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76AF1B" w14:textId="77777777" w:rsidR="00115FDE" w:rsidRPr="006634F9" w:rsidRDefault="00115FDE" w:rsidP="004D4B49">
      <w:pPr>
        <w:pStyle w:val="Testonormale"/>
        <w:ind w:right="-143"/>
        <w:jc w:val="center"/>
        <w:rPr>
          <w:rFonts w:ascii="Times New Roman" w:hAnsi="Times New Roman"/>
          <w:b/>
          <w:sz w:val="24"/>
          <w:szCs w:val="24"/>
        </w:rPr>
      </w:pP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634F9" w:rsidRPr="006634F9" w14:paraId="4D703484" w14:textId="77777777" w:rsidTr="007C568F">
        <w:trPr>
          <w:trHeight w:val="672"/>
        </w:trPr>
        <w:tc>
          <w:tcPr>
            <w:tcW w:w="9781" w:type="dxa"/>
            <w:tcBorders>
              <w:left w:val="nil"/>
              <w:right w:val="nil"/>
            </w:tcBorders>
            <w:shd w:val="clear" w:color="auto" w:fill="C0C0C0"/>
          </w:tcPr>
          <w:p w14:paraId="5C1C86E7" w14:textId="39139E72" w:rsidR="006766CA" w:rsidRPr="006634F9" w:rsidRDefault="006766CA" w:rsidP="00B84AFC">
            <w:pPr>
              <w:pStyle w:val="Titolo1"/>
              <w:ind w:right="-108"/>
              <w:contextualSpacing/>
              <w:jc w:val="both"/>
              <w:rPr>
                <w:rFonts w:ascii="Times New Roman" w:hAnsi="Times New Roman"/>
                <w:sz w:val="24"/>
                <w:szCs w:val="24"/>
              </w:rPr>
            </w:pPr>
            <w:bookmarkStart w:id="0" w:name="_ALL._A_DOMANDA_1"/>
            <w:bookmarkEnd w:id="0"/>
            <w:r w:rsidRPr="006634F9">
              <w:rPr>
                <w:rFonts w:ascii="Times New Roman" w:hAnsi="Times New Roman"/>
                <w:b w:val="0"/>
                <w:sz w:val="24"/>
                <w:szCs w:val="24"/>
              </w:rPr>
              <w:br w:type="page"/>
            </w:r>
            <w:bookmarkStart w:id="1" w:name="_ALL._A_DOMANDA"/>
            <w:bookmarkStart w:id="2" w:name="_Toc414537342"/>
            <w:bookmarkStart w:id="3" w:name="_Toc414537600"/>
            <w:bookmarkStart w:id="4" w:name="_Toc415045936"/>
            <w:bookmarkStart w:id="5" w:name="_Toc419708955"/>
            <w:bookmarkStart w:id="6" w:name="_Toc422322843"/>
            <w:bookmarkStart w:id="7" w:name="_Toc99467206"/>
            <w:bookmarkEnd w:id="1"/>
            <w:r w:rsidRPr="006634F9">
              <w:rPr>
                <w:rFonts w:ascii="Times New Roman" w:hAnsi="Times New Roman"/>
                <w:sz w:val="24"/>
                <w:szCs w:val="24"/>
              </w:rPr>
              <w:t>ALL. A DOMANDA DI PARTECIPAZIONE IMPRESA SINGOLA</w:t>
            </w:r>
            <w:bookmarkEnd w:id="2"/>
            <w:bookmarkEnd w:id="3"/>
            <w:bookmarkEnd w:id="4"/>
            <w:bookmarkEnd w:id="5"/>
            <w:r w:rsidR="004F4261" w:rsidRPr="006634F9">
              <w:rPr>
                <w:rFonts w:ascii="Times New Roman" w:hAnsi="Times New Roman"/>
                <w:sz w:val="24"/>
                <w:szCs w:val="24"/>
              </w:rPr>
              <w:t xml:space="preserve">/CONSORZIO STABILE EX ART. </w:t>
            </w:r>
            <w:r w:rsidR="001E6801" w:rsidRPr="006634F9">
              <w:rPr>
                <w:rFonts w:ascii="Times New Roman" w:hAnsi="Times New Roman"/>
                <w:sz w:val="24"/>
                <w:szCs w:val="24"/>
              </w:rPr>
              <w:t>45, COMMA 2, LETT. a) e c)</w:t>
            </w:r>
            <w:r w:rsidR="004F4261" w:rsidRPr="006634F9">
              <w:rPr>
                <w:rFonts w:ascii="Times New Roman" w:hAnsi="Times New Roman"/>
                <w:sz w:val="24"/>
                <w:szCs w:val="24"/>
              </w:rPr>
              <w:t xml:space="preserve"> D.Lgs </w:t>
            </w:r>
            <w:r w:rsidR="001E6801" w:rsidRPr="006634F9">
              <w:rPr>
                <w:rFonts w:ascii="Times New Roman" w:hAnsi="Times New Roman"/>
                <w:sz w:val="24"/>
                <w:szCs w:val="24"/>
              </w:rPr>
              <w:t>50</w:t>
            </w:r>
            <w:r w:rsidR="004F4261" w:rsidRPr="006634F9">
              <w:rPr>
                <w:rFonts w:ascii="Times New Roman" w:hAnsi="Times New Roman"/>
                <w:sz w:val="24"/>
                <w:szCs w:val="24"/>
              </w:rPr>
              <w:t>/2</w:t>
            </w:r>
            <w:r w:rsidR="001E6801" w:rsidRPr="006634F9">
              <w:rPr>
                <w:rFonts w:ascii="Times New Roman" w:hAnsi="Times New Roman"/>
                <w:sz w:val="24"/>
                <w:szCs w:val="24"/>
              </w:rPr>
              <w:t>01</w:t>
            </w:r>
            <w:r w:rsidR="004F4261" w:rsidRPr="006634F9">
              <w:rPr>
                <w:rFonts w:ascii="Times New Roman" w:hAnsi="Times New Roman"/>
                <w:sz w:val="24"/>
                <w:szCs w:val="24"/>
              </w:rPr>
              <w:t>6</w:t>
            </w:r>
            <w:bookmarkEnd w:id="6"/>
            <w:bookmarkEnd w:id="7"/>
          </w:p>
        </w:tc>
      </w:tr>
    </w:tbl>
    <w:p w14:paraId="495A1B35" w14:textId="77777777" w:rsidR="00402E7E" w:rsidRPr="006634F9" w:rsidRDefault="00402E7E" w:rsidP="00120436">
      <w:pPr>
        <w:pStyle w:val="Corpodeltesto0"/>
        <w:shd w:val="clear" w:color="auto" w:fill="auto"/>
        <w:spacing w:after="0" w:line="240" w:lineRule="auto"/>
        <w:contextualSpacing/>
        <w:rPr>
          <w:rFonts w:ascii="Times New Roman" w:hAnsi="Times New Roman" w:cs="Times New Roman"/>
          <w:sz w:val="24"/>
          <w:szCs w:val="24"/>
        </w:rPr>
      </w:pPr>
      <w:r w:rsidRPr="006634F9">
        <w:rPr>
          <w:rFonts w:ascii="Times New Roman" w:hAnsi="Times New Roman" w:cs="Times New Roman"/>
          <w:b/>
          <w:bCs/>
          <w:sz w:val="24"/>
          <w:szCs w:val="24"/>
        </w:rPr>
        <w:t xml:space="preserve">Il presente documento di partecipazione, disponibile sul sito </w:t>
      </w:r>
      <w:hyperlink r:id="rId8" w:history="1">
        <w:r w:rsidRPr="006634F9">
          <w:rPr>
            <w:rFonts w:ascii="Times New Roman" w:hAnsi="Times New Roman" w:cs="Times New Roman"/>
            <w:b/>
            <w:bCs/>
            <w:sz w:val="24"/>
            <w:szCs w:val="24"/>
          </w:rPr>
          <w:t>www.difesa.it/SGD-DNA/Staff/DT/GENIODIFE/Bandi</w:t>
        </w:r>
      </w:hyperlink>
      <w:r w:rsidRPr="006634F9">
        <w:rPr>
          <w:rFonts w:ascii="Times New Roman" w:hAnsi="Times New Roman" w:cs="Times New Roman"/>
          <w:b/>
          <w:bCs/>
          <w:sz w:val="24"/>
          <w:szCs w:val="24"/>
        </w:rPr>
        <w:t xml:space="preserve"> e sul sito </w:t>
      </w:r>
      <w:hyperlink r:id="rId9" w:history="1">
        <w:proofErr w:type="gramStart"/>
        <w:r w:rsidRPr="006634F9">
          <w:rPr>
            <w:rFonts w:ascii="Times New Roman" w:hAnsi="Times New Roman" w:cs="Times New Roman"/>
            <w:b/>
            <w:bCs/>
            <w:sz w:val="24"/>
            <w:szCs w:val="24"/>
          </w:rPr>
          <w:t>www.acquistinretepa.it</w:t>
        </w:r>
      </w:hyperlink>
      <w:r w:rsidRPr="006634F9">
        <w:rPr>
          <w:rFonts w:ascii="Times New Roman" w:hAnsi="Times New Roman" w:cs="Times New Roman"/>
          <w:b/>
          <w:bCs/>
          <w:sz w:val="24"/>
          <w:szCs w:val="24"/>
        </w:rPr>
        <w:t xml:space="preserve"> ,</w:t>
      </w:r>
      <w:proofErr w:type="gramEnd"/>
      <w:r w:rsidRPr="006634F9">
        <w:rPr>
          <w:rFonts w:ascii="Times New Roman" w:hAnsi="Times New Roman" w:cs="Times New Roman"/>
          <w:b/>
          <w:bCs/>
          <w:sz w:val="24"/>
          <w:szCs w:val="24"/>
        </w:rPr>
        <w:t xml:space="preserve"> una volta compilato (a mano o dattiloscritto) </w:t>
      </w:r>
      <w:r w:rsidRPr="006634F9">
        <w:rPr>
          <w:rFonts w:ascii="Times New Roman" w:hAnsi="Times New Roman" w:cs="Times New Roman"/>
          <w:b/>
          <w:bCs/>
          <w:sz w:val="24"/>
          <w:szCs w:val="24"/>
          <w:lang w:bidi="it-IT"/>
        </w:rPr>
        <w:t xml:space="preserve">dovrà </w:t>
      </w:r>
      <w:r w:rsidRPr="006634F9">
        <w:rPr>
          <w:rFonts w:ascii="Times New Roman" w:hAnsi="Times New Roman" w:cs="Times New Roman"/>
          <w:b/>
          <w:bCs/>
          <w:sz w:val="24"/>
          <w:szCs w:val="24"/>
        </w:rPr>
        <w:t>essere firmato digitalmente e inviato a corredo dell'offerta.</w:t>
      </w:r>
    </w:p>
    <w:p w14:paraId="20D29CA5" w14:textId="77777777" w:rsidR="00402E7E" w:rsidRPr="006634F9" w:rsidRDefault="00402E7E" w:rsidP="00120436">
      <w:pPr>
        <w:pStyle w:val="Corpodeltesto0"/>
        <w:shd w:val="clear" w:color="auto" w:fill="auto"/>
        <w:spacing w:after="240" w:line="240" w:lineRule="auto"/>
        <w:contextualSpacing/>
        <w:rPr>
          <w:rFonts w:ascii="Times New Roman" w:hAnsi="Times New Roman" w:cs="Times New Roman"/>
          <w:sz w:val="24"/>
          <w:szCs w:val="24"/>
        </w:rPr>
      </w:pPr>
      <w:r w:rsidRPr="006634F9">
        <w:rPr>
          <w:rFonts w:ascii="Times New Roman" w:hAnsi="Times New Roman" w:cs="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6634F9">
        <w:rPr>
          <w:rFonts w:ascii="Times New Roman" w:hAnsi="Times New Roman" w:cs="Times New Roman"/>
          <w:b/>
          <w:bCs/>
          <w:sz w:val="24"/>
          <w:szCs w:val="24"/>
          <w:lang w:bidi="it-IT"/>
        </w:rPr>
        <w:t xml:space="preserve">dovrà </w:t>
      </w:r>
      <w:r w:rsidRPr="006634F9">
        <w:rPr>
          <w:rFonts w:ascii="Times New Roman" w:hAnsi="Times New Roman" w:cs="Times New Roman"/>
          <w:b/>
          <w:bCs/>
          <w:sz w:val="24"/>
          <w:szCs w:val="24"/>
        </w:rPr>
        <w:t xml:space="preserve">essere allegata copia della relativa procura notarile (generale o speciale) o altro documento da cui evincere i poteri di rappresentanza, </w:t>
      </w:r>
      <w:r w:rsidRPr="006634F9">
        <w:rPr>
          <w:rFonts w:ascii="Times New Roman" w:hAnsi="Times New Roman" w:cs="Times New Roman"/>
          <w:b/>
          <w:bCs/>
          <w:sz w:val="24"/>
          <w:szCs w:val="24"/>
          <w:lang w:bidi="it-IT"/>
        </w:rPr>
        <w:t xml:space="preserve">così </w:t>
      </w:r>
      <w:r w:rsidRPr="006634F9">
        <w:rPr>
          <w:rFonts w:ascii="Times New Roman" w:hAnsi="Times New Roman" w:cs="Times New Roman"/>
          <w:b/>
          <w:bCs/>
          <w:sz w:val="24"/>
          <w:szCs w:val="24"/>
        </w:rPr>
        <w:t xml:space="preserve">come specificato nel disciplinare di gara. Il presente documento di partecipazione </w:t>
      </w:r>
      <w:r w:rsidRPr="006634F9">
        <w:rPr>
          <w:rFonts w:ascii="Times New Roman" w:hAnsi="Times New Roman" w:cs="Times New Roman"/>
          <w:b/>
          <w:bCs/>
          <w:sz w:val="24"/>
          <w:szCs w:val="24"/>
          <w:lang w:bidi="it-IT"/>
        </w:rPr>
        <w:t xml:space="preserve">dovrà </w:t>
      </w:r>
      <w:r w:rsidRPr="006634F9">
        <w:rPr>
          <w:rFonts w:ascii="Times New Roman" w:hAnsi="Times New Roman" w:cs="Times New Roman"/>
          <w:b/>
          <w:bCs/>
          <w:sz w:val="24"/>
          <w:szCs w:val="24"/>
        </w:rPr>
        <w:t xml:space="preserve">essere compilato in ogni sua parte. Nei punti ove </w:t>
      </w:r>
      <w:r w:rsidRPr="006634F9">
        <w:rPr>
          <w:rFonts w:ascii="Times New Roman" w:hAnsi="Times New Roman" w:cs="Times New Roman"/>
          <w:b/>
          <w:bCs/>
          <w:sz w:val="24"/>
          <w:szCs w:val="24"/>
          <w:lang w:bidi="it-IT"/>
        </w:rPr>
        <w:t xml:space="preserve">è </w:t>
      </w:r>
      <w:r w:rsidRPr="006634F9">
        <w:rPr>
          <w:rFonts w:ascii="Times New Roman" w:hAnsi="Times New Roman" w:cs="Times New Roman"/>
          <w:b/>
          <w:bCs/>
          <w:sz w:val="24"/>
          <w:szCs w:val="24"/>
        </w:rPr>
        <w:t xml:space="preserve">prevista l'opzione tra due dichiarazioni differenti, </w:t>
      </w:r>
      <w:r w:rsidRPr="006634F9">
        <w:rPr>
          <w:rFonts w:ascii="Times New Roman" w:hAnsi="Times New Roman" w:cs="Times New Roman"/>
          <w:b/>
          <w:bCs/>
          <w:sz w:val="24"/>
          <w:szCs w:val="24"/>
          <w:lang w:bidi="it-IT"/>
        </w:rPr>
        <w:t xml:space="preserve">dovrà </w:t>
      </w:r>
      <w:r w:rsidRPr="006634F9">
        <w:rPr>
          <w:rFonts w:ascii="Times New Roman" w:hAnsi="Times New Roman" w:cs="Times New Roman"/>
          <w:b/>
          <w:bCs/>
          <w:sz w:val="24"/>
          <w:szCs w:val="24"/>
        </w:rPr>
        <w:t>essere segnata la casella relativa alla dichiarazione scelta.</w:t>
      </w:r>
    </w:p>
    <w:p w14:paraId="40AFE8A8" w14:textId="77777777" w:rsidR="006766CA" w:rsidRPr="006634F9" w:rsidRDefault="00623FE9" w:rsidP="0050569F">
      <w:pPr>
        <w:contextualSpacing/>
        <w:jc w:val="right"/>
        <w:rPr>
          <w:rFonts w:ascii="Times New Roman" w:hAnsi="Times New Roman"/>
          <w:sz w:val="24"/>
          <w:szCs w:val="24"/>
        </w:rPr>
      </w:pPr>
      <w:r w:rsidRPr="006634F9">
        <w:rPr>
          <w:rFonts w:ascii="Times New Roman" w:hAnsi="Times New Roman"/>
          <w:sz w:val="24"/>
          <w:szCs w:val="24"/>
        </w:rPr>
        <w:t>MINISTERO DELLA DIFESA</w:t>
      </w:r>
    </w:p>
    <w:p w14:paraId="377D4056" w14:textId="77777777" w:rsidR="006766CA" w:rsidRPr="006634F9" w:rsidRDefault="006766CA" w:rsidP="0050569F">
      <w:pPr>
        <w:contextualSpacing/>
        <w:jc w:val="right"/>
        <w:rPr>
          <w:rFonts w:ascii="Times New Roman" w:hAnsi="Times New Roman"/>
          <w:sz w:val="24"/>
          <w:szCs w:val="24"/>
        </w:rPr>
      </w:pPr>
      <w:r w:rsidRPr="006634F9">
        <w:rPr>
          <w:rFonts w:ascii="Times New Roman" w:hAnsi="Times New Roman"/>
          <w:i/>
          <w:sz w:val="24"/>
          <w:szCs w:val="24"/>
        </w:rPr>
        <w:t xml:space="preserve">       </w:t>
      </w:r>
      <w:r w:rsidRPr="006634F9">
        <w:rPr>
          <w:rFonts w:ascii="Times New Roman" w:hAnsi="Times New Roman"/>
          <w:sz w:val="20"/>
          <w:szCs w:val="24"/>
        </w:rPr>
        <w:t>SEGRETARIATO GENERALE DELLA DIFESA E DIREZIONE NAZIONALE DEGLI ARMAMENTI</w:t>
      </w:r>
    </w:p>
    <w:p w14:paraId="5B19EBC5" w14:textId="77777777" w:rsidR="006766CA" w:rsidRPr="006634F9" w:rsidRDefault="006766CA" w:rsidP="0050569F">
      <w:pPr>
        <w:contextualSpacing/>
        <w:jc w:val="right"/>
        <w:rPr>
          <w:rFonts w:ascii="Times New Roman" w:hAnsi="Times New Roman"/>
          <w:sz w:val="24"/>
          <w:szCs w:val="24"/>
        </w:rPr>
      </w:pPr>
      <w:r w:rsidRPr="006634F9">
        <w:rPr>
          <w:rFonts w:ascii="Times New Roman" w:hAnsi="Times New Roman"/>
          <w:sz w:val="20"/>
          <w:szCs w:val="24"/>
        </w:rPr>
        <w:t>Direzione dei Lavori e del Demanio - 7^ Divisione</w:t>
      </w:r>
      <w:r w:rsidRPr="006634F9">
        <w:rPr>
          <w:rFonts w:ascii="Times New Roman" w:hAnsi="Times New Roman"/>
          <w:sz w:val="24"/>
          <w:szCs w:val="24"/>
        </w:rPr>
        <w:t xml:space="preserve"> </w:t>
      </w:r>
    </w:p>
    <w:p w14:paraId="0C76DE2E"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Piazza della Marina, 4 </w:t>
      </w:r>
    </w:p>
    <w:p w14:paraId="4736369E" w14:textId="3F19C073"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00196</w:t>
      </w:r>
      <w:r w:rsidR="00BC5B24" w:rsidRPr="006634F9">
        <w:rPr>
          <w:rFonts w:ascii="Times New Roman" w:hAnsi="Times New Roman"/>
          <w:sz w:val="20"/>
          <w:szCs w:val="24"/>
        </w:rPr>
        <w:t xml:space="preserve"> </w:t>
      </w:r>
      <w:r w:rsidRPr="006634F9">
        <w:rPr>
          <w:rFonts w:ascii="Times New Roman" w:hAnsi="Times New Roman"/>
          <w:sz w:val="20"/>
          <w:szCs w:val="24"/>
        </w:rPr>
        <w:t>-  ROMA</w:t>
      </w:r>
    </w:p>
    <w:p w14:paraId="4E2E71BC" w14:textId="3F0CC6E7" w:rsidR="002323CE" w:rsidRPr="006634F9" w:rsidRDefault="00CE4BE1" w:rsidP="00CE4BE1">
      <w:pPr>
        <w:widowControl w:val="0"/>
        <w:jc w:val="both"/>
        <w:rPr>
          <w:rFonts w:ascii="Times New Roman" w:eastAsia="SimSun" w:hAnsi="Times New Roman"/>
          <w:sz w:val="24"/>
          <w:szCs w:val="24"/>
          <w:lang w:eastAsia="zh-CN"/>
        </w:rPr>
      </w:pPr>
      <w:r w:rsidRPr="006634F9">
        <w:rPr>
          <w:rFonts w:ascii="Times New Roman" w:hAnsi="Times New Roman"/>
          <w:b/>
          <w:sz w:val="24"/>
          <w:szCs w:val="24"/>
        </w:rPr>
        <w:t>OGGETTO:</w:t>
      </w:r>
      <w:r w:rsidRPr="006634F9">
        <w:rPr>
          <w:rFonts w:ascii="Times New Roman" w:hAnsi="Times New Roman"/>
          <w:sz w:val="24"/>
          <w:szCs w:val="24"/>
        </w:rPr>
        <w:t xml:space="preserve"> Codice</w:t>
      </w:r>
      <w:r w:rsidR="00B84AFC" w:rsidRPr="006634F9">
        <w:rPr>
          <w:rFonts w:ascii="Times New Roman" w:hAnsi="Times New Roman"/>
          <w:sz w:val="24"/>
          <w:szCs w:val="24"/>
        </w:rPr>
        <w:t xml:space="preserve"> Esigenza</w:t>
      </w:r>
      <w:r w:rsidRPr="006634F9">
        <w:rPr>
          <w:rFonts w:ascii="Times New Roman" w:hAnsi="Times New Roman"/>
          <w:sz w:val="24"/>
          <w:szCs w:val="24"/>
        </w:rPr>
        <w:t xml:space="preserve"> </w:t>
      </w:r>
      <w:r w:rsidR="002323CE" w:rsidRPr="006634F9">
        <w:rPr>
          <w:rFonts w:ascii="Times New Roman" w:eastAsia="SimSun" w:hAnsi="Times New Roman"/>
          <w:sz w:val="24"/>
          <w:szCs w:val="24"/>
          <w:lang w:eastAsia="zh-CN"/>
        </w:rPr>
        <w:fldChar w:fldCharType="begin">
          <w:ffData>
            <w:name w:val="Testo5"/>
            <w:enabled/>
            <w:calcOnExit w:val="0"/>
            <w:textInput/>
          </w:ffData>
        </w:fldChar>
      </w:r>
      <w:r w:rsidR="002323CE" w:rsidRPr="006634F9">
        <w:rPr>
          <w:rFonts w:ascii="Times New Roman" w:eastAsia="SimSun" w:hAnsi="Times New Roman"/>
          <w:sz w:val="24"/>
          <w:szCs w:val="24"/>
          <w:lang w:eastAsia="zh-CN"/>
        </w:rPr>
        <w:instrText xml:space="preserve"> FORMTEXT </w:instrText>
      </w:r>
      <w:r w:rsidR="002323CE" w:rsidRPr="006634F9">
        <w:rPr>
          <w:rFonts w:ascii="Times New Roman" w:eastAsia="SimSun" w:hAnsi="Times New Roman"/>
          <w:sz w:val="24"/>
          <w:szCs w:val="24"/>
          <w:lang w:eastAsia="zh-CN"/>
        </w:rPr>
      </w:r>
      <w:r w:rsidR="002323CE" w:rsidRPr="006634F9">
        <w:rPr>
          <w:rFonts w:ascii="Times New Roman" w:eastAsia="SimSun" w:hAnsi="Times New Roman"/>
          <w:sz w:val="24"/>
          <w:szCs w:val="24"/>
          <w:lang w:eastAsia="zh-CN"/>
        </w:rPr>
        <w:fldChar w:fldCharType="separate"/>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fldChar w:fldCharType="end"/>
      </w:r>
      <w:r w:rsidRPr="006634F9">
        <w:rPr>
          <w:rFonts w:ascii="Times New Roman" w:hAnsi="Times New Roman"/>
          <w:sz w:val="24"/>
          <w:szCs w:val="24"/>
        </w:rPr>
        <w:t xml:space="preserve">- Gara a procedura aperta per l'affidamento del servizio di </w:t>
      </w:r>
      <w:r w:rsidR="00B84AFC" w:rsidRPr="006634F9">
        <w:rPr>
          <w:rFonts w:ascii="Times New Roman" w:hAnsi="Times New Roman"/>
          <w:sz w:val="24"/>
          <w:szCs w:val="24"/>
        </w:rPr>
        <w:t>_________________________________________________________________________________</w:t>
      </w:r>
    </w:p>
    <w:p w14:paraId="1F5D099B" w14:textId="6B6AC6EA" w:rsidR="006766CA" w:rsidRPr="006634F9" w:rsidRDefault="00CE4BE1" w:rsidP="002323CE">
      <w:pPr>
        <w:widowControl w:val="0"/>
        <w:jc w:val="both"/>
        <w:rPr>
          <w:rFonts w:ascii="Times New Roman" w:hAnsi="Times New Roman"/>
          <w:sz w:val="24"/>
          <w:szCs w:val="24"/>
        </w:rPr>
      </w:pPr>
      <w:r w:rsidRPr="006634F9">
        <w:rPr>
          <w:rFonts w:ascii="Times New Roman" w:hAnsi="Times New Roman"/>
          <w:sz w:val="24"/>
          <w:szCs w:val="24"/>
        </w:rPr>
        <w:t xml:space="preserve">- Importo a base di gara Euro </w:t>
      </w:r>
      <w:r w:rsidR="002323CE" w:rsidRPr="006634F9">
        <w:rPr>
          <w:rFonts w:ascii="Times New Roman" w:eastAsia="SimSun" w:hAnsi="Times New Roman"/>
          <w:sz w:val="24"/>
          <w:szCs w:val="24"/>
          <w:lang w:eastAsia="zh-CN"/>
        </w:rPr>
        <w:fldChar w:fldCharType="begin">
          <w:ffData>
            <w:name w:val="Testo5"/>
            <w:enabled/>
            <w:calcOnExit w:val="0"/>
            <w:textInput/>
          </w:ffData>
        </w:fldChar>
      </w:r>
      <w:r w:rsidR="002323CE" w:rsidRPr="006634F9">
        <w:rPr>
          <w:rFonts w:ascii="Times New Roman" w:eastAsia="SimSun" w:hAnsi="Times New Roman"/>
          <w:sz w:val="24"/>
          <w:szCs w:val="24"/>
          <w:lang w:eastAsia="zh-CN"/>
        </w:rPr>
        <w:instrText xml:space="preserve"> FORMTEXT </w:instrText>
      </w:r>
      <w:r w:rsidR="002323CE" w:rsidRPr="006634F9">
        <w:rPr>
          <w:rFonts w:ascii="Times New Roman" w:eastAsia="SimSun" w:hAnsi="Times New Roman"/>
          <w:sz w:val="24"/>
          <w:szCs w:val="24"/>
          <w:lang w:eastAsia="zh-CN"/>
        </w:rPr>
      </w:r>
      <w:r w:rsidR="002323CE" w:rsidRPr="006634F9">
        <w:rPr>
          <w:rFonts w:ascii="Times New Roman" w:eastAsia="SimSun" w:hAnsi="Times New Roman"/>
          <w:sz w:val="24"/>
          <w:szCs w:val="24"/>
          <w:lang w:eastAsia="zh-CN"/>
        </w:rPr>
        <w:fldChar w:fldCharType="separate"/>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fldChar w:fldCharType="end"/>
      </w:r>
      <w:r w:rsidRPr="006634F9">
        <w:rPr>
          <w:rFonts w:ascii="Times New Roman" w:hAnsi="Times New Roman"/>
          <w:sz w:val="24"/>
          <w:szCs w:val="24"/>
        </w:rPr>
        <w:t>(IVA e oneri INARCASSA esclusi) – CUP</w:t>
      </w:r>
      <w:r w:rsidR="002323CE" w:rsidRPr="006634F9">
        <w:rPr>
          <w:rFonts w:ascii="Times New Roman" w:eastAsia="SimSun" w:hAnsi="Times New Roman"/>
          <w:sz w:val="24"/>
          <w:szCs w:val="24"/>
          <w:lang w:eastAsia="zh-CN"/>
        </w:rPr>
        <w:fldChar w:fldCharType="begin">
          <w:ffData>
            <w:name w:val="Testo5"/>
            <w:enabled/>
            <w:calcOnExit w:val="0"/>
            <w:textInput/>
          </w:ffData>
        </w:fldChar>
      </w:r>
      <w:r w:rsidR="002323CE" w:rsidRPr="006634F9">
        <w:rPr>
          <w:rFonts w:ascii="Times New Roman" w:eastAsia="SimSun" w:hAnsi="Times New Roman"/>
          <w:sz w:val="24"/>
          <w:szCs w:val="24"/>
          <w:lang w:eastAsia="zh-CN"/>
        </w:rPr>
        <w:instrText xml:space="preserve"> FORMTEXT </w:instrText>
      </w:r>
      <w:r w:rsidR="002323CE" w:rsidRPr="006634F9">
        <w:rPr>
          <w:rFonts w:ascii="Times New Roman" w:eastAsia="SimSun" w:hAnsi="Times New Roman"/>
          <w:sz w:val="24"/>
          <w:szCs w:val="24"/>
          <w:lang w:eastAsia="zh-CN"/>
        </w:rPr>
      </w:r>
      <w:r w:rsidR="002323CE" w:rsidRPr="006634F9">
        <w:rPr>
          <w:rFonts w:ascii="Times New Roman" w:eastAsia="SimSun" w:hAnsi="Times New Roman"/>
          <w:sz w:val="24"/>
          <w:szCs w:val="24"/>
          <w:lang w:eastAsia="zh-CN"/>
        </w:rPr>
        <w:fldChar w:fldCharType="separate"/>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fldChar w:fldCharType="end"/>
      </w:r>
      <w:r w:rsidRPr="006634F9">
        <w:rPr>
          <w:rFonts w:ascii="Times New Roman" w:hAnsi="Times New Roman"/>
          <w:sz w:val="24"/>
          <w:szCs w:val="24"/>
        </w:rPr>
        <w:t xml:space="preserve"> – </w:t>
      </w:r>
      <w:proofErr w:type="gramStart"/>
      <w:r w:rsidRPr="006634F9">
        <w:rPr>
          <w:rFonts w:ascii="Times New Roman" w:hAnsi="Times New Roman"/>
          <w:sz w:val="24"/>
          <w:szCs w:val="24"/>
        </w:rPr>
        <w:t>C.I.G.:.</w:t>
      </w:r>
      <w:proofErr w:type="gramEnd"/>
      <w:r w:rsidRPr="006634F9">
        <w:rPr>
          <w:rFonts w:ascii="Times New Roman" w:hAnsi="Times New Roman"/>
          <w:sz w:val="24"/>
          <w:szCs w:val="24"/>
        </w:rPr>
        <w:t>-</w:t>
      </w:r>
      <w:r w:rsidRPr="006634F9">
        <w:rPr>
          <w:rFonts w:ascii="Times New Roman" w:eastAsia="SimSun" w:hAnsi="Times New Roman"/>
          <w:sz w:val="24"/>
          <w:szCs w:val="24"/>
          <w:lang w:eastAsia="zh-CN"/>
        </w:rPr>
        <w:t xml:space="preserve"> </w:t>
      </w:r>
      <w:r w:rsidR="002323CE" w:rsidRPr="006634F9">
        <w:rPr>
          <w:rFonts w:ascii="Times New Roman" w:eastAsia="SimSun" w:hAnsi="Times New Roman"/>
          <w:sz w:val="24"/>
          <w:szCs w:val="24"/>
          <w:lang w:eastAsia="zh-CN"/>
        </w:rPr>
        <w:fldChar w:fldCharType="begin">
          <w:ffData>
            <w:name w:val="Testo5"/>
            <w:enabled/>
            <w:calcOnExit w:val="0"/>
            <w:textInput/>
          </w:ffData>
        </w:fldChar>
      </w:r>
      <w:r w:rsidR="002323CE" w:rsidRPr="006634F9">
        <w:rPr>
          <w:rFonts w:ascii="Times New Roman" w:eastAsia="SimSun" w:hAnsi="Times New Roman"/>
          <w:sz w:val="24"/>
          <w:szCs w:val="24"/>
          <w:lang w:eastAsia="zh-CN"/>
        </w:rPr>
        <w:instrText xml:space="preserve"> FORMTEXT </w:instrText>
      </w:r>
      <w:r w:rsidR="002323CE" w:rsidRPr="006634F9">
        <w:rPr>
          <w:rFonts w:ascii="Times New Roman" w:eastAsia="SimSun" w:hAnsi="Times New Roman"/>
          <w:sz w:val="24"/>
          <w:szCs w:val="24"/>
          <w:lang w:eastAsia="zh-CN"/>
        </w:rPr>
      </w:r>
      <w:r w:rsidR="002323CE" w:rsidRPr="006634F9">
        <w:rPr>
          <w:rFonts w:ascii="Times New Roman" w:eastAsia="SimSun" w:hAnsi="Times New Roman"/>
          <w:sz w:val="24"/>
          <w:szCs w:val="24"/>
          <w:lang w:eastAsia="zh-CN"/>
        </w:rPr>
        <w:fldChar w:fldCharType="separate"/>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t> </w:t>
      </w:r>
      <w:r w:rsidR="002323CE" w:rsidRPr="006634F9">
        <w:rPr>
          <w:rFonts w:ascii="Times New Roman" w:eastAsia="SimSun" w:hAnsi="Times New Roman"/>
          <w:sz w:val="24"/>
          <w:szCs w:val="24"/>
          <w:lang w:eastAsia="zh-CN"/>
        </w:rPr>
        <w:fldChar w:fldCharType="end"/>
      </w:r>
    </w:p>
    <w:p w14:paraId="48F0C439" w14:textId="77777777" w:rsidR="00D77831" w:rsidRPr="006634F9" w:rsidRDefault="00D77831" w:rsidP="00285555">
      <w:pPr>
        <w:widowControl w:val="0"/>
        <w:spacing w:line="240" w:lineRule="auto"/>
        <w:jc w:val="both"/>
        <w:rPr>
          <w:rFonts w:ascii="Times New Roman" w:hAnsi="Times New Roman"/>
          <w:sz w:val="24"/>
          <w:szCs w:val="24"/>
        </w:rPr>
      </w:pPr>
    </w:p>
    <w:p w14:paraId="04E195F0" w14:textId="288C325D" w:rsidR="006D6C0E" w:rsidRPr="006634F9" w:rsidRDefault="006D6C0E" w:rsidP="00285555">
      <w:pPr>
        <w:widowControl w:val="0"/>
        <w:spacing w:line="240" w:lineRule="auto"/>
        <w:jc w:val="both"/>
        <w:rPr>
          <w:rFonts w:ascii="Times New Roman" w:hAnsi="Times New Roman"/>
          <w:sz w:val="24"/>
          <w:szCs w:val="24"/>
        </w:rPr>
      </w:pPr>
      <w:r w:rsidRPr="006634F9">
        <w:rPr>
          <w:rFonts w:ascii="Times New Roman" w:hAnsi="Times New Roman"/>
          <w:sz w:val="24"/>
          <w:szCs w:val="24"/>
        </w:rPr>
        <w:t>Il sottoscritto operatore economico/impresa  _____________________________ con sede legale in ____</w:t>
      </w:r>
      <w:r w:rsidR="00255ECD" w:rsidRPr="006634F9">
        <w:rPr>
          <w:rFonts w:ascii="Times New Roman" w:hAnsi="Times New Roman"/>
          <w:sz w:val="24"/>
          <w:szCs w:val="24"/>
        </w:rPr>
        <w:t>__________________________</w:t>
      </w:r>
      <w:r w:rsidRPr="006634F9">
        <w:rPr>
          <w:rFonts w:ascii="Times New Roman" w:hAnsi="Times New Roman"/>
          <w:sz w:val="24"/>
          <w:szCs w:val="24"/>
        </w:rPr>
        <w:t>_______ alla via _______</w:t>
      </w:r>
      <w:r w:rsidR="00255ECD" w:rsidRPr="006634F9">
        <w:rPr>
          <w:rFonts w:ascii="Times New Roman" w:hAnsi="Times New Roman"/>
          <w:sz w:val="24"/>
          <w:szCs w:val="24"/>
        </w:rPr>
        <w:t>_____________</w:t>
      </w:r>
      <w:r w:rsidRPr="006634F9">
        <w:rPr>
          <w:rFonts w:ascii="Times New Roman" w:hAnsi="Times New Roman"/>
          <w:sz w:val="24"/>
          <w:szCs w:val="24"/>
        </w:rPr>
        <w:t>_______ n._______  e sede operativa ______</w:t>
      </w:r>
      <w:r w:rsidR="00255ECD" w:rsidRPr="006634F9">
        <w:rPr>
          <w:rFonts w:ascii="Times New Roman" w:hAnsi="Times New Roman"/>
          <w:sz w:val="24"/>
          <w:szCs w:val="24"/>
        </w:rPr>
        <w:t>_________</w:t>
      </w:r>
      <w:r w:rsidRPr="006634F9">
        <w:rPr>
          <w:rFonts w:ascii="Times New Roman" w:hAnsi="Times New Roman"/>
          <w:sz w:val="24"/>
          <w:szCs w:val="24"/>
        </w:rPr>
        <w:t>_________Codice Fiscale_____</w:t>
      </w:r>
      <w:r w:rsidR="00255ECD" w:rsidRPr="006634F9">
        <w:rPr>
          <w:rFonts w:ascii="Times New Roman" w:hAnsi="Times New Roman"/>
          <w:sz w:val="24"/>
          <w:szCs w:val="24"/>
        </w:rPr>
        <w:t>_____________</w:t>
      </w:r>
      <w:r w:rsidRPr="006634F9">
        <w:rPr>
          <w:rFonts w:ascii="Times New Roman" w:hAnsi="Times New Roman"/>
          <w:sz w:val="24"/>
          <w:szCs w:val="24"/>
        </w:rPr>
        <w:t>________ , Partita IVA ___________ iscritta alla C.C.I.A.A. di ____________ al n. _______, tel. __</w:t>
      </w:r>
      <w:r w:rsidR="00255ECD" w:rsidRPr="006634F9">
        <w:rPr>
          <w:rFonts w:ascii="Times New Roman" w:hAnsi="Times New Roman"/>
          <w:sz w:val="24"/>
          <w:szCs w:val="24"/>
        </w:rPr>
        <w:t>____</w:t>
      </w:r>
      <w:r w:rsidRPr="006634F9">
        <w:rPr>
          <w:rFonts w:ascii="Times New Roman" w:hAnsi="Times New Roman"/>
          <w:sz w:val="24"/>
          <w:szCs w:val="24"/>
        </w:rPr>
        <w:t>_____, fax_____________, PEC ________, rappresentata da __________________(carica sociale) e legale rappresentante ________________ nato/a  _____________il __________ e residente in _</w:t>
      </w:r>
      <w:r w:rsidR="00255ECD" w:rsidRPr="006634F9">
        <w:rPr>
          <w:rFonts w:ascii="Times New Roman" w:hAnsi="Times New Roman"/>
          <w:sz w:val="24"/>
          <w:szCs w:val="24"/>
        </w:rPr>
        <w:t>_____</w:t>
      </w:r>
      <w:r w:rsidRPr="006634F9">
        <w:rPr>
          <w:rFonts w:ascii="Times New Roman" w:hAnsi="Times New Roman"/>
          <w:sz w:val="24"/>
          <w:szCs w:val="24"/>
        </w:rPr>
        <w:t>______ alla via ___</w:t>
      </w:r>
      <w:r w:rsidR="00255ECD" w:rsidRPr="006634F9">
        <w:rPr>
          <w:rFonts w:ascii="Times New Roman" w:hAnsi="Times New Roman"/>
          <w:sz w:val="24"/>
          <w:szCs w:val="24"/>
        </w:rPr>
        <w:t>___________________</w:t>
      </w:r>
      <w:r w:rsidRPr="006634F9">
        <w:rPr>
          <w:rFonts w:ascii="Times New Roman" w:hAnsi="Times New Roman"/>
          <w:sz w:val="24"/>
          <w:szCs w:val="24"/>
        </w:rPr>
        <w:t>_________ n., _____ C.F. ______</w:t>
      </w:r>
      <w:r w:rsidR="00255ECD" w:rsidRPr="006634F9">
        <w:rPr>
          <w:rFonts w:ascii="Times New Roman" w:hAnsi="Times New Roman"/>
          <w:sz w:val="24"/>
          <w:szCs w:val="24"/>
        </w:rPr>
        <w:t>______</w:t>
      </w:r>
      <w:r w:rsidRPr="006634F9">
        <w:rPr>
          <w:rFonts w:ascii="Times New Roman" w:hAnsi="Times New Roman"/>
          <w:sz w:val="24"/>
          <w:szCs w:val="24"/>
        </w:rPr>
        <w:t>______,</w:t>
      </w:r>
    </w:p>
    <w:p w14:paraId="5D41C465" w14:textId="77777777" w:rsidR="006D6C0E" w:rsidRPr="006634F9" w:rsidRDefault="006D6C0E" w:rsidP="00285555">
      <w:pPr>
        <w:widowControl w:val="0"/>
        <w:spacing w:line="240" w:lineRule="auto"/>
        <w:jc w:val="both"/>
        <w:rPr>
          <w:rFonts w:ascii="Times New Roman" w:hAnsi="Times New Roman"/>
          <w:sz w:val="24"/>
          <w:szCs w:val="24"/>
        </w:rPr>
      </w:pPr>
      <w:proofErr w:type="gramStart"/>
      <w:r w:rsidRPr="006634F9">
        <w:rPr>
          <w:rFonts w:ascii="Times New Roman" w:hAnsi="Times New Roman"/>
          <w:sz w:val="24"/>
          <w:szCs w:val="24"/>
        </w:rPr>
        <w:t>con</w:t>
      </w:r>
      <w:proofErr w:type="gramEnd"/>
      <w:r w:rsidRPr="006634F9">
        <w:rPr>
          <w:rFonts w:ascii="Times New Roman" w:hAnsi="Times New Roman"/>
          <w:sz w:val="24"/>
          <w:szCs w:val="24"/>
        </w:rPr>
        <w:t xml:space="preserve"> specifico riferimento alla procedura in oggetto</w:t>
      </w:r>
    </w:p>
    <w:p w14:paraId="32664B56" w14:textId="77777777" w:rsidR="006766CA" w:rsidRPr="006634F9" w:rsidRDefault="006766CA" w:rsidP="0050569F">
      <w:pPr>
        <w:contextualSpacing/>
        <w:jc w:val="center"/>
        <w:rPr>
          <w:rFonts w:ascii="Times New Roman" w:hAnsi="Times New Roman"/>
          <w:b/>
          <w:sz w:val="24"/>
          <w:szCs w:val="24"/>
        </w:rPr>
      </w:pPr>
      <w:r w:rsidRPr="006634F9">
        <w:rPr>
          <w:rFonts w:ascii="Times New Roman" w:hAnsi="Times New Roman"/>
          <w:b/>
          <w:sz w:val="24"/>
          <w:szCs w:val="24"/>
        </w:rPr>
        <w:t>CHIEDE</w:t>
      </w:r>
    </w:p>
    <w:p w14:paraId="1964DE1D" w14:textId="35BFCCDB" w:rsidR="006766CA" w:rsidRPr="006634F9" w:rsidRDefault="006766CA" w:rsidP="0050569F">
      <w:pPr>
        <w:contextualSpacing/>
        <w:jc w:val="both"/>
        <w:rPr>
          <w:rFonts w:ascii="Times New Roman" w:hAnsi="Times New Roman"/>
          <w:sz w:val="24"/>
          <w:szCs w:val="24"/>
        </w:rPr>
      </w:pPr>
      <w:proofErr w:type="gramStart"/>
      <w:r w:rsidRPr="006634F9">
        <w:rPr>
          <w:rFonts w:ascii="Times New Roman" w:hAnsi="Times New Roman"/>
          <w:sz w:val="24"/>
          <w:szCs w:val="24"/>
        </w:rPr>
        <w:t>□  di</w:t>
      </w:r>
      <w:proofErr w:type="gramEnd"/>
      <w:r w:rsidRPr="006634F9">
        <w:rPr>
          <w:rFonts w:ascii="Times New Roman" w:hAnsi="Times New Roman"/>
          <w:sz w:val="24"/>
          <w:szCs w:val="24"/>
        </w:rPr>
        <w:t xml:space="preserve"> partecipare alla presente procedura di gara come impresa singola</w:t>
      </w:r>
      <w:r w:rsidR="00CC6A79" w:rsidRPr="006634F9">
        <w:rPr>
          <w:rFonts w:ascii="Times New Roman" w:hAnsi="Times New Roman"/>
          <w:sz w:val="24"/>
          <w:szCs w:val="24"/>
        </w:rPr>
        <w:t xml:space="preserve">/ consorzio stabile, ex art. </w:t>
      </w:r>
      <w:r w:rsidR="00485CB0" w:rsidRPr="006634F9">
        <w:rPr>
          <w:rFonts w:ascii="Times New Roman" w:hAnsi="Times New Roman"/>
          <w:sz w:val="24"/>
          <w:szCs w:val="24"/>
        </w:rPr>
        <w:t>45</w:t>
      </w:r>
      <w:r w:rsidR="007A7730" w:rsidRPr="006634F9">
        <w:rPr>
          <w:rFonts w:ascii="Times New Roman" w:hAnsi="Times New Roman"/>
          <w:sz w:val="24"/>
          <w:szCs w:val="24"/>
        </w:rPr>
        <w:t xml:space="preserve">, co1, lett. b e c del D.Lgs. </w:t>
      </w:r>
      <w:r w:rsidR="0007437E" w:rsidRPr="006634F9">
        <w:rPr>
          <w:rFonts w:ascii="Times New Roman" w:hAnsi="Times New Roman"/>
          <w:sz w:val="24"/>
          <w:szCs w:val="24"/>
        </w:rPr>
        <w:t>50</w:t>
      </w:r>
      <w:r w:rsidR="007A7730" w:rsidRPr="006634F9">
        <w:rPr>
          <w:rFonts w:ascii="Times New Roman" w:hAnsi="Times New Roman"/>
          <w:sz w:val="24"/>
          <w:szCs w:val="24"/>
        </w:rPr>
        <w:t>/20</w:t>
      </w:r>
      <w:r w:rsidR="0007437E" w:rsidRPr="006634F9">
        <w:rPr>
          <w:rFonts w:ascii="Times New Roman" w:hAnsi="Times New Roman"/>
          <w:sz w:val="24"/>
          <w:szCs w:val="24"/>
        </w:rPr>
        <w:t>16</w:t>
      </w:r>
      <w:r w:rsidRPr="006634F9">
        <w:rPr>
          <w:rFonts w:ascii="Times New Roman" w:hAnsi="Times New Roman"/>
          <w:sz w:val="24"/>
          <w:szCs w:val="24"/>
        </w:rPr>
        <w:t>;</w:t>
      </w:r>
    </w:p>
    <w:p w14:paraId="4DA9B708" w14:textId="77777777" w:rsidR="006766CA" w:rsidRPr="006634F9" w:rsidRDefault="006766CA" w:rsidP="0050569F">
      <w:pPr>
        <w:contextualSpacing/>
        <w:jc w:val="both"/>
        <w:rPr>
          <w:rFonts w:ascii="Times New Roman" w:hAnsi="Times New Roman"/>
          <w:sz w:val="24"/>
          <w:szCs w:val="24"/>
        </w:rPr>
      </w:pPr>
      <w:proofErr w:type="gramStart"/>
      <w:r w:rsidRPr="006634F9">
        <w:rPr>
          <w:rFonts w:ascii="Times New Roman" w:hAnsi="Times New Roman"/>
          <w:sz w:val="24"/>
          <w:szCs w:val="24"/>
        </w:rPr>
        <w:t>□  di</w:t>
      </w:r>
      <w:proofErr w:type="gramEnd"/>
      <w:r w:rsidRPr="006634F9">
        <w:rPr>
          <w:rFonts w:ascii="Times New Roman" w:hAnsi="Times New Roman"/>
          <w:sz w:val="24"/>
          <w:szCs w:val="24"/>
        </w:rPr>
        <w:t xml:space="preserve"> partecipare alla presente procedura di gara </w:t>
      </w:r>
      <w:r w:rsidRPr="006634F9">
        <w:rPr>
          <w:rFonts w:ascii="Times New Roman" w:hAnsi="Times New Roman"/>
          <w:bCs/>
          <w:sz w:val="24"/>
          <w:szCs w:val="24"/>
        </w:rPr>
        <w:t>come impresa singola</w:t>
      </w:r>
      <w:r w:rsidRPr="006634F9">
        <w:rPr>
          <w:rFonts w:ascii="Times New Roman" w:hAnsi="Times New Roman"/>
          <w:sz w:val="24"/>
          <w:szCs w:val="24"/>
        </w:rPr>
        <w:t>, ricorrendo all’istit</w:t>
      </w:r>
      <w:r w:rsidR="00693A5D" w:rsidRPr="006634F9">
        <w:rPr>
          <w:rFonts w:ascii="Times New Roman" w:hAnsi="Times New Roman"/>
          <w:sz w:val="24"/>
          <w:szCs w:val="24"/>
        </w:rPr>
        <w:t>uto dell’avvalimento</w:t>
      </w:r>
    </w:p>
    <w:p w14:paraId="02DF861A" w14:textId="77777777"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NOTA BENE I requisiti economico – finanziari e tecnico organizzativi richiesti dal bando di gara per la singola impresa e dichiarati dal soggetto indicato per la progettazione, o dal RTI per la progettazione o nel caso di ricorso all’avvalimento sono riassunti nell’ annessa tabella riassuntiva.</w:t>
      </w:r>
    </w:p>
    <w:p w14:paraId="54283EE7" w14:textId="55C06968" w:rsidR="006766CA" w:rsidRPr="006634F9" w:rsidRDefault="008A271A" w:rsidP="0050569F">
      <w:pPr>
        <w:contextualSpacing/>
        <w:jc w:val="center"/>
        <w:rPr>
          <w:rFonts w:ascii="Times New Roman" w:hAnsi="Times New Roman"/>
          <w:sz w:val="24"/>
          <w:szCs w:val="24"/>
        </w:rPr>
      </w:pPr>
      <w:r w:rsidRPr="006634F9">
        <w:rPr>
          <w:rFonts w:ascii="Times New Roman" w:hAnsi="Times New Roman"/>
          <w:sz w:val="24"/>
          <w:szCs w:val="24"/>
        </w:rPr>
        <w:t xml:space="preserve"> </w:t>
      </w:r>
      <w:r w:rsidRPr="006634F9">
        <w:rPr>
          <w:rFonts w:ascii="Times New Roman" w:hAnsi="Times New Roman"/>
          <w:b/>
          <w:sz w:val="24"/>
          <w:szCs w:val="24"/>
        </w:rPr>
        <w:t>DICHIARA</w:t>
      </w:r>
      <w:r w:rsidR="006766CA" w:rsidRPr="006634F9">
        <w:rPr>
          <w:rFonts w:ascii="Times New Roman" w:hAnsi="Times New Roman"/>
          <w:sz w:val="24"/>
          <w:szCs w:val="24"/>
        </w:rPr>
        <w:t>,</w:t>
      </w:r>
    </w:p>
    <w:p w14:paraId="27020B40" w14:textId="77777777"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05940398" w14:textId="79C903A2" w:rsidR="00CE48D7" w:rsidRPr="006634F9" w:rsidRDefault="00CE48D7" w:rsidP="00CE48D7">
      <w:pPr>
        <w:contextualSpacing/>
        <w:jc w:val="both"/>
        <w:rPr>
          <w:rFonts w:ascii="Times New Roman" w:hAnsi="Times New Roman"/>
          <w:iCs/>
          <w:sz w:val="24"/>
          <w:szCs w:val="24"/>
        </w:rPr>
      </w:pPr>
      <w:r w:rsidRPr="006634F9">
        <w:rPr>
          <w:rFonts w:ascii="Times New Roman" w:hAnsi="Times New Roman"/>
          <w:iCs/>
          <w:sz w:val="24"/>
          <w:szCs w:val="24"/>
        </w:rPr>
        <w:t xml:space="preserve">- </w:t>
      </w:r>
      <w:r w:rsidR="006766CA" w:rsidRPr="006634F9">
        <w:rPr>
          <w:rFonts w:ascii="Times New Roman" w:hAnsi="Times New Roman"/>
          <w:iCs/>
          <w:sz w:val="24"/>
          <w:szCs w:val="24"/>
        </w:rPr>
        <w:t xml:space="preserve">che l’attività di progettazione svolta dal proprio staff tecnico soddisfa i requisiti progettuali economico-finanziari e tecnico-organizzativi indicati </w:t>
      </w:r>
      <w:r w:rsidR="00634D3F" w:rsidRPr="006634F9">
        <w:rPr>
          <w:rFonts w:ascii="Times New Roman" w:hAnsi="Times New Roman"/>
          <w:iCs/>
          <w:sz w:val="24"/>
          <w:szCs w:val="24"/>
        </w:rPr>
        <w:t>nel bando di gara</w:t>
      </w:r>
      <w:r w:rsidR="00F67E57" w:rsidRPr="006634F9">
        <w:rPr>
          <w:rFonts w:ascii="Times New Roman" w:hAnsi="Times New Roman"/>
          <w:iCs/>
          <w:sz w:val="24"/>
          <w:szCs w:val="24"/>
        </w:rPr>
        <w:t>;</w:t>
      </w:r>
    </w:p>
    <w:p w14:paraId="092C1B3F" w14:textId="0BF135AD" w:rsidR="00CE48D7" w:rsidRPr="006634F9" w:rsidRDefault="00CE48D7" w:rsidP="00CE48D7">
      <w:pPr>
        <w:contextualSpacing/>
        <w:jc w:val="both"/>
        <w:rPr>
          <w:rFonts w:ascii="Times New Roman" w:hAnsi="Times New Roman"/>
          <w:sz w:val="24"/>
          <w:szCs w:val="24"/>
        </w:rPr>
      </w:pPr>
      <w:r w:rsidRPr="006634F9">
        <w:rPr>
          <w:rFonts w:ascii="Times New Roman" w:hAnsi="Times New Roman"/>
          <w:sz w:val="24"/>
          <w:szCs w:val="24"/>
        </w:rPr>
        <w:t>- Il professionista che espleta l’incarico di coordinatore della sicurezza in fase di progettazione è __________;</w:t>
      </w:r>
    </w:p>
    <w:p w14:paraId="7C1DF755" w14:textId="2FB60457" w:rsidR="00CE48D7" w:rsidRPr="006634F9" w:rsidRDefault="00E86820" w:rsidP="00CE48D7">
      <w:pPr>
        <w:contextualSpacing/>
        <w:jc w:val="both"/>
        <w:rPr>
          <w:rFonts w:ascii="Times New Roman" w:hAnsi="Times New Roman"/>
          <w:sz w:val="24"/>
          <w:szCs w:val="24"/>
        </w:rPr>
      </w:pPr>
      <w:r w:rsidRPr="006634F9">
        <w:rPr>
          <w:rFonts w:ascii="Times New Roman" w:hAnsi="Times New Roman"/>
          <w:sz w:val="24"/>
          <w:szCs w:val="24"/>
        </w:rPr>
        <w:t xml:space="preserve">- </w:t>
      </w:r>
      <w:r w:rsidR="00CE48D7" w:rsidRPr="006634F9">
        <w:rPr>
          <w:rFonts w:ascii="Times New Roman" w:hAnsi="Times New Roman"/>
          <w:sz w:val="24"/>
          <w:szCs w:val="24"/>
        </w:rPr>
        <w:t>Il geologo incaricato della redaz</w:t>
      </w:r>
      <w:r w:rsidR="008A271A" w:rsidRPr="006634F9">
        <w:rPr>
          <w:rFonts w:ascii="Times New Roman" w:hAnsi="Times New Roman"/>
          <w:sz w:val="24"/>
          <w:szCs w:val="24"/>
        </w:rPr>
        <w:t>ione della relazione geologi</w:t>
      </w:r>
      <w:r w:rsidR="00EE5366" w:rsidRPr="006634F9">
        <w:rPr>
          <w:rFonts w:ascii="Times New Roman" w:hAnsi="Times New Roman"/>
          <w:sz w:val="24"/>
          <w:szCs w:val="24"/>
        </w:rPr>
        <w:t>c</w:t>
      </w:r>
      <w:r w:rsidR="008A271A" w:rsidRPr="006634F9">
        <w:rPr>
          <w:rFonts w:ascii="Times New Roman" w:hAnsi="Times New Roman"/>
          <w:sz w:val="24"/>
          <w:szCs w:val="24"/>
        </w:rPr>
        <w:t>a è</w:t>
      </w:r>
      <w:r w:rsidR="00CE48D7" w:rsidRPr="006634F9">
        <w:rPr>
          <w:rFonts w:ascii="Times New Roman" w:hAnsi="Times New Roman"/>
          <w:sz w:val="24"/>
          <w:szCs w:val="24"/>
        </w:rPr>
        <w:t xml:space="preserve"> </w:t>
      </w:r>
      <w:r w:rsidR="008A271A" w:rsidRPr="006634F9">
        <w:rPr>
          <w:rFonts w:ascii="Times New Roman" w:hAnsi="Times New Roman"/>
          <w:sz w:val="24"/>
          <w:szCs w:val="24"/>
        </w:rPr>
        <w:t>_________________</w:t>
      </w:r>
      <w:r w:rsidR="00CE48D7" w:rsidRPr="006634F9">
        <w:rPr>
          <w:rFonts w:ascii="Times New Roman" w:hAnsi="Times New Roman"/>
          <w:sz w:val="24"/>
          <w:szCs w:val="24"/>
        </w:rPr>
        <w:t>__________</w:t>
      </w:r>
    </w:p>
    <w:p w14:paraId="13A1D2F6" w14:textId="68A15142" w:rsidR="00E86820" w:rsidRPr="006634F9" w:rsidRDefault="00E86820" w:rsidP="00CE48D7">
      <w:pPr>
        <w:contextualSpacing/>
        <w:jc w:val="both"/>
        <w:rPr>
          <w:rFonts w:ascii="Times New Roman" w:hAnsi="Times New Roman"/>
          <w:sz w:val="24"/>
          <w:szCs w:val="24"/>
        </w:rPr>
      </w:pPr>
      <w:r w:rsidRPr="006634F9">
        <w:rPr>
          <w:rFonts w:ascii="Times New Roman" w:hAnsi="Times New Roman"/>
          <w:sz w:val="24"/>
          <w:szCs w:val="24"/>
        </w:rPr>
        <w:t>- Il soggetto incaricato dell'integrazione tra le prestazioni specialistiche, ai sensi dell'articolo 24, comma 5 del Codice, è ___</w:t>
      </w:r>
      <w:r w:rsidR="008A271A" w:rsidRPr="006634F9">
        <w:rPr>
          <w:rFonts w:ascii="Times New Roman" w:hAnsi="Times New Roman"/>
          <w:sz w:val="24"/>
          <w:szCs w:val="24"/>
        </w:rPr>
        <w:t>_________________</w:t>
      </w:r>
      <w:r w:rsidRPr="006634F9">
        <w:rPr>
          <w:rFonts w:ascii="Times New Roman" w:hAnsi="Times New Roman"/>
          <w:sz w:val="24"/>
          <w:szCs w:val="24"/>
        </w:rPr>
        <w:t>_______</w:t>
      </w:r>
    </w:p>
    <w:p w14:paraId="3B619A65" w14:textId="77777777" w:rsidR="00CE48D7" w:rsidRPr="006634F9" w:rsidRDefault="00CE48D7" w:rsidP="0050569F">
      <w:pPr>
        <w:contextualSpacing/>
        <w:jc w:val="both"/>
        <w:rPr>
          <w:rFonts w:ascii="Times New Roman" w:hAnsi="Times New Roman"/>
          <w:sz w:val="24"/>
          <w:szCs w:val="24"/>
        </w:rPr>
      </w:pPr>
    </w:p>
    <w:p w14:paraId="196FF0D0" w14:textId="4644609E" w:rsidR="006766CA" w:rsidRPr="006634F9" w:rsidRDefault="006766CA" w:rsidP="0050569F">
      <w:pPr>
        <w:contextualSpacing/>
        <w:jc w:val="both"/>
        <w:rPr>
          <w:rFonts w:ascii="Times New Roman" w:hAnsi="Times New Roman"/>
          <w:iCs/>
          <w:sz w:val="24"/>
          <w:szCs w:val="24"/>
          <w:u w:val="single"/>
        </w:rPr>
      </w:pPr>
      <w:proofErr w:type="gramStart"/>
      <w:r w:rsidRPr="006634F9">
        <w:rPr>
          <w:rFonts w:ascii="Times New Roman" w:hAnsi="Times New Roman"/>
          <w:iCs/>
          <w:sz w:val="24"/>
          <w:szCs w:val="24"/>
          <w:u w:val="single"/>
        </w:rPr>
        <w:t>all’uopo</w:t>
      </w:r>
      <w:proofErr w:type="gramEnd"/>
      <w:r w:rsidRPr="006634F9">
        <w:rPr>
          <w:rFonts w:ascii="Times New Roman" w:hAnsi="Times New Roman"/>
          <w:iCs/>
          <w:sz w:val="24"/>
          <w:szCs w:val="24"/>
          <w:u w:val="single"/>
        </w:rPr>
        <w:t xml:space="preserve"> allega:</w:t>
      </w:r>
    </w:p>
    <w:p w14:paraId="76762151" w14:textId="4527752B"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a)</w:t>
      </w:r>
      <w:r w:rsidR="007C568F" w:rsidRPr="006634F9">
        <w:rPr>
          <w:rFonts w:ascii="Times New Roman" w:hAnsi="Times New Roman"/>
          <w:sz w:val="24"/>
          <w:szCs w:val="24"/>
        </w:rPr>
        <w:t xml:space="preserve"> c</w:t>
      </w:r>
      <w:r w:rsidRPr="006634F9">
        <w:rPr>
          <w:rFonts w:ascii="Times New Roman" w:hAnsi="Times New Roman"/>
          <w:sz w:val="24"/>
          <w:szCs w:val="24"/>
        </w:rPr>
        <w:t>opia fotostatica di un documento di identità del sottoscrittore; la domanda può essere sottoscritta anche da un procuratore del legale rappresentante e, in tal caso, va allegata, a pena di esclusione, copia conforme all’originale della relativa procura;</w:t>
      </w:r>
    </w:p>
    <w:p w14:paraId="2CE924C0" w14:textId="4D00F287" w:rsidR="006766CA" w:rsidRPr="006634F9" w:rsidRDefault="00422B8A" w:rsidP="0050569F">
      <w:pPr>
        <w:contextualSpacing/>
        <w:jc w:val="both"/>
        <w:rPr>
          <w:rFonts w:ascii="Times New Roman" w:hAnsi="Times New Roman"/>
          <w:sz w:val="24"/>
          <w:szCs w:val="24"/>
        </w:rPr>
      </w:pPr>
      <w:r w:rsidRPr="006634F9">
        <w:rPr>
          <w:rFonts w:ascii="Times New Roman" w:hAnsi="Times New Roman"/>
          <w:sz w:val="24"/>
          <w:szCs w:val="24"/>
        </w:rPr>
        <w:t>b</w:t>
      </w:r>
      <w:r w:rsidR="006766CA" w:rsidRPr="006634F9">
        <w:rPr>
          <w:rFonts w:ascii="Times New Roman" w:hAnsi="Times New Roman"/>
          <w:sz w:val="24"/>
          <w:szCs w:val="24"/>
        </w:rPr>
        <w:t xml:space="preserve">) attestazione versamento della contribuzione ANAC di cui al </w:t>
      </w:r>
      <w:r w:rsidR="0007437E" w:rsidRPr="006634F9">
        <w:rPr>
          <w:rFonts w:ascii="Times New Roman" w:hAnsi="Times New Roman"/>
          <w:sz w:val="24"/>
          <w:szCs w:val="24"/>
        </w:rPr>
        <w:t>paragrafo 11</w:t>
      </w:r>
      <w:r w:rsidR="006766CA" w:rsidRPr="006634F9">
        <w:rPr>
          <w:rFonts w:ascii="Times New Roman" w:hAnsi="Times New Roman"/>
          <w:sz w:val="24"/>
          <w:szCs w:val="24"/>
        </w:rPr>
        <w:t xml:space="preserve"> del presente disciplinare di gara</w:t>
      </w:r>
    </w:p>
    <w:p w14:paraId="0733AB33" w14:textId="77777777" w:rsidR="006766CA" w:rsidRPr="006634F9" w:rsidRDefault="00422B8A" w:rsidP="0050569F">
      <w:pPr>
        <w:contextualSpacing/>
        <w:jc w:val="both"/>
        <w:rPr>
          <w:rFonts w:ascii="Times New Roman" w:hAnsi="Times New Roman"/>
          <w:sz w:val="24"/>
          <w:szCs w:val="24"/>
        </w:rPr>
      </w:pPr>
      <w:r w:rsidRPr="006634F9">
        <w:rPr>
          <w:rFonts w:ascii="Times New Roman" w:hAnsi="Times New Roman"/>
          <w:sz w:val="24"/>
          <w:szCs w:val="24"/>
        </w:rPr>
        <w:t>c</w:t>
      </w:r>
      <w:r w:rsidR="006766CA" w:rsidRPr="006634F9">
        <w:rPr>
          <w:rFonts w:ascii="Times New Roman" w:hAnsi="Times New Roman"/>
          <w:sz w:val="24"/>
          <w:szCs w:val="24"/>
        </w:rPr>
        <w:t>) PASSOE di cui all’art. 2, comma 3.2, delibera n. 111 del 20 dicembre 2012 dell’AVCP.</w:t>
      </w:r>
    </w:p>
    <w:p w14:paraId="2BB22715" w14:textId="77777777" w:rsidR="00112FB8" w:rsidRPr="006634F9" w:rsidRDefault="00112FB8" w:rsidP="0050569F">
      <w:pPr>
        <w:contextualSpacing/>
        <w:jc w:val="both"/>
        <w:rPr>
          <w:rFonts w:ascii="Times New Roman" w:hAnsi="Times New Roman"/>
          <w:sz w:val="24"/>
          <w:szCs w:val="24"/>
        </w:rPr>
      </w:pPr>
    </w:p>
    <w:p w14:paraId="0F9EAE3C" w14:textId="675F2DAF" w:rsidR="00B12C11" w:rsidRPr="006634F9" w:rsidRDefault="00B12C11" w:rsidP="0050569F">
      <w:pPr>
        <w:contextualSpacing/>
        <w:jc w:val="both"/>
        <w:rPr>
          <w:rFonts w:ascii="Times New Roman" w:hAnsi="Times New Roman"/>
          <w:sz w:val="24"/>
          <w:szCs w:val="24"/>
        </w:rPr>
      </w:pPr>
    </w:p>
    <w:p w14:paraId="643B8803" w14:textId="77777777" w:rsidR="006766CA" w:rsidRPr="006634F9" w:rsidRDefault="006766CA" w:rsidP="0050569F">
      <w:pPr>
        <w:contextualSpacing/>
        <w:jc w:val="both"/>
        <w:rPr>
          <w:rFonts w:ascii="Times New Roman" w:hAnsi="Times New Roman"/>
          <w:sz w:val="24"/>
          <w:szCs w:val="24"/>
        </w:rPr>
      </w:pPr>
    </w:p>
    <w:p w14:paraId="5ADDB5AD" w14:textId="77777777" w:rsidR="006766CA" w:rsidRPr="006634F9" w:rsidRDefault="006766CA" w:rsidP="0050569F">
      <w:pPr>
        <w:contextualSpacing/>
        <w:jc w:val="both"/>
        <w:rPr>
          <w:rFonts w:ascii="Times New Roman" w:hAnsi="Times New Roman"/>
          <w:sz w:val="24"/>
          <w:szCs w:val="24"/>
        </w:rPr>
      </w:pPr>
    </w:p>
    <w:p w14:paraId="068F9ED8" w14:textId="77777777" w:rsidR="006766CA" w:rsidRPr="006634F9" w:rsidRDefault="006766CA" w:rsidP="0050569F">
      <w:pPr>
        <w:contextualSpacing/>
        <w:jc w:val="both"/>
        <w:rPr>
          <w:rFonts w:ascii="Times New Roman" w:hAnsi="Times New Roman"/>
          <w:sz w:val="24"/>
          <w:szCs w:val="24"/>
        </w:rPr>
      </w:pPr>
    </w:p>
    <w:p w14:paraId="3886B2F9" w14:textId="77777777" w:rsidR="0095510A" w:rsidRPr="006634F9" w:rsidRDefault="006523D9" w:rsidP="006D6C0E">
      <w:pPr>
        <w:contextualSpacing/>
        <w:jc w:val="both"/>
        <w:rPr>
          <w:rFonts w:ascii="Times New Roman" w:hAnsi="Times New Roman"/>
          <w:sz w:val="24"/>
          <w:szCs w:val="24"/>
        </w:rPr>
      </w:pPr>
      <w:r w:rsidRPr="006634F9">
        <w:rPr>
          <w:rFonts w:ascii="Times New Roman" w:hAnsi="Times New Roman"/>
          <w:sz w:val="24"/>
          <w:szCs w:val="24"/>
        </w:rPr>
        <w:t>Data ___________________</w:t>
      </w:r>
      <w:r w:rsidRPr="006634F9">
        <w:rPr>
          <w:rFonts w:ascii="Times New Roman" w:hAnsi="Times New Roman"/>
          <w:sz w:val="24"/>
          <w:szCs w:val="24"/>
        </w:rPr>
        <w:tab/>
      </w:r>
      <w:r w:rsidRPr="006634F9">
        <w:rPr>
          <w:rFonts w:ascii="Times New Roman" w:hAnsi="Times New Roman"/>
          <w:sz w:val="24"/>
          <w:szCs w:val="24"/>
        </w:rPr>
        <w:tab/>
      </w:r>
      <w:r w:rsidRPr="006634F9">
        <w:rPr>
          <w:rFonts w:ascii="Times New Roman" w:hAnsi="Times New Roman"/>
          <w:sz w:val="24"/>
          <w:szCs w:val="24"/>
        </w:rPr>
        <w:tab/>
      </w:r>
      <w:r w:rsidRPr="006634F9">
        <w:rPr>
          <w:rFonts w:ascii="Times New Roman" w:hAnsi="Times New Roman"/>
          <w:sz w:val="24"/>
          <w:szCs w:val="24"/>
        </w:rPr>
        <w:tab/>
      </w:r>
      <w:r w:rsidR="006766CA" w:rsidRPr="006634F9">
        <w:rPr>
          <w:rFonts w:ascii="Times New Roman" w:hAnsi="Times New Roman"/>
          <w:sz w:val="24"/>
          <w:szCs w:val="24"/>
        </w:rPr>
        <w:t>IL CONCORRENTE</w:t>
      </w:r>
      <w:r w:rsidR="006766CA" w:rsidRPr="006634F9">
        <w:rPr>
          <w:rFonts w:ascii="Times New Roman" w:hAnsi="Times New Roman"/>
          <w:sz w:val="24"/>
          <w:szCs w:val="24"/>
          <w:vertAlign w:val="superscript"/>
        </w:rPr>
        <w:footnoteReference w:id="1"/>
      </w:r>
      <w:r w:rsidR="00664C3F" w:rsidRPr="006634F9">
        <w:rPr>
          <w:rFonts w:ascii="Times New Roman" w:hAnsi="Times New Roman"/>
          <w:sz w:val="24"/>
          <w:szCs w:val="24"/>
        </w:rPr>
        <w:t xml:space="preserve">  </w:t>
      </w:r>
      <w:r w:rsidR="006766CA" w:rsidRPr="006634F9">
        <w:rPr>
          <w:rFonts w:ascii="Times New Roman" w:hAnsi="Times New Roman"/>
          <w:sz w:val="24"/>
          <w:szCs w:val="24"/>
          <w:vertAlign w:val="superscript"/>
        </w:rPr>
        <w:footnoteReference w:id="2"/>
      </w:r>
    </w:p>
    <w:p w14:paraId="7A32FA6C" w14:textId="228CC96F" w:rsidR="00A64A7C" w:rsidRPr="006634F9" w:rsidRDefault="00A64A7C" w:rsidP="006D6C0E">
      <w:pPr>
        <w:contextualSpacing/>
        <w:jc w:val="both"/>
        <w:rPr>
          <w:rFonts w:asciiTheme="minorHAnsi" w:hAnsiTheme="minorHAnsi" w:cstheme="minorHAnsi"/>
          <w:sz w:val="24"/>
          <w:szCs w:val="24"/>
        </w:rPr>
      </w:pPr>
      <w:r w:rsidRPr="006634F9">
        <w:rPr>
          <w:rFonts w:asciiTheme="minorHAnsi" w:hAnsiTheme="minorHAnsi" w:cstheme="minorHAnsi"/>
          <w:sz w:val="24"/>
          <w:szCs w:val="24"/>
        </w:rPr>
        <w:br w:type="page"/>
      </w:r>
    </w:p>
    <w:p w14:paraId="2A2930B2" w14:textId="77777777" w:rsidR="009C74EA" w:rsidRPr="006634F9" w:rsidRDefault="009C74EA" w:rsidP="000E095B">
      <w:pPr>
        <w:rPr>
          <w:rFonts w:ascii="Times New Roman" w:hAnsi="Times New Roman"/>
        </w:rPr>
      </w:pPr>
      <w:r w:rsidRPr="006634F9">
        <w:rPr>
          <w:rFonts w:ascii="Times New Roman" w:hAnsi="Times New Roman"/>
        </w:rPr>
        <w:t>Tabella riassuntiva dell’allegato A – Annesso1</w:t>
      </w:r>
    </w:p>
    <w:p w14:paraId="24F09509" w14:textId="230C0C24" w:rsidR="00B26C94" w:rsidRPr="006634F9" w:rsidRDefault="00B26C94" w:rsidP="0050569F">
      <w:pPr>
        <w:contextualSpacing/>
        <w:jc w:val="center"/>
        <w:rPr>
          <w:rFonts w:ascii="Times New Roman" w:hAnsi="Times New Roman"/>
          <w:sz w:val="24"/>
          <w:szCs w:val="24"/>
        </w:rPr>
      </w:pPr>
      <w:r w:rsidRPr="006634F9">
        <w:rPr>
          <w:rFonts w:ascii="Times New Roman" w:hAnsi="Times New Roman"/>
          <w:b/>
          <w:sz w:val="18"/>
          <w:szCs w:val="18"/>
        </w:rPr>
        <w:t>OGGETTO: RIEPILOGO DEI REQUISITI ECONOMICO-FINA</w:t>
      </w:r>
      <w:r w:rsidR="00656892" w:rsidRPr="006634F9">
        <w:rPr>
          <w:rFonts w:ascii="Times New Roman" w:hAnsi="Times New Roman"/>
          <w:b/>
          <w:sz w:val="18"/>
          <w:szCs w:val="18"/>
        </w:rPr>
        <w:t xml:space="preserve">NZIARI e TECNICO-ORGANIZZATIVI </w:t>
      </w:r>
      <w:r w:rsidRPr="006634F9">
        <w:rPr>
          <w:rFonts w:ascii="Times New Roman" w:hAnsi="Times New Roman"/>
          <w:b/>
          <w:sz w:val="18"/>
          <w:szCs w:val="18"/>
        </w:rPr>
        <w:t>DICHIARATI DAI COMPONENTI IL RAGGRUPPAMENTO E/O IN CASO DI AVVALIMENTO</w:t>
      </w: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6634F9" w:rsidRPr="006634F9" w14:paraId="261ED04C" w14:textId="77777777" w:rsidTr="006D5775">
        <w:trPr>
          <w:cantSplit/>
          <w:trHeight w:val="595"/>
          <w:jc w:val="center"/>
        </w:trPr>
        <w:tc>
          <w:tcPr>
            <w:tcW w:w="9484" w:type="dxa"/>
            <w:gridSpan w:val="5"/>
            <w:tcBorders>
              <w:bottom w:val="single" w:sz="12" w:space="0" w:color="000000"/>
            </w:tcBorders>
            <w:vAlign w:val="center"/>
          </w:tcPr>
          <w:p w14:paraId="3351E7E8" w14:textId="0B2686FD" w:rsidR="006D5775" w:rsidRPr="006634F9" w:rsidRDefault="006D5775" w:rsidP="006D5775">
            <w:pPr>
              <w:widowControl w:val="0"/>
              <w:spacing w:after="0" w:line="240" w:lineRule="auto"/>
              <w:contextualSpacing/>
              <w:jc w:val="both"/>
              <w:rPr>
                <w:rFonts w:ascii="Times New Roman" w:hAnsi="Times New Roman"/>
                <w:b/>
                <w:bCs/>
                <w:i/>
                <w:iCs/>
                <w:sz w:val="20"/>
                <w:szCs w:val="20"/>
              </w:rPr>
            </w:pPr>
            <w:r w:rsidRPr="006634F9">
              <w:rPr>
                <w:rFonts w:ascii="Times New Roman" w:hAnsi="Times New Roman"/>
                <w:b/>
                <w:bCs/>
                <w:i/>
                <w:iCs/>
                <w:sz w:val="20"/>
                <w:szCs w:val="20"/>
              </w:rPr>
              <w:t>Tabella riassuntiva possesso requisiti auto dichiarati nell’allegato A – Annesso 1</w:t>
            </w:r>
          </w:p>
          <w:p w14:paraId="683A781D" w14:textId="77777777" w:rsidR="006D5775" w:rsidRPr="006634F9" w:rsidRDefault="006D5775" w:rsidP="006D5775">
            <w:pPr>
              <w:widowControl w:val="0"/>
              <w:spacing w:after="0" w:line="240" w:lineRule="auto"/>
              <w:contextualSpacing/>
              <w:jc w:val="both"/>
              <w:rPr>
                <w:rFonts w:ascii="Times New Roman" w:hAnsi="Times New Roman"/>
                <w:b/>
                <w:szCs w:val="24"/>
              </w:rPr>
            </w:pPr>
            <w:r w:rsidRPr="006634F9">
              <w:rPr>
                <w:rFonts w:ascii="Times New Roman" w:hAnsi="Times New Roman"/>
                <w:sz w:val="20"/>
                <w:szCs w:val="20"/>
              </w:rPr>
              <w:t>RIEPILOGO DEI REQUISITI ECONOMICO-FINANZIARI e TECNICO-ORGANIZZATIVI DICHIARATI DAI COMPONENTI IL RAGGRUPPAMENTO E/O IN CASO DI AVVALIMENTO</w:t>
            </w:r>
          </w:p>
        </w:tc>
      </w:tr>
      <w:tr w:rsidR="006634F9" w:rsidRPr="006634F9" w14:paraId="088FD791" w14:textId="77777777" w:rsidTr="006D5775">
        <w:trPr>
          <w:cantSplit/>
          <w:jc w:val="center"/>
        </w:trPr>
        <w:tc>
          <w:tcPr>
            <w:tcW w:w="3369" w:type="dxa"/>
            <w:tcBorders>
              <w:bottom w:val="single" w:sz="12" w:space="0" w:color="000000"/>
            </w:tcBorders>
            <w:vAlign w:val="center"/>
          </w:tcPr>
          <w:p w14:paraId="0729AC55" w14:textId="77777777" w:rsidR="006D5775" w:rsidRPr="006634F9" w:rsidRDefault="006D5775" w:rsidP="006D5775">
            <w:pPr>
              <w:widowControl w:val="0"/>
              <w:spacing w:after="0" w:line="240" w:lineRule="auto"/>
              <w:rPr>
                <w:rFonts w:ascii="Times New Roman" w:hAnsi="Times New Roman"/>
                <w:b/>
                <w:szCs w:val="24"/>
              </w:rPr>
            </w:pPr>
            <w:r w:rsidRPr="006634F9">
              <w:rPr>
                <w:rFonts w:ascii="Times New Roman" w:hAnsi="Times New Roman"/>
                <w:sz w:val="24"/>
                <w:szCs w:val="24"/>
              </w:rPr>
              <w:br w:type="page"/>
            </w:r>
            <w:r w:rsidRPr="006634F9">
              <w:rPr>
                <w:rFonts w:ascii="Times New Roman" w:hAnsi="Times New Roman"/>
                <w:b/>
                <w:szCs w:val="24"/>
              </w:rPr>
              <w:t>Requisito</w:t>
            </w:r>
          </w:p>
        </w:tc>
        <w:tc>
          <w:tcPr>
            <w:tcW w:w="1559" w:type="dxa"/>
            <w:tcBorders>
              <w:bottom w:val="single" w:sz="12" w:space="0" w:color="000000"/>
            </w:tcBorders>
            <w:vAlign w:val="center"/>
          </w:tcPr>
          <w:p w14:paraId="64C4FF9C" w14:textId="77777777" w:rsidR="006D5775" w:rsidRPr="006634F9" w:rsidRDefault="006D5775" w:rsidP="006D5775">
            <w:pPr>
              <w:widowControl w:val="0"/>
              <w:spacing w:after="0" w:line="240" w:lineRule="auto"/>
              <w:rPr>
                <w:rFonts w:ascii="Times New Roman" w:hAnsi="Times New Roman"/>
                <w:b/>
                <w:szCs w:val="24"/>
              </w:rPr>
            </w:pPr>
            <w:r w:rsidRPr="006634F9">
              <w:rPr>
                <w:rFonts w:ascii="Times New Roman" w:hAnsi="Times New Roman"/>
                <w:b/>
                <w:szCs w:val="24"/>
              </w:rPr>
              <w:t>Capogruppo</w:t>
            </w:r>
          </w:p>
        </w:tc>
        <w:tc>
          <w:tcPr>
            <w:tcW w:w="1559" w:type="dxa"/>
            <w:tcBorders>
              <w:bottom w:val="single" w:sz="12" w:space="0" w:color="000000"/>
            </w:tcBorders>
            <w:vAlign w:val="center"/>
          </w:tcPr>
          <w:p w14:paraId="748EEF7E" w14:textId="77777777" w:rsidR="006D5775" w:rsidRPr="006634F9" w:rsidRDefault="006D5775" w:rsidP="006D5775">
            <w:pPr>
              <w:widowControl w:val="0"/>
              <w:spacing w:after="0" w:line="240" w:lineRule="auto"/>
              <w:rPr>
                <w:rFonts w:ascii="Times New Roman" w:hAnsi="Times New Roman"/>
                <w:b/>
                <w:szCs w:val="24"/>
              </w:rPr>
            </w:pPr>
            <w:r w:rsidRPr="006634F9">
              <w:rPr>
                <w:rFonts w:ascii="Times New Roman" w:hAnsi="Times New Roman"/>
                <w:b/>
                <w:szCs w:val="24"/>
              </w:rPr>
              <w:t>Mandante o Ausiliario</w:t>
            </w:r>
          </w:p>
        </w:tc>
        <w:tc>
          <w:tcPr>
            <w:tcW w:w="1418" w:type="dxa"/>
            <w:tcBorders>
              <w:bottom w:val="single" w:sz="12" w:space="0" w:color="000000"/>
            </w:tcBorders>
            <w:vAlign w:val="center"/>
          </w:tcPr>
          <w:p w14:paraId="2A869D3A" w14:textId="77777777" w:rsidR="006D5775" w:rsidRPr="006634F9" w:rsidRDefault="006D5775" w:rsidP="006D5775">
            <w:pPr>
              <w:widowControl w:val="0"/>
              <w:spacing w:after="0" w:line="240" w:lineRule="auto"/>
              <w:rPr>
                <w:rFonts w:ascii="Times New Roman" w:hAnsi="Times New Roman"/>
                <w:b/>
                <w:szCs w:val="24"/>
              </w:rPr>
            </w:pPr>
            <w:r w:rsidRPr="006634F9">
              <w:rPr>
                <w:rFonts w:ascii="Times New Roman" w:hAnsi="Times New Roman"/>
                <w:b/>
                <w:szCs w:val="24"/>
              </w:rPr>
              <w:t>Mandante o Ausiliario</w:t>
            </w:r>
          </w:p>
        </w:tc>
        <w:tc>
          <w:tcPr>
            <w:tcW w:w="1579" w:type="dxa"/>
            <w:tcBorders>
              <w:bottom w:val="single" w:sz="12" w:space="0" w:color="000000"/>
            </w:tcBorders>
            <w:vAlign w:val="center"/>
          </w:tcPr>
          <w:p w14:paraId="094A75A4" w14:textId="77777777" w:rsidR="006D5775" w:rsidRPr="006634F9" w:rsidRDefault="006D5775" w:rsidP="006D5775">
            <w:pPr>
              <w:widowControl w:val="0"/>
              <w:spacing w:after="0" w:line="240" w:lineRule="auto"/>
              <w:rPr>
                <w:rFonts w:ascii="Times New Roman" w:hAnsi="Times New Roman"/>
                <w:b/>
                <w:szCs w:val="24"/>
              </w:rPr>
            </w:pPr>
            <w:r w:rsidRPr="006634F9">
              <w:rPr>
                <w:rFonts w:ascii="Times New Roman" w:hAnsi="Times New Roman"/>
                <w:b/>
                <w:szCs w:val="24"/>
              </w:rPr>
              <w:t xml:space="preserve">TOTALE </w:t>
            </w:r>
          </w:p>
        </w:tc>
      </w:tr>
      <w:tr w:rsidR="006634F9" w:rsidRPr="006634F9" w14:paraId="71765195" w14:textId="77777777" w:rsidTr="006D5775">
        <w:trPr>
          <w:cantSplit/>
          <w:jc w:val="center"/>
        </w:trPr>
        <w:tc>
          <w:tcPr>
            <w:tcW w:w="3369" w:type="dxa"/>
            <w:tcBorders>
              <w:top w:val="single" w:sz="12" w:space="0" w:color="000000"/>
              <w:left w:val="single" w:sz="12" w:space="0" w:color="000000"/>
              <w:bottom w:val="single" w:sz="12" w:space="0" w:color="000000"/>
              <w:right w:val="single" w:sz="4" w:space="0" w:color="auto"/>
            </w:tcBorders>
            <w:vAlign w:val="center"/>
          </w:tcPr>
          <w:p w14:paraId="114D97FE"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III.2.2. lett. a) del bando - </w:t>
            </w:r>
            <w:r w:rsidRPr="006634F9">
              <w:rPr>
                <w:rFonts w:ascii="Times New Roman" w:hAnsi="Times New Roman"/>
                <w:i/>
                <w:sz w:val="20"/>
              </w:rPr>
              <w:t>fatturato</w:t>
            </w:r>
            <w:r w:rsidRPr="006634F9">
              <w:rPr>
                <w:rFonts w:ascii="Times New Roman" w:hAnsi="Times New Roman"/>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68CC953B"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0B85EDDA"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12" w:space="0" w:color="000000"/>
              <w:left w:val="single" w:sz="4" w:space="0" w:color="auto"/>
              <w:bottom w:val="single" w:sz="12" w:space="0" w:color="000000"/>
              <w:right w:val="single" w:sz="4" w:space="0" w:color="auto"/>
            </w:tcBorders>
            <w:vAlign w:val="center"/>
          </w:tcPr>
          <w:p w14:paraId="2C026983"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12" w:space="0" w:color="000000"/>
              <w:left w:val="single" w:sz="4" w:space="0" w:color="auto"/>
              <w:bottom w:val="single" w:sz="12" w:space="0" w:color="000000"/>
              <w:right w:val="single" w:sz="12" w:space="0" w:color="000000"/>
            </w:tcBorders>
            <w:vAlign w:val="center"/>
          </w:tcPr>
          <w:p w14:paraId="73968B99"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133F3575" w14:textId="77777777" w:rsidTr="006D577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6324BBA3"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III.2.3 lett. b) del bando - </w:t>
            </w:r>
            <w:r w:rsidRPr="006634F9">
              <w:rPr>
                <w:rFonts w:ascii="Times New Roman" w:hAnsi="Times New Roman"/>
                <w:i/>
                <w:sz w:val="20"/>
              </w:rPr>
              <w:t>servizi</w:t>
            </w:r>
            <w:r w:rsidRPr="006634F9">
              <w:rPr>
                <w:rFonts w:ascii="Times New Roman" w:hAnsi="Times New Roman"/>
                <w:sz w:val="20"/>
              </w:rPr>
              <w:t xml:space="preserve"> </w:t>
            </w:r>
          </w:p>
        </w:tc>
      </w:tr>
      <w:tr w:rsidR="006634F9" w:rsidRPr="006634F9" w14:paraId="50D6FE94" w14:textId="77777777" w:rsidTr="006D577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7AF289CA" w14:textId="618D20C9"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CAT. ID: </w:t>
            </w:r>
          </w:p>
        </w:tc>
        <w:tc>
          <w:tcPr>
            <w:tcW w:w="1559" w:type="dxa"/>
            <w:tcBorders>
              <w:top w:val="single" w:sz="2" w:space="0" w:color="000000"/>
              <w:left w:val="single" w:sz="2" w:space="0" w:color="000000"/>
              <w:bottom w:val="single" w:sz="2" w:space="0" w:color="000000"/>
              <w:right w:val="single" w:sz="2" w:space="0" w:color="000000"/>
            </w:tcBorders>
            <w:vAlign w:val="center"/>
          </w:tcPr>
          <w:p w14:paraId="459D04BE"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33CBB85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296B370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112B9A9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3065722D" w14:textId="77777777" w:rsidTr="006D5775">
        <w:trPr>
          <w:cantSplit/>
          <w:jc w:val="center"/>
        </w:trPr>
        <w:tc>
          <w:tcPr>
            <w:tcW w:w="3369" w:type="dxa"/>
            <w:tcBorders>
              <w:top w:val="single" w:sz="2" w:space="0" w:color="000000"/>
              <w:left w:val="single" w:sz="12" w:space="0" w:color="000000"/>
            </w:tcBorders>
            <w:vAlign w:val="center"/>
          </w:tcPr>
          <w:p w14:paraId="62F15E89" w14:textId="05D0E186"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CAT. ID: </w:t>
            </w:r>
          </w:p>
        </w:tc>
        <w:tc>
          <w:tcPr>
            <w:tcW w:w="1559" w:type="dxa"/>
            <w:tcBorders>
              <w:top w:val="single" w:sz="2" w:space="0" w:color="000000"/>
            </w:tcBorders>
            <w:vAlign w:val="center"/>
          </w:tcPr>
          <w:p w14:paraId="60C4A7C0"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tcBorders>
            <w:vAlign w:val="center"/>
          </w:tcPr>
          <w:p w14:paraId="736465D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tcBorders>
            <w:vAlign w:val="center"/>
          </w:tcPr>
          <w:p w14:paraId="6DA4A573"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606C28C8"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64D83F74" w14:textId="77777777" w:rsidTr="006D5775">
        <w:trPr>
          <w:cantSplit/>
          <w:jc w:val="center"/>
        </w:trPr>
        <w:tc>
          <w:tcPr>
            <w:tcW w:w="3369" w:type="dxa"/>
            <w:tcBorders>
              <w:left w:val="single" w:sz="12" w:space="0" w:color="000000"/>
            </w:tcBorders>
          </w:tcPr>
          <w:p w14:paraId="3ED9E2F1" w14:textId="7BCE89EC"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CAT. ID: </w:t>
            </w:r>
          </w:p>
        </w:tc>
        <w:tc>
          <w:tcPr>
            <w:tcW w:w="1559" w:type="dxa"/>
          </w:tcPr>
          <w:p w14:paraId="47E4130A"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13BB3828"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106621FD"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3932970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0379FEFE" w14:textId="77777777" w:rsidTr="006D5775">
        <w:trPr>
          <w:cantSplit/>
          <w:jc w:val="center"/>
        </w:trPr>
        <w:tc>
          <w:tcPr>
            <w:tcW w:w="3369" w:type="dxa"/>
            <w:tcBorders>
              <w:left w:val="single" w:sz="12" w:space="0" w:color="000000"/>
            </w:tcBorders>
          </w:tcPr>
          <w:p w14:paraId="57073E86" w14:textId="0EDF79F5"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CAT. ID: </w:t>
            </w:r>
          </w:p>
        </w:tc>
        <w:tc>
          <w:tcPr>
            <w:tcW w:w="1559" w:type="dxa"/>
          </w:tcPr>
          <w:p w14:paraId="4BF67E69"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4A5C52EB"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52E5D3DE"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55FDC4F6"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515C8D9F" w14:textId="77777777" w:rsidTr="006D577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7A37FFC8"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III.2.3 lett. c) del bando - </w:t>
            </w:r>
            <w:r w:rsidRPr="006634F9">
              <w:rPr>
                <w:rFonts w:ascii="Times New Roman" w:hAnsi="Times New Roman"/>
                <w:i/>
                <w:sz w:val="20"/>
              </w:rPr>
              <w:t>servizi di punta</w:t>
            </w:r>
          </w:p>
        </w:tc>
      </w:tr>
      <w:tr w:rsidR="006634F9" w:rsidRPr="006634F9" w14:paraId="14CCA65E" w14:textId="77777777" w:rsidTr="006D577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66B1F13D" w14:textId="44461016"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1^CAT. ID: </w:t>
            </w:r>
            <w:r w:rsidR="006D5775" w:rsidRPr="006634F9">
              <w:rPr>
                <w:rFonts w:ascii="Times New Roman" w:hAnsi="Times New Roman"/>
                <w:sz w:val="20"/>
              </w:rPr>
              <w:t>………1°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5380A141"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08B70A4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71118966"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48D0FED2"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1DF730B0" w14:textId="77777777" w:rsidTr="006D577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0A172318" w14:textId="1A40DF38"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1^ CAT. ID: </w:t>
            </w:r>
            <w:r w:rsidR="006D5775" w:rsidRPr="006634F9">
              <w:rPr>
                <w:rFonts w:ascii="Times New Roman" w:hAnsi="Times New Roman"/>
                <w:sz w:val="20"/>
              </w:rPr>
              <w:t>…………2°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34A9F303"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6DC82C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0491A0C1"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61D0AFDA"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32D3A3F1" w14:textId="77777777" w:rsidTr="006D5775">
        <w:trPr>
          <w:cantSplit/>
          <w:jc w:val="center"/>
        </w:trPr>
        <w:tc>
          <w:tcPr>
            <w:tcW w:w="3369" w:type="dxa"/>
            <w:tcBorders>
              <w:top w:val="single" w:sz="2" w:space="0" w:color="000000"/>
              <w:left w:val="single" w:sz="12" w:space="0" w:color="000000"/>
            </w:tcBorders>
            <w:vAlign w:val="center"/>
          </w:tcPr>
          <w:p w14:paraId="2F139865" w14:textId="758F9EEF"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2^ CAT. ID: </w:t>
            </w:r>
            <w:r w:rsidR="006D5775" w:rsidRPr="006634F9">
              <w:rPr>
                <w:rFonts w:ascii="Times New Roman" w:hAnsi="Times New Roman"/>
                <w:sz w:val="20"/>
              </w:rPr>
              <w:t>…</w:t>
            </w:r>
            <w:proofErr w:type="gramStart"/>
            <w:r w:rsidR="006D5775" w:rsidRPr="006634F9">
              <w:rPr>
                <w:rFonts w:ascii="Times New Roman" w:hAnsi="Times New Roman"/>
                <w:sz w:val="20"/>
              </w:rPr>
              <w:t>…….</w:t>
            </w:r>
            <w:proofErr w:type="gramEnd"/>
            <w:r w:rsidR="006D5775" w:rsidRPr="006634F9">
              <w:rPr>
                <w:rFonts w:ascii="Times New Roman" w:hAnsi="Times New Roman"/>
                <w:sz w:val="20"/>
              </w:rPr>
              <w:t>.1° Serv.</w:t>
            </w:r>
          </w:p>
        </w:tc>
        <w:tc>
          <w:tcPr>
            <w:tcW w:w="1559" w:type="dxa"/>
            <w:tcBorders>
              <w:top w:val="single" w:sz="2" w:space="0" w:color="000000"/>
            </w:tcBorders>
            <w:vAlign w:val="center"/>
          </w:tcPr>
          <w:p w14:paraId="1DCA26F9"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tcBorders>
            <w:vAlign w:val="center"/>
          </w:tcPr>
          <w:p w14:paraId="6F45CE7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tcBorders>
            <w:vAlign w:val="center"/>
          </w:tcPr>
          <w:p w14:paraId="640F5571"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3B4DCD8E"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35E20082" w14:textId="77777777" w:rsidTr="006D5775">
        <w:trPr>
          <w:cantSplit/>
          <w:jc w:val="center"/>
        </w:trPr>
        <w:tc>
          <w:tcPr>
            <w:tcW w:w="3369" w:type="dxa"/>
            <w:tcBorders>
              <w:left w:val="single" w:sz="12" w:space="0" w:color="000000"/>
            </w:tcBorders>
            <w:vAlign w:val="center"/>
          </w:tcPr>
          <w:p w14:paraId="7C4528D7" w14:textId="6F1C9D2F"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2^ CAT. ID: </w:t>
            </w:r>
            <w:r w:rsidR="006D5775" w:rsidRPr="006634F9">
              <w:rPr>
                <w:rFonts w:ascii="Times New Roman" w:hAnsi="Times New Roman"/>
                <w:sz w:val="20"/>
              </w:rPr>
              <w:t>…</w:t>
            </w:r>
            <w:proofErr w:type="gramStart"/>
            <w:r w:rsidR="006D5775" w:rsidRPr="006634F9">
              <w:rPr>
                <w:rFonts w:ascii="Times New Roman" w:hAnsi="Times New Roman"/>
                <w:sz w:val="20"/>
              </w:rPr>
              <w:t>…….</w:t>
            </w:r>
            <w:proofErr w:type="gramEnd"/>
            <w:r w:rsidR="006D5775" w:rsidRPr="006634F9">
              <w:rPr>
                <w:rFonts w:ascii="Times New Roman" w:hAnsi="Times New Roman"/>
                <w:sz w:val="20"/>
              </w:rPr>
              <w:t>.2° Serv.</w:t>
            </w:r>
          </w:p>
        </w:tc>
        <w:tc>
          <w:tcPr>
            <w:tcW w:w="1559" w:type="dxa"/>
            <w:vAlign w:val="center"/>
          </w:tcPr>
          <w:p w14:paraId="043CCD93"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vAlign w:val="center"/>
          </w:tcPr>
          <w:p w14:paraId="2BA7317B"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vAlign w:val="center"/>
          </w:tcPr>
          <w:p w14:paraId="4822148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vAlign w:val="center"/>
          </w:tcPr>
          <w:p w14:paraId="5E7B2908"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0681B254" w14:textId="77777777" w:rsidTr="006D5775">
        <w:trPr>
          <w:cantSplit/>
          <w:jc w:val="center"/>
        </w:trPr>
        <w:tc>
          <w:tcPr>
            <w:tcW w:w="3369" w:type="dxa"/>
            <w:tcBorders>
              <w:left w:val="single" w:sz="12" w:space="0" w:color="000000"/>
            </w:tcBorders>
          </w:tcPr>
          <w:p w14:paraId="3A3A4495" w14:textId="37C71866"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3^ CAT. ID: </w:t>
            </w:r>
            <w:proofErr w:type="gramStart"/>
            <w:r w:rsidRPr="006634F9">
              <w:rPr>
                <w:rFonts w:ascii="Times New Roman" w:hAnsi="Times New Roman"/>
                <w:sz w:val="20"/>
              </w:rPr>
              <w:t xml:space="preserve"> ….</w:t>
            </w:r>
            <w:proofErr w:type="gramEnd"/>
            <w:r w:rsidRPr="006634F9">
              <w:rPr>
                <w:rFonts w:ascii="Times New Roman" w:hAnsi="Times New Roman"/>
                <w:sz w:val="20"/>
              </w:rPr>
              <w:t>.….1° Serv.</w:t>
            </w:r>
          </w:p>
        </w:tc>
        <w:tc>
          <w:tcPr>
            <w:tcW w:w="1559" w:type="dxa"/>
          </w:tcPr>
          <w:p w14:paraId="6865DB4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269AE447"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1F344053"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32948366"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36572FC0" w14:textId="77777777" w:rsidTr="006D5775">
        <w:trPr>
          <w:cantSplit/>
          <w:jc w:val="center"/>
        </w:trPr>
        <w:tc>
          <w:tcPr>
            <w:tcW w:w="3369" w:type="dxa"/>
            <w:tcBorders>
              <w:left w:val="single" w:sz="12" w:space="0" w:color="000000"/>
            </w:tcBorders>
          </w:tcPr>
          <w:p w14:paraId="38A304ED" w14:textId="02D0160D" w:rsidR="006D5775" w:rsidRPr="006634F9" w:rsidRDefault="002323CE" w:rsidP="002323CE">
            <w:pPr>
              <w:widowControl w:val="0"/>
              <w:spacing w:after="0" w:line="240" w:lineRule="auto"/>
              <w:rPr>
                <w:rFonts w:ascii="Times New Roman" w:hAnsi="Times New Roman"/>
                <w:sz w:val="20"/>
              </w:rPr>
            </w:pPr>
            <w:r w:rsidRPr="006634F9">
              <w:rPr>
                <w:rFonts w:ascii="Times New Roman" w:hAnsi="Times New Roman"/>
                <w:sz w:val="20"/>
              </w:rPr>
              <w:t xml:space="preserve">3^ CAT. </w:t>
            </w:r>
            <w:proofErr w:type="gramStart"/>
            <w:r w:rsidRPr="006634F9">
              <w:rPr>
                <w:rFonts w:ascii="Times New Roman" w:hAnsi="Times New Roman"/>
                <w:sz w:val="20"/>
              </w:rPr>
              <w:t xml:space="preserve">ID:  </w:t>
            </w:r>
            <w:r w:rsidR="006D5775" w:rsidRPr="006634F9">
              <w:rPr>
                <w:rFonts w:ascii="Times New Roman" w:hAnsi="Times New Roman"/>
                <w:sz w:val="20"/>
              </w:rPr>
              <w:t xml:space="preserve"> </w:t>
            </w:r>
            <w:proofErr w:type="gramEnd"/>
            <w:r w:rsidR="006D5775" w:rsidRPr="006634F9">
              <w:rPr>
                <w:rFonts w:ascii="Times New Roman" w:hAnsi="Times New Roman"/>
                <w:sz w:val="20"/>
              </w:rPr>
              <w:t>………2° Serv.</w:t>
            </w:r>
          </w:p>
        </w:tc>
        <w:tc>
          <w:tcPr>
            <w:tcW w:w="1559" w:type="dxa"/>
          </w:tcPr>
          <w:p w14:paraId="6100CBB7"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76942097"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2BB33D63"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1646D49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0439B49D" w14:textId="77777777" w:rsidTr="006D5775">
        <w:trPr>
          <w:cantSplit/>
          <w:jc w:val="center"/>
        </w:trPr>
        <w:tc>
          <w:tcPr>
            <w:tcW w:w="3369" w:type="dxa"/>
            <w:tcBorders>
              <w:left w:val="single" w:sz="12" w:space="0" w:color="000000"/>
            </w:tcBorders>
          </w:tcPr>
          <w:p w14:paraId="49CFB2BD" w14:textId="7A96C11B"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4^ CAT. ID: </w:t>
            </w:r>
            <w:proofErr w:type="gramStart"/>
            <w:r w:rsidR="006D5775" w:rsidRPr="006634F9">
              <w:rPr>
                <w:rFonts w:ascii="Times New Roman" w:hAnsi="Times New Roman"/>
                <w:sz w:val="20"/>
              </w:rPr>
              <w:t xml:space="preserve"> ….</w:t>
            </w:r>
            <w:proofErr w:type="gramEnd"/>
            <w:r w:rsidR="006D5775" w:rsidRPr="006634F9">
              <w:rPr>
                <w:rFonts w:ascii="Times New Roman" w:hAnsi="Times New Roman"/>
                <w:sz w:val="20"/>
              </w:rPr>
              <w:t>…..1° Serv.</w:t>
            </w:r>
          </w:p>
        </w:tc>
        <w:tc>
          <w:tcPr>
            <w:tcW w:w="1559" w:type="dxa"/>
          </w:tcPr>
          <w:p w14:paraId="4008DC45"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2EF71437"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57CF50F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47618BB7"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2A508AD0" w14:textId="77777777" w:rsidTr="006D5775">
        <w:trPr>
          <w:cantSplit/>
          <w:jc w:val="center"/>
        </w:trPr>
        <w:tc>
          <w:tcPr>
            <w:tcW w:w="3369" w:type="dxa"/>
            <w:tcBorders>
              <w:left w:val="single" w:sz="12" w:space="0" w:color="000000"/>
            </w:tcBorders>
          </w:tcPr>
          <w:p w14:paraId="34D2A94D" w14:textId="5CC69D66" w:rsidR="006D5775" w:rsidRPr="006634F9" w:rsidRDefault="002323CE" w:rsidP="006D5775">
            <w:pPr>
              <w:widowControl w:val="0"/>
              <w:spacing w:after="0" w:line="240" w:lineRule="auto"/>
              <w:rPr>
                <w:rFonts w:ascii="Times New Roman" w:hAnsi="Times New Roman"/>
                <w:sz w:val="20"/>
              </w:rPr>
            </w:pPr>
            <w:r w:rsidRPr="006634F9">
              <w:rPr>
                <w:rFonts w:ascii="Times New Roman" w:hAnsi="Times New Roman"/>
                <w:sz w:val="20"/>
              </w:rPr>
              <w:t xml:space="preserve">4^ CAT. </w:t>
            </w:r>
            <w:proofErr w:type="gramStart"/>
            <w:r w:rsidRPr="006634F9">
              <w:rPr>
                <w:rFonts w:ascii="Times New Roman" w:hAnsi="Times New Roman"/>
                <w:sz w:val="20"/>
              </w:rPr>
              <w:t xml:space="preserve">ID:  </w:t>
            </w:r>
            <w:r w:rsidR="006D5775" w:rsidRPr="006634F9">
              <w:rPr>
                <w:rFonts w:ascii="Times New Roman" w:hAnsi="Times New Roman"/>
                <w:sz w:val="20"/>
              </w:rPr>
              <w:t xml:space="preserve"> </w:t>
            </w:r>
            <w:proofErr w:type="gramEnd"/>
            <w:r w:rsidR="006D5775" w:rsidRPr="006634F9">
              <w:rPr>
                <w:rFonts w:ascii="Times New Roman" w:hAnsi="Times New Roman"/>
                <w:sz w:val="20"/>
              </w:rPr>
              <w:t>……..2° Serv.</w:t>
            </w:r>
          </w:p>
        </w:tc>
        <w:tc>
          <w:tcPr>
            <w:tcW w:w="1559" w:type="dxa"/>
          </w:tcPr>
          <w:p w14:paraId="10B5C6A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289248FD"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0F06C95C"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126791C9"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3F7F02F9" w14:textId="77777777" w:rsidTr="006D5775">
        <w:trPr>
          <w:cantSplit/>
          <w:jc w:val="center"/>
        </w:trPr>
        <w:tc>
          <w:tcPr>
            <w:tcW w:w="3369" w:type="dxa"/>
            <w:tcBorders>
              <w:top w:val="single" w:sz="12" w:space="0" w:color="000000"/>
              <w:left w:val="single" w:sz="12" w:space="0" w:color="000000"/>
              <w:bottom w:val="single" w:sz="12" w:space="0" w:color="000000"/>
            </w:tcBorders>
          </w:tcPr>
          <w:p w14:paraId="6EEA0947"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 xml:space="preserve">III.2.3 lett. d) punto del bando - </w:t>
            </w:r>
            <w:r w:rsidRPr="006634F9">
              <w:rPr>
                <w:rFonts w:ascii="Times New Roman" w:hAnsi="Times New Roman"/>
                <w:i/>
                <w:sz w:val="20"/>
              </w:rPr>
              <w:t>personale</w:t>
            </w:r>
          </w:p>
        </w:tc>
        <w:tc>
          <w:tcPr>
            <w:tcW w:w="1559" w:type="dxa"/>
            <w:tcBorders>
              <w:top w:val="single" w:sz="12" w:space="0" w:color="000000"/>
              <w:bottom w:val="single" w:sz="12" w:space="0" w:color="000000"/>
            </w:tcBorders>
          </w:tcPr>
          <w:p w14:paraId="2372E015"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c>
          <w:tcPr>
            <w:tcW w:w="1559" w:type="dxa"/>
            <w:tcBorders>
              <w:top w:val="single" w:sz="12" w:space="0" w:color="000000"/>
              <w:bottom w:val="single" w:sz="12" w:space="0" w:color="000000"/>
            </w:tcBorders>
          </w:tcPr>
          <w:p w14:paraId="090B3FB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c>
          <w:tcPr>
            <w:tcW w:w="1418" w:type="dxa"/>
            <w:tcBorders>
              <w:top w:val="single" w:sz="12" w:space="0" w:color="000000"/>
              <w:bottom w:val="single" w:sz="12" w:space="0" w:color="000000"/>
            </w:tcBorders>
          </w:tcPr>
          <w:p w14:paraId="0F97871A"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c>
          <w:tcPr>
            <w:tcW w:w="1579" w:type="dxa"/>
            <w:tcBorders>
              <w:top w:val="single" w:sz="12" w:space="0" w:color="000000"/>
              <w:bottom w:val="single" w:sz="12" w:space="0" w:color="000000"/>
              <w:right w:val="single" w:sz="12" w:space="0" w:color="000000"/>
            </w:tcBorders>
          </w:tcPr>
          <w:p w14:paraId="4326B874"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r>
      <w:tr w:rsidR="006634F9" w:rsidRPr="006634F9" w14:paraId="617888B2" w14:textId="77777777" w:rsidTr="006D5775">
        <w:trPr>
          <w:cantSplit/>
          <w:jc w:val="center"/>
        </w:trPr>
        <w:tc>
          <w:tcPr>
            <w:tcW w:w="3369" w:type="dxa"/>
            <w:tcBorders>
              <w:top w:val="single" w:sz="12" w:space="0" w:color="000000"/>
              <w:left w:val="single" w:sz="12" w:space="0" w:color="000000"/>
              <w:bottom w:val="single" w:sz="12" w:space="0" w:color="000000"/>
            </w:tcBorders>
          </w:tcPr>
          <w:p w14:paraId="06A1D337" w14:textId="4E79662A"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III.2.3 lett</w:t>
            </w:r>
            <w:r w:rsidR="00656892" w:rsidRPr="006634F9">
              <w:rPr>
                <w:rFonts w:ascii="Times New Roman" w:hAnsi="Times New Roman"/>
                <w:sz w:val="20"/>
              </w:rPr>
              <w:t xml:space="preserve">. </w:t>
            </w:r>
            <w:proofErr w:type="gramStart"/>
            <w:r w:rsidRPr="006634F9">
              <w:rPr>
                <w:rFonts w:ascii="Times New Roman" w:hAnsi="Times New Roman"/>
                <w:sz w:val="20"/>
              </w:rPr>
              <w:t>e )</w:t>
            </w:r>
            <w:proofErr w:type="gramEnd"/>
            <w:r w:rsidRPr="006634F9">
              <w:rPr>
                <w:rFonts w:ascii="Times New Roman" w:hAnsi="Times New Roman"/>
                <w:sz w:val="20"/>
              </w:rPr>
              <w:t xml:space="preserve"> punto del bando - </w:t>
            </w:r>
            <w:r w:rsidRPr="006634F9">
              <w:rPr>
                <w:rFonts w:ascii="Times New Roman" w:hAnsi="Times New Roman"/>
                <w:i/>
                <w:sz w:val="20"/>
              </w:rPr>
              <w:t>personale</w:t>
            </w:r>
          </w:p>
        </w:tc>
        <w:tc>
          <w:tcPr>
            <w:tcW w:w="1559" w:type="dxa"/>
            <w:tcBorders>
              <w:top w:val="single" w:sz="12" w:space="0" w:color="000000"/>
              <w:bottom w:val="single" w:sz="12" w:space="0" w:color="000000"/>
            </w:tcBorders>
          </w:tcPr>
          <w:p w14:paraId="0930A6C5"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c>
          <w:tcPr>
            <w:tcW w:w="1559" w:type="dxa"/>
            <w:tcBorders>
              <w:top w:val="single" w:sz="12" w:space="0" w:color="000000"/>
              <w:bottom w:val="single" w:sz="12" w:space="0" w:color="000000"/>
            </w:tcBorders>
          </w:tcPr>
          <w:p w14:paraId="2A7A997A"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c>
          <w:tcPr>
            <w:tcW w:w="1418" w:type="dxa"/>
            <w:tcBorders>
              <w:top w:val="single" w:sz="12" w:space="0" w:color="000000"/>
              <w:bottom w:val="single" w:sz="12" w:space="0" w:color="000000"/>
            </w:tcBorders>
          </w:tcPr>
          <w:p w14:paraId="3C5EA2DB"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c>
          <w:tcPr>
            <w:tcW w:w="1579" w:type="dxa"/>
            <w:tcBorders>
              <w:top w:val="single" w:sz="12" w:space="0" w:color="000000"/>
              <w:bottom w:val="single" w:sz="12" w:space="0" w:color="000000"/>
              <w:right w:val="single" w:sz="12" w:space="0" w:color="000000"/>
            </w:tcBorders>
          </w:tcPr>
          <w:p w14:paraId="159A749E" w14:textId="77777777" w:rsidR="006D5775" w:rsidRPr="006634F9" w:rsidRDefault="006D5775" w:rsidP="006D5775">
            <w:pPr>
              <w:widowControl w:val="0"/>
              <w:spacing w:after="0" w:line="240" w:lineRule="auto"/>
              <w:rPr>
                <w:rFonts w:ascii="Times New Roman" w:hAnsi="Times New Roman"/>
                <w:sz w:val="20"/>
              </w:rPr>
            </w:pPr>
            <w:r w:rsidRPr="006634F9">
              <w:rPr>
                <w:rFonts w:ascii="Times New Roman" w:hAnsi="Times New Roman"/>
                <w:sz w:val="20"/>
              </w:rPr>
              <w:t>N.</w:t>
            </w:r>
          </w:p>
        </w:tc>
      </w:tr>
      <w:tr w:rsidR="006D5775" w:rsidRPr="006634F9" w14:paraId="5A62FC25" w14:textId="77777777" w:rsidTr="006D5775">
        <w:trPr>
          <w:cantSplit/>
          <w:trHeight w:val="170"/>
          <w:jc w:val="center"/>
        </w:trPr>
        <w:tc>
          <w:tcPr>
            <w:tcW w:w="3369" w:type="dxa"/>
            <w:tcBorders>
              <w:top w:val="single" w:sz="12" w:space="0" w:color="000000"/>
              <w:left w:val="single" w:sz="12" w:space="0" w:color="000000"/>
              <w:bottom w:val="single" w:sz="12" w:space="0" w:color="000000"/>
            </w:tcBorders>
          </w:tcPr>
          <w:p w14:paraId="03234BC6" w14:textId="77777777" w:rsidR="006D5775" w:rsidRPr="006634F9" w:rsidRDefault="006D5775" w:rsidP="006D5775">
            <w:pPr>
              <w:widowControl w:val="0"/>
              <w:spacing w:after="0" w:line="240" w:lineRule="auto"/>
              <w:rPr>
                <w:rFonts w:ascii="Times New Roman" w:hAnsi="Times New Roman"/>
                <w:sz w:val="20"/>
              </w:rPr>
            </w:pPr>
          </w:p>
        </w:tc>
        <w:tc>
          <w:tcPr>
            <w:tcW w:w="1559" w:type="dxa"/>
            <w:tcBorders>
              <w:top w:val="single" w:sz="12" w:space="0" w:color="000000"/>
              <w:bottom w:val="single" w:sz="12" w:space="0" w:color="000000"/>
            </w:tcBorders>
          </w:tcPr>
          <w:p w14:paraId="7C1E9EA0" w14:textId="77777777" w:rsidR="006D5775" w:rsidRPr="006634F9" w:rsidRDefault="006D5775" w:rsidP="006D5775">
            <w:pPr>
              <w:widowControl w:val="0"/>
              <w:spacing w:after="0" w:line="240" w:lineRule="auto"/>
              <w:rPr>
                <w:rFonts w:ascii="Times New Roman" w:hAnsi="Times New Roman"/>
                <w:sz w:val="20"/>
              </w:rPr>
            </w:pPr>
          </w:p>
        </w:tc>
        <w:tc>
          <w:tcPr>
            <w:tcW w:w="1559" w:type="dxa"/>
            <w:tcBorders>
              <w:top w:val="single" w:sz="12" w:space="0" w:color="000000"/>
              <w:bottom w:val="single" w:sz="12" w:space="0" w:color="000000"/>
            </w:tcBorders>
          </w:tcPr>
          <w:p w14:paraId="3DB86D11" w14:textId="77777777" w:rsidR="006D5775" w:rsidRPr="006634F9" w:rsidRDefault="006D5775" w:rsidP="006D5775">
            <w:pPr>
              <w:widowControl w:val="0"/>
              <w:spacing w:after="0" w:line="240" w:lineRule="auto"/>
              <w:rPr>
                <w:rFonts w:ascii="Times New Roman" w:hAnsi="Times New Roman"/>
                <w:sz w:val="20"/>
              </w:rPr>
            </w:pPr>
          </w:p>
        </w:tc>
        <w:tc>
          <w:tcPr>
            <w:tcW w:w="1418" w:type="dxa"/>
            <w:tcBorders>
              <w:top w:val="single" w:sz="12" w:space="0" w:color="000000"/>
              <w:bottom w:val="single" w:sz="12" w:space="0" w:color="000000"/>
            </w:tcBorders>
          </w:tcPr>
          <w:p w14:paraId="673D0934" w14:textId="77777777" w:rsidR="006D5775" w:rsidRPr="006634F9" w:rsidRDefault="006D5775" w:rsidP="006D5775">
            <w:pPr>
              <w:widowControl w:val="0"/>
              <w:spacing w:after="0" w:line="240" w:lineRule="auto"/>
              <w:rPr>
                <w:rFonts w:ascii="Times New Roman" w:hAnsi="Times New Roman"/>
                <w:sz w:val="20"/>
              </w:rPr>
            </w:pPr>
          </w:p>
        </w:tc>
        <w:tc>
          <w:tcPr>
            <w:tcW w:w="1579" w:type="dxa"/>
            <w:tcBorders>
              <w:top w:val="single" w:sz="12" w:space="0" w:color="000000"/>
              <w:bottom w:val="single" w:sz="12" w:space="0" w:color="000000"/>
              <w:right w:val="single" w:sz="12" w:space="0" w:color="000000"/>
            </w:tcBorders>
          </w:tcPr>
          <w:p w14:paraId="2B96FC8A" w14:textId="77777777" w:rsidR="006D5775" w:rsidRPr="006634F9" w:rsidRDefault="006D5775" w:rsidP="006D5775">
            <w:pPr>
              <w:widowControl w:val="0"/>
              <w:spacing w:after="0" w:line="240" w:lineRule="auto"/>
              <w:rPr>
                <w:rFonts w:ascii="Times New Roman" w:hAnsi="Times New Roman"/>
                <w:sz w:val="20"/>
              </w:rPr>
            </w:pPr>
          </w:p>
        </w:tc>
      </w:tr>
    </w:tbl>
    <w:p w14:paraId="10EB34E5" w14:textId="77777777" w:rsidR="005A3D55" w:rsidRPr="006634F9" w:rsidRDefault="005A3D55" w:rsidP="006D5775">
      <w:pPr>
        <w:contextualSpacing/>
        <w:jc w:val="center"/>
        <w:rPr>
          <w:rFonts w:ascii="Times New Roman" w:hAnsi="Times New Roman"/>
          <w:sz w:val="24"/>
          <w:szCs w:val="24"/>
        </w:rPr>
      </w:pPr>
    </w:p>
    <w:p w14:paraId="4351895E" w14:textId="2A58EF6A" w:rsidR="006D5775" w:rsidRPr="006634F9" w:rsidRDefault="006D5775" w:rsidP="006D5775">
      <w:pPr>
        <w:contextualSpacing/>
        <w:jc w:val="center"/>
        <w:rPr>
          <w:rFonts w:ascii="Times New Roman" w:hAnsi="Times New Roman"/>
          <w:sz w:val="24"/>
          <w:szCs w:val="24"/>
        </w:rPr>
      </w:pPr>
      <w:r w:rsidRPr="006634F9">
        <w:rPr>
          <w:rFonts w:ascii="Times New Roman" w:hAnsi="Times New Roman"/>
          <w:sz w:val="24"/>
          <w:szCs w:val="24"/>
        </w:rPr>
        <w:t>IL CONCORRENTE                                                                L’AUSILIARIA</w:t>
      </w:r>
    </w:p>
    <w:p w14:paraId="3746D1D6" w14:textId="77777777" w:rsidR="006523D9" w:rsidRPr="006634F9" w:rsidRDefault="006523D9" w:rsidP="006D5775">
      <w:pPr>
        <w:contextualSpacing/>
        <w:jc w:val="center"/>
        <w:rPr>
          <w:rFonts w:ascii="Times New Roman" w:hAnsi="Times New Roman"/>
          <w:sz w:val="24"/>
          <w:szCs w:val="24"/>
        </w:rPr>
      </w:pPr>
    </w:p>
    <w:p w14:paraId="32ECD416" w14:textId="77777777" w:rsidR="006523D9" w:rsidRPr="006634F9" w:rsidRDefault="006523D9" w:rsidP="006D5775">
      <w:pPr>
        <w:contextualSpacing/>
        <w:jc w:val="center"/>
        <w:rPr>
          <w:rFonts w:ascii="Times New Roman" w:hAnsi="Times New Roman"/>
          <w:sz w:val="24"/>
          <w:szCs w:val="24"/>
        </w:rPr>
      </w:pPr>
    </w:p>
    <w:p w14:paraId="4291258F" w14:textId="77777777" w:rsidR="006523D9" w:rsidRPr="006634F9" w:rsidRDefault="006523D9" w:rsidP="006D5775">
      <w:pPr>
        <w:contextualSpacing/>
        <w:jc w:val="center"/>
        <w:rPr>
          <w:rFonts w:ascii="Times New Roman" w:hAnsi="Times New Roman"/>
          <w:sz w:val="24"/>
          <w:szCs w:val="24"/>
        </w:rPr>
      </w:pPr>
    </w:p>
    <w:p w14:paraId="783B9E62" w14:textId="3A138AEF" w:rsidR="003A7315" w:rsidRPr="006634F9" w:rsidRDefault="006D5775" w:rsidP="006D5775">
      <w:pPr>
        <w:contextualSpacing/>
        <w:jc w:val="center"/>
        <w:rPr>
          <w:rFonts w:ascii="Times New Roman" w:hAnsi="Times New Roman"/>
          <w:sz w:val="24"/>
          <w:szCs w:val="24"/>
        </w:rPr>
      </w:pPr>
      <w:r w:rsidRPr="006634F9">
        <w:rPr>
          <w:rFonts w:ascii="Times New Roman" w:hAnsi="Times New Roman"/>
          <w:sz w:val="24"/>
          <w:szCs w:val="24"/>
        </w:rPr>
        <w:t>Nota: la dichiara</w:t>
      </w:r>
      <w:r w:rsidR="006523D9" w:rsidRPr="006634F9">
        <w:rPr>
          <w:rFonts w:ascii="Times New Roman" w:hAnsi="Times New Roman"/>
          <w:sz w:val="24"/>
          <w:szCs w:val="24"/>
        </w:rPr>
        <w:t xml:space="preserve">zione dovrà, essere timbrata e </w:t>
      </w:r>
      <w:r w:rsidRPr="006634F9">
        <w:rPr>
          <w:rFonts w:ascii="Times New Roman" w:hAnsi="Times New Roman"/>
          <w:sz w:val="24"/>
          <w:szCs w:val="24"/>
        </w:rPr>
        <w:t>sottoscritta dal concorrente e dall’ausiliaria/e.</w:t>
      </w:r>
    </w:p>
    <w:p w14:paraId="18006B9E" w14:textId="77777777" w:rsidR="003A7315" w:rsidRPr="006634F9" w:rsidRDefault="003A7315">
      <w:pPr>
        <w:spacing w:after="0" w:line="240" w:lineRule="auto"/>
        <w:rPr>
          <w:rFonts w:ascii="Times New Roman" w:hAnsi="Times New Roman"/>
          <w:sz w:val="24"/>
          <w:szCs w:val="24"/>
        </w:rPr>
      </w:pPr>
      <w:r w:rsidRPr="006634F9">
        <w:rPr>
          <w:rFonts w:ascii="Times New Roman" w:hAnsi="Times New Roman"/>
          <w:sz w:val="24"/>
          <w:szCs w:val="24"/>
        </w:rPr>
        <w:br w:type="page"/>
      </w:r>
    </w:p>
    <w:p w14:paraId="68EE6543" w14:textId="77777777" w:rsidR="006D5775" w:rsidRPr="006634F9" w:rsidRDefault="006D5775" w:rsidP="006D5775">
      <w:pPr>
        <w:contextualSpacing/>
        <w:jc w:val="center"/>
        <w:rPr>
          <w:rFonts w:ascii="Times New Roman" w:hAnsi="Times New Roman"/>
          <w:sz w:val="24"/>
          <w:szCs w:val="24"/>
        </w:rPr>
      </w:pP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634F9" w:rsidRPr="006634F9" w14:paraId="5B04D758" w14:textId="77777777" w:rsidTr="00656892">
        <w:trPr>
          <w:trHeight w:val="1098"/>
        </w:trPr>
        <w:tc>
          <w:tcPr>
            <w:tcW w:w="9781" w:type="dxa"/>
            <w:tcBorders>
              <w:top w:val="single" w:sz="8" w:space="0" w:color="000000"/>
              <w:left w:val="nil"/>
              <w:right w:val="nil"/>
            </w:tcBorders>
            <w:shd w:val="clear" w:color="auto" w:fill="C0C0C0"/>
          </w:tcPr>
          <w:p w14:paraId="018B6095" w14:textId="77777777" w:rsidR="006766CA" w:rsidRPr="006634F9" w:rsidRDefault="006766CA" w:rsidP="00656892">
            <w:pPr>
              <w:pStyle w:val="Titolo1"/>
              <w:ind w:right="-108"/>
              <w:contextualSpacing/>
              <w:jc w:val="both"/>
              <w:rPr>
                <w:rFonts w:ascii="Times New Roman" w:hAnsi="Times New Roman"/>
                <w:sz w:val="24"/>
                <w:szCs w:val="24"/>
              </w:rPr>
            </w:pPr>
            <w:bookmarkStart w:id="8" w:name="_ALL._ABIS_-"/>
            <w:bookmarkStart w:id="9" w:name="_ALL._ABIS_–"/>
            <w:bookmarkStart w:id="10" w:name="_Toc419708956"/>
            <w:bookmarkStart w:id="11" w:name="_Toc414537343"/>
            <w:bookmarkStart w:id="12" w:name="_Toc414537601"/>
            <w:bookmarkStart w:id="13" w:name="_Toc415045937"/>
            <w:bookmarkStart w:id="14" w:name="_Toc422322844"/>
            <w:bookmarkStart w:id="15" w:name="_Toc99467207"/>
            <w:bookmarkEnd w:id="8"/>
            <w:bookmarkEnd w:id="9"/>
            <w:r w:rsidRPr="006634F9">
              <w:rPr>
                <w:rFonts w:ascii="Times New Roman" w:hAnsi="Times New Roman"/>
                <w:sz w:val="24"/>
                <w:szCs w:val="24"/>
              </w:rPr>
              <w:t xml:space="preserve">ALL. ABIS </w:t>
            </w:r>
            <w:r w:rsidR="00AB51A8" w:rsidRPr="006634F9">
              <w:rPr>
                <w:rFonts w:ascii="Times New Roman" w:hAnsi="Times New Roman"/>
                <w:sz w:val="24"/>
                <w:szCs w:val="24"/>
              </w:rPr>
              <w:t>–</w:t>
            </w:r>
            <w:bookmarkEnd w:id="10"/>
            <w:r w:rsidRPr="006634F9">
              <w:rPr>
                <w:rFonts w:ascii="Times New Roman" w:hAnsi="Times New Roman"/>
                <w:sz w:val="24"/>
                <w:szCs w:val="24"/>
              </w:rPr>
              <w:t xml:space="preserve"> DOMANDA DI PARTECIPAZIONE IN RAGGRUPPAMENTO/DICHIARAZIONE DI IMPEGNO A COSTITUIRE UN RAGGRUPPAMENTO TEMPORANEO DI IMPRESE O EVENTUALE ATTO COSTITUTIVO DI RAGGRUPPAMENTO TEMPORANEO DI IMPRESE CONSORZIO ORDINARIO</w:t>
            </w:r>
            <w:bookmarkEnd w:id="11"/>
            <w:bookmarkEnd w:id="12"/>
            <w:bookmarkEnd w:id="13"/>
            <w:bookmarkEnd w:id="14"/>
            <w:bookmarkEnd w:id="15"/>
          </w:p>
        </w:tc>
      </w:tr>
    </w:tbl>
    <w:p w14:paraId="64D930C2" w14:textId="77777777" w:rsidR="00402E7E" w:rsidRPr="006634F9" w:rsidRDefault="00402E7E" w:rsidP="0050569F">
      <w:pPr>
        <w:contextualSpacing/>
        <w:jc w:val="both"/>
        <w:rPr>
          <w:rFonts w:ascii="Times New Roman" w:hAnsi="Times New Roman"/>
          <w:sz w:val="24"/>
          <w:szCs w:val="24"/>
        </w:rPr>
      </w:pPr>
      <w:r w:rsidRPr="006634F9">
        <w:rPr>
          <w:rFonts w:ascii="Times New Roman" w:hAnsi="Times New Roman"/>
          <w:b/>
          <w:bCs/>
          <w:sz w:val="24"/>
          <w:szCs w:val="24"/>
        </w:rPr>
        <w:t xml:space="preserve">Il presente documento di partecipazione, disponibile sul sito </w:t>
      </w:r>
      <w:hyperlink r:id="rId10" w:history="1">
        <w:r w:rsidRPr="006634F9">
          <w:rPr>
            <w:rStyle w:val="Collegamentoipertestuale"/>
            <w:rFonts w:ascii="Times New Roman" w:hAnsi="Times New Roman"/>
            <w:b/>
            <w:bCs/>
            <w:color w:val="auto"/>
            <w:sz w:val="24"/>
            <w:szCs w:val="24"/>
          </w:rPr>
          <w:t>www.difesa.it/SGD-DNA/Staff/DT/GENIODIFE/Bandi</w:t>
        </w:r>
      </w:hyperlink>
      <w:r w:rsidRPr="006634F9">
        <w:rPr>
          <w:rFonts w:ascii="Times New Roman" w:hAnsi="Times New Roman"/>
          <w:b/>
          <w:bCs/>
          <w:sz w:val="24"/>
          <w:szCs w:val="24"/>
        </w:rPr>
        <w:t xml:space="preserve"> e sul sito </w:t>
      </w:r>
      <w:hyperlink r:id="rId11" w:history="1">
        <w:proofErr w:type="gramStart"/>
        <w:r w:rsidRPr="006634F9">
          <w:rPr>
            <w:rStyle w:val="Collegamentoipertestuale"/>
            <w:rFonts w:ascii="Times New Roman" w:hAnsi="Times New Roman"/>
            <w:b/>
            <w:bCs/>
            <w:color w:val="auto"/>
            <w:sz w:val="24"/>
            <w:szCs w:val="24"/>
          </w:rPr>
          <w:t>www.acquistinretepa.it</w:t>
        </w:r>
      </w:hyperlink>
      <w:r w:rsidRPr="006634F9">
        <w:rPr>
          <w:rFonts w:ascii="Times New Roman" w:hAnsi="Times New Roman"/>
          <w:b/>
          <w:bCs/>
          <w:sz w:val="24"/>
          <w:szCs w:val="24"/>
        </w:rPr>
        <w:t xml:space="preserve"> ,</w:t>
      </w:r>
      <w:proofErr w:type="gramEnd"/>
      <w:r w:rsidRPr="006634F9">
        <w:rPr>
          <w:rFonts w:ascii="Times New Roman" w:hAnsi="Times New Roman"/>
          <w:b/>
          <w:bCs/>
          <w:sz w:val="24"/>
          <w:szCs w:val="24"/>
        </w:rPr>
        <w:t xml:space="preserve"> una volta compilato (a mano o dattiloscritto) </w:t>
      </w:r>
      <w:r w:rsidRPr="006634F9">
        <w:rPr>
          <w:rFonts w:ascii="Times New Roman" w:hAnsi="Times New Roman"/>
          <w:b/>
          <w:bCs/>
          <w:sz w:val="24"/>
          <w:szCs w:val="24"/>
          <w:lang w:bidi="it-IT"/>
        </w:rPr>
        <w:t xml:space="preserve">dovrà </w:t>
      </w:r>
      <w:r w:rsidRPr="006634F9">
        <w:rPr>
          <w:rFonts w:ascii="Times New Roman" w:hAnsi="Times New Roman"/>
          <w:b/>
          <w:bCs/>
          <w:sz w:val="24"/>
          <w:szCs w:val="24"/>
        </w:rPr>
        <w:t>essere firmato digitalmente e inviato a corredo dell'offerta.</w:t>
      </w:r>
    </w:p>
    <w:p w14:paraId="7B3072A4" w14:textId="77777777" w:rsidR="00402E7E" w:rsidRPr="006634F9" w:rsidRDefault="00402E7E" w:rsidP="0050569F">
      <w:pPr>
        <w:contextualSpacing/>
        <w:jc w:val="both"/>
        <w:rPr>
          <w:rFonts w:ascii="Times New Roman" w:hAnsi="Times New Roman"/>
          <w:sz w:val="24"/>
          <w:szCs w:val="24"/>
        </w:rPr>
      </w:pPr>
      <w:r w:rsidRPr="006634F9">
        <w:rPr>
          <w:rFonts w:ascii="Times New Roman" w:hAnsi="Times New Roman"/>
          <w:b/>
          <w:bCs/>
          <w:sz w:val="24"/>
          <w:szCs w:val="24"/>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6634F9">
        <w:rPr>
          <w:rFonts w:ascii="Times New Roman" w:hAnsi="Times New Roman"/>
          <w:b/>
          <w:bCs/>
          <w:sz w:val="24"/>
          <w:szCs w:val="24"/>
          <w:lang w:bidi="it-IT"/>
        </w:rPr>
        <w:t xml:space="preserve">dovrà </w:t>
      </w:r>
      <w:r w:rsidRPr="006634F9">
        <w:rPr>
          <w:rFonts w:ascii="Times New Roman" w:hAnsi="Times New Roman"/>
          <w:b/>
          <w:bCs/>
          <w:sz w:val="24"/>
          <w:szCs w:val="24"/>
        </w:rPr>
        <w:t xml:space="preserve">essere allegata copia della relativa procura notarile (generale o speciale) o altro documento da cui evincere i poteri di rappresentanza, </w:t>
      </w:r>
      <w:r w:rsidRPr="006634F9">
        <w:rPr>
          <w:rFonts w:ascii="Times New Roman" w:hAnsi="Times New Roman"/>
          <w:b/>
          <w:bCs/>
          <w:sz w:val="24"/>
          <w:szCs w:val="24"/>
          <w:lang w:bidi="it-IT"/>
        </w:rPr>
        <w:t xml:space="preserve">così </w:t>
      </w:r>
      <w:r w:rsidRPr="006634F9">
        <w:rPr>
          <w:rFonts w:ascii="Times New Roman" w:hAnsi="Times New Roman"/>
          <w:b/>
          <w:bCs/>
          <w:sz w:val="24"/>
          <w:szCs w:val="24"/>
        </w:rPr>
        <w:t xml:space="preserve">come specificato nel disciplinare di gara. Il presente documento di partecipazione </w:t>
      </w:r>
      <w:r w:rsidRPr="006634F9">
        <w:rPr>
          <w:rFonts w:ascii="Times New Roman" w:hAnsi="Times New Roman"/>
          <w:b/>
          <w:bCs/>
          <w:sz w:val="24"/>
          <w:szCs w:val="24"/>
          <w:lang w:bidi="it-IT"/>
        </w:rPr>
        <w:t xml:space="preserve">dovrà </w:t>
      </w:r>
      <w:r w:rsidRPr="006634F9">
        <w:rPr>
          <w:rFonts w:ascii="Times New Roman" w:hAnsi="Times New Roman"/>
          <w:b/>
          <w:bCs/>
          <w:sz w:val="24"/>
          <w:szCs w:val="24"/>
        </w:rPr>
        <w:t xml:space="preserve">essere compilato in ogni sua parte. Nei punti ove </w:t>
      </w:r>
      <w:r w:rsidRPr="006634F9">
        <w:rPr>
          <w:rFonts w:ascii="Times New Roman" w:hAnsi="Times New Roman"/>
          <w:b/>
          <w:bCs/>
          <w:sz w:val="24"/>
          <w:szCs w:val="24"/>
          <w:lang w:bidi="it-IT"/>
        </w:rPr>
        <w:t xml:space="preserve">è </w:t>
      </w:r>
      <w:r w:rsidRPr="006634F9">
        <w:rPr>
          <w:rFonts w:ascii="Times New Roman" w:hAnsi="Times New Roman"/>
          <w:b/>
          <w:bCs/>
          <w:sz w:val="24"/>
          <w:szCs w:val="24"/>
        </w:rPr>
        <w:t xml:space="preserve">prevista l'opzione tra due dichiarazioni differenti, </w:t>
      </w:r>
      <w:r w:rsidRPr="006634F9">
        <w:rPr>
          <w:rFonts w:ascii="Times New Roman" w:hAnsi="Times New Roman"/>
          <w:b/>
          <w:bCs/>
          <w:sz w:val="24"/>
          <w:szCs w:val="24"/>
          <w:lang w:bidi="it-IT"/>
        </w:rPr>
        <w:t xml:space="preserve">dovrà </w:t>
      </w:r>
      <w:r w:rsidRPr="006634F9">
        <w:rPr>
          <w:rFonts w:ascii="Times New Roman" w:hAnsi="Times New Roman"/>
          <w:b/>
          <w:bCs/>
          <w:sz w:val="24"/>
          <w:szCs w:val="24"/>
        </w:rPr>
        <w:t>essere segnata la casella relativa alla dichiarazione scelta.</w:t>
      </w:r>
    </w:p>
    <w:p w14:paraId="4AD017FE" w14:textId="77777777" w:rsidR="00402E7E" w:rsidRPr="006634F9" w:rsidRDefault="00402E7E" w:rsidP="0050569F">
      <w:pPr>
        <w:contextualSpacing/>
        <w:jc w:val="both"/>
        <w:rPr>
          <w:rFonts w:ascii="Times New Roman" w:hAnsi="Times New Roman"/>
          <w:sz w:val="24"/>
          <w:szCs w:val="24"/>
        </w:rPr>
      </w:pPr>
    </w:p>
    <w:p w14:paraId="2C355200" w14:textId="77777777" w:rsidR="00402E7E" w:rsidRPr="006634F9" w:rsidRDefault="00402E7E" w:rsidP="0050569F">
      <w:pPr>
        <w:contextualSpacing/>
        <w:jc w:val="center"/>
        <w:rPr>
          <w:rFonts w:ascii="Times New Roman" w:hAnsi="Times New Roman"/>
          <w:sz w:val="24"/>
          <w:szCs w:val="24"/>
        </w:rPr>
      </w:pPr>
    </w:p>
    <w:p w14:paraId="45A11DC3" w14:textId="77777777" w:rsidR="00623FE9" w:rsidRPr="006634F9" w:rsidRDefault="00623FE9" w:rsidP="0050569F">
      <w:pPr>
        <w:contextualSpacing/>
        <w:jc w:val="right"/>
        <w:rPr>
          <w:rFonts w:ascii="Times New Roman" w:hAnsi="Times New Roman"/>
          <w:sz w:val="24"/>
          <w:szCs w:val="24"/>
        </w:rPr>
      </w:pPr>
      <w:r w:rsidRPr="006634F9">
        <w:rPr>
          <w:rFonts w:ascii="Times New Roman" w:hAnsi="Times New Roman"/>
          <w:sz w:val="24"/>
          <w:szCs w:val="24"/>
        </w:rPr>
        <w:t>MINISTERO DELLA DIFESA</w:t>
      </w:r>
      <w:r w:rsidR="006766CA" w:rsidRPr="006634F9">
        <w:rPr>
          <w:rFonts w:ascii="Times New Roman" w:hAnsi="Times New Roman"/>
          <w:sz w:val="24"/>
          <w:szCs w:val="24"/>
        </w:rPr>
        <w:t xml:space="preserve">      </w:t>
      </w:r>
    </w:p>
    <w:p w14:paraId="50FFA9D7"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4"/>
          <w:szCs w:val="24"/>
        </w:rPr>
        <w:t xml:space="preserve"> </w:t>
      </w:r>
      <w:r w:rsidRPr="006634F9">
        <w:rPr>
          <w:rFonts w:ascii="Times New Roman" w:hAnsi="Times New Roman"/>
          <w:sz w:val="20"/>
          <w:szCs w:val="24"/>
        </w:rPr>
        <w:t>SEGRETARIATO GENERALE DELLA DIFESA E DIREZIONE NAZIONALE DEGLI ARMAMENTI</w:t>
      </w:r>
    </w:p>
    <w:p w14:paraId="7B237B70"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Direzione dei Lavori e del Demanio - 7^ Divisione </w:t>
      </w:r>
    </w:p>
    <w:p w14:paraId="1B436BD4"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Piazza della Marina, 4 </w:t>
      </w:r>
    </w:p>
    <w:p w14:paraId="048C6C7A" w14:textId="77777777" w:rsidR="006766CA" w:rsidRPr="006634F9" w:rsidRDefault="006766CA" w:rsidP="0050569F">
      <w:pPr>
        <w:contextualSpacing/>
        <w:jc w:val="right"/>
        <w:rPr>
          <w:rFonts w:ascii="Times New Roman" w:hAnsi="Times New Roman"/>
          <w:sz w:val="24"/>
          <w:szCs w:val="24"/>
        </w:rPr>
      </w:pPr>
      <w:r w:rsidRPr="006634F9">
        <w:rPr>
          <w:rFonts w:ascii="Times New Roman" w:hAnsi="Times New Roman"/>
          <w:sz w:val="20"/>
          <w:szCs w:val="24"/>
        </w:rPr>
        <w:t>00196</w:t>
      </w:r>
      <w:r w:rsidR="00623FE9" w:rsidRPr="006634F9">
        <w:rPr>
          <w:rFonts w:ascii="Times New Roman" w:hAnsi="Times New Roman"/>
          <w:sz w:val="20"/>
          <w:szCs w:val="24"/>
        </w:rPr>
        <w:t xml:space="preserve"> </w:t>
      </w:r>
      <w:r w:rsidRPr="006634F9">
        <w:rPr>
          <w:rFonts w:ascii="Times New Roman" w:hAnsi="Times New Roman"/>
          <w:sz w:val="20"/>
          <w:szCs w:val="24"/>
        </w:rPr>
        <w:t>-  ROMA</w:t>
      </w:r>
    </w:p>
    <w:p w14:paraId="20AFA7EF" w14:textId="6B8EEA62" w:rsidR="00E91D21" w:rsidRPr="006634F9" w:rsidRDefault="00E91D21" w:rsidP="00E91D21">
      <w:pPr>
        <w:contextualSpacing/>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 </w:t>
      </w:r>
      <w:r w:rsidR="00373396" w:rsidRPr="006634F9">
        <w:rPr>
          <w:rFonts w:ascii="Times New Roman" w:hAnsi="Times New Roman"/>
          <w:sz w:val="24"/>
          <w:szCs w:val="24"/>
        </w:rPr>
        <w:t xml:space="preserve">Esigenza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Gara a procedura aperta per l'affidamento del servizio di </w:t>
      </w:r>
      <w:r w:rsidR="00373396" w:rsidRPr="006634F9">
        <w:rPr>
          <w:rFonts w:ascii="Times New Roman" w:hAnsi="Times New Roman"/>
          <w:sz w:val="24"/>
          <w:szCs w:val="24"/>
        </w:rPr>
        <w:t>_________________________________________________________________________________</w:t>
      </w:r>
    </w:p>
    <w:p w14:paraId="0DCA2E8E" w14:textId="77777777" w:rsidR="00E91D21" w:rsidRPr="006634F9" w:rsidRDefault="00E91D21" w:rsidP="00E91D21">
      <w:pPr>
        <w:contextualSpacing/>
        <w:jc w:val="both"/>
        <w:rPr>
          <w:rFonts w:ascii="Times New Roman" w:hAnsi="Times New Roman"/>
          <w:sz w:val="24"/>
          <w:szCs w:val="24"/>
        </w:rPr>
      </w:pPr>
      <w:r w:rsidRPr="006634F9">
        <w:rPr>
          <w:rFonts w:ascii="Times New Roman" w:hAnsi="Times New Roman"/>
          <w:sz w:val="24"/>
          <w:szCs w:val="24"/>
        </w:rPr>
        <w:t xml:space="preserve">- Importo a base di gara </w:t>
      </w:r>
      <w:proofErr w:type="gramStart"/>
      <w:r w:rsidRPr="006634F9">
        <w:rPr>
          <w:rFonts w:ascii="Times New Roman" w:hAnsi="Times New Roman"/>
          <w:sz w:val="24"/>
          <w:szCs w:val="24"/>
        </w:rPr>
        <w:t xml:space="preserve">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w:t>
      </w:r>
      <w:proofErr w:type="gramEnd"/>
      <w:r w:rsidRPr="006634F9">
        <w:rPr>
          <w:rFonts w:ascii="Times New Roman" w:hAnsi="Times New Roman"/>
          <w:sz w:val="24"/>
          <w:szCs w:val="24"/>
        </w:rPr>
        <w:t xml:space="preserve">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415CBF43" w14:textId="2128436E" w:rsidR="006D6C0E" w:rsidRPr="006634F9" w:rsidRDefault="006D6C0E" w:rsidP="006D6C0E">
      <w:pPr>
        <w:contextualSpacing/>
        <w:jc w:val="both"/>
        <w:rPr>
          <w:rFonts w:ascii="Times New Roman" w:hAnsi="Times New Roman"/>
          <w:sz w:val="24"/>
          <w:szCs w:val="24"/>
        </w:rPr>
      </w:pPr>
    </w:p>
    <w:p w14:paraId="252DFA80" w14:textId="774991DA" w:rsidR="006D6C0E" w:rsidRPr="006634F9" w:rsidRDefault="006D6C0E" w:rsidP="00656892">
      <w:pPr>
        <w:widowControl w:val="0"/>
        <w:spacing w:line="240" w:lineRule="auto"/>
        <w:jc w:val="both"/>
        <w:rPr>
          <w:rFonts w:ascii="Times New Roman" w:hAnsi="Times New Roman"/>
          <w:sz w:val="20"/>
        </w:rPr>
      </w:pPr>
      <w:r w:rsidRPr="006634F9">
        <w:rPr>
          <w:rFonts w:ascii="Times New Roman" w:hAnsi="Times New Roman"/>
          <w:sz w:val="20"/>
        </w:rPr>
        <w:t>1.</w:t>
      </w:r>
      <w:r w:rsidRPr="006634F9">
        <w:rPr>
          <w:rFonts w:ascii="Times New Roman" w:hAnsi="Times New Roman"/>
          <w:sz w:val="20"/>
        </w:rPr>
        <w:tab/>
        <w:t>IL SOTTOSCRITTO O.E./IMPRESA  ___</w:t>
      </w:r>
      <w:r w:rsidR="00656892" w:rsidRPr="006634F9">
        <w:rPr>
          <w:rFonts w:ascii="Times New Roman" w:hAnsi="Times New Roman"/>
          <w:sz w:val="20"/>
        </w:rPr>
        <w:t>________</w:t>
      </w:r>
      <w:r w:rsidRPr="006634F9">
        <w:rPr>
          <w:rFonts w:ascii="Times New Roman" w:hAnsi="Times New Roman"/>
          <w:sz w:val="20"/>
        </w:rPr>
        <w:t>__________________________ CON SEDE LEGALE IN _____</w:t>
      </w:r>
      <w:r w:rsidR="00656892" w:rsidRPr="006634F9">
        <w:rPr>
          <w:rFonts w:ascii="Times New Roman" w:hAnsi="Times New Roman"/>
          <w:sz w:val="20"/>
        </w:rPr>
        <w:t>________</w:t>
      </w:r>
      <w:r w:rsidRPr="006634F9">
        <w:rPr>
          <w:rFonts w:ascii="Times New Roman" w:hAnsi="Times New Roman"/>
          <w:sz w:val="20"/>
        </w:rPr>
        <w:t>______ ALLA VIA ______</w:t>
      </w:r>
      <w:r w:rsidR="00656892" w:rsidRPr="006634F9">
        <w:rPr>
          <w:rFonts w:ascii="Times New Roman" w:hAnsi="Times New Roman"/>
          <w:sz w:val="20"/>
        </w:rPr>
        <w:t>____________________</w:t>
      </w:r>
      <w:r w:rsidRPr="006634F9">
        <w:rPr>
          <w:rFonts w:ascii="Times New Roman" w:hAnsi="Times New Roman"/>
          <w:sz w:val="20"/>
        </w:rPr>
        <w:t>________ N._______  E SEDE OPERATIVA _______________CODICE FISCALE_____</w:t>
      </w:r>
      <w:r w:rsidR="00656892" w:rsidRPr="006634F9">
        <w:rPr>
          <w:rFonts w:ascii="Times New Roman" w:hAnsi="Times New Roman"/>
          <w:sz w:val="20"/>
        </w:rPr>
        <w:t>_________</w:t>
      </w:r>
      <w:r w:rsidRPr="006634F9">
        <w:rPr>
          <w:rFonts w:ascii="Times New Roman" w:hAnsi="Times New Roman"/>
          <w:sz w:val="20"/>
        </w:rPr>
        <w:t>________ , PARTITA IVA _</w:t>
      </w:r>
      <w:r w:rsidR="00656892" w:rsidRPr="006634F9">
        <w:rPr>
          <w:rFonts w:ascii="Times New Roman" w:hAnsi="Times New Roman"/>
          <w:sz w:val="20"/>
        </w:rPr>
        <w:t>__________</w:t>
      </w:r>
      <w:r w:rsidRPr="006634F9">
        <w:rPr>
          <w:rFonts w:ascii="Times New Roman" w:hAnsi="Times New Roman"/>
          <w:sz w:val="20"/>
        </w:rPr>
        <w:t>__________ ISCRITTA ALLA C.C.I.A.A. DI __</w:t>
      </w:r>
      <w:r w:rsidR="00656892" w:rsidRPr="006634F9">
        <w:rPr>
          <w:rFonts w:ascii="Times New Roman" w:hAnsi="Times New Roman"/>
          <w:sz w:val="20"/>
        </w:rPr>
        <w:t>____</w:t>
      </w:r>
      <w:r w:rsidRPr="006634F9">
        <w:rPr>
          <w:rFonts w:ascii="Times New Roman" w:hAnsi="Times New Roman"/>
          <w:sz w:val="20"/>
        </w:rPr>
        <w:t>__________ AL N. _______, TEL. ___</w:t>
      </w:r>
      <w:r w:rsidR="00656892" w:rsidRPr="006634F9">
        <w:rPr>
          <w:rFonts w:ascii="Times New Roman" w:hAnsi="Times New Roman"/>
          <w:sz w:val="20"/>
        </w:rPr>
        <w:t>________</w:t>
      </w:r>
      <w:r w:rsidRPr="006634F9">
        <w:rPr>
          <w:rFonts w:ascii="Times New Roman" w:hAnsi="Times New Roman"/>
          <w:sz w:val="20"/>
        </w:rPr>
        <w:t>____, FAX_____________,PEC _____</w:t>
      </w:r>
      <w:r w:rsidR="00656892" w:rsidRPr="006634F9">
        <w:rPr>
          <w:rFonts w:ascii="Times New Roman" w:hAnsi="Times New Roman"/>
          <w:sz w:val="20"/>
        </w:rPr>
        <w:t>___________</w:t>
      </w:r>
      <w:r w:rsidRPr="006634F9">
        <w:rPr>
          <w:rFonts w:ascii="Times New Roman" w:hAnsi="Times New Roman"/>
          <w:sz w:val="20"/>
        </w:rPr>
        <w:t>___, RAPPRESENTATA DA __________________(CARICA SOCIALE) E LEGALE RAPPRESENTANTE _____</w:t>
      </w:r>
      <w:r w:rsidR="00656892" w:rsidRPr="006634F9">
        <w:rPr>
          <w:rFonts w:ascii="Times New Roman" w:hAnsi="Times New Roman"/>
          <w:sz w:val="20"/>
        </w:rPr>
        <w:t>____</w:t>
      </w:r>
      <w:r w:rsidRPr="006634F9">
        <w:rPr>
          <w:rFonts w:ascii="Times New Roman" w:hAnsi="Times New Roman"/>
          <w:sz w:val="20"/>
        </w:rPr>
        <w:t xml:space="preserve">___________ NATO/A  _____________IL __________ E RESIDENTE IN </w:t>
      </w:r>
      <w:r w:rsidR="00656892" w:rsidRPr="006634F9">
        <w:rPr>
          <w:rFonts w:ascii="Times New Roman" w:hAnsi="Times New Roman"/>
          <w:sz w:val="20"/>
        </w:rPr>
        <w:t>____</w:t>
      </w:r>
      <w:r w:rsidRPr="006634F9">
        <w:rPr>
          <w:rFonts w:ascii="Times New Roman" w:hAnsi="Times New Roman"/>
          <w:sz w:val="20"/>
        </w:rPr>
        <w:t>_______ ALLA VIA _</w:t>
      </w:r>
      <w:r w:rsidR="00656892" w:rsidRPr="006634F9">
        <w:rPr>
          <w:rFonts w:ascii="Times New Roman" w:hAnsi="Times New Roman"/>
          <w:sz w:val="20"/>
        </w:rPr>
        <w:t>_</w:t>
      </w:r>
      <w:r w:rsidRPr="006634F9">
        <w:rPr>
          <w:rFonts w:ascii="Times New Roman" w:hAnsi="Times New Roman"/>
          <w:sz w:val="20"/>
        </w:rPr>
        <w:t>___________ N., _____ C.F. ____________in qualità di MANDATARIO;</w:t>
      </w:r>
    </w:p>
    <w:p w14:paraId="6FEFBBB1" w14:textId="77777777" w:rsidR="006D6C0E" w:rsidRPr="006634F9" w:rsidRDefault="006D6C0E" w:rsidP="00656892">
      <w:pPr>
        <w:widowControl w:val="0"/>
        <w:spacing w:line="240" w:lineRule="auto"/>
        <w:jc w:val="both"/>
        <w:rPr>
          <w:rFonts w:ascii="Times New Roman" w:hAnsi="Times New Roman"/>
          <w:sz w:val="20"/>
        </w:rPr>
      </w:pPr>
    </w:p>
    <w:p w14:paraId="5B00622C" w14:textId="77777777" w:rsidR="006D6C0E" w:rsidRPr="006634F9" w:rsidRDefault="006D6C0E" w:rsidP="00656892">
      <w:pPr>
        <w:widowControl w:val="0"/>
        <w:spacing w:line="240" w:lineRule="auto"/>
        <w:jc w:val="both"/>
        <w:rPr>
          <w:rFonts w:ascii="Times New Roman" w:hAnsi="Times New Roman"/>
          <w:sz w:val="20"/>
        </w:rPr>
      </w:pPr>
      <w:r w:rsidRPr="006634F9">
        <w:rPr>
          <w:rFonts w:ascii="Times New Roman" w:hAnsi="Times New Roman"/>
          <w:sz w:val="20"/>
        </w:rPr>
        <w:t>2.</w:t>
      </w:r>
      <w:r w:rsidRPr="006634F9">
        <w:rPr>
          <w:rFonts w:ascii="Times New Roman" w:hAnsi="Times New Roman"/>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38C308FA" w14:textId="77777777" w:rsidR="006D6C0E" w:rsidRPr="006634F9" w:rsidRDefault="006D6C0E" w:rsidP="00656892">
      <w:pPr>
        <w:pStyle w:val="noteapi"/>
        <w:widowControl w:val="0"/>
        <w:spacing w:before="0" w:beforeAutospacing="0" w:afterAutospacing="0"/>
        <w:rPr>
          <w:szCs w:val="22"/>
          <w:lang w:val="it-IT" w:eastAsia="en-US"/>
        </w:rPr>
      </w:pPr>
      <w:r w:rsidRPr="006634F9">
        <w:rPr>
          <w:szCs w:val="22"/>
          <w:lang w:val="it-IT" w:eastAsia="en-US"/>
        </w:rPr>
        <w:t>3.</w:t>
      </w:r>
      <w:r w:rsidRPr="006634F9">
        <w:rPr>
          <w:szCs w:val="22"/>
          <w:lang w:val="it-IT" w:eastAsia="en-US"/>
        </w:rPr>
        <w:tab/>
        <w:t>……….etc.</w:t>
      </w:r>
    </w:p>
    <w:p w14:paraId="4BE3CF3B" w14:textId="77777777" w:rsidR="00837D9A" w:rsidRPr="006634F9" w:rsidRDefault="00837D9A" w:rsidP="00656892">
      <w:pPr>
        <w:contextualSpacing/>
        <w:jc w:val="both"/>
        <w:rPr>
          <w:rFonts w:ascii="Times New Roman" w:hAnsi="Times New Roman"/>
          <w:sz w:val="24"/>
          <w:szCs w:val="24"/>
        </w:rPr>
      </w:pPr>
    </w:p>
    <w:p w14:paraId="0E985F37" w14:textId="77777777" w:rsidR="006766CA" w:rsidRPr="006634F9" w:rsidRDefault="006766CA" w:rsidP="00305626">
      <w:pPr>
        <w:contextualSpacing/>
        <w:rPr>
          <w:rFonts w:ascii="Times New Roman" w:hAnsi="Times New Roman"/>
          <w:sz w:val="24"/>
          <w:szCs w:val="24"/>
        </w:rPr>
      </w:pPr>
      <w:proofErr w:type="gramStart"/>
      <w:r w:rsidRPr="006634F9">
        <w:rPr>
          <w:rFonts w:ascii="Times New Roman" w:hAnsi="Times New Roman"/>
          <w:sz w:val="24"/>
          <w:szCs w:val="24"/>
        </w:rPr>
        <w:t>con</w:t>
      </w:r>
      <w:proofErr w:type="gramEnd"/>
      <w:r w:rsidRPr="006634F9">
        <w:rPr>
          <w:rFonts w:ascii="Times New Roman" w:hAnsi="Times New Roman"/>
          <w:sz w:val="24"/>
          <w:szCs w:val="24"/>
        </w:rPr>
        <w:t xml:space="preserve"> specifico riferimento ai lavori indicati in oggetto, </w:t>
      </w:r>
    </w:p>
    <w:p w14:paraId="06897210" w14:textId="77777777" w:rsidR="006766CA" w:rsidRPr="006634F9" w:rsidRDefault="006766CA" w:rsidP="00305626">
      <w:pPr>
        <w:contextualSpacing/>
        <w:jc w:val="center"/>
        <w:rPr>
          <w:rFonts w:ascii="Times New Roman" w:hAnsi="Times New Roman"/>
          <w:sz w:val="24"/>
          <w:szCs w:val="24"/>
        </w:rPr>
      </w:pPr>
      <w:r w:rsidRPr="006634F9">
        <w:rPr>
          <w:rFonts w:ascii="Times New Roman" w:hAnsi="Times New Roman"/>
          <w:b/>
          <w:sz w:val="24"/>
          <w:szCs w:val="24"/>
        </w:rPr>
        <w:t>CHIEDONO</w:t>
      </w:r>
    </w:p>
    <w:p w14:paraId="61E98250" w14:textId="5338AD53" w:rsidR="006766CA" w:rsidRPr="006634F9" w:rsidRDefault="006766CA" w:rsidP="00305626">
      <w:pPr>
        <w:contextualSpacing/>
        <w:jc w:val="both"/>
        <w:rPr>
          <w:rFonts w:ascii="Times New Roman" w:hAnsi="Times New Roman"/>
          <w:sz w:val="24"/>
          <w:szCs w:val="24"/>
        </w:rPr>
      </w:pPr>
      <w:proofErr w:type="gramStart"/>
      <w:r w:rsidRPr="006634F9">
        <w:rPr>
          <w:rFonts w:ascii="Times New Roman" w:hAnsi="Times New Roman"/>
          <w:sz w:val="24"/>
          <w:szCs w:val="24"/>
        </w:rPr>
        <w:t>di</w:t>
      </w:r>
      <w:proofErr w:type="gramEnd"/>
      <w:r w:rsidRPr="006634F9">
        <w:rPr>
          <w:rFonts w:ascii="Times New Roman" w:hAnsi="Times New Roman"/>
          <w:sz w:val="24"/>
          <w:szCs w:val="24"/>
        </w:rPr>
        <w:t xml:space="preserve"> poter partecipare alla gara in oggetto, quale costituendo Raggruppamento  Temporaneo di Imprese (O Consorzio Ordinario), ai sensi e per gli effetti degli art</w:t>
      </w:r>
      <w:r w:rsidR="00E23E38" w:rsidRPr="006634F9">
        <w:rPr>
          <w:rFonts w:ascii="Times New Roman" w:hAnsi="Times New Roman"/>
          <w:sz w:val="24"/>
          <w:szCs w:val="24"/>
        </w:rPr>
        <w:t>t. 45</w:t>
      </w:r>
      <w:r w:rsidRPr="006634F9">
        <w:rPr>
          <w:rFonts w:ascii="Times New Roman" w:hAnsi="Times New Roman"/>
          <w:sz w:val="24"/>
          <w:szCs w:val="24"/>
        </w:rPr>
        <w:t xml:space="preserve"> e </w:t>
      </w:r>
      <w:r w:rsidR="00E23E38" w:rsidRPr="006634F9">
        <w:rPr>
          <w:rFonts w:ascii="Times New Roman" w:hAnsi="Times New Roman"/>
          <w:sz w:val="24"/>
          <w:szCs w:val="24"/>
        </w:rPr>
        <w:t>48</w:t>
      </w:r>
      <w:r w:rsidRPr="006634F9">
        <w:rPr>
          <w:rFonts w:ascii="Times New Roman" w:hAnsi="Times New Roman"/>
          <w:sz w:val="24"/>
          <w:szCs w:val="24"/>
        </w:rPr>
        <w:t xml:space="preserve">, co. 8, del Codice e </w:t>
      </w:r>
    </w:p>
    <w:p w14:paraId="5639213C" w14:textId="77777777" w:rsidR="006766CA" w:rsidRPr="006634F9" w:rsidRDefault="00E13CD4" w:rsidP="00305626">
      <w:pPr>
        <w:contextualSpacing/>
        <w:jc w:val="center"/>
        <w:rPr>
          <w:rFonts w:ascii="Times New Roman" w:hAnsi="Times New Roman"/>
          <w:sz w:val="24"/>
          <w:szCs w:val="24"/>
        </w:rPr>
      </w:pPr>
      <w:r w:rsidRPr="006634F9">
        <w:rPr>
          <w:rFonts w:ascii="Times New Roman" w:hAnsi="Times New Roman"/>
          <w:b/>
          <w:sz w:val="24"/>
          <w:szCs w:val="24"/>
        </w:rPr>
        <w:t>DICHIARANO</w:t>
      </w:r>
    </w:p>
    <w:p w14:paraId="68BCE365" w14:textId="0092FF66" w:rsidR="00B26C94" w:rsidRPr="006634F9" w:rsidRDefault="006766CA" w:rsidP="00305626">
      <w:pPr>
        <w:contextualSpacing/>
        <w:jc w:val="both"/>
        <w:rPr>
          <w:rFonts w:ascii="Times New Roman" w:hAnsi="Times New Roman"/>
          <w:sz w:val="24"/>
          <w:szCs w:val="24"/>
        </w:rPr>
      </w:pPr>
      <w:r w:rsidRPr="006634F9">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rispondenti a verità, che è loro intenzione ai sensi e per gli effetti dell’art. del Regolamento del Codice  riuni</w:t>
      </w:r>
      <w:r w:rsidR="00A031DD" w:rsidRPr="006634F9">
        <w:rPr>
          <w:rFonts w:ascii="Times New Roman" w:hAnsi="Times New Roman"/>
          <w:sz w:val="24"/>
          <w:szCs w:val="24"/>
        </w:rPr>
        <w:t>rsi in Raggruppamento Temporaneo</w:t>
      </w:r>
      <w:r w:rsidRPr="006634F9">
        <w:rPr>
          <w:rFonts w:ascii="Times New Roman" w:hAnsi="Times New Roman"/>
          <w:sz w:val="24"/>
          <w:szCs w:val="24"/>
        </w:rPr>
        <w:t xml:space="preserve"> d’Imprese (o Consorzio ordinario ) di tipo</w:t>
      </w:r>
      <w:r w:rsidR="00E13CD4" w:rsidRPr="006634F9">
        <w:rPr>
          <w:rFonts w:ascii="Times New Roman" w:hAnsi="Times New Roman"/>
          <w:sz w:val="24"/>
          <w:szCs w:val="24"/>
        </w:rPr>
        <w:t xml:space="preserve"> </w:t>
      </w:r>
      <w:r w:rsidRPr="006634F9">
        <w:rPr>
          <w:rFonts w:ascii="Times New Roman" w:hAnsi="Times New Roman"/>
          <w:sz w:val="24"/>
          <w:szCs w:val="24"/>
        </w:rPr>
        <w:t>(_______________ specificare se ORIZZONTALE oppure VERTICALE oppure MISTO) e specificatamente:</w:t>
      </w:r>
    </w:p>
    <w:p w14:paraId="316C8969" w14:textId="61F09522" w:rsidR="00B26C94" w:rsidRPr="006634F9" w:rsidRDefault="006766CA" w:rsidP="00305626">
      <w:pPr>
        <w:contextualSpacing/>
        <w:jc w:val="both"/>
        <w:rPr>
          <w:rFonts w:ascii="Times New Roman" w:hAnsi="Times New Roman"/>
          <w:sz w:val="24"/>
          <w:szCs w:val="24"/>
        </w:rPr>
      </w:pPr>
      <w:r w:rsidRPr="006634F9">
        <w:rPr>
          <w:rFonts w:ascii="Times New Roman" w:hAnsi="Times New Roman"/>
          <w:sz w:val="24"/>
          <w:szCs w:val="24"/>
        </w:rPr>
        <w:t xml:space="preserve"> </w:t>
      </w:r>
      <w:r w:rsidR="00B26C94" w:rsidRPr="006634F9">
        <w:rPr>
          <w:rFonts w:ascii="Times New Roman" w:hAnsi="Times New Roman"/>
          <w:sz w:val="24"/>
          <w:szCs w:val="24"/>
        </w:rPr>
        <w:t xml:space="preserve">Ai sensi dell’art. </w:t>
      </w:r>
      <w:r w:rsidR="00E23E38" w:rsidRPr="006634F9">
        <w:rPr>
          <w:rFonts w:ascii="Times New Roman" w:hAnsi="Times New Roman"/>
          <w:sz w:val="24"/>
          <w:szCs w:val="24"/>
        </w:rPr>
        <w:t>48</w:t>
      </w:r>
      <w:r w:rsidR="00B26C94" w:rsidRPr="006634F9">
        <w:rPr>
          <w:rFonts w:ascii="Times New Roman" w:hAnsi="Times New Roman"/>
          <w:sz w:val="24"/>
          <w:szCs w:val="24"/>
        </w:rPr>
        <w:t xml:space="preserve">, comma </w:t>
      </w:r>
      <w:r w:rsidR="00FC5585" w:rsidRPr="006634F9">
        <w:rPr>
          <w:rFonts w:ascii="Times New Roman" w:hAnsi="Times New Roman"/>
          <w:sz w:val="24"/>
          <w:szCs w:val="24"/>
        </w:rPr>
        <w:t>3</w:t>
      </w:r>
      <w:r w:rsidR="00B26C94" w:rsidRPr="006634F9">
        <w:rPr>
          <w:rFonts w:ascii="Times New Roman" w:hAnsi="Times New Roman"/>
          <w:sz w:val="24"/>
          <w:szCs w:val="24"/>
        </w:rPr>
        <w:t xml:space="preserve">, del Codice e </w:t>
      </w:r>
      <w:r w:rsidR="00FC5585" w:rsidRPr="006634F9">
        <w:rPr>
          <w:rFonts w:ascii="Times New Roman" w:hAnsi="Times New Roman"/>
          <w:sz w:val="24"/>
          <w:szCs w:val="24"/>
        </w:rPr>
        <w:t xml:space="preserve">delle Linee Guida relative all’affidamento dei servizi attinenti all’architettura e ingegneria, di cui all’art. 213, comma 2, del Codice </w:t>
      </w:r>
    </w:p>
    <w:p w14:paraId="2BE05451" w14:textId="0893738D" w:rsidR="00B26C94" w:rsidRPr="006634F9" w:rsidRDefault="00837D9A" w:rsidP="00305626">
      <w:pPr>
        <w:contextualSpacing/>
        <w:jc w:val="both"/>
        <w:rPr>
          <w:rFonts w:ascii="Times New Roman" w:hAnsi="Times New Roman"/>
          <w:sz w:val="24"/>
          <w:szCs w:val="24"/>
        </w:rPr>
      </w:pPr>
      <w:r w:rsidRPr="006634F9">
        <w:rPr>
          <w:rFonts w:ascii="Times New Roman" w:hAnsi="Times New Roman"/>
          <w:sz w:val="24"/>
          <w:szCs w:val="24"/>
        </w:rPr>
        <w:t>Professionista/studio/società/</w:t>
      </w:r>
      <w:r w:rsidR="00B26C94" w:rsidRPr="006634F9">
        <w:rPr>
          <w:rFonts w:ascii="Times New Roman" w:hAnsi="Times New Roman"/>
          <w:sz w:val="24"/>
          <w:szCs w:val="24"/>
        </w:rPr>
        <w:t>mandataria (capogruppo) _____________ eseguirà la progettazione ricadente nella/e categoria/e:</w:t>
      </w:r>
    </w:p>
    <w:p w14:paraId="580F72BA" w14:textId="72A51986" w:rsidR="00B26C94" w:rsidRPr="006634F9" w:rsidRDefault="00305626" w:rsidP="00305626">
      <w:pPr>
        <w:contextualSpacing/>
        <w:jc w:val="both"/>
        <w:rPr>
          <w:rFonts w:ascii="Times New Roman" w:hAnsi="Times New Roman"/>
          <w:sz w:val="24"/>
          <w:szCs w:val="24"/>
        </w:rPr>
      </w:pPr>
      <w:r w:rsidRPr="006634F9">
        <w:rPr>
          <w:rFonts w:ascii="Times New Roman" w:hAnsi="Times New Roman"/>
          <w:sz w:val="24"/>
          <w:szCs w:val="24"/>
        </w:rPr>
        <w:t>a)</w:t>
      </w:r>
      <w:r w:rsidRPr="006634F9">
        <w:rPr>
          <w:rFonts w:ascii="Times New Roman" w:hAnsi="Times New Roman"/>
          <w:sz w:val="24"/>
          <w:szCs w:val="24"/>
        </w:rPr>
        <w:tab/>
        <w:t>categoria</w:t>
      </w:r>
      <w:r w:rsidR="00B26C94" w:rsidRPr="006634F9">
        <w:rPr>
          <w:rFonts w:ascii="Times New Roman" w:hAnsi="Times New Roman"/>
          <w:sz w:val="24"/>
          <w:szCs w:val="24"/>
        </w:rPr>
        <w:t xml:space="preserve"> _______   per una percentuale pari al ________%</w:t>
      </w:r>
    </w:p>
    <w:p w14:paraId="63B13876" w14:textId="68B74918" w:rsidR="00B26C94" w:rsidRPr="006634F9" w:rsidRDefault="00B26C94" w:rsidP="00305626">
      <w:pPr>
        <w:contextualSpacing/>
        <w:jc w:val="both"/>
        <w:rPr>
          <w:rFonts w:ascii="Times New Roman" w:hAnsi="Times New Roman"/>
          <w:sz w:val="24"/>
          <w:szCs w:val="24"/>
        </w:rPr>
      </w:pPr>
      <w:r w:rsidRPr="006634F9">
        <w:rPr>
          <w:rFonts w:ascii="Times New Roman" w:hAnsi="Times New Roman"/>
          <w:sz w:val="24"/>
          <w:szCs w:val="24"/>
        </w:rPr>
        <w:t>b)</w:t>
      </w:r>
      <w:r w:rsidRPr="006634F9">
        <w:rPr>
          <w:rFonts w:ascii="Times New Roman" w:hAnsi="Times New Roman"/>
          <w:sz w:val="24"/>
          <w:szCs w:val="24"/>
        </w:rPr>
        <w:tab/>
        <w:t>categoria _______   per una percentuale pari al ________%</w:t>
      </w:r>
    </w:p>
    <w:p w14:paraId="20D0007A" w14:textId="77777777" w:rsidR="00B26C94" w:rsidRPr="006634F9" w:rsidRDefault="00B26C94" w:rsidP="00305626">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etc.</w:t>
      </w:r>
    </w:p>
    <w:p w14:paraId="66AF1A97" w14:textId="77777777" w:rsidR="00B26C94" w:rsidRPr="006634F9" w:rsidRDefault="00B26C94" w:rsidP="00305626">
      <w:pPr>
        <w:contextualSpacing/>
        <w:jc w:val="both"/>
        <w:rPr>
          <w:rFonts w:ascii="Times New Roman" w:hAnsi="Times New Roman"/>
          <w:sz w:val="24"/>
          <w:szCs w:val="24"/>
        </w:rPr>
      </w:pPr>
    </w:p>
    <w:p w14:paraId="669BFDA0" w14:textId="77777777" w:rsidR="00B26C94" w:rsidRPr="006634F9" w:rsidRDefault="00B26C94" w:rsidP="00305626">
      <w:pPr>
        <w:contextualSpacing/>
        <w:jc w:val="both"/>
        <w:rPr>
          <w:rFonts w:ascii="Times New Roman" w:hAnsi="Times New Roman"/>
          <w:sz w:val="24"/>
          <w:szCs w:val="24"/>
        </w:rPr>
      </w:pPr>
      <w:r w:rsidRPr="006634F9">
        <w:rPr>
          <w:rFonts w:ascii="Times New Roman" w:hAnsi="Times New Roman"/>
          <w:sz w:val="24"/>
          <w:szCs w:val="24"/>
        </w:rPr>
        <w:t>Professionista/studio/società/   mandante____________ eseguirà le opere ricadenti nella/e categoria/e:</w:t>
      </w:r>
    </w:p>
    <w:p w14:paraId="095DDD1D" w14:textId="5A7C0D5C" w:rsidR="00B26C94" w:rsidRPr="006634F9" w:rsidRDefault="00B26C94" w:rsidP="00305626">
      <w:pPr>
        <w:contextualSpacing/>
        <w:jc w:val="both"/>
        <w:rPr>
          <w:rFonts w:ascii="Times New Roman" w:hAnsi="Times New Roman"/>
          <w:sz w:val="24"/>
          <w:szCs w:val="24"/>
        </w:rPr>
      </w:pPr>
      <w:r w:rsidRPr="006634F9">
        <w:rPr>
          <w:rFonts w:ascii="Times New Roman" w:hAnsi="Times New Roman"/>
          <w:sz w:val="24"/>
          <w:szCs w:val="24"/>
        </w:rPr>
        <w:t>a)</w:t>
      </w:r>
      <w:r w:rsidRPr="006634F9">
        <w:rPr>
          <w:rFonts w:ascii="Times New Roman" w:hAnsi="Times New Roman"/>
          <w:sz w:val="24"/>
          <w:szCs w:val="24"/>
        </w:rPr>
        <w:tab/>
        <w:t>categoria _______   per una percentuale pari al ________%</w:t>
      </w:r>
    </w:p>
    <w:p w14:paraId="70F849EB" w14:textId="641974FC" w:rsidR="00B26C94" w:rsidRPr="006634F9" w:rsidRDefault="00B26C94" w:rsidP="00305626">
      <w:pPr>
        <w:contextualSpacing/>
        <w:jc w:val="both"/>
        <w:rPr>
          <w:rFonts w:ascii="Times New Roman" w:hAnsi="Times New Roman"/>
          <w:sz w:val="24"/>
          <w:szCs w:val="24"/>
        </w:rPr>
      </w:pPr>
      <w:r w:rsidRPr="006634F9">
        <w:rPr>
          <w:rFonts w:ascii="Times New Roman" w:hAnsi="Times New Roman"/>
          <w:sz w:val="24"/>
          <w:szCs w:val="24"/>
        </w:rPr>
        <w:t>b)</w:t>
      </w:r>
      <w:r w:rsidRPr="006634F9">
        <w:rPr>
          <w:rFonts w:ascii="Times New Roman" w:hAnsi="Times New Roman"/>
          <w:sz w:val="24"/>
          <w:szCs w:val="24"/>
        </w:rPr>
        <w:tab/>
        <w:t>categoria _______   per una percentuale pari al ________%</w:t>
      </w:r>
    </w:p>
    <w:p w14:paraId="0038B8E8" w14:textId="77777777" w:rsidR="00B26C94" w:rsidRPr="006634F9" w:rsidRDefault="00B26C94" w:rsidP="00305626">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etc.</w:t>
      </w:r>
    </w:p>
    <w:p w14:paraId="1B1A4B90" w14:textId="77777777" w:rsidR="006766CA" w:rsidRPr="006634F9" w:rsidRDefault="00B26C94" w:rsidP="00305626">
      <w:pPr>
        <w:contextualSpacing/>
        <w:jc w:val="both"/>
        <w:rPr>
          <w:rFonts w:ascii="Times New Roman" w:hAnsi="Times New Roman"/>
          <w:sz w:val="24"/>
          <w:szCs w:val="24"/>
        </w:rPr>
      </w:pPr>
      <w:r w:rsidRPr="006634F9">
        <w:rPr>
          <w:rFonts w:ascii="Times New Roman" w:hAnsi="Times New Roman"/>
          <w:sz w:val="24"/>
          <w:szCs w:val="24"/>
        </w:rPr>
        <w:t>Etc.</w:t>
      </w:r>
    </w:p>
    <w:p w14:paraId="5AD19E64" w14:textId="77777777" w:rsidR="006766CA" w:rsidRPr="006634F9" w:rsidRDefault="006766CA" w:rsidP="00305626">
      <w:pPr>
        <w:contextualSpacing/>
        <w:jc w:val="both"/>
        <w:rPr>
          <w:rFonts w:ascii="Times New Roman" w:hAnsi="Times New Roman"/>
          <w:sz w:val="24"/>
          <w:szCs w:val="24"/>
        </w:rPr>
      </w:pPr>
      <w:r w:rsidRPr="006634F9">
        <w:rPr>
          <w:rFonts w:ascii="Times New Roman" w:hAnsi="Times New Roman"/>
          <w:sz w:val="24"/>
          <w:szCs w:val="24"/>
        </w:rPr>
        <w:t>I requisiti economico-finanziari e tecnico-organizzativi richiesti dal bando di gara per l’intero raggruppamento e dichiarati da ogni associato con l’ANNESSO 1 sono riassunti nell’allegata tabella.</w:t>
      </w:r>
    </w:p>
    <w:p w14:paraId="1ABC5C75" w14:textId="04494512" w:rsidR="001A4CA9" w:rsidRPr="006634F9" w:rsidRDefault="009946EE" w:rsidP="00305626">
      <w:pPr>
        <w:contextualSpacing/>
        <w:jc w:val="both"/>
        <w:rPr>
          <w:rFonts w:ascii="Times New Roman" w:hAnsi="Times New Roman"/>
          <w:b/>
          <w:sz w:val="24"/>
          <w:szCs w:val="24"/>
        </w:rPr>
      </w:pPr>
      <w:r w:rsidRPr="006634F9">
        <w:rPr>
          <w:rFonts w:ascii="Times New Roman" w:hAnsi="Times New Roman"/>
          <w:b/>
          <w:sz w:val="24"/>
          <w:szCs w:val="24"/>
        </w:rPr>
        <w:t>Il professionista laureato abilitato da meno di cinque anni all</w:t>
      </w:r>
      <w:r w:rsidR="00837D9A" w:rsidRPr="006634F9">
        <w:rPr>
          <w:rFonts w:ascii="Times New Roman" w:hAnsi="Times New Roman"/>
          <w:b/>
          <w:sz w:val="24"/>
          <w:szCs w:val="24"/>
        </w:rPr>
        <w:t xml:space="preserve">’esercizio della professione è </w:t>
      </w:r>
      <w:r w:rsidRPr="006634F9">
        <w:rPr>
          <w:rFonts w:ascii="Times New Roman" w:hAnsi="Times New Roman"/>
          <w:b/>
          <w:sz w:val="24"/>
          <w:szCs w:val="24"/>
        </w:rPr>
        <w:t>__________</w:t>
      </w:r>
      <w:r w:rsidR="00305626" w:rsidRPr="006634F9">
        <w:rPr>
          <w:rFonts w:ascii="Times New Roman" w:hAnsi="Times New Roman"/>
          <w:b/>
          <w:sz w:val="24"/>
          <w:szCs w:val="24"/>
        </w:rPr>
        <w:t>_</w:t>
      </w:r>
      <w:r w:rsidRPr="006634F9">
        <w:rPr>
          <w:rFonts w:ascii="Times New Roman" w:hAnsi="Times New Roman"/>
          <w:b/>
          <w:sz w:val="24"/>
          <w:szCs w:val="24"/>
        </w:rPr>
        <w:t>____;</w:t>
      </w:r>
    </w:p>
    <w:p w14:paraId="51EF4005" w14:textId="0E41904B" w:rsidR="003A7315" w:rsidRPr="006634F9" w:rsidRDefault="003A7315" w:rsidP="00305626">
      <w:pPr>
        <w:contextualSpacing/>
        <w:jc w:val="both"/>
        <w:rPr>
          <w:rFonts w:ascii="Times New Roman" w:hAnsi="Times New Roman"/>
          <w:b/>
          <w:sz w:val="24"/>
          <w:szCs w:val="24"/>
        </w:rPr>
      </w:pPr>
      <w:r w:rsidRPr="006634F9">
        <w:rPr>
          <w:rFonts w:ascii="Times New Roman" w:hAnsi="Times New Roman"/>
          <w:b/>
          <w:sz w:val="24"/>
          <w:szCs w:val="24"/>
        </w:rPr>
        <w:t>- Il professionista che espleta l’incarico di coordinatore della sicurezza in fase di progettazione è ______</w:t>
      </w:r>
      <w:r w:rsidR="00305626" w:rsidRPr="006634F9">
        <w:rPr>
          <w:rFonts w:ascii="Times New Roman" w:hAnsi="Times New Roman"/>
          <w:b/>
          <w:sz w:val="24"/>
          <w:szCs w:val="24"/>
        </w:rPr>
        <w:t>___</w:t>
      </w:r>
      <w:r w:rsidRPr="006634F9">
        <w:rPr>
          <w:rFonts w:ascii="Times New Roman" w:hAnsi="Times New Roman"/>
          <w:b/>
          <w:sz w:val="24"/>
          <w:szCs w:val="24"/>
        </w:rPr>
        <w:t>____;</w:t>
      </w:r>
    </w:p>
    <w:p w14:paraId="6277D90E" w14:textId="0A58C3D3" w:rsidR="003A7315" w:rsidRPr="006634F9" w:rsidRDefault="003A7315" w:rsidP="00305626">
      <w:pPr>
        <w:contextualSpacing/>
        <w:jc w:val="both"/>
        <w:rPr>
          <w:rFonts w:ascii="Times New Roman" w:hAnsi="Times New Roman"/>
          <w:b/>
          <w:sz w:val="24"/>
          <w:szCs w:val="24"/>
        </w:rPr>
      </w:pPr>
      <w:r w:rsidRPr="006634F9">
        <w:rPr>
          <w:rFonts w:ascii="Times New Roman" w:hAnsi="Times New Roman"/>
          <w:b/>
          <w:sz w:val="24"/>
          <w:szCs w:val="24"/>
        </w:rPr>
        <w:t>- Il geologo incaricato della redaz</w:t>
      </w:r>
      <w:r w:rsidR="00305626" w:rsidRPr="006634F9">
        <w:rPr>
          <w:rFonts w:ascii="Times New Roman" w:hAnsi="Times New Roman"/>
          <w:b/>
          <w:sz w:val="24"/>
          <w:szCs w:val="24"/>
        </w:rPr>
        <w:t>ione della relazione geologia è________</w:t>
      </w:r>
      <w:r w:rsidRPr="006634F9">
        <w:rPr>
          <w:rFonts w:ascii="Times New Roman" w:hAnsi="Times New Roman"/>
          <w:b/>
          <w:sz w:val="24"/>
          <w:szCs w:val="24"/>
        </w:rPr>
        <w:t>__________</w:t>
      </w:r>
    </w:p>
    <w:p w14:paraId="2ACED4BD" w14:textId="77777777" w:rsidR="003A7315" w:rsidRPr="006634F9" w:rsidRDefault="003A7315" w:rsidP="00305626">
      <w:pPr>
        <w:contextualSpacing/>
        <w:jc w:val="both"/>
        <w:rPr>
          <w:rFonts w:ascii="Times New Roman" w:hAnsi="Times New Roman"/>
          <w:sz w:val="24"/>
          <w:szCs w:val="24"/>
        </w:rPr>
      </w:pPr>
      <w:r w:rsidRPr="006634F9">
        <w:rPr>
          <w:rFonts w:ascii="Times New Roman" w:hAnsi="Times New Roman"/>
          <w:b/>
          <w:sz w:val="24"/>
          <w:szCs w:val="24"/>
        </w:rPr>
        <w:t>- Il soggetto incaricato dell'integrazione tra le prestazioni specialistiche, ai sensi dell'articolo 24, comma</w:t>
      </w:r>
      <w:r w:rsidRPr="006634F9">
        <w:rPr>
          <w:rFonts w:ascii="Times New Roman" w:hAnsi="Times New Roman"/>
          <w:sz w:val="24"/>
          <w:szCs w:val="24"/>
        </w:rPr>
        <w:t xml:space="preserve"> 5 del Codice, è __________</w:t>
      </w:r>
    </w:p>
    <w:p w14:paraId="2D14A114" w14:textId="0FE8EFD8" w:rsidR="003A7315" w:rsidRPr="006634F9" w:rsidRDefault="003A7315" w:rsidP="00305626">
      <w:pPr>
        <w:widowControl w:val="0"/>
        <w:spacing w:line="240" w:lineRule="auto"/>
        <w:contextualSpacing/>
        <w:jc w:val="both"/>
        <w:rPr>
          <w:rFonts w:ascii="Times New Roman" w:hAnsi="Times New Roman"/>
          <w:sz w:val="24"/>
          <w:szCs w:val="24"/>
        </w:rPr>
      </w:pPr>
      <w:r w:rsidRPr="006634F9">
        <w:rPr>
          <w:rFonts w:ascii="Times New Roman" w:hAnsi="Times New Roman"/>
          <w:sz w:val="24"/>
          <w:szCs w:val="24"/>
        </w:rPr>
        <w:t>I partecipanti al Raggruppamento (o al Consorzio) si impegnano sin d’ora, congiuntamente e solida</w:t>
      </w:r>
      <w:r w:rsidR="00AD0F9E" w:rsidRPr="006634F9">
        <w:rPr>
          <w:rFonts w:ascii="Times New Roman" w:hAnsi="Times New Roman"/>
          <w:sz w:val="24"/>
          <w:szCs w:val="24"/>
        </w:rPr>
        <w:t>l</w:t>
      </w:r>
      <w:r w:rsidRPr="006634F9">
        <w:rPr>
          <w:rFonts w:ascii="Times New Roman" w:hAnsi="Times New Roman"/>
          <w:sz w:val="24"/>
          <w:szCs w:val="24"/>
        </w:rPr>
        <w:t>mente nei confronti di Codesto Ente ai sensi delle normative vigenti:</w:t>
      </w:r>
    </w:p>
    <w:p w14:paraId="7ED5FD67" w14:textId="28A4F50D" w:rsidR="006D6C0E" w:rsidRPr="006634F9" w:rsidRDefault="006D6C0E" w:rsidP="00305626">
      <w:pPr>
        <w:widowControl w:val="0"/>
        <w:spacing w:line="240" w:lineRule="auto"/>
        <w:contextualSpacing/>
        <w:jc w:val="both"/>
        <w:rPr>
          <w:rFonts w:ascii="Times New Roman" w:hAnsi="Times New Roman"/>
          <w:sz w:val="24"/>
          <w:szCs w:val="24"/>
        </w:rPr>
      </w:pPr>
      <w:r w:rsidRPr="006634F9">
        <w:rPr>
          <w:rFonts w:ascii="Times New Roman" w:hAnsi="Times New Roman"/>
          <w:sz w:val="24"/>
          <w:szCs w:val="24"/>
        </w:rPr>
        <w:t>-</w:t>
      </w:r>
      <w:r w:rsidR="003A7315" w:rsidRPr="006634F9">
        <w:rPr>
          <w:rFonts w:ascii="Times New Roman" w:hAnsi="Times New Roman"/>
          <w:sz w:val="24"/>
          <w:szCs w:val="24"/>
        </w:rPr>
        <w:tab/>
        <w:t>in caso di aggiudicazion</w:t>
      </w:r>
      <w:r w:rsidR="00AD0F9E" w:rsidRPr="006634F9">
        <w:rPr>
          <w:rFonts w:ascii="Times New Roman" w:hAnsi="Times New Roman"/>
          <w:sz w:val="24"/>
          <w:szCs w:val="24"/>
        </w:rPr>
        <w:t>e del servizio di progettazione</w:t>
      </w:r>
      <w:r w:rsidRPr="006634F9">
        <w:rPr>
          <w:rFonts w:ascii="Times New Roman" w:hAnsi="Times New Roman"/>
          <w:sz w:val="24"/>
          <w:szCs w:val="24"/>
        </w:rPr>
        <w:t xml:space="preserve">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14:paraId="726756D2" w14:textId="77777777" w:rsidR="006D6C0E" w:rsidRPr="006634F9" w:rsidRDefault="006D6C0E" w:rsidP="00305626">
      <w:pPr>
        <w:widowControl w:val="0"/>
        <w:spacing w:line="240" w:lineRule="auto"/>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017AA09E" w14:textId="06216266" w:rsidR="006D6C0E" w:rsidRPr="006634F9" w:rsidRDefault="006D6C0E" w:rsidP="00305626">
      <w:pPr>
        <w:widowControl w:val="0"/>
        <w:spacing w:line="240" w:lineRule="auto"/>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 non modificare la composizione del Raggruppamento Temporaneo o del Consorzio ordinario</w:t>
      </w:r>
      <w:r w:rsidR="00AD0F9E" w:rsidRPr="006634F9">
        <w:rPr>
          <w:rFonts w:ascii="Times New Roman" w:hAnsi="Times New Roman"/>
          <w:sz w:val="24"/>
          <w:szCs w:val="24"/>
        </w:rPr>
        <w:t>,</w:t>
      </w:r>
      <w:r w:rsidRPr="006634F9">
        <w:rPr>
          <w:rFonts w:ascii="Times New Roman" w:hAnsi="Times New Roman"/>
          <w:sz w:val="24"/>
          <w:szCs w:val="24"/>
        </w:rPr>
        <w:t xml:space="preserve"> da costituirsi sulla base del presente impegno ed a perfezionare in tempo utile il relativo mandato, ai sensi delle vigenti disposizioni;</w:t>
      </w:r>
    </w:p>
    <w:p w14:paraId="58707748" w14:textId="326A9005" w:rsidR="006D6C0E" w:rsidRPr="006634F9" w:rsidRDefault="006D6C0E" w:rsidP="00305626">
      <w:pPr>
        <w:widowControl w:val="0"/>
        <w:spacing w:line="240" w:lineRule="auto"/>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ad uniformarsi alla disciplina vigente in materia di lavori pubblici con rigua</w:t>
      </w:r>
      <w:r w:rsidR="00AD0F9E" w:rsidRPr="006634F9">
        <w:rPr>
          <w:rFonts w:ascii="Times New Roman" w:hAnsi="Times New Roman"/>
          <w:sz w:val="24"/>
          <w:szCs w:val="24"/>
        </w:rPr>
        <w:t>rdo ai Raggruppamenti Temporanei</w:t>
      </w:r>
      <w:r w:rsidRPr="006634F9">
        <w:rPr>
          <w:rFonts w:ascii="Times New Roman" w:hAnsi="Times New Roman"/>
          <w:sz w:val="24"/>
          <w:szCs w:val="24"/>
        </w:rPr>
        <w:t xml:space="preserve"> di Professionisti e ai Consorzi ordinari.</w:t>
      </w:r>
    </w:p>
    <w:p w14:paraId="393A3635" w14:textId="77777777" w:rsidR="006D6C0E" w:rsidRPr="006634F9" w:rsidRDefault="006D6C0E" w:rsidP="00305626">
      <w:pPr>
        <w:widowControl w:val="0"/>
        <w:spacing w:line="240" w:lineRule="auto"/>
        <w:contextualSpacing/>
        <w:jc w:val="both"/>
        <w:rPr>
          <w:rFonts w:ascii="Times New Roman" w:hAnsi="Times New Roman"/>
          <w:sz w:val="24"/>
          <w:szCs w:val="24"/>
        </w:rPr>
      </w:pPr>
      <w:proofErr w:type="gramStart"/>
      <w:r w:rsidRPr="006634F9">
        <w:rPr>
          <w:rFonts w:ascii="Times New Roman" w:hAnsi="Times New Roman"/>
          <w:sz w:val="24"/>
          <w:szCs w:val="24"/>
        </w:rPr>
        <w:t>e</w:t>
      </w:r>
      <w:proofErr w:type="gramEnd"/>
      <w:r w:rsidRPr="006634F9">
        <w:rPr>
          <w:rFonts w:ascii="Times New Roman" w:hAnsi="Times New Roman"/>
          <w:sz w:val="24"/>
          <w:szCs w:val="24"/>
        </w:rPr>
        <w:t xml:space="preserve"> all’uopo allega:</w:t>
      </w:r>
    </w:p>
    <w:p w14:paraId="093E7263" w14:textId="77777777" w:rsidR="006D6C0E" w:rsidRPr="006634F9" w:rsidRDefault="006D6C0E" w:rsidP="00305626">
      <w:pPr>
        <w:pStyle w:val="noteapi"/>
        <w:widowControl w:val="0"/>
        <w:spacing w:before="0" w:beforeAutospacing="0" w:afterAutospacing="0"/>
        <w:contextualSpacing/>
        <w:rPr>
          <w:sz w:val="24"/>
          <w:szCs w:val="24"/>
          <w:lang w:val="it-IT" w:eastAsia="en-US"/>
        </w:rPr>
      </w:pPr>
      <w:r w:rsidRPr="006634F9">
        <w:rPr>
          <w:sz w:val="24"/>
          <w:szCs w:val="24"/>
          <w:lang w:val="it-IT" w:eastAsia="en-US"/>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244A96B4" w14:textId="562BA3AF" w:rsidR="00685ED9" w:rsidRPr="006634F9" w:rsidRDefault="00685ED9" w:rsidP="00305626">
      <w:pPr>
        <w:pStyle w:val="noteapi"/>
        <w:widowControl w:val="0"/>
        <w:spacing w:before="0" w:beforeAutospacing="0" w:afterAutospacing="0"/>
        <w:contextualSpacing/>
        <w:rPr>
          <w:sz w:val="24"/>
          <w:szCs w:val="24"/>
          <w:lang w:val="it-IT" w:eastAsia="en-US"/>
        </w:rPr>
      </w:pPr>
      <w:r w:rsidRPr="006634F9">
        <w:rPr>
          <w:sz w:val="24"/>
          <w:szCs w:val="24"/>
          <w:lang w:val="it-IT" w:eastAsia="en-US"/>
        </w:rPr>
        <w:t xml:space="preserve">b) attestazione </w:t>
      </w:r>
      <w:r w:rsidR="00AD0F9E" w:rsidRPr="006634F9">
        <w:rPr>
          <w:sz w:val="24"/>
          <w:szCs w:val="24"/>
          <w:lang w:val="it-IT" w:eastAsia="en-US"/>
        </w:rPr>
        <w:t xml:space="preserve">di </w:t>
      </w:r>
      <w:r w:rsidRPr="006634F9">
        <w:rPr>
          <w:sz w:val="24"/>
          <w:szCs w:val="24"/>
          <w:lang w:val="it-IT" w:eastAsia="en-US"/>
        </w:rPr>
        <w:t>versamento contribuzione ANAC di cui al paragrafo 11 del presente disciplinare di gara</w:t>
      </w:r>
    </w:p>
    <w:p w14:paraId="5C843BE0" w14:textId="77777777" w:rsidR="00685ED9" w:rsidRPr="006634F9" w:rsidRDefault="00685ED9" w:rsidP="00305626">
      <w:pPr>
        <w:pStyle w:val="noteapi"/>
        <w:widowControl w:val="0"/>
        <w:spacing w:before="0" w:beforeAutospacing="0" w:afterAutospacing="0"/>
        <w:contextualSpacing/>
        <w:rPr>
          <w:sz w:val="24"/>
          <w:szCs w:val="24"/>
          <w:lang w:val="it-IT" w:eastAsia="en-US"/>
        </w:rPr>
      </w:pPr>
      <w:r w:rsidRPr="006634F9">
        <w:rPr>
          <w:sz w:val="24"/>
          <w:szCs w:val="24"/>
          <w:lang w:val="it-IT" w:eastAsia="en-US"/>
        </w:rPr>
        <w:t>c) PASSOE di cui all’art. 2, comma 3.2, delibera n. 111 del 20 dicembre 2012 dell’AVCP.</w:t>
      </w:r>
    </w:p>
    <w:p w14:paraId="3BB6FF5B" w14:textId="50D998B4" w:rsidR="006D6C0E" w:rsidRPr="006634F9" w:rsidRDefault="00685ED9" w:rsidP="00305626">
      <w:pPr>
        <w:contextualSpacing/>
        <w:jc w:val="both"/>
        <w:rPr>
          <w:rFonts w:ascii="Times New Roman" w:hAnsi="Times New Roman"/>
          <w:sz w:val="24"/>
          <w:szCs w:val="24"/>
          <w:lang w:val="x-none"/>
        </w:rPr>
      </w:pPr>
      <w:r w:rsidRPr="006634F9">
        <w:rPr>
          <w:rFonts w:ascii="Times New Roman" w:hAnsi="Times New Roman"/>
          <w:sz w:val="24"/>
          <w:szCs w:val="24"/>
        </w:rPr>
        <w:t>d</w:t>
      </w:r>
      <w:r w:rsidR="006D6C0E" w:rsidRPr="006634F9">
        <w:rPr>
          <w:rFonts w:ascii="Times New Roman" w:hAnsi="Times New Roman"/>
          <w:sz w:val="24"/>
          <w:szCs w:val="24"/>
        </w:rPr>
        <w:t>)</w:t>
      </w:r>
      <w:r w:rsidR="006D6C0E" w:rsidRPr="006634F9">
        <w:rPr>
          <w:rFonts w:ascii="Times New Roman" w:hAnsi="Times New Roman"/>
          <w:sz w:val="24"/>
          <w:szCs w:val="24"/>
          <w:lang w:val="x-none"/>
        </w:rPr>
        <w:t xml:space="preserve"> </w:t>
      </w:r>
      <w:r w:rsidR="006D6C0E" w:rsidRPr="006634F9">
        <w:rPr>
          <w:rFonts w:ascii="Times New Roman" w:hAnsi="Times New Roman"/>
          <w:b/>
          <w:sz w:val="24"/>
          <w:szCs w:val="24"/>
          <w:lang w:val="x-none"/>
        </w:rPr>
        <w:t>(</w:t>
      </w:r>
      <w:r w:rsidR="006D6C0E" w:rsidRPr="006634F9">
        <w:rPr>
          <w:rFonts w:ascii="Times New Roman" w:hAnsi="Times New Roman"/>
          <w:b/>
          <w:sz w:val="24"/>
          <w:szCs w:val="24"/>
        </w:rPr>
        <w:t>n</w:t>
      </w:r>
      <w:r w:rsidR="006D6C0E" w:rsidRPr="006634F9">
        <w:rPr>
          <w:rFonts w:ascii="Times New Roman" w:hAnsi="Times New Roman"/>
          <w:b/>
          <w:sz w:val="24"/>
          <w:szCs w:val="24"/>
          <w:lang w:val="x-none"/>
        </w:rPr>
        <w:t>el caso studi associati)</w:t>
      </w:r>
      <w:r w:rsidR="006D6C0E" w:rsidRPr="006634F9">
        <w:rPr>
          <w:rFonts w:ascii="Times New Roman" w:hAnsi="Times New Roman"/>
          <w:sz w:val="24"/>
          <w:szCs w:val="24"/>
          <w:lang w:val="x-none"/>
        </w:rPr>
        <w:t xml:space="preserve"> statuto dell’associazione professionale e, ove non indicato il rappresentante, l’atto di nomina di quest’ultimo con i relativi poteri;</w:t>
      </w:r>
    </w:p>
    <w:p w14:paraId="766F1328" w14:textId="77777777" w:rsidR="006D6C0E" w:rsidRPr="006634F9" w:rsidRDefault="006D6C0E" w:rsidP="00305626">
      <w:pPr>
        <w:contextualSpacing/>
        <w:jc w:val="both"/>
        <w:rPr>
          <w:rFonts w:ascii="Times New Roman" w:hAnsi="Times New Roman"/>
          <w:b/>
          <w:sz w:val="24"/>
          <w:szCs w:val="24"/>
        </w:rPr>
      </w:pPr>
      <w:r w:rsidRPr="006634F9">
        <w:rPr>
          <w:rFonts w:ascii="Times New Roman" w:hAnsi="Times New Roman"/>
          <w:b/>
          <w:sz w:val="24"/>
          <w:szCs w:val="24"/>
        </w:rPr>
        <w:t>Per i raggruppamenti temporanei già costituiti</w:t>
      </w:r>
    </w:p>
    <w:p w14:paraId="1E3EE237" w14:textId="77777777" w:rsidR="006D6C0E" w:rsidRPr="006634F9" w:rsidRDefault="006D6C0E" w:rsidP="001258EC">
      <w:pPr>
        <w:numPr>
          <w:ilvl w:val="0"/>
          <w:numId w:val="56"/>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copia</w:t>
      </w:r>
      <w:proofErr w:type="gramEnd"/>
      <w:r w:rsidRPr="006634F9">
        <w:rPr>
          <w:rFonts w:ascii="Times New Roman" w:hAnsi="Times New Roman"/>
          <w:sz w:val="24"/>
          <w:szCs w:val="24"/>
        </w:rPr>
        <w:t xml:space="preserve"> autentica</w:t>
      </w:r>
      <w:r w:rsidRPr="006634F9" w:rsidDel="008F1111">
        <w:rPr>
          <w:rFonts w:ascii="Times New Roman" w:hAnsi="Times New Roman"/>
          <w:sz w:val="24"/>
          <w:szCs w:val="24"/>
        </w:rPr>
        <w:t xml:space="preserve"> </w:t>
      </w:r>
      <w:r w:rsidRPr="006634F9">
        <w:rPr>
          <w:rFonts w:ascii="Times New Roman" w:hAnsi="Times New Roman"/>
          <w:sz w:val="24"/>
          <w:szCs w:val="24"/>
        </w:rPr>
        <w:t xml:space="preserve">del </w:t>
      </w:r>
      <w:r w:rsidRPr="006634F9">
        <w:rPr>
          <w:rFonts w:ascii="Times New Roman" w:hAnsi="Times New Roman"/>
          <w:b/>
          <w:sz w:val="24"/>
          <w:szCs w:val="24"/>
        </w:rPr>
        <w:t>mandato collettivo irrevocabile</w:t>
      </w:r>
      <w:r w:rsidRPr="006634F9">
        <w:rPr>
          <w:rFonts w:ascii="Times New Roman" w:hAnsi="Times New Roman"/>
          <w:sz w:val="24"/>
          <w:szCs w:val="24"/>
        </w:rPr>
        <w:t xml:space="preserve"> con rappresentanza conferito alla mandataria per atto pubblico o scrittura privata autenticata. </w:t>
      </w:r>
    </w:p>
    <w:p w14:paraId="6D79150B" w14:textId="2CEBE2B3" w:rsidR="006D6C0E" w:rsidRPr="006634F9" w:rsidRDefault="006D6C0E" w:rsidP="001258EC">
      <w:pPr>
        <w:numPr>
          <w:ilvl w:val="0"/>
          <w:numId w:val="56"/>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dichiarazione</w:t>
      </w:r>
      <w:proofErr w:type="gramEnd"/>
      <w:r w:rsidRPr="006634F9">
        <w:rPr>
          <w:rFonts w:ascii="Times New Roman" w:hAnsi="Times New Roman"/>
          <w:sz w:val="24"/>
          <w:szCs w:val="24"/>
        </w:rPr>
        <w:t xml:space="preserve"> in cui si indica, ai sensi dell’art. 48, co 4 del Codice, le </w:t>
      </w:r>
      <w:r w:rsidRPr="006634F9">
        <w:rPr>
          <w:rFonts w:ascii="Times New Roman" w:hAnsi="Times New Roman"/>
          <w:b/>
          <w:sz w:val="24"/>
          <w:szCs w:val="24"/>
        </w:rPr>
        <w:t>parti del servizio</w:t>
      </w:r>
      <w:r w:rsidRPr="006634F9">
        <w:rPr>
          <w:rFonts w:ascii="Times New Roman" w:hAnsi="Times New Roman"/>
          <w:sz w:val="24"/>
          <w:szCs w:val="24"/>
        </w:rPr>
        <w:t xml:space="preserve">, ovvero la </w:t>
      </w:r>
      <w:r w:rsidRPr="006634F9">
        <w:rPr>
          <w:rFonts w:ascii="Times New Roman" w:hAnsi="Times New Roman"/>
          <w:b/>
          <w:sz w:val="24"/>
          <w:szCs w:val="24"/>
        </w:rPr>
        <w:t>percentuale di servizio</w:t>
      </w:r>
      <w:r w:rsidRPr="006634F9">
        <w:rPr>
          <w:rFonts w:ascii="Times New Roman" w:hAnsi="Times New Roman"/>
          <w:sz w:val="24"/>
          <w:szCs w:val="24"/>
        </w:rPr>
        <w:t>, che saranno eseguite dai singoli operatori economici riuniti o consorziati;</w:t>
      </w:r>
    </w:p>
    <w:p w14:paraId="5929489F" w14:textId="77777777" w:rsidR="006D6C0E" w:rsidRPr="006634F9" w:rsidRDefault="006D6C0E" w:rsidP="001258EC">
      <w:pPr>
        <w:numPr>
          <w:ilvl w:val="0"/>
          <w:numId w:val="56"/>
        </w:numPr>
        <w:spacing w:before="60" w:after="60"/>
        <w:ind w:left="0" w:firstLine="0"/>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dichiarazione</w:t>
      </w:r>
      <w:proofErr w:type="gramEnd"/>
      <w:r w:rsidRPr="006634F9">
        <w:rPr>
          <w:rFonts w:ascii="Times New Roman" w:hAnsi="Times New Roman"/>
          <w:sz w:val="24"/>
          <w:szCs w:val="24"/>
          <w:lang w:eastAsia="it-IT"/>
        </w:rPr>
        <w:t xml:space="preserve"> dei seguenti dati: nome, cognome, codice fiscale, estremi dei requisiti (titolo di studio, data di abilitazione e n. iscrizione all’albo professionale), posizione nel raggruppamento del giovane professionista di cui all’art. 4 del d.m. 263/2016.</w:t>
      </w:r>
    </w:p>
    <w:p w14:paraId="1FD3DEE5" w14:textId="77777777" w:rsidR="006D6C0E" w:rsidRPr="006634F9" w:rsidRDefault="006D6C0E" w:rsidP="00305626">
      <w:pPr>
        <w:contextualSpacing/>
        <w:jc w:val="both"/>
        <w:rPr>
          <w:rFonts w:ascii="Times New Roman" w:hAnsi="Times New Roman"/>
          <w:b/>
          <w:sz w:val="24"/>
          <w:szCs w:val="24"/>
        </w:rPr>
      </w:pPr>
      <w:r w:rsidRPr="006634F9">
        <w:rPr>
          <w:rFonts w:ascii="Times New Roman" w:hAnsi="Times New Roman"/>
          <w:b/>
          <w:sz w:val="24"/>
          <w:szCs w:val="24"/>
        </w:rPr>
        <w:t>Per i consorzi ordinari o GEIE già costituiti</w:t>
      </w:r>
    </w:p>
    <w:p w14:paraId="1E1AB695" w14:textId="77777777" w:rsidR="006D6C0E" w:rsidRPr="006634F9" w:rsidRDefault="006D6C0E" w:rsidP="001258EC">
      <w:pPr>
        <w:numPr>
          <w:ilvl w:val="0"/>
          <w:numId w:val="56"/>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atto</w:t>
      </w:r>
      <w:proofErr w:type="gramEnd"/>
      <w:r w:rsidRPr="006634F9">
        <w:rPr>
          <w:rFonts w:ascii="Times New Roman" w:hAnsi="Times New Roman"/>
          <w:sz w:val="24"/>
          <w:szCs w:val="24"/>
        </w:rPr>
        <w:t xml:space="preserve"> costitutivo e statuto del consorzio o GEIE, in copia autentica, con indicazione del soggetto designato quale capofila; </w:t>
      </w:r>
    </w:p>
    <w:p w14:paraId="01DB3F3C" w14:textId="77777777" w:rsidR="006D6C0E" w:rsidRPr="006634F9" w:rsidRDefault="006D6C0E" w:rsidP="001258EC">
      <w:pPr>
        <w:numPr>
          <w:ilvl w:val="0"/>
          <w:numId w:val="56"/>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dichiarazione</w:t>
      </w:r>
      <w:proofErr w:type="gramEnd"/>
      <w:r w:rsidRPr="006634F9">
        <w:rPr>
          <w:rFonts w:ascii="Times New Roman" w:hAnsi="Times New Roman"/>
          <w:sz w:val="24"/>
          <w:szCs w:val="24"/>
        </w:rPr>
        <w:t xml:space="preserve"> in cui si indica, ai sensi dell’art. 48, co 4 del Codice, le parti del servizio, ovvero la percentuale in caso di servizio, che saranno eseguite dai singoli operatori economici consorziati. </w:t>
      </w:r>
    </w:p>
    <w:p w14:paraId="531590C0" w14:textId="77777777" w:rsidR="006D6C0E" w:rsidRPr="006634F9" w:rsidRDefault="006D6C0E" w:rsidP="00305626">
      <w:pPr>
        <w:contextualSpacing/>
        <w:jc w:val="both"/>
        <w:rPr>
          <w:rFonts w:ascii="Times New Roman" w:hAnsi="Times New Roman"/>
          <w:b/>
          <w:sz w:val="24"/>
          <w:szCs w:val="24"/>
        </w:rPr>
      </w:pPr>
      <w:r w:rsidRPr="006634F9">
        <w:rPr>
          <w:rFonts w:ascii="Times New Roman" w:hAnsi="Times New Roman"/>
          <w:b/>
          <w:sz w:val="24"/>
          <w:szCs w:val="24"/>
        </w:rPr>
        <w:t>Per i raggruppamenti temporanei o consorzi ordinari o GEIE non ancora costituiti</w:t>
      </w:r>
    </w:p>
    <w:p w14:paraId="7D5EF92E" w14:textId="77777777" w:rsidR="006D6C0E" w:rsidRPr="006634F9" w:rsidRDefault="006D6C0E" w:rsidP="001258EC">
      <w:pPr>
        <w:numPr>
          <w:ilvl w:val="0"/>
          <w:numId w:val="56"/>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dichiarazione</w:t>
      </w:r>
      <w:proofErr w:type="gramEnd"/>
      <w:r w:rsidRPr="006634F9">
        <w:rPr>
          <w:rFonts w:ascii="Times New Roman" w:hAnsi="Times New Roman"/>
          <w:sz w:val="24"/>
          <w:szCs w:val="24"/>
        </w:rPr>
        <w:t xml:space="preserve"> attestante:</w:t>
      </w:r>
    </w:p>
    <w:p w14:paraId="3F8A4BFA" w14:textId="77777777" w:rsidR="006D6C0E" w:rsidRPr="006634F9" w:rsidRDefault="006D6C0E" w:rsidP="001258EC">
      <w:pPr>
        <w:numPr>
          <w:ilvl w:val="0"/>
          <w:numId w:val="54"/>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l’operatore</w:t>
      </w:r>
      <w:proofErr w:type="gramEnd"/>
      <w:r w:rsidRPr="006634F9">
        <w:rPr>
          <w:rFonts w:ascii="Times New Roman" w:hAnsi="Times New Roman"/>
          <w:sz w:val="24"/>
          <w:szCs w:val="24"/>
        </w:rPr>
        <w:t xml:space="preserve"> economico al quale, in caso di aggiudicazione, sarà conferito mandato speciale con rappresentanza o funzioni di capogruppo;</w:t>
      </w:r>
    </w:p>
    <w:p w14:paraId="37918FCF" w14:textId="77777777" w:rsidR="006D6C0E" w:rsidRPr="006634F9" w:rsidRDefault="006D6C0E" w:rsidP="001258EC">
      <w:pPr>
        <w:numPr>
          <w:ilvl w:val="0"/>
          <w:numId w:val="54"/>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l’impegno</w:t>
      </w:r>
      <w:proofErr w:type="gramEnd"/>
      <w:r w:rsidRPr="006634F9">
        <w:rPr>
          <w:rFonts w:ascii="Times New Roman" w:hAnsi="Times New Roman"/>
          <w:sz w:val="24"/>
          <w:szCs w:val="24"/>
        </w:rPr>
        <w:t>,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6646D7CE" w14:textId="77777777" w:rsidR="006D6C0E" w:rsidRPr="006634F9" w:rsidRDefault="006D6C0E" w:rsidP="001258EC">
      <w:pPr>
        <w:numPr>
          <w:ilvl w:val="0"/>
          <w:numId w:val="54"/>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dichiarazione</w:t>
      </w:r>
      <w:proofErr w:type="gramEnd"/>
      <w:r w:rsidRPr="006634F9">
        <w:rPr>
          <w:rFonts w:ascii="Times New Roman" w:hAnsi="Times New Roman"/>
          <w:sz w:val="24"/>
          <w:szCs w:val="24"/>
        </w:rPr>
        <w:t xml:space="preserve"> in cui si indica, ai sensi dell’art. 48, co 4 del Codice, le parti del servizio, ovvero la percentuale in caso di servizio, che saranno eseguite dai singoli operatori economici riuniti o consorziati.</w:t>
      </w:r>
    </w:p>
    <w:p w14:paraId="46D1F159" w14:textId="77777777" w:rsidR="006D6C0E" w:rsidRPr="006634F9" w:rsidRDefault="006D6C0E" w:rsidP="00305626">
      <w:pPr>
        <w:contextualSpacing/>
        <w:jc w:val="both"/>
        <w:rPr>
          <w:rFonts w:ascii="Times New Roman" w:hAnsi="Times New Roman"/>
          <w:b/>
          <w:sz w:val="24"/>
          <w:szCs w:val="24"/>
        </w:rPr>
      </w:pPr>
      <w:r w:rsidRPr="006634F9">
        <w:rPr>
          <w:rFonts w:ascii="Times New Roman" w:hAnsi="Times New Roman"/>
          <w:b/>
          <w:sz w:val="24"/>
          <w:szCs w:val="24"/>
        </w:rPr>
        <w:t>Per le aggregazioni di OO.EE. /imprese aderenti al contratto di rete: se la rete è dotata di un organo comune con potere di rappresentanza e soggettività giuridica</w:t>
      </w:r>
    </w:p>
    <w:p w14:paraId="7F24B24E" w14:textId="77777777" w:rsidR="006D6C0E" w:rsidRPr="006634F9" w:rsidRDefault="006D6C0E" w:rsidP="001258EC">
      <w:pPr>
        <w:numPr>
          <w:ilvl w:val="0"/>
          <w:numId w:val="57"/>
        </w:numPr>
        <w:spacing w:after="0"/>
        <w:ind w:left="0" w:firstLine="0"/>
        <w:contextualSpacing/>
        <w:jc w:val="both"/>
        <w:rPr>
          <w:rFonts w:ascii="Times New Roman" w:hAnsi="Times New Roman"/>
          <w:sz w:val="24"/>
          <w:szCs w:val="24"/>
        </w:rPr>
      </w:pPr>
      <w:proofErr w:type="gramStart"/>
      <w:r w:rsidRPr="006634F9">
        <w:rPr>
          <w:rFonts w:ascii="Times New Roman" w:hAnsi="Times New Roman"/>
          <w:b/>
          <w:sz w:val="24"/>
          <w:szCs w:val="24"/>
        </w:rPr>
        <w:t>copia</w:t>
      </w:r>
      <w:proofErr w:type="gramEnd"/>
      <w:r w:rsidRPr="006634F9">
        <w:rPr>
          <w:rFonts w:ascii="Times New Roman" w:hAnsi="Times New Roman"/>
          <w:b/>
          <w:sz w:val="24"/>
          <w:szCs w:val="24"/>
        </w:rPr>
        <w:t xml:space="preserve"> autentica o copia conforme del contratto di rete,</w:t>
      </w:r>
      <w:r w:rsidRPr="006634F9">
        <w:rPr>
          <w:rFonts w:ascii="Times New Roman" w:hAnsi="Times New Roman"/>
          <w:sz w:val="24"/>
          <w:szCs w:val="24"/>
        </w:rPr>
        <w:t xml:space="preserve"> redatto per atto pubblico o scrittura privata autenticata, ovvero per atto firmato digitalmente a norma dell’art. 25 del d.lgs. 82/2005, con indicazione dell’organo comune che agisce in rappresentanza della rete;</w:t>
      </w:r>
    </w:p>
    <w:p w14:paraId="3DD94569" w14:textId="77777777" w:rsidR="006D6C0E" w:rsidRPr="006634F9" w:rsidRDefault="006D6C0E" w:rsidP="001258EC">
      <w:pPr>
        <w:numPr>
          <w:ilvl w:val="0"/>
          <w:numId w:val="57"/>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dichiarazione</w:t>
      </w:r>
      <w:proofErr w:type="gramEnd"/>
      <w:r w:rsidRPr="006634F9">
        <w:rPr>
          <w:rFonts w:ascii="Times New Roman" w:hAnsi="Times New Roman"/>
          <w:sz w:val="24"/>
          <w:szCs w:val="24"/>
        </w:rPr>
        <w:t xml:space="preserve">, sottoscritta dal legale rappresentante dell’organo comune, che indichi per quali imprese la rete concorre; </w:t>
      </w:r>
    </w:p>
    <w:p w14:paraId="53489659" w14:textId="7D0EB528" w:rsidR="006D6C0E" w:rsidRPr="006634F9" w:rsidRDefault="006D6C0E" w:rsidP="001258EC">
      <w:pPr>
        <w:numPr>
          <w:ilvl w:val="0"/>
          <w:numId w:val="57"/>
        </w:numPr>
        <w:spacing w:after="0"/>
        <w:ind w:left="0" w:firstLine="0"/>
        <w:contextualSpacing/>
        <w:jc w:val="both"/>
        <w:rPr>
          <w:rFonts w:ascii="Times New Roman" w:hAnsi="Times New Roman"/>
          <w:sz w:val="24"/>
          <w:szCs w:val="24"/>
        </w:rPr>
      </w:pPr>
      <w:proofErr w:type="gramStart"/>
      <w:r w:rsidRPr="006634F9">
        <w:rPr>
          <w:rFonts w:ascii="Times New Roman" w:hAnsi="Times New Roman"/>
          <w:sz w:val="24"/>
          <w:szCs w:val="24"/>
        </w:rPr>
        <w:t>dichiarazione</w:t>
      </w:r>
      <w:proofErr w:type="gramEnd"/>
      <w:r w:rsidRPr="006634F9">
        <w:rPr>
          <w:rFonts w:ascii="Times New Roman" w:hAnsi="Times New Roman"/>
          <w:sz w:val="24"/>
          <w:szCs w:val="24"/>
        </w:rPr>
        <w:t xml:space="preserve"> che indichi le parti del servizio o della fornitura, ovvero la percentuale di servizio/forniture indivisibili, che saranno eseguite dai singoli operatori economici aggregati in rete.</w:t>
      </w:r>
    </w:p>
    <w:p w14:paraId="22BCBFEE" w14:textId="77777777" w:rsidR="006D6C0E" w:rsidRPr="006634F9" w:rsidRDefault="006D6C0E" w:rsidP="00305626">
      <w:pPr>
        <w:contextualSpacing/>
        <w:jc w:val="both"/>
        <w:rPr>
          <w:rFonts w:ascii="Times New Roman" w:hAnsi="Times New Roman"/>
          <w:b/>
          <w:sz w:val="24"/>
          <w:szCs w:val="24"/>
        </w:rPr>
      </w:pPr>
      <w:r w:rsidRPr="006634F9">
        <w:rPr>
          <w:rFonts w:ascii="Times New Roman" w:hAnsi="Times New Roman"/>
          <w:b/>
          <w:sz w:val="24"/>
          <w:szCs w:val="24"/>
        </w:rPr>
        <w:t xml:space="preserve">Per le aggregazioni di </w:t>
      </w:r>
      <w:proofErr w:type="gramStart"/>
      <w:r w:rsidRPr="006634F9">
        <w:rPr>
          <w:rFonts w:ascii="Times New Roman" w:hAnsi="Times New Roman"/>
          <w:b/>
          <w:sz w:val="24"/>
          <w:szCs w:val="24"/>
        </w:rPr>
        <w:t>OO.EE./</w:t>
      </w:r>
      <w:proofErr w:type="gramEnd"/>
      <w:r w:rsidRPr="006634F9">
        <w:rPr>
          <w:rFonts w:ascii="Times New Roman" w:hAnsi="Times New Roman"/>
          <w:b/>
          <w:sz w:val="24"/>
          <w:szCs w:val="24"/>
        </w:rPr>
        <w:t>imprese aderenti al contratto di rete: se la rete è dotata di un organo comune con potere di rappresentanza ma è priva di soggettività giuridica</w:t>
      </w:r>
    </w:p>
    <w:p w14:paraId="3E1BE102" w14:textId="77777777" w:rsidR="006D6C0E" w:rsidRPr="006634F9" w:rsidRDefault="006D6C0E" w:rsidP="001258EC">
      <w:pPr>
        <w:numPr>
          <w:ilvl w:val="0"/>
          <w:numId w:val="57"/>
        </w:numPr>
        <w:spacing w:after="0"/>
        <w:ind w:left="567" w:hanging="283"/>
        <w:contextualSpacing/>
        <w:jc w:val="both"/>
        <w:rPr>
          <w:rFonts w:ascii="Times New Roman" w:hAnsi="Times New Roman"/>
          <w:sz w:val="24"/>
          <w:szCs w:val="24"/>
        </w:rPr>
      </w:pPr>
      <w:r w:rsidRPr="006634F9">
        <w:rPr>
          <w:rFonts w:ascii="Times New Roman" w:hAnsi="Times New Roman"/>
          <w:sz w:val="24"/>
          <w:szCs w:val="24"/>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4E93D182" w14:textId="114E645D" w:rsidR="006D6C0E" w:rsidRPr="006634F9" w:rsidRDefault="006D6C0E" w:rsidP="001258EC">
      <w:pPr>
        <w:numPr>
          <w:ilvl w:val="0"/>
          <w:numId w:val="57"/>
        </w:numPr>
        <w:spacing w:after="0"/>
        <w:ind w:left="567" w:hanging="283"/>
        <w:contextualSpacing/>
        <w:jc w:val="both"/>
        <w:rPr>
          <w:rFonts w:ascii="Times New Roman" w:hAnsi="Times New Roman"/>
          <w:sz w:val="24"/>
          <w:szCs w:val="24"/>
        </w:rPr>
      </w:pPr>
      <w:proofErr w:type="gramStart"/>
      <w:r w:rsidRPr="006634F9">
        <w:rPr>
          <w:rFonts w:ascii="Times New Roman" w:hAnsi="Times New Roman"/>
          <w:sz w:val="24"/>
          <w:szCs w:val="24"/>
        </w:rPr>
        <w:t>dichiarazione</w:t>
      </w:r>
      <w:proofErr w:type="gramEnd"/>
      <w:r w:rsidRPr="006634F9">
        <w:rPr>
          <w:rFonts w:ascii="Times New Roman" w:hAnsi="Times New Roman"/>
          <w:sz w:val="24"/>
          <w:szCs w:val="24"/>
        </w:rPr>
        <w:t xml:space="preserve"> che indichi le parti del servizio, ovvero la percentuale di servizio, che saranno eseguite dai singoli operatori economici aggregati in rete.</w:t>
      </w:r>
    </w:p>
    <w:p w14:paraId="17D94285" w14:textId="77777777" w:rsidR="006D6C0E" w:rsidRPr="006634F9" w:rsidRDefault="006D6C0E" w:rsidP="00285555">
      <w:pPr>
        <w:ind w:left="284"/>
        <w:contextualSpacing/>
        <w:jc w:val="both"/>
        <w:rPr>
          <w:rFonts w:ascii="Times New Roman" w:hAnsi="Times New Roman"/>
          <w:b/>
          <w:sz w:val="24"/>
          <w:szCs w:val="24"/>
        </w:rPr>
      </w:pPr>
      <w:r w:rsidRPr="006634F9">
        <w:rPr>
          <w:rFonts w:ascii="Times New Roman" w:hAnsi="Times New Roman"/>
          <w:b/>
          <w:sz w:val="24"/>
          <w:szCs w:val="24"/>
        </w:rPr>
        <w:t xml:space="preserve">Per le aggregazioni di </w:t>
      </w:r>
      <w:proofErr w:type="gramStart"/>
      <w:r w:rsidRPr="006634F9">
        <w:rPr>
          <w:rFonts w:ascii="Times New Roman" w:hAnsi="Times New Roman"/>
          <w:b/>
          <w:sz w:val="24"/>
          <w:szCs w:val="24"/>
        </w:rPr>
        <w:t>OO.EE./</w:t>
      </w:r>
      <w:proofErr w:type="gramEnd"/>
      <w:r w:rsidRPr="006634F9">
        <w:rPr>
          <w:rFonts w:ascii="Times New Roman" w:hAnsi="Times New Roman"/>
          <w:b/>
          <w:sz w:val="24"/>
          <w:szCs w:val="24"/>
        </w:rPr>
        <w:t>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4D99713" w14:textId="77777777" w:rsidR="006D6C0E" w:rsidRPr="006634F9" w:rsidRDefault="006D6C0E" w:rsidP="001258EC">
      <w:pPr>
        <w:numPr>
          <w:ilvl w:val="0"/>
          <w:numId w:val="57"/>
        </w:numPr>
        <w:spacing w:after="0"/>
        <w:ind w:left="567" w:hanging="283"/>
        <w:contextualSpacing/>
        <w:jc w:val="both"/>
        <w:rPr>
          <w:rFonts w:ascii="Times New Roman" w:hAnsi="Times New Roman"/>
          <w:sz w:val="24"/>
          <w:szCs w:val="24"/>
        </w:rPr>
      </w:pPr>
      <w:r w:rsidRPr="006634F9">
        <w:rPr>
          <w:rFonts w:ascii="Times New Roman" w:hAnsi="Times New Roman"/>
          <w:b/>
          <w:sz w:val="24"/>
          <w:szCs w:val="24"/>
        </w:rPr>
        <w:t>in caso di RTP costituito</w:t>
      </w:r>
      <w:r w:rsidRPr="006634F9">
        <w:rPr>
          <w:rFonts w:ascii="Times New Roman" w:hAnsi="Times New Roman"/>
          <w:sz w:val="24"/>
          <w:szCs w:val="24"/>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2A857491" w14:textId="77777777" w:rsidR="006D6C0E" w:rsidRPr="006634F9" w:rsidRDefault="006D6C0E" w:rsidP="001258EC">
      <w:pPr>
        <w:numPr>
          <w:ilvl w:val="0"/>
          <w:numId w:val="57"/>
        </w:numPr>
        <w:spacing w:after="0"/>
        <w:ind w:left="567" w:hanging="283"/>
        <w:contextualSpacing/>
        <w:jc w:val="both"/>
        <w:rPr>
          <w:rFonts w:ascii="Times New Roman" w:hAnsi="Times New Roman"/>
          <w:sz w:val="24"/>
          <w:szCs w:val="24"/>
        </w:rPr>
      </w:pPr>
      <w:proofErr w:type="gramStart"/>
      <w:r w:rsidRPr="006634F9">
        <w:rPr>
          <w:rFonts w:ascii="Times New Roman" w:hAnsi="Times New Roman"/>
          <w:b/>
          <w:sz w:val="24"/>
          <w:szCs w:val="24"/>
        </w:rPr>
        <w:t>in</w:t>
      </w:r>
      <w:proofErr w:type="gramEnd"/>
      <w:r w:rsidRPr="006634F9">
        <w:rPr>
          <w:rFonts w:ascii="Times New Roman" w:hAnsi="Times New Roman"/>
          <w:b/>
          <w:sz w:val="24"/>
          <w:szCs w:val="24"/>
        </w:rPr>
        <w:t xml:space="preserve"> caso di RTP costituendo</w:t>
      </w:r>
      <w:r w:rsidRPr="006634F9">
        <w:rPr>
          <w:rFonts w:ascii="Times New Roman" w:hAnsi="Times New Roman"/>
          <w:sz w:val="24"/>
          <w:szCs w:val="24"/>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5CD5AF26" w14:textId="77777777" w:rsidR="006D6C0E" w:rsidRPr="006634F9" w:rsidRDefault="006D6C0E" w:rsidP="001258EC">
      <w:pPr>
        <w:numPr>
          <w:ilvl w:val="3"/>
          <w:numId w:val="55"/>
        </w:numPr>
        <w:spacing w:after="0"/>
        <w:ind w:left="851" w:hanging="283"/>
        <w:contextualSpacing/>
        <w:jc w:val="both"/>
        <w:rPr>
          <w:rFonts w:ascii="Times New Roman" w:hAnsi="Times New Roman"/>
          <w:sz w:val="24"/>
          <w:szCs w:val="24"/>
        </w:rPr>
      </w:pPr>
      <w:proofErr w:type="gramStart"/>
      <w:r w:rsidRPr="006634F9">
        <w:rPr>
          <w:rFonts w:ascii="Times New Roman" w:hAnsi="Times New Roman"/>
          <w:sz w:val="24"/>
          <w:szCs w:val="24"/>
        </w:rPr>
        <w:t>a</w:t>
      </w:r>
      <w:proofErr w:type="gramEnd"/>
      <w:r w:rsidRPr="006634F9">
        <w:rPr>
          <w:rFonts w:ascii="Times New Roman" w:hAnsi="Times New Roman"/>
          <w:sz w:val="24"/>
          <w:szCs w:val="24"/>
        </w:rPr>
        <w:t xml:space="preserve"> quale concorrente, in caso di aggiudicazione, sarà conferito mandato speciale con rappresentanza o funzioni di capogruppo;</w:t>
      </w:r>
    </w:p>
    <w:p w14:paraId="0CAD21CB" w14:textId="2B1BF0CA" w:rsidR="006D6C0E" w:rsidRPr="006634F9" w:rsidRDefault="006D6C0E" w:rsidP="001258EC">
      <w:pPr>
        <w:numPr>
          <w:ilvl w:val="3"/>
          <w:numId w:val="55"/>
        </w:numPr>
        <w:spacing w:after="0"/>
        <w:ind w:left="851" w:hanging="283"/>
        <w:contextualSpacing/>
        <w:jc w:val="both"/>
        <w:rPr>
          <w:rFonts w:ascii="Times New Roman" w:hAnsi="Times New Roman"/>
          <w:sz w:val="24"/>
          <w:szCs w:val="24"/>
        </w:rPr>
      </w:pPr>
      <w:proofErr w:type="gramStart"/>
      <w:r w:rsidRPr="006634F9">
        <w:rPr>
          <w:rFonts w:ascii="Times New Roman" w:hAnsi="Times New Roman"/>
          <w:sz w:val="24"/>
          <w:szCs w:val="24"/>
        </w:rPr>
        <w:t>l’impegno</w:t>
      </w:r>
      <w:proofErr w:type="gramEnd"/>
      <w:r w:rsidRPr="006634F9">
        <w:rPr>
          <w:rFonts w:ascii="Times New Roman" w:hAnsi="Times New Roman"/>
          <w:sz w:val="24"/>
          <w:szCs w:val="24"/>
        </w:rPr>
        <w:t>, in caso di aggiudicazione, ad uniformarsi alla disciplina vigente in materia di raggruppamenti temporanei;</w:t>
      </w:r>
    </w:p>
    <w:p w14:paraId="68F62C2E" w14:textId="77777777" w:rsidR="006D6C0E" w:rsidRPr="006634F9" w:rsidRDefault="006D6C0E" w:rsidP="001258EC">
      <w:pPr>
        <w:numPr>
          <w:ilvl w:val="3"/>
          <w:numId w:val="55"/>
        </w:numPr>
        <w:spacing w:after="0"/>
        <w:ind w:left="851" w:hanging="283"/>
        <w:contextualSpacing/>
        <w:jc w:val="both"/>
        <w:rPr>
          <w:rFonts w:ascii="Times New Roman" w:hAnsi="Times New Roman"/>
          <w:sz w:val="24"/>
          <w:szCs w:val="24"/>
        </w:rPr>
      </w:pPr>
      <w:proofErr w:type="gramStart"/>
      <w:r w:rsidRPr="006634F9">
        <w:rPr>
          <w:rFonts w:ascii="Times New Roman" w:hAnsi="Times New Roman"/>
          <w:sz w:val="24"/>
          <w:szCs w:val="24"/>
        </w:rPr>
        <w:t>le</w:t>
      </w:r>
      <w:proofErr w:type="gramEnd"/>
      <w:r w:rsidRPr="006634F9">
        <w:rPr>
          <w:rFonts w:ascii="Times New Roman" w:hAnsi="Times New Roman"/>
          <w:sz w:val="24"/>
          <w:szCs w:val="24"/>
        </w:rPr>
        <w:t xml:space="preserve"> parti del servizio o della fornitura, ovvero la percentuale in caso di servizio/forniture indivisibili, che saranno eseguite dai singoli operatori economici aggregati in rete.</w:t>
      </w:r>
    </w:p>
    <w:p w14:paraId="4709CCD5" w14:textId="77777777" w:rsidR="006D6C0E" w:rsidRPr="006634F9" w:rsidRDefault="006D6C0E" w:rsidP="006745CE">
      <w:pPr>
        <w:ind w:left="284"/>
        <w:contextualSpacing/>
        <w:jc w:val="both"/>
        <w:rPr>
          <w:rFonts w:ascii="Times New Roman" w:hAnsi="Times New Roman"/>
          <w:sz w:val="24"/>
          <w:szCs w:val="24"/>
        </w:rPr>
      </w:pPr>
      <w:r w:rsidRPr="006634F9">
        <w:rPr>
          <w:rFonts w:ascii="Times New Roman" w:hAnsi="Times New Roman"/>
          <w:sz w:val="24"/>
          <w:szCs w:val="24"/>
        </w:rPr>
        <w:t>Il mandato collettivo irrevocabile con rappresentanza potrà essere conferito alla mandataria con scrittura privata.</w:t>
      </w:r>
    </w:p>
    <w:p w14:paraId="5E03E556" w14:textId="77777777" w:rsidR="006D6C0E" w:rsidRPr="006634F9" w:rsidRDefault="006D6C0E" w:rsidP="006745CE">
      <w:pPr>
        <w:ind w:left="284"/>
        <w:contextualSpacing/>
        <w:jc w:val="both"/>
        <w:rPr>
          <w:rFonts w:ascii="Times New Roman" w:hAnsi="Times New Roman"/>
          <w:sz w:val="24"/>
          <w:szCs w:val="24"/>
        </w:rPr>
      </w:pPr>
      <w:r w:rsidRPr="006634F9">
        <w:rPr>
          <w:rFonts w:ascii="Times New Roman" w:hAnsi="Times New Roman"/>
          <w:sz w:val="24"/>
          <w:szCs w:val="24"/>
        </w:rPr>
        <w:t>Qualora il contratto di rete sia stato redatto con mera firma digitale non autenticata ai sensi dell’art. 24 del d.lgs. 82/2005, il mandato dovrà avere la forma dell’atto pubblico o della scrittura privata autenticata, anche ai sensi dell’art. 25 del d.lgs. 82/2005.</w:t>
      </w:r>
    </w:p>
    <w:p w14:paraId="2FC4083F" w14:textId="5680E519" w:rsidR="006766CA" w:rsidRPr="006634F9" w:rsidRDefault="006766CA" w:rsidP="00285555">
      <w:pPr>
        <w:contextualSpacing/>
        <w:jc w:val="both"/>
        <w:rPr>
          <w:rFonts w:ascii="Times New Roman" w:hAnsi="Times New Roman"/>
          <w:sz w:val="24"/>
          <w:szCs w:val="24"/>
        </w:rPr>
      </w:pPr>
    </w:p>
    <w:p w14:paraId="0E7D31FB" w14:textId="653D6022" w:rsidR="009C74EA" w:rsidRPr="006634F9" w:rsidRDefault="006766CA" w:rsidP="00285555">
      <w:pPr>
        <w:contextualSpacing/>
        <w:jc w:val="both"/>
        <w:rPr>
          <w:rFonts w:ascii="Times New Roman" w:hAnsi="Times New Roman"/>
          <w:sz w:val="24"/>
          <w:szCs w:val="24"/>
        </w:rPr>
      </w:pPr>
      <w:r w:rsidRPr="006634F9">
        <w:rPr>
          <w:rFonts w:ascii="Times New Roman" w:hAnsi="Times New Roman"/>
          <w:sz w:val="24"/>
          <w:szCs w:val="24"/>
        </w:rPr>
        <w:t>L’IMPRESA CAPOGRUPPO/MANDATARIA</w:t>
      </w:r>
      <w:r w:rsidRPr="006634F9">
        <w:rPr>
          <w:rFonts w:ascii="Times New Roman" w:hAnsi="Times New Roman"/>
          <w:sz w:val="24"/>
          <w:szCs w:val="24"/>
          <w:vertAlign w:val="superscript"/>
        </w:rPr>
        <w:footnoteReference w:id="3"/>
      </w:r>
      <w:r w:rsidR="00D32F13" w:rsidRPr="006634F9">
        <w:rPr>
          <w:rFonts w:ascii="Times New Roman" w:hAnsi="Times New Roman"/>
          <w:sz w:val="24"/>
          <w:szCs w:val="24"/>
        </w:rPr>
        <w:t xml:space="preserve">            </w:t>
      </w:r>
      <w:r w:rsidRPr="006634F9">
        <w:rPr>
          <w:rFonts w:ascii="Times New Roman" w:hAnsi="Times New Roman"/>
          <w:sz w:val="24"/>
          <w:szCs w:val="24"/>
        </w:rPr>
        <w:tab/>
        <w:t xml:space="preserve">    LE IMPRESE MANDANTI</w:t>
      </w:r>
      <w:r w:rsidRPr="006634F9">
        <w:rPr>
          <w:rFonts w:ascii="Times New Roman" w:hAnsi="Times New Roman"/>
          <w:sz w:val="24"/>
          <w:szCs w:val="24"/>
          <w:vertAlign w:val="superscript"/>
        </w:rPr>
        <w:footnoteReference w:id="4"/>
      </w:r>
    </w:p>
    <w:p w14:paraId="7A842135" w14:textId="1AE65632" w:rsidR="00D32F13" w:rsidRPr="006634F9" w:rsidRDefault="00D32F13">
      <w:pPr>
        <w:spacing w:after="0" w:line="240" w:lineRule="auto"/>
        <w:rPr>
          <w:rFonts w:ascii="Times New Roman" w:hAnsi="Times New Roman"/>
          <w:sz w:val="24"/>
          <w:szCs w:val="24"/>
        </w:rPr>
      </w:pPr>
      <w:r w:rsidRPr="006634F9">
        <w:rPr>
          <w:rFonts w:ascii="Times New Roman" w:hAnsi="Times New Roman"/>
          <w:sz w:val="24"/>
          <w:szCs w:val="24"/>
        </w:rPr>
        <w:br w:type="page"/>
      </w: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6634F9" w:rsidRPr="006634F9" w14:paraId="37B3D856" w14:textId="77777777" w:rsidTr="00E704E2">
        <w:trPr>
          <w:cantSplit/>
          <w:jc w:val="center"/>
        </w:trPr>
        <w:tc>
          <w:tcPr>
            <w:tcW w:w="9484" w:type="dxa"/>
            <w:gridSpan w:val="5"/>
            <w:tcBorders>
              <w:bottom w:val="single" w:sz="12" w:space="0" w:color="000000"/>
            </w:tcBorders>
            <w:vAlign w:val="center"/>
          </w:tcPr>
          <w:p w14:paraId="528C097D" w14:textId="77777777" w:rsidR="00F01E90" w:rsidRPr="006634F9" w:rsidRDefault="00F01E90" w:rsidP="00E704E2">
            <w:pPr>
              <w:widowControl w:val="0"/>
              <w:spacing w:after="0" w:line="240" w:lineRule="auto"/>
              <w:jc w:val="both"/>
              <w:rPr>
                <w:rFonts w:ascii="Times New Roman" w:hAnsi="Times New Roman"/>
                <w:b/>
                <w:bCs/>
                <w:i/>
                <w:iCs/>
                <w:sz w:val="20"/>
                <w:szCs w:val="20"/>
              </w:rPr>
            </w:pPr>
            <w:r w:rsidRPr="006634F9">
              <w:rPr>
                <w:rFonts w:ascii="Times New Roman" w:hAnsi="Times New Roman"/>
                <w:b/>
                <w:bCs/>
                <w:i/>
                <w:iCs/>
                <w:sz w:val="20"/>
                <w:szCs w:val="20"/>
              </w:rPr>
              <w:t>Tabella riassuntiva possesso requisiti auto dichiarati nell’allegato Abis – Annesso 1</w:t>
            </w:r>
          </w:p>
          <w:p w14:paraId="6E8321C8" w14:textId="6154F0BA" w:rsidR="00F01E90" w:rsidRPr="006634F9" w:rsidRDefault="00F01E90" w:rsidP="00E704E2">
            <w:pPr>
              <w:widowControl w:val="0"/>
              <w:spacing w:after="0" w:line="240" w:lineRule="auto"/>
              <w:jc w:val="both"/>
              <w:rPr>
                <w:rFonts w:ascii="Times New Roman" w:hAnsi="Times New Roman"/>
                <w:b/>
                <w:szCs w:val="24"/>
              </w:rPr>
            </w:pPr>
            <w:r w:rsidRPr="006634F9">
              <w:rPr>
                <w:rFonts w:ascii="Times New Roman" w:hAnsi="Times New Roman"/>
                <w:sz w:val="20"/>
                <w:szCs w:val="20"/>
              </w:rPr>
              <w:t>RIEPILOGO DEI REQUISITI ECONOMICO-FINANZIARI e TECNICO-ORGANIZZATIVI DICHIARATI DAI COMPONENTI IL RAGGRUPPAMENTO E/O IN CASO DI AVVALIMENTO</w:t>
            </w:r>
          </w:p>
        </w:tc>
      </w:tr>
      <w:tr w:rsidR="006634F9" w:rsidRPr="006634F9" w14:paraId="18B8D79E" w14:textId="77777777" w:rsidTr="00E704E2">
        <w:trPr>
          <w:cantSplit/>
          <w:jc w:val="center"/>
        </w:trPr>
        <w:tc>
          <w:tcPr>
            <w:tcW w:w="3369" w:type="dxa"/>
            <w:tcBorders>
              <w:bottom w:val="single" w:sz="12" w:space="0" w:color="000000"/>
            </w:tcBorders>
            <w:vAlign w:val="center"/>
          </w:tcPr>
          <w:p w14:paraId="289FB18B" w14:textId="2CFE4F12" w:rsidR="006014BE" w:rsidRPr="006634F9" w:rsidRDefault="006014BE" w:rsidP="00E704E2">
            <w:pPr>
              <w:widowControl w:val="0"/>
              <w:spacing w:after="0" w:line="240" w:lineRule="auto"/>
              <w:rPr>
                <w:rFonts w:ascii="Times New Roman" w:hAnsi="Times New Roman"/>
                <w:b/>
                <w:szCs w:val="24"/>
              </w:rPr>
            </w:pPr>
            <w:r w:rsidRPr="006634F9">
              <w:rPr>
                <w:rFonts w:ascii="Times New Roman" w:hAnsi="Times New Roman"/>
                <w:sz w:val="24"/>
                <w:szCs w:val="24"/>
              </w:rPr>
              <w:br w:type="page"/>
            </w:r>
            <w:r w:rsidRPr="006634F9">
              <w:rPr>
                <w:rFonts w:ascii="Times New Roman" w:hAnsi="Times New Roman"/>
                <w:b/>
                <w:szCs w:val="24"/>
              </w:rPr>
              <w:t>Requisito</w:t>
            </w:r>
          </w:p>
        </w:tc>
        <w:tc>
          <w:tcPr>
            <w:tcW w:w="1559" w:type="dxa"/>
            <w:tcBorders>
              <w:bottom w:val="single" w:sz="12" w:space="0" w:color="000000"/>
            </w:tcBorders>
            <w:vAlign w:val="center"/>
          </w:tcPr>
          <w:p w14:paraId="116AE2E9" w14:textId="77777777" w:rsidR="006014BE" w:rsidRPr="006634F9" w:rsidRDefault="006014BE" w:rsidP="00E704E2">
            <w:pPr>
              <w:widowControl w:val="0"/>
              <w:spacing w:after="0" w:line="240" w:lineRule="auto"/>
              <w:rPr>
                <w:rFonts w:ascii="Times New Roman" w:hAnsi="Times New Roman"/>
                <w:b/>
                <w:szCs w:val="24"/>
              </w:rPr>
            </w:pPr>
            <w:r w:rsidRPr="006634F9">
              <w:rPr>
                <w:rFonts w:ascii="Times New Roman" w:hAnsi="Times New Roman"/>
                <w:b/>
                <w:szCs w:val="24"/>
              </w:rPr>
              <w:t>Capogruppo</w:t>
            </w:r>
          </w:p>
        </w:tc>
        <w:tc>
          <w:tcPr>
            <w:tcW w:w="1559" w:type="dxa"/>
            <w:tcBorders>
              <w:bottom w:val="single" w:sz="12" w:space="0" w:color="000000"/>
            </w:tcBorders>
            <w:vAlign w:val="center"/>
          </w:tcPr>
          <w:p w14:paraId="4C8FCE13" w14:textId="77777777" w:rsidR="006014BE" w:rsidRPr="006634F9" w:rsidRDefault="006014BE" w:rsidP="00E704E2">
            <w:pPr>
              <w:widowControl w:val="0"/>
              <w:spacing w:after="0" w:line="240" w:lineRule="auto"/>
              <w:rPr>
                <w:rFonts w:ascii="Times New Roman" w:hAnsi="Times New Roman"/>
                <w:b/>
                <w:szCs w:val="24"/>
              </w:rPr>
            </w:pPr>
            <w:r w:rsidRPr="006634F9">
              <w:rPr>
                <w:rFonts w:ascii="Times New Roman" w:hAnsi="Times New Roman"/>
                <w:b/>
                <w:szCs w:val="24"/>
              </w:rPr>
              <w:t>Mandante o Ausiliario</w:t>
            </w:r>
          </w:p>
        </w:tc>
        <w:tc>
          <w:tcPr>
            <w:tcW w:w="1418" w:type="dxa"/>
            <w:tcBorders>
              <w:bottom w:val="single" w:sz="12" w:space="0" w:color="000000"/>
            </w:tcBorders>
            <w:vAlign w:val="center"/>
          </w:tcPr>
          <w:p w14:paraId="43E1890B" w14:textId="77777777" w:rsidR="006014BE" w:rsidRPr="006634F9" w:rsidRDefault="006014BE" w:rsidP="00E704E2">
            <w:pPr>
              <w:widowControl w:val="0"/>
              <w:spacing w:after="0" w:line="240" w:lineRule="auto"/>
              <w:rPr>
                <w:rFonts w:ascii="Times New Roman" w:hAnsi="Times New Roman"/>
                <w:b/>
                <w:szCs w:val="24"/>
              </w:rPr>
            </w:pPr>
            <w:r w:rsidRPr="006634F9">
              <w:rPr>
                <w:rFonts w:ascii="Times New Roman" w:hAnsi="Times New Roman"/>
                <w:b/>
                <w:szCs w:val="24"/>
              </w:rPr>
              <w:t>Mandante o Ausiliario</w:t>
            </w:r>
          </w:p>
        </w:tc>
        <w:tc>
          <w:tcPr>
            <w:tcW w:w="1579" w:type="dxa"/>
            <w:tcBorders>
              <w:bottom w:val="single" w:sz="12" w:space="0" w:color="000000"/>
            </w:tcBorders>
            <w:vAlign w:val="center"/>
          </w:tcPr>
          <w:p w14:paraId="3E53322E" w14:textId="77777777" w:rsidR="006014BE" w:rsidRPr="006634F9" w:rsidRDefault="006014BE" w:rsidP="00E704E2">
            <w:pPr>
              <w:widowControl w:val="0"/>
              <w:spacing w:after="0" w:line="240" w:lineRule="auto"/>
              <w:rPr>
                <w:rFonts w:ascii="Times New Roman" w:hAnsi="Times New Roman"/>
                <w:b/>
                <w:szCs w:val="24"/>
              </w:rPr>
            </w:pPr>
            <w:r w:rsidRPr="006634F9">
              <w:rPr>
                <w:rFonts w:ascii="Times New Roman" w:hAnsi="Times New Roman"/>
                <w:b/>
                <w:szCs w:val="24"/>
              </w:rPr>
              <w:t xml:space="preserve">TOTALE </w:t>
            </w:r>
          </w:p>
        </w:tc>
      </w:tr>
      <w:tr w:rsidR="006634F9" w:rsidRPr="006634F9" w14:paraId="57C3AB1B" w14:textId="77777777" w:rsidTr="00E704E2">
        <w:trPr>
          <w:cantSplit/>
          <w:jc w:val="center"/>
        </w:trPr>
        <w:tc>
          <w:tcPr>
            <w:tcW w:w="3369" w:type="dxa"/>
            <w:tcBorders>
              <w:top w:val="single" w:sz="12" w:space="0" w:color="000000"/>
              <w:left w:val="single" w:sz="12" w:space="0" w:color="000000"/>
              <w:bottom w:val="single" w:sz="12" w:space="0" w:color="000000"/>
              <w:right w:val="single" w:sz="4" w:space="0" w:color="auto"/>
            </w:tcBorders>
            <w:vAlign w:val="center"/>
          </w:tcPr>
          <w:p w14:paraId="06349820" w14:textId="77777777" w:rsidR="006014BE" w:rsidRPr="006634F9" w:rsidRDefault="006014BE" w:rsidP="00E704E2">
            <w:pPr>
              <w:widowControl w:val="0"/>
              <w:spacing w:after="0" w:line="240" w:lineRule="auto"/>
              <w:rPr>
                <w:rFonts w:ascii="Times New Roman" w:hAnsi="Times New Roman"/>
                <w:sz w:val="20"/>
                <w:highlight w:val="yellow"/>
              </w:rPr>
            </w:pPr>
            <w:r w:rsidRPr="006634F9">
              <w:rPr>
                <w:rFonts w:ascii="Times New Roman" w:hAnsi="Times New Roman"/>
                <w:sz w:val="20"/>
              </w:rPr>
              <w:t xml:space="preserve">III.2.2. lett. a) del bando - </w:t>
            </w:r>
            <w:r w:rsidRPr="00851AE5">
              <w:rPr>
                <w:rFonts w:ascii="Times New Roman" w:hAnsi="Times New Roman"/>
                <w:i/>
                <w:sz w:val="20"/>
              </w:rPr>
              <w:t>fatturato</w:t>
            </w:r>
            <w:r w:rsidRPr="006634F9">
              <w:rPr>
                <w:rFonts w:ascii="Times New Roman" w:hAnsi="Times New Roman"/>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2ABCC14B"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12" w:space="0" w:color="000000"/>
              <w:left w:val="single" w:sz="4" w:space="0" w:color="auto"/>
              <w:bottom w:val="single" w:sz="12" w:space="0" w:color="000000"/>
              <w:right w:val="single" w:sz="4" w:space="0" w:color="auto"/>
            </w:tcBorders>
            <w:vAlign w:val="center"/>
          </w:tcPr>
          <w:p w14:paraId="26502088"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12" w:space="0" w:color="000000"/>
              <w:left w:val="single" w:sz="4" w:space="0" w:color="auto"/>
              <w:bottom w:val="single" w:sz="12" w:space="0" w:color="000000"/>
              <w:right w:val="single" w:sz="4" w:space="0" w:color="auto"/>
            </w:tcBorders>
            <w:vAlign w:val="center"/>
          </w:tcPr>
          <w:p w14:paraId="6AFCC36A"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12" w:space="0" w:color="000000"/>
              <w:left w:val="single" w:sz="4" w:space="0" w:color="auto"/>
              <w:bottom w:val="single" w:sz="12" w:space="0" w:color="000000"/>
              <w:right w:val="single" w:sz="12" w:space="0" w:color="000000"/>
            </w:tcBorders>
            <w:vAlign w:val="center"/>
          </w:tcPr>
          <w:p w14:paraId="7DE1BAAE"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4BE8407C" w14:textId="77777777" w:rsidTr="00E704E2">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1D867FF9"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III.2.3 lett. b) del bando - </w:t>
            </w:r>
            <w:r w:rsidRPr="006634F9">
              <w:rPr>
                <w:rFonts w:ascii="Times New Roman" w:hAnsi="Times New Roman"/>
                <w:i/>
                <w:sz w:val="20"/>
              </w:rPr>
              <w:t>servizi</w:t>
            </w:r>
            <w:r w:rsidRPr="006634F9">
              <w:rPr>
                <w:rFonts w:ascii="Times New Roman" w:hAnsi="Times New Roman"/>
                <w:sz w:val="20"/>
              </w:rPr>
              <w:t xml:space="preserve"> </w:t>
            </w:r>
          </w:p>
        </w:tc>
      </w:tr>
      <w:tr w:rsidR="006634F9" w:rsidRPr="006634F9" w14:paraId="44366425" w14:textId="77777777" w:rsidTr="00E704E2">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27FEA466" w14:textId="75FB9F0C"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 xml:space="preserve">CAT. ID: </w:t>
            </w:r>
          </w:p>
        </w:tc>
        <w:tc>
          <w:tcPr>
            <w:tcW w:w="1559" w:type="dxa"/>
            <w:tcBorders>
              <w:top w:val="single" w:sz="2" w:space="0" w:color="000000"/>
              <w:left w:val="single" w:sz="2" w:space="0" w:color="000000"/>
              <w:bottom w:val="single" w:sz="2" w:space="0" w:color="000000"/>
              <w:right w:val="single" w:sz="2" w:space="0" w:color="000000"/>
            </w:tcBorders>
            <w:vAlign w:val="center"/>
          </w:tcPr>
          <w:p w14:paraId="6EF59E3D"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FC48B69"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122521B9"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358B833C"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23D267EA" w14:textId="77777777" w:rsidTr="00E704E2">
        <w:trPr>
          <w:cantSplit/>
          <w:jc w:val="center"/>
        </w:trPr>
        <w:tc>
          <w:tcPr>
            <w:tcW w:w="3369" w:type="dxa"/>
            <w:tcBorders>
              <w:top w:val="single" w:sz="2" w:space="0" w:color="000000"/>
              <w:left w:val="single" w:sz="12" w:space="0" w:color="000000"/>
            </w:tcBorders>
            <w:vAlign w:val="center"/>
          </w:tcPr>
          <w:p w14:paraId="75ACC6FD" w14:textId="4ABB40D3"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 xml:space="preserve">CAT. ID: </w:t>
            </w:r>
          </w:p>
        </w:tc>
        <w:tc>
          <w:tcPr>
            <w:tcW w:w="1559" w:type="dxa"/>
            <w:tcBorders>
              <w:top w:val="single" w:sz="2" w:space="0" w:color="000000"/>
            </w:tcBorders>
            <w:vAlign w:val="center"/>
          </w:tcPr>
          <w:p w14:paraId="005AD92A"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tcBorders>
            <w:vAlign w:val="center"/>
          </w:tcPr>
          <w:p w14:paraId="3849E079"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tcBorders>
            <w:vAlign w:val="center"/>
          </w:tcPr>
          <w:p w14:paraId="05354EFD"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6923F748"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5DADD187" w14:textId="77777777" w:rsidTr="00E704E2">
        <w:trPr>
          <w:cantSplit/>
          <w:jc w:val="center"/>
        </w:trPr>
        <w:tc>
          <w:tcPr>
            <w:tcW w:w="3369" w:type="dxa"/>
            <w:tcBorders>
              <w:left w:val="single" w:sz="12" w:space="0" w:color="000000"/>
            </w:tcBorders>
          </w:tcPr>
          <w:p w14:paraId="59E93EEB" w14:textId="571BB038"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CAT. ID:</w:t>
            </w:r>
          </w:p>
        </w:tc>
        <w:tc>
          <w:tcPr>
            <w:tcW w:w="1559" w:type="dxa"/>
          </w:tcPr>
          <w:p w14:paraId="641F9F13"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2C2696B6"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5F7092CA"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7CBC44F1"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66D8B409" w14:textId="77777777" w:rsidTr="00E704E2">
        <w:trPr>
          <w:cantSplit/>
          <w:jc w:val="center"/>
        </w:trPr>
        <w:tc>
          <w:tcPr>
            <w:tcW w:w="3369" w:type="dxa"/>
            <w:tcBorders>
              <w:left w:val="single" w:sz="12" w:space="0" w:color="000000"/>
            </w:tcBorders>
          </w:tcPr>
          <w:p w14:paraId="704C0B2C" w14:textId="6959BEF4"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 xml:space="preserve">CAT. ID: </w:t>
            </w:r>
          </w:p>
        </w:tc>
        <w:tc>
          <w:tcPr>
            <w:tcW w:w="1559" w:type="dxa"/>
          </w:tcPr>
          <w:p w14:paraId="30557CBD"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5A9F2BE9"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27646DE7"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52D8EBBE"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6925D4D3" w14:textId="77777777" w:rsidTr="00E704E2">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782972CB"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III.2.3 lett. c) del bando - </w:t>
            </w:r>
            <w:r w:rsidRPr="006634F9">
              <w:rPr>
                <w:rFonts w:ascii="Times New Roman" w:hAnsi="Times New Roman"/>
                <w:i/>
                <w:sz w:val="20"/>
              </w:rPr>
              <w:t>servizi di punta</w:t>
            </w:r>
          </w:p>
        </w:tc>
      </w:tr>
      <w:tr w:rsidR="006634F9" w:rsidRPr="006634F9" w14:paraId="4A007ACE" w14:textId="77777777" w:rsidTr="00E704E2">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6B627EE3" w14:textId="0FD52A77"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1^CAT. ID: …………1°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3CAABB4F"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7CE08E74"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4DC5E04A"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3B3A634E"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5797D28D" w14:textId="77777777" w:rsidTr="00E704E2">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0F741804" w14:textId="7FCADE69"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1^ CAT. ID: …………2°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73CA097F"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28DB483F"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7F6F5D25"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6E55407C"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613EB93F" w14:textId="77777777" w:rsidTr="00E704E2">
        <w:trPr>
          <w:cantSplit/>
          <w:jc w:val="center"/>
        </w:trPr>
        <w:tc>
          <w:tcPr>
            <w:tcW w:w="3369" w:type="dxa"/>
            <w:tcBorders>
              <w:top w:val="single" w:sz="2" w:space="0" w:color="000000"/>
              <w:left w:val="single" w:sz="12" w:space="0" w:color="000000"/>
            </w:tcBorders>
            <w:vAlign w:val="center"/>
          </w:tcPr>
          <w:p w14:paraId="76754EA6" w14:textId="24C3516A"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2^ CAT. ID: …</w:t>
            </w:r>
            <w:proofErr w:type="gramStart"/>
            <w:r w:rsidRPr="006634F9">
              <w:rPr>
                <w:rFonts w:ascii="Times New Roman" w:hAnsi="Times New Roman"/>
                <w:sz w:val="20"/>
              </w:rPr>
              <w:t>…….</w:t>
            </w:r>
            <w:proofErr w:type="gramEnd"/>
            <w:r w:rsidRPr="006634F9">
              <w:rPr>
                <w:rFonts w:ascii="Times New Roman" w:hAnsi="Times New Roman"/>
                <w:sz w:val="20"/>
              </w:rPr>
              <w:t>.1° Serv.</w:t>
            </w:r>
          </w:p>
        </w:tc>
        <w:tc>
          <w:tcPr>
            <w:tcW w:w="1559" w:type="dxa"/>
            <w:tcBorders>
              <w:top w:val="single" w:sz="2" w:space="0" w:color="000000"/>
            </w:tcBorders>
            <w:vAlign w:val="center"/>
          </w:tcPr>
          <w:p w14:paraId="0D5737EF"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Borders>
              <w:top w:val="single" w:sz="2" w:space="0" w:color="000000"/>
            </w:tcBorders>
            <w:vAlign w:val="center"/>
          </w:tcPr>
          <w:p w14:paraId="66098897"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Borders>
              <w:top w:val="single" w:sz="2" w:space="0" w:color="000000"/>
            </w:tcBorders>
            <w:vAlign w:val="center"/>
          </w:tcPr>
          <w:p w14:paraId="16C9EE9C"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top w:val="single" w:sz="2" w:space="0" w:color="000000"/>
              <w:right w:val="single" w:sz="12" w:space="0" w:color="000000"/>
            </w:tcBorders>
            <w:vAlign w:val="center"/>
          </w:tcPr>
          <w:p w14:paraId="5BD3A3C6"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08268A10" w14:textId="77777777" w:rsidTr="00E704E2">
        <w:trPr>
          <w:cantSplit/>
          <w:jc w:val="center"/>
        </w:trPr>
        <w:tc>
          <w:tcPr>
            <w:tcW w:w="3369" w:type="dxa"/>
            <w:tcBorders>
              <w:left w:val="single" w:sz="12" w:space="0" w:color="000000"/>
            </w:tcBorders>
            <w:vAlign w:val="center"/>
          </w:tcPr>
          <w:p w14:paraId="3E558951" w14:textId="3957972B"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2^ CAT. ID: …</w:t>
            </w:r>
            <w:proofErr w:type="gramStart"/>
            <w:r w:rsidRPr="006634F9">
              <w:rPr>
                <w:rFonts w:ascii="Times New Roman" w:hAnsi="Times New Roman"/>
                <w:sz w:val="20"/>
              </w:rPr>
              <w:t>…….</w:t>
            </w:r>
            <w:proofErr w:type="gramEnd"/>
            <w:r w:rsidRPr="006634F9">
              <w:rPr>
                <w:rFonts w:ascii="Times New Roman" w:hAnsi="Times New Roman"/>
                <w:sz w:val="20"/>
              </w:rPr>
              <w:t>.2° Serv.</w:t>
            </w:r>
          </w:p>
        </w:tc>
        <w:tc>
          <w:tcPr>
            <w:tcW w:w="1559" w:type="dxa"/>
            <w:vAlign w:val="center"/>
          </w:tcPr>
          <w:p w14:paraId="7281C3B0"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vAlign w:val="center"/>
          </w:tcPr>
          <w:p w14:paraId="773D19EA"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vAlign w:val="center"/>
          </w:tcPr>
          <w:p w14:paraId="7E182442"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vAlign w:val="center"/>
          </w:tcPr>
          <w:p w14:paraId="7F33FAB9"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0512F1D1" w14:textId="77777777" w:rsidTr="00E704E2">
        <w:trPr>
          <w:cantSplit/>
          <w:jc w:val="center"/>
        </w:trPr>
        <w:tc>
          <w:tcPr>
            <w:tcW w:w="3369" w:type="dxa"/>
            <w:tcBorders>
              <w:left w:val="single" w:sz="12" w:space="0" w:color="000000"/>
            </w:tcBorders>
          </w:tcPr>
          <w:p w14:paraId="498B4F38" w14:textId="704F240F"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 xml:space="preserve">3^ CAT. </w:t>
            </w:r>
            <w:proofErr w:type="gramStart"/>
            <w:r w:rsidRPr="006634F9">
              <w:rPr>
                <w:rFonts w:ascii="Times New Roman" w:hAnsi="Times New Roman"/>
                <w:sz w:val="20"/>
              </w:rPr>
              <w:t>ID:..</w:t>
            </w:r>
            <w:proofErr w:type="gramEnd"/>
            <w:r w:rsidRPr="006634F9">
              <w:rPr>
                <w:rFonts w:ascii="Times New Roman" w:hAnsi="Times New Roman"/>
                <w:sz w:val="20"/>
              </w:rPr>
              <w:t>….1° Serv.</w:t>
            </w:r>
          </w:p>
        </w:tc>
        <w:tc>
          <w:tcPr>
            <w:tcW w:w="1559" w:type="dxa"/>
          </w:tcPr>
          <w:p w14:paraId="006AF528"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224BC2E5"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4F8089FB"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113A4FC5"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7569D149" w14:textId="77777777" w:rsidTr="00E704E2">
        <w:trPr>
          <w:cantSplit/>
          <w:jc w:val="center"/>
        </w:trPr>
        <w:tc>
          <w:tcPr>
            <w:tcW w:w="3369" w:type="dxa"/>
            <w:tcBorders>
              <w:left w:val="single" w:sz="12" w:space="0" w:color="000000"/>
            </w:tcBorders>
          </w:tcPr>
          <w:p w14:paraId="42D389B6" w14:textId="272752AE"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 xml:space="preserve">3^ CAT. </w:t>
            </w:r>
            <w:proofErr w:type="gramStart"/>
            <w:r w:rsidRPr="006634F9">
              <w:rPr>
                <w:rFonts w:ascii="Times New Roman" w:hAnsi="Times New Roman"/>
                <w:sz w:val="20"/>
              </w:rPr>
              <w:t>ID:  …</w:t>
            </w:r>
            <w:proofErr w:type="gramEnd"/>
            <w:r w:rsidRPr="006634F9">
              <w:rPr>
                <w:rFonts w:ascii="Times New Roman" w:hAnsi="Times New Roman"/>
                <w:sz w:val="20"/>
              </w:rPr>
              <w:t>……2° Serv.</w:t>
            </w:r>
          </w:p>
        </w:tc>
        <w:tc>
          <w:tcPr>
            <w:tcW w:w="1559" w:type="dxa"/>
          </w:tcPr>
          <w:p w14:paraId="4856DA17"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46F98F6E"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6F003817"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7674AEFB"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31668311" w14:textId="77777777" w:rsidTr="00E704E2">
        <w:trPr>
          <w:cantSplit/>
          <w:jc w:val="center"/>
        </w:trPr>
        <w:tc>
          <w:tcPr>
            <w:tcW w:w="3369" w:type="dxa"/>
            <w:tcBorders>
              <w:left w:val="single" w:sz="12" w:space="0" w:color="000000"/>
            </w:tcBorders>
          </w:tcPr>
          <w:p w14:paraId="778ED254" w14:textId="2A9BA12C"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 xml:space="preserve">4^ CAT. </w:t>
            </w:r>
            <w:proofErr w:type="gramStart"/>
            <w:r w:rsidRPr="006634F9">
              <w:rPr>
                <w:rFonts w:ascii="Times New Roman" w:hAnsi="Times New Roman"/>
                <w:sz w:val="20"/>
              </w:rPr>
              <w:t>ID….</w:t>
            </w:r>
            <w:proofErr w:type="gramEnd"/>
            <w:r w:rsidRPr="006634F9">
              <w:rPr>
                <w:rFonts w:ascii="Times New Roman" w:hAnsi="Times New Roman"/>
                <w:sz w:val="20"/>
              </w:rPr>
              <w:t>…..1° Serv.</w:t>
            </w:r>
          </w:p>
        </w:tc>
        <w:tc>
          <w:tcPr>
            <w:tcW w:w="1559" w:type="dxa"/>
          </w:tcPr>
          <w:p w14:paraId="3D27E79D"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3EED38B1"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2DA4C328"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24DF9BBE"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6A26312E" w14:textId="77777777" w:rsidTr="00E704E2">
        <w:trPr>
          <w:cantSplit/>
          <w:jc w:val="center"/>
        </w:trPr>
        <w:tc>
          <w:tcPr>
            <w:tcW w:w="3369" w:type="dxa"/>
            <w:tcBorders>
              <w:left w:val="single" w:sz="12" w:space="0" w:color="000000"/>
            </w:tcBorders>
          </w:tcPr>
          <w:p w14:paraId="44BF021C" w14:textId="2F82E529" w:rsidR="006014BE" w:rsidRPr="006634F9" w:rsidRDefault="006014BE" w:rsidP="00272EBF">
            <w:pPr>
              <w:widowControl w:val="0"/>
              <w:spacing w:after="0" w:line="240" w:lineRule="auto"/>
              <w:rPr>
                <w:rFonts w:ascii="Times New Roman" w:hAnsi="Times New Roman"/>
                <w:sz w:val="20"/>
              </w:rPr>
            </w:pPr>
            <w:r w:rsidRPr="006634F9">
              <w:rPr>
                <w:rFonts w:ascii="Times New Roman" w:hAnsi="Times New Roman"/>
                <w:sz w:val="20"/>
              </w:rPr>
              <w:t xml:space="preserve">4^ CAT. </w:t>
            </w:r>
            <w:proofErr w:type="gramStart"/>
            <w:r w:rsidRPr="006634F9">
              <w:rPr>
                <w:rFonts w:ascii="Times New Roman" w:hAnsi="Times New Roman"/>
                <w:sz w:val="20"/>
              </w:rPr>
              <w:t>ID:  …….</w:t>
            </w:r>
            <w:proofErr w:type="gramEnd"/>
            <w:r w:rsidRPr="006634F9">
              <w:rPr>
                <w:rFonts w:ascii="Times New Roman" w:hAnsi="Times New Roman"/>
                <w:sz w:val="20"/>
              </w:rPr>
              <w:t>.2° Serv.</w:t>
            </w:r>
          </w:p>
        </w:tc>
        <w:tc>
          <w:tcPr>
            <w:tcW w:w="1559" w:type="dxa"/>
          </w:tcPr>
          <w:p w14:paraId="6EC0CB54"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59" w:type="dxa"/>
          </w:tcPr>
          <w:p w14:paraId="75454994"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418" w:type="dxa"/>
          </w:tcPr>
          <w:p w14:paraId="7E249A8A"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 </w:t>
            </w:r>
          </w:p>
        </w:tc>
        <w:tc>
          <w:tcPr>
            <w:tcW w:w="1579" w:type="dxa"/>
            <w:tcBorders>
              <w:right w:val="single" w:sz="12" w:space="0" w:color="000000"/>
            </w:tcBorders>
          </w:tcPr>
          <w:p w14:paraId="5D499000"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w:t>
            </w:r>
          </w:p>
        </w:tc>
      </w:tr>
      <w:tr w:rsidR="006634F9" w:rsidRPr="006634F9" w14:paraId="2DBFAA8B" w14:textId="77777777" w:rsidTr="00E704E2">
        <w:trPr>
          <w:cantSplit/>
          <w:jc w:val="center"/>
        </w:trPr>
        <w:tc>
          <w:tcPr>
            <w:tcW w:w="3369" w:type="dxa"/>
            <w:tcBorders>
              <w:top w:val="single" w:sz="12" w:space="0" w:color="000000"/>
              <w:left w:val="single" w:sz="12" w:space="0" w:color="000000"/>
              <w:bottom w:val="single" w:sz="12" w:space="0" w:color="000000"/>
            </w:tcBorders>
          </w:tcPr>
          <w:p w14:paraId="67B7F19E"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 xml:space="preserve">III.2.3 lett. d) punto del bando - </w:t>
            </w:r>
            <w:r w:rsidRPr="006634F9">
              <w:rPr>
                <w:rFonts w:ascii="Times New Roman" w:hAnsi="Times New Roman"/>
                <w:i/>
                <w:sz w:val="20"/>
              </w:rPr>
              <w:t>personale</w:t>
            </w:r>
          </w:p>
        </w:tc>
        <w:tc>
          <w:tcPr>
            <w:tcW w:w="1559" w:type="dxa"/>
            <w:tcBorders>
              <w:top w:val="single" w:sz="12" w:space="0" w:color="000000"/>
              <w:bottom w:val="single" w:sz="12" w:space="0" w:color="000000"/>
            </w:tcBorders>
          </w:tcPr>
          <w:p w14:paraId="16BD3150"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c>
          <w:tcPr>
            <w:tcW w:w="1559" w:type="dxa"/>
            <w:tcBorders>
              <w:top w:val="single" w:sz="12" w:space="0" w:color="000000"/>
              <w:bottom w:val="single" w:sz="12" w:space="0" w:color="000000"/>
            </w:tcBorders>
          </w:tcPr>
          <w:p w14:paraId="731987A7"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c>
          <w:tcPr>
            <w:tcW w:w="1418" w:type="dxa"/>
            <w:tcBorders>
              <w:top w:val="single" w:sz="12" w:space="0" w:color="000000"/>
              <w:bottom w:val="single" w:sz="12" w:space="0" w:color="000000"/>
            </w:tcBorders>
          </w:tcPr>
          <w:p w14:paraId="3575F759"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c>
          <w:tcPr>
            <w:tcW w:w="1579" w:type="dxa"/>
            <w:tcBorders>
              <w:top w:val="single" w:sz="12" w:space="0" w:color="000000"/>
              <w:bottom w:val="single" w:sz="12" w:space="0" w:color="000000"/>
              <w:right w:val="single" w:sz="12" w:space="0" w:color="000000"/>
            </w:tcBorders>
          </w:tcPr>
          <w:p w14:paraId="099ED78B"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r>
      <w:tr w:rsidR="006014BE" w:rsidRPr="006634F9" w14:paraId="7A031258" w14:textId="77777777" w:rsidTr="00E704E2">
        <w:trPr>
          <w:cantSplit/>
          <w:jc w:val="center"/>
        </w:trPr>
        <w:tc>
          <w:tcPr>
            <w:tcW w:w="3369" w:type="dxa"/>
            <w:tcBorders>
              <w:top w:val="single" w:sz="12" w:space="0" w:color="000000"/>
              <w:left w:val="single" w:sz="12" w:space="0" w:color="000000"/>
              <w:bottom w:val="single" w:sz="12" w:space="0" w:color="000000"/>
            </w:tcBorders>
          </w:tcPr>
          <w:p w14:paraId="514A1B9B" w14:textId="0A613346"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III</w:t>
            </w:r>
            <w:r w:rsidR="00305626" w:rsidRPr="006634F9">
              <w:rPr>
                <w:rFonts w:ascii="Times New Roman" w:hAnsi="Times New Roman"/>
                <w:sz w:val="20"/>
              </w:rPr>
              <w:t xml:space="preserve">.2.3 lett. </w:t>
            </w:r>
            <w:proofErr w:type="gramStart"/>
            <w:r w:rsidR="006D5775" w:rsidRPr="006634F9">
              <w:rPr>
                <w:rFonts w:ascii="Times New Roman" w:hAnsi="Times New Roman"/>
                <w:sz w:val="20"/>
              </w:rPr>
              <w:t>e</w:t>
            </w:r>
            <w:r w:rsidRPr="006634F9">
              <w:rPr>
                <w:rFonts w:ascii="Times New Roman" w:hAnsi="Times New Roman"/>
                <w:sz w:val="20"/>
              </w:rPr>
              <w:t xml:space="preserve"> )</w:t>
            </w:r>
            <w:proofErr w:type="gramEnd"/>
            <w:r w:rsidRPr="006634F9">
              <w:rPr>
                <w:rFonts w:ascii="Times New Roman" w:hAnsi="Times New Roman"/>
                <w:sz w:val="20"/>
              </w:rPr>
              <w:t xml:space="preserve"> punto del bando - </w:t>
            </w:r>
            <w:r w:rsidRPr="006634F9">
              <w:rPr>
                <w:rFonts w:ascii="Times New Roman" w:hAnsi="Times New Roman"/>
                <w:i/>
                <w:sz w:val="20"/>
              </w:rPr>
              <w:t>personale</w:t>
            </w:r>
          </w:p>
        </w:tc>
        <w:tc>
          <w:tcPr>
            <w:tcW w:w="1559" w:type="dxa"/>
            <w:tcBorders>
              <w:top w:val="single" w:sz="12" w:space="0" w:color="000000"/>
              <w:bottom w:val="single" w:sz="12" w:space="0" w:color="000000"/>
            </w:tcBorders>
          </w:tcPr>
          <w:p w14:paraId="2311E493"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c>
          <w:tcPr>
            <w:tcW w:w="1559" w:type="dxa"/>
            <w:tcBorders>
              <w:top w:val="single" w:sz="12" w:space="0" w:color="000000"/>
              <w:bottom w:val="single" w:sz="12" w:space="0" w:color="000000"/>
            </w:tcBorders>
          </w:tcPr>
          <w:p w14:paraId="007A9806"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c>
          <w:tcPr>
            <w:tcW w:w="1418" w:type="dxa"/>
            <w:tcBorders>
              <w:top w:val="single" w:sz="12" w:space="0" w:color="000000"/>
              <w:bottom w:val="single" w:sz="12" w:space="0" w:color="000000"/>
            </w:tcBorders>
          </w:tcPr>
          <w:p w14:paraId="7A26CFA1"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c>
          <w:tcPr>
            <w:tcW w:w="1579" w:type="dxa"/>
            <w:tcBorders>
              <w:top w:val="single" w:sz="12" w:space="0" w:color="000000"/>
              <w:bottom w:val="single" w:sz="12" w:space="0" w:color="000000"/>
              <w:right w:val="single" w:sz="12" w:space="0" w:color="000000"/>
            </w:tcBorders>
          </w:tcPr>
          <w:p w14:paraId="3DF84F32" w14:textId="77777777" w:rsidR="006014BE" w:rsidRPr="006634F9" w:rsidRDefault="006014BE" w:rsidP="00E704E2">
            <w:pPr>
              <w:widowControl w:val="0"/>
              <w:spacing w:after="0" w:line="240" w:lineRule="auto"/>
              <w:rPr>
                <w:rFonts w:ascii="Times New Roman" w:hAnsi="Times New Roman"/>
                <w:sz w:val="20"/>
              </w:rPr>
            </w:pPr>
            <w:r w:rsidRPr="006634F9">
              <w:rPr>
                <w:rFonts w:ascii="Times New Roman" w:hAnsi="Times New Roman"/>
                <w:sz w:val="20"/>
              </w:rPr>
              <w:t>N.</w:t>
            </w:r>
          </w:p>
        </w:tc>
      </w:tr>
    </w:tbl>
    <w:p w14:paraId="46A64541" w14:textId="77777777" w:rsidR="002934E3" w:rsidRPr="006634F9" w:rsidRDefault="002934E3" w:rsidP="00E704E2">
      <w:pPr>
        <w:contextualSpacing/>
        <w:jc w:val="both"/>
        <w:rPr>
          <w:rFonts w:ascii="Times New Roman" w:hAnsi="Times New Roman"/>
          <w:sz w:val="24"/>
          <w:szCs w:val="24"/>
          <w:highlight w:val="yellow"/>
        </w:rPr>
      </w:pPr>
    </w:p>
    <w:p w14:paraId="73BBBC3B" w14:textId="77777777" w:rsidR="002934E3" w:rsidRPr="006634F9" w:rsidRDefault="002934E3" w:rsidP="00E704E2">
      <w:pPr>
        <w:contextualSpacing/>
        <w:jc w:val="both"/>
        <w:rPr>
          <w:rFonts w:ascii="Times New Roman" w:hAnsi="Times New Roman"/>
          <w:sz w:val="24"/>
          <w:szCs w:val="24"/>
          <w:highlight w:val="yellow"/>
        </w:rPr>
      </w:pPr>
    </w:p>
    <w:p w14:paraId="2C31C703" w14:textId="41491CDC" w:rsidR="00E704E2" w:rsidRPr="006634F9" w:rsidRDefault="00E704E2" w:rsidP="00E704E2">
      <w:pPr>
        <w:contextualSpacing/>
        <w:jc w:val="both"/>
        <w:rPr>
          <w:rFonts w:ascii="Times New Roman" w:hAnsi="Times New Roman"/>
          <w:sz w:val="24"/>
          <w:szCs w:val="24"/>
        </w:rPr>
      </w:pPr>
      <w:r w:rsidRPr="006634F9">
        <w:rPr>
          <w:rFonts w:ascii="Times New Roman" w:hAnsi="Times New Roman"/>
          <w:sz w:val="24"/>
          <w:szCs w:val="24"/>
        </w:rPr>
        <w:t>L’IMPRESA CAPOGRUPPO/MANDATARIA</w:t>
      </w:r>
      <w:r w:rsidRPr="006634F9">
        <w:rPr>
          <w:rFonts w:ascii="Times New Roman" w:hAnsi="Times New Roman"/>
          <w:sz w:val="24"/>
          <w:szCs w:val="24"/>
          <w:vertAlign w:val="superscript"/>
        </w:rPr>
        <w:footnoteReference w:id="5"/>
      </w:r>
      <w:r w:rsidRPr="006634F9">
        <w:rPr>
          <w:rFonts w:ascii="Times New Roman" w:hAnsi="Times New Roman"/>
          <w:sz w:val="24"/>
          <w:szCs w:val="24"/>
        </w:rPr>
        <w:t xml:space="preserve">           </w:t>
      </w:r>
      <w:r w:rsidR="00305626" w:rsidRPr="006634F9">
        <w:rPr>
          <w:rFonts w:ascii="Times New Roman" w:hAnsi="Times New Roman"/>
          <w:sz w:val="24"/>
          <w:szCs w:val="24"/>
        </w:rPr>
        <w:t xml:space="preserve"> </w:t>
      </w:r>
      <w:r w:rsidRPr="006634F9">
        <w:rPr>
          <w:rFonts w:ascii="Times New Roman" w:hAnsi="Times New Roman"/>
          <w:sz w:val="24"/>
          <w:szCs w:val="24"/>
        </w:rPr>
        <w:tab/>
        <w:t xml:space="preserve">    LE IMPRESE MANDANTI</w:t>
      </w:r>
      <w:r w:rsidRPr="006634F9">
        <w:rPr>
          <w:rFonts w:ascii="Times New Roman" w:hAnsi="Times New Roman"/>
          <w:sz w:val="24"/>
          <w:szCs w:val="24"/>
          <w:vertAlign w:val="superscript"/>
        </w:rPr>
        <w:footnoteReference w:id="6"/>
      </w:r>
    </w:p>
    <w:p w14:paraId="369238E8" w14:textId="77777777" w:rsidR="00E704E2" w:rsidRPr="006634F9" w:rsidRDefault="00E704E2">
      <w:pPr>
        <w:rPr>
          <w:rFonts w:ascii="Times New Roman" w:hAnsi="Times New Roman"/>
        </w:rPr>
      </w:pPr>
    </w:p>
    <w:p w14:paraId="6FDA7E72" w14:textId="77777777" w:rsidR="00E704E2" w:rsidRPr="006634F9" w:rsidRDefault="00E704E2">
      <w:pPr>
        <w:rPr>
          <w:rFonts w:ascii="Times New Roman" w:hAnsi="Times New Roman"/>
        </w:rPr>
      </w:pPr>
    </w:p>
    <w:p w14:paraId="7FAD0B89" w14:textId="77777777" w:rsidR="00673DBC" w:rsidRPr="006634F9" w:rsidRDefault="00673DBC" w:rsidP="0050569F">
      <w:pPr>
        <w:contextualSpacing/>
        <w:jc w:val="center"/>
        <w:rPr>
          <w:rFonts w:ascii="Times New Roman" w:hAnsi="Times New Roman"/>
          <w:b/>
          <w:sz w:val="24"/>
          <w:szCs w:val="24"/>
        </w:rPr>
      </w:pPr>
    </w:p>
    <w:tbl>
      <w:tblPr>
        <w:tblW w:w="9781" w:type="dxa"/>
        <w:tblBorders>
          <w:top w:val="single" w:sz="8" w:space="0" w:color="000000"/>
          <w:bottom w:val="single" w:sz="8" w:space="0" w:color="000000"/>
        </w:tblBorders>
        <w:tblLayout w:type="fixed"/>
        <w:tblLook w:val="0000" w:firstRow="0" w:lastRow="0" w:firstColumn="0" w:lastColumn="0" w:noHBand="0" w:noVBand="0"/>
      </w:tblPr>
      <w:tblGrid>
        <w:gridCol w:w="9781"/>
      </w:tblGrid>
      <w:tr w:rsidR="006634F9" w:rsidRPr="006634F9" w14:paraId="671492DA" w14:textId="77777777" w:rsidTr="00305626">
        <w:trPr>
          <w:trHeight w:val="1098"/>
        </w:trPr>
        <w:tc>
          <w:tcPr>
            <w:tcW w:w="9781" w:type="dxa"/>
            <w:tcBorders>
              <w:top w:val="single" w:sz="8" w:space="0" w:color="000000"/>
              <w:left w:val="nil"/>
              <w:right w:val="nil"/>
            </w:tcBorders>
            <w:shd w:val="clear" w:color="auto" w:fill="C0C0C0"/>
          </w:tcPr>
          <w:p w14:paraId="6E950CAF" w14:textId="77777777" w:rsidR="004141AC" w:rsidRPr="006634F9" w:rsidRDefault="004141AC" w:rsidP="00305626">
            <w:pPr>
              <w:pStyle w:val="Titolo1"/>
              <w:contextualSpacing/>
              <w:rPr>
                <w:rFonts w:ascii="Times New Roman" w:hAnsi="Times New Roman"/>
                <w:sz w:val="24"/>
                <w:szCs w:val="24"/>
              </w:rPr>
            </w:pPr>
            <w:bookmarkStart w:id="16" w:name="_Toc415045945"/>
            <w:bookmarkStart w:id="17" w:name="_Toc419708964"/>
            <w:bookmarkStart w:id="18" w:name="_Toc422322850"/>
            <w:bookmarkStart w:id="19" w:name="_Toc63253623"/>
            <w:bookmarkStart w:id="20" w:name="_Toc99467208"/>
            <w:r w:rsidRPr="006634F9">
              <w:rPr>
                <w:rFonts w:ascii="Times New Roman" w:hAnsi="Times New Roman"/>
                <w:sz w:val="24"/>
                <w:szCs w:val="24"/>
              </w:rPr>
              <w:t>ALL.B DICHIARAZIONE DI ACCETTAZIONE MULTIPLA</w:t>
            </w:r>
            <w:bookmarkEnd w:id="16"/>
            <w:bookmarkEnd w:id="17"/>
            <w:bookmarkEnd w:id="18"/>
            <w:bookmarkEnd w:id="19"/>
            <w:bookmarkEnd w:id="20"/>
          </w:p>
        </w:tc>
      </w:tr>
    </w:tbl>
    <w:p w14:paraId="48837372" w14:textId="77777777" w:rsidR="004141AC" w:rsidRPr="006634F9" w:rsidRDefault="004141AC" w:rsidP="0050569F">
      <w:pPr>
        <w:contextualSpacing/>
        <w:jc w:val="center"/>
        <w:rPr>
          <w:rFonts w:ascii="Times New Roman" w:hAnsi="Times New Roman"/>
          <w:b/>
          <w:sz w:val="24"/>
          <w:szCs w:val="24"/>
        </w:rPr>
      </w:pPr>
    </w:p>
    <w:p w14:paraId="4CA6A2BE" w14:textId="7612C102" w:rsidR="006766CA" w:rsidRPr="006634F9" w:rsidRDefault="006766CA" w:rsidP="0050569F">
      <w:pPr>
        <w:contextualSpacing/>
        <w:jc w:val="center"/>
        <w:rPr>
          <w:rFonts w:ascii="Times New Roman" w:hAnsi="Times New Roman"/>
          <w:b/>
          <w:sz w:val="24"/>
          <w:szCs w:val="24"/>
        </w:rPr>
      </w:pPr>
      <w:r w:rsidRPr="006634F9">
        <w:rPr>
          <w:rFonts w:ascii="Times New Roman" w:hAnsi="Times New Roman"/>
          <w:b/>
          <w:sz w:val="24"/>
          <w:szCs w:val="24"/>
        </w:rPr>
        <w:t>TRASCRIVERE SU CARTA BOLLATA</w:t>
      </w:r>
    </w:p>
    <w:p w14:paraId="2FBE3974" w14:textId="29D6BD00" w:rsidR="006766CA" w:rsidRPr="006634F9" w:rsidRDefault="006766CA" w:rsidP="00AF352A">
      <w:pPr>
        <w:contextualSpacing/>
        <w:jc w:val="both"/>
        <w:rPr>
          <w:rFonts w:ascii="Times New Roman" w:hAnsi="Times New Roman"/>
          <w:b/>
          <w:sz w:val="24"/>
          <w:szCs w:val="24"/>
        </w:rPr>
      </w:pPr>
      <w:r w:rsidRPr="006634F9">
        <w:rPr>
          <w:rFonts w:ascii="Times New Roman" w:hAnsi="Times New Roman"/>
          <w:b/>
          <w:sz w:val="24"/>
          <w:szCs w:val="24"/>
        </w:rPr>
        <w:t>(Oppure</w:t>
      </w:r>
      <w:r w:rsidR="00AF352A" w:rsidRPr="006634F9">
        <w:rPr>
          <w:rFonts w:ascii="Times New Roman" w:hAnsi="Times New Roman"/>
          <w:b/>
          <w:sz w:val="24"/>
          <w:szCs w:val="24"/>
        </w:rPr>
        <w:t>:</w:t>
      </w:r>
      <w:r w:rsidRPr="006634F9">
        <w:rPr>
          <w:rFonts w:ascii="Times New Roman" w:hAnsi="Times New Roman"/>
          <w:b/>
          <w:sz w:val="24"/>
          <w:szCs w:val="24"/>
        </w:rPr>
        <w:t xml:space="preserve"> applicare marca da bollo da 16,00€</w:t>
      </w:r>
      <w:r w:rsidR="00AF352A" w:rsidRPr="006634F9">
        <w:rPr>
          <w:rFonts w:ascii="Times New Roman" w:hAnsi="Times New Roman"/>
          <w:b/>
          <w:sz w:val="24"/>
          <w:szCs w:val="24"/>
        </w:rPr>
        <w:t xml:space="preserve"> o allegare nell’apposita </w:t>
      </w:r>
      <w:r w:rsidR="00BE1366" w:rsidRPr="006634F9">
        <w:rPr>
          <w:rFonts w:ascii="Times New Roman" w:hAnsi="Times New Roman"/>
          <w:b/>
          <w:sz w:val="24"/>
          <w:szCs w:val="24"/>
        </w:rPr>
        <w:t xml:space="preserve">BUSTA AMMINISTRATIVA </w:t>
      </w:r>
      <w:r w:rsidR="00AF352A" w:rsidRPr="006634F9">
        <w:rPr>
          <w:rFonts w:ascii="Times New Roman" w:hAnsi="Times New Roman"/>
          <w:b/>
          <w:sz w:val="24"/>
          <w:szCs w:val="24"/>
        </w:rPr>
        <w:t>copia informatica dell’F23 dalla quale risulti l’avvenuto pagamento dell’imposta di bollo</w:t>
      </w:r>
      <w:r w:rsidRPr="006634F9">
        <w:rPr>
          <w:rFonts w:ascii="Times New Roman" w:hAnsi="Times New Roman"/>
          <w:b/>
          <w:sz w:val="24"/>
          <w:szCs w:val="24"/>
        </w:rPr>
        <w:t>)</w:t>
      </w:r>
    </w:p>
    <w:p w14:paraId="35C1C531" w14:textId="36AB3777" w:rsidR="00A64A7C" w:rsidRPr="006634F9" w:rsidRDefault="004141AC" w:rsidP="00673DBC">
      <w:pPr>
        <w:pStyle w:val="Corpodeltesto0"/>
        <w:shd w:val="clear" w:color="auto" w:fill="auto"/>
        <w:spacing w:after="480" w:line="240" w:lineRule="auto"/>
        <w:ind w:left="142"/>
        <w:contextualSpacing/>
        <w:rPr>
          <w:rFonts w:ascii="Times New Roman" w:hAnsi="Times New Roman" w:cs="Times New Roman"/>
          <w:b/>
          <w:sz w:val="32"/>
          <w:szCs w:val="24"/>
        </w:rPr>
      </w:pPr>
      <w:r w:rsidRPr="006634F9">
        <w:rPr>
          <w:rFonts w:ascii="Times New Roman" w:hAnsi="Times New Roman" w:cs="Times New Roman"/>
          <w:b/>
          <w:bCs/>
          <w:sz w:val="24"/>
          <w:szCs w:val="20"/>
        </w:rPr>
        <w:t xml:space="preserve">La presente dichiarazione è </w:t>
      </w:r>
      <w:r w:rsidR="00A64A7C" w:rsidRPr="006634F9">
        <w:rPr>
          <w:rFonts w:ascii="Times New Roman" w:hAnsi="Times New Roman" w:cs="Times New Roman"/>
          <w:b/>
          <w:bCs/>
          <w:sz w:val="24"/>
          <w:szCs w:val="20"/>
        </w:rPr>
        <w:t xml:space="preserve">disponibile sul sito </w:t>
      </w:r>
      <w:hyperlink r:id="rId12" w:history="1">
        <w:r w:rsidR="00A64A7C" w:rsidRPr="006634F9">
          <w:rPr>
            <w:rFonts w:ascii="Times New Roman" w:hAnsi="Times New Roman" w:cs="Times New Roman"/>
            <w:b/>
            <w:bCs/>
            <w:sz w:val="24"/>
            <w:szCs w:val="20"/>
          </w:rPr>
          <w:t>www.difesa.it/SGD-DNA/Staff/DT/GENIODIFE/Bandi</w:t>
        </w:r>
      </w:hyperlink>
      <w:r w:rsidR="00A64A7C" w:rsidRPr="006634F9">
        <w:rPr>
          <w:rFonts w:ascii="Times New Roman" w:hAnsi="Times New Roman" w:cs="Times New Roman"/>
          <w:b/>
          <w:bCs/>
          <w:sz w:val="24"/>
          <w:szCs w:val="20"/>
        </w:rPr>
        <w:t xml:space="preserve"> e sul sito </w:t>
      </w:r>
      <w:hyperlink r:id="rId13" w:history="1">
        <w:proofErr w:type="gramStart"/>
        <w:r w:rsidR="00A64A7C" w:rsidRPr="006634F9">
          <w:rPr>
            <w:rFonts w:ascii="Times New Roman" w:hAnsi="Times New Roman" w:cs="Times New Roman"/>
            <w:b/>
            <w:bCs/>
            <w:sz w:val="24"/>
            <w:szCs w:val="20"/>
          </w:rPr>
          <w:t>www.acquistinretepa.it</w:t>
        </w:r>
      </w:hyperlink>
      <w:r w:rsidR="00A64A7C" w:rsidRPr="006634F9">
        <w:rPr>
          <w:rFonts w:ascii="Times New Roman" w:hAnsi="Times New Roman" w:cs="Times New Roman"/>
          <w:b/>
          <w:bCs/>
          <w:sz w:val="24"/>
          <w:szCs w:val="20"/>
        </w:rPr>
        <w:t xml:space="preserve"> ,</w:t>
      </w:r>
      <w:proofErr w:type="gramEnd"/>
      <w:r w:rsidR="00A64A7C" w:rsidRPr="006634F9">
        <w:rPr>
          <w:rFonts w:ascii="Times New Roman" w:hAnsi="Times New Roman" w:cs="Times New Roman"/>
          <w:b/>
          <w:bCs/>
          <w:sz w:val="24"/>
          <w:szCs w:val="20"/>
        </w:rPr>
        <w:t xml:space="preserve"> una volta compilato (a mano o dattiloscritto) </w:t>
      </w:r>
      <w:r w:rsidR="00A64A7C" w:rsidRPr="006634F9">
        <w:rPr>
          <w:rFonts w:ascii="Times New Roman" w:hAnsi="Times New Roman" w:cs="Times New Roman"/>
          <w:b/>
          <w:bCs/>
          <w:sz w:val="24"/>
          <w:szCs w:val="20"/>
          <w:lang w:bidi="it-IT"/>
        </w:rPr>
        <w:t xml:space="preserve">dovrà </w:t>
      </w:r>
      <w:r w:rsidR="00A64A7C" w:rsidRPr="006634F9">
        <w:rPr>
          <w:rFonts w:ascii="Times New Roman" w:hAnsi="Times New Roman" w:cs="Times New Roman"/>
          <w:b/>
          <w:bCs/>
          <w:sz w:val="24"/>
          <w:szCs w:val="20"/>
        </w:rPr>
        <w:t>essere firmato digitalmente e inviato a corredo dell'offerta. Il presente documento di partecipazione deve essere prodotto dal legale rappresentante di ogni operatore</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economico (singolo</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raggruppato</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raggruppando</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consorziato</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consorziando</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w:t>
      </w:r>
      <w:r w:rsidR="00305626" w:rsidRPr="006634F9">
        <w:rPr>
          <w:rFonts w:ascii="Times New Roman" w:hAnsi="Times New Roman" w:cs="Times New Roman"/>
          <w:b/>
          <w:bCs/>
          <w:sz w:val="24"/>
          <w:szCs w:val="20"/>
        </w:rPr>
        <w:t xml:space="preserve"> </w:t>
      </w:r>
      <w:r w:rsidR="00A64A7C" w:rsidRPr="006634F9">
        <w:rPr>
          <w:rFonts w:ascii="Times New Roman" w:hAnsi="Times New Roman" w:cs="Times New Roman"/>
          <w:b/>
          <w:bCs/>
          <w:sz w:val="24"/>
          <w:szCs w:val="20"/>
        </w:rPr>
        <w:t xml:space="preserve">ausiliato). Qualora il presente documento di partecipazione venga sottoscritto da un procuratore dell'operatore economico, </w:t>
      </w:r>
      <w:r w:rsidR="00A64A7C" w:rsidRPr="006634F9">
        <w:rPr>
          <w:rFonts w:ascii="Times New Roman" w:hAnsi="Times New Roman" w:cs="Times New Roman"/>
          <w:b/>
          <w:bCs/>
          <w:sz w:val="24"/>
          <w:szCs w:val="20"/>
          <w:lang w:bidi="it-IT"/>
        </w:rPr>
        <w:t xml:space="preserve">dovrà </w:t>
      </w:r>
      <w:r w:rsidR="00A64A7C" w:rsidRPr="006634F9">
        <w:rPr>
          <w:rFonts w:ascii="Times New Roman" w:hAnsi="Times New Roman" w:cs="Times New Roman"/>
          <w:b/>
          <w:bCs/>
          <w:sz w:val="24"/>
          <w:szCs w:val="20"/>
        </w:rPr>
        <w:t xml:space="preserve">essere allegata copia della relativa procura notarile (generale o speciale) o altro documento da cui evincere i poteri di rappresentanza, </w:t>
      </w:r>
      <w:r w:rsidR="00A64A7C" w:rsidRPr="006634F9">
        <w:rPr>
          <w:rFonts w:ascii="Times New Roman" w:hAnsi="Times New Roman" w:cs="Times New Roman"/>
          <w:b/>
          <w:bCs/>
          <w:sz w:val="24"/>
          <w:szCs w:val="20"/>
          <w:lang w:bidi="it-IT"/>
        </w:rPr>
        <w:t xml:space="preserve">così </w:t>
      </w:r>
      <w:r w:rsidR="00A64A7C" w:rsidRPr="006634F9">
        <w:rPr>
          <w:rFonts w:ascii="Times New Roman" w:hAnsi="Times New Roman" w:cs="Times New Roman"/>
          <w:b/>
          <w:bCs/>
          <w:sz w:val="24"/>
          <w:szCs w:val="20"/>
        </w:rPr>
        <w:t xml:space="preserve">come specificato nel disciplinare di gara. Il presente documento di partecipazione </w:t>
      </w:r>
      <w:r w:rsidR="00A64A7C" w:rsidRPr="006634F9">
        <w:rPr>
          <w:rFonts w:ascii="Times New Roman" w:hAnsi="Times New Roman" w:cs="Times New Roman"/>
          <w:b/>
          <w:bCs/>
          <w:sz w:val="24"/>
          <w:szCs w:val="20"/>
          <w:lang w:bidi="it-IT"/>
        </w:rPr>
        <w:t xml:space="preserve">dovrà </w:t>
      </w:r>
      <w:r w:rsidR="00A64A7C" w:rsidRPr="006634F9">
        <w:rPr>
          <w:rFonts w:ascii="Times New Roman" w:hAnsi="Times New Roman" w:cs="Times New Roman"/>
          <w:b/>
          <w:bCs/>
          <w:sz w:val="24"/>
          <w:szCs w:val="20"/>
        </w:rPr>
        <w:t xml:space="preserve">essere compilato in ogni sua parte. Nei punti ove </w:t>
      </w:r>
      <w:r w:rsidR="00A64A7C" w:rsidRPr="006634F9">
        <w:rPr>
          <w:rFonts w:ascii="Times New Roman" w:hAnsi="Times New Roman" w:cs="Times New Roman"/>
          <w:b/>
          <w:bCs/>
          <w:sz w:val="24"/>
          <w:szCs w:val="20"/>
          <w:lang w:bidi="it-IT"/>
        </w:rPr>
        <w:t xml:space="preserve">è </w:t>
      </w:r>
      <w:r w:rsidR="00A64A7C" w:rsidRPr="006634F9">
        <w:rPr>
          <w:rFonts w:ascii="Times New Roman" w:hAnsi="Times New Roman" w:cs="Times New Roman"/>
          <w:b/>
          <w:bCs/>
          <w:sz w:val="24"/>
          <w:szCs w:val="20"/>
        </w:rPr>
        <w:t xml:space="preserve">prevista l'opzione tra due dichiarazioni differenti, </w:t>
      </w:r>
      <w:r w:rsidR="00A64A7C" w:rsidRPr="006634F9">
        <w:rPr>
          <w:rFonts w:ascii="Times New Roman" w:hAnsi="Times New Roman" w:cs="Times New Roman"/>
          <w:b/>
          <w:bCs/>
          <w:sz w:val="24"/>
          <w:szCs w:val="20"/>
          <w:lang w:bidi="it-IT"/>
        </w:rPr>
        <w:t xml:space="preserve">dovrà </w:t>
      </w:r>
      <w:r w:rsidR="00A64A7C" w:rsidRPr="006634F9">
        <w:rPr>
          <w:rFonts w:ascii="Times New Roman" w:hAnsi="Times New Roman" w:cs="Times New Roman"/>
          <w:b/>
          <w:bCs/>
          <w:sz w:val="24"/>
          <w:szCs w:val="20"/>
        </w:rPr>
        <w:t>essere segnata la casella relativa alla dichiarazione scelta.</w:t>
      </w:r>
    </w:p>
    <w:p w14:paraId="2FAED63B"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A MINISTERO DELLA DIFESA</w:t>
      </w:r>
    </w:p>
    <w:p w14:paraId="615D6D06"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 SEGRETARIATO GENERALE DELLA DIFESA E DIREZIONE NAZIONALE DEGLI ARMAMENTI</w:t>
      </w:r>
    </w:p>
    <w:p w14:paraId="582C65FB"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DIREZIONE DEI LAVORI E DEL DEMANIO - 7^ DIVISIONE </w:t>
      </w:r>
    </w:p>
    <w:p w14:paraId="3A51301E"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PIAZZA DELLA MARINA, 4 </w:t>
      </w:r>
    </w:p>
    <w:p w14:paraId="57AFB1E2"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00196-  ROMA</w:t>
      </w:r>
    </w:p>
    <w:p w14:paraId="063D864D" w14:textId="2A8C98F7" w:rsidR="00CC725A" w:rsidRPr="006634F9" w:rsidRDefault="00CC725A" w:rsidP="00CC725A">
      <w:pPr>
        <w:contextualSpacing/>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w:t>
      </w:r>
      <w:r w:rsidR="00FA4C37" w:rsidRPr="006634F9">
        <w:rPr>
          <w:rFonts w:ascii="Times New Roman" w:hAnsi="Times New Roman"/>
          <w:sz w:val="24"/>
          <w:szCs w:val="24"/>
        </w:rPr>
        <w:t xml:space="preserve"> Esigenza</w:t>
      </w:r>
      <w:r w:rsidRPr="006634F9">
        <w:rPr>
          <w:rFonts w:ascii="Times New Roman" w:hAnsi="Times New Roman"/>
          <w:sz w:val="24"/>
          <w:szCs w:val="24"/>
        </w:rPr>
        <w:t xml:space="preserve">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Gara a procedura aperta per l'affidamento del servizio </w:t>
      </w:r>
      <w:r w:rsidR="00373396" w:rsidRPr="006634F9">
        <w:rPr>
          <w:rFonts w:ascii="Times New Roman" w:hAnsi="Times New Roman"/>
          <w:sz w:val="24"/>
          <w:szCs w:val="24"/>
        </w:rPr>
        <w:t>_________________________________________________________________________________</w:t>
      </w:r>
    </w:p>
    <w:p w14:paraId="0155E3E3" w14:textId="77777777" w:rsidR="00CC725A" w:rsidRPr="006634F9" w:rsidRDefault="00CC725A" w:rsidP="00CC725A">
      <w:pPr>
        <w:contextualSpacing/>
        <w:jc w:val="both"/>
        <w:rPr>
          <w:rFonts w:ascii="Times New Roman" w:hAnsi="Times New Roman"/>
          <w:sz w:val="24"/>
          <w:szCs w:val="24"/>
        </w:rPr>
      </w:pPr>
      <w:r w:rsidRPr="006634F9">
        <w:rPr>
          <w:rFonts w:ascii="Times New Roman" w:hAnsi="Times New Roman"/>
          <w:sz w:val="24"/>
          <w:szCs w:val="24"/>
        </w:rPr>
        <w:t xml:space="preserve">- Importo a base di gara </w:t>
      </w:r>
      <w:proofErr w:type="gramStart"/>
      <w:r w:rsidRPr="006634F9">
        <w:rPr>
          <w:rFonts w:ascii="Times New Roman" w:hAnsi="Times New Roman"/>
          <w:sz w:val="24"/>
          <w:szCs w:val="24"/>
        </w:rPr>
        <w:t xml:space="preserve">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w:t>
      </w:r>
      <w:proofErr w:type="gramEnd"/>
      <w:r w:rsidRPr="006634F9">
        <w:rPr>
          <w:rFonts w:ascii="Times New Roman" w:hAnsi="Times New Roman"/>
          <w:sz w:val="24"/>
          <w:szCs w:val="24"/>
        </w:rPr>
        <w:t xml:space="preserve">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4CD19545" w14:textId="359A9471" w:rsidR="00731DB0" w:rsidRPr="006634F9" w:rsidRDefault="00731DB0" w:rsidP="00731DB0">
      <w:pPr>
        <w:contextualSpacing/>
        <w:jc w:val="both"/>
        <w:rPr>
          <w:rFonts w:ascii="Times New Roman" w:hAnsi="Times New Roman"/>
          <w:sz w:val="24"/>
          <w:szCs w:val="24"/>
        </w:rPr>
      </w:pPr>
    </w:p>
    <w:p w14:paraId="1F5863BE" w14:textId="7862F15B" w:rsidR="00731DB0" w:rsidRPr="006634F9" w:rsidRDefault="00731DB0" w:rsidP="00305626">
      <w:pPr>
        <w:widowControl w:val="0"/>
        <w:spacing w:line="240" w:lineRule="auto"/>
        <w:jc w:val="both"/>
        <w:rPr>
          <w:rFonts w:ascii="Times New Roman" w:hAnsi="Times New Roman"/>
          <w:sz w:val="20"/>
        </w:rPr>
      </w:pPr>
      <w:r w:rsidRPr="006634F9">
        <w:rPr>
          <w:rFonts w:ascii="Times New Roman" w:hAnsi="Times New Roman"/>
          <w:sz w:val="20"/>
        </w:rPr>
        <w:t>1.</w:t>
      </w:r>
      <w:r w:rsidRPr="006634F9">
        <w:rPr>
          <w:rFonts w:ascii="Times New Roman" w:hAnsi="Times New Roman"/>
          <w:sz w:val="20"/>
        </w:rPr>
        <w:tab/>
        <w:t>IL SOTTOSCRITTO O.E./IMPRESA  _____________________________ CON SEDE LEGALE IN _____</w:t>
      </w:r>
      <w:r w:rsidR="00305626" w:rsidRPr="006634F9">
        <w:rPr>
          <w:rFonts w:ascii="Times New Roman" w:hAnsi="Times New Roman"/>
          <w:sz w:val="20"/>
        </w:rPr>
        <w:t>______</w:t>
      </w:r>
      <w:r w:rsidRPr="006634F9">
        <w:rPr>
          <w:rFonts w:ascii="Times New Roman" w:hAnsi="Times New Roman"/>
          <w:sz w:val="20"/>
        </w:rPr>
        <w:t>______ ALLA VIA ________</w:t>
      </w:r>
      <w:r w:rsidR="00305626" w:rsidRPr="006634F9">
        <w:rPr>
          <w:rFonts w:ascii="Times New Roman" w:hAnsi="Times New Roman"/>
          <w:sz w:val="20"/>
        </w:rPr>
        <w:t>_________</w:t>
      </w:r>
      <w:r w:rsidRPr="006634F9">
        <w:rPr>
          <w:rFonts w:ascii="Times New Roman" w:hAnsi="Times New Roman"/>
          <w:sz w:val="20"/>
        </w:rPr>
        <w:t>______ N._______</w:t>
      </w:r>
      <w:r w:rsidR="00305626" w:rsidRPr="006634F9">
        <w:rPr>
          <w:rFonts w:ascii="Times New Roman" w:hAnsi="Times New Roman"/>
          <w:sz w:val="20"/>
        </w:rPr>
        <w:t xml:space="preserve">_ </w:t>
      </w:r>
      <w:r w:rsidRPr="006634F9">
        <w:rPr>
          <w:rFonts w:ascii="Times New Roman" w:hAnsi="Times New Roman"/>
          <w:sz w:val="20"/>
        </w:rPr>
        <w:t>E SEDE OPERATIVA _______</w:t>
      </w:r>
      <w:r w:rsidR="00305626" w:rsidRPr="006634F9">
        <w:rPr>
          <w:rFonts w:ascii="Times New Roman" w:hAnsi="Times New Roman"/>
          <w:sz w:val="20"/>
        </w:rPr>
        <w:t>__</w:t>
      </w:r>
      <w:r w:rsidRPr="006634F9">
        <w:rPr>
          <w:rFonts w:ascii="Times New Roman" w:hAnsi="Times New Roman"/>
          <w:sz w:val="20"/>
        </w:rPr>
        <w:t>________CODICE FISCALE______</w:t>
      </w:r>
      <w:r w:rsidR="00305626" w:rsidRPr="006634F9">
        <w:rPr>
          <w:rFonts w:ascii="Times New Roman" w:hAnsi="Times New Roman"/>
          <w:sz w:val="20"/>
        </w:rPr>
        <w:t>__</w:t>
      </w:r>
      <w:r w:rsidRPr="006634F9">
        <w:rPr>
          <w:rFonts w:ascii="Times New Roman" w:hAnsi="Times New Roman"/>
          <w:sz w:val="20"/>
        </w:rPr>
        <w:t>_______ , PARTITA IVA _____</w:t>
      </w:r>
      <w:r w:rsidR="00305626" w:rsidRPr="006634F9">
        <w:rPr>
          <w:rFonts w:ascii="Times New Roman" w:hAnsi="Times New Roman"/>
          <w:sz w:val="20"/>
        </w:rPr>
        <w:t>____</w:t>
      </w:r>
      <w:r w:rsidRPr="006634F9">
        <w:rPr>
          <w:rFonts w:ascii="Times New Roman" w:hAnsi="Times New Roman"/>
          <w:sz w:val="20"/>
        </w:rPr>
        <w:t>______ ISCRITTA ALLA C.C.I.A.A. DI _</w:t>
      </w:r>
      <w:r w:rsidR="00305626" w:rsidRPr="006634F9">
        <w:rPr>
          <w:rFonts w:ascii="Times New Roman" w:hAnsi="Times New Roman"/>
          <w:sz w:val="20"/>
        </w:rPr>
        <w:t>___________ AL N._________, TEL.___</w:t>
      </w:r>
      <w:r w:rsidRPr="006634F9">
        <w:rPr>
          <w:rFonts w:ascii="Times New Roman" w:hAnsi="Times New Roman"/>
          <w:sz w:val="20"/>
        </w:rPr>
        <w:t>_______, FAX_____________,PEC ________, RAPPRESENTATA DA __</w:t>
      </w:r>
      <w:r w:rsidR="00305626" w:rsidRPr="006634F9">
        <w:rPr>
          <w:rFonts w:ascii="Times New Roman" w:hAnsi="Times New Roman"/>
          <w:sz w:val="20"/>
        </w:rPr>
        <w:t>____</w:t>
      </w:r>
      <w:r w:rsidRPr="006634F9">
        <w:rPr>
          <w:rFonts w:ascii="Times New Roman" w:hAnsi="Times New Roman"/>
          <w:sz w:val="20"/>
        </w:rPr>
        <w:t>_______________(CARICA SOCIALE) E LEGALE RAPPRESENTANTE _________</w:t>
      </w:r>
      <w:r w:rsidR="00305626" w:rsidRPr="006634F9">
        <w:rPr>
          <w:rFonts w:ascii="Times New Roman" w:hAnsi="Times New Roman"/>
          <w:sz w:val="20"/>
        </w:rPr>
        <w:t>____</w:t>
      </w:r>
      <w:r w:rsidRPr="006634F9">
        <w:rPr>
          <w:rFonts w:ascii="Times New Roman" w:hAnsi="Times New Roman"/>
          <w:sz w:val="20"/>
        </w:rPr>
        <w:t>_______ NATO/A  _____________IL __________ E RESIDENTE IN __</w:t>
      </w:r>
      <w:r w:rsidR="00305626" w:rsidRPr="006634F9">
        <w:rPr>
          <w:rFonts w:ascii="Times New Roman" w:hAnsi="Times New Roman"/>
          <w:sz w:val="20"/>
        </w:rPr>
        <w:t>___________</w:t>
      </w:r>
      <w:r w:rsidRPr="006634F9">
        <w:rPr>
          <w:rFonts w:ascii="Times New Roman" w:hAnsi="Times New Roman"/>
          <w:sz w:val="20"/>
        </w:rPr>
        <w:t>_____ ALLA VIA _______</w:t>
      </w:r>
      <w:r w:rsidR="00305626" w:rsidRPr="006634F9">
        <w:rPr>
          <w:rFonts w:ascii="Times New Roman" w:hAnsi="Times New Roman"/>
          <w:sz w:val="20"/>
        </w:rPr>
        <w:t>______________________________</w:t>
      </w:r>
      <w:r w:rsidRPr="006634F9">
        <w:rPr>
          <w:rFonts w:ascii="Times New Roman" w:hAnsi="Times New Roman"/>
          <w:sz w:val="20"/>
        </w:rPr>
        <w:t>_____ N., _____ C.F. ____________in qualità di MANDATARIO;</w:t>
      </w:r>
    </w:p>
    <w:p w14:paraId="3D642342" w14:textId="77777777" w:rsidR="000864C6" w:rsidRPr="006634F9" w:rsidRDefault="000864C6" w:rsidP="0050569F">
      <w:pPr>
        <w:contextualSpacing/>
        <w:jc w:val="center"/>
        <w:rPr>
          <w:rFonts w:ascii="Times New Roman" w:hAnsi="Times New Roman"/>
          <w:sz w:val="24"/>
          <w:szCs w:val="24"/>
        </w:rPr>
      </w:pPr>
      <w:r w:rsidRPr="006634F9">
        <w:rPr>
          <w:rFonts w:ascii="Times New Roman" w:hAnsi="Times New Roman"/>
          <w:sz w:val="24"/>
          <w:szCs w:val="24"/>
        </w:rPr>
        <w:t>DICHIARA</w:t>
      </w:r>
    </w:p>
    <w:p w14:paraId="518F4398" w14:textId="56DB4863" w:rsidR="006766CA" w:rsidRPr="006634F9" w:rsidRDefault="006766CA" w:rsidP="000864C6">
      <w:pPr>
        <w:contextualSpacing/>
        <w:jc w:val="both"/>
        <w:rPr>
          <w:rFonts w:ascii="Times New Roman" w:hAnsi="Times New Roman"/>
          <w:sz w:val="24"/>
          <w:szCs w:val="24"/>
        </w:rPr>
      </w:pPr>
      <w:r w:rsidRPr="006634F9">
        <w:rPr>
          <w:rFonts w:ascii="Times New Roman" w:hAnsi="Times New Roman"/>
          <w:sz w:val="24"/>
          <w:szCs w:val="24"/>
        </w:rPr>
        <w:t>ai sensi degli art. 46 e 47 D.P.R. 445/2000,</w:t>
      </w:r>
      <w:r w:rsidR="000864C6" w:rsidRPr="006634F9">
        <w:rPr>
          <w:rFonts w:ascii="Times New Roman" w:hAnsi="Times New Roman"/>
          <w:sz w:val="24"/>
          <w:szCs w:val="24"/>
        </w:rPr>
        <w:t xml:space="preserve"> </w:t>
      </w:r>
      <w:r w:rsidRPr="006634F9">
        <w:rPr>
          <w:rFonts w:ascii="Times New Roman" w:hAnsi="Times New Roman"/>
          <w:sz w:val="24"/>
          <w:szCs w:val="24"/>
        </w:rPr>
        <w:t xml:space="preserve">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35D41895" w14:textId="6A9CF844" w:rsidR="000858D1" w:rsidRPr="006634F9" w:rsidRDefault="00E704E2"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r w:rsidRPr="006634F9">
        <w:rPr>
          <w:rFonts w:ascii="Times New Roman" w:hAnsi="Times New Roman"/>
          <w:sz w:val="24"/>
          <w:szCs w:val="24"/>
          <w:lang w:eastAsia="it-IT"/>
        </w:rPr>
        <w:t xml:space="preserve"> </w:t>
      </w:r>
      <w:proofErr w:type="gramStart"/>
      <w:r w:rsidRPr="006634F9">
        <w:rPr>
          <w:rFonts w:ascii="Times New Roman" w:hAnsi="Times New Roman"/>
          <w:sz w:val="24"/>
          <w:szCs w:val="24"/>
          <w:lang w:eastAsia="it-IT"/>
        </w:rPr>
        <w:t>d</w:t>
      </w:r>
      <w:r w:rsidR="000858D1" w:rsidRPr="006634F9">
        <w:rPr>
          <w:rFonts w:ascii="Times New Roman" w:hAnsi="Times New Roman"/>
          <w:sz w:val="24"/>
          <w:szCs w:val="24"/>
          <w:lang w:eastAsia="it-IT"/>
        </w:rPr>
        <w:t>i</w:t>
      </w:r>
      <w:proofErr w:type="gramEnd"/>
      <w:r w:rsidR="000858D1" w:rsidRPr="006634F9">
        <w:rPr>
          <w:rFonts w:ascii="Times New Roman" w:hAnsi="Times New Roman"/>
          <w:sz w:val="24"/>
          <w:szCs w:val="24"/>
          <w:lang w:eastAsia="it-IT"/>
        </w:rPr>
        <w:t xml:space="preserve"> non incorrere nelle cause di esclusione di cui all’art. 80, comma 5, lett.</w:t>
      </w:r>
      <w:r w:rsidR="00305626" w:rsidRPr="006634F9">
        <w:rPr>
          <w:rFonts w:ascii="Times New Roman" w:hAnsi="Times New Roman"/>
          <w:sz w:val="24"/>
          <w:szCs w:val="24"/>
          <w:lang w:eastAsia="it-IT"/>
        </w:rPr>
        <w:t xml:space="preserve"> </w:t>
      </w:r>
      <w:r w:rsidR="000858D1" w:rsidRPr="006634F9">
        <w:rPr>
          <w:rFonts w:ascii="Times New Roman" w:hAnsi="Times New Roman"/>
          <w:sz w:val="24"/>
          <w:szCs w:val="24"/>
          <w:lang w:eastAsia="it-IT"/>
        </w:rPr>
        <w:t>f) bis e f – ter del Codice Dall’art. 80, comma2, del Codice, dall’art. 80, comma 5, lett. f)g) h) i) l)m) del Codice e dall’art. 53, comma 16 ter, del D.Lgs. 165/2001 e s</w:t>
      </w:r>
      <w:r w:rsidR="00305626" w:rsidRPr="006634F9">
        <w:rPr>
          <w:rFonts w:ascii="Times New Roman" w:hAnsi="Times New Roman"/>
          <w:sz w:val="24"/>
          <w:szCs w:val="24"/>
          <w:lang w:eastAsia="it-IT"/>
        </w:rPr>
        <w:t>.</w:t>
      </w:r>
      <w:r w:rsidR="000858D1" w:rsidRPr="006634F9">
        <w:rPr>
          <w:rFonts w:ascii="Times New Roman" w:hAnsi="Times New Roman"/>
          <w:sz w:val="24"/>
          <w:szCs w:val="24"/>
          <w:lang w:eastAsia="it-IT"/>
        </w:rPr>
        <w:t>m</w:t>
      </w:r>
      <w:r w:rsidR="00305626" w:rsidRPr="006634F9">
        <w:rPr>
          <w:rFonts w:ascii="Times New Roman" w:hAnsi="Times New Roman"/>
          <w:sz w:val="24"/>
          <w:szCs w:val="24"/>
          <w:lang w:eastAsia="it-IT"/>
        </w:rPr>
        <w:t>.</w:t>
      </w:r>
      <w:r w:rsidR="000858D1" w:rsidRPr="006634F9">
        <w:rPr>
          <w:rFonts w:ascii="Times New Roman" w:hAnsi="Times New Roman"/>
          <w:sz w:val="24"/>
          <w:szCs w:val="24"/>
          <w:lang w:eastAsia="it-IT"/>
        </w:rPr>
        <w:t>i</w:t>
      </w:r>
      <w:r w:rsidR="00305626" w:rsidRPr="006634F9">
        <w:rPr>
          <w:rFonts w:ascii="Times New Roman" w:hAnsi="Times New Roman"/>
          <w:sz w:val="24"/>
          <w:szCs w:val="24"/>
          <w:lang w:eastAsia="it-IT"/>
        </w:rPr>
        <w:t>.</w:t>
      </w:r>
      <w:r w:rsidR="000858D1" w:rsidRPr="006634F9">
        <w:rPr>
          <w:rFonts w:ascii="Times New Roman" w:hAnsi="Times New Roman"/>
          <w:sz w:val="24"/>
          <w:szCs w:val="24"/>
          <w:lang w:eastAsia="it-IT"/>
        </w:rPr>
        <w:t>;</w:t>
      </w:r>
    </w:p>
    <w:p w14:paraId="24BFDFE7"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conoscere ed incondizionatamente accettare il bando di gara ed il relativo disciplinare tecnico con riferimento a tutte le clausole, dati e prescrizioni del capitolato ad esso allegato e completo di elaborati progettuali e relativa stima oneri del servizio;</w:t>
      </w:r>
    </w:p>
    <w:p w14:paraId="6FFD573D"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accettare, senza condizione o riserva alcuna, tutte le norme e disposizioni contenute nel bando di gara, nel disciplinare di gara, nello schema di contratto e nel disciplinare tecnico prestazionale compresa quella del divieto di subappalto delle prestazioni affidate;</w:t>
      </w:r>
    </w:p>
    <w:p w14:paraId="6508B372" w14:textId="1019FCD1" w:rsidR="000858D1" w:rsidRPr="006634F9" w:rsidRDefault="008E5D28"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ritenere </w:t>
      </w:r>
      <w:r w:rsidR="000858D1" w:rsidRPr="006634F9">
        <w:rPr>
          <w:rFonts w:ascii="Times New Roman" w:hAnsi="Times New Roman"/>
          <w:sz w:val="24"/>
          <w:szCs w:val="24"/>
          <w:lang w:eastAsia="it-IT"/>
        </w:rPr>
        <w:t>remunerativa l’offerta economica presentata giacché per la sua formulazione ha preso atto e tenuto conto:</w:t>
      </w:r>
    </w:p>
    <w:p w14:paraId="19D91906" w14:textId="77777777" w:rsidR="000858D1" w:rsidRPr="006634F9" w:rsidRDefault="000858D1" w:rsidP="00922904">
      <w:pPr>
        <w:widowControl w:val="0"/>
        <w:spacing w:after="60" w:line="240" w:lineRule="auto"/>
        <w:ind w:left="567" w:hanging="283"/>
        <w:contextualSpacing/>
        <w:rPr>
          <w:rFonts w:ascii="Times New Roman" w:hAnsi="Times New Roman"/>
          <w:sz w:val="24"/>
          <w:szCs w:val="24"/>
          <w:lang w:eastAsia="it-IT"/>
        </w:rPr>
      </w:pPr>
      <w:r w:rsidRPr="006634F9">
        <w:rPr>
          <w:rFonts w:ascii="Times New Roman" w:hAnsi="Times New Roman"/>
          <w:sz w:val="24"/>
          <w:szCs w:val="24"/>
          <w:lang w:eastAsia="it-IT"/>
        </w:rPr>
        <w:t>a) delle condizioni contrattuali e degli oneri relativi alle disposizioni in materia di sicurezza, di assicurazione, di condizioni di lavoro e di previdenza ed assistenza in vigore nel luogo dove devono essere svolti i servizi;</w:t>
      </w:r>
    </w:p>
    <w:p w14:paraId="38A1B147" w14:textId="77777777" w:rsidR="000858D1" w:rsidRPr="006634F9" w:rsidRDefault="000858D1" w:rsidP="00922904">
      <w:pPr>
        <w:widowControl w:val="0"/>
        <w:spacing w:after="60" w:line="240" w:lineRule="auto"/>
        <w:ind w:left="567" w:hanging="283"/>
        <w:contextualSpacing/>
        <w:rPr>
          <w:rFonts w:ascii="Times New Roman" w:hAnsi="Times New Roman"/>
          <w:sz w:val="24"/>
          <w:szCs w:val="24"/>
          <w:lang w:eastAsia="it-IT"/>
        </w:rPr>
      </w:pPr>
      <w:r w:rsidRPr="006634F9">
        <w:rPr>
          <w:rFonts w:ascii="Times New Roman" w:hAnsi="Times New Roman"/>
          <w:sz w:val="24"/>
          <w:szCs w:val="24"/>
          <w:lang w:eastAsia="it-IT"/>
        </w:rPr>
        <w:t>b) di tutte le circostanze generali, particolari e locali, nessuna esclusa e eccettuata che possono aver influito o influire sia sulla prestazione dei servizi, sia sulla determinazione della propria offerta.</w:t>
      </w:r>
    </w:p>
    <w:p w14:paraId="2E1AD02E"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definita ai fini dello svolgimento del servizio;</w:t>
      </w:r>
    </w:p>
    <w:p w14:paraId="55B130F4"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aver effettuato uno studio approfondito del disciplinare tecnico prestazionale, dello schema di contratto, della parcella professionale a base di gara e di ritenerli adeguati e di ritenere altresì realizzabile la prestazione per il prezzo corrispondente all’offerta economica presentata; </w:t>
      </w:r>
    </w:p>
    <w:p w14:paraId="09AFDBFB"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aver tenuto conto nel formulare la propria offerta economica, di eventuali maggiorazioni per lievitazione dei prezzi che dovessero intervenire durante l’esecuzione del servizio, rinunciando fin d’ora a qualsiasi azione o eccezione in merito;</w:t>
      </w:r>
    </w:p>
    <w:p w14:paraId="3A96EFC5" w14:textId="6DFB7AD6"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conoscere ed accettare che l’Ente Appaltante</w:t>
      </w:r>
      <w:r w:rsidR="0059781C" w:rsidRPr="006634F9">
        <w:rPr>
          <w:rFonts w:ascii="Times New Roman" w:hAnsi="Times New Roman"/>
          <w:sz w:val="24"/>
          <w:szCs w:val="24"/>
          <w:lang w:eastAsia="it-IT"/>
        </w:rPr>
        <w:t>,</w:t>
      </w:r>
      <w:r w:rsidRPr="006634F9">
        <w:rPr>
          <w:rFonts w:ascii="Times New Roman" w:hAnsi="Times New Roman"/>
          <w:sz w:val="24"/>
          <w:szCs w:val="24"/>
          <w:lang w:eastAsia="it-IT"/>
        </w:rPr>
        <w:t xml:space="preserve"> si riserva la facoltà di annullare, revocare il bando di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4B792C43" w14:textId="7BA9D3B9"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conoscere ed accettare che l’Ente Appaltante</w:t>
      </w:r>
      <w:r w:rsidR="000864C6" w:rsidRPr="006634F9">
        <w:rPr>
          <w:rFonts w:ascii="Times New Roman" w:hAnsi="Times New Roman"/>
          <w:sz w:val="24"/>
          <w:szCs w:val="24"/>
          <w:lang w:eastAsia="it-IT"/>
        </w:rPr>
        <w:t>,</w:t>
      </w:r>
      <w:r w:rsidRPr="006634F9">
        <w:rPr>
          <w:rFonts w:ascii="Times New Roman" w:hAnsi="Times New Roman"/>
          <w:sz w:val="24"/>
          <w:szCs w:val="24"/>
          <w:lang w:eastAsia="it-IT"/>
        </w:rPr>
        <w:t xml:space="preserve"> nel caso di ricorso a professionisti diversi da quelli indicati in sede di gara da parte del concorrente aggiudicatario</w:t>
      </w:r>
      <w:r w:rsidR="000864C6" w:rsidRPr="006634F9">
        <w:rPr>
          <w:rFonts w:ascii="Times New Roman" w:hAnsi="Times New Roman"/>
          <w:sz w:val="24"/>
          <w:szCs w:val="24"/>
          <w:lang w:eastAsia="it-IT"/>
        </w:rPr>
        <w:t>,</w:t>
      </w:r>
      <w:r w:rsidRPr="006634F9">
        <w:rPr>
          <w:rFonts w:ascii="Times New Roman" w:hAnsi="Times New Roman"/>
          <w:sz w:val="24"/>
          <w:szCs w:val="24"/>
          <w:lang w:eastAsia="it-IT"/>
        </w:rPr>
        <w:t xml:space="preserve"> procederà alla risoluzione del contratto;</w:t>
      </w:r>
    </w:p>
    <w:p w14:paraId="02A3DC10"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apportare agli elaborati, le modifiche richieste dagli organi tecnici dell’Amministrazione Difesa preposti all’approvazione del progetto e notificate all’assuntore dell’incarico di progettazione per iscritto esclusivamente dal Responsabile del Procedimento designato dall’Amm.ne appaltante;</w:t>
      </w:r>
    </w:p>
    <w:p w14:paraId="633DFD7E"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apportare agli elaborati in fase di redazione ogni modifica derivante da variazioni della normativa tecnica che dovessero intervenire prima della ultimazione dell’incarico e sua approvazione senza diritto a compensi aggiuntivi;</w:t>
      </w:r>
    </w:p>
    <w:p w14:paraId="5C32C701"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impegnarsi ad avere, nel corso dell’espletamento dell’incarico, continui contatti con il Responsabile del Procedimento ed il Direttore dell’esecuzione e del Direttore Lavori designato dall’Amm.ne;</w:t>
      </w:r>
    </w:p>
    <w:p w14:paraId="2309685A"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impegnarsi ad eseguire quanto previsto dal disciplinare tecnico prestazionale senza diritto a compensi aggiuntivi;</w:t>
      </w:r>
    </w:p>
    <w:p w14:paraId="3AF50941"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impegnarsi ad adottare tutte le norme in vigore relative alla tutela della sicurezza;</w:t>
      </w:r>
    </w:p>
    <w:p w14:paraId="6570E42B"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impegnarsi ad espletare tutti i necessari incontri presso il sito di intervento, o di altra località fissata dal Committente; </w:t>
      </w:r>
    </w:p>
    <w:p w14:paraId="36EE327E"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che</w:t>
      </w:r>
      <w:proofErr w:type="gramEnd"/>
      <w:r w:rsidRPr="006634F9">
        <w:rPr>
          <w:rFonts w:ascii="Times New Roman" w:hAnsi="Times New Roman"/>
          <w:sz w:val="24"/>
          <w:szCs w:val="24"/>
          <w:lang w:eastAsia="it-IT"/>
        </w:rPr>
        <w:t xml:space="preserve"> alla presente gara non partecipa alcun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6B13E2B0" w14:textId="2024717D"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impegnarsi a presentare</w:t>
      </w:r>
      <w:r w:rsidR="000864C6" w:rsidRPr="006634F9">
        <w:rPr>
          <w:rFonts w:ascii="Times New Roman" w:hAnsi="Times New Roman"/>
          <w:sz w:val="24"/>
          <w:szCs w:val="24"/>
          <w:lang w:eastAsia="it-IT"/>
        </w:rPr>
        <w:t>,</w:t>
      </w:r>
      <w:r w:rsidRPr="006634F9">
        <w:rPr>
          <w:rFonts w:ascii="Times New Roman" w:hAnsi="Times New Roman"/>
          <w:sz w:val="24"/>
          <w:szCs w:val="24"/>
          <w:lang w:eastAsia="it-IT"/>
        </w:rPr>
        <w:t xml:space="preserve"> su rich</w:t>
      </w:r>
      <w:r w:rsidR="000864C6" w:rsidRPr="006634F9">
        <w:rPr>
          <w:rFonts w:ascii="Times New Roman" w:hAnsi="Times New Roman"/>
          <w:sz w:val="24"/>
          <w:szCs w:val="24"/>
          <w:lang w:eastAsia="it-IT"/>
        </w:rPr>
        <w:t>iesta della stazione appaltante</w:t>
      </w:r>
      <w:r w:rsidRPr="006634F9">
        <w:rPr>
          <w:rFonts w:ascii="Times New Roman" w:hAnsi="Times New Roman"/>
          <w:sz w:val="24"/>
          <w:szCs w:val="24"/>
          <w:lang w:eastAsia="it-IT"/>
        </w:rPr>
        <w:t xml:space="preserve"> e comunque in caso di aggiudicazione, l’originale della ricevuta del versamento della contribuzione a favore dell’ANAC, qualora presentata in copia in sede di gara;</w:t>
      </w:r>
    </w:p>
    <w:p w14:paraId="74EC6EBF"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indicare l’elenco dei professionisti che svolgeranno i servizi previsti con la specificazione delle rispettive qualifiche professionali nonché l’indicazione del professionista incaricato specificatamente dell’incarico di coordinatore;</w:t>
      </w:r>
    </w:p>
    <w:p w14:paraId="2D619C7C"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r w:rsidRPr="006634F9">
        <w:rPr>
          <w:rFonts w:ascii="Times New Roman" w:hAnsi="Times New Roman"/>
          <w:sz w:val="24"/>
          <w:szCs w:val="24"/>
          <w:lang w:eastAsia="it-IT"/>
        </w:rPr>
        <w:t>(</w:t>
      </w:r>
      <w:proofErr w:type="gramStart"/>
      <w:r w:rsidRPr="006634F9">
        <w:rPr>
          <w:rFonts w:ascii="Times New Roman" w:hAnsi="Times New Roman"/>
          <w:sz w:val="24"/>
          <w:szCs w:val="24"/>
          <w:lang w:eastAsia="it-IT"/>
        </w:rPr>
        <w:t>solo</w:t>
      </w:r>
      <w:proofErr w:type="gramEnd"/>
      <w:r w:rsidRPr="006634F9">
        <w:rPr>
          <w:rFonts w:ascii="Times New Roman" w:hAnsi="Times New Roman"/>
          <w:sz w:val="24"/>
          <w:szCs w:val="24"/>
          <w:lang w:eastAsia="it-IT"/>
        </w:rPr>
        <w:t xml:space="preserve"> per professionisti iscritti alla sola INARCASSA e non all’INPS , INAIL o Cassa Edile) di dichiarare che il numero di matricola relativo ad INARCASSA è il seguente_____________;</w:t>
      </w:r>
    </w:p>
    <w:p w14:paraId="14BD07B5" w14:textId="379879DA"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impegnarsi</w:t>
      </w:r>
      <w:r w:rsidR="000864C6" w:rsidRPr="006634F9">
        <w:rPr>
          <w:rFonts w:ascii="Times New Roman" w:hAnsi="Times New Roman"/>
          <w:sz w:val="24"/>
          <w:szCs w:val="24"/>
          <w:lang w:eastAsia="it-IT"/>
        </w:rPr>
        <w:t>,</w:t>
      </w:r>
      <w:r w:rsidRPr="006634F9">
        <w:rPr>
          <w:rFonts w:ascii="Times New Roman" w:hAnsi="Times New Roman"/>
          <w:sz w:val="24"/>
          <w:szCs w:val="24"/>
          <w:lang w:eastAsia="it-IT"/>
        </w:rPr>
        <w:t xml:space="preserve"> in caso di aggiudicazione</w:t>
      </w:r>
      <w:r w:rsidR="000864C6" w:rsidRPr="006634F9">
        <w:rPr>
          <w:rFonts w:ascii="Times New Roman" w:hAnsi="Times New Roman"/>
          <w:sz w:val="24"/>
          <w:szCs w:val="24"/>
          <w:lang w:eastAsia="it-IT"/>
        </w:rPr>
        <w:t>,</w:t>
      </w:r>
      <w:r w:rsidRPr="006634F9">
        <w:rPr>
          <w:rFonts w:ascii="Times New Roman" w:hAnsi="Times New Roman"/>
          <w:sz w:val="24"/>
          <w:szCs w:val="24"/>
          <w:lang w:eastAsia="it-IT"/>
        </w:rPr>
        <w:t xml:space="preserv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 </w:t>
      </w:r>
    </w:p>
    <w:p w14:paraId="32DD693F"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accettare di ricevere risposta a richiesta d’informazioni complementari e comunicazioni inerenti la procedura di gara per via PEC o in alternativa via fax.</w:t>
      </w:r>
    </w:p>
    <w:p w14:paraId="731B5C17" w14:textId="77777777" w:rsidR="000858D1" w:rsidRPr="006634F9" w:rsidRDefault="000858D1" w:rsidP="001258EC">
      <w:pPr>
        <w:widowControl w:val="0"/>
        <w:numPr>
          <w:ilvl w:val="0"/>
          <w:numId w:val="70"/>
        </w:numPr>
        <w:spacing w:after="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che</w:t>
      </w:r>
      <w:proofErr w:type="gramEnd"/>
      <w:r w:rsidRPr="006634F9">
        <w:rPr>
          <w:rFonts w:ascii="Times New Roman" w:hAnsi="Times New Roman"/>
          <w:sz w:val="24"/>
          <w:szCs w:val="24"/>
          <w:lang w:eastAsia="it-IT"/>
        </w:rPr>
        <w:t xml:space="preserve"> gli indirizzi ai quali l’Ente Appaltante, a sua scelta, potrà inviare le comunicazioni inerenti la procedura di gara sono i seguenti:</w:t>
      </w:r>
    </w:p>
    <w:p w14:paraId="7BA8E61F" w14:textId="58C69997" w:rsidR="000858D1" w:rsidRPr="006634F9" w:rsidRDefault="000858D1" w:rsidP="00922904">
      <w:pPr>
        <w:widowControl w:val="0"/>
        <w:spacing w:line="240" w:lineRule="auto"/>
        <w:ind w:left="284"/>
        <w:contextualSpacing/>
        <w:rPr>
          <w:rFonts w:ascii="Times New Roman" w:hAnsi="Times New Roman"/>
          <w:sz w:val="24"/>
          <w:szCs w:val="24"/>
          <w:lang w:eastAsia="it-IT"/>
        </w:rPr>
      </w:pPr>
      <w:r w:rsidRPr="006634F9">
        <w:rPr>
          <w:rFonts w:ascii="Times New Roman" w:hAnsi="Times New Roman"/>
          <w:sz w:val="24"/>
          <w:szCs w:val="24"/>
          <w:lang w:eastAsia="it-IT"/>
        </w:rPr>
        <w:t xml:space="preserve">PEC: ______________________________________    fax   </w:t>
      </w:r>
      <w:r w:rsidR="00305626" w:rsidRPr="006634F9">
        <w:rPr>
          <w:rFonts w:ascii="Times New Roman" w:hAnsi="Times New Roman"/>
          <w:sz w:val="24"/>
          <w:szCs w:val="24"/>
          <w:lang w:eastAsia="it-IT"/>
        </w:rPr>
        <w:t>_____________________________</w:t>
      </w:r>
      <w:r w:rsidRPr="006634F9">
        <w:rPr>
          <w:rFonts w:ascii="Times New Roman" w:hAnsi="Times New Roman"/>
          <w:sz w:val="24"/>
          <w:szCs w:val="24"/>
          <w:lang w:eastAsia="it-IT"/>
        </w:rPr>
        <w:t xml:space="preserve"> _________________</w:t>
      </w:r>
      <w:r w:rsidR="00305626" w:rsidRPr="006634F9">
        <w:rPr>
          <w:rFonts w:ascii="Times New Roman" w:hAnsi="Times New Roman"/>
          <w:sz w:val="24"/>
          <w:szCs w:val="24"/>
          <w:lang w:eastAsia="it-IT"/>
        </w:rPr>
        <w:t>___________________________</w:t>
      </w:r>
      <w:r w:rsidRPr="006634F9">
        <w:rPr>
          <w:rFonts w:ascii="Times New Roman" w:hAnsi="Times New Roman"/>
          <w:sz w:val="24"/>
          <w:szCs w:val="24"/>
          <w:lang w:eastAsia="it-IT"/>
        </w:rPr>
        <w:t>_____</w:t>
      </w:r>
      <w:r w:rsidR="00305626" w:rsidRPr="006634F9">
        <w:rPr>
          <w:rFonts w:ascii="Times New Roman" w:hAnsi="Times New Roman"/>
          <w:sz w:val="24"/>
          <w:szCs w:val="24"/>
          <w:lang w:eastAsia="it-IT"/>
        </w:rPr>
        <w:t>___________</w:t>
      </w:r>
      <w:r w:rsidRPr="006634F9">
        <w:rPr>
          <w:rFonts w:ascii="Times New Roman" w:hAnsi="Times New Roman"/>
          <w:sz w:val="24"/>
          <w:szCs w:val="24"/>
          <w:lang w:eastAsia="it-IT"/>
        </w:rPr>
        <w:t>_________________</w:t>
      </w:r>
    </w:p>
    <w:p w14:paraId="19913890" w14:textId="55FF0A86" w:rsidR="000858D1" w:rsidRPr="006634F9" w:rsidRDefault="000858D1" w:rsidP="00922904">
      <w:pPr>
        <w:widowControl w:val="0"/>
        <w:spacing w:after="120" w:line="240" w:lineRule="auto"/>
        <w:ind w:left="284"/>
        <w:contextualSpacing/>
        <w:rPr>
          <w:rFonts w:ascii="Times New Roman" w:hAnsi="Times New Roman"/>
          <w:sz w:val="24"/>
          <w:szCs w:val="24"/>
          <w:lang w:eastAsia="it-IT"/>
        </w:rPr>
      </w:pPr>
      <w:proofErr w:type="gramStart"/>
      <w:r w:rsidRPr="006634F9">
        <w:rPr>
          <w:rFonts w:ascii="Times New Roman" w:hAnsi="Times New Roman"/>
          <w:sz w:val="24"/>
          <w:szCs w:val="24"/>
          <w:lang w:eastAsia="it-IT"/>
        </w:rPr>
        <w:t>domicilio</w:t>
      </w:r>
      <w:proofErr w:type="gramEnd"/>
      <w:r w:rsidRPr="006634F9">
        <w:rPr>
          <w:rFonts w:ascii="Times New Roman" w:hAnsi="Times New Roman"/>
          <w:sz w:val="24"/>
          <w:szCs w:val="24"/>
          <w:lang w:eastAsia="it-IT"/>
        </w:rPr>
        <w:t>: ___________________________________________________</w:t>
      </w:r>
      <w:r w:rsidR="00305626" w:rsidRPr="006634F9">
        <w:rPr>
          <w:rFonts w:ascii="Times New Roman" w:hAnsi="Times New Roman"/>
          <w:sz w:val="24"/>
          <w:szCs w:val="24"/>
          <w:lang w:eastAsia="it-IT"/>
        </w:rPr>
        <w:t>__________</w:t>
      </w:r>
      <w:r w:rsidRPr="006634F9">
        <w:rPr>
          <w:rFonts w:ascii="Times New Roman" w:hAnsi="Times New Roman"/>
          <w:sz w:val="24"/>
          <w:szCs w:val="24"/>
          <w:lang w:eastAsia="it-IT"/>
        </w:rPr>
        <w:t>_______</w:t>
      </w:r>
    </w:p>
    <w:p w14:paraId="7333A52E"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si</w:t>
      </w:r>
      <w:proofErr w:type="gramEnd"/>
      <w:r w:rsidRPr="006634F9">
        <w:rPr>
          <w:rFonts w:ascii="Times New Roman" w:hAnsi="Times New Roman"/>
          <w:sz w:val="24"/>
          <w:szCs w:val="24"/>
          <w:lang w:eastAsia="it-IT"/>
        </w:rPr>
        <w:t xml:space="preserve"> impegna, a comunicare tempestivamente eventuali variazioni degli indirizzi di cui al punto precedente in quanto l’Ente Appaltante non risponde di eventuali disguidi;</w:t>
      </w:r>
    </w:p>
    <w:p w14:paraId="1F54D0BF"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r w:rsidRPr="006634F9">
        <w:rPr>
          <w:rFonts w:ascii="Times New Roman" w:hAnsi="Times New Roman"/>
          <w:sz w:val="24"/>
          <w:szCs w:val="24"/>
          <w:lang w:eastAsia="it-IT"/>
        </w:rPr>
        <w:t xml:space="preserve">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6634F9">
          <w:rPr>
            <w:rStyle w:val="Collegamentoipertestuale"/>
            <w:rFonts w:ascii="Times New Roman" w:hAnsi="Times New Roman"/>
            <w:color w:val="auto"/>
            <w:sz w:val="24"/>
            <w:szCs w:val="24"/>
          </w:rPr>
          <w:t>https://www.difesa.it/SGD-DNA/Staff/DT/GENIODIFE/Bandi</w:t>
        </w:r>
      </w:hyperlink>
      <w:r w:rsidRPr="006634F9">
        <w:rPr>
          <w:rFonts w:ascii="Times New Roman" w:hAnsi="Times New Roman"/>
          <w:sz w:val="24"/>
          <w:szCs w:val="24"/>
          <w:lang w:eastAsia="it-IT"/>
        </w:rPr>
        <w:t xml:space="preserve"> e sul sito </w:t>
      </w:r>
      <w:hyperlink r:id="rId15" w:history="1">
        <w:r w:rsidRPr="006634F9">
          <w:rPr>
            <w:rStyle w:val="Collegamentoipertestuale"/>
            <w:rFonts w:ascii="Times New Roman" w:hAnsi="Times New Roman"/>
            <w:color w:val="auto"/>
            <w:sz w:val="24"/>
            <w:szCs w:val="24"/>
            <w:lang w:eastAsia="it-IT"/>
          </w:rPr>
          <w:t>https://www.acquistinretepa.it</w:t>
        </w:r>
      </w:hyperlink>
      <w:r w:rsidRPr="006634F9">
        <w:rPr>
          <w:rFonts w:ascii="Times New Roman" w:hAnsi="Times New Roman"/>
          <w:sz w:val="24"/>
          <w:szCs w:val="24"/>
          <w:lang w:eastAsia="it-IT"/>
        </w:rPr>
        <w:t xml:space="preserve"> specifica pagina dedicata alla pubblicazione del bando di gara in oggetto, e che tali precisazioni andranno ad integrare a tutti gli effetti la lex di gara;</w:t>
      </w:r>
    </w:p>
    <w:p w14:paraId="13D8ECC2" w14:textId="7CF052AE"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r w:rsidRPr="006634F9">
        <w:rPr>
          <w:rFonts w:ascii="Times New Roman" w:hAnsi="Times New Roman"/>
          <w:sz w:val="24"/>
          <w:szCs w:val="24"/>
          <w:lang w:eastAsia="it-IT"/>
        </w:rPr>
        <w:t>di autorizzare</w:t>
      </w:r>
      <w:r w:rsidR="00C41E03" w:rsidRPr="006634F9">
        <w:rPr>
          <w:rFonts w:ascii="Times New Roman" w:hAnsi="Times New Roman"/>
          <w:sz w:val="24"/>
          <w:szCs w:val="24"/>
          <w:lang w:eastAsia="it-IT"/>
        </w:rPr>
        <w:t>,</w:t>
      </w:r>
      <w:r w:rsidRPr="006634F9">
        <w:rPr>
          <w:rFonts w:ascii="Times New Roman" w:hAnsi="Times New Roman"/>
          <w:sz w:val="24"/>
          <w:szCs w:val="24"/>
          <w:lang w:eastAsia="it-IT"/>
        </w:rPr>
        <w:t xml:space="preserve"> qualora un partecipante alla gara eserciti la facoltà di “accesso agli atti”, la stazione appaltante a rilasciare copia di tutta la documentazione presentata per la partecipazione alla gara oppure non autorizza</w:t>
      </w:r>
      <w:r w:rsidR="00177CAB" w:rsidRPr="006634F9">
        <w:rPr>
          <w:rFonts w:ascii="Times New Roman" w:hAnsi="Times New Roman"/>
          <w:sz w:val="24"/>
          <w:szCs w:val="24"/>
          <w:lang w:eastAsia="it-IT"/>
        </w:rPr>
        <w:t>re</w:t>
      </w:r>
      <w:r w:rsidRPr="006634F9">
        <w:rPr>
          <w:rFonts w:ascii="Times New Roman" w:hAnsi="Times New Roman"/>
          <w:sz w:val="24"/>
          <w:szCs w:val="24"/>
          <w:lang w:eastAsia="it-IT"/>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56DBABB3" w14:textId="6382D3F8" w:rsidR="00177CAB" w:rsidRPr="006634F9" w:rsidRDefault="00C94397" w:rsidP="00747C7E">
      <w:pPr>
        <w:widowControl w:val="0"/>
        <w:spacing w:after="60" w:line="240" w:lineRule="auto"/>
        <w:ind w:left="284"/>
        <w:contextualSpacing/>
        <w:jc w:val="both"/>
        <w:rPr>
          <w:rFonts w:ascii="Times New Roman" w:hAnsi="Times New Roman"/>
          <w:b/>
          <w:sz w:val="24"/>
          <w:szCs w:val="24"/>
          <w:lang w:eastAsia="it-IT"/>
        </w:rPr>
      </w:pPr>
      <w:r w:rsidRPr="006634F9">
        <w:rPr>
          <w:rFonts w:ascii="Times New Roman" w:hAnsi="Times New Roman"/>
          <w:b/>
          <w:sz w:val="24"/>
          <w:szCs w:val="24"/>
          <w:lang w:eastAsia="it-IT"/>
        </w:rPr>
        <w:t xml:space="preserve">NOTA BENE: IL CONCORRENTE DEVE INDICARE ANALITICAMENTE LE PARTI COPERTE DA SEGRETO </w:t>
      </w:r>
      <w:r w:rsidR="00A30D0C" w:rsidRPr="006634F9">
        <w:rPr>
          <w:rFonts w:ascii="Times New Roman" w:hAnsi="Times New Roman"/>
          <w:b/>
          <w:sz w:val="24"/>
          <w:szCs w:val="24"/>
          <w:lang w:eastAsia="it-IT"/>
        </w:rPr>
        <w:t xml:space="preserve">TECNICO - </w:t>
      </w:r>
      <w:r w:rsidRPr="006634F9">
        <w:rPr>
          <w:rFonts w:ascii="Times New Roman" w:hAnsi="Times New Roman"/>
          <w:b/>
          <w:sz w:val="24"/>
          <w:szCs w:val="24"/>
          <w:lang w:eastAsia="it-IT"/>
        </w:rPr>
        <w:t>COMM</w:t>
      </w:r>
      <w:r w:rsidR="00A30D0C" w:rsidRPr="006634F9">
        <w:rPr>
          <w:rFonts w:ascii="Times New Roman" w:hAnsi="Times New Roman"/>
          <w:b/>
          <w:sz w:val="24"/>
          <w:szCs w:val="24"/>
          <w:lang w:eastAsia="it-IT"/>
        </w:rPr>
        <w:t>ERCIALE</w:t>
      </w:r>
      <w:r w:rsidRPr="006634F9">
        <w:rPr>
          <w:rFonts w:ascii="Times New Roman" w:hAnsi="Times New Roman"/>
          <w:b/>
          <w:sz w:val="24"/>
          <w:szCs w:val="24"/>
          <w:lang w:eastAsia="it-IT"/>
        </w:rPr>
        <w:t xml:space="preserve"> </w:t>
      </w:r>
      <w:r w:rsidR="003D4A91" w:rsidRPr="006634F9">
        <w:rPr>
          <w:rFonts w:ascii="Times New Roman" w:hAnsi="Times New Roman"/>
          <w:b/>
          <w:sz w:val="24"/>
          <w:szCs w:val="24"/>
          <w:lang w:eastAsia="it-IT"/>
        </w:rPr>
        <w:t>(“</w:t>
      </w:r>
      <w:r w:rsidRPr="006634F9">
        <w:rPr>
          <w:rFonts w:ascii="Times New Roman" w:hAnsi="Times New Roman"/>
          <w:b/>
          <w:sz w:val="24"/>
          <w:szCs w:val="24"/>
          <w:lang w:eastAsia="it-IT"/>
        </w:rPr>
        <w:t>KNOW</w:t>
      </w:r>
      <w:r w:rsidR="003D4A91" w:rsidRPr="006634F9">
        <w:rPr>
          <w:rFonts w:ascii="Times New Roman" w:hAnsi="Times New Roman"/>
          <w:b/>
          <w:sz w:val="24"/>
          <w:szCs w:val="24"/>
          <w:lang w:eastAsia="it-IT"/>
        </w:rPr>
        <w:t xml:space="preserve"> – HOW” AZIENDALE)</w:t>
      </w:r>
      <w:r w:rsidRPr="006634F9">
        <w:rPr>
          <w:rFonts w:ascii="Times New Roman" w:hAnsi="Times New Roman"/>
          <w:b/>
          <w:sz w:val="24"/>
          <w:szCs w:val="24"/>
          <w:lang w:eastAsia="it-IT"/>
        </w:rPr>
        <w:t>.</w:t>
      </w:r>
    </w:p>
    <w:p w14:paraId="03FF78E4" w14:textId="228D04ED" w:rsidR="000858D1" w:rsidRPr="006634F9" w:rsidRDefault="00C94397" w:rsidP="00747C7E">
      <w:pPr>
        <w:widowControl w:val="0"/>
        <w:spacing w:after="60" w:line="240" w:lineRule="auto"/>
        <w:ind w:left="284"/>
        <w:contextualSpacing/>
        <w:jc w:val="both"/>
        <w:rPr>
          <w:rFonts w:ascii="Times New Roman" w:hAnsi="Times New Roman"/>
          <w:b/>
          <w:sz w:val="24"/>
          <w:szCs w:val="24"/>
        </w:rPr>
      </w:pPr>
      <w:r w:rsidRPr="006634F9">
        <w:rPr>
          <w:rFonts w:ascii="Times New Roman" w:hAnsi="Times New Roman"/>
          <w:b/>
          <w:sz w:val="24"/>
          <w:szCs w:val="24"/>
        </w:rPr>
        <w:t>NOTA BENE: LA STAZIONE APPALTANTE SI RISERVA DI VALUTARE LA COMPATIBILITÀ DELL’ISTANZA DI RISERVATEZZA CON IL DIRITTO DI ACCESSO AGLI ATTI.</w:t>
      </w:r>
    </w:p>
    <w:p w14:paraId="7ACD6EF5"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04BB7CD6"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w:t>
      </w:r>
      <w:proofErr w:type="gramEnd"/>
      <w:r w:rsidRPr="006634F9">
        <w:rPr>
          <w:rFonts w:ascii="Times New Roman" w:hAnsi="Times New Roman"/>
          <w:sz w:val="24"/>
          <w:szCs w:val="24"/>
          <w:lang w:eastAsia="it-IT"/>
        </w:rPr>
        <w:t xml:space="preserve">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27B0C741" w14:textId="50C6E473"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dichiara</w:t>
      </w:r>
      <w:proofErr w:type="gramEnd"/>
      <w:r w:rsidRPr="006634F9">
        <w:rPr>
          <w:rFonts w:ascii="Times New Roman" w:hAnsi="Times New Roman"/>
          <w:sz w:val="24"/>
          <w:szCs w:val="24"/>
          <w:lang w:eastAsia="it-IT"/>
        </w:rPr>
        <w:t xml:space="preserve"> di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r w:rsidR="00011AEB" w:rsidRPr="006634F9">
        <w:rPr>
          <w:rFonts w:ascii="Times New Roman" w:hAnsi="Times New Roman"/>
          <w:sz w:val="24"/>
          <w:szCs w:val="24"/>
          <w:u w:val="single"/>
        </w:rPr>
        <w:t>https://www.difesa.it/Amministrazionetrasparente/persociv/civile/Documents/ATTI%20GENERALI/codice_di_comportamento.pdf</w:t>
      </w:r>
      <w:r w:rsidRPr="006634F9">
        <w:rPr>
          <w:rFonts w:ascii="Times New Roman" w:hAnsi="Times New Roman"/>
          <w:sz w:val="24"/>
          <w:szCs w:val="24"/>
          <w:lang w:eastAsia="it-IT"/>
        </w:rPr>
        <w:t xml:space="preserve"> e si impegna, in caso di aggiudicazione, ad osservare e a far osservare ai propri dipendenti e collaboratori, per quanto applicabile, il suddetto codice, pena la risoluzione del Contratto;</w:t>
      </w:r>
    </w:p>
    <w:p w14:paraId="43D8D437" w14:textId="77777777" w:rsidR="000858D1" w:rsidRPr="006634F9" w:rsidRDefault="000858D1" w:rsidP="001258EC">
      <w:pPr>
        <w:widowControl w:val="0"/>
        <w:numPr>
          <w:ilvl w:val="0"/>
          <w:numId w:val="70"/>
        </w:numPr>
        <w:spacing w:after="60" w:line="240" w:lineRule="auto"/>
        <w:ind w:left="284" w:hanging="284"/>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dichiara</w:t>
      </w:r>
      <w:proofErr w:type="gramEnd"/>
      <w:r w:rsidRPr="006634F9">
        <w:rPr>
          <w:rFonts w:ascii="Times New Roman" w:hAnsi="Times New Roman"/>
          <w:sz w:val="24"/>
          <w:szCs w:val="24"/>
          <w:lang w:eastAsia="it-IT"/>
        </w:rPr>
        <w:t xml:space="preserve"> i seguenti dati:</w:t>
      </w:r>
    </w:p>
    <w:p w14:paraId="70522662" w14:textId="77777777" w:rsidR="000858D1" w:rsidRPr="006634F9" w:rsidRDefault="000858D1" w:rsidP="00922904">
      <w:pPr>
        <w:widowControl w:val="0"/>
        <w:spacing w:after="60" w:line="240" w:lineRule="auto"/>
        <w:ind w:left="284"/>
        <w:contextualSpacing/>
        <w:rPr>
          <w:rFonts w:ascii="Times New Roman" w:hAnsi="Times New Roman"/>
          <w:b/>
          <w:sz w:val="24"/>
          <w:szCs w:val="24"/>
        </w:rPr>
      </w:pPr>
      <w:r w:rsidRPr="006634F9">
        <w:rPr>
          <w:rFonts w:ascii="Times New Roman" w:hAnsi="Times New Roman"/>
          <w:b/>
          <w:sz w:val="24"/>
          <w:szCs w:val="24"/>
        </w:rPr>
        <w:t>(Per i professionisti singoli)</w:t>
      </w:r>
    </w:p>
    <w:p w14:paraId="1A9766BB"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dati</w:t>
      </w:r>
      <w:proofErr w:type="gramEnd"/>
      <w:r w:rsidRPr="006634F9">
        <w:rPr>
          <w:rFonts w:ascii="Times New Roman" w:hAnsi="Times New Roman"/>
          <w:sz w:val="24"/>
          <w:szCs w:val="24"/>
          <w:lang w:eastAsia="it-IT"/>
        </w:rPr>
        <w:t xml:space="preserve"> identificativi (nome, cognome, data e luogo di nascita, codice fiscale, residenza);</w:t>
      </w:r>
    </w:p>
    <w:p w14:paraId="3D4CC16A" w14:textId="77777777" w:rsidR="000858D1" w:rsidRPr="006634F9" w:rsidRDefault="000858D1" w:rsidP="00922904">
      <w:pPr>
        <w:widowControl w:val="0"/>
        <w:spacing w:after="60" w:line="240" w:lineRule="auto"/>
        <w:ind w:left="284"/>
        <w:contextualSpacing/>
        <w:rPr>
          <w:rFonts w:ascii="Times New Roman" w:hAnsi="Times New Roman"/>
          <w:b/>
          <w:sz w:val="24"/>
          <w:szCs w:val="24"/>
        </w:rPr>
      </w:pPr>
      <w:r w:rsidRPr="006634F9">
        <w:rPr>
          <w:rFonts w:ascii="Times New Roman" w:hAnsi="Times New Roman"/>
          <w:b/>
          <w:sz w:val="24"/>
          <w:szCs w:val="24"/>
        </w:rPr>
        <w:t>(Per i professionisti associati)</w:t>
      </w:r>
    </w:p>
    <w:p w14:paraId="44A4E32A"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dati</w:t>
      </w:r>
      <w:proofErr w:type="gramEnd"/>
      <w:r w:rsidRPr="006634F9">
        <w:rPr>
          <w:rFonts w:ascii="Times New Roman" w:hAnsi="Times New Roman"/>
          <w:sz w:val="24"/>
          <w:szCs w:val="24"/>
          <w:lang w:eastAsia="it-IT"/>
        </w:rPr>
        <w:t xml:space="preserve"> identificativi (nome, cognome, data e luogo di nascita, codice fiscale, residenza) di tutti i professionisti associati;</w:t>
      </w:r>
    </w:p>
    <w:p w14:paraId="04AB8C11"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requisiti</w:t>
      </w:r>
      <w:proofErr w:type="gramEnd"/>
      <w:r w:rsidRPr="006634F9">
        <w:rPr>
          <w:rFonts w:ascii="Times New Roman" w:hAnsi="Times New Roman"/>
          <w:sz w:val="24"/>
          <w:szCs w:val="24"/>
          <w:lang w:eastAsia="it-IT"/>
        </w:rPr>
        <w:t xml:space="preserve"> (estremi di iscrizione ai relativi albi professionali) di cui all’art. 1 del d.m. 263/2016 con riferimento a tutti i professionisti associati;</w:t>
      </w:r>
    </w:p>
    <w:p w14:paraId="4429186E" w14:textId="77777777" w:rsidR="000858D1" w:rsidRPr="006634F9" w:rsidRDefault="000858D1" w:rsidP="00922904">
      <w:pPr>
        <w:widowControl w:val="0"/>
        <w:spacing w:after="60" w:line="240" w:lineRule="auto"/>
        <w:ind w:left="284"/>
        <w:contextualSpacing/>
        <w:rPr>
          <w:rFonts w:ascii="Times New Roman" w:hAnsi="Times New Roman"/>
          <w:b/>
          <w:sz w:val="24"/>
          <w:szCs w:val="24"/>
        </w:rPr>
      </w:pPr>
      <w:r w:rsidRPr="006634F9">
        <w:rPr>
          <w:rFonts w:ascii="Times New Roman" w:hAnsi="Times New Roman"/>
          <w:b/>
          <w:sz w:val="24"/>
          <w:szCs w:val="24"/>
        </w:rPr>
        <w:t>(Per le società di professionisti)</w:t>
      </w:r>
    </w:p>
    <w:p w14:paraId="779B0CE6"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dati</w:t>
      </w:r>
      <w:proofErr w:type="gramEnd"/>
      <w:r w:rsidRPr="006634F9">
        <w:rPr>
          <w:rFonts w:ascii="Times New Roman" w:hAnsi="Times New Roman"/>
          <w:sz w:val="24"/>
          <w:szCs w:val="24"/>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124AC4B3"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estremi</w:t>
      </w:r>
      <w:proofErr w:type="gramEnd"/>
      <w:r w:rsidRPr="006634F9">
        <w:rPr>
          <w:rFonts w:ascii="Times New Roman" w:hAnsi="Times New Roman"/>
          <w:sz w:val="24"/>
          <w:szCs w:val="24"/>
          <w:lang w:eastAsia="it-IT"/>
        </w:rPr>
        <w:t xml:space="preserve"> di iscrizione ai relativi albi professionali dei soci;</w:t>
      </w:r>
    </w:p>
    <w:p w14:paraId="5968C54B" w14:textId="7CF3B434"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organigramma</w:t>
      </w:r>
      <w:proofErr w:type="gramEnd"/>
      <w:r w:rsidRPr="006634F9">
        <w:rPr>
          <w:rFonts w:ascii="Times New Roman" w:hAnsi="Times New Roman"/>
          <w:sz w:val="24"/>
          <w:szCs w:val="24"/>
          <w:lang w:eastAsia="it-IT"/>
        </w:rPr>
        <w:t xml:space="preserve"> aggiornato di cui all’art. 2 del </w:t>
      </w:r>
      <w:r w:rsidR="00305626" w:rsidRPr="006634F9">
        <w:rPr>
          <w:rFonts w:ascii="Times New Roman" w:hAnsi="Times New Roman"/>
          <w:sz w:val="24"/>
          <w:szCs w:val="24"/>
          <w:lang w:eastAsia="it-IT"/>
        </w:rPr>
        <w:t>D.M.</w:t>
      </w:r>
      <w:r w:rsidRPr="006634F9">
        <w:rPr>
          <w:rFonts w:ascii="Times New Roman" w:hAnsi="Times New Roman"/>
          <w:sz w:val="24"/>
          <w:szCs w:val="24"/>
          <w:lang w:eastAsia="it-IT"/>
        </w:rPr>
        <w:t xml:space="preserve"> 263/2016;</w:t>
      </w:r>
    </w:p>
    <w:p w14:paraId="2365A5EA" w14:textId="2C553563"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r w:rsidRPr="006634F9">
        <w:rPr>
          <w:rFonts w:ascii="Times New Roman" w:hAnsi="Times New Roman"/>
          <w:sz w:val="24"/>
          <w:szCs w:val="24"/>
          <w:lang w:eastAsia="it-IT"/>
        </w:rPr>
        <w:t>In alternativa alle dichiarazioni di cui alle lett.</w:t>
      </w:r>
      <w:r w:rsidR="00305626" w:rsidRPr="006634F9">
        <w:rPr>
          <w:rFonts w:ascii="Times New Roman" w:hAnsi="Times New Roman"/>
          <w:sz w:val="24"/>
          <w:szCs w:val="24"/>
          <w:lang w:eastAsia="it-IT"/>
        </w:rPr>
        <w:t xml:space="preserve"> </w:t>
      </w:r>
      <w:r w:rsidRPr="006634F9">
        <w:rPr>
          <w:rFonts w:ascii="Times New Roman" w:hAnsi="Times New Roman"/>
          <w:sz w:val="24"/>
          <w:szCs w:val="24"/>
          <w:lang w:eastAsia="it-IT"/>
        </w:rPr>
        <w:t>e) e f), il concorrente dichiara che i medesimi dati aggiornati sono riscontrabili sul casellario delle società di ingegneria e professionali dell’ANAC.</w:t>
      </w:r>
    </w:p>
    <w:p w14:paraId="0D9AC96B" w14:textId="77777777" w:rsidR="000858D1" w:rsidRPr="006634F9" w:rsidRDefault="000858D1" w:rsidP="00922904">
      <w:pPr>
        <w:widowControl w:val="0"/>
        <w:spacing w:after="60" w:line="240" w:lineRule="auto"/>
        <w:ind w:left="284"/>
        <w:contextualSpacing/>
        <w:rPr>
          <w:rFonts w:ascii="Times New Roman" w:hAnsi="Times New Roman"/>
          <w:b/>
          <w:sz w:val="24"/>
          <w:szCs w:val="24"/>
        </w:rPr>
      </w:pPr>
      <w:r w:rsidRPr="006634F9">
        <w:rPr>
          <w:rFonts w:ascii="Times New Roman" w:hAnsi="Times New Roman"/>
          <w:b/>
          <w:sz w:val="24"/>
          <w:szCs w:val="24"/>
        </w:rPr>
        <w:t>(Per le società di ingegneria)</w:t>
      </w:r>
    </w:p>
    <w:p w14:paraId="062DC552"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dati</w:t>
      </w:r>
      <w:proofErr w:type="gramEnd"/>
      <w:r w:rsidRPr="006634F9">
        <w:rPr>
          <w:rFonts w:ascii="Times New Roman" w:hAnsi="Times New Roman"/>
          <w:sz w:val="24"/>
          <w:szCs w:val="24"/>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4F79E27" w14:textId="34BAA1FE"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estremi</w:t>
      </w:r>
      <w:proofErr w:type="gramEnd"/>
      <w:r w:rsidRPr="006634F9">
        <w:rPr>
          <w:rFonts w:ascii="Times New Roman" w:hAnsi="Times New Roman"/>
          <w:sz w:val="24"/>
          <w:szCs w:val="24"/>
          <w:lang w:eastAsia="it-IT"/>
        </w:rPr>
        <w:t xml:space="preserve"> dei requisiti (titolo di studio, data di abilitazione e n. iscrizione all’albo professionale) del direttore tecnico di cui all’art. 3 del </w:t>
      </w:r>
      <w:r w:rsidR="00305626" w:rsidRPr="006634F9">
        <w:rPr>
          <w:rFonts w:ascii="Times New Roman" w:hAnsi="Times New Roman"/>
          <w:sz w:val="24"/>
          <w:szCs w:val="24"/>
          <w:lang w:eastAsia="it-IT"/>
        </w:rPr>
        <w:t xml:space="preserve">D.M. </w:t>
      </w:r>
      <w:r w:rsidRPr="006634F9">
        <w:rPr>
          <w:rFonts w:ascii="Times New Roman" w:hAnsi="Times New Roman"/>
          <w:sz w:val="24"/>
          <w:szCs w:val="24"/>
          <w:lang w:eastAsia="it-IT"/>
        </w:rPr>
        <w:t>263/2016;</w:t>
      </w:r>
    </w:p>
    <w:p w14:paraId="4A7AFCF5" w14:textId="594CF9BB"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organigramma</w:t>
      </w:r>
      <w:proofErr w:type="gramEnd"/>
      <w:r w:rsidRPr="006634F9">
        <w:rPr>
          <w:rFonts w:ascii="Times New Roman" w:hAnsi="Times New Roman"/>
          <w:sz w:val="24"/>
          <w:szCs w:val="24"/>
          <w:lang w:eastAsia="it-IT"/>
        </w:rPr>
        <w:t xml:space="preserve"> aggiornato di c</w:t>
      </w:r>
      <w:r w:rsidR="00C27B59" w:rsidRPr="006634F9">
        <w:rPr>
          <w:rFonts w:ascii="Times New Roman" w:hAnsi="Times New Roman"/>
          <w:sz w:val="24"/>
          <w:szCs w:val="24"/>
          <w:lang w:eastAsia="it-IT"/>
        </w:rPr>
        <w:t xml:space="preserve">ui all’art. 3 del </w:t>
      </w:r>
      <w:r w:rsidR="00305626" w:rsidRPr="006634F9">
        <w:rPr>
          <w:rFonts w:ascii="Times New Roman" w:hAnsi="Times New Roman"/>
          <w:sz w:val="24"/>
          <w:szCs w:val="24"/>
          <w:lang w:eastAsia="it-IT"/>
        </w:rPr>
        <w:t>D.M.</w:t>
      </w:r>
      <w:r w:rsidR="00C27B59" w:rsidRPr="006634F9">
        <w:rPr>
          <w:rFonts w:ascii="Times New Roman" w:hAnsi="Times New Roman"/>
          <w:sz w:val="24"/>
          <w:szCs w:val="24"/>
          <w:lang w:eastAsia="it-IT"/>
        </w:rPr>
        <w:t xml:space="preserve"> 263/2016;</w:t>
      </w:r>
    </w:p>
    <w:p w14:paraId="6B472515"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r w:rsidRPr="006634F9">
        <w:rPr>
          <w:rFonts w:ascii="Times New Roman" w:hAnsi="Times New Roman"/>
          <w:sz w:val="24"/>
          <w:szCs w:val="24"/>
          <w:lang w:eastAsia="it-IT"/>
        </w:rPr>
        <w:t>In alternativa alle dichiarazioni di cui alle lett. h) e i), il concorrente dichiara che i medesimi dati aggiornati sono riscontrabili sul casellario delle società di ingegneria e professionali dell’ANAC.</w:t>
      </w:r>
    </w:p>
    <w:p w14:paraId="23668DEB" w14:textId="77777777" w:rsidR="000858D1" w:rsidRPr="006634F9" w:rsidRDefault="000858D1" w:rsidP="00922904">
      <w:pPr>
        <w:widowControl w:val="0"/>
        <w:spacing w:after="60" w:line="240" w:lineRule="auto"/>
        <w:ind w:left="284"/>
        <w:contextualSpacing/>
        <w:rPr>
          <w:rFonts w:ascii="Times New Roman" w:hAnsi="Times New Roman"/>
          <w:b/>
          <w:sz w:val="24"/>
          <w:szCs w:val="24"/>
        </w:rPr>
      </w:pPr>
      <w:r w:rsidRPr="006634F9">
        <w:rPr>
          <w:rFonts w:ascii="Times New Roman" w:hAnsi="Times New Roman"/>
          <w:b/>
          <w:sz w:val="24"/>
          <w:szCs w:val="24"/>
        </w:rPr>
        <w:t>(Per i consorzi stabili)</w:t>
      </w:r>
    </w:p>
    <w:p w14:paraId="305F2A71"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dati</w:t>
      </w:r>
      <w:proofErr w:type="gramEnd"/>
      <w:r w:rsidRPr="006634F9">
        <w:rPr>
          <w:rFonts w:ascii="Times New Roman" w:hAnsi="Times New Roman"/>
          <w:sz w:val="24"/>
          <w:szCs w:val="24"/>
          <w:lang w:eastAsia="it-IT"/>
        </w:rPr>
        <w:t xml:space="preserve">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4DEC021F" w14:textId="77777777" w:rsidR="000858D1" w:rsidRPr="006634F9" w:rsidRDefault="000858D1" w:rsidP="00922904">
      <w:pPr>
        <w:widowControl w:val="0"/>
        <w:spacing w:after="60" w:line="240" w:lineRule="auto"/>
        <w:ind w:left="284"/>
        <w:contextualSpacing/>
        <w:rPr>
          <w:rFonts w:ascii="Times New Roman" w:hAnsi="Times New Roman"/>
          <w:b/>
          <w:sz w:val="24"/>
          <w:szCs w:val="24"/>
        </w:rPr>
      </w:pPr>
      <w:r w:rsidRPr="006634F9">
        <w:rPr>
          <w:rFonts w:ascii="Times New Roman" w:hAnsi="Times New Roman"/>
          <w:b/>
          <w:sz w:val="24"/>
          <w:szCs w:val="24"/>
        </w:rPr>
        <w:t>(Per gli operatori economici non residenti e privi di stabile organizzazione in Italia)</w:t>
      </w:r>
    </w:p>
    <w:p w14:paraId="721A4DA1" w14:textId="46B1CFF1"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si</w:t>
      </w:r>
      <w:proofErr w:type="gramEnd"/>
      <w:r w:rsidRPr="006634F9">
        <w:rPr>
          <w:rFonts w:ascii="Times New Roman" w:hAnsi="Times New Roman"/>
          <w:sz w:val="24"/>
          <w:szCs w:val="24"/>
          <w:lang w:eastAsia="it-IT"/>
        </w:rPr>
        <w:t xml:space="preserve"> impegna ad uniformarsi, in caso di aggiudicazione, alla disciplina di cui agli articoli 17, comma 2, e 53, comma 3 del </w:t>
      </w:r>
      <w:r w:rsidR="00305626" w:rsidRPr="006634F9">
        <w:rPr>
          <w:rFonts w:ascii="Times New Roman" w:hAnsi="Times New Roman"/>
          <w:sz w:val="24"/>
          <w:szCs w:val="24"/>
          <w:lang w:eastAsia="it-IT"/>
        </w:rPr>
        <w:t>D.P.R.</w:t>
      </w:r>
      <w:r w:rsidRPr="006634F9">
        <w:rPr>
          <w:rFonts w:ascii="Times New Roman" w:hAnsi="Times New Roman"/>
          <w:sz w:val="24"/>
          <w:szCs w:val="24"/>
          <w:lang w:eastAsia="it-IT"/>
        </w:rPr>
        <w:t xml:space="preserve"> 633/1972 e a comunicare alla stazione appaltante la nomina del proprio rappresentante fiscale, nelle forme di legge;</w:t>
      </w:r>
    </w:p>
    <w:p w14:paraId="762108AE"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indica</w:t>
      </w:r>
      <w:proofErr w:type="gramEnd"/>
      <w:r w:rsidRPr="006634F9">
        <w:rPr>
          <w:rFonts w:ascii="Times New Roman" w:hAnsi="Times New Roman"/>
          <w:sz w:val="24"/>
          <w:szCs w:val="24"/>
          <w:lang w:eastAsia="it-IT"/>
        </w:rPr>
        <w:t xml:space="preserve"> i seguenti dati: domicilio fiscale; codice fiscale, partita IVA ;  indica l’indirizzo PEC oppure, solo in caso di concorrenti aventi sede in altri Stati membri, l’indirizzo di posta elettronica  ai fini delle comunicazioni di cui all’art. 76 del Codice;</w:t>
      </w:r>
    </w:p>
    <w:p w14:paraId="6C56EA54" w14:textId="77777777" w:rsidR="000858D1" w:rsidRPr="006634F9" w:rsidRDefault="000858D1" w:rsidP="00922904">
      <w:pPr>
        <w:widowControl w:val="0"/>
        <w:spacing w:after="60" w:line="240" w:lineRule="auto"/>
        <w:ind w:left="284"/>
        <w:contextualSpacing/>
        <w:rPr>
          <w:rFonts w:ascii="Times New Roman" w:hAnsi="Times New Roman"/>
          <w:b/>
          <w:sz w:val="24"/>
          <w:szCs w:val="24"/>
        </w:rPr>
      </w:pPr>
      <w:r w:rsidRPr="006634F9">
        <w:rPr>
          <w:rFonts w:ascii="Times New Roman" w:hAnsi="Times New Roman"/>
          <w:b/>
          <w:sz w:val="24"/>
          <w:szCs w:val="24"/>
        </w:rPr>
        <w:t>(Per gli operatori economici ammessi al concordato preventivo con continuità aziendale di cui all’art. 186 bis del R.D. 16 marzo 1942, n. 267)</w:t>
      </w:r>
    </w:p>
    <w:p w14:paraId="5D6880BD" w14:textId="77777777" w:rsidR="000858D1" w:rsidRPr="006634F9" w:rsidRDefault="000858D1" w:rsidP="001258EC">
      <w:pPr>
        <w:widowControl w:val="0"/>
        <w:numPr>
          <w:ilvl w:val="0"/>
          <w:numId w:val="73"/>
        </w:numPr>
        <w:spacing w:after="60" w:line="240" w:lineRule="auto"/>
        <w:ind w:left="567" w:hanging="283"/>
        <w:contextualSpacing/>
        <w:jc w:val="both"/>
        <w:rPr>
          <w:rFonts w:ascii="Times New Roman" w:hAnsi="Times New Roman"/>
          <w:sz w:val="24"/>
          <w:szCs w:val="24"/>
          <w:lang w:eastAsia="it-IT"/>
        </w:rPr>
      </w:pPr>
      <w:r w:rsidRPr="006634F9">
        <w:rPr>
          <w:rFonts w:ascii="Times New Roman" w:hAnsi="Times New Roman"/>
          <w:sz w:val="24"/>
          <w:szCs w:val="24"/>
          <w:lang w:eastAsia="it-IT"/>
        </w:rPr>
        <w:t xml:space="preserve"> indica, ad integrazione di quanto indicato nella parte III, sez. C, lett. d) del DGUE, i seguenti estremi del provvedimento di ammissione al concordato e del provvedimento di autorizzazione a partecipare alle gare ________ 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0D1FC5FA" w14:textId="77777777" w:rsidR="000858D1" w:rsidRPr="006634F9" w:rsidRDefault="000858D1" w:rsidP="001258EC">
      <w:pPr>
        <w:widowControl w:val="0"/>
        <w:numPr>
          <w:ilvl w:val="0"/>
          <w:numId w:val="70"/>
        </w:numPr>
        <w:spacing w:after="60" w:line="240" w:lineRule="auto"/>
        <w:ind w:left="567" w:hanging="567"/>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dichiara</w:t>
      </w:r>
      <w:proofErr w:type="gramEnd"/>
      <w:r w:rsidRPr="006634F9">
        <w:rPr>
          <w:rFonts w:ascii="Times New Roman" w:hAnsi="Times New Roman"/>
          <w:sz w:val="24"/>
          <w:szCs w:val="24"/>
          <w:lang w:eastAsia="it-IT"/>
        </w:rPr>
        <w:t>, con riferimento ai professionisti che espletano l’incarico di cui al punto 7.1 lett. c del disciplinare di gara, i seguenti dati: nome, cognome, data di nascita, codice fiscale, iscrizione al relativo albo professionale;</w:t>
      </w:r>
    </w:p>
    <w:p w14:paraId="16FAD034" w14:textId="77777777" w:rsidR="000858D1" w:rsidRPr="006634F9" w:rsidRDefault="000858D1" w:rsidP="001258EC">
      <w:pPr>
        <w:widowControl w:val="0"/>
        <w:numPr>
          <w:ilvl w:val="0"/>
          <w:numId w:val="70"/>
        </w:numPr>
        <w:spacing w:after="60" w:line="240" w:lineRule="auto"/>
        <w:ind w:left="567" w:hanging="567"/>
        <w:contextualSpacing/>
        <w:jc w:val="both"/>
        <w:rPr>
          <w:rFonts w:ascii="Times New Roman" w:hAnsi="Times New Roman"/>
          <w:sz w:val="24"/>
          <w:szCs w:val="24"/>
          <w:lang w:eastAsia="it-IT"/>
        </w:rPr>
      </w:pPr>
      <w:proofErr w:type="gramStart"/>
      <w:r w:rsidRPr="006634F9">
        <w:rPr>
          <w:rFonts w:ascii="Times New Roman" w:hAnsi="Times New Roman"/>
          <w:sz w:val="24"/>
          <w:szCs w:val="24"/>
          <w:lang w:eastAsia="it-IT"/>
        </w:rPr>
        <w:t>dichiara</w:t>
      </w:r>
      <w:proofErr w:type="gramEnd"/>
      <w:r w:rsidRPr="006634F9">
        <w:rPr>
          <w:rFonts w:ascii="Times New Roman" w:hAnsi="Times New Roman"/>
          <w:sz w:val="24"/>
          <w:szCs w:val="24"/>
          <w:lang w:eastAsia="it-IT"/>
        </w:rPr>
        <w:t>, con riferimento al professionista che espleterà l’incarico di cui al punto 7.1 lett. d) del disciplinare di gara, e ne assumerà la piena responsabilità ai sensi della normativa vigente, i seguenti dati: nome, cognome, data di nascita, codice fiscale, iscrizione al relativo albo professionale;</w:t>
      </w:r>
    </w:p>
    <w:p w14:paraId="4A6D0368" w14:textId="641B9FF6" w:rsidR="003A1CF7" w:rsidRPr="006634F9" w:rsidRDefault="000858D1" w:rsidP="00305626">
      <w:pPr>
        <w:pStyle w:val="Corpodeltesto0"/>
        <w:shd w:val="clear" w:color="auto" w:fill="auto"/>
        <w:spacing w:after="500" w:line="240" w:lineRule="auto"/>
        <w:ind w:left="567"/>
        <w:contextualSpacing/>
        <w:rPr>
          <w:rFonts w:ascii="Times New Roman" w:hAnsi="Times New Roman" w:cs="Times New Roman"/>
          <w:sz w:val="24"/>
          <w:szCs w:val="24"/>
        </w:rPr>
      </w:pPr>
      <w:proofErr w:type="gramStart"/>
      <w:r w:rsidRPr="006634F9">
        <w:rPr>
          <w:rFonts w:ascii="Times New Roman" w:hAnsi="Times New Roman" w:cs="Times New Roman"/>
          <w:sz w:val="24"/>
          <w:szCs w:val="24"/>
        </w:rPr>
        <w:t>dichiara</w:t>
      </w:r>
      <w:proofErr w:type="gramEnd"/>
      <w:r w:rsidRPr="006634F9">
        <w:rPr>
          <w:rFonts w:ascii="Times New Roman" w:hAnsi="Times New Roman" w:cs="Times New Roman"/>
          <w:sz w:val="24"/>
          <w:szCs w:val="24"/>
        </w:rPr>
        <w:t>, con riferimento al professionista che espleterà l’incarico di cui al punto 7.1 lett. e) del disciplinare di gara, e ne assumerà la piena responsabilità ai sensi della normativa vigente, i seguenti dati: nome, cognome, data di nascita, codice fiscale, iscrizione al relativo albo professionale</w:t>
      </w:r>
      <w:r w:rsidR="003A1CF7" w:rsidRPr="006634F9">
        <w:rPr>
          <w:rFonts w:ascii="Times New Roman" w:hAnsi="Times New Roman" w:cs="Times New Roman"/>
          <w:sz w:val="24"/>
          <w:szCs w:val="24"/>
        </w:rPr>
        <w:t>.</w:t>
      </w:r>
    </w:p>
    <w:p w14:paraId="42E79C81" w14:textId="3F1B2D7E" w:rsidR="00C83A81" w:rsidRPr="006634F9" w:rsidRDefault="00C9547A" w:rsidP="001F56BA">
      <w:pPr>
        <w:pStyle w:val="Corpodeltesto0"/>
        <w:numPr>
          <w:ilvl w:val="0"/>
          <w:numId w:val="70"/>
        </w:numPr>
        <w:spacing w:after="0" w:line="240" w:lineRule="auto"/>
        <w:ind w:left="426" w:hanging="426"/>
        <w:rPr>
          <w:rFonts w:ascii="Times New Roman" w:hAnsi="Times New Roman" w:cs="Times New Roman"/>
          <w:sz w:val="24"/>
          <w:szCs w:val="24"/>
        </w:rPr>
      </w:pPr>
      <w:proofErr w:type="gramStart"/>
      <w:r w:rsidRPr="006634F9">
        <w:rPr>
          <w:rFonts w:ascii="Times New Roman" w:hAnsi="Times New Roman" w:cs="Times New Roman"/>
          <w:sz w:val="24"/>
          <w:szCs w:val="24"/>
        </w:rPr>
        <w:t>consapevole</w:t>
      </w:r>
      <w:proofErr w:type="gramEnd"/>
      <w:r w:rsidRPr="006634F9">
        <w:rPr>
          <w:rFonts w:ascii="Times New Roman" w:hAnsi="Times New Roman" w:cs="Times New Roman"/>
          <w:sz w:val="24"/>
          <w:szCs w:val="24"/>
        </w:rPr>
        <w:t xml:space="preserve"> delle sanzioni penali in caso di dichiarazioni false e della conseguente decadenza dai benefici eventualmente conseguiti (ai sensi degli artt. 75 e 76 D.P.R. n. 445/2000) sotto la propria responsabilità, dichiara, ai sensi del D.lgs. 85,  comma 3, D.lgs. 159/2011 e successive modificazioni </w:t>
      </w:r>
      <w:r w:rsidR="00C83A81" w:rsidRPr="006634F9">
        <w:rPr>
          <w:rFonts w:ascii="Times New Roman" w:hAnsi="Times New Roman" w:cs="Times New Roman"/>
          <w:sz w:val="24"/>
          <w:szCs w:val="24"/>
        </w:rPr>
        <w:t xml:space="preserve">e integrazioni di avere i seguenti familiari conviventi di maggiore età: </w:t>
      </w:r>
    </w:p>
    <w:p w14:paraId="0B67F870" w14:textId="77777777" w:rsidR="001F56BA" w:rsidRPr="006634F9" w:rsidRDefault="001F56BA" w:rsidP="001F56BA">
      <w:pPr>
        <w:pStyle w:val="Corpodeltesto0"/>
        <w:spacing w:after="0" w:line="240" w:lineRule="auto"/>
        <w:rPr>
          <w:rFonts w:ascii="Times New Roman" w:hAnsi="Times New Roman" w:cs="Times New Roman"/>
          <w:sz w:val="24"/>
          <w:szCs w:val="24"/>
        </w:rPr>
      </w:pPr>
    </w:p>
    <w:p w14:paraId="0EBE4F62" w14:textId="77777777" w:rsidR="001F56BA" w:rsidRPr="006634F9" w:rsidRDefault="001F56BA" w:rsidP="001F56BA">
      <w:pPr>
        <w:pStyle w:val="Paragrafoelenco"/>
        <w:ind w:left="0"/>
        <w:jc w:val="both"/>
        <w:rPr>
          <w:b/>
          <w:sz w:val="24"/>
          <w:szCs w:val="24"/>
          <w:lang w:bidi="en-US"/>
        </w:rPr>
      </w:pPr>
      <w:r w:rsidRPr="006634F9">
        <w:rPr>
          <w:b/>
          <w:sz w:val="24"/>
          <w:szCs w:val="24"/>
          <w:lang w:bidi="en-US"/>
        </w:rPr>
        <w:t>NOTA BENE: SI RACCOMANDA LA CORRETTA E COMPLETA COMPILAZIONE DELLA RELATIVA TABELLA OVVERO DELLA DICHIARAZIONE NEGATIVA</w:t>
      </w:r>
    </w:p>
    <w:tbl>
      <w:tblPr>
        <w:tblpPr w:leftFromText="142" w:rightFromText="142" w:vertAnchor="text" w:horzAnchor="margin" w:tblpY="655"/>
        <w:tblW w:w="9467" w:type="dxa"/>
        <w:tblCellMar>
          <w:top w:w="62" w:type="dxa"/>
          <w:left w:w="46" w:type="dxa"/>
        </w:tblCellMar>
        <w:tblLook w:val="04A0" w:firstRow="1" w:lastRow="0" w:firstColumn="1" w:lastColumn="0" w:noHBand="0" w:noVBand="1"/>
      </w:tblPr>
      <w:tblGrid>
        <w:gridCol w:w="1448"/>
        <w:gridCol w:w="901"/>
        <w:gridCol w:w="1405"/>
        <w:gridCol w:w="1310"/>
        <w:gridCol w:w="1266"/>
        <w:gridCol w:w="1676"/>
        <w:gridCol w:w="1461"/>
      </w:tblGrid>
      <w:tr w:rsidR="006634F9" w:rsidRPr="006634F9" w14:paraId="6947A71D" w14:textId="77777777" w:rsidTr="001F56BA">
        <w:trPr>
          <w:trHeight w:val="878"/>
        </w:trPr>
        <w:tc>
          <w:tcPr>
            <w:tcW w:w="1448" w:type="dxa"/>
            <w:tcBorders>
              <w:top w:val="single" w:sz="4" w:space="0" w:color="000000"/>
              <w:left w:val="single" w:sz="4" w:space="0" w:color="000000"/>
              <w:bottom w:val="single" w:sz="4" w:space="0" w:color="000000"/>
              <w:right w:val="single" w:sz="4" w:space="0" w:color="000000"/>
            </w:tcBorders>
            <w:vAlign w:val="center"/>
          </w:tcPr>
          <w:p w14:paraId="1C12F705" w14:textId="77777777" w:rsidR="001F56BA" w:rsidRPr="006634F9" w:rsidRDefault="001F56BA" w:rsidP="001F56BA">
            <w:pPr>
              <w:pStyle w:val="Corpodeltesto0"/>
              <w:spacing w:after="0" w:line="240" w:lineRule="auto"/>
              <w:rPr>
                <w:rFonts w:ascii="Times New Roman" w:hAnsi="Times New Roman" w:cs="Times New Roman"/>
                <w:b/>
                <w:sz w:val="24"/>
                <w:szCs w:val="24"/>
              </w:rPr>
            </w:pPr>
            <w:r w:rsidRPr="006634F9">
              <w:rPr>
                <w:rFonts w:ascii="Times New Roman" w:hAnsi="Times New Roman" w:cs="Times New Roman"/>
                <w:b/>
                <w:sz w:val="24"/>
                <w:szCs w:val="24"/>
              </w:rPr>
              <w:t>COGNOME</w:t>
            </w:r>
          </w:p>
        </w:tc>
        <w:tc>
          <w:tcPr>
            <w:tcW w:w="901" w:type="dxa"/>
            <w:tcBorders>
              <w:top w:val="single" w:sz="4" w:space="0" w:color="000000"/>
              <w:left w:val="single" w:sz="4" w:space="0" w:color="000000"/>
              <w:bottom w:val="single" w:sz="4" w:space="0" w:color="000000"/>
              <w:right w:val="single" w:sz="4" w:space="0" w:color="000000"/>
            </w:tcBorders>
            <w:vAlign w:val="center"/>
          </w:tcPr>
          <w:p w14:paraId="1E9B4260" w14:textId="77777777" w:rsidR="001F56BA" w:rsidRPr="006634F9" w:rsidRDefault="001F56BA" w:rsidP="001F56BA">
            <w:pPr>
              <w:pStyle w:val="Corpodeltesto0"/>
              <w:spacing w:after="0" w:line="240" w:lineRule="auto"/>
              <w:rPr>
                <w:rFonts w:ascii="Times New Roman" w:hAnsi="Times New Roman" w:cs="Times New Roman"/>
                <w:b/>
                <w:sz w:val="24"/>
                <w:szCs w:val="24"/>
              </w:rPr>
            </w:pPr>
            <w:r w:rsidRPr="006634F9">
              <w:rPr>
                <w:rFonts w:ascii="Times New Roman" w:hAnsi="Times New Roman" w:cs="Times New Roman"/>
                <w:b/>
                <w:sz w:val="24"/>
                <w:szCs w:val="24"/>
              </w:rPr>
              <w:t>NOME</w:t>
            </w:r>
          </w:p>
        </w:tc>
        <w:tc>
          <w:tcPr>
            <w:tcW w:w="1405" w:type="dxa"/>
            <w:tcBorders>
              <w:top w:val="single" w:sz="4" w:space="0" w:color="000000"/>
              <w:left w:val="single" w:sz="4" w:space="0" w:color="000000"/>
              <w:bottom w:val="single" w:sz="4" w:space="0" w:color="000000"/>
              <w:right w:val="single" w:sz="4" w:space="0" w:color="000000"/>
            </w:tcBorders>
            <w:vAlign w:val="center"/>
          </w:tcPr>
          <w:p w14:paraId="454E2242" w14:textId="77777777" w:rsidR="001F56BA" w:rsidRPr="006634F9" w:rsidRDefault="001F56BA" w:rsidP="001F56BA">
            <w:pPr>
              <w:pStyle w:val="Corpodeltesto0"/>
              <w:spacing w:after="0" w:line="240" w:lineRule="auto"/>
              <w:rPr>
                <w:rFonts w:ascii="Times New Roman" w:hAnsi="Times New Roman" w:cs="Times New Roman"/>
                <w:b/>
                <w:sz w:val="24"/>
                <w:szCs w:val="24"/>
              </w:rPr>
            </w:pPr>
            <w:r w:rsidRPr="006634F9">
              <w:rPr>
                <w:rFonts w:ascii="Times New Roman" w:hAnsi="Times New Roman" w:cs="Times New Roman"/>
                <w:b/>
                <w:sz w:val="24"/>
                <w:szCs w:val="24"/>
              </w:rPr>
              <w:t>LUOGO DI NASCITA</w:t>
            </w:r>
          </w:p>
        </w:tc>
        <w:tc>
          <w:tcPr>
            <w:tcW w:w="1310" w:type="dxa"/>
            <w:tcBorders>
              <w:top w:val="single" w:sz="4" w:space="0" w:color="000000"/>
              <w:left w:val="single" w:sz="4" w:space="0" w:color="000000"/>
              <w:bottom w:val="single" w:sz="4" w:space="0" w:color="000000"/>
              <w:right w:val="single" w:sz="4" w:space="0" w:color="000000"/>
            </w:tcBorders>
            <w:vAlign w:val="center"/>
          </w:tcPr>
          <w:p w14:paraId="61851F75" w14:textId="77777777" w:rsidR="001F56BA" w:rsidRPr="006634F9" w:rsidRDefault="001F56BA" w:rsidP="001F56BA">
            <w:pPr>
              <w:pStyle w:val="Corpodeltesto0"/>
              <w:spacing w:after="0" w:line="240" w:lineRule="auto"/>
              <w:rPr>
                <w:rFonts w:ascii="Times New Roman" w:hAnsi="Times New Roman" w:cs="Times New Roman"/>
                <w:b/>
                <w:sz w:val="24"/>
                <w:szCs w:val="24"/>
              </w:rPr>
            </w:pPr>
            <w:r w:rsidRPr="006634F9">
              <w:rPr>
                <w:rFonts w:ascii="Times New Roman" w:hAnsi="Times New Roman" w:cs="Times New Roman"/>
                <w:b/>
                <w:sz w:val="24"/>
                <w:szCs w:val="24"/>
              </w:rPr>
              <w:t>DATA DI NASCITA</w:t>
            </w:r>
          </w:p>
        </w:tc>
        <w:tc>
          <w:tcPr>
            <w:tcW w:w="1266" w:type="dxa"/>
            <w:tcBorders>
              <w:top w:val="single" w:sz="4" w:space="0" w:color="000000"/>
              <w:left w:val="single" w:sz="4" w:space="0" w:color="000000"/>
              <w:bottom w:val="single" w:sz="4" w:space="0" w:color="000000"/>
              <w:right w:val="single" w:sz="4" w:space="0" w:color="000000"/>
            </w:tcBorders>
            <w:vAlign w:val="center"/>
          </w:tcPr>
          <w:p w14:paraId="4B14B168" w14:textId="77777777" w:rsidR="001F56BA" w:rsidRPr="006634F9" w:rsidRDefault="001F56BA" w:rsidP="001F56BA">
            <w:pPr>
              <w:pStyle w:val="Corpodeltesto0"/>
              <w:spacing w:after="0" w:line="240" w:lineRule="auto"/>
              <w:rPr>
                <w:rFonts w:ascii="Times New Roman" w:hAnsi="Times New Roman" w:cs="Times New Roman"/>
                <w:b/>
                <w:sz w:val="24"/>
                <w:szCs w:val="24"/>
              </w:rPr>
            </w:pPr>
            <w:r w:rsidRPr="006634F9">
              <w:rPr>
                <w:rFonts w:ascii="Times New Roman" w:hAnsi="Times New Roman" w:cs="Times New Roman"/>
                <w:b/>
                <w:sz w:val="24"/>
                <w:szCs w:val="24"/>
              </w:rPr>
              <w:t>CODICE FISCALE</w:t>
            </w:r>
          </w:p>
        </w:tc>
        <w:tc>
          <w:tcPr>
            <w:tcW w:w="1676" w:type="dxa"/>
            <w:tcBorders>
              <w:top w:val="single" w:sz="4" w:space="0" w:color="000000"/>
              <w:left w:val="single" w:sz="4" w:space="0" w:color="000000"/>
              <w:bottom w:val="single" w:sz="4" w:space="0" w:color="000000"/>
              <w:right w:val="single" w:sz="4" w:space="0" w:color="000000"/>
            </w:tcBorders>
            <w:vAlign w:val="center"/>
          </w:tcPr>
          <w:p w14:paraId="73E6BDD1" w14:textId="77777777" w:rsidR="001F56BA" w:rsidRPr="006634F9" w:rsidRDefault="001F56BA" w:rsidP="001F56BA">
            <w:pPr>
              <w:pStyle w:val="Corpodeltesto0"/>
              <w:spacing w:after="0" w:line="240" w:lineRule="auto"/>
              <w:rPr>
                <w:rFonts w:ascii="Times New Roman" w:hAnsi="Times New Roman" w:cs="Times New Roman"/>
                <w:b/>
                <w:sz w:val="24"/>
                <w:szCs w:val="24"/>
              </w:rPr>
            </w:pPr>
            <w:r w:rsidRPr="006634F9">
              <w:rPr>
                <w:rFonts w:ascii="Times New Roman" w:hAnsi="Times New Roman" w:cs="Times New Roman"/>
                <w:b/>
                <w:sz w:val="24"/>
                <w:szCs w:val="24"/>
              </w:rPr>
              <w:t>RESIDENZA</w:t>
            </w:r>
          </w:p>
        </w:tc>
        <w:tc>
          <w:tcPr>
            <w:tcW w:w="1461" w:type="dxa"/>
            <w:tcBorders>
              <w:top w:val="single" w:sz="4" w:space="0" w:color="000000"/>
              <w:left w:val="single" w:sz="4" w:space="0" w:color="000000"/>
              <w:bottom w:val="single" w:sz="4" w:space="0" w:color="000000"/>
              <w:right w:val="single" w:sz="4" w:space="0" w:color="000000"/>
            </w:tcBorders>
            <w:vAlign w:val="center"/>
          </w:tcPr>
          <w:p w14:paraId="760CEF5D" w14:textId="77777777" w:rsidR="001F56BA" w:rsidRPr="006634F9" w:rsidRDefault="001F56BA" w:rsidP="001F56BA">
            <w:pPr>
              <w:pStyle w:val="Corpodeltesto0"/>
              <w:spacing w:after="0" w:line="240" w:lineRule="auto"/>
              <w:rPr>
                <w:rFonts w:ascii="Times New Roman" w:hAnsi="Times New Roman" w:cs="Times New Roman"/>
                <w:b/>
                <w:sz w:val="24"/>
                <w:szCs w:val="24"/>
              </w:rPr>
            </w:pPr>
            <w:r w:rsidRPr="006634F9">
              <w:rPr>
                <w:rFonts w:ascii="Times New Roman" w:hAnsi="Times New Roman" w:cs="Times New Roman"/>
                <w:b/>
                <w:sz w:val="24"/>
                <w:szCs w:val="24"/>
              </w:rPr>
              <w:t>INDIRIZZO</w:t>
            </w:r>
          </w:p>
        </w:tc>
      </w:tr>
      <w:tr w:rsidR="006634F9" w:rsidRPr="006634F9" w14:paraId="00CE6D3F" w14:textId="77777777" w:rsidTr="001F56BA">
        <w:trPr>
          <w:trHeight w:val="538"/>
        </w:trPr>
        <w:tc>
          <w:tcPr>
            <w:tcW w:w="1448" w:type="dxa"/>
            <w:tcBorders>
              <w:top w:val="single" w:sz="4" w:space="0" w:color="000000"/>
              <w:left w:val="single" w:sz="4" w:space="0" w:color="000000"/>
              <w:bottom w:val="single" w:sz="4" w:space="0" w:color="000000"/>
              <w:right w:val="single" w:sz="4" w:space="0" w:color="000000"/>
            </w:tcBorders>
          </w:tcPr>
          <w:p w14:paraId="7CE2E5C3" w14:textId="77777777" w:rsidR="001F56BA" w:rsidRPr="006634F9" w:rsidRDefault="001F56BA" w:rsidP="001F56BA">
            <w:pPr>
              <w:pStyle w:val="Corpodeltesto0"/>
              <w:spacing w:after="0" w:line="240" w:lineRule="auto"/>
              <w:rPr>
                <w:rFonts w:ascii="Times New Roman" w:hAnsi="Times New Roman" w:cs="Times New Roman"/>
                <w:sz w:val="24"/>
                <w:szCs w:val="24"/>
              </w:rPr>
            </w:pPr>
            <w:r w:rsidRPr="006634F9">
              <w:rPr>
                <w:rFonts w:ascii="Times New Roman" w:hAnsi="Times New Roman" w:cs="Times New Roman"/>
                <w:sz w:val="24"/>
                <w:szCs w:val="24"/>
              </w:rPr>
              <w:t xml:space="preserve"> </w:t>
            </w:r>
          </w:p>
        </w:tc>
        <w:tc>
          <w:tcPr>
            <w:tcW w:w="901" w:type="dxa"/>
            <w:tcBorders>
              <w:top w:val="single" w:sz="4" w:space="0" w:color="000000"/>
              <w:left w:val="single" w:sz="4" w:space="0" w:color="000000"/>
              <w:bottom w:val="single" w:sz="4" w:space="0" w:color="000000"/>
              <w:right w:val="single" w:sz="4" w:space="0" w:color="000000"/>
            </w:tcBorders>
          </w:tcPr>
          <w:p w14:paraId="27956F10" w14:textId="77777777" w:rsidR="001F56BA" w:rsidRPr="006634F9" w:rsidRDefault="001F56BA" w:rsidP="001F56BA">
            <w:pPr>
              <w:pStyle w:val="Corpodeltesto0"/>
              <w:spacing w:after="0" w:line="240" w:lineRule="auto"/>
              <w:rPr>
                <w:rFonts w:ascii="Times New Roman" w:hAnsi="Times New Roman" w:cs="Times New Roman"/>
                <w:sz w:val="24"/>
                <w:szCs w:val="24"/>
              </w:rPr>
            </w:pPr>
            <w:r w:rsidRPr="006634F9">
              <w:rPr>
                <w:rFonts w:ascii="Times New Roman" w:hAnsi="Times New Roman" w:cs="Times New Roman"/>
                <w:sz w:val="24"/>
                <w:szCs w:val="24"/>
              </w:rPr>
              <w:t xml:space="preserve"> </w:t>
            </w:r>
          </w:p>
        </w:tc>
        <w:tc>
          <w:tcPr>
            <w:tcW w:w="1405" w:type="dxa"/>
            <w:tcBorders>
              <w:top w:val="single" w:sz="4" w:space="0" w:color="000000"/>
              <w:left w:val="single" w:sz="4" w:space="0" w:color="000000"/>
              <w:bottom w:val="single" w:sz="4" w:space="0" w:color="000000"/>
              <w:right w:val="single" w:sz="4" w:space="0" w:color="000000"/>
            </w:tcBorders>
          </w:tcPr>
          <w:p w14:paraId="2AD29128" w14:textId="77777777" w:rsidR="001F56BA" w:rsidRPr="006634F9" w:rsidRDefault="001F56BA" w:rsidP="001F56BA">
            <w:pPr>
              <w:pStyle w:val="Corpodeltesto0"/>
              <w:spacing w:after="0" w:line="240" w:lineRule="auto"/>
              <w:rPr>
                <w:rFonts w:ascii="Times New Roman" w:hAnsi="Times New Roman" w:cs="Times New Roman"/>
                <w:sz w:val="24"/>
                <w:szCs w:val="24"/>
              </w:rPr>
            </w:pPr>
            <w:r w:rsidRPr="006634F9">
              <w:rPr>
                <w:rFonts w:ascii="Times New Roman" w:hAnsi="Times New Roman" w:cs="Times New Roman"/>
                <w:sz w:val="24"/>
                <w:szCs w:val="24"/>
              </w:rPr>
              <w:t xml:space="preserve"> </w:t>
            </w:r>
          </w:p>
        </w:tc>
        <w:tc>
          <w:tcPr>
            <w:tcW w:w="1310" w:type="dxa"/>
            <w:tcBorders>
              <w:top w:val="single" w:sz="4" w:space="0" w:color="000000"/>
              <w:left w:val="single" w:sz="4" w:space="0" w:color="000000"/>
              <w:bottom w:val="single" w:sz="4" w:space="0" w:color="000000"/>
              <w:right w:val="single" w:sz="4" w:space="0" w:color="000000"/>
            </w:tcBorders>
          </w:tcPr>
          <w:p w14:paraId="6B1764ED" w14:textId="77777777" w:rsidR="001F56BA" w:rsidRPr="006634F9" w:rsidRDefault="001F56BA" w:rsidP="001F56BA">
            <w:pPr>
              <w:pStyle w:val="Corpodeltesto0"/>
              <w:spacing w:after="0" w:line="240" w:lineRule="auto"/>
              <w:rPr>
                <w:rFonts w:ascii="Times New Roman" w:hAnsi="Times New Roman" w:cs="Times New Roman"/>
                <w:sz w:val="24"/>
                <w:szCs w:val="24"/>
              </w:rPr>
            </w:pPr>
            <w:r w:rsidRPr="006634F9">
              <w:rPr>
                <w:rFonts w:ascii="Times New Roman" w:hAnsi="Times New Roman" w:cs="Times New Roman"/>
                <w:sz w:val="24"/>
                <w:szCs w:val="24"/>
              </w:rPr>
              <w:t xml:space="preserve"> </w:t>
            </w:r>
          </w:p>
        </w:tc>
        <w:tc>
          <w:tcPr>
            <w:tcW w:w="1266" w:type="dxa"/>
            <w:tcBorders>
              <w:top w:val="single" w:sz="4" w:space="0" w:color="000000"/>
              <w:left w:val="single" w:sz="4" w:space="0" w:color="000000"/>
              <w:bottom w:val="single" w:sz="4" w:space="0" w:color="000000"/>
              <w:right w:val="single" w:sz="4" w:space="0" w:color="000000"/>
            </w:tcBorders>
          </w:tcPr>
          <w:p w14:paraId="7B87B72E" w14:textId="77777777" w:rsidR="001F56BA" w:rsidRPr="006634F9" w:rsidRDefault="001F56BA" w:rsidP="001F56BA">
            <w:pPr>
              <w:pStyle w:val="Corpodeltesto0"/>
              <w:spacing w:after="0" w:line="240" w:lineRule="auto"/>
              <w:rPr>
                <w:rFonts w:ascii="Times New Roman" w:hAnsi="Times New Roman" w:cs="Times New Roman"/>
                <w:sz w:val="24"/>
                <w:szCs w:val="24"/>
              </w:rPr>
            </w:pPr>
            <w:r w:rsidRPr="006634F9">
              <w:rPr>
                <w:rFonts w:ascii="Times New Roman" w:hAnsi="Times New Roman" w:cs="Times New Roman"/>
                <w:sz w:val="24"/>
                <w:szCs w:val="24"/>
              </w:rPr>
              <w:t xml:space="preserve"> </w:t>
            </w:r>
          </w:p>
        </w:tc>
        <w:tc>
          <w:tcPr>
            <w:tcW w:w="1676" w:type="dxa"/>
            <w:tcBorders>
              <w:top w:val="single" w:sz="4" w:space="0" w:color="000000"/>
              <w:left w:val="single" w:sz="4" w:space="0" w:color="000000"/>
              <w:bottom w:val="single" w:sz="4" w:space="0" w:color="000000"/>
              <w:right w:val="single" w:sz="4" w:space="0" w:color="000000"/>
            </w:tcBorders>
          </w:tcPr>
          <w:p w14:paraId="208B4CE2" w14:textId="77777777" w:rsidR="001F56BA" w:rsidRPr="006634F9" w:rsidRDefault="001F56BA" w:rsidP="001F56BA">
            <w:pPr>
              <w:pStyle w:val="Corpodeltesto0"/>
              <w:spacing w:after="0" w:line="240" w:lineRule="auto"/>
              <w:rPr>
                <w:rFonts w:ascii="Times New Roman" w:hAnsi="Times New Roman" w:cs="Times New Roman"/>
                <w:sz w:val="24"/>
                <w:szCs w:val="24"/>
              </w:rPr>
            </w:pPr>
            <w:r w:rsidRPr="006634F9">
              <w:rPr>
                <w:rFonts w:ascii="Times New Roman" w:hAnsi="Times New Roman" w:cs="Times New Roman"/>
                <w:sz w:val="24"/>
                <w:szCs w:val="24"/>
              </w:rPr>
              <w:t xml:space="preserve"> </w:t>
            </w:r>
          </w:p>
        </w:tc>
        <w:tc>
          <w:tcPr>
            <w:tcW w:w="1461" w:type="dxa"/>
            <w:tcBorders>
              <w:top w:val="single" w:sz="4" w:space="0" w:color="000000"/>
              <w:left w:val="single" w:sz="4" w:space="0" w:color="000000"/>
              <w:bottom w:val="single" w:sz="4" w:space="0" w:color="000000"/>
              <w:right w:val="single" w:sz="4" w:space="0" w:color="000000"/>
            </w:tcBorders>
          </w:tcPr>
          <w:p w14:paraId="1B11469B" w14:textId="77777777" w:rsidR="001F56BA" w:rsidRPr="006634F9" w:rsidRDefault="001F56BA" w:rsidP="001F56BA">
            <w:pPr>
              <w:pStyle w:val="Corpodeltesto0"/>
              <w:spacing w:after="0" w:line="240" w:lineRule="auto"/>
              <w:rPr>
                <w:rFonts w:ascii="Times New Roman" w:hAnsi="Times New Roman" w:cs="Times New Roman"/>
                <w:sz w:val="24"/>
                <w:szCs w:val="24"/>
              </w:rPr>
            </w:pPr>
            <w:r w:rsidRPr="006634F9">
              <w:rPr>
                <w:rFonts w:ascii="Times New Roman" w:hAnsi="Times New Roman" w:cs="Times New Roman"/>
                <w:sz w:val="24"/>
                <w:szCs w:val="24"/>
              </w:rPr>
              <w:t xml:space="preserve"> </w:t>
            </w:r>
          </w:p>
        </w:tc>
      </w:tr>
    </w:tbl>
    <w:p w14:paraId="4221CBEC" w14:textId="77777777" w:rsidR="001F56BA" w:rsidRPr="006634F9" w:rsidRDefault="001F56BA" w:rsidP="001F56BA">
      <w:pPr>
        <w:pStyle w:val="Corpodeltesto0"/>
        <w:spacing w:after="0" w:line="240" w:lineRule="auto"/>
        <w:rPr>
          <w:rFonts w:ascii="Times New Roman" w:hAnsi="Times New Roman" w:cs="Times New Roman"/>
          <w:sz w:val="24"/>
          <w:szCs w:val="24"/>
        </w:rPr>
      </w:pPr>
    </w:p>
    <w:p w14:paraId="5B6C8218" w14:textId="45FF7B6B" w:rsidR="001F56BA" w:rsidRPr="006634F9" w:rsidRDefault="001F56BA" w:rsidP="00C9547A">
      <w:pPr>
        <w:pStyle w:val="Corpodeltesto0"/>
        <w:spacing w:after="500" w:line="240" w:lineRule="auto"/>
        <w:ind w:left="284"/>
        <w:contextualSpacing/>
        <w:rPr>
          <w:rFonts w:ascii="Times New Roman" w:hAnsi="Times New Roman" w:cs="Times New Roman"/>
          <w:sz w:val="24"/>
          <w:szCs w:val="24"/>
        </w:rPr>
      </w:pPr>
    </w:p>
    <w:p w14:paraId="6CB5B8D7" w14:textId="77777777" w:rsidR="001F56BA" w:rsidRPr="006634F9" w:rsidRDefault="001F56BA" w:rsidP="00C9547A">
      <w:pPr>
        <w:pStyle w:val="Corpodeltesto0"/>
        <w:spacing w:after="500" w:line="240" w:lineRule="auto"/>
        <w:ind w:left="284"/>
        <w:contextualSpacing/>
        <w:rPr>
          <w:rFonts w:ascii="Times New Roman" w:hAnsi="Times New Roman" w:cs="Times New Roman"/>
          <w:sz w:val="24"/>
          <w:szCs w:val="24"/>
        </w:rPr>
      </w:pPr>
    </w:p>
    <w:p w14:paraId="0727EBB8" w14:textId="0DC8A20F" w:rsidR="00C9547A" w:rsidRPr="006634F9" w:rsidRDefault="001F56BA" w:rsidP="00C9547A">
      <w:pPr>
        <w:pStyle w:val="Corpodeltesto0"/>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O</w:t>
      </w:r>
      <w:r w:rsidR="00C9547A" w:rsidRPr="006634F9">
        <w:rPr>
          <w:rFonts w:ascii="Times New Roman" w:hAnsi="Times New Roman" w:cs="Times New Roman"/>
          <w:sz w:val="24"/>
          <w:szCs w:val="24"/>
        </w:rPr>
        <w:t>ppure</w:t>
      </w:r>
    </w:p>
    <w:p w14:paraId="128100F3" w14:textId="77777777" w:rsidR="001F56BA" w:rsidRPr="006634F9" w:rsidRDefault="001F56BA" w:rsidP="00C9547A">
      <w:pPr>
        <w:pStyle w:val="Corpodeltesto0"/>
        <w:spacing w:after="500" w:line="240" w:lineRule="auto"/>
        <w:ind w:left="284"/>
        <w:contextualSpacing/>
        <w:rPr>
          <w:rFonts w:ascii="Times New Roman" w:hAnsi="Times New Roman" w:cs="Times New Roman"/>
          <w:sz w:val="24"/>
          <w:szCs w:val="24"/>
        </w:rPr>
      </w:pPr>
    </w:p>
    <w:p w14:paraId="2D65E8DF" w14:textId="218AA94B" w:rsidR="00C81AD3" w:rsidRPr="006634F9" w:rsidRDefault="00C9547A" w:rsidP="00C9547A">
      <w:pPr>
        <w:pStyle w:val="Corpodeltesto0"/>
        <w:shd w:val="clear" w:color="auto" w:fill="auto"/>
        <w:spacing w:after="500" w:line="240" w:lineRule="auto"/>
        <w:ind w:left="284"/>
        <w:contextualSpacing/>
        <w:rPr>
          <w:rFonts w:ascii="Times New Roman" w:hAnsi="Times New Roman" w:cs="Times New Roman"/>
          <w:sz w:val="24"/>
          <w:szCs w:val="24"/>
        </w:rPr>
      </w:pPr>
      <w:proofErr w:type="gramStart"/>
      <w:r w:rsidRPr="006634F9">
        <w:rPr>
          <w:rFonts w:ascii="Times New Roman" w:hAnsi="Times New Roman" w:cs="Times New Roman"/>
          <w:sz w:val="24"/>
          <w:szCs w:val="24"/>
        </w:rPr>
        <w:t>di</w:t>
      </w:r>
      <w:proofErr w:type="gramEnd"/>
      <w:r w:rsidRPr="006634F9">
        <w:rPr>
          <w:rFonts w:ascii="Times New Roman" w:hAnsi="Times New Roman" w:cs="Times New Roman"/>
          <w:sz w:val="24"/>
          <w:szCs w:val="24"/>
        </w:rPr>
        <w:t xml:space="preserve"> non avere familiari maggiorenni conviventi</w:t>
      </w:r>
    </w:p>
    <w:p w14:paraId="2DB62493" w14:textId="77777777" w:rsidR="001F56BA" w:rsidRPr="006634F9" w:rsidRDefault="001F56BA" w:rsidP="00C9547A">
      <w:pPr>
        <w:pStyle w:val="Corpodeltesto0"/>
        <w:shd w:val="clear" w:color="auto" w:fill="auto"/>
        <w:spacing w:after="500" w:line="240" w:lineRule="auto"/>
        <w:ind w:left="284"/>
        <w:contextualSpacing/>
        <w:rPr>
          <w:rFonts w:ascii="Times New Roman" w:hAnsi="Times New Roman" w:cs="Times New Roman"/>
          <w:sz w:val="24"/>
          <w:szCs w:val="24"/>
        </w:rPr>
      </w:pPr>
    </w:p>
    <w:p w14:paraId="79D7356A" w14:textId="13E800AA" w:rsidR="00AF2182" w:rsidRPr="006634F9" w:rsidRDefault="00305626" w:rsidP="00305626">
      <w:pPr>
        <w:pStyle w:val="Corpodeltesto0"/>
        <w:spacing w:after="500" w:line="240" w:lineRule="auto"/>
        <w:ind w:left="284" w:hanging="284"/>
        <w:contextualSpacing/>
        <w:rPr>
          <w:rFonts w:ascii="Times New Roman" w:hAnsi="Times New Roman" w:cs="Times New Roman"/>
          <w:sz w:val="24"/>
          <w:szCs w:val="24"/>
        </w:rPr>
      </w:pPr>
      <w:r w:rsidRPr="006634F9">
        <w:rPr>
          <w:rFonts w:ascii="Times New Roman" w:hAnsi="Times New Roman" w:cs="Times New Roman"/>
          <w:sz w:val="24"/>
          <w:szCs w:val="24"/>
        </w:rPr>
        <w:t>33.</w:t>
      </w:r>
      <w:r w:rsidR="00AF2182" w:rsidRPr="006634F9">
        <w:rPr>
          <w:rFonts w:ascii="Times New Roman" w:hAnsi="Times New Roman" w:cs="Times New Roman"/>
          <w:sz w:val="24"/>
          <w:szCs w:val="24"/>
        </w:rPr>
        <w:t>dichiara, con riferimento, alla propria condizione assoggettabilità/ non assoggettabilità agli obblighi di assunzioni obbligatorie di cui alla legge 68/99 è la seguente:</w:t>
      </w:r>
    </w:p>
    <w:p w14:paraId="50290B95" w14:textId="77777777" w:rsidR="00AF2182" w:rsidRPr="006634F9" w:rsidRDefault="00AF2182" w:rsidP="00AF2182">
      <w:pPr>
        <w:pStyle w:val="Corpodeltesto0"/>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Ovvero</w:t>
      </w:r>
    </w:p>
    <w:p w14:paraId="51AE3882" w14:textId="0C262455" w:rsidR="00AF2182" w:rsidRPr="006634F9" w:rsidRDefault="00AF2182" w:rsidP="00AF2182">
      <w:pPr>
        <w:pStyle w:val="Corpodeltesto0"/>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 xml:space="preserve">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w:t>
      </w:r>
      <w:r w:rsidR="00305626" w:rsidRPr="006634F9">
        <w:rPr>
          <w:rFonts w:ascii="Times New Roman" w:hAnsi="Times New Roman" w:cs="Times New Roman"/>
          <w:sz w:val="24"/>
          <w:szCs w:val="24"/>
        </w:rPr>
        <w:t>fronte di n. _____ dipendenti (</w:t>
      </w:r>
      <w:r w:rsidRPr="006634F9">
        <w:rPr>
          <w:rFonts w:ascii="Times New Roman" w:hAnsi="Times New Roman" w:cs="Times New Roman"/>
          <w:sz w:val="24"/>
          <w:szCs w:val="24"/>
        </w:rPr>
        <w:t>escluso per il settore edile il personale di cantiere e gli addetti al trasporto del settore come previsto dalla succitata legge 247/2007) sono stati assunti n.______ disabili.</w:t>
      </w:r>
    </w:p>
    <w:p w14:paraId="23BAA3DA" w14:textId="77777777" w:rsidR="00AF2182" w:rsidRPr="006634F9" w:rsidRDefault="00AF2182" w:rsidP="00AF2182">
      <w:pPr>
        <w:pStyle w:val="Corpodeltesto0"/>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 xml:space="preserve">Ovvero </w:t>
      </w:r>
    </w:p>
    <w:p w14:paraId="4A2CA6C1" w14:textId="4022472D" w:rsidR="00AF2182" w:rsidRPr="006634F9" w:rsidRDefault="00AF2182" w:rsidP="00AF2182">
      <w:pPr>
        <w:pStyle w:val="Corpodeltesto0"/>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 La propria condizione di non assoggettabilità agli obblighi di assunzioni obbligatorie di cui alla legge 68/99 in quanto</w:t>
      </w:r>
      <w:r w:rsidR="00305626" w:rsidRPr="006634F9">
        <w:rPr>
          <w:rFonts w:ascii="Times New Roman" w:hAnsi="Times New Roman" w:cs="Times New Roman"/>
          <w:sz w:val="24"/>
          <w:szCs w:val="24"/>
        </w:rPr>
        <w:t xml:space="preserve"> occupa meno di 15 dipendenti (</w:t>
      </w:r>
      <w:r w:rsidRPr="006634F9">
        <w:rPr>
          <w:rFonts w:ascii="Times New Roman" w:hAnsi="Times New Roman" w:cs="Times New Roman"/>
          <w:sz w:val="24"/>
          <w:szCs w:val="24"/>
        </w:rPr>
        <w:t>escluso per il settore edile il personale di cantiere e gli addetti al trasporto del settore come previsto d</w:t>
      </w:r>
      <w:r w:rsidR="00305626" w:rsidRPr="006634F9">
        <w:rPr>
          <w:rFonts w:ascii="Times New Roman" w:hAnsi="Times New Roman" w:cs="Times New Roman"/>
          <w:sz w:val="24"/>
          <w:szCs w:val="24"/>
        </w:rPr>
        <w:t>alla succitata legge 247/2007).</w:t>
      </w:r>
    </w:p>
    <w:p w14:paraId="2E061BAC" w14:textId="77777777" w:rsidR="00AF2182" w:rsidRPr="006634F9" w:rsidRDefault="00AF2182" w:rsidP="00AF2182">
      <w:pPr>
        <w:pStyle w:val="Corpodeltesto0"/>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Ovvero</w:t>
      </w:r>
    </w:p>
    <w:p w14:paraId="3B605BFE" w14:textId="7E11553F" w:rsidR="00AF2182" w:rsidRPr="006634F9" w:rsidRDefault="00AF2182" w:rsidP="00AF2182">
      <w:pPr>
        <w:pStyle w:val="Corpodeltesto0"/>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 La propria condizione di non assoggettabilità agli obblighi di assunzioni obbligatorie di cui all</w:t>
      </w:r>
      <w:r w:rsidR="00305626" w:rsidRPr="006634F9">
        <w:rPr>
          <w:rFonts w:ascii="Times New Roman" w:hAnsi="Times New Roman" w:cs="Times New Roman"/>
          <w:sz w:val="24"/>
          <w:szCs w:val="24"/>
        </w:rPr>
        <w:t xml:space="preserve">a legge 68/99 in quanto occupa </w:t>
      </w:r>
      <w:r w:rsidRPr="006634F9">
        <w:rPr>
          <w:rFonts w:ascii="Times New Roman" w:hAnsi="Times New Roman" w:cs="Times New Roman"/>
          <w:sz w:val="24"/>
          <w:szCs w:val="24"/>
        </w:rPr>
        <w:t>d</w:t>
      </w:r>
      <w:r w:rsidR="00305626" w:rsidRPr="006634F9">
        <w:rPr>
          <w:rFonts w:ascii="Times New Roman" w:hAnsi="Times New Roman" w:cs="Times New Roman"/>
          <w:sz w:val="24"/>
          <w:szCs w:val="24"/>
        </w:rPr>
        <w:t>a 15 a 35 dipendenti (</w:t>
      </w:r>
      <w:r w:rsidRPr="006634F9">
        <w:rPr>
          <w:rFonts w:ascii="Times New Roman" w:hAnsi="Times New Roman" w:cs="Times New Roman"/>
          <w:sz w:val="24"/>
          <w:szCs w:val="24"/>
        </w:rPr>
        <w:t>escluso per il settore edile il personale di cantiere e gli addetti al trasporto del settore come previsto dalla succitata legge 247/2007) e non ha effettuato nuove assunzioni dopo il 18 gennaio 2000.</w:t>
      </w:r>
    </w:p>
    <w:p w14:paraId="7AB5F630" w14:textId="3CE504DF" w:rsidR="00AF2182" w:rsidRPr="006634F9" w:rsidRDefault="00305626" w:rsidP="00AF2182">
      <w:pPr>
        <w:pStyle w:val="Corpodeltesto0"/>
        <w:shd w:val="clear" w:color="auto" w:fill="auto"/>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 di essersi avvalso</w:t>
      </w:r>
      <w:r w:rsidR="00AF2182" w:rsidRPr="006634F9">
        <w:rPr>
          <w:rFonts w:ascii="Times New Roman" w:hAnsi="Times New Roman" w:cs="Times New Roman"/>
          <w:sz w:val="24"/>
          <w:szCs w:val="24"/>
        </w:rPr>
        <w:t xml:space="preserve"> o □ non essersi avvalso di piani individuali di emersione di cui all’articolo 1 bis, comma 14, della legge18 ottobre 2001, n. 383, come sostituito dal decreto legge 25 settembre 2002, n. 210, convertito, con modificazioni dalla legge 22 novembre 2002, n. 266</w:t>
      </w:r>
    </w:p>
    <w:p w14:paraId="31B28440" w14:textId="77777777" w:rsidR="00AF2182" w:rsidRPr="006634F9" w:rsidRDefault="00AF2182" w:rsidP="00AF2182">
      <w:pPr>
        <w:pStyle w:val="Corpodeltesto0"/>
        <w:shd w:val="clear" w:color="auto" w:fill="auto"/>
        <w:spacing w:after="500" w:line="240" w:lineRule="auto"/>
        <w:ind w:left="284"/>
        <w:contextualSpacing/>
        <w:rPr>
          <w:rFonts w:ascii="Times New Roman" w:hAnsi="Times New Roman" w:cs="Times New Roman"/>
          <w:sz w:val="24"/>
          <w:szCs w:val="24"/>
        </w:rPr>
      </w:pPr>
    </w:p>
    <w:p w14:paraId="2DE7A557" w14:textId="77777777" w:rsidR="00AF2182" w:rsidRPr="006634F9" w:rsidRDefault="00AF2182" w:rsidP="00C9547A">
      <w:pPr>
        <w:pStyle w:val="Corpodeltesto0"/>
        <w:shd w:val="clear" w:color="auto" w:fill="auto"/>
        <w:spacing w:after="500" w:line="240" w:lineRule="auto"/>
        <w:ind w:left="284"/>
        <w:contextualSpacing/>
        <w:rPr>
          <w:rFonts w:ascii="Times New Roman" w:hAnsi="Times New Roman" w:cs="Times New Roman"/>
          <w:sz w:val="24"/>
          <w:szCs w:val="24"/>
        </w:rPr>
      </w:pPr>
    </w:p>
    <w:p w14:paraId="4FFDF449" w14:textId="795CEDE5" w:rsidR="00C26B3C" w:rsidRPr="006634F9" w:rsidRDefault="00C81AD3" w:rsidP="000858D1">
      <w:pPr>
        <w:pStyle w:val="Corpodeltesto0"/>
        <w:shd w:val="clear" w:color="auto" w:fill="auto"/>
        <w:spacing w:after="500" w:line="240" w:lineRule="auto"/>
        <w:ind w:left="284"/>
        <w:contextualSpacing/>
        <w:rPr>
          <w:rFonts w:ascii="Times New Roman" w:hAnsi="Times New Roman" w:cs="Times New Roman"/>
          <w:sz w:val="24"/>
          <w:szCs w:val="24"/>
        </w:rPr>
      </w:pPr>
      <w:r w:rsidRPr="006634F9">
        <w:rPr>
          <w:rFonts w:ascii="Times New Roman" w:hAnsi="Times New Roman" w:cs="Times New Roman"/>
          <w:sz w:val="24"/>
          <w:szCs w:val="24"/>
        </w:rPr>
        <w:t>L’IMPRESA CAPO</w:t>
      </w:r>
      <w:r w:rsidR="00305626" w:rsidRPr="006634F9">
        <w:rPr>
          <w:rFonts w:ascii="Times New Roman" w:hAnsi="Times New Roman" w:cs="Times New Roman"/>
          <w:sz w:val="24"/>
          <w:szCs w:val="24"/>
        </w:rPr>
        <w:t xml:space="preserve">GRUPPO/MANDATARIA           </w:t>
      </w:r>
      <w:r w:rsidRPr="006634F9">
        <w:rPr>
          <w:rFonts w:ascii="Times New Roman" w:hAnsi="Times New Roman" w:cs="Times New Roman"/>
          <w:sz w:val="24"/>
          <w:szCs w:val="24"/>
        </w:rPr>
        <w:tab/>
      </w:r>
      <w:r w:rsidRPr="006634F9">
        <w:rPr>
          <w:rFonts w:ascii="Times New Roman" w:hAnsi="Times New Roman" w:cs="Times New Roman"/>
          <w:sz w:val="24"/>
          <w:szCs w:val="24"/>
        </w:rPr>
        <w:tab/>
        <w:t xml:space="preserve">    LE IMPRESE MANDANTI</w:t>
      </w:r>
    </w:p>
    <w:p w14:paraId="639286D4" w14:textId="77777777" w:rsidR="00C26B3C" w:rsidRPr="006634F9" w:rsidRDefault="00C26B3C">
      <w:pPr>
        <w:spacing w:after="0" w:line="240" w:lineRule="auto"/>
        <w:rPr>
          <w:rFonts w:ascii="Times New Roman" w:hAnsi="Times New Roman"/>
          <w:lang w:eastAsia="it-IT"/>
        </w:rPr>
      </w:pPr>
      <w:r w:rsidRPr="006634F9">
        <w:rPr>
          <w:rFonts w:ascii="Times New Roman" w:hAnsi="Times New Roman"/>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634F9" w:rsidRPr="006634F9" w14:paraId="072DCB41" w14:textId="77777777" w:rsidTr="00E8688D">
        <w:trPr>
          <w:trHeight w:val="1098"/>
        </w:trPr>
        <w:tc>
          <w:tcPr>
            <w:tcW w:w="9781" w:type="dxa"/>
            <w:tcBorders>
              <w:top w:val="single" w:sz="8" w:space="0" w:color="000000"/>
              <w:left w:val="nil"/>
              <w:right w:val="nil"/>
            </w:tcBorders>
            <w:shd w:val="clear" w:color="auto" w:fill="C0C0C0"/>
          </w:tcPr>
          <w:p w14:paraId="77335416" w14:textId="77777777" w:rsidR="004F06CB" w:rsidRPr="006634F9" w:rsidRDefault="004F06CB" w:rsidP="00E8688D">
            <w:pPr>
              <w:pStyle w:val="Titolo1"/>
              <w:ind w:left="176" w:hanging="176"/>
              <w:contextualSpacing/>
              <w:rPr>
                <w:rFonts w:ascii="Times New Roman" w:hAnsi="Times New Roman"/>
                <w:sz w:val="24"/>
                <w:szCs w:val="24"/>
              </w:rPr>
            </w:pPr>
            <w:bookmarkStart w:id="21" w:name="_ALL._C-_DICHIARAZIONE"/>
            <w:bookmarkStart w:id="22" w:name="_Toc510790720"/>
            <w:bookmarkStart w:id="23" w:name="_Toc99467209"/>
            <w:bookmarkEnd w:id="21"/>
            <w:r w:rsidRPr="006634F9">
              <w:rPr>
                <w:rFonts w:ascii="Times New Roman" w:hAnsi="Times New Roman"/>
                <w:sz w:val="24"/>
                <w:szCs w:val="24"/>
              </w:rPr>
              <w:t>ALL. C- DICHIARAZIONE DI SUBAPPALTO</w:t>
            </w:r>
            <w:bookmarkEnd w:id="22"/>
            <w:bookmarkEnd w:id="23"/>
            <w:r w:rsidRPr="006634F9">
              <w:rPr>
                <w:rFonts w:ascii="Times New Roman" w:hAnsi="Times New Roman"/>
                <w:sz w:val="24"/>
                <w:szCs w:val="24"/>
              </w:rPr>
              <w:t xml:space="preserve"> </w:t>
            </w:r>
          </w:p>
        </w:tc>
      </w:tr>
    </w:tbl>
    <w:p w14:paraId="388BA819" w14:textId="77777777" w:rsidR="00FA43C3" w:rsidRPr="006634F9" w:rsidRDefault="00FA43C3" w:rsidP="0050569F">
      <w:pPr>
        <w:contextualSpacing/>
        <w:jc w:val="both"/>
        <w:rPr>
          <w:rFonts w:ascii="Times New Roman" w:hAnsi="Times New Roman"/>
          <w:b/>
          <w:sz w:val="24"/>
          <w:szCs w:val="24"/>
        </w:rPr>
      </w:pPr>
      <w:r w:rsidRPr="006634F9">
        <w:rPr>
          <w:rFonts w:ascii="Times New Roman" w:hAnsi="Times New Roman"/>
          <w:b/>
          <w:bCs/>
          <w:sz w:val="24"/>
          <w:szCs w:val="24"/>
          <w:lang w:bidi="it-IT"/>
        </w:rPr>
        <w:t xml:space="preserve">Il presente documento, disponibile sul sito </w:t>
      </w:r>
      <w:hyperlink r:id="rId16" w:history="1">
        <w:r w:rsidRPr="006634F9">
          <w:rPr>
            <w:rStyle w:val="Collegamentoipertestuale"/>
            <w:rFonts w:ascii="Times New Roman" w:hAnsi="Times New Roman"/>
            <w:b/>
            <w:bCs/>
            <w:color w:val="auto"/>
            <w:sz w:val="24"/>
            <w:szCs w:val="24"/>
            <w:lang w:bidi="it-IT"/>
          </w:rPr>
          <w:t>www.difesa.it/SGD-DNA/Staff/DT/GENIODIFE/Bandi</w:t>
        </w:r>
      </w:hyperlink>
      <w:r w:rsidRPr="006634F9">
        <w:rPr>
          <w:rFonts w:ascii="Times New Roman" w:hAnsi="Times New Roman"/>
          <w:b/>
          <w:bCs/>
          <w:sz w:val="24"/>
          <w:szCs w:val="24"/>
          <w:lang w:bidi="it-IT"/>
        </w:rPr>
        <w:t xml:space="preserve"> e sul sito </w:t>
      </w:r>
      <w:hyperlink r:id="rId17" w:history="1">
        <w:proofErr w:type="gramStart"/>
        <w:r w:rsidRPr="006634F9">
          <w:rPr>
            <w:rStyle w:val="Collegamentoipertestuale"/>
            <w:rFonts w:ascii="Times New Roman" w:hAnsi="Times New Roman"/>
            <w:b/>
            <w:bCs/>
            <w:color w:val="auto"/>
            <w:sz w:val="24"/>
            <w:szCs w:val="24"/>
            <w:lang w:bidi="it-IT"/>
          </w:rPr>
          <w:t>www.acquistinretepa.it</w:t>
        </w:r>
      </w:hyperlink>
      <w:r w:rsidRPr="006634F9">
        <w:rPr>
          <w:rFonts w:ascii="Times New Roman" w:hAnsi="Times New Roman"/>
          <w:b/>
          <w:bCs/>
          <w:sz w:val="24"/>
          <w:szCs w:val="24"/>
          <w:lang w:bidi="it-IT"/>
        </w:rPr>
        <w:t xml:space="preserve"> ,</w:t>
      </w:r>
      <w:proofErr w:type="gramEnd"/>
      <w:r w:rsidRPr="006634F9">
        <w:rPr>
          <w:rFonts w:ascii="Times New Roman" w:hAnsi="Times New Roman"/>
          <w:b/>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DF44C35" w14:textId="276EDC21" w:rsidR="004F06CB" w:rsidRPr="006634F9" w:rsidRDefault="004F06CB" w:rsidP="0050569F">
      <w:pPr>
        <w:contextualSpacing/>
        <w:jc w:val="right"/>
        <w:rPr>
          <w:rFonts w:ascii="Times New Roman" w:hAnsi="Times New Roman"/>
          <w:sz w:val="24"/>
          <w:szCs w:val="24"/>
        </w:rPr>
      </w:pPr>
      <w:r w:rsidRPr="006634F9">
        <w:rPr>
          <w:rFonts w:ascii="Times New Roman" w:hAnsi="Times New Roman"/>
          <w:sz w:val="24"/>
          <w:szCs w:val="24"/>
        </w:rPr>
        <w:t>A</w:t>
      </w:r>
      <w:r w:rsidR="00E8688D" w:rsidRPr="006634F9">
        <w:rPr>
          <w:rFonts w:ascii="Times New Roman" w:hAnsi="Times New Roman"/>
          <w:sz w:val="24"/>
          <w:szCs w:val="24"/>
        </w:rPr>
        <w:t>:</w:t>
      </w:r>
      <w:r w:rsidRPr="006634F9">
        <w:rPr>
          <w:rFonts w:ascii="Times New Roman" w:hAnsi="Times New Roman"/>
          <w:sz w:val="24"/>
          <w:szCs w:val="24"/>
        </w:rPr>
        <w:t xml:space="preserve"> MINISTERO DELLA DIFESA</w:t>
      </w:r>
    </w:p>
    <w:p w14:paraId="501C7B3F" w14:textId="77777777" w:rsidR="004F06CB" w:rsidRPr="006634F9" w:rsidRDefault="004F06CB" w:rsidP="0050569F">
      <w:pPr>
        <w:contextualSpacing/>
        <w:jc w:val="right"/>
        <w:rPr>
          <w:rFonts w:ascii="Times New Roman" w:hAnsi="Times New Roman"/>
          <w:sz w:val="20"/>
          <w:szCs w:val="24"/>
        </w:rPr>
      </w:pPr>
      <w:r w:rsidRPr="006634F9">
        <w:rPr>
          <w:rFonts w:ascii="Times New Roman" w:hAnsi="Times New Roman"/>
          <w:sz w:val="24"/>
          <w:szCs w:val="24"/>
        </w:rPr>
        <w:t xml:space="preserve"> </w:t>
      </w:r>
      <w:r w:rsidRPr="006634F9">
        <w:rPr>
          <w:rFonts w:ascii="Times New Roman" w:hAnsi="Times New Roman"/>
          <w:sz w:val="20"/>
          <w:szCs w:val="24"/>
        </w:rPr>
        <w:t>SEGRETARIATO GENERALE DELLA DIFESA E DIREZIONE NAZIONALE DEGLI ARMAMENTI</w:t>
      </w:r>
    </w:p>
    <w:p w14:paraId="6FB11299" w14:textId="77777777" w:rsidR="004F06CB" w:rsidRPr="006634F9" w:rsidRDefault="004F06CB" w:rsidP="0050569F">
      <w:pPr>
        <w:contextualSpacing/>
        <w:jc w:val="right"/>
        <w:rPr>
          <w:rFonts w:ascii="Times New Roman" w:hAnsi="Times New Roman"/>
          <w:sz w:val="20"/>
          <w:szCs w:val="24"/>
        </w:rPr>
      </w:pPr>
      <w:r w:rsidRPr="006634F9">
        <w:rPr>
          <w:rFonts w:ascii="Times New Roman" w:hAnsi="Times New Roman"/>
          <w:sz w:val="20"/>
          <w:szCs w:val="24"/>
        </w:rPr>
        <w:t xml:space="preserve">DIREZIONE DEI LAVORI E DEL DEMANIO - 7^ DIVISIONE </w:t>
      </w:r>
    </w:p>
    <w:p w14:paraId="77237B4E" w14:textId="77777777" w:rsidR="004F06CB" w:rsidRPr="006634F9" w:rsidRDefault="004F06CB" w:rsidP="0050569F">
      <w:pPr>
        <w:contextualSpacing/>
        <w:jc w:val="right"/>
        <w:rPr>
          <w:rFonts w:ascii="Times New Roman" w:hAnsi="Times New Roman"/>
          <w:sz w:val="20"/>
          <w:szCs w:val="24"/>
        </w:rPr>
      </w:pPr>
      <w:r w:rsidRPr="006634F9">
        <w:rPr>
          <w:rFonts w:ascii="Times New Roman" w:hAnsi="Times New Roman"/>
          <w:sz w:val="20"/>
          <w:szCs w:val="24"/>
        </w:rPr>
        <w:t xml:space="preserve">PIAZZA DELLA MARINA, 4 </w:t>
      </w:r>
    </w:p>
    <w:p w14:paraId="273E45C4" w14:textId="77777777" w:rsidR="004F06CB" w:rsidRPr="006634F9" w:rsidRDefault="004F06CB" w:rsidP="0050569F">
      <w:pPr>
        <w:contextualSpacing/>
        <w:jc w:val="right"/>
        <w:rPr>
          <w:rFonts w:ascii="Times New Roman" w:hAnsi="Times New Roman"/>
          <w:sz w:val="20"/>
          <w:szCs w:val="24"/>
        </w:rPr>
      </w:pPr>
      <w:r w:rsidRPr="006634F9">
        <w:rPr>
          <w:rFonts w:ascii="Times New Roman" w:hAnsi="Times New Roman"/>
          <w:sz w:val="20"/>
          <w:szCs w:val="24"/>
        </w:rPr>
        <w:t>00196-  ROMA</w:t>
      </w:r>
    </w:p>
    <w:p w14:paraId="1B072F5F" w14:textId="77777777" w:rsidR="004F06CB" w:rsidRPr="006634F9" w:rsidRDefault="004F06CB" w:rsidP="0050569F">
      <w:pPr>
        <w:contextualSpacing/>
        <w:jc w:val="both"/>
        <w:rPr>
          <w:rFonts w:ascii="Times New Roman" w:hAnsi="Times New Roman"/>
          <w:sz w:val="24"/>
          <w:szCs w:val="24"/>
        </w:rPr>
      </w:pPr>
    </w:p>
    <w:p w14:paraId="1DB295C1" w14:textId="463DF31A" w:rsidR="009C2E2D" w:rsidRPr="006634F9" w:rsidRDefault="009C2E2D" w:rsidP="009C2E2D">
      <w:pPr>
        <w:contextualSpacing/>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w:t>
      </w:r>
      <w:r w:rsidR="00FA4C37" w:rsidRPr="006634F9">
        <w:rPr>
          <w:rFonts w:ascii="Times New Roman" w:hAnsi="Times New Roman"/>
          <w:sz w:val="24"/>
          <w:szCs w:val="24"/>
        </w:rPr>
        <w:t xml:space="preserve"> Esigenza</w:t>
      </w:r>
      <w:r w:rsidRPr="006634F9">
        <w:rPr>
          <w:rFonts w:ascii="Times New Roman" w:hAnsi="Times New Roman"/>
          <w:sz w:val="24"/>
          <w:szCs w:val="24"/>
        </w:rPr>
        <w:t xml:space="preserve">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Gara a procedura aperta per l'affidamento del servizio di </w:t>
      </w:r>
      <w:r w:rsidR="006E4C7F" w:rsidRPr="006634F9">
        <w:rPr>
          <w:rFonts w:ascii="Times New Roman" w:hAnsi="Times New Roman"/>
          <w:sz w:val="24"/>
          <w:szCs w:val="24"/>
        </w:rPr>
        <w:t>_________________________________________________________________________________</w:t>
      </w:r>
    </w:p>
    <w:p w14:paraId="6727C8AE" w14:textId="77777777" w:rsidR="009C2E2D" w:rsidRPr="006634F9" w:rsidRDefault="009C2E2D" w:rsidP="009C2E2D">
      <w:pPr>
        <w:contextualSpacing/>
        <w:jc w:val="both"/>
        <w:rPr>
          <w:rFonts w:ascii="Times New Roman" w:hAnsi="Times New Roman"/>
          <w:sz w:val="24"/>
          <w:szCs w:val="24"/>
        </w:rPr>
      </w:pPr>
      <w:r w:rsidRPr="006634F9">
        <w:rPr>
          <w:rFonts w:ascii="Times New Roman" w:hAnsi="Times New Roman"/>
          <w:sz w:val="24"/>
          <w:szCs w:val="24"/>
        </w:rPr>
        <w:t xml:space="preserve">- Importo a base di gara </w:t>
      </w:r>
      <w:proofErr w:type="gramStart"/>
      <w:r w:rsidRPr="006634F9">
        <w:rPr>
          <w:rFonts w:ascii="Times New Roman" w:hAnsi="Times New Roman"/>
          <w:sz w:val="24"/>
          <w:szCs w:val="24"/>
        </w:rPr>
        <w:t xml:space="preserve">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w:t>
      </w:r>
      <w:proofErr w:type="gramEnd"/>
      <w:r w:rsidRPr="006634F9">
        <w:rPr>
          <w:rFonts w:ascii="Times New Roman" w:hAnsi="Times New Roman"/>
          <w:sz w:val="24"/>
          <w:szCs w:val="24"/>
        </w:rPr>
        <w:t xml:space="preserve">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4B90C16D" w14:textId="1D2B3590" w:rsidR="000858D1" w:rsidRPr="006634F9" w:rsidRDefault="000858D1" w:rsidP="000858D1">
      <w:pPr>
        <w:contextualSpacing/>
        <w:jc w:val="both"/>
        <w:rPr>
          <w:rFonts w:ascii="Times New Roman" w:hAnsi="Times New Roman"/>
          <w:sz w:val="24"/>
          <w:szCs w:val="24"/>
        </w:rPr>
      </w:pPr>
    </w:p>
    <w:p w14:paraId="0B5941BA" w14:textId="6388870C" w:rsidR="000858D1" w:rsidRPr="006634F9" w:rsidRDefault="000858D1" w:rsidP="00E8688D">
      <w:pPr>
        <w:widowControl w:val="0"/>
        <w:spacing w:line="240" w:lineRule="auto"/>
        <w:jc w:val="both"/>
        <w:rPr>
          <w:rFonts w:ascii="Times New Roman" w:hAnsi="Times New Roman"/>
          <w:sz w:val="20"/>
        </w:rPr>
      </w:pPr>
      <w:r w:rsidRPr="006634F9">
        <w:rPr>
          <w:rFonts w:ascii="Times New Roman" w:hAnsi="Times New Roman"/>
          <w:sz w:val="20"/>
        </w:rPr>
        <w:t>IL SOTTOSCRITTO O.E./IMPRESA  _____________________________ CON SEDE LEGALE IN ______</w:t>
      </w:r>
      <w:r w:rsidR="00E8688D" w:rsidRPr="006634F9">
        <w:rPr>
          <w:rFonts w:ascii="Times New Roman" w:hAnsi="Times New Roman"/>
          <w:sz w:val="20"/>
        </w:rPr>
        <w:t>____</w:t>
      </w:r>
      <w:r w:rsidRPr="006634F9">
        <w:rPr>
          <w:rFonts w:ascii="Times New Roman" w:hAnsi="Times New Roman"/>
          <w:sz w:val="20"/>
        </w:rPr>
        <w:t>_____ ALLA VIA _____</w:t>
      </w:r>
      <w:r w:rsidR="00E8688D" w:rsidRPr="006634F9">
        <w:rPr>
          <w:rFonts w:ascii="Times New Roman" w:hAnsi="Times New Roman"/>
          <w:sz w:val="20"/>
        </w:rPr>
        <w:t>______</w:t>
      </w:r>
      <w:r w:rsidRPr="006634F9">
        <w:rPr>
          <w:rFonts w:ascii="Times New Roman" w:hAnsi="Times New Roman"/>
          <w:sz w:val="20"/>
        </w:rPr>
        <w:t>_________ N._______  E SEDE OPERATIVA _______________CODICE FISCALE_____________ , PARTITA IVA ___________ ISCRITTA ALLA C.C.I.A.A. DI ____________ AL N. _______,</w:t>
      </w:r>
      <w:r w:rsidR="00E8688D" w:rsidRPr="006634F9">
        <w:rPr>
          <w:rFonts w:ascii="Times New Roman" w:hAnsi="Times New Roman"/>
          <w:sz w:val="20"/>
        </w:rPr>
        <w:t xml:space="preserve"> TEL.____________, FAX_____________,PEC_______</w:t>
      </w:r>
      <w:r w:rsidRPr="006634F9">
        <w:rPr>
          <w:rFonts w:ascii="Times New Roman" w:hAnsi="Times New Roman"/>
          <w:sz w:val="20"/>
        </w:rPr>
        <w:t xml:space="preserve">________, RAPPRESENTATA DA __________________(CARICA SOCIALE) E LEGALE RAPPRESENTANTE ________________ NATO/A  _____________IL __________ E RESIDENTE IN </w:t>
      </w:r>
      <w:r w:rsidR="00E8688D" w:rsidRPr="006634F9">
        <w:rPr>
          <w:rFonts w:ascii="Times New Roman" w:hAnsi="Times New Roman"/>
          <w:sz w:val="20"/>
        </w:rPr>
        <w:t>_____________</w:t>
      </w:r>
      <w:r w:rsidRPr="006634F9">
        <w:rPr>
          <w:rFonts w:ascii="Times New Roman" w:hAnsi="Times New Roman"/>
          <w:sz w:val="20"/>
        </w:rPr>
        <w:t>_______ ALLA VIA ____</w:t>
      </w:r>
      <w:r w:rsidR="00E8688D" w:rsidRPr="006634F9">
        <w:rPr>
          <w:rFonts w:ascii="Times New Roman" w:hAnsi="Times New Roman"/>
          <w:sz w:val="20"/>
        </w:rPr>
        <w:t>____</w:t>
      </w:r>
      <w:r w:rsidRPr="006634F9">
        <w:rPr>
          <w:rFonts w:ascii="Times New Roman" w:hAnsi="Times New Roman"/>
          <w:sz w:val="20"/>
        </w:rPr>
        <w:t>_______ N., _____ C.F. _______</w:t>
      </w:r>
      <w:r w:rsidR="00E8688D" w:rsidRPr="006634F9">
        <w:rPr>
          <w:rFonts w:ascii="Times New Roman" w:hAnsi="Times New Roman"/>
          <w:sz w:val="20"/>
        </w:rPr>
        <w:t>______________</w:t>
      </w:r>
      <w:r w:rsidRPr="006634F9">
        <w:rPr>
          <w:rFonts w:ascii="Times New Roman" w:hAnsi="Times New Roman"/>
          <w:sz w:val="20"/>
        </w:rPr>
        <w:t>_____in qualità di MANDATARIO;</w:t>
      </w:r>
    </w:p>
    <w:p w14:paraId="37498F30" w14:textId="77777777" w:rsidR="004F06CB" w:rsidRPr="006634F9" w:rsidRDefault="004F06CB" w:rsidP="0050569F">
      <w:pPr>
        <w:contextualSpacing/>
        <w:jc w:val="center"/>
        <w:rPr>
          <w:rFonts w:ascii="Times New Roman" w:hAnsi="Times New Roman"/>
          <w:b/>
          <w:sz w:val="24"/>
          <w:szCs w:val="24"/>
          <w:u w:val="single"/>
        </w:rPr>
      </w:pPr>
      <w:r w:rsidRPr="006634F9">
        <w:rPr>
          <w:rFonts w:ascii="Times New Roman" w:hAnsi="Times New Roman"/>
          <w:b/>
          <w:sz w:val="24"/>
          <w:szCs w:val="24"/>
          <w:u w:val="single"/>
        </w:rPr>
        <w:t>DICHIARA</w:t>
      </w:r>
    </w:p>
    <w:p w14:paraId="1C06F463" w14:textId="77777777" w:rsidR="004F06CB" w:rsidRPr="006634F9" w:rsidRDefault="004F06CB" w:rsidP="0050569F">
      <w:pPr>
        <w:contextualSpacing/>
        <w:jc w:val="both"/>
        <w:rPr>
          <w:rFonts w:ascii="Times New Roman" w:hAnsi="Times New Roman"/>
          <w:b/>
          <w:sz w:val="24"/>
          <w:szCs w:val="24"/>
        </w:rPr>
      </w:pPr>
    </w:p>
    <w:p w14:paraId="0E4C720A" w14:textId="358EC91A" w:rsidR="00C57839"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Ai sensi degli artt. 46 e 47 del D.P.R. n.</w:t>
      </w:r>
      <w:r w:rsidR="00C41E03" w:rsidRPr="006634F9">
        <w:rPr>
          <w:rFonts w:ascii="Times New Roman" w:hAnsi="Times New Roman"/>
          <w:sz w:val="24"/>
          <w:szCs w:val="24"/>
        </w:rPr>
        <w:t xml:space="preserve"> 445 del 28.12.2000, consapevole</w:t>
      </w:r>
      <w:r w:rsidRPr="006634F9">
        <w:rPr>
          <w:rFonts w:ascii="Times New Roman" w:hAnsi="Times New Roman"/>
          <w:sz w:val="24"/>
          <w:szCs w:val="24"/>
        </w:rPr>
        <w:t xml:space="preserve"> delle sanzioni penali previste dall’art. 76 del medesimo D.P.R. nel caso di mendaci dichiarazioni, falsità negli atti, uso o esibizione di atti falsi, contenenti dati non più rispondenti </w:t>
      </w:r>
      <w:r w:rsidR="00C57839" w:rsidRPr="006634F9">
        <w:rPr>
          <w:rFonts w:ascii="Times New Roman" w:hAnsi="Times New Roman"/>
          <w:sz w:val="24"/>
          <w:szCs w:val="24"/>
        </w:rPr>
        <w:t xml:space="preserve">a verità, che, </w:t>
      </w:r>
      <w:r w:rsidRPr="006634F9">
        <w:rPr>
          <w:rFonts w:ascii="Times New Roman" w:hAnsi="Times New Roman"/>
          <w:sz w:val="24"/>
          <w:szCs w:val="24"/>
        </w:rPr>
        <w:t xml:space="preserve">in caso </w:t>
      </w:r>
      <w:r w:rsidR="00C57839" w:rsidRPr="006634F9">
        <w:rPr>
          <w:rFonts w:ascii="Times New Roman" w:hAnsi="Times New Roman"/>
          <w:sz w:val="24"/>
          <w:szCs w:val="24"/>
        </w:rPr>
        <w:t xml:space="preserve">di </w:t>
      </w:r>
      <w:r w:rsidRPr="006634F9">
        <w:rPr>
          <w:rFonts w:ascii="Times New Roman" w:hAnsi="Times New Roman"/>
          <w:sz w:val="24"/>
          <w:szCs w:val="24"/>
        </w:rPr>
        <w:t>aggiudicazione</w:t>
      </w:r>
      <w:r w:rsidR="00C57839" w:rsidRPr="006634F9">
        <w:rPr>
          <w:rFonts w:ascii="Times New Roman" w:hAnsi="Times New Roman"/>
          <w:sz w:val="24"/>
          <w:szCs w:val="24"/>
        </w:rPr>
        <w:t>,</w:t>
      </w:r>
    </w:p>
    <w:p w14:paraId="7C733573" w14:textId="0F306D22" w:rsidR="00C57839" w:rsidRPr="006634F9" w:rsidRDefault="00C57839" w:rsidP="001258EC">
      <w:pPr>
        <w:pStyle w:val="Paragrafoelenco"/>
        <w:numPr>
          <w:ilvl w:val="0"/>
          <w:numId w:val="57"/>
        </w:numPr>
        <w:ind w:left="0" w:firstLine="0"/>
        <w:jc w:val="both"/>
        <w:rPr>
          <w:sz w:val="24"/>
          <w:szCs w:val="24"/>
        </w:rPr>
      </w:pPr>
      <w:proofErr w:type="gramStart"/>
      <w:r w:rsidRPr="006634F9">
        <w:rPr>
          <w:sz w:val="24"/>
          <w:szCs w:val="24"/>
        </w:rPr>
        <w:t>intende</w:t>
      </w:r>
      <w:proofErr w:type="gramEnd"/>
      <w:r w:rsidRPr="006634F9">
        <w:rPr>
          <w:sz w:val="24"/>
          <w:szCs w:val="24"/>
        </w:rPr>
        <w:t xml:space="preserve"> avvalersi del subappalto, nel rispetto delle previsioni dell’art. </w:t>
      </w:r>
      <w:r w:rsidR="004F06CB" w:rsidRPr="006634F9">
        <w:rPr>
          <w:sz w:val="24"/>
          <w:szCs w:val="24"/>
        </w:rPr>
        <w:t>105 del Codice</w:t>
      </w:r>
      <w:r w:rsidRPr="006634F9">
        <w:rPr>
          <w:sz w:val="24"/>
          <w:szCs w:val="24"/>
        </w:rPr>
        <w:t>:</w:t>
      </w:r>
    </w:p>
    <w:p w14:paraId="3E7BC3F7" w14:textId="11FB7A34" w:rsidR="00C57839" w:rsidRPr="006634F9" w:rsidRDefault="00C57839" w:rsidP="004141AC">
      <w:pPr>
        <w:ind w:left="709"/>
        <w:contextualSpacing/>
        <w:jc w:val="both"/>
        <w:rPr>
          <w:rFonts w:ascii="Times New Roman" w:hAnsi="Times New Roman"/>
          <w:bCs/>
          <w:sz w:val="24"/>
          <w:szCs w:val="24"/>
        </w:rPr>
      </w:pPr>
      <w:proofErr w:type="gramStart"/>
      <w:r w:rsidRPr="006634F9">
        <w:rPr>
          <w:rFonts w:ascii="Times New Roman" w:hAnsi="Times New Roman"/>
          <w:bCs/>
          <w:sz w:val="24"/>
          <w:szCs w:val="24"/>
        </w:rPr>
        <w:t>indagini</w:t>
      </w:r>
      <w:proofErr w:type="gramEnd"/>
      <w:r w:rsidRPr="006634F9">
        <w:rPr>
          <w:rFonts w:ascii="Times New Roman" w:hAnsi="Times New Roman"/>
          <w:bCs/>
          <w:sz w:val="24"/>
          <w:szCs w:val="24"/>
        </w:rPr>
        <w:t xml:space="preserve"> geologiche, geotecniche e sismiche, sondaggi, rilievi, misurazioni e picchettazioni, predisposizione di elaborati specialistici e di dettaglio.</w:t>
      </w:r>
    </w:p>
    <w:p w14:paraId="48074134" w14:textId="34F5094C" w:rsidR="004F06CB" w:rsidRPr="006634F9" w:rsidRDefault="00E82187" w:rsidP="004141AC">
      <w:pPr>
        <w:ind w:left="709"/>
        <w:contextualSpacing/>
        <w:jc w:val="both"/>
        <w:rPr>
          <w:rFonts w:ascii="Times New Roman" w:hAnsi="Times New Roman"/>
          <w:b/>
          <w:sz w:val="24"/>
          <w:szCs w:val="24"/>
        </w:rPr>
      </w:pPr>
      <w:r w:rsidRPr="006634F9">
        <w:rPr>
          <w:rFonts w:ascii="Times New Roman" w:hAnsi="Times New Roman"/>
          <w:b/>
          <w:sz w:val="24"/>
          <w:szCs w:val="24"/>
        </w:rPr>
        <w:t>NOTA BENE: NON È AMMESSO IL SUBAPPALTO DELLE RELAZIONI GEOLOGICHE.</w:t>
      </w:r>
    </w:p>
    <w:p w14:paraId="5A5CBCE4" w14:textId="1EC29054" w:rsidR="00C57839" w:rsidRPr="006634F9" w:rsidRDefault="00C57839" w:rsidP="001258EC">
      <w:pPr>
        <w:pStyle w:val="Paragrafoelenco"/>
        <w:numPr>
          <w:ilvl w:val="0"/>
          <w:numId w:val="57"/>
        </w:numPr>
        <w:ind w:left="709" w:hanging="709"/>
        <w:jc w:val="both"/>
        <w:rPr>
          <w:sz w:val="24"/>
          <w:szCs w:val="24"/>
        </w:rPr>
      </w:pPr>
      <w:proofErr w:type="gramStart"/>
      <w:r w:rsidRPr="006634F9">
        <w:rPr>
          <w:sz w:val="24"/>
          <w:szCs w:val="24"/>
        </w:rPr>
        <w:t>che</w:t>
      </w:r>
      <w:proofErr w:type="gramEnd"/>
      <w:r w:rsidRPr="006634F9">
        <w:rPr>
          <w:sz w:val="24"/>
          <w:szCs w:val="24"/>
        </w:rPr>
        <w:t xml:space="preserve"> la quota percentuale della parte da subappaltare è contenuta</w:t>
      </w:r>
      <w:r w:rsidR="00FB081A" w:rsidRPr="006634F9">
        <w:rPr>
          <w:sz w:val="24"/>
          <w:szCs w:val="24"/>
        </w:rPr>
        <w:t xml:space="preserve"> entro il limite massimo previsto dalla lex specialis;</w:t>
      </w:r>
    </w:p>
    <w:p w14:paraId="4217F710" w14:textId="77777777" w:rsidR="00C57839" w:rsidRPr="006634F9" w:rsidRDefault="00C57839" w:rsidP="0050569F">
      <w:pPr>
        <w:contextualSpacing/>
        <w:jc w:val="both"/>
        <w:rPr>
          <w:rFonts w:ascii="Times New Roman" w:hAnsi="Times New Roman"/>
          <w:sz w:val="24"/>
          <w:szCs w:val="24"/>
        </w:rPr>
      </w:pPr>
    </w:p>
    <w:p w14:paraId="30DEE089" w14:textId="77777777" w:rsidR="00C57839" w:rsidRPr="006634F9" w:rsidRDefault="00C57839" w:rsidP="0050569F">
      <w:pPr>
        <w:contextualSpacing/>
        <w:jc w:val="both"/>
        <w:rPr>
          <w:rFonts w:ascii="Times New Roman" w:hAnsi="Times New Roman"/>
          <w:sz w:val="24"/>
          <w:szCs w:val="24"/>
        </w:rPr>
      </w:pPr>
    </w:p>
    <w:p w14:paraId="41F2F552" w14:textId="77777777" w:rsidR="007409AC" w:rsidRPr="006634F9" w:rsidRDefault="007409AC" w:rsidP="0050569F">
      <w:pPr>
        <w:contextualSpacing/>
        <w:jc w:val="both"/>
        <w:rPr>
          <w:rFonts w:ascii="Times New Roman" w:hAnsi="Times New Roman"/>
          <w:sz w:val="24"/>
          <w:szCs w:val="24"/>
        </w:rPr>
      </w:pPr>
    </w:p>
    <w:p w14:paraId="118C786F" w14:textId="521C56A0" w:rsidR="004F06CB" w:rsidRPr="006634F9" w:rsidRDefault="004F06CB" w:rsidP="007409AC">
      <w:pPr>
        <w:ind w:left="993"/>
        <w:contextualSpacing/>
        <w:jc w:val="both"/>
        <w:rPr>
          <w:rFonts w:ascii="Times New Roman" w:hAnsi="Times New Roman"/>
          <w:sz w:val="24"/>
          <w:szCs w:val="24"/>
        </w:rPr>
      </w:pPr>
      <w:r w:rsidRPr="006634F9">
        <w:rPr>
          <w:rFonts w:ascii="Times New Roman" w:hAnsi="Times New Roman"/>
          <w:sz w:val="24"/>
          <w:szCs w:val="24"/>
        </w:rPr>
        <w:t>(</w:t>
      </w:r>
      <w:proofErr w:type="gramStart"/>
      <w:r w:rsidRPr="006634F9">
        <w:rPr>
          <w:rFonts w:ascii="Times New Roman" w:hAnsi="Times New Roman"/>
          <w:sz w:val="24"/>
          <w:szCs w:val="24"/>
        </w:rPr>
        <w:t>luogo</w:t>
      </w:r>
      <w:proofErr w:type="gramEnd"/>
      <w:r w:rsidRPr="006634F9">
        <w:rPr>
          <w:rFonts w:ascii="Times New Roman" w:hAnsi="Times New Roman"/>
          <w:sz w:val="24"/>
          <w:szCs w:val="24"/>
        </w:rPr>
        <w:t>, data)</w:t>
      </w:r>
    </w:p>
    <w:p w14:paraId="20BA265B" w14:textId="205E2330" w:rsidR="007409AC" w:rsidRPr="006634F9" w:rsidRDefault="007409AC" w:rsidP="0050569F">
      <w:pPr>
        <w:contextualSpacing/>
        <w:jc w:val="both"/>
        <w:rPr>
          <w:rFonts w:ascii="Times New Roman" w:hAnsi="Times New Roman"/>
          <w:sz w:val="24"/>
          <w:szCs w:val="24"/>
        </w:rPr>
      </w:pPr>
      <w:r w:rsidRPr="006634F9">
        <w:rPr>
          <w:rFonts w:ascii="Times New Roman" w:hAnsi="Times New Roman"/>
          <w:sz w:val="24"/>
          <w:szCs w:val="24"/>
        </w:rPr>
        <w:t>______________________________</w:t>
      </w:r>
    </w:p>
    <w:p w14:paraId="54F4F0B9" w14:textId="77777777" w:rsidR="004F06CB" w:rsidRPr="006634F9" w:rsidRDefault="004F06CB" w:rsidP="0050569F">
      <w:pPr>
        <w:contextualSpacing/>
        <w:jc w:val="both"/>
        <w:rPr>
          <w:rFonts w:ascii="Times New Roman" w:hAnsi="Times New Roman"/>
          <w:sz w:val="24"/>
          <w:szCs w:val="24"/>
        </w:rPr>
      </w:pPr>
    </w:p>
    <w:p w14:paraId="53C3BE1A" w14:textId="77777777" w:rsidR="004F06CB" w:rsidRPr="006634F9" w:rsidRDefault="004F06CB" w:rsidP="00C57839">
      <w:pPr>
        <w:contextualSpacing/>
        <w:jc w:val="right"/>
        <w:rPr>
          <w:rFonts w:ascii="Times New Roman" w:hAnsi="Times New Roman"/>
          <w:sz w:val="24"/>
          <w:szCs w:val="24"/>
        </w:rPr>
      </w:pPr>
      <w:r w:rsidRPr="006634F9">
        <w:rPr>
          <w:rFonts w:ascii="Times New Roman" w:hAnsi="Times New Roman"/>
          <w:sz w:val="24"/>
          <w:szCs w:val="24"/>
        </w:rPr>
        <w:t>FIRMA del Legale Rappresentante/Procuratore</w:t>
      </w:r>
    </w:p>
    <w:p w14:paraId="1760BD92" w14:textId="77777777" w:rsidR="004F06CB" w:rsidRPr="006634F9" w:rsidRDefault="004F06CB" w:rsidP="00C57839">
      <w:pPr>
        <w:contextualSpacing/>
        <w:jc w:val="right"/>
        <w:rPr>
          <w:rFonts w:ascii="Times New Roman" w:hAnsi="Times New Roman"/>
          <w:sz w:val="24"/>
          <w:szCs w:val="24"/>
        </w:rPr>
      </w:pPr>
      <w:r w:rsidRPr="006634F9">
        <w:rPr>
          <w:rFonts w:ascii="Times New Roman" w:hAnsi="Times New Roman"/>
          <w:sz w:val="24"/>
          <w:szCs w:val="24"/>
        </w:rPr>
        <w:t>______________________________________</w:t>
      </w:r>
    </w:p>
    <w:p w14:paraId="75554082" w14:textId="77777777" w:rsidR="004F06CB" w:rsidRPr="006634F9" w:rsidRDefault="004F06CB" w:rsidP="00C57839">
      <w:pPr>
        <w:contextualSpacing/>
        <w:jc w:val="right"/>
        <w:rPr>
          <w:rFonts w:ascii="Times New Roman" w:hAnsi="Times New Roman"/>
          <w:i/>
          <w:iCs/>
          <w:sz w:val="24"/>
          <w:szCs w:val="24"/>
        </w:rPr>
      </w:pPr>
      <w:r w:rsidRPr="006634F9">
        <w:rPr>
          <w:rFonts w:ascii="Times New Roman" w:hAnsi="Times New Roman"/>
          <w:i/>
          <w:iCs/>
          <w:sz w:val="24"/>
          <w:szCs w:val="24"/>
        </w:rPr>
        <w:t>(</w:t>
      </w:r>
      <w:proofErr w:type="gramStart"/>
      <w:r w:rsidRPr="006634F9">
        <w:rPr>
          <w:rFonts w:ascii="Times New Roman" w:hAnsi="Times New Roman"/>
          <w:i/>
          <w:iCs/>
          <w:sz w:val="24"/>
          <w:szCs w:val="24"/>
        </w:rPr>
        <w:t>timbro</w:t>
      </w:r>
      <w:proofErr w:type="gramEnd"/>
      <w:r w:rsidRPr="006634F9">
        <w:rPr>
          <w:rFonts w:ascii="Times New Roman" w:hAnsi="Times New Roman"/>
          <w:i/>
          <w:iCs/>
          <w:sz w:val="24"/>
          <w:szCs w:val="24"/>
        </w:rPr>
        <w:t xml:space="preserve"> e firma leggibile)</w:t>
      </w:r>
    </w:p>
    <w:p w14:paraId="6298BD73" w14:textId="77777777" w:rsidR="004F06CB" w:rsidRPr="006634F9" w:rsidRDefault="004F06CB" w:rsidP="0050569F">
      <w:pPr>
        <w:contextualSpacing/>
        <w:jc w:val="both"/>
        <w:rPr>
          <w:rFonts w:ascii="Times New Roman" w:hAnsi="Times New Roman"/>
          <w:sz w:val="24"/>
          <w:szCs w:val="24"/>
        </w:rPr>
      </w:pPr>
    </w:p>
    <w:p w14:paraId="36C0B094" w14:textId="77777777" w:rsidR="00C57839" w:rsidRPr="006634F9" w:rsidRDefault="00C57839" w:rsidP="0050569F">
      <w:pPr>
        <w:contextualSpacing/>
        <w:jc w:val="both"/>
        <w:rPr>
          <w:rFonts w:ascii="Times New Roman" w:hAnsi="Times New Roman"/>
          <w:sz w:val="24"/>
          <w:szCs w:val="24"/>
        </w:rPr>
      </w:pPr>
    </w:p>
    <w:p w14:paraId="1942F2E3" w14:textId="77777777" w:rsidR="00C57839" w:rsidRPr="006634F9" w:rsidRDefault="00C57839" w:rsidP="0050569F">
      <w:pPr>
        <w:contextualSpacing/>
        <w:jc w:val="both"/>
        <w:rPr>
          <w:rFonts w:ascii="Times New Roman" w:hAnsi="Times New Roman"/>
          <w:sz w:val="24"/>
          <w:szCs w:val="24"/>
        </w:rPr>
      </w:pPr>
    </w:p>
    <w:p w14:paraId="386CAF21" w14:textId="77777777" w:rsidR="00C57839" w:rsidRPr="006634F9" w:rsidRDefault="00C57839" w:rsidP="0050569F">
      <w:pPr>
        <w:contextualSpacing/>
        <w:jc w:val="both"/>
        <w:rPr>
          <w:rFonts w:ascii="Times New Roman" w:hAnsi="Times New Roman"/>
          <w:sz w:val="24"/>
          <w:szCs w:val="24"/>
        </w:rPr>
      </w:pPr>
    </w:p>
    <w:p w14:paraId="3C875576" w14:textId="77777777" w:rsidR="00C57839" w:rsidRPr="006634F9" w:rsidRDefault="00C57839" w:rsidP="0050569F">
      <w:pPr>
        <w:contextualSpacing/>
        <w:jc w:val="both"/>
        <w:rPr>
          <w:rFonts w:ascii="Times New Roman" w:hAnsi="Times New Roman"/>
          <w:sz w:val="24"/>
          <w:szCs w:val="24"/>
        </w:rPr>
      </w:pPr>
    </w:p>
    <w:p w14:paraId="2EE66CDB" w14:textId="77777777" w:rsidR="00C57839" w:rsidRPr="006634F9" w:rsidRDefault="00C57839" w:rsidP="0050569F">
      <w:pPr>
        <w:contextualSpacing/>
        <w:jc w:val="both"/>
        <w:rPr>
          <w:rFonts w:ascii="Times New Roman" w:hAnsi="Times New Roman"/>
          <w:sz w:val="24"/>
          <w:szCs w:val="24"/>
        </w:rPr>
      </w:pPr>
    </w:p>
    <w:p w14:paraId="43122AA6" w14:textId="77777777" w:rsidR="0012495C" w:rsidRPr="006634F9" w:rsidRDefault="0012495C" w:rsidP="0050569F">
      <w:pPr>
        <w:contextualSpacing/>
        <w:jc w:val="both"/>
        <w:rPr>
          <w:rFonts w:ascii="Times New Roman" w:hAnsi="Times New Roman"/>
          <w:sz w:val="24"/>
          <w:szCs w:val="24"/>
        </w:rPr>
      </w:pPr>
    </w:p>
    <w:p w14:paraId="2AFAF1E1" w14:textId="77777777" w:rsidR="0012495C" w:rsidRPr="006634F9" w:rsidRDefault="0012495C" w:rsidP="0050569F">
      <w:pPr>
        <w:contextualSpacing/>
        <w:jc w:val="both"/>
        <w:rPr>
          <w:rFonts w:ascii="Times New Roman" w:hAnsi="Times New Roman"/>
          <w:sz w:val="24"/>
          <w:szCs w:val="24"/>
        </w:rPr>
      </w:pPr>
    </w:p>
    <w:p w14:paraId="781E1AD4" w14:textId="77777777" w:rsidR="0012495C" w:rsidRPr="006634F9" w:rsidRDefault="0012495C" w:rsidP="0050569F">
      <w:pPr>
        <w:contextualSpacing/>
        <w:jc w:val="both"/>
        <w:rPr>
          <w:rFonts w:ascii="Times New Roman" w:hAnsi="Times New Roman"/>
          <w:sz w:val="24"/>
          <w:szCs w:val="24"/>
        </w:rPr>
      </w:pPr>
    </w:p>
    <w:p w14:paraId="35F82BE8" w14:textId="77777777" w:rsidR="0012495C" w:rsidRPr="006634F9" w:rsidRDefault="0012495C" w:rsidP="0050569F">
      <w:pPr>
        <w:contextualSpacing/>
        <w:jc w:val="both"/>
        <w:rPr>
          <w:rFonts w:ascii="Times New Roman" w:hAnsi="Times New Roman"/>
          <w:sz w:val="24"/>
          <w:szCs w:val="24"/>
        </w:rPr>
      </w:pPr>
    </w:p>
    <w:p w14:paraId="0CB9248C" w14:textId="77777777" w:rsidR="0012495C" w:rsidRPr="006634F9" w:rsidRDefault="0012495C" w:rsidP="0050569F">
      <w:pPr>
        <w:contextualSpacing/>
        <w:jc w:val="both"/>
        <w:rPr>
          <w:rFonts w:ascii="Times New Roman" w:hAnsi="Times New Roman"/>
          <w:sz w:val="24"/>
          <w:szCs w:val="24"/>
        </w:rPr>
      </w:pPr>
    </w:p>
    <w:p w14:paraId="35BBCA5A" w14:textId="77777777" w:rsidR="0012495C" w:rsidRPr="006634F9" w:rsidRDefault="0012495C" w:rsidP="0050569F">
      <w:pPr>
        <w:contextualSpacing/>
        <w:jc w:val="both"/>
        <w:rPr>
          <w:rFonts w:ascii="Times New Roman" w:hAnsi="Times New Roman"/>
          <w:sz w:val="24"/>
          <w:szCs w:val="24"/>
        </w:rPr>
      </w:pPr>
    </w:p>
    <w:p w14:paraId="58EAD0FE" w14:textId="77777777" w:rsidR="00C57839" w:rsidRPr="006634F9" w:rsidRDefault="00C57839" w:rsidP="0050569F">
      <w:pPr>
        <w:contextualSpacing/>
        <w:jc w:val="both"/>
        <w:rPr>
          <w:rFonts w:ascii="Times New Roman" w:hAnsi="Times New Roman"/>
          <w:sz w:val="24"/>
          <w:szCs w:val="24"/>
        </w:rPr>
      </w:pPr>
    </w:p>
    <w:p w14:paraId="43608C65" w14:textId="77777777" w:rsidR="00C57839" w:rsidRPr="006634F9" w:rsidRDefault="00C57839" w:rsidP="0050569F">
      <w:pPr>
        <w:contextualSpacing/>
        <w:jc w:val="both"/>
        <w:rPr>
          <w:rFonts w:ascii="Times New Roman" w:hAnsi="Times New Roman"/>
          <w:sz w:val="24"/>
          <w:szCs w:val="24"/>
        </w:rPr>
      </w:pPr>
    </w:p>
    <w:p w14:paraId="18A8D94B" w14:textId="004EC115"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0A4D708" w14:textId="77777777" w:rsidR="004F06CB" w:rsidRPr="006634F9" w:rsidRDefault="004F06CB" w:rsidP="0050569F">
      <w:pPr>
        <w:contextualSpacing/>
        <w:jc w:val="both"/>
        <w:rPr>
          <w:rFonts w:ascii="Times New Roman" w:hAnsi="Times New Roman"/>
          <w:sz w:val="24"/>
          <w:szCs w:val="24"/>
        </w:rPr>
      </w:pPr>
    </w:p>
    <w:p w14:paraId="4D4D8A08" w14:textId="77777777" w:rsidR="004F06CB" w:rsidRPr="006634F9" w:rsidRDefault="004F06CB" w:rsidP="00C57839">
      <w:pPr>
        <w:contextualSpacing/>
        <w:jc w:val="both"/>
        <w:rPr>
          <w:rFonts w:ascii="Times New Roman" w:hAnsi="Times New Roman"/>
          <w:sz w:val="24"/>
          <w:szCs w:val="24"/>
        </w:rPr>
      </w:pPr>
      <w:r w:rsidRPr="006634F9">
        <w:rPr>
          <w:rFonts w:ascii="Times New Roman" w:hAnsi="Times New Roman"/>
          <w:sz w:val="24"/>
          <w:szCs w:val="24"/>
        </w:rPr>
        <w:t>Timbro e firma della persona fisica che ha titolo per impegnare legalmente il concorrente.</w:t>
      </w:r>
    </w:p>
    <w:p w14:paraId="32B52681" w14:textId="77777777" w:rsidR="004F06CB" w:rsidRPr="006634F9" w:rsidRDefault="004F06CB" w:rsidP="00C57839">
      <w:pPr>
        <w:contextualSpacing/>
        <w:jc w:val="both"/>
        <w:rPr>
          <w:rFonts w:ascii="Times New Roman" w:hAnsi="Times New Roman"/>
          <w:sz w:val="24"/>
          <w:szCs w:val="24"/>
        </w:rPr>
      </w:pPr>
      <w:r w:rsidRPr="006634F9">
        <w:rPr>
          <w:rFonts w:ascii="Times New Roman" w:hAnsi="Times New Roman"/>
          <w:sz w:val="24"/>
          <w:szCs w:val="24"/>
        </w:rPr>
        <w:t>In caso di costituendo R.T.I. la dichiarazione dovrà essere timbrata e sottoscritta da tutti componenti pena la non concessione del subappalto.</w:t>
      </w:r>
    </w:p>
    <w:p w14:paraId="154CF183" w14:textId="6A92F548"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br w:type="page"/>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6634F9" w:rsidRPr="006634F9" w14:paraId="1201C0A4" w14:textId="77777777" w:rsidTr="007409AC">
        <w:trPr>
          <w:trHeight w:val="1098"/>
        </w:trPr>
        <w:tc>
          <w:tcPr>
            <w:tcW w:w="9639" w:type="dxa"/>
            <w:tcBorders>
              <w:top w:val="single" w:sz="8" w:space="0" w:color="000000"/>
              <w:left w:val="nil"/>
              <w:right w:val="nil"/>
            </w:tcBorders>
            <w:shd w:val="clear" w:color="auto" w:fill="C0C0C0"/>
          </w:tcPr>
          <w:p w14:paraId="30038493" w14:textId="54C2ADE3" w:rsidR="004F06CB" w:rsidRPr="006634F9" w:rsidRDefault="004F06CB" w:rsidP="007409AC">
            <w:pPr>
              <w:pStyle w:val="Titolo1"/>
              <w:ind w:left="34" w:right="-108"/>
              <w:contextualSpacing/>
              <w:rPr>
                <w:rFonts w:ascii="Times New Roman" w:hAnsi="Times New Roman"/>
                <w:sz w:val="24"/>
                <w:szCs w:val="24"/>
              </w:rPr>
            </w:pPr>
            <w:bookmarkStart w:id="24" w:name="_ALLEGATO_S_"/>
            <w:bookmarkStart w:id="25" w:name="_ALLEGATO_D_"/>
            <w:bookmarkStart w:id="26" w:name="_Toc414537348"/>
            <w:bookmarkStart w:id="27" w:name="_Toc414537606"/>
            <w:bookmarkStart w:id="28" w:name="_Toc419708971"/>
            <w:bookmarkStart w:id="29" w:name="_Toc422322848"/>
            <w:bookmarkStart w:id="30" w:name="_Toc99467210"/>
            <w:bookmarkEnd w:id="24"/>
            <w:bookmarkEnd w:id="25"/>
            <w:r w:rsidRPr="006634F9">
              <w:rPr>
                <w:rFonts w:ascii="Times New Roman" w:hAnsi="Times New Roman"/>
                <w:sz w:val="24"/>
                <w:szCs w:val="24"/>
              </w:rPr>
              <w:t>ALL</w:t>
            </w:r>
            <w:r w:rsidR="00F15A17" w:rsidRPr="006634F9">
              <w:rPr>
                <w:rFonts w:ascii="Times New Roman" w:hAnsi="Times New Roman"/>
                <w:sz w:val="24"/>
                <w:szCs w:val="24"/>
              </w:rPr>
              <w:t>.</w:t>
            </w:r>
            <w:r w:rsidRPr="006634F9">
              <w:rPr>
                <w:rFonts w:ascii="Times New Roman" w:hAnsi="Times New Roman"/>
                <w:sz w:val="24"/>
                <w:szCs w:val="24"/>
              </w:rPr>
              <w:t xml:space="preserve"> D   - PATTO DI INTEGRITA’</w:t>
            </w:r>
            <w:bookmarkEnd w:id="26"/>
            <w:bookmarkEnd w:id="27"/>
            <w:bookmarkEnd w:id="28"/>
            <w:bookmarkEnd w:id="29"/>
            <w:bookmarkEnd w:id="30"/>
          </w:p>
        </w:tc>
      </w:tr>
    </w:tbl>
    <w:p w14:paraId="7EBA559A" w14:textId="77777777" w:rsidR="00FA43C3" w:rsidRPr="006634F9" w:rsidRDefault="00FA43C3" w:rsidP="0050569F">
      <w:pPr>
        <w:contextualSpacing/>
        <w:jc w:val="both"/>
        <w:rPr>
          <w:rFonts w:ascii="Times New Roman" w:hAnsi="Times New Roman"/>
          <w:sz w:val="24"/>
          <w:szCs w:val="24"/>
        </w:rPr>
      </w:pPr>
      <w:r w:rsidRPr="006634F9">
        <w:rPr>
          <w:rFonts w:ascii="Times New Roman" w:hAnsi="Times New Roman"/>
          <w:bCs/>
          <w:sz w:val="24"/>
          <w:szCs w:val="24"/>
          <w:lang w:bidi="it-IT"/>
        </w:rPr>
        <w:t xml:space="preserve">Il presente documento, disponibile sul sito </w:t>
      </w:r>
      <w:hyperlink r:id="rId18" w:history="1">
        <w:r w:rsidRPr="006634F9">
          <w:rPr>
            <w:rStyle w:val="Collegamentoipertestuale"/>
            <w:rFonts w:ascii="Times New Roman" w:hAnsi="Times New Roman"/>
            <w:bCs/>
            <w:color w:val="auto"/>
            <w:sz w:val="24"/>
            <w:szCs w:val="24"/>
            <w:lang w:bidi="it-IT"/>
          </w:rPr>
          <w:t>www.difesa.it/SGD-DNA/Staff/DT/GENIODIFE/Bandi</w:t>
        </w:r>
      </w:hyperlink>
      <w:r w:rsidRPr="006634F9">
        <w:rPr>
          <w:rFonts w:ascii="Times New Roman" w:hAnsi="Times New Roman"/>
          <w:bCs/>
          <w:sz w:val="24"/>
          <w:szCs w:val="24"/>
          <w:lang w:bidi="it-IT"/>
        </w:rPr>
        <w:t xml:space="preserve"> e sul sito </w:t>
      </w:r>
      <w:hyperlink r:id="rId19" w:history="1">
        <w:proofErr w:type="gramStart"/>
        <w:r w:rsidRPr="006634F9">
          <w:rPr>
            <w:rStyle w:val="Collegamentoipertestuale"/>
            <w:rFonts w:ascii="Times New Roman" w:hAnsi="Times New Roman"/>
            <w:bCs/>
            <w:color w:val="auto"/>
            <w:sz w:val="24"/>
            <w:szCs w:val="24"/>
            <w:lang w:bidi="it-IT"/>
          </w:rPr>
          <w:t>www.acquistinretepa.it</w:t>
        </w:r>
      </w:hyperlink>
      <w:r w:rsidRPr="006634F9">
        <w:rPr>
          <w:rFonts w:ascii="Times New Roman" w:hAnsi="Times New Roman"/>
          <w:bCs/>
          <w:sz w:val="24"/>
          <w:szCs w:val="24"/>
          <w:lang w:bidi="it-IT"/>
        </w:rPr>
        <w:t xml:space="preserve"> ,</w:t>
      </w:r>
      <w:proofErr w:type="gramEnd"/>
      <w:r w:rsidRPr="006634F9">
        <w:rPr>
          <w:rFonts w:ascii="Times New Roman" w:hAnsi="Times New Roman"/>
          <w:bCs/>
          <w:sz w:val="24"/>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w:t>
      </w:r>
      <w:r w:rsidRPr="006634F9">
        <w:rPr>
          <w:rFonts w:ascii="Times New Roman" w:hAnsi="Times New Roman"/>
          <w:b/>
          <w:bCs/>
          <w:sz w:val="24"/>
          <w:szCs w:val="24"/>
          <w:lang w:bidi="it-IT"/>
        </w:rPr>
        <w:t xml:space="preserv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DEEAE0D" w14:textId="7D596078" w:rsidR="004F06CB" w:rsidRPr="006634F9" w:rsidRDefault="004F06CB" w:rsidP="0050569F">
      <w:pPr>
        <w:contextualSpacing/>
        <w:jc w:val="both"/>
        <w:rPr>
          <w:rFonts w:ascii="Times New Roman" w:hAnsi="Times New Roman"/>
          <w:b/>
          <w:sz w:val="24"/>
          <w:szCs w:val="24"/>
          <w:u w:val="single"/>
        </w:rPr>
      </w:pPr>
      <w:r w:rsidRPr="006634F9">
        <w:rPr>
          <w:rFonts w:ascii="Times New Roman" w:hAnsi="Times New Roman"/>
          <w:b/>
          <w:sz w:val="24"/>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68D6C70A" w14:textId="77777777" w:rsidR="007409AC" w:rsidRPr="006634F9" w:rsidRDefault="007409AC" w:rsidP="00673DBC">
      <w:pPr>
        <w:contextualSpacing/>
        <w:jc w:val="right"/>
        <w:rPr>
          <w:rFonts w:ascii="Times New Roman" w:hAnsi="Times New Roman"/>
          <w:sz w:val="24"/>
          <w:szCs w:val="24"/>
        </w:rPr>
      </w:pPr>
    </w:p>
    <w:p w14:paraId="64AC1DE3" w14:textId="30346649" w:rsidR="007409AC" w:rsidRPr="006634F9" w:rsidRDefault="007409AC" w:rsidP="00673DBC">
      <w:pPr>
        <w:contextualSpacing/>
        <w:jc w:val="right"/>
        <w:rPr>
          <w:rFonts w:ascii="Times New Roman" w:hAnsi="Times New Roman"/>
          <w:sz w:val="24"/>
          <w:szCs w:val="24"/>
        </w:rPr>
      </w:pPr>
      <w:r w:rsidRPr="006634F9">
        <w:rPr>
          <w:rFonts w:ascii="Times New Roman" w:hAnsi="Times New Roman"/>
          <w:sz w:val="24"/>
          <w:szCs w:val="24"/>
        </w:rPr>
        <w:t>A: MINISTERO DELLA DIFESA</w:t>
      </w:r>
    </w:p>
    <w:p w14:paraId="0897FDD8" w14:textId="77777777" w:rsidR="004F06CB" w:rsidRPr="006634F9" w:rsidRDefault="004F06CB" w:rsidP="00673DBC">
      <w:pPr>
        <w:contextualSpacing/>
        <w:jc w:val="right"/>
        <w:rPr>
          <w:rFonts w:ascii="Times New Roman" w:hAnsi="Times New Roman"/>
          <w:sz w:val="20"/>
          <w:szCs w:val="24"/>
        </w:rPr>
      </w:pPr>
      <w:r w:rsidRPr="006634F9">
        <w:rPr>
          <w:rFonts w:ascii="Times New Roman" w:hAnsi="Times New Roman"/>
          <w:sz w:val="20"/>
          <w:szCs w:val="24"/>
        </w:rPr>
        <w:t>SEGRETARIATO GENERALE DELLA DIFESA E DIREZIONE NAZIONALE DEGLI ARMAMENTI</w:t>
      </w:r>
    </w:p>
    <w:p w14:paraId="49F20822" w14:textId="77777777" w:rsidR="004F06CB" w:rsidRPr="006634F9" w:rsidRDefault="004F06CB" w:rsidP="00673DBC">
      <w:pPr>
        <w:contextualSpacing/>
        <w:jc w:val="right"/>
        <w:rPr>
          <w:rFonts w:ascii="Times New Roman" w:hAnsi="Times New Roman"/>
          <w:sz w:val="20"/>
          <w:szCs w:val="24"/>
        </w:rPr>
      </w:pPr>
      <w:r w:rsidRPr="006634F9">
        <w:rPr>
          <w:rFonts w:ascii="Times New Roman" w:hAnsi="Times New Roman"/>
          <w:sz w:val="20"/>
          <w:szCs w:val="24"/>
        </w:rPr>
        <w:t xml:space="preserve">Direzione dei Lavori e del Demanio - 7^ Divisione </w:t>
      </w:r>
    </w:p>
    <w:p w14:paraId="652ED0D3" w14:textId="77777777" w:rsidR="004F06CB" w:rsidRPr="006634F9" w:rsidRDefault="004F06CB" w:rsidP="00673DBC">
      <w:pPr>
        <w:contextualSpacing/>
        <w:jc w:val="right"/>
        <w:rPr>
          <w:rFonts w:ascii="Times New Roman" w:hAnsi="Times New Roman"/>
          <w:sz w:val="20"/>
          <w:szCs w:val="24"/>
        </w:rPr>
      </w:pPr>
      <w:r w:rsidRPr="006634F9">
        <w:rPr>
          <w:rFonts w:ascii="Times New Roman" w:hAnsi="Times New Roman"/>
          <w:sz w:val="20"/>
          <w:szCs w:val="24"/>
        </w:rPr>
        <w:t xml:space="preserve">Piazza della Marina, 4 </w:t>
      </w:r>
    </w:p>
    <w:p w14:paraId="500E0BA3" w14:textId="77777777" w:rsidR="004F06CB" w:rsidRPr="006634F9" w:rsidRDefault="004F06CB" w:rsidP="00673DBC">
      <w:pPr>
        <w:contextualSpacing/>
        <w:jc w:val="right"/>
        <w:rPr>
          <w:rFonts w:ascii="Times New Roman" w:hAnsi="Times New Roman"/>
          <w:sz w:val="24"/>
          <w:szCs w:val="24"/>
        </w:rPr>
      </w:pPr>
      <w:r w:rsidRPr="006634F9">
        <w:rPr>
          <w:rFonts w:ascii="Times New Roman" w:hAnsi="Times New Roman"/>
          <w:sz w:val="20"/>
          <w:szCs w:val="24"/>
        </w:rPr>
        <w:t>00196-  ROMA</w:t>
      </w:r>
    </w:p>
    <w:p w14:paraId="45A4C895" w14:textId="5F704D50" w:rsidR="009C2E2D" w:rsidRPr="006634F9" w:rsidRDefault="009C2E2D" w:rsidP="009C2E2D">
      <w:pPr>
        <w:contextualSpacing/>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w:t>
      </w:r>
      <w:r w:rsidR="00FA4C37" w:rsidRPr="006634F9">
        <w:rPr>
          <w:rFonts w:ascii="Times New Roman" w:hAnsi="Times New Roman"/>
          <w:sz w:val="24"/>
          <w:szCs w:val="24"/>
        </w:rPr>
        <w:t xml:space="preserve"> Esigenza</w:t>
      </w:r>
      <w:r w:rsidRPr="006634F9">
        <w:rPr>
          <w:rFonts w:ascii="Times New Roman" w:hAnsi="Times New Roman"/>
          <w:sz w:val="24"/>
          <w:szCs w:val="24"/>
        </w:rPr>
        <w:t xml:space="preserve">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Gara a procedura aperta per l'affidamento del servizio di </w:t>
      </w:r>
      <w:r w:rsidR="00A90EC7" w:rsidRPr="006634F9">
        <w:rPr>
          <w:rFonts w:ascii="Times New Roman" w:hAnsi="Times New Roman"/>
          <w:sz w:val="24"/>
          <w:szCs w:val="24"/>
        </w:rPr>
        <w:t>_________________________________________________________________________________</w:t>
      </w:r>
    </w:p>
    <w:p w14:paraId="5DAFE7E0" w14:textId="77777777" w:rsidR="009C2E2D" w:rsidRPr="006634F9" w:rsidRDefault="009C2E2D" w:rsidP="009C2E2D">
      <w:pPr>
        <w:contextualSpacing/>
        <w:jc w:val="both"/>
        <w:rPr>
          <w:rFonts w:ascii="Times New Roman" w:hAnsi="Times New Roman"/>
          <w:sz w:val="24"/>
          <w:szCs w:val="24"/>
        </w:rPr>
      </w:pPr>
      <w:r w:rsidRPr="006634F9">
        <w:rPr>
          <w:rFonts w:ascii="Times New Roman" w:hAnsi="Times New Roman"/>
          <w:sz w:val="24"/>
          <w:szCs w:val="24"/>
        </w:rPr>
        <w:t xml:space="preserve">- Importo a base di gara </w:t>
      </w:r>
      <w:proofErr w:type="gramStart"/>
      <w:r w:rsidRPr="006634F9">
        <w:rPr>
          <w:rFonts w:ascii="Times New Roman" w:hAnsi="Times New Roman"/>
          <w:sz w:val="24"/>
          <w:szCs w:val="24"/>
        </w:rPr>
        <w:t xml:space="preserve">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w:t>
      </w:r>
      <w:proofErr w:type="gramEnd"/>
      <w:r w:rsidRPr="006634F9">
        <w:rPr>
          <w:rFonts w:ascii="Times New Roman" w:hAnsi="Times New Roman"/>
          <w:sz w:val="24"/>
          <w:szCs w:val="24"/>
        </w:rPr>
        <w:t xml:space="preserve">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3B526CF1" w14:textId="288306B3" w:rsidR="000858D1" w:rsidRPr="006634F9" w:rsidRDefault="000858D1" w:rsidP="000858D1">
      <w:pPr>
        <w:contextualSpacing/>
        <w:jc w:val="both"/>
        <w:rPr>
          <w:rFonts w:ascii="Times New Roman" w:hAnsi="Times New Roman"/>
          <w:sz w:val="24"/>
          <w:szCs w:val="24"/>
        </w:rPr>
      </w:pPr>
    </w:p>
    <w:p w14:paraId="642A381C" w14:textId="07B1C6EE" w:rsidR="000858D1" w:rsidRPr="006634F9" w:rsidRDefault="000858D1" w:rsidP="007409AC">
      <w:pPr>
        <w:widowControl w:val="0"/>
        <w:spacing w:line="240" w:lineRule="auto"/>
        <w:jc w:val="both"/>
        <w:rPr>
          <w:rFonts w:ascii="Times New Roman" w:hAnsi="Times New Roman"/>
          <w:sz w:val="20"/>
        </w:rPr>
      </w:pPr>
      <w:r w:rsidRPr="006634F9">
        <w:rPr>
          <w:rFonts w:ascii="Times New Roman" w:hAnsi="Times New Roman"/>
          <w:sz w:val="20"/>
        </w:rPr>
        <w:t>IL SOTTOSCRITTO O.E./IMPRESA  _____________________________ CON SEDE LEGALE IN ___________</w:t>
      </w:r>
      <w:r w:rsidR="007409AC" w:rsidRPr="006634F9">
        <w:rPr>
          <w:rFonts w:ascii="Times New Roman" w:hAnsi="Times New Roman"/>
          <w:sz w:val="20"/>
        </w:rPr>
        <w:t>______</w:t>
      </w:r>
      <w:r w:rsidRPr="006634F9">
        <w:rPr>
          <w:rFonts w:ascii="Times New Roman" w:hAnsi="Times New Roman"/>
          <w:sz w:val="20"/>
        </w:rPr>
        <w:t xml:space="preserve"> ALLA VIA _</w:t>
      </w:r>
      <w:r w:rsidR="007409AC" w:rsidRPr="006634F9">
        <w:rPr>
          <w:rFonts w:ascii="Times New Roman" w:hAnsi="Times New Roman"/>
          <w:sz w:val="20"/>
        </w:rPr>
        <w:t>________</w:t>
      </w:r>
      <w:r w:rsidRPr="006634F9">
        <w:rPr>
          <w:rFonts w:ascii="Times New Roman" w:hAnsi="Times New Roman"/>
          <w:sz w:val="20"/>
        </w:rPr>
        <w:t>_____________ N._______  E SEDE OPERATIVA ___________</w:t>
      </w:r>
      <w:r w:rsidR="007409AC" w:rsidRPr="006634F9">
        <w:rPr>
          <w:rFonts w:ascii="Times New Roman" w:hAnsi="Times New Roman"/>
          <w:sz w:val="20"/>
        </w:rPr>
        <w:t>__</w:t>
      </w:r>
      <w:r w:rsidRPr="006634F9">
        <w:rPr>
          <w:rFonts w:ascii="Times New Roman" w:hAnsi="Times New Roman"/>
          <w:sz w:val="20"/>
        </w:rPr>
        <w:t>____CODICE FISCALE___</w:t>
      </w:r>
      <w:r w:rsidR="007409AC" w:rsidRPr="006634F9">
        <w:rPr>
          <w:rFonts w:ascii="Times New Roman" w:hAnsi="Times New Roman"/>
          <w:sz w:val="20"/>
        </w:rPr>
        <w:t>__________</w:t>
      </w:r>
      <w:r w:rsidRPr="006634F9">
        <w:rPr>
          <w:rFonts w:ascii="Times New Roman" w:hAnsi="Times New Roman"/>
          <w:sz w:val="20"/>
        </w:rPr>
        <w:t>__________ , PARTITA IVA ____</w:t>
      </w:r>
      <w:r w:rsidR="007409AC" w:rsidRPr="006634F9">
        <w:rPr>
          <w:rFonts w:ascii="Times New Roman" w:hAnsi="Times New Roman"/>
          <w:sz w:val="20"/>
        </w:rPr>
        <w:t>________</w:t>
      </w:r>
      <w:r w:rsidRPr="006634F9">
        <w:rPr>
          <w:rFonts w:ascii="Times New Roman" w:hAnsi="Times New Roman"/>
          <w:sz w:val="20"/>
        </w:rPr>
        <w:t>_______ ISCRITTA ALLA C.C.I.A.A. DI ____________ AL N. _______, TEL. ____</w:t>
      </w:r>
      <w:r w:rsidR="007409AC" w:rsidRPr="006634F9">
        <w:rPr>
          <w:rFonts w:ascii="Times New Roman" w:hAnsi="Times New Roman"/>
          <w:sz w:val="20"/>
        </w:rPr>
        <w:t>_____</w:t>
      </w:r>
      <w:r w:rsidRPr="006634F9">
        <w:rPr>
          <w:rFonts w:ascii="Times New Roman" w:hAnsi="Times New Roman"/>
          <w:sz w:val="20"/>
        </w:rPr>
        <w:t>___, FAX_____________,PEC ________, RAPPRESENTATA DA __________________(CARICA SOCIALE) E LEGALE RAPPRESENTANTE _________</w:t>
      </w:r>
      <w:r w:rsidR="007409AC" w:rsidRPr="006634F9">
        <w:rPr>
          <w:rFonts w:ascii="Times New Roman" w:hAnsi="Times New Roman"/>
          <w:sz w:val="20"/>
        </w:rPr>
        <w:t>___</w:t>
      </w:r>
      <w:r w:rsidRPr="006634F9">
        <w:rPr>
          <w:rFonts w:ascii="Times New Roman" w:hAnsi="Times New Roman"/>
          <w:sz w:val="20"/>
        </w:rPr>
        <w:t>_______ NATO/A  _____________IL __________ E RESIDENTE IN __</w:t>
      </w:r>
      <w:r w:rsidR="007409AC" w:rsidRPr="006634F9">
        <w:rPr>
          <w:rFonts w:ascii="Times New Roman" w:hAnsi="Times New Roman"/>
          <w:sz w:val="20"/>
        </w:rPr>
        <w:t>____</w:t>
      </w:r>
      <w:r w:rsidRPr="006634F9">
        <w:rPr>
          <w:rFonts w:ascii="Times New Roman" w:hAnsi="Times New Roman"/>
          <w:sz w:val="20"/>
        </w:rPr>
        <w:t>_____ ALLA VIA _______</w:t>
      </w:r>
      <w:r w:rsidR="007409AC" w:rsidRPr="006634F9">
        <w:rPr>
          <w:rFonts w:ascii="Times New Roman" w:hAnsi="Times New Roman"/>
          <w:sz w:val="20"/>
        </w:rPr>
        <w:t>____________________</w:t>
      </w:r>
      <w:r w:rsidRPr="006634F9">
        <w:rPr>
          <w:rFonts w:ascii="Times New Roman" w:hAnsi="Times New Roman"/>
          <w:sz w:val="20"/>
        </w:rPr>
        <w:t>_____ N., _____ C.F. ________</w:t>
      </w:r>
      <w:r w:rsidR="007409AC" w:rsidRPr="006634F9">
        <w:rPr>
          <w:rFonts w:ascii="Times New Roman" w:hAnsi="Times New Roman"/>
          <w:sz w:val="20"/>
        </w:rPr>
        <w:t>________________</w:t>
      </w:r>
      <w:r w:rsidRPr="006634F9">
        <w:rPr>
          <w:rFonts w:ascii="Times New Roman" w:hAnsi="Times New Roman"/>
          <w:sz w:val="20"/>
        </w:rPr>
        <w:t>____in qualità di MANDATARIO;</w:t>
      </w:r>
    </w:p>
    <w:p w14:paraId="450FC5DF"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VISTO</w:t>
      </w:r>
    </w:p>
    <w:p w14:paraId="0926CB4A"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3051901A" w14:textId="44F946B2"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il Piano Nazionale Anticorruzione (P.N.A.) emanato dall’Autorità Nazionale Anti</w:t>
      </w:r>
      <w:r w:rsidR="007409AC" w:rsidRPr="006634F9">
        <w:rPr>
          <w:rFonts w:ascii="Times New Roman" w:hAnsi="Times New Roman"/>
          <w:sz w:val="24"/>
          <w:szCs w:val="24"/>
        </w:rPr>
        <w:t>c</w:t>
      </w:r>
      <w:r w:rsidRPr="006634F9">
        <w:rPr>
          <w:rFonts w:ascii="Times New Roman" w:hAnsi="Times New Roman"/>
          <w:sz w:val="24"/>
          <w:szCs w:val="24"/>
        </w:rPr>
        <w:t>orruzione e per la valutazione e la trasparenza delle amministrazioni pubbliche (ex CIVIT) approvato con delibera n. 72/2013, contenente “Disposizioni per la prevenzione e la repressione della corruzione e dell’illegalità nella pubblica amministrazione”;</w:t>
      </w:r>
    </w:p>
    <w:p w14:paraId="44121474"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 xml:space="preserve"> -</w:t>
      </w:r>
      <w:r w:rsidRPr="006634F9">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5E18480A" w14:textId="7F388D45" w:rsidR="007409AC" w:rsidRPr="006634F9" w:rsidRDefault="007409AC" w:rsidP="007409AC">
      <w:pPr>
        <w:ind w:left="426" w:hanging="426"/>
        <w:contextualSpacing/>
        <w:jc w:val="both"/>
        <w:rPr>
          <w:rFonts w:ascii="Times New Roman" w:hAnsi="Times New Roman"/>
          <w:sz w:val="24"/>
          <w:szCs w:val="24"/>
        </w:rPr>
      </w:pPr>
      <w:r w:rsidRPr="006634F9">
        <w:rPr>
          <w:rFonts w:ascii="Times New Roman" w:hAnsi="Times New Roman"/>
          <w:sz w:val="24"/>
          <w:szCs w:val="24"/>
        </w:rPr>
        <w:t xml:space="preserve">- </w:t>
      </w:r>
      <w:r w:rsidRPr="006634F9">
        <w:rPr>
          <w:rFonts w:ascii="Times New Roman" w:hAnsi="Times New Roman"/>
          <w:sz w:val="24"/>
          <w:szCs w:val="24"/>
        </w:rPr>
        <w:tab/>
      </w:r>
      <w:r w:rsidR="004F06CB" w:rsidRPr="006634F9">
        <w:rPr>
          <w:rFonts w:ascii="Times New Roman" w:hAnsi="Times New Roman"/>
          <w:sz w:val="24"/>
          <w:szCs w:val="24"/>
        </w:rPr>
        <w:t xml:space="preserve">il Decreto del Presidente della Repubblica 16 aprile 2013, n. 62 con il quale è stato emanato </w:t>
      </w:r>
    </w:p>
    <w:p w14:paraId="2ABCFCA6" w14:textId="2E8914B9" w:rsidR="004F06CB" w:rsidRPr="006634F9" w:rsidRDefault="007409AC" w:rsidP="007409AC">
      <w:pPr>
        <w:contextualSpacing/>
        <w:jc w:val="both"/>
        <w:rPr>
          <w:rFonts w:ascii="Times New Roman" w:hAnsi="Times New Roman"/>
          <w:sz w:val="24"/>
          <w:szCs w:val="24"/>
        </w:rPr>
      </w:pPr>
      <w:r w:rsidRPr="006634F9">
        <w:rPr>
          <w:rFonts w:ascii="Times New Roman" w:hAnsi="Times New Roman"/>
          <w:sz w:val="24"/>
          <w:szCs w:val="24"/>
        </w:rPr>
        <w:t xml:space="preserve">-      </w:t>
      </w:r>
      <w:r w:rsidR="004F06CB" w:rsidRPr="006634F9">
        <w:rPr>
          <w:rFonts w:ascii="Times New Roman" w:hAnsi="Times New Roman"/>
          <w:sz w:val="24"/>
          <w:szCs w:val="24"/>
        </w:rPr>
        <w:t>il “Regolamento recante il codice di comportamento dei dipendenti pubblici”;</w:t>
      </w:r>
    </w:p>
    <w:p w14:paraId="2F352E05" w14:textId="658F71FC" w:rsidR="004F06CB" w:rsidRPr="006634F9" w:rsidRDefault="004F06CB" w:rsidP="007409AC">
      <w:pPr>
        <w:numPr>
          <w:ilvl w:val="0"/>
          <w:numId w:val="6"/>
        </w:numPr>
        <w:tabs>
          <w:tab w:val="clear" w:pos="420"/>
        </w:tabs>
        <w:ind w:hanging="420"/>
        <w:contextualSpacing/>
        <w:jc w:val="both"/>
        <w:rPr>
          <w:rFonts w:ascii="Times New Roman" w:hAnsi="Times New Roman"/>
          <w:sz w:val="24"/>
          <w:szCs w:val="24"/>
        </w:rPr>
      </w:pPr>
      <w:r w:rsidRPr="006634F9">
        <w:rPr>
          <w:rFonts w:ascii="Times New Roman" w:hAnsi="Times New Roman"/>
          <w:sz w:val="24"/>
          <w:szCs w:val="24"/>
        </w:rPr>
        <w:t>Il “Codice di comportamento dei dipendenti del Ministero della Difesa”, approvato</w:t>
      </w:r>
      <w:r w:rsidR="000A7BCF" w:rsidRPr="006634F9">
        <w:rPr>
          <w:rFonts w:ascii="Times New Roman" w:hAnsi="Times New Roman"/>
          <w:sz w:val="24"/>
          <w:szCs w:val="24"/>
        </w:rPr>
        <w:t xml:space="preserve"> dal Ministro della Difesa il 23</w:t>
      </w:r>
      <w:r w:rsidRPr="006634F9">
        <w:rPr>
          <w:rFonts w:ascii="Times New Roman" w:hAnsi="Times New Roman"/>
          <w:sz w:val="24"/>
          <w:szCs w:val="24"/>
        </w:rPr>
        <w:t xml:space="preserve"> </w:t>
      </w:r>
      <w:r w:rsidR="000A7BCF" w:rsidRPr="006634F9">
        <w:rPr>
          <w:rFonts w:ascii="Times New Roman" w:hAnsi="Times New Roman"/>
          <w:sz w:val="24"/>
          <w:szCs w:val="24"/>
        </w:rPr>
        <w:t xml:space="preserve">marzo </w:t>
      </w:r>
      <w:r w:rsidRPr="006634F9">
        <w:rPr>
          <w:rFonts w:ascii="Times New Roman" w:hAnsi="Times New Roman"/>
          <w:sz w:val="24"/>
          <w:szCs w:val="24"/>
        </w:rPr>
        <w:t>201</w:t>
      </w:r>
      <w:r w:rsidR="000A7BCF" w:rsidRPr="006634F9">
        <w:rPr>
          <w:rFonts w:ascii="Times New Roman" w:hAnsi="Times New Roman"/>
          <w:sz w:val="24"/>
          <w:szCs w:val="24"/>
        </w:rPr>
        <w:t>8</w:t>
      </w:r>
      <w:r w:rsidRPr="006634F9">
        <w:rPr>
          <w:rFonts w:ascii="Times New Roman" w:hAnsi="Times New Roman"/>
          <w:sz w:val="24"/>
          <w:szCs w:val="24"/>
        </w:rPr>
        <w:t>;</w:t>
      </w:r>
    </w:p>
    <w:p w14:paraId="263334C2" w14:textId="2A19F9E6" w:rsidR="004F06CB" w:rsidRPr="006634F9" w:rsidRDefault="004F06CB" w:rsidP="0050569F">
      <w:pPr>
        <w:numPr>
          <w:ilvl w:val="0"/>
          <w:numId w:val="6"/>
        </w:numPr>
        <w:contextualSpacing/>
        <w:jc w:val="both"/>
        <w:rPr>
          <w:rFonts w:ascii="Times New Roman" w:hAnsi="Times New Roman"/>
          <w:sz w:val="24"/>
          <w:szCs w:val="24"/>
        </w:rPr>
      </w:pPr>
      <w:r w:rsidRPr="006634F9">
        <w:rPr>
          <w:rFonts w:ascii="Times New Roman" w:hAnsi="Times New Roman"/>
          <w:sz w:val="24"/>
          <w:szCs w:val="24"/>
        </w:rPr>
        <w:t>Il decreto- legge 24 giugno 2014, n. 90 recante “Misure urgenti per la semplificazione e la trasparenza amministrativa e per l’efficienza degli uffici giudiziari”, convertito con modificazioni dalla Legge 11 agosto 2014, n. 114;</w:t>
      </w:r>
    </w:p>
    <w:p w14:paraId="157BC022" w14:textId="77777777" w:rsidR="004F06CB" w:rsidRPr="006634F9" w:rsidRDefault="004F06CB" w:rsidP="0050569F">
      <w:pPr>
        <w:numPr>
          <w:ilvl w:val="0"/>
          <w:numId w:val="6"/>
        </w:numPr>
        <w:contextualSpacing/>
        <w:jc w:val="both"/>
        <w:rPr>
          <w:rFonts w:ascii="Times New Roman" w:hAnsi="Times New Roman"/>
          <w:sz w:val="24"/>
          <w:szCs w:val="24"/>
        </w:rPr>
      </w:pPr>
      <w:r w:rsidRPr="006634F9">
        <w:rPr>
          <w:rFonts w:ascii="Times New Roman" w:hAnsi="Times New Roman"/>
          <w:sz w:val="24"/>
          <w:szCs w:val="24"/>
        </w:rPr>
        <w:t>Il Protocollo di intesa siglato tra il Ministero dell’Interno e l’Autorità Nazionale Anticorruzione il 15 luglio 2014;</w:t>
      </w:r>
    </w:p>
    <w:p w14:paraId="4786A108" w14:textId="7F1F6326" w:rsidR="004F06CB" w:rsidRPr="006634F9" w:rsidRDefault="004F06CB" w:rsidP="0050569F">
      <w:pPr>
        <w:numPr>
          <w:ilvl w:val="0"/>
          <w:numId w:val="6"/>
        </w:numPr>
        <w:tabs>
          <w:tab w:val="clear" w:pos="420"/>
          <w:tab w:val="num" w:pos="0"/>
        </w:tabs>
        <w:contextualSpacing/>
        <w:jc w:val="both"/>
        <w:rPr>
          <w:rFonts w:ascii="Times New Roman" w:hAnsi="Times New Roman"/>
          <w:sz w:val="24"/>
          <w:szCs w:val="24"/>
        </w:rPr>
      </w:pPr>
      <w:r w:rsidRPr="006634F9">
        <w:rPr>
          <w:rFonts w:ascii="Times New Roman" w:hAnsi="Times New Roman"/>
          <w:sz w:val="24"/>
          <w:szCs w:val="24"/>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4B236B88" w14:textId="77777777" w:rsidR="0060475D" w:rsidRPr="006634F9" w:rsidRDefault="0060475D" w:rsidP="0060475D">
      <w:pPr>
        <w:numPr>
          <w:ilvl w:val="0"/>
          <w:numId w:val="6"/>
        </w:numPr>
        <w:contextualSpacing/>
        <w:jc w:val="both"/>
        <w:rPr>
          <w:rFonts w:ascii="Times New Roman" w:hAnsi="Times New Roman"/>
          <w:sz w:val="24"/>
          <w:szCs w:val="24"/>
        </w:rPr>
      </w:pPr>
      <w:proofErr w:type="gramStart"/>
      <w:r w:rsidRPr="006634F9">
        <w:rPr>
          <w:rFonts w:ascii="Times New Roman" w:hAnsi="Times New Roman"/>
          <w:sz w:val="24"/>
          <w:szCs w:val="24"/>
        </w:rPr>
        <w:t>la</w:t>
      </w:r>
      <w:proofErr w:type="gramEnd"/>
      <w:r w:rsidRPr="006634F9">
        <w:rPr>
          <w:rFonts w:ascii="Times New Roman" w:hAnsi="Times New Roman"/>
          <w:sz w:val="24"/>
          <w:szCs w:val="24"/>
        </w:rPr>
        <w:t xml:space="preserve"> Determinazione n. 12 del 28 ottobre 2015 con la quale l’Autorità Nazionale Anticorruzione ha adottato l’Aggiornamento 2015 al Piano Nazionale Anticorruzione;</w:t>
      </w:r>
    </w:p>
    <w:p w14:paraId="28E121AB" w14:textId="77777777" w:rsidR="0060475D" w:rsidRPr="006634F9" w:rsidRDefault="0060475D" w:rsidP="0060475D">
      <w:pPr>
        <w:numPr>
          <w:ilvl w:val="0"/>
          <w:numId w:val="6"/>
        </w:numPr>
        <w:contextualSpacing/>
        <w:jc w:val="both"/>
        <w:rPr>
          <w:rFonts w:ascii="Times New Roman" w:hAnsi="Times New Roman"/>
          <w:sz w:val="24"/>
          <w:szCs w:val="24"/>
        </w:rPr>
      </w:pPr>
      <w:proofErr w:type="gramStart"/>
      <w:r w:rsidRPr="006634F9">
        <w:rPr>
          <w:rFonts w:ascii="Times New Roman" w:hAnsi="Times New Roman"/>
          <w:sz w:val="24"/>
          <w:szCs w:val="24"/>
        </w:rPr>
        <w:t>il</w:t>
      </w:r>
      <w:proofErr w:type="gramEnd"/>
      <w:r w:rsidRPr="006634F9">
        <w:rPr>
          <w:rFonts w:ascii="Times New Roman" w:hAnsi="Times New Roman"/>
          <w:sz w:val="24"/>
          <w:szCs w:val="24"/>
        </w:rPr>
        <w:t xml:space="preserve"> Piano Nazionale Anticorruzione (P.N.A.) emanato dall’Autorità Nazionale Anticorruzione approvato con Delibera n. 1064 del 13 novembre 2019, e relativi allegati;</w:t>
      </w:r>
    </w:p>
    <w:p w14:paraId="5FD55EC2" w14:textId="7E5FC4DF" w:rsidR="0060475D" w:rsidRPr="006634F9" w:rsidRDefault="0060475D" w:rsidP="0060475D">
      <w:pPr>
        <w:numPr>
          <w:ilvl w:val="0"/>
          <w:numId w:val="6"/>
        </w:numPr>
        <w:contextualSpacing/>
        <w:jc w:val="both"/>
        <w:rPr>
          <w:rFonts w:ascii="Times New Roman" w:hAnsi="Times New Roman"/>
          <w:sz w:val="24"/>
          <w:szCs w:val="24"/>
        </w:rPr>
      </w:pPr>
      <w:proofErr w:type="gramStart"/>
      <w:r w:rsidRPr="006634F9">
        <w:rPr>
          <w:rFonts w:ascii="Times New Roman" w:hAnsi="Times New Roman"/>
          <w:sz w:val="24"/>
          <w:szCs w:val="24"/>
        </w:rPr>
        <w:t>il</w:t>
      </w:r>
      <w:proofErr w:type="gramEnd"/>
      <w:r w:rsidRPr="006634F9">
        <w:rPr>
          <w:rFonts w:ascii="Times New Roman" w:hAnsi="Times New Roman"/>
          <w:sz w:val="24"/>
          <w:szCs w:val="24"/>
        </w:rPr>
        <w:t xml:space="preserve"> Piano Triennale di Prevenzione della Corruzione </w:t>
      </w:r>
      <w:r w:rsidR="000A7BCF" w:rsidRPr="006634F9">
        <w:rPr>
          <w:rFonts w:ascii="Times New Roman" w:hAnsi="Times New Roman"/>
          <w:sz w:val="24"/>
          <w:szCs w:val="24"/>
        </w:rPr>
        <w:t>e della Trasparenza (PTPCT) 2022</w:t>
      </w:r>
      <w:r w:rsidRPr="006634F9">
        <w:rPr>
          <w:rFonts w:ascii="Times New Roman" w:hAnsi="Times New Roman"/>
          <w:sz w:val="24"/>
          <w:szCs w:val="24"/>
        </w:rPr>
        <w:t>-202</w:t>
      </w:r>
      <w:r w:rsidR="000A7BCF" w:rsidRPr="006634F9">
        <w:rPr>
          <w:rFonts w:ascii="Times New Roman" w:hAnsi="Times New Roman"/>
          <w:sz w:val="24"/>
          <w:szCs w:val="24"/>
        </w:rPr>
        <w:t>4</w:t>
      </w:r>
      <w:r w:rsidRPr="006634F9">
        <w:rPr>
          <w:rFonts w:ascii="Times New Roman" w:hAnsi="Times New Roman"/>
          <w:sz w:val="24"/>
          <w:szCs w:val="24"/>
        </w:rPr>
        <w:t xml:space="preserve"> del Ministero della Difesa</w:t>
      </w:r>
    </w:p>
    <w:p w14:paraId="2E244020" w14:textId="5BECCA28" w:rsidR="004F06CB" w:rsidRPr="006634F9" w:rsidRDefault="004F06CB" w:rsidP="0060475D">
      <w:pPr>
        <w:contextualSpacing/>
        <w:jc w:val="center"/>
        <w:rPr>
          <w:rFonts w:ascii="Times New Roman" w:hAnsi="Times New Roman"/>
          <w:b/>
          <w:sz w:val="24"/>
          <w:szCs w:val="24"/>
          <w:u w:val="single"/>
        </w:rPr>
      </w:pPr>
      <w:r w:rsidRPr="006634F9">
        <w:rPr>
          <w:rFonts w:ascii="Times New Roman" w:hAnsi="Times New Roman"/>
          <w:b/>
          <w:sz w:val="24"/>
          <w:szCs w:val="24"/>
          <w:u w:val="single"/>
        </w:rPr>
        <w:t>SI CONVIENE QUANTO SEGUE</w:t>
      </w:r>
      <w:r w:rsidR="007409AC" w:rsidRPr="006634F9">
        <w:rPr>
          <w:rFonts w:ascii="Times New Roman" w:hAnsi="Times New Roman"/>
          <w:b/>
          <w:sz w:val="24"/>
          <w:szCs w:val="24"/>
          <w:u w:val="single"/>
        </w:rPr>
        <w:t>:</w:t>
      </w:r>
    </w:p>
    <w:p w14:paraId="3FBCD834"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b/>
          <w:sz w:val="24"/>
          <w:szCs w:val="24"/>
        </w:rPr>
        <w:t>Art. 1</w:t>
      </w:r>
      <w:r w:rsidRPr="006634F9">
        <w:rPr>
          <w:rFonts w:ascii="Times New Roman" w:hAnsi="Times New Roman"/>
          <w:sz w:val="24"/>
          <w:szCs w:val="24"/>
        </w:rPr>
        <w:t xml:space="preserve"> - Il presente Patto d’integrità stabilisce la formale obbligazione della Ditta che, ai fini della partecipazione alla gara in oggetto, si impegna:</w:t>
      </w:r>
    </w:p>
    <w:p w14:paraId="4ABF0ECB"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1EA75BAA"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15743B0A"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ad assicurare che non si è accordata e non si accorderà con altri partecipanti alla gara per limitare o eludere la concorrenza;</w:t>
      </w:r>
    </w:p>
    <w:p w14:paraId="27099D8A"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ad informare puntualmente tutto il personale, di cui si avvale, del presente Patto di integrità e degli obblighi in esso contenuti;</w:t>
      </w:r>
    </w:p>
    <w:p w14:paraId="36ED85BC"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 vigilare affinché gli impegni sopra indicati siano osservati da tutti i collaboratori e dipendenti nell’esercizio dei compiti loro assegnati;</w:t>
      </w:r>
    </w:p>
    <w:p w14:paraId="51304587"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43E829C7"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b/>
          <w:sz w:val="24"/>
          <w:szCs w:val="24"/>
        </w:rPr>
        <w:t>Art. 2</w:t>
      </w:r>
      <w:r w:rsidRPr="006634F9">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3C979A0D"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esclusione del concorrente dalla gara;</w:t>
      </w:r>
    </w:p>
    <w:p w14:paraId="1EFDA7A3"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escussione della cauzione di validità dell’offerta;</w:t>
      </w:r>
    </w:p>
    <w:p w14:paraId="0414D390"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risoluzione del contratto;</w:t>
      </w:r>
    </w:p>
    <w:p w14:paraId="2E04E965"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escussione della cauzione di buona esecuzione del contratto;</w:t>
      </w:r>
    </w:p>
    <w:p w14:paraId="0D7A965F"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w:t>
      </w:r>
      <w:r w:rsidRPr="006634F9">
        <w:rPr>
          <w:rFonts w:ascii="Times New Roman" w:hAnsi="Times New Roman"/>
          <w:sz w:val="24"/>
          <w:szCs w:val="24"/>
        </w:rPr>
        <w:tab/>
        <w:t xml:space="preserve">esclusione del concorrente dalle gare indette dalla stazione appaltante per 5 anni. </w:t>
      </w:r>
    </w:p>
    <w:p w14:paraId="32E76359" w14:textId="74321C19" w:rsidR="004F06CB" w:rsidRPr="006634F9" w:rsidRDefault="004F06CB" w:rsidP="0050569F">
      <w:pPr>
        <w:contextualSpacing/>
        <w:jc w:val="both"/>
        <w:rPr>
          <w:rFonts w:ascii="Times New Roman" w:hAnsi="Times New Roman"/>
          <w:sz w:val="24"/>
          <w:szCs w:val="24"/>
        </w:rPr>
      </w:pPr>
      <w:r w:rsidRPr="006634F9">
        <w:rPr>
          <w:rFonts w:ascii="Times New Roman" w:hAnsi="Times New Roman"/>
          <w:b/>
          <w:bCs/>
          <w:sz w:val="24"/>
          <w:szCs w:val="24"/>
        </w:rPr>
        <w:t xml:space="preserve">Art. 3 – </w:t>
      </w:r>
      <w:r w:rsidRPr="006634F9">
        <w:rPr>
          <w:rFonts w:ascii="Times New Roman" w:hAnsi="Times New Roman"/>
          <w:sz w:val="24"/>
          <w:szCs w:val="24"/>
        </w:rPr>
        <w:t xml:space="preserve">Fermo restando quanto previsto dai precedenti articoli 1 e 2, in aderenza alle prescrizioni in materia di anticorruzione contenute nel </w:t>
      </w:r>
      <w:r w:rsidR="007409AC" w:rsidRPr="006634F9">
        <w:rPr>
          <w:rFonts w:ascii="Times New Roman" w:hAnsi="Times New Roman"/>
          <w:sz w:val="24"/>
          <w:szCs w:val="24"/>
        </w:rPr>
        <w:t>D.L.</w:t>
      </w:r>
      <w:r w:rsidRPr="006634F9">
        <w:rPr>
          <w:rFonts w:ascii="Times New Roman" w:hAnsi="Times New Roman"/>
          <w:sz w:val="24"/>
          <w:szCs w:val="24"/>
        </w:rPr>
        <w:t xml:space="preserve"> 90/2014 convertito dalla l. 114/2014: </w:t>
      </w:r>
    </w:p>
    <w:p w14:paraId="71DB26F2"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7F71F50A"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51D28CD3" w14:textId="186B28B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Nei casi di cui al presente articolo, l’esercizio della potestà risolutoria da parte della S</w:t>
      </w:r>
      <w:r w:rsidR="00972EF7" w:rsidRPr="006634F9">
        <w:rPr>
          <w:rFonts w:ascii="Times New Roman" w:hAnsi="Times New Roman"/>
          <w:sz w:val="24"/>
          <w:szCs w:val="24"/>
        </w:rPr>
        <w:t>tazione appaltante è subordinata</w:t>
      </w:r>
      <w:r w:rsidRPr="006634F9">
        <w:rPr>
          <w:rFonts w:ascii="Times New Roman" w:hAnsi="Times New Roman"/>
          <w:sz w:val="24"/>
          <w:szCs w:val="24"/>
        </w:rPr>
        <w:t xml:space="preserve">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r w:rsidR="007409AC" w:rsidRPr="006634F9">
        <w:rPr>
          <w:rFonts w:ascii="Times New Roman" w:hAnsi="Times New Roman"/>
          <w:sz w:val="24"/>
          <w:szCs w:val="24"/>
        </w:rPr>
        <w:t>D.L.</w:t>
      </w:r>
      <w:r w:rsidRPr="006634F9">
        <w:rPr>
          <w:rFonts w:ascii="Times New Roman" w:hAnsi="Times New Roman"/>
          <w:sz w:val="24"/>
          <w:szCs w:val="24"/>
        </w:rPr>
        <w:t xml:space="preserve"> 90/2014.</w:t>
      </w:r>
    </w:p>
    <w:p w14:paraId="15714ECD"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36E8C146"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1A4B7A1E"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23C2E6DD" w14:textId="77777777" w:rsidR="006C072E" w:rsidRPr="006634F9" w:rsidRDefault="006C072E" w:rsidP="0050569F">
      <w:pPr>
        <w:contextualSpacing/>
        <w:jc w:val="both"/>
        <w:rPr>
          <w:rFonts w:ascii="Times New Roman" w:hAnsi="Times New Roman"/>
          <w:sz w:val="24"/>
          <w:szCs w:val="24"/>
        </w:rPr>
      </w:pPr>
    </w:p>
    <w:p w14:paraId="46AEE3A8" w14:textId="77777777" w:rsidR="006C072E" w:rsidRPr="006634F9" w:rsidRDefault="006C072E" w:rsidP="0050569F">
      <w:pPr>
        <w:contextualSpacing/>
        <w:jc w:val="both"/>
        <w:rPr>
          <w:rFonts w:ascii="Times New Roman" w:hAnsi="Times New Roman"/>
          <w:sz w:val="24"/>
          <w:szCs w:val="24"/>
        </w:rPr>
      </w:pPr>
    </w:p>
    <w:p w14:paraId="5C9882A6" w14:textId="77777777" w:rsidR="004F06CB" w:rsidRPr="006634F9" w:rsidRDefault="004F06CB" w:rsidP="0050569F">
      <w:pPr>
        <w:contextualSpacing/>
        <w:jc w:val="both"/>
        <w:rPr>
          <w:rFonts w:ascii="Times New Roman" w:hAnsi="Times New Roman"/>
          <w:sz w:val="24"/>
          <w:szCs w:val="24"/>
        </w:rPr>
      </w:pPr>
      <w:r w:rsidRPr="006634F9">
        <w:rPr>
          <w:rFonts w:ascii="Times New Roman" w:hAnsi="Times New Roman"/>
          <w:sz w:val="24"/>
          <w:szCs w:val="24"/>
        </w:rPr>
        <w:t>Luogo e data ………………….</w:t>
      </w:r>
      <w:r w:rsidRPr="006634F9">
        <w:rPr>
          <w:rFonts w:ascii="Times New Roman" w:hAnsi="Times New Roman"/>
          <w:sz w:val="24"/>
          <w:szCs w:val="24"/>
        </w:rPr>
        <w:tab/>
      </w:r>
      <w:r w:rsidRPr="006634F9">
        <w:rPr>
          <w:rFonts w:ascii="Times New Roman" w:hAnsi="Times New Roman"/>
          <w:sz w:val="24"/>
          <w:szCs w:val="24"/>
        </w:rPr>
        <w:tab/>
        <w:t>Per la ditta:</w:t>
      </w:r>
    </w:p>
    <w:p w14:paraId="61D90B85" w14:textId="76FEE734" w:rsidR="004F06CB" w:rsidRPr="006634F9" w:rsidRDefault="007409AC" w:rsidP="006C072E">
      <w:pPr>
        <w:ind w:left="4956"/>
        <w:contextualSpacing/>
        <w:jc w:val="both"/>
        <w:rPr>
          <w:rFonts w:ascii="Times New Roman" w:hAnsi="Times New Roman"/>
          <w:sz w:val="24"/>
          <w:szCs w:val="24"/>
        </w:rPr>
      </w:pPr>
      <w:r w:rsidRPr="006634F9">
        <w:rPr>
          <w:rFonts w:ascii="Times New Roman" w:hAnsi="Times New Roman"/>
          <w:sz w:val="24"/>
          <w:szCs w:val="24"/>
        </w:rPr>
        <w:t xml:space="preserve">          </w:t>
      </w:r>
      <w:r w:rsidR="004F06CB" w:rsidRPr="006634F9">
        <w:rPr>
          <w:rFonts w:ascii="Times New Roman" w:hAnsi="Times New Roman"/>
          <w:sz w:val="24"/>
          <w:szCs w:val="24"/>
        </w:rPr>
        <w:t>______________________________</w:t>
      </w:r>
    </w:p>
    <w:p w14:paraId="29A98D09" w14:textId="77777777" w:rsidR="00561FC0" w:rsidRPr="006634F9" w:rsidRDefault="007409AC" w:rsidP="00561FC0">
      <w:pPr>
        <w:ind w:left="4956" w:firstLine="708"/>
        <w:contextualSpacing/>
        <w:rPr>
          <w:rFonts w:ascii="Times New Roman" w:hAnsi="Times New Roman"/>
          <w:sz w:val="24"/>
          <w:szCs w:val="24"/>
        </w:rPr>
      </w:pPr>
      <w:r w:rsidRPr="006634F9">
        <w:rPr>
          <w:rFonts w:ascii="Times New Roman" w:hAnsi="Times New Roman"/>
          <w:sz w:val="24"/>
          <w:szCs w:val="24"/>
        </w:rPr>
        <w:t xml:space="preserve">           </w:t>
      </w:r>
      <w:r w:rsidR="004F06CB" w:rsidRPr="006634F9">
        <w:rPr>
          <w:rFonts w:ascii="Times New Roman" w:hAnsi="Times New Roman"/>
          <w:sz w:val="24"/>
          <w:szCs w:val="24"/>
        </w:rPr>
        <w:t>(</w:t>
      </w:r>
      <w:proofErr w:type="gramStart"/>
      <w:r w:rsidR="004F06CB" w:rsidRPr="006634F9">
        <w:rPr>
          <w:rFonts w:ascii="Times New Roman" w:hAnsi="Times New Roman"/>
          <w:sz w:val="24"/>
          <w:szCs w:val="24"/>
        </w:rPr>
        <w:t>il</w:t>
      </w:r>
      <w:proofErr w:type="gramEnd"/>
      <w:r w:rsidR="004F06CB" w:rsidRPr="006634F9">
        <w:rPr>
          <w:rFonts w:ascii="Times New Roman" w:hAnsi="Times New Roman"/>
          <w:sz w:val="24"/>
          <w:szCs w:val="24"/>
        </w:rPr>
        <w:t xml:space="preserve"> legale rappresentante) </w:t>
      </w:r>
    </w:p>
    <w:p w14:paraId="605C8F0C" w14:textId="6894509C" w:rsidR="004F06CB" w:rsidRPr="006634F9" w:rsidRDefault="004F06CB" w:rsidP="00561FC0">
      <w:pPr>
        <w:spacing w:after="0" w:line="240" w:lineRule="auto"/>
        <w:rPr>
          <w:rFonts w:ascii="Times New Roman" w:hAnsi="Times New Roman"/>
          <w:i/>
          <w:sz w:val="24"/>
          <w:szCs w:val="24"/>
        </w:rPr>
      </w:pPr>
      <w:r w:rsidRPr="006634F9">
        <w:rPr>
          <w:rFonts w:ascii="Times New Roman" w:hAnsi="Times New Roman"/>
          <w:i/>
          <w:sz w:val="24"/>
          <w:szCs w:val="24"/>
        </w:rPr>
        <w:br w:type="page"/>
      </w:r>
    </w:p>
    <w:tbl>
      <w:tblPr>
        <w:tblW w:w="9781" w:type="dxa"/>
        <w:tblBorders>
          <w:top w:val="single" w:sz="8" w:space="0" w:color="000000"/>
          <w:bottom w:val="single" w:sz="8" w:space="0" w:color="000000"/>
        </w:tblBorders>
        <w:tblLook w:val="0000" w:firstRow="0" w:lastRow="0" w:firstColumn="0" w:lastColumn="0" w:noHBand="0" w:noVBand="0"/>
      </w:tblPr>
      <w:tblGrid>
        <w:gridCol w:w="9781"/>
      </w:tblGrid>
      <w:tr w:rsidR="006634F9" w:rsidRPr="006634F9" w14:paraId="78952612" w14:textId="77777777" w:rsidTr="0058194A">
        <w:trPr>
          <w:trHeight w:val="1098"/>
        </w:trPr>
        <w:tc>
          <w:tcPr>
            <w:tcW w:w="9781" w:type="dxa"/>
            <w:tcBorders>
              <w:top w:val="single" w:sz="8" w:space="0" w:color="000000"/>
              <w:left w:val="nil"/>
              <w:right w:val="nil"/>
            </w:tcBorders>
            <w:shd w:val="clear" w:color="auto" w:fill="C0C0C0"/>
          </w:tcPr>
          <w:p w14:paraId="466A56EA" w14:textId="37EB91E2" w:rsidR="006766CA" w:rsidRPr="006634F9" w:rsidRDefault="006766CA" w:rsidP="007E20FC">
            <w:pPr>
              <w:pStyle w:val="Titolo1"/>
              <w:ind w:right="-108"/>
              <w:contextualSpacing/>
              <w:jc w:val="both"/>
              <w:rPr>
                <w:rFonts w:ascii="Times New Roman" w:hAnsi="Times New Roman"/>
                <w:sz w:val="24"/>
                <w:szCs w:val="24"/>
              </w:rPr>
            </w:pPr>
            <w:bookmarkStart w:id="31" w:name="_ALLEGATO_M_–"/>
            <w:bookmarkStart w:id="32" w:name="_ALL._N-_ATTESTATO"/>
            <w:bookmarkStart w:id="33" w:name="_ALL._I-_ATTESTATO"/>
            <w:bookmarkStart w:id="34" w:name="_ALL._E-_ATTESTATO"/>
            <w:bookmarkStart w:id="35" w:name="_Toc415045947"/>
            <w:bookmarkStart w:id="36" w:name="_Toc419708966"/>
            <w:bookmarkStart w:id="37" w:name="_Toc422322851"/>
            <w:bookmarkStart w:id="38" w:name="_Toc99467211"/>
            <w:bookmarkEnd w:id="31"/>
            <w:bookmarkEnd w:id="32"/>
            <w:bookmarkEnd w:id="33"/>
            <w:bookmarkEnd w:id="34"/>
            <w:r w:rsidRPr="006634F9">
              <w:rPr>
                <w:rFonts w:ascii="Times New Roman" w:hAnsi="Times New Roman"/>
                <w:sz w:val="24"/>
                <w:szCs w:val="24"/>
              </w:rPr>
              <w:t xml:space="preserve">ALL. </w:t>
            </w:r>
            <w:bookmarkStart w:id="39" w:name="_Toc382298728"/>
            <w:r w:rsidR="00E67CE8" w:rsidRPr="006634F9">
              <w:rPr>
                <w:rFonts w:ascii="Times New Roman" w:hAnsi="Times New Roman"/>
                <w:sz w:val="24"/>
                <w:szCs w:val="24"/>
              </w:rPr>
              <w:t>E</w:t>
            </w:r>
            <w:r w:rsidRPr="006634F9">
              <w:rPr>
                <w:rFonts w:ascii="Times New Roman" w:hAnsi="Times New Roman"/>
                <w:sz w:val="24"/>
                <w:szCs w:val="24"/>
              </w:rPr>
              <w:t>- ATTESTATO DI SOPRALLUOGO</w:t>
            </w:r>
            <w:bookmarkEnd w:id="35"/>
            <w:bookmarkEnd w:id="36"/>
            <w:bookmarkEnd w:id="37"/>
            <w:bookmarkEnd w:id="39"/>
            <w:bookmarkEnd w:id="38"/>
          </w:p>
        </w:tc>
      </w:tr>
    </w:tbl>
    <w:p w14:paraId="0CE2834B" w14:textId="77777777" w:rsidR="006766CA" w:rsidRPr="006634F9" w:rsidRDefault="006766CA" w:rsidP="0050569F">
      <w:pPr>
        <w:contextualSpacing/>
        <w:jc w:val="center"/>
        <w:rPr>
          <w:rFonts w:ascii="Times New Roman" w:hAnsi="Times New Roman"/>
          <w:sz w:val="24"/>
          <w:szCs w:val="24"/>
        </w:rPr>
      </w:pPr>
    </w:p>
    <w:p w14:paraId="68D3865F" w14:textId="77777777" w:rsidR="006766CA" w:rsidRPr="006634F9" w:rsidRDefault="006766CA" w:rsidP="0050569F">
      <w:pPr>
        <w:contextualSpacing/>
        <w:jc w:val="center"/>
        <w:rPr>
          <w:rFonts w:ascii="Times New Roman" w:hAnsi="Times New Roman"/>
          <w:sz w:val="24"/>
          <w:szCs w:val="24"/>
        </w:rPr>
      </w:pPr>
      <w:r w:rsidRPr="006634F9">
        <w:rPr>
          <w:rFonts w:ascii="Times New Roman" w:hAnsi="Times New Roman"/>
          <w:sz w:val="24"/>
          <w:szCs w:val="24"/>
        </w:rPr>
        <w:t>TIMBRO DELL’ENTE RESPONSABILE DEL SOPRALLUOGO</w:t>
      </w:r>
    </w:p>
    <w:p w14:paraId="15D6D836" w14:textId="77777777" w:rsidR="006766CA" w:rsidRPr="006634F9" w:rsidRDefault="006766CA" w:rsidP="0050569F">
      <w:pPr>
        <w:contextualSpacing/>
        <w:jc w:val="center"/>
        <w:rPr>
          <w:rFonts w:ascii="Times New Roman" w:hAnsi="Times New Roman"/>
          <w:sz w:val="24"/>
          <w:szCs w:val="24"/>
        </w:rPr>
      </w:pPr>
      <w:r w:rsidRPr="006634F9">
        <w:rPr>
          <w:rFonts w:ascii="Times New Roman" w:hAnsi="Times New Roman"/>
          <w:sz w:val="24"/>
          <w:szCs w:val="24"/>
        </w:rPr>
        <w:t xml:space="preserve">       </w:t>
      </w:r>
    </w:p>
    <w:p w14:paraId="6E314018" w14:textId="77777777" w:rsidR="006766CA" w:rsidRPr="006634F9" w:rsidRDefault="006766CA" w:rsidP="0050569F">
      <w:pPr>
        <w:contextualSpacing/>
        <w:jc w:val="center"/>
        <w:rPr>
          <w:rFonts w:ascii="Times New Roman" w:hAnsi="Times New Roman"/>
          <w:sz w:val="24"/>
          <w:szCs w:val="24"/>
        </w:rPr>
      </w:pPr>
    </w:p>
    <w:p w14:paraId="0721D75C" w14:textId="343A3D96" w:rsidR="009C2E2D" w:rsidRPr="006634F9" w:rsidRDefault="009C2E2D" w:rsidP="009C2E2D">
      <w:pPr>
        <w:contextualSpacing/>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w:t>
      </w:r>
      <w:r w:rsidR="00F70C93" w:rsidRPr="006634F9">
        <w:rPr>
          <w:rFonts w:ascii="Times New Roman" w:hAnsi="Times New Roman"/>
          <w:sz w:val="24"/>
          <w:szCs w:val="24"/>
        </w:rPr>
        <w:t xml:space="preserve"> Esigenza</w:t>
      </w:r>
      <w:r w:rsidRPr="006634F9">
        <w:rPr>
          <w:rFonts w:ascii="Times New Roman" w:hAnsi="Times New Roman"/>
          <w:sz w:val="24"/>
          <w:szCs w:val="24"/>
        </w:rPr>
        <w:t xml:space="preserve">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Gara a procedura aperta per l'affidamento del servizio di </w:t>
      </w:r>
      <w:r w:rsidR="00E73155" w:rsidRPr="006634F9">
        <w:rPr>
          <w:rFonts w:ascii="Times New Roman" w:hAnsi="Times New Roman"/>
          <w:sz w:val="24"/>
          <w:szCs w:val="24"/>
        </w:rPr>
        <w:t>_________________________________________________________________________________</w:t>
      </w:r>
    </w:p>
    <w:p w14:paraId="384FA23D" w14:textId="77777777" w:rsidR="009C2E2D" w:rsidRPr="006634F9" w:rsidRDefault="009C2E2D" w:rsidP="009C2E2D">
      <w:pPr>
        <w:contextualSpacing/>
        <w:jc w:val="both"/>
        <w:rPr>
          <w:rFonts w:ascii="Times New Roman" w:hAnsi="Times New Roman"/>
          <w:sz w:val="24"/>
          <w:szCs w:val="24"/>
        </w:rPr>
      </w:pPr>
      <w:r w:rsidRPr="006634F9">
        <w:rPr>
          <w:rFonts w:ascii="Times New Roman" w:hAnsi="Times New Roman"/>
          <w:sz w:val="24"/>
          <w:szCs w:val="24"/>
        </w:rPr>
        <w:t xml:space="preserve">- Importo a base di gara </w:t>
      </w:r>
      <w:proofErr w:type="gramStart"/>
      <w:r w:rsidRPr="006634F9">
        <w:rPr>
          <w:rFonts w:ascii="Times New Roman" w:hAnsi="Times New Roman"/>
          <w:sz w:val="24"/>
          <w:szCs w:val="24"/>
        </w:rPr>
        <w:t xml:space="preserve">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w:t>
      </w:r>
      <w:proofErr w:type="gramEnd"/>
      <w:r w:rsidRPr="006634F9">
        <w:rPr>
          <w:rFonts w:ascii="Times New Roman" w:hAnsi="Times New Roman"/>
          <w:sz w:val="24"/>
          <w:szCs w:val="24"/>
        </w:rPr>
        <w:t xml:space="preserve">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11D7C981" w14:textId="196D09E8" w:rsidR="000858D1" w:rsidRPr="006634F9" w:rsidRDefault="000858D1" w:rsidP="000858D1">
      <w:pPr>
        <w:contextualSpacing/>
        <w:jc w:val="both"/>
        <w:rPr>
          <w:rFonts w:ascii="Times New Roman" w:hAnsi="Times New Roman"/>
          <w:sz w:val="24"/>
          <w:szCs w:val="24"/>
        </w:rPr>
      </w:pPr>
    </w:p>
    <w:p w14:paraId="04F2673F" w14:textId="77777777" w:rsidR="006766CA" w:rsidRPr="006634F9" w:rsidRDefault="006766CA" w:rsidP="0050569F">
      <w:pPr>
        <w:contextualSpacing/>
        <w:jc w:val="center"/>
        <w:rPr>
          <w:rFonts w:ascii="Times New Roman" w:hAnsi="Times New Roman"/>
          <w:b/>
          <w:sz w:val="24"/>
          <w:szCs w:val="24"/>
        </w:rPr>
      </w:pPr>
      <w:r w:rsidRPr="006634F9">
        <w:rPr>
          <w:rFonts w:ascii="Times New Roman" w:hAnsi="Times New Roman"/>
          <w:b/>
          <w:sz w:val="24"/>
          <w:szCs w:val="24"/>
        </w:rPr>
        <w:t>ATTESTATO DI ESEGUITO SOPRALLUOGO</w:t>
      </w:r>
    </w:p>
    <w:p w14:paraId="2870EB6F" w14:textId="77777777" w:rsidR="0058194A" w:rsidRPr="006634F9" w:rsidRDefault="0058194A" w:rsidP="0050569F">
      <w:pPr>
        <w:contextualSpacing/>
        <w:jc w:val="center"/>
        <w:rPr>
          <w:rFonts w:ascii="Times New Roman" w:hAnsi="Times New Roman"/>
          <w:b/>
          <w:sz w:val="24"/>
          <w:szCs w:val="24"/>
        </w:rPr>
      </w:pPr>
    </w:p>
    <w:p w14:paraId="626F82C6" w14:textId="77777777"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Si dichiara che il giorno ____ del mese di _________________ dell’anno __________</w:t>
      </w:r>
      <w:proofErr w:type="gramStart"/>
      <w:r w:rsidRPr="006634F9">
        <w:rPr>
          <w:rFonts w:ascii="Times New Roman" w:hAnsi="Times New Roman"/>
          <w:sz w:val="24"/>
          <w:szCs w:val="24"/>
        </w:rPr>
        <w:t>_ ,</w:t>
      </w:r>
      <w:proofErr w:type="gramEnd"/>
      <w:r w:rsidRPr="006634F9">
        <w:rPr>
          <w:rFonts w:ascii="Times New Roman" w:hAnsi="Times New Roman"/>
          <w:sz w:val="24"/>
          <w:szCs w:val="24"/>
        </w:rPr>
        <w:t xml:space="preserve">  si è presentato presso questo Ente il Sig. ___________________________________ munito del documento ________________________ n° ____________ del ___________ </w:t>
      </w:r>
    </w:p>
    <w:p w14:paraId="6AF8CA2E" w14:textId="77777777" w:rsidR="006766CA" w:rsidRPr="006634F9" w:rsidRDefault="006766CA" w:rsidP="0050569F">
      <w:pPr>
        <w:contextualSpacing/>
        <w:jc w:val="both"/>
        <w:rPr>
          <w:rFonts w:ascii="Times New Roman" w:hAnsi="Times New Roman"/>
          <w:sz w:val="24"/>
          <w:szCs w:val="24"/>
        </w:rPr>
      </w:pPr>
    </w:p>
    <w:p w14:paraId="65714843" w14:textId="77777777" w:rsidR="006766CA" w:rsidRPr="006634F9" w:rsidRDefault="006766CA" w:rsidP="0050569F">
      <w:pPr>
        <w:contextualSpacing/>
        <w:jc w:val="both"/>
        <w:rPr>
          <w:rFonts w:ascii="Times New Roman" w:hAnsi="Times New Roman"/>
          <w:sz w:val="24"/>
          <w:szCs w:val="24"/>
        </w:rPr>
      </w:pPr>
      <w:proofErr w:type="gramStart"/>
      <w:r w:rsidRPr="006634F9">
        <w:rPr>
          <w:rFonts w:ascii="Times New Roman" w:hAnsi="Times New Roman"/>
          <w:sz w:val="24"/>
          <w:szCs w:val="24"/>
        </w:rPr>
        <w:t>in</w:t>
      </w:r>
      <w:proofErr w:type="gramEnd"/>
      <w:r w:rsidRPr="006634F9">
        <w:rPr>
          <w:rFonts w:ascii="Times New Roman" w:hAnsi="Times New Roman"/>
          <w:sz w:val="24"/>
          <w:szCs w:val="24"/>
        </w:rPr>
        <w:t xml:space="preserve"> qualità di:</w:t>
      </w:r>
    </w:p>
    <w:p w14:paraId="45EE0E6D" w14:textId="77777777"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 Rappresentante legale dell’impresa/R.T.T. o Consorzio ________________________________ di __________________________</w:t>
      </w:r>
    </w:p>
    <w:p w14:paraId="58AC4E80" w14:textId="77777777"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 xml:space="preserve"> □ munito di delega dell’impresa/R.T.I. o Consorzio ___________________________________ di __________________________</w:t>
      </w:r>
    </w:p>
    <w:p w14:paraId="654C7BB5" w14:textId="2A6640C4" w:rsidR="006766CA" w:rsidRPr="006634F9" w:rsidRDefault="006766CA" w:rsidP="0050569F">
      <w:pPr>
        <w:contextualSpacing/>
        <w:jc w:val="both"/>
        <w:rPr>
          <w:rFonts w:ascii="Times New Roman" w:hAnsi="Times New Roman"/>
          <w:sz w:val="24"/>
          <w:szCs w:val="24"/>
        </w:rPr>
      </w:pPr>
      <w:proofErr w:type="gramStart"/>
      <w:r w:rsidRPr="006634F9">
        <w:rPr>
          <w:rFonts w:ascii="Times New Roman" w:hAnsi="Times New Roman"/>
          <w:sz w:val="24"/>
          <w:szCs w:val="24"/>
        </w:rPr>
        <w:t>per</w:t>
      </w:r>
      <w:proofErr w:type="gramEnd"/>
      <w:r w:rsidRPr="006634F9">
        <w:rPr>
          <w:rFonts w:ascii="Times New Roman" w:hAnsi="Times New Roman"/>
          <w:sz w:val="24"/>
          <w:szCs w:val="24"/>
        </w:rPr>
        <w:t xml:space="preserve"> prendere visione della località </w:t>
      </w:r>
      <w:r w:rsidR="00A0145C" w:rsidRPr="006634F9">
        <w:rPr>
          <w:rFonts w:ascii="Times New Roman" w:hAnsi="Times New Roman"/>
          <w:sz w:val="24"/>
          <w:szCs w:val="24"/>
        </w:rPr>
        <w:t>oggetto del servizio in argomento</w:t>
      </w:r>
      <w:r w:rsidRPr="006634F9">
        <w:rPr>
          <w:rFonts w:ascii="Times New Roman" w:hAnsi="Times New Roman"/>
          <w:sz w:val="24"/>
          <w:szCs w:val="24"/>
        </w:rPr>
        <w:t>.</w:t>
      </w:r>
    </w:p>
    <w:p w14:paraId="4232CE95" w14:textId="77777777"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E’ stato pertanto autorizzato a visitare il sito stesso.</w:t>
      </w:r>
    </w:p>
    <w:p w14:paraId="322BFF53" w14:textId="77777777" w:rsidR="006766CA" w:rsidRPr="006634F9" w:rsidRDefault="006766CA" w:rsidP="0050569F">
      <w:pPr>
        <w:contextualSpacing/>
        <w:jc w:val="center"/>
        <w:rPr>
          <w:rFonts w:ascii="Times New Roman" w:hAnsi="Times New Roman"/>
          <w:sz w:val="24"/>
          <w:szCs w:val="24"/>
        </w:rPr>
      </w:pPr>
    </w:p>
    <w:p w14:paraId="5CEEDAC8" w14:textId="601C1F13" w:rsidR="006766CA" w:rsidRPr="006634F9" w:rsidRDefault="007D3D38" w:rsidP="0050569F">
      <w:pPr>
        <w:contextualSpacing/>
        <w:jc w:val="center"/>
        <w:rPr>
          <w:rFonts w:ascii="Times New Roman" w:hAnsi="Times New Roman"/>
          <w:b/>
          <w:sz w:val="24"/>
          <w:szCs w:val="24"/>
        </w:rPr>
      </w:pPr>
      <w:r w:rsidRPr="006634F9">
        <w:rPr>
          <w:rFonts w:ascii="Times New Roman" w:hAnsi="Times New Roman"/>
          <w:b/>
          <w:sz w:val="24"/>
          <w:szCs w:val="24"/>
        </w:rPr>
        <w:t xml:space="preserve">    </w:t>
      </w:r>
      <w:r w:rsidR="009C2E2D" w:rsidRPr="006634F9">
        <w:rPr>
          <w:rFonts w:ascii="Times New Roman" w:hAnsi="Times New Roman"/>
          <w:b/>
          <w:sz w:val="24"/>
          <w:szCs w:val="24"/>
        </w:rPr>
        <w:t>T</w:t>
      </w:r>
      <w:r w:rsidR="006766CA" w:rsidRPr="006634F9">
        <w:rPr>
          <w:rFonts w:ascii="Times New Roman" w:hAnsi="Times New Roman"/>
          <w:b/>
          <w:sz w:val="24"/>
          <w:szCs w:val="24"/>
        </w:rPr>
        <w:t xml:space="preserve">IMBRO E FIRMA </w:t>
      </w:r>
    </w:p>
    <w:p w14:paraId="524C1D5F" w14:textId="77777777" w:rsidR="006766CA" w:rsidRPr="006634F9" w:rsidRDefault="006766CA" w:rsidP="0050569F">
      <w:pPr>
        <w:contextualSpacing/>
        <w:jc w:val="center"/>
        <w:rPr>
          <w:rFonts w:ascii="Times New Roman" w:hAnsi="Times New Roman"/>
          <w:b/>
          <w:sz w:val="24"/>
          <w:szCs w:val="24"/>
        </w:rPr>
      </w:pPr>
      <w:r w:rsidRPr="006634F9">
        <w:rPr>
          <w:rFonts w:ascii="Times New Roman" w:hAnsi="Times New Roman"/>
          <w:b/>
          <w:sz w:val="24"/>
          <w:szCs w:val="24"/>
        </w:rPr>
        <w:t xml:space="preserve"> DEL RESPONSABILE DELL’ENTE</w:t>
      </w:r>
    </w:p>
    <w:p w14:paraId="39120EC0" w14:textId="2FCF675C" w:rsidR="00A0145C" w:rsidRPr="006634F9" w:rsidRDefault="00A0145C">
      <w:pPr>
        <w:spacing w:after="0" w:line="240" w:lineRule="auto"/>
        <w:rPr>
          <w:rFonts w:ascii="Times New Roman" w:hAnsi="Times New Roman"/>
          <w:i/>
          <w:sz w:val="24"/>
          <w:szCs w:val="24"/>
        </w:rPr>
      </w:pPr>
      <w:r w:rsidRPr="006634F9">
        <w:rPr>
          <w:rFonts w:ascii="Times New Roman" w:hAnsi="Times New Roman"/>
          <w:i/>
          <w:sz w:val="24"/>
          <w:szCs w:val="24"/>
        </w:rPr>
        <w:br w:type="page"/>
      </w:r>
    </w:p>
    <w:tbl>
      <w:tblPr>
        <w:tblW w:w="9793" w:type="dxa"/>
        <w:tblBorders>
          <w:top w:val="single" w:sz="8" w:space="0" w:color="000000"/>
          <w:bottom w:val="single" w:sz="8" w:space="0" w:color="000000"/>
        </w:tblBorders>
        <w:tblLook w:val="0000" w:firstRow="0" w:lastRow="0" w:firstColumn="0" w:lastColumn="0" w:noHBand="0" w:noVBand="0"/>
      </w:tblPr>
      <w:tblGrid>
        <w:gridCol w:w="9793"/>
      </w:tblGrid>
      <w:tr w:rsidR="006634F9" w:rsidRPr="006634F9" w14:paraId="37AADCAC" w14:textId="77777777" w:rsidTr="0058194A">
        <w:trPr>
          <w:trHeight w:val="1089"/>
        </w:trPr>
        <w:tc>
          <w:tcPr>
            <w:tcW w:w="9793" w:type="dxa"/>
            <w:tcBorders>
              <w:top w:val="single" w:sz="8" w:space="0" w:color="000000"/>
              <w:left w:val="nil"/>
              <w:right w:val="nil"/>
            </w:tcBorders>
            <w:shd w:val="clear" w:color="auto" w:fill="C0C0C0"/>
          </w:tcPr>
          <w:p w14:paraId="04CC9ED1" w14:textId="5F3816A9" w:rsidR="006766CA" w:rsidRPr="006634F9" w:rsidRDefault="006766CA" w:rsidP="0058194A">
            <w:pPr>
              <w:pStyle w:val="Titolo1"/>
              <w:ind w:right="-108"/>
              <w:contextualSpacing/>
              <w:rPr>
                <w:rFonts w:ascii="Times New Roman" w:hAnsi="Times New Roman"/>
                <w:sz w:val="24"/>
                <w:szCs w:val="24"/>
              </w:rPr>
            </w:pPr>
            <w:bookmarkStart w:id="40" w:name="_ALL._P_"/>
            <w:bookmarkStart w:id="41" w:name="_ALL._Q_"/>
            <w:bookmarkStart w:id="42" w:name="_ALL._M_"/>
            <w:bookmarkStart w:id="43" w:name="_ALL._F_"/>
            <w:bookmarkStart w:id="44" w:name="_Toc415045949"/>
            <w:bookmarkStart w:id="45" w:name="_Toc419708968"/>
            <w:bookmarkStart w:id="46" w:name="_Toc422322853"/>
            <w:bookmarkStart w:id="47" w:name="_Toc99467212"/>
            <w:bookmarkEnd w:id="40"/>
            <w:bookmarkEnd w:id="41"/>
            <w:bookmarkEnd w:id="42"/>
            <w:bookmarkEnd w:id="43"/>
            <w:r w:rsidRPr="006634F9">
              <w:rPr>
                <w:rFonts w:ascii="Times New Roman" w:hAnsi="Times New Roman"/>
                <w:sz w:val="24"/>
                <w:szCs w:val="24"/>
              </w:rPr>
              <w:t xml:space="preserve">ALL. </w:t>
            </w:r>
            <w:r w:rsidR="00E67CE8" w:rsidRPr="006634F9">
              <w:rPr>
                <w:rFonts w:ascii="Times New Roman" w:hAnsi="Times New Roman"/>
                <w:sz w:val="24"/>
                <w:szCs w:val="24"/>
              </w:rPr>
              <w:t>F</w:t>
            </w:r>
            <w:r w:rsidRPr="006634F9">
              <w:rPr>
                <w:rFonts w:ascii="Times New Roman" w:hAnsi="Times New Roman"/>
                <w:sz w:val="24"/>
                <w:szCs w:val="24"/>
              </w:rPr>
              <w:t xml:space="preserve"> </w:t>
            </w:r>
            <w:bookmarkStart w:id="48" w:name="_Toc382298730"/>
            <w:r w:rsidRPr="006634F9">
              <w:rPr>
                <w:rFonts w:ascii="Times New Roman" w:hAnsi="Times New Roman"/>
                <w:sz w:val="24"/>
                <w:szCs w:val="24"/>
              </w:rPr>
              <w:t>– DICHIARAZIONE SOSTITUTIVA DELL’IMPRESA AUSILIARIA ATTESTANTE IL POSSESSO DEI REQUISITI PRESTATI AL CONCORRENTE PER L</w:t>
            </w:r>
            <w:r w:rsidR="00612174" w:rsidRPr="006634F9">
              <w:rPr>
                <w:rFonts w:ascii="Times New Roman" w:hAnsi="Times New Roman"/>
                <w:sz w:val="24"/>
                <w:szCs w:val="24"/>
              </w:rPr>
              <w:t>A PROGETTAZIONE</w:t>
            </w:r>
            <w:bookmarkEnd w:id="44"/>
            <w:bookmarkEnd w:id="45"/>
            <w:bookmarkEnd w:id="46"/>
            <w:bookmarkEnd w:id="48"/>
            <w:bookmarkEnd w:id="47"/>
          </w:p>
          <w:p w14:paraId="38F55AD8" w14:textId="77777777" w:rsidR="006766CA" w:rsidRPr="006634F9" w:rsidRDefault="006766CA" w:rsidP="0058194A">
            <w:pPr>
              <w:pStyle w:val="Titolo1"/>
              <w:ind w:left="-108" w:right="-108"/>
              <w:contextualSpacing/>
              <w:rPr>
                <w:rFonts w:ascii="Times New Roman" w:hAnsi="Times New Roman"/>
                <w:sz w:val="24"/>
                <w:szCs w:val="24"/>
              </w:rPr>
            </w:pPr>
          </w:p>
        </w:tc>
      </w:tr>
    </w:tbl>
    <w:p w14:paraId="7ADC9262" w14:textId="77777777" w:rsidR="00FA43C3" w:rsidRPr="006634F9" w:rsidRDefault="00FA43C3" w:rsidP="0058194A">
      <w:pPr>
        <w:pStyle w:val="Corpodeltesto0"/>
        <w:shd w:val="clear" w:color="auto" w:fill="auto"/>
        <w:spacing w:after="180" w:line="194" w:lineRule="auto"/>
        <w:ind w:right="-1"/>
        <w:contextualSpacing/>
        <w:rPr>
          <w:rFonts w:ascii="Times New Roman" w:hAnsi="Times New Roman" w:cs="Times New Roman"/>
          <w:sz w:val="24"/>
          <w:szCs w:val="20"/>
        </w:rPr>
      </w:pPr>
      <w:r w:rsidRPr="006634F9">
        <w:rPr>
          <w:rFonts w:ascii="Times New Roman" w:hAnsi="Times New Roman" w:cs="Times New Roman"/>
          <w:b/>
          <w:bCs/>
          <w:sz w:val="24"/>
          <w:szCs w:val="20"/>
          <w:lang w:bidi="it-IT"/>
        </w:rPr>
        <w:t xml:space="preserve">Il presente documento, disponibile sul sito </w:t>
      </w:r>
      <w:hyperlink r:id="rId20" w:history="1">
        <w:r w:rsidRPr="006634F9">
          <w:rPr>
            <w:rFonts w:ascii="Times New Roman" w:hAnsi="Times New Roman" w:cs="Times New Roman"/>
            <w:b/>
            <w:bCs/>
            <w:sz w:val="24"/>
            <w:szCs w:val="20"/>
            <w:lang w:bidi="it-IT"/>
          </w:rPr>
          <w:t>www.difesa.it/SGD-DNA/Staff/DT/GENIODIFE/Bandi</w:t>
        </w:r>
      </w:hyperlink>
      <w:r w:rsidRPr="006634F9">
        <w:rPr>
          <w:rFonts w:ascii="Times New Roman" w:hAnsi="Times New Roman" w:cs="Times New Roman"/>
          <w:b/>
          <w:bCs/>
          <w:sz w:val="24"/>
          <w:szCs w:val="20"/>
          <w:lang w:bidi="it-IT"/>
        </w:rPr>
        <w:t xml:space="preserve"> e sul sito </w:t>
      </w:r>
      <w:hyperlink r:id="rId21" w:history="1">
        <w:proofErr w:type="gramStart"/>
        <w:r w:rsidRPr="006634F9">
          <w:rPr>
            <w:rFonts w:ascii="Times New Roman" w:hAnsi="Times New Roman" w:cs="Times New Roman"/>
            <w:b/>
            <w:bCs/>
            <w:sz w:val="24"/>
            <w:szCs w:val="20"/>
            <w:lang w:bidi="it-IT"/>
          </w:rPr>
          <w:t>www.acquistinretepa.it</w:t>
        </w:r>
      </w:hyperlink>
      <w:r w:rsidRPr="006634F9">
        <w:rPr>
          <w:rFonts w:ascii="Times New Roman" w:hAnsi="Times New Roman" w:cs="Times New Roman"/>
          <w:b/>
          <w:bCs/>
          <w:sz w:val="24"/>
          <w:szCs w:val="20"/>
          <w:lang w:bidi="it-IT"/>
        </w:rPr>
        <w:t xml:space="preserve"> ,</w:t>
      </w:r>
      <w:proofErr w:type="gramEnd"/>
      <w:r w:rsidRPr="006634F9">
        <w:rPr>
          <w:rFonts w:ascii="Times New Roman" w:hAnsi="Times New Roman" w:cs="Times New Roman"/>
          <w:b/>
          <w:bCs/>
          <w:sz w:val="24"/>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B032948" w14:textId="62CC3195" w:rsidR="00FA43C3" w:rsidRPr="006634F9" w:rsidRDefault="00FA43C3" w:rsidP="0050569F">
      <w:pPr>
        <w:contextualSpacing/>
        <w:jc w:val="right"/>
        <w:rPr>
          <w:rFonts w:ascii="Times New Roman" w:hAnsi="Times New Roman"/>
          <w:sz w:val="24"/>
          <w:szCs w:val="24"/>
        </w:rPr>
      </w:pPr>
    </w:p>
    <w:p w14:paraId="44E125A6" w14:textId="4DA79967" w:rsidR="00FA43C3" w:rsidRPr="006634F9" w:rsidRDefault="0058194A" w:rsidP="0050569F">
      <w:pPr>
        <w:contextualSpacing/>
        <w:jc w:val="right"/>
        <w:rPr>
          <w:rFonts w:ascii="Times New Roman" w:hAnsi="Times New Roman"/>
          <w:sz w:val="24"/>
          <w:szCs w:val="24"/>
        </w:rPr>
      </w:pPr>
      <w:r w:rsidRPr="006634F9">
        <w:rPr>
          <w:rFonts w:ascii="Times New Roman" w:hAnsi="Times New Roman"/>
          <w:sz w:val="24"/>
          <w:szCs w:val="24"/>
        </w:rPr>
        <w:t>A: MINISTERO DELLA DIFESA</w:t>
      </w:r>
    </w:p>
    <w:p w14:paraId="2FE48FCD" w14:textId="53537CA2"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4"/>
          <w:szCs w:val="24"/>
        </w:rPr>
        <w:t xml:space="preserve"> </w:t>
      </w:r>
      <w:r w:rsidRPr="006634F9">
        <w:rPr>
          <w:rFonts w:ascii="Times New Roman" w:hAnsi="Times New Roman"/>
          <w:sz w:val="20"/>
          <w:szCs w:val="24"/>
        </w:rPr>
        <w:t>SEGRETARIATO GENERALE DELLA DIFESA E DIREZIONE NAZIONALE DEGLI ARMAMENTI</w:t>
      </w:r>
    </w:p>
    <w:p w14:paraId="6E6D823D"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Direzione dei Lavori e del Demanio - 7^ Divisione </w:t>
      </w:r>
    </w:p>
    <w:p w14:paraId="7A2A4509"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Piazza della Marina, 4 </w:t>
      </w:r>
    </w:p>
    <w:p w14:paraId="42A7533F" w14:textId="77777777" w:rsidR="006766CA" w:rsidRPr="006634F9" w:rsidRDefault="006766CA" w:rsidP="0050569F">
      <w:pPr>
        <w:contextualSpacing/>
        <w:jc w:val="right"/>
        <w:rPr>
          <w:rFonts w:ascii="Times New Roman" w:hAnsi="Times New Roman"/>
          <w:sz w:val="24"/>
          <w:szCs w:val="24"/>
        </w:rPr>
      </w:pPr>
      <w:r w:rsidRPr="006634F9">
        <w:rPr>
          <w:rFonts w:ascii="Times New Roman" w:hAnsi="Times New Roman"/>
          <w:sz w:val="20"/>
          <w:szCs w:val="24"/>
        </w:rPr>
        <w:t>00196-  ROMA</w:t>
      </w:r>
    </w:p>
    <w:p w14:paraId="1E0C8E07" w14:textId="3A6F9825" w:rsidR="009C2E2D" w:rsidRPr="006634F9" w:rsidRDefault="009C2E2D" w:rsidP="009C2E2D">
      <w:pPr>
        <w:contextualSpacing/>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w:t>
      </w:r>
      <w:r w:rsidR="00133643" w:rsidRPr="006634F9">
        <w:rPr>
          <w:rFonts w:ascii="Times New Roman" w:hAnsi="Times New Roman"/>
          <w:sz w:val="24"/>
          <w:szCs w:val="24"/>
        </w:rPr>
        <w:t xml:space="preserve"> Esigenza</w:t>
      </w:r>
      <w:r w:rsidRPr="006634F9">
        <w:rPr>
          <w:rFonts w:ascii="Times New Roman" w:hAnsi="Times New Roman"/>
          <w:sz w:val="24"/>
          <w:szCs w:val="24"/>
        </w:rPr>
        <w:t xml:space="preserve">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Gara a procedura aperta per l'affidamento del servizio di </w:t>
      </w:r>
      <w:r w:rsidR="00C80225" w:rsidRPr="006634F9">
        <w:rPr>
          <w:rFonts w:ascii="Times New Roman" w:hAnsi="Times New Roman"/>
          <w:sz w:val="24"/>
          <w:szCs w:val="24"/>
        </w:rPr>
        <w:t>_________________________________________________________________________________</w:t>
      </w:r>
    </w:p>
    <w:p w14:paraId="62B15305" w14:textId="77777777" w:rsidR="009C2E2D" w:rsidRPr="006634F9" w:rsidRDefault="009C2E2D" w:rsidP="009C2E2D">
      <w:pPr>
        <w:contextualSpacing/>
        <w:jc w:val="both"/>
        <w:rPr>
          <w:rFonts w:ascii="Times New Roman" w:hAnsi="Times New Roman"/>
          <w:sz w:val="24"/>
          <w:szCs w:val="24"/>
        </w:rPr>
      </w:pPr>
      <w:r w:rsidRPr="006634F9">
        <w:rPr>
          <w:rFonts w:ascii="Times New Roman" w:hAnsi="Times New Roman"/>
          <w:sz w:val="24"/>
          <w:szCs w:val="24"/>
        </w:rPr>
        <w:t xml:space="preserve">- Importo a base di gara </w:t>
      </w:r>
      <w:proofErr w:type="gramStart"/>
      <w:r w:rsidRPr="006634F9">
        <w:rPr>
          <w:rFonts w:ascii="Times New Roman" w:hAnsi="Times New Roman"/>
          <w:sz w:val="24"/>
          <w:szCs w:val="24"/>
        </w:rPr>
        <w:t xml:space="preserve">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w:t>
      </w:r>
      <w:proofErr w:type="gramEnd"/>
      <w:r w:rsidRPr="006634F9">
        <w:rPr>
          <w:rFonts w:ascii="Times New Roman" w:hAnsi="Times New Roman"/>
          <w:sz w:val="24"/>
          <w:szCs w:val="24"/>
        </w:rPr>
        <w:t xml:space="preserve">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461DDA3A" w14:textId="31E0F465" w:rsidR="000858D1" w:rsidRPr="006634F9" w:rsidRDefault="000858D1" w:rsidP="000858D1">
      <w:pPr>
        <w:contextualSpacing/>
        <w:jc w:val="both"/>
        <w:rPr>
          <w:rFonts w:ascii="Times New Roman" w:hAnsi="Times New Roman"/>
          <w:sz w:val="24"/>
          <w:szCs w:val="24"/>
        </w:rPr>
      </w:pPr>
    </w:p>
    <w:p w14:paraId="0249CFCC" w14:textId="4A295DB2" w:rsidR="000858D1" w:rsidRPr="006634F9" w:rsidRDefault="000858D1" w:rsidP="0058194A">
      <w:pPr>
        <w:widowControl w:val="0"/>
        <w:spacing w:line="240" w:lineRule="auto"/>
        <w:jc w:val="both"/>
        <w:rPr>
          <w:rFonts w:ascii="Times New Roman" w:hAnsi="Times New Roman"/>
          <w:sz w:val="20"/>
        </w:rPr>
      </w:pPr>
      <w:r w:rsidRPr="006634F9">
        <w:rPr>
          <w:rFonts w:ascii="Times New Roman" w:hAnsi="Times New Roman"/>
          <w:sz w:val="20"/>
        </w:rPr>
        <w:t>IL SOTTOSCRITTO O.E./IMPRESA  _____________________________ CON SEDE LEGALE IN _____</w:t>
      </w:r>
      <w:r w:rsidR="0058194A" w:rsidRPr="006634F9">
        <w:rPr>
          <w:rFonts w:ascii="Times New Roman" w:hAnsi="Times New Roman"/>
          <w:sz w:val="20"/>
        </w:rPr>
        <w:t>________</w:t>
      </w:r>
      <w:r w:rsidRPr="006634F9">
        <w:rPr>
          <w:rFonts w:ascii="Times New Roman" w:hAnsi="Times New Roman"/>
          <w:sz w:val="20"/>
        </w:rPr>
        <w:t>______ ALLA VIA _______</w:t>
      </w:r>
      <w:r w:rsidR="0058194A" w:rsidRPr="006634F9">
        <w:rPr>
          <w:rFonts w:ascii="Times New Roman" w:hAnsi="Times New Roman"/>
          <w:sz w:val="20"/>
        </w:rPr>
        <w:t>__________</w:t>
      </w:r>
      <w:r w:rsidRPr="006634F9">
        <w:rPr>
          <w:rFonts w:ascii="Times New Roman" w:hAnsi="Times New Roman"/>
          <w:sz w:val="20"/>
        </w:rPr>
        <w:t>_______ N._______  E SEDE OPERATIVA _______________CODICE FISCALE___</w:t>
      </w:r>
      <w:r w:rsidR="0058194A" w:rsidRPr="006634F9">
        <w:rPr>
          <w:rFonts w:ascii="Times New Roman" w:hAnsi="Times New Roman"/>
          <w:sz w:val="20"/>
        </w:rPr>
        <w:t>____</w:t>
      </w:r>
      <w:r w:rsidRPr="006634F9">
        <w:rPr>
          <w:rFonts w:ascii="Times New Roman" w:hAnsi="Times New Roman"/>
          <w:sz w:val="20"/>
        </w:rPr>
        <w:t>__________ , PARTITA IVA ___________ ISCRITTA ALLA C.C.I.A.A. DI ____________ AL N. _______, TEL. _____</w:t>
      </w:r>
      <w:r w:rsidR="0058194A" w:rsidRPr="006634F9">
        <w:rPr>
          <w:rFonts w:ascii="Times New Roman" w:hAnsi="Times New Roman"/>
          <w:sz w:val="20"/>
        </w:rPr>
        <w:t>_______</w:t>
      </w:r>
      <w:r w:rsidRPr="006634F9">
        <w:rPr>
          <w:rFonts w:ascii="Times New Roman" w:hAnsi="Times New Roman"/>
          <w:sz w:val="20"/>
        </w:rPr>
        <w:t>__, FAX_____________,PEC ___</w:t>
      </w:r>
      <w:r w:rsidR="0058194A" w:rsidRPr="006634F9">
        <w:rPr>
          <w:rFonts w:ascii="Times New Roman" w:hAnsi="Times New Roman"/>
          <w:sz w:val="20"/>
        </w:rPr>
        <w:t>_____</w:t>
      </w:r>
      <w:r w:rsidRPr="006634F9">
        <w:rPr>
          <w:rFonts w:ascii="Times New Roman" w:hAnsi="Times New Roman"/>
          <w:sz w:val="20"/>
        </w:rPr>
        <w:t>_____, RAPPRESENTATA DA __________________(CARICA SOCIALE) E LEGALE RAPPRESENTANTE ________________ NATO/A  _____________IL __________ E RESIDENTE IN ___</w:t>
      </w:r>
      <w:r w:rsidR="0058194A" w:rsidRPr="006634F9">
        <w:rPr>
          <w:rFonts w:ascii="Times New Roman" w:hAnsi="Times New Roman"/>
          <w:sz w:val="20"/>
        </w:rPr>
        <w:t>__________</w:t>
      </w:r>
      <w:r w:rsidRPr="006634F9">
        <w:rPr>
          <w:rFonts w:ascii="Times New Roman" w:hAnsi="Times New Roman"/>
          <w:sz w:val="20"/>
        </w:rPr>
        <w:t>____ ALLA VIA ____</w:t>
      </w:r>
      <w:r w:rsidR="0058194A" w:rsidRPr="006634F9">
        <w:rPr>
          <w:rFonts w:ascii="Times New Roman" w:hAnsi="Times New Roman"/>
          <w:sz w:val="20"/>
        </w:rPr>
        <w:t>_________________________________</w:t>
      </w:r>
      <w:r w:rsidRPr="006634F9">
        <w:rPr>
          <w:rFonts w:ascii="Times New Roman" w:hAnsi="Times New Roman"/>
          <w:sz w:val="20"/>
        </w:rPr>
        <w:t>________ N., _____ C.F. ____________in qualità di MANDATARIO;</w:t>
      </w:r>
    </w:p>
    <w:p w14:paraId="4C3922FF" w14:textId="394D6FB0"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N., _____ C.F. ____________</w:t>
      </w:r>
    </w:p>
    <w:p w14:paraId="193EB68B" w14:textId="1585A5B5" w:rsidR="00DF06C2" w:rsidRPr="006634F9" w:rsidRDefault="006766CA" w:rsidP="0050569F">
      <w:pPr>
        <w:contextualSpacing/>
        <w:jc w:val="both"/>
        <w:rPr>
          <w:rFonts w:ascii="Times New Roman" w:hAnsi="Times New Roman"/>
          <w:b/>
          <w:bCs/>
          <w:sz w:val="24"/>
          <w:szCs w:val="24"/>
          <w:u w:val="single"/>
        </w:rPr>
      </w:pPr>
      <w:r w:rsidRPr="006634F9">
        <w:rPr>
          <w:rFonts w:ascii="Times New Roman" w:hAnsi="Times New Roman"/>
          <w:b/>
          <w:bCs/>
          <w:sz w:val="24"/>
          <w:szCs w:val="24"/>
          <w:u w:val="single"/>
        </w:rPr>
        <w:t xml:space="preserve">DICHIARA ai sensi e per gli effetti dell’art. </w:t>
      </w:r>
      <w:r w:rsidR="00DF06C2" w:rsidRPr="006634F9">
        <w:rPr>
          <w:rFonts w:ascii="Times New Roman" w:hAnsi="Times New Roman"/>
          <w:b/>
          <w:bCs/>
          <w:sz w:val="24"/>
          <w:szCs w:val="24"/>
          <w:u w:val="single"/>
        </w:rPr>
        <w:t>89</w:t>
      </w:r>
      <w:r w:rsidRPr="006634F9">
        <w:rPr>
          <w:rFonts w:ascii="Times New Roman" w:hAnsi="Times New Roman"/>
          <w:b/>
          <w:bCs/>
          <w:sz w:val="24"/>
          <w:szCs w:val="24"/>
          <w:u w:val="single"/>
        </w:rPr>
        <w:t xml:space="preserve"> co. </w:t>
      </w:r>
      <w:r w:rsidR="00DF06C2" w:rsidRPr="006634F9">
        <w:rPr>
          <w:rFonts w:ascii="Times New Roman" w:hAnsi="Times New Roman"/>
          <w:b/>
          <w:bCs/>
          <w:sz w:val="24"/>
          <w:szCs w:val="24"/>
          <w:u w:val="single"/>
        </w:rPr>
        <w:t>1</w:t>
      </w:r>
      <w:r w:rsidRPr="006634F9">
        <w:rPr>
          <w:rFonts w:ascii="Times New Roman" w:hAnsi="Times New Roman"/>
          <w:b/>
          <w:bCs/>
          <w:sz w:val="24"/>
          <w:szCs w:val="24"/>
          <w:u w:val="single"/>
        </w:rPr>
        <w:t xml:space="preserve"> del D.Lgs n. </w:t>
      </w:r>
      <w:r w:rsidR="00DF06C2" w:rsidRPr="006634F9">
        <w:rPr>
          <w:rFonts w:ascii="Times New Roman" w:hAnsi="Times New Roman"/>
          <w:b/>
          <w:bCs/>
          <w:sz w:val="24"/>
          <w:szCs w:val="24"/>
          <w:u w:val="single"/>
        </w:rPr>
        <w:t>50/2016</w:t>
      </w:r>
    </w:p>
    <w:p w14:paraId="76943565" w14:textId="0ED68443" w:rsidR="006766CA" w:rsidRPr="006634F9" w:rsidRDefault="00E96707" w:rsidP="0050569F">
      <w:pPr>
        <w:contextualSpacing/>
        <w:jc w:val="both"/>
        <w:rPr>
          <w:rFonts w:ascii="Times New Roman" w:hAnsi="Times New Roman"/>
          <w:b/>
          <w:bCs/>
          <w:sz w:val="24"/>
          <w:szCs w:val="24"/>
        </w:rPr>
      </w:pPr>
      <w:r w:rsidRPr="006634F9">
        <w:rPr>
          <w:rFonts w:ascii="Times New Roman" w:hAnsi="Times New Roman"/>
          <w:b/>
          <w:bCs/>
          <w:sz w:val="24"/>
          <w:szCs w:val="24"/>
        </w:rPr>
        <w:t xml:space="preserve">1 - </w:t>
      </w:r>
      <w:r w:rsidR="006766CA" w:rsidRPr="006634F9">
        <w:rPr>
          <w:rFonts w:ascii="Times New Roman" w:hAnsi="Times New Roman"/>
          <w:b/>
          <w:bCs/>
          <w:sz w:val="24"/>
          <w:szCs w:val="24"/>
        </w:rPr>
        <w:t>di mettere a disposizione per tutta la durata della progettazione le risorse necessarie di cui è carente il concorrente (Impresa/R.T.I./Consorzio</w:t>
      </w:r>
      <w:r w:rsidR="006766CA" w:rsidRPr="006634F9">
        <w:rPr>
          <w:rFonts w:ascii="Times New Roman" w:hAnsi="Times New Roman"/>
          <w:b/>
          <w:sz w:val="24"/>
          <w:szCs w:val="24"/>
        </w:rPr>
        <w:t>)</w:t>
      </w:r>
      <w:r w:rsidR="006766CA" w:rsidRPr="006634F9">
        <w:rPr>
          <w:rFonts w:ascii="Times New Roman" w:hAnsi="Times New Roman"/>
          <w:b/>
          <w:bCs/>
          <w:sz w:val="24"/>
          <w:szCs w:val="24"/>
        </w:rPr>
        <w:t xml:space="preserve"> ________________________________</w:t>
      </w:r>
      <w:proofErr w:type="gramStart"/>
      <w:r w:rsidR="006766CA" w:rsidRPr="006634F9">
        <w:rPr>
          <w:rFonts w:ascii="Times New Roman" w:hAnsi="Times New Roman"/>
          <w:b/>
          <w:bCs/>
          <w:sz w:val="24"/>
          <w:szCs w:val="24"/>
        </w:rPr>
        <w:t>_  e</w:t>
      </w:r>
      <w:proofErr w:type="gramEnd"/>
      <w:r w:rsidR="006766CA" w:rsidRPr="006634F9">
        <w:rPr>
          <w:rFonts w:ascii="Times New Roman" w:hAnsi="Times New Roman"/>
          <w:b/>
          <w:bCs/>
          <w:sz w:val="24"/>
          <w:szCs w:val="24"/>
        </w:rPr>
        <w:t xml:space="preserve">  in particolare:</w:t>
      </w:r>
    </w:p>
    <w:p w14:paraId="2ED15117" w14:textId="77777777" w:rsidR="006766CA" w:rsidRPr="006634F9" w:rsidRDefault="006766CA" w:rsidP="0050569F">
      <w:pPr>
        <w:contextualSpacing/>
        <w:jc w:val="both"/>
        <w:rPr>
          <w:rFonts w:ascii="Times New Roman" w:hAnsi="Times New Roman"/>
          <w:b/>
          <w:bCs/>
          <w:sz w:val="24"/>
          <w:szCs w:val="24"/>
          <w:u w:val="single"/>
        </w:rPr>
      </w:pPr>
      <w:r w:rsidRPr="006634F9">
        <w:rPr>
          <w:rFonts w:ascii="Times New Roman" w:hAnsi="Times New Roman"/>
          <w:b/>
          <w:bCs/>
          <w:sz w:val="24"/>
          <w:szCs w:val="24"/>
          <w:u w:val="single"/>
        </w:rPr>
        <w:t>Per i requisiti previsti per l’esecuzione della progettazione:</w:t>
      </w:r>
    </w:p>
    <w:p w14:paraId="2F209A53" w14:textId="77777777" w:rsidR="006766CA" w:rsidRPr="006634F9" w:rsidRDefault="006766CA" w:rsidP="0050569F">
      <w:pPr>
        <w:contextualSpacing/>
        <w:jc w:val="both"/>
        <w:rPr>
          <w:rFonts w:ascii="Times New Roman" w:hAnsi="Times New Roman"/>
          <w:bCs/>
          <w:sz w:val="24"/>
          <w:szCs w:val="24"/>
        </w:rPr>
      </w:pPr>
      <w:r w:rsidRPr="006634F9">
        <w:rPr>
          <w:rFonts w:ascii="Times New Roman" w:hAnsi="Times New Roman"/>
          <w:sz w:val="24"/>
          <w:szCs w:val="24"/>
        </w:rPr>
        <w:t>(</w:t>
      </w:r>
      <w:proofErr w:type="gramStart"/>
      <w:r w:rsidRPr="006634F9">
        <w:rPr>
          <w:rFonts w:ascii="Times New Roman" w:hAnsi="Times New Roman"/>
          <w:iCs/>
          <w:sz w:val="24"/>
          <w:szCs w:val="24"/>
        </w:rPr>
        <w:t>omettere</w:t>
      </w:r>
      <w:proofErr w:type="gramEnd"/>
      <w:r w:rsidRPr="006634F9">
        <w:rPr>
          <w:rFonts w:ascii="Times New Roman" w:hAnsi="Times New Roman"/>
          <w:iCs/>
          <w:sz w:val="24"/>
          <w:szCs w:val="24"/>
        </w:rPr>
        <w:t xml:space="preserve"> i requisiti che non vengono messi a disposizione):</w:t>
      </w:r>
    </w:p>
    <w:p w14:paraId="10CD3A1F" w14:textId="3D4D99CF" w:rsidR="006766CA" w:rsidRPr="006634F9" w:rsidRDefault="006766CA" w:rsidP="0058194A">
      <w:pPr>
        <w:numPr>
          <w:ilvl w:val="0"/>
          <w:numId w:val="7"/>
        </w:numPr>
        <w:ind w:left="0" w:firstLine="0"/>
        <w:contextualSpacing/>
        <w:jc w:val="both"/>
        <w:rPr>
          <w:rFonts w:ascii="Times New Roman" w:hAnsi="Times New Roman"/>
          <w:sz w:val="24"/>
          <w:szCs w:val="24"/>
        </w:rPr>
      </w:pPr>
      <w:proofErr w:type="gramStart"/>
      <w:r w:rsidRPr="006634F9">
        <w:rPr>
          <w:rFonts w:ascii="Times New Roman" w:hAnsi="Times New Roman"/>
          <w:bCs/>
          <w:sz w:val="24"/>
          <w:szCs w:val="24"/>
        </w:rPr>
        <w:t>fatturato</w:t>
      </w:r>
      <w:proofErr w:type="gramEnd"/>
      <w:r w:rsidRPr="006634F9">
        <w:rPr>
          <w:rFonts w:ascii="Times New Roman" w:hAnsi="Times New Roman"/>
          <w:sz w:val="24"/>
          <w:szCs w:val="24"/>
        </w:rPr>
        <w:t xml:space="preserve"> globale</w:t>
      </w:r>
      <w:r w:rsidR="003E1AAE" w:rsidRPr="006634F9">
        <w:rPr>
          <w:rFonts w:ascii="Times New Roman" w:hAnsi="Times New Roman"/>
          <w:sz w:val="24"/>
          <w:szCs w:val="24"/>
        </w:rPr>
        <w:t xml:space="preserve"> annuo</w:t>
      </w:r>
      <w:r w:rsidRPr="006634F9">
        <w:rPr>
          <w:rFonts w:ascii="Times New Roman" w:hAnsi="Times New Roman"/>
          <w:sz w:val="24"/>
          <w:szCs w:val="24"/>
        </w:rPr>
        <w:t xml:space="preserve"> (esclusi contributi cassa previdenziali ed IVA) per i servizi di cui al punto III.2.</w:t>
      </w:r>
      <w:r w:rsidR="002A00C6" w:rsidRPr="006634F9">
        <w:rPr>
          <w:rFonts w:ascii="Times New Roman" w:hAnsi="Times New Roman"/>
          <w:sz w:val="24"/>
          <w:szCs w:val="24"/>
        </w:rPr>
        <w:t>2</w:t>
      </w:r>
      <w:r w:rsidRPr="006634F9">
        <w:rPr>
          <w:rFonts w:ascii="Times New Roman" w:hAnsi="Times New Roman"/>
          <w:sz w:val="24"/>
          <w:szCs w:val="24"/>
        </w:rPr>
        <w:t xml:space="preserve"> lettera a) del bando di gara </w:t>
      </w:r>
      <w:r w:rsidRPr="006634F9">
        <w:rPr>
          <w:rFonts w:ascii="Times New Roman" w:hAnsi="Times New Roman"/>
          <w:bCs/>
          <w:sz w:val="24"/>
          <w:szCs w:val="24"/>
        </w:rPr>
        <w:t>per un importo di ___________</w:t>
      </w:r>
      <w:r w:rsidRPr="006634F9">
        <w:rPr>
          <w:rFonts w:ascii="Times New Roman" w:hAnsi="Times New Roman"/>
          <w:sz w:val="24"/>
          <w:szCs w:val="24"/>
        </w:rPr>
        <w:t>;</w:t>
      </w:r>
    </w:p>
    <w:p w14:paraId="2C3B742E" w14:textId="725336ED" w:rsidR="001762E8" w:rsidRPr="006634F9" w:rsidRDefault="006766CA" w:rsidP="0058194A">
      <w:pPr>
        <w:numPr>
          <w:ilvl w:val="0"/>
          <w:numId w:val="7"/>
        </w:numPr>
        <w:ind w:left="0" w:firstLine="0"/>
        <w:contextualSpacing/>
        <w:jc w:val="both"/>
        <w:rPr>
          <w:rFonts w:ascii="Times New Roman" w:hAnsi="Times New Roman"/>
          <w:bCs/>
          <w:sz w:val="24"/>
          <w:szCs w:val="24"/>
        </w:rPr>
      </w:pPr>
      <w:proofErr w:type="gramStart"/>
      <w:r w:rsidRPr="006634F9">
        <w:rPr>
          <w:rFonts w:ascii="Times New Roman" w:hAnsi="Times New Roman"/>
          <w:bCs/>
          <w:sz w:val="24"/>
          <w:szCs w:val="24"/>
        </w:rPr>
        <w:t>servizi</w:t>
      </w:r>
      <w:proofErr w:type="gramEnd"/>
      <w:r w:rsidRPr="006634F9">
        <w:rPr>
          <w:rFonts w:ascii="Times New Roman" w:hAnsi="Times New Roman"/>
          <w:bCs/>
          <w:sz w:val="24"/>
          <w:szCs w:val="24"/>
        </w:rPr>
        <w:t xml:space="preserve"> d’ingegneria e architettura di lavori appartenenti a ciascuna delle  categorie relative ai lavori da progettare di cui al punto III.2.3 lettera b) del bando di gara per un importo globale pari a______________;</w:t>
      </w:r>
    </w:p>
    <w:p w14:paraId="7FE4D609" w14:textId="7D6F224C" w:rsidR="00563303" w:rsidRPr="006634F9" w:rsidRDefault="006766CA" w:rsidP="0058194A">
      <w:pPr>
        <w:numPr>
          <w:ilvl w:val="0"/>
          <w:numId w:val="7"/>
        </w:numPr>
        <w:ind w:left="0" w:firstLine="0"/>
        <w:contextualSpacing/>
        <w:jc w:val="both"/>
        <w:rPr>
          <w:rFonts w:ascii="Times New Roman" w:hAnsi="Times New Roman"/>
          <w:bCs/>
          <w:sz w:val="24"/>
          <w:szCs w:val="24"/>
        </w:rPr>
      </w:pPr>
      <w:proofErr w:type="gramStart"/>
      <w:r w:rsidRPr="006634F9">
        <w:rPr>
          <w:rFonts w:ascii="Times New Roman" w:hAnsi="Times New Roman"/>
          <w:bCs/>
          <w:sz w:val="24"/>
          <w:szCs w:val="24"/>
        </w:rPr>
        <w:t>due</w:t>
      </w:r>
      <w:proofErr w:type="gramEnd"/>
      <w:r w:rsidRPr="006634F9">
        <w:rPr>
          <w:rFonts w:ascii="Times New Roman" w:hAnsi="Times New Roman"/>
          <w:bCs/>
          <w:sz w:val="24"/>
          <w:szCs w:val="24"/>
        </w:rPr>
        <w:t xml:space="preserve"> servizi di d’ingegneria e architettura, di lavori appartenenti a ciascuna delle  categorie relative ai lavori da progettare di cui al punto III.2.3 lettera c) del bando di gara per un importo totale  pari a______________;</w:t>
      </w:r>
    </w:p>
    <w:p w14:paraId="08F4027F" w14:textId="611E19EF" w:rsidR="006766CA" w:rsidRPr="006634F9" w:rsidRDefault="006766CA" w:rsidP="0058194A">
      <w:pPr>
        <w:numPr>
          <w:ilvl w:val="0"/>
          <w:numId w:val="7"/>
        </w:numPr>
        <w:ind w:left="0" w:firstLine="0"/>
        <w:contextualSpacing/>
        <w:jc w:val="both"/>
        <w:rPr>
          <w:rFonts w:ascii="Times New Roman" w:hAnsi="Times New Roman"/>
          <w:bCs/>
          <w:sz w:val="24"/>
          <w:szCs w:val="24"/>
        </w:rPr>
      </w:pPr>
      <w:proofErr w:type="gramStart"/>
      <w:r w:rsidRPr="006634F9">
        <w:rPr>
          <w:rFonts w:ascii="Times New Roman" w:hAnsi="Times New Roman"/>
          <w:bCs/>
          <w:sz w:val="24"/>
          <w:szCs w:val="24"/>
        </w:rPr>
        <w:t>numero</w:t>
      </w:r>
      <w:proofErr w:type="gramEnd"/>
      <w:r w:rsidRPr="006634F9">
        <w:rPr>
          <w:rFonts w:ascii="Times New Roman" w:hAnsi="Times New Roman"/>
          <w:bCs/>
          <w:sz w:val="24"/>
          <w:szCs w:val="24"/>
        </w:rPr>
        <w:t xml:space="preserve"> medio annuo di personale tecnico, di cui al punto III.2.</w:t>
      </w:r>
      <w:r w:rsidR="00EE1543" w:rsidRPr="006634F9">
        <w:rPr>
          <w:rFonts w:ascii="Times New Roman" w:hAnsi="Times New Roman"/>
          <w:bCs/>
          <w:sz w:val="24"/>
          <w:szCs w:val="24"/>
        </w:rPr>
        <w:t>3</w:t>
      </w:r>
      <w:r w:rsidRPr="006634F9">
        <w:rPr>
          <w:rFonts w:ascii="Times New Roman" w:hAnsi="Times New Roman"/>
          <w:bCs/>
          <w:sz w:val="24"/>
          <w:szCs w:val="24"/>
        </w:rPr>
        <w:t xml:space="preserve"> lettera d)  del bando di gara per un numero  di ___________. </w:t>
      </w:r>
    </w:p>
    <w:p w14:paraId="32E18B29" w14:textId="5AD5CD99" w:rsidR="00E96707" w:rsidRPr="006634F9" w:rsidRDefault="00936539" w:rsidP="0058194A">
      <w:pPr>
        <w:numPr>
          <w:ilvl w:val="0"/>
          <w:numId w:val="7"/>
        </w:numPr>
        <w:ind w:left="0" w:firstLine="0"/>
        <w:contextualSpacing/>
        <w:jc w:val="both"/>
        <w:rPr>
          <w:rFonts w:ascii="Times New Roman" w:hAnsi="Times New Roman"/>
          <w:bCs/>
          <w:sz w:val="24"/>
          <w:szCs w:val="24"/>
        </w:rPr>
      </w:pPr>
      <w:r w:rsidRPr="006634F9">
        <w:rPr>
          <w:rFonts w:ascii="Times New Roman" w:hAnsi="Times New Roman"/>
          <w:bCs/>
          <w:sz w:val="24"/>
          <w:szCs w:val="24"/>
        </w:rPr>
        <w:t>Numero di unità minime di tecnici per professionisti singoli e associati, di cui al punto III.2.</w:t>
      </w:r>
      <w:r w:rsidR="00EE1543" w:rsidRPr="006634F9">
        <w:rPr>
          <w:rFonts w:ascii="Times New Roman" w:hAnsi="Times New Roman"/>
          <w:bCs/>
          <w:sz w:val="24"/>
          <w:szCs w:val="24"/>
        </w:rPr>
        <w:t xml:space="preserve">3 </w:t>
      </w:r>
      <w:r w:rsidRPr="006634F9">
        <w:rPr>
          <w:rFonts w:ascii="Times New Roman" w:hAnsi="Times New Roman"/>
          <w:bCs/>
          <w:sz w:val="24"/>
          <w:szCs w:val="24"/>
        </w:rPr>
        <w:t>lett. e), per un numero di _______________</w:t>
      </w:r>
    </w:p>
    <w:p w14:paraId="141072EB" w14:textId="280B18C6" w:rsidR="00563303" w:rsidRPr="006634F9" w:rsidRDefault="00E96707" w:rsidP="0058194A">
      <w:pPr>
        <w:contextualSpacing/>
        <w:jc w:val="both"/>
        <w:rPr>
          <w:rFonts w:ascii="Times New Roman" w:hAnsi="Times New Roman"/>
          <w:b/>
          <w:bCs/>
          <w:sz w:val="24"/>
          <w:szCs w:val="24"/>
        </w:rPr>
      </w:pPr>
      <w:r w:rsidRPr="006634F9">
        <w:rPr>
          <w:rFonts w:ascii="Times New Roman" w:hAnsi="Times New Roman"/>
          <w:b/>
          <w:bCs/>
          <w:sz w:val="24"/>
          <w:szCs w:val="24"/>
        </w:rPr>
        <w:t xml:space="preserve">2 - </w:t>
      </w:r>
      <w:r w:rsidR="006766CA" w:rsidRPr="006634F9">
        <w:rPr>
          <w:rFonts w:ascii="Times New Roman" w:hAnsi="Times New Roman"/>
          <w:b/>
          <w:bCs/>
          <w:sz w:val="24"/>
          <w:szCs w:val="24"/>
        </w:rPr>
        <w:t>non partecipa alla gara in proprio o associato o consorziato ai sensi dell’art.</w:t>
      </w:r>
      <w:r w:rsidR="00DC09F2" w:rsidRPr="006634F9">
        <w:rPr>
          <w:rFonts w:ascii="Times New Roman" w:hAnsi="Times New Roman"/>
          <w:b/>
          <w:bCs/>
          <w:sz w:val="24"/>
          <w:szCs w:val="24"/>
        </w:rPr>
        <w:t>48</w:t>
      </w:r>
      <w:r w:rsidR="006766CA" w:rsidRPr="006634F9">
        <w:rPr>
          <w:rFonts w:ascii="Times New Roman" w:hAnsi="Times New Roman"/>
          <w:b/>
          <w:bCs/>
          <w:sz w:val="24"/>
          <w:szCs w:val="24"/>
        </w:rPr>
        <w:t xml:space="preserve"> del Codice né si trova in una situazione di controllo di cui all’articolo </w:t>
      </w:r>
      <w:r w:rsidR="00DC09F2" w:rsidRPr="006634F9">
        <w:rPr>
          <w:rFonts w:ascii="Times New Roman" w:hAnsi="Times New Roman"/>
          <w:b/>
          <w:bCs/>
          <w:sz w:val="24"/>
          <w:szCs w:val="24"/>
        </w:rPr>
        <w:t>80</w:t>
      </w:r>
      <w:r w:rsidR="006766CA" w:rsidRPr="006634F9">
        <w:rPr>
          <w:rFonts w:ascii="Times New Roman" w:hAnsi="Times New Roman"/>
          <w:b/>
          <w:bCs/>
          <w:sz w:val="24"/>
          <w:szCs w:val="24"/>
        </w:rPr>
        <w:t xml:space="preserve">, comma </w:t>
      </w:r>
      <w:r w:rsidR="00DC09F2" w:rsidRPr="006634F9">
        <w:rPr>
          <w:rFonts w:ascii="Times New Roman" w:hAnsi="Times New Roman"/>
          <w:b/>
          <w:bCs/>
          <w:sz w:val="24"/>
          <w:szCs w:val="24"/>
        </w:rPr>
        <w:t>5, lett. m</w:t>
      </w:r>
      <w:r w:rsidR="006766CA" w:rsidRPr="006634F9">
        <w:rPr>
          <w:rFonts w:ascii="Times New Roman" w:hAnsi="Times New Roman"/>
          <w:b/>
          <w:bCs/>
          <w:sz w:val="24"/>
          <w:szCs w:val="24"/>
        </w:rPr>
        <w:t xml:space="preserve"> del Codice con altri concorrenti che partecipano alla gara;  </w:t>
      </w:r>
    </w:p>
    <w:p w14:paraId="385E5A5D" w14:textId="7C379A29" w:rsidR="00B45853" w:rsidRPr="006634F9" w:rsidRDefault="00B45853" w:rsidP="0058194A">
      <w:pPr>
        <w:contextualSpacing/>
        <w:jc w:val="both"/>
        <w:rPr>
          <w:rFonts w:ascii="Times New Roman" w:hAnsi="Times New Roman"/>
          <w:b/>
          <w:bCs/>
          <w:sz w:val="24"/>
          <w:szCs w:val="24"/>
        </w:rPr>
      </w:pPr>
      <w:r w:rsidRPr="006634F9">
        <w:rPr>
          <w:rFonts w:ascii="Times New Roman" w:hAnsi="Times New Roman"/>
          <w:b/>
          <w:bCs/>
          <w:sz w:val="24"/>
          <w:szCs w:val="24"/>
        </w:rPr>
        <w:t>3 – che i requisiti economico finanziari e tecnico organizzativi messi a disposizione dall’impresa ausiliata non sono utilizzati in modo totale o frazionato nell’ambito dell’appalto.</w:t>
      </w:r>
    </w:p>
    <w:p w14:paraId="3D7989FB" w14:textId="3FC12992" w:rsidR="00015387" w:rsidRPr="006634F9" w:rsidRDefault="00015387" w:rsidP="0058194A">
      <w:pPr>
        <w:pStyle w:val="Paragrafoelenco"/>
        <w:numPr>
          <w:ilvl w:val="0"/>
          <w:numId w:val="11"/>
        </w:numPr>
        <w:tabs>
          <w:tab w:val="left" w:pos="720"/>
        </w:tabs>
        <w:ind w:firstLine="0"/>
        <w:jc w:val="both"/>
        <w:rPr>
          <w:bCs/>
          <w:sz w:val="24"/>
          <w:szCs w:val="24"/>
        </w:rPr>
      </w:pPr>
      <w:proofErr w:type="gramStart"/>
      <w:r w:rsidRPr="006634F9">
        <w:rPr>
          <w:bCs/>
          <w:sz w:val="24"/>
          <w:szCs w:val="24"/>
        </w:rPr>
        <w:t>non</w:t>
      </w:r>
      <w:proofErr w:type="gramEnd"/>
      <w:r w:rsidRPr="006634F9">
        <w:rPr>
          <w:bCs/>
          <w:sz w:val="24"/>
          <w:szCs w:val="24"/>
        </w:rPr>
        <w:t xml:space="preserve"> è ammesso il cumulo di requisiti di più soggetti ausiliari relativamente alla stessa categoria di progettazione;</w:t>
      </w:r>
    </w:p>
    <w:p w14:paraId="7AAF3919" w14:textId="67277B03" w:rsidR="00015387" w:rsidRPr="006634F9" w:rsidRDefault="00015387" w:rsidP="0058194A">
      <w:pPr>
        <w:pStyle w:val="Paragrafoelenco"/>
        <w:numPr>
          <w:ilvl w:val="0"/>
          <w:numId w:val="11"/>
        </w:numPr>
        <w:tabs>
          <w:tab w:val="left" w:pos="720"/>
        </w:tabs>
        <w:ind w:firstLine="0"/>
        <w:jc w:val="both"/>
        <w:rPr>
          <w:bCs/>
          <w:sz w:val="24"/>
          <w:szCs w:val="24"/>
        </w:rPr>
      </w:pPr>
      <w:proofErr w:type="gramStart"/>
      <w:r w:rsidRPr="006634F9">
        <w:rPr>
          <w:bCs/>
          <w:sz w:val="24"/>
          <w:szCs w:val="24"/>
        </w:rPr>
        <w:t>può</w:t>
      </w:r>
      <w:proofErr w:type="gramEnd"/>
      <w:r w:rsidRPr="006634F9">
        <w:rPr>
          <w:bCs/>
          <w:sz w:val="24"/>
          <w:szCs w:val="24"/>
        </w:rPr>
        <w:t xml:space="preserve"> avvalersi di un solo operatore economico ausiliario per ciascuno dei requisiti di cui al  </w:t>
      </w:r>
      <w:r w:rsidR="00EE1543" w:rsidRPr="006634F9">
        <w:rPr>
          <w:bCs/>
          <w:sz w:val="24"/>
          <w:szCs w:val="24"/>
        </w:rPr>
        <w:t>punto III.2.3.</w:t>
      </w:r>
      <w:r w:rsidRPr="006634F9">
        <w:rPr>
          <w:bCs/>
          <w:sz w:val="24"/>
          <w:szCs w:val="24"/>
        </w:rPr>
        <w:t>lettere a), d) e) ;</w:t>
      </w:r>
    </w:p>
    <w:p w14:paraId="2F2E68E6" w14:textId="540FA91F" w:rsidR="00015387" w:rsidRPr="006634F9" w:rsidRDefault="00015387" w:rsidP="0058194A">
      <w:pPr>
        <w:pStyle w:val="Paragrafoelenco"/>
        <w:numPr>
          <w:ilvl w:val="0"/>
          <w:numId w:val="11"/>
        </w:numPr>
        <w:tabs>
          <w:tab w:val="left" w:pos="720"/>
        </w:tabs>
        <w:ind w:firstLine="0"/>
        <w:jc w:val="both"/>
        <w:rPr>
          <w:bCs/>
          <w:sz w:val="24"/>
          <w:szCs w:val="24"/>
        </w:rPr>
      </w:pPr>
      <w:proofErr w:type="gramStart"/>
      <w:r w:rsidRPr="006634F9">
        <w:rPr>
          <w:bCs/>
          <w:sz w:val="24"/>
          <w:szCs w:val="24"/>
        </w:rPr>
        <w:t>può</w:t>
      </w:r>
      <w:proofErr w:type="gramEnd"/>
      <w:r w:rsidRPr="006634F9">
        <w:rPr>
          <w:bCs/>
          <w:sz w:val="24"/>
          <w:szCs w:val="24"/>
        </w:rPr>
        <w:t xml:space="preserve"> avvalersi di un solo operatore ausiliario per ciascuna delle  categorie di cui al  </w:t>
      </w:r>
      <w:r w:rsidR="00EE1543" w:rsidRPr="006634F9">
        <w:rPr>
          <w:bCs/>
          <w:sz w:val="24"/>
          <w:szCs w:val="24"/>
        </w:rPr>
        <w:t>punto III.2.3</w:t>
      </w:r>
      <w:r w:rsidRPr="006634F9">
        <w:rPr>
          <w:bCs/>
          <w:iCs/>
          <w:sz w:val="24"/>
          <w:szCs w:val="24"/>
        </w:rPr>
        <w:t>.</w:t>
      </w:r>
      <w:r w:rsidRPr="006634F9">
        <w:rPr>
          <w:bCs/>
          <w:sz w:val="24"/>
          <w:szCs w:val="24"/>
        </w:rPr>
        <w:t>lettere b) e c).</w:t>
      </w:r>
    </w:p>
    <w:p w14:paraId="4E9709E1" w14:textId="77777777" w:rsidR="00C45F51" w:rsidRPr="006634F9" w:rsidRDefault="00C45F51" w:rsidP="00C45F51">
      <w:pPr>
        <w:tabs>
          <w:tab w:val="left" w:pos="4253"/>
        </w:tabs>
        <w:jc w:val="both"/>
        <w:rPr>
          <w:rFonts w:ascii="Times New Roman" w:hAnsi="Times New Roman"/>
          <w:bCs/>
          <w:sz w:val="24"/>
          <w:szCs w:val="24"/>
        </w:rPr>
      </w:pPr>
    </w:p>
    <w:p w14:paraId="34746934" w14:textId="77777777" w:rsidR="00C45F51" w:rsidRPr="006634F9" w:rsidRDefault="00C45F51" w:rsidP="00C45F51">
      <w:pPr>
        <w:tabs>
          <w:tab w:val="left" w:pos="4253"/>
        </w:tabs>
        <w:jc w:val="both"/>
        <w:rPr>
          <w:rFonts w:ascii="Times New Roman" w:hAnsi="Times New Roman"/>
          <w:bCs/>
          <w:sz w:val="24"/>
          <w:szCs w:val="24"/>
        </w:rPr>
      </w:pPr>
    </w:p>
    <w:p w14:paraId="70F4B772" w14:textId="77777777" w:rsidR="00C45F51" w:rsidRPr="006634F9" w:rsidRDefault="00C45F51" w:rsidP="00C45F51">
      <w:pPr>
        <w:tabs>
          <w:tab w:val="left" w:pos="4253"/>
        </w:tabs>
        <w:jc w:val="both"/>
        <w:rPr>
          <w:rFonts w:ascii="Times New Roman" w:hAnsi="Times New Roman"/>
          <w:bCs/>
          <w:sz w:val="24"/>
          <w:szCs w:val="24"/>
        </w:rPr>
      </w:pPr>
    </w:p>
    <w:p w14:paraId="0CD1EA15" w14:textId="1C8B6C9F" w:rsidR="006766CA" w:rsidRPr="006634F9" w:rsidRDefault="006766CA" w:rsidP="0050569F">
      <w:pPr>
        <w:contextualSpacing/>
        <w:jc w:val="both"/>
        <w:rPr>
          <w:rFonts w:ascii="Times New Roman" w:hAnsi="Times New Roman"/>
          <w:b/>
          <w:i/>
          <w:sz w:val="24"/>
          <w:szCs w:val="24"/>
        </w:rPr>
      </w:pPr>
      <w:r w:rsidRPr="006634F9">
        <w:rPr>
          <w:rFonts w:ascii="Times New Roman" w:hAnsi="Times New Roman"/>
          <w:i/>
          <w:sz w:val="24"/>
          <w:szCs w:val="24"/>
        </w:rPr>
        <w:t>Data __________________</w:t>
      </w:r>
      <w:proofErr w:type="gramStart"/>
      <w:r w:rsidRPr="006634F9">
        <w:rPr>
          <w:rFonts w:ascii="Times New Roman" w:hAnsi="Times New Roman"/>
          <w:i/>
          <w:sz w:val="24"/>
          <w:szCs w:val="24"/>
        </w:rPr>
        <w:t>_</w:t>
      </w:r>
      <w:r w:rsidR="00F73FD4" w:rsidRPr="006634F9">
        <w:rPr>
          <w:rFonts w:ascii="Times New Roman" w:hAnsi="Times New Roman"/>
          <w:i/>
          <w:sz w:val="24"/>
          <w:szCs w:val="24"/>
        </w:rPr>
        <w:t xml:space="preserve">  </w:t>
      </w:r>
      <w:r w:rsidR="00C45F51" w:rsidRPr="006634F9">
        <w:rPr>
          <w:rFonts w:ascii="Times New Roman" w:hAnsi="Times New Roman"/>
          <w:i/>
          <w:sz w:val="24"/>
          <w:szCs w:val="24"/>
        </w:rPr>
        <w:tab/>
      </w:r>
      <w:proofErr w:type="gramEnd"/>
      <w:r w:rsidR="00C45F51" w:rsidRPr="006634F9">
        <w:rPr>
          <w:rFonts w:ascii="Times New Roman" w:hAnsi="Times New Roman"/>
          <w:i/>
          <w:sz w:val="24"/>
          <w:szCs w:val="24"/>
        </w:rPr>
        <w:tab/>
      </w:r>
      <w:r w:rsidR="00C45F51" w:rsidRPr="006634F9">
        <w:rPr>
          <w:rFonts w:ascii="Times New Roman" w:hAnsi="Times New Roman"/>
          <w:i/>
          <w:sz w:val="24"/>
          <w:szCs w:val="24"/>
        </w:rPr>
        <w:tab/>
      </w:r>
      <w:r w:rsidR="00C45F51" w:rsidRPr="006634F9">
        <w:rPr>
          <w:rFonts w:ascii="Times New Roman" w:hAnsi="Times New Roman"/>
          <w:i/>
          <w:sz w:val="24"/>
          <w:szCs w:val="24"/>
        </w:rPr>
        <w:tab/>
      </w:r>
      <w:r w:rsidRPr="006634F9">
        <w:rPr>
          <w:rFonts w:ascii="Times New Roman" w:hAnsi="Times New Roman"/>
          <w:i/>
          <w:sz w:val="24"/>
          <w:szCs w:val="24"/>
        </w:rPr>
        <w:t xml:space="preserve">L’IMPRESA </w:t>
      </w:r>
      <w:r w:rsidRPr="006634F9">
        <w:rPr>
          <w:rFonts w:ascii="Times New Roman" w:hAnsi="Times New Roman"/>
          <w:i/>
          <w:sz w:val="24"/>
          <w:szCs w:val="24"/>
          <w:vertAlign w:val="superscript"/>
        </w:rPr>
        <w:footnoteReference w:id="7"/>
      </w:r>
    </w:p>
    <w:p w14:paraId="6C983596" w14:textId="56A021EE" w:rsidR="006766CA" w:rsidRPr="006634F9" w:rsidRDefault="006766CA" w:rsidP="00C45F51">
      <w:pPr>
        <w:contextualSpacing/>
        <w:jc w:val="right"/>
        <w:rPr>
          <w:rFonts w:ascii="Times New Roman" w:hAnsi="Times New Roman"/>
          <w:i/>
          <w:sz w:val="24"/>
          <w:szCs w:val="24"/>
        </w:rPr>
      </w:pPr>
      <w:r w:rsidRPr="006634F9">
        <w:rPr>
          <w:rFonts w:ascii="Times New Roman" w:hAnsi="Times New Roman"/>
          <w:i/>
          <w:sz w:val="24"/>
          <w:szCs w:val="24"/>
        </w:rPr>
        <w:t>_____________________</w:t>
      </w:r>
      <w:r w:rsidRPr="006634F9">
        <w:rPr>
          <w:rFonts w:ascii="Times New Roman" w:hAnsi="Times New Roman"/>
          <w:i/>
          <w:sz w:val="24"/>
          <w:szCs w:val="24"/>
          <w:vertAlign w:val="superscript"/>
        </w:rPr>
        <w:footnoteReference w:id="8"/>
      </w:r>
    </w:p>
    <w:p w14:paraId="264CBACC" w14:textId="6719126C" w:rsidR="000858D1" w:rsidRPr="006634F9" w:rsidRDefault="000858D1">
      <w:pPr>
        <w:spacing w:after="0" w:line="240" w:lineRule="auto"/>
        <w:rPr>
          <w:rFonts w:ascii="Times New Roman" w:hAnsi="Times New Roman"/>
          <w:sz w:val="24"/>
          <w:szCs w:val="24"/>
        </w:rPr>
      </w:pPr>
      <w:bookmarkStart w:id="49" w:name="_ALL._Q._-"/>
      <w:bookmarkStart w:id="50" w:name="_ALL._R._-"/>
      <w:bookmarkEnd w:id="49"/>
      <w:bookmarkEnd w:id="50"/>
      <w:r w:rsidRPr="006634F9">
        <w:rPr>
          <w:rFonts w:ascii="Times New Roman" w:hAnsi="Times New Roman"/>
          <w:sz w:val="24"/>
          <w:szCs w:val="24"/>
        </w:rPr>
        <w:br w:type="page"/>
      </w:r>
    </w:p>
    <w:tbl>
      <w:tblPr>
        <w:tblW w:w="9923" w:type="dxa"/>
        <w:tblBorders>
          <w:top w:val="single" w:sz="8" w:space="0" w:color="000000"/>
          <w:bottom w:val="single" w:sz="8" w:space="0" w:color="000000"/>
        </w:tblBorders>
        <w:tblLook w:val="0000" w:firstRow="0" w:lastRow="0" w:firstColumn="0" w:lastColumn="0" w:noHBand="0" w:noVBand="0"/>
      </w:tblPr>
      <w:tblGrid>
        <w:gridCol w:w="9923"/>
      </w:tblGrid>
      <w:tr w:rsidR="006634F9" w:rsidRPr="006634F9" w14:paraId="5AB89D88" w14:textId="77777777" w:rsidTr="0058194A">
        <w:trPr>
          <w:trHeight w:val="1098"/>
        </w:trPr>
        <w:tc>
          <w:tcPr>
            <w:tcW w:w="9923" w:type="dxa"/>
            <w:tcBorders>
              <w:top w:val="single" w:sz="8" w:space="0" w:color="000000"/>
              <w:left w:val="nil"/>
              <w:right w:val="nil"/>
            </w:tcBorders>
            <w:shd w:val="clear" w:color="auto" w:fill="C0C0C0"/>
          </w:tcPr>
          <w:p w14:paraId="68A6EEF6" w14:textId="5CE57DF3" w:rsidR="006766CA" w:rsidRPr="006634F9" w:rsidRDefault="006766CA" w:rsidP="007E20FC">
            <w:pPr>
              <w:pStyle w:val="Titolo1"/>
              <w:ind w:right="-108"/>
              <w:contextualSpacing/>
              <w:jc w:val="both"/>
              <w:rPr>
                <w:rFonts w:ascii="Times New Roman" w:hAnsi="Times New Roman"/>
                <w:sz w:val="24"/>
                <w:szCs w:val="24"/>
              </w:rPr>
            </w:pPr>
            <w:bookmarkStart w:id="51" w:name="_ALL._ALLEGATO_T"/>
            <w:bookmarkStart w:id="52" w:name="_ALL._N_-"/>
            <w:bookmarkStart w:id="53" w:name="_ALL._G_-"/>
            <w:bookmarkStart w:id="54" w:name="_ALL._G_–"/>
            <w:bookmarkStart w:id="55" w:name="_Toc415045952"/>
            <w:bookmarkStart w:id="56" w:name="_Toc419708972"/>
            <w:bookmarkStart w:id="57" w:name="_Toc422322854"/>
            <w:bookmarkStart w:id="58" w:name="_Toc99467213"/>
            <w:bookmarkEnd w:id="51"/>
            <w:bookmarkEnd w:id="52"/>
            <w:bookmarkEnd w:id="53"/>
            <w:bookmarkEnd w:id="54"/>
            <w:r w:rsidRPr="006634F9">
              <w:rPr>
                <w:rFonts w:ascii="Times New Roman" w:hAnsi="Times New Roman"/>
                <w:sz w:val="24"/>
                <w:szCs w:val="24"/>
              </w:rPr>
              <w:t xml:space="preserve">ALL. </w:t>
            </w:r>
            <w:bookmarkStart w:id="59" w:name="_Toc382298733"/>
            <w:r w:rsidR="00E67CE8" w:rsidRPr="006634F9">
              <w:rPr>
                <w:rFonts w:ascii="Times New Roman" w:hAnsi="Times New Roman"/>
                <w:sz w:val="24"/>
                <w:szCs w:val="24"/>
              </w:rPr>
              <w:t>G</w:t>
            </w:r>
            <w:r w:rsidRPr="006634F9">
              <w:rPr>
                <w:rFonts w:ascii="Times New Roman" w:hAnsi="Times New Roman"/>
                <w:sz w:val="24"/>
                <w:szCs w:val="24"/>
              </w:rPr>
              <w:t xml:space="preserve"> </w:t>
            </w:r>
            <w:r w:rsidR="00D5766E" w:rsidRPr="006634F9">
              <w:rPr>
                <w:rFonts w:ascii="Times New Roman" w:hAnsi="Times New Roman"/>
                <w:sz w:val="24"/>
                <w:szCs w:val="24"/>
              </w:rPr>
              <w:t>–</w:t>
            </w:r>
            <w:r w:rsidRPr="006634F9">
              <w:rPr>
                <w:rFonts w:ascii="Times New Roman" w:hAnsi="Times New Roman"/>
                <w:sz w:val="24"/>
                <w:szCs w:val="24"/>
              </w:rPr>
              <w:t xml:space="preserve"> </w:t>
            </w:r>
            <w:bookmarkEnd w:id="55"/>
            <w:bookmarkEnd w:id="56"/>
            <w:bookmarkEnd w:id="57"/>
            <w:bookmarkEnd w:id="59"/>
            <w:r w:rsidR="00D5766E" w:rsidRPr="006634F9">
              <w:rPr>
                <w:rFonts w:ascii="Times New Roman" w:hAnsi="Times New Roman"/>
                <w:sz w:val="24"/>
                <w:szCs w:val="24"/>
              </w:rPr>
              <w:t>DICHIARAZIONE OFFERTA ECONOMICA</w:t>
            </w:r>
            <w:bookmarkEnd w:id="58"/>
          </w:p>
          <w:p w14:paraId="672A3ED0" w14:textId="77777777" w:rsidR="006766CA" w:rsidRPr="006634F9" w:rsidRDefault="006766CA" w:rsidP="0050569F">
            <w:pPr>
              <w:contextualSpacing/>
              <w:jc w:val="center"/>
              <w:rPr>
                <w:rFonts w:ascii="Times New Roman" w:hAnsi="Times New Roman"/>
                <w:bCs/>
                <w:sz w:val="24"/>
                <w:szCs w:val="24"/>
              </w:rPr>
            </w:pPr>
          </w:p>
        </w:tc>
      </w:tr>
    </w:tbl>
    <w:p w14:paraId="7E4CA92B" w14:textId="77777777" w:rsidR="0042591F" w:rsidRPr="006634F9" w:rsidRDefault="0042591F" w:rsidP="0058194A">
      <w:pPr>
        <w:pStyle w:val="Corpodeltesto0"/>
        <w:shd w:val="clear" w:color="auto" w:fill="auto"/>
        <w:spacing w:after="180" w:line="194" w:lineRule="auto"/>
        <w:ind w:right="-143"/>
        <w:contextualSpacing/>
        <w:rPr>
          <w:rFonts w:ascii="Times New Roman" w:hAnsi="Times New Roman" w:cs="Times New Roman"/>
          <w:b/>
          <w:bCs/>
          <w:sz w:val="24"/>
          <w:szCs w:val="20"/>
          <w:lang w:bidi="it-IT"/>
        </w:rPr>
      </w:pPr>
    </w:p>
    <w:p w14:paraId="552EEF96" w14:textId="746B81A9" w:rsidR="00FA43C3" w:rsidRPr="006634F9" w:rsidRDefault="00FA43C3" w:rsidP="0058194A">
      <w:pPr>
        <w:pStyle w:val="Corpodeltesto0"/>
        <w:shd w:val="clear" w:color="auto" w:fill="auto"/>
        <w:spacing w:after="180" w:line="194" w:lineRule="auto"/>
        <w:ind w:right="-143"/>
        <w:contextualSpacing/>
        <w:rPr>
          <w:rFonts w:ascii="Times New Roman" w:hAnsi="Times New Roman" w:cs="Times New Roman"/>
          <w:sz w:val="24"/>
          <w:szCs w:val="20"/>
        </w:rPr>
      </w:pPr>
      <w:r w:rsidRPr="006634F9">
        <w:rPr>
          <w:rFonts w:ascii="Times New Roman" w:hAnsi="Times New Roman" w:cs="Times New Roman"/>
          <w:b/>
          <w:bCs/>
          <w:sz w:val="24"/>
          <w:szCs w:val="20"/>
          <w:lang w:bidi="it-IT"/>
        </w:rPr>
        <w:t xml:space="preserve">Il presente documento, disponibile sul sito </w:t>
      </w:r>
      <w:hyperlink r:id="rId22" w:history="1">
        <w:r w:rsidRPr="006634F9">
          <w:rPr>
            <w:rFonts w:ascii="Times New Roman" w:hAnsi="Times New Roman" w:cs="Times New Roman"/>
            <w:b/>
            <w:bCs/>
            <w:sz w:val="24"/>
            <w:szCs w:val="20"/>
            <w:lang w:bidi="it-IT"/>
          </w:rPr>
          <w:t>www.difesa.it/SGD-DNA/Staff/DT/GENIODIFE/Bandi</w:t>
        </w:r>
      </w:hyperlink>
      <w:r w:rsidRPr="006634F9">
        <w:rPr>
          <w:rFonts w:ascii="Times New Roman" w:hAnsi="Times New Roman" w:cs="Times New Roman"/>
          <w:b/>
          <w:bCs/>
          <w:sz w:val="24"/>
          <w:szCs w:val="20"/>
          <w:lang w:bidi="it-IT"/>
        </w:rPr>
        <w:t xml:space="preserve"> e sul sito </w:t>
      </w:r>
      <w:hyperlink r:id="rId23" w:history="1">
        <w:proofErr w:type="gramStart"/>
        <w:r w:rsidRPr="006634F9">
          <w:rPr>
            <w:rFonts w:ascii="Times New Roman" w:hAnsi="Times New Roman" w:cs="Times New Roman"/>
            <w:b/>
            <w:bCs/>
            <w:sz w:val="24"/>
            <w:szCs w:val="20"/>
            <w:lang w:bidi="it-IT"/>
          </w:rPr>
          <w:t>www.acquistinretepa.it</w:t>
        </w:r>
      </w:hyperlink>
      <w:r w:rsidRPr="006634F9">
        <w:rPr>
          <w:rFonts w:ascii="Times New Roman" w:hAnsi="Times New Roman" w:cs="Times New Roman"/>
          <w:b/>
          <w:bCs/>
          <w:sz w:val="24"/>
          <w:szCs w:val="20"/>
          <w:lang w:bidi="it-IT"/>
        </w:rPr>
        <w:t xml:space="preserve"> ,</w:t>
      </w:r>
      <w:proofErr w:type="gramEnd"/>
      <w:r w:rsidRPr="006634F9">
        <w:rPr>
          <w:rFonts w:ascii="Times New Roman" w:hAnsi="Times New Roman" w:cs="Times New Roman"/>
          <w:b/>
          <w:bCs/>
          <w:sz w:val="24"/>
          <w:szCs w:val="20"/>
          <w:lang w:bidi="it-IT"/>
        </w:rPr>
        <w:t xml:space="preserve"> una volta compilato (a mano o dattiloscritto) dovrà essere firmato digitalmente e inviato a corredo dell'offerta. Il presente documento deve essere prodotto dal legale rappresentante di ogni operatore economico (singolo</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raggruppato</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raggruppando</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consorziato</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consorziando</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w:t>
      </w:r>
      <w:r w:rsidR="0058194A" w:rsidRPr="006634F9">
        <w:rPr>
          <w:rFonts w:ascii="Times New Roman" w:hAnsi="Times New Roman" w:cs="Times New Roman"/>
          <w:b/>
          <w:bCs/>
          <w:sz w:val="24"/>
          <w:szCs w:val="20"/>
          <w:lang w:bidi="it-IT"/>
        </w:rPr>
        <w:t xml:space="preserve"> </w:t>
      </w:r>
      <w:r w:rsidRPr="006634F9">
        <w:rPr>
          <w:rFonts w:ascii="Times New Roman" w:hAnsi="Times New Roman" w:cs="Times New Roman"/>
          <w:b/>
          <w:bCs/>
          <w:sz w:val="24"/>
          <w:szCs w:val="20"/>
          <w:lang w:bidi="it-IT"/>
        </w:rPr>
        <w:t>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130E254A" w14:textId="77777777" w:rsidR="006766CA" w:rsidRPr="006634F9" w:rsidRDefault="006766CA" w:rsidP="0050569F">
      <w:pPr>
        <w:contextualSpacing/>
        <w:jc w:val="center"/>
        <w:rPr>
          <w:rFonts w:ascii="Times New Roman" w:hAnsi="Times New Roman"/>
          <w:b/>
          <w:sz w:val="24"/>
          <w:szCs w:val="24"/>
        </w:rPr>
      </w:pPr>
    </w:p>
    <w:p w14:paraId="20B93DC2" w14:textId="77777777" w:rsidR="006766CA" w:rsidRPr="006634F9" w:rsidRDefault="006766CA" w:rsidP="0050569F">
      <w:pPr>
        <w:contextualSpacing/>
        <w:jc w:val="center"/>
        <w:rPr>
          <w:rFonts w:ascii="Times New Roman" w:hAnsi="Times New Roman"/>
          <w:b/>
          <w:sz w:val="24"/>
          <w:szCs w:val="24"/>
        </w:rPr>
      </w:pPr>
      <w:r w:rsidRPr="006634F9">
        <w:rPr>
          <w:rFonts w:ascii="Times New Roman" w:hAnsi="Times New Roman"/>
          <w:b/>
          <w:sz w:val="24"/>
          <w:szCs w:val="24"/>
        </w:rPr>
        <w:t>TRASCRIVERE SU CARTA BOLLATA</w:t>
      </w:r>
    </w:p>
    <w:p w14:paraId="6DDB62CC" w14:textId="5EB0F4B3" w:rsidR="0063454E" w:rsidRPr="006634F9" w:rsidRDefault="006766CA" w:rsidP="0063454E">
      <w:pPr>
        <w:contextualSpacing/>
        <w:jc w:val="both"/>
        <w:rPr>
          <w:rFonts w:ascii="Times New Roman" w:hAnsi="Times New Roman"/>
          <w:b/>
          <w:sz w:val="24"/>
          <w:szCs w:val="24"/>
        </w:rPr>
      </w:pPr>
      <w:r w:rsidRPr="006634F9">
        <w:rPr>
          <w:rFonts w:ascii="Times New Roman" w:hAnsi="Times New Roman"/>
          <w:b/>
          <w:sz w:val="24"/>
          <w:szCs w:val="24"/>
        </w:rPr>
        <w:t>(</w:t>
      </w:r>
      <w:r w:rsidR="0063454E" w:rsidRPr="006634F9">
        <w:rPr>
          <w:rFonts w:ascii="Times New Roman" w:hAnsi="Times New Roman"/>
          <w:b/>
          <w:sz w:val="24"/>
          <w:szCs w:val="24"/>
        </w:rPr>
        <w:t>Oppure: applicare marca da bollo da 16,00</w:t>
      </w:r>
      <w:r w:rsidR="0042591F" w:rsidRPr="006634F9">
        <w:rPr>
          <w:rFonts w:ascii="Times New Roman" w:hAnsi="Times New Roman"/>
          <w:b/>
          <w:sz w:val="24"/>
          <w:szCs w:val="24"/>
        </w:rPr>
        <w:t xml:space="preserve"> </w:t>
      </w:r>
      <w:r w:rsidR="0063454E" w:rsidRPr="006634F9">
        <w:rPr>
          <w:rFonts w:ascii="Times New Roman" w:hAnsi="Times New Roman"/>
          <w:b/>
          <w:sz w:val="24"/>
          <w:szCs w:val="24"/>
        </w:rPr>
        <w:t>€ o allegare nell’apposita</w:t>
      </w:r>
      <w:r w:rsidR="00DA3208" w:rsidRPr="006634F9">
        <w:rPr>
          <w:rFonts w:ascii="Times New Roman" w:hAnsi="Times New Roman"/>
          <w:b/>
          <w:sz w:val="24"/>
          <w:szCs w:val="24"/>
        </w:rPr>
        <w:t xml:space="preserve"> </w:t>
      </w:r>
      <w:r w:rsidR="00BE1366" w:rsidRPr="006634F9">
        <w:rPr>
          <w:rFonts w:ascii="Times New Roman" w:hAnsi="Times New Roman"/>
          <w:b/>
          <w:sz w:val="24"/>
          <w:szCs w:val="24"/>
        </w:rPr>
        <w:t>BUSTA AMMINISTRATIVA</w:t>
      </w:r>
      <w:r w:rsidR="0063454E" w:rsidRPr="006634F9">
        <w:rPr>
          <w:rFonts w:ascii="Times New Roman" w:hAnsi="Times New Roman"/>
          <w:b/>
          <w:sz w:val="24"/>
          <w:szCs w:val="24"/>
        </w:rPr>
        <w:t xml:space="preserve"> copia informatica dell’F23 dalla quale risulti l’avvenuto pagamento dell’imposta di bollo)</w:t>
      </w:r>
    </w:p>
    <w:p w14:paraId="56894AF6" w14:textId="711DC0F1" w:rsidR="006766CA" w:rsidRPr="006634F9" w:rsidRDefault="006766CA" w:rsidP="0050569F">
      <w:pPr>
        <w:contextualSpacing/>
        <w:jc w:val="right"/>
        <w:rPr>
          <w:rFonts w:ascii="Times New Roman" w:hAnsi="Times New Roman"/>
          <w:sz w:val="24"/>
          <w:szCs w:val="24"/>
        </w:rPr>
      </w:pPr>
      <w:r w:rsidRPr="006634F9">
        <w:rPr>
          <w:rFonts w:ascii="Times New Roman" w:hAnsi="Times New Roman"/>
          <w:sz w:val="24"/>
          <w:szCs w:val="24"/>
        </w:rPr>
        <w:t>A</w:t>
      </w:r>
      <w:r w:rsidR="00432F8A" w:rsidRPr="006634F9">
        <w:rPr>
          <w:rFonts w:ascii="Times New Roman" w:hAnsi="Times New Roman"/>
          <w:sz w:val="24"/>
          <w:szCs w:val="24"/>
        </w:rPr>
        <w:t>:</w:t>
      </w:r>
      <w:r w:rsidRPr="006634F9">
        <w:rPr>
          <w:rFonts w:ascii="Times New Roman" w:hAnsi="Times New Roman"/>
          <w:sz w:val="24"/>
          <w:szCs w:val="24"/>
        </w:rPr>
        <w:t xml:space="preserve"> MINISTERO DELLA DIFESA</w:t>
      </w:r>
    </w:p>
    <w:p w14:paraId="6C0D947C"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4"/>
          <w:szCs w:val="24"/>
        </w:rPr>
        <w:t xml:space="preserve">       </w:t>
      </w:r>
      <w:r w:rsidRPr="006634F9">
        <w:rPr>
          <w:rFonts w:ascii="Times New Roman" w:hAnsi="Times New Roman"/>
          <w:sz w:val="20"/>
          <w:szCs w:val="24"/>
        </w:rPr>
        <w:t>SEGRETARIATO GENERALE DELLA DIFESA E DIREZIONE NAZIONALE DEGLI ARMAMENTI</w:t>
      </w:r>
    </w:p>
    <w:p w14:paraId="60064012"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DIREZIONE DEI LAVORI E DEL DEMANIO - 7^ DIVISIONE </w:t>
      </w:r>
    </w:p>
    <w:p w14:paraId="6AD4E973" w14:textId="77777777" w:rsidR="006766CA" w:rsidRPr="006634F9" w:rsidRDefault="006766CA" w:rsidP="0050569F">
      <w:pPr>
        <w:contextualSpacing/>
        <w:jc w:val="right"/>
        <w:rPr>
          <w:rFonts w:ascii="Times New Roman" w:hAnsi="Times New Roman"/>
          <w:sz w:val="20"/>
          <w:szCs w:val="24"/>
        </w:rPr>
      </w:pPr>
      <w:r w:rsidRPr="006634F9">
        <w:rPr>
          <w:rFonts w:ascii="Times New Roman" w:hAnsi="Times New Roman"/>
          <w:sz w:val="20"/>
          <w:szCs w:val="24"/>
        </w:rPr>
        <w:t xml:space="preserve">PIAZZA DELLA MARINA, 4 </w:t>
      </w:r>
    </w:p>
    <w:p w14:paraId="050CC4BC" w14:textId="77777777" w:rsidR="006766CA" w:rsidRPr="006634F9" w:rsidRDefault="006766CA" w:rsidP="0050569F">
      <w:pPr>
        <w:contextualSpacing/>
        <w:jc w:val="right"/>
        <w:rPr>
          <w:rFonts w:ascii="Times New Roman" w:hAnsi="Times New Roman"/>
          <w:sz w:val="24"/>
          <w:szCs w:val="24"/>
        </w:rPr>
      </w:pPr>
      <w:r w:rsidRPr="006634F9">
        <w:rPr>
          <w:rFonts w:ascii="Times New Roman" w:hAnsi="Times New Roman"/>
          <w:sz w:val="20"/>
          <w:szCs w:val="24"/>
        </w:rPr>
        <w:t>0196-  ROMA</w:t>
      </w:r>
    </w:p>
    <w:p w14:paraId="450D44EC" w14:textId="2FFC4936" w:rsidR="00D36B95" w:rsidRPr="006634F9" w:rsidRDefault="009C2E2D" w:rsidP="009C2E2D">
      <w:pPr>
        <w:contextualSpacing/>
        <w:jc w:val="both"/>
        <w:rPr>
          <w:rFonts w:ascii="Times New Roman" w:hAnsi="Times New Roman"/>
          <w:sz w:val="24"/>
          <w:szCs w:val="24"/>
        </w:rPr>
      </w:pPr>
      <w:r w:rsidRPr="006634F9">
        <w:rPr>
          <w:rFonts w:ascii="Times New Roman" w:hAnsi="Times New Roman"/>
          <w:b/>
          <w:sz w:val="24"/>
          <w:szCs w:val="24"/>
        </w:rPr>
        <w:t>OGGETTO:</w:t>
      </w:r>
      <w:r w:rsidRPr="006634F9">
        <w:rPr>
          <w:rFonts w:ascii="Times New Roman" w:hAnsi="Times New Roman"/>
          <w:sz w:val="24"/>
          <w:szCs w:val="24"/>
        </w:rPr>
        <w:t xml:space="preserve"> Codice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Gara a procedura aperta per l'affidamento del servizio di </w:t>
      </w:r>
      <w:r w:rsidR="00D36B95" w:rsidRPr="006634F9">
        <w:rPr>
          <w:rFonts w:ascii="Times New Roman" w:hAnsi="Times New Roman"/>
          <w:sz w:val="24"/>
          <w:szCs w:val="24"/>
        </w:rPr>
        <w:t>_________________________________________________________________________________</w:t>
      </w:r>
    </w:p>
    <w:p w14:paraId="631FCF73" w14:textId="77777777" w:rsidR="009C2E2D" w:rsidRPr="006634F9" w:rsidRDefault="009C2E2D" w:rsidP="009C2E2D">
      <w:pPr>
        <w:contextualSpacing/>
        <w:jc w:val="both"/>
        <w:rPr>
          <w:rFonts w:ascii="Times New Roman" w:hAnsi="Times New Roman"/>
          <w:sz w:val="24"/>
          <w:szCs w:val="24"/>
        </w:rPr>
      </w:pPr>
      <w:r w:rsidRPr="006634F9">
        <w:rPr>
          <w:rFonts w:ascii="Times New Roman" w:hAnsi="Times New Roman"/>
          <w:sz w:val="24"/>
          <w:szCs w:val="24"/>
        </w:rPr>
        <w:t xml:space="preserve">- Importo a base di gara </w:t>
      </w:r>
      <w:proofErr w:type="gramStart"/>
      <w:r w:rsidRPr="006634F9">
        <w:rPr>
          <w:rFonts w:ascii="Times New Roman" w:hAnsi="Times New Roman"/>
          <w:sz w:val="24"/>
          <w:szCs w:val="24"/>
        </w:rPr>
        <w:t xml:space="preserve">Euro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w:t>
      </w:r>
      <w:proofErr w:type="gramEnd"/>
      <w:r w:rsidRPr="006634F9">
        <w:rPr>
          <w:rFonts w:ascii="Times New Roman" w:hAnsi="Times New Roman"/>
          <w:sz w:val="24"/>
          <w:szCs w:val="24"/>
        </w:rPr>
        <w:t xml:space="preserve">IVA e oneri INARCASSA esclusi) – CUP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r w:rsidRPr="006634F9">
        <w:rPr>
          <w:rFonts w:ascii="Times New Roman" w:hAnsi="Times New Roman"/>
          <w:sz w:val="24"/>
          <w:szCs w:val="24"/>
        </w:rPr>
        <w:t xml:space="preserve"> – C.I.G.:.- </w:t>
      </w:r>
      <w:r w:rsidRPr="006634F9">
        <w:rPr>
          <w:rFonts w:ascii="Times New Roman" w:hAnsi="Times New Roman"/>
          <w:sz w:val="24"/>
          <w:szCs w:val="24"/>
        </w:rPr>
        <w:fldChar w:fldCharType="begin">
          <w:ffData>
            <w:name w:val="Testo5"/>
            <w:enabled/>
            <w:calcOnExit w:val="0"/>
            <w:textInput/>
          </w:ffData>
        </w:fldChar>
      </w:r>
      <w:r w:rsidRPr="006634F9">
        <w:rPr>
          <w:rFonts w:ascii="Times New Roman" w:hAnsi="Times New Roman"/>
          <w:sz w:val="24"/>
          <w:szCs w:val="24"/>
        </w:rPr>
        <w:instrText xml:space="preserve"> FORMTEXT </w:instrText>
      </w:r>
      <w:r w:rsidRPr="006634F9">
        <w:rPr>
          <w:rFonts w:ascii="Times New Roman" w:hAnsi="Times New Roman"/>
          <w:sz w:val="24"/>
          <w:szCs w:val="24"/>
        </w:rPr>
      </w:r>
      <w:r w:rsidRPr="006634F9">
        <w:rPr>
          <w:rFonts w:ascii="Times New Roman" w:hAnsi="Times New Roman"/>
          <w:sz w:val="24"/>
          <w:szCs w:val="24"/>
        </w:rPr>
        <w:fldChar w:fldCharType="separate"/>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t> </w:t>
      </w:r>
      <w:r w:rsidRPr="006634F9">
        <w:rPr>
          <w:rFonts w:ascii="Times New Roman" w:hAnsi="Times New Roman"/>
          <w:sz w:val="24"/>
          <w:szCs w:val="24"/>
        </w:rPr>
        <w:fldChar w:fldCharType="end"/>
      </w:r>
    </w:p>
    <w:p w14:paraId="718DA8CD" w14:textId="6D0A4996" w:rsidR="000858D1" w:rsidRPr="006634F9" w:rsidRDefault="000858D1" w:rsidP="000858D1">
      <w:pPr>
        <w:contextualSpacing/>
        <w:jc w:val="both"/>
        <w:rPr>
          <w:rFonts w:ascii="Times New Roman" w:hAnsi="Times New Roman"/>
          <w:sz w:val="24"/>
          <w:szCs w:val="24"/>
        </w:rPr>
      </w:pPr>
    </w:p>
    <w:p w14:paraId="333D6FD8" w14:textId="6F5DE8B0" w:rsidR="006766CA" w:rsidRPr="006634F9" w:rsidRDefault="000858D1" w:rsidP="00432F8A">
      <w:pPr>
        <w:widowControl w:val="0"/>
        <w:spacing w:line="240" w:lineRule="auto"/>
        <w:jc w:val="both"/>
        <w:rPr>
          <w:rFonts w:ascii="Times New Roman" w:hAnsi="Times New Roman"/>
          <w:b/>
          <w:sz w:val="24"/>
          <w:szCs w:val="24"/>
        </w:rPr>
      </w:pPr>
      <w:r w:rsidRPr="006634F9">
        <w:rPr>
          <w:rFonts w:ascii="Times New Roman" w:hAnsi="Times New Roman"/>
          <w:sz w:val="20"/>
        </w:rPr>
        <w:t>IL SOTTOSCRITTO O.E./IMPRESA  _____________________________ CON SEDE LE</w:t>
      </w:r>
      <w:r w:rsidR="00432F8A" w:rsidRPr="006634F9">
        <w:rPr>
          <w:rFonts w:ascii="Times New Roman" w:hAnsi="Times New Roman"/>
          <w:sz w:val="20"/>
        </w:rPr>
        <w:t>GALE IN ___________ ALLA VIA ________</w:t>
      </w:r>
      <w:r w:rsidRPr="006634F9">
        <w:rPr>
          <w:rFonts w:ascii="Times New Roman" w:hAnsi="Times New Roman"/>
          <w:sz w:val="20"/>
        </w:rPr>
        <w:t>___________ N._______  E SEDE OPERATIVA _______________CODICE FISCALE_____________ , PARTITA IVA ___________ ISCRITTA ALLA C.C.I.A.A. DI ____________ AL N. _______, TEL. _____</w:t>
      </w:r>
      <w:r w:rsidR="00432F8A" w:rsidRPr="006634F9">
        <w:rPr>
          <w:rFonts w:ascii="Times New Roman" w:hAnsi="Times New Roman"/>
          <w:sz w:val="20"/>
        </w:rPr>
        <w:t>____</w:t>
      </w:r>
      <w:r w:rsidRPr="006634F9">
        <w:rPr>
          <w:rFonts w:ascii="Times New Roman" w:hAnsi="Times New Roman"/>
          <w:sz w:val="20"/>
        </w:rPr>
        <w:t>__, FAX_____________,PEC ________, RAPPRESENTATA DA __________________(CARICA SOCIALE) E LEGALE RAPPRESENTANTE ________________ NATO/A  _____________IL __________ E RESIDENTE IN _____</w:t>
      </w:r>
      <w:r w:rsidR="00432F8A" w:rsidRPr="006634F9">
        <w:rPr>
          <w:rFonts w:ascii="Times New Roman" w:hAnsi="Times New Roman"/>
          <w:sz w:val="20"/>
        </w:rPr>
        <w:t>___________</w:t>
      </w:r>
      <w:r w:rsidRPr="006634F9">
        <w:rPr>
          <w:rFonts w:ascii="Times New Roman" w:hAnsi="Times New Roman"/>
          <w:sz w:val="20"/>
        </w:rPr>
        <w:t>__ ALLA VIA ___</w:t>
      </w:r>
      <w:r w:rsidR="00432F8A" w:rsidRPr="006634F9">
        <w:rPr>
          <w:rFonts w:ascii="Times New Roman" w:hAnsi="Times New Roman"/>
          <w:sz w:val="20"/>
        </w:rPr>
        <w:t>_______</w:t>
      </w:r>
      <w:r w:rsidRPr="006634F9">
        <w:rPr>
          <w:rFonts w:ascii="Times New Roman" w:hAnsi="Times New Roman"/>
          <w:sz w:val="20"/>
        </w:rPr>
        <w:t>_________ N., _____ C.F. ____________in qualità di_________________________</w:t>
      </w:r>
      <w:r w:rsidR="006766CA" w:rsidRPr="006634F9">
        <w:rPr>
          <w:rFonts w:ascii="Times New Roman" w:hAnsi="Times New Roman"/>
          <w:sz w:val="24"/>
          <w:szCs w:val="24"/>
        </w:rPr>
        <w:t xml:space="preserve">, </w:t>
      </w:r>
    </w:p>
    <w:p w14:paraId="56F86EE9" w14:textId="77777777" w:rsidR="000A1D30" w:rsidRPr="006634F9" w:rsidRDefault="000A1D30" w:rsidP="00432F8A">
      <w:pPr>
        <w:contextualSpacing/>
        <w:jc w:val="both"/>
        <w:rPr>
          <w:rFonts w:ascii="Times New Roman" w:hAnsi="Times New Roman"/>
          <w:sz w:val="24"/>
          <w:szCs w:val="24"/>
        </w:rPr>
      </w:pPr>
      <w:proofErr w:type="gramStart"/>
      <w:r w:rsidRPr="006634F9">
        <w:rPr>
          <w:rFonts w:ascii="Times New Roman" w:hAnsi="Times New Roman"/>
          <w:sz w:val="24"/>
          <w:szCs w:val="24"/>
        </w:rPr>
        <w:t>con</w:t>
      </w:r>
      <w:proofErr w:type="gramEnd"/>
      <w:r w:rsidRPr="006634F9">
        <w:rPr>
          <w:rFonts w:ascii="Times New Roman" w:hAnsi="Times New Roman"/>
          <w:sz w:val="24"/>
          <w:szCs w:val="24"/>
        </w:rPr>
        <w:t xml:space="preserve"> riferimento all’appalto in oggetto, </w:t>
      </w:r>
    </w:p>
    <w:p w14:paraId="13C3B863" w14:textId="77777777" w:rsidR="000A1D30" w:rsidRPr="006634F9" w:rsidRDefault="000A1D30" w:rsidP="0050569F">
      <w:pPr>
        <w:contextualSpacing/>
        <w:jc w:val="center"/>
        <w:rPr>
          <w:rFonts w:ascii="Times New Roman" w:hAnsi="Times New Roman"/>
          <w:b/>
          <w:sz w:val="24"/>
          <w:szCs w:val="24"/>
        </w:rPr>
      </w:pPr>
      <w:proofErr w:type="gramStart"/>
      <w:r w:rsidRPr="006634F9">
        <w:rPr>
          <w:rFonts w:ascii="Times New Roman" w:hAnsi="Times New Roman"/>
          <w:b/>
          <w:sz w:val="24"/>
          <w:szCs w:val="24"/>
        </w:rPr>
        <w:t>dichiara</w:t>
      </w:r>
      <w:proofErr w:type="gramEnd"/>
    </w:p>
    <w:p w14:paraId="56857C57" w14:textId="4D77D7A3" w:rsidR="000A1D30" w:rsidRPr="006634F9" w:rsidRDefault="000A1D30" w:rsidP="0050569F">
      <w:pPr>
        <w:contextualSpacing/>
        <w:jc w:val="both"/>
        <w:rPr>
          <w:rFonts w:ascii="Times New Roman" w:hAnsi="Times New Roman"/>
          <w:sz w:val="24"/>
          <w:szCs w:val="24"/>
        </w:rPr>
      </w:pPr>
      <w:r w:rsidRPr="006634F9">
        <w:rPr>
          <w:rFonts w:ascii="Times New Roman" w:hAnsi="Times New Roman"/>
          <w:sz w:val="24"/>
          <w:szCs w:val="24"/>
        </w:rPr>
        <w:t xml:space="preserve"> </w:t>
      </w:r>
      <w:proofErr w:type="gramStart"/>
      <w:r w:rsidRPr="006634F9">
        <w:rPr>
          <w:rFonts w:ascii="Times New Roman" w:hAnsi="Times New Roman"/>
          <w:sz w:val="24"/>
          <w:szCs w:val="24"/>
        </w:rPr>
        <w:t>ad</w:t>
      </w:r>
      <w:proofErr w:type="gramEnd"/>
      <w:r w:rsidRPr="006634F9">
        <w:rPr>
          <w:rFonts w:ascii="Times New Roman" w:hAnsi="Times New Roman"/>
          <w:sz w:val="24"/>
          <w:szCs w:val="24"/>
        </w:rPr>
        <w:t xml:space="preserve"> ogni effetto legale</w:t>
      </w:r>
      <w:r w:rsidR="00C41E03" w:rsidRPr="006634F9">
        <w:rPr>
          <w:rFonts w:ascii="Times New Roman" w:hAnsi="Times New Roman"/>
          <w:sz w:val="24"/>
          <w:szCs w:val="24"/>
        </w:rPr>
        <w:t>,</w:t>
      </w:r>
      <w:r w:rsidRPr="006634F9">
        <w:rPr>
          <w:rFonts w:ascii="Times New Roman" w:hAnsi="Times New Roman"/>
          <w:sz w:val="24"/>
          <w:szCs w:val="24"/>
        </w:rPr>
        <w:t xml:space="preserve"> di aver esaminato lo schema di contratto e del capitolato ad esso allegato completo di elaborati progettuali accettandone i contenuti ritenendoli adeguati a</w:t>
      </w:r>
      <w:r w:rsidR="00D5766E" w:rsidRPr="006634F9">
        <w:rPr>
          <w:rFonts w:ascii="Times New Roman" w:hAnsi="Times New Roman"/>
          <w:sz w:val="24"/>
          <w:szCs w:val="24"/>
        </w:rPr>
        <w:t>lla progettazione da realizzare.</w:t>
      </w:r>
    </w:p>
    <w:p w14:paraId="770FE399" w14:textId="2481893F" w:rsidR="000A1D30" w:rsidRPr="006634F9" w:rsidRDefault="00432F8A" w:rsidP="0050569F">
      <w:pPr>
        <w:contextualSpacing/>
        <w:jc w:val="both"/>
        <w:rPr>
          <w:rFonts w:ascii="Times New Roman" w:hAnsi="Times New Roman"/>
          <w:sz w:val="24"/>
          <w:szCs w:val="24"/>
        </w:rPr>
      </w:pPr>
      <w:r w:rsidRPr="006634F9">
        <w:rPr>
          <w:rFonts w:ascii="Times New Roman" w:hAnsi="Times New Roman"/>
          <w:sz w:val="24"/>
          <w:szCs w:val="24"/>
        </w:rPr>
        <w:t xml:space="preserve"> Il sottoscritto,</w:t>
      </w:r>
      <w:r w:rsidR="000A1D30" w:rsidRPr="006634F9">
        <w:rPr>
          <w:rFonts w:ascii="Times New Roman" w:hAnsi="Times New Roman"/>
          <w:sz w:val="24"/>
          <w:szCs w:val="24"/>
        </w:rPr>
        <w:t xml:space="preserve"> inoltre, preso atto:</w:t>
      </w:r>
    </w:p>
    <w:p w14:paraId="379B586C" w14:textId="187B04DD" w:rsidR="000A1D30" w:rsidRPr="006634F9" w:rsidRDefault="000A1D30" w:rsidP="0050569F">
      <w:pPr>
        <w:contextualSpacing/>
        <w:jc w:val="both"/>
        <w:rPr>
          <w:rFonts w:ascii="Times New Roman" w:hAnsi="Times New Roman"/>
          <w:sz w:val="24"/>
          <w:szCs w:val="24"/>
        </w:rPr>
      </w:pPr>
      <w:r w:rsidRPr="006634F9">
        <w:rPr>
          <w:rFonts w:ascii="Times New Roman" w:hAnsi="Times New Roman"/>
          <w:sz w:val="24"/>
          <w:szCs w:val="24"/>
        </w:rPr>
        <w:t>a)</w:t>
      </w:r>
      <w:r w:rsidRPr="006634F9">
        <w:rPr>
          <w:rFonts w:ascii="Times New Roman" w:hAnsi="Times New Roman"/>
          <w:sz w:val="24"/>
          <w:szCs w:val="24"/>
        </w:rPr>
        <w:tab/>
        <w:t xml:space="preserve">che la stipula del contratto, in deroga a quanto previsto dall’art. </w:t>
      </w:r>
      <w:r w:rsidR="006C1228" w:rsidRPr="006634F9">
        <w:rPr>
          <w:rFonts w:ascii="Times New Roman" w:hAnsi="Times New Roman"/>
          <w:sz w:val="24"/>
          <w:szCs w:val="24"/>
        </w:rPr>
        <w:t xml:space="preserve">32, comma 5, </w:t>
      </w:r>
      <w:r w:rsidRPr="006634F9">
        <w:rPr>
          <w:rFonts w:ascii="Times New Roman" w:hAnsi="Times New Roman"/>
          <w:sz w:val="24"/>
          <w:szCs w:val="24"/>
        </w:rPr>
        <w:t xml:space="preserve">del D.Lgs. </w:t>
      </w:r>
      <w:r w:rsidR="006C1228" w:rsidRPr="006634F9">
        <w:rPr>
          <w:rFonts w:ascii="Times New Roman" w:hAnsi="Times New Roman"/>
          <w:sz w:val="24"/>
          <w:szCs w:val="24"/>
        </w:rPr>
        <w:t>50</w:t>
      </w:r>
      <w:r w:rsidRPr="006634F9">
        <w:rPr>
          <w:rFonts w:ascii="Times New Roman" w:hAnsi="Times New Roman"/>
          <w:sz w:val="24"/>
          <w:szCs w:val="24"/>
        </w:rPr>
        <w:t>/20</w:t>
      </w:r>
      <w:r w:rsidR="006C1228" w:rsidRPr="006634F9">
        <w:rPr>
          <w:rFonts w:ascii="Times New Roman" w:hAnsi="Times New Roman"/>
          <w:sz w:val="24"/>
          <w:szCs w:val="24"/>
        </w:rPr>
        <w:t>1</w:t>
      </w:r>
      <w:r w:rsidRPr="006634F9">
        <w:rPr>
          <w:rFonts w:ascii="Times New Roman" w:hAnsi="Times New Roman"/>
          <w:sz w:val="24"/>
          <w:szCs w:val="24"/>
        </w:rPr>
        <w:t>6 e s.m.i</w:t>
      </w:r>
      <w:r w:rsidR="00432F8A" w:rsidRPr="006634F9">
        <w:rPr>
          <w:rFonts w:ascii="Times New Roman" w:hAnsi="Times New Roman"/>
          <w:sz w:val="24"/>
          <w:szCs w:val="24"/>
        </w:rPr>
        <w:t>.</w:t>
      </w:r>
      <w:r w:rsidRPr="006634F9">
        <w:rPr>
          <w:rFonts w:ascii="Times New Roman" w:hAnsi="Times New Roman"/>
          <w:sz w:val="24"/>
          <w:szCs w:val="24"/>
        </w:rPr>
        <w:t>, avrà luogo entro 180 giorni dalla data di efficacia dell’aggiudicazione definitiva di cui al co. 8 dello stesso articolo;</w:t>
      </w:r>
    </w:p>
    <w:p w14:paraId="5D9BFA2E" w14:textId="3F8CDD0A" w:rsidR="000A1D30" w:rsidRPr="006634F9" w:rsidRDefault="000A1D30" w:rsidP="0050569F">
      <w:pPr>
        <w:contextualSpacing/>
        <w:jc w:val="both"/>
        <w:rPr>
          <w:rFonts w:ascii="Times New Roman" w:hAnsi="Times New Roman"/>
          <w:sz w:val="24"/>
          <w:szCs w:val="24"/>
        </w:rPr>
      </w:pPr>
      <w:r w:rsidRPr="006634F9">
        <w:rPr>
          <w:rFonts w:ascii="Times New Roman" w:hAnsi="Times New Roman"/>
          <w:sz w:val="24"/>
          <w:szCs w:val="24"/>
        </w:rPr>
        <w:t>b)</w:t>
      </w:r>
      <w:r w:rsidRPr="006634F9">
        <w:rPr>
          <w:rFonts w:ascii="Times New Roman" w:hAnsi="Times New Roman"/>
          <w:sz w:val="24"/>
          <w:szCs w:val="24"/>
        </w:rPr>
        <w:tab/>
        <w:t xml:space="preserve"> la validità </w:t>
      </w:r>
      <w:r w:rsidR="006C1228" w:rsidRPr="006634F9">
        <w:rPr>
          <w:rFonts w:ascii="Times New Roman" w:hAnsi="Times New Roman"/>
          <w:sz w:val="24"/>
          <w:szCs w:val="24"/>
        </w:rPr>
        <w:t>dell’offerta, ai sensi del co. 8</w:t>
      </w:r>
      <w:r w:rsidRPr="006634F9">
        <w:rPr>
          <w:rFonts w:ascii="Times New Roman" w:hAnsi="Times New Roman"/>
          <w:sz w:val="24"/>
          <w:szCs w:val="24"/>
        </w:rPr>
        <w:t xml:space="preserve"> del citato art. </w:t>
      </w:r>
      <w:r w:rsidR="006C1228" w:rsidRPr="006634F9">
        <w:rPr>
          <w:rFonts w:ascii="Times New Roman" w:hAnsi="Times New Roman"/>
          <w:sz w:val="24"/>
          <w:szCs w:val="24"/>
        </w:rPr>
        <w:t>32</w:t>
      </w:r>
      <w:r w:rsidRPr="006634F9">
        <w:rPr>
          <w:rFonts w:ascii="Times New Roman" w:hAnsi="Times New Roman"/>
          <w:sz w:val="24"/>
          <w:szCs w:val="24"/>
        </w:rPr>
        <w:t>, è irrevocabile fino al suddetto termine;</w:t>
      </w:r>
    </w:p>
    <w:p w14:paraId="43D99379" w14:textId="5D5C1CB1" w:rsidR="003D67B2" w:rsidRPr="006634F9" w:rsidRDefault="000A1D30" w:rsidP="0050569F">
      <w:pPr>
        <w:contextualSpacing/>
        <w:jc w:val="both"/>
        <w:rPr>
          <w:rFonts w:ascii="Times New Roman" w:hAnsi="Times New Roman"/>
          <w:sz w:val="24"/>
          <w:szCs w:val="24"/>
        </w:rPr>
      </w:pPr>
      <w:proofErr w:type="gramStart"/>
      <w:r w:rsidRPr="006634F9">
        <w:rPr>
          <w:rFonts w:ascii="Times New Roman" w:hAnsi="Times New Roman"/>
          <w:sz w:val="24"/>
          <w:szCs w:val="24"/>
        </w:rPr>
        <w:t>si</w:t>
      </w:r>
      <w:proofErr w:type="gramEnd"/>
      <w:r w:rsidRPr="006634F9">
        <w:rPr>
          <w:rFonts w:ascii="Times New Roman" w:hAnsi="Times New Roman"/>
          <w:sz w:val="24"/>
          <w:szCs w:val="24"/>
        </w:rPr>
        <w:t xml:space="preserve"> impegna a mantenere valida l’offerta per un minimo di 240 giorni naturali e consecutivi dal termine ultimo per il ricevimento dell’offerta e comunque ai sensi dell’art. </w:t>
      </w:r>
      <w:r w:rsidR="006C1228" w:rsidRPr="006634F9">
        <w:rPr>
          <w:rFonts w:ascii="Times New Roman" w:hAnsi="Times New Roman"/>
          <w:sz w:val="24"/>
          <w:szCs w:val="24"/>
        </w:rPr>
        <w:t>32</w:t>
      </w:r>
      <w:r w:rsidRPr="006634F9">
        <w:rPr>
          <w:rFonts w:ascii="Times New Roman" w:hAnsi="Times New Roman"/>
          <w:sz w:val="24"/>
          <w:szCs w:val="24"/>
        </w:rPr>
        <w:t xml:space="preserve"> co. </w:t>
      </w:r>
      <w:r w:rsidR="006C1228" w:rsidRPr="006634F9">
        <w:rPr>
          <w:rFonts w:ascii="Times New Roman" w:hAnsi="Times New Roman"/>
          <w:sz w:val="24"/>
          <w:szCs w:val="24"/>
        </w:rPr>
        <w:t>4</w:t>
      </w:r>
      <w:r w:rsidRPr="006634F9">
        <w:rPr>
          <w:rFonts w:ascii="Times New Roman" w:hAnsi="Times New Roman"/>
          <w:sz w:val="24"/>
          <w:szCs w:val="24"/>
        </w:rPr>
        <w:t xml:space="preserve"> del D.Lgs. </w:t>
      </w:r>
      <w:r w:rsidR="006C1228" w:rsidRPr="006634F9">
        <w:rPr>
          <w:rFonts w:ascii="Times New Roman" w:hAnsi="Times New Roman"/>
          <w:sz w:val="24"/>
          <w:szCs w:val="24"/>
        </w:rPr>
        <w:t>50/2016</w:t>
      </w:r>
      <w:r w:rsidRPr="006634F9">
        <w:rPr>
          <w:rFonts w:ascii="Times New Roman" w:hAnsi="Times New Roman"/>
          <w:sz w:val="24"/>
          <w:szCs w:val="24"/>
        </w:rPr>
        <w:t xml:space="preserve"> e s.m.i., fino a 180 giorni naturali e consecutivi dalla data di efficacia dell’aggiudicazione definitiva. Il sottoscritto concorrente, qualora la stipulazione del contratto non avverrà entro il termine sopraindicato, potrà sciogliersi da ogni vincolo con le modalità e ai sensi dell’art. 11 co. 9 del D.Lgs. 163/2006 e s.m.i…</w:t>
      </w:r>
      <w:r w:rsidR="003D67B2" w:rsidRPr="006634F9">
        <w:rPr>
          <w:rFonts w:ascii="Times New Roman" w:hAnsi="Times New Roman"/>
          <w:sz w:val="24"/>
          <w:szCs w:val="24"/>
        </w:rPr>
        <w:t xml:space="preserve"> La sottoscritta impresa allega a parte i documenti necessari in adempimento a quanto richiesto dai pu</w:t>
      </w:r>
      <w:r w:rsidR="001E1096" w:rsidRPr="006634F9">
        <w:rPr>
          <w:rFonts w:ascii="Times New Roman" w:hAnsi="Times New Roman"/>
          <w:sz w:val="24"/>
          <w:szCs w:val="24"/>
        </w:rPr>
        <w:t>nti del bando di gara in parola</w:t>
      </w:r>
    </w:p>
    <w:p w14:paraId="505F49D7" w14:textId="77777777" w:rsidR="00EE67BC" w:rsidRPr="006634F9" w:rsidRDefault="00EE67BC" w:rsidP="0050569F">
      <w:pPr>
        <w:contextualSpacing/>
        <w:jc w:val="both"/>
        <w:rPr>
          <w:rFonts w:ascii="Times New Roman" w:hAnsi="Times New Roman"/>
          <w:sz w:val="24"/>
          <w:szCs w:val="24"/>
        </w:rPr>
      </w:pPr>
    </w:p>
    <w:p w14:paraId="72A0A16F" w14:textId="77777777" w:rsidR="00EE67BC" w:rsidRPr="006634F9" w:rsidRDefault="00EE67BC" w:rsidP="0050569F">
      <w:pPr>
        <w:contextualSpacing/>
        <w:jc w:val="both"/>
        <w:rPr>
          <w:rFonts w:ascii="Times New Roman" w:hAnsi="Times New Roman"/>
          <w:sz w:val="24"/>
          <w:szCs w:val="24"/>
        </w:rPr>
      </w:pPr>
    </w:p>
    <w:p w14:paraId="175E017C" w14:textId="77777777" w:rsidR="00EE67BC" w:rsidRPr="006634F9" w:rsidRDefault="00EE67BC" w:rsidP="0050569F">
      <w:pPr>
        <w:contextualSpacing/>
        <w:jc w:val="both"/>
        <w:rPr>
          <w:rFonts w:ascii="Times New Roman" w:hAnsi="Times New Roman"/>
          <w:sz w:val="24"/>
          <w:szCs w:val="24"/>
        </w:rPr>
      </w:pPr>
    </w:p>
    <w:p w14:paraId="0CFB5DDB" w14:textId="77777777" w:rsidR="006766CA" w:rsidRPr="006634F9" w:rsidRDefault="006766CA" w:rsidP="0050569F">
      <w:pPr>
        <w:contextualSpacing/>
        <w:jc w:val="both"/>
        <w:rPr>
          <w:rFonts w:ascii="Times New Roman" w:hAnsi="Times New Roman"/>
          <w:sz w:val="24"/>
          <w:szCs w:val="24"/>
        </w:rPr>
      </w:pPr>
      <w:r w:rsidRPr="006634F9">
        <w:rPr>
          <w:rFonts w:ascii="Times New Roman" w:hAnsi="Times New Roman"/>
          <w:sz w:val="24"/>
          <w:szCs w:val="24"/>
        </w:rPr>
        <w:t>Data ___________________</w:t>
      </w:r>
    </w:p>
    <w:p w14:paraId="0C6BA3BA" w14:textId="77777777" w:rsidR="00EE67BC" w:rsidRPr="006634F9" w:rsidRDefault="00EE67BC" w:rsidP="0050569F">
      <w:pPr>
        <w:contextualSpacing/>
        <w:jc w:val="both"/>
        <w:rPr>
          <w:rFonts w:ascii="Times New Roman" w:hAnsi="Times New Roman"/>
          <w:sz w:val="24"/>
          <w:szCs w:val="24"/>
        </w:rPr>
      </w:pPr>
    </w:p>
    <w:p w14:paraId="1874DA75" w14:textId="77777777" w:rsidR="00EE67BC" w:rsidRPr="006634F9" w:rsidRDefault="00EE67BC" w:rsidP="0050569F">
      <w:pPr>
        <w:contextualSpacing/>
        <w:jc w:val="both"/>
        <w:rPr>
          <w:rFonts w:ascii="Times New Roman" w:hAnsi="Times New Roman"/>
          <w:sz w:val="24"/>
          <w:szCs w:val="24"/>
        </w:rPr>
      </w:pPr>
    </w:p>
    <w:p w14:paraId="55ED83B5" w14:textId="77777777" w:rsidR="00EE67BC" w:rsidRPr="006634F9" w:rsidRDefault="00EE67BC" w:rsidP="0050569F">
      <w:pPr>
        <w:contextualSpacing/>
        <w:jc w:val="both"/>
        <w:rPr>
          <w:rFonts w:ascii="Times New Roman" w:hAnsi="Times New Roman"/>
          <w:sz w:val="24"/>
          <w:szCs w:val="24"/>
        </w:rPr>
      </w:pPr>
    </w:p>
    <w:p w14:paraId="13E2A25B" w14:textId="77777777" w:rsidR="00EE67BC" w:rsidRPr="006634F9" w:rsidRDefault="006766CA" w:rsidP="0050569F">
      <w:pPr>
        <w:contextualSpacing/>
        <w:jc w:val="right"/>
        <w:rPr>
          <w:rFonts w:ascii="Times New Roman" w:hAnsi="Times New Roman"/>
          <w:sz w:val="24"/>
          <w:szCs w:val="24"/>
        </w:rPr>
      </w:pPr>
      <w:r w:rsidRPr="006634F9">
        <w:rPr>
          <w:rFonts w:ascii="Times New Roman" w:hAnsi="Times New Roman"/>
          <w:sz w:val="24"/>
          <w:szCs w:val="24"/>
        </w:rPr>
        <w:t>IL CONCORRENTE</w:t>
      </w:r>
      <w:r w:rsidR="0041406F" w:rsidRPr="006634F9">
        <w:rPr>
          <w:rStyle w:val="Rimandonotaapidipagina"/>
          <w:rFonts w:ascii="Times New Roman" w:hAnsi="Times New Roman"/>
          <w:sz w:val="24"/>
          <w:szCs w:val="24"/>
        </w:rPr>
        <w:footnoteReference w:id="9"/>
      </w:r>
      <w:r w:rsidRPr="006634F9">
        <w:rPr>
          <w:rFonts w:ascii="Times New Roman" w:hAnsi="Times New Roman"/>
          <w:sz w:val="24"/>
          <w:szCs w:val="24"/>
        </w:rPr>
        <w:t>_____________________</w:t>
      </w:r>
    </w:p>
    <w:p w14:paraId="085884E5" w14:textId="787B2A3D" w:rsidR="006766CA" w:rsidRPr="006634F9" w:rsidRDefault="0041406F" w:rsidP="00EE67BC">
      <w:pPr>
        <w:spacing w:before="240"/>
        <w:contextualSpacing/>
        <w:jc w:val="right"/>
        <w:rPr>
          <w:rFonts w:ascii="Times New Roman" w:hAnsi="Times New Roman"/>
          <w:sz w:val="24"/>
          <w:szCs w:val="24"/>
        </w:rPr>
      </w:pPr>
      <w:r w:rsidRPr="006634F9">
        <w:rPr>
          <w:rStyle w:val="Rimandonotaapidipagina"/>
          <w:rFonts w:ascii="Times New Roman" w:hAnsi="Times New Roman"/>
          <w:sz w:val="24"/>
          <w:szCs w:val="24"/>
        </w:rPr>
        <w:footnoteReference w:id="10"/>
      </w:r>
      <w:r w:rsidR="006766CA" w:rsidRPr="006634F9">
        <w:rPr>
          <w:rFonts w:ascii="Times New Roman" w:hAnsi="Times New Roman"/>
          <w:sz w:val="24"/>
          <w:szCs w:val="24"/>
        </w:rPr>
        <w:t>_____________________</w:t>
      </w:r>
    </w:p>
    <w:p w14:paraId="05F15E9F" w14:textId="77777777" w:rsidR="00293946" w:rsidRPr="006634F9" w:rsidRDefault="0041406F">
      <w:pPr>
        <w:spacing w:after="0" w:line="240" w:lineRule="auto"/>
        <w:rPr>
          <w:rFonts w:ascii="Times New Roman" w:hAnsi="Times New Roman"/>
          <w:sz w:val="24"/>
          <w:szCs w:val="24"/>
        </w:rPr>
      </w:pPr>
      <w:r w:rsidRPr="006634F9">
        <w:rPr>
          <w:rFonts w:ascii="Times New Roman" w:hAnsi="Times New Roman"/>
          <w:sz w:val="24"/>
          <w:szCs w:val="24"/>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6634F9" w:rsidRPr="006634F9" w14:paraId="62818C81" w14:textId="77777777" w:rsidTr="00432F8A">
        <w:trPr>
          <w:trHeight w:val="547"/>
        </w:trPr>
        <w:tc>
          <w:tcPr>
            <w:tcW w:w="9674" w:type="dxa"/>
            <w:tcBorders>
              <w:top w:val="single" w:sz="8" w:space="0" w:color="000000"/>
              <w:left w:val="nil"/>
              <w:right w:val="nil"/>
            </w:tcBorders>
            <w:shd w:val="clear" w:color="auto" w:fill="C0C0C0"/>
            <w:vAlign w:val="center"/>
          </w:tcPr>
          <w:p w14:paraId="17C7AE97" w14:textId="2FF8A21A" w:rsidR="00293946" w:rsidRPr="006634F9" w:rsidRDefault="006E037A" w:rsidP="007E20FC">
            <w:pPr>
              <w:pStyle w:val="Titolo1"/>
              <w:ind w:right="-108"/>
              <w:contextualSpacing/>
              <w:jc w:val="both"/>
              <w:rPr>
                <w:rFonts w:ascii="Times New Roman" w:hAnsi="Times New Roman"/>
                <w:sz w:val="24"/>
                <w:szCs w:val="24"/>
              </w:rPr>
            </w:pPr>
            <w:bookmarkStart w:id="60" w:name="_ALLEGATO_H_–"/>
            <w:bookmarkStart w:id="61" w:name="_Toc18488509"/>
            <w:bookmarkStart w:id="62" w:name="_Toc61447734"/>
            <w:bookmarkStart w:id="63" w:name="_Toc99467214"/>
            <w:bookmarkEnd w:id="60"/>
            <w:r>
              <w:rPr>
                <w:rFonts w:ascii="Times New Roman" w:hAnsi="Times New Roman"/>
                <w:sz w:val="24"/>
                <w:szCs w:val="24"/>
              </w:rPr>
              <w:t>ALL.</w:t>
            </w:r>
            <w:r w:rsidR="00293946" w:rsidRPr="006634F9">
              <w:rPr>
                <w:rFonts w:ascii="Times New Roman" w:hAnsi="Times New Roman"/>
                <w:sz w:val="24"/>
                <w:szCs w:val="24"/>
              </w:rPr>
              <w:t xml:space="preserve"> H – DOCUMENTO GARA UNICO EUROPEO</w:t>
            </w:r>
            <w:bookmarkEnd w:id="61"/>
            <w:bookmarkEnd w:id="62"/>
            <w:bookmarkEnd w:id="63"/>
          </w:p>
        </w:tc>
      </w:tr>
    </w:tbl>
    <w:p w14:paraId="1EF80CCD" w14:textId="77777777" w:rsidR="00293946" w:rsidRPr="006634F9" w:rsidRDefault="00293946" w:rsidP="004141AC">
      <w:pPr>
        <w:widowControl w:val="0"/>
        <w:ind w:right="284"/>
        <w:rPr>
          <w:rFonts w:ascii="Times New Roman" w:hAnsi="Times New Roman"/>
          <w:sz w:val="20"/>
          <w:lang w:bidi="it-IT"/>
        </w:rPr>
      </w:pPr>
    </w:p>
    <w:p w14:paraId="567B6D24" w14:textId="77777777" w:rsidR="00293946" w:rsidRPr="006634F9" w:rsidRDefault="00293946" w:rsidP="004141AC">
      <w:pPr>
        <w:widowControl w:val="0"/>
        <w:ind w:right="284"/>
        <w:jc w:val="both"/>
        <w:rPr>
          <w:rFonts w:ascii="Times New Roman" w:hAnsi="Times New Roman"/>
          <w:b/>
          <w:sz w:val="20"/>
          <w:u w:val="single"/>
          <w:lang w:bidi="it-IT"/>
        </w:rPr>
      </w:pPr>
      <w:r w:rsidRPr="006634F9">
        <w:rPr>
          <w:rFonts w:ascii="Times New Roman" w:hAnsi="Times New Roman"/>
          <w:b/>
          <w:sz w:val="20"/>
          <w:lang w:bidi="it-IT"/>
        </w:rPr>
        <w:t>Modello di formulario per il documento di gara unico europeo (DGUE)</w:t>
      </w:r>
    </w:p>
    <w:p w14:paraId="7F3B05FB"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Parte I: Informazioni sulla procedura di appalto e sull'amministrazione aggiudicatrice o ente aggiudicatore</w:t>
      </w:r>
    </w:p>
    <w:p w14:paraId="3087584D"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 xml:space="preserve">Per le procedure di appalto per le quali è stato pubblicato un avviso di indizione di gara nella </w:t>
      </w:r>
      <w:r w:rsidRPr="006634F9">
        <w:rPr>
          <w:rFonts w:ascii="Times New Roman" w:hAnsi="Times New Roman"/>
          <w:b/>
          <w:i/>
          <w:sz w:val="20"/>
          <w:lang w:bidi="it-IT"/>
        </w:rPr>
        <w:t>Gazzetta ufficiale dell'Unione europea</w:t>
      </w:r>
      <w:r w:rsidRPr="006634F9">
        <w:rPr>
          <w:rFonts w:ascii="Times New Roman" w:hAnsi="Times New Roman"/>
          <w:b/>
          <w:sz w:val="20"/>
          <w:lang w:bidi="it-IT"/>
        </w:rPr>
        <w:t xml:space="preserve"> le informazioni richieste dalla parte I saranno acquisite automaticamente, a condizione che per generare e compilare il DGUE sia utilizzato il servizio DGUE elettronico (</w:t>
      </w:r>
      <w:r w:rsidRPr="006634F9">
        <w:rPr>
          <w:rFonts w:ascii="Times New Roman" w:hAnsi="Times New Roman"/>
          <w:b/>
          <w:sz w:val="20"/>
          <w:vertAlign w:val="superscript"/>
          <w:lang w:bidi="it-IT"/>
        </w:rPr>
        <w:footnoteReference w:id="11"/>
      </w:r>
      <w:r w:rsidRPr="006634F9">
        <w:rPr>
          <w:rFonts w:ascii="Times New Roman" w:hAnsi="Times New Roman"/>
          <w:b/>
          <w:sz w:val="20"/>
          <w:lang w:bidi="it-IT"/>
        </w:rPr>
        <w:t xml:space="preserve">). Riferimento della pubblicazione del pertinente avviso o bando </w:t>
      </w:r>
      <w:proofErr w:type="gramStart"/>
      <w:r w:rsidRPr="006634F9">
        <w:rPr>
          <w:rFonts w:ascii="Times New Roman" w:hAnsi="Times New Roman"/>
          <w:b/>
          <w:sz w:val="20"/>
          <w:lang w:bidi="it-IT"/>
        </w:rPr>
        <w:t>(</w:t>
      </w:r>
      <w:r w:rsidRPr="006634F9">
        <w:rPr>
          <w:rFonts w:ascii="Times New Roman" w:hAnsi="Times New Roman"/>
          <w:b/>
          <w:sz w:val="20"/>
          <w:vertAlign w:val="superscript"/>
          <w:lang w:bidi="it-IT"/>
        </w:rPr>
        <w:footnoteReference w:id="12"/>
      </w:r>
      <w:r w:rsidRPr="006634F9">
        <w:rPr>
          <w:rFonts w:ascii="Times New Roman" w:hAnsi="Times New Roman"/>
          <w:b/>
          <w:sz w:val="20"/>
          <w:lang w:bidi="it-IT"/>
        </w:rPr>
        <w:t>)  nella</w:t>
      </w:r>
      <w:proofErr w:type="gramEnd"/>
      <w:r w:rsidRPr="006634F9">
        <w:rPr>
          <w:rFonts w:ascii="Times New Roman" w:hAnsi="Times New Roman"/>
          <w:b/>
          <w:sz w:val="20"/>
          <w:lang w:bidi="it-IT"/>
        </w:rPr>
        <w:t xml:space="preserve"> </w:t>
      </w:r>
      <w:r w:rsidRPr="006634F9">
        <w:rPr>
          <w:rFonts w:ascii="Times New Roman" w:hAnsi="Times New Roman"/>
          <w:b/>
          <w:i/>
          <w:sz w:val="20"/>
          <w:lang w:bidi="it-IT"/>
        </w:rPr>
        <w:t>Gazzetta ufficiale dell'Unione europea</w:t>
      </w:r>
      <w:r w:rsidRPr="006634F9">
        <w:rPr>
          <w:rFonts w:ascii="Times New Roman" w:hAnsi="Times New Roman"/>
          <w:b/>
          <w:sz w:val="20"/>
          <w:lang w:bidi="it-IT"/>
        </w:rPr>
        <w:t>:</w:t>
      </w:r>
    </w:p>
    <w:p w14:paraId="3C5B55C0"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 xml:space="preserve">GU UE S numero [], data [], pag. [], </w:t>
      </w:r>
    </w:p>
    <w:p w14:paraId="16F56C49"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 xml:space="preserve">Numero dell'avviso nella GU S: </w:t>
      </w:r>
      <w:proofErr w:type="gramStart"/>
      <w:r w:rsidRPr="006634F9">
        <w:rPr>
          <w:rFonts w:ascii="Times New Roman" w:hAnsi="Times New Roman"/>
          <w:b/>
          <w:sz w:val="20"/>
          <w:lang w:bidi="it-IT"/>
        </w:rPr>
        <w:t>[ ]</w:t>
      </w:r>
      <w:proofErr w:type="gramEnd"/>
      <w:r w:rsidRPr="006634F9">
        <w:rPr>
          <w:rFonts w:ascii="Times New Roman" w:hAnsi="Times New Roman"/>
          <w:b/>
          <w:sz w:val="20"/>
          <w:lang w:bidi="it-IT"/>
        </w:rPr>
        <w:t>[ ][ ][ ]/S [ ][ ][ ]–[ ][ ][ ][ ][ ][ ][ ]</w:t>
      </w:r>
    </w:p>
    <w:p w14:paraId="6047F593"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43A4E610"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6634F9">
        <w:rPr>
          <w:rFonts w:ascii="Times New Roman" w:hAnsi="Times New Roman"/>
          <w:b/>
          <w:sz w:val="20"/>
          <w:lang w:bidi="it-IT"/>
        </w:rPr>
        <w:t>[….</w:t>
      </w:r>
      <w:proofErr w:type="gramEnd"/>
      <w:r w:rsidRPr="006634F9">
        <w:rPr>
          <w:rFonts w:ascii="Times New Roman" w:hAnsi="Times New Roman"/>
          <w:b/>
          <w:sz w:val="20"/>
          <w:lang w:bidi="it-IT"/>
        </w:rPr>
        <w:t>]</w:t>
      </w:r>
    </w:p>
    <w:p w14:paraId="279B0DFB"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sz w:val="20"/>
          <w:lang w:bidi="it-IT"/>
        </w:rPr>
        <w:t>Informazioni sulla procedura di appalto</w:t>
      </w:r>
    </w:p>
    <w:p w14:paraId="02741128"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3617DF2E" w14:textId="77777777" w:rsidTr="00C83A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2DD2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 xml:space="preserve">Identità del committente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13"/>
            </w:r>
            <w:r w:rsidRPr="006634F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3AA44A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0AD86FC6" w14:textId="77777777" w:rsidTr="00C83A8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D9C9D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Nome: </w:t>
            </w:r>
          </w:p>
          <w:p w14:paraId="5A22218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A6D8771"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Direzione Generale dei lavori e del Demanio</w:t>
            </w:r>
          </w:p>
          <w:p w14:paraId="06F1F1D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80411120589</w:t>
            </w:r>
          </w:p>
        </w:tc>
      </w:tr>
      <w:tr w:rsidR="006634F9" w:rsidRPr="006634F9" w14:paraId="41D38B70" w14:textId="77777777" w:rsidTr="00C83A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44B32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299D02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4AA81C6D"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9919A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Titolo o breve descrizione dell'appalto (</w:t>
            </w:r>
            <w:r w:rsidRPr="006634F9">
              <w:rPr>
                <w:rFonts w:ascii="Times New Roman" w:hAnsi="Times New Roman"/>
                <w:sz w:val="20"/>
                <w:vertAlign w:val="superscript"/>
                <w:lang w:bidi="it-IT"/>
              </w:rPr>
              <w:footnoteReference w:id="14"/>
            </w:r>
            <w:r w:rsidRPr="006634F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B7A374B" w14:textId="77777777" w:rsidR="00293946" w:rsidRPr="006634F9" w:rsidRDefault="00293946" w:rsidP="002E3092">
            <w:pPr>
              <w:widowControl w:val="0"/>
              <w:jc w:val="both"/>
              <w:rPr>
                <w:rFonts w:ascii="Times New Roman" w:hAnsi="Times New Roman"/>
                <w:sz w:val="20"/>
              </w:rPr>
            </w:pPr>
          </w:p>
        </w:tc>
      </w:tr>
      <w:tr w:rsidR="006634F9" w:rsidRPr="006634F9" w14:paraId="3F226BE7"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5755E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Numero di riferimento attribuito al fascicolo dall'amministrazione aggiudicatrice o ente aggiudicatore (ove esistente) (</w:t>
            </w:r>
            <w:r w:rsidRPr="006634F9">
              <w:rPr>
                <w:rFonts w:ascii="Times New Roman" w:hAnsi="Times New Roman"/>
                <w:sz w:val="20"/>
                <w:vertAlign w:val="superscript"/>
                <w:lang w:bidi="it-IT"/>
              </w:rPr>
              <w:footnoteReference w:id="15"/>
            </w:r>
            <w:r w:rsidRPr="006634F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786F2E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tc>
      </w:tr>
      <w:tr w:rsidR="006634F9" w:rsidRPr="006634F9" w14:paraId="41575F2F" w14:textId="77777777" w:rsidTr="00C83A8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9255C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CIG </w:t>
            </w:r>
          </w:p>
          <w:p w14:paraId="56F1C3D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CUP (ove previsto)</w:t>
            </w:r>
          </w:p>
          <w:p w14:paraId="13F2849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Codice progetto (ove l’appalto sia finanziato o cofinanziato con fondi </w:t>
            </w:r>
            <w:proofErr w:type="gramStart"/>
            <w:r w:rsidRPr="006634F9">
              <w:rPr>
                <w:rFonts w:ascii="Times New Roman" w:hAnsi="Times New Roman"/>
                <w:sz w:val="20"/>
                <w:lang w:bidi="it-IT"/>
              </w:rPr>
              <w:t>europei)</w:t>
            </w:r>
            <w:r w:rsidRPr="006634F9">
              <w:rPr>
                <w:rFonts w:ascii="Times New Roman" w:hAnsi="Times New Roman"/>
                <w:sz w:val="20"/>
                <w:lang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9D66AC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p w14:paraId="11CA414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p w14:paraId="173758D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 </w:t>
            </w:r>
          </w:p>
        </w:tc>
      </w:tr>
    </w:tbl>
    <w:p w14:paraId="4FEB6152"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Tutte le altre informazioni in tutte le sezioni del DGUE devono essere inserite dall'operatore economico</w:t>
      </w:r>
    </w:p>
    <w:p w14:paraId="1401591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Parte II: Informazioni sull'operatore economico</w:t>
      </w:r>
    </w:p>
    <w:p w14:paraId="12C27F3A"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220"/>
        <w:gridCol w:w="4570"/>
      </w:tblGrid>
      <w:tr w:rsidR="006634F9" w:rsidRPr="006634F9" w14:paraId="628000DE"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97815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49424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672F9061"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AE408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EED785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tc>
      </w:tr>
      <w:tr w:rsidR="006634F9" w:rsidRPr="006634F9" w14:paraId="23EDEBC0" w14:textId="77777777" w:rsidTr="00C83A8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6C2B81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Partita IVA, se applicabile:</w:t>
            </w:r>
          </w:p>
          <w:p w14:paraId="171D6F4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42A24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p w14:paraId="1A57589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tc>
      </w:tr>
      <w:tr w:rsidR="006634F9" w:rsidRPr="006634F9" w14:paraId="00464BE6"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79F14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290F8C"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BC52282" w14:textId="77777777" w:rsidTr="00C83A8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DA687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Persone di contatto (</w:t>
            </w:r>
            <w:r w:rsidRPr="006634F9">
              <w:rPr>
                <w:rFonts w:ascii="Times New Roman" w:hAnsi="Times New Roman"/>
                <w:sz w:val="20"/>
                <w:vertAlign w:val="superscript"/>
                <w:lang w:bidi="it-IT"/>
              </w:rPr>
              <w:footnoteReference w:id="16"/>
            </w:r>
            <w:r w:rsidRPr="006634F9">
              <w:rPr>
                <w:rFonts w:ascii="Times New Roman" w:hAnsi="Times New Roman"/>
                <w:sz w:val="20"/>
                <w:lang w:bidi="it-IT"/>
              </w:rPr>
              <w:t>):</w:t>
            </w:r>
          </w:p>
          <w:p w14:paraId="0CE6294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Telefono:</w:t>
            </w:r>
          </w:p>
          <w:p w14:paraId="74CB13D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PEC o e-mail:</w:t>
            </w:r>
          </w:p>
          <w:p w14:paraId="2DC4E0A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Internet o sito web) (</w:t>
            </w:r>
            <w:r w:rsidRPr="006634F9">
              <w:rPr>
                <w:rFonts w:ascii="Times New Roman" w:hAnsi="Times New Roman"/>
                <w:i/>
                <w:sz w:val="20"/>
                <w:lang w:bidi="it-IT"/>
              </w:rPr>
              <w:t>ove esistente</w:t>
            </w:r>
            <w:r w:rsidRPr="006634F9">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EBD78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16B9882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66AA10A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254E66A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962E0DC"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C9A92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6ADB1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3FA2DE22"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592EE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L'operatore economico è una microimpresa, oppure un'impresa piccola o media (</w:t>
            </w:r>
            <w:r w:rsidRPr="006634F9">
              <w:rPr>
                <w:rFonts w:ascii="Times New Roman" w:hAnsi="Times New Roman"/>
                <w:sz w:val="20"/>
                <w:vertAlign w:val="superscript"/>
                <w:lang w:bidi="it-IT"/>
              </w:rPr>
              <w:footnoteReference w:id="17"/>
            </w:r>
            <w:r w:rsidRPr="006634F9">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699C6E"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r w:rsidR="006634F9" w:rsidRPr="006634F9" w14:paraId="080DA71C"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30A4B4"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 xml:space="preserve">Solo se l'appalto è riservato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18"/>
            </w:r>
            <w:r w:rsidRPr="006634F9">
              <w:rPr>
                <w:rFonts w:ascii="Times New Roman" w:hAnsi="Times New Roman"/>
                <w:sz w:val="20"/>
                <w:lang w:bidi="it-IT"/>
              </w:rPr>
              <w:t>)</w:t>
            </w:r>
            <w:r w:rsidRPr="006634F9">
              <w:rPr>
                <w:rFonts w:ascii="Times New Roman" w:hAnsi="Times New Roman"/>
                <w:b/>
                <w:sz w:val="20"/>
                <w:lang w:bidi="it-IT"/>
              </w:rPr>
              <w:t xml:space="preserve">: </w:t>
            </w:r>
            <w:r w:rsidRPr="006634F9">
              <w:rPr>
                <w:rFonts w:ascii="Times New Roman" w:hAnsi="Times New Roman"/>
                <w:sz w:val="20"/>
                <w:lang w:bidi="it-IT"/>
              </w:rPr>
              <w:t xml:space="preserve">l'operatore economico è un laboratorio protetto, </w:t>
            </w:r>
            <w:proofErr w:type="gramStart"/>
            <w:r w:rsidRPr="006634F9">
              <w:rPr>
                <w:rFonts w:ascii="Times New Roman" w:hAnsi="Times New Roman"/>
                <w:sz w:val="20"/>
                <w:lang w:bidi="it-IT"/>
              </w:rPr>
              <w:t>un' "</w:t>
            </w:r>
            <w:proofErr w:type="gramEnd"/>
            <w:r w:rsidRPr="006634F9">
              <w:rPr>
                <w:rFonts w:ascii="Times New Roman" w:hAnsi="Times New Roman"/>
                <w:sz w:val="20"/>
                <w:lang w:bidi="it-IT"/>
              </w:rPr>
              <w:t>impresa sociale" (</w:t>
            </w:r>
            <w:r w:rsidRPr="006634F9">
              <w:rPr>
                <w:rFonts w:ascii="Times New Roman" w:hAnsi="Times New Roman"/>
                <w:sz w:val="20"/>
                <w:vertAlign w:val="superscript"/>
                <w:lang w:bidi="it-IT"/>
              </w:rPr>
              <w:footnoteReference w:id="19"/>
            </w:r>
            <w:r w:rsidRPr="006634F9">
              <w:rPr>
                <w:rFonts w:ascii="Times New Roman" w:hAnsi="Times New Roman"/>
                <w:sz w:val="20"/>
                <w:lang w:bidi="it-IT"/>
              </w:rPr>
              <w:t>) o provvede all'esecuzione del contratto nel contesto di programmi di lavoro protetti (articolo 112 del Codice)?</w:t>
            </w:r>
          </w:p>
          <w:p w14:paraId="732B6BDF" w14:textId="77777777" w:rsidR="00293946" w:rsidRPr="006634F9" w:rsidRDefault="00293946" w:rsidP="002E3092">
            <w:pPr>
              <w:widowControl w:val="0"/>
              <w:jc w:val="both"/>
              <w:rPr>
                <w:rFonts w:ascii="Times New Roman" w:hAnsi="Times New Roman"/>
                <w:b/>
                <w:sz w:val="20"/>
                <w:lang w:bidi="it-IT"/>
              </w:rPr>
            </w:pPr>
          </w:p>
          <w:p w14:paraId="63D64C1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p>
          <w:p w14:paraId="2F31CE6C" w14:textId="77777777" w:rsidR="00293946" w:rsidRPr="006634F9" w:rsidRDefault="00293946" w:rsidP="002E3092">
            <w:pPr>
              <w:widowControl w:val="0"/>
              <w:jc w:val="both"/>
              <w:rPr>
                <w:rFonts w:ascii="Times New Roman" w:hAnsi="Times New Roman"/>
                <w:sz w:val="20"/>
                <w:lang w:bidi="it-IT"/>
              </w:rPr>
            </w:pPr>
          </w:p>
          <w:p w14:paraId="24C8C453"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qual</w:t>
            </w:r>
            <w:proofErr w:type="gramEnd"/>
            <w:r w:rsidRPr="006634F9">
              <w:rPr>
                <w:rFonts w:ascii="Times New Roman" w:hAnsi="Times New Roman"/>
                <w:sz w:val="20"/>
                <w:lang w:bidi="it-IT"/>
              </w:rPr>
              <w:t xml:space="preserve"> è la percentuale corrispondente di lavoratori con disabilità o svantaggiati?</w:t>
            </w:r>
          </w:p>
          <w:p w14:paraId="45207BB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A380ED4"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239D9696" w14:textId="77777777" w:rsidR="00293946" w:rsidRPr="006634F9" w:rsidRDefault="00293946" w:rsidP="002E3092">
            <w:pPr>
              <w:widowControl w:val="0"/>
              <w:jc w:val="both"/>
              <w:rPr>
                <w:rFonts w:ascii="Times New Roman" w:hAnsi="Times New Roman"/>
                <w:sz w:val="20"/>
                <w:lang w:bidi="it-IT"/>
              </w:rPr>
            </w:pPr>
          </w:p>
          <w:p w14:paraId="6FA6BB7A" w14:textId="77777777" w:rsidR="00293946" w:rsidRPr="006634F9" w:rsidRDefault="00293946" w:rsidP="002E3092">
            <w:pPr>
              <w:widowControl w:val="0"/>
              <w:jc w:val="both"/>
              <w:rPr>
                <w:rFonts w:ascii="Times New Roman" w:hAnsi="Times New Roman"/>
                <w:sz w:val="20"/>
                <w:lang w:bidi="it-IT"/>
              </w:rPr>
            </w:pPr>
          </w:p>
          <w:p w14:paraId="6A731FFE" w14:textId="77777777" w:rsidR="00293946" w:rsidRPr="006634F9" w:rsidRDefault="00293946" w:rsidP="002E3092">
            <w:pPr>
              <w:widowControl w:val="0"/>
              <w:jc w:val="both"/>
              <w:rPr>
                <w:rFonts w:ascii="Times New Roman" w:hAnsi="Times New Roman"/>
                <w:sz w:val="20"/>
                <w:lang w:bidi="it-IT"/>
              </w:rPr>
            </w:pPr>
          </w:p>
          <w:p w14:paraId="5D9F4A09" w14:textId="77777777" w:rsidR="00293946" w:rsidRPr="006634F9" w:rsidRDefault="00293946" w:rsidP="002E3092">
            <w:pPr>
              <w:widowControl w:val="0"/>
              <w:jc w:val="both"/>
              <w:rPr>
                <w:rFonts w:ascii="Times New Roman" w:hAnsi="Times New Roman"/>
                <w:sz w:val="20"/>
                <w:lang w:bidi="it-IT"/>
              </w:rPr>
            </w:pPr>
          </w:p>
          <w:p w14:paraId="42E8114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5BEC0B70" w14:textId="77777777" w:rsidR="00293946" w:rsidRPr="006634F9" w:rsidRDefault="00293946" w:rsidP="002E3092">
            <w:pPr>
              <w:widowControl w:val="0"/>
              <w:jc w:val="both"/>
              <w:rPr>
                <w:rFonts w:ascii="Times New Roman" w:hAnsi="Times New Roman"/>
                <w:sz w:val="20"/>
                <w:lang w:bidi="it-IT"/>
              </w:rPr>
            </w:pPr>
          </w:p>
          <w:p w14:paraId="097FB370" w14:textId="77777777" w:rsidR="00293946" w:rsidRPr="006634F9" w:rsidRDefault="00293946" w:rsidP="002E3092">
            <w:pPr>
              <w:widowControl w:val="0"/>
              <w:jc w:val="both"/>
              <w:rPr>
                <w:rFonts w:ascii="Times New Roman" w:hAnsi="Times New Roman"/>
                <w:sz w:val="20"/>
                <w:lang w:bidi="it-IT"/>
              </w:rPr>
            </w:pPr>
          </w:p>
          <w:p w14:paraId="03138ACF" w14:textId="77777777" w:rsidR="00293946" w:rsidRPr="006634F9" w:rsidRDefault="00293946" w:rsidP="002E3092">
            <w:pPr>
              <w:widowControl w:val="0"/>
              <w:jc w:val="both"/>
              <w:rPr>
                <w:rFonts w:ascii="Times New Roman" w:hAnsi="Times New Roman"/>
                <w:sz w:val="20"/>
                <w:lang w:bidi="it-IT"/>
              </w:rPr>
            </w:pPr>
          </w:p>
          <w:p w14:paraId="1FC0E6B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4660BBB3" w14:textId="77777777" w:rsidR="00293946" w:rsidRPr="006634F9" w:rsidRDefault="00293946" w:rsidP="002E3092">
            <w:pPr>
              <w:widowControl w:val="0"/>
              <w:jc w:val="both"/>
              <w:rPr>
                <w:rFonts w:ascii="Times New Roman" w:hAnsi="Times New Roman"/>
                <w:sz w:val="20"/>
                <w:lang w:bidi="it-IT"/>
              </w:rPr>
            </w:pPr>
          </w:p>
        </w:tc>
      </w:tr>
      <w:tr w:rsidR="006634F9" w:rsidRPr="006634F9" w14:paraId="1FFF8B78"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ED091ED"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Se pertinente: l'operatore economico è iscritto in un elenco ufficiale </w:t>
            </w:r>
            <w:proofErr w:type="gramStart"/>
            <w:r w:rsidRPr="006634F9">
              <w:rPr>
                <w:rFonts w:ascii="Times New Roman" w:hAnsi="Times New Roman"/>
                <w:sz w:val="20"/>
                <w:lang w:bidi="it-IT"/>
              </w:rPr>
              <w:t xml:space="preserve">di  </w:t>
            </w:r>
            <w:r w:rsidRPr="006634F9">
              <w:rPr>
                <w:rFonts w:ascii="Times New Roman" w:hAnsi="Times New Roman"/>
                <w:bCs/>
                <w:sz w:val="20"/>
                <w:lang w:bidi="it-IT"/>
              </w:rPr>
              <w:t>imprenditori</w:t>
            </w:r>
            <w:proofErr w:type="gramEnd"/>
            <w:r w:rsidRPr="006634F9">
              <w:rPr>
                <w:rFonts w:ascii="Times New Roman" w:hAnsi="Times New Roman"/>
                <w:bCs/>
                <w:sz w:val="20"/>
                <w:lang w:bidi="it-IT"/>
              </w:rPr>
              <w:t>, fornitori, o prestatori di servizi o possiede una certificazione rilasciata da organismi accreditati, ai sensi dell’articolo 90 del Codice</w:t>
            </w:r>
            <w:r w:rsidRPr="006634F9">
              <w:rPr>
                <w:rFonts w:ascii="Times New Roman" w:hAnsi="Times New Roman"/>
                <w:sz w:val="20"/>
                <w:lang w:bidi="it-IT"/>
              </w:rPr>
              <w:t xml:space="preserve"> ?</w:t>
            </w:r>
          </w:p>
          <w:p w14:paraId="727ADFC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w:t>
            </w:r>
          </w:p>
          <w:p w14:paraId="6EE7B559" w14:textId="77777777" w:rsidR="00293946" w:rsidRPr="006634F9" w:rsidRDefault="00293946" w:rsidP="002E3092">
            <w:pPr>
              <w:widowControl w:val="0"/>
              <w:jc w:val="both"/>
              <w:rPr>
                <w:rFonts w:ascii="Times New Roman" w:hAnsi="Times New Roman"/>
                <w:sz w:val="20"/>
                <w:lang w:bidi="it-IT"/>
              </w:rPr>
            </w:pPr>
          </w:p>
          <w:p w14:paraId="4A25127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 xml:space="preserve">Rispondere compilando le altre parti di questa sezione, la sezione B e, ove pertinente, la sezione C della presente parte, la parte III, </w:t>
            </w:r>
            <w:proofErr w:type="gramStart"/>
            <w:r w:rsidRPr="006634F9">
              <w:rPr>
                <w:rFonts w:ascii="Times New Roman" w:hAnsi="Times New Roman"/>
                <w:b/>
                <w:sz w:val="20"/>
                <w:lang w:bidi="it-IT"/>
              </w:rPr>
              <w:t>la  parte</w:t>
            </w:r>
            <w:proofErr w:type="gramEnd"/>
            <w:r w:rsidRPr="006634F9">
              <w:rPr>
                <w:rFonts w:ascii="Times New Roman" w:hAnsi="Times New Roman"/>
                <w:b/>
                <w:sz w:val="20"/>
                <w:lang w:bidi="it-IT"/>
              </w:rPr>
              <w:t xml:space="preserve"> V se applicabile, e in ogni caso compilare e firmare la parte VI.</w:t>
            </w:r>
          </w:p>
          <w:p w14:paraId="0B413D50" w14:textId="77777777" w:rsidR="00293946" w:rsidRPr="006634F9" w:rsidRDefault="00293946" w:rsidP="002E3092">
            <w:pPr>
              <w:widowControl w:val="0"/>
              <w:jc w:val="both"/>
              <w:rPr>
                <w:rFonts w:ascii="Times New Roman" w:hAnsi="Times New Roman"/>
                <w:sz w:val="20"/>
                <w:lang w:bidi="it-IT"/>
              </w:rPr>
            </w:pPr>
          </w:p>
          <w:p w14:paraId="60D9EBBE" w14:textId="77777777" w:rsidR="00293946" w:rsidRPr="006634F9" w:rsidRDefault="00293946" w:rsidP="001258EC">
            <w:pPr>
              <w:widowControl w:val="0"/>
              <w:numPr>
                <w:ilvl w:val="0"/>
                <w:numId w:val="64"/>
              </w:numPr>
              <w:spacing w:after="0"/>
              <w:jc w:val="both"/>
              <w:rPr>
                <w:rFonts w:ascii="Times New Roman" w:hAnsi="Times New Roman"/>
                <w:i/>
                <w:sz w:val="20"/>
                <w:lang w:bidi="it-IT"/>
              </w:rPr>
            </w:pPr>
            <w:r w:rsidRPr="006634F9">
              <w:rPr>
                <w:rFonts w:ascii="Times New Roman" w:hAnsi="Times New Roman"/>
                <w:sz w:val="20"/>
                <w:lang w:bidi="it-IT"/>
              </w:rPr>
              <w:t xml:space="preserve">Indicare la denominazione dell'elenco o del certificato e, se pertinente, il pertinente numero di iscrizione o della certificazione </w:t>
            </w:r>
          </w:p>
          <w:p w14:paraId="2335D561" w14:textId="77777777" w:rsidR="00293946" w:rsidRPr="006634F9" w:rsidRDefault="00293946" w:rsidP="002E3092">
            <w:pPr>
              <w:widowControl w:val="0"/>
              <w:jc w:val="both"/>
              <w:rPr>
                <w:rFonts w:ascii="Times New Roman" w:hAnsi="Times New Roman"/>
                <w:i/>
                <w:sz w:val="20"/>
                <w:lang w:bidi="it-IT"/>
              </w:rPr>
            </w:pPr>
          </w:p>
          <w:p w14:paraId="6347BFA8" w14:textId="77777777" w:rsidR="00293946" w:rsidRPr="006634F9" w:rsidRDefault="00293946" w:rsidP="002E3092">
            <w:pPr>
              <w:widowControl w:val="0"/>
              <w:jc w:val="both"/>
              <w:rPr>
                <w:rFonts w:ascii="Times New Roman" w:hAnsi="Times New Roman"/>
                <w:i/>
                <w:sz w:val="20"/>
                <w:lang w:bidi="it-IT"/>
              </w:rPr>
            </w:pPr>
          </w:p>
          <w:p w14:paraId="52906C9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Se il certificato di iscrizione o la certificazione è disponibile elettronicamente, indicare:</w:t>
            </w:r>
          </w:p>
          <w:p w14:paraId="09A1DD08" w14:textId="77777777" w:rsidR="00293946" w:rsidRPr="006634F9" w:rsidRDefault="00293946" w:rsidP="002E3092">
            <w:pPr>
              <w:widowControl w:val="0"/>
              <w:jc w:val="both"/>
              <w:rPr>
                <w:rFonts w:ascii="Times New Roman" w:hAnsi="Times New Roman"/>
                <w:sz w:val="20"/>
                <w:lang w:bidi="it-IT"/>
              </w:rPr>
            </w:pPr>
          </w:p>
          <w:p w14:paraId="21A93408" w14:textId="77777777" w:rsidR="00293946" w:rsidRPr="006634F9" w:rsidRDefault="00293946" w:rsidP="002E3092">
            <w:pPr>
              <w:widowControl w:val="0"/>
              <w:jc w:val="both"/>
              <w:rPr>
                <w:rFonts w:ascii="Times New Roman" w:hAnsi="Times New Roman"/>
                <w:sz w:val="20"/>
                <w:lang w:bidi="it-IT"/>
              </w:rPr>
            </w:pPr>
          </w:p>
          <w:p w14:paraId="733DCC41" w14:textId="77777777" w:rsidR="00293946" w:rsidRPr="006634F9" w:rsidRDefault="00293946" w:rsidP="002E3092">
            <w:pPr>
              <w:widowControl w:val="0"/>
              <w:jc w:val="both"/>
              <w:rPr>
                <w:rFonts w:ascii="Times New Roman" w:hAnsi="Times New Roman"/>
                <w:sz w:val="20"/>
                <w:lang w:bidi="it-IT"/>
              </w:rPr>
            </w:pPr>
          </w:p>
          <w:p w14:paraId="24D1C00B" w14:textId="77777777" w:rsidR="00293946" w:rsidRPr="006634F9" w:rsidRDefault="00293946" w:rsidP="002E3092">
            <w:pPr>
              <w:widowControl w:val="0"/>
              <w:jc w:val="both"/>
              <w:rPr>
                <w:rFonts w:ascii="Times New Roman" w:hAnsi="Times New Roman"/>
                <w:sz w:val="20"/>
                <w:lang w:bidi="it-IT"/>
              </w:rPr>
            </w:pPr>
          </w:p>
          <w:p w14:paraId="1DC1252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c)    Indicare i riferimenti in base ai quali è stata ottenuta l'iscrizione o la certificazione e, se pertinente, la classificazione ricevuta nell'elenco ufficiale (</w:t>
            </w:r>
            <w:r w:rsidRPr="006634F9">
              <w:rPr>
                <w:rFonts w:ascii="Times New Roman" w:hAnsi="Times New Roman"/>
                <w:sz w:val="20"/>
                <w:vertAlign w:val="superscript"/>
                <w:lang w:bidi="it-IT"/>
              </w:rPr>
              <w:footnoteReference w:id="20"/>
            </w:r>
            <w:r w:rsidRPr="006634F9">
              <w:rPr>
                <w:rFonts w:ascii="Times New Roman" w:hAnsi="Times New Roman"/>
                <w:sz w:val="20"/>
                <w:lang w:bidi="it-IT"/>
              </w:rPr>
              <w:t>):</w:t>
            </w:r>
          </w:p>
          <w:p w14:paraId="15BB7475"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d)    L'iscrizione o la certificazione comprende tutti i criteri di selezione richiesti?</w:t>
            </w:r>
          </w:p>
          <w:p w14:paraId="536F68D2"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In caso di risposta negativa alla lettera d):</w:t>
            </w:r>
          </w:p>
          <w:p w14:paraId="74152298" w14:textId="77777777" w:rsidR="00293946" w:rsidRPr="006634F9" w:rsidRDefault="00293946" w:rsidP="002E3092">
            <w:pPr>
              <w:widowControl w:val="0"/>
              <w:jc w:val="both"/>
              <w:rPr>
                <w:rFonts w:ascii="Times New Roman" w:hAnsi="Times New Roman"/>
                <w:b/>
                <w:i/>
                <w:sz w:val="20"/>
                <w:lang w:bidi="it-IT"/>
              </w:rPr>
            </w:pPr>
            <w:r w:rsidRPr="006634F9">
              <w:rPr>
                <w:rFonts w:ascii="Times New Roman" w:hAnsi="Times New Roman"/>
                <w:b/>
                <w:sz w:val="20"/>
                <w:lang w:bidi="it-IT"/>
              </w:rPr>
              <w:t>Inserire inoltre tutte le informazioni mancanti nella parte IV, sezione A, B, C, o D secondo il caso</w:t>
            </w:r>
            <w:r w:rsidRPr="006634F9">
              <w:rPr>
                <w:rFonts w:ascii="Times New Roman" w:hAnsi="Times New Roman"/>
                <w:sz w:val="20"/>
                <w:lang w:bidi="it-IT"/>
              </w:rPr>
              <w:t xml:space="preserve"> </w:t>
            </w:r>
          </w:p>
          <w:p w14:paraId="69DD070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i/>
                <w:sz w:val="20"/>
                <w:lang w:bidi="it-IT"/>
              </w:rPr>
              <w:t>SOLO se richiesto dal pertinente avviso o bando o dai documenti di gara:</w:t>
            </w:r>
          </w:p>
          <w:p w14:paraId="5F642B8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e)  L'operatore economico potrà fornire un </w:t>
            </w:r>
            <w:r w:rsidRPr="006634F9">
              <w:rPr>
                <w:rFonts w:ascii="Times New Roman" w:hAnsi="Times New Roman"/>
                <w:b/>
                <w:sz w:val="20"/>
                <w:lang w:bidi="it-IT"/>
              </w:rPr>
              <w:t>certificato</w:t>
            </w:r>
            <w:r w:rsidRPr="006634F9">
              <w:rPr>
                <w:rFonts w:ascii="Times New Roman" w:hAnsi="Times New Roman"/>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634F9">
              <w:rPr>
                <w:rFonts w:ascii="Times New Roman" w:hAnsi="Times New Roman"/>
                <w:sz w:val="20"/>
                <w:lang w:bidi="it-IT"/>
              </w:rPr>
              <w:br/>
            </w:r>
          </w:p>
          <w:p w14:paraId="20E5CD0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F7653A" w14:textId="77777777" w:rsidR="00293946" w:rsidRPr="006634F9" w:rsidRDefault="00293946" w:rsidP="002E3092">
            <w:pPr>
              <w:widowControl w:val="0"/>
              <w:jc w:val="both"/>
              <w:rPr>
                <w:rFonts w:ascii="Times New Roman" w:hAnsi="Times New Roman"/>
                <w:sz w:val="20"/>
                <w:lang w:bidi="it-IT"/>
              </w:rPr>
            </w:pPr>
          </w:p>
          <w:p w14:paraId="6FF33A2F" w14:textId="77777777" w:rsidR="00293946" w:rsidRPr="006634F9" w:rsidRDefault="00293946" w:rsidP="002E3092">
            <w:pPr>
              <w:widowControl w:val="0"/>
              <w:jc w:val="both"/>
              <w:rPr>
                <w:rFonts w:ascii="Times New Roman" w:hAnsi="Times New Roman"/>
                <w:sz w:val="20"/>
                <w:lang w:bidi="it-IT"/>
              </w:rPr>
            </w:pPr>
          </w:p>
          <w:p w14:paraId="610C0E4A"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 [ ] Non applicabile</w:t>
            </w:r>
          </w:p>
          <w:p w14:paraId="268D1868" w14:textId="77777777" w:rsidR="00293946" w:rsidRPr="006634F9" w:rsidRDefault="00293946" w:rsidP="002E3092">
            <w:pPr>
              <w:widowControl w:val="0"/>
              <w:jc w:val="both"/>
              <w:rPr>
                <w:rFonts w:ascii="Times New Roman" w:hAnsi="Times New Roman"/>
                <w:sz w:val="20"/>
                <w:lang w:bidi="it-IT"/>
              </w:rPr>
            </w:pPr>
          </w:p>
          <w:p w14:paraId="0DEE1A5D" w14:textId="77777777" w:rsidR="00293946" w:rsidRPr="006634F9" w:rsidRDefault="00293946" w:rsidP="002E3092">
            <w:pPr>
              <w:widowControl w:val="0"/>
              <w:jc w:val="both"/>
              <w:rPr>
                <w:rFonts w:ascii="Times New Roman" w:hAnsi="Times New Roman"/>
                <w:sz w:val="20"/>
                <w:lang w:bidi="it-IT"/>
              </w:rPr>
            </w:pPr>
          </w:p>
          <w:p w14:paraId="02760754" w14:textId="77777777" w:rsidR="00293946" w:rsidRPr="006634F9" w:rsidRDefault="00293946" w:rsidP="001258EC">
            <w:pPr>
              <w:widowControl w:val="0"/>
              <w:numPr>
                <w:ilvl w:val="0"/>
                <w:numId w:val="61"/>
              </w:numPr>
              <w:tabs>
                <w:tab w:val="num" w:pos="0"/>
              </w:tabs>
              <w:spacing w:after="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br/>
            </w:r>
          </w:p>
          <w:p w14:paraId="0503D512" w14:textId="77777777" w:rsidR="00293946" w:rsidRPr="006634F9" w:rsidRDefault="00293946" w:rsidP="002E3092">
            <w:pPr>
              <w:widowControl w:val="0"/>
              <w:jc w:val="both"/>
              <w:rPr>
                <w:rFonts w:ascii="Times New Roman" w:hAnsi="Times New Roman"/>
                <w:sz w:val="20"/>
                <w:lang w:bidi="it-IT"/>
              </w:rPr>
            </w:pPr>
          </w:p>
          <w:p w14:paraId="7F11C5D1" w14:textId="77777777" w:rsidR="00293946" w:rsidRPr="006634F9" w:rsidRDefault="00293946" w:rsidP="002E3092">
            <w:pPr>
              <w:widowControl w:val="0"/>
              <w:jc w:val="both"/>
              <w:rPr>
                <w:rFonts w:ascii="Times New Roman" w:hAnsi="Times New Roman"/>
                <w:sz w:val="20"/>
                <w:lang w:bidi="it-IT"/>
              </w:rPr>
            </w:pPr>
          </w:p>
          <w:p w14:paraId="67DECF3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b) </w:t>
            </w:r>
            <w:proofErr w:type="gramStart"/>
            <w:r w:rsidRPr="006634F9">
              <w:rPr>
                <w:rFonts w:ascii="Times New Roman" w:hAnsi="Times New Roman"/>
                <w:sz w:val="20"/>
                <w:lang w:bidi="it-IT"/>
              </w:rPr>
              <w:t xml:space="preserve">   (</w:t>
            </w:r>
            <w:proofErr w:type="gramEnd"/>
            <w:r w:rsidRPr="006634F9">
              <w:rPr>
                <w:rFonts w:ascii="Times New Roman" w:hAnsi="Times New Roman"/>
                <w:sz w:val="20"/>
                <w:lang w:bidi="it-IT"/>
              </w:rPr>
              <w:t>indirizzo web, autorità o organismo di emanazione,  riferimento preciso della documentazione):</w:t>
            </w:r>
          </w:p>
          <w:p w14:paraId="69BF411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
          <w:p w14:paraId="6932368C" w14:textId="77777777" w:rsidR="00293946" w:rsidRPr="006634F9" w:rsidRDefault="00293946" w:rsidP="002E3092">
            <w:pPr>
              <w:widowControl w:val="0"/>
              <w:jc w:val="both"/>
              <w:rPr>
                <w:rFonts w:ascii="Times New Roman" w:hAnsi="Times New Roman"/>
                <w:sz w:val="20"/>
                <w:lang w:bidi="it-IT"/>
              </w:rPr>
            </w:pPr>
          </w:p>
          <w:p w14:paraId="4663957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c) [……</w:t>
            </w:r>
            <w:proofErr w:type="gramStart"/>
            <w:r w:rsidRPr="006634F9">
              <w:rPr>
                <w:rFonts w:ascii="Times New Roman" w:hAnsi="Times New Roman"/>
                <w:sz w:val="20"/>
                <w:lang w:bidi="it-IT"/>
              </w:rPr>
              <w:t>…….</w:t>
            </w:r>
            <w:proofErr w:type="gramEnd"/>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t>d) [ ] Sì [ ] No</w:t>
            </w:r>
          </w:p>
          <w:p w14:paraId="7569D2B0" w14:textId="77777777" w:rsidR="00293946" w:rsidRPr="006634F9" w:rsidRDefault="00293946" w:rsidP="002E3092">
            <w:pPr>
              <w:widowControl w:val="0"/>
              <w:jc w:val="both"/>
              <w:rPr>
                <w:rFonts w:ascii="Times New Roman" w:hAnsi="Times New Roman"/>
                <w:sz w:val="20"/>
                <w:lang w:bidi="it-IT"/>
              </w:rPr>
            </w:pPr>
          </w:p>
          <w:p w14:paraId="77C4AFAE" w14:textId="77777777" w:rsidR="00293946" w:rsidRPr="006634F9" w:rsidRDefault="00293946" w:rsidP="002E3092">
            <w:pPr>
              <w:widowControl w:val="0"/>
              <w:jc w:val="both"/>
              <w:rPr>
                <w:rFonts w:ascii="Times New Roman" w:hAnsi="Times New Roman"/>
                <w:sz w:val="20"/>
                <w:lang w:bidi="it-IT"/>
              </w:rPr>
            </w:pPr>
          </w:p>
          <w:p w14:paraId="4F94AF41" w14:textId="77777777" w:rsidR="00293946" w:rsidRPr="006634F9" w:rsidRDefault="00293946" w:rsidP="002E3092">
            <w:pPr>
              <w:widowControl w:val="0"/>
              <w:jc w:val="both"/>
              <w:rPr>
                <w:rFonts w:ascii="Times New Roman" w:hAnsi="Times New Roman"/>
                <w:sz w:val="20"/>
                <w:lang w:bidi="it-IT"/>
              </w:rPr>
            </w:pPr>
          </w:p>
          <w:p w14:paraId="161432FF" w14:textId="77777777" w:rsidR="00293946" w:rsidRPr="006634F9" w:rsidRDefault="00293946" w:rsidP="002E3092">
            <w:pPr>
              <w:widowControl w:val="0"/>
              <w:jc w:val="both"/>
              <w:rPr>
                <w:rFonts w:ascii="Times New Roman" w:hAnsi="Times New Roman"/>
                <w:sz w:val="20"/>
                <w:lang w:bidi="it-IT"/>
              </w:rPr>
            </w:pPr>
          </w:p>
          <w:p w14:paraId="1FF52712" w14:textId="77777777" w:rsidR="00293946" w:rsidRPr="006634F9" w:rsidRDefault="00293946" w:rsidP="002E3092">
            <w:pPr>
              <w:widowControl w:val="0"/>
              <w:jc w:val="both"/>
              <w:rPr>
                <w:rFonts w:ascii="Times New Roman" w:hAnsi="Times New Roman"/>
                <w:sz w:val="20"/>
                <w:lang w:bidi="it-IT"/>
              </w:rPr>
            </w:pPr>
          </w:p>
          <w:p w14:paraId="1AE8AD7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e) </w:t>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 xml:space="preserve">(indirizzo web, autorità o organismo di emanazione, riferimento preciso della documentazione) </w:t>
            </w:r>
          </w:p>
          <w:p w14:paraId="6B5466F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36BF48C9" w14:textId="77777777" w:rsidTr="00C83A8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9963DCE" w14:textId="77777777" w:rsidR="00293946" w:rsidRPr="006634F9" w:rsidRDefault="00293946" w:rsidP="002E3092">
            <w:pPr>
              <w:widowControl w:val="0"/>
              <w:jc w:val="both"/>
              <w:rPr>
                <w:rFonts w:ascii="Times New Roman" w:hAnsi="Times New Roman"/>
                <w:bCs/>
                <w:sz w:val="20"/>
                <w:lang w:bidi="it-IT"/>
              </w:rPr>
            </w:pPr>
            <w:r w:rsidRPr="006634F9">
              <w:rPr>
                <w:rFonts w:ascii="Times New Roman" w:hAnsi="Times New Roman"/>
                <w:sz w:val="20"/>
                <w:lang w:bidi="it-IT"/>
              </w:rPr>
              <w:t xml:space="preserve">Se pertinente: l'operatore economico, </w:t>
            </w:r>
            <w:r w:rsidRPr="006634F9">
              <w:rPr>
                <w:rFonts w:ascii="Times New Roman" w:hAnsi="Times New Roman"/>
                <w:bCs/>
                <w:sz w:val="20"/>
                <w:lang w:bidi="it-IT"/>
              </w:rPr>
              <w:t>in caso di contratti di lavori pubblici di importo superiore a 150.000 euro, è in possesso di attestazione rilasciata da Società Organismi di Attestazione (SOA), ai sensi dell’articolo 84 del Codice (settori ordinari)?</w:t>
            </w:r>
          </w:p>
          <w:p w14:paraId="03CDDF0E" w14:textId="77777777" w:rsidR="00293946" w:rsidRPr="006634F9" w:rsidRDefault="00293946" w:rsidP="002E3092">
            <w:pPr>
              <w:widowControl w:val="0"/>
              <w:jc w:val="both"/>
              <w:rPr>
                <w:rFonts w:ascii="Times New Roman" w:hAnsi="Times New Roman"/>
                <w:bCs/>
                <w:sz w:val="20"/>
                <w:lang w:bidi="it-IT"/>
              </w:rPr>
            </w:pPr>
            <w:proofErr w:type="gramStart"/>
            <w:r w:rsidRPr="006634F9">
              <w:rPr>
                <w:rFonts w:ascii="Times New Roman" w:hAnsi="Times New Roman"/>
                <w:bCs/>
                <w:sz w:val="20"/>
                <w:lang w:bidi="it-IT"/>
              </w:rPr>
              <w:t>ovvero</w:t>
            </w:r>
            <w:proofErr w:type="gramEnd"/>
            <w:r w:rsidRPr="006634F9">
              <w:rPr>
                <w:rFonts w:ascii="Times New Roman" w:hAnsi="Times New Roman"/>
                <w:bCs/>
                <w:sz w:val="20"/>
                <w:lang w:bidi="it-IT"/>
              </w:rPr>
              <w:t>,</w:t>
            </w:r>
          </w:p>
          <w:p w14:paraId="0BF2E00D" w14:textId="77777777" w:rsidR="00293946" w:rsidRPr="006634F9" w:rsidRDefault="00293946" w:rsidP="002E3092">
            <w:pPr>
              <w:widowControl w:val="0"/>
              <w:jc w:val="both"/>
              <w:rPr>
                <w:rFonts w:ascii="Times New Roman" w:hAnsi="Times New Roman"/>
                <w:b/>
                <w:sz w:val="20"/>
                <w:lang w:bidi="it-IT"/>
              </w:rPr>
            </w:pPr>
            <w:proofErr w:type="gramStart"/>
            <w:r w:rsidRPr="006634F9">
              <w:rPr>
                <w:rFonts w:ascii="Times New Roman" w:hAnsi="Times New Roman"/>
                <w:bCs/>
                <w:sz w:val="20"/>
                <w:lang w:bidi="it-IT"/>
              </w:rPr>
              <w:t>è</w:t>
            </w:r>
            <w:proofErr w:type="gramEnd"/>
            <w:r w:rsidRPr="006634F9">
              <w:rPr>
                <w:rFonts w:ascii="Times New Roman" w:hAnsi="Times New Roman"/>
                <w:bCs/>
                <w:sz w:val="20"/>
                <w:lang w:bidi="it-IT"/>
              </w:rPr>
              <w:t xml:space="preserve"> in possesso di attestazione rilasciata  nell’ambito dei Sistemi di qualificazione di cui all’articolo 134 del Codice, previsti per i settori speciali</w:t>
            </w:r>
          </w:p>
          <w:p w14:paraId="7F89FC8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w:t>
            </w:r>
          </w:p>
          <w:p w14:paraId="6BA9D4E1" w14:textId="77777777" w:rsidR="00293946" w:rsidRPr="006634F9" w:rsidRDefault="00293946" w:rsidP="002E3092">
            <w:pPr>
              <w:widowControl w:val="0"/>
              <w:jc w:val="both"/>
              <w:rPr>
                <w:rFonts w:ascii="Times New Roman" w:hAnsi="Times New Roman"/>
                <w:sz w:val="20"/>
                <w:lang w:bidi="it-IT"/>
              </w:rPr>
            </w:pPr>
          </w:p>
          <w:p w14:paraId="6D58B618" w14:textId="77777777" w:rsidR="00293946" w:rsidRPr="006634F9" w:rsidRDefault="00293946" w:rsidP="001258EC">
            <w:pPr>
              <w:widowControl w:val="0"/>
              <w:numPr>
                <w:ilvl w:val="0"/>
                <w:numId w:val="66"/>
              </w:numPr>
              <w:spacing w:after="0"/>
              <w:jc w:val="both"/>
              <w:rPr>
                <w:rFonts w:ascii="Times New Roman" w:hAnsi="Times New Roman"/>
                <w:i/>
                <w:sz w:val="20"/>
                <w:lang w:bidi="it-IT"/>
              </w:rPr>
            </w:pPr>
            <w:r w:rsidRPr="006634F9">
              <w:rPr>
                <w:rFonts w:ascii="Times New Roman" w:hAnsi="Times New Roman"/>
                <w:sz w:val="20"/>
                <w:lang w:bidi="it-IT"/>
              </w:rPr>
              <w:t xml:space="preserve">Indicare gli estremi dell’attestazione (denominazione dell’Organismo di attestazione ovvero Sistema di qualificazione, numero e data dell’attestazione) </w:t>
            </w:r>
          </w:p>
          <w:p w14:paraId="7F4EA862" w14:textId="77777777" w:rsidR="00293946" w:rsidRPr="006634F9" w:rsidRDefault="00293946" w:rsidP="002E3092">
            <w:pPr>
              <w:widowControl w:val="0"/>
              <w:jc w:val="both"/>
              <w:rPr>
                <w:rFonts w:ascii="Times New Roman" w:hAnsi="Times New Roman"/>
                <w:i/>
                <w:sz w:val="20"/>
                <w:lang w:bidi="it-IT"/>
              </w:rPr>
            </w:pPr>
          </w:p>
          <w:p w14:paraId="079EA69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Se l’attestazione di qualificazione è disponibile elettronicamente, indicare:</w:t>
            </w:r>
          </w:p>
          <w:p w14:paraId="6C690953" w14:textId="77777777" w:rsidR="00293946" w:rsidRPr="006634F9" w:rsidRDefault="00293946" w:rsidP="002E3092">
            <w:pPr>
              <w:widowControl w:val="0"/>
              <w:jc w:val="both"/>
              <w:rPr>
                <w:rFonts w:ascii="Times New Roman" w:hAnsi="Times New Roman"/>
                <w:sz w:val="20"/>
                <w:lang w:bidi="it-IT"/>
              </w:rPr>
            </w:pPr>
          </w:p>
          <w:p w14:paraId="1497B0A3" w14:textId="77777777" w:rsidR="00293946" w:rsidRPr="006634F9" w:rsidRDefault="00293946" w:rsidP="002E3092">
            <w:pPr>
              <w:widowControl w:val="0"/>
              <w:jc w:val="both"/>
              <w:rPr>
                <w:rFonts w:ascii="Times New Roman" w:hAnsi="Times New Roman"/>
                <w:sz w:val="20"/>
                <w:lang w:bidi="it-IT"/>
              </w:rPr>
            </w:pPr>
          </w:p>
          <w:p w14:paraId="1A601DE1" w14:textId="77777777" w:rsidR="00293946" w:rsidRPr="006634F9" w:rsidRDefault="00293946" w:rsidP="002E3092">
            <w:pPr>
              <w:widowControl w:val="0"/>
              <w:jc w:val="both"/>
              <w:rPr>
                <w:rFonts w:ascii="Times New Roman" w:hAnsi="Times New Roman"/>
                <w:sz w:val="20"/>
                <w:lang w:bidi="it-IT"/>
              </w:rPr>
            </w:pPr>
          </w:p>
          <w:p w14:paraId="74671135" w14:textId="77777777" w:rsidR="00293946" w:rsidRPr="006634F9" w:rsidRDefault="00293946" w:rsidP="002E3092">
            <w:pPr>
              <w:widowControl w:val="0"/>
              <w:jc w:val="both"/>
              <w:rPr>
                <w:rFonts w:ascii="Times New Roman" w:hAnsi="Times New Roman"/>
                <w:sz w:val="20"/>
                <w:lang w:bidi="it-IT"/>
              </w:rPr>
            </w:pPr>
          </w:p>
          <w:p w14:paraId="310C219B" w14:textId="77777777" w:rsidR="00293946" w:rsidRPr="006634F9" w:rsidRDefault="00293946" w:rsidP="002E3092">
            <w:pPr>
              <w:widowControl w:val="0"/>
              <w:jc w:val="both"/>
              <w:rPr>
                <w:rFonts w:ascii="Times New Roman" w:hAnsi="Times New Roman"/>
                <w:sz w:val="20"/>
                <w:lang w:bidi="it-IT"/>
              </w:rPr>
            </w:pPr>
          </w:p>
          <w:p w14:paraId="3971FAD2" w14:textId="77777777" w:rsidR="00293946" w:rsidRPr="006634F9" w:rsidRDefault="00293946" w:rsidP="002E3092">
            <w:pPr>
              <w:widowControl w:val="0"/>
              <w:jc w:val="both"/>
              <w:rPr>
                <w:rFonts w:ascii="Times New Roman" w:hAnsi="Times New Roman"/>
                <w:sz w:val="20"/>
                <w:lang w:bidi="it-IT"/>
              </w:rPr>
            </w:pPr>
          </w:p>
          <w:p w14:paraId="64B0170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c)    Indicare, se pertinente, le categorie di qualificazione alla quale si riferisce l’attestazione:</w:t>
            </w:r>
          </w:p>
          <w:p w14:paraId="526FCE4B" w14:textId="77777777" w:rsidR="00293946" w:rsidRPr="006634F9" w:rsidRDefault="00293946" w:rsidP="002E3092">
            <w:pPr>
              <w:widowControl w:val="0"/>
              <w:jc w:val="both"/>
              <w:rPr>
                <w:rFonts w:ascii="Times New Roman" w:hAnsi="Times New Roman"/>
                <w:sz w:val="20"/>
                <w:lang w:bidi="it-IT"/>
              </w:rPr>
            </w:pPr>
          </w:p>
          <w:p w14:paraId="2649E4E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DFE4C2" w14:textId="77777777" w:rsidR="00293946" w:rsidRPr="006634F9" w:rsidRDefault="00293946" w:rsidP="002E3092">
            <w:pPr>
              <w:widowControl w:val="0"/>
              <w:jc w:val="both"/>
              <w:rPr>
                <w:rFonts w:ascii="Times New Roman" w:hAnsi="Times New Roman"/>
                <w:sz w:val="20"/>
                <w:lang w:bidi="it-IT"/>
              </w:rPr>
            </w:pPr>
          </w:p>
          <w:p w14:paraId="5757DB10"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607BE6ED" w14:textId="77777777" w:rsidR="00293946" w:rsidRPr="006634F9" w:rsidRDefault="00293946" w:rsidP="002E3092">
            <w:pPr>
              <w:widowControl w:val="0"/>
              <w:jc w:val="both"/>
              <w:rPr>
                <w:rFonts w:ascii="Times New Roman" w:hAnsi="Times New Roman"/>
                <w:sz w:val="20"/>
                <w:lang w:bidi="it-IT"/>
              </w:rPr>
            </w:pPr>
          </w:p>
          <w:p w14:paraId="0C570471" w14:textId="77777777" w:rsidR="00293946" w:rsidRPr="006634F9" w:rsidRDefault="00293946" w:rsidP="002E3092">
            <w:pPr>
              <w:widowControl w:val="0"/>
              <w:jc w:val="both"/>
              <w:rPr>
                <w:rFonts w:ascii="Times New Roman" w:hAnsi="Times New Roman"/>
                <w:sz w:val="20"/>
                <w:lang w:bidi="it-IT"/>
              </w:rPr>
            </w:pPr>
          </w:p>
          <w:p w14:paraId="01521D93"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46453E8F" w14:textId="77777777" w:rsidR="00293946" w:rsidRPr="006634F9" w:rsidRDefault="00293946" w:rsidP="002E3092">
            <w:pPr>
              <w:widowControl w:val="0"/>
              <w:jc w:val="both"/>
              <w:rPr>
                <w:rFonts w:ascii="Times New Roman" w:hAnsi="Times New Roman"/>
                <w:sz w:val="20"/>
                <w:lang w:bidi="it-IT"/>
              </w:rPr>
            </w:pPr>
          </w:p>
          <w:p w14:paraId="697DC997" w14:textId="77777777" w:rsidR="00293946" w:rsidRPr="006634F9" w:rsidRDefault="00293946" w:rsidP="001258EC">
            <w:pPr>
              <w:widowControl w:val="0"/>
              <w:numPr>
                <w:ilvl w:val="0"/>
                <w:numId w:val="65"/>
              </w:numPr>
              <w:spacing w:after="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br/>
            </w:r>
          </w:p>
          <w:p w14:paraId="19ABA2C3" w14:textId="77777777" w:rsidR="00293946" w:rsidRPr="006634F9" w:rsidRDefault="00293946" w:rsidP="002E3092">
            <w:pPr>
              <w:widowControl w:val="0"/>
              <w:jc w:val="both"/>
              <w:rPr>
                <w:rFonts w:ascii="Times New Roman" w:hAnsi="Times New Roman"/>
                <w:sz w:val="20"/>
                <w:lang w:bidi="it-IT"/>
              </w:rPr>
            </w:pPr>
          </w:p>
          <w:p w14:paraId="688FE4C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b) </w:t>
            </w:r>
            <w:proofErr w:type="gramStart"/>
            <w:r w:rsidRPr="006634F9">
              <w:rPr>
                <w:rFonts w:ascii="Times New Roman" w:hAnsi="Times New Roman"/>
                <w:sz w:val="20"/>
                <w:lang w:bidi="it-IT"/>
              </w:rPr>
              <w:t xml:space="preserve">   (</w:t>
            </w:r>
            <w:proofErr w:type="gramEnd"/>
            <w:r w:rsidRPr="006634F9">
              <w:rPr>
                <w:rFonts w:ascii="Times New Roman" w:hAnsi="Times New Roman"/>
                <w:sz w:val="20"/>
                <w:lang w:bidi="it-IT"/>
              </w:rPr>
              <w:t>indirizzo web, autorità o organismo di emanazione,  riferimento preciso della documentazione):</w:t>
            </w:r>
          </w:p>
          <w:p w14:paraId="7349CE7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
          <w:p w14:paraId="718268F8" w14:textId="77777777" w:rsidR="00293946" w:rsidRPr="006634F9" w:rsidRDefault="00293946" w:rsidP="002E3092">
            <w:pPr>
              <w:widowControl w:val="0"/>
              <w:jc w:val="both"/>
              <w:rPr>
                <w:rFonts w:ascii="Times New Roman" w:hAnsi="Times New Roman"/>
                <w:sz w:val="20"/>
                <w:lang w:bidi="it-IT"/>
              </w:rPr>
            </w:pPr>
          </w:p>
          <w:p w14:paraId="3301E5B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c)     […………..…]</w:t>
            </w:r>
            <w:r w:rsidRPr="006634F9">
              <w:rPr>
                <w:rFonts w:ascii="Times New Roman" w:hAnsi="Times New Roman"/>
                <w:sz w:val="20"/>
                <w:lang w:bidi="it-IT"/>
              </w:rPr>
              <w:br/>
            </w:r>
            <w:r w:rsidRPr="006634F9">
              <w:rPr>
                <w:rFonts w:ascii="Times New Roman" w:hAnsi="Times New Roman"/>
                <w:sz w:val="20"/>
                <w:lang w:bidi="it-IT"/>
              </w:rPr>
              <w:br/>
            </w:r>
          </w:p>
          <w:p w14:paraId="6AD6351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d) </w:t>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r w:rsidR="006634F9" w:rsidRPr="006634F9" w14:paraId="46AC6CB3" w14:textId="77777777" w:rsidTr="00C83A8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3581F0F"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 xml:space="preserve">Si evidenzia che </w:t>
            </w:r>
            <w:r w:rsidRPr="006634F9">
              <w:rPr>
                <w:rFonts w:ascii="Times New Roman" w:hAnsi="Times New Roman"/>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634F9" w:rsidRPr="006634F9" w14:paraId="3AEB7574"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FD2D83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BE3B0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52D68D5F"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05AAE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L'operatore economico partecipa alla procedura di appalto insieme ad altri (</w:t>
            </w:r>
            <w:r w:rsidRPr="006634F9">
              <w:rPr>
                <w:rFonts w:ascii="Times New Roman" w:hAnsi="Times New Roman"/>
                <w:sz w:val="20"/>
                <w:vertAlign w:val="superscript"/>
                <w:lang w:bidi="it-IT"/>
              </w:rPr>
              <w:footnoteReference w:id="21"/>
            </w:r>
            <w:r w:rsidRPr="006634F9">
              <w:rPr>
                <w:rFonts w:ascii="Times New Roman" w:hAnsi="Times New Roman"/>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7AFA06"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r w:rsidR="006634F9" w:rsidRPr="006634F9" w14:paraId="1FC83E95" w14:textId="77777777" w:rsidTr="00C83A8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0BFA638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accertarsi che gli altri operatori interessati forniscano un DGUE distinto.</w:t>
            </w:r>
          </w:p>
        </w:tc>
      </w:tr>
      <w:tr w:rsidR="006634F9" w:rsidRPr="006634F9" w14:paraId="7CB3EF42"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015912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w:t>
            </w:r>
          </w:p>
          <w:p w14:paraId="366D5EE7" w14:textId="77777777" w:rsidR="00293946" w:rsidRPr="006634F9" w:rsidRDefault="00293946" w:rsidP="001258EC">
            <w:pPr>
              <w:widowControl w:val="0"/>
              <w:numPr>
                <w:ilvl w:val="0"/>
                <w:numId w:val="62"/>
              </w:numPr>
              <w:spacing w:after="0"/>
              <w:jc w:val="both"/>
              <w:rPr>
                <w:rFonts w:ascii="Times New Roman" w:hAnsi="Times New Roman"/>
                <w:sz w:val="20"/>
                <w:lang w:bidi="it-IT"/>
              </w:rPr>
            </w:pPr>
            <w:r w:rsidRPr="006634F9">
              <w:rPr>
                <w:rFonts w:ascii="Times New Roman" w:hAnsi="Times New Roman"/>
                <w:sz w:val="20"/>
                <w:lang w:bidi="it-IT"/>
              </w:rPr>
              <w:t xml:space="preserve">Specificare il ruolo dell'operatore economico nel raggruppamento, ovvero consorzio, GEIE, rete di impresa di cui all’ art. 45, comma 2, lett. d), e), f) e g) e all’art. 46, comma 1, lett. </w:t>
            </w:r>
            <w:r w:rsidRPr="006634F9">
              <w:rPr>
                <w:rFonts w:ascii="Times New Roman" w:hAnsi="Times New Roman"/>
                <w:i/>
                <w:sz w:val="20"/>
                <w:lang w:bidi="it-IT"/>
              </w:rPr>
              <w:t>a), b), c), d)</w:t>
            </w:r>
            <w:r w:rsidRPr="006634F9">
              <w:rPr>
                <w:rFonts w:ascii="Times New Roman" w:hAnsi="Times New Roman"/>
                <w:sz w:val="20"/>
                <w:lang w:bidi="it-IT"/>
              </w:rPr>
              <w:t xml:space="preserve"> ed </w:t>
            </w:r>
            <w:r w:rsidRPr="006634F9">
              <w:rPr>
                <w:rFonts w:ascii="Times New Roman" w:hAnsi="Times New Roman"/>
                <w:i/>
                <w:sz w:val="20"/>
                <w:lang w:bidi="it-IT"/>
              </w:rPr>
              <w:t>e</w:t>
            </w:r>
            <w:r w:rsidRPr="006634F9">
              <w:rPr>
                <w:rFonts w:ascii="Times New Roman" w:hAnsi="Times New Roman"/>
                <w:sz w:val="20"/>
                <w:lang w:bidi="it-IT"/>
              </w:rPr>
              <w:t xml:space="preserve">) del Codice (capofila, responsabile di compiti </w:t>
            </w:r>
            <w:proofErr w:type="gramStart"/>
            <w:r w:rsidRPr="006634F9">
              <w:rPr>
                <w:rFonts w:ascii="Times New Roman" w:hAnsi="Times New Roman"/>
                <w:sz w:val="20"/>
                <w:lang w:bidi="it-IT"/>
              </w:rPr>
              <w:t>specifici,ecc.</w:t>
            </w:r>
            <w:proofErr w:type="gramEnd"/>
            <w:r w:rsidRPr="006634F9">
              <w:rPr>
                <w:rFonts w:ascii="Times New Roman" w:hAnsi="Times New Roman"/>
                <w:sz w:val="20"/>
                <w:lang w:bidi="it-IT"/>
              </w:rPr>
              <w:t>):</w:t>
            </w:r>
          </w:p>
          <w:p w14:paraId="1CDE9B70" w14:textId="77777777" w:rsidR="00293946" w:rsidRPr="006634F9" w:rsidRDefault="00293946" w:rsidP="002E3092">
            <w:pPr>
              <w:widowControl w:val="0"/>
              <w:jc w:val="both"/>
              <w:rPr>
                <w:rFonts w:ascii="Times New Roman" w:hAnsi="Times New Roman"/>
                <w:sz w:val="20"/>
                <w:lang w:bidi="it-IT"/>
              </w:rPr>
            </w:pPr>
          </w:p>
          <w:p w14:paraId="22FDD12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Indicare gli altri operatori economici che compartecipano alla procedura di appalto:</w:t>
            </w:r>
            <w:r w:rsidRPr="006634F9">
              <w:rPr>
                <w:rFonts w:ascii="Times New Roman" w:hAnsi="Times New Roman"/>
                <w:sz w:val="20"/>
                <w:lang w:bidi="it-IT"/>
              </w:rPr>
              <w:br/>
            </w:r>
          </w:p>
          <w:p w14:paraId="7E4DD195"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c)   Se pertinente, indicare il nome del raggruppamento partecipante:</w:t>
            </w:r>
          </w:p>
          <w:p w14:paraId="0A6E2A1B" w14:textId="77777777" w:rsidR="00293946" w:rsidRPr="006634F9" w:rsidRDefault="00293946" w:rsidP="002E3092">
            <w:pPr>
              <w:widowControl w:val="0"/>
              <w:jc w:val="both"/>
              <w:rPr>
                <w:rFonts w:ascii="Times New Roman" w:hAnsi="Times New Roman"/>
                <w:b/>
                <w:sz w:val="20"/>
                <w:lang w:bidi="it-IT"/>
              </w:rPr>
            </w:pPr>
          </w:p>
          <w:p w14:paraId="3F5213B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d)  Se pertinente, indicare la denominazione degli operatori economici facenti parte di un consorzio di cui all’art. 45, comma 2, lett. </w:t>
            </w:r>
            <w:r w:rsidRPr="006634F9">
              <w:rPr>
                <w:rFonts w:ascii="Times New Roman" w:hAnsi="Times New Roman"/>
                <w:i/>
                <w:sz w:val="20"/>
                <w:lang w:bidi="it-IT"/>
              </w:rPr>
              <w:t>b)</w:t>
            </w:r>
            <w:r w:rsidRPr="006634F9">
              <w:rPr>
                <w:rFonts w:ascii="Times New Roman" w:hAnsi="Times New Roman"/>
                <w:sz w:val="20"/>
                <w:lang w:bidi="it-IT"/>
              </w:rPr>
              <w:t xml:space="preserve"> e </w:t>
            </w:r>
            <w:r w:rsidRPr="006634F9">
              <w:rPr>
                <w:rFonts w:ascii="Times New Roman" w:hAnsi="Times New Roman"/>
                <w:i/>
                <w:sz w:val="20"/>
                <w:lang w:bidi="it-IT"/>
              </w:rPr>
              <w:t>c)</w:t>
            </w:r>
            <w:r w:rsidRPr="006634F9">
              <w:rPr>
                <w:rFonts w:ascii="Times New Roman" w:hAnsi="Times New Roman"/>
                <w:sz w:val="20"/>
                <w:lang w:bidi="it-IT"/>
              </w:rPr>
              <w:t xml:space="preserve">, o di una società di professionisti di cui all’articolo 46, comma 1, lett. </w:t>
            </w:r>
            <w:r w:rsidRPr="006634F9">
              <w:rPr>
                <w:rFonts w:ascii="Times New Roman" w:hAnsi="Times New Roman"/>
                <w:i/>
                <w:sz w:val="20"/>
                <w:lang w:bidi="it-IT"/>
              </w:rPr>
              <w:t>f)</w:t>
            </w:r>
            <w:r w:rsidRPr="006634F9">
              <w:rPr>
                <w:rFonts w:ascii="Times New Roman" w:hAnsi="Times New Roman"/>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ACB3F60" w14:textId="77777777" w:rsidR="00293946" w:rsidRPr="006634F9" w:rsidRDefault="00293946" w:rsidP="002E3092">
            <w:pPr>
              <w:widowControl w:val="0"/>
              <w:jc w:val="both"/>
              <w:rPr>
                <w:rFonts w:ascii="Times New Roman" w:hAnsi="Times New Roman"/>
                <w:sz w:val="20"/>
                <w:lang w:bidi="it-IT"/>
              </w:rPr>
            </w:pPr>
          </w:p>
          <w:p w14:paraId="724B354A" w14:textId="77777777" w:rsidR="00293946" w:rsidRPr="006634F9" w:rsidRDefault="00293946" w:rsidP="002E3092">
            <w:pPr>
              <w:widowControl w:val="0"/>
              <w:jc w:val="both"/>
              <w:rPr>
                <w:rFonts w:ascii="Times New Roman" w:hAnsi="Times New Roman"/>
                <w:sz w:val="20"/>
                <w:lang w:bidi="it-IT"/>
              </w:rPr>
            </w:pPr>
          </w:p>
          <w:p w14:paraId="4A485BE8" w14:textId="77777777" w:rsidR="00293946" w:rsidRPr="006634F9" w:rsidRDefault="00293946" w:rsidP="002E3092">
            <w:pPr>
              <w:widowControl w:val="0"/>
              <w:jc w:val="both"/>
              <w:rPr>
                <w:rFonts w:ascii="Times New Roman" w:hAnsi="Times New Roman"/>
                <w:sz w:val="20"/>
                <w:lang w:bidi="it-IT"/>
              </w:rPr>
            </w:pPr>
          </w:p>
          <w:p w14:paraId="54FAAF38" w14:textId="77777777" w:rsidR="00293946" w:rsidRPr="006634F9" w:rsidRDefault="00293946" w:rsidP="002E3092">
            <w:pPr>
              <w:widowControl w:val="0"/>
              <w:jc w:val="both"/>
              <w:rPr>
                <w:rFonts w:ascii="Times New Roman" w:hAnsi="Times New Roman"/>
                <w:sz w:val="20"/>
                <w:lang w:bidi="it-IT"/>
              </w:rPr>
            </w:pPr>
          </w:p>
          <w:p w14:paraId="3020CC50" w14:textId="77777777" w:rsidR="00293946" w:rsidRPr="006634F9" w:rsidRDefault="00293946" w:rsidP="002E3092">
            <w:pPr>
              <w:widowControl w:val="0"/>
              <w:jc w:val="both"/>
              <w:rPr>
                <w:rFonts w:ascii="Times New Roman" w:hAnsi="Times New Roman"/>
                <w:sz w:val="20"/>
                <w:lang w:bidi="it-IT"/>
              </w:rPr>
            </w:pPr>
          </w:p>
          <w:p w14:paraId="754AF226"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a</w:t>
            </w:r>
            <w:proofErr w:type="gramEnd"/>
            <w:r w:rsidRPr="006634F9">
              <w:rPr>
                <w:rFonts w:ascii="Times New Roman" w:hAnsi="Times New Roman"/>
                <w:sz w:val="20"/>
                <w:lang w:bidi="it-IT"/>
              </w:rPr>
              <w:t>): […………..…]</w:t>
            </w:r>
            <w:r w:rsidRPr="006634F9">
              <w:rPr>
                <w:rFonts w:ascii="Times New Roman" w:hAnsi="Times New Roman"/>
                <w:sz w:val="20"/>
                <w:lang w:bidi="it-IT"/>
              </w:rPr>
              <w:br/>
            </w:r>
          </w:p>
          <w:p w14:paraId="57389AE2" w14:textId="77777777" w:rsidR="00293946" w:rsidRPr="006634F9" w:rsidRDefault="00293946" w:rsidP="002E3092">
            <w:pPr>
              <w:widowControl w:val="0"/>
              <w:jc w:val="both"/>
              <w:rPr>
                <w:rFonts w:ascii="Times New Roman" w:hAnsi="Times New Roman"/>
                <w:sz w:val="20"/>
                <w:lang w:bidi="it-IT"/>
              </w:rPr>
            </w:pPr>
          </w:p>
          <w:p w14:paraId="319AAC57"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b</w:t>
            </w:r>
            <w:proofErr w:type="gramEnd"/>
            <w:r w:rsidRPr="006634F9">
              <w:rPr>
                <w:rFonts w:ascii="Times New Roman" w:hAnsi="Times New Roman"/>
                <w:sz w:val="20"/>
                <w:lang w:bidi="it-IT"/>
              </w:rPr>
              <w:t>): […………..…]</w:t>
            </w:r>
            <w:r w:rsidRPr="006634F9">
              <w:rPr>
                <w:rFonts w:ascii="Times New Roman" w:hAnsi="Times New Roman"/>
                <w:sz w:val="20"/>
                <w:lang w:bidi="it-IT"/>
              </w:rPr>
              <w:br/>
            </w:r>
          </w:p>
          <w:p w14:paraId="15D2501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c): [……</w:t>
            </w:r>
            <w:proofErr w:type="gramStart"/>
            <w:r w:rsidRPr="006634F9">
              <w:rPr>
                <w:rFonts w:ascii="Times New Roman" w:hAnsi="Times New Roman"/>
                <w:sz w:val="20"/>
                <w:lang w:bidi="it-IT"/>
              </w:rPr>
              <w:t>…….</w:t>
            </w:r>
            <w:proofErr w:type="gramEnd"/>
            <w:r w:rsidRPr="006634F9">
              <w:rPr>
                <w:rFonts w:ascii="Times New Roman" w:hAnsi="Times New Roman"/>
                <w:sz w:val="20"/>
                <w:lang w:bidi="it-IT"/>
              </w:rPr>
              <w:t>.…]</w:t>
            </w:r>
          </w:p>
          <w:p w14:paraId="40572499" w14:textId="77777777" w:rsidR="00293946" w:rsidRPr="006634F9" w:rsidRDefault="00293946" w:rsidP="002E3092">
            <w:pPr>
              <w:widowControl w:val="0"/>
              <w:jc w:val="both"/>
              <w:rPr>
                <w:rFonts w:ascii="Times New Roman" w:hAnsi="Times New Roman"/>
                <w:sz w:val="20"/>
                <w:lang w:bidi="it-IT"/>
              </w:rPr>
            </w:pPr>
          </w:p>
          <w:p w14:paraId="6A23DBC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d): [</w:t>
            </w:r>
            <w:proofErr w:type="gramStart"/>
            <w:r w:rsidRPr="006634F9">
              <w:rPr>
                <w:rFonts w:ascii="Times New Roman" w:hAnsi="Times New Roman"/>
                <w:sz w:val="20"/>
                <w:lang w:bidi="it-IT"/>
              </w:rPr>
              <w:t>…….</w:t>
            </w:r>
            <w:proofErr w:type="gramEnd"/>
            <w:r w:rsidRPr="006634F9">
              <w:rPr>
                <w:rFonts w:ascii="Times New Roman" w:hAnsi="Times New Roman"/>
                <w:sz w:val="20"/>
                <w:lang w:bidi="it-IT"/>
              </w:rPr>
              <w:t>……….]</w:t>
            </w:r>
          </w:p>
        </w:tc>
      </w:tr>
      <w:tr w:rsidR="006634F9" w:rsidRPr="006634F9" w14:paraId="198CDA75"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EEA22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E75D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2627909F" w14:textId="77777777" w:rsidTr="00C83A8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A58A4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B796F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tc>
      </w:tr>
    </w:tbl>
    <w:p w14:paraId="44DFE503" w14:textId="77777777" w:rsidR="00293946" w:rsidRPr="006634F9" w:rsidRDefault="00293946" w:rsidP="002E3092">
      <w:pPr>
        <w:widowControl w:val="0"/>
        <w:jc w:val="both"/>
        <w:rPr>
          <w:rFonts w:ascii="Times New Roman" w:hAnsi="Times New Roman"/>
          <w:b/>
          <w:i/>
          <w:sz w:val="20"/>
          <w:lang w:bidi="it-IT"/>
        </w:rPr>
      </w:pPr>
      <w:r w:rsidRPr="006634F9">
        <w:rPr>
          <w:rFonts w:ascii="Times New Roman" w:hAnsi="Times New Roman"/>
          <w:sz w:val="20"/>
          <w:lang w:bidi="it-IT"/>
        </w:rPr>
        <w:t>B: Informazioni sui rappresentanti dell'operatore economico</w:t>
      </w:r>
    </w:p>
    <w:p w14:paraId="5C617024" w14:textId="77777777" w:rsidR="00293946" w:rsidRPr="006634F9" w:rsidRDefault="00293946" w:rsidP="002E3092">
      <w:pPr>
        <w:widowControl w:val="0"/>
        <w:jc w:val="both"/>
        <w:rPr>
          <w:rFonts w:ascii="Times New Roman" w:hAnsi="Times New Roman"/>
          <w:b/>
          <w:i/>
          <w:sz w:val="20"/>
          <w:lang w:bidi="it-IT"/>
        </w:rPr>
      </w:pPr>
      <w:r w:rsidRPr="006634F9">
        <w:rPr>
          <w:rFonts w:ascii="Times New Roman" w:hAnsi="Times New Roman"/>
          <w:i/>
          <w:sz w:val="20"/>
          <w:lang w:bidi="it-IT"/>
        </w:rPr>
        <w:t>Se pertinente, indicare nome e indirizzo delle persone abilitate ad agire come rappresentanti,</w:t>
      </w:r>
      <w:r w:rsidRPr="006634F9">
        <w:rPr>
          <w:rFonts w:ascii="Times New Roman" w:hAnsi="Times New Roman"/>
          <w:b/>
          <w:i/>
          <w:sz w:val="20"/>
          <w:lang w:bidi="it-IT"/>
        </w:rPr>
        <w:t xml:space="preserve"> </w:t>
      </w:r>
      <w:r w:rsidRPr="006634F9">
        <w:rPr>
          <w:rFonts w:ascii="Times New Roman" w:hAnsi="Times New Roman"/>
          <w:i/>
          <w:sz w:val="20"/>
          <w:lang w:bidi="it-IT"/>
        </w:rPr>
        <w:t>ivi compresi procuratori e institori,</w:t>
      </w:r>
      <w:r w:rsidRPr="006634F9">
        <w:rPr>
          <w:rFonts w:ascii="Times New Roman" w:hAnsi="Times New Roman"/>
          <w:b/>
          <w:i/>
          <w:sz w:val="20"/>
          <w:lang w:bidi="it-IT"/>
        </w:rPr>
        <w:t xml:space="preserve"> </w:t>
      </w:r>
      <w:r w:rsidRPr="006634F9">
        <w:rPr>
          <w:rFonts w:ascii="Times New Roman" w:hAnsi="Times New Roman"/>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13A981B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180AC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262CEE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574BF1C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E2099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Nome completo; </w:t>
            </w:r>
            <w:r w:rsidRPr="006634F9">
              <w:rPr>
                <w:rFonts w:ascii="Times New Roman" w:hAnsi="Times New Roman"/>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297DED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br/>
              <w:t>[…………….]</w:t>
            </w:r>
          </w:p>
        </w:tc>
      </w:tr>
      <w:tr w:rsidR="006634F9" w:rsidRPr="006634F9" w14:paraId="5B5F3B0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8686A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E8931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31A466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67A64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62B08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0E4CEA7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C2C9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17A62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6F325C9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CBFD6C"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C5ED6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36434C4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16FF9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F57617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4ED21A28"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53EA7D2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424C9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822C4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6B65507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D14D89" w14:textId="77777777" w:rsidR="00293946" w:rsidRPr="006634F9" w:rsidRDefault="00293946" w:rsidP="002E3092">
            <w:pPr>
              <w:widowControl w:val="0"/>
              <w:jc w:val="both"/>
              <w:rPr>
                <w:rFonts w:ascii="Times New Roman" w:hAnsi="Times New Roman"/>
                <w:b/>
                <w:iCs/>
                <w:sz w:val="20"/>
                <w:lang w:bidi="it-IT"/>
              </w:rPr>
            </w:pPr>
            <w:r w:rsidRPr="006634F9">
              <w:rPr>
                <w:rFonts w:ascii="Times New Roman" w:hAnsi="Times New Roman"/>
                <w:sz w:val="20"/>
                <w:lang w:bidi="it-IT"/>
              </w:rPr>
              <w:t>L'operatore economico fa affidamento sulle capacità di altri soggetti per soddisfare i criteri di selezione della parte IV e rispettare i criteri e le regole (eventuali) della parte V?</w:t>
            </w:r>
          </w:p>
          <w:p w14:paraId="29987C54" w14:textId="77777777" w:rsidR="00293946" w:rsidRPr="006634F9" w:rsidRDefault="00293946" w:rsidP="002E3092">
            <w:pPr>
              <w:widowControl w:val="0"/>
              <w:jc w:val="both"/>
              <w:rPr>
                <w:rFonts w:ascii="Times New Roman" w:hAnsi="Times New Roman"/>
                <w:iCs/>
                <w:sz w:val="20"/>
                <w:lang w:bidi="it-IT"/>
              </w:rPr>
            </w:pPr>
            <w:r w:rsidRPr="006634F9">
              <w:rPr>
                <w:rFonts w:ascii="Times New Roman" w:hAnsi="Times New Roman"/>
                <w:b/>
                <w:iCs/>
                <w:sz w:val="20"/>
                <w:lang w:bidi="it-IT"/>
              </w:rPr>
              <w:t xml:space="preserve">In caso affermativo: </w:t>
            </w:r>
          </w:p>
          <w:p w14:paraId="59E66A25" w14:textId="77777777" w:rsidR="00293946" w:rsidRPr="006634F9" w:rsidRDefault="00293946" w:rsidP="002E3092">
            <w:pPr>
              <w:widowControl w:val="0"/>
              <w:jc w:val="both"/>
              <w:rPr>
                <w:rFonts w:ascii="Times New Roman" w:hAnsi="Times New Roman"/>
                <w:iCs/>
                <w:sz w:val="20"/>
                <w:lang w:bidi="it-IT"/>
              </w:rPr>
            </w:pPr>
            <w:r w:rsidRPr="006634F9">
              <w:rPr>
                <w:rFonts w:ascii="Times New Roman" w:hAnsi="Times New Roman"/>
                <w:iCs/>
                <w:sz w:val="20"/>
                <w:lang w:bidi="it-IT"/>
              </w:rPr>
              <w:t>Indicare la denominazione degli operatori economici di cui si intende avvalersi:</w:t>
            </w:r>
          </w:p>
          <w:p w14:paraId="7783002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A9DBE4"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]Sì</w:t>
            </w:r>
            <w:proofErr w:type="gramEnd"/>
            <w:r w:rsidRPr="006634F9">
              <w:rPr>
                <w:rFonts w:ascii="Times New Roman" w:hAnsi="Times New Roman"/>
                <w:sz w:val="20"/>
                <w:lang w:bidi="it-IT"/>
              </w:rPr>
              <w:t xml:space="preserve"> [ ]No</w:t>
            </w:r>
          </w:p>
          <w:p w14:paraId="4A65A041" w14:textId="77777777" w:rsidR="00293946" w:rsidRPr="006634F9" w:rsidRDefault="00293946" w:rsidP="002E3092">
            <w:pPr>
              <w:widowControl w:val="0"/>
              <w:jc w:val="both"/>
              <w:rPr>
                <w:rFonts w:ascii="Times New Roman" w:hAnsi="Times New Roman"/>
                <w:sz w:val="20"/>
                <w:lang w:bidi="it-IT"/>
              </w:rPr>
            </w:pPr>
          </w:p>
          <w:p w14:paraId="37C1C324" w14:textId="77777777" w:rsidR="00293946" w:rsidRPr="006634F9" w:rsidRDefault="00293946" w:rsidP="002E3092">
            <w:pPr>
              <w:widowControl w:val="0"/>
              <w:jc w:val="both"/>
              <w:rPr>
                <w:rFonts w:ascii="Times New Roman" w:hAnsi="Times New Roman"/>
                <w:sz w:val="20"/>
                <w:lang w:bidi="it-IT"/>
              </w:rPr>
            </w:pPr>
          </w:p>
          <w:p w14:paraId="1F681AA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77D2C1E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28CDFDF7"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b/>
          <w:i/>
          <w:sz w:val="20"/>
          <w:lang w:bidi="it-IT"/>
        </w:rPr>
        <w:t>In caso affermativo</w:t>
      </w:r>
      <w:r w:rsidRPr="006634F9">
        <w:rPr>
          <w:rFonts w:ascii="Times New Roman" w:hAnsi="Times New Roman"/>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634F9">
        <w:rPr>
          <w:rFonts w:ascii="Times New Roman" w:hAnsi="Times New Roman"/>
          <w:b/>
          <w:sz w:val="20"/>
          <w:lang w:bidi="it-IT"/>
        </w:rPr>
        <w:t>sezioni A e B della presente parte, dalla parte III, dalla parte IV ove pertinente e dalla parte VI.</w:t>
      </w:r>
    </w:p>
    <w:p w14:paraId="0194C0E1"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2E44CFD2"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sz w:val="20"/>
          <w:lang w:bidi="it-IT"/>
        </w:rPr>
        <w:t>D: Informazioni concernenti i subappaltatori sulle cui capacità l'operatore economico non fa affidamento (Articolo 105 del Codice - Subappalto)</w:t>
      </w:r>
    </w:p>
    <w:p w14:paraId="20E56882"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24FDEFC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E7061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E06E8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79FADB2F" w14:textId="77777777" w:rsidTr="00C83A8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E4E6AF"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L'operatore economico intende subappaltare parte del contratto a terzi?</w:t>
            </w:r>
            <w:r w:rsidRPr="006634F9">
              <w:rPr>
                <w:rFonts w:ascii="Times New Roman" w:hAnsi="Times New Roman"/>
                <w:b/>
                <w:sz w:val="20"/>
                <w:lang w:bidi="it-IT"/>
              </w:rPr>
              <w:t xml:space="preserve"> </w:t>
            </w:r>
          </w:p>
          <w:p w14:paraId="34729A4C"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p>
          <w:p w14:paraId="2B961D7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Elencare le prestazioni o lavorazioni che si intende subappaltare e la relativa quota (espressa in percentuale) sull’importo contrattuale:  </w:t>
            </w:r>
          </w:p>
          <w:p w14:paraId="38F53F7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3916F69" w14:textId="77777777" w:rsidR="00293946" w:rsidRPr="006634F9" w:rsidRDefault="00293946" w:rsidP="002E3092">
            <w:pPr>
              <w:widowControl w:val="0"/>
              <w:jc w:val="both"/>
              <w:rPr>
                <w:rFonts w:ascii="Times New Roman" w:hAnsi="Times New Roman"/>
                <w:b/>
                <w:sz w:val="20"/>
                <w:lang w:bidi="it-IT"/>
              </w:rPr>
            </w:pPr>
            <w:proofErr w:type="gramStart"/>
            <w:r w:rsidRPr="006634F9">
              <w:rPr>
                <w:rFonts w:ascii="Times New Roman" w:hAnsi="Times New Roman"/>
                <w:sz w:val="20"/>
                <w:lang w:bidi="it-IT"/>
              </w:rPr>
              <w:t>[ ]Sì</w:t>
            </w:r>
            <w:proofErr w:type="gramEnd"/>
            <w:r w:rsidRPr="006634F9">
              <w:rPr>
                <w:rFonts w:ascii="Times New Roman" w:hAnsi="Times New Roman"/>
                <w:sz w:val="20"/>
                <w:lang w:bidi="it-IT"/>
              </w:rPr>
              <w:t xml:space="preserve"> [ ]No</w:t>
            </w:r>
            <w:r w:rsidRPr="006634F9">
              <w:rPr>
                <w:rFonts w:ascii="Times New Roman" w:hAnsi="Times New Roman"/>
                <w:sz w:val="20"/>
                <w:lang w:bidi="it-IT"/>
              </w:rPr>
              <w:br/>
            </w:r>
          </w:p>
          <w:p w14:paraId="6D6BD02E" w14:textId="77777777" w:rsidR="00293946" w:rsidRPr="006634F9" w:rsidRDefault="00293946" w:rsidP="002E3092">
            <w:pPr>
              <w:widowControl w:val="0"/>
              <w:jc w:val="both"/>
              <w:rPr>
                <w:rFonts w:ascii="Times New Roman" w:hAnsi="Times New Roman"/>
                <w:b/>
                <w:sz w:val="20"/>
                <w:lang w:bidi="it-IT"/>
              </w:rPr>
            </w:pPr>
          </w:p>
          <w:p w14:paraId="5C1E680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    [……………….]</w:t>
            </w:r>
          </w:p>
          <w:p w14:paraId="15899D00" w14:textId="77777777" w:rsidR="00293946" w:rsidRPr="006634F9" w:rsidRDefault="00293946" w:rsidP="002E3092">
            <w:pPr>
              <w:widowControl w:val="0"/>
              <w:jc w:val="both"/>
              <w:rPr>
                <w:rFonts w:ascii="Times New Roman" w:hAnsi="Times New Roman"/>
                <w:sz w:val="20"/>
                <w:lang w:bidi="it-IT"/>
              </w:rPr>
            </w:pPr>
          </w:p>
          <w:p w14:paraId="5B58D54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27B78479"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35D1BB70"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b/>
          <w:sz w:val="20"/>
          <w:lang w:bidi="it-IT"/>
        </w:rPr>
        <w:t xml:space="preserve">Parte III: Motivi di esclusione </w:t>
      </w:r>
      <w:r w:rsidRPr="006634F9">
        <w:rPr>
          <w:rFonts w:ascii="Times New Roman" w:hAnsi="Times New Roman"/>
          <w:sz w:val="20"/>
          <w:lang w:bidi="it-IT"/>
        </w:rPr>
        <w:t>(Articolo 80 del Codice)</w:t>
      </w:r>
    </w:p>
    <w:p w14:paraId="4A108BFB"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sz w:val="20"/>
          <w:lang w:bidi="it-IT"/>
        </w:rPr>
        <w:t>A: Motivi legati a condanne penali</w:t>
      </w:r>
    </w:p>
    <w:p w14:paraId="77D70348"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L'articolo 57, paragrafo 1, della direttiva 2014/24/UE stabilisce i seguenti motivi di esclusione (Articolo 80, comma 1, del Codice):</w:t>
      </w:r>
    </w:p>
    <w:p w14:paraId="0EA5DEF7" w14:textId="77777777" w:rsidR="00293946" w:rsidRPr="006634F9" w:rsidRDefault="00293946" w:rsidP="001258EC">
      <w:pPr>
        <w:widowControl w:val="0"/>
        <w:numPr>
          <w:ilvl w:val="0"/>
          <w:numId w:val="63"/>
        </w:numPr>
        <w:spacing w:after="0"/>
        <w:ind w:right="284"/>
        <w:jc w:val="both"/>
        <w:rPr>
          <w:rFonts w:ascii="Times New Roman" w:hAnsi="Times New Roman"/>
          <w:sz w:val="20"/>
          <w:lang w:bidi="it-IT"/>
        </w:rPr>
      </w:pPr>
      <w:r w:rsidRPr="006634F9">
        <w:rPr>
          <w:rFonts w:ascii="Times New Roman" w:hAnsi="Times New Roman"/>
          <w:sz w:val="20"/>
          <w:lang w:bidi="it-IT"/>
        </w:rPr>
        <w:t>Partecipazione a un’organizzazione criminale (</w:t>
      </w:r>
      <w:r w:rsidRPr="006634F9">
        <w:rPr>
          <w:rFonts w:ascii="Times New Roman" w:hAnsi="Times New Roman"/>
          <w:sz w:val="20"/>
          <w:vertAlign w:val="superscript"/>
          <w:lang w:bidi="it-IT"/>
        </w:rPr>
        <w:footnoteReference w:id="22"/>
      </w:r>
      <w:r w:rsidRPr="006634F9">
        <w:rPr>
          <w:rFonts w:ascii="Times New Roman" w:hAnsi="Times New Roman"/>
          <w:sz w:val="20"/>
          <w:lang w:bidi="it-IT"/>
        </w:rPr>
        <w:t>)</w:t>
      </w:r>
    </w:p>
    <w:p w14:paraId="0C675C4F" w14:textId="77777777" w:rsidR="00293946" w:rsidRPr="006634F9" w:rsidRDefault="00293946" w:rsidP="001258EC">
      <w:pPr>
        <w:widowControl w:val="0"/>
        <w:numPr>
          <w:ilvl w:val="0"/>
          <w:numId w:val="63"/>
        </w:numPr>
        <w:spacing w:after="0"/>
        <w:ind w:right="284"/>
        <w:jc w:val="both"/>
        <w:rPr>
          <w:rFonts w:ascii="Times New Roman" w:hAnsi="Times New Roman"/>
          <w:sz w:val="20"/>
          <w:lang w:bidi="it-IT"/>
        </w:rPr>
      </w:pPr>
      <w:proofErr w:type="gramStart"/>
      <w:r w:rsidRPr="006634F9">
        <w:rPr>
          <w:rFonts w:ascii="Times New Roman" w:hAnsi="Times New Roman"/>
          <w:sz w:val="20"/>
          <w:lang w:bidi="it-IT"/>
        </w:rPr>
        <w:t>Corruzione(</w:t>
      </w:r>
      <w:proofErr w:type="gramEnd"/>
      <w:r w:rsidRPr="006634F9">
        <w:rPr>
          <w:rFonts w:ascii="Times New Roman" w:hAnsi="Times New Roman"/>
          <w:sz w:val="20"/>
          <w:vertAlign w:val="superscript"/>
          <w:lang w:bidi="it-IT"/>
        </w:rPr>
        <w:footnoteReference w:id="23"/>
      </w:r>
      <w:r w:rsidRPr="006634F9">
        <w:rPr>
          <w:rFonts w:ascii="Times New Roman" w:hAnsi="Times New Roman"/>
          <w:sz w:val="20"/>
          <w:lang w:bidi="it-IT"/>
        </w:rPr>
        <w:t>)</w:t>
      </w:r>
    </w:p>
    <w:p w14:paraId="744D0D7A" w14:textId="77777777" w:rsidR="00293946" w:rsidRPr="006634F9" w:rsidRDefault="00293946" w:rsidP="001258EC">
      <w:pPr>
        <w:widowControl w:val="0"/>
        <w:numPr>
          <w:ilvl w:val="0"/>
          <w:numId w:val="63"/>
        </w:numPr>
        <w:spacing w:after="0"/>
        <w:ind w:right="284"/>
        <w:jc w:val="both"/>
        <w:rPr>
          <w:rFonts w:ascii="Times New Roman" w:hAnsi="Times New Roman"/>
          <w:sz w:val="20"/>
          <w:lang w:bidi="it-IT"/>
        </w:rPr>
      </w:pPr>
      <w:proofErr w:type="gramStart"/>
      <w:r w:rsidRPr="006634F9">
        <w:rPr>
          <w:rFonts w:ascii="Times New Roman" w:hAnsi="Times New Roman"/>
          <w:sz w:val="20"/>
          <w:lang w:bidi="it-IT"/>
        </w:rPr>
        <w:t>Frode(</w:t>
      </w:r>
      <w:proofErr w:type="gramEnd"/>
      <w:r w:rsidRPr="006634F9">
        <w:rPr>
          <w:rFonts w:ascii="Times New Roman" w:hAnsi="Times New Roman"/>
          <w:sz w:val="20"/>
          <w:vertAlign w:val="superscript"/>
          <w:lang w:bidi="it-IT"/>
        </w:rPr>
        <w:footnoteReference w:id="24"/>
      </w:r>
      <w:r w:rsidRPr="006634F9">
        <w:rPr>
          <w:rFonts w:ascii="Times New Roman" w:hAnsi="Times New Roman"/>
          <w:sz w:val="20"/>
          <w:lang w:bidi="it-IT"/>
        </w:rPr>
        <w:t>);</w:t>
      </w:r>
    </w:p>
    <w:p w14:paraId="4B0AE5CC" w14:textId="77777777" w:rsidR="00293946" w:rsidRPr="006634F9" w:rsidRDefault="00293946" w:rsidP="001258EC">
      <w:pPr>
        <w:widowControl w:val="0"/>
        <w:numPr>
          <w:ilvl w:val="0"/>
          <w:numId w:val="63"/>
        </w:numPr>
        <w:spacing w:after="0"/>
        <w:ind w:right="284"/>
        <w:jc w:val="both"/>
        <w:rPr>
          <w:rFonts w:ascii="Times New Roman" w:hAnsi="Times New Roman"/>
          <w:sz w:val="20"/>
          <w:lang w:bidi="it-IT"/>
        </w:rPr>
      </w:pPr>
      <w:r w:rsidRPr="006634F9">
        <w:rPr>
          <w:rFonts w:ascii="Times New Roman" w:hAnsi="Times New Roman"/>
          <w:sz w:val="20"/>
          <w:lang w:bidi="it-IT"/>
        </w:rPr>
        <w:t>Reati terroristici o reati connessi alle attività terroristiche (</w:t>
      </w:r>
      <w:r w:rsidRPr="006634F9">
        <w:rPr>
          <w:rFonts w:ascii="Times New Roman" w:hAnsi="Times New Roman"/>
          <w:sz w:val="20"/>
          <w:vertAlign w:val="superscript"/>
          <w:lang w:bidi="it-IT"/>
        </w:rPr>
        <w:footnoteReference w:id="25"/>
      </w:r>
      <w:r w:rsidRPr="006634F9">
        <w:rPr>
          <w:rFonts w:ascii="Times New Roman" w:hAnsi="Times New Roman"/>
          <w:sz w:val="20"/>
          <w:lang w:bidi="it-IT"/>
        </w:rPr>
        <w:t>);</w:t>
      </w:r>
    </w:p>
    <w:p w14:paraId="7C1EB346" w14:textId="77777777" w:rsidR="00293946" w:rsidRPr="006634F9" w:rsidRDefault="00293946" w:rsidP="001258EC">
      <w:pPr>
        <w:widowControl w:val="0"/>
        <w:numPr>
          <w:ilvl w:val="0"/>
          <w:numId w:val="63"/>
        </w:numPr>
        <w:spacing w:after="0"/>
        <w:ind w:right="284"/>
        <w:jc w:val="both"/>
        <w:rPr>
          <w:rFonts w:ascii="Times New Roman" w:hAnsi="Times New Roman"/>
          <w:sz w:val="20"/>
          <w:lang w:bidi="it-IT"/>
        </w:rPr>
      </w:pPr>
      <w:r w:rsidRPr="006634F9">
        <w:rPr>
          <w:rFonts w:ascii="Times New Roman" w:hAnsi="Times New Roman"/>
          <w:bCs/>
          <w:iCs/>
          <w:sz w:val="20"/>
          <w:lang w:bidi="it-IT"/>
        </w:rPr>
        <w:t>Riciclaggio di proventi</w:t>
      </w:r>
      <w:r w:rsidRPr="006634F9">
        <w:rPr>
          <w:rFonts w:ascii="Times New Roman" w:hAnsi="Times New Roman"/>
          <w:sz w:val="20"/>
          <w:lang w:bidi="it-IT"/>
        </w:rPr>
        <w:t xml:space="preserve"> di attività criminose o finanziamento al terrorismo (</w:t>
      </w:r>
      <w:bookmarkStart w:id="64" w:name="_DV_C1915"/>
      <w:bookmarkEnd w:id="64"/>
      <w:r w:rsidRPr="006634F9">
        <w:rPr>
          <w:rFonts w:ascii="Times New Roman" w:hAnsi="Times New Roman"/>
          <w:sz w:val="20"/>
          <w:vertAlign w:val="superscript"/>
          <w:lang w:bidi="it-IT"/>
        </w:rPr>
        <w:footnoteReference w:id="26"/>
      </w:r>
      <w:r w:rsidRPr="006634F9">
        <w:rPr>
          <w:rFonts w:ascii="Times New Roman" w:hAnsi="Times New Roman"/>
          <w:sz w:val="20"/>
          <w:lang w:bidi="it-IT"/>
        </w:rPr>
        <w:t>);</w:t>
      </w:r>
    </w:p>
    <w:p w14:paraId="40D08169" w14:textId="77777777" w:rsidR="00293946" w:rsidRPr="006634F9" w:rsidRDefault="00293946" w:rsidP="001258EC">
      <w:pPr>
        <w:widowControl w:val="0"/>
        <w:numPr>
          <w:ilvl w:val="0"/>
          <w:numId w:val="63"/>
        </w:numPr>
        <w:spacing w:after="0"/>
        <w:ind w:right="284"/>
        <w:jc w:val="both"/>
        <w:rPr>
          <w:rFonts w:ascii="Times New Roman" w:hAnsi="Times New Roman"/>
          <w:sz w:val="20"/>
          <w:lang w:bidi="it-IT"/>
        </w:rPr>
      </w:pPr>
      <w:r w:rsidRPr="006634F9">
        <w:rPr>
          <w:rFonts w:ascii="Times New Roman" w:hAnsi="Times New Roman"/>
          <w:sz w:val="20"/>
          <w:lang w:bidi="it-IT"/>
        </w:rPr>
        <w:t xml:space="preserve">Lavoro minorile e altre forme di tratta di esseri </w:t>
      </w:r>
      <w:proofErr w:type="gramStart"/>
      <w:r w:rsidRPr="006634F9">
        <w:rPr>
          <w:rFonts w:ascii="Times New Roman" w:hAnsi="Times New Roman"/>
          <w:sz w:val="20"/>
          <w:lang w:bidi="it-IT"/>
        </w:rPr>
        <w:t>umani(</w:t>
      </w:r>
      <w:proofErr w:type="gramEnd"/>
      <w:r w:rsidRPr="006634F9">
        <w:rPr>
          <w:rFonts w:ascii="Times New Roman" w:hAnsi="Times New Roman"/>
          <w:sz w:val="20"/>
          <w:vertAlign w:val="superscript"/>
          <w:lang w:bidi="it-IT"/>
        </w:rPr>
        <w:footnoteReference w:id="27"/>
      </w:r>
      <w:r w:rsidRPr="006634F9">
        <w:rPr>
          <w:rFonts w:ascii="Times New Roman" w:hAnsi="Times New Roman"/>
          <w:sz w:val="20"/>
          <w:lang w:bidi="it-IT"/>
        </w:rPr>
        <w:t>)</w:t>
      </w:r>
    </w:p>
    <w:p w14:paraId="1A017216"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CODICE</w:t>
      </w:r>
    </w:p>
    <w:p w14:paraId="448280C5" w14:textId="77777777" w:rsidR="00293946" w:rsidRPr="006634F9" w:rsidRDefault="00293946" w:rsidP="001258EC">
      <w:pPr>
        <w:widowControl w:val="0"/>
        <w:numPr>
          <w:ilvl w:val="0"/>
          <w:numId w:val="63"/>
        </w:numPr>
        <w:spacing w:after="0"/>
        <w:ind w:right="284"/>
        <w:jc w:val="both"/>
        <w:rPr>
          <w:rFonts w:ascii="Times New Roman" w:hAnsi="Times New Roman"/>
          <w:sz w:val="20"/>
          <w:lang w:bidi="it-IT"/>
        </w:rPr>
      </w:pPr>
      <w:r w:rsidRPr="006634F9">
        <w:rPr>
          <w:rFonts w:ascii="Times New Roman" w:hAnsi="Times New Roman"/>
          <w:sz w:val="20"/>
          <w:lang w:bidi="it-IT"/>
        </w:rPr>
        <w:t xml:space="preserve">Ogni altro delitto da cui derivi, quale pena accessoria, l'incapacità di contrattare con la pubblica amministrazione (lettera </w:t>
      </w:r>
      <w:r w:rsidRPr="006634F9">
        <w:rPr>
          <w:rFonts w:ascii="Times New Roman" w:hAnsi="Times New Roman"/>
          <w:i/>
          <w:sz w:val="20"/>
          <w:lang w:bidi="it-IT"/>
        </w:rPr>
        <w:t>g</w:t>
      </w:r>
      <w:r w:rsidRPr="006634F9">
        <w:rPr>
          <w:rFonts w:ascii="Times New Roman" w:hAnsi="Times New Roman"/>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6634F9" w:rsidRPr="006634F9" w14:paraId="1EBC7A02" w14:textId="77777777" w:rsidTr="00C83A8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D92EA0B"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b/>
                <w:sz w:val="20"/>
                <w:lang w:bidi="it-IT"/>
              </w:rPr>
              <w:t xml:space="preserve">Motivi legati a condanne penali ai sensi delle disposizioni nazionali di attuazione dei motivi stabiliti dall'articolo 57, paragrafo 1, della direttiva </w:t>
            </w:r>
            <w:r w:rsidRPr="006634F9">
              <w:rPr>
                <w:rFonts w:ascii="Times New Roman" w:hAnsi="Times New Roman"/>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68299816"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642C035D" w14:textId="77777777" w:rsidTr="00C83A8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FA1556D"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 xml:space="preserve">I soggetti di cui all’art. 80, comma 3, del Codice sono stati </w:t>
            </w:r>
            <w:r w:rsidRPr="006634F9">
              <w:rPr>
                <w:rFonts w:ascii="Times New Roman" w:hAnsi="Times New Roman"/>
                <w:b/>
                <w:sz w:val="20"/>
                <w:lang w:bidi="it-IT"/>
              </w:rPr>
              <w:t>condannati con sentenza definitiva</w:t>
            </w:r>
            <w:r w:rsidRPr="006634F9">
              <w:rPr>
                <w:rFonts w:ascii="Times New Roman" w:hAnsi="Times New Roman"/>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2B570101" w14:textId="77777777" w:rsidR="00293946" w:rsidRPr="006634F9" w:rsidRDefault="00293946" w:rsidP="004141AC">
            <w:pPr>
              <w:widowControl w:val="0"/>
              <w:ind w:right="284"/>
              <w:jc w:val="both"/>
              <w:rPr>
                <w:rFonts w:ascii="Times New Roman" w:hAnsi="Times New Roman"/>
                <w:sz w:val="20"/>
                <w:lang w:bidi="it-IT"/>
              </w:rPr>
            </w:pPr>
          </w:p>
          <w:p w14:paraId="43CE4500" w14:textId="77777777" w:rsidR="00293946" w:rsidRPr="006634F9" w:rsidRDefault="00293946" w:rsidP="004141AC">
            <w:pPr>
              <w:widowControl w:val="0"/>
              <w:ind w:right="284"/>
              <w:jc w:val="both"/>
              <w:rPr>
                <w:rFonts w:ascii="Times New Roman" w:hAnsi="Times New Roman"/>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B39EF55" w14:textId="77777777" w:rsidR="00293946" w:rsidRPr="006634F9" w:rsidRDefault="00293946" w:rsidP="004141AC">
            <w:pPr>
              <w:widowControl w:val="0"/>
              <w:ind w:right="284"/>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589F8404" w14:textId="77777777" w:rsidR="00293946" w:rsidRPr="006634F9" w:rsidRDefault="00293946" w:rsidP="004141AC">
            <w:pPr>
              <w:widowControl w:val="0"/>
              <w:ind w:right="284"/>
              <w:jc w:val="both"/>
              <w:rPr>
                <w:rFonts w:ascii="Times New Roman" w:hAnsi="Times New Roman"/>
                <w:sz w:val="20"/>
                <w:lang w:bidi="it-IT"/>
              </w:rPr>
            </w:pPr>
          </w:p>
          <w:p w14:paraId="7A987C1E"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 (indirizzo web, autorità o organismo di emanazione, riferimento preciso della documentazione):</w:t>
            </w:r>
          </w:p>
          <w:p w14:paraId="46DE95F7"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 (</w:t>
            </w:r>
            <w:r w:rsidRPr="006634F9">
              <w:rPr>
                <w:rFonts w:ascii="Times New Roman" w:hAnsi="Times New Roman"/>
                <w:sz w:val="20"/>
                <w:vertAlign w:val="superscript"/>
                <w:lang w:bidi="it-IT"/>
              </w:rPr>
              <w:footnoteReference w:id="28"/>
            </w:r>
            <w:r w:rsidRPr="006634F9">
              <w:rPr>
                <w:rFonts w:ascii="Times New Roman" w:hAnsi="Times New Roman"/>
                <w:sz w:val="20"/>
                <w:lang w:bidi="it-IT"/>
              </w:rPr>
              <w:t>)</w:t>
            </w:r>
          </w:p>
        </w:tc>
      </w:tr>
      <w:tr w:rsidR="006634F9" w:rsidRPr="006634F9" w14:paraId="2DE8F06C" w14:textId="77777777" w:rsidTr="00C83A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789F070"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indicare (</w:t>
            </w:r>
            <w:r w:rsidRPr="006634F9">
              <w:rPr>
                <w:rFonts w:ascii="Times New Roman" w:hAnsi="Times New Roman"/>
                <w:sz w:val="20"/>
                <w:vertAlign w:val="superscript"/>
                <w:lang w:bidi="it-IT"/>
              </w:rPr>
              <w:footnoteReference w:id="29"/>
            </w:r>
            <w:r w:rsidRPr="006634F9">
              <w:rPr>
                <w:rFonts w:ascii="Times New Roman" w:hAnsi="Times New Roman"/>
                <w:sz w:val="20"/>
                <w:lang w:bidi="it-IT"/>
              </w:rPr>
              <w:t>):</w:t>
            </w:r>
            <w:r w:rsidRPr="006634F9">
              <w:rPr>
                <w:rFonts w:ascii="Times New Roman" w:hAnsi="Times New Roman"/>
                <w:sz w:val="20"/>
                <w:lang w:bidi="it-IT"/>
              </w:rPr>
              <w:br/>
            </w:r>
          </w:p>
          <w:p w14:paraId="51D9B082" w14:textId="77777777" w:rsidR="00293946" w:rsidRPr="006634F9" w:rsidRDefault="00293946" w:rsidP="001258EC">
            <w:pPr>
              <w:widowControl w:val="0"/>
              <w:numPr>
                <w:ilvl w:val="0"/>
                <w:numId w:val="58"/>
              </w:numPr>
              <w:tabs>
                <w:tab w:val="clear" w:pos="360"/>
                <w:tab w:val="num" w:pos="0"/>
              </w:tabs>
              <w:spacing w:after="0"/>
              <w:ind w:right="284"/>
              <w:jc w:val="both"/>
              <w:rPr>
                <w:rFonts w:ascii="Times New Roman" w:hAnsi="Times New Roman"/>
                <w:sz w:val="20"/>
                <w:lang w:bidi="it-IT"/>
              </w:rPr>
            </w:pPr>
            <w:proofErr w:type="gramStart"/>
            <w:r w:rsidRPr="006634F9">
              <w:rPr>
                <w:rFonts w:ascii="Times New Roman" w:hAnsi="Times New Roman"/>
                <w:sz w:val="20"/>
                <w:lang w:bidi="it-IT"/>
              </w:rPr>
              <w:t>la</w:t>
            </w:r>
            <w:proofErr w:type="gramEnd"/>
            <w:r w:rsidRPr="006634F9">
              <w:rPr>
                <w:rFonts w:ascii="Times New Roman" w:hAnsi="Times New Roman"/>
                <w:sz w:val="20"/>
                <w:lang w:bidi="it-IT"/>
              </w:rPr>
              <w:t xml:space="preserve"> data della condanna, del decreto penale di condanna o  della sentenza di applicazione della pena su richiesta, la relativa durata e il reato commesso tra quelli riportati all’articolo 80, comma 1, lettera da </w:t>
            </w:r>
            <w:r w:rsidRPr="006634F9">
              <w:rPr>
                <w:rFonts w:ascii="Times New Roman" w:hAnsi="Times New Roman"/>
                <w:i/>
                <w:sz w:val="20"/>
                <w:lang w:bidi="it-IT"/>
              </w:rPr>
              <w:t>a)</w:t>
            </w:r>
            <w:r w:rsidRPr="006634F9">
              <w:rPr>
                <w:rFonts w:ascii="Times New Roman" w:hAnsi="Times New Roman"/>
                <w:sz w:val="20"/>
                <w:lang w:bidi="it-IT"/>
              </w:rPr>
              <w:t xml:space="preserve"> a </w:t>
            </w:r>
            <w:r w:rsidRPr="006634F9">
              <w:rPr>
                <w:rFonts w:ascii="Times New Roman" w:hAnsi="Times New Roman"/>
                <w:i/>
                <w:sz w:val="20"/>
                <w:lang w:bidi="it-IT"/>
              </w:rPr>
              <w:t>g)</w:t>
            </w:r>
            <w:r w:rsidRPr="006634F9">
              <w:rPr>
                <w:rFonts w:ascii="Times New Roman" w:hAnsi="Times New Roman"/>
                <w:sz w:val="20"/>
                <w:lang w:bidi="it-IT"/>
              </w:rPr>
              <w:t xml:space="preserve"> del Codice e i motivi di condanna,</w:t>
            </w:r>
          </w:p>
          <w:p w14:paraId="2755516E" w14:textId="77777777" w:rsidR="00293946" w:rsidRPr="006634F9" w:rsidRDefault="00293946" w:rsidP="004141AC">
            <w:pPr>
              <w:widowControl w:val="0"/>
              <w:ind w:right="284"/>
              <w:jc w:val="both"/>
              <w:rPr>
                <w:rFonts w:ascii="Times New Roman" w:hAnsi="Times New Roman"/>
                <w:sz w:val="20"/>
                <w:lang w:bidi="it-IT"/>
              </w:rPr>
            </w:pPr>
          </w:p>
          <w:p w14:paraId="0F21B983" w14:textId="77777777" w:rsidR="00293946" w:rsidRPr="006634F9" w:rsidRDefault="00293946" w:rsidP="004141AC">
            <w:pPr>
              <w:widowControl w:val="0"/>
              <w:ind w:right="284"/>
              <w:jc w:val="both"/>
              <w:rPr>
                <w:rFonts w:ascii="Times New Roman" w:hAnsi="Times New Roman"/>
                <w:b/>
                <w:sz w:val="20"/>
                <w:lang w:bidi="it-IT"/>
              </w:rPr>
            </w:pPr>
            <w:r w:rsidRPr="006634F9">
              <w:rPr>
                <w:rFonts w:ascii="Times New Roman" w:hAnsi="Times New Roman"/>
                <w:sz w:val="20"/>
                <w:lang w:bidi="it-IT"/>
              </w:rPr>
              <w:t xml:space="preserve">b) dati identificativi delle persone condannate </w:t>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w:t>
            </w:r>
            <w:r w:rsidRPr="006634F9">
              <w:rPr>
                <w:rFonts w:ascii="Times New Roman" w:hAnsi="Times New Roman"/>
                <w:sz w:val="20"/>
                <w:lang w:bidi="it-IT"/>
              </w:rPr>
              <w:br/>
            </w:r>
          </w:p>
          <w:p w14:paraId="1BD6942F"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b/>
                <w:sz w:val="20"/>
                <w:lang w:bidi="it-IT"/>
              </w:rPr>
              <w:t xml:space="preserve">c) </w:t>
            </w:r>
            <w:r w:rsidRPr="006634F9">
              <w:rPr>
                <w:rFonts w:ascii="Times New Roman" w:hAnsi="Times New Roman"/>
                <w:sz w:val="20"/>
                <w:lang w:bidi="it-IT"/>
              </w:rPr>
              <w:t>se stabilita direttamente nella sentenza di condanna la durata della pena accessoria, indicare:</w:t>
            </w:r>
            <w:r w:rsidRPr="006634F9">
              <w:rPr>
                <w:rFonts w:ascii="Times New Roman" w:hAnsi="Times New Roman"/>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1FF8E64" w14:textId="77777777" w:rsidR="00293946" w:rsidRPr="006634F9" w:rsidRDefault="00293946" w:rsidP="004141AC">
            <w:pPr>
              <w:widowControl w:val="0"/>
              <w:ind w:right="284"/>
              <w:jc w:val="both"/>
              <w:rPr>
                <w:rFonts w:ascii="Times New Roman" w:hAnsi="Times New Roman"/>
                <w:sz w:val="20"/>
                <w:lang w:bidi="it-IT"/>
              </w:rPr>
            </w:pPr>
          </w:p>
          <w:p w14:paraId="14065877" w14:textId="77777777" w:rsidR="00293946" w:rsidRPr="006634F9" w:rsidRDefault="00293946" w:rsidP="004141AC">
            <w:pPr>
              <w:widowControl w:val="0"/>
              <w:ind w:right="284"/>
              <w:jc w:val="both"/>
              <w:rPr>
                <w:rFonts w:ascii="Times New Roman" w:hAnsi="Times New Roman"/>
                <w:sz w:val="20"/>
                <w:lang w:bidi="it-IT"/>
              </w:rPr>
            </w:pPr>
          </w:p>
          <w:p w14:paraId="527C814E" w14:textId="77777777" w:rsidR="00293946" w:rsidRPr="006634F9" w:rsidRDefault="00293946" w:rsidP="004141AC">
            <w:pPr>
              <w:widowControl w:val="0"/>
              <w:ind w:right="284"/>
              <w:jc w:val="both"/>
              <w:rPr>
                <w:rFonts w:ascii="Times New Roman" w:hAnsi="Times New Roman"/>
                <w:sz w:val="20"/>
                <w:lang w:bidi="it-IT"/>
              </w:rPr>
            </w:pPr>
          </w:p>
          <w:p w14:paraId="0D797065"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 xml:space="preserve">a) </w:t>
            </w:r>
            <w:proofErr w:type="gramStart"/>
            <w:r w:rsidRPr="006634F9">
              <w:rPr>
                <w:rFonts w:ascii="Times New Roman" w:hAnsi="Times New Roman"/>
                <w:sz w:val="20"/>
                <w:lang w:bidi="it-IT"/>
              </w:rPr>
              <w:t>Data:[</w:t>
            </w:r>
            <w:proofErr w:type="gramEnd"/>
            <w:r w:rsidRPr="006634F9">
              <w:rPr>
                <w:rFonts w:ascii="Times New Roman" w:hAnsi="Times New Roman"/>
                <w:sz w:val="20"/>
                <w:lang w:bidi="it-IT"/>
              </w:rPr>
              <w:t xml:space="preserve">  ], durata [   ], lettera comma 1, articolo 80 [  ], motivi:[       ]</w:t>
            </w:r>
            <w:r w:rsidRPr="006634F9">
              <w:rPr>
                <w:rFonts w:ascii="Times New Roman" w:hAnsi="Times New Roman"/>
                <w:i/>
                <w:sz w:val="20"/>
                <w:vertAlign w:val="superscript"/>
                <w:lang w:bidi="it-IT"/>
              </w:rPr>
              <w:t xml:space="preserve"> </w:t>
            </w:r>
            <w:r w:rsidRPr="006634F9">
              <w:rPr>
                <w:rFonts w:ascii="Times New Roman" w:hAnsi="Times New Roman"/>
                <w:sz w:val="20"/>
                <w:lang w:bidi="it-IT"/>
              </w:rPr>
              <w:br/>
            </w:r>
          </w:p>
          <w:p w14:paraId="06D98B1E"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b) [……]</w:t>
            </w:r>
            <w:r w:rsidRPr="006634F9">
              <w:rPr>
                <w:rFonts w:ascii="Times New Roman" w:hAnsi="Times New Roman"/>
                <w:sz w:val="20"/>
                <w:lang w:bidi="it-IT"/>
              </w:rPr>
              <w:br/>
            </w:r>
          </w:p>
          <w:p w14:paraId="62BAA8C1" w14:textId="77777777" w:rsidR="00293946" w:rsidRPr="006634F9" w:rsidRDefault="00293946" w:rsidP="004141AC">
            <w:pPr>
              <w:widowControl w:val="0"/>
              <w:ind w:right="284"/>
              <w:jc w:val="both"/>
              <w:rPr>
                <w:rFonts w:ascii="Times New Roman" w:hAnsi="Times New Roman"/>
                <w:sz w:val="20"/>
                <w:lang w:bidi="it-IT"/>
              </w:rPr>
            </w:pPr>
            <w:r w:rsidRPr="006634F9">
              <w:rPr>
                <w:rFonts w:ascii="Times New Roman" w:hAnsi="Times New Roman"/>
                <w:sz w:val="20"/>
                <w:lang w:bidi="it-IT"/>
              </w:rPr>
              <w:t xml:space="preserve">c) durata del periodo d'esclusione </w:t>
            </w:r>
            <w:proofErr w:type="gramStart"/>
            <w:r w:rsidRPr="006634F9">
              <w:rPr>
                <w:rFonts w:ascii="Times New Roman" w:hAnsi="Times New Roman"/>
                <w:sz w:val="20"/>
                <w:lang w:bidi="it-IT"/>
              </w:rPr>
              <w:t>[..</w:t>
            </w:r>
            <w:proofErr w:type="gramEnd"/>
            <w:r w:rsidRPr="006634F9">
              <w:rPr>
                <w:rFonts w:ascii="Times New Roman" w:hAnsi="Times New Roman"/>
                <w:sz w:val="20"/>
                <w:lang w:bidi="it-IT"/>
              </w:rPr>
              <w:t xml:space="preserve">…], lettera comma 1, articolo 80 [  ], </w:t>
            </w:r>
          </w:p>
        </w:tc>
      </w:tr>
      <w:tr w:rsidR="006634F9" w:rsidRPr="006634F9" w14:paraId="47C49CA4" w14:textId="77777777" w:rsidTr="00C83A8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C5C1FD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In caso di sentenze di condanna, l'operatore economico ha adottato misure sufficienti a dimostrare la sua affidabilità nonostante l'esistenza di un pertinente motivo di esclusione</w:t>
            </w:r>
            <w:r w:rsidRPr="006634F9">
              <w:rPr>
                <w:rFonts w:ascii="Times New Roman" w:hAnsi="Times New Roman"/>
                <w:sz w:val="20"/>
                <w:vertAlign w:val="superscript"/>
                <w:lang w:bidi="it-IT"/>
              </w:rPr>
              <w:footnoteReference w:id="30"/>
            </w:r>
            <w:r w:rsidRPr="006634F9">
              <w:rPr>
                <w:rFonts w:ascii="Times New Roman" w:hAnsi="Times New Roman"/>
                <w:sz w:val="20"/>
                <w:lang w:bidi="it-IT"/>
              </w:rPr>
              <w:t xml:space="preserve"> </w:t>
            </w:r>
            <w:r w:rsidRPr="006634F9">
              <w:rPr>
                <w:rFonts w:ascii="Times New Roman" w:hAnsi="Times New Roman"/>
                <w:b/>
                <w:sz w:val="20"/>
                <w:lang w:bidi="it-IT"/>
              </w:rPr>
              <w:t>(autodisciplina o “Self-Cleaning”,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553DAB28" w14:textId="77777777" w:rsidR="00293946" w:rsidRPr="006634F9" w:rsidRDefault="00293946" w:rsidP="002E3092">
            <w:pPr>
              <w:widowControl w:val="0"/>
              <w:jc w:val="both"/>
              <w:rPr>
                <w:rFonts w:ascii="Times New Roman" w:hAnsi="Times New Roman"/>
                <w:sz w:val="20"/>
                <w:lang w:bidi="it-IT"/>
              </w:rPr>
            </w:pPr>
          </w:p>
          <w:p w14:paraId="39DBFEA4"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r w:rsidR="006634F9" w:rsidRPr="006634F9" w14:paraId="388976A8" w14:textId="77777777" w:rsidTr="00C83A8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CBA08D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indicare:</w:t>
            </w:r>
          </w:p>
          <w:p w14:paraId="67F2AC1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1)</w:t>
            </w:r>
            <w:r w:rsidRPr="006634F9">
              <w:rPr>
                <w:rFonts w:ascii="Times New Roman" w:hAnsi="Times New Roman"/>
                <w:sz w:val="20"/>
                <w:lang w:bidi="it-IT"/>
              </w:rPr>
              <w:tab/>
              <w:t>la sentenza di condanna definitiva ha riconosciuto l’attenuante della collaborazione come definita dalle singole fattispecie di reato?</w:t>
            </w:r>
          </w:p>
          <w:p w14:paraId="63C2170C"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2)</w:t>
            </w:r>
            <w:r w:rsidRPr="006634F9">
              <w:rPr>
                <w:rFonts w:ascii="Times New Roman" w:hAnsi="Times New Roman"/>
                <w:sz w:val="20"/>
                <w:lang w:bidi="it-IT"/>
              </w:rPr>
              <w:tab/>
              <w:t>Se la sentenza definitiva di condanna prevede una pena detentiva non superiore a 18 mesi?</w:t>
            </w:r>
          </w:p>
          <w:p w14:paraId="27FB15E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3)</w:t>
            </w:r>
            <w:r w:rsidRPr="006634F9">
              <w:rPr>
                <w:rFonts w:ascii="Times New Roman" w:hAnsi="Times New Roman"/>
                <w:sz w:val="20"/>
                <w:lang w:bidi="it-IT"/>
              </w:rPr>
              <w:tab/>
              <w:t>in caso di risposta affermativa per le ipotesi 1) e/o 2), i soggetti di cui all’art. 80, comma 3, del Codice:</w:t>
            </w:r>
          </w:p>
          <w:p w14:paraId="66832F8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tab/>
              <w:t>hanno risarcito interamente il danno?</w:t>
            </w:r>
          </w:p>
          <w:p w14:paraId="51C24EB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tab/>
              <w:t>si sono impegnati formalmente a risarcire il danno?</w:t>
            </w:r>
          </w:p>
          <w:p w14:paraId="26539190" w14:textId="77777777" w:rsidR="00293946" w:rsidRPr="006634F9" w:rsidRDefault="00293946" w:rsidP="002E3092">
            <w:pPr>
              <w:widowControl w:val="0"/>
              <w:jc w:val="both"/>
              <w:rPr>
                <w:rFonts w:ascii="Times New Roman" w:hAnsi="Times New Roman"/>
                <w:sz w:val="20"/>
                <w:lang w:bidi="it-IT"/>
              </w:rPr>
            </w:pPr>
          </w:p>
          <w:p w14:paraId="6F04002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4)</w:t>
            </w:r>
            <w:r w:rsidRPr="006634F9">
              <w:rPr>
                <w:rFonts w:ascii="Times New Roman" w:hAnsi="Times New Roman"/>
                <w:sz w:val="20"/>
                <w:lang w:bidi="it-IT"/>
              </w:rPr>
              <w:tab/>
              <w:t xml:space="preserve">per le ipotesi 1) e 2 l’operatore economico ha adottato misure di carattere tecnico o organizzativo e relativi al personale idonei a prevenire ulteriori illeciti o </w:t>
            </w:r>
            <w:proofErr w:type="gramStart"/>
            <w:r w:rsidRPr="006634F9">
              <w:rPr>
                <w:rFonts w:ascii="Times New Roman" w:hAnsi="Times New Roman"/>
                <w:sz w:val="20"/>
                <w:lang w:bidi="it-IT"/>
              </w:rPr>
              <w:t>reati ?</w:t>
            </w:r>
            <w:proofErr w:type="gramEnd"/>
          </w:p>
          <w:p w14:paraId="0787A767" w14:textId="77777777" w:rsidR="00293946" w:rsidRPr="006634F9" w:rsidRDefault="00293946" w:rsidP="002E3092">
            <w:pPr>
              <w:widowControl w:val="0"/>
              <w:jc w:val="both"/>
              <w:rPr>
                <w:rFonts w:ascii="Times New Roman" w:hAnsi="Times New Roman"/>
                <w:sz w:val="20"/>
                <w:lang w:bidi="it-IT"/>
              </w:rPr>
            </w:pPr>
          </w:p>
          <w:p w14:paraId="7A2DC101" w14:textId="77777777" w:rsidR="00293946" w:rsidRPr="006634F9" w:rsidRDefault="00293946" w:rsidP="002E3092">
            <w:pPr>
              <w:widowControl w:val="0"/>
              <w:jc w:val="both"/>
              <w:rPr>
                <w:rFonts w:ascii="Times New Roman" w:hAnsi="Times New Roman"/>
                <w:sz w:val="20"/>
                <w:lang w:bidi="it-IT"/>
              </w:rPr>
            </w:pPr>
          </w:p>
          <w:p w14:paraId="4852321B"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5)</w:t>
            </w:r>
            <w:r w:rsidRPr="006634F9">
              <w:rPr>
                <w:rFonts w:ascii="Times New Roman" w:hAnsi="Times New Roman"/>
                <w:b/>
                <w:bCs/>
                <w:sz w:val="20"/>
              </w:rPr>
              <w:t xml:space="preserve"> </w:t>
            </w:r>
            <w:r w:rsidRPr="006634F9">
              <w:rPr>
                <w:rFonts w:ascii="Times New Roman" w:hAnsi="Times New Roman"/>
                <w:bCs/>
                <w:sz w:val="20"/>
              </w:rPr>
              <w:t xml:space="preserve">se le sentenze di </w:t>
            </w:r>
            <w:proofErr w:type="gramStart"/>
            <w:r w:rsidRPr="006634F9">
              <w:rPr>
                <w:rFonts w:ascii="Times New Roman" w:hAnsi="Times New Roman"/>
                <w:bCs/>
                <w:sz w:val="20"/>
              </w:rPr>
              <w:t>condanne  sono</w:t>
            </w:r>
            <w:proofErr w:type="gramEnd"/>
            <w:r w:rsidRPr="006634F9">
              <w:rPr>
                <w:rFonts w:ascii="Times New Roman" w:hAnsi="Times New Roman"/>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45921A2" w14:textId="77777777" w:rsidR="00293946" w:rsidRPr="006634F9" w:rsidRDefault="00293946" w:rsidP="002E3092">
            <w:pPr>
              <w:widowControl w:val="0"/>
              <w:jc w:val="both"/>
              <w:rPr>
                <w:rFonts w:ascii="Times New Roman" w:hAnsi="Times New Roman"/>
                <w:sz w:val="20"/>
                <w:lang w:bidi="it-IT"/>
              </w:rPr>
            </w:pPr>
          </w:p>
          <w:p w14:paraId="3A6C05F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5D2CA9F8" w14:textId="77777777" w:rsidR="00293946" w:rsidRPr="006634F9" w:rsidRDefault="00293946" w:rsidP="002E3092">
            <w:pPr>
              <w:widowControl w:val="0"/>
              <w:jc w:val="both"/>
              <w:rPr>
                <w:rFonts w:ascii="Times New Roman" w:hAnsi="Times New Roman"/>
                <w:sz w:val="20"/>
                <w:lang w:bidi="it-IT"/>
              </w:rPr>
            </w:pPr>
          </w:p>
          <w:p w14:paraId="15816A82"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20DFC7C8" w14:textId="77777777" w:rsidR="00293946" w:rsidRPr="006634F9" w:rsidRDefault="00293946" w:rsidP="002E3092">
            <w:pPr>
              <w:widowControl w:val="0"/>
              <w:jc w:val="both"/>
              <w:rPr>
                <w:rFonts w:ascii="Times New Roman" w:hAnsi="Times New Roman"/>
                <w:sz w:val="20"/>
                <w:lang w:bidi="it-IT"/>
              </w:rPr>
            </w:pPr>
          </w:p>
          <w:p w14:paraId="4400133B" w14:textId="77777777" w:rsidR="00293946" w:rsidRPr="006634F9" w:rsidRDefault="00293946" w:rsidP="002E3092">
            <w:pPr>
              <w:widowControl w:val="0"/>
              <w:jc w:val="both"/>
              <w:rPr>
                <w:rFonts w:ascii="Times New Roman" w:hAnsi="Times New Roman"/>
                <w:sz w:val="20"/>
                <w:lang w:bidi="it-IT"/>
              </w:rPr>
            </w:pPr>
          </w:p>
          <w:p w14:paraId="51EE9487" w14:textId="77777777" w:rsidR="00293946" w:rsidRPr="006634F9" w:rsidRDefault="00293946" w:rsidP="002E3092">
            <w:pPr>
              <w:widowControl w:val="0"/>
              <w:jc w:val="both"/>
              <w:rPr>
                <w:rFonts w:ascii="Times New Roman" w:hAnsi="Times New Roman"/>
                <w:sz w:val="20"/>
                <w:lang w:bidi="it-IT"/>
              </w:rPr>
            </w:pPr>
          </w:p>
          <w:p w14:paraId="48C4CD91"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410F1B4D"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7B973AD3" w14:textId="77777777" w:rsidR="00293946" w:rsidRPr="006634F9" w:rsidRDefault="00293946" w:rsidP="002E3092">
            <w:pPr>
              <w:widowControl w:val="0"/>
              <w:jc w:val="both"/>
              <w:rPr>
                <w:rFonts w:ascii="Times New Roman" w:hAnsi="Times New Roman"/>
                <w:sz w:val="20"/>
                <w:lang w:bidi="it-IT"/>
              </w:rPr>
            </w:pPr>
          </w:p>
          <w:p w14:paraId="73B8B965"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10AD449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In caso affermativo elencare la documentazione pertinente </w:t>
            </w:r>
            <w:proofErr w:type="gramStart"/>
            <w:r w:rsidRPr="006634F9">
              <w:rPr>
                <w:rFonts w:ascii="Times New Roman" w:hAnsi="Times New Roman"/>
                <w:sz w:val="20"/>
                <w:lang w:bidi="it-IT"/>
              </w:rPr>
              <w:t xml:space="preserve">[  </w:t>
            </w:r>
            <w:proofErr w:type="gramEnd"/>
            <w:r w:rsidRPr="006634F9">
              <w:rPr>
                <w:rFonts w:ascii="Times New Roman" w:hAnsi="Times New Roman"/>
                <w:sz w:val="20"/>
                <w:lang w:bidi="it-IT"/>
              </w:rPr>
              <w:t xml:space="preserve">  ] e, se disponibile elettronicamente, indicare: (indirizzo web, autorità o organismo di emanazione, riferimento preciso della documentazione):</w:t>
            </w:r>
          </w:p>
          <w:p w14:paraId="622C1F4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
          <w:p w14:paraId="51B9C8C1" w14:textId="77777777" w:rsidR="00293946" w:rsidRPr="006634F9" w:rsidRDefault="00293946" w:rsidP="002E3092">
            <w:pPr>
              <w:widowControl w:val="0"/>
              <w:jc w:val="both"/>
              <w:rPr>
                <w:rFonts w:ascii="Times New Roman" w:hAnsi="Times New Roman"/>
                <w:sz w:val="20"/>
                <w:lang w:bidi="it-IT"/>
              </w:rPr>
            </w:pPr>
          </w:p>
          <w:p w14:paraId="5F5770A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0C99E985" w14:textId="77777777" w:rsidR="00293946" w:rsidRPr="006634F9" w:rsidRDefault="00293946" w:rsidP="002E3092">
      <w:pPr>
        <w:widowControl w:val="0"/>
        <w:jc w:val="both"/>
        <w:rPr>
          <w:rFonts w:ascii="Times New Roman" w:hAnsi="Times New Roman"/>
          <w:sz w:val="20"/>
          <w:lang w:bidi="it-IT"/>
        </w:rPr>
      </w:pPr>
    </w:p>
    <w:p w14:paraId="07A048A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6634F9" w:rsidRPr="006634F9" w14:paraId="63620AA2" w14:textId="77777777" w:rsidTr="00C83A8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10883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 xml:space="preserve">Pagamento di imposte, tasse o contributi previdenziali </w:t>
            </w:r>
            <w:r w:rsidRPr="006634F9">
              <w:rPr>
                <w:rFonts w:ascii="Times New Roman" w:hAnsi="Times New Roman"/>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3445588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347CA5EF" w14:textId="77777777" w:rsidTr="00C83A8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3ECFA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L'operatore economico ha soddisfatto tutti </w:t>
            </w:r>
            <w:r w:rsidRPr="006634F9">
              <w:rPr>
                <w:rFonts w:ascii="Times New Roman" w:hAnsi="Times New Roman"/>
                <w:b/>
                <w:sz w:val="20"/>
                <w:lang w:bidi="it-IT"/>
              </w:rPr>
              <w:t>gli obblighi relativi al pagamento di imposte, tasse o contributi previdenziali,</w:t>
            </w:r>
            <w:r w:rsidRPr="006634F9">
              <w:rPr>
                <w:rFonts w:ascii="Times New Roman" w:hAnsi="Times New Roman"/>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BB11B99"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r w:rsidR="006634F9" w:rsidRPr="006634F9" w14:paraId="148B3696" w14:textId="77777777" w:rsidTr="00C83A8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2CF6842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br/>
              <w:t>In caso negativo</w:t>
            </w:r>
            <w:r w:rsidRPr="006634F9">
              <w:rPr>
                <w:rFonts w:ascii="Times New Roman" w:hAnsi="Times New Roman"/>
                <w:sz w:val="20"/>
                <w:lang w:bidi="it-IT"/>
              </w:rPr>
              <w:t>, indicare:</w:t>
            </w:r>
            <w:r w:rsidRPr="006634F9">
              <w:rPr>
                <w:rFonts w:ascii="Times New Roman" w:hAnsi="Times New Roman"/>
                <w:sz w:val="20"/>
                <w:lang w:bidi="it-IT"/>
              </w:rPr>
              <w:br/>
            </w:r>
          </w:p>
          <w:p w14:paraId="0838030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a)   Paese o Stato membro interessato</w:t>
            </w:r>
            <w:r w:rsidRPr="006634F9">
              <w:rPr>
                <w:rFonts w:ascii="Times New Roman" w:hAnsi="Times New Roman"/>
                <w:sz w:val="20"/>
                <w:lang w:bidi="it-IT"/>
              </w:rPr>
              <w:br/>
            </w:r>
          </w:p>
          <w:p w14:paraId="67D965A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Di quale importo si tratta</w:t>
            </w:r>
            <w:r w:rsidRPr="006634F9">
              <w:rPr>
                <w:rFonts w:ascii="Times New Roman" w:hAnsi="Times New Roman"/>
                <w:sz w:val="20"/>
                <w:lang w:bidi="it-IT"/>
              </w:rPr>
              <w:br/>
            </w:r>
          </w:p>
          <w:p w14:paraId="1A1EB64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c)   Come è stata stabilita tale inottemperanza:</w:t>
            </w:r>
            <w:r w:rsidRPr="006634F9">
              <w:rPr>
                <w:rFonts w:ascii="Times New Roman" w:hAnsi="Times New Roman"/>
                <w:sz w:val="20"/>
                <w:lang w:bidi="it-IT"/>
              </w:rPr>
              <w:br/>
            </w:r>
          </w:p>
          <w:p w14:paraId="2742A0A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1)   Mediante una </w:t>
            </w:r>
            <w:r w:rsidRPr="006634F9">
              <w:rPr>
                <w:rFonts w:ascii="Times New Roman" w:hAnsi="Times New Roman"/>
                <w:b/>
                <w:sz w:val="20"/>
                <w:lang w:bidi="it-IT"/>
              </w:rPr>
              <w:t>decisione</w:t>
            </w:r>
            <w:r w:rsidRPr="006634F9">
              <w:rPr>
                <w:rFonts w:ascii="Times New Roman" w:hAnsi="Times New Roman"/>
                <w:sz w:val="20"/>
                <w:lang w:bidi="it-IT"/>
              </w:rPr>
              <w:t xml:space="preserve"> giudiziaria o amministrativa:</w:t>
            </w:r>
          </w:p>
          <w:p w14:paraId="4218D8C4" w14:textId="77777777" w:rsidR="00293946" w:rsidRPr="006634F9" w:rsidRDefault="00293946" w:rsidP="001258EC">
            <w:pPr>
              <w:widowControl w:val="0"/>
              <w:numPr>
                <w:ilvl w:val="0"/>
                <w:numId w:val="68"/>
              </w:numPr>
              <w:spacing w:after="0"/>
              <w:jc w:val="both"/>
              <w:rPr>
                <w:rFonts w:ascii="Times New Roman" w:hAnsi="Times New Roman"/>
                <w:sz w:val="20"/>
                <w:lang w:bidi="it-IT"/>
              </w:rPr>
            </w:pPr>
            <w:r w:rsidRPr="006634F9">
              <w:rPr>
                <w:rFonts w:ascii="Times New Roman" w:hAnsi="Times New Roman"/>
                <w:sz w:val="20"/>
                <w:lang w:bidi="it-IT"/>
              </w:rPr>
              <w:t>Tale decisione è definitiva e vincolante?</w:t>
            </w:r>
          </w:p>
          <w:p w14:paraId="4E40AB59" w14:textId="77777777" w:rsidR="00293946" w:rsidRPr="006634F9" w:rsidRDefault="00293946" w:rsidP="001258EC">
            <w:pPr>
              <w:widowControl w:val="0"/>
              <w:numPr>
                <w:ilvl w:val="0"/>
                <w:numId w:val="68"/>
              </w:numPr>
              <w:spacing w:after="0"/>
              <w:jc w:val="both"/>
              <w:rPr>
                <w:rFonts w:ascii="Times New Roman" w:hAnsi="Times New Roman"/>
                <w:sz w:val="20"/>
                <w:lang w:bidi="it-IT"/>
              </w:rPr>
            </w:pPr>
            <w:r w:rsidRPr="006634F9">
              <w:rPr>
                <w:rFonts w:ascii="Times New Roman" w:hAnsi="Times New Roman"/>
                <w:sz w:val="20"/>
                <w:lang w:bidi="it-IT"/>
              </w:rPr>
              <w:t>Indicare la data della sentenza di condanna o della decisione.</w:t>
            </w:r>
          </w:p>
          <w:p w14:paraId="21FA4E80" w14:textId="77777777" w:rsidR="00293946" w:rsidRPr="006634F9" w:rsidRDefault="00293946" w:rsidP="001258EC">
            <w:pPr>
              <w:widowControl w:val="0"/>
              <w:numPr>
                <w:ilvl w:val="0"/>
                <w:numId w:val="68"/>
              </w:numPr>
              <w:spacing w:after="0"/>
              <w:jc w:val="both"/>
              <w:rPr>
                <w:rFonts w:ascii="Times New Roman" w:hAnsi="Times New Roman"/>
                <w:sz w:val="20"/>
                <w:lang w:bidi="it-IT"/>
              </w:rPr>
            </w:pPr>
            <w:r w:rsidRPr="006634F9">
              <w:rPr>
                <w:rFonts w:ascii="Times New Roman" w:hAnsi="Times New Roman"/>
                <w:sz w:val="20"/>
                <w:lang w:bidi="it-IT"/>
              </w:rPr>
              <w:t xml:space="preserve">Nel caso di una sentenza di condanna, </w:t>
            </w:r>
            <w:r w:rsidRPr="006634F9">
              <w:rPr>
                <w:rFonts w:ascii="Times New Roman" w:hAnsi="Times New Roman"/>
                <w:b/>
                <w:sz w:val="20"/>
                <w:lang w:bidi="it-IT"/>
              </w:rPr>
              <w:t xml:space="preserve">se stabilita </w:t>
            </w:r>
            <w:r w:rsidRPr="006634F9">
              <w:rPr>
                <w:rFonts w:ascii="Times New Roman" w:hAnsi="Times New Roman"/>
                <w:b/>
                <w:sz w:val="20"/>
                <w:u w:val="single"/>
                <w:lang w:bidi="it-IT"/>
              </w:rPr>
              <w:t xml:space="preserve">direttamente </w:t>
            </w:r>
            <w:r w:rsidRPr="006634F9">
              <w:rPr>
                <w:rFonts w:ascii="Times New Roman" w:hAnsi="Times New Roman"/>
                <w:b/>
                <w:sz w:val="20"/>
                <w:lang w:bidi="it-IT"/>
              </w:rPr>
              <w:t>nella sentenza di condanna</w:t>
            </w:r>
            <w:r w:rsidRPr="006634F9">
              <w:rPr>
                <w:rFonts w:ascii="Times New Roman" w:hAnsi="Times New Roman"/>
                <w:sz w:val="20"/>
                <w:lang w:bidi="it-IT"/>
              </w:rPr>
              <w:t>, la durata del periodo d'esclusione:</w:t>
            </w:r>
          </w:p>
          <w:p w14:paraId="1AA23DD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2)    In </w:t>
            </w:r>
            <w:r w:rsidRPr="006634F9">
              <w:rPr>
                <w:rFonts w:ascii="Times New Roman" w:hAnsi="Times New Roman"/>
                <w:b/>
                <w:sz w:val="20"/>
                <w:lang w:bidi="it-IT"/>
              </w:rPr>
              <w:t>altro modo</w:t>
            </w:r>
            <w:r w:rsidRPr="006634F9">
              <w:rPr>
                <w:rFonts w:ascii="Times New Roman" w:hAnsi="Times New Roman"/>
                <w:sz w:val="20"/>
                <w:lang w:bidi="it-IT"/>
              </w:rPr>
              <w:t>? Specificare:</w:t>
            </w:r>
          </w:p>
          <w:p w14:paraId="5D2A796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18055A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7362134C"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Contributi previdenziali</w:t>
            </w:r>
          </w:p>
        </w:tc>
      </w:tr>
      <w:tr w:rsidR="006634F9" w:rsidRPr="006634F9" w14:paraId="10DE4DA9" w14:textId="77777777" w:rsidTr="00C83A8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3BB9C23A" w14:textId="77777777" w:rsidR="00293946" w:rsidRPr="006634F9" w:rsidRDefault="00293946" w:rsidP="002E3092">
            <w:pPr>
              <w:widowControl w:val="0"/>
              <w:jc w:val="both"/>
              <w:rPr>
                <w:rFonts w:ascii="Times New Roman" w:hAnsi="Times New Roman"/>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05D0B94" w14:textId="77777777" w:rsidR="00293946" w:rsidRPr="006634F9" w:rsidRDefault="00293946" w:rsidP="002E3092">
            <w:pPr>
              <w:widowControl w:val="0"/>
              <w:jc w:val="both"/>
              <w:rPr>
                <w:rFonts w:ascii="Times New Roman" w:hAnsi="Times New Roman"/>
                <w:sz w:val="20"/>
                <w:lang w:bidi="it-IT"/>
              </w:rPr>
            </w:pPr>
          </w:p>
          <w:p w14:paraId="6C9204C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a) [………..…]</w:t>
            </w:r>
            <w:r w:rsidRPr="006634F9">
              <w:rPr>
                <w:rFonts w:ascii="Times New Roman" w:hAnsi="Times New Roman"/>
                <w:sz w:val="20"/>
                <w:lang w:bidi="it-IT"/>
              </w:rPr>
              <w:br/>
            </w:r>
          </w:p>
          <w:p w14:paraId="38CF3D1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w:t>
            </w:r>
            <w:r w:rsidRPr="006634F9">
              <w:rPr>
                <w:rFonts w:ascii="Times New Roman" w:hAnsi="Times New Roman"/>
                <w:sz w:val="20"/>
                <w:lang w:bidi="it-IT"/>
              </w:rPr>
              <w:br/>
            </w:r>
            <w:r w:rsidRPr="006634F9">
              <w:rPr>
                <w:rFonts w:ascii="Times New Roman" w:hAnsi="Times New Roman"/>
                <w:sz w:val="20"/>
                <w:lang w:bidi="it-IT"/>
              </w:rPr>
              <w:br/>
            </w:r>
          </w:p>
          <w:p w14:paraId="01673E5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r>
            <w:proofErr w:type="gramStart"/>
            <w:r w:rsidRPr="006634F9">
              <w:rPr>
                <w:rFonts w:ascii="Times New Roman" w:hAnsi="Times New Roman"/>
                <w:sz w:val="20"/>
                <w:lang w:bidi="it-IT"/>
              </w:rPr>
              <w:t>c</w:t>
            </w:r>
            <w:proofErr w:type="gramEnd"/>
            <w:r w:rsidRPr="006634F9">
              <w:rPr>
                <w:rFonts w:ascii="Times New Roman" w:hAnsi="Times New Roman"/>
                <w:sz w:val="20"/>
                <w:lang w:bidi="it-IT"/>
              </w:rPr>
              <w:t>1) [ ] Sì [ ] No</w:t>
            </w:r>
          </w:p>
          <w:p w14:paraId="70CFAF8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roofErr w:type="gramStart"/>
            <w:r w:rsidRPr="006634F9">
              <w:rPr>
                <w:rFonts w:ascii="Times New Roman" w:hAnsi="Times New Roman"/>
                <w:sz w:val="20"/>
                <w:lang w:bidi="it-IT"/>
              </w:rPr>
              <w:t xml:space="preserve">   [</w:t>
            </w:r>
            <w:proofErr w:type="gramEnd"/>
            <w:r w:rsidRPr="006634F9">
              <w:rPr>
                <w:rFonts w:ascii="Times New Roman" w:hAnsi="Times New Roman"/>
                <w:sz w:val="20"/>
                <w:lang w:bidi="it-IT"/>
              </w:rPr>
              <w:t xml:space="preserve"> ] Sì [ ] No</w:t>
            </w:r>
          </w:p>
          <w:p w14:paraId="6A8CB32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p w14:paraId="32C24CC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p w14:paraId="6307D45E" w14:textId="77777777" w:rsidR="00293946" w:rsidRPr="006634F9" w:rsidRDefault="00293946" w:rsidP="002E3092">
            <w:pPr>
              <w:widowControl w:val="0"/>
              <w:jc w:val="both"/>
              <w:rPr>
                <w:rFonts w:ascii="Times New Roman" w:hAnsi="Times New Roman"/>
                <w:sz w:val="20"/>
                <w:lang w:bidi="it-IT"/>
              </w:rPr>
            </w:pPr>
          </w:p>
          <w:p w14:paraId="3E6AF9D5"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c</w:t>
            </w:r>
            <w:proofErr w:type="gramEnd"/>
            <w:r w:rsidRPr="006634F9">
              <w:rPr>
                <w:rFonts w:ascii="Times New Roman" w:hAnsi="Times New Roman"/>
                <w:sz w:val="20"/>
                <w:lang w:bidi="it-IT"/>
              </w:rPr>
              <w:t>2) [………….…]</w:t>
            </w:r>
            <w:r w:rsidRPr="006634F9">
              <w:rPr>
                <w:rFonts w:ascii="Times New Roman" w:hAnsi="Times New Roman"/>
                <w:sz w:val="20"/>
                <w:lang w:bidi="it-IT"/>
              </w:rPr>
              <w:br/>
            </w:r>
          </w:p>
          <w:p w14:paraId="28FF387F"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d) </w:t>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62272AF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13A9175C" w14:textId="77777777" w:rsidR="00293946" w:rsidRPr="006634F9" w:rsidRDefault="00293946" w:rsidP="002E3092">
            <w:pPr>
              <w:widowControl w:val="0"/>
              <w:jc w:val="both"/>
              <w:rPr>
                <w:rFonts w:ascii="Times New Roman" w:hAnsi="Times New Roman"/>
                <w:sz w:val="20"/>
                <w:lang w:bidi="it-IT"/>
              </w:rPr>
            </w:pPr>
          </w:p>
          <w:p w14:paraId="58F1EA0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a) [………..…]</w:t>
            </w:r>
            <w:r w:rsidRPr="006634F9">
              <w:rPr>
                <w:rFonts w:ascii="Times New Roman" w:hAnsi="Times New Roman"/>
                <w:sz w:val="20"/>
                <w:lang w:bidi="it-IT"/>
              </w:rPr>
              <w:br/>
            </w:r>
          </w:p>
          <w:p w14:paraId="53AC04E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w:t>
            </w:r>
            <w:r w:rsidRPr="006634F9">
              <w:rPr>
                <w:rFonts w:ascii="Times New Roman" w:hAnsi="Times New Roman"/>
                <w:sz w:val="20"/>
                <w:lang w:bidi="it-IT"/>
              </w:rPr>
              <w:br/>
            </w:r>
          </w:p>
          <w:p w14:paraId="0945F80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r>
            <w:r w:rsidRPr="006634F9">
              <w:rPr>
                <w:rFonts w:ascii="Times New Roman" w:hAnsi="Times New Roman"/>
                <w:sz w:val="20"/>
                <w:lang w:bidi="it-IT"/>
              </w:rPr>
              <w:br/>
            </w:r>
            <w:proofErr w:type="gramStart"/>
            <w:r w:rsidRPr="006634F9">
              <w:rPr>
                <w:rFonts w:ascii="Times New Roman" w:hAnsi="Times New Roman"/>
                <w:sz w:val="20"/>
                <w:lang w:bidi="it-IT"/>
              </w:rPr>
              <w:t>c</w:t>
            </w:r>
            <w:proofErr w:type="gramEnd"/>
            <w:r w:rsidRPr="006634F9">
              <w:rPr>
                <w:rFonts w:ascii="Times New Roman" w:hAnsi="Times New Roman"/>
                <w:sz w:val="20"/>
                <w:lang w:bidi="it-IT"/>
              </w:rPr>
              <w:t>1) [ ] Sì [ ] No</w:t>
            </w:r>
          </w:p>
          <w:p w14:paraId="5C47F42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roofErr w:type="gramStart"/>
            <w:r w:rsidRPr="006634F9">
              <w:rPr>
                <w:rFonts w:ascii="Times New Roman" w:hAnsi="Times New Roman"/>
                <w:sz w:val="20"/>
                <w:lang w:bidi="it-IT"/>
              </w:rPr>
              <w:t xml:space="preserve">   [</w:t>
            </w:r>
            <w:proofErr w:type="gramEnd"/>
            <w:r w:rsidRPr="006634F9">
              <w:rPr>
                <w:rFonts w:ascii="Times New Roman" w:hAnsi="Times New Roman"/>
                <w:sz w:val="20"/>
                <w:lang w:bidi="it-IT"/>
              </w:rPr>
              <w:t xml:space="preserve"> ] Sì [ ] No</w:t>
            </w:r>
          </w:p>
          <w:p w14:paraId="4F6EB2C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p w14:paraId="64CCFC4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p>
          <w:p w14:paraId="26F7A316" w14:textId="77777777" w:rsidR="00293946" w:rsidRPr="006634F9" w:rsidRDefault="00293946" w:rsidP="002E3092">
            <w:pPr>
              <w:widowControl w:val="0"/>
              <w:jc w:val="both"/>
              <w:rPr>
                <w:rFonts w:ascii="Times New Roman" w:hAnsi="Times New Roman"/>
                <w:sz w:val="20"/>
                <w:lang w:bidi="it-IT"/>
              </w:rPr>
            </w:pPr>
          </w:p>
          <w:p w14:paraId="053854AB"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c</w:t>
            </w:r>
            <w:proofErr w:type="gramEnd"/>
            <w:r w:rsidRPr="006634F9">
              <w:rPr>
                <w:rFonts w:ascii="Times New Roman" w:hAnsi="Times New Roman"/>
                <w:sz w:val="20"/>
                <w:lang w:bidi="it-IT"/>
              </w:rPr>
              <w:t>2) [………….…]</w:t>
            </w:r>
            <w:r w:rsidRPr="006634F9">
              <w:rPr>
                <w:rFonts w:ascii="Times New Roman" w:hAnsi="Times New Roman"/>
                <w:sz w:val="20"/>
                <w:lang w:bidi="it-IT"/>
              </w:rPr>
              <w:br/>
            </w:r>
          </w:p>
          <w:p w14:paraId="5D14D725"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d) </w:t>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038E9B0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fornire informazioni dettagliate: [……]</w:t>
            </w:r>
          </w:p>
        </w:tc>
      </w:tr>
      <w:tr w:rsidR="006634F9" w:rsidRPr="006634F9" w14:paraId="3E08E54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56185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70F1D56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w:t>
            </w:r>
            <w:r w:rsidRPr="006634F9">
              <w:rPr>
                <w:rFonts w:ascii="Times New Roman" w:hAnsi="Times New Roman"/>
                <w:sz w:val="20"/>
                <w:vertAlign w:val="superscript"/>
                <w:lang w:bidi="it-IT"/>
              </w:rPr>
              <w:footnoteReference w:id="31"/>
            </w:r>
            <w:r w:rsidRPr="006634F9">
              <w:rPr>
                <w:rFonts w:ascii="Times New Roman" w:hAnsi="Times New Roman"/>
                <w:sz w:val="20"/>
                <w:lang w:bidi="it-IT"/>
              </w:rPr>
              <w:t xml:space="preserve">): </w:t>
            </w:r>
          </w:p>
          <w:p w14:paraId="0894583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7650066A" w14:textId="77777777" w:rsidR="00293946" w:rsidRPr="006634F9" w:rsidRDefault="00293946" w:rsidP="004141AC">
      <w:pPr>
        <w:widowControl w:val="0"/>
        <w:ind w:right="142"/>
        <w:jc w:val="both"/>
        <w:rPr>
          <w:rFonts w:ascii="Times New Roman" w:hAnsi="Times New Roman"/>
          <w:b/>
          <w:sz w:val="20"/>
          <w:lang w:bidi="it-IT"/>
        </w:rPr>
      </w:pPr>
      <w:r w:rsidRPr="006634F9">
        <w:rPr>
          <w:rFonts w:ascii="Times New Roman" w:hAnsi="Times New Roman"/>
          <w:sz w:val="20"/>
          <w:lang w:bidi="it-IT"/>
        </w:rPr>
        <w:t>C: motivi legati a insolvenza, conflitto di interessi o illeciti professionali (</w:t>
      </w:r>
      <w:r w:rsidRPr="006634F9">
        <w:rPr>
          <w:rFonts w:ascii="Times New Roman" w:hAnsi="Times New Roman"/>
          <w:sz w:val="20"/>
          <w:vertAlign w:val="superscript"/>
          <w:lang w:bidi="it-IT"/>
        </w:rPr>
        <w:footnoteReference w:id="32"/>
      </w:r>
      <w:r w:rsidRPr="006634F9">
        <w:rPr>
          <w:rFonts w:ascii="Times New Roman" w:hAnsi="Times New Roman"/>
          <w:sz w:val="20"/>
          <w:lang w:bidi="it-IT"/>
        </w:rPr>
        <w:t>)</w:t>
      </w:r>
    </w:p>
    <w:p w14:paraId="771310DB" w14:textId="77777777" w:rsidR="00293946" w:rsidRPr="006634F9" w:rsidRDefault="00293946" w:rsidP="004141AC">
      <w:pPr>
        <w:widowControl w:val="0"/>
        <w:ind w:right="142"/>
        <w:jc w:val="both"/>
        <w:rPr>
          <w:rFonts w:ascii="Times New Roman" w:hAnsi="Times New Roman"/>
          <w:b/>
          <w:sz w:val="20"/>
          <w:lang w:bidi="it-IT"/>
        </w:rPr>
      </w:pPr>
      <w:r w:rsidRPr="006634F9">
        <w:rPr>
          <w:rFonts w:ascii="Times New Roman" w:hAnsi="Times New Roman"/>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517EA95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7AA79B"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97CBD80"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0A2BC2D1" w14:textId="77777777" w:rsidTr="00C83A8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332961F"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L'operatore economico ha violato, </w:t>
            </w:r>
            <w:r w:rsidRPr="006634F9">
              <w:rPr>
                <w:rFonts w:ascii="Times New Roman" w:hAnsi="Times New Roman"/>
                <w:b/>
                <w:sz w:val="20"/>
                <w:lang w:bidi="it-IT"/>
              </w:rPr>
              <w:t>per quanto di sua conoscenza</w:t>
            </w:r>
            <w:r w:rsidRPr="006634F9">
              <w:rPr>
                <w:rFonts w:ascii="Times New Roman" w:hAnsi="Times New Roman"/>
                <w:sz w:val="20"/>
                <w:lang w:bidi="it-IT"/>
              </w:rPr>
              <w:t xml:space="preserve">, </w:t>
            </w:r>
            <w:r w:rsidRPr="006634F9">
              <w:rPr>
                <w:rFonts w:ascii="Times New Roman" w:hAnsi="Times New Roman"/>
                <w:b/>
                <w:sz w:val="20"/>
                <w:lang w:bidi="it-IT"/>
              </w:rPr>
              <w:t>obblighi</w:t>
            </w:r>
            <w:r w:rsidRPr="006634F9">
              <w:rPr>
                <w:rFonts w:ascii="Times New Roman" w:hAnsi="Times New Roman"/>
                <w:sz w:val="20"/>
                <w:lang w:bidi="it-IT"/>
              </w:rPr>
              <w:t xml:space="preserve"> applicabili in materia di salute e sicurezza sul lavoro,</w:t>
            </w:r>
            <w:r w:rsidRPr="006634F9">
              <w:rPr>
                <w:rFonts w:ascii="Times New Roman" w:hAnsi="Times New Roman"/>
                <w:b/>
                <w:sz w:val="20"/>
                <w:lang w:bidi="it-IT"/>
              </w:rPr>
              <w:t xml:space="preserve"> di diritto ambientale, sociale e del lavoro,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33"/>
            </w:r>
            <w:r w:rsidRPr="006634F9">
              <w:rPr>
                <w:rFonts w:ascii="Times New Roman" w:hAnsi="Times New Roman"/>
                <w:sz w:val="20"/>
                <w:lang w:bidi="it-IT"/>
              </w:rPr>
              <w:t xml:space="preserve">) di cui all’articolo 80, comma 5, lett. </w:t>
            </w:r>
            <w:r w:rsidRPr="006634F9">
              <w:rPr>
                <w:rFonts w:ascii="Times New Roman" w:hAnsi="Times New Roman"/>
                <w:i/>
                <w:sz w:val="20"/>
                <w:lang w:bidi="it-IT"/>
              </w:rPr>
              <w:t>a)</w:t>
            </w:r>
            <w:r w:rsidRPr="006634F9">
              <w:rPr>
                <w:rFonts w:ascii="Times New Roman" w:hAnsi="Times New Roman"/>
                <w:sz w:val="20"/>
                <w:lang w:bidi="it-IT"/>
              </w:rPr>
              <w:t xml:space="preserve">, del </w:t>
            </w:r>
            <w:proofErr w:type="gramStart"/>
            <w:r w:rsidRPr="006634F9">
              <w:rPr>
                <w:rFonts w:ascii="Times New Roman" w:hAnsi="Times New Roman"/>
                <w:sz w:val="20"/>
                <w:lang w:bidi="it-IT"/>
              </w:rPr>
              <w:t>Codice ?</w:t>
            </w:r>
            <w:proofErr w:type="gramEnd"/>
          </w:p>
          <w:p w14:paraId="46B5C2E2" w14:textId="77777777" w:rsidR="00293946" w:rsidRPr="006634F9" w:rsidRDefault="00293946" w:rsidP="004141AC">
            <w:pPr>
              <w:widowControl w:val="0"/>
              <w:ind w:right="142"/>
              <w:jc w:val="both"/>
              <w:rPr>
                <w:rFonts w:ascii="Times New Roman" w:hAnsi="Times New Roman"/>
                <w:sz w:val="20"/>
                <w:lang w:bidi="it-IT"/>
              </w:rPr>
            </w:pPr>
          </w:p>
          <w:p w14:paraId="4602249B"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xml:space="preserve">, l'operatore economico ha adottato misure sufficienti a dimostrare la sua affidabilità nonostante l'esistenza di un pertinente motivo di esclusione (autodisciplina </w:t>
            </w:r>
          </w:p>
          <w:p w14:paraId="5B432A3F"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o</w:t>
            </w:r>
            <w:proofErr w:type="gramEnd"/>
            <w:r w:rsidRPr="006634F9">
              <w:rPr>
                <w:rFonts w:ascii="Times New Roman" w:hAnsi="Times New Roman"/>
                <w:sz w:val="20"/>
                <w:lang w:bidi="it-IT"/>
              </w:rPr>
              <w:t xml:space="preserve"> “Self-Cleaning, cfr. articolo 80, comma 7)?</w:t>
            </w:r>
          </w:p>
          <w:p w14:paraId="3AB887DB" w14:textId="77777777" w:rsidR="00293946" w:rsidRPr="006634F9" w:rsidRDefault="00293946" w:rsidP="004141AC">
            <w:pPr>
              <w:widowControl w:val="0"/>
              <w:ind w:right="142"/>
              <w:jc w:val="both"/>
              <w:rPr>
                <w:rFonts w:ascii="Times New Roman" w:hAnsi="Times New Roman"/>
                <w:sz w:val="20"/>
                <w:lang w:bidi="it-IT"/>
              </w:rPr>
            </w:pPr>
          </w:p>
          <w:p w14:paraId="5440B5A6"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indicare:</w:t>
            </w:r>
          </w:p>
          <w:p w14:paraId="51857A05" w14:textId="77777777" w:rsidR="00293946" w:rsidRPr="006634F9" w:rsidRDefault="00293946" w:rsidP="004141AC">
            <w:pPr>
              <w:widowControl w:val="0"/>
              <w:ind w:right="142"/>
              <w:jc w:val="both"/>
              <w:rPr>
                <w:rFonts w:ascii="Times New Roman" w:hAnsi="Times New Roman"/>
                <w:sz w:val="20"/>
                <w:lang w:bidi="it-IT"/>
              </w:rPr>
            </w:pPr>
          </w:p>
          <w:p w14:paraId="08A6EE0F"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1) L’operatore economico</w:t>
            </w:r>
          </w:p>
          <w:p w14:paraId="07075992"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tab/>
              <w:t>ha risarcito interamente il danno?</w:t>
            </w:r>
          </w:p>
          <w:p w14:paraId="4003D848"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tab/>
            </w:r>
            <w:proofErr w:type="gramStart"/>
            <w:r w:rsidRPr="006634F9">
              <w:rPr>
                <w:rFonts w:ascii="Times New Roman" w:hAnsi="Times New Roman"/>
                <w:sz w:val="20"/>
                <w:lang w:bidi="it-IT"/>
              </w:rPr>
              <w:t>si  è</w:t>
            </w:r>
            <w:proofErr w:type="gramEnd"/>
            <w:r w:rsidRPr="006634F9">
              <w:rPr>
                <w:rFonts w:ascii="Times New Roman" w:hAnsi="Times New Roman"/>
                <w:sz w:val="20"/>
                <w:lang w:bidi="it-IT"/>
              </w:rPr>
              <w:t xml:space="preserve"> impegnato formalmente a risarcire il danno?</w:t>
            </w:r>
          </w:p>
          <w:p w14:paraId="6E8D1C5E" w14:textId="77777777" w:rsidR="00293946" w:rsidRPr="006634F9" w:rsidRDefault="00293946" w:rsidP="004141AC">
            <w:pPr>
              <w:widowControl w:val="0"/>
              <w:ind w:right="142"/>
              <w:jc w:val="both"/>
              <w:rPr>
                <w:rFonts w:ascii="Times New Roman" w:hAnsi="Times New Roman"/>
                <w:sz w:val="20"/>
                <w:lang w:bidi="it-IT"/>
              </w:rPr>
            </w:pPr>
          </w:p>
          <w:p w14:paraId="368636AA"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2)</w:t>
            </w:r>
            <w:r w:rsidRPr="006634F9">
              <w:rPr>
                <w:rFonts w:ascii="Times New Roman" w:hAnsi="Times New Roman"/>
                <w:sz w:val="20"/>
                <w:lang w:bidi="it-IT"/>
              </w:rPr>
              <w:tab/>
              <w:t xml:space="preserve">l’operatore economico ha adottato misure di carattere tecnico o organizzativo e relativi al personale idonei a prevenire ulteriori illeciti o </w:t>
            </w:r>
            <w:proofErr w:type="gramStart"/>
            <w:r w:rsidRPr="006634F9">
              <w:rPr>
                <w:rFonts w:ascii="Times New Roman" w:hAnsi="Times New Roman"/>
                <w:sz w:val="20"/>
                <w:lang w:bidi="it-IT"/>
              </w:rPr>
              <w:t>reati ?</w:t>
            </w:r>
            <w:proofErr w:type="gramEnd"/>
          </w:p>
          <w:p w14:paraId="55EBDC9E" w14:textId="77777777" w:rsidR="00293946" w:rsidRPr="006634F9" w:rsidRDefault="00293946" w:rsidP="004141AC">
            <w:pPr>
              <w:widowControl w:val="0"/>
              <w:ind w:right="142"/>
              <w:jc w:val="both"/>
              <w:rPr>
                <w:rFonts w:ascii="Times New Roman" w:hAnsi="Times New Roman"/>
                <w:sz w:val="20"/>
                <w:lang w:bidi="it-IT"/>
              </w:rPr>
            </w:pPr>
          </w:p>
          <w:p w14:paraId="547B7077" w14:textId="77777777" w:rsidR="00293946" w:rsidRPr="006634F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E96619F"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r w:rsidR="006634F9" w:rsidRPr="006634F9" w14:paraId="609EBA05" w14:textId="77777777" w:rsidTr="00C83A8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4BDD8C4A" w14:textId="77777777" w:rsidR="00293946" w:rsidRPr="006634F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D5BCDD9" w14:textId="77777777" w:rsidR="00293946" w:rsidRPr="006634F9" w:rsidRDefault="00293946" w:rsidP="004141AC">
            <w:pPr>
              <w:widowControl w:val="0"/>
              <w:ind w:right="142"/>
              <w:jc w:val="both"/>
              <w:rPr>
                <w:rFonts w:ascii="Times New Roman" w:hAnsi="Times New Roman"/>
                <w:sz w:val="20"/>
                <w:lang w:bidi="it-IT"/>
              </w:rPr>
            </w:pPr>
          </w:p>
          <w:p w14:paraId="15F4C4F1" w14:textId="77777777" w:rsidR="00293946" w:rsidRPr="006634F9" w:rsidRDefault="00293946" w:rsidP="004141AC">
            <w:pPr>
              <w:widowControl w:val="0"/>
              <w:ind w:right="142"/>
              <w:jc w:val="both"/>
              <w:rPr>
                <w:rFonts w:ascii="Times New Roman" w:hAnsi="Times New Roman"/>
                <w:sz w:val="20"/>
                <w:lang w:bidi="it-IT"/>
              </w:rPr>
            </w:pPr>
          </w:p>
          <w:p w14:paraId="6A34137C" w14:textId="77777777" w:rsidR="00293946" w:rsidRPr="006634F9" w:rsidRDefault="00293946" w:rsidP="004141AC">
            <w:pPr>
              <w:widowControl w:val="0"/>
              <w:ind w:right="142"/>
              <w:jc w:val="both"/>
              <w:rPr>
                <w:rFonts w:ascii="Times New Roman" w:hAnsi="Times New Roman"/>
                <w:sz w:val="20"/>
                <w:lang w:bidi="it-IT"/>
              </w:rPr>
            </w:pPr>
          </w:p>
          <w:p w14:paraId="6ADC7641"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 </w:t>
            </w:r>
          </w:p>
          <w:p w14:paraId="26B17F45"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026C4406" w14:textId="77777777" w:rsidR="00293946" w:rsidRPr="006634F9" w:rsidRDefault="00293946" w:rsidP="004141AC">
            <w:pPr>
              <w:widowControl w:val="0"/>
              <w:ind w:right="142"/>
              <w:jc w:val="both"/>
              <w:rPr>
                <w:rFonts w:ascii="Times New Roman" w:hAnsi="Times New Roman"/>
                <w:sz w:val="20"/>
                <w:lang w:bidi="it-IT"/>
              </w:rPr>
            </w:pPr>
          </w:p>
          <w:p w14:paraId="0E7A5860" w14:textId="77777777" w:rsidR="00293946" w:rsidRPr="006634F9" w:rsidRDefault="00293946" w:rsidP="004141AC">
            <w:pPr>
              <w:widowControl w:val="0"/>
              <w:ind w:right="142"/>
              <w:jc w:val="both"/>
              <w:rPr>
                <w:rFonts w:ascii="Times New Roman" w:hAnsi="Times New Roman"/>
                <w:sz w:val="20"/>
                <w:lang w:bidi="it-IT"/>
              </w:rPr>
            </w:pPr>
          </w:p>
          <w:p w14:paraId="069D0537"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50DDCB26"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67C7452C"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62B5970D"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In caso affermativo elencare la documentazione pertinente </w:t>
            </w:r>
            <w:proofErr w:type="gramStart"/>
            <w:r w:rsidRPr="006634F9">
              <w:rPr>
                <w:rFonts w:ascii="Times New Roman" w:hAnsi="Times New Roman"/>
                <w:sz w:val="20"/>
                <w:lang w:bidi="it-IT"/>
              </w:rPr>
              <w:t xml:space="preserve">[  </w:t>
            </w:r>
            <w:proofErr w:type="gramEnd"/>
            <w:r w:rsidRPr="006634F9">
              <w:rPr>
                <w:rFonts w:ascii="Times New Roman" w:hAnsi="Times New Roman"/>
                <w:sz w:val="20"/>
                <w:lang w:bidi="it-IT"/>
              </w:rPr>
              <w:t xml:space="preserve">  ] e, se disponibile elettronicamente, indicare: (indirizzo web, autorità o organismo di emanazione, riferimento preciso della documentazione):</w:t>
            </w:r>
          </w:p>
          <w:p w14:paraId="6B70C767"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  </w:t>
            </w:r>
          </w:p>
        </w:tc>
      </w:tr>
      <w:tr w:rsidR="006634F9" w:rsidRPr="006634F9" w14:paraId="516A1C1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3388B"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L'operatore economico si trova in una delle seguenti situazioni oppure è sottoposto a un procedimento per l’accertamento di una delle seguenti situazioni di cui all’articolo 80, comma 5, lett. </w:t>
            </w:r>
            <w:r w:rsidRPr="006634F9">
              <w:rPr>
                <w:rFonts w:ascii="Times New Roman" w:hAnsi="Times New Roman"/>
                <w:i/>
                <w:sz w:val="20"/>
                <w:lang w:bidi="it-IT"/>
              </w:rPr>
              <w:t>b)</w:t>
            </w:r>
            <w:r w:rsidRPr="006634F9">
              <w:rPr>
                <w:rFonts w:ascii="Times New Roman" w:hAnsi="Times New Roman"/>
                <w:sz w:val="20"/>
                <w:lang w:bidi="it-IT"/>
              </w:rPr>
              <w:t>, del Codice:</w:t>
            </w:r>
          </w:p>
          <w:p w14:paraId="47AD0775" w14:textId="77777777" w:rsidR="00293946" w:rsidRPr="006634F9" w:rsidRDefault="00293946" w:rsidP="004141AC">
            <w:pPr>
              <w:widowControl w:val="0"/>
              <w:ind w:right="142"/>
              <w:jc w:val="both"/>
              <w:rPr>
                <w:rFonts w:ascii="Times New Roman" w:hAnsi="Times New Roman"/>
                <w:sz w:val="20"/>
                <w:lang w:bidi="it-IT"/>
              </w:rPr>
            </w:pPr>
          </w:p>
          <w:p w14:paraId="540400F9" w14:textId="77777777" w:rsidR="00293946" w:rsidRPr="006634F9" w:rsidRDefault="00293946" w:rsidP="004141AC">
            <w:pPr>
              <w:widowControl w:val="0"/>
              <w:ind w:right="142"/>
              <w:jc w:val="both"/>
              <w:rPr>
                <w:rFonts w:ascii="Times New Roman" w:hAnsi="Times New Roman"/>
                <w:b/>
                <w:sz w:val="20"/>
                <w:lang w:bidi="it-IT"/>
              </w:rPr>
            </w:pPr>
            <w:r w:rsidRPr="006634F9">
              <w:rPr>
                <w:rFonts w:ascii="Times New Roman" w:hAnsi="Times New Roman"/>
                <w:sz w:val="20"/>
                <w:lang w:bidi="it-IT"/>
              </w:rPr>
              <w:t>a) fallimento</w:t>
            </w:r>
          </w:p>
          <w:p w14:paraId="38A638C2" w14:textId="77777777" w:rsidR="00293946" w:rsidRPr="006634F9" w:rsidRDefault="00293946" w:rsidP="004141AC">
            <w:pPr>
              <w:widowControl w:val="0"/>
              <w:ind w:right="142"/>
              <w:jc w:val="both"/>
              <w:rPr>
                <w:rFonts w:ascii="Times New Roman" w:hAnsi="Times New Roman"/>
                <w:b/>
                <w:sz w:val="20"/>
                <w:lang w:bidi="it-IT"/>
              </w:rPr>
            </w:pPr>
          </w:p>
          <w:p w14:paraId="5BDC3E52"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 xml:space="preserve">In caso affermativo: </w:t>
            </w:r>
          </w:p>
          <w:p w14:paraId="2B4FB372" w14:textId="77777777" w:rsidR="00293946" w:rsidRPr="006634F9" w:rsidRDefault="00293946" w:rsidP="001258EC">
            <w:pPr>
              <w:widowControl w:val="0"/>
              <w:numPr>
                <w:ilvl w:val="0"/>
                <w:numId w:val="67"/>
              </w:numPr>
              <w:tabs>
                <w:tab w:val="clear" w:pos="360"/>
                <w:tab w:val="num" w:pos="0"/>
              </w:tabs>
              <w:spacing w:after="0"/>
              <w:ind w:right="142"/>
              <w:jc w:val="both"/>
              <w:rPr>
                <w:rFonts w:ascii="Times New Roman" w:hAnsi="Times New Roman"/>
                <w:sz w:val="20"/>
                <w:lang w:bidi="it-IT"/>
              </w:rPr>
            </w:pPr>
            <w:proofErr w:type="gramStart"/>
            <w:r w:rsidRPr="006634F9">
              <w:rPr>
                <w:rFonts w:ascii="Times New Roman" w:hAnsi="Times New Roman"/>
                <w:sz w:val="20"/>
                <w:lang w:bidi="it-IT"/>
              </w:rPr>
              <w:t>il</w:t>
            </w:r>
            <w:proofErr w:type="gramEnd"/>
            <w:r w:rsidRPr="006634F9">
              <w:rPr>
                <w:rFonts w:ascii="Times New Roman" w:hAnsi="Times New Roman"/>
                <w:sz w:val="20"/>
                <w:lang w:bidi="it-IT"/>
              </w:rPr>
              <w:t xml:space="preserve"> curatore del fallimento è stato autorizzato all’esercizio provvisorio ed è stato autorizzato dal giudice delegato a partecipare a procedure di affidamento di contratti pubblici (articolo 110, comma 3, lette. </w:t>
            </w:r>
            <w:r w:rsidRPr="006634F9">
              <w:rPr>
                <w:rFonts w:ascii="Times New Roman" w:hAnsi="Times New Roman"/>
                <w:i/>
                <w:sz w:val="20"/>
                <w:lang w:bidi="it-IT"/>
              </w:rPr>
              <w:t>a)</w:t>
            </w:r>
            <w:r w:rsidRPr="006634F9">
              <w:rPr>
                <w:rFonts w:ascii="Times New Roman" w:hAnsi="Times New Roman"/>
                <w:sz w:val="20"/>
                <w:lang w:bidi="it-IT"/>
              </w:rPr>
              <w:t xml:space="preserve"> del Codice</w:t>
            </w:r>
            <w:proofErr w:type="gramStart"/>
            <w:r w:rsidRPr="006634F9">
              <w:rPr>
                <w:rFonts w:ascii="Times New Roman" w:hAnsi="Times New Roman"/>
                <w:sz w:val="20"/>
                <w:lang w:bidi="it-IT"/>
              </w:rPr>
              <w:t>) ?</w:t>
            </w:r>
            <w:proofErr w:type="gramEnd"/>
          </w:p>
          <w:p w14:paraId="2BA3E638" w14:textId="77777777" w:rsidR="00293946" w:rsidRPr="006634F9" w:rsidRDefault="00293946" w:rsidP="004141AC">
            <w:pPr>
              <w:widowControl w:val="0"/>
              <w:ind w:right="142"/>
              <w:jc w:val="both"/>
              <w:rPr>
                <w:rFonts w:ascii="Times New Roman" w:hAnsi="Times New Roman"/>
                <w:b/>
                <w:sz w:val="20"/>
                <w:lang w:bidi="it-IT"/>
              </w:rPr>
            </w:pPr>
          </w:p>
          <w:p w14:paraId="49C3C8F6" w14:textId="77777777" w:rsidR="00293946" w:rsidRPr="006634F9" w:rsidRDefault="00293946" w:rsidP="004141AC">
            <w:pPr>
              <w:widowControl w:val="0"/>
              <w:ind w:right="142"/>
              <w:jc w:val="both"/>
              <w:rPr>
                <w:rFonts w:ascii="Times New Roman" w:hAnsi="Times New Roman"/>
                <w:b/>
                <w:sz w:val="20"/>
                <w:lang w:bidi="it-IT"/>
              </w:rPr>
            </w:pPr>
          </w:p>
          <w:p w14:paraId="77015E4E" w14:textId="77777777" w:rsidR="00293946" w:rsidRPr="006634F9" w:rsidRDefault="00293946" w:rsidP="001258EC">
            <w:pPr>
              <w:widowControl w:val="0"/>
              <w:numPr>
                <w:ilvl w:val="0"/>
                <w:numId w:val="67"/>
              </w:numPr>
              <w:tabs>
                <w:tab w:val="clear" w:pos="360"/>
                <w:tab w:val="num" w:pos="0"/>
              </w:tabs>
              <w:spacing w:after="0"/>
              <w:ind w:right="142"/>
              <w:jc w:val="both"/>
              <w:rPr>
                <w:rFonts w:ascii="Times New Roman" w:hAnsi="Times New Roman"/>
                <w:sz w:val="20"/>
                <w:lang w:bidi="it-IT"/>
              </w:rPr>
            </w:pPr>
            <w:proofErr w:type="gramStart"/>
            <w:r w:rsidRPr="006634F9">
              <w:rPr>
                <w:rFonts w:ascii="Times New Roman" w:hAnsi="Times New Roman"/>
                <w:sz w:val="20"/>
                <w:lang w:bidi="it-IT"/>
              </w:rPr>
              <w:t>la</w:t>
            </w:r>
            <w:proofErr w:type="gramEnd"/>
            <w:r w:rsidRPr="006634F9">
              <w:rPr>
                <w:rFonts w:ascii="Times New Roman" w:hAnsi="Times New Roman"/>
                <w:sz w:val="20"/>
                <w:lang w:bidi="it-IT"/>
              </w:rPr>
              <w:t xml:space="preserve"> partecipazione alla procedura di affidamento è stata subordinata ai sensi dell’art. 110, comma 5, all’avvalimento di altro operatore economico?</w:t>
            </w:r>
          </w:p>
          <w:p w14:paraId="0A8BC77B" w14:textId="77777777" w:rsidR="00293946" w:rsidRPr="006634F9" w:rsidRDefault="00293946" w:rsidP="004141AC">
            <w:pPr>
              <w:widowControl w:val="0"/>
              <w:ind w:right="142"/>
              <w:jc w:val="both"/>
              <w:rPr>
                <w:rFonts w:ascii="Times New Roman" w:hAnsi="Times New Roman"/>
                <w:sz w:val="20"/>
                <w:lang w:bidi="it-IT"/>
              </w:rPr>
            </w:pPr>
          </w:p>
          <w:p w14:paraId="2F7077F3"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b) liquidazione coatta</w:t>
            </w:r>
          </w:p>
          <w:p w14:paraId="08B67CF2" w14:textId="77777777" w:rsidR="00293946" w:rsidRPr="006634F9" w:rsidRDefault="00293946" w:rsidP="004141AC">
            <w:pPr>
              <w:widowControl w:val="0"/>
              <w:ind w:right="142"/>
              <w:jc w:val="both"/>
              <w:rPr>
                <w:rFonts w:ascii="Times New Roman" w:hAnsi="Times New Roman"/>
                <w:sz w:val="20"/>
                <w:lang w:bidi="it-IT"/>
              </w:rPr>
            </w:pPr>
          </w:p>
          <w:p w14:paraId="5BE41752" w14:textId="77777777" w:rsidR="00293946" w:rsidRPr="006634F9" w:rsidRDefault="00293946" w:rsidP="004141AC">
            <w:pPr>
              <w:widowControl w:val="0"/>
              <w:ind w:right="142"/>
              <w:jc w:val="both"/>
              <w:rPr>
                <w:rFonts w:ascii="Times New Roman" w:hAnsi="Times New Roman"/>
                <w:b/>
                <w:sz w:val="20"/>
                <w:lang w:bidi="it-IT"/>
              </w:rPr>
            </w:pPr>
            <w:r w:rsidRPr="006634F9">
              <w:rPr>
                <w:rFonts w:ascii="Times New Roman" w:hAnsi="Times New Roman"/>
                <w:sz w:val="20"/>
                <w:lang w:bidi="it-IT"/>
              </w:rPr>
              <w:t>c) concordato preventivo</w:t>
            </w:r>
          </w:p>
          <w:p w14:paraId="585F8299"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   </w:t>
            </w:r>
          </w:p>
          <w:p w14:paraId="6322114E"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 d) è ammesso a concordato con continuità aziendale </w:t>
            </w:r>
          </w:p>
          <w:p w14:paraId="2CFEC27E" w14:textId="77777777" w:rsidR="00293946" w:rsidRPr="006634F9" w:rsidRDefault="00293946" w:rsidP="004141AC">
            <w:pPr>
              <w:widowControl w:val="0"/>
              <w:ind w:right="142"/>
              <w:jc w:val="both"/>
              <w:rPr>
                <w:rFonts w:ascii="Times New Roman" w:hAnsi="Times New Roman"/>
                <w:sz w:val="20"/>
                <w:lang w:bidi="it-IT"/>
              </w:rPr>
            </w:pPr>
          </w:p>
          <w:p w14:paraId="4478177E"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In caso di risposta affermativa alla lettera d):</w:t>
            </w:r>
          </w:p>
          <w:p w14:paraId="4E2A0DB2" w14:textId="77777777" w:rsidR="00293946" w:rsidRPr="006634F9" w:rsidRDefault="00293946" w:rsidP="001258EC">
            <w:pPr>
              <w:widowControl w:val="0"/>
              <w:numPr>
                <w:ilvl w:val="0"/>
                <w:numId w:val="67"/>
              </w:numPr>
              <w:tabs>
                <w:tab w:val="clear" w:pos="360"/>
                <w:tab w:val="num" w:pos="0"/>
              </w:tabs>
              <w:spacing w:after="0"/>
              <w:ind w:right="142"/>
              <w:jc w:val="both"/>
              <w:rPr>
                <w:rFonts w:ascii="Times New Roman" w:hAnsi="Times New Roman"/>
                <w:sz w:val="20"/>
                <w:lang w:bidi="it-IT"/>
              </w:rPr>
            </w:pPr>
            <w:proofErr w:type="gramStart"/>
            <w:r w:rsidRPr="006634F9">
              <w:rPr>
                <w:rFonts w:ascii="Times New Roman" w:hAnsi="Times New Roman"/>
                <w:sz w:val="20"/>
                <w:lang w:bidi="it-IT"/>
              </w:rPr>
              <w:t>è</w:t>
            </w:r>
            <w:proofErr w:type="gramEnd"/>
            <w:r w:rsidRPr="006634F9">
              <w:rPr>
                <w:rFonts w:ascii="Times New Roman" w:hAnsi="Times New Roman"/>
                <w:sz w:val="20"/>
                <w:lang w:bidi="it-IT"/>
              </w:rPr>
              <w:t xml:space="preserve"> stato autorizzato dal giudice delegato ai sensi dell’ articolo 110, comma 3, lett. </w:t>
            </w:r>
            <w:r w:rsidRPr="006634F9">
              <w:rPr>
                <w:rFonts w:ascii="Times New Roman" w:hAnsi="Times New Roman"/>
                <w:i/>
                <w:sz w:val="20"/>
                <w:lang w:bidi="it-IT"/>
              </w:rPr>
              <w:t>a</w:t>
            </w:r>
            <w:r w:rsidRPr="006634F9">
              <w:rPr>
                <w:rFonts w:ascii="Times New Roman" w:hAnsi="Times New Roman"/>
                <w:sz w:val="20"/>
                <w:lang w:bidi="it-IT"/>
              </w:rPr>
              <w:t xml:space="preserve">) del Codice?  </w:t>
            </w:r>
          </w:p>
          <w:p w14:paraId="3E5C4619" w14:textId="77777777" w:rsidR="00293946" w:rsidRPr="006634F9" w:rsidRDefault="00293946" w:rsidP="004141AC">
            <w:pPr>
              <w:widowControl w:val="0"/>
              <w:ind w:right="142"/>
              <w:jc w:val="both"/>
              <w:rPr>
                <w:rFonts w:ascii="Times New Roman" w:hAnsi="Times New Roman"/>
                <w:sz w:val="20"/>
                <w:lang w:bidi="it-IT"/>
              </w:rPr>
            </w:pPr>
          </w:p>
          <w:p w14:paraId="74F9FE27" w14:textId="77777777" w:rsidR="00293946" w:rsidRPr="006634F9" w:rsidRDefault="00293946" w:rsidP="001258EC">
            <w:pPr>
              <w:widowControl w:val="0"/>
              <w:numPr>
                <w:ilvl w:val="0"/>
                <w:numId w:val="67"/>
              </w:numPr>
              <w:tabs>
                <w:tab w:val="clear" w:pos="360"/>
                <w:tab w:val="num" w:pos="0"/>
              </w:tabs>
              <w:spacing w:after="0"/>
              <w:ind w:right="142"/>
              <w:jc w:val="both"/>
              <w:rPr>
                <w:rFonts w:ascii="Times New Roman" w:hAnsi="Times New Roman"/>
                <w:sz w:val="20"/>
                <w:lang w:bidi="it-IT"/>
              </w:rPr>
            </w:pPr>
            <w:proofErr w:type="gramStart"/>
            <w:r w:rsidRPr="006634F9">
              <w:rPr>
                <w:rFonts w:ascii="Times New Roman" w:hAnsi="Times New Roman"/>
                <w:sz w:val="20"/>
                <w:lang w:bidi="it-IT"/>
              </w:rPr>
              <w:t>la</w:t>
            </w:r>
            <w:proofErr w:type="gramEnd"/>
            <w:r w:rsidRPr="006634F9">
              <w:rPr>
                <w:rFonts w:ascii="Times New Roman" w:hAnsi="Times New Roman"/>
                <w:sz w:val="20"/>
                <w:lang w:bidi="it-IT"/>
              </w:rPr>
              <w:t xml:space="preserve"> partecipazione alla procedura di affidamento è stata subordinata ai sensi dell’art. 110, comma 5, all’avvalimento di altro operatore economico?</w:t>
            </w:r>
          </w:p>
          <w:p w14:paraId="35980C8A" w14:textId="77777777" w:rsidR="00293946" w:rsidRPr="006634F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525D30A" w14:textId="77777777" w:rsidR="00293946" w:rsidRPr="006634F9" w:rsidRDefault="00293946" w:rsidP="004141AC">
            <w:pPr>
              <w:widowControl w:val="0"/>
              <w:ind w:right="142"/>
              <w:jc w:val="both"/>
              <w:rPr>
                <w:rFonts w:ascii="Times New Roman" w:hAnsi="Times New Roman"/>
                <w:sz w:val="20"/>
                <w:lang w:bidi="it-IT"/>
              </w:rPr>
            </w:pPr>
          </w:p>
          <w:p w14:paraId="371DF65B" w14:textId="77777777" w:rsidR="00293946" w:rsidRPr="006634F9" w:rsidRDefault="00293946" w:rsidP="004141AC">
            <w:pPr>
              <w:widowControl w:val="0"/>
              <w:ind w:right="142"/>
              <w:jc w:val="both"/>
              <w:rPr>
                <w:rFonts w:ascii="Times New Roman" w:hAnsi="Times New Roman"/>
                <w:sz w:val="20"/>
                <w:lang w:bidi="it-IT"/>
              </w:rPr>
            </w:pPr>
          </w:p>
          <w:p w14:paraId="1380E517" w14:textId="77777777" w:rsidR="00293946" w:rsidRPr="006634F9" w:rsidRDefault="00293946" w:rsidP="004141AC">
            <w:pPr>
              <w:widowControl w:val="0"/>
              <w:ind w:right="142"/>
              <w:jc w:val="both"/>
              <w:rPr>
                <w:rFonts w:ascii="Times New Roman" w:hAnsi="Times New Roman"/>
                <w:sz w:val="20"/>
                <w:lang w:bidi="it-IT"/>
              </w:rPr>
            </w:pPr>
          </w:p>
          <w:p w14:paraId="52E169A3" w14:textId="77777777" w:rsidR="00293946" w:rsidRPr="006634F9" w:rsidRDefault="00293946" w:rsidP="004141AC">
            <w:pPr>
              <w:widowControl w:val="0"/>
              <w:ind w:right="142"/>
              <w:jc w:val="both"/>
              <w:rPr>
                <w:rFonts w:ascii="Times New Roman" w:hAnsi="Times New Roman"/>
                <w:sz w:val="20"/>
                <w:lang w:bidi="it-IT"/>
              </w:rPr>
            </w:pPr>
          </w:p>
          <w:p w14:paraId="2C9E7A97" w14:textId="77777777" w:rsidR="00293946" w:rsidRPr="006634F9" w:rsidRDefault="00293946" w:rsidP="004141AC">
            <w:pPr>
              <w:widowControl w:val="0"/>
              <w:ind w:right="142"/>
              <w:jc w:val="both"/>
              <w:rPr>
                <w:rFonts w:ascii="Times New Roman" w:hAnsi="Times New Roman"/>
                <w:sz w:val="20"/>
                <w:lang w:bidi="it-IT"/>
              </w:rPr>
            </w:pPr>
          </w:p>
          <w:p w14:paraId="56D1CDAB"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49CBF8A8" w14:textId="77777777" w:rsidR="00293946" w:rsidRPr="006634F9" w:rsidRDefault="00293946" w:rsidP="004141AC">
            <w:pPr>
              <w:widowControl w:val="0"/>
              <w:ind w:right="142"/>
              <w:jc w:val="both"/>
              <w:rPr>
                <w:rFonts w:ascii="Times New Roman" w:hAnsi="Times New Roman"/>
                <w:sz w:val="20"/>
                <w:lang w:bidi="it-IT"/>
              </w:rPr>
            </w:pPr>
          </w:p>
          <w:p w14:paraId="310F0F36"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29C75DB7" w14:textId="77777777" w:rsidR="00293946" w:rsidRPr="006634F9" w:rsidRDefault="00293946" w:rsidP="004141AC">
            <w:pPr>
              <w:widowControl w:val="0"/>
              <w:ind w:right="142"/>
              <w:jc w:val="both"/>
              <w:rPr>
                <w:rFonts w:ascii="Times New Roman" w:hAnsi="Times New Roman"/>
                <w:sz w:val="20"/>
                <w:lang w:bidi="it-IT"/>
              </w:rPr>
            </w:pPr>
          </w:p>
          <w:p w14:paraId="6062F9D0"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In caso affermativo indicare gli estremi dei provvedimenti </w:t>
            </w:r>
          </w:p>
          <w:p w14:paraId="50169394"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w:t>
            </w:r>
          </w:p>
          <w:p w14:paraId="0D2867A4" w14:textId="77777777" w:rsidR="00293946" w:rsidRPr="006634F9" w:rsidRDefault="00293946" w:rsidP="004141AC">
            <w:pPr>
              <w:widowControl w:val="0"/>
              <w:ind w:right="142"/>
              <w:jc w:val="both"/>
              <w:rPr>
                <w:rFonts w:ascii="Times New Roman" w:hAnsi="Times New Roman"/>
                <w:sz w:val="20"/>
                <w:lang w:bidi="it-IT"/>
              </w:rPr>
            </w:pPr>
          </w:p>
          <w:p w14:paraId="621CAE02" w14:textId="77777777" w:rsidR="00293946" w:rsidRPr="006634F9" w:rsidRDefault="00293946" w:rsidP="004141AC">
            <w:pPr>
              <w:widowControl w:val="0"/>
              <w:ind w:right="142"/>
              <w:jc w:val="both"/>
              <w:rPr>
                <w:rFonts w:ascii="Times New Roman" w:hAnsi="Times New Roman"/>
                <w:sz w:val="20"/>
                <w:lang w:bidi="it-IT"/>
              </w:rPr>
            </w:pPr>
          </w:p>
          <w:p w14:paraId="014C5BBF"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 </w:t>
            </w:r>
          </w:p>
          <w:p w14:paraId="696859C5"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In caso affermativo indicare l’Impresa ausiliaria </w:t>
            </w:r>
          </w:p>
          <w:p w14:paraId="6348BAEC"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w:t>
            </w:r>
          </w:p>
          <w:p w14:paraId="7837EBAA" w14:textId="77777777" w:rsidR="00293946" w:rsidRPr="006634F9" w:rsidRDefault="00293946" w:rsidP="004141AC">
            <w:pPr>
              <w:widowControl w:val="0"/>
              <w:ind w:right="142"/>
              <w:jc w:val="both"/>
              <w:rPr>
                <w:rFonts w:ascii="Times New Roman" w:hAnsi="Times New Roman"/>
                <w:sz w:val="20"/>
                <w:lang w:bidi="it-IT"/>
              </w:rPr>
            </w:pPr>
          </w:p>
          <w:p w14:paraId="1458C33C" w14:textId="77777777" w:rsidR="00293946" w:rsidRPr="006634F9" w:rsidRDefault="00293946" w:rsidP="004141AC">
            <w:pPr>
              <w:widowControl w:val="0"/>
              <w:ind w:right="142"/>
              <w:jc w:val="both"/>
              <w:rPr>
                <w:rFonts w:ascii="Times New Roman" w:hAnsi="Times New Roman"/>
                <w:sz w:val="20"/>
                <w:lang w:bidi="it-IT"/>
              </w:rPr>
            </w:pPr>
          </w:p>
          <w:p w14:paraId="2C468C9F"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298D6F9A" w14:textId="77777777" w:rsidR="00293946" w:rsidRPr="006634F9" w:rsidRDefault="00293946" w:rsidP="004141AC">
            <w:pPr>
              <w:widowControl w:val="0"/>
              <w:ind w:right="142"/>
              <w:jc w:val="both"/>
              <w:rPr>
                <w:rFonts w:ascii="Times New Roman" w:hAnsi="Times New Roman"/>
                <w:sz w:val="20"/>
                <w:lang w:bidi="it-IT"/>
              </w:rPr>
            </w:pPr>
          </w:p>
          <w:p w14:paraId="31FF377F"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2700C0BB"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 </w:t>
            </w:r>
          </w:p>
          <w:p w14:paraId="62EE853F" w14:textId="77777777" w:rsidR="00293946" w:rsidRPr="006634F9" w:rsidRDefault="00293946" w:rsidP="004141AC">
            <w:pPr>
              <w:widowControl w:val="0"/>
              <w:ind w:right="142"/>
              <w:jc w:val="both"/>
              <w:rPr>
                <w:rFonts w:ascii="Times New Roman" w:hAnsi="Times New Roman"/>
                <w:sz w:val="20"/>
                <w:lang w:bidi="it-IT"/>
              </w:rPr>
            </w:pPr>
          </w:p>
          <w:p w14:paraId="737AAE61"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 </w:t>
            </w:r>
          </w:p>
          <w:p w14:paraId="4480C00A" w14:textId="77777777" w:rsidR="00293946" w:rsidRPr="006634F9" w:rsidRDefault="00293946" w:rsidP="004141AC">
            <w:pPr>
              <w:widowControl w:val="0"/>
              <w:ind w:right="142"/>
              <w:jc w:val="both"/>
              <w:rPr>
                <w:rFonts w:ascii="Times New Roman" w:hAnsi="Times New Roman"/>
                <w:sz w:val="20"/>
                <w:lang w:bidi="it-IT"/>
              </w:rPr>
            </w:pPr>
          </w:p>
          <w:p w14:paraId="1A5422C4"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 </w:t>
            </w:r>
          </w:p>
          <w:p w14:paraId="28C67898"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In caso affermativo indicare l’Impresa ausiliaria </w:t>
            </w:r>
          </w:p>
          <w:p w14:paraId="610D2C51"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 </w:t>
            </w:r>
          </w:p>
        </w:tc>
      </w:tr>
      <w:tr w:rsidR="006634F9" w:rsidRPr="006634F9" w14:paraId="1E0A043D" w14:textId="77777777" w:rsidTr="00C83A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C51B3C" w14:textId="77777777" w:rsidR="00293946" w:rsidRPr="006634F9" w:rsidRDefault="00293946" w:rsidP="004141AC">
            <w:pPr>
              <w:widowControl w:val="0"/>
              <w:ind w:right="142"/>
              <w:jc w:val="both"/>
              <w:rPr>
                <w:rFonts w:ascii="Times New Roman" w:hAnsi="Times New Roman"/>
                <w:b/>
                <w:sz w:val="20"/>
                <w:lang w:bidi="it-IT"/>
              </w:rPr>
            </w:pPr>
            <w:r w:rsidRPr="006634F9">
              <w:rPr>
                <w:rFonts w:ascii="Times New Roman" w:hAnsi="Times New Roman"/>
                <w:sz w:val="20"/>
                <w:lang w:bidi="it-IT"/>
              </w:rPr>
              <w:t xml:space="preserve">L'operatore economico si è reso colpevole di </w:t>
            </w:r>
            <w:r w:rsidRPr="006634F9">
              <w:rPr>
                <w:rFonts w:ascii="Times New Roman" w:hAnsi="Times New Roman"/>
                <w:b/>
                <w:sz w:val="20"/>
                <w:lang w:bidi="it-IT"/>
              </w:rPr>
              <w:t xml:space="preserve">gravi illeciti </w:t>
            </w:r>
            <w:proofErr w:type="gramStart"/>
            <w:r w:rsidRPr="006634F9">
              <w:rPr>
                <w:rFonts w:ascii="Times New Roman" w:hAnsi="Times New Roman"/>
                <w:b/>
                <w:sz w:val="20"/>
                <w:lang w:bidi="it-IT"/>
              </w:rPr>
              <w:t>professionali</w:t>
            </w:r>
            <w:r w:rsidRPr="006634F9">
              <w:rPr>
                <w:rFonts w:ascii="Times New Roman" w:hAnsi="Times New Roman"/>
                <w:sz w:val="20"/>
                <w:lang w:bidi="it-IT"/>
              </w:rPr>
              <w:t>(</w:t>
            </w:r>
            <w:proofErr w:type="gramEnd"/>
            <w:r w:rsidRPr="006634F9">
              <w:rPr>
                <w:rFonts w:ascii="Times New Roman" w:hAnsi="Times New Roman"/>
                <w:sz w:val="20"/>
                <w:vertAlign w:val="superscript"/>
                <w:lang w:bidi="it-IT"/>
              </w:rPr>
              <w:footnoteReference w:id="34"/>
            </w:r>
            <w:r w:rsidRPr="006634F9">
              <w:rPr>
                <w:rFonts w:ascii="Times New Roman" w:hAnsi="Times New Roman"/>
                <w:sz w:val="20"/>
                <w:lang w:bidi="it-IT"/>
              </w:rPr>
              <w:t xml:space="preserve">) di cui all’art. 80 comma 5 lett. </w:t>
            </w:r>
            <w:r w:rsidRPr="006634F9">
              <w:rPr>
                <w:rFonts w:ascii="Times New Roman" w:hAnsi="Times New Roman"/>
                <w:i/>
                <w:sz w:val="20"/>
                <w:lang w:bidi="it-IT"/>
              </w:rPr>
              <w:t>c)</w:t>
            </w:r>
            <w:r w:rsidRPr="006634F9">
              <w:rPr>
                <w:rFonts w:ascii="Times New Roman" w:hAnsi="Times New Roman"/>
                <w:sz w:val="20"/>
                <w:lang w:bidi="it-IT"/>
              </w:rPr>
              <w:t xml:space="preserve"> del Codice? </w:t>
            </w:r>
            <w:r w:rsidRPr="006634F9">
              <w:rPr>
                <w:rFonts w:ascii="Times New Roman" w:hAnsi="Times New Roman"/>
                <w:sz w:val="20"/>
                <w:lang w:bidi="it-IT"/>
              </w:rPr>
              <w:br/>
            </w:r>
          </w:p>
          <w:p w14:paraId="1AB2CE6D"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 xml:space="preserve">In caso affermativo, </w:t>
            </w:r>
            <w:r w:rsidRPr="006634F9">
              <w:rPr>
                <w:rFonts w:ascii="Times New Roman" w:hAnsi="Times New Roman"/>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A5E85D"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t xml:space="preserve"> </w:t>
            </w:r>
          </w:p>
          <w:p w14:paraId="6FD01D89"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2AB7749" w14:textId="77777777" w:rsidTr="00C83A8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514831" w14:textId="77777777" w:rsidR="00293946" w:rsidRPr="006634F9" w:rsidRDefault="00293946" w:rsidP="004141AC">
            <w:pPr>
              <w:widowControl w:val="0"/>
              <w:ind w:right="142"/>
              <w:jc w:val="both"/>
              <w:rPr>
                <w:rFonts w:ascii="Times New Roman" w:hAnsi="Times New Roman"/>
                <w:b/>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xml:space="preserve">, l'operatore economico ha adottato misure di autodisciplina? </w:t>
            </w:r>
            <w:r w:rsidRPr="006634F9">
              <w:rPr>
                <w:rFonts w:ascii="Times New Roman" w:hAnsi="Times New Roman"/>
                <w:sz w:val="20"/>
                <w:lang w:bidi="it-IT"/>
              </w:rPr>
              <w:br/>
            </w:r>
          </w:p>
          <w:p w14:paraId="264B43D6"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indicare:</w:t>
            </w:r>
          </w:p>
          <w:p w14:paraId="30763FE3"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1) L’operatore economico:</w:t>
            </w:r>
          </w:p>
          <w:p w14:paraId="437DAFF5"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tab/>
              <w:t>ha risarcito interamente il danno?</w:t>
            </w:r>
          </w:p>
          <w:p w14:paraId="47D42CF2"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tab/>
            </w:r>
            <w:proofErr w:type="gramStart"/>
            <w:r w:rsidRPr="006634F9">
              <w:rPr>
                <w:rFonts w:ascii="Times New Roman" w:hAnsi="Times New Roman"/>
                <w:sz w:val="20"/>
                <w:lang w:bidi="it-IT"/>
              </w:rPr>
              <w:t>si  è</w:t>
            </w:r>
            <w:proofErr w:type="gramEnd"/>
            <w:r w:rsidRPr="006634F9">
              <w:rPr>
                <w:rFonts w:ascii="Times New Roman" w:hAnsi="Times New Roman"/>
                <w:sz w:val="20"/>
                <w:lang w:bidi="it-IT"/>
              </w:rPr>
              <w:t xml:space="preserve"> impegnato formalmente a risarcire il danno?</w:t>
            </w:r>
          </w:p>
          <w:p w14:paraId="31CD2777" w14:textId="77777777" w:rsidR="00293946" w:rsidRPr="006634F9" w:rsidRDefault="00293946" w:rsidP="004141AC">
            <w:pPr>
              <w:widowControl w:val="0"/>
              <w:ind w:right="142"/>
              <w:jc w:val="both"/>
              <w:rPr>
                <w:rFonts w:ascii="Times New Roman" w:hAnsi="Times New Roman"/>
                <w:sz w:val="20"/>
                <w:lang w:bidi="it-IT"/>
              </w:rPr>
            </w:pPr>
          </w:p>
          <w:p w14:paraId="266FDB1F" w14:textId="77777777" w:rsidR="00293946" w:rsidRPr="006634F9" w:rsidRDefault="00293946" w:rsidP="004141AC">
            <w:pPr>
              <w:widowControl w:val="0"/>
              <w:ind w:right="142"/>
              <w:jc w:val="both"/>
              <w:rPr>
                <w:rFonts w:ascii="Times New Roman" w:hAnsi="Times New Roman"/>
                <w:b/>
                <w:sz w:val="20"/>
                <w:lang w:bidi="it-IT"/>
              </w:rPr>
            </w:pPr>
            <w:r w:rsidRPr="006634F9">
              <w:rPr>
                <w:rFonts w:ascii="Times New Roman" w:hAnsi="Times New Roman"/>
                <w:sz w:val="20"/>
                <w:lang w:bidi="it-IT"/>
              </w:rPr>
              <w:t>2)</w:t>
            </w:r>
            <w:r w:rsidRPr="006634F9">
              <w:rPr>
                <w:rFonts w:ascii="Times New Roman" w:hAnsi="Times New Roman"/>
                <w:sz w:val="20"/>
                <w:lang w:bidi="it-IT"/>
              </w:rPr>
              <w:tab/>
              <w:t xml:space="preserve">l’operatore economico ha adottato misure di carattere tecnico o organizzativo e relativi al personale idonei a prevenire ulteriori illeciti o </w:t>
            </w:r>
            <w:proofErr w:type="gramStart"/>
            <w:r w:rsidRPr="006634F9">
              <w:rPr>
                <w:rFonts w:ascii="Times New Roman" w:hAnsi="Times New Roman"/>
                <w:sz w:val="20"/>
                <w:lang w:bidi="it-IT"/>
              </w:rPr>
              <w:t>reati ?</w:t>
            </w:r>
            <w:proofErr w:type="gramEnd"/>
          </w:p>
          <w:p w14:paraId="2C35F467" w14:textId="77777777" w:rsidR="00293946" w:rsidRPr="006634F9" w:rsidRDefault="00293946" w:rsidP="004141AC">
            <w:pPr>
              <w:widowControl w:val="0"/>
              <w:ind w:right="142"/>
              <w:jc w:val="both"/>
              <w:rPr>
                <w:rFonts w:ascii="Times New Roman" w:hAnsi="Times New Roman"/>
                <w:b/>
                <w:sz w:val="20"/>
                <w:lang w:bidi="it-IT"/>
              </w:rPr>
            </w:pPr>
          </w:p>
          <w:p w14:paraId="2CEDD97A" w14:textId="77777777" w:rsidR="00293946" w:rsidRPr="006634F9" w:rsidRDefault="00293946" w:rsidP="004141AC">
            <w:pPr>
              <w:widowControl w:val="0"/>
              <w:ind w:right="142"/>
              <w:jc w:val="both"/>
              <w:rPr>
                <w:rFonts w:ascii="Times New Roman" w:hAnsi="Times New Roman"/>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BCF0CB"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5A6E5C8F" w14:textId="77777777" w:rsidR="00293946" w:rsidRPr="006634F9" w:rsidRDefault="00293946" w:rsidP="004141AC">
            <w:pPr>
              <w:widowControl w:val="0"/>
              <w:ind w:right="142"/>
              <w:jc w:val="both"/>
              <w:rPr>
                <w:rFonts w:ascii="Times New Roman" w:hAnsi="Times New Roman"/>
                <w:sz w:val="20"/>
                <w:lang w:bidi="it-IT"/>
              </w:rPr>
            </w:pPr>
          </w:p>
          <w:p w14:paraId="56E1B85C" w14:textId="77777777" w:rsidR="00293946" w:rsidRPr="006634F9" w:rsidRDefault="00293946" w:rsidP="004141AC">
            <w:pPr>
              <w:widowControl w:val="0"/>
              <w:ind w:right="142"/>
              <w:jc w:val="both"/>
              <w:rPr>
                <w:rFonts w:ascii="Times New Roman" w:hAnsi="Times New Roman"/>
                <w:sz w:val="20"/>
                <w:lang w:bidi="it-IT"/>
              </w:rPr>
            </w:pPr>
          </w:p>
          <w:p w14:paraId="2C6A762B" w14:textId="77777777" w:rsidR="00293946" w:rsidRPr="006634F9" w:rsidRDefault="00293946" w:rsidP="004141AC">
            <w:pPr>
              <w:widowControl w:val="0"/>
              <w:ind w:right="142"/>
              <w:jc w:val="both"/>
              <w:rPr>
                <w:rFonts w:ascii="Times New Roman" w:hAnsi="Times New Roman"/>
                <w:sz w:val="20"/>
                <w:lang w:bidi="it-IT"/>
              </w:rPr>
            </w:pPr>
          </w:p>
          <w:p w14:paraId="0B4413CF"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4DB8AAEA"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4081AE1F" w14:textId="77777777" w:rsidR="00293946" w:rsidRPr="006634F9" w:rsidRDefault="00293946" w:rsidP="004141AC">
            <w:pPr>
              <w:widowControl w:val="0"/>
              <w:ind w:right="142"/>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4A01B04E"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In caso affermativo elencare la documentazione pertinente </w:t>
            </w:r>
            <w:proofErr w:type="gramStart"/>
            <w:r w:rsidRPr="006634F9">
              <w:rPr>
                <w:rFonts w:ascii="Times New Roman" w:hAnsi="Times New Roman"/>
                <w:sz w:val="20"/>
                <w:lang w:bidi="it-IT"/>
              </w:rPr>
              <w:t xml:space="preserve">[  </w:t>
            </w:r>
            <w:proofErr w:type="gramEnd"/>
            <w:r w:rsidRPr="006634F9">
              <w:rPr>
                <w:rFonts w:ascii="Times New Roman" w:hAnsi="Times New Roman"/>
                <w:sz w:val="20"/>
                <w:lang w:bidi="it-IT"/>
              </w:rPr>
              <w:t xml:space="preserve">  ] e, se disponibile elettronicamente, indicare: (indirizzo web, autorità o organismo di emanazione, riferimento preciso della documentazione):</w:t>
            </w:r>
          </w:p>
          <w:p w14:paraId="3DD58065" w14:textId="77777777" w:rsidR="00293946" w:rsidRPr="006634F9" w:rsidRDefault="00293946" w:rsidP="004141AC">
            <w:pPr>
              <w:widowControl w:val="0"/>
              <w:ind w:right="142"/>
              <w:jc w:val="both"/>
              <w:rPr>
                <w:rFonts w:ascii="Times New Roman" w:hAnsi="Times New Roman"/>
                <w:sz w:val="20"/>
                <w:lang w:bidi="it-IT"/>
              </w:rPr>
            </w:pPr>
            <w:r w:rsidRPr="006634F9">
              <w:rPr>
                <w:rFonts w:ascii="Times New Roman" w:hAnsi="Times New Roman"/>
                <w:sz w:val="20"/>
                <w:lang w:bidi="it-IT"/>
              </w:rPr>
              <w:t xml:space="preserve">[……..…][…….…][……..…][……..…]  </w:t>
            </w:r>
          </w:p>
        </w:tc>
      </w:tr>
      <w:tr w:rsidR="006634F9" w:rsidRPr="006634F9" w14:paraId="660BD375" w14:textId="77777777" w:rsidTr="00C83A8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0C0821"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 xml:space="preserve">L'operatore economico è a conoscenza di qualsiasi conflitto di </w:t>
            </w:r>
            <w:proofErr w:type="gramStart"/>
            <w:r w:rsidRPr="006634F9">
              <w:rPr>
                <w:rFonts w:ascii="Times New Roman" w:hAnsi="Times New Roman"/>
                <w:b/>
                <w:sz w:val="20"/>
                <w:lang w:bidi="it-IT"/>
              </w:rPr>
              <w:t>interessi(</w:t>
            </w:r>
            <w:proofErr w:type="gramEnd"/>
            <w:r w:rsidRPr="006634F9">
              <w:rPr>
                <w:rFonts w:ascii="Times New Roman" w:hAnsi="Times New Roman"/>
                <w:b/>
                <w:sz w:val="20"/>
                <w:vertAlign w:val="superscript"/>
                <w:lang w:bidi="it-IT"/>
              </w:rPr>
              <w:footnoteReference w:id="35"/>
            </w:r>
            <w:r w:rsidRPr="006634F9">
              <w:rPr>
                <w:rFonts w:ascii="Times New Roman" w:hAnsi="Times New Roman"/>
                <w:b/>
                <w:sz w:val="20"/>
                <w:lang w:bidi="it-IT"/>
              </w:rPr>
              <w:t>)</w:t>
            </w:r>
            <w:r w:rsidRPr="006634F9">
              <w:rPr>
                <w:rFonts w:ascii="Times New Roman" w:hAnsi="Times New Roman"/>
                <w:sz w:val="20"/>
                <w:lang w:bidi="it-IT"/>
              </w:rPr>
              <w:t xml:space="preserve"> legato alla sua partecipazione alla procedura di appalto (articolo 80, comma 5, lett. </w:t>
            </w:r>
            <w:r w:rsidRPr="006634F9">
              <w:rPr>
                <w:rFonts w:ascii="Times New Roman" w:hAnsi="Times New Roman"/>
                <w:i/>
                <w:sz w:val="20"/>
                <w:lang w:bidi="it-IT"/>
              </w:rPr>
              <w:t>d)</w:t>
            </w:r>
            <w:r w:rsidRPr="006634F9">
              <w:rPr>
                <w:rFonts w:ascii="Times New Roman" w:hAnsi="Times New Roman"/>
                <w:sz w:val="20"/>
                <w:lang w:bidi="it-IT"/>
              </w:rPr>
              <w:t xml:space="preserve"> del Codice)?</w:t>
            </w:r>
            <w:r w:rsidRPr="006634F9">
              <w:rPr>
                <w:rFonts w:ascii="Times New Roman" w:hAnsi="Times New Roman"/>
                <w:sz w:val="20"/>
                <w:lang w:bidi="it-IT"/>
              </w:rPr>
              <w:br/>
            </w:r>
          </w:p>
          <w:p w14:paraId="33A0C74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A0AFC10"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p>
          <w:p w14:paraId="5274CDE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0D4C4F35" w14:textId="77777777" w:rsidTr="00C83A8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BC26B6"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 xml:space="preserve">L'operatore economico o </w:t>
            </w:r>
            <w:r w:rsidRPr="006634F9">
              <w:rPr>
                <w:rFonts w:ascii="Times New Roman" w:hAnsi="Times New Roman"/>
                <w:sz w:val="20"/>
                <w:lang w:bidi="it-IT"/>
              </w:rPr>
              <w:t xml:space="preserve">un'impresa a lui collegata </w:t>
            </w:r>
            <w:r w:rsidRPr="006634F9">
              <w:rPr>
                <w:rFonts w:ascii="Times New Roman" w:hAnsi="Times New Roman"/>
                <w:b/>
                <w:sz w:val="20"/>
                <w:lang w:bidi="it-IT"/>
              </w:rPr>
              <w:t>ha fornito consulenza</w:t>
            </w:r>
            <w:r w:rsidRPr="006634F9">
              <w:rPr>
                <w:rFonts w:ascii="Times New Roman" w:hAnsi="Times New Roman"/>
                <w:sz w:val="20"/>
                <w:lang w:bidi="it-IT"/>
              </w:rPr>
              <w:t xml:space="preserve"> all'amministrazione aggiudicatrice o all'ente aggiudicatore o ha altrimenti </w:t>
            </w:r>
            <w:r w:rsidRPr="006634F9">
              <w:rPr>
                <w:rFonts w:ascii="Times New Roman" w:hAnsi="Times New Roman"/>
                <w:b/>
                <w:sz w:val="20"/>
                <w:lang w:bidi="it-IT"/>
              </w:rPr>
              <w:t>partecipato alla preparazione</w:t>
            </w:r>
            <w:r w:rsidRPr="006634F9">
              <w:rPr>
                <w:rFonts w:ascii="Times New Roman" w:hAnsi="Times New Roman"/>
                <w:sz w:val="20"/>
                <w:lang w:bidi="it-IT"/>
              </w:rPr>
              <w:t xml:space="preserve"> della procedura d'aggiudicazione (articolo 80, comma 5, lett. </w:t>
            </w:r>
            <w:r w:rsidRPr="006634F9">
              <w:rPr>
                <w:rFonts w:ascii="Times New Roman" w:hAnsi="Times New Roman"/>
                <w:i/>
                <w:sz w:val="20"/>
                <w:lang w:bidi="it-IT"/>
              </w:rPr>
              <w:t>e</w:t>
            </w:r>
            <w:r w:rsidRPr="006634F9">
              <w:rPr>
                <w:rFonts w:ascii="Times New Roman" w:hAnsi="Times New Roman"/>
                <w:sz w:val="20"/>
                <w:lang w:bidi="it-IT"/>
              </w:rPr>
              <w:t>) del Codice?</w:t>
            </w:r>
            <w:r w:rsidRPr="006634F9">
              <w:rPr>
                <w:rFonts w:ascii="Times New Roman" w:hAnsi="Times New Roman"/>
                <w:sz w:val="20"/>
                <w:lang w:bidi="it-IT"/>
              </w:rPr>
              <w:br/>
            </w:r>
          </w:p>
          <w:p w14:paraId="432613F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affermativo</w:t>
            </w:r>
            <w:r w:rsidRPr="006634F9">
              <w:rPr>
                <w:rFonts w:ascii="Times New Roman" w:hAnsi="Times New Roman"/>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6D80042"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p>
          <w:p w14:paraId="478EB98B" w14:textId="77777777" w:rsidR="00293946" w:rsidRPr="006634F9" w:rsidRDefault="00293946" w:rsidP="002E3092">
            <w:pPr>
              <w:widowControl w:val="0"/>
              <w:jc w:val="both"/>
              <w:rPr>
                <w:rFonts w:ascii="Times New Roman" w:hAnsi="Times New Roman"/>
                <w:sz w:val="20"/>
                <w:lang w:bidi="it-IT"/>
              </w:rPr>
            </w:pPr>
          </w:p>
          <w:p w14:paraId="4970F3F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
        </w:tc>
      </w:tr>
      <w:tr w:rsidR="006634F9" w:rsidRPr="006634F9" w14:paraId="150B76F4" w14:textId="77777777" w:rsidTr="00C83A8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875D2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L'operatore economico può confermare di:</w:t>
            </w:r>
          </w:p>
          <w:p w14:paraId="3B0C694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a) non essersi reso</w:t>
            </w:r>
            <w:r w:rsidRPr="006634F9">
              <w:rPr>
                <w:rFonts w:ascii="Times New Roman" w:hAnsi="Times New Roman"/>
                <w:sz w:val="20"/>
                <w:lang w:bidi="it-IT"/>
              </w:rPr>
              <w:t xml:space="preserve"> gravemente colpevole di </w:t>
            </w:r>
            <w:r w:rsidRPr="006634F9">
              <w:rPr>
                <w:rFonts w:ascii="Times New Roman" w:hAnsi="Times New Roman"/>
                <w:b/>
                <w:sz w:val="20"/>
                <w:lang w:bidi="it-IT"/>
              </w:rPr>
              <w:t>false dichiarazioni</w:t>
            </w:r>
            <w:r w:rsidRPr="006634F9">
              <w:rPr>
                <w:rFonts w:ascii="Times New Roman" w:hAnsi="Times New Roman"/>
                <w:sz w:val="20"/>
                <w:lang w:bidi="it-IT"/>
              </w:rPr>
              <w:t xml:space="preserve"> nel fornire le informazioni richieste per verificare l'assenza di motivi di esclusione o il rispetto dei criteri di selezione,</w:t>
            </w:r>
          </w:p>
          <w:p w14:paraId="663045D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t xml:space="preserve">b)    </w:t>
            </w:r>
            <w:r w:rsidRPr="006634F9">
              <w:rPr>
                <w:rFonts w:ascii="Times New Roman" w:hAnsi="Times New Roman"/>
                <w:b/>
                <w:sz w:val="20"/>
                <w:lang w:bidi="it-IT"/>
              </w:rPr>
              <w:t>non avere occultato</w:t>
            </w:r>
            <w:r w:rsidRPr="006634F9">
              <w:rPr>
                <w:rFonts w:ascii="Times New Roman" w:hAnsi="Times New Roman"/>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4F398DA" w14:textId="77777777" w:rsidR="00293946" w:rsidRPr="006634F9" w:rsidRDefault="00293946" w:rsidP="002E3092">
            <w:pPr>
              <w:widowControl w:val="0"/>
              <w:jc w:val="both"/>
              <w:rPr>
                <w:rFonts w:ascii="Times New Roman" w:hAnsi="Times New Roman"/>
                <w:sz w:val="20"/>
                <w:lang w:bidi="it-IT"/>
              </w:rPr>
            </w:pPr>
          </w:p>
          <w:p w14:paraId="703BBDEE"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3EF25264" w14:textId="77777777" w:rsidR="00293946" w:rsidRPr="006634F9" w:rsidRDefault="00293946" w:rsidP="002E3092">
            <w:pPr>
              <w:widowControl w:val="0"/>
              <w:jc w:val="both"/>
              <w:rPr>
                <w:rFonts w:ascii="Times New Roman" w:hAnsi="Times New Roman"/>
                <w:sz w:val="20"/>
                <w:lang w:bidi="it-IT"/>
              </w:rPr>
            </w:pPr>
          </w:p>
          <w:p w14:paraId="714F94C6"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bl>
    <w:p w14:paraId="73DF2E67" w14:textId="77777777" w:rsidR="00293946" w:rsidRPr="006634F9" w:rsidRDefault="00293946" w:rsidP="002E3092">
      <w:pPr>
        <w:widowControl w:val="0"/>
        <w:jc w:val="both"/>
        <w:rPr>
          <w:rFonts w:ascii="Times New Roman" w:hAnsi="Times New Roman"/>
          <w:sz w:val="20"/>
          <w:lang w:bidi="it-IT"/>
        </w:rPr>
      </w:pPr>
    </w:p>
    <w:p w14:paraId="5404155C"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3E90077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B452A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 xml:space="preserve">Motivi di esclusione previsti esclusivamente dalla legislazione nazionale </w:t>
            </w:r>
            <w:r w:rsidRPr="006634F9">
              <w:rPr>
                <w:rFonts w:ascii="Times New Roman" w:hAnsi="Times New Roman"/>
                <w:sz w:val="20"/>
                <w:lang w:bidi="it-IT"/>
              </w:rPr>
              <w:t>(</w:t>
            </w:r>
            <w:proofErr w:type="gramStart"/>
            <w:r w:rsidRPr="006634F9">
              <w:rPr>
                <w:rFonts w:ascii="Times New Roman" w:hAnsi="Times New Roman"/>
                <w:sz w:val="20"/>
                <w:lang w:bidi="it-IT"/>
              </w:rPr>
              <w:t>articolo  80</w:t>
            </w:r>
            <w:proofErr w:type="gramEnd"/>
            <w:r w:rsidRPr="006634F9">
              <w:rPr>
                <w:rFonts w:ascii="Times New Roman" w:hAnsi="Times New Roman"/>
                <w:sz w:val="20"/>
                <w:lang w:bidi="it-IT"/>
              </w:rPr>
              <w:t xml:space="preserve">, comma 2 e comma 5, lett. </w:t>
            </w:r>
            <w:r w:rsidRPr="006634F9">
              <w:rPr>
                <w:rFonts w:ascii="Times New Roman" w:hAnsi="Times New Roman"/>
                <w:i/>
                <w:sz w:val="20"/>
                <w:lang w:bidi="it-IT"/>
              </w:rPr>
              <w:t>f), g), h), i), l), m)</w:t>
            </w:r>
            <w:r w:rsidRPr="006634F9">
              <w:rPr>
                <w:rFonts w:ascii="Times New Roman" w:hAnsi="Times New Roman"/>
                <w:sz w:val="20"/>
                <w:lang w:bidi="it-IT"/>
              </w:rPr>
              <w:t xml:space="preserve"> del Codice e art. 53 comma 16-ter del D. Lgs.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FD3772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090C2524"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0FD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Sussistono  a carico dell’operatore economico cause di decadenza, di sospensione o di divieto previste dall'</w:t>
            </w:r>
            <w:hyperlink r:id="rId24" w:anchor="067" w:history="1">
              <w:r w:rsidRPr="006634F9">
                <w:rPr>
                  <w:rFonts w:ascii="Times New Roman" w:hAnsi="Times New Roman"/>
                  <w:sz w:val="20"/>
                  <w:u w:val="single"/>
                  <w:lang w:bidi="it-IT"/>
                </w:rPr>
                <w:t>articolo 67 del decreto legislativo 6 settembre 2011, n. 159</w:t>
              </w:r>
            </w:hyperlink>
            <w:r w:rsidRPr="006634F9">
              <w:rPr>
                <w:rFonts w:ascii="Times New Roman" w:hAnsi="Times New Roman"/>
                <w:sz w:val="20"/>
                <w:lang w:bidi="it-IT"/>
              </w:rPr>
              <w:t xml:space="preserve">  o di un tentativo di infiltrazione mafiosa di cui all'</w:t>
            </w:r>
            <w:hyperlink r:id="rId25" w:anchor="084" w:history="1">
              <w:r w:rsidRPr="006634F9">
                <w:rPr>
                  <w:rFonts w:ascii="Times New Roman" w:hAnsi="Times New Roman"/>
                  <w:sz w:val="20"/>
                  <w:u w:val="single"/>
                  <w:lang w:bidi="it-IT"/>
                </w:rPr>
                <w:t>articolo 84, comma 4, del medesimo decreto</w:t>
              </w:r>
            </w:hyperlink>
            <w:r w:rsidRPr="006634F9">
              <w:rPr>
                <w:rFonts w:ascii="Times New Roman" w:hAnsi="Times New Roman"/>
                <w:sz w:val="20"/>
                <w:lang w:bidi="it-IT"/>
              </w:rPr>
              <w:t xml:space="preserve">, fermo restando quanto previsto dagli </w:t>
            </w:r>
            <w:hyperlink r:id="rId26" w:anchor="088" w:history="1">
              <w:r w:rsidRPr="006634F9">
                <w:rPr>
                  <w:rFonts w:ascii="Times New Roman" w:hAnsi="Times New Roman"/>
                  <w:sz w:val="20"/>
                  <w:u w:val="single"/>
                  <w:lang w:bidi="it-IT"/>
                </w:rPr>
                <w:t>articoli 88, comma 4-bis</w:t>
              </w:r>
            </w:hyperlink>
            <w:r w:rsidRPr="006634F9">
              <w:rPr>
                <w:rFonts w:ascii="Times New Roman" w:hAnsi="Times New Roman"/>
                <w:sz w:val="20"/>
                <w:lang w:bidi="it-IT"/>
              </w:rPr>
              <w:t xml:space="preserve">, e </w:t>
            </w:r>
            <w:hyperlink r:id="rId27" w:anchor="092" w:history="1">
              <w:r w:rsidRPr="006634F9">
                <w:rPr>
                  <w:rFonts w:ascii="Times New Roman" w:hAnsi="Times New Roman"/>
                  <w:sz w:val="20"/>
                  <w:u w:val="single"/>
                  <w:lang w:bidi="it-IT"/>
                </w:rPr>
                <w:t>92, commi 2 e 3, del decreto legislativo 6 settembre 2011, n. 159</w:t>
              </w:r>
            </w:hyperlink>
            <w:r w:rsidRPr="006634F9">
              <w:rPr>
                <w:rFonts w:ascii="Times New Roman" w:hAnsi="Times New Roman"/>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078853E"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3A9C891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 (indirizzo web, autorità o organismo di emanazione, riferimento preciso della documentazione):</w:t>
            </w:r>
          </w:p>
          <w:p w14:paraId="2243407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w:t>
            </w:r>
            <w:r w:rsidRPr="006634F9">
              <w:rPr>
                <w:rFonts w:ascii="Times New Roman" w:hAnsi="Times New Roman"/>
                <w:sz w:val="20"/>
                <w:vertAlign w:val="superscript"/>
                <w:lang w:bidi="it-IT"/>
              </w:rPr>
              <w:footnoteReference w:id="36"/>
            </w:r>
            <w:r w:rsidRPr="006634F9">
              <w:rPr>
                <w:rFonts w:ascii="Times New Roman" w:hAnsi="Times New Roman"/>
                <w:sz w:val="20"/>
                <w:lang w:bidi="it-IT"/>
              </w:rPr>
              <w:t>)</w:t>
            </w:r>
          </w:p>
        </w:tc>
      </w:tr>
      <w:tr w:rsidR="006634F9" w:rsidRPr="006634F9" w14:paraId="77F8D8A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F993B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L’operatore economico si trova in una delle seguenti </w:t>
            </w:r>
            <w:proofErr w:type="gramStart"/>
            <w:r w:rsidRPr="006634F9">
              <w:rPr>
                <w:rFonts w:ascii="Times New Roman" w:hAnsi="Times New Roman"/>
                <w:sz w:val="20"/>
                <w:lang w:bidi="it-IT"/>
              </w:rPr>
              <w:t>situazioni ?</w:t>
            </w:r>
            <w:proofErr w:type="gramEnd"/>
          </w:p>
          <w:p w14:paraId="4EA5CCAB" w14:textId="77777777" w:rsidR="00293946" w:rsidRPr="006634F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r w:rsidRPr="006634F9">
              <w:rPr>
                <w:rFonts w:ascii="Times New Roman" w:hAnsi="Times New Roman"/>
                <w:sz w:val="20"/>
              </w:rPr>
              <w:t>è stato soggetto alla sanzione interdittiva di cui all'</w:t>
            </w:r>
            <w:hyperlink r:id="rId28" w:anchor="09" w:history="1">
              <w:r w:rsidRPr="006634F9">
                <w:rPr>
                  <w:rFonts w:ascii="Times New Roman" w:hAnsi="Times New Roman"/>
                  <w:sz w:val="20"/>
                  <w:u w:val="single"/>
                </w:rPr>
                <w:t>articolo 9, comma 2, lettera c) del decreto legislativo 8 giugno 2001, n. 231</w:t>
              </w:r>
            </w:hyperlink>
            <w:r w:rsidRPr="006634F9">
              <w:rPr>
                <w:rFonts w:ascii="Times New Roman" w:hAnsi="Times New Roman"/>
                <w:sz w:val="20"/>
              </w:rPr>
              <w:t xml:space="preserve"> o ad altra sanzione che comporta il divieto di contrarre con la pubblica amministrazione, compresi i provvedimenti interdittivi di cui all'</w:t>
            </w:r>
            <w:hyperlink r:id="rId29" w:anchor="014" w:history="1">
              <w:r w:rsidRPr="006634F9">
                <w:rPr>
                  <w:rFonts w:ascii="Times New Roman" w:hAnsi="Times New Roman"/>
                  <w:sz w:val="20"/>
                  <w:u w:val="single"/>
                </w:rPr>
                <w:t>articolo 14 del decreto legislativo 9 aprile 2008, n. 81</w:t>
              </w:r>
            </w:hyperlink>
            <w:r w:rsidRPr="006634F9">
              <w:rPr>
                <w:rFonts w:ascii="Times New Roman" w:hAnsi="Times New Roman"/>
                <w:sz w:val="20"/>
              </w:rPr>
              <w:t xml:space="preserve"> (Articolo 80, comma 5, lettera </w:t>
            </w:r>
            <w:r w:rsidRPr="006634F9">
              <w:rPr>
                <w:rFonts w:ascii="Times New Roman" w:hAnsi="Times New Roman"/>
                <w:i/>
                <w:sz w:val="20"/>
              </w:rPr>
              <w:t>f)</w:t>
            </w:r>
            <w:r w:rsidRPr="006634F9">
              <w:rPr>
                <w:rFonts w:ascii="Times New Roman" w:hAnsi="Times New Roman"/>
                <w:sz w:val="20"/>
              </w:rPr>
              <w:t xml:space="preserve">; </w:t>
            </w:r>
          </w:p>
          <w:p w14:paraId="49A9A47F" w14:textId="77777777" w:rsidR="00293946" w:rsidRPr="006634F9" w:rsidRDefault="00293946" w:rsidP="002E3092">
            <w:pPr>
              <w:widowControl w:val="0"/>
              <w:jc w:val="both"/>
              <w:rPr>
                <w:rFonts w:ascii="Times New Roman" w:hAnsi="Times New Roman"/>
                <w:sz w:val="20"/>
              </w:rPr>
            </w:pPr>
          </w:p>
          <w:p w14:paraId="0C1876F4" w14:textId="77777777" w:rsidR="00293946" w:rsidRPr="006634F9" w:rsidRDefault="00293946" w:rsidP="002E3092">
            <w:pPr>
              <w:widowControl w:val="0"/>
              <w:jc w:val="both"/>
              <w:rPr>
                <w:rFonts w:ascii="Times New Roman" w:hAnsi="Times New Roman"/>
                <w:sz w:val="20"/>
              </w:rPr>
            </w:pPr>
          </w:p>
          <w:p w14:paraId="219827D0" w14:textId="77777777" w:rsidR="00293946" w:rsidRPr="006634F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6634F9">
              <w:rPr>
                <w:rFonts w:ascii="Times New Roman" w:hAnsi="Times New Roman"/>
                <w:sz w:val="20"/>
              </w:rPr>
              <w:t>è</w:t>
            </w:r>
            <w:proofErr w:type="gramEnd"/>
            <w:r w:rsidRPr="006634F9">
              <w:rPr>
                <w:rFonts w:ascii="Times New Roman" w:hAnsi="Times New Roman"/>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634F9">
              <w:rPr>
                <w:rFonts w:ascii="Times New Roman" w:hAnsi="Times New Roman"/>
                <w:i/>
                <w:sz w:val="20"/>
              </w:rPr>
              <w:t>g</w:t>
            </w:r>
            <w:r w:rsidRPr="006634F9">
              <w:rPr>
                <w:rFonts w:ascii="Times New Roman" w:hAnsi="Times New Roman"/>
                <w:sz w:val="20"/>
              </w:rPr>
              <w:t xml:space="preserve">); </w:t>
            </w:r>
          </w:p>
          <w:p w14:paraId="653C20BD" w14:textId="77777777" w:rsidR="00293946" w:rsidRPr="006634F9" w:rsidRDefault="00293946" w:rsidP="002E3092">
            <w:pPr>
              <w:widowControl w:val="0"/>
              <w:jc w:val="both"/>
              <w:rPr>
                <w:rFonts w:ascii="Times New Roman" w:hAnsi="Times New Roman"/>
                <w:sz w:val="20"/>
              </w:rPr>
            </w:pPr>
          </w:p>
          <w:p w14:paraId="4EC0EC1E" w14:textId="77777777" w:rsidR="00293946" w:rsidRPr="006634F9" w:rsidRDefault="00293946" w:rsidP="002E3092">
            <w:pPr>
              <w:widowControl w:val="0"/>
              <w:jc w:val="both"/>
              <w:rPr>
                <w:rFonts w:ascii="Times New Roman" w:hAnsi="Times New Roman"/>
                <w:sz w:val="20"/>
              </w:rPr>
            </w:pPr>
          </w:p>
          <w:p w14:paraId="5A2F2598" w14:textId="77777777" w:rsidR="00293946" w:rsidRPr="006634F9" w:rsidRDefault="00293946" w:rsidP="002E3092">
            <w:pPr>
              <w:widowControl w:val="0"/>
              <w:jc w:val="both"/>
              <w:rPr>
                <w:rFonts w:ascii="Times New Roman" w:hAnsi="Times New Roman"/>
                <w:sz w:val="20"/>
              </w:rPr>
            </w:pPr>
          </w:p>
          <w:p w14:paraId="5DC22B3B" w14:textId="77777777" w:rsidR="00293946" w:rsidRPr="006634F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6634F9">
              <w:rPr>
                <w:rFonts w:ascii="Times New Roman" w:hAnsi="Times New Roman"/>
                <w:sz w:val="20"/>
              </w:rPr>
              <w:t>ha</w:t>
            </w:r>
            <w:proofErr w:type="gramEnd"/>
            <w:r w:rsidRPr="006634F9">
              <w:rPr>
                <w:rFonts w:ascii="Times New Roman" w:hAnsi="Times New Roman"/>
                <w:sz w:val="20"/>
              </w:rPr>
              <w:t xml:space="preserve"> violato il divieto di intestazione fiduciaria di cui all'articolo 17 della legge 19 marzo 1990, n. 55 (Articolo 80, comma 5, lettera </w:t>
            </w:r>
            <w:r w:rsidRPr="006634F9">
              <w:rPr>
                <w:rFonts w:ascii="Times New Roman" w:hAnsi="Times New Roman"/>
                <w:i/>
                <w:sz w:val="20"/>
              </w:rPr>
              <w:t>h</w:t>
            </w:r>
            <w:r w:rsidRPr="006634F9">
              <w:rPr>
                <w:rFonts w:ascii="Times New Roman" w:hAnsi="Times New Roman"/>
                <w:sz w:val="20"/>
              </w:rPr>
              <w:t xml:space="preserve">)? </w:t>
            </w:r>
          </w:p>
          <w:p w14:paraId="7D016FAA" w14:textId="77777777" w:rsidR="00293946" w:rsidRPr="006634F9" w:rsidRDefault="00293946" w:rsidP="002E3092">
            <w:pPr>
              <w:widowControl w:val="0"/>
              <w:jc w:val="both"/>
              <w:rPr>
                <w:rFonts w:ascii="Times New Roman" w:hAnsi="Times New Roman"/>
                <w:sz w:val="20"/>
                <w:lang w:bidi="it-IT"/>
              </w:rPr>
            </w:pPr>
          </w:p>
          <w:p w14:paraId="3B25C8E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In caso </w:t>
            </w:r>
            <w:proofErr w:type="gramStart"/>
            <w:r w:rsidRPr="006634F9">
              <w:rPr>
                <w:rFonts w:ascii="Times New Roman" w:hAnsi="Times New Roman"/>
                <w:sz w:val="20"/>
                <w:lang w:bidi="it-IT"/>
              </w:rPr>
              <w:t>affermativo  :</w:t>
            </w:r>
            <w:proofErr w:type="gramEnd"/>
          </w:p>
          <w:p w14:paraId="33999219"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 indicare la data dell’accertamento definitivo e l’autorità o organismo di emanazione:</w:t>
            </w:r>
          </w:p>
          <w:p w14:paraId="2586A1CD" w14:textId="77777777" w:rsidR="00293946" w:rsidRPr="006634F9" w:rsidRDefault="00293946" w:rsidP="002E3092">
            <w:pPr>
              <w:widowControl w:val="0"/>
              <w:jc w:val="both"/>
              <w:rPr>
                <w:rFonts w:ascii="Times New Roman" w:hAnsi="Times New Roman"/>
                <w:sz w:val="20"/>
              </w:rPr>
            </w:pPr>
          </w:p>
          <w:p w14:paraId="38F9EB59"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 xml:space="preserve">- la violazione è stata </w:t>
            </w:r>
            <w:proofErr w:type="gramStart"/>
            <w:r w:rsidRPr="006634F9">
              <w:rPr>
                <w:rFonts w:ascii="Times New Roman" w:hAnsi="Times New Roman"/>
                <w:sz w:val="20"/>
              </w:rPr>
              <w:t>rimossa ?</w:t>
            </w:r>
            <w:proofErr w:type="gramEnd"/>
          </w:p>
          <w:p w14:paraId="66C67FCF" w14:textId="77777777" w:rsidR="00293946" w:rsidRPr="006634F9" w:rsidRDefault="00293946" w:rsidP="002E3092">
            <w:pPr>
              <w:widowControl w:val="0"/>
              <w:jc w:val="both"/>
              <w:rPr>
                <w:rFonts w:ascii="Times New Roman" w:hAnsi="Times New Roman"/>
                <w:sz w:val="20"/>
              </w:rPr>
            </w:pPr>
          </w:p>
          <w:p w14:paraId="6822172A" w14:textId="77777777" w:rsidR="00293946" w:rsidRPr="006634F9" w:rsidRDefault="00293946" w:rsidP="002E3092">
            <w:pPr>
              <w:widowControl w:val="0"/>
              <w:jc w:val="both"/>
              <w:rPr>
                <w:rFonts w:ascii="Times New Roman" w:hAnsi="Times New Roman"/>
                <w:sz w:val="20"/>
              </w:rPr>
            </w:pPr>
          </w:p>
          <w:p w14:paraId="7EDFA6D5" w14:textId="77777777" w:rsidR="00293946" w:rsidRPr="006634F9" w:rsidRDefault="00293946" w:rsidP="002E3092">
            <w:pPr>
              <w:widowControl w:val="0"/>
              <w:jc w:val="both"/>
              <w:rPr>
                <w:rFonts w:ascii="Times New Roman" w:hAnsi="Times New Roman"/>
                <w:sz w:val="20"/>
              </w:rPr>
            </w:pPr>
          </w:p>
          <w:p w14:paraId="65102DE4" w14:textId="77777777" w:rsidR="00293946" w:rsidRPr="006634F9" w:rsidRDefault="00293946" w:rsidP="002E3092">
            <w:pPr>
              <w:widowControl w:val="0"/>
              <w:jc w:val="both"/>
              <w:rPr>
                <w:rFonts w:ascii="Times New Roman" w:hAnsi="Times New Roman"/>
                <w:sz w:val="20"/>
              </w:rPr>
            </w:pPr>
          </w:p>
          <w:p w14:paraId="38BD6F0D" w14:textId="77777777" w:rsidR="00293946" w:rsidRPr="006634F9" w:rsidRDefault="00293946" w:rsidP="002E3092">
            <w:pPr>
              <w:widowControl w:val="0"/>
              <w:jc w:val="both"/>
              <w:rPr>
                <w:rFonts w:ascii="Times New Roman" w:hAnsi="Times New Roman"/>
                <w:sz w:val="20"/>
              </w:rPr>
            </w:pPr>
          </w:p>
          <w:p w14:paraId="565A1CCA" w14:textId="77777777" w:rsidR="00293946" w:rsidRPr="006634F9" w:rsidRDefault="00293946" w:rsidP="002E3092">
            <w:pPr>
              <w:widowControl w:val="0"/>
              <w:jc w:val="both"/>
              <w:rPr>
                <w:rFonts w:ascii="Times New Roman" w:hAnsi="Times New Roman"/>
                <w:sz w:val="20"/>
              </w:rPr>
            </w:pPr>
          </w:p>
          <w:p w14:paraId="5A0F4DC5" w14:textId="77777777" w:rsidR="00293946" w:rsidRPr="006634F9" w:rsidRDefault="00293946" w:rsidP="002E3092">
            <w:pPr>
              <w:widowControl w:val="0"/>
              <w:jc w:val="both"/>
              <w:rPr>
                <w:rFonts w:ascii="Times New Roman" w:hAnsi="Times New Roman"/>
                <w:sz w:val="20"/>
              </w:rPr>
            </w:pPr>
          </w:p>
          <w:p w14:paraId="182756FC" w14:textId="77777777" w:rsidR="00293946" w:rsidRPr="006634F9" w:rsidRDefault="00293946" w:rsidP="002E3092">
            <w:pPr>
              <w:widowControl w:val="0"/>
              <w:jc w:val="both"/>
              <w:rPr>
                <w:rFonts w:ascii="Times New Roman" w:hAnsi="Times New Roman"/>
                <w:sz w:val="20"/>
              </w:rPr>
            </w:pPr>
          </w:p>
          <w:p w14:paraId="3840C1E9" w14:textId="77777777" w:rsidR="00293946" w:rsidRPr="006634F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6634F9">
              <w:rPr>
                <w:rFonts w:ascii="Times New Roman" w:hAnsi="Times New Roman"/>
                <w:sz w:val="20"/>
              </w:rPr>
              <w:t>è</w:t>
            </w:r>
            <w:proofErr w:type="gramEnd"/>
            <w:r w:rsidRPr="006634F9">
              <w:rPr>
                <w:rFonts w:ascii="Times New Roman" w:hAnsi="Times New Roman"/>
                <w:sz w:val="20"/>
              </w:rPr>
              <w:t xml:space="preserve"> in regola con le norme che disciplinano il diritto al lavoro dei disabili di cui all</w:t>
            </w:r>
            <w:hyperlink r:id="rId30" w:anchor="17" w:history="1">
              <w:r w:rsidRPr="006634F9">
                <w:rPr>
                  <w:rFonts w:ascii="Times New Roman" w:hAnsi="Times New Roman"/>
                  <w:sz w:val="20"/>
                  <w:u w:val="single"/>
                </w:rPr>
                <w:t>a legge 12 marzo 1999, n. 68</w:t>
              </w:r>
            </w:hyperlink>
          </w:p>
          <w:p w14:paraId="275BE29C"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 xml:space="preserve">(Articolo 80, comma 5, lettera </w:t>
            </w:r>
            <w:r w:rsidRPr="006634F9">
              <w:rPr>
                <w:rFonts w:ascii="Times New Roman" w:hAnsi="Times New Roman"/>
                <w:i/>
                <w:sz w:val="20"/>
              </w:rPr>
              <w:t>i</w:t>
            </w:r>
            <w:r w:rsidRPr="006634F9">
              <w:rPr>
                <w:rFonts w:ascii="Times New Roman" w:hAnsi="Times New Roman"/>
                <w:sz w:val="20"/>
              </w:rPr>
              <w:t xml:space="preserve">); </w:t>
            </w:r>
          </w:p>
          <w:p w14:paraId="0B1141C8" w14:textId="77777777" w:rsidR="00293946" w:rsidRPr="006634F9" w:rsidRDefault="00293946" w:rsidP="002E3092">
            <w:pPr>
              <w:widowControl w:val="0"/>
              <w:jc w:val="both"/>
              <w:rPr>
                <w:rFonts w:ascii="Times New Roman" w:hAnsi="Times New Roman"/>
                <w:sz w:val="20"/>
              </w:rPr>
            </w:pPr>
          </w:p>
          <w:p w14:paraId="30155798" w14:textId="77777777" w:rsidR="00293946" w:rsidRPr="006634F9" w:rsidRDefault="00293946" w:rsidP="002E3092">
            <w:pPr>
              <w:widowControl w:val="0"/>
              <w:jc w:val="both"/>
              <w:rPr>
                <w:rFonts w:ascii="Times New Roman" w:hAnsi="Times New Roman"/>
                <w:sz w:val="20"/>
              </w:rPr>
            </w:pPr>
          </w:p>
          <w:p w14:paraId="3DCE3610" w14:textId="77777777" w:rsidR="00293946" w:rsidRPr="006634F9" w:rsidRDefault="00293946" w:rsidP="002E3092">
            <w:pPr>
              <w:widowControl w:val="0"/>
              <w:jc w:val="both"/>
              <w:rPr>
                <w:rFonts w:ascii="Times New Roman" w:hAnsi="Times New Roman"/>
                <w:sz w:val="20"/>
              </w:rPr>
            </w:pPr>
          </w:p>
          <w:p w14:paraId="2AFCE778" w14:textId="77777777" w:rsidR="00293946" w:rsidRPr="006634F9" w:rsidRDefault="00293946" w:rsidP="002E3092">
            <w:pPr>
              <w:widowControl w:val="0"/>
              <w:jc w:val="both"/>
              <w:rPr>
                <w:rFonts w:ascii="Times New Roman" w:hAnsi="Times New Roman"/>
                <w:sz w:val="20"/>
              </w:rPr>
            </w:pPr>
          </w:p>
          <w:p w14:paraId="4348B066" w14:textId="77777777" w:rsidR="00293946" w:rsidRPr="006634F9" w:rsidRDefault="00293946" w:rsidP="002E3092">
            <w:pPr>
              <w:widowControl w:val="0"/>
              <w:jc w:val="both"/>
              <w:rPr>
                <w:rFonts w:ascii="Times New Roman" w:hAnsi="Times New Roman"/>
                <w:sz w:val="20"/>
              </w:rPr>
            </w:pPr>
          </w:p>
          <w:p w14:paraId="56A40FAC" w14:textId="77777777" w:rsidR="00293946" w:rsidRPr="006634F9" w:rsidRDefault="00293946" w:rsidP="002E3092">
            <w:pPr>
              <w:widowControl w:val="0"/>
              <w:jc w:val="both"/>
              <w:rPr>
                <w:rFonts w:ascii="Times New Roman" w:hAnsi="Times New Roman"/>
                <w:sz w:val="20"/>
              </w:rPr>
            </w:pPr>
          </w:p>
          <w:p w14:paraId="6EFA126C" w14:textId="77777777" w:rsidR="00293946" w:rsidRPr="006634F9" w:rsidRDefault="00293946" w:rsidP="002E3092">
            <w:pPr>
              <w:widowControl w:val="0"/>
              <w:jc w:val="both"/>
              <w:rPr>
                <w:rFonts w:ascii="Times New Roman" w:hAnsi="Times New Roman"/>
                <w:sz w:val="20"/>
              </w:rPr>
            </w:pPr>
          </w:p>
          <w:p w14:paraId="0AA1AA61" w14:textId="77777777" w:rsidR="00293946" w:rsidRPr="006634F9" w:rsidRDefault="00293946" w:rsidP="002E3092">
            <w:pPr>
              <w:widowControl w:val="0"/>
              <w:jc w:val="both"/>
              <w:rPr>
                <w:rFonts w:ascii="Times New Roman" w:hAnsi="Times New Roman"/>
                <w:sz w:val="20"/>
              </w:rPr>
            </w:pPr>
          </w:p>
          <w:p w14:paraId="77120980" w14:textId="77777777" w:rsidR="00293946" w:rsidRPr="006634F9" w:rsidRDefault="00293946" w:rsidP="002E3092">
            <w:pPr>
              <w:widowControl w:val="0"/>
              <w:jc w:val="both"/>
              <w:rPr>
                <w:rFonts w:ascii="Times New Roman" w:hAnsi="Times New Roman"/>
                <w:sz w:val="20"/>
              </w:rPr>
            </w:pPr>
          </w:p>
          <w:p w14:paraId="0A037188" w14:textId="77777777" w:rsidR="00293946" w:rsidRPr="006634F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6634F9">
              <w:rPr>
                <w:rFonts w:ascii="Times New Roman" w:hAnsi="Times New Roman"/>
                <w:sz w:val="20"/>
              </w:rPr>
              <w:t>è</w:t>
            </w:r>
            <w:proofErr w:type="gramEnd"/>
            <w:r w:rsidRPr="006634F9">
              <w:rPr>
                <w:rFonts w:ascii="Times New Roman" w:hAnsi="Times New Roman"/>
                <w:sz w:val="20"/>
              </w:rPr>
              <w:t xml:space="preserve"> stato vittima dei reati previsti e puniti dagli </w:t>
            </w:r>
            <w:hyperlink r:id="rId31" w:anchor="317" w:history="1">
              <w:r w:rsidRPr="006634F9">
                <w:rPr>
                  <w:rFonts w:ascii="Times New Roman" w:hAnsi="Times New Roman"/>
                  <w:sz w:val="20"/>
                  <w:u w:val="single"/>
                </w:rPr>
                <w:t>articoli 317</w:t>
              </w:r>
            </w:hyperlink>
            <w:r w:rsidRPr="006634F9">
              <w:rPr>
                <w:rFonts w:ascii="Times New Roman" w:hAnsi="Times New Roman"/>
                <w:sz w:val="20"/>
              </w:rPr>
              <w:t xml:space="preserve"> e </w:t>
            </w:r>
            <w:hyperlink r:id="rId32" w:anchor="629" w:history="1">
              <w:r w:rsidRPr="006634F9">
                <w:rPr>
                  <w:rFonts w:ascii="Times New Roman" w:hAnsi="Times New Roman"/>
                  <w:sz w:val="20"/>
                  <w:u w:val="single"/>
                </w:rPr>
                <w:t>629 del codice penale</w:t>
              </w:r>
            </w:hyperlink>
            <w:r w:rsidRPr="006634F9">
              <w:rPr>
                <w:rFonts w:ascii="Times New Roman" w:hAnsi="Times New Roman"/>
                <w:sz w:val="20"/>
              </w:rPr>
              <w:t xml:space="preserve"> aggravati ai sensi dell'articolo 7 del decreto-legge 13 maggio 1991, n. 152, convertito, con modificazioni, dalla legge 12 luglio 1991, n. 203?</w:t>
            </w:r>
          </w:p>
          <w:p w14:paraId="412735F7" w14:textId="77777777" w:rsidR="00293946" w:rsidRPr="006634F9" w:rsidRDefault="00293946" w:rsidP="002E3092">
            <w:pPr>
              <w:widowControl w:val="0"/>
              <w:jc w:val="both"/>
              <w:rPr>
                <w:rFonts w:ascii="Times New Roman" w:hAnsi="Times New Roman"/>
                <w:sz w:val="20"/>
              </w:rPr>
            </w:pPr>
          </w:p>
          <w:p w14:paraId="184E0A1E"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In caso affermativo:</w:t>
            </w:r>
          </w:p>
          <w:p w14:paraId="04E6DC05" w14:textId="77777777" w:rsidR="00293946" w:rsidRPr="006634F9" w:rsidRDefault="00293946" w:rsidP="002E3092">
            <w:pPr>
              <w:widowControl w:val="0"/>
              <w:jc w:val="both"/>
              <w:rPr>
                <w:rFonts w:ascii="Times New Roman" w:hAnsi="Times New Roman"/>
                <w:sz w:val="20"/>
              </w:rPr>
            </w:pPr>
          </w:p>
          <w:p w14:paraId="27936B5B"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 ha denunciato i fatti all’autorità giudiziaria?</w:t>
            </w:r>
          </w:p>
          <w:p w14:paraId="5D8A5D18" w14:textId="77777777" w:rsidR="00293946" w:rsidRPr="006634F9" w:rsidRDefault="00293946" w:rsidP="002E3092">
            <w:pPr>
              <w:widowControl w:val="0"/>
              <w:jc w:val="both"/>
              <w:rPr>
                <w:rFonts w:ascii="Times New Roman" w:hAnsi="Times New Roman"/>
                <w:sz w:val="20"/>
              </w:rPr>
            </w:pPr>
          </w:p>
          <w:p w14:paraId="20225629" w14:textId="77777777" w:rsidR="00293946" w:rsidRPr="006634F9" w:rsidRDefault="00293946" w:rsidP="002E3092">
            <w:pPr>
              <w:widowControl w:val="0"/>
              <w:jc w:val="both"/>
              <w:rPr>
                <w:rFonts w:ascii="Times New Roman" w:hAnsi="Times New Roman"/>
                <w:sz w:val="20"/>
              </w:rPr>
            </w:pPr>
            <w:r w:rsidRPr="006634F9">
              <w:rPr>
                <w:rFonts w:ascii="Times New Roman" w:hAnsi="Times New Roman"/>
                <w:sz w:val="20"/>
              </w:rPr>
              <w:t>- ricorrono i casi previsti all’articolo 4, primo comma, della Legge 24 novembre 1981, n. 689 (articolo 80, comma 5, lettera l</w:t>
            </w:r>
            <w:proofErr w:type="gramStart"/>
            <w:r w:rsidRPr="006634F9">
              <w:rPr>
                <w:rFonts w:ascii="Times New Roman" w:hAnsi="Times New Roman"/>
                <w:sz w:val="20"/>
              </w:rPr>
              <w:t>) ?</w:t>
            </w:r>
            <w:proofErr w:type="gramEnd"/>
            <w:r w:rsidRPr="006634F9">
              <w:rPr>
                <w:rFonts w:ascii="Times New Roman" w:hAnsi="Times New Roman"/>
                <w:sz w:val="20"/>
              </w:rPr>
              <w:t xml:space="preserve"> </w:t>
            </w:r>
          </w:p>
          <w:p w14:paraId="605020B5" w14:textId="77777777" w:rsidR="00293946" w:rsidRPr="006634F9" w:rsidRDefault="00293946" w:rsidP="002E3092">
            <w:pPr>
              <w:widowControl w:val="0"/>
              <w:jc w:val="both"/>
              <w:rPr>
                <w:rFonts w:ascii="Times New Roman" w:hAnsi="Times New Roman"/>
                <w:sz w:val="20"/>
              </w:rPr>
            </w:pPr>
          </w:p>
          <w:p w14:paraId="7D03BA55" w14:textId="77777777" w:rsidR="00293946" w:rsidRPr="006634F9" w:rsidRDefault="00293946" w:rsidP="002E3092">
            <w:pPr>
              <w:widowControl w:val="0"/>
              <w:jc w:val="both"/>
              <w:rPr>
                <w:rFonts w:ascii="Times New Roman" w:hAnsi="Times New Roman"/>
                <w:sz w:val="20"/>
              </w:rPr>
            </w:pPr>
          </w:p>
          <w:p w14:paraId="13105561" w14:textId="77777777" w:rsidR="00293946" w:rsidRPr="006634F9" w:rsidRDefault="00293946" w:rsidP="002E3092">
            <w:pPr>
              <w:widowControl w:val="0"/>
              <w:jc w:val="both"/>
              <w:rPr>
                <w:rFonts w:ascii="Times New Roman" w:hAnsi="Times New Roman"/>
                <w:sz w:val="20"/>
              </w:rPr>
            </w:pPr>
          </w:p>
          <w:p w14:paraId="74A81F82" w14:textId="77777777" w:rsidR="00293946" w:rsidRPr="006634F9" w:rsidRDefault="00293946" w:rsidP="002E3092">
            <w:pPr>
              <w:widowControl w:val="0"/>
              <w:jc w:val="both"/>
              <w:rPr>
                <w:rFonts w:ascii="Times New Roman" w:hAnsi="Times New Roman"/>
                <w:sz w:val="20"/>
              </w:rPr>
            </w:pPr>
          </w:p>
          <w:p w14:paraId="70CDC40C" w14:textId="77777777" w:rsidR="00293946" w:rsidRPr="006634F9" w:rsidRDefault="00293946" w:rsidP="002E3092">
            <w:pPr>
              <w:widowControl w:val="0"/>
              <w:jc w:val="both"/>
              <w:rPr>
                <w:rFonts w:ascii="Times New Roman" w:hAnsi="Times New Roman"/>
                <w:sz w:val="20"/>
              </w:rPr>
            </w:pPr>
          </w:p>
          <w:p w14:paraId="20E6EA16" w14:textId="77777777" w:rsidR="00293946" w:rsidRPr="006634F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rPr>
            </w:pPr>
            <w:proofErr w:type="gramStart"/>
            <w:r w:rsidRPr="006634F9">
              <w:rPr>
                <w:rFonts w:ascii="Times New Roman" w:hAnsi="Times New Roman"/>
                <w:sz w:val="20"/>
              </w:rPr>
              <w:t>si</w:t>
            </w:r>
            <w:proofErr w:type="gramEnd"/>
            <w:r w:rsidRPr="006634F9">
              <w:rPr>
                <w:rFonts w:ascii="Times New Roman" w:hAnsi="Times New Roman"/>
                <w:sz w:val="20"/>
              </w:rPr>
              <w:t xml:space="preserve"> trova rispetto ad un altro partecipante alla medesima procedura di affidamento, in una situazione di controllo di cui all'</w:t>
            </w:r>
            <w:hyperlink r:id="rId33" w:anchor="2359" w:history="1">
              <w:r w:rsidRPr="006634F9">
                <w:rPr>
                  <w:rFonts w:ascii="Times New Roman" w:hAnsi="Times New Roman"/>
                  <w:sz w:val="20"/>
                  <w:u w:val="single"/>
                </w:rPr>
                <w:t>articolo 2359 del codice civile</w:t>
              </w:r>
            </w:hyperlink>
            <w:r w:rsidRPr="006634F9">
              <w:rPr>
                <w:rFonts w:ascii="Times New Roman" w:hAnsi="Times New Roman"/>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5AF0CDB" w14:textId="77777777" w:rsidR="00293946" w:rsidRPr="006634F9" w:rsidRDefault="00293946" w:rsidP="002E3092">
            <w:pPr>
              <w:widowControl w:val="0"/>
              <w:jc w:val="both"/>
              <w:rPr>
                <w:rFonts w:ascii="Times New Roman" w:hAnsi="Times New Roman"/>
                <w:sz w:val="20"/>
                <w:lang w:bidi="it-IT"/>
              </w:rPr>
            </w:pPr>
          </w:p>
          <w:p w14:paraId="378D169C"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3AA92B7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 indirizzo web, autorità o organismo di emanazione, riferimento preciso della documentazione):</w:t>
            </w:r>
          </w:p>
          <w:p w14:paraId="06F5A1C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184BA9C2" w14:textId="77777777" w:rsidR="00293946" w:rsidRPr="006634F9" w:rsidRDefault="00293946" w:rsidP="002E3092">
            <w:pPr>
              <w:widowControl w:val="0"/>
              <w:jc w:val="both"/>
              <w:rPr>
                <w:rFonts w:ascii="Times New Roman" w:hAnsi="Times New Roman"/>
                <w:sz w:val="20"/>
                <w:lang w:bidi="it-IT"/>
              </w:rPr>
            </w:pPr>
          </w:p>
          <w:p w14:paraId="29BC2AE1"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32C5C47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 indirizzo web, autorità o organismo di emanazione, riferimento preciso della documentazione):</w:t>
            </w:r>
          </w:p>
          <w:p w14:paraId="680E008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7C386229" w14:textId="77777777" w:rsidR="00293946" w:rsidRPr="006634F9" w:rsidRDefault="00293946" w:rsidP="002E3092">
            <w:pPr>
              <w:widowControl w:val="0"/>
              <w:jc w:val="both"/>
              <w:rPr>
                <w:rFonts w:ascii="Times New Roman" w:hAnsi="Times New Roman"/>
                <w:sz w:val="20"/>
                <w:lang w:bidi="it-IT"/>
              </w:rPr>
            </w:pPr>
          </w:p>
          <w:p w14:paraId="1A1AB489"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0D8CA624" w14:textId="77777777" w:rsidR="00293946" w:rsidRPr="006634F9" w:rsidRDefault="00293946" w:rsidP="002E3092">
            <w:pPr>
              <w:widowControl w:val="0"/>
              <w:jc w:val="both"/>
              <w:rPr>
                <w:rFonts w:ascii="Times New Roman" w:hAnsi="Times New Roman"/>
                <w:sz w:val="20"/>
                <w:lang w:bidi="it-IT"/>
              </w:rPr>
            </w:pPr>
          </w:p>
          <w:p w14:paraId="67CE79A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771E2647" w14:textId="77777777" w:rsidR="00293946" w:rsidRPr="006634F9" w:rsidRDefault="00293946" w:rsidP="002E3092">
            <w:pPr>
              <w:widowControl w:val="0"/>
              <w:jc w:val="both"/>
              <w:rPr>
                <w:rFonts w:ascii="Times New Roman" w:hAnsi="Times New Roman"/>
                <w:sz w:val="20"/>
                <w:lang w:bidi="it-IT"/>
              </w:rPr>
            </w:pPr>
          </w:p>
          <w:p w14:paraId="5AAF627C"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1562101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 indirizzo web, autorità o organismo di emanazione, riferimento preciso della documentazione):</w:t>
            </w:r>
          </w:p>
          <w:p w14:paraId="6E0FB1B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6B21D39B" w14:textId="77777777" w:rsidR="00293946" w:rsidRPr="006634F9" w:rsidRDefault="00293946" w:rsidP="002E3092">
            <w:pPr>
              <w:widowControl w:val="0"/>
              <w:jc w:val="both"/>
              <w:rPr>
                <w:rFonts w:ascii="Times New Roman" w:hAnsi="Times New Roman"/>
                <w:sz w:val="20"/>
                <w:lang w:bidi="it-IT"/>
              </w:rPr>
            </w:pPr>
          </w:p>
          <w:p w14:paraId="0BBFD394"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    [ ] Non è tenuto alla disciplina legge 68/1999</w:t>
            </w:r>
            <w:r w:rsidRPr="006634F9">
              <w:rPr>
                <w:rFonts w:ascii="Times New Roman" w:hAnsi="Times New Roman"/>
                <w:sz w:val="20"/>
                <w:lang w:bidi="it-IT"/>
              </w:rPr>
              <w:br/>
              <w:t>Se la documentazione pertinente è disponibile elettronicamente, indicare: indirizzo web, autorità o organismo di emanazione, riferimento preciso della documentazione):</w:t>
            </w:r>
          </w:p>
          <w:p w14:paraId="5924886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699143E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Nel caso in cui l’operatore non è tenuto alla disciplina legge 68/1999 indicare le motivazioni:</w:t>
            </w:r>
          </w:p>
          <w:p w14:paraId="04E81F5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numero</w:t>
            </w:r>
            <w:proofErr w:type="gramEnd"/>
            <w:r w:rsidRPr="006634F9">
              <w:rPr>
                <w:rFonts w:ascii="Times New Roman" w:hAnsi="Times New Roman"/>
                <w:sz w:val="20"/>
                <w:lang w:bidi="it-IT"/>
              </w:rPr>
              <w:t xml:space="preserve"> dipendenti e/o altro ) [………..…][……….…][……….…]</w:t>
            </w:r>
          </w:p>
          <w:p w14:paraId="5806F537" w14:textId="77777777" w:rsidR="00293946" w:rsidRPr="006634F9" w:rsidRDefault="00293946" w:rsidP="002E3092">
            <w:pPr>
              <w:widowControl w:val="0"/>
              <w:jc w:val="both"/>
              <w:rPr>
                <w:rFonts w:ascii="Times New Roman" w:hAnsi="Times New Roman"/>
                <w:sz w:val="20"/>
                <w:lang w:bidi="it-IT"/>
              </w:rPr>
            </w:pPr>
          </w:p>
          <w:p w14:paraId="1DFA2A0E"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212C2438" w14:textId="77777777" w:rsidR="00293946" w:rsidRPr="006634F9" w:rsidRDefault="00293946" w:rsidP="002E3092">
            <w:pPr>
              <w:widowControl w:val="0"/>
              <w:jc w:val="both"/>
              <w:rPr>
                <w:rFonts w:ascii="Times New Roman" w:hAnsi="Times New Roman"/>
                <w:sz w:val="20"/>
                <w:lang w:bidi="it-IT"/>
              </w:rPr>
            </w:pPr>
          </w:p>
          <w:p w14:paraId="3576369C" w14:textId="77777777" w:rsidR="00293946" w:rsidRPr="006634F9" w:rsidRDefault="00293946" w:rsidP="002E3092">
            <w:pPr>
              <w:widowControl w:val="0"/>
              <w:jc w:val="both"/>
              <w:rPr>
                <w:rFonts w:ascii="Times New Roman" w:hAnsi="Times New Roman"/>
                <w:sz w:val="20"/>
                <w:lang w:bidi="it-IT"/>
              </w:rPr>
            </w:pPr>
          </w:p>
          <w:p w14:paraId="1319D657"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61408F03"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04BB43E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 indirizzo web, autorità o organismo di emanazione, riferimento preciso della documentazione):</w:t>
            </w:r>
          </w:p>
          <w:p w14:paraId="1F28B84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783260F1" w14:textId="77777777" w:rsidR="00293946" w:rsidRPr="006634F9" w:rsidRDefault="00293946" w:rsidP="002E3092">
            <w:pPr>
              <w:widowControl w:val="0"/>
              <w:jc w:val="both"/>
              <w:rPr>
                <w:rFonts w:ascii="Times New Roman" w:hAnsi="Times New Roman"/>
                <w:sz w:val="20"/>
                <w:lang w:bidi="it-IT"/>
              </w:rPr>
            </w:pPr>
          </w:p>
          <w:p w14:paraId="3FBE05FF"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r w:rsidR="006634F9" w:rsidRPr="006634F9" w14:paraId="035933C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9BA641" w14:textId="77777777" w:rsidR="00293946" w:rsidRPr="006634F9" w:rsidRDefault="00293946" w:rsidP="00F655B4">
            <w:pPr>
              <w:widowControl w:val="0"/>
              <w:numPr>
                <w:ilvl w:val="0"/>
                <w:numId w:val="15"/>
              </w:numPr>
              <w:tabs>
                <w:tab w:val="clear" w:pos="1131"/>
                <w:tab w:val="num" w:pos="-360"/>
              </w:tabs>
              <w:spacing w:after="0"/>
              <w:ind w:left="207" w:hanging="207"/>
              <w:jc w:val="both"/>
              <w:rPr>
                <w:rFonts w:ascii="Times New Roman" w:hAnsi="Times New Roman"/>
                <w:sz w:val="20"/>
                <w:lang w:bidi="it-IT"/>
              </w:rPr>
            </w:pPr>
            <w:r w:rsidRPr="006634F9">
              <w:rPr>
                <w:rFonts w:ascii="Times New Roman" w:hAnsi="Times New Roman"/>
                <w:sz w:val="20"/>
              </w:rPr>
              <w:t>L’operatore</w:t>
            </w:r>
            <w:r w:rsidRPr="006634F9">
              <w:rPr>
                <w:rFonts w:ascii="Times New Roman" w:hAnsi="Times New Roman"/>
                <w:sz w:val="20"/>
                <w:lang w:bidi="it-IT"/>
              </w:rPr>
              <w:t xml:space="preserve"> </w:t>
            </w:r>
            <w:proofErr w:type="gramStart"/>
            <w:r w:rsidRPr="006634F9">
              <w:rPr>
                <w:rFonts w:ascii="Times New Roman" w:hAnsi="Times New Roman"/>
                <w:sz w:val="20"/>
                <w:lang w:bidi="it-IT"/>
              </w:rPr>
              <w:t>economico  si</w:t>
            </w:r>
            <w:proofErr w:type="gramEnd"/>
            <w:r w:rsidRPr="006634F9">
              <w:rPr>
                <w:rFonts w:ascii="Times New Roman" w:hAnsi="Times New Roman"/>
                <w:sz w:val="20"/>
                <w:lang w:bidi="it-IT"/>
              </w:rPr>
              <w:t xml:space="preserve">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634F9">
              <w:rPr>
                <w:rFonts w:ascii="Times New Roman" w:hAnsi="Times New Roman"/>
                <w:sz w:val="20"/>
                <w:lang w:bidi="it-IT"/>
              </w:rPr>
              <w:t>economico ?</w:t>
            </w:r>
            <w:proofErr w:type="gramEnd"/>
            <w:r w:rsidRPr="006634F9">
              <w:rPr>
                <w:rFonts w:ascii="Times New Roman" w:hAnsi="Times New Roman"/>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45D891"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2891FB0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
        </w:tc>
      </w:tr>
    </w:tbl>
    <w:p w14:paraId="2CB59D7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Parte IV: Criteri di selezione</w:t>
      </w:r>
    </w:p>
    <w:p w14:paraId="76F29D2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In merito ai criteri di selezione (</w:t>
      </w:r>
      <w:proofErr w:type="gramStart"/>
      <w:r w:rsidRPr="006634F9">
        <w:rPr>
          <w:rFonts w:ascii="Times New Roman" w:hAnsi="Times New Roman"/>
          <w:sz w:val="20"/>
          <w:lang w:bidi="it-IT"/>
        </w:rPr>
        <w:t xml:space="preserve">sezione </w:t>
      </w:r>
      <w:r w:rsidRPr="006634F9">
        <w:rPr>
          <w:rFonts w:ascii="Times New Roman" w:hAnsi="Times New Roman"/>
          <w:sz w:val="20"/>
          <w:lang w:bidi="it-IT"/>
        </w:rPr>
        <w:t> o</w:t>
      </w:r>
      <w:proofErr w:type="gramEnd"/>
      <w:r w:rsidRPr="006634F9">
        <w:rPr>
          <w:rFonts w:ascii="Times New Roman" w:hAnsi="Times New Roman"/>
          <w:sz w:val="20"/>
          <w:lang w:bidi="it-IT"/>
        </w:rPr>
        <w:t xml:space="preserve"> sezioni da A a D della presente parte) l'operatore economico dichiara che:</w:t>
      </w:r>
    </w:p>
    <w:p w14:paraId="55CADC9F"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Indicazione globale per tutti i criteri di selezione</w:t>
      </w:r>
    </w:p>
    <w:p w14:paraId="2D562070"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6634F9">
        <w:rPr>
          <w:rFonts w:ascii="Times New Roman" w:hAnsi="Times New Roman"/>
          <w:b/>
          <w:sz w:val="20"/>
          <w:lang w:bidi="it-IT"/>
        </w:rPr>
        <w:t xml:space="preserve">sezione </w:t>
      </w:r>
      <w:r w:rsidRPr="006634F9">
        <w:rPr>
          <w:rFonts w:ascii="Times New Roman" w:hAnsi="Times New Roman"/>
          <w:b/>
          <w:sz w:val="20"/>
          <w:lang w:bidi="it-IT"/>
        </w:rPr>
        <w:t> della</w:t>
      </w:r>
      <w:proofErr w:type="gramEnd"/>
      <w:r w:rsidRPr="006634F9">
        <w:rPr>
          <w:rFonts w:ascii="Times New Roman" w:hAnsi="Times New Roman"/>
          <w:b/>
          <w:sz w:val="20"/>
          <w:lang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6634F9" w:rsidRPr="006634F9" w14:paraId="3F76CFD2" w14:textId="77777777" w:rsidTr="00C83A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C273BB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682A727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44F7E780" w14:textId="77777777" w:rsidTr="00C83A8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C0F7DC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09596156"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tc>
      </w:tr>
    </w:tbl>
    <w:p w14:paraId="7578E95F" w14:textId="77777777" w:rsidR="00293946" w:rsidRPr="006634F9" w:rsidRDefault="00293946" w:rsidP="002E3092">
      <w:pPr>
        <w:widowControl w:val="0"/>
        <w:jc w:val="both"/>
        <w:rPr>
          <w:rFonts w:ascii="Times New Roman" w:hAnsi="Times New Roman"/>
          <w:sz w:val="20"/>
          <w:lang w:bidi="it-IT"/>
        </w:rPr>
      </w:pPr>
    </w:p>
    <w:p w14:paraId="3A9DD37A"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A: Idoneità (Articolo 83, comma 1, lettera </w:t>
      </w:r>
      <w:r w:rsidRPr="006634F9">
        <w:rPr>
          <w:rFonts w:ascii="Times New Roman" w:hAnsi="Times New Roman"/>
          <w:i/>
          <w:sz w:val="20"/>
          <w:lang w:bidi="it-IT"/>
        </w:rPr>
        <w:t>a)</w:t>
      </w:r>
      <w:r w:rsidRPr="006634F9">
        <w:rPr>
          <w:rFonts w:ascii="Times New Roman" w:hAnsi="Times New Roman"/>
          <w:sz w:val="20"/>
          <w:lang w:bidi="it-IT"/>
        </w:rPr>
        <w:t xml:space="preserve">, del Codice) </w:t>
      </w:r>
    </w:p>
    <w:p w14:paraId="53C6D3CC"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5356AE31"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B8293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117F8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4ED4053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657EB8" w14:textId="77777777" w:rsidR="00293946" w:rsidRPr="006634F9" w:rsidRDefault="00293946" w:rsidP="001258EC">
            <w:pPr>
              <w:widowControl w:val="0"/>
              <w:numPr>
                <w:ilvl w:val="0"/>
                <w:numId w:val="59"/>
              </w:numPr>
              <w:spacing w:after="0"/>
              <w:jc w:val="both"/>
              <w:rPr>
                <w:rFonts w:ascii="Times New Roman" w:hAnsi="Times New Roman"/>
                <w:sz w:val="20"/>
                <w:lang w:bidi="it-IT"/>
              </w:rPr>
            </w:pPr>
            <w:r w:rsidRPr="006634F9">
              <w:rPr>
                <w:rFonts w:ascii="Times New Roman" w:hAnsi="Times New Roman"/>
                <w:b/>
                <w:sz w:val="20"/>
                <w:lang w:bidi="it-IT"/>
              </w:rPr>
              <w:t xml:space="preserve">Iscrizione in un registro professionale o commerciale tenuto nello Stato membro di stabilimento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37"/>
            </w:r>
            <w:r w:rsidRPr="006634F9">
              <w:rPr>
                <w:rFonts w:ascii="Times New Roman" w:hAnsi="Times New Roman"/>
                <w:sz w:val="20"/>
                <w:lang w:bidi="it-IT"/>
              </w:rPr>
              <w:t>)</w:t>
            </w:r>
            <w:r w:rsidRPr="006634F9">
              <w:rPr>
                <w:rFonts w:ascii="Times New Roman" w:hAnsi="Times New Roman"/>
                <w:sz w:val="20"/>
                <w:lang w:bidi="it-IT"/>
              </w:rPr>
              <w:br/>
            </w:r>
          </w:p>
          <w:p w14:paraId="33BB286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E0A66F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w:t>
            </w:r>
            <w:proofErr w:type="gramEnd"/>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(indirizzo web, autorità o organismo di emanazione, riferimento preciso della documentazione):</w:t>
            </w:r>
            <w:r w:rsidRPr="006634F9">
              <w:rPr>
                <w:rFonts w:ascii="Times New Roman" w:hAnsi="Times New Roman"/>
                <w:i/>
                <w:sz w:val="20"/>
                <w:lang w:bidi="it-IT"/>
              </w:rPr>
              <w:t xml:space="preserve"> </w:t>
            </w:r>
          </w:p>
          <w:p w14:paraId="601CE04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703C6F2D" w14:textId="77777777" w:rsidTr="00C83A8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D9D704" w14:textId="77777777" w:rsidR="00293946" w:rsidRPr="006634F9" w:rsidRDefault="00293946" w:rsidP="001258EC">
            <w:pPr>
              <w:widowControl w:val="0"/>
              <w:numPr>
                <w:ilvl w:val="0"/>
                <w:numId w:val="59"/>
              </w:numPr>
              <w:spacing w:after="0"/>
              <w:jc w:val="both"/>
              <w:rPr>
                <w:rFonts w:ascii="Times New Roman" w:hAnsi="Times New Roman"/>
                <w:sz w:val="20"/>
                <w:lang w:bidi="it-IT"/>
              </w:rPr>
            </w:pPr>
            <w:r w:rsidRPr="006634F9">
              <w:rPr>
                <w:rFonts w:ascii="Times New Roman" w:hAnsi="Times New Roman"/>
                <w:b/>
                <w:sz w:val="20"/>
                <w:lang w:bidi="it-IT"/>
              </w:rPr>
              <w:t>Per gli appalti di servizi:</w:t>
            </w:r>
          </w:p>
          <w:p w14:paraId="5E1A96D5" w14:textId="77777777" w:rsidR="00293946" w:rsidRPr="006634F9" w:rsidRDefault="00293946" w:rsidP="002E3092">
            <w:pPr>
              <w:widowControl w:val="0"/>
              <w:jc w:val="both"/>
              <w:rPr>
                <w:rFonts w:ascii="Times New Roman" w:hAnsi="Times New Roman"/>
                <w:sz w:val="20"/>
                <w:lang w:bidi="it-IT"/>
              </w:rPr>
            </w:pPr>
          </w:p>
          <w:p w14:paraId="3D19562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È richiesta una particolare </w:t>
            </w:r>
            <w:r w:rsidRPr="006634F9">
              <w:rPr>
                <w:rFonts w:ascii="Times New Roman" w:hAnsi="Times New Roman"/>
                <w:b/>
                <w:sz w:val="20"/>
                <w:lang w:bidi="it-IT"/>
              </w:rPr>
              <w:t>autorizzazione o appartenenza</w:t>
            </w:r>
            <w:r w:rsidRPr="006634F9">
              <w:rPr>
                <w:rFonts w:ascii="Times New Roman" w:hAnsi="Times New Roman"/>
                <w:sz w:val="20"/>
                <w:lang w:bidi="it-IT"/>
              </w:rPr>
              <w:t xml:space="preserve"> a una particolare organizzazione (elenchi, albi, ecc.) per poter prestare il servizio di cui trattasi nel paese di stabilimento dell'operatore economico? </w:t>
            </w:r>
            <w:r w:rsidRPr="006634F9">
              <w:rPr>
                <w:rFonts w:ascii="Times New Roman" w:hAnsi="Times New Roman"/>
                <w:sz w:val="20"/>
                <w:lang w:bidi="it-IT"/>
              </w:rPr>
              <w:br/>
            </w:r>
          </w:p>
          <w:p w14:paraId="100BCC4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A9522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t>In caso affermativo, specificare quale documentazione e se l'operatore economico ne dispone: [ …] [ ] Sì [ ] No</w:t>
            </w:r>
            <w:r w:rsidRPr="006634F9">
              <w:rPr>
                <w:rFonts w:ascii="Times New Roman" w:hAnsi="Times New Roman"/>
                <w:sz w:val="20"/>
                <w:lang w:bidi="it-IT"/>
              </w:rPr>
              <w:br/>
            </w:r>
          </w:p>
          <w:p w14:paraId="0DC28EF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 </w:t>
            </w:r>
          </w:p>
          <w:p w14:paraId="7BF48FC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5435AF41"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B: Capacità economica e finanziaria (Articolo 83, comma 1, lettera </w:t>
      </w:r>
      <w:r w:rsidRPr="006634F9">
        <w:rPr>
          <w:rFonts w:ascii="Times New Roman" w:hAnsi="Times New Roman"/>
          <w:i/>
          <w:sz w:val="20"/>
          <w:lang w:bidi="it-IT"/>
        </w:rPr>
        <w:t>b)</w:t>
      </w:r>
      <w:r w:rsidRPr="006634F9">
        <w:rPr>
          <w:rFonts w:ascii="Times New Roman" w:hAnsi="Times New Roman"/>
          <w:sz w:val="20"/>
          <w:lang w:bidi="it-IT"/>
        </w:rPr>
        <w:t>, del Codice)</w:t>
      </w:r>
    </w:p>
    <w:p w14:paraId="2A91358B"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69E80DD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BFE2A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67BDC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r w:rsidRPr="006634F9">
              <w:rPr>
                <w:rFonts w:ascii="Times New Roman" w:hAnsi="Times New Roman"/>
                <w:b/>
                <w:i/>
                <w:sz w:val="20"/>
                <w:lang w:bidi="it-IT"/>
              </w:rPr>
              <w:t>:</w:t>
            </w:r>
          </w:p>
        </w:tc>
      </w:tr>
      <w:tr w:rsidR="006634F9" w:rsidRPr="006634F9" w14:paraId="0129148C"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692604"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1</w:t>
            </w:r>
            <w:proofErr w:type="gramStart"/>
            <w:r w:rsidRPr="006634F9">
              <w:rPr>
                <w:rFonts w:ascii="Times New Roman" w:hAnsi="Times New Roman"/>
                <w:sz w:val="20"/>
                <w:lang w:bidi="it-IT"/>
              </w:rPr>
              <w:t>a)  Il</w:t>
            </w:r>
            <w:proofErr w:type="gramEnd"/>
            <w:r w:rsidRPr="006634F9">
              <w:rPr>
                <w:rFonts w:ascii="Times New Roman" w:hAnsi="Times New Roman"/>
                <w:sz w:val="20"/>
                <w:lang w:bidi="it-IT"/>
              </w:rPr>
              <w:t xml:space="preserve"> </w:t>
            </w:r>
            <w:r w:rsidRPr="006634F9">
              <w:rPr>
                <w:rFonts w:ascii="Times New Roman" w:hAnsi="Times New Roman"/>
                <w:b/>
                <w:sz w:val="20"/>
                <w:lang w:bidi="it-IT"/>
              </w:rPr>
              <w:t>fatturato annuo</w:t>
            </w:r>
            <w:r w:rsidRPr="006634F9">
              <w:rPr>
                <w:rFonts w:ascii="Times New Roman" w:hAnsi="Times New Roman"/>
                <w:sz w:val="20"/>
                <w:lang w:bidi="it-IT"/>
              </w:rPr>
              <w:t xml:space="preserve"> ("generale") dell'operatore economico per il numero di esercizi richiesto nell'avviso o bando pertinente o nei documenti di gara è il seguente</w:t>
            </w:r>
            <w:r w:rsidRPr="006634F9">
              <w:rPr>
                <w:rFonts w:ascii="Times New Roman" w:hAnsi="Times New Roman"/>
                <w:b/>
                <w:sz w:val="20"/>
                <w:lang w:bidi="it-IT"/>
              </w:rPr>
              <w:t>:</w:t>
            </w:r>
          </w:p>
          <w:p w14:paraId="0AE4208D" w14:textId="77777777" w:rsidR="00293946" w:rsidRPr="006634F9" w:rsidRDefault="00293946" w:rsidP="002E3092">
            <w:pPr>
              <w:widowControl w:val="0"/>
              <w:jc w:val="both"/>
              <w:rPr>
                <w:rFonts w:ascii="Times New Roman" w:hAnsi="Times New Roman"/>
                <w:b/>
                <w:sz w:val="20"/>
                <w:lang w:bidi="it-IT"/>
              </w:rPr>
            </w:pPr>
          </w:p>
          <w:p w14:paraId="6CC1846E"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b/>
                <w:sz w:val="20"/>
                <w:lang w:bidi="it-IT"/>
              </w:rPr>
              <w:t>e</w:t>
            </w:r>
            <w:proofErr w:type="gramEnd"/>
            <w:r w:rsidRPr="006634F9">
              <w:rPr>
                <w:rFonts w:ascii="Times New Roman" w:hAnsi="Times New Roman"/>
                <w:b/>
                <w:sz w:val="20"/>
                <w:lang w:bidi="it-IT"/>
              </w:rPr>
              <w:t>/o,</w:t>
            </w:r>
          </w:p>
          <w:p w14:paraId="57026D8A" w14:textId="77777777" w:rsidR="00293946" w:rsidRPr="006634F9" w:rsidRDefault="00293946" w:rsidP="002E3092">
            <w:pPr>
              <w:widowControl w:val="0"/>
              <w:jc w:val="both"/>
              <w:rPr>
                <w:rFonts w:ascii="Times New Roman" w:hAnsi="Times New Roman"/>
                <w:sz w:val="20"/>
                <w:lang w:bidi="it-IT"/>
              </w:rPr>
            </w:pPr>
          </w:p>
          <w:p w14:paraId="1331317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1</w:t>
            </w:r>
            <w:proofErr w:type="gramStart"/>
            <w:r w:rsidRPr="006634F9">
              <w:rPr>
                <w:rFonts w:ascii="Times New Roman" w:hAnsi="Times New Roman"/>
                <w:sz w:val="20"/>
                <w:lang w:bidi="it-IT"/>
              </w:rPr>
              <w:t>b)  Il</w:t>
            </w:r>
            <w:proofErr w:type="gramEnd"/>
            <w:r w:rsidRPr="006634F9">
              <w:rPr>
                <w:rFonts w:ascii="Times New Roman" w:hAnsi="Times New Roman"/>
                <w:sz w:val="20"/>
                <w:lang w:bidi="it-IT"/>
              </w:rPr>
              <w:t xml:space="preserve"> </w:t>
            </w:r>
            <w:r w:rsidRPr="006634F9">
              <w:rPr>
                <w:rFonts w:ascii="Times New Roman" w:hAnsi="Times New Roman"/>
                <w:b/>
                <w:sz w:val="20"/>
                <w:lang w:bidi="it-IT"/>
              </w:rPr>
              <w:t>fatturato annuo medio</w:t>
            </w:r>
            <w:r w:rsidRPr="006634F9">
              <w:rPr>
                <w:rFonts w:ascii="Times New Roman" w:hAnsi="Times New Roman"/>
                <w:sz w:val="20"/>
                <w:lang w:bidi="it-IT"/>
              </w:rPr>
              <w:t xml:space="preserve"> dell'operatore economico </w:t>
            </w:r>
            <w:r w:rsidRPr="006634F9">
              <w:rPr>
                <w:rFonts w:ascii="Times New Roman" w:hAnsi="Times New Roman"/>
                <w:b/>
                <w:sz w:val="20"/>
                <w:lang w:bidi="it-IT"/>
              </w:rPr>
              <w:t xml:space="preserve">per il numero di esercizi richiesto nell'avviso o bando pertinente o nei documenti di gara è il seguente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38"/>
            </w:r>
            <w:r w:rsidRPr="006634F9">
              <w:rPr>
                <w:rFonts w:ascii="Times New Roman" w:hAnsi="Times New Roman"/>
                <w:sz w:val="20"/>
                <w:lang w:bidi="it-IT"/>
              </w:rPr>
              <w:t>)</w:t>
            </w:r>
            <w:r w:rsidRPr="006634F9">
              <w:rPr>
                <w:rFonts w:ascii="Times New Roman" w:hAnsi="Times New Roman"/>
                <w:b/>
                <w:sz w:val="20"/>
                <w:lang w:bidi="it-IT"/>
              </w:rPr>
              <w:t>:</w:t>
            </w:r>
          </w:p>
          <w:p w14:paraId="614325A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8094552"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esercizio:  [</w:t>
            </w:r>
            <w:proofErr w:type="gramEnd"/>
            <w:r w:rsidRPr="006634F9">
              <w:rPr>
                <w:rFonts w:ascii="Times New Roman" w:hAnsi="Times New Roman"/>
                <w:sz w:val="20"/>
                <w:lang w:bidi="it-IT"/>
              </w:rPr>
              <w:t>……] fatturato: [……] […] valuta</w:t>
            </w:r>
            <w:r w:rsidRPr="006634F9">
              <w:rPr>
                <w:rFonts w:ascii="Times New Roman" w:hAnsi="Times New Roman"/>
                <w:sz w:val="20"/>
                <w:lang w:bidi="it-IT"/>
              </w:rPr>
              <w:br/>
              <w:t>esercizio:  [……] fatturato: [……] […] valuta</w:t>
            </w:r>
            <w:r w:rsidRPr="006634F9">
              <w:rPr>
                <w:rFonts w:ascii="Times New Roman" w:hAnsi="Times New Roman"/>
                <w:sz w:val="20"/>
                <w:lang w:bidi="it-IT"/>
              </w:rPr>
              <w:br/>
              <w:t>esercizio:  [……] fatturato: [……] […] valuta</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(numero di esercizi, fatturato medio)</w:t>
            </w:r>
            <w:r w:rsidRPr="006634F9">
              <w:rPr>
                <w:rFonts w:ascii="Times New Roman" w:hAnsi="Times New Roman"/>
                <w:b/>
                <w:sz w:val="20"/>
                <w:lang w:bidi="it-IT"/>
              </w:rPr>
              <w:t>:</w:t>
            </w:r>
            <w:r w:rsidRPr="006634F9">
              <w:rPr>
                <w:rFonts w:ascii="Times New Roman" w:hAnsi="Times New Roman"/>
                <w:sz w:val="20"/>
                <w:lang w:bidi="it-IT"/>
              </w:rPr>
              <w:t xml:space="preserve">  </w:t>
            </w:r>
          </w:p>
          <w:p w14:paraId="46B5551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 […] valuta</w:t>
            </w:r>
          </w:p>
          <w:p w14:paraId="358D7E2A" w14:textId="77777777" w:rsidR="00293946" w:rsidRPr="006634F9" w:rsidRDefault="00293946" w:rsidP="002E3092">
            <w:pPr>
              <w:widowControl w:val="0"/>
              <w:jc w:val="both"/>
              <w:rPr>
                <w:rFonts w:ascii="Times New Roman" w:hAnsi="Times New Roman"/>
                <w:sz w:val="20"/>
                <w:lang w:bidi="it-IT"/>
              </w:rPr>
            </w:pPr>
          </w:p>
          <w:p w14:paraId="102DD6F2" w14:textId="77777777" w:rsidR="00293946" w:rsidRPr="006634F9" w:rsidRDefault="00293946" w:rsidP="002E3092">
            <w:pPr>
              <w:widowControl w:val="0"/>
              <w:jc w:val="both"/>
              <w:rPr>
                <w:rFonts w:ascii="Times New Roman" w:hAnsi="Times New Roman"/>
                <w:sz w:val="20"/>
                <w:lang w:bidi="it-IT"/>
              </w:rPr>
            </w:pPr>
          </w:p>
          <w:p w14:paraId="499BB28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 </w:t>
            </w:r>
          </w:p>
          <w:p w14:paraId="751D53E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06BE5693"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5FEED"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2</w:t>
            </w:r>
            <w:proofErr w:type="gramStart"/>
            <w:r w:rsidRPr="006634F9">
              <w:rPr>
                <w:rFonts w:ascii="Times New Roman" w:hAnsi="Times New Roman"/>
                <w:sz w:val="20"/>
                <w:lang w:bidi="it-IT"/>
              </w:rPr>
              <w:t>a)  Il</w:t>
            </w:r>
            <w:proofErr w:type="gramEnd"/>
            <w:r w:rsidRPr="006634F9">
              <w:rPr>
                <w:rFonts w:ascii="Times New Roman" w:hAnsi="Times New Roman"/>
                <w:sz w:val="20"/>
                <w:lang w:bidi="it-IT"/>
              </w:rPr>
              <w:t xml:space="preserve"> </w:t>
            </w:r>
            <w:r w:rsidRPr="006634F9">
              <w:rPr>
                <w:rFonts w:ascii="Times New Roman" w:hAnsi="Times New Roman"/>
                <w:b/>
                <w:sz w:val="20"/>
                <w:lang w:bidi="it-IT"/>
              </w:rPr>
              <w:t>fatturato</w:t>
            </w:r>
            <w:r w:rsidRPr="006634F9">
              <w:rPr>
                <w:rFonts w:ascii="Times New Roman" w:hAnsi="Times New Roman"/>
                <w:sz w:val="20"/>
                <w:lang w:bidi="it-IT"/>
              </w:rPr>
              <w:t xml:space="preserve"> annuo ("specifico") dell'operatore economico</w:t>
            </w:r>
            <w:r w:rsidRPr="006634F9">
              <w:rPr>
                <w:rFonts w:ascii="Times New Roman" w:hAnsi="Times New Roman"/>
                <w:b/>
                <w:sz w:val="20"/>
                <w:lang w:bidi="it-IT"/>
              </w:rPr>
              <w:t xml:space="preserve"> nel settore di attività oggetto dell'appalto</w:t>
            </w:r>
            <w:r w:rsidRPr="006634F9">
              <w:rPr>
                <w:rFonts w:ascii="Times New Roman" w:hAnsi="Times New Roman"/>
                <w:sz w:val="20"/>
                <w:lang w:bidi="it-IT"/>
              </w:rPr>
              <w:t xml:space="preserve"> e specificato nell'avviso o bando pertinente o nei documenti di gara per il numero di esercizi richiesto è il seguente:</w:t>
            </w:r>
          </w:p>
          <w:p w14:paraId="21118931"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b/>
                <w:sz w:val="20"/>
                <w:lang w:bidi="it-IT"/>
              </w:rPr>
              <w:t>e</w:t>
            </w:r>
            <w:proofErr w:type="gramEnd"/>
            <w:r w:rsidRPr="006634F9">
              <w:rPr>
                <w:rFonts w:ascii="Times New Roman" w:hAnsi="Times New Roman"/>
                <w:b/>
                <w:sz w:val="20"/>
                <w:lang w:bidi="it-IT"/>
              </w:rPr>
              <w:t>/o,</w:t>
            </w:r>
          </w:p>
          <w:p w14:paraId="38C8D98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2b) Il </w:t>
            </w:r>
            <w:r w:rsidRPr="006634F9">
              <w:rPr>
                <w:rFonts w:ascii="Times New Roman" w:hAnsi="Times New Roman"/>
                <w:b/>
                <w:sz w:val="20"/>
                <w:lang w:bidi="it-IT"/>
              </w:rPr>
              <w:t>fatturato annuo medio</w:t>
            </w:r>
            <w:r w:rsidRPr="006634F9">
              <w:rPr>
                <w:rFonts w:ascii="Times New Roman" w:hAnsi="Times New Roman"/>
                <w:sz w:val="20"/>
                <w:lang w:bidi="it-IT"/>
              </w:rPr>
              <w:t xml:space="preserve"> dell'operatore economico </w:t>
            </w:r>
            <w:r w:rsidRPr="006634F9">
              <w:rPr>
                <w:rFonts w:ascii="Times New Roman" w:hAnsi="Times New Roman"/>
                <w:b/>
                <w:sz w:val="20"/>
                <w:lang w:bidi="it-IT"/>
              </w:rPr>
              <w:t xml:space="preserve">nel settore e per il numero di esercizi specificato nell'avviso o bando pertinente o nei documenti di gara è il seguente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39"/>
            </w:r>
            <w:r w:rsidRPr="006634F9">
              <w:rPr>
                <w:rFonts w:ascii="Times New Roman" w:hAnsi="Times New Roman"/>
                <w:sz w:val="20"/>
                <w:lang w:bidi="it-IT"/>
              </w:rPr>
              <w:t>)</w:t>
            </w:r>
            <w:r w:rsidRPr="006634F9">
              <w:rPr>
                <w:rFonts w:ascii="Times New Roman" w:hAnsi="Times New Roman"/>
                <w:b/>
                <w:sz w:val="20"/>
                <w:lang w:bidi="it-IT"/>
              </w:rPr>
              <w:t>:</w:t>
            </w:r>
          </w:p>
          <w:p w14:paraId="0C4E057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8359515"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esercizio</w:t>
            </w:r>
            <w:proofErr w:type="gramEnd"/>
            <w:r w:rsidRPr="006634F9">
              <w:rPr>
                <w:rFonts w:ascii="Times New Roman" w:hAnsi="Times New Roman"/>
                <w:sz w:val="20"/>
                <w:lang w:bidi="it-IT"/>
              </w:rPr>
              <w:t>: [……] fatturato: [……] […]valuta</w:t>
            </w:r>
            <w:r w:rsidRPr="006634F9">
              <w:rPr>
                <w:rFonts w:ascii="Times New Roman" w:hAnsi="Times New Roman"/>
                <w:sz w:val="20"/>
                <w:lang w:bidi="it-IT"/>
              </w:rPr>
              <w:br/>
              <w:t>esercizio: [……] fatturato: [……] […]valuta</w:t>
            </w:r>
            <w:r w:rsidRPr="006634F9">
              <w:rPr>
                <w:rFonts w:ascii="Times New Roman" w:hAnsi="Times New Roman"/>
                <w:sz w:val="20"/>
                <w:lang w:bidi="it-IT"/>
              </w:rPr>
              <w:br/>
              <w:t>esercizio: [……] fatturato: [……] […]valuta</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(numero di esercizi, fatturato medio)</w:t>
            </w:r>
            <w:r w:rsidRPr="006634F9">
              <w:rPr>
                <w:rFonts w:ascii="Times New Roman" w:hAnsi="Times New Roman"/>
                <w:b/>
                <w:sz w:val="20"/>
                <w:lang w:bidi="it-IT"/>
              </w:rPr>
              <w:t>:</w:t>
            </w:r>
            <w:r w:rsidRPr="006634F9">
              <w:rPr>
                <w:rFonts w:ascii="Times New Roman" w:hAnsi="Times New Roman"/>
                <w:sz w:val="20"/>
                <w:lang w:bidi="it-IT"/>
              </w:rPr>
              <w:t xml:space="preserve"> </w:t>
            </w:r>
          </w:p>
          <w:p w14:paraId="2AA5061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 […] valuta</w:t>
            </w:r>
          </w:p>
          <w:p w14:paraId="17E79AC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 </w:t>
            </w:r>
          </w:p>
          <w:p w14:paraId="2B2A099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2247D98"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BF6C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907250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B821D04"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F31A52" w14:textId="77777777" w:rsidR="00293946" w:rsidRPr="006634F9" w:rsidRDefault="00293946" w:rsidP="001258EC">
            <w:pPr>
              <w:widowControl w:val="0"/>
              <w:numPr>
                <w:ilvl w:val="0"/>
                <w:numId w:val="60"/>
              </w:numPr>
              <w:tabs>
                <w:tab w:val="clear" w:pos="720"/>
                <w:tab w:val="num" w:pos="0"/>
              </w:tabs>
              <w:spacing w:after="0"/>
              <w:jc w:val="both"/>
              <w:rPr>
                <w:rFonts w:ascii="Times New Roman" w:hAnsi="Times New Roman"/>
                <w:sz w:val="20"/>
                <w:lang w:bidi="it-IT"/>
              </w:rPr>
            </w:pPr>
            <w:r w:rsidRPr="006634F9">
              <w:rPr>
                <w:rFonts w:ascii="Times New Roman" w:hAnsi="Times New Roman"/>
                <w:sz w:val="20"/>
                <w:lang w:bidi="it-IT"/>
              </w:rPr>
              <w:t xml:space="preserve">Per quanto riguarda gli </w:t>
            </w:r>
            <w:r w:rsidRPr="006634F9">
              <w:rPr>
                <w:rFonts w:ascii="Times New Roman" w:hAnsi="Times New Roman"/>
                <w:b/>
                <w:sz w:val="20"/>
                <w:lang w:bidi="it-IT"/>
              </w:rPr>
              <w:t xml:space="preserve">indici finanziari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40"/>
            </w:r>
            <w:r w:rsidRPr="006634F9">
              <w:rPr>
                <w:rFonts w:ascii="Times New Roman" w:hAnsi="Times New Roman"/>
                <w:sz w:val="20"/>
                <w:lang w:bidi="it-IT"/>
              </w:rPr>
              <w:t xml:space="preserve">) specificati nell'avviso o bando pertinente o nei documenti di gara ai sensi dell’art. 83 comma 4, lett. </w:t>
            </w:r>
            <w:r w:rsidRPr="006634F9">
              <w:rPr>
                <w:rFonts w:ascii="Times New Roman" w:hAnsi="Times New Roman"/>
                <w:i/>
                <w:sz w:val="20"/>
                <w:lang w:bidi="it-IT"/>
              </w:rPr>
              <w:t>b)</w:t>
            </w:r>
            <w:r w:rsidRPr="006634F9">
              <w:rPr>
                <w:rFonts w:ascii="Times New Roman" w:hAnsi="Times New Roman"/>
                <w:sz w:val="20"/>
                <w:lang w:bidi="it-IT"/>
              </w:rPr>
              <w:t>, del Codice, l'operatore economico dichiara che i valori attuali degli indici richiesti sono i seguenti:</w:t>
            </w:r>
          </w:p>
          <w:p w14:paraId="6545770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4F547E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indicazione</w:t>
            </w:r>
            <w:proofErr w:type="gramEnd"/>
            <w:r w:rsidRPr="006634F9">
              <w:rPr>
                <w:rFonts w:ascii="Times New Roman" w:hAnsi="Times New Roman"/>
                <w:sz w:val="20"/>
                <w:lang w:bidi="it-IT"/>
              </w:rPr>
              <w:t xml:space="preserve"> dell'indice richiesto, come rapporto tra x e y (</w:t>
            </w:r>
            <w:r w:rsidRPr="006634F9">
              <w:rPr>
                <w:rFonts w:ascii="Times New Roman" w:hAnsi="Times New Roman"/>
                <w:sz w:val="20"/>
                <w:vertAlign w:val="superscript"/>
                <w:lang w:bidi="it-IT"/>
              </w:rPr>
              <w:footnoteReference w:id="41"/>
            </w:r>
            <w:r w:rsidRPr="006634F9">
              <w:rPr>
                <w:rFonts w:ascii="Times New Roman" w:hAnsi="Times New Roman"/>
                <w:sz w:val="20"/>
                <w:lang w:bidi="it-IT"/>
              </w:rPr>
              <w:t>), e valore)</w:t>
            </w:r>
            <w:r w:rsidRPr="006634F9">
              <w:rPr>
                <w:rFonts w:ascii="Times New Roman" w:hAnsi="Times New Roman"/>
                <w:sz w:val="20"/>
                <w:lang w:bidi="it-IT"/>
              </w:rPr>
              <w:br/>
              <w:t>[……], [……] (</w:t>
            </w:r>
            <w:r w:rsidRPr="006634F9">
              <w:rPr>
                <w:rFonts w:ascii="Times New Roman" w:hAnsi="Times New Roman"/>
                <w:sz w:val="20"/>
                <w:vertAlign w:val="superscript"/>
                <w:lang w:bidi="it-IT"/>
              </w:rPr>
              <w:footnoteReference w:id="42"/>
            </w:r>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i/>
                <w:sz w:val="20"/>
                <w:lang w:bidi="it-IT"/>
              </w:rPr>
              <w:br/>
            </w:r>
            <w:r w:rsidRPr="006634F9">
              <w:rPr>
                <w:rFonts w:ascii="Times New Roman" w:hAnsi="Times New Roman"/>
                <w:sz w:val="20"/>
                <w:lang w:bidi="it-IT"/>
              </w:rPr>
              <w:t>(indirizzo web, autorità o organismo di emanazione, riferimento preciso della documentazione):</w:t>
            </w:r>
            <w:r w:rsidRPr="006634F9">
              <w:rPr>
                <w:rFonts w:ascii="Times New Roman" w:hAnsi="Times New Roman"/>
                <w:i/>
                <w:sz w:val="20"/>
                <w:lang w:bidi="it-IT"/>
              </w:rPr>
              <w:t xml:space="preserve"> </w:t>
            </w:r>
          </w:p>
          <w:p w14:paraId="40D521E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B4D1A5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9FFF96" w14:textId="77777777" w:rsidR="00293946" w:rsidRPr="006634F9" w:rsidRDefault="00293946" w:rsidP="001258EC">
            <w:pPr>
              <w:widowControl w:val="0"/>
              <w:numPr>
                <w:ilvl w:val="0"/>
                <w:numId w:val="60"/>
              </w:numPr>
              <w:tabs>
                <w:tab w:val="clear" w:pos="720"/>
                <w:tab w:val="num" w:pos="0"/>
              </w:tabs>
              <w:spacing w:after="0"/>
              <w:jc w:val="both"/>
              <w:rPr>
                <w:rFonts w:ascii="Times New Roman" w:hAnsi="Times New Roman"/>
                <w:sz w:val="20"/>
                <w:lang w:bidi="it-IT"/>
              </w:rPr>
            </w:pPr>
            <w:r w:rsidRPr="006634F9">
              <w:rPr>
                <w:rFonts w:ascii="Times New Roman" w:hAnsi="Times New Roman"/>
                <w:sz w:val="20"/>
                <w:lang w:bidi="it-IT"/>
              </w:rPr>
              <w:t xml:space="preserve">L'importo assicurato dalla </w:t>
            </w:r>
            <w:r w:rsidRPr="006634F9">
              <w:rPr>
                <w:rFonts w:ascii="Times New Roman" w:hAnsi="Times New Roman"/>
                <w:b/>
                <w:sz w:val="20"/>
                <w:lang w:bidi="it-IT"/>
              </w:rPr>
              <w:t>copertura contro i rischi professional</w:t>
            </w:r>
            <w:r w:rsidRPr="006634F9">
              <w:rPr>
                <w:rFonts w:ascii="Times New Roman" w:hAnsi="Times New Roman"/>
                <w:sz w:val="20"/>
                <w:lang w:bidi="it-IT"/>
              </w:rPr>
              <w:t xml:space="preserve">i è il seguente (articolo 83, comma 4, lettera </w:t>
            </w:r>
            <w:r w:rsidRPr="006634F9">
              <w:rPr>
                <w:rFonts w:ascii="Times New Roman" w:hAnsi="Times New Roman"/>
                <w:i/>
                <w:sz w:val="20"/>
                <w:lang w:bidi="it-IT"/>
              </w:rPr>
              <w:t>c)</w:t>
            </w:r>
            <w:r w:rsidRPr="006634F9">
              <w:rPr>
                <w:rFonts w:ascii="Times New Roman" w:hAnsi="Times New Roman"/>
                <w:sz w:val="20"/>
                <w:lang w:bidi="it-IT"/>
              </w:rPr>
              <w:t xml:space="preserve"> del Codice):</w:t>
            </w:r>
          </w:p>
          <w:p w14:paraId="6A1D153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C435F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 valuta</w:t>
            </w:r>
          </w:p>
          <w:p w14:paraId="1A5689FD" w14:textId="77777777" w:rsidR="00293946" w:rsidRPr="006634F9" w:rsidRDefault="00293946" w:rsidP="002E3092">
            <w:pPr>
              <w:widowControl w:val="0"/>
              <w:jc w:val="both"/>
              <w:rPr>
                <w:rFonts w:ascii="Times New Roman" w:hAnsi="Times New Roman"/>
                <w:i/>
                <w:sz w:val="20"/>
                <w:lang w:bidi="it-IT"/>
              </w:rPr>
            </w:pPr>
            <w:r w:rsidRPr="006634F9">
              <w:rPr>
                <w:rFonts w:ascii="Times New Roman" w:hAnsi="Times New Roman"/>
                <w:sz w:val="20"/>
                <w:lang w:bidi="it-IT"/>
              </w:rPr>
              <w:b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w:t>
            </w:r>
          </w:p>
          <w:p w14:paraId="04F8792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i/>
                <w:sz w:val="20"/>
                <w:lang w:bidi="it-IT"/>
              </w:rPr>
              <w:t xml:space="preserve"> </w:t>
            </w:r>
            <w:r w:rsidRPr="006634F9">
              <w:rPr>
                <w:rFonts w:ascii="Times New Roman" w:hAnsi="Times New Roman"/>
                <w:sz w:val="20"/>
                <w:lang w:bidi="it-IT"/>
              </w:rPr>
              <w:t>[……….…][…………][………..…]</w:t>
            </w:r>
          </w:p>
        </w:tc>
      </w:tr>
      <w:tr w:rsidR="006634F9" w:rsidRPr="006634F9" w14:paraId="17CA252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F7A25D" w14:textId="77777777" w:rsidR="00293946" w:rsidRPr="006634F9" w:rsidRDefault="00293946" w:rsidP="001258EC">
            <w:pPr>
              <w:widowControl w:val="0"/>
              <w:numPr>
                <w:ilvl w:val="0"/>
                <w:numId w:val="60"/>
              </w:numPr>
              <w:tabs>
                <w:tab w:val="clear" w:pos="720"/>
                <w:tab w:val="num" w:pos="0"/>
              </w:tabs>
              <w:spacing w:after="0"/>
              <w:jc w:val="both"/>
              <w:rPr>
                <w:rFonts w:ascii="Times New Roman" w:hAnsi="Times New Roman"/>
                <w:sz w:val="20"/>
                <w:lang w:bidi="it-IT"/>
              </w:rPr>
            </w:pPr>
            <w:r w:rsidRPr="006634F9">
              <w:rPr>
                <w:rFonts w:ascii="Times New Roman" w:hAnsi="Times New Roman"/>
                <w:sz w:val="20"/>
                <w:lang w:bidi="it-IT"/>
              </w:rPr>
              <w:t xml:space="preserve">Per quanto riguarda gli </w:t>
            </w:r>
            <w:r w:rsidRPr="006634F9">
              <w:rPr>
                <w:rFonts w:ascii="Times New Roman" w:hAnsi="Times New Roman"/>
                <w:b/>
                <w:sz w:val="20"/>
                <w:lang w:bidi="it-IT"/>
              </w:rPr>
              <w:t>eventuali altri requisiti economici o finanziari</w:t>
            </w:r>
            <w:r w:rsidRPr="006634F9">
              <w:rPr>
                <w:rFonts w:ascii="Times New Roman" w:hAnsi="Times New Roman"/>
                <w:sz w:val="20"/>
                <w:lang w:bidi="it-IT"/>
              </w:rPr>
              <w:t xml:space="preserve"> specificati nell'avviso o bando pertinente o nei documenti di gara, l'operatore economico dichiara che:</w:t>
            </w:r>
            <w:r w:rsidRPr="006634F9">
              <w:rPr>
                <w:rFonts w:ascii="Times New Roman" w:hAnsi="Times New Roman"/>
                <w:sz w:val="20"/>
                <w:lang w:bidi="it-IT"/>
              </w:rPr>
              <w:br/>
            </w:r>
          </w:p>
          <w:p w14:paraId="221CBD2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Se la documentazione pertinente </w:t>
            </w:r>
            <w:r w:rsidRPr="006634F9">
              <w:rPr>
                <w:rFonts w:ascii="Times New Roman" w:hAnsi="Times New Roman"/>
                <w:b/>
                <w:sz w:val="20"/>
                <w:lang w:bidi="it-IT"/>
              </w:rPr>
              <w:t>eventualmente</w:t>
            </w:r>
            <w:r w:rsidRPr="006634F9">
              <w:rPr>
                <w:rFonts w:ascii="Times New Roman" w:hAnsi="Times New Roman"/>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39236B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p>
          <w:p w14:paraId="5B49323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 </w:t>
            </w:r>
          </w:p>
          <w:p w14:paraId="221842D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68A9504F"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C: Capacità tecniche e professionali (Articolo 83, comma 1, lettera </w:t>
      </w:r>
      <w:r w:rsidRPr="006634F9">
        <w:rPr>
          <w:rFonts w:ascii="Times New Roman" w:hAnsi="Times New Roman"/>
          <w:i/>
          <w:sz w:val="20"/>
          <w:lang w:bidi="it-IT"/>
        </w:rPr>
        <w:t>c)</w:t>
      </w:r>
      <w:r w:rsidRPr="006634F9">
        <w:rPr>
          <w:rFonts w:ascii="Times New Roman" w:hAnsi="Times New Roman"/>
          <w:sz w:val="20"/>
          <w:lang w:bidi="it-IT"/>
        </w:rPr>
        <w:t>, del Codice)</w:t>
      </w:r>
    </w:p>
    <w:p w14:paraId="7AE897EA"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249C169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18D68E" w14:textId="77777777" w:rsidR="00293946" w:rsidRPr="006634F9" w:rsidRDefault="00293946" w:rsidP="002E3092">
            <w:pPr>
              <w:widowControl w:val="0"/>
              <w:jc w:val="both"/>
              <w:rPr>
                <w:rFonts w:ascii="Times New Roman" w:hAnsi="Times New Roman"/>
                <w:sz w:val="20"/>
                <w:lang w:bidi="it-IT"/>
              </w:rPr>
            </w:pPr>
            <w:bookmarkStart w:id="65" w:name="_DV_M4301"/>
            <w:bookmarkStart w:id="66" w:name="_DV_M4300"/>
            <w:bookmarkEnd w:id="65"/>
            <w:bookmarkEnd w:id="66"/>
            <w:r w:rsidRPr="006634F9">
              <w:rPr>
                <w:rFonts w:ascii="Times New Roman" w:hAnsi="Times New Roman"/>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BEBEAD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r w:rsidRPr="006634F9">
              <w:rPr>
                <w:rFonts w:ascii="Times New Roman" w:hAnsi="Times New Roman"/>
                <w:b/>
                <w:i/>
                <w:sz w:val="20"/>
                <w:lang w:bidi="it-IT"/>
              </w:rPr>
              <w:t>:</w:t>
            </w:r>
          </w:p>
        </w:tc>
      </w:tr>
      <w:tr w:rsidR="006634F9" w:rsidRPr="006634F9" w14:paraId="7C99301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C51F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1a) Unicamente per gli </w:t>
            </w:r>
            <w:r w:rsidRPr="006634F9">
              <w:rPr>
                <w:rFonts w:ascii="Times New Roman" w:hAnsi="Times New Roman"/>
                <w:b/>
                <w:sz w:val="20"/>
                <w:lang w:bidi="it-IT"/>
              </w:rPr>
              <w:t xml:space="preserve">appalti pubblici di lavori, </w:t>
            </w:r>
            <w:r w:rsidRPr="006634F9">
              <w:rPr>
                <w:rFonts w:ascii="Times New Roman" w:hAnsi="Times New Roman"/>
                <w:sz w:val="20"/>
                <w:lang w:bidi="it-IT"/>
              </w:rPr>
              <w:t xml:space="preserve">durante il periodo di </w:t>
            </w:r>
            <w:proofErr w:type="gramStart"/>
            <w:r w:rsidRPr="006634F9">
              <w:rPr>
                <w:rFonts w:ascii="Times New Roman" w:hAnsi="Times New Roman"/>
                <w:sz w:val="20"/>
                <w:lang w:bidi="it-IT"/>
              </w:rPr>
              <w:t>riferimento(</w:t>
            </w:r>
            <w:proofErr w:type="gramEnd"/>
            <w:r w:rsidRPr="006634F9">
              <w:rPr>
                <w:rFonts w:ascii="Times New Roman" w:hAnsi="Times New Roman"/>
                <w:sz w:val="20"/>
                <w:vertAlign w:val="superscript"/>
                <w:lang w:bidi="it-IT"/>
              </w:rPr>
              <w:footnoteReference w:id="43"/>
            </w:r>
            <w:r w:rsidRPr="006634F9">
              <w:rPr>
                <w:rFonts w:ascii="Times New Roman" w:hAnsi="Times New Roman"/>
                <w:sz w:val="20"/>
                <w:lang w:bidi="it-IT"/>
              </w:rPr>
              <w:t xml:space="preserve">) l'operatore economico </w:t>
            </w:r>
            <w:r w:rsidRPr="006634F9">
              <w:rPr>
                <w:rFonts w:ascii="Times New Roman" w:hAnsi="Times New Roman"/>
                <w:b/>
                <w:sz w:val="20"/>
                <w:lang w:bidi="it-IT"/>
              </w:rPr>
              <w:t>ha eseguito i seguenti lavori del tipo specificato</w:t>
            </w:r>
            <w:r w:rsidRPr="006634F9">
              <w:rPr>
                <w:rFonts w:ascii="Times New Roman" w:hAnsi="Times New Roman"/>
                <w:sz w:val="20"/>
                <w:lang w:bidi="it-IT"/>
              </w:rPr>
              <w:t xml:space="preserve">: </w:t>
            </w:r>
          </w:p>
          <w:p w14:paraId="40821F4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AF7458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Numero di anni (periodo specificato nell'avviso o bando pertinente o nei documenti di gara): [</w:t>
            </w:r>
            <w:proofErr w:type="gramStart"/>
            <w:r w:rsidRPr="006634F9">
              <w:rPr>
                <w:rFonts w:ascii="Times New Roman" w:hAnsi="Times New Roman"/>
                <w:sz w:val="20"/>
                <w:lang w:bidi="it-IT"/>
              </w:rPr>
              <w:t>…]</w:t>
            </w:r>
            <w:r w:rsidRPr="006634F9">
              <w:rPr>
                <w:rFonts w:ascii="Times New Roman" w:hAnsi="Times New Roman"/>
                <w:sz w:val="20"/>
                <w:lang w:bidi="it-IT"/>
              </w:rPr>
              <w:br/>
              <w:t>Lavori</w:t>
            </w:r>
            <w:proofErr w:type="gramEnd"/>
            <w:r w:rsidRPr="006634F9">
              <w:rPr>
                <w:rFonts w:ascii="Times New Roman" w:hAnsi="Times New Roman"/>
                <w:sz w:val="20"/>
                <w:lang w:bidi="it-IT"/>
              </w:rPr>
              <w:t>:  [……]</w:t>
            </w:r>
            <w:r w:rsidRPr="006634F9">
              <w:rPr>
                <w:rFonts w:ascii="Times New Roman" w:hAnsi="Times New Roman"/>
                <w:sz w:val="20"/>
                <w:lang w:bidi="it-IT"/>
              </w:rPr>
              <w:br/>
            </w:r>
            <w:r w:rsidRPr="006634F9">
              <w:rPr>
                <w:rFonts w:ascii="Times New Roman" w:hAnsi="Times New Roman"/>
                <w:sz w:val="20"/>
                <w:lang w:bidi="it-IT"/>
              </w:rPr>
              <w:br/>
              <w:t xml:space="preserve">(indirizzo web, autorità o organismo di emanazione, riferimento preciso della documentazione): </w:t>
            </w:r>
          </w:p>
          <w:p w14:paraId="5B34331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3E4C23F5"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7567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1</w:t>
            </w:r>
            <w:proofErr w:type="gramStart"/>
            <w:r w:rsidRPr="006634F9">
              <w:rPr>
                <w:rFonts w:ascii="Times New Roman" w:hAnsi="Times New Roman"/>
                <w:sz w:val="20"/>
                <w:lang w:bidi="it-IT"/>
              </w:rPr>
              <w:t xml:space="preserve">b)   </w:t>
            </w:r>
            <w:proofErr w:type="gramEnd"/>
            <w:r w:rsidRPr="006634F9">
              <w:rPr>
                <w:rFonts w:ascii="Times New Roman" w:hAnsi="Times New Roman"/>
                <w:sz w:val="20"/>
                <w:lang w:bidi="it-IT"/>
              </w:rPr>
              <w:t xml:space="preserve"> Unicamente per gli </w:t>
            </w:r>
            <w:r w:rsidRPr="006634F9">
              <w:rPr>
                <w:rFonts w:ascii="Times New Roman" w:hAnsi="Times New Roman"/>
                <w:b/>
                <w:i/>
                <w:sz w:val="20"/>
                <w:lang w:bidi="it-IT"/>
              </w:rPr>
              <w:t>appalti pubblici di forniture e di servizi</w:t>
            </w:r>
            <w:r w:rsidRPr="006634F9">
              <w:rPr>
                <w:rFonts w:ascii="Times New Roman" w:hAnsi="Times New Roman"/>
                <w:sz w:val="20"/>
                <w:lang w:bidi="it-IT"/>
              </w:rPr>
              <w:t>:</w:t>
            </w:r>
            <w:r w:rsidRPr="006634F9">
              <w:rPr>
                <w:rFonts w:ascii="Times New Roman" w:hAnsi="Times New Roman"/>
                <w:sz w:val="20"/>
                <w:lang w:bidi="it-IT"/>
              </w:rPr>
              <w:br/>
            </w:r>
          </w:p>
          <w:p w14:paraId="2F1D31B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Durante il periodo di riferimento l'operatore economico </w:t>
            </w:r>
            <w:r w:rsidRPr="006634F9">
              <w:rPr>
                <w:rFonts w:ascii="Times New Roman" w:hAnsi="Times New Roman"/>
                <w:b/>
                <w:sz w:val="20"/>
                <w:lang w:bidi="it-IT"/>
              </w:rPr>
              <w:t xml:space="preserve">ha consegnato le seguenti forniture principali del tipo specificato o prestato i seguenti servizi principali del tipo specificato: </w:t>
            </w:r>
            <w:r w:rsidRPr="006634F9">
              <w:rPr>
                <w:rFonts w:ascii="Times New Roman" w:hAnsi="Times New Roman"/>
                <w:sz w:val="20"/>
                <w:lang w:bidi="it-IT"/>
              </w:rPr>
              <w:t xml:space="preserve">Indicare nell'elenco gli importi, le date e i destinatari, pubblici o </w:t>
            </w:r>
            <w:proofErr w:type="gramStart"/>
            <w:r w:rsidRPr="006634F9">
              <w:rPr>
                <w:rFonts w:ascii="Times New Roman" w:hAnsi="Times New Roman"/>
                <w:sz w:val="20"/>
                <w:lang w:bidi="it-IT"/>
              </w:rPr>
              <w:t>privati(</w:t>
            </w:r>
            <w:proofErr w:type="gramEnd"/>
            <w:r w:rsidRPr="006634F9">
              <w:rPr>
                <w:rFonts w:ascii="Times New Roman" w:hAnsi="Times New Roman"/>
                <w:sz w:val="20"/>
                <w:vertAlign w:val="superscript"/>
                <w:lang w:bidi="it-IT"/>
              </w:rPr>
              <w:footnoteReference w:id="44"/>
            </w:r>
            <w:r w:rsidRPr="006634F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08A6C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Numero di anni (periodo specificato nell'avviso o bando pertinente o nei documenti di gara): </w:t>
            </w:r>
          </w:p>
          <w:p w14:paraId="7CF1DDD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634F9" w:rsidRPr="006634F9" w14:paraId="238EEB86" w14:textId="77777777" w:rsidTr="00C83A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5D8E6A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D16B665"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B600CF7"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2EDE5C7D"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destinatari</w:t>
                  </w:r>
                  <w:proofErr w:type="gramEnd"/>
                </w:p>
              </w:tc>
            </w:tr>
            <w:tr w:rsidR="006634F9" w:rsidRPr="006634F9" w14:paraId="63535263" w14:textId="77777777" w:rsidTr="00C83A8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EE2B6D" w14:textId="77777777" w:rsidR="00293946" w:rsidRPr="006634F9" w:rsidRDefault="00293946" w:rsidP="002E3092">
                  <w:pPr>
                    <w:widowControl w:val="0"/>
                    <w:jc w:val="both"/>
                    <w:rPr>
                      <w:rFonts w:ascii="Times New Roman" w:hAnsi="Times New Roman"/>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804D3D6" w14:textId="77777777" w:rsidR="00293946" w:rsidRPr="006634F9" w:rsidRDefault="00293946" w:rsidP="002E3092">
                  <w:pPr>
                    <w:widowControl w:val="0"/>
                    <w:jc w:val="both"/>
                    <w:rPr>
                      <w:rFonts w:ascii="Times New Roman" w:hAnsi="Times New Roman"/>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0C3F670D" w14:textId="77777777" w:rsidR="00293946" w:rsidRPr="006634F9" w:rsidRDefault="00293946" w:rsidP="002E3092">
                  <w:pPr>
                    <w:widowControl w:val="0"/>
                    <w:jc w:val="both"/>
                    <w:rPr>
                      <w:rFonts w:ascii="Times New Roman" w:hAnsi="Times New Roman"/>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7611AF0" w14:textId="77777777" w:rsidR="00293946" w:rsidRPr="006634F9" w:rsidRDefault="00293946" w:rsidP="002E3092">
                  <w:pPr>
                    <w:widowControl w:val="0"/>
                    <w:jc w:val="both"/>
                    <w:rPr>
                      <w:rFonts w:ascii="Times New Roman" w:hAnsi="Times New Roman"/>
                      <w:sz w:val="20"/>
                      <w:lang w:bidi="it-IT"/>
                    </w:rPr>
                  </w:pPr>
                </w:p>
              </w:tc>
            </w:tr>
          </w:tbl>
          <w:p w14:paraId="0E8C7AB5" w14:textId="77777777" w:rsidR="00293946" w:rsidRPr="006634F9" w:rsidRDefault="00293946" w:rsidP="002E3092">
            <w:pPr>
              <w:widowControl w:val="0"/>
              <w:jc w:val="both"/>
              <w:rPr>
                <w:rFonts w:ascii="Times New Roman" w:hAnsi="Times New Roman"/>
                <w:sz w:val="20"/>
                <w:lang w:bidi="it-IT"/>
              </w:rPr>
            </w:pPr>
          </w:p>
        </w:tc>
      </w:tr>
      <w:tr w:rsidR="006634F9" w:rsidRPr="006634F9" w14:paraId="7BAB239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0C3C4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2)    Può disporre dei seguenti </w:t>
            </w:r>
            <w:r w:rsidRPr="006634F9">
              <w:rPr>
                <w:rFonts w:ascii="Times New Roman" w:hAnsi="Times New Roman"/>
                <w:b/>
                <w:sz w:val="20"/>
                <w:lang w:bidi="it-IT"/>
              </w:rPr>
              <w:t xml:space="preserve">tecnici o organismi tecnici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45"/>
            </w:r>
            <w:r w:rsidRPr="006634F9">
              <w:rPr>
                <w:rFonts w:ascii="Times New Roman" w:hAnsi="Times New Roman"/>
                <w:sz w:val="20"/>
                <w:lang w:bidi="it-IT"/>
              </w:rPr>
              <w:t>), citando in particolare quelli responsabili del controllo della qualità:</w:t>
            </w:r>
          </w:p>
          <w:p w14:paraId="12724F0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64FBA4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w:t>
            </w:r>
          </w:p>
        </w:tc>
      </w:tr>
      <w:tr w:rsidR="006634F9" w:rsidRPr="006634F9" w14:paraId="0A24D481"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14F3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3)   Utilizza le seguenti </w:t>
            </w:r>
            <w:r w:rsidRPr="006634F9">
              <w:rPr>
                <w:rFonts w:ascii="Times New Roman" w:hAnsi="Times New Roman"/>
                <w:b/>
                <w:sz w:val="20"/>
                <w:lang w:bidi="it-IT"/>
              </w:rPr>
              <w:t xml:space="preserve">attrezzature tecniche e adotta le seguenti misure per garantire la qualità </w:t>
            </w:r>
            <w:r w:rsidRPr="006634F9">
              <w:rPr>
                <w:rFonts w:ascii="Times New Roman" w:hAnsi="Times New Roman"/>
                <w:sz w:val="20"/>
                <w:lang w:bidi="it-IT"/>
              </w:rPr>
              <w:t xml:space="preserve">e dispone degli </w:t>
            </w:r>
            <w:r w:rsidRPr="006634F9">
              <w:rPr>
                <w:rFonts w:ascii="Times New Roman" w:hAnsi="Times New Roman"/>
                <w:b/>
                <w:sz w:val="20"/>
                <w:lang w:bidi="it-IT"/>
              </w:rPr>
              <w:t>strumenti di studio e ricerca</w:t>
            </w:r>
            <w:r w:rsidRPr="006634F9">
              <w:rPr>
                <w:rFonts w:ascii="Times New Roman" w:hAnsi="Times New Roman"/>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EC8D87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68C1CF80"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F8FDB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4)  Potrà applicare i seguenti </w:t>
            </w:r>
            <w:r w:rsidRPr="006634F9">
              <w:rPr>
                <w:rFonts w:ascii="Times New Roman" w:hAnsi="Times New Roman"/>
                <w:b/>
                <w:sz w:val="20"/>
                <w:lang w:bidi="it-IT"/>
              </w:rPr>
              <w:t>sistemi di gestione e di tracciabilità della catena di approvvigionamento</w:t>
            </w:r>
            <w:r w:rsidRPr="006634F9">
              <w:rPr>
                <w:rFonts w:ascii="Times New Roman" w:hAnsi="Times New Roman"/>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2AB08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5A0E3EE2"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4259C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5)</w:t>
            </w:r>
            <w:r w:rsidRPr="006634F9">
              <w:rPr>
                <w:rFonts w:ascii="Times New Roman" w:hAnsi="Times New Roman"/>
                <w:b/>
                <w:sz w:val="20"/>
                <w:lang w:bidi="it-IT"/>
              </w:rPr>
              <w:t xml:space="preserve">       Per la fornitura di prodotti o la prestazione di servizi complessi o, eccezionalmente, di prodotti o servizi richiesti per una finalità particolare:</w:t>
            </w:r>
            <w:r w:rsidRPr="006634F9">
              <w:rPr>
                <w:rFonts w:ascii="Times New Roman" w:hAnsi="Times New Roman"/>
                <w:b/>
                <w:sz w:val="20"/>
                <w:lang w:bidi="it-IT"/>
              </w:rPr>
              <w:br/>
            </w:r>
          </w:p>
          <w:p w14:paraId="027A55C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L'operatore economico </w:t>
            </w:r>
            <w:r w:rsidRPr="006634F9">
              <w:rPr>
                <w:rFonts w:ascii="Times New Roman" w:hAnsi="Times New Roman"/>
                <w:b/>
                <w:sz w:val="20"/>
                <w:lang w:bidi="it-IT"/>
              </w:rPr>
              <w:t>consentirà</w:t>
            </w:r>
            <w:r w:rsidRPr="006634F9">
              <w:rPr>
                <w:rFonts w:ascii="Times New Roman" w:hAnsi="Times New Roman"/>
                <w:sz w:val="20"/>
                <w:lang w:bidi="it-IT"/>
              </w:rPr>
              <w:t xml:space="preserve"> l'esecuzione di </w:t>
            </w:r>
            <w:proofErr w:type="gramStart"/>
            <w:r w:rsidRPr="006634F9">
              <w:rPr>
                <w:rFonts w:ascii="Times New Roman" w:hAnsi="Times New Roman"/>
                <w:b/>
                <w:sz w:val="20"/>
                <w:lang w:bidi="it-IT"/>
              </w:rPr>
              <w:t>verifiche</w:t>
            </w:r>
            <w:r w:rsidRPr="006634F9">
              <w:rPr>
                <w:rFonts w:ascii="Times New Roman" w:hAnsi="Times New Roman"/>
                <w:sz w:val="20"/>
                <w:lang w:bidi="it-IT"/>
              </w:rPr>
              <w:t>(</w:t>
            </w:r>
            <w:proofErr w:type="gramEnd"/>
            <w:r w:rsidRPr="006634F9">
              <w:rPr>
                <w:rFonts w:ascii="Times New Roman" w:hAnsi="Times New Roman"/>
                <w:sz w:val="20"/>
                <w:vertAlign w:val="superscript"/>
                <w:lang w:bidi="it-IT"/>
              </w:rPr>
              <w:footnoteReference w:id="46"/>
            </w:r>
            <w:r w:rsidRPr="006634F9">
              <w:rPr>
                <w:rFonts w:ascii="Times New Roman" w:hAnsi="Times New Roman"/>
                <w:sz w:val="20"/>
                <w:lang w:bidi="it-IT"/>
              </w:rPr>
              <w:t>) delle sue capacità di</w:t>
            </w:r>
            <w:r w:rsidRPr="006634F9">
              <w:rPr>
                <w:rFonts w:ascii="Times New Roman" w:hAnsi="Times New Roman"/>
                <w:b/>
                <w:sz w:val="20"/>
                <w:lang w:bidi="it-IT"/>
              </w:rPr>
              <w:t xml:space="preserve"> produzione</w:t>
            </w:r>
            <w:r w:rsidRPr="006634F9">
              <w:rPr>
                <w:rFonts w:ascii="Times New Roman" w:hAnsi="Times New Roman"/>
                <w:sz w:val="20"/>
                <w:lang w:bidi="it-IT"/>
              </w:rPr>
              <w:t xml:space="preserve"> o </w:t>
            </w:r>
            <w:r w:rsidRPr="006634F9">
              <w:rPr>
                <w:rFonts w:ascii="Times New Roman" w:hAnsi="Times New Roman"/>
                <w:b/>
                <w:sz w:val="20"/>
                <w:lang w:bidi="it-IT"/>
              </w:rPr>
              <w:t>strutture tecniche</w:t>
            </w:r>
            <w:r w:rsidRPr="006634F9">
              <w:rPr>
                <w:rFonts w:ascii="Times New Roman" w:hAnsi="Times New Roman"/>
                <w:sz w:val="20"/>
                <w:lang w:bidi="it-IT"/>
              </w:rPr>
              <w:t xml:space="preserve"> e, se necessario, degli </w:t>
            </w:r>
            <w:r w:rsidRPr="006634F9">
              <w:rPr>
                <w:rFonts w:ascii="Times New Roman" w:hAnsi="Times New Roman"/>
                <w:b/>
                <w:sz w:val="20"/>
                <w:lang w:bidi="it-IT"/>
              </w:rPr>
              <w:t>strumenti di studio e di ricerca</w:t>
            </w:r>
            <w:r w:rsidRPr="006634F9">
              <w:rPr>
                <w:rFonts w:ascii="Times New Roman" w:hAnsi="Times New Roman"/>
                <w:sz w:val="20"/>
                <w:lang w:bidi="it-IT"/>
              </w:rPr>
              <w:t xml:space="preserve"> di cui egli dispone, nonché delle </w:t>
            </w:r>
            <w:r w:rsidRPr="006634F9">
              <w:rPr>
                <w:rFonts w:ascii="Times New Roman" w:hAnsi="Times New Roman"/>
                <w:b/>
                <w:sz w:val="20"/>
                <w:lang w:bidi="it-IT"/>
              </w:rPr>
              <w:t>misure adottate per garantire la qualità</w:t>
            </w:r>
            <w:r w:rsidRPr="006634F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A394EC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r>
            <w:r w:rsidRPr="006634F9">
              <w:rPr>
                <w:rFonts w:ascii="Times New Roman" w:hAnsi="Times New Roman"/>
                <w:sz w:val="20"/>
                <w:lang w:bidi="it-IT"/>
              </w:rPr>
              <w:br/>
            </w:r>
          </w:p>
          <w:p w14:paraId="73908E9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p>
          <w:p w14:paraId="0BBC688B" w14:textId="77777777" w:rsidR="00293946" w:rsidRPr="006634F9" w:rsidRDefault="00293946" w:rsidP="002E3092">
            <w:pPr>
              <w:widowControl w:val="0"/>
              <w:jc w:val="both"/>
              <w:rPr>
                <w:rFonts w:ascii="Times New Roman" w:hAnsi="Times New Roman"/>
                <w:sz w:val="20"/>
                <w:lang w:bidi="it-IT"/>
              </w:rPr>
            </w:pPr>
          </w:p>
          <w:p w14:paraId="56035CDC" w14:textId="77777777" w:rsidR="00293946" w:rsidRPr="006634F9" w:rsidRDefault="00293946" w:rsidP="002E3092">
            <w:pPr>
              <w:widowControl w:val="0"/>
              <w:jc w:val="both"/>
              <w:rPr>
                <w:rFonts w:ascii="Times New Roman" w:hAnsi="Times New Roman"/>
                <w:sz w:val="20"/>
                <w:lang w:bidi="it-IT"/>
              </w:rPr>
            </w:pPr>
          </w:p>
        </w:tc>
      </w:tr>
      <w:tr w:rsidR="006634F9" w:rsidRPr="006634F9" w14:paraId="1EF6FB2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8F519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6)       Indicare i </w:t>
            </w:r>
            <w:r w:rsidRPr="006634F9">
              <w:rPr>
                <w:rFonts w:ascii="Times New Roman" w:hAnsi="Times New Roman"/>
                <w:b/>
                <w:sz w:val="20"/>
                <w:lang w:bidi="it-IT"/>
              </w:rPr>
              <w:t>titoli di studio e professionali</w:t>
            </w:r>
            <w:r w:rsidRPr="006634F9">
              <w:rPr>
                <w:rFonts w:ascii="Times New Roman" w:hAnsi="Times New Roman"/>
                <w:sz w:val="20"/>
                <w:lang w:bidi="it-IT"/>
              </w:rPr>
              <w:t xml:space="preserve"> di cui sono in possesso:</w:t>
            </w:r>
          </w:p>
          <w:p w14:paraId="68393656" w14:textId="77777777" w:rsidR="00293946" w:rsidRPr="006634F9" w:rsidRDefault="00293946" w:rsidP="002E3092">
            <w:pPr>
              <w:widowControl w:val="0"/>
              <w:jc w:val="both"/>
              <w:rPr>
                <w:rFonts w:ascii="Times New Roman" w:hAnsi="Times New Roman"/>
                <w:b/>
                <w:i/>
                <w:sz w:val="20"/>
                <w:lang w:bidi="it-IT"/>
              </w:rPr>
            </w:pPr>
            <w:r w:rsidRPr="006634F9">
              <w:rPr>
                <w:rFonts w:ascii="Times New Roman" w:hAnsi="Times New Roman"/>
                <w:sz w:val="20"/>
                <w:lang w:bidi="it-IT"/>
              </w:rPr>
              <w:t>a)       lo stesso prestatore di servizi o imprenditore,</w:t>
            </w:r>
          </w:p>
          <w:p w14:paraId="75E67B72"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b/>
                <w:i/>
                <w:sz w:val="20"/>
                <w:lang w:bidi="it-IT"/>
              </w:rPr>
              <w:t>e</w:t>
            </w:r>
            <w:proofErr w:type="gramEnd"/>
            <w:r w:rsidRPr="006634F9">
              <w:rPr>
                <w:rFonts w:ascii="Times New Roman" w:hAnsi="Times New Roman"/>
                <w:b/>
                <w:i/>
                <w:sz w:val="20"/>
                <w:lang w:bidi="it-IT"/>
              </w:rPr>
              <w:t>/o</w:t>
            </w:r>
            <w:r w:rsidRPr="006634F9">
              <w:rPr>
                <w:rFonts w:ascii="Times New Roman" w:hAnsi="Times New Roman"/>
                <w:sz w:val="20"/>
                <w:lang w:bidi="it-IT"/>
              </w:rPr>
              <w:t xml:space="preserve"> (in funzione dei requisiti richiesti nell'avviso o bando pertinente o nei documenti di gara)</w:t>
            </w:r>
            <w:r w:rsidRPr="006634F9">
              <w:rPr>
                <w:rFonts w:ascii="Times New Roman" w:hAnsi="Times New Roman"/>
                <w:sz w:val="20"/>
                <w:lang w:bidi="it-IT"/>
              </w:rPr>
              <w:br/>
            </w:r>
          </w:p>
          <w:p w14:paraId="261ACE6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6E424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r>
          </w:p>
          <w:p w14:paraId="39F1825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t>a) [………..…]</w:t>
            </w:r>
            <w:r w:rsidRPr="006634F9">
              <w:rPr>
                <w:rFonts w:ascii="Times New Roman" w:hAnsi="Times New Roman"/>
                <w:sz w:val="20"/>
                <w:lang w:bidi="it-IT"/>
              </w:rPr>
              <w:br/>
            </w:r>
            <w:r w:rsidRPr="006634F9">
              <w:rPr>
                <w:rFonts w:ascii="Times New Roman" w:hAnsi="Times New Roman"/>
                <w:sz w:val="20"/>
                <w:lang w:bidi="it-IT"/>
              </w:rPr>
              <w:br/>
            </w:r>
          </w:p>
          <w:p w14:paraId="0122612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t>b) [………..…]</w:t>
            </w:r>
          </w:p>
        </w:tc>
      </w:tr>
      <w:tr w:rsidR="006634F9" w:rsidRPr="006634F9" w14:paraId="47F8F87D"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0EC28C"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7)       L'operatore economico potrà applicare durante l'esecuzione dell'appalto le seguenti </w:t>
            </w:r>
            <w:r w:rsidRPr="006634F9">
              <w:rPr>
                <w:rFonts w:ascii="Times New Roman" w:hAnsi="Times New Roman"/>
                <w:b/>
                <w:sz w:val="20"/>
                <w:lang w:bidi="it-IT"/>
              </w:rPr>
              <w:t>misure di gestione ambientale</w:t>
            </w:r>
            <w:r w:rsidRPr="006634F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54A21A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4218C26F"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61B13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8)       L'</w:t>
            </w:r>
            <w:r w:rsidRPr="006634F9">
              <w:rPr>
                <w:rFonts w:ascii="Times New Roman" w:hAnsi="Times New Roman"/>
                <w:b/>
                <w:sz w:val="20"/>
                <w:lang w:bidi="it-IT"/>
              </w:rPr>
              <w:t>organico medio annuo</w:t>
            </w:r>
            <w:r w:rsidRPr="006634F9">
              <w:rPr>
                <w:rFonts w:ascii="Times New Roman" w:hAnsi="Times New Roman"/>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D89B1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Anno, organico medio annuo:</w:t>
            </w:r>
          </w:p>
          <w:p w14:paraId="33C1C05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2AFC38C0"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2919D63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5F3D071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Anno, numero di dirigenti</w:t>
            </w:r>
          </w:p>
          <w:p w14:paraId="43455C16"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56EA9F5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01EED2C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36BCE6A7"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E7E14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9)       Per l'esecuzione dell'appalto l'operatore economico disporrà dell'</w:t>
            </w:r>
            <w:r w:rsidRPr="006634F9">
              <w:rPr>
                <w:rFonts w:ascii="Times New Roman" w:hAnsi="Times New Roman"/>
                <w:b/>
                <w:sz w:val="20"/>
                <w:lang w:bidi="it-IT"/>
              </w:rPr>
              <w:t>attrezzatura, del materiale e dell'equipaggiamento tecnico</w:t>
            </w:r>
            <w:r w:rsidRPr="006634F9">
              <w:rPr>
                <w:rFonts w:ascii="Times New Roman" w:hAnsi="Times New Roman"/>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CB9960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14DD0D46"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E96E4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10)     L'operatore economico </w:t>
            </w:r>
            <w:r w:rsidRPr="006634F9">
              <w:rPr>
                <w:rFonts w:ascii="Times New Roman" w:hAnsi="Times New Roman"/>
                <w:b/>
                <w:sz w:val="20"/>
                <w:lang w:bidi="it-IT"/>
              </w:rPr>
              <w:t xml:space="preserve">intende eventualmente </w:t>
            </w:r>
            <w:proofErr w:type="gramStart"/>
            <w:r w:rsidRPr="006634F9">
              <w:rPr>
                <w:rFonts w:ascii="Times New Roman" w:hAnsi="Times New Roman"/>
                <w:b/>
                <w:sz w:val="20"/>
                <w:lang w:bidi="it-IT"/>
              </w:rPr>
              <w:t>subappaltare</w:t>
            </w:r>
            <w:r w:rsidRPr="006634F9">
              <w:rPr>
                <w:rFonts w:ascii="Times New Roman" w:hAnsi="Times New Roman"/>
                <w:sz w:val="20"/>
                <w:lang w:bidi="it-IT"/>
              </w:rPr>
              <w:t>(</w:t>
            </w:r>
            <w:proofErr w:type="gramEnd"/>
            <w:r w:rsidRPr="006634F9">
              <w:rPr>
                <w:rFonts w:ascii="Times New Roman" w:hAnsi="Times New Roman"/>
                <w:sz w:val="20"/>
                <w:vertAlign w:val="superscript"/>
                <w:lang w:bidi="it-IT"/>
              </w:rPr>
              <w:footnoteReference w:id="47"/>
            </w:r>
            <w:r w:rsidRPr="006634F9">
              <w:rPr>
                <w:rFonts w:ascii="Times New Roman" w:hAnsi="Times New Roman"/>
                <w:sz w:val="20"/>
                <w:lang w:bidi="it-IT"/>
              </w:rPr>
              <w:t xml:space="preserve">) la seguente </w:t>
            </w:r>
            <w:r w:rsidRPr="006634F9">
              <w:rPr>
                <w:rFonts w:ascii="Times New Roman" w:hAnsi="Times New Roman"/>
                <w:b/>
                <w:sz w:val="20"/>
                <w:lang w:bidi="it-IT"/>
              </w:rPr>
              <w:t>quota (espressa in percentuale)</w:t>
            </w:r>
            <w:r w:rsidRPr="006634F9">
              <w:rPr>
                <w:rFonts w:ascii="Times New Roman" w:hAnsi="Times New Roman"/>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38A34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2FA4C58C"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3038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11)     Per gli </w:t>
            </w:r>
            <w:r w:rsidRPr="006634F9">
              <w:rPr>
                <w:rFonts w:ascii="Times New Roman" w:hAnsi="Times New Roman"/>
                <w:b/>
                <w:i/>
                <w:sz w:val="20"/>
                <w:lang w:bidi="it-IT"/>
              </w:rPr>
              <w:t>appalti pubblici di forniture</w:t>
            </w:r>
            <w:r w:rsidRPr="006634F9">
              <w:rPr>
                <w:rFonts w:ascii="Times New Roman" w:hAnsi="Times New Roman"/>
                <w:sz w:val="20"/>
                <w:lang w:bidi="it-IT"/>
              </w:rPr>
              <w:t>:</w:t>
            </w:r>
            <w:r w:rsidRPr="006634F9">
              <w:rPr>
                <w:rFonts w:ascii="Times New Roman" w:hAnsi="Times New Roman"/>
                <w:sz w:val="20"/>
                <w:lang w:bidi="it-IT"/>
              </w:rPr>
              <w:br/>
            </w:r>
          </w:p>
          <w:p w14:paraId="2EBB4EB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L'operatore economico fornirà i campioni, le descrizioni o le fotografie dei prodotti da fornire, non necessariamente accompagnati dalle certificazioni di autenticità, come richiesti;</w:t>
            </w:r>
            <w:r w:rsidRPr="006634F9">
              <w:rPr>
                <w:rFonts w:ascii="Times New Roman" w:hAnsi="Times New Roman"/>
                <w:sz w:val="20"/>
                <w:lang w:bidi="it-IT"/>
              </w:rPr>
              <w:br/>
            </w:r>
          </w:p>
          <w:p w14:paraId="62C7F2A3"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se</w:t>
            </w:r>
            <w:proofErr w:type="gramEnd"/>
            <w:r w:rsidRPr="006634F9">
              <w:rPr>
                <w:rFonts w:ascii="Times New Roman" w:hAnsi="Times New Roman"/>
                <w:sz w:val="20"/>
                <w:lang w:bidi="it-IT"/>
              </w:rPr>
              <w:t xml:space="preserve"> applicabile, l'operatore economico dichiara inoltre che provvederà a fornire le richieste certificazioni di autenticità.</w:t>
            </w:r>
            <w:r w:rsidRPr="006634F9">
              <w:rPr>
                <w:rFonts w:ascii="Times New Roman" w:hAnsi="Times New Roman"/>
                <w:sz w:val="20"/>
                <w:lang w:bidi="it-IT"/>
              </w:rPr>
              <w:br/>
            </w:r>
          </w:p>
          <w:p w14:paraId="2BB4327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01554D" w14:textId="77777777" w:rsidR="00293946" w:rsidRPr="006634F9" w:rsidRDefault="00293946" w:rsidP="002E3092">
            <w:pPr>
              <w:widowControl w:val="0"/>
              <w:jc w:val="both"/>
              <w:rPr>
                <w:rFonts w:ascii="Times New Roman" w:hAnsi="Times New Roman"/>
                <w:sz w:val="20"/>
                <w:lang w:bidi="it-IT"/>
              </w:rPr>
            </w:pPr>
          </w:p>
          <w:p w14:paraId="3D3242CA" w14:textId="77777777" w:rsidR="00293946" w:rsidRPr="006634F9" w:rsidRDefault="00293946" w:rsidP="002E3092">
            <w:pPr>
              <w:widowControl w:val="0"/>
              <w:jc w:val="both"/>
              <w:rPr>
                <w:rFonts w:ascii="Times New Roman" w:hAnsi="Times New Roman"/>
                <w:sz w:val="20"/>
                <w:lang w:bidi="it-IT"/>
              </w:rPr>
            </w:pPr>
          </w:p>
          <w:p w14:paraId="4C3914BA"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44DCF923" w14:textId="77777777" w:rsidR="00293946" w:rsidRPr="006634F9" w:rsidRDefault="00293946" w:rsidP="002E3092">
            <w:pPr>
              <w:widowControl w:val="0"/>
              <w:jc w:val="both"/>
              <w:rPr>
                <w:rFonts w:ascii="Times New Roman" w:hAnsi="Times New Roman"/>
                <w:sz w:val="20"/>
                <w:lang w:bidi="it-IT"/>
              </w:rPr>
            </w:pPr>
          </w:p>
          <w:p w14:paraId="6C4E9E30" w14:textId="77777777" w:rsidR="00293946" w:rsidRPr="006634F9" w:rsidRDefault="00293946" w:rsidP="002E3092">
            <w:pPr>
              <w:widowControl w:val="0"/>
              <w:jc w:val="both"/>
              <w:rPr>
                <w:rFonts w:ascii="Times New Roman" w:hAnsi="Times New Roman"/>
                <w:sz w:val="20"/>
                <w:lang w:bidi="it-IT"/>
              </w:rPr>
            </w:pPr>
          </w:p>
          <w:p w14:paraId="1F17758D"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p>
          <w:p w14:paraId="62055B1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 </w:t>
            </w:r>
          </w:p>
          <w:p w14:paraId="02847C6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32FF34A0"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B4EB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12)     Per gli </w:t>
            </w:r>
            <w:r w:rsidRPr="006634F9">
              <w:rPr>
                <w:rFonts w:ascii="Times New Roman" w:hAnsi="Times New Roman"/>
                <w:b/>
                <w:i/>
                <w:sz w:val="20"/>
                <w:lang w:bidi="it-IT"/>
              </w:rPr>
              <w:t>appalti pubblici di forniture</w:t>
            </w:r>
            <w:r w:rsidRPr="006634F9">
              <w:rPr>
                <w:rFonts w:ascii="Times New Roman" w:hAnsi="Times New Roman"/>
                <w:sz w:val="20"/>
                <w:lang w:bidi="it-IT"/>
              </w:rPr>
              <w:t>:</w:t>
            </w:r>
            <w:r w:rsidRPr="006634F9">
              <w:rPr>
                <w:rFonts w:ascii="Times New Roman" w:hAnsi="Times New Roman"/>
                <w:sz w:val="20"/>
                <w:lang w:bidi="it-IT"/>
              </w:rPr>
              <w:br/>
            </w:r>
          </w:p>
          <w:p w14:paraId="0146F469"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L'operatore economico può fornire i richiesti </w:t>
            </w:r>
            <w:r w:rsidRPr="006634F9">
              <w:rPr>
                <w:rFonts w:ascii="Times New Roman" w:hAnsi="Times New Roman"/>
                <w:b/>
                <w:sz w:val="20"/>
                <w:lang w:bidi="it-IT"/>
              </w:rPr>
              <w:t>certificati</w:t>
            </w:r>
            <w:r w:rsidRPr="006634F9">
              <w:rPr>
                <w:rFonts w:ascii="Times New Roman" w:hAnsi="Times New Roman"/>
                <w:sz w:val="20"/>
                <w:lang w:bidi="it-IT"/>
              </w:rPr>
              <w:t xml:space="preserve"> rilasciati da </w:t>
            </w:r>
            <w:r w:rsidRPr="006634F9">
              <w:rPr>
                <w:rFonts w:ascii="Times New Roman" w:hAnsi="Times New Roman"/>
                <w:b/>
                <w:sz w:val="20"/>
                <w:lang w:bidi="it-IT"/>
              </w:rPr>
              <w:t>istituti o servizi ufficiali incaricati del controllo della qualità,</w:t>
            </w:r>
            <w:r w:rsidRPr="006634F9">
              <w:rPr>
                <w:rFonts w:ascii="Times New Roman" w:hAnsi="Times New Roman"/>
                <w:sz w:val="20"/>
                <w:lang w:bidi="it-IT"/>
              </w:rPr>
              <w:t xml:space="preserve"> di riconosciuta competenza, i quali attestino la conformità di prodotti ben individuati mediante riferimenti alle specifiche tecniche o norme indicate nell'avviso o bando pertinente o nei documenti di gara?</w:t>
            </w:r>
            <w:r w:rsidRPr="006634F9">
              <w:rPr>
                <w:rFonts w:ascii="Times New Roman" w:hAnsi="Times New Roman"/>
                <w:sz w:val="20"/>
                <w:lang w:bidi="it-IT"/>
              </w:rPr>
              <w:br/>
            </w:r>
          </w:p>
          <w:p w14:paraId="1A1B094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negativo</w:t>
            </w:r>
            <w:r w:rsidRPr="006634F9">
              <w:rPr>
                <w:rFonts w:ascii="Times New Roman" w:hAnsi="Times New Roman"/>
                <w:sz w:val="20"/>
                <w:lang w:bidi="it-IT"/>
              </w:rPr>
              <w:t>, spiegare perché e precisare di quali altri mezzi di prova si dispone:</w:t>
            </w:r>
            <w:r w:rsidRPr="006634F9">
              <w:rPr>
                <w:rFonts w:ascii="Times New Roman" w:hAnsi="Times New Roman"/>
                <w:sz w:val="20"/>
                <w:lang w:bidi="it-IT"/>
              </w:rPr>
              <w:br/>
            </w:r>
          </w:p>
          <w:p w14:paraId="1A3FDE4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3F4E4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br/>
            </w: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p>
          <w:p w14:paraId="5AABD5DF" w14:textId="77777777" w:rsidR="00293946" w:rsidRPr="006634F9" w:rsidRDefault="00293946" w:rsidP="002E3092">
            <w:pPr>
              <w:widowControl w:val="0"/>
              <w:jc w:val="both"/>
              <w:rPr>
                <w:rFonts w:ascii="Times New Roman" w:hAnsi="Times New Roman"/>
                <w:sz w:val="20"/>
                <w:lang w:bidi="it-IT"/>
              </w:rPr>
            </w:pPr>
          </w:p>
          <w:p w14:paraId="0D38B1CE" w14:textId="77777777" w:rsidR="00293946" w:rsidRPr="006634F9" w:rsidRDefault="00293946" w:rsidP="002E3092">
            <w:pPr>
              <w:widowControl w:val="0"/>
              <w:jc w:val="both"/>
              <w:rPr>
                <w:rFonts w:ascii="Times New Roman" w:hAnsi="Times New Roman"/>
                <w:sz w:val="20"/>
                <w:lang w:bidi="it-IT"/>
              </w:rPr>
            </w:pPr>
          </w:p>
          <w:p w14:paraId="5309E94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lang w:bidi="it-IT"/>
              </w:rPr>
              <w:br/>
            </w:r>
          </w:p>
          <w:p w14:paraId="3E472089" w14:textId="77777777" w:rsidR="00293946" w:rsidRPr="006634F9" w:rsidRDefault="00293946" w:rsidP="002E3092">
            <w:pPr>
              <w:widowControl w:val="0"/>
              <w:jc w:val="both"/>
              <w:rPr>
                <w:rFonts w:ascii="Times New Roman" w:hAnsi="Times New Roman"/>
                <w:sz w:val="20"/>
                <w:lang w:bidi="it-IT"/>
              </w:rPr>
            </w:pPr>
          </w:p>
          <w:p w14:paraId="49B7F625"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 </w:t>
            </w:r>
          </w:p>
          <w:p w14:paraId="316AC322"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p w14:paraId="67CCB316" w14:textId="77777777" w:rsidR="00293946" w:rsidRPr="006634F9" w:rsidRDefault="00293946" w:rsidP="002E3092">
            <w:pPr>
              <w:widowControl w:val="0"/>
              <w:jc w:val="both"/>
              <w:rPr>
                <w:rFonts w:ascii="Times New Roman" w:hAnsi="Times New Roman"/>
                <w:sz w:val="20"/>
                <w:lang w:bidi="it-IT"/>
              </w:rPr>
            </w:pPr>
          </w:p>
        </w:tc>
      </w:tr>
      <w:tr w:rsidR="006634F9" w:rsidRPr="006634F9" w14:paraId="6FD6108A"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92AB9B"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13)  Per quanto riguarda gli </w:t>
            </w:r>
            <w:r w:rsidRPr="006634F9">
              <w:rPr>
                <w:rFonts w:ascii="Times New Roman" w:hAnsi="Times New Roman"/>
                <w:b/>
                <w:sz w:val="20"/>
                <w:lang w:bidi="it-IT"/>
              </w:rPr>
              <w:t>eventuali altri requisiti tecnici e professionali</w:t>
            </w:r>
            <w:r w:rsidRPr="006634F9">
              <w:rPr>
                <w:rFonts w:ascii="Times New Roman" w:hAnsi="Times New Roman"/>
                <w:sz w:val="20"/>
                <w:lang w:bidi="it-IT"/>
              </w:rPr>
              <w:t xml:space="preserve"> specificati nell'avviso o bando pertinente o nei documenti di gara, l'operatore economico dichiara che:</w:t>
            </w:r>
            <w:r w:rsidRPr="006634F9">
              <w:rPr>
                <w:rFonts w:ascii="Times New Roman" w:hAnsi="Times New Roman"/>
                <w:sz w:val="20"/>
                <w:lang w:bidi="it-IT"/>
              </w:rPr>
              <w:br/>
            </w:r>
          </w:p>
          <w:p w14:paraId="2CCE05BE"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Se la documentazione pertinente </w:t>
            </w:r>
            <w:r w:rsidRPr="006634F9">
              <w:rPr>
                <w:rFonts w:ascii="Times New Roman" w:hAnsi="Times New Roman"/>
                <w:b/>
                <w:sz w:val="20"/>
                <w:lang w:bidi="it-IT"/>
              </w:rPr>
              <w:t>eventualmente</w:t>
            </w:r>
            <w:r w:rsidRPr="006634F9">
              <w:rPr>
                <w:rFonts w:ascii="Times New Roman" w:hAnsi="Times New Roman"/>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6BF18D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w:t>
            </w:r>
            <w:proofErr w:type="gramEnd"/>
            <w:r w:rsidRPr="006634F9">
              <w:rPr>
                <w:rFonts w:ascii="Times New Roman" w:hAnsi="Times New Roman"/>
                <w:sz w:val="20"/>
                <w:lang w:bidi="it-IT"/>
              </w:rPr>
              <w:t xml:space="preserve">indirizzo web, autorità o organismo di emanazione, riferimento preciso della documentazione): </w:t>
            </w:r>
          </w:p>
          <w:p w14:paraId="1C2919F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bl>
    <w:p w14:paraId="024568FC" w14:textId="77777777" w:rsidR="00293946" w:rsidRPr="006634F9" w:rsidRDefault="00293946" w:rsidP="002E3092">
      <w:pPr>
        <w:widowControl w:val="0"/>
        <w:jc w:val="both"/>
        <w:rPr>
          <w:rFonts w:ascii="Times New Roman" w:hAnsi="Times New Roman"/>
          <w:sz w:val="20"/>
          <w:lang w:bidi="it-IT"/>
        </w:rPr>
      </w:pPr>
    </w:p>
    <w:p w14:paraId="3BD93FEC"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D: SISTEMI di garanzia della qualità e norme di gestione ambientale (Articolo 87 del Codice)</w:t>
      </w:r>
    </w:p>
    <w:p w14:paraId="1876194E"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66C74175"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B58448"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FA0617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62F0964E"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706B1"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L'operatore economico potrà presentare </w:t>
            </w:r>
            <w:r w:rsidRPr="006634F9">
              <w:rPr>
                <w:rFonts w:ascii="Times New Roman" w:hAnsi="Times New Roman"/>
                <w:b/>
                <w:sz w:val="20"/>
                <w:lang w:bidi="it-IT"/>
              </w:rPr>
              <w:t>certificati</w:t>
            </w:r>
            <w:r w:rsidRPr="006634F9">
              <w:rPr>
                <w:rFonts w:ascii="Times New Roman" w:hAnsi="Times New Roman"/>
                <w:sz w:val="20"/>
                <w:lang w:bidi="it-IT"/>
              </w:rPr>
              <w:t xml:space="preserve"> rilasciati da organismi indipendenti per attestare che egli soddisfa determinate </w:t>
            </w:r>
            <w:r w:rsidRPr="006634F9">
              <w:rPr>
                <w:rFonts w:ascii="Times New Roman" w:hAnsi="Times New Roman"/>
                <w:b/>
                <w:sz w:val="20"/>
                <w:lang w:bidi="it-IT"/>
              </w:rPr>
              <w:t>norme di garanzia della qualità</w:t>
            </w:r>
            <w:r w:rsidRPr="006634F9">
              <w:rPr>
                <w:rFonts w:ascii="Times New Roman" w:hAnsi="Times New Roman"/>
                <w:sz w:val="20"/>
                <w:lang w:bidi="it-IT"/>
              </w:rPr>
              <w:t>, compresa l'accessibilità per le persone con disabilità?</w:t>
            </w:r>
          </w:p>
          <w:p w14:paraId="453857F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negativo</w:t>
            </w:r>
            <w:r w:rsidRPr="006634F9">
              <w:rPr>
                <w:rFonts w:ascii="Times New Roman" w:hAnsi="Times New Roman"/>
                <w:sz w:val="20"/>
                <w:lang w:bidi="it-IT"/>
              </w:rPr>
              <w:t>, spiegare perché e precisare di quali altri mezzi di prova relativi al programma di garanzia della qualità si dispone:</w:t>
            </w:r>
          </w:p>
          <w:p w14:paraId="1D938A4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2BAC31"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 [</w:t>
            </w:r>
            <w:proofErr w:type="gramStart"/>
            <w:r w:rsidRPr="006634F9">
              <w:rPr>
                <w:rFonts w:ascii="Times New Roman" w:hAnsi="Times New Roman"/>
                <w:sz w:val="20"/>
                <w:lang w:bidi="it-IT"/>
              </w:rPr>
              <w:t>…….</w:t>
            </w:r>
            <w:proofErr w:type="gramEnd"/>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(indirizzo web, autorità o organismo di emanazione, riferimento preciso della documentazione):</w:t>
            </w:r>
          </w:p>
          <w:p w14:paraId="66799FB3"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
        </w:tc>
      </w:tr>
      <w:tr w:rsidR="006634F9" w:rsidRPr="006634F9" w14:paraId="5B1D6429"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C306FA"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sz w:val="20"/>
                <w:lang w:bidi="it-IT"/>
              </w:rPr>
              <w:t xml:space="preserve">L'operatore economico potrà presentare </w:t>
            </w:r>
            <w:r w:rsidRPr="006634F9">
              <w:rPr>
                <w:rFonts w:ascii="Times New Roman" w:hAnsi="Times New Roman"/>
                <w:b/>
                <w:sz w:val="20"/>
                <w:lang w:bidi="it-IT"/>
              </w:rPr>
              <w:t>certificati</w:t>
            </w:r>
            <w:r w:rsidRPr="006634F9">
              <w:rPr>
                <w:rFonts w:ascii="Times New Roman" w:hAnsi="Times New Roman"/>
                <w:sz w:val="20"/>
                <w:lang w:bidi="it-IT"/>
              </w:rPr>
              <w:t xml:space="preserve"> rilasciati da organismi indipendenti per attestare che egli rispetta determinati </w:t>
            </w:r>
            <w:r w:rsidRPr="006634F9">
              <w:rPr>
                <w:rFonts w:ascii="Times New Roman" w:hAnsi="Times New Roman"/>
                <w:b/>
                <w:sz w:val="20"/>
                <w:lang w:bidi="it-IT"/>
              </w:rPr>
              <w:t>sistemi o</w:t>
            </w:r>
            <w:r w:rsidRPr="006634F9">
              <w:rPr>
                <w:rFonts w:ascii="Times New Roman" w:hAnsi="Times New Roman"/>
                <w:sz w:val="20"/>
                <w:lang w:bidi="it-IT"/>
              </w:rPr>
              <w:t xml:space="preserve"> </w:t>
            </w:r>
            <w:r w:rsidRPr="006634F9">
              <w:rPr>
                <w:rFonts w:ascii="Times New Roman" w:hAnsi="Times New Roman"/>
                <w:b/>
                <w:sz w:val="20"/>
                <w:lang w:bidi="it-IT"/>
              </w:rPr>
              <w:t>norme di gestione ambientale</w:t>
            </w:r>
            <w:r w:rsidRPr="006634F9">
              <w:rPr>
                <w:rFonts w:ascii="Times New Roman" w:hAnsi="Times New Roman"/>
                <w:sz w:val="20"/>
                <w:lang w:bidi="it-IT"/>
              </w:rPr>
              <w:t>?</w:t>
            </w:r>
          </w:p>
          <w:p w14:paraId="4EEF7A1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In caso negativo</w:t>
            </w:r>
            <w:r w:rsidRPr="006634F9">
              <w:rPr>
                <w:rFonts w:ascii="Times New Roman" w:hAnsi="Times New Roman"/>
                <w:sz w:val="20"/>
                <w:lang w:bidi="it-IT"/>
              </w:rPr>
              <w:t xml:space="preserve">, spiegare perché e precisare di quali altri mezzi di prova relativi ai </w:t>
            </w:r>
            <w:r w:rsidRPr="006634F9">
              <w:rPr>
                <w:rFonts w:ascii="Times New Roman" w:hAnsi="Times New Roman"/>
                <w:b/>
                <w:sz w:val="20"/>
                <w:lang w:bidi="it-IT"/>
              </w:rPr>
              <w:t>sistemi o</w:t>
            </w:r>
            <w:r w:rsidRPr="006634F9">
              <w:rPr>
                <w:rFonts w:ascii="Times New Roman" w:hAnsi="Times New Roman"/>
                <w:sz w:val="20"/>
                <w:lang w:bidi="it-IT"/>
              </w:rPr>
              <w:t xml:space="preserve"> </w:t>
            </w:r>
            <w:r w:rsidRPr="006634F9">
              <w:rPr>
                <w:rFonts w:ascii="Times New Roman" w:hAnsi="Times New Roman"/>
                <w:b/>
                <w:sz w:val="20"/>
                <w:lang w:bidi="it-IT"/>
              </w:rPr>
              <w:t>norme di gestione ambientale</w:t>
            </w:r>
            <w:r w:rsidRPr="006634F9">
              <w:rPr>
                <w:rFonts w:ascii="Times New Roman" w:hAnsi="Times New Roman"/>
                <w:sz w:val="20"/>
                <w:lang w:bidi="it-IT"/>
              </w:rPr>
              <w:t xml:space="preserve"> si dispone:</w:t>
            </w:r>
          </w:p>
          <w:p w14:paraId="542B92F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6B1893D" w14:textId="77777777" w:rsidR="00293946" w:rsidRPr="006634F9" w:rsidRDefault="00293946" w:rsidP="002E3092">
            <w:pPr>
              <w:widowControl w:val="0"/>
              <w:jc w:val="both"/>
              <w:rPr>
                <w:rFonts w:ascii="Times New Roman" w:hAnsi="Times New Roman"/>
                <w:sz w:val="20"/>
                <w:lang w:bidi="it-IT"/>
              </w:rPr>
            </w:pPr>
            <w:proofErr w:type="gramStart"/>
            <w:r w:rsidRPr="006634F9">
              <w:rPr>
                <w:rFonts w:ascii="Times New Roman" w:hAnsi="Times New Roman"/>
                <w:sz w:val="20"/>
                <w:lang w:bidi="it-IT"/>
              </w:rPr>
              <w:t>[ ]</w:t>
            </w:r>
            <w:proofErr w:type="gramEnd"/>
            <w:r w:rsidRPr="006634F9">
              <w:rPr>
                <w:rFonts w:ascii="Times New Roman" w:hAnsi="Times New Roman"/>
                <w:sz w:val="20"/>
                <w:lang w:bidi="it-IT"/>
              </w:rPr>
              <w:t xml:space="preserve"> Sì [ ] No</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 [………</w:t>
            </w:r>
            <w:proofErr w:type="gramStart"/>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w:t>
            </w:r>
            <w:proofErr w:type="gramEnd"/>
            <w:r w:rsidRPr="006634F9">
              <w:rPr>
                <w:rFonts w:ascii="Times New Roman" w:hAnsi="Times New Roman"/>
                <w:sz w:val="20"/>
                <w:lang w:bidi="it-IT"/>
              </w:rPr>
              <w:t>indirizzo web, autorità o organismo di emanazione, riferimento preciso della documentazione):</w:t>
            </w:r>
          </w:p>
          <w:p w14:paraId="03EAA089"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 […………][……..…][……..…]</w:t>
            </w:r>
          </w:p>
        </w:tc>
      </w:tr>
    </w:tbl>
    <w:p w14:paraId="1198622C"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Parte V: Riduzione del numero di candidati qualificati</w:t>
      </w:r>
      <w:r w:rsidRPr="006634F9">
        <w:rPr>
          <w:rFonts w:ascii="Times New Roman" w:hAnsi="Times New Roman"/>
          <w:sz w:val="20"/>
          <w:lang w:bidi="it-IT"/>
        </w:rPr>
        <w:t xml:space="preserve"> (Articolo 91 del Codice)</w:t>
      </w:r>
    </w:p>
    <w:p w14:paraId="1DFAED54"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3E6F83F6"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Solo per le procedure ristrette, le procedure competitive con negoziazione, le procedure di dialogo competitivo e i partenariati per l'innovazione:</w:t>
      </w:r>
    </w:p>
    <w:p w14:paraId="5726430A" w14:textId="77777777" w:rsidR="00293946" w:rsidRPr="006634F9" w:rsidRDefault="00293946" w:rsidP="002E3092">
      <w:pPr>
        <w:widowControl w:val="0"/>
        <w:jc w:val="both"/>
        <w:rPr>
          <w:rFonts w:ascii="Times New Roman" w:hAnsi="Times New Roman"/>
          <w:b/>
          <w:sz w:val="20"/>
          <w:lang w:bidi="it-IT"/>
        </w:rPr>
      </w:pPr>
      <w:r w:rsidRPr="006634F9">
        <w:rPr>
          <w:rFonts w:ascii="Times New Roman" w:hAnsi="Times New Roman"/>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6634F9" w:rsidRPr="006634F9" w14:paraId="7D4A7C6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E6CC31"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E3473C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b/>
                <w:sz w:val="20"/>
                <w:lang w:bidi="it-IT"/>
              </w:rPr>
              <w:t>Risposta:</w:t>
            </w:r>
          </w:p>
        </w:tc>
      </w:tr>
      <w:tr w:rsidR="006634F9" w:rsidRPr="006634F9" w14:paraId="09F7657B" w14:textId="77777777" w:rsidTr="00C83A8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9420FD"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Di </w:t>
            </w:r>
            <w:r w:rsidRPr="006634F9">
              <w:rPr>
                <w:rFonts w:ascii="Times New Roman" w:hAnsi="Times New Roman"/>
                <w:b/>
                <w:sz w:val="20"/>
                <w:lang w:bidi="it-IT"/>
              </w:rPr>
              <w:t>soddisfare</w:t>
            </w:r>
            <w:r w:rsidRPr="006634F9">
              <w:rPr>
                <w:rFonts w:ascii="Times New Roman" w:hAnsi="Times New Roman"/>
                <w:sz w:val="20"/>
                <w:lang w:bidi="it-IT"/>
              </w:rPr>
              <w:t xml:space="preserve"> i criteri e le regole obiettivi e non discriminatori da applicare per limitare il numero di candidati, come di seguito </w:t>
            </w:r>
            <w:proofErr w:type="gramStart"/>
            <w:r w:rsidRPr="006634F9">
              <w:rPr>
                <w:rFonts w:ascii="Times New Roman" w:hAnsi="Times New Roman"/>
                <w:sz w:val="20"/>
                <w:lang w:bidi="it-IT"/>
              </w:rPr>
              <w:t>indicato :</w:t>
            </w:r>
            <w:proofErr w:type="gramEnd"/>
          </w:p>
          <w:p w14:paraId="26C2572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 xml:space="preserve">Se sono richiesti determinati certificati o altre forme di prove documentali, indicare per </w:t>
            </w:r>
            <w:r w:rsidRPr="006634F9">
              <w:rPr>
                <w:rFonts w:ascii="Times New Roman" w:hAnsi="Times New Roman"/>
                <w:b/>
                <w:sz w:val="20"/>
                <w:lang w:bidi="it-IT"/>
              </w:rPr>
              <w:t>ciascun documento</w:t>
            </w:r>
            <w:r w:rsidRPr="006634F9">
              <w:rPr>
                <w:rFonts w:ascii="Times New Roman" w:hAnsi="Times New Roman"/>
                <w:sz w:val="20"/>
                <w:lang w:bidi="it-IT"/>
              </w:rPr>
              <w:t xml:space="preserve"> se l'operatore economico dispone dei documenti richiesti:</w:t>
            </w:r>
          </w:p>
          <w:p w14:paraId="0896A427"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Se alcuni di tali certificati o altre forme di prove documentali sono disponibili elettronicamente (</w:t>
            </w:r>
            <w:r w:rsidRPr="006634F9">
              <w:rPr>
                <w:rFonts w:ascii="Times New Roman" w:hAnsi="Times New Roman"/>
                <w:sz w:val="20"/>
                <w:vertAlign w:val="superscript"/>
                <w:lang w:bidi="it-IT"/>
              </w:rPr>
              <w:footnoteReference w:id="48"/>
            </w:r>
            <w:r w:rsidRPr="006634F9">
              <w:rPr>
                <w:rFonts w:ascii="Times New Roman" w:hAnsi="Times New Roman"/>
                <w:sz w:val="20"/>
                <w:lang w:bidi="it-IT"/>
              </w:rPr>
              <w:t xml:space="preserve">), indicare per </w:t>
            </w:r>
            <w:r w:rsidRPr="006634F9">
              <w:rPr>
                <w:rFonts w:ascii="Times New Roman" w:hAnsi="Times New Roman"/>
                <w:b/>
                <w:sz w:val="20"/>
                <w:lang w:bidi="it-IT"/>
              </w:rPr>
              <w:t>ciascun documento</w:t>
            </w:r>
            <w:r w:rsidRPr="006634F9">
              <w:rPr>
                <w:rFonts w:ascii="Times New Roman" w:hAnsi="Times New Roman"/>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62420FF"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w:t>
            </w:r>
            <w:proofErr w:type="gramEnd"/>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t>[ ] Sì [ ] No (</w:t>
            </w:r>
            <w:r w:rsidRPr="006634F9">
              <w:rPr>
                <w:rFonts w:ascii="Times New Roman" w:hAnsi="Times New Roman"/>
                <w:sz w:val="20"/>
                <w:vertAlign w:val="superscript"/>
                <w:lang w:bidi="it-IT"/>
              </w:rPr>
              <w:footnoteReference w:id="49"/>
            </w:r>
            <w:r w:rsidRPr="006634F9">
              <w:rPr>
                <w:rFonts w:ascii="Times New Roman" w:hAnsi="Times New Roman"/>
                <w:sz w:val="20"/>
                <w:lang w:bidi="it-IT"/>
              </w:rPr>
              <w:t>)</w:t>
            </w:r>
            <w:r w:rsidRPr="006634F9">
              <w:rPr>
                <w:rFonts w:ascii="Times New Roman" w:hAnsi="Times New Roman"/>
                <w:sz w:val="20"/>
                <w:lang w:bidi="it-IT"/>
              </w:rPr>
              <w:br/>
            </w:r>
            <w:r w:rsidRPr="006634F9">
              <w:rPr>
                <w:rFonts w:ascii="Times New Roman" w:hAnsi="Times New Roman"/>
                <w:sz w:val="20"/>
                <w:lang w:bidi="it-IT"/>
              </w:rPr>
              <w:br/>
            </w:r>
            <w:r w:rsidRPr="006634F9">
              <w:rPr>
                <w:rFonts w:ascii="Times New Roman" w:hAnsi="Times New Roman"/>
                <w:sz w:val="20"/>
                <w:lang w:bidi="it-IT"/>
              </w:rPr>
              <w:br/>
            </w:r>
          </w:p>
          <w:p w14:paraId="03128C4A"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proofErr w:type="gramStart"/>
            <w:r w:rsidRPr="006634F9">
              <w:rPr>
                <w:rFonts w:ascii="Times New Roman" w:hAnsi="Times New Roman"/>
                <w:sz w:val="20"/>
                <w:lang w:bidi="it-IT"/>
              </w:rPr>
              <w:t>indirizzo</w:t>
            </w:r>
            <w:proofErr w:type="gramEnd"/>
            <w:r w:rsidRPr="006634F9">
              <w:rPr>
                <w:rFonts w:ascii="Times New Roman" w:hAnsi="Times New Roman"/>
                <w:sz w:val="20"/>
                <w:lang w:bidi="it-IT"/>
              </w:rPr>
              <w:t xml:space="preserve"> web, autorità o organismo di emanazione, riferimento preciso della documentazione): </w:t>
            </w:r>
          </w:p>
          <w:p w14:paraId="799CA874" w14:textId="77777777" w:rsidR="00293946"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w:t>
            </w:r>
            <w:r w:rsidRPr="006634F9">
              <w:rPr>
                <w:rFonts w:ascii="Times New Roman" w:hAnsi="Times New Roman"/>
                <w:sz w:val="20"/>
                <w:vertAlign w:val="superscript"/>
                <w:lang w:bidi="it-IT"/>
              </w:rPr>
              <w:footnoteReference w:id="50"/>
            </w:r>
            <w:r w:rsidRPr="006634F9">
              <w:rPr>
                <w:rFonts w:ascii="Times New Roman" w:hAnsi="Times New Roman"/>
                <w:sz w:val="20"/>
                <w:lang w:bidi="it-IT"/>
              </w:rPr>
              <w:t>)</w:t>
            </w:r>
          </w:p>
        </w:tc>
      </w:tr>
    </w:tbl>
    <w:p w14:paraId="72FCC31F" w14:textId="77777777" w:rsidR="00293946" w:rsidRPr="006634F9" w:rsidRDefault="00293946" w:rsidP="002E3092">
      <w:pPr>
        <w:widowControl w:val="0"/>
        <w:jc w:val="both"/>
        <w:rPr>
          <w:rFonts w:ascii="Times New Roman" w:hAnsi="Times New Roman"/>
          <w:b/>
          <w:sz w:val="20"/>
          <w:lang w:bidi="it-IT"/>
        </w:rPr>
      </w:pPr>
    </w:p>
    <w:p w14:paraId="65D6793D" w14:textId="77777777" w:rsidR="00293946" w:rsidRPr="006634F9" w:rsidRDefault="00293946" w:rsidP="002E3092">
      <w:pPr>
        <w:widowControl w:val="0"/>
        <w:jc w:val="both"/>
        <w:rPr>
          <w:rFonts w:ascii="Times New Roman" w:hAnsi="Times New Roman"/>
          <w:b/>
          <w:i/>
          <w:sz w:val="20"/>
          <w:lang w:bidi="it-IT"/>
        </w:rPr>
      </w:pPr>
      <w:r w:rsidRPr="006634F9">
        <w:rPr>
          <w:rFonts w:ascii="Times New Roman" w:hAnsi="Times New Roman"/>
          <w:b/>
          <w:sz w:val="20"/>
          <w:lang w:bidi="it-IT"/>
        </w:rPr>
        <w:t>Parte VI: Dichiarazioni finali</w:t>
      </w:r>
    </w:p>
    <w:p w14:paraId="6FF61876" w14:textId="77777777" w:rsidR="00293946" w:rsidRPr="006634F9" w:rsidRDefault="00293946" w:rsidP="002E3092">
      <w:pPr>
        <w:widowControl w:val="0"/>
        <w:jc w:val="both"/>
        <w:rPr>
          <w:rFonts w:ascii="Times New Roman" w:hAnsi="Times New Roman"/>
          <w:b/>
          <w:i/>
          <w:sz w:val="20"/>
          <w:lang w:bidi="it-IT"/>
        </w:rPr>
      </w:pPr>
      <w:r w:rsidRPr="006634F9">
        <w:rPr>
          <w:rFonts w:ascii="Times New Roman" w:hAnsi="Times New Roman"/>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4F155802" w14:textId="77777777" w:rsidR="00293946" w:rsidRPr="006634F9" w:rsidRDefault="00293946" w:rsidP="002E3092">
      <w:pPr>
        <w:widowControl w:val="0"/>
        <w:jc w:val="both"/>
        <w:rPr>
          <w:rFonts w:ascii="Times New Roman" w:hAnsi="Times New Roman"/>
          <w:i/>
          <w:sz w:val="20"/>
          <w:lang w:bidi="it-IT"/>
        </w:rPr>
      </w:pPr>
      <w:r w:rsidRPr="006634F9">
        <w:rPr>
          <w:rFonts w:ascii="Times New Roman" w:hAnsi="Times New Roman"/>
          <w:i/>
          <w:sz w:val="20"/>
          <w:lang w:bidi="it-IT"/>
        </w:rPr>
        <w:t xml:space="preserve">Ferme restando le disposizioni degli </w:t>
      </w:r>
      <w:proofErr w:type="gramStart"/>
      <w:r w:rsidRPr="006634F9">
        <w:rPr>
          <w:rFonts w:ascii="Times New Roman" w:hAnsi="Times New Roman"/>
          <w:i/>
          <w:sz w:val="20"/>
          <w:lang w:bidi="it-IT"/>
        </w:rPr>
        <w:t>articoli  40</w:t>
      </w:r>
      <w:proofErr w:type="gramEnd"/>
      <w:r w:rsidRPr="006634F9">
        <w:rPr>
          <w:rFonts w:ascii="Times New Roman" w:hAnsi="Times New Roman"/>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00DE295C" w14:textId="77777777" w:rsidR="00293946" w:rsidRPr="006634F9" w:rsidRDefault="00293946" w:rsidP="002E3092">
      <w:pPr>
        <w:widowControl w:val="0"/>
        <w:jc w:val="both"/>
        <w:rPr>
          <w:rFonts w:ascii="Times New Roman" w:hAnsi="Times New Roman"/>
          <w:i/>
          <w:sz w:val="20"/>
          <w:lang w:bidi="it-IT"/>
        </w:rPr>
      </w:pPr>
      <w:r w:rsidRPr="006634F9">
        <w:rPr>
          <w:rFonts w:ascii="Times New Roman" w:hAnsi="Times New Roman"/>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634F9">
        <w:rPr>
          <w:rFonts w:ascii="Times New Roman" w:hAnsi="Times New Roman"/>
          <w:sz w:val="20"/>
          <w:lang w:bidi="it-IT"/>
        </w:rPr>
        <w:t>(</w:t>
      </w:r>
      <w:r w:rsidRPr="006634F9">
        <w:rPr>
          <w:rFonts w:ascii="Times New Roman" w:hAnsi="Times New Roman"/>
          <w:sz w:val="20"/>
          <w:vertAlign w:val="superscript"/>
          <w:lang w:bidi="it-IT"/>
        </w:rPr>
        <w:footnoteReference w:id="51"/>
      </w:r>
      <w:r w:rsidRPr="006634F9">
        <w:rPr>
          <w:rFonts w:ascii="Times New Roman" w:hAnsi="Times New Roman"/>
          <w:sz w:val="20"/>
          <w:lang w:bidi="it-IT"/>
        </w:rPr>
        <w:t>)</w:t>
      </w:r>
      <w:r w:rsidRPr="006634F9">
        <w:rPr>
          <w:rFonts w:ascii="Times New Roman" w:hAnsi="Times New Roman"/>
          <w:i/>
          <w:sz w:val="20"/>
          <w:lang w:bidi="it-IT"/>
        </w:rPr>
        <w:t>, oppure</w:t>
      </w:r>
    </w:p>
    <w:p w14:paraId="65E55FB9" w14:textId="77777777" w:rsidR="00293946" w:rsidRPr="006634F9" w:rsidRDefault="00293946" w:rsidP="002E3092">
      <w:pPr>
        <w:widowControl w:val="0"/>
        <w:jc w:val="both"/>
        <w:rPr>
          <w:rFonts w:ascii="Times New Roman" w:hAnsi="Times New Roman"/>
          <w:i/>
          <w:sz w:val="20"/>
          <w:lang w:bidi="it-IT"/>
        </w:rPr>
      </w:pPr>
      <w:r w:rsidRPr="006634F9">
        <w:rPr>
          <w:rFonts w:ascii="Times New Roman" w:hAnsi="Times New Roman"/>
          <w:i/>
          <w:sz w:val="20"/>
          <w:lang w:bidi="it-IT"/>
        </w:rPr>
        <w:t>b) a decorrere al più tardi dal 18 aprile 2018 (</w:t>
      </w:r>
      <w:r w:rsidRPr="006634F9">
        <w:rPr>
          <w:rFonts w:ascii="Times New Roman" w:hAnsi="Times New Roman"/>
          <w:i/>
          <w:sz w:val="20"/>
          <w:vertAlign w:val="superscript"/>
          <w:lang w:bidi="it-IT"/>
        </w:rPr>
        <w:footnoteReference w:id="52"/>
      </w:r>
      <w:r w:rsidRPr="006634F9">
        <w:rPr>
          <w:rFonts w:ascii="Times New Roman" w:hAnsi="Times New Roman"/>
          <w:i/>
          <w:sz w:val="20"/>
          <w:lang w:bidi="it-IT"/>
        </w:rPr>
        <w:t>), l'amministrazione aggiudicatrice o l'ente aggiudicatore sono già in possesso della documentazione in questione</w:t>
      </w:r>
      <w:r w:rsidRPr="006634F9">
        <w:rPr>
          <w:rFonts w:ascii="Times New Roman" w:hAnsi="Times New Roman"/>
          <w:sz w:val="20"/>
          <w:lang w:bidi="it-IT"/>
        </w:rPr>
        <w:t>.</w:t>
      </w:r>
    </w:p>
    <w:p w14:paraId="2B9629FB" w14:textId="77777777" w:rsidR="00293946" w:rsidRPr="006634F9" w:rsidRDefault="00293946" w:rsidP="002E3092">
      <w:pPr>
        <w:widowControl w:val="0"/>
        <w:jc w:val="both"/>
        <w:rPr>
          <w:rFonts w:ascii="Times New Roman" w:hAnsi="Times New Roman"/>
          <w:i/>
          <w:sz w:val="20"/>
          <w:lang w:bidi="it-IT"/>
        </w:rPr>
      </w:pPr>
      <w:r w:rsidRPr="006634F9">
        <w:rPr>
          <w:rFonts w:ascii="Times New Roman" w:hAnsi="Times New Roman"/>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634F9">
        <w:rPr>
          <w:rFonts w:ascii="Times New Roman" w:hAnsi="Times New Roman"/>
          <w:sz w:val="20"/>
          <w:lang w:bidi="it-IT"/>
        </w:rPr>
        <w:t xml:space="preserve"> [procedura di appalto: (descrizione sommaria, estremi della pubblicazione nella</w:t>
      </w:r>
      <w:r w:rsidRPr="006634F9">
        <w:rPr>
          <w:rFonts w:ascii="Times New Roman" w:hAnsi="Times New Roman"/>
          <w:i/>
          <w:sz w:val="20"/>
          <w:lang w:bidi="it-IT"/>
        </w:rPr>
        <w:t xml:space="preserve"> Gazzetta ufficiale dell'Unione europea</w:t>
      </w:r>
      <w:r w:rsidRPr="006634F9">
        <w:rPr>
          <w:rFonts w:ascii="Times New Roman" w:hAnsi="Times New Roman"/>
          <w:sz w:val="20"/>
          <w:lang w:bidi="it-IT"/>
        </w:rPr>
        <w:t>, numero di riferimento)]</w:t>
      </w:r>
      <w:r w:rsidRPr="006634F9">
        <w:rPr>
          <w:rFonts w:ascii="Times New Roman" w:hAnsi="Times New Roman"/>
          <w:i/>
          <w:sz w:val="20"/>
          <w:lang w:bidi="it-IT"/>
        </w:rPr>
        <w:t>.</w:t>
      </w:r>
    </w:p>
    <w:p w14:paraId="3AD54518" w14:textId="77777777" w:rsidR="00293946" w:rsidRPr="006634F9" w:rsidRDefault="00293946" w:rsidP="002E3092">
      <w:pPr>
        <w:widowControl w:val="0"/>
        <w:jc w:val="both"/>
        <w:rPr>
          <w:rFonts w:ascii="Times New Roman" w:hAnsi="Times New Roman"/>
          <w:i/>
          <w:sz w:val="20"/>
          <w:lang w:bidi="it-IT"/>
        </w:rPr>
      </w:pPr>
    </w:p>
    <w:p w14:paraId="22C88B6D" w14:textId="08DDB253" w:rsidR="004141AC" w:rsidRPr="006634F9" w:rsidRDefault="00293946" w:rsidP="002E3092">
      <w:pPr>
        <w:widowControl w:val="0"/>
        <w:jc w:val="both"/>
        <w:rPr>
          <w:rFonts w:ascii="Times New Roman" w:hAnsi="Times New Roman"/>
          <w:sz w:val="20"/>
          <w:lang w:bidi="it-IT"/>
        </w:rPr>
      </w:pPr>
      <w:r w:rsidRPr="006634F9">
        <w:rPr>
          <w:rFonts w:ascii="Times New Roman" w:hAnsi="Times New Roman"/>
          <w:sz w:val="20"/>
          <w:lang w:bidi="it-IT"/>
        </w:rPr>
        <w:t>Data, luogo e, se richiesto o necessario, firma/firme: [………………]</w:t>
      </w:r>
    </w:p>
    <w:p w14:paraId="4807F4AF" w14:textId="66A845B7" w:rsidR="004141AC" w:rsidRPr="006634F9" w:rsidRDefault="004141AC">
      <w:pPr>
        <w:spacing w:after="0" w:line="240" w:lineRule="auto"/>
        <w:rPr>
          <w:rFonts w:ascii="Times New Roman" w:hAnsi="Times New Roman"/>
          <w:sz w:val="20"/>
          <w:lang w:bidi="it-IT"/>
        </w:rPr>
      </w:pPr>
      <w:bookmarkStart w:id="67" w:name="_GoBack"/>
      <w:bookmarkEnd w:id="67"/>
    </w:p>
    <w:sectPr w:rsidR="004141AC" w:rsidRPr="006634F9" w:rsidSect="00430F28">
      <w:footerReference w:type="default" r:id="rId34"/>
      <w:pgSz w:w="11906" w:h="16838"/>
      <w:pgMar w:top="1134" w:right="1133" w:bottom="1276" w:left="993" w:header="142" w:footer="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11D9D" w14:textId="77777777" w:rsidR="00E2329D" w:rsidRDefault="00E2329D" w:rsidP="008873ED">
      <w:pPr>
        <w:spacing w:after="0" w:line="240" w:lineRule="auto"/>
      </w:pPr>
      <w:r>
        <w:separator/>
      </w:r>
    </w:p>
  </w:endnote>
  <w:endnote w:type="continuationSeparator" w:id="0">
    <w:p w14:paraId="2CD6A98F" w14:textId="77777777" w:rsidR="00E2329D" w:rsidRDefault="00E2329D"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CB95C" w14:textId="6C84B2D2" w:rsidR="00E2329D" w:rsidRPr="00E9583D" w:rsidRDefault="00E2329D" w:rsidP="00E9583D">
    <w:pPr>
      <w:tabs>
        <w:tab w:val="center" w:pos="4550"/>
        <w:tab w:val="left" w:pos="5818"/>
      </w:tabs>
      <w:ind w:right="260"/>
      <w:jc w:val="both"/>
      <w:rPr>
        <w:color w:val="000000" w:themeColor="text1"/>
        <w:spacing w:val="60"/>
        <w:sz w:val="18"/>
        <w:szCs w:val="18"/>
      </w:rPr>
    </w:pPr>
    <w:r>
      <w:rPr>
        <w:color w:val="000000" w:themeColor="text1"/>
        <w:spacing w:val="60"/>
        <w:sz w:val="18"/>
        <w:szCs w:val="18"/>
      </w:rPr>
      <w:t>CE 222421</w:t>
    </w:r>
    <w:r>
      <w:rPr>
        <w:color w:val="000000" w:themeColor="text1"/>
        <w:spacing w:val="60"/>
        <w:sz w:val="18"/>
        <w:szCs w:val="18"/>
      </w:rPr>
      <w:tab/>
      <w:t xml:space="preserve">          LOCALITA’ LA SPEZIA    AFFIDAMENTO PROGETTAZIONE</w:t>
    </w:r>
  </w:p>
  <w:p w14:paraId="0926CDD3" w14:textId="20CF5A67" w:rsidR="00E2329D" w:rsidRPr="008F174B" w:rsidRDefault="00E2329D" w:rsidP="008F174B">
    <w:pPr>
      <w:tabs>
        <w:tab w:val="center" w:pos="4550"/>
        <w:tab w:val="left" w:pos="5818"/>
      </w:tabs>
      <w:ind w:right="260"/>
      <w:jc w:val="right"/>
      <w:rPr>
        <w:color w:val="0F243E" w:themeColor="text2" w:themeShade="80"/>
        <w:sz w:val="18"/>
        <w:szCs w:val="18"/>
      </w:rPr>
    </w:pPr>
    <w:r w:rsidRPr="00E9583D">
      <w:rPr>
        <w:color w:val="000000" w:themeColor="text1"/>
        <w:spacing w:val="60"/>
        <w:sz w:val="18"/>
        <w:szCs w:val="18"/>
      </w:rPr>
      <w:t>Pag.</w:t>
    </w:r>
    <w:r w:rsidRPr="00E9583D">
      <w:rPr>
        <w:color w:val="000000" w:themeColor="text1"/>
        <w:sz w:val="18"/>
        <w:szCs w:val="18"/>
      </w:rPr>
      <w:t xml:space="preserve"> </w:t>
    </w:r>
    <w:r w:rsidRPr="00E9583D">
      <w:rPr>
        <w:color w:val="000000" w:themeColor="text1"/>
        <w:sz w:val="18"/>
        <w:szCs w:val="18"/>
      </w:rPr>
      <w:fldChar w:fldCharType="begin"/>
    </w:r>
    <w:r w:rsidRPr="00E9583D">
      <w:rPr>
        <w:color w:val="000000" w:themeColor="text1"/>
        <w:sz w:val="18"/>
        <w:szCs w:val="18"/>
      </w:rPr>
      <w:instrText>PAGE   \* MERGEFORMAT</w:instrText>
    </w:r>
    <w:r w:rsidRPr="00E9583D">
      <w:rPr>
        <w:color w:val="000000" w:themeColor="text1"/>
        <w:sz w:val="18"/>
        <w:szCs w:val="18"/>
      </w:rPr>
      <w:fldChar w:fldCharType="separate"/>
    </w:r>
    <w:r w:rsidR="00851AE5">
      <w:rPr>
        <w:noProof/>
        <w:color w:val="000000" w:themeColor="text1"/>
        <w:sz w:val="18"/>
        <w:szCs w:val="18"/>
      </w:rPr>
      <w:t>46</w:t>
    </w:r>
    <w:r w:rsidRPr="00E9583D">
      <w:rPr>
        <w:color w:val="000000" w:themeColor="text1"/>
        <w:sz w:val="18"/>
        <w:szCs w:val="18"/>
      </w:rPr>
      <w:fldChar w:fldCharType="end"/>
    </w:r>
    <w:r w:rsidRPr="00E9583D">
      <w:rPr>
        <w:color w:val="000000" w:themeColor="text1"/>
        <w:sz w:val="18"/>
        <w:szCs w:val="18"/>
      </w:rPr>
      <w:t xml:space="preserve"> | </w:t>
    </w:r>
    <w:r>
      <w:rPr>
        <w:color w:val="000000" w:themeColor="text1"/>
        <w:sz w:val="18"/>
        <w:szCs w:val="18"/>
      </w:rPr>
      <w:t>133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09750F" w14:textId="77777777" w:rsidR="00E2329D" w:rsidRDefault="00E2329D" w:rsidP="008873ED">
      <w:pPr>
        <w:spacing w:after="0" w:line="240" w:lineRule="auto"/>
      </w:pPr>
      <w:r>
        <w:separator/>
      </w:r>
    </w:p>
  </w:footnote>
  <w:footnote w:type="continuationSeparator" w:id="0">
    <w:p w14:paraId="1520A5AE" w14:textId="77777777" w:rsidR="00E2329D" w:rsidRDefault="00E2329D" w:rsidP="008873ED">
      <w:pPr>
        <w:spacing w:after="0" w:line="240" w:lineRule="auto"/>
      </w:pPr>
      <w:r>
        <w:continuationSeparator/>
      </w:r>
    </w:p>
  </w:footnote>
  <w:footnote w:id="1">
    <w:p w14:paraId="2783E7A7" w14:textId="77777777" w:rsidR="00E2329D" w:rsidRDefault="00E2329D" w:rsidP="006766CA">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0A5AC12C" w14:textId="4BE4ECAF" w:rsidR="00E2329D" w:rsidRDefault="00E2329D" w:rsidP="006766CA">
      <w:pPr>
        <w:pStyle w:val="Testonotaapidipagina"/>
        <w:jc w:val="both"/>
      </w:pPr>
      <w:r>
        <w:rPr>
          <w:rStyle w:val="Rimandonotaapidipagina"/>
        </w:rPr>
        <w:footnoteRef/>
      </w:r>
      <w:r>
        <w:t xml:space="preserve"> Timbro della società e firma del legale rappresentante /procuratore che ha titolo per impegnare l’impresa.</w:t>
      </w:r>
    </w:p>
    <w:p w14:paraId="56B15DBF" w14:textId="2858E5BE" w:rsidR="00E2329D" w:rsidRDefault="00E2329D" w:rsidP="006766CA">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6D663B08" w14:textId="77777777" w:rsidR="00E2329D" w:rsidRDefault="00E2329D" w:rsidP="006766CA">
      <w:pPr>
        <w:pStyle w:val="Testonotaapidipagina"/>
        <w:jc w:val="both"/>
      </w:pPr>
    </w:p>
  </w:footnote>
  <w:footnote w:id="3">
    <w:p w14:paraId="05F38929" w14:textId="0C0B62FF" w:rsidR="00E2329D" w:rsidRDefault="00E2329D" w:rsidP="006766CA">
      <w:pPr>
        <w:pStyle w:val="Testonotaapidipagina"/>
        <w:jc w:val="both"/>
      </w:pPr>
      <w:r>
        <w:rPr>
          <w:rStyle w:val="Rimandonotaapidipagina"/>
        </w:rPr>
        <w:footnoteRef/>
      </w:r>
      <w:r>
        <w:t xml:space="preserve"> L</w:t>
      </w:r>
      <w:r w:rsidRPr="006E2F28">
        <w:t xml:space="preserve">a dichiarazione dovrà, a pena di esclusione, essere timbrata e sottoscritta da tutte le </w:t>
      </w:r>
      <w:proofErr w:type="spellStart"/>
      <w:r w:rsidRPr="006E2F28">
        <w:t>associande</w:t>
      </w:r>
      <w:proofErr w:type="spellEnd"/>
      <w:r w:rsidRPr="006E2F28">
        <w:t xml:space="preserve"> al Raggruppamento o partecipanti al Consorzio ordinario</w:t>
      </w:r>
      <w:r>
        <w:t xml:space="preserve">.  </w:t>
      </w:r>
    </w:p>
  </w:footnote>
  <w:footnote w:id="4">
    <w:p w14:paraId="6AE1A90F" w14:textId="77777777" w:rsidR="00E2329D" w:rsidRDefault="00E2329D" w:rsidP="006766CA">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6E1F8302" w14:textId="77777777" w:rsidR="00E2329D" w:rsidRDefault="00E2329D" w:rsidP="006766CA">
      <w:pPr>
        <w:pStyle w:val="Testonotaapidipagina"/>
      </w:pPr>
    </w:p>
  </w:footnote>
  <w:footnote w:id="5">
    <w:p w14:paraId="0CAC91A3" w14:textId="77777777" w:rsidR="00E2329D" w:rsidRDefault="00E2329D" w:rsidP="00E704E2">
      <w:pPr>
        <w:pStyle w:val="Testonotaapidipagina"/>
        <w:jc w:val="both"/>
      </w:pPr>
      <w:r>
        <w:rPr>
          <w:rStyle w:val="Rimandonotaapidipagina"/>
        </w:rPr>
        <w:footnoteRef/>
      </w:r>
      <w:r>
        <w:t xml:space="preserve"> L</w:t>
      </w:r>
      <w:r w:rsidRPr="006E2F28">
        <w:t xml:space="preserve">a dichiarazione dovrà, a pena di esclusione, essere timbrata e sottoscritta da tutte le </w:t>
      </w:r>
      <w:proofErr w:type="spellStart"/>
      <w:r w:rsidRPr="006E2F28">
        <w:t>associande</w:t>
      </w:r>
      <w:proofErr w:type="spellEnd"/>
      <w:r w:rsidRPr="006E2F28">
        <w:t xml:space="preserve"> al Raggruppamento o partecipanti al Consorzio ordinario</w:t>
      </w:r>
      <w:r>
        <w:t xml:space="preserve">.  </w:t>
      </w:r>
    </w:p>
  </w:footnote>
  <w:footnote w:id="6">
    <w:p w14:paraId="535BE1FF" w14:textId="77777777" w:rsidR="00E2329D" w:rsidRDefault="00E2329D" w:rsidP="00E704E2">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06F9CDEE" w14:textId="77777777" w:rsidR="00E2329D" w:rsidRDefault="00E2329D" w:rsidP="00E704E2">
      <w:pPr>
        <w:pStyle w:val="Testonotaapidipagina"/>
      </w:pPr>
    </w:p>
  </w:footnote>
  <w:footnote w:id="7">
    <w:p w14:paraId="178C94AB" w14:textId="1BF2AA2B" w:rsidR="00E2329D" w:rsidRDefault="00E2329D" w:rsidP="006766CA">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8">
    <w:p w14:paraId="07301BA6" w14:textId="581E5AA6" w:rsidR="00E2329D" w:rsidRDefault="00E2329D" w:rsidP="006766CA">
      <w:pPr>
        <w:pStyle w:val="Testonotaapidipagina"/>
      </w:pPr>
      <w:r>
        <w:rPr>
          <w:rStyle w:val="Rimandonotaapidipagina"/>
        </w:rPr>
        <w:footnoteRef/>
      </w:r>
      <w:r>
        <w:t xml:space="preserve"> </w:t>
      </w:r>
      <w:r w:rsidRPr="009728E1">
        <w:t>In caso di costituendo R.T.I.</w:t>
      </w:r>
      <w:r>
        <w:t xml:space="preserve"> </w:t>
      </w:r>
      <w:r w:rsidRPr="009728E1">
        <w:t xml:space="preserve">o Consorzio ordinario la dichiarazione deve, a pena di esclusione, essere timbrata e sottoscritta da tutte le </w:t>
      </w:r>
      <w:proofErr w:type="spellStart"/>
      <w:r w:rsidRPr="009728E1">
        <w:t>associande</w:t>
      </w:r>
      <w:proofErr w:type="spellEnd"/>
      <w:r w:rsidRPr="009728E1">
        <w:t xml:space="preserve"> al R.T.I. o partecipanti al Conso</w:t>
      </w:r>
      <w:r>
        <w:t>r</w:t>
      </w:r>
      <w:r w:rsidRPr="009728E1">
        <w:t>zio ordinario.</w:t>
      </w:r>
    </w:p>
  </w:footnote>
  <w:footnote w:id="9">
    <w:p w14:paraId="5BA15345" w14:textId="2345FF0C" w:rsidR="00E2329D" w:rsidRDefault="00E2329D" w:rsidP="0041406F">
      <w:pPr>
        <w:pStyle w:val="Testonotaapidipagina"/>
        <w:jc w:val="both"/>
      </w:pPr>
      <w:r>
        <w:rPr>
          <w:rStyle w:val="Rimandonotaapidipagina"/>
        </w:rPr>
        <w:footnoteRef/>
      </w:r>
      <w:r>
        <w:t xml:space="preserve"> Timbro e firma della persona fisica che ha titolo per impegnare legalmente l’impresa. In caso di costituendo R.T.I. o Consorzio ordinario l’offerta dovrà, essere timbrata e sottoscritta da tutti i componenti (comma 8 art.48 </w:t>
      </w:r>
      <w:proofErr w:type="spellStart"/>
      <w:r>
        <w:t>D.Lgs.</w:t>
      </w:r>
      <w:proofErr w:type="spellEnd"/>
      <w:r>
        <w:t xml:space="preserve"> 50/2016 e </w:t>
      </w:r>
      <w:proofErr w:type="spellStart"/>
      <w:r>
        <w:t>s.m.i.</w:t>
      </w:r>
      <w:proofErr w:type="spellEnd"/>
    </w:p>
  </w:footnote>
  <w:footnote w:id="10">
    <w:p w14:paraId="57045F19" w14:textId="11327AC0" w:rsidR="00E2329D" w:rsidRDefault="00E2329D">
      <w:pPr>
        <w:pStyle w:val="Testonotaapidipagina"/>
      </w:pPr>
      <w:r>
        <w:rPr>
          <w:rStyle w:val="Rimandonotaapidipagina"/>
        </w:rPr>
        <w:footnoteRef/>
      </w:r>
      <w:r>
        <w:t xml:space="preserve"> In</w:t>
      </w:r>
      <w:r w:rsidRPr="0041406F">
        <w:t xml:space="preserve"> caso di offerta</w:t>
      </w:r>
      <w:r>
        <w:t xml:space="preserve"> </w:t>
      </w:r>
      <w:r w:rsidRPr="0041406F">
        <w:t>composta da più fogli separati, gli stessi dovranno essere firmati tutti, pena esclusione, dai soggetti di cui all</w:t>
      </w:r>
      <w:r>
        <w:t xml:space="preserve">’art. 48, comma 8, del Codice secondo </w:t>
      </w:r>
      <w:r w:rsidRPr="0041406F">
        <w:t>il caso</w:t>
      </w:r>
      <w:r>
        <w:t>.</w:t>
      </w:r>
    </w:p>
  </w:footnote>
  <w:footnote w:id="11">
    <w:p w14:paraId="5BF6D9AB" w14:textId="77777777" w:rsidR="00E2329D" w:rsidRPr="001F35A9" w:rsidRDefault="00E2329D" w:rsidP="00293946">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2">
    <w:p w14:paraId="28096AB0" w14:textId="418FD704" w:rsidR="00E2329D" w:rsidRPr="001F35A9" w:rsidRDefault="00E2329D" w:rsidP="00293946">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w:t>
      </w:r>
      <w:proofErr w:type="spellEnd"/>
      <w:r>
        <w:rPr>
          <w:rFonts w:ascii="Arial" w:hAnsi="Arial" w:cs="Arial"/>
          <w:b/>
          <w:sz w:val="12"/>
          <w:szCs w:val="12"/>
        </w:rPr>
        <w:t>-</w:t>
      </w:r>
      <w:r w:rsidRPr="001F35A9">
        <w:rPr>
          <w:rFonts w:ascii="Arial" w:hAnsi="Arial" w:cs="Arial"/>
          <w:b/>
          <w:sz w:val="12"/>
          <w:szCs w:val="12"/>
        </w:rPr>
        <w:t>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3">
    <w:p w14:paraId="0C4EAC32" w14:textId="77777777" w:rsidR="00E2329D" w:rsidRPr="001F35A9" w:rsidRDefault="00E2329D" w:rsidP="00293946">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4">
    <w:p w14:paraId="4130ADDD" w14:textId="77777777" w:rsidR="00E2329D" w:rsidRPr="001F35A9" w:rsidRDefault="00E2329D" w:rsidP="00293946">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5">
    <w:p w14:paraId="038ADDDE" w14:textId="77777777" w:rsidR="00E2329D" w:rsidRPr="001F35A9" w:rsidRDefault="00E2329D"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6">
    <w:p w14:paraId="016E3451" w14:textId="77777777" w:rsidR="00E2329D" w:rsidRPr="001F35A9" w:rsidRDefault="00E2329D"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7">
    <w:p w14:paraId="7BD9B069" w14:textId="77777777" w:rsidR="00E2329D" w:rsidRPr="001F35A9" w:rsidRDefault="00E2329D" w:rsidP="00293946">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95193B2" w14:textId="77777777" w:rsidR="00E2329D" w:rsidRPr="001F35A9" w:rsidRDefault="00E2329D" w:rsidP="00293946">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99BFA16" w14:textId="77777777" w:rsidR="00E2329D" w:rsidRPr="001F35A9" w:rsidRDefault="00E2329D" w:rsidP="00293946">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6FD629CE" w14:textId="77777777" w:rsidR="00E2329D" w:rsidRPr="001F35A9" w:rsidRDefault="00E2329D" w:rsidP="00293946">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8">
    <w:p w14:paraId="060EC1F2" w14:textId="77777777" w:rsidR="00E2329D" w:rsidRPr="001F35A9" w:rsidRDefault="00E2329D" w:rsidP="00293946">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9">
    <w:p w14:paraId="7F3308FF" w14:textId="77777777" w:rsidR="00E2329D" w:rsidRPr="001F35A9" w:rsidRDefault="00E2329D"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20">
    <w:p w14:paraId="63ED25A8" w14:textId="77777777" w:rsidR="00E2329D" w:rsidRPr="001F35A9" w:rsidRDefault="00E2329D" w:rsidP="00293946">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21">
    <w:p w14:paraId="1BCA8429" w14:textId="77777777" w:rsidR="00E2329D" w:rsidRPr="001F35A9" w:rsidRDefault="00E2329D" w:rsidP="00293946">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2">
    <w:p w14:paraId="433CE279" w14:textId="77777777" w:rsidR="00E2329D" w:rsidRPr="003E60D1" w:rsidRDefault="00E2329D"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3">
    <w:p w14:paraId="11C92409" w14:textId="77777777" w:rsidR="00E2329D" w:rsidRPr="003E60D1" w:rsidRDefault="00E2329D" w:rsidP="00072695">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4">
    <w:p w14:paraId="6C782C35" w14:textId="77777777" w:rsidR="00E2329D" w:rsidRPr="003E60D1" w:rsidRDefault="00E2329D" w:rsidP="00072695">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5">
    <w:p w14:paraId="5944DD45" w14:textId="77777777" w:rsidR="00E2329D" w:rsidRPr="003E60D1" w:rsidRDefault="00E2329D" w:rsidP="00072695">
      <w:pPr>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6">
    <w:p w14:paraId="41E98F2F" w14:textId="77777777" w:rsidR="00E2329D" w:rsidRPr="003E60D1" w:rsidRDefault="00E2329D" w:rsidP="00072695">
      <w:pPr>
        <w:tabs>
          <w:tab w:val="left" w:pos="284"/>
        </w:tabs>
        <w:ind w:left="28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7">
    <w:p w14:paraId="3826E63A" w14:textId="77777777" w:rsidR="00E2329D" w:rsidRPr="003E60D1" w:rsidRDefault="00E2329D" w:rsidP="00072695">
      <w:pPr>
        <w:ind w:left="284"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8">
    <w:p w14:paraId="475B04FA" w14:textId="77777777" w:rsidR="00E2329D" w:rsidRPr="003E60D1" w:rsidRDefault="00E2329D" w:rsidP="00072695">
      <w:pPr>
        <w:ind w:left="284"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9">
    <w:p w14:paraId="09DAD6B8" w14:textId="77777777" w:rsidR="00E2329D" w:rsidRPr="003E60D1" w:rsidRDefault="00E2329D" w:rsidP="00293946">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30">
    <w:p w14:paraId="2B6C19E7" w14:textId="77777777" w:rsidR="00E2329D" w:rsidRPr="003E60D1" w:rsidRDefault="00E2329D" w:rsidP="00293946">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31">
    <w:p w14:paraId="6D2A6A36" w14:textId="77777777" w:rsidR="00E2329D" w:rsidRPr="003E60D1" w:rsidRDefault="00E2329D" w:rsidP="00293946">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2">
    <w:p w14:paraId="0F399BC5" w14:textId="77777777" w:rsidR="00E2329D" w:rsidRPr="003E60D1" w:rsidRDefault="00E2329D" w:rsidP="00293946">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3">
    <w:p w14:paraId="30199BAD" w14:textId="77777777" w:rsidR="00E2329D" w:rsidRPr="003E60D1" w:rsidRDefault="00E2329D" w:rsidP="00293946">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4">
    <w:p w14:paraId="6175FDC8" w14:textId="77777777" w:rsidR="00E2329D" w:rsidRPr="003E60D1" w:rsidRDefault="00E2329D" w:rsidP="00293946">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5">
    <w:p w14:paraId="0695DBDE" w14:textId="77777777" w:rsidR="00E2329D" w:rsidRPr="003E60D1" w:rsidRDefault="00E2329D" w:rsidP="00293946">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6">
    <w:p w14:paraId="3E2090F1" w14:textId="77777777" w:rsidR="00E2329D" w:rsidRPr="00BF74E1" w:rsidRDefault="00E2329D" w:rsidP="00293946">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7">
    <w:p w14:paraId="0265375C" w14:textId="77777777" w:rsidR="00E2329D" w:rsidRPr="00F351F0" w:rsidRDefault="00E2329D" w:rsidP="00293946">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8">
    <w:p w14:paraId="000974AE" w14:textId="77777777" w:rsidR="00E2329D" w:rsidRPr="003E60D1" w:rsidRDefault="00E2329D"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9">
    <w:p w14:paraId="05CDE9CB" w14:textId="77777777" w:rsidR="00E2329D" w:rsidRPr="003E60D1" w:rsidRDefault="00E2329D" w:rsidP="00293946">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40">
    <w:p w14:paraId="478ECC29" w14:textId="77777777" w:rsidR="00E2329D" w:rsidRPr="003E60D1" w:rsidRDefault="00E2329D"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4C3B0B56" w14:textId="77777777" w:rsidR="00E2329D" w:rsidRPr="003E60D1" w:rsidRDefault="00E2329D" w:rsidP="00293946">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2">
    <w:p w14:paraId="102EBA83" w14:textId="77777777" w:rsidR="00E2329D" w:rsidRPr="003E60D1" w:rsidRDefault="00E2329D" w:rsidP="00293946">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3">
    <w:p w14:paraId="6BB5E604" w14:textId="77777777" w:rsidR="00E2329D" w:rsidRPr="003E60D1" w:rsidRDefault="00E2329D" w:rsidP="00293946">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4">
    <w:p w14:paraId="3C460AA9" w14:textId="77777777" w:rsidR="00E2329D" w:rsidRPr="003E60D1" w:rsidRDefault="00E2329D" w:rsidP="00293946">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5">
    <w:p w14:paraId="6613BBC0" w14:textId="77777777" w:rsidR="00E2329D" w:rsidRPr="003E60D1" w:rsidRDefault="00E2329D" w:rsidP="00293946">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6">
    <w:p w14:paraId="1E16A419" w14:textId="77777777" w:rsidR="00E2329D" w:rsidRPr="003E60D1" w:rsidRDefault="00E2329D" w:rsidP="00293946">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7">
    <w:p w14:paraId="65A20369" w14:textId="77777777" w:rsidR="00E2329D" w:rsidRPr="003E60D1" w:rsidRDefault="00E2329D" w:rsidP="00293946">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8">
    <w:p w14:paraId="1369B30E" w14:textId="77777777" w:rsidR="00E2329D" w:rsidRPr="003E60D1" w:rsidRDefault="00E2329D"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9">
    <w:p w14:paraId="5906E6BE" w14:textId="77777777" w:rsidR="00E2329D" w:rsidRPr="003E60D1" w:rsidRDefault="00E2329D" w:rsidP="00293946">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50">
    <w:p w14:paraId="78CEEBE0" w14:textId="77777777" w:rsidR="00E2329D" w:rsidRPr="003E60D1" w:rsidRDefault="00E2329D" w:rsidP="00293946">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1">
    <w:p w14:paraId="353BDCF2" w14:textId="77777777" w:rsidR="00E2329D" w:rsidRPr="003E60D1" w:rsidRDefault="00E2329D" w:rsidP="00293946">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2">
    <w:p w14:paraId="54981165" w14:textId="77777777" w:rsidR="00E2329D" w:rsidRPr="003E60D1" w:rsidRDefault="00E2329D" w:rsidP="00293946">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13" w15:restartNumberingAfterBreak="0">
    <w:nsid w:val="01694A54"/>
    <w:multiLevelType w:val="hybridMultilevel"/>
    <w:tmpl w:val="00BC7636"/>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4" w15:restartNumberingAfterBreak="0">
    <w:nsid w:val="01E609DF"/>
    <w:multiLevelType w:val="hybridMultilevel"/>
    <w:tmpl w:val="B680BF5C"/>
    <w:lvl w:ilvl="0" w:tplc="11740598">
      <w:start w:val="1"/>
      <w:numFmt w:val="lowerLetter"/>
      <w:lvlText w:val="%1)"/>
      <w:lvlJc w:val="left"/>
      <w:pPr>
        <w:ind w:left="1004" w:hanging="360"/>
      </w:pPr>
      <w:rPr>
        <w:rFonts w:ascii="Times New Roman" w:hAnsi="Times New Roman" w:hint="default"/>
        <w:b w:val="0"/>
        <w:i w:val="0"/>
        <w:sz w:val="24"/>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046B32AD"/>
    <w:multiLevelType w:val="hybridMultilevel"/>
    <w:tmpl w:val="D65AEE3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05FD7124"/>
    <w:multiLevelType w:val="multilevel"/>
    <w:tmpl w:val="EAC4F7B2"/>
    <w:lvl w:ilvl="0">
      <w:start w:val="1"/>
      <w:numFmt w:val="decimal"/>
      <w:pStyle w:val="Titolo2"/>
      <w:lvlText w:val="%1."/>
      <w:lvlJc w:val="left"/>
      <w:pPr>
        <w:ind w:left="720" w:hanging="360"/>
      </w:pPr>
      <w:rPr>
        <w:rFonts w:hint="default"/>
        <w:b/>
      </w:rPr>
    </w:lvl>
    <w:lvl w:ilvl="1">
      <w:start w:val="1"/>
      <w:numFmt w:val="decimal"/>
      <w:pStyle w:val="Titolo3"/>
      <w:isLgl/>
      <w:lvlText w:val="%1.%2"/>
      <w:lvlJc w:val="left"/>
      <w:pPr>
        <w:ind w:left="6597"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6146D3A"/>
    <w:multiLevelType w:val="hybridMultilevel"/>
    <w:tmpl w:val="3DC667CA"/>
    <w:lvl w:ilvl="0" w:tplc="04100011">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07131161"/>
    <w:multiLevelType w:val="hybridMultilevel"/>
    <w:tmpl w:val="C60C4A38"/>
    <w:lvl w:ilvl="0" w:tplc="57B2C0C6">
      <w:start w:val="5"/>
      <w:numFmt w:val="bullet"/>
      <w:lvlText w:val="-"/>
      <w:lvlJc w:val="left"/>
      <w:pPr>
        <w:ind w:left="654" w:hanging="360"/>
      </w:pPr>
      <w:rPr>
        <w:rFonts w:ascii="Calibri" w:eastAsia="Times New Roman" w:hAnsi="Calibri" w:cs="Calibri"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19"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0"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3" w15:restartNumberingAfterBreak="0">
    <w:nsid w:val="0B2779B8"/>
    <w:multiLevelType w:val="hybridMultilevel"/>
    <w:tmpl w:val="BA8E7558"/>
    <w:lvl w:ilvl="0" w:tplc="04100005">
      <w:start w:val="1"/>
      <w:numFmt w:val="bullet"/>
      <w:lvlText w:val=""/>
      <w:lvlJc w:val="left"/>
      <w:pPr>
        <w:ind w:left="644" w:hanging="360"/>
      </w:pPr>
      <w:rPr>
        <w:rFonts w:ascii="Wingdings" w:hAnsi="Wingdings" w:hint="default"/>
        <w:b/>
        <w:i w:val="0"/>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4"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8" w15:restartNumberingAfterBreak="0">
    <w:nsid w:val="12487A89"/>
    <w:multiLevelType w:val="hybridMultilevel"/>
    <w:tmpl w:val="4350BBFE"/>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61567FC"/>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31"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36" w15:restartNumberingAfterBreak="0">
    <w:nsid w:val="1BA37287"/>
    <w:multiLevelType w:val="multilevel"/>
    <w:tmpl w:val="F90A7B1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9"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96C4A19"/>
    <w:multiLevelType w:val="hybridMultilevel"/>
    <w:tmpl w:val="3D5C5430"/>
    <w:lvl w:ilvl="0" w:tplc="293A236C">
      <w:start w:val="1"/>
      <w:numFmt w:val="bullet"/>
      <w:lvlText w:val=""/>
      <w:lvlJc w:val="left"/>
      <w:pPr>
        <w:ind w:left="720" w:hanging="360"/>
      </w:pPr>
      <w:rPr>
        <w:rFonts w:ascii="Wingdings" w:hAnsi="Wingdings" w:hint="default"/>
        <w:b/>
        <w:i w:val="0"/>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2" w15:restartNumberingAfterBreak="0">
    <w:nsid w:val="2B330737"/>
    <w:multiLevelType w:val="multilevel"/>
    <w:tmpl w:val="A71A1756"/>
    <w:lvl w:ilvl="0">
      <w:numFmt w:val="bullet"/>
      <w:lvlText w:val="−"/>
      <w:lvlJc w:val="left"/>
      <w:pPr>
        <w:ind w:left="360" w:hanging="360"/>
      </w:pPr>
      <w:rPr>
        <w:rFonts w:ascii="Times New Roman" w:eastAsia="Times New Roman" w:hAnsi="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3" w15:restartNumberingAfterBreak="0">
    <w:nsid w:val="2D0B3957"/>
    <w:multiLevelType w:val="hybridMultilevel"/>
    <w:tmpl w:val="085C0D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8" w15:restartNumberingAfterBreak="0">
    <w:nsid w:val="33767D60"/>
    <w:multiLevelType w:val="hybridMultilevel"/>
    <w:tmpl w:val="426C9DB0"/>
    <w:lvl w:ilvl="0" w:tplc="0F242D18">
      <w:start w:val="1"/>
      <w:numFmt w:val="bullet"/>
      <w:lvlText w:val="-"/>
      <w:lvlJc w:val="left"/>
      <w:pPr>
        <w:ind w:left="1526" w:hanging="360"/>
      </w:pPr>
      <w:rPr>
        <w:rFonts w:ascii="Arial" w:hAnsi="Arial" w:hint="default"/>
      </w:rPr>
    </w:lvl>
    <w:lvl w:ilvl="1" w:tplc="04100003">
      <w:start w:val="1"/>
      <w:numFmt w:val="bullet"/>
      <w:lvlText w:val="o"/>
      <w:lvlJc w:val="left"/>
      <w:pPr>
        <w:ind w:left="2246" w:hanging="360"/>
      </w:pPr>
      <w:rPr>
        <w:rFonts w:ascii="Courier New" w:hAnsi="Courier New" w:hint="default"/>
      </w:rPr>
    </w:lvl>
    <w:lvl w:ilvl="2" w:tplc="04100005" w:tentative="1">
      <w:start w:val="1"/>
      <w:numFmt w:val="bullet"/>
      <w:lvlText w:val=""/>
      <w:lvlJc w:val="left"/>
      <w:pPr>
        <w:ind w:left="2966" w:hanging="360"/>
      </w:pPr>
      <w:rPr>
        <w:rFonts w:ascii="Wingdings" w:hAnsi="Wingdings" w:hint="default"/>
      </w:rPr>
    </w:lvl>
    <w:lvl w:ilvl="3" w:tplc="04100001" w:tentative="1">
      <w:start w:val="1"/>
      <w:numFmt w:val="bullet"/>
      <w:lvlText w:val=""/>
      <w:lvlJc w:val="left"/>
      <w:pPr>
        <w:ind w:left="3686" w:hanging="360"/>
      </w:pPr>
      <w:rPr>
        <w:rFonts w:ascii="Symbol" w:hAnsi="Symbol" w:hint="default"/>
      </w:rPr>
    </w:lvl>
    <w:lvl w:ilvl="4" w:tplc="04100003" w:tentative="1">
      <w:start w:val="1"/>
      <w:numFmt w:val="bullet"/>
      <w:lvlText w:val="o"/>
      <w:lvlJc w:val="left"/>
      <w:pPr>
        <w:ind w:left="4406" w:hanging="360"/>
      </w:pPr>
      <w:rPr>
        <w:rFonts w:ascii="Courier New" w:hAnsi="Courier New" w:hint="default"/>
      </w:rPr>
    </w:lvl>
    <w:lvl w:ilvl="5" w:tplc="04100005" w:tentative="1">
      <w:start w:val="1"/>
      <w:numFmt w:val="bullet"/>
      <w:lvlText w:val=""/>
      <w:lvlJc w:val="left"/>
      <w:pPr>
        <w:ind w:left="5126" w:hanging="360"/>
      </w:pPr>
      <w:rPr>
        <w:rFonts w:ascii="Wingdings" w:hAnsi="Wingdings" w:hint="default"/>
      </w:rPr>
    </w:lvl>
    <w:lvl w:ilvl="6" w:tplc="04100001" w:tentative="1">
      <w:start w:val="1"/>
      <w:numFmt w:val="bullet"/>
      <w:lvlText w:val=""/>
      <w:lvlJc w:val="left"/>
      <w:pPr>
        <w:ind w:left="5846" w:hanging="360"/>
      </w:pPr>
      <w:rPr>
        <w:rFonts w:ascii="Symbol" w:hAnsi="Symbol" w:hint="default"/>
      </w:rPr>
    </w:lvl>
    <w:lvl w:ilvl="7" w:tplc="04100003" w:tentative="1">
      <w:start w:val="1"/>
      <w:numFmt w:val="bullet"/>
      <w:lvlText w:val="o"/>
      <w:lvlJc w:val="left"/>
      <w:pPr>
        <w:ind w:left="6566" w:hanging="360"/>
      </w:pPr>
      <w:rPr>
        <w:rFonts w:ascii="Courier New" w:hAnsi="Courier New" w:hint="default"/>
      </w:rPr>
    </w:lvl>
    <w:lvl w:ilvl="8" w:tplc="04100005" w:tentative="1">
      <w:start w:val="1"/>
      <w:numFmt w:val="bullet"/>
      <w:lvlText w:val=""/>
      <w:lvlJc w:val="left"/>
      <w:pPr>
        <w:ind w:left="7286" w:hanging="360"/>
      </w:pPr>
      <w:rPr>
        <w:rFonts w:ascii="Wingdings" w:hAnsi="Wingdings" w:hint="default"/>
      </w:rPr>
    </w:lvl>
  </w:abstractNum>
  <w:abstractNum w:abstractNumId="49"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0"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54"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55" w15:restartNumberingAfterBreak="0">
    <w:nsid w:val="45C55DE5"/>
    <w:multiLevelType w:val="hybridMultilevel"/>
    <w:tmpl w:val="AD1457D8"/>
    <w:lvl w:ilvl="0" w:tplc="57B2C0C6">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15:restartNumberingAfterBreak="0">
    <w:nsid w:val="4FFB0694"/>
    <w:multiLevelType w:val="hybridMultilevel"/>
    <w:tmpl w:val="B740BA94"/>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353562F"/>
    <w:multiLevelType w:val="hybridMultilevel"/>
    <w:tmpl w:val="8346AEAE"/>
    <w:lvl w:ilvl="0" w:tplc="AAF4FAD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5"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47604C2"/>
    <w:multiLevelType w:val="hybridMultilevel"/>
    <w:tmpl w:val="52FAC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57F51AD6"/>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585200B2"/>
    <w:multiLevelType w:val="multilevel"/>
    <w:tmpl w:val="A57AB8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1"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72"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3"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74"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B0E5072"/>
    <w:multiLevelType w:val="hybridMultilevel"/>
    <w:tmpl w:val="E6F84AF6"/>
    <w:lvl w:ilvl="0" w:tplc="0F56CAB2">
      <w:start w:val="2"/>
      <w:numFmt w:val="lowerLetter"/>
      <w:lvlText w:val="%1)"/>
      <w:lvlJc w:val="left"/>
      <w:pPr>
        <w:ind w:left="502" w:hanging="360"/>
      </w:pPr>
      <w:rPr>
        <w:rFonts w:hint="default"/>
        <w:b/>
        <w:sz w:val="24"/>
        <w:szCs w:val="28"/>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6"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77"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8"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81" w15:restartNumberingAfterBreak="0">
    <w:nsid w:val="77FA0639"/>
    <w:multiLevelType w:val="hybridMultilevel"/>
    <w:tmpl w:val="99049A5E"/>
    <w:lvl w:ilvl="0" w:tplc="8A0C5E26">
      <w:start w:val="1"/>
      <w:numFmt w:val="lowerLetter"/>
      <w:lvlText w:val="%1)"/>
      <w:lvlJc w:val="left"/>
      <w:pPr>
        <w:ind w:left="654" w:hanging="360"/>
      </w:pPr>
      <w:rPr>
        <w:rFonts w:ascii="Times New Roman" w:eastAsia="Calibri" w:hAnsi="Times New Roman" w:cs="Times New Roman"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82" w15:restartNumberingAfterBreak="0">
    <w:nsid w:val="7C5C2F9E"/>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83"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49"/>
  </w:num>
  <w:num w:numId="3">
    <w:abstractNumId w:val="0"/>
  </w:num>
  <w:num w:numId="4">
    <w:abstractNumId w:val="54"/>
  </w:num>
  <w:num w:numId="5">
    <w:abstractNumId w:val="60"/>
  </w:num>
  <w:num w:numId="6">
    <w:abstractNumId w:val="80"/>
  </w:num>
  <w:num w:numId="7">
    <w:abstractNumId w:val="14"/>
  </w:num>
  <w:num w:numId="8">
    <w:abstractNumId w:val="41"/>
  </w:num>
  <w:num w:numId="9">
    <w:abstractNumId w:val="77"/>
  </w:num>
  <w:num w:numId="10">
    <w:abstractNumId w:val="35"/>
  </w:num>
  <w:num w:numId="11">
    <w:abstractNumId w:val="69"/>
  </w:num>
  <w:num w:numId="12">
    <w:abstractNumId w:val="31"/>
  </w:num>
  <w:num w:numId="13">
    <w:abstractNumId w:val="73"/>
  </w:num>
  <w:num w:numId="14">
    <w:abstractNumId w:val="47"/>
  </w:num>
  <w:num w:numId="15">
    <w:abstractNumId w:val="7"/>
  </w:num>
  <w:num w:numId="16">
    <w:abstractNumId w:val="32"/>
  </w:num>
  <w:num w:numId="17">
    <w:abstractNumId w:val="63"/>
  </w:num>
  <w:num w:numId="18">
    <w:abstractNumId w:val="50"/>
  </w:num>
  <w:num w:numId="19">
    <w:abstractNumId w:val="84"/>
  </w:num>
  <w:num w:numId="20">
    <w:abstractNumId w:val="51"/>
  </w:num>
  <w:num w:numId="21">
    <w:abstractNumId w:val="56"/>
  </w:num>
  <w:num w:numId="22">
    <w:abstractNumId w:val="53"/>
  </w:num>
  <w:num w:numId="23">
    <w:abstractNumId w:val="36"/>
  </w:num>
  <w:num w:numId="24">
    <w:abstractNumId w:val="71"/>
  </w:num>
  <w:num w:numId="25">
    <w:abstractNumId w:val="81"/>
  </w:num>
  <w:num w:numId="26">
    <w:abstractNumId w:val="64"/>
  </w:num>
  <w:num w:numId="27">
    <w:abstractNumId w:val="59"/>
  </w:num>
  <w:num w:numId="28">
    <w:abstractNumId w:val="57"/>
  </w:num>
  <w:num w:numId="29">
    <w:abstractNumId w:val="45"/>
  </w:num>
  <w:num w:numId="30">
    <w:abstractNumId w:val="33"/>
  </w:num>
  <w:num w:numId="31">
    <w:abstractNumId w:val="20"/>
  </w:num>
  <w:num w:numId="32">
    <w:abstractNumId w:val="65"/>
  </w:num>
  <w:num w:numId="33">
    <w:abstractNumId w:val="24"/>
  </w:num>
  <w:num w:numId="34">
    <w:abstractNumId w:val="78"/>
  </w:num>
  <w:num w:numId="35">
    <w:abstractNumId w:val="44"/>
  </w:num>
  <w:num w:numId="36">
    <w:abstractNumId w:val="37"/>
  </w:num>
  <w:num w:numId="37">
    <w:abstractNumId w:val="74"/>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9"/>
  </w:num>
  <w:num w:numId="41">
    <w:abstractNumId w:val="28"/>
  </w:num>
  <w:num w:numId="42">
    <w:abstractNumId w:val="19"/>
  </w:num>
  <w:num w:numId="43">
    <w:abstractNumId w:val="29"/>
  </w:num>
  <w:num w:numId="44">
    <w:abstractNumId w:val="76"/>
  </w:num>
  <w:num w:numId="45">
    <w:abstractNumId w:val="62"/>
  </w:num>
  <w:num w:numId="46">
    <w:abstractNumId w:val="13"/>
  </w:num>
  <w:num w:numId="47">
    <w:abstractNumId w:val="40"/>
  </w:num>
  <w:num w:numId="48">
    <w:abstractNumId w:val="58"/>
  </w:num>
  <w:num w:numId="49">
    <w:abstractNumId w:val="17"/>
  </w:num>
  <w:num w:numId="50">
    <w:abstractNumId w:val="61"/>
  </w:num>
  <w:num w:numId="51">
    <w:abstractNumId w:val="82"/>
  </w:num>
  <w:num w:numId="52">
    <w:abstractNumId w:val="12"/>
  </w:num>
  <w:num w:numId="53">
    <w:abstractNumId w:val="23"/>
  </w:num>
  <w:num w:numId="54">
    <w:abstractNumId w:val="72"/>
  </w:num>
  <w:num w:numId="55">
    <w:abstractNumId w:val="25"/>
  </w:num>
  <w:num w:numId="56">
    <w:abstractNumId w:val="52"/>
  </w:num>
  <w:num w:numId="57">
    <w:abstractNumId w:val="21"/>
  </w:num>
  <w:num w:numId="58">
    <w:abstractNumId w:val="6"/>
  </w:num>
  <w:num w:numId="59">
    <w:abstractNumId w:val="1"/>
  </w:num>
  <w:num w:numId="60">
    <w:abstractNumId w:val="2"/>
  </w:num>
  <w:num w:numId="61">
    <w:abstractNumId w:val="3"/>
  </w:num>
  <w:num w:numId="62">
    <w:abstractNumId w:val="4"/>
  </w:num>
  <w:num w:numId="63">
    <w:abstractNumId w:val="5"/>
  </w:num>
  <w:num w:numId="64">
    <w:abstractNumId w:val="8"/>
  </w:num>
  <w:num w:numId="65">
    <w:abstractNumId w:val="9"/>
  </w:num>
  <w:num w:numId="66">
    <w:abstractNumId w:val="10"/>
  </w:num>
  <w:num w:numId="67">
    <w:abstractNumId w:val="11"/>
  </w:num>
  <w:num w:numId="68">
    <w:abstractNumId w:val="83"/>
  </w:num>
  <w:num w:numId="69">
    <w:abstractNumId w:val="27"/>
  </w:num>
  <w:num w:numId="70">
    <w:abstractNumId w:val="67"/>
  </w:num>
  <w:num w:numId="71">
    <w:abstractNumId w:val="75"/>
  </w:num>
  <w:num w:numId="72">
    <w:abstractNumId w:val="16"/>
  </w:num>
  <w:num w:numId="73">
    <w:abstractNumId w:val="30"/>
  </w:num>
  <w:num w:numId="74">
    <w:abstractNumId w:val="18"/>
  </w:num>
  <w:num w:numId="75">
    <w:abstractNumId w:val="79"/>
  </w:num>
  <w:num w:numId="76">
    <w:abstractNumId w:val="46"/>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4"/>
    <w:lvlOverride w:ilvl="0">
      <w:lvl w:ilvl="0">
        <w:start w:val="1"/>
        <w:numFmt w:val="bullet"/>
        <w:lvlText w:val="-"/>
        <w:lvlJc w:val="left"/>
        <w:pPr>
          <w:ind w:left="720" w:hanging="360"/>
        </w:pPr>
        <w:rPr>
          <w:rFonts w:ascii="Garamond" w:hAnsi="Garamond" w:cs="Times New Roman" w:hint="default"/>
          <w:b/>
          <w:i w:val="0"/>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cs="Wingdings" w:hint="default"/>
        </w:rPr>
      </w:lvl>
    </w:lvlOverride>
    <w:lvlOverride w:ilvl="3">
      <w:lvl w:ilvl="3">
        <w:start w:val="1"/>
        <w:numFmt w:val="bullet"/>
        <w:lvlText w:val=""/>
        <w:lvlJc w:val="left"/>
        <w:pPr>
          <w:ind w:left="2880" w:hanging="360"/>
        </w:pPr>
        <w:rPr>
          <w:rFonts w:ascii="Symbol" w:hAnsi="Symbol" w:cs="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cs="Wingdings" w:hint="default"/>
        </w:rPr>
      </w:lvl>
    </w:lvlOverride>
    <w:lvlOverride w:ilvl="6">
      <w:lvl w:ilvl="6">
        <w:start w:val="1"/>
        <w:numFmt w:val="bullet"/>
        <w:lvlText w:val=""/>
        <w:lvlJc w:val="left"/>
        <w:pPr>
          <w:ind w:left="5040" w:hanging="360"/>
        </w:pPr>
        <w:rPr>
          <w:rFonts w:ascii="Symbol" w:hAnsi="Symbol" w:cs="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cs="Wingdings" w:hint="default"/>
        </w:rPr>
      </w:lvl>
    </w:lvlOverride>
  </w:num>
  <w:num w:numId="82">
    <w:abstractNumId w:val="68"/>
  </w:num>
  <w:num w:numId="83">
    <w:abstractNumId w:val="66"/>
  </w:num>
  <w:num w:numId="84">
    <w:abstractNumId w:val="55"/>
  </w:num>
  <w:num w:numId="85">
    <w:abstractNumId w:val="48"/>
  </w:num>
  <w:num w:numId="86">
    <w:abstractNumId w:val="4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283"/>
  <w:drawingGridHorizontalSpacing w:val="110"/>
  <w:displayHorizontalDrawingGridEvery w:val="2"/>
  <w:characterSpacingControl w:val="doNotCompress"/>
  <w:hdrShapeDefaults>
    <o:shapedefaults v:ext="edit" spidmax="2048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1024C"/>
    <w:rsid w:val="0001082E"/>
    <w:rsid w:val="00011AEB"/>
    <w:rsid w:val="0001351C"/>
    <w:rsid w:val="000137BB"/>
    <w:rsid w:val="00014158"/>
    <w:rsid w:val="00015387"/>
    <w:rsid w:val="00015E64"/>
    <w:rsid w:val="000162C3"/>
    <w:rsid w:val="00016B5B"/>
    <w:rsid w:val="000177B5"/>
    <w:rsid w:val="000216A1"/>
    <w:rsid w:val="00021D64"/>
    <w:rsid w:val="00022813"/>
    <w:rsid w:val="00023B84"/>
    <w:rsid w:val="0002533E"/>
    <w:rsid w:val="000306FE"/>
    <w:rsid w:val="00030850"/>
    <w:rsid w:val="00032A72"/>
    <w:rsid w:val="00032C69"/>
    <w:rsid w:val="00032F76"/>
    <w:rsid w:val="00034497"/>
    <w:rsid w:val="00037CEF"/>
    <w:rsid w:val="000402CA"/>
    <w:rsid w:val="00041854"/>
    <w:rsid w:val="00041C8A"/>
    <w:rsid w:val="00041E01"/>
    <w:rsid w:val="00041F33"/>
    <w:rsid w:val="00041FEE"/>
    <w:rsid w:val="0004234F"/>
    <w:rsid w:val="00043417"/>
    <w:rsid w:val="00044532"/>
    <w:rsid w:val="0004486C"/>
    <w:rsid w:val="00044887"/>
    <w:rsid w:val="0004505A"/>
    <w:rsid w:val="00045E8A"/>
    <w:rsid w:val="000470C6"/>
    <w:rsid w:val="00050FA3"/>
    <w:rsid w:val="00053098"/>
    <w:rsid w:val="000535D2"/>
    <w:rsid w:val="00053FC7"/>
    <w:rsid w:val="0005433B"/>
    <w:rsid w:val="00054F62"/>
    <w:rsid w:val="000565A4"/>
    <w:rsid w:val="00056B6F"/>
    <w:rsid w:val="00057254"/>
    <w:rsid w:val="0006014C"/>
    <w:rsid w:val="00060336"/>
    <w:rsid w:val="00060747"/>
    <w:rsid w:val="000609C8"/>
    <w:rsid w:val="0006317F"/>
    <w:rsid w:val="00063685"/>
    <w:rsid w:val="00066336"/>
    <w:rsid w:val="00067741"/>
    <w:rsid w:val="00067766"/>
    <w:rsid w:val="00067DA0"/>
    <w:rsid w:val="00071CC9"/>
    <w:rsid w:val="00072695"/>
    <w:rsid w:val="00072BCA"/>
    <w:rsid w:val="0007437E"/>
    <w:rsid w:val="00074F79"/>
    <w:rsid w:val="000751D6"/>
    <w:rsid w:val="0007706D"/>
    <w:rsid w:val="00077D69"/>
    <w:rsid w:val="000807BB"/>
    <w:rsid w:val="00080861"/>
    <w:rsid w:val="00081390"/>
    <w:rsid w:val="00082D95"/>
    <w:rsid w:val="00082FB4"/>
    <w:rsid w:val="00083CA2"/>
    <w:rsid w:val="00083F1A"/>
    <w:rsid w:val="00083FCE"/>
    <w:rsid w:val="00084786"/>
    <w:rsid w:val="000858D1"/>
    <w:rsid w:val="00085D4E"/>
    <w:rsid w:val="0008625C"/>
    <w:rsid w:val="00086420"/>
    <w:rsid w:val="000864C6"/>
    <w:rsid w:val="00086D80"/>
    <w:rsid w:val="00087D29"/>
    <w:rsid w:val="000911A8"/>
    <w:rsid w:val="000911DB"/>
    <w:rsid w:val="0009191F"/>
    <w:rsid w:val="000927CC"/>
    <w:rsid w:val="000927FD"/>
    <w:rsid w:val="00093393"/>
    <w:rsid w:val="00093463"/>
    <w:rsid w:val="00093D05"/>
    <w:rsid w:val="00094E2F"/>
    <w:rsid w:val="00095A2F"/>
    <w:rsid w:val="000973CE"/>
    <w:rsid w:val="0009786D"/>
    <w:rsid w:val="000A1D2E"/>
    <w:rsid w:val="000A1D30"/>
    <w:rsid w:val="000A2531"/>
    <w:rsid w:val="000A43B8"/>
    <w:rsid w:val="000A4EA2"/>
    <w:rsid w:val="000A521B"/>
    <w:rsid w:val="000A696F"/>
    <w:rsid w:val="000A69FF"/>
    <w:rsid w:val="000A6D81"/>
    <w:rsid w:val="000A7BCF"/>
    <w:rsid w:val="000B2242"/>
    <w:rsid w:val="000B2346"/>
    <w:rsid w:val="000B2A57"/>
    <w:rsid w:val="000B2DF4"/>
    <w:rsid w:val="000B4C8A"/>
    <w:rsid w:val="000B64A8"/>
    <w:rsid w:val="000B7071"/>
    <w:rsid w:val="000C0FE1"/>
    <w:rsid w:val="000C147E"/>
    <w:rsid w:val="000C1A51"/>
    <w:rsid w:val="000C1E62"/>
    <w:rsid w:val="000C27F8"/>
    <w:rsid w:val="000C2B36"/>
    <w:rsid w:val="000C3189"/>
    <w:rsid w:val="000C3F91"/>
    <w:rsid w:val="000C4DA8"/>
    <w:rsid w:val="000C5385"/>
    <w:rsid w:val="000C5C88"/>
    <w:rsid w:val="000C61E1"/>
    <w:rsid w:val="000C6695"/>
    <w:rsid w:val="000D0BC3"/>
    <w:rsid w:val="000D16EA"/>
    <w:rsid w:val="000D1950"/>
    <w:rsid w:val="000D1CD1"/>
    <w:rsid w:val="000D468C"/>
    <w:rsid w:val="000D596C"/>
    <w:rsid w:val="000D5E58"/>
    <w:rsid w:val="000D7340"/>
    <w:rsid w:val="000E095B"/>
    <w:rsid w:val="000E112F"/>
    <w:rsid w:val="000E277C"/>
    <w:rsid w:val="000E2FF2"/>
    <w:rsid w:val="000E3107"/>
    <w:rsid w:val="000E4147"/>
    <w:rsid w:val="000E44E6"/>
    <w:rsid w:val="000E45A2"/>
    <w:rsid w:val="000E4C3F"/>
    <w:rsid w:val="000E604E"/>
    <w:rsid w:val="000E659D"/>
    <w:rsid w:val="000E6891"/>
    <w:rsid w:val="000E7478"/>
    <w:rsid w:val="000E77BC"/>
    <w:rsid w:val="000E79B0"/>
    <w:rsid w:val="000E7C26"/>
    <w:rsid w:val="000F0D8F"/>
    <w:rsid w:val="000F15AD"/>
    <w:rsid w:val="000F1C4D"/>
    <w:rsid w:val="000F423E"/>
    <w:rsid w:val="000F5C63"/>
    <w:rsid w:val="000F61D8"/>
    <w:rsid w:val="000F6EF5"/>
    <w:rsid w:val="000F7444"/>
    <w:rsid w:val="000F7820"/>
    <w:rsid w:val="000F786E"/>
    <w:rsid w:val="001004DE"/>
    <w:rsid w:val="0010051D"/>
    <w:rsid w:val="00100836"/>
    <w:rsid w:val="001025FC"/>
    <w:rsid w:val="0010434C"/>
    <w:rsid w:val="00104E9C"/>
    <w:rsid w:val="00105E63"/>
    <w:rsid w:val="00106702"/>
    <w:rsid w:val="0011054F"/>
    <w:rsid w:val="001107C4"/>
    <w:rsid w:val="00110B04"/>
    <w:rsid w:val="00111041"/>
    <w:rsid w:val="00111317"/>
    <w:rsid w:val="001114E8"/>
    <w:rsid w:val="00111C5D"/>
    <w:rsid w:val="00112FB8"/>
    <w:rsid w:val="001131F1"/>
    <w:rsid w:val="00114DF8"/>
    <w:rsid w:val="00115FDE"/>
    <w:rsid w:val="0011639F"/>
    <w:rsid w:val="0011656D"/>
    <w:rsid w:val="00116C0D"/>
    <w:rsid w:val="00120132"/>
    <w:rsid w:val="00120436"/>
    <w:rsid w:val="0012066A"/>
    <w:rsid w:val="00120E15"/>
    <w:rsid w:val="00120E9D"/>
    <w:rsid w:val="001217B1"/>
    <w:rsid w:val="00122921"/>
    <w:rsid w:val="00122F4B"/>
    <w:rsid w:val="0012332C"/>
    <w:rsid w:val="00123358"/>
    <w:rsid w:val="001235D7"/>
    <w:rsid w:val="00123ECD"/>
    <w:rsid w:val="0012495C"/>
    <w:rsid w:val="001258EC"/>
    <w:rsid w:val="00125A48"/>
    <w:rsid w:val="001275F0"/>
    <w:rsid w:val="00127726"/>
    <w:rsid w:val="0012796D"/>
    <w:rsid w:val="00127FE7"/>
    <w:rsid w:val="001300DD"/>
    <w:rsid w:val="001329E0"/>
    <w:rsid w:val="001330F2"/>
    <w:rsid w:val="00133214"/>
    <w:rsid w:val="00133643"/>
    <w:rsid w:val="00133D0F"/>
    <w:rsid w:val="00134A04"/>
    <w:rsid w:val="00135B54"/>
    <w:rsid w:val="0013670F"/>
    <w:rsid w:val="00137209"/>
    <w:rsid w:val="00137573"/>
    <w:rsid w:val="001377C9"/>
    <w:rsid w:val="00137B49"/>
    <w:rsid w:val="00140BC5"/>
    <w:rsid w:val="001426FB"/>
    <w:rsid w:val="0014293F"/>
    <w:rsid w:val="00142AC7"/>
    <w:rsid w:val="0014434C"/>
    <w:rsid w:val="00144920"/>
    <w:rsid w:val="001449D2"/>
    <w:rsid w:val="001450F2"/>
    <w:rsid w:val="001453D1"/>
    <w:rsid w:val="00145BE5"/>
    <w:rsid w:val="001463F4"/>
    <w:rsid w:val="00147054"/>
    <w:rsid w:val="001473E5"/>
    <w:rsid w:val="0014759F"/>
    <w:rsid w:val="00147E69"/>
    <w:rsid w:val="0015025F"/>
    <w:rsid w:val="001503CC"/>
    <w:rsid w:val="00155926"/>
    <w:rsid w:val="001559C7"/>
    <w:rsid w:val="001568D8"/>
    <w:rsid w:val="00157251"/>
    <w:rsid w:val="00157AFB"/>
    <w:rsid w:val="00160218"/>
    <w:rsid w:val="00161578"/>
    <w:rsid w:val="0016220E"/>
    <w:rsid w:val="001629D2"/>
    <w:rsid w:val="00162BDE"/>
    <w:rsid w:val="00162FB1"/>
    <w:rsid w:val="0016471A"/>
    <w:rsid w:val="00165C9E"/>
    <w:rsid w:val="00166778"/>
    <w:rsid w:val="0016757B"/>
    <w:rsid w:val="00167B74"/>
    <w:rsid w:val="001702C5"/>
    <w:rsid w:val="00170F82"/>
    <w:rsid w:val="00171669"/>
    <w:rsid w:val="001719DF"/>
    <w:rsid w:val="0017216E"/>
    <w:rsid w:val="00175593"/>
    <w:rsid w:val="00175F99"/>
    <w:rsid w:val="001762E8"/>
    <w:rsid w:val="001765A9"/>
    <w:rsid w:val="00176C70"/>
    <w:rsid w:val="00176D93"/>
    <w:rsid w:val="00177441"/>
    <w:rsid w:val="00177CAB"/>
    <w:rsid w:val="001806AD"/>
    <w:rsid w:val="001806DF"/>
    <w:rsid w:val="00180AE1"/>
    <w:rsid w:val="00181B01"/>
    <w:rsid w:val="00182B03"/>
    <w:rsid w:val="0018576E"/>
    <w:rsid w:val="00187165"/>
    <w:rsid w:val="0018763E"/>
    <w:rsid w:val="00190C6D"/>
    <w:rsid w:val="001921E0"/>
    <w:rsid w:val="0019275F"/>
    <w:rsid w:val="0019313C"/>
    <w:rsid w:val="00193421"/>
    <w:rsid w:val="0019391F"/>
    <w:rsid w:val="001947DE"/>
    <w:rsid w:val="00195692"/>
    <w:rsid w:val="0019580B"/>
    <w:rsid w:val="0019652A"/>
    <w:rsid w:val="00197CB0"/>
    <w:rsid w:val="001A0923"/>
    <w:rsid w:val="001A1AFD"/>
    <w:rsid w:val="001A1F31"/>
    <w:rsid w:val="001A2049"/>
    <w:rsid w:val="001A3406"/>
    <w:rsid w:val="001A3C4C"/>
    <w:rsid w:val="001A43A1"/>
    <w:rsid w:val="001A4CA9"/>
    <w:rsid w:val="001A5F35"/>
    <w:rsid w:val="001A5FF5"/>
    <w:rsid w:val="001A63A0"/>
    <w:rsid w:val="001A78CC"/>
    <w:rsid w:val="001A7A8A"/>
    <w:rsid w:val="001B0357"/>
    <w:rsid w:val="001B22EC"/>
    <w:rsid w:val="001B289E"/>
    <w:rsid w:val="001B2F54"/>
    <w:rsid w:val="001B33A7"/>
    <w:rsid w:val="001B4273"/>
    <w:rsid w:val="001B5BF5"/>
    <w:rsid w:val="001B6A82"/>
    <w:rsid w:val="001B784C"/>
    <w:rsid w:val="001B786A"/>
    <w:rsid w:val="001B78CA"/>
    <w:rsid w:val="001C05B0"/>
    <w:rsid w:val="001C05B5"/>
    <w:rsid w:val="001C0A00"/>
    <w:rsid w:val="001C0AE1"/>
    <w:rsid w:val="001C0C4F"/>
    <w:rsid w:val="001C19D8"/>
    <w:rsid w:val="001C26A1"/>
    <w:rsid w:val="001C2A30"/>
    <w:rsid w:val="001C3E36"/>
    <w:rsid w:val="001C4591"/>
    <w:rsid w:val="001C462D"/>
    <w:rsid w:val="001C4CA3"/>
    <w:rsid w:val="001C5CE9"/>
    <w:rsid w:val="001C6007"/>
    <w:rsid w:val="001C67F3"/>
    <w:rsid w:val="001C729D"/>
    <w:rsid w:val="001D01A2"/>
    <w:rsid w:val="001D1519"/>
    <w:rsid w:val="001D1548"/>
    <w:rsid w:val="001D2E4F"/>
    <w:rsid w:val="001D2FD3"/>
    <w:rsid w:val="001D3F45"/>
    <w:rsid w:val="001D46D3"/>
    <w:rsid w:val="001D6AB5"/>
    <w:rsid w:val="001D70CD"/>
    <w:rsid w:val="001D70F6"/>
    <w:rsid w:val="001E00C4"/>
    <w:rsid w:val="001E1096"/>
    <w:rsid w:val="001E1AEB"/>
    <w:rsid w:val="001E27EC"/>
    <w:rsid w:val="001E3216"/>
    <w:rsid w:val="001E4943"/>
    <w:rsid w:val="001E585E"/>
    <w:rsid w:val="001E6676"/>
    <w:rsid w:val="001E6801"/>
    <w:rsid w:val="001E6E5D"/>
    <w:rsid w:val="001F0F14"/>
    <w:rsid w:val="001F1965"/>
    <w:rsid w:val="001F1F35"/>
    <w:rsid w:val="001F20FD"/>
    <w:rsid w:val="001F29FA"/>
    <w:rsid w:val="001F3821"/>
    <w:rsid w:val="001F3F74"/>
    <w:rsid w:val="001F49B0"/>
    <w:rsid w:val="001F5075"/>
    <w:rsid w:val="001F56BA"/>
    <w:rsid w:val="001F589A"/>
    <w:rsid w:val="001F5B6C"/>
    <w:rsid w:val="001F65EE"/>
    <w:rsid w:val="001F774C"/>
    <w:rsid w:val="001F7C29"/>
    <w:rsid w:val="00200B1A"/>
    <w:rsid w:val="00201752"/>
    <w:rsid w:val="00201943"/>
    <w:rsid w:val="00202C2E"/>
    <w:rsid w:val="00203996"/>
    <w:rsid w:val="0020460C"/>
    <w:rsid w:val="00204EB5"/>
    <w:rsid w:val="00210E10"/>
    <w:rsid w:val="00211301"/>
    <w:rsid w:val="00211BEE"/>
    <w:rsid w:val="00213C9F"/>
    <w:rsid w:val="00214396"/>
    <w:rsid w:val="0021490F"/>
    <w:rsid w:val="0021506D"/>
    <w:rsid w:val="002155B9"/>
    <w:rsid w:val="00216C6A"/>
    <w:rsid w:val="00216F29"/>
    <w:rsid w:val="0021731B"/>
    <w:rsid w:val="002208FA"/>
    <w:rsid w:val="00222024"/>
    <w:rsid w:val="002230F9"/>
    <w:rsid w:val="002256D8"/>
    <w:rsid w:val="002279D2"/>
    <w:rsid w:val="002301A3"/>
    <w:rsid w:val="00230AB5"/>
    <w:rsid w:val="00232137"/>
    <w:rsid w:val="002323CB"/>
    <w:rsid w:val="002323CE"/>
    <w:rsid w:val="00233F39"/>
    <w:rsid w:val="0023555A"/>
    <w:rsid w:val="0023587C"/>
    <w:rsid w:val="00236C90"/>
    <w:rsid w:val="00237177"/>
    <w:rsid w:val="00237D7D"/>
    <w:rsid w:val="0024068C"/>
    <w:rsid w:val="00240962"/>
    <w:rsid w:val="002434D5"/>
    <w:rsid w:val="0024424F"/>
    <w:rsid w:val="00244BBB"/>
    <w:rsid w:val="002453B0"/>
    <w:rsid w:val="00246842"/>
    <w:rsid w:val="002468BA"/>
    <w:rsid w:val="002471F9"/>
    <w:rsid w:val="00250764"/>
    <w:rsid w:val="00250EA6"/>
    <w:rsid w:val="00250F1D"/>
    <w:rsid w:val="0025146A"/>
    <w:rsid w:val="002523AC"/>
    <w:rsid w:val="00252915"/>
    <w:rsid w:val="002533F3"/>
    <w:rsid w:val="00253A70"/>
    <w:rsid w:val="00254546"/>
    <w:rsid w:val="00254E16"/>
    <w:rsid w:val="00255ECD"/>
    <w:rsid w:val="0025634D"/>
    <w:rsid w:val="002563D0"/>
    <w:rsid w:val="0025653C"/>
    <w:rsid w:val="00256930"/>
    <w:rsid w:val="00257E6F"/>
    <w:rsid w:val="00260349"/>
    <w:rsid w:val="0026039F"/>
    <w:rsid w:val="00260AC3"/>
    <w:rsid w:val="00260D3E"/>
    <w:rsid w:val="00261ABE"/>
    <w:rsid w:val="002639E2"/>
    <w:rsid w:val="0026470D"/>
    <w:rsid w:val="00264995"/>
    <w:rsid w:val="00264FBE"/>
    <w:rsid w:val="00265E48"/>
    <w:rsid w:val="002708D7"/>
    <w:rsid w:val="00270EA2"/>
    <w:rsid w:val="002713CA"/>
    <w:rsid w:val="00272EBF"/>
    <w:rsid w:val="00274914"/>
    <w:rsid w:val="0027659C"/>
    <w:rsid w:val="00276A03"/>
    <w:rsid w:val="00276AC5"/>
    <w:rsid w:val="00280C63"/>
    <w:rsid w:val="002825A8"/>
    <w:rsid w:val="00282FC9"/>
    <w:rsid w:val="002830B7"/>
    <w:rsid w:val="00283565"/>
    <w:rsid w:val="00283694"/>
    <w:rsid w:val="0028383F"/>
    <w:rsid w:val="00283E8B"/>
    <w:rsid w:val="00284703"/>
    <w:rsid w:val="002849C3"/>
    <w:rsid w:val="00285555"/>
    <w:rsid w:val="0028566A"/>
    <w:rsid w:val="00286AC0"/>
    <w:rsid w:val="00286BEE"/>
    <w:rsid w:val="00286EDA"/>
    <w:rsid w:val="00290FAB"/>
    <w:rsid w:val="002910E2"/>
    <w:rsid w:val="002919A5"/>
    <w:rsid w:val="002934E3"/>
    <w:rsid w:val="00293946"/>
    <w:rsid w:val="00293D9D"/>
    <w:rsid w:val="0029487A"/>
    <w:rsid w:val="00295B5A"/>
    <w:rsid w:val="00295BE5"/>
    <w:rsid w:val="00295D31"/>
    <w:rsid w:val="002966EE"/>
    <w:rsid w:val="00297526"/>
    <w:rsid w:val="002A00C6"/>
    <w:rsid w:val="002A0633"/>
    <w:rsid w:val="002A0DE6"/>
    <w:rsid w:val="002A30B3"/>
    <w:rsid w:val="002A683C"/>
    <w:rsid w:val="002B00B9"/>
    <w:rsid w:val="002B1096"/>
    <w:rsid w:val="002B28D7"/>
    <w:rsid w:val="002B2D59"/>
    <w:rsid w:val="002B2DBE"/>
    <w:rsid w:val="002B3480"/>
    <w:rsid w:val="002B4086"/>
    <w:rsid w:val="002B4E73"/>
    <w:rsid w:val="002B735B"/>
    <w:rsid w:val="002C25D0"/>
    <w:rsid w:val="002C3078"/>
    <w:rsid w:val="002C3BBF"/>
    <w:rsid w:val="002C3DB3"/>
    <w:rsid w:val="002C488D"/>
    <w:rsid w:val="002C491B"/>
    <w:rsid w:val="002C5A65"/>
    <w:rsid w:val="002C7691"/>
    <w:rsid w:val="002D0A69"/>
    <w:rsid w:val="002D0C8F"/>
    <w:rsid w:val="002D0D64"/>
    <w:rsid w:val="002D17EB"/>
    <w:rsid w:val="002D1E2E"/>
    <w:rsid w:val="002D2E49"/>
    <w:rsid w:val="002D4BE3"/>
    <w:rsid w:val="002D5C94"/>
    <w:rsid w:val="002D720D"/>
    <w:rsid w:val="002D7522"/>
    <w:rsid w:val="002E084F"/>
    <w:rsid w:val="002E0DD6"/>
    <w:rsid w:val="002E2907"/>
    <w:rsid w:val="002E3092"/>
    <w:rsid w:val="002E41AB"/>
    <w:rsid w:val="002E4700"/>
    <w:rsid w:val="002E4FBF"/>
    <w:rsid w:val="002E5B9B"/>
    <w:rsid w:val="002F106E"/>
    <w:rsid w:val="002F1137"/>
    <w:rsid w:val="002F1517"/>
    <w:rsid w:val="002F26DA"/>
    <w:rsid w:val="002F2709"/>
    <w:rsid w:val="002F2CA2"/>
    <w:rsid w:val="002F2EAD"/>
    <w:rsid w:val="002F4CE9"/>
    <w:rsid w:val="002F5619"/>
    <w:rsid w:val="002F6453"/>
    <w:rsid w:val="002F650E"/>
    <w:rsid w:val="002F67A2"/>
    <w:rsid w:val="002F7571"/>
    <w:rsid w:val="002F78E1"/>
    <w:rsid w:val="002F7C65"/>
    <w:rsid w:val="003001DB"/>
    <w:rsid w:val="003016B4"/>
    <w:rsid w:val="003029EC"/>
    <w:rsid w:val="003030F1"/>
    <w:rsid w:val="00303ABA"/>
    <w:rsid w:val="003046A2"/>
    <w:rsid w:val="00305626"/>
    <w:rsid w:val="00305A16"/>
    <w:rsid w:val="0030618B"/>
    <w:rsid w:val="003072C9"/>
    <w:rsid w:val="00310766"/>
    <w:rsid w:val="003111B1"/>
    <w:rsid w:val="0031199E"/>
    <w:rsid w:val="00313DD5"/>
    <w:rsid w:val="0031404D"/>
    <w:rsid w:val="00317A48"/>
    <w:rsid w:val="00317BA7"/>
    <w:rsid w:val="00321FC7"/>
    <w:rsid w:val="003224F3"/>
    <w:rsid w:val="00322681"/>
    <w:rsid w:val="00323CCB"/>
    <w:rsid w:val="003241CC"/>
    <w:rsid w:val="0032429A"/>
    <w:rsid w:val="00326223"/>
    <w:rsid w:val="00326F8D"/>
    <w:rsid w:val="0032799A"/>
    <w:rsid w:val="00330CFE"/>
    <w:rsid w:val="00331498"/>
    <w:rsid w:val="00331A06"/>
    <w:rsid w:val="00331DBA"/>
    <w:rsid w:val="00332397"/>
    <w:rsid w:val="00332EDB"/>
    <w:rsid w:val="003339CF"/>
    <w:rsid w:val="00333C38"/>
    <w:rsid w:val="00334906"/>
    <w:rsid w:val="00335726"/>
    <w:rsid w:val="00335D85"/>
    <w:rsid w:val="00336CCB"/>
    <w:rsid w:val="00336DE4"/>
    <w:rsid w:val="003378B0"/>
    <w:rsid w:val="00337FCB"/>
    <w:rsid w:val="00337FD1"/>
    <w:rsid w:val="00342BD1"/>
    <w:rsid w:val="0034301D"/>
    <w:rsid w:val="00344F10"/>
    <w:rsid w:val="00345E8B"/>
    <w:rsid w:val="003462AA"/>
    <w:rsid w:val="003500EA"/>
    <w:rsid w:val="00351DEA"/>
    <w:rsid w:val="00352153"/>
    <w:rsid w:val="00352BA6"/>
    <w:rsid w:val="00353D5C"/>
    <w:rsid w:val="0035466A"/>
    <w:rsid w:val="00354F27"/>
    <w:rsid w:val="00355294"/>
    <w:rsid w:val="00355BD6"/>
    <w:rsid w:val="00356EAC"/>
    <w:rsid w:val="003578AD"/>
    <w:rsid w:val="00357AB6"/>
    <w:rsid w:val="00360434"/>
    <w:rsid w:val="00362BE8"/>
    <w:rsid w:val="00363878"/>
    <w:rsid w:val="00364E88"/>
    <w:rsid w:val="003657B1"/>
    <w:rsid w:val="00370F4A"/>
    <w:rsid w:val="003712DA"/>
    <w:rsid w:val="0037137F"/>
    <w:rsid w:val="00373396"/>
    <w:rsid w:val="00375628"/>
    <w:rsid w:val="00376B04"/>
    <w:rsid w:val="00380075"/>
    <w:rsid w:val="003803B2"/>
    <w:rsid w:val="003809FC"/>
    <w:rsid w:val="00381734"/>
    <w:rsid w:val="00382E8F"/>
    <w:rsid w:val="003831ED"/>
    <w:rsid w:val="00384267"/>
    <w:rsid w:val="00385B56"/>
    <w:rsid w:val="00385FA1"/>
    <w:rsid w:val="00387C20"/>
    <w:rsid w:val="00387F4B"/>
    <w:rsid w:val="00391506"/>
    <w:rsid w:val="00391828"/>
    <w:rsid w:val="003920AF"/>
    <w:rsid w:val="00392D64"/>
    <w:rsid w:val="003943E6"/>
    <w:rsid w:val="003951AF"/>
    <w:rsid w:val="00396E4E"/>
    <w:rsid w:val="0039732B"/>
    <w:rsid w:val="003A01FF"/>
    <w:rsid w:val="003A1CF7"/>
    <w:rsid w:val="003A302E"/>
    <w:rsid w:val="003A4ACB"/>
    <w:rsid w:val="003A6314"/>
    <w:rsid w:val="003A640F"/>
    <w:rsid w:val="003A6723"/>
    <w:rsid w:val="003A7315"/>
    <w:rsid w:val="003A7A9F"/>
    <w:rsid w:val="003B0EBC"/>
    <w:rsid w:val="003B2204"/>
    <w:rsid w:val="003B29D7"/>
    <w:rsid w:val="003B383A"/>
    <w:rsid w:val="003B3CF3"/>
    <w:rsid w:val="003B4725"/>
    <w:rsid w:val="003B59DD"/>
    <w:rsid w:val="003B6DDF"/>
    <w:rsid w:val="003C059E"/>
    <w:rsid w:val="003C0835"/>
    <w:rsid w:val="003C09AE"/>
    <w:rsid w:val="003C0F77"/>
    <w:rsid w:val="003C108F"/>
    <w:rsid w:val="003C240E"/>
    <w:rsid w:val="003C243B"/>
    <w:rsid w:val="003C285C"/>
    <w:rsid w:val="003C3776"/>
    <w:rsid w:val="003C4112"/>
    <w:rsid w:val="003C48D4"/>
    <w:rsid w:val="003C6560"/>
    <w:rsid w:val="003C74E7"/>
    <w:rsid w:val="003C77CE"/>
    <w:rsid w:val="003C7BEF"/>
    <w:rsid w:val="003D08AA"/>
    <w:rsid w:val="003D0B97"/>
    <w:rsid w:val="003D101A"/>
    <w:rsid w:val="003D2139"/>
    <w:rsid w:val="003D2D4B"/>
    <w:rsid w:val="003D348E"/>
    <w:rsid w:val="003D4A35"/>
    <w:rsid w:val="003D4A91"/>
    <w:rsid w:val="003D52E9"/>
    <w:rsid w:val="003D5CB7"/>
    <w:rsid w:val="003D67B2"/>
    <w:rsid w:val="003D6991"/>
    <w:rsid w:val="003E1AAE"/>
    <w:rsid w:val="003E1ECF"/>
    <w:rsid w:val="003E3116"/>
    <w:rsid w:val="003E33F5"/>
    <w:rsid w:val="003E3C13"/>
    <w:rsid w:val="003E4AE4"/>
    <w:rsid w:val="003E55E1"/>
    <w:rsid w:val="003E5695"/>
    <w:rsid w:val="003E579A"/>
    <w:rsid w:val="003E60F8"/>
    <w:rsid w:val="003E6D01"/>
    <w:rsid w:val="003E76D1"/>
    <w:rsid w:val="003F0240"/>
    <w:rsid w:val="003F0258"/>
    <w:rsid w:val="003F08BC"/>
    <w:rsid w:val="003F0D7E"/>
    <w:rsid w:val="003F0F6F"/>
    <w:rsid w:val="003F1A9A"/>
    <w:rsid w:val="003F3A8B"/>
    <w:rsid w:val="003F4F78"/>
    <w:rsid w:val="003F6C2B"/>
    <w:rsid w:val="00400DD1"/>
    <w:rsid w:val="00401FA1"/>
    <w:rsid w:val="00402E7E"/>
    <w:rsid w:val="00403A7D"/>
    <w:rsid w:val="004050DD"/>
    <w:rsid w:val="004053E9"/>
    <w:rsid w:val="00405B47"/>
    <w:rsid w:val="00406044"/>
    <w:rsid w:val="004109BB"/>
    <w:rsid w:val="004109E7"/>
    <w:rsid w:val="00411E0E"/>
    <w:rsid w:val="004123E9"/>
    <w:rsid w:val="00412ED2"/>
    <w:rsid w:val="0041329A"/>
    <w:rsid w:val="004135EA"/>
    <w:rsid w:val="004135F8"/>
    <w:rsid w:val="0041366D"/>
    <w:rsid w:val="00413DB8"/>
    <w:rsid w:val="0041406F"/>
    <w:rsid w:val="004141AC"/>
    <w:rsid w:val="004142DD"/>
    <w:rsid w:val="00415827"/>
    <w:rsid w:val="00415900"/>
    <w:rsid w:val="00415C33"/>
    <w:rsid w:val="00417DA4"/>
    <w:rsid w:val="004204F6"/>
    <w:rsid w:val="0042176B"/>
    <w:rsid w:val="00422B8A"/>
    <w:rsid w:val="0042420B"/>
    <w:rsid w:val="00424FCB"/>
    <w:rsid w:val="0042591F"/>
    <w:rsid w:val="0042693B"/>
    <w:rsid w:val="0042708A"/>
    <w:rsid w:val="00430F28"/>
    <w:rsid w:val="00430FDE"/>
    <w:rsid w:val="00431D6C"/>
    <w:rsid w:val="00432F8A"/>
    <w:rsid w:val="004331A4"/>
    <w:rsid w:val="00433882"/>
    <w:rsid w:val="004345CF"/>
    <w:rsid w:val="00434F1F"/>
    <w:rsid w:val="00435148"/>
    <w:rsid w:val="00435460"/>
    <w:rsid w:val="004354FD"/>
    <w:rsid w:val="004360F4"/>
    <w:rsid w:val="00436674"/>
    <w:rsid w:val="00437FB1"/>
    <w:rsid w:val="00441919"/>
    <w:rsid w:val="004419BB"/>
    <w:rsid w:val="004419E8"/>
    <w:rsid w:val="00441D8F"/>
    <w:rsid w:val="00441DD5"/>
    <w:rsid w:val="004434DB"/>
    <w:rsid w:val="00444473"/>
    <w:rsid w:val="004466A3"/>
    <w:rsid w:val="0044705A"/>
    <w:rsid w:val="00447F2D"/>
    <w:rsid w:val="00451656"/>
    <w:rsid w:val="00452483"/>
    <w:rsid w:val="0045251B"/>
    <w:rsid w:val="00452B5F"/>
    <w:rsid w:val="004535BF"/>
    <w:rsid w:val="0045523C"/>
    <w:rsid w:val="0045537B"/>
    <w:rsid w:val="004553A0"/>
    <w:rsid w:val="00455A0C"/>
    <w:rsid w:val="0045725A"/>
    <w:rsid w:val="004578AB"/>
    <w:rsid w:val="00457D16"/>
    <w:rsid w:val="0046037F"/>
    <w:rsid w:val="004603F6"/>
    <w:rsid w:val="0046041E"/>
    <w:rsid w:val="004605C1"/>
    <w:rsid w:val="00461836"/>
    <w:rsid w:val="00461E47"/>
    <w:rsid w:val="004621CC"/>
    <w:rsid w:val="00463546"/>
    <w:rsid w:val="0046452D"/>
    <w:rsid w:val="00464AE9"/>
    <w:rsid w:val="00465A32"/>
    <w:rsid w:val="00466080"/>
    <w:rsid w:val="00466742"/>
    <w:rsid w:val="00466AEE"/>
    <w:rsid w:val="00467C05"/>
    <w:rsid w:val="00471374"/>
    <w:rsid w:val="00473089"/>
    <w:rsid w:val="00475714"/>
    <w:rsid w:val="004761CB"/>
    <w:rsid w:val="00476223"/>
    <w:rsid w:val="00477202"/>
    <w:rsid w:val="00477B2C"/>
    <w:rsid w:val="00480E87"/>
    <w:rsid w:val="0048152A"/>
    <w:rsid w:val="00481F1B"/>
    <w:rsid w:val="0048236A"/>
    <w:rsid w:val="00482EC3"/>
    <w:rsid w:val="00483368"/>
    <w:rsid w:val="00483AD3"/>
    <w:rsid w:val="00484FBB"/>
    <w:rsid w:val="0048542F"/>
    <w:rsid w:val="00485961"/>
    <w:rsid w:val="00485CB0"/>
    <w:rsid w:val="004870E2"/>
    <w:rsid w:val="00487A0D"/>
    <w:rsid w:val="004907B8"/>
    <w:rsid w:val="00490C7A"/>
    <w:rsid w:val="00490C7B"/>
    <w:rsid w:val="004913C6"/>
    <w:rsid w:val="00491605"/>
    <w:rsid w:val="0049181A"/>
    <w:rsid w:val="00491927"/>
    <w:rsid w:val="00492131"/>
    <w:rsid w:val="0049217E"/>
    <w:rsid w:val="00495A52"/>
    <w:rsid w:val="00496175"/>
    <w:rsid w:val="0049684D"/>
    <w:rsid w:val="004A0D20"/>
    <w:rsid w:val="004A1EDC"/>
    <w:rsid w:val="004A23B3"/>
    <w:rsid w:val="004A321C"/>
    <w:rsid w:val="004A4685"/>
    <w:rsid w:val="004A476B"/>
    <w:rsid w:val="004A4D30"/>
    <w:rsid w:val="004A6962"/>
    <w:rsid w:val="004A764B"/>
    <w:rsid w:val="004A7E07"/>
    <w:rsid w:val="004B28B7"/>
    <w:rsid w:val="004B2A8A"/>
    <w:rsid w:val="004B5822"/>
    <w:rsid w:val="004B77D1"/>
    <w:rsid w:val="004B77DC"/>
    <w:rsid w:val="004B7AD6"/>
    <w:rsid w:val="004C0147"/>
    <w:rsid w:val="004C1016"/>
    <w:rsid w:val="004C1B6F"/>
    <w:rsid w:val="004C1E4E"/>
    <w:rsid w:val="004C3E72"/>
    <w:rsid w:val="004C3FA4"/>
    <w:rsid w:val="004C53F6"/>
    <w:rsid w:val="004C7949"/>
    <w:rsid w:val="004C7C4E"/>
    <w:rsid w:val="004C7D58"/>
    <w:rsid w:val="004C7DD6"/>
    <w:rsid w:val="004D03BD"/>
    <w:rsid w:val="004D1A46"/>
    <w:rsid w:val="004D1AB8"/>
    <w:rsid w:val="004D1F8F"/>
    <w:rsid w:val="004D2620"/>
    <w:rsid w:val="004D38DD"/>
    <w:rsid w:val="004D3D36"/>
    <w:rsid w:val="004D3ECC"/>
    <w:rsid w:val="004D4239"/>
    <w:rsid w:val="004D42D6"/>
    <w:rsid w:val="004D4A32"/>
    <w:rsid w:val="004D4B49"/>
    <w:rsid w:val="004D6501"/>
    <w:rsid w:val="004D70F4"/>
    <w:rsid w:val="004D7186"/>
    <w:rsid w:val="004E19EE"/>
    <w:rsid w:val="004E1ABA"/>
    <w:rsid w:val="004E27C6"/>
    <w:rsid w:val="004E3D3A"/>
    <w:rsid w:val="004E40B4"/>
    <w:rsid w:val="004E532E"/>
    <w:rsid w:val="004E5B36"/>
    <w:rsid w:val="004E606E"/>
    <w:rsid w:val="004E78CA"/>
    <w:rsid w:val="004E7921"/>
    <w:rsid w:val="004F03C0"/>
    <w:rsid w:val="004F0662"/>
    <w:rsid w:val="004F06CB"/>
    <w:rsid w:val="004F07E8"/>
    <w:rsid w:val="004F0F55"/>
    <w:rsid w:val="004F1063"/>
    <w:rsid w:val="004F14FC"/>
    <w:rsid w:val="004F27C2"/>
    <w:rsid w:val="004F2876"/>
    <w:rsid w:val="004F334B"/>
    <w:rsid w:val="004F3C47"/>
    <w:rsid w:val="004F4261"/>
    <w:rsid w:val="004F42CA"/>
    <w:rsid w:val="004F5196"/>
    <w:rsid w:val="004F5751"/>
    <w:rsid w:val="004F7249"/>
    <w:rsid w:val="004F7CFE"/>
    <w:rsid w:val="00500A49"/>
    <w:rsid w:val="00501812"/>
    <w:rsid w:val="00502A28"/>
    <w:rsid w:val="0050351C"/>
    <w:rsid w:val="00503907"/>
    <w:rsid w:val="005041CE"/>
    <w:rsid w:val="0050442E"/>
    <w:rsid w:val="00505566"/>
    <w:rsid w:val="0050569F"/>
    <w:rsid w:val="0050618F"/>
    <w:rsid w:val="005065EE"/>
    <w:rsid w:val="005078A7"/>
    <w:rsid w:val="005078E4"/>
    <w:rsid w:val="00507CFA"/>
    <w:rsid w:val="00510618"/>
    <w:rsid w:val="00510DBF"/>
    <w:rsid w:val="005118F9"/>
    <w:rsid w:val="00511E39"/>
    <w:rsid w:val="00512284"/>
    <w:rsid w:val="00512732"/>
    <w:rsid w:val="00512E32"/>
    <w:rsid w:val="005138DC"/>
    <w:rsid w:val="00514854"/>
    <w:rsid w:val="0051583A"/>
    <w:rsid w:val="00515903"/>
    <w:rsid w:val="005167A9"/>
    <w:rsid w:val="00516BFD"/>
    <w:rsid w:val="00516ED3"/>
    <w:rsid w:val="00517F6E"/>
    <w:rsid w:val="00520918"/>
    <w:rsid w:val="005229AC"/>
    <w:rsid w:val="00523A4F"/>
    <w:rsid w:val="005254C9"/>
    <w:rsid w:val="00525CEC"/>
    <w:rsid w:val="00530F11"/>
    <w:rsid w:val="00532768"/>
    <w:rsid w:val="00532FC2"/>
    <w:rsid w:val="0053348C"/>
    <w:rsid w:val="005343E6"/>
    <w:rsid w:val="00534928"/>
    <w:rsid w:val="005350DF"/>
    <w:rsid w:val="00536B78"/>
    <w:rsid w:val="005379F7"/>
    <w:rsid w:val="00540498"/>
    <w:rsid w:val="00540900"/>
    <w:rsid w:val="00541E5A"/>
    <w:rsid w:val="0054208E"/>
    <w:rsid w:val="0054333E"/>
    <w:rsid w:val="00543AE5"/>
    <w:rsid w:val="00545B81"/>
    <w:rsid w:val="00545BD3"/>
    <w:rsid w:val="005479AA"/>
    <w:rsid w:val="00547DD1"/>
    <w:rsid w:val="00550CD6"/>
    <w:rsid w:val="00551D99"/>
    <w:rsid w:val="005524C6"/>
    <w:rsid w:val="00552B08"/>
    <w:rsid w:val="00553B64"/>
    <w:rsid w:val="00555631"/>
    <w:rsid w:val="0055567A"/>
    <w:rsid w:val="00555775"/>
    <w:rsid w:val="00555BF3"/>
    <w:rsid w:val="00556319"/>
    <w:rsid w:val="00556911"/>
    <w:rsid w:val="005569DD"/>
    <w:rsid w:val="0055750A"/>
    <w:rsid w:val="005617BD"/>
    <w:rsid w:val="00561F13"/>
    <w:rsid w:val="00561FC0"/>
    <w:rsid w:val="0056227B"/>
    <w:rsid w:val="005629B1"/>
    <w:rsid w:val="00563303"/>
    <w:rsid w:val="00563EB5"/>
    <w:rsid w:val="0056517B"/>
    <w:rsid w:val="00565A6E"/>
    <w:rsid w:val="00565FC5"/>
    <w:rsid w:val="00566F1D"/>
    <w:rsid w:val="005675E9"/>
    <w:rsid w:val="00571EF3"/>
    <w:rsid w:val="005720F7"/>
    <w:rsid w:val="0057278A"/>
    <w:rsid w:val="00572D67"/>
    <w:rsid w:val="00573715"/>
    <w:rsid w:val="005763AF"/>
    <w:rsid w:val="0057644E"/>
    <w:rsid w:val="00576C28"/>
    <w:rsid w:val="00577C37"/>
    <w:rsid w:val="00580E88"/>
    <w:rsid w:val="0058194A"/>
    <w:rsid w:val="00582318"/>
    <w:rsid w:val="00582F5E"/>
    <w:rsid w:val="00583781"/>
    <w:rsid w:val="00583800"/>
    <w:rsid w:val="005839D6"/>
    <w:rsid w:val="0058423B"/>
    <w:rsid w:val="00585F2F"/>
    <w:rsid w:val="00586F15"/>
    <w:rsid w:val="00590CBE"/>
    <w:rsid w:val="00590D5B"/>
    <w:rsid w:val="005922A9"/>
    <w:rsid w:val="00592595"/>
    <w:rsid w:val="00592F8F"/>
    <w:rsid w:val="00595C1F"/>
    <w:rsid w:val="0059645D"/>
    <w:rsid w:val="00596B18"/>
    <w:rsid w:val="00596DEC"/>
    <w:rsid w:val="00596F9D"/>
    <w:rsid w:val="0059781C"/>
    <w:rsid w:val="00597EDE"/>
    <w:rsid w:val="005A026A"/>
    <w:rsid w:val="005A0E69"/>
    <w:rsid w:val="005A1161"/>
    <w:rsid w:val="005A11FB"/>
    <w:rsid w:val="005A268F"/>
    <w:rsid w:val="005A35DE"/>
    <w:rsid w:val="005A3D55"/>
    <w:rsid w:val="005A5DCE"/>
    <w:rsid w:val="005A5EC4"/>
    <w:rsid w:val="005A6313"/>
    <w:rsid w:val="005A7196"/>
    <w:rsid w:val="005A7747"/>
    <w:rsid w:val="005B0157"/>
    <w:rsid w:val="005B02AF"/>
    <w:rsid w:val="005B115D"/>
    <w:rsid w:val="005B1CBE"/>
    <w:rsid w:val="005B2139"/>
    <w:rsid w:val="005B26BC"/>
    <w:rsid w:val="005B27D7"/>
    <w:rsid w:val="005B3EA5"/>
    <w:rsid w:val="005B4DF5"/>
    <w:rsid w:val="005B51BD"/>
    <w:rsid w:val="005B55D1"/>
    <w:rsid w:val="005B5747"/>
    <w:rsid w:val="005B67B1"/>
    <w:rsid w:val="005B6E99"/>
    <w:rsid w:val="005B74A7"/>
    <w:rsid w:val="005C142C"/>
    <w:rsid w:val="005C1DD5"/>
    <w:rsid w:val="005C2176"/>
    <w:rsid w:val="005C243E"/>
    <w:rsid w:val="005C2E24"/>
    <w:rsid w:val="005C32E0"/>
    <w:rsid w:val="005C415E"/>
    <w:rsid w:val="005C46E1"/>
    <w:rsid w:val="005C53E8"/>
    <w:rsid w:val="005C5A75"/>
    <w:rsid w:val="005C616E"/>
    <w:rsid w:val="005C6AFD"/>
    <w:rsid w:val="005C6B95"/>
    <w:rsid w:val="005C7B40"/>
    <w:rsid w:val="005D06D2"/>
    <w:rsid w:val="005D1834"/>
    <w:rsid w:val="005D1BFD"/>
    <w:rsid w:val="005D3B52"/>
    <w:rsid w:val="005D3E84"/>
    <w:rsid w:val="005D4016"/>
    <w:rsid w:val="005D489B"/>
    <w:rsid w:val="005D5187"/>
    <w:rsid w:val="005D5580"/>
    <w:rsid w:val="005D5A09"/>
    <w:rsid w:val="005D6079"/>
    <w:rsid w:val="005D66F5"/>
    <w:rsid w:val="005D6707"/>
    <w:rsid w:val="005D69BF"/>
    <w:rsid w:val="005E00C4"/>
    <w:rsid w:val="005E2A9D"/>
    <w:rsid w:val="005E349C"/>
    <w:rsid w:val="005E34FE"/>
    <w:rsid w:val="005E3C3F"/>
    <w:rsid w:val="005E4F05"/>
    <w:rsid w:val="005E514A"/>
    <w:rsid w:val="005E692C"/>
    <w:rsid w:val="005F0060"/>
    <w:rsid w:val="005F03E3"/>
    <w:rsid w:val="005F0EEB"/>
    <w:rsid w:val="005F10BB"/>
    <w:rsid w:val="005F2DA4"/>
    <w:rsid w:val="005F3159"/>
    <w:rsid w:val="005F3CE3"/>
    <w:rsid w:val="005F4464"/>
    <w:rsid w:val="005F58D9"/>
    <w:rsid w:val="005F6754"/>
    <w:rsid w:val="005F7233"/>
    <w:rsid w:val="005F787D"/>
    <w:rsid w:val="00600A3D"/>
    <w:rsid w:val="006014BE"/>
    <w:rsid w:val="0060204A"/>
    <w:rsid w:val="00602D89"/>
    <w:rsid w:val="00603214"/>
    <w:rsid w:val="00604208"/>
    <w:rsid w:val="0060475D"/>
    <w:rsid w:val="00604FE6"/>
    <w:rsid w:val="00605F3D"/>
    <w:rsid w:val="006061ED"/>
    <w:rsid w:val="00606565"/>
    <w:rsid w:val="0060732E"/>
    <w:rsid w:val="00607B2E"/>
    <w:rsid w:val="006107BC"/>
    <w:rsid w:val="006108C5"/>
    <w:rsid w:val="00612174"/>
    <w:rsid w:val="00612CB5"/>
    <w:rsid w:val="006160D9"/>
    <w:rsid w:val="00616FFF"/>
    <w:rsid w:val="006171D8"/>
    <w:rsid w:val="0061739E"/>
    <w:rsid w:val="00617971"/>
    <w:rsid w:val="00621160"/>
    <w:rsid w:val="0062116F"/>
    <w:rsid w:val="00621208"/>
    <w:rsid w:val="00621712"/>
    <w:rsid w:val="0062171A"/>
    <w:rsid w:val="006220DB"/>
    <w:rsid w:val="00622567"/>
    <w:rsid w:val="0062321B"/>
    <w:rsid w:val="0062380A"/>
    <w:rsid w:val="00623B8A"/>
    <w:rsid w:val="00623FE9"/>
    <w:rsid w:val="006257DD"/>
    <w:rsid w:val="006263FC"/>
    <w:rsid w:val="00626E5E"/>
    <w:rsid w:val="00630094"/>
    <w:rsid w:val="0063112A"/>
    <w:rsid w:val="00632ABB"/>
    <w:rsid w:val="00632FCA"/>
    <w:rsid w:val="006330F0"/>
    <w:rsid w:val="0063382E"/>
    <w:rsid w:val="0063454E"/>
    <w:rsid w:val="00634647"/>
    <w:rsid w:val="00634D3F"/>
    <w:rsid w:val="006401F9"/>
    <w:rsid w:val="00640D9A"/>
    <w:rsid w:val="0064388D"/>
    <w:rsid w:val="00645220"/>
    <w:rsid w:val="00645F3F"/>
    <w:rsid w:val="00646C2C"/>
    <w:rsid w:val="006501BB"/>
    <w:rsid w:val="00650780"/>
    <w:rsid w:val="00650B5F"/>
    <w:rsid w:val="00650EEF"/>
    <w:rsid w:val="00650EF8"/>
    <w:rsid w:val="00651391"/>
    <w:rsid w:val="006523D0"/>
    <w:rsid w:val="006523D9"/>
    <w:rsid w:val="0065411B"/>
    <w:rsid w:val="006545DD"/>
    <w:rsid w:val="00655954"/>
    <w:rsid w:val="00655B09"/>
    <w:rsid w:val="0065686C"/>
    <w:rsid w:val="00656892"/>
    <w:rsid w:val="00656DEC"/>
    <w:rsid w:val="00661078"/>
    <w:rsid w:val="00661E57"/>
    <w:rsid w:val="0066243A"/>
    <w:rsid w:val="006627EB"/>
    <w:rsid w:val="00663285"/>
    <w:rsid w:val="006634F9"/>
    <w:rsid w:val="00664742"/>
    <w:rsid w:val="00664C3F"/>
    <w:rsid w:val="0066624B"/>
    <w:rsid w:val="00667A0D"/>
    <w:rsid w:val="00670264"/>
    <w:rsid w:val="00671C08"/>
    <w:rsid w:val="00672093"/>
    <w:rsid w:val="006737A5"/>
    <w:rsid w:val="00673DBC"/>
    <w:rsid w:val="006745CE"/>
    <w:rsid w:val="00675BD6"/>
    <w:rsid w:val="00675DA6"/>
    <w:rsid w:val="006766CA"/>
    <w:rsid w:val="00676BD1"/>
    <w:rsid w:val="006802E4"/>
    <w:rsid w:val="00680BDC"/>
    <w:rsid w:val="00682312"/>
    <w:rsid w:val="0068243C"/>
    <w:rsid w:val="006825ED"/>
    <w:rsid w:val="00682624"/>
    <w:rsid w:val="006828E3"/>
    <w:rsid w:val="00683A9C"/>
    <w:rsid w:val="00683CE7"/>
    <w:rsid w:val="0068455A"/>
    <w:rsid w:val="00684783"/>
    <w:rsid w:val="006849A4"/>
    <w:rsid w:val="00684AD2"/>
    <w:rsid w:val="006852C7"/>
    <w:rsid w:val="0068547D"/>
    <w:rsid w:val="00685ED9"/>
    <w:rsid w:val="0068658E"/>
    <w:rsid w:val="00686CC8"/>
    <w:rsid w:val="006905C8"/>
    <w:rsid w:val="00691CC2"/>
    <w:rsid w:val="00691F29"/>
    <w:rsid w:val="006927B6"/>
    <w:rsid w:val="006928CE"/>
    <w:rsid w:val="0069338B"/>
    <w:rsid w:val="00693583"/>
    <w:rsid w:val="00693A5D"/>
    <w:rsid w:val="00693B76"/>
    <w:rsid w:val="00693E87"/>
    <w:rsid w:val="00694AF4"/>
    <w:rsid w:val="00695789"/>
    <w:rsid w:val="00695CE4"/>
    <w:rsid w:val="00695FAC"/>
    <w:rsid w:val="006966CC"/>
    <w:rsid w:val="00697F7F"/>
    <w:rsid w:val="006A059E"/>
    <w:rsid w:val="006A1153"/>
    <w:rsid w:val="006A15B1"/>
    <w:rsid w:val="006A2BB2"/>
    <w:rsid w:val="006A3AB1"/>
    <w:rsid w:val="006A47D8"/>
    <w:rsid w:val="006A4E98"/>
    <w:rsid w:val="006A5D2A"/>
    <w:rsid w:val="006A5F1A"/>
    <w:rsid w:val="006A60E7"/>
    <w:rsid w:val="006A79BE"/>
    <w:rsid w:val="006B0E02"/>
    <w:rsid w:val="006B11AA"/>
    <w:rsid w:val="006B2A4C"/>
    <w:rsid w:val="006B382C"/>
    <w:rsid w:val="006B4FF1"/>
    <w:rsid w:val="006B638C"/>
    <w:rsid w:val="006B6DE8"/>
    <w:rsid w:val="006B7CDD"/>
    <w:rsid w:val="006C072E"/>
    <w:rsid w:val="006C07AF"/>
    <w:rsid w:val="006C1228"/>
    <w:rsid w:val="006C2330"/>
    <w:rsid w:val="006C2B66"/>
    <w:rsid w:val="006C2E3C"/>
    <w:rsid w:val="006C37DF"/>
    <w:rsid w:val="006C3E7E"/>
    <w:rsid w:val="006C3F15"/>
    <w:rsid w:val="006C4C3A"/>
    <w:rsid w:val="006C5641"/>
    <w:rsid w:val="006C5BC5"/>
    <w:rsid w:val="006D093D"/>
    <w:rsid w:val="006D0F48"/>
    <w:rsid w:val="006D118E"/>
    <w:rsid w:val="006D1345"/>
    <w:rsid w:val="006D17E5"/>
    <w:rsid w:val="006D1D3C"/>
    <w:rsid w:val="006D1E5F"/>
    <w:rsid w:val="006D34EF"/>
    <w:rsid w:val="006D3F01"/>
    <w:rsid w:val="006D4549"/>
    <w:rsid w:val="006D4C8B"/>
    <w:rsid w:val="006D54D9"/>
    <w:rsid w:val="006D5775"/>
    <w:rsid w:val="006D58A8"/>
    <w:rsid w:val="006D6C0E"/>
    <w:rsid w:val="006D70B2"/>
    <w:rsid w:val="006D7A92"/>
    <w:rsid w:val="006E018E"/>
    <w:rsid w:val="006E037A"/>
    <w:rsid w:val="006E0C6B"/>
    <w:rsid w:val="006E0EAF"/>
    <w:rsid w:val="006E40F0"/>
    <w:rsid w:val="006E4C7F"/>
    <w:rsid w:val="006E5140"/>
    <w:rsid w:val="006E7320"/>
    <w:rsid w:val="006E7336"/>
    <w:rsid w:val="006E7481"/>
    <w:rsid w:val="006E75EB"/>
    <w:rsid w:val="006F059B"/>
    <w:rsid w:val="006F0D34"/>
    <w:rsid w:val="006F111C"/>
    <w:rsid w:val="006F1713"/>
    <w:rsid w:val="006F26F0"/>
    <w:rsid w:val="006F2DF6"/>
    <w:rsid w:val="006F3B93"/>
    <w:rsid w:val="006F4FEC"/>
    <w:rsid w:val="006F65DB"/>
    <w:rsid w:val="006F6CCB"/>
    <w:rsid w:val="006F7448"/>
    <w:rsid w:val="006F7A75"/>
    <w:rsid w:val="006F7F02"/>
    <w:rsid w:val="00700933"/>
    <w:rsid w:val="00702012"/>
    <w:rsid w:val="00703916"/>
    <w:rsid w:val="007056E4"/>
    <w:rsid w:val="007056E9"/>
    <w:rsid w:val="00705976"/>
    <w:rsid w:val="007066DD"/>
    <w:rsid w:val="007072CF"/>
    <w:rsid w:val="007105F4"/>
    <w:rsid w:val="00711B7B"/>
    <w:rsid w:val="00712D22"/>
    <w:rsid w:val="00713C88"/>
    <w:rsid w:val="00713E21"/>
    <w:rsid w:val="00715209"/>
    <w:rsid w:val="00716704"/>
    <w:rsid w:val="007176D0"/>
    <w:rsid w:val="00717B0E"/>
    <w:rsid w:val="00720599"/>
    <w:rsid w:val="00720759"/>
    <w:rsid w:val="00720B4A"/>
    <w:rsid w:val="00721168"/>
    <w:rsid w:val="0072267F"/>
    <w:rsid w:val="0072308D"/>
    <w:rsid w:val="00725931"/>
    <w:rsid w:val="007274A0"/>
    <w:rsid w:val="00731C67"/>
    <w:rsid w:val="00731DB0"/>
    <w:rsid w:val="00732C1E"/>
    <w:rsid w:val="0073370A"/>
    <w:rsid w:val="00734611"/>
    <w:rsid w:val="00737229"/>
    <w:rsid w:val="007372BD"/>
    <w:rsid w:val="007378CD"/>
    <w:rsid w:val="0074014C"/>
    <w:rsid w:val="007409AC"/>
    <w:rsid w:val="00740C3D"/>
    <w:rsid w:val="00740DC7"/>
    <w:rsid w:val="00742302"/>
    <w:rsid w:val="0074293D"/>
    <w:rsid w:val="00742BD7"/>
    <w:rsid w:val="00743BE0"/>
    <w:rsid w:val="0074455E"/>
    <w:rsid w:val="00745855"/>
    <w:rsid w:val="00745926"/>
    <w:rsid w:val="00746472"/>
    <w:rsid w:val="00746558"/>
    <w:rsid w:val="00746FCA"/>
    <w:rsid w:val="007474ED"/>
    <w:rsid w:val="00747C7E"/>
    <w:rsid w:val="007504A5"/>
    <w:rsid w:val="00751049"/>
    <w:rsid w:val="00751277"/>
    <w:rsid w:val="00751DF3"/>
    <w:rsid w:val="00751FC0"/>
    <w:rsid w:val="007520EE"/>
    <w:rsid w:val="0075303A"/>
    <w:rsid w:val="0075366F"/>
    <w:rsid w:val="00753E60"/>
    <w:rsid w:val="00754653"/>
    <w:rsid w:val="0075529E"/>
    <w:rsid w:val="00757A01"/>
    <w:rsid w:val="007600C0"/>
    <w:rsid w:val="007601CF"/>
    <w:rsid w:val="007605AD"/>
    <w:rsid w:val="00761DF2"/>
    <w:rsid w:val="00761FE7"/>
    <w:rsid w:val="00762D1B"/>
    <w:rsid w:val="00762FE7"/>
    <w:rsid w:val="007630DC"/>
    <w:rsid w:val="00764592"/>
    <w:rsid w:val="00764D6E"/>
    <w:rsid w:val="00765093"/>
    <w:rsid w:val="0076588F"/>
    <w:rsid w:val="0076678C"/>
    <w:rsid w:val="007704D1"/>
    <w:rsid w:val="00770BF7"/>
    <w:rsid w:val="007710F4"/>
    <w:rsid w:val="0077170A"/>
    <w:rsid w:val="00776375"/>
    <w:rsid w:val="00777486"/>
    <w:rsid w:val="00780222"/>
    <w:rsid w:val="0078032E"/>
    <w:rsid w:val="00780715"/>
    <w:rsid w:val="0078075B"/>
    <w:rsid w:val="00780806"/>
    <w:rsid w:val="00780DA6"/>
    <w:rsid w:val="00780DA7"/>
    <w:rsid w:val="00782380"/>
    <w:rsid w:val="00782ED1"/>
    <w:rsid w:val="00785001"/>
    <w:rsid w:val="007856FD"/>
    <w:rsid w:val="00785861"/>
    <w:rsid w:val="00785FD2"/>
    <w:rsid w:val="0078655C"/>
    <w:rsid w:val="00786F4D"/>
    <w:rsid w:val="00786FFF"/>
    <w:rsid w:val="00787404"/>
    <w:rsid w:val="00790E63"/>
    <w:rsid w:val="00791EC7"/>
    <w:rsid w:val="007921BF"/>
    <w:rsid w:val="0079460E"/>
    <w:rsid w:val="00795227"/>
    <w:rsid w:val="00797C3D"/>
    <w:rsid w:val="00797C3E"/>
    <w:rsid w:val="007A04C7"/>
    <w:rsid w:val="007A127B"/>
    <w:rsid w:val="007A15EA"/>
    <w:rsid w:val="007A3143"/>
    <w:rsid w:val="007A364E"/>
    <w:rsid w:val="007A38A1"/>
    <w:rsid w:val="007A3F16"/>
    <w:rsid w:val="007A4FA5"/>
    <w:rsid w:val="007A6E6D"/>
    <w:rsid w:val="007A721C"/>
    <w:rsid w:val="007A7730"/>
    <w:rsid w:val="007A7E60"/>
    <w:rsid w:val="007B06D0"/>
    <w:rsid w:val="007B1713"/>
    <w:rsid w:val="007B1EFD"/>
    <w:rsid w:val="007B2345"/>
    <w:rsid w:val="007B325C"/>
    <w:rsid w:val="007B38E4"/>
    <w:rsid w:val="007B39A5"/>
    <w:rsid w:val="007B4F3C"/>
    <w:rsid w:val="007B4F80"/>
    <w:rsid w:val="007B5A83"/>
    <w:rsid w:val="007B5BA4"/>
    <w:rsid w:val="007B67AC"/>
    <w:rsid w:val="007B691F"/>
    <w:rsid w:val="007C0077"/>
    <w:rsid w:val="007C018B"/>
    <w:rsid w:val="007C39E6"/>
    <w:rsid w:val="007C3AF8"/>
    <w:rsid w:val="007C47AF"/>
    <w:rsid w:val="007C52A1"/>
    <w:rsid w:val="007C568F"/>
    <w:rsid w:val="007C5DEC"/>
    <w:rsid w:val="007C756D"/>
    <w:rsid w:val="007C758D"/>
    <w:rsid w:val="007C7B31"/>
    <w:rsid w:val="007D15AF"/>
    <w:rsid w:val="007D1742"/>
    <w:rsid w:val="007D2600"/>
    <w:rsid w:val="007D3D38"/>
    <w:rsid w:val="007D41FF"/>
    <w:rsid w:val="007D420C"/>
    <w:rsid w:val="007D43F6"/>
    <w:rsid w:val="007D684B"/>
    <w:rsid w:val="007E0366"/>
    <w:rsid w:val="007E1C63"/>
    <w:rsid w:val="007E20FC"/>
    <w:rsid w:val="007E22D7"/>
    <w:rsid w:val="007E3D79"/>
    <w:rsid w:val="007E6330"/>
    <w:rsid w:val="007E6A2D"/>
    <w:rsid w:val="007F07C4"/>
    <w:rsid w:val="007F11B1"/>
    <w:rsid w:val="007F1691"/>
    <w:rsid w:val="007F3354"/>
    <w:rsid w:val="007F4482"/>
    <w:rsid w:val="007F4BAF"/>
    <w:rsid w:val="007F5D40"/>
    <w:rsid w:val="007F6492"/>
    <w:rsid w:val="007F7663"/>
    <w:rsid w:val="008000AA"/>
    <w:rsid w:val="008012B0"/>
    <w:rsid w:val="00801E8F"/>
    <w:rsid w:val="00803422"/>
    <w:rsid w:val="00804169"/>
    <w:rsid w:val="008078A7"/>
    <w:rsid w:val="00810194"/>
    <w:rsid w:val="00810B85"/>
    <w:rsid w:val="008110A8"/>
    <w:rsid w:val="008113D9"/>
    <w:rsid w:val="00811608"/>
    <w:rsid w:val="0081283E"/>
    <w:rsid w:val="00812C16"/>
    <w:rsid w:val="00812F9D"/>
    <w:rsid w:val="008132ED"/>
    <w:rsid w:val="00815BFE"/>
    <w:rsid w:val="00817ABD"/>
    <w:rsid w:val="00820A53"/>
    <w:rsid w:val="00820BFC"/>
    <w:rsid w:val="00820F1E"/>
    <w:rsid w:val="00821436"/>
    <w:rsid w:val="00821B17"/>
    <w:rsid w:val="00822859"/>
    <w:rsid w:val="00822C0C"/>
    <w:rsid w:val="00822F98"/>
    <w:rsid w:val="00824A89"/>
    <w:rsid w:val="00825817"/>
    <w:rsid w:val="00825838"/>
    <w:rsid w:val="00825BB8"/>
    <w:rsid w:val="00825E2C"/>
    <w:rsid w:val="00826D58"/>
    <w:rsid w:val="00827C32"/>
    <w:rsid w:val="00833DAF"/>
    <w:rsid w:val="0083460C"/>
    <w:rsid w:val="008348D3"/>
    <w:rsid w:val="0083555D"/>
    <w:rsid w:val="00835E56"/>
    <w:rsid w:val="00836AF9"/>
    <w:rsid w:val="00837081"/>
    <w:rsid w:val="008376F7"/>
    <w:rsid w:val="00837D9A"/>
    <w:rsid w:val="0084017D"/>
    <w:rsid w:val="00840311"/>
    <w:rsid w:val="00840C26"/>
    <w:rsid w:val="00841163"/>
    <w:rsid w:val="008414DE"/>
    <w:rsid w:val="008415AD"/>
    <w:rsid w:val="00842173"/>
    <w:rsid w:val="00843340"/>
    <w:rsid w:val="0084352A"/>
    <w:rsid w:val="008437C4"/>
    <w:rsid w:val="00844425"/>
    <w:rsid w:val="00845A63"/>
    <w:rsid w:val="00845CB3"/>
    <w:rsid w:val="00845E34"/>
    <w:rsid w:val="00847AA3"/>
    <w:rsid w:val="00850A2E"/>
    <w:rsid w:val="00850DDE"/>
    <w:rsid w:val="0085106A"/>
    <w:rsid w:val="00851AE5"/>
    <w:rsid w:val="00851E43"/>
    <w:rsid w:val="008521E8"/>
    <w:rsid w:val="008530BF"/>
    <w:rsid w:val="00854A1D"/>
    <w:rsid w:val="008554C7"/>
    <w:rsid w:val="00855AFA"/>
    <w:rsid w:val="00856E08"/>
    <w:rsid w:val="00857333"/>
    <w:rsid w:val="00857CD1"/>
    <w:rsid w:val="008601E6"/>
    <w:rsid w:val="00861718"/>
    <w:rsid w:val="00861BB1"/>
    <w:rsid w:val="00861C87"/>
    <w:rsid w:val="00862397"/>
    <w:rsid w:val="00862473"/>
    <w:rsid w:val="00863AD5"/>
    <w:rsid w:val="00863F9C"/>
    <w:rsid w:val="00864666"/>
    <w:rsid w:val="008648C7"/>
    <w:rsid w:val="0086497F"/>
    <w:rsid w:val="00870044"/>
    <w:rsid w:val="00870949"/>
    <w:rsid w:val="00870A47"/>
    <w:rsid w:val="00870CD9"/>
    <w:rsid w:val="0087152B"/>
    <w:rsid w:val="008715C7"/>
    <w:rsid w:val="00871D66"/>
    <w:rsid w:val="00874022"/>
    <w:rsid w:val="00877257"/>
    <w:rsid w:val="0087789A"/>
    <w:rsid w:val="00877F1B"/>
    <w:rsid w:val="00880A41"/>
    <w:rsid w:val="00881332"/>
    <w:rsid w:val="00881906"/>
    <w:rsid w:val="0088422C"/>
    <w:rsid w:val="00885512"/>
    <w:rsid w:val="00885B46"/>
    <w:rsid w:val="00885F90"/>
    <w:rsid w:val="00885FCB"/>
    <w:rsid w:val="00886898"/>
    <w:rsid w:val="00886EC5"/>
    <w:rsid w:val="008873ED"/>
    <w:rsid w:val="008907DC"/>
    <w:rsid w:val="008917FE"/>
    <w:rsid w:val="00894599"/>
    <w:rsid w:val="008948C5"/>
    <w:rsid w:val="008959F2"/>
    <w:rsid w:val="00895D88"/>
    <w:rsid w:val="0089728F"/>
    <w:rsid w:val="008A0D34"/>
    <w:rsid w:val="008A0E00"/>
    <w:rsid w:val="008A1ABE"/>
    <w:rsid w:val="008A219A"/>
    <w:rsid w:val="008A271A"/>
    <w:rsid w:val="008A473F"/>
    <w:rsid w:val="008A4F8B"/>
    <w:rsid w:val="008A70A5"/>
    <w:rsid w:val="008A728C"/>
    <w:rsid w:val="008A73C4"/>
    <w:rsid w:val="008A7949"/>
    <w:rsid w:val="008A7B7A"/>
    <w:rsid w:val="008B07B4"/>
    <w:rsid w:val="008B0BE6"/>
    <w:rsid w:val="008B0D07"/>
    <w:rsid w:val="008B0E1B"/>
    <w:rsid w:val="008B3479"/>
    <w:rsid w:val="008B387A"/>
    <w:rsid w:val="008B38C8"/>
    <w:rsid w:val="008B4725"/>
    <w:rsid w:val="008B4F72"/>
    <w:rsid w:val="008B5B7C"/>
    <w:rsid w:val="008B734B"/>
    <w:rsid w:val="008C1A9F"/>
    <w:rsid w:val="008C2391"/>
    <w:rsid w:val="008C32A4"/>
    <w:rsid w:val="008C51C9"/>
    <w:rsid w:val="008C6B7F"/>
    <w:rsid w:val="008C76DF"/>
    <w:rsid w:val="008C7BB5"/>
    <w:rsid w:val="008D0059"/>
    <w:rsid w:val="008D1126"/>
    <w:rsid w:val="008D265A"/>
    <w:rsid w:val="008D3056"/>
    <w:rsid w:val="008D4447"/>
    <w:rsid w:val="008D47BC"/>
    <w:rsid w:val="008D5BA6"/>
    <w:rsid w:val="008D7070"/>
    <w:rsid w:val="008D750A"/>
    <w:rsid w:val="008D7993"/>
    <w:rsid w:val="008D7AD8"/>
    <w:rsid w:val="008E0305"/>
    <w:rsid w:val="008E140F"/>
    <w:rsid w:val="008E1780"/>
    <w:rsid w:val="008E2C12"/>
    <w:rsid w:val="008E3406"/>
    <w:rsid w:val="008E41DD"/>
    <w:rsid w:val="008E4F94"/>
    <w:rsid w:val="008E4FE0"/>
    <w:rsid w:val="008E527C"/>
    <w:rsid w:val="008E52E1"/>
    <w:rsid w:val="008E5D28"/>
    <w:rsid w:val="008E6696"/>
    <w:rsid w:val="008E7222"/>
    <w:rsid w:val="008F071F"/>
    <w:rsid w:val="008F086D"/>
    <w:rsid w:val="008F0966"/>
    <w:rsid w:val="008F174B"/>
    <w:rsid w:val="008F2A49"/>
    <w:rsid w:val="008F2DD5"/>
    <w:rsid w:val="008F2E84"/>
    <w:rsid w:val="008F4135"/>
    <w:rsid w:val="008F5B5E"/>
    <w:rsid w:val="008F5C36"/>
    <w:rsid w:val="008F69F6"/>
    <w:rsid w:val="008F7145"/>
    <w:rsid w:val="00900583"/>
    <w:rsid w:val="00900ED7"/>
    <w:rsid w:val="0090169C"/>
    <w:rsid w:val="00901B9D"/>
    <w:rsid w:val="00901D04"/>
    <w:rsid w:val="00901DD7"/>
    <w:rsid w:val="0090274C"/>
    <w:rsid w:val="00903205"/>
    <w:rsid w:val="0090384A"/>
    <w:rsid w:val="00903A5B"/>
    <w:rsid w:val="0090417A"/>
    <w:rsid w:val="00906530"/>
    <w:rsid w:val="00906D95"/>
    <w:rsid w:val="00906E69"/>
    <w:rsid w:val="00907104"/>
    <w:rsid w:val="0090742F"/>
    <w:rsid w:val="0091070D"/>
    <w:rsid w:val="0091168C"/>
    <w:rsid w:val="009116CF"/>
    <w:rsid w:val="00912478"/>
    <w:rsid w:val="00912510"/>
    <w:rsid w:val="00912B14"/>
    <w:rsid w:val="00913480"/>
    <w:rsid w:val="009148EC"/>
    <w:rsid w:val="00914BFD"/>
    <w:rsid w:val="00914F2C"/>
    <w:rsid w:val="0091596B"/>
    <w:rsid w:val="00915D44"/>
    <w:rsid w:val="009176B4"/>
    <w:rsid w:val="0091794F"/>
    <w:rsid w:val="00917BF5"/>
    <w:rsid w:val="0092016E"/>
    <w:rsid w:val="009203F3"/>
    <w:rsid w:val="00920785"/>
    <w:rsid w:val="00921673"/>
    <w:rsid w:val="00921798"/>
    <w:rsid w:val="00922904"/>
    <w:rsid w:val="00923CB0"/>
    <w:rsid w:val="00923FF3"/>
    <w:rsid w:val="00924C17"/>
    <w:rsid w:val="009250A5"/>
    <w:rsid w:val="0092519A"/>
    <w:rsid w:val="009310AC"/>
    <w:rsid w:val="00931FC1"/>
    <w:rsid w:val="0093238B"/>
    <w:rsid w:val="0093385A"/>
    <w:rsid w:val="00936539"/>
    <w:rsid w:val="00937DC6"/>
    <w:rsid w:val="009418FF"/>
    <w:rsid w:val="009424CA"/>
    <w:rsid w:val="00942B82"/>
    <w:rsid w:val="00942EAD"/>
    <w:rsid w:val="00946D5E"/>
    <w:rsid w:val="00947C97"/>
    <w:rsid w:val="00947ED0"/>
    <w:rsid w:val="0095021B"/>
    <w:rsid w:val="00950C9F"/>
    <w:rsid w:val="00950FF1"/>
    <w:rsid w:val="00951451"/>
    <w:rsid w:val="00951554"/>
    <w:rsid w:val="0095228A"/>
    <w:rsid w:val="009536BA"/>
    <w:rsid w:val="009540F8"/>
    <w:rsid w:val="00954146"/>
    <w:rsid w:val="0095510A"/>
    <w:rsid w:val="00955227"/>
    <w:rsid w:val="009555E7"/>
    <w:rsid w:val="009560E5"/>
    <w:rsid w:val="0095686A"/>
    <w:rsid w:val="00957F5C"/>
    <w:rsid w:val="009603AD"/>
    <w:rsid w:val="0096127B"/>
    <w:rsid w:val="00962612"/>
    <w:rsid w:val="009644D9"/>
    <w:rsid w:val="00964A31"/>
    <w:rsid w:val="00967210"/>
    <w:rsid w:val="00967662"/>
    <w:rsid w:val="00967A8F"/>
    <w:rsid w:val="00971E5B"/>
    <w:rsid w:val="0097232D"/>
    <w:rsid w:val="00972A9E"/>
    <w:rsid w:val="00972EF7"/>
    <w:rsid w:val="00973007"/>
    <w:rsid w:val="009747B5"/>
    <w:rsid w:val="00974F72"/>
    <w:rsid w:val="00975FC3"/>
    <w:rsid w:val="0097632C"/>
    <w:rsid w:val="00977CCA"/>
    <w:rsid w:val="00977D88"/>
    <w:rsid w:val="00980B83"/>
    <w:rsid w:val="0098679D"/>
    <w:rsid w:val="009876B1"/>
    <w:rsid w:val="009876D2"/>
    <w:rsid w:val="00987D5A"/>
    <w:rsid w:val="009921DD"/>
    <w:rsid w:val="009926FB"/>
    <w:rsid w:val="009937DA"/>
    <w:rsid w:val="00993C49"/>
    <w:rsid w:val="009946EE"/>
    <w:rsid w:val="00995E1F"/>
    <w:rsid w:val="00996165"/>
    <w:rsid w:val="009A0990"/>
    <w:rsid w:val="009A0DA7"/>
    <w:rsid w:val="009A0F1F"/>
    <w:rsid w:val="009A1E54"/>
    <w:rsid w:val="009A2332"/>
    <w:rsid w:val="009A3DE5"/>
    <w:rsid w:val="009A5026"/>
    <w:rsid w:val="009A6077"/>
    <w:rsid w:val="009A609E"/>
    <w:rsid w:val="009A60F1"/>
    <w:rsid w:val="009A65CE"/>
    <w:rsid w:val="009A6E8A"/>
    <w:rsid w:val="009A7059"/>
    <w:rsid w:val="009A7C81"/>
    <w:rsid w:val="009B0303"/>
    <w:rsid w:val="009B0306"/>
    <w:rsid w:val="009B06AD"/>
    <w:rsid w:val="009B186A"/>
    <w:rsid w:val="009B273E"/>
    <w:rsid w:val="009B3F24"/>
    <w:rsid w:val="009B4882"/>
    <w:rsid w:val="009B4DAE"/>
    <w:rsid w:val="009B4F6E"/>
    <w:rsid w:val="009B54A7"/>
    <w:rsid w:val="009C1663"/>
    <w:rsid w:val="009C2E2D"/>
    <w:rsid w:val="009C4AAA"/>
    <w:rsid w:val="009C587F"/>
    <w:rsid w:val="009C5883"/>
    <w:rsid w:val="009C5FB9"/>
    <w:rsid w:val="009C74EA"/>
    <w:rsid w:val="009C7AFD"/>
    <w:rsid w:val="009D0C2F"/>
    <w:rsid w:val="009D2175"/>
    <w:rsid w:val="009D2F75"/>
    <w:rsid w:val="009D31B6"/>
    <w:rsid w:val="009D348B"/>
    <w:rsid w:val="009D3711"/>
    <w:rsid w:val="009D5F2B"/>
    <w:rsid w:val="009D61AB"/>
    <w:rsid w:val="009D6C71"/>
    <w:rsid w:val="009D712B"/>
    <w:rsid w:val="009E0987"/>
    <w:rsid w:val="009E1CE9"/>
    <w:rsid w:val="009E241A"/>
    <w:rsid w:val="009E3369"/>
    <w:rsid w:val="009E5146"/>
    <w:rsid w:val="009E604B"/>
    <w:rsid w:val="009E68C4"/>
    <w:rsid w:val="009E7D43"/>
    <w:rsid w:val="009F0E52"/>
    <w:rsid w:val="009F3384"/>
    <w:rsid w:val="009F4404"/>
    <w:rsid w:val="009F4928"/>
    <w:rsid w:val="009F4936"/>
    <w:rsid w:val="009F5708"/>
    <w:rsid w:val="009F57C7"/>
    <w:rsid w:val="009F5829"/>
    <w:rsid w:val="009F6327"/>
    <w:rsid w:val="009F7C7C"/>
    <w:rsid w:val="00A006B3"/>
    <w:rsid w:val="00A0145C"/>
    <w:rsid w:val="00A01932"/>
    <w:rsid w:val="00A01E8E"/>
    <w:rsid w:val="00A030D3"/>
    <w:rsid w:val="00A031DD"/>
    <w:rsid w:val="00A04786"/>
    <w:rsid w:val="00A05879"/>
    <w:rsid w:val="00A05AB6"/>
    <w:rsid w:val="00A05F8B"/>
    <w:rsid w:val="00A067A2"/>
    <w:rsid w:val="00A078A7"/>
    <w:rsid w:val="00A07AB7"/>
    <w:rsid w:val="00A10731"/>
    <w:rsid w:val="00A11421"/>
    <w:rsid w:val="00A11D29"/>
    <w:rsid w:val="00A13460"/>
    <w:rsid w:val="00A136CD"/>
    <w:rsid w:val="00A13CFF"/>
    <w:rsid w:val="00A142E3"/>
    <w:rsid w:val="00A148AB"/>
    <w:rsid w:val="00A14D36"/>
    <w:rsid w:val="00A15050"/>
    <w:rsid w:val="00A162BE"/>
    <w:rsid w:val="00A21C39"/>
    <w:rsid w:val="00A22A47"/>
    <w:rsid w:val="00A230CE"/>
    <w:rsid w:val="00A2312D"/>
    <w:rsid w:val="00A23C33"/>
    <w:rsid w:val="00A23E9C"/>
    <w:rsid w:val="00A242D1"/>
    <w:rsid w:val="00A24B13"/>
    <w:rsid w:val="00A24F10"/>
    <w:rsid w:val="00A26419"/>
    <w:rsid w:val="00A3039D"/>
    <w:rsid w:val="00A30A93"/>
    <w:rsid w:val="00A30D0C"/>
    <w:rsid w:val="00A310D5"/>
    <w:rsid w:val="00A31E4D"/>
    <w:rsid w:val="00A3368A"/>
    <w:rsid w:val="00A33834"/>
    <w:rsid w:val="00A33B9A"/>
    <w:rsid w:val="00A34676"/>
    <w:rsid w:val="00A350B4"/>
    <w:rsid w:val="00A36085"/>
    <w:rsid w:val="00A3628D"/>
    <w:rsid w:val="00A36CD4"/>
    <w:rsid w:val="00A40044"/>
    <w:rsid w:val="00A41452"/>
    <w:rsid w:val="00A41461"/>
    <w:rsid w:val="00A4162F"/>
    <w:rsid w:val="00A4198B"/>
    <w:rsid w:val="00A419E4"/>
    <w:rsid w:val="00A41E89"/>
    <w:rsid w:val="00A432CB"/>
    <w:rsid w:val="00A4449F"/>
    <w:rsid w:val="00A45207"/>
    <w:rsid w:val="00A46F72"/>
    <w:rsid w:val="00A50245"/>
    <w:rsid w:val="00A521DB"/>
    <w:rsid w:val="00A528C1"/>
    <w:rsid w:val="00A531D9"/>
    <w:rsid w:val="00A54898"/>
    <w:rsid w:val="00A54CF8"/>
    <w:rsid w:val="00A55A7C"/>
    <w:rsid w:val="00A563CB"/>
    <w:rsid w:val="00A60B72"/>
    <w:rsid w:val="00A60EF1"/>
    <w:rsid w:val="00A62433"/>
    <w:rsid w:val="00A62B35"/>
    <w:rsid w:val="00A62FC5"/>
    <w:rsid w:val="00A63B24"/>
    <w:rsid w:val="00A64035"/>
    <w:rsid w:val="00A6457F"/>
    <w:rsid w:val="00A64A7C"/>
    <w:rsid w:val="00A64FB5"/>
    <w:rsid w:val="00A65238"/>
    <w:rsid w:val="00A6790B"/>
    <w:rsid w:val="00A67AAE"/>
    <w:rsid w:val="00A70CE5"/>
    <w:rsid w:val="00A7200E"/>
    <w:rsid w:val="00A7239E"/>
    <w:rsid w:val="00A72A92"/>
    <w:rsid w:val="00A72AE4"/>
    <w:rsid w:val="00A731C0"/>
    <w:rsid w:val="00A73943"/>
    <w:rsid w:val="00A73944"/>
    <w:rsid w:val="00A741EE"/>
    <w:rsid w:val="00A76D7D"/>
    <w:rsid w:val="00A77E91"/>
    <w:rsid w:val="00A80AF2"/>
    <w:rsid w:val="00A813BC"/>
    <w:rsid w:val="00A81706"/>
    <w:rsid w:val="00A81899"/>
    <w:rsid w:val="00A82317"/>
    <w:rsid w:val="00A843F4"/>
    <w:rsid w:val="00A8480F"/>
    <w:rsid w:val="00A85000"/>
    <w:rsid w:val="00A85063"/>
    <w:rsid w:val="00A87EDA"/>
    <w:rsid w:val="00A90EC7"/>
    <w:rsid w:val="00A9137A"/>
    <w:rsid w:val="00A919D7"/>
    <w:rsid w:val="00A92EDE"/>
    <w:rsid w:val="00A934FD"/>
    <w:rsid w:val="00A9354F"/>
    <w:rsid w:val="00A93A90"/>
    <w:rsid w:val="00A95527"/>
    <w:rsid w:val="00A96618"/>
    <w:rsid w:val="00AA109B"/>
    <w:rsid w:val="00AA1438"/>
    <w:rsid w:val="00AA1C3C"/>
    <w:rsid w:val="00AA2212"/>
    <w:rsid w:val="00AA3EF8"/>
    <w:rsid w:val="00AA4CB3"/>
    <w:rsid w:val="00AA5918"/>
    <w:rsid w:val="00AA5DAD"/>
    <w:rsid w:val="00AA6F5E"/>
    <w:rsid w:val="00AB19DE"/>
    <w:rsid w:val="00AB29E8"/>
    <w:rsid w:val="00AB2D9D"/>
    <w:rsid w:val="00AB3A54"/>
    <w:rsid w:val="00AB3C16"/>
    <w:rsid w:val="00AB3D35"/>
    <w:rsid w:val="00AB3E2E"/>
    <w:rsid w:val="00AB4B9D"/>
    <w:rsid w:val="00AB4D48"/>
    <w:rsid w:val="00AB51A8"/>
    <w:rsid w:val="00AB784D"/>
    <w:rsid w:val="00AB7890"/>
    <w:rsid w:val="00AC0708"/>
    <w:rsid w:val="00AC37F2"/>
    <w:rsid w:val="00AC3A8C"/>
    <w:rsid w:val="00AC43E7"/>
    <w:rsid w:val="00AC5681"/>
    <w:rsid w:val="00AC636A"/>
    <w:rsid w:val="00AC714E"/>
    <w:rsid w:val="00AC73FA"/>
    <w:rsid w:val="00AC7C28"/>
    <w:rsid w:val="00AC7FB2"/>
    <w:rsid w:val="00AD0679"/>
    <w:rsid w:val="00AD0F9E"/>
    <w:rsid w:val="00AD1ED0"/>
    <w:rsid w:val="00AD321B"/>
    <w:rsid w:val="00AD6C4E"/>
    <w:rsid w:val="00AD6F69"/>
    <w:rsid w:val="00AD7D7D"/>
    <w:rsid w:val="00AE0AB4"/>
    <w:rsid w:val="00AE26EB"/>
    <w:rsid w:val="00AE3164"/>
    <w:rsid w:val="00AE37ED"/>
    <w:rsid w:val="00AE3928"/>
    <w:rsid w:val="00AE4C8E"/>
    <w:rsid w:val="00AE5919"/>
    <w:rsid w:val="00AE5ECD"/>
    <w:rsid w:val="00AE6DBD"/>
    <w:rsid w:val="00AE7865"/>
    <w:rsid w:val="00AE7C3F"/>
    <w:rsid w:val="00AF1217"/>
    <w:rsid w:val="00AF2182"/>
    <w:rsid w:val="00AF352A"/>
    <w:rsid w:val="00AF3F6D"/>
    <w:rsid w:val="00AF4134"/>
    <w:rsid w:val="00AF4968"/>
    <w:rsid w:val="00AF4FDA"/>
    <w:rsid w:val="00AF76E7"/>
    <w:rsid w:val="00AF7700"/>
    <w:rsid w:val="00AF7AAA"/>
    <w:rsid w:val="00AF7E1B"/>
    <w:rsid w:val="00B0013D"/>
    <w:rsid w:val="00B006E3"/>
    <w:rsid w:val="00B01412"/>
    <w:rsid w:val="00B01FE3"/>
    <w:rsid w:val="00B0225F"/>
    <w:rsid w:val="00B02529"/>
    <w:rsid w:val="00B025E4"/>
    <w:rsid w:val="00B03DFF"/>
    <w:rsid w:val="00B0533A"/>
    <w:rsid w:val="00B05D0D"/>
    <w:rsid w:val="00B06790"/>
    <w:rsid w:val="00B07B4D"/>
    <w:rsid w:val="00B07FEC"/>
    <w:rsid w:val="00B10449"/>
    <w:rsid w:val="00B1141E"/>
    <w:rsid w:val="00B11CB3"/>
    <w:rsid w:val="00B12318"/>
    <w:rsid w:val="00B12C11"/>
    <w:rsid w:val="00B144D3"/>
    <w:rsid w:val="00B15847"/>
    <w:rsid w:val="00B15CC7"/>
    <w:rsid w:val="00B160CE"/>
    <w:rsid w:val="00B16419"/>
    <w:rsid w:val="00B16978"/>
    <w:rsid w:val="00B16FD3"/>
    <w:rsid w:val="00B20193"/>
    <w:rsid w:val="00B21861"/>
    <w:rsid w:val="00B22630"/>
    <w:rsid w:val="00B23B08"/>
    <w:rsid w:val="00B24322"/>
    <w:rsid w:val="00B24851"/>
    <w:rsid w:val="00B24C35"/>
    <w:rsid w:val="00B25FC7"/>
    <w:rsid w:val="00B2621E"/>
    <w:rsid w:val="00B26307"/>
    <w:rsid w:val="00B26538"/>
    <w:rsid w:val="00B267E2"/>
    <w:rsid w:val="00B267FF"/>
    <w:rsid w:val="00B269E4"/>
    <w:rsid w:val="00B26C94"/>
    <w:rsid w:val="00B27B82"/>
    <w:rsid w:val="00B3065C"/>
    <w:rsid w:val="00B33059"/>
    <w:rsid w:val="00B33440"/>
    <w:rsid w:val="00B3453B"/>
    <w:rsid w:val="00B34D63"/>
    <w:rsid w:val="00B35018"/>
    <w:rsid w:val="00B366AA"/>
    <w:rsid w:val="00B36B88"/>
    <w:rsid w:val="00B37675"/>
    <w:rsid w:val="00B37B33"/>
    <w:rsid w:val="00B37F93"/>
    <w:rsid w:val="00B4040D"/>
    <w:rsid w:val="00B40E70"/>
    <w:rsid w:val="00B417D3"/>
    <w:rsid w:val="00B41AA8"/>
    <w:rsid w:val="00B41EB7"/>
    <w:rsid w:val="00B42DEB"/>
    <w:rsid w:val="00B43F01"/>
    <w:rsid w:val="00B45853"/>
    <w:rsid w:val="00B4777B"/>
    <w:rsid w:val="00B50280"/>
    <w:rsid w:val="00B5123B"/>
    <w:rsid w:val="00B51B1F"/>
    <w:rsid w:val="00B52463"/>
    <w:rsid w:val="00B536A5"/>
    <w:rsid w:val="00B54290"/>
    <w:rsid w:val="00B550FA"/>
    <w:rsid w:val="00B55C1E"/>
    <w:rsid w:val="00B5641D"/>
    <w:rsid w:val="00B56D23"/>
    <w:rsid w:val="00B57FE8"/>
    <w:rsid w:val="00B60699"/>
    <w:rsid w:val="00B6084F"/>
    <w:rsid w:val="00B60929"/>
    <w:rsid w:val="00B60DAB"/>
    <w:rsid w:val="00B6303E"/>
    <w:rsid w:val="00B637CD"/>
    <w:rsid w:val="00B639E3"/>
    <w:rsid w:val="00B63DD1"/>
    <w:rsid w:val="00B6587A"/>
    <w:rsid w:val="00B65B32"/>
    <w:rsid w:val="00B67FD3"/>
    <w:rsid w:val="00B725DC"/>
    <w:rsid w:val="00B736C2"/>
    <w:rsid w:val="00B75B6E"/>
    <w:rsid w:val="00B75EA5"/>
    <w:rsid w:val="00B766CB"/>
    <w:rsid w:val="00B80C91"/>
    <w:rsid w:val="00B813D6"/>
    <w:rsid w:val="00B81B4C"/>
    <w:rsid w:val="00B839C2"/>
    <w:rsid w:val="00B83ED6"/>
    <w:rsid w:val="00B841E1"/>
    <w:rsid w:val="00B84AFC"/>
    <w:rsid w:val="00B85FF4"/>
    <w:rsid w:val="00B8703E"/>
    <w:rsid w:val="00B8719F"/>
    <w:rsid w:val="00B87951"/>
    <w:rsid w:val="00B87966"/>
    <w:rsid w:val="00B9037B"/>
    <w:rsid w:val="00B9248F"/>
    <w:rsid w:val="00B925ED"/>
    <w:rsid w:val="00B9269D"/>
    <w:rsid w:val="00B932FC"/>
    <w:rsid w:val="00B938F3"/>
    <w:rsid w:val="00B93E5D"/>
    <w:rsid w:val="00B950F1"/>
    <w:rsid w:val="00B95637"/>
    <w:rsid w:val="00B96950"/>
    <w:rsid w:val="00B97413"/>
    <w:rsid w:val="00B9791C"/>
    <w:rsid w:val="00BA1183"/>
    <w:rsid w:val="00BA1649"/>
    <w:rsid w:val="00BA1E0E"/>
    <w:rsid w:val="00BA291B"/>
    <w:rsid w:val="00BA2E08"/>
    <w:rsid w:val="00BA379F"/>
    <w:rsid w:val="00BA3A4A"/>
    <w:rsid w:val="00BA3AF1"/>
    <w:rsid w:val="00BA451D"/>
    <w:rsid w:val="00BA479D"/>
    <w:rsid w:val="00BA5AAC"/>
    <w:rsid w:val="00BA5D24"/>
    <w:rsid w:val="00BA68B4"/>
    <w:rsid w:val="00BA6BDE"/>
    <w:rsid w:val="00BA74B3"/>
    <w:rsid w:val="00BB011A"/>
    <w:rsid w:val="00BB02AC"/>
    <w:rsid w:val="00BB1930"/>
    <w:rsid w:val="00BB29FE"/>
    <w:rsid w:val="00BB2A50"/>
    <w:rsid w:val="00BB580A"/>
    <w:rsid w:val="00BB5E35"/>
    <w:rsid w:val="00BB6515"/>
    <w:rsid w:val="00BC0924"/>
    <w:rsid w:val="00BC0DD9"/>
    <w:rsid w:val="00BC3E0E"/>
    <w:rsid w:val="00BC4240"/>
    <w:rsid w:val="00BC42AC"/>
    <w:rsid w:val="00BC4835"/>
    <w:rsid w:val="00BC5408"/>
    <w:rsid w:val="00BC59D6"/>
    <w:rsid w:val="00BC5B24"/>
    <w:rsid w:val="00BC6B63"/>
    <w:rsid w:val="00BD1D78"/>
    <w:rsid w:val="00BD216C"/>
    <w:rsid w:val="00BD2D5E"/>
    <w:rsid w:val="00BD3CA0"/>
    <w:rsid w:val="00BD4191"/>
    <w:rsid w:val="00BD4C35"/>
    <w:rsid w:val="00BD5444"/>
    <w:rsid w:val="00BD5FCD"/>
    <w:rsid w:val="00BD67D3"/>
    <w:rsid w:val="00BE01BF"/>
    <w:rsid w:val="00BE05ED"/>
    <w:rsid w:val="00BE0E71"/>
    <w:rsid w:val="00BE11BF"/>
    <w:rsid w:val="00BE1366"/>
    <w:rsid w:val="00BE58FF"/>
    <w:rsid w:val="00BE5E58"/>
    <w:rsid w:val="00BE6728"/>
    <w:rsid w:val="00BE6D43"/>
    <w:rsid w:val="00BE7179"/>
    <w:rsid w:val="00BE7499"/>
    <w:rsid w:val="00BE7B03"/>
    <w:rsid w:val="00BF1939"/>
    <w:rsid w:val="00BF1E5E"/>
    <w:rsid w:val="00BF2204"/>
    <w:rsid w:val="00BF2BBC"/>
    <w:rsid w:val="00BF40A4"/>
    <w:rsid w:val="00BF42DC"/>
    <w:rsid w:val="00BF4715"/>
    <w:rsid w:val="00BF649F"/>
    <w:rsid w:val="00BF69C9"/>
    <w:rsid w:val="00BF6CB2"/>
    <w:rsid w:val="00BF71C0"/>
    <w:rsid w:val="00C0093F"/>
    <w:rsid w:val="00C0129C"/>
    <w:rsid w:val="00C0236E"/>
    <w:rsid w:val="00C03554"/>
    <w:rsid w:val="00C03BE4"/>
    <w:rsid w:val="00C04BBE"/>
    <w:rsid w:val="00C05880"/>
    <w:rsid w:val="00C06566"/>
    <w:rsid w:val="00C1015F"/>
    <w:rsid w:val="00C10F5D"/>
    <w:rsid w:val="00C136B9"/>
    <w:rsid w:val="00C1500C"/>
    <w:rsid w:val="00C151AD"/>
    <w:rsid w:val="00C170FB"/>
    <w:rsid w:val="00C17282"/>
    <w:rsid w:val="00C178B9"/>
    <w:rsid w:val="00C17F3A"/>
    <w:rsid w:val="00C20505"/>
    <w:rsid w:val="00C21349"/>
    <w:rsid w:val="00C21452"/>
    <w:rsid w:val="00C21A19"/>
    <w:rsid w:val="00C21A9F"/>
    <w:rsid w:val="00C21D6B"/>
    <w:rsid w:val="00C2296B"/>
    <w:rsid w:val="00C22978"/>
    <w:rsid w:val="00C23519"/>
    <w:rsid w:val="00C23C68"/>
    <w:rsid w:val="00C25E77"/>
    <w:rsid w:val="00C26B3C"/>
    <w:rsid w:val="00C274F8"/>
    <w:rsid w:val="00C27B59"/>
    <w:rsid w:val="00C27FC8"/>
    <w:rsid w:val="00C31AB0"/>
    <w:rsid w:val="00C32373"/>
    <w:rsid w:val="00C333E6"/>
    <w:rsid w:val="00C33F20"/>
    <w:rsid w:val="00C34EE8"/>
    <w:rsid w:val="00C35B99"/>
    <w:rsid w:val="00C364E5"/>
    <w:rsid w:val="00C36A32"/>
    <w:rsid w:val="00C36D0F"/>
    <w:rsid w:val="00C36D62"/>
    <w:rsid w:val="00C376D6"/>
    <w:rsid w:val="00C37CB4"/>
    <w:rsid w:val="00C41010"/>
    <w:rsid w:val="00C413A2"/>
    <w:rsid w:val="00C41E03"/>
    <w:rsid w:val="00C42E82"/>
    <w:rsid w:val="00C43747"/>
    <w:rsid w:val="00C45F51"/>
    <w:rsid w:val="00C4639B"/>
    <w:rsid w:val="00C50304"/>
    <w:rsid w:val="00C50948"/>
    <w:rsid w:val="00C515F7"/>
    <w:rsid w:val="00C529D5"/>
    <w:rsid w:val="00C52FA8"/>
    <w:rsid w:val="00C543BD"/>
    <w:rsid w:val="00C54DAB"/>
    <w:rsid w:val="00C55290"/>
    <w:rsid w:val="00C557CB"/>
    <w:rsid w:val="00C55C4A"/>
    <w:rsid w:val="00C56FAA"/>
    <w:rsid w:val="00C57839"/>
    <w:rsid w:val="00C62BF9"/>
    <w:rsid w:val="00C62F21"/>
    <w:rsid w:val="00C63CA7"/>
    <w:rsid w:val="00C6486B"/>
    <w:rsid w:val="00C64879"/>
    <w:rsid w:val="00C648DF"/>
    <w:rsid w:val="00C65B2B"/>
    <w:rsid w:val="00C65E03"/>
    <w:rsid w:val="00C66A64"/>
    <w:rsid w:val="00C679E0"/>
    <w:rsid w:val="00C702FB"/>
    <w:rsid w:val="00C72007"/>
    <w:rsid w:val="00C723FC"/>
    <w:rsid w:val="00C72A22"/>
    <w:rsid w:val="00C72CC7"/>
    <w:rsid w:val="00C740F1"/>
    <w:rsid w:val="00C75174"/>
    <w:rsid w:val="00C75BA2"/>
    <w:rsid w:val="00C75FD6"/>
    <w:rsid w:val="00C76791"/>
    <w:rsid w:val="00C777A9"/>
    <w:rsid w:val="00C77B20"/>
    <w:rsid w:val="00C80225"/>
    <w:rsid w:val="00C811F2"/>
    <w:rsid w:val="00C81A92"/>
    <w:rsid w:val="00C81AD3"/>
    <w:rsid w:val="00C81D1D"/>
    <w:rsid w:val="00C82B9C"/>
    <w:rsid w:val="00C8302C"/>
    <w:rsid w:val="00C83A81"/>
    <w:rsid w:val="00C8441F"/>
    <w:rsid w:val="00C84A76"/>
    <w:rsid w:val="00C84A7E"/>
    <w:rsid w:val="00C850B3"/>
    <w:rsid w:val="00C85949"/>
    <w:rsid w:val="00C85DAB"/>
    <w:rsid w:val="00C86349"/>
    <w:rsid w:val="00C865F3"/>
    <w:rsid w:val="00C86784"/>
    <w:rsid w:val="00C86E0B"/>
    <w:rsid w:val="00C87008"/>
    <w:rsid w:val="00C8741D"/>
    <w:rsid w:val="00C87AD0"/>
    <w:rsid w:val="00C90AC9"/>
    <w:rsid w:val="00C911F8"/>
    <w:rsid w:val="00C91630"/>
    <w:rsid w:val="00C917DC"/>
    <w:rsid w:val="00C9260E"/>
    <w:rsid w:val="00C927E4"/>
    <w:rsid w:val="00C92823"/>
    <w:rsid w:val="00C93038"/>
    <w:rsid w:val="00C94397"/>
    <w:rsid w:val="00C945BD"/>
    <w:rsid w:val="00C94AF6"/>
    <w:rsid w:val="00C94B5F"/>
    <w:rsid w:val="00C9547A"/>
    <w:rsid w:val="00C976C2"/>
    <w:rsid w:val="00C97E4C"/>
    <w:rsid w:val="00CA020A"/>
    <w:rsid w:val="00CA1215"/>
    <w:rsid w:val="00CA25FE"/>
    <w:rsid w:val="00CA271E"/>
    <w:rsid w:val="00CA6BC7"/>
    <w:rsid w:val="00CA7352"/>
    <w:rsid w:val="00CA780F"/>
    <w:rsid w:val="00CB088E"/>
    <w:rsid w:val="00CB09FC"/>
    <w:rsid w:val="00CB29BD"/>
    <w:rsid w:val="00CB6828"/>
    <w:rsid w:val="00CB6C2E"/>
    <w:rsid w:val="00CB7180"/>
    <w:rsid w:val="00CB74B5"/>
    <w:rsid w:val="00CC0364"/>
    <w:rsid w:val="00CC05D8"/>
    <w:rsid w:val="00CC1FC9"/>
    <w:rsid w:val="00CC2CC7"/>
    <w:rsid w:val="00CC3277"/>
    <w:rsid w:val="00CC44E1"/>
    <w:rsid w:val="00CC4A36"/>
    <w:rsid w:val="00CC5059"/>
    <w:rsid w:val="00CC5128"/>
    <w:rsid w:val="00CC69DD"/>
    <w:rsid w:val="00CC6A79"/>
    <w:rsid w:val="00CC6CAB"/>
    <w:rsid w:val="00CC725A"/>
    <w:rsid w:val="00CC769E"/>
    <w:rsid w:val="00CC7704"/>
    <w:rsid w:val="00CC7757"/>
    <w:rsid w:val="00CD0C61"/>
    <w:rsid w:val="00CD1BA9"/>
    <w:rsid w:val="00CD2601"/>
    <w:rsid w:val="00CD31D8"/>
    <w:rsid w:val="00CD3423"/>
    <w:rsid w:val="00CD44B7"/>
    <w:rsid w:val="00CD56F9"/>
    <w:rsid w:val="00CD5771"/>
    <w:rsid w:val="00CD605A"/>
    <w:rsid w:val="00CD7CF1"/>
    <w:rsid w:val="00CE122A"/>
    <w:rsid w:val="00CE48D7"/>
    <w:rsid w:val="00CE4BE1"/>
    <w:rsid w:val="00CE530E"/>
    <w:rsid w:val="00CE57DC"/>
    <w:rsid w:val="00CE6B1A"/>
    <w:rsid w:val="00CE73D4"/>
    <w:rsid w:val="00CF05CE"/>
    <w:rsid w:val="00CF1092"/>
    <w:rsid w:val="00CF136D"/>
    <w:rsid w:val="00CF337D"/>
    <w:rsid w:val="00CF4CE8"/>
    <w:rsid w:val="00CF608D"/>
    <w:rsid w:val="00CF60A0"/>
    <w:rsid w:val="00CF635A"/>
    <w:rsid w:val="00CF65D8"/>
    <w:rsid w:val="00CF6C01"/>
    <w:rsid w:val="00CF6C92"/>
    <w:rsid w:val="00D003EA"/>
    <w:rsid w:val="00D00560"/>
    <w:rsid w:val="00D01F7D"/>
    <w:rsid w:val="00D0275D"/>
    <w:rsid w:val="00D034F4"/>
    <w:rsid w:val="00D04A94"/>
    <w:rsid w:val="00D04D6C"/>
    <w:rsid w:val="00D05431"/>
    <w:rsid w:val="00D059A7"/>
    <w:rsid w:val="00D06837"/>
    <w:rsid w:val="00D06909"/>
    <w:rsid w:val="00D07461"/>
    <w:rsid w:val="00D106BD"/>
    <w:rsid w:val="00D108B0"/>
    <w:rsid w:val="00D10978"/>
    <w:rsid w:val="00D11270"/>
    <w:rsid w:val="00D1267F"/>
    <w:rsid w:val="00D12E58"/>
    <w:rsid w:val="00D14A06"/>
    <w:rsid w:val="00D14A48"/>
    <w:rsid w:val="00D1587B"/>
    <w:rsid w:val="00D16529"/>
    <w:rsid w:val="00D17CB5"/>
    <w:rsid w:val="00D2104C"/>
    <w:rsid w:val="00D21168"/>
    <w:rsid w:val="00D224A9"/>
    <w:rsid w:val="00D247BE"/>
    <w:rsid w:val="00D253CD"/>
    <w:rsid w:val="00D271C7"/>
    <w:rsid w:val="00D27965"/>
    <w:rsid w:val="00D30523"/>
    <w:rsid w:val="00D30B7C"/>
    <w:rsid w:val="00D31D6B"/>
    <w:rsid w:val="00D32104"/>
    <w:rsid w:val="00D32F13"/>
    <w:rsid w:val="00D34878"/>
    <w:rsid w:val="00D34AB4"/>
    <w:rsid w:val="00D35464"/>
    <w:rsid w:val="00D36B95"/>
    <w:rsid w:val="00D378A2"/>
    <w:rsid w:val="00D40053"/>
    <w:rsid w:val="00D4040A"/>
    <w:rsid w:val="00D40458"/>
    <w:rsid w:val="00D404BB"/>
    <w:rsid w:val="00D4057B"/>
    <w:rsid w:val="00D40D39"/>
    <w:rsid w:val="00D41853"/>
    <w:rsid w:val="00D41F3D"/>
    <w:rsid w:val="00D42B8F"/>
    <w:rsid w:val="00D445B5"/>
    <w:rsid w:val="00D44AD0"/>
    <w:rsid w:val="00D4514C"/>
    <w:rsid w:val="00D451CD"/>
    <w:rsid w:val="00D45E28"/>
    <w:rsid w:val="00D46927"/>
    <w:rsid w:val="00D46B1C"/>
    <w:rsid w:val="00D46D7D"/>
    <w:rsid w:val="00D472CA"/>
    <w:rsid w:val="00D47D80"/>
    <w:rsid w:val="00D52542"/>
    <w:rsid w:val="00D532BB"/>
    <w:rsid w:val="00D53738"/>
    <w:rsid w:val="00D543F3"/>
    <w:rsid w:val="00D55386"/>
    <w:rsid w:val="00D55C5E"/>
    <w:rsid w:val="00D565E0"/>
    <w:rsid w:val="00D56C52"/>
    <w:rsid w:val="00D572DD"/>
    <w:rsid w:val="00D5766E"/>
    <w:rsid w:val="00D6050C"/>
    <w:rsid w:val="00D60677"/>
    <w:rsid w:val="00D60BC9"/>
    <w:rsid w:val="00D61502"/>
    <w:rsid w:val="00D62588"/>
    <w:rsid w:val="00D62BE5"/>
    <w:rsid w:val="00D633DE"/>
    <w:rsid w:val="00D645BC"/>
    <w:rsid w:val="00D64849"/>
    <w:rsid w:val="00D65502"/>
    <w:rsid w:val="00D658AB"/>
    <w:rsid w:val="00D66A02"/>
    <w:rsid w:val="00D66B26"/>
    <w:rsid w:val="00D70C53"/>
    <w:rsid w:val="00D711FB"/>
    <w:rsid w:val="00D71B3B"/>
    <w:rsid w:val="00D720E5"/>
    <w:rsid w:val="00D7224A"/>
    <w:rsid w:val="00D72BFC"/>
    <w:rsid w:val="00D7445F"/>
    <w:rsid w:val="00D74F9E"/>
    <w:rsid w:val="00D77831"/>
    <w:rsid w:val="00D81B36"/>
    <w:rsid w:val="00D81D0E"/>
    <w:rsid w:val="00D84233"/>
    <w:rsid w:val="00D84FD0"/>
    <w:rsid w:val="00D850B4"/>
    <w:rsid w:val="00D879E4"/>
    <w:rsid w:val="00D87A9A"/>
    <w:rsid w:val="00D901FB"/>
    <w:rsid w:val="00D91AD4"/>
    <w:rsid w:val="00D921FE"/>
    <w:rsid w:val="00D931D3"/>
    <w:rsid w:val="00D9402E"/>
    <w:rsid w:val="00D942BD"/>
    <w:rsid w:val="00D942DA"/>
    <w:rsid w:val="00D94C6E"/>
    <w:rsid w:val="00D95A20"/>
    <w:rsid w:val="00D96497"/>
    <w:rsid w:val="00D96E4C"/>
    <w:rsid w:val="00D97854"/>
    <w:rsid w:val="00D97FCA"/>
    <w:rsid w:val="00DA0C46"/>
    <w:rsid w:val="00DA1546"/>
    <w:rsid w:val="00DA2F95"/>
    <w:rsid w:val="00DA3208"/>
    <w:rsid w:val="00DA4173"/>
    <w:rsid w:val="00DA4B56"/>
    <w:rsid w:val="00DA7407"/>
    <w:rsid w:val="00DA7E7C"/>
    <w:rsid w:val="00DB1723"/>
    <w:rsid w:val="00DB18D6"/>
    <w:rsid w:val="00DB2B50"/>
    <w:rsid w:val="00DB3077"/>
    <w:rsid w:val="00DB4347"/>
    <w:rsid w:val="00DB5932"/>
    <w:rsid w:val="00DB7306"/>
    <w:rsid w:val="00DC09F2"/>
    <w:rsid w:val="00DC2E1E"/>
    <w:rsid w:val="00DC39F4"/>
    <w:rsid w:val="00DC3D88"/>
    <w:rsid w:val="00DC3E7E"/>
    <w:rsid w:val="00DC436F"/>
    <w:rsid w:val="00DC5300"/>
    <w:rsid w:val="00DC5A39"/>
    <w:rsid w:val="00DC5A57"/>
    <w:rsid w:val="00DC5DB2"/>
    <w:rsid w:val="00DC6D98"/>
    <w:rsid w:val="00DD10AF"/>
    <w:rsid w:val="00DD190D"/>
    <w:rsid w:val="00DD42B6"/>
    <w:rsid w:val="00DD4780"/>
    <w:rsid w:val="00DD563A"/>
    <w:rsid w:val="00DD6086"/>
    <w:rsid w:val="00DD642A"/>
    <w:rsid w:val="00DD6DA0"/>
    <w:rsid w:val="00DD7738"/>
    <w:rsid w:val="00DE0578"/>
    <w:rsid w:val="00DE063F"/>
    <w:rsid w:val="00DE16BE"/>
    <w:rsid w:val="00DE4B30"/>
    <w:rsid w:val="00DE51B1"/>
    <w:rsid w:val="00DE5B11"/>
    <w:rsid w:val="00DE5CE4"/>
    <w:rsid w:val="00DE6ED4"/>
    <w:rsid w:val="00DE7046"/>
    <w:rsid w:val="00DE7983"/>
    <w:rsid w:val="00DE7EFD"/>
    <w:rsid w:val="00DE7EFF"/>
    <w:rsid w:val="00DF06C2"/>
    <w:rsid w:val="00DF1091"/>
    <w:rsid w:val="00DF1182"/>
    <w:rsid w:val="00DF1BC6"/>
    <w:rsid w:val="00DF1C37"/>
    <w:rsid w:val="00DF1F16"/>
    <w:rsid w:val="00DF21FD"/>
    <w:rsid w:val="00DF2A6D"/>
    <w:rsid w:val="00DF4BBC"/>
    <w:rsid w:val="00DF590C"/>
    <w:rsid w:val="00DF5DD5"/>
    <w:rsid w:val="00DF60EF"/>
    <w:rsid w:val="00DF7C7B"/>
    <w:rsid w:val="00E001CE"/>
    <w:rsid w:val="00E00FD3"/>
    <w:rsid w:val="00E0309E"/>
    <w:rsid w:val="00E03D46"/>
    <w:rsid w:val="00E04715"/>
    <w:rsid w:val="00E06345"/>
    <w:rsid w:val="00E06A64"/>
    <w:rsid w:val="00E073EE"/>
    <w:rsid w:val="00E07786"/>
    <w:rsid w:val="00E11890"/>
    <w:rsid w:val="00E11A9A"/>
    <w:rsid w:val="00E121E1"/>
    <w:rsid w:val="00E13CD4"/>
    <w:rsid w:val="00E14C73"/>
    <w:rsid w:val="00E166F0"/>
    <w:rsid w:val="00E1799E"/>
    <w:rsid w:val="00E17D76"/>
    <w:rsid w:val="00E22E80"/>
    <w:rsid w:val="00E2329D"/>
    <w:rsid w:val="00E23A49"/>
    <w:rsid w:val="00E23E38"/>
    <w:rsid w:val="00E24CC6"/>
    <w:rsid w:val="00E2569F"/>
    <w:rsid w:val="00E27F88"/>
    <w:rsid w:val="00E301F9"/>
    <w:rsid w:val="00E32093"/>
    <w:rsid w:val="00E33272"/>
    <w:rsid w:val="00E35525"/>
    <w:rsid w:val="00E355E5"/>
    <w:rsid w:val="00E35A58"/>
    <w:rsid w:val="00E36235"/>
    <w:rsid w:val="00E422D1"/>
    <w:rsid w:val="00E4291B"/>
    <w:rsid w:val="00E42BF1"/>
    <w:rsid w:val="00E43379"/>
    <w:rsid w:val="00E43712"/>
    <w:rsid w:val="00E4520D"/>
    <w:rsid w:val="00E4588E"/>
    <w:rsid w:val="00E460E4"/>
    <w:rsid w:val="00E4731E"/>
    <w:rsid w:val="00E4791F"/>
    <w:rsid w:val="00E47B21"/>
    <w:rsid w:val="00E47BDB"/>
    <w:rsid w:val="00E47EBA"/>
    <w:rsid w:val="00E501E4"/>
    <w:rsid w:val="00E50856"/>
    <w:rsid w:val="00E50997"/>
    <w:rsid w:val="00E51CE9"/>
    <w:rsid w:val="00E51F29"/>
    <w:rsid w:val="00E5439F"/>
    <w:rsid w:val="00E54D68"/>
    <w:rsid w:val="00E56265"/>
    <w:rsid w:val="00E5635E"/>
    <w:rsid w:val="00E57703"/>
    <w:rsid w:val="00E57BC4"/>
    <w:rsid w:val="00E57D9B"/>
    <w:rsid w:val="00E605FA"/>
    <w:rsid w:val="00E6065C"/>
    <w:rsid w:val="00E60B34"/>
    <w:rsid w:val="00E60F76"/>
    <w:rsid w:val="00E61625"/>
    <w:rsid w:val="00E6257A"/>
    <w:rsid w:val="00E62851"/>
    <w:rsid w:val="00E629CA"/>
    <w:rsid w:val="00E62AED"/>
    <w:rsid w:val="00E637DB"/>
    <w:rsid w:val="00E654CA"/>
    <w:rsid w:val="00E67A0B"/>
    <w:rsid w:val="00E67CE8"/>
    <w:rsid w:val="00E704E2"/>
    <w:rsid w:val="00E7082F"/>
    <w:rsid w:val="00E73140"/>
    <w:rsid w:val="00E73155"/>
    <w:rsid w:val="00E73531"/>
    <w:rsid w:val="00E73CBE"/>
    <w:rsid w:val="00E745E8"/>
    <w:rsid w:val="00E74684"/>
    <w:rsid w:val="00E765CB"/>
    <w:rsid w:val="00E76FE5"/>
    <w:rsid w:val="00E7762B"/>
    <w:rsid w:val="00E80578"/>
    <w:rsid w:val="00E82187"/>
    <w:rsid w:val="00E836A3"/>
    <w:rsid w:val="00E83E12"/>
    <w:rsid w:val="00E83FC3"/>
    <w:rsid w:val="00E84B8F"/>
    <w:rsid w:val="00E86820"/>
    <w:rsid w:val="00E8688D"/>
    <w:rsid w:val="00E86F25"/>
    <w:rsid w:val="00E8735A"/>
    <w:rsid w:val="00E9075D"/>
    <w:rsid w:val="00E90D06"/>
    <w:rsid w:val="00E914BA"/>
    <w:rsid w:val="00E91AA0"/>
    <w:rsid w:val="00E91D21"/>
    <w:rsid w:val="00E9250E"/>
    <w:rsid w:val="00E927D2"/>
    <w:rsid w:val="00E930F2"/>
    <w:rsid w:val="00E937AF"/>
    <w:rsid w:val="00E948DC"/>
    <w:rsid w:val="00E9574A"/>
    <w:rsid w:val="00E9583D"/>
    <w:rsid w:val="00E95B3A"/>
    <w:rsid w:val="00E95DE4"/>
    <w:rsid w:val="00E95FB5"/>
    <w:rsid w:val="00E96707"/>
    <w:rsid w:val="00E9687D"/>
    <w:rsid w:val="00E97C26"/>
    <w:rsid w:val="00EA0253"/>
    <w:rsid w:val="00EA057B"/>
    <w:rsid w:val="00EA2CB6"/>
    <w:rsid w:val="00EA3FFF"/>
    <w:rsid w:val="00EA4DEF"/>
    <w:rsid w:val="00EA55CB"/>
    <w:rsid w:val="00EA61D5"/>
    <w:rsid w:val="00EA6D80"/>
    <w:rsid w:val="00EB104E"/>
    <w:rsid w:val="00EB1A85"/>
    <w:rsid w:val="00EB2D6B"/>
    <w:rsid w:val="00EB32E0"/>
    <w:rsid w:val="00EB4500"/>
    <w:rsid w:val="00EB51A5"/>
    <w:rsid w:val="00EB51BB"/>
    <w:rsid w:val="00EB6682"/>
    <w:rsid w:val="00EC1E77"/>
    <w:rsid w:val="00EC238A"/>
    <w:rsid w:val="00EC3884"/>
    <w:rsid w:val="00EC4197"/>
    <w:rsid w:val="00EC473D"/>
    <w:rsid w:val="00EC523B"/>
    <w:rsid w:val="00EC5B58"/>
    <w:rsid w:val="00EC5EFD"/>
    <w:rsid w:val="00EC6D94"/>
    <w:rsid w:val="00EC6DF2"/>
    <w:rsid w:val="00ED14E3"/>
    <w:rsid w:val="00ED352F"/>
    <w:rsid w:val="00ED5B61"/>
    <w:rsid w:val="00ED6E94"/>
    <w:rsid w:val="00EE1543"/>
    <w:rsid w:val="00EE2170"/>
    <w:rsid w:val="00EE337C"/>
    <w:rsid w:val="00EE34DE"/>
    <w:rsid w:val="00EE5366"/>
    <w:rsid w:val="00EE5373"/>
    <w:rsid w:val="00EE5457"/>
    <w:rsid w:val="00EE5469"/>
    <w:rsid w:val="00EE58FB"/>
    <w:rsid w:val="00EE5977"/>
    <w:rsid w:val="00EE5C8A"/>
    <w:rsid w:val="00EE5FE6"/>
    <w:rsid w:val="00EE67BC"/>
    <w:rsid w:val="00EE779A"/>
    <w:rsid w:val="00EF297D"/>
    <w:rsid w:val="00EF3189"/>
    <w:rsid w:val="00EF4F4F"/>
    <w:rsid w:val="00EF5092"/>
    <w:rsid w:val="00EF5C48"/>
    <w:rsid w:val="00EF7EA7"/>
    <w:rsid w:val="00F001D6"/>
    <w:rsid w:val="00F00299"/>
    <w:rsid w:val="00F018D0"/>
    <w:rsid w:val="00F018F2"/>
    <w:rsid w:val="00F01E90"/>
    <w:rsid w:val="00F04151"/>
    <w:rsid w:val="00F04494"/>
    <w:rsid w:val="00F04769"/>
    <w:rsid w:val="00F04C31"/>
    <w:rsid w:val="00F04F8D"/>
    <w:rsid w:val="00F05412"/>
    <w:rsid w:val="00F058AE"/>
    <w:rsid w:val="00F06539"/>
    <w:rsid w:val="00F071E9"/>
    <w:rsid w:val="00F103E7"/>
    <w:rsid w:val="00F10BDE"/>
    <w:rsid w:val="00F11611"/>
    <w:rsid w:val="00F116BC"/>
    <w:rsid w:val="00F11C7F"/>
    <w:rsid w:val="00F12307"/>
    <w:rsid w:val="00F130D7"/>
    <w:rsid w:val="00F140FC"/>
    <w:rsid w:val="00F14776"/>
    <w:rsid w:val="00F15A17"/>
    <w:rsid w:val="00F17C0D"/>
    <w:rsid w:val="00F20D28"/>
    <w:rsid w:val="00F20D9B"/>
    <w:rsid w:val="00F20EC9"/>
    <w:rsid w:val="00F21710"/>
    <w:rsid w:val="00F224CB"/>
    <w:rsid w:val="00F225B5"/>
    <w:rsid w:val="00F229B4"/>
    <w:rsid w:val="00F24305"/>
    <w:rsid w:val="00F2446F"/>
    <w:rsid w:val="00F244F7"/>
    <w:rsid w:val="00F24B07"/>
    <w:rsid w:val="00F254A1"/>
    <w:rsid w:val="00F2584F"/>
    <w:rsid w:val="00F26CCF"/>
    <w:rsid w:val="00F31378"/>
    <w:rsid w:val="00F31C8A"/>
    <w:rsid w:val="00F34515"/>
    <w:rsid w:val="00F34E86"/>
    <w:rsid w:val="00F35BC3"/>
    <w:rsid w:val="00F35CDE"/>
    <w:rsid w:val="00F35DF4"/>
    <w:rsid w:val="00F3622D"/>
    <w:rsid w:val="00F36385"/>
    <w:rsid w:val="00F369A3"/>
    <w:rsid w:val="00F36B9E"/>
    <w:rsid w:val="00F40D8A"/>
    <w:rsid w:val="00F41CE0"/>
    <w:rsid w:val="00F42C2C"/>
    <w:rsid w:val="00F4303A"/>
    <w:rsid w:val="00F43F5F"/>
    <w:rsid w:val="00F444B4"/>
    <w:rsid w:val="00F4484A"/>
    <w:rsid w:val="00F45185"/>
    <w:rsid w:val="00F45407"/>
    <w:rsid w:val="00F45EE6"/>
    <w:rsid w:val="00F4693D"/>
    <w:rsid w:val="00F47820"/>
    <w:rsid w:val="00F547C3"/>
    <w:rsid w:val="00F55797"/>
    <w:rsid w:val="00F563DE"/>
    <w:rsid w:val="00F5750D"/>
    <w:rsid w:val="00F57662"/>
    <w:rsid w:val="00F5771C"/>
    <w:rsid w:val="00F603A1"/>
    <w:rsid w:val="00F605E2"/>
    <w:rsid w:val="00F611BC"/>
    <w:rsid w:val="00F6154D"/>
    <w:rsid w:val="00F61FB4"/>
    <w:rsid w:val="00F63E86"/>
    <w:rsid w:val="00F641D1"/>
    <w:rsid w:val="00F65091"/>
    <w:rsid w:val="00F655B4"/>
    <w:rsid w:val="00F667FB"/>
    <w:rsid w:val="00F67152"/>
    <w:rsid w:val="00F67E57"/>
    <w:rsid w:val="00F701BC"/>
    <w:rsid w:val="00F70C93"/>
    <w:rsid w:val="00F7143D"/>
    <w:rsid w:val="00F72E76"/>
    <w:rsid w:val="00F73F68"/>
    <w:rsid w:val="00F73FD4"/>
    <w:rsid w:val="00F825AA"/>
    <w:rsid w:val="00F82AFD"/>
    <w:rsid w:val="00F83454"/>
    <w:rsid w:val="00F83C9F"/>
    <w:rsid w:val="00F84305"/>
    <w:rsid w:val="00F85FF5"/>
    <w:rsid w:val="00F86CCF"/>
    <w:rsid w:val="00F87510"/>
    <w:rsid w:val="00F87C93"/>
    <w:rsid w:val="00F906C9"/>
    <w:rsid w:val="00F910EC"/>
    <w:rsid w:val="00F91383"/>
    <w:rsid w:val="00F915F9"/>
    <w:rsid w:val="00F916E7"/>
    <w:rsid w:val="00F92D48"/>
    <w:rsid w:val="00F93393"/>
    <w:rsid w:val="00F9468D"/>
    <w:rsid w:val="00F946B8"/>
    <w:rsid w:val="00F95AFF"/>
    <w:rsid w:val="00F95E50"/>
    <w:rsid w:val="00F97B7B"/>
    <w:rsid w:val="00F97FD0"/>
    <w:rsid w:val="00FA0206"/>
    <w:rsid w:val="00FA06D4"/>
    <w:rsid w:val="00FA077B"/>
    <w:rsid w:val="00FA21B1"/>
    <w:rsid w:val="00FA22DD"/>
    <w:rsid w:val="00FA3418"/>
    <w:rsid w:val="00FA3EBF"/>
    <w:rsid w:val="00FA3EF9"/>
    <w:rsid w:val="00FA43C3"/>
    <w:rsid w:val="00FA451B"/>
    <w:rsid w:val="00FA4C37"/>
    <w:rsid w:val="00FA5AE2"/>
    <w:rsid w:val="00FA600C"/>
    <w:rsid w:val="00FA60E0"/>
    <w:rsid w:val="00FA6936"/>
    <w:rsid w:val="00FA780C"/>
    <w:rsid w:val="00FB081A"/>
    <w:rsid w:val="00FB085F"/>
    <w:rsid w:val="00FB2242"/>
    <w:rsid w:val="00FB36AC"/>
    <w:rsid w:val="00FB3911"/>
    <w:rsid w:val="00FB44F9"/>
    <w:rsid w:val="00FB59F0"/>
    <w:rsid w:val="00FB76D1"/>
    <w:rsid w:val="00FB7E61"/>
    <w:rsid w:val="00FC0F82"/>
    <w:rsid w:val="00FC158C"/>
    <w:rsid w:val="00FC1DFB"/>
    <w:rsid w:val="00FC41DB"/>
    <w:rsid w:val="00FC5585"/>
    <w:rsid w:val="00FC5723"/>
    <w:rsid w:val="00FC58AA"/>
    <w:rsid w:val="00FC6228"/>
    <w:rsid w:val="00FC62DA"/>
    <w:rsid w:val="00FC72D9"/>
    <w:rsid w:val="00FC7CB8"/>
    <w:rsid w:val="00FC7FA5"/>
    <w:rsid w:val="00FD0000"/>
    <w:rsid w:val="00FD06AB"/>
    <w:rsid w:val="00FD0C61"/>
    <w:rsid w:val="00FD1E1C"/>
    <w:rsid w:val="00FD258D"/>
    <w:rsid w:val="00FD577A"/>
    <w:rsid w:val="00FD5E13"/>
    <w:rsid w:val="00FD6025"/>
    <w:rsid w:val="00FD62E9"/>
    <w:rsid w:val="00FD6E1C"/>
    <w:rsid w:val="00FD777F"/>
    <w:rsid w:val="00FE0A66"/>
    <w:rsid w:val="00FE0CDE"/>
    <w:rsid w:val="00FE1605"/>
    <w:rsid w:val="00FE19AF"/>
    <w:rsid w:val="00FE1EFF"/>
    <w:rsid w:val="00FE368C"/>
    <w:rsid w:val="00FE4470"/>
    <w:rsid w:val="00FE45A9"/>
    <w:rsid w:val="00FE4B20"/>
    <w:rsid w:val="00FE4FEC"/>
    <w:rsid w:val="00FE5A27"/>
    <w:rsid w:val="00FE6689"/>
    <w:rsid w:val="00FE7288"/>
    <w:rsid w:val="00FF0314"/>
    <w:rsid w:val="00FF0BD3"/>
    <w:rsid w:val="00FF1DBC"/>
    <w:rsid w:val="00FF217C"/>
    <w:rsid w:val="00FF2346"/>
    <w:rsid w:val="00FF363D"/>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3"/>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591F"/>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Titolo3"/>
    <w:link w:val="Titolo2Carattere"/>
    <w:unhideWhenUsed/>
    <w:qFormat/>
    <w:rsid w:val="00A46F72"/>
    <w:pPr>
      <w:keepNext/>
      <w:numPr>
        <w:numId w:val="72"/>
      </w:numPr>
      <w:spacing w:before="240" w:after="60"/>
      <w:outlineLvl w:val="1"/>
    </w:pPr>
    <w:rPr>
      <w:rFonts w:asciiTheme="minorHAnsi" w:eastAsia="Times New Roman" w:hAnsiTheme="minorHAnsi"/>
      <w:b/>
      <w:bCs/>
      <w:iCs/>
      <w:sz w:val="24"/>
      <w:szCs w:val="28"/>
    </w:rPr>
  </w:style>
  <w:style w:type="paragraph" w:styleId="Titolo3">
    <w:name w:val="heading 3"/>
    <w:basedOn w:val="Normale"/>
    <w:next w:val="Normale"/>
    <w:link w:val="Titolo3Carattere"/>
    <w:unhideWhenUsed/>
    <w:qFormat/>
    <w:rsid w:val="00EE5469"/>
    <w:pPr>
      <w:keepNext/>
      <w:numPr>
        <w:ilvl w:val="1"/>
        <w:numId w:val="72"/>
      </w:numPr>
      <w:spacing w:before="240" w:after="60"/>
      <w:ind w:left="720"/>
      <w:outlineLvl w:val="2"/>
    </w:pPr>
    <w:rPr>
      <w:rFonts w:asciiTheme="minorHAnsi" w:eastAsia="Times New Roman" w:hAnsiTheme="minorHAnsi"/>
      <w:b/>
      <w:bCs/>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8415AD"/>
    <w:pPr>
      <w:tabs>
        <w:tab w:val="left" w:pos="426"/>
        <w:tab w:val="right" w:leader="dot" w:pos="9628"/>
      </w:tabs>
      <w:spacing w:before="120" w:after="120"/>
      <w:jc w:val="both"/>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A46F72"/>
    <w:rPr>
      <w:rFonts w:asciiTheme="minorHAnsi" w:eastAsia="Times New Roman" w:hAnsiTheme="minorHAnsi"/>
      <w:b/>
      <w:bCs/>
      <w:iCs/>
      <w:sz w:val="24"/>
      <w:szCs w:val="28"/>
      <w:lang w:eastAsia="en-US"/>
    </w:rPr>
  </w:style>
  <w:style w:type="character" w:customStyle="1" w:styleId="Titolo3Carattere">
    <w:name w:val="Titolo 3 Carattere"/>
    <w:link w:val="Titolo3"/>
    <w:rsid w:val="00EE5469"/>
    <w:rPr>
      <w:rFonts w:asciiTheme="minorHAnsi" w:eastAsia="Times New Roman" w:hAnsiTheme="minorHAnsi"/>
      <w:b/>
      <w:bCs/>
      <w:sz w:val="22"/>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8F0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D543F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E60B34"/>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E60B34"/>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F2204"/>
    <w:rPr>
      <w:rFonts w:ascii="Times New Roman" w:eastAsia="Times New Roman" w:hAnsi="Times New Roman"/>
    </w:rPr>
  </w:style>
  <w:style w:type="table" w:customStyle="1" w:styleId="Grigliatabella3">
    <w:name w:val="Griglia tabella3"/>
    <w:basedOn w:val="Tabellanormale"/>
    <w:next w:val="Grigliatabella"/>
    <w:rsid w:val="00BF193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6D6C0E"/>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6D6C0E"/>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0858D1"/>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0858D1"/>
    <w:rPr>
      <w:rFonts w:ascii="Garamond" w:eastAsia="Times New Roman" w:hAnsi="Garamond"/>
      <w:sz w:val="16"/>
      <w:szCs w:val="16"/>
      <w:lang w:val="x-none" w:eastAsia="en-US"/>
    </w:rPr>
  </w:style>
  <w:style w:type="character" w:customStyle="1" w:styleId="DeltaViewInsertion">
    <w:name w:val="DeltaView Insertion"/>
    <w:rsid w:val="000858D1"/>
    <w:rPr>
      <w:b/>
      <w:i/>
      <w:spacing w:val="0"/>
    </w:rPr>
  </w:style>
  <w:style w:type="character" w:customStyle="1" w:styleId="Caratterenotaapidipagina">
    <w:name w:val="Carattere nota a piè di pagina"/>
    <w:rsid w:val="000858D1"/>
  </w:style>
  <w:style w:type="paragraph" w:customStyle="1" w:styleId="Testonotaapidipagina1">
    <w:name w:val="Testo nota a piè di pagina1"/>
    <w:basedOn w:val="Normale"/>
    <w:rsid w:val="000858D1"/>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214396"/>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293946"/>
  </w:style>
  <w:style w:type="table" w:customStyle="1" w:styleId="Grigliatabella2">
    <w:name w:val="Griglia tabella2"/>
    <w:basedOn w:val="Tabellanormale"/>
    <w:next w:val="Grigliatabella"/>
    <w:uiPriority w:val="59"/>
    <w:rsid w:val="002939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29394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3946"/>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111">
    <w:name w:val="Griglia tabella111"/>
    <w:basedOn w:val="Tabellanormale"/>
    <w:next w:val="Grigliatabella"/>
    <w:uiPriority w:val="59"/>
    <w:rsid w:val="0007706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difesa.it/SGD-DNA/Staff/DT/GENIODIFE/Bandi"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acquistinretepa.it"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acquistinretepa.it"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difesa.it/SGD-DNA/Staff/DT/GENIODIFE/Bandi" TargetMode="External"/><Relationship Id="rId20" Type="http://schemas.openxmlformats.org/officeDocument/2006/relationships/hyperlink" Target="http://www.difesa.it/SGD-DNA/Staff/DT/GENIODIFE/Bandi" TargetMode="External"/><Relationship Id="rId29" Type="http://schemas.openxmlformats.org/officeDocument/2006/relationships/hyperlink" Target="http://www.bosettiegatti.eu/info/norme/statali/2008_0081.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penale.htm" TargetMode="External"/><Relationship Id="rId5" Type="http://schemas.openxmlformats.org/officeDocument/2006/relationships/webSettings" Target="webSettings.xml"/><Relationship Id="rId15" Type="http://schemas.openxmlformats.org/officeDocument/2006/relationships/hyperlink" Target="https://www.acquistinretepa.it" TargetMode="External"/><Relationship Id="rId23" Type="http://schemas.openxmlformats.org/officeDocument/2006/relationships/hyperlink" Target="http://www.acquistinretepa.it" TargetMode="External"/><Relationship Id="rId28" Type="http://schemas.openxmlformats.org/officeDocument/2006/relationships/hyperlink" Target="http://www.bosettiegatti.eu/info/norme/statali/2001_0231.htm" TargetMode="External"/><Relationship Id="rId36" Type="http://schemas.openxmlformats.org/officeDocument/2006/relationships/theme" Target="theme/theme1.xml"/><Relationship Id="rId10" Type="http://schemas.openxmlformats.org/officeDocument/2006/relationships/hyperlink" Target="http://www.difesa.it/SGD-DNA/Staff/DT/GENIODIFE/Bandi" TargetMode="External"/><Relationship Id="rId19" Type="http://schemas.openxmlformats.org/officeDocument/2006/relationships/hyperlink" Target="http://www.acquistinretepa.it"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s://www.difesa.it/SGD-DNA/Staff/DT/GENIODIFE/Bandi" TargetMode="External"/><Relationship Id="rId22" Type="http://schemas.openxmlformats.org/officeDocument/2006/relationships/hyperlink" Target="http://www.difesa.it/SGD-DNA/Staff/DT/GENIODIFE/Bandi" TargetMode="External"/><Relationship Id="rId27" Type="http://schemas.openxmlformats.org/officeDocument/2006/relationships/hyperlink" Target="http://www.bosettiegatti.eu/info/norme/statali/2011_0159.htm" TargetMode="External"/><Relationship Id="rId30" Type="http://schemas.openxmlformats.org/officeDocument/2006/relationships/hyperlink" Target="http://www.bosettiegatti.eu/info/norme/statali/1999_0068.htm" TargetMode="External"/><Relationship Id="rId35"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A6E07-96B7-4FEA-AE65-F7A45CA65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15547</Words>
  <Characters>88619</Characters>
  <Application>Microsoft Office Word</Application>
  <DocSecurity>0</DocSecurity>
  <Lines>738</Lines>
  <Paragraphs>207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103959</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fedele.rita</dc:creator>
  <cp:lastModifiedBy>Montanaro, Ten. Col. Donato - GENIODIFE</cp:lastModifiedBy>
  <cp:revision>3</cp:revision>
  <cp:lastPrinted>2022-03-29T13:54:00Z</cp:lastPrinted>
  <dcterms:created xsi:type="dcterms:W3CDTF">2022-03-30T08:15:00Z</dcterms:created>
  <dcterms:modified xsi:type="dcterms:W3CDTF">2022-03-30T08:17:00Z</dcterms:modified>
</cp:coreProperties>
</file>