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40" w:type="dxa"/>
        <w:tblInd w:w="-142" w:type="dxa"/>
        <w:tblBorders>
          <w:top w:val="single" w:sz="8" w:space="0" w:color="000000"/>
          <w:bottom w:val="single" w:sz="8" w:space="0" w:color="000000"/>
        </w:tblBorders>
        <w:tblLook w:val="0000" w:firstRow="0" w:lastRow="0" w:firstColumn="0" w:lastColumn="0" w:noHBand="0" w:noVBand="0"/>
      </w:tblPr>
      <w:tblGrid>
        <w:gridCol w:w="9640"/>
      </w:tblGrid>
      <w:tr w:rsidR="00D665B1" w:rsidRPr="00D665B1" w14:paraId="4D703484" w14:textId="77777777" w:rsidTr="00FE19AE">
        <w:trPr>
          <w:trHeight w:val="599"/>
        </w:trPr>
        <w:tc>
          <w:tcPr>
            <w:tcW w:w="9640" w:type="dxa"/>
            <w:tcBorders>
              <w:left w:val="nil"/>
              <w:right w:val="nil"/>
            </w:tcBorders>
            <w:shd w:val="clear" w:color="auto" w:fill="C0C0C0"/>
          </w:tcPr>
          <w:p w14:paraId="5C1C86E7" w14:textId="5D9EE39C" w:rsidR="006766CA" w:rsidRPr="00D665B1" w:rsidRDefault="00D21823" w:rsidP="00FE19AE">
            <w:pPr>
              <w:pStyle w:val="Titolo1"/>
              <w:ind w:right="-108"/>
              <w:rPr>
                <w:rFonts w:ascii="Times New Roman" w:hAnsi="Times New Roman"/>
                <w:sz w:val="28"/>
                <w:szCs w:val="28"/>
              </w:rPr>
            </w:pPr>
            <w:r w:rsidRPr="00D665B1">
              <w:rPr>
                <w:rFonts w:ascii="Times New Roman" w:hAnsi="Times New Roman"/>
                <w:b w:val="0"/>
                <w:sz w:val="24"/>
                <w:szCs w:val="24"/>
              </w:rPr>
              <w:br w:type="page"/>
            </w:r>
            <w:r w:rsidR="006766CA" w:rsidRPr="00D665B1">
              <w:rPr>
                <w:rFonts w:ascii="Times New Roman" w:hAnsi="Times New Roman"/>
                <w:b w:val="0"/>
                <w:sz w:val="24"/>
                <w:szCs w:val="24"/>
              </w:rPr>
              <w:br w:type="page"/>
            </w:r>
            <w:bookmarkStart w:id="0" w:name="_ALL._A_DOMANDA"/>
            <w:bookmarkStart w:id="1" w:name="_Toc414537342"/>
            <w:bookmarkStart w:id="2" w:name="_Toc414537600"/>
            <w:bookmarkStart w:id="3" w:name="_Toc415045936"/>
            <w:bookmarkStart w:id="4" w:name="_Toc419708955"/>
            <w:bookmarkStart w:id="5" w:name="_Toc422322843"/>
            <w:bookmarkStart w:id="6" w:name="_Toc95140447"/>
            <w:bookmarkEnd w:id="0"/>
            <w:r w:rsidR="006766CA" w:rsidRPr="00D665B1">
              <w:rPr>
                <w:rFonts w:ascii="Times New Roman" w:hAnsi="Times New Roman"/>
                <w:sz w:val="28"/>
                <w:szCs w:val="28"/>
              </w:rPr>
              <w:t>ALL. A</w:t>
            </w:r>
            <w:r w:rsidR="00FE19AE" w:rsidRPr="00D665B1">
              <w:rPr>
                <w:rFonts w:ascii="Times New Roman" w:hAnsi="Times New Roman"/>
                <w:sz w:val="28"/>
                <w:szCs w:val="28"/>
              </w:rPr>
              <w:t xml:space="preserve"> - </w:t>
            </w:r>
            <w:r w:rsidR="006766CA" w:rsidRPr="00D665B1">
              <w:rPr>
                <w:rFonts w:ascii="Times New Roman" w:hAnsi="Times New Roman"/>
                <w:sz w:val="28"/>
                <w:szCs w:val="28"/>
              </w:rPr>
              <w:t xml:space="preserve"> DOMANDA DI PARTECIPAZIONE IMPRESA SINGOLA</w:t>
            </w:r>
            <w:bookmarkEnd w:id="1"/>
            <w:bookmarkEnd w:id="2"/>
            <w:bookmarkEnd w:id="3"/>
            <w:bookmarkEnd w:id="4"/>
            <w:r w:rsidR="004F4261" w:rsidRPr="00D665B1">
              <w:rPr>
                <w:rFonts w:ascii="Times New Roman" w:hAnsi="Times New Roman"/>
                <w:sz w:val="28"/>
                <w:szCs w:val="28"/>
              </w:rPr>
              <w:t>/</w:t>
            </w:r>
            <w:r w:rsidR="001C63B5" w:rsidRPr="00D665B1">
              <w:rPr>
                <w:rFonts w:ascii="Times New Roman" w:hAnsi="Times New Roman"/>
                <w:sz w:val="28"/>
                <w:szCs w:val="28"/>
              </w:rPr>
              <w:t xml:space="preserve"> </w:t>
            </w:r>
            <w:r w:rsidR="004F4261" w:rsidRPr="00D665B1">
              <w:rPr>
                <w:rFonts w:ascii="Times New Roman" w:hAnsi="Times New Roman"/>
                <w:sz w:val="28"/>
                <w:szCs w:val="28"/>
              </w:rPr>
              <w:t xml:space="preserve">CONSORZIO STABILE </w:t>
            </w:r>
            <w:r w:rsidR="004F4261" w:rsidRPr="00D665B1">
              <w:rPr>
                <w:rFonts w:ascii="Times New Roman" w:hAnsi="Times New Roman"/>
                <w:sz w:val="24"/>
                <w:szCs w:val="28"/>
              </w:rPr>
              <w:t xml:space="preserve">EX ART. </w:t>
            </w:r>
            <w:r w:rsidR="001E6801" w:rsidRPr="00D665B1">
              <w:rPr>
                <w:rFonts w:ascii="Times New Roman" w:hAnsi="Times New Roman"/>
                <w:sz w:val="24"/>
                <w:szCs w:val="28"/>
              </w:rPr>
              <w:t xml:space="preserve">45, COMMA 2, LETT. a) e c) </w:t>
            </w:r>
            <w:proofErr w:type="spellStart"/>
            <w:r w:rsidR="004F4261" w:rsidRPr="00D665B1">
              <w:rPr>
                <w:rFonts w:ascii="Times New Roman" w:hAnsi="Times New Roman"/>
                <w:sz w:val="24"/>
                <w:szCs w:val="28"/>
              </w:rPr>
              <w:t>D.Lgs.</w:t>
            </w:r>
            <w:proofErr w:type="spellEnd"/>
            <w:r w:rsidR="004F4261" w:rsidRPr="00D665B1">
              <w:rPr>
                <w:rFonts w:ascii="Times New Roman" w:hAnsi="Times New Roman"/>
                <w:sz w:val="24"/>
                <w:szCs w:val="28"/>
              </w:rPr>
              <w:t xml:space="preserve"> </w:t>
            </w:r>
            <w:r w:rsidR="001E6801" w:rsidRPr="00D665B1">
              <w:rPr>
                <w:rFonts w:ascii="Times New Roman" w:hAnsi="Times New Roman"/>
                <w:sz w:val="24"/>
                <w:szCs w:val="28"/>
              </w:rPr>
              <w:t>50</w:t>
            </w:r>
            <w:r w:rsidR="004F4261" w:rsidRPr="00D665B1">
              <w:rPr>
                <w:rFonts w:ascii="Times New Roman" w:hAnsi="Times New Roman"/>
                <w:sz w:val="24"/>
                <w:szCs w:val="28"/>
              </w:rPr>
              <w:t>/2</w:t>
            </w:r>
            <w:r w:rsidR="001E6801" w:rsidRPr="00D665B1">
              <w:rPr>
                <w:rFonts w:ascii="Times New Roman" w:hAnsi="Times New Roman"/>
                <w:sz w:val="24"/>
                <w:szCs w:val="28"/>
              </w:rPr>
              <w:t>01</w:t>
            </w:r>
            <w:r w:rsidR="004F4261" w:rsidRPr="00D665B1">
              <w:rPr>
                <w:rFonts w:ascii="Times New Roman" w:hAnsi="Times New Roman"/>
                <w:sz w:val="24"/>
                <w:szCs w:val="28"/>
              </w:rPr>
              <w:t>6</w:t>
            </w:r>
            <w:bookmarkEnd w:id="5"/>
            <w:bookmarkEnd w:id="6"/>
          </w:p>
        </w:tc>
      </w:tr>
    </w:tbl>
    <w:p w14:paraId="495A1B35" w14:textId="77777777" w:rsidR="00402E7E" w:rsidRPr="00D665B1" w:rsidRDefault="00402E7E" w:rsidP="00427347">
      <w:pPr>
        <w:pStyle w:val="Corpodeltesto0"/>
        <w:shd w:val="clear" w:color="auto" w:fill="auto"/>
        <w:spacing w:after="0" w:line="240" w:lineRule="auto"/>
        <w:ind w:left="-142"/>
        <w:rPr>
          <w:rFonts w:ascii="Times New Roman" w:hAnsi="Times New Roman" w:cs="Times New Roman"/>
          <w:sz w:val="20"/>
          <w:szCs w:val="20"/>
        </w:rPr>
      </w:pPr>
      <w:r w:rsidRPr="00D665B1">
        <w:rPr>
          <w:rFonts w:ascii="Times New Roman" w:hAnsi="Times New Roman" w:cs="Times New Roman"/>
          <w:b/>
          <w:bCs/>
          <w:sz w:val="20"/>
          <w:szCs w:val="20"/>
        </w:rPr>
        <w:t xml:space="preserve">Il presente documento di partecipazione, disponibile sul sito </w:t>
      </w:r>
      <w:hyperlink r:id="rId8" w:history="1">
        <w:r w:rsidRPr="00D665B1">
          <w:rPr>
            <w:rFonts w:ascii="Times New Roman" w:hAnsi="Times New Roman" w:cs="Times New Roman"/>
            <w:b/>
            <w:bCs/>
            <w:sz w:val="20"/>
            <w:szCs w:val="20"/>
          </w:rPr>
          <w:t>www.difesa.it/SGD-DNA/Staff/DT/GENIODIFE/Bandi</w:t>
        </w:r>
      </w:hyperlink>
      <w:r w:rsidRPr="00D665B1">
        <w:rPr>
          <w:rFonts w:ascii="Times New Roman" w:hAnsi="Times New Roman" w:cs="Times New Roman"/>
          <w:b/>
          <w:bCs/>
          <w:sz w:val="20"/>
          <w:szCs w:val="20"/>
        </w:rPr>
        <w:t xml:space="preserve"> e sul sito </w:t>
      </w:r>
      <w:hyperlink r:id="rId9" w:history="1">
        <w:r w:rsidRPr="00D665B1">
          <w:rPr>
            <w:rFonts w:ascii="Times New Roman" w:hAnsi="Times New Roman" w:cs="Times New Roman"/>
            <w:b/>
            <w:bCs/>
            <w:sz w:val="20"/>
            <w:szCs w:val="20"/>
          </w:rPr>
          <w:t>www.acquistinretepa.it</w:t>
        </w:r>
      </w:hyperlink>
      <w:r w:rsidRPr="00D665B1">
        <w:rPr>
          <w:rFonts w:ascii="Times New Roman" w:hAnsi="Times New Roman" w:cs="Times New Roman"/>
          <w:b/>
          <w:bCs/>
          <w:sz w:val="20"/>
          <w:szCs w:val="20"/>
        </w:rPr>
        <w:t xml:space="preserve"> , una volta compilato (a mano o dattiloscritto) </w:t>
      </w:r>
      <w:r w:rsidRPr="00D665B1">
        <w:rPr>
          <w:rFonts w:ascii="Times New Roman" w:hAnsi="Times New Roman" w:cs="Times New Roman"/>
          <w:b/>
          <w:bCs/>
          <w:sz w:val="20"/>
          <w:szCs w:val="20"/>
          <w:lang w:bidi="it-IT"/>
        </w:rPr>
        <w:t xml:space="preserve">dovrà </w:t>
      </w:r>
      <w:r w:rsidRPr="00D665B1">
        <w:rPr>
          <w:rFonts w:ascii="Times New Roman" w:hAnsi="Times New Roman" w:cs="Times New Roman"/>
          <w:b/>
          <w:bCs/>
          <w:sz w:val="20"/>
          <w:szCs w:val="20"/>
        </w:rPr>
        <w:t>essere firmato digitalmente e inviato a corredo dell'offerta.</w:t>
      </w:r>
    </w:p>
    <w:p w14:paraId="20D29CA5" w14:textId="77777777" w:rsidR="00402E7E" w:rsidRPr="00D665B1" w:rsidRDefault="00402E7E" w:rsidP="00427347">
      <w:pPr>
        <w:pStyle w:val="Corpodeltesto0"/>
        <w:shd w:val="clear" w:color="auto" w:fill="auto"/>
        <w:spacing w:after="240" w:line="240" w:lineRule="auto"/>
        <w:ind w:left="-142"/>
        <w:rPr>
          <w:rFonts w:ascii="Times New Roman" w:hAnsi="Times New Roman" w:cs="Times New Roman"/>
          <w:sz w:val="20"/>
          <w:szCs w:val="20"/>
        </w:rPr>
      </w:pPr>
      <w:r w:rsidRPr="00D665B1">
        <w:rPr>
          <w:rFonts w:ascii="Times New Roman" w:hAnsi="Times New Roman" w:cs="Times New Roman"/>
          <w:b/>
          <w:bCs/>
          <w:sz w:val="20"/>
          <w:szCs w:val="20"/>
        </w:rPr>
        <w:t xml:space="preserve">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D665B1">
        <w:rPr>
          <w:rFonts w:ascii="Times New Roman" w:hAnsi="Times New Roman" w:cs="Times New Roman"/>
          <w:b/>
          <w:bCs/>
          <w:sz w:val="20"/>
          <w:szCs w:val="20"/>
          <w:lang w:bidi="it-IT"/>
        </w:rPr>
        <w:t xml:space="preserve">dovrà </w:t>
      </w:r>
      <w:r w:rsidRPr="00D665B1">
        <w:rPr>
          <w:rFonts w:ascii="Times New Roman" w:hAnsi="Times New Roman" w:cs="Times New Roman"/>
          <w:b/>
          <w:bCs/>
          <w:sz w:val="20"/>
          <w:szCs w:val="20"/>
        </w:rPr>
        <w:t xml:space="preserve">essere allegata copia della relativa procura notarile (generale o speciale) o altro documento da cui evincere i poteri di rappresentanza, </w:t>
      </w:r>
      <w:r w:rsidRPr="00D665B1">
        <w:rPr>
          <w:rFonts w:ascii="Times New Roman" w:hAnsi="Times New Roman" w:cs="Times New Roman"/>
          <w:b/>
          <w:bCs/>
          <w:sz w:val="20"/>
          <w:szCs w:val="20"/>
          <w:lang w:bidi="it-IT"/>
        </w:rPr>
        <w:t xml:space="preserve">così </w:t>
      </w:r>
      <w:r w:rsidRPr="00D665B1">
        <w:rPr>
          <w:rFonts w:ascii="Times New Roman" w:hAnsi="Times New Roman" w:cs="Times New Roman"/>
          <w:b/>
          <w:bCs/>
          <w:sz w:val="20"/>
          <w:szCs w:val="20"/>
        </w:rPr>
        <w:t xml:space="preserve">come specificato nel disciplinare di gara. Il presente documento di partecipazione </w:t>
      </w:r>
      <w:r w:rsidRPr="00D665B1">
        <w:rPr>
          <w:rFonts w:ascii="Times New Roman" w:hAnsi="Times New Roman" w:cs="Times New Roman"/>
          <w:b/>
          <w:bCs/>
          <w:sz w:val="20"/>
          <w:szCs w:val="20"/>
          <w:lang w:bidi="it-IT"/>
        </w:rPr>
        <w:t xml:space="preserve">dovrà </w:t>
      </w:r>
      <w:r w:rsidRPr="00D665B1">
        <w:rPr>
          <w:rFonts w:ascii="Times New Roman" w:hAnsi="Times New Roman" w:cs="Times New Roman"/>
          <w:b/>
          <w:bCs/>
          <w:sz w:val="20"/>
          <w:szCs w:val="20"/>
        </w:rPr>
        <w:t xml:space="preserve">essere compilato in ogni sua parte. Nei punti ove </w:t>
      </w:r>
      <w:r w:rsidRPr="00D665B1">
        <w:rPr>
          <w:rFonts w:ascii="Times New Roman" w:hAnsi="Times New Roman" w:cs="Times New Roman"/>
          <w:b/>
          <w:bCs/>
          <w:sz w:val="20"/>
          <w:szCs w:val="20"/>
          <w:lang w:bidi="it-IT"/>
        </w:rPr>
        <w:t xml:space="preserve">è </w:t>
      </w:r>
      <w:r w:rsidRPr="00D665B1">
        <w:rPr>
          <w:rFonts w:ascii="Times New Roman" w:hAnsi="Times New Roman" w:cs="Times New Roman"/>
          <w:b/>
          <w:bCs/>
          <w:sz w:val="20"/>
          <w:szCs w:val="20"/>
        </w:rPr>
        <w:t xml:space="preserve">prevista l'opzione tra due dichiarazioni differenti, </w:t>
      </w:r>
      <w:r w:rsidRPr="00D665B1">
        <w:rPr>
          <w:rFonts w:ascii="Times New Roman" w:hAnsi="Times New Roman" w:cs="Times New Roman"/>
          <w:b/>
          <w:bCs/>
          <w:sz w:val="20"/>
          <w:szCs w:val="20"/>
          <w:lang w:bidi="it-IT"/>
        </w:rPr>
        <w:t xml:space="preserve">dovrà </w:t>
      </w:r>
      <w:r w:rsidRPr="00D665B1">
        <w:rPr>
          <w:rFonts w:ascii="Times New Roman" w:hAnsi="Times New Roman" w:cs="Times New Roman"/>
          <w:b/>
          <w:bCs/>
          <w:sz w:val="20"/>
          <w:szCs w:val="20"/>
        </w:rPr>
        <w:t>essere segnata la casella relativa alla dichiarazione scelta.</w:t>
      </w:r>
    </w:p>
    <w:p w14:paraId="40AFE8A8" w14:textId="77777777" w:rsidR="006766CA" w:rsidRPr="00D665B1" w:rsidRDefault="00623FE9" w:rsidP="00427347">
      <w:pPr>
        <w:spacing w:after="0"/>
        <w:jc w:val="right"/>
        <w:rPr>
          <w:rFonts w:ascii="Times New Roman" w:hAnsi="Times New Roman"/>
          <w:sz w:val="24"/>
          <w:szCs w:val="24"/>
        </w:rPr>
      </w:pPr>
      <w:r w:rsidRPr="00D665B1">
        <w:rPr>
          <w:rFonts w:ascii="Times New Roman" w:hAnsi="Times New Roman"/>
          <w:sz w:val="24"/>
          <w:szCs w:val="24"/>
        </w:rPr>
        <w:t>MINISTERO DELLA DIFESA</w:t>
      </w:r>
    </w:p>
    <w:p w14:paraId="377D4056" w14:textId="462679E7" w:rsidR="006766CA" w:rsidRPr="00D665B1" w:rsidRDefault="006766CA" w:rsidP="00427347">
      <w:pPr>
        <w:spacing w:after="0"/>
        <w:jc w:val="right"/>
        <w:rPr>
          <w:rFonts w:ascii="Times New Roman" w:hAnsi="Times New Roman"/>
          <w:sz w:val="24"/>
          <w:szCs w:val="24"/>
        </w:rPr>
      </w:pPr>
      <w:r w:rsidRPr="00D665B1">
        <w:rPr>
          <w:rFonts w:ascii="Times New Roman" w:hAnsi="Times New Roman"/>
          <w:i/>
          <w:sz w:val="24"/>
          <w:szCs w:val="24"/>
        </w:rPr>
        <w:t xml:space="preserve">     </w:t>
      </w:r>
      <w:r w:rsidRPr="00D665B1">
        <w:rPr>
          <w:rFonts w:ascii="Times New Roman" w:hAnsi="Times New Roman"/>
          <w:sz w:val="20"/>
          <w:szCs w:val="24"/>
        </w:rPr>
        <w:t>SEGRETARIATO GENERALE DELLA DIFESA E DIREZIONE NAZIONALE DEGLI ARMAMENTI</w:t>
      </w:r>
    </w:p>
    <w:p w14:paraId="5B19EBC5" w14:textId="77777777" w:rsidR="006766CA" w:rsidRPr="00D665B1" w:rsidRDefault="006766CA" w:rsidP="00427347">
      <w:pPr>
        <w:spacing w:after="0"/>
        <w:jc w:val="right"/>
        <w:rPr>
          <w:rFonts w:ascii="Times New Roman" w:hAnsi="Times New Roman"/>
          <w:sz w:val="20"/>
          <w:szCs w:val="24"/>
        </w:rPr>
      </w:pPr>
      <w:r w:rsidRPr="00D665B1">
        <w:rPr>
          <w:rFonts w:ascii="Times New Roman" w:hAnsi="Times New Roman"/>
          <w:sz w:val="20"/>
          <w:szCs w:val="24"/>
        </w:rPr>
        <w:t xml:space="preserve">Direzione dei Lavori e del Demanio - 7^ Divisione </w:t>
      </w:r>
    </w:p>
    <w:p w14:paraId="0C76DE2E" w14:textId="77777777" w:rsidR="006766CA" w:rsidRPr="00D665B1" w:rsidRDefault="006766CA" w:rsidP="00427347">
      <w:pPr>
        <w:spacing w:after="0"/>
        <w:jc w:val="right"/>
        <w:rPr>
          <w:rFonts w:ascii="Times New Roman" w:hAnsi="Times New Roman"/>
          <w:sz w:val="20"/>
          <w:szCs w:val="24"/>
        </w:rPr>
      </w:pPr>
      <w:r w:rsidRPr="00D665B1">
        <w:rPr>
          <w:rFonts w:ascii="Times New Roman" w:hAnsi="Times New Roman"/>
          <w:sz w:val="20"/>
          <w:szCs w:val="24"/>
        </w:rPr>
        <w:t xml:space="preserve">Piazza della Marina, 4 </w:t>
      </w:r>
    </w:p>
    <w:p w14:paraId="4736369E" w14:textId="77777777" w:rsidR="006766CA" w:rsidRPr="00D665B1" w:rsidRDefault="006766CA" w:rsidP="00427347">
      <w:pPr>
        <w:spacing w:after="0"/>
        <w:jc w:val="right"/>
        <w:rPr>
          <w:rFonts w:ascii="Times New Roman" w:hAnsi="Times New Roman"/>
          <w:sz w:val="24"/>
          <w:szCs w:val="24"/>
        </w:rPr>
      </w:pPr>
      <w:r w:rsidRPr="00D665B1">
        <w:rPr>
          <w:rFonts w:ascii="Times New Roman" w:hAnsi="Times New Roman"/>
          <w:sz w:val="20"/>
          <w:szCs w:val="24"/>
        </w:rPr>
        <w:t>00196-  ROMA</w:t>
      </w:r>
    </w:p>
    <w:p w14:paraId="42422296" w14:textId="77777777" w:rsidR="00427347" w:rsidRPr="00D665B1" w:rsidRDefault="00427347" w:rsidP="00B97413">
      <w:pPr>
        <w:jc w:val="both"/>
        <w:rPr>
          <w:rFonts w:ascii="Times New Roman" w:hAnsi="Times New Roman"/>
          <w:sz w:val="24"/>
          <w:szCs w:val="24"/>
        </w:rPr>
      </w:pPr>
    </w:p>
    <w:p w14:paraId="05DA362D" w14:textId="41D9B97C" w:rsidR="006766CA" w:rsidRPr="00D665B1" w:rsidRDefault="006766CA" w:rsidP="00B97413">
      <w:pPr>
        <w:jc w:val="both"/>
        <w:rPr>
          <w:rFonts w:ascii="Times New Roman" w:hAnsi="Times New Roman"/>
          <w:sz w:val="24"/>
          <w:szCs w:val="24"/>
        </w:rPr>
      </w:pPr>
      <w:r w:rsidRPr="00D665B1">
        <w:rPr>
          <w:rFonts w:ascii="Times New Roman" w:hAnsi="Times New Roman"/>
          <w:b/>
          <w:sz w:val="24"/>
          <w:szCs w:val="24"/>
        </w:rPr>
        <w:t>OGGETTO</w:t>
      </w:r>
      <w:r w:rsidRPr="00D665B1">
        <w:rPr>
          <w:rFonts w:ascii="Times New Roman" w:hAnsi="Times New Roman"/>
          <w:sz w:val="24"/>
          <w:szCs w:val="24"/>
        </w:rPr>
        <w:t>: Codice Esige</w:t>
      </w:r>
      <w:r w:rsidR="004C58A3" w:rsidRPr="00D665B1">
        <w:rPr>
          <w:rFonts w:ascii="Times New Roman" w:hAnsi="Times New Roman"/>
          <w:sz w:val="24"/>
          <w:szCs w:val="24"/>
        </w:rPr>
        <w:t>nza n</w:t>
      </w:r>
      <w:r w:rsidR="00744DCC" w:rsidRPr="00D665B1">
        <w:rPr>
          <w:rFonts w:ascii="Times New Roman" w:hAnsi="Times New Roman"/>
          <w:sz w:val="24"/>
          <w:szCs w:val="24"/>
        </w:rPr>
        <w:t>.</w:t>
      </w:r>
      <w:r w:rsidR="004C58A3" w:rsidRPr="00D665B1">
        <w:rPr>
          <w:rFonts w:ascii="Times New Roman" w:hAnsi="Times New Roman"/>
          <w:sz w:val="24"/>
          <w:szCs w:val="24"/>
        </w:rPr>
        <w:t>_________</w:t>
      </w:r>
      <w:r w:rsidR="00744DCC" w:rsidRPr="00D665B1">
        <w:rPr>
          <w:rFonts w:ascii="Times New Roman" w:hAnsi="Times New Roman"/>
          <w:sz w:val="24"/>
          <w:szCs w:val="24"/>
        </w:rPr>
        <w:t xml:space="preserve"> </w:t>
      </w:r>
      <w:r w:rsidR="004C58A3" w:rsidRPr="00D665B1">
        <w:rPr>
          <w:rFonts w:ascii="Times New Roman" w:hAnsi="Times New Roman"/>
          <w:sz w:val="24"/>
          <w:szCs w:val="24"/>
        </w:rPr>
        <w:t>procedura per l’affidamento dei lavori</w:t>
      </w:r>
      <w:r w:rsidRPr="00D665B1">
        <w:rPr>
          <w:rFonts w:ascii="Times New Roman" w:hAnsi="Times New Roman"/>
          <w:sz w:val="24"/>
          <w:szCs w:val="24"/>
        </w:rPr>
        <w:t xml:space="preserve"> di___________ ____________________________</w:t>
      </w:r>
      <w:r w:rsidR="00744DCC" w:rsidRPr="00D665B1">
        <w:rPr>
          <w:rFonts w:ascii="Times New Roman" w:hAnsi="Times New Roman"/>
          <w:sz w:val="24"/>
          <w:szCs w:val="24"/>
        </w:rPr>
        <w:t>_________________________________________________________________________________________________________________________________.</w:t>
      </w:r>
      <w:r w:rsidRPr="00D665B1">
        <w:rPr>
          <w:rFonts w:ascii="Times New Roman" w:hAnsi="Times New Roman"/>
          <w:sz w:val="24"/>
          <w:szCs w:val="24"/>
        </w:rPr>
        <w:t xml:space="preserve"> Località____________________</w:t>
      </w:r>
      <w:r w:rsidR="00744DCC" w:rsidRPr="00D665B1">
        <w:rPr>
          <w:rFonts w:ascii="Times New Roman" w:hAnsi="Times New Roman"/>
          <w:sz w:val="24"/>
          <w:szCs w:val="24"/>
        </w:rPr>
        <w:t xml:space="preserve"> </w:t>
      </w:r>
      <w:r w:rsidRPr="00D665B1">
        <w:rPr>
          <w:rFonts w:ascii="Times New Roman" w:hAnsi="Times New Roman"/>
          <w:sz w:val="24"/>
          <w:szCs w:val="24"/>
        </w:rPr>
        <w:t>Importo lordo a base di gara</w:t>
      </w:r>
      <w:r w:rsidR="00744DCC" w:rsidRPr="00D665B1">
        <w:rPr>
          <w:rFonts w:ascii="Times New Roman" w:hAnsi="Times New Roman"/>
          <w:sz w:val="24"/>
          <w:szCs w:val="24"/>
        </w:rPr>
        <w:t xml:space="preserve"> </w:t>
      </w:r>
      <w:r w:rsidRPr="00D665B1">
        <w:rPr>
          <w:rFonts w:ascii="Times New Roman" w:hAnsi="Times New Roman"/>
          <w:sz w:val="24"/>
          <w:szCs w:val="24"/>
        </w:rPr>
        <w:t>Euro ___________________di cui Euro ___________</w:t>
      </w:r>
      <w:r w:rsidR="00744DCC" w:rsidRPr="00D665B1">
        <w:rPr>
          <w:rFonts w:ascii="Times New Roman" w:hAnsi="Times New Roman"/>
          <w:sz w:val="24"/>
          <w:szCs w:val="24"/>
        </w:rPr>
        <w:t>_____</w:t>
      </w:r>
      <w:r w:rsidRPr="00D665B1">
        <w:rPr>
          <w:rFonts w:ascii="Times New Roman" w:hAnsi="Times New Roman"/>
          <w:sz w:val="24"/>
          <w:szCs w:val="24"/>
        </w:rPr>
        <w:t>__ per oneri per l’attuazione del piano di sicurezza non soggetti a ribasso.</w:t>
      </w:r>
    </w:p>
    <w:p w14:paraId="03DAB6A2" w14:textId="77777777" w:rsidR="00395C16" w:rsidRPr="00D665B1" w:rsidRDefault="00395C16" w:rsidP="00B97413">
      <w:pPr>
        <w:jc w:val="both"/>
        <w:rPr>
          <w:rFonts w:ascii="Times New Roman" w:hAnsi="Times New Roman"/>
          <w:sz w:val="24"/>
          <w:szCs w:val="24"/>
        </w:rPr>
      </w:pPr>
    </w:p>
    <w:p w14:paraId="4F464E0F" w14:textId="60A5ADBD" w:rsidR="006766CA" w:rsidRPr="00D665B1" w:rsidRDefault="006766CA" w:rsidP="00B97413">
      <w:pPr>
        <w:jc w:val="both"/>
        <w:rPr>
          <w:rFonts w:ascii="Times New Roman" w:hAnsi="Times New Roman"/>
          <w:sz w:val="24"/>
          <w:szCs w:val="24"/>
        </w:rPr>
      </w:pPr>
      <w:r w:rsidRPr="00D665B1">
        <w:rPr>
          <w:rFonts w:ascii="Times New Roman" w:hAnsi="Times New Roman"/>
          <w:sz w:val="24"/>
          <w:szCs w:val="24"/>
        </w:rPr>
        <w:t>La sottoscritta impresa ________________________</w:t>
      </w:r>
      <w:r w:rsidR="00744DCC" w:rsidRPr="00D665B1">
        <w:rPr>
          <w:rFonts w:ascii="Times New Roman" w:hAnsi="Times New Roman"/>
          <w:sz w:val="24"/>
          <w:szCs w:val="24"/>
        </w:rPr>
        <w:t>______________</w:t>
      </w:r>
      <w:r w:rsidRPr="00D665B1">
        <w:rPr>
          <w:rFonts w:ascii="Times New Roman" w:hAnsi="Times New Roman"/>
          <w:sz w:val="24"/>
          <w:szCs w:val="24"/>
        </w:rPr>
        <w:t>_____ con sede legale in ___</w:t>
      </w:r>
      <w:r w:rsidR="00744DCC" w:rsidRPr="00D665B1">
        <w:rPr>
          <w:rFonts w:ascii="Times New Roman" w:hAnsi="Times New Roman"/>
          <w:sz w:val="24"/>
          <w:szCs w:val="24"/>
        </w:rPr>
        <w:t xml:space="preserve">_________________________ </w:t>
      </w:r>
      <w:r w:rsidRPr="00D665B1">
        <w:rPr>
          <w:rFonts w:ascii="Times New Roman" w:hAnsi="Times New Roman"/>
          <w:sz w:val="24"/>
          <w:szCs w:val="24"/>
        </w:rPr>
        <w:t>alla</w:t>
      </w:r>
      <w:r w:rsidR="00744DCC" w:rsidRPr="00D665B1">
        <w:rPr>
          <w:rFonts w:ascii="Times New Roman" w:hAnsi="Times New Roman"/>
          <w:sz w:val="24"/>
          <w:szCs w:val="24"/>
        </w:rPr>
        <w:t xml:space="preserve"> </w:t>
      </w:r>
      <w:r w:rsidRPr="00D665B1">
        <w:rPr>
          <w:rFonts w:ascii="Times New Roman" w:hAnsi="Times New Roman"/>
          <w:sz w:val="24"/>
          <w:szCs w:val="24"/>
        </w:rPr>
        <w:t>via</w:t>
      </w:r>
      <w:r w:rsidR="00744DCC" w:rsidRPr="00D665B1">
        <w:rPr>
          <w:rFonts w:ascii="Times New Roman" w:hAnsi="Times New Roman"/>
          <w:sz w:val="24"/>
          <w:szCs w:val="24"/>
        </w:rPr>
        <w:t>______________________</w:t>
      </w:r>
      <w:r w:rsidRPr="00D665B1">
        <w:rPr>
          <w:rFonts w:ascii="Times New Roman" w:hAnsi="Times New Roman"/>
          <w:sz w:val="24"/>
          <w:szCs w:val="24"/>
        </w:rPr>
        <w:t xml:space="preserve">_____________ n._______  e sede operativa </w:t>
      </w:r>
      <w:r w:rsidR="00744DCC" w:rsidRPr="00D665B1">
        <w:rPr>
          <w:rFonts w:ascii="Times New Roman" w:hAnsi="Times New Roman"/>
          <w:sz w:val="24"/>
          <w:szCs w:val="24"/>
        </w:rPr>
        <w:t>_________________________</w:t>
      </w:r>
      <w:r w:rsidRPr="00D665B1">
        <w:rPr>
          <w:rFonts w:ascii="Times New Roman" w:hAnsi="Times New Roman"/>
          <w:sz w:val="24"/>
          <w:szCs w:val="24"/>
        </w:rPr>
        <w:t>_______________Codice Fiscale_____________ , Partita IVA ____</w:t>
      </w:r>
      <w:r w:rsidR="00744DCC" w:rsidRPr="00D665B1">
        <w:rPr>
          <w:rFonts w:ascii="Times New Roman" w:hAnsi="Times New Roman"/>
          <w:sz w:val="24"/>
          <w:szCs w:val="24"/>
        </w:rPr>
        <w:t>_____</w:t>
      </w:r>
      <w:r w:rsidRPr="00D665B1">
        <w:rPr>
          <w:rFonts w:ascii="Times New Roman" w:hAnsi="Times New Roman"/>
          <w:sz w:val="24"/>
          <w:szCs w:val="24"/>
        </w:rPr>
        <w:t>_______ iscritta alla C.C.I.A.A. di _______</w:t>
      </w:r>
      <w:r w:rsidR="00744DCC" w:rsidRPr="00D665B1">
        <w:rPr>
          <w:rFonts w:ascii="Times New Roman" w:hAnsi="Times New Roman"/>
          <w:sz w:val="24"/>
          <w:szCs w:val="24"/>
        </w:rPr>
        <w:t>_______</w:t>
      </w:r>
      <w:r w:rsidRPr="00D665B1">
        <w:rPr>
          <w:rFonts w:ascii="Times New Roman" w:hAnsi="Times New Roman"/>
          <w:sz w:val="24"/>
          <w:szCs w:val="24"/>
        </w:rPr>
        <w:t>_____ al n. _______, tel. __</w:t>
      </w:r>
      <w:r w:rsidR="00744DCC" w:rsidRPr="00D665B1">
        <w:rPr>
          <w:rFonts w:ascii="Times New Roman" w:hAnsi="Times New Roman"/>
          <w:sz w:val="24"/>
          <w:szCs w:val="24"/>
        </w:rPr>
        <w:t>_______</w:t>
      </w:r>
      <w:r w:rsidRPr="00D665B1">
        <w:rPr>
          <w:rFonts w:ascii="Times New Roman" w:hAnsi="Times New Roman"/>
          <w:sz w:val="24"/>
          <w:szCs w:val="24"/>
        </w:rPr>
        <w:t>_____, fax_____________,</w:t>
      </w:r>
      <w:r w:rsidR="00744DCC" w:rsidRPr="00D665B1">
        <w:rPr>
          <w:rFonts w:ascii="Times New Roman" w:hAnsi="Times New Roman"/>
          <w:sz w:val="24"/>
          <w:szCs w:val="24"/>
        </w:rPr>
        <w:t xml:space="preserve"> PEC ____________________</w:t>
      </w:r>
      <w:r w:rsidRPr="00D665B1">
        <w:rPr>
          <w:rFonts w:ascii="Times New Roman" w:hAnsi="Times New Roman"/>
          <w:sz w:val="24"/>
          <w:szCs w:val="24"/>
        </w:rPr>
        <w:t>________, rappresentata da __________________</w:t>
      </w:r>
      <w:r w:rsidR="00744DCC" w:rsidRPr="00D665B1">
        <w:rPr>
          <w:rFonts w:ascii="Times New Roman" w:hAnsi="Times New Roman"/>
          <w:sz w:val="24"/>
          <w:szCs w:val="24"/>
        </w:rPr>
        <w:t xml:space="preserve"> </w:t>
      </w:r>
      <w:r w:rsidRPr="00D665B1">
        <w:rPr>
          <w:rFonts w:ascii="Times New Roman" w:hAnsi="Times New Roman"/>
          <w:sz w:val="24"/>
          <w:szCs w:val="24"/>
        </w:rPr>
        <w:t>(carica s</w:t>
      </w:r>
      <w:r w:rsidR="00744DCC" w:rsidRPr="00D665B1">
        <w:rPr>
          <w:rFonts w:ascii="Times New Roman" w:hAnsi="Times New Roman"/>
          <w:sz w:val="24"/>
          <w:szCs w:val="24"/>
        </w:rPr>
        <w:t>ociale) e legale rappresentante _______</w:t>
      </w:r>
      <w:r w:rsidRPr="00D665B1">
        <w:rPr>
          <w:rFonts w:ascii="Times New Roman" w:hAnsi="Times New Roman"/>
          <w:sz w:val="24"/>
          <w:szCs w:val="24"/>
        </w:rPr>
        <w:t>________________ nato/a  _____________</w:t>
      </w:r>
      <w:r w:rsidR="00744DCC" w:rsidRPr="00D665B1">
        <w:rPr>
          <w:rFonts w:ascii="Times New Roman" w:hAnsi="Times New Roman"/>
          <w:sz w:val="24"/>
          <w:szCs w:val="24"/>
        </w:rPr>
        <w:t xml:space="preserve"> </w:t>
      </w:r>
      <w:r w:rsidRPr="00D665B1">
        <w:rPr>
          <w:rFonts w:ascii="Times New Roman" w:hAnsi="Times New Roman"/>
          <w:sz w:val="24"/>
          <w:szCs w:val="24"/>
        </w:rPr>
        <w:t>il __________ e residente in __</w:t>
      </w:r>
      <w:r w:rsidR="00744DCC" w:rsidRPr="00D665B1">
        <w:rPr>
          <w:rFonts w:ascii="Times New Roman" w:hAnsi="Times New Roman"/>
          <w:sz w:val="24"/>
          <w:szCs w:val="24"/>
        </w:rPr>
        <w:t>_____</w:t>
      </w:r>
      <w:r w:rsidRPr="00D665B1">
        <w:rPr>
          <w:rFonts w:ascii="Times New Roman" w:hAnsi="Times New Roman"/>
          <w:sz w:val="24"/>
          <w:szCs w:val="24"/>
        </w:rPr>
        <w:t>_____ alla via ____</w:t>
      </w:r>
      <w:r w:rsidR="00744DCC" w:rsidRPr="00D665B1">
        <w:rPr>
          <w:rFonts w:ascii="Times New Roman" w:hAnsi="Times New Roman"/>
          <w:sz w:val="24"/>
          <w:szCs w:val="24"/>
        </w:rPr>
        <w:t>_____</w:t>
      </w:r>
      <w:r w:rsidRPr="00D665B1">
        <w:rPr>
          <w:rFonts w:ascii="Times New Roman" w:hAnsi="Times New Roman"/>
          <w:sz w:val="24"/>
          <w:szCs w:val="24"/>
        </w:rPr>
        <w:t>________ n., _____ C.F. ____________</w:t>
      </w:r>
      <w:r w:rsidR="00744DCC" w:rsidRPr="00D665B1">
        <w:rPr>
          <w:rFonts w:ascii="Times New Roman" w:hAnsi="Times New Roman"/>
          <w:sz w:val="24"/>
          <w:szCs w:val="24"/>
        </w:rPr>
        <w:t>______.</w:t>
      </w:r>
    </w:p>
    <w:p w14:paraId="316D8232" w14:textId="77777777" w:rsidR="00395C16" w:rsidRPr="00D665B1" w:rsidRDefault="00395C16" w:rsidP="00B97413">
      <w:pPr>
        <w:jc w:val="center"/>
        <w:rPr>
          <w:rFonts w:ascii="Times New Roman" w:hAnsi="Times New Roman"/>
          <w:sz w:val="24"/>
          <w:szCs w:val="24"/>
        </w:rPr>
      </w:pPr>
    </w:p>
    <w:p w14:paraId="048661E5" w14:textId="77777777" w:rsidR="006766CA" w:rsidRPr="00D665B1" w:rsidRDefault="006766CA" w:rsidP="0017054A">
      <w:pPr>
        <w:rPr>
          <w:rFonts w:ascii="Times New Roman" w:hAnsi="Times New Roman"/>
          <w:sz w:val="24"/>
          <w:szCs w:val="24"/>
        </w:rPr>
      </w:pPr>
      <w:r w:rsidRPr="00D665B1">
        <w:rPr>
          <w:rFonts w:ascii="Times New Roman" w:hAnsi="Times New Roman"/>
          <w:sz w:val="24"/>
          <w:szCs w:val="24"/>
        </w:rPr>
        <w:t>con specifico riferimento alla procedura in oggetto</w:t>
      </w:r>
    </w:p>
    <w:p w14:paraId="789D11F5" w14:textId="77777777" w:rsidR="00395C16" w:rsidRPr="00D665B1" w:rsidRDefault="00395C16" w:rsidP="00B97413">
      <w:pPr>
        <w:jc w:val="center"/>
        <w:rPr>
          <w:rFonts w:ascii="Times New Roman" w:hAnsi="Times New Roman"/>
          <w:b/>
          <w:sz w:val="24"/>
          <w:szCs w:val="24"/>
        </w:rPr>
      </w:pPr>
    </w:p>
    <w:p w14:paraId="3CC6CB2E" w14:textId="77777777" w:rsidR="00395C16" w:rsidRPr="00D665B1" w:rsidRDefault="00395C16" w:rsidP="00B97413">
      <w:pPr>
        <w:jc w:val="center"/>
        <w:rPr>
          <w:rFonts w:ascii="Times New Roman" w:hAnsi="Times New Roman"/>
          <w:b/>
          <w:sz w:val="24"/>
          <w:szCs w:val="24"/>
        </w:rPr>
      </w:pPr>
    </w:p>
    <w:p w14:paraId="32664B56" w14:textId="77777777" w:rsidR="006766CA" w:rsidRPr="00D665B1" w:rsidRDefault="006766CA" w:rsidP="00B97413">
      <w:pPr>
        <w:jc w:val="center"/>
        <w:rPr>
          <w:rFonts w:ascii="Times New Roman" w:hAnsi="Times New Roman"/>
          <w:b/>
          <w:sz w:val="24"/>
          <w:szCs w:val="24"/>
        </w:rPr>
      </w:pPr>
      <w:r w:rsidRPr="00D665B1">
        <w:rPr>
          <w:rFonts w:ascii="Times New Roman" w:hAnsi="Times New Roman"/>
          <w:b/>
          <w:sz w:val="24"/>
          <w:szCs w:val="24"/>
        </w:rPr>
        <w:t>CHIEDE</w:t>
      </w:r>
    </w:p>
    <w:p w14:paraId="1964DE1D" w14:textId="7C2BD67A" w:rsidR="006766CA" w:rsidRPr="00D665B1" w:rsidRDefault="006766CA" w:rsidP="00395C16">
      <w:pPr>
        <w:ind w:left="426" w:hanging="426"/>
        <w:jc w:val="both"/>
        <w:rPr>
          <w:rFonts w:ascii="Times New Roman" w:hAnsi="Times New Roman"/>
          <w:sz w:val="24"/>
          <w:szCs w:val="24"/>
        </w:rPr>
      </w:pPr>
      <w:r w:rsidRPr="00D665B1">
        <w:rPr>
          <w:rFonts w:ascii="Times New Roman" w:hAnsi="Times New Roman"/>
          <w:sz w:val="24"/>
          <w:szCs w:val="24"/>
        </w:rPr>
        <w:t xml:space="preserve">□  </w:t>
      </w:r>
      <w:r w:rsidR="00395C16" w:rsidRPr="00D665B1">
        <w:rPr>
          <w:rFonts w:ascii="Times New Roman" w:hAnsi="Times New Roman"/>
          <w:sz w:val="24"/>
          <w:szCs w:val="24"/>
        </w:rPr>
        <w:t xml:space="preserve">  </w:t>
      </w:r>
      <w:r w:rsidRPr="00D665B1">
        <w:rPr>
          <w:rFonts w:ascii="Times New Roman" w:hAnsi="Times New Roman"/>
          <w:sz w:val="24"/>
          <w:szCs w:val="24"/>
        </w:rPr>
        <w:t>di partecipare alla presente procedura di gara come impresa singola</w:t>
      </w:r>
      <w:r w:rsidR="00CC6A79" w:rsidRPr="00D665B1">
        <w:rPr>
          <w:rFonts w:ascii="Times New Roman" w:hAnsi="Times New Roman"/>
          <w:sz w:val="24"/>
          <w:szCs w:val="24"/>
        </w:rPr>
        <w:t xml:space="preserve">/ consorzio stabile, ex art. </w:t>
      </w:r>
      <w:r w:rsidR="00485CB0" w:rsidRPr="00D665B1">
        <w:rPr>
          <w:rFonts w:ascii="Times New Roman" w:hAnsi="Times New Roman"/>
          <w:sz w:val="24"/>
          <w:szCs w:val="24"/>
        </w:rPr>
        <w:t>45</w:t>
      </w:r>
      <w:r w:rsidR="007A7730" w:rsidRPr="00D665B1">
        <w:rPr>
          <w:rFonts w:ascii="Times New Roman" w:hAnsi="Times New Roman"/>
          <w:sz w:val="24"/>
          <w:szCs w:val="24"/>
        </w:rPr>
        <w:t xml:space="preserve">, co1, </w:t>
      </w:r>
      <w:proofErr w:type="spellStart"/>
      <w:r w:rsidR="007A7730" w:rsidRPr="00D665B1">
        <w:rPr>
          <w:rFonts w:ascii="Times New Roman" w:hAnsi="Times New Roman"/>
          <w:sz w:val="24"/>
          <w:szCs w:val="24"/>
        </w:rPr>
        <w:t>lett</w:t>
      </w:r>
      <w:proofErr w:type="spellEnd"/>
      <w:r w:rsidR="007A7730" w:rsidRPr="00D665B1">
        <w:rPr>
          <w:rFonts w:ascii="Times New Roman" w:hAnsi="Times New Roman"/>
          <w:sz w:val="24"/>
          <w:szCs w:val="24"/>
        </w:rPr>
        <w:t xml:space="preserve">. b e c del </w:t>
      </w:r>
      <w:proofErr w:type="spellStart"/>
      <w:r w:rsidR="007A7730" w:rsidRPr="00D665B1">
        <w:rPr>
          <w:rFonts w:ascii="Times New Roman" w:hAnsi="Times New Roman"/>
          <w:sz w:val="24"/>
          <w:szCs w:val="24"/>
        </w:rPr>
        <w:t>D.Lgs.</w:t>
      </w:r>
      <w:proofErr w:type="spellEnd"/>
      <w:r w:rsidR="007A7730" w:rsidRPr="00D665B1">
        <w:rPr>
          <w:rFonts w:ascii="Times New Roman" w:hAnsi="Times New Roman"/>
          <w:sz w:val="24"/>
          <w:szCs w:val="24"/>
        </w:rPr>
        <w:t xml:space="preserve"> </w:t>
      </w:r>
      <w:r w:rsidR="0007437E" w:rsidRPr="00D665B1">
        <w:rPr>
          <w:rFonts w:ascii="Times New Roman" w:hAnsi="Times New Roman"/>
          <w:sz w:val="24"/>
          <w:szCs w:val="24"/>
        </w:rPr>
        <w:t>50</w:t>
      </w:r>
      <w:r w:rsidR="007A7730" w:rsidRPr="00D665B1">
        <w:rPr>
          <w:rFonts w:ascii="Times New Roman" w:hAnsi="Times New Roman"/>
          <w:sz w:val="24"/>
          <w:szCs w:val="24"/>
        </w:rPr>
        <w:t>/20</w:t>
      </w:r>
      <w:r w:rsidR="0007437E" w:rsidRPr="00D665B1">
        <w:rPr>
          <w:rFonts w:ascii="Times New Roman" w:hAnsi="Times New Roman"/>
          <w:sz w:val="24"/>
          <w:szCs w:val="24"/>
        </w:rPr>
        <w:t>16</w:t>
      </w:r>
      <w:r w:rsidR="00395C16" w:rsidRPr="00D665B1">
        <w:rPr>
          <w:rFonts w:ascii="Times New Roman" w:hAnsi="Times New Roman"/>
          <w:sz w:val="24"/>
          <w:szCs w:val="24"/>
        </w:rPr>
        <w:t>;</w:t>
      </w:r>
    </w:p>
    <w:p w14:paraId="4DA9B708" w14:textId="1D720D0E" w:rsidR="006766CA" w:rsidRPr="00D665B1" w:rsidRDefault="00395C16" w:rsidP="00395C16">
      <w:pPr>
        <w:ind w:left="426" w:hanging="426"/>
        <w:jc w:val="both"/>
        <w:rPr>
          <w:rFonts w:ascii="Times New Roman" w:hAnsi="Times New Roman"/>
          <w:sz w:val="24"/>
          <w:szCs w:val="24"/>
        </w:rPr>
      </w:pPr>
      <w:r w:rsidRPr="00D665B1">
        <w:rPr>
          <w:rFonts w:ascii="Times New Roman" w:hAnsi="Times New Roman"/>
          <w:sz w:val="24"/>
          <w:szCs w:val="24"/>
        </w:rPr>
        <w:t xml:space="preserve">□   </w:t>
      </w:r>
      <w:r w:rsidR="006766CA" w:rsidRPr="00D665B1">
        <w:rPr>
          <w:rFonts w:ascii="Times New Roman" w:hAnsi="Times New Roman"/>
          <w:sz w:val="24"/>
          <w:szCs w:val="24"/>
        </w:rPr>
        <w:t xml:space="preserve">di partecipare alla presente procedura di gara </w:t>
      </w:r>
      <w:r w:rsidR="006766CA" w:rsidRPr="00D665B1">
        <w:rPr>
          <w:rFonts w:ascii="Times New Roman" w:hAnsi="Times New Roman"/>
          <w:bCs/>
          <w:sz w:val="24"/>
          <w:szCs w:val="24"/>
        </w:rPr>
        <w:t>come impresa singola</w:t>
      </w:r>
      <w:r w:rsidR="006766CA" w:rsidRPr="00D665B1">
        <w:rPr>
          <w:rFonts w:ascii="Times New Roman" w:hAnsi="Times New Roman"/>
          <w:sz w:val="24"/>
          <w:szCs w:val="24"/>
        </w:rPr>
        <w:t>, ricorrendo all’istit</w:t>
      </w:r>
      <w:r w:rsidR="00693A5D" w:rsidRPr="00D665B1">
        <w:rPr>
          <w:rFonts w:ascii="Times New Roman" w:hAnsi="Times New Roman"/>
          <w:sz w:val="24"/>
          <w:szCs w:val="24"/>
        </w:rPr>
        <w:t>uto dell’avvalimento</w:t>
      </w:r>
      <w:r w:rsidRPr="00D665B1">
        <w:rPr>
          <w:rFonts w:ascii="Times New Roman" w:hAnsi="Times New Roman"/>
          <w:sz w:val="24"/>
          <w:szCs w:val="24"/>
        </w:rPr>
        <w:t>;</w:t>
      </w:r>
    </w:p>
    <w:p w14:paraId="02DF861A" w14:textId="62F3A360" w:rsidR="006766CA" w:rsidRPr="00D665B1" w:rsidRDefault="00D0588D" w:rsidP="00B97413">
      <w:pPr>
        <w:jc w:val="both"/>
        <w:rPr>
          <w:rFonts w:ascii="Times New Roman" w:hAnsi="Times New Roman"/>
          <w:sz w:val="24"/>
          <w:szCs w:val="24"/>
        </w:rPr>
      </w:pPr>
      <w:r w:rsidRPr="00D665B1">
        <w:rPr>
          <w:rFonts w:ascii="Times New Roman" w:hAnsi="Times New Roman"/>
          <w:b/>
          <w:sz w:val="24"/>
          <w:szCs w:val="24"/>
        </w:rPr>
        <w:t>NOTA BENE: I REQUISITI ECONOMICO – FINANZIARI E TECNICO ORGANIZZATIVI RICHIESTI DAL BANDO DI GARA PER LA SINGOLA IMPRESA O DAL RTI O NEL CASO DI RICORSO ALL’AVVALIMENTO SONO RIASSUNTI NELL’ ANNESSA TABELLA RIASSUNTIVA</w:t>
      </w:r>
      <w:r w:rsidR="006766CA" w:rsidRPr="00D665B1">
        <w:rPr>
          <w:rFonts w:ascii="Times New Roman" w:hAnsi="Times New Roman"/>
          <w:sz w:val="24"/>
          <w:szCs w:val="24"/>
        </w:rPr>
        <w:t>.</w:t>
      </w:r>
    </w:p>
    <w:p w14:paraId="54283EE7" w14:textId="77777777" w:rsidR="006766CA" w:rsidRPr="00D665B1" w:rsidRDefault="006766CA" w:rsidP="00B97413">
      <w:pPr>
        <w:jc w:val="center"/>
        <w:rPr>
          <w:rFonts w:ascii="Times New Roman" w:hAnsi="Times New Roman"/>
          <w:sz w:val="24"/>
          <w:szCs w:val="24"/>
        </w:rPr>
      </w:pPr>
      <w:r w:rsidRPr="00D665B1">
        <w:rPr>
          <w:rFonts w:ascii="Times New Roman" w:hAnsi="Times New Roman"/>
          <w:strike/>
          <w:sz w:val="24"/>
          <w:szCs w:val="24"/>
        </w:rPr>
        <w:t>e</w:t>
      </w:r>
      <w:r w:rsidRPr="00D665B1">
        <w:rPr>
          <w:rFonts w:ascii="Times New Roman" w:hAnsi="Times New Roman"/>
          <w:sz w:val="24"/>
          <w:szCs w:val="24"/>
        </w:rPr>
        <w:t xml:space="preserve">  </w:t>
      </w:r>
      <w:r w:rsidRPr="00D665B1">
        <w:rPr>
          <w:rFonts w:ascii="Times New Roman" w:hAnsi="Times New Roman"/>
          <w:b/>
          <w:sz w:val="24"/>
          <w:szCs w:val="24"/>
        </w:rPr>
        <w:t>DICHIARA</w:t>
      </w:r>
      <w:r w:rsidRPr="00D665B1">
        <w:rPr>
          <w:rFonts w:ascii="Times New Roman" w:hAnsi="Times New Roman"/>
          <w:sz w:val="24"/>
          <w:szCs w:val="24"/>
        </w:rPr>
        <w:t>,</w:t>
      </w:r>
    </w:p>
    <w:p w14:paraId="27020B40" w14:textId="17F25393" w:rsidR="006766CA" w:rsidRPr="00D665B1" w:rsidRDefault="006766CA" w:rsidP="00B97413">
      <w:pPr>
        <w:jc w:val="both"/>
        <w:rPr>
          <w:rFonts w:ascii="Times New Roman" w:hAnsi="Times New Roman"/>
          <w:sz w:val="24"/>
          <w:szCs w:val="24"/>
        </w:rPr>
      </w:pPr>
      <w:r w:rsidRPr="00D665B1">
        <w:rPr>
          <w:rFonts w:ascii="Times New Roman" w:hAnsi="Times New Roman"/>
          <w:sz w:val="24"/>
          <w:szCs w:val="24"/>
        </w:rPr>
        <w:t>ai sensi degli art. 46 e 47 D.P.R. 445/2000, consapevole della responsabilità penale in cui incorre chi sottoscrive dichiarazioni mendaci o forma</w:t>
      </w:r>
      <w:r w:rsidR="00D50C15" w:rsidRPr="00D665B1">
        <w:rPr>
          <w:rFonts w:ascii="Times New Roman" w:hAnsi="Times New Roman"/>
          <w:sz w:val="24"/>
          <w:szCs w:val="24"/>
        </w:rPr>
        <w:t xml:space="preserve"> atti falsi, esibisce o</w:t>
      </w:r>
      <w:r w:rsidRPr="00D665B1">
        <w:rPr>
          <w:rFonts w:ascii="Times New Roman" w:hAnsi="Times New Roman"/>
          <w:sz w:val="24"/>
          <w:szCs w:val="24"/>
        </w:rPr>
        <w:t xml:space="preserve">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w:t>
      </w:r>
    </w:p>
    <w:p w14:paraId="196FF0D0" w14:textId="3B45D0D8" w:rsidR="006766CA" w:rsidRPr="00D665B1" w:rsidRDefault="00C74FD8" w:rsidP="00B97413">
      <w:pPr>
        <w:jc w:val="both"/>
        <w:rPr>
          <w:rFonts w:ascii="Times New Roman" w:hAnsi="Times New Roman"/>
          <w:iCs/>
          <w:sz w:val="24"/>
          <w:szCs w:val="24"/>
          <w:u w:val="single"/>
        </w:rPr>
      </w:pPr>
      <w:r w:rsidRPr="00D665B1">
        <w:rPr>
          <w:rFonts w:ascii="Times New Roman" w:hAnsi="Times New Roman"/>
          <w:iCs/>
          <w:sz w:val="24"/>
          <w:szCs w:val="24"/>
          <w:u w:val="single"/>
        </w:rPr>
        <w:t xml:space="preserve"> e </w:t>
      </w:r>
      <w:r w:rsidR="006766CA" w:rsidRPr="00D665B1">
        <w:rPr>
          <w:rFonts w:ascii="Times New Roman" w:hAnsi="Times New Roman"/>
          <w:iCs/>
          <w:sz w:val="24"/>
          <w:szCs w:val="24"/>
          <w:u w:val="single"/>
        </w:rPr>
        <w:t>all’uopo allega:</w:t>
      </w:r>
    </w:p>
    <w:p w14:paraId="76762151" w14:textId="6688DC9E" w:rsidR="006766CA" w:rsidRPr="00D665B1" w:rsidRDefault="006766CA" w:rsidP="00B97413">
      <w:pPr>
        <w:jc w:val="both"/>
        <w:rPr>
          <w:rFonts w:ascii="Times New Roman" w:hAnsi="Times New Roman"/>
          <w:sz w:val="24"/>
          <w:szCs w:val="24"/>
        </w:rPr>
      </w:pPr>
      <w:r w:rsidRPr="00D665B1">
        <w:rPr>
          <w:rFonts w:ascii="Times New Roman" w:hAnsi="Times New Roman"/>
          <w:sz w:val="24"/>
          <w:szCs w:val="24"/>
        </w:rPr>
        <w:t>a)</w:t>
      </w:r>
      <w:r w:rsidR="00395C16" w:rsidRPr="00D665B1">
        <w:rPr>
          <w:rFonts w:ascii="Times New Roman" w:hAnsi="Times New Roman"/>
          <w:sz w:val="24"/>
          <w:szCs w:val="24"/>
        </w:rPr>
        <w:t xml:space="preserve"> c</w:t>
      </w:r>
      <w:r w:rsidRPr="00D665B1">
        <w:rPr>
          <w:rFonts w:ascii="Times New Roman" w:hAnsi="Times New Roman"/>
          <w:sz w:val="24"/>
          <w:szCs w:val="24"/>
        </w:rPr>
        <w:t>opia fotostatica di un documento di identità del sottoscrittore; la domanda può essere sottoscritta anche da un procuratore del legale rappresentante e, in tal caso, va allegata, a pena di esclusione, copia conforme all’originale della relativa procura;</w:t>
      </w:r>
    </w:p>
    <w:p w14:paraId="47B93899" w14:textId="14932DD5" w:rsidR="00D21823" w:rsidRPr="00D665B1" w:rsidRDefault="00D21823" w:rsidP="00D21823">
      <w:pPr>
        <w:jc w:val="both"/>
        <w:rPr>
          <w:rFonts w:ascii="Times New Roman" w:hAnsi="Times New Roman"/>
          <w:sz w:val="24"/>
          <w:szCs w:val="24"/>
        </w:rPr>
      </w:pPr>
      <w:r w:rsidRPr="00D665B1">
        <w:rPr>
          <w:rFonts w:ascii="Times New Roman" w:hAnsi="Times New Roman"/>
          <w:sz w:val="24"/>
          <w:szCs w:val="24"/>
        </w:rPr>
        <w:t>b) attestato di qualificazione SOA, copia fotostatica di un documento</w:t>
      </w:r>
      <w:r w:rsidR="00395C16" w:rsidRPr="00D665B1">
        <w:rPr>
          <w:rFonts w:ascii="Times New Roman" w:hAnsi="Times New Roman"/>
          <w:sz w:val="24"/>
          <w:szCs w:val="24"/>
        </w:rPr>
        <w:t xml:space="preserve"> di identità del sottoscrittore;</w:t>
      </w:r>
    </w:p>
    <w:p w14:paraId="27BD190E" w14:textId="740A7162" w:rsidR="00D21823" w:rsidRPr="00D665B1" w:rsidRDefault="00D21823" w:rsidP="00D21823">
      <w:pPr>
        <w:jc w:val="both"/>
        <w:rPr>
          <w:rFonts w:ascii="Times New Roman" w:hAnsi="Times New Roman"/>
          <w:sz w:val="24"/>
          <w:szCs w:val="24"/>
          <w:u w:val="single"/>
        </w:rPr>
      </w:pPr>
      <w:r w:rsidRPr="00D665B1">
        <w:rPr>
          <w:rFonts w:ascii="Times New Roman" w:hAnsi="Times New Roman"/>
          <w:sz w:val="24"/>
          <w:szCs w:val="24"/>
          <w:u w:val="single"/>
        </w:rPr>
        <w:t>l’</w:t>
      </w:r>
      <w:r w:rsidR="007C74FC" w:rsidRPr="00D665B1">
        <w:rPr>
          <w:rFonts w:ascii="Times New Roman" w:hAnsi="Times New Roman"/>
          <w:sz w:val="24"/>
          <w:szCs w:val="24"/>
          <w:u w:val="single"/>
        </w:rPr>
        <w:t xml:space="preserve">operatore </w:t>
      </w:r>
      <w:r w:rsidRPr="00D665B1">
        <w:rPr>
          <w:rFonts w:ascii="Times New Roman" w:hAnsi="Times New Roman"/>
          <w:sz w:val="24"/>
          <w:szCs w:val="24"/>
          <w:u w:val="single"/>
        </w:rPr>
        <w:t xml:space="preserve">economico attesta, ai sensi dell’art. 47 del </w:t>
      </w:r>
      <w:r w:rsidR="00395C16" w:rsidRPr="00D665B1">
        <w:rPr>
          <w:rFonts w:ascii="Times New Roman" w:hAnsi="Times New Roman"/>
          <w:sz w:val="24"/>
          <w:szCs w:val="24"/>
          <w:u w:val="single"/>
        </w:rPr>
        <w:t>D</w:t>
      </w:r>
      <w:r w:rsidRPr="00D665B1">
        <w:rPr>
          <w:rFonts w:ascii="Times New Roman" w:hAnsi="Times New Roman"/>
          <w:sz w:val="24"/>
          <w:szCs w:val="24"/>
          <w:u w:val="single"/>
        </w:rPr>
        <w:t xml:space="preserve">.P.R. del 28 dicembre 2000, n. 445, il possesso, a pena di esclusione, dell’attestazione di qualificazione rilasciata da società organismo di attestazione (SOA) regolarmente autorizzata, in corso di validità, che documenti la qualificazione in categorie e classifiche adeguate, ai sensi dell’art. 84, comma 4, </w:t>
      </w:r>
      <w:proofErr w:type="spellStart"/>
      <w:r w:rsidRPr="00D665B1">
        <w:rPr>
          <w:rFonts w:ascii="Times New Roman" w:hAnsi="Times New Roman"/>
          <w:sz w:val="24"/>
          <w:szCs w:val="24"/>
          <w:u w:val="single"/>
        </w:rPr>
        <w:t>lett</w:t>
      </w:r>
      <w:proofErr w:type="spellEnd"/>
      <w:r w:rsidRPr="00D665B1">
        <w:rPr>
          <w:rFonts w:ascii="Times New Roman" w:hAnsi="Times New Roman"/>
          <w:sz w:val="24"/>
          <w:szCs w:val="24"/>
          <w:u w:val="single"/>
        </w:rPr>
        <w:t>. a) b) e c), del Codice e l’esistenza della certificazione del sistema di qualità aziendale</w:t>
      </w:r>
    </w:p>
    <w:p w14:paraId="2CE924C0" w14:textId="329EDA94" w:rsidR="006766CA" w:rsidRPr="00D665B1" w:rsidRDefault="00D21823" w:rsidP="00B97413">
      <w:pPr>
        <w:jc w:val="both"/>
        <w:rPr>
          <w:rFonts w:ascii="Times New Roman" w:hAnsi="Times New Roman"/>
          <w:sz w:val="24"/>
          <w:szCs w:val="24"/>
        </w:rPr>
      </w:pPr>
      <w:r w:rsidRPr="00D665B1">
        <w:rPr>
          <w:rFonts w:ascii="Times New Roman" w:hAnsi="Times New Roman"/>
          <w:sz w:val="24"/>
          <w:szCs w:val="24"/>
        </w:rPr>
        <w:t>c</w:t>
      </w:r>
      <w:r w:rsidR="006766CA" w:rsidRPr="00D665B1">
        <w:rPr>
          <w:rFonts w:ascii="Times New Roman" w:hAnsi="Times New Roman"/>
          <w:sz w:val="24"/>
          <w:szCs w:val="24"/>
        </w:rPr>
        <w:t xml:space="preserve">) attestazione versamento della contribuzione ANAC di cui al </w:t>
      </w:r>
      <w:r w:rsidR="0007437E" w:rsidRPr="00D665B1">
        <w:rPr>
          <w:rFonts w:ascii="Times New Roman" w:hAnsi="Times New Roman"/>
          <w:sz w:val="24"/>
          <w:szCs w:val="24"/>
        </w:rPr>
        <w:t>paragrafo 11</w:t>
      </w:r>
      <w:r w:rsidR="006766CA" w:rsidRPr="00D665B1">
        <w:rPr>
          <w:rFonts w:ascii="Times New Roman" w:hAnsi="Times New Roman"/>
          <w:sz w:val="24"/>
          <w:szCs w:val="24"/>
        </w:rPr>
        <w:t xml:space="preserve"> del presente disciplinare di gara</w:t>
      </w:r>
    </w:p>
    <w:p w14:paraId="0733AB33" w14:textId="71702239" w:rsidR="006766CA" w:rsidRPr="00D665B1" w:rsidRDefault="00D21823" w:rsidP="00B97413">
      <w:pPr>
        <w:jc w:val="both"/>
        <w:rPr>
          <w:rFonts w:ascii="Times New Roman" w:hAnsi="Times New Roman"/>
          <w:sz w:val="24"/>
          <w:szCs w:val="24"/>
        </w:rPr>
      </w:pPr>
      <w:r w:rsidRPr="00D665B1">
        <w:rPr>
          <w:rFonts w:ascii="Times New Roman" w:hAnsi="Times New Roman"/>
          <w:sz w:val="24"/>
          <w:szCs w:val="24"/>
        </w:rPr>
        <w:t>d</w:t>
      </w:r>
      <w:r w:rsidR="006766CA" w:rsidRPr="00D665B1">
        <w:rPr>
          <w:rFonts w:ascii="Times New Roman" w:hAnsi="Times New Roman"/>
          <w:sz w:val="24"/>
          <w:szCs w:val="24"/>
        </w:rPr>
        <w:t>) PASSOE di cui all’art. 2, comma 3.2, delibera n. 111 del 20 dicembre 2012 dell’AVCP.</w:t>
      </w:r>
    </w:p>
    <w:p w14:paraId="75DDC8E2" w14:textId="641DD060" w:rsidR="00D21823" w:rsidRPr="00D665B1" w:rsidRDefault="00395C16" w:rsidP="00B97413">
      <w:pPr>
        <w:jc w:val="both"/>
        <w:rPr>
          <w:rFonts w:ascii="Times New Roman" w:hAnsi="Times New Roman"/>
          <w:sz w:val="24"/>
          <w:szCs w:val="24"/>
        </w:rPr>
      </w:pPr>
      <w:r w:rsidRPr="00D665B1">
        <w:rPr>
          <w:rFonts w:ascii="Times New Roman" w:hAnsi="Times New Roman"/>
          <w:sz w:val="24"/>
          <w:szCs w:val="24"/>
        </w:rPr>
        <w:t>f</w:t>
      </w:r>
      <w:r w:rsidR="00D21823" w:rsidRPr="00D665B1">
        <w:rPr>
          <w:rFonts w:ascii="Times New Roman" w:hAnsi="Times New Roman"/>
          <w:sz w:val="24"/>
          <w:szCs w:val="24"/>
        </w:rPr>
        <w:t>) documento attestante la garanzia provvisoria con allegata la dichiarazione, di cui all’art. 93, comma 8, del Codice, concernente l’impegno a rilasciare la cauzione definitiva di cui al punto11.1 del disciplinare di gara nonché copia delle certificazioni previste dall’art. 93, comma 7, del Codice, con le modalità di cui medesimo punto 11.1.</w:t>
      </w:r>
    </w:p>
    <w:p w14:paraId="2BB22715" w14:textId="77777777" w:rsidR="00112FB8" w:rsidRPr="00D665B1" w:rsidRDefault="00112FB8" w:rsidP="00B97413">
      <w:pPr>
        <w:jc w:val="both"/>
        <w:rPr>
          <w:rFonts w:ascii="Times New Roman" w:hAnsi="Times New Roman"/>
          <w:sz w:val="24"/>
          <w:szCs w:val="24"/>
        </w:rPr>
      </w:pPr>
    </w:p>
    <w:p w14:paraId="643B8803" w14:textId="77777777" w:rsidR="006766CA" w:rsidRPr="00D665B1" w:rsidRDefault="006766CA" w:rsidP="00B97413">
      <w:pPr>
        <w:jc w:val="both"/>
        <w:rPr>
          <w:rFonts w:ascii="Times New Roman" w:hAnsi="Times New Roman"/>
          <w:sz w:val="24"/>
          <w:szCs w:val="24"/>
        </w:rPr>
      </w:pPr>
    </w:p>
    <w:p w14:paraId="323EADA4" w14:textId="77777777" w:rsidR="00395C16" w:rsidRPr="00D665B1" w:rsidRDefault="006766CA" w:rsidP="00B97413">
      <w:pPr>
        <w:jc w:val="both"/>
        <w:rPr>
          <w:rFonts w:ascii="Times New Roman" w:hAnsi="Times New Roman"/>
          <w:sz w:val="24"/>
          <w:szCs w:val="24"/>
        </w:rPr>
      </w:pPr>
      <w:r w:rsidRPr="00D665B1">
        <w:rPr>
          <w:rFonts w:ascii="Times New Roman" w:hAnsi="Times New Roman"/>
          <w:sz w:val="24"/>
          <w:szCs w:val="24"/>
        </w:rPr>
        <w:t>Data ___________________</w:t>
      </w:r>
      <w:r w:rsidRPr="00D665B1">
        <w:rPr>
          <w:rFonts w:ascii="Times New Roman" w:hAnsi="Times New Roman"/>
          <w:sz w:val="24"/>
          <w:szCs w:val="24"/>
        </w:rPr>
        <w:tab/>
      </w:r>
      <w:r w:rsidRPr="00D665B1">
        <w:rPr>
          <w:rFonts w:ascii="Times New Roman" w:hAnsi="Times New Roman"/>
          <w:sz w:val="24"/>
          <w:szCs w:val="24"/>
        </w:rPr>
        <w:tab/>
      </w:r>
      <w:r w:rsidRPr="00D665B1">
        <w:rPr>
          <w:rFonts w:ascii="Times New Roman" w:hAnsi="Times New Roman"/>
          <w:sz w:val="24"/>
          <w:szCs w:val="24"/>
        </w:rPr>
        <w:tab/>
      </w:r>
      <w:r w:rsidRPr="00D665B1">
        <w:rPr>
          <w:rFonts w:ascii="Times New Roman" w:hAnsi="Times New Roman"/>
          <w:sz w:val="24"/>
          <w:szCs w:val="24"/>
        </w:rPr>
        <w:tab/>
      </w:r>
      <w:r w:rsidRPr="00D665B1">
        <w:rPr>
          <w:rFonts w:ascii="Times New Roman" w:hAnsi="Times New Roman"/>
          <w:sz w:val="24"/>
          <w:szCs w:val="24"/>
        </w:rPr>
        <w:tab/>
      </w:r>
    </w:p>
    <w:p w14:paraId="7FCC7D80" w14:textId="77777777" w:rsidR="00395C16" w:rsidRPr="00D665B1" w:rsidRDefault="00395C16" w:rsidP="00B97413">
      <w:pPr>
        <w:jc w:val="both"/>
        <w:rPr>
          <w:rFonts w:ascii="Times New Roman" w:hAnsi="Times New Roman"/>
          <w:sz w:val="24"/>
          <w:szCs w:val="24"/>
        </w:rPr>
      </w:pPr>
    </w:p>
    <w:p w14:paraId="4F65647A" w14:textId="77777777" w:rsidR="00395C16" w:rsidRPr="00D665B1" w:rsidRDefault="00395C16" w:rsidP="00B97413">
      <w:pPr>
        <w:jc w:val="both"/>
        <w:rPr>
          <w:rFonts w:ascii="Times New Roman" w:hAnsi="Times New Roman"/>
          <w:sz w:val="24"/>
          <w:szCs w:val="24"/>
        </w:rPr>
      </w:pPr>
    </w:p>
    <w:p w14:paraId="4ECD74A6" w14:textId="2998363C" w:rsidR="00A64A7C" w:rsidRPr="00D665B1" w:rsidRDefault="006766CA" w:rsidP="00395C16">
      <w:pPr>
        <w:ind w:left="3540" w:firstLine="708"/>
        <w:jc w:val="center"/>
        <w:rPr>
          <w:rFonts w:ascii="Times New Roman" w:hAnsi="Times New Roman"/>
          <w:sz w:val="24"/>
          <w:szCs w:val="24"/>
        </w:rPr>
      </w:pPr>
      <w:r w:rsidRPr="00D665B1">
        <w:rPr>
          <w:rFonts w:ascii="Times New Roman" w:hAnsi="Times New Roman"/>
          <w:sz w:val="24"/>
          <w:szCs w:val="24"/>
        </w:rPr>
        <w:t>IL CONCORRENTE</w:t>
      </w:r>
      <w:r w:rsidRPr="00D665B1">
        <w:rPr>
          <w:rFonts w:ascii="Times New Roman" w:hAnsi="Times New Roman"/>
          <w:sz w:val="24"/>
          <w:szCs w:val="24"/>
          <w:vertAlign w:val="superscript"/>
        </w:rPr>
        <w:footnoteReference w:id="1"/>
      </w:r>
      <w:r w:rsidR="00664C3F" w:rsidRPr="00D665B1">
        <w:rPr>
          <w:rFonts w:ascii="Times New Roman" w:hAnsi="Times New Roman"/>
          <w:sz w:val="24"/>
          <w:szCs w:val="24"/>
        </w:rPr>
        <w:t xml:space="preserve">  </w:t>
      </w:r>
      <w:r w:rsidRPr="00D665B1">
        <w:rPr>
          <w:rFonts w:ascii="Times New Roman" w:hAnsi="Times New Roman"/>
          <w:sz w:val="24"/>
          <w:szCs w:val="24"/>
          <w:vertAlign w:val="superscript"/>
        </w:rPr>
        <w:footnoteReference w:id="2"/>
      </w:r>
    </w:p>
    <w:p w14:paraId="7A32FA6C" w14:textId="77777777" w:rsidR="00A64A7C" w:rsidRPr="00D665B1" w:rsidRDefault="00A64A7C">
      <w:pPr>
        <w:spacing w:after="0" w:line="240" w:lineRule="auto"/>
        <w:rPr>
          <w:rFonts w:ascii="Times New Roman" w:hAnsi="Times New Roman"/>
          <w:sz w:val="24"/>
          <w:szCs w:val="24"/>
        </w:rPr>
      </w:pPr>
      <w:r w:rsidRPr="00D665B1">
        <w:rPr>
          <w:rFonts w:ascii="Times New Roman" w:hAnsi="Times New Roman"/>
          <w:sz w:val="24"/>
          <w:szCs w:val="24"/>
        </w:rPr>
        <w:br w:type="page"/>
      </w:r>
    </w:p>
    <w:p w14:paraId="2A2930B2" w14:textId="0A2ED9DC" w:rsidR="009C74EA" w:rsidRPr="00D665B1" w:rsidRDefault="009C74EA" w:rsidP="005A3E87">
      <w:pPr>
        <w:pStyle w:val="Testonotaapidipagina"/>
        <w:jc w:val="both"/>
        <w:rPr>
          <w:rFonts w:ascii="Times New Roman" w:hAnsi="Times New Roman"/>
          <w:i/>
          <w:sz w:val="18"/>
          <w:szCs w:val="18"/>
        </w:rPr>
      </w:pPr>
      <w:r w:rsidRPr="00D665B1">
        <w:rPr>
          <w:rFonts w:ascii="Times New Roman" w:hAnsi="Times New Roman"/>
          <w:i/>
          <w:sz w:val="18"/>
          <w:szCs w:val="18"/>
        </w:rPr>
        <w:t>Tabella riassuntiva dell’allegato A – Annesso1</w:t>
      </w:r>
    </w:p>
    <w:tbl>
      <w:tblPr>
        <w:tblpPr w:leftFromText="141" w:rightFromText="141" w:vertAnchor="page" w:horzAnchor="margin" w:tblpXSpec="center" w:tblpY="2857"/>
        <w:tblW w:w="106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86"/>
        <w:gridCol w:w="1985"/>
        <w:gridCol w:w="1724"/>
        <w:gridCol w:w="1820"/>
        <w:gridCol w:w="1701"/>
        <w:gridCol w:w="1702"/>
      </w:tblGrid>
      <w:tr w:rsidR="00D665B1" w:rsidRPr="00D665B1" w14:paraId="180E60D9" w14:textId="77777777" w:rsidTr="00C93135">
        <w:trPr>
          <w:trHeight w:val="963"/>
        </w:trPr>
        <w:tc>
          <w:tcPr>
            <w:tcW w:w="1686" w:type="dxa"/>
            <w:tcBorders>
              <w:top w:val="single" w:sz="12" w:space="0" w:color="auto"/>
              <w:left w:val="single" w:sz="12" w:space="0" w:color="auto"/>
              <w:bottom w:val="single" w:sz="4" w:space="0" w:color="auto"/>
              <w:right w:val="single" w:sz="4" w:space="0" w:color="auto"/>
            </w:tcBorders>
            <w:hideMark/>
          </w:tcPr>
          <w:p w14:paraId="38933BF4" w14:textId="77777777" w:rsidR="00C93135" w:rsidRPr="00D665B1" w:rsidRDefault="00C93135" w:rsidP="00C93135">
            <w:pPr>
              <w:ind w:left="19"/>
              <w:jc w:val="center"/>
              <w:rPr>
                <w:rFonts w:ascii="Times New Roman" w:hAnsi="Times New Roman"/>
                <w:b/>
                <w:sz w:val="24"/>
                <w:szCs w:val="24"/>
              </w:rPr>
            </w:pPr>
            <w:r w:rsidRPr="00D665B1">
              <w:rPr>
                <w:rFonts w:ascii="Times New Roman" w:hAnsi="Times New Roman"/>
                <w:b/>
                <w:sz w:val="24"/>
                <w:szCs w:val="24"/>
              </w:rPr>
              <w:br w:type="page"/>
              <w:t>REQUISITO</w:t>
            </w:r>
          </w:p>
        </w:tc>
        <w:tc>
          <w:tcPr>
            <w:tcW w:w="1985" w:type="dxa"/>
            <w:tcBorders>
              <w:top w:val="single" w:sz="12" w:space="0" w:color="auto"/>
              <w:left w:val="single" w:sz="4" w:space="0" w:color="auto"/>
              <w:bottom w:val="single" w:sz="4" w:space="0" w:color="auto"/>
              <w:right w:val="single" w:sz="4" w:space="0" w:color="auto"/>
            </w:tcBorders>
          </w:tcPr>
          <w:p w14:paraId="036FDF07" w14:textId="15D1B98B" w:rsidR="00C93135" w:rsidRPr="00D665B1" w:rsidRDefault="00C93135" w:rsidP="00C93135">
            <w:pPr>
              <w:ind w:left="-108"/>
              <w:jc w:val="center"/>
              <w:rPr>
                <w:rFonts w:ascii="Times New Roman" w:hAnsi="Times New Roman"/>
                <w:b/>
                <w:sz w:val="24"/>
                <w:szCs w:val="24"/>
              </w:rPr>
            </w:pPr>
            <w:r w:rsidRPr="00D665B1">
              <w:rPr>
                <w:rFonts w:ascii="Times New Roman" w:hAnsi="Times New Roman"/>
                <w:b/>
                <w:sz w:val="24"/>
                <w:szCs w:val="24"/>
              </w:rPr>
              <w:t>CAPOGRUPPO/ IMPRESA SINGOLA</w:t>
            </w:r>
          </w:p>
        </w:tc>
        <w:tc>
          <w:tcPr>
            <w:tcW w:w="1724" w:type="dxa"/>
            <w:tcBorders>
              <w:top w:val="single" w:sz="12" w:space="0" w:color="auto"/>
              <w:left w:val="single" w:sz="4" w:space="0" w:color="auto"/>
              <w:bottom w:val="single" w:sz="4" w:space="0" w:color="auto"/>
              <w:right w:val="single" w:sz="4" w:space="0" w:color="auto"/>
            </w:tcBorders>
          </w:tcPr>
          <w:p w14:paraId="75CBCBC8" w14:textId="77777777" w:rsidR="00C93135" w:rsidRPr="00D665B1" w:rsidRDefault="00C93135" w:rsidP="00C93135">
            <w:pPr>
              <w:ind w:left="-8"/>
              <w:jc w:val="center"/>
              <w:rPr>
                <w:rFonts w:ascii="Times New Roman" w:hAnsi="Times New Roman"/>
                <w:b/>
                <w:sz w:val="24"/>
                <w:szCs w:val="24"/>
              </w:rPr>
            </w:pPr>
            <w:r w:rsidRPr="00D665B1">
              <w:rPr>
                <w:rFonts w:ascii="Times New Roman" w:hAnsi="Times New Roman"/>
                <w:b/>
                <w:sz w:val="24"/>
                <w:szCs w:val="24"/>
              </w:rPr>
              <w:t>MANDANTE/AUSILIARIA</w:t>
            </w:r>
          </w:p>
        </w:tc>
        <w:tc>
          <w:tcPr>
            <w:tcW w:w="1820" w:type="dxa"/>
            <w:tcBorders>
              <w:top w:val="single" w:sz="12" w:space="0" w:color="auto"/>
              <w:left w:val="single" w:sz="4" w:space="0" w:color="auto"/>
              <w:bottom w:val="single" w:sz="4" w:space="0" w:color="auto"/>
              <w:right w:val="single" w:sz="4" w:space="0" w:color="auto"/>
            </w:tcBorders>
          </w:tcPr>
          <w:p w14:paraId="2655B95C" w14:textId="77777777" w:rsidR="00C93135" w:rsidRPr="00D665B1" w:rsidRDefault="00C93135" w:rsidP="00C93135">
            <w:pPr>
              <w:jc w:val="center"/>
              <w:rPr>
                <w:rFonts w:ascii="Times New Roman" w:hAnsi="Times New Roman"/>
                <w:b/>
                <w:sz w:val="24"/>
                <w:szCs w:val="24"/>
              </w:rPr>
            </w:pPr>
            <w:r w:rsidRPr="00D665B1">
              <w:rPr>
                <w:rFonts w:ascii="Times New Roman" w:hAnsi="Times New Roman"/>
                <w:b/>
                <w:sz w:val="24"/>
                <w:szCs w:val="24"/>
              </w:rPr>
              <w:t>MANDANTE/AUSILIARIA</w:t>
            </w:r>
          </w:p>
        </w:tc>
        <w:tc>
          <w:tcPr>
            <w:tcW w:w="1701" w:type="dxa"/>
            <w:tcBorders>
              <w:top w:val="single" w:sz="12" w:space="0" w:color="auto"/>
              <w:left w:val="single" w:sz="4" w:space="0" w:color="auto"/>
              <w:bottom w:val="single" w:sz="4" w:space="0" w:color="auto"/>
              <w:right w:val="single" w:sz="4" w:space="0" w:color="auto"/>
            </w:tcBorders>
          </w:tcPr>
          <w:p w14:paraId="41B4C215" w14:textId="77777777" w:rsidR="00C93135" w:rsidRPr="00D665B1" w:rsidRDefault="00C93135" w:rsidP="00C93135">
            <w:pPr>
              <w:ind w:left="-149"/>
              <w:jc w:val="center"/>
              <w:rPr>
                <w:rFonts w:ascii="Times New Roman" w:hAnsi="Times New Roman"/>
                <w:b/>
                <w:sz w:val="24"/>
                <w:szCs w:val="24"/>
              </w:rPr>
            </w:pPr>
            <w:r w:rsidRPr="00D665B1">
              <w:rPr>
                <w:rFonts w:ascii="Times New Roman" w:hAnsi="Times New Roman"/>
                <w:b/>
                <w:sz w:val="24"/>
                <w:szCs w:val="24"/>
              </w:rPr>
              <w:t>MANDANTE/AUSILIARIA</w:t>
            </w:r>
          </w:p>
        </w:tc>
        <w:tc>
          <w:tcPr>
            <w:tcW w:w="1702" w:type="dxa"/>
            <w:tcBorders>
              <w:top w:val="single" w:sz="12" w:space="0" w:color="auto"/>
              <w:left w:val="single" w:sz="4" w:space="0" w:color="auto"/>
              <w:bottom w:val="single" w:sz="4" w:space="0" w:color="auto"/>
              <w:right w:val="single" w:sz="12" w:space="0" w:color="auto"/>
            </w:tcBorders>
          </w:tcPr>
          <w:p w14:paraId="4E867A4B" w14:textId="77777777" w:rsidR="00C93135" w:rsidRPr="00D665B1" w:rsidRDefault="00C93135" w:rsidP="00C93135">
            <w:pPr>
              <w:ind w:left="-128"/>
              <w:jc w:val="center"/>
              <w:rPr>
                <w:rFonts w:ascii="Times New Roman" w:hAnsi="Times New Roman"/>
                <w:b/>
                <w:sz w:val="24"/>
                <w:szCs w:val="24"/>
              </w:rPr>
            </w:pPr>
            <w:r w:rsidRPr="00D665B1">
              <w:rPr>
                <w:rFonts w:ascii="Times New Roman" w:hAnsi="Times New Roman"/>
                <w:b/>
                <w:sz w:val="24"/>
                <w:szCs w:val="24"/>
              </w:rPr>
              <w:t>MANDANTE/AUSILIARIA</w:t>
            </w:r>
          </w:p>
        </w:tc>
      </w:tr>
      <w:tr w:rsidR="00D665B1" w:rsidRPr="00D665B1" w14:paraId="1C73FFE9" w14:textId="77777777" w:rsidTr="00C93135">
        <w:trPr>
          <w:trHeight w:val="454"/>
        </w:trPr>
        <w:tc>
          <w:tcPr>
            <w:tcW w:w="1686" w:type="dxa"/>
            <w:tcBorders>
              <w:top w:val="single" w:sz="12" w:space="0" w:color="auto"/>
              <w:left w:val="single" w:sz="12" w:space="0" w:color="auto"/>
              <w:bottom w:val="single" w:sz="4" w:space="0" w:color="auto"/>
              <w:right w:val="single" w:sz="4" w:space="0" w:color="auto"/>
            </w:tcBorders>
            <w:hideMark/>
          </w:tcPr>
          <w:p w14:paraId="7AA610E3" w14:textId="791DE0D3" w:rsidR="00C93135" w:rsidRPr="00D665B1" w:rsidRDefault="00C93135" w:rsidP="00C93135">
            <w:pPr>
              <w:ind w:left="-123"/>
              <w:jc w:val="center"/>
              <w:rPr>
                <w:rFonts w:ascii="Times New Roman" w:hAnsi="Times New Roman"/>
                <w:szCs w:val="24"/>
              </w:rPr>
            </w:pPr>
            <w:r w:rsidRPr="00D665B1">
              <w:rPr>
                <w:rFonts w:ascii="Times New Roman" w:hAnsi="Times New Roman"/>
                <w:szCs w:val="24"/>
              </w:rPr>
              <w:t>Categoria generali</w:t>
            </w:r>
          </w:p>
        </w:tc>
        <w:tc>
          <w:tcPr>
            <w:tcW w:w="1985" w:type="dxa"/>
            <w:tcBorders>
              <w:top w:val="single" w:sz="12" w:space="0" w:color="auto"/>
              <w:left w:val="single" w:sz="4" w:space="0" w:color="auto"/>
              <w:bottom w:val="single" w:sz="4" w:space="0" w:color="auto"/>
              <w:right w:val="single" w:sz="4" w:space="0" w:color="auto"/>
            </w:tcBorders>
          </w:tcPr>
          <w:p w14:paraId="4FE2CD2C" w14:textId="77777777" w:rsidR="00C93135" w:rsidRPr="00D665B1" w:rsidRDefault="00C93135" w:rsidP="00C93135">
            <w:pPr>
              <w:ind w:left="-426"/>
              <w:jc w:val="center"/>
              <w:rPr>
                <w:rFonts w:ascii="Times New Roman" w:hAnsi="Times New Roman"/>
                <w:sz w:val="24"/>
                <w:szCs w:val="24"/>
              </w:rPr>
            </w:pPr>
          </w:p>
        </w:tc>
        <w:tc>
          <w:tcPr>
            <w:tcW w:w="1724" w:type="dxa"/>
            <w:tcBorders>
              <w:top w:val="single" w:sz="12" w:space="0" w:color="auto"/>
              <w:left w:val="single" w:sz="4" w:space="0" w:color="auto"/>
              <w:bottom w:val="single" w:sz="4" w:space="0" w:color="auto"/>
              <w:right w:val="single" w:sz="4" w:space="0" w:color="auto"/>
            </w:tcBorders>
          </w:tcPr>
          <w:p w14:paraId="4AE602CD" w14:textId="77777777" w:rsidR="00C93135" w:rsidRPr="00D665B1" w:rsidRDefault="00C93135" w:rsidP="00C93135">
            <w:pPr>
              <w:ind w:left="-426"/>
              <w:jc w:val="center"/>
              <w:rPr>
                <w:rFonts w:ascii="Times New Roman" w:hAnsi="Times New Roman"/>
                <w:sz w:val="24"/>
                <w:szCs w:val="24"/>
              </w:rPr>
            </w:pPr>
          </w:p>
        </w:tc>
        <w:tc>
          <w:tcPr>
            <w:tcW w:w="1820" w:type="dxa"/>
            <w:tcBorders>
              <w:top w:val="single" w:sz="12" w:space="0" w:color="auto"/>
              <w:left w:val="single" w:sz="4" w:space="0" w:color="auto"/>
              <w:bottom w:val="single" w:sz="4" w:space="0" w:color="auto"/>
              <w:right w:val="single" w:sz="4" w:space="0" w:color="auto"/>
            </w:tcBorders>
          </w:tcPr>
          <w:p w14:paraId="750648F0" w14:textId="77777777" w:rsidR="00C93135" w:rsidRPr="00D665B1" w:rsidRDefault="00C93135" w:rsidP="00C93135">
            <w:pPr>
              <w:ind w:left="-426"/>
              <w:jc w:val="center"/>
              <w:rPr>
                <w:rFonts w:ascii="Times New Roman" w:hAnsi="Times New Roman"/>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0D29108F" w14:textId="77777777" w:rsidR="00C93135" w:rsidRPr="00D665B1" w:rsidRDefault="00C93135" w:rsidP="00C93135">
            <w:pPr>
              <w:ind w:left="-426"/>
              <w:jc w:val="center"/>
              <w:rPr>
                <w:rFonts w:ascii="Times New Roman" w:hAnsi="Times New Roman"/>
                <w:sz w:val="24"/>
                <w:szCs w:val="24"/>
              </w:rPr>
            </w:pPr>
          </w:p>
        </w:tc>
        <w:tc>
          <w:tcPr>
            <w:tcW w:w="1702" w:type="dxa"/>
            <w:tcBorders>
              <w:top w:val="single" w:sz="12" w:space="0" w:color="auto"/>
              <w:left w:val="single" w:sz="4" w:space="0" w:color="auto"/>
              <w:bottom w:val="single" w:sz="4" w:space="0" w:color="auto"/>
              <w:right w:val="single" w:sz="12" w:space="0" w:color="auto"/>
            </w:tcBorders>
          </w:tcPr>
          <w:p w14:paraId="7B6CEAAE" w14:textId="77777777" w:rsidR="00C93135" w:rsidRPr="00D665B1" w:rsidRDefault="00C93135" w:rsidP="00C93135">
            <w:pPr>
              <w:ind w:left="-426"/>
              <w:jc w:val="center"/>
              <w:rPr>
                <w:rFonts w:ascii="Times New Roman" w:hAnsi="Times New Roman"/>
                <w:sz w:val="24"/>
                <w:szCs w:val="24"/>
              </w:rPr>
            </w:pPr>
          </w:p>
        </w:tc>
      </w:tr>
      <w:tr w:rsidR="00D665B1" w:rsidRPr="00D665B1" w14:paraId="0C3C5421"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292D5A4C" w14:textId="2251067D" w:rsidR="00C93135" w:rsidRPr="00D665B1" w:rsidRDefault="00C93135" w:rsidP="00C93135">
            <w:pPr>
              <w:ind w:left="19"/>
              <w:jc w:val="center"/>
              <w:rPr>
                <w:rFonts w:ascii="Times New Roman" w:hAnsi="Times New Roman"/>
                <w:szCs w:val="24"/>
              </w:rPr>
            </w:pPr>
            <w:r w:rsidRPr="00D665B1">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4BEDE87B"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00FC8C7B"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73A5FD55"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41F49DFE"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605DDEE1"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w:t>
            </w:r>
          </w:p>
        </w:tc>
      </w:tr>
      <w:tr w:rsidR="00D665B1" w:rsidRPr="00D665B1" w14:paraId="1CF7B346"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0174292B" w14:textId="608D08F2" w:rsidR="00C93135" w:rsidRPr="00D665B1" w:rsidRDefault="00C93135" w:rsidP="00C93135">
            <w:pPr>
              <w:ind w:left="19"/>
              <w:jc w:val="center"/>
              <w:rPr>
                <w:rFonts w:ascii="Times New Roman" w:hAnsi="Times New Roman"/>
                <w:szCs w:val="24"/>
              </w:rPr>
            </w:pPr>
            <w:r w:rsidRPr="00D665B1">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605C0C6B"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46554EBF"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51BACD94"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66D7897"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30B7F9D2"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w:t>
            </w:r>
          </w:p>
        </w:tc>
      </w:tr>
      <w:tr w:rsidR="00D665B1" w:rsidRPr="00D665B1" w14:paraId="56FCB17D"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65A550EE" w14:textId="2D866C94" w:rsidR="00C93135" w:rsidRPr="00D665B1" w:rsidRDefault="00C93135" w:rsidP="00C93135">
            <w:pPr>
              <w:ind w:left="19"/>
              <w:jc w:val="center"/>
              <w:rPr>
                <w:rFonts w:ascii="Times New Roman" w:hAnsi="Times New Roman"/>
                <w:szCs w:val="24"/>
              </w:rPr>
            </w:pPr>
            <w:r w:rsidRPr="00D665B1">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121EA5C3"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3CC9E183"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27DD36DB"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C8E4859"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297A618A"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w:t>
            </w:r>
          </w:p>
        </w:tc>
      </w:tr>
      <w:tr w:rsidR="00D665B1" w:rsidRPr="00D665B1" w14:paraId="1F098CD4"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3731F7C1" w14:textId="390EEFEA" w:rsidR="00C93135" w:rsidRPr="00D665B1" w:rsidRDefault="00C93135" w:rsidP="00C93135">
            <w:pPr>
              <w:ind w:left="19"/>
              <w:jc w:val="center"/>
              <w:rPr>
                <w:rFonts w:ascii="Times New Roman" w:hAnsi="Times New Roman"/>
                <w:szCs w:val="24"/>
              </w:rPr>
            </w:pPr>
            <w:r w:rsidRPr="00D665B1">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12FA7DCF"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2EB927BF"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1036910C"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186737DA"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4AD66C67"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w:t>
            </w:r>
          </w:p>
        </w:tc>
      </w:tr>
      <w:tr w:rsidR="00D665B1" w:rsidRPr="00D665B1" w14:paraId="29530355"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4C6C5996" w14:textId="3AF1515A" w:rsidR="00C93135" w:rsidRPr="00D665B1" w:rsidRDefault="00C93135" w:rsidP="00C93135">
            <w:pPr>
              <w:ind w:left="19"/>
              <w:jc w:val="center"/>
              <w:rPr>
                <w:rFonts w:ascii="Times New Roman" w:hAnsi="Times New Roman"/>
                <w:szCs w:val="24"/>
              </w:rPr>
            </w:pPr>
            <w:r w:rsidRPr="00D665B1">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73B5AEA6"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1BFA0A5F"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626C9FEC"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C401086"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40C6E52F"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w:t>
            </w:r>
          </w:p>
        </w:tc>
      </w:tr>
      <w:tr w:rsidR="00D665B1" w:rsidRPr="00D665B1" w14:paraId="1FF58D82" w14:textId="77777777" w:rsidTr="00C93135">
        <w:trPr>
          <w:trHeight w:val="454"/>
        </w:trPr>
        <w:tc>
          <w:tcPr>
            <w:tcW w:w="1686" w:type="dxa"/>
            <w:tcBorders>
              <w:top w:val="single" w:sz="4" w:space="0" w:color="auto"/>
              <w:left w:val="single" w:sz="12" w:space="0" w:color="auto"/>
              <w:bottom w:val="single" w:sz="12" w:space="0" w:color="auto"/>
              <w:right w:val="single" w:sz="4" w:space="0" w:color="auto"/>
            </w:tcBorders>
            <w:hideMark/>
          </w:tcPr>
          <w:p w14:paraId="70B3A3C0" w14:textId="3AA83CDB" w:rsidR="00C93135" w:rsidRPr="00D665B1" w:rsidRDefault="00C93135" w:rsidP="00C93135">
            <w:pPr>
              <w:ind w:left="19"/>
              <w:jc w:val="center"/>
              <w:rPr>
                <w:rFonts w:ascii="Times New Roman" w:hAnsi="Times New Roman"/>
                <w:szCs w:val="24"/>
              </w:rPr>
            </w:pPr>
            <w:r w:rsidRPr="00D665B1">
              <w:rPr>
                <w:rFonts w:ascii="Times New Roman" w:hAnsi="Times New Roman"/>
                <w:szCs w:val="24"/>
              </w:rPr>
              <w:t>CAT …………</w:t>
            </w:r>
          </w:p>
        </w:tc>
        <w:tc>
          <w:tcPr>
            <w:tcW w:w="1985" w:type="dxa"/>
            <w:tcBorders>
              <w:top w:val="single" w:sz="4" w:space="0" w:color="auto"/>
              <w:left w:val="single" w:sz="4" w:space="0" w:color="auto"/>
              <w:bottom w:val="single" w:sz="12" w:space="0" w:color="auto"/>
              <w:right w:val="single" w:sz="4" w:space="0" w:color="auto"/>
            </w:tcBorders>
            <w:hideMark/>
          </w:tcPr>
          <w:p w14:paraId="369DEEB8"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24" w:type="dxa"/>
            <w:tcBorders>
              <w:top w:val="single" w:sz="4" w:space="0" w:color="auto"/>
              <w:left w:val="single" w:sz="4" w:space="0" w:color="auto"/>
              <w:bottom w:val="single" w:sz="12" w:space="0" w:color="auto"/>
              <w:right w:val="single" w:sz="4" w:space="0" w:color="auto"/>
            </w:tcBorders>
            <w:hideMark/>
          </w:tcPr>
          <w:p w14:paraId="63DBC6F5"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820" w:type="dxa"/>
            <w:tcBorders>
              <w:top w:val="single" w:sz="4" w:space="0" w:color="auto"/>
              <w:left w:val="single" w:sz="4" w:space="0" w:color="auto"/>
              <w:bottom w:val="single" w:sz="12" w:space="0" w:color="auto"/>
              <w:right w:val="single" w:sz="4" w:space="0" w:color="auto"/>
            </w:tcBorders>
            <w:hideMark/>
          </w:tcPr>
          <w:p w14:paraId="016C951A"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3DA0AFBB"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2" w:type="dxa"/>
            <w:tcBorders>
              <w:top w:val="single" w:sz="4" w:space="0" w:color="auto"/>
              <w:left w:val="single" w:sz="4" w:space="0" w:color="auto"/>
              <w:bottom w:val="single" w:sz="12" w:space="0" w:color="auto"/>
              <w:right w:val="single" w:sz="12" w:space="0" w:color="auto"/>
            </w:tcBorders>
            <w:hideMark/>
          </w:tcPr>
          <w:p w14:paraId="588275FF"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w:t>
            </w:r>
          </w:p>
        </w:tc>
      </w:tr>
      <w:tr w:rsidR="00D665B1" w:rsidRPr="00D665B1" w14:paraId="7DBB0C7D" w14:textId="77777777" w:rsidTr="00C93135">
        <w:trPr>
          <w:trHeight w:val="212"/>
        </w:trPr>
        <w:tc>
          <w:tcPr>
            <w:tcW w:w="1686" w:type="dxa"/>
            <w:tcBorders>
              <w:top w:val="single" w:sz="12" w:space="0" w:color="auto"/>
              <w:left w:val="single" w:sz="2" w:space="0" w:color="000000"/>
              <w:bottom w:val="single" w:sz="12" w:space="0" w:color="000000"/>
              <w:right w:val="single" w:sz="2" w:space="0" w:color="000000"/>
            </w:tcBorders>
          </w:tcPr>
          <w:p w14:paraId="2A426DD9" w14:textId="77777777" w:rsidR="00C93135" w:rsidRPr="00D665B1" w:rsidRDefault="00C93135" w:rsidP="00C93135">
            <w:pPr>
              <w:ind w:left="-426"/>
              <w:jc w:val="center"/>
              <w:rPr>
                <w:rFonts w:ascii="Times New Roman" w:hAnsi="Times New Roman"/>
                <w:szCs w:val="24"/>
              </w:rPr>
            </w:pPr>
          </w:p>
        </w:tc>
        <w:tc>
          <w:tcPr>
            <w:tcW w:w="1985" w:type="dxa"/>
            <w:tcBorders>
              <w:top w:val="single" w:sz="12" w:space="0" w:color="auto"/>
              <w:left w:val="single" w:sz="2" w:space="0" w:color="000000"/>
              <w:bottom w:val="single" w:sz="12" w:space="0" w:color="000000"/>
              <w:right w:val="single" w:sz="2" w:space="0" w:color="000000"/>
            </w:tcBorders>
          </w:tcPr>
          <w:p w14:paraId="517CEB75" w14:textId="77777777" w:rsidR="00C93135" w:rsidRPr="00D665B1" w:rsidRDefault="00C93135" w:rsidP="00C93135">
            <w:pPr>
              <w:ind w:left="-426"/>
              <w:jc w:val="center"/>
              <w:rPr>
                <w:rFonts w:ascii="Times New Roman" w:hAnsi="Times New Roman"/>
                <w:sz w:val="24"/>
                <w:szCs w:val="24"/>
              </w:rPr>
            </w:pPr>
          </w:p>
        </w:tc>
        <w:tc>
          <w:tcPr>
            <w:tcW w:w="1724" w:type="dxa"/>
            <w:tcBorders>
              <w:top w:val="single" w:sz="12" w:space="0" w:color="auto"/>
              <w:left w:val="single" w:sz="2" w:space="0" w:color="000000"/>
              <w:bottom w:val="single" w:sz="12" w:space="0" w:color="000000"/>
              <w:right w:val="single" w:sz="2" w:space="0" w:color="000000"/>
            </w:tcBorders>
          </w:tcPr>
          <w:p w14:paraId="4061C83D" w14:textId="77777777" w:rsidR="00C93135" w:rsidRPr="00D665B1" w:rsidRDefault="00C93135" w:rsidP="00C93135">
            <w:pPr>
              <w:ind w:left="-426"/>
              <w:jc w:val="center"/>
              <w:rPr>
                <w:rFonts w:ascii="Times New Roman" w:hAnsi="Times New Roman"/>
                <w:sz w:val="24"/>
                <w:szCs w:val="24"/>
              </w:rPr>
            </w:pPr>
          </w:p>
        </w:tc>
        <w:tc>
          <w:tcPr>
            <w:tcW w:w="1820" w:type="dxa"/>
            <w:tcBorders>
              <w:top w:val="single" w:sz="12" w:space="0" w:color="auto"/>
              <w:left w:val="single" w:sz="2" w:space="0" w:color="000000"/>
              <w:bottom w:val="single" w:sz="12" w:space="0" w:color="000000"/>
              <w:right w:val="single" w:sz="2" w:space="0" w:color="000000"/>
            </w:tcBorders>
          </w:tcPr>
          <w:p w14:paraId="024B92BF" w14:textId="77777777" w:rsidR="00C93135" w:rsidRPr="00D665B1" w:rsidRDefault="00C93135" w:rsidP="00C93135">
            <w:pPr>
              <w:ind w:left="-426"/>
              <w:jc w:val="center"/>
              <w:rPr>
                <w:rFonts w:ascii="Times New Roman" w:hAnsi="Times New Roman"/>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284960E9" w14:textId="77777777" w:rsidR="00C93135" w:rsidRPr="00D665B1" w:rsidRDefault="00C93135" w:rsidP="00C93135">
            <w:pPr>
              <w:ind w:left="-426"/>
              <w:jc w:val="center"/>
              <w:rPr>
                <w:rFonts w:ascii="Times New Roman" w:hAnsi="Times New Roman"/>
                <w:sz w:val="24"/>
                <w:szCs w:val="24"/>
              </w:rPr>
            </w:pPr>
          </w:p>
        </w:tc>
        <w:tc>
          <w:tcPr>
            <w:tcW w:w="1702" w:type="dxa"/>
            <w:tcBorders>
              <w:top w:val="single" w:sz="12" w:space="0" w:color="auto"/>
              <w:left w:val="single" w:sz="2" w:space="0" w:color="000000"/>
              <w:bottom w:val="single" w:sz="12" w:space="0" w:color="000000"/>
              <w:right w:val="single" w:sz="2" w:space="0" w:color="000000"/>
            </w:tcBorders>
          </w:tcPr>
          <w:p w14:paraId="221794FA" w14:textId="77777777" w:rsidR="00C93135" w:rsidRPr="00D665B1" w:rsidRDefault="00C93135" w:rsidP="00C93135">
            <w:pPr>
              <w:ind w:left="-426"/>
              <w:jc w:val="center"/>
              <w:rPr>
                <w:rFonts w:ascii="Times New Roman" w:hAnsi="Times New Roman"/>
                <w:sz w:val="24"/>
                <w:szCs w:val="24"/>
              </w:rPr>
            </w:pPr>
          </w:p>
        </w:tc>
      </w:tr>
      <w:tr w:rsidR="00D665B1" w:rsidRPr="00D665B1" w14:paraId="0C291274" w14:textId="77777777" w:rsidTr="00C93135">
        <w:trPr>
          <w:trHeight w:val="454"/>
        </w:trPr>
        <w:tc>
          <w:tcPr>
            <w:tcW w:w="1686" w:type="dxa"/>
            <w:tcBorders>
              <w:top w:val="single" w:sz="12" w:space="0" w:color="000000"/>
              <w:left w:val="single" w:sz="12" w:space="0" w:color="000000"/>
              <w:bottom w:val="single" w:sz="2" w:space="0" w:color="000000"/>
              <w:right w:val="single" w:sz="2" w:space="0" w:color="000000"/>
            </w:tcBorders>
            <w:hideMark/>
          </w:tcPr>
          <w:p w14:paraId="0BDB172B" w14:textId="77777777" w:rsidR="00C93135" w:rsidRPr="00D665B1" w:rsidRDefault="00C93135" w:rsidP="00C93135">
            <w:pPr>
              <w:ind w:left="-123"/>
              <w:jc w:val="center"/>
              <w:rPr>
                <w:rFonts w:ascii="Times New Roman" w:hAnsi="Times New Roman"/>
                <w:szCs w:val="24"/>
              </w:rPr>
            </w:pPr>
            <w:r w:rsidRPr="00D665B1">
              <w:rPr>
                <w:rFonts w:ascii="Times New Roman" w:hAnsi="Times New Roman"/>
                <w:szCs w:val="24"/>
              </w:rPr>
              <w:t>Categorie Specialistiche</w:t>
            </w:r>
          </w:p>
        </w:tc>
        <w:tc>
          <w:tcPr>
            <w:tcW w:w="1985" w:type="dxa"/>
            <w:tcBorders>
              <w:top w:val="single" w:sz="12" w:space="0" w:color="000000"/>
              <w:left w:val="single" w:sz="2" w:space="0" w:color="000000"/>
              <w:bottom w:val="single" w:sz="2" w:space="0" w:color="000000"/>
              <w:right w:val="single" w:sz="2" w:space="0" w:color="000000"/>
            </w:tcBorders>
          </w:tcPr>
          <w:p w14:paraId="6F14748E" w14:textId="77777777" w:rsidR="00C93135" w:rsidRPr="00D665B1" w:rsidRDefault="00C93135" w:rsidP="00C93135">
            <w:pPr>
              <w:ind w:left="-426"/>
              <w:jc w:val="center"/>
              <w:rPr>
                <w:rFonts w:ascii="Times New Roman" w:hAnsi="Times New Roman"/>
                <w:sz w:val="24"/>
                <w:szCs w:val="24"/>
              </w:rPr>
            </w:pPr>
          </w:p>
        </w:tc>
        <w:tc>
          <w:tcPr>
            <w:tcW w:w="1724" w:type="dxa"/>
            <w:tcBorders>
              <w:top w:val="single" w:sz="12" w:space="0" w:color="000000"/>
              <w:left w:val="single" w:sz="2" w:space="0" w:color="000000"/>
              <w:bottom w:val="single" w:sz="2" w:space="0" w:color="000000"/>
              <w:right w:val="single" w:sz="2" w:space="0" w:color="000000"/>
            </w:tcBorders>
          </w:tcPr>
          <w:p w14:paraId="7EC864AB" w14:textId="77777777" w:rsidR="00C93135" w:rsidRPr="00D665B1" w:rsidRDefault="00C93135" w:rsidP="00C93135">
            <w:pPr>
              <w:ind w:left="-426"/>
              <w:jc w:val="center"/>
              <w:rPr>
                <w:rFonts w:ascii="Times New Roman" w:hAnsi="Times New Roman"/>
                <w:sz w:val="24"/>
                <w:szCs w:val="24"/>
              </w:rPr>
            </w:pPr>
          </w:p>
        </w:tc>
        <w:tc>
          <w:tcPr>
            <w:tcW w:w="1820" w:type="dxa"/>
            <w:tcBorders>
              <w:top w:val="single" w:sz="12" w:space="0" w:color="000000"/>
              <w:left w:val="single" w:sz="2" w:space="0" w:color="000000"/>
              <w:bottom w:val="single" w:sz="2" w:space="0" w:color="000000"/>
              <w:right w:val="single" w:sz="2" w:space="0" w:color="000000"/>
            </w:tcBorders>
          </w:tcPr>
          <w:p w14:paraId="68CAE257" w14:textId="77777777" w:rsidR="00C93135" w:rsidRPr="00D665B1" w:rsidRDefault="00C93135" w:rsidP="00C93135">
            <w:pPr>
              <w:ind w:left="-426"/>
              <w:jc w:val="center"/>
              <w:rPr>
                <w:rFonts w:ascii="Times New Roman" w:hAnsi="Times New Roman"/>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4A5A04F0" w14:textId="77777777" w:rsidR="00C93135" w:rsidRPr="00D665B1" w:rsidRDefault="00C93135" w:rsidP="00C93135">
            <w:pPr>
              <w:ind w:left="-426"/>
              <w:jc w:val="center"/>
              <w:rPr>
                <w:rFonts w:ascii="Times New Roman" w:hAnsi="Times New Roman"/>
                <w:sz w:val="24"/>
                <w:szCs w:val="24"/>
              </w:rPr>
            </w:pPr>
          </w:p>
        </w:tc>
        <w:tc>
          <w:tcPr>
            <w:tcW w:w="1702" w:type="dxa"/>
            <w:tcBorders>
              <w:top w:val="single" w:sz="12" w:space="0" w:color="000000"/>
              <w:left w:val="single" w:sz="2" w:space="0" w:color="000000"/>
              <w:bottom w:val="single" w:sz="2" w:space="0" w:color="000000"/>
              <w:right w:val="single" w:sz="12" w:space="0" w:color="000000"/>
            </w:tcBorders>
          </w:tcPr>
          <w:p w14:paraId="7A7C4326" w14:textId="77777777" w:rsidR="00C93135" w:rsidRPr="00D665B1" w:rsidRDefault="00C93135" w:rsidP="00C93135">
            <w:pPr>
              <w:ind w:left="-426"/>
              <w:jc w:val="center"/>
              <w:rPr>
                <w:rFonts w:ascii="Times New Roman" w:hAnsi="Times New Roman"/>
                <w:sz w:val="24"/>
                <w:szCs w:val="24"/>
              </w:rPr>
            </w:pPr>
          </w:p>
        </w:tc>
      </w:tr>
      <w:tr w:rsidR="00D665B1" w:rsidRPr="00D665B1" w14:paraId="42E16509" w14:textId="77777777" w:rsidTr="00C93135">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1EB5932E" w14:textId="77777777" w:rsidR="00C93135" w:rsidRPr="00D665B1" w:rsidRDefault="00C93135" w:rsidP="00C93135">
            <w:pPr>
              <w:ind w:left="-123"/>
              <w:jc w:val="center"/>
              <w:rPr>
                <w:rFonts w:ascii="Times New Roman" w:hAnsi="Times New Roman"/>
                <w:szCs w:val="24"/>
              </w:rPr>
            </w:pPr>
            <w:r w:rsidRPr="00D665B1">
              <w:rPr>
                <w:rFonts w:ascii="Times New Roman" w:hAnsi="Times New Roman"/>
                <w:szCs w:val="24"/>
              </w:rPr>
              <w:t>CAT …………</w:t>
            </w:r>
          </w:p>
        </w:tc>
        <w:tc>
          <w:tcPr>
            <w:tcW w:w="1985" w:type="dxa"/>
            <w:tcBorders>
              <w:top w:val="single" w:sz="2" w:space="0" w:color="000000"/>
              <w:left w:val="single" w:sz="2" w:space="0" w:color="000000"/>
              <w:bottom w:val="single" w:sz="2" w:space="0" w:color="000000"/>
              <w:right w:val="single" w:sz="2" w:space="0" w:color="000000"/>
            </w:tcBorders>
            <w:hideMark/>
          </w:tcPr>
          <w:p w14:paraId="36DC178A"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24" w:type="dxa"/>
            <w:tcBorders>
              <w:top w:val="single" w:sz="2" w:space="0" w:color="000000"/>
              <w:left w:val="single" w:sz="2" w:space="0" w:color="000000"/>
              <w:bottom w:val="single" w:sz="2" w:space="0" w:color="000000"/>
              <w:right w:val="single" w:sz="2" w:space="0" w:color="000000"/>
            </w:tcBorders>
            <w:hideMark/>
          </w:tcPr>
          <w:p w14:paraId="347FDC14"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820" w:type="dxa"/>
            <w:tcBorders>
              <w:top w:val="single" w:sz="2" w:space="0" w:color="000000"/>
              <w:left w:val="single" w:sz="2" w:space="0" w:color="000000"/>
              <w:bottom w:val="single" w:sz="2" w:space="0" w:color="000000"/>
              <w:right w:val="single" w:sz="2" w:space="0" w:color="000000"/>
            </w:tcBorders>
            <w:hideMark/>
          </w:tcPr>
          <w:p w14:paraId="282AC807"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0C488971"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2" w:type="dxa"/>
            <w:tcBorders>
              <w:top w:val="single" w:sz="2" w:space="0" w:color="000000"/>
              <w:left w:val="single" w:sz="2" w:space="0" w:color="000000"/>
              <w:bottom w:val="single" w:sz="2" w:space="0" w:color="000000"/>
              <w:right w:val="single" w:sz="12" w:space="0" w:color="000000"/>
            </w:tcBorders>
            <w:hideMark/>
          </w:tcPr>
          <w:p w14:paraId="55CD5FCF"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w:t>
            </w:r>
          </w:p>
        </w:tc>
      </w:tr>
      <w:tr w:rsidR="00D665B1" w:rsidRPr="00D665B1" w14:paraId="3D215327" w14:textId="77777777" w:rsidTr="00C93135">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5BEDE621" w14:textId="77777777" w:rsidR="00C93135" w:rsidRPr="00D665B1" w:rsidRDefault="00C93135" w:rsidP="00C93135">
            <w:pPr>
              <w:ind w:left="-123"/>
              <w:jc w:val="center"/>
              <w:rPr>
                <w:rFonts w:ascii="Times New Roman" w:hAnsi="Times New Roman"/>
                <w:szCs w:val="24"/>
              </w:rPr>
            </w:pPr>
            <w:r w:rsidRPr="00D665B1">
              <w:rPr>
                <w:rFonts w:ascii="Times New Roman" w:hAnsi="Times New Roman"/>
                <w:szCs w:val="24"/>
              </w:rPr>
              <w:t>CAT …………</w:t>
            </w:r>
          </w:p>
        </w:tc>
        <w:tc>
          <w:tcPr>
            <w:tcW w:w="1985" w:type="dxa"/>
            <w:tcBorders>
              <w:top w:val="single" w:sz="2" w:space="0" w:color="000000"/>
              <w:left w:val="single" w:sz="2" w:space="0" w:color="000000"/>
              <w:bottom w:val="single" w:sz="2" w:space="0" w:color="000000"/>
              <w:right w:val="single" w:sz="2" w:space="0" w:color="000000"/>
            </w:tcBorders>
            <w:hideMark/>
          </w:tcPr>
          <w:p w14:paraId="50A2745A"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24" w:type="dxa"/>
            <w:tcBorders>
              <w:top w:val="single" w:sz="2" w:space="0" w:color="000000"/>
              <w:left w:val="single" w:sz="2" w:space="0" w:color="000000"/>
              <w:bottom w:val="single" w:sz="2" w:space="0" w:color="000000"/>
              <w:right w:val="single" w:sz="2" w:space="0" w:color="000000"/>
            </w:tcBorders>
            <w:hideMark/>
          </w:tcPr>
          <w:p w14:paraId="03567DE9"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820" w:type="dxa"/>
            <w:tcBorders>
              <w:top w:val="single" w:sz="2" w:space="0" w:color="000000"/>
              <w:left w:val="single" w:sz="2" w:space="0" w:color="000000"/>
              <w:bottom w:val="single" w:sz="2" w:space="0" w:color="000000"/>
              <w:right w:val="single" w:sz="2" w:space="0" w:color="000000"/>
            </w:tcBorders>
            <w:hideMark/>
          </w:tcPr>
          <w:p w14:paraId="282905A0"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48C98485"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2" w:type="dxa"/>
            <w:tcBorders>
              <w:top w:val="single" w:sz="2" w:space="0" w:color="000000"/>
              <w:left w:val="single" w:sz="2" w:space="0" w:color="000000"/>
              <w:bottom w:val="single" w:sz="2" w:space="0" w:color="000000"/>
              <w:right w:val="single" w:sz="12" w:space="0" w:color="000000"/>
            </w:tcBorders>
            <w:hideMark/>
          </w:tcPr>
          <w:p w14:paraId="75EDC166"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w:t>
            </w:r>
          </w:p>
        </w:tc>
      </w:tr>
      <w:tr w:rsidR="00D665B1" w:rsidRPr="00D665B1" w14:paraId="1AA18F4D" w14:textId="77777777" w:rsidTr="00C93135">
        <w:trPr>
          <w:trHeight w:val="454"/>
        </w:trPr>
        <w:tc>
          <w:tcPr>
            <w:tcW w:w="1686" w:type="dxa"/>
            <w:tcBorders>
              <w:top w:val="single" w:sz="2" w:space="0" w:color="000000"/>
              <w:left w:val="single" w:sz="12" w:space="0" w:color="000000"/>
              <w:bottom w:val="single" w:sz="4" w:space="0" w:color="000000"/>
              <w:right w:val="single" w:sz="4" w:space="0" w:color="000000"/>
            </w:tcBorders>
            <w:hideMark/>
          </w:tcPr>
          <w:p w14:paraId="427FC4A0" w14:textId="77777777" w:rsidR="00C93135" w:rsidRPr="00D665B1" w:rsidRDefault="00C93135" w:rsidP="00C93135">
            <w:pPr>
              <w:ind w:left="-123"/>
              <w:jc w:val="center"/>
              <w:rPr>
                <w:rFonts w:ascii="Times New Roman" w:hAnsi="Times New Roman"/>
                <w:szCs w:val="24"/>
              </w:rPr>
            </w:pPr>
            <w:r w:rsidRPr="00D665B1">
              <w:rPr>
                <w:rFonts w:ascii="Times New Roman" w:hAnsi="Times New Roman"/>
                <w:szCs w:val="24"/>
              </w:rPr>
              <w:t>CAT …………</w:t>
            </w:r>
          </w:p>
        </w:tc>
        <w:tc>
          <w:tcPr>
            <w:tcW w:w="1985" w:type="dxa"/>
            <w:tcBorders>
              <w:top w:val="single" w:sz="2" w:space="0" w:color="000000"/>
              <w:left w:val="single" w:sz="4" w:space="0" w:color="000000"/>
              <w:bottom w:val="single" w:sz="4" w:space="0" w:color="000000"/>
              <w:right w:val="single" w:sz="4" w:space="0" w:color="000000"/>
            </w:tcBorders>
            <w:hideMark/>
          </w:tcPr>
          <w:p w14:paraId="3AA71693"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24" w:type="dxa"/>
            <w:tcBorders>
              <w:top w:val="single" w:sz="2" w:space="0" w:color="000000"/>
              <w:left w:val="single" w:sz="4" w:space="0" w:color="000000"/>
              <w:bottom w:val="single" w:sz="4" w:space="0" w:color="000000"/>
              <w:right w:val="single" w:sz="4" w:space="0" w:color="000000"/>
            </w:tcBorders>
            <w:hideMark/>
          </w:tcPr>
          <w:p w14:paraId="3719E72F"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820" w:type="dxa"/>
            <w:tcBorders>
              <w:top w:val="single" w:sz="2" w:space="0" w:color="000000"/>
              <w:left w:val="single" w:sz="4" w:space="0" w:color="000000"/>
              <w:bottom w:val="single" w:sz="4" w:space="0" w:color="000000"/>
              <w:right w:val="single" w:sz="4" w:space="0" w:color="000000"/>
            </w:tcBorders>
            <w:hideMark/>
          </w:tcPr>
          <w:p w14:paraId="77C6D17C"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215F72F7"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2" w:type="dxa"/>
            <w:tcBorders>
              <w:top w:val="single" w:sz="2" w:space="0" w:color="000000"/>
              <w:left w:val="single" w:sz="4" w:space="0" w:color="000000"/>
              <w:bottom w:val="single" w:sz="4" w:space="0" w:color="000000"/>
              <w:right w:val="single" w:sz="12" w:space="0" w:color="000000"/>
            </w:tcBorders>
            <w:hideMark/>
          </w:tcPr>
          <w:p w14:paraId="65CA3D61"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w:t>
            </w:r>
          </w:p>
        </w:tc>
      </w:tr>
      <w:tr w:rsidR="00D665B1" w:rsidRPr="00D665B1" w14:paraId="43CBAB3D" w14:textId="77777777" w:rsidTr="00C93135">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43034760" w14:textId="77777777" w:rsidR="00C93135" w:rsidRPr="00D665B1" w:rsidRDefault="00C93135" w:rsidP="00C93135">
            <w:pPr>
              <w:ind w:left="-123"/>
              <w:jc w:val="center"/>
              <w:rPr>
                <w:rFonts w:ascii="Times New Roman" w:hAnsi="Times New Roman"/>
                <w:szCs w:val="24"/>
              </w:rPr>
            </w:pPr>
            <w:r w:rsidRPr="00D665B1">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6FD615DF"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031210B7"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6717E3F7"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1A91705F"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5890BDBC"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w:t>
            </w:r>
          </w:p>
        </w:tc>
      </w:tr>
      <w:tr w:rsidR="00D665B1" w:rsidRPr="00D665B1" w14:paraId="38A30FA5" w14:textId="77777777" w:rsidTr="00C93135">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77752A1C" w14:textId="77777777" w:rsidR="00C93135" w:rsidRPr="00D665B1" w:rsidRDefault="00C93135" w:rsidP="00C93135">
            <w:pPr>
              <w:ind w:left="-123"/>
              <w:jc w:val="center"/>
              <w:rPr>
                <w:rFonts w:ascii="Times New Roman" w:hAnsi="Times New Roman"/>
                <w:szCs w:val="24"/>
              </w:rPr>
            </w:pPr>
            <w:r w:rsidRPr="00D665B1">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64DD640A"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1C53B4D1"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524C7FF4"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5BD59F29"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2D47DAD6"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w:t>
            </w:r>
          </w:p>
        </w:tc>
      </w:tr>
      <w:tr w:rsidR="00D665B1" w:rsidRPr="00D665B1" w14:paraId="738EF201" w14:textId="77777777" w:rsidTr="00C93135">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629C06DB" w14:textId="77777777" w:rsidR="00C93135" w:rsidRPr="00D665B1" w:rsidRDefault="00C93135" w:rsidP="00C93135">
            <w:pPr>
              <w:ind w:left="-123"/>
              <w:jc w:val="center"/>
              <w:rPr>
                <w:rFonts w:ascii="Times New Roman" w:hAnsi="Times New Roman"/>
                <w:szCs w:val="24"/>
              </w:rPr>
            </w:pPr>
            <w:r w:rsidRPr="00D665B1">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16BFD834"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58D5F1CB"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22A9EDB6"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6C112758"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691F5F11"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w:t>
            </w:r>
          </w:p>
        </w:tc>
      </w:tr>
      <w:tr w:rsidR="00D665B1" w:rsidRPr="00D665B1" w14:paraId="54B71B51" w14:textId="77777777" w:rsidTr="00C93135">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4DE7009B" w14:textId="77777777" w:rsidR="00C93135" w:rsidRPr="00D665B1" w:rsidRDefault="00C93135" w:rsidP="00C93135">
            <w:pPr>
              <w:ind w:left="-123"/>
              <w:jc w:val="center"/>
              <w:rPr>
                <w:rFonts w:ascii="Times New Roman" w:hAnsi="Times New Roman"/>
                <w:szCs w:val="24"/>
              </w:rPr>
            </w:pPr>
            <w:r w:rsidRPr="00D665B1">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320F180C"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081A40C1"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7232EF06"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27089AE3"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102ACAEA" w14:textId="77777777" w:rsidR="00C93135" w:rsidRPr="00D665B1" w:rsidRDefault="00C93135" w:rsidP="00C93135">
            <w:pPr>
              <w:ind w:left="-426"/>
              <w:jc w:val="center"/>
              <w:rPr>
                <w:rFonts w:ascii="Times New Roman" w:hAnsi="Times New Roman"/>
                <w:sz w:val="24"/>
                <w:szCs w:val="24"/>
              </w:rPr>
            </w:pPr>
            <w:r w:rsidRPr="00D665B1">
              <w:rPr>
                <w:rFonts w:ascii="Times New Roman" w:hAnsi="Times New Roman"/>
                <w:sz w:val="24"/>
                <w:szCs w:val="24"/>
              </w:rPr>
              <w:t>€</w:t>
            </w:r>
          </w:p>
        </w:tc>
      </w:tr>
    </w:tbl>
    <w:p w14:paraId="24F09509" w14:textId="69D5C529" w:rsidR="00B26C94" w:rsidRPr="00D665B1" w:rsidRDefault="00B26C94" w:rsidP="00B97413">
      <w:pPr>
        <w:jc w:val="center"/>
        <w:rPr>
          <w:rFonts w:ascii="Times New Roman" w:hAnsi="Times New Roman"/>
          <w:sz w:val="24"/>
          <w:szCs w:val="24"/>
        </w:rPr>
      </w:pPr>
      <w:r w:rsidRPr="00D665B1">
        <w:rPr>
          <w:rFonts w:ascii="Times New Roman" w:hAnsi="Times New Roman"/>
          <w:b/>
          <w:sz w:val="18"/>
          <w:szCs w:val="18"/>
        </w:rPr>
        <w:t>OGGETTO: RIEPILOGO DEI REQUISITI ECONOMICO-FINA</w:t>
      </w:r>
      <w:r w:rsidR="00C93135" w:rsidRPr="00D665B1">
        <w:rPr>
          <w:rFonts w:ascii="Times New Roman" w:hAnsi="Times New Roman"/>
          <w:b/>
          <w:sz w:val="18"/>
          <w:szCs w:val="18"/>
        </w:rPr>
        <w:t xml:space="preserve">NZIARI e TECNICO-ORGANIZZATIVI </w:t>
      </w:r>
      <w:r w:rsidRPr="00D665B1">
        <w:rPr>
          <w:rFonts w:ascii="Times New Roman" w:hAnsi="Times New Roman"/>
          <w:b/>
          <w:sz w:val="18"/>
          <w:szCs w:val="18"/>
        </w:rPr>
        <w:t>DICHIARATI DAI COMPONENTI IL RAGGRUPPAMENTO E/O IN CASO DI AVVALIMENTO</w:t>
      </w:r>
    </w:p>
    <w:p w14:paraId="17B7444E" w14:textId="77777777" w:rsidR="00C93135" w:rsidRPr="00D665B1" w:rsidRDefault="00C93135" w:rsidP="00B97413">
      <w:pPr>
        <w:jc w:val="center"/>
        <w:rPr>
          <w:rFonts w:ascii="Times New Roman" w:hAnsi="Times New Roman"/>
          <w:sz w:val="24"/>
          <w:szCs w:val="24"/>
        </w:rPr>
      </w:pPr>
    </w:p>
    <w:p w14:paraId="0EC567FF" w14:textId="37BE36B9" w:rsidR="00B26C94" w:rsidRPr="00D665B1" w:rsidRDefault="00B26C94" w:rsidP="00B97413">
      <w:pPr>
        <w:jc w:val="center"/>
        <w:rPr>
          <w:rFonts w:ascii="Times New Roman" w:hAnsi="Times New Roman"/>
          <w:sz w:val="24"/>
          <w:szCs w:val="24"/>
        </w:rPr>
      </w:pPr>
      <w:r w:rsidRPr="00D665B1">
        <w:rPr>
          <w:rFonts w:ascii="Times New Roman" w:hAnsi="Times New Roman"/>
          <w:sz w:val="24"/>
          <w:szCs w:val="24"/>
        </w:rPr>
        <w:t>IL</w:t>
      </w:r>
      <w:r w:rsidR="000A521B" w:rsidRPr="00D665B1">
        <w:rPr>
          <w:rFonts w:ascii="Times New Roman" w:hAnsi="Times New Roman"/>
          <w:sz w:val="24"/>
          <w:szCs w:val="24"/>
        </w:rPr>
        <w:t xml:space="preserve"> CONCORRENTE</w:t>
      </w:r>
      <w:r w:rsidRPr="00D665B1">
        <w:rPr>
          <w:rFonts w:ascii="Times New Roman" w:hAnsi="Times New Roman"/>
          <w:sz w:val="24"/>
          <w:szCs w:val="24"/>
        </w:rPr>
        <w:t xml:space="preserve">                                                                </w:t>
      </w:r>
      <w:r w:rsidR="000A521B" w:rsidRPr="00D665B1">
        <w:rPr>
          <w:rFonts w:ascii="Times New Roman" w:hAnsi="Times New Roman"/>
          <w:sz w:val="24"/>
          <w:szCs w:val="24"/>
        </w:rPr>
        <w:t>L’AUSILIARIA</w:t>
      </w:r>
    </w:p>
    <w:p w14:paraId="46334A8C" w14:textId="71CB1A27" w:rsidR="00B26C94" w:rsidRPr="00D665B1" w:rsidRDefault="00B26C94" w:rsidP="000A521B">
      <w:pPr>
        <w:jc w:val="both"/>
        <w:rPr>
          <w:rFonts w:ascii="Times New Roman" w:hAnsi="Times New Roman"/>
          <w:b/>
          <w:sz w:val="20"/>
          <w:szCs w:val="24"/>
        </w:rPr>
      </w:pPr>
      <w:r w:rsidRPr="00D665B1">
        <w:rPr>
          <w:rFonts w:ascii="Times New Roman" w:hAnsi="Times New Roman"/>
          <w:b/>
          <w:sz w:val="20"/>
          <w:szCs w:val="24"/>
        </w:rPr>
        <w:t>Nota: la dichiarazione dovrà, essere ti</w:t>
      </w:r>
      <w:r w:rsidR="00E355E5" w:rsidRPr="00D665B1">
        <w:rPr>
          <w:rFonts w:ascii="Times New Roman" w:hAnsi="Times New Roman"/>
          <w:b/>
          <w:sz w:val="20"/>
          <w:szCs w:val="24"/>
        </w:rPr>
        <w:t>mbrata e sottoscritta dal concorrente e dall’ausiliaria/e.</w:t>
      </w:r>
    </w:p>
    <w:tbl>
      <w:tblPr>
        <w:tblW w:w="9639" w:type="dxa"/>
        <w:tblBorders>
          <w:top w:val="single" w:sz="8" w:space="0" w:color="000000"/>
          <w:bottom w:val="single" w:sz="8" w:space="0" w:color="000000"/>
        </w:tblBorders>
        <w:tblLook w:val="0000" w:firstRow="0" w:lastRow="0" w:firstColumn="0" w:lastColumn="0" w:noHBand="0" w:noVBand="0"/>
      </w:tblPr>
      <w:tblGrid>
        <w:gridCol w:w="9639"/>
      </w:tblGrid>
      <w:tr w:rsidR="00D665B1" w:rsidRPr="00D665B1" w14:paraId="5B04D758" w14:textId="77777777" w:rsidTr="001C63B5">
        <w:trPr>
          <w:trHeight w:val="2037"/>
        </w:trPr>
        <w:tc>
          <w:tcPr>
            <w:tcW w:w="9639" w:type="dxa"/>
            <w:tcBorders>
              <w:top w:val="single" w:sz="8" w:space="0" w:color="000000"/>
              <w:left w:val="nil"/>
              <w:right w:val="nil"/>
            </w:tcBorders>
            <w:shd w:val="clear" w:color="auto" w:fill="C0C0C0"/>
          </w:tcPr>
          <w:p w14:paraId="018B6095" w14:textId="6A327717" w:rsidR="006766CA" w:rsidRPr="00D665B1" w:rsidRDefault="00B26C94" w:rsidP="001C63B5">
            <w:pPr>
              <w:pStyle w:val="Titolo1"/>
              <w:jc w:val="both"/>
              <w:rPr>
                <w:rFonts w:ascii="Times New Roman" w:hAnsi="Times New Roman"/>
                <w:sz w:val="24"/>
                <w:szCs w:val="24"/>
              </w:rPr>
            </w:pPr>
            <w:r w:rsidRPr="00D665B1">
              <w:rPr>
                <w:rFonts w:ascii="Times New Roman" w:hAnsi="Times New Roman"/>
                <w:sz w:val="24"/>
                <w:szCs w:val="24"/>
              </w:rPr>
              <w:br w:type="page"/>
            </w:r>
            <w:bookmarkStart w:id="7" w:name="_ALL._ABIS_-"/>
            <w:bookmarkStart w:id="8" w:name="_ALL._ABIS_–"/>
            <w:bookmarkStart w:id="9" w:name="_Toc419708956"/>
            <w:bookmarkStart w:id="10" w:name="_Toc414537343"/>
            <w:bookmarkStart w:id="11" w:name="_Toc414537601"/>
            <w:bookmarkStart w:id="12" w:name="_Toc415045937"/>
            <w:bookmarkStart w:id="13" w:name="_Toc422322844"/>
            <w:bookmarkStart w:id="14" w:name="_Toc95140448"/>
            <w:bookmarkEnd w:id="7"/>
            <w:bookmarkEnd w:id="8"/>
            <w:r w:rsidR="006766CA" w:rsidRPr="00D665B1">
              <w:rPr>
                <w:rFonts w:ascii="Times New Roman" w:hAnsi="Times New Roman"/>
                <w:sz w:val="28"/>
                <w:szCs w:val="24"/>
              </w:rPr>
              <w:t xml:space="preserve">ALL. ABIS </w:t>
            </w:r>
            <w:r w:rsidR="00AB51A8" w:rsidRPr="00D665B1">
              <w:rPr>
                <w:rFonts w:ascii="Times New Roman" w:hAnsi="Times New Roman"/>
                <w:sz w:val="28"/>
                <w:szCs w:val="24"/>
              </w:rPr>
              <w:t>–</w:t>
            </w:r>
            <w:bookmarkEnd w:id="9"/>
            <w:r w:rsidR="006766CA" w:rsidRPr="00D665B1">
              <w:rPr>
                <w:rFonts w:ascii="Times New Roman" w:hAnsi="Times New Roman"/>
                <w:sz w:val="28"/>
                <w:szCs w:val="24"/>
              </w:rPr>
              <w:t xml:space="preserve"> DOMANDA DI PARTECIPAZIONE IN RAGGRUPPAMENTO/DICHIARAZIONE DI IMPEGNO A COSTITUIRE UN RAGGRUPPAMENTO TEMPORANEO DI IMPRESE O EVENTUALE ATTO COSTITUTIVO DI RAGGRUPPAMENTO TEMPORANEO DI IMPRESE CONSORZIO ORDINARIO</w:t>
            </w:r>
            <w:bookmarkEnd w:id="10"/>
            <w:bookmarkEnd w:id="11"/>
            <w:bookmarkEnd w:id="12"/>
            <w:bookmarkEnd w:id="13"/>
            <w:bookmarkEnd w:id="14"/>
          </w:p>
        </w:tc>
      </w:tr>
    </w:tbl>
    <w:p w14:paraId="1B8FF147" w14:textId="69BABB3A" w:rsidR="001C63B5" w:rsidRPr="00D665B1" w:rsidRDefault="00402E7E" w:rsidP="001C63B5">
      <w:pPr>
        <w:spacing w:after="0"/>
        <w:jc w:val="both"/>
        <w:rPr>
          <w:rFonts w:ascii="Times New Roman" w:hAnsi="Times New Roman"/>
          <w:b/>
          <w:bCs/>
          <w:sz w:val="20"/>
          <w:szCs w:val="20"/>
        </w:rPr>
      </w:pPr>
      <w:r w:rsidRPr="00D665B1">
        <w:rPr>
          <w:rFonts w:ascii="Times New Roman" w:hAnsi="Times New Roman"/>
          <w:b/>
          <w:bCs/>
          <w:sz w:val="20"/>
          <w:szCs w:val="20"/>
        </w:rPr>
        <w:t xml:space="preserve">Il presente documento di partecipazione, disponibile sul sito </w:t>
      </w:r>
      <w:hyperlink r:id="rId10" w:history="1">
        <w:r w:rsidRPr="00D665B1">
          <w:rPr>
            <w:rStyle w:val="Collegamentoipertestuale"/>
            <w:rFonts w:ascii="Times New Roman" w:hAnsi="Times New Roman"/>
            <w:b/>
            <w:bCs/>
            <w:color w:val="auto"/>
            <w:sz w:val="20"/>
            <w:szCs w:val="20"/>
          </w:rPr>
          <w:t>www.difesa.it/SGD-DNA/Staff/DT/GENIODIFE/Bandi</w:t>
        </w:r>
      </w:hyperlink>
      <w:r w:rsidRPr="00D665B1">
        <w:rPr>
          <w:rFonts w:ascii="Times New Roman" w:hAnsi="Times New Roman"/>
          <w:b/>
          <w:bCs/>
          <w:sz w:val="20"/>
          <w:szCs w:val="20"/>
        </w:rPr>
        <w:t xml:space="preserve"> e sul sito </w:t>
      </w:r>
      <w:hyperlink r:id="rId11" w:history="1">
        <w:r w:rsidRPr="00D665B1">
          <w:rPr>
            <w:rStyle w:val="Collegamentoipertestuale"/>
            <w:rFonts w:ascii="Times New Roman" w:hAnsi="Times New Roman"/>
            <w:b/>
            <w:bCs/>
            <w:color w:val="auto"/>
            <w:sz w:val="20"/>
            <w:szCs w:val="20"/>
          </w:rPr>
          <w:t>www.acquistinretepa.it</w:t>
        </w:r>
      </w:hyperlink>
      <w:r w:rsidRPr="00D665B1">
        <w:rPr>
          <w:rFonts w:ascii="Times New Roman" w:hAnsi="Times New Roman"/>
          <w:b/>
          <w:bCs/>
          <w:sz w:val="20"/>
          <w:szCs w:val="20"/>
        </w:rPr>
        <w:t xml:space="preserve">, una volta compilato (a mano o dattiloscritto) </w:t>
      </w:r>
      <w:r w:rsidRPr="00D665B1">
        <w:rPr>
          <w:rFonts w:ascii="Times New Roman" w:hAnsi="Times New Roman"/>
          <w:b/>
          <w:bCs/>
          <w:sz w:val="20"/>
          <w:szCs w:val="20"/>
          <w:lang w:bidi="it-IT"/>
        </w:rPr>
        <w:t xml:space="preserve">dovrà </w:t>
      </w:r>
      <w:r w:rsidRPr="00D665B1">
        <w:rPr>
          <w:rFonts w:ascii="Times New Roman" w:hAnsi="Times New Roman"/>
          <w:b/>
          <w:bCs/>
          <w:sz w:val="20"/>
          <w:szCs w:val="20"/>
        </w:rPr>
        <w:t>essere firmato digitalmente e inviato a corredo dell'offerta.</w:t>
      </w:r>
    </w:p>
    <w:p w14:paraId="7B3072A4" w14:textId="7C27E803" w:rsidR="00402E7E" w:rsidRPr="00D665B1" w:rsidRDefault="00402E7E" w:rsidP="00402E7E">
      <w:pPr>
        <w:jc w:val="both"/>
        <w:rPr>
          <w:rFonts w:ascii="Times New Roman" w:hAnsi="Times New Roman"/>
          <w:sz w:val="20"/>
          <w:szCs w:val="20"/>
        </w:rPr>
      </w:pPr>
      <w:r w:rsidRPr="00D665B1">
        <w:rPr>
          <w:rFonts w:ascii="Times New Roman" w:hAnsi="Times New Roman"/>
          <w:b/>
          <w:bCs/>
          <w:sz w:val="20"/>
          <w:szCs w:val="20"/>
        </w:rPr>
        <w:t xml:space="preserve">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D665B1">
        <w:rPr>
          <w:rFonts w:ascii="Times New Roman" w:hAnsi="Times New Roman"/>
          <w:b/>
          <w:bCs/>
          <w:sz w:val="20"/>
          <w:szCs w:val="20"/>
          <w:lang w:bidi="it-IT"/>
        </w:rPr>
        <w:t xml:space="preserve">dovrà </w:t>
      </w:r>
      <w:r w:rsidRPr="00D665B1">
        <w:rPr>
          <w:rFonts w:ascii="Times New Roman" w:hAnsi="Times New Roman"/>
          <w:b/>
          <w:bCs/>
          <w:sz w:val="20"/>
          <w:szCs w:val="20"/>
        </w:rPr>
        <w:t xml:space="preserve">essere allegata copia della relativa procura notarile (generale o speciale) o altro documento da cui evincere i poteri di rappresentanza, </w:t>
      </w:r>
      <w:r w:rsidRPr="00D665B1">
        <w:rPr>
          <w:rFonts w:ascii="Times New Roman" w:hAnsi="Times New Roman"/>
          <w:b/>
          <w:bCs/>
          <w:sz w:val="20"/>
          <w:szCs w:val="20"/>
          <w:lang w:bidi="it-IT"/>
        </w:rPr>
        <w:t xml:space="preserve">così </w:t>
      </w:r>
      <w:r w:rsidRPr="00D665B1">
        <w:rPr>
          <w:rFonts w:ascii="Times New Roman" w:hAnsi="Times New Roman"/>
          <w:b/>
          <w:bCs/>
          <w:sz w:val="20"/>
          <w:szCs w:val="20"/>
        </w:rPr>
        <w:t xml:space="preserve">come specificato nel disciplinare di gara. Il presente documento di partecipazione </w:t>
      </w:r>
      <w:r w:rsidRPr="00D665B1">
        <w:rPr>
          <w:rFonts w:ascii="Times New Roman" w:hAnsi="Times New Roman"/>
          <w:b/>
          <w:bCs/>
          <w:sz w:val="20"/>
          <w:szCs w:val="20"/>
          <w:lang w:bidi="it-IT"/>
        </w:rPr>
        <w:t xml:space="preserve">dovrà </w:t>
      </w:r>
      <w:r w:rsidRPr="00D665B1">
        <w:rPr>
          <w:rFonts w:ascii="Times New Roman" w:hAnsi="Times New Roman"/>
          <w:b/>
          <w:bCs/>
          <w:sz w:val="20"/>
          <w:szCs w:val="20"/>
        </w:rPr>
        <w:t xml:space="preserve">essere compilato in ogni sua parte. Nei punti ove </w:t>
      </w:r>
      <w:r w:rsidRPr="00D665B1">
        <w:rPr>
          <w:rFonts w:ascii="Times New Roman" w:hAnsi="Times New Roman"/>
          <w:b/>
          <w:bCs/>
          <w:sz w:val="20"/>
          <w:szCs w:val="20"/>
          <w:lang w:bidi="it-IT"/>
        </w:rPr>
        <w:t xml:space="preserve">è </w:t>
      </w:r>
      <w:r w:rsidRPr="00D665B1">
        <w:rPr>
          <w:rFonts w:ascii="Times New Roman" w:hAnsi="Times New Roman"/>
          <w:b/>
          <w:bCs/>
          <w:sz w:val="20"/>
          <w:szCs w:val="20"/>
        </w:rPr>
        <w:t xml:space="preserve">prevista l'opzione tra due dichiarazioni differenti, </w:t>
      </w:r>
      <w:r w:rsidRPr="00D665B1">
        <w:rPr>
          <w:rFonts w:ascii="Times New Roman" w:hAnsi="Times New Roman"/>
          <w:b/>
          <w:bCs/>
          <w:sz w:val="20"/>
          <w:szCs w:val="20"/>
          <w:lang w:bidi="it-IT"/>
        </w:rPr>
        <w:t xml:space="preserve">dovrà </w:t>
      </w:r>
      <w:r w:rsidRPr="00D665B1">
        <w:rPr>
          <w:rFonts w:ascii="Times New Roman" w:hAnsi="Times New Roman"/>
          <w:b/>
          <w:bCs/>
          <w:sz w:val="20"/>
          <w:szCs w:val="20"/>
        </w:rPr>
        <w:t>essere segnata la casella relativa alla dichiarazione scelta.</w:t>
      </w:r>
    </w:p>
    <w:p w14:paraId="45A11DC3" w14:textId="77777777" w:rsidR="00623FE9" w:rsidRPr="00D665B1" w:rsidRDefault="00623FE9" w:rsidP="001C63B5">
      <w:pPr>
        <w:spacing w:after="0"/>
        <w:jc w:val="right"/>
        <w:rPr>
          <w:rFonts w:ascii="Times New Roman" w:hAnsi="Times New Roman"/>
          <w:sz w:val="24"/>
          <w:szCs w:val="24"/>
        </w:rPr>
      </w:pPr>
      <w:r w:rsidRPr="00D665B1">
        <w:rPr>
          <w:rFonts w:ascii="Times New Roman" w:hAnsi="Times New Roman"/>
          <w:sz w:val="24"/>
          <w:szCs w:val="24"/>
        </w:rPr>
        <w:t>MINISTERO DELLA DIFESA</w:t>
      </w:r>
      <w:r w:rsidR="006766CA" w:rsidRPr="00D665B1">
        <w:rPr>
          <w:rFonts w:ascii="Times New Roman" w:hAnsi="Times New Roman"/>
          <w:sz w:val="24"/>
          <w:szCs w:val="24"/>
        </w:rPr>
        <w:t xml:space="preserve">      </w:t>
      </w:r>
    </w:p>
    <w:p w14:paraId="50FFA9D7" w14:textId="77777777" w:rsidR="006766CA" w:rsidRPr="00D665B1" w:rsidRDefault="006766CA" w:rsidP="001C63B5">
      <w:pPr>
        <w:spacing w:after="0"/>
        <w:jc w:val="right"/>
        <w:rPr>
          <w:rFonts w:ascii="Times New Roman" w:hAnsi="Times New Roman"/>
          <w:szCs w:val="24"/>
        </w:rPr>
      </w:pPr>
      <w:r w:rsidRPr="00D665B1">
        <w:rPr>
          <w:rFonts w:ascii="Times New Roman" w:hAnsi="Times New Roman"/>
          <w:szCs w:val="24"/>
        </w:rPr>
        <w:t xml:space="preserve"> SEGRETARIATO GENERALE DELLA DIFESA E DIREZIONE NAZIONALE DEGLI ARMAMENTI</w:t>
      </w:r>
    </w:p>
    <w:p w14:paraId="7B237B70" w14:textId="77777777" w:rsidR="006766CA" w:rsidRPr="00D665B1" w:rsidRDefault="006766CA" w:rsidP="001C63B5">
      <w:pPr>
        <w:spacing w:after="0"/>
        <w:jc w:val="right"/>
        <w:rPr>
          <w:rFonts w:ascii="Times New Roman" w:hAnsi="Times New Roman"/>
          <w:sz w:val="20"/>
          <w:szCs w:val="24"/>
        </w:rPr>
      </w:pPr>
      <w:r w:rsidRPr="00D665B1">
        <w:rPr>
          <w:rFonts w:ascii="Times New Roman" w:hAnsi="Times New Roman"/>
          <w:sz w:val="20"/>
          <w:szCs w:val="24"/>
        </w:rPr>
        <w:t xml:space="preserve">Direzione dei Lavori e del Demanio - 7^ Divisione </w:t>
      </w:r>
    </w:p>
    <w:p w14:paraId="1B436BD4" w14:textId="77777777" w:rsidR="006766CA" w:rsidRPr="00D665B1" w:rsidRDefault="006766CA" w:rsidP="001C63B5">
      <w:pPr>
        <w:spacing w:after="0"/>
        <w:jc w:val="right"/>
        <w:rPr>
          <w:rFonts w:ascii="Times New Roman" w:hAnsi="Times New Roman"/>
          <w:sz w:val="20"/>
          <w:szCs w:val="24"/>
        </w:rPr>
      </w:pPr>
      <w:r w:rsidRPr="00D665B1">
        <w:rPr>
          <w:rFonts w:ascii="Times New Roman" w:hAnsi="Times New Roman"/>
          <w:sz w:val="20"/>
          <w:szCs w:val="24"/>
        </w:rPr>
        <w:t xml:space="preserve">Piazza della Marina, 4 </w:t>
      </w:r>
    </w:p>
    <w:p w14:paraId="048C6C7A" w14:textId="77777777" w:rsidR="006766CA" w:rsidRPr="00D665B1" w:rsidRDefault="006766CA" w:rsidP="001C63B5">
      <w:pPr>
        <w:spacing w:after="0"/>
        <w:jc w:val="right"/>
        <w:rPr>
          <w:rFonts w:ascii="Times New Roman" w:hAnsi="Times New Roman"/>
          <w:sz w:val="24"/>
          <w:szCs w:val="24"/>
        </w:rPr>
      </w:pPr>
      <w:r w:rsidRPr="00D665B1">
        <w:rPr>
          <w:rFonts w:ascii="Times New Roman" w:hAnsi="Times New Roman"/>
          <w:sz w:val="20"/>
          <w:szCs w:val="24"/>
        </w:rPr>
        <w:t>00196</w:t>
      </w:r>
      <w:r w:rsidR="00623FE9" w:rsidRPr="00D665B1">
        <w:rPr>
          <w:rFonts w:ascii="Times New Roman" w:hAnsi="Times New Roman"/>
          <w:sz w:val="20"/>
          <w:szCs w:val="24"/>
        </w:rPr>
        <w:t xml:space="preserve"> </w:t>
      </w:r>
      <w:r w:rsidRPr="00D665B1">
        <w:rPr>
          <w:rFonts w:ascii="Times New Roman" w:hAnsi="Times New Roman"/>
          <w:sz w:val="20"/>
          <w:szCs w:val="24"/>
        </w:rPr>
        <w:t>-  ROMA</w:t>
      </w:r>
    </w:p>
    <w:p w14:paraId="6FDD6707" w14:textId="5FE64A88" w:rsidR="001C63B5" w:rsidRPr="00D665B1" w:rsidRDefault="0061559D" w:rsidP="00B97413">
      <w:pPr>
        <w:jc w:val="both"/>
        <w:rPr>
          <w:rFonts w:ascii="Times New Roman" w:hAnsi="Times New Roman"/>
          <w:sz w:val="24"/>
          <w:szCs w:val="24"/>
        </w:rPr>
      </w:pPr>
      <w:r w:rsidRPr="00D665B1">
        <w:rPr>
          <w:rFonts w:ascii="Times New Roman" w:hAnsi="Times New Roman"/>
          <w:b/>
          <w:sz w:val="24"/>
          <w:szCs w:val="24"/>
        </w:rPr>
        <w:t>OGGETTO</w:t>
      </w:r>
      <w:r w:rsidRPr="00D665B1">
        <w:rPr>
          <w:rFonts w:ascii="Times New Roman" w:hAnsi="Times New Roman"/>
          <w:sz w:val="24"/>
          <w:szCs w:val="24"/>
        </w:rPr>
        <w:t>: Codice Esigenza n._________ procedura per l’affidamento dei lavori di___________ 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5EA31630" w14:textId="77777777" w:rsidR="006766CA" w:rsidRPr="00D665B1" w:rsidRDefault="006766CA" w:rsidP="00B97413">
      <w:pPr>
        <w:jc w:val="center"/>
        <w:rPr>
          <w:rFonts w:ascii="Times New Roman" w:hAnsi="Times New Roman"/>
          <w:sz w:val="24"/>
          <w:szCs w:val="24"/>
        </w:rPr>
      </w:pPr>
      <w:r w:rsidRPr="00D665B1">
        <w:rPr>
          <w:rFonts w:ascii="Times New Roman" w:hAnsi="Times New Roman"/>
          <w:sz w:val="24"/>
          <w:szCs w:val="24"/>
        </w:rPr>
        <w:t>Le sottoscritte imprese:</w:t>
      </w:r>
    </w:p>
    <w:p w14:paraId="0EFB4974" w14:textId="2F3979C4" w:rsidR="00B94B0D" w:rsidRPr="00D665B1" w:rsidRDefault="00B94B0D" w:rsidP="00B94B0D">
      <w:pPr>
        <w:jc w:val="both"/>
        <w:rPr>
          <w:rFonts w:ascii="Times New Roman" w:hAnsi="Times New Roman"/>
          <w:sz w:val="24"/>
          <w:szCs w:val="24"/>
        </w:rPr>
      </w:pPr>
      <w:r w:rsidRPr="00D665B1">
        <w:rPr>
          <w:rFonts w:ascii="Times New Roman" w:hAnsi="Times New Roman"/>
          <w:sz w:val="24"/>
          <w:szCs w:val="24"/>
        </w:rPr>
        <w:t xml:space="preserve">1) 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__________________in qualità di </w:t>
      </w:r>
      <w:r w:rsidRPr="00D665B1">
        <w:rPr>
          <w:rFonts w:ascii="Times New Roman" w:hAnsi="Times New Roman"/>
          <w:b/>
          <w:i/>
          <w:sz w:val="24"/>
          <w:szCs w:val="24"/>
          <w:u w:val="single"/>
        </w:rPr>
        <w:t>IMPRESA MANDATARIA</w:t>
      </w:r>
      <w:r w:rsidRPr="00D665B1">
        <w:rPr>
          <w:rFonts w:ascii="Times New Roman" w:hAnsi="Times New Roman"/>
          <w:sz w:val="24"/>
          <w:szCs w:val="24"/>
        </w:rPr>
        <w:t>.</w:t>
      </w:r>
    </w:p>
    <w:p w14:paraId="4B0113AB" w14:textId="77777777" w:rsidR="00B94B0D" w:rsidRPr="00D665B1" w:rsidRDefault="00B94B0D" w:rsidP="00B94B0D">
      <w:pPr>
        <w:jc w:val="both"/>
        <w:rPr>
          <w:rFonts w:ascii="Times New Roman" w:hAnsi="Times New Roman"/>
          <w:sz w:val="24"/>
          <w:szCs w:val="24"/>
        </w:rPr>
      </w:pPr>
    </w:p>
    <w:p w14:paraId="035C5B32" w14:textId="77777777" w:rsidR="00B94B0D" w:rsidRPr="00D665B1" w:rsidRDefault="00B94B0D" w:rsidP="00B94B0D">
      <w:pPr>
        <w:jc w:val="both"/>
        <w:rPr>
          <w:rFonts w:ascii="Times New Roman" w:hAnsi="Times New Roman"/>
          <w:sz w:val="24"/>
          <w:szCs w:val="24"/>
        </w:rPr>
      </w:pPr>
    </w:p>
    <w:p w14:paraId="173B335D" w14:textId="51A24BC7" w:rsidR="00B94B0D" w:rsidRPr="00D665B1" w:rsidRDefault="00B94B0D" w:rsidP="00B94B0D">
      <w:pPr>
        <w:jc w:val="both"/>
        <w:rPr>
          <w:rFonts w:ascii="Times New Roman" w:hAnsi="Times New Roman"/>
          <w:sz w:val="24"/>
          <w:szCs w:val="24"/>
        </w:rPr>
      </w:pPr>
      <w:r w:rsidRPr="00D665B1">
        <w:rPr>
          <w:rFonts w:ascii="Times New Roman" w:hAnsi="Times New Roman"/>
          <w:sz w:val="24"/>
          <w:szCs w:val="24"/>
        </w:rPr>
        <w:t xml:space="preserve">2) 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__________________in qualità di </w:t>
      </w:r>
      <w:r w:rsidRPr="00D665B1">
        <w:rPr>
          <w:rFonts w:ascii="Times New Roman" w:hAnsi="Times New Roman"/>
          <w:b/>
          <w:i/>
          <w:sz w:val="24"/>
          <w:szCs w:val="24"/>
          <w:u w:val="single"/>
        </w:rPr>
        <w:t>IMPRESA MANDANTE</w:t>
      </w:r>
      <w:r w:rsidRPr="00D665B1">
        <w:rPr>
          <w:rFonts w:ascii="Times New Roman" w:hAnsi="Times New Roman"/>
          <w:sz w:val="24"/>
          <w:szCs w:val="24"/>
        </w:rPr>
        <w:t>.</w:t>
      </w:r>
    </w:p>
    <w:p w14:paraId="026C7C93" w14:textId="77777777" w:rsidR="0061559D" w:rsidRPr="00D665B1" w:rsidRDefault="006766CA" w:rsidP="0061559D">
      <w:pPr>
        <w:jc w:val="both"/>
        <w:rPr>
          <w:rFonts w:ascii="Times New Roman" w:hAnsi="Times New Roman"/>
          <w:sz w:val="24"/>
          <w:szCs w:val="24"/>
        </w:rPr>
      </w:pPr>
      <w:r w:rsidRPr="00D665B1">
        <w:rPr>
          <w:rFonts w:ascii="Times New Roman" w:hAnsi="Times New Roman"/>
          <w:sz w:val="24"/>
          <w:szCs w:val="24"/>
        </w:rPr>
        <w:t>3.</w:t>
      </w:r>
      <w:r w:rsidRPr="00D665B1">
        <w:rPr>
          <w:rFonts w:ascii="Times New Roman" w:hAnsi="Times New Roman"/>
          <w:sz w:val="24"/>
          <w:szCs w:val="24"/>
        </w:rPr>
        <w:tab/>
        <w:t>……….etc.</w:t>
      </w:r>
    </w:p>
    <w:p w14:paraId="0E985F37" w14:textId="16F3D2A5" w:rsidR="006766CA" w:rsidRPr="00D665B1" w:rsidRDefault="006766CA" w:rsidP="0061559D">
      <w:pPr>
        <w:jc w:val="both"/>
        <w:rPr>
          <w:rFonts w:ascii="Times New Roman" w:hAnsi="Times New Roman"/>
          <w:sz w:val="24"/>
          <w:szCs w:val="24"/>
        </w:rPr>
      </w:pPr>
      <w:r w:rsidRPr="00D665B1">
        <w:rPr>
          <w:rFonts w:ascii="Times New Roman" w:hAnsi="Times New Roman"/>
          <w:sz w:val="24"/>
          <w:szCs w:val="24"/>
        </w:rPr>
        <w:t xml:space="preserve">con specifico riferimento ai lavori indicati in oggetto, </w:t>
      </w:r>
    </w:p>
    <w:p w14:paraId="06897210" w14:textId="77777777" w:rsidR="006766CA" w:rsidRPr="00D665B1" w:rsidRDefault="006766CA" w:rsidP="00B97413">
      <w:pPr>
        <w:jc w:val="center"/>
        <w:rPr>
          <w:rFonts w:ascii="Times New Roman" w:hAnsi="Times New Roman"/>
          <w:sz w:val="24"/>
          <w:szCs w:val="24"/>
        </w:rPr>
      </w:pPr>
      <w:r w:rsidRPr="00D665B1">
        <w:rPr>
          <w:rFonts w:ascii="Times New Roman" w:hAnsi="Times New Roman"/>
          <w:b/>
          <w:sz w:val="24"/>
          <w:szCs w:val="24"/>
        </w:rPr>
        <w:t>CHIEDONO</w:t>
      </w:r>
    </w:p>
    <w:p w14:paraId="61E98250" w14:textId="7106DA4C" w:rsidR="006766CA" w:rsidRPr="00D665B1" w:rsidRDefault="0061559D" w:rsidP="00B97413">
      <w:pPr>
        <w:jc w:val="both"/>
        <w:rPr>
          <w:rFonts w:ascii="Times New Roman" w:hAnsi="Times New Roman"/>
          <w:sz w:val="24"/>
          <w:szCs w:val="24"/>
        </w:rPr>
      </w:pPr>
      <w:r w:rsidRPr="00D665B1">
        <w:rPr>
          <w:rFonts w:ascii="Times New Roman" w:hAnsi="Times New Roman"/>
          <w:sz w:val="24"/>
          <w:szCs w:val="24"/>
        </w:rPr>
        <w:t xml:space="preserve">Di </w:t>
      </w:r>
      <w:r w:rsidR="006766CA" w:rsidRPr="00D665B1">
        <w:rPr>
          <w:rFonts w:ascii="Times New Roman" w:hAnsi="Times New Roman"/>
          <w:sz w:val="24"/>
          <w:szCs w:val="24"/>
        </w:rPr>
        <w:t>poter partecipare alla gara in oggetto, quale costituendo Raggruppamento Temporaneo di Imprese (O Consorzio Ordinario), ai sensi e per gli effetti degli art</w:t>
      </w:r>
      <w:r w:rsidR="00E23E38" w:rsidRPr="00D665B1">
        <w:rPr>
          <w:rFonts w:ascii="Times New Roman" w:hAnsi="Times New Roman"/>
          <w:sz w:val="24"/>
          <w:szCs w:val="24"/>
        </w:rPr>
        <w:t>t. 45</w:t>
      </w:r>
      <w:r w:rsidR="006766CA" w:rsidRPr="00D665B1">
        <w:rPr>
          <w:rFonts w:ascii="Times New Roman" w:hAnsi="Times New Roman"/>
          <w:sz w:val="24"/>
          <w:szCs w:val="24"/>
        </w:rPr>
        <w:t xml:space="preserve"> e </w:t>
      </w:r>
      <w:r w:rsidR="00E23E38" w:rsidRPr="00D665B1">
        <w:rPr>
          <w:rFonts w:ascii="Times New Roman" w:hAnsi="Times New Roman"/>
          <w:sz w:val="24"/>
          <w:szCs w:val="24"/>
        </w:rPr>
        <w:t>48</w:t>
      </w:r>
      <w:r w:rsidR="006766CA" w:rsidRPr="00D665B1">
        <w:rPr>
          <w:rFonts w:ascii="Times New Roman" w:hAnsi="Times New Roman"/>
          <w:sz w:val="24"/>
          <w:szCs w:val="24"/>
        </w:rPr>
        <w:t xml:space="preserve">, co. 8, del Codice e </w:t>
      </w:r>
    </w:p>
    <w:p w14:paraId="5639213C" w14:textId="77777777" w:rsidR="006766CA" w:rsidRPr="00D665B1" w:rsidRDefault="00E13CD4" w:rsidP="00B97413">
      <w:pPr>
        <w:jc w:val="center"/>
        <w:rPr>
          <w:rFonts w:ascii="Times New Roman" w:hAnsi="Times New Roman"/>
          <w:sz w:val="24"/>
          <w:szCs w:val="24"/>
        </w:rPr>
      </w:pPr>
      <w:r w:rsidRPr="00D665B1">
        <w:rPr>
          <w:rFonts w:ascii="Times New Roman" w:hAnsi="Times New Roman"/>
          <w:b/>
          <w:sz w:val="24"/>
          <w:szCs w:val="24"/>
        </w:rPr>
        <w:t>DICHIARANO</w:t>
      </w:r>
    </w:p>
    <w:p w14:paraId="68BCE365" w14:textId="20C6396C" w:rsidR="00B26C94" w:rsidRPr="00D665B1" w:rsidRDefault="006766CA" w:rsidP="00B97413">
      <w:pPr>
        <w:jc w:val="both"/>
        <w:rPr>
          <w:rFonts w:ascii="Times New Roman" w:hAnsi="Times New Roman"/>
          <w:sz w:val="24"/>
          <w:szCs w:val="24"/>
        </w:rPr>
      </w:pPr>
      <w:r w:rsidRPr="00D665B1">
        <w:rPr>
          <w:rFonts w:ascii="Times New Roman" w:hAnsi="Times New Roman"/>
          <w:sz w:val="24"/>
          <w:szCs w:val="24"/>
        </w:rPr>
        <w:t>Ai sensi degli artt. 46 e 47 del D.P.R. n. 445 del 28.12.2000, consapevoli delle sanzioni penali previste dall’art. 76 del medesimo D.P.R. nel caso di mendaci dichiarazioni, falsità negli atti, uso o esibizione di atti falsi, contenenti dati non più rispondenti a verità, che è loro intenzione ai sensi e per gli effetti dell’art. del Regolamento del Codice  riunirsi in Raggruppamento Temporanea d’Imprese (o Consorzio ordinario ) di tipo</w:t>
      </w:r>
      <w:r w:rsidR="00E13CD4" w:rsidRPr="00D665B1">
        <w:rPr>
          <w:rFonts w:ascii="Times New Roman" w:hAnsi="Times New Roman"/>
          <w:sz w:val="24"/>
          <w:szCs w:val="24"/>
        </w:rPr>
        <w:t xml:space="preserve"> </w:t>
      </w:r>
      <w:r w:rsidRPr="00D665B1">
        <w:rPr>
          <w:rFonts w:ascii="Times New Roman" w:hAnsi="Times New Roman"/>
          <w:sz w:val="24"/>
          <w:szCs w:val="24"/>
        </w:rPr>
        <w:t>(_______________ specificare se ORIZZONTALE oppure VERTICALE oppure MISTO) e specificatamente:</w:t>
      </w:r>
    </w:p>
    <w:p w14:paraId="498C540A" w14:textId="5689FB0A" w:rsidR="00A4356E" w:rsidRPr="00D665B1" w:rsidRDefault="00A4356E" w:rsidP="00A4356E">
      <w:pPr>
        <w:jc w:val="both"/>
        <w:rPr>
          <w:rFonts w:ascii="Times New Roman" w:hAnsi="Times New Roman"/>
          <w:sz w:val="24"/>
          <w:szCs w:val="24"/>
        </w:rPr>
      </w:pPr>
      <w:r w:rsidRPr="00D665B1">
        <w:rPr>
          <w:rFonts w:ascii="Times New Roman" w:hAnsi="Times New Roman"/>
          <w:sz w:val="24"/>
          <w:szCs w:val="24"/>
        </w:rPr>
        <w:t>Ai sensi dell’art.92, comma 2, del D.P.R. 207/2010</w:t>
      </w:r>
    </w:p>
    <w:p w14:paraId="2780D3BC" w14:textId="100F17F0" w:rsidR="00A4356E" w:rsidRPr="00D665B1" w:rsidRDefault="00A4356E" w:rsidP="00A4356E">
      <w:pPr>
        <w:jc w:val="both"/>
        <w:rPr>
          <w:rFonts w:ascii="Times New Roman" w:hAnsi="Times New Roman"/>
          <w:sz w:val="24"/>
          <w:szCs w:val="24"/>
        </w:rPr>
      </w:pPr>
      <w:r w:rsidRPr="00D665B1">
        <w:rPr>
          <w:rFonts w:ascii="Times New Roman" w:hAnsi="Times New Roman"/>
          <w:sz w:val="24"/>
          <w:szCs w:val="24"/>
        </w:rPr>
        <w:t xml:space="preserve">L’impresa mandataria (capogruppo) </w:t>
      </w:r>
      <w:r w:rsidR="0061559D" w:rsidRPr="00D665B1">
        <w:rPr>
          <w:rFonts w:ascii="Times New Roman" w:hAnsi="Times New Roman"/>
          <w:sz w:val="24"/>
          <w:szCs w:val="24"/>
        </w:rPr>
        <w:t>_____________</w:t>
      </w:r>
      <w:r w:rsidRPr="00D665B1">
        <w:rPr>
          <w:rFonts w:ascii="Times New Roman" w:hAnsi="Times New Roman"/>
          <w:sz w:val="24"/>
          <w:szCs w:val="24"/>
        </w:rPr>
        <w:t>_____________ eseguirà le opere ricadenti nella/e categoria/e:</w:t>
      </w:r>
    </w:p>
    <w:p w14:paraId="14478D72" w14:textId="77777777" w:rsidR="00A4356E" w:rsidRPr="00D665B1" w:rsidRDefault="00A4356E" w:rsidP="00A4356E">
      <w:pPr>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rPr>
        <w:tab/>
        <w:t xml:space="preserve">______(prevalente) per un importo </w:t>
      </w:r>
      <w:proofErr w:type="spellStart"/>
      <w:r w:rsidRPr="00D665B1">
        <w:rPr>
          <w:rFonts w:ascii="Times New Roman" w:hAnsi="Times New Roman"/>
          <w:sz w:val="24"/>
          <w:szCs w:val="24"/>
        </w:rPr>
        <w:t>di_________pari</w:t>
      </w:r>
      <w:proofErr w:type="spellEnd"/>
      <w:r w:rsidRPr="00D665B1">
        <w:rPr>
          <w:rFonts w:ascii="Times New Roman" w:hAnsi="Times New Roman"/>
          <w:sz w:val="24"/>
          <w:szCs w:val="24"/>
        </w:rPr>
        <w:t xml:space="preserve"> ad una percentuale degli oneri esecutivi complessivi di_________ %</w:t>
      </w:r>
    </w:p>
    <w:p w14:paraId="180A0018" w14:textId="2E161759" w:rsidR="00A4356E" w:rsidRPr="00D665B1" w:rsidRDefault="0061559D" w:rsidP="00A4356E">
      <w:pPr>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rPr>
        <w:tab/>
        <w:t xml:space="preserve">_______ </w:t>
      </w:r>
      <w:r w:rsidR="00A4356E" w:rsidRPr="00D665B1">
        <w:rPr>
          <w:rFonts w:ascii="Times New Roman" w:hAnsi="Times New Roman"/>
          <w:sz w:val="24"/>
          <w:szCs w:val="24"/>
        </w:rPr>
        <w:t xml:space="preserve">per un importo </w:t>
      </w:r>
      <w:proofErr w:type="spellStart"/>
      <w:r w:rsidR="00A4356E" w:rsidRPr="00D665B1">
        <w:rPr>
          <w:rFonts w:ascii="Times New Roman" w:hAnsi="Times New Roman"/>
          <w:sz w:val="24"/>
          <w:szCs w:val="24"/>
        </w:rPr>
        <w:t>di_________pari</w:t>
      </w:r>
      <w:proofErr w:type="spellEnd"/>
      <w:r w:rsidR="00A4356E" w:rsidRPr="00D665B1">
        <w:rPr>
          <w:rFonts w:ascii="Times New Roman" w:hAnsi="Times New Roman"/>
          <w:sz w:val="24"/>
          <w:szCs w:val="24"/>
        </w:rPr>
        <w:t xml:space="preserve"> ad una percentuale degli oneri esecutivi complessivi di_________ %                   </w:t>
      </w:r>
    </w:p>
    <w:p w14:paraId="52B25C9A" w14:textId="77777777" w:rsidR="00A4356E" w:rsidRPr="00D665B1" w:rsidRDefault="00A4356E" w:rsidP="00A4356E">
      <w:pPr>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rPr>
        <w:tab/>
        <w:t>etc.</w:t>
      </w:r>
    </w:p>
    <w:p w14:paraId="1F976F84" w14:textId="77777777" w:rsidR="00A4356E" w:rsidRPr="00D665B1" w:rsidRDefault="00A4356E" w:rsidP="00A4356E">
      <w:pPr>
        <w:jc w:val="both"/>
        <w:rPr>
          <w:rFonts w:ascii="Times New Roman" w:hAnsi="Times New Roman"/>
          <w:sz w:val="24"/>
          <w:szCs w:val="24"/>
        </w:rPr>
      </w:pPr>
      <w:r w:rsidRPr="00D665B1">
        <w:rPr>
          <w:rFonts w:ascii="Times New Roman" w:hAnsi="Times New Roman"/>
          <w:sz w:val="24"/>
          <w:szCs w:val="24"/>
        </w:rPr>
        <w:t>L’impresa mandante____________ eseguirà le opere ricadenti nella/e categoria/e:</w:t>
      </w:r>
    </w:p>
    <w:p w14:paraId="0F9DE031" w14:textId="331CDF92" w:rsidR="00A4356E" w:rsidRPr="00D665B1" w:rsidRDefault="00A4356E" w:rsidP="00A4356E">
      <w:pPr>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rPr>
        <w:tab/>
        <w:t>_____</w:t>
      </w:r>
      <w:r w:rsidR="0061559D" w:rsidRPr="00D665B1">
        <w:rPr>
          <w:rFonts w:ascii="Times New Roman" w:hAnsi="Times New Roman"/>
          <w:sz w:val="24"/>
          <w:szCs w:val="24"/>
        </w:rPr>
        <w:t>_(prevalente) per un importo di</w:t>
      </w:r>
      <w:r w:rsidRPr="00D665B1">
        <w:rPr>
          <w:rFonts w:ascii="Times New Roman" w:hAnsi="Times New Roman"/>
          <w:sz w:val="24"/>
          <w:szCs w:val="24"/>
        </w:rPr>
        <w:t xml:space="preserve"> _</w:t>
      </w:r>
      <w:r w:rsidR="0061559D" w:rsidRPr="00D665B1">
        <w:rPr>
          <w:rFonts w:ascii="Times New Roman" w:hAnsi="Times New Roman"/>
          <w:sz w:val="24"/>
          <w:szCs w:val="24"/>
        </w:rPr>
        <w:t>____</w:t>
      </w:r>
      <w:r w:rsidRPr="00D665B1">
        <w:rPr>
          <w:rFonts w:ascii="Times New Roman" w:hAnsi="Times New Roman"/>
          <w:sz w:val="24"/>
          <w:szCs w:val="24"/>
        </w:rPr>
        <w:t>________</w:t>
      </w:r>
      <w:r w:rsidR="0061559D" w:rsidRPr="00D665B1">
        <w:rPr>
          <w:rFonts w:ascii="Times New Roman" w:hAnsi="Times New Roman"/>
          <w:sz w:val="24"/>
          <w:szCs w:val="24"/>
        </w:rPr>
        <w:t xml:space="preserve"> </w:t>
      </w:r>
      <w:r w:rsidRPr="00D665B1">
        <w:rPr>
          <w:rFonts w:ascii="Times New Roman" w:hAnsi="Times New Roman"/>
          <w:sz w:val="24"/>
          <w:szCs w:val="24"/>
        </w:rPr>
        <w:t>pari ad una percentuale degli oneri esecutivi complessivi di___________ %</w:t>
      </w:r>
    </w:p>
    <w:p w14:paraId="36AE64FC" w14:textId="77777777" w:rsidR="00A4356E" w:rsidRPr="00D665B1" w:rsidRDefault="00A4356E" w:rsidP="00A4356E">
      <w:pPr>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rPr>
        <w:tab/>
        <w:t xml:space="preserve">_______ per un importo </w:t>
      </w:r>
      <w:proofErr w:type="spellStart"/>
      <w:r w:rsidRPr="00D665B1">
        <w:rPr>
          <w:rFonts w:ascii="Times New Roman" w:hAnsi="Times New Roman"/>
          <w:sz w:val="24"/>
          <w:szCs w:val="24"/>
        </w:rPr>
        <w:t>di_________pari</w:t>
      </w:r>
      <w:proofErr w:type="spellEnd"/>
      <w:r w:rsidRPr="00D665B1">
        <w:rPr>
          <w:rFonts w:ascii="Times New Roman" w:hAnsi="Times New Roman"/>
          <w:sz w:val="24"/>
          <w:szCs w:val="24"/>
        </w:rPr>
        <w:t xml:space="preserve"> ad una percentuale degli oneri esecutivi complessivi di_________ %                   </w:t>
      </w:r>
    </w:p>
    <w:p w14:paraId="47D873CE" w14:textId="3D1DD85F" w:rsidR="00A4356E" w:rsidRPr="00D665B1" w:rsidRDefault="00A4356E" w:rsidP="00A4356E">
      <w:pPr>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rPr>
        <w:tab/>
        <w:t>etc.</w:t>
      </w:r>
    </w:p>
    <w:p w14:paraId="55DF7AF4" w14:textId="393175B5" w:rsidR="00A4356E" w:rsidRPr="00D665B1" w:rsidRDefault="00A4356E" w:rsidP="00A4356E">
      <w:pPr>
        <w:jc w:val="both"/>
        <w:rPr>
          <w:rFonts w:ascii="Times New Roman" w:hAnsi="Times New Roman"/>
          <w:sz w:val="24"/>
          <w:szCs w:val="24"/>
        </w:rPr>
      </w:pPr>
      <w:r w:rsidRPr="00D665B1">
        <w:rPr>
          <w:rFonts w:ascii="Times New Roman" w:hAnsi="Times New Roman"/>
          <w:sz w:val="24"/>
          <w:szCs w:val="24"/>
        </w:rPr>
        <w:t>(</w:t>
      </w:r>
      <w:r w:rsidR="00893521" w:rsidRPr="00D665B1">
        <w:rPr>
          <w:rFonts w:ascii="Times New Roman" w:hAnsi="Times New Roman"/>
          <w:sz w:val="24"/>
          <w:szCs w:val="24"/>
        </w:rPr>
        <w:t>Q</w:t>
      </w:r>
      <w:r w:rsidRPr="00D665B1">
        <w:rPr>
          <w:rFonts w:ascii="Times New Roman" w:hAnsi="Times New Roman"/>
          <w:sz w:val="24"/>
          <w:szCs w:val="24"/>
        </w:rPr>
        <w:t>ualora il caso) che l’impresa _______</w:t>
      </w:r>
      <w:r w:rsidR="0061559D" w:rsidRPr="00D665B1">
        <w:rPr>
          <w:rFonts w:ascii="Times New Roman" w:hAnsi="Times New Roman"/>
          <w:sz w:val="24"/>
          <w:szCs w:val="24"/>
        </w:rPr>
        <w:t>___________________________</w:t>
      </w:r>
      <w:r w:rsidRPr="00D665B1">
        <w:rPr>
          <w:rFonts w:ascii="Times New Roman" w:hAnsi="Times New Roman"/>
          <w:sz w:val="24"/>
          <w:szCs w:val="24"/>
        </w:rPr>
        <w:t>_________</w:t>
      </w:r>
      <w:r w:rsidR="00D952D1" w:rsidRPr="00D665B1">
        <w:rPr>
          <w:rFonts w:ascii="Times New Roman" w:hAnsi="Times New Roman"/>
          <w:sz w:val="24"/>
          <w:szCs w:val="24"/>
        </w:rPr>
        <w:t>_ è associata ai sensi del co. 5</w:t>
      </w:r>
      <w:r w:rsidRPr="00D665B1">
        <w:rPr>
          <w:rFonts w:ascii="Times New Roman" w:hAnsi="Times New Roman"/>
          <w:sz w:val="24"/>
          <w:szCs w:val="24"/>
        </w:rPr>
        <w:t xml:space="preserve"> dell’art. 92 del Regolamento del Codice, non eseguirà oltre il 20% dell’importo complessivo dei lavori e che l’ammontare complessivo delle qualificazioni possedute dalla stessa non è inferiore all’importo dei lavori che eseguirà.</w:t>
      </w:r>
    </w:p>
    <w:p w14:paraId="797CC9AA" w14:textId="77777777" w:rsidR="00A4356E" w:rsidRPr="00D665B1" w:rsidRDefault="00A4356E" w:rsidP="00A4356E">
      <w:pPr>
        <w:jc w:val="both"/>
        <w:rPr>
          <w:rFonts w:ascii="Times New Roman" w:hAnsi="Times New Roman"/>
          <w:b/>
          <w:sz w:val="24"/>
          <w:szCs w:val="24"/>
        </w:rPr>
      </w:pPr>
      <w:r w:rsidRPr="00D665B1">
        <w:rPr>
          <w:rFonts w:ascii="Times New Roman" w:hAnsi="Times New Roman"/>
          <w:b/>
          <w:sz w:val="24"/>
          <w:szCs w:val="24"/>
        </w:rPr>
        <w:t>DICHIARANO INOLTRE</w:t>
      </w:r>
    </w:p>
    <w:p w14:paraId="43517598" w14:textId="40B5BD9E" w:rsidR="00A4356E" w:rsidRPr="00D665B1" w:rsidRDefault="00A4356E" w:rsidP="00A4356E">
      <w:pPr>
        <w:jc w:val="both"/>
        <w:rPr>
          <w:rFonts w:ascii="Times New Roman" w:hAnsi="Times New Roman"/>
          <w:sz w:val="24"/>
          <w:szCs w:val="24"/>
          <w:u w:val="single"/>
        </w:rPr>
      </w:pPr>
      <w:r w:rsidRPr="00D665B1">
        <w:rPr>
          <w:rFonts w:ascii="Times New Roman" w:hAnsi="Times New Roman"/>
          <w:sz w:val="24"/>
          <w:szCs w:val="24"/>
        </w:rPr>
        <w:t>a)</w:t>
      </w:r>
      <w:r w:rsidRPr="00D665B1">
        <w:rPr>
          <w:rFonts w:ascii="Times New Roman" w:hAnsi="Times New Roman"/>
          <w:sz w:val="24"/>
          <w:szCs w:val="24"/>
        </w:rPr>
        <w:tab/>
        <w:t xml:space="preserve"> il possesso di attestazione di qualificazione, o più attestazioni </w:t>
      </w:r>
      <w:r w:rsidR="00D50C15" w:rsidRPr="00D665B1">
        <w:rPr>
          <w:rFonts w:ascii="Times New Roman" w:hAnsi="Times New Roman"/>
          <w:sz w:val="24"/>
          <w:szCs w:val="24"/>
        </w:rPr>
        <w:t>(</w:t>
      </w:r>
      <w:r w:rsidRPr="00D665B1">
        <w:rPr>
          <w:rFonts w:ascii="Times New Roman" w:hAnsi="Times New Roman"/>
          <w:sz w:val="24"/>
          <w:szCs w:val="24"/>
        </w:rPr>
        <w:t>se associate/</w:t>
      </w:r>
      <w:proofErr w:type="spellStart"/>
      <w:r w:rsidRPr="00D665B1">
        <w:rPr>
          <w:rFonts w:ascii="Times New Roman" w:hAnsi="Times New Roman"/>
          <w:sz w:val="24"/>
          <w:szCs w:val="24"/>
        </w:rPr>
        <w:t>associande</w:t>
      </w:r>
      <w:proofErr w:type="spellEnd"/>
      <w:r w:rsidR="00D50C15" w:rsidRPr="00D665B1">
        <w:rPr>
          <w:rFonts w:ascii="Times New Roman" w:hAnsi="Times New Roman"/>
          <w:sz w:val="24"/>
          <w:szCs w:val="24"/>
        </w:rPr>
        <w:t>)</w:t>
      </w:r>
      <w:r w:rsidRPr="00D665B1">
        <w:rPr>
          <w:rFonts w:ascii="Times New Roman" w:hAnsi="Times New Roman"/>
          <w:sz w:val="24"/>
          <w:szCs w:val="24"/>
        </w:rPr>
        <w:t xml:space="preserve">, rilasciata/e da Società Organismi di attestazione (SOA), regolarmente autorizzata/e, in corso di validità per esecuzione e riportante esplicita menzione del possesso del sistema di qualità aziendale UNI EN ISO 9000 di cui di cui all’art.63 del Regolamento del Codice; </w:t>
      </w:r>
      <w:r w:rsidRPr="00D665B1">
        <w:rPr>
          <w:rFonts w:ascii="Times New Roman" w:hAnsi="Times New Roman"/>
          <w:sz w:val="24"/>
          <w:szCs w:val="24"/>
          <w:u w:val="single"/>
        </w:rPr>
        <w:t>l’operatore economico atte</w:t>
      </w:r>
      <w:r w:rsidR="00893521" w:rsidRPr="00D665B1">
        <w:rPr>
          <w:rFonts w:ascii="Times New Roman" w:hAnsi="Times New Roman"/>
          <w:sz w:val="24"/>
          <w:szCs w:val="24"/>
          <w:u w:val="single"/>
        </w:rPr>
        <w:t>sta, ai sensi dell’art. 47 del D</w:t>
      </w:r>
      <w:r w:rsidRPr="00D665B1">
        <w:rPr>
          <w:rFonts w:ascii="Times New Roman" w:hAnsi="Times New Roman"/>
          <w:sz w:val="24"/>
          <w:szCs w:val="24"/>
          <w:u w:val="single"/>
        </w:rPr>
        <w:t xml:space="preserve">.P.R. del 28 dicembre 2000, n. 445, il possesso, a pena di esclusione, dell’attestazione di qualificazione rilasciata da società organismo di attestazione (SOA) regolarmente autorizzata, in corso di validità, che documenti la qualificazione in categorie e classifiche adeguate, ai sensi dell’art. 84, comma 4, </w:t>
      </w:r>
      <w:proofErr w:type="spellStart"/>
      <w:r w:rsidRPr="00D665B1">
        <w:rPr>
          <w:rFonts w:ascii="Times New Roman" w:hAnsi="Times New Roman"/>
          <w:sz w:val="24"/>
          <w:szCs w:val="24"/>
          <w:u w:val="single"/>
        </w:rPr>
        <w:t>lett</w:t>
      </w:r>
      <w:proofErr w:type="spellEnd"/>
      <w:r w:rsidRPr="00D665B1">
        <w:rPr>
          <w:rFonts w:ascii="Times New Roman" w:hAnsi="Times New Roman"/>
          <w:sz w:val="24"/>
          <w:szCs w:val="24"/>
          <w:u w:val="single"/>
        </w:rPr>
        <w:t>. a) b) e c), del Codice e l’esistenza della certificazione del sistema di qualità aziendale</w:t>
      </w:r>
      <w:r w:rsidR="00893521" w:rsidRPr="00D665B1">
        <w:rPr>
          <w:rFonts w:ascii="Times New Roman" w:hAnsi="Times New Roman"/>
          <w:sz w:val="24"/>
          <w:szCs w:val="24"/>
          <w:u w:val="single"/>
        </w:rPr>
        <w:t>;</w:t>
      </w:r>
    </w:p>
    <w:p w14:paraId="0ABAE56F" w14:textId="77777777" w:rsidR="00A4356E" w:rsidRPr="00D665B1" w:rsidRDefault="00A4356E" w:rsidP="00A4356E">
      <w:pPr>
        <w:jc w:val="both"/>
        <w:rPr>
          <w:rFonts w:ascii="Times New Roman" w:hAnsi="Times New Roman"/>
          <w:sz w:val="24"/>
          <w:szCs w:val="24"/>
        </w:rPr>
      </w:pPr>
      <w:r w:rsidRPr="00D665B1">
        <w:rPr>
          <w:rFonts w:ascii="Times New Roman" w:hAnsi="Times New Roman"/>
          <w:sz w:val="24"/>
          <w:szCs w:val="24"/>
        </w:rPr>
        <w:t>ovvero</w:t>
      </w:r>
    </w:p>
    <w:p w14:paraId="3F0090D7" w14:textId="02F1BD93" w:rsidR="00A4356E" w:rsidRPr="00D665B1" w:rsidRDefault="00A4356E" w:rsidP="00A4356E">
      <w:pPr>
        <w:jc w:val="both"/>
        <w:rPr>
          <w:rFonts w:ascii="Times New Roman" w:hAnsi="Times New Roman"/>
          <w:sz w:val="24"/>
          <w:szCs w:val="24"/>
        </w:rPr>
      </w:pPr>
      <w:r w:rsidRPr="00D665B1">
        <w:rPr>
          <w:rFonts w:ascii="Times New Roman" w:hAnsi="Times New Roman"/>
          <w:sz w:val="24"/>
          <w:szCs w:val="24"/>
        </w:rPr>
        <w:t>per i concorrenti stabiliti in stati diversi dall’Italia che non possiedono l’attestazione di qualificazione, deve essere prodotta, a pena di esclusione, dichiarazione sostitutiva resa ai sens</w:t>
      </w:r>
      <w:r w:rsidR="00893521" w:rsidRPr="00D665B1">
        <w:rPr>
          <w:rFonts w:ascii="Times New Roman" w:hAnsi="Times New Roman"/>
          <w:sz w:val="24"/>
          <w:szCs w:val="24"/>
        </w:rPr>
        <w:t>i degli artt. 46 e 47 del D</w:t>
      </w:r>
      <w:r w:rsidRPr="00D665B1">
        <w:rPr>
          <w:rFonts w:ascii="Times New Roman" w:hAnsi="Times New Roman"/>
          <w:sz w:val="24"/>
          <w:szCs w:val="24"/>
        </w:rPr>
        <w:t>.P.R. 28 dicembre 2000, n. 445 oppure documentazione idonea equivalente, resa secondo la legislazione dello Stato di appartenenza, con la quale il concorrente o suo procuratore, assumendosene la piena responsabilità, attesta di possedere i requisiti d’ordine speciale come specificati al paragrafo 2.3 del presente disciplinare</w:t>
      </w:r>
    </w:p>
    <w:p w14:paraId="13C166D1" w14:textId="55A95212" w:rsidR="00A4356E" w:rsidRPr="00D665B1" w:rsidRDefault="00A4356E" w:rsidP="00A4356E">
      <w:pPr>
        <w:jc w:val="both"/>
        <w:rPr>
          <w:rFonts w:ascii="Times New Roman" w:hAnsi="Times New Roman"/>
          <w:sz w:val="24"/>
          <w:szCs w:val="24"/>
        </w:rPr>
      </w:pPr>
      <w:r w:rsidRPr="00D665B1">
        <w:rPr>
          <w:rFonts w:ascii="Times New Roman" w:hAnsi="Times New Roman"/>
          <w:sz w:val="24"/>
          <w:szCs w:val="24"/>
        </w:rPr>
        <w:t>e all’uopo allega</w:t>
      </w:r>
      <w:r w:rsidR="00365F14" w:rsidRPr="00D665B1">
        <w:rPr>
          <w:rFonts w:ascii="Times New Roman" w:hAnsi="Times New Roman"/>
          <w:sz w:val="24"/>
          <w:szCs w:val="24"/>
        </w:rPr>
        <w:t>no</w:t>
      </w:r>
      <w:r w:rsidRPr="00D665B1">
        <w:rPr>
          <w:rFonts w:ascii="Times New Roman" w:hAnsi="Times New Roman"/>
          <w:sz w:val="24"/>
          <w:szCs w:val="24"/>
        </w:rPr>
        <w:t>:</w:t>
      </w:r>
    </w:p>
    <w:p w14:paraId="7D922A2D" w14:textId="0F025858" w:rsidR="00A4356E" w:rsidRPr="00D665B1" w:rsidRDefault="00A4356E" w:rsidP="00A4356E">
      <w:pPr>
        <w:jc w:val="both"/>
        <w:rPr>
          <w:rFonts w:ascii="Times New Roman" w:hAnsi="Times New Roman"/>
          <w:sz w:val="24"/>
          <w:szCs w:val="24"/>
        </w:rPr>
      </w:pPr>
      <w:r w:rsidRPr="00D665B1">
        <w:rPr>
          <w:rFonts w:ascii="Times New Roman" w:hAnsi="Times New Roman"/>
          <w:sz w:val="24"/>
          <w:szCs w:val="24"/>
        </w:rPr>
        <w:t>a)</w:t>
      </w:r>
      <w:r w:rsidR="00893521" w:rsidRPr="00D665B1">
        <w:rPr>
          <w:rFonts w:ascii="Times New Roman" w:hAnsi="Times New Roman"/>
          <w:sz w:val="24"/>
          <w:szCs w:val="24"/>
        </w:rPr>
        <w:t xml:space="preserve"> </w:t>
      </w:r>
      <w:r w:rsidRPr="00D665B1">
        <w:rPr>
          <w:rFonts w:ascii="Times New Roman" w:hAnsi="Times New Roman"/>
          <w:sz w:val="24"/>
          <w:szCs w:val="24"/>
        </w:rPr>
        <w:t>Copia fotostatica di un documento di identità dei sottoscrittori; la domanda può essere sottoscritta anche da un procuratore del legale rappresentante e, in tal caso, va allegata, a pena di esclusione, copia conforme all’originale della relativa procura;</w:t>
      </w:r>
    </w:p>
    <w:p w14:paraId="6B6900C6" w14:textId="2403FFA9" w:rsidR="00A4356E" w:rsidRPr="00D665B1" w:rsidRDefault="00A4356E" w:rsidP="00A4356E">
      <w:pPr>
        <w:jc w:val="both"/>
        <w:rPr>
          <w:rFonts w:ascii="Times New Roman" w:hAnsi="Times New Roman"/>
          <w:sz w:val="24"/>
          <w:szCs w:val="24"/>
        </w:rPr>
      </w:pPr>
      <w:r w:rsidRPr="00D665B1">
        <w:rPr>
          <w:rFonts w:ascii="Times New Roman" w:hAnsi="Times New Roman"/>
          <w:sz w:val="24"/>
          <w:szCs w:val="24"/>
        </w:rPr>
        <w:t>b) attestato di qualificazione SOA, copia fotostatica di un documento di identità de</w:t>
      </w:r>
      <w:r w:rsidR="00A56591" w:rsidRPr="00D665B1">
        <w:rPr>
          <w:rFonts w:ascii="Times New Roman" w:hAnsi="Times New Roman"/>
          <w:sz w:val="24"/>
          <w:szCs w:val="24"/>
        </w:rPr>
        <w:t>i</w:t>
      </w:r>
      <w:r w:rsidRPr="00D665B1">
        <w:rPr>
          <w:rFonts w:ascii="Times New Roman" w:hAnsi="Times New Roman"/>
          <w:sz w:val="24"/>
          <w:szCs w:val="24"/>
        </w:rPr>
        <w:t xml:space="preserve"> sottoscrittori;</w:t>
      </w:r>
    </w:p>
    <w:p w14:paraId="364F92A8" w14:textId="77777777" w:rsidR="00A4356E" w:rsidRPr="00D665B1" w:rsidRDefault="00A4356E" w:rsidP="00A4356E">
      <w:pPr>
        <w:jc w:val="both"/>
        <w:rPr>
          <w:rFonts w:ascii="Times New Roman" w:hAnsi="Times New Roman"/>
          <w:sz w:val="24"/>
          <w:szCs w:val="24"/>
        </w:rPr>
      </w:pPr>
      <w:r w:rsidRPr="00D665B1">
        <w:rPr>
          <w:rFonts w:ascii="Times New Roman" w:hAnsi="Times New Roman"/>
          <w:sz w:val="24"/>
          <w:szCs w:val="24"/>
        </w:rPr>
        <w:t>c) attestazione versamento della contribuzione ANAC di cui al paragrafo 13 del presente disciplinare di gara</w:t>
      </w:r>
    </w:p>
    <w:p w14:paraId="25BA1212" w14:textId="77777777" w:rsidR="00A4356E" w:rsidRPr="00D665B1" w:rsidRDefault="00A4356E" w:rsidP="00A4356E">
      <w:pPr>
        <w:jc w:val="both"/>
        <w:rPr>
          <w:rFonts w:ascii="Times New Roman" w:hAnsi="Times New Roman"/>
          <w:sz w:val="24"/>
          <w:szCs w:val="24"/>
        </w:rPr>
      </w:pPr>
      <w:r w:rsidRPr="00D665B1">
        <w:rPr>
          <w:rFonts w:ascii="Times New Roman" w:hAnsi="Times New Roman"/>
          <w:sz w:val="24"/>
          <w:szCs w:val="24"/>
        </w:rPr>
        <w:t>d) PASSOE di cui all’art. 2, comma 3.2, delibera n. 111 del 20 dicembre 2012 dell’ANAC.</w:t>
      </w:r>
    </w:p>
    <w:p w14:paraId="6E540A9D" w14:textId="75F5795F" w:rsidR="00A4356E" w:rsidRPr="00D665B1" w:rsidRDefault="00893521" w:rsidP="00A4356E">
      <w:pPr>
        <w:jc w:val="both"/>
        <w:rPr>
          <w:rFonts w:ascii="Times New Roman" w:hAnsi="Times New Roman"/>
          <w:sz w:val="24"/>
          <w:szCs w:val="24"/>
        </w:rPr>
      </w:pPr>
      <w:r w:rsidRPr="00D665B1">
        <w:rPr>
          <w:rFonts w:ascii="Times New Roman" w:hAnsi="Times New Roman"/>
          <w:sz w:val="24"/>
          <w:szCs w:val="24"/>
        </w:rPr>
        <w:t>f</w:t>
      </w:r>
      <w:r w:rsidR="00A4356E" w:rsidRPr="00D665B1">
        <w:rPr>
          <w:rFonts w:ascii="Times New Roman" w:hAnsi="Times New Roman"/>
          <w:sz w:val="24"/>
          <w:szCs w:val="24"/>
        </w:rPr>
        <w:t>) documento attestante la garanzia provvisoria con allegata la dichiarazione, di cui all’art. 93, comma 8, del Codice, concernente l’impegno a rilasciare la cauzione definitiva di cui al punto 11.1 del disciplinare di gara nonché copia delle certificazioni previste dall’art. 93, comma 7, del Codice, con le modalità di cui medesimo punto 11.1.</w:t>
      </w:r>
    </w:p>
    <w:p w14:paraId="29280D37" w14:textId="1592D261" w:rsidR="00A4356E" w:rsidRPr="00D665B1" w:rsidRDefault="00A4356E" w:rsidP="00A4356E">
      <w:pPr>
        <w:jc w:val="both"/>
        <w:rPr>
          <w:rFonts w:ascii="Times New Roman" w:hAnsi="Times New Roman"/>
          <w:sz w:val="24"/>
          <w:szCs w:val="24"/>
        </w:rPr>
      </w:pPr>
      <w:r w:rsidRPr="00D665B1">
        <w:rPr>
          <w:rFonts w:ascii="Times New Roman" w:hAnsi="Times New Roman"/>
          <w:sz w:val="24"/>
          <w:szCs w:val="24"/>
        </w:rPr>
        <w:t>I partecipanti al Raggruppamento (o al Consorzio) si impegnano sin d’ora, Congiuntamente e solidamente nei confronti di Codesto Ente</w:t>
      </w:r>
      <w:r w:rsidR="00F15CF3" w:rsidRPr="00D665B1">
        <w:rPr>
          <w:rFonts w:ascii="Times New Roman" w:hAnsi="Times New Roman"/>
          <w:sz w:val="24"/>
          <w:szCs w:val="24"/>
        </w:rPr>
        <w:t>,</w:t>
      </w:r>
      <w:r w:rsidRPr="00D665B1">
        <w:rPr>
          <w:rFonts w:ascii="Times New Roman" w:hAnsi="Times New Roman"/>
          <w:sz w:val="24"/>
          <w:szCs w:val="24"/>
        </w:rPr>
        <w:t xml:space="preserve"> ai sensi delle normative vigenti:</w:t>
      </w:r>
    </w:p>
    <w:p w14:paraId="008FCB47" w14:textId="42BB1B24" w:rsidR="00A4356E" w:rsidRPr="00D665B1" w:rsidRDefault="00A4356E" w:rsidP="00893521">
      <w:pPr>
        <w:spacing w:after="0" w:line="240" w:lineRule="auto"/>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rPr>
        <w:tab/>
        <w:t>in caso di aggiudicazione dei lavori di cui alla gara in oggetto, a conferire mandato collettivo speciale irrevocabile con rappresentanza all’impresa ___</w:t>
      </w:r>
      <w:r w:rsidR="00893521" w:rsidRPr="00D665B1">
        <w:rPr>
          <w:rFonts w:ascii="Times New Roman" w:hAnsi="Times New Roman"/>
          <w:sz w:val="24"/>
          <w:szCs w:val="24"/>
        </w:rPr>
        <w:t>_________________</w:t>
      </w:r>
      <w:r w:rsidRPr="00D665B1">
        <w:rPr>
          <w:rFonts w:ascii="Times New Roman" w:hAnsi="Times New Roman"/>
          <w:sz w:val="24"/>
          <w:szCs w:val="24"/>
        </w:rPr>
        <w:t>_______________ con sede in ____</w:t>
      </w:r>
      <w:r w:rsidR="00893521" w:rsidRPr="00D665B1">
        <w:rPr>
          <w:rFonts w:ascii="Times New Roman" w:hAnsi="Times New Roman"/>
          <w:sz w:val="24"/>
          <w:szCs w:val="24"/>
        </w:rPr>
        <w:t>_______</w:t>
      </w:r>
      <w:r w:rsidRPr="00D665B1">
        <w:rPr>
          <w:rFonts w:ascii="Times New Roman" w:hAnsi="Times New Roman"/>
          <w:sz w:val="24"/>
          <w:szCs w:val="24"/>
        </w:rPr>
        <w:t>_____ via ___</w:t>
      </w:r>
      <w:r w:rsidR="00893521" w:rsidRPr="00D665B1">
        <w:rPr>
          <w:rFonts w:ascii="Times New Roman" w:hAnsi="Times New Roman"/>
          <w:sz w:val="24"/>
          <w:szCs w:val="24"/>
        </w:rPr>
        <w:t>_______________</w:t>
      </w:r>
      <w:r w:rsidRPr="00D665B1">
        <w:rPr>
          <w:rFonts w:ascii="Times New Roman" w:hAnsi="Times New Roman"/>
          <w:sz w:val="24"/>
          <w:szCs w:val="24"/>
        </w:rPr>
        <w:t>______ C.F.___</w:t>
      </w:r>
      <w:r w:rsidR="00893521" w:rsidRPr="00D665B1">
        <w:rPr>
          <w:rFonts w:ascii="Times New Roman" w:hAnsi="Times New Roman"/>
          <w:sz w:val="24"/>
          <w:szCs w:val="24"/>
        </w:rPr>
        <w:t>__________</w:t>
      </w:r>
      <w:r w:rsidRPr="00D665B1">
        <w:rPr>
          <w:rFonts w:ascii="Times New Roman" w:hAnsi="Times New Roman"/>
          <w:sz w:val="24"/>
          <w:szCs w:val="24"/>
        </w:rPr>
        <w:t>______ FAX __</w:t>
      </w:r>
      <w:r w:rsidR="00893521" w:rsidRPr="00D665B1">
        <w:rPr>
          <w:rFonts w:ascii="Times New Roman" w:hAnsi="Times New Roman"/>
          <w:sz w:val="24"/>
          <w:szCs w:val="24"/>
        </w:rPr>
        <w:t>__</w:t>
      </w:r>
      <w:r w:rsidRPr="00D665B1">
        <w:rPr>
          <w:rFonts w:ascii="Times New Roman" w:hAnsi="Times New Roman"/>
          <w:sz w:val="24"/>
          <w:szCs w:val="24"/>
        </w:rPr>
        <w:t>________, PEC_____</w:t>
      </w:r>
      <w:r w:rsidR="00893521" w:rsidRPr="00D665B1">
        <w:rPr>
          <w:rFonts w:ascii="Times New Roman" w:hAnsi="Times New Roman"/>
          <w:sz w:val="24"/>
          <w:szCs w:val="24"/>
        </w:rPr>
        <w:t>________________</w:t>
      </w:r>
      <w:r w:rsidRPr="00D665B1">
        <w:rPr>
          <w:rFonts w:ascii="Times New Roman" w:hAnsi="Times New Roman"/>
          <w:sz w:val="24"/>
          <w:szCs w:val="24"/>
        </w:rPr>
        <w:t>_____</w:t>
      </w:r>
      <w:r w:rsidR="002D4DF8" w:rsidRPr="00D665B1">
        <w:rPr>
          <w:rFonts w:ascii="Times New Roman" w:hAnsi="Times New Roman"/>
          <w:sz w:val="24"/>
          <w:szCs w:val="24"/>
        </w:rPr>
        <w:t xml:space="preserve"> </w:t>
      </w:r>
      <w:r w:rsidRPr="00D665B1">
        <w:rPr>
          <w:rFonts w:ascii="Times New Roman" w:hAnsi="Times New Roman"/>
          <w:sz w:val="24"/>
          <w:szCs w:val="24"/>
        </w:rPr>
        <w:t xml:space="preserve">qualificata come impresa </w:t>
      </w:r>
      <w:r w:rsidRPr="00D665B1">
        <w:rPr>
          <w:rFonts w:ascii="Times New Roman" w:hAnsi="Times New Roman"/>
          <w:b/>
          <w:sz w:val="24"/>
          <w:szCs w:val="24"/>
        </w:rPr>
        <w:t>CAPOGRUPPO/MANDATARIA</w:t>
      </w:r>
      <w:r w:rsidRPr="00D665B1">
        <w:rPr>
          <w:rFonts w:ascii="Times New Roman" w:hAnsi="Times New Roman"/>
          <w:sz w:val="24"/>
          <w:szCs w:val="24"/>
        </w:rPr>
        <w:t>, la quale stipulerà il contratto in nome e per conto proprio e delle mandanti ________</w:t>
      </w:r>
      <w:r w:rsidR="00893521" w:rsidRPr="00D665B1">
        <w:rPr>
          <w:rFonts w:ascii="Times New Roman" w:hAnsi="Times New Roman"/>
          <w:sz w:val="24"/>
          <w:szCs w:val="24"/>
        </w:rPr>
        <w:t>_________________________________________</w:t>
      </w:r>
      <w:r w:rsidRPr="00D665B1">
        <w:rPr>
          <w:rFonts w:ascii="Times New Roman" w:hAnsi="Times New Roman"/>
          <w:sz w:val="24"/>
          <w:szCs w:val="24"/>
        </w:rPr>
        <w:t>_________________</w:t>
      </w:r>
    </w:p>
    <w:p w14:paraId="27762388" w14:textId="77777777" w:rsidR="00A4356E" w:rsidRPr="00D665B1" w:rsidRDefault="00A4356E" w:rsidP="00893521">
      <w:pPr>
        <w:spacing w:after="0" w:line="240" w:lineRule="auto"/>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rPr>
        <w:tab/>
        <w:t>a presentare, entro il termine indicato nella comunicazione di affidamento dell’appalto, atto notarile di raggruppamento temporaneo di Impresa (o di costituzione di consorzio ordinario) dal quale risulti il conferimento di mandato speciale gratuito ed irrevocabile a chi legalmente rappresenta l’impresa capogruppo e le categorie e le percentuali di lavoro che ciascuna impresa eseguirà;</w:t>
      </w:r>
    </w:p>
    <w:p w14:paraId="7A3DEFD8" w14:textId="77777777" w:rsidR="00A4356E" w:rsidRPr="00D665B1" w:rsidRDefault="00A4356E" w:rsidP="00893521">
      <w:pPr>
        <w:spacing w:after="0" w:line="240" w:lineRule="auto"/>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rPr>
        <w:tab/>
        <w:t>a non modificare la composizione del Raggruppamento Temporaneo o del Consorzio ordinario da costituirsi sulla base del presente impegno ed a perfezionare in tempo utile il relativo mandato, ai sensi delle vigenti disposizioni;</w:t>
      </w:r>
    </w:p>
    <w:p w14:paraId="260F6B0B" w14:textId="77777777" w:rsidR="00A56591" w:rsidRPr="00D665B1" w:rsidRDefault="00A4356E" w:rsidP="00893521">
      <w:pPr>
        <w:spacing w:after="0" w:line="240" w:lineRule="auto"/>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rPr>
        <w:tab/>
        <w:t>ad uniformarsi alla disciplina vigente in materia di lavori pubblici con riguardo ai Raggruppamenti Temporanee di Imprese e ai Consorzi ordinari.</w:t>
      </w:r>
    </w:p>
    <w:p w14:paraId="6F5ED627" w14:textId="77777777" w:rsidR="00893521" w:rsidRPr="00D665B1" w:rsidRDefault="00893521" w:rsidP="00A4356E">
      <w:pPr>
        <w:jc w:val="both"/>
        <w:rPr>
          <w:rFonts w:ascii="Times New Roman" w:hAnsi="Times New Roman"/>
          <w:sz w:val="24"/>
          <w:szCs w:val="24"/>
        </w:rPr>
      </w:pPr>
    </w:p>
    <w:p w14:paraId="244A8F8E" w14:textId="77777777" w:rsidR="00893521" w:rsidRPr="00D665B1" w:rsidRDefault="00A4356E" w:rsidP="00A4356E">
      <w:pPr>
        <w:jc w:val="both"/>
        <w:rPr>
          <w:rFonts w:ascii="Times New Roman" w:hAnsi="Times New Roman"/>
          <w:sz w:val="24"/>
          <w:szCs w:val="24"/>
        </w:rPr>
      </w:pPr>
      <w:r w:rsidRPr="00D665B1">
        <w:rPr>
          <w:rFonts w:ascii="Times New Roman" w:hAnsi="Times New Roman"/>
          <w:sz w:val="24"/>
          <w:szCs w:val="24"/>
        </w:rPr>
        <w:t>L’IMPRESA CAPOGRUPPO/MANDATARIA</w:t>
      </w:r>
      <w:r w:rsidRPr="00D665B1">
        <w:rPr>
          <w:rFonts w:ascii="Times New Roman" w:hAnsi="Times New Roman"/>
          <w:sz w:val="24"/>
          <w:szCs w:val="24"/>
          <w:vertAlign w:val="superscript"/>
        </w:rPr>
        <w:footnoteReference w:id="3"/>
      </w:r>
      <w:r w:rsidRPr="00D665B1">
        <w:rPr>
          <w:rFonts w:ascii="Times New Roman" w:hAnsi="Times New Roman"/>
          <w:sz w:val="24"/>
          <w:szCs w:val="24"/>
        </w:rPr>
        <w:t xml:space="preserve">            </w:t>
      </w:r>
      <w:r w:rsidRPr="00D665B1">
        <w:rPr>
          <w:rFonts w:ascii="Times New Roman" w:hAnsi="Times New Roman"/>
          <w:sz w:val="24"/>
          <w:szCs w:val="24"/>
        </w:rPr>
        <w:tab/>
      </w:r>
      <w:r w:rsidRPr="00D665B1">
        <w:rPr>
          <w:rFonts w:ascii="Times New Roman" w:hAnsi="Times New Roman"/>
          <w:sz w:val="24"/>
          <w:szCs w:val="24"/>
        </w:rPr>
        <w:tab/>
      </w:r>
      <w:r w:rsidRPr="00D665B1">
        <w:rPr>
          <w:rFonts w:ascii="Times New Roman" w:hAnsi="Times New Roman"/>
          <w:sz w:val="24"/>
          <w:szCs w:val="24"/>
        </w:rPr>
        <w:tab/>
        <w:t xml:space="preserve">   </w:t>
      </w:r>
    </w:p>
    <w:p w14:paraId="4608CD65" w14:textId="3E421C6A" w:rsidR="00A4356E" w:rsidRPr="00D665B1" w:rsidRDefault="00A4356E" w:rsidP="00893521">
      <w:pPr>
        <w:jc w:val="right"/>
        <w:rPr>
          <w:rFonts w:ascii="Times New Roman" w:hAnsi="Times New Roman"/>
          <w:b/>
          <w:bCs/>
          <w:i/>
          <w:iCs/>
          <w:sz w:val="24"/>
          <w:szCs w:val="24"/>
        </w:rPr>
      </w:pPr>
      <w:r w:rsidRPr="00D665B1">
        <w:rPr>
          <w:rFonts w:ascii="Times New Roman" w:hAnsi="Times New Roman"/>
          <w:sz w:val="24"/>
          <w:szCs w:val="24"/>
        </w:rPr>
        <w:t>LE IMPRESE MANDANTI</w:t>
      </w:r>
      <w:r w:rsidRPr="00D665B1">
        <w:rPr>
          <w:rFonts w:ascii="Times New Roman" w:hAnsi="Times New Roman"/>
          <w:sz w:val="24"/>
          <w:szCs w:val="24"/>
          <w:vertAlign w:val="superscript"/>
        </w:rPr>
        <w:footnoteReference w:id="4"/>
      </w:r>
    </w:p>
    <w:tbl>
      <w:tblPr>
        <w:tblpPr w:leftFromText="141" w:rightFromText="141" w:vertAnchor="page" w:horzAnchor="margin" w:tblpXSpec="center" w:tblpY="1945"/>
        <w:tblW w:w="10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86"/>
        <w:gridCol w:w="1985"/>
        <w:gridCol w:w="1701"/>
        <w:gridCol w:w="1701"/>
        <w:gridCol w:w="1701"/>
        <w:gridCol w:w="1843"/>
      </w:tblGrid>
      <w:tr w:rsidR="00D665B1" w:rsidRPr="00D665B1" w14:paraId="097A4527" w14:textId="77777777" w:rsidTr="000E6442">
        <w:trPr>
          <w:trHeight w:val="454"/>
        </w:trPr>
        <w:tc>
          <w:tcPr>
            <w:tcW w:w="10617" w:type="dxa"/>
            <w:gridSpan w:val="6"/>
            <w:tcBorders>
              <w:top w:val="single" w:sz="12" w:space="0" w:color="auto"/>
              <w:left w:val="single" w:sz="12" w:space="0" w:color="auto"/>
              <w:bottom w:val="single" w:sz="4" w:space="0" w:color="auto"/>
              <w:right w:val="single" w:sz="12" w:space="0" w:color="auto"/>
            </w:tcBorders>
          </w:tcPr>
          <w:p w14:paraId="5ABC6BA3" w14:textId="77777777" w:rsidR="00A4356E" w:rsidRPr="00D665B1" w:rsidRDefault="00A4356E" w:rsidP="000E6442">
            <w:pPr>
              <w:jc w:val="both"/>
              <w:rPr>
                <w:rFonts w:ascii="Times New Roman" w:hAnsi="Times New Roman"/>
                <w:sz w:val="24"/>
                <w:szCs w:val="24"/>
              </w:rPr>
            </w:pPr>
            <w:r w:rsidRPr="00D665B1">
              <w:rPr>
                <w:rFonts w:ascii="Times New Roman" w:hAnsi="Times New Roman"/>
                <w:sz w:val="24"/>
                <w:szCs w:val="24"/>
              </w:rPr>
              <w:t>TABELLA RIASSUNTIVA – ANNESSO 1</w:t>
            </w:r>
          </w:p>
        </w:tc>
      </w:tr>
      <w:tr w:rsidR="00D665B1" w:rsidRPr="00D665B1" w14:paraId="461CF1A4" w14:textId="77777777" w:rsidTr="000E6442">
        <w:trPr>
          <w:trHeight w:val="454"/>
        </w:trPr>
        <w:tc>
          <w:tcPr>
            <w:tcW w:w="1686" w:type="dxa"/>
            <w:tcBorders>
              <w:top w:val="single" w:sz="12" w:space="0" w:color="auto"/>
              <w:left w:val="single" w:sz="12" w:space="0" w:color="auto"/>
              <w:bottom w:val="single" w:sz="4" w:space="0" w:color="auto"/>
              <w:right w:val="single" w:sz="4" w:space="0" w:color="auto"/>
            </w:tcBorders>
            <w:hideMark/>
          </w:tcPr>
          <w:p w14:paraId="32BBA317"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br w:type="page"/>
              <w:t>REQUISITO</w:t>
            </w:r>
          </w:p>
        </w:tc>
        <w:tc>
          <w:tcPr>
            <w:tcW w:w="1985" w:type="dxa"/>
            <w:tcBorders>
              <w:top w:val="single" w:sz="12" w:space="0" w:color="auto"/>
              <w:left w:val="single" w:sz="4" w:space="0" w:color="auto"/>
              <w:bottom w:val="single" w:sz="4" w:space="0" w:color="auto"/>
              <w:right w:val="single" w:sz="4" w:space="0" w:color="auto"/>
            </w:tcBorders>
          </w:tcPr>
          <w:p w14:paraId="636C6C7D" w14:textId="3F98C4C1"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CAPOGRUPPO/ </w:t>
            </w:r>
            <w:r w:rsidR="000E6442" w:rsidRPr="00D665B1">
              <w:rPr>
                <w:rFonts w:ascii="Times New Roman" w:hAnsi="Times New Roman"/>
                <w:b/>
                <w:sz w:val="24"/>
                <w:szCs w:val="24"/>
              </w:rPr>
              <w:t>IMPRESA SINGOLA</w:t>
            </w:r>
          </w:p>
        </w:tc>
        <w:tc>
          <w:tcPr>
            <w:tcW w:w="1701" w:type="dxa"/>
            <w:tcBorders>
              <w:top w:val="single" w:sz="12" w:space="0" w:color="auto"/>
              <w:left w:val="single" w:sz="4" w:space="0" w:color="auto"/>
              <w:bottom w:val="single" w:sz="4" w:space="0" w:color="auto"/>
              <w:right w:val="single" w:sz="4" w:space="0" w:color="auto"/>
            </w:tcBorders>
          </w:tcPr>
          <w:p w14:paraId="518AEE05"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MANDANTE/AUSILIARIA</w:t>
            </w:r>
          </w:p>
        </w:tc>
        <w:tc>
          <w:tcPr>
            <w:tcW w:w="1701" w:type="dxa"/>
            <w:tcBorders>
              <w:top w:val="single" w:sz="12" w:space="0" w:color="auto"/>
              <w:left w:val="single" w:sz="4" w:space="0" w:color="auto"/>
              <w:bottom w:val="single" w:sz="4" w:space="0" w:color="auto"/>
              <w:right w:val="single" w:sz="4" w:space="0" w:color="auto"/>
            </w:tcBorders>
          </w:tcPr>
          <w:p w14:paraId="59DA2442"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MANDANTE/AUSILIARIA</w:t>
            </w:r>
          </w:p>
        </w:tc>
        <w:tc>
          <w:tcPr>
            <w:tcW w:w="1701" w:type="dxa"/>
            <w:tcBorders>
              <w:top w:val="single" w:sz="12" w:space="0" w:color="auto"/>
              <w:left w:val="single" w:sz="4" w:space="0" w:color="auto"/>
              <w:bottom w:val="single" w:sz="4" w:space="0" w:color="auto"/>
              <w:right w:val="single" w:sz="4" w:space="0" w:color="auto"/>
            </w:tcBorders>
          </w:tcPr>
          <w:p w14:paraId="20ADEE24"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MANDANTE/AUSILIARIA</w:t>
            </w:r>
          </w:p>
        </w:tc>
        <w:tc>
          <w:tcPr>
            <w:tcW w:w="1843" w:type="dxa"/>
            <w:tcBorders>
              <w:top w:val="single" w:sz="12" w:space="0" w:color="auto"/>
              <w:left w:val="single" w:sz="4" w:space="0" w:color="auto"/>
              <w:bottom w:val="single" w:sz="4" w:space="0" w:color="auto"/>
              <w:right w:val="single" w:sz="12" w:space="0" w:color="auto"/>
            </w:tcBorders>
          </w:tcPr>
          <w:p w14:paraId="4B959FB6"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MANDANTE/AUSILIARIA</w:t>
            </w:r>
          </w:p>
        </w:tc>
      </w:tr>
      <w:tr w:rsidR="00D665B1" w:rsidRPr="00D665B1" w14:paraId="33D8CB6F" w14:textId="77777777" w:rsidTr="000E6442">
        <w:trPr>
          <w:trHeight w:val="454"/>
        </w:trPr>
        <w:tc>
          <w:tcPr>
            <w:tcW w:w="1686" w:type="dxa"/>
            <w:tcBorders>
              <w:top w:val="single" w:sz="12" w:space="0" w:color="auto"/>
              <w:left w:val="single" w:sz="12" w:space="0" w:color="auto"/>
              <w:bottom w:val="single" w:sz="4" w:space="0" w:color="auto"/>
              <w:right w:val="single" w:sz="4" w:space="0" w:color="auto"/>
            </w:tcBorders>
            <w:hideMark/>
          </w:tcPr>
          <w:p w14:paraId="5F6F0954" w14:textId="1A243C0B" w:rsidR="00A4356E" w:rsidRPr="00D665B1" w:rsidRDefault="00A4356E" w:rsidP="003977AD">
            <w:pPr>
              <w:jc w:val="both"/>
              <w:rPr>
                <w:rFonts w:ascii="Times New Roman" w:hAnsi="Times New Roman"/>
                <w:b/>
                <w:sz w:val="24"/>
                <w:szCs w:val="24"/>
              </w:rPr>
            </w:pPr>
            <w:r w:rsidRPr="00D665B1">
              <w:rPr>
                <w:rFonts w:ascii="Times New Roman" w:hAnsi="Times New Roman"/>
                <w:b/>
                <w:sz w:val="24"/>
                <w:szCs w:val="24"/>
              </w:rPr>
              <w:t xml:space="preserve">Categoria </w:t>
            </w:r>
            <w:r w:rsidR="003977AD" w:rsidRPr="00D665B1">
              <w:rPr>
                <w:rFonts w:ascii="Times New Roman" w:hAnsi="Times New Roman"/>
                <w:b/>
                <w:sz w:val="24"/>
                <w:szCs w:val="24"/>
              </w:rPr>
              <w:t>G</w:t>
            </w:r>
            <w:r w:rsidRPr="00D665B1">
              <w:rPr>
                <w:rFonts w:ascii="Times New Roman" w:hAnsi="Times New Roman"/>
                <w:b/>
                <w:sz w:val="24"/>
                <w:szCs w:val="24"/>
              </w:rPr>
              <w:t xml:space="preserve">enerali </w:t>
            </w:r>
          </w:p>
        </w:tc>
        <w:tc>
          <w:tcPr>
            <w:tcW w:w="1985" w:type="dxa"/>
            <w:tcBorders>
              <w:top w:val="single" w:sz="12" w:space="0" w:color="auto"/>
              <w:left w:val="single" w:sz="4" w:space="0" w:color="auto"/>
              <w:bottom w:val="single" w:sz="4" w:space="0" w:color="auto"/>
              <w:right w:val="single" w:sz="4" w:space="0" w:color="auto"/>
            </w:tcBorders>
          </w:tcPr>
          <w:p w14:paraId="41C5B2CF" w14:textId="77777777" w:rsidR="00A4356E" w:rsidRPr="00D665B1" w:rsidRDefault="00A4356E" w:rsidP="000E6442">
            <w:pPr>
              <w:jc w:val="both"/>
              <w:rPr>
                <w:rFonts w:ascii="Times New Roman" w:hAnsi="Times New Roman"/>
                <w:b/>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58697A20" w14:textId="77777777" w:rsidR="00A4356E" w:rsidRPr="00D665B1" w:rsidRDefault="00A4356E" w:rsidP="000E6442">
            <w:pPr>
              <w:jc w:val="both"/>
              <w:rPr>
                <w:rFonts w:ascii="Times New Roman" w:hAnsi="Times New Roman"/>
                <w:b/>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617F100A" w14:textId="77777777" w:rsidR="00A4356E" w:rsidRPr="00D665B1" w:rsidRDefault="00A4356E" w:rsidP="000E6442">
            <w:pPr>
              <w:jc w:val="both"/>
              <w:rPr>
                <w:rFonts w:ascii="Times New Roman" w:hAnsi="Times New Roman"/>
                <w:b/>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6297377B" w14:textId="77777777" w:rsidR="00A4356E" w:rsidRPr="00D665B1" w:rsidRDefault="00A4356E" w:rsidP="000E6442">
            <w:pPr>
              <w:jc w:val="both"/>
              <w:rPr>
                <w:rFonts w:ascii="Times New Roman" w:hAnsi="Times New Roman"/>
                <w:b/>
                <w:sz w:val="24"/>
                <w:szCs w:val="24"/>
              </w:rPr>
            </w:pPr>
          </w:p>
        </w:tc>
        <w:tc>
          <w:tcPr>
            <w:tcW w:w="1843" w:type="dxa"/>
            <w:tcBorders>
              <w:top w:val="single" w:sz="12" w:space="0" w:color="auto"/>
              <w:left w:val="single" w:sz="4" w:space="0" w:color="auto"/>
              <w:bottom w:val="single" w:sz="4" w:space="0" w:color="auto"/>
              <w:right w:val="single" w:sz="12" w:space="0" w:color="auto"/>
            </w:tcBorders>
          </w:tcPr>
          <w:p w14:paraId="5E386072" w14:textId="77777777" w:rsidR="00A4356E" w:rsidRPr="00D665B1" w:rsidRDefault="00A4356E" w:rsidP="000E6442">
            <w:pPr>
              <w:jc w:val="both"/>
              <w:rPr>
                <w:rFonts w:ascii="Times New Roman" w:hAnsi="Times New Roman"/>
                <w:b/>
                <w:sz w:val="24"/>
                <w:szCs w:val="24"/>
              </w:rPr>
            </w:pPr>
          </w:p>
        </w:tc>
      </w:tr>
      <w:tr w:rsidR="00D665B1" w:rsidRPr="00D665B1" w14:paraId="1811A988"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1F0128E2" w14:textId="6F67BA12" w:rsidR="00A4356E" w:rsidRPr="00D665B1" w:rsidRDefault="000E6442" w:rsidP="000E6442">
            <w:pPr>
              <w:jc w:val="both"/>
              <w:rPr>
                <w:rFonts w:ascii="Times New Roman" w:hAnsi="Times New Roman"/>
                <w:b/>
                <w:sz w:val="24"/>
                <w:szCs w:val="24"/>
              </w:rPr>
            </w:pPr>
            <w:r w:rsidRPr="00D665B1">
              <w:rPr>
                <w:rFonts w:ascii="Times New Roman" w:hAnsi="Times New Roman"/>
                <w:b/>
                <w:sz w:val="24"/>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0A8A2B7D"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1B31587"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E4DC1F1"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8163BF5"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5806CDCA"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w:t>
            </w:r>
          </w:p>
        </w:tc>
      </w:tr>
      <w:tr w:rsidR="00D665B1" w:rsidRPr="00D665B1" w14:paraId="3A004A52"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78A19680" w14:textId="004B049C" w:rsidR="00A4356E" w:rsidRPr="00D665B1" w:rsidRDefault="000E6442" w:rsidP="000E6442">
            <w:pPr>
              <w:jc w:val="both"/>
              <w:rPr>
                <w:rFonts w:ascii="Times New Roman" w:hAnsi="Times New Roman"/>
                <w:b/>
                <w:sz w:val="24"/>
                <w:szCs w:val="24"/>
              </w:rPr>
            </w:pPr>
            <w:r w:rsidRPr="00D665B1">
              <w:rPr>
                <w:rFonts w:ascii="Times New Roman" w:hAnsi="Times New Roman"/>
                <w:b/>
                <w:sz w:val="24"/>
                <w:szCs w:val="24"/>
              </w:rPr>
              <w:t xml:space="preserve">CAT </w:t>
            </w:r>
            <w:r w:rsidR="00A4356E" w:rsidRPr="00D665B1">
              <w:rPr>
                <w:rFonts w:ascii="Times New Roman" w:hAnsi="Times New Roman"/>
                <w:b/>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14:paraId="6A17B35E"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2A491B8E"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51B2DA78"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55741D29"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628F997D"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w:t>
            </w:r>
          </w:p>
        </w:tc>
      </w:tr>
      <w:tr w:rsidR="00D665B1" w:rsidRPr="00D665B1" w14:paraId="7578E9A2"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382FF392" w14:textId="6BEE80BE" w:rsidR="00A4356E" w:rsidRPr="00D665B1" w:rsidRDefault="000E6442" w:rsidP="000E6442">
            <w:pPr>
              <w:jc w:val="both"/>
              <w:rPr>
                <w:rFonts w:ascii="Times New Roman" w:hAnsi="Times New Roman"/>
                <w:b/>
                <w:sz w:val="24"/>
                <w:szCs w:val="24"/>
              </w:rPr>
            </w:pPr>
            <w:r w:rsidRPr="00D665B1">
              <w:rPr>
                <w:rFonts w:ascii="Times New Roman" w:hAnsi="Times New Roman"/>
                <w:b/>
                <w:sz w:val="24"/>
                <w:szCs w:val="24"/>
              </w:rPr>
              <w:t>CAT …</w:t>
            </w:r>
            <w:r w:rsidR="00A4356E" w:rsidRPr="00D665B1">
              <w:rPr>
                <w:rFonts w:ascii="Times New Roman" w:hAnsi="Times New Roman"/>
                <w:b/>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14:paraId="22A00254"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F8625A2"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85E9EE2"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3101EE4A"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321F4A7A"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w:t>
            </w:r>
          </w:p>
        </w:tc>
      </w:tr>
      <w:tr w:rsidR="00D665B1" w:rsidRPr="00D665B1" w14:paraId="1D3F84B5"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3AA7D859" w14:textId="70B17C57" w:rsidR="00A4356E" w:rsidRPr="00D665B1" w:rsidRDefault="000E6442" w:rsidP="000E6442">
            <w:pPr>
              <w:jc w:val="both"/>
              <w:rPr>
                <w:rFonts w:ascii="Times New Roman" w:hAnsi="Times New Roman"/>
                <w:b/>
                <w:sz w:val="24"/>
                <w:szCs w:val="24"/>
              </w:rPr>
            </w:pPr>
            <w:r w:rsidRPr="00D665B1">
              <w:rPr>
                <w:rFonts w:ascii="Times New Roman" w:hAnsi="Times New Roman"/>
                <w:b/>
                <w:sz w:val="24"/>
                <w:szCs w:val="24"/>
              </w:rPr>
              <w:t xml:space="preserve">CAT </w:t>
            </w:r>
            <w:r w:rsidR="00A4356E" w:rsidRPr="00D665B1">
              <w:rPr>
                <w:rFonts w:ascii="Times New Roman" w:hAnsi="Times New Roman"/>
                <w:b/>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14:paraId="5423A8C5"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70E709E"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003628D"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1CE86629"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1AA3E972"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w:t>
            </w:r>
          </w:p>
        </w:tc>
      </w:tr>
      <w:tr w:rsidR="00D665B1" w:rsidRPr="00D665B1" w14:paraId="12DBC42B"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28D2DE1F" w14:textId="5559C080" w:rsidR="00A4356E" w:rsidRPr="00D665B1" w:rsidRDefault="000E6442" w:rsidP="000E6442">
            <w:pPr>
              <w:jc w:val="both"/>
              <w:rPr>
                <w:rFonts w:ascii="Times New Roman" w:hAnsi="Times New Roman"/>
                <w:b/>
                <w:sz w:val="24"/>
                <w:szCs w:val="24"/>
              </w:rPr>
            </w:pPr>
            <w:r w:rsidRPr="00D665B1">
              <w:rPr>
                <w:rFonts w:ascii="Times New Roman" w:hAnsi="Times New Roman"/>
                <w:b/>
                <w:sz w:val="24"/>
                <w:szCs w:val="24"/>
              </w:rPr>
              <w:t>CAT …</w:t>
            </w:r>
            <w:r w:rsidR="00A4356E" w:rsidRPr="00D665B1">
              <w:rPr>
                <w:rFonts w:ascii="Times New Roman" w:hAnsi="Times New Roman"/>
                <w:b/>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14:paraId="3CA01C99"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575E6CB"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723EDBB"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38642608"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7513C790"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w:t>
            </w:r>
          </w:p>
        </w:tc>
      </w:tr>
      <w:tr w:rsidR="00D665B1" w:rsidRPr="00D665B1" w14:paraId="16C3329D" w14:textId="77777777" w:rsidTr="000E6442">
        <w:trPr>
          <w:trHeight w:val="454"/>
        </w:trPr>
        <w:tc>
          <w:tcPr>
            <w:tcW w:w="1686" w:type="dxa"/>
            <w:tcBorders>
              <w:top w:val="single" w:sz="4" w:space="0" w:color="auto"/>
              <w:left w:val="single" w:sz="12" w:space="0" w:color="auto"/>
              <w:bottom w:val="single" w:sz="12" w:space="0" w:color="auto"/>
              <w:right w:val="single" w:sz="4" w:space="0" w:color="auto"/>
            </w:tcBorders>
            <w:hideMark/>
          </w:tcPr>
          <w:p w14:paraId="14016BFB" w14:textId="3CFF24F6" w:rsidR="00A4356E" w:rsidRPr="00D665B1" w:rsidRDefault="000E6442" w:rsidP="000E6442">
            <w:pPr>
              <w:jc w:val="both"/>
              <w:rPr>
                <w:rFonts w:ascii="Times New Roman" w:hAnsi="Times New Roman"/>
                <w:b/>
                <w:sz w:val="24"/>
                <w:szCs w:val="24"/>
              </w:rPr>
            </w:pPr>
            <w:r w:rsidRPr="00D665B1">
              <w:rPr>
                <w:rFonts w:ascii="Times New Roman" w:hAnsi="Times New Roman"/>
                <w:b/>
                <w:sz w:val="24"/>
                <w:szCs w:val="24"/>
              </w:rPr>
              <w:t xml:space="preserve">CAT </w:t>
            </w:r>
            <w:r w:rsidR="00A4356E" w:rsidRPr="00D665B1">
              <w:rPr>
                <w:rFonts w:ascii="Times New Roman" w:hAnsi="Times New Roman"/>
                <w:b/>
                <w:sz w:val="24"/>
                <w:szCs w:val="24"/>
              </w:rPr>
              <w:t>………</w:t>
            </w:r>
          </w:p>
        </w:tc>
        <w:tc>
          <w:tcPr>
            <w:tcW w:w="1985" w:type="dxa"/>
            <w:tcBorders>
              <w:top w:val="single" w:sz="4" w:space="0" w:color="auto"/>
              <w:left w:val="single" w:sz="4" w:space="0" w:color="auto"/>
              <w:bottom w:val="single" w:sz="12" w:space="0" w:color="auto"/>
              <w:right w:val="single" w:sz="4" w:space="0" w:color="auto"/>
            </w:tcBorders>
            <w:hideMark/>
          </w:tcPr>
          <w:p w14:paraId="1598452B"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0DA232F4"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22897430"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0E3B1C19"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843" w:type="dxa"/>
            <w:tcBorders>
              <w:top w:val="single" w:sz="4" w:space="0" w:color="auto"/>
              <w:left w:val="single" w:sz="4" w:space="0" w:color="auto"/>
              <w:bottom w:val="single" w:sz="12" w:space="0" w:color="auto"/>
              <w:right w:val="single" w:sz="12" w:space="0" w:color="auto"/>
            </w:tcBorders>
            <w:hideMark/>
          </w:tcPr>
          <w:p w14:paraId="0CB1A993"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w:t>
            </w:r>
          </w:p>
        </w:tc>
      </w:tr>
      <w:tr w:rsidR="00D665B1" w:rsidRPr="00D665B1" w14:paraId="359718A4" w14:textId="77777777" w:rsidTr="000E6442">
        <w:trPr>
          <w:trHeight w:val="212"/>
        </w:trPr>
        <w:tc>
          <w:tcPr>
            <w:tcW w:w="1686" w:type="dxa"/>
            <w:tcBorders>
              <w:top w:val="single" w:sz="12" w:space="0" w:color="auto"/>
              <w:left w:val="single" w:sz="2" w:space="0" w:color="000000"/>
              <w:bottom w:val="single" w:sz="12" w:space="0" w:color="000000"/>
              <w:right w:val="single" w:sz="2" w:space="0" w:color="000000"/>
            </w:tcBorders>
          </w:tcPr>
          <w:p w14:paraId="59796C14" w14:textId="77777777" w:rsidR="00A4356E" w:rsidRPr="00D665B1" w:rsidRDefault="00A4356E" w:rsidP="000E6442">
            <w:pPr>
              <w:jc w:val="both"/>
              <w:rPr>
                <w:rFonts w:ascii="Times New Roman" w:hAnsi="Times New Roman"/>
                <w:b/>
                <w:sz w:val="24"/>
                <w:szCs w:val="24"/>
              </w:rPr>
            </w:pPr>
          </w:p>
        </w:tc>
        <w:tc>
          <w:tcPr>
            <w:tcW w:w="1985" w:type="dxa"/>
            <w:tcBorders>
              <w:top w:val="single" w:sz="12" w:space="0" w:color="auto"/>
              <w:left w:val="single" w:sz="2" w:space="0" w:color="000000"/>
              <w:bottom w:val="single" w:sz="12" w:space="0" w:color="000000"/>
              <w:right w:val="single" w:sz="2" w:space="0" w:color="000000"/>
            </w:tcBorders>
          </w:tcPr>
          <w:p w14:paraId="22341A34" w14:textId="77777777" w:rsidR="00A4356E" w:rsidRPr="00D665B1" w:rsidRDefault="00A4356E" w:rsidP="000E6442">
            <w:pPr>
              <w:jc w:val="both"/>
              <w:rPr>
                <w:rFonts w:ascii="Times New Roman" w:hAnsi="Times New Roman"/>
                <w:b/>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43DDF5B0" w14:textId="77777777" w:rsidR="00A4356E" w:rsidRPr="00D665B1" w:rsidRDefault="00A4356E" w:rsidP="000E6442">
            <w:pPr>
              <w:jc w:val="both"/>
              <w:rPr>
                <w:rFonts w:ascii="Times New Roman" w:hAnsi="Times New Roman"/>
                <w:b/>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35272EA4" w14:textId="77777777" w:rsidR="00A4356E" w:rsidRPr="00D665B1" w:rsidRDefault="00A4356E" w:rsidP="000E6442">
            <w:pPr>
              <w:jc w:val="both"/>
              <w:rPr>
                <w:rFonts w:ascii="Times New Roman" w:hAnsi="Times New Roman"/>
                <w:b/>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3B350AEB" w14:textId="77777777" w:rsidR="00A4356E" w:rsidRPr="00D665B1" w:rsidRDefault="00A4356E" w:rsidP="000E6442">
            <w:pPr>
              <w:jc w:val="both"/>
              <w:rPr>
                <w:rFonts w:ascii="Times New Roman" w:hAnsi="Times New Roman"/>
                <w:b/>
                <w:sz w:val="24"/>
                <w:szCs w:val="24"/>
              </w:rPr>
            </w:pPr>
          </w:p>
        </w:tc>
        <w:tc>
          <w:tcPr>
            <w:tcW w:w="1843" w:type="dxa"/>
            <w:tcBorders>
              <w:top w:val="single" w:sz="12" w:space="0" w:color="auto"/>
              <w:left w:val="single" w:sz="2" w:space="0" w:color="000000"/>
              <w:bottom w:val="single" w:sz="12" w:space="0" w:color="000000"/>
              <w:right w:val="single" w:sz="2" w:space="0" w:color="000000"/>
            </w:tcBorders>
          </w:tcPr>
          <w:p w14:paraId="7CF09BD4" w14:textId="77777777" w:rsidR="00A4356E" w:rsidRPr="00D665B1" w:rsidRDefault="00A4356E" w:rsidP="000E6442">
            <w:pPr>
              <w:jc w:val="both"/>
              <w:rPr>
                <w:rFonts w:ascii="Times New Roman" w:hAnsi="Times New Roman"/>
                <w:b/>
                <w:sz w:val="24"/>
                <w:szCs w:val="24"/>
              </w:rPr>
            </w:pPr>
          </w:p>
        </w:tc>
      </w:tr>
      <w:tr w:rsidR="00D665B1" w:rsidRPr="00D665B1" w14:paraId="38775AF4" w14:textId="77777777" w:rsidTr="000E6442">
        <w:trPr>
          <w:trHeight w:val="454"/>
        </w:trPr>
        <w:tc>
          <w:tcPr>
            <w:tcW w:w="1686" w:type="dxa"/>
            <w:tcBorders>
              <w:top w:val="single" w:sz="12" w:space="0" w:color="000000"/>
              <w:left w:val="single" w:sz="12" w:space="0" w:color="000000"/>
              <w:bottom w:val="single" w:sz="2" w:space="0" w:color="000000"/>
              <w:right w:val="single" w:sz="2" w:space="0" w:color="000000"/>
            </w:tcBorders>
            <w:hideMark/>
          </w:tcPr>
          <w:p w14:paraId="0099128A"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Categorie Specialistiche</w:t>
            </w:r>
          </w:p>
        </w:tc>
        <w:tc>
          <w:tcPr>
            <w:tcW w:w="1985" w:type="dxa"/>
            <w:tcBorders>
              <w:top w:val="single" w:sz="12" w:space="0" w:color="000000"/>
              <w:left w:val="single" w:sz="2" w:space="0" w:color="000000"/>
              <w:bottom w:val="single" w:sz="2" w:space="0" w:color="000000"/>
              <w:right w:val="single" w:sz="2" w:space="0" w:color="000000"/>
            </w:tcBorders>
          </w:tcPr>
          <w:p w14:paraId="0B68EC23" w14:textId="77777777" w:rsidR="00A4356E" w:rsidRPr="00D665B1" w:rsidRDefault="00A4356E" w:rsidP="000E6442">
            <w:pPr>
              <w:jc w:val="both"/>
              <w:rPr>
                <w:rFonts w:ascii="Times New Roman" w:hAnsi="Times New Roman"/>
                <w:b/>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5337B070" w14:textId="77777777" w:rsidR="00A4356E" w:rsidRPr="00D665B1" w:rsidRDefault="00A4356E" w:rsidP="000E6442">
            <w:pPr>
              <w:jc w:val="both"/>
              <w:rPr>
                <w:rFonts w:ascii="Times New Roman" w:hAnsi="Times New Roman"/>
                <w:b/>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1A78A719" w14:textId="77777777" w:rsidR="00A4356E" w:rsidRPr="00D665B1" w:rsidRDefault="00A4356E" w:rsidP="000E6442">
            <w:pPr>
              <w:jc w:val="both"/>
              <w:rPr>
                <w:rFonts w:ascii="Times New Roman" w:hAnsi="Times New Roman"/>
                <w:b/>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21AF232E" w14:textId="77777777" w:rsidR="00A4356E" w:rsidRPr="00D665B1" w:rsidRDefault="00A4356E" w:rsidP="000E6442">
            <w:pPr>
              <w:jc w:val="both"/>
              <w:rPr>
                <w:rFonts w:ascii="Times New Roman" w:hAnsi="Times New Roman"/>
                <w:b/>
                <w:sz w:val="24"/>
                <w:szCs w:val="24"/>
              </w:rPr>
            </w:pPr>
          </w:p>
        </w:tc>
        <w:tc>
          <w:tcPr>
            <w:tcW w:w="1843" w:type="dxa"/>
            <w:tcBorders>
              <w:top w:val="single" w:sz="12" w:space="0" w:color="000000"/>
              <w:left w:val="single" w:sz="2" w:space="0" w:color="000000"/>
              <w:bottom w:val="single" w:sz="2" w:space="0" w:color="000000"/>
              <w:right w:val="single" w:sz="12" w:space="0" w:color="000000"/>
            </w:tcBorders>
          </w:tcPr>
          <w:p w14:paraId="56E55EEC" w14:textId="77777777" w:rsidR="00A4356E" w:rsidRPr="00D665B1" w:rsidRDefault="00A4356E" w:rsidP="000E6442">
            <w:pPr>
              <w:jc w:val="both"/>
              <w:rPr>
                <w:rFonts w:ascii="Times New Roman" w:hAnsi="Times New Roman"/>
                <w:b/>
                <w:sz w:val="24"/>
                <w:szCs w:val="24"/>
              </w:rPr>
            </w:pPr>
          </w:p>
        </w:tc>
      </w:tr>
      <w:tr w:rsidR="00D665B1" w:rsidRPr="00D665B1" w14:paraId="62F69327" w14:textId="77777777" w:rsidTr="000E6442">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55E90699" w14:textId="24CD48A3" w:rsidR="00A4356E" w:rsidRPr="00D665B1" w:rsidRDefault="00F3204C" w:rsidP="000E6442">
            <w:pPr>
              <w:jc w:val="both"/>
              <w:rPr>
                <w:rFonts w:ascii="Times New Roman" w:hAnsi="Times New Roman"/>
                <w:b/>
                <w:sz w:val="24"/>
                <w:szCs w:val="24"/>
              </w:rPr>
            </w:pPr>
            <w:r w:rsidRPr="00D665B1">
              <w:rPr>
                <w:rFonts w:ascii="Times New Roman" w:hAnsi="Times New Roman"/>
                <w:b/>
                <w:sz w:val="24"/>
                <w:szCs w:val="24"/>
              </w:rPr>
              <w:t>CAT …</w:t>
            </w:r>
            <w:r w:rsidR="00A4356E" w:rsidRPr="00D665B1">
              <w:rPr>
                <w:rFonts w:ascii="Times New Roman" w:hAnsi="Times New Roman"/>
                <w:b/>
                <w:sz w:val="24"/>
                <w:szCs w:val="24"/>
              </w:rPr>
              <w:t>……</w:t>
            </w:r>
          </w:p>
        </w:tc>
        <w:tc>
          <w:tcPr>
            <w:tcW w:w="1985" w:type="dxa"/>
            <w:tcBorders>
              <w:top w:val="single" w:sz="2" w:space="0" w:color="000000"/>
              <w:left w:val="single" w:sz="2" w:space="0" w:color="000000"/>
              <w:bottom w:val="single" w:sz="2" w:space="0" w:color="000000"/>
              <w:right w:val="single" w:sz="2" w:space="0" w:color="000000"/>
            </w:tcBorders>
            <w:hideMark/>
          </w:tcPr>
          <w:p w14:paraId="67AF121E"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4256F060"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1C5066CC"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5384645E"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843" w:type="dxa"/>
            <w:tcBorders>
              <w:top w:val="single" w:sz="2" w:space="0" w:color="000000"/>
              <w:left w:val="single" w:sz="2" w:space="0" w:color="000000"/>
              <w:bottom w:val="single" w:sz="2" w:space="0" w:color="000000"/>
              <w:right w:val="single" w:sz="12" w:space="0" w:color="000000"/>
            </w:tcBorders>
            <w:hideMark/>
          </w:tcPr>
          <w:p w14:paraId="190B5633"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w:t>
            </w:r>
          </w:p>
        </w:tc>
      </w:tr>
      <w:tr w:rsidR="00D665B1" w:rsidRPr="00D665B1" w14:paraId="15A11F6A" w14:textId="77777777" w:rsidTr="000E6442">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28783AF4" w14:textId="260FBC18" w:rsidR="00A4356E" w:rsidRPr="00D665B1" w:rsidRDefault="00F3204C" w:rsidP="000E6442">
            <w:pPr>
              <w:jc w:val="both"/>
              <w:rPr>
                <w:rFonts w:ascii="Times New Roman" w:hAnsi="Times New Roman"/>
                <w:b/>
                <w:sz w:val="24"/>
                <w:szCs w:val="24"/>
              </w:rPr>
            </w:pPr>
            <w:r w:rsidRPr="00D665B1">
              <w:rPr>
                <w:rFonts w:ascii="Times New Roman" w:hAnsi="Times New Roman"/>
                <w:b/>
                <w:sz w:val="24"/>
                <w:szCs w:val="24"/>
              </w:rPr>
              <w:t xml:space="preserve">CAT </w:t>
            </w:r>
            <w:r w:rsidR="00A4356E" w:rsidRPr="00D665B1">
              <w:rPr>
                <w:rFonts w:ascii="Times New Roman" w:hAnsi="Times New Roman"/>
                <w:b/>
                <w:sz w:val="24"/>
                <w:szCs w:val="24"/>
              </w:rPr>
              <w:t>………</w:t>
            </w:r>
          </w:p>
        </w:tc>
        <w:tc>
          <w:tcPr>
            <w:tcW w:w="1985" w:type="dxa"/>
            <w:tcBorders>
              <w:top w:val="single" w:sz="2" w:space="0" w:color="000000"/>
              <w:left w:val="single" w:sz="2" w:space="0" w:color="000000"/>
              <w:bottom w:val="single" w:sz="2" w:space="0" w:color="000000"/>
              <w:right w:val="single" w:sz="2" w:space="0" w:color="000000"/>
            </w:tcBorders>
            <w:hideMark/>
          </w:tcPr>
          <w:p w14:paraId="277A58D1"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1BAE09EB"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7EBF347D"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084DA17D"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843" w:type="dxa"/>
            <w:tcBorders>
              <w:top w:val="single" w:sz="2" w:space="0" w:color="000000"/>
              <w:left w:val="single" w:sz="2" w:space="0" w:color="000000"/>
              <w:bottom w:val="single" w:sz="2" w:space="0" w:color="000000"/>
              <w:right w:val="single" w:sz="12" w:space="0" w:color="000000"/>
            </w:tcBorders>
            <w:hideMark/>
          </w:tcPr>
          <w:p w14:paraId="2538F87A"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w:t>
            </w:r>
          </w:p>
        </w:tc>
      </w:tr>
      <w:tr w:rsidR="00D665B1" w:rsidRPr="00D665B1" w14:paraId="364D4801" w14:textId="77777777" w:rsidTr="000E6442">
        <w:trPr>
          <w:trHeight w:val="454"/>
        </w:trPr>
        <w:tc>
          <w:tcPr>
            <w:tcW w:w="1686" w:type="dxa"/>
            <w:tcBorders>
              <w:top w:val="single" w:sz="2" w:space="0" w:color="000000"/>
              <w:left w:val="single" w:sz="12" w:space="0" w:color="000000"/>
              <w:bottom w:val="single" w:sz="4" w:space="0" w:color="000000"/>
              <w:right w:val="single" w:sz="4" w:space="0" w:color="000000"/>
            </w:tcBorders>
            <w:hideMark/>
          </w:tcPr>
          <w:p w14:paraId="613ED6BC" w14:textId="23D55524" w:rsidR="00A4356E" w:rsidRPr="00D665B1" w:rsidRDefault="00F3204C" w:rsidP="000E6442">
            <w:pPr>
              <w:jc w:val="both"/>
              <w:rPr>
                <w:rFonts w:ascii="Times New Roman" w:hAnsi="Times New Roman"/>
                <w:b/>
                <w:sz w:val="24"/>
                <w:szCs w:val="24"/>
              </w:rPr>
            </w:pPr>
            <w:r w:rsidRPr="00D665B1">
              <w:rPr>
                <w:rFonts w:ascii="Times New Roman" w:hAnsi="Times New Roman"/>
                <w:b/>
                <w:sz w:val="24"/>
                <w:szCs w:val="24"/>
              </w:rPr>
              <w:t>CAT …</w:t>
            </w:r>
            <w:r w:rsidR="00A4356E" w:rsidRPr="00D665B1">
              <w:rPr>
                <w:rFonts w:ascii="Times New Roman" w:hAnsi="Times New Roman"/>
                <w:b/>
                <w:sz w:val="24"/>
                <w:szCs w:val="24"/>
              </w:rPr>
              <w:t>……</w:t>
            </w:r>
          </w:p>
        </w:tc>
        <w:tc>
          <w:tcPr>
            <w:tcW w:w="1985" w:type="dxa"/>
            <w:tcBorders>
              <w:top w:val="single" w:sz="2" w:space="0" w:color="000000"/>
              <w:left w:val="single" w:sz="4" w:space="0" w:color="000000"/>
              <w:bottom w:val="single" w:sz="4" w:space="0" w:color="000000"/>
              <w:right w:val="single" w:sz="4" w:space="0" w:color="000000"/>
            </w:tcBorders>
            <w:hideMark/>
          </w:tcPr>
          <w:p w14:paraId="42C0D119"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7A228E03"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1AAEF271"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44979B83"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843" w:type="dxa"/>
            <w:tcBorders>
              <w:top w:val="single" w:sz="2" w:space="0" w:color="000000"/>
              <w:left w:val="single" w:sz="4" w:space="0" w:color="000000"/>
              <w:bottom w:val="single" w:sz="4" w:space="0" w:color="000000"/>
              <w:right w:val="single" w:sz="12" w:space="0" w:color="000000"/>
            </w:tcBorders>
            <w:hideMark/>
          </w:tcPr>
          <w:p w14:paraId="0735CEDA"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w:t>
            </w:r>
          </w:p>
        </w:tc>
      </w:tr>
      <w:tr w:rsidR="00D665B1" w:rsidRPr="00D665B1" w14:paraId="2952D9AD" w14:textId="77777777" w:rsidTr="000E6442">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4DD01ACA" w14:textId="32931410" w:rsidR="00A4356E" w:rsidRPr="00D665B1" w:rsidRDefault="00F3204C" w:rsidP="000E6442">
            <w:pPr>
              <w:jc w:val="both"/>
              <w:rPr>
                <w:rFonts w:ascii="Times New Roman" w:hAnsi="Times New Roman"/>
                <w:b/>
                <w:sz w:val="24"/>
                <w:szCs w:val="24"/>
              </w:rPr>
            </w:pPr>
            <w:r w:rsidRPr="00D665B1">
              <w:rPr>
                <w:rFonts w:ascii="Times New Roman" w:hAnsi="Times New Roman"/>
                <w:b/>
                <w:sz w:val="24"/>
                <w:szCs w:val="24"/>
              </w:rPr>
              <w:t>CAT ……</w:t>
            </w:r>
            <w:r w:rsidR="00A4356E" w:rsidRPr="00D665B1">
              <w:rPr>
                <w:rFonts w:ascii="Times New Roman" w:hAnsi="Times New Roman"/>
                <w:b/>
                <w:sz w:val="24"/>
                <w:szCs w:val="24"/>
              </w:rPr>
              <w:t>…</w:t>
            </w:r>
          </w:p>
        </w:tc>
        <w:tc>
          <w:tcPr>
            <w:tcW w:w="1985" w:type="dxa"/>
            <w:tcBorders>
              <w:top w:val="single" w:sz="4" w:space="0" w:color="000000"/>
              <w:left w:val="single" w:sz="4" w:space="0" w:color="000000"/>
              <w:bottom w:val="single" w:sz="4" w:space="0" w:color="000000"/>
              <w:right w:val="single" w:sz="4" w:space="0" w:color="000000"/>
            </w:tcBorders>
            <w:hideMark/>
          </w:tcPr>
          <w:p w14:paraId="43A09BB6"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03827747"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3F269052"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457B761A"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843" w:type="dxa"/>
            <w:tcBorders>
              <w:top w:val="single" w:sz="4" w:space="0" w:color="000000"/>
              <w:left w:val="single" w:sz="4" w:space="0" w:color="000000"/>
              <w:bottom w:val="single" w:sz="4" w:space="0" w:color="000000"/>
              <w:right w:val="single" w:sz="12" w:space="0" w:color="000000"/>
            </w:tcBorders>
            <w:hideMark/>
          </w:tcPr>
          <w:p w14:paraId="2C6E94E5"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w:t>
            </w:r>
          </w:p>
        </w:tc>
      </w:tr>
      <w:tr w:rsidR="00D665B1" w:rsidRPr="00D665B1" w14:paraId="11109DED" w14:textId="77777777" w:rsidTr="000E6442">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6A759C6F" w14:textId="6843069E" w:rsidR="00A4356E" w:rsidRPr="00D665B1" w:rsidRDefault="00F3204C" w:rsidP="000E6442">
            <w:pPr>
              <w:jc w:val="both"/>
              <w:rPr>
                <w:rFonts w:ascii="Times New Roman" w:hAnsi="Times New Roman"/>
                <w:b/>
                <w:sz w:val="24"/>
                <w:szCs w:val="24"/>
              </w:rPr>
            </w:pPr>
            <w:r w:rsidRPr="00D665B1">
              <w:rPr>
                <w:rFonts w:ascii="Times New Roman" w:hAnsi="Times New Roman"/>
                <w:b/>
                <w:sz w:val="24"/>
                <w:szCs w:val="24"/>
              </w:rPr>
              <w:t>CAT …</w:t>
            </w:r>
            <w:r w:rsidR="00A4356E" w:rsidRPr="00D665B1">
              <w:rPr>
                <w:rFonts w:ascii="Times New Roman" w:hAnsi="Times New Roman"/>
                <w:b/>
                <w:sz w:val="24"/>
                <w:szCs w:val="24"/>
              </w:rPr>
              <w:t>……</w:t>
            </w:r>
          </w:p>
        </w:tc>
        <w:tc>
          <w:tcPr>
            <w:tcW w:w="1985" w:type="dxa"/>
            <w:tcBorders>
              <w:top w:val="single" w:sz="4" w:space="0" w:color="000000"/>
              <w:left w:val="single" w:sz="4" w:space="0" w:color="000000"/>
              <w:bottom w:val="single" w:sz="4" w:space="0" w:color="000000"/>
              <w:right w:val="single" w:sz="4" w:space="0" w:color="000000"/>
            </w:tcBorders>
            <w:hideMark/>
          </w:tcPr>
          <w:p w14:paraId="3CFF3F51"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272CDCF8"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7F25E810"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6C44A313"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843" w:type="dxa"/>
            <w:tcBorders>
              <w:top w:val="single" w:sz="4" w:space="0" w:color="000000"/>
              <w:left w:val="single" w:sz="4" w:space="0" w:color="000000"/>
              <w:bottom w:val="single" w:sz="4" w:space="0" w:color="000000"/>
              <w:right w:val="single" w:sz="12" w:space="0" w:color="000000"/>
            </w:tcBorders>
            <w:hideMark/>
          </w:tcPr>
          <w:p w14:paraId="2030F415"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w:t>
            </w:r>
          </w:p>
        </w:tc>
      </w:tr>
      <w:tr w:rsidR="00D665B1" w:rsidRPr="00D665B1" w14:paraId="2AD04259" w14:textId="77777777" w:rsidTr="000E6442">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45874DD6" w14:textId="374FE15D" w:rsidR="00A4356E" w:rsidRPr="00D665B1" w:rsidRDefault="00F3204C" w:rsidP="000E6442">
            <w:pPr>
              <w:jc w:val="both"/>
              <w:rPr>
                <w:rFonts w:ascii="Times New Roman" w:hAnsi="Times New Roman"/>
                <w:b/>
                <w:sz w:val="24"/>
                <w:szCs w:val="24"/>
              </w:rPr>
            </w:pPr>
            <w:r w:rsidRPr="00D665B1">
              <w:rPr>
                <w:rFonts w:ascii="Times New Roman" w:hAnsi="Times New Roman"/>
                <w:b/>
                <w:sz w:val="24"/>
                <w:szCs w:val="24"/>
              </w:rPr>
              <w:t>CAT …</w:t>
            </w:r>
            <w:r w:rsidR="00A4356E" w:rsidRPr="00D665B1">
              <w:rPr>
                <w:rFonts w:ascii="Times New Roman" w:hAnsi="Times New Roman"/>
                <w:b/>
                <w:sz w:val="24"/>
                <w:szCs w:val="24"/>
              </w:rPr>
              <w:t>……</w:t>
            </w:r>
          </w:p>
        </w:tc>
        <w:tc>
          <w:tcPr>
            <w:tcW w:w="1985" w:type="dxa"/>
            <w:tcBorders>
              <w:top w:val="single" w:sz="4" w:space="0" w:color="000000"/>
              <w:left w:val="single" w:sz="4" w:space="0" w:color="000000"/>
              <w:bottom w:val="single" w:sz="4" w:space="0" w:color="000000"/>
              <w:right w:val="single" w:sz="4" w:space="0" w:color="000000"/>
            </w:tcBorders>
            <w:hideMark/>
          </w:tcPr>
          <w:p w14:paraId="72C1E22E"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130EFDF1"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4130CA83"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07D5D3C4"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 xml:space="preserve">€ </w:t>
            </w:r>
          </w:p>
        </w:tc>
        <w:tc>
          <w:tcPr>
            <w:tcW w:w="1843" w:type="dxa"/>
            <w:tcBorders>
              <w:top w:val="single" w:sz="4" w:space="0" w:color="000000"/>
              <w:left w:val="single" w:sz="4" w:space="0" w:color="000000"/>
              <w:bottom w:val="single" w:sz="4" w:space="0" w:color="000000"/>
              <w:right w:val="single" w:sz="12" w:space="0" w:color="000000"/>
            </w:tcBorders>
            <w:hideMark/>
          </w:tcPr>
          <w:p w14:paraId="3129C751" w14:textId="77777777" w:rsidR="00A4356E" w:rsidRPr="00D665B1" w:rsidRDefault="00A4356E" w:rsidP="000E6442">
            <w:pPr>
              <w:jc w:val="both"/>
              <w:rPr>
                <w:rFonts w:ascii="Times New Roman" w:hAnsi="Times New Roman"/>
                <w:b/>
                <w:sz w:val="24"/>
                <w:szCs w:val="24"/>
              </w:rPr>
            </w:pPr>
            <w:r w:rsidRPr="00D665B1">
              <w:rPr>
                <w:rFonts w:ascii="Times New Roman" w:hAnsi="Times New Roman"/>
                <w:b/>
                <w:sz w:val="24"/>
                <w:szCs w:val="24"/>
              </w:rPr>
              <w:t>€</w:t>
            </w:r>
          </w:p>
        </w:tc>
      </w:tr>
    </w:tbl>
    <w:p w14:paraId="128E1498" w14:textId="09CE25D0" w:rsidR="00A4356E" w:rsidRPr="00D665B1" w:rsidRDefault="002D4DF8" w:rsidP="00A4356E">
      <w:pPr>
        <w:jc w:val="both"/>
        <w:rPr>
          <w:rFonts w:ascii="Times New Roman" w:hAnsi="Times New Roman"/>
          <w:sz w:val="24"/>
          <w:szCs w:val="24"/>
        </w:rPr>
      </w:pPr>
      <w:r w:rsidRPr="00D665B1">
        <w:rPr>
          <w:rFonts w:ascii="Times New Roman" w:hAnsi="Times New Roman"/>
          <w:sz w:val="24"/>
          <w:szCs w:val="24"/>
        </w:rPr>
        <w:t xml:space="preserve">                </w:t>
      </w:r>
      <w:r w:rsidR="00A4356E" w:rsidRPr="00D665B1">
        <w:rPr>
          <w:rFonts w:ascii="Times New Roman" w:hAnsi="Times New Roman"/>
          <w:sz w:val="24"/>
          <w:szCs w:val="24"/>
        </w:rPr>
        <w:t xml:space="preserve">Mandataria                                                                              </w:t>
      </w:r>
      <w:r w:rsidRPr="00D665B1">
        <w:rPr>
          <w:rFonts w:ascii="Times New Roman" w:hAnsi="Times New Roman"/>
          <w:sz w:val="24"/>
          <w:szCs w:val="24"/>
        </w:rPr>
        <w:t xml:space="preserve">             </w:t>
      </w:r>
      <w:r w:rsidR="00A4356E" w:rsidRPr="00D665B1">
        <w:rPr>
          <w:rFonts w:ascii="Times New Roman" w:hAnsi="Times New Roman"/>
          <w:sz w:val="24"/>
          <w:szCs w:val="24"/>
        </w:rPr>
        <w:t>Mandanti</w:t>
      </w:r>
    </w:p>
    <w:p w14:paraId="0E7D31FB" w14:textId="7C55A086" w:rsidR="009C74EA" w:rsidRPr="00D665B1" w:rsidRDefault="00CB4C64" w:rsidP="00B97413">
      <w:pPr>
        <w:jc w:val="both"/>
        <w:rPr>
          <w:rFonts w:ascii="Times New Roman" w:hAnsi="Times New Roman"/>
          <w:sz w:val="24"/>
          <w:szCs w:val="24"/>
        </w:rPr>
      </w:pPr>
      <w:r w:rsidRPr="00D665B1">
        <w:rPr>
          <w:rFonts w:ascii="Times New Roman" w:hAnsi="Times New Roman"/>
          <w:sz w:val="24"/>
          <w:szCs w:val="24"/>
        </w:rPr>
        <w:t>L’IMPRESA CAPOG</w:t>
      </w:r>
      <w:r w:rsidR="002D4DF8" w:rsidRPr="00D665B1">
        <w:rPr>
          <w:rFonts w:ascii="Times New Roman" w:hAnsi="Times New Roman"/>
          <w:sz w:val="24"/>
          <w:szCs w:val="24"/>
        </w:rPr>
        <w:t xml:space="preserve">RUPPO/MANDATARIA             </w:t>
      </w:r>
      <w:r w:rsidRPr="00D665B1">
        <w:rPr>
          <w:rFonts w:ascii="Times New Roman" w:hAnsi="Times New Roman"/>
          <w:sz w:val="24"/>
          <w:szCs w:val="24"/>
        </w:rPr>
        <w:tab/>
        <w:t xml:space="preserve">   </w:t>
      </w:r>
      <w:r w:rsidR="002D4DF8" w:rsidRPr="00D665B1">
        <w:rPr>
          <w:rFonts w:ascii="Times New Roman" w:hAnsi="Times New Roman"/>
          <w:sz w:val="24"/>
          <w:szCs w:val="24"/>
        </w:rPr>
        <w:t xml:space="preserve">           </w:t>
      </w:r>
      <w:r w:rsidRPr="00D665B1">
        <w:rPr>
          <w:rFonts w:ascii="Times New Roman" w:hAnsi="Times New Roman"/>
          <w:sz w:val="24"/>
          <w:szCs w:val="24"/>
        </w:rPr>
        <w:t xml:space="preserve"> LE IMPRESE MANDANTI </w:t>
      </w:r>
      <w:r w:rsidR="00A4356E" w:rsidRPr="00D665B1">
        <w:rPr>
          <w:rFonts w:ascii="Times New Roman" w:hAnsi="Times New Roman"/>
          <w:sz w:val="24"/>
          <w:szCs w:val="24"/>
        </w:rPr>
        <w:br w:type="page"/>
      </w:r>
    </w:p>
    <w:tbl>
      <w:tblPr>
        <w:tblW w:w="10056" w:type="dxa"/>
        <w:tblInd w:w="-142" w:type="dxa"/>
        <w:tblBorders>
          <w:top w:val="single" w:sz="8" w:space="0" w:color="000000"/>
          <w:bottom w:val="single" w:sz="8" w:space="0" w:color="000000"/>
        </w:tblBorders>
        <w:tblLook w:val="0000" w:firstRow="0" w:lastRow="0" w:firstColumn="0" w:lastColumn="0" w:noHBand="0" w:noVBand="0"/>
      </w:tblPr>
      <w:tblGrid>
        <w:gridCol w:w="10056"/>
      </w:tblGrid>
      <w:tr w:rsidR="00D665B1" w:rsidRPr="00D665B1" w14:paraId="659C7A1C" w14:textId="77777777" w:rsidTr="00E90086">
        <w:trPr>
          <w:trHeight w:val="761"/>
        </w:trPr>
        <w:tc>
          <w:tcPr>
            <w:tcW w:w="10056" w:type="dxa"/>
            <w:tcBorders>
              <w:top w:val="single" w:sz="8" w:space="0" w:color="000000"/>
              <w:left w:val="nil"/>
              <w:right w:val="nil"/>
            </w:tcBorders>
            <w:shd w:val="clear" w:color="auto" w:fill="C0C0C0"/>
          </w:tcPr>
          <w:p w14:paraId="1178E2AB" w14:textId="52A3C1B1" w:rsidR="006766CA" w:rsidRPr="00D665B1" w:rsidRDefault="000A1D30" w:rsidP="00E67CE8">
            <w:pPr>
              <w:pStyle w:val="Titolo1"/>
              <w:rPr>
                <w:rFonts w:ascii="Times New Roman" w:hAnsi="Times New Roman"/>
                <w:sz w:val="24"/>
                <w:szCs w:val="24"/>
              </w:rPr>
            </w:pPr>
            <w:bookmarkStart w:id="15" w:name="_ALL._B_"/>
            <w:bookmarkStart w:id="16" w:name="_ALL._I_-"/>
            <w:bookmarkStart w:id="17" w:name="_ALL._F_-"/>
            <w:bookmarkStart w:id="18" w:name="_ALL._L_DICHIARAZIONE"/>
            <w:bookmarkStart w:id="19" w:name="_ALL.B_DICHIARAZIONE_DI"/>
            <w:bookmarkStart w:id="20" w:name="_Toc415045945"/>
            <w:bookmarkStart w:id="21" w:name="_Toc419708964"/>
            <w:bookmarkStart w:id="22" w:name="_Toc422322850"/>
            <w:bookmarkStart w:id="23" w:name="_Toc95140449"/>
            <w:bookmarkEnd w:id="15"/>
            <w:bookmarkEnd w:id="16"/>
            <w:bookmarkEnd w:id="17"/>
            <w:bookmarkEnd w:id="18"/>
            <w:bookmarkEnd w:id="19"/>
            <w:r w:rsidRPr="00D665B1">
              <w:rPr>
                <w:rFonts w:ascii="Times New Roman" w:hAnsi="Times New Roman"/>
                <w:sz w:val="28"/>
                <w:szCs w:val="24"/>
              </w:rPr>
              <w:t>ALL.</w:t>
            </w:r>
            <w:r w:rsidR="00E67CE8" w:rsidRPr="00D665B1">
              <w:rPr>
                <w:rFonts w:ascii="Times New Roman" w:hAnsi="Times New Roman"/>
                <w:sz w:val="28"/>
                <w:szCs w:val="24"/>
              </w:rPr>
              <w:t>B</w:t>
            </w:r>
            <w:r w:rsidR="006766CA" w:rsidRPr="00D665B1">
              <w:rPr>
                <w:rFonts w:ascii="Times New Roman" w:hAnsi="Times New Roman"/>
                <w:sz w:val="28"/>
                <w:szCs w:val="24"/>
              </w:rPr>
              <w:t xml:space="preserve"> DICHIARAZIONE DI ACCETTAZIONE MULTIPLA</w:t>
            </w:r>
            <w:bookmarkEnd w:id="20"/>
            <w:bookmarkEnd w:id="21"/>
            <w:bookmarkEnd w:id="22"/>
            <w:bookmarkEnd w:id="23"/>
          </w:p>
        </w:tc>
      </w:tr>
    </w:tbl>
    <w:p w14:paraId="554679A6" w14:textId="77777777" w:rsidR="002C6967" w:rsidRPr="00D665B1" w:rsidRDefault="002C6967" w:rsidP="002C6967">
      <w:pPr>
        <w:spacing w:after="0" w:line="240" w:lineRule="auto"/>
        <w:jc w:val="center"/>
        <w:rPr>
          <w:rFonts w:ascii="Times New Roman" w:hAnsi="Times New Roman"/>
          <w:b/>
          <w:sz w:val="24"/>
          <w:szCs w:val="24"/>
        </w:rPr>
      </w:pPr>
    </w:p>
    <w:p w14:paraId="4CA6A2BE" w14:textId="77777777" w:rsidR="006766CA" w:rsidRPr="00D665B1" w:rsidRDefault="006766CA" w:rsidP="002C6967">
      <w:pPr>
        <w:spacing w:after="0" w:line="240" w:lineRule="auto"/>
        <w:jc w:val="center"/>
        <w:rPr>
          <w:rFonts w:ascii="Times New Roman" w:hAnsi="Times New Roman"/>
          <w:b/>
          <w:sz w:val="24"/>
          <w:szCs w:val="24"/>
        </w:rPr>
      </w:pPr>
      <w:r w:rsidRPr="00D665B1">
        <w:rPr>
          <w:rFonts w:ascii="Times New Roman" w:hAnsi="Times New Roman"/>
          <w:b/>
          <w:sz w:val="24"/>
          <w:szCs w:val="24"/>
        </w:rPr>
        <w:t>TRASCRIVERE SU CARTA BOLLATA</w:t>
      </w:r>
    </w:p>
    <w:p w14:paraId="4F137E82" w14:textId="1C221740" w:rsidR="00C63B74" w:rsidRPr="00D665B1" w:rsidRDefault="00C63B74" w:rsidP="002C6967">
      <w:pPr>
        <w:spacing w:after="0"/>
        <w:jc w:val="both"/>
        <w:rPr>
          <w:rFonts w:ascii="Times New Roman" w:hAnsi="Times New Roman"/>
          <w:b/>
          <w:sz w:val="24"/>
          <w:szCs w:val="24"/>
        </w:rPr>
      </w:pPr>
      <w:r w:rsidRPr="00D665B1">
        <w:rPr>
          <w:rFonts w:ascii="Times New Roman" w:hAnsi="Times New Roman"/>
          <w:b/>
          <w:sz w:val="24"/>
          <w:szCs w:val="24"/>
        </w:rPr>
        <w:t>(Oppure: applicare marca da bollo da 16,00€ o allegare nell’apposita sezione “Comprova imposta di bollo “ copia informatica dell’F23 dalla quale risulti l’avvenuto pagamento dell’imposta di bollo)</w:t>
      </w:r>
    </w:p>
    <w:p w14:paraId="50D4E2C9" w14:textId="77777777" w:rsidR="002C6967" w:rsidRPr="00D665B1" w:rsidRDefault="002C6967" w:rsidP="002C6967">
      <w:pPr>
        <w:spacing w:after="0"/>
        <w:jc w:val="both"/>
        <w:rPr>
          <w:rFonts w:ascii="Times New Roman" w:hAnsi="Times New Roman"/>
          <w:b/>
          <w:sz w:val="24"/>
          <w:szCs w:val="24"/>
        </w:rPr>
      </w:pPr>
    </w:p>
    <w:p w14:paraId="65B6C5EF" w14:textId="4E8D01EF" w:rsidR="00A64A7C" w:rsidRPr="00D665B1" w:rsidRDefault="00A64A7C" w:rsidP="005818F8">
      <w:pPr>
        <w:pStyle w:val="Corpodeltesto0"/>
        <w:shd w:val="clear" w:color="auto" w:fill="auto"/>
        <w:spacing w:after="480" w:line="240" w:lineRule="auto"/>
        <w:ind w:left="-142"/>
        <w:rPr>
          <w:rFonts w:ascii="Times New Roman" w:hAnsi="Times New Roman"/>
          <w:b/>
          <w:sz w:val="24"/>
          <w:szCs w:val="24"/>
        </w:rPr>
      </w:pPr>
      <w:r w:rsidRPr="00D665B1">
        <w:rPr>
          <w:rFonts w:ascii="Times New Roman" w:hAnsi="Times New Roman" w:cs="Times New Roman"/>
          <w:b/>
          <w:bCs/>
          <w:sz w:val="20"/>
          <w:szCs w:val="20"/>
        </w:rPr>
        <w:t xml:space="preserve">Il presente </w:t>
      </w:r>
      <w:r w:rsidR="00EF2ADD" w:rsidRPr="00D665B1">
        <w:rPr>
          <w:rFonts w:ascii="Times New Roman" w:hAnsi="Times New Roman" w:cs="Times New Roman"/>
          <w:b/>
          <w:bCs/>
          <w:sz w:val="20"/>
          <w:szCs w:val="20"/>
        </w:rPr>
        <w:t>documento</w:t>
      </w:r>
      <w:r w:rsidRPr="00D665B1">
        <w:rPr>
          <w:rFonts w:ascii="Times New Roman" w:hAnsi="Times New Roman" w:cs="Times New Roman"/>
          <w:b/>
          <w:bCs/>
          <w:sz w:val="20"/>
          <w:szCs w:val="20"/>
          <w:lang w:bidi="it-IT"/>
        </w:rPr>
        <w:t xml:space="preserve"> </w:t>
      </w:r>
      <w:r w:rsidRPr="00D665B1">
        <w:rPr>
          <w:rFonts w:ascii="Times New Roman" w:hAnsi="Times New Roman" w:cs="Times New Roman"/>
          <w:b/>
          <w:bCs/>
          <w:sz w:val="20"/>
          <w:szCs w:val="20"/>
        </w:rPr>
        <w:t xml:space="preserve">disponibile sul sito </w:t>
      </w:r>
      <w:hyperlink r:id="rId12" w:history="1">
        <w:r w:rsidRPr="00D665B1">
          <w:rPr>
            <w:rFonts w:ascii="Times New Roman" w:hAnsi="Times New Roman" w:cs="Times New Roman"/>
            <w:b/>
            <w:bCs/>
            <w:sz w:val="20"/>
            <w:szCs w:val="20"/>
          </w:rPr>
          <w:t>www.difesa.it/SGD-DNA/Staff/DT/GENIODIFE/Bandi</w:t>
        </w:r>
      </w:hyperlink>
      <w:r w:rsidRPr="00D665B1">
        <w:rPr>
          <w:rFonts w:ascii="Times New Roman" w:hAnsi="Times New Roman" w:cs="Times New Roman"/>
          <w:b/>
          <w:bCs/>
          <w:sz w:val="20"/>
          <w:szCs w:val="20"/>
        </w:rPr>
        <w:t xml:space="preserve"> e sul sito </w:t>
      </w:r>
      <w:hyperlink r:id="rId13" w:history="1">
        <w:r w:rsidRPr="00D665B1">
          <w:rPr>
            <w:rFonts w:ascii="Times New Roman" w:hAnsi="Times New Roman" w:cs="Times New Roman"/>
            <w:b/>
            <w:bCs/>
            <w:sz w:val="20"/>
            <w:szCs w:val="20"/>
          </w:rPr>
          <w:t>www.acquistinretepa.it</w:t>
        </w:r>
      </w:hyperlink>
      <w:r w:rsidRPr="00D665B1">
        <w:rPr>
          <w:rFonts w:ascii="Times New Roman" w:hAnsi="Times New Roman" w:cs="Times New Roman"/>
          <w:b/>
          <w:bCs/>
          <w:sz w:val="20"/>
          <w:szCs w:val="20"/>
        </w:rPr>
        <w:t xml:space="preserve"> , una volta compilato (a mano o dattiloscritto) </w:t>
      </w:r>
      <w:r w:rsidRPr="00D665B1">
        <w:rPr>
          <w:rFonts w:ascii="Times New Roman" w:hAnsi="Times New Roman" w:cs="Times New Roman"/>
          <w:b/>
          <w:bCs/>
          <w:sz w:val="20"/>
          <w:szCs w:val="20"/>
          <w:lang w:bidi="it-IT"/>
        </w:rPr>
        <w:t xml:space="preserve">dovrà </w:t>
      </w:r>
      <w:r w:rsidRPr="00D665B1">
        <w:rPr>
          <w:rFonts w:ascii="Times New Roman" w:hAnsi="Times New Roman" w:cs="Times New Roman"/>
          <w:b/>
          <w:bCs/>
          <w:sz w:val="20"/>
          <w:szCs w:val="20"/>
        </w:rPr>
        <w:t xml:space="preserve">essere firmato digitalmente e inviato a corredo dell'offerta. 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D665B1">
        <w:rPr>
          <w:rFonts w:ascii="Times New Roman" w:hAnsi="Times New Roman" w:cs="Times New Roman"/>
          <w:b/>
          <w:bCs/>
          <w:sz w:val="20"/>
          <w:szCs w:val="20"/>
          <w:lang w:bidi="it-IT"/>
        </w:rPr>
        <w:t xml:space="preserve">dovrà </w:t>
      </w:r>
      <w:r w:rsidRPr="00D665B1">
        <w:rPr>
          <w:rFonts w:ascii="Times New Roman" w:hAnsi="Times New Roman" w:cs="Times New Roman"/>
          <w:b/>
          <w:bCs/>
          <w:sz w:val="20"/>
          <w:szCs w:val="20"/>
        </w:rPr>
        <w:t xml:space="preserve">essere allegata copia della relativa procura notarile (generale o speciale) o altro documento da cui evincere i poteri di rappresentanza, </w:t>
      </w:r>
      <w:r w:rsidRPr="00D665B1">
        <w:rPr>
          <w:rFonts w:ascii="Times New Roman" w:hAnsi="Times New Roman" w:cs="Times New Roman"/>
          <w:b/>
          <w:bCs/>
          <w:sz w:val="20"/>
          <w:szCs w:val="20"/>
          <w:lang w:bidi="it-IT"/>
        </w:rPr>
        <w:t xml:space="preserve">così </w:t>
      </w:r>
      <w:r w:rsidRPr="00D665B1">
        <w:rPr>
          <w:rFonts w:ascii="Times New Roman" w:hAnsi="Times New Roman" w:cs="Times New Roman"/>
          <w:b/>
          <w:bCs/>
          <w:sz w:val="20"/>
          <w:szCs w:val="20"/>
        </w:rPr>
        <w:t xml:space="preserve">come specificato nel disciplinare di gara. Il presente documento di partecipazione </w:t>
      </w:r>
      <w:r w:rsidRPr="00D665B1">
        <w:rPr>
          <w:rFonts w:ascii="Times New Roman" w:hAnsi="Times New Roman" w:cs="Times New Roman"/>
          <w:b/>
          <w:bCs/>
          <w:sz w:val="20"/>
          <w:szCs w:val="20"/>
          <w:lang w:bidi="it-IT"/>
        </w:rPr>
        <w:t xml:space="preserve">dovrà </w:t>
      </w:r>
      <w:r w:rsidRPr="00D665B1">
        <w:rPr>
          <w:rFonts w:ascii="Times New Roman" w:hAnsi="Times New Roman" w:cs="Times New Roman"/>
          <w:b/>
          <w:bCs/>
          <w:sz w:val="20"/>
          <w:szCs w:val="20"/>
        </w:rPr>
        <w:t xml:space="preserve">essere compilato in ogni sua parte. Nei punti ove </w:t>
      </w:r>
      <w:r w:rsidRPr="00D665B1">
        <w:rPr>
          <w:rFonts w:ascii="Times New Roman" w:hAnsi="Times New Roman" w:cs="Times New Roman"/>
          <w:b/>
          <w:bCs/>
          <w:sz w:val="20"/>
          <w:szCs w:val="20"/>
          <w:lang w:bidi="it-IT"/>
        </w:rPr>
        <w:t xml:space="preserve">è </w:t>
      </w:r>
      <w:r w:rsidRPr="00D665B1">
        <w:rPr>
          <w:rFonts w:ascii="Times New Roman" w:hAnsi="Times New Roman" w:cs="Times New Roman"/>
          <w:b/>
          <w:bCs/>
          <w:sz w:val="20"/>
          <w:szCs w:val="20"/>
        </w:rPr>
        <w:t xml:space="preserve">prevista l'opzione tra due dichiarazioni differenti, </w:t>
      </w:r>
      <w:r w:rsidRPr="00D665B1">
        <w:rPr>
          <w:rFonts w:ascii="Times New Roman" w:hAnsi="Times New Roman" w:cs="Times New Roman"/>
          <w:b/>
          <w:bCs/>
          <w:sz w:val="20"/>
          <w:szCs w:val="20"/>
          <w:lang w:bidi="it-IT"/>
        </w:rPr>
        <w:t xml:space="preserve">dovrà </w:t>
      </w:r>
      <w:r w:rsidRPr="00D665B1">
        <w:rPr>
          <w:rFonts w:ascii="Times New Roman" w:hAnsi="Times New Roman" w:cs="Times New Roman"/>
          <w:b/>
          <w:bCs/>
          <w:sz w:val="20"/>
          <w:szCs w:val="20"/>
        </w:rPr>
        <w:t>essere segnata la casella relativa alla dichiarazione scelta.</w:t>
      </w:r>
    </w:p>
    <w:p w14:paraId="73950D58" w14:textId="63D16D91" w:rsidR="005818F8" w:rsidRPr="00D665B1" w:rsidRDefault="005818F8" w:rsidP="005818F8">
      <w:pPr>
        <w:spacing w:after="0"/>
        <w:jc w:val="right"/>
        <w:rPr>
          <w:rFonts w:ascii="Times New Roman" w:hAnsi="Times New Roman"/>
          <w:sz w:val="24"/>
          <w:szCs w:val="24"/>
        </w:rPr>
      </w:pPr>
      <w:r w:rsidRPr="00D665B1">
        <w:rPr>
          <w:rFonts w:ascii="Times New Roman" w:hAnsi="Times New Roman"/>
          <w:sz w:val="24"/>
          <w:szCs w:val="24"/>
        </w:rPr>
        <w:t>MINISTERO DELLA DIFESA</w:t>
      </w:r>
    </w:p>
    <w:p w14:paraId="382DDE62" w14:textId="77777777" w:rsidR="005818F8" w:rsidRPr="00D665B1" w:rsidRDefault="005818F8" w:rsidP="005818F8">
      <w:pPr>
        <w:spacing w:after="0"/>
        <w:jc w:val="right"/>
        <w:rPr>
          <w:rFonts w:ascii="Times New Roman" w:hAnsi="Times New Roman"/>
          <w:szCs w:val="24"/>
        </w:rPr>
      </w:pPr>
      <w:r w:rsidRPr="00D665B1">
        <w:rPr>
          <w:rFonts w:ascii="Times New Roman" w:hAnsi="Times New Roman"/>
          <w:szCs w:val="24"/>
        </w:rPr>
        <w:t xml:space="preserve"> SEGRETARIATO GENERALE DELLA DIFESA E DIREZIONE NAZIONALE DEGLI ARMAMENTI</w:t>
      </w:r>
    </w:p>
    <w:p w14:paraId="52B9215A" w14:textId="77777777" w:rsidR="005818F8" w:rsidRPr="00D665B1" w:rsidRDefault="005818F8" w:rsidP="005818F8">
      <w:pPr>
        <w:spacing w:after="0"/>
        <w:jc w:val="right"/>
        <w:rPr>
          <w:rFonts w:ascii="Times New Roman" w:hAnsi="Times New Roman"/>
          <w:sz w:val="20"/>
          <w:szCs w:val="24"/>
        </w:rPr>
      </w:pPr>
      <w:r w:rsidRPr="00D665B1">
        <w:rPr>
          <w:rFonts w:ascii="Times New Roman" w:hAnsi="Times New Roman"/>
          <w:sz w:val="20"/>
          <w:szCs w:val="24"/>
        </w:rPr>
        <w:t xml:space="preserve">Direzione dei Lavori e del Demanio - 7^ Divisione </w:t>
      </w:r>
    </w:p>
    <w:p w14:paraId="23416C0A" w14:textId="77777777" w:rsidR="005818F8" w:rsidRPr="00D665B1" w:rsidRDefault="005818F8" w:rsidP="005818F8">
      <w:pPr>
        <w:spacing w:after="0"/>
        <w:jc w:val="right"/>
        <w:rPr>
          <w:rFonts w:ascii="Times New Roman" w:hAnsi="Times New Roman"/>
          <w:sz w:val="20"/>
          <w:szCs w:val="24"/>
        </w:rPr>
      </w:pPr>
      <w:r w:rsidRPr="00D665B1">
        <w:rPr>
          <w:rFonts w:ascii="Times New Roman" w:hAnsi="Times New Roman"/>
          <w:sz w:val="20"/>
          <w:szCs w:val="24"/>
        </w:rPr>
        <w:t xml:space="preserve">Piazza della Marina, 4 </w:t>
      </w:r>
    </w:p>
    <w:p w14:paraId="57AFB1E2" w14:textId="1FDA7627" w:rsidR="006766CA" w:rsidRPr="00D665B1" w:rsidRDefault="005818F8" w:rsidP="005818F8">
      <w:pPr>
        <w:jc w:val="right"/>
        <w:rPr>
          <w:rFonts w:ascii="Times New Roman" w:hAnsi="Times New Roman"/>
          <w:sz w:val="24"/>
          <w:szCs w:val="24"/>
        </w:rPr>
      </w:pPr>
      <w:r w:rsidRPr="00D665B1">
        <w:rPr>
          <w:rFonts w:ascii="Times New Roman" w:hAnsi="Times New Roman"/>
          <w:sz w:val="20"/>
          <w:szCs w:val="24"/>
        </w:rPr>
        <w:t>00196 -  ROMA</w:t>
      </w:r>
    </w:p>
    <w:p w14:paraId="5DF193DF" w14:textId="77777777" w:rsidR="005804EC" w:rsidRPr="00D665B1" w:rsidRDefault="005804EC" w:rsidP="005804EC">
      <w:pPr>
        <w:jc w:val="both"/>
        <w:rPr>
          <w:rFonts w:ascii="Times New Roman" w:hAnsi="Times New Roman"/>
          <w:sz w:val="24"/>
          <w:szCs w:val="24"/>
        </w:rPr>
      </w:pPr>
      <w:r w:rsidRPr="00D665B1">
        <w:rPr>
          <w:rFonts w:ascii="Times New Roman" w:hAnsi="Times New Roman"/>
          <w:b/>
          <w:sz w:val="24"/>
          <w:szCs w:val="24"/>
        </w:rPr>
        <w:t>OGGETTO</w:t>
      </w:r>
      <w:r w:rsidRPr="00D665B1">
        <w:rPr>
          <w:rFonts w:ascii="Times New Roman" w:hAnsi="Times New Roman"/>
          <w:sz w:val="24"/>
          <w:szCs w:val="24"/>
        </w:rPr>
        <w:t>: Codice Esigenza n._________ procedura per l’affidamento dei lavori di___________ 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17C2B9DD" w14:textId="77777777" w:rsidR="005804EC" w:rsidRPr="00D665B1" w:rsidRDefault="005804EC" w:rsidP="005804EC">
      <w:pPr>
        <w:jc w:val="both"/>
        <w:rPr>
          <w:rFonts w:ascii="Times New Roman" w:hAnsi="Times New Roman"/>
          <w:sz w:val="24"/>
          <w:szCs w:val="24"/>
        </w:rPr>
      </w:pPr>
    </w:p>
    <w:p w14:paraId="246123AF" w14:textId="77777777" w:rsidR="005804EC" w:rsidRPr="00D665B1" w:rsidRDefault="005804EC" w:rsidP="005804EC">
      <w:pPr>
        <w:jc w:val="both"/>
        <w:rPr>
          <w:rFonts w:ascii="Times New Roman" w:hAnsi="Times New Roman"/>
          <w:sz w:val="24"/>
          <w:szCs w:val="24"/>
        </w:rPr>
      </w:pPr>
      <w:r w:rsidRPr="00D665B1">
        <w:rPr>
          <w:rFonts w:ascii="Times New Roman" w:hAnsi="Times New Roman"/>
          <w:sz w:val="24"/>
          <w:szCs w:val="24"/>
        </w:rPr>
        <w:t>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w:t>
      </w:r>
    </w:p>
    <w:p w14:paraId="4E23E183" w14:textId="77777777" w:rsidR="006766CA" w:rsidRPr="00D665B1" w:rsidRDefault="006766CA" w:rsidP="00245DA7">
      <w:pPr>
        <w:rPr>
          <w:rFonts w:ascii="Times New Roman" w:hAnsi="Times New Roman"/>
          <w:sz w:val="24"/>
          <w:szCs w:val="24"/>
        </w:rPr>
      </w:pPr>
      <w:r w:rsidRPr="00D665B1">
        <w:rPr>
          <w:rFonts w:ascii="Times New Roman" w:hAnsi="Times New Roman"/>
          <w:sz w:val="24"/>
          <w:szCs w:val="24"/>
        </w:rPr>
        <w:t>DICHIARA, ai sensi degli art. 46 e 47 D.P.R. 445/2000,</w:t>
      </w:r>
    </w:p>
    <w:p w14:paraId="518F4398" w14:textId="3BC1D647" w:rsidR="006766CA" w:rsidRPr="00D665B1" w:rsidRDefault="006766CA" w:rsidP="00B97413">
      <w:pPr>
        <w:jc w:val="both"/>
        <w:rPr>
          <w:rFonts w:ascii="Times New Roman" w:hAnsi="Times New Roman"/>
          <w:sz w:val="24"/>
          <w:szCs w:val="24"/>
        </w:rPr>
      </w:pPr>
      <w:r w:rsidRPr="00D665B1">
        <w:rPr>
          <w:rFonts w:ascii="Times New Roman" w:hAnsi="Times New Roman"/>
          <w:sz w:val="24"/>
          <w:szCs w:val="24"/>
        </w:rPr>
        <w:t>consapevole della responsabilità penale in cui incorre chi sottoscrive dichiarazioni mendaci o forma</w:t>
      </w:r>
      <w:r w:rsidR="00F15CF3" w:rsidRPr="00D665B1">
        <w:rPr>
          <w:rFonts w:ascii="Times New Roman" w:hAnsi="Times New Roman"/>
          <w:sz w:val="24"/>
          <w:szCs w:val="24"/>
        </w:rPr>
        <w:t xml:space="preserve"> atti falsi, esibisce o</w:t>
      </w:r>
      <w:r w:rsidRPr="00D665B1">
        <w:rPr>
          <w:rFonts w:ascii="Times New Roman" w:hAnsi="Times New Roman"/>
          <w:sz w:val="24"/>
          <w:szCs w:val="24"/>
        </w:rPr>
        <w:t xml:space="preserve">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 </w:t>
      </w:r>
    </w:p>
    <w:p w14:paraId="246A7F38" w14:textId="1F5C3F2D" w:rsidR="002E2907" w:rsidRPr="00D665B1" w:rsidRDefault="002E2907" w:rsidP="002E2907">
      <w:pPr>
        <w:jc w:val="both"/>
        <w:rPr>
          <w:rFonts w:ascii="Times New Roman" w:hAnsi="Times New Roman"/>
          <w:lang w:bidi="en-US"/>
        </w:rPr>
      </w:pPr>
      <w:r w:rsidRPr="00D665B1">
        <w:rPr>
          <w:rFonts w:ascii="Times New Roman" w:hAnsi="Times New Roman"/>
          <w:lang w:bidi="en-US"/>
        </w:rPr>
        <w:t>1)</w:t>
      </w:r>
      <w:r w:rsidR="001E5FA1" w:rsidRPr="00D665B1">
        <w:rPr>
          <w:rFonts w:ascii="Times New Roman" w:hAnsi="Times New Roman"/>
          <w:lang w:bidi="en-US"/>
        </w:rPr>
        <w:t xml:space="preserve"> d</w:t>
      </w:r>
      <w:r w:rsidRPr="00D665B1">
        <w:rPr>
          <w:rFonts w:ascii="Times New Roman" w:hAnsi="Times New Roman"/>
          <w:lang w:bidi="en-US"/>
        </w:rPr>
        <w:t>i non incorrere nelle cause di esclusione di cui all’art. 80,</w:t>
      </w:r>
      <w:r w:rsidR="00835C4B" w:rsidRPr="00D665B1">
        <w:rPr>
          <w:rFonts w:ascii="Times New Roman" w:hAnsi="Times New Roman"/>
          <w:lang w:bidi="en-US"/>
        </w:rPr>
        <w:t xml:space="preserve"> comma 4 </w:t>
      </w:r>
      <w:proofErr w:type="spellStart"/>
      <w:r w:rsidR="00835C4B" w:rsidRPr="00D665B1">
        <w:rPr>
          <w:rFonts w:ascii="Times New Roman" w:hAnsi="Times New Roman"/>
          <w:lang w:bidi="en-US"/>
        </w:rPr>
        <w:t>lett</w:t>
      </w:r>
      <w:proofErr w:type="spellEnd"/>
      <w:r w:rsidR="00835C4B" w:rsidRPr="00D665B1">
        <w:rPr>
          <w:rFonts w:ascii="Times New Roman" w:hAnsi="Times New Roman"/>
          <w:lang w:bidi="en-US"/>
        </w:rPr>
        <w:t>. b)</w:t>
      </w:r>
      <w:r w:rsidRPr="00D665B1">
        <w:rPr>
          <w:rFonts w:ascii="Times New Roman" w:hAnsi="Times New Roman"/>
          <w:lang w:bidi="en-US"/>
        </w:rPr>
        <w:t xml:space="preserve"> comma 5, </w:t>
      </w:r>
      <w:proofErr w:type="spellStart"/>
      <w:r w:rsidRPr="00D665B1">
        <w:rPr>
          <w:rFonts w:ascii="Times New Roman" w:hAnsi="Times New Roman"/>
          <w:lang w:bidi="en-US"/>
        </w:rPr>
        <w:t>lett</w:t>
      </w:r>
      <w:proofErr w:type="spellEnd"/>
      <w:r w:rsidRPr="00D665B1">
        <w:rPr>
          <w:rFonts w:ascii="Times New Roman" w:hAnsi="Times New Roman"/>
          <w:lang w:bidi="en-US"/>
        </w:rPr>
        <w:t>.</w:t>
      </w:r>
      <w:r w:rsidR="001E5FA1" w:rsidRPr="00D665B1">
        <w:rPr>
          <w:rFonts w:ascii="Times New Roman" w:hAnsi="Times New Roman"/>
          <w:lang w:bidi="en-US"/>
        </w:rPr>
        <w:t xml:space="preserve"> </w:t>
      </w:r>
      <w:r w:rsidR="00F15CF3" w:rsidRPr="00D665B1">
        <w:rPr>
          <w:rFonts w:ascii="Times New Roman" w:hAnsi="Times New Roman"/>
          <w:lang w:bidi="en-US"/>
        </w:rPr>
        <w:t>f) bis e f – ter del Codice de</w:t>
      </w:r>
      <w:r w:rsidRPr="00D665B1">
        <w:rPr>
          <w:rFonts w:ascii="Times New Roman" w:hAnsi="Times New Roman"/>
          <w:lang w:bidi="en-US"/>
        </w:rPr>
        <w:t xml:space="preserve">ll’art. 80, comma2, del Codice, dall’art. 80, comma 5, </w:t>
      </w:r>
      <w:proofErr w:type="spellStart"/>
      <w:r w:rsidRPr="00D665B1">
        <w:rPr>
          <w:rFonts w:ascii="Times New Roman" w:hAnsi="Times New Roman"/>
          <w:lang w:bidi="en-US"/>
        </w:rPr>
        <w:t>lett</w:t>
      </w:r>
      <w:proofErr w:type="spellEnd"/>
      <w:r w:rsidRPr="00D665B1">
        <w:rPr>
          <w:rFonts w:ascii="Times New Roman" w:hAnsi="Times New Roman"/>
          <w:lang w:bidi="en-US"/>
        </w:rPr>
        <w:t xml:space="preserve">. f)g) h) i) l)m) del Codice e dall’art. 53, comma 16 ter, del </w:t>
      </w:r>
      <w:proofErr w:type="spellStart"/>
      <w:r w:rsidRPr="00D665B1">
        <w:rPr>
          <w:rFonts w:ascii="Times New Roman" w:hAnsi="Times New Roman"/>
          <w:lang w:bidi="en-US"/>
        </w:rPr>
        <w:t>D.Lgs.</w:t>
      </w:r>
      <w:proofErr w:type="spellEnd"/>
      <w:r w:rsidRPr="00D665B1">
        <w:rPr>
          <w:rFonts w:ascii="Times New Roman" w:hAnsi="Times New Roman"/>
          <w:lang w:bidi="en-US"/>
        </w:rPr>
        <w:t xml:space="preserve"> 165/2001 e </w:t>
      </w:r>
      <w:proofErr w:type="spellStart"/>
      <w:r w:rsidRPr="00D665B1">
        <w:rPr>
          <w:rFonts w:ascii="Times New Roman" w:hAnsi="Times New Roman"/>
          <w:lang w:bidi="en-US"/>
        </w:rPr>
        <w:t>smi</w:t>
      </w:r>
      <w:proofErr w:type="spellEnd"/>
      <w:r w:rsidRPr="00D665B1">
        <w:rPr>
          <w:rFonts w:ascii="Times New Roman" w:hAnsi="Times New Roman"/>
          <w:lang w:bidi="en-US"/>
        </w:rPr>
        <w:t>;</w:t>
      </w:r>
    </w:p>
    <w:p w14:paraId="249F5100" w14:textId="77777777" w:rsidR="002E2907" w:rsidRPr="00D665B1" w:rsidRDefault="002E2907" w:rsidP="002E2907">
      <w:pPr>
        <w:jc w:val="both"/>
        <w:rPr>
          <w:rFonts w:ascii="Times New Roman" w:hAnsi="Times New Roman"/>
          <w:lang w:bidi="en-US"/>
        </w:rPr>
      </w:pPr>
      <w:r w:rsidRPr="00D665B1">
        <w:rPr>
          <w:rFonts w:ascii="Times New Roman" w:hAnsi="Times New Roman"/>
          <w:lang w:bidi="en-US"/>
        </w:rPr>
        <w:t>2) di conoscere ed incondizionatamente accettare il bando di gara e il relativo disciplinare con riferimento a tutte le clausole, dati e prescrizioni del capitolato ad esso allegato e completo di elaborati progettuali e relativo computo metrico;</w:t>
      </w:r>
    </w:p>
    <w:p w14:paraId="0EF335AF" w14:textId="77777777" w:rsidR="002E2907" w:rsidRPr="00D665B1" w:rsidRDefault="002E2907" w:rsidP="002E2907">
      <w:pPr>
        <w:jc w:val="both"/>
        <w:rPr>
          <w:rFonts w:ascii="Times New Roman" w:hAnsi="Times New Roman"/>
          <w:lang w:bidi="en-US"/>
        </w:rPr>
      </w:pPr>
      <w:r w:rsidRPr="00D665B1">
        <w:rPr>
          <w:rFonts w:ascii="Times New Roman" w:hAnsi="Times New Roman"/>
          <w:lang w:bidi="en-US"/>
        </w:rPr>
        <w:t xml:space="preserve">3) di aver effettuato il sopralluogo previsto dal bando di gara e di aver preso conoscenza delle condizioni locali, della viabilità di accesso, delle cave eventualmente necessarie e delle discariche autorizzate nonché di tutte le circostanze generali e particolari suscettibili di influire sulla determinazione dei prezzi, sulle condizioni contrattuali e sull’esecuzione dei lavori; </w:t>
      </w:r>
    </w:p>
    <w:p w14:paraId="235F3565" w14:textId="77777777" w:rsidR="002E2907" w:rsidRPr="00D665B1" w:rsidRDefault="002E2907" w:rsidP="002E2907">
      <w:pPr>
        <w:jc w:val="both"/>
        <w:rPr>
          <w:rFonts w:ascii="Times New Roman" w:hAnsi="Times New Roman"/>
          <w:lang w:bidi="en-US"/>
        </w:rPr>
      </w:pPr>
      <w:r w:rsidRPr="00D665B1">
        <w:rPr>
          <w:rFonts w:ascii="Times New Roman" w:hAnsi="Times New Roman"/>
          <w:lang w:bidi="en-US"/>
        </w:rPr>
        <w:t>4) che l’offerta economica presentata è remunerativa giacché per la sua formulazione ha preso atto e tenuto conto:</w:t>
      </w:r>
    </w:p>
    <w:p w14:paraId="16902DB9" w14:textId="65855080" w:rsidR="002E2907" w:rsidRPr="00D665B1" w:rsidRDefault="002E2907" w:rsidP="002E2907">
      <w:pPr>
        <w:jc w:val="both"/>
        <w:rPr>
          <w:rFonts w:ascii="Times New Roman" w:hAnsi="Times New Roman"/>
          <w:lang w:bidi="en-US"/>
        </w:rPr>
      </w:pPr>
      <w:r w:rsidRPr="00D665B1">
        <w:rPr>
          <w:rFonts w:ascii="Times New Roman" w:hAnsi="Times New Roman"/>
          <w:lang w:bidi="en-US"/>
        </w:rPr>
        <w:t>-delle condizioni contrattuali e degli oneri compresi quelli eventuali relativi in materia di sicurezza, di assicurazione, di condizioni di lavoro e di previdenza e assistenza in vigore nel luogo dove devono essere svolti i</w:t>
      </w:r>
      <w:r w:rsidR="000E3222" w:rsidRPr="00D665B1">
        <w:rPr>
          <w:rFonts w:ascii="Times New Roman" w:hAnsi="Times New Roman"/>
          <w:lang w:bidi="en-US"/>
        </w:rPr>
        <w:t xml:space="preserve"> lavori</w:t>
      </w:r>
      <w:r w:rsidRPr="00D665B1">
        <w:rPr>
          <w:rFonts w:ascii="Times New Roman" w:hAnsi="Times New Roman"/>
          <w:lang w:bidi="en-US"/>
        </w:rPr>
        <w:t>;</w:t>
      </w:r>
    </w:p>
    <w:p w14:paraId="3436D75E" w14:textId="466E2AD9" w:rsidR="002E2907" w:rsidRPr="00D665B1" w:rsidRDefault="002E2907" w:rsidP="002E2907">
      <w:pPr>
        <w:jc w:val="both"/>
        <w:rPr>
          <w:rFonts w:ascii="Times New Roman" w:hAnsi="Times New Roman"/>
          <w:lang w:bidi="en-US"/>
        </w:rPr>
      </w:pPr>
      <w:r w:rsidRPr="00D665B1">
        <w:rPr>
          <w:rFonts w:ascii="Times New Roman" w:hAnsi="Times New Roman"/>
          <w:lang w:bidi="en-US"/>
        </w:rPr>
        <w:t>- di tutte le circostanze generali, particolari e locali, nessuna esclusa ed eccettuata, che possono avere influito o influire sia sulla prestazione, sia sulla determinazione della propria offerta.</w:t>
      </w:r>
    </w:p>
    <w:p w14:paraId="36F0FDBA" w14:textId="08173966" w:rsidR="002E2907" w:rsidRPr="00D665B1" w:rsidRDefault="002E2907" w:rsidP="002E2907">
      <w:pPr>
        <w:jc w:val="both"/>
        <w:rPr>
          <w:rFonts w:ascii="Times New Roman" w:hAnsi="Times New Roman"/>
          <w:lang w:bidi="en-US"/>
        </w:rPr>
      </w:pPr>
      <w:r w:rsidRPr="00D665B1">
        <w:rPr>
          <w:rFonts w:ascii="Times New Roman" w:hAnsi="Times New Roman"/>
          <w:lang w:bidi="en-US"/>
        </w:rPr>
        <w:t>5) di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definito ai fini dello svolgimento del</w:t>
      </w:r>
      <w:r w:rsidR="000E3222" w:rsidRPr="00D665B1">
        <w:rPr>
          <w:rFonts w:ascii="Times New Roman" w:hAnsi="Times New Roman"/>
          <w:lang w:bidi="en-US"/>
        </w:rPr>
        <w:t>l’opera</w:t>
      </w:r>
      <w:r w:rsidRPr="00D665B1">
        <w:rPr>
          <w:rFonts w:ascii="Times New Roman" w:hAnsi="Times New Roman"/>
          <w:lang w:bidi="en-US"/>
        </w:rPr>
        <w:t>;</w:t>
      </w:r>
    </w:p>
    <w:p w14:paraId="56429479" w14:textId="77777777" w:rsidR="002E2907" w:rsidRPr="00D665B1" w:rsidRDefault="002E2907" w:rsidP="002E2907">
      <w:pPr>
        <w:jc w:val="both"/>
        <w:rPr>
          <w:rFonts w:ascii="Times New Roman" w:hAnsi="Times New Roman"/>
          <w:lang w:bidi="en-US"/>
        </w:rPr>
      </w:pPr>
      <w:r w:rsidRPr="00D665B1">
        <w:rPr>
          <w:rFonts w:ascii="Times New Roman" w:hAnsi="Times New Roman"/>
          <w:lang w:bidi="en-US"/>
        </w:rPr>
        <w:t xml:space="preserve">6) di essersi reso conto delle caratteristiche geotecniche dei terreni interessati alle costruzioni, in relazione alle indagini geognostiche effettuate dall’Amministrazione e di quelle eventuali integrative che la sottoscritta ha ritenuto opportuno eseguire per proprio conto prima dell’offerta. Quanto sopra ai fini di una perfetta scelta del sistema fondale e di una responsabile valutazione della sua incidenza sul prezzo offerto (può essere omessa per opere non ricadenti nella Legge 5 </w:t>
      </w:r>
      <w:proofErr w:type="spellStart"/>
      <w:r w:rsidRPr="00D665B1">
        <w:rPr>
          <w:rFonts w:ascii="Times New Roman" w:hAnsi="Times New Roman"/>
          <w:lang w:bidi="en-US"/>
        </w:rPr>
        <w:t>nov</w:t>
      </w:r>
      <w:proofErr w:type="spellEnd"/>
      <w:r w:rsidRPr="00D665B1">
        <w:rPr>
          <w:rFonts w:ascii="Times New Roman" w:hAnsi="Times New Roman"/>
          <w:lang w:bidi="en-US"/>
        </w:rPr>
        <w:t>. 1971 n. 1086);</w:t>
      </w:r>
    </w:p>
    <w:p w14:paraId="5346BFDF" w14:textId="1EF0CE62" w:rsidR="002E2907" w:rsidRPr="00D665B1" w:rsidRDefault="002E2907" w:rsidP="002E2907">
      <w:pPr>
        <w:jc w:val="both"/>
        <w:rPr>
          <w:rFonts w:ascii="Times New Roman" w:hAnsi="Times New Roman"/>
          <w:lang w:bidi="en-US"/>
        </w:rPr>
      </w:pPr>
      <w:r w:rsidRPr="00D665B1">
        <w:rPr>
          <w:rFonts w:ascii="Times New Roman" w:hAnsi="Times New Roman"/>
          <w:lang w:bidi="en-US"/>
        </w:rPr>
        <w:t>7) di aver tenuto conto nel formulare la propria offerta economica, di eventuali maggiorazioni per lievitazione dei prezzi che dovessero inter</w:t>
      </w:r>
      <w:r w:rsidR="00B45EBE" w:rsidRPr="00D665B1">
        <w:rPr>
          <w:rFonts w:ascii="Times New Roman" w:hAnsi="Times New Roman"/>
          <w:lang w:bidi="en-US"/>
        </w:rPr>
        <w:t>venire durante l’esecuzione dell’appalto</w:t>
      </w:r>
      <w:r w:rsidRPr="00D665B1">
        <w:rPr>
          <w:rFonts w:ascii="Times New Roman" w:hAnsi="Times New Roman"/>
          <w:lang w:bidi="en-US"/>
        </w:rPr>
        <w:t>, rinunciando fin d’ora a qualsiasi azione o eccezione in merito;</w:t>
      </w:r>
    </w:p>
    <w:p w14:paraId="5C3BA6A7" w14:textId="77777777" w:rsidR="002E2907" w:rsidRPr="00D665B1" w:rsidRDefault="002E2907" w:rsidP="002E2907">
      <w:pPr>
        <w:jc w:val="both"/>
        <w:rPr>
          <w:rFonts w:ascii="Times New Roman" w:hAnsi="Times New Roman"/>
          <w:lang w:bidi="en-US"/>
        </w:rPr>
      </w:pPr>
      <w:r w:rsidRPr="00D665B1">
        <w:rPr>
          <w:rFonts w:ascii="Times New Roman" w:hAnsi="Times New Roman"/>
          <w:lang w:bidi="en-US"/>
        </w:rPr>
        <w:t xml:space="preserve">8) di aver effettuato uno studio approfondito del capitolato prestazionale e dello schema di contratto e di ritenerlo adeguato e realizzabile per il prezzo corrispondente all’offerta economica presentata; </w:t>
      </w:r>
    </w:p>
    <w:p w14:paraId="777529EF" w14:textId="77777777" w:rsidR="002E2907" w:rsidRPr="00D665B1" w:rsidRDefault="002E2907" w:rsidP="002E2907">
      <w:pPr>
        <w:jc w:val="both"/>
        <w:rPr>
          <w:rFonts w:ascii="Times New Roman" w:hAnsi="Times New Roman"/>
          <w:lang w:bidi="en-US"/>
        </w:rPr>
      </w:pPr>
      <w:r w:rsidRPr="00D665B1">
        <w:rPr>
          <w:rFonts w:ascii="Times New Roman" w:hAnsi="Times New Roman"/>
          <w:lang w:bidi="en-US"/>
        </w:rPr>
        <w:t>9) di conoscere ed accettare che l’Ente Appaltante si riserva la facoltà di annullare, revocare il bando di gara, di non pervenire all’aggiudicazione e/o non stipulare il contratto senza incorrere in responsabilità e/o richieste di risarcimento danni, indennizzi o compensi di qualsiasi tipo, neanche ai sensi degli articolo 1337 e 1338 del codice civile e pertanto di accettarne il rischio conseguente;</w:t>
      </w:r>
    </w:p>
    <w:p w14:paraId="64D6AAC9" w14:textId="432B19BB" w:rsidR="002E2907" w:rsidRPr="00D665B1" w:rsidRDefault="002E2907" w:rsidP="002E2907">
      <w:pPr>
        <w:jc w:val="both"/>
        <w:rPr>
          <w:rFonts w:ascii="Times New Roman" w:hAnsi="Times New Roman"/>
          <w:lang w:bidi="en-US"/>
        </w:rPr>
      </w:pPr>
      <w:r w:rsidRPr="00D665B1">
        <w:rPr>
          <w:rFonts w:ascii="Times New Roman" w:hAnsi="Times New Roman"/>
          <w:lang w:bidi="en-US"/>
        </w:rPr>
        <w:t>10) di conoscere ed accettare che l’Ente A</w:t>
      </w:r>
      <w:r w:rsidR="00B45EBE" w:rsidRPr="00D665B1">
        <w:rPr>
          <w:rFonts w:ascii="Times New Roman" w:hAnsi="Times New Roman"/>
          <w:lang w:bidi="en-US"/>
        </w:rPr>
        <w:t>ppaltante</w:t>
      </w:r>
      <w:r w:rsidR="00F15CF3" w:rsidRPr="00D665B1">
        <w:rPr>
          <w:rFonts w:ascii="Times New Roman" w:hAnsi="Times New Roman"/>
          <w:lang w:bidi="en-US"/>
        </w:rPr>
        <w:t>,</w:t>
      </w:r>
      <w:r w:rsidR="00B45EBE" w:rsidRPr="00D665B1">
        <w:rPr>
          <w:rFonts w:ascii="Times New Roman" w:hAnsi="Times New Roman"/>
          <w:lang w:bidi="en-US"/>
        </w:rPr>
        <w:t xml:space="preserve"> nel caso di ricorso ad operatori economici</w:t>
      </w:r>
      <w:r w:rsidRPr="00D665B1">
        <w:rPr>
          <w:rFonts w:ascii="Times New Roman" w:hAnsi="Times New Roman"/>
          <w:lang w:bidi="en-US"/>
        </w:rPr>
        <w:t xml:space="preserve"> </w:t>
      </w:r>
      <w:r w:rsidR="00F15CF3" w:rsidRPr="00D665B1">
        <w:rPr>
          <w:rFonts w:ascii="Times New Roman" w:hAnsi="Times New Roman"/>
          <w:lang w:bidi="en-US"/>
        </w:rPr>
        <w:t xml:space="preserve">diversi </w:t>
      </w:r>
      <w:r w:rsidRPr="00D665B1">
        <w:rPr>
          <w:rFonts w:ascii="Times New Roman" w:hAnsi="Times New Roman"/>
          <w:lang w:bidi="en-US"/>
        </w:rPr>
        <w:t>da quelli indicati in sede di gara da parte del concorrente aggiudicatario</w:t>
      </w:r>
      <w:r w:rsidR="00F15CF3" w:rsidRPr="00D665B1">
        <w:rPr>
          <w:rFonts w:ascii="Times New Roman" w:hAnsi="Times New Roman"/>
          <w:lang w:bidi="en-US"/>
        </w:rPr>
        <w:t>,</w:t>
      </w:r>
      <w:r w:rsidRPr="00D665B1">
        <w:rPr>
          <w:rFonts w:ascii="Times New Roman" w:hAnsi="Times New Roman"/>
          <w:lang w:bidi="en-US"/>
        </w:rPr>
        <w:t xml:space="preserve"> procederà alla risoluzione del contratto;</w:t>
      </w:r>
    </w:p>
    <w:p w14:paraId="1A62CFB1" w14:textId="20ABA44F" w:rsidR="002E2907" w:rsidRPr="00D665B1" w:rsidRDefault="002E2907" w:rsidP="002E2907">
      <w:pPr>
        <w:jc w:val="both"/>
        <w:rPr>
          <w:rFonts w:ascii="Times New Roman" w:hAnsi="Times New Roman"/>
          <w:lang w:bidi="en-US"/>
        </w:rPr>
      </w:pPr>
      <w:r w:rsidRPr="00D665B1">
        <w:rPr>
          <w:rFonts w:ascii="Times New Roman" w:hAnsi="Times New Roman"/>
          <w:lang w:bidi="en-US"/>
        </w:rPr>
        <w:t>11) di apportare le modifiche richieste dagli organi tecnici dell’A</w:t>
      </w:r>
      <w:r w:rsidR="00B45EBE" w:rsidRPr="00D665B1">
        <w:rPr>
          <w:rFonts w:ascii="Times New Roman" w:hAnsi="Times New Roman"/>
          <w:lang w:bidi="en-US"/>
        </w:rPr>
        <w:t>mministrazione Difesa</w:t>
      </w:r>
      <w:r w:rsidRPr="00D665B1">
        <w:rPr>
          <w:rFonts w:ascii="Times New Roman" w:hAnsi="Times New Roman"/>
          <w:lang w:bidi="en-US"/>
        </w:rPr>
        <w:t xml:space="preserve">; </w:t>
      </w:r>
    </w:p>
    <w:p w14:paraId="5BC677A4" w14:textId="73CB2B5C" w:rsidR="002E2907" w:rsidRPr="00D665B1" w:rsidRDefault="002E2907" w:rsidP="002E2907">
      <w:pPr>
        <w:jc w:val="both"/>
        <w:rPr>
          <w:rFonts w:ascii="Times New Roman" w:hAnsi="Times New Roman"/>
          <w:lang w:bidi="en-US"/>
        </w:rPr>
      </w:pPr>
      <w:r w:rsidRPr="00D665B1">
        <w:rPr>
          <w:rFonts w:ascii="Times New Roman" w:hAnsi="Times New Roman"/>
          <w:lang w:bidi="en-US"/>
        </w:rPr>
        <w:t>12) di apportare ogni modifica derivante da variazioni della normativa tecnica che dovessero intervenire prima della ultimazione dell’incarico e sua approvazione senza diritto a compensi aggiuntivi;</w:t>
      </w:r>
    </w:p>
    <w:p w14:paraId="67E8AD36" w14:textId="09B3E2F3" w:rsidR="002E2907" w:rsidRPr="00D665B1" w:rsidRDefault="002E2907" w:rsidP="002E2907">
      <w:pPr>
        <w:jc w:val="both"/>
        <w:rPr>
          <w:rFonts w:ascii="Times New Roman" w:hAnsi="Times New Roman"/>
          <w:lang w:bidi="en-US"/>
        </w:rPr>
      </w:pPr>
      <w:r w:rsidRPr="00D665B1">
        <w:rPr>
          <w:rFonts w:ascii="Times New Roman" w:hAnsi="Times New Roman"/>
          <w:lang w:bidi="en-US"/>
        </w:rPr>
        <w:t>13) di impegnarsi ad avere, nel corso dell’espletamento dell’</w:t>
      </w:r>
      <w:r w:rsidR="00B45EBE" w:rsidRPr="00D665B1">
        <w:rPr>
          <w:rFonts w:ascii="Times New Roman" w:hAnsi="Times New Roman"/>
          <w:lang w:bidi="en-US"/>
        </w:rPr>
        <w:t>appalto</w:t>
      </w:r>
      <w:r w:rsidRPr="00D665B1">
        <w:rPr>
          <w:rFonts w:ascii="Times New Roman" w:hAnsi="Times New Roman"/>
          <w:lang w:bidi="en-US"/>
        </w:rPr>
        <w:t>, continui contatti con il Responsabile del Procedimento ed il Direttore dei Lavori designato dall’Amm.ne;</w:t>
      </w:r>
    </w:p>
    <w:p w14:paraId="6449DA44" w14:textId="3FAE1E80" w:rsidR="002E2907" w:rsidRPr="00D665B1" w:rsidRDefault="002E2907" w:rsidP="002E2907">
      <w:pPr>
        <w:jc w:val="both"/>
        <w:rPr>
          <w:rFonts w:ascii="Times New Roman" w:hAnsi="Times New Roman"/>
          <w:lang w:bidi="en-US"/>
        </w:rPr>
      </w:pPr>
      <w:r w:rsidRPr="00D665B1">
        <w:rPr>
          <w:rFonts w:ascii="Times New Roman" w:hAnsi="Times New Roman"/>
          <w:lang w:bidi="en-US"/>
        </w:rPr>
        <w:t>14) di disporre e</w:t>
      </w:r>
      <w:r w:rsidR="00F15CF3" w:rsidRPr="00D665B1">
        <w:rPr>
          <w:rFonts w:ascii="Times New Roman" w:hAnsi="Times New Roman"/>
          <w:lang w:bidi="en-US"/>
        </w:rPr>
        <w:t>,</w:t>
      </w:r>
      <w:r w:rsidRPr="00D665B1">
        <w:rPr>
          <w:rFonts w:ascii="Times New Roman" w:hAnsi="Times New Roman"/>
          <w:lang w:bidi="en-US"/>
        </w:rPr>
        <w:t xml:space="preserve"> comunque</w:t>
      </w:r>
      <w:r w:rsidR="00F15CF3" w:rsidRPr="00D665B1">
        <w:rPr>
          <w:rFonts w:ascii="Times New Roman" w:hAnsi="Times New Roman"/>
          <w:lang w:bidi="en-US"/>
        </w:rPr>
        <w:t>,</w:t>
      </w:r>
      <w:r w:rsidRPr="00D665B1">
        <w:rPr>
          <w:rFonts w:ascii="Times New Roman" w:hAnsi="Times New Roman"/>
          <w:lang w:bidi="en-US"/>
        </w:rPr>
        <w:t xml:space="preserve"> avere la possibilità di procurarsi tutti i mezzi d’opera, la manodopera ed i materiali necessari all’esecuzione dei lavori, così come previsti nel capitolato d’appalto;</w:t>
      </w:r>
    </w:p>
    <w:p w14:paraId="004740E4" w14:textId="77777777" w:rsidR="002E2907" w:rsidRPr="00D665B1" w:rsidRDefault="002E2907" w:rsidP="002E2907">
      <w:pPr>
        <w:jc w:val="both"/>
        <w:rPr>
          <w:rFonts w:ascii="Times New Roman" w:hAnsi="Times New Roman"/>
          <w:lang w:bidi="en-US"/>
        </w:rPr>
      </w:pPr>
      <w:r w:rsidRPr="00D665B1">
        <w:rPr>
          <w:rFonts w:ascii="Times New Roman" w:hAnsi="Times New Roman"/>
          <w:lang w:bidi="en-US"/>
        </w:rPr>
        <w:t>15) che alla presente gara non partecipa alcuna altra impresa che si trovi, rispetto al sottoscritto, nelle situazioni di controllo di cui all’art. 2359 del Codice Civile ovvero in situazioni di controllo sostanziale anche per il tramite di soggetti terzi non partecipanti alla gara giusto quanto esplicitato nella specifica dichiarazione allegata;</w:t>
      </w:r>
    </w:p>
    <w:p w14:paraId="48912AAB" w14:textId="77777777" w:rsidR="002E2907" w:rsidRPr="00D665B1" w:rsidRDefault="002E2907" w:rsidP="002E2907">
      <w:pPr>
        <w:jc w:val="both"/>
        <w:rPr>
          <w:rFonts w:ascii="Times New Roman" w:hAnsi="Times New Roman"/>
          <w:lang w:bidi="en-US"/>
        </w:rPr>
      </w:pPr>
      <w:r w:rsidRPr="00D665B1">
        <w:rPr>
          <w:rFonts w:ascii="Times New Roman" w:hAnsi="Times New Roman"/>
          <w:lang w:bidi="en-US"/>
        </w:rPr>
        <w:t xml:space="preserve">16) che l’offerta presentata dalla sottoscritto tiene conto degli oneri previsti per i piani di sicurezza; delle condizioni previste dal CCNL di categoria e dalle disposizioni legislative e regolamentari vigenti in materia contributiva, nonché degli obblighi connessi alle disposizioni in materia di sicurezza e protezione dei lavoratori di cui al D. </w:t>
      </w:r>
      <w:proofErr w:type="spellStart"/>
      <w:r w:rsidRPr="00D665B1">
        <w:rPr>
          <w:rFonts w:ascii="Times New Roman" w:hAnsi="Times New Roman"/>
          <w:lang w:bidi="en-US"/>
        </w:rPr>
        <w:t>Lgs</w:t>
      </w:r>
      <w:proofErr w:type="spellEnd"/>
      <w:r w:rsidRPr="00D665B1">
        <w:rPr>
          <w:rFonts w:ascii="Times New Roman" w:hAnsi="Times New Roman"/>
          <w:lang w:bidi="en-US"/>
        </w:rPr>
        <w:t>. 81/2008;</w:t>
      </w:r>
    </w:p>
    <w:p w14:paraId="041EB2AD" w14:textId="3F383E10" w:rsidR="002E2907" w:rsidRPr="00D665B1" w:rsidRDefault="002E2907" w:rsidP="002E2907">
      <w:pPr>
        <w:jc w:val="both"/>
        <w:rPr>
          <w:rFonts w:ascii="Times New Roman" w:hAnsi="Times New Roman"/>
          <w:lang w:bidi="en-US"/>
        </w:rPr>
      </w:pPr>
      <w:r w:rsidRPr="00D665B1">
        <w:rPr>
          <w:rFonts w:ascii="Times New Roman" w:hAnsi="Times New Roman"/>
          <w:lang w:bidi="en-US"/>
        </w:rPr>
        <w:t>17) di impegnarsi</w:t>
      </w:r>
      <w:r w:rsidR="00F15CF3" w:rsidRPr="00D665B1">
        <w:rPr>
          <w:rFonts w:ascii="Times New Roman" w:hAnsi="Times New Roman"/>
          <w:lang w:bidi="en-US"/>
        </w:rPr>
        <w:t>,</w:t>
      </w:r>
      <w:r w:rsidRPr="00D665B1">
        <w:rPr>
          <w:rFonts w:ascii="Times New Roman" w:hAnsi="Times New Roman"/>
          <w:lang w:bidi="en-US"/>
        </w:rPr>
        <w:t xml:space="preserve"> in caso di aggiudicazione</w:t>
      </w:r>
      <w:r w:rsidR="00F15CF3" w:rsidRPr="00D665B1">
        <w:rPr>
          <w:rFonts w:ascii="Times New Roman" w:hAnsi="Times New Roman"/>
          <w:lang w:bidi="en-US"/>
        </w:rPr>
        <w:t>,</w:t>
      </w:r>
      <w:r w:rsidRPr="00D665B1">
        <w:rPr>
          <w:rFonts w:ascii="Times New Roman" w:hAnsi="Times New Roman"/>
          <w:lang w:bidi="en-US"/>
        </w:rPr>
        <w:t xml:space="preserve"> a stipulare il contratto entro il termine stabilito dalla Stazione Appaltante nel bando di gara. Qualora</w:t>
      </w:r>
      <w:r w:rsidR="00F15CF3" w:rsidRPr="00D665B1">
        <w:rPr>
          <w:rFonts w:ascii="Times New Roman" w:hAnsi="Times New Roman"/>
          <w:lang w:bidi="en-US"/>
        </w:rPr>
        <w:t>,</w:t>
      </w:r>
      <w:r w:rsidRPr="00D665B1">
        <w:rPr>
          <w:rFonts w:ascii="Times New Roman" w:hAnsi="Times New Roman"/>
          <w:lang w:bidi="en-US"/>
        </w:rPr>
        <w:t xml:space="preserve"> entro i termini predetti</w:t>
      </w:r>
      <w:r w:rsidR="00F15CF3" w:rsidRPr="00D665B1">
        <w:rPr>
          <w:rFonts w:ascii="Times New Roman" w:hAnsi="Times New Roman"/>
          <w:lang w:bidi="en-US"/>
        </w:rPr>
        <w:t>,</w:t>
      </w:r>
      <w:r w:rsidRPr="00D665B1">
        <w:rPr>
          <w:rFonts w:ascii="Times New Roman" w:hAnsi="Times New Roman"/>
          <w:lang w:bidi="en-US"/>
        </w:rPr>
        <w:t xml:space="preserve"> l’operatore economico non provveda agli adempimenti richiesti, l’Amministrazione potrà procedere senz’altro all’applicazione del disposto dell’art.93 del Codice;</w:t>
      </w:r>
    </w:p>
    <w:p w14:paraId="28B93C77" w14:textId="200391CE" w:rsidR="002E2907" w:rsidRPr="00D665B1" w:rsidRDefault="002E2907" w:rsidP="002E2907">
      <w:pPr>
        <w:jc w:val="both"/>
        <w:rPr>
          <w:rFonts w:ascii="Times New Roman" w:hAnsi="Times New Roman"/>
          <w:lang w:bidi="en-US"/>
        </w:rPr>
      </w:pPr>
      <w:r w:rsidRPr="00D665B1">
        <w:rPr>
          <w:rFonts w:ascii="Times New Roman" w:hAnsi="Times New Roman"/>
          <w:lang w:bidi="en-US"/>
        </w:rPr>
        <w:t>18) di presentare, qualora risulti aggiudicatario dell’incarico, la polizza prevista dall’art. 103, comma 7 del Codice, alla comunicazione di approvazione del progetto emessa dal Responsabile del Procedimento essendo, peraltro, a conoscenza che la mancata presentazione dell’impegno</w:t>
      </w:r>
      <w:r w:rsidR="00F15CF3" w:rsidRPr="00D665B1">
        <w:rPr>
          <w:rFonts w:ascii="Times New Roman" w:hAnsi="Times New Roman"/>
          <w:lang w:bidi="en-US"/>
        </w:rPr>
        <w:t>,</w:t>
      </w:r>
      <w:r w:rsidRPr="00D665B1">
        <w:rPr>
          <w:rFonts w:ascii="Times New Roman" w:hAnsi="Times New Roman"/>
          <w:lang w:bidi="en-US"/>
        </w:rPr>
        <w:t xml:space="preserve"> di cui al punto 11 del disciplinare di gara</w:t>
      </w:r>
      <w:r w:rsidR="00F15CF3" w:rsidRPr="00D665B1">
        <w:rPr>
          <w:rFonts w:ascii="Times New Roman" w:hAnsi="Times New Roman"/>
          <w:lang w:bidi="en-US"/>
        </w:rPr>
        <w:t>,</w:t>
      </w:r>
      <w:r w:rsidRPr="00D665B1">
        <w:rPr>
          <w:rFonts w:ascii="Times New Roman" w:hAnsi="Times New Roman"/>
          <w:lang w:bidi="en-US"/>
        </w:rPr>
        <w:t xml:space="preserve"> comporterà la decadenza dall’aggiudicazione e che la mancata presentazione della polizza esonera l’Amministrazione dal pagamento del saldo dell’importo dell’incarico;</w:t>
      </w:r>
    </w:p>
    <w:p w14:paraId="65515BBF" w14:textId="43FD5018" w:rsidR="002E2907" w:rsidRPr="00D665B1" w:rsidRDefault="002E2907" w:rsidP="002E2907">
      <w:pPr>
        <w:jc w:val="both"/>
        <w:rPr>
          <w:rFonts w:ascii="Times New Roman" w:hAnsi="Times New Roman"/>
          <w:lang w:bidi="en-US"/>
        </w:rPr>
      </w:pPr>
      <w:r w:rsidRPr="00D665B1">
        <w:rPr>
          <w:rFonts w:ascii="Times New Roman" w:hAnsi="Times New Roman"/>
          <w:lang w:bidi="en-US"/>
        </w:rPr>
        <w:t>19) di impegnarsi a presentare</w:t>
      </w:r>
      <w:r w:rsidR="00F15CF3" w:rsidRPr="00D665B1">
        <w:rPr>
          <w:rFonts w:ascii="Times New Roman" w:hAnsi="Times New Roman"/>
          <w:lang w:bidi="en-US"/>
        </w:rPr>
        <w:t>,</w:t>
      </w:r>
      <w:r w:rsidRPr="00D665B1">
        <w:rPr>
          <w:rFonts w:ascii="Times New Roman" w:hAnsi="Times New Roman"/>
          <w:lang w:bidi="en-US"/>
        </w:rPr>
        <w:t xml:space="preserve"> su richiesta della stazione appaltante, e comunque in caso di aggiudicazione, l’originale della ricevuta del versamento della contribuzione a favore dell’ANAC, qualora presentata in copia in sede di gara;</w:t>
      </w:r>
    </w:p>
    <w:p w14:paraId="7D39A944" w14:textId="77777777" w:rsidR="002E2907" w:rsidRPr="00D665B1" w:rsidRDefault="002E2907" w:rsidP="002E2907">
      <w:pPr>
        <w:jc w:val="both"/>
        <w:rPr>
          <w:rFonts w:ascii="Times New Roman" w:hAnsi="Times New Roman"/>
          <w:lang w:bidi="en-US"/>
        </w:rPr>
      </w:pPr>
      <w:r w:rsidRPr="00D665B1">
        <w:rPr>
          <w:rFonts w:ascii="Times New Roman" w:hAnsi="Times New Roman"/>
          <w:lang w:bidi="en-US"/>
        </w:rPr>
        <w:t>20) di impegnarsi ad espletare tutti i necessari incontri e sopralluoghi presso il sito di intervento, o di altra località fissata dal Committente</w:t>
      </w:r>
    </w:p>
    <w:p w14:paraId="281F91B6" w14:textId="77777777" w:rsidR="002E2907" w:rsidRPr="00D665B1" w:rsidRDefault="002E2907" w:rsidP="002E2907">
      <w:pPr>
        <w:jc w:val="both"/>
        <w:rPr>
          <w:rFonts w:ascii="Times New Roman" w:hAnsi="Times New Roman"/>
          <w:lang w:bidi="en-US"/>
        </w:rPr>
      </w:pPr>
      <w:r w:rsidRPr="00D665B1">
        <w:rPr>
          <w:rFonts w:ascii="Times New Roman" w:hAnsi="Times New Roman"/>
          <w:lang w:bidi="en-US"/>
        </w:rPr>
        <w:t xml:space="preserve">21) dichiara di essere a conoscenza che eventuali precisazioni di carattere generale (precisazioni tecniche, chiarimenti sulla procedura comunicazioni inerenti le date di espletamento della gara o documentazione da presentare) ritenute necessarie dalla Stazione Appaltante saranno pubblicate esclusivamente sul sito del committente </w:t>
      </w:r>
      <w:hyperlink r:id="rId14" w:history="1">
        <w:r w:rsidRPr="00D665B1">
          <w:rPr>
            <w:rStyle w:val="Collegamentoipertestuale"/>
            <w:rFonts w:ascii="Times New Roman" w:hAnsi="Times New Roman"/>
            <w:bCs/>
            <w:color w:val="auto"/>
            <w:sz w:val="24"/>
            <w:szCs w:val="24"/>
            <w:lang w:bidi="en-US"/>
          </w:rPr>
          <w:t>http://www.difesa.it/SGD-DNA/Staff/DT/GENIODIFE/Bandi</w:t>
        </w:r>
      </w:hyperlink>
      <w:r w:rsidRPr="00D665B1">
        <w:rPr>
          <w:rFonts w:ascii="Times New Roman" w:hAnsi="Times New Roman"/>
          <w:lang w:bidi="en-US"/>
        </w:rPr>
        <w:t xml:space="preserve"> nella specifica pagina dedicata alla pubblicazione del bando di gara in oggetto, e che tali precisazioni andranno ad integrare a tutti gli effetti la </w:t>
      </w:r>
      <w:proofErr w:type="spellStart"/>
      <w:r w:rsidRPr="00D665B1">
        <w:rPr>
          <w:rFonts w:ascii="Times New Roman" w:hAnsi="Times New Roman"/>
          <w:lang w:bidi="en-US"/>
        </w:rPr>
        <w:t>lex</w:t>
      </w:r>
      <w:proofErr w:type="spellEnd"/>
      <w:r w:rsidRPr="00D665B1">
        <w:rPr>
          <w:rFonts w:ascii="Times New Roman" w:hAnsi="Times New Roman"/>
          <w:lang w:bidi="en-US"/>
        </w:rPr>
        <w:t xml:space="preserve"> di gara;</w:t>
      </w:r>
    </w:p>
    <w:p w14:paraId="5E25BE45" w14:textId="77777777" w:rsidR="002E2907" w:rsidRPr="00D665B1" w:rsidRDefault="002E2907" w:rsidP="002E2907">
      <w:pPr>
        <w:jc w:val="both"/>
        <w:rPr>
          <w:rFonts w:ascii="Times New Roman" w:hAnsi="Times New Roman"/>
          <w:lang w:bidi="en-US"/>
        </w:rPr>
      </w:pPr>
      <w:r w:rsidRPr="00D665B1">
        <w:rPr>
          <w:rFonts w:ascii="Times New Roman" w:hAnsi="Times New Roman"/>
          <w:lang w:bidi="en-US"/>
        </w:rPr>
        <w:t>22) dichiara di autorizzare espressamente la Stazione appaltante a rendere, mediante PEC (posta elettronica certificata), o altro strumento analogo in caso di operatori concorrenti appartenenti ad altri Stati membri, le comunicazioni di cui all’art. 76 del Codice, con particolare riferimento alle decisioni prese in ordine alle ammissioni, esclusioni, richieste documentali e di chiarimenti, nonché all’aggiudicazione;</w:t>
      </w:r>
    </w:p>
    <w:p w14:paraId="69013E05" w14:textId="77777777" w:rsidR="002E2907" w:rsidRPr="00D665B1" w:rsidRDefault="002E2907" w:rsidP="002E2907">
      <w:pPr>
        <w:jc w:val="both"/>
        <w:rPr>
          <w:rFonts w:ascii="Times New Roman" w:hAnsi="Times New Roman"/>
          <w:lang w:bidi="en-US"/>
        </w:rPr>
      </w:pPr>
      <w:r w:rsidRPr="00D665B1">
        <w:rPr>
          <w:rFonts w:ascii="Times New Roman" w:hAnsi="Times New Roman"/>
          <w:lang w:bidi="en-US"/>
        </w:rPr>
        <w:t>23) dichiara di essere a conoscenza del D.P.R. 16 aprile 2013, n.62, e del Regolamento recante Codice di Comportamento dei dipendenti pubblici, del Codice di Comportamento dei dipendenti del Ministero della Difesa, approvato il 29 gennaio 2014;</w:t>
      </w:r>
    </w:p>
    <w:p w14:paraId="6FB547AA" w14:textId="554C2595" w:rsidR="002E2907" w:rsidRPr="00D665B1" w:rsidRDefault="002E2907" w:rsidP="002E2907">
      <w:pPr>
        <w:jc w:val="both"/>
        <w:rPr>
          <w:rFonts w:ascii="Times New Roman" w:hAnsi="Times New Roman"/>
          <w:lang w:bidi="en-US"/>
        </w:rPr>
      </w:pPr>
      <w:r w:rsidRPr="00D665B1">
        <w:rPr>
          <w:rFonts w:ascii="Times New Roman" w:hAnsi="Times New Roman"/>
          <w:lang w:bidi="en-US"/>
        </w:rPr>
        <w:t>24) di impegnarsi</w:t>
      </w:r>
      <w:r w:rsidR="00F15CF3" w:rsidRPr="00D665B1">
        <w:rPr>
          <w:rFonts w:ascii="Times New Roman" w:hAnsi="Times New Roman"/>
          <w:lang w:bidi="en-US"/>
        </w:rPr>
        <w:t>,</w:t>
      </w:r>
      <w:r w:rsidRPr="00D665B1">
        <w:rPr>
          <w:rFonts w:ascii="Times New Roman" w:hAnsi="Times New Roman"/>
          <w:lang w:bidi="en-US"/>
        </w:rPr>
        <w:t xml:space="preserve"> in caso di aggiudicazione</w:t>
      </w:r>
      <w:r w:rsidR="00F15CF3" w:rsidRPr="00D665B1">
        <w:rPr>
          <w:rFonts w:ascii="Times New Roman" w:hAnsi="Times New Roman"/>
          <w:lang w:bidi="en-US"/>
        </w:rPr>
        <w:t>,</w:t>
      </w:r>
      <w:r w:rsidRPr="00D665B1">
        <w:rPr>
          <w:rFonts w:ascii="Times New Roman" w:hAnsi="Times New Roman"/>
          <w:lang w:bidi="en-US"/>
        </w:rPr>
        <w:t xml:space="preserve"> a stipulare il contratto entro il termine stabilito dall’Ente appaltante nel bando di gara, essendo, peraltro, a conoscenza che la mancata presentazione dell’impegno di cui al punto 6 del disciplinare di gara</w:t>
      </w:r>
      <w:r w:rsidR="00F15CF3" w:rsidRPr="00D665B1">
        <w:rPr>
          <w:rFonts w:ascii="Times New Roman" w:hAnsi="Times New Roman"/>
          <w:lang w:bidi="en-US"/>
        </w:rPr>
        <w:t>,</w:t>
      </w:r>
      <w:r w:rsidRPr="00D665B1">
        <w:rPr>
          <w:rFonts w:ascii="Times New Roman" w:hAnsi="Times New Roman"/>
          <w:lang w:bidi="en-US"/>
        </w:rPr>
        <w:t xml:space="preserve"> comporterà </w:t>
      </w:r>
      <w:r w:rsidRPr="00D665B1">
        <w:rPr>
          <w:rFonts w:ascii="Times New Roman" w:hAnsi="Times New Roman"/>
          <w:b/>
          <w:lang w:bidi="en-US"/>
        </w:rPr>
        <w:t xml:space="preserve">la decadenza dall’aggiudicazione </w:t>
      </w:r>
      <w:r w:rsidRPr="00D665B1">
        <w:rPr>
          <w:rFonts w:ascii="Times New Roman" w:hAnsi="Times New Roman"/>
          <w:lang w:bidi="en-US"/>
        </w:rPr>
        <w:t>e che la mancata presentazione della polizza esonera l’Amministrazione dal pagamento del saldo dell’importo dell’incarico</w:t>
      </w:r>
    </w:p>
    <w:p w14:paraId="188B3CA5" w14:textId="77777777" w:rsidR="002E2907" w:rsidRPr="00D665B1" w:rsidRDefault="002E2907" w:rsidP="002E2907">
      <w:pPr>
        <w:jc w:val="both"/>
        <w:rPr>
          <w:rFonts w:ascii="Times New Roman" w:hAnsi="Times New Roman"/>
          <w:lang w:bidi="en-US"/>
        </w:rPr>
      </w:pPr>
      <w:r w:rsidRPr="00D665B1">
        <w:rPr>
          <w:rFonts w:ascii="Times New Roman" w:hAnsi="Times New Roman"/>
          <w:lang w:bidi="en-US"/>
        </w:rPr>
        <w:t>25) dichiara che gli indirizzi ai quali la Stazione appaltante, a sua scelta, potrà inviare le comunicazioni inerenti la procedura di gara sono i seguenti:</w:t>
      </w:r>
    </w:p>
    <w:p w14:paraId="30A25165" w14:textId="05637427" w:rsidR="002E2907" w:rsidRPr="00D665B1" w:rsidRDefault="002E2907" w:rsidP="002E2907">
      <w:pPr>
        <w:jc w:val="both"/>
        <w:rPr>
          <w:rFonts w:ascii="Times New Roman" w:hAnsi="Times New Roman"/>
          <w:lang w:bidi="en-US"/>
        </w:rPr>
      </w:pPr>
      <w:r w:rsidRPr="00D665B1">
        <w:rPr>
          <w:rFonts w:ascii="Times New Roman" w:hAnsi="Times New Roman"/>
          <w:lang w:bidi="en-US"/>
        </w:rPr>
        <w:t>a)</w:t>
      </w:r>
      <w:r w:rsidRPr="00D665B1">
        <w:rPr>
          <w:rFonts w:ascii="Times New Roman" w:hAnsi="Times New Roman"/>
          <w:lang w:bidi="en-US"/>
        </w:rPr>
        <w:tab/>
        <w:t>PEC:</w:t>
      </w:r>
      <w:r w:rsidR="001E5FA1" w:rsidRPr="00D665B1">
        <w:rPr>
          <w:rFonts w:ascii="Times New Roman" w:hAnsi="Times New Roman"/>
          <w:lang w:bidi="en-US"/>
        </w:rPr>
        <w:t xml:space="preserve">          </w:t>
      </w:r>
      <w:r w:rsidRPr="00D665B1">
        <w:rPr>
          <w:rFonts w:ascii="Times New Roman" w:hAnsi="Times New Roman"/>
          <w:lang w:bidi="en-US"/>
        </w:rPr>
        <w:t>________</w:t>
      </w:r>
      <w:r w:rsidR="001E5FA1" w:rsidRPr="00D665B1">
        <w:rPr>
          <w:rFonts w:ascii="Times New Roman" w:hAnsi="Times New Roman"/>
          <w:lang w:bidi="en-US"/>
        </w:rPr>
        <w:t>_________________________</w:t>
      </w:r>
      <w:r w:rsidRPr="00D665B1">
        <w:rPr>
          <w:rFonts w:ascii="Times New Roman" w:hAnsi="Times New Roman"/>
          <w:lang w:bidi="en-US"/>
        </w:rPr>
        <w:t>______________________________</w:t>
      </w:r>
    </w:p>
    <w:p w14:paraId="5E196628" w14:textId="536BBA95" w:rsidR="002E2907" w:rsidRPr="00D665B1" w:rsidRDefault="002E2907" w:rsidP="002E2907">
      <w:pPr>
        <w:jc w:val="both"/>
        <w:rPr>
          <w:rFonts w:ascii="Times New Roman" w:hAnsi="Times New Roman"/>
          <w:lang w:bidi="en-US"/>
        </w:rPr>
      </w:pPr>
      <w:r w:rsidRPr="00D665B1">
        <w:rPr>
          <w:rFonts w:ascii="Times New Roman" w:hAnsi="Times New Roman"/>
          <w:lang w:bidi="en-US"/>
        </w:rPr>
        <w:t>b)</w:t>
      </w:r>
      <w:r w:rsidRPr="00D665B1">
        <w:rPr>
          <w:rFonts w:ascii="Times New Roman" w:hAnsi="Times New Roman"/>
          <w:lang w:bidi="en-US"/>
        </w:rPr>
        <w:tab/>
        <w:t xml:space="preserve">fax   </w:t>
      </w:r>
      <w:r w:rsidR="001E5FA1" w:rsidRPr="00D665B1">
        <w:rPr>
          <w:rFonts w:ascii="Times New Roman" w:hAnsi="Times New Roman"/>
          <w:lang w:bidi="en-US"/>
        </w:rPr>
        <w:t xml:space="preserve">          </w:t>
      </w:r>
      <w:r w:rsidRPr="00D665B1">
        <w:rPr>
          <w:rFonts w:ascii="Times New Roman" w:hAnsi="Times New Roman"/>
          <w:lang w:bidi="en-US"/>
        </w:rPr>
        <w:t xml:space="preserve"> _________________________________</w:t>
      </w:r>
      <w:r w:rsidR="001E5FA1" w:rsidRPr="00D665B1">
        <w:rPr>
          <w:rFonts w:ascii="Times New Roman" w:hAnsi="Times New Roman"/>
          <w:lang w:bidi="en-US"/>
        </w:rPr>
        <w:t>_______________________</w:t>
      </w:r>
      <w:r w:rsidRPr="00D665B1">
        <w:rPr>
          <w:rFonts w:ascii="Times New Roman" w:hAnsi="Times New Roman"/>
          <w:lang w:bidi="en-US"/>
        </w:rPr>
        <w:t>______</w:t>
      </w:r>
    </w:p>
    <w:p w14:paraId="0F70FDE7" w14:textId="66E1CBBB" w:rsidR="002E2907" w:rsidRPr="00D665B1" w:rsidRDefault="002E2907" w:rsidP="002E2907">
      <w:pPr>
        <w:jc w:val="both"/>
        <w:rPr>
          <w:rFonts w:ascii="Times New Roman" w:hAnsi="Times New Roman"/>
          <w:lang w:bidi="en-US"/>
        </w:rPr>
      </w:pPr>
      <w:r w:rsidRPr="00D665B1">
        <w:rPr>
          <w:rFonts w:ascii="Times New Roman" w:hAnsi="Times New Roman"/>
          <w:lang w:bidi="en-US"/>
        </w:rPr>
        <w:t>c)</w:t>
      </w:r>
      <w:r w:rsidRPr="00D665B1">
        <w:rPr>
          <w:rFonts w:ascii="Times New Roman" w:hAnsi="Times New Roman"/>
          <w:lang w:bidi="en-US"/>
        </w:rPr>
        <w:tab/>
        <w:t xml:space="preserve">domicilio: </w:t>
      </w:r>
      <w:r w:rsidR="001E5FA1" w:rsidRPr="00D665B1">
        <w:rPr>
          <w:rFonts w:ascii="Times New Roman" w:hAnsi="Times New Roman"/>
          <w:lang w:bidi="en-US"/>
        </w:rPr>
        <w:t xml:space="preserve"> _____</w:t>
      </w:r>
      <w:r w:rsidRPr="00D665B1">
        <w:rPr>
          <w:rFonts w:ascii="Times New Roman" w:hAnsi="Times New Roman"/>
          <w:lang w:bidi="en-US"/>
        </w:rPr>
        <w:t>__________________________________________________________</w:t>
      </w:r>
    </w:p>
    <w:p w14:paraId="7CC93392" w14:textId="77777777" w:rsidR="002E2907" w:rsidRPr="00D665B1" w:rsidRDefault="002E2907" w:rsidP="002E2907">
      <w:pPr>
        <w:jc w:val="both"/>
        <w:rPr>
          <w:rFonts w:ascii="Times New Roman" w:hAnsi="Times New Roman"/>
          <w:lang w:bidi="en-US"/>
        </w:rPr>
      </w:pPr>
      <w:r w:rsidRPr="00D665B1">
        <w:rPr>
          <w:rFonts w:ascii="Times New Roman" w:hAnsi="Times New Roman"/>
          <w:lang w:bidi="en-US"/>
        </w:rPr>
        <w:t>26) di impegnarsi, infine, a comunicare tempestivamente eventuali variazioni degli indirizzi di cui al punto precedente in quanto la Stazione appaltante non risponde di eventuali disguidi;</w:t>
      </w:r>
    </w:p>
    <w:p w14:paraId="4DCC7222" w14:textId="41F95867" w:rsidR="002E2907" w:rsidRPr="00D665B1" w:rsidRDefault="002E2907" w:rsidP="002E2907">
      <w:pPr>
        <w:jc w:val="both"/>
        <w:rPr>
          <w:rFonts w:ascii="Times New Roman" w:hAnsi="Times New Roman"/>
          <w:lang w:bidi="en-US"/>
        </w:rPr>
      </w:pPr>
      <w:r w:rsidRPr="00D665B1">
        <w:rPr>
          <w:rFonts w:ascii="Times New Roman" w:hAnsi="Times New Roman"/>
          <w:lang w:bidi="en-US"/>
        </w:rPr>
        <w:t>26) di autorizzare</w:t>
      </w:r>
      <w:r w:rsidR="000C6B46" w:rsidRPr="00D665B1">
        <w:rPr>
          <w:rFonts w:ascii="Times New Roman" w:hAnsi="Times New Roman"/>
          <w:lang w:bidi="en-US"/>
        </w:rPr>
        <w:t>,</w:t>
      </w:r>
      <w:r w:rsidRPr="00D665B1">
        <w:rPr>
          <w:rFonts w:ascii="Times New Roman" w:hAnsi="Times New Roman"/>
          <w:lang w:bidi="en-US"/>
        </w:rPr>
        <w:t xml:space="preserve"> qualora un partecipante alla gara eserciti la facoltà di “accesso agli atti”, la stazione appaltante a rilasciare copia di tutta la documentazione presentata per la partecipazione alla gara oppure non autorizza</w:t>
      </w:r>
      <w:r w:rsidR="000C6B46" w:rsidRPr="00D665B1">
        <w:rPr>
          <w:rFonts w:ascii="Times New Roman" w:hAnsi="Times New Roman"/>
          <w:lang w:bidi="en-US"/>
        </w:rPr>
        <w:t>re</w:t>
      </w:r>
      <w:r w:rsidRPr="00D665B1">
        <w:rPr>
          <w:rFonts w:ascii="Times New Roman" w:hAnsi="Times New Roman"/>
          <w:lang w:bidi="en-US"/>
        </w:rPr>
        <w:t xml:space="preserv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w:t>
      </w:r>
      <w:proofErr w:type="spellStart"/>
      <w:r w:rsidRPr="00D665B1">
        <w:rPr>
          <w:rFonts w:ascii="Times New Roman" w:hAnsi="Times New Roman"/>
          <w:lang w:bidi="en-US"/>
        </w:rPr>
        <w:t>lett</w:t>
      </w:r>
      <w:proofErr w:type="spellEnd"/>
      <w:r w:rsidRPr="00D665B1">
        <w:rPr>
          <w:rFonts w:ascii="Times New Roman" w:hAnsi="Times New Roman"/>
          <w:lang w:bidi="en-US"/>
        </w:rPr>
        <w:t xml:space="preserve">. a), del Codice; </w:t>
      </w:r>
    </w:p>
    <w:p w14:paraId="55149445" w14:textId="4CC595E8" w:rsidR="000C6B46" w:rsidRPr="00D665B1" w:rsidRDefault="000C6B46" w:rsidP="00C94F33">
      <w:pPr>
        <w:spacing w:after="0"/>
        <w:jc w:val="both"/>
        <w:rPr>
          <w:rFonts w:ascii="Times New Roman" w:hAnsi="Times New Roman"/>
          <w:b/>
          <w:lang w:bidi="en-US"/>
        </w:rPr>
      </w:pPr>
      <w:r w:rsidRPr="00D665B1">
        <w:rPr>
          <w:rFonts w:ascii="Times New Roman" w:hAnsi="Times New Roman"/>
          <w:b/>
          <w:lang w:bidi="en-US"/>
        </w:rPr>
        <w:t>NOTA BENE: IL CONCORRENTE DEVE INDICARE ANALITICAMENTE LE PARTI COPERT</w:t>
      </w:r>
      <w:r w:rsidR="00515635" w:rsidRPr="00D665B1">
        <w:rPr>
          <w:rFonts w:ascii="Times New Roman" w:hAnsi="Times New Roman"/>
          <w:b/>
          <w:lang w:bidi="en-US"/>
        </w:rPr>
        <w:t>E DA SEGRETO TECNICO - COMMERCIALE</w:t>
      </w:r>
      <w:r w:rsidRPr="00D665B1">
        <w:rPr>
          <w:rFonts w:ascii="Times New Roman" w:hAnsi="Times New Roman"/>
          <w:b/>
          <w:lang w:bidi="en-US"/>
        </w:rPr>
        <w:t xml:space="preserve"> </w:t>
      </w:r>
      <w:r w:rsidR="00515635" w:rsidRPr="00D665B1">
        <w:rPr>
          <w:rFonts w:ascii="Times New Roman" w:hAnsi="Times New Roman"/>
          <w:b/>
          <w:lang w:bidi="en-US"/>
        </w:rPr>
        <w:t>(“</w:t>
      </w:r>
      <w:r w:rsidRPr="00D665B1">
        <w:rPr>
          <w:rFonts w:ascii="Times New Roman" w:hAnsi="Times New Roman"/>
          <w:b/>
          <w:lang w:bidi="en-US"/>
        </w:rPr>
        <w:t>KNOW</w:t>
      </w:r>
      <w:r w:rsidR="00515635" w:rsidRPr="00D665B1">
        <w:rPr>
          <w:rFonts w:ascii="Times New Roman" w:hAnsi="Times New Roman"/>
          <w:b/>
          <w:lang w:bidi="en-US"/>
        </w:rPr>
        <w:t xml:space="preserve"> – HOW” AZIENDALE)</w:t>
      </w:r>
      <w:r w:rsidRPr="00D665B1">
        <w:rPr>
          <w:rFonts w:ascii="Times New Roman" w:hAnsi="Times New Roman"/>
          <w:b/>
          <w:lang w:bidi="en-US"/>
        </w:rPr>
        <w:t>.</w:t>
      </w:r>
    </w:p>
    <w:p w14:paraId="1188F0A3" w14:textId="409AC423" w:rsidR="000C6B46" w:rsidRPr="00D665B1" w:rsidRDefault="000C6B46" w:rsidP="00C94F33">
      <w:pPr>
        <w:spacing w:after="120"/>
        <w:jc w:val="both"/>
        <w:rPr>
          <w:rFonts w:ascii="Times New Roman" w:hAnsi="Times New Roman"/>
          <w:b/>
          <w:lang w:bidi="en-US"/>
        </w:rPr>
      </w:pPr>
      <w:r w:rsidRPr="00D665B1">
        <w:rPr>
          <w:rFonts w:ascii="Times New Roman" w:hAnsi="Times New Roman"/>
          <w:b/>
          <w:lang w:bidi="en-US"/>
        </w:rPr>
        <w:t>NOTA BENE: LA STAZIONE APPALTANTE SI RISERVA</w:t>
      </w:r>
      <w:r w:rsidR="00F058B4" w:rsidRPr="00D665B1">
        <w:rPr>
          <w:rFonts w:ascii="Times New Roman" w:hAnsi="Times New Roman"/>
          <w:b/>
          <w:lang w:bidi="en-US"/>
        </w:rPr>
        <w:t xml:space="preserve"> LA FACOLTA’</w:t>
      </w:r>
      <w:r w:rsidRPr="00D665B1">
        <w:rPr>
          <w:rFonts w:ascii="Times New Roman" w:hAnsi="Times New Roman"/>
          <w:b/>
          <w:lang w:bidi="en-US"/>
        </w:rPr>
        <w:t xml:space="preserve"> DI VALUTARE LA COMPATIBILITÀ DELL’ISTANZA DI RISERVATEZZA CON IL DIRITTO DI ACCESSO AGLI ATTI.</w:t>
      </w:r>
    </w:p>
    <w:p w14:paraId="37435333" w14:textId="77777777" w:rsidR="002E2907" w:rsidRPr="00D665B1" w:rsidRDefault="002E2907" w:rsidP="00C94F33">
      <w:pPr>
        <w:spacing w:after="120"/>
        <w:jc w:val="both"/>
        <w:rPr>
          <w:rFonts w:ascii="Times New Roman" w:hAnsi="Times New Roman"/>
          <w:lang w:bidi="en-US"/>
        </w:rPr>
      </w:pPr>
      <w:r w:rsidRPr="00D665B1">
        <w:rPr>
          <w:rFonts w:ascii="Times New Roman" w:hAnsi="Times New Roman"/>
          <w:lang w:bidi="en-US"/>
        </w:rPr>
        <w:t>27) di essere informato, ai sensi e per gli effetti dell’articolo 13 del decreto legislativo 30 giugno 2003, n. 196 e del Regolamento (UE) 2016/679, del 27/04/2016 che i dati personali raccolti saranno trattati, anche con strumenti informatici, esclusivamente nell’ambito della presente gara, nonché dell’esistenza dei diritti di cui all’articolo 7 del medesimo decreto legislativo e di prestare il consenso al trattamento dei medesimi dati ai sensi e per gli effetti previsti dal D.lgs. 50/2016 con riferimento alle finalità istruttorie connesse alla presente procedura di affidamento.</w:t>
      </w:r>
    </w:p>
    <w:p w14:paraId="4721B83A" w14:textId="401FF884" w:rsidR="002E2907" w:rsidRPr="00D665B1" w:rsidRDefault="003316AB" w:rsidP="003316AB">
      <w:pPr>
        <w:pStyle w:val="Corpodeltesto0"/>
        <w:shd w:val="clear" w:color="auto" w:fill="auto"/>
        <w:tabs>
          <w:tab w:val="left" w:pos="586"/>
        </w:tabs>
        <w:spacing w:after="0" w:line="240" w:lineRule="auto"/>
        <w:rPr>
          <w:rFonts w:ascii="Times New Roman" w:hAnsi="Times New Roman" w:cs="Times New Roman"/>
        </w:rPr>
      </w:pPr>
      <w:r w:rsidRPr="00D665B1">
        <w:rPr>
          <w:rFonts w:ascii="Times New Roman" w:hAnsi="Times New Roman" w:cs="Times New Roman"/>
          <w:lang w:val="en-US" w:eastAsia="en-US" w:bidi="en-US"/>
        </w:rPr>
        <w:t xml:space="preserve">28) </w:t>
      </w:r>
      <w:proofErr w:type="spellStart"/>
      <w:r w:rsidR="002E2907" w:rsidRPr="00D665B1">
        <w:rPr>
          <w:rFonts w:ascii="Times New Roman" w:hAnsi="Times New Roman" w:cs="Times New Roman"/>
          <w:lang w:val="en-US" w:eastAsia="en-US" w:bidi="en-US"/>
        </w:rPr>
        <w:t>dichiara</w:t>
      </w:r>
      <w:proofErr w:type="spellEnd"/>
      <w:r w:rsidR="002E2907" w:rsidRPr="00D665B1">
        <w:rPr>
          <w:rFonts w:ascii="Times New Roman" w:hAnsi="Times New Roman" w:cs="Times New Roman"/>
          <w:lang w:val="en-US" w:eastAsia="en-US" w:bidi="en-US"/>
        </w:rPr>
        <w:t xml:space="preserve"> </w:t>
      </w:r>
      <w:proofErr w:type="spellStart"/>
      <w:r w:rsidR="002E2907" w:rsidRPr="00D665B1">
        <w:rPr>
          <w:rFonts w:ascii="Times New Roman" w:hAnsi="Times New Roman" w:cs="Times New Roman"/>
          <w:lang w:val="en-US" w:eastAsia="en-US" w:bidi="en-US"/>
        </w:rPr>
        <w:t>i</w:t>
      </w:r>
      <w:proofErr w:type="spellEnd"/>
      <w:r w:rsidR="002E2907" w:rsidRPr="00D665B1">
        <w:rPr>
          <w:rFonts w:ascii="Times New Roman" w:hAnsi="Times New Roman" w:cs="Times New Roman"/>
          <w:lang w:val="en-US" w:eastAsia="en-US" w:bidi="en-US"/>
        </w:rPr>
        <w:t xml:space="preserve"> </w:t>
      </w:r>
      <w:proofErr w:type="spellStart"/>
      <w:r w:rsidR="002E2907" w:rsidRPr="00D665B1">
        <w:rPr>
          <w:rFonts w:ascii="Times New Roman" w:hAnsi="Times New Roman" w:cs="Times New Roman"/>
          <w:lang w:val="en-US" w:eastAsia="en-US" w:bidi="en-US"/>
        </w:rPr>
        <w:t>seguenti</w:t>
      </w:r>
      <w:proofErr w:type="spellEnd"/>
      <w:r w:rsidR="002E2907" w:rsidRPr="00D665B1">
        <w:rPr>
          <w:rFonts w:ascii="Times New Roman" w:hAnsi="Times New Roman" w:cs="Times New Roman"/>
          <w:lang w:val="en-US" w:eastAsia="en-US" w:bidi="en-US"/>
        </w:rPr>
        <w:t xml:space="preserve"> </w:t>
      </w:r>
      <w:proofErr w:type="spellStart"/>
      <w:r w:rsidR="002E2907" w:rsidRPr="00D665B1">
        <w:rPr>
          <w:rFonts w:ascii="Times New Roman" w:hAnsi="Times New Roman" w:cs="Times New Roman"/>
          <w:lang w:val="en-US" w:eastAsia="en-US" w:bidi="en-US"/>
        </w:rPr>
        <w:t>dati</w:t>
      </w:r>
      <w:proofErr w:type="spellEnd"/>
      <w:r w:rsidR="002E2907" w:rsidRPr="00D665B1">
        <w:rPr>
          <w:rFonts w:ascii="Times New Roman" w:hAnsi="Times New Roman" w:cs="Times New Roman"/>
          <w:lang w:val="en-US" w:eastAsia="en-US" w:bidi="en-US"/>
        </w:rPr>
        <w:t>:</w:t>
      </w:r>
    </w:p>
    <w:p w14:paraId="4FD13F8C" w14:textId="77777777" w:rsidR="00AB5BEB" w:rsidRPr="00D665B1" w:rsidRDefault="00AB5BEB" w:rsidP="00AB5BEB">
      <w:pPr>
        <w:pStyle w:val="Corpodeltesto0"/>
        <w:shd w:val="clear" w:color="auto" w:fill="auto"/>
        <w:tabs>
          <w:tab w:val="left" w:pos="586"/>
        </w:tabs>
        <w:spacing w:after="0" w:line="240" w:lineRule="auto"/>
        <w:ind w:left="1131"/>
        <w:rPr>
          <w:rFonts w:ascii="Times New Roman" w:hAnsi="Times New Roman" w:cs="Times New Roman"/>
        </w:rPr>
      </w:pPr>
    </w:p>
    <w:p w14:paraId="78B42FD1" w14:textId="60C440F3" w:rsidR="002E2907" w:rsidRPr="00D665B1" w:rsidRDefault="002E2907" w:rsidP="00AB5BEB">
      <w:pPr>
        <w:spacing w:after="0"/>
        <w:jc w:val="both"/>
        <w:rPr>
          <w:rFonts w:ascii="Times New Roman" w:hAnsi="Times New Roman"/>
          <w:b/>
        </w:rPr>
      </w:pPr>
      <w:r w:rsidRPr="00D665B1">
        <w:rPr>
          <w:rFonts w:ascii="Times New Roman" w:hAnsi="Times New Roman"/>
          <w:b/>
          <w:lang w:bidi="en-US"/>
        </w:rPr>
        <w:t>(Per gli operatori economici non residenti e privi di stabile organizzazione in Italia)</w:t>
      </w:r>
    </w:p>
    <w:p w14:paraId="339B6EB8" w14:textId="77777777" w:rsidR="002E2907" w:rsidRPr="00D665B1" w:rsidRDefault="002E2907" w:rsidP="002E2907">
      <w:pPr>
        <w:jc w:val="both"/>
        <w:rPr>
          <w:rFonts w:ascii="Times New Roman" w:hAnsi="Times New Roman"/>
        </w:rPr>
      </w:pPr>
      <w:r w:rsidRPr="00D665B1">
        <w:rPr>
          <w:rFonts w:ascii="Times New Roman" w:hAnsi="Times New Roman"/>
          <w:lang w:bidi="en-US"/>
        </w:rPr>
        <w:t xml:space="preserve">si impegna ad uniformarsi, in caso di aggiudicazione, alla disciplina di cui agli articoli 17, comma 2, e 53, comma 3 del </w:t>
      </w:r>
      <w:proofErr w:type="spellStart"/>
      <w:r w:rsidRPr="00D665B1">
        <w:rPr>
          <w:rFonts w:ascii="Times New Roman" w:hAnsi="Times New Roman"/>
          <w:lang w:bidi="en-US"/>
        </w:rPr>
        <w:t>d.p.r.</w:t>
      </w:r>
      <w:proofErr w:type="spellEnd"/>
      <w:r w:rsidRPr="00D665B1">
        <w:rPr>
          <w:rFonts w:ascii="Times New Roman" w:hAnsi="Times New Roman"/>
          <w:lang w:bidi="en-US"/>
        </w:rPr>
        <w:t xml:space="preserve"> 633/1972 e a comunicare alla stazione appaltante la nomina del proprio rappresentante fiscale, nelle forme di legge;</w:t>
      </w:r>
    </w:p>
    <w:p w14:paraId="6CF3642E" w14:textId="77777777" w:rsidR="002E2907" w:rsidRPr="00D665B1" w:rsidRDefault="002E2907" w:rsidP="002E2907">
      <w:pPr>
        <w:jc w:val="both"/>
        <w:rPr>
          <w:rFonts w:ascii="Times New Roman" w:hAnsi="Times New Roman"/>
        </w:rPr>
      </w:pPr>
      <w:r w:rsidRPr="00D665B1">
        <w:rPr>
          <w:rFonts w:ascii="Times New Roman" w:hAnsi="Times New Roman"/>
          <w:lang w:bidi="en-US"/>
        </w:rPr>
        <w:t xml:space="preserve">indica i seguenti dati: domicilio fiscale ; codice fiscale, partita IVA ; indica l'indirizzo PEC </w:t>
      </w:r>
      <w:r w:rsidRPr="00D665B1">
        <w:rPr>
          <w:rFonts w:ascii="Times New Roman" w:hAnsi="Times New Roman"/>
          <w:b/>
          <w:bCs/>
          <w:lang w:bidi="en-US"/>
        </w:rPr>
        <w:t>oppure</w:t>
      </w:r>
      <w:r w:rsidRPr="00D665B1">
        <w:rPr>
          <w:rFonts w:ascii="Times New Roman" w:hAnsi="Times New Roman"/>
          <w:lang w:bidi="en-US"/>
        </w:rPr>
        <w:t>, solo in caso di concorrenti aventi sede in altri Stati membri, l'indirizzo di posta elettronica ai fini delle comunicazioni di cui all'art. 76 del Codice;</w:t>
      </w:r>
    </w:p>
    <w:p w14:paraId="505722A9" w14:textId="77777777" w:rsidR="002E2907" w:rsidRPr="00D665B1" w:rsidRDefault="002E2907" w:rsidP="002E2907">
      <w:pPr>
        <w:jc w:val="both"/>
        <w:rPr>
          <w:rFonts w:ascii="Times New Roman" w:hAnsi="Times New Roman"/>
        </w:rPr>
      </w:pPr>
      <w:r w:rsidRPr="00D665B1">
        <w:rPr>
          <w:rFonts w:ascii="Times New Roman" w:hAnsi="Times New Roman"/>
          <w:lang w:bidi="en-US"/>
        </w:rPr>
        <w:t xml:space="preserve">Per gli operatori economici ammessi al concordato preventivo con </w:t>
      </w:r>
      <w:r w:rsidRPr="00D665B1">
        <w:rPr>
          <w:rFonts w:ascii="Times New Roman" w:hAnsi="Times New Roman"/>
          <w:lang w:bidi="it-IT"/>
        </w:rPr>
        <w:t xml:space="preserve">continuità </w:t>
      </w:r>
      <w:r w:rsidRPr="00D665B1">
        <w:rPr>
          <w:rFonts w:ascii="Times New Roman" w:hAnsi="Times New Roman"/>
          <w:lang w:bidi="en-US"/>
        </w:rPr>
        <w:t>aziendale di cui all'art. 186 bis del R.D. 16 marzo 1942, n. 267</w:t>
      </w:r>
    </w:p>
    <w:p w14:paraId="0C3DED2E" w14:textId="4F48B61C" w:rsidR="00DA636B" w:rsidRPr="00D665B1" w:rsidRDefault="002E2907" w:rsidP="00DA636B">
      <w:pPr>
        <w:jc w:val="both"/>
        <w:rPr>
          <w:rFonts w:ascii="Times New Roman" w:hAnsi="Times New Roman"/>
          <w:lang w:bidi="en-US"/>
        </w:rPr>
      </w:pPr>
      <w:r w:rsidRPr="00D665B1">
        <w:rPr>
          <w:rFonts w:ascii="Times New Roman" w:hAnsi="Times New Roman"/>
          <w:lang w:bidi="en-US"/>
        </w:rPr>
        <w:t xml:space="preserve">indica, ad integrazione di quanto indicato nella parte III, sez. C, </w:t>
      </w:r>
      <w:proofErr w:type="spellStart"/>
      <w:r w:rsidRPr="00D665B1">
        <w:rPr>
          <w:rFonts w:ascii="Times New Roman" w:hAnsi="Times New Roman"/>
          <w:lang w:bidi="en-US"/>
        </w:rPr>
        <w:t>lett</w:t>
      </w:r>
      <w:proofErr w:type="spellEnd"/>
      <w:r w:rsidRPr="00D665B1">
        <w:rPr>
          <w:rFonts w:ascii="Times New Roman" w:hAnsi="Times New Roman"/>
          <w:lang w:bidi="en-US"/>
        </w:rPr>
        <w:t>. d) del DGUE, i seguenti estremi del provvedimento di ammissione al concordato e del provvedimento di autorizzazio</w:t>
      </w:r>
      <w:r w:rsidR="00DA636B" w:rsidRPr="00D665B1">
        <w:rPr>
          <w:rFonts w:ascii="Times New Roman" w:hAnsi="Times New Roman"/>
          <w:lang w:bidi="en-US"/>
        </w:rPr>
        <w:t>ne a partecipare alle gare rilasciati dal Tribunale di____________</w:t>
      </w:r>
      <w:r w:rsidRPr="00D665B1">
        <w:rPr>
          <w:rFonts w:ascii="Times New Roman" w:hAnsi="Times New Roman"/>
          <w:lang w:bidi="en-US"/>
        </w:rPr>
        <w:tab/>
        <w:t xml:space="preserve"> </w:t>
      </w:r>
      <w:r w:rsidRPr="00D665B1">
        <w:rPr>
          <w:rFonts w:ascii="Times New Roman" w:hAnsi="Times New Roman"/>
          <w:lang w:bidi="it-IT"/>
        </w:rPr>
        <w:t xml:space="preserve">nonché </w:t>
      </w:r>
      <w:r w:rsidRPr="00D665B1">
        <w:rPr>
          <w:rFonts w:ascii="Times New Roman" w:hAnsi="Times New Roman"/>
          <w:lang w:bidi="en-US"/>
        </w:rPr>
        <w:t>dichiara di non partecipare alla gara quale mandatario di un raggruppamento temporaneo di professionisti e che gli altri soggetti aderenti al raggruppamento non sono assoggettati ad una procedura concorsuale ai sensi dell'art. 186 bis, comma 6 del R.D. 16 marzo 1942, n. 267.</w:t>
      </w:r>
    </w:p>
    <w:tbl>
      <w:tblPr>
        <w:tblStyle w:val="TableGrid"/>
        <w:tblpPr w:leftFromText="142" w:rightFromText="142" w:vertAnchor="text" w:horzAnchor="margin" w:tblpY="2264"/>
        <w:tblW w:w="9467" w:type="dxa"/>
        <w:tblInd w:w="0" w:type="dxa"/>
        <w:tblCellMar>
          <w:top w:w="62" w:type="dxa"/>
          <w:left w:w="46" w:type="dxa"/>
        </w:tblCellMar>
        <w:tblLook w:val="04A0" w:firstRow="1" w:lastRow="0" w:firstColumn="1" w:lastColumn="0" w:noHBand="0" w:noVBand="1"/>
      </w:tblPr>
      <w:tblGrid>
        <w:gridCol w:w="1340"/>
        <w:gridCol w:w="833"/>
        <w:gridCol w:w="1515"/>
        <w:gridCol w:w="1359"/>
        <w:gridCol w:w="1312"/>
        <w:gridCol w:w="1755"/>
        <w:gridCol w:w="1353"/>
      </w:tblGrid>
      <w:tr w:rsidR="00D665B1" w:rsidRPr="00D665B1" w14:paraId="74ACF410" w14:textId="77777777" w:rsidTr="00BD09FA">
        <w:trPr>
          <w:trHeight w:val="878"/>
        </w:trPr>
        <w:tc>
          <w:tcPr>
            <w:tcW w:w="1340" w:type="dxa"/>
            <w:tcBorders>
              <w:top w:val="single" w:sz="4" w:space="0" w:color="000000"/>
              <w:left w:val="single" w:sz="4" w:space="0" w:color="000000"/>
              <w:bottom w:val="single" w:sz="4" w:space="0" w:color="000000"/>
              <w:right w:val="single" w:sz="4" w:space="0" w:color="000000"/>
            </w:tcBorders>
            <w:vAlign w:val="center"/>
          </w:tcPr>
          <w:p w14:paraId="3EC0A559" w14:textId="77777777" w:rsidR="00DA636B" w:rsidRPr="00D665B1" w:rsidRDefault="00DA636B" w:rsidP="00BD09FA">
            <w:pPr>
              <w:jc w:val="center"/>
              <w:rPr>
                <w:rFonts w:ascii="Times New Roman" w:eastAsia="Calibri" w:hAnsi="Times New Roman" w:cs="Times New Roman"/>
                <w:b/>
                <w:sz w:val="24"/>
                <w:szCs w:val="24"/>
                <w:lang w:bidi="en-US"/>
              </w:rPr>
            </w:pPr>
            <w:r w:rsidRPr="00D665B1">
              <w:rPr>
                <w:rFonts w:ascii="Times New Roman" w:eastAsia="Calibri" w:hAnsi="Times New Roman" w:cs="Times New Roman"/>
                <w:b/>
                <w:sz w:val="24"/>
                <w:szCs w:val="24"/>
                <w:lang w:bidi="en-US"/>
              </w:rPr>
              <w:t>COGNOME</w:t>
            </w:r>
          </w:p>
        </w:tc>
        <w:tc>
          <w:tcPr>
            <w:tcW w:w="833" w:type="dxa"/>
            <w:tcBorders>
              <w:top w:val="single" w:sz="4" w:space="0" w:color="000000"/>
              <w:left w:val="single" w:sz="4" w:space="0" w:color="000000"/>
              <w:bottom w:val="single" w:sz="4" w:space="0" w:color="000000"/>
              <w:right w:val="single" w:sz="4" w:space="0" w:color="000000"/>
            </w:tcBorders>
            <w:vAlign w:val="center"/>
          </w:tcPr>
          <w:p w14:paraId="7F94248A" w14:textId="77777777" w:rsidR="00DA636B" w:rsidRPr="00D665B1" w:rsidRDefault="00DA636B" w:rsidP="00BD09FA">
            <w:pPr>
              <w:jc w:val="center"/>
              <w:rPr>
                <w:rFonts w:ascii="Times New Roman" w:eastAsia="Calibri" w:hAnsi="Times New Roman" w:cs="Times New Roman"/>
                <w:b/>
                <w:sz w:val="24"/>
                <w:szCs w:val="24"/>
                <w:lang w:bidi="en-US"/>
              </w:rPr>
            </w:pPr>
            <w:r w:rsidRPr="00D665B1">
              <w:rPr>
                <w:rFonts w:ascii="Times New Roman" w:eastAsia="Calibri" w:hAnsi="Times New Roman" w:cs="Times New Roman"/>
                <w:b/>
                <w:sz w:val="24"/>
                <w:szCs w:val="24"/>
                <w:lang w:bidi="en-US"/>
              </w:rPr>
              <w:t>NOME</w:t>
            </w:r>
          </w:p>
        </w:tc>
        <w:tc>
          <w:tcPr>
            <w:tcW w:w="1515" w:type="dxa"/>
            <w:tcBorders>
              <w:top w:val="single" w:sz="4" w:space="0" w:color="000000"/>
              <w:left w:val="single" w:sz="4" w:space="0" w:color="000000"/>
              <w:bottom w:val="single" w:sz="4" w:space="0" w:color="000000"/>
              <w:right w:val="single" w:sz="4" w:space="0" w:color="000000"/>
            </w:tcBorders>
            <w:vAlign w:val="center"/>
          </w:tcPr>
          <w:p w14:paraId="714AC0D5" w14:textId="77777777" w:rsidR="00DA636B" w:rsidRPr="00D665B1" w:rsidRDefault="00DA636B" w:rsidP="00BD09FA">
            <w:pPr>
              <w:jc w:val="center"/>
              <w:rPr>
                <w:rFonts w:ascii="Times New Roman" w:eastAsia="Calibri" w:hAnsi="Times New Roman" w:cs="Times New Roman"/>
                <w:b/>
                <w:sz w:val="24"/>
                <w:szCs w:val="24"/>
                <w:lang w:bidi="en-US"/>
              </w:rPr>
            </w:pPr>
            <w:r w:rsidRPr="00D665B1">
              <w:rPr>
                <w:rFonts w:ascii="Times New Roman" w:eastAsia="Calibri" w:hAnsi="Times New Roman" w:cs="Times New Roman"/>
                <w:b/>
                <w:sz w:val="24"/>
                <w:szCs w:val="24"/>
                <w:lang w:bidi="en-US"/>
              </w:rPr>
              <w:t>LUOGO DI NASCITA</w:t>
            </w:r>
          </w:p>
        </w:tc>
        <w:tc>
          <w:tcPr>
            <w:tcW w:w="1359" w:type="dxa"/>
            <w:tcBorders>
              <w:top w:val="single" w:sz="4" w:space="0" w:color="000000"/>
              <w:left w:val="single" w:sz="4" w:space="0" w:color="000000"/>
              <w:bottom w:val="single" w:sz="4" w:space="0" w:color="000000"/>
              <w:right w:val="single" w:sz="4" w:space="0" w:color="000000"/>
            </w:tcBorders>
            <w:vAlign w:val="center"/>
          </w:tcPr>
          <w:p w14:paraId="5BD4B193" w14:textId="77777777" w:rsidR="00DA636B" w:rsidRPr="00D665B1" w:rsidRDefault="00DA636B" w:rsidP="00BD09FA">
            <w:pPr>
              <w:jc w:val="center"/>
              <w:rPr>
                <w:rFonts w:ascii="Times New Roman" w:eastAsia="Calibri" w:hAnsi="Times New Roman" w:cs="Times New Roman"/>
                <w:b/>
                <w:sz w:val="24"/>
                <w:szCs w:val="24"/>
                <w:lang w:bidi="en-US"/>
              </w:rPr>
            </w:pPr>
            <w:r w:rsidRPr="00D665B1">
              <w:rPr>
                <w:rFonts w:ascii="Times New Roman" w:eastAsia="Calibri" w:hAnsi="Times New Roman" w:cs="Times New Roman"/>
                <w:b/>
                <w:sz w:val="24"/>
                <w:szCs w:val="24"/>
                <w:lang w:bidi="en-US"/>
              </w:rPr>
              <w:t>DATA DI NASCITA</w:t>
            </w:r>
          </w:p>
        </w:tc>
        <w:tc>
          <w:tcPr>
            <w:tcW w:w="1312" w:type="dxa"/>
            <w:tcBorders>
              <w:top w:val="single" w:sz="4" w:space="0" w:color="000000"/>
              <w:left w:val="single" w:sz="4" w:space="0" w:color="000000"/>
              <w:bottom w:val="single" w:sz="4" w:space="0" w:color="000000"/>
              <w:right w:val="single" w:sz="4" w:space="0" w:color="000000"/>
            </w:tcBorders>
            <w:vAlign w:val="center"/>
          </w:tcPr>
          <w:p w14:paraId="09AD3A89" w14:textId="77777777" w:rsidR="00DA636B" w:rsidRPr="00D665B1" w:rsidRDefault="00DA636B" w:rsidP="00BD09FA">
            <w:pPr>
              <w:jc w:val="center"/>
              <w:rPr>
                <w:rFonts w:ascii="Times New Roman" w:eastAsia="Calibri" w:hAnsi="Times New Roman" w:cs="Times New Roman"/>
                <w:b/>
                <w:sz w:val="24"/>
                <w:szCs w:val="24"/>
                <w:lang w:bidi="en-US"/>
              </w:rPr>
            </w:pPr>
            <w:r w:rsidRPr="00D665B1">
              <w:rPr>
                <w:rFonts w:ascii="Times New Roman" w:eastAsia="Calibri" w:hAnsi="Times New Roman" w:cs="Times New Roman"/>
                <w:b/>
                <w:sz w:val="24"/>
                <w:szCs w:val="24"/>
                <w:lang w:bidi="en-US"/>
              </w:rPr>
              <w:t>CODICE FISCALE</w:t>
            </w:r>
          </w:p>
        </w:tc>
        <w:tc>
          <w:tcPr>
            <w:tcW w:w="1755" w:type="dxa"/>
            <w:tcBorders>
              <w:top w:val="single" w:sz="4" w:space="0" w:color="000000"/>
              <w:left w:val="single" w:sz="4" w:space="0" w:color="000000"/>
              <w:bottom w:val="single" w:sz="4" w:space="0" w:color="000000"/>
              <w:right w:val="single" w:sz="4" w:space="0" w:color="000000"/>
            </w:tcBorders>
            <w:vAlign w:val="center"/>
          </w:tcPr>
          <w:p w14:paraId="55AB3CFC" w14:textId="77777777" w:rsidR="00DA636B" w:rsidRPr="00D665B1" w:rsidRDefault="00DA636B" w:rsidP="00BD09FA">
            <w:pPr>
              <w:jc w:val="center"/>
              <w:rPr>
                <w:rFonts w:ascii="Times New Roman" w:eastAsia="Calibri" w:hAnsi="Times New Roman" w:cs="Times New Roman"/>
                <w:b/>
                <w:sz w:val="24"/>
                <w:szCs w:val="24"/>
                <w:lang w:bidi="en-US"/>
              </w:rPr>
            </w:pPr>
            <w:r w:rsidRPr="00D665B1">
              <w:rPr>
                <w:rFonts w:ascii="Times New Roman" w:eastAsia="Calibri" w:hAnsi="Times New Roman" w:cs="Times New Roman"/>
                <w:b/>
                <w:sz w:val="24"/>
                <w:szCs w:val="24"/>
                <w:lang w:bidi="en-US"/>
              </w:rPr>
              <w:t>RESIDENZA</w:t>
            </w:r>
          </w:p>
        </w:tc>
        <w:tc>
          <w:tcPr>
            <w:tcW w:w="1353" w:type="dxa"/>
            <w:tcBorders>
              <w:top w:val="single" w:sz="4" w:space="0" w:color="000000"/>
              <w:left w:val="single" w:sz="4" w:space="0" w:color="000000"/>
              <w:bottom w:val="single" w:sz="4" w:space="0" w:color="000000"/>
              <w:right w:val="single" w:sz="4" w:space="0" w:color="000000"/>
            </w:tcBorders>
            <w:vAlign w:val="center"/>
          </w:tcPr>
          <w:p w14:paraId="254F77A0" w14:textId="77777777" w:rsidR="00DA636B" w:rsidRPr="00D665B1" w:rsidRDefault="00DA636B" w:rsidP="00BD09FA">
            <w:pPr>
              <w:jc w:val="center"/>
              <w:rPr>
                <w:rFonts w:ascii="Times New Roman" w:eastAsia="Calibri" w:hAnsi="Times New Roman" w:cs="Times New Roman"/>
                <w:b/>
                <w:sz w:val="24"/>
                <w:szCs w:val="24"/>
                <w:lang w:bidi="en-US"/>
              </w:rPr>
            </w:pPr>
            <w:r w:rsidRPr="00D665B1">
              <w:rPr>
                <w:rFonts w:ascii="Times New Roman" w:eastAsia="Calibri" w:hAnsi="Times New Roman" w:cs="Times New Roman"/>
                <w:b/>
                <w:sz w:val="24"/>
                <w:szCs w:val="24"/>
                <w:lang w:bidi="en-US"/>
              </w:rPr>
              <w:t>INDIRIZZO</w:t>
            </w:r>
          </w:p>
        </w:tc>
      </w:tr>
      <w:tr w:rsidR="00D665B1" w:rsidRPr="00D665B1" w14:paraId="412F1480" w14:textId="77777777" w:rsidTr="00BD09FA">
        <w:trPr>
          <w:trHeight w:val="361"/>
        </w:trPr>
        <w:tc>
          <w:tcPr>
            <w:tcW w:w="1340" w:type="dxa"/>
            <w:tcBorders>
              <w:top w:val="single" w:sz="4" w:space="0" w:color="000000"/>
              <w:left w:val="single" w:sz="4" w:space="0" w:color="000000"/>
              <w:bottom w:val="single" w:sz="4" w:space="0" w:color="000000"/>
              <w:right w:val="single" w:sz="4" w:space="0" w:color="000000"/>
            </w:tcBorders>
          </w:tcPr>
          <w:p w14:paraId="2A1BF9D5" w14:textId="77777777" w:rsidR="00DA636B" w:rsidRPr="00D665B1" w:rsidRDefault="00DA636B" w:rsidP="00BD09FA">
            <w:pPr>
              <w:jc w:val="both"/>
              <w:rPr>
                <w:rFonts w:ascii="Times New Roman" w:eastAsia="Calibri" w:hAnsi="Times New Roman" w:cs="Times New Roman"/>
                <w:sz w:val="24"/>
                <w:szCs w:val="24"/>
                <w:lang w:bidi="en-US"/>
              </w:rPr>
            </w:pPr>
            <w:r w:rsidRPr="00D665B1">
              <w:rPr>
                <w:rFonts w:ascii="Times New Roman" w:eastAsia="Calibri" w:hAnsi="Times New Roman" w:cs="Times New Roman"/>
                <w:sz w:val="24"/>
                <w:szCs w:val="24"/>
                <w:lang w:bidi="en-US"/>
              </w:rPr>
              <w:t xml:space="preserve"> </w:t>
            </w:r>
          </w:p>
        </w:tc>
        <w:tc>
          <w:tcPr>
            <w:tcW w:w="833" w:type="dxa"/>
            <w:tcBorders>
              <w:top w:val="single" w:sz="4" w:space="0" w:color="000000"/>
              <w:left w:val="single" w:sz="4" w:space="0" w:color="000000"/>
              <w:bottom w:val="single" w:sz="4" w:space="0" w:color="000000"/>
              <w:right w:val="single" w:sz="4" w:space="0" w:color="000000"/>
            </w:tcBorders>
          </w:tcPr>
          <w:p w14:paraId="0E4C2923" w14:textId="77777777" w:rsidR="00DA636B" w:rsidRPr="00D665B1" w:rsidRDefault="00DA636B" w:rsidP="00BD09FA">
            <w:pPr>
              <w:jc w:val="both"/>
              <w:rPr>
                <w:rFonts w:ascii="Times New Roman" w:eastAsia="Calibri" w:hAnsi="Times New Roman" w:cs="Times New Roman"/>
                <w:sz w:val="24"/>
                <w:szCs w:val="24"/>
                <w:lang w:bidi="en-US"/>
              </w:rPr>
            </w:pPr>
            <w:r w:rsidRPr="00D665B1">
              <w:rPr>
                <w:rFonts w:ascii="Times New Roman" w:eastAsia="Calibri" w:hAnsi="Times New Roman" w:cs="Times New Roman"/>
                <w:sz w:val="24"/>
                <w:szCs w:val="24"/>
                <w:lang w:bidi="en-US"/>
              </w:rPr>
              <w:t xml:space="preserve"> </w:t>
            </w:r>
          </w:p>
        </w:tc>
        <w:tc>
          <w:tcPr>
            <w:tcW w:w="1515" w:type="dxa"/>
            <w:tcBorders>
              <w:top w:val="single" w:sz="4" w:space="0" w:color="000000"/>
              <w:left w:val="single" w:sz="4" w:space="0" w:color="000000"/>
              <w:bottom w:val="single" w:sz="4" w:space="0" w:color="000000"/>
              <w:right w:val="single" w:sz="4" w:space="0" w:color="000000"/>
            </w:tcBorders>
          </w:tcPr>
          <w:p w14:paraId="1AD2E581" w14:textId="77777777" w:rsidR="00DA636B" w:rsidRPr="00D665B1" w:rsidRDefault="00DA636B" w:rsidP="00BD09FA">
            <w:pPr>
              <w:jc w:val="both"/>
              <w:rPr>
                <w:rFonts w:ascii="Times New Roman" w:eastAsia="Calibri" w:hAnsi="Times New Roman" w:cs="Times New Roman"/>
                <w:sz w:val="24"/>
                <w:szCs w:val="24"/>
                <w:lang w:bidi="en-US"/>
              </w:rPr>
            </w:pPr>
            <w:r w:rsidRPr="00D665B1">
              <w:rPr>
                <w:rFonts w:ascii="Times New Roman" w:eastAsia="Calibri" w:hAnsi="Times New Roman" w:cs="Times New Roman"/>
                <w:sz w:val="24"/>
                <w:szCs w:val="24"/>
                <w:lang w:bidi="en-US"/>
              </w:rPr>
              <w:t xml:space="preserve"> </w:t>
            </w:r>
          </w:p>
        </w:tc>
        <w:tc>
          <w:tcPr>
            <w:tcW w:w="1359" w:type="dxa"/>
            <w:tcBorders>
              <w:top w:val="single" w:sz="4" w:space="0" w:color="000000"/>
              <w:left w:val="single" w:sz="4" w:space="0" w:color="000000"/>
              <w:bottom w:val="single" w:sz="4" w:space="0" w:color="000000"/>
              <w:right w:val="single" w:sz="4" w:space="0" w:color="000000"/>
            </w:tcBorders>
          </w:tcPr>
          <w:p w14:paraId="27BB4BC6" w14:textId="77777777" w:rsidR="00DA636B" w:rsidRPr="00D665B1" w:rsidRDefault="00DA636B" w:rsidP="00BD09FA">
            <w:pPr>
              <w:jc w:val="both"/>
              <w:rPr>
                <w:rFonts w:ascii="Times New Roman" w:eastAsia="Calibri" w:hAnsi="Times New Roman" w:cs="Times New Roman"/>
                <w:sz w:val="24"/>
                <w:szCs w:val="24"/>
                <w:lang w:bidi="en-US"/>
              </w:rPr>
            </w:pPr>
            <w:r w:rsidRPr="00D665B1">
              <w:rPr>
                <w:rFonts w:ascii="Times New Roman" w:eastAsia="Calibri" w:hAnsi="Times New Roman" w:cs="Times New Roman"/>
                <w:sz w:val="24"/>
                <w:szCs w:val="24"/>
                <w:lang w:bidi="en-US"/>
              </w:rPr>
              <w:t xml:space="preserve"> </w:t>
            </w:r>
          </w:p>
        </w:tc>
        <w:tc>
          <w:tcPr>
            <w:tcW w:w="1312" w:type="dxa"/>
            <w:tcBorders>
              <w:top w:val="single" w:sz="4" w:space="0" w:color="000000"/>
              <w:left w:val="single" w:sz="4" w:space="0" w:color="000000"/>
              <w:bottom w:val="single" w:sz="4" w:space="0" w:color="000000"/>
              <w:right w:val="single" w:sz="4" w:space="0" w:color="000000"/>
            </w:tcBorders>
          </w:tcPr>
          <w:p w14:paraId="5756B076" w14:textId="77777777" w:rsidR="00DA636B" w:rsidRPr="00D665B1" w:rsidRDefault="00DA636B" w:rsidP="00BD09FA">
            <w:pPr>
              <w:jc w:val="both"/>
              <w:rPr>
                <w:rFonts w:ascii="Times New Roman" w:eastAsia="Calibri" w:hAnsi="Times New Roman" w:cs="Times New Roman"/>
                <w:sz w:val="24"/>
                <w:szCs w:val="24"/>
                <w:lang w:bidi="en-US"/>
              </w:rPr>
            </w:pPr>
            <w:r w:rsidRPr="00D665B1">
              <w:rPr>
                <w:rFonts w:ascii="Times New Roman" w:eastAsia="Calibri" w:hAnsi="Times New Roman" w:cs="Times New Roman"/>
                <w:sz w:val="24"/>
                <w:szCs w:val="24"/>
                <w:lang w:bidi="en-US"/>
              </w:rPr>
              <w:t xml:space="preserve"> </w:t>
            </w:r>
          </w:p>
        </w:tc>
        <w:tc>
          <w:tcPr>
            <w:tcW w:w="1755" w:type="dxa"/>
            <w:tcBorders>
              <w:top w:val="single" w:sz="4" w:space="0" w:color="000000"/>
              <w:left w:val="single" w:sz="4" w:space="0" w:color="000000"/>
              <w:bottom w:val="single" w:sz="4" w:space="0" w:color="000000"/>
              <w:right w:val="single" w:sz="4" w:space="0" w:color="000000"/>
            </w:tcBorders>
          </w:tcPr>
          <w:p w14:paraId="33BC8E49" w14:textId="77777777" w:rsidR="00DA636B" w:rsidRPr="00D665B1" w:rsidRDefault="00DA636B" w:rsidP="00BD09FA">
            <w:pPr>
              <w:jc w:val="both"/>
              <w:rPr>
                <w:rFonts w:ascii="Times New Roman" w:eastAsia="Calibri" w:hAnsi="Times New Roman" w:cs="Times New Roman"/>
                <w:sz w:val="24"/>
                <w:szCs w:val="24"/>
                <w:lang w:bidi="en-US"/>
              </w:rPr>
            </w:pPr>
            <w:r w:rsidRPr="00D665B1">
              <w:rPr>
                <w:rFonts w:ascii="Times New Roman" w:eastAsia="Calibri" w:hAnsi="Times New Roman" w:cs="Times New Roman"/>
                <w:sz w:val="24"/>
                <w:szCs w:val="24"/>
                <w:lang w:bidi="en-US"/>
              </w:rPr>
              <w:t xml:space="preserve"> </w:t>
            </w:r>
          </w:p>
        </w:tc>
        <w:tc>
          <w:tcPr>
            <w:tcW w:w="1353" w:type="dxa"/>
            <w:tcBorders>
              <w:top w:val="single" w:sz="4" w:space="0" w:color="000000"/>
              <w:left w:val="single" w:sz="4" w:space="0" w:color="000000"/>
              <w:bottom w:val="single" w:sz="4" w:space="0" w:color="000000"/>
              <w:right w:val="single" w:sz="4" w:space="0" w:color="000000"/>
            </w:tcBorders>
          </w:tcPr>
          <w:p w14:paraId="63AB642E" w14:textId="77777777" w:rsidR="00DA636B" w:rsidRPr="00D665B1" w:rsidRDefault="00DA636B" w:rsidP="00BD09FA">
            <w:pPr>
              <w:jc w:val="both"/>
              <w:rPr>
                <w:rFonts w:ascii="Times New Roman" w:eastAsia="Calibri" w:hAnsi="Times New Roman" w:cs="Times New Roman"/>
                <w:sz w:val="24"/>
                <w:szCs w:val="24"/>
                <w:lang w:bidi="en-US"/>
              </w:rPr>
            </w:pPr>
            <w:r w:rsidRPr="00D665B1">
              <w:rPr>
                <w:rFonts w:ascii="Times New Roman" w:eastAsia="Calibri" w:hAnsi="Times New Roman" w:cs="Times New Roman"/>
                <w:sz w:val="24"/>
                <w:szCs w:val="24"/>
                <w:lang w:bidi="en-US"/>
              </w:rPr>
              <w:t xml:space="preserve"> </w:t>
            </w:r>
          </w:p>
        </w:tc>
      </w:tr>
    </w:tbl>
    <w:p w14:paraId="46323988" w14:textId="77777777" w:rsidR="00DA636B" w:rsidRPr="00D665B1" w:rsidRDefault="00DA636B" w:rsidP="008474C2">
      <w:pPr>
        <w:pStyle w:val="Paragrafoelenco"/>
        <w:numPr>
          <w:ilvl w:val="0"/>
          <w:numId w:val="63"/>
        </w:numPr>
        <w:ind w:left="0" w:hanging="11"/>
        <w:jc w:val="both"/>
        <w:rPr>
          <w:sz w:val="24"/>
          <w:szCs w:val="24"/>
          <w:lang w:bidi="en-US"/>
        </w:rPr>
      </w:pPr>
      <w:r w:rsidRPr="00D665B1">
        <w:rPr>
          <w:sz w:val="24"/>
          <w:szCs w:val="24"/>
          <w:lang w:bidi="en-US"/>
        </w:rPr>
        <w:t xml:space="preserve">Consapevole delle sanzioni penali in caso di dichiarazioni false e della conseguente decadenza dai benefici eventualmente conseguiti (ai sensi degli artt. 75 e 76 D.P.R. n. 445/2000) sotto la propria responsabilità, dichiara, ai sensi del D.lgs. 85, comma 3, D.lgs. 159/2011 e successive modificazioni e integrazioni di avere i seguenti familiari conviventi di maggiore età: </w:t>
      </w:r>
    </w:p>
    <w:p w14:paraId="7263CE93" w14:textId="77777777" w:rsidR="00BD09FA" w:rsidRPr="00D665B1" w:rsidRDefault="00BD09FA" w:rsidP="00BD09FA">
      <w:pPr>
        <w:pStyle w:val="Paragrafoelenco"/>
        <w:ind w:left="0"/>
        <w:jc w:val="both"/>
        <w:rPr>
          <w:sz w:val="24"/>
          <w:szCs w:val="24"/>
          <w:lang w:bidi="en-US"/>
        </w:rPr>
      </w:pPr>
    </w:p>
    <w:p w14:paraId="469759E0" w14:textId="77777777" w:rsidR="00BD09FA" w:rsidRPr="00D665B1" w:rsidRDefault="00BD09FA" w:rsidP="00BD09FA">
      <w:pPr>
        <w:pStyle w:val="Paragrafoelenco"/>
        <w:ind w:left="0"/>
        <w:jc w:val="both"/>
        <w:rPr>
          <w:b/>
          <w:sz w:val="24"/>
          <w:szCs w:val="24"/>
          <w:lang w:bidi="en-US"/>
        </w:rPr>
      </w:pPr>
      <w:r w:rsidRPr="00D665B1">
        <w:rPr>
          <w:b/>
          <w:sz w:val="24"/>
          <w:szCs w:val="24"/>
          <w:lang w:bidi="en-US"/>
        </w:rPr>
        <w:t>NOTA BENE: SI RACCOMANDA LA CORRETTA E COMPLETA COMPILAZIONE DELLA RELATIVA TABELLA OVVERO DELLA DICHIARAZIONE NEGATIVA</w:t>
      </w:r>
    </w:p>
    <w:p w14:paraId="431A4ACE" w14:textId="77777777" w:rsidR="00BD09FA" w:rsidRPr="00D665B1" w:rsidRDefault="00BD09FA" w:rsidP="00BD09FA">
      <w:pPr>
        <w:pStyle w:val="Paragrafoelenco"/>
        <w:ind w:left="0"/>
        <w:jc w:val="both"/>
        <w:rPr>
          <w:sz w:val="24"/>
          <w:szCs w:val="24"/>
          <w:lang w:bidi="en-US"/>
        </w:rPr>
      </w:pPr>
    </w:p>
    <w:p w14:paraId="639EECB1" w14:textId="77777777" w:rsidR="00BD09FA" w:rsidRPr="00D665B1" w:rsidRDefault="00BD09FA" w:rsidP="00BD09FA">
      <w:pPr>
        <w:pStyle w:val="Paragrafoelenco"/>
        <w:ind w:left="0"/>
        <w:jc w:val="both"/>
        <w:rPr>
          <w:sz w:val="24"/>
          <w:szCs w:val="24"/>
          <w:lang w:bidi="en-US"/>
        </w:rPr>
      </w:pPr>
    </w:p>
    <w:p w14:paraId="62EB27D4" w14:textId="77777777" w:rsidR="00BD09FA" w:rsidRPr="00D665B1" w:rsidRDefault="00BD09FA" w:rsidP="00BD09FA">
      <w:pPr>
        <w:pStyle w:val="Paragrafoelenco"/>
        <w:ind w:left="0"/>
        <w:jc w:val="both"/>
        <w:rPr>
          <w:sz w:val="24"/>
          <w:szCs w:val="24"/>
          <w:lang w:bidi="en-US"/>
        </w:rPr>
      </w:pPr>
    </w:p>
    <w:p w14:paraId="1E8DE5A1" w14:textId="6DC2C225" w:rsidR="00DA636B" w:rsidRPr="00D665B1" w:rsidRDefault="00BD09FA" w:rsidP="00DA636B">
      <w:pPr>
        <w:jc w:val="both"/>
        <w:rPr>
          <w:rFonts w:ascii="Times New Roman" w:hAnsi="Times New Roman"/>
          <w:sz w:val="24"/>
          <w:szCs w:val="24"/>
          <w:lang w:bidi="en-US"/>
        </w:rPr>
      </w:pPr>
      <w:r w:rsidRPr="00D665B1">
        <w:rPr>
          <w:rFonts w:ascii="Times New Roman" w:hAnsi="Times New Roman"/>
          <w:sz w:val="24"/>
          <w:szCs w:val="24"/>
          <w:lang w:bidi="en-US"/>
        </w:rPr>
        <w:t>ovvero</w:t>
      </w:r>
    </w:p>
    <w:p w14:paraId="44AF0E68" w14:textId="77777777" w:rsidR="00DA636B" w:rsidRPr="00D665B1" w:rsidRDefault="00DA636B" w:rsidP="00DA636B">
      <w:pPr>
        <w:jc w:val="both"/>
        <w:rPr>
          <w:rFonts w:ascii="Times New Roman" w:hAnsi="Times New Roman"/>
          <w:sz w:val="24"/>
          <w:szCs w:val="24"/>
          <w:lang w:bidi="en-US"/>
        </w:rPr>
      </w:pPr>
      <w:r w:rsidRPr="00D665B1">
        <w:rPr>
          <w:rFonts w:ascii="Times New Roman" w:hAnsi="Times New Roman"/>
          <w:sz w:val="24"/>
          <w:szCs w:val="24"/>
          <w:lang w:bidi="en-US"/>
        </w:rPr>
        <w:t>di non avere familiari maggiorenni conviventi.</w:t>
      </w:r>
    </w:p>
    <w:p w14:paraId="0AC8791C" w14:textId="39F75DD2" w:rsidR="00DA636B" w:rsidRPr="00D665B1" w:rsidRDefault="00DA636B" w:rsidP="00DA636B">
      <w:pPr>
        <w:jc w:val="both"/>
        <w:rPr>
          <w:rFonts w:ascii="Times New Roman" w:hAnsi="Times New Roman"/>
          <w:sz w:val="24"/>
          <w:szCs w:val="24"/>
          <w:lang w:bidi="en-US"/>
        </w:rPr>
      </w:pPr>
      <w:r w:rsidRPr="00D665B1">
        <w:rPr>
          <w:rFonts w:ascii="Times New Roman" w:hAnsi="Times New Roman"/>
          <w:sz w:val="24"/>
          <w:szCs w:val="24"/>
          <w:lang w:bidi="en-US"/>
        </w:rPr>
        <w:t>30) Dichiara, con riferimento, alla propria condizione assoggettabilità/ non assoggettabilità agli obblighi di assunzioni obbligatorie di cui alla legge 68/99</w:t>
      </w:r>
      <w:r w:rsidR="00497B27" w:rsidRPr="00D665B1">
        <w:rPr>
          <w:rFonts w:ascii="Times New Roman" w:hAnsi="Times New Roman"/>
          <w:sz w:val="24"/>
          <w:szCs w:val="24"/>
          <w:lang w:bidi="en-US"/>
        </w:rPr>
        <w:t xml:space="preserve"> che la propria posizione</w:t>
      </w:r>
      <w:r w:rsidRPr="00D665B1">
        <w:rPr>
          <w:rFonts w:ascii="Times New Roman" w:hAnsi="Times New Roman"/>
          <w:sz w:val="24"/>
          <w:szCs w:val="24"/>
          <w:lang w:bidi="en-US"/>
        </w:rPr>
        <w:t xml:space="preserve"> è la seguente:</w:t>
      </w:r>
    </w:p>
    <w:p w14:paraId="47DAEC08" w14:textId="77777777" w:rsidR="00DA636B" w:rsidRPr="00D665B1" w:rsidRDefault="00DA636B" w:rsidP="00DA636B">
      <w:pPr>
        <w:jc w:val="both"/>
        <w:rPr>
          <w:rFonts w:ascii="Times New Roman" w:hAnsi="Times New Roman"/>
          <w:sz w:val="24"/>
          <w:szCs w:val="24"/>
          <w:lang w:bidi="en-US"/>
        </w:rPr>
      </w:pPr>
      <w:r w:rsidRPr="00D665B1">
        <w:rPr>
          <w:rFonts w:ascii="Times New Roman" w:hAnsi="Times New Roman"/>
          <w:sz w:val="24"/>
          <w:szCs w:val="24"/>
          <w:lang w:bidi="en-US"/>
        </w:rPr>
        <w:t>Ovvero</w:t>
      </w:r>
    </w:p>
    <w:p w14:paraId="7DAD9F36" w14:textId="77777777" w:rsidR="00010F1D" w:rsidRPr="00D665B1" w:rsidRDefault="00DA636B" w:rsidP="00DA636B">
      <w:pPr>
        <w:jc w:val="both"/>
        <w:rPr>
          <w:rFonts w:ascii="Times New Roman" w:hAnsi="Times New Roman"/>
          <w:sz w:val="24"/>
          <w:szCs w:val="24"/>
          <w:lang w:bidi="en-US"/>
        </w:rPr>
      </w:pPr>
      <w:r w:rsidRPr="00D665B1">
        <w:rPr>
          <w:rFonts w:ascii="Times New Roman" w:hAnsi="Times New Roman"/>
          <w:sz w:val="24"/>
          <w:szCs w:val="24"/>
          <w:lang w:bidi="en-US"/>
        </w:rPr>
        <w:t xml:space="preserve">Di aver ottemperato agli obblighi di legge inerente la legge n. 68 del 12.3.99 così come modificata dall’art. 1 co. 53 della legge 247/2007 e come disciplinato dalle Circolari Ministeriali n. 41 del </w:t>
      </w:r>
    </w:p>
    <w:p w14:paraId="349DC5F9" w14:textId="08C1CBFD" w:rsidR="00DA636B" w:rsidRPr="00D665B1" w:rsidRDefault="00DA636B" w:rsidP="00DA636B">
      <w:pPr>
        <w:jc w:val="both"/>
        <w:rPr>
          <w:rFonts w:ascii="Times New Roman" w:hAnsi="Times New Roman"/>
          <w:sz w:val="24"/>
          <w:szCs w:val="24"/>
          <w:lang w:bidi="en-US"/>
        </w:rPr>
      </w:pPr>
      <w:r w:rsidRPr="00D665B1">
        <w:rPr>
          <w:rFonts w:ascii="Times New Roman" w:hAnsi="Times New Roman"/>
          <w:sz w:val="24"/>
          <w:szCs w:val="24"/>
          <w:lang w:bidi="en-US"/>
        </w:rPr>
        <w:t>26 giugno 2000, n. 10 del 28.3.2003 e n. 13 del 29.01.2008, e ne conferma la persistenza dichiarando che attualmente a fronte di n. _____ dipendenti (escluso per il settore edile il personale di cantiere e gli addetti al trasporto del settore come previsto dalla succitata legge 247/2007) sono stati assunti n.______ disabili.</w:t>
      </w:r>
    </w:p>
    <w:p w14:paraId="23C0BDD8" w14:textId="77777777" w:rsidR="00DA636B" w:rsidRPr="00D665B1" w:rsidRDefault="00DA636B" w:rsidP="00DA636B">
      <w:pPr>
        <w:jc w:val="both"/>
        <w:rPr>
          <w:rFonts w:ascii="Times New Roman" w:hAnsi="Times New Roman"/>
          <w:sz w:val="24"/>
          <w:szCs w:val="24"/>
          <w:lang w:bidi="en-US"/>
        </w:rPr>
      </w:pPr>
      <w:r w:rsidRPr="00D665B1">
        <w:rPr>
          <w:rFonts w:ascii="Times New Roman" w:hAnsi="Times New Roman"/>
          <w:sz w:val="24"/>
          <w:szCs w:val="24"/>
          <w:lang w:bidi="en-US"/>
        </w:rPr>
        <w:t xml:space="preserve">Ovvero </w:t>
      </w:r>
    </w:p>
    <w:p w14:paraId="343FDFE3" w14:textId="77777777" w:rsidR="00DA636B" w:rsidRPr="00D665B1" w:rsidRDefault="00DA636B" w:rsidP="00DA636B">
      <w:pPr>
        <w:jc w:val="both"/>
        <w:rPr>
          <w:rFonts w:ascii="Times New Roman" w:hAnsi="Times New Roman"/>
          <w:sz w:val="24"/>
          <w:szCs w:val="24"/>
          <w:lang w:bidi="en-US"/>
        </w:rPr>
      </w:pPr>
      <w:r w:rsidRPr="00D665B1">
        <w:rPr>
          <w:rFonts w:ascii="Times New Roman" w:hAnsi="Times New Roman"/>
          <w:sz w:val="24"/>
          <w:szCs w:val="24"/>
          <w:lang w:bidi="en-US"/>
        </w:rPr>
        <w:t>□ La propria condizione di non assoggettabilità agli obblighi di assunzioni obbligatorie di cui alla legge 68/99 in quanto occupa meno di 15 dipendenti (escluso per il settore edile il personale di cantiere e gli addetti al trasporto del settore come previsto dalla succitata legge 247/2007).</w:t>
      </w:r>
    </w:p>
    <w:p w14:paraId="117CC7D5" w14:textId="77777777" w:rsidR="00DA636B" w:rsidRPr="00D665B1" w:rsidRDefault="00DA636B" w:rsidP="00DA636B">
      <w:pPr>
        <w:jc w:val="both"/>
        <w:rPr>
          <w:rFonts w:ascii="Times New Roman" w:hAnsi="Times New Roman"/>
          <w:sz w:val="24"/>
          <w:szCs w:val="24"/>
          <w:lang w:bidi="en-US"/>
        </w:rPr>
      </w:pPr>
      <w:r w:rsidRPr="00D665B1">
        <w:rPr>
          <w:rFonts w:ascii="Times New Roman" w:hAnsi="Times New Roman"/>
          <w:sz w:val="24"/>
          <w:szCs w:val="24"/>
          <w:lang w:bidi="en-US"/>
        </w:rPr>
        <w:t>Ovvero</w:t>
      </w:r>
    </w:p>
    <w:p w14:paraId="7B0AEAFA" w14:textId="77777777" w:rsidR="00DA636B" w:rsidRPr="00D665B1" w:rsidRDefault="00DA636B" w:rsidP="00DA636B">
      <w:pPr>
        <w:jc w:val="both"/>
        <w:rPr>
          <w:rFonts w:ascii="Times New Roman" w:hAnsi="Times New Roman"/>
          <w:sz w:val="24"/>
          <w:szCs w:val="24"/>
          <w:lang w:bidi="en-US"/>
        </w:rPr>
      </w:pPr>
      <w:r w:rsidRPr="00D665B1">
        <w:rPr>
          <w:rFonts w:ascii="Times New Roman" w:hAnsi="Times New Roman"/>
          <w:sz w:val="24"/>
          <w:szCs w:val="24"/>
          <w:lang w:bidi="en-US"/>
        </w:rPr>
        <w:t>□ La propria condizione di non assoggettabilità agli obblighi di assunzioni obbligatorie di cui alla legge 68/99 in quanto occupa da 15 a 35 dipendenti (escluso per il settore edile il personale di cantiere e gli addetti al trasporto del settore come previsto dalla succitata legge 247/2007) e non ha effettuato nuove assunzioni dopo il 18 gennaio 2000.</w:t>
      </w:r>
    </w:p>
    <w:p w14:paraId="6CE5664A" w14:textId="77777777" w:rsidR="00DA636B" w:rsidRPr="00D665B1" w:rsidRDefault="00DA636B" w:rsidP="00DA636B">
      <w:pPr>
        <w:jc w:val="both"/>
        <w:rPr>
          <w:rFonts w:ascii="Times New Roman" w:hAnsi="Times New Roman"/>
          <w:sz w:val="24"/>
          <w:szCs w:val="24"/>
          <w:lang w:bidi="en-US"/>
        </w:rPr>
      </w:pPr>
      <w:r w:rsidRPr="00D665B1">
        <w:rPr>
          <w:rFonts w:ascii="Times New Roman" w:hAnsi="Times New Roman"/>
          <w:sz w:val="24"/>
          <w:szCs w:val="24"/>
          <w:lang w:bidi="en-US"/>
        </w:rPr>
        <w:t>□ di essersi avvalso o □ non essersi avvalso di piani individuali di emersione di cui all’articolo 1 bis, comma 14, della legge18 ottobre 2001, n. 383, come sostituito dal decreto legge 25 settembre 2002, n. 210, convertito, con modificazioni dalla legge 22 novembre 2002, n. 266.</w:t>
      </w:r>
    </w:p>
    <w:p w14:paraId="0DBB55A5" w14:textId="77777777" w:rsidR="00010F1D" w:rsidRPr="00D665B1" w:rsidRDefault="00010F1D" w:rsidP="002E2907">
      <w:pPr>
        <w:jc w:val="both"/>
        <w:rPr>
          <w:rFonts w:ascii="Times New Roman" w:hAnsi="Times New Roman"/>
          <w:b/>
          <w:bCs/>
          <w:sz w:val="24"/>
          <w:szCs w:val="24"/>
          <w:lang w:bidi="en-US"/>
        </w:rPr>
      </w:pPr>
    </w:p>
    <w:p w14:paraId="209D849B" w14:textId="774E1185" w:rsidR="00CB4C64" w:rsidRPr="00D665B1" w:rsidRDefault="006766CA" w:rsidP="002E2907">
      <w:pPr>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vertAlign w:val="superscript"/>
        </w:rPr>
        <w:footnoteReference w:id="5"/>
      </w:r>
      <w:r w:rsidRPr="00D665B1">
        <w:rPr>
          <w:rFonts w:ascii="Times New Roman" w:hAnsi="Times New Roman"/>
          <w:sz w:val="24"/>
          <w:szCs w:val="24"/>
        </w:rPr>
        <w:t>)</w:t>
      </w:r>
      <w:r w:rsidRPr="00D665B1">
        <w:rPr>
          <w:rFonts w:ascii="Times New Roman" w:hAnsi="Times New Roman"/>
          <w:sz w:val="24"/>
          <w:szCs w:val="24"/>
        </w:rPr>
        <w:tab/>
        <w:t>______________________</w:t>
      </w:r>
      <w:r w:rsidR="00C811F2" w:rsidRPr="00D665B1">
        <w:rPr>
          <w:rFonts w:ascii="Times New Roman" w:hAnsi="Times New Roman"/>
          <w:sz w:val="24"/>
          <w:szCs w:val="24"/>
        </w:rPr>
        <w:t xml:space="preserve">     </w:t>
      </w:r>
      <w:r w:rsidRPr="00D665B1">
        <w:rPr>
          <w:rFonts w:ascii="Times New Roman" w:hAnsi="Times New Roman"/>
          <w:sz w:val="24"/>
          <w:szCs w:val="24"/>
        </w:rPr>
        <w:tab/>
        <w:t>______________________</w:t>
      </w:r>
    </w:p>
    <w:p w14:paraId="774938B1" w14:textId="77777777" w:rsidR="00CB4C64" w:rsidRPr="00D665B1" w:rsidRDefault="00CB4C64">
      <w:pPr>
        <w:spacing w:after="0" w:line="240" w:lineRule="auto"/>
        <w:rPr>
          <w:rFonts w:ascii="Times New Roman" w:hAnsi="Times New Roman"/>
          <w:sz w:val="24"/>
          <w:szCs w:val="24"/>
        </w:rPr>
      </w:pPr>
      <w:r w:rsidRPr="00D665B1">
        <w:rPr>
          <w:rFonts w:ascii="Times New Roman" w:hAnsi="Times New Roman"/>
          <w:sz w:val="24"/>
          <w:szCs w:val="24"/>
        </w:rPr>
        <w:br w:type="page"/>
      </w:r>
    </w:p>
    <w:tbl>
      <w:tblPr>
        <w:tblW w:w="9640" w:type="dxa"/>
        <w:tblInd w:w="-142" w:type="dxa"/>
        <w:tblBorders>
          <w:top w:val="single" w:sz="8" w:space="0" w:color="000000"/>
          <w:bottom w:val="single" w:sz="8" w:space="0" w:color="000000"/>
        </w:tblBorders>
        <w:tblLook w:val="0000" w:firstRow="0" w:lastRow="0" w:firstColumn="0" w:lastColumn="0" w:noHBand="0" w:noVBand="0"/>
      </w:tblPr>
      <w:tblGrid>
        <w:gridCol w:w="9640"/>
      </w:tblGrid>
      <w:tr w:rsidR="00D665B1" w:rsidRPr="00D665B1" w14:paraId="072DCB41" w14:textId="77777777" w:rsidTr="001E5FA1">
        <w:trPr>
          <w:trHeight w:val="1098"/>
        </w:trPr>
        <w:tc>
          <w:tcPr>
            <w:tcW w:w="9640" w:type="dxa"/>
            <w:tcBorders>
              <w:top w:val="single" w:sz="8" w:space="0" w:color="000000"/>
              <w:left w:val="nil"/>
              <w:right w:val="nil"/>
            </w:tcBorders>
            <w:shd w:val="clear" w:color="auto" w:fill="C0C0C0"/>
          </w:tcPr>
          <w:p w14:paraId="77335416" w14:textId="4F5738AA" w:rsidR="004F06CB" w:rsidRPr="00D665B1" w:rsidRDefault="004F06CB" w:rsidP="001E5FA1">
            <w:pPr>
              <w:pStyle w:val="Titolo1"/>
              <w:ind w:left="15" w:right="-249"/>
              <w:rPr>
                <w:rFonts w:ascii="Times New Roman" w:hAnsi="Times New Roman"/>
                <w:sz w:val="24"/>
                <w:szCs w:val="24"/>
              </w:rPr>
            </w:pPr>
            <w:bookmarkStart w:id="24" w:name="_ALL._C-_DICHIARAZIONE"/>
            <w:bookmarkStart w:id="25" w:name="_Toc510790720"/>
            <w:bookmarkStart w:id="26" w:name="_Toc95140450"/>
            <w:bookmarkEnd w:id="24"/>
            <w:r w:rsidRPr="00D665B1">
              <w:rPr>
                <w:rFonts w:ascii="Times New Roman" w:hAnsi="Times New Roman"/>
                <w:sz w:val="28"/>
                <w:szCs w:val="24"/>
              </w:rPr>
              <w:t>ALL. C- DICHIARAZIONE DI SUBAPPALTO</w:t>
            </w:r>
            <w:bookmarkEnd w:id="25"/>
            <w:bookmarkEnd w:id="26"/>
            <w:r w:rsidRPr="00D665B1">
              <w:rPr>
                <w:rFonts w:ascii="Times New Roman" w:hAnsi="Times New Roman"/>
                <w:sz w:val="28"/>
                <w:szCs w:val="24"/>
              </w:rPr>
              <w:t xml:space="preserve"> </w:t>
            </w:r>
          </w:p>
        </w:tc>
      </w:tr>
    </w:tbl>
    <w:p w14:paraId="0FC75AD5" w14:textId="79E8B53A" w:rsidR="004F06CB" w:rsidRPr="00D665B1" w:rsidRDefault="00FA43C3" w:rsidP="00CF53BC">
      <w:pPr>
        <w:ind w:left="-142"/>
        <w:jc w:val="both"/>
        <w:rPr>
          <w:rFonts w:ascii="Times New Roman" w:hAnsi="Times New Roman"/>
          <w:b/>
          <w:bCs/>
          <w:sz w:val="20"/>
          <w:szCs w:val="24"/>
          <w:lang w:bidi="it-IT"/>
        </w:rPr>
      </w:pPr>
      <w:r w:rsidRPr="00D665B1">
        <w:rPr>
          <w:rFonts w:ascii="Times New Roman" w:hAnsi="Times New Roman"/>
          <w:b/>
          <w:bCs/>
          <w:sz w:val="20"/>
          <w:szCs w:val="24"/>
          <w:lang w:bidi="it-IT"/>
        </w:rPr>
        <w:t xml:space="preserve">Il presente documento, disponibile sul sito </w:t>
      </w:r>
      <w:hyperlink r:id="rId15" w:history="1">
        <w:r w:rsidRPr="00D665B1">
          <w:rPr>
            <w:rStyle w:val="Collegamentoipertestuale"/>
            <w:rFonts w:ascii="Times New Roman" w:hAnsi="Times New Roman"/>
            <w:b/>
            <w:bCs/>
            <w:color w:val="auto"/>
            <w:sz w:val="20"/>
            <w:szCs w:val="24"/>
            <w:lang w:bidi="it-IT"/>
          </w:rPr>
          <w:t>www.difesa.it/SGD-DNA/Staff/DT/GENIODIFE/Bandi</w:t>
        </w:r>
      </w:hyperlink>
      <w:r w:rsidRPr="00D665B1">
        <w:rPr>
          <w:rFonts w:ascii="Times New Roman" w:hAnsi="Times New Roman"/>
          <w:b/>
          <w:bCs/>
          <w:sz w:val="20"/>
          <w:szCs w:val="24"/>
          <w:lang w:bidi="it-IT"/>
        </w:rPr>
        <w:t xml:space="preserve"> e sul sito </w:t>
      </w:r>
      <w:hyperlink r:id="rId16" w:history="1">
        <w:r w:rsidRPr="00D665B1">
          <w:rPr>
            <w:rStyle w:val="Collegamentoipertestuale"/>
            <w:rFonts w:ascii="Times New Roman" w:hAnsi="Times New Roman"/>
            <w:b/>
            <w:bCs/>
            <w:color w:val="auto"/>
            <w:sz w:val="20"/>
            <w:szCs w:val="24"/>
            <w:lang w:bidi="it-IT"/>
          </w:rPr>
          <w:t>www.acquistinretepa.it</w:t>
        </w:r>
      </w:hyperlink>
      <w:r w:rsidRPr="00D665B1">
        <w:rPr>
          <w:rFonts w:ascii="Times New Roman" w:hAnsi="Times New Roman"/>
          <w:b/>
          <w:bCs/>
          <w:sz w:val="20"/>
          <w:szCs w:val="24"/>
          <w:lang w:bidi="it-IT"/>
        </w:rPr>
        <w:t xml:space="preserve"> , una volta compilato (a mano o dattiloscritto) dovrà essere firmato digitalmente e inviato a corredo dell'offerta. Il presente documento deve essere prodotto dal legale rappresenta</w:t>
      </w:r>
      <w:r w:rsidR="00CF53BC" w:rsidRPr="00D665B1">
        <w:rPr>
          <w:rFonts w:ascii="Times New Roman" w:hAnsi="Times New Roman"/>
          <w:b/>
          <w:bCs/>
          <w:sz w:val="20"/>
          <w:szCs w:val="24"/>
          <w:lang w:bidi="it-IT"/>
        </w:rPr>
        <w:t>nte di ogni operatore economico</w:t>
      </w:r>
      <w:r w:rsidRPr="00D665B1">
        <w:rPr>
          <w:rFonts w:ascii="Times New Roman" w:hAnsi="Times New Roman"/>
          <w:b/>
          <w:bCs/>
          <w:sz w:val="20"/>
          <w:szCs w:val="24"/>
          <w:lang w:bidi="it-IT"/>
        </w:rPr>
        <w:t>(singolo/raggruppato/raggruppando/conso</w:t>
      </w:r>
      <w:r w:rsidR="00CF53BC" w:rsidRPr="00D665B1">
        <w:rPr>
          <w:rFonts w:ascii="Times New Roman" w:hAnsi="Times New Roman"/>
          <w:b/>
          <w:bCs/>
          <w:sz w:val="20"/>
          <w:szCs w:val="24"/>
          <w:lang w:bidi="it-IT"/>
        </w:rPr>
        <w:t xml:space="preserve">rziato/consorziando/ausiliato). </w:t>
      </w:r>
      <w:r w:rsidRPr="00D665B1">
        <w:rPr>
          <w:rFonts w:ascii="Times New Roman" w:hAnsi="Times New Roman"/>
          <w:b/>
          <w:bCs/>
          <w:sz w:val="20"/>
          <w:szCs w:val="24"/>
          <w:lang w:bidi="it-IT"/>
        </w:rPr>
        <w:t>Qualora</w:t>
      </w:r>
      <w:r w:rsidR="00CF53BC" w:rsidRPr="00D665B1">
        <w:rPr>
          <w:rFonts w:ascii="Times New Roman" w:hAnsi="Times New Roman"/>
          <w:b/>
          <w:bCs/>
          <w:sz w:val="20"/>
          <w:szCs w:val="24"/>
          <w:lang w:bidi="it-IT"/>
        </w:rPr>
        <w:t xml:space="preserve"> </w:t>
      </w:r>
      <w:r w:rsidRPr="00D665B1">
        <w:rPr>
          <w:rFonts w:ascii="Times New Roman" w:hAnsi="Times New Roman"/>
          <w:b/>
          <w:bCs/>
          <w:sz w:val="20"/>
          <w:szCs w:val="24"/>
          <w:lang w:bidi="it-IT"/>
        </w:rPr>
        <w:t>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50633544" w14:textId="77777777" w:rsidR="00566BF2" w:rsidRPr="00D665B1" w:rsidRDefault="00566BF2" w:rsidP="00566BF2">
      <w:pPr>
        <w:spacing w:after="0"/>
        <w:jc w:val="right"/>
        <w:rPr>
          <w:rFonts w:ascii="Times New Roman" w:hAnsi="Times New Roman"/>
          <w:sz w:val="24"/>
          <w:szCs w:val="24"/>
        </w:rPr>
      </w:pPr>
      <w:r w:rsidRPr="00D665B1">
        <w:rPr>
          <w:rFonts w:ascii="Times New Roman" w:hAnsi="Times New Roman"/>
          <w:sz w:val="24"/>
          <w:szCs w:val="24"/>
        </w:rPr>
        <w:t xml:space="preserve">MINISTERO DELLA DIFESA      </w:t>
      </w:r>
    </w:p>
    <w:p w14:paraId="08FF50CA" w14:textId="77777777" w:rsidR="00566BF2" w:rsidRPr="00D665B1" w:rsidRDefault="00566BF2" w:rsidP="00566BF2">
      <w:pPr>
        <w:spacing w:after="0"/>
        <w:jc w:val="right"/>
        <w:rPr>
          <w:rFonts w:ascii="Times New Roman" w:hAnsi="Times New Roman"/>
          <w:szCs w:val="24"/>
        </w:rPr>
      </w:pPr>
      <w:r w:rsidRPr="00D665B1">
        <w:rPr>
          <w:rFonts w:ascii="Times New Roman" w:hAnsi="Times New Roman"/>
          <w:szCs w:val="24"/>
        </w:rPr>
        <w:t xml:space="preserve"> SEGRETARIATO GENERALE DELLA DIFESA E DIREZIONE NAZIONALE DEGLI ARMAMENTI</w:t>
      </w:r>
    </w:p>
    <w:p w14:paraId="45CB1C1D" w14:textId="77777777" w:rsidR="00566BF2" w:rsidRPr="00D665B1" w:rsidRDefault="00566BF2" w:rsidP="00566BF2">
      <w:pPr>
        <w:spacing w:after="0"/>
        <w:jc w:val="right"/>
        <w:rPr>
          <w:rFonts w:ascii="Times New Roman" w:hAnsi="Times New Roman"/>
          <w:sz w:val="20"/>
          <w:szCs w:val="24"/>
        </w:rPr>
      </w:pPr>
      <w:r w:rsidRPr="00D665B1">
        <w:rPr>
          <w:rFonts w:ascii="Times New Roman" w:hAnsi="Times New Roman"/>
          <w:sz w:val="20"/>
          <w:szCs w:val="24"/>
        </w:rPr>
        <w:t xml:space="preserve">Direzione dei Lavori e del Demanio - 7^ Divisione </w:t>
      </w:r>
    </w:p>
    <w:p w14:paraId="1C02705C" w14:textId="77777777" w:rsidR="00566BF2" w:rsidRPr="00D665B1" w:rsidRDefault="00566BF2" w:rsidP="00566BF2">
      <w:pPr>
        <w:spacing w:after="0"/>
        <w:jc w:val="right"/>
        <w:rPr>
          <w:rFonts w:ascii="Times New Roman" w:hAnsi="Times New Roman"/>
          <w:sz w:val="20"/>
          <w:szCs w:val="24"/>
        </w:rPr>
      </w:pPr>
      <w:r w:rsidRPr="00D665B1">
        <w:rPr>
          <w:rFonts w:ascii="Times New Roman" w:hAnsi="Times New Roman"/>
          <w:sz w:val="20"/>
          <w:szCs w:val="24"/>
        </w:rPr>
        <w:t xml:space="preserve">Piazza della Marina, 4 </w:t>
      </w:r>
    </w:p>
    <w:p w14:paraId="249D3B83" w14:textId="77777777" w:rsidR="00566BF2" w:rsidRPr="00D665B1" w:rsidRDefault="00566BF2" w:rsidP="00566BF2">
      <w:pPr>
        <w:jc w:val="right"/>
        <w:rPr>
          <w:rFonts w:ascii="Times New Roman" w:hAnsi="Times New Roman"/>
          <w:sz w:val="24"/>
          <w:szCs w:val="24"/>
        </w:rPr>
      </w:pPr>
      <w:r w:rsidRPr="00D665B1">
        <w:rPr>
          <w:rFonts w:ascii="Times New Roman" w:hAnsi="Times New Roman"/>
          <w:sz w:val="20"/>
          <w:szCs w:val="24"/>
        </w:rPr>
        <w:t>00196 -  ROMA</w:t>
      </w:r>
    </w:p>
    <w:p w14:paraId="3F00CC02" w14:textId="6DFA8D6C" w:rsidR="00566BF2" w:rsidRPr="00D665B1" w:rsidRDefault="00566BF2" w:rsidP="00566BF2">
      <w:pPr>
        <w:jc w:val="both"/>
        <w:rPr>
          <w:rFonts w:ascii="Times New Roman" w:hAnsi="Times New Roman"/>
          <w:sz w:val="24"/>
          <w:szCs w:val="24"/>
        </w:rPr>
      </w:pPr>
      <w:r w:rsidRPr="00D665B1">
        <w:rPr>
          <w:rFonts w:ascii="Times New Roman" w:hAnsi="Times New Roman"/>
          <w:b/>
          <w:sz w:val="24"/>
          <w:szCs w:val="24"/>
        </w:rPr>
        <w:t>OGGETTO</w:t>
      </w:r>
      <w:r w:rsidRPr="00D665B1">
        <w:rPr>
          <w:rFonts w:ascii="Times New Roman" w:hAnsi="Times New Roman"/>
          <w:sz w:val="24"/>
          <w:szCs w:val="24"/>
        </w:rPr>
        <w:t>: Codice Esigenza n.___________ procedura per l’affidamento dei lavori di________________________________________________________________________________________________________________________________________________________________________.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02D0F65F" w14:textId="77777777" w:rsidR="00C505A0" w:rsidRPr="00D665B1" w:rsidRDefault="00C505A0" w:rsidP="00C505A0">
      <w:pPr>
        <w:jc w:val="both"/>
        <w:rPr>
          <w:rFonts w:ascii="Times New Roman" w:hAnsi="Times New Roman"/>
          <w:sz w:val="24"/>
          <w:szCs w:val="24"/>
        </w:rPr>
      </w:pPr>
      <w:r w:rsidRPr="00D665B1">
        <w:rPr>
          <w:rFonts w:ascii="Times New Roman" w:hAnsi="Times New Roman"/>
          <w:sz w:val="24"/>
          <w:szCs w:val="24"/>
        </w:rPr>
        <w:t>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w:t>
      </w:r>
    </w:p>
    <w:p w14:paraId="1C06F463" w14:textId="401064B1" w:rsidR="004F06CB" w:rsidRPr="00D665B1" w:rsidRDefault="004F06CB" w:rsidP="00566BF2">
      <w:pPr>
        <w:jc w:val="center"/>
        <w:rPr>
          <w:rFonts w:ascii="Times New Roman" w:hAnsi="Times New Roman"/>
          <w:b/>
          <w:sz w:val="24"/>
          <w:szCs w:val="24"/>
        </w:rPr>
      </w:pPr>
      <w:r w:rsidRPr="00D665B1">
        <w:rPr>
          <w:rFonts w:ascii="Times New Roman" w:hAnsi="Times New Roman"/>
          <w:b/>
          <w:sz w:val="24"/>
          <w:szCs w:val="24"/>
          <w:u w:val="single"/>
        </w:rPr>
        <w:t>DICHIARA</w:t>
      </w:r>
    </w:p>
    <w:p w14:paraId="51DA4C89" w14:textId="36AC17B3"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Ai sensi degli artt. 46 e 47 del D.P.R. n.</w:t>
      </w:r>
      <w:r w:rsidR="00497B27" w:rsidRPr="00D665B1">
        <w:rPr>
          <w:rFonts w:ascii="Times New Roman" w:hAnsi="Times New Roman"/>
          <w:sz w:val="24"/>
          <w:szCs w:val="24"/>
        </w:rPr>
        <w:t xml:space="preserve"> 445 del 28.12.2000, consapevole</w:t>
      </w:r>
      <w:r w:rsidRPr="00D665B1">
        <w:rPr>
          <w:rFonts w:ascii="Times New Roman" w:hAnsi="Times New Roman"/>
          <w:sz w:val="24"/>
          <w:szCs w:val="24"/>
        </w:rPr>
        <w:t xml:space="preserve"> delle sanzioni penali previste dall’art. 76 del medesimo D.P.R. nel caso di mendaci dichiarazioni, falsità negli atti, uso o esibizione di atti falsi, contenenti dati non più </w:t>
      </w:r>
      <w:r w:rsidR="00497B27" w:rsidRPr="00D665B1">
        <w:rPr>
          <w:rFonts w:ascii="Times New Roman" w:hAnsi="Times New Roman"/>
          <w:sz w:val="24"/>
          <w:szCs w:val="24"/>
        </w:rPr>
        <w:t>rispondenti a verità, che è</w:t>
      </w:r>
      <w:r w:rsidRPr="00D665B1">
        <w:rPr>
          <w:rFonts w:ascii="Times New Roman" w:hAnsi="Times New Roman"/>
          <w:sz w:val="24"/>
          <w:szCs w:val="24"/>
        </w:rPr>
        <w:t xml:space="preserve"> intenzione</w:t>
      </w:r>
      <w:r w:rsidR="00497B27" w:rsidRPr="00D665B1">
        <w:rPr>
          <w:rFonts w:ascii="Times New Roman" w:hAnsi="Times New Roman"/>
          <w:sz w:val="24"/>
          <w:szCs w:val="24"/>
        </w:rPr>
        <w:t>,</w:t>
      </w:r>
      <w:r w:rsidRPr="00D665B1">
        <w:rPr>
          <w:rFonts w:ascii="Times New Roman" w:hAnsi="Times New Roman"/>
          <w:sz w:val="24"/>
          <w:szCs w:val="24"/>
        </w:rPr>
        <w:t xml:space="preserve"> ai sensi e per gli effetti dell’art. 92 del Regolamento del Codice</w:t>
      </w:r>
      <w:r w:rsidR="00497B27" w:rsidRPr="00D665B1">
        <w:rPr>
          <w:rFonts w:ascii="Times New Roman" w:hAnsi="Times New Roman"/>
          <w:sz w:val="24"/>
          <w:szCs w:val="24"/>
        </w:rPr>
        <w:t>,</w:t>
      </w:r>
      <w:r w:rsidRPr="00D665B1">
        <w:rPr>
          <w:rFonts w:ascii="Times New Roman" w:hAnsi="Times New Roman"/>
          <w:sz w:val="24"/>
          <w:szCs w:val="24"/>
        </w:rPr>
        <w:t xml:space="preserve"> riunirsi in Raggruppamento Temporanea d’Imprese (o Che in riferimento al bando di gara in epigrafe,  che in caso di  aggiudicazione intende subappaltare, ai sensi dell’art. 105 del Codice,  i lavori o le parti di opere appartenenti alle seguenti categorie:</w:t>
      </w:r>
    </w:p>
    <w:p w14:paraId="0D9A2FC2" w14:textId="77777777" w:rsidR="002A3FF9" w:rsidRPr="00D665B1" w:rsidRDefault="002A3FF9" w:rsidP="00C505A0">
      <w:pPr>
        <w:numPr>
          <w:ilvl w:val="0"/>
          <w:numId w:val="17"/>
        </w:numPr>
        <w:ind w:left="0" w:firstLine="0"/>
        <w:jc w:val="both"/>
        <w:rPr>
          <w:rFonts w:ascii="Times New Roman" w:hAnsi="Times New Roman"/>
          <w:sz w:val="24"/>
          <w:szCs w:val="24"/>
        </w:rPr>
      </w:pPr>
      <w:r w:rsidRPr="00D665B1">
        <w:rPr>
          <w:rFonts w:ascii="Times New Roman" w:hAnsi="Times New Roman"/>
          <w:sz w:val="24"/>
          <w:szCs w:val="24"/>
        </w:rPr>
        <w:t>categoria prevalente ____</w:t>
      </w:r>
    </w:p>
    <w:p w14:paraId="6F26E204" w14:textId="77777777" w:rsidR="002A3FF9" w:rsidRPr="00D665B1" w:rsidRDefault="002A3FF9" w:rsidP="002A3FF9">
      <w:pPr>
        <w:jc w:val="both"/>
        <w:rPr>
          <w:rFonts w:ascii="Times New Roman" w:hAnsi="Times New Roman"/>
          <w:sz w:val="24"/>
          <w:szCs w:val="24"/>
        </w:rPr>
      </w:pPr>
      <w:r w:rsidRPr="00D665B1">
        <w:rPr>
          <w:rFonts w:ascii="Times New Roman" w:hAnsi="Times New Roman"/>
          <w:sz w:val="24"/>
          <w:szCs w:val="24"/>
        </w:rPr>
        <w:t>eventuali parti di opere che si intendono subappaltare:</w:t>
      </w:r>
    </w:p>
    <w:p w14:paraId="41B9AAAA" w14:textId="1CF87433" w:rsidR="002A3FF9" w:rsidRPr="00D665B1" w:rsidRDefault="002A3FF9" w:rsidP="002A3FF9">
      <w:pPr>
        <w:jc w:val="both"/>
        <w:rPr>
          <w:rFonts w:ascii="Times New Roman" w:hAnsi="Times New Roman"/>
          <w:sz w:val="24"/>
          <w:szCs w:val="24"/>
        </w:rPr>
      </w:pPr>
      <w:r w:rsidRPr="00D665B1">
        <w:rPr>
          <w:rFonts w:ascii="Times New Roman" w:hAnsi="Times New Roman"/>
          <w:sz w:val="24"/>
          <w:szCs w:val="24"/>
        </w:rPr>
        <w:t>_____</w:t>
      </w:r>
      <w:r w:rsidR="00C505A0" w:rsidRPr="00D665B1">
        <w:rPr>
          <w:rFonts w:ascii="Times New Roman" w:hAnsi="Times New Roman"/>
          <w:sz w:val="24"/>
          <w:szCs w:val="24"/>
        </w:rPr>
        <w:t>____________________________________</w:t>
      </w:r>
      <w:r w:rsidRPr="00D665B1">
        <w:rPr>
          <w:rFonts w:ascii="Times New Roman" w:hAnsi="Times New Roman"/>
          <w:sz w:val="24"/>
          <w:szCs w:val="24"/>
        </w:rPr>
        <w:t>__</w:t>
      </w:r>
    </w:p>
    <w:p w14:paraId="0AD5154D" w14:textId="028E8F90" w:rsidR="002A3FF9" w:rsidRPr="00D665B1" w:rsidRDefault="002A3FF9" w:rsidP="002A3FF9">
      <w:pPr>
        <w:jc w:val="both"/>
        <w:rPr>
          <w:rFonts w:ascii="Times New Roman" w:hAnsi="Times New Roman"/>
          <w:sz w:val="24"/>
          <w:szCs w:val="24"/>
        </w:rPr>
      </w:pPr>
      <w:r w:rsidRPr="00D665B1">
        <w:rPr>
          <w:rFonts w:ascii="Times New Roman" w:hAnsi="Times New Roman"/>
          <w:sz w:val="24"/>
          <w:szCs w:val="24"/>
        </w:rPr>
        <w:t>__</w:t>
      </w:r>
      <w:r w:rsidR="00C505A0" w:rsidRPr="00D665B1">
        <w:rPr>
          <w:rFonts w:ascii="Times New Roman" w:hAnsi="Times New Roman"/>
          <w:sz w:val="24"/>
          <w:szCs w:val="24"/>
        </w:rPr>
        <w:t>____________________________________</w:t>
      </w:r>
      <w:r w:rsidRPr="00D665B1">
        <w:rPr>
          <w:rFonts w:ascii="Times New Roman" w:hAnsi="Times New Roman"/>
          <w:sz w:val="24"/>
          <w:szCs w:val="24"/>
        </w:rPr>
        <w:t>_____</w:t>
      </w:r>
    </w:p>
    <w:p w14:paraId="2B9EE0C6" w14:textId="32264248" w:rsidR="002A3FF9" w:rsidRPr="00D665B1" w:rsidRDefault="002A3FF9" w:rsidP="002A3FF9">
      <w:pPr>
        <w:jc w:val="both"/>
        <w:rPr>
          <w:rFonts w:ascii="Times New Roman" w:hAnsi="Times New Roman"/>
          <w:sz w:val="24"/>
          <w:szCs w:val="24"/>
        </w:rPr>
      </w:pPr>
      <w:r w:rsidRPr="00D665B1">
        <w:rPr>
          <w:rFonts w:ascii="Times New Roman" w:hAnsi="Times New Roman"/>
          <w:sz w:val="24"/>
          <w:szCs w:val="24"/>
        </w:rPr>
        <w:t>__</w:t>
      </w:r>
      <w:r w:rsidR="00C505A0" w:rsidRPr="00D665B1">
        <w:rPr>
          <w:rFonts w:ascii="Times New Roman" w:hAnsi="Times New Roman"/>
          <w:sz w:val="24"/>
          <w:szCs w:val="24"/>
        </w:rPr>
        <w:t>____________________________________</w:t>
      </w:r>
      <w:r w:rsidRPr="00D665B1">
        <w:rPr>
          <w:rFonts w:ascii="Times New Roman" w:hAnsi="Times New Roman"/>
          <w:sz w:val="24"/>
          <w:szCs w:val="24"/>
        </w:rPr>
        <w:t>_____</w:t>
      </w:r>
    </w:p>
    <w:p w14:paraId="0921CF72" w14:textId="77777777" w:rsidR="002A3FF9" w:rsidRPr="00D665B1" w:rsidRDefault="002A3FF9" w:rsidP="002A3FF9">
      <w:pPr>
        <w:jc w:val="both"/>
        <w:rPr>
          <w:rFonts w:ascii="Times New Roman" w:hAnsi="Times New Roman"/>
          <w:sz w:val="24"/>
          <w:szCs w:val="24"/>
        </w:rPr>
      </w:pPr>
      <w:proofErr w:type="spellStart"/>
      <w:r w:rsidRPr="00D665B1">
        <w:rPr>
          <w:rFonts w:ascii="Times New Roman" w:hAnsi="Times New Roman"/>
          <w:sz w:val="24"/>
          <w:szCs w:val="24"/>
        </w:rPr>
        <w:t>etc</w:t>
      </w:r>
      <w:proofErr w:type="spellEnd"/>
      <w:r w:rsidRPr="00D665B1">
        <w:rPr>
          <w:rFonts w:ascii="Times New Roman" w:hAnsi="Times New Roman"/>
          <w:sz w:val="24"/>
          <w:szCs w:val="24"/>
        </w:rPr>
        <w:t>;</w:t>
      </w:r>
    </w:p>
    <w:p w14:paraId="711FEEC6" w14:textId="77777777" w:rsidR="002A3FF9" w:rsidRPr="00D665B1" w:rsidRDefault="002A3FF9" w:rsidP="002A3FF9">
      <w:pPr>
        <w:jc w:val="both"/>
        <w:rPr>
          <w:rFonts w:ascii="Times New Roman" w:hAnsi="Times New Roman"/>
          <w:sz w:val="24"/>
          <w:szCs w:val="24"/>
        </w:rPr>
      </w:pPr>
      <w:r w:rsidRPr="00D665B1">
        <w:rPr>
          <w:rFonts w:ascii="Times New Roman" w:hAnsi="Times New Roman"/>
          <w:sz w:val="24"/>
          <w:szCs w:val="24"/>
        </w:rPr>
        <w:t>b) categoria generale (OG) ____________</w:t>
      </w:r>
    </w:p>
    <w:p w14:paraId="71182221" w14:textId="77777777" w:rsidR="002A3FF9" w:rsidRPr="00D665B1" w:rsidRDefault="002A3FF9" w:rsidP="002A3FF9">
      <w:pPr>
        <w:jc w:val="both"/>
        <w:rPr>
          <w:rFonts w:ascii="Times New Roman" w:hAnsi="Times New Roman"/>
          <w:sz w:val="24"/>
          <w:szCs w:val="24"/>
        </w:rPr>
      </w:pPr>
      <w:r w:rsidRPr="00D665B1">
        <w:rPr>
          <w:rFonts w:ascii="Times New Roman" w:hAnsi="Times New Roman"/>
          <w:sz w:val="24"/>
          <w:szCs w:val="24"/>
        </w:rPr>
        <w:t>eventuali parti di opere che si intendono subappaltare:</w:t>
      </w:r>
    </w:p>
    <w:p w14:paraId="76B6BC68" w14:textId="77777777" w:rsidR="00C505A0" w:rsidRPr="00D665B1" w:rsidRDefault="00C505A0" w:rsidP="00C505A0">
      <w:pPr>
        <w:jc w:val="both"/>
        <w:rPr>
          <w:rFonts w:ascii="Times New Roman" w:hAnsi="Times New Roman"/>
          <w:sz w:val="24"/>
          <w:szCs w:val="24"/>
        </w:rPr>
      </w:pPr>
      <w:r w:rsidRPr="00D665B1">
        <w:rPr>
          <w:rFonts w:ascii="Times New Roman" w:hAnsi="Times New Roman"/>
          <w:sz w:val="24"/>
          <w:szCs w:val="24"/>
        </w:rPr>
        <w:t>___________________________________________</w:t>
      </w:r>
    </w:p>
    <w:p w14:paraId="5B66D71E" w14:textId="77777777" w:rsidR="00C505A0" w:rsidRPr="00D665B1" w:rsidRDefault="00C505A0" w:rsidP="00C505A0">
      <w:pPr>
        <w:jc w:val="both"/>
        <w:rPr>
          <w:rFonts w:ascii="Times New Roman" w:hAnsi="Times New Roman"/>
          <w:sz w:val="24"/>
          <w:szCs w:val="24"/>
        </w:rPr>
      </w:pPr>
      <w:r w:rsidRPr="00D665B1">
        <w:rPr>
          <w:rFonts w:ascii="Times New Roman" w:hAnsi="Times New Roman"/>
          <w:sz w:val="24"/>
          <w:szCs w:val="24"/>
        </w:rPr>
        <w:t>___________________________________________</w:t>
      </w:r>
    </w:p>
    <w:p w14:paraId="13578520" w14:textId="77777777" w:rsidR="00C505A0" w:rsidRPr="00D665B1" w:rsidRDefault="00C505A0" w:rsidP="00C505A0">
      <w:pPr>
        <w:jc w:val="both"/>
        <w:rPr>
          <w:rFonts w:ascii="Times New Roman" w:hAnsi="Times New Roman"/>
          <w:sz w:val="24"/>
          <w:szCs w:val="24"/>
        </w:rPr>
      </w:pPr>
      <w:r w:rsidRPr="00D665B1">
        <w:rPr>
          <w:rFonts w:ascii="Times New Roman" w:hAnsi="Times New Roman"/>
          <w:sz w:val="24"/>
          <w:szCs w:val="24"/>
        </w:rPr>
        <w:t>___________________________________________</w:t>
      </w:r>
    </w:p>
    <w:p w14:paraId="0E9FC007" w14:textId="77777777" w:rsidR="002A3FF9" w:rsidRPr="00D665B1" w:rsidRDefault="002A3FF9" w:rsidP="002A3FF9">
      <w:pPr>
        <w:jc w:val="both"/>
        <w:rPr>
          <w:rFonts w:ascii="Times New Roman" w:hAnsi="Times New Roman"/>
          <w:sz w:val="24"/>
          <w:szCs w:val="24"/>
        </w:rPr>
      </w:pPr>
      <w:proofErr w:type="spellStart"/>
      <w:r w:rsidRPr="00D665B1">
        <w:rPr>
          <w:rFonts w:ascii="Times New Roman" w:hAnsi="Times New Roman"/>
          <w:sz w:val="24"/>
          <w:szCs w:val="24"/>
        </w:rPr>
        <w:t>etc</w:t>
      </w:r>
      <w:proofErr w:type="spellEnd"/>
      <w:r w:rsidRPr="00D665B1">
        <w:rPr>
          <w:rFonts w:ascii="Times New Roman" w:hAnsi="Times New Roman"/>
          <w:sz w:val="24"/>
          <w:szCs w:val="24"/>
        </w:rPr>
        <w:t>;</w:t>
      </w:r>
    </w:p>
    <w:p w14:paraId="2196948D" w14:textId="77777777" w:rsidR="002A3FF9" w:rsidRPr="00D665B1" w:rsidRDefault="002A3FF9" w:rsidP="002A3FF9">
      <w:pPr>
        <w:jc w:val="both"/>
        <w:rPr>
          <w:rFonts w:ascii="Times New Roman" w:hAnsi="Times New Roman"/>
          <w:sz w:val="24"/>
          <w:szCs w:val="24"/>
        </w:rPr>
      </w:pPr>
      <w:r w:rsidRPr="00D665B1">
        <w:rPr>
          <w:rFonts w:ascii="Times New Roman" w:hAnsi="Times New Roman"/>
          <w:sz w:val="24"/>
          <w:szCs w:val="24"/>
        </w:rPr>
        <w:t>c) categoria specialistica (OS)(se del caso)____________</w:t>
      </w:r>
    </w:p>
    <w:p w14:paraId="28CDAE0E" w14:textId="77777777" w:rsidR="002A3FF9" w:rsidRPr="00D665B1" w:rsidRDefault="002A3FF9" w:rsidP="002A3FF9">
      <w:pPr>
        <w:jc w:val="both"/>
        <w:rPr>
          <w:rFonts w:ascii="Times New Roman" w:hAnsi="Times New Roman"/>
          <w:sz w:val="24"/>
          <w:szCs w:val="24"/>
        </w:rPr>
      </w:pPr>
      <w:r w:rsidRPr="00D665B1">
        <w:rPr>
          <w:rFonts w:ascii="Times New Roman" w:hAnsi="Times New Roman"/>
          <w:sz w:val="24"/>
          <w:szCs w:val="24"/>
        </w:rPr>
        <w:t>eventuali parti di opere che si intendono subappaltare:</w:t>
      </w:r>
    </w:p>
    <w:p w14:paraId="1F9ACD55" w14:textId="77777777" w:rsidR="00C505A0" w:rsidRPr="00D665B1" w:rsidRDefault="00C505A0" w:rsidP="00C505A0">
      <w:pPr>
        <w:jc w:val="both"/>
        <w:rPr>
          <w:rFonts w:ascii="Times New Roman" w:hAnsi="Times New Roman"/>
          <w:sz w:val="24"/>
          <w:szCs w:val="24"/>
        </w:rPr>
      </w:pPr>
      <w:r w:rsidRPr="00D665B1">
        <w:rPr>
          <w:rFonts w:ascii="Times New Roman" w:hAnsi="Times New Roman"/>
          <w:sz w:val="24"/>
          <w:szCs w:val="24"/>
        </w:rPr>
        <w:t>___________________________________________</w:t>
      </w:r>
    </w:p>
    <w:p w14:paraId="10C3EBE8" w14:textId="77777777" w:rsidR="00C505A0" w:rsidRPr="00D665B1" w:rsidRDefault="00C505A0" w:rsidP="00C505A0">
      <w:pPr>
        <w:jc w:val="both"/>
        <w:rPr>
          <w:rFonts w:ascii="Times New Roman" w:hAnsi="Times New Roman"/>
          <w:sz w:val="24"/>
          <w:szCs w:val="24"/>
        </w:rPr>
      </w:pPr>
      <w:r w:rsidRPr="00D665B1">
        <w:rPr>
          <w:rFonts w:ascii="Times New Roman" w:hAnsi="Times New Roman"/>
          <w:sz w:val="24"/>
          <w:szCs w:val="24"/>
        </w:rPr>
        <w:t>___________________________________________</w:t>
      </w:r>
    </w:p>
    <w:p w14:paraId="473DD555" w14:textId="77777777" w:rsidR="00C505A0" w:rsidRPr="00D665B1" w:rsidRDefault="00C505A0" w:rsidP="00C505A0">
      <w:pPr>
        <w:jc w:val="both"/>
        <w:rPr>
          <w:rFonts w:ascii="Times New Roman" w:hAnsi="Times New Roman"/>
          <w:sz w:val="24"/>
          <w:szCs w:val="24"/>
        </w:rPr>
      </w:pPr>
      <w:r w:rsidRPr="00D665B1">
        <w:rPr>
          <w:rFonts w:ascii="Times New Roman" w:hAnsi="Times New Roman"/>
          <w:sz w:val="24"/>
          <w:szCs w:val="24"/>
        </w:rPr>
        <w:t>___________________________________________</w:t>
      </w:r>
    </w:p>
    <w:p w14:paraId="2CFB5909" w14:textId="77777777" w:rsidR="002A3FF9" w:rsidRPr="00D665B1" w:rsidRDefault="002A3FF9" w:rsidP="002A3FF9">
      <w:pPr>
        <w:jc w:val="both"/>
        <w:rPr>
          <w:rFonts w:ascii="Times New Roman" w:hAnsi="Times New Roman"/>
          <w:sz w:val="24"/>
          <w:szCs w:val="24"/>
        </w:rPr>
      </w:pPr>
      <w:proofErr w:type="spellStart"/>
      <w:r w:rsidRPr="00D665B1">
        <w:rPr>
          <w:rFonts w:ascii="Times New Roman" w:hAnsi="Times New Roman"/>
          <w:sz w:val="24"/>
          <w:szCs w:val="24"/>
        </w:rPr>
        <w:t>etc</w:t>
      </w:r>
      <w:proofErr w:type="spellEnd"/>
      <w:r w:rsidRPr="00D665B1">
        <w:rPr>
          <w:rFonts w:ascii="Times New Roman" w:hAnsi="Times New Roman"/>
          <w:sz w:val="24"/>
          <w:szCs w:val="24"/>
        </w:rPr>
        <w:t>;</w:t>
      </w:r>
    </w:p>
    <w:p w14:paraId="6E992602" w14:textId="29D08BD4" w:rsidR="00DB52F0" w:rsidRPr="00D665B1" w:rsidRDefault="002A3FF9" w:rsidP="00DB52F0">
      <w:pPr>
        <w:jc w:val="both"/>
        <w:rPr>
          <w:rFonts w:ascii="Times New Roman" w:hAnsi="Times New Roman"/>
          <w:sz w:val="24"/>
          <w:szCs w:val="24"/>
        </w:rPr>
      </w:pPr>
      <w:r w:rsidRPr="00D665B1">
        <w:rPr>
          <w:rFonts w:ascii="Times New Roman" w:hAnsi="Times New Roman"/>
          <w:sz w:val="24"/>
          <w:szCs w:val="24"/>
        </w:rPr>
        <w:t xml:space="preserve">che la quota percentuale della parte da subappaltare è contenuta entro il limite massimo </w:t>
      </w:r>
      <w:r w:rsidR="00DB52F0" w:rsidRPr="00D665B1">
        <w:rPr>
          <w:rFonts w:ascii="Times New Roman" w:hAnsi="Times New Roman"/>
          <w:sz w:val="24"/>
          <w:szCs w:val="24"/>
        </w:rPr>
        <w:t xml:space="preserve">previsto dalla </w:t>
      </w:r>
      <w:proofErr w:type="spellStart"/>
      <w:r w:rsidR="00DB52F0" w:rsidRPr="00D665B1">
        <w:rPr>
          <w:rFonts w:ascii="Times New Roman" w:hAnsi="Times New Roman"/>
          <w:sz w:val="24"/>
          <w:szCs w:val="24"/>
        </w:rPr>
        <w:t>lex</w:t>
      </w:r>
      <w:proofErr w:type="spellEnd"/>
      <w:r w:rsidR="00DB52F0" w:rsidRPr="00D665B1">
        <w:rPr>
          <w:rFonts w:ascii="Times New Roman" w:hAnsi="Times New Roman"/>
          <w:sz w:val="24"/>
          <w:szCs w:val="24"/>
        </w:rPr>
        <w:t xml:space="preserve"> </w:t>
      </w:r>
      <w:proofErr w:type="spellStart"/>
      <w:r w:rsidR="00DB52F0" w:rsidRPr="00D665B1">
        <w:rPr>
          <w:rFonts w:ascii="Times New Roman" w:hAnsi="Times New Roman"/>
          <w:sz w:val="24"/>
          <w:szCs w:val="24"/>
        </w:rPr>
        <w:t>specialis</w:t>
      </w:r>
      <w:proofErr w:type="spellEnd"/>
      <w:r w:rsidR="00DB52F0" w:rsidRPr="00D665B1">
        <w:rPr>
          <w:rFonts w:ascii="Times New Roman" w:hAnsi="Times New Roman"/>
          <w:sz w:val="24"/>
          <w:szCs w:val="24"/>
        </w:rPr>
        <w:t>;</w:t>
      </w:r>
    </w:p>
    <w:p w14:paraId="419381BD" w14:textId="252F3159" w:rsidR="002A3FF9" w:rsidRPr="00D665B1" w:rsidRDefault="002A3FF9" w:rsidP="002A3FF9">
      <w:pPr>
        <w:jc w:val="both"/>
        <w:rPr>
          <w:rFonts w:ascii="Times New Roman" w:hAnsi="Times New Roman"/>
          <w:sz w:val="24"/>
          <w:szCs w:val="24"/>
        </w:rPr>
      </w:pPr>
      <w:r w:rsidRPr="00D665B1">
        <w:rPr>
          <w:rFonts w:ascii="Times New Roman" w:hAnsi="Times New Roman"/>
          <w:sz w:val="24"/>
          <w:szCs w:val="24"/>
        </w:rPr>
        <w:t>;</w:t>
      </w:r>
    </w:p>
    <w:p w14:paraId="52E516D6" w14:textId="77777777" w:rsidR="002A3FF9" w:rsidRPr="00D665B1" w:rsidRDefault="002A3FF9" w:rsidP="002A3FF9">
      <w:pPr>
        <w:jc w:val="both"/>
        <w:rPr>
          <w:rFonts w:ascii="Times New Roman" w:hAnsi="Times New Roman"/>
          <w:sz w:val="24"/>
          <w:szCs w:val="24"/>
        </w:rPr>
      </w:pPr>
    </w:p>
    <w:p w14:paraId="39A9EE27" w14:textId="77777777" w:rsidR="002A3FF9" w:rsidRPr="00D665B1" w:rsidRDefault="002A3FF9" w:rsidP="002A3FF9">
      <w:pPr>
        <w:jc w:val="both"/>
        <w:rPr>
          <w:rFonts w:ascii="Times New Roman" w:hAnsi="Times New Roman"/>
          <w:i/>
          <w:sz w:val="24"/>
          <w:szCs w:val="24"/>
        </w:rPr>
      </w:pPr>
    </w:p>
    <w:p w14:paraId="472222E9" w14:textId="77777777" w:rsidR="002A3FF9" w:rsidRPr="00D665B1" w:rsidRDefault="002A3FF9" w:rsidP="002A3FF9">
      <w:pPr>
        <w:jc w:val="both"/>
        <w:rPr>
          <w:rFonts w:ascii="Times New Roman" w:hAnsi="Times New Roman"/>
          <w:sz w:val="24"/>
          <w:szCs w:val="24"/>
        </w:rPr>
      </w:pPr>
      <w:r w:rsidRPr="00D665B1">
        <w:rPr>
          <w:rFonts w:ascii="Times New Roman" w:hAnsi="Times New Roman"/>
          <w:sz w:val="24"/>
          <w:szCs w:val="24"/>
        </w:rPr>
        <w:t>_______________________, lì _______________</w:t>
      </w:r>
    </w:p>
    <w:p w14:paraId="03A22F32" w14:textId="77777777" w:rsidR="002A3FF9" w:rsidRPr="00D665B1" w:rsidRDefault="002A3FF9" w:rsidP="002A3FF9">
      <w:pPr>
        <w:jc w:val="both"/>
        <w:rPr>
          <w:rFonts w:ascii="Times New Roman" w:hAnsi="Times New Roman"/>
          <w:sz w:val="24"/>
          <w:szCs w:val="24"/>
        </w:rPr>
      </w:pPr>
      <w:r w:rsidRPr="00D665B1">
        <w:rPr>
          <w:rFonts w:ascii="Times New Roman" w:hAnsi="Times New Roman"/>
          <w:sz w:val="24"/>
          <w:szCs w:val="24"/>
        </w:rPr>
        <w:t>(luogo, data)</w:t>
      </w:r>
    </w:p>
    <w:p w14:paraId="7FF94FE0" w14:textId="77777777" w:rsidR="002A3FF9" w:rsidRPr="00D665B1" w:rsidRDefault="002A3FF9" w:rsidP="002A3FF9">
      <w:pPr>
        <w:jc w:val="both"/>
        <w:rPr>
          <w:rFonts w:ascii="Times New Roman" w:hAnsi="Times New Roman"/>
          <w:sz w:val="24"/>
          <w:szCs w:val="24"/>
        </w:rPr>
      </w:pPr>
    </w:p>
    <w:p w14:paraId="1A7A45DB" w14:textId="77777777" w:rsidR="002A3FF9" w:rsidRPr="00D665B1" w:rsidRDefault="002A3FF9" w:rsidP="002A3FF9">
      <w:pPr>
        <w:jc w:val="both"/>
        <w:rPr>
          <w:rFonts w:ascii="Times New Roman" w:hAnsi="Times New Roman"/>
          <w:sz w:val="24"/>
          <w:szCs w:val="24"/>
        </w:rPr>
      </w:pPr>
      <w:r w:rsidRPr="00D665B1">
        <w:rPr>
          <w:rFonts w:ascii="Times New Roman" w:hAnsi="Times New Roman"/>
          <w:sz w:val="24"/>
          <w:szCs w:val="24"/>
        </w:rPr>
        <w:t>FIRMA del Legale Rappresentante/Procuratore</w:t>
      </w:r>
    </w:p>
    <w:p w14:paraId="5FD6913D" w14:textId="77777777" w:rsidR="002A3FF9" w:rsidRPr="00D665B1" w:rsidRDefault="002A3FF9" w:rsidP="002A3FF9">
      <w:pPr>
        <w:jc w:val="both"/>
        <w:rPr>
          <w:rFonts w:ascii="Times New Roman" w:hAnsi="Times New Roman"/>
          <w:sz w:val="24"/>
          <w:szCs w:val="24"/>
        </w:rPr>
      </w:pPr>
      <w:r w:rsidRPr="00D665B1">
        <w:rPr>
          <w:rFonts w:ascii="Times New Roman" w:hAnsi="Times New Roman"/>
          <w:sz w:val="24"/>
          <w:szCs w:val="24"/>
        </w:rPr>
        <w:t>______________________________________</w:t>
      </w:r>
    </w:p>
    <w:p w14:paraId="458EB138" w14:textId="77777777" w:rsidR="002A3FF9" w:rsidRPr="00D665B1" w:rsidRDefault="002A3FF9" w:rsidP="002A3FF9">
      <w:pPr>
        <w:jc w:val="both"/>
        <w:rPr>
          <w:rFonts w:ascii="Times New Roman" w:hAnsi="Times New Roman"/>
          <w:i/>
          <w:iCs/>
          <w:sz w:val="24"/>
          <w:szCs w:val="24"/>
        </w:rPr>
      </w:pPr>
      <w:r w:rsidRPr="00D665B1">
        <w:rPr>
          <w:rFonts w:ascii="Times New Roman" w:hAnsi="Times New Roman"/>
          <w:i/>
          <w:iCs/>
          <w:sz w:val="24"/>
          <w:szCs w:val="24"/>
        </w:rPr>
        <w:t>(timbro e firma leggibile)</w:t>
      </w:r>
    </w:p>
    <w:p w14:paraId="1CEC24CD" w14:textId="77777777" w:rsidR="002A3FF9" w:rsidRPr="00D665B1" w:rsidRDefault="002A3FF9" w:rsidP="002A3FF9">
      <w:pPr>
        <w:jc w:val="both"/>
        <w:rPr>
          <w:rFonts w:ascii="Times New Roman" w:hAnsi="Times New Roman"/>
          <w:sz w:val="24"/>
          <w:szCs w:val="24"/>
        </w:rPr>
      </w:pPr>
      <w:r w:rsidRPr="00D665B1">
        <w:rPr>
          <w:rFonts w:ascii="Times New Roman" w:hAnsi="Times New Roman"/>
          <w:sz w:val="24"/>
          <w:szCs w:val="24"/>
        </w:rPr>
        <w:t>N.B. Alla presente dichiarazione deve essere allegata copia fotostatica di un documento di identità in corso di validità del soggetto firmatario.  Qualora la documentazione venga sottoscritta dal “procuratore/i” della società dovrà essere allegata copia della relativa procura notarile (GENERALE O SPECIALE) o altro documento da cui evincere i poteri di rappresentanza.</w:t>
      </w:r>
    </w:p>
    <w:p w14:paraId="2A4C936E" w14:textId="77777777" w:rsidR="002A3FF9" w:rsidRPr="00D665B1" w:rsidRDefault="002A3FF9" w:rsidP="002A3FF9">
      <w:pPr>
        <w:jc w:val="both"/>
        <w:rPr>
          <w:rFonts w:ascii="Times New Roman" w:hAnsi="Times New Roman"/>
          <w:sz w:val="24"/>
          <w:szCs w:val="24"/>
        </w:rPr>
      </w:pPr>
    </w:p>
    <w:p w14:paraId="6EDA1E01" w14:textId="77777777"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Data ___________________</w:t>
      </w:r>
    </w:p>
    <w:p w14:paraId="40BDECDF" w14:textId="77777777" w:rsidR="004F06CB" w:rsidRPr="00D665B1" w:rsidRDefault="004F06CB" w:rsidP="004F06CB">
      <w:pPr>
        <w:jc w:val="both"/>
        <w:rPr>
          <w:rFonts w:ascii="Times New Roman" w:hAnsi="Times New Roman"/>
          <w:sz w:val="24"/>
          <w:szCs w:val="24"/>
        </w:rPr>
      </w:pPr>
      <w:r w:rsidRPr="00D665B1">
        <w:rPr>
          <w:rFonts w:ascii="Times New Roman" w:hAnsi="Times New Roman"/>
          <w:b/>
          <w:sz w:val="24"/>
          <w:szCs w:val="24"/>
        </w:rPr>
        <w:t>IL CONCORRENTE</w:t>
      </w:r>
      <w:r w:rsidRPr="00D665B1">
        <w:rPr>
          <w:rFonts w:ascii="Times New Roman" w:hAnsi="Times New Roman"/>
          <w:sz w:val="24"/>
          <w:szCs w:val="24"/>
        </w:rPr>
        <w:t xml:space="preserve"> </w:t>
      </w:r>
    </w:p>
    <w:p w14:paraId="5134FF0D" w14:textId="77777777"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(1)_____________________</w:t>
      </w:r>
    </w:p>
    <w:p w14:paraId="79297FF8" w14:textId="77777777"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(2)_____________________</w:t>
      </w:r>
    </w:p>
    <w:p w14:paraId="481F3CA9" w14:textId="77777777" w:rsidR="004F06CB" w:rsidRPr="00D665B1" w:rsidRDefault="004F06CB" w:rsidP="004F06CB">
      <w:pPr>
        <w:jc w:val="both"/>
        <w:rPr>
          <w:rFonts w:ascii="Times New Roman" w:hAnsi="Times New Roman"/>
          <w:sz w:val="24"/>
          <w:szCs w:val="24"/>
        </w:rPr>
      </w:pPr>
    </w:p>
    <w:p w14:paraId="192065B1" w14:textId="77777777" w:rsidR="004F06CB" w:rsidRPr="00D665B1" w:rsidRDefault="004F06CB" w:rsidP="004F06CB">
      <w:pPr>
        <w:jc w:val="both"/>
        <w:rPr>
          <w:rFonts w:ascii="Times New Roman" w:hAnsi="Times New Roman"/>
          <w:sz w:val="24"/>
          <w:szCs w:val="24"/>
        </w:rPr>
      </w:pPr>
    </w:p>
    <w:p w14:paraId="0AE9FAF7" w14:textId="77777777" w:rsidR="004F06CB" w:rsidRPr="00D665B1" w:rsidRDefault="004F06CB" w:rsidP="004F06CB">
      <w:pPr>
        <w:jc w:val="both"/>
        <w:rPr>
          <w:rFonts w:ascii="Times New Roman" w:hAnsi="Times New Roman"/>
          <w:sz w:val="24"/>
          <w:szCs w:val="24"/>
        </w:rPr>
      </w:pPr>
    </w:p>
    <w:p w14:paraId="4D4D8A08" w14:textId="77777777" w:rsidR="004F06CB" w:rsidRPr="00D665B1" w:rsidRDefault="004F06CB" w:rsidP="00020431">
      <w:pPr>
        <w:numPr>
          <w:ilvl w:val="0"/>
          <w:numId w:val="18"/>
        </w:numPr>
        <w:jc w:val="both"/>
        <w:rPr>
          <w:rFonts w:ascii="Times New Roman" w:hAnsi="Times New Roman"/>
          <w:sz w:val="24"/>
          <w:szCs w:val="24"/>
        </w:rPr>
      </w:pPr>
      <w:r w:rsidRPr="00D665B1">
        <w:rPr>
          <w:rFonts w:ascii="Times New Roman" w:hAnsi="Times New Roman"/>
          <w:sz w:val="24"/>
          <w:szCs w:val="24"/>
        </w:rPr>
        <w:t>Timbro e firma della persona fisica che ha titolo per impegnare legalmente il concorrente.</w:t>
      </w:r>
    </w:p>
    <w:p w14:paraId="32B52681" w14:textId="77777777" w:rsidR="004F06CB" w:rsidRPr="00D665B1" w:rsidRDefault="004F06CB" w:rsidP="00020431">
      <w:pPr>
        <w:numPr>
          <w:ilvl w:val="0"/>
          <w:numId w:val="18"/>
        </w:numPr>
        <w:jc w:val="both"/>
        <w:rPr>
          <w:rFonts w:ascii="Times New Roman" w:hAnsi="Times New Roman"/>
          <w:sz w:val="24"/>
          <w:szCs w:val="24"/>
        </w:rPr>
      </w:pPr>
      <w:r w:rsidRPr="00D665B1">
        <w:rPr>
          <w:rFonts w:ascii="Times New Roman" w:hAnsi="Times New Roman"/>
          <w:sz w:val="24"/>
          <w:szCs w:val="24"/>
        </w:rPr>
        <w:t>In caso di costituendo R.T.I. la dichiarazione dovrà essere timbrata e sottoscritta da tutti componenti pena la non concessione del subappalto.</w:t>
      </w:r>
    </w:p>
    <w:p w14:paraId="154CF183" w14:textId="6A92F548"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br w:type="page"/>
      </w:r>
    </w:p>
    <w:tbl>
      <w:tblPr>
        <w:tblW w:w="10056" w:type="dxa"/>
        <w:tblInd w:w="-142" w:type="dxa"/>
        <w:tblBorders>
          <w:top w:val="single" w:sz="8" w:space="0" w:color="000000"/>
          <w:bottom w:val="single" w:sz="8" w:space="0" w:color="000000"/>
        </w:tblBorders>
        <w:tblLook w:val="0000" w:firstRow="0" w:lastRow="0" w:firstColumn="0" w:lastColumn="0" w:noHBand="0" w:noVBand="0"/>
      </w:tblPr>
      <w:tblGrid>
        <w:gridCol w:w="10056"/>
      </w:tblGrid>
      <w:tr w:rsidR="00D665B1" w:rsidRPr="00D665B1" w14:paraId="1201C0A4" w14:textId="77777777" w:rsidTr="00651688">
        <w:trPr>
          <w:trHeight w:val="1098"/>
        </w:trPr>
        <w:tc>
          <w:tcPr>
            <w:tcW w:w="10056" w:type="dxa"/>
            <w:tcBorders>
              <w:top w:val="single" w:sz="8" w:space="0" w:color="000000"/>
              <w:left w:val="nil"/>
              <w:right w:val="nil"/>
            </w:tcBorders>
            <w:shd w:val="clear" w:color="auto" w:fill="C0C0C0"/>
          </w:tcPr>
          <w:p w14:paraId="30038493" w14:textId="4DC6EAD9" w:rsidR="004F06CB" w:rsidRPr="00D665B1" w:rsidRDefault="004F06CB" w:rsidP="005228E7">
            <w:pPr>
              <w:pStyle w:val="Titolo1"/>
              <w:rPr>
                <w:rFonts w:ascii="Times New Roman" w:hAnsi="Times New Roman"/>
                <w:sz w:val="24"/>
                <w:szCs w:val="24"/>
              </w:rPr>
            </w:pPr>
            <w:bookmarkStart w:id="27" w:name="_ALLEGATO_S_"/>
            <w:bookmarkStart w:id="28" w:name="_ALLEGATO_D_"/>
            <w:bookmarkStart w:id="29" w:name="_Toc414537348"/>
            <w:bookmarkStart w:id="30" w:name="_Toc414537606"/>
            <w:bookmarkStart w:id="31" w:name="_Toc419708971"/>
            <w:bookmarkStart w:id="32" w:name="_Toc422322848"/>
            <w:bookmarkStart w:id="33" w:name="_Toc95140451"/>
            <w:bookmarkEnd w:id="27"/>
            <w:bookmarkEnd w:id="28"/>
            <w:r w:rsidRPr="00D665B1">
              <w:rPr>
                <w:rFonts w:ascii="Times New Roman" w:hAnsi="Times New Roman"/>
                <w:sz w:val="28"/>
                <w:szCs w:val="24"/>
              </w:rPr>
              <w:t>ALLEGATO D - PATTO DI INTEGRITA’</w:t>
            </w:r>
            <w:bookmarkEnd w:id="29"/>
            <w:bookmarkEnd w:id="30"/>
            <w:bookmarkEnd w:id="31"/>
            <w:bookmarkEnd w:id="32"/>
            <w:bookmarkEnd w:id="33"/>
          </w:p>
        </w:tc>
      </w:tr>
    </w:tbl>
    <w:p w14:paraId="7EBA559A" w14:textId="77777777" w:rsidR="00FA43C3" w:rsidRPr="00D665B1" w:rsidRDefault="00FA43C3" w:rsidP="00651688">
      <w:pPr>
        <w:ind w:left="-142" w:right="-425"/>
        <w:jc w:val="both"/>
        <w:rPr>
          <w:rFonts w:ascii="Times New Roman" w:hAnsi="Times New Roman"/>
          <w:szCs w:val="24"/>
        </w:rPr>
      </w:pPr>
      <w:r w:rsidRPr="00D665B1">
        <w:rPr>
          <w:rFonts w:ascii="Times New Roman" w:hAnsi="Times New Roman"/>
          <w:b/>
          <w:bCs/>
          <w:szCs w:val="24"/>
          <w:lang w:bidi="it-IT"/>
        </w:rPr>
        <w:t xml:space="preserve">Il presente documento, disponibile sul sito </w:t>
      </w:r>
      <w:hyperlink r:id="rId17" w:history="1">
        <w:r w:rsidRPr="00D665B1">
          <w:rPr>
            <w:rStyle w:val="Collegamentoipertestuale"/>
            <w:rFonts w:ascii="Times New Roman" w:hAnsi="Times New Roman"/>
            <w:b/>
            <w:bCs/>
            <w:color w:val="auto"/>
            <w:szCs w:val="24"/>
            <w:lang w:bidi="it-IT"/>
          </w:rPr>
          <w:t>www.difesa.it/SGD-DNA/Staff/DT/GENIODIFE/Bandi</w:t>
        </w:r>
      </w:hyperlink>
      <w:r w:rsidRPr="00D665B1">
        <w:rPr>
          <w:rFonts w:ascii="Times New Roman" w:hAnsi="Times New Roman"/>
          <w:b/>
          <w:bCs/>
          <w:szCs w:val="24"/>
          <w:lang w:bidi="it-IT"/>
        </w:rPr>
        <w:t xml:space="preserve"> e sul sito </w:t>
      </w:r>
      <w:hyperlink r:id="rId18" w:history="1">
        <w:r w:rsidRPr="00D665B1">
          <w:rPr>
            <w:rStyle w:val="Collegamentoipertestuale"/>
            <w:rFonts w:ascii="Times New Roman" w:hAnsi="Times New Roman"/>
            <w:b/>
            <w:bCs/>
            <w:color w:val="auto"/>
            <w:szCs w:val="24"/>
            <w:lang w:bidi="it-IT"/>
          </w:rPr>
          <w:t>www.acquistinretepa.it</w:t>
        </w:r>
      </w:hyperlink>
      <w:r w:rsidRPr="00D665B1">
        <w:rPr>
          <w:rFonts w:ascii="Times New Roman" w:hAnsi="Times New Roman"/>
          <w:b/>
          <w:bCs/>
          <w:szCs w:val="24"/>
          <w:lang w:bidi="it-IT"/>
        </w:rPr>
        <w:t xml:space="preserve"> ,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3DEEAE0D" w14:textId="036270CC" w:rsidR="004F06CB" w:rsidRPr="00D665B1" w:rsidRDefault="004F06CB" w:rsidP="00651688">
      <w:pPr>
        <w:ind w:left="-142"/>
        <w:jc w:val="both"/>
        <w:rPr>
          <w:rFonts w:ascii="Times New Roman" w:hAnsi="Times New Roman"/>
          <w:b/>
          <w:szCs w:val="24"/>
          <w:u w:val="single"/>
        </w:rPr>
      </w:pPr>
      <w:r w:rsidRPr="00D665B1">
        <w:rPr>
          <w:rFonts w:ascii="Times New Roman" w:hAnsi="Times New Roman"/>
          <w:b/>
          <w:szCs w:val="24"/>
          <w:u w:val="single"/>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557880A0" w14:textId="77777777" w:rsidR="005E1F8A" w:rsidRPr="00D665B1" w:rsidRDefault="005E1F8A" w:rsidP="005E1F8A">
      <w:pPr>
        <w:spacing w:after="0"/>
        <w:jc w:val="right"/>
        <w:rPr>
          <w:rFonts w:ascii="Times New Roman" w:hAnsi="Times New Roman"/>
          <w:sz w:val="24"/>
          <w:szCs w:val="24"/>
        </w:rPr>
      </w:pPr>
      <w:r w:rsidRPr="00D665B1">
        <w:rPr>
          <w:rFonts w:ascii="Times New Roman" w:hAnsi="Times New Roman"/>
          <w:sz w:val="24"/>
          <w:szCs w:val="24"/>
        </w:rPr>
        <w:t xml:space="preserve">MINISTERO DELLA DIFESA      </w:t>
      </w:r>
    </w:p>
    <w:p w14:paraId="0AEB6008" w14:textId="77777777" w:rsidR="005E1F8A" w:rsidRPr="00D665B1" w:rsidRDefault="005E1F8A" w:rsidP="005E1F8A">
      <w:pPr>
        <w:spacing w:after="0"/>
        <w:jc w:val="right"/>
        <w:rPr>
          <w:rFonts w:ascii="Times New Roman" w:hAnsi="Times New Roman"/>
          <w:szCs w:val="24"/>
        </w:rPr>
      </w:pPr>
      <w:r w:rsidRPr="00D665B1">
        <w:rPr>
          <w:rFonts w:ascii="Times New Roman" w:hAnsi="Times New Roman"/>
          <w:szCs w:val="24"/>
        </w:rPr>
        <w:t xml:space="preserve"> SEGRETARIATO GENERALE DELLA DIFESA E DIREZIONE NAZIONALE DEGLI ARMAMENTI</w:t>
      </w:r>
    </w:p>
    <w:p w14:paraId="02CFC796" w14:textId="77777777" w:rsidR="005E1F8A" w:rsidRPr="00D665B1" w:rsidRDefault="005E1F8A" w:rsidP="005E1F8A">
      <w:pPr>
        <w:spacing w:after="0"/>
        <w:jc w:val="right"/>
        <w:rPr>
          <w:rFonts w:ascii="Times New Roman" w:hAnsi="Times New Roman"/>
          <w:sz w:val="20"/>
          <w:szCs w:val="24"/>
        </w:rPr>
      </w:pPr>
      <w:r w:rsidRPr="00D665B1">
        <w:rPr>
          <w:rFonts w:ascii="Times New Roman" w:hAnsi="Times New Roman"/>
          <w:sz w:val="20"/>
          <w:szCs w:val="24"/>
        </w:rPr>
        <w:t xml:space="preserve">Direzione dei Lavori e del Demanio - 7^ Divisione </w:t>
      </w:r>
    </w:p>
    <w:p w14:paraId="78286D33" w14:textId="77777777" w:rsidR="005E1F8A" w:rsidRPr="00D665B1" w:rsidRDefault="005E1F8A" w:rsidP="005E1F8A">
      <w:pPr>
        <w:spacing w:after="0"/>
        <w:jc w:val="right"/>
        <w:rPr>
          <w:rFonts w:ascii="Times New Roman" w:hAnsi="Times New Roman"/>
          <w:sz w:val="20"/>
          <w:szCs w:val="24"/>
        </w:rPr>
      </w:pPr>
      <w:r w:rsidRPr="00D665B1">
        <w:rPr>
          <w:rFonts w:ascii="Times New Roman" w:hAnsi="Times New Roman"/>
          <w:sz w:val="20"/>
          <w:szCs w:val="24"/>
        </w:rPr>
        <w:t xml:space="preserve">Piazza della Marina, 4 </w:t>
      </w:r>
    </w:p>
    <w:p w14:paraId="41F24813" w14:textId="77777777" w:rsidR="005E1F8A" w:rsidRPr="00D665B1" w:rsidRDefault="005E1F8A" w:rsidP="005E1F8A">
      <w:pPr>
        <w:jc w:val="right"/>
        <w:rPr>
          <w:rFonts w:ascii="Times New Roman" w:hAnsi="Times New Roman"/>
          <w:sz w:val="24"/>
          <w:szCs w:val="24"/>
        </w:rPr>
      </w:pPr>
      <w:r w:rsidRPr="00D665B1">
        <w:rPr>
          <w:rFonts w:ascii="Times New Roman" w:hAnsi="Times New Roman"/>
          <w:sz w:val="20"/>
          <w:szCs w:val="24"/>
        </w:rPr>
        <w:t>00196 -  ROMA</w:t>
      </w:r>
    </w:p>
    <w:p w14:paraId="06C3C5C4" w14:textId="77777777" w:rsidR="005E1F8A" w:rsidRPr="00D665B1" w:rsidRDefault="005E1F8A" w:rsidP="005E1F8A">
      <w:pPr>
        <w:jc w:val="both"/>
        <w:rPr>
          <w:rFonts w:ascii="Times New Roman" w:hAnsi="Times New Roman"/>
          <w:sz w:val="24"/>
          <w:szCs w:val="24"/>
        </w:rPr>
      </w:pPr>
      <w:r w:rsidRPr="00D665B1">
        <w:rPr>
          <w:rFonts w:ascii="Times New Roman" w:hAnsi="Times New Roman"/>
          <w:b/>
          <w:sz w:val="24"/>
          <w:szCs w:val="24"/>
        </w:rPr>
        <w:t>OGGETTO</w:t>
      </w:r>
      <w:r w:rsidRPr="00D665B1">
        <w:rPr>
          <w:rFonts w:ascii="Times New Roman" w:hAnsi="Times New Roman"/>
          <w:sz w:val="24"/>
          <w:szCs w:val="24"/>
        </w:rPr>
        <w:t>: Codice Esigenza n.___________ procedura per l’affidamento dei lavori di________________________________________________________________________________________________________________________________________________________________________.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70AD9D35" w14:textId="77777777" w:rsidR="004F06CB" w:rsidRPr="00D665B1" w:rsidRDefault="004F06CB" w:rsidP="004F06CB">
      <w:pPr>
        <w:jc w:val="both"/>
        <w:rPr>
          <w:rFonts w:ascii="Times New Roman" w:hAnsi="Times New Roman"/>
          <w:b/>
          <w:sz w:val="24"/>
          <w:szCs w:val="24"/>
          <w:u w:val="single"/>
        </w:rPr>
      </w:pPr>
      <w:r w:rsidRPr="00D665B1">
        <w:rPr>
          <w:rFonts w:ascii="Times New Roman" w:hAnsi="Times New Roman"/>
          <w:b/>
          <w:sz w:val="24"/>
          <w:szCs w:val="24"/>
          <w:u w:val="single"/>
        </w:rPr>
        <w:t>PATTO DI INTEGRITA’</w:t>
      </w:r>
    </w:p>
    <w:p w14:paraId="6D071376" w14:textId="0D607493" w:rsidR="004F06CB" w:rsidRPr="00D665B1" w:rsidRDefault="004F06CB" w:rsidP="0093070A">
      <w:pPr>
        <w:spacing w:line="240" w:lineRule="auto"/>
        <w:jc w:val="both"/>
        <w:rPr>
          <w:rFonts w:ascii="Times New Roman" w:hAnsi="Times New Roman"/>
          <w:sz w:val="24"/>
          <w:szCs w:val="24"/>
        </w:rPr>
      </w:pPr>
      <w:r w:rsidRPr="00D665B1">
        <w:rPr>
          <w:rFonts w:ascii="Times New Roman" w:hAnsi="Times New Roman"/>
          <w:sz w:val="24"/>
          <w:szCs w:val="24"/>
        </w:rPr>
        <w:t>TRA MINISTERO DELLA DIFESA</w:t>
      </w:r>
      <w:r w:rsidR="00AE0591" w:rsidRPr="00D665B1">
        <w:rPr>
          <w:rFonts w:ascii="Times New Roman" w:hAnsi="Times New Roman"/>
          <w:sz w:val="24"/>
          <w:szCs w:val="24"/>
        </w:rPr>
        <w:t xml:space="preserve"> - </w:t>
      </w:r>
      <w:r w:rsidRPr="00D665B1">
        <w:rPr>
          <w:rFonts w:ascii="Times New Roman" w:hAnsi="Times New Roman"/>
          <w:sz w:val="24"/>
          <w:szCs w:val="24"/>
        </w:rPr>
        <w:t>SEGRETARIATO GENERALE DELLA DIFESA E DIREZIONE NAZIONALE DEGLI ARMAMENTI</w:t>
      </w:r>
      <w:r w:rsidR="00AE0591" w:rsidRPr="00D665B1">
        <w:rPr>
          <w:rFonts w:ascii="Times New Roman" w:hAnsi="Times New Roman"/>
          <w:sz w:val="24"/>
          <w:szCs w:val="24"/>
        </w:rPr>
        <w:t xml:space="preserve"> - </w:t>
      </w:r>
      <w:r w:rsidRPr="00D665B1">
        <w:rPr>
          <w:rFonts w:ascii="Times New Roman" w:hAnsi="Times New Roman"/>
          <w:sz w:val="24"/>
          <w:szCs w:val="24"/>
        </w:rPr>
        <w:t>DIREZIONE DEI LAVORI E DEL DEMANIO</w:t>
      </w:r>
    </w:p>
    <w:p w14:paraId="438296D2" w14:textId="77777777" w:rsidR="004F06CB" w:rsidRPr="00D665B1" w:rsidRDefault="004F06CB" w:rsidP="0093070A">
      <w:pPr>
        <w:spacing w:line="240" w:lineRule="auto"/>
        <w:jc w:val="both"/>
        <w:rPr>
          <w:rFonts w:ascii="Times New Roman" w:hAnsi="Times New Roman"/>
          <w:sz w:val="24"/>
          <w:szCs w:val="24"/>
        </w:rPr>
      </w:pPr>
      <w:r w:rsidRPr="00D665B1">
        <w:rPr>
          <w:rFonts w:ascii="Times New Roman" w:hAnsi="Times New Roman"/>
          <w:sz w:val="24"/>
          <w:szCs w:val="24"/>
        </w:rPr>
        <w:tab/>
      </w:r>
      <w:r w:rsidRPr="00D665B1">
        <w:rPr>
          <w:rFonts w:ascii="Times New Roman" w:hAnsi="Times New Roman"/>
          <w:sz w:val="24"/>
          <w:szCs w:val="24"/>
        </w:rPr>
        <w:tab/>
      </w:r>
      <w:r w:rsidRPr="00D665B1">
        <w:rPr>
          <w:rFonts w:ascii="Times New Roman" w:hAnsi="Times New Roman"/>
          <w:sz w:val="24"/>
          <w:szCs w:val="24"/>
        </w:rPr>
        <w:tab/>
      </w:r>
      <w:r w:rsidRPr="00D665B1">
        <w:rPr>
          <w:rFonts w:ascii="Times New Roman" w:hAnsi="Times New Roman"/>
          <w:sz w:val="24"/>
          <w:szCs w:val="24"/>
        </w:rPr>
        <w:tab/>
      </w:r>
      <w:r w:rsidRPr="00D665B1">
        <w:rPr>
          <w:rFonts w:ascii="Times New Roman" w:hAnsi="Times New Roman"/>
          <w:sz w:val="24"/>
          <w:szCs w:val="24"/>
        </w:rPr>
        <w:tab/>
      </w:r>
      <w:r w:rsidRPr="00D665B1">
        <w:rPr>
          <w:rFonts w:ascii="Times New Roman" w:hAnsi="Times New Roman"/>
          <w:sz w:val="24"/>
          <w:szCs w:val="24"/>
        </w:rPr>
        <w:tab/>
        <w:t>E</w:t>
      </w:r>
    </w:p>
    <w:p w14:paraId="765BEAE3" w14:textId="77777777" w:rsidR="0093070A" w:rsidRPr="00D665B1" w:rsidRDefault="0093070A" w:rsidP="0093070A">
      <w:pPr>
        <w:jc w:val="both"/>
        <w:rPr>
          <w:rFonts w:ascii="Times New Roman" w:hAnsi="Times New Roman"/>
          <w:sz w:val="24"/>
          <w:szCs w:val="24"/>
        </w:rPr>
      </w:pPr>
      <w:r w:rsidRPr="00D665B1">
        <w:rPr>
          <w:rFonts w:ascii="Times New Roman" w:hAnsi="Times New Roman"/>
          <w:sz w:val="24"/>
          <w:szCs w:val="24"/>
        </w:rPr>
        <w:t>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w:t>
      </w:r>
    </w:p>
    <w:p w14:paraId="450FC5DF" w14:textId="77777777" w:rsidR="004F06CB" w:rsidRPr="00D665B1" w:rsidRDefault="004F06CB" w:rsidP="004F06CB">
      <w:pPr>
        <w:jc w:val="both"/>
        <w:rPr>
          <w:rFonts w:ascii="Times New Roman" w:hAnsi="Times New Roman"/>
          <w:b/>
          <w:sz w:val="24"/>
          <w:szCs w:val="24"/>
          <w:u w:val="single"/>
        </w:rPr>
      </w:pPr>
      <w:r w:rsidRPr="00D665B1">
        <w:rPr>
          <w:rFonts w:ascii="Times New Roman" w:hAnsi="Times New Roman"/>
          <w:b/>
          <w:sz w:val="24"/>
          <w:szCs w:val="24"/>
          <w:u w:val="single"/>
        </w:rPr>
        <w:t>VISTO</w:t>
      </w:r>
    </w:p>
    <w:p w14:paraId="0926CB4A" w14:textId="77777777"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rPr>
        <w:tab/>
        <w:t>la Legge 6 novembre 2012 n. 190, art. 1, comma 17 recante “Disposizioni per la prevenzione e la repressione della corruzione e dell'illegalità nella pubblica amministrazione;</w:t>
      </w:r>
    </w:p>
    <w:p w14:paraId="3051901A" w14:textId="75F572B9"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rPr>
        <w:tab/>
        <w:t>il Piano Nazionale Anticorruzione (P.N.A.) emanato dall’Autorità Nazionale Anti</w:t>
      </w:r>
      <w:r w:rsidR="0093070A" w:rsidRPr="00D665B1">
        <w:rPr>
          <w:rFonts w:ascii="Times New Roman" w:hAnsi="Times New Roman"/>
          <w:sz w:val="24"/>
          <w:szCs w:val="24"/>
        </w:rPr>
        <w:t>c</w:t>
      </w:r>
      <w:r w:rsidRPr="00D665B1">
        <w:rPr>
          <w:rFonts w:ascii="Times New Roman" w:hAnsi="Times New Roman"/>
          <w:sz w:val="24"/>
          <w:szCs w:val="24"/>
        </w:rPr>
        <w:t>orruzione e per la valutazione e la trasparenza delle</w:t>
      </w:r>
      <w:r w:rsidR="0093070A" w:rsidRPr="00D665B1">
        <w:rPr>
          <w:rFonts w:ascii="Times New Roman" w:hAnsi="Times New Roman"/>
          <w:sz w:val="24"/>
          <w:szCs w:val="24"/>
        </w:rPr>
        <w:t xml:space="preserve"> amministrazioni pubbliche (ex </w:t>
      </w:r>
      <w:r w:rsidRPr="00D665B1">
        <w:rPr>
          <w:rFonts w:ascii="Times New Roman" w:hAnsi="Times New Roman"/>
          <w:sz w:val="24"/>
          <w:szCs w:val="24"/>
        </w:rPr>
        <w:t>CIVIT) approvato con delibera n. 72/2013, contenente “Disposizioni per la prevenzione e la repressione della corruzione e dell’illegalità nella pubblica amministrazione”;</w:t>
      </w:r>
    </w:p>
    <w:p w14:paraId="44121474" w14:textId="77777777"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 xml:space="preserve"> -</w:t>
      </w:r>
      <w:r w:rsidRPr="00D665B1">
        <w:rPr>
          <w:rFonts w:ascii="Times New Roman" w:hAnsi="Times New Roman"/>
          <w:sz w:val="24"/>
          <w:szCs w:val="24"/>
        </w:rPr>
        <w:tab/>
        <w:t xml:space="preserve"> il decreto Legislativo 14 marzo 2013, n. 33 avente per oggetto il “Riordino della disciplina riguardante gli obblighi di pubblicità, trasparenza e diffusione delle informazioni da parte delle pubbliche amministrazioni”;</w:t>
      </w:r>
    </w:p>
    <w:p w14:paraId="2ABCFCA6" w14:textId="643F0942"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 xml:space="preserve">- </w:t>
      </w:r>
      <w:r w:rsidRPr="00D665B1">
        <w:rPr>
          <w:rFonts w:ascii="Times New Roman" w:hAnsi="Times New Roman"/>
          <w:sz w:val="24"/>
          <w:szCs w:val="24"/>
        </w:rPr>
        <w:tab/>
        <w:t>il Decreto del Presidente della Repubblica 16 aprile 2013, n. 62 con il quale è stato emanato il “Regolamento recante il codice di comportamento dei dipendenti pubblici”;</w:t>
      </w:r>
    </w:p>
    <w:p w14:paraId="2F352E05" w14:textId="182171AB" w:rsidR="004F06CB" w:rsidRPr="00D665B1" w:rsidRDefault="0093070A" w:rsidP="00020431">
      <w:pPr>
        <w:numPr>
          <w:ilvl w:val="0"/>
          <w:numId w:val="6"/>
        </w:numPr>
        <w:jc w:val="both"/>
        <w:rPr>
          <w:rFonts w:ascii="Times New Roman" w:hAnsi="Times New Roman"/>
          <w:sz w:val="24"/>
          <w:szCs w:val="24"/>
        </w:rPr>
      </w:pPr>
      <w:r w:rsidRPr="00D665B1">
        <w:rPr>
          <w:rFonts w:ascii="Times New Roman" w:hAnsi="Times New Roman"/>
          <w:sz w:val="24"/>
          <w:szCs w:val="24"/>
        </w:rPr>
        <w:t>i</w:t>
      </w:r>
      <w:r w:rsidR="004F06CB" w:rsidRPr="00D665B1">
        <w:rPr>
          <w:rFonts w:ascii="Times New Roman" w:hAnsi="Times New Roman"/>
          <w:sz w:val="24"/>
          <w:szCs w:val="24"/>
        </w:rPr>
        <w:t>l “Codice di comportamento dei dipendenti del Ministero della Difesa”, approvato dal Ministro della Difesa il 29 gennaio 2014;</w:t>
      </w:r>
    </w:p>
    <w:p w14:paraId="263334C2" w14:textId="1E07519B" w:rsidR="004F06CB" w:rsidRPr="00D665B1" w:rsidRDefault="0093070A" w:rsidP="00020431">
      <w:pPr>
        <w:numPr>
          <w:ilvl w:val="0"/>
          <w:numId w:val="6"/>
        </w:numPr>
        <w:jc w:val="both"/>
        <w:rPr>
          <w:rFonts w:ascii="Times New Roman" w:hAnsi="Times New Roman"/>
          <w:sz w:val="24"/>
          <w:szCs w:val="24"/>
        </w:rPr>
      </w:pPr>
      <w:r w:rsidRPr="00D665B1">
        <w:rPr>
          <w:rFonts w:ascii="Times New Roman" w:hAnsi="Times New Roman"/>
          <w:sz w:val="24"/>
          <w:szCs w:val="24"/>
        </w:rPr>
        <w:t>i</w:t>
      </w:r>
      <w:r w:rsidR="004F06CB" w:rsidRPr="00D665B1">
        <w:rPr>
          <w:rFonts w:ascii="Times New Roman" w:hAnsi="Times New Roman"/>
          <w:sz w:val="24"/>
          <w:szCs w:val="24"/>
        </w:rPr>
        <w:t>l decreto- legge 24 giugno 2014, n. 90 recante “Misure urgenti per la semplificazione e la trasparenza amministrativa e per l’efficienza degli uffici giudiziari”, convertito con modificazioni dalla Legge 11 agosto 2014, n. 114;</w:t>
      </w:r>
    </w:p>
    <w:p w14:paraId="157BC022" w14:textId="36563E2A" w:rsidR="004F06CB" w:rsidRPr="00D665B1" w:rsidRDefault="0093070A" w:rsidP="00020431">
      <w:pPr>
        <w:numPr>
          <w:ilvl w:val="0"/>
          <w:numId w:val="6"/>
        </w:numPr>
        <w:jc w:val="both"/>
        <w:rPr>
          <w:rFonts w:ascii="Times New Roman" w:hAnsi="Times New Roman"/>
          <w:sz w:val="24"/>
          <w:szCs w:val="24"/>
        </w:rPr>
      </w:pPr>
      <w:r w:rsidRPr="00D665B1">
        <w:rPr>
          <w:rFonts w:ascii="Times New Roman" w:hAnsi="Times New Roman"/>
          <w:sz w:val="24"/>
          <w:szCs w:val="24"/>
        </w:rPr>
        <w:t>i</w:t>
      </w:r>
      <w:r w:rsidR="004F06CB" w:rsidRPr="00D665B1">
        <w:rPr>
          <w:rFonts w:ascii="Times New Roman" w:hAnsi="Times New Roman"/>
          <w:sz w:val="24"/>
          <w:szCs w:val="24"/>
        </w:rPr>
        <w:t>l Protocollo di intesa siglato tra il Ministero dell’Interno e l’Autorità Nazionale Anticorruzione il 15 luglio 2014;</w:t>
      </w:r>
    </w:p>
    <w:p w14:paraId="4786A108" w14:textId="60DAB423" w:rsidR="004F06CB" w:rsidRPr="00D665B1" w:rsidRDefault="0093070A" w:rsidP="00020431">
      <w:pPr>
        <w:numPr>
          <w:ilvl w:val="0"/>
          <w:numId w:val="6"/>
        </w:numPr>
        <w:tabs>
          <w:tab w:val="clear" w:pos="420"/>
          <w:tab w:val="num" w:pos="0"/>
        </w:tabs>
        <w:jc w:val="both"/>
        <w:rPr>
          <w:rFonts w:ascii="Times New Roman" w:hAnsi="Times New Roman"/>
          <w:sz w:val="24"/>
          <w:szCs w:val="24"/>
        </w:rPr>
      </w:pPr>
      <w:r w:rsidRPr="00D665B1">
        <w:rPr>
          <w:rFonts w:ascii="Times New Roman" w:hAnsi="Times New Roman"/>
          <w:sz w:val="24"/>
          <w:szCs w:val="24"/>
        </w:rPr>
        <w:t>i</w:t>
      </w:r>
      <w:r w:rsidR="004F06CB" w:rsidRPr="00D665B1">
        <w:rPr>
          <w:rFonts w:ascii="Times New Roman" w:hAnsi="Times New Roman"/>
          <w:sz w:val="24"/>
          <w:szCs w:val="24"/>
        </w:rPr>
        <w:t>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0CB87E2F" w14:textId="77777777" w:rsidR="00E72F12" w:rsidRPr="00D665B1" w:rsidRDefault="00E72F12" w:rsidP="00E72F12">
      <w:pPr>
        <w:numPr>
          <w:ilvl w:val="0"/>
          <w:numId w:val="6"/>
        </w:numPr>
        <w:jc w:val="both"/>
        <w:rPr>
          <w:rFonts w:ascii="Times New Roman" w:hAnsi="Times New Roman"/>
          <w:sz w:val="24"/>
          <w:szCs w:val="24"/>
        </w:rPr>
      </w:pPr>
      <w:r w:rsidRPr="00D665B1">
        <w:rPr>
          <w:rFonts w:ascii="Times New Roman" w:hAnsi="Times New Roman"/>
          <w:sz w:val="24"/>
          <w:szCs w:val="24"/>
        </w:rPr>
        <w:t>la Determinazione n. 12 del 28 ottobre 2015 con la quale l’Autorità Nazionale Anticorruzione ha adottato l’Aggiornamento 2015 al Piano Nazionale Anticorruzione;</w:t>
      </w:r>
    </w:p>
    <w:p w14:paraId="1CCD8288" w14:textId="77777777" w:rsidR="00E72F12" w:rsidRPr="00D665B1" w:rsidRDefault="00E72F12" w:rsidP="00E72F12">
      <w:pPr>
        <w:numPr>
          <w:ilvl w:val="0"/>
          <w:numId w:val="6"/>
        </w:numPr>
        <w:jc w:val="both"/>
        <w:rPr>
          <w:rFonts w:ascii="Times New Roman" w:hAnsi="Times New Roman"/>
          <w:sz w:val="24"/>
          <w:szCs w:val="24"/>
        </w:rPr>
      </w:pPr>
      <w:r w:rsidRPr="00D665B1">
        <w:rPr>
          <w:rFonts w:ascii="Times New Roman" w:hAnsi="Times New Roman"/>
          <w:sz w:val="24"/>
          <w:szCs w:val="24"/>
        </w:rPr>
        <w:t>il Piano Nazionale Anticorruzione (P.N.A.) emanato dall’Autorità Nazionale Anticorruzione approvato con Delibera n. 1064 del 13 novembre 2019, e relativi allegati;</w:t>
      </w:r>
    </w:p>
    <w:p w14:paraId="13154A64" w14:textId="77777777" w:rsidR="00E72F12" w:rsidRPr="00D665B1" w:rsidRDefault="00E72F12" w:rsidP="00E72F12">
      <w:pPr>
        <w:numPr>
          <w:ilvl w:val="0"/>
          <w:numId w:val="6"/>
        </w:numPr>
        <w:jc w:val="both"/>
        <w:rPr>
          <w:rFonts w:ascii="Times New Roman" w:hAnsi="Times New Roman"/>
          <w:sz w:val="24"/>
          <w:szCs w:val="24"/>
        </w:rPr>
      </w:pPr>
      <w:r w:rsidRPr="00D665B1">
        <w:rPr>
          <w:rFonts w:ascii="Times New Roman" w:hAnsi="Times New Roman"/>
          <w:sz w:val="24"/>
          <w:szCs w:val="24"/>
        </w:rPr>
        <w:t>il Piano Triennale di Prevenzione della Corruzione e della Trasparenza (PTPCT) 2021-2023 del Ministero della Difesa</w:t>
      </w:r>
    </w:p>
    <w:p w14:paraId="2E244020" w14:textId="77777777" w:rsidR="004F06CB" w:rsidRPr="00D665B1" w:rsidRDefault="004F06CB" w:rsidP="00AB450B">
      <w:pPr>
        <w:jc w:val="center"/>
        <w:rPr>
          <w:rFonts w:ascii="Times New Roman" w:hAnsi="Times New Roman"/>
          <w:b/>
          <w:sz w:val="24"/>
          <w:szCs w:val="24"/>
          <w:u w:val="single"/>
        </w:rPr>
      </w:pPr>
      <w:r w:rsidRPr="00D665B1">
        <w:rPr>
          <w:rFonts w:ascii="Times New Roman" w:hAnsi="Times New Roman"/>
          <w:b/>
          <w:sz w:val="24"/>
          <w:szCs w:val="24"/>
          <w:u w:val="single"/>
        </w:rPr>
        <w:t>SI CONVIENE QUANTO SEGUE</w:t>
      </w:r>
    </w:p>
    <w:p w14:paraId="3FBCD834" w14:textId="77777777" w:rsidR="004F06CB" w:rsidRPr="00D665B1" w:rsidRDefault="004F06CB" w:rsidP="004F06CB">
      <w:pPr>
        <w:jc w:val="both"/>
        <w:rPr>
          <w:rFonts w:ascii="Times New Roman" w:hAnsi="Times New Roman"/>
          <w:sz w:val="24"/>
          <w:szCs w:val="24"/>
        </w:rPr>
      </w:pPr>
      <w:r w:rsidRPr="00D665B1">
        <w:rPr>
          <w:rFonts w:ascii="Times New Roman" w:hAnsi="Times New Roman"/>
          <w:b/>
          <w:sz w:val="24"/>
          <w:szCs w:val="24"/>
        </w:rPr>
        <w:t>Art. 1</w:t>
      </w:r>
      <w:r w:rsidRPr="00D665B1">
        <w:rPr>
          <w:rFonts w:ascii="Times New Roman" w:hAnsi="Times New Roman"/>
          <w:sz w:val="24"/>
          <w:szCs w:val="24"/>
        </w:rPr>
        <w:t xml:space="preserve"> - Il presente Patto d’integrità stabilisce la formale obbligazione della Ditta che, ai fini della partecipazione alla gara in oggetto, si impegna:</w:t>
      </w:r>
    </w:p>
    <w:p w14:paraId="4ABF0ECB" w14:textId="77777777"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rPr>
        <w:tab/>
        <w:t>a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1EA75BAA" w14:textId="77777777"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rPr>
        <w:tab/>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15743B0A" w14:textId="77777777"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rPr>
        <w:tab/>
        <w:t>ad assicurare che non si è accordata e non si accorderà con altri partecipanti alla gara per limitare o eludere la concorrenza;</w:t>
      </w:r>
    </w:p>
    <w:p w14:paraId="27099D8A" w14:textId="77777777"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rPr>
        <w:tab/>
        <w:t>ad informare puntualmente tutto il personale, di cui si avvale, del presente Patto di integrità e degli obblighi in esso contenuti;</w:t>
      </w:r>
    </w:p>
    <w:p w14:paraId="36ED85BC" w14:textId="77777777"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rPr>
        <w:tab/>
        <w:t>a vigilare affinché gli impegni sopra indicati siano osservati da tutti i collaboratori e dipendenti nell’esercizio dei compiti loro assegnati;</w:t>
      </w:r>
    </w:p>
    <w:p w14:paraId="51304587" w14:textId="77777777"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rPr>
        <w:tab/>
        <w:t>a denunciare alla Pubblica Autorità competente ogni irregolarità o distorsione di cui sia venuta a conoscenza per quanto attiene l’attività di cui all’oggetto della gara in causa.</w:t>
      </w:r>
    </w:p>
    <w:p w14:paraId="43E829C7" w14:textId="77777777" w:rsidR="004F06CB" w:rsidRPr="00D665B1" w:rsidRDefault="004F06CB" w:rsidP="004F06CB">
      <w:pPr>
        <w:jc w:val="both"/>
        <w:rPr>
          <w:rFonts w:ascii="Times New Roman" w:hAnsi="Times New Roman"/>
          <w:sz w:val="24"/>
          <w:szCs w:val="24"/>
        </w:rPr>
      </w:pPr>
      <w:r w:rsidRPr="00D665B1">
        <w:rPr>
          <w:rFonts w:ascii="Times New Roman" w:hAnsi="Times New Roman"/>
          <w:b/>
          <w:sz w:val="24"/>
          <w:szCs w:val="24"/>
        </w:rPr>
        <w:t>Art. 2</w:t>
      </w:r>
      <w:r w:rsidRPr="00D665B1">
        <w:rPr>
          <w:rFonts w:ascii="Times New Roman" w:hAnsi="Times New Roman"/>
          <w:sz w:val="24"/>
          <w:szCs w:val="24"/>
        </w:rPr>
        <w:t xml:space="preserve"> - La ditta prende nota e accetta che nel caso di mancato rispetto degli impegni anticorruzione assunti con il presente Patto di integrità, comunque accertato dall’Amministrazione, potranno essere applicate le seguenti sanzioni:</w:t>
      </w:r>
    </w:p>
    <w:p w14:paraId="3C979A0D" w14:textId="77777777"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rPr>
        <w:tab/>
        <w:t>esclusione del concorrente dalla gara;</w:t>
      </w:r>
    </w:p>
    <w:p w14:paraId="1EFDA7A3" w14:textId="77777777"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rPr>
        <w:tab/>
        <w:t>escussione della cauzione di validità dell’offerta;</w:t>
      </w:r>
    </w:p>
    <w:p w14:paraId="0414D390" w14:textId="77777777"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rPr>
        <w:tab/>
        <w:t>risoluzione del contratto;</w:t>
      </w:r>
    </w:p>
    <w:p w14:paraId="2E04E965" w14:textId="77777777"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rPr>
        <w:tab/>
        <w:t>escussione della cauzione di buona esecuzione del contratto;</w:t>
      </w:r>
    </w:p>
    <w:p w14:paraId="0D7A965F" w14:textId="77777777"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rPr>
        <w:tab/>
        <w:t xml:space="preserve">esclusione del concorrente dalle gare indette dalla stazione appaltante per 5 anni. </w:t>
      </w:r>
    </w:p>
    <w:p w14:paraId="32E76359" w14:textId="77777777" w:rsidR="004F06CB" w:rsidRPr="00D665B1" w:rsidRDefault="004F06CB" w:rsidP="004F06CB">
      <w:pPr>
        <w:jc w:val="both"/>
        <w:rPr>
          <w:rFonts w:ascii="Times New Roman" w:hAnsi="Times New Roman"/>
          <w:sz w:val="24"/>
          <w:szCs w:val="24"/>
        </w:rPr>
      </w:pPr>
      <w:r w:rsidRPr="00D665B1">
        <w:rPr>
          <w:rFonts w:ascii="Times New Roman" w:hAnsi="Times New Roman"/>
          <w:b/>
          <w:bCs/>
          <w:sz w:val="24"/>
          <w:szCs w:val="24"/>
        </w:rPr>
        <w:t xml:space="preserve">Art. 3 – </w:t>
      </w:r>
      <w:r w:rsidRPr="00D665B1">
        <w:rPr>
          <w:rFonts w:ascii="Times New Roman" w:hAnsi="Times New Roman"/>
          <w:sz w:val="24"/>
          <w:szCs w:val="24"/>
        </w:rPr>
        <w:t xml:space="preserve">Fermo restando quanto previsto dai precedenti articoli 1 e 2, in aderenza alle prescrizioni in materia di anticorruzione contenute nel </w:t>
      </w:r>
      <w:proofErr w:type="spellStart"/>
      <w:r w:rsidRPr="00D665B1">
        <w:rPr>
          <w:rFonts w:ascii="Times New Roman" w:hAnsi="Times New Roman"/>
          <w:sz w:val="24"/>
          <w:szCs w:val="24"/>
        </w:rPr>
        <w:t>d.l.</w:t>
      </w:r>
      <w:proofErr w:type="spellEnd"/>
      <w:r w:rsidRPr="00D665B1">
        <w:rPr>
          <w:rFonts w:ascii="Times New Roman" w:hAnsi="Times New Roman"/>
          <w:sz w:val="24"/>
          <w:szCs w:val="24"/>
        </w:rPr>
        <w:t xml:space="preserve"> 90/2014 convertito dalla l. 114/2014: </w:t>
      </w:r>
    </w:p>
    <w:p w14:paraId="71DB26F2" w14:textId="77777777"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 xml:space="preserve">- la Ditta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7F71F50A" w14:textId="77777777"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 xml:space="preserve">- la Stazione appaltante si impegna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51D28CD3" w14:textId="77777777"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 xml:space="preserve">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impresa aggiudicataria, alle condizioni di cui al </w:t>
      </w:r>
      <w:proofErr w:type="spellStart"/>
      <w:r w:rsidRPr="00D665B1">
        <w:rPr>
          <w:rFonts w:ascii="Times New Roman" w:hAnsi="Times New Roman"/>
          <w:sz w:val="24"/>
          <w:szCs w:val="24"/>
        </w:rPr>
        <w:t>d.l.</w:t>
      </w:r>
      <w:proofErr w:type="spellEnd"/>
      <w:r w:rsidRPr="00D665B1">
        <w:rPr>
          <w:rFonts w:ascii="Times New Roman" w:hAnsi="Times New Roman"/>
          <w:sz w:val="24"/>
          <w:szCs w:val="24"/>
        </w:rPr>
        <w:t xml:space="preserve"> 90/2014.</w:t>
      </w:r>
    </w:p>
    <w:p w14:paraId="15714ECD" w14:textId="77777777"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 xml:space="preserve">Art. 4 - 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14:paraId="36E8C146" w14:textId="77777777"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 xml:space="preserve">Art. 5 -  Il presente Patto di INTEGRITA’ deve essere obbligatoriamente sottoscritto in calce ed in ogni sua pagina, dal legale rappresentante della ditta partecipante ovvero, in caso di consorzi o raggruppamenti temporanei di imprese, dal rappresentante degli stessi nonché DALLE IMPRESE AUSILIARIE e deve essere presentato unitamente all'offerta. La mancata consegna di tale Patto debitamente sottoscritto comporterà l'esclusione dalla gara. </w:t>
      </w:r>
    </w:p>
    <w:p w14:paraId="1A4B7A1E" w14:textId="77777777"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Art. 6 - Ogni controversia relativa all’interpretazione ed esecuzione del Patto d’integrità fra la stazione appaltante e i concorrenti e tra gli stessi concorrenti sarà risolta dall’Autorità Giudiziaria competente.</w:t>
      </w:r>
    </w:p>
    <w:p w14:paraId="61D90B85" w14:textId="514DBA9E"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Luogo e data ………………….</w:t>
      </w:r>
      <w:r w:rsidRPr="00D665B1">
        <w:rPr>
          <w:rFonts w:ascii="Times New Roman" w:hAnsi="Times New Roman"/>
          <w:sz w:val="24"/>
          <w:szCs w:val="24"/>
        </w:rPr>
        <w:tab/>
      </w:r>
      <w:r w:rsidRPr="00D665B1">
        <w:rPr>
          <w:rFonts w:ascii="Times New Roman" w:hAnsi="Times New Roman"/>
          <w:sz w:val="24"/>
          <w:szCs w:val="24"/>
        </w:rPr>
        <w:tab/>
        <w:t>Per la ditta:</w:t>
      </w:r>
      <w:r w:rsidR="002A3FF9" w:rsidRPr="00D665B1">
        <w:rPr>
          <w:rFonts w:ascii="Times New Roman" w:hAnsi="Times New Roman"/>
          <w:sz w:val="24"/>
          <w:szCs w:val="24"/>
        </w:rPr>
        <w:t xml:space="preserve"> </w:t>
      </w:r>
      <w:r w:rsidRPr="00D665B1">
        <w:rPr>
          <w:rFonts w:ascii="Times New Roman" w:hAnsi="Times New Roman"/>
          <w:sz w:val="24"/>
          <w:szCs w:val="24"/>
        </w:rPr>
        <w:t>_____________________________</w:t>
      </w:r>
    </w:p>
    <w:p w14:paraId="605C8F0C" w14:textId="6BBA8305" w:rsidR="004F06CB" w:rsidRPr="00D665B1" w:rsidRDefault="004F06CB" w:rsidP="004F06CB">
      <w:pPr>
        <w:jc w:val="both"/>
        <w:rPr>
          <w:rFonts w:ascii="Times New Roman" w:hAnsi="Times New Roman"/>
          <w:sz w:val="24"/>
          <w:szCs w:val="24"/>
        </w:rPr>
      </w:pPr>
      <w:r w:rsidRPr="00D665B1">
        <w:rPr>
          <w:rFonts w:ascii="Times New Roman" w:hAnsi="Times New Roman"/>
          <w:sz w:val="24"/>
          <w:szCs w:val="24"/>
        </w:rPr>
        <w:t xml:space="preserve">(il legale rappresentante) </w:t>
      </w:r>
      <w:r w:rsidRPr="00D665B1">
        <w:rPr>
          <w:rFonts w:ascii="Times New Roman" w:hAnsi="Times New Roman"/>
          <w:sz w:val="24"/>
          <w:szCs w:val="24"/>
        </w:rPr>
        <w:br w:type="page"/>
      </w:r>
    </w:p>
    <w:tbl>
      <w:tblPr>
        <w:tblW w:w="10056" w:type="dxa"/>
        <w:tblInd w:w="-407" w:type="dxa"/>
        <w:tblBorders>
          <w:top w:val="single" w:sz="8" w:space="0" w:color="000000"/>
          <w:bottom w:val="single" w:sz="8" w:space="0" w:color="000000"/>
        </w:tblBorders>
        <w:tblLook w:val="0000" w:firstRow="0" w:lastRow="0" w:firstColumn="0" w:lastColumn="0" w:noHBand="0" w:noVBand="0"/>
      </w:tblPr>
      <w:tblGrid>
        <w:gridCol w:w="10056"/>
      </w:tblGrid>
      <w:tr w:rsidR="00D665B1" w:rsidRPr="00D665B1" w14:paraId="78952612" w14:textId="77777777" w:rsidTr="002E5B9B">
        <w:trPr>
          <w:trHeight w:val="1098"/>
        </w:trPr>
        <w:tc>
          <w:tcPr>
            <w:tcW w:w="10056" w:type="dxa"/>
            <w:tcBorders>
              <w:top w:val="single" w:sz="8" w:space="0" w:color="000000"/>
              <w:left w:val="nil"/>
              <w:right w:val="nil"/>
            </w:tcBorders>
            <w:shd w:val="clear" w:color="auto" w:fill="C0C0C0"/>
          </w:tcPr>
          <w:p w14:paraId="466A56EA" w14:textId="59D8F442" w:rsidR="006766CA" w:rsidRPr="00D665B1" w:rsidRDefault="006766CA" w:rsidP="0083552B">
            <w:pPr>
              <w:pStyle w:val="Titolo1"/>
              <w:ind w:right="-98"/>
              <w:rPr>
                <w:rFonts w:ascii="Times New Roman" w:hAnsi="Times New Roman"/>
                <w:sz w:val="24"/>
                <w:szCs w:val="24"/>
              </w:rPr>
            </w:pPr>
            <w:bookmarkStart w:id="34" w:name="_ALLEGATO_M_–"/>
            <w:bookmarkStart w:id="35" w:name="_ALL._N-_ATTESTATO"/>
            <w:bookmarkStart w:id="36" w:name="_ALL._I-_ATTESTATO"/>
            <w:bookmarkStart w:id="37" w:name="_ALL._E-_ATTESTATO"/>
            <w:bookmarkStart w:id="38" w:name="_Toc415045947"/>
            <w:bookmarkStart w:id="39" w:name="_Toc419708966"/>
            <w:bookmarkStart w:id="40" w:name="_Toc422322851"/>
            <w:bookmarkStart w:id="41" w:name="_Toc95140452"/>
            <w:bookmarkEnd w:id="34"/>
            <w:bookmarkEnd w:id="35"/>
            <w:bookmarkEnd w:id="36"/>
            <w:bookmarkEnd w:id="37"/>
            <w:r w:rsidRPr="00D665B1">
              <w:rPr>
                <w:rFonts w:ascii="Times New Roman" w:hAnsi="Times New Roman"/>
                <w:sz w:val="28"/>
                <w:szCs w:val="24"/>
              </w:rPr>
              <w:t xml:space="preserve">ALL. </w:t>
            </w:r>
            <w:bookmarkStart w:id="42" w:name="_Toc382298728"/>
            <w:r w:rsidR="00E67CE8" w:rsidRPr="00D665B1">
              <w:rPr>
                <w:rFonts w:ascii="Times New Roman" w:hAnsi="Times New Roman"/>
                <w:sz w:val="28"/>
                <w:szCs w:val="24"/>
              </w:rPr>
              <w:t>E</w:t>
            </w:r>
            <w:r w:rsidRPr="00D665B1">
              <w:rPr>
                <w:rFonts w:ascii="Times New Roman" w:hAnsi="Times New Roman"/>
                <w:sz w:val="28"/>
                <w:szCs w:val="24"/>
              </w:rPr>
              <w:t>- ATTESTATO DI SOPRALLUOGO</w:t>
            </w:r>
            <w:bookmarkEnd w:id="38"/>
            <w:bookmarkEnd w:id="39"/>
            <w:bookmarkEnd w:id="40"/>
            <w:bookmarkEnd w:id="42"/>
            <w:bookmarkEnd w:id="41"/>
          </w:p>
        </w:tc>
      </w:tr>
    </w:tbl>
    <w:p w14:paraId="0CE2834B" w14:textId="77777777" w:rsidR="006766CA" w:rsidRPr="00D665B1" w:rsidRDefault="006766CA" w:rsidP="00B97413">
      <w:pPr>
        <w:jc w:val="center"/>
        <w:rPr>
          <w:rFonts w:ascii="Times New Roman" w:hAnsi="Times New Roman"/>
          <w:sz w:val="24"/>
          <w:szCs w:val="24"/>
        </w:rPr>
      </w:pPr>
    </w:p>
    <w:p w14:paraId="68D3865F" w14:textId="77777777" w:rsidR="006766CA" w:rsidRPr="00D665B1" w:rsidRDefault="006766CA" w:rsidP="00B97413">
      <w:pPr>
        <w:jc w:val="center"/>
        <w:rPr>
          <w:rFonts w:ascii="Times New Roman" w:hAnsi="Times New Roman"/>
          <w:i/>
          <w:sz w:val="24"/>
          <w:szCs w:val="24"/>
        </w:rPr>
      </w:pPr>
      <w:r w:rsidRPr="00D665B1">
        <w:rPr>
          <w:rFonts w:ascii="Times New Roman" w:hAnsi="Times New Roman"/>
          <w:i/>
          <w:sz w:val="24"/>
          <w:szCs w:val="24"/>
        </w:rPr>
        <w:t>TIMBRO DELL’ENTE RESPONSABILE DEL SOPRALLUOGO</w:t>
      </w:r>
    </w:p>
    <w:p w14:paraId="15D6D836" w14:textId="77777777" w:rsidR="006766CA" w:rsidRPr="00D665B1" w:rsidRDefault="006766CA" w:rsidP="00B97413">
      <w:pPr>
        <w:jc w:val="center"/>
        <w:rPr>
          <w:rFonts w:ascii="Times New Roman" w:hAnsi="Times New Roman"/>
          <w:sz w:val="24"/>
          <w:szCs w:val="24"/>
        </w:rPr>
      </w:pPr>
      <w:r w:rsidRPr="00D665B1">
        <w:rPr>
          <w:rFonts w:ascii="Times New Roman" w:hAnsi="Times New Roman"/>
          <w:sz w:val="24"/>
          <w:szCs w:val="24"/>
        </w:rPr>
        <w:t xml:space="preserve">       </w:t>
      </w:r>
    </w:p>
    <w:p w14:paraId="6E314018" w14:textId="77777777" w:rsidR="006766CA" w:rsidRPr="00D665B1" w:rsidRDefault="006766CA" w:rsidP="00B97413">
      <w:pPr>
        <w:jc w:val="center"/>
        <w:rPr>
          <w:rFonts w:ascii="Times New Roman" w:hAnsi="Times New Roman"/>
          <w:sz w:val="24"/>
          <w:szCs w:val="24"/>
        </w:rPr>
      </w:pPr>
    </w:p>
    <w:p w14:paraId="3E75E09A" w14:textId="77777777" w:rsidR="00CE2BF0" w:rsidRPr="00D665B1" w:rsidRDefault="00CE2BF0" w:rsidP="00CE2BF0">
      <w:pPr>
        <w:jc w:val="both"/>
        <w:rPr>
          <w:rFonts w:ascii="Times New Roman" w:hAnsi="Times New Roman"/>
          <w:sz w:val="24"/>
          <w:szCs w:val="24"/>
        </w:rPr>
      </w:pPr>
      <w:r w:rsidRPr="00D665B1">
        <w:rPr>
          <w:rFonts w:ascii="Times New Roman" w:hAnsi="Times New Roman"/>
          <w:b/>
          <w:sz w:val="24"/>
          <w:szCs w:val="24"/>
        </w:rPr>
        <w:t>OGGETTO</w:t>
      </w:r>
      <w:r w:rsidRPr="00D665B1">
        <w:rPr>
          <w:rFonts w:ascii="Times New Roman" w:hAnsi="Times New Roman"/>
          <w:sz w:val="24"/>
          <w:szCs w:val="24"/>
        </w:rPr>
        <w:t>: Codice Esigenza n.___________ procedura per l’affidamento dei lavori di________________________________________________________________________________________________________________________________________________________________________.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04F2673F" w14:textId="77777777" w:rsidR="006766CA" w:rsidRPr="00D665B1" w:rsidRDefault="006766CA" w:rsidP="00B97413">
      <w:pPr>
        <w:jc w:val="center"/>
        <w:rPr>
          <w:rFonts w:ascii="Times New Roman" w:hAnsi="Times New Roman"/>
          <w:b/>
          <w:sz w:val="24"/>
          <w:szCs w:val="24"/>
          <w:u w:val="single"/>
        </w:rPr>
      </w:pPr>
      <w:r w:rsidRPr="00D665B1">
        <w:rPr>
          <w:rFonts w:ascii="Times New Roman" w:hAnsi="Times New Roman"/>
          <w:b/>
          <w:sz w:val="24"/>
          <w:szCs w:val="24"/>
          <w:u w:val="single"/>
        </w:rPr>
        <w:t>ATTESTATO DI ESEGUITO SOPRALLUOGO</w:t>
      </w:r>
    </w:p>
    <w:p w14:paraId="626F82C6" w14:textId="3B6828FC" w:rsidR="006766CA" w:rsidRPr="00D665B1" w:rsidRDefault="006766CA" w:rsidP="00B97413">
      <w:pPr>
        <w:jc w:val="both"/>
        <w:rPr>
          <w:rFonts w:ascii="Times New Roman" w:hAnsi="Times New Roman"/>
          <w:sz w:val="24"/>
          <w:szCs w:val="24"/>
        </w:rPr>
      </w:pPr>
      <w:r w:rsidRPr="00D665B1">
        <w:rPr>
          <w:rFonts w:ascii="Times New Roman" w:hAnsi="Times New Roman"/>
          <w:sz w:val="24"/>
          <w:szCs w:val="24"/>
        </w:rPr>
        <w:t xml:space="preserve">Si dichiara che il giorno ____ del mese di _________________ dell’anno __________, si è presentato presso questo Ente il Sig. ___________________________________ munito del documento ________________________ n° ____________ </w:t>
      </w:r>
      <w:r w:rsidR="00CE2BF0" w:rsidRPr="00D665B1">
        <w:rPr>
          <w:rFonts w:ascii="Times New Roman" w:hAnsi="Times New Roman"/>
          <w:sz w:val="24"/>
          <w:szCs w:val="24"/>
        </w:rPr>
        <w:t>rilasciato il ____________ da_______________.</w:t>
      </w:r>
    </w:p>
    <w:p w14:paraId="65714843" w14:textId="77777777" w:rsidR="006766CA" w:rsidRPr="00D665B1" w:rsidRDefault="006766CA" w:rsidP="00B97413">
      <w:pPr>
        <w:jc w:val="both"/>
        <w:rPr>
          <w:rFonts w:ascii="Times New Roman" w:hAnsi="Times New Roman"/>
          <w:sz w:val="24"/>
          <w:szCs w:val="24"/>
        </w:rPr>
      </w:pPr>
      <w:r w:rsidRPr="00D665B1">
        <w:rPr>
          <w:rFonts w:ascii="Times New Roman" w:hAnsi="Times New Roman"/>
          <w:sz w:val="24"/>
          <w:szCs w:val="24"/>
        </w:rPr>
        <w:t>in qualità di:</w:t>
      </w:r>
    </w:p>
    <w:p w14:paraId="45EE0E6D" w14:textId="77777777" w:rsidR="006766CA" w:rsidRPr="00D665B1" w:rsidRDefault="006766CA" w:rsidP="00B97413">
      <w:pPr>
        <w:jc w:val="both"/>
        <w:rPr>
          <w:rFonts w:ascii="Times New Roman" w:hAnsi="Times New Roman"/>
          <w:sz w:val="24"/>
          <w:szCs w:val="24"/>
        </w:rPr>
      </w:pPr>
      <w:r w:rsidRPr="00D665B1">
        <w:rPr>
          <w:rFonts w:ascii="Times New Roman" w:hAnsi="Times New Roman"/>
          <w:sz w:val="24"/>
          <w:szCs w:val="24"/>
        </w:rPr>
        <w:t>□ Rappresentante legale dell’impresa/R.T.T. o Consorzio ________________________________ di __________________________</w:t>
      </w:r>
    </w:p>
    <w:p w14:paraId="58AC4E80" w14:textId="77777777" w:rsidR="006766CA" w:rsidRPr="00D665B1" w:rsidRDefault="006766CA" w:rsidP="00B97413">
      <w:pPr>
        <w:jc w:val="both"/>
        <w:rPr>
          <w:rFonts w:ascii="Times New Roman" w:hAnsi="Times New Roman"/>
          <w:sz w:val="24"/>
          <w:szCs w:val="24"/>
        </w:rPr>
      </w:pPr>
      <w:r w:rsidRPr="00D665B1">
        <w:rPr>
          <w:rFonts w:ascii="Times New Roman" w:hAnsi="Times New Roman"/>
          <w:sz w:val="24"/>
          <w:szCs w:val="24"/>
        </w:rPr>
        <w:t xml:space="preserve"> □ munito di delega dell’impresa/R.T.I. o Consorzio ___________________________________ di __________________________</w:t>
      </w:r>
    </w:p>
    <w:p w14:paraId="654C7BB5" w14:textId="77777777" w:rsidR="006766CA" w:rsidRPr="00D665B1" w:rsidRDefault="006766CA" w:rsidP="00B97413">
      <w:pPr>
        <w:jc w:val="both"/>
        <w:rPr>
          <w:rFonts w:ascii="Times New Roman" w:hAnsi="Times New Roman"/>
          <w:sz w:val="24"/>
          <w:szCs w:val="24"/>
        </w:rPr>
      </w:pPr>
      <w:r w:rsidRPr="00D665B1">
        <w:rPr>
          <w:rFonts w:ascii="Times New Roman" w:hAnsi="Times New Roman"/>
          <w:sz w:val="24"/>
          <w:szCs w:val="24"/>
        </w:rPr>
        <w:t>per prendere visione della località in cui dovranno essere eseguiti i lavori in oggetto.</w:t>
      </w:r>
    </w:p>
    <w:p w14:paraId="4232CE95" w14:textId="77777777" w:rsidR="006766CA" w:rsidRPr="00D665B1" w:rsidRDefault="006766CA" w:rsidP="00B97413">
      <w:pPr>
        <w:jc w:val="both"/>
        <w:rPr>
          <w:rFonts w:ascii="Times New Roman" w:hAnsi="Times New Roman"/>
          <w:sz w:val="24"/>
          <w:szCs w:val="24"/>
        </w:rPr>
      </w:pPr>
      <w:r w:rsidRPr="00D665B1">
        <w:rPr>
          <w:rFonts w:ascii="Times New Roman" w:hAnsi="Times New Roman"/>
          <w:sz w:val="24"/>
          <w:szCs w:val="24"/>
        </w:rPr>
        <w:t>E’ stato pertanto autorizzato a visitare il sito stesso.</w:t>
      </w:r>
    </w:p>
    <w:p w14:paraId="322BFF53" w14:textId="77777777" w:rsidR="006766CA" w:rsidRPr="00D665B1" w:rsidRDefault="006766CA" w:rsidP="00B97413">
      <w:pPr>
        <w:jc w:val="center"/>
        <w:rPr>
          <w:rFonts w:ascii="Times New Roman" w:hAnsi="Times New Roman"/>
          <w:sz w:val="24"/>
          <w:szCs w:val="24"/>
        </w:rPr>
      </w:pPr>
    </w:p>
    <w:p w14:paraId="5CEEDAC8" w14:textId="36429524" w:rsidR="006766CA" w:rsidRPr="00D665B1" w:rsidRDefault="007D3D38" w:rsidP="00B97413">
      <w:pPr>
        <w:jc w:val="center"/>
        <w:rPr>
          <w:rFonts w:ascii="Times New Roman" w:hAnsi="Times New Roman"/>
          <w:b/>
          <w:i/>
          <w:sz w:val="24"/>
          <w:szCs w:val="24"/>
        </w:rPr>
      </w:pPr>
      <w:r w:rsidRPr="00D665B1">
        <w:rPr>
          <w:rFonts w:ascii="Times New Roman" w:hAnsi="Times New Roman"/>
          <w:b/>
          <w:i/>
          <w:sz w:val="24"/>
          <w:szCs w:val="24"/>
        </w:rPr>
        <w:t xml:space="preserve">      </w:t>
      </w:r>
      <w:r w:rsidR="006766CA" w:rsidRPr="00D665B1">
        <w:rPr>
          <w:rFonts w:ascii="Times New Roman" w:hAnsi="Times New Roman"/>
          <w:b/>
          <w:i/>
          <w:sz w:val="24"/>
          <w:szCs w:val="24"/>
        </w:rPr>
        <w:t xml:space="preserve"> TIMBRO E FIRMA </w:t>
      </w:r>
    </w:p>
    <w:p w14:paraId="524C1D5F" w14:textId="25F90D43" w:rsidR="006766CA" w:rsidRPr="00D665B1" w:rsidRDefault="00CE2BF0" w:rsidP="00B97413">
      <w:pPr>
        <w:jc w:val="center"/>
        <w:rPr>
          <w:rFonts w:ascii="Times New Roman" w:hAnsi="Times New Roman"/>
          <w:b/>
          <w:i/>
          <w:sz w:val="24"/>
          <w:szCs w:val="24"/>
        </w:rPr>
      </w:pPr>
      <w:r w:rsidRPr="00D665B1">
        <w:rPr>
          <w:rFonts w:ascii="Times New Roman" w:hAnsi="Times New Roman"/>
          <w:b/>
          <w:i/>
          <w:sz w:val="24"/>
          <w:szCs w:val="24"/>
        </w:rPr>
        <w:t xml:space="preserve"> </w:t>
      </w:r>
      <w:r w:rsidR="006766CA" w:rsidRPr="00D665B1">
        <w:rPr>
          <w:rFonts w:ascii="Times New Roman" w:hAnsi="Times New Roman"/>
          <w:b/>
          <w:i/>
          <w:sz w:val="24"/>
          <w:szCs w:val="24"/>
        </w:rPr>
        <w:t xml:space="preserve"> DEL RESPONSABILE DELL’ENTE</w:t>
      </w:r>
    </w:p>
    <w:p w14:paraId="4D0FA2DF" w14:textId="77777777" w:rsidR="006766CA" w:rsidRPr="00D665B1" w:rsidRDefault="006766CA" w:rsidP="00B97413">
      <w:pPr>
        <w:jc w:val="center"/>
        <w:rPr>
          <w:rFonts w:ascii="Times New Roman" w:hAnsi="Times New Roman"/>
          <w:sz w:val="24"/>
          <w:szCs w:val="24"/>
        </w:rPr>
      </w:pPr>
      <w:r w:rsidRPr="00D665B1">
        <w:rPr>
          <w:rFonts w:ascii="Times New Roman" w:hAnsi="Times New Roman"/>
          <w:sz w:val="24"/>
          <w:szCs w:val="24"/>
        </w:rPr>
        <w:t xml:space="preserve">                                                              </w:t>
      </w:r>
      <w:r w:rsidR="00563303" w:rsidRPr="00D665B1">
        <w:rPr>
          <w:rFonts w:ascii="Times New Roman" w:hAnsi="Times New Roman"/>
          <w:sz w:val="24"/>
          <w:szCs w:val="24"/>
        </w:rPr>
        <w:t xml:space="preserve">                               </w:t>
      </w:r>
    </w:p>
    <w:p w14:paraId="7C7F41F3" w14:textId="469639CF" w:rsidR="00563303" w:rsidRPr="00D665B1" w:rsidRDefault="00563303" w:rsidP="00B97413">
      <w:pPr>
        <w:spacing w:after="0" w:line="240" w:lineRule="auto"/>
        <w:rPr>
          <w:rFonts w:ascii="Times New Roman" w:hAnsi="Times New Roman"/>
          <w:i/>
          <w:sz w:val="24"/>
          <w:szCs w:val="24"/>
        </w:rPr>
      </w:pPr>
      <w:bookmarkStart w:id="43" w:name="_ALL._O_–"/>
      <w:bookmarkStart w:id="44" w:name="_ALL._P_–"/>
      <w:bookmarkStart w:id="45" w:name="_ALL._L_–"/>
      <w:bookmarkEnd w:id="43"/>
      <w:bookmarkEnd w:id="44"/>
      <w:bookmarkEnd w:id="45"/>
    </w:p>
    <w:tbl>
      <w:tblPr>
        <w:tblW w:w="10056" w:type="dxa"/>
        <w:tblInd w:w="-142" w:type="dxa"/>
        <w:tblBorders>
          <w:top w:val="single" w:sz="8" w:space="0" w:color="000000"/>
          <w:bottom w:val="single" w:sz="8" w:space="0" w:color="000000"/>
        </w:tblBorders>
        <w:tblLook w:val="0000" w:firstRow="0" w:lastRow="0" w:firstColumn="0" w:lastColumn="0" w:noHBand="0" w:noVBand="0"/>
      </w:tblPr>
      <w:tblGrid>
        <w:gridCol w:w="10056"/>
      </w:tblGrid>
      <w:tr w:rsidR="00D665B1" w:rsidRPr="00D665B1" w14:paraId="37AADCAC" w14:textId="77777777" w:rsidTr="00CE2BF0">
        <w:trPr>
          <w:trHeight w:val="1098"/>
        </w:trPr>
        <w:tc>
          <w:tcPr>
            <w:tcW w:w="10056" w:type="dxa"/>
            <w:tcBorders>
              <w:top w:val="single" w:sz="8" w:space="0" w:color="000000"/>
              <w:left w:val="nil"/>
              <w:right w:val="nil"/>
            </w:tcBorders>
            <w:shd w:val="clear" w:color="auto" w:fill="C0C0C0"/>
          </w:tcPr>
          <w:p w14:paraId="04CC9ED1" w14:textId="5F5BB47E" w:rsidR="006766CA" w:rsidRPr="00D665B1" w:rsidRDefault="006766CA" w:rsidP="00CE2BF0">
            <w:pPr>
              <w:pStyle w:val="Titolo1"/>
              <w:ind w:left="-108"/>
              <w:rPr>
                <w:rFonts w:ascii="Times New Roman" w:hAnsi="Times New Roman"/>
                <w:sz w:val="28"/>
                <w:szCs w:val="24"/>
              </w:rPr>
            </w:pPr>
            <w:bookmarkStart w:id="46" w:name="_ALL._P_"/>
            <w:bookmarkStart w:id="47" w:name="_ALL._Q_"/>
            <w:bookmarkStart w:id="48" w:name="_ALL._M_"/>
            <w:bookmarkStart w:id="49" w:name="_ALL._F_"/>
            <w:bookmarkStart w:id="50" w:name="_Toc415045949"/>
            <w:bookmarkStart w:id="51" w:name="_Toc419708968"/>
            <w:bookmarkStart w:id="52" w:name="_Toc422322853"/>
            <w:bookmarkStart w:id="53" w:name="_Toc95140453"/>
            <w:bookmarkEnd w:id="46"/>
            <w:bookmarkEnd w:id="47"/>
            <w:bookmarkEnd w:id="48"/>
            <w:bookmarkEnd w:id="49"/>
            <w:r w:rsidRPr="00D665B1">
              <w:rPr>
                <w:rFonts w:ascii="Times New Roman" w:hAnsi="Times New Roman"/>
                <w:sz w:val="28"/>
                <w:szCs w:val="24"/>
              </w:rPr>
              <w:t xml:space="preserve">ALL. </w:t>
            </w:r>
            <w:r w:rsidR="00E67CE8" w:rsidRPr="00D665B1">
              <w:rPr>
                <w:rFonts w:ascii="Times New Roman" w:hAnsi="Times New Roman"/>
                <w:sz w:val="28"/>
                <w:szCs w:val="24"/>
              </w:rPr>
              <w:t>F</w:t>
            </w:r>
            <w:r w:rsidRPr="00D665B1">
              <w:rPr>
                <w:rFonts w:ascii="Times New Roman" w:hAnsi="Times New Roman"/>
                <w:sz w:val="28"/>
                <w:szCs w:val="24"/>
              </w:rPr>
              <w:t xml:space="preserve"> </w:t>
            </w:r>
            <w:bookmarkStart w:id="54" w:name="_Toc382298730"/>
            <w:r w:rsidRPr="00D665B1">
              <w:rPr>
                <w:rFonts w:ascii="Times New Roman" w:hAnsi="Times New Roman"/>
                <w:sz w:val="28"/>
                <w:szCs w:val="24"/>
              </w:rPr>
              <w:t>– DICHIARAZIONE SOSTITUTIVA DELL’IMPRESA AUSILIARIA ATTESTANTE IL POSSESSO DEI REQUISITI PRESTATI AL CONCORRENTE PER L</w:t>
            </w:r>
            <w:r w:rsidR="00612174" w:rsidRPr="00D665B1">
              <w:rPr>
                <w:rFonts w:ascii="Times New Roman" w:hAnsi="Times New Roman"/>
                <w:sz w:val="28"/>
                <w:szCs w:val="24"/>
              </w:rPr>
              <w:t>A</w:t>
            </w:r>
            <w:bookmarkEnd w:id="50"/>
            <w:bookmarkEnd w:id="51"/>
            <w:bookmarkEnd w:id="52"/>
            <w:bookmarkEnd w:id="54"/>
            <w:r w:rsidR="002A3FF9" w:rsidRPr="00D665B1">
              <w:rPr>
                <w:rFonts w:ascii="Times New Roman" w:hAnsi="Times New Roman"/>
                <w:sz w:val="28"/>
                <w:szCs w:val="24"/>
              </w:rPr>
              <w:t>VORI</w:t>
            </w:r>
            <w:bookmarkEnd w:id="53"/>
          </w:p>
          <w:p w14:paraId="38F55AD8" w14:textId="77777777" w:rsidR="006766CA" w:rsidRPr="00D665B1" w:rsidRDefault="006766CA" w:rsidP="00CE2BF0">
            <w:pPr>
              <w:pStyle w:val="Titolo1"/>
              <w:ind w:left="-108"/>
              <w:rPr>
                <w:rFonts w:ascii="Times New Roman" w:hAnsi="Times New Roman"/>
                <w:sz w:val="24"/>
                <w:szCs w:val="24"/>
              </w:rPr>
            </w:pPr>
          </w:p>
        </w:tc>
      </w:tr>
    </w:tbl>
    <w:p w14:paraId="3F9CD3E6" w14:textId="77777777" w:rsidR="00355884" w:rsidRPr="00D665B1" w:rsidRDefault="00355884" w:rsidP="00CE2BF0">
      <w:pPr>
        <w:pStyle w:val="Corpodeltesto0"/>
        <w:shd w:val="clear" w:color="auto" w:fill="auto"/>
        <w:spacing w:after="180" w:line="194" w:lineRule="auto"/>
        <w:ind w:left="-142"/>
        <w:rPr>
          <w:rFonts w:ascii="Times New Roman" w:hAnsi="Times New Roman" w:cs="Times New Roman"/>
          <w:b/>
          <w:bCs/>
          <w:sz w:val="20"/>
          <w:szCs w:val="20"/>
          <w:lang w:bidi="it-IT"/>
        </w:rPr>
      </w:pPr>
    </w:p>
    <w:p w14:paraId="7ADC9262" w14:textId="77777777" w:rsidR="00FA43C3" w:rsidRPr="00D665B1" w:rsidRDefault="00FA43C3" w:rsidP="00CE2BF0">
      <w:pPr>
        <w:pStyle w:val="Corpodeltesto0"/>
        <w:shd w:val="clear" w:color="auto" w:fill="auto"/>
        <w:spacing w:after="180" w:line="194" w:lineRule="auto"/>
        <w:ind w:left="-142"/>
        <w:rPr>
          <w:rFonts w:ascii="Times New Roman" w:hAnsi="Times New Roman" w:cs="Times New Roman"/>
          <w:sz w:val="20"/>
          <w:szCs w:val="20"/>
        </w:rPr>
      </w:pPr>
      <w:r w:rsidRPr="00D665B1">
        <w:rPr>
          <w:rFonts w:ascii="Times New Roman" w:hAnsi="Times New Roman" w:cs="Times New Roman"/>
          <w:b/>
          <w:bCs/>
          <w:sz w:val="20"/>
          <w:szCs w:val="20"/>
          <w:lang w:bidi="it-IT"/>
        </w:rPr>
        <w:t xml:space="preserve">Il presente documento, disponibile sul sito </w:t>
      </w:r>
      <w:hyperlink r:id="rId19" w:history="1">
        <w:r w:rsidRPr="00D665B1">
          <w:rPr>
            <w:rFonts w:ascii="Times New Roman" w:hAnsi="Times New Roman" w:cs="Times New Roman"/>
            <w:b/>
            <w:bCs/>
            <w:sz w:val="20"/>
            <w:szCs w:val="20"/>
            <w:lang w:bidi="it-IT"/>
          </w:rPr>
          <w:t>www.difesa.it/SGD-DNA/Staff/DT/GENIODIFE/Bandi</w:t>
        </w:r>
      </w:hyperlink>
      <w:r w:rsidRPr="00D665B1">
        <w:rPr>
          <w:rFonts w:ascii="Times New Roman" w:hAnsi="Times New Roman" w:cs="Times New Roman"/>
          <w:b/>
          <w:bCs/>
          <w:sz w:val="20"/>
          <w:szCs w:val="20"/>
          <w:lang w:bidi="it-IT"/>
        </w:rPr>
        <w:t xml:space="preserve"> e sul sito </w:t>
      </w:r>
      <w:hyperlink r:id="rId20" w:history="1">
        <w:r w:rsidRPr="00D665B1">
          <w:rPr>
            <w:rFonts w:ascii="Times New Roman" w:hAnsi="Times New Roman" w:cs="Times New Roman"/>
            <w:b/>
            <w:bCs/>
            <w:sz w:val="20"/>
            <w:szCs w:val="20"/>
            <w:lang w:bidi="it-IT"/>
          </w:rPr>
          <w:t>www.acquistinretepa.it</w:t>
        </w:r>
      </w:hyperlink>
      <w:r w:rsidRPr="00D665B1">
        <w:rPr>
          <w:rFonts w:ascii="Times New Roman" w:hAnsi="Times New Roman" w:cs="Times New Roman"/>
          <w:b/>
          <w:bCs/>
          <w:sz w:val="20"/>
          <w:szCs w:val="20"/>
          <w:lang w:bidi="it-IT"/>
        </w:rPr>
        <w:t xml:space="preserve"> ,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4B032948" w14:textId="77777777" w:rsidR="00FA43C3" w:rsidRPr="00D665B1" w:rsidRDefault="006766CA" w:rsidP="00B97413">
      <w:pPr>
        <w:jc w:val="right"/>
        <w:rPr>
          <w:rFonts w:ascii="Times New Roman" w:hAnsi="Times New Roman"/>
          <w:sz w:val="24"/>
          <w:szCs w:val="24"/>
        </w:rPr>
      </w:pPr>
      <w:r w:rsidRPr="00D665B1">
        <w:rPr>
          <w:rFonts w:ascii="Times New Roman" w:hAnsi="Times New Roman"/>
          <w:sz w:val="24"/>
          <w:szCs w:val="24"/>
        </w:rPr>
        <w:t xml:space="preserve">      </w:t>
      </w:r>
    </w:p>
    <w:p w14:paraId="66176B81" w14:textId="77777777" w:rsidR="002B059A" w:rsidRPr="00D665B1" w:rsidRDefault="002B059A" w:rsidP="002B059A">
      <w:pPr>
        <w:spacing w:after="0"/>
        <w:jc w:val="right"/>
        <w:rPr>
          <w:rFonts w:ascii="Times New Roman" w:hAnsi="Times New Roman"/>
          <w:sz w:val="24"/>
          <w:szCs w:val="24"/>
        </w:rPr>
      </w:pPr>
      <w:r w:rsidRPr="00D665B1">
        <w:rPr>
          <w:rFonts w:ascii="Times New Roman" w:hAnsi="Times New Roman"/>
          <w:sz w:val="24"/>
          <w:szCs w:val="24"/>
        </w:rPr>
        <w:t xml:space="preserve">MINISTERO DELLA DIFESA      </w:t>
      </w:r>
    </w:p>
    <w:p w14:paraId="2B842B27" w14:textId="77777777" w:rsidR="002B059A" w:rsidRPr="00D665B1" w:rsidRDefault="002B059A" w:rsidP="002B059A">
      <w:pPr>
        <w:spacing w:after="0"/>
        <w:jc w:val="right"/>
        <w:rPr>
          <w:rFonts w:ascii="Times New Roman" w:hAnsi="Times New Roman"/>
          <w:szCs w:val="24"/>
        </w:rPr>
      </w:pPr>
      <w:r w:rsidRPr="00D665B1">
        <w:rPr>
          <w:rFonts w:ascii="Times New Roman" w:hAnsi="Times New Roman"/>
          <w:szCs w:val="24"/>
        </w:rPr>
        <w:t xml:space="preserve"> SEGRETARIATO GENERALE DELLA DIFESA E DIREZIONE NAZIONALE DEGLI ARMAMENTI</w:t>
      </w:r>
    </w:p>
    <w:p w14:paraId="0878313E" w14:textId="77777777" w:rsidR="002B059A" w:rsidRPr="00D665B1" w:rsidRDefault="002B059A" w:rsidP="002B059A">
      <w:pPr>
        <w:spacing w:after="0"/>
        <w:jc w:val="right"/>
        <w:rPr>
          <w:rFonts w:ascii="Times New Roman" w:hAnsi="Times New Roman"/>
          <w:sz w:val="20"/>
          <w:szCs w:val="24"/>
        </w:rPr>
      </w:pPr>
      <w:r w:rsidRPr="00D665B1">
        <w:rPr>
          <w:rFonts w:ascii="Times New Roman" w:hAnsi="Times New Roman"/>
          <w:sz w:val="20"/>
          <w:szCs w:val="24"/>
        </w:rPr>
        <w:t xml:space="preserve">Direzione dei Lavori e del Demanio - 7^ Divisione </w:t>
      </w:r>
    </w:p>
    <w:p w14:paraId="0605C23D" w14:textId="77777777" w:rsidR="002B059A" w:rsidRPr="00D665B1" w:rsidRDefault="002B059A" w:rsidP="002B059A">
      <w:pPr>
        <w:spacing w:after="0"/>
        <w:jc w:val="right"/>
        <w:rPr>
          <w:rFonts w:ascii="Times New Roman" w:hAnsi="Times New Roman"/>
          <w:sz w:val="20"/>
          <w:szCs w:val="24"/>
        </w:rPr>
      </w:pPr>
      <w:r w:rsidRPr="00D665B1">
        <w:rPr>
          <w:rFonts w:ascii="Times New Roman" w:hAnsi="Times New Roman"/>
          <w:sz w:val="20"/>
          <w:szCs w:val="24"/>
        </w:rPr>
        <w:t xml:space="preserve">Piazza della Marina, 4 </w:t>
      </w:r>
    </w:p>
    <w:p w14:paraId="42A7533F" w14:textId="15104FF4" w:rsidR="006766CA" w:rsidRPr="00D665B1" w:rsidRDefault="002B059A" w:rsidP="00B97413">
      <w:pPr>
        <w:jc w:val="right"/>
        <w:rPr>
          <w:rFonts w:ascii="Times New Roman" w:hAnsi="Times New Roman"/>
          <w:sz w:val="24"/>
          <w:szCs w:val="24"/>
        </w:rPr>
      </w:pPr>
      <w:r w:rsidRPr="00D665B1">
        <w:rPr>
          <w:rFonts w:ascii="Times New Roman" w:hAnsi="Times New Roman"/>
          <w:sz w:val="20"/>
          <w:szCs w:val="24"/>
        </w:rPr>
        <w:t>00196 -  ROMA</w:t>
      </w:r>
    </w:p>
    <w:p w14:paraId="0B826915" w14:textId="77777777" w:rsidR="002B059A" w:rsidRPr="00D665B1" w:rsidRDefault="002B059A" w:rsidP="002B059A">
      <w:pPr>
        <w:jc w:val="both"/>
        <w:rPr>
          <w:rFonts w:ascii="Times New Roman" w:hAnsi="Times New Roman"/>
          <w:sz w:val="24"/>
          <w:szCs w:val="24"/>
        </w:rPr>
      </w:pPr>
      <w:r w:rsidRPr="00D665B1">
        <w:rPr>
          <w:rFonts w:ascii="Times New Roman" w:hAnsi="Times New Roman"/>
          <w:b/>
          <w:sz w:val="24"/>
          <w:szCs w:val="24"/>
        </w:rPr>
        <w:t>OGGETTO</w:t>
      </w:r>
      <w:r w:rsidRPr="00D665B1">
        <w:rPr>
          <w:rFonts w:ascii="Times New Roman" w:hAnsi="Times New Roman"/>
          <w:sz w:val="24"/>
          <w:szCs w:val="24"/>
        </w:rPr>
        <w:t>: Codice Esigenza n.___________ procedura per l’affidamento dei lavori di________________________________________________________________________________________________________________________________________________________________________.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08E820A6" w14:textId="77777777" w:rsidR="006766CA" w:rsidRPr="00D665B1" w:rsidRDefault="006766CA" w:rsidP="00B97413">
      <w:pPr>
        <w:jc w:val="center"/>
        <w:rPr>
          <w:rFonts w:ascii="Times New Roman" w:hAnsi="Times New Roman"/>
          <w:sz w:val="24"/>
          <w:szCs w:val="24"/>
        </w:rPr>
      </w:pPr>
    </w:p>
    <w:p w14:paraId="6E5EFAC2" w14:textId="77777777" w:rsidR="002B059A" w:rsidRPr="00D665B1" w:rsidRDefault="002B059A" w:rsidP="002B059A">
      <w:pPr>
        <w:jc w:val="both"/>
        <w:rPr>
          <w:rFonts w:ascii="Times New Roman" w:hAnsi="Times New Roman"/>
          <w:sz w:val="24"/>
          <w:szCs w:val="24"/>
        </w:rPr>
      </w:pPr>
      <w:r w:rsidRPr="00D665B1">
        <w:rPr>
          <w:rFonts w:ascii="Times New Roman" w:hAnsi="Times New Roman"/>
          <w:sz w:val="24"/>
          <w:szCs w:val="24"/>
        </w:rPr>
        <w:t>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w:t>
      </w:r>
    </w:p>
    <w:p w14:paraId="25C06DF4" w14:textId="72BBF45F" w:rsidR="00484A8E" w:rsidRPr="00D665B1" w:rsidRDefault="00484A8E" w:rsidP="002B059A">
      <w:pPr>
        <w:jc w:val="both"/>
        <w:rPr>
          <w:rFonts w:ascii="Times New Roman" w:hAnsi="Times New Roman"/>
          <w:b/>
          <w:bCs/>
          <w:sz w:val="24"/>
          <w:szCs w:val="24"/>
          <w:u w:val="single"/>
        </w:rPr>
      </w:pPr>
      <w:r w:rsidRPr="00D665B1">
        <w:rPr>
          <w:rFonts w:ascii="Times New Roman" w:hAnsi="Times New Roman"/>
          <w:b/>
          <w:bCs/>
          <w:sz w:val="24"/>
          <w:szCs w:val="24"/>
          <w:u w:val="single"/>
        </w:rPr>
        <w:t xml:space="preserve">DICHIARA ai sensi e per gli effetti dell’art. 89 co. 1 del </w:t>
      </w:r>
      <w:proofErr w:type="spellStart"/>
      <w:r w:rsidRPr="00D665B1">
        <w:rPr>
          <w:rFonts w:ascii="Times New Roman" w:hAnsi="Times New Roman"/>
          <w:b/>
          <w:bCs/>
          <w:sz w:val="24"/>
          <w:szCs w:val="24"/>
          <w:u w:val="single"/>
        </w:rPr>
        <w:t>D.Lgs.</w:t>
      </w:r>
      <w:proofErr w:type="spellEnd"/>
      <w:r w:rsidRPr="00D665B1">
        <w:rPr>
          <w:rFonts w:ascii="Times New Roman" w:hAnsi="Times New Roman"/>
          <w:b/>
          <w:bCs/>
          <w:sz w:val="24"/>
          <w:szCs w:val="24"/>
          <w:u w:val="single"/>
        </w:rPr>
        <w:t xml:space="preserve"> n. 50/2016</w:t>
      </w:r>
    </w:p>
    <w:p w14:paraId="6246FEC2" w14:textId="77777777" w:rsidR="00484A8E" w:rsidRPr="00D665B1" w:rsidRDefault="00484A8E" w:rsidP="008474C2">
      <w:pPr>
        <w:numPr>
          <w:ilvl w:val="3"/>
          <w:numId w:val="48"/>
        </w:numPr>
        <w:spacing w:after="0" w:line="240" w:lineRule="auto"/>
        <w:ind w:left="0" w:firstLine="0"/>
        <w:contextualSpacing/>
        <w:jc w:val="both"/>
        <w:rPr>
          <w:rFonts w:ascii="Times New Roman" w:eastAsia="Times New Roman" w:hAnsi="Times New Roman"/>
          <w:b/>
          <w:bCs/>
          <w:sz w:val="24"/>
          <w:szCs w:val="24"/>
          <w:lang w:eastAsia="it-IT"/>
        </w:rPr>
      </w:pPr>
      <w:r w:rsidRPr="00D665B1">
        <w:rPr>
          <w:rFonts w:ascii="Times New Roman" w:eastAsia="Times New Roman" w:hAnsi="Times New Roman"/>
          <w:b/>
          <w:bCs/>
          <w:sz w:val="24"/>
          <w:szCs w:val="24"/>
          <w:lang w:eastAsia="it-IT"/>
        </w:rPr>
        <w:t>di mettere a disposizione per tutta la durata dell’appalto le risorse necessarie di cui è carente il concorrente (Impresa/R.T.I./Consorzio</w:t>
      </w:r>
      <w:r w:rsidRPr="00D665B1">
        <w:rPr>
          <w:rFonts w:ascii="Times New Roman" w:eastAsia="Times New Roman" w:hAnsi="Times New Roman"/>
          <w:b/>
          <w:sz w:val="24"/>
          <w:szCs w:val="24"/>
          <w:lang w:eastAsia="it-IT"/>
        </w:rPr>
        <w:t>)</w:t>
      </w:r>
      <w:r w:rsidRPr="00D665B1">
        <w:rPr>
          <w:rFonts w:ascii="Times New Roman" w:eastAsia="Times New Roman" w:hAnsi="Times New Roman"/>
          <w:b/>
          <w:bCs/>
          <w:sz w:val="24"/>
          <w:szCs w:val="24"/>
          <w:lang w:eastAsia="it-IT"/>
        </w:rPr>
        <w:t xml:space="preserve"> _________________________________  e  in particolare:</w:t>
      </w:r>
    </w:p>
    <w:p w14:paraId="58A83F80" w14:textId="77777777" w:rsidR="00484A8E" w:rsidRPr="00D665B1" w:rsidRDefault="00484A8E" w:rsidP="002B059A">
      <w:pPr>
        <w:jc w:val="both"/>
        <w:rPr>
          <w:rFonts w:ascii="Times New Roman" w:hAnsi="Times New Roman"/>
          <w:bCs/>
          <w:sz w:val="24"/>
          <w:szCs w:val="24"/>
        </w:rPr>
      </w:pPr>
      <w:r w:rsidRPr="00D665B1">
        <w:rPr>
          <w:rFonts w:ascii="Times New Roman" w:hAnsi="Times New Roman"/>
          <w:sz w:val="24"/>
          <w:szCs w:val="24"/>
        </w:rPr>
        <w:t>(</w:t>
      </w:r>
      <w:r w:rsidRPr="00D665B1">
        <w:rPr>
          <w:rFonts w:ascii="Times New Roman" w:hAnsi="Times New Roman"/>
          <w:iCs/>
          <w:sz w:val="24"/>
          <w:szCs w:val="24"/>
        </w:rPr>
        <w:t>omettere i requisiti che non vengono messi a disposizione):</w:t>
      </w:r>
    </w:p>
    <w:p w14:paraId="49990856" w14:textId="77777777" w:rsidR="00484A8E" w:rsidRPr="00D665B1" w:rsidRDefault="00484A8E" w:rsidP="002B059A">
      <w:pPr>
        <w:jc w:val="both"/>
        <w:rPr>
          <w:rFonts w:ascii="Times New Roman" w:hAnsi="Times New Roman"/>
          <w:b/>
          <w:bCs/>
          <w:sz w:val="24"/>
          <w:szCs w:val="24"/>
          <w:u w:val="single"/>
        </w:rPr>
      </w:pPr>
      <w:r w:rsidRPr="00D665B1">
        <w:rPr>
          <w:rFonts w:ascii="Times New Roman" w:hAnsi="Times New Roman"/>
          <w:b/>
          <w:bCs/>
          <w:sz w:val="24"/>
          <w:szCs w:val="24"/>
          <w:u w:val="single"/>
        </w:rPr>
        <w:t>Per i requisiti previsti per l’esecuzione dei lavori:</w:t>
      </w:r>
    </w:p>
    <w:p w14:paraId="0EE1A83B" w14:textId="31B9A0CC" w:rsidR="00484A8E" w:rsidRPr="00D665B1" w:rsidRDefault="00484A8E" w:rsidP="001C6E0A">
      <w:pPr>
        <w:numPr>
          <w:ilvl w:val="3"/>
          <w:numId w:val="4"/>
        </w:numPr>
        <w:tabs>
          <w:tab w:val="num" w:pos="426"/>
        </w:tabs>
        <w:ind w:left="0" w:hanging="45"/>
        <w:jc w:val="both"/>
        <w:rPr>
          <w:rFonts w:ascii="Times New Roman" w:hAnsi="Times New Roman"/>
          <w:bCs/>
          <w:sz w:val="24"/>
          <w:szCs w:val="24"/>
        </w:rPr>
      </w:pPr>
      <w:r w:rsidRPr="00D665B1">
        <w:rPr>
          <w:rFonts w:ascii="Times New Roman" w:hAnsi="Times New Roman"/>
          <w:bCs/>
          <w:sz w:val="24"/>
          <w:szCs w:val="24"/>
        </w:rPr>
        <w:t>Categoria _______ per un importo di ___________</w:t>
      </w:r>
      <w:r w:rsidR="001C6E0A" w:rsidRPr="00D665B1">
        <w:rPr>
          <w:rFonts w:ascii="Times New Roman" w:hAnsi="Times New Roman"/>
          <w:bCs/>
          <w:sz w:val="24"/>
          <w:szCs w:val="24"/>
        </w:rPr>
        <w:t xml:space="preserve"> </w:t>
      </w:r>
      <w:r w:rsidRPr="00D665B1">
        <w:rPr>
          <w:rFonts w:ascii="Times New Roman" w:hAnsi="Times New Roman"/>
          <w:bCs/>
          <w:sz w:val="24"/>
          <w:szCs w:val="24"/>
        </w:rPr>
        <w:t>pari ad una percentuale del _______dell’importo richiesto;</w:t>
      </w:r>
    </w:p>
    <w:p w14:paraId="01FFA2E0" w14:textId="50A7B513" w:rsidR="00484A8E" w:rsidRPr="00D665B1" w:rsidRDefault="00484A8E" w:rsidP="001C6E0A">
      <w:pPr>
        <w:numPr>
          <w:ilvl w:val="3"/>
          <w:numId w:val="4"/>
        </w:numPr>
        <w:tabs>
          <w:tab w:val="num" w:pos="426"/>
        </w:tabs>
        <w:ind w:left="0" w:hanging="45"/>
        <w:jc w:val="both"/>
        <w:rPr>
          <w:rFonts w:ascii="Times New Roman" w:hAnsi="Times New Roman"/>
          <w:bCs/>
          <w:sz w:val="24"/>
          <w:szCs w:val="24"/>
        </w:rPr>
      </w:pPr>
      <w:r w:rsidRPr="00D665B1">
        <w:rPr>
          <w:rFonts w:ascii="Times New Roman" w:hAnsi="Times New Roman"/>
          <w:bCs/>
          <w:sz w:val="24"/>
          <w:szCs w:val="24"/>
        </w:rPr>
        <w:t xml:space="preserve">Categoria ________ per un importo di ___________pari ad una percentuale del </w:t>
      </w:r>
      <w:r w:rsidR="001C6E0A" w:rsidRPr="00D665B1">
        <w:rPr>
          <w:rFonts w:ascii="Times New Roman" w:hAnsi="Times New Roman"/>
          <w:bCs/>
          <w:sz w:val="24"/>
          <w:szCs w:val="24"/>
        </w:rPr>
        <w:t xml:space="preserve">                 </w:t>
      </w:r>
      <w:r w:rsidRPr="00D665B1">
        <w:rPr>
          <w:rFonts w:ascii="Times New Roman" w:hAnsi="Times New Roman"/>
          <w:bCs/>
          <w:sz w:val="24"/>
          <w:szCs w:val="24"/>
        </w:rPr>
        <w:t>______ dell’importo richiesto;</w:t>
      </w:r>
    </w:p>
    <w:p w14:paraId="47180AC5" w14:textId="77777777" w:rsidR="00484A8E" w:rsidRPr="00D665B1" w:rsidRDefault="00484A8E" w:rsidP="002B059A">
      <w:pPr>
        <w:numPr>
          <w:ilvl w:val="3"/>
          <w:numId w:val="4"/>
        </w:numPr>
        <w:tabs>
          <w:tab w:val="num" w:pos="426"/>
        </w:tabs>
        <w:ind w:left="0" w:hanging="45"/>
        <w:jc w:val="both"/>
        <w:rPr>
          <w:rFonts w:ascii="Times New Roman" w:hAnsi="Times New Roman"/>
          <w:bCs/>
          <w:sz w:val="24"/>
          <w:szCs w:val="24"/>
        </w:rPr>
      </w:pPr>
      <w:r w:rsidRPr="00D665B1">
        <w:rPr>
          <w:rFonts w:ascii="Times New Roman" w:hAnsi="Times New Roman"/>
          <w:bCs/>
          <w:sz w:val="24"/>
          <w:szCs w:val="24"/>
        </w:rPr>
        <w:t xml:space="preserve"> </w:t>
      </w:r>
      <w:proofErr w:type="spellStart"/>
      <w:r w:rsidRPr="00D665B1">
        <w:rPr>
          <w:rFonts w:ascii="Times New Roman" w:hAnsi="Times New Roman"/>
          <w:bCs/>
          <w:sz w:val="24"/>
          <w:szCs w:val="24"/>
        </w:rPr>
        <w:t>Etc</w:t>
      </w:r>
      <w:proofErr w:type="spellEnd"/>
      <w:r w:rsidRPr="00D665B1">
        <w:rPr>
          <w:rFonts w:ascii="Times New Roman" w:hAnsi="Times New Roman"/>
          <w:bCs/>
          <w:sz w:val="24"/>
          <w:szCs w:val="24"/>
        </w:rPr>
        <w:t>:</w:t>
      </w:r>
    </w:p>
    <w:p w14:paraId="00620588" w14:textId="77777777" w:rsidR="00484A8E" w:rsidRPr="00D665B1" w:rsidRDefault="00484A8E" w:rsidP="008474C2">
      <w:pPr>
        <w:numPr>
          <w:ilvl w:val="3"/>
          <w:numId w:val="48"/>
        </w:numPr>
        <w:spacing w:after="0" w:line="240" w:lineRule="auto"/>
        <w:ind w:left="0" w:hanging="39"/>
        <w:contextualSpacing/>
        <w:jc w:val="both"/>
        <w:rPr>
          <w:rFonts w:ascii="Times New Roman" w:hAnsi="Times New Roman"/>
          <w:b/>
          <w:bCs/>
          <w:sz w:val="24"/>
          <w:szCs w:val="24"/>
        </w:rPr>
      </w:pPr>
      <w:r w:rsidRPr="00D665B1">
        <w:rPr>
          <w:rFonts w:ascii="Times New Roman" w:hAnsi="Times New Roman"/>
          <w:b/>
          <w:bCs/>
          <w:sz w:val="24"/>
          <w:szCs w:val="24"/>
        </w:rPr>
        <w:t xml:space="preserve">che non partecipa alla gara in proprio o associato o consorziato ai sensi dell’art.45 del Codice né si trova in una situazione di cui all’art. 2359 del Codice Civile con altri concorrenti che partecipano alla gara;  </w:t>
      </w:r>
    </w:p>
    <w:p w14:paraId="4B7AF458" w14:textId="77777777" w:rsidR="00484A8E" w:rsidRPr="00D665B1" w:rsidRDefault="00484A8E" w:rsidP="002B059A">
      <w:pPr>
        <w:jc w:val="both"/>
        <w:rPr>
          <w:rFonts w:ascii="Times New Roman" w:hAnsi="Times New Roman"/>
          <w:b/>
          <w:bCs/>
          <w:sz w:val="24"/>
          <w:szCs w:val="24"/>
        </w:rPr>
      </w:pPr>
    </w:p>
    <w:p w14:paraId="65BEC89A" w14:textId="77777777" w:rsidR="00484A8E" w:rsidRPr="00D665B1" w:rsidRDefault="00484A8E" w:rsidP="008474C2">
      <w:pPr>
        <w:numPr>
          <w:ilvl w:val="3"/>
          <w:numId w:val="48"/>
        </w:numPr>
        <w:spacing w:after="0" w:line="240" w:lineRule="auto"/>
        <w:ind w:left="0" w:hanging="39"/>
        <w:contextualSpacing/>
        <w:jc w:val="both"/>
        <w:rPr>
          <w:rFonts w:ascii="Times New Roman" w:hAnsi="Times New Roman"/>
          <w:b/>
          <w:bCs/>
          <w:sz w:val="24"/>
          <w:szCs w:val="24"/>
        </w:rPr>
      </w:pPr>
      <w:r w:rsidRPr="00D665B1">
        <w:rPr>
          <w:rFonts w:ascii="Times New Roman" w:hAnsi="Times New Roman"/>
          <w:b/>
          <w:bCs/>
          <w:sz w:val="24"/>
          <w:szCs w:val="24"/>
        </w:rPr>
        <w:t xml:space="preserve">che i requisiti economico-finanziari e tecnico-organizzativi che hanno consentito il rilascio dell’attestazione nella categoria messa a disposizione dell’impresa </w:t>
      </w:r>
      <w:proofErr w:type="spellStart"/>
      <w:r w:rsidRPr="00D665B1">
        <w:rPr>
          <w:rFonts w:ascii="Times New Roman" w:hAnsi="Times New Roman"/>
          <w:b/>
          <w:bCs/>
          <w:sz w:val="24"/>
          <w:szCs w:val="24"/>
        </w:rPr>
        <w:t>ausiliata</w:t>
      </w:r>
      <w:proofErr w:type="spellEnd"/>
      <w:r w:rsidRPr="00D665B1">
        <w:rPr>
          <w:rFonts w:ascii="Times New Roman" w:hAnsi="Times New Roman"/>
          <w:b/>
          <w:bCs/>
          <w:sz w:val="24"/>
          <w:szCs w:val="24"/>
        </w:rPr>
        <w:t xml:space="preserve"> non sono utilizzati in modo totale o frazionato nell’ambito dell’ appalto.</w:t>
      </w:r>
    </w:p>
    <w:p w14:paraId="41B8F9A6" w14:textId="77777777" w:rsidR="00D078C8" w:rsidRPr="00D665B1" w:rsidRDefault="00D078C8" w:rsidP="002B059A">
      <w:pPr>
        <w:jc w:val="both"/>
        <w:rPr>
          <w:rFonts w:ascii="Times New Roman" w:hAnsi="Times New Roman"/>
          <w:i/>
          <w:sz w:val="24"/>
          <w:szCs w:val="24"/>
        </w:rPr>
      </w:pPr>
    </w:p>
    <w:p w14:paraId="6322A751" w14:textId="77777777" w:rsidR="00484A8E" w:rsidRPr="00D665B1" w:rsidRDefault="00484A8E" w:rsidP="002B059A">
      <w:pPr>
        <w:jc w:val="both"/>
        <w:rPr>
          <w:rFonts w:ascii="Times New Roman" w:hAnsi="Times New Roman"/>
          <w:i/>
          <w:sz w:val="24"/>
          <w:szCs w:val="24"/>
        </w:rPr>
      </w:pPr>
      <w:r w:rsidRPr="00D665B1">
        <w:rPr>
          <w:rFonts w:ascii="Times New Roman" w:hAnsi="Times New Roman"/>
          <w:i/>
          <w:sz w:val="24"/>
          <w:szCs w:val="24"/>
        </w:rPr>
        <w:t>Data ___________________</w:t>
      </w:r>
    </w:p>
    <w:p w14:paraId="5CFDF20E" w14:textId="11807311" w:rsidR="00484A8E" w:rsidRPr="00D665B1" w:rsidRDefault="00484A8E" w:rsidP="00DF06C2">
      <w:pPr>
        <w:jc w:val="both"/>
        <w:rPr>
          <w:rFonts w:ascii="Times New Roman" w:hAnsi="Times New Roman"/>
          <w:b/>
          <w:bCs/>
          <w:sz w:val="24"/>
          <w:szCs w:val="24"/>
          <w:u w:val="single"/>
        </w:rPr>
      </w:pPr>
    </w:p>
    <w:p w14:paraId="07CB1A10" w14:textId="2B621D1E" w:rsidR="00484A8E" w:rsidRPr="00D665B1" w:rsidRDefault="00484A8E" w:rsidP="00DF06C2">
      <w:pPr>
        <w:jc w:val="both"/>
        <w:rPr>
          <w:rFonts w:ascii="Times New Roman" w:hAnsi="Times New Roman"/>
          <w:b/>
          <w:bCs/>
          <w:sz w:val="24"/>
          <w:szCs w:val="24"/>
          <w:u w:val="single"/>
        </w:rPr>
      </w:pPr>
    </w:p>
    <w:p w14:paraId="0CD1EA15" w14:textId="05E5849E" w:rsidR="006766CA" w:rsidRPr="00D665B1" w:rsidRDefault="006766CA" w:rsidP="00ED14E3">
      <w:pPr>
        <w:jc w:val="both"/>
        <w:rPr>
          <w:rFonts w:ascii="Times New Roman" w:hAnsi="Times New Roman"/>
          <w:b/>
          <w:i/>
          <w:sz w:val="24"/>
          <w:szCs w:val="24"/>
        </w:rPr>
      </w:pPr>
      <w:r w:rsidRPr="00D665B1">
        <w:rPr>
          <w:rFonts w:ascii="Times New Roman" w:hAnsi="Times New Roman"/>
          <w:i/>
          <w:sz w:val="24"/>
          <w:szCs w:val="24"/>
        </w:rPr>
        <w:t>Data ___________________</w:t>
      </w:r>
      <w:r w:rsidR="00F73FD4" w:rsidRPr="00D665B1">
        <w:rPr>
          <w:rFonts w:ascii="Times New Roman" w:hAnsi="Times New Roman"/>
          <w:i/>
          <w:sz w:val="24"/>
          <w:szCs w:val="24"/>
        </w:rPr>
        <w:t xml:space="preserve">        </w:t>
      </w:r>
      <w:r w:rsidRPr="00D665B1">
        <w:rPr>
          <w:rFonts w:ascii="Times New Roman" w:hAnsi="Times New Roman"/>
          <w:i/>
          <w:sz w:val="24"/>
          <w:szCs w:val="24"/>
        </w:rPr>
        <w:t xml:space="preserve"> </w:t>
      </w:r>
      <w:r w:rsidR="002B059A" w:rsidRPr="00D665B1">
        <w:rPr>
          <w:rFonts w:ascii="Times New Roman" w:hAnsi="Times New Roman"/>
          <w:i/>
          <w:sz w:val="24"/>
          <w:szCs w:val="24"/>
        </w:rPr>
        <w:tab/>
      </w:r>
      <w:r w:rsidR="002B059A" w:rsidRPr="00D665B1">
        <w:rPr>
          <w:rFonts w:ascii="Times New Roman" w:hAnsi="Times New Roman"/>
          <w:i/>
          <w:sz w:val="24"/>
          <w:szCs w:val="24"/>
        </w:rPr>
        <w:tab/>
      </w:r>
      <w:r w:rsidR="002B059A" w:rsidRPr="00D665B1">
        <w:rPr>
          <w:rFonts w:ascii="Times New Roman" w:hAnsi="Times New Roman"/>
          <w:i/>
          <w:sz w:val="24"/>
          <w:szCs w:val="24"/>
        </w:rPr>
        <w:tab/>
      </w:r>
      <w:r w:rsidR="002B059A" w:rsidRPr="00D665B1">
        <w:rPr>
          <w:rFonts w:ascii="Times New Roman" w:hAnsi="Times New Roman"/>
          <w:i/>
          <w:sz w:val="24"/>
          <w:szCs w:val="24"/>
        </w:rPr>
        <w:tab/>
      </w:r>
      <w:r w:rsidR="002B059A" w:rsidRPr="00D665B1">
        <w:rPr>
          <w:rFonts w:ascii="Times New Roman" w:hAnsi="Times New Roman"/>
          <w:i/>
          <w:sz w:val="24"/>
          <w:szCs w:val="24"/>
        </w:rPr>
        <w:tab/>
      </w:r>
      <w:r w:rsidRPr="00D665B1">
        <w:rPr>
          <w:rFonts w:ascii="Times New Roman" w:hAnsi="Times New Roman"/>
          <w:i/>
          <w:sz w:val="24"/>
          <w:szCs w:val="24"/>
        </w:rPr>
        <w:t xml:space="preserve">L’IMPRESA </w:t>
      </w:r>
      <w:r w:rsidRPr="00D665B1">
        <w:rPr>
          <w:rFonts w:ascii="Times New Roman" w:hAnsi="Times New Roman"/>
          <w:i/>
          <w:sz w:val="24"/>
          <w:szCs w:val="24"/>
          <w:vertAlign w:val="superscript"/>
        </w:rPr>
        <w:footnoteReference w:id="6"/>
      </w:r>
    </w:p>
    <w:p w14:paraId="6C0DE85D" w14:textId="6F69C910" w:rsidR="006766CA" w:rsidRPr="00D665B1" w:rsidRDefault="006766CA" w:rsidP="002B059A">
      <w:pPr>
        <w:ind w:left="3540" w:firstLine="708"/>
        <w:jc w:val="center"/>
        <w:rPr>
          <w:rFonts w:ascii="Times New Roman" w:hAnsi="Times New Roman"/>
          <w:i/>
          <w:sz w:val="24"/>
          <w:szCs w:val="24"/>
        </w:rPr>
      </w:pPr>
      <w:r w:rsidRPr="00D665B1">
        <w:rPr>
          <w:rFonts w:ascii="Times New Roman" w:hAnsi="Times New Roman"/>
          <w:i/>
          <w:sz w:val="24"/>
          <w:szCs w:val="24"/>
        </w:rPr>
        <w:t>_____________________</w:t>
      </w:r>
      <w:r w:rsidRPr="00D665B1">
        <w:rPr>
          <w:rFonts w:ascii="Times New Roman" w:hAnsi="Times New Roman"/>
          <w:i/>
          <w:sz w:val="24"/>
          <w:szCs w:val="24"/>
          <w:vertAlign w:val="superscript"/>
        </w:rPr>
        <w:footnoteReference w:id="7"/>
      </w:r>
      <w:r w:rsidRPr="00D665B1">
        <w:rPr>
          <w:rFonts w:ascii="Times New Roman" w:hAnsi="Times New Roman"/>
          <w:b/>
          <w:i/>
          <w:sz w:val="24"/>
          <w:szCs w:val="24"/>
        </w:rPr>
        <w:t xml:space="preserve">   </w:t>
      </w:r>
    </w:p>
    <w:p w14:paraId="2BA954BF" w14:textId="77777777" w:rsidR="00CB4C64" w:rsidRPr="00D665B1" w:rsidRDefault="00CB4C64">
      <w:pPr>
        <w:spacing w:after="0" w:line="240" w:lineRule="auto"/>
        <w:rPr>
          <w:rFonts w:ascii="Times New Roman" w:hAnsi="Times New Roman"/>
          <w:i/>
          <w:sz w:val="24"/>
          <w:szCs w:val="24"/>
        </w:rPr>
      </w:pPr>
      <w:r w:rsidRPr="00D665B1">
        <w:rPr>
          <w:rFonts w:ascii="Times New Roman" w:hAnsi="Times New Roman"/>
          <w:i/>
          <w:sz w:val="24"/>
          <w:szCs w:val="24"/>
        </w:rPr>
        <w:br w:type="page"/>
      </w:r>
    </w:p>
    <w:tbl>
      <w:tblPr>
        <w:tblpPr w:leftFromText="141" w:rightFromText="141" w:vertAnchor="text" w:horzAnchor="margin" w:tblpY="-75"/>
        <w:tblW w:w="9635" w:type="dxa"/>
        <w:tblBorders>
          <w:top w:val="single" w:sz="8" w:space="0" w:color="000000"/>
          <w:bottom w:val="single" w:sz="8" w:space="0" w:color="000000"/>
        </w:tblBorders>
        <w:tblLook w:val="0000" w:firstRow="0" w:lastRow="0" w:firstColumn="0" w:lastColumn="0" w:noHBand="0" w:noVBand="0"/>
      </w:tblPr>
      <w:tblGrid>
        <w:gridCol w:w="9635"/>
      </w:tblGrid>
      <w:tr w:rsidR="00D665B1" w:rsidRPr="00D665B1" w14:paraId="4E9257FF" w14:textId="77777777" w:rsidTr="00355884">
        <w:trPr>
          <w:trHeight w:val="869"/>
        </w:trPr>
        <w:tc>
          <w:tcPr>
            <w:tcW w:w="9635" w:type="dxa"/>
            <w:tcBorders>
              <w:top w:val="single" w:sz="8" w:space="0" w:color="000000"/>
              <w:left w:val="nil"/>
              <w:right w:val="nil"/>
            </w:tcBorders>
            <w:shd w:val="clear" w:color="auto" w:fill="C0C0C0"/>
          </w:tcPr>
          <w:p w14:paraId="060D66A7" w14:textId="287E34FA" w:rsidR="00CB4C64" w:rsidRPr="00D665B1" w:rsidRDefault="00CB4C64" w:rsidP="00355884">
            <w:pPr>
              <w:pStyle w:val="Titolo1"/>
              <w:ind w:left="318"/>
              <w:rPr>
                <w:rFonts w:ascii="Times New Roman" w:hAnsi="Times New Roman"/>
                <w:sz w:val="28"/>
                <w:szCs w:val="24"/>
              </w:rPr>
            </w:pPr>
            <w:bookmarkStart w:id="55" w:name="_ALL._G_–"/>
            <w:bookmarkStart w:id="56" w:name="_Toc415045952"/>
            <w:bookmarkStart w:id="57" w:name="_Toc419708972"/>
            <w:bookmarkStart w:id="58" w:name="_Toc422322854"/>
            <w:bookmarkStart w:id="59" w:name="_Toc95140454"/>
            <w:bookmarkEnd w:id="55"/>
            <w:r w:rsidRPr="00D665B1">
              <w:rPr>
                <w:rFonts w:ascii="Times New Roman" w:hAnsi="Times New Roman"/>
                <w:sz w:val="28"/>
                <w:szCs w:val="24"/>
              </w:rPr>
              <w:t xml:space="preserve">ALL. </w:t>
            </w:r>
            <w:bookmarkStart w:id="60" w:name="_Toc382298733"/>
            <w:r w:rsidRPr="00D665B1">
              <w:rPr>
                <w:rFonts w:ascii="Times New Roman" w:hAnsi="Times New Roman"/>
                <w:sz w:val="28"/>
                <w:szCs w:val="24"/>
              </w:rPr>
              <w:t xml:space="preserve">G – </w:t>
            </w:r>
            <w:bookmarkEnd w:id="56"/>
            <w:bookmarkEnd w:id="57"/>
            <w:bookmarkEnd w:id="58"/>
            <w:bookmarkEnd w:id="60"/>
            <w:r w:rsidRPr="00D665B1">
              <w:rPr>
                <w:rFonts w:ascii="Times New Roman" w:hAnsi="Times New Roman"/>
                <w:sz w:val="28"/>
                <w:szCs w:val="24"/>
              </w:rPr>
              <w:t>DICHIARAZIONE OFFERTA ECONOMICA</w:t>
            </w:r>
            <w:bookmarkEnd w:id="59"/>
          </w:p>
          <w:p w14:paraId="4B27BD34" w14:textId="77777777" w:rsidR="00CB4C64" w:rsidRPr="00D665B1" w:rsidRDefault="00CB4C64" w:rsidP="00355884">
            <w:pPr>
              <w:ind w:left="318"/>
              <w:jc w:val="center"/>
              <w:rPr>
                <w:rFonts w:ascii="Times New Roman" w:hAnsi="Times New Roman"/>
                <w:bCs/>
                <w:sz w:val="24"/>
                <w:szCs w:val="24"/>
              </w:rPr>
            </w:pPr>
          </w:p>
        </w:tc>
      </w:tr>
    </w:tbl>
    <w:p w14:paraId="0153D070" w14:textId="77777777" w:rsidR="00355884" w:rsidRPr="00D665B1" w:rsidRDefault="00355884" w:rsidP="008F53ED">
      <w:pPr>
        <w:jc w:val="both"/>
        <w:rPr>
          <w:rFonts w:ascii="Times New Roman" w:hAnsi="Times New Roman"/>
          <w:b/>
          <w:bCs/>
          <w:sz w:val="20"/>
          <w:szCs w:val="20"/>
          <w:lang w:bidi="it-IT"/>
        </w:rPr>
      </w:pPr>
      <w:bookmarkStart w:id="61" w:name="_ALL._Q._-"/>
      <w:bookmarkStart w:id="62" w:name="_ALL._R._-"/>
      <w:bookmarkStart w:id="63" w:name="_ALL._ALLEGATO_T"/>
      <w:bookmarkStart w:id="64" w:name="_ALL._N_-"/>
      <w:bookmarkStart w:id="65" w:name="_ALL._G_-"/>
      <w:bookmarkEnd w:id="61"/>
      <w:bookmarkEnd w:id="62"/>
      <w:bookmarkEnd w:id="63"/>
      <w:bookmarkEnd w:id="64"/>
      <w:bookmarkEnd w:id="65"/>
    </w:p>
    <w:p w14:paraId="52F758B7" w14:textId="57274F27" w:rsidR="00CB4C64" w:rsidRPr="00D665B1" w:rsidRDefault="00FA43C3" w:rsidP="008F53ED">
      <w:pPr>
        <w:jc w:val="both"/>
        <w:rPr>
          <w:rFonts w:ascii="Times New Roman" w:hAnsi="Times New Roman"/>
          <w:i/>
          <w:sz w:val="24"/>
          <w:szCs w:val="24"/>
        </w:rPr>
      </w:pPr>
      <w:r w:rsidRPr="00D665B1">
        <w:rPr>
          <w:rFonts w:ascii="Times New Roman" w:hAnsi="Times New Roman"/>
          <w:b/>
          <w:bCs/>
          <w:sz w:val="20"/>
          <w:szCs w:val="20"/>
          <w:lang w:bidi="it-IT"/>
        </w:rPr>
        <w:t xml:space="preserve">Il presente documento, disponibile sul sito </w:t>
      </w:r>
      <w:hyperlink r:id="rId21" w:history="1">
        <w:r w:rsidRPr="00D665B1">
          <w:rPr>
            <w:rFonts w:ascii="Times New Roman" w:hAnsi="Times New Roman"/>
            <w:b/>
            <w:bCs/>
            <w:sz w:val="20"/>
            <w:szCs w:val="20"/>
            <w:lang w:bidi="it-IT"/>
          </w:rPr>
          <w:t>www.difesa.it/SGD-DNA/Staff/DT/GENIODIFE/Bandi</w:t>
        </w:r>
      </w:hyperlink>
      <w:r w:rsidRPr="00D665B1">
        <w:rPr>
          <w:rFonts w:ascii="Times New Roman" w:hAnsi="Times New Roman"/>
          <w:b/>
          <w:bCs/>
          <w:sz w:val="20"/>
          <w:szCs w:val="20"/>
          <w:lang w:bidi="it-IT"/>
        </w:rPr>
        <w:t xml:space="preserve"> e sul sito </w:t>
      </w:r>
      <w:hyperlink r:id="rId22" w:history="1">
        <w:r w:rsidRPr="00D665B1">
          <w:rPr>
            <w:rFonts w:ascii="Times New Roman" w:hAnsi="Times New Roman"/>
            <w:b/>
            <w:bCs/>
            <w:sz w:val="20"/>
            <w:szCs w:val="20"/>
            <w:lang w:bidi="it-IT"/>
          </w:rPr>
          <w:t>www.acquistinretepa.it</w:t>
        </w:r>
      </w:hyperlink>
      <w:r w:rsidRPr="00D665B1">
        <w:rPr>
          <w:rFonts w:ascii="Times New Roman" w:hAnsi="Times New Roman"/>
          <w:b/>
          <w:bCs/>
          <w:sz w:val="20"/>
          <w:szCs w:val="20"/>
          <w:lang w:bidi="it-IT"/>
        </w:rPr>
        <w:t xml:space="preserve"> ,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20B93DC2" w14:textId="7613443C" w:rsidR="006766CA" w:rsidRPr="00D665B1" w:rsidRDefault="006766CA" w:rsidP="005228E7">
      <w:pPr>
        <w:pStyle w:val="Corpodeltesto0"/>
        <w:shd w:val="clear" w:color="auto" w:fill="auto"/>
        <w:spacing w:after="0" w:line="240" w:lineRule="auto"/>
        <w:ind w:left="660" w:right="880"/>
        <w:jc w:val="center"/>
        <w:rPr>
          <w:rFonts w:ascii="Times New Roman" w:hAnsi="Times New Roman" w:cs="Times New Roman"/>
          <w:b/>
          <w:i/>
          <w:sz w:val="24"/>
          <w:szCs w:val="24"/>
        </w:rPr>
      </w:pPr>
      <w:r w:rsidRPr="00D665B1">
        <w:rPr>
          <w:rFonts w:ascii="Times New Roman" w:hAnsi="Times New Roman" w:cs="Times New Roman"/>
          <w:b/>
          <w:i/>
          <w:sz w:val="24"/>
          <w:szCs w:val="24"/>
        </w:rPr>
        <w:t>TRASCRIVERE SU CARTA BOLLATA</w:t>
      </w:r>
    </w:p>
    <w:p w14:paraId="2CA41449" w14:textId="5943338E" w:rsidR="00A24676" w:rsidRPr="00D665B1" w:rsidRDefault="00A24676" w:rsidP="00A24676">
      <w:pPr>
        <w:spacing w:after="0" w:line="240" w:lineRule="auto"/>
        <w:jc w:val="both"/>
        <w:rPr>
          <w:rFonts w:ascii="Times New Roman" w:hAnsi="Times New Roman"/>
          <w:b/>
          <w:sz w:val="24"/>
          <w:szCs w:val="24"/>
        </w:rPr>
      </w:pPr>
      <w:r w:rsidRPr="00D665B1">
        <w:rPr>
          <w:rFonts w:ascii="Times New Roman" w:hAnsi="Times New Roman"/>
          <w:b/>
          <w:sz w:val="24"/>
          <w:szCs w:val="24"/>
        </w:rPr>
        <w:t>(Oppure: applicare marca da bollo da 16,00 € o allegare nell’apposita sezione “Comprova imposta di bollo “ copia informatica dell’F23 dalla quale risulti l’avvenuto pagamento dell’imposta di bollo)</w:t>
      </w:r>
    </w:p>
    <w:p w14:paraId="7D8305F4" w14:textId="08D348FF" w:rsidR="006766CA" w:rsidRPr="00D665B1" w:rsidRDefault="006766CA" w:rsidP="005228E7">
      <w:pPr>
        <w:spacing w:after="0" w:line="240" w:lineRule="auto"/>
        <w:jc w:val="center"/>
        <w:rPr>
          <w:rFonts w:ascii="Times New Roman" w:hAnsi="Times New Roman"/>
          <w:b/>
          <w:sz w:val="24"/>
          <w:szCs w:val="24"/>
        </w:rPr>
      </w:pPr>
    </w:p>
    <w:p w14:paraId="57D29BF0" w14:textId="78C70AEE" w:rsidR="00673EAA" w:rsidRPr="00D665B1" w:rsidRDefault="00673EAA" w:rsidP="00673EAA">
      <w:pPr>
        <w:spacing w:after="0"/>
        <w:jc w:val="right"/>
        <w:rPr>
          <w:rFonts w:ascii="Times New Roman" w:hAnsi="Times New Roman"/>
          <w:sz w:val="24"/>
          <w:szCs w:val="24"/>
        </w:rPr>
      </w:pPr>
      <w:r w:rsidRPr="00D665B1">
        <w:rPr>
          <w:rFonts w:ascii="Times New Roman" w:hAnsi="Times New Roman"/>
          <w:sz w:val="24"/>
          <w:szCs w:val="24"/>
        </w:rPr>
        <w:t>MINISTERO DELLA DIFESA</w:t>
      </w:r>
    </w:p>
    <w:p w14:paraId="45B52F9D" w14:textId="77777777" w:rsidR="00673EAA" w:rsidRPr="00D665B1" w:rsidRDefault="00673EAA" w:rsidP="00673EAA">
      <w:pPr>
        <w:spacing w:after="0"/>
        <w:jc w:val="right"/>
        <w:rPr>
          <w:rFonts w:ascii="Times New Roman" w:hAnsi="Times New Roman"/>
          <w:szCs w:val="24"/>
        </w:rPr>
      </w:pPr>
      <w:r w:rsidRPr="00D665B1">
        <w:rPr>
          <w:rFonts w:ascii="Times New Roman" w:hAnsi="Times New Roman"/>
          <w:szCs w:val="24"/>
        </w:rPr>
        <w:t xml:space="preserve"> SEGRETARIATO GENERALE DELLA DIFESA E DIREZIONE NAZIONALE DEGLI ARMAMENTI</w:t>
      </w:r>
    </w:p>
    <w:p w14:paraId="52F06350" w14:textId="77777777" w:rsidR="00673EAA" w:rsidRPr="00D665B1" w:rsidRDefault="00673EAA" w:rsidP="00673EAA">
      <w:pPr>
        <w:spacing w:after="0"/>
        <w:jc w:val="right"/>
        <w:rPr>
          <w:rFonts w:ascii="Times New Roman" w:hAnsi="Times New Roman"/>
          <w:sz w:val="20"/>
          <w:szCs w:val="24"/>
        </w:rPr>
      </w:pPr>
      <w:r w:rsidRPr="00D665B1">
        <w:rPr>
          <w:rFonts w:ascii="Times New Roman" w:hAnsi="Times New Roman"/>
          <w:sz w:val="20"/>
          <w:szCs w:val="24"/>
        </w:rPr>
        <w:t xml:space="preserve">Direzione dei Lavori e del Demanio - 7^ Divisione </w:t>
      </w:r>
    </w:p>
    <w:p w14:paraId="6B1EE6A0" w14:textId="77777777" w:rsidR="00673EAA" w:rsidRPr="00D665B1" w:rsidRDefault="00673EAA" w:rsidP="00673EAA">
      <w:pPr>
        <w:spacing w:after="0"/>
        <w:jc w:val="right"/>
        <w:rPr>
          <w:rFonts w:ascii="Times New Roman" w:hAnsi="Times New Roman"/>
          <w:sz w:val="20"/>
          <w:szCs w:val="24"/>
        </w:rPr>
      </w:pPr>
      <w:r w:rsidRPr="00D665B1">
        <w:rPr>
          <w:rFonts w:ascii="Times New Roman" w:hAnsi="Times New Roman"/>
          <w:sz w:val="20"/>
          <w:szCs w:val="24"/>
        </w:rPr>
        <w:t xml:space="preserve">Piazza della Marina, 4 </w:t>
      </w:r>
    </w:p>
    <w:p w14:paraId="1B827DEA" w14:textId="77777777" w:rsidR="00673EAA" w:rsidRPr="00D665B1" w:rsidRDefault="00673EAA" w:rsidP="00673EAA">
      <w:pPr>
        <w:jc w:val="right"/>
        <w:rPr>
          <w:rFonts w:ascii="Times New Roman" w:hAnsi="Times New Roman"/>
          <w:sz w:val="24"/>
          <w:szCs w:val="24"/>
        </w:rPr>
      </w:pPr>
      <w:r w:rsidRPr="00D665B1">
        <w:rPr>
          <w:rFonts w:ascii="Times New Roman" w:hAnsi="Times New Roman"/>
          <w:sz w:val="20"/>
          <w:szCs w:val="24"/>
        </w:rPr>
        <w:t>00196 -  ROMA</w:t>
      </w:r>
    </w:p>
    <w:p w14:paraId="050CC4BC" w14:textId="1FBAAEDA" w:rsidR="006766CA" w:rsidRPr="00D665B1" w:rsidRDefault="006766CA" w:rsidP="00484A8E">
      <w:pPr>
        <w:spacing w:after="0" w:line="240" w:lineRule="auto"/>
        <w:jc w:val="right"/>
        <w:rPr>
          <w:rFonts w:ascii="Times New Roman" w:hAnsi="Times New Roman"/>
          <w:sz w:val="24"/>
          <w:szCs w:val="24"/>
        </w:rPr>
      </w:pPr>
    </w:p>
    <w:p w14:paraId="5D07F934" w14:textId="77777777" w:rsidR="00673EAA" w:rsidRPr="00D665B1" w:rsidRDefault="00673EAA" w:rsidP="00673EAA">
      <w:pPr>
        <w:jc w:val="both"/>
        <w:rPr>
          <w:rFonts w:ascii="Times New Roman" w:hAnsi="Times New Roman"/>
          <w:sz w:val="24"/>
          <w:szCs w:val="24"/>
        </w:rPr>
      </w:pPr>
      <w:r w:rsidRPr="00D665B1">
        <w:rPr>
          <w:rFonts w:ascii="Times New Roman" w:hAnsi="Times New Roman"/>
          <w:b/>
          <w:sz w:val="24"/>
          <w:szCs w:val="24"/>
        </w:rPr>
        <w:t>OGGETTO</w:t>
      </w:r>
      <w:r w:rsidRPr="00D665B1">
        <w:rPr>
          <w:rFonts w:ascii="Times New Roman" w:hAnsi="Times New Roman"/>
          <w:sz w:val="24"/>
          <w:szCs w:val="24"/>
        </w:rPr>
        <w:t>: Codice Esigenza n.___________ procedura per l’affidamento dei lavori di________________________________________________________________________________________________________________________________________________________________________.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56F86EE9" w14:textId="333108F8" w:rsidR="000A1D30" w:rsidRPr="00D665B1" w:rsidRDefault="00673EAA" w:rsidP="001E1096">
      <w:pPr>
        <w:jc w:val="both"/>
        <w:rPr>
          <w:rFonts w:ascii="Times New Roman" w:hAnsi="Times New Roman"/>
          <w:sz w:val="24"/>
          <w:szCs w:val="24"/>
        </w:rPr>
      </w:pPr>
      <w:r w:rsidRPr="00D665B1">
        <w:rPr>
          <w:rFonts w:ascii="Times New Roman" w:hAnsi="Times New Roman"/>
          <w:sz w:val="24"/>
          <w:szCs w:val="24"/>
        </w:rPr>
        <w:t xml:space="preserve">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 </w:t>
      </w:r>
      <w:r w:rsidR="006766CA" w:rsidRPr="00D665B1">
        <w:rPr>
          <w:rFonts w:ascii="Times New Roman" w:hAnsi="Times New Roman"/>
          <w:sz w:val="24"/>
          <w:szCs w:val="24"/>
        </w:rPr>
        <w:t>in riferimento al bando di gara codice _____</w:t>
      </w:r>
      <w:r w:rsidRPr="00D665B1">
        <w:rPr>
          <w:rFonts w:ascii="Times New Roman" w:hAnsi="Times New Roman"/>
          <w:sz w:val="24"/>
          <w:szCs w:val="24"/>
        </w:rPr>
        <w:t>___</w:t>
      </w:r>
      <w:r w:rsidR="006766CA" w:rsidRPr="00D665B1">
        <w:rPr>
          <w:rFonts w:ascii="Times New Roman" w:hAnsi="Times New Roman"/>
          <w:sz w:val="24"/>
          <w:szCs w:val="24"/>
        </w:rPr>
        <w:t xml:space="preserve">____, </w:t>
      </w:r>
      <w:r w:rsidR="000A1D30" w:rsidRPr="00D665B1">
        <w:rPr>
          <w:rFonts w:ascii="Times New Roman" w:hAnsi="Times New Roman"/>
          <w:sz w:val="24"/>
          <w:szCs w:val="24"/>
        </w:rPr>
        <w:t xml:space="preserve">con riferimento all’appalto in oggetto, </w:t>
      </w:r>
    </w:p>
    <w:p w14:paraId="13C3B863" w14:textId="77777777" w:rsidR="000A1D30" w:rsidRPr="00D665B1" w:rsidRDefault="000A1D30" w:rsidP="001E1096">
      <w:pPr>
        <w:contextualSpacing/>
        <w:jc w:val="center"/>
        <w:rPr>
          <w:rFonts w:ascii="Times New Roman" w:hAnsi="Times New Roman"/>
          <w:b/>
          <w:sz w:val="24"/>
          <w:szCs w:val="24"/>
          <w:u w:val="single"/>
        </w:rPr>
      </w:pPr>
      <w:r w:rsidRPr="00D665B1">
        <w:rPr>
          <w:rFonts w:ascii="Times New Roman" w:hAnsi="Times New Roman"/>
          <w:b/>
          <w:sz w:val="24"/>
          <w:szCs w:val="24"/>
          <w:u w:val="single"/>
        </w:rPr>
        <w:t>dichiara</w:t>
      </w:r>
    </w:p>
    <w:p w14:paraId="56857C57" w14:textId="485352D0" w:rsidR="000A1D30" w:rsidRPr="00D665B1" w:rsidRDefault="000A1D30" w:rsidP="001E1096">
      <w:pPr>
        <w:contextualSpacing/>
        <w:jc w:val="both"/>
        <w:rPr>
          <w:rFonts w:ascii="Times New Roman" w:hAnsi="Times New Roman"/>
          <w:sz w:val="24"/>
          <w:szCs w:val="24"/>
        </w:rPr>
      </w:pPr>
      <w:r w:rsidRPr="00D665B1">
        <w:rPr>
          <w:rFonts w:ascii="Times New Roman" w:hAnsi="Times New Roman"/>
          <w:sz w:val="24"/>
          <w:szCs w:val="24"/>
        </w:rPr>
        <w:t xml:space="preserve"> ad ogni effetto legale di aver esaminato lo schema di contratto e del capitolato ad esso allegato completo di elaborati progettuali accettandone i contenuti ritenendoli adeguati a</w:t>
      </w:r>
      <w:r w:rsidR="00D5766E" w:rsidRPr="00D665B1">
        <w:rPr>
          <w:rFonts w:ascii="Times New Roman" w:hAnsi="Times New Roman"/>
          <w:sz w:val="24"/>
          <w:szCs w:val="24"/>
        </w:rPr>
        <w:t>lla progettazione da realizzare.</w:t>
      </w:r>
    </w:p>
    <w:p w14:paraId="5E764C00" w14:textId="781651C2" w:rsidR="00484A8E" w:rsidRPr="00D665B1" w:rsidRDefault="00484A8E" w:rsidP="00484A8E">
      <w:pPr>
        <w:contextualSpacing/>
        <w:jc w:val="both"/>
        <w:rPr>
          <w:rFonts w:ascii="Times New Roman" w:hAnsi="Times New Roman"/>
          <w:sz w:val="24"/>
          <w:szCs w:val="24"/>
        </w:rPr>
      </w:pPr>
      <w:r w:rsidRPr="00D665B1">
        <w:rPr>
          <w:rFonts w:ascii="Times New Roman" w:hAnsi="Times New Roman"/>
          <w:sz w:val="24"/>
          <w:szCs w:val="24"/>
        </w:rPr>
        <w:t>- -di aver tenuto conto delle eventuali discordanze nelle indicazioni qualitative e quantitative delle voci rilevabili dal computo metrico nella formulazione dell’offerta che, riferita all’esecuzione dei lavori secondo gli elaborati progettuali posti a base di gara, resta comunque invariabile;</w:t>
      </w:r>
    </w:p>
    <w:p w14:paraId="7B4E73F6" w14:textId="77777777" w:rsidR="00484A8E" w:rsidRPr="00D665B1" w:rsidRDefault="00484A8E" w:rsidP="00484A8E">
      <w:pPr>
        <w:contextualSpacing/>
        <w:jc w:val="both"/>
        <w:rPr>
          <w:rFonts w:ascii="Times New Roman" w:hAnsi="Times New Roman"/>
          <w:sz w:val="24"/>
          <w:szCs w:val="24"/>
        </w:rPr>
      </w:pPr>
      <w:r w:rsidRPr="00D665B1">
        <w:rPr>
          <w:rFonts w:ascii="Times New Roman" w:hAnsi="Times New Roman"/>
          <w:sz w:val="24"/>
          <w:szCs w:val="24"/>
        </w:rPr>
        <w:t>- di aver esaminato lo schema di contratto e del capitolato ad esso allegato completo di elaborati progettuali e relativo computo metrico accettandone i contenuti ritenendoli adeguati ai lavori da realizzare e di essere disposta ad eseguire i lavori di cui all’appalto in argomento, formulando la seguente offerta economica;</w:t>
      </w:r>
    </w:p>
    <w:p w14:paraId="0BC3AE04" w14:textId="7B31E6E9" w:rsidR="00484A8E" w:rsidRPr="00D665B1" w:rsidRDefault="00484A8E" w:rsidP="00484A8E">
      <w:pPr>
        <w:contextualSpacing/>
        <w:jc w:val="both"/>
        <w:rPr>
          <w:rFonts w:ascii="Times New Roman" w:hAnsi="Times New Roman"/>
          <w:sz w:val="24"/>
          <w:szCs w:val="24"/>
        </w:rPr>
      </w:pPr>
      <w:r w:rsidRPr="00D665B1">
        <w:rPr>
          <w:rFonts w:ascii="Times New Roman" w:hAnsi="Times New Roman"/>
          <w:sz w:val="24"/>
          <w:szCs w:val="24"/>
        </w:rPr>
        <w:t>-</w:t>
      </w:r>
      <w:r w:rsidRPr="00D665B1">
        <w:rPr>
          <w:rFonts w:ascii="Times New Roman" w:hAnsi="Times New Roman"/>
          <w:sz w:val="24"/>
          <w:szCs w:val="24"/>
        </w:rPr>
        <w:tab/>
        <w:t>di aver preso atto che gli oneri per la sicurezza a base di gara non assoggettabili al ribasso sono di € ____________;</w:t>
      </w:r>
    </w:p>
    <w:p w14:paraId="43C99BB0" w14:textId="051DD9FF" w:rsidR="00484A8E" w:rsidRPr="00D665B1" w:rsidRDefault="00484A8E" w:rsidP="00484A8E">
      <w:pPr>
        <w:contextualSpacing/>
        <w:jc w:val="both"/>
        <w:rPr>
          <w:rFonts w:ascii="Times New Roman" w:hAnsi="Times New Roman"/>
          <w:sz w:val="24"/>
          <w:szCs w:val="24"/>
        </w:rPr>
      </w:pPr>
      <w:r w:rsidRPr="00D665B1">
        <w:rPr>
          <w:rFonts w:ascii="Times New Roman" w:hAnsi="Times New Roman"/>
          <w:sz w:val="24"/>
          <w:szCs w:val="24"/>
        </w:rPr>
        <w:t>- che il prezzo complessivo offerto, derivante dall’applicazione del suddetto ribasso all’importo a base di gara con esclusione degli oneri della sicurezza di cui si è preso atto, è comprensivo e dei costi della sicurezza aziendali (oneri da rischio specifico) ex art.95, comma 10, del Codice.</w:t>
      </w:r>
    </w:p>
    <w:p w14:paraId="286683D5" w14:textId="77777777" w:rsidR="00484A8E" w:rsidRPr="00D665B1" w:rsidRDefault="00484A8E" w:rsidP="00484A8E">
      <w:pPr>
        <w:contextualSpacing/>
        <w:jc w:val="both"/>
        <w:rPr>
          <w:rFonts w:ascii="Times New Roman" w:hAnsi="Times New Roman"/>
          <w:sz w:val="24"/>
          <w:szCs w:val="24"/>
        </w:rPr>
      </w:pPr>
      <w:r w:rsidRPr="00D665B1">
        <w:rPr>
          <w:rFonts w:ascii="Times New Roman" w:hAnsi="Times New Roman"/>
          <w:sz w:val="24"/>
          <w:szCs w:val="24"/>
        </w:rPr>
        <w:t>Ai sensi del predetto articolo, la sottoscritta impresa dichiara altresì che:</w:t>
      </w:r>
    </w:p>
    <w:p w14:paraId="7FDC547F" w14:textId="6AE04188" w:rsidR="00484A8E" w:rsidRPr="00D665B1" w:rsidRDefault="00484A8E" w:rsidP="008474C2">
      <w:pPr>
        <w:numPr>
          <w:ilvl w:val="0"/>
          <w:numId w:val="49"/>
        </w:numPr>
        <w:ind w:left="426" w:hanging="426"/>
        <w:contextualSpacing/>
        <w:jc w:val="both"/>
        <w:rPr>
          <w:rFonts w:ascii="Times New Roman" w:hAnsi="Times New Roman"/>
          <w:sz w:val="24"/>
          <w:szCs w:val="24"/>
        </w:rPr>
      </w:pPr>
      <w:r w:rsidRPr="00D665B1">
        <w:rPr>
          <w:rFonts w:ascii="Times New Roman" w:hAnsi="Times New Roman"/>
          <w:sz w:val="24"/>
          <w:szCs w:val="24"/>
        </w:rPr>
        <w:t xml:space="preserve">i costi della sicurezza aziendale (oneri da rischio specifico) sono pari ad </w:t>
      </w:r>
      <w:r w:rsidR="00673EAA" w:rsidRPr="00D665B1">
        <w:rPr>
          <w:rFonts w:ascii="Times New Roman" w:hAnsi="Times New Roman"/>
          <w:sz w:val="24"/>
          <w:szCs w:val="24"/>
        </w:rPr>
        <w:t xml:space="preserve">               </w:t>
      </w:r>
      <w:r w:rsidRPr="00D665B1">
        <w:rPr>
          <w:rFonts w:ascii="Times New Roman" w:hAnsi="Times New Roman"/>
          <w:sz w:val="24"/>
          <w:szCs w:val="24"/>
        </w:rPr>
        <w:t>€_________</w:t>
      </w:r>
      <w:r w:rsidR="00673EAA" w:rsidRPr="00D665B1">
        <w:rPr>
          <w:rFonts w:ascii="Times New Roman" w:hAnsi="Times New Roman"/>
          <w:sz w:val="24"/>
          <w:szCs w:val="24"/>
        </w:rPr>
        <w:t>___________(_________________</w:t>
      </w:r>
      <w:r w:rsidRPr="00D665B1">
        <w:rPr>
          <w:rFonts w:ascii="Times New Roman" w:hAnsi="Times New Roman"/>
          <w:sz w:val="24"/>
          <w:szCs w:val="24"/>
        </w:rPr>
        <w:t>_____</w:t>
      </w:r>
      <w:r w:rsidR="00673EAA" w:rsidRPr="00D665B1">
        <w:rPr>
          <w:rFonts w:ascii="Times New Roman" w:hAnsi="Times New Roman"/>
          <w:sz w:val="24"/>
          <w:szCs w:val="24"/>
        </w:rPr>
        <w:t>)</w:t>
      </w:r>
      <w:r w:rsidRPr="00D665B1">
        <w:rPr>
          <w:rFonts w:ascii="Times New Roman" w:hAnsi="Times New Roman"/>
          <w:sz w:val="24"/>
          <w:szCs w:val="24"/>
        </w:rPr>
        <w:t>;</w:t>
      </w:r>
    </w:p>
    <w:p w14:paraId="42A28F56" w14:textId="383EE848" w:rsidR="00484A8E" w:rsidRPr="00D665B1" w:rsidRDefault="00673EAA" w:rsidP="008474C2">
      <w:pPr>
        <w:numPr>
          <w:ilvl w:val="0"/>
          <w:numId w:val="49"/>
        </w:numPr>
        <w:ind w:left="426" w:hanging="426"/>
        <w:contextualSpacing/>
        <w:jc w:val="both"/>
        <w:rPr>
          <w:rFonts w:ascii="Times New Roman" w:hAnsi="Times New Roman"/>
          <w:sz w:val="24"/>
          <w:szCs w:val="24"/>
        </w:rPr>
      </w:pPr>
      <w:r w:rsidRPr="00D665B1">
        <w:rPr>
          <w:rFonts w:ascii="Times New Roman" w:hAnsi="Times New Roman"/>
          <w:sz w:val="24"/>
          <w:szCs w:val="24"/>
        </w:rPr>
        <w:t>i c</w:t>
      </w:r>
      <w:r w:rsidR="00484A8E" w:rsidRPr="00D665B1">
        <w:rPr>
          <w:rFonts w:ascii="Times New Roman" w:hAnsi="Times New Roman"/>
          <w:sz w:val="24"/>
          <w:szCs w:val="24"/>
        </w:rPr>
        <w:t xml:space="preserve">osti della manodopera utilizzata nell’esecuzione dell’appalto: </w:t>
      </w:r>
      <w:r w:rsidRPr="00D665B1">
        <w:rPr>
          <w:rFonts w:ascii="Times New Roman" w:hAnsi="Times New Roman"/>
          <w:sz w:val="24"/>
          <w:szCs w:val="24"/>
        </w:rPr>
        <w:t xml:space="preserve">sono pari ad </w:t>
      </w:r>
      <w:r w:rsidR="00484A8E" w:rsidRPr="00D665B1">
        <w:rPr>
          <w:rFonts w:ascii="Times New Roman" w:hAnsi="Times New Roman"/>
          <w:sz w:val="24"/>
          <w:szCs w:val="24"/>
        </w:rPr>
        <w:t>€____________________</w:t>
      </w:r>
      <w:r w:rsidRPr="00D665B1">
        <w:rPr>
          <w:rFonts w:ascii="Times New Roman" w:hAnsi="Times New Roman"/>
          <w:sz w:val="24"/>
          <w:szCs w:val="24"/>
        </w:rPr>
        <w:t>(</w:t>
      </w:r>
      <w:r w:rsidR="00484A8E" w:rsidRPr="00D665B1">
        <w:rPr>
          <w:rFonts w:ascii="Times New Roman" w:hAnsi="Times New Roman"/>
          <w:sz w:val="24"/>
          <w:szCs w:val="24"/>
        </w:rPr>
        <w:t>______________________);</w:t>
      </w:r>
    </w:p>
    <w:p w14:paraId="770FE399" w14:textId="25B33DD0" w:rsidR="000A1D30" w:rsidRPr="00D665B1" w:rsidRDefault="00673EAA" w:rsidP="001E1096">
      <w:pPr>
        <w:contextualSpacing/>
        <w:jc w:val="both"/>
        <w:rPr>
          <w:rFonts w:ascii="Times New Roman" w:hAnsi="Times New Roman"/>
          <w:sz w:val="24"/>
          <w:szCs w:val="24"/>
        </w:rPr>
      </w:pPr>
      <w:r w:rsidRPr="00D665B1">
        <w:rPr>
          <w:rFonts w:ascii="Times New Roman" w:hAnsi="Times New Roman"/>
          <w:sz w:val="24"/>
          <w:szCs w:val="24"/>
        </w:rPr>
        <w:t xml:space="preserve"> Il sottoscritto</w:t>
      </w:r>
      <w:r w:rsidR="000A1D30" w:rsidRPr="00D665B1">
        <w:rPr>
          <w:rFonts w:ascii="Times New Roman" w:hAnsi="Times New Roman"/>
          <w:sz w:val="24"/>
          <w:szCs w:val="24"/>
        </w:rPr>
        <w:t xml:space="preserve"> inoltre, preso atto:</w:t>
      </w:r>
    </w:p>
    <w:p w14:paraId="379B586C" w14:textId="7D903320" w:rsidR="000A1D30" w:rsidRPr="00D665B1" w:rsidRDefault="000A1D30" w:rsidP="001E1096">
      <w:pPr>
        <w:contextualSpacing/>
        <w:jc w:val="both"/>
        <w:rPr>
          <w:rFonts w:ascii="Times New Roman" w:hAnsi="Times New Roman"/>
          <w:sz w:val="24"/>
          <w:szCs w:val="24"/>
        </w:rPr>
      </w:pPr>
      <w:r w:rsidRPr="00D665B1">
        <w:rPr>
          <w:rFonts w:ascii="Times New Roman" w:hAnsi="Times New Roman"/>
          <w:sz w:val="24"/>
          <w:szCs w:val="24"/>
        </w:rPr>
        <w:t>a)</w:t>
      </w:r>
      <w:r w:rsidRPr="00D665B1">
        <w:rPr>
          <w:rFonts w:ascii="Times New Roman" w:hAnsi="Times New Roman"/>
          <w:sz w:val="24"/>
          <w:szCs w:val="24"/>
        </w:rPr>
        <w:tab/>
        <w:t xml:space="preserve">che la stipula del contratto, in deroga a quanto previsto dall’art. </w:t>
      </w:r>
      <w:r w:rsidR="006C1228" w:rsidRPr="00D665B1">
        <w:rPr>
          <w:rFonts w:ascii="Times New Roman" w:hAnsi="Times New Roman"/>
          <w:sz w:val="24"/>
          <w:szCs w:val="24"/>
        </w:rPr>
        <w:t xml:space="preserve">32, comma 5, </w:t>
      </w:r>
      <w:r w:rsidRPr="00D665B1">
        <w:rPr>
          <w:rFonts w:ascii="Times New Roman" w:hAnsi="Times New Roman"/>
          <w:sz w:val="24"/>
          <w:szCs w:val="24"/>
        </w:rPr>
        <w:t xml:space="preserve">del </w:t>
      </w:r>
      <w:proofErr w:type="spellStart"/>
      <w:r w:rsidRPr="00D665B1">
        <w:rPr>
          <w:rFonts w:ascii="Times New Roman" w:hAnsi="Times New Roman"/>
          <w:sz w:val="24"/>
          <w:szCs w:val="24"/>
        </w:rPr>
        <w:t>D.Lgs.</w:t>
      </w:r>
      <w:proofErr w:type="spellEnd"/>
      <w:r w:rsidRPr="00D665B1">
        <w:rPr>
          <w:rFonts w:ascii="Times New Roman" w:hAnsi="Times New Roman"/>
          <w:sz w:val="24"/>
          <w:szCs w:val="24"/>
        </w:rPr>
        <w:t xml:space="preserve"> </w:t>
      </w:r>
      <w:r w:rsidR="006C1228" w:rsidRPr="00D665B1">
        <w:rPr>
          <w:rFonts w:ascii="Times New Roman" w:hAnsi="Times New Roman"/>
          <w:sz w:val="24"/>
          <w:szCs w:val="24"/>
        </w:rPr>
        <w:t>50</w:t>
      </w:r>
      <w:r w:rsidRPr="00D665B1">
        <w:rPr>
          <w:rFonts w:ascii="Times New Roman" w:hAnsi="Times New Roman"/>
          <w:sz w:val="24"/>
          <w:szCs w:val="24"/>
        </w:rPr>
        <w:t>/20</w:t>
      </w:r>
      <w:r w:rsidR="006C1228" w:rsidRPr="00D665B1">
        <w:rPr>
          <w:rFonts w:ascii="Times New Roman" w:hAnsi="Times New Roman"/>
          <w:sz w:val="24"/>
          <w:szCs w:val="24"/>
        </w:rPr>
        <w:t>1</w:t>
      </w:r>
      <w:r w:rsidRPr="00D665B1">
        <w:rPr>
          <w:rFonts w:ascii="Times New Roman" w:hAnsi="Times New Roman"/>
          <w:sz w:val="24"/>
          <w:szCs w:val="24"/>
        </w:rPr>
        <w:t xml:space="preserve">6 e </w:t>
      </w:r>
      <w:proofErr w:type="spellStart"/>
      <w:r w:rsidRPr="00D665B1">
        <w:rPr>
          <w:rFonts w:ascii="Times New Roman" w:hAnsi="Times New Roman"/>
          <w:sz w:val="24"/>
          <w:szCs w:val="24"/>
        </w:rPr>
        <w:t>s.m.i</w:t>
      </w:r>
      <w:proofErr w:type="spellEnd"/>
      <w:r w:rsidRPr="00D665B1">
        <w:rPr>
          <w:rFonts w:ascii="Times New Roman" w:hAnsi="Times New Roman"/>
          <w:sz w:val="24"/>
          <w:szCs w:val="24"/>
        </w:rPr>
        <w:t>, avrà luogo entro 180 giorni dalla data di efficacia dell’aggiudicazione definitiva di cui al co. 8 dello stesso articolo;</w:t>
      </w:r>
    </w:p>
    <w:p w14:paraId="5D9BFA2E" w14:textId="3F8CDD0A" w:rsidR="000A1D30" w:rsidRPr="00D665B1" w:rsidRDefault="000A1D30" w:rsidP="001E1096">
      <w:pPr>
        <w:contextualSpacing/>
        <w:jc w:val="both"/>
        <w:rPr>
          <w:rFonts w:ascii="Times New Roman" w:hAnsi="Times New Roman"/>
          <w:sz w:val="24"/>
          <w:szCs w:val="24"/>
        </w:rPr>
      </w:pPr>
      <w:r w:rsidRPr="00D665B1">
        <w:rPr>
          <w:rFonts w:ascii="Times New Roman" w:hAnsi="Times New Roman"/>
          <w:sz w:val="24"/>
          <w:szCs w:val="24"/>
        </w:rPr>
        <w:t>b)</w:t>
      </w:r>
      <w:r w:rsidRPr="00D665B1">
        <w:rPr>
          <w:rFonts w:ascii="Times New Roman" w:hAnsi="Times New Roman"/>
          <w:sz w:val="24"/>
          <w:szCs w:val="24"/>
        </w:rPr>
        <w:tab/>
        <w:t xml:space="preserve"> la validità </w:t>
      </w:r>
      <w:r w:rsidR="006C1228" w:rsidRPr="00D665B1">
        <w:rPr>
          <w:rFonts w:ascii="Times New Roman" w:hAnsi="Times New Roman"/>
          <w:sz w:val="24"/>
          <w:szCs w:val="24"/>
        </w:rPr>
        <w:t>dell’offerta, ai sensi del co. 8</w:t>
      </w:r>
      <w:r w:rsidRPr="00D665B1">
        <w:rPr>
          <w:rFonts w:ascii="Times New Roman" w:hAnsi="Times New Roman"/>
          <w:sz w:val="24"/>
          <w:szCs w:val="24"/>
        </w:rPr>
        <w:t xml:space="preserve"> del citato art. </w:t>
      </w:r>
      <w:r w:rsidR="006C1228" w:rsidRPr="00D665B1">
        <w:rPr>
          <w:rFonts w:ascii="Times New Roman" w:hAnsi="Times New Roman"/>
          <w:sz w:val="24"/>
          <w:szCs w:val="24"/>
        </w:rPr>
        <w:t>32</w:t>
      </w:r>
      <w:r w:rsidRPr="00D665B1">
        <w:rPr>
          <w:rFonts w:ascii="Times New Roman" w:hAnsi="Times New Roman"/>
          <w:sz w:val="24"/>
          <w:szCs w:val="24"/>
        </w:rPr>
        <w:t>, è irrevocabile fino al suddetto termine;</w:t>
      </w:r>
    </w:p>
    <w:p w14:paraId="7D93DA2A" w14:textId="4C858925" w:rsidR="00BA6242" w:rsidRPr="00D665B1" w:rsidRDefault="000A1D30" w:rsidP="00BA6242">
      <w:pPr>
        <w:contextualSpacing/>
        <w:jc w:val="both"/>
        <w:rPr>
          <w:rFonts w:ascii="Times New Roman" w:hAnsi="Times New Roman"/>
          <w:sz w:val="24"/>
          <w:szCs w:val="24"/>
        </w:rPr>
      </w:pPr>
      <w:r w:rsidRPr="00D665B1">
        <w:rPr>
          <w:rFonts w:ascii="Times New Roman" w:hAnsi="Times New Roman"/>
          <w:sz w:val="24"/>
          <w:szCs w:val="24"/>
        </w:rPr>
        <w:t xml:space="preserve">si impegna  a mantenere valida l’offerta per un minimo di 240 giorni naturali e consecutivi dal termine ultimo per il ricevimento dell’offerta e comunque ai sensi dell’art. </w:t>
      </w:r>
      <w:r w:rsidR="006C1228" w:rsidRPr="00D665B1">
        <w:rPr>
          <w:rFonts w:ascii="Times New Roman" w:hAnsi="Times New Roman"/>
          <w:sz w:val="24"/>
          <w:szCs w:val="24"/>
        </w:rPr>
        <w:t>32</w:t>
      </w:r>
      <w:r w:rsidRPr="00D665B1">
        <w:rPr>
          <w:rFonts w:ascii="Times New Roman" w:hAnsi="Times New Roman"/>
          <w:sz w:val="24"/>
          <w:szCs w:val="24"/>
        </w:rPr>
        <w:t xml:space="preserve"> co. </w:t>
      </w:r>
      <w:r w:rsidR="006C1228" w:rsidRPr="00D665B1">
        <w:rPr>
          <w:rFonts w:ascii="Times New Roman" w:hAnsi="Times New Roman"/>
          <w:sz w:val="24"/>
          <w:szCs w:val="24"/>
        </w:rPr>
        <w:t>4</w:t>
      </w:r>
      <w:r w:rsidRPr="00D665B1">
        <w:rPr>
          <w:rFonts w:ascii="Times New Roman" w:hAnsi="Times New Roman"/>
          <w:sz w:val="24"/>
          <w:szCs w:val="24"/>
        </w:rPr>
        <w:t xml:space="preserve"> del </w:t>
      </w:r>
      <w:proofErr w:type="spellStart"/>
      <w:r w:rsidRPr="00D665B1">
        <w:rPr>
          <w:rFonts w:ascii="Times New Roman" w:hAnsi="Times New Roman"/>
          <w:sz w:val="24"/>
          <w:szCs w:val="24"/>
        </w:rPr>
        <w:t>D.Lgs.</w:t>
      </w:r>
      <w:proofErr w:type="spellEnd"/>
      <w:r w:rsidRPr="00D665B1">
        <w:rPr>
          <w:rFonts w:ascii="Times New Roman" w:hAnsi="Times New Roman"/>
          <w:sz w:val="24"/>
          <w:szCs w:val="24"/>
        </w:rPr>
        <w:t xml:space="preserve"> </w:t>
      </w:r>
      <w:r w:rsidR="006C1228" w:rsidRPr="00D665B1">
        <w:rPr>
          <w:rFonts w:ascii="Times New Roman" w:hAnsi="Times New Roman"/>
          <w:sz w:val="24"/>
          <w:szCs w:val="24"/>
        </w:rPr>
        <w:t>50/2016</w:t>
      </w:r>
      <w:r w:rsidRPr="00D665B1">
        <w:rPr>
          <w:rFonts w:ascii="Times New Roman" w:hAnsi="Times New Roman"/>
          <w:sz w:val="24"/>
          <w:szCs w:val="24"/>
        </w:rPr>
        <w:t xml:space="preserve"> e </w:t>
      </w:r>
      <w:proofErr w:type="spellStart"/>
      <w:r w:rsidRPr="00D665B1">
        <w:rPr>
          <w:rFonts w:ascii="Times New Roman" w:hAnsi="Times New Roman"/>
          <w:sz w:val="24"/>
          <w:szCs w:val="24"/>
        </w:rPr>
        <w:t>s.m.i.</w:t>
      </w:r>
      <w:proofErr w:type="spellEnd"/>
      <w:r w:rsidRPr="00D665B1">
        <w:rPr>
          <w:rFonts w:ascii="Times New Roman" w:hAnsi="Times New Roman"/>
          <w:sz w:val="24"/>
          <w:szCs w:val="24"/>
        </w:rPr>
        <w:t>, fino a 180 giorni naturali e consecutivi dalla data di efficacia dell’aggiudicazione definitiva. Il sottoscritto concorrente, qualora la stipulazione del contratto non avverrà entro il termine sopraindicato, potrà sciogliersi da ogni vincolo con le modalità e ai sensi d</w:t>
      </w:r>
      <w:r w:rsidR="00FC6F82" w:rsidRPr="00D665B1">
        <w:rPr>
          <w:rFonts w:ascii="Times New Roman" w:hAnsi="Times New Roman"/>
          <w:sz w:val="24"/>
          <w:szCs w:val="24"/>
        </w:rPr>
        <w:t xml:space="preserve">ell’art. 32 co. 8 del </w:t>
      </w:r>
      <w:proofErr w:type="spellStart"/>
      <w:r w:rsidR="00FC6F82" w:rsidRPr="00D665B1">
        <w:rPr>
          <w:rFonts w:ascii="Times New Roman" w:hAnsi="Times New Roman"/>
          <w:sz w:val="24"/>
          <w:szCs w:val="24"/>
        </w:rPr>
        <w:t>D.Lgs.</w:t>
      </w:r>
      <w:proofErr w:type="spellEnd"/>
      <w:r w:rsidR="00FC6F82" w:rsidRPr="00D665B1">
        <w:rPr>
          <w:rFonts w:ascii="Times New Roman" w:hAnsi="Times New Roman"/>
          <w:sz w:val="24"/>
          <w:szCs w:val="24"/>
        </w:rPr>
        <w:t xml:space="preserve"> 50/2016</w:t>
      </w:r>
      <w:r w:rsidRPr="00D665B1">
        <w:rPr>
          <w:rFonts w:ascii="Times New Roman" w:hAnsi="Times New Roman"/>
          <w:sz w:val="24"/>
          <w:szCs w:val="24"/>
        </w:rPr>
        <w:t xml:space="preserve"> e </w:t>
      </w:r>
      <w:proofErr w:type="spellStart"/>
      <w:r w:rsidRPr="00D665B1">
        <w:rPr>
          <w:rFonts w:ascii="Times New Roman" w:hAnsi="Times New Roman"/>
          <w:sz w:val="24"/>
          <w:szCs w:val="24"/>
        </w:rPr>
        <w:t>s.m.i</w:t>
      </w:r>
      <w:proofErr w:type="spellEnd"/>
      <w:r w:rsidRPr="00D665B1">
        <w:rPr>
          <w:rFonts w:ascii="Times New Roman" w:hAnsi="Times New Roman"/>
          <w:sz w:val="24"/>
          <w:szCs w:val="24"/>
        </w:rPr>
        <w:t>…</w:t>
      </w:r>
      <w:r w:rsidR="003D67B2" w:rsidRPr="00D665B1">
        <w:rPr>
          <w:rFonts w:ascii="Times New Roman" w:hAnsi="Times New Roman"/>
          <w:sz w:val="24"/>
          <w:szCs w:val="24"/>
        </w:rPr>
        <w:t xml:space="preserve"> La sottoscritta impresa allega a parte i documenti necessari in adempimento a quanto richiesto dai pu</w:t>
      </w:r>
      <w:r w:rsidR="001E1096" w:rsidRPr="00D665B1">
        <w:rPr>
          <w:rFonts w:ascii="Times New Roman" w:hAnsi="Times New Roman"/>
          <w:sz w:val="24"/>
          <w:szCs w:val="24"/>
        </w:rPr>
        <w:t>nti del bando di gara in parola</w:t>
      </w:r>
      <w:r w:rsidR="00BA6242" w:rsidRPr="00D665B1">
        <w:rPr>
          <w:rFonts w:ascii="Times New Roman" w:hAnsi="Times New Roman"/>
          <w:sz w:val="24"/>
          <w:szCs w:val="24"/>
        </w:rPr>
        <w:t>.</w:t>
      </w:r>
      <w:r w:rsidR="00467222" w:rsidRPr="00D665B1">
        <w:rPr>
          <w:rFonts w:ascii="Times New Roman" w:hAnsi="Times New Roman"/>
          <w:sz w:val="24"/>
          <w:szCs w:val="24"/>
        </w:rPr>
        <w:t xml:space="preserve"> </w:t>
      </w:r>
      <w:r w:rsidR="006766CA" w:rsidRPr="00D665B1">
        <w:rPr>
          <w:rFonts w:ascii="Times New Roman" w:hAnsi="Times New Roman"/>
          <w:sz w:val="24"/>
          <w:szCs w:val="24"/>
        </w:rPr>
        <w:t>Data ___________________IL CONCORRENTE</w:t>
      </w:r>
      <w:r w:rsidR="0041406F" w:rsidRPr="00D665B1">
        <w:rPr>
          <w:rStyle w:val="Rimandonotaapidipagina"/>
          <w:rFonts w:ascii="Times New Roman" w:hAnsi="Times New Roman"/>
          <w:sz w:val="24"/>
          <w:szCs w:val="24"/>
        </w:rPr>
        <w:footnoteReference w:id="8"/>
      </w:r>
      <w:r w:rsidR="006766CA" w:rsidRPr="00D665B1">
        <w:rPr>
          <w:rFonts w:ascii="Times New Roman" w:hAnsi="Times New Roman"/>
          <w:sz w:val="24"/>
          <w:szCs w:val="24"/>
        </w:rPr>
        <w:t>_____________________</w:t>
      </w:r>
      <w:r w:rsidR="0041406F" w:rsidRPr="00D665B1">
        <w:rPr>
          <w:rStyle w:val="Rimandonotaapidipagina"/>
          <w:rFonts w:ascii="Times New Roman" w:hAnsi="Times New Roman"/>
          <w:sz w:val="24"/>
          <w:szCs w:val="24"/>
        </w:rPr>
        <w:footnoteReference w:id="9"/>
      </w:r>
      <w:r w:rsidR="006766CA" w:rsidRPr="00D665B1">
        <w:rPr>
          <w:rFonts w:ascii="Times New Roman" w:hAnsi="Times New Roman"/>
          <w:sz w:val="24"/>
          <w:szCs w:val="24"/>
        </w:rPr>
        <w:t>_____________________</w:t>
      </w:r>
    </w:p>
    <w:p w14:paraId="7B11D420" w14:textId="77777777" w:rsidR="00BA6242" w:rsidRPr="00D665B1" w:rsidRDefault="00BA6242">
      <w:pPr>
        <w:spacing w:after="0" w:line="240" w:lineRule="auto"/>
        <w:rPr>
          <w:rFonts w:ascii="Times New Roman" w:hAnsi="Times New Roman"/>
          <w:sz w:val="24"/>
          <w:szCs w:val="24"/>
        </w:rPr>
      </w:pPr>
      <w:r w:rsidRPr="00D665B1">
        <w:rPr>
          <w:rFonts w:ascii="Times New Roman" w:hAnsi="Times New Roman"/>
          <w:sz w:val="24"/>
          <w:szCs w:val="24"/>
        </w:rPr>
        <w:br w:type="page"/>
      </w:r>
    </w:p>
    <w:p w14:paraId="25BA9369" w14:textId="77777777" w:rsidR="00BA6242" w:rsidRPr="00D665B1" w:rsidRDefault="00BA6242" w:rsidP="002D6352">
      <w:pPr>
        <w:jc w:val="right"/>
        <w:rPr>
          <w:rFonts w:ascii="Times New Roman" w:hAnsi="Times New Roman"/>
          <w:sz w:val="24"/>
          <w:szCs w:val="24"/>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D665B1" w:rsidRPr="00D665B1" w14:paraId="23B8CD26" w14:textId="77777777" w:rsidTr="005C6B01">
        <w:trPr>
          <w:trHeight w:val="547"/>
        </w:trPr>
        <w:tc>
          <w:tcPr>
            <w:tcW w:w="9674" w:type="dxa"/>
            <w:tcBorders>
              <w:top w:val="single" w:sz="8" w:space="0" w:color="000000"/>
              <w:left w:val="nil"/>
              <w:right w:val="nil"/>
            </w:tcBorders>
            <w:shd w:val="clear" w:color="auto" w:fill="C0C0C0"/>
            <w:vAlign w:val="center"/>
          </w:tcPr>
          <w:p w14:paraId="0053A39F" w14:textId="6603885F" w:rsidR="00BA6242" w:rsidRPr="00D665B1" w:rsidRDefault="00BA6242" w:rsidP="00BA6242">
            <w:pPr>
              <w:pStyle w:val="Titolo1"/>
            </w:pPr>
            <w:bookmarkStart w:id="66" w:name="_ALLEGATO_H_–"/>
            <w:bookmarkStart w:id="67" w:name="_Toc18488509"/>
            <w:bookmarkStart w:id="68" w:name="_Toc61447734"/>
            <w:bookmarkStart w:id="69" w:name="_Toc63097364"/>
            <w:bookmarkStart w:id="70" w:name="_Toc95140455"/>
            <w:bookmarkEnd w:id="66"/>
            <w:r w:rsidRPr="00D665B1">
              <w:rPr>
                <w:rFonts w:ascii="Times New Roman" w:hAnsi="Times New Roman"/>
                <w:sz w:val="28"/>
                <w:szCs w:val="24"/>
              </w:rPr>
              <w:t>ALLEGATO H – DOCUMENTO GARA UNICO EUROPEO</w:t>
            </w:r>
            <w:bookmarkEnd w:id="67"/>
            <w:bookmarkEnd w:id="68"/>
            <w:bookmarkEnd w:id="69"/>
            <w:bookmarkEnd w:id="70"/>
          </w:p>
        </w:tc>
      </w:tr>
    </w:tbl>
    <w:p w14:paraId="03A3021A" w14:textId="77777777" w:rsidR="00BA6242" w:rsidRPr="00D665B1" w:rsidRDefault="00BA6242" w:rsidP="00BA6242">
      <w:pPr>
        <w:widowControl w:val="0"/>
        <w:jc w:val="both"/>
        <w:rPr>
          <w:rFonts w:asciiTheme="minorHAnsi" w:hAnsiTheme="minorHAnsi"/>
          <w:sz w:val="20"/>
          <w:lang w:bidi="it-IT"/>
        </w:rPr>
      </w:pPr>
    </w:p>
    <w:p w14:paraId="1829DA50" w14:textId="77777777" w:rsidR="00BA6242" w:rsidRPr="00D665B1" w:rsidRDefault="00BA6242" w:rsidP="00BA6242">
      <w:pPr>
        <w:widowControl w:val="0"/>
        <w:jc w:val="both"/>
        <w:rPr>
          <w:rFonts w:asciiTheme="minorHAnsi" w:hAnsiTheme="minorHAnsi"/>
          <w:b/>
          <w:sz w:val="20"/>
          <w:u w:val="single"/>
          <w:lang w:bidi="it-IT"/>
        </w:rPr>
      </w:pPr>
      <w:r w:rsidRPr="00D665B1">
        <w:rPr>
          <w:rFonts w:asciiTheme="minorHAnsi" w:hAnsiTheme="minorHAnsi"/>
          <w:b/>
          <w:sz w:val="20"/>
          <w:lang w:bidi="it-IT"/>
        </w:rPr>
        <w:t>Modello di formulario per il documento di gara unico europeo (DGUE)</w:t>
      </w:r>
    </w:p>
    <w:p w14:paraId="264908CB"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b/>
          <w:sz w:val="20"/>
          <w:lang w:bidi="it-IT"/>
        </w:rPr>
        <w:t>Parte I: Informazioni sulla procedura di appalto e sull'amministrazione aggiudicatrice o ente aggiudicatore</w:t>
      </w:r>
    </w:p>
    <w:p w14:paraId="542E3525"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b/>
          <w:sz w:val="20"/>
          <w:lang w:bidi="it-IT"/>
        </w:rPr>
        <w:t xml:space="preserve">Per le procedure di appalto per le quali è stato pubblicato un avviso di indizione di gara nella </w:t>
      </w:r>
      <w:r w:rsidRPr="00D665B1">
        <w:rPr>
          <w:rFonts w:asciiTheme="minorHAnsi" w:hAnsiTheme="minorHAnsi"/>
          <w:b/>
          <w:i/>
          <w:sz w:val="20"/>
          <w:lang w:bidi="it-IT"/>
        </w:rPr>
        <w:t>Gazzetta ufficiale dell'Unione europea</w:t>
      </w:r>
      <w:r w:rsidRPr="00D665B1">
        <w:rPr>
          <w:rFonts w:asciiTheme="minorHAnsi" w:hAnsiTheme="minorHAnsi"/>
          <w:b/>
          <w:sz w:val="20"/>
          <w:lang w:bidi="it-IT"/>
        </w:rPr>
        <w:t xml:space="preserve"> le informazioni richieste dalla parte I saranno acquisite automaticamente, a condizione che per generare e compilare il DGUE sia utilizzato il servizio DGUE elettronico (</w:t>
      </w:r>
      <w:r w:rsidRPr="00D665B1">
        <w:rPr>
          <w:rFonts w:asciiTheme="minorHAnsi" w:hAnsiTheme="minorHAnsi"/>
          <w:b/>
          <w:sz w:val="20"/>
          <w:vertAlign w:val="superscript"/>
          <w:lang w:bidi="it-IT"/>
        </w:rPr>
        <w:footnoteReference w:id="10"/>
      </w:r>
      <w:r w:rsidRPr="00D665B1">
        <w:rPr>
          <w:rFonts w:asciiTheme="minorHAnsi" w:hAnsiTheme="minorHAnsi"/>
          <w:b/>
          <w:sz w:val="20"/>
          <w:lang w:bidi="it-IT"/>
        </w:rPr>
        <w:t>). Riferimento della pubblicazione del pertinente avviso o bando (</w:t>
      </w:r>
      <w:r w:rsidRPr="00D665B1">
        <w:rPr>
          <w:rFonts w:asciiTheme="minorHAnsi" w:hAnsiTheme="minorHAnsi"/>
          <w:b/>
          <w:sz w:val="20"/>
          <w:vertAlign w:val="superscript"/>
          <w:lang w:bidi="it-IT"/>
        </w:rPr>
        <w:footnoteReference w:id="11"/>
      </w:r>
      <w:r w:rsidRPr="00D665B1">
        <w:rPr>
          <w:rFonts w:asciiTheme="minorHAnsi" w:hAnsiTheme="minorHAnsi"/>
          <w:b/>
          <w:sz w:val="20"/>
          <w:lang w:bidi="it-IT"/>
        </w:rPr>
        <w:t xml:space="preserve">)  nella </w:t>
      </w:r>
      <w:r w:rsidRPr="00D665B1">
        <w:rPr>
          <w:rFonts w:asciiTheme="minorHAnsi" w:hAnsiTheme="minorHAnsi"/>
          <w:b/>
          <w:i/>
          <w:sz w:val="20"/>
          <w:lang w:bidi="it-IT"/>
        </w:rPr>
        <w:t>Gazzetta ufficiale dell'Unione europea</w:t>
      </w:r>
      <w:r w:rsidRPr="00D665B1">
        <w:rPr>
          <w:rFonts w:asciiTheme="minorHAnsi" w:hAnsiTheme="minorHAnsi"/>
          <w:b/>
          <w:sz w:val="20"/>
          <w:lang w:bidi="it-IT"/>
        </w:rPr>
        <w:t>:</w:t>
      </w:r>
    </w:p>
    <w:p w14:paraId="6B44144D"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b/>
          <w:sz w:val="20"/>
          <w:lang w:bidi="it-IT"/>
        </w:rPr>
        <w:t xml:space="preserve">GU UE S numero [], data [], pag. [], </w:t>
      </w:r>
    </w:p>
    <w:p w14:paraId="2DCBC243"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b/>
          <w:sz w:val="20"/>
          <w:lang w:bidi="it-IT"/>
        </w:rPr>
        <w:t>Numero dell'avviso nella GU S: [ ][ ][ ][ ]/S [ ][ ][ ]–[ ][ ][ ][ ][ ][ ][ ]</w:t>
      </w:r>
    </w:p>
    <w:p w14:paraId="7CE85A94"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b/>
          <w:sz w:val="20"/>
          <w:lang w:bidi="it-IT"/>
        </w:rPr>
        <w:t>Se non è pubblicato un avviso di indizione di gara nella GU UE, l'amministrazione aggiudicatrice o l'ente aggiudicatore deve compilare le informazioni in modo da permettere l'individuazione univoca della procedura di appalto:</w:t>
      </w:r>
    </w:p>
    <w:p w14:paraId="78E7E296" w14:textId="77777777" w:rsidR="00BA6242" w:rsidRPr="00D665B1" w:rsidRDefault="00BA6242" w:rsidP="00BA6242">
      <w:pPr>
        <w:widowControl w:val="0"/>
        <w:jc w:val="both"/>
        <w:rPr>
          <w:rFonts w:asciiTheme="minorHAnsi" w:hAnsiTheme="minorHAnsi"/>
          <w:sz w:val="20"/>
          <w:lang w:bidi="it-IT"/>
        </w:rPr>
      </w:pPr>
      <w:r w:rsidRPr="00D665B1">
        <w:rPr>
          <w:rFonts w:asciiTheme="minorHAnsi" w:hAnsiTheme="minorHAnsi"/>
          <w:b/>
          <w:sz w:val="20"/>
          <w:lang w:bidi="it-IT"/>
        </w:rPr>
        <w:t>Se non sussiste obbligo di pubblicazione di un avviso nella Gazzetta ufficiale dell'Unione europea, fornire altre informazioni in modo da permettere l'individuazione univoca della procedura di appalto (ad esempio il rimando ad una pubblicazione a livello nazionale): [….]</w:t>
      </w:r>
    </w:p>
    <w:p w14:paraId="79EBB894"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sz w:val="20"/>
          <w:lang w:bidi="it-IT"/>
        </w:rPr>
        <w:t>Informazioni sulla procedura di appalto</w:t>
      </w:r>
    </w:p>
    <w:p w14:paraId="63150644"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b/>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D665B1" w:rsidRPr="00D665B1" w14:paraId="391FC425" w14:textId="77777777" w:rsidTr="005C6B0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9E4C5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 xml:space="preserve">Identità del committente </w:t>
            </w:r>
            <w:r w:rsidRPr="00D665B1">
              <w:rPr>
                <w:rFonts w:asciiTheme="minorHAnsi" w:hAnsiTheme="minorHAnsi"/>
                <w:sz w:val="20"/>
                <w:lang w:bidi="it-IT"/>
              </w:rPr>
              <w:t>(</w:t>
            </w:r>
            <w:r w:rsidRPr="00D665B1">
              <w:rPr>
                <w:rFonts w:asciiTheme="minorHAnsi" w:hAnsiTheme="minorHAnsi"/>
                <w:sz w:val="20"/>
                <w:vertAlign w:val="superscript"/>
                <w:lang w:bidi="it-IT"/>
              </w:rPr>
              <w:footnoteReference w:id="12"/>
            </w:r>
            <w:r w:rsidRPr="00D665B1">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BE2DC0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Risposta:</w:t>
            </w:r>
          </w:p>
        </w:tc>
      </w:tr>
      <w:tr w:rsidR="00D665B1" w:rsidRPr="00D665B1" w14:paraId="43080982" w14:textId="77777777" w:rsidTr="005C6B0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B4A3D9"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Nome: </w:t>
            </w:r>
          </w:p>
          <w:p w14:paraId="36FE7E98"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Codice fiscale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C4B60FD" w14:textId="77777777" w:rsidR="00BA6242" w:rsidRPr="00D665B1" w:rsidRDefault="00BA6242" w:rsidP="005C6B01">
            <w:pPr>
              <w:widowControl w:val="0"/>
              <w:jc w:val="both"/>
              <w:rPr>
                <w:rFonts w:asciiTheme="minorHAnsi" w:hAnsiTheme="minorHAnsi"/>
                <w:sz w:val="20"/>
              </w:rPr>
            </w:pPr>
            <w:r w:rsidRPr="00D665B1">
              <w:rPr>
                <w:rFonts w:asciiTheme="minorHAnsi" w:hAnsiTheme="minorHAnsi"/>
                <w:sz w:val="20"/>
              </w:rPr>
              <w:t>Direzione Generale dei lavori e del Demanio</w:t>
            </w:r>
          </w:p>
          <w:p w14:paraId="52D4A698"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80411120589</w:t>
            </w:r>
          </w:p>
        </w:tc>
      </w:tr>
      <w:tr w:rsidR="00D665B1" w:rsidRPr="00D665B1" w14:paraId="21B03679" w14:textId="77777777" w:rsidTr="005C6B0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619679"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Di quale appalto si tratta?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8D6560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Risposta:</w:t>
            </w:r>
          </w:p>
        </w:tc>
      </w:tr>
      <w:tr w:rsidR="00D665B1" w:rsidRPr="00D665B1" w14:paraId="083D873D" w14:textId="77777777" w:rsidTr="005C6B0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267C3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Titolo o breve descrizione dell'appalto (</w:t>
            </w:r>
            <w:r w:rsidRPr="00D665B1">
              <w:rPr>
                <w:rFonts w:asciiTheme="minorHAnsi" w:hAnsiTheme="minorHAnsi"/>
                <w:sz w:val="20"/>
                <w:vertAlign w:val="superscript"/>
                <w:lang w:bidi="it-IT"/>
              </w:rPr>
              <w:footnoteReference w:id="13"/>
            </w:r>
            <w:r w:rsidRPr="00D665B1">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F778BDD" w14:textId="77777777" w:rsidR="00BA6242" w:rsidRPr="00D665B1" w:rsidRDefault="00BA6242" w:rsidP="005C6B01">
            <w:pPr>
              <w:widowControl w:val="0"/>
              <w:jc w:val="both"/>
              <w:rPr>
                <w:rFonts w:asciiTheme="minorHAnsi" w:hAnsiTheme="minorHAnsi"/>
                <w:sz w:val="20"/>
              </w:rPr>
            </w:pPr>
          </w:p>
        </w:tc>
      </w:tr>
      <w:tr w:rsidR="00D665B1" w:rsidRPr="00D665B1" w14:paraId="2DB855D4" w14:textId="77777777" w:rsidTr="005C6B0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79EAE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Numero di riferimento attribuito al fascicolo dall'amministrazione aggiudicatrice o ente aggiudicatore (ove esistente) (</w:t>
            </w:r>
            <w:r w:rsidRPr="00D665B1">
              <w:rPr>
                <w:rFonts w:asciiTheme="minorHAnsi" w:hAnsiTheme="minorHAnsi"/>
                <w:sz w:val="20"/>
                <w:vertAlign w:val="superscript"/>
                <w:lang w:bidi="it-IT"/>
              </w:rPr>
              <w:footnoteReference w:id="14"/>
            </w:r>
            <w:r w:rsidRPr="00D665B1">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F348AA9"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w:t>
            </w:r>
          </w:p>
        </w:tc>
      </w:tr>
      <w:tr w:rsidR="00D665B1" w:rsidRPr="00D665B1" w14:paraId="32C82856" w14:textId="77777777" w:rsidTr="005C6B0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C1771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CIG </w:t>
            </w:r>
          </w:p>
          <w:p w14:paraId="0002755E"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CUP (ove previsto)</w:t>
            </w:r>
          </w:p>
          <w:p w14:paraId="795D399D"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Codice progetto (ove l’appalto sia finanziato o cofinanziato con fondi europei)</w:t>
            </w:r>
            <w:r w:rsidRPr="00D665B1">
              <w:rPr>
                <w:rFonts w:asciiTheme="minorHAnsi" w:hAnsiTheme="minorHAnsi"/>
                <w:sz w:val="20"/>
                <w:lang w:bidi="it-IT"/>
              </w:rPr>
              <w:tab/>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8782B29"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w:t>
            </w:r>
          </w:p>
          <w:p w14:paraId="051C6D2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w:t>
            </w:r>
          </w:p>
          <w:p w14:paraId="2E955AC6"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  ] </w:t>
            </w:r>
          </w:p>
        </w:tc>
      </w:tr>
    </w:tbl>
    <w:p w14:paraId="43C02CE1"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b/>
          <w:sz w:val="20"/>
          <w:lang w:bidi="it-IT"/>
        </w:rPr>
        <w:t>Tutte le altre informazioni in tutte le sezioni del DGUE devono essere inserite dall'operatore economico</w:t>
      </w:r>
    </w:p>
    <w:p w14:paraId="3E869213" w14:textId="77777777" w:rsidR="00BA6242" w:rsidRPr="00D665B1" w:rsidRDefault="00BA6242" w:rsidP="00BA6242">
      <w:pPr>
        <w:widowControl w:val="0"/>
        <w:jc w:val="both"/>
        <w:rPr>
          <w:rFonts w:asciiTheme="minorHAnsi" w:hAnsiTheme="minorHAnsi"/>
          <w:sz w:val="20"/>
          <w:lang w:bidi="it-IT"/>
        </w:rPr>
      </w:pPr>
      <w:r w:rsidRPr="00D665B1">
        <w:rPr>
          <w:rFonts w:asciiTheme="minorHAnsi" w:hAnsiTheme="minorHAnsi"/>
          <w:b/>
          <w:sz w:val="20"/>
          <w:lang w:bidi="it-IT"/>
        </w:rPr>
        <w:t>Parte II: Informazioni sull'operatore economico</w:t>
      </w:r>
    </w:p>
    <w:p w14:paraId="4B9EB0AD"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sz w:val="20"/>
          <w:lang w:bidi="it-IT"/>
        </w:rPr>
        <w:t>A: Informazioni sull'operatore economico</w:t>
      </w:r>
    </w:p>
    <w:tbl>
      <w:tblPr>
        <w:tblW w:w="0" w:type="auto"/>
        <w:tblInd w:w="-20" w:type="dxa"/>
        <w:tblCellMar>
          <w:left w:w="93" w:type="dxa"/>
        </w:tblCellMar>
        <w:tblLook w:val="0000" w:firstRow="0" w:lastRow="0" w:firstColumn="0" w:lastColumn="0" w:noHBand="0" w:noVBand="0"/>
      </w:tblPr>
      <w:tblGrid>
        <w:gridCol w:w="5770"/>
        <w:gridCol w:w="3738"/>
      </w:tblGrid>
      <w:tr w:rsidR="00D665B1" w:rsidRPr="00D665B1" w14:paraId="3956EAAB"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1ECCB8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4486BA9"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Risposta:</w:t>
            </w:r>
          </w:p>
        </w:tc>
      </w:tr>
      <w:tr w:rsidR="00D665B1" w:rsidRPr="00D665B1" w14:paraId="1656FDEF"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756568"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0C024F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w:t>
            </w:r>
          </w:p>
        </w:tc>
      </w:tr>
      <w:tr w:rsidR="00D665B1" w:rsidRPr="00D665B1" w14:paraId="5265F0BB" w14:textId="77777777" w:rsidTr="005C6B01">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2588A6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Partita IVA, se applicabile:</w:t>
            </w:r>
          </w:p>
          <w:p w14:paraId="39C1427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61FB4E8"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w:t>
            </w:r>
          </w:p>
          <w:p w14:paraId="496C14C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w:t>
            </w:r>
          </w:p>
        </w:tc>
      </w:tr>
      <w:tr w:rsidR="00D665B1" w:rsidRPr="00D665B1" w14:paraId="342DFDE3"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BD118FE"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FB880B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r w:rsidR="00D665B1" w:rsidRPr="00D665B1" w14:paraId="454E8F32" w14:textId="77777777" w:rsidTr="005C6B01">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71C368"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Persone di contatto (</w:t>
            </w:r>
            <w:r w:rsidRPr="00D665B1">
              <w:rPr>
                <w:rFonts w:asciiTheme="minorHAnsi" w:hAnsiTheme="minorHAnsi"/>
                <w:sz w:val="20"/>
                <w:vertAlign w:val="superscript"/>
                <w:lang w:bidi="it-IT"/>
              </w:rPr>
              <w:footnoteReference w:id="15"/>
            </w:r>
            <w:r w:rsidRPr="00D665B1">
              <w:rPr>
                <w:rFonts w:asciiTheme="minorHAnsi" w:hAnsiTheme="minorHAnsi"/>
                <w:sz w:val="20"/>
                <w:lang w:bidi="it-IT"/>
              </w:rPr>
              <w:t>):</w:t>
            </w:r>
          </w:p>
          <w:p w14:paraId="1E6253BC"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Telefono:</w:t>
            </w:r>
          </w:p>
          <w:p w14:paraId="3D331CCD"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PEC o e-mail:</w:t>
            </w:r>
          </w:p>
          <w:p w14:paraId="6CE4C59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(indirizzo Internet o sito web) (</w:t>
            </w:r>
            <w:r w:rsidRPr="00D665B1">
              <w:rPr>
                <w:rFonts w:asciiTheme="minorHAnsi" w:hAnsiTheme="minorHAnsi"/>
                <w:i/>
                <w:sz w:val="20"/>
                <w:lang w:bidi="it-IT"/>
              </w:rPr>
              <w:t>ove esistente</w:t>
            </w:r>
            <w:r w:rsidRPr="00D665B1">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F7CA83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p w14:paraId="0C4D2929"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p w14:paraId="0730B6B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p w14:paraId="72DDE2B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r w:rsidR="00D665B1" w:rsidRPr="00D665B1" w14:paraId="7A91C76D"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1D84468"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0C5426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Risposta:</w:t>
            </w:r>
          </w:p>
        </w:tc>
      </w:tr>
      <w:tr w:rsidR="00D665B1" w:rsidRPr="00D665B1" w14:paraId="78D3814F"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59CA88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L'operatore economico è una </w:t>
            </w:r>
            <w:proofErr w:type="spellStart"/>
            <w:r w:rsidRPr="00D665B1">
              <w:rPr>
                <w:rFonts w:asciiTheme="minorHAnsi" w:hAnsiTheme="minorHAnsi"/>
                <w:sz w:val="20"/>
                <w:lang w:bidi="it-IT"/>
              </w:rPr>
              <w:t>microimpresa</w:t>
            </w:r>
            <w:proofErr w:type="spellEnd"/>
            <w:r w:rsidRPr="00D665B1">
              <w:rPr>
                <w:rFonts w:asciiTheme="minorHAnsi" w:hAnsiTheme="minorHAnsi"/>
                <w:sz w:val="20"/>
                <w:lang w:bidi="it-IT"/>
              </w:rPr>
              <w:t>, oppure un'impresa piccola o media (</w:t>
            </w:r>
            <w:r w:rsidRPr="00D665B1">
              <w:rPr>
                <w:rFonts w:asciiTheme="minorHAnsi" w:hAnsiTheme="minorHAnsi"/>
                <w:sz w:val="20"/>
                <w:vertAlign w:val="superscript"/>
                <w:lang w:bidi="it-IT"/>
              </w:rPr>
              <w:footnoteReference w:id="16"/>
            </w:r>
            <w:r w:rsidRPr="00D665B1">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5F9BCFA"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tc>
      </w:tr>
      <w:tr w:rsidR="00D665B1" w:rsidRPr="00D665B1" w14:paraId="77D8D5AA"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514A045" w14:textId="77777777" w:rsidR="00BA6242" w:rsidRPr="00D665B1" w:rsidRDefault="00BA6242" w:rsidP="005C6B01">
            <w:pPr>
              <w:widowControl w:val="0"/>
              <w:jc w:val="both"/>
              <w:rPr>
                <w:rFonts w:asciiTheme="minorHAnsi" w:hAnsiTheme="minorHAnsi"/>
                <w:b/>
                <w:sz w:val="20"/>
                <w:lang w:bidi="it-IT"/>
              </w:rPr>
            </w:pPr>
            <w:r w:rsidRPr="00D665B1">
              <w:rPr>
                <w:rFonts w:asciiTheme="minorHAnsi" w:hAnsiTheme="minorHAnsi"/>
                <w:b/>
                <w:sz w:val="20"/>
                <w:lang w:bidi="it-IT"/>
              </w:rPr>
              <w:t xml:space="preserve">Solo se l'appalto è riservato </w:t>
            </w:r>
            <w:r w:rsidRPr="00D665B1">
              <w:rPr>
                <w:rFonts w:asciiTheme="minorHAnsi" w:hAnsiTheme="minorHAnsi"/>
                <w:sz w:val="20"/>
                <w:lang w:bidi="it-IT"/>
              </w:rPr>
              <w:t>(</w:t>
            </w:r>
            <w:r w:rsidRPr="00D665B1">
              <w:rPr>
                <w:rFonts w:asciiTheme="minorHAnsi" w:hAnsiTheme="minorHAnsi"/>
                <w:sz w:val="20"/>
                <w:vertAlign w:val="superscript"/>
                <w:lang w:bidi="it-IT"/>
              </w:rPr>
              <w:footnoteReference w:id="17"/>
            </w:r>
            <w:r w:rsidRPr="00D665B1">
              <w:rPr>
                <w:rFonts w:asciiTheme="minorHAnsi" w:hAnsiTheme="minorHAnsi"/>
                <w:sz w:val="20"/>
                <w:lang w:bidi="it-IT"/>
              </w:rPr>
              <w:t>)</w:t>
            </w:r>
            <w:r w:rsidRPr="00D665B1">
              <w:rPr>
                <w:rFonts w:asciiTheme="minorHAnsi" w:hAnsiTheme="minorHAnsi"/>
                <w:b/>
                <w:sz w:val="20"/>
                <w:lang w:bidi="it-IT"/>
              </w:rPr>
              <w:t xml:space="preserve">: </w:t>
            </w:r>
            <w:r w:rsidRPr="00D665B1">
              <w:rPr>
                <w:rFonts w:asciiTheme="minorHAnsi" w:hAnsiTheme="minorHAnsi"/>
                <w:sz w:val="20"/>
                <w:lang w:bidi="it-IT"/>
              </w:rPr>
              <w:t>l'operatore economico è un laboratorio protetto, un' "impresa sociale" (</w:t>
            </w:r>
            <w:r w:rsidRPr="00D665B1">
              <w:rPr>
                <w:rFonts w:asciiTheme="minorHAnsi" w:hAnsiTheme="minorHAnsi"/>
                <w:sz w:val="20"/>
                <w:vertAlign w:val="superscript"/>
                <w:lang w:bidi="it-IT"/>
              </w:rPr>
              <w:footnoteReference w:id="18"/>
            </w:r>
            <w:r w:rsidRPr="00D665B1">
              <w:rPr>
                <w:rFonts w:asciiTheme="minorHAnsi" w:hAnsiTheme="minorHAnsi"/>
                <w:sz w:val="20"/>
                <w:lang w:bidi="it-IT"/>
              </w:rPr>
              <w:t>) o provvede all'esecuzione del contratto nel contesto di programmi di lavoro protetti (articolo 112 del Codice)?</w:t>
            </w:r>
          </w:p>
          <w:p w14:paraId="6355588C" w14:textId="77777777" w:rsidR="00BA6242" w:rsidRPr="00D665B1" w:rsidRDefault="00BA6242" w:rsidP="005C6B01">
            <w:pPr>
              <w:widowControl w:val="0"/>
              <w:jc w:val="both"/>
              <w:rPr>
                <w:rFonts w:asciiTheme="minorHAnsi" w:hAnsiTheme="minorHAnsi"/>
                <w:b/>
                <w:sz w:val="20"/>
                <w:lang w:bidi="it-IT"/>
              </w:rPr>
            </w:pPr>
          </w:p>
          <w:p w14:paraId="5C32D8C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In caso affermativo,</w:t>
            </w:r>
          </w:p>
          <w:p w14:paraId="25B28BE1" w14:textId="77777777" w:rsidR="00BA6242" w:rsidRPr="00D665B1" w:rsidRDefault="00BA6242" w:rsidP="005C6B01">
            <w:pPr>
              <w:widowControl w:val="0"/>
              <w:jc w:val="both"/>
              <w:rPr>
                <w:rFonts w:asciiTheme="minorHAnsi" w:hAnsiTheme="minorHAnsi"/>
                <w:sz w:val="20"/>
                <w:lang w:bidi="it-IT"/>
              </w:rPr>
            </w:pPr>
          </w:p>
          <w:p w14:paraId="4DAD04D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qual è la percentuale corrispondente di lavoratori con disabilità o svantaggiati?</w:t>
            </w:r>
          </w:p>
          <w:p w14:paraId="019E83B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930E43E"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r w:rsidRPr="00D665B1">
              <w:rPr>
                <w:rFonts w:asciiTheme="minorHAnsi" w:hAnsiTheme="minorHAnsi"/>
                <w:sz w:val="20"/>
                <w:lang w:bidi="it-IT"/>
              </w:rPr>
              <w:br/>
            </w:r>
          </w:p>
          <w:p w14:paraId="23B0FEA9" w14:textId="77777777" w:rsidR="00BA6242" w:rsidRPr="00D665B1" w:rsidRDefault="00BA6242" w:rsidP="005C6B01">
            <w:pPr>
              <w:widowControl w:val="0"/>
              <w:jc w:val="both"/>
              <w:rPr>
                <w:rFonts w:asciiTheme="minorHAnsi" w:hAnsiTheme="minorHAnsi"/>
                <w:sz w:val="20"/>
                <w:lang w:bidi="it-IT"/>
              </w:rPr>
            </w:pPr>
          </w:p>
          <w:p w14:paraId="58265A0E" w14:textId="77777777" w:rsidR="00BA6242" w:rsidRPr="00D665B1" w:rsidRDefault="00BA6242" w:rsidP="005C6B01">
            <w:pPr>
              <w:widowControl w:val="0"/>
              <w:jc w:val="both"/>
              <w:rPr>
                <w:rFonts w:asciiTheme="minorHAnsi" w:hAnsiTheme="minorHAnsi"/>
                <w:sz w:val="20"/>
                <w:lang w:bidi="it-IT"/>
              </w:rPr>
            </w:pPr>
          </w:p>
          <w:p w14:paraId="5259C1EC" w14:textId="77777777" w:rsidR="00BA6242" w:rsidRPr="00D665B1" w:rsidRDefault="00BA6242" w:rsidP="005C6B01">
            <w:pPr>
              <w:widowControl w:val="0"/>
              <w:jc w:val="both"/>
              <w:rPr>
                <w:rFonts w:asciiTheme="minorHAnsi" w:hAnsiTheme="minorHAnsi"/>
                <w:sz w:val="20"/>
                <w:lang w:bidi="it-IT"/>
              </w:rPr>
            </w:pPr>
          </w:p>
          <w:p w14:paraId="587157B8" w14:textId="77777777" w:rsidR="00BA6242" w:rsidRPr="00D665B1" w:rsidRDefault="00BA6242" w:rsidP="005C6B01">
            <w:pPr>
              <w:widowControl w:val="0"/>
              <w:jc w:val="both"/>
              <w:rPr>
                <w:rFonts w:asciiTheme="minorHAnsi" w:hAnsiTheme="minorHAnsi"/>
                <w:sz w:val="20"/>
                <w:lang w:bidi="it-IT"/>
              </w:rPr>
            </w:pPr>
          </w:p>
          <w:p w14:paraId="0F3F17A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p w14:paraId="027ADAB4" w14:textId="77777777" w:rsidR="00BA6242" w:rsidRPr="00D665B1" w:rsidRDefault="00BA6242" w:rsidP="005C6B01">
            <w:pPr>
              <w:widowControl w:val="0"/>
              <w:jc w:val="both"/>
              <w:rPr>
                <w:rFonts w:asciiTheme="minorHAnsi" w:hAnsiTheme="minorHAnsi"/>
                <w:sz w:val="20"/>
                <w:lang w:bidi="it-IT"/>
              </w:rPr>
            </w:pPr>
          </w:p>
          <w:p w14:paraId="3E24E2FD" w14:textId="77777777" w:rsidR="00BA6242" w:rsidRPr="00D665B1" w:rsidRDefault="00BA6242" w:rsidP="005C6B01">
            <w:pPr>
              <w:widowControl w:val="0"/>
              <w:jc w:val="both"/>
              <w:rPr>
                <w:rFonts w:asciiTheme="minorHAnsi" w:hAnsiTheme="minorHAnsi"/>
                <w:sz w:val="20"/>
                <w:lang w:bidi="it-IT"/>
              </w:rPr>
            </w:pPr>
          </w:p>
          <w:p w14:paraId="2824D536" w14:textId="77777777" w:rsidR="00BA6242" w:rsidRPr="00D665B1" w:rsidRDefault="00BA6242" w:rsidP="005C6B01">
            <w:pPr>
              <w:widowControl w:val="0"/>
              <w:jc w:val="both"/>
              <w:rPr>
                <w:rFonts w:asciiTheme="minorHAnsi" w:hAnsiTheme="minorHAnsi"/>
                <w:sz w:val="20"/>
                <w:lang w:bidi="it-IT"/>
              </w:rPr>
            </w:pPr>
          </w:p>
          <w:p w14:paraId="2814462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p w14:paraId="2CD4B963" w14:textId="77777777" w:rsidR="00BA6242" w:rsidRPr="00D665B1" w:rsidRDefault="00BA6242" w:rsidP="005C6B01">
            <w:pPr>
              <w:widowControl w:val="0"/>
              <w:jc w:val="both"/>
              <w:rPr>
                <w:rFonts w:asciiTheme="minorHAnsi" w:hAnsiTheme="minorHAnsi"/>
                <w:sz w:val="20"/>
                <w:lang w:bidi="it-IT"/>
              </w:rPr>
            </w:pPr>
          </w:p>
        </w:tc>
      </w:tr>
      <w:tr w:rsidR="00D665B1" w:rsidRPr="00D665B1" w14:paraId="12A84194"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89DEA1" w14:textId="77777777" w:rsidR="00BA6242" w:rsidRPr="00D665B1" w:rsidRDefault="00BA6242" w:rsidP="005C6B01">
            <w:pPr>
              <w:widowControl w:val="0"/>
              <w:jc w:val="both"/>
              <w:rPr>
                <w:rFonts w:asciiTheme="minorHAnsi" w:hAnsiTheme="minorHAnsi"/>
                <w:b/>
                <w:sz w:val="20"/>
                <w:lang w:bidi="it-IT"/>
              </w:rPr>
            </w:pPr>
            <w:r w:rsidRPr="00D665B1">
              <w:rPr>
                <w:rFonts w:asciiTheme="minorHAnsi" w:hAnsiTheme="minorHAnsi"/>
                <w:sz w:val="20"/>
                <w:lang w:bidi="it-IT"/>
              </w:rPr>
              <w:t xml:space="preserve">Se pertinente: l'operatore economico è iscritto in un elenco ufficiale di  </w:t>
            </w:r>
            <w:r w:rsidRPr="00D665B1">
              <w:rPr>
                <w:rFonts w:asciiTheme="minorHAnsi" w:hAnsiTheme="minorHAnsi"/>
                <w:bCs/>
                <w:sz w:val="20"/>
                <w:lang w:bidi="it-IT"/>
              </w:rPr>
              <w:t>imprenditori, fornitori, o prestatori di servizi o possiede una certificazione rilasciata da organismi accreditati, ai sensi dell’articolo 90 del Codice</w:t>
            </w:r>
            <w:r w:rsidRPr="00D665B1">
              <w:rPr>
                <w:rFonts w:asciiTheme="minorHAnsi" w:hAnsiTheme="minorHAnsi"/>
                <w:sz w:val="20"/>
                <w:lang w:bidi="it-IT"/>
              </w:rPr>
              <w:t xml:space="preserve"> ?</w:t>
            </w:r>
          </w:p>
          <w:p w14:paraId="482EBAB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In caso affermativo</w:t>
            </w:r>
            <w:r w:rsidRPr="00D665B1">
              <w:rPr>
                <w:rFonts w:asciiTheme="minorHAnsi" w:hAnsiTheme="minorHAnsi"/>
                <w:sz w:val="20"/>
                <w:lang w:bidi="it-IT"/>
              </w:rPr>
              <w:t>:</w:t>
            </w:r>
          </w:p>
          <w:p w14:paraId="43BD5AAA" w14:textId="77777777" w:rsidR="00BA6242" w:rsidRPr="00D665B1" w:rsidRDefault="00BA6242" w:rsidP="005C6B01">
            <w:pPr>
              <w:widowControl w:val="0"/>
              <w:jc w:val="both"/>
              <w:rPr>
                <w:rFonts w:asciiTheme="minorHAnsi" w:hAnsiTheme="minorHAnsi"/>
                <w:sz w:val="20"/>
                <w:lang w:bidi="it-IT"/>
              </w:rPr>
            </w:pPr>
          </w:p>
          <w:p w14:paraId="524C0C5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Rispondere compilando le altre parti di questa sezione, la sezione B e, ove pertinente, la sezione C della presente parte, la parte III, la  parte V se applicabile, e in ogni caso compilare e firmare la parte VI.</w:t>
            </w:r>
          </w:p>
          <w:p w14:paraId="4A82449D" w14:textId="77777777" w:rsidR="00BA6242" w:rsidRPr="00D665B1" w:rsidRDefault="00BA6242" w:rsidP="005C6B01">
            <w:pPr>
              <w:widowControl w:val="0"/>
              <w:jc w:val="both"/>
              <w:rPr>
                <w:rFonts w:asciiTheme="minorHAnsi" w:hAnsiTheme="minorHAnsi"/>
                <w:sz w:val="20"/>
                <w:lang w:bidi="it-IT"/>
              </w:rPr>
            </w:pPr>
          </w:p>
          <w:p w14:paraId="028F212B" w14:textId="77777777" w:rsidR="00BA6242" w:rsidRPr="00D665B1" w:rsidRDefault="00BA6242" w:rsidP="008474C2">
            <w:pPr>
              <w:widowControl w:val="0"/>
              <w:numPr>
                <w:ilvl w:val="0"/>
                <w:numId w:val="57"/>
              </w:numPr>
              <w:spacing w:after="0"/>
              <w:jc w:val="both"/>
              <w:rPr>
                <w:rFonts w:asciiTheme="minorHAnsi" w:hAnsiTheme="minorHAnsi"/>
                <w:i/>
                <w:sz w:val="20"/>
                <w:lang w:bidi="it-IT"/>
              </w:rPr>
            </w:pPr>
            <w:r w:rsidRPr="00D665B1">
              <w:rPr>
                <w:rFonts w:asciiTheme="minorHAnsi" w:hAnsiTheme="minorHAnsi"/>
                <w:sz w:val="20"/>
                <w:lang w:bidi="it-IT"/>
              </w:rPr>
              <w:t xml:space="preserve">Indicare la denominazione dell'elenco o del certificato e, se pertinente, il pertinente numero di iscrizione o della certificazione </w:t>
            </w:r>
          </w:p>
          <w:p w14:paraId="47F811D6" w14:textId="77777777" w:rsidR="00BA6242" w:rsidRPr="00D665B1" w:rsidRDefault="00BA6242" w:rsidP="005C6B01">
            <w:pPr>
              <w:widowControl w:val="0"/>
              <w:jc w:val="both"/>
              <w:rPr>
                <w:rFonts w:asciiTheme="minorHAnsi" w:hAnsiTheme="minorHAnsi"/>
                <w:i/>
                <w:sz w:val="20"/>
                <w:lang w:bidi="it-IT"/>
              </w:rPr>
            </w:pPr>
          </w:p>
          <w:p w14:paraId="12D126D3" w14:textId="77777777" w:rsidR="00BA6242" w:rsidRPr="00D665B1" w:rsidRDefault="00BA6242" w:rsidP="005C6B01">
            <w:pPr>
              <w:widowControl w:val="0"/>
              <w:jc w:val="both"/>
              <w:rPr>
                <w:rFonts w:asciiTheme="minorHAnsi" w:hAnsiTheme="minorHAnsi"/>
                <w:i/>
                <w:sz w:val="20"/>
                <w:lang w:bidi="it-IT"/>
              </w:rPr>
            </w:pPr>
          </w:p>
          <w:p w14:paraId="7CCB1C3A"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b)    Se il certificato di iscrizione o la certificazione è disponibile elettronicamente, indicare:</w:t>
            </w:r>
          </w:p>
          <w:p w14:paraId="7F5AA19E" w14:textId="77777777" w:rsidR="00BA6242" w:rsidRPr="00D665B1" w:rsidRDefault="00BA6242" w:rsidP="005C6B01">
            <w:pPr>
              <w:widowControl w:val="0"/>
              <w:jc w:val="both"/>
              <w:rPr>
                <w:rFonts w:asciiTheme="minorHAnsi" w:hAnsiTheme="minorHAnsi"/>
                <w:sz w:val="20"/>
                <w:lang w:bidi="it-IT"/>
              </w:rPr>
            </w:pPr>
          </w:p>
          <w:p w14:paraId="39EB1B98" w14:textId="77777777" w:rsidR="00467222" w:rsidRPr="00D665B1" w:rsidRDefault="00467222" w:rsidP="005C6B01">
            <w:pPr>
              <w:widowControl w:val="0"/>
              <w:jc w:val="both"/>
              <w:rPr>
                <w:rFonts w:asciiTheme="minorHAnsi" w:hAnsiTheme="minorHAnsi"/>
                <w:sz w:val="20"/>
                <w:lang w:bidi="it-IT"/>
              </w:rPr>
            </w:pPr>
          </w:p>
          <w:p w14:paraId="52F71971" w14:textId="77777777" w:rsidR="00BA6242" w:rsidRPr="00D665B1" w:rsidRDefault="00BA6242" w:rsidP="005C6B01">
            <w:pPr>
              <w:widowControl w:val="0"/>
              <w:jc w:val="both"/>
              <w:rPr>
                <w:rFonts w:asciiTheme="minorHAnsi" w:hAnsiTheme="minorHAnsi"/>
                <w:sz w:val="20"/>
                <w:lang w:bidi="it-IT"/>
              </w:rPr>
            </w:pPr>
          </w:p>
          <w:p w14:paraId="6C97E561" w14:textId="77777777" w:rsidR="00BA6242" w:rsidRPr="00D665B1" w:rsidRDefault="00BA6242" w:rsidP="005C6B01">
            <w:pPr>
              <w:widowControl w:val="0"/>
              <w:jc w:val="both"/>
              <w:rPr>
                <w:rFonts w:asciiTheme="minorHAnsi" w:hAnsiTheme="minorHAnsi"/>
                <w:sz w:val="20"/>
                <w:lang w:bidi="it-IT"/>
              </w:rPr>
            </w:pPr>
          </w:p>
          <w:p w14:paraId="1A47B892"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c)    Indicare i riferimenti in base ai quali è stata ottenuta l'iscrizione o la certificazione e, se pertinente, la classificazione ricevuta nell'elenco ufficiale (</w:t>
            </w:r>
            <w:r w:rsidRPr="00D665B1">
              <w:rPr>
                <w:rFonts w:asciiTheme="minorHAnsi" w:hAnsiTheme="minorHAnsi"/>
                <w:sz w:val="20"/>
                <w:vertAlign w:val="superscript"/>
                <w:lang w:bidi="it-IT"/>
              </w:rPr>
              <w:footnoteReference w:id="19"/>
            </w:r>
            <w:r w:rsidRPr="00D665B1">
              <w:rPr>
                <w:rFonts w:asciiTheme="minorHAnsi" w:hAnsiTheme="minorHAnsi"/>
                <w:sz w:val="20"/>
                <w:lang w:bidi="it-IT"/>
              </w:rPr>
              <w:t>):</w:t>
            </w:r>
          </w:p>
          <w:p w14:paraId="4C80761B" w14:textId="77777777" w:rsidR="00BA6242" w:rsidRPr="00D665B1" w:rsidRDefault="00BA6242" w:rsidP="005C6B01">
            <w:pPr>
              <w:widowControl w:val="0"/>
              <w:jc w:val="both"/>
              <w:rPr>
                <w:rFonts w:asciiTheme="minorHAnsi" w:hAnsiTheme="minorHAnsi"/>
                <w:b/>
                <w:sz w:val="20"/>
                <w:lang w:bidi="it-IT"/>
              </w:rPr>
            </w:pPr>
            <w:r w:rsidRPr="00D665B1">
              <w:rPr>
                <w:rFonts w:asciiTheme="minorHAnsi" w:hAnsiTheme="minorHAnsi"/>
                <w:sz w:val="20"/>
                <w:lang w:bidi="it-IT"/>
              </w:rPr>
              <w:t>d)    L'iscrizione o la certificazione comprende tutti i criteri di selezione richiesti?</w:t>
            </w:r>
          </w:p>
          <w:p w14:paraId="773FC511" w14:textId="77777777" w:rsidR="00BA6242" w:rsidRPr="00D665B1" w:rsidRDefault="00BA6242" w:rsidP="005C6B01">
            <w:pPr>
              <w:widowControl w:val="0"/>
              <w:jc w:val="both"/>
              <w:rPr>
                <w:rFonts w:asciiTheme="minorHAnsi" w:hAnsiTheme="minorHAnsi"/>
                <w:b/>
                <w:sz w:val="20"/>
                <w:lang w:bidi="it-IT"/>
              </w:rPr>
            </w:pPr>
            <w:r w:rsidRPr="00D665B1">
              <w:rPr>
                <w:rFonts w:asciiTheme="minorHAnsi" w:hAnsiTheme="minorHAnsi"/>
                <w:b/>
                <w:sz w:val="20"/>
                <w:lang w:bidi="it-IT"/>
              </w:rPr>
              <w:t>In caso di risposta negativa alla lettera d):</w:t>
            </w:r>
          </w:p>
          <w:p w14:paraId="64782684" w14:textId="77777777" w:rsidR="00BA6242" w:rsidRPr="00D665B1" w:rsidRDefault="00BA6242" w:rsidP="005C6B01">
            <w:pPr>
              <w:widowControl w:val="0"/>
              <w:jc w:val="both"/>
              <w:rPr>
                <w:rFonts w:asciiTheme="minorHAnsi" w:hAnsiTheme="minorHAnsi"/>
                <w:b/>
                <w:i/>
                <w:sz w:val="20"/>
                <w:lang w:bidi="it-IT"/>
              </w:rPr>
            </w:pPr>
            <w:r w:rsidRPr="00D665B1">
              <w:rPr>
                <w:rFonts w:asciiTheme="minorHAnsi" w:hAnsiTheme="minorHAnsi"/>
                <w:b/>
                <w:sz w:val="20"/>
                <w:lang w:bidi="it-IT"/>
              </w:rPr>
              <w:t>Inserire inoltre tutte le informazioni mancanti nella parte IV, sezione A, B, C, o D secondo il caso</w:t>
            </w:r>
            <w:r w:rsidRPr="00D665B1">
              <w:rPr>
                <w:rFonts w:asciiTheme="minorHAnsi" w:hAnsiTheme="minorHAnsi"/>
                <w:sz w:val="20"/>
                <w:lang w:bidi="it-IT"/>
              </w:rPr>
              <w:t xml:space="preserve"> </w:t>
            </w:r>
          </w:p>
          <w:p w14:paraId="706A943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i/>
                <w:sz w:val="20"/>
                <w:lang w:bidi="it-IT"/>
              </w:rPr>
              <w:t>SOLO se richiesto dal pertinente avviso o bando o dai documenti di gara:</w:t>
            </w:r>
          </w:p>
          <w:p w14:paraId="43C4919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e)  L'operatore economico potrà fornire un </w:t>
            </w:r>
            <w:r w:rsidRPr="00D665B1">
              <w:rPr>
                <w:rFonts w:asciiTheme="minorHAnsi" w:hAnsiTheme="minorHAnsi"/>
                <w:b/>
                <w:sz w:val="20"/>
                <w:lang w:bidi="it-IT"/>
              </w:rPr>
              <w:t>certificato</w:t>
            </w:r>
            <w:r w:rsidRPr="00D665B1">
              <w:rPr>
                <w:rFonts w:asciiTheme="minorHAnsi" w:hAnsiTheme="minorHAnsi"/>
                <w:sz w:val="20"/>
                <w:lang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D665B1">
              <w:rPr>
                <w:rFonts w:asciiTheme="minorHAnsi" w:hAnsiTheme="minorHAnsi"/>
                <w:sz w:val="20"/>
                <w:lang w:bidi="it-IT"/>
              </w:rPr>
              <w:br/>
            </w:r>
          </w:p>
          <w:p w14:paraId="6711391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AC9451D" w14:textId="77777777" w:rsidR="00BA6242" w:rsidRPr="00D665B1" w:rsidRDefault="00BA6242" w:rsidP="005C6B01">
            <w:pPr>
              <w:widowControl w:val="0"/>
              <w:jc w:val="both"/>
              <w:rPr>
                <w:rFonts w:asciiTheme="minorHAnsi" w:hAnsiTheme="minorHAnsi"/>
                <w:sz w:val="20"/>
                <w:lang w:bidi="it-IT"/>
              </w:rPr>
            </w:pPr>
          </w:p>
          <w:p w14:paraId="366D1DC3" w14:textId="77777777" w:rsidR="00BA6242" w:rsidRPr="00D665B1" w:rsidRDefault="00BA6242" w:rsidP="005C6B01">
            <w:pPr>
              <w:widowControl w:val="0"/>
              <w:jc w:val="both"/>
              <w:rPr>
                <w:rFonts w:asciiTheme="minorHAnsi" w:hAnsiTheme="minorHAnsi"/>
                <w:sz w:val="20"/>
                <w:lang w:bidi="it-IT"/>
              </w:rPr>
            </w:pPr>
          </w:p>
          <w:p w14:paraId="131B8C79"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 [ ] Non applicabile</w:t>
            </w:r>
          </w:p>
          <w:p w14:paraId="22E8AE23" w14:textId="77777777" w:rsidR="00BA6242" w:rsidRPr="00D665B1" w:rsidRDefault="00BA6242" w:rsidP="005C6B01">
            <w:pPr>
              <w:widowControl w:val="0"/>
              <w:jc w:val="both"/>
              <w:rPr>
                <w:rFonts w:asciiTheme="minorHAnsi" w:hAnsiTheme="minorHAnsi"/>
                <w:sz w:val="20"/>
                <w:lang w:bidi="it-IT"/>
              </w:rPr>
            </w:pPr>
          </w:p>
          <w:p w14:paraId="536D46AF" w14:textId="77777777" w:rsidR="00BA6242" w:rsidRPr="00D665B1" w:rsidRDefault="00BA6242" w:rsidP="005C6B01">
            <w:pPr>
              <w:widowControl w:val="0"/>
              <w:jc w:val="both"/>
              <w:rPr>
                <w:rFonts w:asciiTheme="minorHAnsi" w:hAnsiTheme="minorHAnsi"/>
                <w:sz w:val="20"/>
                <w:lang w:bidi="it-IT"/>
              </w:rPr>
            </w:pPr>
          </w:p>
          <w:p w14:paraId="223D9CD7" w14:textId="77777777" w:rsidR="00BA6242" w:rsidRPr="00D665B1" w:rsidRDefault="00BA6242" w:rsidP="008474C2">
            <w:pPr>
              <w:widowControl w:val="0"/>
              <w:numPr>
                <w:ilvl w:val="0"/>
                <w:numId w:val="54"/>
              </w:numPr>
              <w:tabs>
                <w:tab w:val="num" w:pos="0"/>
              </w:tabs>
              <w:spacing w:after="0"/>
              <w:jc w:val="both"/>
              <w:rPr>
                <w:rFonts w:asciiTheme="minorHAnsi" w:hAnsiTheme="minorHAnsi"/>
                <w:sz w:val="20"/>
                <w:lang w:bidi="it-IT"/>
              </w:rPr>
            </w:pPr>
            <w:r w:rsidRPr="00D665B1">
              <w:rPr>
                <w:rFonts w:asciiTheme="minorHAnsi" w:hAnsiTheme="minorHAnsi"/>
                <w:sz w:val="20"/>
                <w:lang w:bidi="it-IT"/>
              </w:rPr>
              <w:t>[………….…]</w:t>
            </w:r>
            <w:r w:rsidRPr="00D665B1">
              <w:rPr>
                <w:rFonts w:asciiTheme="minorHAnsi" w:hAnsiTheme="minorHAnsi"/>
                <w:sz w:val="20"/>
                <w:lang w:bidi="it-IT"/>
              </w:rPr>
              <w:br/>
            </w:r>
          </w:p>
          <w:p w14:paraId="30B6A1D9" w14:textId="77777777" w:rsidR="00BA6242" w:rsidRPr="00D665B1" w:rsidRDefault="00BA6242" w:rsidP="005C6B01">
            <w:pPr>
              <w:widowControl w:val="0"/>
              <w:jc w:val="both"/>
              <w:rPr>
                <w:rFonts w:asciiTheme="minorHAnsi" w:hAnsiTheme="minorHAnsi"/>
                <w:sz w:val="20"/>
                <w:lang w:bidi="it-IT"/>
              </w:rPr>
            </w:pPr>
          </w:p>
          <w:p w14:paraId="696BCF15" w14:textId="77777777" w:rsidR="00BA6242" w:rsidRPr="00D665B1" w:rsidRDefault="00BA6242" w:rsidP="005C6B01">
            <w:pPr>
              <w:widowControl w:val="0"/>
              <w:jc w:val="both"/>
              <w:rPr>
                <w:rFonts w:asciiTheme="minorHAnsi" w:hAnsiTheme="minorHAnsi"/>
                <w:sz w:val="20"/>
                <w:lang w:bidi="it-IT"/>
              </w:rPr>
            </w:pPr>
          </w:p>
          <w:p w14:paraId="67F43CE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b)    (indirizzo web, autorità o organismo di emanazione,  riferimento preciso della documentazione):</w:t>
            </w:r>
          </w:p>
          <w:p w14:paraId="1FD0854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        [………..…][…………][……….…][……….…]</w:t>
            </w:r>
          </w:p>
          <w:p w14:paraId="1D9643E6" w14:textId="77777777" w:rsidR="00BA6242" w:rsidRPr="00D665B1" w:rsidRDefault="00BA6242" w:rsidP="005C6B01">
            <w:pPr>
              <w:widowControl w:val="0"/>
              <w:jc w:val="both"/>
              <w:rPr>
                <w:rFonts w:asciiTheme="minorHAnsi" w:hAnsiTheme="minorHAnsi"/>
                <w:sz w:val="20"/>
                <w:lang w:bidi="it-IT"/>
              </w:rPr>
            </w:pPr>
          </w:p>
          <w:p w14:paraId="28B7842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c) […………..…]</w:t>
            </w:r>
            <w:r w:rsidRPr="00D665B1">
              <w:rPr>
                <w:rFonts w:asciiTheme="minorHAnsi" w:hAnsiTheme="minorHAnsi"/>
                <w:sz w:val="20"/>
                <w:lang w:bidi="it-IT"/>
              </w:rPr>
              <w:br/>
            </w:r>
            <w:r w:rsidRPr="00D665B1">
              <w:rPr>
                <w:rFonts w:asciiTheme="minorHAnsi" w:hAnsiTheme="minorHAnsi"/>
                <w:sz w:val="20"/>
                <w:lang w:bidi="it-IT"/>
              </w:rPr>
              <w:br/>
              <w:t>d) [ ] Sì [ ] No</w:t>
            </w:r>
          </w:p>
          <w:p w14:paraId="2354BAF6" w14:textId="77777777" w:rsidR="00BA6242" w:rsidRPr="00D665B1" w:rsidRDefault="00BA6242" w:rsidP="005C6B01">
            <w:pPr>
              <w:widowControl w:val="0"/>
              <w:jc w:val="both"/>
              <w:rPr>
                <w:rFonts w:asciiTheme="minorHAnsi" w:hAnsiTheme="minorHAnsi"/>
                <w:sz w:val="20"/>
                <w:lang w:bidi="it-IT"/>
              </w:rPr>
            </w:pPr>
          </w:p>
          <w:p w14:paraId="04952219" w14:textId="77777777" w:rsidR="00BA6242" w:rsidRPr="00D665B1" w:rsidRDefault="00BA6242" w:rsidP="005C6B01">
            <w:pPr>
              <w:widowControl w:val="0"/>
              <w:jc w:val="both"/>
              <w:rPr>
                <w:rFonts w:asciiTheme="minorHAnsi" w:hAnsiTheme="minorHAnsi"/>
                <w:sz w:val="20"/>
                <w:lang w:bidi="it-IT"/>
              </w:rPr>
            </w:pPr>
          </w:p>
          <w:p w14:paraId="6849CB6F" w14:textId="77777777" w:rsidR="00BA6242" w:rsidRPr="00D665B1" w:rsidRDefault="00BA6242" w:rsidP="005C6B01">
            <w:pPr>
              <w:widowControl w:val="0"/>
              <w:jc w:val="both"/>
              <w:rPr>
                <w:rFonts w:asciiTheme="minorHAnsi" w:hAnsiTheme="minorHAnsi"/>
                <w:sz w:val="20"/>
                <w:lang w:bidi="it-IT"/>
              </w:rPr>
            </w:pPr>
          </w:p>
          <w:p w14:paraId="720E3D8F" w14:textId="77777777" w:rsidR="00BA6242" w:rsidRPr="00D665B1" w:rsidRDefault="00BA6242" w:rsidP="005C6B01">
            <w:pPr>
              <w:widowControl w:val="0"/>
              <w:jc w:val="both"/>
              <w:rPr>
                <w:rFonts w:asciiTheme="minorHAnsi" w:hAnsiTheme="minorHAnsi"/>
                <w:sz w:val="20"/>
                <w:lang w:bidi="it-IT"/>
              </w:rPr>
            </w:pPr>
          </w:p>
          <w:p w14:paraId="275C87CB" w14:textId="77777777" w:rsidR="00BA6242" w:rsidRPr="00D665B1" w:rsidRDefault="00BA6242" w:rsidP="005C6B01">
            <w:pPr>
              <w:widowControl w:val="0"/>
              <w:jc w:val="both"/>
              <w:rPr>
                <w:rFonts w:asciiTheme="minorHAnsi" w:hAnsiTheme="minorHAnsi"/>
                <w:sz w:val="20"/>
                <w:lang w:bidi="it-IT"/>
              </w:rPr>
            </w:pPr>
          </w:p>
          <w:p w14:paraId="23D23F8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e) [ ] Sì [ ] No</w:t>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t xml:space="preserve">(indirizzo web, autorità o organismo di emanazione, riferimento preciso della documentazione) </w:t>
            </w:r>
          </w:p>
          <w:p w14:paraId="53DAF9A6"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r w:rsidR="00D665B1" w:rsidRPr="00D665B1" w14:paraId="2240FA8C" w14:textId="77777777" w:rsidTr="005C6B01">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BE8904C" w14:textId="77777777" w:rsidR="00BA6242" w:rsidRPr="00D665B1" w:rsidRDefault="00BA6242" w:rsidP="005C6B01">
            <w:pPr>
              <w:widowControl w:val="0"/>
              <w:jc w:val="both"/>
              <w:rPr>
                <w:rFonts w:asciiTheme="minorHAnsi" w:hAnsiTheme="minorHAnsi"/>
                <w:bCs/>
                <w:sz w:val="20"/>
                <w:lang w:bidi="it-IT"/>
              </w:rPr>
            </w:pPr>
            <w:r w:rsidRPr="00D665B1">
              <w:rPr>
                <w:rFonts w:asciiTheme="minorHAnsi" w:hAnsiTheme="minorHAnsi"/>
                <w:sz w:val="20"/>
                <w:lang w:bidi="it-IT"/>
              </w:rPr>
              <w:t xml:space="preserve">Se pertinente: l'operatore economico, </w:t>
            </w:r>
            <w:r w:rsidRPr="00D665B1">
              <w:rPr>
                <w:rFonts w:asciiTheme="minorHAnsi" w:hAnsiTheme="minorHAnsi"/>
                <w:bCs/>
                <w:sz w:val="20"/>
                <w:lang w:bidi="it-IT"/>
              </w:rPr>
              <w:t>in caso di contratti di lavori pubblici di importo superiore a 150.000 euro, è in possesso di attestazione rilasciata da Società Organismi di Attestazione (SOA), ai sensi dell’articolo 84 del Codice (settori ordinari)?</w:t>
            </w:r>
          </w:p>
          <w:p w14:paraId="03F4A308" w14:textId="77777777" w:rsidR="00BA6242" w:rsidRPr="00D665B1" w:rsidRDefault="00BA6242" w:rsidP="005C6B01">
            <w:pPr>
              <w:widowControl w:val="0"/>
              <w:jc w:val="both"/>
              <w:rPr>
                <w:rFonts w:asciiTheme="minorHAnsi" w:hAnsiTheme="minorHAnsi"/>
                <w:bCs/>
                <w:sz w:val="20"/>
                <w:lang w:bidi="it-IT"/>
              </w:rPr>
            </w:pPr>
            <w:r w:rsidRPr="00D665B1">
              <w:rPr>
                <w:rFonts w:asciiTheme="minorHAnsi" w:hAnsiTheme="minorHAnsi"/>
                <w:bCs/>
                <w:sz w:val="20"/>
                <w:lang w:bidi="it-IT"/>
              </w:rPr>
              <w:t>ovvero,</w:t>
            </w:r>
          </w:p>
          <w:p w14:paraId="5B1F2134" w14:textId="77777777" w:rsidR="00BA6242" w:rsidRPr="00D665B1" w:rsidRDefault="00BA6242" w:rsidP="005C6B01">
            <w:pPr>
              <w:widowControl w:val="0"/>
              <w:jc w:val="both"/>
              <w:rPr>
                <w:rFonts w:asciiTheme="minorHAnsi" w:hAnsiTheme="minorHAnsi"/>
                <w:b/>
                <w:sz w:val="20"/>
                <w:lang w:bidi="it-IT"/>
              </w:rPr>
            </w:pPr>
            <w:r w:rsidRPr="00D665B1">
              <w:rPr>
                <w:rFonts w:asciiTheme="minorHAnsi" w:hAnsiTheme="minorHAnsi"/>
                <w:bCs/>
                <w:sz w:val="20"/>
                <w:lang w:bidi="it-IT"/>
              </w:rPr>
              <w:t>è in possesso di attestazione rilasciata  nell’ambito dei Sistemi di qualificazione di cui all’articolo 134 del Codice, previsti per i settori speciali</w:t>
            </w:r>
          </w:p>
          <w:p w14:paraId="5449A3AD"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In caso affermativo</w:t>
            </w:r>
            <w:r w:rsidRPr="00D665B1">
              <w:rPr>
                <w:rFonts w:asciiTheme="minorHAnsi" w:hAnsiTheme="minorHAnsi"/>
                <w:sz w:val="20"/>
                <w:lang w:bidi="it-IT"/>
              </w:rPr>
              <w:t>:</w:t>
            </w:r>
          </w:p>
          <w:p w14:paraId="2819113F" w14:textId="77777777" w:rsidR="00BA6242" w:rsidRPr="00D665B1" w:rsidRDefault="00BA6242" w:rsidP="005C6B01">
            <w:pPr>
              <w:widowControl w:val="0"/>
              <w:jc w:val="both"/>
              <w:rPr>
                <w:rFonts w:asciiTheme="minorHAnsi" w:hAnsiTheme="minorHAnsi"/>
                <w:sz w:val="20"/>
                <w:lang w:bidi="it-IT"/>
              </w:rPr>
            </w:pPr>
          </w:p>
          <w:p w14:paraId="64B758DA" w14:textId="77777777" w:rsidR="00BA6242" w:rsidRPr="00D665B1" w:rsidRDefault="00BA6242" w:rsidP="008474C2">
            <w:pPr>
              <w:widowControl w:val="0"/>
              <w:numPr>
                <w:ilvl w:val="0"/>
                <w:numId w:val="59"/>
              </w:numPr>
              <w:spacing w:after="0"/>
              <w:jc w:val="both"/>
              <w:rPr>
                <w:rFonts w:asciiTheme="minorHAnsi" w:hAnsiTheme="minorHAnsi"/>
                <w:i/>
                <w:sz w:val="20"/>
                <w:lang w:bidi="it-IT"/>
              </w:rPr>
            </w:pPr>
            <w:r w:rsidRPr="00D665B1">
              <w:rPr>
                <w:rFonts w:asciiTheme="minorHAnsi" w:hAnsiTheme="minorHAnsi"/>
                <w:sz w:val="20"/>
                <w:lang w:bidi="it-IT"/>
              </w:rPr>
              <w:t xml:space="preserve">Indicare gli estremi dell’attestazione (denominazione dell’Organismo di attestazione ovvero Sistema di qualificazione, numero e data dell’attestazione) </w:t>
            </w:r>
          </w:p>
          <w:p w14:paraId="68D8A186" w14:textId="77777777" w:rsidR="00BA6242" w:rsidRPr="00D665B1" w:rsidRDefault="00BA6242" w:rsidP="005C6B01">
            <w:pPr>
              <w:widowControl w:val="0"/>
              <w:jc w:val="both"/>
              <w:rPr>
                <w:rFonts w:asciiTheme="minorHAnsi" w:hAnsiTheme="minorHAnsi"/>
                <w:i/>
                <w:sz w:val="20"/>
                <w:lang w:bidi="it-IT"/>
              </w:rPr>
            </w:pPr>
          </w:p>
          <w:p w14:paraId="59B974F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b)    Se l’attestazione di qualificazione è disponibile elettronicamente, indicare:</w:t>
            </w:r>
          </w:p>
          <w:p w14:paraId="3AC8CEB2" w14:textId="77777777" w:rsidR="00BA6242" w:rsidRPr="00D665B1" w:rsidRDefault="00BA6242" w:rsidP="005C6B01">
            <w:pPr>
              <w:widowControl w:val="0"/>
              <w:jc w:val="both"/>
              <w:rPr>
                <w:rFonts w:asciiTheme="minorHAnsi" w:hAnsiTheme="minorHAnsi"/>
                <w:sz w:val="20"/>
                <w:lang w:bidi="it-IT"/>
              </w:rPr>
            </w:pPr>
          </w:p>
          <w:p w14:paraId="44AE4786" w14:textId="77777777" w:rsidR="00BA6242" w:rsidRPr="00D665B1" w:rsidRDefault="00BA6242" w:rsidP="005C6B01">
            <w:pPr>
              <w:widowControl w:val="0"/>
              <w:jc w:val="both"/>
              <w:rPr>
                <w:rFonts w:asciiTheme="minorHAnsi" w:hAnsiTheme="minorHAnsi"/>
                <w:sz w:val="20"/>
                <w:lang w:bidi="it-IT"/>
              </w:rPr>
            </w:pPr>
          </w:p>
          <w:p w14:paraId="6CFAB6BE" w14:textId="77777777" w:rsidR="00BA6242" w:rsidRPr="00D665B1" w:rsidRDefault="00BA6242" w:rsidP="005C6B01">
            <w:pPr>
              <w:widowControl w:val="0"/>
              <w:jc w:val="both"/>
              <w:rPr>
                <w:rFonts w:asciiTheme="minorHAnsi" w:hAnsiTheme="minorHAnsi"/>
                <w:sz w:val="20"/>
                <w:lang w:bidi="it-IT"/>
              </w:rPr>
            </w:pPr>
          </w:p>
          <w:p w14:paraId="694199C5" w14:textId="77777777" w:rsidR="00BA6242" w:rsidRPr="00D665B1" w:rsidRDefault="00BA6242" w:rsidP="005C6B01">
            <w:pPr>
              <w:widowControl w:val="0"/>
              <w:jc w:val="both"/>
              <w:rPr>
                <w:rFonts w:asciiTheme="minorHAnsi" w:hAnsiTheme="minorHAnsi"/>
                <w:sz w:val="20"/>
                <w:lang w:bidi="it-IT"/>
              </w:rPr>
            </w:pPr>
          </w:p>
          <w:p w14:paraId="14B5196C" w14:textId="77777777" w:rsidR="00BA6242" w:rsidRPr="00D665B1" w:rsidRDefault="00BA6242" w:rsidP="005C6B01">
            <w:pPr>
              <w:widowControl w:val="0"/>
              <w:jc w:val="both"/>
              <w:rPr>
                <w:rFonts w:asciiTheme="minorHAnsi" w:hAnsiTheme="minorHAnsi"/>
                <w:sz w:val="20"/>
                <w:lang w:bidi="it-IT"/>
              </w:rPr>
            </w:pPr>
          </w:p>
          <w:p w14:paraId="029D0B92" w14:textId="77777777" w:rsidR="00BA6242" w:rsidRPr="00D665B1" w:rsidRDefault="00BA6242" w:rsidP="005C6B01">
            <w:pPr>
              <w:widowControl w:val="0"/>
              <w:jc w:val="both"/>
              <w:rPr>
                <w:rFonts w:asciiTheme="minorHAnsi" w:hAnsiTheme="minorHAnsi"/>
                <w:sz w:val="20"/>
                <w:lang w:bidi="it-IT"/>
              </w:rPr>
            </w:pPr>
          </w:p>
          <w:p w14:paraId="5DD1908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c)    Indicare, se pertinente, le categorie di qualificazione alla quale si riferisce l’attestazione:</w:t>
            </w:r>
          </w:p>
          <w:p w14:paraId="4BA205CD" w14:textId="77777777" w:rsidR="00BA6242" w:rsidRPr="00D665B1" w:rsidRDefault="00BA6242" w:rsidP="005C6B01">
            <w:pPr>
              <w:widowControl w:val="0"/>
              <w:jc w:val="both"/>
              <w:rPr>
                <w:rFonts w:asciiTheme="minorHAnsi" w:hAnsiTheme="minorHAnsi"/>
                <w:sz w:val="20"/>
                <w:lang w:bidi="it-IT"/>
              </w:rPr>
            </w:pPr>
          </w:p>
          <w:p w14:paraId="21C55EE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BD62D5E" w14:textId="77777777" w:rsidR="00BA6242" w:rsidRPr="00D665B1" w:rsidRDefault="00BA6242" w:rsidP="005C6B01">
            <w:pPr>
              <w:widowControl w:val="0"/>
              <w:jc w:val="both"/>
              <w:rPr>
                <w:rFonts w:asciiTheme="minorHAnsi" w:hAnsiTheme="minorHAnsi"/>
                <w:sz w:val="20"/>
                <w:lang w:bidi="it-IT"/>
              </w:rPr>
            </w:pPr>
          </w:p>
          <w:p w14:paraId="52972F2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0CF83034" w14:textId="77777777" w:rsidR="00BA6242" w:rsidRPr="00D665B1" w:rsidRDefault="00BA6242" w:rsidP="005C6B01">
            <w:pPr>
              <w:widowControl w:val="0"/>
              <w:jc w:val="both"/>
              <w:rPr>
                <w:rFonts w:asciiTheme="minorHAnsi" w:hAnsiTheme="minorHAnsi"/>
                <w:sz w:val="20"/>
                <w:lang w:bidi="it-IT"/>
              </w:rPr>
            </w:pPr>
          </w:p>
          <w:p w14:paraId="285DF03E" w14:textId="77777777" w:rsidR="00BA6242" w:rsidRPr="00D665B1" w:rsidRDefault="00BA6242" w:rsidP="005C6B01">
            <w:pPr>
              <w:widowControl w:val="0"/>
              <w:jc w:val="both"/>
              <w:rPr>
                <w:rFonts w:asciiTheme="minorHAnsi" w:hAnsiTheme="minorHAnsi"/>
                <w:sz w:val="20"/>
                <w:lang w:bidi="it-IT"/>
              </w:rPr>
            </w:pPr>
          </w:p>
          <w:p w14:paraId="36D63A9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539271F2" w14:textId="77777777" w:rsidR="00BA6242" w:rsidRPr="00D665B1" w:rsidRDefault="00BA6242" w:rsidP="005C6B01">
            <w:pPr>
              <w:widowControl w:val="0"/>
              <w:jc w:val="both"/>
              <w:rPr>
                <w:rFonts w:asciiTheme="minorHAnsi" w:hAnsiTheme="minorHAnsi"/>
                <w:sz w:val="20"/>
                <w:lang w:bidi="it-IT"/>
              </w:rPr>
            </w:pPr>
          </w:p>
          <w:p w14:paraId="342A2882" w14:textId="77777777" w:rsidR="00BA6242" w:rsidRPr="00D665B1" w:rsidRDefault="00BA6242" w:rsidP="008474C2">
            <w:pPr>
              <w:widowControl w:val="0"/>
              <w:numPr>
                <w:ilvl w:val="0"/>
                <w:numId w:val="58"/>
              </w:numPr>
              <w:spacing w:after="0"/>
              <w:jc w:val="both"/>
              <w:rPr>
                <w:rFonts w:asciiTheme="minorHAnsi" w:hAnsiTheme="minorHAnsi"/>
                <w:sz w:val="20"/>
                <w:lang w:bidi="it-IT"/>
              </w:rPr>
            </w:pPr>
            <w:r w:rsidRPr="00D665B1">
              <w:rPr>
                <w:rFonts w:asciiTheme="minorHAnsi" w:hAnsiTheme="minorHAnsi"/>
                <w:sz w:val="20"/>
                <w:lang w:bidi="it-IT"/>
              </w:rPr>
              <w:t>[………….…]</w:t>
            </w:r>
            <w:r w:rsidRPr="00D665B1">
              <w:rPr>
                <w:rFonts w:asciiTheme="minorHAnsi" w:hAnsiTheme="minorHAnsi"/>
                <w:sz w:val="20"/>
                <w:lang w:bidi="it-IT"/>
              </w:rPr>
              <w:br/>
            </w:r>
          </w:p>
          <w:p w14:paraId="5060C3AA" w14:textId="77777777" w:rsidR="00BA6242" w:rsidRPr="00D665B1" w:rsidRDefault="00BA6242" w:rsidP="005C6B01">
            <w:pPr>
              <w:widowControl w:val="0"/>
              <w:jc w:val="both"/>
              <w:rPr>
                <w:rFonts w:asciiTheme="minorHAnsi" w:hAnsiTheme="minorHAnsi"/>
                <w:sz w:val="20"/>
                <w:lang w:bidi="it-IT"/>
              </w:rPr>
            </w:pPr>
          </w:p>
          <w:p w14:paraId="2B3F32B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b)    (indirizzo web, autorità o organismo di emanazione,  riferimento preciso della documentazione):</w:t>
            </w:r>
          </w:p>
          <w:p w14:paraId="3288734A"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        [………..…][…………][……….…][……….…]</w:t>
            </w:r>
          </w:p>
          <w:p w14:paraId="37BBA032" w14:textId="77777777" w:rsidR="00BA6242" w:rsidRPr="00D665B1" w:rsidRDefault="00BA6242" w:rsidP="005C6B01">
            <w:pPr>
              <w:widowControl w:val="0"/>
              <w:jc w:val="both"/>
              <w:rPr>
                <w:rFonts w:asciiTheme="minorHAnsi" w:hAnsiTheme="minorHAnsi"/>
                <w:sz w:val="20"/>
                <w:lang w:bidi="it-IT"/>
              </w:rPr>
            </w:pPr>
          </w:p>
          <w:p w14:paraId="33FD6E7D"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c)     […………..…]</w:t>
            </w:r>
            <w:r w:rsidRPr="00D665B1">
              <w:rPr>
                <w:rFonts w:asciiTheme="minorHAnsi" w:hAnsiTheme="minorHAnsi"/>
                <w:sz w:val="20"/>
                <w:lang w:bidi="it-IT"/>
              </w:rPr>
              <w:br/>
            </w:r>
            <w:r w:rsidRPr="00D665B1">
              <w:rPr>
                <w:rFonts w:asciiTheme="minorHAnsi" w:hAnsiTheme="minorHAnsi"/>
                <w:sz w:val="20"/>
                <w:lang w:bidi="it-IT"/>
              </w:rPr>
              <w:br/>
            </w:r>
          </w:p>
          <w:p w14:paraId="1C848076"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d) [ ] Sì [ ] No</w:t>
            </w:r>
          </w:p>
        </w:tc>
      </w:tr>
      <w:tr w:rsidR="00D665B1" w:rsidRPr="00D665B1" w14:paraId="5C60D6A6" w14:textId="77777777" w:rsidTr="005C6B01">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31D891DF" w14:textId="77777777" w:rsidR="00BA6242" w:rsidRPr="00D665B1" w:rsidRDefault="00BA6242" w:rsidP="005C6B01">
            <w:pPr>
              <w:widowControl w:val="0"/>
              <w:jc w:val="both"/>
              <w:rPr>
                <w:rFonts w:asciiTheme="minorHAnsi" w:hAnsiTheme="minorHAnsi"/>
                <w:b/>
                <w:sz w:val="20"/>
                <w:lang w:bidi="it-IT"/>
              </w:rPr>
            </w:pPr>
            <w:r w:rsidRPr="00D665B1">
              <w:rPr>
                <w:rFonts w:asciiTheme="minorHAnsi" w:hAnsiTheme="minorHAnsi"/>
                <w:b/>
                <w:sz w:val="20"/>
                <w:lang w:bidi="it-IT"/>
              </w:rPr>
              <w:t xml:space="preserve">Si evidenzia che </w:t>
            </w:r>
            <w:r w:rsidRPr="00D665B1">
              <w:rPr>
                <w:rFonts w:asciiTheme="minorHAnsi" w:hAnsiTheme="minorHAnsi"/>
                <w:b/>
                <w:bCs/>
                <w:sz w:val="20"/>
                <w:lang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D665B1" w:rsidRPr="00D665B1" w14:paraId="427C8B41"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A1798D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64E3CBA"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Risposta:</w:t>
            </w:r>
          </w:p>
        </w:tc>
      </w:tr>
      <w:tr w:rsidR="00D665B1" w:rsidRPr="00D665B1" w14:paraId="4DA14E77"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EF714B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L'operatore economico partecipa alla procedura di appalto insieme ad altri (</w:t>
            </w:r>
            <w:r w:rsidRPr="00D665B1">
              <w:rPr>
                <w:rFonts w:asciiTheme="minorHAnsi" w:hAnsiTheme="minorHAnsi"/>
                <w:sz w:val="20"/>
                <w:vertAlign w:val="superscript"/>
                <w:lang w:bidi="it-IT"/>
              </w:rPr>
              <w:footnoteReference w:id="20"/>
            </w:r>
            <w:r w:rsidRPr="00D665B1">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7E314CA"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tc>
      </w:tr>
      <w:tr w:rsidR="00D665B1" w:rsidRPr="00D665B1" w14:paraId="4222F5EA" w14:textId="77777777" w:rsidTr="005C6B01">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404C173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In caso affermativo</w:t>
            </w:r>
            <w:r w:rsidRPr="00D665B1">
              <w:rPr>
                <w:rFonts w:asciiTheme="minorHAnsi" w:hAnsiTheme="minorHAnsi"/>
                <w:sz w:val="20"/>
                <w:lang w:bidi="it-IT"/>
              </w:rPr>
              <w:t>, accertarsi che gli altri operatori interessati forniscano un DGUE distinto.</w:t>
            </w:r>
          </w:p>
        </w:tc>
      </w:tr>
      <w:tr w:rsidR="00D665B1" w:rsidRPr="00D665B1" w14:paraId="20F0F245"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40EB8C"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In caso affermativo</w:t>
            </w:r>
            <w:r w:rsidRPr="00D665B1">
              <w:rPr>
                <w:rFonts w:asciiTheme="minorHAnsi" w:hAnsiTheme="minorHAnsi"/>
                <w:sz w:val="20"/>
                <w:lang w:bidi="it-IT"/>
              </w:rPr>
              <w:t>:</w:t>
            </w:r>
          </w:p>
          <w:p w14:paraId="1F993606" w14:textId="77777777" w:rsidR="00BA6242" w:rsidRPr="00D665B1" w:rsidRDefault="00BA6242" w:rsidP="008474C2">
            <w:pPr>
              <w:widowControl w:val="0"/>
              <w:numPr>
                <w:ilvl w:val="0"/>
                <w:numId w:val="55"/>
              </w:numPr>
              <w:spacing w:after="0"/>
              <w:jc w:val="both"/>
              <w:rPr>
                <w:rFonts w:asciiTheme="minorHAnsi" w:hAnsiTheme="minorHAnsi"/>
                <w:sz w:val="20"/>
                <w:lang w:bidi="it-IT"/>
              </w:rPr>
            </w:pPr>
            <w:r w:rsidRPr="00D665B1">
              <w:rPr>
                <w:rFonts w:asciiTheme="minorHAnsi" w:hAnsiTheme="minorHAnsi"/>
                <w:sz w:val="20"/>
                <w:lang w:bidi="it-IT"/>
              </w:rPr>
              <w:t xml:space="preserve">Specificare il ruolo dell'operatore economico nel raggruppamento, ovvero consorzio, GEIE, rete di impresa di cui all’ art. 45, comma 2, </w:t>
            </w:r>
            <w:proofErr w:type="spellStart"/>
            <w:r w:rsidRPr="00D665B1">
              <w:rPr>
                <w:rFonts w:asciiTheme="minorHAnsi" w:hAnsiTheme="minorHAnsi"/>
                <w:sz w:val="20"/>
                <w:lang w:bidi="it-IT"/>
              </w:rPr>
              <w:t>lett</w:t>
            </w:r>
            <w:proofErr w:type="spellEnd"/>
            <w:r w:rsidRPr="00D665B1">
              <w:rPr>
                <w:rFonts w:asciiTheme="minorHAnsi" w:hAnsiTheme="minorHAnsi"/>
                <w:sz w:val="20"/>
                <w:lang w:bidi="it-IT"/>
              </w:rPr>
              <w:t xml:space="preserve">. d), e), f) e g) e all’art. 46, comma 1, </w:t>
            </w:r>
            <w:proofErr w:type="spellStart"/>
            <w:r w:rsidRPr="00D665B1">
              <w:rPr>
                <w:rFonts w:asciiTheme="minorHAnsi" w:hAnsiTheme="minorHAnsi"/>
                <w:sz w:val="20"/>
                <w:lang w:bidi="it-IT"/>
              </w:rPr>
              <w:t>lett</w:t>
            </w:r>
            <w:proofErr w:type="spellEnd"/>
            <w:r w:rsidRPr="00D665B1">
              <w:rPr>
                <w:rFonts w:asciiTheme="minorHAnsi" w:hAnsiTheme="minorHAnsi"/>
                <w:sz w:val="20"/>
                <w:lang w:bidi="it-IT"/>
              </w:rPr>
              <w:t xml:space="preserve">. </w:t>
            </w:r>
            <w:r w:rsidRPr="00D665B1">
              <w:rPr>
                <w:rFonts w:asciiTheme="minorHAnsi" w:hAnsiTheme="minorHAnsi"/>
                <w:i/>
                <w:sz w:val="20"/>
                <w:lang w:bidi="it-IT"/>
              </w:rPr>
              <w:t>a), b), c), d)</w:t>
            </w:r>
            <w:r w:rsidRPr="00D665B1">
              <w:rPr>
                <w:rFonts w:asciiTheme="minorHAnsi" w:hAnsiTheme="minorHAnsi"/>
                <w:sz w:val="20"/>
                <w:lang w:bidi="it-IT"/>
              </w:rPr>
              <w:t xml:space="preserve"> ed </w:t>
            </w:r>
            <w:r w:rsidRPr="00D665B1">
              <w:rPr>
                <w:rFonts w:asciiTheme="minorHAnsi" w:hAnsiTheme="minorHAnsi"/>
                <w:i/>
                <w:sz w:val="20"/>
                <w:lang w:bidi="it-IT"/>
              </w:rPr>
              <w:t>e</w:t>
            </w:r>
            <w:r w:rsidRPr="00D665B1">
              <w:rPr>
                <w:rFonts w:asciiTheme="minorHAnsi" w:hAnsiTheme="minorHAnsi"/>
                <w:sz w:val="20"/>
                <w:lang w:bidi="it-IT"/>
              </w:rPr>
              <w:t xml:space="preserve">) del Codice (capofila, responsabile di compiti </w:t>
            </w:r>
            <w:proofErr w:type="spellStart"/>
            <w:r w:rsidRPr="00D665B1">
              <w:rPr>
                <w:rFonts w:asciiTheme="minorHAnsi" w:hAnsiTheme="minorHAnsi"/>
                <w:sz w:val="20"/>
                <w:lang w:bidi="it-IT"/>
              </w:rPr>
              <w:t>specifici,ecc</w:t>
            </w:r>
            <w:proofErr w:type="spellEnd"/>
            <w:r w:rsidRPr="00D665B1">
              <w:rPr>
                <w:rFonts w:asciiTheme="minorHAnsi" w:hAnsiTheme="minorHAnsi"/>
                <w:sz w:val="20"/>
                <w:lang w:bidi="it-IT"/>
              </w:rPr>
              <w:t>.):</w:t>
            </w:r>
          </w:p>
          <w:p w14:paraId="53BA47B0" w14:textId="77777777" w:rsidR="00BA6242" w:rsidRPr="00D665B1" w:rsidRDefault="00BA6242" w:rsidP="005C6B01">
            <w:pPr>
              <w:widowControl w:val="0"/>
              <w:jc w:val="both"/>
              <w:rPr>
                <w:rFonts w:asciiTheme="minorHAnsi" w:hAnsiTheme="minorHAnsi"/>
                <w:sz w:val="20"/>
                <w:lang w:bidi="it-IT"/>
              </w:rPr>
            </w:pPr>
          </w:p>
          <w:p w14:paraId="2C5D1E0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b)    Indicare gli altri operatori economici che compartecipano alla procedura di appalto:</w:t>
            </w:r>
            <w:r w:rsidRPr="00D665B1">
              <w:rPr>
                <w:rFonts w:asciiTheme="minorHAnsi" w:hAnsiTheme="minorHAnsi"/>
                <w:sz w:val="20"/>
                <w:lang w:bidi="it-IT"/>
              </w:rPr>
              <w:br/>
            </w:r>
          </w:p>
          <w:p w14:paraId="0B55CC63" w14:textId="77777777" w:rsidR="00BA6242" w:rsidRPr="00D665B1" w:rsidRDefault="00BA6242" w:rsidP="005C6B01">
            <w:pPr>
              <w:widowControl w:val="0"/>
              <w:jc w:val="both"/>
              <w:rPr>
                <w:rFonts w:asciiTheme="minorHAnsi" w:hAnsiTheme="minorHAnsi"/>
                <w:b/>
                <w:sz w:val="20"/>
                <w:lang w:bidi="it-IT"/>
              </w:rPr>
            </w:pPr>
            <w:r w:rsidRPr="00D665B1">
              <w:rPr>
                <w:rFonts w:asciiTheme="minorHAnsi" w:hAnsiTheme="minorHAnsi"/>
                <w:sz w:val="20"/>
                <w:lang w:bidi="it-IT"/>
              </w:rPr>
              <w:t>c)   Se pertinente, indicare il nome del raggruppamento partecipante:</w:t>
            </w:r>
          </w:p>
          <w:p w14:paraId="758E9D45" w14:textId="77777777" w:rsidR="00BA6242" w:rsidRPr="00D665B1" w:rsidRDefault="00BA6242" w:rsidP="005C6B01">
            <w:pPr>
              <w:widowControl w:val="0"/>
              <w:jc w:val="both"/>
              <w:rPr>
                <w:rFonts w:asciiTheme="minorHAnsi" w:hAnsiTheme="minorHAnsi"/>
                <w:b/>
                <w:sz w:val="20"/>
                <w:lang w:bidi="it-IT"/>
              </w:rPr>
            </w:pPr>
          </w:p>
          <w:p w14:paraId="7B345FD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d)  Se pertinente, indicare la denominazione degli operatori economici facenti parte di un consorzio di cui all’art. 45, comma 2, </w:t>
            </w:r>
            <w:proofErr w:type="spellStart"/>
            <w:r w:rsidRPr="00D665B1">
              <w:rPr>
                <w:rFonts w:asciiTheme="minorHAnsi" w:hAnsiTheme="minorHAnsi"/>
                <w:sz w:val="20"/>
                <w:lang w:bidi="it-IT"/>
              </w:rPr>
              <w:t>lett</w:t>
            </w:r>
            <w:proofErr w:type="spellEnd"/>
            <w:r w:rsidRPr="00D665B1">
              <w:rPr>
                <w:rFonts w:asciiTheme="minorHAnsi" w:hAnsiTheme="minorHAnsi"/>
                <w:sz w:val="20"/>
                <w:lang w:bidi="it-IT"/>
              </w:rPr>
              <w:t xml:space="preserve">. </w:t>
            </w:r>
            <w:r w:rsidRPr="00D665B1">
              <w:rPr>
                <w:rFonts w:asciiTheme="minorHAnsi" w:hAnsiTheme="minorHAnsi"/>
                <w:i/>
                <w:sz w:val="20"/>
                <w:lang w:bidi="it-IT"/>
              </w:rPr>
              <w:t>b)</w:t>
            </w:r>
            <w:r w:rsidRPr="00D665B1">
              <w:rPr>
                <w:rFonts w:asciiTheme="minorHAnsi" w:hAnsiTheme="minorHAnsi"/>
                <w:sz w:val="20"/>
                <w:lang w:bidi="it-IT"/>
              </w:rPr>
              <w:t xml:space="preserve"> e </w:t>
            </w:r>
            <w:r w:rsidRPr="00D665B1">
              <w:rPr>
                <w:rFonts w:asciiTheme="minorHAnsi" w:hAnsiTheme="minorHAnsi"/>
                <w:i/>
                <w:sz w:val="20"/>
                <w:lang w:bidi="it-IT"/>
              </w:rPr>
              <w:t>c)</w:t>
            </w:r>
            <w:r w:rsidRPr="00D665B1">
              <w:rPr>
                <w:rFonts w:asciiTheme="minorHAnsi" w:hAnsiTheme="minorHAnsi"/>
                <w:sz w:val="20"/>
                <w:lang w:bidi="it-IT"/>
              </w:rPr>
              <w:t xml:space="preserve">, o di una società di professionisti di cui all’articolo 46, comma 1, </w:t>
            </w:r>
            <w:proofErr w:type="spellStart"/>
            <w:r w:rsidRPr="00D665B1">
              <w:rPr>
                <w:rFonts w:asciiTheme="minorHAnsi" w:hAnsiTheme="minorHAnsi"/>
                <w:sz w:val="20"/>
                <w:lang w:bidi="it-IT"/>
              </w:rPr>
              <w:t>lett</w:t>
            </w:r>
            <w:proofErr w:type="spellEnd"/>
            <w:r w:rsidRPr="00D665B1">
              <w:rPr>
                <w:rFonts w:asciiTheme="minorHAnsi" w:hAnsiTheme="minorHAnsi"/>
                <w:sz w:val="20"/>
                <w:lang w:bidi="it-IT"/>
              </w:rPr>
              <w:t xml:space="preserve">. </w:t>
            </w:r>
            <w:r w:rsidRPr="00D665B1">
              <w:rPr>
                <w:rFonts w:asciiTheme="minorHAnsi" w:hAnsiTheme="minorHAnsi"/>
                <w:i/>
                <w:sz w:val="20"/>
                <w:lang w:bidi="it-IT"/>
              </w:rPr>
              <w:t>f)</w:t>
            </w:r>
            <w:r w:rsidRPr="00D665B1">
              <w:rPr>
                <w:rFonts w:asciiTheme="minorHAnsi" w:hAnsiTheme="minorHAnsi"/>
                <w:sz w:val="20"/>
                <w:lang w:bidi="it-IT"/>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34CC997" w14:textId="77777777" w:rsidR="00BA6242" w:rsidRPr="00D665B1" w:rsidRDefault="00BA6242" w:rsidP="005C6B01">
            <w:pPr>
              <w:widowControl w:val="0"/>
              <w:jc w:val="both"/>
              <w:rPr>
                <w:rFonts w:asciiTheme="minorHAnsi" w:hAnsiTheme="minorHAnsi"/>
                <w:sz w:val="20"/>
                <w:lang w:bidi="it-IT"/>
              </w:rPr>
            </w:pPr>
          </w:p>
          <w:p w14:paraId="53DE78A6" w14:textId="77777777" w:rsidR="00BA6242" w:rsidRPr="00D665B1" w:rsidRDefault="00BA6242" w:rsidP="005C6B01">
            <w:pPr>
              <w:widowControl w:val="0"/>
              <w:jc w:val="both"/>
              <w:rPr>
                <w:rFonts w:asciiTheme="minorHAnsi" w:hAnsiTheme="minorHAnsi"/>
                <w:sz w:val="20"/>
                <w:lang w:bidi="it-IT"/>
              </w:rPr>
            </w:pPr>
          </w:p>
          <w:p w14:paraId="18C76D7F" w14:textId="77777777" w:rsidR="00BA6242" w:rsidRPr="00D665B1" w:rsidRDefault="00BA6242" w:rsidP="005C6B01">
            <w:pPr>
              <w:widowControl w:val="0"/>
              <w:jc w:val="both"/>
              <w:rPr>
                <w:rFonts w:asciiTheme="minorHAnsi" w:hAnsiTheme="minorHAnsi"/>
                <w:sz w:val="20"/>
                <w:lang w:bidi="it-IT"/>
              </w:rPr>
            </w:pPr>
          </w:p>
          <w:p w14:paraId="35C057E9" w14:textId="77777777" w:rsidR="00BA6242" w:rsidRPr="00D665B1" w:rsidRDefault="00BA6242" w:rsidP="005C6B01">
            <w:pPr>
              <w:widowControl w:val="0"/>
              <w:jc w:val="both"/>
              <w:rPr>
                <w:rFonts w:asciiTheme="minorHAnsi" w:hAnsiTheme="minorHAnsi"/>
                <w:sz w:val="20"/>
                <w:lang w:bidi="it-IT"/>
              </w:rPr>
            </w:pPr>
          </w:p>
          <w:p w14:paraId="2EF95705" w14:textId="77777777" w:rsidR="00BA6242" w:rsidRPr="00D665B1" w:rsidRDefault="00BA6242" w:rsidP="005C6B01">
            <w:pPr>
              <w:widowControl w:val="0"/>
              <w:jc w:val="both"/>
              <w:rPr>
                <w:rFonts w:asciiTheme="minorHAnsi" w:hAnsiTheme="minorHAnsi"/>
                <w:sz w:val="20"/>
                <w:lang w:bidi="it-IT"/>
              </w:rPr>
            </w:pPr>
          </w:p>
          <w:p w14:paraId="2E8C185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a): […………..…]</w:t>
            </w:r>
            <w:r w:rsidRPr="00D665B1">
              <w:rPr>
                <w:rFonts w:asciiTheme="minorHAnsi" w:hAnsiTheme="minorHAnsi"/>
                <w:sz w:val="20"/>
                <w:lang w:bidi="it-IT"/>
              </w:rPr>
              <w:br/>
            </w:r>
          </w:p>
          <w:p w14:paraId="4F8E5396" w14:textId="77777777" w:rsidR="00BA6242" w:rsidRPr="00D665B1" w:rsidRDefault="00BA6242" w:rsidP="005C6B01">
            <w:pPr>
              <w:widowControl w:val="0"/>
              <w:jc w:val="both"/>
              <w:rPr>
                <w:rFonts w:asciiTheme="minorHAnsi" w:hAnsiTheme="minorHAnsi"/>
                <w:sz w:val="20"/>
                <w:lang w:bidi="it-IT"/>
              </w:rPr>
            </w:pPr>
          </w:p>
          <w:p w14:paraId="2229921D"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b): […………..…]</w:t>
            </w:r>
            <w:r w:rsidRPr="00D665B1">
              <w:rPr>
                <w:rFonts w:asciiTheme="minorHAnsi" w:hAnsiTheme="minorHAnsi"/>
                <w:sz w:val="20"/>
                <w:lang w:bidi="it-IT"/>
              </w:rPr>
              <w:br/>
            </w:r>
          </w:p>
          <w:p w14:paraId="2FD7163D"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c): […………..…]</w:t>
            </w:r>
          </w:p>
          <w:p w14:paraId="697CE25F" w14:textId="77777777" w:rsidR="00BA6242" w:rsidRPr="00D665B1" w:rsidRDefault="00BA6242" w:rsidP="005C6B01">
            <w:pPr>
              <w:widowControl w:val="0"/>
              <w:jc w:val="both"/>
              <w:rPr>
                <w:rFonts w:asciiTheme="minorHAnsi" w:hAnsiTheme="minorHAnsi"/>
                <w:sz w:val="20"/>
                <w:lang w:bidi="it-IT"/>
              </w:rPr>
            </w:pPr>
          </w:p>
          <w:p w14:paraId="770549E6"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d): […….……….]</w:t>
            </w:r>
          </w:p>
        </w:tc>
      </w:tr>
      <w:tr w:rsidR="00D665B1" w:rsidRPr="00D665B1" w14:paraId="4CCA48E4"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8B025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DE5326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Risposta:</w:t>
            </w:r>
          </w:p>
        </w:tc>
      </w:tr>
      <w:tr w:rsidR="00D665B1" w:rsidRPr="00D665B1" w14:paraId="1290847A"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5B3FA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A4AD1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w:t>
            </w:r>
          </w:p>
        </w:tc>
      </w:tr>
    </w:tbl>
    <w:p w14:paraId="4D36F63D" w14:textId="77777777" w:rsidR="00BA6242" w:rsidRPr="00D665B1" w:rsidRDefault="00BA6242" w:rsidP="00BA6242">
      <w:pPr>
        <w:widowControl w:val="0"/>
        <w:jc w:val="both"/>
        <w:rPr>
          <w:rFonts w:asciiTheme="minorHAnsi" w:hAnsiTheme="minorHAnsi"/>
          <w:sz w:val="20"/>
          <w:lang w:bidi="it-IT"/>
        </w:rPr>
      </w:pPr>
    </w:p>
    <w:p w14:paraId="50916BA9" w14:textId="77777777" w:rsidR="00BA6242" w:rsidRPr="00D665B1" w:rsidRDefault="00BA6242" w:rsidP="00BA6242">
      <w:pPr>
        <w:widowControl w:val="0"/>
        <w:jc w:val="both"/>
        <w:rPr>
          <w:rFonts w:asciiTheme="minorHAnsi" w:hAnsiTheme="minorHAnsi"/>
          <w:sz w:val="20"/>
          <w:lang w:bidi="it-IT"/>
        </w:rPr>
      </w:pPr>
    </w:p>
    <w:p w14:paraId="75DC02A4" w14:textId="77777777" w:rsidR="00BA6242" w:rsidRPr="00D665B1" w:rsidRDefault="00BA6242" w:rsidP="00BA6242">
      <w:pPr>
        <w:widowControl w:val="0"/>
        <w:jc w:val="both"/>
        <w:rPr>
          <w:rFonts w:asciiTheme="minorHAnsi" w:hAnsiTheme="minorHAnsi"/>
          <w:b/>
          <w:i/>
          <w:sz w:val="20"/>
          <w:lang w:bidi="it-IT"/>
        </w:rPr>
      </w:pPr>
      <w:r w:rsidRPr="00D665B1">
        <w:rPr>
          <w:rFonts w:asciiTheme="minorHAnsi" w:hAnsiTheme="minorHAnsi"/>
          <w:sz w:val="20"/>
          <w:lang w:bidi="it-IT"/>
        </w:rPr>
        <w:t>B: Informazioni sui rappresentanti dell'operatore economico</w:t>
      </w:r>
    </w:p>
    <w:p w14:paraId="145E3C07" w14:textId="77777777" w:rsidR="00BA6242" w:rsidRPr="00D665B1" w:rsidRDefault="00BA6242" w:rsidP="00BA6242">
      <w:pPr>
        <w:widowControl w:val="0"/>
        <w:jc w:val="both"/>
        <w:rPr>
          <w:rFonts w:asciiTheme="minorHAnsi" w:hAnsiTheme="minorHAnsi"/>
          <w:b/>
          <w:i/>
          <w:sz w:val="20"/>
          <w:lang w:bidi="it-IT"/>
        </w:rPr>
      </w:pPr>
      <w:r w:rsidRPr="00D665B1">
        <w:rPr>
          <w:rFonts w:asciiTheme="minorHAnsi" w:hAnsiTheme="minorHAnsi"/>
          <w:i/>
          <w:sz w:val="20"/>
          <w:lang w:bidi="it-IT"/>
        </w:rPr>
        <w:t>Se pertinente, indicare nome e indirizzo delle persone abilitate ad agire come rappresentanti,</w:t>
      </w:r>
      <w:r w:rsidRPr="00D665B1">
        <w:rPr>
          <w:rFonts w:asciiTheme="minorHAnsi" w:hAnsiTheme="minorHAnsi"/>
          <w:b/>
          <w:i/>
          <w:sz w:val="20"/>
          <w:lang w:bidi="it-IT"/>
        </w:rPr>
        <w:t xml:space="preserve"> </w:t>
      </w:r>
      <w:r w:rsidRPr="00D665B1">
        <w:rPr>
          <w:rFonts w:asciiTheme="minorHAnsi" w:hAnsiTheme="minorHAnsi"/>
          <w:i/>
          <w:sz w:val="20"/>
          <w:lang w:bidi="it-IT"/>
        </w:rPr>
        <w:t>ivi compresi procuratori e institori,</w:t>
      </w:r>
      <w:r w:rsidRPr="00D665B1">
        <w:rPr>
          <w:rFonts w:asciiTheme="minorHAnsi" w:hAnsiTheme="minorHAnsi"/>
          <w:b/>
          <w:i/>
          <w:sz w:val="20"/>
          <w:lang w:bidi="it-IT"/>
        </w:rPr>
        <w:t xml:space="preserve"> </w:t>
      </w:r>
      <w:r w:rsidRPr="00D665B1">
        <w:rPr>
          <w:rFonts w:asciiTheme="minorHAnsi" w:hAnsiTheme="minorHAnsi"/>
          <w:i/>
          <w:sz w:val="20"/>
          <w:lang w:bidi="it-IT"/>
        </w:rPr>
        <w:t>dell'operatore economico ai fini della procedura di appalto in oggetto; se intervengono più legali rappresentanti ripetere tante volte quanto necessario.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D665B1" w:rsidRPr="00D665B1" w14:paraId="33879462"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31822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Eventuali rappresentanti: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C59FE8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Risposta:</w:t>
            </w:r>
          </w:p>
        </w:tc>
      </w:tr>
      <w:tr w:rsidR="00D665B1" w:rsidRPr="00D665B1" w14:paraId="36526277"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5444AC"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Nome completo; </w:t>
            </w:r>
            <w:r w:rsidRPr="00D665B1">
              <w:rPr>
                <w:rFonts w:asciiTheme="minorHAnsi" w:hAnsiTheme="minorHAnsi"/>
                <w:sz w:val="20"/>
                <w:lang w:bidi="it-IT"/>
              </w:rPr>
              <w:br/>
              <w:t xml:space="preserve">se richiesto, indicare altresì data e luogo di nascita: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2DB68DC"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r w:rsidRPr="00D665B1">
              <w:rPr>
                <w:rFonts w:asciiTheme="minorHAnsi" w:hAnsiTheme="minorHAnsi"/>
                <w:sz w:val="20"/>
                <w:lang w:bidi="it-IT"/>
              </w:rPr>
              <w:br/>
              <w:t>[…………….]</w:t>
            </w:r>
          </w:p>
        </w:tc>
      </w:tr>
      <w:tr w:rsidR="00D665B1" w:rsidRPr="00D665B1" w14:paraId="4F16D71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983EF6"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Posizione/Titolo ad agire: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8B411AD"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r w:rsidR="00D665B1" w:rsidRPr="00D665B1" w14:paraId="7E31D09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456A0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Indirizzo postale: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400CFD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r w:rsidR="00D665B1" w:rsidRPr="00D665B1" w14:paraId="3C8BF94D"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1BB26E"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Telefono: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998F8C2"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r w:rsidR="00D665B1" w:rsidRPr="00D665B1" w14:paraId="5E398B6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E7DC1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E-mail:</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9F3EF8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r w:rsidR="00D665B1" w:rsidRPr="00D665B1" w14:paraId="762BED73"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A4C09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Se necessario, fornire precisazioni sulla rappresentanza (forma, portata, scopo, firma congiunta):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B7D04B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bl>
    <w:p w14:paraId="0E413B5C"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sz w:val="20"/>
          <w:lang w:bidi="it-IT"/>
        </w:rPr>
        <w:t>C: Informazioni sull'affidamento SULLE Capacità di altri soggetti (Articolo 89 del Codice - Avvalimento)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D665B1" w:rsidRPr="00D665B1" w14:paraId="7D0C410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8EDF28"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Affidamento: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F13FE36"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Risposta:</w:t>
            </w:r>
          </w:p>
        </w:tc>
      </w:tr>
      <w:tr w:rsidR="00D665B1" w:rsidRPr="00D665B1" w14:paraId="76B818EE"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28449F" w14:textId="77777777" w:rsidR="00BA6242" w:rsidRPr="00D665B1" w:rsidRDefault="00BA6242" w:rsidP="005C6B01">
            <w:pPr>
              <w:widowControl w:val="0"/>
              <w:jc w:val="both"/>
              <w:rPr>
                <w:rFonts w:asciiTheme="minorHAnsi" w:hAnsiTheme="minorHAnsi"/>
                <w:b/>
                <w:iCs/>
                <w:sz w:val="20"/>
                <w:lang w:bidi="it-IT"/>
              </w:rPr>
            </w:pPr>
            <w:r w:rsidRPr="00D665B1">
              <w:rPr>
                <w:rFonts w:asciiTheme="minorHAnsi" w:hAnsiTheme="minorHAnsi"/>
                <w:sz w:val="20"/>
                <w:lang w:bidi="it-IT"/>
              </w:rPr>
              <w:t>L'operatore economico fa affidamento sulle capacità di altri soggetti per soddisfare i criteri di selezione della parte IV e rispettare i criteri e le regole (eventuali) della parte V?</w:t>
            </w:r>
          </w:p>
          <w:p w14:paraId="55DD6AE4" w14:textId="77777777" w:rsidR="00BA6242" w:rsidRPr="00D665B1" w:rsidRDefault="00BA6242" w:rsidP="005C6B01">
            <w:pPr>
              <w:widowControl w:val="0"/>
              <w:jc w:val="both"/>
              <w:rPr>
                <w:rFonts w:asciiTheme="minorHAnsi" w:hAnsiTheme="minorHAnsi"/>
                <w:iCs/>
                <w:sz w:val="20"/>
                <w:lang w:bidi="it-IT"/>
              </w:rPr>
            </w:pPr>
            <w:r w:rsidRPr="00D665B1">
              <w:rPr>
                <w:rFonts w:asciiTheme="minorHAnsi" w:hAnsiTheme="minorHAnsi"/>
                <w:b/>
                <w:iCs/>
                <w:sz w:val="20"/>
                <w:lang w:bidi="it-IT"/>
              </w:rPr>
              <w:t xml:space="preserve">In caso affermativo: </w:t>
            </w:r>
          </w:p>
          <w:p w14:paraId="2A5A9295" w14:textId="77777777" w:rsidR="00BA6242" w:rsidRPr="00D665B1" w:rsidRDefault="00BA6242" w:rsidP="005C6B01">
            <w:pPr>
              <w:widowControl w:val="0"/>
              <w:jc w:val="both"/>
              <w:rPr>
                <w:rFonts w:asciiTheme="minorHAnsi" w:hAnsiTheme="minorHAnsi"/>
                <w:iCs/>
                <w:sz w:val="20"/>
                <w:lang w:bidi="it-IT"/>
              </w:rPr>
            </w:pPr>
            <w:r w:rsidRPr="00D665B1">
              <w:rPr>
                <w:rFonts w:asciiTheme="minorHAnsi" w:hAnsiTheme="minorHAnsi"/>
                <w:iCs/>
                <w:sz w:val="20"/>
                <w:lang w:bidi="it-IT"/>
              </w:rPr>
              <w:t>Indicare la denominazione degli operatori economici di cui si intende avvalersi:</w:t>
            </w:r>
          </w:p>
          <w:p w14:paraId="6FB62B3A"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iCs/>
                <w:sz w:val="20"/>
                <w:lang w:bidi="it-IT"/>
              </w:rPr>
              <w:t>Indicare i requisiti oggetto di avvalimento: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AA54CC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]Sì [ ]No</w:t>
            </w:r>
          </w:p>
          <w:p w14:paraId="727E452D" w14:textId="77777777" w:rsidR="00BA6242" w:rsidRPr="00D665B1" w:rsidRDefault="00BA6242" w:rsidP="005C6B01">
            <w:pPr>
              <w:widowControl w:val="0"/>
              <w:jc w:val="both"/>
              <w:rPr>
                <w:rFonts w:asciiTheme="minorHAnsi" w:hAnsiTheme="minorHAnsi"/>
                <w:sz w:val="20"/>
                <w:lang w:bidi="it-IT"/>
              </w:rPr>
            </w:pPr>
          </w:p>
          <w:p w14:paraId="7130D0F9" w14:textId="77777777" w:rsidR="00BA6242" w:rsidRPr="00D665B1" w:rsidRDefault="00BA6242" w:rsidP="005C6B01">
            <w:pPr>
              <w:widowControl w:val="0"/>
              <w:jc w:val="both"/>
              <w:rPr>
                <w:rFonts w:asciiTheme="minorHAnsi" w:hAnsiTheme="minorHAnsi"/>
                <w:sz w:val="20"/>
                <w:lang w:bidi="it-IT"/>
              </w:rPr>
            </w:pPr>
          </w:p>
          <w:p w14:paraId="78CDC396"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p w14:paraId="08D5375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bl>
    <w:p w14:paraId="0FA161FE" w14:textId="77777777" w:rsidR="00BA6242" w:rsidRPr="00D665B1" w:rsidRDefault="00BA6242" w:rsidP="00BA6242">
      <w:pPr>
        <w:widowControl w:val="0"/>
        <w:jc w:val="both"/>
        <w:rPr>
          <w:rFonts w:asciiTheme="minorHAnsi" w:hAnsiTheme="minorHAnsi"/>
          <w:sz w:val="20"/>
          <w:lang w:bidi="it-IT"/>
        </w:rPr>
      </w:pPr>
      <w:r w:rsidRPr="00D665B1">
        <w:rPr>
          <w:rFonts w:asciiTheme="minorHAnsi" w:hAnsiTheme="minorHAnsi"/>
          <w:b/>
          <w:i/>
          <w:sz w:val="20"/>
          <w:lang w:bidi="it-IT"/>
        </w:rPr>
        <w:t>In caso affermativo</w:t>
      </w:r>
      <w:r w:rsidRPr="00D665B1">
        <w:rPr>
          <w:rFonts w:asciiTheme="minorHAnsi" w:hAnsiTheme="minorHAnsi"/>
          <w:sz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D665B1">
        <w:rPr>
          <w:rFonts w:asciiTheme="minorHAnsi" w:hAnsiTheme="minorHAnsi"/>
          <w:b/>
          <w:sz w:val="20"/>
          <w:lang w:bidi="it-IT"/>
        </w:rPr>
        <w:t>sezioni A e B della presente parte, dalla parte III, dalla parte IV ove pertinente e dalla parte VI.</w:t>
      </w:r>
    </w:p>
    <w:p w14:paraId="3D3906BE" w14:textId="77777777" w:rsidR="00BA6242" w:rsidRPr="00D665B1" w:rsidRDefault="00BA6242" w:rsidP="00BA6242">
      <w:pPr>
        <w:widowControl w:val="0"/>
        <w:jc w:val="both"/>
        <w:rPr>
          <w:rFonts w:asciiTheme="minorHAnsi" w:hAnsiTheme="minorHAnsi"/>
          <w:sz w:val="20"/>
          <w:lang w:bidi="it-IT"/>
        </w:rPr>
      </w:pPr>
      <w:r w:rsidRPr="00D665B1">
        <w:rPr>
          <w:rFonts w:asciiTheme="minorHAnsi" w:hAnsiTheme="minorHAnsi"/>
          <w:sz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4FC48D13" w14:textId="77777777" w:rsidR="00BA6242" w:rsidRPr="00D665B1" w:rsidRDefault="00BA6242" w:rsidP="00BA6242">
      <w:pPr>
        <w:widowControl w:val="0"/>
        <w:jc w:val="both"/>
        <w:rPr>
          <w:rFonts w:asciiTheme="minorHAnsi" w:hAnsiTheme="minorHAnsi"/>
          <w:sz w:val="20"/>
          <w:lang w:bidi="it-IT"/>
        </w:rPr>
      </w:pPr>
    </w:p>
    <w:p w14:paraId="4264FAE1"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sz w:val="20"/>
          <w:lang w:bidi="it-IT"/>
        </w:rPr>
        <w:t>D: Informazioni concernenti i subappaltatori sulle cui capacità l'operatore economico non fa affidamento (Articolo 105 del Codice - Subappalto)</w:t>
      </w:r>
    </w:p>
    <w:p w14:paraId="36F94F93"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b/>
          <w:sz w:val="20"/>
          <w:lang w:bidi="it-IT"/>
        </w:rPr>
        <w:t>(Tale sezione è da compilare solo se le informazioni sono esplicitamente richieste dall'amministrazione aggiudicatrice o dall'ente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D665B1" w:rsidRPr="00D665B1" w14:paraId="513C275A"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6E78F8"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Subappaltatore: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238F4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Risposta:</w:t>
            </w:r>
          </w:p>
        </w:tc>
      </w:tr>
      <w:tr w:rsidR="00D665B1" w:rsidRPr="00D665B1" w14:paraId="41C37E2F" w14:textId="77777777" w:rsidTr="005C6B01">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BE8702" w14:textId="77777777" w:rsidR="00BA6242" w:rsidRPr="00D665B1" w:rsidRDefault="00BA6242" w:rsidP="005C6B01">
            <w:pPr>
              <w:widowControl w:val="0"/>
              <w:jc w:val="both"/>
              <w:rPr>
                <w:rFonts w:asciiTheme="minorHAnsi" w:hAnsiTheme="minorHAnsi"/>
                <w:b/>
                <w:sz w:val="20"/>
                <w:lang w:bidi="it-IT"/>
              </w:rPr>
            </w:pPr>
            <w:r w:rsidRPr="00D665B1">
              <w:rPr>
                <w:rFonts w:asciiTheme="minorHAnsi" w:hAnsiTheme="minorHAnsi"/>
                <w:sz w:val="20"/>
                <w:lang w:bidi="it-IT"/>
              </w:rPr>
              <w:t>L'operatore economico intende subappaltare parte del contratto a terzi?</w:t>
            </w:r>
            <w:r w:rsidRPr="00D665B1">
              <w:rPr>
                <w:rFonts w:asciiTheme="minorHAnsi" w:hAnsiTheme="minorHAnsi"/>
                <w:b/>
                <w:sz w:val="20"/>
                <w:lang w:bidi="it-IT"/>
              </w:rPr>
              <w:t xml:space="preserve"> </w:t>
            </w:r>
          </w:p>
          <w:p w14:paraId="274E0D0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In caso affermativo:</w:t>
            </w:r>
          </w:p>
          <w:p w14:paraId="7855987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Elencare le prestazioni o lavorazioni che si intende subappaltare e la relativa quota (espressa in percentuale) sull’importo contrattuale:  </w:t>
            </w:r>
          </w:p>
          <w:p w14:paraId="06C6AA1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Nel caso ricorrano le condizioni di cui all’articolo 105, comma 6, del Codice, indicare la denominazione dei subappaltatori proposti: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E77988F" w14:textId="77777777" w:rsidR="00BA6242" w:rsidRPr="00D665B1" w:rsidRDefault="00BA6242" w:rsidP="005C6B01">
            <w:pPr>
              <w:widowControl w:val="0"/>
              <w:jc w:val="both"/>
              <w:rPr>
                <w:rFonts w:asciiTheme="minorHAnsi" w:hAnsiTheme="minorHAnsi"/>
                <w:b/>
                <w:sz w:val="20"/>
                <w:lang w:bidi="it-IT"/>
              </w:rPr>
            </w:pPr>
            <w:r w:rsidRPr="00D665B1">
              <w:rPr>
                <w:rFonts w:asciiTheme="minorHAnsi" w:hAnsiTheme="minorHAnsi"/>
                <w:sz w:val="20"/>
                <w:lang w:bidi="it-IT"/>
              </w:rPr>
              <w:t>[ ]Sì [ ]No</w:t>
            </w:r>
            <w:r w:rsidRPr="00D665B1">
              <w:rPr>
                <w:rFonts w:asciiTheme="minorHAnsi" w:hAnsiTheme="minorHAnsi"/>
                <w:sz w:val="20"/>
                <w:lang w:bidi="it-IT"/>
              </w:rPr>
              <w:br/>
            </w:r>
          </w:p>
          <w:p w14:paraId="1D2470E1" w14:textId="77777777" w:rsidR="00BA6242" w:rsidRPr="00D665B1" w:rsidRDefault="00BA6242" w:rsidP="005C6B01">
            <w:pPr>
              <w:widowControl w:val="0"/>
              <w:jc w:val="both"/>
              <w:rPr>
                <w:rFonts w:asciiTheme="minorHAnsi" w:hAnsiTheme="minorHAnsi"/>
                <w:b/>
                <w:sz w:val="20"/>
                <w:lang w:bidi="it-IT"/>
              </w:rPr>
            </w:pPr>
          </w:p>
          <w:p w14:paraId="1A0B33C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 [……………….]    [……………….]</w:t>
            </w:r>
          </w:p>
          <w:p w14:paraId="3ACEB43C" w14:textId="77777777" w:rsidR="00BA6242" w:rsidRPr="00D665B1" w:rsidRDefault="00BA6242" w:rsidP="005C6B01">
            <w:pPr>
              <w:widowControl w:val="0"/>
              <w:jc w:val="both"/>
              <w:rPr>
                <w:rFonts w:asciiTheme="minorHAnsi" w:hAnsiTheme="minorHAnsi"/>
                <w:sz w:val="20"/>
                <w:lang w:bidi="it-IT"/>
              </w:rPr>
            </w:pPr>
          </w:p>
          <w:p w14:paraId="26E53232"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bl>
    <w:p w14:paraId="03CC98A2"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b/>
          <w:sz w:val="20"/>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5B08443C" w14:textId="77777777" w:rsidR="00BA6242" w:rsidRPr="00D665B1" w:rsidRDefault="00BA6242" w:rsidP="00BA6242">
      <w:pPr>
        <w:widowControl w:val="0"/>
        <w:jc w:val="both"/>
        <w:rPr>
          <w:rFonts w:asciiTheme="minorHAnsi" w:hAnsiTheme="minorHAnsi"/>
          <w:b/>
          <w:sz w:val="20"/>
          <w:lang w:bidi="it-IT"/>
        </w:rPr>
      </w:pPr>
    </w:p>
    <w:p w14:paraId="672E9347" w14:textId="77777777" w:rsidR="00BA6242" w:rsidRPr="00D665B1" w:rsidRDefault="00BA6242" w:rsidP="00BA6242">
      <w:pPr>
        <w:widowControl w:val="0"/>
        <w:jc w:val="both"/>
        <w:rPr>
          <w:rFonts w:asciiTheme="minorHAnsi" w:hAnsiTheme="minorHAnsi"/>
          <w:sz w:val="20"/>
          <w:lang w:bidi="it-IT"/>
        </w:rPr>
      </w:pPr>
      <w:r w:rsidRPr="00D665B1">
        <w:rPr>
          <w:rFonts w:asciiTheme="minorHAnsi" w:hAnsiTheme="minorHAnsi"/>
          <w:b/>
          <w:sz w:val="20"/>
          <w:lang w:bidi="it-IT"/>
        </w:rPr>
        <w:t xml:space="preserve">Parte III: Motivi di esclusione </w:t>
      </w:r>
      <w:r w:rsidRPr="00D665B1">
        <w:rPr>
          <w:rFonts w:asciiTheme="minorHAnsi" w:hAnsiTheme="minorHAnsi"/>
          <w:sz w:val="20"/>
          <w:lang w:bidi="it-IT"/>
        </w:rPr>
        <w:t>(Articolo 80 del Codice)</w:t>
      </w:r>
    </w:p>
    <w:p w14:paraId="00D4F0B3"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sz w:val="20"/>
          <w:lang w:bidi="it-IT"/>
        </w:rPr>
        <w:t>A: Motivi legati a condanne penali</w:t>
      </w:r>
    </w:p>
    <w:p w14:paraId="0422B7B5" w14:textId="77777777" w:rsidR="00BA6242" w:rsidRPr="00D665B1" w:rsidRDefault="00BA6242" w:rsidP="00BA6242">
      <w:pPr>
        <w:widowControl w:val="0"/>
        <w:jc w:val="both"/>
        <w:rPr>
          <w:rFonts w:asciiTheme="minorHAnsi" w:hAnsiTheme="minorHAnsi"/>
          <w:sz w:val="20"/>
          <w:lang w:bidi="it-IT"/>
        </w:rPr>
      </w:pPr>
      <w:r w:rsidRPr="00D665B1">
        <w:rPr>
          <w:rFonts w:asciiTheme="minorHAnsi" w:hAnsiTheme="minorHAnsi"/>
          <w:sz w:val="20"/>
          <w:lang w:bidi="it-IT"/>
        </w:rPr>
        <w:t>L'articolo 57, paragrafo 1, della direttiva 2014/24/UE stabilisce i seguenti motivi di esclusione (Articolo 80, comma 1, del Codice):</w:t>
      </w:r>
    </w:p>
    <w:p w14:paraId="42EE4278" w14:textId="77777777" w:rsidR="00BA6242" w:rsidRPr="00D665B1" w:rsidRDefault="00BA6242" w:rsidP="008474C2">
      <w:pPr>
        <w:widowControl w:val="0"/>
        <w:numPr>
          <w:ilvl w:val="0"/>
          <w:numId w:val="56"/>
        </w:numPr>
        <w:spacing w:after="0"/>
        <w:jc w:val="both"/>
        <w:rPr>
          <w:rFonts w:asciiTheme="minorHAnsi" w:hAnsiTheme="minorHAnsi"/>
          <w:sz w:val="20"/>
          <w:lang w:bidi="it-IT"/>
        </w:rPr>
      </w:pPr>
      <w:r w:rsidRPr="00D665B1">
        <w:rPr>
          <w:rFonts w:asciiTheme="minorHAnsi" w:hAnsiTheme="minorHAnsi"/>
          <w:sz w:val="20"/>
          <w:lang w:bidi="it-IT"/>
        </w:rPr>
        <w:t>Partecipazione a un’organizzazione criminale (</w:t>
      </w:r>
      <w:r w:rsidRPr="00D665B1">
        <w:rPr>
          <w:rFonts w:asciiTheme="minorHAnsi" w:hAnsiTheme="minorHAnsi"/>
          <w:sz w:val="20"/>
          <w:vertAlign w:val="superscript"/>
          <w:lang w:bidi="it-IT"/>
        </w:rPr>
        <w:footnoteReference w:id="21"/>
      </w:r>
      <w:r w:rsidRPr="00D665B1">
        <w:rPr>
          <w:rFonts w:asciiTheme="minorHAnsi" w:hAnsiTheme="minorHAnsi"/>
          <w:sz w:val="20"/>
          <w:lang w:bidi="it-IT"/>
        </w:rPr>
        <w:t>)</w:t>
      </w:r>
    </w:p>
    <w:p w14:paraId="4978BEE8" w14:textId="77777777" w:rsidR="00BA6242" w:rsidRPr="00D665B1" w:rsidRDefault="00BA6242" w:rsidP="008474C2">
      <w:pPr>
        <w:widowControl w:val="0"/>
        <w:numPr>
          <w:ilvl w:val="0"/>
          <w:numId w:val="56"/>
        </w:numPr>
        <w:spacing w:after="0"/>
        <w:jc w:val="both"/>
        <w:rPr>
          <w:rFonts w:asciiTheme="minorHAnsi" w:hAnsiTheme="minorHAnsi"/>
          <w:sz w:val="20"/>
          <w:lang w:bidi="it-IT"/>
        </w:rPr>
      </w:pPr>
      <w:r w:rsidRPr="00D665B1">
        <w:rPr>
          <w:rFonts w:asciiTheme="minorHAnsi" w:hAnsiTheme="minorHAnsi"/>
          <w:sz w:val="20"/>
          <w:lang w:bidi="it-IT"/>
        </w:rPr>
        <w:t>Corruzione(</w:t>
      </w:r>
      <w:r w:rsidRPr="00D665B1">
        <w:rPr>
          <w:rFonts w:asciiTheme="minorHAnsi" w:hAnsiTheme="minorHAnsi"/>
          <w:sz w:val="20"/>
          <w:vertAlign w:val="superscript"/>
          <w:lang w:bidi="it-IT"/>
        </w:rPr>
        <w:footnoteReference w:id="22"/>
      </w:r>
      <w:r w:rsidRPr="00D665B1">
        <w:rPr>
          <w:rFonts w:asciiTheme="minorHAnsi" w:hAnsiTheme="minorHAnsi"/>
          <w:sz w:val="20"/>
          <w:lang w:bidi="it-IT"/>
        </w:rPr>
        <w:t>)</w:t>
      </w:r>
    </w:p>
    <w:p w14:paraId="3840A58B" w14:textId="77777777" w:rsidR="00BA6242" w:rsidRPr="00D665B1" w:rsidRDefault="00BA6242" w:rsidP="008474C2">
      <w:pPr>
        <w:widowControl w:val="0"/>
        <w:numPr>
          <w:ilvl w:val="0"/>
          <w:numId w:val="56"/>
        </w:numPr>
        <w:spacing w:after="0"/>
        <w:jc w:val="both"/>
        <w:rPr>
          <w:rFonts w:asciiTheme="minorHAnsi" w:hAnsiTheme="minorHAnsi"/>
          <w:sz w:val="20"/>
          <w:lang w:bidi="it-IT"/>
        </w:rPr>
      </w:pPr>
      <w:r w:rsidRPr="00D665B1">
        <w:rPr>
          <w:rFonts w:asciiTheme="minorHAnsi" w:hAnsiTheme="minorHAnsi"/>
          <w:sz w:val="20"/>
          <w:lang w:bidi="it-IT"/>
        </w:rPr>
        <w:t>Frode(</w:t>
      </w:r>
      <w:r w:rsidRPr="00D665B1">
        <w:rPr>
          <w:rFonts w:asciiTheme="minorHAnsi" w:hAnsiTheme="minorHAnsi"/>
          <w:sz w:val="20"/>
          <w:vertAlign w:val="superscript"/>
          <w:lang w:bidi="it-IT"/>
        </w:rPr>
        <w:footnoteReference w:id="23"/>
      </w:r>
      <w:r w:rsidRPr="00D665B1">
        <w:rPr>
          <w:rFonts w:asciiTheme="minorHAnsi" w:hAnsiTheme="minorHAnsi"/>
          <w:sz w:val="20"/>
          <w:lang w:bidi="it-IT"/>
        </w:rPr>
        <w:t>);</w:t>
      </w:r>
    </w:p>
    <w:p w14:paraId="231BA87A" w14:textId="77777777" w:rsidR="00BA6242" w:rsidRPr="00D665B1" w:rsidRDefault="00BA6242" w:rsidP="008474C2">
      <w:pPr>
        <w:widowControl w:val="0"/>
        <w:numPr>
          <w:ilvl w:val="0"/>
          <w:numId w:val="56"/>
        </w:numPr>
        <w:spacing w:after="0"/>
        <w:jc w:val="both"/>
        <w:rPr>
          <w:rFonts w:asciiTheme="minorHAnsi" w:hAnsiTheme="minorHAnsi"/>
          <w:sz w:val="20"/>
          <w:lang w:bidi="it-IT"/>
        </w:rPr>
      </w:pPr>
      <w:r w:rsidRPr="00D665B1">
        <w:rPr>
          <w:rFonts w:asciiTheme="minorHAnsi" w:hAnsiTheme="minorHAnsi"/>
          <w:sz w:val="20"/>
          <w:lang w:bidi="it-IT"/>
        </w:rPr>
        <w:t>Reati terroristici o reati connessi alle attività terroristiche (</w:t>
      </w:r>
      <w:r w:rsidRPr="00D665B1">
        <w:rPr>
          <w:rFonts w:asciiTheme="minorHAnsi" w:hAnsiTheme="minorHAnsi"/>
          <w:sz w:val="20"/>
          <w:vertAlign w:val="superscript"/>
          <w:lang w:bidi="it-IT"/>
        </w:rPr>
        <w:footnoteReference w:id="24"/>
      </w:r>
      <w:r w:rsidRPr="00D665B1">
        <w:rPr>
          <w:rFonts w:asciiTheme="minorHAnsi" w:hAnsiTheme="minorHAnsi"/>
          <w:sz w:val="20"/>
          <w:lang w:bidi="it-IT"/>
        </w:rPr>
        <w:t>);</w:t>
      </w:r>
    </w:p>
    <w:p w14:paraId="771B2822" w14:textId="77777777" w:rsidR="00BA6242" w:rsidRPr="00D665B1" w:rsidRDefault="00BA6242" w:rsidP="008474C2">
      <w:pPr>
        <w:widowControl w:val="0"/>
        <w:numPr>
          <w:ilvl w:val="0"/>
          <w:numId w:val="56"/>
        </w:numPr>
        <w:spacing w:after="0"/>
        <w:jc w:val="both"/>
        <w:rPr>
          <w:rFonts w:asciiTheme="minorHAnsi" w:hAnsiTheme="minorHAnsi"/>
          <w:sz w:val="20"/>
          <w:lang w:bidi="it-IT"/>
        </w:rPr>
      </w:pPr>
      <w:r w:rsidRPr="00D665B1">
        <w:rPr>
          <w:rFonts w:asciiTheme="minorHAnsi" w:hAnsiTheme="minorHAnsi"/>
          <w:bCs/>
          <w:iCs/>
          <w:sz w:val="20"/>
          <w:lang w:bidi="it-IT"/>
        </w:rPr>
        <w:t>Riciclaggio di proventi</w:t>
      </w:r>
      <w:r w:rsidRPr="00D665B1">
        <w:rPr>
          <w:rFonts w:asciiTheme="minorHAnsi" w:hAnsiTheme="minorHAnsi"/>
          <w:sz w:val="20"/>
          <w:lang w:bidi="it-IT"/>
        </w:rPr>
        <w:t xml:space="preserve"> di attività criminose o finanziamento al terrorismo (</w:t>
      </w:r>
      <w:bookmarkStart w:id="71" w:name="_DV_C1915"/>
      <w:bookmarkEnd w:id="71"/>
      <w:r w:rsidRPr="00D665B1">
        <w:rPr>
          <w:rFonts w:asciiTheme="minorHAnsi" w:hAnsiTheme="minorHAnsi"/>
          <w:sz w:val="20"/>
          <w:vertAlign w:val="superscript"/>
          <w:lang w:bidi="it-IT"/>
        </w:rPr>
        <w:footnoteReference w:id="25"/>
      </w:r>
      <w:r w:rsidRPr="00D665B1">
        <w:rPr>
          <w:rFonts w:asciiTheme="minorHAnsi" w:hAnsiTheme="minorHAnsi"/>
          <w:sz w:val="20"/>
          <w:lang w:bidi="it-IT"/>
        </w:rPr>
        <w:t>);</w:t>
      </w:r>
    </w:p>
    <w:p w14:paraId="67DF9C0E" w14:textId="77777777" w:rsidR="00BA6242" w:rsidRPr="00D665B1" w:rsidRDefault="00BA6242" w:rsidP="008474C2">
      <w:pPr>
        <w:widowControl w:val="0"/>
        <w:numPr>
          <w:ilvl w:val="0"/>
          <w:numId w:val="56"/>
        </w:numPr>
        <w:spacing w:after="0"/>
        <w:jc w:val="both"/>
        <w:rPr>
          <w:rFonts w:asciiTheme="minorHAnsi" w:hAnsiTheme="minorHAnsi"/>
          <w:sz w:val="20"/>
          <w:lang w:bidi="it-IT"/>
        </w:rPr>
      </w:pPr>
      <w:r w:rsidRPr="00D665B1">
        <w:rPr>
          <w:rFonts w:asciiTheme="minorHAnsi" w:hAnsiTheme="minorHAnsi"/>
          <w:sz w:val="20"/>
          <w:lang w:bidi="it-IT"/>
        </w:rPr>
        <w:t>Lavoro minorile e altre forme di tratta di esseri umani(</w:t>
      </w:r>
      <w:r w:rsidRPr="00D665B1">
        <w:rPr>
          <w:rFonts w:asciiTheme="minorHAnsi" w:hAnsiTheme="minorHAnsi"/>
          <w:sz w:val="20"/>
          <w:vertAlign w:val="superscript"/>
          <w:lang w:bidi="it-IT"/>
        </w:rPr>
        <w:footnoteReference w:id="26"/>
      </w:r>
      <w:r w:rsidRPr="00D665B1">
        <w:rPr>
          <w:rFonts w:asciiTheme="minorHAnsi" w:hAnsiTheme="minorHAnsi"/>
          <w:sz w:val="20"/>
          <w:lang w:bidi="it-IT"/>
        </w:rPr>
        <w:t>)</w:t>
      </w:r>
    </w:p>
    <w:p w14:paraId="0872C119" w14:textId="77777777" w:rsidR="00BA6242" w:rsidRPr="00D665B1" w:rsidRDefault="00BA6242" w:rsidP="00BA6242">
      <w:pPr>
        <w:widowControl w:val="0"/>
        <w:jc w:val="both"/>
        <w:rPr>
          <w:rFonts w:asciiTheme="minorHAnsi" w:hAnsiTheme="minorHAnsi"/>
          <w:sz w:val="20"/>
          <w:lang w:bidi="it-IT"/>
        </w:rPr>
      </w:pPr>
      <w:r w:rsidRPr="00D665B1">
        <w:rPr>
          <w:rFonts w:asciiTheme="minorHAnsi" w:hAnsiTheme="minorHAnsi"/>
          <w:sz w:val="20"/>
          <w:lang w:bidi="it-IT"/>
        </w:rPr>
        <w:t>CODICE</w:t>
      </w:r>
    </w:p>
    <w:p w14:paraId="356680CC" w14:textId="77777777" w:rsidR="00BA6242" w:rsidRPr="00D665B1" w:rsidRDefault="00BA6242" w:rsidP="008474C2">
      <w:pPr>
        <w:widowControl w:val="0"/>
        <w:numPr>
          <w:ilvl w:val="0"/>
          <w:numId w:val="56"/>
        </w:numPr>
        <w:spacing w:after="0"/>
        <w:jc w:val="both"/>
        <w:rPr>
          <w:rFonts w:asciiTheme="minorHAnsi" w:hAnsiTheme="minorHAnsi"/>
          <w:sz w:val="20"/>
          <w:lang w:bidi="it-IT"/>
        </w:rPr>
      </w:pPr>
      <w:r w:rsidRPr="00D665B1">
        <w:rPr>
          <w:rFonts w:asciiTheme="minorHAnsi" w:hAnsiTheme="minorHAnsi"/>
          <w:sz w:val="20"/>
          <w:lang w:bidi="it-IT"/>
        </w:rPr>
        <w:t xml:space="preserve">Ogni altro delitto da cui derivi, quale pena accessoria, l'incapacità di contrattare con la pubblica amministrazione (lettera </w:t>
      </w:r>
      <w:r w:rsidRPr="00D665B1">
        <w:rPr>
          <w:rFonts w:asciiTheme="minorHAnsi" w:hAnsiTheme="minorHAnsi"/>
          <w:i/>
          <w:sz w:val="20"/>
          <w:lang w:bidi="it-IT"/>
        </w:rPr>
        <w:t>g</w:t>
      </w:r>
      <w:r w:rsidRPr="00D665B1">
        <w:rPr>
          <w:rFonts w:asciiTheme="minorHAnsi" w:hAnsiTheme="minorHAnsi"/>
          <w:sz w:val="20"/>
          <w:lang w:bidi="it-IT"/>
        </w:rPr>
        <w:t xml:space="preserve">) articolo 80, comma 1, del Codice); </w:t>
      </w:r>
    </w:p>
    <w:tbl>
      <w:tblPr>
        <w:tblW w:w="9654" w:type="dxa"/>
        <w:tblInd w:w="-20" w:type="dxa"/>
        <w:tblLayout w:type="fixed"/>
        <w:tblCellMar>
          <w:left w:w="93" w:type="dxa"/>
        </w:tblCellMar>
        <w:tblLook w:val="0000" w:firstRow="0" w:lastRow="0" w:firstColumn="0" w:lastColumn="0" w:noHBand="0" w:noVBand="0"/>
      </w:tblPr>
      <w:tblGrid>
        <w:gridCol w:w="4530"/>
        <w:gridCol w:w="5124"/>
      </w:tblGrid>
      <w:tr w:rsidR="00D665B1" w:rsidRPr="00D665B1" w14:paraId="7E790972" w14:textId="77777777" w:rsidTr="005C6B01">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867EC19"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 xml:space="preserve">Motivi legati a condanne penali ai sensi delle disposizioni nazionali di attuazione dei motivi stabiliti dall'articolo 57, paragrafo 1, della direttiva </w:t>
            </w:r>
            <w:r w:rsidRPr="00D665B1">
              <w:rPr>
                <w:rFonts w:asciiTheme="minorHAnsi" w:hAnsiTheme="minorHAnsi"/>
                <w:sz w:val="20"/>
                <w:lang w:bidi="it-IT"/>
              </w:rPr>
              <w:t>(articolo 80, comma 1, del Codice):</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05D95AB2"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Risposta:</w:t>
            </w:r>
          </w:p>
        </w:tc>
      </w:tr>
      <w:tr w:rsidR="00D665B1" w:rsidRPr="00D665B1" w14:paraId="3612ECD4" w14:textId="77777777" w:rsidTr="005C6B01">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46C4FC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I soggetti di cui all’art. 80, comma 3, del Codice sono stati </w:t>
            </w:r>
            <w:r w:rsidRPr="00D665B1">
              <w:rPr>
                <w:rFonts w:asciiTheme="minorHAnsi" w:hAnsiTheme="minorHAnsi"/>
                <w:b/>
                <w:sz w:val="20"/>
                <w:lang w:bidi="it-IT"/>
              </w:rPr>
              <w:t>condannati con sentenza definitiva</w:t>
            </w:r>
            <w:r w:rsidRPr="00D665B1">
              <w:rPr>
                <w:rFonts w:asciiTheme="minorHAnsi" w:hAnsiTheme="minorHAnsi"/>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4A3C63F9" w14:textId="77777777" w:rsidR="00BA6242" w:rsidRPr="00D665B1" w:rsidRDefault="00BA6242" w:rsidP="005C6B01">
            <w:pPr>
              <w:widowControl w:val="0"/>
              <w:jc w:val="both"/>
              <w:rPr>
                <w:rFonts w:asciiTheme="minorHAnsi" w:hAnsiTheme="minorHAnsi"/>
                <w:sz w:val="20"/>
                <w:lang w:bidi="it-IT"/>
              </w:rPr>
            </w:pPr>
          </w:p>
          <w:p w14:paraId="09D41E87" w14:textId="77777777" w:rsidR="00BA6242" w:rsidRPr="00D665B1" w:rsidRDefault="00BA6242" w:rsidP="005C6B01">
            <w:pPr>
              <w:widowControl w:val="0"/>
              <w:jc w:val="both"/>
              <w:rPr>
                <w:rFonts w:asciiTheme="minorHAnsi" w:hAnsiTheme="minorHAnsi"/>
                <w:sz w:val="20"/>
              </w:rPr>
            </w:pP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29A3D71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0D7E7F98" w14:textId="77777777" w:rsidR="00BA6242" w:rsidRPr="00D665B1" w:rsidRDefault="00BA6242" w:rsidP="005C6B01">
            <w:pPr>
              <w:widowControl w:val="0"/>
              <w:jc w:val="both"/>
              <w:rPr>
                <w:rFonts w:asciiTheme="minorHAnsi" w:hAnsiTheme="minorHAnsi"/>
                <w:sz w:val="20"/>
                <w:lang w:bidi="it-IT"/>
              </w:rPr>
            </w:pPr>
          </w:p>
          <w:p w14:paraId="48F1AA9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Se la documentazione pertinente è disponibile elettronicamente, indicare: (indirizzo web, autorità o organismo di emanazione, riferimento preciso della documentazione):</w:t>
            </w:r>
          </w:p>
          <w:p w14:paraId="7A29F11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w:t>
            </w:r>
            <w:r w:rsidRPr="00D665B1">
              <w:rPr>
                <w:rFonts w:asciiTheme="minorHAnsi" w:hAnsiTheme="minorHAnsi"/>
                <w:sz w:val="20"/>
                <w:vertAlign w:val="superscript"/>
                <w:lang w:bidi="it-IT"/>
              </w:rPr>
              <w:footnoteReference w:id="27"/>
            </w:r>
            <w:r w:rsidRPr="00D665B1">
              <w:rPr>
                <w:rFonts w:asciiTheme="minorHAnsi" w:hAnsiTheme="minorHAnsi"/>
                <w:sz w:val="20"/>
                <w:lang w:bidi="it-IT"/>
              </w:rPr>
              <w:t>)</w:t>
            </w:r>
          </w:p>
        </w:tc>
      </w:tr>
      <w:tr w:rsidR="00D665B1" w:rsidRPr="00D665B1" w14:paraId="3BFBDF6B" w14:textId="77777777" w:rsidTr="005C6B01">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F144308"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In caso affermativo</w:t>
            </w:r>
            <w:r w:rsidRPr="00D665B1">
              <w:rPr>
                <w:rFonts w:asciiTheme="minorHAnsi" w:hAnsiTheme="minorHAnsi"/>
                <w:sz w:val="20"/>
                <w:lang w:bidi="it-IT"/>
              </w:rPr>
              <w:t>, indicare (</w:t>
            </w:r>
            <w:r w:rsidRPr="00D665B1">
              <w:rPr>
                <w:rFonts w:asciiTheme="minorHAnsi" w:hAnsiTheme="minorHAnsi"/>
                <w:sz w:val="20"/>
                <w:vertAlign w:val="superscript"/>
                <w:lang w:bidi="it-IT"/>
              </w:rPr>
              <w:footnoteReference w:id="28"/>
            </w:r>
            <w:r w:rsidRPr="00D665B1">
              <w:rPr>
                <w:rFonts w:asciiTheme="minorHAnsi" w:hAnsiTheme="minorHAnsi"/>
                <w:sz w:val="20"/>
                <w:lang w:bidi="it-IT"/>
              </w:rPr>
              <w:t>):</w:t>
            </w:r>
            <w:r w:rsidRPr="00D665B1">
              <w:rPr>
                <w:rFonts w:asciiTheme="minorHAnsi" w:hAnsiTheme="minorHAnsi"/>
                <w:sz w:val="20"/>
                <w:lang w:bidi="it-IT"/>
              </w:rPr>
              <w:br/>
            </w:r>
          </w:p>
          <w:p w14:paraId="175C3E5C" w14:textId="77777777" w:rsidR="00BA6242" w:rsidRPr="00D665B1" w:rsidRDefault="00BA6242" w:rsidP="008474C2">
            <w:pPr>
              <w:widowControl w:val="0"/>
              <w:numPr>
                <w:ilvl w:val="0"/>
                <w:numId w:val="51"/>
              </w:numPr>
              <w:tabs>
                <w:tab w:val="clear" w:pos="360"/>
                <w:tab w:val="num" w:pos="0"/>
              </w:tabs>
              <w:spacing w:after="0"/>
              <w:jc w:val="both"/>
              <w:rPr>
                <w:rFonts w:asciiTheme="minorHAnsi" w:hAnsiTheme="minorHAnsi"/>
                <w:sz w:val="20"/>
                <w:lang w:bidi="it-IT"/>
              </w:rPr>
            </w:pPr>
            <w:r w:rsidRPr="00D665B1">
              <w:rPr>
                <w:rFonts w:asciiTheme="minorHAnsi" w:hAnsiTheme="minorHAnsi"/>
                <w:sz w:val="20"/>
                <w:lang w:bidi="it-IT"/>
              </w:rPr>
              <w:t xml:space="preserve">la data della condanna, del decreto penale di condanna o  della sentenza di applicazione della pena su richiesta, la relativa durata e il reato commesso tra quelli riportati all’articolo 80, comma 1, lettera da </w:t>
            </w:r>
            <w:r w:rsidRPr="00D665B1">
              <w:rPr>
                <w:rFonts w:asciiTheme="minorHAnsi" w:hAnsiTheme="minorHAnsi"/>
                <w:i/>
                <w:sz w:val="20"/>
                <w:lang w:bidi="it-IT"/>
              </w:rPr>
              <w:t>a)</w:t>
            </w:r>
            <w:r w:rsidRPr="00D665B1">
              <w:rPr>
                <w:rFonts w:asciiTheme="minorHAnsi" w:hAnsiTheme="minorHAnsi"/>
                <w:sz w:val="20"/>
                <w:lang w:bidi="it-IT"/>
              </w:rPr>
              <w:t xml:space="preserve"> a </w:t>
            </w:r>
            <w:r w:rsidRPr="00D665B1">
              <w:rPr>
                <w:rFonts w:asciiTheme="minorHAnsi" w:hAnsiTheme="minorHAnsi"/>
                <w:i/>
                <w:sz w:val="20"/>
                <w:lang w:bidi="it-IT"/>
              </w:rPr>
              <w:t>g)</w:t>
            </w:r>
            <w:r w:rsidRPr="00D665B1">
              <w:rPr>
                <w:rFonts w:asciiTheme="minorHAnsi" w:hAnsiTheme="minorHAnsi"/>
                <w:sz w:val="20"/>
                <w:lang w:bidi="it-IT"/>
              </w:rPr>
              <w:t xml:space="preserve"> del Codice e i motivi di condanna,</w:t>
            </w:r>
          </w:p>
          <w:p w14:paraId="48D10898" w14:textId="77777777" w:rsidR="00BA6242" w:rsidRPr="00D665B1" w:rsidRDefault="00BA6242" w:rsidP="005C6B01">
            <w:pPr>
              <w:widowControl w:val="0"/>
              <w:jc w:val="both"/>
              <w:rPr>
                <w:rFonts w:asciiTheme="minorHAnsi" w:hAnsiTheme="minorHAnsi"/>
                <w:sz w:val="20"/>
                <w:lang w:bidi="it-IT"/>
              </w:rPr>
            </w:pPr>
          </w:p>
          <w:p w14:paraId="16437967" w14:textId="77777777" w:rsidR="00BA6242" w:rsidRPr="00D665B1" w:rsidRDefault="00BA6242" w:rsidP="005C6B01">
            <w:pPr>
              <w:widowControl w:val="0"/>
              <w:jc w:val="both"/>
              <w:rPr>
                <w:rFonts w:asciiTheme="minorHAnsi" w:hAnsiTheme="minorHAnsi"/>
                <w:b/>
                <w:sz w:val="20"/>
                <w:lang w:bidi="it-IT"/>
              </w:rPr>
            </w:pPr>
            <w:r w:rsidRPr="00D665B1">
              <w:rPr>
                <w:rFonts w:asciiTheme="minorHAnsi" w:hAnsiTheme="minorHAnsi"/>
                <w:sz w:val="20"/>
                <w:lang w:bidi="it-IT"/>
              </w:rPr>
              <w:t>b) dati identificativi delle persone condannate [ ];</w:t>
            </w:r>
            <w:r w:rsidRPr="00D665B1">
              <w:rPr>
                <w:rFonts w:asciiTheme="minorHAnsi" w:hAnsiTheme="minorHAnsi"/>
                <w:sz w:val="20"/>
                <w:lang w:bidi="it-IT"/>
              </w:rPr>
              <w:br/>
            </w:r>
          </w:p>
          <w:p w14:paraId="3595112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 xml:space="preserve">c) </w:t>
            </w:r>
            <w:r w:rsidRPr="00D665B1">
              <w:rPr>
                <w:rFonts w:asciiTheme="minorHAnsi" w:hAnsiTheme="minorHAnsi"/>
                <w:sz w:val="20"/>
                <w:lang w:bidi="it-IT"/>
              </w:rPr>
              <w:t>se stabilita direttamente nella sentenza di condanna la durata della pena accessoria, indicare:</w:t>
            </w:r>
            <w:r w:rsidRPr="00D665B1">
              <w:rPr>
                <w:rFonts w:asciiTheme="minorHAnsi" w:hAnsiTheme="minorHAnsi"/>
                <w:b/>
                <w:sz w:val="20"/>
                <w:lang w:bidi="it-IT"/>
              </w:rPr>
              <w:t xml:space="preserve"> </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32BFC981" w14:textId="77777777" w:rsidR="00BA6242" w:rsidRPr="00D665B1" w:rsidRDefault="00BA6242" w:rsidP="005C6B01">
            <w:pPr>
              <w:widowControl w:val="0"/>
              <w:jc w:val="both"/>
              <w:rPr>
                <w:rFonts w:asciiTheme="minorHAnsi" w:hAnsiTheme="minorHAnsi"/>
                <w:sz w:val="20"/>
                <w:lang w:bidi="it-IT"/>
              </w:rPr>
            </w:pPr>
          </w:p>
          <w:p w14:paraId="02A22685" w14:textId="77777777" w:rsidR="00BA6242" w:rsidRPr="00D665B1" w:rsidRDefault="00BA6242" w:rsidP="005C6B01">
            <w:pPr>
              <w:widowControl w:val="0"/>
              <w:jc w:val="both"/>
              <w:rPr>
                <w:rFonts w:asciiTheme="minorHAnsi" w:hAnsiTheme="minorHAnsi"/>
                <w:sz w:val="20"/>
                <w:lang w:bidi="it-IT"/>
              </w:rPr>
            </w:pPr>
          </w:p>
          <w:p w14:paraId="21AC68D3" w14:textId="77777777" w:rsidR="00BA6242" w:rsidRPr="00D665B1" w:rsidRDefault="00BA6242" w:rsidP="005C6B01">
            <w:pPr>
              <w:widowControl w:val="0"/>
              <w:jc w:val="both"/>
              <w:rPr>
                <w:rFonts w:asciiTheme="minorHAnsi" w:hAnsiTheme="minorHAnsi"/>
                <w:sz w:val="20"/>
                <w:lang w:bidi="it-IT"/>
              </w:rPr>
            </w:pPr>
          </w:p>
          <w:p w14:paraId="6E3E3C72"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a) Data:[  ], durata [   ], lettera comma 1, articolo 80 [  ], motivi:[       ]</w:t>
            </w:r>
            <w:r w:rsidRPr="00D665B1">
              <w:rPr>
                <w:rFonts w:asciiTheme="minorHAnsi" w:hAnsiTheme="minorHAnsi"/>
                <w:i/>
                <w:sz w:val="20"/>
                <w:vertAlign w:val="superscript"/>
                <w:lang w:bidi="it-IT"/>
              </w:rPr>
              <w:t xml:space="preserve"> </w:t>
            </w:r>
            <w:r w:rsidRPr="00D665B1">
              <w:rPr>
                <w:rFonts w:asciiTheme="minorHAnsi" w:hAnsiTheme="minorHAnsi"/>
                <w:sz w:val="20"/>
                <w:lang w:bidi="it-IT"/>
              </w:rPr>
              <w:br/>
            </w:r>
          </w:p>
          <w:p w14:paraId="64A1D16E"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b) [……]</w:t>
            </w:r>
            <w:r w:rsidRPr="00D665B1">
              <w:rPr>
                <w:rFonts w:asciiTheme="minorHAnsi" w:hAnsiTheme="minorHAnsi"/>
                <w:sz w:val="20"/>
                <w:lang w:bidi="it-IT"/>
              </w:rPr>
              <w:br/>
            </w:r>
          </w:p>
          <w:p w14:paraId="2EEC581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c) durata del periodo d'esclusione [..…], lettera comma 1, articolo 80 [  ], </w:t>
            </w:r>
          </w:p>
        </w:tc>
      </w:tr>
      <w:tr w:rsidR="00D665B1" w:rsidRPr="00D665B1" w14:paraId="14EC9239" w14:textId="77777777" w:rsidTr="005C6B01">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8B6D1C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In caso di sentenze di condanna, l'operatore economico ha adottato misure sufficienti a dimostrare la sua affidabilità nonostante l'esistenza di un pertinente motivo di esclusione</w:t>
            </w:r>
            <w:r w:rsidRPr="00D665B1">
              <w:rPr>
                <w:rFonts w:asciiTheme="minorHAnsi" w:hAnsiTheme="minorHAnsi"/>
                <w:sz w:val="20"/>
                <w:vertAlign w:val="superscript"/>
                <w:lang w:bidi="it-IT"/>
              </w:rPr>
              <w:footnoteReference w:id="29"/>
            </w:r>
            <w:r w:rsidRPr="00D665B1">
              <w:rPr>
                <w:rFonts w:asciiTheme="minorHAnsi" w:hAnsiTheme="minorHAnsi"/>
                <w:sz w:val="20"/>
                <w:lang w:bidi="it-IT"/>
              </w:rPr>
              <w:t xml:space="preserve"> </w:t>
            </w:r>
            <w:r w:rsidRPr="00D665B1">
              <w:rPr>
                <w:rFonts w:asciiTheme="minorHAnsi" w:hAnsiTheme="minorHAnsi"/>
                <w:b/>
                <w:sz w:val="20"/>
                <w:lang w:bidi="it-IT"/>
              </w:rPr>
              <w:t>(autodisciplina o “Self-</w:t>
            </w:r>
            <w:proofErr w:type="spellStart"/>
            <w:r w:rsidRPr="00D665B1">
              <w:rPr>
                <w:rFonts w:asciiTheme="minorHAnsi" w:hAnsiTheme="minorHAnsi"/>
                <w:b/>
                <w:sz w:val="20"/>
                <w:lang w:bidi="it-IT"/>
              </w:rPr>
              <w:t>Cleaning</w:t>
            </w:r>
            <w:proofErr w:type="spellEnd"/>
            <w:r w:rsidRPr="00D665B1">
              <w:rPr>
                <w:rFonts w:asciiTheme="minorHAnsi" w:hAnsiTheme="minorHAnsi"/>
                <w:b/>
                <w:sz w:val="20"/>
                <w:lang w:bidi="it-IT"/>
              </w:rPr>
              <w:t>”, cfr. articolo 80, comma 7)?</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289AAB31" w14:textId="77777777" w:rsidR="00BA6242" w:rsidRPr="00D665B1" w:rsidRDefault="00BA6242" w:rsidP="005C6B01">
            <w:pPr>
              <w:widowControl w:val="0"/>
              <w:jc w:val="both"/>
              <w:rPr>
                <w:rFonts w:asciiTheme="minorHAnsi" w:hAnsiTheme="minorHAnsi"/>
                <w:sz w:val="20"/>
                <w:lang w:bidi="it-IT"/>
              </w:rPr>
            </w:pPr>
          </w:p>
          <w:p w14:paraId="50A63FD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tc>
      </w:tr>
      <w:tr w:rsidR="00D665B1" w:rsidRPr="00D665B1" w14:paraId="57870FFD" w14:textId="77777777" w:rsidTr="005C6B01">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2B24A2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In caso affermativo</w:t>
            </w:r>
            <w:r w:rsidRPr="00D665B1">
              <w:rPr>
                <w:rFonts w:asciiTheme="minorHAnsi" w:hAnsiTheme="minorHAnsi"/>
                <w:sz w:val="20"/>
                <w:lang w:bidi="it-IT"/>
              </w:rPr>
              <w:t>, indicare:</w:t>
            </w:r>
          </w:p>
          <w:p w14:paraId="1CD2C16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1)</w:t>
            </w:r>
            <w:r w:rsidRPr="00D665B1">
              <w:rPr>
                <w:rFonts w:asciiTheme="minorHAnsi" w:hAnsiTheme="minorHAnsi"/>
                <w:sz w:val="20"/>
                <w:lang w:bidi="it-IT"/>
              </w:rPr>
              <w:tab/>
              <w:t>la sentenza di condanna definitiva ha riconosciuto l’attenuante della collaborazione come definita dalle singole fattispecie di reato?</w:t>
            </w:r>
          </w:p>
          <w:p w14:paraId="5C51ADE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2)</w:t>
            </w:r>
            <w:r w:rsidRPr="00D665B1">
              <w:rPr>
                <w:rFonts w:asciiTheme="minorHAnsi" w:hAnsiTheme="minorHAnsi"/>
                <w:sz w:val="20"/>
                <w:lang w:bidi="it-IT"/>
              </w:rPr>
              <w:tab/>
              <w:t>Se la sentenza definitiva di condanna prevede una pena detentiva non superiore a 18 mesi?</w:t>
            </w:r>
          </w:p>
          <w:p w14:paraId="448A81CA"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3)</w:t>
            </w:r>
            <w:r w:rsidRPr="00D665B1">
              <w:rPr>
                <w:rFonts w:asciiTheme="minorHAnsi" w:hAnsiTheme="minorHAnsi"/>
                <w:sz w:val="20"/>
                <w:lang w:bidi="it-IT"/>
              </w:rPr>
              <w:tab/>
              <w:t>in caso di risposta affermativa per le ipotesi 1) e/o 2), i soggetti di cui all’art. 80, comma 3, del Codice:</w:t>
            </w:r>
          </w:p>
          <w:p w14:paraId="10A205AA"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r w:rsidRPr="00D665B1">
              <w:rPr>
                <w:rFonts w:asciiTheme="minorHAnsi" w:hAnsiTheme="minorHAnsi"/>
                <w:sz w:val="20"/>
                <w:lang w:bidi="it-IT"/>
              </w:rPr>
              <w:tab/>
              <w:t>hanno risarcito interamente il danno?</w:t>
            </w:r>
          </w:p>
          <w:p w14:paraId="32C01816"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r w:rsidRPr="00D665B1">
              <w:rPr>
                <w:rFonts w:asciiTheme="minorHAnsi" w:hAnsiTheme="minorHAnsi"/>
                <w:sz w:val="20"/>
                <w:lang w:bidi="it-IT"/>
              </w:rPr>
              <w:tab/>
              <w:t>si sono impegnati formalmente a risarcire il danno?</w:t>
            </w:r>
          </w:p>
          <w:p w14:paraId="0E68C8DB" w14:textId="77777777" w:rsidR="00BA6242" w:rsidRPr="00D665B1" w:rsidRDefault="00BA6242" w:rsidP="005C6B01">
            <w:pPr>
              <w:widowControl w:val="0"/>
              <w:jc w:val="both"/>
              <w:rPr>
                <w:rFonts w:asciiTheme="minorHAnsi" w:hAnsiTheme="minorHAnsi"/>
                <w:sz w:val="20"/>
                <w:lang w:bidi="it-IT"/>
              </w:rPr>
            </w:pPr>
          </w:p>
          <w:p w14:paraId="64EE2A4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4)</w:t>
            </w:r>
            <w:r w:rsidRPr="00D665B1">
              <w:rPr>
                <w:rFonts w:asciiTheme="minorHAnsi" w:hAnsiTheme="minorHAnsi"/>
                <w:sz w:val="20"/>
                <w:lang w:bidi="it-IT"/>
              </w:rPr>
              <w:tab/>
              <w:t>per le ipotesi 1) e 2 l’operatore economico ha adottato misure di carattere tecnico o organizzativo e relativi al personale idonei a prevenire ulteriori illeciti o reati ?</w:t>
            </w:r>
          </w:p>
          <w:p w14:paraId="1FD828BB" w14:textId="77777777" w:rsidR="00BA6242" w:rsidRPr="00D665B1" w:rsidRDefault="00BA6242" w:rsidP="005C6B01">
            <w:pPr>
              <w:widowControl w:val="0"/>
              <w:jc w:val="both"/>
              <w:rPr>
                <w:rFonts w:asciiTheme="minorHAnsi" w:hAnsiTheme="minorHAnsi"/>
                <w:sz w:val="20"/>
                <w:lang w:bidi="it-IT"/>
              </w:rPr>
            </w:pPr>
          </w:p>
          <w:p w14:paraId="429F3FFC" w14:textId="77777777" w:rsidR="00BA6242" w:rsidRPr="00D665B1" w:rsidRDefault="00BA6242" w:rsidP="005C6B01">
            <w:pPr>
              <w:widowControl w:val="0"/>
              <w:jc w:val="both"/>
              <w:rPr>
                <w:rFonts w:asciiTheme="minorHAnsi" w:hAnsiTheme="minorHAnsi"/>
                <w:sz w:val="20"/>
                <w:lang w:bidi="it-IT"/>
              </w:rPr>
            </w:pPr>
          </w:p>
          <w:p w14:paraId="72668D45" w14:textId="77777777" w:rsidR="00BA6242" w:rsidRPr="00D665B1" w:rsidRDefault="00BA6242" w:rsidP="005C6B01">
            <w:pPr>
              <w:widowControl w:val="0"/>
              <w:jc w:val="both"/>
              <w:rPr>
                <w:rFonts w:asciiTheme="minorHAnsi" w:hAnsiTheme="minorHAnsi"/>
                <w:sz w:val="20"/>
              </w:rPr>
            </w:pPr>
            <w:r w:rsidRPr="00D665B1">
              <w:rPr>
                <w:rFonts w:asciiTheme="minorHAnsi" w:hAnsiTheme="minorHAnsi"/>
                <w:sz w:val="20"/>
              </w:rPr>
              <w:t>5)</w:t>
            </w:r>
            <w:r w:rsidRPr="00D665B1">
              <w:rPr>
                <w:rFonts w:asciiTheme="minorHAnsi" w:hAnsiTheme="minorHAnsi"/>
                <w:b/>
                <w:bCs/>
                <w:sz w:val="20"/>
              </w:rPr>
              <w:t xml:space="preserve"> </w:t>
            </w:r>
            <w:r w:rsidRPr="00D665B1">
              <w:rPr>
                <w:rFonts w:asciiTheme="minorHAnsi" w:hAnsiTheme="minorHAnsi"/>
                <w:bCs/>
                <w:sz w:val="20"/>
              </w:rPr>
              <w:t>se le sentenze di condanne  sono state emesse nei confronti dei soggetti cessati di cui all’art. 80 comma 3, indicare le misure che dimostrano la completa ed effettiva dissociazione dalla condotta penalmente sanzionata:</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63469164" w14:textId="77777777" w:rsidR="00BA6242" w:rsidRPr="00D665B1" w:rsidRDefault="00BA6242" w:rsidP="005C6B01">
            <w:pPr>
              <w:widowControl w:val="0"/>
              <w:jc w:val="both"/>
              <w:rPr>
                <w:rFonts w:asciiTheme="minorHAnsi" w:hAnsiTheme="minorHAnsi"/>
                <w:sz w:val="20"/>
                <w:lang w:bidi="it-IT"/>
              </w:rPr>
            </w:pPr>
          </w:p>
          <w:p w14:paraId="254496F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 [ ] Sì [ ] No</w:t>
            </w:r>
          </w:p>
          <w:p w14:paraId="535FB826" w14:textId="77777777" w:rsidR="00BA6242" w:rsidRPr="00D665B1" w:rsidRDefault="00BA6242" w:rsidP="005C6B01">
            <w:pPr>
              <w:widowControl w:val="0"/>
              <w:jc w:val="both"/>
              <w:rPr>
                <w:rFonts w:asciiTheme="minorHAnsi" w:hAnsiTheme="minorHAnsi"/>
                <w:sz w:val="20"/>
                <w:lang w:bidi="it-IT"/>
              </w:rPr>
            </w:pPr>
          </w:p>
          <w:p w14:paraId="1A287BC6"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1E2118F9" w14:textId="77777777" w:rsidR="00BA6242" w:rsidRPr="00D665B1" w:rsidRDefault="00BA6242" w:rsidP="005C6B01">
            <w:pPr>
              <w:widowControl w:val="0"/>
              <w:jc w:val="both"/>
              <w:rPr>
                <w:rFonts w:asciiTheme="minorHAnsi" w:hAnsiTheme="minorHAnsi"/>
                <w:sz w:val="20"/>
                <w:lang w:bidi="it-IT"/>
              </w:rPr>
            </w:pPr>
          </w:p>
          <w:p w14:paraId="76C7CB37" w14:textId="77777777" w:rsidR="00BA6242" w:rsidRPr="00D665B1" w:rsidRDefault="00BA6242" w:rsidP="005C6B01">
            <w:pPr>
              <w:widowControl w:val="0"/>
              <w:jc w:val="both"/>
              <w:rPr>
                <w:rFonts w:asciiTheme="minorHAnsi" w:hAnsiTheme="minorHAnsi"/>
                <w:sz w:val="20"/>
                <w:lang w:bidi="it-IT"/>
              </w:rPr>
            </w:pPr>
          </w:p>
          <w:p w14:paraId="69CBF71D" w14:textId="77777777" w:rsidR="00BA6242" w:rsidRPr="00D665B1" w:rsidRDefault="00BA6242" w:rsidP="005C6B01">
            <w:pPr>
              <w:widowControl w:val="0"/>
              <w:jc w:val="both"/>
              <w:rPr>
                <w:rFonts w:asciiTheme="minorHAnsi" w:hAnsiTheme="minorHAnsi"/>
                <w:sz w:val="20"/>
                <w:lang w:bidi="it-IT"/>
              </w:rPr>
            </w:pPr>
          </w:p>
          <w:p w14:paraId="50D3F05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6DB9485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781A58DF" w14:textId="77777777" w:rsidR="00BA6242" w:rsidRPr="00D665B1" w:rsidRDefault="00BA6242" w:rsidP="005C6B01">
            <w:pPr>
              <w:widowControl w:val="0"/>
              <w:jc w:val="both"/>
              <w:rPr>
                <w:rFonts w:asciiTheme="minorHAnsi" w:hAnsiTheme="minorHAnsi"/>
                <w:sz w:val="20"/>
                <w:lang w:bidi="it-IT"/>
              </w:rPr>
            </w:pPr>
          </w:p>
          <w:p w14:paraId="25D066AA"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46FF40C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4964F4E6"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  </w:t>
            </w:r>
          </w:p>
          <w:p w14:paraId="4113F6E4" w14:textId="77777777" w:rsidR="00BA6242" w:rsidRPr="00D665B1" w:rsidRDefault="00BA6242" w:rsidP="005C6B01">
            <w:pPr>
              <w:widowControl w:val="0"/>
              <w:jc w:val="both"/>
              <w:rPr>
                <w:rFonts w:asciiTheme="minorHAnsi" w:hAnsiTheme="minorHAnsi"/>
                <w:sz w:val="20"/>
                <w:lang w:bidi="it-IT"/>
              </w:rPr>
            </w:pPr>
          </w:p>
          <w:p w14:paraId="35F372C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bl>
    <w:p w14:paraId="737D32A0" w14:textId="77777777" w:rsidR="00BA6242" w:rsidRPr="00D665B1" w:rsidRDefault="00BA6242" w:rsidP="00BA6242">
      <w:pPr>
        <w:widowControl w:val="0"/>
        <w:jc w:val="both"/>
        <w:rPr>
          <w:rFonts w:asciiTheme="minorHAnsi" w:hAnsiTheme="minorHAnsi"/>
          <w:sz w:val="20"/>
          <w:lang w:bidi="it-IT"/>
        </w:rPr>
      </w:pPr>
    </w:p>
    <w:p w14:paraId="250C1C89" w14:textId="77777777" w:rsidR="00BA6242" w:rsidRPr="00D665B1" w:rsidRDefault="00BA6242" w:rsidP="00BA6242">
      <w:pPr>
        <w:widowControl w:val="0"/>
        <w:jc w:val="both"/>
        <w:rPr>
          <w:rFonts w:asciiTheme="minorHAnsi" w:hAnsiTheme="minorHAnsi"/>
          <w:sz w:val="20"/>
          <w:lang w:bidi="it-IT"/>
        </w:rPr>
      </w:pPr>
      <w:r w:rsidRPr="00D665B1">
        <w:rPr>
          <w:rFonts w:asciiTheme="minorHAnsi" w:hAnsiTheme="minorHAnsi"/>
          <w:sz w:val="20"/>
          <w:lang w:bidi="it-IT"/>
        </w:rPr>
        <w:t>B: MOTIVI LEGATI AL PAGAMENTO DI IMPOSTE O CONTRIBUTI PREVIDENZIALI</w:t>
      </w:r>
    </w:p>
    <w:tbl>
      <w:tblPr>
        <w:tblW w:w="9654" w:type="dxa"/>
        <w:tblInd w:w="-20" w:type="dxa"/>
        <w:tblLayout w:type="fixed"/>
        <w:tblCellMar>
          <w:left w:w="93" w:type="dxa"/>
        </w:tblCellMar>
        <w:tblLook w:val="0000" w:firstRow="0" w:lastRow="0" w:firstColumn="0" w:lastColumn="0" w:noHBand="0" w:noVBand="0"/>
      </w:tblPr>
      <w:tblGrid>
        <w:gridCol w:w="4644"/>
        <w:gridCol w:w="2322"/>
        <w:gridCol w:w="2688"/>
      </w:tblGrid>
      <w:tr w:rsidR="00D665B1" w:rsidRPr="00D665B1" w14:paraId="044D660C" w14:textId="77777777" w:rsidTr="005C6B0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AF89B6"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 xml:space="preserve">Pagamento di imposte, tasse o contributi previdenziali </w:t>
            </w:r>
            <w:r w:rsidRPr="00D665B1">
              <w:rPr>
                <w:rFonts w:asciiTheme="minorHAnsi" w:hAnsiTheme="minorHAnsi"/>
                <w:sz w:val="20"/>
                <w:lang w:bidi="it-IT"/>
              </w:rPr>
              <w:t>(Articolo 80, comma 4, del Codice):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5542F21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Risposta:</w:t>
            </w:r>
          </w:p>
        </w:tc>
      </w:tr>
      <w:tr w:rsidR="00D665B1" w:rsidRPr="00D665B1" w14:paraId="3F23074B" w14:textId="77777777" w:rsidTr="005C6B01">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50951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L'operatore economico ha soddisfatto tutti </w:t>
            </w:r>
            <w:r w:rsidRPr="00D665B1">
              <w:rPr>
                <w:rFonts w:asciiTheme="minorHAnsi" w:hAnsiTheme="minorHAnsi"/>
                <w:b/>
                <w:sz w:val="20"/>
                <w:lang w:bidi="it-IT"/>
              </w:rPr>
              <w:t>gli obblighi relativi al pagamento di imposte, tasse o contributi previdenziali,</w:t>
            </w:r>
            <w:r w:rsidRPr="00D665B1">
              <w:rPr>
                <w:rFonts w:asciiTheme="minorHAnsi" w:hAnsiTheme="minorHAnsi"/>
                <w:sz w:val="20"/>
                <w:lang w:bidi="it-IT"/>
              </w:rPr>
              <w:t xml:space="preserve"> sia nel paese dove è stabilito sia nello Stato membro dell'amministrazione aggiudicatrice o dell'ente aggiudicatore, se diverso dal paese di stabilimento?</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3674EFD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tc>
      </w:tr>
      <w:tr w:rsidR="00D665B1" w:rsidRPr="00D665B1" w14:paraId="3E373A16" w14:textId="77777777" w:rsidTr="005C6B01">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DDB947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br/>
              <w:t>In caso negativo</w:t>
            </w:r>
            <w:r w:rsidRPr="00D665B1">
              <w:rPr>
                <w:rFonts w:asciiTheme="minorHAnsi" w:hAnsiTheme="minorHAnsi"/>
                <w:sz w:val="20"/>
                <w:lang w:bidi="it-IT"/>
              </w:rPr>
              <w:t>, indicare:</w:t>
            </w:r>
            <w:r w:rsidRPr="00D665B1">
              <w:rPr>
                <w:rFonts w:asciiTheme="minorHAnsi" w:hAnsiTheme="minorHAnsi"/>
                <w:sz w:val="20"/>
                <w:lang w:bidi="it-IT"/>
              </w:rPr>
              <w:br/>
            </w:r>
          </w:p>
          <w:p w14:paraId="2BDACF3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a)   Paese o Stato membro interessato</w:t>
            </w:r>
            <w:r w:rsidRPr="00D665B1">
              <w:rPr>
                <w:rFonts w:asciiTheme="minorHAnsi" w:hAnsiTheme="minorHAnsi"/>
                <w:sz w:val="20"/>
                <w:lang w:bidi="it-IT"/>
              </w:rPr>
              <w:br/>
            </w:r>
          </w:p>
          <w:p w14:paraId="044BC60D"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b)   Di quale importo si tratta</w:t>
            </w:r>
            <w:r w:rsidRPr="00D665B1">
              <w:rPr>
                <w:rFonts w:asciiTheme="minorHAnsi" w:hAnsiTheme="minorHAnsi"/>
                <w:sz w:val="20"/>
                <w:lang w:bidi="it-IT"/>
              </w:rPr>
              <w:br/>
            </w:r>
          </w:p>
          <w:p w14:paraId="69F9912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c)   Come è stata stabilita tale inottemperanza:</w:t>
            </w:r>
            <w:r w:rsidRPr="00D665B1">
              <w:rPr>
                <w:rFonts w:asciiTheme="minorHAnsi" w:hAnsiTheme="minorHAnsi"/>
                <w:sz w:val="20"/>
                <w:lang w:bidi="it-IT"/>
              </w:rPr>
              <w:br/>
            </w:r>
          </w:p>
          <w:p w14:paraId="26415F8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1)   Mediante una </w:t>
            </w:r>
            <w:r w:rsidRPr="00D665B1">
              <w:rPr>
                <w:rFonts w:asciiTheme="minorHAnsi" w:hAnsiTheme="minorHAnsi"/>
                <w:b/>
                <w:sz w:val="20"/>
                <w:lang w:bidi="it-IT"/>
              </w:rPr>
              <w:t>decisione</w:t>
            </w:r>
            <w:r w:rsidRPr="00D665B1">
              <w:rPr>
                <w:rFonts w:asciiTheme="minorHAnsi" w:hAnsiTheme="minorHAnsi"/>
                <w:sz w:val="20"/>
                <w:lang w:bidi="it-IT"/>
              </w:rPr>
              <w:t xml:space="preserve"> giudiziaria o amministrativa:</w:t>
            </w:r>
          </w:p>
          <w:p w14:paraId="34F99A67" w14:textId="77777777" w:rsidR="00BA6242" w:rsidRPr="00D665B1" w:rsidRDefault="00BA6242" w:rsidP="008474C2">
            <w:pPr>
              <w:widowControl w:val="0"/>
              <w:numPr>
                <w:ilvl w:val="0"/>
                <w:numId w:val="61"/>
              </w:numPr>
              <w:spacing w:after="0"/>
              <w:jc w:val="both"/>
              <w:rPr>
                <w:rFonts w:asciiTheme="minorHAnsi" w:hAnsiTheme="minorHAnsi"/>
                <w:sz w:val="20"/>
                <w:lang w:bidi="it-IT"/>
              </w:rPr>
            </w:pPr>
            <w:r w:rsidRPr="00D665B1">
              <w:rPr>
                <w:rFonts w:asciiTheme="minorHAnsi" w:hAnsiTheme="minorHAnsi"/>
                <w:sz w:val="20"/>
                <w:lang w:bidi="it-IT"/>
              </w:rPr>
              <w:t>Tale decisione è definitiva e vincolante?</w:t>
            </w:r>
          </w:p>
          <w:p w14:paraId="66A52048" w14:textId="77777777" w:rsidR="00BA6242" w:rsidRPr="00D665B1" w:rsidRDefault="00BA6242" w:rsidP="008474C2">
            <w:pPr>
              <w:widowControl w:val="0"/>
              <w:numPr>
                <w:ilvl w:val="0"/>
                <w:numId w:val="61"/>
              </w:numPr>
              <w:spacing w:after="0"/>
              <w:jc w:val="both"/>
              <w:rPr>
                <w:rFonts w:asciiTheme="minorHAnsi" w:hAnsiTheme="minorHAnsi"/>
                <w:sz w:val="20"/>
                <w:lang w:bidi="it-IT"/>
              </w:rPr>
            </w:pPr>
            <w:r w:rsidRPr="00D665B1">
              <w:rPr>
                <w:rFonts w:asciiTheme="minorHAnsi" w:hAnsiTheme="minorHAnsi"/>
                <w:sz w:val="20"/>
                <w:lang w:bidi="it-IT"/>
              </w:rPr>
              <w:t>Indicare la data della sentenza di condanna o della decisione.</w:t>
            </w:r>
          </w:p>
          <w:p w14:paraId="67D45334" w14:textId="77777777" w:rsidR="00BA6242" w:rsidRPr="00D665B1" w:rsidRDefault="00BA6242" w:rsidP="008474C2">
            <w:pPr>
              <w:widowControl w:val="0"/>
              <w:numPr>
                <w:ilvl w:val="0"/>
                <w:numId w:val="61"/>
              </w:numPr>
              <w:spacing w:after="0"/>
              <w:jc w:val="both"/>
              <w:rPr>
                <w:rFonts w:asciiTheme="minorHAnsi" w:hAnsiTheme="minorHAnsi"/>
                <w:sz w:val="20"/>
                <w:lang w:bidi="it-IT"/>
              </w:rPr>
            </w:pPr>
            <w:r w:rsidRPr="00D665B1">
              <w:rPr>
                <w:rFonts w:asciiTheme="minorHAnsi" w:hAnsiTheme="minorHAnsi"/>
                <w:sz w:val="20"/>
                <w:lang w:bidi="it-IT"/>
              </w:rPr>
              <w:t xml:space="preserve">Nel caso di una sentenza di condanna, </w:t>
            </w:r>
            <w:r w:rsidRPr="00D665B1">
              <w:rPr>
                <w:rFonts w:asciiTheme="minorHAnsi" w:hAnsiTheme="minorHAnsi"/>
                <w:b/>
                <w:sz w:val="20"/>
                <w:lang w:bidi="it-IT"/>
              </w:rPr>
              <w:t xml:space="preserve">se stabilita </w:t>
            </w:r>
            <w:r w:rsidRPr="00D665B1">
              <w:rPr>
                <w:rFonts w:asciiTheme="minorHAnsi" w:hAnsiTheme="minorHAnsi"/>
                <w:b/>
                <w:sz w:val="20"/>
                <w:u w:val="single"/>
                <w:lang w:bidi="it-IT"/>
              </w:rPr>
              <w:t xml:space="preserve">direttamente </w:t>
            </w:r>
            <w:r w:rsidRPr="00D665B1">
              <w:rPr>
                <w:rFonts w:asciiTheme="minorHAnsi" w:hAnsiTheme="minorHAnsi"/>
                <w:b/>
                <w:sz w:val="20"/>
                <w:lang w:bidi="it-IT"/>
              </w:rPr>
              <w:t>nella sentenza di condanna</w:t>
            </w:r>
            <w:r w:rsidRPr="00D665B1">
              <w:rPr>
                <w:rFonts w:asciiTheme="minorHAnsi" w:hAnsiTheme="minorHAnsi"/>
                <w:sz w:val="20"/>
                <w:lang w:bidi="it-IT"/>
              </w:rPr>
              <w:t>, la durata del periodo d'esclusione:</w:t>
            </w:r>
          </w:p>
          <w:p w14:paraId="5788E50E"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2)    In </w:t>
            </w:r>
            <w:r w:rsidRPr="00D665B1">
              <w:rPr>
                <w:rFonts w:asciiTheme="minorHAnsi" w:hAnsiTheme="minorHAnsi"/>
                <w:b/>
                <w:sz w:val="20"/>
                <w:lang w:bidi="it-IT"/>
              </w:rPr>
              <w:t>altro modo</w:t>
            </w:r>
            <w:r w:rsidRPr="00D665B1">
              <w:rPr>
                <w:rFonts w:asciiTheme="minorHAnsi" w:hAnsiTheme="minorHAnsi"/>
                <w:sz w:val="20"/>
                <w:lang w:bidi="it-IT"/>
              </w:rPr>
              <w:t>? Specificare:</w:t>
            </w:r>
          </w:p>
          <w:p w14:paraId="39C82AE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4F2260BE"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Imposte/tasse</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74E632C9"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Contributi previdenziali</w:t>
            </w:r>
          </w:p>
        </w:tc>
      </w:tr>
      <w:tr w:rsidR="00D665B1" w:rsidRPr="00D665B1" w14:paraId="61E52393" w14:textId="77777777" w:rsidTr="005C6B01">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7BC3B93" w14:textId="77777777" w:rsidR="00BA6242" w:rsidRPr="00D665B1" w:rsidRDefault="00BA6242" w:rsidP="005C6B01">
            <w:pPr>
              <w:widowControl w:val="0"/>
              <w:jc w:val="both"/>
              <w:rPr>
                <w:rFonts w:asciiTheme="minorHAnsi" w:hAnsiTheme="minorHAnsi"/>
                <w:b/>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3B467196" w14:textId="77777777" w:rsidR="00BA6242" w:rsidRPr="00D665B1" w:rsidRDefault="00BA6242" w:rsidP="005C6B01">
            <w:pPr>
              <w:widowControl w:val="0"/>
              <w:jc w:val="both"/>
              <w:rPr>
                <w:rFonts w:asciiTheme="minorHAnsi" w:hAnsiTheme="minorHAnsi"/>
                <w:sz w:val="20"/>
                <w:lang w:bidi="it-IT"/>
              </w:rPr>
            </w:pPr>
          </w:p>
          <w:p w14:paraId="188052A6"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a) [………..…]</w:t>
            </w:r>
            <w:r w:rsidRPr="00D665B1">
              <w:rPr>
                <w:rFonts w:asciiTheme="minorHAnsi" w:hAnsiTheme="minorHAnsi"/>
                <w:sz w:val="20"/>
                <w:lang w:bidi="it-IT"/>
              </w:rPr>
              <w:br/>
            </w:r>
          </w:p>
          <w:p w14:paraId="0DEF64E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b) [……..……]</w:t>
            </w:r>
            <w:r w:rsidRPr="00D665B1">
              <w:rPr>
                <w:rFonts w:asciiTheme="minorHAnsi" w:hAnsiTheme="minorHAnsi"/>
                <w:sz w:val="20"/>
                <w:lang w:bidi="it-IT"/>
              </w:rPr>
              <w:br/>
            </w:r>
            <w:r w:rsidRPr="00D665B1">
              <w:rPr>
                <w:rFonts w:asciiTheme="minorHAnsi" w:hAnsiTheme="minorHAnsi"/>
                <w:sz w:val="20"/>
                <w:lang w:bidi="it-IT"/>
              </w:rPr>
              <w:br/>
            </w:r>
          </w:p>
          <w:p w14:paraId="33FEA70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br/>
              <w:t>c1) [ ] Sì [ ] No</w:t>
            </w:r>
          </w:p>
          <w:p w14:paraId="4B5B228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 Sì [ ] No</w:t>
            </w:r>
          </w:p>
          <w:p w14:paraId="024813C6"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w:t>
            </w:r>
          </w:p>
          <w:p w14:paraId="222B4309"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w:t>
            </w:r>
          </w:p>
          <w:p w14:paraId="70B77B46" w14:textId="77777777" w:rsidR="00BA6242" w:rsidRPr="00D665B1" w:rsidRDefault="00BA6242" w:rsidP="005C6B01">
            <w:pPr>
              <w:widowControl w:val="0"/>
              <w:jc w:val="both"/>
              <w:rPr>
                <w:rFonts w:asciiTheme="minorHAnsi" w:hAnsiTheme="minorHAnsi"/>
                <w:sz w:val="20"/>
                <w:lang w:bidi="it-IT"/>
              </w:rPr>
            </w:pPr>
          </w:p>
          <w:p w14:paraId="4A01167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c2) [………….…]</w:t>
            </w:r>
            <w:r w:rsidRPr="00D665B1">
              <w:rPr>
                <w:rFonts w:asciiTheme="minorHAnsi" w:hAnsiTheme="minorHAnsi"/>
                <w:sz w:val="20"/>
                <w:lang w:bidi="it-IT"/>
              </w:rPr>
              <w:br/>
            </w:r>
          </w:p>
          <w:p w14:paraId="26C73AE1" w14:textId="77777777" w:rsidR="00BA6242" w:rsidRPr="00D665B1" w:rsidRDefault="00BA6242" w:rsidP="005C6B01">
            <w:pPr>
              <w:widowControl w:val="0"/>
              <w:jc w:val="both"/>
              <w:rPr>
                <w:rFonts w:asciiTheme="minorHAnsi" w:hAnsiTheme="minorHAnsi"/>
                <w:b/>
                <w:sz w:val="20"/>
                <w:lang w:bidi="it-IT"/>
              </w:rPr>
            </w:pPr>
            <w:r w:rsidRPr="00D665B1">
              <w:rPr>
                <w:rFonts w:asciiTheme="minorHAnsi" w:hAnsiTheme="minorHAnsi"/>
                <w:sz w:val="20"/>
                <w:lang w:bidi="it-IT"/>
              </w:rPr>
              <w:t>d) [ ] Sì [ ] No</w:t>
            </w:r>
            <w:r w:rsidRPr="00D665B1">
              <w:rPr>
                <w:rFonts w:asciiTheme="minorHAnsi" w:hAnsiTheme="minorHAnsi"/>
                <w:sz w:val="20"/>
                <w:lang w:bidi="it-IT"/>
              </w:rPr>
              <w:br/>
            </w:r>
          </w:p>
          <w:p w14:paraId="442AA24E"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In caso affermativo</w:t>
            </w:r>
            <w:r w:rsidRPr="00D665B1">
              <w:rPr>
                <w:rFonts w:asciiTheme="minorHAnsi" w:hAnsiTheme="minorHAnsi"/>
                <w:sz w:val="20"/>
                <w:lang w:bidi="it-IT"/>
              </w:rPr>
              <w:t xml:space="preserve">, fornire informazioni dettagliate: [……] </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32A158A3" w14:textId="77777777" w:rsidR="00BA6242" w:rsidRPr="00D665B1" w:rsidRDefault="00BA6242" w:rsidP="005C6B01">
            <w:pPr>
              <w:widowControl w:val="0"/>
              <w:jc w:val="both"/>
              <w:rPr>
                <w:rFonts w:asciiTheme="minorHAnsi" w:hAnsiTheme="minorHAnsi"/>
                <w:sz w:val="20"/>
                <w:lang w:bidi="it-IT"/>
              </w:rPr>
            </w:pPr>
          </w:p>
          <w:p w14:paraId="72D237E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a) [………..…]</w:t>
            </w:r>
            <w:r w:rsidRPr="00D665B1">
              <w:rPr>
                <w:rFonts w:asciiTheme="minorHAnsi" w:hAnsiTheme="minorHAnsi"/>
                <w:sz w:val="20"/>
                <w:lang w:bidi="it-IT"/>
              </w:rPr>
              <w:br/>
            </w:r>
          </w:p>
          <w:p w14:paraId="05B8BA0C"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b) [……..……]</w:t>
            </w:r>
            <w:r w:rsidRPr="00D665B1">
              <w:rPr>
                <w:rFonts w:asciiTheme="minorHAnsi" w:hAnsiTheme="minorHAnsi"/>
                <w:sz w:val="20"/>
                <w:lang w:bidi="it-IT"/>
              </w:rPr>
              <w:br/>
            </w:r>
          </w:p>
          <w:p w14:paraId="1AC6195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br/>
            </w:r>
            <w:r w:rsidRPr="00D665B1">
              <w:rPr>
                <w:rFonts w:asciiTheme="minorHAnsi" w:hAnsiTheme="minorHAnsi"/>
                <w:sz w:val="20"/>
                <w:lang w:bidi="it-IT"/>
              </w:rPr>
              <w:br/>
              <w:t>c1) [ ] Sì [ ] No</w:t>
            </w:r>
          </w:p>
          <w:p w14:paraId="3CC6837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 Sì [ ] No</w:t>
            </w:r>
          </w:p>
          <w:p w14:paraId="26AEE8F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w:t>
            </w:r>
          </w:p>
          <w:p w14:paraId="1F2C190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w:t>
            </w:r>
          </w:p>
          <w:p w14:paraId="79CA194E" w14:textId="77777777" w:rsidR="00BA6242" w:rsidRPr="00D665B1" w:rsidRDefault="00BA6242" w:rsidP="005C6B01">
            <w:pPr>
              <w:widowControl w:val="0"/>
              <w:jc w:val="both"/>
              <w:rPr>
                <w:rFonts w:asciiTheme="minorHAnsi" w:hAnsiTheme="minorHAnsi"/>
                <w:sz w:val="20"/>
                <w:lang w:bidi="it-IT"/>
              </w:rPr>
            </w:pPr>
          </w:p>
          <w:p w14:paraId="5939C2C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c2) [………….…]</w:t>
            </w:r>
            <w:r w:rsidRPr="00D665B1">
              <w:rPr>
                <w:rFonts w:asciiTheme="minorHAnsi" w:hAnsiTheme="minorHAnsi"/>
                <w:sz w:val="20"/>
                <w:lang w:bidi="it-IT"/>
              </w:rPr>
              <w:br/>
            </w:r>
          </w:p>
          <w:p w14:paraId="17F1B5BE" w14:textId="77777777" w:rsidR="00BA6242" w:rsidRPr="00D665B1" w:rsidRDefault="00BA6242" w:rsidP="005C6B01">
            <w:pPr>
              <w:widowControl w:val="0"/>
              <w:jc w:val="both"/>
              <w:rPr>
                <w:rFonts w:asciiTheme="minorHAnsi" w:hAnsiTheme="minorHAnsi"/>
                <w:b/>
                <w:sz w:val="20"/>
                <w:lang w:bidi="it-IT"/>
              </w:rPr>
            </w:pPr>
            <w:r w:rsidRPr="00D665B1">
              <w:rPr>
                <w:rFonts w:asciiTheme="minorHAnsi" w:hAnsiTheme="minorHAnsi"/>
                <w:sz w:val="20"/>
                <w:lang w:bidi="it-IT"/>
              </w:rPr>
              <w:t>d) [ ] Sì [ ] No</w:t>
            </w:r>
            <w:r w:rsidRPr="00D665B1">
              <w:rPr>
                <w:rFonts w:asciiTheme="minorHAnsi" w:hAnsiTheme="minorHAnsi"/>
                <w:sz w:val="20"/>
                <w:lang w:bidi="it-IT"/>
              </w:rPr>
              <w:br/>
            </w:r>
          </w:p>
          <w:p w14:paraId="2ED5FA0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In caso affermativo</w:t>
            </w:r>
            <w:r w:rsidRPr="00D665B1">
              <w:rPr>
                <w:rFonts w:asciiTheme="minorHAnsi" w:hAnsiTheme="minorHAnsi"/>
                <w:sz w:val="20"/>
                <w:lang w:bidi="it-IT"/>
              </w:rPr>
              <w:t>, fornire informazioni dettagliate: [……]</w:t>
            </w:r>
          </w:p>
        </w:tc>
      </w:tr>
      <w:tr w:rsidR="00D665B1" w:rsidRPr="00D665B1" w14:paraId="7B8879E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929A1E"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Se la documentazione pertinente relativa al pagamento di imposte o contributi previdenziali è disponibile elettronicamente, indicare: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492F30F6"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 (indirizzo web, autorità o organismo di emanazione, riferimento preciso della documentazione)(</w:t>
            </w:r>
            <w:r w:rsidRPr="00D665B1">
              <w:rPr>
                <w:rFonts w:asciiTheme="minorHAnsi" w:hAnsiTheme="minorHAnsi"/>
                <w:sz w:val="20"/>
                <w:vertAlign w:val="superscript"/>
                <w:lang w:bidi="it-IT"/>
              </w:rPr>
              <w:footnoteReference w:id="30"/>
            </w:r>
            <w:r w:rsidRPr="00D665B1">
              <w:rPr>
                <w:rFonts w:asciiTheme="minorHAnsi" w:hAnsiTheme="minorHAnsi"/>
                <w:sz w:val="20"/>
                <w:lang w:bidi="it-IT"/>
              </w:rPr>
              <w:t xml:space="preserve">): </w:t>
            </w:r>
          </w:p>
          <w:p w14:paraId="327632D2"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bl>
    <w:p w14:paraId="3DB8938A"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sz w:val="20"/>
          <w:lang w:bidi="it-IT"/>
        </w:rPr>
        <w:t>C: motivi legati a insolvenza, conflitto di interessi o illeciti professionali (</w:t>
      </w:r>
      <w:r w:rsidRPr="00D665B1">
        <w:rPr>
          <w:rFonts w:asciiTheme="minorHAnsi" w:hAnsiTheme="minorHAnsi"/>
          <w:sz w:val="20"/>
          <w:vertAlign w:val="superscript"/>
          <w:lang w:bidi="it-IT"/>
        </w:rPr>
        <w:footnoteReference w:id="31"/>
      </w:r>
      <w:r w:rsidRPr="00D665B1">
        <w:rPr>
          <w:rFonts w:asciiTheme="minorHAnsi" w:hAnsiTheme="minorHAnsi"/>
          <w:sz w:val="20"/>
          <w:lang w:bidi="it-IT"/>
        </w:rPr>
        <w:t>)</w:t>
      </w:r>
    </w:p>
    <w:p w14:paraId="6D00F710"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D665B1" w:rsidRPr="00D665B1" w14:paraId="3957041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130A29"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Informazioni su eventuali situazioni di insolvenza, conflitto di interessi o illeciti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79AFB8"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Risposta:</w:t>
            </w:r>
          </w:p>
        </w:tc>
      </w:tr>
      <w:tr w:rsidR="00D665B1" w:rsidRPr="00D665B1" w14:paraId="1ACCDE95" w14:textId="77777777" w:rsidTr="005C6B01">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A45469D"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L'operatore economico ha violato, </w:t>
            </w:r>
            <w:r w:rsidRPr="00D665B1">
              <w:rPr>
                <w:rFonts w:asciiTheme="minorHAnsi" w:hAnsiTheme="minorHAnsi"/>
                <w:b/>
                <w:sz w:val="20"/>
                <w:lang w:bidi="it-IT"/>
              </w:rPr>
              <w:t>per quanto di sua conoscenza</w:t>
            </w:r>
            <w:r w:rsidRPr="00D665B1">
              <w:rPr>
                <w:rFonts w:asciiTheme="minorHAnsi" w:hAnsiTheme="minorHAnsi"/>
                <w:sz w:val="20"/>
                <w:lang w:bidi="it-IT"/>
              </w:rPr>
              <w:t xml:space="preserve">, </w:t>
            </w:r>
            <w:r w:rsidRPr="00D665B1">
              <w:rPr>
                <w:rFonts w:asciiTheme="minorHAnsi" w:hAnsiTheme="minorHAnsi"/>
                <w:b/>
                <w:sz w:val="20"/>
                <w:lang w:bidi="it-IT"/>
              </w:rPr>
              <w:t>obblighi</w:t>
            </w:r>
            <w:r w:rsidRPr="00D665B1">
              <w:rPr>
                <w:rFonts w:asciiTheme="minorHAnsi" w:hAnsiTheme="minorHAnsi"/>
                <w:sz w:val="20"/>
                <w:lang w:bidi="it-IT"/>
              </w:rPr>
              <w:t xml:space="preserve"> applicabili in materia di salute e sicurezza sul lavoro,</w:t>
            </w:r>
            <w:r w:rsidRPr="00D665B1">
              <w:rPr>
                <w:rFonts w:asciiTheme="minorHAnsi" w:hAnsiTheme="minorHAnsi"/>
                <w:b/>
                <w:sz w:val="20"/>
                <w:lang w:bidi="it-IT"/>
              </w:rPr>
              <w:t xml:space="preserve"> di diritto ambientale, sociale e del lavoro, </w:t>
            </w:r>
            <w:r w:rsidRPr="00D665B1">
              <w:rPr>
                <w:rFonts w:asciiTheme="minorHAnsi" w:hAnsiTheme="minorHAnsi"/>
                <w:sz w:val="20"/>
                <w:lang w:bidi="it-IT"/>
              </w:rPr>
              <w:t>(</w:t>
            </w:r>
            <w:r w:rsidRPr="00D665B1">
              <w:rPr>
                <w:rFonts w:asciiTheme="minorHAnsi" w:hAnsiTheme="minorHAnsi"/>
                <w:sz w:val="20"/>
                <w:vertAlign w:val="superscript"/>
                <w:lang w:bidi="it-IT"/>
              </w:rPr>
              <w:footnoteReference w:id="32"/>
            </w:r>
            <w:r w:rsidRPr="00D665B1">
              <w:rPr>
                <w:rFonts w:asciiTheme="minorHAnsi" w:hAnsiTheme="minorHAnsi"/>
                <w:sz w:val="20"/>
                <w:lang w:bidi="it-IT"/>
              </w:rPr>
              <w:t xml:space="preserve">) di cui all’articolo 80, comma 5, </w:t>
            </w:r>
            <w:proofErr w:type="spellStart"/>
            <w:r w:rsidRPr="00D665B1">
              <w:rPr>
                <w:rFonts w:asciiTheme="minorHAnsi" w:hAnsiTheme="minorHAnsi"/>
                <w:sz w:val="20"/>
                <w:lang w:bidi="it-IT"/>
              </w:rPr>
              <w:t>lett</w:t>
            </w:r>
            <w:proofErr w:type="spellEnd"/>
            <w:r w:rsidRPr="00D665B1">
              <w:rPr>
                <w:rFonts w:asciiTheme="minorHAnsi" w:hAnsiTheme="minorHAnsi"/>
                <w:sz w:val="20"/>
                <w:lang w:bidi="it-IT"/>
              </w:rPr>
              <w:t xml:space="preserve">. </w:t>
            </w:r>
            <w:r w:rsidRPr="00D665B1">
              <w:rPr>
                <w:rFonts w:asciiTheme="minorHAnsi" w:hAnsiTheme="minorHAnsi"/>
                <w:i/>
                <w:sz w:val="20"/>
                <w:lang w:bidi="it-IT"/>
              </w:rPr>
              <w:t>a)</w:t>
            </w:r>
            <w:r w:rsidRPr="00D665B1">
              <w:rPr>
                <w:rFonts w:asciiTheme="minorHAnsi" w:hAnsiTheme="minorHAnsi"/>
                <w:sz w:val="20"/>
                <w:lang w:bidi="it-IT"/>
              </w:rPr>
              <w:t>, del Codice ?</w:t>
            </w:r>
          </w:p>
          <w:p w14:paraId="2EB2E7D4" w14:textId="77777777" w:rsidR="00BA6242" w:rsidRPr="00D665B1" w:rsidRDefault="00BA6242" w:rsidP="005C6B01">
            <w:pPr>
              <w:widowControl w:val="0"/>
              <w:jc w:val="both"/>
              <w:rPr>
                <w:rFonts w:asciiTheme="minorHAnsi" w:hAnsiTheme="minorHAnsi"/>
                <w:sz w:val="20"/>
                <w:lang w:bidi="it-IT"/>
              </w:rPr>
            </w:pPr>
          </w:p>
          <w:p w14:paraId="20746DFC"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In caso affermativo</w:t>
            </w:r>
            <w:r w:rsidRPr="00D665B1">
              <w:rPr>
                <w:rFonts w:asciiTheme="minorHAnsi" w:hAnsiTheme="minorHAnsi"/>
                <w:sz w:val="20"/>
                <w:lang w:bidi="it-IT"/>
              </w:rPr>
              <w:t xml:space="preserve">, l'operatore economico ha adottato misure sufficienti a dimostrare la sua affidabilità nonostante l'esistenza di un pertinente motivo di esclusione (autodisciplina </w:t>
            </w:r>
          </w:p>
          <w:p w14:paraId="2DAC185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o “Self-</w:t>
            </w:r>
            <w:proofErr w:type="spellStart"/>
            <w:r w:rsidRPr="00D665B1">
              <w:rPr>
                <w:rFonts w:asciiTheme="minorHAnsi" w:hAnsiTheme="minorHAnsi"/>
                <w:sz w:val="20"/>
                <w:lang w:bidi="it-IT"/>
              </w:rPr>
              <w:t>Cleaning</w:t>
            </w:r>
            <w:proofErr w:type="spellEnd"/>
            <w:r w:rsidRPr="00D665B1">
              <w:rPr>
                <w:rFonts w:asciiTheme="minorHAnsi" w:hAnsiTheme="minorHAnsi"/>
                <w:sz w:val="20"/>
                <w:lang w:bidi="it-IT"/>
              </w:rPr>
              <w:t>, cfr. articolo 80, comma 7)?</w:t>
            </w:r>
          </w:p>
          <w:p w14:paraId="3E2E997F" w14:textId="77777777" w:rsidR="00BA6242" w:rsidRPr="00D665B1" w:rsidRDefault="00BA6242" w:rsidP="005C6B01">
            <w:pPr>
              <w:widowControl w:val="0"/>
              <w:jc w:val="both"/>
              <w:rPr>
                <w:rFonts w:asciiTheme="minorHAnsi" w:hAnsiTheme="minorHAnsi"/>
                <w:sz w:val="20"/>
                <w:lang w:bidi="it-IT"/>
              </w:rPr>
            </w:pPr>
          </w:p>
          <w:p w14:paraId="1CC3797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In caso affermativo</w:t>
            </w:r>
            <w:r w:rsidRPr="00D665B1">
              <w:rPr>
                <w:rFonts w:asciiTheme="minorHAnsi" w:hAnsiTheme="minorHAnsi"/>
                <w:sz w:val="20"/>
                <w:lang w:bidi="it-IT"/>
              </w:rPr>
              <w:t>, indicare:</w:t>
            </w:r>
          </w:p>
          <w:p w14:paraId="1217023A" w14:textId="77777777" w:rsidR="00BA6242" w:rsidRPr="00D665B1" w:rsidRDefault="00BA6242" w:rsidP="005C6B01">
            <w:pPr>
              <w:widowControl w:val="0"/>
              <w:jc w:val="both"/>
              <w:rPr>
                <w:rFonts w:asciiTheme="minorHAnsi" w:hAnsiTheme="minorHAnsi"/>
                <w:sz w:val="20"/>
                <w:lang w:bidi="it-IT"/>
              </w:rPr>
            </w:pPr>
          </w:p>
          <w:p w14:paraId="17BD2F8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1) L’operatore economico</w:t>
            </w:r>
          </w:p>
          <w:p w14:paraId="4FD6352C"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r w:rsidRPr="00D665B1">
              <w:rPr>
                <w:rFonts w:asciiTheme="minorHAnsi" w:hAnsiTheme="minorHAnsi"/>
                <w:sz w:val="20"/>
                <w:lang w:bidi="it-IT"/>
              </w:rPr>
              <w:tab/>
              <w:t>ha risarcito interamente il danno?</w:t>
            </w:r>
          </w:p>
          <w:p w14:paraId="67C2C9F9"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r w:rsidRPr="00D665B1">
              <w:rPr>
                <w:rFonts w:asciiTheme="minorHAnsi" w:hAnsiTheme="minorHAnsi"/>
                <w:sz w:val="20"/>
                <w:lang w:bidi="it-IT"/>
              </w:rPr>
              <w:tab/>
              <w:t>si  è impegnato formalmente a risarcire il danno?</w:t>
            </w:r>
          </w:p>
          <w:p w14:paraId="36CB525D" w14:textId="77777777" w:rsidR="00BA6242" w:rsidRPr="00D665B1" w:rsidRDefault="00BA6242" w:rsidP="005C6B01">
            <w:pPr>
              <w:widowControl w:val="0"/>
              <w:jc w:val="both"/>
              <w:rPr>
                <w:rFonts w:asciiTheme="minorHAnsi" w:hAnsiTheme="minorHAnsi"/>
                <w:sz w:val="20"/>
                <w:lang w:bidi="it-IT"/>
              </w:rPr>
            </w:pPr>
          </w:p>
          <w:p w14:paraId="31238BC2"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2)</w:t>
            </w:r>
            <w:r w:rsidRPr="00D665B1">
              <w:rPr>
                <w:rFonts w:asciiTheme="minorHAnsi" w:hAnsiTheme="minorHAnsi"/>
                <w:sz w:val="20"/>
                <w:lang w:bidi="it-IT"/>
              </w:rPr>
              <w:tab/>
              <w:t>l’operatore economico ha adottato misure di carattere tecnico o organizzativo e relativi al personale idonei a prevenire ulteriori illeciti o reati ?</w:t>
            </w:r>
          </w:p>
          <w:p w14:paraId="3BB56060" w14:textId="77777777" w:rsidR="00BA6242" w:rsidRPr="00D665B1" w:rsidRDefault="00BA6242" w:rsidP="005C6B01">
            <w:pPr>
              <w:widowControl w:val="0"/>
              <w:jc w:val="both"/>
              <w:rPr>
                <w:rFonts w:asciiTheme="minorHAnsi" w:hAnsiTheme="minorHAnsi"/>
                <w:sz w:val="20"/>
                <w:lang w:bidi="it-IT"/>
              </w:rPr>
            </w:pPr>
          </w:p>
          <w:p w14:paraId="383F26FB" w14:textId="77777777" w:rsidR="00BA6242" w:rsidRPr="00D665B1" w:rsidRDefault="00BA6242" w:rsidP="005C6B01">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9C7386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tc>
      </w:tr>
      <w:tr w:rsidR="00D665B1" w:rsidRPr="00D665B1" w14:paraId="3E863F54" w14:textId="77777777" w:rsidTr="005C6B01">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083AEF4" w14:textId="77777777" w:rsidR="00BA6242" w:rsidRPr="00D665B1" w:rsidRDefault="00BA6242" w:rsidP="005C6B01">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6DBA2A8" w14:textId="77777777" w:rsidR="00BA6242" w:rsidRPr="00D665B1" w:rsidRDefault="00BA6242" w:rsidP="005C6B01">
            <w:pPr>
              <w:widowControl w:val="0"/>
              <w:jc w:val="both"/>
              <w:rPr>
                <w:rFonts w:asciiTheme="minorHAnsi" w:hAnsiTheme="minorHAnsi"/>
                <w:sz w:val="20"/>
                <w:lang w:bidi="it-IT"/>
              </w:rPr>
            </w:pPr>
          </w:p>
          <w:p w14:paraId="02FBBC9C" w14:textId="77777777" w:rsidR="00BA6242" w:rsidRPr="00D665B1" w:rsidRDefault="00BA6242" w:rsidP="005C6B01">
            <w:pPr>
              <w:widowControl w:val="0"/>
              <w:jc w:val="both"/>
              <w:rPr>
                <w:rFonts w:asciiTheme="minorHAnsi" w:hAnsiTheme="minorHAnsi"/>
                <w:sz w:val="20"/>
                <w:lang w:bidi="it-IT"/>
              </w:rPr>
            </w:pPr>
          </w:p>
          <w:p w14:paraId="0E7F5B48" w14:textId="77777777" w:rsidR="00BA6242" w:rsidRPr="00D665B1" w:rsidRDefault="00BA6242" w:rsidP="005C6B01">
            <w:pPr>
              <w:widowControl w:val="0"/>
              <w:jc w:val="both"/>
              <w:rPr>
                <w:rFonts w:asciiTheme="minorHAnsi" w:hAnsiTheme="minorHAnsi"/>
                <w:sz w:val="20"/>
                <w:lang w:bidi="it-IT"/>
              </w:rPr>
            </w:pPr>
          </w:p>
          <w:p w14:paraId="46DD8BE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 </w:t>
            </w:r>
          </w:p>
          <w:p w14:paraId="3C4C4CD2"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r w:rsidRPr="00D665B1">
              <w:rPr>
                <w:rFonts w:asciiTheme="minorHAnsi" w:hAnsiTheme="minorHAnsi"/>
                <w:sz w:val="20"/>
                <w:lang w:bidi="it-IT"/>
              </w:rPr>
              <w:br/>
            </w:r>
          </w:p>
          <w:p w14:paraId="562BE775" w14:textId="77777777" w:rsidR="00BA6242" w:rsidRPr="00D665B1" w:rsidRDefault="00BA6242" w:rsidP="005C6B01">
            <w:pPr>
              <w:widowControl w:val="0"/>
              <w:jc w:val="both"/>
              <w:rPr>
                <w:rFonts w:asciiTheme="minorHAnsi" w:hAnsiTheme="minorHAnsi"/>
                <w:sz w:val="20"/>
                <w:lang w:bidi="it-IT"/>
              </w:rPr>
            </w:pPr>
          </w:p>
          <w:p w14:paraId="6D5B652B" w14:textId="77777777" w:rsidR="00BA6242" w:rsidRPr="00D665B1" w:rsidRDefault="00BA6242" w:rsidP="005C6B01">
            <w:pPr>
              <w:widowControl w:val="0"/>
              <w:jc w:val="both"/>
              <w:rPr>
                <w:rFonts w:asciiTheme="minorHAnsi" w:hAnsiTheme="minorHAnsi"/>
                <w:sz w:val="20"/>
                <w:lang w:bidi="it-IT"/>
              </w:rPr>
            </w:pPr>
          </w:p>
          <w:p w14:paraId="6645118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02BDC83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45B61ECC"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76C862E2"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008662B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  </w:t>
            </w:r>
          </w:p>
        </w:tc>
      </w:tr>
      <w:tr w:rsidR="00D665B1" w:rsidRPr="00D665B1" w14:paraId="06160AA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38577A"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L'operatore economico si trova in una delle seguenti situazioni oppure è sottoposto a un procedimento per l’accertamento di una delle seguenti situazioni di cui all’articolo 80, comma 5, </w:t>
            </w:r>
            <w:proofErr w:type="spellStart"/>
            <w:r w:rsidRPr="00D665B1">
              <w:rPr>
                <w:rFonts w:asciiTheme="minorHAnsi" w:hAnsiTheme="minorHAnsi"/>
                <w:sz w:val="20"/>
                <w:lang w:bidi="it-IT"/>
              </w:rPr>
              <w:t>lett</w:t>
            </w:r>
            <w:proofErr w:type="spellEnd"/>
            <w:r w:rsidRPr="00D665B1">
              <w:rPr>
                <w:rFonts w:asciiTheme="minorHAnsi" w:hAnsiTheme="minorHAnsi"/>
                <w:sz w:val="20"/>
                <w:lang w:bidi="it-IT"/>
              </w:rPr>
              <w:t xml:space="preserve">. </w:t>
            </w:r>
            <w:r w:rsidRPr="00D665B1">
              <w:rPr>
                <w:rFonts w:asciiTheme="minorHAnsi" w:hAnsiTheme="minorHAnsi"/>
                <w:i/>
                <w:sz w:val="20"/>
                <w:lang w:bidi="it-IT"/>
              </w:rPr>
              <w:t>b)</w:t>
            </w:r>
            <w:r w:rsidRPr="00D665B1">
              <w:rPr>
                <w:rFonts w:asciiTheme="minorHAnsi" w:hAnsiTheme="minorHAnsi"/>
                <w:sz w:val="20"/>
                <w:lang w:bidi="it-IT"/>
              </w:rPr>
              <w:t>, del Codice:</w:t>
            </w:r>
          </w:p>
          <w:p w14:paraId="6F80C014" w14:textId="77777777" w:rsidR="00BA6242" w:rsidRPr="00D665B1" w:rsidRDefault="00BA6242" w:rsidP="005C6B01">
            <w:pPr>
              <w:widowControl w:val="0"/>
              <w:jc w:val="both"/>
              <w:rPr>
                <w:rFonts w:asciiTheme="minorHAnsi" w:hAnsiTheme="minorHAnsi"/>
                <w:sz w:val="20"/>
                <w:lang w:bidi="it-IT"/>
              </w:rPr>
            </w:pPr>
          </w:p>
          <w:p w14:paraId="3955BA86" w14:textId="77777777" w:rsidR="00BA6242" w:rsidRPr="00D665B1" w:rsidRDefault="00BA6242" w:rsidP="005C6B01">
            <w:pPr>
              <w:widowControl w:val="0"/>
              <w:jc w:val="both"/>
              <w:rPr>
                <w:rFonts w:asciiTheme="minorHAnsi" w:hAnsiTheme="minorHAnsi"/>
                <w:b/>
                <w:sz w:val="20"/>
                <w:lang w:bidi="it-IT"/>
              </w:rPr>
            </w:pPr>
            <w:r w:rsidRPr="00D665B1">
              <w:rPr>
                <w:rFonts w:asciiTheme="minorHAnsi" w:hAnsiTheme="minorHAnsi"/>
                <w:sz w:val="20"/>
                <w:lang w:bidi="it-IT"/>
              </w:rPr>
              <w:t>a) fallimento</w:t>
            </w:r>
          </w:p>
          <w:p w14:paraId="28E178E1" w14:textId="77777777" w:rsidR="00BA6242" w:rsidRPr="00D665B1" w:rsidRDefault="00BA6242" w:rsidP="005C6B01">
            <w:pPr>
              <w:widowControl w:val="0"/>
              <w:jc w:val="both"/>
              <w:rPr>
                <w:rFonts w:asciiTheme="minorHAnsi" w:hAnsiTheme="minorHAnsi"/>
                <w:b/>
                <w:sz w:val="20"/>
                <w:lang w:bidi="it-IT"/>
              </w:rPr>
            </w:pPr>
          </w:p>
          <w:p w14:paraId="6CE70D2D"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 xml:space="preserve">In caso affermativo: </w:t>
            </w:r>
          </w:p>
          <w:p w14:paraId="76F17573" w14:textId="77777777" w:rsidR="00BA6242" w:rsidRPr="00D665B1" w:rsidRDefault="00BA6242" w:rsidP="008474C2">
            <w:pPr>
              <w:widowControl w:val="0"/>
              <w:numPr>
                <w:ilvl w:val="0"/>
                <w:numId w:val="60"/>
              </w:numPr>
              <w:tabs>
                <w:tab w:val="clear" w:pos="360"/>
                <w:tab w:val="num" w:pos="0"/>
              </w:tabs>
              <w:spacing w:after="0"/>
              <w:jc w:val="both"/>
              <w:rPr>
                <w:rFonts w:asciiTheme="minorHAnsi" w:hAnsiTheme="minorHAnsi"/>
                <w:sz w:val="20"/>
                <w:lang w:bidi="it-IT"/>
              </w:rPr>
            </w:pPr>
            <w:r w:rsidRPr="00D665B1">
              <w:rPr>
                <w:rFonts w:asciiTheme="minorHAnsi" w:hAnsiTheme="minorHAnsi"/>
                <w:sz w:val="20"/>
                <w:lang w:bidi="it-IT"/>
              </w:rPr>
              <w:t xml:space="preserve">il curatore del fallimento è stato autorizzato all’esercizio provvisorio ed è stato autorizzato dal giudice delegato a partecipare a procedure di affidamento di contratti pubblici (articolo 110, comma 3, lette. </w:t>
            </w:r>
            <w:r w:rsidRPr="00D665B1">
              <w:rPr>
                <w:rFonts w:asciiTheme="minorHAnsi" w:hAnsiTheme="minorHAnsi"/>
                <w:i/>
                <w:sz w:val="20"/>
                <w:lang w:bidi="it-IT"/>
              </w:rPr>
              <w:t>a)</w:t>
            </w:r>
            <w:r w:rsidRPr="00D665B1">
              <w:rPr>
                <w:rFonts w:asciiTheme="minorHAnsi" w:hAnsiTheme="minorHAnsi"/>
                <w:sz w:val="20"/>
                <w:lang w:bidi="it-IT"/>
              </w:rPr>
              <w:t xml:space="preserve"> del Codice) ?</w:t>
            </w:r>
          </w:p>
          <w:p w14:paraId="2833B198" w14:textId="77777777" w:rsidR="00BA6242" w:rsidRPr="00D665B1" w:rsidRDefault="00BA6242" w:rsidP="005C6B01">
            <w:pPr>
              <w:widowControl w:val="0"/>
              <w:jc w:val="both"/>
              <w:rPr>
                <w:rFonts w:asciiTheme="minorHAnsi" w:hAnsiTheme="minorHAnsi"/>
                <w:b/>
                <w:sz w:val="20"/>
                <w:lang w:bidi="it-IT"/>
              </w:rPr>
            </w:pPr>
          </w:p>
          <w:p w14:paraId="6230CE96" w14:textId="77777777" w:rsidR="00BA6242" w:rsidRPr="00D665B1" w:rsidRDefault="00BA6242" w:rsidP="005C6B01">
            <w:pPr>
              <w:widowControl w:val="0"/>
              <w:jc w:val="both"/>
              <w:rPr>
                <w:rFonts w:asciiTheme="minorHAnsi" w:hAnsiTheme="minorHAnsi"/>
                <w:b/>
                <w:sz w:val="20"/>
                <w:lang w:bidi="it-IT"/>
              </w:rPr>
            </w:pPr>
          </w:p>
          <w:p w14:paraId="05723D71" w14:textId="77777777" w:rsidR="00BA6242" w:rsidRPr="00D665B1" w:rsidRDefault="00BA6242" w:rsidP="008474C2">
            <w:pPr>
              <w:widowControl w:val="0"/>
              <w:numPr>
                <w:ilvl w:val="0"/>
                <w:numId w:val="60"/>
              </w:numPr>
              <w:tabs>
                <w:tab w:val="clear" w:pos="360"/>
                <w:tab w:val="num" w:pos="0"/>
              </w:tabs>
              <w:spacing w:after="0"/>
              <w:jc w:val="both"/>
              <w:rPr>
                <w:rFonts w:asciiTheme="minorHAnsi" w:hAnsiTheme="minorHAnsi"/>
                <w:sz w:val="20"/>
                <w:lang w:bidi="it-IT"/>
              </w:rPr>
            </w:pPr>
            <w:r w:rsidRPr="00D665B1">
              <w:rPr>
                <w:rFonts w:asciiTheme="minorHAnsi" w:hAnsiTheme="minorHAnsi"/>
                <w:sz w:val="20"/>
                <w:lang w:bidi="it-IT"/>
              </w:rPr>
              <w:t>la partecipazione alla procedura di affidamento è stata subordinata ai sensi dell’art. 110, comma 5, all’avvalimento di altro operatore economico?</w:t>
            </w:r>
          </w:p>
          <w:p w14:paraId="0AABCF94" w14:textId="77777777" w:rsidR="00BA6242" w:rsidRPr="00D665B1" w:rsidRDefault="00BA6242" w:rsidP="005C6B01">
            <w:pPr>
              <w:widowControl w:val="0"/>
              <w:jc w:val="both"/>
              <w:rPr>
                <w:rFonts w:asciiTheme="minorHAnsi" w:hAnsiTheme="minorHAnsi"/>
                <w:sz w:val="20"/>
                <w:lang w:bidi="it-IT"/>
              </w:rPr>
            </w:pPr>
          </w:p>
          <w:p w14:paraId="7C4704BA"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b) liquidazione coatta</w:t>
            </w:r>
          </w:p>
          <w:p w14:paraId="4B8D5AF7" w14:textId="77777777" w:rsidR="00BA6242" w:rsidRPr="00D665B1" w:rsidRDefault="00BA6242" w:rsidP="005C6B01">
            <w:pPr>
              <w:widowControl w:val="0"/>
              <w:jc w:val="both"/>
              <w:rPr>
                <w:rFonts w:asciiTheme="minorHAnsi" w:hAnsiTheme="minorHAnsi"/>
                <w:sz w:val="20"/>
                <w:lang w:bidi="it-IT"/>
              </w:rPr>
            </w:pPr>
          </w:p>
          <w:p w14:paraId="08E79844" w14:textId="77777777" w:rsidR="00BA6242" w:rsidRPr="00D665B1" w:rsidRDefault="00BA6242" w:rsidP="005C6B01">
            <w:pPr>
              <w:widowControl w:val="0"/>
              <w:jc w:val="both"/>
              <w:rPr>
                <w:rFonts w:asciiTheme="minorHAnsi" w:hAnsiTheme="minorHAnsi"/>
                <w:b/>
                <w:sz w:val="20"/>
                <w:lang w:bidi="it-IT"/>
              </w:rPr>
            </w:pPr>
            <w:r w:rsidRPr="00D665B1">
              <w:rPr>
                <w:rFonts w:asciiTheme="minorHAnsi" w:hAnsiTheme="minorHAnsi"/>
                <w:sz w:val="20"/>
                <w:lang w:bidi="it-IT"/>
              </w:rPr>
              <w:t>c) concordato preventivo</w:t>
            </w:r>
          </w:p>
          <w:p w14:paraId="37C916B6"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   </w:t>
            </w:r>
          </w:p>
          <w:p w14:paraId="38790BD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 d) è ammesso a concordato con continuità aziendale </w:t>
            </w:r>
          </w:p>
          <w:p w14:paraId="16C770FA" w14:textId="77777777" w:rsidR="00BA6242" w:rsidRPr="00D665B1" w:rsidRDefault="00BA6242" w:rsidP="005C6B01">
            <w:pPr>
              <w:widowControl w:val="0"/>
              <w:jc w:val="both"/>
              <w:rPr>
                <w:rFonts w:asciiTheme="minorHAnsi" w:hAnsiTheme="minorHAnsi"/>
                <w:sz w:val="20"/>
                <w:lang w:bidi="it-IT"/>
              </w:rPr>
            </w:pPr>
          </w:p>
          <w:p w14:paraId="7C45D9B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In caso di risposta affermativa alla lettera d):</w:t>
            </w:r>
          </w:p>
          <w:p w14:paraId="1EBD6851" w14:textId="77777777" w:rsidR="00BA6242" w:rsidRPr="00D665B1" w:rsidRDefault="00BA6242" w:rsidP="008474C2">
            <w:pPr>
              <w:widowControl w:val="0"/>
              <w:numPr>
                <w:ilvl w:val="0"/>
                <w:numId w:val="60"/>
              </w:numPr>
              <w:tabs>
                <w:tab w:val="clear" w:pos="360"/>
                <w:tab w:val="num" w:pos="0"/>
              </w:tabs>
              <w:spacing w:after="0"/>
              <w:jc w:val="both"/>
              <w:rPr>
                <w:rFonts w:asciiTheme="minorHAnsi" w:hAnsiTheme="minorHAnsi"/>
                <w:sz w:val="20"/>
                <w:lang w:bidi="it-IT"/>
              </w:rPr>
            </w:pPr>
            <w:r w:rsidRPr="00D665B1">
              <w:rPr>
                <w:rFonts w:asciiTheme="minorHAnsi" w:hAnsiTheme="minorHAnsi"/>
                <w:sz w:val="20"/>
                <w:lang w:bidi="it-IT"/>
              </w:rPr>
              <w:t xml:space="preserve">è stato autorizzato dal giudice delegato ai sensi dell’ articolo 110, comma 3, </w:t>
            </w:r>
            <w:proofErr w:type="spellStart"/>
            <w:r w:rsidRPr="00D665B1">
              <w:rPr>
                <w:rFonts w:asciiTheme="minorHAnsi" w:hAnsiTheme="minorHAnsi"/>
                <w:sz w:val="20"/>
                <w:lang w:bidi="it-IT"/>
              </w:rPr>
              <w:t>lett</w:t>
            </w:r>
            <w:proofErr w:type="spellEnd"/>
            <w:r w:rsidRPr="00D665B1">
              <w:rPr>
                <w:rFonts w:asciiTheme="minorHAnsi" w:hAnsiTheme="minorHAnsi"/>
                <w:sz w:val="20"/>
                <w:lang w:bidi="it-IT"/>
              </w:rPr>
              <w:t xml:space="preserve">. </w:t>
            </w:r>
            <w:r w:rsidRPr="00D665B1">
              <w:rPr>
                <w:rFonts w:asciiTheme="minorHAnsi" w:hAnsiTheme="minorHAnsi"/>
                <w:i/>
                <w:sz w:val="20"/>
                <w:lang w:bidi="it-IT"/>
              </w:rPr>
              <w:t>a</w:t>
            </w:r>
            <w:r w:rsidRPr="00D665B1">
              <w:rPr>
                <w:rFonts w:asciiTheme="minorHAnsi" w:hAnsiTheme="minorHAnsi"/>
                <w:sz w:val="20"/>
                <w:lang w:bidi="it-IT"/>
              </w:rPr>
              <w:t xml:space="preserve">) del Codice?  </w:t>
            </w:r>
          </w:p>
          <w:p w14:paraId="6357BF92" w14:textId="77777777" w:rsidR="00BA6242" w:rsidRPr="00D665B1" w:rsidRDefault="00BA6242" w:rsidP="005C6B01">
            <w:pPr>
              <w:widowControl w:val="0"/>
              <w:jc w:val="both"/>
              <w:rPr>
                <w:rFonts w:asciiTheme="minorHAnsi" w:hAnsiTheme="minorHAnsi"/>
                <w:sz w:val="20"/>
                <w:lang w:bidi="it-IT"/>
              </w:rPr>
            </w:pPr>
          </w:p>
          <w:p w14:paraId="385D1D34" w14:textId="77777777" w:rsidR="00BA6242" w:rsidRPr="00D665B1" w:rsidRDefault="00BA6242" w:rsidP="008474C2">
            <w:pPr>
              <w:widowControl w:val="0"/>
              <w:numPr>
                <w:ilvl w:val="0"/>
                <w:numId w:val="60"/>
              </w:numPr>
              <w:tabs>
                <w:tab w:val="clear" w:pos="360"/>
                <w:tab w:val="num" w:pos="0"/>
              </w:tabs>
              <w:spacing w:after="0"/>
              <w:jc w:val="both"/>
              <w:rPr>
                <w:rFonts w:asciiTheme="minorHAnsi" w:hAnsiTheme="minorHAnsi"/>
                <w:sz w:val="20"/>
                <w:lang w:bidi="it-IT"/>
              </w:rPr>
            </w:pPr>
            <w:r w:rsidRPr="00D665B1">
              <w:rPr>
                <w:rFonts w:asciiTheme="minorHAnsi" w:hAnsiTheme="minorHAnsi"/>
                <w:sz w:val="20"/>
                <w:lang w:bidi="it-IT"/>
              </w:rPr>
              <w:t>la partecipazione alla procedura di affidamento è stata subordinata ai sensi dell’art. 110, comma 5, all’avvalimento di altro operatore economico?</w:t>
            </w:r>
          </w:p>
          <w:p w14:paraId="67363392" w14:textId="77777777" w:rsidR="00BA6242" w:rsidRPr="00D665B1" w:rsidRDefault="00BA6242" w:rsidP="005C6B01">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5656685" w14:textId="77777777" w:rsidR="00BA6242" w:rsidRPr="00D665B1" w:rsidRDefault="00BA6242" w:rsidP="005C6B01">
            <w:pPr>
              <w:widowControl w:val="0"/>
              <w:jc w:val="both"/>
              <w:rPr>
                <w:rFonts w:asciiTheme="minorHAnsi" w:hAnsiTheme="minorHAnsi"/>
                <w:sz w:val="20"/>
                <w:lang w:bidi="it-IT"/>
              </w:rPr>
            </w:pPr>
          </w:p>
          <w:p w14:paraId="3E1AC72C" w14:textId="77777777" w:rsidR="00BA6242" w:rsidRPr="00D665B1" w:rsidRDefault="00BA6242" w:rsidP="005C6B01">
            <w:pPr>
              <w:widowControl w:val="0"/>
              <w:jc w:val="both"/>
              <w:rPr>
                <w:rFonts w:asciiTheme="minorHAnsi" w:hAnsiTheme="minorHAnsi"/>
                <w:sz w:val="20"/>
                <w:lang w:bidi="it-IT"/>
              </w:rPr>
            </w:pPr>
          </w:p>
          <w:p w14:paraId="2457A812" w14:textId="77777777" w:rsidR="00BA6242" w:rsidRPr="00D665B1" w:rsidRDefault="00BA6242" w:rsidP="005C6B01">
            <w:pPr>
              <w:widowControl w:val="0"/>
              <w:jc w:val="both"/>
              <w:rPr>
                <w:rFonts w:asciiTheme="minorHAnsi" w:hAnsiTheme="minorHAnsi"/>
                <w:sz w:val="20"/>
                <w:lang w:bidi="it-IT"/>
              </w:rPr>
            </w:pPr>
          </w:p>
          <w:p w14:paraId="51D78026" w14:textId="77777777" w:rsidR="00BA6242" w:rsidRPr="00D665B1" w:rsidRDefault="00BA6242" w:rsidP="005C6B01">
            <w:pPr>
              <w:widowControl w:val="0"/>
              <w:jc w:val="both"/>
              <w:rPr>
                <w:rFonts w:asciiTheme="minorHAnsi" w:hAnsiTheme="minorHAnsi"/>
                <w:sz w:val="20"/>
                <w:lang w:bidi="it-IT"/>
              </w:rPr>
            </w:pPr>
          </w:p>
          <w:p w14:paraId="535C01D4" w14:textId="77777777" w:rsidR="00BA6242" w:rsidRPr="00D665B1" w:rsidRDefault="00BA6242" w:rsidP="005C6B01">
            <w:pPr>
              <w:widowControl w:val="0"/>
              <w:jc w:val="both"/>
              <w:rPr>
                <w:rFonts w:asciiTheme="minorHAnsi" w:hAnsiTheme="minorHAnsi"/>
                <w:sz w:val="20"/>
                <w:lang w:bidi="it-IT"/>
              </w:rPr>
            </w:pPr>
          </w:p>
          <w:p w14:paraId="0BBEFB8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r w:rsidRPr="00D665B1">
              <w:rPr>
                <w:rFonts w:asciiTheme="minorHAnsi" w:hAnsiTheme="minorHAnsi"/>
                <w:sz w:val="20"/>
                <w:lang w:bidi="it-IT"/>
              </w:rPr>
              <w:br/>
            </w:r>
          </w:p>
          <w:p w14:paraId="38C552C0" w14:textId="77777777" w:rsidR="00BA6242" w:rsidRPr="00D665B1" w:rsidRDefault="00BA6242" w:rsidP="005C6B01">
            <w:pPr>
              <w:widowControl w:val="0"/>
              <w:jc w:val="both"/>
              <w:rPr>
                <w:rFonts w:asciiTheme="minorHAnsi" w:hAnsiTheme="minorHAnsi"/>
                <w:sz w:val="20"/>
                <w:lang w:bidi="it-IT"/>
              </w:rPr>
            </w:pPr>
          </w:p>
          <w:p w14:paraId="0504534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11FAFE12" w14:textId="77777777" w:rsidR="00BA6242" w:rsidRPr="00D665B1" w:rsidRDefault="00BA6242" w:rsidP="005C6B01">
            <w:pPr>
              <w:widowControl w:val="0"/>
              <w:jc w:val="both"/>
              <w:rPr>
                <w:rFonts w:asciiTheme="minorHAnsi" w:hAnsiTheme="minorHAnsi"/>
                <w:sz w:val="20"/>
                <w:lang w:bidi="it-IT"/>
              </w:rPr>
            </w:pPr>
          </w:p>
          <w:p w14:paraId="64F1AC0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In caso affermativo indicare gli estremi dei provvedimenti </w:t>
            </w:r>
          </w:p>
          <w:p w14:paraId="2660E72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w:t>
            </w:r>
          </w:p>
          <w:p w14:paraId="6E8F9003" w14:textId="77777777" w:rsidR="00BA6242" w:rsidRPr="00D665B1" w:rsidRDefault="00BA6242" w:rsidP="005C6B01">
            <w:pPr>
              <w:widowControl w:val="0"/>
              <w:jc w:val="both"/>
              <w:rPr>
                <w:rFonts w:asciiTheme="minorHAnsi" w:hAnsiTheme="minorHAnsi"/>
                <w:sz w:val="20"/>
                <w:lang w:bidi="it-IT"/>
              </w:rPr>
            </w:pPr>
          </w:p>
          <w:p w14:paraId="1494B7AE" w14:textId="77777777" w:rsidR="00BA6242" w:rsidRPr="00D665B1" w:rsidRDefault="00BA6242" w:rsidP="005C6B01">
            <w:pPr>
              <w:widowControl w:val="0"/>
              <w:jc w:val="both"/>
              <w:rPr>
                <w:rFonts w:asciiTheme="minorHAnsi" w:hAnsiTheme="minorHAnsi"/>
                <w:sz w:val="20"/>
                <w:lang w:bidi="it-IT"/>
              </w:rPr>
            </w:pPr>
          </w:p>
          <w:p w14:paraId="285759F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 ] Sì [ ] No </w:t>
            </w:r>
          </w:p>
          <w:p w14:paraId="3A2324B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In caso affermativo indicare l’Impresa ausiliaria </w:t>
            </w:r>
          </w:p>
          <w:p w14:paraId="714414A2"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p w14:paraId="5BD885BC" w14:textId="77777777" w:rsidR="00BA6242" w:rsidRPr="00D665B1" w:rsidRDefault="00BA6242" w:rsidP="005C6B01">
            <w:pPr>
              <w:widowControl w:val="0"/>
              <w:jc w:val="both"/>
              <w:rPr>
                <w:rFonts w:asciiTheme="minorHAnsi" w:hAnsiTheme="minorHAnsi"/>
                <w:sz w:val="20"/>
                <w:lang w:bidi="it-IT"/>
              </w:rPr>
            </w:pPr>
          </w:p>
          <w:p w14:paraId="1C8F52F1" w14:textId="77777777" w:rsidR="00BA6242" w:rsidRPr="00D665B1" w:rsidRDefault="00BA6242" w:rsidP="005C6B01">
            <w:pPr>
              <w:widowControl w:val="0"/>
              <w:jc w:val="both"/>
              <w:rPr>
                <w:rFonts w:asciiTheme="minorHAnsi" w:hAnsiTheme="minorHAnsi"/>
                <w:sz w:val="20"/>
                <w:lang w:bidi="it-IT"/>
              </w:rPr>
            </w:pPr>
          </w:p>
          <w:p w14:paraId="416DB2A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286AA47B" w14:textId="77777777" w:rsidR="00BA6242" w:rsidRPr="00D665B1" w:rsidRDefault="00BA6242" w:rsidP="005C6B01">
            <w:pPr>
              <w:widowControl w:val="0"/>
              <w:jc w:val="both"/>
              <w:rPr>
                <w:rFonts w:asciiTheme="minorHAnsi" w:hAnsiTheme="minorHAnsi"/>
                <w:sz w:val="20"/>
                <w:lang w:bidi="it-IT"/>
              </w:rPr>
            </w:pPr>
          </w:p>
          <w:p w14:paraId="1E34BBEE"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681A6A9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 ] Sì [ ] No </w:t>
            </w:r>
          </w:p>
          <w:p w14:paraId="5878B1A5" w14:textId="77777777" w:rsidR="00BA6242" w:rsidRPr="00D665B1" w:rsidRDefault="00BA6242" w:rsidP="005C6B01">
            <w:pPr>
              <w:widowControl w:val="0"/>
              <w:jc w:val="both"/>
              <w:rPr>
                <w:rFonts w:asciiTheme="minorHAnsi" w:hAnsiTheme="minorHAnsi"/>
                <w:sz w:val="20"/>
                <w:lang w:bidi="it-IT"/>
              </w:rPr>
            </w:pPr>
          </w:p>
          <w:p w14:paraId="2943F20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 ] Sì [ ] No </w:t>
            </w:r>
          </w:p>
          <w:p w14:paraId="2EA84C96" w14:textId="77777777" w:rsidR="00BA6242" w:rsidRPr="00D665B1" w:rsidRDefault="00BA6242" w:rsidP="005C6B01">
            <w:pPr>
              <w:widowControl w:val="0"/>
              <w:jc w:val="both"/>
              <w:rPr>
                <w:rFonts w:asciiTheme="minorHAnsi" w:hAnsiTheme="minorHAnsi"/>
                <w:sz w:val="20"/>
                <w:lang w:bidi="it-IT"/>
              </w:rPr>
            </w:pPr>
          </w:p>
          <w:p w14:paraId="098ED4C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 ] Sì [ ] No </w:t>
            </w:r>
          </w:p>
          <w:p w14:paraId="4784EE2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In caso affermativo indicare l’Impresa ausiliaria </w:t>
            </w:r>
          </w:p>
          <w:p w14:paraId="51B0C8D9"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 </w:t>
            </w:r>
          </w:p>
        </w:tc>
      </w:tr>
      <w:tr w:rsidR="00D665B1" w:rsidRPr="00D665B1" w14:paraId="5EBA4C47" w14:textId="77777777" w:rsidTr="005C6B0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A31F4E" w14:textId="77777777" w:rsidR="00BA6242" w:rsidRPr="00D665B1" w:rsidRDefault="00BA6242" w:rsidP="005C6B01">
            <w:pPr>
              <w:widowControl w:val="0"/>
              <w:jc w:val="both"/>
              <w:rPr>
                <w:rFonts w:asciiTheme="minorHAnsi" w:hAnsiTheme="minorHAnsi"/>
                <w:b/>
                <w:sz w:val="20"/>
                <w:lang w:bidi="it-IT"/>
              </w:rPr>
            </w:pPr>
            <w:r w:rsidRPr="00D665B1">
              <w:rPr>
                <w:rFonts w:asciiTheme="minorHAnsi" w:hAnsiTheme="minorHAnsi"/>
                <w:sz w:val="20"/>
                <w:lang w:bidi="it-IT"/>
              </w:rPr>
              <w:t xml:space="preserve">L'operatore economico si è reso colpevole di </w:t>
            </w:r>
            <w:r w:rsidRPr="00D665B1">
              <w:rPr>
                <w:rFonts w:asciiTheme="minorHAnsi" w:hAnsiTheme="minorHAnsi"/>
                <w:b/>
                <w:sz w:val="20"/>
                <w:lang w:bidi="it-IT"/>
              </w:rPr>
              <w:t>gravi illeciti professionali</w:t>
            </w:r>
            <w:r w:rsidRPr="00D665B1">
              <w:rPr>
                <w:rFonts w:asciiTheme="minorHAnsi" w:hAnsiTheme="minorHAnsi"/>
                <w:sz w:val="20"/>
                <w:lang w:bidi="it-IT"/>
              </w:rPr>
              <w:t>(</w:t>
            </w:r>
            <w:r w:rsidRPr="00D665B1">
              <w:rPr>
                <w:rFonts w:asciiTheme="minorHAnsi" w:hAnsiTheme="minorHAnsi"/>
                <w:sz w:val="20"/>
                <w:vertAlign w:val="superscript"/>
                <w:lang w:bidi="it-IT"/>
              </w:rPr>
              <w:footnoteReference w:id="33"/>
            </w:r>
            <w:r w:rsidRPr="00D665B1">
              <w:rPr>
                <w:rFonts w:asciiTheme="minorHAnsi" w:hAnsiTheme="minorHAnsi"/>
                <w:sz w:val="20"/>
                <w:lang w:bidi="it-IT"/>
              </w:rPr>
              <w:t xml:space="preserve">) di cui all’art. 80 comma 5 </w:t>
            </w:r>
            <w:proofErr w:type="spellStart"/>
            <w:r w:rsidRPr="00D665B1">
              <w:rPr>
                <w:rFonts w:asciiTheme="minorHAnsi" w:hAnsiTheme="minorHAnsi"/>
                <w:sz w:val="20"/>
                <w:lang w:bidi="it-IT"/>
              </w:rPr>
              <w:t>lett</w:t>
            </w:r>
            <w:proofErr w:type="spellEnd"/>
            <w:r w:rsidRPr="00D665B1">
              <w:rPr>
                <w:rFonts w:asciiTheme="minorHAnsi" w:hAnsiTheme="minorHAnsi"/>
                <w:sz w:val="20"/>
                <w:lang w:bidi="it-IT"/>
              </w:rPr>
              <w:t xml:space="preserve">. </w:t>
            </w:r>
            <w:r w:rsidRPr="00D665B1">
              <w:rPr>
                <w:rFonts w:asciiTheme="minorHAnsi" w:hAnsiTheme="minorHAnsi"/>
                <w:i/>
                <w:sz w:val="20"/>
                <w:lang w:bidi="it-IT"/>
              </w:rPr>
              <w:t>c)</w:t>
            </w:r>
            <w:r w:rsidRPr="00D665B1">
              <w:rPr>
                <w:rFonts w:asciiTheme="minorHAnsi" w:hAnsiTheme="minorHAnsi"/>
                <w:sz w:val="20"/>
                <w:lang w:bidi="it-IT"/>
              </w:rPr>
              <w:t xml:space="preserve"> del Codice? </w:t>
            </w:r>
            <w:r w:rsidRPr="00D665B1">
              <w:rPr>
                <w:rFonts w:asciiTheme="minorHAnsi" w:hAnsiTheme="minorHAnsi"/>
                <w:sz w:val="20"/>
                <w:lang w:bidi="it-IT"/>
              </w:rPr>
              <w:br/>
            </w:r>
          </w:p>
          <w:p w14:paraId="0AF4B22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 xml:space="preserve">In caso affermativo, </w:t>
            </w:r>
            <w:r w:rsidRPr="00D665B1">
              <w:rPr>
                <w:rFonts w:asciiTheme="minorHAnsi" w:hAnsiTheme="minorHAnsi"/>
                <w:sz w:val="20"/>
                <w:lang w:bidi="it-IT"/>
              </w:rPr>
              <w:t>fornire informazioni dettagliate, specificando la tipologia di illecito: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86257B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r w:rsidRPr="00D665B1">
              <w:rPr>
                <w:rFonts w:asciiTheme="minorHAnsi" w:hAnsiTheme="minorHAnsi"/>
                <w:sz w:val="20"/>
                <w:lang w:bidi="it-IT"/>
              </w:rPr>
              <w:br/>
            </w:r>
            <w:r w:rsidRPr="00D665B1">
              <w:rPr>
                <w:rFonts w:asciiTheme="minorHAnsi" w:hAnsiTheme="minorHAnsi"/>
                <w:sz w:val="20"/>
                <w:lang w:bidi="it-IT"/>
              </w:rPr>
              <w:br/>
              <w:t xml:space="preserve"> </w:t>
            </w:r>
          </w:p>
          <w:p w14:paraId="1FCB8BAE"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r w:rsidR="00D665B1" w:rsidRPr="00D665B1" w14:paraId="5E1EDD23" w14:textId="77777777" w:rsidTr="005C6B0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0D373B" w14:textId="77777777" w:rsidR="00BA6242" w:rsidRPr="00D665B1" w:rsidRDefault="00BA6242" w:rsidP="005C6B01">
            <w:pPr>
              <w:widowControl w:val="0"/>
              <w:jc w:val="both"/>
              <w:rPr>
                <w:rFonts w:asciiTheme="minorHAnsi" w:hAnsiTheme="minorHAnsi"/>
                <w:b/>
                <w:sz w:val="20"/>
                <w:lang w:bidi="it-IT"/>
              </w:rPr>
            </w:pPr>
            <w:r w:rsidRPr="00D665B1">
              <w:rPr>
                <w:rFonts w:asciiTheme="minorHAnsi" w:hAnsiTheme="minorHAnsi"/>
                <w:b/>
                <w:sz w:val="20"/>
                <w:lang w:bidi="it-IT"/>
              </w:rPr>
              <w:t>In caso affermativo</w:t>
            </w:r>
            <w:r w:rsidRPr="00D665B1">
              <w:rPr>
                <w:rFonts w:asciiTheme="minorHAnsi" w:hAnsiTheme="minorHAnsi"/>
                <w:sz w:val="20"/>
                <w:lang w:bidi="it-IT"/>
              </w:rPr>
              <w:t xml:space="preserve">, l'operatore economico ha adottato misure di autodisciplina? </w:t>
            </w:r>
            <w:r w:rsidRPr="00D665B1">
              <w:rPr>
                <w:rFonts w:asciiTheme="minorHAnsi" w:hAnsiTheme="minorHAnsi"/>
                <w:sz w:val="20"/>
                <w:lang w:bidi="it-IT"/>
              </w:rPr>
              <w:br/>
            </w:r>
          </w:p>
          <w:p w14:paraId="120C9A7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In caso affermativo</w:t>
            </w:r>
            <w:r w:rsidRPr="00D665B1">
              <w:rPr>
                <w:rFonts w:asciiTheme="minorHAnsi" w:hAnsiTheme="minorHAnsi"/>
                <w:sz w:val="20"/>
                <w:lang w:bidi="it-IT"/>
              </w:rPr>
              <w:t>, indicare:</w:t>
            </w:r>
          </w:p>
          <w:p w14:paraId="088DA9E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1) L’operatore economico:</w:t>
            </w:r>
          </w:p>
          <w:p w14:paraId="3DBB0BD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r w:rsidRPr="00D665B1">
              <w:rPr>
                <w:rFonts w:asciiTheme="minorHAnsi" w:hAnsiTheme="minorHAnsi"/>
                <w:sz w:val="20"/>
                <w:lang w:bidi="it-IT"/>
              </w:rPr>
              <w:tab/>
              <w:t>ha risarcito interamente il danno?</w:t>
            </w:r>
          </w:p>
          <w:p w14:paraId="4BC2B8B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r w:rsidRPr="00D665B1">
              <w:rPr>
                <w:rFonts w:asciiTheme="minorHAnsi" w:hAnsiTheme="minorHAnsi"/>
                <w:sz w:val="20"/>
                <w:lang w:bidi="it-IT"/>
              </w:rPr>
              <w:tab/>
              <w:t>si  è impegnato formalmente a risarcire il danno?</w:t>
            </w:r>
          </w:p>
          <w:p w14:paraId="0834E407" w14:textId="77777777" w:rsidR="00BA6242" w:rsidRPr="00D665B1" w:rsidRDefault="00BA6242" w:rsidP="005C6B01">
            <w:pPr>
              <w:widowControl w:val="0"/>
              <w:jc w:val="both"/>
              <w:rPr>
                <w:rFonts w:asciiTheme="minorHAnsi" w:hAnsiTheme="minorHAnsi"/>
                <w:sz w:val="20"/>
                <w:lang w:bidi="it-IT"/>
              </w:rPr>
            </w:pPr>
          </w:p>
          <w:p w14:paraId="701CA613" w14:textId="77777777" w:rsidR="00BA6242" w:rsidRPr="00D665B1" w:rsidRDefault="00BA6242" w:rsidP="005C6B01">
            <w:pPr>
              <w:widowControl w:val="0"/>
              <w:jc w:val="both"/>
              <w:rPr>
                <w:rFonts w:asciiTheme="minorHAnsi" w:hAnsiTheme="minorHAnsi"/>
                <w:b/>
                <w:sz w:val="20"/>
                <w:lang w:bidi="it-IT"/>
              </w:rPr>
            </w:pPr>
            <w:r w:rsidRPr="00D665B1">
              <w:rPr>
                <w:rFonts w:asciiTheme="minorHAnsi" w:hAnsiTheme="minorHAnsi"/>
                <w:sz w:val="20"/>
                <w:lang w:bidi="it-IT"/>
              </w:rPr>
              <w:t>2)</w:t>
            </w:r>
            <w:r w:rsidRPr="00D665B1">
              <w:rPr>
                <w:rFonts w:asciiTheme="minorHAnsi" w:hAnsiTheme="minorHAnsi"/>
                <w:sz w:val="20"/>
                <w:lang w:bidi="it-IT"/>
              </w:rPr>
              <w:tab/>
              <w:t>l’operatore economico ha adottato misure di carattere tecnico o organizzativo e relativi al personale idonei a prevenire ulteriori illeciti o reati ?</w:t>
            </w:r>
          </w:p>
          <w:p w14:paraId="161C1653" w14:textId="77777777" w:rsidR="00BA6242" w:rsidRPr="00D665B1" w:rsidRDefault="00BA6242" w:rsidP="005C6B01">
            <w:pPr>
              <w:widowControl w:val="0"/>
              <w:jc w:val="both"/>
              <w:rPr>
                <w:rFonts w:asciiTheme="minorHAnsi" w:hAnsiTheme="minorHAnsi"/>
                <w:b/>
                <w:sz w:val="20"/>
                <w:lang w:bidi="it-IT"/>
              </w:rPr>
            </w:pPr>
          </w:p>
          <w:p w14:paraId="4E912586" w14:textId="77777777" w:rsidR="00BA6242" w:rsidRPr="00D665B1" w:rsidRDefault="00BA6242" w:rsidP="005C6B01">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159687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4E085399" w14:textId="77777777" w:rsidR="00BA6242" w:rsidRPr="00D665B1" w:rsidRDefault="00BA6242" w:rsidP="005C6B01">
            <w:pPr>
              <w:widowControl w:val="0"/>
              <w:jc w:val="both"/>
              <w:rPr>
                <w:rFonts w:asciiTheme="minorHAnsi" w:hAnsiTheme="minorHAnsi"/>
                <w:sz w:val="20"/>
                <w:lang w:bidi="it-IT"/>
              </w:rPr>
            </w:pPr>
          </w:p>
          <w:p w14:paraId="307BF64A" w14:textId="77777777" w:rsidR="00BA6242" w:rsidRPr="00D665B1" w:rsidRDefault="00BA6242" w:rsidP="005C6B01">
            <w:pPr>
              <w:widowControl w:val="0"/>
              <w:jc w:val="both"/>
              <w:rPr>
                <w:rFonts w:asciiTheme="minorHAnsi" w:hAnsiTheme="minorHAnsi"/>
                <w:sz w:val="20"/>
                <w:lang w:bidi="it-IT"/>
              </w:rPr>
            </w:pPr>
          </w:p>
          <w:p w14:paraId="1EA44954" w14:textId="77777777" w:rsidR="00BA6242" w:rsidRPr="00D665B1" w:rsidRDefault="00BA6242" w:rsidP="005C6B01">
            <w:pPr>
              <w:widowControl w:val="0"/>
              <w:jc w:val="both"/>
              <w:rPr>
                <w:rFonts w:asciiTheme="minorHAnsi" w:hAnsiTheme="minorHAnsi"/>
                <w:sz w:val="20"/>
                <w:lang w:bidi="it-IT"/>
              </w:rPr>
            </w:pPr>
          </w:p>
          <w:p w14:paraId="1F9DEA3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082E290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6DE7BE9D"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6E88702A"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0343E11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  </w:t>
            </w:r>
          </w:p>
        </w:tc>
      </w:tr>
      <w:tr w:rsidR="00D665B1" w:rsidRPr="00D665B1" w14:paraId="6676B18E" w14:textId="77777777" w:rsidTr="005C6B01">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1660E1" w14:textId="77777777" w:rsidR="00BA6242" w:rsidRPr="00D665B1" w:rsidRDefault="00BA6242" w:rsidP="005C6B01">
            <w:pPr>
              <w:widowControl w:val="0"/>
              <w:jc w:val="both"/>
              <w:rPr>
                <w:rFonts w:asciiTheme="minorHAnsi" w:hAnsiTheme="minorHAnsi"/>
                <w:b/>
                <w:sz w:val="20"/>
                <w:lang w:bidi="it-IT"/>
              </w:rPr>
            </w:pPr>
            <w:r w:rsidRPr="00D665B1">
              <w:rPr>
                <w:rFonts w:asciiTheme="minorHAnsi" w:hAnsiTheme="minorHAnsi"/>
                <w:b/>
                <w:sz w:val="20"/>
                <w:lang w:bidi="it-IT"/>
              </w:rPr>
              <w:t>L'operatore economico è a conoscenza di qualsiasi conflitto di interessi(</w:t>
            </w:r>
            <w:r w:rsidRPr="00D665B1">
              <w:rPr>
                <w:rFonts w:asciiTheme="minorHAnsi" w:hAnsiTheme="minorHAnsi"/>
                <w:b/>
                <w:sz w:val="20"/>
                <w:vertAlign w:val="superscript"/>
                <w:lang w:bidi="it-IT"/>
              </w:rPr>
              <w:footnoteReference w:id="34"/>
            </w:r>
            <w:r w:rsidRPr="00D665B1">
              <w:rPr>
                <w:rFonts w:asciiTheme="minorHAnsi" w:hAnsiTheme="minorHAnsi"/>
                <w:b/>
                <w:sz w:val="20"/>
                <w:lang w:bidi="it-IT"/>
              </w:rPr>
              <w:t>)</w:t>
            </w:r>
            <w:r w:rsidRPr="00D665B1">
              <w:rPr>
                <w:rFonts w:asciiTheme="minorHAnsi" w:hAnsiTheme="minorHAnsi"/>
                <w:sz w:val="20"/>
                <w:lang w:bidi="it-IT"/>
              </w:rPr>
              <w:t xml:space="preserve"> legato alla sua partecipazione alla procedura di appalto (articolo 80, comma 5, </w:t>
            </w:r>
            <w:proofErr w:type="spellStart"/>
            <w:r w:rsidRPr="00D665B1">
              <w:rPr>
                <w:rFonts w:asciiTheme="minorHAnsi" w:hAnsiTheme="minorHAnsi"/>
                <w:sz w:val="20"/>
                <w:lang w:bidi="it-IT"/>
              </w:rPr>
              <w:t>lett</w:t>
            </w:r>
            <w:proofErr w:type="spellEnd"/>
            <w:r w:rsidRPr="00D665B1">
              <w:rPr>
                <w:rFonts w:asciiTheme="minorHAnsi" w:hAnsiTheme="minorHAnsi"/>
                <w:sz w:val="20"/>
                <w:lang w:bidi="it-IT"/>
              </w:rPr>
              <w:t xml:space="preserve">. </w:t>
            </w:r>
            <w:r w:rsidRPr="00D665B1">
              <w:rPr>
                <w:rFonts w:asciiTheme="minorHAnsi" w:hAnsiTheme="minorHAnsi"/>
                <w:i/>
                <w:sz w:val="20"/>
                <w:lang w:bidi="it-IT"/>
              </w:rPr>
              <w:t>d)</w:t>
            </w:r>
            <w:r w:rsidRPr="00D665B1">
              <w:rPr>
                <w:rFonts w:asciiTheme="minorHAnsi" w:hAnsiTheme="minorHAnsi"/>
                <w:sz w:val="20"/>
                <w:lang w:bidi="it-IT"/>
              </w:rPr>
              <w:t xml:space="preserve"> del Codice)?</w:t>
            </w:r>
            <w:r w:rsidRPr="00D665B1">
              <w:rPr>
                <w:rFonts w:asciiTheme="minorHAnsi" w:hAnsiTheme="minorHAnsi"/>
                <w:sz w:val="20"/>
                <w:lang w:bidi="it-IT"/>
              </w:rPr>
              <w:br/>
            </w:r>
          </w:p>
          <w:p w14:paraId="328F8E6D"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In caso affermativo</w:t>
            </w:r>
            <w:r w:rsidRPr="00D665B1">
              <w:rPr>
                <w:rFonts w:asciiTheme="minorHAnsi" w:hAnsiTheme="minorHAnsi"/>
                <w:sz w:val="20"/>
                <w:lang w:bidi="it-IT"/>
              </w:rPr>
              <w:t>, fornire informazioni dettagliate sulle modalità con cui è stato risolto il conflitto di interessi: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857BAA6"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r>
          </w:p>
          <w:p w14:paraId="68A03DF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r w:rsidR="00D665B1" w:rsidRPr="00D665B1" w14:paraId="7ECF7D2C" w14:textId="77777777" w:rsidTr="005C6B01">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867996" w14:textId="77777777" w:rsidR="00BA6242" w:rsidRPr="00D665B1" w:rsidRDefault="00BA6242" w:rsidP="005C6B01">
            <w:pPr>
              <w:widowControl w:val="0"/>
              <w:jc w:val="both"/>
              <w:rPr>
                <w:rFonts w:asciiTheme="minorHAnsi" w:hAnsiTheme="minorHAnsi"/>
                <w:b/>
                <w:sz w:val="20"/>
                <w:lang w:bidi="it-IT"/>
              </w:rPr>
            </w:pPr>
            <w:r w:rsidRPr="00D665B1">
              <w:rPr>
                <w:rFonts w:asciiTheme="minorHAnsi" w:hAnsiTheme="minorHAnsi"/>
                <w:b/>
                <w:sz w:val="20"/>
                <w:lang w:bidi="it-IT"/>
              </w:rPr>
              <w:t xml:space="preserve">L'operatore economico o </w:t>
            </w:r>
            <w:r w:rsidRPr="00D665B1">
              <w:rPr>
                <w:rFonts w:asciiTheme="minorHAnsi" w:hAnsiTheme="minorHAnsi"/>
                <w:sz w:val="20"/>
                <w:lang w:bidi="it-IT"/>
              </w:rPr>
              <w:t xml:space="preserve">un'impresa a lui collegata </w:t>
            </w:r>
            <w:r w:rsidRPr="00D665B1">
              <w:rPr>
                <w:rFonts w:asciiTheme="minorHAnsi" w:hAnsiTheme="minorHAnsi"/>
                <w:b/>
                <w:sz w:val="20"/>
                <w:lang w:bidi="it-IT"/>
              </w:rPr>
              <w:t>ha fornito consulenza</w:t>
            </w:r>
            <w:r w:rsidRPr="00D665B1">
              <w:rPr>
                <w:rFonts w:asciiTheme="minorHAnsi" w:hAnsiTheme="minorHAnsi"/>
                <w:sz w:val="20"/>
                <w:lang w:bidi="it-IT"/>
              </w:rPr>
              <w:t xml:space="preserve"> all'amministrazione aggiudicatrice o all'ente aggiudicatore o ha altrimenti </w:t>
            </w:r>
            <w:r w:rsidRPr="00D665B1">
              <w:rPr>
                <w:rFonts w:asciiTheme="minorHAnsi" w:hAnsiTheme="minorHAnsi"/>
                <w:b/>
                <w:sz w:val="20"/>
                <w:lang w:bidi="it-IT"/>
              </w:rPr>
              <w:t>partecipato alla preparazione</w:t>
            </w:r>
            <w:r w:rsidRPr="00D665B1">
              <w:rPr>
                <w:rFonts w:asciiTheme="minorHAnsi" w:hAnsiTheme="minorHAnsi"/>
                <w:sz w:val="20"/>
                <w:lang w:bidi="it-IT"/>
              </w:rPr>
              <w:t xml:space="preserve"> della procedura d'aggiudicazione (articolo 80, comma 5, </w:t>
            </w:r>
            <w:proofErr w:type="spellStart"/>
            <w:r w:rsidRPr="00D665B1">
              <w:rPr>
                <w:rFonts w:asciiTheme="minorHAnsi" w:hAnsiTheme="minorHAnsi"/>
                <w:sz w:val="20"/>
                <w:lang w:bidi="it-IT"/>
              </w:rPr>
              <w:t>lett</w:t>
            </w:r>
            <w:proofErr w:type="spellEnd"/>
            <w:r w:rsidRPr="00D665B1">
              <w:rPr>
                <w:rFonts w:asciiTheme="minorHAnsi" w:hAnsiTheme="minorHAnsi"/>
                <w:sz w:val="20"/>
                <w:lang w:bidi="it-IT"/>
              </w:rPr>
              <w:t xml:space="preserve">. </w:t>
            </w:r>
            <w:r w:rsidRPr="00D665B1">
              <w:rPr>
                <w:rFonts w:asciiTheme="minorHAnsi" w:hAnsiTheme="minorHAnsi"/>
                <w:i/>
                <w:sz w:val="20"/>
                <w:lang w:bidi="it-IT"/>
              </w:rPr>
              <w:t>e</w:t>
            </w:r>
            <w:r w:rsidRPr="00D665B1">
              <w:rPr>
                <w:rFonts w:asciiTheme="minorHAnsi" w:hAnsiTheme="minorHAnsi"/>
                <w:sz w:val="20"/>
                <w:lang w:bidi="it-IT"/>
              </w:rPr>
              <w:t>) del Codice?</w:t>
            </w:r>
            <w:r w:rsidRPr="00D665B1">
              <w:rPr>
                <w:rFonts w:asciiTheme="minorHAnsi" w:hAnsiTheme="minorHAnsi"/>
                <w:sz w:val="20"/>
                <w:lang w:bidi="it-IT"/>
              </w:rPr>
              <w:br/>
            </w:r>
          </w:p>
          <w:p w14:paraId="2BF36A0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In caso affermativo</w:t>
            </w:r>
            <w:r w:rsidRPr="00D665B1">
              <w:rPr>
                <w:rFonts w:asciiTheme="minorHAnsi" w:hAnsiTheme="minorHAnsi"/>
                <w:sz w:val="20"/>
                <w:lang w:bidi="it-IT"/>
              </w:rPr>
              <w:t>, fornire informazioni dettagliate sulle misure adottate per prevenire le possibili distorsioni della concorrenza: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4365B3E"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r>
          </w:p>
          <w:p w14:paraId="245719D0" w14:textId="77777777" w:rsidR="00BA6242" w:rsidRPr="00D665B1" w:rsidRDefault="00BA6242" w:rsidP="005C6B01">
            <w:pPr>
              <w:widowControl w:val="0"/>
              <w:jc w:val="both"/>
              <w:rPr>
                <w:rFonts w:asciiTheme="minorHAnsi" w:hAnsiTheme="minorHAnsi"/>
                <w:sz w:val="20"/>
                <w:lang w:bidi="it-IT"/>
              </w:rPr>
            </w:pPr>
          </w:p>
          <w:p w14:paraId="3C86148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 […………………]</w:t>
            </w:r>
          </w:p>
        </w:tc>
      </w:tr>
      <w:tr w:rsidR="00D665B1" w:rsidRPr="00D665B1" w14:paraId="107616F3" w14:textId="77777777" w:rsidTr="005C6B01">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020F4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L'operatore economico può confermare di:</w:t>
            </w:r>
          </w:p>
          <w:p w14:paraId="5F10C7D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a) non essersi reso</w:t>
            </w:r>
            <w:r w:rsidRPr="00D665B1">
              <w:rPr>
                <w:rFonts w:asciiTheme="minorHAnsi" w:hAnsiTheme="minorHAnsi"/>
                <w:sz w:val="20"/>
                <w:lang w:bidi="it-IT"/>
              </w:rPr>
              <w:t xml:space="preserve"> gravemente colpevole di </w:t>
            </w:r>
            <w:r w:rsidRPr="00D665B1">
              <w:rPr>
                <w:rFonts w:asciiTheme="minorHAnsi" w:hAnsiTheme="minorHAnsi"/>
                <w:b/>
                <w:sz w:val="20"/>
                <w:lang w:bidi="it-IT"/>
              </w:rPr>
              <w:t>false dichiarazioni</w:t>
            </w:r>
            <w:r w:rsidRPr="00D665B1">
              <w:rPr>
                <w:rFonts w:asciiTheme="minorHAnsi" w:hAnsiTheme="minorHAnsi"/>
                <w:sz w:val="20"/>
                <w:lang w:bidi="it-IT"/>
              </w:rPr>
              <w:t xml:space="preserve"> nel fornire le informazioni richieste per verificare l'assenza di motivi di esclusione o il rispetto dei criteri di selezione,</w:t>
            </w:r>
          </w:p>
          <w:p w14:paraId="21D08EF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br/>
              <w:t xml:space="preserve">b)    </w:t>
            </w:r>
            <w:r w:rsidRPr="00D665B1">
              <w:rPr>
                <w:rFonts w:asciiTheme="minorHAnsi" w:hAnsiTheme="minorHAnsi"/>
                <w:b/>
                <w:sz w:val="20"/>
                <w:lang w:bidi="it-IT"/>
              </w:rPr>
              <w:t>non avere occultato</w:t>
            </w:r>
            <w:r w:rsidRPr="00D665B1">
              <w:rPr>
                <w:rFonts w:asciiTheme="minorHAnsi" w:hAnsiTheme="minorHAnsi"/>
                <w:sz w:val="20"/>
                <w:lang w:bidi="it-IT"/>
              </w:rPr>
              <w:t xml:space="preserve"> tali informazioni?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908F16B" w14:textId="77777777" w:rsidR="00BA6242" w:rsidRPr="00D665B1" w:rsidRDefault="00BA6242" w:rsidP="005C6B01">
            <w:pPr>
              <w:widowControl w:val="0"/>
              <w:jc w:val="both"/>
              <w:rPr>
                <w:rFonts w:asciiTheme="minorHAnsi" w:hAnsiTheme="minorHAnsi"/>
                <w:sz w:val="20"/>
                <w:lang w:bidi="it-IT"/>
              </w:rPr>
            </w:pPr>
          </w:p>
          <w:p w14:paraId="47227A5A"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10BC986E" w14:textId="77777777" w:rsidR="00BA6242" w:rsidRPr="00D665B1" w:rsidRDefault="00BA6242" w:rsidP="005C6B01">
            <w:pPr>
              <w:widowControl w:val="0"/>
              <w:jc w:val="both"/>
              <w:rPr>
                <w:rFonts w:asciiTheme="minorHAnsi" w:hAnsiTheme="minorHAnsi"/>
                <w:sz w:val="20"/>
                <w:lang w:bidi="it-IT"/>
              </w:rPr>
            </w:pPr>
          </w:p>
          <w:p w14:paraId="2E305D3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tc>
      </w:tr>
    </w:tbl>
    <w:p w14:paraId="1D5B32AF" w14:textId="77777777" w:rsidR="00BA6242" w:rsidRPr="00D665B1" w:rsidRDefault="00BA6242" w:rsidP="00BA6242">
      <w:pPr>
        <w:widowControl w:val="0"/>
        <w:jc w:val="both"/>
        <w:rPr>
          <w:rFonts w:asciiTheme="minorHAnsi" w:hAnsiTheme="minorHAnsi"/>
          <w:sz w:val="20"/>
          <w:lang w:bidi="it-IT"/>
        </w:rPr>
      </w:pPr>
    </w:p>
    <w:p w14:paraId="4EB42536"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sz w:val="20"/>
          <w:lang w:bidi="it-IT"/>
        </w:rPr>
        <w:t>D: Altri motivi di esclusione eventualmente previsti dalla legislazione nazionale dello Stato membro dell'amministrazione aggiudicatrice o dell'ente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D665B1" w:rsidRPr="00D665B1" w14:paraId="1CC20D5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0466F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 xml:space="preserve">Motivi di esclusione previsti esclusivamente dalla legislazione nazionale </w:t>
            </w:r>
            <w:r w:rsidRPr="00D665B1">
              <w:rPr>
                <w:rFonts w:asciiTheme="minorHAnsi" w:hAnsiTheme="minorHAnsi"/>
                <w:sz w:val="20"/>
                <w:lang w:bidi="it-IT"/>
              </w:rPr>
              <w:t xml:space="preserve">(articolo  80, comma 2 e comma 5, </w:t>
            </w:r>
            <w:proofErr w:type="spellStart"/>
            <w:r w:rsidRPr="00D665B1">
              <w:rPr>
                <w:rFonts w:asciiTheme="minorHAnsi" w:hAnsiTheme="minorHAnsi"/>
                <w:sz w:val="20"/>
                <w:lang w:bidi="it-IT"/>
              </w:rPr>
              <w:t>lett</w:t>
            </w:r>
            <w:proofErr w:type="spellEnd"/>
            <w:r w:rsidRPr="00D665B1">
              <w:rPr>
                <w:rFonts w:asciiTheme="minorHAnsi" w:hAnsiTheme="minorHAnsi"/>
                <w:sz w:val="20"/>
                <w:lang w:bidi="it-IT"/>
              </w:rPr>
              <w:t xml:space="preserve">. </w:t>
            </w:r>
            <w:r w:rsidRPr="00D665B1">
              <w:rPr>
                <w:rFonts w:asciiTheme="minorHAnsi" w:hAnsiTheme="minorHAnsi"/>
                <w:i/>
                <w:sz w:val="20"/>
                <w:lang w:bidi="it-IT"/>
              </w:rPr>
              <w:t>f), g), h), i), l), m)</w:t>
            </w:r>
            <w:r w:rsidRPr="00D665B1">
              <w:rPr>
                <w:rFonts w:asciiTheme="minorHAnsi" w:hAnsiTheme="minorHAnsi"/>
                <w:sz w:val="20"/>
                <w:lang w:bidi="it-IT"/>
              </w:rPr>
              <w:t xml:space="preserve"> del Codice e art. 53 comma 16-ter del D. </w:t>
            </w:r>
            <w:proofErr w:type="spellStart"/>
            <w:r w:rsidRPr="00D665B1">
              <w:rPr>
                <w:rFonts w:asciiTheme="minorHAnsi" w:hAnsiTheme="minorHAnsi"/>
                <w:sz w:val="20"/>
                <w:lang w:bidi="it-IT"/>
              </w:rPr>
              <w:t>Lgs</w:t>
            </w:r>
            <w:proofErr w:type="spellEnd"/>
            <w:r w:rsidRPr="00D665B1">
              <w:rPr>
                <w:rFonts w:asciiTheme="minorHAnsi" w:hAnsiTheme="minorHAnsi"/>
                <w:sz w:val="20"/>
                <w:lang w:bidi="it-IT"/>
              </w:rPr>
              <w:t>. 165/2001</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3EE6C6A"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Risposta:</w:t>
            </w:r>
          </w:p>
        </w:tc>
      </w:tr>
      <w:tr w:rsidR="00D665B1" w:rsidRPr="00D665B1" w14:paraId="0B484093"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861BDE"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Sussistono  a carico dell’operatore economico cause di decadenza, di sospensione o di divieto previste dall'</w:t>
            </w:r>
            <w:hyperlink r:id="rId23" w:anchor="067" w:history="1">
              <w:r w:rsidRPr="00D665B1">
                <w:rPr>
                  <w:rFonts w:asciiTheme="minorHAnsi" w:hAnsiTheme="minorHAnsi"/>
                  <w:sz w:val="20"/>
                  <w:u w:val="single"/>
                  <w:lang w:bidi="it-IT"/>
                </w:rPr>
                <w:t>articolo 67 del decreto legislativo 6 settembre 2011, n. 159</w:t>
              </w:r>
            </w:hyperlink>
            <w:r w:rsidRPr="00D665B1">
              <w:rPr>
                <w:rFonts w:asciiTheme="minorHAnsi" w:hAnsiTheme="minorHAnsi"/>
                <w:sz w:val="20"/>
                <w:lang w:bidi="it-IT"/>
              </w:rPr>
              <w:t xml:space="preserve">  o di un tentativo di infiltrazione mafiosa di cui all'</w:t>
            </w:r>
            <w:hyperlink r:id="rId24" w:anchor="084" w:history="1">
              <w:r w:rsidRPr="00D665B1">
                <w:rPr>
                  <w:rFonts w:asciiTheme="minorHAnsi" w:hAnsiTheme="minorHAnsi"/>
                  <w:sz w:val="20"/>
                  <w:u w:val="single"/>
                  <w:lang w:bidi="it-IT"/>
                </w:rPr>
                <w:t>articolo 84, comma 4, del medesimo decreto</w:t>
              </w:r>
            </w:hyperlink>
            <w:r w:rsidRPr="00D665B1">
              <w:rPr>
                <w:rFonts w:asciiTheme="minorHAnsi" w:hAnsiTheme="minorHAnsi"/>
                <w:sz w:val="20"/>
                <w:lang w:bidi="it-IT"/>
              </w:rPr>
              <w:t xml:space="preserve">, fermo restando quanto previsto dagli </w:t>
            </w:r>
            <w:hyperlink r:id="rId25" w:anchor="088" w:history="1">
              <w:r w:rsidRPr="00D665B1">
                <w:rPr>
                  <w:rFonts w:asciiTheme="minorHAnsi" w:hAnsiTheme="minorHAnsi"/>
                  <w:sz w:val="20"/>
                  <w:u w:val="single"/>
                  <w:lang w:bidi="it-IT"/>
                </w:rPr>
                <w:t>articoli 88, comma 4-bis</w:t>
              </w:r>
            </w:hyperlink>
            <w:r w:rsidRPr="00D665B1">
              <w:rPr>
                <w:rFonts w:asciiTheme="minorHAnsi" w:hAnsiTheme="minorHAnsi"/>
                <w:sz w:val="20"/>
                <w:lang w:bidi="it-IT"/>
              </w:rPr>
              <w:t xml:space="preserve">, e </w:t>
            </w:r>
            <w:hyperlink r:id="rId26" w:anchor="092" w:history="1">
              <w:r w:rsidRPr="00D665B1">
                <w:rPr>
                  <w:rFonts w:asciiTheme="minorHAnsi" w:hAnsiTheme="minorHAnsi"/>
                  <w:sz w:val="20"/>
                  <w:u w:val="single"/>
                  <w:lang w:bidi="it-IT"/>
                </w:rPr>
                <w:t>92, commi 2 e 3, del decreto legislativo 6 settembre 2011, n. 159</w:t>
              </w:r>
            </w:hyperlink>
            <w:r w:rsidRPr="00D665B1">
              <w:rPr>
                <w:rFonts w:asciiTheme="minorHAnsi" w:hAnsiTheme="minorHAnsi"/>
                <w:sz w:val="20"/>
                <w:lang w:bidi="it-IT"/>
              </w:rPr>
              <w:t>, con riferimento rispettivamente alle comunicazioni antimafia e alle informazioni antimafia (Articolo 80, comma 2, del Codice)?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2E7F102"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5715C00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Se la documentazione pertinente è disponibile elettronicamente, indicare: (indirizzo web, autorità o organismo di emanazione, riferimento preciso della documentazione):</w:t>
            </w:r>
          </w:p>
          <w:p w14:paraId="7873BDE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w:t>
            </w:r>
            <w:r w:rsidRPr="00D665B1">
              <w:rPr>
                <w:rFonts w:asciiTheme="minorHAnsi" w:hAnsiTheme="minorHAnsi"/>
                <w:sz w:val="20"/>
                <w:vertAlign w:val="superscript"/>
                <w:lang w:bidi="it-IT"/>
              </w:rPr>
              <w:footnoteReference w:id="35"/>
            </w:r>
            <w:r w:rsidRPr="00D665B1">
              <w:rPr>
                <w:rFonts w:asciiTheme="minorHAnsi" w:hAnsiTheme="minorHAnsi"/>
                <w:sz w:val="20"/>
                <w:lang w:bidi="it-IT"/>
              </w:rPr>
              <w:t>)</w:t>
            </w:r>
          </w:p>
        </w:tc>
      </w:tr>
      <w:tr w:rsidR="00D665B1" w:rsidRPr="00D665B1" w14:paraId="721F7B1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E2072A"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L’operatore economico si trova in una delle seguenti situazioni ?</w:t>
            </w:r>
          </w:p>
          <w:p w14:paraId="1339C634" w14:textId="77777777" w:rsidR="00BA6242" w:rsidRPr="00D665B1"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r w:rsidRPr="00D665B1">
              <w:rPr>
                <w:rFonts w:asciiTheme="minorHAnsi" w:hAnsiTheme="minorHAnsi"/>
                <w:sz w:val="20"/>
              </w:rPr>
              <w:t xml:space="preserve">è stato soggetto alla sanzione </w:t>
            </w:r>
            <w:proofErr w:type="spellStart"/>
            <w:r w:rsidRPr="00D665B1">
              <w:rPr>
                <w:rFonts w:asciiTheme="minorHAnsi" w:hAnsiTheme="minorHAnsi"/>
                <w:sz w:val="20"/>
              </w:rPr>
              <w:t>interdittiva</w:t>
            </w:r>
            <w:proofErr w:type="spellEnd"/>
            <w:r w:rsidRPr="00D665B1">
              <w:rPr>
                <w:rFonts w:asciiTheme="minorHAnsi" w:hAnsiTheme="minorHAnsi"/>
                <w:sz w:val="20"/>
              </w:rPr>
              <w:t xml:space="preserve"> di cui all'</w:t>
            </w:r>
            <w:hyperlink r:id="rId27" w:anchor="09" w:history="1">
              <w:r w:rsidRPr="00D665B1">
                <w:rPr>
                  <w:rFonts w:asciiTheme="minorHAnsi" w:hAnsiTheme="minorHAnsi"/>
                  <w:sz w:val="20"/>
                  <w:u w:val="single"/>
                </w:rPr>
                <w:t>articolo 9, comma 2, lettera c) del decreto legislativo 8 giugno 2001, n. 231</w:t>
              </w:r>
            </w:hyperlink>
            <w:r w:rsidRPr="00D665B1">
              <w:rPr>
                <w:rFonts w:asciiTheme="minorHAnsi" w:hAnsiTheme="minorHAnsi"/>
                <w:sz w:val="20"/>
              </w:rPr>
              <w:t xml:space="preserve"> o ad altra sanzione che comporta il divieto di contrarre con la pubblica amministrazione, compresi i provvedimenti </w:t>
            </w:r>
            <w:proofErr w:type="spellStart"/>
            <w:r w:rsidRPr="00D665B1">
              <w:rPr>
                <w:rFonts w:asciiTheme="minorHAnsi" w:hAnsiTheme="minorHAnsi"/>
                <w:sz w:val="20"/>
              </w:rPr>
              <w:t>interdittivi</w:t>
            </w:r>
            <w:proofErr w:type="spellEnd"/>
            <w:r w:rsidRPr="00D665B1">
              <w:rPr>
                <w:rFonts w:asciiTheme="minorHAnsi" w:hAnsiTheme="minorHAnsi"/>
                <w:sz w:val="20"/>
              </w:rPr>
              <w:t xml:space="preserve"> di cui all'</w:t>
            </w:r>
            <w:hyperlink r:id="rId28" w:anchor="014" w:history="1">
              <w:r w:rsidRPr="00D665B1">
                <w:rPr>
                  <w:rFonts w:asciiTheme="minorHAnsi" w:hAnsiTheme="minorHAnsi"/>
                  <w:sz w:val="20"/>
                  <w:u w:val="single"/>
                </w:rPr>
                <w:t>articolo 14 del decreto legislativo 9 aprile 2008, n. 81</w:t>
              </w:r>
            </w:hyperlink>
            <w:r w:rsidRPr="00D665B1">
              <w:rPr>
                <w:rFonts w:asciiTheme="minorHAnsi" w:hAnsiTheme="minorHAnsi"/>
                <w:sz w:val="20"/>
              </w:rPr>
              <w:t xml:space="preserve"> (Articolo 80, comma 5, lettera </w:t>
            </w:r>
            <w:r w:rsidRPr="00D665B1">
              <w:rPr>
                <w:rFonts w:asciiTheme="minorHAnsi" w:hAnsiTheme="minorHAnsi"/>
                <w:i/>
                <w:sz w:val="20"/>
              </w:rPr>
              <w:t>f)</w:t>
            </w:r>
            <w:r w:rsidRPr="00D665B1">
              <w:rPr>
                <w:rFonts w:asciiTheme="minorHAnsi" w:hAnsiTheme="minorHAnsi"/>
                <w:sz w:val="20"/>
              </w:rPr>
              <w:t xml:space="preserve">; </w:t>
            </w:r>
          </w:p>
          <w:p w14:paraId="2A757AC1" w14:textId="77777777" w:rsidR="00BA6242" w:rsidRPr="00D665B1" w:rsidRDefault="00BA6242" w:rsidP="005C6B01">
            <w:pPr>
              <w:widowControl w:val="0"/>
              <w:jc w:val="both"/>
              <w:rPr>
                <w:rFonts w:asciiTheme="minorHAnsi" w:hAnsiTheme="minorHAnsi"/>
                <w:sz w:val="20"/>
              </w:rPr>
            </w:pPr>
          </w:p>
          <w:p w14:paraId="77F30AFD" w14:textId="77777777" w:rsidR="00BA6242" w:rsidRPr="00D665B1" w:rsidRDefault="00BA6242" w:rsidP="005C6B01">
            <w:pPr>
              <w:widowControl w:val="0"/>
              <w:jc w:val="both"/>
              <w:rPr>
                <w:rFonts w:asciiTheme="minorHAnsi" w:hAnsiTheme="minorHAnsi"/>
                <w:sz w:val="20"/>
              </w:rPr>
            </w:pPr>
          </w:p>
          <w:p w14:paraId="41F973B0" w14:textId="77777777" w:rsidR="00BA6242" w:rsidRPr="00D665B1"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r w:rsidRPr="00D665B1">
              <w:rPr>
                <w:rFonts w:asciiTheme="minorHAnsi" w:hAnsiTheme="minorHAnsi"/>
                <w:sz w:val="2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D665B1">
              <w:rPr>
                <w:rFonts w:asciiTheme="minorHAnsi" w:hAnsiTheme="minorHAnsi"/>
                <w:i/>
                <w:sz w:val="20"/>
              </w:rPr>
              <w:t>g</w:t>
            </w:r>
            <w:r w:rsidRPr="00D665B1">
              <w:rPr>
                <w:rFonts w:asciiTheme="minorHAnsi" w:hAnsiTheme="minorHAnsi"/>
                <w:sz w:val="20"/>
              </w:rPr>
              <w:t xml:space="preserve">); </w:t>
            </w:r>
          </w:p>
          <w:p w14:paraId="19D7F072" w14:textId="77777777" w:rsidR="00BA6242" w:rsidRPr="00D665B1" w:rsidRDefault="00BA6242" w:rsidP="005C6B01">
            <w:pPr>
              <w:widowControl w:val="0"/>
              <w:jc w:val="both"/>
              <w:rPr>
                <w:rFonts w:asciiTheme="minorHAnsi" w:hAnsiTheme="minorHAnsi"/>
                <w:sz w:val="20"/>
              </w:rPr>
            </w:pPr>
          </w:p>
          <w:p w14:paraId="0C300029" w14:textId="77777777" w:rsidR="00BA6242" w:rsidRPr="00D665B1" w:rsidRDefault="00BA6242" w:rsidP="005C6B01">
            <w:pPr>
              <w:widowControl w:val="0"/>
              <w:jc w:val="both"/>
              <w:rPr>
                <w:rFonts w:asciiTheme="minorHAnsi" w:hAnsiTheme="minorHAnsi"/>
                <w:sz w:val="20"/>
              </w:rPr>
            </w:pPr>
          </w:p>
          <w:p w14:paraId="2882E7F5" w14:textId="77777777" w:rsidR="00BA6242" w:rsidRPr="00D665B1" w:rsidRDefault="00BA6242" w:rsidP="005C6B01">
            <w:pPr>
              <w:widowControl w:val="0"/>
              <w:jc w:val="both"/>
              <w:rPr>
                <w:rFonts w:asciiTheme="minorHAnsi" w:hAnsiTheme="minorHAnsi"/>
                <w:sz w:val="20"/>
              </w:rPr>
            </w:pPr>
          </w:p>
          <w:p w14:paraId="41096B49" w14:textId="77777777" w:rsidR="00BA6242" w:rsidRPr="00D665B1"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r w:rsidRPr="00D665B1">
              <w:rPr>
                <w:rFonts w:asciiTheme="minorHAnsi" w:hAnsiTheme="minorHAnsi"/>
                <w:sz w:val="20"/>
              </w:rPr>
              <w:t xml:space="preserve">ha violato il divieto di intestazione fiduciaria di cui all'articolo 17 della legge 19 marzo 1990, n. 55 (Articolo 80, comma 5, lettera </w:t>
            </w:r>
            <w:r w:rsidRPr="00D665B1">
              <w:rPr>
                <w:rFonts w:asciiTheme="minorHAnsi" w:hAnsiTheme="minorHAnsi"/>
                <w:i/>
                <w:sz w:val="20"/>
              </w:rPr>
              <w:t>h</w:t>
            </w:r>
            <w:r w:rsidRPr="00D665B1">
              <w:rPr>
                <w:rFonts w:asciiTheme="minorHAnsi" w:hAnsiTheme="minorHAnsi"/>
                <w:sz w:val="20"/>
              </w:rPr>
              <w:t xml:space="preserve">)? </w:t>
            </w:r>
          </w:p>
          <w:p w14:paraId="21659BB9" w14:textId="77777777" w:rsidR="00BA6242" w:rsidRPr="00D665B1" w:rsidRDefault="00BA6242" w:rsidP="005C6B01">
            <w:pPr>
              <w:widowControl w:val="0"/>
              <w:jc w:val="both"/>
              <w:rPr>
                <w:rFonts w:asciiTheme="minorHAnsi" w:hAnsiTheme="minorHAnsi"/>
                <w:sz w:val="20"/>
                <w:lang w:bidi="it-IT"/>
              </w:rPr>
            </w:pPr>
          </w:p>
          <w:p w14:paraId="5213D7A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In caso affermativo  :</w:t>
            </w:r>
          </w:p>
          <w:p w14:paraId="5E442A02" w14:textId="77777777" w:rsidR="00BA6242" w:rsidRPr="00D665B1" w:rsidRDefault="00BA6242" w:rsidP="005C6B01">
            <w:pPr>
              <w:widowControl w:val="0"/>
              <w:jc w:val="both"/>
              <w:rPr>
                <w:rFonts w:asciiTheme="minorHAnsi" w:hAnsiTheme="minorHAnsi"/>
                <w:sz w:val="20"/>
              </w:rPr>
            </w:pPr>
            <w:r w:rsidRPr="00D665B1">
              <w:rPr>
                <w:rFonts w:asciiTheme="minorHAnsi" w:hAnsiTheme="minorHAnsi"/>
                <w:sz w:val="20"/>
              </w:rPr>
              <w:t>- indicare la data dell’accertamento definitivo e l’autorità o organismo di emanazione:</w:t>
            </w:r>
          </w:p>
          <w:p w14:paraId="780C657E" w14:textId="77777777" w:rsidR="00BA6242" w:rsidRPr="00D665B1" w:rsidRDefault="00BA6242" w:rsidP="005C6B01">
            <w:pPr>
              <w:widowControl w:val="0"/>
              <w:jc w:val="both"/>
              <w:rPr>
                <w:rFonts w:asciiTheme="minorHAnsi" w:hAnsiTheme="minorHAnsi"/>
                <w:sz w:val="20"/>
              </w:rPr>
            </w:pPr>
          </w:p>
          <w:p w14:paraId="0E9E79A7" w14:textId="77777777" w:rsidR="00BA6242" w:rsidRPr="00D665B1" w:rsidRDefault="00BA6242" w:rsidP="005C6B01">
            <w:pPr>
              <w:widowControl w:val="0"/>
              <w:jc w:val="both"/>
              <w:rPr>
                <w:rFonts w:asciiTheme="minorHAnsi" w:hAnsiTheme="minorHAnsi"/>
                <w:sz w:val="20"/>
              </w:rPr>
            </w:pPr>
            <w:r w:rsidRPr="00D665B1">
              <w:rPr>
                <w:rFonts w:asciiTheme="minorHAnsi" w:hAnsiTheme="minorHAnsi"/>
                <w:sz w:val="20"/>
              </w:rPr>
              <w:t>- la violazione è stata rimossa ?</w:t>
            </w:r>
          </w:p>
          <w:p w14:paraId="70ADBE47" w14:textId="77777777" w:rsidR="00BA6242" w:rsidRPr="00D665B1" w:rsidRDefault="00BA6242" w:rsidP="005C6B01">
            <w:pPr>
              <w:widowControl w:val="0"/>
              <w:jc w:val="both"/>
              <w:rPr>
                <w:rFonts w:asciiTheme="minorHAnsi" w:hAnsiTheme="minorHAnsi"/>
                <w:sz w:val="20"/>
              </w:rPr>
            </w:pPr>
          </w:p>
          <w:p w14:paraId="546995FD" w14:textId="77777777" w:rsidR="00BA6242" w:rsidRPr="00D665B1" w:rsidRDefault="00BA6242" w:rsidP="005C6B01">
            <w:pPr>
              <w:widowControl w:val="0"/>
              <w:jc w:val="both"/>
              <w:rPr>
                <w:rFonts w:asciiTheme="minorHAnsi" w:hAnsiTheme="minorHAnsi"/>
                <w:sz w:val="20"/>
              </w:rPr>
            </w:pPr>
          </w:p>
          <w:p w14:paraId="71ABEFD6" w14:textId="77777777" w:rsidR="00BA6242" w:rsidRPr="00D665B1" w:rsidRDefault="00BA6242" w:rsidP="005C6B01">
            <w:pPr>
              <w:widowControl w:val="0"/>
              <w:jc w:val="both"/>
              <w:rPr>
                <w:rFonts w:asciiTheme="minorHAnsi" w:hAnsiTheme="minorHAnsi"/>
                <w:sz w:val="20"/>
              </w:rPr>
            </w:pPr>
          </w:p>
          <w:p w14:paraId="6C1CD847" w14:textId="77777777" w:rsidR="00BA6242" w:rsidRPr="00D665B1" w:rsidRDefault="00BA6242" w:rsidP="005C6B01">
            <w:pPr>
              <w:widowControl w:val="0"/>
              <w:jc w:val="both"/>
              <w:rPr>
                <w:rFonts w:asciiTheme="minorHAnsi" w:hAnsiTheme="minorHAnsi"/>
                <w:sz w:val="20"/>
              </w:rPr>
            </w:pPr>
          </w:p>
          <w:p w14:paraId="29A21F98" w14:textId="77777777" w:rsidR="00BA6242" w:rsidRPr="00D665B1" w:rsidRDefault="00BA6242" w:rsidP="005C6B01">
            <w:pPr>
              <w:widowControl w:val="0"/>
              <w:jc w:val="both"/>
              <w:rPr>
                <w:rFonts w:asciiTheme="minorHAnsi" w:hAnsiTheme="minorHAnsi"/>
                <w:sz w:val="20"/>
              </w:rPr>
            </w:pPr>
          </w:p>
          <w:p w14:paraId="4BA2D12D" w14:textId="77777777" w:rsidR="00BA6242" w:rsidRPr="00D665B1" w:rsidRDefault="00BA6242" w:rsidP="005C6B01">
            <w:pPr>
              <w:widowControl w:val="0"/>
              <w:jc w:val="both"/>
              <w:rPr>
                <w:rFonts w:asciiTheme="minorHAnsi" w:hAnsiTheme="minorHAnsi"/>
                <w:sz w:val="20"/>
              </w:rPr>
            </w:pPr>
          </w:p>
          <w:p w14:paraId="403F85B6" w14:textId="77777777" w:rsidR="00BA6242" w:rsidRPr="00D665B1" w:rsidRDefault="00BA6242" w:rsidP="005C6B01">
            <w:pPr>
              <w:widowControl w:val="0"/>
              <w:jc w:val="both"/>
              <w:rPr>
                <w:rFonts w:asciiTheme="minorHAnsi" w:hAnsiTheme="minorHAnsi"/>
                <w:sz w:val="20"/>
              </w:rPr>
            </w:pPr>
          </w:p>
          <w:p w14:paraId="5FF97334" w14:textId="77777777" w:rsidR="00BA6242" w:rsidRPr="00D665B1" w:rsidRDefault="00BA6242" w:rsidP="005C6B01">
            <w:pPr>
              <w:widowControl w:val="0"/>
              <w:jc w:val="both"/>
              <w:rPr>
                <w:rFonts w:asciiTheme="minorHAnsi" w:hAnsiTheme="minorHAnsi"/>
                <w:sz w:val="20"/>
              </w:rPr>
            </w:pPr>
          </w:p>
          <w:p w14:paraId="7FC574CB" w14:textId="77777777" w:rsidR="00BA6242" w:rsidRPr="00D665B1"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r w:rsidRPr="00D665B1">
              <w:rPr>
                <w:rFonts w:asciiTheme="minorHAnsi" w:hAnsiTheme="minorHAnsi"/>
                <w:sz w:val="20"/>
              </w:rPr>
              <w:t>è in regola con le norme che disciplinano il diritto al lavoro dei disabili di cui all</w:t>
            </w:r>
            <w:hyperlink r:id="rId29" w:anchor="17" w:history="1">
              <w:r w:rsidRPr="00D665B1">
                <w:rPr>
                  <w:rFonts w:asciiTheme="minorHAnsi" w:hAnsiTheme="minorHAnsi"/>
                  <w:sz w:val="20"/>
                  <w:u w:val="single"/>
                </w:rPr>
                <w:t>a legge 12 marzo 1999, n. 68</w:t>
              </w:r>
            </w:hyperlink>
          </w:p>
          <w:p w14:paraId="551E86F5" w14:textId="77777777" w:rsidR="00BA6242" w:rsidRPr="00D665B1" w:rsidRDefault="00BA6242" w:rsidP="005C6B01">
            <w:pPr>
              <w:widowControl w:val="0"/>
              <w:jc w:val="both"/>
              <w:rPr>
                <w:rFonts w:asciiTheme="minorHAnsi" w:hAnsiTheme="minorHAnsi"/>
                <w:sz w:val="20"/>
              </w:rPr>
            </w:pPr>
            <w:r w:rsidRPr="00D665B1">
              <w:rPr>
                <w:rFonts w:asciiTheme="minorHAnsi" w:hAnsiTheme="minorHAnsi"/>
                <w:sz w:val="20"/>
              </w:rPr>
              <w:t xml:space="preserve">(Articolo 80, comma 5, lettera </w:t>
            </w:r>
            <w:r w:rsidRPr="00D665B1">
              <w:rPr>
                <w:rFonts w:asciiTheme="minorHAnsi" w:hAnsiTheme="minorHAnsi"/>
                <w:i/>
                <w:sz w:val="20"/>
              </w:rPr>
              <w:t>i</w:t>
            </w:r>
            <w:r w:rsidRPr="00D665B1">
              <w:rPr>
                <w:rFonts w:asciiTheme="minorHAnsi" w:hAnsiTheme="minorHAnsi"/>
                <w:sz w:val="20"/>
              </w:rPr>
              <w:t xml:space="preserve">); </w:t>
            </w:r>
          </w:p>
          <w:p w14:paraId="0F2C3E8C" w14:textId="77777777" w:rsidR="00BA6242" w:rsidRPr="00D665B1" w:rsidRDefault="00BA6242" w:rsidP="005C6B01">
            <w:pPr>
              <w:widowControl w:val="0"/>
              <w:jc w:val="both"/>
              <w:rPr>
                <w:rFonts w:asciiTheme="minorHAnsi" w:hAnsiTheme="minorHAnsi"/>
                <w:sz w:val="20"/>
              </w:rPr>
            </w:pPr>
          </w:p>
          <w:p w14:paraId="2F6836A9" w14:textId="77777777" w:rsidR="00BA6242" w:rsidRPr="00D665B1" w:rsidRDefault="00BA6242" w:rsidP="005C6B01">
            <w:pPr>
              <w:widowControl w:val="0"/>
              <w:jc w:val="both"/>
              <w:rPr>
                <w:rFonts w:asciiTheme="minorHAnsi" w:hAnsiTheme="minorHAnsi"/>
                <w:sz w:val="20"/>
              </w:rPr>
            </w:pPr>
          </w:p>
          <w:p w14:paraId="4C05B4E8" w14:textId="77777777" w:rsidR="00BA6242" w:rsidRPr="00D665B1" w:rsidRDefault="00BA6242" w:rsidP="005C6B01">
            <w:pPr>
              <w:widowControl w:val="0"/>
              <w:jc w:val="both"/>
              <w:rPr>
                <w:rFonts w:asciiTheme="minorHAnsi" w:hAnsiTheme="minorHAnsi"/>
                <w:sz w:val="20"/>
              </w:rPr>
            </w:pPr>
          </w:p>
          <w:p w14:paraId="11F9F503" w14:textId="77777777" w:rsidR="00BA6242" w:rsidRPr="00D665B1" w:rsidRDefault="00BA6242" w:rsidP="005C6B01">
            <w:pPr>
              <w:widowControl w:val="0"/>
              <w:jc w:val="both"/>
              <w:rPr>
                <w:rFonts w:asciiTheme="minorHAnsi" w:hAnsiTheme="minorHAnsi"/>
                <w:sz w:val="20"/>
              </w:rPr>
            </w:pPr>
          </w:p>
          <w:p w14:paraId="3D392791" w14:textId="77777777" w:rsidR="00BA6242" w:rsidRPr="00D665B1" w:rsidRDefault="00BA6242" w:rsidP="005C6B01">
            <w:pPr>
              <w:widowControl w:val="0"/>
              <w:jc w:val="both"/>
              <w:rPr>
                <w:rFonts w:asciiTheme="minorHAnsi" w:hAnsiTheme="minorHAnsi"/>
                <w:sz w:val="20"/>
              </w:rPr>
            </w:pPr>
          </w:p>
          <w:p w14:paraId="54AFB759" w14:textId="77777777" w:rsidR="00BA6242" w:rsidRPr="00D665B1" w:rsidRDefault="00BA6242" w:rsidP="005C6B01">
            <w:pPr>
              <w:widowControl w:val="0"/>
              <w:jc w:val="both"/>
              <w:rPr>
                <w:rFonts w:asciiTheme="minorHAnsi" w:hAnsiTheme="minorHAnsi"/>
                <w:sz w:val="20"/>
              </w:rPr>
            </w:pPr>
          </w:p>
          <w:p w14:paraId="7419AAB8" w14:textId="77777777" w:rsidR="00BA6242" w:rsidRPr="00D665B1" w:rsidRDefault="00BA6242" w:rsidP="005C6B01">
            <w:pPr>
              <w:widowControl w:val="0"/>
              <w:jc w:val="both"/>
              <w:rPr>
                <w:rFonts w:asciiTheme="minorHAnsi" w:hAnsiTheme="minorHAnsi"/>
                <w:sz w:val="20"/>
              </w:rPr>
            </w:pPr>
          </w:p>
          <w:p w14:paraId="17B7496F" w14:textId="77777777" w:rsidR="00BA6242" w:rsidRPr="00D665B1" w:rsidRDefault="00BA6242" w:rsidP="005C6B01">
            <w:pPr>
              <w:widowControl w:val="0"/>
              <w:jc w:val="both"/>
              <w:rPr>
                <w:rFonts w:asciiTheme="minorHAnsi" w:hAnsiTheme="minorHAnsi"/>
                <w:sz w:val="20"/>
              </w:rPr>
            </w:pPr>
          </w:p>
          <w:p w14:paraId="6D88F313" w14:textId="77777777" w:rsidR="00BA6242" w:rsidRPr="00D665B1" w:rsidRDefault="00BA6242" w:rsidP="005C6B01">
            <w:pPr>
              <w:widowControl w:val="0"/>
              <w:jc w:val="both"/>
              <w:rPr>
                <w:rFonts w:asciiTheme="minorHAnsi" w:hAnsiTheme="minorHAnsi"/>
                <w:sz w:val="20"/>
              </w:rPr>
            </w:pPr>
          </w:p>
          <w:p w14:paraId="39E2123E" w14:textId="77777777" w:rsidR="00BA6242" w:rsidRPr="00D665B1"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r w:rsidRPr="00D665B1">
              <w:rPr>
                <w:rFonts w:asciiTheme="minorHAnsi" w:hAnsiTheme="minorHAnsi"/>
                <w:sz w:val="20"/>
              </w:rPr>
              <w:t xml:space="preserve">è stato vittima dei reati previsti e puniti dagli </w:t>
            </w:r>
            <w:hyperlink r:id="rId30" w:anchor="317" w:history="1">
              <w:r w:rsidRPr="00D665B1">
                <w:rPr>
                  <w:rFonts w:asciiTheme="minorHAnsi" w:hAnsiTheme="minorHAnsi"/>
                  <w:sz w:val="20"/>
                  <w:u w:val="single"/>
                </w:rPr>
                <w:t>articoli 317</w:t>
              </w:r>
            </w:hyperlink>
            <w:r w:rsidRPr="00D665B1">
              <w:rPr>
                <w:rFonts w:asciiTheme="minorHAnsi" w:hAnsiTheme="minorHAnsi"/>
                <w:sz w:val="20"/>
              </w:rPr>
              <w:t xml:space="preserve"> e </w:t>
            </w:r>
            <w:hyperlink r:id="rId31" w:anchor="629" w:history="1">
              <w:r w:rsidRPr="00D665B1">
                <w:rPr>
                  <w:rFonts w:asciiTheme="minorHAnsi" w:hAnsiTheme="minorHAnsi"/>
                  <w:sz w:val="20"/>
                  <w:u w:val="single"/>
                </w:rPr>
                <w:t>629 del codice penale</w:t>
              </w:r>
            </w:hyperlink>
            <w:r w:rsidRPr="00D665B1">
              <w:rPr>
                <w:rFonts w:asciiTheme="minorHAnsi" w:hAnsiTheme="minorHAnsi"/>
                <w:sz w:val="20"/>
              </w:rPr>
              <w:t xml:space="preserve"> aggravati ai sensi dell'articolo 7 del decreto-legge 13 maggio 1991, n. 152, convertito, con modificazioni, dalla legge 12 luglio 1991, n. 203?</w:t>
            </w:r>
          </w:p>
          <w:p w14:paraId="30E2B58F" w14:textId="77777777" w:rsidR="00BA6242" w:rsidRPr="00D665B1" w:rsidRDefault="00BA6242" w:rsidP="005C6B01">
            <w:pPr>
              <w:widowControl w:val="0"/>
              <w:jc w:val="both"/>
              <w:rPr>
                <w:rFonts w:asciiTheme="minorHAnsi" w:hAnsiTheme="minorHAnsi"/>
                <w:sz w:val="20"/>
              </w:rPr>
            </w:pPr>
          </w:p>
          <w:p w14:paraId="045BEB0C" w14:textId="77777777" w:rsidR="00BA6242" w:rsidRPr="00D665B1" w:rsidRDefault="00BA6242" w:rsidP="005C6B01">
            <w:pPr>
              <w:widowControl w:val="0"/>
              <w:jc w:val="both"/>
              <w:rPr>
                <w:rFonts w:asciiTheme="minorHAnsi" w:hAnsiTheme="minorHAnsi"/>
                <w:sz w:val="20"/>
              </w:rPr>
            </w:pPr>
            <w:r w:rsidRPr="00D665B1">
              <w:rPr>
                <w:rFonts w:asciiTheme="minorHAnsi" w:hAnsiTheme="minorHAnsi"/>
                <w:sz w:val="20"/>
              </w:rPr>
              <w:t>In caso affermativo:</w:t>
            </w:r>
          </w:p>
          <w:p w14:paraId="5554D265" w14:textId="77777777" w:rsidR="00BA6242" w:rsidRPr="00D665B1" w:rsidRDefault="00BA6242" w:rsidP="005C6B01">
            <w:pPr>
              <w:widowControl w:val="0"/>
              <w:jc w:val="both"/>
              <w:rPr>
                <w:rFonts w:asciiTheme="minorHAnsi" w:hAnsiTheme="minorHAnsi"/>
                <w:sz w:val="20"/>
              </w:rPr>
            </w:pPr>
          </w:p>
          <w:p w14:paraId="32185EE2" w14:textId="77777777" w:rsidR="00BA6242" w:rsidRPr="00D665B1" w:rsidRDefault="00BA6242" w:rsidP="005C6B01">
            <w:pPr>
              <w:widowControl w:val="0"/>
              <w:jc w:val="both"/>
              <w:rPr>
                <w:rFonts w:asciiTheme="minorHAnsi" w:hAnsiTheme="minorHAnsi"/>
                <w:sz w:val="20"/>
              </w:rPr>
            </w:pPr>
            <w:r w:rsidRPr="00D665B1">
              <w:rPr>
                <w:rFonts w:asciiTheme="minorHAnsi" w:hAnsiTheme="minorHAnsi"/>
                <w:sz w:val="20"/>
              </w:rPr>
              <w:t>- ha denunciato i fatti all’autorità giudiziaria?</w:t>
            </w:r>
          </w:p>
          <w:p w14:paraId="6BFCD70B" w14:textId="77777777" w:rsidR="00BA6242" w:rsidRPr="00D665B1" w:rsidRDefault="00BA6242" w:rsidP="005C6B01">
            <w:pPr>
              <w:widowControl w:val="0"/>
              <w:jc w:val="both"/>
              <w:rPr>
                <w:rFonts w:asciiTheme="minorHAnsi" w:hAnsiTheme="minorHAnsi"/>
                <w:sz w:val="20"/>
              </w:rPr>
            </w:pPr>
          </w:p>
          <w:p w14:paraId="5DD2C41E" w14:textId="77777777" w:rsidR="00BA6242" w:rsidRPr="00D665B1" w:rsidRDefault="00BA6242" w:rsidP="005C6B01">
            <w:pPr>
              <w:widowControl w:val="0"/>
              <w:jc w:val="both"/>
              <w:rPr>
                <w:rFonts w:asciiTheme="minorHAnsi" w:hAnsiTheme="minorHAnsi"/>
                <w:sz w:val="20"/>
              </w:rPr>
            </w:pPr>
            <w:r w:rsidRPr="00D665B1">
              <w:rPr>
                <w:rFonts w:asciiTheme="minorHAnsi" w:hAnsiTheme="minorHAnsi"/>
                <w:sz w:val="20"/>
              </w:rPr>
              <w:t xml:space="preserve">- ricorrono i casi previsti all’articolo 4, primo comma, della Legge 24 novembre 1981, n. 689 (articolo 80, comma 5, lettera l) ? </w:t>
            </w:r>
          </w:p>
          <w:p w14:paraId="79BAAE4D" w14:textId="77777777" w:rsidR="00BA6242" w:rsidRPr="00D665B1" w:rsidRDefault="00BA6242" w:rsidP="005C6B01">
            <w:pPr>
              <w:widowControl w:val="0"/>
              <w:jc w:val="both"/>
              <w:rPr>
                <w:rFonts w:asciiTheme="minorHAnsi" w:hAnsiTheme="minorHAnsi"/>
                <w:sz w:val="20"/>
              </w:rPr>
            </w:pPr>
          </w:p>
          <w:p w14:paraId="09BDC666" w14:textId="77777777" w:rsidR="00BA6242" w:rsidRPr="00D665B1" w:rsidRDefault="00BA6242" w:rsidP="005C6B01">
            <w:pPr>
              <w:widowControl w:val="0"/>
              <w:jc w:val="both"/>
              <w:rPr>
                <w:rFonts w:asciiTheme="minorHAnsi" w:hAnsiTheme="minorHAnsi"/>
                <w:sz w:val="20"/>
              </w:rPr>
            </w:pPr>
          </w:p>
          <w:p w14:paraId="5070E56F" w14:textId="77777777" w:rsidR="00BA6242" w:rsidRPr="00D665B1" w:rsidRDefault="00BA6242" w:rsidP="005C6B01">
            <w:pPr>
              <w:widowControl w:val="0"/>
              <w:jc w:val="both"/>
              <w:rPr>
                <w:rFonts w:asciiTheme="minorHAnsi" w:hAnsiTheme="minorHAnsi"/>
                <w:sz w:val="20"/>
              </w:rPr>
            </w:pPr>
          </w:p>
          <w:p w14:paraId="161EBDE0" w14:textId="77777777" w:rsidR="00BA6242" w:rsidRPr="00D665B1" w:rsidRDefault="00BA6242" w:rsidP="005C6B01">
            <w:pPr>
              <w:widowControl w:val="0"/>
              <w:jc w:val="both"/>
              <w:rPr>
                <w:rFonts w:asciiTheme="minorHAnsi" w:hAnsiTheme="minorHAnsi"/>
                <w:sz w:val="20"/>
              </w:rPr>
            </w:pPr>
          </w:p>
          <w:p w14:paraId="3466F917" w14:textId="77777777" w:rsidR="00BA6242" w:rsidRPr="00D665B1" w:rsidRDefault="00BA6242" w:rsidP="005C6B01">
            <w:pPr>
              <w:widowControl w:val="0"/>
              <w:jc w:val="both"/>
              <w:rPr>
                <w:rFonts w:asciiTheme="minorHAnsi" w:hAnsiTheme="minorHAnsi"/>
                <w:sz w:val="20"/>
              </w:rPr>
            </w:pPr>
          </w:p>
          <w:p w14:paraId="6D6EC277" w14:textId="77777777" w:rsidR="00BA6242" w:rsidRPr="00D665B1"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r w:rsidRPr="00D665B1">
              <w:rPr>
                <w:rFonts w:asciiTheme="minorHAnsi" w:hAnsiTheme="minorHAnsi"/>
                <w:sz w:val="20"/>
              </w:rPr>
              <w:t>si trova rispetto ad un altro partecipante alla medesima procedura di affidamento, in una situazione di controllo di cui all'</w:t>
            </w:r>
            <w:hyperlink r:id="rId32" w:anchor="2359" w:history="1">
              <w:r w:rsidRPr="00D665B1">
                <w:rPr>
                  <w:rFonts w:asciiTheme="minorHAnsi" w:hAnsiTheme="minorHAnsi"/>
                  <w:sz w:val="20"/>
                  <w:u w:val="single"/>
                </w:rPr>
                <w:t>articolo 2359 del codice civile</w:t>
              </w:r>
            </w:hyperlink>
            <w:r w:rsidRPr="00D665B1">
              <w:rPr>
                <w:rFonts w:asciiTheme="minorHAnsi" w:hAnsiTheme="minorHAnsi"/>
                <w:sz w:val="20"/>
              </w:rPr>
              <w:t xml:space="preserve"> o in una qualsiasi relazione, anche di fatto, se la situazione di controllo o la relazione comporti che le offerte sono imputabili ad un unico centro decisionale (articolo 80, comma 5, lettera m)?</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D274AA3" w14:textId="77777777" w:rsidR="00BA6242" w:rsidRPr="00D665B1" w:rsidRDefault="00BA6242" w:rsidP="005C6B01">
            <w:pPr>
              <w:widowControl w:val="0"/>
              <w:jc w:val="both"/>
              <w:rPr>
                <w:rFonts w:asciiTheme="minorHAnsi" w:hAnsiTheme="minorHAnsi"/>
                <w:sz w:val="20"/>
                <w:lang w:bidi="it-IT"/>
              </w:rPr>
            </w:pPr>
          </w:p>
          <w:p w14:paraId="77672F58"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4C9044E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Se la documentazione pertinente è disponibile elettronicamente, indicare: indirizzo web, autorità o organismo di emanazione, riferimento preciso della documentazione):</w:t>
            </w:r>
          </w:p>
          <w:p w14:paraId="55AFDDD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p w14:paraId="56DE09A5" w14:textId="77777777" w:rsidR="00BA6242" w:rsidRPr="00D665B1" w:rsidRDefault="00BA6242" w:rsidP="005C6B01">
            <w:pPr>
              <w:widowControl w:val="0"/>
              <w:jc w:val="both"/>
              <w:rPr>
                <w:rFonts w:asciiTheme="minorHAnsi" w:hAnsiTheme="minorHAnsi"/>
                <w:sz w:val="20"/>
                <w:lang w:bidi="it-IT"/>
              </w:rPr>
            </w:pPr>
          </w:p>
          <w:p w14:paraId="1F24F3E8"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67ADD38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Se la documentazione pertinente è disponibile elettronicamente, indicare: indirizzo web, autorità o organismo di emanazione, riferimento preciso della documentazione):</w:t>
            </w:r>
          </w:p>
          <w:p w14:paraId="1298265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p w14:paraId="720320E8" w14:textId="77777777" w:rsidR="00BA6242" w:rsidRPr="00D665B1" w:rsidRDefault="00BA6242" w:rsidP="005C6B01">
            <w:pPr>
              <w:widowControl w:val="0"/>
              <w:jc w:val="both"/>
              <w:rPr>
                <w:rFonts w:asciiTheme="minorHAnsi" w:hAnsiTheme="minorHAnsi"/>
                <w:sz w:val="20"/>
                <w:lang w:bidi="it-IT"/>
              </w:rPr>
            </w:pPr>
          </w:p>
          <w:p w14:paraId="7D124D8D"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r w:rsidRPr="00D665B1">
              <w:rPr>
                <w:rFonts w:asciiTheme="minorHAnsi" w:hAnsiTheme="minorHAnsi"/>
                <w:sz w:val="20"/>
                <w:lang w:bidi="it-IT"/>
              </w:rPr>
              <w:br/>
            </w:r>
          </w:p>
          <w:p w14:paraId="4236225E" w14:textId="77777777" w:rsidR="00BA6242" w:rsidRPr="00D665B1" w:rsidRDefault="00BA6242" w:rsidP="005C6B01">
            <w:pPr>
              <w:widowControl w:val="0"/>
              <w:jc w:val="both"/>
              <w:rPr>
                <w:rFonts w:asciiTheme="minorHAnsi" w:hAnsiTheme="minorHAnsi"/>
                <w:sz w:val="20"/>
                <w:lang w:bidi="it-IT"/>
              </w:rPr>
            </w:pPr>
          </w:p>
          <w:p w14:paraId="31D14BA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p w14:paraId="454F7DBD" w14:textId="77777777" w:rsidR="00BA6242" w:rsidRPr="00D665B1" w:rsidRDefault="00BA6242" w:rsidP="005C6B01">
            <w:pPr>
              <w:widowControl w:val="0"/>
              <w:jc w:val="both"/>
              <w:rPr>
                <w:rFonts w:asciiTheme="minorHAnsi" w:hAnsiTheme="minorHAnsi"/>
                <w:sz w:val="20"/>
                <w:lang w:bidi="it-IT"/>
              </w:rPr>
            </w:pPr>
          </w:p>
          <w:p w14:paraId="1597871E"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71273A0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Se la documentazione pertinente è disponibile elettronicamente, indicare: indirizzo web, autorità o organismo di emanazione, riferimento preciso della documentazione):</w:t>
            </w:r>
          </w:p>
          <w:p w14:paraId="08E9035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p w14:paraId="6E33003E" w14:textId="77777777" w:rsidR="00BA6242" w:rsidRPr="00D665B1" w:rsidRDefault="00BA6242" w:rsidP="005C6B01">
            <w:pPr>
              <w:widowControl w:val="0"/>
              <w:jc w:val="both"/>
              <w:rPr>
                <w:rFonts w:asciiTheme="minorHAnsi" w:hAnsiTheme="minorHAnsi"/>
                <w:sz w:val="20"/>
                <w:lang w:bidi="it-IT"/>
              </w:rPr>
            </w:pPr>
          </w:p>
          <w:p w14:paraId="359D3539"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    [ ] Non è tenuto alla disciplina legge 68/1999</w:t>
            </w:r>
            <w:r w:rsidRPr="00D665B1">
              <w:rPr>
                <w:rFonts w:asciiTheme="minorHAnsi" w:hAnsiTheme="minorHAnsi"/>
                <w:sz w:val="20"/>
                <w:lang w:bidi="it-IT"/>
              </w:rPr>
              <w:br/>
              <w:t>Se la documentazione pertinente è disponibile elettronicamente, indicare: indirizzo web, autorità o organismo di emanazione, riferimento preciso della documentazione):</w:t>
            </w:r>
          </w:p>
          <w:p w14:paraId="6B0F985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p w14:paraId="5054D44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Nel caso in cui l’operatore non è tenuto alla disciplina legge 68/1999 indicare le motivazioni:</w:t>
            </w:r>
          </w:p>
          <w:p w14:paraId="6161173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(numero dipendenti e/o altro ) [………..…][……….…][……….…]</w:t>
            </w:r>
          </w:p>
          <w:p w14:paraId="64C37363" w14:textId="77777777" w:rsidR="00BA6242" w:rsidRPr="00D665B1" w:rsidRDefault="00BA6242" w:rsidP="005C6B01">
            <w:pPr>
              <w:widowControl w:val="0"/>
              <w:jc w:val="both"/>
              <w:rPr>
                <w:rFonts w:asciiTheme="minorHAnsi" w:hAnsiTheme="minorHAnsi"/>
                <w:sz w:val="20"/>
                <w:lang w:bidi="it-IT"/>
              </w:rPr>
            </w:pPr>
          </w:p>
          <w:p w14:paraId="392E8CD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49DDA87C" w14:textId="77777777" w:rsidR="00BA6242" w:rsidRPr="00D665B1" w:rsidRDefault="00BA6242" w:rsidP="005C6B01">
            <w:pPr>
              <w:widowControl w:val="0"/>
              <w:jc w:val="both"/>
              <w:rPr>
                <w:rFonts w:asciiTheme="minorHAnsi" w:hAnsiTheme="minorHAnsi"/>
                <w:sz w:val="20"/>
                <w:lang w:bidi="it-IT"/>
              </w:rPr>
            </w:pPr>
          </w:p>
          <w:p w14:paraId="57958678" w14:textId="77777777" w:rsidR="00BA6242" w:rsidRPr="00D665B1" w:rsidRDefault="00BA6242" w:rsidP="005C6B01">
            <w:pPr>
              <w:widowControl w:val="0"/>
              <w:jc w:val="both"/>
              <w:rPr>
                <w:rFonts w:asciiTheme="minorHAnsi" w:hAnsiTheme="minorHAnsi"/>
                <w:sz w:val="20"/>
                <w:lang w:bidi="it-IT"/>
              </w:rPr>
            </w:pPr>
          </w:p>
          <w:p w14:paraId="1E54993D"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r w:rsidRPr="00D665B1">
              <w:rPr>
                <w:rFonts w:asciiTheme="minorHAnsi" w:hAnsiTheme="minorHAnsi"/>
                <w:sz w:val="20"/>
                <w:lang w:bidi="it-IT"/>
              </w:rPr>
              <w:br/>
            </w:r>
          </w:p>
          <w:p w14:paraId="2E87855D"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20141036"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Se la documentazione pertinente è disponibile elettronicamente, indicare: indirizzo web, autorità o organismo di emanazione, riferimento preciso della documentazione):</w:t>
            </w:r>
          </w:p>
          <w:p w14:paraId="3CBEAFC6"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p w14:paraId="7A6A15B2" w14:textId="77777777" w:rsidR="00BA6242" w:rsidRPr="00D665B1" w:rsidRDefault="00BA6242" w:rsidP="005C6B01">
            <w:pPr>
              <w:widowControl w:val="0"/>
              <w:jc w:val="both"/>
              <w:rPr>
                <w:rFonts w:asciiTheme="minorHAnsi" w:hAnsiTheme="minorHAnsi"/>
                <w:sz w:val="20"/>
                <w:lang w:bidi="it-IT"/>
              </w:rPr>
            </w:pPr>
          </w:p>
          <w:p w14:paraId="52CF348A"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tc>
      </w:tr>
      <w:tr w:rsidR="00D665B1" w:rsidRPr="00D665B1" w14:paraId="7EF6948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C2A701" w14:textId="77777777" w:rsidR="00BA6242" w:rsidRPr="00D665B1"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lang w:bidi="it-IT"/>
              </w:rPr>
            </w:pPr>
            <w:r w:rsidRPr="00D665B1">
              <w:rPr>
                <w:rFonts w:asciiTheme="minorHAnsi" w:hAnsiTheme="minorHAnsi"/>
                <w:sz w:val="20"/>
              </w:rPr>
              <w:t>L’operatore</w:t>
            </w:r>
            <w:r w:rsidRPr="00D665B1">
              <w:rPr>
                <w:rFonts w:asciiTheme="minorHAnsi" w:hAnsiTheme="minorHAnsi"/>
                <w:sz w:val="20"/>
                <w:lang w:bidi="it-IT"/>
              </w:rPr>
              <w:t xml:space="preserve"> economico  si trova nella condizione prevista dall’art. 53 comma 16-ter del </w:t>
            </w:r>
            <w:proofErr w:type="spellStart"/>
            <w:r w:rsidRPr="00D665B1">
              <w:rPr>
                <w:rFonts w:asciiTheme="minorHAnsi" w:hAnsiTheme="minorHAnsi"/>
                <w:sz w:val="20"/>
                <w:lang w:bidi="it-IT"/>
              </w:rPr>
              <w:t>D.Lgs.</w:t>
            </w:r>
            <w:proofErr w:type="spellEnd"/>
            <w:r w:rsidRPr="00D665B1">
              <w:rPr>
                <w:rFonts w:asciiTheme="minorHAnsi" w:hAnsiTheme="minorHAnsi"/>
                <w:sz w:val="20"/>
                <w:lang w:bidi="it-IT"/>
              </w:rPr>
              <w:t xml:space="preserve"> 165/2001 (</w:t>
            </w:r>
            <w:proofErr w:type="spellStart"/>
            <w:r w:rsidRPr="00D665B1">
              <w:rPr>
                <w:rFonts w:asciiTheme="minorHAnsi" w:hAnsiTheme="minorHAnsi"/>
                <w:sz w:val="20"/>
                <w:lang w:bidi="it-IT"/>
              </w:rPr>
              <w:t>pantouflage</w:t>
            </w:r>
            <w:proofErr w:type="spellEnd"/>
            <w:r w:rsidRPr="00D665B1">
              <w:rPr>
                <w:rFonts w:asciiTheme="minorHAnsi" w:hAnsiTheme="minorHAnsi"/>
                <w:sz w:val="20"/>
                <w:lang w:bidi="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28DB64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p w14:paraId="6197286C"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 </w:t>
            </w:r>
          </w:p>
        </w:tc>
      </w:tr>
    </w:tbl>
    <w:p w14:paraId="54AC91A0" w14:textId="77777777" w:rsidR="00BA6242" w:rsidRPr="00D665B1" w:rsidRDefault="00BA6242" w:rsidP="00BA6242">
      <w:pPr>
        <w:widowControl w:val="0"/>
        <w:jc w:val="both"/>
        <w:rPr>
          <w:rFonts w:asciiTheme="minorHAnsi" w:hAnsiTheme="minorHAnsi"/>
          <w:sz w:val="20"/>
        </w:rPr>
      </w:pPr>
    </w:p>
    <w:p w14:paraId="7B5B82C2" w14:textId="77777777" w:rsidR="00BA6242" w:rsidRPr="00D665B1" w:rsidRDefault="00BA6242" w:rsidP="00BA6242">
      <w:pPr>
        <w:widowControl w:val="0"/>
        <w:jc w:val="both"/>
        <w:rPr>
          <w:rFonts w:asciiTheme="minorHAnsi" w:hAnsiTheme="minorHAnsi"/>
          <w:sz w:val="20"/>
        </w:rPr>
      </w:pPr>
    </w:p>
    <w:p w14:paraId="00B4524D" w14:textId="77777777" w:rsidR="00BA6242" w:rsidRPr="00D665B1" w:rsidRDefault="00BA6242" w:rsidP="00BA6242">
      <w:pPr>
        <w:widowControl w:val="0"/>
        <w:jc w:val="both"/>
        <w:rPr>
          <w:rFonts w:asciiTheme="minorHAnsi" w:hAnsiTheme="minorHAnsi"/>
          <w:sz w:val="20"/>
          <w:lang w:bidi="it-IT"/>
        </w:rPr>
      </w:pPr>
      <w:r w:rsidRPr="00D665B1">
        <w:rPr>
          <w:rFonts w:asciiTheme="minorHAnsi" w:hAnsiTheme="minorHAnsi"/>
          <w:sz w:val="20"/>
          <w:lang w:bidi="it-IT"/>
        </w:rPr>
        <w:t>Parte IV: Criteri di selezione</w:t>
      </w:r>
    </w:p>
    <w:p w14:paraId="20C61756" w14:textId="77777777" w:rsidR="00BA6242" w:rsidRPr="00D665B1" w:rsidRDefault="00BA6242" w:rsidP="00BA6242">
      <w:pPr>
        <w:widowControl w:val="0"/>
        <w:jc w:val="both"/>
        <w:rPr>
          <w:rFonts w:asciiTheme="minorHAnsi" w:hAnsiTheme="minorHAnsi"/>
          <w:sz w:val="20"/>
          <w:lang w:bidi="it-IT"/>
        </w:rPr>
      </w:pPr>
    </w:p>
    <w:p w14:paraId="6A79FD08" w14:textId="77777777" w:rsidR="00BA6242" w:rsidRPr="00D665B1" w:rsidRDefault="00BA6242" w:rsidP="00BA6242">
      <w:pPr>
        <w:widowControl w:val="0"/>
        <w:jc w:val="both"/>
        <w:rPr>
          <w:rFonts w:asciiTheme="minorHAnsi" w:hAnsiTheme="minorHAnsi"/>
          <w:sz w:val="20"/>
          <w:lang w:bidi="it-IT"/>
        </w:rPr>
      </w:pPr>
      <w:r w:rsidRPr="00D665B1">
        <w:rPr>
          <w:rFonts w:asciiTheme="minorHAnsi" w:hAnsiTheme="minorHAnsi"/>
          <w:sz w:val="20"/>
          <w:lang w:bidi="it-IT"/>
        </w:rPr>
        <w:t xml:space="preserve">In merito ai criteri di selezione (sezione </w:t>
      </w:r>
      <w:r w:rsidRPr="00D665B1">
        <w:rPr>
          <w:rFonts w:asciiTheme="minorHAnsi" w:hAnsiTheme="minorHAnsi"/>
          <w:sz w:val="20"/>
          <w:lang w:bidi="it-IT"/>
        </w:rPr>
        <w:t xml:space="preserve"> o sezioni da A </w:t>
      </w:r>
      <w:proofErr w:type="spellStart"/>
      <w:r w:rsidRPr="00D665B1">
        <w:rPr>
          <w:rFonts w:asciiTheme="minorHAnsi" w:hAnsiTheme="minorHAnsi"/>
          <w:sz w:val="20"/>
          <w:lang w:bidi="it-IT"/>
        </w:rPr>
        <w:t>a</w:t>
      </w:r>
      <w:proofErr w:type="spellEnd"/>
      <w:r w:rsidRPr="00D665B1">
        <w:rPr>
          <w:rFonts w:asciiTheme="minorHAnsi" w:hAnsiTheme="minorHAnsi"/>
          <w:sz w:val="20"/>
          <w:lang w:bidi="it-IT"/>
        </w:rPr>
        <w:t xml:space="preserve"> D della presente parte) l'operatore economico dichiara che:</w:t>
      </w:r>
    </w:p>
    <w:p w14:paraId="64ED097D" w14:textId="77777777" w:rsidR="00BA6242" w:rsidRPr="00D665B1" w:rsidRDefault="00BA6242" w:rsidP="00BA6242">
      <w:pPr>
        <w:widowControl w:val="0"/>
        <w:jc w:val="both"/>
        <w:rPr>
          <w:rFonts w:asciiTheme="minorHAnsi" w:hAnsiTheme="minorHAnsi"/>
          <w:sz w:val="20"/>
          <w:lang w:bidi="it-IT"/>
        </w:rPr>
      </w:pPr>
    </w:p>
    <w:p w14:paraId="7491E004"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sz w:val="20"/>
          <w:lang w:bidi="it-IT"/>
        </w:rPr>
        <w:t>: Indicazione globale per tutti i criteri di selezione</w:t>
      </w:r>
    </w:p>
    <w:p w14:paraId="1B4BF0F7" w14:textId="77777777" w:rsidR="00BA6242" w:rsidRPr="00D665B1" w:rsidRDefault="00BA6242" w:rsidP="00BA6242">
      <w:pPr>
        <w:widowControl w:val="0"/>
        <w:jc w:val="both"/>
        <w:rPr>
          <w:rFonts w:asciiTheme="minorHAnsi" w:hAnsiTheme="minorHAnsi"/>
          <w:b/>
          <w:bCs/>
          <w:sz w:val="20"/>
          <w:lang w:bidi="it-IT"/>
        </w:rPr>
      </w:pPr>
    </w:p>
    <w:p w14:paraId="4B6802C8"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b/>
          <w:sz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D665B1">
        <w:rPr>
          <w:rFonts w:asciiTheme="minorHAnsi" w:hAnsiTheme="minorHAnsi"/>
          <w:b/>
          <w:sz w:val="20"/>
          <w:lang w:bidi="it-IT"/>
        </w:rPr>
        <w:t> della parte IV senza compilare nessun'altra sezione della parte IV:</w:t>
      </w:r>
    </w:p>
    <w:tbl>
      <w:tblPr>
        <w:tblW w:w="9654" w:type="dxa"/>
        <w:tblInd w:w="-20" w:type="dxa"/>
        <w:tblLayout w:type="fixed"/>
        <w:tblCellMar>
          <w:left w:w="93" w:type="dxa"/>
        </w:tblCellMar>
        <w:tblLook w:val="0000" w:firstRow="0" w:lastRow="0" w:firstColumn="0" w:lastColumn="0" w:noHBand="0" w:noVBand="0"/>
      </w:tblPr>
      <w:tblGrid>
        <w:gridCol w:w="4606"/>
        <w:gridCol w:w="5048"/>
      </w:tblGrid>
      <w:tr w:rsidR="00D665B1" w:rsidRPr="00D665B1" w14:paraId="46387254" w14:textId="77777777" w:rsidTr="005C6B01">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03F7E5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Rispetto di tutti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4EDE6E4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Risposta</w:t>
            </w:r>
          </w:p>
        </w:tc>
      </w:tr>
      <w:tr w:rsidR="00D665B1" w:rsidRPr="00D665B1" w14:paraId="407D358A" w14:textId="77777777" w:rsidTr="005C6B01">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E86DBA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Soddisfa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16A48489"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p>
        </w:tc>
      </w:tr>
    </w:tbl>
    <w:p w14:paraId="1E7BCAB3" w14:textId="77777777" w:rsidR="00BA6242" w:rsidRPr="00D665B1" w:rsidRDefault="00BA6242" w:rsidP="00BA6242">
      <w:pPr>
        <w:widowControl w:val="0"/>
        <w:jc w:val="both"/>
        <w:rPr>
          <w:rFonts w:asciiTheme="minorHAnsi" w:hAnsiTheme="minorHAnsi"/>
          <w:sz w:val="20"/>
          <w:lang w:bidi="it-IT"/>
        </w:rPr>
      </w:pPr>
    </w:p>
    <w:p w14:paraId="0E1BE728"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sz w:val="20"/>
          <w:lang w:bidi="it-IT"/>
        </w:rPr>
        <w:t xml:space="preserve">A: Idoneità (Articolo 83, comma 1, lettera </w:t>
      </w:r>
      <w:r w:rsidRPr="00D665B1">
        <w:rPr>
          <w:rFonts w:asciiTheme="minorHAnsi" w:hAnsiTheme="minorHAnsi"/>
          <w:i/>
          <w:sz w:val="20"/>
          <w:lang w:bidi="it-IT"/>
        </w:rPr>
        <w:t>a)</w:t>
      </w:r>
      <w:r w:rsidRPr="00D665B1">
        <w:rPr>
          <w:rFonts w:asciiTheme="minorHAnsi" w:hAnsiTheme="minorHAnsi"/>
          <w:sz w:val="20"/>
          <w:lang w:bidi="it-IT"/>
        </w:rPr>
        <w:t xml:space="preserve">, del Codice) </w:t>
      </w:r>
    </w:p>
    <w:p w14:paraId="5F7FB0DD"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b/>
          <w:sz w:val="20"/>
          <w:lang w:bidi="it-IT"/>
        </w:rPr>
        <w:t xml:space="preserve">Tale Sezione è da compilare solo se le informazioni sono state richieste espressamente dall’amministrazione aggiudicatrice o dall’ente aggiudicatore nell’avviso o bando pertinente o nei documenti di gara.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D665B1" w:rsidRPr="00D665B1" w14:paraId="50F9E25F"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B0E52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Idoneità</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D52EA78"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Risposta</w:t>
            </w:r>
          </w:p>
        </w:tc>
      </w:tr>
      <w:tr w:rsidR="00D665B1" w:rsidRPr="00D665B1" w14:paraId="35A2131C"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6E3C1E" w14:textId="77777777" w:rsidR="00BA6242" w:rsidRPr="00D665B1" w:rsidRDefault="00BA6242" w:rsidP="008474C2">
            <w:pPr>
              <w:widowControl w:val="0"/>
              <w:numPr>
                <w:ilvl w:val="0"/>
                <w:numId w:val="52"/>
              </w:numPr>
              <w:spacing w:after="0"/>
              <w:jc w:val="both"/>
              <w:rPr>
                <w:rFonts w:asciiTheme="minorHAnsi" w:hAnsiTheme="minorHAnsi"/>
                <w:sz w:val="20"/>
                <w:lang w:bidi="it-IT"/>
              </w:rPr>
            </w:pPr>
            <w:r w:rsidRPr="00D665B1">
              <w:rPr>
                <w:rFonts w:asciiTheme="minorHAnsi" w:hAnsiTheme="minorHAnsi"/>
                <w:b/>
                <w:sz w:val="20"/>
                <w:lang w:bidi="it-IT"/>
              </w:rPr>
              <w:t xml:space="preserve">Iscrizione in un registro professionale o commerciale tenuto nello Stato membro di stabilimento </w:t>
            </w:r>
            <w:r w:rsidRPr="00D665B1">
              <w:rPr>
                <w:rFonts w:asciiTheme="minorHAnsi" w:hAnsiTheme="minorHAnsi"/>
                <w:sz w:val="20"/>
                <w:lang w:bidi="it-IT"/>
              </w:rPr>
              <w:t>(</w:t>
            </w:r>
            <w:r w:rsidRPr="00D665B1">
              <w:rPr>
                <w:rFonts w:asciiTheme="minorHAnsi" w:hAnsiTheme="minorHAnsi"/>
                <w:sz w:val="20"/>
                <w:vertAlign w:val="superscript"/>
                <w:lang w:bidi="it-IT"/>
              </w:rPr>
              <w:footnoteReference w:id="36"/>
            </w:r>
            <w:r w:rsidRPr="00D665B1">
              <w:rPr>
                <w:rFonts w:asciiTheme="minorHAnsi" w:hAnsiTheme="minorHAnsi"/>
                <w:sz w:val="20"/>
                <w:lang w:bidi="it-IT"/>
              </w:rPr>
              <w:t>)</w:t>
            </w:r>
            <w:r w:rsidRPr="00D665B1">
              <w:rPr>
                <w:rFonts w:asciiTheme="minorHAnsi" w:hAnsiTheme="minorHAnsi"/>
                <w:sz w:val="20"/>
                <w:lang w:bidi="it-IT"/>
              </w:rPr>
              <w:br/>
            </w:r>
          </w:p>
          <w:p w14:paraId="29050A1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15FE65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t>(indirizzo web, autorità o organismo di emanazione, riferimento preciso della documentazione):</w:t>
            </w:r>
            <w:r w:rsidRPr="00D665B1">
              <w:rPr>
                <w:rFonts w:asciiTheme="minorHAnsi" w:hAnsiTheme="minorHAnsi"/>
                <w:i/>
                <w:sz w:val="20"/>
                <w:lang w:bidi="it-IT"/>
              </w:rPr>
              <w:t xml:space="preserve"> </w:t>
            </w:r>
          </w:p>
          <w:p w14:paraId="1715AD32"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r w:rsidR="00D665B1" w:rsidRPr="00D665B1" w14:paraId="31F344B9" w14:textId="77777777" w:rsidTr="005C6B01">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C3D8A3" w14:textId="77777777" w:rsidR="00BA6242" w:rsidRPr="00D665B1" w:rsidRDefault="00BA6242" w:rsidP="008474C2">
            <w:pPr>
              <w:widowControl w:val="0"/>
              <w:numPr>
                <w:ilvl w:val="0"/>
                <w:numId w:val="52"/>
              </w:numPr>
              <w:spacing w:after="0"/>
              <w:jc w:val="both"/>
              <w:rPr>
                <w:rFonts w:asciiTheme="minorHAnsi" w:hAnsiTheme="minorHAnsi"/>
                <w:sz w:val="20"/>
                <w:lang w:bidi="it-IT"/>
              </w:rPr>
            </w:pPr>
            <w:r w:rsidRPr="00D665B1">
              <w:rPr>
                <w:rFonts w:asciiTheme="minorHAnsi" w:hAnsiTheme="minorHAnsi"/>
                <w:b/>
                <w:sz w:val="20"/>
                <w:lang w:bidi="it-IT"/>
              </w:rPr>
              <w:t>Per gli appalti di servizi:</w:t>
            </w:r>
          </w:p>
          <w:p w14:paraId="655AB948" w14:textId="77777777" w:rsidR="00BA6242" w:rsidRPr="00D665B1" w:rsidRDefault="00BA6242" w:rsidP="005C6B01">
            <w:pPr>
              <w:widowControl w:val="0"/>
              <w:jc w:val="both"/>
              <w:rPr>
                <w:rFonts w:asciiTheme="minorHAnsi" w:hAnsiTheme="minorHAnsi"/>
                <w:sz w:val="20"/>
                <w:lang w:bidi="it-IT"/>
              </w:rPr>
            </w:pPr>
          </w:p>
          <w:p w14:paraId="6482F7B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È richiesta una particolare </w:t>
            </w:r>
            <w:r w:rsidRPr="00D665B1">
              <w:rPr>
                <w:rFonts w:asciiTheme="minorHAnsi" w:hAnsiTheme="minorHAnsi"/>
                <w:b/>
                <w:sz w:val="20"/>
                <w:lang w:bidi="it-IT"/>
              </w:rPr>
              <w:t>autorizzazione o appartenenza</w:t>
            </w:r>
            <w:r w:rsidRPr="00D665B1">
              <w:rPr>
                <w:rFonts w:asciiTheme="minorHAnsi" w:hAnsiTheme="minorHAnsi"/>
                <w:sz w:val="20"/>
                <w:lang w:bidi="it-IT"/>
              </w:rPr>
              <w:t xml:space="preserve"> a una particolare organizzazione (elenchi, albi, ecc.) per poter prestare il servizio di cui trattasi nel paese di stabilimento dell'operatore economico? </w:t>
            </w:r>
            <w:r w:rsidRPr="00D665B1">
              <w:rPr>
                <w:rFonts w:asciiTheme="minorHAnsi" w:hAnsiTheme="minorHAnsi"/>
                <w:sz w:val="20"/>
                <w:lang w:bidi="it-IT"/>
              </w:rPr>
              <w:br/>
            </w:r>
          </w:p>
          <w:p w14:paraId="0F660B4A"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8CBC742"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br/>
              <w:t>[ ] Sì [ ] No</w:t>
            </w:r>
            <w:r w:rsidRPr="00D665B1">
              <w:rPr>
                <w:rFonts w:asciiTheme="minorHAnsi" w:hAnsiTheme="minorHAnsi"/>
                <w:sz w:val="20"/>
                <w:lang w:bidi="it-IT"/>
              </w:rPr>
              <w:br/>
            </w:r>
            <w:r w:rsidRPr="00D665B1">
              <w:rPr>
                <w:rFonts w:asciiTheme="minorHAnsi" w:hAnsiTheme="minorHAnsi"/>
                <w:sz w:val="20"/>
                <w:lang w:bidi="it-IT"/>
              </w:rPr>
              <w:br/>
              <w:t>In caso affermativo, specificare quale documentazione e se l'operatore economico ne dispone: [ …] [ ] Sì [ ] No</w:t>
            </w:r>
            <w:r w:rsidRPr="00D665B1">
              <w:rPr>
                <w:rFonts w:asciiTheme="minorHAnsi" w:hAnsiTheme="minorHAnsi"/>
                <w:sz w:val="20"/>
                <w:lang w:bidi="it-IT"/>
              </w:rPr>
              <w:br/>
            </w:r>
          </w:p>
          <w:p w14:paraId="1CA823B8"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(indirizzo web, autorità o organismo di emanazione, riferimento preciso della documentazione): </w:t>
            </w:r>
          </w:p>
          <w:p w14:paraId="796EFD2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bl>
    <w:p w14:paraId="5CA02879" w14:textId="77777777" w:rsidR="00BA6242" w:rsidRPr="00D665B1" w:rsidRDefault="00BA6242" w:rsidP="00BA6242">
      <w:pPr>
        <w:widowControl w:val="0"/>
        <w:jc w:val="both"/>
        <w:rPr>
          <w:rFonts w:asciiTheme="minorHAnsi" w:hAnsiTheme="minorHAnsi"/>
          <w:b/>
          <w:sz w:val="20"/>
          <w:lang w:bidi="it-IT"/>
        </w:rPr>
      </w:pPr>
    </w:p>
    <w:p w14:paraId="073D9DCD" w14:textId="77777777" w:rsidR="00BA6242" w:rsidRPr="00D665B1" w:rsidRDefault="00BA6242" w:rsidP="00BA6242">
      <w:pPr>
        <w:widowControl w:val="0"/>
        <w:jc w:val="both"/>
        <w:rPr>
          <w:rFonts w:asciiTheme="minorHAnsi" w:hAnsiTheme="minorHAnsi"/>
          <w:sz w:val="20"/>
          <w:lang w:bidi="it-IT"/>
        </w:rPr>
      </w:pPr>
    </w:p>
    <w:p w14:paraId="61DB6DE7"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sz w:val="20"/>
          <w:lang w:bidi="it-IT"/>
        </w:rPr>
        <w:t xml:space="preserve">B: Capacità economica e finanziaria (Articolo 83, comma 1, lettera </w:t>
      </w:r>
      <w:r w:rsidRPr="00D665B1">
        <w:rPr>
          <w:rFonts w:asciiTheme="minorHAnsi" w:hAnsiTheme="minorHAnsi"/>
          <w:i/>
          <w:sz w:val="20"/>
          <w:lang w:bidi="it-IT"/>
        </w:rPr>
        <w:t>b)</w:t>
      </w:r>
      <w:r w:rsidRPr="00D665B1">
        <w:rPr>
          <w:rFonts w:asciiTheme="minorHAnsi" w:hAnsiTheme="minorHAnsi"/>
          <w:sz w:val="20"/>
          <w:lang w:bidi="it-IT"/>
        </w:rPr>
        <w:t>, del Codice)</w:t>
      </w:r>
    </w:p>
    <w:p w14:paraId="3A142C1B"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D665B1" w:rsidRPr="00D665B1" w14:paraId="415D7966"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ECE4F2"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Capacità economica e finanziaria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517E949"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Risposta</w:t>
            </w:r>
            <w:r w:rsidRPr="00D665B1">
              <w:rPr>
                <w:rFonts w:asciiTheme="minorHAnsi" w:hAnsiTheme="minorHAnsi"/>
                <w:b/>
                <w:i/>
                <w:sz w:val="20"/>
                <w:lang w:bidi="it-IT"/>
              </w:rPr>
              <w:t>:</w:t>
            </w:r>
          </w:p>
        </w:tc>
      </w:tr>
      <w:tr w:rsidR="00D665B1" w:rsidRPr="00D665B1" w14:paraId="7364B2F2"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071CC4" w14:textId="77777777" w:rsidR="00BA6242" w:rsidRPr="00D665B1" w:rsidRDefault="00BA6242" w:rsidP="005C6B01">
            <w:pPr>
              <w:widowControl w:val="0"/>
              <w:jc w:val="both"/>
              <w:rPr>
                <w:rFonts w:asciiTheme="minorHAnsi" w:hAnsiTheme="minorHAnsi"/>
                <w:b/>
                <w:sz w:val="20"/>
                <w:lang w:bidi="it-IT"/>
              </w:rPr>
            </w:pPr>
            <w:r w:rsidRPr="00D665B1">
              <w:rPr>
                <w:rFonts w:asciiTheme="minorHAnsi" w:hAnsiTheme="minorHAnsi"/>
                <w:sz w:val="20"/>
                <w:lang w:bidi="it-IT"/>
              </w:rPr>
              <w:t xml:space="preserve">1a)  Il </w:t>
            </w:r>
            <w:r w:rsidRPr="00D665B1">
              <w:rPr>
                <w:rFonts w:asciiTheme="minorHAnsi" w:hAnsiTheme="minorHAnsi"/>
                <w:b/>
                <w:sz w:val="20"/>
                <w:lang w:bidi="it-IT"/>
              </w:rPr>
              <w:t>fatturato annuo</w:t>
            </w:r>
            <w:r w:rsidRPr="00D665B1">
              <w:rPr>
                <w:rFonts w:asciiTheme="minorHAnsi" w:hAnsiTheme="minorHAnsi"/>
                <w:sz w:val="20"/>
                <w:lang w:bidi="it-IT"/>
              </w:rPr>
              <w:t xml:space="preserve"> ("generale") dell'operatore economico per il numero di esercizi richiesto nell'avviso o bando pertinente o nei documenti di gara è il seguente</w:t>
            </w:r>
            <w:r w:rsidRPr="00D665B1">
              <w:rPr>
                <w:rFonts w:asciiTheme="minorHAnsi" w:hAnsiTheme="minorHAnsi"/>
                <w:b/>
                <w:sz w:val="20"/>
                <w:lang w:bidi="it-IT"/>
              </w:rPr>
              <w:t>:</w:t>
            </w:r>
          </w:p>
          <w:p w14:paraId="3DE75575" w14:textId="77777777" w:rsidR="00BA6242" w:rsidRPr="00D665B1" w:rsidRDefault="00BA6242" w:rsidP="005C6B01">
            <w:pPr>
              <w:widowControl w:val="0"/>
              <w:jc w:val="both"/>
              <w:rPr>
                <w:rFonts w:asciiTheme="minorHAnsi" w:hAnsiTheme="minorHAnsi"/>
                <w:b/>
                <w:sz w:val="20"/>
                <w:lang w:bidi="it-IT"/>
              </w:rPr>
            </w:pPr>
          </w:p>
          <w:p w14:paraId="6EC6439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e/o,</w:t>
            </w:r>
          </w:p>
          <w:p w14:paraId="471AF841" w14:textId="77777777" w:rsidR="00BA6242" w:rsidRPr="00D665B1" w:rsidRDefault="00BA6242" w:rsidP="005C6B01">
            <w:pPr>
              <w:widowControl w:val="0"/>
              <w:jc w:val="both"/>
              <w:rPr>
                <w:rFonts w:asciiTheme="minorHAnsi" w:hAnsiTheme="minorHAnsi"/>
                <w:sz w:val="20"/>
                <w:lang w:bidi="it-IT"/>
              </w:rPr>
            </w:pPr>
          </w:p>
          <w:p w14:paraId="70B2A2B6"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1b)  Il </w:t>
            </w:r>
            <w:r w:rsidRPr="00D665B1">
              <w:rPr>
                <w:rFonts w:asciiTheme="minorHAnsi" w:hAnsiTheme="minorHAnsi"/>
                <w:b/>
                <w:sz w:val="20"/>
                <w:lang w:bidi="it-IT"/>
              </w:rPr>
              <w:t>fatturato annuo medio</w:t>
            </w:r>
            <w:r w:rsidRPr="00D665B1">
              <w:rPr>
                <w:rFonts w:asciiTheme="minorHAnsi" w:hAnsiTheme="minorHAnsi"/>
                <w:sz w:val="20"/>
                <w:lang w:bidi="it-IT"/>
              </w:rPr>
              <w:t xml:space="preserve"> dell'operatore economico </w:t>
            </w:r>
            <w:r w:rsidRPr="00D665B1">
              <w:rPr>
                <w:rFonts w:asciiTheme="minorHAnsi" w:hAnsiTheme="minorHAnsi"/>
                <w:b/>
                <w:sz w:val="20"/>
                <w:lang w:bidi="it-IT"/>
              </w:rPr>
              <w:t xml:space="preserve">per il numero di esercizi richiesto nell'avviso o bando pertinente o nei documenti di gara è il seguente </w:t>
            </w:r>
            <w:r w:rsidRPr="00D665B1">
              <w:rPr>
                <w:rFonts w:asciiTheme="minorHAnsi" w:hAnsiTheme="minorHAnsi"/>
                <w:sz w:val="20"/>
                <w:lang w:bidi="it-IT"/>
              </w:rPr>
              <w:t>(</w:t>
            </w:r>
            <w:r w:rsidRPr="00D665B1">
              <w:rPr>
                <w:rFonts w:asciiTheme="minorHAnsi" w:hAnsiTheme="minorHAnsi"/>
                <w:sz w:val="20"/>
                <w:vertAlign w:val="superscript"/>
                <w:lang w:bidi="it-IT"/>
              </w:rPr>
              <w:footnoteReference w:id="37"/>
            </w:r>
            <w:r w:rsidRPr="00D665B1">
              <w:rPr>
                <w:rFonts w:asciiTheme="minorHAnsi" w:hAnsiTheme="minorHAnsi"/>
                <w:sz w:val="20"/>
                <w:lang w:bidi="it-IT"/>
              </w:rPr>
              <w:t>)</w:t>
            </w:r>
            <w:r w:rsidRPr="00D665B1">
              <w:rPr>
                <w:rFonts w:asciiTheme="minorHAnsi" w:hAnsiTheme="minorHAnsi"/>
                <w:b/>
                <w:sz w:val="20"/>
                <w:lang w:bidi="it-IT"/>
              </w:rPr>
              <w:t>:</w:t>
            </w:r>
          </w:p>
          <w:p w14:paraId="10191CCD"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E72A18A"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esercizio:  [……] fatturato: [……] […] valuta</w:t>
            </w:r>
            <w:r w:rsidRPr="00D665B1">
              <w:rPr>
                <w:rFonts w:asciiTheme="minorHAnsi" w:hAnsiTheme="minorHAnsi"/>
                <w:sz w:val="20"/>
                <w:lang w:bidi="it-IT"/>
              </w:rPr>
              <w:br/>
              <w:t>esercizio:  [……] fatturato: [……] […] valuta</w:t>
            </w:r>
            <w:r w:rsidRPr="00D665B1">
              <w:rPr>
                <w:rFonts w:asciiTheme="minorHAnsi" w:hAnsiTheme="minorHAnsi"/>
                <w:sz w:val="20"/>
                <w:lang w:bidi="it-IT"/>
              </w:rPr>
              <w:br/>
              <w:t>esercizio:  [……] fatturato: [……] […] valuta</w:t>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t>(numero di esercizi, fatturato medio)</w:t>
            </w:r>
            <w:r w:rsidRPr="00D665B1">
              <w:rPr>
                <w:rFonts w:asciiTheme="minorHAnsi" w:hAnsiTheme="minorHAnsi"/>
                <w:b/>
                <w:sz w:val="20"/>
                <w:lang w:bidi="it-IT"/>
              </w:rPr>
              <w:t>:</w:t>
            </w:r>
            <w:r w:rsidRPr="00D665B1">
              <w:rPr>
                <w:rFonts w:asciiTheme="minorHAnsi" w:hAnsiTheme="minorHAnsi"/>
                <w:sz w:val="20"/>
                <w:lang w:bidi="it-IT"/>
              </w:rPr>
              <w:t xml:space="preserve">  </w:t>
            </w:r>
          </w:p>
          <w:p w14:paraId="7EAC066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 valuta</w:t>
            </w:r>
          </w:p>
          <w:p w14:paraId="287E33AC" w14:textId="77777777" w:rsidR="00BA6242" w:rsidRPr="00D665B1" w:rsidRDefault="00BA6242" w:rsidP="005C6B01">
            <w:pPr>
              <w:widowControl w:val="0"/>
              <w:jc w:val="both"/>
              <w:rPr>
                <w:rFonts w:asciiTheme="minorHAnsi" w:hAnsiTheme="minorHAnsi"/>
                <w:sz w:val="20"/>
                <w:lang w:bidi="it-IT"/>
              </w:rPr>
            </w:pPr>
          </w:p>
          <w:p w14:paraId="0C912561" w14:textId="77777777" w:rsidR="00BA6242" w:rsidRPr="00D665B1" w:rsidRDefault="00BA6242" w:rsidP="005C6B01">
            <w:pPr>
              <w:widowControl w:val="0"/>
              <w:jc w:val="both"/>
              <w:rPr>
                <w:rFonts w:asciiTheme="minorHAnsi" w:hAnsiTheme="minorHAnsi"/>
                <w:sz w:val="20"/>
                <w:lang w:bidi="it-IT"/>
              </w:rPr>
            </w:pPr>
          </w:p>
          <w:p w14:paraId="3753B03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(indirizzo web, autorità o organismo di emanazione, riferimento preciso della documentazione): </w:t>
            </w:r>
          </w:p>
          <w:p w14:paraId="209AF2E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r w:rsidR="00D665B1" w:rsidRPr="00D665B1" w14:paraId="5D20F67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31EEDD" w14:textId="77777777" w:rsidR="00BA6242" w:rsidRPr="00D665B1" w:rsidRDefault="00BA6242" w:rsidP="005C6B01">
            <w:pPr>
              <w:widowControl w:val="0"/>
              <w:jc w:val="both"/>
              <w:rPr>
                <w:rFonts w:asciiTheme="minorHAnsi" w:hAnsiTheme="minorHAnsi"/>
                <w:b/>
                <w:sz w:val="20"/>
                <w:lang w:bidi="it-IT"/>
              </w:rPr>
            </w:pPr>
            <w:r w:rsidRPr="00D665B1">
              <w:rPr>
                <w:rFonts w:asciiTheme="minorHAnsi" w:hAnsiTheme="minorHAnsi"/>
                <w:sz w:val="20"/>
                <w:lang w:bidi="it-IT"/>
              </w:rPr>
              <w:t xml:space="preserve">2a)  Il </w:t>
            </w:r>
            <w:r w:rsidRPr="00D665B1">
              <w:rPr>
                <w:rFonts w:asciiTheme="minorHAnsi" w:hAnsiTheme="minorHAnsi"/>
                <w:b/>
                <w:sz w:val="20"/>
                <w:lang w:bidi="it-IT"/>
              </w:rPr>
              <w:t>fatturato</w:t>
            </w:r>
            <w:r w:rsidRPr="00D665B1">
              <w:rPr>
                <w:rFonts w:asciiTheme="minorHAnsi" w:hAnsiTheme="minorHAnsi"/>
                <w:sz w:val="20"/>
                <w:lang w:bidi="it-IT"/>
              </w:rPr>
              <w:t xml:space="preserve"> annuo ("specifico") dell'operatore economico</w:t>
            </w:r>
            <w:r w:rsidRPr="00D665B1">
              <w:rPr>
                <w:rFonts w:asciiTheme="minorHAnsi" w:hAnsiTheme="minorHAnsi"/>
                <w:b/>
                <w:sz w:val="20"/>
                <w:lang w:bidi="it-IT"/>
              </w:rPr>
              <w:t xml:space="preserve"> nel settore di attività oggetto dell'appalto</w:t>
            </w:r>
            <w:r w:rsidRPr="00D665B1">
              <w:rPr>
                <w:rFonts w:asciiTheme="minorHAnsi" w:hAnsiTheme="minorHAnsi"/>
                <w:sz w:val="20"/>
                <w:lang w:bidi="it-IT"/>
              </w:rPr>
              <w:t xml:space="preserve"> e specificato nell'avviso o bando pertinente o nei documenti di gara per il numero di esercizi richiesto è il seguente:</w:t>
            </w:r>
          </w:p>
          <w:p w14:paraId="0BA5855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e/o,</w:t>
            </w:r>
          </w:p>
          <w:p w14:paraId="67F9AB4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2b) Il </w:t>
            </w:r>
            <w:r w:rsidRPr="00D665B1">
              <w:rPr>
                <w:rFonts w:asciiTheme="minorHAnsi" w:hAnsiTheme="minorHAnsi"/>
                <w:b/>
                <w:sz w:val="20"/>
                <w:lang w:bidi="it-IT"/>
              </w:rPr>
              <w:t>fatturato annuo medio</w:t>
            </w:r>
            <w:r w:rsidRPr="00D665B1">
              <w:rPr>
                <w:rFonts w:asciiTheme="minorHAnsi" w:hAnsiTheme="minorHAnsi"/>
                <w:sz w:val="20"/>
                <w:lang w:bidi="it-IT"/>
              </w:rPr>
              <w:t xml:space="preserve"> dell'operatore economico </w:t>
            </w:r>
            <w:r w:rsidRPr="00D665B1">
              <w:rPr>
                <w:rFonts w:asciiTheme="minorHAnsi" w:hAnsiTheme="minorHAnsi"/>
                <w:b/>
                <w:sz w:val="20"/>
                <w:lang w:bidi="it-IT"/>
              </w:rPr>
              <w:t xml:space="preserve">nel settore e per il numero di esercizi specificato nell'avviso o bando pertinente o nei documenti di gara è il seguente </w:t>
            </w:r>
            <w:r w:rsidRPr="00D665B1">
              <w:rPr>
                <w:rFonts w:asciiTheme="minorHAnsi" w:hAnsiTheme="minorHAnsi"/>
                <w:sz w:val="20"/>
                <w:lang w:bidi="it-IT"/>
              </w:rPr>
              <w:t>(</w:t>
            </w:r>
            <w:r w:rsidRPr="00D665B1">
              <w:rPr>
                <w:rFonts w:asciiTheme="minorHAnsi" w:hAnsiTheme="minorHAnsi"/>
                <w:sz w:val="20"/>
                <w:vertAlign w:val="superscript"/>
                <w:lang w:bidi="it-IT"/>
              </w:rPr>
              <w:footnoteReference w:id="38"/>
            </w:r>
            <w:r w:rsidRPr="00D665B1">
              <w:rPr>
                <w:rFonts w:asciiTheme="minorHAnsi" w:hAnsiTheme="minorHAnsi"/>
                <w:sz w:val="20"/>
                <w:lang w:bidi="it-IT"/>
              </w:rPr>
              <w:t>)</w:t>
            </w:r>
            <w:r w:rsidRPr="00D665B1">
              <w:rPr>
                <w:rFonts w:asciiTheme="minorHAnsi" w:hAnsiTheme="minorHAnsi"/>
                <w:b/>
                <w:sz w:val="20"/>
                <w:lang w:bidi="it-IT"/>
              </w:rPr>
              <w:t>:</w:t>
            </w:r>
          </w:p>
          <w:p w14:paraId="702CBDF9"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F80EAF8"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esercizio: [……] fatturato: [……] […]valuta</w:t>
            </w:r>
            <w:r w:rsidRPr="00D665B1">
              <w:rPr>
                <w:rFonts w:asciiTheme="minorHAnsi" w:hAnsiTheme="minorHAnsi"/>
                <w:sz w:val="20"/>
                <w:lang w:bidi="it-IT"/>
              </w:rPr>
              <w:br/>
              <w:t>esercizio: [……] fatturato: [……] […]valuta</w:t>
            </w:r>
            <w:r w:rsidRPr="00D665B1">
              <w:rPr>
                <w:rFonts w:asciiTheme="minorHAnsi" w:hAnsiTheme="minorHAnsi"/>
                <w:sz w:val="20"/>
                <w:lang w:bidi="it-IT"/>
              </w:rPr>
              <w:br/>
              <w:t>esercizio: [……] fatturato: [……] […]valuta</w:t>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t>(numero di esercizi, fatturato medio)</w:t>
            </w:r>
            <w:r w:rsidRPr="00D665B1">
              <w:rPr>
                <w:rFonts w:asciiTheme="minorHAnsi" w:hAnsiTheme="minorHAnsi"/>
                <w:b/>
                <w:sz w:val="20"/>
                <w:lang w:bidi="it-IT"/>
              </w:rPr>
              <w:t>:</w:t>
            </w:r>
            <w:r w:rsidRPr="00D665B1">
              <w:rPr>
                <w:rFonts w:asciiTheme="minorHAnsi" w:hAnsiTheme="minorHAnsi"/>
                <w:sz w:val="20"/>
                <w:lang w:bidi="it-IT"/>
              </w:rPr>
              <w:t xml:space="preserve"> </w:t>
            </w:r>
          </w:p>
          <w:p w14:paraId="0FC3337E"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 valuta</w:t>
            </w:r>
          </w:p>
          <w:p w14:paraId="4E9B24F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br/>
              <w:t xml:space="preserve">(indirizzo web, autorità o organismo di emanazione, riferimento preciso della documentazione): </w:t>
            </w:r>
          </w:p>
          <w:p w14:paraId="30E505EC"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r w:rsidR="00D665B1" w:rsidRPr="00D665B1" w14:paraId="4D8A6D67"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9B205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3) Se le informazioni relative al fatturato (generale o specifico) non sono disponibili per tutto il periodo richiesto, indicare la data di costituzione o di avvio delle attività dell'operatore economico: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E35B5C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r w:rsidR="00D665B1" w:rsidRPr="00D665B1" w14:paraId="1F56F5CD"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93DC69" w14:textId="77777777" w:rsidR="00BA6242" w:rsidRPr="00D665B1" w:rsidRDefault="00BA6242" w:rsidP="008474C2">
            <w:pPr>
              <w:widowControl w:val="0"/>
              <w:numPr>
                <w:ilvl w:val="0"/>
                <w:numId w:val="53"/>
              </w:numPr>
              <w:tabs>
                <w:tab w:val="clear" w:pos="720"/>
                <w:tab w:val="num" w:pos="0"/>
              </w:tabs>
              <w:spacing w:after="0"/>
              <w:jc w:val="both"/>
              <w:rPr>
                <w:rFonts w:asciiTheme="minorHAnsi" w:hAnsiTheme="minorHAnsi"/>
                <w:sz w:val="20"/>
                <w:lang w:bidi="it-IT"/>
              </w:rPr>
            </w:pPr>
            <w:r w:rsidRPr="00D665B1">
              <w:rPr>
                <w:rFonts w:asciiTheme="minorHAnsi" w:hAnsiTheme="minorHAnsi"/>
                <w:sz w:val="20"/>
                <w:lang w:bidi="it-IT"/>
              </w:rPr>
              <w:t xml:space="preserve">Per quanto riguarda gli </w:t>
            </w:r>
            <w:r w:rsidRPr="00D665B1">
              <w:rPr>
                <w:rFonts w:asciiTheme="minorHAnsi" w:hAnsiTheme="minorHAnsi"/>
                <w:b/>
                <w:sz w:val="20"/>
                <w:lang w:bidi="it-IT"/>
              </w:rPr>
              <w:t xml:space="preserve">indici finanziari </w:t>
            </w:r>
            <w:r w:rsidRPr="00D665B1">
              <w:rPr>
                <w:rFonts w:asciiTheme="minorHAnsi" w:hAnsiTheme="minorHAnsi"/>
                <w:sz w:val="20"/>
                <w:lang w:bidi="it-IT"/>
              </w:rPr>
              <w:t>(</w:t>
            </w:r>
            <w:r w:rsidRPr="00D665B1">
              <w:rPr>
                <w:rFonts w:asciiTheme="minorHAnsi" w:hAnsiTheme="minorHAnsi"/>
                <w:sz w:val="20"/>
                <w:vertAlign w:val="superscript"/>
                <w:lang w:bidi="it-IT"/>
              </w:rPr>
              <w:footnoteReference w:id="39"/>
            </w:r>
            <w:r w:rsidRPr="00D665B1">
              <w:rPr>
                <w:rFonts w:asciiTheme="minorHAnsi" w:hAnsiTheme="minorHAnsi"/>
                <w:sz w:val="20"/>
                <w:lang w:bidi="it-IT"/>
              </w:rPr>
              <w:t xml:space="preserve">) specificati nell'avviso o bando pertinente o nei documenti di gara ai sensi dell’art. 83 comma 4, </w:t>
            </w:r>
            <w:proofErr w:type="spellStart"/>
            <w:r w:rsidRPr="00D665B1">
              <w:rPr>
                <w:rFonts w:asciiTheme="minorHAnsi" w:hAnsiTheme="minorHAnsi"/>
                <w:sz w:val="20"/>
                <w:lang w:bidi="it-IT"/>
              </w:rPr>
              <w:t>lett</w:t>
            </w:r>
            <w:proofErr w:type="spellEnd"/>
            <w:r w:rsidRPr="00D665B1">
              <w:rPr>
                <w:rFonts w:asciiTheme="minorHAnsi" w:hAnsiTheme="minorHAnsi"/>
                <w:sz w:val="20"/>
                <w:lang w:bidi="it-IT"/>
              </w:rPr>
              <w:t xml:space="preserve">. </w:t>
            </w:r>
            <w:r w:rsidRPr="00D665B1">
              <w:rPr>
                <w:rFonts w:asciiTheme="minorHAnsi" w:hAnsiTheme="minorHAnsi"/>
                <w:i/>
                <w:sz w:val="20"/>
                <w:lang w:bidi="it-IT"/>
              </w:rPr>
              <w:t>b)</w:t>
            </w:r>
            <w:r w:rsidRPr="00D665B1">
              <w:rPr>
                <w:rFonts w:asciiTheme="minorHAnsi" w:hAnsiTheme="minorHAnsi"/>
                <w:sz w:val="20"/>
                <w:lang w:bidi="it-IT"/>
              </w:rPr>
              <w:t>, del Codice, l'operatore economico dichiara che i valori attuali degli indici richiesti sono i seguenti:</w:t>
            </w:r>
          </w:p>
          <w:p w14:paraId="0D7B99BD"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9C5A939"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(indicazione dell'indice richiesto, come rapporto tra x e y (</w:t>
            </w:r>
            <w:r w:rsidRPr="00D665B1">
              <w:rPr>
                <w:rFonts w:asciiTheme="minorHAnsi" w:hAnsiTheme="minorHAnsi"/>
                <w:sz w:val="20"/>
                <w:vertAlign w:val="superscript"/>
                <w:lang w:bidi="it-IT"/>
              </w:rPr>
              <w:footnoteReference w:id="40"/>
            </w:r>
            <w:r w:rsidRPr="00D665B1">
              <w:rPr>
                <w:rFonts w:asciiTheme="minorHAnsi" w:hAnsiTheme="minorHAnsi"/>
                <w:sz w:val="20"/>
                <w:lang w:bidi="it-IT"/>
              </w:rPr>
              <w:t>), e valore)</w:t>
            </w:r>
            <w:r w:rsidRPr="00D665B1">
              <w:rPr>
                <w:rFonts w:asciiTheme="minorHAnsi" w:hAnsiTheme="minorHAnsi"/>
                <w:sz w:val="20"/>
                <w:lang w:bidi="it-IT"/>
              </w:rPr>
              <w:br/>
              <w:t>[……], [……] (</w:t>
            </w:r>
            <w:r w:rsidRPr="00D665B1">
              <w:rPr>
                <w:rFonts w:asciiTheme="minorHAnsi" w:hAnsiTheme="minorHAnsi"/>
                <w:sz w:val="20"/>
                <w:vertAlign w:val="superscript"/>
                <w:lang w:bidi="it-IT"/>
              </w:rPr>
              <w:footnoteReference w:id="41"/>
            </w:r>
            <w:r w:rsidRPr="00D665B1">
              <w:rPr>
                <w:rFonts w:asciiTheme="minorHAnsi" w:hAnsiTheme="minorHAnsi"/>
                <w:sz w:val="20"/>
                <w:lang w:bidi="it-IT"/>
              </w:rPr>
              <w:t>)</w:t>
            </w:r>
            <w:r w:rsidRPr="00D665B1">
              <w:rPr>
                <w:rFonts w:asciiTheme="minorHAnsi" w:hAnsiTheme="minorHAnsi"/>
                <w:sz w:val="20"/>
                <w:lang w:bidi="it-IT"/>
              </w:rPr>
              <w:br/>
            </w:r>
            <w:r w:rsidRPr="00D665B1">
              <w:rPr>
                <w:rFonts w:asciiTheme="minorHAnsi" w:hAnsiTheme="minorHAnsi"/>
                <w:i/>
                <w:sz w:val="20"/>
                <w:lang w:bidi="it-IT"/>
              </w:rPr>
              <w:br/>
            </w:r>
            <w:r w:rsidRPr="00D665B1">
              <w:rPr>
                <w:rFonts w:asciiTheme="minorHAnsi" w:hAnsiTheme="minorHAnsi"/>
                <w:sz w:val="20"/>
                <w:lang w:bidi="it-IT"/>
              </w:rPr>
              <w:t>(indirizzo web, autorità o organismo di emanazione, riferimento preciso della documentazione):</w:t>
            </w:r>
            <w:r w:rsidRPr="00D665B1">
              <w:rPr>
                <w:rFonts w:asciiTheme="minorHAnsi" w:hAnsiTheme="minorHAnsi"/>
                <w:i/>
                <w:sz w:val="20"/>
                <w:lang w:bidi="it-IT"/>
              </w:rPr>
              <w:t xml:space="preserve"> </w:t>
            </w:r>
          </w:p>
          <w:p w14:paraId="0EF9C71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r w:rsidR="00D665B1" w:rsidRPr="00D665B1" w14:paraId="2E9A9F6E"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208167" w14:textId="77777777" w:rsidR="00BA6242" w:rsidRPr="00D665B1" w:rsidRDefault="00BA6242" w:rsidP="008474C2">
            <w:pPr>
              <w:widowControl w:val="0"/>
              <w:numPr>
                <w:ilvl w:val="0"/>
                <w:numId w:val="53"/>
              </w:numPr>
              <w:tabs>
                <w:tab w:val="clear" w:pos="720"/>
                <w:tab w:val="num" w:pos="0"/>
              </w:tabs>
              <w:spacing w:after="0"/>
              <w:jc w:val="both"/>
              <w:rPr>
                <w:rFonts w:asciiTheme="minorHAnsi" w:hAnsiTheme="minorHAnsi"/>
                <w:sz w:val="20"/>
                <w:lang w:bidi="it-IT"/>
              </w:rPr>
            </w:pPr>
            <w:r w:rsidRPr="00D665B1">
              <w:rPr>
                <w:rFonts w:asciiTheme="minorHAnsi" w:hAnsiTheme="minorHAnsi"/>
                <w:sz w:val="20"/>
                <w:lang w:bidi="it-IT"/>
              </w:rPr>
              <w:t xml:space="preserve">L'importo assicurato dalla </w:t>
            </w:r>
            <w:r w:rsidRPr="00D665B1">
              <w:rPr>
                <w:rFonts w:asciiTheme="minorHAnsi" w:hAnsiTheme="minorHAnsi"/>
                <w:b/>
                <w:sz w:val="20"/>
                <w:lang w:bidi="it-IT"/>
              </w:rPr>
              <w:t>copertura contro i rischi professional</w:t>
            </w:r>
            <w:r w:rsidRPr="00D665B1">
              <w:rPr>
                <w:rFonts w:asciiTheme="minorHAnsi" w:hAnsiTheme="minorHAnsi"/>
                <w:sz w:val="20"/>
                <w:lang w:bidi="it-IT"/>
              </w:rPr>
              <w:t xml:space="preserve">i è il seguente (articolo 83, comma 4, lettera </w:t>
            </w:r>
            <w:r w:rsidRPr="00D665B1">
              <w:rPr>
                <w:rFonts w:asciiTheme="minorHAnsi" w:hAnsiTheme="minorHAnsi"/>
                <w:i/>
                <w:sz w:val="20"/>
                <w:lang w:bidi="it-IT"/>
              </w:rPr>
              <w:t>c)</w:t>
            </w:r>
            <w:r w:rsidRPr="00D665B1">
              <w:rPr>
                <w:rFonts w:asciiTheme="minorHAnsi" w:hAnsiTheme="minorHAnsi"/>
                <w:sz w:val="20"/>
                <w:lang w:bidi="it-IT"/>
              </w:rPr>
              <w:t xml:space="preserve"> del Codice):</w:t>
            </w:r>
          </w:p>
          <w:p w14:paraId="081134A6"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Se tali informazioni sono disponibili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71D6AD2"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valuta</w:t>
            </w:r>
          </w:p>
          <w:p w14:paraId="5E97BBB3" w14:textId="77777777" w:rsidR="00BA6242" w:rsidRPr="00D665B1" w:rsidRDefault="00BA6242" w:rsidP="005C6B01">
            <w:pPr>
              <w:widowControl w:val="0"/>
              <w:jc w:val="both"/>
              <w:rPr>
                <w:rFonts w:asciiTheme="minorHAnsi" w:hAnsiTheme="minorHAnsi"/>
                <w:i/>
                <w:sz w:val="20"/>
                <w:lang w:bidi="it-IT"/>
              </w:rPr>
            </w:pPr>
            <w:r w:rsidRPr="00D665B1">
              <w:rPr>
                <w:rFonts w:asciiTheme="minorHAnsi" w:hAnsiTheme="minorHAnsi"/>
                <w:sz w:val="20"/>
                <w:lang w:bidi="it-IT"/>
              </w:rPr>
              <w:br/>
              <w:t>(indirizzo web, autorità o organismo di emanazione, riferimento preciso della documentazione):</w:t>
            </w:r>
          </w:p>
          <w:p w14:paraId="7E08B1D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i/>
                <w:sz w:val="20"/>
                <w:lang w:bidi="it-IT"/>
              </w:rPr>
              <w:t xml:space="preserve"> </w:t>
            </w:r>
            <w:r w:rsidRPr="00D665B1">
              <w:rPr>
                <w:rFonts w:asciiTheme="minorHAnsi" w:hAnsiTheme="minorHAnsi"/>
                <w:sz w:val="20"/>
                <w:lang w:bidi="it-IT"/>
              </w:rPr>
              <w:t>[……….…][…………][………..…]</w:t>
            </w:r>
          </w:p>
        </w:tc>
      </w:tr>
      <w:tr w:rsidR="00D665B1" w:rsidRPr="00D665B1" w14:paraId="0DAE4667"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E30637" w14:textId="77777777" w:rsidR="00BA6242" w:rsidRPr="00D665B1" w:rsidRDefault="00BA6242" w:rsidP="008474C2">
            <w:pPr>
              <w:widowControl w:val="0"/>
              <w:numPr>
                <w:ilvl w:val="0"/>
                <w:numId w:val="53"/>
              </w:numPr>
              <w:tabs>
                <w:tab w:val="clear" w:pos="720"/>
                <w:tab w:val="num" w:pos="0"/>
              </w:tabs>
              <w:spacing w:after="0"/>
              <w:jc w:val="both"/>
              <w:rPr>
                <w:rFonts w:asciiTheme="minorHAnsi" w:hAnsiTheme="minorHAnsi"/>
                <w:sz w:val="20"/>
                <w:lang w:bidi="it-IT"/>
              </w:rPr>
            </w:pPr>
            <w:r w:rsidRPr="00D665B1">
              <w:rPr>
                <w:rFonts w:asciiTheme="minorHAnsi" w:hAnsiTheme="minorHAnsi"/>
                <w:sz w:val="20"/>
                <w:lang w:bidi="it-IT"/>
              </w:rPr>
              <w:t xml:space="preserve">Per quanto riguarda gli </w:t>
            </w:r>
            <w:r w:rsidRPr="00D665B1">
              <w:rPr>
                <w:rFonts w:asciiTheme="minorHAnsi" w:hAnsiTheme="minorHAnsi"/>
                <w:b/>
                <w:sz w:val="20"/>
                <w:lang w:bidi="it-IT"/>
              </w:rPr>
              <w:t>eventuali altri requisiti economici o finanziari</w:t>
            </w:r>
            <w:r w:rsidRPr="00D665B1">
              <w:rPr>
                <w:rFonts w:asciiTheme="minorHAnsi" w:hAnsiTheme="minorHAnsi"/>
                <w:sz w:val="20"/>
                <w:lang w:bidi="it-IT"/>
              </w:rPr>
              <w:t xml:space="preserve"> specificati nell'avviso o bando pertinente o nei documenti di gara, l'operatore economico dichiara che:</w:t>
            </w:r>
            <w:r w:rsidRPr="00D665B1">
              <w:rPr>
                <w:rFonts w:asciiTheme="minorHAnsi" w:hAnsiTheme="minorHAnsi"/>
                <w:sz w:val="20"/>
                <w:lang w:bidi="it-IT"/>
              </w:rPr>
              <w:br/>
            </w:r>
          </w:p>
          <w:p w14:paraId="2C726238"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Se la documentazione pertinente </w:t>
            </w:r>
            <w:r w:rsidRPr="00D665B1">
              <w:rPr>
                <w:rFonts w:asciiTheme="minorHAnsi" w:hAnsiTheme="minorHAnsi"/>
                <w:b/>
                <w:sz w:val="20"/>
                <w:lang w:bidi="it-IT"/>
              </w:rPr>
              <w:t>eventualmente</w:t>
            </w:r>
            <w:r w:rsidRPr="00D665B1">
              <w:rPr>
                <w:rFonts w:asciiTheme="minorHAnsi" w:hAnsiTheme="minorHAnsi"/>
                <w:sz w:val="20"/>
                <w:lang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B2ECA19"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r>
          </w:p>
          <w:p w14:paraId="0D0BED1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(indirizzo web, autorità o organismo di emanazione, riferimento preciso della documentazione): </w:t>
            </w:r>
          </w:p>
          <w:p w14:paraId="1D92395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bl>
    <w:p w14:paraId="71CF8CB2" w14:textId="77777777" w:rsidR="00BA6242" w:rsidRPr="00D665B1" w:rsidRDefault="00BA6242" w:rsidP="00BA6242">
      <w:pPr>
        <w:widowControl w:val="0"/>
        <w:jc w:val="both"/>
        <w:rPr>
          <w:rFonts w:asciiTheme="minorHAnsi" w:hAnsiTheme="minorHAnsi"/>
          <w:b/>
          <w:sz w:val="20"/>
          <w:lang w:bidi="it-IT"/>
        </w:rPr>
      </w:pPr>
    </w:p>
    <w:p w14:paraId="42557A1B" w14:textId="77777777" w:rsidR="00BA6242" w:rsidRPr="00D665B1" w:rsidRDefault="00BA6242" w:rsidP="00BA6242">
      <w:pPr>
        <w:widowControl w:val="0"/>
        <w:jc w:val="both"/>
        <w:rPr>
          <w:rFonts w:asciiTheme="minorHAnsi" w:hAnsiTheme="minorHAnsi"/>
          <w:b/>
          <w:bCs/>
          <w:sz w:val="20"/>
          <w:lang w:bidi="it-IT"/>
        </w:rPr>
      </w:pPr>
    </w:p>
    <w:p w14:paraId="643A37F2"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sz w:val="20"/>
          <w:lang w:bidi="it-IT"/>
        </w:rPr>
        <w:t xml:space="preserve">C: Capacità tecniche e professionali (Articolo 83, comma 1, lettera </w:t>
      </w:r>
      <w:r w:rsidRPr="00D665B1">
        <w:rPr>
          <w:rFonts w:asciiTheme="minorHAnsi" w:hAnsiTheme="minorHAnsi"/>
          <w:i/>
          <w:sz w:val="20"/>
          <w:lang w:bidi="it-IT"/>
        </w:rPr>
        <w:t>c)</w:t>
      </w:r>
      <w:r w:rsidRPr="00D665B1">
        <w:rPr>
          <w:rFonts w:asciiTheme="minorHAnsi" w:hAnsiTheme="minorHAnsi"/>
          <w:sz w:val="20"/>
          <w:lang w:bidi="it-IT"/>
        </w:rPr>
        <w:t>, del Codice)</w:t>
      </w:r>
    </w:p>
    <w:p w14:paraId="28812C76" w14:textId="77777777" w:rsidR="00BA6242" w:rsidRPr="00D665B1" w:rsidRDefault="00BA6242" w:rsidP="00BA6242">
      <w:pPr>
        <w:widowControl w:val="0"/>
        <w:jc w:val="both"/>
        <w:rPr>
          <w:rFonts w:asciiTheme="minorHAnsi" w:hAnsiTheme="minorHAnsi"/>
          <w:b/>
          <w:bCs/>
          <w:sz w:val="20"/>
          <w:lang w:bidi="it-IT"/>
        </w:rPr>
      </w:pPr>
    </w:p>
    <w:p w14:paraId="7E9373C5"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D665B1" w:rsidRPr="00D665B1" w14:paraId="028C6D6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CD42A6" w14:textId="77777777" w:rsidR="00BA6242" w:rsidRPr="00D665B1" w:rsidRDefault="00BA6242" w:rsidP="005C6B01">
            <w:pPr>
              <w:widowControl w:val="0"/>
              <w:jc w:val="both"/>
              <w:rPr>
                <w:rFonts w:asciiTheme="minorHAnsi" w:hAnsiTheme="minorHAnsi"/>
                <w:sz w:val="20"/>
                <w:lang w:bidi="it-IT"/>
              </w:rPr>
            </w:pPr>
            <w:bookmarkStart w:id="72" w:name="_DV_M4301"/>
            <w:bookmarkStart w:id="73" w:name="_DV_M4300"/>
            <w:bookmarkEnd w:id="72"/>
            <w:bookmarkEnd w:id="73"/>
            <w:r w:rsidRPr="00D665B1">
              <w:rPr>
                <w:rFonts w:asciiTheme="minorHAnsi" w:hAnsiTheme="minorHAnsi"/>
                <w:b/>
                <w:sz w:val="20"/>
                <w:lang w:bidi="it-IT"/>
              </w:rPr>
              <w:t>Capacità tecniche e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282E4B2"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Risposta</w:t>
            </w:r>
            <w:r w:rsidRPr="00D665B1">
              <w:rPr>
                <w:rFonts w:asciiTheme="minorHAnsi" w:hAnsiTheme="minorHAnsi"/>
                <w:b/>
                <w:i/>
                <w:sz w:val="20"/>
                <w:lang w:bidi="it-IT"/>
              </w:rPr>
              <w:t>:</w:t>
            </w:r>
          </w:p>
        </w:tc>
      </w:tr>
      <w:tr w:rsidR="00D665B1" w:rsidRPr="00D665B1" w14:paraId="138B5371"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D37F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1a) Unicamente per gli </w:t>
            </w:r>
            <w:r w:rsidRPr="00D665B1">
              <w:rPr>
                <w:rFonts w:asciiTheme="minorHAnsi" w:hAnsiTheme="minorHAnsi"/>
                <w:b/>
                <w:sz w:val="20"/>
                <w:lang w:bidi="it-IT"/>
              </w:rPr>
              <w:t xml:space="preserve">appalti pubblici di lavori, </w:t>
            </w:r>
            <w:r w:rsidRPr="00D665B1">
              <w:rPr>
                <w:rFonts w:asciiTheme="minorHAnsi" w:hAnsiTheme="minorHAnsi"/>
                <w:sz w:val="20"/>
                <w:lang w:bidi="it-IT"/>
              </w:rPr>
              <w:t>durante il periodo di riferimento(</w:t>
            </w:r>
            <w:r w:rsidRPr="00D665B1">
              <w:rPr>
                <w:rFonts w:asciiTheme="minorHAnsi" w:hAnsiTheme="minorHAnsi"/>
                <w:sz w:val="20"/>
                <w:vertAlign w:val="superscript"/>
                <w:lang w:bidi="it-IT"/>
              </w:rPr>
              <w:footnoteReference w:id="42"/>
            </w:r>
            <w:r w:rsidRPr="00D665B1">
              <w:rPr>
                <w:rFonts w:asciiTheme="minorHAnsi" w:hAnsiTheme="minorHAnsi"/>
                <w:sz w:val="20"/>
                <w:lang w:bidi="it-IT"/>
              </w:rPr>
              <w:t xml:space="preserve">) l'operatore economico </w:t>
            </w:r>
            <w:r w:rsidRPr="00D665B1">
              <w:rPr>
                <w:rFonts w:asciiTheme="minorHAnsi" w:hAnsiTheme="minorHAnsi"/>
                <w:b/>
                <w:sz w:val="20"/>
                <w:lang w:bidi="it-IT"/>
              </w:rPr>
              <w:t>ha eseguito i seguenti lavori del tipo specificato</w:t>
            </w:r>
            <w:r w:rsidRPr="00D665B1">
              <w:rPr>
                <w:rFonts w:asciiTheme="minorHAnsi" w:hAnsiTheme="minorHAnsi"/>
                <w:sz w:val="20"/>
                <w:lang w:bidi="it-IT"/>
              </w:rPr>
              <w:t xml:space="preserve">: </w:t>
            </w:r>
          </w:p>
          <w:p w14:paraId="0D68159D"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br/>
              <w:t>Se la documentazione pertinente sull'esecuzione e sul risultato soddisfacenti dei lavori più importanti è disponibile per via elettronica,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D11D238"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Numero di anni (periodo specificato nell'avviso o bando pertinente o nei documenti di gara): […]</w:t>
            </w:r>
            <w:r w:rsidRPr="00D665B1">
              <w:rPr>
                <w:rFonts w:asciiTheme="minorHAnsi" w:hAnsiTheme="minorHAnsi"/>
                <w:sz w:val="20"/>
                <w:lang w:bidi="it-IT"/>
              </w:rPr>
              <w:br/>
              <w:t>Lavori:  [……]</w:t>
            </w:r>
            <w:r w:rsidRPr="00D665B1">
              <w:rPr>
                <w:rFonts w:asciiTheme="minorHAnsi" w:hAnsiTheme="minorHAnsi"/>
                <w:sz w:val="20"/>
                <w:lang w:bidi="it-IT"/>
              </w:rPr>
              <w:br/>
            </w:r>
            <w:r w:rsidRPr="00D665B1">
              <w:rPr>
                <w:rFonts w:asciiTheme="minorHAnsi" w:hAnsiTheme="minorHAnsi"/>
                <w:sz w:val="20"/>
                <w:lang w:bidi="it-IT"/>
              </w:rPr>
              <w:br/>
              <w:t xml:space="preserve">(indirizzo web, autorità o organismo di emanazione, riferimento preciso della documentazione): </w:t>
            </w:r>
          </w:p>
          <w:p w14:paraId="5FBA924C"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r w:rsidR="00D665B1" w:rsidRPr="00D665B1" w14:paraId="6DD06B52"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0CC3C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1b)    Unicamente per gli </w:t>
            </w:r>
            <w:r w:rsidRPr="00D665B1">
              <w:rPr>
                <w:rFonts w:asciiTheme="minorHAnsi" w:hAnsiTheme="minorHAnsi"/>
                <w:b/>
                <w:i/>
                <w:sz w:val="20"/>
                <w:lang w:bidi="it-IT"/>
              </w:rPr>
              <w:t>appalti pubblici di forniture e di servizi</w:t>
            </w:r>
            <w:r w:rsidRPr="00D665B1">
              <w:rPr>
                <w:rFonts w:asciiTheme="minorHAnsi" w:hAnsiTheme="minorHAnsi"/>
                <w:sz w:val="20"/>
                <w:lang w:bidi="it-IT"/>
              </w:rPr>
              <w:t>:</w:t>
            </w:r>
            <w:r w:rsidRPr="00D665B1">
              <w:rPr>
                <w:rFonts w:asciiTheme="minorHAnsi" w:hAnsiTheme="minorHAnsi"/>
                <w:sz w:val="20"/>
                <w:lang w:bidi="it-IT"/>
              </w:rPr>
              <w:br/>
            </w:r>
          </w:p>
          <w:p w14:paraId="7BBEBBA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           Durante il periodo di riferimento l'operatore economico </w:t>
            </w:r>
            <w:r w:rsidRPr="00D665B1">
              <w:rPr>
                <w:rFonts w:asciiTheme="minorHAnsi" w:hAnsiTheme="minorHAnsi"/>
                <w:b/>
                <w:sz w:val="20"/>
                <w:lang w:bidi="it-IT"/>
              </w:rPr>
              <w:t xml:space="preserve">ha consegnato le seguenti forniture principali del tipo specificato o prestato i seguenti servizi principali del tipo specificato: </w:t>
            </w:r>
            <w:r w:rsidRPr="00D665B1">
              <w:rPr>
                <w:rFonts w:asciiTheme="minorHAnsi" w:hAnsiTheme="minorHAnsi"/>
                <w:sz w:val="20"/>
                <w:lang w:bidi="it-IT"/>
              </w:rPr>
              <w:t>Indicare nell'elenco gli importi, le date e i destinatari, pubblici o privati(</w:t>
            </w:r>
            <w:r w:rsidRPr="00D665B1">
              <w:rPr>
                <w:rFonts w:asciiTheme="minorHAnsi" w:hAnsiTheme="minorHAnsi"/>
                <w:sz w:val="20"/>
                <w:vertAlign w:val="superscript"/>
                <w:lang w:bidi="it-IT"/>
              </w:rPr>
              <w:footnoteReference w:id="43"/>
            </w:r>
            <w:r w:rsidRPr="00D665B1">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F32994A"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Numero di anni (periodo specificato nell'avviso o bando pertinente o nei documenti di gara): </w:t>
            </w:r>
          </w:p>
          <w:p w14:paraId="332F83A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D665B1" w:rsidRPr="00D665B1" w14:paraId="181D4BF9" w14:textId="77777777" w:rsidTr="005C6B01">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0D95F8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E318B3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7DB59A88"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AF65B6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destinatari</w:t>
                  </w:r>
                </w:p>
              </w:tc>
            </w:tr>
            <w:tr w:rsidR="00D665B1" w:rsidRPr="00D665B1" w14:paraId="1AB04587" w14:textId="77777777" w:rsidTr="005C6B01">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6F842DC" w14:textId="77777777" w:rsidR="00BA6242" w:rsidRPr="00D665B1" w:rsidRDefault="00BA6242" w:rsidP="005C6B01">
                  <w:pPr>
                    <w:widowControl w:val="0"/>
                    <w:jc w:val="both"/>
                    <w:rPr>
                      <w:rFonts w:asciiTheme="minorHAnsi" w:hAnsiTheme="minorHAnsi"/>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D29BC9F" w14:textId="77777777" w:rsidR="00BA6242" w:rsidRPr="00D665B1" w:rsidRDefault="00BA6242" w:rsidP="005C6B01">
                  <w:pPr>
                    <w:widowControl w:val="0"/>
                    <w:jc w:val="both"/>
                    <w:rPr>
                      <w:rFonts w:asciiTheme="minorHAnsi" w:hAnsiTheme="minorHAnsi"/>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753623A2" w14:textId="77777777" w:rsidR="00BA6242" w:rsidRPr="00D665B1" w:rsidRDefault="00BA6242" w:rsidP="005C6B01">
                  <w:pPr>
                    <w:widowControl w:val="0"/>
                    <w:jc w:val="both"/>
                    <w:rPr>
                      <w:rFonts w:asciiTheme="minorHAnsi" w:hAnsiTheme="minorHAnsi"/>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901F211" w14:textId="77777777" w:rsidR="00BA6242" w:rsidRPr="00D665B1" w:rsidRDefault="00BA6242" w:rsidP="005C6B01">
                  <w:pPr>
                    <w:widowControl w:val="0"/>
                    <w:jc w:val="both"/>
                    <w:rPr>
                      <w:rFonts w:asciiTheme="minorHAnsi" w:hAnsiTheme="minorHAnsi"/>
                      <w:sz w:val="20"/>
                      <w:lang w:bidi="it-IT"/>
                    </w:rPr>
                  </w:pPr>
                </w:p>
              </w:tc>
            </w:tr>
          </w:tbl>
          <w:p w14:paraId="77680D3A" w14:textId="77777777" w:rsidR="00BA6242" w:rsidRPr="00D665B1" w:rsidRDefault="00BA6242" w:rsidP="005C6B01">
            <w:pPr>
              <w:widowControl w:val="0"/>
              <w:jc w:val="both"/>
              <w:rPr>
                <w:rFonts w:asciiTheme="minorHAnsi" w:hAnsiTheme="minorHAnsi"/>
                <w:sz w:val="20"/>
                <w:lang w:bidi="it-IT"/>
              </w:rPr>
            </w:pPr>
          </w:p>
        </w:tc>
      </w:tr>
      <w:tr w:rsidR="00D665B1" w:rsidRPr="00D665B1" w14:paraId="6C5E9CF9"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B20F5D"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2)    Può disporre dei seguenti </w:t>
            </w:r>
            <w:r w:rsidRPr="00D665B1">
              <w:rPr>
                <w:rFonts w:asciiTheme="minorHAnsi" w:hAnsiTheme="minorHAnsi"/>
                <w:b/>
                <w:sz w:val="20"/>
                <w:lang w:bidi="it-IT"/>
              </w:rPr>
              <w:t xml:space="preserve">tecnici o organismi tecnici </w:t>
            </w:r>
            <w:r w:rsidRPr="00D665B1">
              <w:rPr>
                <w:rFonts w:asciiTheme="minorHAnsi" w:hAnsiTheme="minorHAnsi"/>
                <w:sz w:val="20"/>
                <w:lang w:bidi="it-IT"/>
              </w:rPr>
              <w:t>(</w:t>
            </w:r>
            <w:r w:rsidRPr="00D665B1">
              <w:rPr>
                <w:rFonts w:asciiTheme="minorHAnsi" w:hAnsiTheme="minorHAnsi"/>
                <w:sz w:val="20"/>
                <w:vertAlign w:val="superscript"/>
                <w:lang w:bidi="it-IT"/>
              </w:rPr>
              <w:footnoteReference w:id="44"/>
            </w:r>
            <w:r w:rsidRPr="00D665B1">
              <w:rPr>
                <w:rFonts w:asciiTheme="minorHAnsi" w:hAnsiTheme="minorHAnsi"/>
                <w:sz w:val="20"/>
                <w:lang w:bidi="it-IT"/>
              </w:rPr>
              <w:t>), citando in particolare quelli responsabili del controllo della qualità:</w:t>
            </w:r>
          </w:p>
          <w:p w14:paraId="1D04564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Nel caso di appalti pubblici di lavori l'operatore economico potrà disporre dei seguenti tecnici o organismi tecnici per l'esecuzione dei lavori: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6DABA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t>[……….…]</w:t>
            </w:r>
          </w:p>
        </w:tc>
      </w:tr>
      <w:tr w:rsidR="00D665B1" w:rsidRPr="00D665B1" w14:paraId="6ACEAE5F"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B8F9F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3)   Utilizza le seguenti </w:t>
            </w:r>
            <w:r w:rsidRPr="00D665B1">
              <w:rPr>
                <w:rFonts w:asciiTheme="minorHAnsi" w:hAnsiTheme="minorHAnsi"/>
                <w:b/>
                <w:sz w:val="20"/>
                <w:lang w:bidi="it-IT"/>
              </w:rPr>
              <w:t xml:space="preserve">attrezzature tecniche e adotta le seguenti misure per garantire la qualità </w:t>
            </w:r>
            <w:r w:rsidRPr="00D665B1">
              <w:rPr>
                <w:rFonts w:asciiTheme="minorHAnsi" w:hAnsiTheme="minorHAnsi"/>
                <w:sz w:val="20"/>
                <w:lang w:bidi="it-IT"/>
              </w:rPr>
              <w:t xml:space="preserve">e dispone degli </w:t>
            </w:r>
            <w:r w:rsidRPr="00D665B1">
              <w:rPr>
                <w:rFonts w:asciiTheme="minorHAnsi" w:hAnsiTheme="minorHAnsi"/>
                <w:b/>
                <w:sz w:val="20"/>
                <w:lang w:bidi="it-IT"/>
              </w:rPr>
              <w:t>strumenti di studio e ricerca</w:t>
            </w:r>
            <w:r w:rsidRPr="00D665B1">
              <w:rPr>
                <w:rFonts w:asciiTheme="minorHAnsi" w:hAnsiTheme="minorHAnsi"/>
                <w:sz w:val="20"/>
                <w:lang w:bidi="it-IT"/>
              </w:rPr>
              <w:t xml:space="preserve"> indicati di seguito: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75A35CC"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r w:rsidR="00D665B1" w:rsidRPr="00D665B1" w14:paraId="124A4813"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04557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4)  Potrà applicare i seguenti </w:t>
            </w:r>
            <w:r w:rsidRPr="00D665B1">
              <w:rPr>
                <w:rFonts w:asciiTheme="minorHAnsi" w:hAnsiTheme="minorHAnsi"/>
                <w:b/>
                <w:sz w:val="20"/>
                <w:lang w:bidi="it-IT"/>
              </w:rPr>
              <w:t>sistemi di gestione e di tracciabilità della catena di approvvigionamento</w:t>
            </w:r>
            <w:r w:rsidRPr="00D665B1">
              <w:rPr>
                <w:rFonts w:asciiTheme="minorHAnsi" w:hAnsiTheme="minorHAnsi"/>
                <w:sz w:val="20"/>
                <w:lang w:bidi="it-IT"/>
              </w:rPr>
              <w:t xml:space="preserve"> durante l'esecuzione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F509AAA"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r w:rsidR="00D665B1" w:rsidRPr="00D665B1" w14:paraId="4007646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BBABFC"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5)</w:t>
            </w:r>
            <w:r w:rsidRPr="00D665B1">
              <w:rPr>
                <w:rFonts w:asciiTheme="minorHAnsi" w:hAnsiTheme="minorHAnsi"/>
                <w:b/>
                <w:sz w:val="20"/>
                <w:lang w:bidi="it-IT"/>
              </w:rPr>
              <w:t xml:space="preserve">       Per la fornitura di prodotti o la prestazione di servizi complessi o, eccezionalmente, di prodotti o servizi richiesti per una finalità particolare:</w:t>
            </w:r>
            <w:r w:rsidRPr="00D665B1">
              <w:rPr>
                <w:rFonts w:asciiTheme="minorHAnsi" w:hAnsiTheme="minorHAnsi"/>
                <w:b/>
                <w:sz w:val="20"/>
                <w:lang w:bidi="it-IT"/>
              </w:rPr>
              <w:br/>
            </w:r>
          </w:p>
          <w:p w14:paraId="28C1CD6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L'operatore economico </w:t>
            </w:r>
            <w:r w:rsidRPr="00D665B1">
              <w:rPr>
                <w:rFonts w:asciiTheme="minorHAnsi" w:hAnsiTheme="minorHAnsi"/>
                <w:b/>
                <w:sz w:val="20"/>
                <w:lang w:bidi="it-IT"/>
              </w:rPr>
              <w:t>consentirà</w:t>
            </w:r>
            <w:r w:rsidRPr="00D665B1">
              <w:rPr>
                <w:rFonts w:asciiTheme="minorHAnsi" w:hAnsiTheme="minorHAnsi"/>
                <w:sz w:val="20"/>
                <w:lang w:bidi="it-IT"/>
              </w:rPr>
              <w:t xml:space="preserve"> l'esecuzione di </w:t>
            </w:r>
            <w:r w:rsidRPr="00D665B1">
              <w:rPr>
                <w:rFonts w:asciiTheme="minorHAnsi" w:hAnsiTheme="minorHAnsi"/>
                <w:b/>
                <w:sz w:val="20"/>
                <w:lang w:bidi="it-IT"/>
              </w:rPr>
              <w:t>verifiche</w:t>
            </w:r>
            <w:r w:rsidRPr="00D665B1">
              <w:rPr>
                <w:rFonts w:asciiTheme="minorHAnsi" w:hAnsiTheme="minorHAnsi"/>
                <w:sz w:val="20"/>
                <w:lang w:bidi="it-IT"/>
              </w:rPr>
              <w:t>(</w:t>
            </w:r>
            <w:r w:rsidRPr="00D665B1">
              <w:rPr>
                <w:rFonts w:asciiTheme="minorHAnsi" w:hAnsiTheme="minorHAnsi"/>
                <w:sz w:val="20"/>
                <w:vertAlign w:val="superscript"/>
                <w:lang w:bidi="it-IT"/>
              </w:rPr>
              <w:footnoteReference w:id="45"/>
            </w:r>
            <w:r w:rsidRPr="00D665B1">
              <w:rPr>
                <w:rFonts w:asciiTheme="minorHAnsi" w:hAnsiTheme="minorHAnsi"/>
                <w:sz w:val="20"/>
                <w:lang w:bidi="it-IT"/>
              </w:rPr>
              <w:t>) delle sue capacità di</w:t>
            </w:r>
            <w:r w:rsidRPr="00D665B1">
              <w:rPr>
                <w:rFonts w:asciiTheme="minorHAnsi" w:hAnsiTheme="minorHAnsi"/>
                <w:b/>
                <w:sz w:val="20"/>
                <w:lang w:bidi="it-IT"/>
              </w:rPr>
              <w:t xml:space="preserve"> produzione</w:t>
            </w:r>
            <w:r w:rsidRPr="00D665B1">
              <w:rPr>
                <w:rFonts w:asciiTheme="minorHAnsi" w:hAnsiTheme="minorHAnsi"/>
                <w:sz w:val="20"/>
                <w:lang w:bidi="it-IT"/>
              </w:rPr>
              <w:t xml:space="preserve"> o </w:t>
            </w:r>
            <w:r w:rsidRPr="00D665B1">
              <w:rPr>
                <w:rFonts w:asciiTheme="minorHAnsi" w:hAnsiTheme="minorHAnsi"/>
                <w:b/>
                <w:sz w:val="20"/>
                <w:lang w:bidi="it-IT"/>
              </w:rPr>
              <w:t>strutture tecniche</w:t>
            </w:r>
            <w:r w:rsidRPr="00D665B1">
              <w:rPr>
                <w:rFonts w:asciiTheme="minorHAnsi" w:hAnsiTheme="minorHAnsi"/>
                <w:sz w:val="20"/>
                <w:lang w:bidi="it-IT"/>
              </w:rPr>
              <w:t xml:space="preserve"> e, se necessario, degli </w:t>
            </w:r>
            <w:r w:rsidRPr="00D665B1">
              <w:rPr>
                <w:rFonts w:asciiTheme="minorHAnsi" w:hAnsiTheme="minorHAnsi"/>
                <w:b/>
                <w:sz w:val="20"/>
                <w:lang w:bidi="it-IT"/>
              </w:rPr>
              <w:t>strumenti di studio e di ricerca</w:t>
            </w:r>
            <w:r w:rsidRPr="00D665B1">
              <w:rPr>
                <w:rFonts w:asciiTheme="minorHAnsi" w:hAnsiTheme="minorHAnsi"/>
                <w:sz w:val="20"/>
                <w:lang w:bidi="it-IT"/>
              </w:rPr>
              <w:t xml:space="preserve"> di cui egli dispone, nonché delle </w:t>
            </w:r>
            <w:r w:rsidRPr="00D665B1">
              <w:rPr>
                <w:rFonts w:asciiTheme="minorHAnsi" w:hAnsiTheme="minorHAnsi"/>
                <w:b/>
                <w:sz w:val="20"/>
                <w:lang w:bidi="it-IT"/>
              </w:rPr>
              <w:t>misure adottate per garantire la qualità</w:t>
            </w:r>
            <w:r w:rsidRPr="00D665B1">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DF17648"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br/>
            </w:r>
            <w:r w:rsidRPr="00D665B1">
              <w:rPr>
                <w:rFonts w:asciiTheme="minorHAnsi" w:hAnsiTheme="minorHAnsi"/>
                <w:sz w:val="20"/>
                <w:lang w:bidi="it-IT"/>
              </w:rPr>
              <w:br/>
            </w:r>
          </w:p>
          <w:p w14:paraId="235372C9"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br/>
              <w:t>[ ] Sì [ ] No</w:t>
            </w:r>
          </w:p>
          <w:p w14:paraId="53675F90" w14:textId="77777777" w:rsidR="00BA6242" w:rsidRPr="00D665B1" w:rsidRDefault="00BA6242" w:rsidP="005C6B01">
            <w:pPr>
              <w:widowControl w:val="0"/>
              <w:jc w:val="both"/>
              <w:rPr>
                <w:rFonts w:asciiTheme="minorHAnsi" w:hAnsiTheme="minorHAnsi"/>
                <w:sz w:val="20"/>
                <w:lang w:bidi="it-IT"/>
              </w:rPr>
            </w:pPr>
          </w:p>
          <w:p w14:paraId="3FC9E949" w14:textId="77777777" w:rsidR="00BA6242" w:rsidRPr="00D665B1" w:rsidRDefault="00BA6242" w:rsidP="005C6B01">
            <w:pPr>
              <w:widowControl w:val="0"/>
              <w:jc w:val="both"/>
              <w:rPr>
                <w:rFonts w:asciiTheme="minorHAnsi" w:hAnsiTheme="minorHAnsi"/>
                <w:sz w:val="20"/>
                <w:lang w:bidi="it-IT"/>
              </w:rPr>
            </w:pPr>
          </w:p>
        </w:tc>
      </w:tr>
      <w:tr w:rsidR="00D665B1" w:rsidRPr="00D665B1" w14:paraId="3714A1C8"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A440F9"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6)       Indicare i </w:t>
            </w:r>
            <w:r w:rsidRPr="00D665B1">
              <w:rPr>
                <w:rFonts w:asciiTheme="minorHAnsi" w:hAnsiTheme="minorHAnsi"/>
                <w:b/>
                <w:sz w:val="20"/>
                <w:lang w:bidi="it-IT"/>
              </w:rPr>
              <w:t>titoli di studio e professionali</w:t>
            </w:r>
            <w:r w:rsidRPr="00D665B1">
              <w:rPr>
                <w:rFonts w:asciiTheme="minorHAnsi" w:hAnsiTheme="minorHAnsi"/>
                <w:sz w:val="20"/>
                <w:lang w:bidi="it-IT"/>
              </w:rPr>
              <w:t xml:space="preserve"> di cui sono in possesso:</w:t>
            </w:r>
          </w:p>
          <w:p w14:paraId="165D8413" w14:textId="77777777" w:rsidR="00BA6242" w:rsidRPr="00D665B1" w:rsidRDefault="00BA6242" w:rsidP="005C6B01">
            <w:pPr>
              <w:widowControl w:val="0"/>
              <w:jc w:val="both"/>
              <w:rPr>
                <w:rFonts w:asciiTheme="minorHAnsi" w:hAnsiTheme="minorHAnsi"/>
                <w:b/>
                <w:i/>
                <w:sz w:val="20"/>
                <w:lang w:bidi="it-IT"/>
              </w:rPr>
            </w:pPr>
            <w:r w:rsidRPr="00D665B1">
              <w:rPr>
                <w:rFonts w:asciiTheme="minorHAnsi" w:hAnsiTheme="minorHAnsi"/>
                <w:sz w:val="20"/>
                <w:lang w:bidi="it-IT"/>
              </w:rPr>
              <w:t>a)       lo stesso prestatore di servizi o imprenditore,</w:t>
            </w:r>
          </w:p>
          <w:p w14:paraId="1CA08AD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i/>
                <w:sz w:val="20"/>
                <w:lang w:bidi="it-IT"/>
              </w:rPr>
              <w:t>e/o</w:t>
            </w:r>
            <w:r w:rsidRPr="00D665B1">
              <w:rPr>
                <w:rFonts w:asciiTheme="minorHAnsi" w:hAnsiTheme="minorHAnsi"/>
                <w:sz w:val="20"/>
                <w:lang w:bidi="it-IT"/>
              </w:rPr>
              <w:t xml:space="preserve"> (in funzione dei requisiti richiesti nell'avviso o bando pertinente o nei documenti di gara)</w:t>
            </w:r>
            <w:r w:rsidRPr="00D665B1">
              <w:rPr>
                <w:rFonts w:asciiTheme="minorHAnsi" w:hAnsiTheme="minorHAnsi"/>
                <w:sz w:val="20"/>
                <w:lang w:bidi="it-IT"/>
              </w:rPr>
              <w:br/>
            </w:r>
          </w:p>
          <w:p w14:paraId="55FC48CE"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b)       i componenti della struttura tecnica-operativa/ gruppi di lavoro: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81DEBA"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br/>
            </w:r>
          </w:p>
          <w:p w14:paraId="734A61E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br/>
              <w:t>a) [………..…]</w:t>
            </w:r>
            <w:r w:rsidRPr="00D665B1">
              <w:rPr>
                <w:rFonts w:asciiTheme="minorHAnsi" w:hAnsiTheme="minorHAnsi"/>
                <w:sz w:val="20"/>
                <w:lang w:bidi="it-IT"/>
              </w:rPr>
              <w:br/>
            </w:r>
            <w:r w:rsidRPr="00D665B1">
              <w:rPr>
                <w:rFonts w:asciiTheme="minorHAnsi" w:hAnsiTheme="minorHAnsi"/>
                <w:sz w:val="20"/>
                <w:lang w:bidi="it-IT"/>
              </w:rPr>
              <w:br/>
            </w:r>
          </w:p>
          <w:p w14:paraId="0799EC8D"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br/>
              <w:t>b) [………..…]</w:t>
            </w:r>
          </w:p>
        </w:tc>
      </w:tr>
      <w:tr w:rsidR="00D665B1" w:rsidRPr="00D665B1" w14:paraId="1220555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8F573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7)       L'operatore economico potrà applicare durante l'esecuzione dell'appalto le seguenti </w:t>
            </w:r>
            <w:r w:rsidRPr="00D665B1">
              <w:rPr>
                <w:rFonts w:asciiTheme="minorHAnsi" w:hAnsiTheme="minorHAnsi"/>
                <w:b/>
                <w:sz w:val="20"/>
                <w:lang w:bidi="it-IT"/>
              </w:rPr>
              <w:t>misure di gestione ambientale</w:t>
            </w:r>
            <w:r w:rsidRPr="00D665B1">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F119F7C"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r w:rsidR="00D665B1" w:rsidRPr="00D665B1" w14:paraId="42F907B2"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7645F6"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8)       L'</w:t>
            </w:r>
            <w:r w:rsidRPr="00D665B1">
              <w:rPr>
                <w:rFonts w:asciiTheme="minorHAnsi" w:hAnsiTheme="minorHAnsi"/>
                <w:b/>
                <w:sz w:val="20"/>
                <w:lang w:bidi="it-IT"/>
              </w:rPr>
              <w:t>organico medio annuo</w:t>
            </w:r>
            <w:r w:rsidRPr="00D665B1">
              <w:rPr>
                <w:rFonts w:asciiTheme="minorHAnsi" w:hAnsiTheme="minorHAnsi"/>
                <w:sz w:val="20"/>
                <w:lang w:bidi="it-IT"/>
              </w:rPr>
              <w:t xml:space="preserve"> dell'operatore economico e il numero dei dirigenti negli ultimi tre anni sono i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D66F56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Anno, organico medio annuo:</w:t>
            </w:r>
          </w:p>
          <w:p w14:paraId="31E0BD18"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p w14:paraId="15C30B4D"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p w14:paraId="76954AA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p w14:paraId="585F00E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Anno, numero di dirigenti</w:t>
            </w:r>
          </w:p>
          <w:p w14:paraId="4FB1816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p w14:paraId="67BDC85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p w14:paraId="76BCC5B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r w:rsidR="00D665B1" w:rsidRPr="00D665B1" w14:paraId="72D45E5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A8FCD2"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9)       Per l'esecuzione dell'appalto l'operatore economico disporrà dell'</w:t>
            </w:r>
            <w:r w:rsidRPr="00D665B1">
              <w:rPr>
                <w:rFonts w:asciiTheme="minorHAnsi" w:hAnsiTheme="minorHAnsi"/>
                <w:b/>
                <w:sz w:val="20"/>
                <w:lang w:bidi="it-IT"/>
              </w:rPr>
              <w:t>attrezzatura, del materiale e dell'equipaggiamento tecnico</w:t>
            </w:r>
            <w:r w:rsidRPr="00D665B1">
              <w:rPr>
                <w:rFonts w:asciiTheme="minorHAnsi" w:hAnsiTheme="minorHAnsi"/>
                <w:sz w:val="20"/>
                <w:lang w:bidi="it-IT"/>
              </w:rPr>
              <w:t xml:space="preserve">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BF7F73A"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r w:rsidR="00D665B1" w:rsidRPr="00D665B1" w14:paraId="17730D0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33E33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10)     L'operatore economico </w:t>
            </w:r>
            <w:r w:rsidRPr="00D665B1">
              <w:rPr>
                <w:rFonts w:asciiTheme="minorHAnsi" w:hAnsiTheme="minorHAnsi"/>
                <w:b/>
                <w:sz w:val="20"/>
                <w:lang w:bidi="it-IT"/>
              </w:rPr>
              <w:t>intende eventualmente subappaltare</w:t>
            </w:r>
            <w:r w:rsidRPr="00D665B1">
              <w:rPr>
                <w:rFonts w:asciiTheme="minorHAnsi" w:hAnsiTheme="minorHAnsi"/>
                <w:sz w:val="20"/>
                <w:lang w:bidi="it-IT"/>
              </w:rPr>
              <w:t>(</w:t>
            </w:r>
            <w:r w:rsidRPr="00D665B1">
              <w:rPr>
                <w:rFonts w:asciiTheme="minorHAnsi" w:hAnsiTheme="minorHAnsi"/>
                <w:sz w:val="20"/>
                <w:vertAlign w:val="superscript"/>
                <w:lang w:bidi="it-IT"/>
              </w:rPr>
              <w:footnoteReference w:id="46"/>
            </w:r>
            <w:r w:rsidRPr="00D665B1">
              <w:rPr>
                <w:rFonts w:asciiTheme="minorHAnsi" w:hAnsiTheme="minorHAnsi"/>
                <w:sz w:val="20"/>
                <w:lang w:bidi="it-IT"/>
              </w:rPr>
              <w:t xml:space="preserve">) la seguente </w:t>
            </w:r>
            <w:r w:rsidRPr="00D665B1">
              <w:rPr>
                <w:rFonts w:asciiTheme="minorHAnsi" w:hAnsiTheme="minorHAnsi"/>
                <w:b/>
                <w:sz w:val="20"/>
                <w:lang w:bidi="it-IT"/>
              </w:rPr>
              <w:t>quota (espressa in percentuale)</w:t>
            </w:r>
            <w:r w:rsidRPr="00D665B1">
              <w:rPr>
                <w:rFonts w:asciiTheme="minorHAnsi" w:hAnsiTheme="minorHAnsi"/>
                <w:sz w:val="20"/>
                <w:lang w:bidi="it-IT"/>
              </w:rPr>
              <w:t xml:space="preserv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9A12E1E"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r w:rsidR="00D665B1" w:rsidRPr="00D665B1" w14:paraId="4D6D68E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C71D4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11)     Per gli </w:t>
            </w:r>
            <w:r w:rsidRPr="00D665B1">
              <w:rPr>
                <w:rFonts w:asciiTheme="minorHAnsi" w:hAnsiTheme="minorHAnsi"/>
                <w:b/>
                <w:i/>
                <w:sz w:val="20"/>
                <w:lang w:bidi="it-IT"/>
              </w:rPr>
              <w:t>appalti pubblici di forniture</w:t>
            </w:r>
            <w:r w:rsidRPr="00D665B1">
              <w:rPr>
                <w:rFonts w:asciiTheme="minorHAnsi" w:hAnsiTheme="minorHAnsi"/>
                <w:sz w:val="20"/>
                <w:lang w:bidi="it-IT"/>
              </w:rPr>
              <w:t>:</w:t>
            </w:r>
            <w:r w:rsidRPr="00D665B1">
              <w:rPr>
                <w:rFonts w:asciiTheme="minorHAnsi" w:hAnsiTheme="minorHAnsi"/>
                <w:sz w:val="20"/>
                <w:lang w:bidi="it-IT"/>
              </w:rPr>
              <w:br/>
            </w:r>
          </w:p>
          <w:p w14:paraId="78BC24C8"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L'operatore economico fornirà i campioni, le descrizioni o le fotografie dei prodotti da fornire, non necessariamente accompagnati dalle certificazioni di autenticità, come richiesti;</w:t>
            </w:r>
            <w:r w:rsidRPr="00D665B1">
              <w:rPr>
                <w:rFonts w:asciiTheme="minorHAnsi" w:hAnsiTheme="minorHAnsi"/>
                <w:sz w:val="20"/>
                <w:lang w:bidi="it-IT"/>
              </w:rPr>
              <w:br/>
            </w:r>
          </w:p>
          <w:p w14:paraId="64DBF8A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se applicabile, l'operatore economico dichiara inoltre che provvederà a fornire le richieste certificazioni di autenticità.</w:t>
            </w:r>
            <w:r w:rsidRPr="00D665B1">
              <w:rPr>
                <w:rFonts w:asciiTheme="minorHAnsi" w:hAnsiTheme="minorHAnsi"/>
                <w:sz w:val="20"/>
                <w:lang w:bidi="it-IT"/>
              </w:rPr>
              <w:br/>
            </w:r>
          </w:p>
          <w:p w14:paraId="65DE0896"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1FC4301" w14:textId="77777777" w:rsidR="00BA6242" w:rsidRPr="00D665B1" w:rsidRDefault="00BA6242" w:rsidP="005C6B01">
            <w:pPr>
              <w:widowControl w:val="0"/>
              <w:jc w:val="both"/>
              <w:rPr>
                <w:rFonts w:asciiTheme="minorHAnsi" w:hAnsiTheme="minorHAnsi"/>
                <w:sz w:val="20"/>
                <w:lang w:bidi="it-IT"/>
              </w:rPr>
            </w:pPr>
          </w:p>
          <w:p w14:paraId="15A32F0B" w14:textId="77777777" w:rsidR="00BA6242" w:rsidRPr="00D665B1" w:rsidRDefault="00BA6242" w:rsidP="005C6B01">
            <w:pPr>
              <w:widowControl w:val="0"/>
              <w:jc w:val="both"/>
              <w:rPr>
                <w:rFonts w:asciiTheme="minorHAnsi" w:hAnsiTheme="minorHAnsi"/>
                <w:sz w:val="20"/>
                <w:lang w:bidi="it-IT"/>
              </w:rPr>
            </w:pPr>
          </w:p>
          <w:p w14:paraId="30507CE2"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r w:rsidRPr="00D665B1">
              <w:rPr>
                <w:rFonts w:asciiTheme="minorHAnsi" w:hAnsiTheme="minorHAnsi"/>
                <w:sz w:val="20"/>
                <w:lang w:bidi="it-IT"/>
              </w:rPr>
              <w:br/>
            </w:r>
          </w:p>
          <w:p w14:paraId="1AD3B34F" w14:textId="77777777" w:rsidR="00BA6242" w:rsidRPr="00D665B1" w:rsidRDefault="00BA6242" w:rsidP="005C6B01">
            <w:pPr>
              <w:widowControl w:val="0"/>
              <w:jc w:val="both"/>
              <w:rPr>
                <w:rFonts w:asciiTheme="minorHAnsi" w:hAnsiTheme="minorHAnsi"/>
                <w:sz w:val="20"/>
                <w:lang w:bidi="it-IT"/>
              </w:rPr>
            </w:pPr>
          </w:p>
          <w:p w14:paraId="4692A2EF" w14:textId="77777777" w:rsidR="00BA6242" w:rsidRPr="00D665B1" w:rsidRDefault="00BA6242" w:rsidP="005C6B01">
            <w:pPr>
              <w:widowControl w:val="0"/>
              <w:jc w:val="both"/>
              <w:rPr>
                <w:rFonts w:asciiTheme="minorHAnsi" w:hAnsiTheme="minorHAnsi"/>
                <w:sz w:val="20"/>
                <w:lang w:bidi="it-IT"/>
              </w:rPr>
            </w:pPr>
          </w:p>
          <w:p w14:paraId="02817E6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r w:rsidRPr="00D665B1">
              <w:rPr>
                <w:rFonts w:asciiTheme="minorHAnsi" w:hAnsiTheme="minorHAnsi"/>
                <w:sz w:val="20"/>
                <w:lang w:bidi="it-IT"/>
              </w:rPr>
              <w:br/>
            </w:r>
          </w:p>
          <w:p w14:paraId="3CD9CA4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(indirizzo web, autorità o organismo di emanazione, riferimento preciso della documentazione): </w:t>
            </w:r>
          </w:p>
          <w:p w14:paraId="0A32798A"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r w:rsidR="00D665B1" w:rsidRPr="00D665B1" w14:paraId="12D45699"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5DD0C9"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12)     Per gli </w:t>
            </w:r>
            <w:r w:rsidRPr="00D665B1">
              <w:rPr>
                <w:rFonts w:asciiTheme="minorHAnsi" w:hAnsiTheme="minorHAnsi"/>
                <w:b/>
                <w:i/>
                <w:sz w:val="20"/>
                <w:lang w:bidi="it-IT"/>
              </w:rPr>
              <w:t>appalti pubblici di forniture</w:t>
            </w:r>
            <w:r w:rsidRPr="00D665B1">
              <w:rPr>
                <w:rFonts w:asciiTheme="minorHAnsi" w:hAnsiTheme="minorHAnsi"/>
                <w:sz w:val="20"/>
                <w:lang w:bidi="it-IT"/>
              </w:rPr>
              <w:t>:</w:t>
            </w:r>
            <w:r w:rsidRPr="00D665B1">
              <w:rPr>
                <w:rFonts w:asciiTheme="minorHAnsi" w:hAnsiTheme="minorHAnsi"/>
                <w:sz w:val="20"/>
                <w:lang w:bidi="it-IT"/>
              </w:rPr>
              <w:br/>
            </w:r>
          </w:p>
          <w:p w14:paraId="1F1FA6AF" w14:textId="77777777" w:rsidR="00BA6242" w:rsidRPr="00D665B1" w:rsidRDefault="00BA6242" w:rsidP="005C6B01">
            <w:pPr>
              <w:widowControl w:val="0"/>
              <w:jc w:val="both"/>
              <w:rPr>
                <w:rFonts w:asciiTheme="minorHAnsi" w:hAnsiTheme="minorHAnsi"/>
                <w:b/>
                <w:sz w:val="20"/>
                <w:lang w:bidi="it-IT"/>
              </w:rPr>
            </w:pPr>
            <w:r w:rsidRPr="00D665B1">
              <w:rPr>
                <w:rFonts w:asciiTheme="minorHAnsi" w:hAnsiTheme="minorHAnsi"/>
                <w:sz w:val="20"/>
                <w:lang w:bidi="it-IT"/>
              </w:rPr>
              <w:t xml:space="preserve">L'operatore economico può fornire i richiesti </w:t>
            </w:r>
            <w:r w:rsidRPr="00D665B1">
              <w:rPr>
                <w:rFonts w:asciiTheme="minorHAnsi" w:hAnsiTheme="minorHAnsi"/>
                <w:b/>
                <w:sz w:val="20"/>
                <w:lang w:bidi="it-IT"/>
              </w:rPr>
              <w:t>certificati</w:t>
            </w:r>
            <w:r w:rsidRPr="00D665B1">
              <w:rPr>
                <w:rFonts w:asciiTheme="minorHAnsi" w:hAnsiTheme="minorHAnsi"/>
                <w:sz w:val="20"/>
                <w:lang w:bidi="it-IT"/>
              </w:rPr>
              <w:t xml:space="preserve"> rilasciati da </w:t>
            </w:r>
            <w:r w:rsidRPr="00D665B1">
              <w:rPr>
                <w:rFonts w:asciiTheme="minorHAnsi" w:hAnsiTheme="minorHAnsi"/>
                <w:b/>
                <w:sz w:val="20"/>
                <w:lang w:bidi="it-IT"/>
              </w:rPr>
              <w:t>istituti o servizi ufficiali incaricati del controllo della qualità,</w:t>
            </w:r>
            <w:r w:rsidRPr="00D665B1">
              <w:rPr>
                <w:rFonts w:asciiTheme="minorHAnsi" w:hAnsiTheme="minorHAnsi"/>
                <w:sz w:val="20"/>
                <w:lang w:bidi="it-IT"/>
              </w:rPr>
              <w:t xml:space="preserve"> di riconosciuta competenza, i quali attestino la conformità di prodotti ben individuati mediante riferimenti alle specifiche tecniche o norme indicate nell'avviso o bando pertinente o nei documenti di gara?</w:t>
            </w:r>
            <w:r w:rsidRPr="00D665B1">
              <w:rPr>
                <w:rFonts w:asciiTheme="minorHAnsi" w:hAnsiTheme="minorHAnsi"/>
                <w:sz w:val="20"/>
                <w:lang w:bidi="it-IT"/>
              </w:rPr>
              <w:br/>
            </w:r>
          </w:p>
          <w:p w14:paraId="1C4A3E3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In caso negativo</w:t>
            </w:r>
            <w:r w:rsidRPr="00D665B1">
              <w:rPr>
                <w:rFonts w:asciiTheme="minorHAnsi" w:hAnsiTheme="minorHAnsi"/>
                <w:sz w:val="20"/>
                <w:lang w:bidi="it-IT"/>
              </w:rPr>
              <w:t>, spiegare perché e precisare di quali altri mezzi di prova si dispone:</w:t>
            </w:r>
            <w:r w:rsidRPr="00D665B1">
              <w:rPr>
                <w:rFonts w:asciiTheme="minorHAnsi" w:hAnsiTheme="minorHAnsi"/>
                <w:sz w:val="20"/>
                <w:lang w:bidi="it-IT"/>
              </w:rPr>
              <w:br/>
            </w:r>
          </w:p>
          <w:p w14:paraId="6740EDF6"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0F5E27D"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br/>
              <w:t>[ ] Sì [ ] No</w:t>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r>
          </w:p>
          <w:p w14:paraId="33FEB35F" w14:textId="77777777" w:rsidR="00BA6242" w:rsidRPr="00D665B1" w:rsidRDefault="00BA6242" w:rsidP="005C6B01">
            <w:pPr>
              <w:widowControl w:val="0"/>
              <w:jc w:val="both"/>
              <w:rPr>
                <w:rFonts w:asciiTheme="minorHAnsi" w:hAnsiTheme="minorHAnsi"/>
                <w:sz w:val="20"/>
                <w:lang w:bidi="it-IT"/>
              </w:rPr>
            </w:pPr>
          </w:p>
          <w:p w14:paraId="4D3414CF" w14:textId="77777777" w:rsidR="00BA6242" w:rsidRPr="00D665B1" w:rsidRDefault="00BA6242" w:rsidP="005C6B01">
            <w:pPr>
              <w:widowControl w:val="0"/>
              <w:jc w:val="both"/>
              <w:rPr>
                <w:rFonts w:asciiTheme="minorHAnsi" w:hAnsiTheme="minorHAnsi"/>
                <w:sz w:val="20"/>
                <w:lang w:bidi="it-IT"/>
              </w:rPr>
            </w:pPr>
          </w:p>
          <w:p w14:paraId="620F261C"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r w:rsidRPr="00D665B1">
              <w:rPr>
                <w:rFonts w:asciiTheme="minorHAnsi" w:hAnsiTheme="minorHAnsi"/>
                <w:sz w:val="20"/>
                <w:lang w:bidi="it-IT"/>
              </w:rPr>
              <w:br/>
            </w:r>
          </w:p>
          <w:p w14:paraId="7A35E300" w14:textId="77777777" w:rsidR="00BA6242" w:rsidRPr="00D665B1" w:rsidRDefault="00BA6242" w:rsidP="005C6B01">
            <w:pPr>
              <w:widowControl w:val="0"/>
              <w:jc w:val="both"/>
              <w:rPr>
                <w:rFonts w:asciiTheme="minorHAnsi" w:hAnsiTheme="minorHAnsi"/>
                <w:sz w:val="20"/>
                <w:lang w:bidi="it-IT"/>
              </w:rPr>
            </w:pPr>
          </w:p>
          <w:p w14:paraId="0052673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(indirizzo web, autorità o organismo di emanazione, riferimento preciso della documentazione): </w:t>
            </w:r>
          </w:p>
          <w:p w14:paraId="744F9342"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p w14:paraId="2BD12DBC" w14:textId="77777777" w:rsidR="00BA6242" w:rsidRPr="00D665B1" w:rsidRDefault="00BA6242" w:rsidP="005C6B01">
            <w:pPr>
              <w:widowControl w:val="0"/>
              <w:jc w:val="both"/>
              <w:rPr>
                <w:rFonts w:asciiTheme="minorHAnsi" w:hAnsiTheme="minorHAnsi"/>
                <w:sz w:val="20"/>
                <w:lang w:bidi="it-IT"/>
              </w:rPr>
            </w:pPr>
          </w:p>
        </w:tc>
      </w:tr>
      <w:tr w:rsidR="00D665B1" w:rsidRPr="00D665B1" w14:paraId="7F5F3AD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0AE22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13)  Per quanto riguarda gli </w:t>
            </w:r>
            <w:r w:rsidRPr="00D665B1">
              <w:rPr>
                <w:rFonts w:asciiTheme="minorHAnsi" w:hAnsiTheme="minorHAnsi"/>
                <w:b/>
                <w:sz w:val="20"/>
                <w:lang w:bidi="it-IT"/>
              </w:rPr>
              <w:t>eventuali altri requisiti tecnici e professionali</w:t>
            </w:r>
            <w:r w:rsidRPr="00D665B1">
              <w:rPr>
                <w:rFonts w:asciiTheme="minorHAnsi" w:hAnsiTheme="minorHAnsi"/>
                <w:sz w:val="20"/>
                <w:lang w:bidi="it-IT"/>
              </w:rPr>
              <w:t xml:space="preserve"> specificati nell'avviso o bando pertinente o nei documenti di gara, l'operatore economico dichiara che:</w:t>
            </w:r>
            <w:r w:rsidRPr="00D665B1">
              <w:rPr>
                <w:rFonts w:asciiTheme="minorHAnsi" w:hAnsiTheme="minorHAnsi"/>
                <w:sz w:val="20"/>
                <w:lang w:bidi="it-IT"/>
              </w:rPr>
              <w:br/>
            </w:r>
          </w:p>
          <w:p w14:paraId="7791EED1"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Se la documentazione pertinente </w:t>
            </w:r>
            <w:r w:rsidRPr="00D665B1">
              <w:rPr>
                <w:rFonts w:asciiTheme="minorHAnsi" w:hAnsiTheme="minorHAnsi"/>
                <w:b/>
                <w:sz w:val="20"/>
                <w:lang w:bidi="it-IT"/>
              </w:rPr>
              <w:t>eventualmente</w:t>
            </w:r>
            <w:r w:rsidRPr="00D665B1">
              <w:rPr>
                <w:rFonts w:asciiTheme="minorHAnsi" w:hAnsiTheme="minorHAnsi"/>
                <w:sz w:val="20"/>
                <w:lang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483B83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t xml:space="preserve">(indirizzo web, autorità o organismo di emanazione, riferimento preciso della documentazione): </w:t>
            </w:r>
          </w:p>
          <w:p w14:paraId="3C40072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bl>
    <w:p w14:paraId="0360EB27" w14:textId="77777777" w:rsidR="00BA6242" w:rsidRPr="00D665B1" w:rsidRDefault="00BA6242" w:rsidP="00BA6242">
      <w:pPr>
        <w:widowControl w:val="0"/>
        <w:jc w:val="both"/>
        <w:rPr>
          <w:rFonts w:asciiTheme="minorHAnsi" w:hAnsiTheme="minorHAnsi"/>
          <w:sz w:val="20"/>
          <w:lang w:bidi="it-IT"/>
        </w:rPr>
      </w:pPr>
    </w:p>
    <w:p w14:paraId="3829EEB1"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sz w:val="20"/>
          <w:lang w:bidi="it-IT"/>
        </w:rPr>
        <w:t>D: SISTEMI di garanzia della qualità e norme di gestione ambientale (Articolo 87 del Codice)</w:t>
      </w:r>
    </w:p>
    <w:p w14:paraId="3BB6C6A1"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b/>
          <w:sz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D665B1" w:rsidRPr="00D665B1" w14:paraId="5D02B07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EEEF8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Sistemi di garanzia della qualità e norme di gestione ambientale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267A3C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Risposta:</w:t>
            </w:r>
          </w:p>
        </w:tc>
      </w:tr>
      <w:tr w:rsidR="00D665B1" w:rsidRPr="00D665B1" w14:paraId="10AE1E5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393873" w14:textId="77777777" w:rsidR="00BA6242" w:rsidRPr="00D665B1" w:rsidRDefault="00BA6242" w:rsidP="005C6B01">
            <w:pPr>
              <w:widowControl w:val="0"/>
              <w:jc w:val="both"/>
              <w:rPr>
                <w:rFonts w:asciiTheme="minorHAnsi" w:hAnsiTheme="minorHAnsi"/>
                <w:b/>
                <w:sz w:val="20"/>
                <w:lang w:bidi="it-IT"/>
              </w:rPr>
            </w:pPr>
            <w:r w:rsidRPr="00D665B1">
              <w:rPr>
                <w:rFonts w:asciiTheme="minorHAnsi" w:hAnsiTheme="minorHAnsi"/>
                <w:sz w:val="20"/>
                <w:lang w:bidi="it-IT"/>
              </w:rPr>
              <w:t xml:space="preserve">L'operatore economico potrà presentare </w:t>
            </w:r>
            <w:r w:rsidRPr="00D665B1">
              <w:rPr>
                <w:rFonts w:asciiTheme="minorHAnsi" w:hAnsiTheme="minorHAnsi"/>
                <w:b/>
                <w:sz w:val="20"/>
                <w:lang w:bidi="it-IT"/>
              </w:rPr>
              <w:t>certificati</w:t>
            </w:r>
            <w:r w:rsidRPr="00D665B1">
              <w:rPr>
                <w:rFonts w:asciiTheme="minorHAnsi" w:hAnsiTheme="minorHAnsi"/>
                <w:sz w:val="20"/>
                <w:lang w:bidi="it-IT"/>
              </w:rPr>
              <w:t xml:space="preserve"> rilasciati da organismi indipendenti per attestare che egli soddisfa determinate </w:t>
            </w:r>
            <w:r w:rsidRPr="00D665B1">
              <w:rPr>
                <w:rFonts w:asciiTheme="minorHAnsi" w:hAnsiTheme="minorHAnsi"/>
                <w:b/>
                <w:sz w:val="20"/>
                <w:lang w:bidi="it-IT"/>
              </w:rPr>
              <w:t>norme di garanzia della qualità</w:t>
            </w:r>
            <w:r w:rsidRPr="00D665B1">
              <w:rPr>
                <w:rFonts w:asciiTheme="minorHAnsi" w:hAnsiTheme="minorHAnsi"/>
                <w:sz w:val="20"/>
                <w:lang w:bidi="it-IT"/>
              </w:rPr>
              <w:t>, compresa l'accessibilità per le persone con disabilità?</w:t>
            </w:r>
          </w:p>
          <w:p w14:paraId="6D37757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In caso negativo</w:t>
            </w:r>
            <w:r w:rsidRPr="00D665B1">
              <w:rPr>
                <w:rFonts w:asciiTheme="minorHAnsi" w:hAnsiTheme="minorHAnsi"/>
                <w:sz w:val="20"/>
                <w:lang w:bidi="it-IT"/>
              </w:rPr>
              <w:t>, spiegare perché e precisare di quali altri mezzi di prova relativi al programma di garanzia della qualità si dispone:</w:t>
            </w:r>
          </w:p>
          <w:p w14:paraId="03A2EA7F"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C0AB28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t>[………..…] […….……]</w:t>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t>(indirizzo web, autorità o organismo di emanazione, riferimento preciso della documentazione):</w:t>
            </w:r>
          </w:p>
          <w:p w14:paraId="616F94D8"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p>
        </w:tc>
      </w:tr>
      <w:tr w:rsidR="00D665B1" w:rsidRPr="00D665B1" w14:paraId="38199E8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CE39A9" w14:textId="77777777" w:rsidR="00BA6242" w:rsidRPr="00D665B1" w:rsidRDefault="00BA6242" w:rsidP="005C6B01">
            <w:pPr>
              <w:widowControl w:val="0"/>
              <w:jc w:val="both"/>
              <w:rPr>
                <w:rFonts w:asciiTheme="minorHAnsi" w:hAnsiTheme="minorHAnsi"/>
                <w:b/>
                <w:sz w:val="20"/>
                <w:lang w:bidi="it-IT"/>
              </w:rPr>
            </w:pPr>
            <w:r w:rsidRPr="00D665B1">
              <w:rPr>
                <w:rFonts w:asciiTheme="minorHAnsi" w:hAnsiTheme="minorHAnsi"/>
                <w:sz w:val="20"/>
                <w:lang w:bidi="it-IT"/>
              </w:rPr>
              <w:t xml:space="preserve">L'operatore economico potrà presentare </w:t>
            </w:r>
            <w:r w:rsidRPr="00D665B1">
              <w:rPr>
                <w:rFonts w:asciiTheme="minorHAnsi" w:hAnsiTheme="minorHAnsi"/>
                <w:b/>
                <w:sz w:val="20"/>
                <w:lang w:bidi="it-IT"/>
              </w:rPr>
              <w:t>certificati</w:t>
            </w:r>
            <w:r w:rsidRPr="00D665B1">
              <w:rPr>
                <w:rFonts w:asciiTheme="minorHAnsi" w:hAnsiTheme="minorHAnsi"/>
                <w:sz w:val="20"/>
                <w:lang w:bidi="it-IT"/>
              </w:rPr>
              <w:t xml:space="preserve"> rilasciati da organismi indipendenti per attestare che egli rispetta determinati </w:t>
            </w:r>
            <w:r w:rsidRPr="00D665B1">
              <w:rPr>
                <w:rFonts w:asciiTheme="minorHAnsi" w:hAnsiTheme="minorHAnsi"/>
                <w:b/>
                <w:sz w:val="20"/>
                <w:lang w:bidi="it-IT"/>
              </w:rPr>
              <w:t>sistemi o</w:t>
            </w:r>
            <w:r w:rsidRPr="00D665B1">
              <w:rPr>
                <w:rFonts w:asciiTheme="minorHAnsi" w:hAnsiTheme="minorHAnsi"/>
                <w:sz w:val="20"/>
                <w:lang w:bidi="it-IT"/>
              </w:rPr>
              <w:t xml:space="preserve"> </w:t>
            </w:r>
            <w:r w:rsidRPr="00D665B1">
              <w:rPr>
                <w:rFonts w:asciiTheme="minorHAnsi" w:hAnsiTheme="minorHAnsi"/>
                <w:b/>
                <w:sz w:val="20"/>
                <w:lang w:bidi="it-IT"/>
              </w:rPr>
              <w:t>norme di gestione ambientale</w:t>
            </w:r>
            <w:r w:rsidRPr="00D665B1">
              <w:rPr>
                <w:rFonts w:asciiTheme="minorHAnsi" w:hAnsiTheme="minorHAnsi"/>
                <w:sz w:val="20"/>
                <w:lang w:bidi="it-IT"/>
              </w:rPr>
              <w:t>?</w:t>
            </w:r>
          </w:p>
          <w:p w14:paraId="3C86C443"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In caso negativo</w:t>
            </w:r>
            <w:r w:rsidRPr="00D665B1">
              <w:rPr>
                <w:rFonts w:asciiTheme="minorHAnsi" w:hAnsiTheme="minorHAnsi"/>
                <w:sz w:val="20"/>
                <w:lang w:bidi="it-IT"/>
              </w:rPr>
              <w:t xml:space="preserve">, spiegare perché e precisare di quali altri mezzi di prova relativi ai </w:t>
            </w:r>
            <w:r w:rsidRPr="00D665B1">
              <w:rPr>
                <w:rFonts w:asciiTheme="minorHAnsi" w:hAnsiTheme="minorHAnsi"/>
                <w:b/>
                <w:sz w:val="20"/>
                <w:lang w:bidi="it-IT"/>
              </w:rPr>
              <w:t>sistemi o</w:t>
            </w:r>
            <w:r w:rsidRPr="00D665B1">
              <w:rPr>
                <w:rFonts w:asciiTheme="minorHAnsi" w:hAnsiTheme="minorHAnsi"/>
                <w:sz w:val="20"/>
                <w:lang w:bidi="it-IT"/>
              </w:rPr>
              <w:t xml:space="preserve"> </w:t>
            </w:r>
            <w:r w:rsidRPr="00D665B1">
              <w:rPr>
                <w:rFonts w:asciiTheme="minorHAnsi" w:hAnsiTheme="minorHAnsi"/>
                <w:b/>
                <w:sz w:val="20"/>
                <w:lang w:bidi="it-IT"/>
              </w:rPr>
              <w:t>norme di gestione ambientale</w:t>
            </w:r>
            <w:r w:rsidRPr="00D665B1">
              <w:rPr>
                <w:rFonts w:asciiTheme="minorHAnsi" w:hAnsiTheme="minorHAnsi"/>
                <w:sz w:val="20"/>
                <w:lang w:bidi="it-IT"/>
              </w:rPr>
              <w:t xml:space="preserve"> si dispone:</w:t>
            </w:r>
          </w:p>
          <w:p w14:paraId="19241D3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9811CB9"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 Sì [ ] No</w:t>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t>[………..…] […………]</w:t>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t>(indirizzo web, autorità o organismo di emanazione, riferimento preciso della documentazione):</w:t>
            </w:r>
          </w:p>
          <w:p w14:paraId="0937ADF7"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 […………][……..…][……..…]</w:t>
            </w:r>
          </w:p>
        </w:tc>
      </w:tr>
    </w:tbl>
    <w:p w14:paraId="49E31A39" w14:textId="77777777" w:rsidR="00BA6242" w:rsidRPr="00D665B1" w:rsidRDefault="00BA6242" w:rsidP="00BA6242">
      <w:pPr>
        <w:widowControl w:val="0"/>
        <w:jc w:val="both"/>
        <w:rPr>
          <w:rFonts w:asciiTheme="minorHAnsi" w:hAnsiTheme="minorHAnsi"/>
          <w:sz w:val="20"/>
          <w:lang w:bidi="it-IT"/>
        </w:rPr>
      </w:pPr>
      <w:r w:rsidRPr="00D665B1">
        <w:rPr>
          <w:rFonts w:asciiTheme="minorHAnsi" w:hAnsiTheme="minorHAnsi"/>
          <w:b/>
          <w:sz w:val="20"/>
          <w:lang w:bidi="it-IT"/>
        </w:rPr>
        <w:t>Parte V: Riduzione del numero di candidati qualificati</w:t>
      </w:r>
      <w:r w:rsidRPr="00D665B1">
        <w:rPr>
          <w:rFonts w:asciiTheme="minorHAnsi" w:hAnsiTheme="minorHAnsi"/>
          <w:sz w:val="20"/>
          <w:lang w:bidi="it-IT"/>
        </w:rPr>
        <w:t xml:space="preserve"> (Articolo 91 del Codice)</w:t>
      </w:r>
    </w:p>
    <w:p w14:paraId="2871E89B"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b/>
          <w:sz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34F54B5D"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b/>
          <w:sz w:val="20"/>
          <w:lang w:bidi="it-IT"/>
        </w:rPr>
        <w:t>Solo per le procedure ristrette, le procedure competitive con negoziazione, le procedure di dialogo competitivo e i partenariati per l'innovazione:</w:t>
      </w:r>
    </w:p>
    <w:p w14:paraId="41590C72" w14:textId="77777777" w:rsidR="00BA6242" w:rsidRPr="00D665B1" w:rsidRDefault="00BA6242" w:rsidP="00BA6242">
      <w:pPr>
        <w:widowControl w:val="0"/>
        <w:jc w:val="both"/>
        <w:rPr>
          <w:rFonts w:asciiTheme="minorHAnsi" w:hAnsiTheme="minorHAnsi"/>
          <w:b/>
          <w:sz w:val="20"/>
          <w:lang w:bidi="it-IT"/>
        </w:rPr>
      </w:pPr>
      <w:r w:rsidRPr="00D665B1">
        <w:rPr>
          <w:rFonts w:asciiTheme="minorHAnsi" w:hAnsiTheme="minorHAnsi"/>
          <w:b/>
          <w:sz w:val="20"/>
          <w:lang w:bidi="it-IT"/>
        </w:rPr>
        <w:t>L'operatore economico dichiara: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D665B1" w:rsidRPr="00D665B1" w14:paraId="6FBB611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3F4D3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Riduzione del numero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7818AEC"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b/>
                <w:sz w:val="20"/>
                <w:lang w:bidi="it-IT"/>
              </w:rPr>
              <w:t>Risposta:</w:t>
            </w:r>
          </w:p>
        </w:tc>
      </w:tr>
      <w:tr w:rsidR="00D665B1" w:rsidRPr="00D665B1" w14:paraId="00E603B6"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87A125"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Di </w:t>
            </w:r>
            <w:r w:rsidRPr="00D665B1">
              <w:rPr>
                <w:rFonts w:asciiTheme="minorHAnsi" w:hAnsiTheme="minorHAnsi"/>
                <w:b/>
                <w:sz w:val="20"/>
                <w:lang w:bidi="it-IT"/>
              </w:rPr>
              <w:t>soddisfare</w:t>
            </w:r>
            <w:r w:rsidRPr="00D665B1">
              <w:rPr>
                <w:rFonts w:asciiTheme="minorHAnsi" w:hAnsiTheme="minorHAnsi"/>
                <w:sz w:val="20"/>
                <w:lang w:bidi="it-IT"/>
              </w:rPr>
              <w:t xml:space="preserve"> i criteri e le regole obiettivi e non discriminatori da applicare per limitare il numero di candidati, come di seguito indicato :</w:t>
            </w:r>
          </w:p>
          <w:p w14:paraId="283DC582"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Se sono richiesti determinati certificati o altre forme di prove documentali, indicare per </w:t>
            </w:r>
            <w:r w:rsidRPr="00D665B1">
              <w:rPr>
                <w:rFonts w:asciiTheme="minorHAnsi" w:hAnsiTheme="minorHAnsi"/>
                <w:b/>
                <w:sz w:val="20"/>
                <w:lang w:bidi="it-IT"/>
              </w:rPr>
              <w:t>ciascun documento</w:t>
            </w:r>
            <w:r w:rsidRPr="00D665B1">
              <w:rPr>
                <w:rFonts w:asciiTheme="minorHAnsi" w:hAnsiTheme="minorHAnsi"/>
                <w:sz w:val="20"/>
                <w:lang w:bidi="it-IT"/>
              </w:rPr>
              <w:t xml:space="preserve"> se l'operatore economico dispone dei documenti richiesti:</w:t>
            </w:r>
          </w:p>
          <w:p w14:paraId="64CEE77D"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Se alcuni di tali certificati o altre forme di prove documentali sono disponibili elettronicamente (</w:t>
            </w:r>
            <w:r w:rsidRPr="00D665B1">
              <w:rPr>
                <w:rFonts w:asciiTheme="minorHAnsi" w:hAnsiTheme="minorHAnsi"/>
                <w:sz w:val="20"/>
                <w:vertAlign w:val="superscript"/>
                <w:lang w:bidi="it-IT"/>
              </w:rPr>
              <w:footnoteReference w:id="47"/>
            </w:r>
            <w:r w:rsidRPr="00D665B1">
              <w:rPr>
                <w:rFonts w:asciiTheme="minorHAnsi" w:hAnsiTheme="minorHAnsi"/>
                <w:sz w:val="20"/>
                <w:lang w:bidi="it-IT"/>
              </w:rPr>
              <w:t xml:space="preserve">), indicare per </w:t>
            </w:r>
            <w:r w:rsidRPr="00D665B1">
              <w:rPr>
                <w:rFonts w:asciiTheme="minorHAnsi" w:hAnsiTheme="minorHAnsi"/>
                <w:b/>
                <w:sz w:val="20"/>
                <w:lang w:bidi="it-IT"/>
              </w:rPr>
              <w:t>ciascun documento</w:t>
            </w:r>
            <w:r w:rsidRPr="00D665B1">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093A064"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t>[ ] Sì [ ] No (</w:t>
            </w:r>
            <w:r w:rsidRPr="00D665B1">
              <w:rPr>
                <w:rFonts w:asciiTheme="minorHAnsi" w:hAnsiTheme="minorHAnsi"/>
                <w:sz w:val="20"/>
                <w:vertAlign w:val="superscript"/>
                <w:lang w:bidi="it-IT"/>
              </w:rPr>
              <w:footnoteReference w:id="48"/>
            </w:r>
            <w:r w:rsidRPr="00D665B1">
              <w:rPr>
                <w:rFonts w:asciiTheme="minorHAnsi" w:hAnsiTheme="minorHAnsi"/>
                <w:sz w:val="20"/>
                <w:lang w:bidi="it-IT"/>
              </w:rPr>
              <w:t>)</w:t>
            </w:r>
            <w:r w:rsidRPr="00D665B1">
              <w:rPr>
                <w:rFonts w:asciiTheme="minorHAnsi" w:hAnsiTheme="minorHAnsi"/>
                <w:sz w:val="20"/>
                <w:lang w:bidi="it-IT"/>
              </w:rPr>
              <w:br/>
            </w:r>
            <w:r w:rsidRPr="00D665B1">
              <w:rPr>
                <w:rFonts w:asciiTheme="minorHAnsi" w:hAnsiTheme="minorHAnsi"/>
                <w:sz w:val="20"/>
                <w:lang w:bidi="it-IT"/>
              </w:rPr>
              <w:br/>
            </w:r>
            <w:r w:rsidRPr="00D665B1">
              <w:rPr>
                <w:rFonts w:asciiTheme="minorHAnsi" w:hAnsiTheme="minorHAnsi"/>
                <w:sz w:val="20"/>
                <w:lang w:bidi="it-IT"/>
              </w:rPr>
              <w:br/>
            </w:r>
          </w:p>
          <w:p w14:paraId="6A7D1170"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 xml:space="preserve">(indirizzo web, autorità o organismo di emanazione, riferimento preciso della documentazione): </w:t>
            </w:r>
          </w:p>
          <w:p w14:paraId="5B12F24B" w14:textId="77777777" w:rsidR="00BA6242" w:rsidRPr="00D665B1" w:rsidRDefault="00BA6242" w:rsidP="005C6B01">
            <w:pPr>
              <w:widowControl w:val="0"/>
              <w:jc w:val="both"/>
              <w:rPr>
                <w:rFonts w:asciiTheme="minorHAnsi" w:hAnsiTheme="minorHAnsi"/>
                <w:sz w:val="20"/>
                <w:lang w:bidi="it-IT"/>
              </w:rPr>
            </w:pPr>
            <w:r w:rsidRPr="00D665B1">
              <w:rPr>
                <w:rFonts w:asciiTheme="minorHAnsi" w:hAnsiTheme="minorHAnsi"/>
                <w:sz w:val="20"/>
                <w:lang w:bidi="it-IT"/>
              </w:rPr>
              <w:t>[………..…][……………][……………](</w:t>
            </w:r>
            <w:r w:rsidRPr="00D665B1">
              <w:rPr>
                <w:rFonts w:asciiTheme="minorHAnsi" w:hAnsiTheme="minorHAnsi"/>
                <w:sz w:val="20"/>
                <w:vertAlign w:val="superscript"/>
                <w:lang w:bidi="it-IT"/>
              </w:rPr>
              <w:footnoteReference w:id="49"/>
            </w:r>
            <w:r w:rsidRPr="00D665B1">
              <w:rPr>
                <w:rFonts w:asciiTheme="minorHAnsi" w:hAnsiTheme="minorHAnsi"/>
                <w:sz w:val="20"/>
                <w:lang w:bidi="it-IT"/>
              </w:rPr>
              <w:t>)</w:t>
            </w:r>
          </w:p>
        </w:tc>
      </w:tr>
    </w:tbl>
    <w:p w14:paraId="13291624" w14:textId="77777777" w:rsidR="00BA6242" w:rsidRPr="00D665B1" w:rsidRDefault="00BA6242" w:rsidP="00BA6242">
      <w:pPr>
        <w:widowControl w:val="0"/>
        <w:jc w:val="both"/>
        <w:rPr>
          <w:rFonts w:asciiTheme="minorHAnsi" w:hAnsiTheme="minorHAnsi"/>
          <w:b/>
          <w:sz w:val="20"/>
          <w:lang w:bidi="it-IT"/>
        </w:rPr>
      </w:pPr>
    </w:p>
    <w:p w14:paraId="2A431F53" w14:textId="77777777" w:rsidR="00BA6242" w:rsidRPr="00D665B1" w:rsidRDefault="00BA6242" w:rsidP="00BA6242">
      <w:pPr>
        <w:widowControl w:val="0"/>
        <w:jc w:val="both"/>
        <w:rPr>
          <w:rFonts w:asciiTheme="minorHAnsi" w:hAnsiTheme="minorHAnsi"/>
          <w:b/>
          <w:i/>
          <w:sz w:val="20"/>
          <w:lang w:bidi="it-IT"/>
        </w:rPr>
      </w:pPr>
      <w:r w:rsidRPr="00D665B1">
        <w:rPr>
          <w:rFonts w:asciiTheme="minorHAnsi" w:hAnsiTheme="minorHAnsi"/>
          <w:b/>
          <w:sz w:val="20"/>
          <w:lang w:bidi="it-IT"/>
        </w:rPr>
        <w:t>Parte VI: Dichiarazioni finali</w:t>
      </w:r>
    </w:p>
    <w:p w14:paraId="6C1573A0" w14:textId="77777777" w:rsidR="00BA6242" w:rsidRPr="00D665B1" w:rsidRDefault="00BA6242" w:rsidP="00BA6242">
      <w:pPr>
        <w:widowControl w:val="0"/>
        <w:jc w:val="both"/>
        <w:rPr>
          <w:rFonts w:asciiTheme="minorHAnsi" w:hAnsiTheme="minorHAnsi"/>
          <w:b/>
          <w:i/>
          <w:sz w:val="20"/>
          <w:lang w:bidi="it-IT"/>
        </w:rPr>
      </w:pPr>
      <w:r w:rsidRPr="00D665B1">
        <w:rPr>
          <w:rFonts w:asciiTheme="minorHAnsi" w:hAnsiTheme="minorHAnsi"/>
          <w:i/>
          <w:sz w:val="20"/>
          <w:lang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14:paraId="0E01B9BA" w14:textId="77777777" w:rsidR="00BA6242" w:rsidRPr="00D665B1" w:rsidRDefault="00BA6242" w:rsidP="00BA6242">
      <w:pPr>
        <w:widowControl w:val="0"/>
        <w:jc w:val="both"/>
        <w:rPr>
          <w:rFonts w:asciiTheme="minorHAnsi" w:hAnsiTheme="minorHAnsi"/>
          <w:i/>
          <w:sz w:val="20"/>
          <w:lang w:bidi="it-IT"/>
        </w:rPr>
      </w:pPr>
      <w:r w:rsidRPr="00D665B1">
        <w:rPr>
          <w:rFonts w:asciiTheme="minorHAnsi" w:hAnsiTheme="minorHAnsi"/>
          <w:i/>
          <w:sz w:val="20"/>
          <w:lang w:bidi="it-IT"/>
        </w:rPr>
        <w:t>Ferme restando le disposizioni degli articoli  40, 43 e 46 del DPR 445/2000, il sottoscritto/I sottoscritti dichiara/dichiarano formalmente di essere in grado di produrre, su richiesta e senza indugio, i certificati e le altre forme di prove documentali del caso, con le seguenti eccezioni:</w:t>
      </w:r>
    </w:p>
    <w:p w14:paraId="733EC259" w14:textId="77777777" w:rsidR="00BA6242" w:rsidRPr="00D665B1" w:rsidRDefault="00BA6242" w:rsidP="00BA6242">
      <w:pPr>
        <w:widowControl w:val="0"/>
        <w:jc w:val="both"/>
        <w:rPr>
          <w:rFonts w:asciiTheme="minorHAnsi" w:hAnsiTheme="minorHAnsi"/>
          <w:i/>
          <w:sz w:val="20"/>
          <w:lang w:bidi="it-IT"/>
        </w:rPr>
      </w:pPr>
      <w:r w:rsidRPr="00D665B1">
        <w:rPr>
          <w:rFonts w:asciiTheme="minorHAnsi" w:hAnsiTheme="minorHAnsi"/>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D665B1">
        <w:rPr>
          <w:rFonts w:asciiTheme="minorHAnsi" w:hAnsiTheme="minorHAnsi"/>
          <w:sz w:val="20"/>
          <w:lang w:bidi="it-IT"/>
        </w:rPr>
        <w:t>(</w:t>
      </w:r>
      <w:r w:rsidRPr="00D665B1">
        <w:rPr>
          <w:rFonts w:asciiTheme="minorHAnsi" w:hAnsiTheme="minorHAnsi"/>
          <w:sz w:val="20"/>
          <w:vertAlign w:val="superscript"/>
          <w:lang w:bidi="it-IT"/>
        </w:rPr>
        <w:footnoteReference w:id="50"/>
      </w:r>
      <w:r w:rsidRPr="00D665B1">
        <w:rPr>
          <w:rFonts w:asciiTheme="minorHAnsi" w:hAnsiTheme="minorHAnsi"/>
          <w:sz w:val="20"/>
          <w:lang w:bidi="it-IT"/>
        </w:rPr>
        <w:t>)</w:t>
      </w:r>
      <w:r w:rsidRPr="00D665B1">
        <w:rPr>
          <w:rFonts w:asciiTheme="minorHAnsi" w:hAnsiTheme="minorHAnsi"/>
          <w:i/>
          <w:sz w:val="20"/>
          <w:lang w:bidi="it-IT"/>
        </w:rPr>
        <w:t>, oppure</w:t>
      </w:r>
    </w:p>
    <w:p w14:paraId="49B2CFDC" w14:textId="77777777" w:rsidR="00BA6242" w:rsidRPr="00D665B1" w:rsidRDefault="00BA6242" w:rsidP="00BA6242">
      <w:pPr>
        <w:widowControl w:val="0"/>
        <w:jc w:val="both"/>
        <w:rPr>
          <w:rFonts w:asciiTheme="minorHAnsi" w:hAnsiTheme="minorHAnsi"/>
          <w:i/>
          <w:sz w:val="20"/>
          <w:lang w:bidi="it-IT"/>
        </w:rPr>
      </w:pPr>
      <w:r w:rsidRPr="00D665B1">
        <w:rPr>
          <w:rFonts w:asciiTheme="minorHAnsi" w:hAnsiTheme="minorHAnsi"/>
          <w:i/>
          <w:sz w:val="20"/>
          <w:lang w:bidi="it-IT"/>
        </w:rPr>
        <w:t>b) a decorrere al più tardi dal 18 aprile 2018 (</w:t>
      </w:r>
      <w:r w:rsidRPr="00D665B1">
        <w:rPr>
          <w:rFonts w:asciiTheme="minorHAnsi" w:hAnsiTheme="minorHAnsi"/>
          <w:i/>
          <w:sz w:val="20"/>
          <w:vertAlign w:val="superscript"/>
          <w:lang w:bidi="it-IT"/>
        </w:rPr>
        <w:footnoteReference w:id="51"/>
      </w:r>
      <w:r w:rsidRPr="00D665B1">
        <w:rPr>
          <w:rFonts w:asciiTheme="minorHAnsi" w:hAnsiTheme="minorHAnsi"/>
          <w:i/>
          <w:sz w:val="20"/>
          <w:lang w:bidi="it-IT"/>
        </w:rPr>
        <w:t>), l'amministrazione aggiudicatrice o l'ente aggiudicatore sono già in possesso della documentazione in questione</w:t>
      </w:r>
      <w:r w:rsidRPr="00D665B1">
        <w:rPr>
          <w:rFonts w:asciiTheme="minorHAnsi" w:hAnsiTheme="minorHAnsi"/>
          <w:sz w:val="20"/>
          <w:lang w:bidi="it-IT"/>
        </w:rPr>
        <w:t>.</w:t>
      </w:r>
    </w:p>
    <w:p w14:paraId="6BDD0AC1" w14:textId="77777777" w:rsidR="00BA6242" w:rsidRPr="00D665B1" w:rsidRDefault="00BA6242" w:rsidP="00BA6242">
      <w:pPr>
        <w:widowControl w:val="0"/>
        <w:jc w:val="both"/>
        <w:rPr>
          <w:rFonts w:asciiTheme="minorHAnsi" w:hAnsiTheme="minorHAnsi"/>
          <w:i/>
          <w:sz w:val="20"/>
          <w:lang w:bidi="it-IT"/>
        </w:rPr>
      </w:pPr>
      <w:r w:rsidRPr="00D665B1">
        <w:rPr>
          <w:rFonts w:asciiTheme="minorHAnsi" w:hAnsiTheme="minorHAnsi"/>
          <w:i/>
          <w:sz w:val="20"/>
          <w:lang w:bidi="it-IT"/>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D665B1">
        <w:rPr>
          <w:rFonts w:asciiTheme="minorHAnsi" w:hAnsiTheme="minorHAnsi"/>
          <w:sz w:val="20"/>
          <w:lang w:bidi="it-IT"/>
        </w:rPr>
        <w:t xml:space="preserve"> [procedura di appalto: (descrizione sommaria, estremi della pubblicazione nella</w:t>
      </w:r>
      <w:r w:rsidRPr="00D665B1">
        <w:rPr>
          <w:rFonts w:asciiTheme="minorHAnsi" w:hAnsiTheme="minorHAnsi"/>
          <w:i/>
          <w:sz w:val="20"/>
          <w:lang w:bidi="it-IT"/>
        </w:rPr>
        <w:t xml:space="preserve"> Gazzetta ufficiale dell'Unione europea</w:t>
      </w:r>
      <w:r w:rsidRPr="00D665B1">
        <w:rPr>
          <w:rFonts w:asciiTheme="minorHAnsi" w:hAnsiTheme="minorHAnsi"/>
          <w:sz w:val="20"/>
          <w:lang w:bidi="it-IT"/>
        </w:rPr>
        <w:t>, numero di riferimento)]</w:t>
      </w:r>
      <w:r w:rsidRPr="00D665B1">
        <w:rPr>
          <w:rFonts w:asciiTheme="minorHAnsi" w:hAnsiTheme="minorHAnsi"/>
          <w:i/>
          <w:sz w:val="20"/>
          <w:lang w:bidi="it-IT"/>
        </w:rPr>
        <w:t>.</w:t>
      </w:r>
    </w:p>
    <w:p w14:paraId="19F2742B" w14:textId="77777777" w:rsidR="00BA6242" w:rsidRPr="00D665B1" w:rsidRDefault="00BA6242" w:rsidP="00BA6242">
      <w:pPr>
        <w:widowControl w:val="0"/>
        <w:jc w:val="both"/>
        <w:rPr>
          <w:rFonts w:asciiTheme="minorHAnsi" w:hAnsiTheme="minorHAnsi"/>
          <w:i/>
          <w:sz w:val="20"/>
          <w:lang w:bidi="it-IT"/>
        </w:rPr>
      </w:pPr>
    </w:p>
    <w:p w14:paraId="055F5863" w14:textId="77777777" w:rsidR="00BA6242" w:rsidRPr="00D665B1" w:rsidRDefault="00BA6242" w:rsidP="00BA6242">
      <w:pPr>
        <w:widowControl w:val="0"/>
        <w:jc w:val="both"/>
        <w:rPr>
          <w:rFonts w:asciiTheme="minorHAnsi" w:hAnsiTheme="minorHAnsi"/>
          <w:sz w:val="20"/>
          <w:lang w:bidi="it-IT"/>
        </w:rPr>
      </w:pPr>
      <w:r w:rsidRPr="00D665B1">
        <w:rPr>
          <w:rFonts w:asciiTheme="minorHAnsi" w:hAnsiTheme="minorHAnsi"/>
          <w:sz w:val="20"/>
          <w:lang w:bidi="it-IT"/>
        </w:rPr>
        <w:t>Data, luogo e, se richiesto o necessario, firma/firme: […………</w:t>
      </w:r>
      <w:proofErr w:type="gramStart"/>
      <w:r w:rsidRPr="00D665B1">
        <w:rPr>
          <w:rFonts w:asciiTheme="minorHAnsi" w:hAnsiTheme="minorHAnsi"/>
          <w:sz w:val="20"/>
          <w:lang w:bidi="it-IT"/>
        </w:rPr>
        <w:t>…….</w:t>
      </w:r>
      <w:proofErr w:type="gramEnd"/>
      <w:r w:rsidRPr="00D665B1">
        <w:rPr>
          <w:rFonts w:asciiTheme="minorHAnsi" w:hAnsiTheme="minorHAnsi"/>
          <w:sz w:val="20"/>
          <w:lang w:bidi="it-IT"/>
        </w:rPr>
        <w:t>……]</w:t>
      </w:r>
    </w:p>
    <w:p w14:paraId="5947E3F9" w14:textId="1345C623" w:rsidR="006766CA" w:rsidRPr="00D665B1" w:rsidRDefault="006766CA" w:rsidP="00355884">
      <w:pPr>
        <w:rPr>
          <w:rFonts w:ascii="Times New Roman" w:hAnsi="Times New Roman"/>
          <w:sz w:val="24"/>
          <w:szCs w:val="24"/>
        </w:rPr>
      </w:pPr>
      <w:bookmarkStart w:id="74" w:name="_GoBack"/>
      <w:bookmarkEnd w:id="74"/>
    </w:p>
    <w:sectPr w:rsidR="006766CA" w:rsidRPr="00D665B1" w:rsidSect="00F152A9">
      <w:footerReference w:type="default" r:id="rId33"/>
      <w:pgSz w:w="11906" w:h="16838"/>
      <w:pgMar w:top="1418" w:right="1274" w:bottom="142" w:left="1134" w:header="142"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85132" w14:textId="77777777" w:rsidR="008B680C" w:rsidRDefault="008B680C" w:rsidP="008873ED">
      <w:pPr>
        <w:spacing w:after="0" w:line="240" w:lineRule="auto"/>
      </w:pPr>
      <w:r>
        <w:separator/>
      </w:r>
    </w:p>
  </w:endnote>
  <w:endnote w:type="continuationSeparator" w:id="0">
    <w:p w14:paraId="235982C6" w14:textId="77777777" w:rsidR="008B680C" w:rsidRDefault="008B680C" w:rsidP="0088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altName w:val="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rPr>
      <w:id w:val="-923102286"/>
      <w:docPartObj>
        <w:docPartGallery w:val="Page Numbers (Bottom of Page)"/>
        <w:docPartUnique/>
      </w:docPartObj>
    </w:sdtPr>
    <w:sdtEndPr>
      <w:rPr>
        <w:b w:val="0"/>
      </w:rPr>
    </w:sdtEndPr>
    <w:sdtContent>
      <w:p w14:paraId="484B7D1B" w14:textId="77777777" w:rsidR="008B680C" w:rsidRDefault="008B680C" w:rsidP="005921C6">
        <w:pPr>
          <w:pStyle w:val="Pidipagina"/>
          <w:jc w:val="both"/>
          <w:rPr>
            <w:b/>
          </w:rPr>
        </w:pPr>
      </w:p>
      <w:p w14:paraId="41C6B0FB" w14:textId="5A0A91D4" w:rsidR="008B680C" w:rsidRDefault="008B680C" w:rsidP="000F242B">
        <w:pPr>
          <w:pStyle w:val="Pidipagina"/>
          <w:jc w:val="center"/>
        </w:pPr>
        <w:r>
          <w:rPr>
            <w:rFonts w:ascii="Times New Roman" w:hAnsi="Times New Roman"/>
            <w:b/>
            <w:i/>
            <w:sz w:val="18"/>
            <w:szCs w:val="18"/>
          </w:rPr>
          <w:t>CE 102417</w:t>
        </w:r>
        <w:r>
          <w:rPr>
            <w:rFonts w:ascii="Times New Roman" w:hAnsi="Times New Roman"/>
            <w:b/>
            <w:i/>
            <w:sz w:val="18"/>
            <w:szCs w:val="18"/>
          </w:rPr>
          <w:tab/>
          <w:t>LOCALITA’ TARANTO (TA) - AFFIDAMENTO LAVORI</w:t>
        </w:r>
        <w:r>
          <w:rPr>
            <w:rFonts w:ascii="Times New Roman" w:hAnsi="Times New Roman"/>
            <w:b/>
            <w:i/>
            <w:sz w:val="18"/>
            <w:szCs w:val="18"/>
          </w:rPr>
          <w:tab/>
        </w:r>
        <w:r>
          <w:fldChar w:fldCharType="begin"/>
        </w:r>
        <w:r>
          <w:instrText>PAGE   \* MERGEFORMAT</w:instrText>
        </w:r>
        <w:r>
          <w:fldChar w:fldCharType="separate"/>
        </w:r>
        <w:r w:rsidR="00506811">
          <w:rPr>
            <w:noProof/>
          </w:rPr>
          <w:t>53</w:t>
        </w:r>
        <w:r>
          <w:fldChar w:fldCharType="end"/>
        </w:r>
      </w:p>
    </w:sdtContent>
  </w:sdt>
  <w:p w14:paraId="1FC80767" w14:textId="77777777" w:rsidR="008B680C" w:rsidRDefault="008B680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867134" w14:textId="77777777" w:rsidR="008B680C" w:rsidRDefault="008B680C" w:rsidP="008873ED">
      <w:pPr>
        <w:spacing w:after="0" w:line="240" w:lineRule="auto"/>
      </w:pPr>
      <w:r>
        <w:separator/>
      </w:r>
    </w:p>
  </w:footnote>
  <w:footnote w:type="continuationSeparator" w:id="0">
    <w:p w14:paraId="6F412180" w14:textId="77777777" w:rsidR="008B680C" w:rsidRDefault="008B680C" w:rsidP="008873ED">
      <w:pPr>
        <w:spacing w:after="0" w:line="240" w:lineRule="auto"/>
      </w:pPr>
      <w:r>
        <w:continuationSeparator/>
      </w:r>
    </w:p>
  </w:footnote>
  <w:footnote w:id="1">
    <w:p w14:paraId="2783E7A7" w14:textId="77777777" w:rsidR="008B680C" w:rsidRDefault="008B680C" w:rsidP="006766CA">
      <w:pPr>
        <w:pStyle w:val="Testonotaapidipagina"/>
        <w:jc w:val="both"/>
      </w:pPr>
      <w:r>
        <w:rPr>
          <w:rStyle w:val="Rimandonotaapidipagina"/>
        </w:rPr>
        <w:footnoteRef/>
      </w:r>
      <w:r>
        <w:t xml:space="preserve"> </w:t>
      </w:r>
      <w:r w:rsidRPr="00B24F37">
        <w:t>Il/la presente modello/dichiarazione, resa ai sensi del D.P.R. n. 445/00, deve essere corredata, a pena di esclusione, da copia del documento di identità del sottoscrittore, in corso di validità</w:t>
      </w:r>
      <w:r>
        <w:t>.</w:t>
      </w:r>
    </w:p>
  </w:footnote>
  <w:footnote w:id="2">
    <w:p w14:paraId="0A5AC12C" w14:textId="023C0D7B" w:rsidR="008B680C" w:rsidRDefault="008B680C" w:rsidP="006766CA">
      <w:pPr>
        <w:pStyle w:val="Testonotaapidipagina"/>
        <w:jc w:val="both"/>
      </w:pPr>
      <w:r>
        <w:rPr>
          <w:rStyle w:val="Rimandonotaapidipagina"/>
        </w:rPr>
        <w:footnoteRef/>
      </w:r>
      <w:r>
        <w:t xml:space="preserve"> Timbro della società e firma del legale rappresentante /procuratore che ha titolo per impegnare l’impresa.</w:t>
      </w:r>
    </w:p>
    <w:p w14:paraId="56B15DBF" w14:textId="4ECF4FFA" w:rsidR="008B680C" w:rsidRDefault="008B680C" w:rsidP="006766CA">
      <w:pPr>
        <w:pStyle w:val="Testonotaapidipagina"/>
        <w:jc w:val="both"/>
      </w:pPr>
      <w:r w:rsidRPr="0039164F">
        <w:rPr>
          <w:b/>
        </w:rPr>
        <w:t>Nota bene</w:t>
      </w:r>
      <w:r>
        <w:t>: Qualora la documentazione venga sottoscritta dal procuratore della società dovrà essere allegata copia della relativa procura notarile (generale o speciale) o altro documento da cui risultino inequivocabilmente i poteri di rappresentanza. Ogni pagina del presente modulo deve essere corredata dal timbro della società e sigla del legale rappresentante/procuratore.</w:t>
      </w:r>
    </w:p>
    <w:p w14:paraId="6D663B08" w14:textId="77777777" w:rsidR="008B680C" w:rsidRPr="005A3E87" w:rsidRDefault="008B680C" w:rsidP="006766CA">
      <w:pPr>
        <w:pStyle w:val="Testonotaapidipagina"/>
        <w:jc w:val="both"/>
        <w:rPr>
          <w:rFonts w:ascii="Times New Roman" w:hAnsi="Times New Roman"/>
          <w:sz w:val="18"/>
          <w:szCs w:val="18"/>
        </w:rPr>
      </w:pPr>
    </w:p>
  </w:footnote>
  <w:footnote w:id="3">
    <w:p w14:paraId="203304E9" w14:textId="77777777" w:rsidR="008B680C" w:rsidRDefault="008B680C" w:rsidP="00A4356E">
      <w:pPr>
        <w:pStyle w:val="Testonotaapidipagina"/>
        <w:jc w:val="both"/>
      </w:pPr>
      <w:r>
        <w:rPr>
          <w:rStyle w:val="Rimandonotaapidipagina"/>
        </w:rPr>
        <w:footnoteRef/>
      </w:r>
      <w:r>
        <w:t xml:space="preserve"> L</w:t>
      </w:r>
      <w:r w:rsidRPr="006E2F28">
        <w:t>a dichiarazione dovrà, a pena di</w:t>
      </w:r>
      <w:r>
        <w:t xml:space="preserve"> esclusione, essere timbrata e </w:t>
      </w:r>
      <w:r w:rsidRPr="006E2F28">
        <w:t xml:space="preserve">sottoscritta da tutte le </w:t>
      </w:r>
      <w:proofErr w:type="spellStart"/>
      <w:r w:rsidRPr="006E2F28">
        <w:t>associande</w:t>
      </w:r>
      <w:proofErr w:type="spellEnd"/>
      <w:r w:rsidRPr="006E2F28">
        <w:t xml:space="preserve"> al Raggruppamento o partecipanti al Consorzio ordinario</w:t>
      </w:r>
      <w:r>
        <w:t xml:space="preserve">.  </w:t>
      </w:r>
    </w:p>
  </w:footnote>
  <w:footnote w:id="4">
    <w:p w14:paraId="60503423" w14:textId="77777777" w:rsidR="008B680C" w:rsidRDefault="008B680C" w:rsidP="00A4356E">
      <w:pPr>
        <w:pStyle w:val="Testonotaapidipagina"/>
      </w:pPr>
      <w:r>
        <w:rPr>
          <w:rStyle w:val="Rimandonotaapidipagina"/>
        </w:rPr>
        <w:footnoteRef/>
      </w:r>
      <w:r>
        <w:t xml:space="preserve"> </w:t>
      </w:r>
      <w:r w:rsidRPr="006E2F28">
        <w:t>Il/la presente modello/dichiarazione, resa ai sensi del D.P.R. n. 445/00, deve essere corredata, a pena di esclusione, da copia del documento di identità del sottoscrittore, in corso di validità.</w:t>
      </w:r>
    </w:p>
    <w:p w14:paraId="7FED0637" w14:textId="77777777" w:rsidR="008B680C" w:rsidRDefault="008B680C" w:rsidP="00A4356E">
      <w:pPr>
        <w:pStyle w:val="Testonotaapidipagina"/>
      </w:pPr>
    </w:p>
    <w:p w14:paraId="43147493" w14:textId="77777777" w:rsidR="008B680C" w:rsidRDefault="008B680C" w:rsidP="00A4356E">
      <w:pPr>
        <w:pStyle w:val="Testonotaapidipagina"/>
      </w:pPr>
    </w:p>
    <w:p w14:paraId="02C90A57" w14:textId="77777777" w:rsidR="008B680C" w:rsidRDefault="008B680C" w:rsidP="00A4356E">
      <w:pPr>
        <w:pStyle w:val="Testonotaapidipagina"/>
      </w:pPr>
    </w:p>
  </w:footnote>
  <w:footnote w:id="5">
    <w:p w14:paraId="797D2462" w14:textId="77777777" w:rsidR="008B680C" w:rsidRDefault="008B680C" w:rsidP="001806DF">
      <w:pPr>
        <w:pStyle w:val="Testonotaapidipagina"/>
        <w:jc w:val="both"/>
      </w:pPr>
      <w:r>
        <w:rPr>
          <w:rStyle w:val="Rimandonotaapidipagina"/>
        </w:rPr>
        <w:footnoteRef/>
      </w:r>
      <w:r>
        <w:t xml:space="preserve"> </w:t>
      </w:r>
      <w:r w:rsidRPr="005644CF">
        <w:t>Timbro e firma della persona fisica che ha titolo per impegnare legalmente l’Impresa</w:t>
      </w:r>
      <w:r>
        <w:t>.</w:t>
      </w:r>
    </w:p>
    <w:p w14:paraId="50E9B0EC" w14:textId="07E22617" w:rsidR="008B680C" w:rsidRDefault="008B680C" w:rsidP="001806DF">
      <w:pPr>
        <w:pStyle w:val="Testonotaapidipagina"/>
        <w:jc w:val="both"/>
      </w:pPr>
      <w:r w:rsidRPr="005644CF">
        <w:t>In caso di costituendo R.T.I. o Consorzio ord</w:t>
      </w:r>
      <w:r>
        <w:t>inario la dichiarazione dovrà,</w:t>
      </w:r>
      <w:r w:rsidRPr="005644CF">
        <w:t xml:space="preserve"> essere timbrata </w:t>
      </w:r>
      <w:proofErr w:type="gramStart"/>
      <w:r w:rsidRPr="005644CF">
        <w:t>e  sottoscritta</w:t>
      </w:r>
      <w:proofErr w:type="gramEnd"/>
      <w:r w:rsidRPr="005644CF">
        <w:t xml:space="preserve"> da tutte i componenti.</w:t>
      </w:r>
    </w:p>
    <w:p w14:paraId="5DF4C0F6" w14:textId="77777777" w:rsidR="008B680C" w:rsidRDefault="008B680C" w:rsidP="001806DF">
      <w:pPr>
        <w:pStyle w:val="Testonotaapidipagina"/>
        <w:jc w:val="both"/>
      </w:pPr>
    </w:p>
    <w:p w14:paraId="119B7E67" w14:textId="77777777" w:rsidR="008B680C" w:rsidRDefault="008B680C" w:rsidP="001806DF">
      <w:pPr>
        <w:pStyle w:val="Testonotaapidipagina"/>
        <w:jc w:val="both"/>
      </w:pPr>
    </w:p>
    <w:p w14:paraId="3035282D" w14:textId="3E93FD75" w:rsidR="008B680C" w:rsidRDefault="008B680C" w:rsidP="006766CA">
      <w:pPr>
        <w:pStyle w:val="Testonotaapidipagina"/>
      </w:pPr>
    </w:p>
  </w:footnote>
  <w:footnote w:id="6">
    <w:p w14:paraId="178C94AB" w14:textId="1BF2AA2B" w:rsidR="008B680C" w:rsidRDefault="008B680C" w:rsidP="006766CA">
      <w:pPr>
        <w:pStyle w:val="Testonotaapidipagina"/>
      </w:pPr>
      <w:r>
        <w:rPr>
          <w:rStyle w:val="Rimandonotaapidipagina"/>
        </w:rPr>
        <w:footnoteRef/>
      </w:r>
      <w:r>
        <w:t xml:space="preserve"> </w:t>
      </w:r>
      <w:r w:rsidRPr="009728E1">
        <w:t>Timbro e firma della persona fisica che ha titolo per impegnare legalmente il concorrente o l’eventuale R.T.I. o Con</w:t>
      </w:r>
      <w:r>
        <w:t>sorzio.</w:t>
      </w:r>
    </w:p>
  </w:footnote>
  <w:footnote w:id="7">
    <w:p w14:paraId="07301BA6" w14:textId="77777777" w:rsidR="008B680C" w:rsidRDefault="008B680C" w:rsidP="006766CA">
      <w:pPr>
        <w:pStyle w:val="Testonotaapidipagina"/>
      </w:pPr>
      <w:r>
        <w:rPr>
          <w:rStyle w:val="Rimandonotaapidipagina"/>
        </w:rPr>
        <w:footnoteRef/>
      </w:r>
      <w:r>
        <w:t xml:space="preserve"> </w:t>
      </w:r>
      <w:r w:rsidRPr="009728E1">
        <w:t xml:space="preserve">In caso di costituendo </w:t>
      </w:r>
      <w:proofErr w:type="spellStart"/>
      <w:r w:rsidRPr="009728E1">
        <w:t>R.T.I.o</w:t>
      </w:r>
      <w:proofErr w:type="spellEnd"/>
      <w:r w:rsidRPr="009728E1">
        <w:t xml:space="preserve"> Consorzio ordinario la dichiarazione deve, a pena di esclusione, essere timbrata e sottoscritta da tutte le </w:t>
      </w:r>
      <w:proofErr w:type="spellStart"/>
      <w:r w:rsidRPr="009728E1">
        <w:t>associande</w:t>
      </w:r>
      <w:proofErr w:type="spellEnd"/>
      <w:r w:rsidRPr="009728E1">
        <w:t xml:space="preserve"> al R.T.I. o partecipanti al Conso</w:t>
      </w:r>
      <w:r>
        <w:t>r</w:t>
      </w:r>
      <w:r w:rsidRPr="009728E1">
        <w:t>zio ordinario.</w:t>
      </w:r>
    </w:p>
  </w:footnote>
  <w:footnote w:id="8">
    <w:p w14:paraId="5BA15345" w14:textId="70649250" w:rsidR="008B680C" w:rsidRDefault="008B680C" w:rsidP="0041406F">
      <w:pPr>
        <w:pStyle w:val="Testonotaapidipagina"/>
        <w:jc w:val="both"/>
      </w:pPr>
      <w:r>
        <w:rPr>
          <w:rStyle w:val="Rimandonotaapidipagina"/>
        </w:rPr>
        <w:footnoteRef/>
      </w:r>
      <w:r>
        <w:t xml:space="preserve"> Timbro e firma della persona fisica che ha titolo per impegnare legalmente l’impresa. In caso di costituendo R.T.I. o Consorzio </w:t>
      </w:r>
      <w:proofErr w:type="gramStart"/>
      <w:r>
        <w:t>ordinario  l’offerta</w:t>
      </w:r>
      <w:proofErr w:type="gramEnd"/>
      <w:r>
        <w:t xml:space="preserve"> dovrà, essere timbrata e sottoscritta da tutti i componenti (comma 8 art.48 </w:t>
      </w:r>
      <w:proofErr w:type="spellStart"/>
      <w:r>
        <w:t>D.Lgs.</w:t>
      </w:r>
      <w:proofErr w:type="spellEnd"/>
      <w:r>
        <w:t xml:space="preserve"> 50/2016 e </w:t>
      </w:r>
      <w:proofErr w:type="spellStart"/>
      <w:r>
        <w:t>smi</w:t>
      </w:r>
      <w:proofErr w:type="spellEnd"/>
    </w:p>
  </w:footnote>
  <w:footnote w:id="9">
    <w:p w14:paraId="57045F19" w14:textId="6B71C7C3" w:rsidR="008B680C" w:rsidRDefault="008B680C">
      <w:pPr>
        <w:pStyle w:val="Testonotaapidipagina"/>
      </w:pPr>
      <w:r>
        <w:rPr>
          <w:rStyle w:val="Rimandonotaapidipagina"/>
        </w:rPr>
        <w:footnoteRef/>
      </w:r>
      <w:r>
        <w:t xml:space="preserve"> In</w:t>
      </w:r>
      <w:r w:rsidRPr="0041406F">
        <w:t xml:space="preserve"> caso di </w:t>
      </w:r>
      <w:proofErr w:type="gramStart"/>
      <w:r w:rsidRPr="0041406F">
        <w:t>offerta  composta</w:t>
      </w:r>
      <w:proofErr w:type="gramEnd"/>
      <w:r w:rsidRPr="0041406F">
        <w:t xml:space="preserve"> da più fogli separati, gli  stessi dovranno essere firmati tutti, </w:t>
      </w:r>
      <w:r w:rsidRPr="00C36F0C">
        <w:rPr>
          <w:b/>
        </w:rPr>
        <w:t>pena esclusione</w:t>
      </w:r>
      <w:r w:rsidRPr="0041406F">
        <w:t>, dai soggetti di cui all</w:t>
      </w:r>
      <w:r>
        <w:t xml:space="preserve">’art. 48, comma 8, del Codice secondo </w:t>
      </w:r>
      <w:r w:rsidRPr="0041406F">
        <w:t>il caso</w:t>
      </w:r>
      <w:r>
        <w:t>.</w:t>
      </w:r>
    </w:p>
  </w:footnote>
  <w:footnote w:id="10">
    <w:p w14:paraId="4D5FC833" w14:textId="77777777" w:rsidR="008B680C" w:rsidRPr="001F35A9" w:rsidRDefault="008B680C" w:rsidP="00BA6242">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11">
    <w:p w14:paraId="6E901A73" w14:textId="77777777" w:rsidR="008B680C" w:rsidRPr="001F35A9" w:rsidRDefault="008B680C" w:rsidP="00BA6242">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12">
    <w:p w14:paraId="2953AA63" w14:textId="77777777" w:rsidR="008B680C" w:rsidRPr="001F35A9" w:rsidRDefault="008B680C" w:rsidP="00BA6242">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13">
    <w:p w14:paraId="09BC4E24" w14:textId="77777777" w:rsidR="008B680C" w:rsidRPr="001F35A9" w:rsidRDefault="008B680C" w:rsidP="00BA6242">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Cfr. punti II.1.1. </w:t>
      </w:r>
      <w:proofErr w:type="gramStart"/>
      <w:r w:rsidRPr="001F35A9">
        <w:rPr>
          <w:rFonts w:ascii="Arial" w:hAnsi="Arial" w:cs="Arial"/>
          <w:sz w:val="12"/>
          <w:szCs w:val="12"/>
        </w:rPr>
        <w:t>e</w:t>
      </w:r>
      <w:proofErr w:type="gramEnd"/>
      <w:r w:rsidRPr="001F35A9">
        <w:rPr>
          <w:rFonts w:ascii="Arial" w:hAnsi="Arial" w:cs="Arial"/>
          <w:sz w:val="12"/>
          <w:szCs w:val="12"/>
        </w:rPr>
        <w:t xml:space="preserve"> II.1.3.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14">
    <w:p w14:paraId="180E7B12" w14:textId="77777777" w:rsidR="008B680C" w:rsidRPr="001F35A9" w:rsidRDefault="008B680C" w:rsidP="00BA6242">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 xml:space="preserve">Cfr. punto II.1.1.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15">
    <w:p w14:paraId="7E9419A8" w14:textId="77777777" w:rsidR="008B680C" w:rsidRPr="001F35A9" w:rsidRDefault="008B680C" w:rsidP="00BA6242">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16">
    <w:p w14:paraId="12A9441C" w14:textId="77777777" w:rsidR="008B680C" w:rsidRPr="001F35A9" w:rsidRDefault="008B680C" w:rsidP="00BA6242">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02A6A63D" w14:textId="77777777" w:rsidR="008B680C" w:rsidRPr="001F35A9" w:rsidRDefault="008B680C" w:rsidP="00BA6242">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4E443140" w14:textId="77777777" w:rsidR="008B680C" w:rsidRPr="001F35A9" w:rsidRDefault="008B680C" w:rsidP="00BA6242">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29223BD8" w14:textId="77777777" w:rsidR="008B680C" w:rsidRPr="001F35A9" w:rsidRDefault="008B680C" w:rsidP="00BA6242">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17">
    <w:p w14:paraId="215EA4EA" w14:textId="77777777" w:rsidR="008B680C" w:rsidRPr="001F35A9" w:rsidRDefault="008B680C" w:rsidP="00BA6242">
      <w:pPr>
        <w:tabs>
          <w:tab w:val="left" w:pos="284"/>
        </w:tabs>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proofErr w:type="gramEnd"/>
      <w:r w:rsidRPr="001F35A9">
        <w:rPr>
          <w:rFonts w:ascii="Arial" w:hAnsi="Arial" w:cs="Arial"/>
          <w:sz w:val="12"/>
          <w:szCs w:val="12"/>
        </w:rPr>
        <w:t>Cfr. il punto III.1.5 del bando di gara.</w:t>
      </w:r>
    </w:p>
  </w:footnote>
  <w:footnote w:id="18">
    <w:p w14:paraId="46E95782" w14:textId="77777777" w:rsidR="008B680C" w:rsidRPr="001F35A9" w:rsidRDefault="008B680C" w:rsidP="00BA6242">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9">
    <w:p w14:paraId="00CF0067" w14:textId="77777777" w:rsidR="008B680C" w:rsidRPr="001F35A9" w:rsidRDefault="008B680C" w:rsidP="00BA6242">
      <w:pPr>
        <w:ind w:left="284" w:hanging="284"/>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proofErr w:type="gramEnd"/>
      <w:r w:rsidRPr="001F35A9">
        <w:rPr>
          <w:rFonts w:ascii="Arial" w:hAnsi="Arial" w:cs="Arial"/>
          <w:sz w:val="12"/>
          <w:szCs w:val="12"/>
        </w:rPr>
        <w:t>I riferimenti e l'eventuale classificazione sono indicati nella certificazione.</w:t>
      </w:r>
    </w:p>
  </w:footnote>
  <w:footnote w:id="20">
    <w:p w14:paraId="204F31A8" w14:textId="77777777" w:rsidR="008B680C" w:rsidRPr="001F35A9" w:rsidRDefault="008B680C" w:rsidP="00BA6242">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21">
    <w:p w14:paraId="1930C364" w14:textId="77777777" w:rsidR="008B680C" w:rsidRPr="003E60D1" w:rsidRDefault="008B680C" w:rsidP="00BA6242">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22">
    <w:p w14:paraId="7EC48BA2" w14:textId="77777777" w:rsidR="008B680C" w:rsidRPr="003E60D1" w:rsidRDefault="008B680C" w:rsidP="00BA6242">
      <w:pPr>
        <w:ind w:left="28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proofErr w:type="gramEnd"/>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23">
    <w:p w14:paraId="552DC62A" w14:textId="77777777" w:rsidR="008B680C" w:rsidRPr="003E60D1" w:rsidRDefault="008B680C" w:rsidP="00BA6242">
      <w:pPr>
        <w:ind w:left="28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proofErr w:type="gramEnd"/>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24">
    <w:p w14:paraId="581828AD" w14:textId="77777777" w:rsidR="008B680C" w:rsidRPr="003E60D1" w:rsidRDefault="008B680C" w:rsidP="00BA6242">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25">
    <w:p w14:paraId="31DD5282" w14:textId="77777777" w:rsidR="008B680C" w:rsidRPr="003E60D1" w:rsidRDefault="008B680C" w:rsidP="00BA6242">
      <w:pPr>
        <w:tabs>
          <w:tab w:val="left" w:pos="284"/>
        </w:tabs>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26">
    <w:p w14:paraId="12B32104" w14:textId="77777777" w:rsidR="008B680C" w:rsidRPr="003E60D1" w:rsidRDefault="008B680C" w:rsidP="00BA6242">
      <w:pPr>
        <w:ind w:left="284" w:hanging="284"/>
        <w:rPr>
          <w:rFonts w:ascii="Arial" w:hAnsi="Arial" w:cs="Arial"/>
          <w:i/>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proofErr w:type="gramEnd"/>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27">
    <w:p w14:paraId="7D065D7B" w14:textId="77777777" w:rsidR="008B680C" w:rsidRPr="003E60D1" w:rsidRDefault="008B680C" w:rsidP="00BA6242">
      <w:pPr>
        <w:ind w:left="28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proofErr w:type="gramEnd"/>
      <w:r w:rsidRPr="003E60D1">
        <w:rPr>
          <w:rFonts w:ascii="Arial" w:hAnsi="Arial" w:cs="Arial"/>
          <w:sz w:val="12"/>
          <w:szCs w:val="12"/>
        </w:rPr>
        <w:t>Ripetere tante volte quanto necessario.</w:t>
      </w:r>
    </w:p>
  </w:footnote>
  <w:footnote w:id="28">
    <w:p w14:paraId="783D3F60" w14:textId="77777777" w:rsidR="008B680C" w:rsidRPr="003E60D1" w:rsidRDefault="008B680C" w:rsidP="00BA6242">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9">
    <w:p w14:paraId="60B54447" w14:textId="77777777" w:rsidR="008B680C" w:rsidRPr="003E60D1" w:rsidRDefault="008B680C" w:rsidP="00BA6242">
      <w:pPr>
        <w:tabs>
          <w:tab w:val="left" w:pos="284"/>
        </w:tabs>
        <w:rPr>
          <w:sz w:val="12"/>
          <w:szCs w:val="12"/>
        </w:rPr>
      </w:pPr>
      <w:proofErr w:type="gramStart"/>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r>
      <w:proofErr w:type="gramEnd"/>
      <w:r w:rsidRPr="003E60D1">
        <w:rPr>
          <w:rFonts w:ascii="Arial" w:hAnsi="Arial" w:cs="Arial"/>
          <w:color w:val="000000"/>
          <w:sz w:val="12"/>
          <w:szCs w:val="12"/>
        </w:rPr>
        <w:t>In conformità alle disposizioni nazionali di attuazione dell'articolo 57, paragrafo 6, della direttiva 2014/24/UE.</w:t>
      </w:r>
    </w:p>
  </w:footnote>
  <w:footnote w:id="30">
    <w:p w14:paraId="2509421E" w14:textId="77777777" w:rsidR="008B680C" w:rsidRPr="003E60D1" w:rsidRDefault="008B680C" w:rsidP="00BA6242">
      <w:pPr>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31">
    <w:p w14:paraId="6F3A4912" w14:textId="77777777" w:rsidR="008B680C" w:rsidRPr="003E60D1" w:rsidRDefault="008B680C" w:rsidP="00BA6242">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Cfr. articolo 57, paragrafo 4, della direttiva 2014/24/UE.</w:t>
      </w:r>
    </w:p>
  </w:footnote>
  <w:footnote w:id="32">
    <w:p w14:paraId="2A121F04" w14:textId="77777777" w:rsidR="008B680C" w:rsidRPr="003E60D1" w:rsidRDefault="008B680C" w:rsidP="00BA6242">
      <w:pPr>
        <w:tabs>
          <w:tab w:val="left" w:pos="284"/>
        </w:tabs>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33">
    <w:p w14:paraId="143CB073" w14:textId="77777777" w:rsidR="008B680C" w:rsidRPr="003E60D1" w:rsidRDefault="008B680C" w:rsidP="00BA6242">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34">
    <w:p w14:paraId="7749F701" w14:textId="77777777" w:rsidR="008B680C" w:rsidRPr="003E60D1" w:rsidRDefault="008B680C" w:rsidP="00BA6242">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b/>
          <w:sz w:val="12"/>
          <w:szCs w:val="12"/>
        </w:rPr>
        <w:t>Come indicato nel diritto nazionale, nell'avviso o bando pertinente o nei documenti di gara.</w:t>
      </w:r>
    </w:p>
  </w:footnote>
  <w:footnote w:id="35">
    <w:p w14:paraId="6B95C949" w14:textId="77777777" w:rsidR="008B680C" w:rsidRPr="00BF74E1" w:rsidRDefault="008B680C" w:rsidP="00BA6242">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36">
    <w:p w14:paraId="6C57F352" w14:textId="77777777" w:rsidR="008B680C" w:rsidRPr="00F351F0" w:rsidRDefault="008B680C" w:rsidP="00BA6242">
      <w:pPr>
        <w:ind w:left="284" w:hanging="284"/>
        <w:rPr>
          <w:sz w:val="12"/>
          <w:szCs w:val="12"/>
        </w:rPr>
      </w:pPr>
      <w:proofErr w:type="gramStart"/>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proofErr w:type="gramEnd"/>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37">
    <w:p w14:paraId="051E9019" w14:textId="77777777" w:rsidR="008B680C" w:rsidRPr="003E60D1" w:rsidRDefault="008B680C" w:rsidP="00BA6242">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8">
    <w:p w14:paraId="008AB394" w14:textId="77777777" w:rsidR="008B680C" w:rsidRPr="003E60D1" w:rsidRDefault="008B680C" w:rsidP="00BA6242">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sz w:val="12"/>
          <w:szCs w:val="12"/>
        </w:rPr>
        <w:t>Solo se consentito dall'avviso o bando pertinente o dai documenti di gara.</w:t>
      </w:r>
    </w:p>
  </w:footnote>
  <w:footnote w:id="39">
    <w:p w14:paraId="6417D37C" w14:textId="77777777" w:rsidR="008B680C" w:rsidRPr="003E60D1" w:rsidRDefault="008B680C" w:rsidP="00BA6242">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0">
    <w:p w14:paraId="01192806" w14:textId="77777777" w:rsidR="008B680C" w:rsidRPr="003E60D1" w:rsidRDefault="008B680C" w:rsidP="00BA6242">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1">
    <w:p w14:paraId="3D21234E" w14:textId="77777777" w:rsidR="008B680C" w:rsidRPr="003E60D1" w:rsidRDefault="008B680C" w:rsidP="00BA6242">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42">
    <w:p w14:paraId="3B5438DC" w14:textId="77777777" w:rsidR="008B680C" w:rsidRPr="003E60D1" w:rsidRDefault="008B680C" w:rsidP="00BA6242">
      <w:pPr>
        <w:ind w:right="-574"/>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43">
    <w:p w14:paraId="291626D7" w14:textId="77777777" w:rsidR="008B680C" w:rsidRPr="003E60D1" w:rsidRDefault="008B680C" w:rsidP="00BA6242">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44">
    <w:p w14:paraId="51DCD48E" w14:textId="77777777" w:rsidR="008B680C" w:rsidRPr="003E60D1" w:rsidRDefault="008B680C" w:rsidP="00BA6242">
      <w:pPr>
        <w:rPr>
          <w:sz w:val="12"/>
          <w:szCs w:val="12"/>
        </w:rPr>
      </w:pPr>
      <w:proofErr w:type="gramStart"/>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w:t>
      </w:r>
      <w:proofErr w:type="gramEnd"/>
      <w:r w:rsidRPr="003E60D1">
        <w:rPr>
          <w:rFonts w:ascii="Arial" w:hAnsi="Arial" w:cs="Arial"/>
          <w:sz w:val="12"/>
          <w:szCs w:val="12"/>
        </w:rPr>
        <w:t xml:space="preserve"> i tecnici o gli organismi tecnici che non fanno parte integrante dell'operatore economico, ma sulle cui capacità l'operatore economico fa affidamento come previsto alla parte II, sezione C, devono essere compilati DGUE distinti.</w:t>
      </w:r>
    </w:p>
  </w:footnote>
  <w:footnote w:id="45">
    <w:p w14:paraId="1FD32C3F" w14:textId="77777777" w:rsidR="008B680C" w:rsidRPr="003E60D1" w:rsidRDefault="008B680C" w:rsidP="00BA6242">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46">
    <w:p w14:paraId="03552C81" w14:textId="77777777" w:rsidR="008B680C" w:rsidRPr="003E60D1" w:rsidRDefault="008B680C" w:rsidP="00BA6242">
      <w:pPr>
        <w:ind w:left="284" w:hanging="284"/>
        <w:rPr>
          <w:sz w:val="12"/>
          <w:szCs w:val="12"/>
        </w:rPr>
      </w:pPr>
      <w:proofErr w:type="gramStart"/>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proofErr w:type="gramEnd"/>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47">
    <w:p w14:paraId="75990C81" w14:textId="77777777" w:rsidR="008B680C" w:rsidRPr="003E60D1" w:rsidRDefault="008B680C" w:rsidP="00BA6242">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8">
    <w:p w14:paraId="0B81A130" w14:textId="77777777" w:rsidR="008B680C" w:rsidRPr="003E60D1" w:rsidRDefault="008B680C" w:rsidP="00BA6242">
      <w:pPr>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Ripetere tante volte quanto necessario.</w:t>
      </w:r>
    </w:p>
  </w:footnote>
  <w:footnote w:id="49">
    <w:p w14:paraId="07115D46" w14:textId="77777777" w:rsidR="008B680C" w:rsidRPr="003E60D1" w:rsidRDefault="008B680C" w:rsidP="00BA6242">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50">
    <w:p w14:paraId="4033E7B3" w14:textId="77777777" w:rsidR="008B680C" w:rsidRPr="003E60D1" w:rsidRDefault="008B680C" w:rsidP="00BA6242">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51">
    <w:p w14:paraId="224C8A62" w14:textId="77777777" w:rsidR="008B680C" w:rsidRPr="003E60D1" w:rsidRDefault="008B680C" w:rsidP="00BA6242">
      <w:pPr>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292D3E8"/>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3" w15:restartNumberingAfterBreak="0">
    <w:nsid w:val="00000005"/>
    <w:multiLevelType w:val="singleLevel"/>
    <w:tmpl w:val="4DF87372"/>
    <w:name w:val="WW8Num5"/>
    <w:lvl w:ilvl="0">
      <w:start w:val="1"/>
      <w:numFmt w:val="lowerLetter"/>
      <w:lvlText w:val="%1)"/>
      <w:lvlJc w:val="left"/>
      <w:pPr>
        <w:tabs>
          <w:tab w:val="num" w:pos="915"/>
        </w:tabs>
        <w:ind w:left="915" w:hanging="360"/>
      </w:pPr>
      <w:rPr>
        <w:rFonts w:eastAsia="Marlett" w:cs="Marlett" w:hint="default"/>
        <w:b/>
        <w:strike/>
        <w:sz w:val="24"/>
        <w:szCs w:val="24"/>
      </w:rPr>
    </w:lvl>
  </w:abstractNum>
  <w:abstractNum w:abstractNumId="4"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1D02881"/>
    <w:multiLevelType w:val="multilevel"/>
    <w:tmpl w:val="BFBE4E62"/>
    <w:lvl w:ilvl="0">
      <w:start w:val="1"/>
      <w:numFmt w:val="decimal"/>
      <w:lvlText w:val="%1."/>
      <w:lvlJc w:val="left"/>
      <w:pPr>
        <w:ind w:left="360" w:hanging="360"/>
      </w:pPr>
      <w:rPr>
        <w:rFonts w:hint="default"/>
        <w:color w:val="auto"/>
        <w:sz w:val="24"/>
        <w:szCs w:val="24"/>
      </w:rPr>
    </w:lvl>
    <w:lvl w:ilvl="1">
      <w:start w:val="1"/>
      <w:numFmt w:val="decimal"/>
      <w:isLgl/>
      <w:lvlText w:val="%1.%2."/>
      <w:lvlJc w:val="left"/>
      <w:pPr>
        <w:ind w:left="360" w:hanging="360"/>
      </w:pPr>
      <w:rPr>
        <w:rFonts w:hint="default"/>
        <w:color w:val="1F497D" w:themeColor="text2"/>
      </w:rPr>
    </w:lvl>
    <w:lvl w:ilvl="2">
      <w:start w:val="1"/>
      <w:numFmt w:val="decimal"/>
      <w:isLgl/>
      <w:lvlText w:val="%1.%2.%3."/>
      <w:lvlJc w:val="left"/>
      <w:pPr>
        <w:ind w:left="798" w:hanging="720"/>
      </w:pPr>
      <w:rPr>
        <w:rFonts w:hint="default"/>
        <w:color w:val="auto"/>
      </w:rPr>
    </w:lvl>
    <w:lvl w:ilvl="3">
      <w:start w:val="1"/>
      <w:numFmt w:val="decimal"/>
      <w:isLgl/>
      <w:lvlText w:val="%1.%2.%3.%4."/>
      <w:lvlJc w:val="left"/>
      <w:pPr>
        <w:ind w:left="876" w:hanging="720"/>
      </w:pPr>
      <w:rPr>
        <w:rFonts w:hint="default"/>
        <w:color w:val="1F497D" w:themeColor="text2"/>
      </w:rPr>
    </w:lvl>
    <w:lvl w:ilvl="4">
      <w:start w:val="1"/>
      <w:numFmt w:val="decimal"/>
      <w:isLgl/>
      <w:lvlText w:val="%1.%2.%3.%4.%5."/>
      <w:lvlJc w:val="left"/>
      <w:pPr>
        <w:ind w:left="1314" w:hanging="1080"/>
      </w:pPr>
      <w:rPr>
        <w:rFonts w:hint="default"/>
        <w:color w:val="1F497D" w:themeColor="text2"/>
      </w:rPr>
    </w:lvl>
    <w:lvl w:ilvl="5">
      <w:start w:val="1"/>
      <w:numFmt w:val="decimal"/>
      <w:isLgl/>
      <w:lvlText w:val="%1.%2.%3.%4.%5.%6."/>
      <w:lvlJc w:val="left"/>
      <w:pPr>
        <w:ind w:left="1392" w:hanging="1080"/>
      </w:pPr>
      <w:rPr>
        <w:rFonts w:hint="default"/>
        <w:color w:val="1F497D" w:themeColor="text2"/>
      </w:rPr>
    </w:lvl>
    <w:lvl w:ilvl="6">
      <w:start w:val="1"/>
      <w:numFmt w:val="decimal"/>
      <w:isLgl/>
      <w:lvlText w:val="%1.%2.%3.%4.%5.%6.%7."/>
      <w:lvlJc w:val="left"/>
      <w:pPr>
        <w:ind w:left="1830" w:hanging="1440"/>
      </w:pPr>
      <w:rPr>
        <w:rFonts w:hint="default"/>
        <w:color w:val="1F497D" w:themeColor="text2"/>
      </w:rPr>
    </w:lvl>
    <w:lvl w:ilvl="7">
      <w:start w:val="1"/>
      <w:numFmt w:val="decimal"/>
      <w:isLgl/>
      <w:lvlText w:val="%1.%2.%3.%4.%5.%6.%7.%8."/>
      <w:lvlJc w:val="left"/>
      <w:pPr>
        <w:ind w:left="1908" w:hanging="1440"/>
      </w:pPr>
      <w:rPr>
        <w:rFonts w:hint="default"/>
        <w:color w:val="1F497D" w:themeColor="text2"/>
      </w:rPr>
    </w:lvl>
    <w:lvl w:ilvl="8">
      <w:start w:val="1"/>
      <w:numFmt w:val="decimal"/>
      <w:isLgl/>
      <w:lvlText w:val="%1.%2.%3.%4.%5.%6.%7.%8.%9."/>
      <w:lvlJc w:val="left"/>
      <w:pPr>
        <w:ind w:left="2346" w:hanging="1800"/>
      </w:pPr>
      <w:rPr>
        <w:rFonts w:hint="default"/>
        <w:color w:val="1F497D" w:themeColor="text2"/>
      </w:rPr>
    </w:lvl>
  </w:abstractNum>
  <w:abstractNum w:abstractNumId="13" w15:restartNumberingAfterBreak="0">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14" w15:restartNumberingAfterBreak="0">
    <w:nsid w:val="08CC2DAF"/>
    <w:multiLevelType w:val="hybridMultilevel"/>
    <w:tmpl w:val="3F285F3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0CC46D2B"/>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E922BC2"/>
    <w:multiLevelType w:val="hybridMultilevel"/>
    <w:tmpl w:val="E5EE8DB4"/>
    <w:lvl w:ilvl="0" w:tplc="1194CABC">
      <w:start w:val="1"/>
      <w:numFmt w:val="decimal"/>
      <w:pStyle w:val="Titolo5"/>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4AF4107"/>
    <w:multiLevelType w:val="hybridMultilevel"/>
    <w:tmpl w:val="B69AAE12"/>
    <w:lvl w:ilvl="0" w:tplc="0F242D18">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157D03A7"/>
    <w:multiLevelType w:val="hybridMultilevel"/>
    <w:tmpl w:val="7F569AF2"/>
    <w:lvl w:ilvl="0" w:tplc="111474A6">
      <w:start w:val="2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6AE4DFD"/>
    <w:multiLevelType w:val="hybridMultilevel"/>
    <w:tmpl w:val="EFD08690"/>
    <w:lvl w:ilvl="0" w:tplc="A936F842">
      <w:start w:val="1"/>
      <w:numFmt w:val="decimal"/>
      <w:lvlText w:val="%1."/>
      <w:lvlJc w:val="left"/>
      <w:pPr>
        <w:ind w:left="-66" w:hanging="360"/>
      </w:pPr>
      <w:rPr>
        <w:rFonts w:hint="default"/>
        <w:b w:val="0"/>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0" w15:restartNumberingAfterBreak="0">
    <w:nsid w:val="17B81D66"/>
    <w:multiLevelType w:val="hybridMultilevel"/>
    <w:tmpl w:val="D538587C"/>
    <w:lvl w:ilvl="0" w:tplc="04100011">
      <w:start w:val="2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9521F04"/>
    <w:multiLevelType w:val="multilevel"/>
    <w:tmpl w:val="66F8B47C"/>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9910FBF"/>
    <w:multiLevelType w:val="multilevel"/>
    <w:tmpl w:val="8B888A64"/>
    <w:lvl w:ilvl="0">
      <w:start w:val="3"/>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25" w15:restartNumberingAfterBreak="0">
    <w:nsid w:val="1B203F78"/>
    <w:multiLevelType w:val="hybridMultilevel"/>
    <w:tmpl w:val="F71EFCEA"/>
    <w:lvl w:ilvl="0" w:tplc="57B2C0C6">
      <w:start w:val="5"/>
      <w:numFmt w:val="bullet"/>
      <w:lvlText w:val="-"/>
      <w:lvlJc w:val="left"/>
      <w:pPr>
        <w:ind w:left="-66" w:hanging="360"/>
      </w:pPr>
      <w:rPr>
        <w:rFonts w:ascii="Calibri" w:eastAsia="Times New Roman" w:hAnsi="Calibri" w:cs="Calibri"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26" w15:restartNumberingAfterBreak="0">
    <w:nsid w:val="21917DE7"/>
    <w:multiLevelType w:val="hybridMultilevel"/>
    <w:tmpl w:val="E6645172"/>
    <w:lvl w:ilvl="0" w:tplc="9E6884E6">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7" w15:restartNumberingAfterBreak="0">
    <w:nsid w:val="221A719E"/>
    <w:multiLevelType w:val="hybridMultilevel"/>
    <w:tmpl w:val="56A469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23C20638"/>
    <w:multiLevelType w:val="multilevel"/>
    <w:tmpl w:val="94167E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0"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2" w15:restartNumberingAfterBreak="0">
    <w:nsid w:val="2D887F81"/>
    <w:multiLevelType w:val="multilevel"/>
    <w:tmpl w:val="A8D223E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EB21943"/>
    <w:multiLevelType w:val="multilevel"/>
    <w:tmpl w:val="8AF0A728"/>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15D00EF"/>
    <w:multiLevelType w:val="hybridMultilevel"/>
    <w:tmpl w:val="26F00848"/>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33057BFC"/>
    <w:multiLevelType w:val="hybridMultilevel"/>
    <w:tmpl w:val="C58659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33697EC8"/>
    <w:multiLevelType w:val="hybridMultilevel"/>
    <w:tmpl w:val="1AF23B1A"/>
    <w:lvl w:ilvl="0" w:tplc="09BE00EA">
      <w:numFmt w:val="bullet"/>
      <w:lvlText w:val="-"/>
      <w:lvlJc w:val="left"/>
      <w:pPr>
        <w:tabs>
          <w:tab w:val="num" w:pos="360"/>
        </w:tabs>
        <w:ind w:left="360" w:hanging="360"/>
      </w:pPr>
      <w:rPr>
        <w:rFonts w:ascii="Times New Roman" w:hAnsi="Times New Roman"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37" w15:restartNumberingAfterBreak="0">
    <w:nsid w:val="38391EB5"/>
    <w:multiLevelType w:val="hybridMultilevel"/>
    <w:tmpl w:val="4922F902"/>
    <w:lvl w:ilvl="0" w:tplc="423EAC8E">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38"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39" w15:restartNumberingAfterBreak="0">
    <w:nsid w:val="3A7025A6"/>
    <w:multiLevelType w:val="hybridMultilevel"/>
    <w:tmpl w:val="11B6D902"/>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0" w15:restartNumberingAfterBreak="0">
    <w:nsid w:val="3B89294D"/>
    <w:multiLevelType w:val="hybridMultilevel"/>
    <w:tmpl w:val="51489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BC36576"/>
    <w:multiLevelType w:val="hybridMultilevel"/>
    <w:tmpl w:val="6576E7B6"/>
    <w:lvl w:ilvl="0" w:tplc="71D8D2F4">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C9676C2"/>
    <w:multiLevelType w:val="hybridMultilevel"/>
    <w:tmpl w:val="A6B63D7E"/>
    <w:lvl w:ilvl="0" w:tplc="971EBEF0">
      <w:start w:val="1"/>
      <w:numFmt w:val="decimal"/>
      <w:lvlText w:val="%1)"/>
      <w:lvlJc w:val="left"/>
      <w:pPr>
        <w:ind w:left="-66" w:hanging="360"/>
      </w:pPr>
      <w:rPr>
        <w:rFonts w:hint="default"/>
        <w:b w:val="0"/>
        <w:i w:val="0"/>
        <w:color w:val="FF0000"/>
      </w:rPr>
    </w:lvl>
    <w:lvl w:ilvl="1" w:tplc="04100019" w:tentative="1">
      <w:start w:val="1"/>
      <w:numFmt w:val="lowerLetter"/>
      <w:lvlText w:val="%2."/>
      <w:lvlJc w:val="left"/>
      <w:pPr>
        <w:ind w:left="654" w:hanging="360"/>
      </w:pPr>
    </w:lvl>
    <w:lvl w:ilvl="2" w:tplc="0410001B">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43" w15:restartNumberingAfterBreak="0">
    <w:nsid w:val="41D7254D"/>
    <w:multiLevelType w:val="hybridMultilevel"/>
    <w:tmpl w:val="172C5518"/>
    <w:lvl w:ilvl="0" w:tplc="14823D88">
      <w:start w:val="1"/>
      <w:numFmt w:val="bullet"/>
      <w:lvlText w:val=""/>
      <w:lvlJc w:val="left"/>
      <w:pPr>
        <w:ind w:left="294" w:hanging="360"/>
      </w:pPr>
      <w:rPr>
        <w:rFonts w:ascii="Symbol" w:hAnsi="Symbol" w:hint="default"/>
        <w:color w:val="auto"/>
      </w:rPr>
    </w:lvl>
    <w:lvl w:ilvl="1" w:tplc="04100003">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44" w15:restartNumberingAfterBreak="0">
    <w:nsid w:val="44430C0F"/>
    <w:multiLevelType w:val="hybridMultilevel"/>
    <w:tmpl w:val="A38262EE"/>
    <w:lvl w:ilvl="0" w:tplc="678828B6">
      <w:start w:val="1"/>
      <w:numFmt w:val="lowerLetter"/>
      <w:lvlText w:val="%1)"/>
      <w:lvlJc w:val="left"/>
      <w:pPr>
        <w:tabs>
          <w:tab w:val="num" w:pos="1364"/>
        </w:tabs>
        <w:ind w:left="1364" w:hanging="360"/>
      </w:pPr>
      <w:rPr>
        <w:rFonts w:ascii="Times New Roman" w:hAnsi="Times New Roman" w:hint="default"/>
        <w:b/>
        <w:i w:val="0"/>
        <w:sz w:val="24"/>
      </w:rPr>
    </w:lvl>
    <w:lvl w:ilvl="1" w:tplc="BEC6407A">
      <w:start w:val="1"/>
      <w:numFmt w:val="bullet"/>
      <w:lvlText w:val=""/>
      <w:lvlJc w:val="left"/>
      <w:pPr>
        <w:tabs>
          <w:tab w:val="num" w:pos="2084"/>
        </w:tabs>
        <w:ind w:left="2084" w:hanging="360"/>
      </w:pPr>
      <w:rPr>
        <w:rFonts w:ascii="Wingdings" w:hAnsi="Wingdings" w:hint="default"/>
      </w:rPr>
    </w:lvl>
    <w:lvl w:ilvl="2" w:tplc="D60E5118">
      <w:start w:val="1"/>
      <w:numFmt w:val="lowerLetter"/>
      <w:lvlText w:val="%3)"/>
      <w:lvlJc w:val="left"/>
      <w:pPr>
        <w:tabs>
          <w:tab w:val="num" w:pos="2984"/>
        </w:tabs>
        <w:ind w:left="2984" w:hanging="360"/>
      </w:pPr>
      <w:rPr>
        <w:rFonts w:ascii="Calibri" w:eastAsia="Times New Roman" w:hAnsi="Calibri" w:cs="Calibri"/>
        <w:b w:val="0"/>
        <w:i w:val="0"/>
        <w:sz w:val="24"/>
      </w:rPr>
    </w:lvl>
    <w:lvl w:ilvl="3" w:tplc="0410000F" w:tentative="1">
      <w:start w:val="1"/>
      <w:numFmt w:val="decimal"/>
      <w:lvlText w:val="%4."/>
      <w:lvlJc w:val="left"/>
      <w:pPr>
        <w:tabs>
          <w:tab w:val="num" w:pos="3524"/>
        </w:tabs>
        <w:ind w:left="3524" w:hanging="360"/>
      </w:pPr>
    </w:lvl>
    <w:lvl w:ilvl="4" w:tplc="04100019" w:tentative="1">
      <w:start w:val="1"/>
      <w:numFmt w:val="lowerLetter"/>
      <w:lvlText w:val="%5."/>
      <w:lvlJc w:val="left"/>
      <w:pPr>
        <w:tabs>
          <w:tab w:val="num" w:pos="4244"/>
        </w:tabs>
        <w:ind w:left="4244" w:hanging="360"/>
      </w:pPr>
    </w:lvl>
    <w:lvl w:ilvl="5" w:tplc="0410001B" w:tentative="1">
      <w:start w:val="1"/>
      <w:numFmt w:val="lowerRoman"/>
      <w:lvlText w:val="%6."/>
      <w:lvlJc w:val="right"/>
      <w:pPr>
        <w:tabs>
          <w:tab w:val="num" w:pos="4964"/>
        </w:tabs>
        <w:ind w:left="4964" w:hanging="180"/>
      </w:pPr>
    </w:lvl>
    <w:lvl w:ilvl="6" w:tplc="0410000F" w:tentative="1">
      <w:start w:val="1"/>
      <w:numFmt w:val="decimal"/>
      <w:lvlText w:val="%7."/>
      <w:lvlJc w:val="left"/>
      <w:pPr>
        <w:tabs>
          <w:tab w:val="num" w:pos="5684"/>
        </w:tabs>
        <w:ind w:left="5684" w:hanging="360"/>
      </w:pPr>
    </w:lvl>
    <w:lvl w:ilvl="7" w:tplc="04100019" w:tentative="1">
      <w:start w:val="1"/>
      <w:numFmt w:val="lowerLetter"/>
      <w:lvlText w:val="%8."/>
      <w:lvlJc w:val="left"/>
      <w:pPr>
        <w:tabs>
          <w:tab w:val="num" w:pos="6404"/>
        </w:tabs>
        <w:ind w:left="6404" w:hanging="360"/>
      </w:pPr>
    </w:lvl>
    <w:lvl w:ilvl="8" w:tplc="0410001B" w:tentative="1">
      <w:start w:val="1"/>
      <w:numFmt w:val="lowerRoman"/>
      <w:lvlText w:val="%9."/>
      <w:lvlJc w:val="right"/>
      <w:pPr>
        <w:tabs>
          <w:tab w:val="num" w:pos="7124"/>
        </w:tabs>
        <w:ind w:left="7124" w:hanging="180"/>
      </w:pPr>
    </w:lvl>
  </w:abstractNum>
  <w:abstractNum w:abstractNumId="45" w15:restartNumberingAfterBreak="0">
    <w:nsid w:val="44BD5514"/>
    <w:multiLevelType w:val="hybridMultilevel"/>
    <w:tmpl w:val="FA869F96"/>
    <w:lvl w:ilvl="0" w:tplc="D8523D6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48CE4065"/>
    <w:multiLevelType w:val="hybridMultilevel"/>
    <w:tmpl w:val="5A9ED6D4"/>
    <w:lvl w:ilvl="0" w:tplc="3F6C9E32">
      <w:start w:val="1"/>
      <w:numFmt w:val="bullet"/>
      <w:lvlText w:val="-"/>
      <w:lvlJc w:val="left"/>
      <w:pPr>
        <w:ind w:left="-21" w:hanging="360"/>
      </w:pPr>
      <w:rPr>
        <w:rFonts w:ascii="Calibri" w:eastAsia="Calibri" w:hAnsi="Calibri" w:cs="Calibri" w:hint="default"/>
      </w:rPr>
    </w:lvl>
    <w:lvl w:ilvl="1" w:tplc="04100003" w:tentative="1">
      <w:start w:val="1"/>
      <w:numFmt w:val="bullet"/>
      <w:lvlText w:val="o"/>
      <w:lvlJc w:val="left"/>
      <w:pPr>
        <w:ind w:left="699" w:hanging="360"/>
      </w:pPr>
      <w:rPr>
        <w:rFonts w:ascii="Courier New" w:hAnsi="Courier New" w:cs="Courier New" w:hint="default"/>
      </w:rPr>
    </w:lvl>
    <w:lvl w:ilvl="2" w:tplc="04100005" w:tentative="1">
      <w:start w:val="1"/>
      <w:numFmt w:val="bullet"/>
      <w:lvlText w:val=""/>
      <w:lvlJc w:val="left"/>
      <w:pPr>
        <w:ind w:left="1419" w:hanging="360"/>
      </w:pPr>
      <w:rPr>
        <w:rFonts w:ascii="Wingdings" w:hAnsi="Wingdings" w:hint="default"/>
      </w:rPr>
    </w:lvl>
    <w:lvl w:ilvl="3" w:tplc="04100001" w:tentative="1">
      <w:start w:val="1"/>
      <w:numFmt w:val="bullet"/>
      <w:lvlText w:val=""/>
      <w:lvlJc w:val="left"/>
      <w:pPr>
        <w:ind w:left="2139" w:hanging="360"/>
      </w:pPr>
      <w:rPr>
        <w:rFonts w:ascii="Symbol" w:hAnsi="Symbol" w:hint="default"/>
      </w:rPr>
    </w:lvl>
    <w:lvl w:ilvl="4" w:tplc="04100003" w:tentative="1">
      <w:start w:val="1"/>
      <w:numFmt w:val="bullet"/>
      <w:lvlText w:val="o"/>
      <w:lvlJc w:val="left"/>
      <w:pPr>
        <w:ind w:left="2859" w:hanging="360"/>
      </w:pPr>
      <w:rPr>
        <w:rFonts w:ascii="Courier New" w:hAnsi="Courier New" w:cs="Courier New" w:hint="default"/>
      </w:rPr>
    </w:lvl>
    <w:lvl w:ilvl="5" w:tplc="04100005" w:tentative="1">
      <w:start w:val="1"/>
      <w:numFmt w:val="bullet"/>
      <w:lvlText w:val=""/>
      <w:lvlJc w:val="left"/>
      <w:pPr>
        <w:ind w:left="3579" w:hanging="360"/>
      </w:pPr>
      <w:rPr>
        <w:rFonts w:ascii="Wingdings" w:hAnsi="Wingdings" w:hint="default"/>
      </w:rPr>
    </w:lvl>
    <w:lvl w:ilvl="6" w:tplc="04100001" w:tentative="1">
      <w:start w:val="1"/>
      <w:numFmt w:val="bullet"/>
      <w:lvlText w:val=""/>
      <w:lvlJc w:val="left"/>
      <w:pPr>
        <w:ind w:left="4299" w:hanging="360"/>
      </w:pPr>
      <w:rPr>
        <w:rFonts w:ascii="Symbol" w:hAnsi="Symbol" w:hint="default"/>
      </w:rPr>
    </w:lvl>
    <w:lvl w:ilvl="7" w:tplc="04100003" w:tentative="1">
      <w:start w:val="1"/>
      <w:numFmt w:val="bullet"/>
      <w:lvlText w:val="o"/>
      <w:lvlJc w:val="left"/>
      <w:pPr>
        <w:ind w:left="5019" w:hanging="360"/>
      </w:pPr>
      <w:rPr>
        <w:rFonts w:ascii="Courier New" w:hAnsi="Courier New" w:cs="Courier New" w:hint="default"/>
      </w:rPr>
    </w:lvl>
    <w:lvl w:ilvl="8" w:tplc="04100005" w:tentative="1">
      <w:start w:val="1"/>
      <w:numFmt w:val="bullet"/>
      <w:lvlText w:val=""/>
      <w:lvlJc w:val="left"/>
      <w:pPr>
        <w:ind w:left="5739" w:hanging="360"/>
      </w:pPr>
      <w:rPr>
        <w:rFonts w:ascii="Wingdings" w:hAnsi="Wingdings" w:hint="default"/>
      </w:rPr>
    </w:lvl>
  </w:abstractNum>
  <w:abstractNum w:abstractNumId="47" w15:restartNumberingAfterBreak="0">
    <w:nsid w:val="4A334D38"/>
    <w:multiLevelType w:val="hybridMultilevel"/>
    <w:tmpl w:val="1B9A6A7C"/>
    <w:lvl w:ilvl="0" w:tplc="04100001">
      <w:start w:val="1"/>
      <w:numFmt w:val="bullet"/>
      <w:lvlText w:val=""/>
      <w:lvlJc w:val="left"/>
      <w:pPr>
        <w:ind w:left="654" w:hanging="360"/>
      </w:pPr>
      <w:rPr>
        <w:rFonts w:ascii="Symbol" w:hAnsi="Symbol" w:hint="default"/>
      </w:rPr>
    </w:lvl>
    <w:lvl w:ilvl="1" w:tplc="04100003" w:tentative="1">
      <w:start w:val="1"/>
      <w:numFmt w:val="bullet"/>
      <w:lvlText w:val="o"/>
      <w:lvlJc w:val="left"/>
      <w:pPr>
        <w:ind w:left="1374" w:hanging="360"/>
      </w:pPr>
      <w:rPr>
        <w:rFonts w:ascii="Courier New" w:hAnsi="Courier New" w:cs="Courier New" w:hint="default"/>
      </w:rPr>
    </w:lvl>
    <w:lvl w:ilvl="2" w:tplc="04100005" w:tentative="1">
      <w:start w:val="1"/>
      <w:numFmt w:val="bullet"/>
      <w:lvlText w:val=""/>
      <w:lvlJc w:val="left"/>
      <w:pPr>
        <w:ind w:left="2094" w:hanging="360"/>
      </w:pPr>
      <w:rPr>
        <w:rFonts w:ascii="Wingdings" w:hAnsi="Wingdings" w:hint="default"/>
      </w:rPr>
    </w:lvl>
    <w:lvl w:ilvl="3" w:tplc="04100001" w:tentative="1">
      <w:start w:val="1"/>
      <w:numFmt w:val="bullet"/>
      <w:lvlText w:val=""/>
      <w:lvlJc w:val="left"/>
      <w:pPr>
        <w:ind w:left="2814" w:hanging="360"/>
      </w:pPr>
      <w:rPr>
        <w:rFonts w:ascii="Symbol" w:hAnsi="Symbol" w:hint="default"/>
      </w:rPr>
    </w:lvl>
    <w:lvl w:ilvl="4" w:tplc="04100003" w:tentative="1">
      <w:start w:val="1"/>
      <w:numFmt w:val="bullet"/>
      <w:lvlText w:val="o"/>
      <w:lvlJc w:val="left"/>
      <w:pPr>
        <w:ind w:left="3534" w:hanging="360"/>
      </w:pPr>
      <w:rPr>
        <w:rFonts w:ascii="Courier New" w:hAnsi="Courier New" w:cs="Courier New" w:hint="default"/>
      </w:rPr>
    </w:lvl>
    <w:lvl w:ilvl="5" w:tplc="04100005" w:tentative="1">
      <w:start w:val="1"/>
      <w:numFmt w:val="bullet"/>
      <w:lvlText w:val=""/>
      <w:lvlJc w:val="left"/>
      <w:pPr>
        <w:ind w:left="4254" w:hanging="360"/>
      </w:pPr>
      <w:rPr>
        <w:rFonts w:ascii="Wingdings" w:hAnsi="Wingdings" w:hint="default"/>
      </w:rPr>
    </w:lvl>
    <w:lvl w:ilvl="6" w:tplc="04100001" w:tentative="1">
      <w:start w:val="1"/>
      <w:numFmt w:val="bullet"/>
      <w:lvlText w:val=""/>
      <w:lvlJc w:val="left"/>
      <w:pPr>
        <w:ind w:left="4974" w:hanging="360"/>
      </w:pPr>
      <w:rPr>
        <w:rFonts w:ascii="Symbol" w:hAnsi="Symbol" w:hint="default"/>
      </w:rPr>
    </w:lvl>
    <w:lvl w:ilvl="7" w:tplc="04100003" w:tentative="1">
      <w:start w:val="1"/>
      <w:numFmt w:val="bullet"/>
      <w:lvlText w:val="o"/>
      <w:lvlJc w:val="left"/>
      <w:pPr>
        <w:ind w:left="5694" w:hanging="360"/>
      </w:pPr>
      <w:rPr>
        <w:rFonts w:ascii="Courier New" w:hAnsi="Courier New" w:cs="Courier New" w:hint="default"/>
      </w:rPr>
    </w:lvl>
    <w:lvl w:ilvl="8" w:tplc="04100005" w:tentative="1">
      <w:start w:val="1"/>
      <w:numFmt w:val="bullet"/>
      <w:lvlText w:val=""/>
      <w:lvlJc w:val="left"/>
      <w:pPr>
        <w:ind w:left="6414" w:hanging="360"/>
      </w:pPr>
      <w:rPr>
        <w:rFonts w:ascii="Wingdings" w:hAnsi="Wingdings" w:hint="default"/>
      </w:rPr>
    </w:lvl>
  </w:abstractNum>
  <w:abstractNum w:abstractNumId="48" w15:restartNumberingAfterBreak="0">
    <w:nsid w:val="4AC529F2"/>
    <w:multiLevelType w:val="hybridMultilevel"/>
    <w:tmpl w:val="8DF68002"/>
    <w:lvl w:ilvl="0" w:tplc="2990FDAC">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4E137C74"/>
    <w:multiLevelType w:val="multilevel"/>
    <w:tmpl w:val="8EA4918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E5269E8"/>
    <w:multiLevelType w:val="multilevel"/>
    <w:tmpl w:val="8D44F52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2" w15:restartNumberingAfterBreak="0">
    <w:nsid w:val="516A0E18"/>
    <w:multiLevelType w:val="hybridMultilevel"/>
    <w:tmpl w:val="A0C4FD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545207CD"/>
    <w:multiLevelType w:val="multilevel"/>
    <w:tmpl w:val="CEF66D7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7187A2F"/>
    <w:multiLevelType w:val="hybridMultilevel"/>
    <w:tmpl w:val="305CC920"/>
    <w:lvl w:ilvl="0" w:tplc="04100017">
      <w:start w:val="1"/>
      <w:numFmt w:val="lowerLetter"/>
      <w:lvlText w:val="%1)"/>
      <w:lvlJc w:val="left"/>
      <w:pPr>
        <w:ind w:left="-66" w:hanging="360"/>
      </w:pPr>
      <w:rPr>
        <w:rFonts w:hint="default"/>
        <w:b/>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55"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64C535A5"/>
    <w:multiLevelType w:val="hybridMultilevel"/>
    <w:tmpl w:val="6E7E325A"/>
    <w:lvl w:ilvl="0" w:tplc="2F485DA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65222687"/>
    <w:multiLevelType w:val="hybridMultilevel"/>
    <w:tmpl w:val="99526A68"/>
    <w:lvl w:ilvl="0" w:tplc="95E4DB16">
      <w:start w:val="1"/>
      <w:numFmt w:val="lowerLetter"/>
      <w:lvlText w:val="%1)"/>
      <w:lvlJc w:val="left"/>
      <w:pPr>
        <w:ind w:left="654" w:hanging="360"/>
      </w:pPr>
      <w:rPr>
        <w:rFonts w:hint="default"/>
      </w:rPr>
    </w:lvl>
    <w:lvl w:ilvl="1" w:tplc="04100019" w:tentative="1">
      <w:start w:val="1"/>
      <w:numFmt w:val="lowerLetter"/>
      <w:lvlText w:val="%2."/>
      <w:lvlJc w:val="left"/>
      <w:pPr>
        <w:ind w:left="1374" w:hanging="360"/>
      </w:pPr>
    </w:lvl>
    <w:lvl w:ilvl="2" w:tplc="0410001B" w:tentative="1">
      <w:start w:val="1"/>
      <w:numFmt w:val="lowerRoman"/>
      <w:lvlText w:val="%3."/>
      <w:lvlJc w:val="right"/>
      <w:pPr>
        <w:ind w:left="2094" w:hanging="180"/>
      </w:pPr>
    </w:lvl>
    <w:lvl w:ilvl="3" w:tplc="0410000F" w:tentative="1">
      <w:start w:val="1"/>
      <w:numFmt w:val="decimal"/>
      <w:lvlText w:val="%4."/>
      <w:lvlJc w:val="left"/>
      <w:pPr>
        <w:ind w:left="2814" w:hanging="360"/>
      </w:pPr>
    </w:lvl>
    <w:lvl w:ilvl="4" w:tplc="04100019" w:tentative="1">
      <w:start w:val="1"/>
      <w:numFmt w:val="lowerLetter"/>
      <w:lvlText w:val="%5."/>
      <w:lvlJc w:val="left"/>
      <w:pPr>
        <w:ind w:left="3534" w:hanging="360"/>
      </w:pPr>
    </w:lvl>
    <w:lvl w:ilvl="5" w:tplc="0410001B" w:tentative="1">
      <w:start w:val="1"/>
      <w:numFmt w:val="lowerRoman"/>
      <w:lvlText w:val="%6."/>
      <w:lvlJc w:val="right"/>
      <w:pPr>
        <w:ind w:left="4254" w:hanging="180"/>
      </w:pPr>
    </w:lvl>
    <w:lvl w:ilvl="6" w:tplc="0410000F" w:tentative="1">
      <w:start w:val="1"/>
      <w:numFmt w:val="decimal"/>
      <w:lvlText w:val="%7."/>
      <w:lvlJc w:val="left"/>
      <w:pPr>
        <w:ind w:left="4974" w:hanging="360"/>
      </w:pPr>
    </w:lvl>
    <w:lvl w:ilvl="7" w:tplc="04100019" w:tentative="1">
      <w:start w:val="1"/>
      <w:numFmt w:val="lowerLetter"/>
      <w:lvlText w:val="%8."/>
      <w:lvlJc w:val="left"/>
      <w:pPr>
        <w:ind w:left="5694" w:hanging="360"/>
      </w:pPr>
    </w:lvl>
    <w:lvl w:ilvl="8" w:tplc="0410001B" w:tentative="1">
      <w:start w:val="1"/>
      <w:numFmt w:val="lowerRoman"/>
      <w:lvlText w:val="%9."/>
      <w:lvlJc w:val="right"/>
      <w:pPr>
        <w:ind w:left="6414" w:hanging="180"/>
      </w:pPr>
    </w:lvl>
  </w:abstractNum>
  <w:abstractNum w:abstractNumId="58" w15:restartNumberingAfterBreak="0">
    <w:nsid w:val="670F6A53"/>
    <w:multiLevelType w:val="multilevel"/>
    <w:tmpl w:val="A18C0D1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67631C62"/>
    <w:multiLevelType w:val="multilevel"/>
    <w:tmpl w:val="32A0A538"/>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60" w15:restartNumberingAfterBreak="0">
    <w:nsid w:val="67AC7FA9"/>
    <w:multiLevelType w:val="multilevel"/>
    <w:tmpl w:val="B43010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6CB06D85"/>
    <w:multiLevelType w:val="multilevel"/>
    <w:tmpl w:val="F5D0E64C"/>
    <w:lvl w:ilvl="0">
      <w:start w:val="1"/>
      <w:numFmt w:val="bullet"/>
      <w:lvlText w:val=""/>
      <w:lvlJc w:val="left"/>
      <w:pPr>
        <w:tabs>
          <w:tab w:val="num" w:pos="1140"/>
        </w:tabs>
        <w:ind w:left="1140" w:hanging="360"/>
      </w:pPr>
      <w:rPr>
        <w:rFonts w:ascii="Symbol" w:hAnsi="Symbol" w:hint="default"/>
      </w:rPr>
    </w:lvl>
    <w:lvl w:ilvl="1">
      <w:start w:val="1"/>
      <w:numFmt w:val="lowerLetter"/>
      <w:lvlText w:val="%2)"/>
      <w:lvlJc w:val="left"/>
      <w:pPr>
        <w:ind w:left="502" w:hanging="360"/>
      </w:pPr>
      <w:rPr>
        <w:rFonts w:ascii="Times New Roman" w:hAnsi="Times New Roman" w:hint="default"/>
        <w:b/>
        <w:i w:val="0"/>
        <w:sz w:val="28"/>
      </w:rPr>
    </w:lvl>
    <w:lvl w:ilvl="2">
      <w:start w:val="1"/>
      <w:numFmt w:val="bullet"/>
      <w:lvlText w:val=""/>
      <w:lvlJc w:val="left"/>
      <w:pPr>
        <w:tabs>
          <w:tab w:val="num" w:pos="2580"/>
        </w:tabs>
        <w:ind w:left="2580" w:hanging="360"/>
      </w:pPr>
      <w:rPr>
        <w:rFonts w:ascii="Wingdings" w:hAnsi="Wingdings" w:hint="default"/>
      </w:rPr>
    </w:lvl>
    <w:lvl w:ilvl="3">
      <w:start w:val="1"/>
      <w:numFmt w:val="decimal"/>
      <w:lvlText w:val="%4)"/>
      <w:lvlJc w:val="left"/>
      <w:pPr>
        <w:ind w:left="3300" w:hanging="360"/>
      </w:pPr>
      <w:rPr>
        <w:rFonts w:hint="default"/>
      </w:rPr>
    </w:lvl>
    <w:lvl w:ilvl="4">
      <w:start w:val="3"/>
      <w:numFmt w:val="decimal"/>
      <w:lvlText w:val="%5"/>
      <w:lvlJc w:val="left"/>
      <w:pPr>
        <w:ind w:left="4020" w:hanging="360"/>
      </w:pPr>
      <w:rPr>
        <w:rFonts w:hint="default"/>
        <w:u w:val="single"/>
      </w:rPr>
    </w:lvl>
    <w:lvl w:ilvl="5" w:tentative="1">
      <w:start w:val="1"/>
      <w:numFmt w:val="bullet"/>
      <w:lvlText w:val=""/>
      <w:lvlJc w:val="left"/>
      <w:pPr>
        <w:tabs>
          <w:tab w:val="num" w:pos="4740"/>
        </w:tabs>
        <w:ind w:left="4740" w:hanging="360"/>
      </w:pPr>
      <w:rPr>
        <w:rFonts w:ascii="Wingdings" w:hAnsi="Wingdings" w:hint="default"/>
      </w:rPr>
    </w:lvl>
    <w:lvl w:ilvl="6" w:tentative="1">
      <w:start w:val="1"/>
      <w:numFmt w:val="bullet"/>
      <w:lvlText w:val=""/>
      <w:lvlJc w:val="left"/>
      <w:pPr>
        <w:tabs>
          <w:tab w:val="num" w:pos="5460"/>
        </w:tabs>
        <w:ind w:left="5460" w:hanging="360"/>
      </w:pPr>
      <w:rPr>
        <w:rFonts w:ascii="Symbol" w:hAnsi="Symbol" w:hint="default"/>
      </w:rPr>
    </w:lvl>
    <w:lvl w:ilvl="7" w:tentative="1">
      <w:start w:val="1"/>
      <w:numFmt w:val="bullet"/>
      <w:lvlText w:val="o"/>
      <w:lvlJc w:val="left"/>
      <w:pPr>
        <w:tabs>
          <w:tab w:val="num" w:pos="6180"/>
        </w:tabs>
        <w:ind w:left="6180" w:hanging="360"/>
      </w:pPr>
      <w:rPr>
        <w:rFonts w:ascii="Courier New" w:hAnsi="Courier New" w:hint="default"/>
      </w:rPr>
    </w:lvl>
    <w:lvl w:ilvl="8" w:tentative="1">
      <w:start w:val="1"/>
      <w:numFmt w:val="bullet"/>
      <w:lvlText w:val=""/>
      <w:lvlJc w:val="left"/>
      <w:pPr>
        <w:tabs>
          <w:tab w:val="num" w:pos="6900"/>
        </w:tabs>
        <w:ind w:left="6900" w:hanging="360"/>
      </w:pPr>
      <w:rPr>
        <w:rFonts w:ascii="Wingdings" w:hAnsi="Wingdings" w:hint="default"/>
      </w:rPr>
    </w:lvl>
  </w:abstractNum>
  <w:abstractNum w:abstractNumId="62" w15:restartNumberingAfterBreak="0">
    <w:nsid w:val="6FD21567"/>
    <w:multiLevelType w:val="hybridMultilevel"/>
    <w:tmpl w:val="DB304EAE"/>
    <w:lvl w:ilvl="0" w:tplc="BC9ADB1C">
      <w:start w:val="1"/>
      <w:numFmt w:val="decimal"/>
      <w:lvlText w:val="%1)"/>
      <w:lvlJc w:val="left"/>
      <w:pPr>
        <w:ind w:left="1211" w:hanging="360"/>
      </w:pPr>
      <w:rPr>
        <w:rFonts w:asciiTheme="minorHAnsi" w:eastAsia="Times New Roman" w:hAnsiTheme="minorHAnsi" w:cstheme="minorHAnsi"/>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63" w15:restartNumberingAfterBreak="0">
    <w:nsid w:val="6FFF6C03"/>
    <w:multiLevelType w:val="multilevel"/>
    <w:tmpl w:val="E688772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65" w15:restartNumberingAfterBreak="0">
    <w:nsid w:val="7CC01D96"/>
    <w:multiLevelType w:val="hybridMultilevel"/>
    <w:tmpl w:val="BD56402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66" w15:restartNumberingAfterBreak="0">
    <w:nsid w:val="7D2C43D3"/>
    <w:multiLevelType w:val="hybridMultilevel"/>
    <w:tmpl w:val="64FC8F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7F081E17"/>
    <w:multiLevelType w:val="hybridMultilevel"/>
    <w:tmpl w:val="2D0446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38"/>
  </w:num>
  <w:num w:numId="3">
    <w:abstractNumId w:val="0"/>
  </w:num>
  <w:num w:numId="4">
    <w:abstractNumId w:val="24"/>
  </w:num>
  <w:num w:numId="5">
    <w:abstractNumId w:val="51"/>
  </w:num>
  <w:num w:numId="6">
    <w:abstractNumId w:val="64"/>
  </w:num>
  <w:num w:numId="7">
    <w:abstractNumId w:val="31"/>
  </w:num>
  <w:num w:numId="8">
    <w:abstractNumId w:val="62"/>
  </w:num>
  <w:num w:numId="9">
    <w:abstractNumId w:val="47"/>
  </w:num>
  <w:num w:numId="10">
    <w:abstractNumId w:val="25"/>
  </w:num>
  <w:num w:numId="11">
    <w:abstractNumId w:val="55"/>
  </w:num>
  <w:num w:numId="12">
    <w:abstractNumId w:val="21"/>
  </w:num>
  <w:num w:numId="13">
    <w:abstractNumId w:val="12"/>
  </w:num>
  <w:num w:numId="14">
    <w:abstractNumId w:val="42"/>
  </w:num>
  <w:num w:numId="15">
    <w:abstractNumId w:val="59"/>
  </w:num>
  <w:num w:numId="16">
    <w:abstractNumId w:val="36"/>
  </w:num>
  <w:num w:numId="17">
    <w:abstractNumId w:val="26"/>
  </w:num>
  <w:num w:numId="18">
    <w:abstractNumId w:val="45"/>
  </w:num>
  <w:num w:numId="19">
    <w:abstractNumId w:val="7"/>
  </w:num>
  <w:num w:numId="20">
    <w:abstractNumId w:val="22"/>
  </w:num>
  <w:num w:numId="21">
    <w:abstractNumId w:val="52"/>
  </w:num>
  <w:num w:numId="22">
    <w:abstractNumId w:val="40"/>
  </w:num>
  <w:num w:numId="23">
    <w:abstractNumId w:val="68"/>
  </w:num>
  <w:num w:numId="24">
    <w:abstractNumId w:val="41"/>
  </w:num>
  <w:num w:numId="25">
    <w:abstractNumId w:val="48"/>
  </w:num>
  <w:num w:numId="26">
    <w:abstractNumId w:val="43"/>
  </w:num>
  <w:num w:numId="27">
    <w:abstractNumId w:val="58"/>
  </w:num>
  <w:num w:numId="28">
    <w:abstractNumId w:val="57"/>
  </w:num>
  <w:num w:numId="29">
    <w:abstractNumId w:val="50"/>
  </w:num>
  <w:num w:numId="30">
    <w:abstractNumId w:val="49"/>
  </w:num>
  <w:num w:numId="31">
    <w:abstractNumId w:val="33"/>
  </w:num>
  <w:num w:numId="32">
    <w:abstractNumId w:val="23"/>
  </w:num>
  <w:num w:numId="33">
    <w:abstractNumId w:val="14"/>
  </w:num>
  <w:num w:numId="34">
    <w:abstractNumId w:val="53"/>
  </w:num>
  <w:num w:numId="35">
    <w:abstractNumId w:val="65"/>
  </w:num>
  <w:num w:numId="36">
    <w:abstractNumId w:val="15"/>
  </w:num>
  <w:num w:numId="37">
    <w:abstractNumId w:val="63"/>
  </w:num>
  <w:num w:numId="38">
    <w:abstractNumId w:val="32"/>
  </w:num>
  <w:num w:numId="39">
    <w:abstractNumId w:val="28"/>
  </w:num>
  <w:num w:numId="40">
    <w:abstractNumId w:val="60"/>
  </w:num>
  <w:num w:numId="4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 w:numId="43">
    <w:abstractNumId w:val="30"/>
  </w:num>
  <w:num w:numId="44">
    <w:abstractNumId w:val="46"/>
  </w:num>
  <w:num w:numId="45">
    <w:abstractNumId w:val="54"/>
  </w:num>
  <w:num w:numId="46">
    <w:abstractNumId w:val="44"/>
  </w:num>
  <w:num w:numId="47">
    <w:abstractNumId w:val="19"/>
  </w:num>
  <w:num w:numId="48">
    <w:abstractNumId w:val="61"/>
  </w:num>
  <w:num w:numId="49">
    <w:abstractNumId w:val="37"/>
  </w:num>
  <w:num w:numId="50">
    <w:abstractNumId w:val="34"/>
  </w:num>
  <w:num w:numId="51">
    <w:abstractNumId w:val="6"/>
  </w:num>
  <w:num w:numId="52">
    <w:abstractNumId w:val="1"/>
  </w:num>
  <w:num w:numId="53">
    <w:abstractNumId w:val="2"/>
  </w:num>
  <w:num w:numId="54">
    <w:abstractNumId w:val="3"/>
  </w:num>
  <w:num w:numId="55">
    <w:abstractNumId w:val="4"/>
  </w:num>
  <w:num w:numId="56">
    <w:abstractNumId w:val="5"/>
  </w:num>
  <w:num w:numId="57">
    <w:abstractNumId w:val="8"/>
  </w:num>
  <w:num w:numId="58">
    <w:abstractNumId w:val="9"/>
  </w:num>
  <w:num w:numId="59">
    <w:abstractNumId w:val="10"/>
  </w:num>
  <w:num w:numId="60">
    <w:abstractNumId w:val="11"/>
  </w:num>
  <w:num w:numId="61">
    <w:abstractNumId w:val="67"/>
  </w:num>
  <w:num w:numId="62">
    <w:abstractNumId w:val="35"/>
  </w:num>
  <w:num w:numId="63">
    <w:abstractNumId w:val="20"/>
  </w:num>
  <w:num w:numId="64">
    <w:abstractNumId w:val="18"/>
  </w:num>
  <w:num w:numId="65">
    <w:abstractNumId w:val="27"/>
  </w:num>
  <w:num w:numId="66">
    <w:abstractNumId w:val="17"/>
  </w:num>
  <w:num w:numId="67">
    <w:abstractNumId w:val="66"/>
  </w:num>
  <w:num w:numId="68">
    <w:abstractNumId w:val="13"/>
  </w:num>
  <w:num w:numId="69">
    <w:abstractNumId w:val="56"/>
  </w:num>
  <w:num w:numId="70">
    <w:abstractNumId w:val="3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37"/>
  <w:hyphenationZone w:val="283"/>
  <w:drawingGridHorizontalSpacing w:val="110"/>
  <w:displayHorizontalDrawingGridEvery w:val="2"/>
  <w:characterSpacingControl w:val="doNotCompress"/>
  <w:hdrShapeDefaults>
    <o:shapedefaults v:ext="edit" spidmax="14336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112"/>
    <w:rsid w:val="0000027F"/>
    <w:rsid w:val="00000777"/>
    <w:rsid w:val="00001440"/>
    <w:rsid w:val="000019EB"/>
    <w:rsid w:val="00002719"/>
    <w:rsid w:val="00003146"/>
    <w:rsid w:val="0001024C"/>
    <w:rsid w:val="000105A9"/>
    <w:rsid w:val="000106FE"/>
    <w:rsid w:val="00010F1D"/>
    <w:rsid w:val="0001165E"/>
    <w:rsid w:val="000137BB"/>
    <w:rsid w:val="00014158"/>
    <w:rsid w:val="000148F5"/>
    <w:rsid w:val="00015387"/>
    <w:rsid w:val="000162C3"/>
    <w:rsid w:val="00016B5B"/>
    <w:rsid w:val="00017012"/>
    <w:rsid w:val="00020431"/>
    <w:rsid w:val="00022813"/>
    <w:rsid w:val="00022F30"/>
    <w:rsid w:val="00023B84"/>
    <w:rsid w:val="0002533E"/>
    <w:rsid w:val="00025E48"/>
    <w:rsid w:val="000306FE"/>
    <w:rsid w:val="00030850"/>
    <w:rsid w:val="00032C69"/>
    <w:rsid w:val="00034497"/>
    <w:rsid w:val="0003713C"/>
    <w:rsid w:val="000402CA"/>
    <w:rsid w:val="00040B0B"/>
    <w:rsid w:val="000414C1"/>
    <w:rsid w:val="0004166D"/>
    <w:rsid w:val="00041854"/>
    <w:rsid w:val="00041E01"/>
    <w:rsid w:val="00041F33"/>
    <w:rsid w:val="00041FEE"/>
    <w:rsid w:val="0004234F"/>
    <w:rsid w:val="0004306A"/>
    <w:rsid w:val="00043417"/>
    <w:rsid w:val="0004486C"/>
    <w:rsid w:val="00045E8A"/>
    <w:rsid w:val="00046A06"/>
    <w:rsid w:val="00046AD7"/>
    <w:rsid w:val="000470C6"/>
    <w:rsid w:val="0005206E"/>
    <w:rsid w:val="00053FC7"/>
    <w:rsid w:val="000540C9"/>
    <w:rsid w:val="00054524"/>
    <w:rsid w:val="00054F62"/>
    <w:rsid w:val="00055CBB"/>
    <w:rsid w:val="00057254"/>
    <w:rsid w:val="0006014C"/>
    <w:rsid w:val="00060336"/>
    <w:rsid w:val="0006033A"/>
    <w:rsid w:val="00060747"/>
    <w:rsid w:val="00061656"/>
    <w:rsid w:val="00063685"/>
    <w:rsid w:val="00066656"/>
    <w:rsid w:val="000669C4"/>
    <w:rsid w:val="00067766"/>
    <w:rsid w:val="00067DA0"/>
    <w:rsid w:val="00071CC9"/>
    <w:rsid w:val="0007261C"/>
    <w:rsid w:val="00072BCA"/>
    <w:rsid w:val="0007437E"/>
    <w:rsid w:val="00075837"/>
    <w:rsid w:val="00075C46"/>
    <w:rsid w:val="00075F7A"/>
    <w:rsid w:val="000774EF"/>
    <w:rsid w:val="00077A4C"/>
    <w:rsid w:val="000807BB"/>
    <w:rsid w:val="00080861"/>
    <w:rsid w:val="00081390"/>
    <w:rsid w:val="00082D95"/>
    <w:rsid w:val="00082FB4"/>
    <w:rsid w:val="00083CA2"/>
    <w:rsid w:val="00083FCE"/>
    <w:rsid w:val="00084786"/>
    <w:rsid w:val="00086D80"/>
    <w:rsid w:val="00086DAB"/>
    <w:rsid w:val="00087D29"/>
    <w:rsid w:val="000911A8"/>
    <w:rsid w:val="0009191F"/>
    <w:rsid w:val="000927CC"/>
    <w:rsid w:val="000927FD"/>
    <w:rsid w:val="00093393"/>
    <w:rsid w:val="00093463"/>
    <w:rsid w:val="00094E2F"/>
    <w:rsid w:val="00095A2F"/>
    <w:rsid w:val="00095AB9"/>
    <w:rsid w:val="000965F5"/>
    <w:rsid w:val="000973CE"/>
    <w:rsid w:val="0009786D"/>
    <w:rsid w:val="0009797F"/>
    <w:rsid w:val="000A1D30"/>
    <w:rsid w:val="000A3778"/>
    <w:rsid w:val="000A43B8"/>
    <w:rsid w:val="000A521B"/>
    <w:rsid w:val="000A555B"/>
    <w:rsid w:val="000A6D81"/>
    <w:rsid w:val="000B2346"/>
    <w:rsid w:val="000B2A57"/>
    <w:rsid w:val="000B2DF4"/>
    <w:rsid w:val="000B4AF0"/>
    <w:rsid w:val="000B4C8A"/>
    <w:rsid w:val="000B61B8"/>
    <w:rsid w:val="000B64A8"/>
    <w:rsid w:val="000B7071"/>
    <w:rsid w:val="000C0FE1"/>
    <w:rsid w:val="000C147E"/>
    <w:rsid w:val="000C1E62"/>
    <w:rsid w:val="000C2B36"/>
    <w:rsid w:val="000C3189"/>
    <w:rsid w:val="000C3B71"/>
    <w:rsid w:val="000C3F91"/>
    <w:rsid w:val="000C5C88"/>
    <w:rsid w:val="000C61E1"/>
    <w:rsid w:val="000C6695"/>
    <w:rsid w:val="000C6B46"/>
    <w:rsid w:val="000D0BC3"/>
    <w:rsid w:val="000D1950"/>
    <w:rsid w:val="000D1CD1"/>
    <w:rsid w:val="000D52B6"/>
    <w:rsid w:val="000D596C"/>
    <w:rsid w:val="000D7018"/>
    <w:rsid w:val="000D7340"/>
    <w:rsid w:val="000D7827"/>
    <w:rsid w:val="000E277C"/>
    <w:rsid w:val="000E2FF2"/>
    <w:rsid w:val="000E3107"/>
    <w:rsid w:val="000E3222"/>
    <w:rsid w:val="000E4147"/>
    <w:rsid w:val="000E421D"/>
    <w:rsid w:val="000E44E6"/>
    <w:rsid w:val="000E45A2"/>
    <w:rsid w:val="000E45B1"/>
    <w:rsid w:val="000E49B8"/>
    <w:rsid w:val="000E4C3F"/>
    <w:rsid w:val="000E604E"/>
    <w:rsid w:val="000E6442"/>
    <w:rsid w:val="000E6891"/>
    <w:rsid w:val="000E7478"/>
    <w:rsid w:val="000E79B0"/>
    <w:rsid w:val="000F15AD"/>
    <w:rsid w:val="000F1C4D"/>
    <w:rsid w:val="000F242B"/>
    <w:rsid w:val="000F423E"/>
    <w:rsid w:val="000F5499"/>
    <w:rsid w:val="000F5C63"/>
    <w:rsid w:val="000F61D8"/>
    <w:rsid w:val="000F7444"/>
    <w:rsid w:val="000F7703"/>
    <w:rsid w:val="000F7820"/>
    <w:rsid w:val="000F786E"/>
    <w:rsid w:val="0010051D"/>
    <w:rsid w:val="001025FC"/>
    <w:rsid w:val="0010434C"/>
    <w:rsid w:val="00104576"/>
    <w:rsid w:val="00104E9C"/>
    <w:rsid w:val="00105E63"/>
    <w:rsid w:val="00106702"/>
    <w:rsid w:val="00106ADF"/>
    <w:rsid w:val="00110187"/>
    <w:rsid w:val="0011054F"/>
    <w:rsid w:val="001107C4"/>
    <w:rsid w:val="00110B04"/>
    <w:rsid w:val="00111317"/>
    <w:rsid w:val="001114E8"/>
    <w:rsid w:val="00111C5D"/>
    <w:rsid w:val="00112FB8"/>
    <w:rsid w:val="00114245"/>
    <w:rsid w:val="00114F77"/>
    <w:rsid w:val="0011639F"/>
    <w:rsid w:val="0011656D"/>
    <w:rsid w:val="00116C0D"/>
    <w:rsid w:val="00120132"/>
    <w:rsid w:val="0012066A"/>
    <w:rsid w:val="00120E15"/>
    <w:rsid w:val="00122266"/>
    <w:rsid w:val="00122921"/>
    <w:rsid w:val="00122F4B"/>
    <w:rsid w:val="0012332C"/>
    <w:rsid w:val="00123358"/>
    <w:rsid w:val="001235D7"/>
    <w:rsid w:val="00123ECD"/>
    <w:rsid w:val="00125592"/>
    <w:rsid w:val="00125C4D"/>
    <w:rsid w:val="00125C87"/>
    <w:rsid w:val="001275F0"/>
    <w:rsid w:val="00127726"/>
    <w:rsid w:val="0012796D"/>
    <w:rsid w:val="00127EC2"/>
    <w:rsid w:val="001300DD"/>
    <w:rsid w:val="001329E0"/>
    <w:rsid w:val="001330F2"/>
    <w:rsid w:val="00133214"/>
    <w:rsid w:val="00133801"/>
    <w:rsid w:val="00133D0F"/>
    <w:rsid w:val="00135B54"/>
    <w:rsid w:val="0013670F"/>
    <w:rsid w:val="001377C9"/>
    <w:rsid w:val="00137B49"/>
    <w:rsid w:val="00140BC5"/>
    <w:rsid w:val="00142132"/>
    <w:rsid w:val="001426FB"/>
    <w:rsid w:val="00142AC7"/>
    <w:rsid w:val="001449D2"/>
    <w:rsid w:val="001450F2"/>
    <w:rsid w:val="001453D1"/>
    <w:rsid w:val="00145608"/>
    <w:rsid w:val="001463F4"/>
    <w:rsid w:val="00147054"/>
    <w:rsid w:val="001473E5"/>
    <w:rsid w:val="0014779A"/>
    <w:rsid w:val="00147E69"/>
    <w:rsid w:val="0015025F"/>
    <w:rsid w:val="001503CC"/>
    <w:rsid w:val="0015102D"/>
    <w:rsid w:val="00151748"/>
    <w:rsid w:val="001543D2"/>
    <w:rsid w:val="0015461B"/>
    <w:rsid w:val="001559C7"/>
    <w:rsid w:val="001568D8"/>
    <w:rsid w:val="00157251"/>
    <w:rsid w:val="00161578"/>
    <w:rsid w:val="0016220E"/>
    <w:rsid w:val="001629D2"/>
    <w:rsid w:val="00162BDE"/>
    <w:rsid w:val="00162FB1"/>
    <w:rsid w:val="00163FC6"/>
    <w:rsid w:val="0016471A"/>
    <w:rsid w:val="00166778"/>
    <w:rsid w:val="00167137"/>
    <w:rsid w:val="0016757B"/>
    <w:rsid w:val="00167982"/>
    <w:rsid w:val="00167B74"/>
    <w:rsid w:val="0017054A"/>
    <w:rsid w:val="00170F82"/>
    <w:rsid w:val="00171669"/>
    <w:rsid w:val="001719DF"/>
    <w:rsid w:val="0017216E"/>
    <w:rsid w:val="00174641"/>
    <w:rsid w:val="00175593"/>
    <w:rsid w:val="00175EA7"/>
    <w:rsid w:val="00175F99"/>
    <w:rsid w:val="001762E8"/>
    <w:rsid w:val="00176D93"/>
    <w:rsid w:val="00177441"/>
    <w:rsid w:val="00180252"/>
    <w:rsid w:val="001806AD"/>
    <w:rsid w:val="001806DF"/>
    <w:rsid w:val="00180AE1"/>
    <w:rsid w:val="00181B01"/>
    <w:rsid w:val="00182B03"/>
    <w:rsid w:val="00187165"/>
    <w:rsid w:val="0018763E"/>
    <w:rsid w:val="00187778"/>
    <w:rsid w:val="00187DC6"/>
    <w:rsid w:val="00190727"/>
    <w:rsid w:val="00191274"/>
    <w:rsid w:val="00191997"/>
    <w:rsid w:val="001921E0"/>
    <w:rsid w:val="0019287B"/>
    <w:rsid w:val="00193421"/>
    <w:rsid w:val="00193811"/>
    <w:rsid w:val="00193DCB"/>
    <w:rsid w:val="001947DE"/>
    <w:rsid w:val="00195692"/>
    <w:rsid w:val="0019580B"/>
    <w:rsid w:val="0019652A"/>
    <w:rsid w:val="00197845"/>
    <w:rsid w:val="00197CB0"/>
    <w:rsid w:val="001A0923"/>
    <w:rsid w:val="001A1AFD"/>
    <w:rsid w:val="001A2049"/>
    <w:rsid w:val="001A23E7"/>
    <w:rsid w:val="001A3406"/>
    <w:rsid w:val="001A3C4C"/>
    <w:rsid w:val="001A43A1"/>
    <w:rsid w:val="001A4CA9"/>
    <w:rsid w:val="001A5F35"/>
    <w:rsid w:val="001A5FF5"/>
    <w:rsid w:val="001A63A0"/>
    <w:rsid w:val="001A78CC"/>
    <w:rsid w:val="001A7A8A"/>
    <w:rsid w:val="001A7FD2"/>
    <w:rsid w:val="001B0357"/>
    <w:rsid w:val="001B22EC"/>
    <w:rsid w:val="001B289E"/>
    <w:rsid w:val="001B29D7"/>
    <w:rsid w:val="001B33A7"/>
    <w:rsid w:val="001B5BE2"/>
    <w:rsid w:val="001B5BF5"/>
    <w:rsid w:val="001B63AC"/>
    <w:rsid w:val="001B6A82"/>
    <w:rsid w:val="001B786A"/>
    <w:rsid w:val="001B78CA"/>
    <w:rsid w:val="001B7AD7"/>
    <w:rsid w:val="001C0560"/>
    <w:rsid w:val="001C05B0"/>
    <w:rsid w:val="001C05B5"/>
    <w:rsid w:val="001C0A00"/>
    <w:rsid w:val="001C0AE1"/>
    <w:rsid w:val="001C0C4F"/>
    <w:rsid w:val="001C19D8"/>
    <w:rsid w:val="001C26A1"/>
    <w:rsid w:val="001C2720"/>
    <w:rsid w:val="001C2A30"/>
    <w:rsid w:val="001C3E36"/>
    <w:rsid w:val="001C4591"/>
    <w:rsid w:val="001C462D"/>
    <w:rsid w:val="001C4CA3"/>
    <w:rsid w:val="001C5CE9"/>
    <w:rsid w:val="001C63B5"/>
    <w:rsid w:val="001C67F3"/>
    <w:rsid w:val="001C6E0A"/>
    <w:rsid w:val="001C729D"/>
    <w:rsid w:val="001D04D9"/>
    <w:rsid w:val="001D0CD2"/>
    <w:rsid w:val="001D1519"/>
    <w:rsid w:val="001D1548"/>
    <w:rsid w:val="001D2E4F"/>
    <w:rsid w:val="001D2FD3"/>
    <w:rsid w:val="001D3F45"/>
    <w:rsid w:val="001D46D3"/>
    <w:rsid w:val="001D4BE9"/>
    <w:rsid w:val="001D6AB5"/>
    <w:rsid w:val="001D70CD"/>
    <w:rsid w:val="001D70F6"/>
    <w:rsid w:val="001E1096"/>
    <w:rsid w:val="001E1AEB"/>
    <w:rsid w:val="001E27EC"/>
    <w:rsid w:val="001E585E"/>
    <w:rsid w:val="001E5FA1"/>
    <w:rsid w:val="001E6676"/>
    <w:rsid w:val="001E6801"/>
    <w:rsid w:val="001E7439"/>
    <w:rsid w:val="001F0F14"/>
    <w:rsid w:val="001F1965"/>
    <w:rsid w:val="001F1F35"/>
    <w:rsid w:val="001F20FD"/>
    <w:rsid w:val="001F3821"/>
    <w:rsid w:val="001F3F74"/>
    <w:rsid w:val="001F49B0"/>
    <w:rsid w:val="001F589A"/>
    <w:rsid w:val="001F65EE"/>
    <w:rsid w:val="001F774C"/>
    <w:rsid w:val="00200B1A"/>
    <w:rsid w:val="00201752"/>
    <w:rsid w:val="00201943"/>
    <w:rsid w:val="00201BB2"/>
    <w:rsid w:val="00202A87"/>
    <w:rsid w:val="00203996"/>
    <w:rsid w:val="0020460C"/>
    <w:rsid w:val="00204991"/>
    <w:rsid w:val="00204EB5"/>
    <w:rsid w:val="002055D8"/>
    <w:rsid w:val="00205820"/>
    <w:rsid w:val="00211BEE"/>
    <w:rsid w:val="00213182"/>
    <w:rsid w:val="00213C9F"/>
    <w:rsid w:val="00214AF5"/>
    <w:rsid w:val="0021506D"/>
    <w:rsid w:val="002155B9"/>
    <w:rsid w:val="00215662"/>
    <w:rsid w:val="00216F29"/>
    <w:rsid w:val="002208FA"/>
    <w:rsid w:val="00220C6A"/>
    <w:rsid w:val="0022110A"/>
    <w:rsid w:val="0022147F"/>
    <w:rsid w:val="00222024"/>
    <w:rsid w:val="00222AF6"/>
    <w:rsid w:val="002230F9"/>
    <w:rsid w:val="002237AD"/>
    <w:rsid w:val="002256D8"/>
    <w:rsid w:val="00225E92"/>
    <w:rsid w:val="002279D2"/>
    <w:rsid w:val="002301A3"/>
    <w:rsid w:val="00230AB5"/>
    <w:rsid w:val="002323CB"/>
    <w:rsid w:val="00233F39"/>
    <w:rsid w:val="0023555A"/>
    <w:rsid w:val="0023587C"/>
    <w:rsid w:val="00236B9A"/>
    <w:rsid w:val="00237177"/>
    <w:rsid w:val="0024068C"/>
    <w:rsid w:val="00240962"/>
    <w:rsid w:val="0024337E"/>
    <w:rsid w:val="002434D5"/>
    <w:rsid w:val="00243A52"/>
    <w:rsid w:val="0024424F"/>
    <w:rsid w:val="00244BBB"/>
    <w:rsid w:val="002453B0"/>
    <w:rsid w:val="00245DA7"/>
    <w:rsid w:val="00246842"/>
    <w:rsid w:val="002468BA"/>
    <w:rsid w:val="002471F9"/>
    <w:rsid w:val="00250764"/>
    <w:rsid w:val="00250EA6"/>
    <w:rsid w:val="00250F1D"/>
    <w:rsid w:val="0025146A"/>
    <w:rsid w:val="00252915"/>
    <w:rsid w:val="00252E27"/>
    <w:rsid w:val="002533F3"/>
    <w:rsid w:val="00253A70"/>
    <w:rsid w:val="00254532"/>
    <w:rsid w:val="00254615"/>
    <w:rsid w:val="00254C34"/>
    <w:rsid w:val="00254E16"/>
    <w:rsid w:val="0025634D"/>
    <w:rsid w:val="002563D0"/>
    <w:rsid w:val="0025653C"/>
    <w:rsid w:val="00256930"/>
    <w:rsid w:val="00256B0E"/>
    <w:rsid w:val="0025710B"/>
    <w:rsid w:val="00257EEF"/>
    <w:rsid w:val="002606DF"/>
    <w:rsid w:val="00260AC3"/>
    <w:rsid w:val="002635BB"/>
    <w:rsid w:val="0026470D"/>
    <w:rsid w:val="00264995"/>
    <w:rsid w:val="00264FBE"/>
    <w:rsid w:val="00267062"/>
    <w:rsid w:val="002708D7"/>
    <w:rsid w:val="00272B87"/>
    <w:rsid w:val="0027316E"/>
    <w:rsid w:val="00274914"/>
    <w:rsid w:val="00276A03"/>
    <w:rsid w:val="00276AC5"/>
    <w:rsid w:val="00277DB0"/>
    <w:rsid w:val="00280AAB"/>
    <w:rsid w:val="00280C63"/>
    <w:rsid w:val="002830B7"/>
    <w:rsid w:val="00283565"/>
    <w:rsid w:val="00283E8B"/>
    <w:rsid w:val="00284703"/>
    <w:rsid w:val="002849C3"/>
    <w:rsid w:val="0028566A"/>
    <w:rsid w:val="00286BEE"/>
    <w:rsid w:val="00290FAB"/>
    <w:rsid w:val="002910E2"/>
    <w:rsid w:val="00293C9F"/>
    <w:rsid w:val="00293D9D"/>
    <w:rsid w:val="0029487A"/>
    <w:rsid w:val="00294F8D"/>
    <w:rsid w:val="00295B5A"/>
    <w:rsid w:val="00295BE5"/>
    <w:rsid w:val="00295D31"/>
    <w:rsid w:val="0029614E"/>
    <w:rsid w:val="00297526"/>
    <w:rsid w:val="002A0633"/>
    <w:rsid w:val="002A186F"/>
    <w:rsid w:val="002A30B3"/>
    <w:rsid w:val="002A3FF9"/>
    <w:rsid w:val="002A683C"/>
    <w:rsid w:val="002A715E"/>
    <w:rsid w:val="002B059A"/>
    <w:rsid w:val="002B1096"/>
    <w:rsid w:val="002B2D59"/>
    <w:rsid w:val="002B2DBE"/>
    <w:rsid w:val="002B330B"/>
    <w:rsid w:val="002B4086"/>
    <w:rsid w:val="002B4EBF"/>
    <w:rsid w:val="002B5C78"/>
    <w:rsid w:val="002C09F9"/>
    <w:rsid w:val="002C3847"/>
    <w:rsid w:val="002C3BBF"/>
    <w:rsid w:val="002C3DB3"/>
    <w:rsid w:val="002C488D"/>
    <w:rsid w:val="002C491B"/>
    <w:rsid w:val="002C5825"/>
    <w:rsid w:val="002C58B0"/>
    <w:rsid w:val="002C5A65"/>
    <w:rsid w:val="002C6967"/>
    <w:rsid w:val="002D0A69"/>
    <w:rsid w:val="002D0C8F"/>
    <w:rsid w:val="002D0D64"/>
    <w:rsid w:val="002D17EB"/>
    <w:rsid w:val="002D1E2E"/>
    <w:rsid w:val="002D2CA6"/>
    <w:rsid w:val="002D2E49"/>
    <w:rsid w:val="002D4BE3"/>
    <w:rsid w:val="002D4DF8"/>
    <w:rsid w:val="002D5C94"/>
    <w:rsid w:val="002D6352"/>
    <w:rsid w:val="002D6B8F"/>
    <w:rsid w:val="002D720D"/>
    <w:rsid w:val="002D72DD"/>
    <w:rsid w:val="002D7522"/>
    <w:rsid w:val="002D797F"/>
    <w:rsid w:val="002E0BC2"/>
    <w:rsid w:val="002E2754"/>
    <w:rsid w:val="002E2907"/>
    <w:rsid w:val="002E384F"/>
    <w:rsid w:val="002E41AB"/>
    <w:rsid w:val="002E4700"/>
    <w:rsid w:val="002E4FBF"/>
    <w:rsid w:val="002E5B9B"/>
    <w:rsid w:val="002E6CF3"/>
    <w:rsid w:val="002F106E"/>
    <w:rsid w:val="002F1137"/>
    <w:rsid w:val="002F1517"/>
    <w:rsid w:val="002F2393"/>
    <w:rsid w:val="002F26DA"/>
    <w:rsid w:val="002F2CA2"/>
    <w:rsid w:val="002F2EAD"/>
    <w:rsid w:val="002F4A3B"/>
    <w:rsid w:val="002F4ACF"/>
    <w:rsid w:val="002F4CE9"/>
    <w:rsid w:val="002F4F04"/>
    <w:rsid w:val="002F650E"/>
    <w:rsid w:val="002F67A2"/>
    <w:rsid w:val="002F7571"/>
    <w:rsid w:val="002F78E1"/>
    <w:rsid w:val="002F7C65"/>
    <w:rsid w:val="00300535"/>
    <w:rsid w:val="003016B4"/>
    <w:rsid w:val="003029EC"/>
    <w:rsid w:val="003030F1"/>
    <w:rsid w:val="00304029"/>
    <w:rsid w:val="00304233"/>
    <w:rsid w:val="003046A2"/>
    <w:rsid w:val="00305A16"/>
    <w:rsid w:val="003072C9"/>
    <w:rsid w:val="00310766"/>
    <w:rsid w:val="003111B1"/>
    <w:rsid w:val="0031179A"/>
    <w:rsid w:val="00312F1E"/>
    <w:rsid w:val="00313DD5"/>
    <w:rsid w:val="0031404D"/>
    <w:rsid w:val="00317A48"/>
    <w:rsid w:val="00317B6D"/>
    <w:rsid w:val="003202E1"/>
    <w:rsid w:val="00321DFF"/>
    <w:rsid w:val="00321FC7"/>
    <w:rsid w:val="003224F3"/>
    <w:rsid w:val="00322681"/>
    <w:rsid w:val="00323CCB"/>
    <w:rsid w:val="003241CC"/>
    <w:rsid w:val="0032429A"/>
    <w:rsid w:val="00324828"/>
    <w:rsid w:val="00326223"/>
    <w:rsid w:val="0032650E"/>
    <w:rsid w:val="00326C40"/>
    <w:rsid w:val="00326F8D"/>
    <w:rsid w:val="00330CFE"/>
    <w:rsid w:val="00331498"/>
    <w:rsid w:val="003316AB"/>
    <w:rsid w:val="00331A06"/>
    <w:rsid w:val="00331DBA"/>
    <w:rsid w:val="00332397"/>
    <w:rsid w:val="00332EDB"/>
    <w:rsid w:val="003339CF"/>
    <w:rsid w:val="00333C38"/>
    <w:rsid w:val="00334906"/>
    <w:rsid w:val="00335D85"/>
    <w:rsid w:val="00336DE4"/>
    <w:rsid w:val="003378B0"/>
    <w:rsid w:val="00337FCB"/>
    <w:rsid w:val="00337FD1"/>
    <w:rsid w:val="00340272"/>
    <w:rsid w:val="00342EF5"/>
    <w:rsid w:val="00344F10"/>
    <w:rsid w:val="00345E8B"/>
    <w:rsid w:val="00346538"/>
    <w:rsid w:val="00346702"/>
    <w:rsid w:val="00346BDB"/>
    <w:rsid w:val="003500EA"/>
    <w:rsid w:val="00351DEA"/>
    <w:rsid w:val="00352153"/>
    <w:rsid w:val="00352BA6"/>
    <w:rsid w:val="00353D5C"/>
    <w:rsid w:val="0035466A"/>
    <w:rsid w:val="00354F27"/>
    <w:rsid w:val="00355884"/>
    <w:rsid w:val="00356CFD"/>
    <w:rsid w:val="00356EAC"/>
    <w:rsid w:val="003578AD"/>
    <w:rsid w:val="00357AB6"/>
    <w:rsid w:val="00360434"/>
    <w:rsid w:val="00362505"/>
    <w:rsid w:val="00362BE8"/>
    <w:rsid w:val="0036304D"/>
    <w:rsid w:val="0036313E"/>
    <w:rsid w:val="00363878"/>
    <w:rsid w:val="00364E88"/>
    <w:rsid w:val="00365F14"/>
    <w:rsid w:val="00370F4A"/>
    <w:rsid w:val="003710F6"/>
    <w:rsid w:val="003712DA"/>
    <w:rsid w:val="00371AE9"/>
    <w:rsid w:val="003729A4"/>
    <w:rsid w:val="003743A2"/>
    <w:rsid w:val="00377F27"/>
    <w:rsid w:val="00380075"/>
    <w:rsid w:val="003803B2"/>
    <w:rsid w:val="003809FC"/>
    <w:rsid w:val="003831ED"/>
    <w:rsid w:val="00383939"/>
    <w:rsid w:val="00385B56"/>
    <w:rsid w:val="00385FA1"/>
    <w:rsid w:val="00387C20"/>
    <w:rsid w:val="00387F4B"/>
    <w:rsid w:val="00391112"/>
    <w:rsid w:val="0039114E"/>
    <w:rsid w:val="00391506"/>
    <w:rsid w:val="00391828"/>
    <w:rsid w:val="00391EE3"/>
    <w:rsid w:val="003920AF"/>
    <w:rsid w:val="003921A5"/>
    <w:rsid w:val="00392D64"/>
    <w:rsid w:val="0039419E"/>
    <w:rsid w:val="003943E6"/>
    <w:rsid w:val="003951AF"/>
    <w:rsid w:val="00395C16"/>
    <w:rsid w:val="00396E4E"/>
    <w:rsid w:val="0039732B"/>
    <w:rsid w:val="003977AD"/>
    <w:rsid w:val="003A01FF"/>
    <w:rsid w:val="003A2608"/>
    <w:rsid w:val="003A4ACB"/>
    <w:rsid w:val="003A6314"/>
    <w:rsid w:val="003A640F"/>
    <w:rsid w:val="003A6723"/>
    <w:rsid w:val="003A7240"/>
    <w:rsid w:val="003A76DE"/>
    <w:rsid w:val="003A7A9F"/>
    <w:rsid w:val="003B0EBC"/>
    <w:rsid w:val="003B2204"/>
    <w:rsid w:val="003B29D7"/>
    <w:rsid w:val="003B30FF"/>
    <w:rsid w:val="003B31B8"/>
    <w:rsid w:val="003B3CF3"/>
    <w:rsid w:val="003B59DD"/>
    <w:rsid w:val="003B63F5"/>
    <w:rsid w:val="003B6DDF"/>
    <w:rsid w:val="003C059E"/>
    <w:rsid w:val="003C0835"/>
    <w:rsid w:val="003C09AE"/>
    <w:rsid w:val="003C0F77"/>
    <w:rsid w:val="003C240E"/>
    <w:rsid w:val="003C2542"/>
    <w:rsid w:val="003C285C"/>
    <w:rsid w:val="003C312E"/>
    <w:rsid w:val="003C3776"/>
    <w:rsid w:val="003C4112"/>
    <w:rsid w:val="003C436D"/>
    <w:rsid w:val="003C4433"/>
    <w:rsid w:val="003C48D4"/>
    <w:rsid w:val="003C4A25"/>
    <w:rsid w:val="003C74E7"/>
    <w:rsid w:val="003D0B97"/>
    <w:rsid w:val="003D1D65"/>
    <w:rsid w:val="003D2139"/>
    <w:rsid w:val="003D2D4B"/>
    <w:rsid w:val="003D348E"/>
    <w:rsid w:val="003D405C"/>
    <w:rsid w:val="003D4A35"/>
    <w:rsid w:val="003D58E1"/>
    <w:rsid w:val="003D5CB7"/>
    <w:rsid w:val="003D67B2"/>
    <w:rsid w:val="003D6991"/>
    <w:rsid w:val="003E12A0"/>
    <w:rsid w:val="003E1ECF"/>
    <w:rsid w:val="003E2F51"/>
    <w:rsid w:val="003E33F5"/>
    <w:rsid w:val="003E36CD"/>
    <w:rsid w:val="003E4AE4"/>
    <w:rsid w:val="003E55E1"/>
    <w:rsid w:val="003E5695"/>
    <w:rsid w:val="003E60F8"/>
    <w:rsid w:val="003E6150"/>
    <w:rsid w:val="003E6AC6"/>
    <w:rsid w:val="003E6D01"/>
    <w:rsid w:val="003E721F"/>
    <w:rsid w:val="003E76D1"/>
    <w:rsid w:val="003F0240"/>
    <w:rsid w:val="003F0258"/>
    <w:rsid w:val="003F08BC"/>
    <w:rsid w:val="003F0D7E"/>
    <w:rsid w:val="003F0F6F"/>
    <w:rsid w:val="003F1A9A"/>
    <w:rsid w:val="003F3A8B"/>
    <w:rsid w:val="003F4F78"/>
    <w:rsid w:val="003F6973"/>
    <w:rsid w:val="00400DD1"/>
    <w:rsid w:val="00400FC9"/>
    <w:rsid w:val="00401C40"/>
    <w:rsid w:val="00402E7E"/>
    <w:rsid w:val="00403A7D"/>
    <w:rsid w:val="00404B6C"/>
    <w:rsid w:val="004050DD"/>
    <w:rsid w:val="004053E9"/>
    <w:rsid w:val="00406044"/>
    <w:rsid w:val="004109BB"/>
    <w:rsid w:val="004109E7"/>
    <w:rsid w:val="00411E0E"/>
    <w:rsid w:val="00412ED2"/>
    <w:rsid w:val="0041329A"/>
    <w:rsid w:val="004135EA"/>
    <w:rsid w:val="0041366D"/>
    <w:rsid w:val="00413DB8"/>
    <w:rsid w:val="0041406F"/>
    <w:rsid w:val="004142DD"/>
    <w:rsid w:val="00415900"/>
    <w:rsid w:val="00415C33"/>
    <w:rsid w:val="00417DA4"/>
    <w:rsid w:val="004204F6"/>
    <w:rsid w:val="004223A8"/>
    <w:rsid w:val="00422B8A"/>
    <w:rsid w:val="0042693B"/>
    <w:rsid w:val="0042708A"/>
    <w:rsid w:val="00427347"/>
    <w:rsid w:val="00430FDE"/>
    <w:rsid w:val="00431D6C"/>
    <w:rsid w:val="00433882"/>
    <w:rsid w:val="00434610"/>
    <w:rsid w:val="00435460"/>
    <w:rsid w:val="004354FD"/>
    <w:rsid w:val="004360F4"/>
    <w:rsid w:val="00437FB1"/>
    <w:rsid w:val="00441919"/>
    <w:rsid w:val="004419BB"/>
    <w:rsid w:val="00441D8F"/>
    <w:rsid w:val="00443C95"/>
    <w:rsid w:val="004466A3"/>
    <w:rsid w:val="00447F2D"/>
    <w:rsid w:val="00451656"/>
    <w:rsid w:val="0045251B"/>
    <w:rsid w:val="00452B5F"/>
    <w:rsid w:val="004535BF"/>
    <w:rsid w:val="0045523C"/>
    <w:rsid w:val="004553A0"/>
    <w:rsid w:val="00455A0C"/>
    <w:rsid w:val="0045725A"/>
    <w:rsid w:val="00457ED2"/>
    <w:rsid w:val="00460050"/>
    <w:rsid w:val="0046037F"/>
    <w:rsid w:val="004603F6"/>
    <w:rsid w:val="0046041E"/>
    <w:rsid w:val="004605C1"/>
    <w:rsid w:val="00460A51"/>
    <w:rsid w:val="00461836"/>
    <w:rsid w:val="00461933"/>
    <w:rsid w:val="004621CC"/>
    <w:rsid w:val="00463546"/>
    <w:rsid w:val="00463CF5"/>
    <w:rsid w:val="004656D0"/>
    <w:rsid w:val="00465A32"/>
    <w:rsid w:val="00466742"/>
    <w:rsid w:val="00466AEE"/>
    <w:rsid w:val="00467222"/>
    <w:rsid w:val="00467C05"/>
    <w:rsid w:val="0047079C"/>
    <w:rsid w:val="00471374"/>
    <w:rsid w:val="00473089"/>
    <w:rsid w:val="00474218"/>
    <w:rsid w:val="00474BD2"/>
    <w:rsid w:val="004761CB"/>
    <w:rsid w:val="00477202"/>
    <w:rsid w:val="0047786A"/>
    <w:rsid w:val="00480E87"/>
    <w:rsid w:val="00482438"/>
    <w:rsid w:val="004826BF"/>
    <w:rsid w:val="00482EC3"/>
    <w:rsid w:val="00483368"/>
    <w:rsid w:val="00483420"/>
    <w:rsid w:val="00484A8E"/>
    <w:rsid w:val="00484FBB"/>
    <w:rsid w:val="0048542F"/>
    <w:rsid w:val="00485CB0"/>
    <w:rsid w:val="00485ECE"/>
    <w:rsid w:val="004870E2"/>
    <w:rsid w:val="004907B8"/>
    <w:rsid w:val="00490C7A"/>
    <w:rsid w:val="00490C7B"/>
    <w:rsid w:val="004913C6"/>
    <w:rsid w:val="0049217E"/>
    <w:rsid w:val="004940AF"/>
    <w:rsid w:val="00495A52"/>
    <w:rsid w:val="00496175"/>
    <w:rsid w:val="00497B27"/>
    <w:rsid w:val="004A039E"/>
    <w:rsid w:val="004A4685"/>
    <w:rsid w:val="004A476B"/>
    <w:rsid w:val="004A4D30"/>
    <w:rsid w:val="004A6962"/>
    <w:rsid w:val="004A701B"/>
    <w:rsid w:val="004A7621"/>
    <w:rsid w:val="004A764B"/>
    <w:rsid w:val="004A7E07"/>
    <w:rsid w:val="004B0501"/>
    <w:rsid w:val="004B1547"/>
    <w:rsid w:val="004B197C"/>
    <w:rsid w:val="004B28B7"/>
    <w:rsid w:val="004B2A8A"/>
    <w:rsid w:val="004B4F24"/>
    <w:rsid w:val="004B77D1"/>
    <w:rsid w:val="004B77DC"/>
    <w:rsid w:val="004B7AD6"/>
    <w:rsid w:val="004C0147"/>
    <w:rsid w:val="004C06D6"/>
    <w:rsid w:val="004C1016"/>
    <w:rsid w:val="004C1233"/>
    <w:rsid w:val="004C132C"/>
    <w:rsid w:val="004C1B6F"/>
    <w:rsid w:val="004C374F"/>
    <w:rsid w:val="004C3E72"/>
    <w:rsid w:val="004C3FA4"/>
    <w:rsid w:val="004C53F6"/>
    <w:rsid w:val="004C58A3"/>
    <w:rsid w:val="004C606A"/>
    <w:rsid w:val="004C7949"/>
    <w:rsid w:val="004C7C4E"/>
    <w:rsid w:val="004C7D58"/>
    <w:rsid w:val="004D03BD"/>
    <w:rsid w:val="004D10ED"/>
    <w:rsid w:val="004D1A46"/>
    <w:rsid w:val="004D1F8F"/>
    <w:rsid w:val="004D2620"/>
    <w:rsid w:val="004D3775"/>
    <w:rsid w:val="004D38DD"/>
    <w:rsid w:val="004D3D36"/>
    <w:rsid w:val="004D4239"/>
    <w:rsid w:val="004D42D6"/>
    <w:rsid w:val="004D5501"/>
    <w:rsid w:val="004D6501"/>
    <w:rsid w:val="004D70F4"/>
    <w:rsid w:val="004E063B"/>
    <w:rsid w:val="004E19EE"/>
    <w:rsid w:val="004E1ABA"/>
    <w:rsid w:val="004E40B4"/>
    <w:rsid w:val="004E532E"/>
    <w:rsid w:val="004E5B36"/>
    <w:rsid w:val="004E761C"/>
    <w:rsid w:val="004E78CA"/>
    <w:rsid w:val="004E7921"/>
    <w:rsid w:val="004E7951"/>
    <w:rsid w:val="004F06CB"/>
    <w:rsid w:val="004F07E8"/>
    <w:rsid w:val="004F0F55"/>
    <w:rsid w:val="004F1063"/>
    <w:rsid w:val="004F14FC"/>
    <w:rsid w:val="004F27C2"/>
    <w:rsid w:val="004F334B"/>
    <w:rsid w:val="004F3C47"/>
    <w:rsid w:val="004F4261"/>
    <w:rsid w:val="004F42CA"/>
    <w:rsid w:val="004F5190"/>
    <w:rsid w:val="004F5196"/>
    <w:rsid w:val="004F5751"/>
    <w:rsid w:val="004F7249"/>
    <w:rsid w:val="004F7CFE"/>
    <w:rsid w:val="005002E1"/>
    <w:rsid w:val="00500A49"/>
    <w:rsid w:val="00500AF8"/>
    <w:rsid w:val="00503907"/>
    <w:rsid w:val="005041CE"/>
    <w:rsid w:val="0050442E"/>
    <w:rsid w:val="00505566"/>
    <w:rsid w:val="005065EE"/>
    <w:rsid w:val="00506811"/>
    <w:rsid w:val="005078A7"/>
    <w:rsid w:val="00507CFA"/>
    <w:rsid w:val="00507F64"/>
    <w:rsid w:val="00510DBF"/>
    <w:rsid w:val="005118F9"/>
    <w:rsid w:val="00511E39"/>
    <w:rsid w:val="00511F87"/>
    <w:rsid w:val="00512284"/>
    <w:rsid w:val="00512732"/>
    <w:rsid w:val="00512A19"/>
    <w:rsid w:val="00512E32"/>
    <w:rsid w:val="005138DC"/>
    <w:rsid w:val="00514310"/>
    <w:rsid w:val="00514854"/>
    <w:rsid w:val="00515635"/>
    <w:rsid w:val="0051583A"/>
    <w:rsid w:val="005164B5"/>
    <w:rsid w:val="005167A9"/>
    <w:rsid w:val="00516BFD"/>
    <w:rsid w:val="00516ED3"/>
    <w:rsid w:val="00517F6E"/>
    <w:rsid w:val="00520918"/>
    <w:rsid w:val="005228E7"/>
    <w:rsid w:val="005229AC"/>
    <w:rsid w:val="00524FCD"/>
    <w:rsid w:val="005254C9"/>
    <w:rsid w:val="00527877"/>
    <w:rsid w:val="00530684"/>
    <w:rsid w:val="00531D52"/>
    <w:rsid w:val="0053348C"/>
    <w:rsid w:val="00534928"/>
    <w:rsid w:val="00535F5B"/>
    <w:rsid w:val="00536B78"/>
    <w:rsid w:val="00536CFD"/>
    <w:rsid w:val="00536F83"/>
    <w:rsid w:val="00537D43"/>
    <w:rsid w:val="00540498"/>
    <w:rsid w:val="00540900"/>
    <w:rsid w:val="00541E5A"/>
    <w:rsid w:val="00541FF7"/>
    <w:rsid w:val="0054208E"/>
    <w:rsid w:val="0054333E"/>
    <w:rsid w:val="00543AE5"/>
    <w:rsid w:val="00545B81"/>
    <w:rsid w:val="005479AA"/>
    <w:rsid w:val="00547C22"/>
    <w:rsid w:val="00547DD1"/>
    <w:rsid w:val="005514ED"/>
    <w:rsid w:val="005524C6"/>
    <w:rsid w:val="00553B64"/>
    <w:rsid w:val="00553DAA"/>
    <w:rsid w:val="0055567A"/>
    <w:rsid w:val="00555775"/>
    <w:rsid w:val="00555BF3"/>
    <w:rsid w:val="00556319"/>
    <w:rsid w:val="005569DD"/>
    <w:rsid w:val="00556C43"/>
    <w:rsid w:val="00560113"/>
    <w:rsid w:val="005617BD"/>
    <w:rsid w:val="00561F13"/>
    <w:rsid w:val="0056227B"/>
    <w:rsid w:val="005629B1"/>
    <w:rsid w:val="00563303"/>
    <w:rsid w:val="00564A68"/>
    <w:rsid w:val="0056517B"/>
    <w:rsid w:val="00565A6E"/>
    <w:rsid w:val="00565FC5"/>
    <w:rsid w:val="00566466"/>
    <w:rsid w:val="00566BF2"/>
    <w:rsid w:val="005675E9"/>
    <w:rsid w:val="0057031F"/>
    <w:rsid w:val="00571EF3"/>
    <w:rsid w:val="005720F7"/>
    <w:rsid w:val="0057278A"/>
    <w:rsid w:val="005735A5"/>
    <w:rsid w:val="00573B80"/>
    <w:rsid w:val="00575BE3"/>
    <w:rsid w:val="005763AF"/>
    <w:rsid w:val="0057644E"/>
    <w:rsid w:val="00576C28"/>
    <w:rsid w:val="00577415"/>
    <w:rsid w:val="00577C37"/>
    <w:rsid w:val="005804EC"/>
    <w:rsid w:val="00580E88"/>
    <w:rsid w:val="005818F8"/>
    <w:rsid w:val="00582318"/>
    <w:rsid w:val="00582F5E"/>
    <w:rsid w:val="00583733"/>
    <w:rsid w:val="00583781"/>
    <w:rsid w:val="005839D6"/>
    <w:rsid w:val="0058423B"/>
    <w:rsid w:val="00585F2F"/>
    <w:rsid w:val="005865AA"/>
    <w:rsid w:val="00586CC4"/>
    <w:rsid w:val="00586F15"/>
    <w:rsid w:val="00587C88"/>
    <w:rsid w:val="00590CBE"/>
    <w:rsid w:val="00591EC9"/>
    <w:rsid w:val="005921A0"/>
    <w:rsid w:val="005921C6"/>
    <w:rsid w:val="005922A9"/>
    <w:rsid w:val="00592595"/>
    <w:rsid w:val="00592F8F"/>
    <w:rsid w:val="00595C1F"/>
    <w:rsid w:val="0059645D"/>
    <w:rsid w:val="00596B18"/>
    <w:rsid w:val="00596DEC"/>
    <w:rsid w:val="00596F9D"/>
    <w:rsid w:val="00597EDE"/>
    <w:rsid w:val="005A013B"/>
    <w:rsid w:val="005A026A"/>
    <w:rsid w:val="005A0E69"/>
    <w:rsid w:val="005A1161"/>
    <w:rsid w:val="005A3E87"/>
    <w:rsid w:val="005A4EDB"/>
    <w:rsid w:val="005A5EC4"/>
    <w:rsid w:val="005A6313"/>
    <w:rsid w:val="005A7196"/>
    <w:rsid w:val="005A7747"/>
    <w:rsid w:val="005B0157"/>
    <w:rsid w:val="005B115D"/>
    <w:rsid w:val="005B1CBE"/>
    <w:rsid w:val="005B2757"/>
    <w:rsid w:val="005B27D7"/>
    <w:rsid w:val="005B2974"/>
    <w:rsid w:val="005B3EA5"/>
    <w:rsid w:val="005B51BD"/>
    <w:rsid w:val="005B55D1"/>
    <w:rsid w:val="005B5747"/>
    <w:rsid w:val="005B634F"/>
    <w:rsid w:val="005B67B1"/>
    <w:rsid w:val="005B6E99"/>
    <w:rsid w:val="005B74A7"/>
    <w:rsid w:val="005C09BC"/>
    <w:rsid w:val="005C0F54"/>
    <w:rsid w:val="005C142C"/>
    <w:rsid w:val="005C2176"/>
    <w:rsid w:val="005C243E"/>
    <w:rsid w:val="005C32E0"/>
    <w:rsid w:val="005C5A75"/>
    <w:rsid w:val="005C616E"/>
    <w:rsid w:val="005C6B01"/>
    <w:rsid w:val="005C6B95"/>
    <w:rsid w:val="005C7B40"/>
    <w:rsid w:val="005D1834"/>
    <w:rsid w:val="005D1BFD"/>
    <w:rsid w:val="005D2D2B"/>
    <w:rsid w:val="005D3B52"/>
    <w:rsid w:val="005D3E84"/>
    <w:rsid w:val="005D489B"/>
    <w:rsid w:val="005D5187"/>
    <w:rsid w:val="005D5580"/>
    <w:rsid w:val="005D5A09"/>
    <w:rsid w:val="005D6079"/>
    <w:rsid w:val="005D6707"/>
    <w:rsid w:val="005D69BF"/>
    <w:rsid w:val="005D6E44"/>
    <w:rsid w:val="005D72E2"/>
    <w:rsid w:val="005E00C4"/>
    <w:rsid w:val="005E1F8A"/>
    <w:rsid w:val="005E2A9D"/>
    <w:rsid w:val="005E3C3F"/>
    <w:rsid w:val="005E3F79"/>
    <w:rsid w:val="005E4F05"/>
    <w:rsid w:val="005E514A"/>
    <w:rsid w:val="005E5189"/>
    <w:rsid w:val="005F10BB"/>
    <w:rsid w:val="005F12C8"/>
    <w:rsid w:val="005F1C02"/>
    <w:rsid w:val="005F3159"/>
    <w:rsid w:val="005F3855"/>
    <w:rsid w:val="005F3CE3"/>
    <w:rsid w:val="005F4464"/>
    <w:rsid w:val="005F51F0"/>
    <w:rsid w:val="005F58D9"/>
    <w:rsid w:val="005F68F0"/>
    <w:rsid w:val="005F7233"/>
    <w:rsid w:val="005F787D"/>
    <w:rsid w:val="00600A3D"/>
    <w:rsid w:val="0060204A"/>
    <w:rsid w:val="0060228C"/>
    <w:rsid w:val="00602D89"/>
    <w:rsid w:val="00603214"/>
    <w:rsid w:val="00604FE6"/>
    <w:rsid w:val="006061ED"/>
    <w:rsid w:val="006072A9"/>
    <w:rsid w:val="0060732E"/>
    <w:rsid w:val="00610846"/>
    <w:rsid w:val="00611709"/>
    <w:rsid w:val="00612174"/>
    <w:rsid w:val="00612CB5"/>
    <w:rsid w:val="00614A73"/>
    <w:rsid w:val="0061559D"/>
    <w:rsid w:val="0061651C"/>
    <w:rsid w:val="00617971"/>
    <w:rsid w:val="00621160"/>
    <w:rsid w:val="00621208"/>
    <w:rsid w:val="00621712"/>
    <w:rsid w:val="0062171A"/>
    <w:rsid w:val="006220DB"/>
    <w:rsid w:val="00623B8A"/>
    <w:rsid w:val="00623FE9"/>
    <w:rsid w:val="006263FC"/>
    <w:rsid w:val="00626E5E"/>
    <w:rsid w:val="00630094"/>
    <w:rsid w:val="006310E0"/>
    <w:rsid w:val="0063112A"/>
    <w:rsid w:val="00632FCA"/>
    <w:rsid w:val="0063382E"/>
    <w:rsid w:val="00634D3F"/>
    <w:rsid w:val="00635B3B"/>
    <w:rsid w:val="0063643C"/>
    <w:rsid w:val="006376C5"/>
    <w:rsid w:val="00643101"/>
    <w:rsid w:val="0064388D"/>
    <w:rsid w:val="006441FF"/>
    <w:rsid w:val="00645F3F"/>
    <w:rsid w:val="00646C2C"/>
    <w:rsid w:val="00646F3E"/>
    <w:rsid w:val="00647C82"/>
    <w:rsid w:val="006501BB"/>
    <w:rsid w:val="00650B5F"/>
    <w:rsid w:val="00650EF8"/>
    <w:rsid w:val="00651688"/>
    <w:rsid w:val="006516FC"/>
    <w:rsid w:val="006523D0"/>
    <w:rsid w:val="0065577D"/>
    <w:rsid w:val="00655954"/>
    <w:rsid w:val="00655B09"/>
    <w:rsid w:val="0065686C"/>
    <w:rsid w:val="00656DEC"/>
    <w:rsid w:val="00657125"/>
    <w:rsid w:val="00661E57"/>
    <w:rsid w:val="00661F9C"/>
    <w:rsid w:val="006627EB"/>
    <w:rsid w:val="00663285"/>
    <w:rsid w:val="00664742"/>
    <w:rsid w:val="00664C3F"/>
    <w:rsid w:val="006659F3"/>
    <w:rsid w:val="006711B5"/>
    <w:rsid w:val="00671C08"/>
    <w:rsid w:val="00672093"/>
    <w:rsid w:val="006737A5"/>
    <w:rsid w:val="00673C83"/>
    <w:rsid w:val="00673EAA"/>
    <w:rsid w:val="00675518"/>
    <w:rsid w:val="00675BD6"/>
    <w:rsid w:val="006766CA"/>
    <w:rsid w:val="006769D2"/>
    <w:rsid w:val="0068018C"/>
    <w:rsid w:val="006802E4"/>
    <w:rsid w:val="00681905"/>
    <w:rsid w:val="00682312"/>
    <w:rsid w:val="0068243C"/>
    <w:rsid w:val="006825ED"/>
    <w:rsid w:val="00682624"/>
    <w:rsid w:val="00683366"/>
    <w:rsid w:val="006838E9"/>
    <w:rsid w:val="00683CE7"/>
    <w:rsid w:val="0068455A"/>
    <w:rsid w:val="00684783"/>
    <w:rsid w:val="00684896"/>
    <w:rsid w:val="006849A4"/>
    <w:rsid w:val="006849E0"/>
    <w:rsid w:val="00684AD2"/>
    <w:rsid w:val="006852C7"/>
    <w:rsid w:val="0068547D"/>
    <w:rsid w:val="00686CC8"/>
    <w:rsid w:val="0069005E"/>
    <w:rsid w:val="00691F29"/>
    <w:rsid w:val="006927B6"/>
    <w:rsid w:val="0069338B"/>
    <w:rsid w:val="00693A5D"/>
    <w:rsid w:val="00693B76"/>
    <w:rsid w:val="00693E87"/>
    <w:rsid w:val="00695789"/>
    <w:rsid w:val="00695FAC"/>
    <w:rsid w:val="006966CC"/>
    <w:rsid w:val="00697864"/>
    <w:rsid w:val="00697F7F"/>
    <w:rsid w:val="006A059E"/>
    <w:rsid w:val="006A0AA0"/>
    <w:rsid w:val="006A1153"/>
    <w:rsid w:val="006A15B1"/>
    <w:rsid w:val="006A2BB2"/>
    <w:rsid w:val="006A3AB1"/>
    <w:rsid w:val="006A4A73"/>
    <w:rsid w:val="006A4E98"/>
    <w:rsid w:val="006A5D2A"/>
    <w:rsid w:val="006A5F1A"/>
    <w:rsid w:val="006A605E"/>
    <w:rsid w:val="006A60E7"/>
    <w:rsid w:val="006A73F3"/>
    <w:rsid w:val="006A79BE"/>
    <w:rsid w:val="006B0E02"/>
    <w:rsid w:val="006B2A4C"/>
    <w:rsid w:val="006B382C"/>
    <w:rsid w:val="006B38C8"/>
    <w:rsid w:val="006B5CF5"/>
    <w:rsid w:val="006B6029"/>
    <w:rsid w:val="006B6DE8"/>
    <w:rsid w:val="006B7CDD"/>
    <w:rsid w:val="006C07AF"/>
    <w:rsid w:val="006C1228"/>
    <w:rsid w:val="006C13E8"/>
    <w:rsid w:val="006C2330"/>
    <w:rsid w:val="006C2333"/>
    <w:rsid w:val="006C2B66"/>
    <w:rsid w:val="006C2E3C"/>
    <w:rsid w:val="006C37DF"/>
    <w:rsid w:val="006C3E7E"/>
    <w:rsid w:val="006C3F15"/>
    <w:rsid w:val="006C5641"/>
    <w:rsid w:val="006C5BC5"/>
    <w:rsid w:val="006D0ED6"/>
    <w:rsid w:val="006D0F48"/>
    <w:rsid w:val="006D1345"/>
    <w:rsid w:val="006D1E5F"/>
    <w:rsid w:val="006D34EF"/>
    <w:rsid w:val="006D374B"/>
    <w:rsid w:val="006D38A7"/>
    <w:rsid w:val="006D3F01"/>
    <w:rsid w:val="006D4549"/>
    <w:rsid w:val="006D4612"/>
    <w:rsid w:val="006D4C8B"/>
    <w:rsid w:val="006D54D9"/>
    <w:rsid w:val="006D58A8"/>
    <w:rsid w:val="006D70B2"/>
    <w:rsid w:val="006D7A92"/>
    <w:rsid w:val="006E018E"/>
    <w:rsid w:val="006E0C6B"/>
    <w:rsid w:val="006E0EAF"/>
    <w:rsid w:val="006E2782"/>
    <w:rsid w:val="006E3129"/>
    <w:rsid w:val="006E338C"/>
    <w:rsid w:val="006E3EE1"/>
    <w:rsid w:val="006E40F0"/>
    <w:rsid w:val="006E48EE"/>
    <w:rsid w:val="006E4CD0"/>
    <w:rsid w:val="006E5140"/>
    <w:rsid w:val="006E7336"/>
    <w:rsid w:val="006E7481"/>
    <w:rsid w:val="006E75EB"/>
    <w:rsid w:val="006F0B7A"/>
    <w:rsid w:val="006F0D34"/>
    <w:rsid w:val="006F111C"/>
    <w:rsid w:val="006F1713"/>
    <w:rsid w:val="006F26F0"/>
    <w:rsid w:val="006F4FEC"/>
    <w:rsid w:val="006F52EE"/>
    <w:rsid w:val="006F6CCB"/>
    <w:rsid w:val="006F7448"/>
    <w:rsid w:val="006F78F6"/>
    <w:rsid w:val="006F7A75"/>
    <w:rsid w:val="006F7F02"/>
    <w:rsid w:val="0070190A"/>
    <w:rsid w:val="00702012"/>
    <w:rsid w:val="0070247E"/>
    <w:rsid w:val="00702DF0"/>
    <w:rsid w:val="00703916"/>
    <w:rsid w:val="007056E4"/>
    <w:rsid w:val="007056E9"/>
    <w:rsid w:val="00705976"/>
    <w:rsid w:val="007066DD"/>
    <w:rsid w:val="007072CF"/>
    <w:rsid w:val="007105F4"/>
    <w:rsid w:val="00711B7B"/>
    <w:rsid w:val="0071268A"/>
    <w:rsid w:val="00712C7D"/>
    <w:rsid w:val="00713C88"/>
    <w:rsid w:val="00713E21"/>
    <w:rsid w:val="00714E96"/>
    <w:rsid w:val="00715209"/>
    <w:rsid w:val="00715648"/>
    <w:rsid w:val="00716090"/>
    <w:rsid w:val="00716704"/>
    <w:rsid w:val="007171FA"/>
    <w:rsid w:val="007176D0"/>
    <w:rsid w:val="00717B0E"/>
    <w:rsid w:val="00717E9C"/>
    <w:rsid w:val="00720599"/>
    <w:rsid w:val="00720759"/>
    <w:rsid w:val="007209F5"/>
    <w:rsid w:val="007212C8"/>
    <w:rsid w:val="0072267F"/>
    <w:rsid w:val="0072308D"/>
    <w:rsid w:val="007238A8"/>
    <w:rsid w:val="007274A0"/>
    <w:rsid w:val="00727D2F"/>
    <w:rsid w:val="007300BD"/>
    <w:rsid w:val="0073087F"/>
    <w:rsid w:val="00731C67"/>
    <w:rsid w:val="00732000"/>
    <w:rsid w:val="00732C1E"/>
    <w:rsid w:val="0073370A"/>
    <w:rsid w:val="00734611"/>
    <w:rsid w:val="00735B8F"/>
    <w:rsid w:val="00737229"/>
    <w:rsid w:val="007372BD"/>
    <w:rsid w:val="007378CD"/>
    <w:rsid w:val="00740C3D"/>
    <w:rsid w:val="00740DC7"/>
    <w:rsid w:val="00742302"/>
    <w:rsid w:val="0074293D"/>
    <w:rsid w:val="00743BE0"/>
    <w:rsid w:val="00744DCC"/>
    <w:rsid w:val="00745348"/>
    <w:rsid w:val="00745855"/>
    <w:rsid w:val="00745926"/>
    <w:rsid w:val="00746472"/>
    <w:rsid w:val="00746558"/>
    <w:rsid w:val="00746FCA"/>
    <w:rsid w:val="007474ED"/>
    <w:rsid w:val="007504A5"/>
    <w:rsid w:val="00751049"/>
    <w:rsid w:val="00751277"/>
    <w:rsid w:val="00752A34"/>
    <w:rsid w:val="0075303A"/>
    <w:rsid w:val="007531E2"/>
    <w:rsid w:val="0075366F"/>
    <w:rsid w:val="00754653"/>
    <w:rsid w:val="0075529E"/>
    <w:rsid w:val="007573E7"/>
    <w:rsid w:val="00757A01"/>
    <w:rsid w:val="007600C0"/>
    <w:rsid w:val="007601CF"/>
    <w:rsid w:val="00761450"/>
    <w:rsid w:val="00761DF2"/>
    <w:rsid w:val="00762D1B"/>
    <w:rsid w:val="007630DC"/>
    <w:rsid w:val="00764592"/>
    <w:rsid w:val="00764D6E"/>
    <w:rsid w:val="00765093"/>
    <w:rsid w:val="0076588F"/>
    <w:rsid w:val="0076678C"/>
    <w:rsid w:val="007704D1"/>
    <w:rsid w:val="00770BF7"/>
    <w:rsid w:val="007710F4"/>
    <w:rsid w:val="0077170A"/>
    <w:rsid w:val="00772161"/>
    <w:rsid w:val="00775C10"/>
    <w:rsid w:val="00776375"/>
    <w:rsid w:val="00777261"/>
    <w:rsid w:val="00777486"/>
    <w:rsid w:val="00780222"/>
    <w:rsid w:val="0078075B"/>
    <w:rsid w:val="00780806"/>
    <w:rsid w:val="00782380"/>
    <w:rsid w:val="00782ED1"/>
    <w:rsid w:val="007832A9"/>
    <w:rsid w:val="0078336D"/>
    <w:rsid w:val="0078393B"/>
    <w:rsid w:val="00784140"/>
    <w:rsid w:val="00784B14"/>
    <w:rsid w:val="00785001"/>
    <w:rsid w:val="007856FD"/>
    <w:rsid w:val="00785861"/>
    <w:rsid w:val="00785FD2"/>
    <w:rsid w:val="0078655C"/>
    <w:rsid w:val="00786762"/>
    <w:rsid w:val="00786E04"/>
    <w:rsid w:val="00786F4D"/>
    <w:rsid w:val="00790E63"/>
    <w:rsid w:val="007921BF"/>
    <w:rsid w:val="007924D6"/>
    <w:rsid w:val="0079460E"/>
    <w:rsid w:val="00795227"/>
    <w:rsid w:val="007977A8"/>
    <w:rsid w:val="00797C3D"/>
    <w:rsid w:val="00797E68"/>
    <w:rsid w:val="007A04C7"/>
    <w:rsid w:val="007A3143"/>
    <w:rsid w:val="007A364E"/>
    <w:rsid w:val="007A38A1"/>
    <w:rsid w:val="007A3CC6"/>
    <w:rsid w:val="007A3F16"/>
    <w:rsid w:val="007A4FA5"/>
    <w:rsid w:val="007A6E6D"/>
    <w:rsid w:val="007A7730"/>
    <w:rsid w:val="007A7E60"/>
    <w:rsid w:val="007B06D0"/>
    <w:rsid w:val="007B1713"/>
    <w:rsid w:val="007B1EFD"/>
    <w:rsid w:val="007B2345"/>
    <w:rsid w:val="007B2A61"/>
    <w:rsid w:val="007B325C"/>
    <w:rsid w:val="007B38E4"/>
    <w:rsid w:val="007B42B8"/>
    <w:rsid w:val="007B4E6B"/>
    <w:rsid w:val="007B4F3C"/>
    <w:rsid w:val="007B4F80"/>
    <w:rsid w:val="007B5A83"/>
    <w:rsid w:val="007B5BA4"/>
    <w:rsid w:val="007B646C"/>
    <w:rsid w:val="007B67AC"/>
    <w:rsid w:val="007B691F"/>
    <w:rsid w:val="007C0077"/>
    <w:rsid w:val="007C018B"/>
    <w:rsid w:val="007C04E0"/>
    <w:rsid w:val="007C39E6"/>
    <w:rsid w:val="007C3AF8"/>
    <w:rsid w:val="007C5DEC"/>
    <w:rsid w:val="007C61B8"/>
    <w:rsid w:val="007C652F"/>
    <w:rsid w:val="007C74FC"/>
    <w:rsid w:val="007C756D"/>
    <w:rsid w:val="007C7B31"/>
    <w:rsid w:val="007D15AF"/>
    <w:rsid w:val="007D1742"/>
    <w:rsid w:val="007D3D38"/>
    <w:rsid w:val="007D41FF"/>
    <w:rsid w:val="007D420C"/>
    <w:rsid w:val="007D43F6"/>
    <w:rsid w:val="007E0366"/>
    <w:rsid w:val="007E0857"/>
    <w:rsid w:val="007E1C63"/>
    <w:rsid w:val="007E22D7"/>
    <w:rsid w:val="007E3148"/>
    <w:rsid w:val="007E3D79"/>
    <w:rsid w:val="007E4DA9"/>
    <w:rsid w:val="007E6330"/>
    <w:rsid w:val="007E6A2D"/>
    <w:rsid w:val="007E6A88"/>
    <w:rsid w:val="007E7C42"/>
    <w:rsid w:val="007F07C4"/>
    <w:rsid w:val="007F0C8A"/>
    <w:rsid w:val="007F11B1"/>
    <w:rsid w:val="007F1691"/>
    <w:rsid w:val="007F21D1"/>
    <w:rsid w:val="007F4482"/>
    <w:rsid w:val="007F4BAF"/>
    <w:rsid w:val="007F5D40"/>
    <w:rsid w:val="007F6492"/>
    <w:rsid w:val="007F6F2D"/>
    <w:rsid w:val="007F7663"/>
    <w:rsid w:val="008000AA"/>
    <w:rsid w:val="0080049C"/>
    <w:rsid w:val="00800CEC"/>
    <w:rsid w:val="008012B0"/>
    <w:rsid w:val="008017E2"/>
    <w:rsid w:val="00801E8F"/>
    <w:rsid w:val="00802E83"/>
    <w:rsid w:val="00804169"/>
    <w:rsid w:val="008078A7"/>
    <w:rsid w:val="00810194"/>
    <w:rsid w:val="00810B85"/>
    <w:rsid w:val="008110A8"/>
    <w:rsid w:val="008113D9"/>
    <w:rsid w:val="00811608"/>
    <w:rsid w:val="0081283E"/>
    <w:rsid w:val="00812C16"/>
    <w:rsid w:val="00812C35"/>
    <w:rsid w:val="00812F9D"/>
    <w:rsid w:val="008132ED"/>
    <w:rsid w:val="00815BFE"/>
    <w:rsid w:val="00817ABD"/>
    <w:rsid w:val="00817CE4"/>
    <w:rsid w:val="00820489"/>
    <w:rsid w:val="00820A53"/>
    <w:rsid w:val="00820F1E"/>
    <w:rsid w:val="00821436"/>
    <w:rsid w:val="00821B17"/>
    <w:rsid w:val="008224F3"/>
    <w:rsid w:val="00822859"/>
    <w:rsid w:val="0082298F"/>
    <w:rsid w:val="0082444F"/>
    <w:rsid w:val="00824A89"/>
    <w:rsid w:val="00825B05"/>
    <w:rsid w:val="00825BB8"/>
    <w:rsid w:val="00825E2C"/>
    <w:rsid w:val="00826D58"/>
    <w:rsid w:val="008274F2"/>
    <w:rsid w:val="00827C32"/>
    <w:rsid w:val="00831558"/>
    <w:rsid w:val="00831A49"/>
    <w:rsid w:val="00833DAF"/>
    <w:rsid w:val="0083460C"/>
    <w:rsid w:val="008348D3"/>
    <w:rsid w:val="0083552B"/>
    <w:rsid w:val="0083555D"/>
    <w:rsid w:val="00835C4B"/>
    <w:rsid w:val="0083609C"/>
    <w:rsid w:val="008369EC"/>
    <w:rsid w:val="00836AF9"/>
    <w:rsid w:val="00837081"/>
    <w:rsid w:val="0084017D"/>
    <w:rsid w:val="008401FD"/>
    <w:rsid w:val="00840311"/>
    <w:rsid w:val="00840C26"/>
    <w:rsid w:val="00841317"/>
    <w:rsid w:val="0084187E"/>
    <w:rsid w:val="00841A50"/>
    <w:rsid w:val="00843340"/>
    <w:rsid w:val="0084352A"/>
    <w:rsid w:val="008437C4"/>
    <w:rsid w:val="00844425"/>
    <w:rsid w:val="0084568E"/>
    <w:rsid w:val="00845CB3"/>
    <w:rsid w:val="00845E34"/>
    <w:rsid w:val="0084696D"/>
    <w:rsid w:val="008474C2"/>
    <w:rsid w:val="0084799E"/>
    <w:rsid w:val="00847AA3"/>
    <w:rsid w:val="00850A2E"/>
    <w:rsid w:val="00850DDE"/>
    <w:rsid w:val="0085106A"/>
    <w:rsid w:val="00851E43"/>
    <w:rsid w:val="008521E8"/>
    <w:rsid w:val="00852CAE"/>
    <w:rsid w:val="008530BF"/>
    <w:rsid w:val="00854D46"/>
    <w:rsid w:val="008554C7"/>
    <w:rsid w:val="00856E08"/>
    <w:rsid w:val="00857CD1"/>
    <w:rsid w:val="00861718"/>
    <w:rsid w:val="00861BB1"/>
    <w:rsid w:val="00861C87"/>
    <w:rsid w:val="00862397"/>
    <w:rsid w:val="00870044"/>
    <w:rsid w:val="00870949"/>
    <w:rsid w:val="00870A47"/>
    <w:rsid w:val="0087152B"/>
    <w:rsid w:val="008715C7"/>
    <w:rsid w:val="00874022"/>
    <w:rsid w:val="00874C1A"/>
    <w:rsid w:val="0087642B"/>
    <w:rsid w:val="00877257"/>
    <w:rsid w:val="00877F1B"/>
    <w:rsid w:val="00881906"/>
    <w:rsid w:val="0088422C"/>
    <w:rsid w:val="008859C7"/>
    <w:rsid w:val="00885F90"/>
    <w:rsid w:val="00885FCB"/>
    <w:rsid w:val="00886898"/>
    <w:rsid w:val="00886EC5"/>
    <w:rsid w:val="008873ED"/>
    <w:rsid w:val="008907DC"/>
    <w:rsid w:val="00890C7A"/>
    <w:rsid w:val="00890D87"/>
    <w:rsid w:val="0089171B"/>
    <w:rsid w:val="00893521"/>
    <w:rsid w:val="00894599"/>
    <w:rsid w:val="008948C5"/>
    <w:rsid w:val="0089554A"/>
    <w:rsid w:val="008959F2"/>
    <w:rsid w:val="00895D88"/>
    <w:rsid w:val="0089728F"/>
    <w:rsid w:val="008A082C"/>
    <w:rsid w:val="008A0D34"/>
    <w:rsid w:val="008A1425"/>
    <w:rsid w:val="008A1ABE"/>
    <w:rsid w:val="008A219A"/>
    <w:rsid w:val="008A3623"/>
    <w:rsid w:val="008A473F"/>
    <w:rsid w:val="008A4F8B"/>
    <w:rsid w:val="008A70A5"/>
    <w:rsid w:val="008A728C"/>
    <w:rsid w:val="008A73C4"/>
    <w:rsid w:val="008A7B7A"/>
    <w:rsid w:val="008B07B4"/>
    <w:rsid w:val="008B0BE6"/>
    <w:rsid w:val="008B0D07"/>
    <w:rsid w:val="008B0E1B"/>
    <w:rsid w:val="008B2859"/>
    <w:rsid w:val="008B343C"/>
    <w:rsid w:val="008B3479"/>
    <w:rsid w:val="008B38C8"/>
    <w:rsid w:val="008B4725"/>
    <w:rsid w:val="008B4BED"/>
    <w:rsid w:val="008B4F72"/>
    <w:rsid w:val="008B567E"/>
    <w:rsid w:val="008B5B7C"/>
    <w:rsid w:val="008B680C"/>
    <w:rsid w:val="008B734B"/>
    <w:rsid w:val="008C03BA"/>
    <w:rsid w:val="008C1A5B"/>
    <w:rsid w:val="008C1A9F"/>
    <w:rsid w:val="008C2391"/>
    <w:rsid w:val="008C32A4"/>
    <w:rsid w:val="008C51C9"/>
    <w:rsid w:val="008C6B7F"/>
    <w:rsid w:val="008C6CD0"/>
    <w:rsid w:val="008C76DF"/>
    <w:rsid w:val="008D0059"/>
    <w:rsid w:val="008D04DD"/>
    <w:rsid w:val="008D3056"/>
    <w:rsid w:val="008D5BA6"/>
    <w:rsid w:val="008D7070"/>
    <w:rsid w:val="008D750A"/>
    <w:rsid w:val="008E2ADE"/>
    <w:rsid w:val="008E2C12"/>
    <w:rsid w:val="008E3406"/>
    <w:rsid w:val="008E38F8"/>
    <w:rsid w:val="008E4F94"/>
    <w:rsid w:val="008E527C"/>
    <w:rsid w:val="008E52E1"/>
    <w:rsid w:val="008E6696"/>
    <w:rsid w:val="008F086D"/>
    <w:rsid w:val="008F2DD5"/>
    <w:rsid w:val="008F2E84"/>
    <w:rsid w:val="008F324E"/>
    <w:rsid w:val="008F4312"/>
    <w:rsid w:val="008F53ED"/>
    <w:rsid w:val="008F5B5E"/>
    <w:rsid w:val="008F5C36"/>
    <w:rsid w:val="008F6881"/>
    <w:rsid w:val="008F69F6"/>
    <w:rsid w:val="008F7082"/>
    <w:rsid w:val="00900583"/>
    <w:rsid w:val="00900A4C"/>
    <w:rsid w:val="00900ED7"/>
    <w:rsid w:val="0090169C"/>
    <w:rsid w:val="00901B9D"/>
    <w:rsid w:val="00901D04"/>
    <w:rsid w:val="00901DD7"/>
    <w:rsid w:val="00903205"/>
    <w:rsid w:val="0090384A"/>
    <w:rsid w:val="00903A5B"/>
    <w:rsid w:val="0090417A"/>
    <w:rsid w:val="009042BE"/>
    <w:rsid w:val="00905BED"/>
    <w:rsid w:val="00906530"/>
    <w:rsid w:val="00906D95"/>
    <w:rsid w:val="00906E69"/>
    <w:rsid w:val="00907104"/>
    <w:rsid w:val="009075F5"/>
    <w:rsid w:val="0091039C"/>
    <w:rsid w:val="0091070D"/>
    <w:rsid w:val="00911F13"/>
    <w:rsid w:val="00912478"/>
    <w:rsid w:val="00912B14"/>
    <w:rsid w:val="00913480"/>
    <w:rsid w:val="009148EC"/>
    <w:rsid w:val="00914BFD"/>
    <w:rsid w:val="0091596B"/>
    <w:rsid w:val="0091670A"/>
    <w:rsid w:val="0091794F"/>
    <w:rsid w:val="00917BF5"/>
    <w:rsid w:val="00917E17"/>
    <w:rsid w:val="009203F3"/>
    <w:rsid w:val="00920785"/>
    <w:rsid w:val="00921798"/>
    <w:rsid w:val="00921AD3"/>
    <w:rsid w:val="00923CB0"/>
    <w:rsid w:val="00923FF3"/>
    <w:rsid w:val="00924C17"/>
    <w:rsid w:val="009250A5"/>
    <w:rsid w:val="0092519A"/>
    <w:rsid w:val="00930622"/>
    <w:rsid w:val="0093070A"/>
    <w:rsid w:val="00931FC1"/>
    <w:rsid w:val="0093238B"/>
    <w:rsid w:val="0093385A"/>
    <w:rsid w:val="00933979"/>
    <w:rsid w:val="00934CA9"/>
    <w:rsid w:val="00936539"/>
    <w:rsid w:val="00936AFE"/>
    <w:rsid w:val="00937DC6"/>
    <w:rsid w:val="009424CA"/>
    <w:rsid w:val="00942B82"/>
    <w:rsid w:val="00942EAD"/>
    <w:rsid w:val="009434A4"/>
    <w:rsid w:val="00943899"/>
    <w:rsid w:val="00943952"/>
    <w:rsid w:val="00944401"/>
    <w:rsid w:val="00946ECA"/>
    <w:rsid w:val="00947648"/>
    <w:rsid w:val="00947838"/>
    <w:rsid w:val="00947BBC"/>
    <w:rsid w:val="00947C97"/>
    <w:rsid w:val="00947ED0"/>
    <w:rsid w:val="0095021B"/>
    <w:rsid w:val="0095068D"/>
    <w:rsid w:val="00951451"/>
    <w:rsid w:val="00951554"/>
    <w:rsid w:val="009540F8"/>
    <w:rsid w:val="00954146"/>
    <w:rsid w:val="00955227"/>
    <w:rsid w:val="009553AF"/>
    <w:rsid w:val="009554E6"/>
    <w:rsid w:val="009555E7"/>
    <w:rsid w:val="009561C3"/>
    <w:rsid w:val="0095686A"/>
    <w:rsid w:val="00957F5C"/>
    <w:rsid w:val="009603AD"/>
    <w:rsid w:val="0096127B"/>
    <w:rsid w:val="00962612"/>
    <w:rsid w:val="009644D9"/>
    <w:rsid w:val="00964A31"/>
    <w:rsid w:val="0096526E"/>
    <w:rsid w:val="00967662"/>
    <w:rsid w:val="00971E5B"/>
    <w:rsid w:val="00973007"/>
    <w:rsid w:val="009747B5"/>
    <w:rsid w:val="00975EAE"/>
    <w:rsid w:val="009773CC"/>
    <w:rsid w:val="0097760F"/>
    <w:rsid w:val="00977D88"/>
    <w:rsid w:val="00982BC1"/>
    <w:rsid w:val="00984090"/>
    <w:rsid w:val="0098679D"/>
    <w:rsid w:val="009876B1"/>
    <w:rsid w:val="009876D2"/>
    <w:rsid w:val="00987D5A"/>
    <w:rsid w:val="009926FB"/>
    <w:rsid w:val="009937DA"/>
    <w:rsid w:val="009946EE"/>
    <w:rsid w:val="00995E1F"/>
    <w:rsid w:val="00996165"/>
    <w:rsid w:val="009A0990"/>
    <w:rsid w:val="009A1BC9"/>
    <w:rsid w:val="009A1E54"/>
    <w:rsid w:val="009A5026"/>
    <w:rsid w:val="009A5D5B"/>
    <w:rsid w:val="009A60F1"/>
    <w:rsid w:val="009A6E8A"/>
    <w:rsid w:val="009A7059"/>
    <w:rsid w:val="009B0303"/>
    <w:rsid w:val="009B0306"/>
    <w:rsid w:val="009B186A"/>
    <w:rsid w:val="009B273E"/>
    <w:rsid w:val="009B2C3F"/>
    <w:rsid w:val="009B3239"/>
    <w:rsid w:val="009B3F24"/>
    <w:rsid w:val="009B45D2"/>
    <w:rsid w:val="009B4F6E"/>
    <w:rsid w:val="009C002F"/>
    <w:rsid w:val="009C1663"/>
    <w:rsid w:val="009C34BD"/>
    <w:rsid w:val="009C4D19"/>
    <w:rsid w:val="009C587F"/>
    <w:rsid w:val="009C5FB9"/>
    <w:rsid w:val="009C74EA"/>
    <w:rsid w:val="009C7AFD"/>
    <w:rsid w:val="009D0A2C"/>
    <w:rsid w:val="009D31B6"/>
    <w:rsid w:val="009D3711"/>
    <w:rsid w:val="009D48B1"/>
    <w:rsid w:val="009D5F2B"/>
    <w:rsid w:val="009D61AB"/>
    <w:rsid w:val="009D6C71"/>
    <w:rsid w:val="009E0987"/>
    <w:rsid w:val="009E1220"/>
    <w:rsid w:val="009E1CE5"/>
    <w:rsid w:val="009E1F59"/>
    <w:rsid w:val="009E3369"/>
    <w:rsid w:val="009E419A"/>
    <w:rsid w:val="009E5146"/>
    <w:rsid w:val="009E518D"/>
    <w:rsid w:val="009E5FEE"/>
    <w:rsid w:val="009E604B"/>
    <w:rsid w:val="009E6165"/>
    <w:rsid w:val="009E68C4"/>
    <w:rsid w:val="009E7EFD"/>
    <w:rsid w:val="009F0E52"/>
    <w:rsid w:val="009F3105"/>
    <w:rsid w:val="009F4404"/>
    <w:rsid w:val="009F4928"/>
    <w:rsid w:val="009F5708"/>
    <w:rsid w:val="009F57C7"/>
    <w:rsid w:val="009F5829"/>
    <w:rsid w:val="009F6327"/>
    <w:rsid w:val="00A006B3"/>
    <w:rsid w:val="00A01932"/>
    <w:rsid w:val="00A01E02"/>
    <w:rsid w:val="00A01E8E"/>
    <w:rsid w:val="00A030D3"/>
    <w:rsid w:val="00A05AB6"/>
    <w:rsid w:val="00A05F8B"/>
    <w:rsid w:val="00A067A2"/>
    <w:rsid w:val="00A078A7"/>
    <w:rsid w:val="00A07AB7"/>
    <w:rsid w:val="00A10731"/>
    <w:rsid w:val="00A11421"/>
    <w:rsid w:val="00A11D29"/>
    <w:rsid w:val="00A13460"/>
    <w:rsid w:val="00A136CD"/>
    <w:rsid w:val="00A13CFF"/>
    <w:rsid w:val="00A142E3"/>
    <w:rsid w:val="00A14D36"/>
    <w:rsid w:val="00A15050"/>
    <w:rsid w:val="00A1727E"/>
    <w:rsid w:val="00A1749B"/>
    <w:rsid w:val="00A17B55"/>
    <w:rsid w:val="00A201C2"/>
    <w:rsid w:val="00A2127A"/>
    <w:rsid w:val="00A21772"/>
    <w:rsid w:val="00A21826"/>
    <w:rsid w:val="00A22A47"/>
    <w:rsid w:val="00A2312D"/>
    <w:rsid w:val="00A23C33"/>
    <w:rsid w:val="00A23E9C"/>
    <w:rsid w:val="00A242D1"/>
    <w:rsid w:val="00A24676"/>
    <w:rsid w:val="00A24785"/>
    <w:rsid w:val="00A24B13"/>
    <w:rsid w:val="00A24F10"/>
    <w:rsid w:val="00A278A7"/>
    <w:rsid w:val="00A3039D"/>
    <w:rsid w:val="00A30A93"/>
    <w:rsid w:val="00A310D5"/>
    <w:rsid w:val="00A3368A"/>
    <w:rsid w:val="00A33834"/>
    <w:rsid w:val="00A33B9A"/>
    <w:rsid w:val="00A34676"/>
    <w:rsid w:val="00A350B4"/>
    <w:rsid w:val="00A35FFE"/>
    <w:rsid w:val="00A36085"/>
    <w:rsid w:val="00A3628D"/>
    <w:rsid w:val="00A36CD4"/>
    <w:rsid w:val="00A41452"/>
    <w:rsid w:val="00A41461"/>
    <w:rsid w:val="00A4162F"/>
    <w:rsid w:val="00A4198B"/>
    <w:rsid w:val="00A419E4"/>
    <w:rsid w:val="00A41E58"/>
    <w:rsid w:val="00A4356E"/>
    <w:rsid w:val="00A4449F"/>
    <w:rsid w:val="00A44C05"/>
    <w:rsid w:val="00A45207"/>
    <w:rsid w:val="00A465B0"/>
    <w:rsid w:val="00A500DB"/>
    <w:rsid w:val="00A50245"/>
    <w:rsid w:val="00A521DB"/>
    <w:rsid w:val="00A531D9"/>
    <w:rsid w:val="00A53C65"/>
    <w:rsid w:val="00A54898"/>
    <w:rsid w:val="00A54CF8"/>
    <w:rsid w:val="00A563CB"/>
    <w:rsid w:val="00A56591"/>
    <w:rsid w:val="00A60B72"/>
    <w:rsid w:val="00A624B0"/>
    <w:rsid w:val="00A62B35"/>
    <w:rsid w:val="00A62FC5"/>
    <w:rsid w:val="00A63B24"/>
    <w:rsid w:val="00A64A7C"/>
    <w:rsid w:val="00A65238"/>
    <w:rsid w:val="00A67AAE"/>
    <w:rsid w:val="00A70CE5"/>
    <w:rsid w:val="00A7118B"/>
    <w:rsid w:val="00A7200E"/>
    <w:rsid w:val="00A72A92"/>
    <w:rsid w:val="00A72AE4"/>
    <w:rsid w:val="00A73943"/>
    <w:rsid w:val="00A73944"/>
    <w:rsid w:val="00A76D7D"/>
    <w:rsid w:val="00A7716E"/>
    <w:rsid w:val="00A77E91"/>
    <w:rsid w:val="00A81706"/>
    <w:rsid w:val="00A82317"/>
    <w:rsid w:val="00A843F4"/>
    <w:rsid w:val="00A8480F"/>
    <w:rsid w:val="00A85000"/>
    <w:rsid w:val="00A85063"/>
    <w:rsid w:val="00A90504"/>
    <w:rsid w:val="00A919D7"/>
    <w:rsid w:val="00A934FD"/>
    <w:rsid w:val="00A95132"/>
    <w:rsid w:val="00A95527"/>
    <w:rsid w:val="00A96618"/>
    <w:rsid w:val="00A97A7A"/>
    <w:rsid w:val="00AA109B"/>
    <w:rsid w:val="00AA1C3C"/>
    <w:rsid w:val="00AA3EF8"/>
    <w:rsid w:val="00AA61AE"/>
    <w:rsid w:val="00AA6F5E"/>
    <w:rsid w:val="00AB0DAC"/>
    <w:rsid w:val="00AB2747"/>
    <w:rsid w:val="00AB29E8"/>
    <w:rsid w:val="00AB2D9D"/>
    <w:rsid w:val="00AB3A54"/>
    <w:rsid w:val="00AB3C16"/>
    <w:rsid w:val="00AB3D35"/>
    <w:rsid w:val="00AB450B"/>
    <w:rsid w:val="00AB4B4D"/>
    <w:rsid w:val="00AB4B9D"/>
    <w:rsid w:val="00AB51A8"/>
    <w:rsid w:val="00AB5BEB"/>
    <w:rsid w:val="00AB7890"/>
    <w:rsid w:val="00AC0708"/>
    <w:rsid w:val="00AC37F2"/>
    <w:rsid w:val="00AC43E7"/>
    <w:rsid w:val="00AC636A"/>
    <w:rsid w:val="00AC714E"/>
    <w:rsid w:val="00AC7C28"/>
    <w:rsid w:val="00AC7FB2"/>
    <w:rsid w:val="00AD0679"/>
    <w:rsid w:val="00AD09AD"/>
    <w:rsid w:val="00AD13EF"/>
    <w:rsid w:val="00AD1ED0"/>
    <w:rsid w:val="00AD250F"/>
    <w:rsid w:val="00AD321B"/>
    <w:rsid w:val="00AD3988"/>
    <w:rsid w:val="00AD477C"/>
    <w:rsid w:val="00AD6C4E"/>
    <w:rsid w:val="00AD6F69"/>
    <w:rsid w:val="00AD7D7D"/>
    <w:rsid w:val="00AE0591"/>
    <w:rsid w:val="00AE0AB4"/>
    <w:rsid w:val="00AE2583"/>
    <w:rsid w:val="00AE3164"/>
    <w:rsid w:val="00AE37ED"/>
    <w:rsid w:val="00AE3928"/>
    <w:rsid w:val="00AE4C8E"/>
    <w:rsid w:val="00AE5919"/>
    <w:rsid w:val="00AE5C9E"/>
    <w:rsid w:val="00AE6DBD"/>
    <w:rsid w:val="00AE70BB"/>
    <w:rsid w:val="00AE7865"/>
    <w:rsid w:val="00AF099A"/>
    <w:rsid w:val="00AF1217"/>
    <w:rsid w:val="00AF3F6D"/>
    <w:rsid w:val="00AF4134"/>
    <w:rsid w:val="00AF4968"/>
    <w:rsid w:val="00AF4FDA"/>
    <w:rsid w:val="00AF67F6"/>
    <w:rsid w:val="00AF6A8C"/>
    <w:rsid w:val="00AF7AAA"/>
    <w:rsid w:val="00AF7E1B"/>
    <w:rsid w:val="00B0013D"/>
    <w:rsid w:val="00B006E3"/>
    <w:rsid w:val="00B011F6"/>
    <w:rsid w:val="00B01412"/>
    <w:rsid w:val="00B01FE3"/>
    <w:rsid w:val="00B0225F"/>
    <w:rsid w:val="00B025E4"/>
    <w:rsid w:val="00B02B56"/>
    <w:rsid w:val="00B05D0D"/>
    <w:rsid w:val="00B075EB"/>
    <w:rsid w:val="00B07FEC"/>
    <w:rsid w:val="00B12318"/>
    <w:rsid w:val="00B123A1"/>
    <w:rsid w:val="00B12C11"/>
    <w:rsid w:val="00B12FD7"/>
    <w:rsid w:val="00B144D3"/>
    <w:rsid w:val="00B15847"/>
    <w:rsid w:val="00B15CC7"/>
    <w:rsid w:val="00B160CE"/>
    <w:rsid w:val="00B16978"/>
    <w:rsid w:val="00B21861"/>
    <w:rsid w:val="00B22630"/>
    <w:rsid w:val="00B23B08"/>
    <w:rsid w:val="00B24322"/>
    <w:rsid w:val="00B24C35"/>
    <w:rsid w:val="00B25FC7"/>
    <w:rsid w:val="00B26307"/>
    <w:rsid w:val="00B269E4"/>
    <w:rsid w:val="00B26C94"/>
    <w:rsid w:val="00B27314"/>
    <w:rsid w:val="00B27880"/>
    <w:rsid w:val="00B27B82"/>
    <w:rsid w:val="00B27BE5"/>
    <w:rsid w:val="00B3065C"/>
    <w:rsid w:val="00B33059"/>
    <w:rsid w:val="00B33440"/>
    <w:rsid w:val="00B33615"/>
    <w:rsid w:val="00B3453B"/>
    <w:rsid w:val="00B35018"/>
    <w:rsid w:val="00B366AA"/>
    <w:rsid w:val="00B36B88"/>
    <w:rsid w:val="00B37B33"/>
    <w:rsid w:val="00B37F93"/>
    <w:rsid w:val="00B4040D"/>
    <w:rsid w:val="00B40E70"/>
    <w:rsid w:val="00B417D3"/>
    <w:rsid w:val="00B41AA8"/>
    <w:rsid w:val="00B42DEB"/>
    <w:rsid w:val="00B43F01"/>
    <w:rsid w:val="00B45853"/>
    <w:rsid w:val="00B45EBE"/>
    <w:rsid w:val="00B469FB"/>
    <w:rsid w:val="00B50280"/>
    <w:rsid w:val="00B505F9"/>
    <w:rsid w:val="00B51B1F"/>
    <w:rsid w:val="00B52090"/>
    <w:rsid w:val="00B52463"/>
    <w:rsid w:val="00B536A5"/>
    <w:rsid w:val="00B54290"/>
    <w:rsid w:val="00B550FA"/>
    <w:rsid w:val="00B55C1E"/>
    <w:rsid w:val="00B5641D"/>
    <w:rsid w:val="00B56988"/>
    <w:rsid w:val="00B56D23"/>
    <w:rsid w:val="00B57A56"/>
    <w:rsid w:val="00B6084F"/>
    <w:rsid w:val="00B608A0"/>
    <w:rsid w:val="00B60DAB"/>
    <w:rsid w:val="00B6303E"/>
    <w:rsid w:val="00B637CD"/>
    <w:rsid w:val="00B639E3"/>
    <w:rsid w:val="00B63DD1"/>
    <w:rsid w:val="00B645A7"/>
    <w:rsid w:val="00B6587A"/>
    <w:rsid w:val="00B65B32"/>
    <w:rsid w:val="00B67FD3"/>
    <w:rsid w:val="00B725DC"/>
    <w:rsid w:val="00B736C2"/>
    <w:rsid w:val="00B75B6E"/>
    <w:rsid w:val="00B75EA5"/>
    <w:rsid w:val="00B762CD"/>
    <w:rsid w:val="00B766CB"/>
    <w:rsid w:val="00B80C91"/>
    <w:rsid w:val="00B81227"/>
    <w:rsid w:val="00B83806"/>
    <w:rsid w:val="00B839C2"/>
    <w:rsid w:val="00B83ED6"/>
    <w:rsid w:val="00B841E1"/>
    <w:rsid w:val="00B84FB3"/>
    <w:rsid w:val="00B85FF4"/>
    <w:rsid w:val="00B8703E"/>
    <w:rsid w:val="00B87966"/>
    <w:rsid w:val="00B87C8F"/>
    <w:rsid w:val="00B90730"/>
    <w:rsid w:val="00B925ED"/>
    <w:rsid w:val="00B938F3"/>
    <w:rsid w:val="00B93E5D"/>
    <w:rsid w:val="00B94B0D"/>
    <w:rsid w:val="00B95637"/>
    <w:rsid w:val="00B97413"/>
    <w:rsid w:val="00B9791C"/>
    <w:rsid w:val="00BA1E0E"/>
    <w:rsid w:val="00BA1F05"/>
    <w:rsid w:val="00BA1FF9"/>
    <w:rsid w:val="00BA291B"/>
    <w:rsid w:val="00BA2E08"/>
    <w:rsid w:val="00BA379F"/>
    <w:rsid w:val="00BA40AE"/>
    <w:rsid w:val="00BA451D"/>
    <w:rsid w:val="00BA479D"/>
    <w:rsid w:val="00BA5AAC"/>
    <w:rsid w:val="00BA5D24"/>
    <w:rsid w:val="00BA6242"/>
    <w:rsid w:val="00BA68B4"/>
    <w:rsid w:val="00BA6BDE"/>
    <w:rsid w:val="00BA74B3"/>
    <w:rsid w:val="00BA79E5"/>
    <w:rsid w:val="00BA7E87"/>
    <w:rsid w:val="00BB011A"/>
    <w:rsid w:val="00BB02AC"/>
    <w:rsid w:val="00BB1930"/>
    <w:rsid w:val="00BB29FE"/>
    <w:rsid w:val="00BB44F7"/>
    <w:rsid w:val="00BB479E"/>
    <w:rsid w:val="00BB5E35"/>
    <w:rsid w:val="00BC22B7"/>
    <w:rsid w:val="00BC2C91"/>
    <w:rsid w:val="00BC3E0E"/>
    <w:rsid w:val="00BC4209"/>
    <w:rsid w:val="00BC4240"/>
    <w:rsid w:val="00BC4835"/>
    <w:rsid w:val="00BC5408"/>
    <w:rsid w:val="00BC59D6"/>
    <w:rsid w:val="00BC6B63"/>
    <w:rsid w:val="00BC7AA7"/>
    <w:rsid w:val="00BC7E0B"/>
    <w:rsid w:val="00BD09FA"/>
    <w:rsid w:val="00BD1D78"/>
    <w:rsid w:val="00BD3B17"/>
    <w:rsid w:val="00BD3CA0"/>
    <w:rsid w:val="00BD4C35"/>
    <w:rsid w:val="00BD4C69"/>
    <w:rsid w:val="00BD4C9D"/>
    <w:rsid w:val="00BD5444"/>
    <w:rsid w:val="00BD67D3"/>
    <w:rsid w:val="00BD6C25"/>
    <w:rsid w:val="00BE01BF"/>
    <w:rsid w:val="00BE05ED"/>
    <w:rsid w:val="00BE0A35"/>
    <w:rsid w:val="00BE11BF"/>
    <w:rsid w:val="00BE28E8"/>
    <w:rsid w:val="00BE4A35"/>
    <w:rsid w:val="00BE58FF"/>
    <w:rsid w:val="00BE6D43"/>
    <w:rsid w:val="00BE7179"/>
    <w:rsid w:val="00BE7499"/>
    <w:rsid w:val="00BE7B03"/>
    <w:rsid w:val="00BF0D49"/>
    <w:rsid w:val="00BF1E5E"/>
    <w:rsid w:val="00BF2BBC"/>
    <w:rsid w:val="00BF40A4"/>
    <w:rsid w:val="00BF4715"/>
    <w:rsid w:val="00BF649F"/>
    <w:rsid w:val="00BF69C9"/>
    <w:rsid w:val="00BF6CB2"/>
    <w:rsid w:val="00BF71C0"/>
    <w:rsid w:val="00C0093F"/>
    <w:rsid w:val="00C00AF5"/>
    <w:rsid w:val="00C0129C"/>
    <w:rsid w:val="00C03BE4"/>
    <w:rsid w:val="00C045BD"/>
    <w:rsid w:val="00C05880"/>
    <w:rsid w:val="00C06566"/>
    <w:rsid w:val="00C1015F"/>
    <w:rsid w:val="00C1017E"/>
    <w:rsid w:val="00C10F5D"/>
    <w:rsid w:val="00C11679"/>
    <w:rsid w:val="00C136B9"/>
    <w:rsid w:val="00C13CFB"/>
    <w:rsid w:val="00C1498D"/>
    <w:rsid w:val="00C1500C"/>
    <w:rsid w:val="00C15934"/>
    <w:rsid w:val="00C16B9E"/>
    <w:rsid w:val="00C170FB"/>
    <w:rsid w:val="00C178B9"/>
    <w:rsid w:val="00C17F3A"/>
    <w:rsid w:val="00C20505"/>
    <w:rsid w:val="00C21349"/>
    <w:rsid w:val="00C21A19"/>
    <w:rsid w:val="00C21A9F"/>
    <w:rsid w:val="00C225FC"/>
    <w:rsid w:val="00C2296B"/>
    <w:rsid w:val="00C22978"/>
    <w:rsid w:val="00C23519"/>
    <w:rsid w:val="00C25E77"/>
    <w:rsid w:val="00C274F8"/>
    <w:rsid w:val="00C27FC8"/>
    <w:rsid w:val="00C31AB0"/>
    <w:rsid w:val="00C32373"/>
    <w:rsid w:val="00C333E6"/>
    <w:rsid w:val="00C33F20"/>
    <w:rsid w:val="00C35A29"/>
    <w:rsid w:val="00C35F03"/>
    <w:rsid w:val="00C364E5"/>
    <w:rsid w:val="00C36D0F"/>
    <w:rsid w:val="00C36F0C"/>
    <w:rsid w:val="00C37CB4"/>
    <w:rsid w:val="00C41010"/>
    <w:rsid w:val="00C4262E"/>
    <w:rsid w:val="00C43747"/>
    <w:rsid w:val="00C4534E"/>
    <w:rsid w:val="00C46836"/>
    <w:rsid w:val="00C50304"/>
    <w:rsid w:val="00C505A0"/>
    <w:rsid w:val="00C50948"/>
    <w:rsid w:val="00C515F7"/>
    <w:rsid w:val="00C529D5"/>
    <w:rsid w:val="00C52FA8"/>
    <w:rsid w:val="00C53099"/>
    <w:rsid w:val="00C54DAB"/>
    <w:rsid w:val="00C55C4A"/>
    <w:rsid w:val="00C56FAA"/>
    <w:rsid w:val="00C62585"/>
    <w:rsid w:val="00C62F21"/>
    <w:rsid w:val="00C63628"/>
    <w:rsid w:val="00C63B74"/>
    <w:rsid w:val="00C63CA7"/>
    <w:rsid w:val="00C647FC"/>
    <w:rsid w:val="00C6486B"/>
    <w:rsid w:val="00C64879"/>
    <w:rsid w:val="00C65E03"/>
    <w:rsid w:val="00C66A64"/>
    <w:rsid w:val="00C679E0"/>
    <w:rsid w:val="00C71617"/>
    <w:rsid w:val="00C72007"/>
    <w:rsid w:val="00C72903"/>
    <w:rsid w:val="00C72A22"/>
    <w:rsid w:val="00C72CC7"/>
    <w:rsid w:val="00C740F1"/>
    <w:rsid w:val="00C74FD8"/>
    <w:rsid w:val="00C75174"/>
    <w:rsid w:val="00C75FD6"/>
    <w:rsid w:val="00C76791"/>
    <w:rsid w:val="00C76901"/>
    <w:rsid w:val="00C77291"/>
    <w:rsid w:val="00C777A9"/>
    <w:rsid w:val="00C77968"/>
    <w:rsid w:val="00C811F2"/>
    <w:rsid w:val="00C81A92"/>
    <w:rsid w:val="00C81D1D"/>
    <w:rsid w:val="00C82B9C"/>
    <w:rsid w:val="00C8302C"/>
    <w:rsid w:val="00C8441F"/>
    <w:rsid w:val="00C84447"/>
    <w:rsid w:val="00C84A7E"/>
    <w:rsid w:val="00C850B3"/>
    <w:rsid w:val="00C865F3"/>
    <w:rsid w:val="00C86784"/>
    <w:rsid w:val="00C86E0B"/>
    <w:rsid w:val="00C8741D"/>
    <w:rsid w:val="00C87968"/>
    <w:rsid w:val="00C90AC9"/>
    <w:rsid w:val="00C917DC"/>
    <w:rsid w:val="00C9260E"/>
    <w:rsid w:val="00C927E4"/>
    <w:rsid w:val="00C92823"/>
    <w:rsid w:val="00C93038"/>
    <w:rsid w:val="00C93135"/>
    <w:rsid w:val="00C93EDB"/>
    <w:rsid w:val="00C945BD"/>
    <w:rsid w:val="00C94B5F"/>
    <w:rsid w:val="00C94F33"/>
    <w:rsid w:val="00C954D8"/>
    <w:rsid w:val="00C95BD1"/>
    <w:rsid w:val="00C96A41"/>
    <w:rsid w:val="00C97354"/>
    <w:rsid w:val="00C976C2"/>
    <w:rsid w:val="00C97E4C"/>
    <w:rsid w:val="00CA020A"/>
    <w:rsid w:val="00CA03BE"/>
    <w:rsid w:val="00CA1215"/>
    <w:rsid w:val="00CA271E"/>
    <w:rsid w:val="00CA404D"/>
    <w:rsid w:val="00CA5D0F"/>
    <w:rsid w:val="00CA6D7E"/>
    <w:rsid w:val="00CA6EB2"/>
    <w:rsid w:val="00CA780F"/>
    <w:rsid w:val="00CB09FC"/>
    <w:rsid w:val="00CB1A1B"/>
    <w:rsid w:val="00CB29BD"/>
    <w:rsid w:val="00CB3A71"/>
    <w:rsid w:val="00CB4C64"/>
    <w:rsid w:val="00CB6828"/>
    <w:rsid w:val="00CB6C2E"/>
    <w:rsid w:val="00CB7180"/>
    <w:rsid w:val="00CC0364"/>
    <w:rsid w:val="00CC2CC7"/>
    <w:rsid w:val="00CC3038"/>
    <w:rsid w:val="00CC3277"/>
    <w:rsid w:val="00CC44E1"/>
    <w:rsid w:val="00CC4A36"/>
    <w:rsid w:val="00CC5059"/>
    <w:rsid w:val="00CC5070"/>
    <w:rsid w:val="00CC62CC"/>
    <w:rsid w:val="00CC69DD"/>
    <w:rsid w:val="00CC6A79"/>
    <w:rsid w:val="00CC6CAB"/>
    <w:rsid w:val="00CC769E"/>
    <w:rsid w:val="00CC7704"/>
    <w:rsid w:val="00CD05F6"/>
    <w:rsid w:val="00CD0C61"/>
    <w:rsid w:val="00CD1CF7"/>
    <w:rsid w:val="00CD2601"/>
    <w:rsid w:val="00CD31D8"/>
    <w:rsid w:val="00CD3423"/>
    <w:rsid w:val="00CD34A4"/>
    <w:rsid w:val="00CD44B7"/>
    <w:rsid w:val="00CD56F9"/>
    <w:rsid w:val="00CD5771"/>
    <w:rsid w:val="00CD7450"/>
    <w:rsid w:val="00CD7CF1"/>
    <w:rsid w:val="00CE0AA5"/>
    <w:rsid w:val="00CE266A"/>
    <w:rsid w:val="00CE2BF0"/>
    <w:rsid w:val="00CE51F7"/>
    <w:rsid w:val="00CE57DC"/>
    <w:rsid w:val="00CE58D5"/>
    <w:rsid w:val="00CE6B1A"/>
    <w:rsid w:val="00CF05CE"/>
    <w:rsid w:val="00CF1092"/>
    <w:rsid w:val="00CF136D"/>
    <w:rsid w:val="00CF337D"/>
    <w:rsid w:val="00CF349C"/>
    <w:rsid w:val="00CF3E45"/>
    <w:rsid w:val="00CF4CE8"/>
    <w:rsid w:val="00CF53BC"/>
    <w:rsid w:val="00CF5A19"/>
    <w:rsid w:val="00CF608D"/>
    <w:rsid w:val="00CF60A0"/>
    <w:rsid w:val="00CF635A"/>
    <w:rsid w:val="00CF65D8"/>
    <w:rsid w:val="00CF6C92"/>
    <w:rsid w:val="00D003EA"/>
    <w:rsid w:val="00D00CEC"/>
    <w:rsid w:val="00D01F7D"/>
    <w:rsid w:val="00D0275D"/>
    <w:rsid w:val="00D028FC"/>
    <w:rsid w:val="00D034F4"/>
    <w:rsid w:val="00D04A94"/>
    <w:rsid w:val="00D04D6C"/>
    <w:rsid w:val="00D0588D"/>
    <w:rsid w:val="00D06837"/>
    <w:rsid w:val="00D06909"/>
    <w:rsid w:val="00D07461"/>
    <w:rsid w:val="00D078C8"/>
    <w:rsid w:val="00D106BD"/>
    <w:rsid w:val="00D10978"/>
    <w:rsid w:val="00D11270"/>
    <w:rsid w:val="00D1257D"/>
    <w:rsid w:val="00D1267F"/>
    <w:rsid w:val="00D12E58"/>
    <w:rsid w:val="00D13791"/>
    <w:rsid w:val="00D144BF"/>
    <w:rsid w:val="00D14A06"/>
    <w:rsid w:val="00D14A48"/>
    <w:rsid w:val="00D1587B"/>
    <w:rsid w:val="00D16529"/>
    <w:rsid w:val="00D17965"/>
    <w:rsid w:val="00D17CB5"/>
    <w:rsid w:val="00D20B50"/>
    <w:rsid w:val="00D2104C"/>
    <w:rsid w:val="00D21168"/>
    <w:rsid w:val="00D21823"/>
    <w:rsid w:val="00D21965"/>
    <w:rsid w:val="00D2299C"/>
    <w:rsid w:val="00D247BE"/>
    <w:rsid w:val="00D26CD2"/>
    <w:rsid w:val="00D271C7"/>
    <w:rsid w:val="00D27965"/>
    <w:rsid w:val="00D30523"/>
    <w:rsid w:val="00D30B7C"/>
    <w:rsid w:val="00D31D6B"/>
    <w:rsid w:val="00D32104"/>
    <w:rsid w:val="00D33A03"/>
    <w:rsid w:val="00D34878"/>
    <w:rsid w:val="00D34AB4"/>
    <w:rsid w:val="00D35464"/>
    <w:rsid w:val="00D354FF"/>
    <w:rsid w:val="00D35BE1"/>
    <w:rsid w:val="00D378A2"/>
    <w:rsid w:val="00D37E1E"/>
    <w:rsid w:val="00D40053"/>
    <w:rsid w:val="00D4040A"/>
    <w:rsid w:val="00D40458"/>
    <w:rsid w:val="00D4057B"/>
    <w:rsid w:val="00D40D39"/>
    <w:rsid w:val="00D41D7D"/>
    <w:rsid w:val="00D41F3D"/>
    <w:rsid w:val="00D42B8F"/>
    <w:rsid w:val="00D44AD0"/>
    <w:rsid w:val="00D4514C"/>
    <w:rsid w:val="00D451CD"/>
    <w:rsid w:val="00D45E28"/>
    <w:rsid w:val="00D46724"/>
    <w:rsid w:val="00D46927"/>
    <w:rsid w:val="00D46B1C"/>
    <w:rsid w:val="00D46D7D"/>
    <w:rsid w:val="00D472CA"/>
    <w:rsid w:val="00D473F6"/>
    <w:rsid w:val="00D50C15"/>
    <w:rsid w:val="00D52542"/>
    <w:rsid w:val="00D532BB"/>
    <w:rsid w:val="00D53729"/>
    <w:rsid w:val="00D53738"/>
    <w:rsid w:val="00D55B78"/>
    <w:rsid w:val="00D55C5E"/>
    <w:rsid w:val="00D565E0"/>
    <w:rsid w:val="00D56C52"/>
    <w:rsid w:val="00D571FE"/>
    <w:rsid w:val="00D5766E"/>
    <w:rsid w:val="00D57906"/>
    <w:rsid w:val="00D6050C"/>
    <w:rsid w:val="00D6061A"/>
    <w:rsid w:val="00D60677"/>
    <w:rsid w:val="00D60BC9"/>
    <w:rsid w:val="00D61502"/>
    <w:rsid w:val="00D62588"/>
    <w:rsid w:val="00D62BE5"/>
    <w:rsid w:val="00D633DE"/>
    <w:rsid w:val="00D63A9D"/>
    <w:rsid w:val="00D64849"/>
    <w:rsid w:val="00D65502"/>
    <w:rsid w:val="00D658AB"/>
    <w:rsid w:val="00D665B1"/>
    <w:rsid w:val="00D66A02"/>
    <w:rsid w:val="00D66C9D"/>
    <w:rsid w:val="00D70C53"/>
    <w:rsid w:val="00D718EC"/>
    <w:rsid w:val="00D720E5"/>
    <w:rsid w:val="00D7224A"/>
    <w:rsid w:val="00D72985"/>
    <w:rsid w:val="00D72BFC"/>
    <w:rsid w:val="00D72DCF"/>
    <w:rsid w:val="00D7445F"/>
    <w:rsid w:val="00D7524D"/>
    <w:rsid w:val="00D75E81"/>
    <w:rsid w:val="00D81B36"/>
    <w:rsid w:val="00D850B4"/>
    <w:rsid w:val="00D8658F"/>
    <w:rsid w:val="00D879E4"/>
    <w:rsid w:val="00D87A9A"/>
    <w:rsid w:val="00D901FB"/>
    <w:rsid w:val="00D927C9"/>
    <w:rsid w:val="00D931D3"/>
    <w:rsid w:val="00D9402E"/>
    <w:rsid w:val="00D942DA"/>
    <w:rsid w:val="00D952D1"/>
    <w:rsid w:val="00D95A20"/>
    <w:rsid w:val="00D96497"/>
    <w:rsid w:val="00D96E4C"/>
    <w:rsid w:val="00D97854"/>
    <w:rsid w:val="00D97FCA"/>
    <w:rsid w:val="00DA1546"/>
    <w:rsid w:val="00DA2B86"/>
    <w:rsid w:val="00DA3663"/>
    <w:rsid w:val="00DA390C"/>
    <w:rsid w:val="00DA4173"/>
    <w:rsid w:val="00DA432D"/>
    <w:rsid w:val="00DA4B56"/>
    <w:rsid w:val="00DA636B"/>
    <w:rsid w:val="00DA6578"/>
    <w:rsid w:val="00DB18D6"/>
    <w:rsid w:val="00DB21A6"/>
    <w:rsid w:val="00DB2B50"/>
    <w:rsid w:val="00DB3077"/>
    <w:rsid w:val="00DB52F0"/>
    <w:rsid w:val="00DB5932"/>
    <w:rsid w:val="00DB5A0B"/>
    <w:rsid w:val="00DB7306"/>
    <w:rsid w:val="00DC09F2"/>
    <w:rsid w:val="00DC2E1E"/>
    <w:rsid w:val="00DC39F4"/>
    <w:rsid w:val="00DC436F"/>
    <w:rsid w:val="00DC50C3"/>
    <w:rsid w:val="00DC5DB2"/>
    <w:rsid w:val="00DC7CFB"/>
    <w:rsid w:val="00DD190D"/>
    <w:rsid w:val="00DD42B6"/>
    <w:rsid w:val="00DD4780"/>
    <w:rsid w:val="00DD563A"/>
    <w:rsid w:val="00DD6086"/>
    <w:rsid w:val="00DD642A"/>
    <w:rsid w:val="00DD6DA0"/>
    <w:rsid w:val="00DD7737"/>
    <w:rsid w:val="00DD7738"/>
    <w:rsid w:val="00DE0578"/>
    <w:rsid w:val="00DE063F"/>
    <w:rsid w:val="00DE08B1"/>
    <w:rsid w:val="00DE09E8"/>
    <w:rsid w:val="00DE1E25"/>
    <w:rsid w:val="00DE4393"/>
    <w:rsid w:val="00DE4B30"/>
    <w:rsid w:val="00DE546F"/>
    <w:rsid w:val="00DE5CE4"/>
    <w:rsid w:val="00DE6ED4"/>
    <w:rsid w:val="00DE7EFD"/>
    <w:rsid w:val="00DF06C2"/>
    <w:rsid w:val="00DF1182"/>
    <w:rsid w:val="00DF1252"/>
    <w:rsid w:val="00DF1C37"/>
    <w:rsid w:val="00DF1F16"/>
    <w:rsid w:val="00DF5360"/>
    <w:rsid w:val="00DF56E5"/>
    <w:rsid w:val="00DF590C"/>
    <w:rsid w:val="00DF5DD5"/>
    <w:rsid w:val="00DF60EF"/>
    <w:rsid w:val="00DF6751"/>
    <w:rsid w:val="00DF7C7B"/>
    <w:rsid w:val="00E00FD3"/>
    <w:rsid w:val="00E0140A"/>
    <w:rsid w:val="00E03D46"/>
    <w:rsid w:val="00E04715"/>
    <w:rsid w:val="00E0582E"/>
    <w:rsid w:val="00E06345"/>
    <w:rsid w:val="00E06A64"/>
    <w:rsid w:val="00E07786"/>
    <w:rsid w:val="00E10FB0"/>
    <w:rsid w:val="00E11890"/>
    <w:rsid w:val="00E11A9A"/>
    <w:rsid w:val="00E121E1"/>
    <w:rsid w:val="00E12CF4"/>
    <w:rsid w:val="00E13CD4"/>
    <w:rsid w:val="00E143AB"/>
    <w:rsid w:val="00E14C73"/>
    <w:rsid w:val="00E15790"/>
    <w:rsid w:val="00E15D08"/>
    <w:rsid w:val="00E166F0"/>
    <w:rsid w:val="00E1799E"/>
    <w:rsid w:val="00E22E80"/>
    <w:rsid w:val="00E23E38"/>
    <w:rsid w:val="00E24CC6"/>
    <w:rsid w:val="00E2569F"/>
    <w:rsid w:val="00E2655B"/>
    <w:rsid w:val="00E275A9"/>
    <w:rsid w:val="00E27F88"/>
    <w:rsid w:val="00E301F9"/>
    <w:rsid w:val="00E311C5"/>
    <w:rsid w:val="00E31C92"/>
    <w:rsid w:val="00E33272"/>
    <w:rsid w:val="00E33916"/>
    <w:rsid w:val="00E35525"/>
    <w:rsid w:val="00E355E5"/>
    <w:rsid w:val="00E35BA0"/>
    <w:rsid w:val="00E36235"/>
    <w:rsid w:val="00E36FA4"/>
    <w:rsid w:val="00E4291B"/>
    <w:rsid w:val="00E42BF1"/>
    <w:rsid w:val="00E4323D"/>
    <w:rsid w:val="00E4327E"/>
    <w:rsid w:val="00E43379"/>
    <w:rsid w:val="00E43712"/>
    <w:rsid w:val="00E43C82"/>
    <w:rsid w:val="00E455D3"/>
    <w:rsid w:val="00E4588E"/>
    <w:rsid w:val="00E460E4"/>
    <w:rsid w:val="00E46B9C"/>
    <w:rsid w:val="00E46C1E"/>
    <w:rsid w:val="00E4731E"/>
    <w:rsid w:val="00E4791F"/>
    <w:rsid w:val="00E47B21"/>
    <w:rsid w:val="00E47B82"/>
    <w:rsid w:val="00E47BDB"/>
    <w:rsid w:val="00E47EBA"/>
    <w:rsid w:val="00E501E4"/>
    <w:rsid w:val="00E50997"/>
    <w:rsid w:val="00E50C0E"/>
    <w:rsid w:val="00E51CE9"/>
    <w:rsid w:val="00E51DA9"/>
    <w:rsid w:val="00E52C85"/>
    <w:rsid w:val="00E5393F"/>
    <w:rsid w:val="00E54D68"/>
    <w:rsid w:val="00E550DD"/>
    <w:rsid w:val="00E5635E"/>
    <w:rsid w:val="00E57703"/>
    <w:rsid w:val="00E57D9B"/>
    <w:rsid w:val="00E57EB6"/>
    <w:rsid w:val="00E605FA"/>
    <w:rsid w:val="00E6065C"/>
    <w:rsid w:val="00E60F76"/>
    <w:rsid w:val="00E61625"/>
    <w:rsid w:val="00E62851"/>
    <w:rsid w:val="00E629CA"/>
    <w:rsid w:val="00E62A18"/>
    <w:rsid w:val="00E62AED"/>
    <w:rsid w:val="00E637DB"/>
    <w:rsid w:val="00E654CA"/>
    <w:rsid w:val="00E65EF8"/>
    <w:rsid w:val="00E66FC9"/>
    <w:rsid w:val="00E67A0B"/>
    <w:rsid w:val="00E67CE8"/>
    <w:rsid w:val="00E7082F"/>
    <w:rsid w:val="00E713A3"/>
    <w:rsid w:val="00E72F12"/>
    <w:rsid w:val="00E72FD3"/>
    <w:rsid w:val="00E73531"/>
    <w:rsid w:val="00E74536"/>
    <w:rsid w:val="00E745E8"/>
    <w:rsid w:val="00E765CB"/>
    <w:rsid w:val="00E76FE5"/>
    <w:rsid w:val="00E7762B"/>
    <w:rsid w:val="00E806BB"/>
    <w:rsid w:val="00E81E1E"/>
    <w:rsid w:val="00E836A3"/>
    <w:rsid w:val="00E83E12"/>
    <w:rsid w:val="00E83FC3"/>
    <w:rsid w:val="00E84EC8"/>
    <w:rsid w:val="00E86F25"/>
    <w:rsid w:val="00E8735A"/>
    <w:rsid w:val="00E87AF3"/>
    <w:rsid w:val="00E90086"/>
    <w:rsid w:val="00E9075D"/>
    <w:rsid w:val="00E914BA"/>
    <w:rsid w:val="00E927D2"/>
    <w:rsid w:val="00E930F2"/>
    <w:rsid w:val="00E937AF"/>
    <w:rsid w:val="00E946F8"/>
    <w:rsid w:val="00E948DC"/>
    <w:rsid w:val="00E95B3A"/>
    <w:rsid w:val="00E95FB5"/>
    <w:rsid w:val="00E964D7"/>
    <w:rsid w:val="00E96707"/>
    <w:rsid w:val="00E9687D"/>
    <w:rsid w:val="00EA0253"/>
    <w:rsid w:val="00EA057B"/>
    <w:rsid w:val="00EA3FFF"/>
    <w:rsid w:val="00EA55CB"/>
    <w:rsid w:val="00EA6D80"/>
    <w:rsid w:val="00EB2D6B"/>
    <w:rsid w:val="00EB32E0"/>
    <w:rsid w:val="00EB35DE"/>
    <w:rsid w:val="00EB4500"/>
    <w:rsid w:val="00EB51BB"/>
    <w:rsid w:val="00EB5706"/>
    <w:rsid w:val="00EB6682"/>
    <w:rsid w:val="00EC1E77"/>
    <w:rsid w:val="00EC238A"/>
    <w:rsid w:val="00EC3884"/>
    <w:rsid w:val="00EC3F00"/>
    <w:rsid w:val="00EC4197"/>
    <w:rsid w:val="00EC473D"/>
    <w:rsid w:val="00EC523B"/>
    <w:rsid w:val="00EC5A79"/>
    <w:rsid w:val="00EC5B58"/>
    <w:rsid w:val="00EC5EFD"/>
    <w:rsid w:val="00EC65EB"/>
    <w:rsid w:val="00ED14E3"/>
    <w:rsid w:val="00ED30E9"/>
    <w:rsid w:val="00ED4248"/>
    <w:rsid w:val="00ED5B61"/>
    <w:rsid w:val="00ED6E94"/>
    <w:rsid w:val="00EE2170"/>
    <w:rsid w:val="00EE24BD"/>
    <w:rsid w:val="00EE2C70"/>
    <w:rsid w:val="00EE324B"/>
    <w:rsid w:val="00EE34DE"/>
    <w:rsid w:val="00EE3F70"/>
    <w:rsid w:val="00EE5373"/>
    <w:rsid w:val="00EE5457"/>
    <w:rsid w:val="00EE58FB"/>
    <w:rsid w:val="00EE5C8A"/>
    <w:rsid w:val="00EE5FE6"/>
    <w:rsid w:val="00EE60C6"/>
    <w:rsid w:val="00EE6316"/>
    <w:rsid w:val="00EE63F4"/>
    <w:rsid w:val="00EE779A"/>
    <w:rsid w:val="00EF25F5"/>
    <w:rsid w:val="00EF297D"/>
    <w:rsid w:val="00EF2ADD"/>
    <w:rsid w:val="00EF3189"/>
    <w:rsid w:val="00EF3BAB"/>
    <w:rsid w:val="00EF4715"/>
    <w:rsid w:val="00EF4916"/>
    <w:rsid w:val="00EF5092"/>
    <w:rsid w:val="00EF5C48"/>
    <w:rsid w:val="00EF65E3"/>
    <w:rsid w:val="00EF7CD9"/>
    <w:rsid w:val="00EF7EA7"/>
    <w:rsid w:val="00F02A7C"/>
    <w:rsid w:val="00F04151"/>
    <w:rsid w:val="00F04769"/>
    <w:rsid w:val="00F04CD7"/>
    <w:rsid w:val="00F04F8D"/>
    <w:rsid w:val="00F05412"/>
    <w:rsid w:val="00F058AE"/>
    <w:rsid w:val="00F058B4"/>
    <w:rsid w:val="00F06539"/>
    <w:rsid w:val="00F1033E"/>
    <w:rsid w:val="00F103E7"/>
    <w:rsid w:val="00F10BDE"/>
    <w:rsid w:val="00F116BC"/>
    <w:rsid w:val="00F119F6"/>
    <w:rsid w:val="00F11C7F"/>
    <w:rsid w:val="00F12307"/>
    <w:rsid w:val="00F125C4"/>
    <w:rsid w:val="00F140C4"/>
    <w:rsid w:val="00F14776"/>
    <w:rsid w:val="00F152A9"/>
    <w:rsid w:val="00F15CF3"/>
    <w:rsid w:val="00F17C0D"/>
    <w:rsid w:val="00F20D28"/>
    <w:rsid w:val="00F21710"/>
    <w:rsid w:val="00F223A0"/>
    <w:rsid w:val="00F225B5"/>
    <w:rsid w:val="00F229B4"/>
    <w:rsid w:val="00F2446F"/>
    <w:rsid w:val="00F24B07"/>
    <w:rsid w:val="00F24CF7"/>
    <w:rsid w:val="00F254A1"/>
    <w:rsid w:val="00F2631F"/>
    <w:rsid w:val="00F26CCF"/>
    <w:rsid w:val="00F276B0"/>
    <w:rsid w:val="00F30B7C"/>
    <w:rsid w:val="00F31378"/>
    <w:rsid w:val="00F31DB8"/>
    <w:rsid w:val="00F3204C"/>
    <w:rsid w:val="00F33D5C"/>
    <w:rsid w:val="00F34515"/>
    <w:rsid w:val="00F35BC3"/>
    <w:rsid w:val="00F35DF4"/>
    <w:rsid w:val="00F3622D"/>
    <w:rsid w:val="00F369A3"/>
    <w:rsid w:val="00F36B9E"/>
    <w:rsid w:val="00F40D8A"/>
    <w:rsid w:val="00F41BAF"/>
    <w:rsid w:val="00F41CE0"/>
    <w:rsid w:val="00F42C2C"/>
    <w:rsid w:val="00F4303A"/>
    <w:rsid w:val="00F43266"/>
    <w:rsid w:val="00F43F5F"/>
    <w:rsid w:val="00F444B4"/>
    <w:rsid w:val="00F4461E"/>
    <w:rsid w:val="00F4484A"/>
    <w:rsid w:val="00F45185"/>
    <w:rsid w:val="00F45407"/>
    <w:rsid w:val="00F45EE6"/>
    <w:rsid w:val="00F4693D"/>
    <w:rsid w:val="00F47155"/>
    <w:rsid w:val="00F47820"/>
    <w:rsid w:val="00F47877"/>
    <w:rsid w:val="00F51216"/>
    <w:rsid w:val="00F516DB"/>
    <w:rsid w:val="00F53D36"/>
    <w:rsid w:val="00F547C3"/>
    <w:rsid w:val="00F55279"/>
    <w:rsid w:val="00F55797"/>
    <w:rsid w:val="00F57662"/>
    <w:rsid w:val="00F603A1"/>
    <w:rsid w:val="00F604A9"/>
    <w:rsid w:val="00F611BC"/>
    <w:rsid w:val="00F6154D"/>
    <w:rsid w:val="00F63384"/>
    <w:rsid w:val="00F65091"/>
    <w:rsid w:val="00F66EA9"/>
    <w:rsid w:val="00F67E57"/>
    <w:rsid w:val="00F701BC"/>
    <w:rsid w:val="00F7143D"/>
    <w:rsid w:val="00F72967"/>
    <w:rsid w:val="00F73F68"/>
    <w:rsid w:val="00F73FD4"/>
    <w:rsid w:val="00F81292"/>
    <w:rsid w:val="00F825AA"/>
    <w:rsid w:val="00F82AFD"/>
    <w:rsid w:val="00F83454"/>
    <w:rsid w:val="00F84305"/>
    <w:rsid w:val="00F85FF5"/>
    <w:rsid w:val="00F87510"/>
    <w:rsid w:val="00F87C93"/>
    <w:rsid w:val="00F87E61"/>
    <w:rsid w:val="00F910EC"/>
    <w:rsid w:val="00F91383"/>
    <w:rsid w:val="00F915F9"/>
    <w:rsid w:val="00F916E7"/>
    <w:rsid w:val="00F92D48"/>
    <w:rsid w:val="00F93393"/>
    <w:rsid w:val="00F95A0A"/>
    <w:rsid w:val="00F95E50"/>
    <w:rsid w:val="00F97B7B"/>
    <w:rsid w:val="00F97FD0"/>
    <w:rsid w:val="00FA0206"/>
    <w:rsid w:val="00FA06D4"/>
    <w:rsid w:val="00FA077B"/>
    <w:rsid w:val="00FA21B1"/>
    <w:rsid w:val="00FA22DD"/>
    <w:rsid w:val="00FA2BCF"/>
    <w:rsid w:val="00FA3418"/>
    <w:rsid w:val="00FA35BE"/>
    <w:rsid w:val="00FA3EBF"/>
    <w:rsid w:val="00FA3EF9"/>
    <w:rsid w:val="00FA43C3"/>
    <w:rsid w:val="00FA451B"/>
    <w:rsid w:val="00FA5AE2"/>
    <w:rsid w:val="00FA5CA5"/>
    <w:rsid w:val="00FA600C"/>
    <w:rsid w:val="00FA60E0"/>
    <w:rsid w:val="00FA6936"/>
    <w:rsid w:val="00FA780C"/>
    <w:rsid w:val="00FB36AC"/>
    <w:rsid w:val="00FB3911"/>
    <w:rsid w:val="00FB44F9"/>
    <w:rsid w:val="00FB59F0"/>
    <w:rsid w:val="00FB7E61"/>
    <w:rsid w:val="00FC0260"/>
    <w:rsid w:val="00FC0F82"/>
    <w:rsid w:val="00FC1DFB"/>
    <w:rsid w:val="00FC471C"/>
    <w:rsid w:val="00FC5585"/>
    <w:rsid w:val="00FC5723"/>
    <w:rsid w:val="00FC58AA"/>
    <w:rsid w:val="00FC6228"/>
    <w:rsid w:val="00FC6F82"/>
    <w:rsid w:val="00FC7FA5"/>
    <w:rsid w:val="00FD0000"/>
    <w:rsid w:val="00FD06AB"/>
    <w:rsid w:val="00FD0C61"/>
    <w:rsid w:val="00FD0F8F"/>
    <w:rsid w:val="00FD1E1C"/>
    <w:rsid w:val="00FD258D"/>
    <w:rsid w:val="00FD3740"/>
    <w:rsid w:val="00FD5E13"/>
    <w:rsid w:val="00FD6025"/>
    <w:rsid w:val="00FD6E1C"/>
    <w:rsid w:val="00FE0644"/>
    <w:rsid w:val="00FE0A66"/>
    <w:rsid w:val="00FE0CDE"/>
    <w:rsid w:val="00FE1383"/>
    <w:rsid w:val="00FE1605"/>
    <w:rsid w:val="00FE19AE"/>
    <w:rsid w:val="00FE19AF"/>
    <w:rsid w:val="00FE1B8B"/>
    <w:rsid w:val="00FE1EFF"/>
    <w:rsid w:val="00FE368C"/>
    <w:rsid w:val="00FE3C9F"/>
    <w:rsid w:val="00FE4470"/>
    <w:rsid w:val="00FE45A9"/>
    <w:rsid w:val="00FE4B20"/>
    <w:rsid w:val="00FE4FEC"/>
    <w:rsid w:val="00FE5A27"/>
    <w:rsid w:val="00FE6689"/>
    <w:rsid w:val="00FE7288"/>
    <w:rsid w:val="00FF0314"/>
    <w:rsid w:val="00FF0BD3"/>
    <w:rsid w:val="00FF1CEE"/>
    <w:rsid w:val="00FF1F18"/>
    <w:rsid w:val="00FF217C"/>
    <w:rsid w:val="00FF49A0"/>
    <w:rsid w:val="00FF60AF"/>
    <w:rsid w:val="00FF6B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63"/>
    <o:shapelayout v:ext="edit">
      <o:idmap v:ext="edit" data="1"/>
    </o:shapelayout>
  </w:shapeDefaults>
  <w:decimalSymbol w:val=","/>
  <w:listSeparator w:val=";"/>
  <w14:docId w14:val="7EC64698"/>
  <w15:docId w15:val="{6A016D71-ADD6-4163-A16E-BACDB4B4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C1233"/>
    <w:pPr>
      <w:spacing w:after="200" w:line="276" w:lineRule="auto"/>
    </w:pPr>
    <w:rPr>
      <w:sz w:val="22"/>
      <w:szCs w:val="22"/>
      <w:lang w:eastAsia="en-US"/>
    </w:rPr>
  </w:style>
  <w:style w:type="paragraph" w:styleId="Titolo1">
    <w:name w:val="heading 1"/>
    <w:basedOn w:val="Normale"/>
    <w:next w:val="Normale"/>
    <w:link w:val="Titolo1Carattere"/>
    <w:uiPriority w:val="9"/>
    <w:qFormat/>
    <w:rsid w:val="004D70F4"/>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nhideWhenUsed/>
    <w:qFormat/>
    <w:rsid w:val="004D70F4"/>
    <w:pPr>
      <w:keepNext/>
      <w:spacing w:before="240" w:after="60"/>
      <w:outlineLvl w:val="1"/>
    </w:pPr>
    <w:rPr>
      <w:rFonts w:ascii="Cambria" w:eastAsia="Times New Roman" w:hAnsi="Cambria"/>
      <w:b/>
      <w:bCs/>
      <w:i/>
      <w:iCs/>
      <w:sz w:val="28"/>
      <w:szCs w:val="28"/>
    </w:rPr>
  </w:style>
  <w:style w:type="paragraph" w:styleId="Titolo3">
    <w:name w:val="heading 3"/>
    <w:basedOn w:val="Normale"/>
    <w:next w:val="Normale"/>
    <w:link w:val="Titolo3Carattere"/>
    <w:unhideWhenUsed/>
    <w:qFormat/>
    <w:rsid w:val="004D70F4"/>
    <w:pPr>
      <w:keepNext/>
      <w:spacing w:before="240" w:after="60"/>
      <w:outlineLvl w:val="2"/>
    </w:pPr>
    <w:rPr>
      <w:rFonts w:ascii="Cambria" w:eastAsia="Times New Roman" w:hAnsi="Cambria"/>
      <w:b/>
      <w:bCs/>
      <w:sz w:val="26"/>
      <w:szCs w:val="26"/>
    </w:rPr>
  </w:style>
  <w:style w:type="paragraph" w:styleId="Titolo4">
    <w:name w:val="heading 4"/>
    <w:basedOn w:val="Normale"/>
    <w:next w:val="Normale"/>
    <w:link w:val="Titolo4Carattere"/>
    <w:unhideWhenUsed/>
    <w:qFormat/>
    <w:rsid w:val="004D70F4"/>
    <w:pPr>
      <w:keepNext/>
      <w:spacing w:before="240" w:after="60"/>
      <w:outlineLvl w:val="3"/>
    </w:pPr>
    <w:rPr>
      <w:rFonts w:eastAsia="Times New Roman"/>
      <w:b/>
      <w:bCs/>
      <w:sz w:val="28"/>
      <w:szCs w:val="28"/>
    </w:rPr>
  </w:style>
  <w:style w:type="paragraph" w:styleId="Titolo5">
    <w:name w:val="heading 5"/>
    <w:basedOn w:val="Normale"/>
    <w:next w:val="Normale"/>
    <w:link w:val="Titolo5Carattere"/>
    <w:uiPriority w:val="9"/>
    <w:unhideWhenUsed/>
    <w:qFormat/>
    <w:rsid w:val="003951AF"/>
    <w:pPr>
      <w:numPr>
        <w:numId w:val="1"/>
      </w:numPr>
      <w:spacing w:before="240" w:after="60"/>
      <w:outlineLvl w:val="4"/>
    </w:pPr>
    <w:rPr>
      <w:rFonts w:eastAsia="Times New Roman"/>
      <w:b/>
      <w:bCs/>
      <w:i/>
      <w:iCs/>
      <w:sz w:val="26"/>
      <w:szCs w:val="26"/>
    </w:rPr>
  </w:style>
  <w:style w:type="paragraph" w:styleId="Titolo6">
    <w:name w:val="heading 6"/>
    <w:basedOn w:val="Normale"/>
    <w:next w:val="Normale"/>
    <w:link w:val="Titolo6Carattere"/>
    <w:uiPriority w:val="9"/>
    <w:unhideWhenUsed/>
    <w:qFormat/>
    <w:rsid w:val="004D70F4"/>
    <w:pPr>
      <w:spacing w:before="240" w:after="60"/>
      <w:outlineLvl w:val="5"/>
    </w:pPr>
    <w:rPr>
      <w:rFonts w:eastAsia="Times New Roman"/>
      <w:b/>
      <w:bCs/>
    </w:rPr>
  </w:style>
  <w:style w:type="paragraph" w:styleId="Titolo7">
    <w:name w:val="heading 7"/>
    <w:basedOn w:val="Normale"/>
    <w:next w:val="Normale"/>
    <w:link w:val="Titolo7Carattere"/>
    <w:uiPriority w:val="9"/>
    <w:unhideWhenUsed/>
    <w:qFormat/>
    <w:rsid w:val="003951AF"/>
    <w:pPr>
      <w:spacing w:before="240" w:after="60"/>
      <w:outlineLvl w:val="6"/>
    </w:pPr>
    <w:rPr>
      <w:rFonts w:eastAsia="Times New Roman"/>
      <w:sz w:val="24"/>
      <w:szCs w:val="24"/>
    </w:rPr>
  </w:style>
  <w:style w:type="paragraph" w:styleId="Titolo9">
    <w:name w:val="heading 9"/>
    <w:basedOn w:val="Normale"/>
    <w:next w:val="Normale"/>
    <w:link w:val="Titolo9Carattere"/>
    <w:uiPriority w:val="9"/>
    <w:unhideWhenUsed/>
    <w:qFormat/>
    <w:rsid w:val="006C2330"/>
    <w:pPr>
      <w:spacing w:before="240" w:after="60"/>
      <w:outlineLvl w:val="8"/>
    </w:pPr>
    <w:rPr>
      <w:rFonts w:ascii="Cambria" w:eastAsia="Times New Roman"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semiHidden/>
    <w:rsid w:val="003C4112"/>
    <w:pPr>
      <w:spacing w:after="0" w:line="240" w:lineRule="auto"/>
    </w:pPr>
    <w:rPr>
      <w:rFonts w:ascii="Courier New" w:eastAsia="Times New Roman" w:hAnsi="Courier New"/>
      <w:sz w:val="20"/>
      <w:szCs w:val="20"/>
      <w:lang w:eastAsia="it-IT"/>
    </w:rPr>
  </w:style>
  <w:style w:type="character" w:customStyle="1" w:styleId="TestonormaleCarattere">
    <w:name w:val="Testo normale Carattere"/>
    <w:link w:val="Testonormale"/>
    <w:semiHidden/>
    <w:rsid w:val="003C4112"/>
    <w:rPr>
      <w:rFonts w:ascii="Courier New" w:eastAsia="Times New Roman" w:hAnsi="Courier New" w:cs="Times New Roman"/>
      <w:sz w:val="20"/>
      <w:szCs w:val="20"/>
      <w:lang w:eastAsia="it-IT"/>
    </w:rPr>
  </w:style>
  <w:style w:type="paragraph" w:styleId="Intestazione">
    <w:name w:val="header"/>
    <w:basedOn w:val="Normale"/>
    <w:link w:val="IntestazioneCarattere"/>
    <w:unhideWhenUsed/>
    <w:rsid w:val="008873ED"/>
    <w:pPr>
      <w:tabs>
        <w:tab w:val="center" w:pos="4819"/>
        <w:tab w:val="right" w:pos="9638"/>
      </w:tabs>
    </w:pPr>
  </w:style>
  <w:style w:type="paragraph" w:styleId="Sommario1">
    <w:name w:val="toc 1"/>
    <w:basedOn w:val="Normale"/>
    <w:next w:val="Normale"/>
    <w:autoRedefine/>
    <w:uiPriority w:val="39"/>
    <w:unhideWhenUsed/>
    <w:qFormat/>
    <w:rsid w:val="00B57A56"/>
    <w:pPr>
      <w:tabs>
        <w:tab w:val="left" w:pos="426"/>
        <w:tab w:val="right" w:leader="dot" w:pos="9628"/>
      </w:tabs>
      <w:spacing w:before="120" w:after="120"/>
      <w:jc w:val="both"/>
    </w:pPr>
    <w:rPr>
      <w:rFonts w:cs="Calibri"/>
      <w:b/>
      <w:bCs/>
      <w:caps/>
      <w:sz w:val="20"/>
      <w:szCs w:val="20"/>
    </w:rPr>
  </w:style>
  <w:style w:type="character" w:customStyle="1" w:styleId="IntestazioneCarattere">
    <w:name w:val="Intestazione Carattere"/>
    <w:link w:val="Intestazione"/>
    <w:rsid w:val="008873ED"/>
    <w:rPr>
      <w:sz w:val="22"/>
      <w:szCs w:val="22"/>
      <w:lang w:eastAsia="en-US"/>
    </w:rPr>
  </w:style>
  <w:style w:type="paragraph" w:styleId="Pidipagina">
    <w:name w:val="footer"/>
    <w:basedOn w:val="Normale"/>
    <w:link w:val="PidipaginaCarattere"/>
    <w:uiPriority w:val="99"/>
    <w:unhideWhenUsed/>
    <w:rsid w:val="008873ED"/>
    <w:pPr>
      <w:tabs>
        <w:tab w:val="center" w:pos="4819"/>
        <w:tab w:val="right" w:pos="9638"/>
      </w:tabs>
    </w:pPr>
  </w:style>
  <w:style w:type="character" w:customStyle="1" w:styleId="PidipaginaCarattere">
    <w:name w:val="Piè di pagina Carattere"/>
    <w:link w:val="Pidipagina"/>
    <w:uiPriority w:val="99"/>
    <w:rsid w:val="008873ED"/>
    <w:rPr>
      <w:sz w:val="22"/>
      <w:szCs w:val="22"/>
      <w:lang w:eastAsia="en-US"/>
    </w:rPr>
  </w:style>
  <w:style w:type="paragraph" w:styleId="Testofumetto">
    <w:name w:val="Balloon Text"/>
    <w:basedOn w:val="Normale"/>
    <w:link w:val="TestofumettoCarattere"/>
    <w:uiPriority w:val="99"/>
    <w:semiHidden/>
    <w:unhideWhenUsed/>
    <w:rsid w:val="008873ED"/>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8873ED"/>
    <w:rPr>
      <w:rFonts w:ascii="Tahoma" w:hAnsi="Tahoma" w:cs="Tahoma"/>
      <w:sz w:val="16"/>
      <w:szCs w:val="16"/>
      <w:lang w:eastAsia="en-US"/>
    </w:rPr>
  </w:style>
  <w:style w:type="character" w:styleId="Rimandocommento">
    <w:name w:val="annotation reference"/>
    <w:uiPriority w:val="99"/>
    <w:unhideWhenUsed/>
    <w:rsid w:val="007E22D7"/>
    <w:rPr>
      <w:sz w:val="16"/>
      <w:szCs w:val="16"/>
    </w:rPr>
  </w:style>
  <w:style w:type="paragraph" w:styleId="Testocommento">
    <w:name w:val="annotation text"/>
    <w:basedOn w:val="Normale"/>
    <w:link w:val="TestocommentoCarattere"/>
    <w:uiPriority w:val="99"/>
    <w:unhideWhenUsed/>
    <w:rsid w:val="007E22D7"/>
    <w:rPr>
      <w:sz w:val="20"/>
      <w:szCs w:val="20"/>
    </w:rPr>
  </w:style>
  <w:style w:type="character" w:customStyle="1" w:styleId="TestocommentoCarattere">
    <w:name w:val="Testo commento Carattere"/>
    <w:link w:val="Testocommento"/>
    <w:uiPriority w:val="99"/>
    <w:rsid w:val="007E22D7"/>
    <w:rPr>
      <w:lang w:eastAsia="en-US"/>
    </w:rPr>
  </w:style>
  <w:style w:type="paragraph" w:styleId="Soggettocommento">
    <w:name w:val="annotation subject"/>
    <w:basedOn w:val="Testocommento"/>
    <w:next w:val="Testocommento"/>
    <w:link w:val="SoggettocommentoCarattere"/>
    <w:uiPriority w:val="99"/>
    <w:unhideWhenUsed/>
    <w:rsid w:val="007E22D7"/>
    <w:rPr>
      <w:b/>
      <w:bCs/>
    </w:rPr>
  </w:style>
  <w:style w:type="character" w:customStyle="1" w:styleId="SoggettocommentoCarattere">
    <w:name w:val="Soggetto commento Carattere"/>
    <w:link w:val="Soggettocommento"/>
    <w:uiPriority w:val="99"/>
    <w:rsid w:val="007E22D7"/>
    <w:rPr>
      <w:b/>
      <w:bCs/>
      <w:lang w:eastAsia="en-US"/>
    </w:rPr>
  </w:style>
  <w:style w:type="paragraph" w:styleId="Rientrocorpodeltesto2">
    <w:name w:val="Body Text Indent 2"/>
    <w:basedOn w:val="Normale"/>
    <w:link w:val="Rientrocorpodeltesto2Carattere"/>
    <w:semiHidden/>
    <w:rsid w:val="00C0093F"/>
    <w:pPr>
      <w:spacing w:after="0" w:line="240" w:lineRule="auto"/>
      <w:ind w:left="360"/>
      <w:jc w:val="both"/>
    </w:pPr>
    <w:rPr>
      <w:rFonts w:ascii="Times New Roman" w:eastAsia="Times New Roman" w:hAnsi="Times New Roman"/>
      <w:sz w:val="24"/>
      <w:szCs w:val="20"/>
    </w:rPr>
  </w:style>
  <w:style w:type="character" w:customStyle="1" w:styleId="Rientrocorpodeltesto2Carattere">
    <w:name w:val="Rientro corpo del testo 2 Carattere"/>
    <w:link w:val="Rientrocorpodeltesto2"/>
    <w:semiHidden/>
    <w:rsid w:val="00C0093F"/>
    <w:rPr>
      <w:rFonts w:ascii="Times New Roman" w:eastAsia="Times New Roman" w:hAnsi="Times New Roman"/>
      <w:sz w:val="24"/>
    </w:rPr>
  </w:style>
  <w:style w:type="character" w:customStyle="1" w:styleId="Titolo1Carattere">
    <w:name w:val="Titolo 1 Carattere"/>
    <w:link w:val="Titolo1"/>
    <w:uiPriority w:val="9"/>
    <w:rsid w:val="004D70F4"/>
    <w:rPr>
      <w:rFonts w:ascii="Cambria" w:eastAsia="Times New Roman" w:hAnsi="Cambria" w:cs="Times New Roman"/>
      <w:b/>
      <w:bCs/>
      <w:kern w:val="32"/>
      <w:sz w:val="32"/>
      <w:szCs w:val="32"/>
      <w:lang w:eastAsia="en-US"/>
    </w:rPr>
  </w:style>
  <w:style w:type="character" w:customStyle="1" w:styleId="Titolo2Carattere">
    <w:name w:val="Titolo 2 Carattere"/>
    <w:link w:val="Titolo2"/>
    <w:rsid w:val="004D70F4"/>
    <w:rPr>
      <w:rFonts w:ascii="Cambria" w:eastAsia="Times New Roman" w:hAnsi="Cambria" w:cs="Times New Roman"/>
      <w:b/>
      <w:bCs/>
      <w:i/>
      <w:iCs/>
      <w:sz w:val="28"/>
      <w:szCs w:val="28"/>
      <w:lang w:eastAsia="en-US"/>
    </w:rPr>
  </w:style>
  <w:style w:type="character" w:customStyle="1" w:styleId="Titolo3Carattere">
    <w:name w:val="Titolo 3 Carattere"/>
    <w:link w:val="Titolo3"/>
    <w:rsid w:val="004D70F4"/>
    <w:rPr>
      <w:rFonts w:ascii="Cambria" w:eastAsia="Times New Roman" w:hAnsi="Cambria" w:cs="Times New Roman"/>
      <w:b/>
      <w:bCs/>
      <w:sz w:val="26"/>
      <w:szCs w:val="26"/>
      <w:lang w:eastAsia="en-US"/>
    </w:rPr>
  </w:style>
  <w:style w:type="character" w:customStyle="1" w:styleId="Titolo4Carattere">
    <w:name w:val="Titolo 4 Carattere"/>
    <w:link w:val="Titolo4"/>
    <w:rsid w:val="004D70F4"/>
    <w:rPr>
      <w:rFonts w:ascii="Calibri" w:eastAsia="Times New Roman" w:hAnsi="Calibri" w:cs="Times New Roman"/>
      <w:b/>
      <w:bCs/>
      <w:sz w:val="28"/>
      <w:szCs w:val="28"/>
      <w:lang w:eastAsia="en-US"/>
    </w:rPr>
  </w:style>
  <w:style w:type="character" w:customStyle="1" w:styleId="Titolo5Carattere">
    <w:name w:val="Titolo 5 Carattere"/>
    <w:link w:val="Titolo5"/>
    <w:uiPriority w:val="9"/>
    <w:rsid w:val="003951AF"/>
    <w:rPr>
      <w:rFonts w:eastAsia="Times New Roman"/>
      <w:b/>
      <w:bCs/>
      <w:i/>
      <w:iCs/>
      <w:sz w:val="26"/>
      <w:szCs w:val="26"/>
      <w:lang w:eastAsia="en-US"/>
    </w:rPr>
  </w:style>
  <w:style w:type="character" w:customStyle="1" w:styleId="Titolo6Carattere">
    <w:name w:val="Titolo 6 Carattere"/>
    <w:link w:val="Titolo6"/>
    <w:uiPriority w:val="9"/>
    <w:rsid w:val="004D70F4"/>
    <w:rPr>
      <w:rFonts w:ascii="Calibri" w:eastAsia="Times New Roman" w:hAnsi="Calibri" w:cs="Times New Roman"/>
      <w:b/>
      <w:bCs/>
      <w:sz w:val="22"/>
      <w:szCs w:val="22"/>
      <w:lang w:eastAsia="en-US"/>
    </w:rPr>
  </w:style>
  <w:style w:type="paragraph" w:styleId="NormaleWeb">
    <w:name w:val="Normal (Web)"/>
    <w:basedOn w:val="Normale"/>
    <w:uiPriority w:val="99"/>
    <w:semiHidden/>
    <w:unhideWhenUsed/>
    <w:rsid w:val="00E33272"/>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E33272"/>
    <w:rPr>
      <w:color w:val="0000FF"/>
      <w:u w:val="single"/>
    </w:rPr>
  </w:style>
  <w:style w:type="paragraph" w:styleId="Titolosommario">
    <w:name w:val="TOC Heading"/>
    <w:basedOn w:val="Titolo1"/>
    <w:next w:val="Normale"/>
    <w:uiPriority w:val="39"/>
    <w:unhideWhenUsed/>
    <w:qFormat/>
    <w:rsid w:val="003951AF"/>
    <w:pPr>
      <w:keepLines/>
      <w:spacing w:before="480" w:after="0"/>
      <w:outlineLvl w:val="9"/>
    </w:pPr>
    <w:rPr>
      <w:color w:val="365F91"/>
      <w:kern w:val="0"/>
      <w:sz w:val="28"/>
      <w:szCs w:val="28"/>
    </w:rPr>
  </w:style>
  <w:style w:type="paragraph" w:styleId="Sommario2">
    <w:name w:val="toc 2"/>
    <w:basedOn w:val="Normale"/>
    <w:next w:val="Normale"/>
    <w:autoRedefine/>
    <w:uiPriority w:val="39"/>
    <w:unhideWhenUsed/>
    <w:qFormat/>
    <w:rsid w:val="003951AF"/>
    <w:pPr>
      <w:spacing w:after="0"/>
      <w:ind w:left="220"/>
    </w:pPr>
    <w:rPr>
      <w:rFonts w:cs="Calibri"/>
      <w:smallCaps/>
      <w:sz w:val="20"/>
      <w:szCs w:val="20"/>
    </w:rPr>
  </w:style>
  <w:style w:type="paragraph" w:styleId="Sommario3">
    <w:name w:val="toc 3"/>
    <w:basedOn w:val="Normale"/>
    <w:next w:val="Normale"/>
    <w:autoRedefine/>
    <w:uiPriority w:val="39"/>
    <w:unhideWhenUsed/>
    <w:qFormat/>
    <w:rsid w:val="003951AF"/>
    <w:pPr>
      <w:spacing w:after="0"/>
      <w:ind w:left="440"/>
    </w:pPr>
    <w:rPr>
      <w:rFonts w:cs="Calibri"/>
      <w:i/>
      <w:iCs/>
      <w:sz w:val="20"/>
      <w:szCs w:val="20"/>
    </w:rPr>
  </w:style>
  <w:style w:type="paragraph" w:styleId="Titolo">
    <w:name w:val="Title"/>
    <w:basedOn w:val="Normale"/>
    <w:next w:val="Normale"/>
    <w:link w:val="TitoloCarattere"/>
    <w:qFormat/>
    <w:rsid w:val="003951AF"/>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3951AF"/>
    <w:rPr>
      <w:rFonts w:ascii="Cambria" w:eastAsia="Times New Roman" w:hAnsi="Cambria" w:cs="Times New Roman"/>
      <w:b/>
      <w:bCs/>
      <w:kern w:val="28"/>
      <w:sz w:val="32"/>
      <w:szCs w:val="32"/>
      <w:lang w:eastAsia="en-US"/>
    </w:rPr>
  </w:style>
  <w:style w:type="character" w:customStyle="1" w:styleId="Titolo7Carattere">
    <w:name w:val="Titolo 7 Carattere"/>
    <w:link w:val="Titolo7"/>
    <w:uiPriority w:val="9"/>
    <w:rsid w:val="003951AF"/>
    <w:rPr>
      <w:rFonts w:ascii="Calibri" w:eastAsia="Times New Roman" w:hAnsi="Calibri" w:cs="Times New Roman"/>
      <w:sz w:val="24"/>
      <w:szCs w:val="24"/>
      <w:lang w:eastAsia="en-US"/>
    </w:rPr>
  </w:style>
  <w:style w:type="paragraph" w:styleId="Sommario4">
    <w:name w:val="toc 4"/>
    <w:basedOn w:val="Normale"/>
    <w:next w:val="Normale"/>
    <w:autoRedefine/>
    <w:uiPriority w:val="39"/>
    <w:unhideWhenUsed/>
    <w:rsid w:val="00D87A9A"/>
    <w:pPr>
      <w:spacing w:after="0"/>
      <w:ind w:left="660"/>
    </w:pPr>
    <w:rPr>
      <w:rFonts w:cs="Calibri"/>
      <w:sz w:val="18"/>
      <w:szCs w:val="18"/>
    </w:rPr>
  </w:style>
  <w:style w:type="paragraph" w:styleId="Sommario5">
    <w:name w:val="toc 5"/>
    <w:basedOn w:val="Normale"/>
    <w:next w:val="Normale"/>
    <w:autoRedefine/>
    <w:uiPriority w:val="39"/>
    <w:unhideWhenUsed/>
    <w:rsid w:val="00D87A9A"/>
    <w:pPr>
      <w:spacing w:after="0"/>
      <w:ind w:left="880"/>
    </w:pPr>
    <w:rPr>
      <w:rFonts w:cs="Calibri"/>
      <w:sz w:val="18"/>
      <w:szCs w:val="18"/>
    </w:rPr>
  </w:style>
  <w:style w:type="paragraph" w:styleId="Sommario6">
    <w:name w:val="toc 6"/>
    <w:basedOn w:val="Normale"/>
    <w:next w:val="Normale"/>
    <w:autoRedefine/>
    <w:uiPriority w:val="39"/>
    <w:unhideWhenUsed/>
    <w:rsid w:val="00D87A9A"/>
    <w:pPr>
      <w:spacing w:after="0"/>
      <w:ind w:left="1100"/>
    </w:pPr>
    <w:rPr>
      <w:rFonts w:cs="Calibri"/>
      <w:sz w:val="18"/>
      <w:szCs w:val="18"/>
    </w:rPr>
  </w:style>
  <w:style w:type="paragraph" w:styleId="Sommario7">
    <w:name w:val="toc 7"/>
    <w:basedOn w:val="Normale"/>
    <w:next w:val="Normale"/>
    <w:autoRedefine/>
    <w:uiPriority w:val="39"/>
    <w:unhideWhenUsed/>
    <w:rsid w:val="00D87A9A"/>
    <w:pPr>
      <w:spacing w:after="0"/>
      <w:ind w:left="1320"/>
    </w:pPr>
    <w:rPr>
      <w:rFonts w:cs="Calibri"/>
      <w:sz w:val="18"/>
      <w:szCs w:val="18"/>
    </w:rPr>
  </w:style>
  <w:style w:type="paragraph" w:styleId="Sommario8">
    <w:name w:val="toc 8"/>
    <w:basedOn w:val="Normale"/>
    <w:next w:val="Normale"/>
    <w:autoRedefine/>
    <w:uiPriority w:val="39"/>
    <w:unhideWhenUsed/>
    <w:rsid w:val="00D87A9A"/>
    <w:pPr>
      <w:spacing w:after="0"/>
      <w:ind w:left="1540"/>
    </w:pPr>
    <w:rPr>
      <w:rFonts w:cs="Calibri"/>
      <w:sz w:val="18"/>
      <w:szCs w:val="18"/>
    </w:rPr>
  </w:style>
  <w:style w:type="paragraph" w:styleId="Sommario9">
    <w:name w:val="toc 9"/>
    <w:basedOn w:val="Normale"/>
    <w:next w:val="Normale"/>
    <w:autoRedefine/>
    <w:uiPriority w:val="39"/>
    <w:unhideWhenUsed/>
    <w:rsid w:val="00D87A9A"/>
    <w:pPr>
      <w:spacing w:after="0"/>
      <w:ind w:left="1760"/>
    </w:pPr>
    <w:rPr>
      <w:rFonts w:cs="Calibri"/>
      <w:sz w:val="18"/>
      <w:szCs w:val="18"/>
    </w:rPr>
  </w:style>
  <w:style w:type="character" w:customStyle="1" w:styleId="Titolo9Carattere">
    <w:name w:val="Titolo 9 Carattere"/>
    <w:link w:val="Titolo9"/>
    <w:uiPriority w:val="9"/>
    <w:rsid w:val="006C2330"/>
    <w:rPr>
      <w:rFonts w:ascii="Cambria" w:eastAsia="Times New Roman" w:hAnsi="Cambria" w:cs="Times New Roman"/>
      <w:sz w:val="22"/>
      <w:szCs w:val="22"/>
      <w:lang w:eastAsia="en-US"/>
    </w:rPr>
  </w:style>
  <w:style w:type="paragraph" w:customStyle="1" w:styleId="Default">
    <w:name w:val="Default"/>
    <w:rsid w:val="006501BB"/>
    <w:pPr>
      <w:autoSpaceDE w:val="0"/>
      <w:autoSpaceDN w:val="0"/>
      <w:adjustRightInd w:val="0"/>
    </w:pPr>
    <w:rPr>
      <w:rFonts w:ascii="Times New Roman" w:hAnsi="Times New Roman"/>
      <w:color w:val="000000"/>
      <w:sz w:val="24"/>
      <w:szCs w:val="24"/>
    </w:rPr>
  </w:style>
  <w:style w:type="paragraph" w:styleId="Paragrafoelenco">
    <w:name w:val="List Paragraph"/>
    <w:basedOn w:val="Normale"/>
    <w:link w:val="ParagrafoelencoCarattere"/>
    <w:uiPriority w:val="34"/>
    <w:qFormat/>
    <w:rsid w:val="00F35DF4"/>
    <w:pPr>
      <w:spacing w:after="0" w:line="240" w:lineRule="auto"/>
      <w:ind w:left="720"/>
      <w:contextualSpacing/>
    </w:pPr>
    <w:rPr>
      <w:rFonts w:ascii="Times New Roman" w:eastAsia="Times New Roman" w:hAnsi="Times New Roman"/>
      <w:sz w:val="20"/>
      <w:szCs w:val="20"/>
      <w:lang w:eastAsia="it-IT"/>
    </w:rPr>
  </w:style>
  <w:style w:type="paragraph" w:customStyle="1" w:styleId="Corpodeltesto21">
    <w:name w:val="Corpo del testo 21"/>
    <w:basedOn w:val="Normale"/>
    <w:rsid w:val="00CF6C92"/>
    <w:pPr>
      <w:spacing w:after="0" w:line="280" w:lineRule="exact"/>
      <w:jc w:val="both"/>
    </w:pPr>
    <w:rPr>
      <w:rFonts w:ascii="Arial" w:eastAsia="Times New Roman" w:hAnsi="Arial"/>
      <w:b/>
      <w:sz w:val="24"/>
      <w:szCs w:val="20"/>
      <w:lang w:eastAsia="it-IT"/>
    </w:rPr>
  </w:style>
  <w:style w:type="character" w:styleId="Enfasicorsivo">
    <w:name w:val="Emphasis"/>
    <w:uiPriority w:val="20"/>
    <w:qFormat/>
    <w:rsid w:val="0095686A"/>
    <w:rPr>
      <w:i/>
      <w:iCs/>
    </w:rPr>
  </w:style>
  <w:style w:type="paragraph" w:styleId="Revisione">
    <w:name w:val="Revision"/>
    <w:hidden/>
    <w:uiPriority w:val="99"/>
    <w:semiHidden/>
    <w:rsid w:val="008B0E1B"/>
    <w:rPr>
      <w:sz w:val="22"/>
      <w:szCs w:val="22"/>
      <w:lang w:eastAsia="en-US"/>
    </w:rPr>
  </w:style>
  <w:style w:type="paragraph" w:styleId="Puntoelenco">
    <w:name w:val="List Bullet"/>
    <w:basedOn w:val="Normale"/>
    <w:uiPriority w:val="99"/>
    <w:unhideWhenUsed/>
    <w:rsid w:val="000402CA"/>
    <w:pPr>
      <w:numPr>
        <w:numId w:val="3"/>
      </w:numPr>
      <w:contextualSpacing/>
    </w:pPr>
  </w:style>
  <w:style w:type="paragraph" w:styleId="Rientrocorpodeltesto">
    <w:name w:val="Body Text Indent"/>
    <w:basedOn w:val="Normale"/>
    <w:link w:val="RientrocorpodeltestoCarattere"/>
    <w:uiPriority w:val="99"/>
    <w:semiHidden/>
    <w:unhideWhenUsed/>
    <w:rsid w:val="00EC4197"/>
    <w:pPr>
      <w:spacing w:after="120"/>
      <w:ind w:left="283"/>
    </w:pPr>
  </w:style>
  <w:style w:type="character" w:customStyle="1" w:styleId="RientrocorpodeltestoCarattere">
    <w:name w:val="Rientro corpo del testo Carattere"/>
    <w:link w:val="Rientrocorpodeltesto"/>
    <w:uiPriority w:val="99"/>
    <w:semiHidden/>
    <w:rsid w:val="00EC4197"/>
    <w:rPr>
      <w:sz w:val="22"/>
      <w:szCs w:val="22"/>
      <w:lang w:eastAsia="en-US"/>
    </w:rPr>
  </w:style>
  <w:style w:type="paragraph" w:styleId="Corpotesto">
    <w:name w:val="Body Text"/>
    <w:basedOn w:val="Normale"/>
    <w:link w:val="CorpotestoCarattere"/>
    <w:uiPriority w:val="99"/>
    <w:semiHidden/>
    <w:unhideWhenUsed/>
    <w:rsid w:val="00EC4197"/>
    <w:pPr>
      <w:spacing w:after="120"/>
    </w:pPr>
  </w:style>
  <w:style w:type="character" w:customStyle="1" w:styleId="CorpotestoCarattere">
    <w:name w:val="Corpo testo Carattere"/>
    <w:link w:val="Corpotesto"/>
    <w:uiPriority w:val="99"/>
    <w:semiHidden/>
    <w:rsid w:val="00EC4197"/>
    <w:rPr>
      <w:sz w:val="22"/>
      <w:szCs w:val="22"/>
      <w:lang w:eastAsia="en-US"/>
    </w:rPr>
  </w:style>
  <w:style w:type="paragraph" w:styleId="Corpodeltesto3">
    <w:name w:val="Body Text 3"/>
    <w:basedOn w:val="Normale"/>
    <w:link w:val="Corpodeltesto3Carattere"/>
    <w:uiPriority w:val="99"/>
    <w:semiHidden/>
    <w:unhideWhenUsed/>
    <w:rsid w:val="00EE5373"/>
    <w:pPr>
      <w:spacing w:after="120"/>
    </w:pPr>
    <w:rPr>
      <w:sz w:val="16"/>
      <w:szCs w:val="16"/>
    </w:rPr>
  </w:style>
  <w:style w:type="character" w:customStyle="1" w:styleId="Corpodeltesto3Carattere">
    <w:name w:val="Corpo del testo 3 Carattere"/>
    <w:link w:val="Corpodeltesto3"/>
    <w:uiPriority w:val="99"/>
    <w:semiHidden/>
    <w:rsid w:val="00EE5373"/>
    <w:rPr>
      <w:sz w:val="16"/>
      <w:szCs w:val="16"/>
      <w:lang w:eastAsia="en-US"/>
    </w:rPr>
  </w:style>
  <w:style w:type="paragraph" w:styleId="Testonotaapidipagina">
    <w:name w:val="footnote text"/>
    <w:basedOn w:val="Normale"/>
    <w:link w:val="TestonotaapidipaginaCarattere"/>
    <w:uiPriority w:val="99"/>
    <w:semiHidden/>
    <w:unhideWhenUsed/>
    <w:rsid w:val="00F97B7B"/>
    <w:rPr>
      <w:sz w:val="20"/>
      <w:szCs w:val="20"/>
    </w:rPr>
  </w:style>
  <w:style w:type="character" w:customStyle="1" w:styleId="TestonotaapidipaginaCarattere">
    <w:name w:val="Testo nota a piè di pagina Carattere"/>
    <w:link w:val="Testonotaapidipagina"/>
    <w:uiPriority w:val="99"/>
    <w:semiHidden/>
    <w:rsid w:val="00F97B7B"/>
    <w:rPr>
      <w:lang w:eastAsia="en-US"/>
    </w:rPr>
  </w:style>
  <w:style w:type="character" w:styleId="Rimandonotaapidipagina">
    <w:name w:val="footnote reference"/>
    <w:uiPriority w:val="99"/>
    <w:rsid w:val="00F97B7B"/>
    <w:rPr>
      <w:rFonts w:cs="Times New Roman"/>
      <w:vertAlign w:val="superscript"/>
    </w:rPr>
  </w:style>
  <w:style w:type="paragraph" w:styleId="Sottotitolo">
    <w:name w:val="Subtitle"/>
    <w:basedOn w:val="Normale"/>
    <w:next w:val="Normale"/>
    <w:link w:val="SottotitoloCarattere"/>
    <w:uiPriority w:val="11"/>
    <w:qFormat/>
    <w:rsid w:val="006766C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766CA"/>
    <w:rPr>
      <w:rFonts w:asciiTheme="majorHAnsi" w:eastAsiaTheme="majorEastAsia" w:hAnsiTheme="majorHAnsi" w:cstheme="majorBidi"/>
      <w:i/>
      <w:iCs/>
      <w:color w:val="4F81BD" w:themeColor="accent1"/>
      <w:spacing w:val="15"/>
      <w:sz w:val="24"/>
      <w:szCs w:val="24"/>
      <w:lang w:eastAsia="en-US"/>
    </w:rPr>
  </w:style>
  <w:style w:type="paragraph" w:customStyle="1" w:styleId="Corpodeltesto22">
    <w:name w:val="Corpo del testo 22"/>
    <w:basedOn w:val="Normale"/>
    <w:rsid w:val="006766CA"/>
    <w:pPr>
      <w:tabs>
        <w:tab w:val="num" w:pos="8463"/>
      </w:tabs>
      <w:spacing w:after="0" w:line="280" w:lineRule="exact"/>
      <w:jc w:val="both"/>
    </w:pPr>
    <w:rPr>
      <w:rFonts w:ascii="Arial" w:eastAsia="Times New Roman" w:hAnsi="Arial"/>
      <w:b/>
      <w:sz w:val="24"/>
      <w:szCs w:val="20"/>
      <w:lang w:eastAsia="it-IT"/>
    </w:rPr>
  </w:style>
  <w:style w:type="character" w:styleId="Collegamentovisitato">
    <w:name w:val="FollowedHyperlink"/>
    <w:basedOn w:val="Carpredefinitoparagrafo"/>
    <w:uiPriority w:val="99"/>
    <w:semiHidden/>
    <w:unhideWhenUsed/>
    <w:rsid w:val="00AB51A8"/>
    <w:rPr>
      <w:color w:val="800080" w:themeColor="followedHyperlink"/>
      <w:u w:val="single"/>
    </w:rPr>
  </w:style>
  <w:style w:type="paragraph" w:styleId="Nessunaspaziatura">
    <w:name w:val="No Spacing"/>
    <w:uiPriority w:val="1"/>
    <w:qFormat/>
    <w:rsid w:val="00C41010"/>
    <w:rPr>
      <w:sz w:val="22"/>
      <w:szCs w:val="22"/>
      <w:lang w:eastAsia="en-US"/>
    </w:rPr>
  </w:style>
  <w:style w:type="paragraph" w:customStyle="1" w:styleId="usoboll1">
    <w:name w:val="usoboll1"/>
    <w:basedOn w:val="Normale"/>
    <w:link w:val="usoboll1Carattere"/>
    <w:rsid w:val="001B289E"/>
    <w:pPr>
      <w:widowControl w:val="0"/>
      <w:suppressAutoHyphens/>
      <w:spacing w:after="0" w:line="482" w:lineRule="atLeast"/>
      <w:jc w:val="both"/>
    </w:pPr>
    <w:rPr>
      <w:rFonts w:ascii="Times New Roman" w:eastAsia="Times New Roman" w:hAnsi="Times New Roman"/>
      <w:sz w:val="24"/>
      <w:szCs w:val="20"/>
      <w:lang w:eastAsia="ar-SA"/>
    </w:rPr>
  </w:style>
  <w:style w:type="character" w:customStyle="1" w:styleId="usoboll1Carattere">
    <w:name w:val="usoboll1 Carattere"/>
    <w:link w:val="usoboll1"/>
    <w:rsid w:val="001B289E"/>
    <w:rPr>
      <w:rFonts w:ascii="Times New Roman" w:eastAsia="Times New Roman" w:hAnsi="Times New Roman"/>
      <w:sz w:val="24"/>
      <w:lang w:eastAsia="ar-SA"/>
    </w:rPr>
  </w:style>
  <w:style w:type="character" w:customStyle="1" w:styleId="Altro">
    <w:name w:val="Altro_"/>
    <w:basedOn w:val="Carpredefinitoparagrafo"/>
    <w:link w:val="Altro0"/>
    <w:rsid w:val="00900ED7"/>
    <w:rPr>
      <w:rFonts w:cs="Calibri"/>
      <w:sz w:val="22"/>
      <w:szCs w:val="22"/>
      <w:shd w:val="clear" w:color="auto" w:fill="FFFFFF"/>
    </w:rPr>
  </w:style>
  <w:style w:type="paragraph" w:customStyle="1" w:styleId="Altro0">
    <w:name w:val="Altro"/>
    <w:basedOn w:val="Normale"/>
    <w:link w:val="Altro"/>
    <w:rsid w:val="00900ED7"/>
    <w:pPr>
      <w:widowControl w:val="0"/>
      <w:shd w:val="clear" w:color="auto" w:fill="FFFFFF"/>
      <w:spacing w:after="120" w:line="271" w:lineRule="auto"/>
      <w:jc w:val="both"/>
    </w:pPr>
    <w:rPr>
      <w:rFonts w:cs="Calibri"/>
      <w:lang w:eastAsia="it-IT"/>
    </w:rPr>
  </w:style>
  <w:style w:type="character" w:customStyle="1" w:styleId="Corpodeltesto">
    <w:name w:val="Corpo del testo_"/>
    <w:basedOn w:val="Carpredefinitoparagrafo"/>
    <w:link w:val="Corpodeltesto0"/>
    <w:rsid w:val="00B93E5D"/>
    <w:rPr>
      <w:rFonts w:cs="Calibri"/>
      <w:sz w:val="22"/>
      <w:szCs w:val="22"/>
      <w:shd w:val="clear" w:color="auto" w:fill="FFFFFF"/>
    </w:rPr>
  </w:style>
  <w:style w:type="paragraph" w:customStyle="1" w:styleId="Corpodeltesto0">
    <w:name w:val="Corpo del testo"/>
    <w:basedOn w:val="Normale"/>
    <w:link w:val="Corpodeltesto"/>
    <w:rsid w:val="00B93E5D"/>
    <w:pPr>
      <w:widowControl w:val="0"/>
      <w:shd w:val="clear" w:color="auto" w:fill="FFFFFF"/>
      <w:spacing w:after="120" w:line="271" w:lineRule="auto"/>
      <w:jc w:val="both"/>
    </w:pPr>
    <w:rPr>
      <w:rFonts w:cs="Calibri"/>
      <w:lang w:eastAsia="it-IT"/>
    </w:rPr>
  </w:style>
  <w:style w:type="character" w:customStyle="1" w:styleId="Titolo20">
    <w:name w:val="Titolo #2_"/>
    <w:basedOn w:val="Carpredefinitoparagrafo"/>
    <w:link w:val="Titolo21"/>
    <w:rsid w:val="00B93E5D"/>
    <w:rPr>
      <w:rFonts w:cs="Calibri"/>
      <w:b/>
      <w:bCs/>
      <w:sz w:val="22"/>
      <w:szCs w:val="22"/>
      <w:shd w:val="clear" w:color="auto" w:fill="FFFFFF"/>
    </w:rPr>
  </w:style>
  <w:style w:type="paragraph" w:customStyle="1" w:styleId="Titolo21">
    <w:name w:val="Titolo #2"/>
    <w:basedOn w:val="Normale"/>
    <w:link w:val="Titolo20"/>
    <w:rsid w:val="00B93E5D"/>
    <w:pPr>
      <w:widowControl w:val="0"/>
      <w:shd w:val="clear" w:color="auto" w:fill="FFFFFF"/>
      <w:spacing w:after="120" w:line="271" w:lineRule="auto"/>
      <w:jc w:val="both"/>
      <w:outlineLvl w:val="1"/>
    </w:pPr>
    <w:rPr>
      <w:rFonts w:cs="Calibri"/>
      <w:b/>
      <w:bCs/>
      <w:lang w:eastAsia="it-IT"/>
    </w:rPr>
  </w:style>
  <w:style w:type="character" w:customStyle="1" w:styleId="Corpodeltesto2">
    <w:name w:val="Corpo del testo (2)_"/>
    <w:basedOn w:val="Carpredefinitoparagrafo"/>
    <w:link w:val="Corpodeltesto20"/>
    <w:rsid w:val="00A4449F"/>
    <w:rPr>
      <w:rFonts w:cs="Calibri"/>
      <w:sz w:val="18"/>
      <w:szCs w:val="18"/>
      <w:shd w:val="clear" w:color="auto" w:fill="FFFFFF"/>
    </w:rPr>
  </w:style>
  <w:style w:type="paragraph" w:customStyle="1" w:styleId="Corpodeltesto20">
    <w:name w:val="Corpo del testo (2)"/>
    <w:basedOn w:val="Normale"/>
    <w:link w:val="Corpodeltesto2"/>
    <w:rsid w:val="00A4449F"/>
    <w:pPr>
      <w:widowControl w:val="0"/>
      <w:shd w:val="clear" w:color="auto" w:fill="FFFFFF"/>
      <w:spacing w:after="120" w:line="262" w:lineRule="auto"/>
      <w:ind w:right="540"/>
      <w:jc w:val="both"/>
    </w:pPr>
    <w:rPr>
      <w:rFonts w:cs="Calibri"/>
      <w:sz w:val="18"/>
      <w:szCs w:val="18"/>
      <w:lang w:eastAsia="it-IT"/>
    </w:rPr>
  </w:style>
  <w:style w:type="character" w:customStyle="1" w:styleId="Intestazioneopidipagina">
    <w:name w:val="Intestazione o piè di pagina_"/>
    <w:basedOn w:val="Carpredefinitoparagrafo"/>
    <w:link w:val="Intestazioneopidipagina0"/>
    <w:rsid w:val="0010051D"/>
    <w:rPr>
      <w:rFonts w:cs="Calibri"/>
      <w:sz w:val="18"/>
      <w:szCs w:val="18"/>
      <w:shd w:val="clear" w:color="auto" w:fill="FFFFFF"/>
    </w:rPr>
  </w:style>
  <w:style w:type="paragraph" w:customStyle="1" w:styleId="Intestazioneopidipagina0">
    <w:name w:val="Intestazione o piè di pagina"/>
    <w:basedOn w:val="Normale"/>
    <w:link w:val="Intestazioneopidipagina"/>
    <w:rsid w:val="0010051D"/>
    <w:pPr>
      <w:widowControl w:val="0"/>
      <w:shd w:val="clear" w:color="auto" w:fill="FFFFFF"/>
      <w:spacing w:after="0" w:line="240" w:lineRule="auto"/>
    </w:pPr>
    <w:rPr>
      <w:rFonts w:cs="Calibri"/>
      <w:sz w:val="18"/>
      <w:szCs w:val="18"/>
      <w:lang w:eastAsia="it-IT"/>
    </w:rPr>
  </w:style>
  <w:style w:type="table" w:styleId="Grigliatabella">
    <w:name w:val="Table Grid"/>
    <w:basedOn w:val="Tabellanormale"/>
    <w:uiPriority w:val="59"/>
    <w:rsid w:val="00BA6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BA62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padocumento">
    <w:name w:val="Document Map"/>
    <w:basedOn w:val="Normale"/>
    <w:link w:val="MappadocumentoCarattere"/>
    <w:rsid w:val="00BA6242"/>
    <w:pPr>
      <w:spacing w:after="0"/>
      <w:jc w:val="both"/>
    </w:pPr>
    <w:rPr>
      <w:rFonts w:ascii="Tahoma" w:eastAsia="Times New Roman" w:hAnsi="Tahoma"/>
      <w:sz w:val="16"/>
      <w:szCs w:val="16"/>
      <w:lang w:val="x-none"/>
    </w:rPr>
  </w:style>
  <w:style w:type="character" w:customStyle="1" w:styleId="MappadocumentoCarattere">
    <w:name w:val="Mappa documento Carattere"/>
    <w:basedOn w:val="Carpredefinitoparagrafo"/>
    <w:link w:val="Mappadocumento"/>
    <w:rsid w:val="00BA6242"/>
    <w:rPr>
      <w:rFonts w:ascii="Tahoma" w:eastAsia="Times New Roman" w:hAnsi="Tahoma"/>
      <w:sz w:val="16"/>
      <w:szCs w:val="16"/>
      <w:lang w:val="x-none" w:eastAsia="en-US"/>
    </w:rPr>
  </w:style>
  <w:style w:type="character" w:customStyle="1" w:styleId="ParagrafoelencoCarattere">
    <w:name w:val="Paragrafo elenco Carattere"/>
    <w:basedOn w:val="Carpredefinitoparagrafo"/>
    <w:link w:val="Paragrafoelenco"/>
    <w:uiPriority w:val="34"/>
    <w:rsid w:val="00BA6242"/>
    <w:rPr>
      <w:rFonts w:ascii="Times New Roman" w:eastAsia="Times New Roman" w:hAnsi="Times New Roman"/>
    </w:rPr>
  </w:style>
  <w:style w:type="table" w:customStyle="1" w:styleId="Grigliatabella3">
    <w:name w:val="Griglia tabella3"/>
    <w:basedOn w:val="Tabellanormale"/>
    <w:next w:val="Grigliatabella"/>
    <w:rsid w:val="00BA62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api">
    <w:name w:val="note a piè"/>
    <w:basedOn w:val="Testonotaapidipagina"/>
    <w:link w:val="noteapiCarattere"/>
    <w:rsid w:val="00BA6242"/>
    <w:pPr>
      <w:spacing w:before="100" w:beforeAutospacing="1" w:after="0" w:afterAutospacing="1" w:line="240" w:lineRule="auto"/>
      <w:jc w:val="both"/>
    </w:pPr>
    <w:rPr>
      <w:rFonts w:ascii="Times New Roman" w:eastAsia="Times New Roman" w:hAnsi="Times New Roman"/>
      <w:lang w:val="x-none" w:eastAsia="it-IT"/>
    </w:rPr>
  </w:style>
  <w:style w:type="character" w:customStyle="1" w:styleId="noteapiCarattere">
    <w:name w:val="note a piè Carattere"/>
    <w:link w:val="noteapi"/>
    <w:rsid w:val="00BA6242"/>
    <w:rPr>
      <w:rFonts w:ascii="Times New Roman" w:eastAsia="Times New Roman" w:hAnsi="Times New Roman"/>
      <w:lang w:val="x-none"/>
    </w:rPr>
  </w:style>
  <w:style w:type="paragraph" w:styleId="Rientrocorpodeltesto3">
    <w:name w:val="Body Text Indent 3"/>
    <w:basedOn w:val="Normale"/>
    <w:link w:val="Rientrocorpodeltesto3Carattere"/>
    <w:uiPriority w:val="99"/>
    <w:rsid w:val="00BA6242"/>
    <w:pPr>
      <w:spacing w:after="120"/>
      <w:ind w:left="283"/>
      <w:jc w:val="both"/>
    </w:pPr>
    <w:rPr>
      <w:rFonts w:ascii="Garamond" w:eastAsia="Times New Roman" w:hAnsi="Garamond"/>
      <w:sz w:val="16"/>
      <w:szCs w:val="16"/>
      <w:lang w:val="x-none"/>
    </w:rPr>
  </w:style>
  <w:style w:type="character" w:customStyle="1" w:styleId="Rientrocorpodeltesto3Carattere">
    <w:name w:val="Rientro corpo del testo 3 Carattere"/>
    <w:basedOn w:val="Carpredefinitoparagrafo"/>
    <w:link w:val="Rientrocorpodeltesto3"/>
    <w:uiPriority w:val="99"/>
    <w:rsid w:val="00BA6242"/>
    <w:rPr>
      <w:rFonts w:ascii="Garamond" w:eastAsia="Times New Roman" w:hAnsi="Garamond"/>
      <w:sz w:val="16"/>
      <w:szCs w:val="16"/>
      <w:lang w:val="x-none" w:eastAsia="en-US"/>
    </w:rPr>
  </w:style>
  <w:style w:type="character" w:customStyle="1" w:styleId="DeltaViewInsertion">
    <w:name w:val="DeltaView Insertion"/>
    <w:rsid w:val="00BA6242"/>
    <w:rPr>
      <w:b/>
      <w:i/>
      <w:spacing w:val="0"/>
    </w:rPr>
  </w:style>
  <w:style w:type="character" w:customStyle="1" w:styleId="Caratterenotaapidipagina">
    <w:name w:val="Carattere nota a piè di pagina"/>
    <w:rsid w:val="00BA6242"/>
  </w:style>
  <w:style w:type="paragraph" w:customStyle="1" w:styleId="Testonotaapidipagina1">
    <w:name w:val="Testo nota a piè di pagina1"/>
    <w:basedOn w:val="Normale"/>
    <w:rsid w:val="00BA6242"/>
    <w:pPr>
      <w:suppressAutoHyphens/>
      <w:spacing w:after="0" w:line="240" w:lineRule="auto"/>
      <w:ind w:left="720" w:hanging="720"/>
    </w:pPr>
    <w:rPr>
      <w:rFonts w:ascii="Times New Roman" w:hAnsi="Times New Roman"/>
      <w:color w:val="00000A"/>
      <w:kern w:val="1"/>
      <w:sz w:val="20"/>
      <w:szCs w:val="20"/>
      <w:lang w:eastAsia="it-IT" w:bidi="it-IT"/>
    </w:rPr>
  </w:style>
  <w:style w:type="table" w:customStyle="1" w:styleId="TableGrid">
    <w:name w:val="TableGrid"/>
    <w:rsid w:val="00BA6242"/>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gliatabella2">
    <w:name w:val="Griglia tabella2"/>
    <w:basedOn w:val="Tabellanormale"/>
    <w:next w:val="Grigliatabella"/>
    <w:uiPriority w:val="59"/>
    <w:rsid w:val="00CB1A1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463C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59"/>
    <w:rsid w:val="00DE1E2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388041">
      <w:bodyDiv w:val="1"/>
      <w:marLeft w:val="0"/>
      <w:marRight w:val="0"/>
      <w:marTop w:val="0"/>
      <w:marBottom w:val="0"/>
      <w:divBdr>
        <w:top w:val="none" w:sz="0" w:space="0" w:color="auto"/>
        <w:left w:val="none" w:sz="0" w:space="0" w:color="auto"/>
        <w:bottom w:val="none" w:sz="0" w:space="0" w:color="auto"/>
        <w:right w:val="none" w:sz="0" w:space="0" w:color="auto"/>
      </w:divBdr>
      <w:divsChild>
        <w:div w:id="168569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8537499">
      <w:bodyDiv w:val="1"/>
      <w:marLeft w:val="0"/>
      <w:marRight w:val="0"/>
      <w:marTop w:val="0"/>
      <w:marBottom w:val="0"/>
      <w:divBdr>
        <w:top w:val="none" w:sz="0" w:space="0" w:color="auto"/>
        <w:left w:val="none" w:sz="0" w:space="0" w:color="auto"/>
        <w:bottom w:val="none" w:sz="0" w:space="0" w:color="auto"/>
        <w:right w:val="none" w:sz="0" w:space="0" w:color="auto"/>
      </w:divBdr>
    </w:div>
    <w:div w:id="309018790">
      <w:bodyDiv w:val="1"/>
      <w:marLeft w:val="0"/>
      <w:marRight w:val="0"/>
      <w:marTop w:val="0"/>
      <w:marBottom w:val="0"/>
      <w:divBdr>
        <w:top w:val="none" w:sz="0" w:space="0" w:color="auto"/>
        <w:left w:val="none" w:sz="0" w:space="0" w:color="auto"/>
        <w:bottom w:val="none" w:sz="0" w:space="0" w:color="auto"/>
        <w:right w:val="none" w:sz="0" w:space="0" w:color="auto"/>
      </w:divBdr>
    </w:div>
    <w:div w:id="459884499">
      <w:bodyDiv w:val="1"/>
      <w:marLeft w:val="0"/>
      <w:marRight w:val="0"/>
      <w:marTop w:val="0"/>
      <w:marBottom w:val="0"/>
      <w:divBdr>
        <w:top w:val="none" w:sz="0" w:space="0" w:color="auto"/>
        <w:left w:val="none" w:sz="0" w:space="0" w:color="auto"/>
        <w:bottom w:val="none" w:sz="0" w:space="0" w:color="auto"/>
        <w:right w:val="none" w:sz="0" w:space="0" w:color="auto"/>
      </w:divBdr>
    </w:div>
    <w:div w:id="695542112">
      <w:bodyDiv w:val="1"/>
      <w:marLeft w:val="0"/>
      <w:marRight w:val="0"/>
      <w:marTop w:val="0"/>
      <w:marBottom w:val="0"/>
      <w:divBdr>
        <w:top w:val="none" w:sz="0" w:space="0" w:color="auto"/>
        <w:left w:val="none" w:sz="0" w:space="0" w:color="auto"/>
        <w:bottom w:val="none" w:sz="0" w:space="0" w:color="auto"/>
        <w:right w:val="none" w:sz="0" w:space="0" w:color="auto"/>
      </w:divBdr>
    </w:div>
    <w:div w:id="977345091">
      <w:bodyDiv w:val="1"/>
      <w:marLeft w:val="0"/>
      <w:marRight w:val="0"/>
      <w:marTop w:val="0"/>
      <w:marBottom w:val="0"/>
      <w:divBdr>
        <w:top w:val="none" w:sz="0" w:space="0" w:color="auto"/>
        <w:left w:val="none" w:sz="0" w:space="0" w:color="auto"/>
        <w:bottom w:val="none" w:sz="0" w:space="0" w:color="auto"/>
        <w:right w:val="none" w:sz="0" w:space="0" w:color="auto"/>
      </w:divBdr>
    </w:div>
    <w:div w:id="1343624348">
      <w:bodyDiv w:val="1"/>
      <w:marLeft w:val="0"/>
      <w:marRight w:val="0"/>
      <w:marTop w:val="0"/>
      <w:marBottom w:val="0"/>
      <w:divBdr>
        <w:top w:val="none" w:sz="0" w:space="0" w:color="auto"/>
        <w:left w:val="none" w:sz="0" w:space="0" w:color="auto"/>
        <w:bottom w:val="none" w:sz="0" w:space="0" w:color="auto"/>
        <w:right w:val="none" w:sz="0" w:space="0" w:color="auto"/>
      </w:divBdr>
    </w:div>
    <w:div w:id="1528830116">
      <w:bodyDiv w:val="1"/>
      <w:marLeft w:val="0"/>
      <w:marRight w:val="0"/>
      <w:marTop w:val="0"/>
      <w:marBottom w:val="0"/>
      <w:divBdr>
        <w:top w:val="none" w:sz="0" w:space="0" w:color="auto"/>
        <w:left w:val="none" w:sz="0" w:space="0" w:color="auto"/>
        <w:bottom w:val="none" w:sz="0" w:space="0" w:color="auto"/>
        <w:right w:val="none" w:sz="0" w:space="0" w:color="auto"/>
      </w:divBdr>
      <w:divsChild>
        <w:div w:id="170991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3602760">
      <w:bodyDiv w:val="1"/>
      <w:marLeft w:val="0"/>
      <w:marRight w:val="0"/>
      <w:marTop w:val="0"/>
      <w:marBottom w:val="0"/>
      <w:divBdr>
        <w:top w:val="none" w:sz="0" w:space="0" w:color="auto"/>
        <w:left w:val="none" w:sz="0" w:space="0" w:color="auto"/>
        <w:bottom w:val="none" w:sz="0" w:space="0" w:color="auto"/>
        <w:right w:val="none" w:sz="0" w:space="0" w:color="auto"/>
      </w:divBdr>
    </w:div>
    <w:div w:id="1891108905">
      <w:bodyDiv w:val="1"/>
      <w:marLeft w:val="0"/>
      <w:marRight w:val="0"/>
      <w:marTop w:val="0"/>
      <w:marBottom w:val="0"/>
      <w:divBdr>
        <w:top w:val="none" w:sz="0" w:space="0" w:color="auto"/>
        <w:left w:val="none" w:sz="0" w:space="0" w:color="auto"/>
        <w:bottom w:val="none" w:sz="0" w:space="0" w:color="auto"/>
        <w:right w:val="none" w:sz="0" w:space="0" w:color="auto"/>
      </w:divBdr>
      <w:divsChild>
        <w:div w:id="1205867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T/GENIODIFE/Bandi" TargetMode="External"/><Relationship Id="rId13" Type="http://schemas.openxmlformats.org/officeDocument/2006/relationships/hyperlink" Target="http://www.acquistinretepa.it" TargetMode="External"/><Relationship Id="rId18" Type="http://schemas.openxmlformats.org/officeDocument/2006/relationships/hyperlink" Target="http://www.acquistinretepa.it" TargetMode="External"/><Relationship Id="rId26" Type="http://schemas.openxmlformats.org/officeDocument/2006/relationships/hyperlink" Target="http://www.bosettiegatti.eu/info/norme/statali/2011_0159.htm" TargetMode="External"/><Relationship Id="rId3" Type="http://schemas.openxmlformats.org/officeDocument/2006/relationships/styles" Target="styles.xml"/><Relationship Id="rId21" Type="http://schemas.openxmlformats.org/officeDocument/2006/relationships/hyperlink" Target="http://www.difesa.it/SGD-DNA/Staff/DT/GENIODIFE/Bandi"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difesa.it/SGD-DNA/Staff/DT/GENIODIFE/Bandi" TargetMode="External"/><Relationship Id="rId17" Type="http://schemas.openxmlformats.org/officeDocument/2006/relationships/hyperlink" Target="http://www.difesa.it/SGD-DNA/Staff/DT/GENIODIFE/Bandi" TargetMode="External"/><Relationship Id="rId25" Type="http://schemas.openxmlformats.org/officeDocument/2006/relationships/hyperlink" Target="http://www.bosettiegatti.eu/info/norme/statali/2011_0159.htm"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acquistinretepa.it" TargetMode="External"/><Relationship Id="rId20" Type="http://schemas.openxmlformats.org/officeDocument/2006/relationships/hyperlink" Target="http://www.acquistinretepa.it" TargetMode="External"/><Relationship Id="rId29" Type="http://schemas.openxmlformats.org/officeDocument/2006/relationships/hyperlink" Target="http://www.bosettiegatti.eu/info/norme/statali/1999_0068.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quistinretepa.it" TargetMode="External"/><Relationship Id="rId24" Type="http://schemas.openxmlformats.org/officeDocument/2006/relationships/hyperlink" Target="http://www.bosettiegatti.eu/info/norme/statali/2011_0159.htm" TargetMode="External"/><Relationship Id="rId32" Type="http://schemas.openxmlformats.org/officeDocument/2006/relationships/hyperlink" Target="http://www.bosettiegatti.eu/info/norme/statali/codicecivile.htm" TargetMode="External"/><Relationship Id="rId5" Type="http://schemas.openxmlformats.org/officeDocument/2006/relationships/webSettings" Target="webSettings.xml"/><Relationship Id="rId15" Type="http://schemas.openxmlformats.org/officeDocument/2006/relationships/hyperlink" Target="http://www.difesa.it/SGD-DNA/Staff/DT/GENIODIFE/Bandi" TargetMode="External"/><Relationship Id="rId23" Type="http://schemas.openxmlformats.org/officeDocument/2006/relationships/hyperlink" Target="http://www.bosettiegatti.eu/info/norme/statali/2011_0159.htm" TargetMode="External"/><Relationship Id="rId28" Type="http://schemas.openxmlformats.org/officeDocument/2006/relationships/hyperlink" Target="http://www.bosettiegatti.eu/info/norme/statali/2008_0081.htm" TargetMode="External"/><Relationship Id="rId10" Type="http://schemas.openxmlformats.org/officeDocument/2006/relationships/hyperlink" Target="http://www.difesa.it/SGD-DNA/Staff/DT/GENIODIFE/Bandi" TargetMode="External"/><Relationship Id="rId19" Type="http://schemas.openxmlformats.org/officeDocument/2006/relationships/hyperlink" Target="http://www.difesa.it/SGD-DNA/Staff/DT/GENIODIFE/Bandi" TargetMode="External"/><Relationship Id="rId31" Type="http://schemas.openxmlformats.org/officeDocument/2006/relationships/hyperlink" Target="http://www.bosettiegatti.eu/info/norme/statali/codicepenale.htm" TargetMode="External"/><Relationship Id="rId4" Type="http://schemas.openxmlformats.org/officeDocument/2006/relationships/settings" Target="settings.xml"/><Relationship Id="rId9" Type="http://schemas.openxmlformats.org/officeDocument/2006/relationships/hyperlink" Target="http://www.acquistinretepa.it" TargetMode="External"/><Relationship Id="rId14" Type="http://schemas.openxmlformats.org/officeDocument/2006/relationships/hyperlink" Target="http://www.difesa.it/SGD-DNA/Staff/DT/GENIODIFE/Bandi" TargetMode="External"/><Relationship Id="rId22" Type="http://schemas.openxmlformats.org/officeDocument/2006/relationships/hyperlink" Target="http://www.acquistinretepa.it" TargetMode="External"/><Relationship Id="rId27" Type="http://schemas.openxmlformats.org/officeDocument/2006/relationships/hyperlink" Target="http://www.bosettiegatti.eu/info/norme/statali/2001_0231.htm" TargetMode="External"/><Relationship Id="rId30" Type="http://schemas.openxmlformats.org/officeDocument/2006/relationships/hyperlink" Target="http://www.bosettiegatti.eu/info/norme/statali/codicepenale.htm" TargetMode="External"/><Relationship Id="rId35"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F032F-B32E-4B0B-9278-552A24634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53</Pages>
  <Words>14941</Words>
  <Characters>85169</Characters>
  <Application>Microsoft Office Word</Application>
  <DocSecurity>0</DocSecurity>
  <Lines>709</Lines>
  <Paragraphs>199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99911</CharactersWithSpaces>
  <SharedDoc>false</SharedDoc>
  <HLinks>
    <vt:vector size="192" baseType="variant">
      <vt:variant>
        <vt:i4>7471196</vt:i4>
      </vt:variant>
      <vt:variant>
        <vt:i4>255</vt:i4>
      </vt:variant>
      <vt:variant>
        <vt:i4>0</vt:i4>
      </vt:variant>
      <vt:variant>
        <vt:i4>5</vt:i4>
      </vt:variant>
      <vt:variant>
        <vt:lpwstr>http://www.bosettiegatti.com/info/norme/statali/1998_0252.htm</vt:lpwstr>
      </vt:variant>
      <vt:variant>
        <vt:lpwstr>11</vt:lpwstr>
      </vt:variant>
      <vt:variant>
        <vt:i4>7602260</vt:i4>
      </vt:variant>
      <vt:variant>
        <vt:i4>252</vt:i4>
      </vt:variant>
      <vt:variant>
        <vt:i4>0</vt:i4>
      </vt:variant>
      <vt:variant>
        <vt:i4>5</vt:i4>
      </vt:variant>
      <vt:variant>
        <vt:lpwstr>http://www.bosettiegatti.com/info/norme/statali/2006_0163.htm</vt:lpwstr>
      </vt:variant>
      <vt:variant>
        <vt:lpwstr>136</vt:lpwstr>
      </vt:variant>
      <vt:variant>
        <vt:i4>7602260</vt:i4>
      </vt:variant>
      <vt:variant>
        <vt:i4>249</vt:i4>
      </vt:variant>
      <vt:variant>
        <vt:i4>0</vt:i4>
      </vt:variant>
      <vt:variant>
        <vt:i4>5</vt:i4>
      </vt:variant>
      <vt:variant>
        <vt:lpwstr>http://www.bosettiegatti.com/info/norme/statali/2006_0163.htm</vt:lpwstr>
      </vt:variant>
      <vt:variant>
        <vt:lpwstr>135</vt:lpwstr>
      </vt:variant>
      <vt:variant>
        <vt:i4>1507382</vt:i4>
      </vt:variant>
      <vt:variant>
        <vt:i4>179</vt:i4>
      </vt:variant>
      <vt:variant>
        <vt:i4>0</vt:i4>
      </vt:variant>
      <vt:variant>
        <vt:i4>5</vt:i4>
      </vt:variant>
      <vt:variant>
        <vt:lpwstr/>
      </vt:variant>
      <vt:variant>
        <vt:lpwstr>_Toc412205067</vt:lpwstr>
      </vt:variant>
      <vt:variant>
        <vt:i4>1507382</vt:i4>
      </vt:variant>
      <vt:variant>
        <vt:i4>173</vt:i4>
      </vt:variant>
      <vt:variant>
        <vt:i4>0</vt:i4>
      </vt:variant>
      <vt:variant>
        <vt:i4>5</vt:i4>
      </vt:variant>
      <vt:variant>
        <vt:lpwstr/>
      </vt:variant>
      <vt:variant>
        <vt:lpwstr>_Toc412205066</vt:lpwstr>
      </vt:variant>
      <vt:variant>
        <vt:i4>1507382</vt:i4>
      </vt:variant>
      <vt:variant>
        <vt:i4>167</vt:i4>
      </vt:variant>
      <vt:variant>
        <vt:i4>0</vt:i4>
      </vt:variant>
      <vt:variant>
        <vt:i4>5</vt:i4>
      </vt:variant>
      <vt:variant>
        <vt:lpwstr/>
      </vt:variant>
      <vt:variant>
        <vt:lpwstr>_Toc412205065</vt:lpwstr>
      </vt:variant>
      <vt:variant>
        <vt:i4>1507382</vt:i4>
      </vt:variant>
      <vt:variant>
        <vt:i4>161</vt:i4>
      </vt:variant>
      <vt:variant>
        <vt:i4>0</vt:i4>
      </vt:variant>
      <vt:variant>
        <vt:i4>5</vt:i4>
      </vt:variant>
      <vt:variant>
        <vt:lpwstr/>
      </vt:variant>
      <vt:variant>
        <vt:lpwstr>_Toc412205064</vt:lpwstr>
      </vt:variant>
      <vt:variant>
        <vt:i4>1507382</vt:i4>
      </vt:variant>
      <vt:variant>
        <vt:i4>155</vt:i4>
      </vt:variant>
      <vt:variant>
        <vt:i4>0</vt:i4>
      </vt:variant>
      <vt:variant>
        <vt:i4>5</vt:i4>
      </vt:variant>
      <vt:variant>
        <vt:lpwstr/>
      </vt:variant>
      <vt:variant>
        <vt:lpwstr>_Toc412205063</vt:lpwstr>
      </vt:variant>
      <vt:variant>
        <vt:i4>1507382</vt:i4>
      </vt:variant>
      <vt:variant>
        <vt:i4>149</vt:i4>
      </vt:variant>
      <vt:variant>
        <vt:i4>0</vt:i4>
      </vt:variant>
      <vt:variant>
        <vt:i4>5</vt:i4>
      </vt:variant>
      <vt:variant>
        <vt:lpwstr/>
      </vt:variant>
      <vt:variant>
        <vt:lpwstr>_Toc412205062</vt:lpwstr>
      </vt:variant>
      <vt:variant>
        <vt:i4>1507382</vt:i4>
      </vt:variant>
      <vt:variant>
        <vt:i4>143</vt:i4>
      </vt:variant>
      <vt:variant>
        <vt:i4>0</vt:i4>
      </vt:variant>
      <vt:variant>
        <vt:i4>5</vt:i4>
      </vt:variant>
      <vt:variant>
        <vt:lpwstr/>
      </vt:variant>
      <vt:variant>
        <vt:lpwstr>_Toc412205061</vt:lpwstr>
      </vt:variant>
      <vt:variant>
        <vt:i4>1507382</vt:i4>
      </vt:variant>
      <vt:variant>
        <vt:i4>137</vt:i4>
      </vt:variant>
      <vt:variant>
        <vt:i4>0</vt:i4>
      </vt:variant>
      <vt:variant>
        <vt:i4>5</vt:i4>
      </vt:variant>
      <vt:variant>
        <vt:lpwstr/>
      </vt:variant>
      <vt:variant>
        <vt:lpwstr>_Toc412205060</vt:lpwstr>
      </vt:variant>
      <vt:variant>
        <vt:i4>1310774</vt:i4>
      </vt:variant>
      <vt:variant>
        <vt:i4>131</vt:i4>
      </vt:variant>
      <vt:variant>
        <vt:i4>0</vt:i4>
      </vt:variant>
      <vt:variant>
        <vt:i4>5</vt:i4>
      </vt:variant>
      <vt:variant>
        <vt:lpwstr/>
      </vt:variant>
      <vt:variant>
        <vt:lpwstr>_Toc412205059</vt:lpwstr>
      </vt:variant>
      <vt:variant>
        <vt:i4>1310774</vt:i4>
      </vt:variant>
      <vt:variant>
        <vt:i4>125</vt:i4>
      </vt:variant>
      <vt:variant>
        <vt:i4>0</vt:i4>
      </vt:variant>
      <vt:variant>
        <vt:i4>5</vt:i4>
      </vt:variant>
      <vt:variant>
        <vt:lpwstr/>
      </vt:variant>
      <vt:variant>
        <vt:lpwstr>_Toc412205058</vt:lpwstr>
      </vt:variant>
      <vt:variant>
        <vt:i4>1310774</vt:i4>
      </vt:variant>
      <vt:variant>
        <vt:i4>119</vt:i4>
      </vt:variant>
      <vt:variant>
        <vt:i4>0</vt:i4>
      </vt:variant>
      <vt:variant>
        <vt:i4>5</vt:i4>
      </vt:variant>
      <vt:variant>
        <vt:lpwstr/>
      </vt:variant>
      <vt:variant>
        <vt:lpwstr>_Toc412205057</vt:lpwstr>
      </vt:variant>
      <vt:variant>
        <vt:i4>1310774</vt:i4>
      </vt:variant>
      <vt:variant>
        <vt:i4>113</vt:i4>
      </vt:variant>
      <vt:variant>
        <vt:i4>0</vt:i4>
      </vt:variant>
      <vt:variant>
        <vt:i4>5</vt:i4>
      </vt:variant>
      <vt:variant>
        <vt:lpwstr/>
      </vt:variant>
      <vt:variant>
        <vt:lpwstr>_Toc412205056</vt:lpwstr>
      </vt:variant>
      <vt:variant>
        <vt:i4>1310774</vt:i4>
      </vt:variant>
      <vt:variant>
        <vt:i4>107</vt:i4>
      </vt:variant>
      <vt:variant>
        <vt:i4>0</vt:i4>
      </vt:variant>
      <vt:variant>
        <vt:i4>5</vt:i4>
      </vt:variant>
      <vt:variant>
        <vt:lpwstr/>
      </vt:variant>
      <vt:variant>
        <vt:lpwstr>_Toc412205055</vt:lpwstr>
      </vt:variant>
      <vt:variant>
        <vt:i4>1310774</vt:i4>
      </vt:variant>
      <vt:variant>
        <vt:i4>101</vt:i4>
      </vt:variant>
      <vt:variant>
        <vt:i4>0</vt:i4>
      </vt:variant>
      <vt:variant>
        <vt:i4>5</vt:i4>
      </vt:variant>
      <vt:variant>
        <vt:lpwstr/>
      </vt:variant>
      <vt:variant>
        <vt:lpwstr>_Toc412205054</vt:lpwstr>
      </vt:variant>
      <vt:variant>
        <vt:i4>1310774</vt:i4>
      </vt:variant>
      <vt:variant>
        <vt:i4>95</vt:i4>
      </vt:variant>
      <vt:variant>
        <vt:i4>0</vt:i4>
      </vt:variant>
      <vt:variant>
        <vt:i4>5</vt:i4>
      </vt:variant>
      <vt:variant>
        <vt:lpwstr/>
      </vt:variant>
      <vt:variant>
        <vt:lpwstr>_Toc412205053</vt:lpwstr>
      </vt:variant>
      <vt:variant>
        <vt:i4>1310774</vt:i4>
      </vt:variant>
      <vt:variant>
        <vt:i4>89</vt:i4>
      </vt:variant>
      <vt:variant>
        <vt:i4>0</vt:i4>
      </vt:variant>
      <vt:variant>
        <vt:i4>5</vt:i4>
      </vt:variant>
      <vt:variant>
        <vt:lpwstr/>
      </vt:variant>
      <vt:variant>
        <vt:lpwstr>_Toc412205052</vt:lpwstr>
      </vt:variant>
      <vt:variant>
        <vt:i4>1310774</vt:i4>
      </vt:variant>
      <vt:variant>
        <vt:i4>83</vt:i4>
      </vt:variant>
      <vt:variant>
        <vt:i4>0</vt:i4>
      </vt:variant>
      <vt:variant>
        <vt:i4>5</vt:i4>
      </vt:variant>
      <vt:variant>
        <vt:lpwstr/>
      </vt:variant>
      <vt:variant>
        <vt:lpwstr>_Toc412205051</vt:lpwstr>
      </vt:variant>
      <vt:variant>
        <vt:i4>1310774</vt:i4>
      </vt:variant>
      <vt:variant>
        <vt:i4>77</vt:i4>
      </vt:variant>
      <vt:variant>
        <vt:i4>0</vt:i4>
      </vt:variant>
      <vt:variant>
        <vt:i4>5</vt:i4>
      </vt:variant>
      <vt:variant>
        <vt:lpwstr/>
      </vt:variant>
      <vt:variant>
        <vt:lpwstr>_Toc412205050</vt:lpwstr>
      </vt:variant>
      <vt:variant>
        <vt:i4>1376310</vt:i4>
      </vt:variant>
      <vt:variant>
        <vt:i4>71</vt:i4>
      </vt:variant>
      <vt:variant>
        <vt:i4>0</vt:i4>
      </vt:variant>
      <vt:variant>
        <vt:i4>5</vt:i4>
      </vt:variant>
      <vt:variant>
        <vt:lpwstr/>
      </vt:variant>
      <vt:variant>
        <vt:lpwstr>_Toc412205049</vt:lpwstr>
      </vt:variant>
      <vt:variant>
        <vt:i4>1376310</vt:i4>
      </vt:variant>
      <vt:variant>
        <vt:i4>65</vt:i4>
      </vt:variant>
      <vt:variant>
        <vt:i4>0</vt:i4>
      </vt:variant>
      <vt:variant>
        <vt:i4>5</vt:i4>
      </vt:variant>
      <vt:variant>
        <vt:lpwstr/>
      </vt:variant>
      <vt:variant>
        <vt:lpwstr>_Toc412205048</vt:lpwstr>
      </vt:variant>
      <vt:variant>
        <vt:i4>1376310</vt:i4>
      </vt:variant>
      <vt:variant>
        <vt:i4>59</vt:i4>
      </vt:variant>
      <vt:variant>
        <vt:i4>0</vt:i4>
      </vt:variant>
      <vt:variant>
        <vt:i4>5</vt:i4>
      </vt:variant>
      <vt:variant>
        <vt:lpwstr/>
      </vt:variant>
      <vt:variant>
        <vt:lpwstr>_Toc412205047</vt:lpwstr>
      </vt:variant>
      <vt:variant>
        <vt:i4>1376310</vt:i4>
      </vt:variant>
      <vt:variant>
        <vt:i4>53</vt:i4>
      </vt:variant>
      <vt:variant>
        <vt:i4>0</vt:i4>
      </vt:variant>
      <vt:variant>
        <vt:i4>5</vt:i4>
      </vt:variant>
      <vt:variant>
        <vt:lpwstr/>
      </vt:variant>
      <vt:variant>
        <vt:lpwstr>_Toc412205046</vt:lpwstr>
      </vt:variant>
      <vt:variant>
        <vt:i4>1376310</vt:i4>
      </vt:variant>
      <vt:variant>
        <vt:i4>47</vt:i4>
      </vt:variant>
      <vt:variant>
        <vt:i4>0</vt:i4>
      </vt:variant>
      <vt:variant>
        <vt:i4>5</vt:i4>
      </vt:variant>
      <vt:variant>
        <vt:lpwstr/>
      </vt:variant>
      <vt:variant>
        <vt:lpwstr>_Toc412205045</vt:lpwstr>
      </vt:variant>
      <vt:variant>
        <vt:i4>1376310</vt:i4>
      </vt:variant>
      <vt:variant>
        <vt:i4>41</vt:i4>
      </vt:variant>
      <vt:variant>
        <vt:i4>0</vt:i4>
      </vt:variant>
      <vt:variant>
        <vt:i4>5</vt:i4>
      </vt:variant>
      <vt:variant>
        <vt:lpwstr/>
      </vt:variant>
      <vt:variant>
        <vt:lpwstr>_Toc412205044</vt:lpwstr>
      </vt:variant>
      <vt:variant>
        <vt:i4>1376310</vt:i4>
      </vt:variant>
      <vt:variant>
        <vt:i4>35</vt:i4>
      </vt:variant>
      <vt:variant>
        <vt:i4>0</vt:i4>
      </vt:variant>
      <vt:variant>
        <vt:i4>5</vt:i4>
      </vt:variant>
      <vt:variant>
        <vt:lpwstr/>
      </vt:variant>
      <vt:variant>
        <vt:lpwstr>_Toc412205043</vt:lpwstr>
      </vt:variant>
      <vt:variant>
        <vt:i4>1376310</vt:i4>
      </vt:variant>
      <vt:variant>
        <vt:i4>29</vt:i4>
      </vt:variant>
      <vt:variant>
        <vt:i4>0</vt:i4>
      </vt:variant>
      <vt:variant>
        <vt:i4>5</vt:i4>
      </vt:variant>
      <vt:variant>
        <vt:lpwstr/>
      </vt:variant>
      <vt:variant>
        <vt:lpwstr>_Toc412205042</vt:lpwstr>
      </vt:variant>
      <vt:variant>
        <vt:i4>1376310</vt:i4>
      </vt:variant>
      <vt:variant>
        <vt:i4>23</vt:i4>
      </vt:variant>
      <vt:variant>
        <vt:i4>0</vt:i4>
      </vt:variant>
      <vt:variant>
        <vt:i4>5</vt:i4>
      </vt:variant>
      <vt:variant>
        <vt:lpwstr/>
      </vt:variant>
      <vt:variant>
        <vt:lpwstr>_Toc412205041</vt:lpwstr>
      </vt:variant>
      <vt:variant>
        <vt:i4>1376310</vt:i4>
      </vt:variant>
      <vt:variant>
        <vt:i4>17</vt:i4>
      </vt:variant>
      <vt:variant>
        <vt:i4>0</vt:i4>
      </vt:variant>
      <vt:variant>
        <vt:i4>5</vt:i4>
      </vt:variant>
      <vt:variant>
        <vt:lpwstr/>
      </vt:variant>
      <vt:variant>
        <vt:lpwstr>_Toc412205040</vt:lpwstr>
      </vt:variant>
      <vt:variant>
        <vt:i4>1179702</vt:i4>
      </vt:variant>
      <vt:variant>
        <vt:i4>11</vt:i4>
      </vt:variant>
      <vt:variant>
        <vt:i4>0</vt:i4>
      </vt:variant>
      <vt:variant>
        <vt:i4>5</vt:i4>
      </vt:variant>
      <vt:variant>
        <vt:lpwstr/>
      </vt:variant>
      <vt:variant>
        <vt:lpwstr>_Toc412205039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fedele.rita</dc:creator>
  <cp:lastModifiedBy>Montanaro, Ten. Col. Donato - GENIODIFE</cp:lastModifiedBy>
  <cp:revision>3</cp:revision>
  <cp:lastPrinted>2022-02-08T07:47:00Z</cp:lastPrinted>
  <dcterms:created xsi:type="dcterms:W3CDTF">2022-02-15T10:13:00Z</dcterms:created>
  <dcterms:modified xsi:type="dcterms:W3CDTF">2022-02-15T10:17:00Z</dcterms:modified>
</cp:coreProperties>
</file>