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A62389" w:rsidRPr="00A62389" w14:paraId="4D703484" w14:textId="77777777" w:rsidTr="007C568F">
        <w:trPr>
          <w:trHeight w:val="672"/>
        </w:trPr>
        <w:tc>
          <w:tcPr>
            <w:tcW w:w="9781" w:type="dxa"/>
            <w:tcBorders>
              <w:left w:val="nil"/>
              <w:right w:val="nil"/>
            </w:tcBorders>
            <w:shd w:val="clear" w:color="auto" w:fill="C0C0C0"/>
          </w:tcPr>
          <w:p w14:paraId="5C1C86E7" w14:textId="39139E72" w:rsidR="006766CA" w:rsidRPr="00A62389" w:rsidRDefault="006766CA" w:rsidP="00B84AFC">
            <w:pPr>
              <w:pStyle w:val="Titolo1"/>
              <w:ind w:right="-108"/>
              <w:contextualSpacing/>
              <w:jc w:val="both"/>
              <w:rPr>
                <w:rFonts w:ascii="Times New Roman" w:hAnsi="Times New Roman"/>
                <w:sz w:val="24"/>
                <w:szCs w:val="24"/>
              </w:rPr>
            </w:pPr>
            <w:bookmarkStart w:id="0" w:name="_ALL._A_DOMANDA_1"/>
            <w:bookmarkEnd w:id="0"/>
            <w:r w:rsidRPr="00A62389">
              <w:rPr>
                <w:rFonts w:ascii="Times New Roman" w:hAnsi="Times New Roman"/>
                <w:b w:val="0"/>
                <w:sz w:val="24"/>
                <w:szCs w:val="24"/>
              </w:rPr>
              <w:br w:type="page"/>
            </w:r>
            <w:bookmarkStart w:id="1" w:name="_ALL._A_DOMANDA"/>
            <w:bookmarkStart w:id="2" w:name="_Toc414537342"/>
            <w:bookmarkStart w:id="3" w:name="_Toc414537600"/>
            <w:bookmarkStart w:id="4" w:name="_Toc415045936"/>
            <w:bookmarkStart w:id="5" w:name="_Toc419708955"/>
            <w:bookmarkStart w:id="6" w:name="_Toc422322843"/>
            <w:bookmarkStart w:id="7" w:name="_Toc120711876"/>
            <w:bookmarkEnd w:id="1"/>
            <w:r w:rsidRPr="00A62389">
              <w:rPr>
                <w:rFonts w:ascii="Times New Roman" w:hAnsi="Times New Roman"/>
                <w:sz w:val="24"/>
                <w:szCs w:val="24"/>
              </w:rPr>
              <w:t>ALL. A DOMANDA DI PARTECIPAZIONE IMPRESA SINGOLA</w:t>
            </w:r>
            <w:bookmarkEnd w:id="2"/>
            <w:bookmarkEnd w:id="3"/>
            <w:bookmarkEnd w:id="4"/>
            <w:bookmarkEnd w:id="5"/>
            <w:r w:rsidR="004F4261" w:rsidRPr="00A62389">
              <w:rPr>
                <w:rFonts w:ascii="Times New Roman" w:hAnsi="Times New Roman"/>
                <w:sz w:val="24"/>
                <w:szCs w:val="24"/>
              </w:rPr>
              <w:t xml:space="preserve">/CONSORZIO STABILE EX ART. </w:t>
            </w:r>
            <w:r w:rsidR="001E6801" w:rsidRPr="00A62389">
              <w:rPr>
                <w:rFonts w:ascii="Times New Roman" w:hAnsi="Times New Roman"/>
                <w:sz w:val="24"/>
                <w:szCs w:val="24"/>
              </w:rPr>
              <w:t>45, COMMA 2, LETT. a) e c)</w:t>
            </w:r>
            <w:r w:rsidR="004F4261" w:rsidRPr="00A62389">
              <w:rPr>
                <w:rFonts w:ascii="Times New Roman" w:hAnsi="Times New Roman"/>
                <w:sz w:val="24"/>
                <w:szCs w:val="24"/>
              </w:rPr>
              <w:t xml:space="preserve"> </w:t>
            </w:r>
            <w:proofErr w:type="spellStart"/>
            <w:r w:rsidR="004F4261" w:rsidRPr="00A62389">
              <w:rPr>
                <w:rFonts w:ascii="Times New Roman" w:hAnsi="Times New Roman"/>
                <w:sz w:val="24"/>
                <w:szCs w:val="24"/>
              </w:rPr>
              <w:t>D.Lgs</w:t>
            </w:r>
            <w:proofErr w:type="spellEnd"/>
            <w:r w:rsidR="004F4261" w:rsidRPr="00A62389">
              <w:rPr>
                <w:rFonts w:ascii="Times New Roman" w:hAnsi="Times New Roman"/>
                <w:sz w:val="24"/>
                <w:szCs w:val="24"/>
              </w:rPr>
              <w:t xml:space="preserve"> </w:t>
            </w:r>
            <w:r w:rsidR="001E6801" w:rsidRPr="00A62389">
              <w:rPr>
                <w:rFonts w:ascii="Times New Roman" w:hAnsi="Times New Roman"/>
                <w:sz w:val="24"/>
                <w:szCs w:val="24"/>
              </w:rPr>
              <w:t>50</w:t>
            </w:r>
            <w:r w:rsidR="004F4261" w:rsidRPr="00A62389">
              <w:rPr>
                <w:rFonts w:ascii="Times New Roman" w:hAnsi="Times New Roman"/>
                <w:sz w:val="24"/>
                <w:szCs w:val="24"/>
              </w:rPr>
              <w:t>/2</w:t>
            </w:r>
            <w:r w:rsidR="001E6801" w:rsidRPr="00A62389">
              <w:rPr>
                <w:rFonts w:ascii="Times New Roman" w:hAnsi="Times New Roman"/>
                <w:sz w:val="24"/>
                <w:szCs w:val="24"/>
              </w:rPr>
              <w:t>01</w:t>
            </w:r>
            <w:r w:rsidR="004F4261" w:rsidRPr="00A62389">
              <w:rPr>
                <w:rFonts w:ascii="Times New Roman" w:hAnsi="Times New Roman"/>
                <w:sz w:val="24"/>
                <w:szCs w:val="24"/>
              </w:rPr>
              <w:t>6</w:t>
            </w:r>
            <w:bookmarkEnd w:id="6"/>
            <w:bookmarkEnd w:id="7"/>
          </w:p>
        </w:tc>
      </w:tr>
    </w:tbl>
    <w:p w14:paraId="495A1B35" w14:textId="77777777" w:rsidR="00402E7E" w:rsidRPr="00A62389" w:rsidRDefault="00402E7E" w:rsidP="00120436">
      <w:pPr>
        <w:pStyle w:val="Corpodeltesto0"/>
        <w:shd w:val="clear" w:color="auto" w:fill="auto"/>
        <w:spacing w:after="0" w:line="240" w:lineRule="auto"/>
        <w:contextualSpacing/>
        <w:rPr>
          <w:rFonts w:ascii="Times New Roman" w:hAnsi="Times New Roman" w:cs="Times New Roman"/>
          <w:sz w:val="24"/>
          <w:szCs w:val="24"/>
        </w:rPr>
      </w:pPr>
      <w:r w:rsidRPr="00A62389">
        <w:rPr>
          <w:rFonts w:ascii="Times New Roman" w:hAnsi="Times New Roman" w:cs="Times New Roman"/>
          <w:b/>
          <w:bCs/>
          <w:sz w:val="24"/>
          <w:szCs w:val="24"/>
        </w:rPr>
        <w:t xml:space="preserve">Il presente documento di partecipazione, disponibile sul sito </w:t>
      </w:r>
      <w:hyperlink r:id="rId8" w:history="1">
        <w:r w:rsidRPr="00A62389">
          <w:rPr>
            <w:rFonts w:ascii="Times New Roman" w:hAnsi="Times New Roman" w:cs="Times New Roman"/>
            <w:b/>
            <w:bCs/>
            <w:sz w:val="24"/>
            <w:szCs w:val="24"/>
          </w:rPr>
          <w:t>www.difesa.it/SGD-DNA/Staff/DT/GENIODIFE/Bandi</w:t>
        </w:r>
      </w:hyperlink>
      <w:r w:rsidRPr="00A62389">
        <w:rPr>
          <w:rFonts w:ascii="Times New Roman" w:hAnsi="Times New Roman" w:cs="Times New Roman"/>
          <w:b/>
          <w:bCs/>
          <w:sz w:val="24"/>
          <w:szCs w:val="24"/>
        </w:rPr>
        <w:t xml:space="preserve"> e sul sito </w:t>
      </w:r>
      <w:hyperlink r:id="rId9" w:history="1">
        <w:proofErr w:type="gramStart"/>
        <w:r w:rsidRPr="00A62389">
          <w:rPr>
            <w:rFonts w:ascii="Times New Roman" w:hAnsi="Times New Roman" w:cs="Times New Roman"/>
            <w:b/>
            <w:bCs/>
            <w:sz w:val="24"/>
            <w:szCs w:val="24"/>
          </w:rPr>
          <w:t>www.acquistinretepa.it</w:t>
        </w:r>
      </w:hyperlink>
      <w:r w:rsidRPr="00A62389">
        <w:rPr>
          <w:rFonts w:ascii="Times New Roman" w:hAnsi="Times New Roman" w:cs="Times New Roman"/>
          <w:b/>
          <w:bCs/>
          <w:sz w:val="24"/>
          <w:szCs w:val="24"/>
        </w:rPr>
        <w:t xml:space="preserve"> ,</w:t>
      </w:r>
      <w:proofErr w:type="gramEnd"/>
      <w:r w:rsidRPr="00A62389">
        <w:rPr>
          <w:rFonts w:ascii="Times New Roman" w:hAnsi="Times New Roman" w:cs="Times New Roman"/>
          <w:b/>
          <w:bCs/>
          <w:sz w:val="24"/>
          <w:szCs w:val="24"/>
        </w:rPr>
        <w:t xml:space="preserve"> una volta compilato (a mano o dattiloscritto) </w:t>
      </w:r>
      <w:r w:rsidRPr="00A62389">
        <w:rPr>
          <w:rFonts w:ascii="Times New Roman" w:hAnsi="Times New Roman" w:cs="Times New Roman"/>
          <w:b/>
          <w:bCs/>
          <w:sz w:val="24"/>
          <w:szCs w:val="24"/>
          <w:lang w:bidi="it-IT"/>
        </w:rPr>
        <w:t xml:space="preserve">dovrà </w:t>
      </w:r>
      <w:r w:rsidRPr="00A62389">
        <w:rPr>
          <w:rFonts w:ascii="Times New Roman" w:hAnsi="Times New Roman" w:cs="Times New Roman"/>
          <w:b/>
          <w:bCs/>
          <w:sz w:val="24"/>
          <w:szCs w:val="24"/>
        </w:rPr>
        <w:t>essere firmato digitalmente e inviato a corredo dell'offerta.</w:t>
      </w:r>
    </w:p>
    <w:p w14:paraId="20D29CA5" w14:textId="77777777" w:rsidR="00402E7E" w:rsidRPr="00A62389" w:rsidRDefault="00402E7E" w:rsidP="00120436">
      <w:pPr>
        <w:pStyle w:val="Corpodeltesto0"/>
        <w:shd w:val="clear" w:color="auto" w:fill="auto"/>
        <w:spacing w:after="240" w:line="240" w:lineRule="auto"/>
        <w:contextualSpacing/>
        <w:rPr>
          <w:rFonts w:ascii="Times New Roman" w:hAnsi="Times New Roman" w:cs="Times New Roman"/>
          <w:b/>
          <w:bCs/>
          <w:sz w:val="24"/>
          <w:szCs w:val="24"/>
        </w:rPr>
      </w:pPr>
      <w:r w:rsidRPr="00A62389">
        <w:rPr>
          <w:rFonts w:ascii="Times New Roman" w:hAnsi="Times New Roman" w:cs="Times New Roman"/>
          <w:b/>
          <w:bCs/>
          <w:sz w:val="24"/>
          <w:szCs w:val="24"/>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A62389">
        <w:rPr>
          <w:rFonts w:ascii="Times New Roman" w:hAnsi="Times New Roman" w:cs="Times New Roman"/>
          <w:b/>
          <w:bCs/>
          <w:sz w:val="24"/>
          <w:szCs w:val="24"/>
          <w:lang w:bidi="it-IT"/>
        </w:rPr>
        <w:t xml:space="preserve">dovrà </w:t>
      </w:r>
      <w:r w:rsidRPr="00A62389">
        <w:rPr>
          <w:rFonts w:ascii="Times New Roman" w:hAnsi="Times New Roman" w:cs="Times New Roman"/>
          <w:b/>
          <w:bCs/>
          <w:sz w:val="24"/>
          <w:szCs w:val="24"/>
        </w:rPr>
        <w:t xml:space="preserve">essere allegata copia della relativa procura notarile (generale o speciale) o altro documento da cui evincere i poteri di rappresentanza, </w:t>
      </w:r>
      <w:r w:rsidRPr="00A62389">
        <w:rPr>
          <w:rFonts w:ascii="Times New Roman" w:hAnsi="Times New Roman" w:cs="Times New Roman"/>
          <w:b/>
          <w:bCs/>
          <w:sz w:val="24"/>
          <w:szCs w:val="24"/>
          <w:lang w:bidi="it-IT"/>
        </w:rPr>
        <w:t xml:space="preserve">così </w:t>
      </w:r>
      <w:r w:rsidRPr="00A62389">
        <w:rPr>
          <w:rFonts w:ascii="Times New Roman" w:hAnsi="Times New Roman" w:cs="Times New Roman"/>
          <w:b/>
          <w:bCs/>
          <w:sz w:val="24"/>
          <w:szCs w:val="24"/>
        </w:rPr>
        <w:t xml:space="preserve">come specificato nel disciplinare di gara. Il presente documento di partecipazione </w:t>
      </w:r>
      <w:r w:rsidRPr="00A62389">
        <w:rPr>
          <w:rFonts w:ascii="Times New Roman" w:hAnsi="Times New Roman" w:cs="Times New Roman"/>
          <w:b/>
          <w:bCs/>
          <w:sz w:val="24"/>
          <w:szCs w:val="24"/>
          <w:lang w:bidi="it-IT"/>
        </w:rPr>
        <w:t xml:space="preserve">dovrà </w:t>
      </w:r>
      <w:r w:rsidRPr="00A62389">
        <w:rPr>
          <w:rFonts w:ascii="Times New Roman" w:hAnsi="Times New Roman" w:cs="Times New Roman"/>
          <w:b/>
          <w:bCs/>
          <w:sz w:val="24"/>
          <w:szCs w:val="24"/>
        </w:rPr>
        <w:t xml:space="preserve">essere compilato in ogni sua parte. Nei punti ove </w:t>
      </w:r>
      <w:r w:rsidRPr="00A62389">
        <w:rPr>
          <w:rFonts w:ascii="Times New Roman" w:hAnsi="Times New Roman" w:cs="Times New Roman"/>
          <w:b/>
          <w:bCs/>
          <w:sz w:val="24"/>
          <w:szCs w:val="24"/>
          <w:lang w:bidi="it-IT"/>
        </w:rPr>
        <w:t xml:space="preserve">è </w:t>
      </w:r>
      <w:r w:rsidRPr="00A62389">
        <w:rPr>
          <w:rFonts w:ascii="Times New Roman" w:hAnsi="Times New Roman" w:cs="Times New Roman"/>
          <w:b/>
          <w:bCs/>
          <w:sz w:val="24"/>
          <w:szCs w:val="24"/>
        </w:rPr>
        <w:t xml:space="preserve">prevista l'opzione tra due dichiarazioni differenti, </w:t>
      </w:r>
      <w:r w:rsidRPr="00A62389">
        <w:rPr>
          <w:rFonts w:ascii="Times New Roman" w:hAnsi="Times New Roman" w:cs="Times New Roman"/>
          <w:b/>
          <w:bCs/>
          <w:sz w:val="24"/>
          <w:szCs w:val="24"/>
          <w:lang w:bidi="it-IT"/>
        </w:rPr>
        <w:t xml:space="preserve">dovrà </w:t>
      </w:r>
      <w:r w:rsidRPr="00A62389">
        <w:rPr>
          <w:rFonts w:ascii="Times New Roman" w:hAnsi="Times New Roman" w:cs="Times New Roman"/>
          <w:b/>
          <w:bCs/>
          <w:sz w:val="24"/>
          <w:szCs w:val="24"/>
        </w:rPr>
        <w:t>essere segnata la casella relativa alla dichiarazione scelta.</w:t>
      </w:r>
    </w:p>
    <w:p w14:paraId="2C33C5E7" w14:textId="77777777" w:rsidR="00BE7AA8" w:rsidRPr="00A62389" w:rsidRDefault="00BE7AA8" w:rsidP="00120436">
      <w:pPr>
        <w:pStyle w:val="Corpodeltesto0"/>
        <w:shd w:val="clear" w:color="auto" w:fill="auto"/>
        <w:spacing w:after="240" w:line="240" w:lineRule="auto"/>
        <w:contextualSpacing/>
        <w:rPr>
          <w:rFonts w:ascii="Times New Roman" w:hAnsi="Times New Roman" w:cs="Times New Roman"/>
          <w:b/>
          <w:bCs/>
          <w:sz w:val="24"/>
          <w:szCs w:val="24"/>
        </w:rPr>
      </w:pPr>
    </w:p>
    <w:p w14:paraId="13FC4D41" w14:textId="77777777" w:rsidR="00BE7AA8" w:rsidRPr="00A62389" w:rsidRDefault="00BE7AA8" w:rsidP="00BE7AA8">
      <w:pPr>
        <w:contextualSpacing/>
        <w:jc w:val="center"/>
        <w:rPr>
          <w:rFonts w:ascii="Times New Roman" w:hAnsi="Times New Roman"/>
          <w:b/>
          <w:sz w:val="24"/>
          <w:szCs w:val="24"/>
        </w:rPr>
      </w:pPr>
      <w:r w:rsidRPr="00A62389">
        <w:rPr>
          <w:rFonts w:ascii="Times New Roman" w:hAnsi="Times New Roman"/>
          <w:b/>
          <w:sz w:val="24"/>
          <w:szCs w:val="24"/>
        </w:rPr>
        <w:t>TRASCRIVERE SU CARTA BOLLATA</w:t>
      </w:r>
    </w:p>
    <w:p w14:paraId="512C79E6" w14:textId="77777777" w:rsidR="00BE7AA8" w:rsidRPr="00A62389" w:rsidRDefault="00BE7AA8" w:rsidP="00BE7AA8">
      <w:pPr>
        <w:contextualSpacing/>
        <w:jc w:val="both"/>
        <w:rPr>
          <w:rFonts w:ascii="Times New Roman" w:hAnsi="Times New Roman"/>
          <w:b/>
          <w:sz w:val="24"/>
          <w:szCs w:val="24"/>
        </w:rPr>
      </w:pPr>
      <w:r w:rsidRPr="00A62389">
        <w:rPr>
          <w:rFonts w:ascii="Times New Roman" w:hAnsi="Times New Roman"/>
          <w:b/>
          <w:sz w:val="24"/>
          <w:szCs w:val="24"/>
        </w:rPr>
        <w:t>(Applicare marca da bollo da 16,00 € o allegare nell’apposita BUSTA AMMINISTRATIVA copia informatica dell’F23 dalla quale risulti l’avvenuto pagamento dell’imposta di bollo)</w:t>
      </w:r>
    </w:p>
    <w:p w14:paraId="593BED55" w14:textId="77777777" w:rsidR="00BE7AA8" w:rsidRPr="00A62389" w:rsidRDefault="00BE7AA8" w:rsidP="00120436">
      <w:pPr>
        <w:pStyle w:val="Corpodeltesto0"/>
        <w:shd w:val="clear" w:color="auto" w:fill="auto"/>
        <w:spacing w:after="240" w:line="240" w:lineRule="auto"/>
        <w:contextualSpacing/>
        <w:rPr>
          <w:rFonts w:ascii="Times New Roman" w:hAnsi="Times New Roman" w:cs="Times New Roman"/>
          <w:sz w:val="24"/>
          <w:szCs w:val="24"/>
        </w:rPr>
      </w:pPr>
    </w:p>
    <w:p w14:paraId="40AFE8A8" w14:textId="1B408015" w:rsidR="006766CA" w:rsidRPr="00A62389" w:rsidRDefault="00AB6851" w:rsidP="0050569F">
      <w:pPr>
        <w:contextualSpacing/>
        <w:jc w:val="right"/>
        <w:rPr>
          <w:rFonts w:ascii="Times New Roman" w:hAnsi="Times New Roman"/>
          <w:sz w:val="24"/>
          <w:szCs w:val="24"/>
        </w:rPr>
      </w:pPr>
      <w:bookmarkStart w:id="8" w:name="ALL_A"/>
      <w:bookmarkEnd w:id="8"/>
      <w:r w:rsidRPr="00A62389">
        <w:rPr>
          <w:rFonts w:ascii="Times New Roman" w:hAnsi="Times New Roman"/>
          <w:sz w:val="24"/>
          <w:szCs w:val="24"/>
        </w:rPr>
        <w:t xml:space="preserve">A: </w:t>
      </w:r>
      <w:r w:rsidR="00623FE9" w:rsidRPr="00A62389">
        <w:rPr>
          <w:rFonts w:ascii="Times New Roman" w:hAnsi="Times New Roman"/>
          <w:sz w:val="24"/>
          <w:szCs w:val="24"/>
        </w:rPr>
        <w:t>MINISTERO DELLA DIFESA</w:t>
      </w:r>
    </w:p>
    <w:p w14:paraId="377D4056" w14:textId="77777777" w:rsidR="006766CA" w:rsidRPr="00A62389" w:rsidRDefault="006766CA" w:rsidP="0050569F">
      <w:pPr>
        <w:contextualSpacing/>
        <w:jc w:val="right"/>
        <w:rPr>
          <w:rFonts w:ascii="Times New Roman" w:hAnsi="Times New Roman"/>
          <w:sz w:val="24"/>
          <w:szCs w:val="24"/>
        </w:rPr>
      </w:pPr>
      <w:r w:rsidRPr="00A62389">
        <w:rPr>
          <w:rFonts w:ascii="Times New Roman" w:hAnsi="Times New Roman"/>
          <w:i/>
          <w:sz w:val="24"/>
          <w:szCs w:val="24"/>
        </w:rPr>
        <w:t xml:space="preserve">       </w:t>
      </w:r>
      <w:r w:rsidRPr="00A62389">
        <w:rPr>
          <w:rFonts w:ascii="Times New Roman" w:hAnsi="Times New Roman"/>
          <w:sz w:val="20"/>
          <w:szCs w:val="24"/>
        </w:rPr>
        <w:t>SEGRETARIATO GENERALE DELLA DIFESA E DIREZIONE NAZIONALE DEGLI ARMAMENTI</w:t>
      </w:r>
    </w:p>
    <w:p w14:paraId="5B19EBC5" w14:textId="77777777" w:rsidR="006766CA" w:rsidRPr="00A62389" w:rsidRDefault="006766CA" w:rsidP="0050569F">
      <w:pPr>
        <w:contextualSpacing/>
        <w:jc w:val="right"/>
        <w:rPr>
          <w:rFonts w:ascii="Times New Roman" w:hAnsi="Times New Roman"/>
          <w:sz w:val="24"/>
          <w:szCs w:val="24"/>
        </w:rPr>
      </w:pPr>
      <w:r w:rsidRPr="00A62389">
        <w:rPr>
          <w:rFonts w:ascii="Times New Roman" w:hAnsi="Times New Roman"/>
          <w:sz w:val="20"/>
          <w:szCs w:val="24"/>
        </w:rPr>
        <w:t>Direzione dei Lavori e del Demanio - 7^ Divisione</w:t>
      </w:r>
      <w:r w:rsidRPr="00A62389">
        <w:rPr>
          <w:rFonts w:ascii="Times New Roman" w:hAnsi="Times New Roman"/>
          <w:sz w:val="24"/>
          <w:szCs w:val="24"/>
        </w:rPr>
        <w:t xml:space="preserve"> </w:t>
      </w:r>
    </w:p>
    <w:p w14:paraId="0C76DE2E"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0"/>
          <w:szCs w:val="24"/>
        </w:rPr>
        <w:t xml:space="preserve">Piazza della Marina, 4 </w:t>
      </w:r>
    </w:p>
    <w:p w14:paraId="4736369E" w14:textId="3F19C073"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0"/>
          <w:szCs w:val="24"/>
        </w:rPr>
        <w:t>00196</w:t>
      </w:r>
      <w:r w:rsidR="00BC5B24" w:rsidRPr="00A62389">
        <w:rPr>
          <w:rFonts w:ascii="Times New Roman" w:hAnsi="Times New Roman"/>
          <w:sz w:val="20"/>
          <w:szCs w:val="24"/>
        </w:rPr>
        <w:t xml:space="preserve"> </w:t>
      </w:r>
      <w:r w:rsidRPr="00A62389">
        <w:rPr>
          <w:rFonts w:ascii="Times New Roman" w:hAnsi="Times New Roman"/>
          <w:sz w:val="20"/>
          <w:szCs w:val="24"/>
        </w:rPr>
        <w:t>-  ROMA</w:t>
      </w:r>
    </w:p>
    <w:p w14:paraId="4E2E71BC" w14:textId="6BDAA5A2" w:rsidR="002323CE" w:rsidRPr="00A62389" w:rsidRDefault="00CE4BE1" w:rsidP="006271AD">
      <w:pPr>
        <w:widowControl w:val="0"/>
        <w:spacing w:after="0" w:line="360" w:lineRule="auto"/>
        <w:jc w:val="both"/>
        <w:rPr>
          <w:rFonts w:ascii="Times New Roman" w:hAnsi="Times New Roman"/>
          <w:sz w:val="24"/>
          <w:szCs w:val="24"/>
        </w:rPr>
      </w:pPr>
      <w:r w:rsidRPr="00A62389">
        <w:rPr>
          <w:rFonts w:ascii="Times New Roman" w:hAnsi="Times New Roman"/>
          <w:b/>
          <w:sz w:val="24"/>
          <w:szCs w:val="24"/>
        </w:rPr>
        <w:t>OGGETTO:</w:t>
      </w:r>
      <w:r w:rsidRPr="00A62389">
        <w:rPr>
          <w:rFonts w:ascii="Times New Roman" w:hAnsi="Times New Roman"/>
          <w:sz w:val="24"/>
          <w:szCs w:val="24"/>
        </w:rPr>
        <w:t xml:space="preserve"> Codice</w:t>
      </w:r>
      <w:r w:rsidR="00B84AFC" w:rsidRPr="00A62389">
        <w:rPr>
          <w:rFonts w:ascii="Times New Roman" w:hAnsi="Times New Roman"/>
          <w:sz w:val="24"/>
          <w:szCs w:val="24"/>
        </w:rPr>
        <w:t xml:space="preserve"> Esigenza</w:t>
      </w:r>
      <w:r w:rsidRPr="00A62389">
        <w:rPr>
          <w:rFonts w:ascii="Times New Roman" w:hAnsi="Times New Roman"/>
          <w:sz w:val="24"/>
          <w:szCs w:val="24"/>
        </w:rPr>
        <w:t xml:space="preserve"> </w:t>
      </w:r>
      <w:r w:rsidR="002323CE" w:rsidRPr="00A62389">
        <w:rPr>
          <w:rFonts w:ascii="Times New Roman" w:eastAsia="SimSun" w:hAnsi="Times New Roman"/>
          <w:sz w:val="24"/>
          <w:szCs w:val="24"/>
          <w:lang w:eastAsia="zh-CN"/>
        </w:rPr>
        <w:fldChar w:fldCharType="begin">
          <w:ffData>
            <w:name w:val="Testo5"/>
            <w:enabled/>
            <w:calcOnExit w:val="0"/>
            <w:textInput/>
          </w:ffData>
        </w:fldChar>
      </w:r>
      <w:r w:rsidR="002323CE" w:rsidRPr="00A62389">
        <w:rPr>
          <w:rFonts w:ascii="Times New Roman" w:eastAsia="SimSun" w:hAnsi="Times New Roman"/>
          <w:sz w:val="24"/>
          <w:szCs w:val="24"/>
          <w:lang w:eastAsia="zh-CN"/>
        </w:rPr>
        <w:instrText xml:space="preserve"> FORMTEXT </w:instrText>
      </w:r>
      <w:r w:rsidR="002323CE" w:rsidRPr="00A62389">
        <w:rPr>
          <w:rFonts w:ascii="Times New Roman" w:eastAsia="SimSun" w:hAnsi="Times New Roman"/>
          <w:sz w:val="24"/>
          <w:szCs w:val="24"/>
          <w:lang w:eastAsia="zh-CN"/>
        </w:rPr>
      </w:r>
      <w:r w:rsidR="002323CE" w:rsidRPr="00A62389">
        <w:rPr>
          <w:rFonts w:ascii="Times New Roman" w:eastAsia="SimSun" w:hAnsi="Times New Roman"/>
          <w:sz w:val="24"/>
          <w:szCs w:val="24"/>
          <w:lang w:eastAsia="zh-CN"/>
        </w:rPr>
        <w:fldChar w:fldCharType="separate"/>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fldChar w:fldCharType="end"/>
      </w:r>
      <w:r w:rsidRPr="00A62389">
        <w:rPr>
          <w:rFonts w:ascii="Times New Roman" w:hAnsi="Times New Roman"/>
          <w:sz w:val="24"/>
          <w:szCs w:val="24"/>
        </w:rPr>
        <w:t>- Gara a pro</w:t>
      </w:r>
      <w:r w:rsidR="007925BD" w:rsidRPr="00A62389">
        <w:rPr>
          <w:rFonts w:ascii="Times New Roman" w:hAnsi="Times New Roman"/>
          <w:sz w:val="24"/>
          <w:szCs w:val="24"/>
        </w:rPr>
        <w:t>cedura aperta per l'affidamento dell’appalto integrato di</w:t>
      </w:r>
      <w:r w:rsidR="00AB6851" w:rsidRPr="00A62389">
        <w:rPr>
          <w:rFonts w:ascii="Times New Roman" w:hAnsi="Times New Roman"/>
          <w:sz w:val="24"/>
          <w:szCs w:val="24"/>
        </w:rPr>
        <w:t xml:space="preserve"> progettazio</w:t>
      </w:r>
      <w:r w:rsidR="006271AD" w:rsidRPr="00A62389">
        <w:rPr>
          <w:rFonts w:ascii="Times New Roman" w:hAnsi="Times New Roman"/>
          <w:sz w:val="24"/>
          <w:szCs w:val="24"/>
        </w:rPr>
        <w:t>ne</w:t>
      </w:r>
      <w:r w:rsidR="007925BD" w:rsidRPr="00A62389">
        <w:rPr>
          <w:rFonts w:ascii="Times New Roman" w:hAnsi="Times New Roman"/>
          <w:sz w:val="24"/>
          <w:szCs w:val="24"/>
        </w:rPr>
        <w:t xml:space="preserve"> esecutiva e realizzazione dei</w:t>
      </w:r>
      <w:r w:rsidR="00AB6851" w:rsidRPr="00A62389">
        <w:rPr>
          <w:rFonts w:ascii="Times New Roman" w:hAnsi="Times New Roman"/>
          <w:sz w:val="24"/>
          <w:szCs w:val="24"/>
        </w:rPr>
        <w:t xml:space="preserve"> lavori </w:t>
      </w:r>
      <w:r w:rsidRPr="00A62389">
        <w:rPr>
          <w:rFonts w:ascii="Times New Roman" w:hAnsi="Times New Roman"/>
          <w:sz w:val="24"/>
          <w:szCs w:val="24"/>
        </w:rPr>
        <w:t xml:space="preserve">di </w:t>
      </w:r>
      <w:r w:rsidR="00AB6851" w:rsidRPr="00A62389">
        <w:rPr>
          <w:rFonts w:ascii="Times New Roman" w:hAnsi="Times New Roman"/>
          <w:sz w:val="24"/>
          <w:szCs w:val="24"/>
        </w:rPr>
        <w:t>______________________________________________________________</w:t>
      </w:r>
    </w:p>
    <w:p w14:paraId="1F5D099B" w14:textId="6B6AC6EA" w:rsidR="006766CA" w:rsidRPr="00A62389" w:rsidRDefault="00CE4BE1" w:rsidP="006271AD">
      <w:pPr>
        <w:widowControl w:val="0"/>
        <w:spacing w:after="0" w:line="360" w:lineRule="auto"/>
        <w:jc w:val="both"/>
        <w:rPr>
          <w:rFonts w:ascii="Times New Roman" w:hAnsi="Times New Roman"/>
          <w:sz w:val="24"/>
          <w:szCs w:val="24"/>
        </w:rPr>
      </w:pPr>
      <w:r w:rsidRPr="00A62389">
        <w:rPr>
          <w:rFonts w:ascii="Times New Roman" w:hAnsi="Times New Roman"/>
          <w:sz w:val="24"/>
          <w:szCs w:val="24"/>
        </w:rPr>
        <w:t xml:space="preserve">- Importo a base di gara Euro </w:t>
      </w:r>
      <w:r w:rsidR="002323CE" w:rsidRPr="00A62389">
        <w:rPr>
          <w:rFonts w:ascii="Times New Roman" w:eastAsia="SimSun" w:hAnsi="Times New Roman"/>
          <w:sz w:val="24"/>
          <w:szCs w:val="24"/>
          <w:lang w:eastAsia="zh-CN"/>
        </w:rPr>
        <w:fldChar w:fldCharType="begin">
          <w:ffData>
            <w:name w:val="Testo5"/>
            <w:enabled/>
            <w:calcOnExit w:val="0"/>
            <w:textInput/>
          </w:ffData>
        </w:fldChar>
      </w:r>
      <w:r w:rsidR="002323CE" w:rsidRPr="00A62389">
        <w:rPr>
          <w:rFonts w:ascii="Times New Roman" w:eastAsia="SimSun" w:hAnsi="Times New Roman"/>
          <w:sz w:val="24"/>
          <w:szCs w:val="24"/>
          <w:lang w:eastAsia="zh-CN"/>
        </w:rPr>
        <w:instrText xml:space="preserve"> FORMTEXT </w:instrText>
      </w:r>
      <w:r w:rsidR="002323CE" w:rsidRPr="00A62389">
        <w:rPr>
          <w:rFonts w:ascii="Times New Roman" w:eastAsia="SimSun" w:hAnsi="Times New Roman"/>
          <w:sz w:val="24"/>
          <w:szCs w:val="24"/>
          <w:lang w:eastAsia="zh-CN"/>
        </w:rPr>
      </w:r>
      <w:r w:rsidR="002323CE" w:rsidRPr="00A62389">
        <w:rPr>
          <w:rFonts w:ascii="Times New Roman" w:eastAsia="SimSun" w:hAnsi="Times New Roman"/>
          <w:sz w:val="24"/>
          <w:szCs w:val="24"/>
          <w:lang w:eastAsia="zh-CN"/>
        </w:rPr>
        <w:fldChar w:fldCharType="separate"/>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fldChar w:fldCharType="end"/>
      </w:r>
      <w:r w:rsidRPr="00A62389">
        <w:rPr>
          <w:rFonts w:ascii="Times New Roman" w:hAnsi="Times New Roman"/>
          <w:sz w:val="24"/>
          <w:szCs w:val="24"/>
        </w:rPr>
        <w:t>(IVA e oneri INARCASSA esclusi) – CUP</w:t>
      </w:r>
      <w:r w:rsidR="002323CE" w:rsidRPr="00A62389">
        <w:rPr>
          <w:rFonts w:ascii="Times New Roman" w:eastAsia="SimSun" w:hAnsi="Times New Roman"/>
          <w:sz w:val="24"/>
          <w:szCs w:val="24"/>
          <w:lang w:eastAsia="zh-CN"/>
        </w:rPr>
        <w:fldChar w:fldCharType="begin">
          <w:ffData>
            <w:name w:val="Testo5"/>
            <w:enabled/>
            <w:calcOnExit w:val="0"/>
            <w:textInput/>
          </w:ffData>
        </w:fldChar>
      </w:r>
      <w:r w:rsidR="002323CE" w:rsidRPr="00A62389">
        <w:rPr>
          <w:rFonts w:ascii="Times New Roman" w:eastAsia="SimSun" w:hAnsi="Times New Roman"/>
          <w:sz w:val="24"/>
          <w:szCs w:val="24"/>
          <w:lang w:eastAsia="zh-CN"/>
        </w:rPr>
        <w:instrText xml:space="preserve"> FORMTEXT </w:instrText>
      </w:r>
      <w:r w:rsidR="002323CE" w:rsidRPr="00A62389">
        <w:rPr>
          <w:rFonts w:ascii="Times New Roman" w:eastAsia="SimSun" w:hAnsi="Times New Roman"/>
          <w:sz w:val="24"/>
          <w:szCs w:val="24"/>
          <w:lang w:eastAsia="zh-CN"/>
        </w:rPr>
      </w:r>
      <w:r w:rsidR="002323CE" w:rsidRPr="00A62389">
        <w:rPr>
          <w:rFonts w:ascii="Times New Roman" w:eastAsia="SimSun" w:hAnsi="Times New Roman"/>
          <w:sz w:val="24"/>
          <w:szCs w:val="24"/>
          <w:lang w:eastAsia="zh-CN"/>
        </w:rPr>
        <w:fldChar w:fldCharType="separate"/>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fldChar w:fldCharType="end"/>
      </w:r>
      <w:r w:rsidRPr="00A62389">
        <w:rPr>
          <w:rFonts w:ascii="Times New Roman" w:hAnsi="Times New Roman"/>
          <w:sz w:val="24"/>
          <w:szCs w:val="24"/>
        </w:rPr>
        <w:t xml:space="preserve"> – </w:t>
      </w:r>
      <w:proofErr w:type="gramStart"/>
      <w:r w:rsidRPr="00A62389">
        <w:rPr>
          <w:rFonts w:ascii="Times New Roman" w:hAnsi="Times New Roman"/>
          <w:sz w:val="24"/>
          <w:szCs w:val="24"/>
        </w:rPr>
        <w:t>C.I.G.:.</w:t>
      </w:r>
      <w:proofErr w:type="gramEnd"/>
      <w:r w:rsidRPr="00A62389">
        <w:rPr>
          <w:rFonts w:ascii="Times New Roman" w:hAnsi="Times New Roman"/>
          <w:sz w:val="24"/>
          <w:szCs w:val="24"/>
        </w:rPr>
        <w:t>-</w:t>
      </w:r>
      <w:r w:rsidRPr="00A62389">
        <w:rPr>
          <w:rFonts w:ascii="Times New Roman" w:eastAsia="SimSun" w:hAnsi="Times New Roman"/>
          <w:sz w:val="24"/>
          <w:szCs w:val="24"/>
          <w:lang w:eastAsia="zh-CN"/>
        </w:rPr>
        <w:t xml:space="preserve"> </w:t>
      </w:r>
      <w:r w:rsidR="002323CE" w:rsidRPr="00A62389">
        <w:rPr>
          <w:rFonts w:ascii="Times New Roman" w:eastAsia="SimSun" w:hAnsi="Times New Roman"/>
          <w:sz w:val="24"/>
          <w:szCs w:val="24"/>
          <w:lang w:eastAsia="zh-CN"/>
        </w:rPr>
        <w:fldChar w:fldCharType="begin">
          <w:ffData>
            <w:name w:val="Testo5"/>
            <w:enabled/>
            <w:calcOnExit w:val="0"/>
            <w:textInput/>
          </w:ffData>
        </w:fldChar>
      </w:r>
      <w:r w:rsidR="002323CE" w:rsidRPr="00A62389">
        <w:rPr>
          <w:rFonts w:ascii="Times New Roman" w:eastAsia="SimSun" w:hAnsi="Times New Roman"/>
          <w:sz w:val="24"/>
          <w:szCs w:val="24"/>
          <w:lang w:eastAsia="zh-CN"/>
        </w:rPr>
        <w:instrText xml:space="preserve"> FORMTEXT </w:instrText>
      </w:r>
      <w:r w:rsidR="002323CE" w:rsidRPr="00A62389">
        <w:rPr>
          <w:rFonts w:ascii="Times New Roman" w:eastAsia="SimSun" w:hAnsi="Times New Roman"/>
          <w:sz w:val="24"/>
          <w:szCs w:val="24"/>
          <w:lang w:eastAsia="zh-CN"/>
        </w:rPr>
      </w:r>
      <w:r w:rsidR="002323CE" w:rsidRPr="00A62389">
        <w:rPr>
          <w:rFonts w:ascii="Times New Roman" w:eastAsia="SimSun" w:hAnsi="Times New Roman"/>
          <w:sz w:val="24"/>
          <w:szCs w:val="24"/>
          <w:lang w:eastAsia="zh-CN"/>
        </w:rPr>
        <w:fldChar w:fldCharType="separate"/>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t> </w:t>
      </w:r>
      <w:r w:rsidR="002323CE" w:rsidRPr="00A62389">
        <w:rPr>
          <w:rFonts w:ascii="Times New Roman" w:eastAsia="SimSun" w:hAnsi="Times New Roman"/>
          <w:sz w:val="24"/>
          <w:szCs w:val="24"/>
          <w:lang w:eastAsia="zh-CN"/>
        </w:rPr>
        <w:fldChar w:fldCharType="end"/>
      </w:r>
    </w:p>
    <w:p w14:paraId="48F0C439" w14:textId="77777777" w:rsidR="00D77831" w:rsidRPr="00A62389" w:rsidRDefault="00D77831" w:rsidP="00285555">
      <w:pPr>
        <w:widowControl w:val="0"/>
        <w:spacing w:line="240" w:lineRule="auto"/>
        <w:jc w:val="both"/>
        <w:rPr>
          <w:rFonts w:ascii="Times New Roman" w:hAnsi="Times New Roman"/>
          <w:sz w:val="24"/>
          <w:szCs w:val="24"/>
        </w:rPr>
      </w:pPr>
    </w:p>
    <w:p w14:paraId="04E195F0" w14:textId="288C325D" w:rsidR="006D6C0E" w:rsidRPr="00A62389" w:rsidRDefault="006D6C0E" w:rsidP="00285555">
      <w:pPr>
        <w:widowControl w:val="0"/>
        <w:spacing w:line="240" w:lineRule="auto"/>
        <w:jc w:val="both"/>
        <w:rPr>
          <w:rFonts w:ascii="Times New Roman" w:hAnsi="Times New Roman"/>
          <w:sz w:val="24"/>
          <w:szCs w:val="24"/>
        </w:rPr>
      </w:pPr>
      <w:r w:rsidRPr="00A62389">
        <w:rPr>
          <w:rFonts w:ascii="Times New Roman" w:hAnsi="Times New Roman"/>
          <w:sz w:val="24"/>
          <w:szCs w:val="24"/>
        </w:rPr>
        <w:t>Il sottoscritto operatore economico/impresa  _____________________________ con sede legale in ____</w:t>
      </w:r>
      <w:r w:rsidR="00255ECD" w:rsidRPr="00A62389">
        <w:rPr>
          <w:rFonts w:ascii="Times New Roman" w:hAnsi="Times New Roman"/>
          <w:sz w:val="24"/>
          <w:szCs w:val="24"/>
        </w:rPr>
        <w:t>__________________________</w:t>
      </w:r>
      <w:r w:rsidRPr="00A62389">
        <w:rPr>
          <w:rFonts w:ascii="Times New Roman" w:hAnsi="Times New Roman"/>
          <w:sz w:val="24"/>
          <w:szCs w:val="24"/>
        </w:rPr>
        <w:t>_______ alla via _______</w:t>
      </w:r>
      <w:r w:rsidR="00255ECD" w:rsidRPr="00A62389">
        <w:rPr>
          <w:rFonts w:ascii="Times New Roman" w:hAnsi="Times New Roman"/>
          <w:sz w:val="24"/>
          <w:szCs w:val="24"/>
        </w:rPr>
        <w:t>_____________</w:t>
      </w:r>
      <w:r w:rsidRPr="00A62389">
        <w:rPr>
          <w:rFonts w:ascii="Times New Roman" w:hAnsi="Times New Roman"/>
          <w:sz w:val="24"/>
          <w:szCs w:val="24"/>
        </w:rPr>
        <w:t>_______ n._______  e sede operativa ______</w:t>
      </w:r>
      <w:r w:rsidR="00255ECD" w:rsidRPr="00A62389">
        <w:rPr>
          <w:rFonts w:ascii="Times New Roman" w:hAnsi="Times New Roman"/>
          <w:sz w:val="24"/>
          <w:szCs w:val="24"/>
        </w:rPr>
        <w:t>_________</w:t>
      </w:r>
      <w:r w:rsidRPr="00A62389">
        <w:rPr>
          <w:rFonts w:ascii="Times New Roman" w:hAnsi="Times New Roman"/>
          <w:sz w:val="24"/>
          <w:szCs w:val="24"/>
        </w:rPr>
        <w:t>_________Codice Fiscale_____</w:t>
      </w:r>
      <w:r w:rsidR="00255ECD" w:rsidRPr="00A62389">
        <w:rPr>
          <w:rFonts w:ascii="Times New Roman" w:hAnsi="Times New Roman"/>
          <w:sz w:val="24"/>
          <w:szCs w:val="24"/>
        </w:rPr>
        <w:t>_____________</w:t>
      </w:r>
      <w:r w:rsidRPr="00A62389">
        <w:rPr>
          <w:rFonts w:ascii="Times New Roman" w:hAnsi="Times New Roman"/>
          <w:sz w:val="24"/>
          <w:szCs w:val="24"/>
        </w:rPr>
        <w:t>________ , Partita IVA ___________ iscritta alla C.C.I.A.A. di ____________ al n. _______, tel. __</w:t>
      </w:r>
      <w:r w:rsidR="00255ECD" w:rsidRPr="00A62389">
        <w:rPr>
          <w:rFonts w:ascii="Times New Roman" w:hAnsi="Times New Roman"/>
          <w:sz w:val="24"/>
          <w:szCs w:val="24"/>
        </w:rPr>
        <w:t>____</w:t>
      </w:r>
      <w:r w:rsidRPr="00A62389">
        <w:rPr>
          <w:rFonts w:ascii="Times New Roman" w:hAnsi="Times New Roman"/>
          <w:sz w:val="24"/>
          <w:szCs w:val="24"/>
        </w:rPr>
        <w:t>_____, fax_____________, PEC ________, rappresentata da __________________(carica sociale) e legale rappresentante ________________ nato/a  _____________il __________ e residente in _</w:t>
      </w:r>
      <w:r w:rsidR="00255ECD" w:rsidRPr="00A62389">
        <w:rPr>
          <w:rFonts w:ascii="Times New Roman" w:hAnsi="Times New Roman"/>
          <w:sz w:val="24"/>
          <w:szCs w:val="24"/>
        </w:rPr>
        <w:t>_____</w:t>
      </w:r>
      <w:r w:rsidRPr="00A62389">
        <w:rPr>
          <w:rFonts w:ascii="Times New Roman" w:hAnsi="Times New Roman"/>
          <w:sz w:val="24"/>
          <w:szCs w:val="24"/>
        </w:rPr>
        <w:t>______ alla via ___</w:t>
      </w:r>
      <w:r w:rsidR="00255ECD" w:rsidRPr="00A62389">
        <w:rPr>
          <w:rFonts w:ascii="Times New Roman" w:hAnsi="Times New Roman"/>
          <w:sz w:val="24"/>
          <w:szCs w:val="24"/>
        </w:rPr>
        <w:t>___________________</w:t>
      </w:r>
      <w:r w:rsidRPr="00A62389">
        <w:rPr>
          <w:rFonts w:ascii="Times New Roman" w:hAnsi="Times New Roman"/>
          <w:sz w:val="24"/>
          <w:szCs w:val="24"/>
        </w:rPr>
        <w:t>_________ n., _____ C.F. ______</w:t>
      </w:r>
      <w:r w:rsidR="00255ECD" w:rsidRPr="00A62389">
        <w:rPr>
          <w:rFonts w:ascii="Times New Roman" w:hAnsi="Times New Roman"/>
          <w:sz w:val="24"/>
          <w:szCs w:val="24"/>
        </w:rPr>
        <w:t>______</w:t>
      </w:r>
      <w:r w:rsidRPr="00A62389">
        <w:rPr>
          <w:rFonts w:ascii="Times New Roman" w:hAnsi="Times New Roman"/>
          <w:sz w:val="24"/>
          <w:szCs w:val="24"/>
        </w:rPr>
        <w:t>______,</w:t>
      </w:r>
    </w:p>
    <w:p w14:paraId="5D41C465" w14:textId="77777777" w:rsidR="006D6C0E" w:rsidRPr="00A62389" w:rsidRDefault="006D6C0E" w:rsidP="00285555">
      <w:pPr>
        <w:widowControl w:val="0"/>
        <w:spacing w:line="240" w:lineRule="auto"/>
        <w:jc w:val="both"/>
        <w:rPr>
          <w:rFonts w:ascii="Times New Roman" w:hAnsi="Times New Roman"/>
          <w:sz w:val="24"/>
          <w:szCs w:val="24"/>
        </w:rPr>
      </w:pPr>
      <w:proofErr w:type="gramStart"/>
      <w:r w:rsidRPr="00A62389">
        <w:rPr>
          <w:rFonts w:ascii="Times New Roman" w:hAnsi="Times New Roman"/>
          <w:sz w:val="24"/>
          <w:szCs w:val="24"/>
        </w:rPr>
        <w:t>con</w:t>
      </w:r>
      <w:proofErr w:type="gramEnd"/>
      <w:r w:rsidRPr="00A62389">
        <w:rPr>
          <w:rFonts w:ascii="Times New Roman" w:hAnsi="Times New Roman"/>
          <w:sz w:val="24"/>
          <w:szCs w:val="24"/>
        </w:rPr>
        <w:t xml:space="preserve"> specifico riferimento alla procedura in oggetto</w:t>
      </w:r>
    </w:p>
    <w:p w14:paraId="32664B56" w14:textId="77777777" w:rsidR="006766CA" w:rsidRPr="00A62389" w:rsidRDefault="006766CA" w:rsidP="0050569F">
      <w:pPr>
        <w:contextualSpacing/>
        <w:jc w:val="center"/>
        <w:rPr>
          <w:rFonts w:ascii="Times New Roman" w:hAnsi="Times New Roman"/>
          <w:b/>
          <w:sz w:val="24"/>
          <w:szCs w:val="24"/>
        </w:rPr>
      </w:pPr>
      <w:r w:rsidRPr="00A62389">
        <w:rPr>
          <w:rFonts w:ascii="Times New Roman" w:hAnsi="Times New Roman"/>
          <w:b/>
          <w:sz w:val="24"/>
          <w:szCs w:val="24"/>
        </w:rPr>
        <w:t>CHIEDE</w:t>
      </w:r>
    </w:p>
    <w:p w14:paraId="1964DE1D" w14:textId="35BFCCDB" w:rsidR="006766CA" w:rsidRPr="00A62389" w:rsidRDefault="006766CA" w:rsidP="0050569F">
      <w:pPr>
        <w:contextualSpacing/>
        <w:jc w:val="both"/>
        <w:rPr>
          <w:rFonts w:ascii="Times New Roman" w:hAnsi="Times New Roman"/>
          <w:sz w:val="24"/>
          <w:szCs w:val="24"/>
        </w:rPr>
      </w:pPr>
      <w:proofErr w:type="gramStart"/>
      <w:r w:rsidRPr="00A62389">
        <w:rPr>
          <w:rFonts w:ascii="Times New Roman" w:hAnsi="Times New Roman"/>
          <w:sz w:val="24"/>
          <w:szCs w:val="24"/>
        </w:rPr>
        <w:t>□  di</w:t>
      </w:r>
      <w:proofErr w:type="gramEnd"/>
      <w:r w:rsidRPr="00A62389">
        <w:rPr>
          <w:rFonts w:ascii="Times New Roman" w:hAnsi="Times New Roman"/>
          <w:sz w:val="24"/>
          <w:szCs w:val="24"/>
        </w:rPr>
        <w:t xml:space="preserve"> partecipare alla presente procedura di gara come impresa singola</w:t>
      </w:r>
      <w:r w:rsidR="00CC6A79" w:rsidRPr="00A62389">
        <w:rPr>
          <w:rFonts w:ascii="Times New Roman" w:hAnsi="Times New Roman"/>
          <w:sz w:val="24"/>
          <w:szCs w:val="24"/>
        </w:rPr>
        <w:t xml:space="preserve">/ consorzio stabile, ex art. </w:t>
      </w:r>
      <w:r w:rsidR="00485CB0" w:rsidRPr="00A62389">
        <w:rPr>
          <w:rFonts w:ascii="Times New Roman" w:hAnsi="Times New Roman"/>
          <w:sz w:val="24"/>
          <w:szCs w:val="24"/>
        </w:rPr>
        <w:t>45</w:t>
      </w:r>
      <w:r w:rsidR="007A7730" w:rsidRPr="00A62389">
        <w:rPr>
          <w:rFonts w:ascii="Times New Roman" w:hAnsi="Times New Roman"/>
          <w:sz w:val="24"/>
          <w:szCs w:val="24"/>
        </w:rPr>
        <w:t xml:space="preserve">, co1, </w:t>
      </w:r>
      <w:proofErr w:type="spellStart"/>
      <w:r w:rsidR="007A7730" w:rsidRPr="00A62389">
        <w:rPr>
          <w:rFonts w:ascii="Times New Roman" w:hAnsi="Times New Roman"/>
          <w:sz w:val="24"/>
          <w:szCs w:val="24"/>
        </w:rPr>
        <w:t>lett</w:t>
      </w:r>
      <w:proofErr w:type="spellEnd"/>
      <w:r w:rsidR="007A7730" w:rsidRPr="00A62389">
        <w:rPr>
          <w:rFonts w:ascii="Times New Roman" w:hAnsi="Times New Roman"/>
          <w:sz w:val="24"/>
          <w:szCs w:val="24"/>
        </w:rPr>
        <w:t xml:space="preserve">. b e c del </w:t>
      </w:r>
      <w:proofErr w:type="spellStart"/>
      <w:r w:rsidR="007A7730" w:rsidRPr="00A62389">
        <w:rPr>
          <w:rFonts w:ascii="Times New Roman" w:hAnsi="Times New Roman"/>
          <w:sz w:val="24"/>
          <w:szCs w:val="24"/>
        </w:rPr>
        <w:t>D.Lgs.</w:t>
      </w:r>
      <w:proofErr w:type="spellEnd"/>
      <w:r w:rsidR="007A7730" w:rsidRPr="00A62389">
        <w:rPr>
          <w:rFonts w:ascii="Times New Roman" w:hAnsi="Times New Roman"/>
          <w:sz w:val="24"/>
          <w:szCs w:val="24"/>
        </w:rPr>
        <w:t xml:space="preserve"> </w:t>
      </w:r>
      <w:r w:rsidR="0007437E" w:rsidRPr="00A62389">
        <w:rPr>
          <w:rFonts w:ascii="Times New Roman" w:hAnsi="Times New Roman"/>
          <w:sz w:val="24"/>
          <w:szCs w:val="24"/>
        </w:rPr>
        <w:t>50</w:t>
      </w:r>
      <w:r w:rsidR="007A7730" w:rsidRPr="00A62389">
        <w:rPr>
          <w:rFonts w:ascii="Times New Roman" w:hAnsi="Times New Roman"/>
          <w:sz w:val="24"/>
          <w:szCs w:val="24"/>
        </w:rPr>
        <w:t>/20</w:t>
      </w:r>
      <w:r w:rsidR="0007437E" w:rsidRPr="00A62389">
        <w:rPr>
          <w:rFonts w:ascii="Times New Roman" w:hAnsi="Times New Roman"/>
          <w:sz w:val="24"/>
          <w:szCs w:val="24"/>
        </w:rPr>
        <w:t>16</w:t>
      </w:r>
      <w:r w:rsidRPr="00A62389">
        <w:rPr>
          <w:rFonts w:ascii="Times New Roman" w:hAnsi="Times New Roman"/>
          <w:sz w:val="24"/>
          <w:szCs w:val="24"/>
        </w:rPr>
        <w:t>;</w:t>
      </w:r>
    </w:p>
    <w:p w14:paraId="4DA9B708" w14:textId="77777777" w:rsidR="006766CA" w:rsidRPr="00A62389" w:rsidRDefault="006766CA" w:rsidP="0050569F">
      <w:pPr>
        <w:contextualSpacing/>
        <w:jc w:val="both"/>
        <w:rPr>
          <w:rFonts w:ascii="Times New Roman" w:hAnsi="Times New Roman"/>
          <w:sz w:val="24"/>
          <w:szCs w:val="24"/>
        </w:rPr>
      </w:pPr>
      <w:proofErr w:type="gramStart"/>
      <w:r w:rsidRPr="00A62389">
        <w:rPr>
          <w:rFonts w:ascii="Times New Roman" w:hAnsi="Times New Roman"/>
          <w:sz w:val="24"/>
          <w:szCs w:val="24"/>
        </w:rPr>
        <w:t>□  di</w:t>
      </w:r>
      <w:proofErr w:type="gramEnd"/>
      <w:r w:rsidRPr="00A62389">
        <w:rPr>
          <w:rFonts w:ascii="Times New Roman" w:hAnsi="Times New Roman"/>
          <w:sz w:val="24"/>
          <w:szCs w:val="24"/>
        </w:rPr>
        <w:t xml:space="preserve"> partecipare alla presente procedura di gara </w:t>
      </w:r>
      <w:r w:rsidRPr="00A62389">
        <w:rPr>
          <w:rFonts w:ascii="Times New Roman" w:hAnsi="Times New Roman"/>
          <w:bCs/>
          <w:sz w:val="24"/>
          <w:szCs w:val="24"/>
        </w:rPr>
        <w:t>come impresa singola</w:t>
      </w:r>
      <w:r w:rsidRPr="00A62389">
        <w:rPr>
          <w:rFonts w:ascii="Times New Roman" w:hAnsi="Times New Roman"/>
          <w:sz w:val="24"/>
          <w:szCs w:val="24"/>
        </w:rPr>
        <w:t>, ricorrendo all’istit</w:t>
      </w:r>
      <w:r w:rsidR="00693A5D" w:rsidRPr="00A62389">
        <w:rPr>
          <w:rFonts w:ascii="Times New Roman" w:hAnsi="Times New Roman"/>
          <w:sz w:val="24"/>
          <w:szCs w:val="24"/>
        </w:rPr>
        <w:t>uto dell’avvalimento</w:t>
      </w:r>
    </w:p>
    <w:p w14:paraId="60651A68" w14:textId="77777777" w:rsidR="00756DCF" w:rsidRPr="00A62389" w:rsidRDefault="00756DCF" w:rsidP="0050569F">
      <w:pPr>
        <w:contextualSpacing/>
        <w:jc w:val="both"/>
        <w:rPr>
          <w:rFonts w:ascii="Times New Roman" w:hAnsi="Times New Roman"/>
          <w:sz w:val="24"/>
          <w:szCs w:val="24"/>
        </w:rPr>
      </w:pPr>
    </w:p>
    <w:p w14:paraId="02DF861A" w14:textId="77777777" w:rsidR="006766CA" w:rsidRPr="00A62389" w:rsidRDefault="006766CA" w:rsidP="0050569F">
      <w:pPr>
        <w:contextualSpacing/>
        <w:jc w:val="both"/>
        <w:rPr>
          <w:rFonts w:ascii="Times New Roman" w:hAnsi="Times New Roman"/>
          <w:sz w:val="24"/>
          <w:szCs w:val="24"/>
        </w:rPr>
      </w:pPr>
      <w:r w:rsidRPr="00A62389">
        <w:rPr>
          <w:rFonts w:ascii="Times New Roman" w:hAnsi="Times New Roman"/>
          <w:sz w:val="24"/>
          <w:szCs w:val="24"/>
        </w:rPr>
        <w:t>NOTA BENE I requisiti economico – finanziari e tecnico organizzativi richiesti dal bando di gara per la singola impresa e dichiarati dal soggetto indicato per la progettazione, o dal RTI per la progettazione o nel caso di ricorso all’avvalimento sono riassunti nell’ annessa tabella riassuntiva.</w:t>
      </w:r>
    </w:p>
    <w:p w14:paraId="54283EE7" w14:textId="55C06968" w:rsidR="006766CA" w:rsidRPr="00A62389" w:rsidRDefault="008A271A" w:rsidP="0050569F">
      <w:pPr>
        <w:contextualSpacing/>
        <w:jc w:val="center"/>
        <w:rPr>
          <w:rFonts w:ascii="Times New Roman" w:hAnsi="Times New Roman"/>
          <w:sz w:val="24"/>
          <w:szCs w:val="24"/>
        </w:rPr>
      </w:pPr>
      <w:r w:rsidRPr="00A62389">
        <w:rPr>
          <w:rFonts w:ascii="Times New Roman" w:hAnsi="Times New Roman"/>
          <w:sz w:val="24"/>
          <w:szCs w:val="24"/>
        </w:rPr>
        <w:t xml:space="preserve"> </w:t>
      </w:r>
      <w:r w:rsidRPr="00A62389">
        <w:rPr>
          <w:rFonts w:ascii="Times New Roman" w:hAnsi="Times New Roman"/>
          <w:b/>
          <w:sz w:val="24"/>
          <w:szCs w:val="24"/>
        </w:rPr>
        <w:t>DICHIARA</w:t>
      </w:r>
      <w:r w:rsidR="006766CA" w:rsidRPr="00A62389">
        <w:rPr>
          <w:rFonts w:ascii="Times New Roman" w:hAnsi="Times New Roman"/>
          <w:sz w:val="24"/>
          <w:szCs w:val="24"/>
        </w:rPr>
        <w:t>,</w:t>
      </w:r>
    </w:p>
    <w:p w14:paraId="27020B40" w14:textId="77777777" w:rsidR="006766CA" w:rsidRPr="00A62389" w:rsidRDefault="006766CA" w:rsidP="0050569F">
      <w:pPr>
        <w:contextualSpacing/>
        <w:jc w:val="both"/>
        <w:rPr>
          <w:rFonts w:ascii="Times New Roman" w:hAnsi="Times New Roman"/>
          <w:sz w:val="24"/>
          <w:szCs w:val="24"/>
        </w:rPr>
      </w:pPr>
      <w:r w:rsidRPr="00A62389">
        <w:rPr>
          <w:rFonts w:ascii="Times New Roman" w:hAnsi="Times New Roman"/>
          <w:sz w:val="24"/>
          <w:szCs w:val="24"/>
        </w:rPr>
        <w:t>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w:t>
      </w:r>
    </w:p>
    <w:p w14:paraId="05940398" w14:textId="79C903A2" w:rsidR="00CE48D7" w:rsidRPr="00A62389" w:rsidRDefault="00CE48D7" w:rsidP="00CE48D7">
      <w:pPr>
        <w:contextualSpacing/>
        <w:jc w:val="both"/>
        <w:rPr>
          <w:rFonts w:ascii="Times New Roman" w:hAnsi="Times New Roman"/>
          <w:iCs/>
          <w:sz w:val="24"/>
          <w:szCs w:val="24"/>
        </w:rPr>
      </w:pPr>
      <w:r w:rsidRPr="00A62389">
        <w:rPr>
          <w:rFonts w:ascii="Times New Roman" w:hAnsi="Times New Roman"/>
          <w:iCs/>
          <w:sz w:val="24"/>
          <w:szCs w:val="24"/>
        </w:rPr>
        <w:t xml:space="preserve">- </w:t>
      </w:r>
      <w:r w:rsidR="006766CA" w:rsidRPr="00A62389">
        <w:rPr>
          <w:rFonts w:ascii="Times New Roman" w:hAnsi="Times New Roman"/>
          <w:iCs/>
          <w:sz w:val="24"/>
          <w:szCs w:val="24"/>
        </w:rPr>
        <w:t xml:space="preserve">che l’attività di progettazione svolta dal proprio staff tecnico soddisfa i requisiti progettuali economico-finanziari e tecnico-organizzativi indicati </w:t>
      </w:r>
      <w:r w:rsidR="00634D3F" w:rsidRPr="00A62389">
        <w:rPr>
          <w:rFonts w:ascii="Times New Roman" w:hAnsi="Times New Roman"/>
          <w:iCs/>
          <w:sz w:val="24"/>
          <w:szCs w:val="24"/>
        </w:rPr>
        <w:t>nel bando di gara</w:t>
      </w:r>
      <w:r w:rsidR="00F67E57" w:rsidRPr="00A62389">
        <w:rPr>
          <w:rFonts w:ascii="Times New Roman" w:hAnsi="Times New Roman"/>
          <w:iCs/>
          <w:sz w:val="24"/>
          <w:szCs w:val="24"/>
        </w:rPr>
        <w:t>;</w:t>
      </w:r>
    </w:p>
    <w:p w14:paraId="092C1B3F" w14:textId="0BF135AD" w:rsidR="00CE48D7" w:rsidRPr="00A62389" w:rsidRDefault="00CE48D7" w:rsidP="00CE48D7">
      <w:pPr>
        <w:contextualSpacing/>
        <w:jc w:val="both"/>
        <w:rPr>
          <w:rFonts w:ascii="Times New Roman" w:hAnsi="Times New Roman"/>
          <w:sz w:val="24"/>
          <w:szCs w:val="24"/>
        </w:rPr>
      </w:pPr>
      <w:r w:rsidRPr="00A62389">
        <w:rPr>
          <w:rFonts w:ascii="Times New Roman" w:hAnsi="Times New Roman"/>
          <w:sz w:val="24"/>
          <w:szCs w:val="24"/>
        </w:rPr>
        <w:t>- Il professionista che espleta l’incarico di coordinatore della sicurezza in fase di progettazione è __________;</w:t>
      </w:r>
    </w:p>
    <w:p w14:paraId="13A1D2F6" w14:textId="68A15142" w:rsidR="00E86820" w:rsidRPr="00A62389" w:rsidRDefault="00E86820" w:rsidP="00CE48D7">
      <w:pPr>
        <w:contextualSpacing/>
        <w:jc w:val="both"/>
        <w:rPr>
          <w:rFonts w:ascii="Times New Roman" w:hAnsi="Times New Roman"/>
          <w:sz w:val="24"/>
          <w:szCs w:val="24"/>
        </w:rPr>
      </w:pPr>
      <w:r w:rsidRPr="00A62389">
        <w:rPr>
          <w:rFonts w:ascii="Times New Roman" w:hAnsi="Times New Roman"/>
          <w:sz w:val="24"/>
          <w:szCs w:val="24"/>
        </w:rPr>
        <w:t>- Il soggetto incaricato dell'integrazione tra le prestazioni specialistiche, ai sensi dell'articolo 24, comma 5 del Codice, è ___</w:t>
      </w:r>
      <w:r w:rsidR="008A271A" w:rsidRPr="00A62389">
        <w:rPr>
          <w:rFonts w:ascii="Times New Roman" w:hAnsi="Times New Roman"/>
          <w:sz w:val="24"/>
          <w:szCs w:val="24"/>
        </w:rPr>
        <w:t>_________________</w:t>
      </w:r>
      <w:r w:rsidRPr="00A62389">
        <w:rPr>
          <w:rFonts w:ascii="Times New Roman" w:hAnsi="Times New Roman"/>
          <w:sz w:val="24"/>
          <w:szCs w:val="24"/>
        </w:rPr>
        <w:t>_______</w:t>
      </w:r>
    </w:p>
    <w:p w14:paraId="461135BC" w14:textId="04AFEE70" w:rsidR="00362A2E" w:rsidRPr="00A62389" w:rsidRDefault="00362A2E" w:rsidP="0050569F">
      <w:pPr>
        <w:contextualSpacing/>
        <w:jc w:val="both"/>
        <w:rPr>
          <w:rFonts w:ascii="Times New Roman" w:hAnsi="Times New Roman"/>
          <w:sz w:val="24"/>
          <w:szCs w:val="24"/>
        </w:rPr>
      </w:pPr>
    </w:p>
    <w:p w14:paraId="196FF0D0" w14:textId="4644609E" w:rsidR="006766CA" w:rsidRPr="00A62389" w:rsidRDefault="006766CA" w:rsidP="0050569F">
      <w:pPr>
        <w:contextualSpacing/>
        <w:jc w:val="both"/>
        <w:rPr>
          <w:rFonts w:ascii="Times New Roman" w:hAnsi="Times New Roman"/>
          <w:iCs/>
          <w:sz w:val="24"/>
          <w:szCs w:val="24"/>
          <w:u w:val="single"/>
        </w:rPr>
      </w:pPr>
      <w:proofErr w:type="gramStart"/>
      <w:r w:rsidRPr="00A62389">
        <w:rPr>
          <w:rFonts w:ascii="Times New Roman" w:hAnsi="Times New Roman"/>
          <w:iCs/>
          <w:sz w:val="24"/>
          <w:szCs w:val="24"/>
          <w:u w:val="single"/>
        </w:rPr>
        <w:t>all’uopo</w:t>
      </w:r>
      <w:proofErr w:type="gramEnd"/>
      <w:r w:rsidRPr="00A62389">
        <w:rPr>
          <w:rFonts w:ascii="Times New Roman" w:hAnsi="Times New Roman"/>
          <w:iCs/>
          <w:sz w:val="24"/>
          <w:szCs w:val="24"/>
          <w:u w:val="single"/>
        </w:rPr>
        <w:t xml:space="preserve"> allega:</w:t>
      </w:r>
    </w:p>
    <w:p w14:paraId="5DBF8809" w14:textId="77777777" w:rsidR="00362A2E" w:rsidRPr="00A62389" w:rsidRDefault="00362A2E" w:rsidP="0050569F">
      <w:pPr>
        <w:contextualSpacing/>
        <w:jc w:val="both"/>
        <w:rPr>
          <w:rFonts w:ascii="Times New Roman" w:hAnsi="Times New Roman"/>
          <w:iCs/>
          <w:sz w:val="24"/>
          <w:szCs w:val="24"/>
          <w:u w:val="single"/>
        </w:rPr>
      </w:pPr>
    </w:p>
    <w:p w14:paraId="0282F7B0" w14:textId="77777777" w:rsidR="00362A2E" w:rsidRPr="00A62389" w:rsidRDefault="00362A2E" w:rsidP="00362A2E">
      <w:pPr>
        <w:jc w:val="both"/>
        <w:rPr>
          <w:rFonts w:cs="Calibri"/>
          <w:sz w:val="24"/>
          <w:szCs w:val="24"/>
        </w:rPr>
      </w:pPr>
      <w:proofErr w:type="gramStart"/>
      <w:r w:rsidRPr="00A62389">
        <w:rPr>
          <w:rFonts w:cs="Calibri"/>
          <w:sz w:val="24"/>
          <w:szCs w:val="24"/>
        </w:rPr>
        <w:t>a)Copia</w:t>
      </w:r>
      <w:proofErr w:type="gramEnd"/>
      <w:r w:rsidRPr="00A62389">
        <w:rPr>
          <w:rFonts w:cs="Calibri"/>
          <w:sz w:val="24"/>
          <w:szCs w:val="24"/>
        </w:rPr>
        <w:t xml:space="preserve"> fotostatica di un documento di identità del sottoscrittore; la domanda può essere sottoscritta anche da un procuratore del legale rappresentante e, in tal caso, va allegata, a pena di esclusione, copia conforme all’originale della relativa procura; </w:t>
      </w:r>
    </w:p>
    <w:p w14:paraId="7564DFA5" w14:textId="77777777" w:rsidR="00362A2E" w:rsidRPr="00A62389" w:rsidRDefault="00362A2E" w:rsidP="00362A2E">
      <w:pPr>
        <w:jc w:val="both"/>
        <w:rPr>
          <w:rFonts w:cs="Calibri"/>
          <w:sz w:val="24"/>
          <w:szCs w:val="24"/>
        </w:rPr>
      </w:pPr>
      <w:r w:rsidRPr="00A62389">
        <w:rPr>
          <w:rFonts w:cs="Calibri"/>
          <w:sz w:val="24"/>
          <w:szCs w:val="24"/>
        </w:rPr>
        <w:t>b) attestato di qualificazione SOA, copia fotostatica di un documento di identità del sottoscrittore;</w:t>
      </w:r>
    </w:p>
    <w:p w14:paraId="39E4AC70" w14:textId="39C09A4E" w:rsidR="00362A2E" w:rsidRPr="00A62389" w:rsidRDefault="00362A2E" w:rsidP="00362A2E">
      <w:pPr>
        <w:jc w:val="both"/>
        <w:rPr>
          <w:rFonts w:cs="Calibri"/>
          <w:sz w:val="24"/>
          <w:szCs w:val="24"/>
        </w:rPr>
      </w:pPr>
      <w:r w:rsidRPr="00A62389">
        <w:rPr>
          <w:rFonts w:cs="Calibri"/>
          <w:sz w:val="24"/>
          <w:szCs w:val="24"/>
        </w:rPr>
        <w:t>c) attestazione versamento della contribuz</w:t>
      </w:r>
      <w:r w:rsidR="00CB6DC9" w:rsidRPr="00A62389">
        <w:rPr>
          <w:rFonts w:cs="Calibri"/>
          <w:sz w:val="24"/>
          <w:szCs w:val="24"/>
        </w:rPr>
        <w:t>ione ANAC di cui al paragrafo 13</w:t>
      </w:r>
      <w:r w:rsidRPr="00A62389">
        <w:rPr>
          <w:rFonts w:cs="Calibri"/>
          <w:sz w:val="24"/>
          <w:szCs w:val="24"/>
        </w:rPr>
        <w:t xml:space="preserve"> del presente disciplinare di gara</w:t>
      </w:r>
    </w:p>
    <w:p w14:paraId="14B81A09" w14:textId="0AB50073" w:rsidR="00362A2E" w:rsidRPr="00A62389" w:rsidRDefault="00362A2E" w:rsidP="00362A2E">
      <w:pPr>
        <w:jc w:val="both"/>
        <w:rPr>
          <w:rFonts w:cs="Calibri"/>
          <w:sz w:val="24"/>
          <w:szCs w:val="24"/>
        </w:rPr>
      </w:pPr>
      <w:r w:rsidRPr="00A62389">
        <w:rPr>
          <w:rFonts w:cs="Calibri"/>
          <w:sz w:val="24"/>
          <w:szCs w:val="24"/>
        </w:rPr>
        <w:t>c)</w:t>
      </w:r>
      <w:r w:rsidR="00AF2D9D" w:rsidRPr="00A62389">
        <w:rPr>
          <w:rFonts w:cs="Calibri"/>
          <w:sz w:val="24"/>
          <w:szCs w:val="24"/>
        </w:rPr>
        <w:t xml:space="preserve"> PASSOE di cui all’art. </w:t>
      </w:r>
      <w:proofErr w:type="gramStart"/>
      <w:r w:rsidR="00AF2D9D" w:rsidRPr="00A62389">
        <w:rPr>
          <w:rFonts w:cs="Calibri"/>
          <w:sz w:val="24"/>
          <w:szCs w:val="24"/>
        </w:rPr>
        <w:t>2,  3</w:t>
      </w:r>
      <w:proofErr w:type="gramEnd"/>
      <w:r w:rsidR="00AF2D9D" w:rsidRPr="00A62389">
        <w:rPr>
          <w:rFonts w:cs="Calibri"/>
          <w:sz w:val="24"/>
          <w:szCs w:val="24"/>
        </w:rPr>
        <w:t>.</w:t>
      </w:r>
      <w:r w:rsidR="009E0224" w:rsidRPr="00A62389">
        <w:rPr>
          <w:rFonts w:cs="Calibri"/>
          <w:sz w:val="24"/>
          <w:szCs w:val="24"/>
        </w:rPr>
        <w:t xml:space="preserve"> </w:t>
      </w:r>
      <w:proofErr w:type="spellStart"/>
      <w:r w:rsidR="009E0224" w:rsidRPr="00A62389">
        <w:rPr>
          <w:rFonts w:cs="Calibri"/>
          <w:sz w:val="24"/>
          <w:szCs w:val="24"/>
        </w:rPr>
        <w:t>lett</w:t>
      </w:r>
      <w:proofErr w:type="spellEnd"/>
      <w:r w:rsidR="009E0224" w:rsidRPr="00A62389">
        <w:rPr>
          <w:rFonts w:cs="Calibri"/>
          <w:sz w:val="24"/>
          <w:szCs w:val="24"/>
        </w:rPr>
        <w:t xml:space="preserve">. </w:t>
      </w:r>
      <w:r w:rsidR="00AF2D9D" w:rsidRPr="00A62389">
        <w:rPr>
          <w:rFonts w:cs="Calibri"/>
          <w:sz w:val="24"/>
          <w:szCs w:val="24"/>
        </w:rPr>
        <w:t>b), delibera n. 464 del 27 luglio 202</w:t>
      </w:r>
      <w:r w:rsidRPr="00A62389">
        <w:rPr>
          <w:rFonts w:cs="Calibri"/>
          <w:sz w:val="24"/>
          <w:szCs w:val="24"/>
        </w:rPr>
        <w:t>2 del</w:t>
      </w:r>
      <w:r w:rsidR="00AF2D9D" w:rsidRPr="00A62389">
        <w:rPr>
          <w:rFonts w:cs="Calibri"/>
          <w:sz w:val="24"/>
          <w:szCs w:val="24"/>
        </w:rPr>
        <w:t>l’ANAC</w:t>
      </w:r>
      <w:r w:rsidRPr="00A62389">
        <w:rPr>
          <w:rFonts w:cs="Calibri"/>
          <w:sz w:val="24"/>
          <w:szCs w:val="24"/>
        </w:rPr>
        <w:t>.</w:t>
      </w:r>
    </w:p>
    <w:p w14:paraId="75CB7A79" w14:textId="23C0B1F4" w:rsidR="00362A2E" w:rsidRPr="00A62389" w:rsidRDefault="00362A2E" w:rsidP="00362A2E">
      <w:pPr>
        <w:jc w:val="both"/>
        <w:rPr>
          <w:rFonts w:cs="Calibri"/>
          <w:bCs/>
          <w:sz w:val="24"/>
          <w:szCs w:val="24"/>
        </w:rPr>
      </w:pPr>
      <w:r w:rsidRPr="00A62389">
        <w:rPr>
          <w:rFonts w:cs="Calibri"/>
          <w:bCs/>
          <w:sz w:val="24"/>
          <w:szCs w:val="24"/>
        </w:rPr>
        <w:t>d) documento attestante la garanzia provvisoria con allegata la dichiarazione, di cui all’art. 93, comma 8, del Codice, concernente l’impegno a rilasciare la cauzione</w:t>
      </w:r>
      <w:r w:rsidR="00CB6DC9" w:rsidRPr="00A62389">
        <w:rPr>
          <w:rFonts w:cs="Calibri"/>
          <w:bCs/>
          <w:sz w:val="24"/>
          <w:szCs w:val="24"/>
        </w:rPr>
        <w:t xml:space="preserve"> definitiva di cui al punto 11.2</w:t>
      </w:r>
      <w:r w:rsidRPr="00A62389">
        <w:rPr>
          <w:rFonts w:cs="Calibri"/>
          <w:bCs/>
          <w:sz w:val="24"/>
          <w:szCs w:val="24"/>
        </w:rPr>
        <w:t xml:space="preserve"> del disciplinare di gara nonché copia delle certificazioni previste dall’art. 93, comma 7, del Codice, con le modalità di cui medesimo punto 11.</w:t>
      </w:r>
      <w:r w:rsidR="00F3400C" w:rsidRPr="00A62389">
        <w:rPr>
          <w:rFonts w:cs="Calibri"/>
          <w:bCs/>
          <w:sz w:val="24"/>
          <w:szCs w:val="24"/>
        </w:rPr>
        <w:t>2</w:t>
      </w:r>
      <w:r w:rsidRPr="00A62389">
        <w:rPr>
          <w:rFonts w:cs="Calibri"/>
          <w:bCs/>
          <w:sz w:val="24"/>
          <w:szCs w:val="24"/>
        </w:rPr>
        <w:t>.</w:t>
      </w:r>
    </w:p>
    <w:p w14:paraId="663ACF47" w14:textId="77777777" w:rsidR="001A1E6A" w:rsidRPr="00A62389" w:rsidRDefault="001A1E6A" w:rsidP="00362A2E">
      <w:pPr>
        <w:jc w:val="both"/>
        <w:rPr>
          <w:rFonts w:cs="Calibri"/>
          <w:bCs/>
          <w:sz w:val="24"/>
          <w:szCs w:val="24"/>
        </w:rPr>
      </w:pPr>
    </w:p>
    <w:p w14:paraId="7B972724" w14:textId="77777777" w:rsidR="001A1E6A" w:rsidRPr="00A62389" w:rsidRDefault="001A1E6A" w:rsidP="001A1E6A">
      <w:pPr>
        <w:jc w:val="both"/>
        <w:rPr>
          <w:b/>
          <w:sz w:val="28"/>
          <w:szCs w:val="28"/>
          <w:u w:val="single"/>
        </w:rPr>
      </w:pPr>
      <w:r w:rsidRPr="00A62389">
        <w:rPr>
          <w:b/>
          <w:sz w:val="28"/>
          <w:szCs w:val="28"/>
          <w:u w:val="single"/>
        </w:rPr>
        <w:t>DICHIARAZIONE RELATIVA AL POSSESSO DEI REQUISITI DI ORDINE SPECIALE</w:t>
      </w:r>
    </w:p>
    <w:p w14:paraId="70C590BA" w14:textId="77777777" w:rsidR="001A1E6A" w:rsidRPr="00A62389" w:rsidRDefault="001A1E6A" w:rsidP="001A1E6A">
      <w:pPr>
        <w:jc w:val="center"/>
        <w:rPr>
          <w:rFonts w:cs="Calibri"/>
          <w:bCs/>
          <w:i/>
          <w:sz w:val="24"/>
          <w:szCs w:val="24"/>
        </w:rPr>
      </w:pPr>
      <w:r w:rsidRPr="00A62389">
        <w:rPr>
          <w:rFonts w:cs="Calibri"/>
          <w:b/>
          <w:bCs/>
          <w:i/>
          <w:sz w:val="24"/>
          <w:szCs w:val="24"/>
        </w:rPr>
        <w:t xml:space="preserve">DICHIARA, </w:t>
      </w:r>
      <w:r w:rsidRPr="00A62389">
        <w:rPr>
          <w:rFonts w:cs="Calibri"/>
          <w:bCs/>
          <w:i/>
          <w:sz w:val="24"/>
          <w:szCs w:val="24"/>
        </w:rPr>
        <w:t>inoltre,</w:t>
      </w:r>
    </w:p>
    <w:p w14:paraId="664E2B20" w14:textId="77777777" w:rsidR="001A1E6A" w:rsidRPr="00A62389" w:rsidRDefault="001A1E6A" w:rsidP="001A1E6A">
      <w:pPr>
        <w:jc w:val="center"/>
        <w:rPr>
          <w:rFonts w:cs="Calibri"/>
          <w:bCs/>
          <w:i/>
          <w:sz w:val="24"/>
          <w:szCs w:val="24"/>
        </w:rPr>
      </w:pPr>
      <w:r w:rsidRPr="00A62389">
        <w:rPr>
          <w:rFonts w:cs="Calibri"/>
          <w:bCs/>
          <w:i/>
          <w:sz w:val="24"/>
          <w:szCs w:val="24"/>
        </w:rPr>
        <w:t>(</w:t>
      </w:r>
      <w:proofErr w:type="gramStart"/>
      <w:r w:rsidRPr="00A62389">
        <w:rPr>
          <w:rFonts w:cs="Calibri"/>
          <w:bCs/>
          <w:i/>
          <w:sz w:val="24"/>
          <w:szCs w:val="24"/>
        </w:rPr>
        <w:t>omettere</w:t>
      </w:r>
      <w:proofErr w:type="gramEnd"/>
      <w:r w:rsidRPr="00A62389">
        <w:rPr>
          <w:rFonts w:cs="Calibri"/>
          <w:bCs/>
          <w:i/>
          <w:sz w:val="24"/>
          <w:szCs w:val="24"/>
        </w:rPr>
        <w:t xml:space="preserve"> la parte che non interessa)</w:t>
      </w:r>
    </w:p>
    <w:p w14:paraId="5FD958B1" w14:textId="77777777" w:rsidR="001A1E6A" w:rsidRPr="00A62389" w:rsidRDefault="001A1E6A" w:rsidP="001A1E6A">
      <w:pPr>
        <w:jc w:val="both"/>
        <w:rPr>
          <w:rFonts w:cs="Calibri"/>
          <w:bCs/>
          <w:i/>
          <w:sz w:val="24"/>
          <w:szCs w:val="24"/>
          <w:u w:val="single"/>
        </w:rPr>
      </w:pPr>
      <w:r w:rsidRPr="00A62389">
        <w:rPr>
          <w:rFonts w:cs="Calibri"/>
          <w:bCs/>
          <w:i/>
          <w:sz w:val="24"/>
          <w:szCs w:val="24"/>
          <w:u w:val="single"/>
        </w:rPr>
        <w:t>IPOTESI A) CONCORRENTI CON QUALIFICAZIONE SOA DI COSTRUZIONE E PROGETTAZIONE</w:t>
      </w:r>
    </w:p>
    <w:p w14:paraId="302C77FC" w14:textId="77777777" w:rsidR="001A1E6A" w:rsidRPr="00A62389" w:rsidRDefault="001A1E6A" w:rsidP="001A1E6A">
      <w:pPr>
        <w:jc w:val="both"/>
        <w:rPr>
          <w:rFonts w:cs="Calibri"/>
          <w:bCs/>
          <w:sz w:val="24"/>
          <w:szCs w:val="24"/>
        </w:rPr>
      </w:pPr>
      <w:r w:rsidRPr="00A62389">
        <w:rPr>
          <w:rFonts w:cs="Calibri"/>
          <w:b/>
          <w:bCs/>
          <w:sz w:val="24"/>
          <w:szCs w:val="24"/>
        </w:rPr>
        <w:t>2</w:t>
      </w:r>
      <w:r w:rsidRPr="00A62389">
        <w:rPr>
          <w:rFonts w:cs="Calibri"/>
          <w:bCs/>
          <w:sz w:val="24"/>
          <w:szCs w:val="24"/>
        </w:rPr>
        <w:t xml:space="preserve"> di possedere tutti i requisiti d’ordine speciale di cui agli art. 83 e 84 del Codice e art 61 del 207/2010, come da attestazione di qualificazione, che si allega:</w:t>
      </w:r>
    </w:p>
    <w:p w14:paraId="3503D7CA" w14:textId="77777777" w:rsidR="001A1E6A" w:rsidRPr="00A62389" w:rsidRDefault="001A1E6A" w:rsidP="001A1E6A">
      <w:pPr>
        <w:jc w:val="both"/>
        <w:rPr>
          <w:rFonts w:cs="Calibri"/>
          <w:bCs/>
          <w:sz w:val="24"/>
          <w:szCs w:val="24"/>
        </w:rPr>
      </w:pPr>
      <w:r w:rsidRPr="00A62389">
        <w:rPr>
          <w:rFonts w:cs="Calibri"/>
          <w:b/>
          <w:bCs/>
          <w:sz w:val="24"/>
          <w:szCs w:val="24"/>
        </w:rPr>
        <w:lastRenderedPageBreak/>
        <w:t>2.1</w:t>
      </w:r>
      <w:r w:rsidRPr="00A62389">
        <w:rPr>
          <w:rFonts w:cs="Calibri"/>
          <w:bCs/>
          <w:sz w:val="24"/>
          <w:szCs w:val="24"/>
        </w:rPr>
        <w:t xml:space="preserve">. </w:t>
      </w:r>
      <w:proofErr w:type="gramStart"/>
      <w:r w:rsidRPr="00A62389">
        <w:rPr>
          <w:rFonts w:cs="Calibri"/>
          <w:bCs/>
          <w:sz w:val="24"/>
          <w:szCs w:val="24"/>
        </w:rPr>
        <w:t>di</w:t>
      </w:r>
      <w:proofErr w:type="gramEnd"/>
      <w:r w:rsidRPr="00A62389">
        <w:rPr>
          <w:rFonts w:cs="Calibri"/>
          <w:bCs/>
          <w:sz w:val="24"/>
          <w:szCs w:val="24"/>
        </w:rPr>
        <w:t xml:space="preserve"> possedere la SOA per attività di costruzione e progettazione da cui risulti anche il possesso del sistema di qualità aziendale UNI EN ISO 9000 come da certificazione che si allega</w:t>
      </w:r>
    </w:p>
    <w:p w14:paraId="6F7A20AB" w14:textId="77777777" w:rsidR="001A1E6A" w:rsidRPr="00A62389" w:rsidRDefault="001A1E6A" w:rsidP="001A1E6A">
      <w:pPr>
        <w:jc w:val="both"/>
        <w:rPr>
          <w:rFonts w:cs="Calibri"/>
          <w:bCs/>
          <w:sz w:val="24"/>
          <w:szCs w:val="24"/>
        </w:rPr>
      </w:pPr>
      <w:r w:rsidRPr="00A62389">
        <w:rPr>
          <w:rFonts w:cs="Calibri"/>
          <w:b/>
          <w:bCs/>
          <w:sz w:val="24"/>
          <w:szCs w:val="24"/>
        </w:rPr>
        <w:t>2.2</w:t>
      </w:r>
      <w:r w:rsidRPr="00A62389">
        <w:rPr>
          <w:rFonts w:cs="Calibri"/>
          <w:bCs/>
          <w:sz w:val="24"/>
          <w:szCs w:val="24"/>
        </w:rPr>
        <w:t xml:space="preserve"> che la propria struttura di progettazione:</w:t>
      </w:r>
    </w:p>
    <w:p w14:paraId="3B443A7B" w14:textId="0DD6473D" w:rsidR="001A1E6A" w:rsidRPr="00A62389" w:rsidRDefault="001A1E6A" w:rsidP="00D304C2">
      <w:pPr>
        <w:numPr>
          <w:ilvl w:val="0"/>
          <w:numId w:val="88"/>
        </w:numPr>
        <w:jc w:val="both"/>
        <w:rPr>
          <w:rFonts w:cs="Calibri"/>
          <w:sz w:val="24"/>
          <w:szCs w:val="24"/>
        </w:rPr>
      </w:pPr>
      <w:r w:rsidRPr="00A62389">
        <w:rPr>
          <w:rFonts w:cs="Calibri"/>
          <w:b/>
          <w:i/>
          <w:sz w:val="24"/>
          <w:szCs w:val="24"/>
        </w:rPr>
        <w:t xml:space="preserve"> </w:t>
      </w:r>
      <w:proofErr w:type="gramStart"/>
      <w:r w:rsidRPr="00A62389">
        <w:rPr>
          <w:rFonts w:cs="Calibri"/>
          <w:bCs/>
          <w:sz w:val="24"/>
          <w:szCs w:val="24"/>
        </w:rPr>
        <w:t>ha</w:t>
      </w:r>
      <w:proofErr w:type="gramEnd"/>
      <w:r w:rsidRPr="00A62389">
        <w:rPr>
          <w:rFonts w:cs="Calibri"/>
          <w:bCs/>
          <w:sz w:val="24"/>
          <w:szCs w:val="24"/>
        </w:rPr>
        <w:t xml:space="preserve"> effettuato progettazioni per un fatturato globale </w:t>
      </w:r>
      <w:r w:rsidR="00EB520C" w:rsidRPr="00A62389">
        <w:rPr>
          <w:rFonts w:cs="Calibri"/>
          <w:bCs/>
          <w:sz w:val="24"/>
          <w:szCs w:val="24"/>
        </w:rPr>
        <w:t xml:space="preserve">minimo annuo </w:t>
      </w:r>
      <w:r w:rsidRPr="00A62389">
        <w:rPr>
          <w:rFonts w:cs="Calibri"/>
          <w:sz w:val="24"/>
          <w:szCs w:val="24"/>
        </w:rPr>
        <w:t>per servizi d’ingegneria e architettura espletati nei migliori tre esercizi del quinquennio precedente la data di pubblicazione del bando di gara</w:t>
      </w:r>
      <w:r w:rsidRPr="00A62389">
        <w:rPr>
          <w:rFonts w:cs="Calibri"/>
          <w:bCs/>
          <w:sz w:val="24"/>
          <w:szCs w:val="24"/>
        </w:rPr>
        <w:t xml:space="preserve"> per un importo  non</w:t>
      </w:r>
      <w:r w:rsidR="00EB520C" w:rsidRPr="00A62389">
        <w:rPr>
          <w:rFonts w:cs="Calibri"/>
          <w:bCs/>
          <w:sz w:val="24"/>
          <w:szCs w:val="24"/>
        </w:rPr>
        <w:t xml:space="preserve"> inferiore a quello indicato da</w:t>
      </w:r>
      <w:r w:rsidRPr="00A62389">
        <w:rPr>
          <w:rFonts w:cs="Calibri"/>
          <w:bCs/>
          <w:sz w:val="24"/>
          <w:szCs w:val="24"/>
        </w:rPr>
        <w:t xml:space="preserve"> bando di gara</w:t>
      </w:r>
      <w:r w:rsidR="00EB520C" w:rsidRPr="00A62389">
        <w:rPr>
          <w:rFonts w:cs="Calibri"/>
          <w:bCs/>
          <w:sz w:val="24"/>
          <w:szCs w:val="24"/>
        </w:rPr>
        <w:t>:</w:t>
      </w:r>
    </w:p>
    <w:tbl>
      <w:tblPr>
        <w:tblW w:w="96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3240"/>
        <w:gridCol w:w="2136"/>
        <w:gridCol w:w="3685"/>
      </w:tblGrid>
      <w:tr w:rsidR="00A62389" w:rsidRPr="00A62389" w14:paraId="1DAAEA83" w14:textId="77777777" w:rsidTr="00E02B00">
        <w:trPr>
          <w:cantSplit/>
          <w:trHeight w:val="1482"/>
        </w:trPr>
        <w:tc>
          <w:tcPr>
            <w:tcW w:w="540" w:type="dxa"/>
            <w:vAlign w:val="center"/>
          </w:tcPr>
          <w:p w14:paraId="43844BFD" w14:textId="77777777" w:rsidR="001A1E6A" w:rsidRPr="00A62389" w:rsidRDefault="001A1E6A" w:rsidP="00E02B00">
            <w:pPr>
              <w:jc w:val="both"/>
              <w:rPr>
                <w:rFonts w:cs="Calibri"/>
                <w:i/>
                <w:sz w:val="24"/>
                <w:szCs w:val="24"/>
              </w:rPr>
            </w:pPr>
          </w:p>
        </w:tc>
        <w:tc>
          <w:tcPr>
            <w:tcW w:w="3240" w:type="dxa"/>
            <w:vAlign w:val="center"/>
          </w:tcPr>
          <w:p w14:paraId="4563F171" w14:textId="77777777" w:rsidR="001A1E6A" w:rsidRPr="00A62389" w:rsidRDefault="001A1E6A" w:rsidP="00E02B00">
            <w:pPr>
              <w:jc w:val="both"/>
              <w:rPr>
                <w:rFonts w:cs="Calibri"/>
                <w:i/>
                <w:sz w:val="24"/>
                <w:szCs w:val="24"/>
              </w:rPr>
            </w:pPr>
            <w:proofErr w:type="gramStart"/>
            <w:r w:rsidRPr="00A62389">
              <w:rPr>
                <w:rFonts w:cs="Calibri"/>
                <w:i/>
                <w:sz w:val="24"/>
                <w:szCs w:val="24"/>
              </w:rPr>
              <w:t>anno</w:t>
            </w:r>
            <w:proofErr w:type="gramEnd"/>
          </w:p>
        </w:tc>
        <w:tc>
          <w:tcPr>
            <w:tcW w:w="2136" w:type="dxa"/>
            <w:vAlign w:val="center"/>
          </w:tcPr>
          <w:p w14:paraId="26324F4C" w14:textId="77777777" w:rsidR="001A1E6A" w:rsidRPr="00A62389" w:rsidRDefault="001A1E6A" w:rsidP="00E02B00">
            <w:pPr>
              <w:jc w:val="both"/>
              <w:rPr>
                <w:rFonts w:cs="Calibri"/>
                <w:i/>
                <w:sz w:val="24"/>
                <w:szCs w:val="24"/>
              </w:rPr>
            </w:pPr>
            <w:r w:rsidRPr="00A62389">
              <w:rPr>
                <w:rFonts w:cs="Calibri"/>
                <w:i/>
                <w:sz w:val="24"/>
                <w:szCs w:val="24"/>
              </w:rPr>
              <w:t>Fatturato globale in euro</w:t>
            </w:r>
          </w:p>
        </w:tc>
        <w:tc>
          <w:tcPr>
            <w:tcW w:w="3685" w:type="dxa"/>
            <w:vAlign w:val="center"/>
          </w:tcPr>
          <w:p w14:paraId="7318E8E1" w14:textId="77777777" w:rsidR="001A1E6A" w:rsidRPr="00A62389" w:rsidRDefault="001A1E6A" w:rsidP="00E02B00">
            <w:pPr>
              <w:jc w:val="both"/>
              <w:rPr>
                <w:rFonts w:cs="Calibri"/>
                <w:i/>
                <w:sz w:val="24"/>
                <w:szCs w:val="24"/>
              </w:rPr>
            </w:pPr>
            <w:proofErr w:type="gramStart"/>
            <w:r w:rsidRPr="00A62389">
              <w:rPr>
                <w:rFonts w:cs="Calibri"/>
                <w:i/>
                <w:sz w:val="24"/>
                <w:szCs w:val="24"/>
              </w:rPr>
              <w:t>di</w:t>
            </w:r>
            <w:proofErr w:type="gramEnd"/>
            <w:r w:rsidRPr="00A62389">
              <w:rPr>
                <w:rFonts w:cs="Calibri"/>
                <w:i/>
                <w:sz w:val="24"/>
                <w:szCs w:val="24"/>
              </w:rPr>
              <w:t xml:space="preserve"> cui Fatturato Globale per servizi progettazione preliminare, definitiva, esecutiva, direzione dei lavori, coordinatore sicurezza ,collaudo,  in euro</w:t>
            </w:r>
          </w:p>
        </w:tc>
      </w:tr>
      <w:tr w:rsidR="00A62389" w:rsidRPr="00A62389" w14:paraId="33CFFB3F" w14:textId="77777777" w:rsidTr="00E02B00">
        <w:trPr>
          <w:cantSplit/>
          <w:trHeight w:val="571"/>
        </w:trPr>
        <w:tc>
          <w:tcPr>
            <w:tcW w:w="540" w:type="dxa"/>
            <w:vAlign w:val="center"/>
          </w:tcPr>
          <w:p w14:paraId="40F37749" w14:textId="77777777" w:rsidR="001A1E6A" w:rsidRPr="00A62389" w:rsidRDefault="001A1E6A" w:rsidP="00E02B00">
            <w:pPr>
              <w:jc w:val="both"/>
              <w:rPr>
                <w:rFonts w:cs="Calibri"/>
                <w:sz w:val="24"/>
                <w:szCs w:val="24"/>
              </w:rPr>
            </w:pPr>
            <w:r w:rsidRPr="00A62389">
              <w:rPr>
                <w:rFonts w:cs="Calibri"/>
                <w:sz w:val="24"/>
                <w:szCs w:val="24"/>
              </w:rPr>
              <w:t>1</w:t>
            </w:r>
          </w:p>
        </w:tc>
        <w:tc>
          <w:tcPr>
            <w:tcW w:w="3240" w:type="dxa"/>
            <w:vAlign w:val="center"/>
          </w:tcPr>
          <w:p w14:paraId="5734013D" w14:textId="77777777" w:rsidR="001A1E6A" w:rsidRPr="00A62389" w:rsidRDefault="001A1E6A" w:rsidP="00E02B00">
            <w:pPr>
              <w:jc w:val="both"/>
              <w:rPr>
                <w:rFonts w:cs="Calibri"/>
                <w:sz w:val="24"/>
                <w:szCs w:val="24"/>
              </w:rPr>
            </w:pPr>
          </w:p>
        </w:tc>
        <w:tc>
          <w:tcPr>
            <w:tcW w:w="2136" w:type="dxa"/>
            <w:vAlign w:val="center"/>
          </w:tcPr>
          <w:p w14:paraId="01205336" w14:textId="77777777" w:rsidR="001A1E6A" w:rsidRPr="00A62389" w:rsidRDefault="001A1E6A" w:rsidP="00E02B00">
            <w:pPr>
              <w:jc w:val="both"/>
              <w:rPr>
                <w:rFonts w:cs="Calibri"/>
                <w:sz w:val="24"/>
                <w:szCs w:val="24"/>
              </w:rPr>
            </w:pPr>
          </w:p>
        </w:tc>
        <w:tc>
          <w:tcPr>
            <w:tcW w:w="3685" w:type="dxa"/>
            <w:vAlign w:val="center"/>
          </w:tcPr>
          <w:p w14:paraId="5024EE1F" w14:textId="77777777" w:rsidR="001A1E6A" w:rsidRPr="00A62389" w:rsidRDefault="001A1E6A" w:rsidP="00E02B00">
            <w:pPr>
              <w:jc w:val="both"/>
              <w:rPr>
                <w:rFonts w:cs="Calibri"/>
                <w:sz w:val="24"/>
                <w:szCs w:val="24"/>
              </w:rPr>
            </w:pPr>
          </w:p>
        </w:tc>
      </w:tr>
      <w:tr w:rsidR="00A62389" w:rsidRPr="00A62389" w14:paraId="656F1BDC" w14:textId="77777777" w:rsidTr="00E02B00">
        <w:trPr>
          <w:cantSplit/>
          <w:trHeight w:val="559"/>
        </w:trPr>
        <w:tc>
          <w:tcPr>
            <w:tcW w:w="540" w:type="dxa"/>
            <w:vAlign w:val="center"/>
          </w:tcPr>
          <w:p w14:paraId="4CE678FA" w14:textId="77777777" w:rsidR="001A1E6A" w:rsidRPr="00A62389" w:rsidRDefault="001A1E6A" w:rsidP="00E02B00">
            <w:pPr>
              <w:jc w:val="both"/>
              <w:rPr>
                <w:rFonts w:cs="Calibri"/>
                <w:sz w:val="24"/>
                <w:szCs w:val="24"/>
              </w:rPr>
            </w:pPr>
            <w:r w:rsidRPr="00A62389">
              <w:rPr>
                <w:rFonts w:cs="Calibri"/>
                <w:sz w:val="24"/>
                <w:szCs w:val="24"/>
              </w:rPr>
              <w:t>2</w:t>
            </w:r>
          </w:p>
        </w:tc>
        <w:tc>
          <w:tcPr>
            <w:tcW w:w="3240" w:type="dxa"/>
            <w:vAlign w:val="center"/>
          </w:tcPr>
          <w:p w14:paraId="40BBE789" w14:textId="77777777" w:rsidR="001A1E6A" w:rsidRPr="00A62389" w:rsidRDefault="001A1E6A" w:rsidP="00E02B00">
            <w:pPr>
              <w:jc w:val="both"/>
              <w:rPr>
                <w:rFonts w:cs="Calibri"/>
                <w:sz w:val="24"/>
                <w:szCs w:val="24"/>
              </w:rPr>
            </w:pPr>
          </w:p>
        </w:tc>
        <w:tc>
          <w:tcPr>
            <w:tcW w:w="2136" w:type="dxa"/>
            <w:vAlign w:val="center"/>
          </w:tcPr>
          <w:p w14:paraId="03AE4F03" w14:textId="77777777" w:rsidR="001A1E6A" w:rsidRPr="00A62389" w:rsidRDefault="001A1E6A" w:rsidP="00E02B00">
            <w:pPr>
              <w:jc w:val="both"/>
              <w:rPr>
                <w:rFonts w:cs="Calibri"/>
                <w:sz w:val="24"/>
                <w:szCs w:val="24"/>
              </w:rPr>
            </w:pPr>
          </w:p>
        </w:tc>
        <w:tc>
          <w:tcPr>
            <w:tcW w:w="3685" w:type="dxa"/>
            <w:vAlign w:val="center"/>
          </w:tcPr>
          <w:p w14:paraId="5119CA34" w14:textId="77777777" w:rsidR="001A1E6A" w:rsidRPr="00A62389" w:rsidRDefault="001A1E6A" w:rsidP="00E02B00">
            <w:pPr>
              <w:jc w:val="both"/>
              <w:rPr>
                <w:rFonts w:cs="Calibri"/>
                <w:sz w:val="24"/>
                <w:szCs w:val="24"/>
              </w:rPr>
            </w:pPr>
          </w:p>
        </w:tc>
      </w:tr>
      <w:tr w:rsidR="00A62389" w:rsidRPr="00A62389" w14:paraId="0B1CA1A3" w14:textId="77777777" w:rsidTr="00E02B00">
        <w:trPr>
          <w:cantSplit/>
          <w:trHeight w:val="571"/>
        </w:trPr>
        <w:tc>
          <w:tcPr>
            <w:tcW w:w="540" w:type="dxa"/>
            <w:vAlign w:val="center"/>
          </w:tcPr>
          <w:p w14:paraId="728CA122" w14:textId="77777777" w:rsidR="001A1E6A" w:rsidRPr="00A62389" w:rsidRDefault="001A1E6A" w:rsidP="00E02B00">
            <w:pPr>
              <w:jc w:val="both"/>
              <w:rPr>
                <w:rFonts w:cs="Calibri"/>
                <w:sz w:val="24"/>
                <w:szCs w:val="24"/>
              </w:rPr>
            </w:pPr>
            <w:r w:rsidRPr="00A62389">
              <w:rPr>
                <w:rFonts w:cs="Calibri"/>
                <w:sz w:val="24"/>
                <w:szCs w:val="24"/>
              </w:rPr>
              <w:t>3</w:t>
            </w:r>
          </w:p>
        </w:tc>
        <w:tc>
          <w:tcPr>
            <w:tcW w:w="3240" w:type="dxa"/>
            <w:vAlign w:val="center"/>
          </w:tcPr>
          <w:p w14:paraId="180E89DE" w14:textId="77777777" w:rsidR="001A1E6A" w:rsidRPr="00A62389" w:rsidRDefault="001A1E6A" w:rsidP="00E02B00">
            <w:pPr>
              <w:jc w:val="both"/>
              <w:rPr>
                <w:rFonts w:cs="Calibri"/>
                <w:sz w:val="24"/>
                <w:szCs w:val="24"/>
              </w:rPr>
            </w:pPr>
          </w:p>
        </w:tc>
        <w:tc>
          <w:tcPr>
            <w:tcW w:w="2136" w:type="dxa"/>
            <w:vAlign w:val="center"/>
          </w:tcPr>
          <w:p w14:paraId="00CBCE83" w14:textId="77777777" w:rsidR="001A1E6A" w:rsidRPr="00A62389" w:rsidRDefault="001A1E6A" w:rsidP="00E02B00">
            <w:pPr>
              <w:jc w:val="both"/>
              <w:rPr>
                <w:rFonts w:cs="Calibri"/>
                <w:sz w:val="24"/>
                <w:szCs w:val="24"/>
              </w:rPr>
            </w:pPr>
          </w:p>
        </w:tc>
        <w:tc>
          <w:tcPr>
            <w:tcW w:w="3685" w:type="dxa"/>
            <w:vAlign w:val="center"/>
          </w:tcPr>
          <w:p w14:paraId="25BE284C" w14:textId="77777777" w:rsidR="001A1E6A" w:rsidRPr="00A62389" w:rsidRDefault="001A1E6A" w:rsidP="00E02B00">
            <w:pPr>
              <w:jc w:val="both"/>
              <w:rPr>
                <w:rFonts w:cs="Calibri"/>
                <w:sz w:val="24"/>
                <w:szCs w:val="24"/>
              </w:rPr>
            </w:pPr>
          </w:p>
        </w:tc>
      </w:tr>
      <w:tr w:rsidR="001A1E6A" w:rsidRPr="00A62389" w14:paraId="02B67B54" w14:textId="77777777" w:rsidTr="00E02B00">
        <w:trPr>
          <w:trHeight w:val="583"/>
        </w:trPr>
        <w:tc>
          <w:tcPr>
            <w:tcW w:w="3780" w:type="dxa"/>
            <w:gridSpan w:val="2"/>
            <w:vAlign w:val="center"/>
          </w:tcPr>
          <w:p w14:paraId="22F31B8D" w14:textId="77777777" w:rsidR="001A1E6A" w:rsidRPr="00A62389" w:rsidRDefault="001A1E6A" w:rsidP="00E02B00">
            <w:pPr>
              <w:jc w:val="both"/>
              <w:rPr>
                <w:rFonts w:cs="Calibri"/>
                <w:sz w:val="24"/>
                <w:szCs w:val="24"/>
              </w:rPr>
            </w:pPr>
            <w:r w:rsidRPr="00A62389">
              <w:rPr>
                <w:rFonts w:cs="Calibri"/>
                <w:sz w:val="24"/>
                <w:szCs w:val="24"/>
              </w:rPr>
              <w:t>Totale complessivo:</w:t>
            </w:r>
          </w:p>
        </w:tc>
        <w:tc>
          <w:tcPr>
            <w:tcW w:w="2136" w:type="dxa"/>
            <w:vAlign w:val="center"/>
          </w:tcPr>
          <w:p w14:paraId="6374C08B" w14:textId="77777777" w:rsidR="001A1E6A" w:rsidRPr="00A62389" w:rsidRDefault="001A1E6A" w:rsidP="00E02B00">
            <w:pPr>
              <w:jc w:val="both"/>
              <w:rPr>
                <w:rFonts w:cs="Calibri"/>
                <w:sz w:val="24"/>
                <w:szCs w:val="24"/>
              </w:rPr>
            </w:pPr>
          </w:p>
        </w:tc>
        <w:tc>
          <w:tcPr>
            <w:tcW w:w="3685" w:type="dxa"/>
            <w:vAlign w:val="center"/>
          </w:tcPr>
          <w:p w14:paraId="110B89E9" w14:textId="77777777" w:rsidR="001A1E6A" w:rsidRPr="00A62389" w:rsidRDefault="001A1E6A" w:rsidP="00E02B00">
            <w:pPr>
              <w:jc w:val="both"/>
              <w:rPr>
                <w:rFonts w:cs="Calibri"/>
                <w:sz w:val="24"/>
                <w:szCs w:val="24"/>
              </w:rPr>
            </w:pPr>
          </w:p>
        </w:tc>
      </w:tr>
    </w:tbl>
    <w:p w14:paraId="2DA5E42A" w14:textId="77777777" w:rsidR="001A1E6A" w:rsidRPr="00A62389" w:rsidRDefault="001A1E6A" w:rsidP="001A1E6A">
      <w:pPr>
        <w:ind w:left="927"/>
        <w:jc w:val="both"/>
        <w:rPr>
          <w:rFonts w:cs="Calibri"/>
          <w:sz w:val="24"/>
          <w:szCs w:val="24"/>
        </w:rPr>
      </w:pPr>
    </w:p>
    <w:p w14:paraId="502EDDE6" w14:textId="0FA03EF3" w:rsidR="001A1E6A" w:rsidRPr="00A62389" w:rsidRDefault="001A1E6A" w:rsidP="00D304C2">
      <w:pPr>
        <w:numPr>
          <w:ilvl w:val="0"/>
          <w:numId w:val="88"/>
        </w:numPr>
        <w:jc w:val="both"/>
        <w:rPr>
          <w:rFonts w:cs="Calibri"/>
          <w:sz w:val="24"/>
          <w:szCs w:val="24"/>
        </w:rPr>
      </w:pPr>
      <w:proofErr w:type="gramStart"/>
      <w:r w:rsidRPr="00A62389">
        <w:rPr>
          <w:rFonts w:cs="Calibri"/>
          <w:bCs/>
          <w:sz w:val="24"/>
          <w:szCs w:val="24"/>
        </w:rPr>
        <w:t>ha</w:t>
      </w:r>
      <w:proofErr w:type="gramEnd"/>
      <w:r w:rsidRPr="00A62389">
        <w:rPr>
          <w:rFonts w:cs="Calibri"/>
          <w:bCs/>
          <w:sz w:val="24"/>
          <w:szCs w:val="24"/>
        </w:rPr>
        <w:t xml:space="preserve"> espletato negli ultimi dieci anni antecedenti la data di pubblicazion</w:t>
      </w:r>
      <w:r w:rsidR="00313343" w:rsidRPr="00A62389">
        <w:rPr>
          <w:rFonts w:cs="Calibri"/>
          <w:bCs/>
          <w:sz w:val="24"/>
          <w:szCs w:val="24"/>
        </w:rPr>
        <w:t xml:space="preserve">e del presente bando di gara </w:t>
      </w:r>
      <w:r w:rsidRPr="00A62389">
        <w:rPr>
          <w:rFonts w:cs="Calibri"/>
          <w:bCs/>
          <w:sz w:val="24"/>
          <w:szCs w:val="24"/>
        </w:rPr>
        <w:t>servizi di architettura e ingegneria relativi a lavori appartenenti ad ognuna delle categorie dei lavori cui si riferiscono i servizi da affidare per un importo non inferiore a quello indicato nel bando di gara</w:t>
      </w:r>
      <w:r w:rsidRPr="00A62389">
        <w:rPr>
          <w:rFonts w:cs="Calibri"/>
          <w:sz w:val="24"/>
          <w:szCs w:val="24"/>
        </w:rPr>
        <w:t>:</w:t>
      </w:r>
    </w:p>
    <w:p w14:paraId="150155D3" w14:textId="77777777" w:rsidR="00930FDA" w:rsidRPr="00A62389" w:rsidRDefault="00930FDA" w:rsidP="00930FDA">
      <w:pPr>
        <w:ind w:left="927"/>
        <w:jc w:val="both"/>
        <w:rPr>
          <w:rFonts w:cs="Calibri"/>
          <w:sz w:val="24"/>
          <w:szCs w:val="24"/>
        </w:rPr>
      </w:pPr>
    </w:p>
    <w:p w14:paraId="63B71E07" w14:textId="77777777" w:rsidR="00FC4F97" w:rsidRPr="00A62389" w:rsidRDefault="00FC4F97" w:rsidP="00930FDA">
      <w:pPr>
        <w:ind w:left="927"/>
        <w:jc w:val="both"/>
        <w:rPr>
          <w:rFonts w:cs="Calibri"/>
          <w:sz w:val="24"/>
          <w:szCs w:val="24"/>
        </w:rPr>
      </w:pPr>
    </w:p>
    <w:tbl>
      <w:tblPr>
        <w:tblW w:w="9639"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7"/>
        <w:gridCol w:w="693"/>
        <w:gridCol w:w="693"/>
        <w:gridCol w:w="520"/>
        <w:gridCol w:w="405"/>
        <w:gridCol w:w="3391"/>
        <w:gridCol w:w="3280"/>
      </w:tblGrid>
      <w:tr w:rsidR="00A62389" w:rsidRPr="00A62389" w14:paraId="16860BEE" w14:textId="77777777" w:rsidTr="00E02B00">
        <w:trPr>
          <w:cantSplit/>
          <w:trHeight w:val="437"/>
        </w:trPr>
        <w:tc>
          <w:tcPr>
            <w:tcW w:w="657" w:type="dxa"/>
            <w:vMerge w:val="restart"/>
            <w:textDirection w:val="btLr"/>
          </w:tcPr>
          <w:p w14:paraId="3103ABB4" w14:textId="77777777" w:rsidR="001A1E6A" w:rsidRPr="00A62389" w:rsidRDefault="001A1E6A" w:rsidP="00E02B00">
            <w:pPr>
              <w:jc w:val="both"/>
              <w:rPr>
                <w:rFonts w:cs="Calibri"/>
                <w:i/>
                <w:sz w:val="24"/>
                <w:szCs w:val="24"/>
              </w:rPr>
            </w:pPr>
            <w:r w:rsidRPr="00A62389">
              <w:rPr>
                <w:rFonts w:cs="Calibri"/>
                <w:i/>
                <w:sz w:val="24"/>
                <w:szCs w:val="24"/>
              </w:rPr>
              <w:t>(*)</w:t>
            </w:r>
          </w:p>
        </w:tc>
        <w:tc>
          <w:tcPr>
            <w:tcW w:w="693" w:type="dxa"/>
            <w:vMerge w:val="restart"/>
            <w:textDirection w:val="btLr"/>
          </w:tcPr>
          <w:p w14:paraId="74DEE87C" w14:textId="77777777" w:rsidR="001A1E6A" w:rsidRPr="00A62389" w:rsidRDefault="001A1E6A" w:rsidP="00E02B00">
            <w:pPr>
              <w:jc w:val="both"/>
              <w:rPr>
                <w:rFonts w:cs="Calibri"/>
                <w:i/>
                <w:sz w:val="24"/>
                <w:szCs w:val="24"/>
              </w:rPr>
            </w:pPr>
            <w:r w:rsidRPr="00A62389">
              <w:rPr>
                <w:rFonts w:cs="Calibri"/>
                <w:i/>
                <w:sz w:val="24"/>
                <w:szCs w:val="24"/>
              </w:rPr>
              <w:t>(*)</w:t>
            </w:r>
          </w:p>
        </w:tc>
        <w:tc>
          <w:tcPr>
            <w:tcW w:w="693" w:type="dxa"/>
            <w:vMerge w:val="restart"/>
            <w:textDirection w:val="btLr"/>
          </w:tcPr>
          <w:p w14:paraId="2689E3EB" w14:textId="77777777" w:rsidR="001A1E6A" w:rsidRPr="00A62389" w:rsidRDefault="001A1E6A" w:rsidP="00E02B00">
            <w:pPr>
              <w:jc w:val="both"/>
              <w:rPr>
                <w:rFonts w:cs="Calibri"/>
                <w:i/>
                <w:sz w:val="24"/>
                <w:szCs w:val="24"/>
              </w:rPr>
            </w:pPr>
            <w:r w:rsidRPr="00A62389">
              <w:rPr>
                <w:rFonts w:cs="Calibri"/>
                <w:i/>
                <w:sz w:val="24"/>
                <w:szCs w:val="24"/>
              </w:rPr>
              <w:t>Etc.</w:t>
            </w:r>
          </w:p>
          <w:p w14:paraId="12F9866A" w14:textId="77777777" w:rsidR="001A1E6A" w:rsidRPr="00A62389" w:rsidRDefault="001A1E6A" w:rsidP="00E02B00">
            <w:pPr>
              <w:jc w:val="both"/>
              <w:rPr>
                <w:rFonts w:cs="Calibri"/>
                <w:i/>
                <w:sz w:val="24"/>
                <w:szCs w:val="24"/>
              </w:rPr>
            </w:pPr>
          </w:p>
        </w:tc>
        <w:tc>
          <w:tcPr>
            <w:tcW w:w="4316" w:type="dxa"/>
            <w:gridSpan w:val="3"/>
            <w:vAlign w:val="center"/>
          </w:tcPr>
          <w:p w14:paraId="09A65466" w14:textId="77777777" w:rsidR="001A1E6A" w:rsidRPr="00A62389" w:rsidRDefault="001A1E6A" w:rsidP="00E02B00">
            <w:pPr>
              <w:jc w:val="both"/>
              <w:rPr>
                <w:rFonts w:cs="Calibri"/>
                <w:i/>
                <w:sz w:val="24"/>
                <w:szCs w:val="24"/>
              </w:rPr>
            </w:pPr>
          </w:p>
        </w:tc>
        <w:tc>
          <w:tcPr>
            <w:tcW w:w="3280" w:type="dxa"/>
            <w:vMerge w:val="restart"/>
            <w:vAlign w:val="center"/>
          </w:tcPr>
          <w:p w14:paraId="4D006FE5" w14:textId="77777777" w:rsidR="001A1E6A" w:rsidRPr="00A62389" w:rsidRDefault="001A1E6A" w:rsidP="00E02B00">
            <w:pPr>
              <w:jc w:val="both"/>
              <w:rPr>
                <w:rFonts w:cs="Calibri"/>
                <w:i/>
                <w:sz w:val="24"/>
                <w:szCs w:val="24"/>
              </w:rPr>
            </w:pPr>
            <w:r w:rsidRPr="00A62389">
              <w:rPr>
                <w:rFonts w:cs="Calibri"/>
                <w:i/>
                <w:sz w:val="24"/>
                <w:szCs w:val="24"/>
              </w:rPr>
              <w:t xml:space="preserve">Importo globale dei </w:t>
            </w:r>
            <w:proofErr w:type="gramStart"/>
            <w:r w:rsidRPr="00A62389">
              <w:rPr>
                <w:rFonts w:cs="Calibri"/>
                <w:i/>
                <w:sz w:val="24"/>
                <w:szCs w:val="24"/>
              </w:rPr>
              <w:t>lavori  (</w:t>
            </w:r>
            <w:proofErr w:type="gramEnd"/>
            <w:r w:rsidRPr="00A62389">
              <w:rPr>
                <w:rFonts w:cs="Calibri"/>
                <w:i/>
                <w:sz w:val="24"/>
                <w:szCs w:val="24"/>
              </w:rPr>
              <w:t>ogni riga l’importo dei lavori di ciascuna categoria)</w:t>
            </w:r>
          </w:p>
          <w:p w14:paraId="24D18FCA" w14:textId="77777777" w:rsidR="001A1E6A" w:rsidRPr="00A62389" w:rsidRDefault="001A1E6A" w:rsidP="00E02B00">
            <w:pPr>
              <w:jc w:val="both"/>
              <w:rPr>
                <w:rFonts w:cs="Calibri"/>
                <w:i/>
                <w:sz w:val="24"/>
                <w:szCs w:val="24"/>
              </w:rPr>
            </w:pPr>
            <w:r w:rsidRPr="00A62389">
              <w:rPr>
                <w:rFonts w:cs="Calibri"/>
                <w:i/>
                <w:sz w:val="24"/>
                <w:szCs w:val="24"/>
              </w:rPr>
              <w:t xml:space="preserve"> </w:t>
            </w:r>
          </w:p>
        </w:tc>
      </w:tr>
      <w:tr w:rsidR="00A62389" w:rsidRPr="00A62389" w14:paraId="2EEA858B" w14:textId="77777777" w:rsidTr="00E02B00">
        <w:trPr>
          <w:cantSplit/>
          <w:trHeight w:val="1146"/>
        </w:trPr>
        <w:tc>
          <w:tcPr>
            <w:tcW w:w="657" w:type="dxa"/>
            <w:vMerge/>
          </w:tcPr>
          <w:p w14:paraId="2F84713E" w14:textId="77777777" w:rsidR="001A1E6A" w:rsidRPr="00A62389" w:rsidRDefault="001A1E6A" w:rsidP="00E02B00">
            <w:pPr>
              <w:jc w:val="both"/>
              <w:rPr>
                <w:rFonts w:cs="Calibri"/>
                <w:i/>
                <w:sz w:val="24"/>
                <w:szCs w:val="24"/>
              </w:rPr>
            </w:pPr>
          </w:p>
        </w:tc>
        <w:tc>
          <w:tcPr>
            <w:tcW w:w="693" w:type="dxa"/>
            <w:vMerge/>
          </w:tcPr>
          <w:p w14:paraId="06F931D1" w14:textId="77777777" w:rsidR="001A1E6A" w:rsidRPr="00A62389" w:rsidRDefault="001A1E6A" w:rsidP="00E02B00">
            <w:pPr>
              <w:jc w:val="both"/>
              <w:rPr>
                <w:rFonts w:cs="Calibri"/>
                <w:i/>
                <w:sz w:val="24"/>
                <w:szCs w:val="24"/>
              </w:rPr>
            </w:pPr>
          </w:p>
        </w:tc>
        <w:tc>
          <w:tcPr>
            <w:tcW w:w="693" w:type="dxa"/>
            <w:vMerge/>
          </w:tcPr>
          <w:p w14:paraId="20F8CDAF" w14:textId="77777777" w:rsidR="001A1E6A" w:rsidRPr="00A62389" w:rsidRDefault="001A1E6A" w:rsidP="00E02B00">
            <w:pPr>
              <w:jc w:val="both"/>
              <w:rPr>
                <w:rFonts w:cs="Calibri"/>
                <w:i/>
                <w:sz w:val="24"/>
                <w:szCs w:val="24"/>
              </w:rPr>
            </w:pPr>
          </w:p>
        </w:tc>
        <w:tc>
          <w:tcPr>
            <w:tcW w:w="925" w:type="dxa"/>
            <w:gridSpan w:val="2"/>
            <w:textDirection w:val="btLr"/>
            <w:vAlign w:val="center"/>
          </w:tcPr>
          <w:p w14:paraId="03F7733E" w14:textId="77777777" w:rsidR="001A1E6A" w:rsidRPr="00A62389" w:rsidRDefault="001A1E6A" w:rsidP="00E02B00">
            <w:pPr>
              <w:jc w:val="both"/>
              <w:rPr>
                <w:rFonts w:cs="Calibri"/>
                <w:i/>
                <w:sz w:val="24"/>
                <w:szCs w:val="24"/>
              </w:rPr>
            </w:pPr>
            <w:r w:rsidRPr="00A62389">
              <w:rPr>
                <w:rFonts w:cs="Calibri"/>
                <w:i/>
                <w:sz w:val="24"/>
                <w:szCs w:val="24"/>
              </w:rPr>
              <w:t>Categoria</w:t>
            </w:r>
          </w:p>
        </w:tc>
        <w:tc>
          <w:tcPr>
            <w:tcW w:w="3391" w:type="dxa"/>
            <w:vAlign w:val="center"/>
          </w:tcPr>
          <w:p w14:paraId="470CBBA2" w14:textId="77777777" w:rsidR="001A1E6A" w:rsidRPr="00A62389" w:rsidRDefault="001A1E6A" w:rsidP="00E02B00">
            <w:pPr>
              <w:jc w:val="both"/>
              <w:rPr>
                <w:rFonts w:cs="Calibri"/>
                <w:i/>
                <w:sz w:val="24"/>
                <w:szCs w:val="24"/>
              </w:rPr>
            </w:pPr>
            <w:proofErr w:type="gramStart"/>
            <w:r w:rsidRPr="00A62389">
              <w:rPr>
                <w:rFonts w:cs="Calibri"/>
                <w:i/>
                <w:sz w:val="24"/>
                <w:szCs w:val="24"/>
              </w:rPr>
              <w:t>descrizione</w:t>
            </w:r>
            <w:proofErr w:type="gramEnd"/>
            <w:r w:rsidRPr="00A62389">
              <w:rPr>
                <w:rFonts w:cs="Calibri"/>
                <w:i/>
                <w:sz w:val="24"/>
                <w:szCs w:val="24"/>
              </w:rPr>
              <w:t xml:space="preserve"> sommaria</w:t>
            </w:r>
          </w:p>
        </w:tc>
        <w:tc>
          <w:tcPr>
            <w:tcW w:w="3280" w:type="dxa"/>
            <w:vMerge/>
            <w:vAlign w:val="center"/>
          </w:tcPr>
          <w:p w14:paraId="4E8712D6" w14:textId="77777777" w:rsidR="001A1E6A" w:rsidRPr="00A62389" w:rsidRDefault="001A1E6A" w:rsidP="00E02B00">
            <w:pPr>
              <w:jc w:val="both"/>
              <w:rPr>
                <w:rFonts w:cs="Calibri"/>
                <w:i/>
                <w:sz w:val="24"/>
                <w:szCs w:val="24"/>
              </w:rPr>
            </w:pPr>
          </w:p>
        </w:tc>
      </w:tr>
      <w:tr w:rsidR="00A62389" w:rsidRPr="00A62389" w14:paraId="049927E3" w14:textId="77777777" w:rsidTr="00E02B00">
        <w:trPr>
          <w:cantSplit/>
          <w:trHeight w:val="582"/>
        </w:trPr>
        <w:tc>
          <w:tcPr>
            <w:tcW w:w="657" w:type="dxa"/>
          </w:tcPr>
          <w:p w14:paraId="7611EB40" w14:textId="77777777" w:rsidR="001A1E6A" w:rsidRPr="00A62389" w:rsidRDefault="001A1E6A" w:rsidP="00E02B00">
            <w:pPr>
              <w:jc w:val="both"/>
              <w:rPr>
                <w:rFonts w:cs="Calibri"/>
                <w:sz w:val="24"/>
                <w:szCs w:val="24"/>
              </w:rPr>
            </w:pPr>
          </w:p>
        </w:tc>
        <w:tc>
          <w:tcPr>
            <w:tcW w:w="693" w:type="dxa"/>
          </w:tcPr>
          <w:p w14:paraId="287AFA93" w14:textId="77777777" w:rsidR="001A1E6A" w:rsidRPr="00A62389" w:rsidRDefault="001A1E6A" w:rsidP="00E02B00">
            <w:pPr>
              <w:jc w:val="both"/>
              <w:rPr>
                <w:rFonts w:cs="Calibri"/>
                <w:sz w:val="24"/>
                <w:szCs w:val="24"/>
              </w:rPr>
            </w:pPr>
          </w:p>
        </w:tc>
        <w:tc>
          <w:tcPr>
            <w:tcW w:w="693" w:type="dxa"/>
          </w:tcPr>
          <w:p w14:paraId="10EBAADA" w14:textId="77777777" w:rsidR="001A1E6A" w:rsidRPr="00A62389" w:rsidRDefault="001A1E6A" w:rsidP="00E02B00">
            <w:pPr>
              <w:jc w:val="both"/>
              <w:rPr>
                <w:rFonts w:cs="Calibri"/>
                <w:sz w:val="24"/>
                <w:szCs w:val="24"/>
              </w:rPr>
            </w:pPr>
          </w:p>
        </w:tc>
        <w:tc>
          <w:tcPr>
            <w:tcW w:w="520" w:type="dxa"/>
          </w:tcPr>
          <w:p w14:paraId="3C0631AE" w14:textId="77777777" w:rsidR="001A1E6A" w:rsidRPr="00A62389" w:rsidRDefault="001A1E6A" w:rsidP="00E02B00">
            <w:pPr>
              <w:jc w:val="both"/>
              <w:rPr>
                <w:rFonts w:cs="Calibri"/>
                <w:bCs/>
                <w:sz w:val="24"/>
                <w:szCs w:val="24"/>
              </w:rPr>
            </w:pPr>
          </w:p>
        </w:tc>
        <w:tc>
          <w:tcPr>
            <w:tcW w:w="405" w:type="dxa"/>
          </w:tcPr>
          <w:p w14:paraId="54ACBACC" w14:textId="77777777" w:rsidR="001A1E6A" w:rsidRPr="00A62389" w:rsidRDefault="001A1E6A" w:rsidP="00E02B00">
            <w:pPr>
              <w:jc w:val="both"/>
              <w:rPr>
                <w:rFonts w:cs="Calibri"/>
                <w:bCs/>
                <w:sz w:val="24"/>
                <w:szCs w:val="24"/>
              </w:rPr>
            </w:pPr>
          </w:p>
        </w:tc>
        <w:tc>
          <w:tcPr>
            <w:tcW w:w="3391" w:type="dxa"/>
          </w:tcPr>
          <w:p w14:paraId="0187151B" w14:textId="77777777" w:rsidR="001A1E6A" w:rsidRPr="00A62389" w:rsidRDefault="001A1E6A" w:rsidP="00E02B00">
            <w:pPr>
              <w:jc w:val="both"/>
              <w:rPr>
                <w:rFonts w:cs="Calibri"/>
                <w:sz w:val="24"/>
                <w:szCs w:val="24"/>
              </w:rPr>
            </w:pPr>
          </w:p>
        </w:tc>
        <w:tc>
          <w:tcPr>
            <w:tcW w:w="3280" w:type="dxa"/>
          </w:tcPr>
          <w:p w14:paraId="36415CFD" w14:textId="77777777" w:rsidR="001A1E6A" w:rsidRPr="00A62389" w:rsidRDefault="001A1E6A" w:rsidP="00E02B00">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r w:rsidR="00A62389" w:rsidRPr="00A62389" w14:paraId="3D922AFF" w14:textId="77777777" w:rsidTr="00E02B00">
        <w:trPr>
          <w:cantSplit/>
          <w:trHeight w:val="582"/>
        </w:trPr>
        <w:tc>
          <w:tcPr>
            <w:tcW w:w="657" w:type="dxa"/>
          </w:tcPr>
          <w:p w14:paraId="029BE378" w14:textId="77777777" w:rsidR="001A1E6A" w:rsidRPr="00A62389" w:rsidRDefault="001A1E6A" w:rsidP="00E02B00">
            <w:pPr>
              <w:jc w:val="both"/>
              <w:rPr>
                <w:rFonts w:cs="Calibri"/>
                <w:sz w:val="24"/>
                <w:szCs w:val="24"/>
              </w:rPr>
            </w:pPr>
          </w:p>
        </w:tc>
        <w:tc>
          <w:tcPr>
            <w:tcW w:w="693" w:type="dxa"/>
          </w:tcPr>
          <w:p w14:paraId="31722852" w14:textId="77777777" w:rsidR="001A1E6A" w:rsidRPr="00A62389" w:rsidRDefault="001A1E6A" w:rsidP="00E02B00">
            <w:pPr>
              <w:jc w:val="both"/>
              <w:rPr>
                <w:rFonts w:cs="Calibri"/>
                <w:sz w:val="24"/>
                <w:szCs w:val="24"/>
              </w:rPr>
            </w:pPr>
          </w:p>
        </w:tc>
        <w:tc>
          <w:tcPr>
            <w:tcW w:w="693" w:type="dxa"/>
          </w:tcPr>
          <w:p w14:paraId="03818E56" w14:textId="77777777" w:rsidR="001A1E6A" w:rsidRPr="00A62389" w:rsidRDefault="001A1E6A" w:rsidP="00E02B00">
            <w:pPr>
              <w:jc w:val="both"/>
              <w:rPr>
                <w:rFonts w:cs="Calibri"/>
                <w:sz w:val="24"/>
                <w:szCs w:val="24"/>
              </w:rPr>
            </w:pPr>
          </w:p>
        </w:tc>
        <w:tc>
          <w:tcPr>
            <w:tcW w:w="520" w:type="dxa"/>
          </w:tcPr>
          <w:p w14:paraId="1C3E3ABB" w14:textId="77777777" w:rsidR="001A1E6A" w:rsidRPr="00A62389" w:rsidRDefault="001A1E6A" w:rsidP="00E02B00">
            <w:pPr>
              <w:jc w:val="both"/>
              <w:rPr>
                <w:rFonts w:cs="Calibri"/>
                <w:bCs/>
                <w:sz w:val="24"/>
                <w:szCs w:val="24"/>
              </w:rPr>
            </w:pPr>
          </w:p>
        </w:tc>
        <w:tc>
          <w:tcPr>
            <w:tcW w:w="405" w:type="dxa"/>
          </w:tcPr>
          <w:p w14:paraId="1A5FE856" w14:textId="77777777" w:rsidR="001A1E6A" w:rsidRPr="00A62389" w:rsidRDefault="001A1E6A" w:rsidP="00E02B00">
            <w:pPr>
              <w:jc w:val="both"/>
              <w:rPr>
                <w:rFonts w:cs="Calibri"/>
                <w:bCs/>
                <w:sz w:val="24"/>
                <w:szCs w:val="24"/>
              </w:rPr>
            </w:pPr>
          </w:p>
        </w:tc>
        <w:tc>
          <w:tcPr>
            <w:tcW w:w="3391" w:type="dxa"/>
          </w:tcPr>
          <w:p w14:paraId="6C60DAE5" w14:textId="77777777" w:rsidR="001A1E6A" w:rsidRPr="00A62389" w:rsidRDefault="001A1E6A" w:rsidP="00E02B00">
            <w:pPr>
              <w:jc w:val="both"/>
              <w:rPr>
                <w:rFonts w:cs="Calibri"/>
                <w:sz w:val="24"/>
                <w:szCs w:val="24"/>
              </w:rPr>
            </w:pPr>
          </w:p>
        </w:tc>
        <w:tc>
          <w:tcPr>
            <w:tcW w:w="3280" w:type="dxa"/>
          </w:tcPr>
          <w:p w14:paraId="5ABA711C" w14:textId="77777777" w:rsidR="001A1E6A" w:rsidRPr="00A62389" w:rsidRDefault="001A1E6A" w:rsidP="00E02B00">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r w:rsidR="00A62389" w:rsidRPr="00A62389" w14:paraId="522976CA" w14:textId="77777777" w:rsidTr="00E02B00">
        <w:trPr>
          <w:cantSplit/>
          <w:trHeight w:val="570"/>
        </w:trPr>
        <w:tc>
          <w:tcPr>
            <w:tcW w:w="657" w:type="dxa"/>
          </w:tcPr>
          <w:p w14:paraId="2B883ABA" w14:textId="77777777" w:rsidR="001A1E6A" w:rsidRPr="00A62389" w:rsidRDefault="001A1E6A" w:rsidP="00E02B00">
            <w:pPr>
              <w:jc w:val="both"/>
              <w:rPr>
                <w:rFonts w:cs="Calibri"/>
                <w:sz w:val="24"/>
                <w:szCs w:val="24"/>
              </w:rPr>
            </w:pPr>
          </w:p>
        </w:tc>
        <w:tc>
          <w:tcPr>
            <w:tcW w:w="693" w:type="dxa"/>
          </w:tcPr>
          <w:p w14:paraId="2441ACFE" w14:textId="77777777" w:rsidR="001A1E6A" w:rsidRPr="00A62389" w:rsidRDefault="001A1E6A" w:rsidP="00E02B00">
            <w:pPr>
              <w:jc w:val="both"/>
              <w:rPr>
                <w:rFonts w:cs="Calibri"/>
                <w:sz w:val="24"/>
                <w:szCs w:val="24"/>
              </w:rPr>
            </w:pPr>
          </w:p>
        </w:tc>
        <w:tc>
          <w:tcPr>
            <w:tcW w:w="693" w:type="dxa"/>
          </w:tcPr>
          <w:p w14:paraId="06964154" w14:textId="77777777" w:rsidR="001A1E6A" w:rsidRPr="00A62389" w:rsidRDefault="001A1E6A" w:rsidP="00E02B00">
            <w:pPr>
              <w:jc w:val="both"/>
              <w:rPr>
                <w:rFonts w:cs="Calibri"/>
                <w:sz w:val="24"/>
                <w:szCs w:val="24"/>
              </w:rPr>
            </w:pPr>
          </w:p>
        </w:tc>
        <w:tc>
          <w:tcPr>
            <w:tcW w:w="520" w:type="dxa"/>
          </w:tcPr>
          <w:p w14:paraId="4D54D7B5" w14:textId="77777777" w:rsidR="001A1E6A" w:rsidRPr="00A62389" w:rsidRDefault="001A1E6A" w:rsidP="00E02B00">
            <w:pPr>
              <w:jc w:val="both"/>
              <w:rPr>
                <w:rFonts w:cs="Calibri"/>
                <w:bCs/>
                <w:sz w:val="24"/>
                <w:szCs w:val="24"/>
              </w:rPr>
            </w:pPr>
          </w:p>
        </w:tc>
        <w:tc>
          <w:tcPr>
            <w:tcW w:w="405" w:type="dxa"/>
          </w:tcPr>
          <w:p w14:paraId="4AE40A54" w14:textId="77777777" w:rsidR="001A1E6A" w:rsidRPr="00A62389" w:rsidRDefault="001A1E6A" w:rsidP="00E02B00">
            <w:pPr>
              <w:jc w:val="both"/>
              <w:rPr>
                <w:rFonts w:cs="Calibri"/>
                <w:bCs/>
                <w:sz w:val="24"/>
                <w:szCs w:val="24"/>
              </w:rPr>
            </w:pPr>
          </w:p>
        </w:tc>
        <w:tc>
          <w:tcPr>
            <w:tcW w:w="3391" w:type="dxa"/>
          </w:tcPr>
          <w:p w14:paraId="296D0E9C" w14:textId="77777777" w:rsidR="001A1E6A" w:rsidRPr="00A62389" w:rsidRDefault="001A1E6A" w:rsidP="00E02B00">
            <w:pPr>
              <w:jc w:val="both"/>
              <w:rPr>
                <w:rFonts w:cs="Calibri"/>
                <w:sz w:val="24"/>
                <w:szCs w:val="24"/>
              </w:rPr>
            </w:pPr>
          </w:p>
        </w:tc>
        <w:tc>
          <w:tcPr>
            <w:tcW w:w="3280" w:type="dxa"/>
          </w:tcPr>
          <w:p w14:paraId="57D64532" w14:textId="77777777" w:rsidR="001A1E6A" w:rsidRPr="00A62389" w:rsidRDefault="001A1E6A" w:rsidP="00E02B00">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r w:rsidR="00A62389" w:rsidRPr="00A62389" w14:paraId="279E35C4" w14:textId="77777777" w:rsidTr="00E02B00">
        <w:trPr>
          <w:cantSplit/>
          <w:trHeight w:val="594"/>
        </w:trPr>
        <w:tc>
          <w:tcPr>
            <w:tcW w:w="657" w:type="dxa"/>
          </w:tcPr>
          <w:p w14:paraId="1BBF053E" w14:textId="77777777" w:rsidR="001A1E6A" w:rsidRPr="00A62389" w:rsidRDefault="001A1E6A" w:rsidP="00E02B00">
            <w:pPr>
              <w:jc w:val="both"/>
              <w:rPr>
                <w:rFonts w:cs="Calibri"/>
                <w:sz w:val="24"/>
                <w:szCs w:val="24"/>
              </w:rPr>
            </w:pPr>
          </w:p>
        </w:tc>
        <w:tc>
          <w:tcPr>
            <w:tcW w:w="693" w:type="dxa"/>
          </w:tcPr>
          <w:p w14:paraId="0A38D78B" w14:textId="77777777" w:rsidR="001A1E6A" w:rsidRPr="00A62389" w:rsidRDefault="001A1E6A" w:rsidP="00E02B00">
            <w:pPr>
              <w:jc w:val="both"/>
              <w:rPr>
                <w:rFonts w:cs="Calibri"/>
                <w:sz w:val="24"/>
                <w:szCs w:val="24"/>
              </w:rPr>
            </w:pPr>
          </w:p>
        </w:tc>
        <w:tc>
          <w:tcPr>
            <w:tcW w:w="693" w:type="dxa"/>
          </w:tcPr>
          <w:p w14:paraId="41B1B5EE" w14:textId="77777777" w:rsidR="001A1E6A" w:rsidRPr="00A62389" w:rsidRDefault="001A1E6A" w:rsidP="00E02B00">
            <w:pPr>
              <w:jc w:val="both"/>
              <w:rPr>
                <w:rFonts w:cs="Calibri"/>
                <w:sz w:val="24"/>
                <w:szCs w:val="24"/>
              </w:rPr>
            </w:pPr>
          </w:p>
        </w:tc>
        <w:tc>
          <w:tcPr>
            <w:tcW w:w="4316" w:type="dxa"/>
            <w:gridSpan w:val="3"/>
            <w:vAlign w:val="center"/>
          </w:tcPr>
          <w:p w14:paraId="599D3B68" w14:textId="77777777" w:rsidR="001A1E6A" w:rsidRPr="00A62389" w:rsidRDefault="001A1E6A" w:rsidP="00E02B00">
            <w:pPr>
              <w:jc w:val="both"/>
              <w:rPr>
                <w:rFonts w:cs="Calibri"/>
                <w:sz w:val="24"/>
                <w:szCs w:val="24"/>
              </w:rPr>
            </w:pPr>
            <w:r w:rsidRPr="00A62389">
              <w:rPr>
                <w:rFonts w:cs="Calibri"/>
                <w:sz w:val="24"/>
                <w:szCs w:val="24"/>
              </w:rPr>
              <w:t>Totale complessivo (tutte le classi e categorie)</w:t>
            </w:r>
          </w:p>
        </w:tc>
        <w:tc>
          <w:tcPr>
            <w:tcW w:w="3280" w:type="dxa"/>
            <w:vAlign w:val="center"/>
          </w:tcPr>
          <w:p w14:paraId="7FFCFDB6" w14:textId="77777777" w:rsidR="001A1E6A" w:rsidRPr="00A62389" w:rsidRDefault="001A1E6A" w:rsidP="00E02B00">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bl>
    <w:p w14:paraId="7B816369" w14:textId="77777777" w:rsidR="001A1E6A" w:rsidRPr="00A62389" w:rsidRDefault="001A1E6A" w:rsidP="001C54FC">
      <w:pPr>
        <w:spacing w:after="0" w:line="240" w:lineRule="auto"/>
        <w:jc w:val="both"/>
        <w:rPr>
          <w:rFonts w:cs="Calibri"/>
          <w:sz w:val="24"/>
          <w:szCs w:val="24"/>
        </w:rPr>
      </w:pPr>
      <w:r w:rsidRPr="00A62389">
        <w:rPr>
          <w:rFonts w:cs="Calibri"/>
          <w:sz w:val="24"/>
          <w:szCs w:val="24"/>
        </w:rPr>
        <w:t>(</w:t>
      </w:r>
      <w:proofErr w:type="gramStart"/>
      <w:r w:rsidRPr="00A62389">
        <w:rPr>
          <w:rFonts w:cs="Calibri"/>
          <w:sz w:val="24"/>
          <w:szCs w:val="24"/>
        </w:rPr>
        <w:t>*)</w:t>
      </w:r>
      <w:r w:rsidRPr="00A62389">
        <w:rPr>
          <w:rFonts w:cs="Calibri"/>
          <w:i/>
          <w:sz w:val="24"/>
          <w:szCs w:val="24"/>
        </w:rPr>
        <w:t>indicare</w:t>
      </w:r>
      <w:proofErr w:type="gramEnd"/>
      <w:r w:rsidRPr="00A62389">
        <w:rPr>
          <w:rFonts w:cs="Calibri"/>
          <w:i/>
          <w:sz w:val="24"/>
          <w:szCs w:val="24"/>
        </w:rPr>
        <w:t xml:space="preserve"> la fase del  servizio  di cui alle tabelle B/B2 DM 4 aprile 2001- </w:t>
      </w:r>
    </w:p>
    <w:p w14:paraId="052838C7" w14:textId="77777777" w:rsidR="009E4802" w:rsidRPr="00A62389" w:rsidRDefault="009E4802" w:rsidP="001A1E6A">
      <w:pPr>
        <w:jc w:val="both"/>
        <w:rPr>
          <w:rFonts w:cs="Calibri"/>
          <w:sz w:val="24"/>
          <w:szCs w:val="24"/>
        </w:rPr>
      </w:pPr>
    </w:p>
    <w:p w14:paraId="2DCFB0BA" w14:textId="77777777" w:rsidR="001A1E6A" w:rsidRPr="00A62389" w:rsidRDefault="001A1E6A" w:rsidP="001A1E6A">
      <w:pPr>
        <w:jc w:val="both"/>
        <w:rPr>
          <w:rFonts w:cs="Calibri"/>
          <w:sz w:val="24"/>
          <w:szCs w:val="24"/>
        </w:rPr>
      </w:pPr>
      <w:proofErr w:type="gramStart"/>
      <w:r w:rsidRPr="00A62389">
        <w:rPr>
          <w:rFonts w:cs="Calibri"/>
          <w:sz w:val="24"/>
          <w:szCs w:val="24"/>
        </w:rPr>
        <w:t>e</w:t>
      </w:r>
      <w:proofErr w:type="gramEnd"/>
      <w:r w:rsidRPr="00A62389">
        <w:rPr>
          <w:rFonts w:cs="Calibri"/>
          <w:sz w:val="24"/>
          <w:szCs w:val="24"/>
        </w:rPr>
        <w:t xml:space="preserve"> come meglio specificato nell’ulteriore distinta allegata che deve essere completa, per ciascun lavoro, delle indicazioni dell’anno di esecuzione, della descrizione, dell’ubicazione, del committente, delle categorie, nonché delle prestazioni e dell’importo eseguito dei lavori relativamente a ciascuna classe e categoria.</w:t>
      </w:r>
    </w:p>
    <w:p w14:paraId="13BB9389" w14:textId="6C8820B9" w:rsidR="001A1E6A" w:rsidRPr="00A62389" w:rsidRDefault="001A1E6A" w:rsidP="00D304C2">
      <w:pPr>
        <w:numPr>
          <w:ilvl w:val="0"/>
          <w:numId w:val="88"/>
        </w:numPr>
        <w:jc w:val="both"/>
        <w:rPr>
          <w:rFonts w:cs="Calibri"/>
          <w:bCs/>
          <w:sz w:val="24"/>
          <w:szCs w:val="24"/>
        </w:rPr>
      </w:pPr>
      <w:proofErr w:type="gramStart"/>
      <w:r w:rsidRPr="00A62389">
        <w:rPr>
          <w:rFonts w:cs="Calibri"/>
          <w:bCs/>
          <w:sz w:val="24"/>
          <w:szCs w:val="24"/>
        </w:rPr>
        <w:t>ha</w:t>
      </w:r>
      <w:proofErr w:type="gramEnd"/>
      <w:r w:rsidRPr="00A62389">
        <w:rPr>
          <w:rFonts w:cs="Calibri"/>
          <w:bCs/>
          <w:sz w:val="24"/>
          <w:szCs w:val="24"/>
        </w:rPr>
        <w:t xml:space="preserve"> espletato negli ultimi dieci anni</w:t>
      </w:r>
      <w:r w:rsidR="00A05632" w:rsidRPr="00A62389">
        <w:rPr>
          <w:rFonts w:cs="Calibri"/>
          <w:bCs/>
          <w:sz w:val="24"/>
          <w:szCs w:val="24"/>
        </w:rPr>
        <w:t xml:space="preserve">, </w:t>
      </w:r>
      <w:r w:rsidRPr="00A62389">
        <w:rPr>
          <w:rFonts w:cs="Calibri"/>
          <w:bCs/>
          <w:sz w:val="24"/>
          <w:szCs w:val="24"/>
        </w:rPr>
        <w:t xml:space="preserve"> antecedenti la data di pubblicazione del presente bando di gara</w:t>
      </w:r>
      <w:r w:rsidR="00A05632" w:rsidRPr="00A62389">
        <w:rPr>
          <w:rFonts w:cs="Calibri"/>
          <w:bCs/>
          <w:sz w:val="24"/>
          <w:szCs w:val="24"/>
        </w:rPr>
        <w:t>,</w:t>
      </w:r>
      <w:r w:rsidRPr="00A62389">
        <w:rPr>
          <w:rFonts w:cs="Calibri"/>
          <w:bCs/>
          <w:sz w:val="24"/>
          <w:szCs w:val="24"/>
        </w:rPr>
        <w:t xml:space="preserve"> due servizi di architettura e ingegneria relativi ai lavori appartenenti ad ognuna delle categorie dei lavori cui si riferiscono i servizi da per un importo non inferiore a quello indicato nel bando di gara.</w:t>
      </w:r>
    </w:p>
    <w:p w14:paraId="1E179895" w14:textId="77777777" w:rsidR="001A1E6A" w:rsidRPr="00A62389" w:rsidRDefault="001A1E6A" w:rsidP="001A1E6A">
      <w:pPr>
        <w:jc w:val="both"/>
        <w:rPr>
          <w:rFonts w:cs="Calibri"/>
          <w:sz w:val="24"/>
          <w:szCs w:val="24"/>
        </w:rPr>
      </w:pPr>
    </w:p>
    <w:tbl>
      <w:tblPr>
        <w:tblW w:w="8859"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1"/>
        <w:gridCol w:w="801"/>
        <w:gridCol w:w="800"/>
        <w:gridCol w:w="668"/>
        <w:gridCol w:w="669"/>
        <w:gridCol w:w="2507"/>
        <w:gridCol w:w="2613"/>
      </w:tblGrid>
      <w:tr w:rsidR="00A62389" w:rsidRPr="00A62389" w14:paraId="295156FC" w14:textId="77777777" w:rsidTr="00EB3A14">
        <w:trPr>
          <w:cantSplit/>
        </w:trPr>
        <w:tc>
          <w:tcPr>
            <w:tcW w:w="801" w:type="dxa"/>
            <w:vMerge w:val="restart"/>
            <w:textDirection w:val="btLr"/>
          </w:tcPr>
          <w:p w14:paraId="0AA021BD" w14:textId="77777777" w:rsidR="00313343" w:rsidRPr="00A62389" w:rsidRDefault="00313343" w:rsidP="00313343">
            <w:pPr>
              <w:spacing w:after="0" w:line="360" w:lineRule="auto"/>
              <w:rPr>
                <w:rFonts w:ascii="Times New Roman" w:eastAsia="Times New Roman" w:hAnsi="Times New Roman"/>
                <w:i/>
                <w:lang w:eastAsia="it-IT"/>
              </w:rPr>
            </w:pPr>
            <w:proofErr w:type="gramStart"/>
            <w:r w:rsidRPr="00A62389">
              <w:rPr>
                <w:rFonts w:ascii="Times New Roman" w:eastAsia="Times New Roman" w:hAnsi="Times New Roman"/>
                <w:i/>
                <w:lang w:eastAsia="it-IT"/>
              </w:rPr>
              <w:t>servizio</w:t>
            </w:r>
            <w:proofErr w:type="gramEnd"/>
          </w:p>
        </w:tc>
        <w:tc>
          <w:tcPr>
            <w:tcW w:w="801" w:type="dxa"/>
            <w:vMerge w:val="restart"/>
            <w:textDirection w:val="btLr"/>
          </w:tcPr>
          <w:p w14:paraId="3C3AFE31" w14:textId="77777777" w:rsidR="00313343" w:rsidRPr="00A62389" w:rsidRDefault="00313343" w:rsidP="00313343">
            <w:pPr>
              <w:spacing w:after="0" w:line="360" w:lineRule="auto"/>
              <w:rPr>
                <w:rFonts w:ascii="Times New Roman" w:eastAsia="Times New Roman" w:hAnsi="Times New Roman"/>
                <w:i/>
                <w:sz w:val="32"/>
                <w:szCs w:val="32"/>
                <w:lang w:eastAsia="it-IT"/>
              </w:rPr>
            </w:pPr>
            <w:r w:rsidRPr="00A62389">
              <w:rPr>
                <w:rFonts w:ascii="Times New Roman" w:eastAsia="Times New Roman" w:hAnsi="Times New Roman"/>
                <w:i/>
                <w:sz w:val="32"/>
                <w:szCs w:val="32"/>
                <w:lang w:eastAsia="it-IT"/>
              </w:rPr>
              <w:t>(*)</w:t>
            </w:r>
          </w:p>
        </w:tc>
        <w:tc>
          <w:tcPr>
            <w:tcW w:w="800" w:type="dxa"/>
            <w:vMerge w:val="restart"/>
            <w:textDirection w:val="btLr"/>
          </w:tcPr>
          <w:p w14:paraId="3E366FEC" w14:textId="77777777" w:rsidR="00313343" w:rsidRPr="00A62389" w:rsidRDefault="00313343" w:rsidP="00313343">
            <w:pPr>
              <w:spacing w:after="0" w:line="360" w:lineRule="auto"/>
              <w:rPr>
                <w:rFonts w:ascii="Times New Roman" w:eastAsia="Times New Roman" w:hAnsi="Times New Roman"/>
                <w:i/>
                <w:sz w:val="18"/>
                <w:szCs w:val="20"/>
                <w:lang w:eastAsia="it-IT"/>
              </w:rPr>
            </w:pPr>
            <w:r w:rsidRPr="00A62389">
              <w:rPr>
                <w:rFonts w:ascii="Times New Roman" w:eastAsia="Times New Roman" w:hAnsi="Times New Roman"/>
                <w:i/>
                <w:sz w:val="18"/>
                <w:szCs w:val="20"/>
                <w:lang w:eastAsia="it-IT"/>
              </w:rPr>
              <w:t>Etc.</w:t>
            </w:r>
          </w:p>
          <w:p w14:paraId="49708D92" w14:textId="77777777" w:rsidR="00313343" w:rsidRPr="00A62389" w:rsidRDefault="00313343" w:rsidP="00313343">
            <w:pPr>
              <w:spacing w:after="0" w:line="360" w:lineRule="auto"/>
              <w:rPr>
                <w:rFonts w:ascii="Times New Roman" w:eastAsia="Times New Roman" w:hAnsi="Times New Roman"/>
                <w:i/>
                <w:sz w:val="20"/>
                <w:szCs w:val="20"/>
                <w:lang w:eastAsia="it-IT"/>
              </w:rPr>
            </w:pPr>
          </w:p>
        </w:tc>
        <w:tc>
          <w:tcPr>
            <w:tcW w:w="3844" w:type="dxa"/>
            <w:gridSpan w:val="3"/>
            <w:vAlign w:val="center"/>
          </w:tcPr>
          <w:p w14:paraId="7DF3F5E6" w14:textId="2113957D" w:rsidR="00313343" w:rsidRPr="00A62389" w:rsidRDefault="00313343" w:rsidP="00313343">
            <w:pPr>
              <w:spacing w:after="0" w:line="360" w:lineRule="auto"/>
              <w:rPr>
                <w:rFonts w:ascii="Times New Roman" w:eastAsia="Times New Roman" w:hAnsi="Times New Roman"/>
                <w:i/>
                <w:sz w:val="20"/>
                <w:szCs w:val="20"/>
                <w:lang w:eastAsia="it-IT"/>
              </w:rPr>
            </w:pPr>
          </w:p>
        </w:tc>
        <w:tc>
          <w:tcPr>
            <w:tcW w:w="2613" w:type="dxa"/>
            <w:vMerge w:val="restart"/>
            <w:vAlign w:val="center"/>
          </w:tcPr>
          <w:p w14:paraId="132D6CEC" w14:textId="77777777" w:rsidR="00313343" w:rsidRPr="00A62389" w:rsidRDefault="00313343" w:rsidP="00313343">
            <w:pPr>
              <w:spacing w:after="0" w:line="360" w:lineRule="auto"/>
              <w:jc w:val="center"/>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 xml:space="preserve">Importo dei lavori </w:t>
            </w:r>
          </w:p>
          <w:p w14:paraId="50B850A8" w14:textId="77777777" w:rsidR="00313343" w:rsidRPr="00A62389" w:rsidRDefault="00313343" w:rsidP="00313343">
            <w:pPr>
              <w:spacing w:after="0" w:line="360" w:lineRule="auto"/>
              <w:jc w:val="center"/>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w:t>
            </w:r>
            <w:proofErr w:type="gramStart"/>
            <w:r w:rsidRPr="00A62389">
              <w:rPr>
                <w:rFonts w:ascii="Times New Roman" w:eastAsia="Times New Roman" w:hAnsi="Times New Roman"/>
                <w:i/>
                <w:sz w:val="20"/>
                <w:szCs w:val="20"/>
                <w:lang w:eastAsia="it-IT"/>
              </w:rPr>
              <w:t>ogni</w:t>
            </w:r>
            <w:proofErr w:type="gramEnd"/>
            <w:r w:rsidRPr="00A62389">
              <w:rPr>
                <w:rFonts w:ascii="Times New Roman" w:eastAsia="Times New Roman" w:hAnsi="Times New Roman"/>
                <w:i/>
                <w:sz w:val="20"/>
                <w:szCs w:val="20"/>
                <w:lang w:eastAsia="it-IT"/>
              </w:rPr>
              <w:t xml:space="preserve"> riga un solo lavoro)</w:t>
            </w:r>
          </w:p>
          <w:p w14:paraId="49FB1C57" w14:textId="77777777" w:rsidR="00313343" w:rsidRPr="00A62389" w:rsidRDefault="00313343" w:rsidP="00313343">
            <w:pPr>
              <w:spacing w:after="0" w:line="360" w:lineRule="auto"/>
              <w:jc w:val="center"/>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w:t>
            </w:r>
            <w:proofErr w:type="gramStart"/>
            <w:r w:rsidRPr="00A62389">
              <w:rPr>
                <w:rFonts w:ascii="Times New Roman" w:eastAsia="Times New Roman" w:hAnsi="Times New Roman"/>
                <w:i/>
                <w:sz w:val="20"/>
                <w:szCs w:val="20"/>
                <w:lang w:eastAsia="it-IT"/>
              </w:rPr>
              <w:t>cosiddetti</w:t>
            </w:r>
            <w:proofErr w:type="gramEnd"/>
            <w:r w:rsidRPr="00A62389">
              <w:rPr>
                <w:rFonts w:ascii="Times New Roman" w:eastAsia="Times New Roman" w:hAnsi="Times New Roman"/>
                <w:i/>
                <w:sz w:val="20"/>
                <w:szCs w:val="20"/>
                <w:lang w:eastAsia="it-IT"/>
              </w:rPr>
              <w:t xml:space="preserve"> “di punta”)</w:t>
            </w:r>
          </w:p>
          <w:p w14:paraId="417B113E" w14:textId="77777777" w:rsidR="00313343" w:rsidRPr="00A62389" w:rsidRDefault="00313343" w:rsidP="00313343">
            <w:pPr>
              <w:spacing w:after="0" w:line="360" w:lineRule="auto"/>
              <w:rPr>
                <w:rFonts w:ascii="Times New Roman" w:eastAsia="Times New Roman" w:hAnsi="Times New Roman"/>
                <w:i/>
                <w:sz w:val="20"/>
                <w:szCs w:val="20"/>
                <w:lang w:eastAsia="it-IT"/>
              </w:rPr>
            </w:pPr>
          </w:p>
        </w:tc>
      </w:tr>
      <w:tr w:rsidR="00A62389" w:rsidRPr="00A62389" w14:paraId="3661BAC0" w14:textId="77777777" w:rsidTr="00EB3A14">
        <w:trPr>
          <w:cantSplit/>
        </w:trPr>
        <w:tc>
          <w:tcPr>
            <w:tcW w:w="801" w:type="dxa"/>
            <w:vMerge/>
            <w:vAlign w:val="center"/>
          </w:tcPr>
          <w:p w14:paraId="3082C4C2" w14:textId="77777777" w:rsidR="00313343" w:rsidRPr="00A62389" w:rsidRDefault="00313343" w:rsidP="00313343">
            <w:pPr>
              <w:spacing w:before="60" w:after="60" w:line="360" w:lineRule="auto"/>
              <w:rPr>
                <w:rFonts w:ascii="Times New Roman" w:eastAsia="Times New Roman" w:hAnsi="Times New Roman"/>
                <w:i/>
                <w:szCs w:val="20"/>
                <w:lang w:eastAsia="it-IT"/>
              </w:rPr>
            </w:pPr>
          </w:p>
        </w:tc>
        <w:tc>
          <w:tcPr>
            <w:tcW w:w="801" w:type="dxa"/>
            <w:vMerge/>
          </w:tcPr>
          <w:p w14:paraId="23C31DB2" w14:textId="77777777" w:rsidR="00313343" w:rsidRPr="00A62389" w:rsidRDefault="00313343" w:rsidP="00313343">
            <w:pPr>
              <w:spacing w:before="60" w:after="60" w:line="360" w:lineRule="auto"/>
              <w:rPr>
                <w:rFonts w:ascii="Times New Roman" w:eastAsia="Times New Roman" w:hAnsi="Times New Roman"/>
                <w:i/>
                <w:szCs w:val="20"/>
                <w:lang w:eastAsia="it-IT"/>
              </w:rPr>
            </w:pPr>
          </w:p>
        </w:tc>
        <w:tc>
          <w:tcPr>
            <w:tcW w:w="800" w:type="dxa"/>
            <w:vMerge/>
          </w:tcPr>
          <w:p w14:paraId="0F56F9A1" w14:textId="77777777" w:rsidR="00313343" w:rsidRPr="00A62389" w:rsidRDefault="00313343" w:rsidP="00313343">
            <w:pPr>
              <w:spacing w:before="60" w:after="60" w:line="360" w:lineRule="auto"/>
              <w:rPr>
                <w:rFonts w:ascii="Times New Roman" w:eastAsia="Times New Roman" w:hAnsi="Times New Roman"/>
                <w:i/>
                <w:szCs w:val="20"/>
                <w:lang w:eastAsia="it-IT"/>
              </w:rPr>
            </w:pPr>
          </w:p>
        </w:tc>
        <w:tc>
          <w:tcPr>
            <w:tcW w:w="668" w:type="dxa"/>
            <w:vAlign w:val="center"/>
          </w:tcPr>
          <w:p w14:paraId="16B33F4D" w14:textId="77777777" w:rsidR="00313343" w:rsidRPr="00A62389" w:rsidRDefault="00313343" w:rsidP="00313343">
            <w:pPr>
              <w:spacing w:before="60" w:after="60" w:line="360" w:lineRule="auto"/>
              <w:rPr>
                <w:rFonts w:ascii="Times New Roman" w:eastAsia="Times New Roman" w:hAnsi="Times New Roman"/>
                <w:i/>
                <w:sz w:val="20"/>
                <w:szCs w:val="20"/>
                <w:lang w:eastAsia="it-IT"/>
              </w:rPr>
            </w:pPr>
            <w:proofErr w:type="gramStart"/>
            <w:r w:rsidRPr="00A62389">
              <w:rPr>
                <w:rFonts w:ascii="Times New Roman" w:eastAsia="Times New Roman" w:hAnsi="Times New Roman"/>
                <w:i/>
                <w:sz w:val="20"/>
                <w:szCs w:val="20"/>
                <w:lang w:eastAsia="it-IT"/>
              </w:rPr>
              <w:t>classe</w:t>
            </w:r>
            <w:proofErr w:type="gramEnd"/>
          </w:p>
        </w:tc>
        <w:tc>
          <w:tcPr>
            <w:tcW w:w="669" w:type="dxa"/>
            <w:vAlign w:val="center"/>
          </w:tcPr>
          <w:p w14:paraId="75902E15" w14:textId="77777777" w:rsidR="00313343" w:rsidRPr="00A62389" w:rsidRDefault="00313343" w:rsidP="00313343">
            <w:pPr>
              <w:spacing w:before="60" w:after="60" w:line="360" w:lineRule="auto"/>
              <w:rPr>
                <w:rFonts w:ascii="Times New Roman" w:eastAsia="Times New Roman" w:hAnsi="Times New Roman"/>
                <w:i/>
                <w:sz w:val="20"/>
                <w:szCs w:val="20"/>
                <w:lang w:eastAsia="it-IT"/>
              </w:rPr>
            </w:pPr>
            <w:proofErr w:type="spellStart"/>
            <w:proofErr w:type="gramStart"/>
            <w:r w:rsidRPr="00A62389">
              <w:rPr>
                <w:rFonts w:ascii="Times New Roman" w:eastAsia="Times New Roman" w:hAnsi="Times New Roman"/>
                <w:i/>
                <w:sz w:val="20"/>
                <w:szCs w:val="20"/>
                <w:lang w:eastAsia="it-IT"/>
              </w:rPr>
              <w:t>categ</w:t>
            </w:r>
            <w:proofErr w:type="spellEnd"/>
            <w:proofErr w:type="gramEnd"/>
            <w:r w:rsidRPr="00A62389">
              <w:rPr>
                <w:rFonts w:ascii="Times New Roman" w:eastAsia="Times New Roman" w:hAnsi="Times New Roman"/>
                <w:i/>
                <w:sz w:val="20"/>
                <w:szCs w:val="20"/>
                <w:lang w:eastAsia="it-IT"/>
              </w:rPr>
              <w:t>.</w:t>
            </w:r>
          </w:p>
        </w:tc>
        <w:tc>
          <w:tcPr>
            <w:tcW w:w="2507" w:type="dxa"/>
            <w:vAlign w:val="center"/>
          </w:tcPr>
          <w:p w14:paraId="3744D5EA" w14:textId="77777777" w:rsidR="00313343" w:rsidRPr="00A62389" w:rsidRDefault="00313343" w:rsidP="00313343">
            <w:pPr>
              <w:spacing w:before="60" w:after="60" w:line="360" w:lineRule="auto"/>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Descrizione sommaria</w:t>
            </w:r>
          </w:p>
        </w:tc>
        <w:tc>
          <w:tcPr>
            <w:tcW w:w="2613" w:type="dxa"/>
            <w:vMerge/>
            <w:vAlign w:val="center"/>
          </w:tcPr>
          <w:p w14:paraId="66CF3644" w14:textId="77777777" w:rsidR="00313343" w:rsidRPr="00A62389" w:rsidRDefault="00313343" w:rsidP="00313343">
            <w:pPr>
              <w:spacing w:before="60" w:after="60" w:line="360" w:lineRule="auto"/>
              <w:rPr>
                <w:rFonts w:ascii="Times New Roman" w:eastAsia="Times New Roman" w:hAnsi="Times New Roman"/>
                <w:i/>
                <w:szCs w:val="20"/>
                <w:lang w:eastAsia="it-IT"/>
              </w:rPr>
            </w:pPr>
          </w:p>
        </w:tc>
      </w:tr>
      <w:tr w:rsidR="00A62389" w:rsidRPr="00A62389" w14:paraId="0372A465" w14:textId="77777777" w:rsidTr="00EB3A14">
        <w:trPr>
          <w:cantSplit/>
        </w:trPr>
        <w:tc>
          <w:tcPr>
            <w:tcW w:w="801" w:type="dxa"/>
          </w:tcPr>
          <w:p w14:paraId="5E462EBD" w14:textId="77777777" w:rsidR="00313343" w:rsidRPr="00A62389" w:rsidRDefault="00313343" w:rsidP="00313343">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1°</w:t>
            </w:r>
          </w:p>
        </w:tc>
        <w:tc>
          <w:tcPr>
            <w:tcW w:w="801" w:type="dxa"/>
          </w:tcPr>
          <w:p w14:paraId="457C0471"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800" w:type="dxa"/>
          </w:tcPr>
          <w:p w14:paraId="41C33F96"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668" w:type="dxa"/>
            <w:vMerge w:val="restart"/>
          </w:tcPr>
          <w:p w14:paraId="7A6B43D7" w14:textId="77777777" w:rsidR="00313343" w:rsidRPr="00A62389" w:rsidRDefault="00313343" w:rsidP="00313343">
            <w:pPr>
              <w:spacing w:before="60" w:after="60" w:line="360" w:lineRule="auto"/>
              <w:jc w:val="center"/>
              <w:rPr>
                <w:rFonts w:ascii="Times New Roman" w:eastAsia="Times New Roman" w:hAnsi="Times New Roman"/>
                <w:b/>
                <w:bCs/>
                <w:szCs w:val="20"/>
                <w:lang w:eastAsia="it-IT"/>
              </w:rPr>
            </w:pPr>
          </w:p>
        </w:tc>
        <w:tc>
          <w:tcPr>
            <w:tcW w:w="669" w:type="dxa"/>
            <w:vMerge w:val="restart"/>
          </w:tcPr>
          <w:p w14:paraId="001693F5" w14:textId="77777777" w:rsidR="00313343" w:rsidRPr="00A62389" w:rsidRDefault="00313343" w:rsidP="00313343">
            <w:pPr>
              <w:spacing w:before="60" w:after="60" w:line="360" w:lineRule="auto"/>
              <w:jc w:val="center"/>
              <w:rPr>
                <w:rFonts w:ascii="Times New Roman" w:eastAsia="Times New Roman" w:hAnsi="Times New Roman"/>
                <w:b/>
                <w:bCs/>
                <w:szCs w:val="20"/>
                <w:lang w:eastAsia="it-IT"/>
              </w:rPr>
            </w:pPr>
          </w:p>
        </w:tc>
        <w:tc>
          <w:tcPr>
            <w:tcW w:w="2507" w:type="dxa"/>
          </w:tcPr>
          <w:p w14:paraId="7D36D36D"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2613" w:type="dxa"/>
          </w:tcPr>
          <w:p w14:paraId="3B59E9FF" w14:textId="77777777" w:rsidR="00313343" w:rsidRPr="00A62389" w:rsidRDefault="00313343" w:rsidP="00313343">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0CFB2C40" w14:textId="77777777" w:rsidTr="00EB3A14">
        <w:trPr>
          <w:cantSplit/>
        </w:trPr>
        <w:tc>
          <w:tcPr>
            <w:tcW w:w="801" w:type="dxa"/>
          </w:tcPr>
          <w:p w14:paraId="6019787A" w14:textId="77777777" w:rsidR="00313343" w:rsidRPr="00A62389" w:rsidRDefault="00313343" w:rsidP="00313343">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2°</w:t>
            </w:r>
          </w:p>
        </w:tc>
        <w:tc>
          <w:tcPr>
            <w:tcW w:w="801" w:type="dxa"/>
          </w:tcPr>
          <w:p w14:paraId="4C2FCC97"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800" w:type="dxa"/>
          </w:tcPr>
          <w:p w14:paraId="60C8A8C0"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668" w:type="dxa"/>
            <w:vMerge/>
          </w:tcPr>
          <w:p w14:paraId="0CFEBD2C" w14:textId="77777777" w:rsidR="00313343" w:rsidRPr="00A62389" w:rsidRDefault="00313343" w:rsidP="00313343">
            <w:pPr>
              <w:spacing w:before="60" w:after="60" w:line="360" w:lineRule="auto"/>
              <w:jc w:val="center"/>
              <w:rPr>
                <w:rFonts w:ascii="Times New Roman" w:eastAsia="Times New Roman" w:hAnsi="Times New Roman"/>
                <w:b/>
                <w:bCs/>
                <w:szCs w:val="20"/>
                <w:lang w:eastAsia="it-IT"/>
              </w:rPr>
            </w:pPr>
          </w:p>
        </w:tc>
        <w:tc>
          <w:tcPr>
            <w:tcW w:w="669" w:type="dxa"/>
            <w:vMerge/>
          </w:tcPr>
          <w:p w14:paraId="23ABF849" w14:textId="77777777" w:rsidR="00313343" w:rsidRPr="00A62389" w:rsidRDefault="00313343" w:rsidP="00313343">
            <w:pPr>
              <w:spacing w:before="60" w:after="60" w:line="360" w:lineRule="auto"/>
              <w:jc w:val="center"/>
              <w:rPr>
                <w:rFonts w:ascii="Times New Roman" w:eastAsia="Times New Roman" w:hAnsi="Times New Roman"/>
                <w:b/>
                <w:bCs/>
                <w:szCs w:val="20"/>
                <w:lang w:eastAsia="it-IT"/>
              </w:rPr>
            </w:pPr>
          </w:p>
        </w:tc>
        <w:tc>
          <w:tcPr>
            <w:tcW w:w="2507" w:type="dxa"/>
          </w:tcPr>
          <w:p w14:paraId="1760BDF2" w14:textId="77777777" w:rsidR="00313343" w:rsidRPr="00A62389" w:rsidRDefault="00313343" w:rsidP="00313343">
            <w:pPr>
              <w:spacing w:before="60" w:after="60" w:line="360" w:lineRule="auto"/>
              <w:textAlignment w:val="baseline"/>
              <w:rPr>
                <w:rFonts w:ascii="Times New Roman" w:eastAsia="Times New Roman" w:hAnsi="Times New Roman"/>
                <w:szCs w:val="20"/>
                <w:lang w:eastAsia="it-IT"/>
              </w:rPr>
            </w:pPr>
          </w:p>
        </w:tc>
        <w:tc>
          <w:tcPr>
            <w:tcW w:w="2613" w:type="dxa"/>
          </w:tcPr>
          <w:p w14:paraId="7563B3F1" w14:textId="77777777" w:rsidR="00313343" w:rsidRPr="00A62389" w:rsidRDefault="00313343" w:rsidP="00313343">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62B89466" w14:textId="77777777" w:rsidTr="00EB3A14">
        <w:trPr>
          <w:cantSplit/>
        </w:trPr>
        <w:tc>
          <w:tcPr>
            <w:tcW w:w="801" w:type="dxa"/>
          </w:tcPr>
          <w:p w14:paraId="1ADD44EE" w14:textId="77777777" w:rsidR="00313343" w:rsidRPr="00A62389" w:rsidRDefault="00313343" w:rsidP="00313343">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1°</w:t>
            </w:r>
          </w:p>
        </w:tc>
        <w:tc>
          <w:tcPr>
            <w:tcW w:w="801" w:type="dxa"/>
          </w:tcPr>
          <w:p w14:paraId="35AA2259"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800" w:type="dxa"/>
          </w:tcPr>
          <w:p w14:paraId="5AF47989"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668" w:type="dxa"/>
            <w:vMerge w:val="restart"/>
          </w:tcPr>
          <w:p w14:paraId="6FE7685D" w14:textId="77777777" w:rsidR="00313343" w:rsidRPr="00A62389" w:rsidRDefault="00313343" w:rsidP="00313343">
            <w:pPr>
              <w:spacing w:before="60" w:after="60" w:line="360" w:lineRule="auto"/>
              <w:jc w:val="center"/>
              <w:rPr>
                <w:rFonts w:ascii="Times New Roman" w:eastAsia="Times New Roman" w:hAnsi="Times New Roman"/>
                <w:b/>
                <w:bCs/>
                <w:szCs w:val="20"/>
                <w:lang w:eastAsia="it-IT"/>
              </w:rPr>
            </w:pPr>
          </w:p>
        </w:tc>
        <w:tc>
          <w:tcPr>
            <w:tcW w:w="669" w:type="dxa"/>
            <w:vMerge w:val="restart"/>
          </w:tcPr>
          <w:p w14:paraId="1B9BB1B2" w14:textId="77777777" w:rsidR="00313343" w:rsidRPr="00A62389" w:rsidRDefault="00313343" w:rsidP="00313343">
            <w:pPr>
              <w:spacing w:before="60" w:after="60" w:line="360" w:lineRule="auto"/>
              <w:jc w:val="center"/>
              <w:rPr>
                <w:rFonts w:ascii="Times New Roman" w:eastAsia="Times New Roman" w:hAnsi="Times New Roman"/>
                <w:b/>
                <w:bCs/>
                <w:szCs w:val="20"/>
                <w:lang w:eastAsia="it-IT"/>
              </w:rPr>
            </w:pPr>
          </w:p>
        </w:tc>
        <w:tc>
          <w:tcPr>
            <w:tcW w:w="2507" w:type="dxa"/>
          </w:tcPr>
          <w:p w14:paraId="3EFCC185" w14:textId="77777777" w:rsidR="00313343" w:rsidRPr="00A62389" w:rsidRDefault="00313343" w:rsidP="00313343">
            <w:pPr>
              <w:spacing w:before="60" w:after="60" w:line="360" w:lineRule="auto"/>
              <w:textAlignment w:val="baseline"/>
              <w:rPr>
                <w:rFonts w:ascii="Times New Roman" w:eastAsia="Times New Roman" w:hAnsi="Times New Roman"/>
                <w:szCs w:val="20"/>
                <w:lang w:eastAsia="it-IT"/>
              </w:rPr>
            </w:pPr>
          </w:p>
        </w:tc>
        <w:tc>
          <w:tcPr>
            <w:tcW w:w="2613" w:type="dxa"/>
          </w:tcPr>
          <w:p w14:paraId="0198EC94" w14:textId="77777777" w:rsidR="00313343" w:rsidRPr="00A62389" w:rsidRDefault="00313343" w:rsidP="00313343">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3ED3EE34" w14:textId="77777777" w:rsidTr="00EB3A14">
        <w:trPr>
          <w:cantSplit/>
        </w:trPr>
        <w:tc>
          <w:tcPr>
            <w:tcW w:w="801" w:type="dxa"/>
          </w:tcPr>
          <w:p w14:paraId="5E21F475" w14:textId="77777777" w:rsidR="00313343" w:rsidRPr="00A62389" w:rsidRDefault="00313343" w:rsidP="00313343">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2°</w:t>
            </w:r>
          </w:p>
        </w:tc>
        <w:tc>
          <w:tcPr>
            <w:tcW w:w="801" w:type="dxa"/>
          </w:tcPr>
          <w:p w14:paraId="57AC04EB"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800" w:type="dxa"/>
          </w:tcPr>
          <w:p w14:paraId="7D459218"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668" w:type="dxa"/>
            <w:vMerge/>
          </w:tcPr>
          <w:p w14:paraId="7102A40B" w14:textId="77777777" w:rsidR="00313343" w:rsidRPr="00A62389" w:rsidRDefault="00313343" w:rsidP="00313343">
            <w:pPr>
              <w:spacing w:before="60" w:after="60" w:line="360" w:lineRule="auto"/>
              <w:jc w:val="center"/>
              <w:rPr>
                <w:rFonts w:ascii="Times New Roman" w:eastAsia="Times New Roman" w:hAnsi="Times New Roman"/>
                <w:b/>
                <w:bCs/>
                <w:szCs w:val="20"/>
                <w:lang w:eastAsia="it-IT"/>
              </w:rPr>
            </w:pPr>
          </w:p>
        </w:tc>
        <w:tc>
          <w:tcPr>
            <w:tcW w:w="669" w:type="dxa"/>
            <w:vMerge/>
          </w:tcPr>
          <w:p w14:paraId="0D5C279F" w14:textId="77777777" w:rsidR="00313343" w:rsidRPr="00A62389" w:rsidRDefault="00313343" w:rsidP="00313343">
            <w:pPr>
              <w:spacing w:before="60" w:after="60" w:line="360" w:lineRule="auto"/>
              <w:jc w:val="center"/>
              <w:rPr>
                <w:rFonts w:ascii="Times New Roman" w:eastAsia="Times New Roman" w:hAnsi="Times New Roman"/>
                <w:b/>
                <w:bCs/>
                <w:szCs w:val="20"/>
                <w:lang w:eastAsia="it-IT"/>
              </w:rPr>
            </w:pPr>
          </w:p>
        </w:tc>
        <w:tc>
          <w:tcPr>
            <w:tcW w:w="2507" w:type="dxa"/>
          </w:tcPr>
          <w:p w14:paraId="2368A859"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2613" w:type="dxa"/>
          </w:tcPr>
          <w:p w14:paraId="010F30E8" w14:textId="77777777" w:rsidR="00313343" w:rsidRPr="00A62389" w:rsidRDefault="00313343" w:rsidP="00313343">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0BE93FAE" w14:textId="77777777" w:rsidTr="00EB3A14">
        <w:trPr>
          <w:cantSplit/>
        </w:trPr>
        <w:tc>
          <w:tcPr>
            <w:tcW w:w="801" w:type="dxa"/>
          </w:tcPr>
          <w:p w14:paraId="63660407" w14:textId="77777777" w:rsidR="00313343" w:rsidRPr="00A62389" w:rsidRDefault="00313343" w:rsidP="00313343">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1°</w:t>
            </w:r>
          </w:p>
        </w:tc>
        <w:tc>
          <w:tcPr>
            <w:tcW w:w="801" w:type="dxa"/>
          </w:tcPr>
          <w:p w14:paraId="5BB55C41"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800" w:type="dxa"/>
          </w:tcPr>
          <w:p w14:paraId="57A1100A"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668" w:type="dxa"/>
            <w:vMerge w:val="restart"/>
          </w:tcPr>
          <w:p w14:paraId="58F13516" w14:textId="77777777" w:rsidR="00313343" w:rsidRPr="00A62389" w:rsidRDefault="00313343" w:rsidP="00313343">
            <w:pPr>
              <w:spacing w:before="60" w:after="60" w:line="360" w:lineRule="auto"/>
              <w:jc w:val="center"/>
              <w:rPr>
                <w:rFonts w:ascii="Times New Roman" w:eastAsia="Times New Roman" w:hAnsi="Times New Roman"/>
                <w:b/>
                <w:bCs/>
                <w:szCs w:val="20"/>
                <w:lang w:eastAsia="it-IT"/>
              </w:rPr>
            </w:pPr>
          </w:p>
        </w:tc>
        <w:tc>
          <w:tcPr>
            <w:tcW w:w="669" w:type="dxa"/>
            <w:vMerge w:val="restart"/>
          </w:tcPr>
          <w:p w14:paraId="388E6496" w14:textId="77777777" w:rsidR="00313343" w:rsidRPr="00A62389" w:rsidRDefault="00313343" w:rsidP="00313343">
            <w:pPr>
              <w:spacing w:before="60" w:after="60" w:line="360" w:lineRule="auto"/>
              <w:jc w:val="center"/>
              <w:rPr>
                <w:rFonts w:ascii="Times New Roman" w:eastAsia="Times New Roman" w:hAnsi="Times New Roman"/>
                <w:b/>
                <w:bCs/>
                <w:szCs w:val="20"/>
                <w:lang w:eastAsia="it-IT"/>
              </w:rPr>
            </w:pPr>
          </w:p>
        </w:tc>
        <w:tc>
          <w:tcPr>
            <w:tcW w:w="2507" w:type="dxa"/>
          </w:tcPr>
          <w:p w14:paraId="49B58EEE"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2613" w:type="dxa"/>
          </w:tcPr>
          <w:p w14:paraId="55392264" w14:textId="77777777" w:rsidR="00313343" w:rsidRPr="00A62389" w:rsidRDefault="00313343" w:rsidP="00313343">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5367279E" w14:textId="77777777" w:rsidTr="00EB3A14">
        <w:trPr>
          <w:cantSplit/>
        </w:trPr>
        <w:tc>
          <w:tcPr>
            <w:tcW w:w="801" w:type="dxa"/>
          </w:tcPr>
          <w:p w14:paraId="0E3CB887" w14:textId="77777777" w:rsidR="00313343" w:rsidRPr="00A62389" w:rsidRDefault="00313343" w:rsidP="00313343">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2°</w:t>
            </w:r>
          </w:p>
        </w:tc>
        <w:tc>
          <w:tcPr>
            <w:tcW w:w="801" w:type="dxa"/>
          </w:tcPr>
          <w:p w14:paraId="4A7FBD01"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800" w:type="dxa"/>
          </w:tcPr>
          <w:p w14:paraId="21829E6A"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668" w:type="dxa"/>
            <w:vMerge/>
          </w:tcPr>
          <w:p w14:paraId="2B041430" w14:textId="77777777" w:rsidR="00313343" w:rsidRPr="00A62389" w:rsidRDefault="00313343" w:rsidP="00313343">
            <w:pPr>
              <w:spacing w:before="60" w:after="60" w:line="360" w:lineRule="auto"/>
              <w:jc w:val="center"/>
              <w:rPr>
                <w:rFonts w:ascii="Times New Roman" w:eastAsia="Times New Roman" w:hAnsi="Times New Roman"/>
                <w:b/>
                <w:bCs/>
                <w:szCs w:val="20"/>
                <w:lang w:eastAsia="it-IT"/>
              </w:rPr>
            </w:pPr>
          </w:p>
        </w:tc>
        <w:tc>
          <w:tcPr>
            <w:tcW w:w="669" w:type="dxa"/>
            <w:vMerge/>
          </w:tcPr>
          <w:p w14:paraId="56873A72" w14:textId="77777777" w:rsidR="00313343" w:rsidRPr="00A62389" w:rsidRDefault="00313343" w:rsidP="00313343">
            <w:pPr>
              <w:spacing w:before="60" w:after="60" w:line="360" w:lineRule="auto"/>
              <w:jc w:val="center"/>
              <w:rPr>
                <w:rFonts w:ascii="Times New Roman" w:eastAsia="Times New Roman" w:hAnsi="Times New Roman"/>
                <w:b/>
                <w:bCs/>
                <w:szCs w:val="20"/>
                <w:lang w:eastAsia="it-IT"/>
              </w:rPr>
            </w:pPr>
          </w:p>
        </w:tc>
        <w:tc>
          <w:tcPr>
            <w:tcW w:w="2507" w:type="dxa"/>
          </w:tcPr>
          <w:p w14:paraId="1CDA0C6B" w14:textId="77777777" w:rsidR="00313343" w:rsidRPr="00A62389" w:rsidRDefault="00313343" w:rsidP="00313343">
            <w:pPr>
              <w:spacing w:before="60" w:after="60" w:line="360" w:lineRule="auto"/>
              <w:rPr>
                <w:rFonts w:ascii="Times New Roman" w:eastAsia="Times New Roman" w:hAnsi="Times New Roman"/>
                <w:szCs w:val="20"/>
                <w:lang w:eastAsia="it-IT"/>
              </w:rPr>
            </w:pPr>
          </w:p>
        </w:tc>
        <w:tc>
          <w:tcPr>
            <w:tcW w:w="2613" w:type="dxa"/>
          </w:tcPr>
          <w:p w14:paraId="741B3903" w14:textId="77777777" w:rsidR="00313343" w:rsidRPr="00A62389" w:rsidRDefault="00313343" w:rsidP="00313343">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bl>
    <w:p w14:paraId="18FF24E5" w14:textId="77777777" w:rsidR="001A1E6A" w:rsidRPr="00A62389" w:rsidRDefault="001A1E6A" w:rsidP="001C54FC">
      <w:pPr>
        <w:spacing w:after="0" w:line="240" w:lineRule="auto"/>
        <w:jc w:val="both"/>
        <w:rPr>
          <w:rFonts w:cs="Calibri"/>
          <w:sz w:val="24"/>
          <w:szCs w:val="24"/>
        </w:rPr>
      </w:pPr>
      <w:r w:rsidRPr="00A62389">
        <w:rPr>
          <w:rFonts w:cs="Calibri"/>
          <w:sz w:val="24"/>
          <w:szCs w:val="24"/>
        </w:rPr>
        <w:t>(</w:t>
      </w:r>
      <w:proofErr w:type="gramStart"/>
      <w:r w:rsidRPr="00A62389">
        <w:rPr>
          <w:rFonts w:cs="Calibri"/>
          <w:sz w:val="24"/>
          <w:szCs w:val="24"/>
        </w:rPr>
        <w:t>*)</w:t>
      </w:r>
      <w:r w:rsidRPr="00A62389">
        <w:rPr>
          <w:rFonts w:cs="Calibri"/>
          <w:i/>
          <w:sz w:val="24"/>
          <w:szCs w:val="24"/>
        </w:rPr>
        <w:t>indicare</w:t>
      </w:r>
      <w:proofErr w:type="gramEnd"/>
      <w:r w:rsidRPr="00A62389">
        <w:rPr>
          <w:rFonts w:cs="Calibri"/>
          <w:i/>
          <w:sz w:val="24"/>
          <w:szCs w:val="24"/>
        </w:rPr>
        <w:t xml:space="preserve"> la fase del  servizio  di cui alle tabelle B/B2 DM 4 aprile 2001- </w:t>
      </w:r>
    </w:p>
    <w:p w14:paraId="53F65FFD" w14:textId="18E7D973" w:rsidR="001C54FC" w:rsidRPr="00A62389" w:rsidRDefault="001C54FC" w:rsidP="001C54FC">
      <w:pPr>
        <w:spacing w:after="0" w:line="240" w:lineRule="auto"/>
        <w:jc w:val="both"/>
        <w:rPr>
          <w:rFonts w:cs="Calibri"/>
          <w:sz w:val="24"/>
          <w:szCs w:val="24"/>
        </w:rPr>
      </w:pPr>
    </w:p>
    <w:p w14:paraId="57518773" w14:textId="3D5C4C4C" w:rsidR="001C54FC" w:rsidRPr="00A62389" w:rsidRDefault="00A05632" w:rsidP="00A05632">
      <w:pPr>
        <w:tabs>
          <w:tab w:val="left" w:pos="3519"/>
        </w:tabs>
        <w:jc w:val="both"/>
        <w:rPr>
          <w:rFonts w:cs="Calibri"/>
          <w:sz w:val="24"/>
          <w:szCs w:val="24"/>
        </w:rPr>
      </w:pPr>
      <w:r w:rsidRPr="00A62389">
        <w:rPr>
          <w:rFonts w:cs="Calibri"/>
          <w:sz w:val="24"/>
          <w:szCs w:val="24"/>
        </w:rPr>
        <w:tab/>
      </w:r>
    </w:p>
    <w:p w14:paraId="0F3712E7" w14:textId="77777777" w:rsidR="001A1E6A" w:rsidRPr="00A62389" w:rsidRDefault="001A1E6A" w:rsidP="001A1E6A">
      <w:pPr>
        <w:jc w:val="both"/>
        <w:rPr>
          <w:rFonts w:cs="Calibri"/>
          <w:sz w:val="24"/>
          <w:szCs w:val="24"/>
        </w:rPr>
      </w:pPr>
      <w:proofErr w:type="gramStart"/>
      <w:r w:rsidRPr="00A62389">
        <w:rPr>
          <w:rFonts w:cs="Calibri"/>
          <w:sz w:val="24"/>
          <w:szCs w:val="24"/>
        </w:rPr>
        <w:t>e</w:t>
      </w:r>
      <w:proofErr w:type="gramEnd"/>
      <w:r w:rsidRPr="00A62389">
        <w:rPr>
          <w:rFonts w:cs="Calibri"/>
          <w:sz w:val="24"/>
          <w:szCs w:val="24"/>
        </w:rPr>
        <w:t xml:space="preserve"> come meglio specificato nel dettaglio nella distinta allegata ai sensi della precedente lettera b), ove sono contrassegnati i servizi relativi ai lavori di importo superiore al minimo richiesto;</w:t>
      </w:r>
    </w:p>
    <w:p w14:paraId="4EDCD3C0" w14:textId="77777777" w:rsidR="001A1E6A" w:rsidRPr="00A62389" w:rsidRDefault="001A1E6A" w:rsidP="00D304C2">
      <w:pPr>
        <w:numPr>
          <w:ilvl w:val="0"/>
          <w:numId w:val="88"/>
        </w:numPr>
        <w:tabs>
          <w:tab w:val="num" w:pos="567"/>
        </w:tabs>
        <w:jc w:val="both"/>
        <w:rPr>
          <w:rFonts w:cs="Calibri"/>
          <w:bCs/>
          <w:iCs/>
          <w:sz w:val="24"/>
          <w:szCs w:val="24"/>
        </w:rPr>
      </w:pPr>
      <w:r w:rsidRPr="00A62389">
        <w:rPr>
          <w:rFonts w:cs="Calibri"/>
          <w:bCs/>
          <w:sz w:val="24"/>
          <w:szCs w:val="24"/>
        </w:rPr>
        <w:t>per i soggetti organizzati in forma societaria aver utilizzato un numero medio annuo di personale tecnico negli ultimi tre anni precedenti la data di pubblicazione del bando di gara (comprendente i soci attivi, i dipendenti, i consulenti su base annua iscritti ai relativi albi professionali, ove esistenti, e muniti di partita IVA e che firmino il progetto, ovvero firmino i rapporti di verifica del progetto, ovvero facciano parte dell’ufficio di direzione lavori e che</w:t>
      </w:r>
      <w:r w:rsidRPr="00A62389">
        <w:rPr>
          <w:rFonts w:cs="Calibri"/>
          <w:bCs/>
          <w:iCs/>
          <w:sz w:val="24"/>
          <w:szCs w:val="24"/>
        </w:rPr>
        <w:t xml:space="preserve"> abbiano fatturato nei confronti della società offerente una quota superiore al cinquanta per cento del proprio fatturato annuo, risultante dall’ultima dichiarazione IVA ), in misura non inferiore a quello indicato nel bando di gara.</w:t>
      </w:r>
    </w:p>
    <w:p w14:paraId="08B4508F" w14:textId="0B352F2C" w:rsidR="001A1E6A" w:rsidRPr="00A62389" w:rsidRDefault="001A1E6A" w:rsidP="00D304C2">
      <w:pPr>
        <w:numPr>
          <w:ilvl w:val="0"/>
          <w:numId w:val="88"/>
        </w:numPr>
        <w:tabs>
          <w:tab w:val="num" w:pos="567"/>
        </w:tabs>
        <w:jc w:val="both"/>
        <w:rPr>
          <w:rFonts w:cs="Calibri"/>
          <w:bCs/>
          <w:sz w:val="24"/>
          <w:szCs w:val="24"/>
        </w:rPr>
      </w:pPr>
      <w:proofErr w:type="gramStart"/>
      <w:r w:rsidRPr="00A62389">
        <w:rPr>
          <w:rFonts w:cs="Calibri"/>
          <w:bCs/>
          <w:iCs/>
          <w:sz w:val="24"/>
          <w:szCs w:val="24"/>
        </w:rPr>
        <w:t>per</w:t>
      </w:r>
      <w:proofErr w:type="gramEnd"/>
      <w:r w:rsidRPr="00A62389">
        <w:rPr>
          <w:rFonts w:cs="Calibri"/>
          <w:bCs/>
          <w:iCs/>
          <w:sz w:val="24"/>
          <w:szCs w:val="24"/>
        </w:rPr>
        <w:t xml:space="preserve"> i professionisti singoli e associati aver utilizzato negli ultimi tre anni numero di unità minime di tecnici in misura non inferiore a quello indicato nel bando di gara</w:t>
      </w:r>
      <w:r w:rsidR="00A05632" w:rsidRPr="00A62389">
        <w:rPr>
          <w:rFonts w:cs="Calibri"/>
          <w:bCs/>
          <w:iCs/>
          <w:sz w:val="24"/>
          <w:szCs w:val="24"/>
        </w:rPr>
        <w:t>,</w:t>
      </w:r>
      <w:r w:rsidRPr="00A62389">
        <w:rPr>
          <w:rFonts w:cs="Calibri"/>
          <w:bCs/>
          <w:sz w:val="24"/>
          <w:szCs w:val="24"/>
        </w:rPr>
        <w:t xml:space="preserve"> come di seguito indicato:</w:t>
      </w:r>
    </w:p>
    <w:tbl>
      <w:tblPr>
        <w:tblpPr w:leftFromText="141" w:rightFromText="141" w:vertAnchor="text" w:horzAnchor="margin" w:tblpXSpec="right" w:tblpY="73"/>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97"/>
        <w:gridCol w:w="1071"/>
        <w:gridCol w:w="1799"/>
        <w:gridCol w:w="1471"/>
        <w:gridCol w:w="1472"/>
        <w:gridCol w:w="1082"/>
        <w:gridCol w:w="1134"/>
      </w:tblGrid>
      <w:tr w:rsidR="00A62389" w:rsidRPr="00A62389" w14:paraId="6D035E8A" w14:textId="77777777" w:rsidTr="00E02B00">
        <w:trPr>
          <w:cantSplit/>
          <w:trHeight w:val="844"/>
        </w:trPr>
        <w:tc>
          <w:tcPr>
            <w:tcW w:w="1397" w:type="dxa"/>
            <w:vAlign w:val="center"/>
          </w:tcPr>
          <w:p w14:paraId="08832F55" w14:textId="77777777" w:rsidR="001A1E6A" w:rsidRPr="00A62389" w:rsidRDefault="001A1E6A" w:rsidP="00E02B00">
            <w:pPr>
              <w:jc w:val="both"/>
              <w:rPr>
                <w:rFonts w:cs="Calibri"/>
                <w:i/>
                <w:sz w:val="24"/>
                <w:szCs w:val="24"/>
              </w:rPr>
            </w:pPr>
          </w:p>
        </w:tc>
        <w:tc>
          <w:tcPr>
            <w:tcW w:w="1071" w:type="dxa"/>
            <w:vAlign w:val="center"/>
          </w:tcPr>
          <w:p w14:paraId="2BBB77E4" w14:textId="77777777" w:rsidR="001A1E6A" w:rsidRPr="00A62389" w:rsidRDefault="001A1E6A" w:rsidP="00E02B00">
            <w:pPr>
              <w:jc w:val="both"/>
              <w:rPr>
                <w:rFonts w:cs="Calibri"/>
                <w:i/>
                <w:sz w:val="24"/>
                <w:szCs w:val="24"/>
              </w:rPr>
            </w:pPr>
            <w:proofErr w:type="gramStart"/>
            <w:r w:rsidRPr="00A62389">
              <w:rPr>
                <w:rFonts w:cs="Calibri"/>
                <w:i/>
                <w:sz w:val="24"/>
                <w:szCs w:val="24"/>
              </w:rPr>
              <w:t>anno</w:t>
            </w:r>
            <w:proofErr w:type="gramEnd"/>
          </w:p>
        </w:tc>
        <w:tc>
          <w:tcPr>
            <w:tcW w:w="1799" w:type="dxa"/>
            <w:vAlign w:val="center"/>
          </w:tcPr>
          <w:p w14:paraId="51F33F84" w14:textId="77777777" w:rsidR="001A1E6A" w:rsidRPr="00A62389" w:rsidRDefault="001A1E6A" w:rsidP="00E02B00">
            <w:pPr>
              <w:jc w:val="both"/>
              <w:rPr>
                <w:rFonts w:cs="Calibri"/>
                <w:i/>
                <w:sz w:val="24"/>
                <w:szCs w:val="24"/>
              </w:rPr>
            </w:pPr>
            <w:r w:rsidRPr="00A62389">
              <w:rPr>
                <w:rFonts w:cs="Calibri"/>
                <w:i/>
                <w:sz w:val="24"/>
                <w:szCs w:val="24"/>
              </w:rPr>
              <w:t>Titolari o soci attivi</w:t>
            </w:r>
          </w:p>
        </w:tc>
        <w:tc>
          <w:tcPr>
            <w:tcW w:w="1471" w:type="dxa"/>
            <w:vAlign w:val="center"/>
          </w:tcPr>
          <w:p w14:paraId="7BD8950C" w14:textId="77777777" w:rsidR="001A1E6A" w:rsidRPr="00A62389" w:rsidRDefault="001A1E6A" w:rsidP="00E02B00">
            <w:pPr>
              <w:jc w:val="both"/>
              <w:rPr>
                <w:rFonts w:cs="Calibri"/>
                <w:i/>
                <w:sz w:val="24"/>
                <w:szCs w:val="24"/>
              </w:rPr>
            </w:pPr>
            <w:r w:rsidRPr="00A62389">
              <w:rPr>
                <w:rFonts w:cs="Calibri"/>
                <w:i/>
                <w:sz w:val="24"/>
                <w:szCs w:val="24"/>
              </w:rPr>
              <w:t>Dipendenti</w:t>
            </w:r>
          </w:p>
        </w:tc>
        <w:tc>
          <w:tcPr>
            <w:tcW w:w="1472" w:type="dxa"/>
            <w:vAlign w:val="center"/>
          </w:tcPr>
          <w:p w14:paraId="3EDAF55B" w14:textId="77777777" w:rsidR="001A1E6A" w:rsidRPr="00A62389" w:rsidRDefault="001A1E6A" w:rsidP="00E02B00">
            <w:pPr>
              <w:jc w:val="both"/>
              <w:rPr>
                <w:rFonts w:cs="Calibri"/>
                <w:i/>
                <w:sz w:val="24"/>
                <w:szCs w:val="24"/>
              </w:rPr>
            </w:pPr>
            <w:r w:rsidRPr="00A62389">
              <w:rPr>
                <w:rFonts w:cs="Calibri"/>
                <w:i/>
                <w:sz w:val="24"/>
                <w:szCs w:val="24"/>
              </w:rPr>
              <w:t>Co.co.co.</w:t>
            </w:r>
          </w:p>
        </w:tc>
        <w:tc>
          <w:tcPr>
            <w:tcW w:w="1082" w:type="dxa"/>
            <w:vAlign w:val="center"/>
          </w:tcPr>
          <w:p w14:paraId="7103719B" w14:textId="77777777" w:rsidR="001A1E6A" w:rsidRPr="00A62389" w:rsidRDefault="001A1E6A" w:rsidP="00E02B00">
            <w:pPr>
              <w:jc w:val="both"/>
              <w:rPr>
                <w:rFonts w:cs="Calibri"/>
                <w:i/>
                <w:sz w:val="24"/>
                <w:szCs w:val="24"/>
              </w:rPr>
            </w:pPr>
            <w:proofErr w:type="gramStart"/>
            <w:r w:rsidRPr="00A62389">
              <w:rPr>
                <w:rFonts w:cs="Calibri"/>
                <w:i/>
                <w:sz w:val="24"/>
                <w:szCs w:val="24"/>
              </w:rPr>
              <w:t>altro</w:t>
            </w:r>
            <w:proofErr w:type="gramEnd"/>
          </w:p>
        </w:tc>
        <w:tc>
          <w:tcPr>
            <w:tcW w:w="1134" w:type="dxa"/>
            <w:vAlign w:val="center"/>
          </w:tcPr>
          <w:p w14:paraId="2C2A4770" w14:textId="77777777" w:rsidR="001A1E6A" w:rsidRPr="00A62389" w:rsidRDefault="001A1E6A" w:rsidP="00E02B00">
            <w:pPr>
              <w:jc w:val="both"/>
              <w:rPr>
                <w:rFonts w:cs="Calibri"/>
                <w:i/>
                <w:sz w:val="24"/>
                <w:szCs w:val="24"/>
              </w:rPr>
            </w:pPr>
            <w:r w:rsidRPr="00A62389">
              <w:rPr>
                <w:rFonts w:cs="Calibri"/>
                <w:i/>
                <w:sz w:val="24"/>
                <w:szCs w:val="24"/>
              </w:rPr>
              <w:t>TOTALE</w:t>
            </w:r>
          </w:p>
        </w:tc>
      </w:tr>
      <w:tr w:rsidR="00A62389" w:rsidRPr="00A62389" w14:paraId="3C246704" w14:textId="77777777" w:rsidTr="00E02B00">
        <w:trPr>
          <w:cantSplit/>
          <w:trHeight w:val="562"/>
        </w:trPr>
        <w:tc>
          <w:tcPr>
            <w:tcW w:w="1397" w:type="dxa"/>
            <w:vAlign w:val="center"/>
          </w:tcPr>
          <w:p w14:paraId="354EBF95" w14:textId="77777777" w:rsidR="001A1E6A" w:rsidRPr="00A62389" w:rsidRDefault="001A1E6A" w:rsidP="00E02B00">
            <w:pPr>
              <w:jc w:val="both"/>
              <w:rPr>
                <w:rFonts w:cs="Calibri"/>
                <w:sz w:val="24"/>
                <w:szCs w:val="24"/>
              </w:rPr>
            </w:pPr>
            <w:r w:rsidRPr="00A62389">
              <w:rPr>
                <w:rFonts w:cs="Calibri"/>
                <w:sz w:val="24"/>
                <w:szCs w:val="24"/>
              </w:rPr>
              <w:t>1</w:t>
            </w:r>
          </w:p>
        </w:tc>
        <w:tc>
          <w:tcPr>
            <w:tcW w:w="1071" w:type="dxa"/>
            <w:vAlign w:val="center"/>
          </w:tcPr>
          <w:p w14:paraId="29187CE4" w14:textId="77777777" w:rsidR="001A1E6A" w:rsidRPr="00A62389" w:rsidRDefault="001A1E6A" w:rsidP="00E02B00">
            <w:pPr>
              <w:jc w:val="both"/>
              <w:rPr>
                <w:rFonts w:cs="Calibri"/>
                <w:sz w:val="24"/>
                <w:szCs w:val="24"/>
              </w:rPr>
            </w:pPr>
          </w:p>
        </w:tc>
        <w:tc>
          <w:tcPr>
            <w:tcW w:w="1799" w:type="dxa"/>
            <w:vAlign w:val="center"/>
          </w:tcPr>
          <w:p w14:paraId="2B7BEE6D" w14:textId="77777777" w:rsidR="001A1E6A" w:rsidRPr="00A62389" w:rsidRDefault="001A1E6A" w:rsidP="00E02B00">
            <w:pPr>
              <w:jc w:val="both"/>
              <w:rPr>
                <w:rFonts w:cs="Calibri"/>
                <w:sz w:val="24"/>
                <w:szCs w:val="24"/>
              </w:rPr>
            </w:pPr>
          </w:p>
        </w:tc>
        <w:tc>
          <w:tcPr>
            <w:tcW w:w="1471" w:type="dxa"/>
            <w:vAlign w:val="center"/>
          </w:tcPr>
          <w:p w14:paraId="4C769CE5" w14:textId="77777777" w:rsidR="001A1E6A" w:rsidRPr="00A62389" w:rsidRDefault="001A1E6A" w:rsidP="00E02B00">
            <w:pPr>
              <w:jc w:val="both"/>
              <w:rPr>
                <w:rFonts w:cs="Calibri"/>
                <w:sz w:val="24"/>
                <w:szCs w:val="24"/>
              </w:rPr>
            </w:pPr>
          </w:p>
        </w:tc>
        <w:tc>
          <w:tcPr>
            <w:tcW w:w="1472" w:type="dxa"/>
            <w:vAlign w:val="center"/>
          </w:tcPr>
          <w:p w14:paraId="7D6DDA19" w14:textId="77777777" w:rsidR="001A1E6A" w:rsidRPr="00A62389" w:rsidRDefault="001A1E6A" w:rsidP="00E02B00">
            <w:pPr>
              <w:jc w:val="both"/>
              <w:rPr>
                <w:rFonts w:cs="Calibri"/>
                <w:sz w:val="24"/>
                <w:szCs w:val="24"/>
              </w:rPr>
            </w:pPr>
          </w:p>
        </w:tc>
        <w:tc>
          <w:tcPr>
            <w:tcW w:w="1082" w:type="dxa"/>
            <w:vAlign w:val="center"/>
          </w:tcPr>
          <w:p w14:paraId="7A54FA46" w14:textId="77777777" w:rsidR="001A1E6A" w:rsidRPr="00A62389" w:rsidRDefault="001A1E6A" w:rsidP="00E02B00">
            <w:pPr>
              <w:jc w:val="both"/>
              <w:rPr>
                <w:rFonts w:cs="Calibri"/>
                <w:sz w:val="24"/>
                <w:szCs w:val="24"/>
              </w:rPr>
            </w:pPr>
          </w:p>
        </w:tc>
        <w:tc>
          <w:tcPr>
            <w:tcW w:w="1134" w:type="dxa"/>
            <w:vAlign w:val="center"/>
          </w:tcPr>
          <w:p w14:paraId="29123FC0" w14:textId="77777777" w:rsidR="001A1E6A" w:rsidRPr="00A62389" w:rsidRDefault="001A1E6A" w:rsidP="00E02B00">
            <w:pPr>
              <w:jc w:val="both"/>
              <w:rPr>
                <w:rFonts w:cs="Calibri"/>
                <w:sz w:val="24"/>
                <w:szCs w:val="24"/>
              </w:rPr>
            </w:pPr>
          </w:p>
        </w:tc>
      </w:tr>
      <w:tr w:rsidR="00A62389" w:rsidRPr="00A62389" w14:paraId="7795F44B" w14:textId="77777777" w:rsidTr="00E02B00">
        <w:trPr>
          <w:cantSplit/>
          <w:trHeight w:val="575"/>
        </w:trPr>
        <w:tc>
          <w:tcPr>
            <w:tcW w:w="1397" w:type="dxa"/>
            <w:vAlign w:val="center"/>
          </w:tcPr>
          <w:p w14:paraId="5B90DC1E" w14:textId="77777777" w:rsidR="001A1E6A" w:rsidRPr="00A62389" w:rsidRDefault="001A1E6A" w:rsidP="00E02B00">
            <w:pPr>
              <w:jc w:val="both"/>
              <w:rPr>
                <w:rFonts w:cs="Calibri"/>
                <w:sz w:val="24"/>
                <w:szCs w:val="24"/>
              </w:rPr>
            </w:pPr>
            <w:r w:rsidRPr="00A62389">
              <w:rPr>
                <w:rFonts w:cs="Calibri"/>
                <w:sz w:val="24"/>
                <w:szCs w:val="24"/>
              </w:rPr>
              <w:t>2</w:t>
            </w:r>
          </w:p>
        </w:tc>
        <w:tc>
          <w:tcPr>
            <w:tcW w:w="1071" w:type="dxa"/>
            <w:vAlign w:val="center"/>
          </w:tcPr>
          <w:p w14:paraId="5F5958AB" w14:textId="77777777" w:rsidR="001A1E6A" w:rsidRPr="00A62389" w:rsidRDefault="001A1E6A" w:rsidP="00E02B00">
            <w:pPr>
              <w:jc w:val="both"/>
              <w:rPr>
                <w:rFonts w:cs="Calibri"/>
                <w:sz w:val="24"/>
                <w:szCs w:val="24"/>
              </w:rPr>
            </w:pPr>
          </w:p>
        </w:tc>
        <w:tc>
          <w:tcPr>
            <w:tcW w:w="1799" w:type="dxa"/>
            <w:vAlign w:val="center"/>
          </w:tcPr>
          <w:p w14:paraId="01AB75EF" w14:textId="77777777" w:rsidR="001A1E6A" w:rsidRPr="00A62389" w:rsidRDefault="001A1E6A" w:rsidP="00E02B00">
            <w:pPr>
              <w:jc w:val="both"/>
              <w:rPr>
                <w:rFonts w:cs="Calibri"/>
                <w:sz w:val="24"/>
                <w:szCs w:val="24"/>
              </w:rPr>
            </w:pPr>
          </w:p>
        </w:tc>
        <w:tc>
          <w:tcPr>
            <w:tcW w:w="1471" w:type="dxa"/>
            <w:vAlign w:val="center"/>
          </w:tcPr>
          <w:p w14:paraId="29D81530" w14:textId="77777777" w:rsidR="001A1E6A" w:rsidRPr="00A62389" w:rsidRDefault="001A1E6A" w:rsidP="00E02B00">
            <w:pPr>
              <w:jc w:val="both"/>
              <w:rPr>
                <w:rFonts w:cs="Calibri"/>
                <w:sz w:val="24"/>
                <w:szCs w:val="24"/>
              </w:rPr>
            </w:pPr>
          </w:p>
        </w:tc>
        <w:tc>
          <w:tcPr>
            <w:tcW w:w="1472" w:type="dxa"/>
            <w:vAlign w:val="center"/>
          </w:tcPr>
          <w:p w14:paraId="61B1913A" w14:textId="77777777" w:rsidR="001A1E6A" w:rsidRPr="00A62389" w:rsidRDefault="001A1E6A" w:rsidP="00E02B00">
            <w:pPr>
              <w:jc w:val="both"/>
              <w:rPr>
                <w:rFonts w:cs="Calibri"/>
                <w:sz w:val="24"/>
                <w:szCs w:val="24"/>
              </w:rPr>
            </w:pPr>
          </w:p>
        </w:tc>
        <w:tc>
          <w:tcPr>
            <w:tcW w:w="1082" w:type="dxa"/>
            <w:vAlign w:val="center"/>
          </w:tcPr>
          <w:p w14:paraId="741D5727" w14:textId="77777777" w:rsidR="001A1E6A" w:rsidRPr="00A62389" w:rsidRDefault="001A1E6A" w:rsidP="00E02B00">
            <w:pPr>
              <w:jc w:val="both"/>
              <w:rPr>
                <w:rFonts w:cs="Calibri"/>
                <w:sz w:val="24"/>
                <w:szCs w:val="24"/>
              </w:rPr>
            </w:pPr>
          </w:p>
        </w:tc>
        <w:tc>
          <w:tcPr>
            <w:tcW w:w="1134" w:type="dxa"/>
            <w:vAlign w:val="center"/>
          </w:tcPr>
          <w:p w14:paraId="24A56164" w14:textId="77777777" w:rsidR="001A1E6A" w:rsidRPr="00A62389" w:rsidRDefault="001A1E6A" w:rsidP="00E02B00">
            <w:pPr>
              <w:jc w:val="both"/>
              <w:rPr>
                <w:rFonts w:cs="Calibri"/>
                <w:sz w:val="24"/>
                <w:szCs w:val="24"/>
              </w:rPr>
            </w:pPr>
          </w:p>
        </w:tc>
      </w:tr>
      <w:tr w:rsidR="00A62389" w:rsidRPr="00A62389" w14:paraId="66801659" w14:textId="77777777" w:rsidTr="00E02B00">
        <w:trPr>
          <w:cantSplit/>
          <w:trHeight w:val="562"/>
        </w:trPr>
        <w:tc>
          <w:tcPr>
            <w:tcW w:w="1397" w:type="dxa"/>
            <w:vAlign w:val="center"/>
          </w:tcPr>
          <w:p w14:paraId="4EC9DF93" w14:textId="77777777" w:rsidR="001A1E6A" w:rsidRPr="00A62389" w:rsidRDefault="001A1E6A" w:rsidP="00E02B00">
            <w:pPr>
              <w:jc w:val="both"/>
              <w:rPr>
                <w:rFonts w:cs="Calibri"/>
                <w:sz w:val="24"/>
                <w:szCs w:val="24"/>
              </w:rPr>
            </w:pPr>
            <w:r w:rsidRPr="00A62389">
              <w:rPr>
                <w:rFonts w:cs="Calibri"/>
                <w:sz w:val="24"/>
                <w:szCs w:val="24"/>
              </w:rPr>
              <w:t>3</w:t>
            </w:r>
          </w:p>
        </w:tc>
        <w:tc>
          <w:tcPr>
            <w:tcW w:w="1071" w:type="dxa"/>
            <w:vAlign w:val="center"/>
          </w:tcPr>
          <w:p w14:paraId="3192EDD5" w14:textId="77777777" w:rsidR="001A1E6A" w:rsidRPr="00A62389" w:rsidRDefault="001A1E6A" w:rsidP="00E02B00">
            <w:pPr>
              <w:jc w:val="both"/>
              <w:rPr>
                <w:rFonts w:cs="Calibri"/>
                <w:sz w:val="24"/>
                <w:szCs w:val="24"/>
              </w:rPr>
            </w:pPr>
          </w:p>
        </w:tc>
        <w:tc>
          <w:tcPr>
            <w:tcW w:w="1799" w:type="dxa"/>
            <w:vAlign w:val="center"/>
          </w:tcPr>
          <w:p w14:paraId="6CBADFA4" w14:textId="77777777" w:rsidR="001A1E6A" w:rsidRPr="00A62389" w:rsidRDefault="001A1E6A" w:rsidP="00E02B00">
            <w:pPr>
              <w:jc w:val="both"/>
              <w:rPr>
                <w:rFonts w:cs="Calibri"/>
                <w:sz w:val="24"/>
                <w:szCs w:val="24"/>
              </w:rPr>
            </w:pPr>
          </w:p>
        </w:tc>
        <w:tc>
          <w:tcPr>
            <w:tcW w:w="1471" w:type="dxa"/>
            <w:vAlign w:val="center"/>
          </w:tcPr>
          <w:p w14:paraId="5822798F" w14:textId="77777777" w:rsidR="001A1E6A" w:rsidRPr="00A62389" w:rsidRDefault="001A1E6A" w:rsidP="00E02B00">
            <w:pPr>
              <w:jc w:val="both"/>
              <w:rPr>
                <w:rFonts w:cs="Calibri"/>
                <w:sz w:val="24"/>
                <w:szCs w:val="24"/>
              </w:rPr>
            </w:pPr>
          </w:p>
        </w:tc>
        <w:tc>
          <w:tcPr>
            <w:tcW w:w="1472" w:type="dxa"/>
            <w:vAlign w:val="center"/>
          </w:tcPr>
          <w:p w14:paraId="3D9E3AD7" w14:textId="77777777" w:rsidR="001A1E6A" w:rsidRPr="00A62389" w:rsidRDefault="001A1E6A" w:rsidP="00E02B00">
            <w:pPr>
              <w:jc w:val="both"/>
              <w:rPr>
                <w:rFonts w:cs="Calibri"/>
                <w:sz w:val="24"/>
                <w:szCs w:val="24"/>
              </w:rPr>
            </w:pPr>
          </w:p>
        </w:tc>
        <w:tc>
          <w:tcPr>
            <w:tcW w:w="1082" w:type="dxa"/>
            <w:vAlign w:val="center"/>
          </w:tcPr>
          <w:p w14:paraId="7A44266A" w14:textId="77777777" w:rsidR="001A1E6A" w:rsidRPr="00A62389" w:rsidRDefault="001A1E6A" w:rsidP="00E02B00">
            <w:pPr>
              <w:jc w:val="both"/>
              <w:rPr>
                <w:rFonts w:cs="Calibri"/>
                <w:sz w:val="24"/>
                <w:szCs w:val="24"/>
              </w:rPr>
            </w:pPr>
          </w:p>
        </w:tc>
        <w:tc>
          <w:tcPr>
            <w:tcW w:w="1134" w:type="dxa"/>
            <w:vAlign w:val="center"/>
          </w:tcPr>
          <w:p w14:paraId="2382A852" w14:textId="77777777" w:rsidR="001A1E6A" w:rsidRPr="00A62389" w:rsidRDefault="001A1E6A" w:rsidP="00E02B00">
            <w:pPr>
              <w:jc w:val="both"/>
              <w:rPr>
                <w:rFonts w:cs="Calibri"/>
                <w:sz w:val="24"/>
                <w:szCs w:val="24"/>
              </w:rPr>
            </w:pPr>
          </w:p>
        </w:tc>
      </w:tr>
      <w:tr w:rsidR="00A62389" w:rsidRPr="00A62389" w14:paraId="51CDE429" w14:textId="77777777" w:rsidTr="00E02B00">
        <w:trPr>
          <w:cantSplit/>
          <w:trHeight w:val="359"/>
        </w:trPr>
        <w:tc>
          <w:tcPr>
            <w:tcW w:w="8292" w:type="dxa"/>
            <w:gridSpan w:val="6"/>
            <w:vAlign w:val="center"/>
          </w:tcPr>
          <w:p w14:paraId="5AE635E3" w14:textId="77777777" w:rsidR="001A1E6A" w:rsidRPr="00A62389" w:rsidRDefault="001A1E6A" w:rsidP="00E02B00">
            <w:pPr>
              <w:jc w:val="both"/>
              <w:rPr>
                <w:rFonts w:cs="Calibri"/>
                <w:sz w:val="24"/>
                <w:szCs w:val="24"/>
              </w:rPr>
            </w:pPr>
            <w:r w:rsidRPr="00A62389">
              <w:rPr>
                <w:rFonts w:cs="Calibri"/>
                <w:sz w:val="24"/>
                <w:szCs w:val="24"/>
              </w:rPr>
              <w:t>Totale complessivo nel triennio:</w:t>
            </w:r>
          </w:p>
        </w:tc>
        <w:tc>
          <w:tcPr>
            <w:tcW w:w="1134" w:type="dxa"/>
            <w:vAlign w:val="center"/>
          </w:tcPr>
          <w:p w14:paraId="4CAE3256" w14:textId="77777777" w:rsidR="001A1E6A" w:rsidRPr="00A62389" w:rsidRDefault="001A1E6A" w:rsidP="00E02B00">
            <w:pPr>
              <w:jc w:val="both"/>
              <w:rPr>
                <w:rFonts w:cs="Calibri"/>
                <w:sz w:val="24"/>
                <w:szCs w:val="24"/>
              </w:rPr>
            </w:pPr>
          </w:p>
        </w:tc>
      </w:tr>
      <w:tr w:rsidR="00A62389" w:rsidRPr="00A62389" w14:paraId="3D69EF1A" w14:textId="77777777" w:rsidTr="00E02B00">
        <w:trPr>
          <w:cantSplit/>
          <w:trHeight w:val="587"/>
        </w:trPr>
        <w:tc>
          <w:tcPr>
            <w:tcW w:w="8292" w:type="dxa"/>
            <w:gridSpan w:val="6"/>
            <w:vAlign w:val="center"/>
          </w:tcPr>
          <w:p w14:paraId="62B6C758" w14:textId="77777777" w:rsidR="001A1E6A" w:rsidRPr="00A62389" w:rsidRDefault="001A1E6A" w:rsidP="00E02B00">
            <w:pPr>
              <w:jc w:val="both"/>
              <w:rPr>
                <w:rFonts w:cs="Calibri"/>
                <w:sz w:val="24"/>
                <w:szCs w:val="24"/>
              </w:rPr>
            </w:pPr>
            <w:r w:rsidRPr="00A62389">
              <w:rPr>
                <w:rFonts w:cs="Calibri"/>
                <w:sz w:val="24"/>
                <w:szCs w:val="24"/>
              </w:rPr>
              <w:t>Media annua nel triennio: (Totale complessivo nel triennio / 3)</w:t>
            </w:r>
          </w:p>
        </w:tc>
        <w:tc>
          <w:tcPr>
            <w:tcW w:w="1134" w:type="dxa"/>
            <w:vAlign w:val="center"/>
          </w:tcPr>
          <w:p w14:paraId="190A5BA1" w14:textId="77777777" w:rsidR="001A1E6A" w:rsidRPr="00A62389" w:rsidRDefault="001A1E6A" w:rsidP="00E02B00">
            <w:pPr>
              <w:jc w:val="both"/>
              <w:rPr>
                <w:rFonts w:cs="Calibri"/>
                <w:sz w:val="24"/>
                <w:szCs w:val="24"/>
              </w:rPr>
            </w:pPr>
          </w:p>
        </w:tc>
      </w:tr>
      <w:tr w:rsidR="00A62389" w:rsidRPr="00A62389" w14:paraId="2417A538" w14:textId="77777777" w:rsidTr="00E02B00">
        <w:trPr>
          <w:cantSplit/>
          <w:trHeight w:val="844"/>
        </w:trPr>
        <w:tc>
          <w:tcPr>
            <w:tcW w:w="1397" w:type="dxa"/>
            <w:vAlign w:val="center"/>
          </w:tcPr>
          <w:p w14:paraId="24069A74" w14:textId="77777777" w:rsidR="001A1E6A" w:rsidRPr="00A62389" w:rsidRDefault="001A1E6A" w:rsidP="00E02B00">
            <w:pPr>
              <w:jc w:val="both"/>
              <w:rPr>
                <w:rFonts w:cs="Calibri"/>
                <w:bCs/>
                <w:i/>
                <w:sz w:val="24"/>
                <w:szCs w:val="24"/>
              </w:rPr>
            </w:pPr>
          </w:p>
        </w:tc>
        <w:tc>
          <w:tcPr>
            <w:tcW w:w="1071" w:type="dxa"/>
            <w:vAlign w:val="center"/>
          </w:tcPr>
          <w:p w14:paraId="2C601E19" w14:textId="77777777" w:rsidR="001A1E6A" w:rsidRPr="00A62389" w:rsidRDefault="001A1E6A" w:rsidP="00E02B00">
            <w:pPr>
              <w:jc w:val="both"/>
              <w:rPr>
                <w:rFonts w:cs="Calibri"/>
                <w:bCs/>
                <w:i/>
                <w:sz w:val="24"/>
                <w:szCs w:val="24"/>
              </w:rPr>
            </w:pPr>
            <w:proofErr w:type="gramStart"/>
            <w:r w:rsidRPr="00A62389">
              <w:rPr>
                <w:rFonts w:cs="Calibri"/>
                <w:bCs/>
                <w:i/>
                <w:sz w:val="24"/>
                <w:szCs w:val="24"/>
              </w:rPr>
              <w:t>anno</w:t>
            </w:r>
            <w:proofErr w:type="gramEnd"/>
          </w:p>
        </w:tc>
        <w:tc>
          <w:tcPr>
            <w:tcW w:w="1799" w:type="dxa"/>
            <w:vAlign w:val="center"/>
          </w:tcPr>
          <w:p w14:paraId="7E6F6345" w14:textId="77777777" w:rsidR="001A1E6A" w:rsidRPr="00A62389" w:rsidRDefault="001A1E6A" w:rsidP="00E02B00">
            <w:pPr>
              <w:jc w:val="both"/>
              <w:rPr>
                <w:rFonts w:cs="Calibri"/>
                <w:bCs/>
                <w:i/>
                <w:sz w:val="24"/>
                <w:szCs w:val="24"/>
              </w:rPr>
            </w:pPr>
            <w:r w:rsidRPr="00A62389">
              <w:rPr>
                <w:rFonts w:cs="Calibri"/>
                <w:bCs/>
                <w:i/>
                <w:sz w:val="24"/>
                <w:szCs w:val="24"/>
              </w:rPr>
              <w:t>Titolari o soci attivi</w:t>
            </w:r>
          </w:p>
        </w:tc>
        <w:tc>
          <w:tcPr>
            <w:tcW w:w="1471" w:type="dxa"/>
            <w:vAlign w:val="center"/>
          </w:tcPr>
          <w:p w14:paraId="12404521" w14:textId="77777777" w:rsidR="001A1E6A" w:rsidRPr="00A62389" w:rsidRDefault="001A1E6A" w:rsidP="00E02B00">
            <w:pPr>
              <w:jc w:val="both"/>
              <w:rPr>
                <w:rFonts w:cs="Calibri"/>
                <w:bCs/>
                <w:i/>
                <w:sz w:val="24"/>
                <w:szCs w:val="24"/>
              </w:rPr>
            </w:pPr>
            <w:r w:rsidRPr="00A62389">
              <w:rPr>
                <w:rFonts w:cs="Calibri"/>
                <w:bCs/>
                <w:i/>
                <w:sz w:val="24"/>
                <w:szCs w:val="24"/>
              </w:rPr>
              <w:t>Dipendenti</w:t>
            </w:r>
          </w:p>
        </w:tc>
        <w:tc>
          <w:tcPr>
            <w:tcW w:w="1472" w:type="dxa"/>
            <w:vAlign w:val="center"/>
          </w:tcPr>
          <w:p w14:paraId="46A8CE97" w14:textId="77777777" w:rsidR="001A1E6A" w:rsidRPr="00A62389" w:rsidRDefault="001A1E6A" w:rsidP="00E02B00">
            <w:pPr>
              <w:jc w:val="both"/>
              <w:rPr>
                <w:rFonts w:cs="Calibri"/>
                <w:bCs/>
                <w:i/>
                <w:sz w:val="24"/>
                <w:szCs w:val="24"/>
              </w:rPr>
            </w:pPr>
            <w:r w:rsidRPr="00A62389">
              <w:rPr>
                <w:rFonts w:cs="Calibri"/>
                <w:bCs/>
                <w:i/>
                <w:sz w:val="24"/>
                <w:szCs w:val="24"/>
              </w:rPr>
              <w:t>Co.co.co.</w:t>
            </w:r>
          </w:p>
        </w:tc>
        <w:tc>
          <w:tcPr>
            <w:tcW w:w="1082" w:type="dxa"/>
            <w:vAlign w:val="center"/>
          </w:tcPr>
          <w:p w14:paraId="550A5B42" w14:textId="77777777" w:rsidR="001A1E6A" w:rsidRPr="00A62389" w:rsidRDefault="001A1E6A" w:rsidP="00E02B00">
            <w:pPr>
              <w:jc w:val="both"/>
              <w:rPr>
                <w:rFonts w:cs="Calibri"/>
                <w:bCs/>
                <w:i/>
                <w:sz w:val="24"/>
                <w:szCs w:val="24"/>
              </w:rPr>
            </w:pPr>
            <w:proofErr w:type="gramStart"/>
            <w:r w:rsidRPr="00A62389">
              <w:rPr>
                <w:rFonts w:cs="Calibri"/>
                <w:bCs/>
                <w:i/>
                <w:sz w:val="24"/>
                <w:szCs w:val="24"/>
              </w:rPr>
              <w:t>altro</w:t>
            </w:r>
            <w:proofErr w:type="gramEnd"/>
          </w:p>
        </w:tc>
        <w:tc>
          <w:tcPr>
            <w:tcW w:w="1134" w:type="dxa"/>
            <w:vAlign w:val="center"/>
          </w:tcPr>
          <w:p w14:paraId="095BDC1B" w14:textId="77777777" w:rsidR="001A1E6A" w:rsidRPr="00A62389" w:rsidRDefault="001A1E6A" w:rsidP="00E02B00">
            <w:pPr>
              <w:jc w:val="both"/>
              <w:rPr>
                <w:rFonts w:cs="Calibri"/>
                <w:bCs/>
                <w:i/>
                <w:sz w:val="24"/>
                <w:szCs w:val="24"/>
              </w:rPr>
            </w:pPr>
            <w:r w:rsidRPr="00A62389">
              <w:rPr>
                <w:rFonts w:cs="Calibri"/>
                <w:bCs/>
                <w:i/>
                <w:sz w:val="24"/>
                <w:szCs w:val="24"/>
              </w:rPr>
              <w:t>TOTALE</w:t>
            </w:r>
          </w:p>
        </w:tc>
      </w:tr>
      <w:tr w:rsidR="00A62389" w:rsidRPr="00A62389" w14:paraId="4E103714" w14:textId="77777777" w:rsidTr="00E02B00">
        <w:trPr>
          <w:cantSplit/>
          <w:trHeight w:val="562"/>
        </w:trPr>
        <w:tc>
          <w:tcPr>
            <w:tcW w:w="1397" w:type="dxa"/>
            <w:vAlign w:val="center"/>
          </w:tcPr>
          <w:p w14:paraId="3A2A0BAB" w14:textId="77777777" w:rsidR="001A1E6A" w:rsidRPr="00A62389" w:rsidRDefault="001A1E6A" w:rsidP="00E02B00">
            <w:pPr>
              <w:jc w:val="both"/>
              <w:rPr>
                <w:rFonts w:cs="Calibri"/>
                <w:bCs/>
                <w:sz w:val="24"/>
                <w:szCs w:val="24"/>
              </w:rPr>
            </w:pPr>
            <w:r w:rsidRPr="00A62389">
              <w:rPr>
                <w:rFonts w:cs="Calibri"/>
                <w:bCs/>
                <w:sz w:val="24"/>
                <w:szCs w:val="24"/>
              </w:rPr>
              <w:t>1</w:t>
            </w:r>
          </w:p>
        </w:tc>
        <w:tc>
          <w:tcPr>
            <w:tcW w:w="1071" w:type="dxa"/>
            <w:vAlign w:val="center"/>
          </w:tcPr>
          <w:p w14:paraId="7A0E6D0B" w14:textId="77777777" w:rsidR="001A1E6A" w:rsidRPr="00A62389" w:rsidRDefault="001A1E6A" w:rsidP="00E02B00">
            <w:pPr>
              <w:jc w:val="both"/>
              <w:rPr>
                <w:rFonts w:cs="Calibri"/>
                <w:bCs/>
                <w:sz w:val="24"/>
                <w:szCs w:val="24"/>
              </w:rPr>
            </w:pPr>
          </w:p>
        </w:tc>
        <w:tc>
          <w:tcPr>
            <w:tcW w:w="1799" w:type="dxa"/>
            <w:vAlign w:val="center"/>
          </w:tcPr>
          <w:p w14:paraId="167A3B9B" w14:textId="77777777" w:rsidR="001A1E6A" w:rsidRPr="00A62389" w:rsidRDefault="001A1E6A" w:rsidP="00E02B00">
            <w:pPr>
              <w:jc w:val="both"/>
              <w:rPr>
                <w:rFonts w:cs="Calibri"/>
                <w:bCs/>
                <w:sz w:val="24"/>
                <w:szCs w:val="24"/>
              </w:rPr>
            </w:pPr>
          </w:p>
        </w:tc>
        <w:tc>
          <w:tcPr>
            <w:tcW w:w="1471" w:type="dxa"/>
            <w:vAlign w:val="center"/>
          </w:tcPr>
          <w:p w14:paraId="6A4D5F7B" w14:textId="77777777" w:rsidR="001A1E6A" w:rsidRPr="00A62389" w:rsidRDefault="001A1E6A" w:rsidP="00E02B00">
            <w:pPr>
              <w:jc w:val="both"/>
              <w:rPr>
                <w:rFonts w:cs="Calibri"/>
                <w:bCs/>
                <w:sz w:val="24"/>
                <w:szCs w:val="24"/>
              </w:rPr>
            </w:pPr>
          </w:p>
        </w:tc>
        <w:tc>
          <w:tcPr>
            <w:tcW w:w="1472" w:type="dxa"/>
            <w:vAlign w:val="center"/>
          </w:tcPr>
          <w:p w14:paraId="3554D809" w14:textId="77777777" w:rsidR="001A1E6A" w:rsidRPr="00A62389" w:rsidRDefault="001A1E6A" w:rsidP="00E02B00">
            <w:pPr>
              <w:jc w:val="both"/>
              <w:rPr>
                <w:rFonts w:cs="Calibri"/>
                <w:bCs/>
                <w:sz w:val="24"/>
                <w:szCs w:val="24"/>
              </w:rPr>
            </w:pPr>
          </w:p>
        </w:tc>
        <w:tc>
          <w:tcPr>
            <w:tcW w:w="1082" w:type="dxa"/>
            <w:vAlign w:val="center"/>
          </w:tcPr>
          <w:p w14:paraId="12F0AFC2" w14:textId="77777777" w:rsidR="001A1E6A" w:rsidRPr="00A62389" w:rsidRDefault="001A1E6A" w:rsidP="00E02B00">
            <w:pPr>
              <w:jc w:val="both"/>
              <w:rPr>
                <w:rFonts w:cs="Calibri"/>
                <w:bCs/>
                <w:sz w:val="24"/>
                <w:szCs w:val="24"/>
              </w:rPr>
            </w:pPr>
          </w:p>
        </w:tc>
        <w:tc>
          <w:tcPr>
            <w:tcW w:w="1134" w:type="dxa"/>
            <w:vAlign w:val="center"/>
          </w:tcPr>
          <w:p w14:paraId="36935AD4" w14:textId="77777777" w:rsidR="001A1E6A" w:rsidRPr="00A62389" w:rsidRDefault="001A1E6A" w:rsidP="00E02B00">
            <w:pPr>
              <w:jc w:val="both"/>
              <w:rPr>
                <w:rFonts w:cs="Calibri"/>
                <w:bCs/>
                <w:sz w:val="24"/>
                <w:szCs w:val="24"/>
              </w:rPr>
            </w:pPr>
          </w:p>
        </w:tc>
      </w:tr>
      <w:tr w:rsidR="00A62389" w:rsidRPr="00A62389" w14:paraId="2ED49BB4" w14:textId="77777777" w:rsidTr="00E02B00">
        <w:trPr>
          <w:cantSplit/>
          <w:trHeight w:val="575"/>
        </w:trPr>
        <w:tc>
          <w:tcPr>
            <w:tcW w:w="1397" w:type="dxa"/>
            <w:vAlign w:val="center"/>
          </w:tcPr>
          <w:p w14:paraId="5F1DDFB8" w14:textId="77777777" w:rsidR="001A1E6A" w:rsidRPr="00A62389" w:rsidRDefault="001A1E6A" w:rsidP="00E02B00">
            <w:pPr>
              <w:jc w:val="both"/>
              <w:rPr>
                <w:rFonts w:cs="Calibri"/>
                <w:bCs/>
                <w:sz w:val="24"/>
                <w:szCs w:val="24"/>
              </w:rPr>
            </w:pPr>
            <w:r w:rsidRPr="00A62389">
              <w:rPr>
                <w:rFonts w:cs="Calibri"/>
                <w:bCs/>
                <w:sz w:val="24"/>
                <w:szCs w:val="24"/>
              </w:rPr>
              <w:t>2</w:t>
            </w:r>
          </w:p>
        </w:tc>
        <w:tc>
          <w:tcPr>
            <w:tcW w:w="1071" w:type="dxa"/>
            <w:vAlign w:val="center"/>
          </w:tcPr>
          <w:p w14:paraId="181C6D70" w14:textId="77777777" w:rsidR="001A1E6A" w:rsidRPr="00A62389" w:rsidRDefault="001A1E6A" w:rsidP="00E02B00">
            <w:pPr>
              <w:jc w:val="both"/>
              <w:rPr>
                <w:rFonts w:cs="Calibri"/>
                <w:bCs/>
                <w:sz w:val="24"/>
                <w:szCs w:val="24"/>
              </w:rPr>
            </w:pPr>
          </w:p>
        </w:tc>
        <w:tc>
          <w:tcPr>
            <w:tcW w:w="1799" w:type="dxa"/>
            <w:vAlign w:val="center"/>
          </w:tcPr>
          <w:p w14:paraId="159F2221" w14:textId="77777777" w:rsidR="001A1E6A" w:rsidRPr="00A62389" w:rsidRDefault="001A1E6A" w:rsidP="00E02B00">
            <w:pPr>
              <w:jc w:val="both"/>
              <w:rPr>
                <w:rFonts w:cs="Calibri"/>
                <w:bCs/>
                <w:sz w:val="24"/>
                <w:szCs w:val="24"/>
              </w:rPr>
            </w:pPr>
          </w:p>
        </w:tc>
        <w:tc>
          <w:tcPr>
            <w:tcW w:w="1471" w:type="dxa"/>
            <w:vAlign w:val="center"/>
          </w:tcPr>
          <w:p w14:paraId="14ED078F" w14:textId="77777777" w:rsidR="001A1E6A" w:rsidRPr="00A62389" w:rsidRDefault="001A1E6A" w:rsidP="00E02B00">
            <w:pPr>
              <w:jc w:val="both"/>
              <w:rPr>
                <w:rFonts w:cs="Calibri"/>
                <w:bCs/>
                <w:sz w:val="24"/>
                <w:szCs w:val="24"/>
              </w:rPr>
            </w:pPr>
          </w:p>
        </w:tc>
        <w:tc>
          <w:tcPr>
            <w:tcW w:w="1472" w:type="dxa"/>
            <w:vAlign w:val="center"/>
          </w:tcPr>
          <w:p w14:paraId="6447BBEF" w14:textId="77777777" w:rsidR="001A1E6A" w:rsidRPr="00A62389" w:rsidRDefault="001A1E6A" w:rsidP="00E02B00">
            <w:pPr>
              <w:jc w:val="both"/>
              <w:rPr>
                <w:rFonts w:cs="Calibri"/>
                <w:bCs/>
                <w:sz w:val="24"/>
                <w:szCs w:val="24"/>
              </w:rPr>
            </w:pPr>
          </w:p>
        </w:tc>
        <w:tc>
          <w:tcPr>
            <w:tcW w:w="1082" w:type="dxa"/>
            <w:vAlign w:val="center"/>
          </w:tcPr>
          <w:p w14:paraId="2F01A880" w14:textId="77777777" w:rsidR="001A1E6A" w:rsidRPr="00A62389" w:rsidRDefault="001A1E6A" w:rsidP="00E02B00">
            <w:pPr>
              <w:jc w:val="both"/>
              <w:rPr>
                <w:rFonts w:cs="Calibri"/>
                <w:bCs/>
                <w:sz w:val="24"/>
                <w:szCs w:val="24"/>
              </w:rPr>
            </w:pPr>
          </w:p>
        </w:tc>
        <w:tc>
          <w:tcPr>
            <w:tcW w:w="1134" w:type="dxa"/>
            <w:vAlign w:val="center"/>
          </w:tcPr>
          <w:p w14:paraId="6DAA06D2" w14:textId="77777777" w:rsidR="001A1E6A" w:rsidRPr="00A62389" w:rsidRDefault="001A1E6A" w:rsidP="00E02B00">
            <w:pPr>
              <w:jc w:val="both"/>
              <w:rPr>
                <w:rFonts w:cs="Calibri"/>
                <w:bCs/>
                <w:sz w:val="24"/>
                <w:szCs w:val="24"/>
              </w:rPr>
            </w:pPr>
          </w:p>
        </w:tc>
      </w:tr>
      <w:tr w:rsidR="00A62389" w:rsidRPr="00A62389" w14:paraId="08DE33C8" w14:textId="77777777" w:rsidTr="00E02B00">
        <w:trPr>
          <w:cantSplit/>
          <w:trHeight w:val="562"/>
        </w:trPr>
        <w:tc>
          <w:tcPr>
            <w:tcW w:w="1397" w:type="dxa"/>
            <w:vAlign w:val="center"/>
          </w:tcPr>
          <w:p w14:paraId="2D661425" w14:textId="77777777" w:rsidR="001A1E6A" w:rsidRPr="00A62389" w:rsidRDefault="001A1E6A" w:rsidP="00E02B00">
            <w:pPr>
              <w:jc w:val="both"/>
              <w:rPr>
                <w:rFonts w:cs="Calibri"/>
                <w:bCs/>
                <w:sz w:val="24"/>
                <w:szCs w:val="24"/>
              </w:rPr>
            </w:pPr>
            <w:r w:rsidRPr="00A62389">
              <w:rPr>
                <w:rFonts w:cs="Calibri"/>
                <w:bCs/>
                <w:sz w:val="24"/>
                <w:szCs w:val="24"/>
              </w:rPr>
              <w:t>3</w:t>
            </w:r>
          </w:p>
        </w:tc>
        <w:tc>
          <w:tcPr>
            <w:tcW w:w="1071" w:type="dxa"/>
            <w:vAlign w:val="center"/>
          </w:tcPr>
          <w:p w14:paraId="401F9B6B" w14:textId="77777777" w:rsidR="001A1E6A" w:rsidRPr="00A62389" w:rsidRDefault="001A1E6A" w:rsidP="00E02B00">
            <w:pPr>
              <w:jc w:val="both"/>
              <w:rPr>
                <w:rFonts w:cs="Calibri"/>
                <w:bCs/>
                <w:sz w:val="24"/>
                <w:szCs w:val="24"/>
              </w:rPr>
            </w:pPr>
          </w:p>
        </w:tc>
        <w:tc>
          <w:tcPr>
            <w:tcW w:w="1799" w:type="dxa"/>
            <w:vAlign w:val="center"/>
          </w:tcPr>
          <w:p w14:paraId="179A38C2" w14:textId="77777777" w:rsidR="001A1E6A" w:rsidRPr="00A62389" w:rsidRDefault="001A1E6A" w:rsidP="00E02B00">
            <w:pPr>
              <w:jc w:val="both"/>
              <w:rPr>
                <w:rFonts w:cs="Calibri"/>
                <w:bCs/>
                <w:sz w:val="24"/>
                <w:szCs w:val="24"/>
              </w:rPr>
            </w:pPr>
          </w:p>
        </w:tc>
        <w:tc>
          <w:tcPr>
            <w:tcW w:w="1471" w:type="dxa"/>
            <w:vAlign w:val="center"/>
          </w:tcPr>
          <w:p w14:paraId="128018A3" w14:textId="77777777" w:rsidR="001A1E6A" w:rsidRPr="00A62389" w:rsidRDefault="001A1E6A" w:rsidP="00E02B00">
            <w:pPr>
              <w:jc w:val="both"/>
              <w:rPr>
                <w:rFonts w:cs="Calibri"/>
                <w:bCs/>
                <w:sz w:val="24"/>
                <w:szCs w:val="24"/>
              </w:rPr>
            </w:pPr>
          </w:p>
        </w:tc>
        <w:tc>
          <w:tcPr>
            <w:tcW w:w="1472" w:type="dxa"/>
            <w:vAlign w:val="center"/>
          </w:tcPr>
          <w:p w14:paraId="573DD47E" w14:textId="77777777" w:rsidR="001A1E6A" w:rsidRPr="00A62389" w:rsidRDefault="001A1E6A" w:rsidP="00E02B00">
            <w:pPr>
              <w:jc w:val="both"/>
              <w:rPr>
                <w:rFonts w:cs="Calibri"/>
                <w:bCs/>
                <w:sz w:val="24"/>
                <w:szCs w:val="24"/>
              </w:rPr>
            </w:pPr>
          </w:p>
        </w:tc>
        <w:tc>
          <w:tcPr>
            <w:tcW w:w="1082" w:type="dxa"/>
            <w:vAlign w:val="center"/>
          </w:tcPr>
          <w:p w14:paraId="7A0DD736" w14:textId="77777777" w:rsidR="001A1E6A" w:rsidRPr="00A62389" w:rsidRDefault="001A1E6A" w:rsidP="00E02B00">
            <w:pPr>
              <w:jc w:val="both"/>
              <w:rPr>
                <w:rFonts w:cs="Calibri"/>
                <w:bCs/>
                <w:sz w:val="24"/>
                <w:szCs w:val="24"/>
              </w:rPr>
            </w:pPr>
          </w:p>
        </w:tc>
        <w:tc>
          <w:tcPr>
            <w:tcW w:w="1134" w:type="dxa"/>
            <w:vAlign w:val="center"/>
          </w:tcPr>
          <w:p w14:paraId="000632F9" w14:textId="77777777" w:rsidR="001A1E6A" w:rsidRPr="00A62389" w:rsidRDefault="001A1E6A" w:rsidP="00E02B00">
            <w:pPr>
              <w:jc w:val="both"/>
              <w:rPr>
                <w:rFonts w:cs="Calibri"/>
                <w:bCs/>
                <w:sz w:val="24"/>
                <w:szCs w:val="24"/>
              </w:rPr>
            </w:pPr>
          </w:p>
        </w:tc>
      </w:tr>
      <w:tr w:rsidR="00A62389" w:rsidRPr="00A62389" w14:paraId="29B0297F" w14:textId="77777777" w:rsidTr="00E02B00">
        <w:trPr>
          <w:cantSplit/>
          <w:trHeight w:val="359"/>
        </w:trPr>
        <w:tc>
          <w:tcPr>
            <w:tcW w:w="8292" w:type="dxa"/>
            <w:gridSpan w:val="6"/>
            <w:vAlign w:val="center"/>
          </w:tcPr>
          <w:p w14:paraId="4F753169" w14:textId="77777777" w:rsidR="001A1E6A" w:rsidRPr="00A62389" w:rsidRDefault="001A1E6A" w:rsidP="00E02B00">
            <w:pPr>
              <w:jc w:val="both"/>
              <w:rPr>
                <w:rFonts w:cs="Calibri"/>
                <w:bCs/>
                <w:sz w:val="24"/>
                <w:szCs w:val="24"/>
              </w:rPr>
            </w:pPr>
            <w:r w:rsidRPr="00A62389">
              <w:rPr>
                <w:rFonts w:cs="Calibri"/>
                <w:bCs/>
                <w:sz w:val="24"/>
                <w:szCs w:val="24"/>
              </w:rPr>
              <w:t>Totale complessivo nel triennio:</w:t>
            </w:r>
          </w:p>
        </w:tc>
        <w:tc>
          <w:tcPr>
            <w:tcW w:w="1134" w:type="dxa"/>
            <w:vAlign w:val="center"/>
          </w:tcPr>
          <w:p w14:paraId="5DF561A7" w14:textId="77777777" w:rsidR="001A1E6A" w:rsidRPr="00A62389" w:rsidRDefault="001A1E6A" w:rsidP="00E02B00">
            <w:pPr>
              <w:jc w:val="both"/>
              <w:rPr>
                <w:rFonts w:cs="Calibri"/>
                <w:bCs/>
                <w:sz w:val="24"/>
                <w:szCs w:val="24"/>
              </w:rPr>
            </w:pPr>
          </w:p>
        </w:tc>
      </w:tr>
      <w:tr w:rsidR="00A62389" w:rsidRPr="00A62389" w14:paraId="37837F95" w14:textId="77777777" w:rsidTr="00E02B00">
        <w:trPr>
          <w:cantSplit/>
          <w:trHeight w:val="587"/>
        </w:trPr>
        <w:tc>
          <w:tcPr>
            <w:tcW w:w="8292" w:type="dxa"/>
            <w:gridSpan w:val="6"/>
            <w:vAlign w:val="center"/>
          </w:tcPr>
          <w:p w14:paraId="6634C134" w14:textId="77777777" w:rsidR="001A1E6A" w:rsidRPr="00A62389" w:rsidRDefault="001A1E6A" w:rsidP="00E02B00">
            <w:pPr>
              <w:jc w:val="both"/>
              <w:rPr>
                <w:rFonts w:cs="Calibri"/>
                <w:bCs/>
                <w:sz w:val="24"/>
                <w:szCs w:val="24"/>
              </w:rPr>
            </w:pPr>
            <w:r w:rsidRPr="00A62389">
              <w:rPr>
                <w:rFonts w:cs="Calibri"/>
                <w:bCs/>
                <w:sz w:val="24"/>
                <w:szCs w:val="24"/>
              </w:rPr>
              <w:t>Media annua nel triennio: (Totale complessivo nel triennio / 3)</w:t>
            </w:r>
          </w:p>
        </w:tc>
        <w:tc>
          <w:tcPr>
            <w:tcW w:w="1134" w:type="dxa"/>
            <w:vAlign w:val="center"/>
          </w:tcPr>
          <w:p w14:paraId="10E4E074" w14:textId="77777777" w:rsidR="001A1E6A" w:rsidRPr="00A62389" w:rsidRDefault="001A1E6A" w:rsidP="00E02B00">
            <w:pPr>
              <w:jc w:val="both"/>
              <w:rPr>
                <w:rFonts w:cs="Calibri"/>
                <w:bCs/>
                <w:sz w:val="24"/>
                <w:szCs w:val="24"/>
              </w:rPr>
            </w:pPr>
          </w:p>
        </w:tc>
      </w:tr>
    </w:tbl>
    <w:p w14:paraId="4AC24EDF" w14:textId="77777777" w:rsidR="001A1E6A" w:rsidRPr="00A62389" w:rsidRDefault="001A1E6A" w:rsidP="001A1E6A">
      <w:pPr>
        <w:jc w:val="both"/>
        <w:rPr>
          <w:rFonts w:cs="Calibri"/>
          <w:bCs/>
          <w:sz w:val="24"/>
          <w:szCs w:val="24"/>
        </w:rPr>
      </w:pPr>
    </w:p>
    <w:p w14:paraId="1B588F64" w14:textId="77777777" w:rsidR="001A1E6A" w:rsidRPr="00A62389" w:rsidRDefault="001A1E6A" w:rsidP="001A1E6A">
      <w:pPr>
        <w:jc w:val="both"/>
        <w:rPr>
          <w:rFonts w:cs="Calibri"/>
          <w:b/>
          <w:sz w:val="24"/>
          <w:szCs w:val="24"/>
        </w:rPr>
      </w:pPr>
      <w:r w:rsidRPr="00A62389">
        <w:rPr>
          <w:rFonts w:cs="Calibri"/>
          <w:b/>
          <w:sz w:val="24"/>
          <w:szCs w:val="24"/>
        </w:rPr>
        <w:t>ALLEGA/ALLEGANO DISTINTA DEI LAVORI PER I QUALI SONO STATI ESPLETATI I SERVIZI DI INGEGNERIA E ARCHITETTURA RICHIESTI.</w:t>
      </w:r>
    </w:p>
    <w:p w14:paraId="2F81A2A8" w14:textId="77777777" w:rsidR="001A1E6A" w:rsidRPr="00A62389" w:rsidRDefault="001A1E6A" w:rsidP="001A1E6A">
      <w:pPr>
        <w:jc w:val="both"/>
        <w:rPr>
          <w:rFonts w:cs="Calibri"/>
          <w:b/>
          <w:bCs/>
          <w:i/>
          <w:sz w:val="24"/>
          <w:szCs w:val="24"/>
        </w:rPr>
      </w:pPr>
    </w:p>
    <w:p w14:paraId="1B49CAC5" w14:textId="77777777" w:rsidR="001A1E6A" w:rsidRPr="00A62389" w:rsidRDefault="001A1E6A" w:rsidP="001A1E6A">
      <w:pPr>
        <w:jc w:val="center"/>
        <w:rPr>
          <w:rFonts w:cs="Calibri"/>
          <w:bCs/>
          <w:sz w:val="24"/>
          <w:szCs w:val="24"/>
        </w:rPr>
      </w:pPr>
      <w:r w:rsidRPr="00A62389">
        <w:rPr>
          <w:rFonts w:cs="Calibri"/>
          <w:bCs/>
          <w:sz w:val="24"/>
          <w:szCs w:val="24"/>
        </w:rPr>
        <w:t>OVVERO</w:t>
      </w:r>
    </w:p>
    <w:p w14:paraId="78F4A2D5" w14:textId="77777777" w:rsidR="001A1E6A" w:rsidRPr="00A62389" w:rsidRDefault="001A1E6A" w:rsidP="001A1E6A">
      <w:pPr>
        <w:jc w:val="center"/>
        <w:rPr>
          <w:rFonts w:cs="Calibri"/>
          <w:b/>
          <w:sz w:val="24"/>
          <w:szCs w:val="24"/>
        </w:rPr>
      </w:pPr>
      <w:r w:rsidRPr="00A62389">
        <w:rPr>
          <w:rFonts w:cs="Calibri"/>
          <w:b/>
          <w:sz w:val="24"/>
          <w:szCs w:val="24"/>
        </w:rPr>
        <w:t>DICHIARA</w:t>
      </w:r>
    </w:p>
    <w:p w14:paraId="5C17B937" w14:textId="77777777" w:rsidR="001A1E6A" w:rsidRPr="00A62389" w:rsidRDefault="001A1E6A" w:rsidP="001A1E6A">
      <w:pPr>
        <w:jc w:val="both"/>
        <w:rPr>
          <w:rFonts w:cs="Calibri"/>
          <w:b/>
          <w:bCs/>
          <w:sz w:val="24"/>
          <w:szCs w:val="24"/>
        </w:rPr>
      </w:pPr>
      <w:r w:rsidRPr="00A62389">
        <w:rPr>
          <w:rFonts w:cs="Calibri"/>
          <w:bCs/>
          <w:i/>
          <w:sz w:val="24"/>
          <w:szCs w:val="24"/>
        </w:rPr>
        <w:t>2.4 di non essere in possesso dei requisiti di progettazione previsti dal bando di gara e di voler, pertanto, tra i soggetti elencati all’art. 46 del Codice,</w:t>
      </w:r>
    </w:p>
    <w:p w14:paraId="15296C4B" w14:textId="77777777" w:rsidR="001A1E6A" w:rsidRPr="00A62389" w:rsidRDefault="001A1E6A" w:rsidP="00D304C2">
      <w:pPr>
        <w:numPr>
          <w:ilvl w:val="0"/>
          <w:numId w:val="87"/>
        </w:numPr>
        <w:jc w:val="both"/>
        <w:rPr>
          <w:rFonts w:cs="Calibri"/>
          <w:sz w:val="24"/>
          <w:szCs w:val="24"/>
        </w:rPr>
      </w:pPr>
      <w:proofErr w:type="gramStart"/>
      <w:r w:rsidRPr="00A62389">
        <w:rPr>
          <w:rFonts w:cs="Calibri"/>
          <w:sz w:val="24"/>
          <w:szCs w:val="24"/>
        </w:rPr>
        <w:t>affidare</w:t>
      </w:r>
      <w:proofErr w:type="gramEnd"/>
      <w:r w:rsidRPr="00A62389">
        <w:rPr>
          <w:rFonts w:cs="Calibri"/>
          <w:sz w:val="24"/>
          <w:szCs w:val="24"/>
        </w:rPr>
        <w:t xml:space="preserve"> la progettazione esecutiva dei lavori in oggetto a:   __________________________________</w:t>
      </w:r>
    </w:p>
    <w:p w14:paraId="712C2FA4" w14:textId="77777777" w:rsidR="001A1E6A" w:rsidRPr="00A62389" w:rsidRDefault="001A1E6A" w:rsidP="001A1E6A">
      <w:pPr>
        <w:ind w:left="720"/>
        <w:jc w:val="both"/>
        <w:rPr>
          <w:rFonts w:cs="Calibri"/>
          <w:sz w:val="24"/>
          <w:szCs w:val="24"/>
        </w:rPr>
      </w:pPr>
      <w:r w:rsidRPr="00A62389">
        <w:rPr>
          <w:rFonts w:cs="Calibri"/>
          <w:b/>
          <w:sz w:val="24"/>
          <w:szCs w:val="24"/>
        </w:rPr>
        <w:t xml:space="preserve"> </w:t>
      </w:r>
      <w:proofErr w:type="gramStart"/>
      <w:r w:rsidRPr="00A62389">
        <w:rPr>
          <w:rFonts w:cs="Calibri"/>
          <w:b/>
          <w:sz w:val="24"/>
          <w:szCs w:val="24"/>
        </w:rPr>
        <w:t>ovvero</w:t>
      </w:r>
      <w:proofErr w:type="gramEnd"/>
    </w:p>
    <w:p w14:paraId="472CA1D6" w14:textId="0B9D6E40" w:rsidR="001A1E6A" w:rsidRPr="00A62389" w:rsidRDefault="001A1E6A" w:rsidP="00D304C2">
      <w:pPr>
        <w:numPr>
          <w:ilvl w:val="0"/>
          <w:numId w:val="87"/>
        </w:numPr>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voler costituire/ di aver costituito come da atto costitutivo che si allega, associazione temporanea con  ________________________  per la progettazione esecutiva dei lavori i</w:t>
      </w:r>
      <w:r w:rsidR="005140F7" w:rsidRPr="00A62389">
        <w:rPr>
          <w:rFonts w:cs="Calibri"/>
          <w:sz w:val="24"/>
          <w:szCs w:val="24"/>
        </w:rPr>
        <w:t>n oggetto(facsimile - ALL. A-TER</w:t>
      </w:r>
      <w:r w:rsidRPr="00A62389">
        <w:rPr>
          <w:rFonts w:cs="Calibri"/>
          <w:sz w:val="24"/>
          <w:szCs w:val="24"/>
        </w:rPr>
        <w:t xml:space="preserve">) </w:t>
      </w:r>
    </w:p>
    <w:p w14:paraId="164960F1" w14:textId="77777777" w:rsidR="001A1E6A" w:rsidRPr="00A62389" w:rsidRDefault="001A1E6A" w:rsidP="001A1E6A">
      <w:pPr>
        <w:jc w:val="both"/>
        <w:rPr>
          <w:rFonts w:cs="Calibri"/>
          <w:sz w:val="24"/>
          <w:szCs w:val="24"/>
        </w:rPr>
      </w:pPr>
      <w:r w:rsidRPr="00A62389">
        <w:rPr>
          <w:rFonts w:cs="Calibri"/>
          <w:sz w:val="24"/>
          <w:szCs w:val="24"/>
        </w:rPr>
        <w:t xml:space="preserve">In caso di raggruppamento temporaneo costituendo, la dichiarazione, pena esclusione, dovrà essere timbrata e sottoscritta da tutti gli </w:t>
      </w:r>
      <w:proofErr w:type="spellStart"/>
      <w:r w:rsidRPr="00A62389">
        <w:rPr>
          <w:rFonts w:cs="Calibri"/>
          <w:sz w:val="24"/>
          <w:szCs w:val="24"/>
        </w:rPr>
        <w:t>associandi</w:t>
      </w:r>
      <w:proofErr w:type="spellEnd"/>
      <w:r w:rsidRPr="00A62389">
        <w:rPr>
          <w:rFonts w:cs="Calibri"/>
          <w:sz w:val="24"/>
          <w:szCs w:val="24"/>
        </w:rPr>
        <w:t>.</w:t>
      </w:r>
    </w:p>
    <w:p w14:paraId="1818BAFF" w14:textId="77777777" w:rsidR="001A1E6A" w:rsidRPr="00A62389" w:rsidRDefault="001A1E6A" w:rsidP="001A1E6A">
      <w:pPr>
        <w:jc w:val="both"/>
        <w:rPr>
          <w:rFonts w:cs="Calibri"/>
          <w:bCs/>
          <w:i/>
          <w:sz w:val="24"/>
          <w:szCs w:val="24"/>
        </w:rPr>
      </w:pPr>
    </w:p>
    <w:p w14:paraId="07CA7A05" w14:textId="77777777" w:rsidR="001A1E6A" w:rsidRPr="00A62389" w:rsidRDefault="001A1E6A" w:rsidP="001A1E6A">
      <w:pPr>
        <w:jc w:val="both"/>
        <w:rPr>
          <w:rFonts w:cs="Calibri"/>
          <w:b/>
          <w:bCs/>
          <w:i/>
          <w:sz w:val="24"/>
          <w:szCs w:val="24"/>
        </w:rPr>
      </w:pPr>
      <w:r w:rsidRPr="00A62389">
        <w:rPr>
          <w:rFonts w:cs="Calibri"/>
          <w:b/>
          <w:bCs/>
          <w:i/>
          <w:sz w:val="24"/>
          <w:szCs w:val="24"/>
        </w:rPr>
        <w:t>NOTA BENE: INDICARE UN SOGGETTO TRA QUELLI ELENCATI ALL’ART. 46 DEL DLGS 50/2016 E SMI. IN CASO DI PROFESSIONISTI ASSOCIATI, DOVRANNO ESSERE INDICATI I NOMINATIVI DEI SINGOLI ASSOCIATI CHE ESEGUIRANNO LA PROGETTAZIONE.</w:t>
      </w:r>
    </w:p>
    <w:p w14:paraId="7DB7B9D3" w14:textId="77777777" w:rsidR="001A1E6A" w:rsidRPr="00A62389" w:rsidRDefault="001A1E6A" w:rsidP="001A1E6A">
      <w:pPr>
        <w:jc w:val="both"/>
        <w:rPr>
          <w:rFonts w:cs="Calibri"/>
          <w:b/>
          <w:bCs/>
          <w:i/>
          <w:sz w:val="24"/>
          <w:szCs w:val="24"/>
        </w:rPr>
      </w:pPr>
      <w:r w:rsidRPr="00A62389">
        <w:rPr>
          <w:rFonts w:cs="Calibri"/>
          <w:b/>
          <w:bCs/>
          <w:i/>
          <w:sz w:val="24"/>
          <w:szCs w:val="24"/>
        </w:rPr>
        <w:t>La sottoscritta Impresa dichiara che l’incaricato/indicato per la progettazione è in possesso di tutti i requisiti generali e speciali previsti dal bando di gara ed allega l’apposito DGUE dei componenti il costituendo raggruppamento e dichiarazione di cui all’allegato ( fac-simile ALL. A TER) rilasciata dal legale rappresentante della mandataria del medesimo La sottoscritta Impresa è, inoltre, a conoscenza che qualora tali requisiti risultino difformi da quelli indicati nel succitato bando verrà esclusa dalla gara.</w:t>
      </w:r>
    </w:p>
    <w:p w14:paraId="0C60D3B5" w14:textId="77777777" w:rsidR="001A1E6A" w:rsidRPr="00A62389" w:rsidRDefault="001A1E6A" w:rsidP="001A1E6A">
      <w:pPr>
        <w:jc w:val="both"/>
        <w:rPr>
          <w:rFonts w:cs="Calibri"/>
          <w:sz w:val="24"/>
          <w:szCs w:val="24"/>
        </w:rPr>
      </w:pPr>
    </w:p>
    <w:p w14:paraId="79A68A90" w14:textId="77777777" w:rsidR="001A1E6A" w:rsidRPr="00A62389" w:rsidRDefault="001A1E6A" w:rsidP="001A1E6A">
      <w:pPr>
        <w:jc w:val="both"/>
        <w:rPr>
          <w:rFonts w:cs="Calibri"/>
          <w:bCs/>
          <w:i/>
          <w:sz w:val="24"/>
          <w:szCs w:val="24"/>
          <w:u w:val="single"/>
        </w:rPr>
      </w:pPr>
      <w:r w:rsidRPr="00A62389">
        <w:rPr>
          <w:rFonts w:cs="Calibri"/>
          <w:bCs/>
          <w:i/>
          <w:sz w:val="24"/>
          <w:szCs w:val="24"/>
          <w:u w:val="single"/>
        </w:rPr>
        <w:t>IPOTESI B) CONCORRENTI CON QUALIFICAZIONE SOA DI SOLA COSTRUZIONE</w:t>
      </w:r>
    </w:p>
    <w:p w14:paraId="051E9EEB" w14:textId="77777777" w:rsidR="001A1E6A" w:rsidRPr="00A62389" w:rsidRDefault="001A1E6A" w:rsidP="001A1E6A">
      <w:pPr>
        <w:jc w:val="center"/>
        <w:rPr>
          <w:rFonts w:cs="Calibri"/>
          <w:b/>
          <w:bCs/>
          <w:i/>
          <w:sz w:val="24"/>
          <w:szCs w:val="24"/>
        </w:rPr>
      </w:pPr>
      <w:r w:rsidRPr="00A62389">
        <w:rPr>
          <w:rFonts w:cs="Calibri"/>
          <w:b/>
          <w:bCs/>
          <w:i/>
          <w:sz w:val="24"/>
          <w:szCs w:val="24"/>
        </w:rPr>
        <w:t>DICHIARA</w:t>
      </w:r>
    </w:p>
    <w:p w14:paraId="02C3405E" w14:textId="77777777" w:rsidR="001A1E6A" w:rsidRPr="00A62389" w:rsidRDefault="001A1E6A" w:rsidP="001A1E6A">
      <w:pPr>
        <w:jc w:val="center"/>
        <w:rPr>
          <w:rFonts w:cs="Calibri"/>
          <w:bCs/>
          <w:i/>
          <w:sz w:val="24"/>
          <w:szCs w:val="24"/>
        </w:rPr>
      </w:pPr>
      <w:r w:rsidRPr="00A62389">
        <w:rPr>
          <w:rFonts w:cs="Calibri"/>
          <w:bCs/>
          <w:i/>
          <w:sz w:val="24"/>
          <w:szCs w:val="24"/>
        </w:rPr>
        <w:t>(</w:t>
      </w:r>
      <w:proofErr w:type="gramStart"/>
      <w:r w:rsidRPr="00A62389">
        <w:rPr>
          <w:rFonts w:cs="Calibri"/>
          <w:bCs/>
          <w:i/>
          <w:sz w:val="24"/>
          <w:szCs w:val="24"/>
        </w:rPr>
        <w:t>omettere</w:t>
      </w:r>
      <w:proofErr w:type="gramEnd"/>
      <w:r w:rsidRPr="00A62389">
        <w:rPr>
          <w:rFonts w:cs="Calibri"/>
          <w:bCs/>
          <w:i/>
          <w:sz w:val="24"/>
          <w:szCs w:val="24"/>
        </w:rPr>
        <w:t xml:space="preserve"> la parte che non interessa)</w:t>
      </w:r>
    </w:p>
    <w:p w14:paraId="178902F5" w14:textId="77777777" w:rsidR="001A1E6A" w:rsidRPr="00A62389" w:rsidRDefault="001A1E6A" w:rsidP="001A1E6A">
      <w:pPr>
        <w:jc w:val="center"/>
        <w:rPr>
          <w:rFonts w:cs="Calibri"/>
          <w:b/>
          <w:bCs/>
          <w:i/>
          <w:sz w:val="24"/>
          <w:szCs w:val="24"/>
        </w:rPr>
      </w:pPr>
    </w:p>
    <w:p w14:paraId="7E433C4E" w14:textId="416F7702" w:rsidR="001A1E6A" w:rsidRPr="00A62389" w:rsidRDefault="001A1E6A" w:rsidP="001A1E6A">
      <w:pPr>
        <w:jc w:val="both"/>
        <w:rPr>
          <w:rFonts w:cs="Calibri"/>
          <w:bCs/>
          <w:sz w:val="24"/>
          <w:szCs w:val="24"/>
        </w:rPr>
      </w:pPr>
      <w:r w:rsidRPr="00A62389">
        <w:rPr>
          <w:rFonts w:cs="Calibri"/>
          <w:bCs/>
          <w:sz w:val="24"/>
          <w:szCs w:val="24"/>
        </w:rPr>
        <w:t xml:space="preserve">2.5 </w:t>
      </w:r>
      <w:r w:rsidRPr="00A62389">
        <w:rPr>
          <w:rFonts w:cs="Calibri"/>
          <w:bCs/>
          <w:sz w:val="24"/>
          <w:szCs w:val="24"/>
        </w:rPr>
        <w:tab/>
        <w:t xml:space="preserve">di possedere SOA per attività di sola costruzione da cui risulti anche il possesso del sistema di qualità aziendale UNI EN ISO 9000, che si allega </w:t>
      </w:r>
    </w:p>
    <w:p w14:paraId="746D823B" w14:textId="77777777" w:rsidR="001A1E6A" w:rsidRPr="00A62389" w:rsidRDefault="001A1E6A" w:rsidP="001A1E6A">
      <w:pPr>
        <w:jc w:val="center"/>
        <w:rPr>
          <w:rFonts w:cs="Calibri"/>
          <w:sz w:val="24"/>
          <w:szCs w:val="24"/>
        </w:rPr>
      </w:pPr>
      <w:r w:rsidRPr="00A62389">
        <w:rPr>
          <w:rFonts w:cs="Calibri"/>
          <w:sz w:val="24"/>
          <w:szCs w:val="24"/>
        </w:rPr>
        <w:t>OVVERO</w:t>
      </w:r>
    </w:p>
    <w:p w14:paraId="282A020D" w14:textId="77777777" w:rsidR="001A1E6A" w:rsidRPr="00A62389" w:rsidRDefault="001A1E6A" w:rsidP="001A1E6A">
      <w:pPr>
        <w:jc w:val="both"/>
        <w:rPr>
          <w:rFonts w:cs="Calibri"/>
          <w:b/>
          <w:bCs/>
          <w:sz w:val="24"/>
          <w:szCs w:val="24"/>
        </w:rPr>
      </w:pPr>
      <w:r w:rsidRPr="00A62389">
        <w:rPr>
          <w:rFonts w:cs="Calibri"/>
          <w:bCs/>
          <w:sz w:val="24"/>
          <w:szCs w:val="24"/>
        </w:rPr>
        <w:t xml:space="preserve">2.6. </w:t>
      </w:r>
      <w:r w:rsidRPr="00A62389">
        <w:rPr>
          <w:rFonts w:cs="Calibri"/>
          <w:bCs/>
          <w:sz w:val="24"/>
          <w:szCs w:val="24"/>
        </w:rPr>
        <w:tab/>
      </w:r>
      <w:proofErr w:type="gramStart"/>
      <w:r w:rsidRPr="00A62389">
        <w:rPr>
          <w:rFonts w:cs="Calibri"/>
          <w:bCs/>
          <w:sz w:val="24"/>
          <w:szCs w:val="24"/>
        </w:rPr>
        <w:t>di</w:t>
      </w:r>
      <w:proofErr w:type="gramEnd"/>
      <w:r w:rsidRPr="00A62389">
        <w:rPr>
          <w:rFonts w:cs="Calibri"/>
          <w:bCs/>
          <w:sz w:val="24"/>
          <w:szCs w:val="24"/>
        </w:rPr>
        <w:t xml:space="preserve"> non essere in possesso dei requisiti di progettazione previsti dal bando di gara e di voler, pertanto, tra i soggetti elencati all’art. 46 del Codice,</w:t>
      </w:r>
    </w:p>
    <w:p w14:paraId="6E9D86DC" w14:textId="77777777" w:rsidR="001A1E6A" w:rsidRPr="00A62389" w:rsidRDefault="001A1E6A" w:rsidP="00D304C2">
      <w:pPr>
        <w:numPr>
          <w:ilvl w:val="0"/>
          <w:numId w:val="87"/>
        </w:numPr>
        <w:jc w:val="both"/>
        <w:rPr>
          <w:rFonts w:cs="Calibri"/>
          <w:sz w:val="24"/>
          <w:szCs w:val="24"/>
        </w:rPr>
      </w:pPr>
      <w:proofErr w:type="gramStart"/>
      <w:r w:rsidRPr="00A62389">
        <w:rPr>
          <w:rFonts w:cs="Calibri"/>
          <w:sz w:val="24"/>
          <w:szCs w:val="24"/>
        </w:rPr>
        <w:t>affidare</w:t>
      </w:r>
      <w:proofErr w:type="gramEnd"/>
      <w:r w:rsidRPr="00A62389">
        <w:rPr>
          <w:rFonts w:cs="Calibri"/>
          <w:sz w:val="24"/>
          <w:szCs w:val="24"/>
        </w:rPr>
        <w:t xml:space="preserve"> la progettazione esecutiva dei lavori in oggetto a:   _________________________________;</w:t>
      </w:r>
    </w:p>
    <w:p w14:paraId="2C4B9378" w14:textId="77777777" w:rsidR="001A1E6A" w:rsidRPr="00A62389" w:rsidRDefault="001A1E6A" w:rsidP="001A1E6A">
      <w:pPr>
        <w:ind w:firstLine="709"/>
        <w:jc w:val="both"/>
        <w:rPr>
          <w:rFonts w:cs="Calibri"/>
          <w:sz w:val="24"/>
          <w:szCs w:val="24"/>
        </w:rPr>
      </w:pPr>
      <w:proofErr w:type="gramStart"/>
      <w:r w:rsidRPr="00A62389">
        <w:rPr>
          <w:rFonts w:cs="Calibri"/>
          <w:b/>
          <w:sz w:val="24"/>
          <w:szCs w:val="24"/>
        </w:rPr>
        <w:t>ovvero</w:t>
      </w:r>
      <w:proofErr w:type="gramEnd"/>
    </w:p>
    <w:p w14:paraId="6A652BA6" w14:textId="2BB8B520" w:rsidR="001A1E6A" w:rsidRPr="00A62389" w:rsidRDefault="001A1E6A" w:rsidP="00D304C2">
      <w:pPr>
        <w:numPr>
          <w:ilvl w:val="0"/>
          <w:numId w:val="87"/>
        </w:numPr>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voler costituire/ di aver costituito come da atto costitutivo che si allega, associazione temporanea con  ________________________  per la progettazione esecutiva dei lavori in</w:t>
      </w:r>
      <w:r w:rsidR="001D4D07" w:rsidRPr="00A62389">
        <w:rPr>
          <w:rFonts w:cs="Calibri"/>
          <w:sz w:val="24"/>
          <w:szCs w:val="24"/>
        </w:rPr>
        <w:t xml:space="preserve"> </w:t>
      </w:r>
      <w:r w:rsidR="005140F7" w:rsidRPr="00A62389">
        <w:rPr>
          <w:rFonts w:cs="Calibri"/>
          <w:sz w:val="24"/>
          <w:szCs w:val="24"/>
        </w:rPr>
        <w:t>oggetto (facsimile  - ALL. A-TER</w:t>
      </w:r>
      <w:r w:rsidRPr="00A62389">
        <w:rPr>
          <w:rFonts w:cs="Calibri"/>
          <w:sz w:val="24"/>
          <w:szCs w:val="24"/>
        </w:rPr>
        <w:t>);</w:t>
      </w:r>
    </w:p>
    <w:p w14:paraId="46485CF7" w14:textId="77777777" w:rsidR="001A1E6A" w:rsidRPr="00A62389" w:rsidRDefault="001A1E6A" w:rsidP="001A1E6A">
      <w:pPr>
        <w:jc w:val="both"/>
        <w:rPr>
          <w:rFonts w:cs="Calibri"/>
          <w:sz w:val="24"/>
          <w:szCs w:val="24"/>
        </w:rPr>
      </w:pPr>
      <w:r w:rsidRPr="00A62389">
        <w:rPr>
          <w:rFonts w:cs="Calibri"/>
          <w:sz w:val="24"/>
          <w:szCs w:val="24"/>
        </w:rPr>
        <w:t xml:space="preserve">In caso di raggruppamento temporaneo costituendo, la dichiarazione, pena esclusione, dovrà essere timbrata e sottoscritta da tutti gli </w:t>
      </w:r>
      <w:proofErr w:type="spellStart"/>
      <w:r w:rsidRPr="00A62389">
        <w:rPr>
          <w:rFonts w:cs="Calibri"/>
          <w:sz w:val="24"/>
          <w:szCs w:val="24"/>
        </w:rPr>
        <w:t>associandi</w:t>
      </w:r>
      <w:proofErr w:type="spellEnd"/>
      <w:r w:rsidRPr="00A62389">
        <w:rPr>
          <w:rFonts w:cs="Calibri"/>
          <w:sz w:val="24"/>
          <w:szCs w:val="24"/>
        </w:rPr>
        <w:t>.</w:t>
      </w:r>
    </w:p>
    <w:p w14:paraId="61234B84" w14:textId="77777777" w:rsidR="001A1E6A" w:rsidRPr="00A62389" w:rsidRDefault="001A1E6A" w:rsidP="001A1E6A">
      <w:pPr>
        <w:jc w:val="both"/>
        <w:rPr>
          <w:rFonts w:cs="Calibri"/>
          <w:b/>
          <w:sz w:val="24"/>
          <w:szCs w:val="24"/>
        </w:rPr>
      </w:pPr>
      <w:r w:rsidRPr="00A62389">
        <w:rPr>
          <w:rFonts w:cs="Calibri"/>
          <w:b/>
          <w:sz w:val="24"/>
          <w:szCs w:val="24"/>
        </w:rPr>
        <w:t>NOTA BENE: INDICARE UN SOGGETTO TRA QUELLI ELENCATI ALL’ART. 46 DEL DLGS 50/2016 E SMI. IN CASO DI PROFESSIONISTI ASSOCIATI, DOVRANNO ESSERE INDICATI I NOMINATIVI DEI SINGOLI ASSOCIATI CHE ESEGUIRANNO LA PROGETTAZIONE.</w:t>
      </w:r>
    </w:p>
    <w:p w14:paraId="2214F45A" w14:textId="621A9154" w:rsidR="001A1E6A" w:rsidRPr="00A62389" w:rsidRDefault="001A1E6A" w:rsidP="001A1E6A">
      <w:pPr>
        <w:jc w:val="both"/>
        <w:rPr>
          <w:rFonts w:cs="Calibri"/>
          <w:bCs/>
          <w:i/>
          <w:sz w:val="24"/>
          <w:szCs w:val="24"/>
        </w:rPr>
      </w:pPr>
      <w:r w:rsidRPr="00A62389">
        <w:rPr>
          <w:rFonts w:cs="Calibri"/>
          <w:bCs/>
          <w:i/>
          <w:sz w:val="24"/>
          <w:szCs w:val="24"/>
        </w:rPr>
        <w:t xml:space="preserve">La sottoscritta Impresa dichiara che l’incaricato/indicato per la progettazione è in possesso di tutti i requisiti generali e speciali previsti dal bando di gara ed allega l’apposito DGUE del progettista designato/indicato e dei componenti il costituendo raggruppamento e dichiarazione di cui all’allegato  ALL. </w:t>
      </w:r>
      <w:r w:rsidR="00B22FB6" w:rsidRPr="00A62389">
        <w:rPr>
          <w:rFonts w:cs="Calibri"/>
          <w:bCs/>
          <w:i/>
          <w:sz w:val="24"/>
          <w:szCs w:val="24"/>
        </w:rPr>
        <w:t>A</w:t>
      </w:r>
      <w:r w:rsidR="00D70B37" w:rsidRPr="00A62389">
        <w:rPr>
          <w:rFonts w:cs="Calibri"/>
          <w:bCs/>
          <w:i/>
          <w:sz w:val="24"/>
          <w:szCs w:val="24"/>
        </w:rPr>
        <w:t>-ter</w:t>
      </w:r>
      <w:r w:rsidRPr="00A62389">
        <w:rPr>
          <w:rFonts w:cs="Calibri"/>
          <w:bCs/>
          <w:i/>
          <w:sz w:val="24"/>
          <w:szCs w:val="24"/>
        </w:rPr>
        <w:t xml:space="preserve"> rilasciata dal legale rappresentante della mandataria del medesimo La sottoscritta Impresa è, inoltre, a conoscenza che qualora tali requisiti risultino difformi da quelli indicati nel succitato bando verrà esclusa dalla gara.</w:t>
      </w:r>
    </w:p>
    <w:p w14:paraId="18EEDBAB" w14:textId="77777777" w:rsidR="001A1E6A" w:rsidRPr="00A62389" w:rsidRDefault="001A1E6A" w:rsidP="001A1E6A">
      <w:pPr>
        <w:jc w:val="both"/>
        <w:rPr>
          <w:rFonts w:cs="Calibri"/>
          <w:bCs/>
          <w:sz w:val="24"/>
          <w:szCs w:val="24"/>
          <w:u w:val="single"/>
        </w:rPr>
      </w:pPr>
    </w:p>
    <w:p w14:paraId="1E6DE0BA" w14:textId="77777777" w:rsidR="001A1E6A" w:rsidRPr="00A62389" w:rsidRDefault="001A1E6A" w:rsidP="001A1E6A">
      <w:pPr>
        <w:jc w:val="both"/>
        <w:rPr>
          <w:rFonts w:cs="Calibri"/>
          <w:bCs/>
          <w:sz w:val="24"/>
          <w:szCs w:val="24"/>
          <w:u w:val="single"/>
        </w:rPr>
      </w:pPr>
      <w:r w:rsidRPr="00A62389">
        <w:rPr>
          <w:rFonts w:cs="Calibri"/>
          <w:bCs/>
          <w:sz w:val="24"/>
          <w:szCs w:val="24"/>
          <w:u w:val="single"/>
        </w:rPr>
        <w:t>IPOTESI C) PER LE IMPRESE LEGITTIMAMENTE NON IN POSSESSO DI CERTIFICAZIONE SOA</w:t>
      </w:r>
    </w:p>
    <w:p w14:paraId="7852FC7C" w14:textId="77777777" w:rsidR="001A1E6A" w:rsidRPr="00A62389" w:rsidRDefault="001A1E6A" w:rsidP="001A1E6A">
      <w:pPr>
        <w:jc w:val="center"/>
        <w:rPr>
          <w:rFonts w:cs="Calibri"/>
          <w:bCs/>
          <w:i/>
          <w:sz w:val="24"/>
          <w:szCs w:val="24"/>
        </w:rPr>
      </w:pPr>
      <w:r w:rsidRPr="00A62389">
        <w:rPr>
          <w:rFonts w:cs="Calibri"/>
          <w:b/>
          <w:bCs/>
          <w:i/>
          <w:sz w:val="24"/>
          <w:szCs w:val="24"/>
        </w:rPr>
        <w:t>DICHIARA</w:t>
      </w:r>
    </w:p>
    <w:p w14:paraId="22AD14BD" w14:textId="77777777" w:rsidR="001A1E6A" w:rsidRPr="00A62389" w:rsidRDefault="001A1E6A" w:rsidP="001A1E6A">
      <w:pPr>
        <w:jc w:val="center"/>
        <w:rPr>
          <w:rFonts w:cs="Calibri"/>
          <w:bCs/>
          <w:i/>
          <w:sz w:val="24"/>
          <w:szCs w:val="24"/>
        </w:rPr>
      </w:pPr>
      <w:r w:rsidRPr="00A62389">
        <w:rPr>
          <w:rFonts w:cs="Calibri"/>
          <w:bCs/>
          <w:i/>
          <w:sz w:val="24"/>
          <w:szCs w:val="24"/>
        </w:rPr>
        <w:t>(</w:t>
      </w:r>
      <w:proofErr w:type="gramStart"/>
      <w:r w:rsidRPr="00A62389">
        <w:rPr>
          <w:rFonts w:cs="Calibri"/>
          <w:bCs/>
          <w:i/>
          <w:sz w:val="24"/>
          <w:szCs w:val="24"/>
        </w:rPr>
        <w:t>omettere</w:t>
      </w:r>
      <w:proofErr w:type="gramEnd"/>
      <w:r w:rsidRPr="00A62389">
        <w:rPr>
          <w:rFonts w:cs="Calibri"/>
          <w:bCs/>
          <w:i/>
          <w:sz w:val="24"/>
          <w:szCs w:val="24"/>
        </w:rPr>
        <w:t xml:space="preserve"> la parte che non interessa)</w:t>
      </w:r>
    </w:p>
    <w:p w14:paraId="65015B84" w14:textId="77777777" w:rsidR="001A1E6A" w:rsidRPr="00A62389" w:rsidRDefault="001A1E6A" w:rsidP="0092394E">
      <w:pPr>
        <w:numPr>
          <w:ilvl w:val="0"/>
          <w:numId w:val="86"/>
        </w:numPr>
        <w:ind w:left="851" w:hanging="567"/>
        <w:jc w:val="both"/>
        <w:rPr>
          <w:rFonts w:cs="Calibri"/>
          <w:sz w:val="24"/>
          <w:szCs w:val="24"/>
        </w:rPr>
      </w:pPr>
      <w:proofErr w:type="gramStart"/>
      <w:r w:rsidRPr="00A62389">
        <w:rPr>
          <w:rFonts w:cs="Calibri"/>
          <w:sz w:val="24"/>
          <w:szCs w:val="24"/>
        </w:rPr>
        <w:t>che</w:t>
      </w:r>
      <w:proofErr w:type="gramEnd"/>
      <w:r w:rsidRPr="00A62389">
        <w:rPr>
          <w:rFonts w:cs="Calibri"/>
          <w:sz w:val="24"/>
          <w:szCs w:val="24"/>
        </w:rPr>
        <w:t xml:space="preserve"> la cifra d’affari (in Euro) in lavori, svolti mediante attività diretta ed indiretta, relativa al quinquennio antecedente la data di pubblicazione del bando di gara, non è inferiore al 100% degli importi delle qualificazioni richieste nelle varie categorie dell’appalto da affidare, così come definita dall’art. 79, comma 2, lettera b) del Regolamento del Codice;</w:t>
      </w:r>
    </w:p>
    <w:p w14:paraId="0020D463" w14:textId="77777777" w:rsidR="001A1E6A" w:rsidRPr="00A62389" w:rsidRDefault="001A1E6A" w:rsidP="0092394E">
      <w:pPr>
        <w:numPr>
          <w:ilvl w:val="0"/>
          <w:numId w:val="86"/>
        </w:numPr>
        <w:ind w:left="993" w:hanging="709"/>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aver eseguito lavori, relativi al quinquennio antecedente la data di pubblicazione del bando di gara, appartenenti a ciascuna categoria richiesta, oggetto dell’appalto, di importo non inferiore al 90% di quello della classifica richiesta, così come definiti dall’art. 79, comma 5, lettera b) del Regolamento del Codice;</w:t>
      </w:r>
    </w:p>
    <w:p w14:paraId="06808FFE" w14:textId="77777777" w:rsidR="001A1E6A" w:rsidRPr="00A62389" w:rsidRDefault="001A1E6A" w:rsidP="0092394E">
      <w:pPr>
        <w:numPr>
          <w:ilvl w:val="0"/>
          <w:numId w:val="86"/>
        </w:numPr>
        <w:ind w:left="993" w:hanging="709"/>
        <w:jc w:val="both"/>
        <w:rPr>
          <w:rFonts w:cs="Calibri"/>
          <w:sz w:val="24"/>
          <w:szCs w:val="24"/>
        </w:rPr>
      </w:pPr>
      <w:r w:rsidRPr="00A62389">
        <w:rPr>
          <w:rFonts w:cs="Calibri"/>
          <w:sz w:val="24"/>
          <w:szCs w:val="24"/>
        </w:rPr>
        <w:t>di aver eseguito un singolo lavoro, relativo al quinquennio antecedente la data di pubblicazione del bando di gara, appartenenti ad ogni singola categoria richiesta, oggetto dell’appalto, di importo non inferiore al 40% della qualificazione richiesta, ovvero, in alternativa, di due lavori, nella stessa singola categoria, di importo complessivo non inferiore al 55% della qualificazione richiesta, ovvero, in alternativa, di tre lavori, nella stessa singola categoria, di importo complessivo non inferiore al 65% dell’importo della qualificazione richiesta, così come definiti dall’art. 79, comma 5, lettera c) del Regolamento del Codice;</w:t>
      </w:r>
    </w:p>
    <w:p w14:paraId="0D20B555" w14:textId="77777777" w:rsidR="001A1E6A" w:rsidRPr="00A62389" w:rsidRDefault="001A1E6A" w:rsidP="0092394E">
      <w:pPr>
        <w:numPr>
          <w:ilvl w:val="0"/>
          <w:numId w:val="86"/>
        </w:numPr>
        <w:ind w:left="993" w:hanging="709"/>
        <w:jc w:val="both"/>
        <w:rPr>
          <w:rFonts w:cs="Calibri"/>
          <w:sz w:val="24"/>
          <w:szCs w:val="24"/>
        </w:rPr>
      </w:pPr>
      <w:proofErr w:type="gramStart"/>
      <w:r w:rsidRPr="00A62389">
        <w:rPr>
          <w:rFonts w:cs="Calibri"/>
          <w:sz w:val="24"/>
          <w:szCs w:val="24"/>
        </w:rPr>
        <w:t>che</w:t>
      </w:r>
      <w:proofErr w:type="gramEnd"/>
      <w:r w:rsidRPr="00A62389">
        <w:rPr>
          <w:rFonts w:cs="Calibri"/>
          <w:sz w:val="24"/>
          <w:szCs w:val="24"/>
        </w:rPr>
        <w:t xml:space="preserve"> il costo complessivo sostenuto per il personale dipendente, relativo al quinquennio antecedente la data di pubblicazione del bando, non è inferiore ai valori fissati dall’articolo  79, comma 10, del Regolamento del Codice;;</w:t>
      </w:r>
    </w:p>
    <w:p w14:paraId="3AD92640" w14:textId="77777777" w:rsidR="001A1E6A" w:rsidRPr="00A62389" w:rsidRDefault="001A1E6A" w:rsidP="0092394E">
      <w:pPr>
        <w:numPr>
          <w:ilvl w:val="0"/>
          <w:numId w:val="86"/>
        </w:numPr>
        <w:ind w:left="993" w:hanging="709"/>
        <w:jc w:val="both"/>
        <w:rPr>
          <w:rFonts w:cs="Calibri"/>
          <w:sz w:val="24"/>
          <w:szCs w:val="24"/>
        </w:rPr>
      </w:pPr>
      <w:proofErr w:type="gramStart"/>
      <w:r w:rsidRPr="00A62389">
        <w:rPr>
          <w:rFonts w:cs="Calibri"/>
          <w:sz w:val="24"/>
          <w:szCs w:val="24"/>
        </w:rPr>
        <w:t>che</w:t>
      </w:r>
      <w:proofErr w:type="gramEnd"/>
      <w:r w:rsidRPr="00A62389">
        <w:rPr>
          <w:rFonts w:cs="Calibri"/>
          <w:sz w:val="24"/>
          <w:szCs w:val="24"/>
        </w:rPr>
        <w:t xml:space="preserve"> la dotazione stabile di attrezzatura tecnica, relativa al quinquennio antecedente la data di pubblicazione del bando, non è inferiore ai valori fissati dall’art. 79, comma 8, del Regolamento del Codice;</w:t>
      </w:r>
    </w:p>
    <w:p w14:paraId="379D4AE4" w14:textId="77777777" w:rsidR="001A1E6A" w:rsidRPr="00A62389" w:rsidRDefault="001A1E6A" w:rsidP="0092394E">
      <w:pPr>
        <w:numPr>
          <w:ilvl w:val="0"/>
          <w:numId w:val="86"/>
        </w:numPr>
        <w:ind w:left="993" w:hanging="709"/>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essere in grado di produrre idonee referenze bancarie;</w:t>
      </w:r>
    </w:p>
    <w:p w14:paraId="284EE2B3" w14:textId="77777777" w:rsidR="001A1E6A" w:rsidRPr="00A62389" w:rsidRDefault="001A1E6A" w:rsidP="0092394E">
      <w:pPr>
        <w:numPr>
          <w:ilvl w:val="0"/>
          <w:numId w:val="86"/>
        </w:numPr>
        <w:ind w:left="993" w:hanging="709"/>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essere in possesso di attestazione del sistema di qualità aziendale UNI EN ISO 9000, ai sensi dell’art. 63 del  Regolamento del Codice (</w:t>
      </w:r>
      <w:r w:rsidRPr="00A62389">
        <w:rPr>
          <w:rFonts w:cs="Calibri"/>
          <w:i/>
          <w:sz w:val="24"/>
          <w:szCs w:val="24"/>
        </w:rPr>
        <w:t>ad esclusione delle classifiche I e II</w:t>
      </w:r>
      <w:r w:rsidRPr="00A62389">
        <w:rPr>
          <w:rFonts w:cs="Calibri"/>
          <w:sz w:val="24"/>
          <w:szCs w:val="24"/>
        </w:rPr>
        <w:t>).</w:t>
      </w:r>
    </w:p>
    <w:p w14:paraId="755BA6A5" w14:textId="77777777" w:rsidR="001A1E6A" w:rsidRPr="00A62389" w:rsidRDefault="001A1E6A" w:rsidP="0092394E">
      <w:pPr>
        <w:numPr>
          <w:ilvl w:val="0"/>
          <w:numId w:val="86"/>
        </w:numPr>
        <w:ind w:left="993" w:hanging="709"/>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aver affidato la Direzione Tecnica a _________________________ il/i quale/i possiede/no i requisiti richiesti dell’art.87 del Regolamento del Codice;</w:t>
      </w:r>
    </w:p>
    <w:p w14:paraId="5814FBEE" w14:textId="77777777" w:rsidR="001A1E6A" w:rsidRPr="00A62389" w:rsidRDefault="001A1E6A" w:rsidP="0092394E">
      <w:pPr>
        <w:numPr>
          <w:ilvl w:val="0"/>
          <w:numId w:val="86"/>
        </w:numPr>
        <w:ind w:left="993" w:hanging="709"/>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w:t>
      </w:r>
      <w:r w:rsidRPr="00A62389">
        <w:rPr>
          <w:rFonts w:cs="Calibri"/>
          <w:b/>
          <w:sz w:val="24"/>
          <w:szCs w:val="24"/>
        </w:rPr>
        <w:t>possedere</w:t>
      </w:r>
      <w:r w:rsidRPr="00A62389">
        <w:rPr>
          <w:rFonts w:cs="Calibri"/>
          <w:sz w:val="24"/>
          <w:szCs w:val="24"/>
        </w:rPr>
        <w:t>: (</w:t>
      </w:r>
      <w:r w:rsidRPr="00A62389">
        <w:rPr>
          <w:rFonts w:cs="Calibri"/>
          <w:i/>
          <w:sz w:val="24"/>
          <w:szCs w:val="24"/>
        </w:rPr>
        <w:t>omettere la parte che non interessa</w:t>
      </w:r>
      <w:r w:rsidRPr="00A62389">
        <w:rPr>
          <w:rFonts w:cs="Calibri"/>
          <w:sz w:val="24"/>
          <w:szCs w:val="24"/>
        </w:rPr>
        <w:t xml:space="preserve">) adeguata capacità progettuale in quanto: </w:t>
      </w:r>
    </w:p>
    <w:p w14:paraId="3811BA32" w14:textId="77777777" w:rsidR="001A1E6A" w:rsidRPr="00A62389" w:rsidRDefault="001A1E6A" w:rsidP="001A1E6A">
      <w:pPr>
        <w:ind w:left="116" w:firstLine="244"/>
        <w:jc w:val="both"/>
        <w:rPr>
          <w:rFonts w:cs="Calibri"/>
          <w:bCs/>
          <w:sz w:val="24"/>
          <w:szCs w:val="24"/>
        </w:rPr>
      </w:pPr>
      <w:proofErr w:type="gramStart"/>
      <w:r w:rsidRPr="00A62389">
        <w:rPr>
          <w:rFonts w:cs="Calibri"/>
          <w:bCs/>
          <w:sz w:val="24"/>
          <w:szCs w:val="24"/>
        </w:rPr>
        <w:t>la</w:t>
      </w:r>
      <w:proofErr w:type="gramEnd"/>
      <w:r w:rsidRPr="00A62389">
        <w:rPr>
          <w:rFonts w:cs="Calibri"/>
          <w:bCs/>
          <w:sz w:val="24"/>
          <w:szCs w:val="24"/>
        </w:rPr>
        <w:t xml:space="preserve"> propria struttura di progettazione:</w:t>
      </w:r>
    </w:p>
    <w:p w14:paraId="1B20D6C0" w14:textId="19DB6188" w:rsidR="001A1E6A" w:rsidRPr="00A62389" w:rsidRDefault="00A05632" w:rsidP="00D304C2">
      <w:pPr>
        <w:numPr>
          <w:ilvl w:val="0"/>
          <w:numId w:val="98"/>
        </w:numPr>
        <w:jc w:val="both"/>
        <w:rPr>
          <w:rFonts w:cs="Calibri"/>
          <w:sz w:val="24"/>
          <w:szCs w:val="24"/>
        </w:rPr>
      </w:pPr>
      <w:proofErr w:type="gramStart"/>
      <w:r w:rsidRPr="00A62389">
        <w:rPr>
          <w:rFonts w:cs="Calibri"/>
          <w:bCs/>
          <w:sz w:val="24"/>
          <w:szCs w:val="24"/>
        </w:rPr>
        <w:t>ha</w:t>
      </w:r>
      <w:proofErr w:type="gramEnd"/>
      <w:r w:rsidRPr="00A62389">
        <w:rPr>
          <w:rFonts w:cs="Calibri"/>
          <w:bCs/>
          <w:sz w:val="24"/>
          <w:szCs w:val="24"/>
        </w:rPr>
        <w:t xml:space="preserve"> effettuato progettazioni per un fatturato globale minimo annuo </w:t>
      </w:r>
      <w:r w:rsidRPr="00A62389">
        <w:rPr>
          <w:rFonts w:cs="Calibri"/>
          <w:sz w:val="24"/>
          <w:szCs w:val="24"/>
        </w:rPr>
        <w:t>per servizi d’ingegneria e architettura espletati nei migliori tre esercizi del quinquennio precedente la data di pubblicazione del bando di gara</w:t>
      </w:r>
      <w:r w:rsidRPr="00A62389">
        <w:rPr>
          <w:rFonts w:cs="Calibri"/>
          <w:bCs/>
          <w:sz w:val="24"/>
          <w:szCs w:val="24"/>
        </w:rPr>
        <w:t xml:space="preserve"> per un importo  non inferiore a quello indicato da bando di gara:</w:t>
      </w:r>
    </w:p>
    <w:tbl>
      <w:tblPr>
        <w:tblW w:w="96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3240"/>
        <w:gridCol w:w="2136"/>
        <w:gridCol w:w="3685"/>
      </w:tblGrid>
      <w:tr w:rsidR="00A62389" w:rsidRPr="00A62389" w14:paraId="45B228FA" w14:textId="77777777" w:rsidTr="00E02B00">
        <w:trPr>
          <w:cantSplit/>
          <w:trHeight w:val="1482"/>
        </w:trPr>
        <w:tc>
          <w:tcPr>
            <w:tcW w:w="540" w:type="dxa"/>
            <w:vAlign w:val="center"/>
          </w:tcPr>
          <w:p w14:paraId="55DB3B45" w14:textId="77777777" w:rsidR="001A1E6A" w:rsidRPr="00A62389" w:rsidRDefault="001A1E6A" w:rsidP="00E02B00">
            <w:pPr>
              <w:jc w:val="both"/>
              <w:rPr>
                <w:rFonts w:cs="Calibri"/>
                <w:i/>
                <w:sz w:val="24"/>
                <w:szCs w:val="24"/>
              </w:rPr>
            </w:pPr>
          </w:p>
        </w:tc>
        <w:tc>
          <w:tcPr>
            <w:tcW w:w="3240" w:type="dxa"/>
            <w:vAlign w:val="center"/>
          </w:tcPr>
          <w:p w14:paraId="567DB6C2" w14:textId="77777777" w:rsidR="001A1E6A" w:rsidRPr="00A62389" w:rsidRDefault="001A1E6A" w:rsidP="00E02B00">
            <w:pPr>
              <w:jc w:val="both"/>
              <w:rPr>
                <w:rFonts w:cs="Calibri"/>
                <w:i/>
                <w:sz w:val="24"/>
                <w:szCs w:val="24"/>
              </w:rPr>
            </w:pPr>
            <w:proofErr w:type="gramStart"/>
            <w:r w:rsidRPr="00A62389">
              <w:rPr>
                <w:rFonts w:cs="Calibri"/>
                <w:i/>
                <w:sz w:val="24"/>
                <w:szCs w:val="24"/>
              </w:rPr>
              <w:t>anno</w:t>
            </w:r>
            <w:proofErr w:type="gramEnd"/>
          </w:p>
        </w:tc>
        <w:tc>
          <w:tcPr>
            <w:tcW w:w="2136" w:type="dxa"/>
            <w:vAlign w:val="center"/>
          </w:tcPr>
          <w:p w14:paraId="2FD91183" w14:textId="77777777" w:rsidR="001A1E6A" w:rsidRPr="00A62389" w:rsidRDefault="001A1E6A" w:rsidP="00E02B00">
            <w:pPr>
              <w:jc w:val="both"/>
              <w:rPr>
                <w:rFonts w:cs="Calibri"/>
                <w:i/>
                <w:sz w:val="24"/>
                <w:szCs w:val="24"/>
              </w:rPr>
            </w:pPr>
            <w:r w:rsidRPr="00A62389">
              <w:rPr>
                <w:rFonts w:cs="Calibri"/>
                <w:i/>
                <w:sz w:val="24"/>
                <w:szCs w:val="24"/>
              </w:rPr>
              <w:t>Fatturato globale in euro</w:t>
            </w:r>
          </w:p>
        </w:tc>
        <w:tc>
          <w:tcPr>
            <w:tcW w:w="3685" w:type="dxa"/>
            <w:vAlign w:val="center"/>
          </w:tcPr>
          <w:p w14:paraId="35818AAF" w14:textId="77777777" w:rsidR="001A1E6A" w:rsidRPr="00A62389" w:rsidRDefault="001A1E6A" w:rsidP="00E02B00">
            <w:pPr>
              <w:jc w:val="both"/>
              <w:rPr>
                <w:rFonts w:cs="Calibri"/>
                <w:i/>
                <w:sz w:val="24"/>
                <w:szCs w:val="24"/>
              </w:rPr>
            </w:pPr>
            <w:proofErr w:type="gramStart"/>
            <w:r w:rsidRPr="00A62389">
              <w:rPr>
                <w:rFonts w:cs="Calibri"/>
                <w:i/>
                <w:sz w:val="24"/>
                <w:szCs w:val="24"/>
              </w:rPr>
              <w:t>di</w:t>
            </w:r>
            <w:proofErr w:type="gramEnd"/>
            <w:r w:rsidRPr="00A62389">
              <w:rPr>
                <w:rFonts w:cs="Calibri"/>
                <w:i/>
                <w:sz w:val="24"/>
                <w:szCs w:val="24"/>
              </w:rPr>
              <w:t xml:space="preserve"> cui Fatturato Globale per servizi progettazione preliminare, definitiva, esecutiva, direzione dei lavori, coordinatore sicurezza ,collaudo,  in euro</w:t>
            </w:r>
          </w:p>
        </w:tc>
      </w:tr>
      <w:tr w:rsidR="00A62389" w:rsidRPr="00A62389" w14:paraId="084DDDAC" w14:textId="77777777" w:rsidTr="00E02B00">
        <w:trPr>
          <w:cantSplit/>
          <w:trHeight w:val="571"/>
        </w:trPr>
        <w:tc>
          <w:tcPr>
            <w:tcW w:w="540" w:type="dxa"/>
            <w:vAlign w:val="center"/>
          </w:tcPr>
          <w:p w14:paraId="5EDACAA5" w14:textId="77777777" w:rsidR="001A1E6A" w:rsidRPr="00A62389" w:rsidRDefault="001A1E6A" w:rsidP="00E02B00">
            <w:pPr>
              <w:jc w:val="both"/>
              <w:rPr>
                <w:rFonts w:cs="Calibri"/>
                <w:sz w:val="24"/>
                <w:szCs w:val="24"/>
              </w:rPr>
            </w:pPr>
            <w:r w:rsidRPr="00A62389">
              <w:rPr>
                <w:rFonts w:cs="Calibri"/>
                <w:sz w:val="24"/>
                <w:szCs w:val="24"/>
              </w:rPr>
              <w:t>1</w:t>
            </w:r>
          </w:p>
        </w:tc>
        <w:tc>
          <w:tcPr>
            <w:tcW w:w="3240" w:type="dxa"/>
            <w:vAlign w:val="center"/>
          </w:tcPr>
          <w:p w14:paraId="0A9D1541" w14:textId="77777777" w:rsidR="001A1E6A" w:rsidRPr="00A62389" w:rsidRDefault="001A1E6A" w:rsidP="00E02B00">
            <w:pPr>
              <w:jc w:val="both"/>
              <w:rPr>
                <w:rFonts w:cs="Calibri"/>
                <w:sz w:val="24"/>
                <w:szCs w:val="24"/>
              </w:rPr>
            </w:pPr>
          </w:p>
        </w:tc>
        <w:tc>
          <w:tcPr>
            <w:tcW w:w="2136" w:type="dxa"/>
            <w:vAlign w:val="center"/>
          </w:tcPr>
          <w:p w14:paraId="47451503" w14:textId="77777777" w:rsidR="001A1E6A" w:rsidRPr="00A62389" w:rsidRDefault="001A1E6A" w:rsidP="00E02B00">
            <w:pPr>
              <w:jc w:val="both"/>
              <w:rPr>
                <w:rFonts w:cs="Calibri"/>
                <w:sz w:val="24"/>
                <w:szCs w:val="24"/>
              </w:rPr>
            </w:pPr>
          </w:p>
        </w:tc>
        <w:tc>
          <w:tcPr>
            <w:tcW w:w="3685" w:type="dxa"/>
            <w:vAlign w:val="center"/>
          </w:tcPr>
          <w:p w14:paraId="4043E8FC" w14:textId="77777777" w:rsidR="001A1E6A" w:rsidRPr="00A62389" w:rsidRDefault="001A1E6A" w:rsidP="00E02B00">
            <w:pPr>
              <w:jc w:val="both"/>
              <w:rPr>
                <w:rFonts w:cs="Calibri"/>
                <w:sz w:val="24"/>
                <w:szCs w:val="24"/>
              </w:rPr>
            </w:pPr>
          </w:p>
        </w:tc>
      </w:tr>
      <w:tr w:rsidR="00A62389" w:rsidRPr="00A62389" w14:paraId="2D131A4C" w14:textId="77777777" w:rsidTr="00E02B00">
        <w:trPr>
          <w:cantSplit/>
          <w:trHeight w:val="559"/>
        </w:trPr>
        <w:tc>
          <w:tcPr>
            <w:tcW w:w="540" w:type="dxa"/>
            <w:vAlign w:val="center"/>
          </w:tcPr>
          <w:p w14:paraId="2E3DC5F5" w14:textId="77777777" w:rsidR="001A1E6A" w:rsidRPr="00A62389" w:rsidRDefault="001A1E6A" w:rsidP="00E02B00">
            <w:pPr>
              <w:jc w:val="both"/>
              <w:rPr>
                <w:rFonts w:cs="Calibri"/>
                <w:sz w:val="24"/>
                <w:szCs w:val="24"/>
              </w:rPr>
            </w:pPr>
            <w:r w:rsidRPr="00A62389">
              <w:rPr>
                <w:rFonts w:cs="Calibri"/>
                <w:sz w:val="24"/>
                <w:szCs w:val="24"/>
              </w:rPr>
              <w:t>2</w:t>
            </w:r>
          </w:p>
        </w:tc>
        <w:tc>
          <w:tcPr>
            <w:tcW w:w="3240" w:type="dxa"/>
            <w:vAlign w:val="center"/>
          </w:tcPr>
          <w:p w14:paraId="12E023DE" w14:textId="77777777" w:rsidR="001A1E6A" w:rsidRPr="00A62389" w:rsidRDefault="001A1E6A" w:rsidP="00E02B00">
            <w:pPr>
              <w:jc w:val="both"/>
              <w:rPr>
                <w:rFonts w:cs="Calibri"/>
                <w:sz w:val="24"/>
                <w:szCs w:val="24"/>
              </w:rPr>
            </w:pPr>
          </w:p>
        </w:tc>
        <w:tc>
          <w:tcPr>
            <w:tcW w:w="2136" w:type="dxa"/>
            <w:vAlign w:val="center"/>
          </w:tcPr>
          <w:p w14:paraId="3BCCC9A6" w14:textId="77777777" w:rsidR="001A1E6A" w:rsidRPr="00A62389" w:rsidRDefault="001A1E6A" w:rsidP="00E02B00">
            <w:pPr>
              <w:jc w:val="both"/>
              <w:rPr>
                <w:rFonts w:cs="Calibri"/>
                <w:sz w:val="24"/>
                <w:szCs w:val="24"/>
              </w:rPr>
            </w:pPr>
          </w:p>
        </w:tc>
        <w:tc>
          <w:tcPr>
            <w:tcW w:w="3685" w:type="dxa"/>
            <w:vAlign w:val="center"/>
          </w:tcPr>
          <w:p w14:paraId="3A60C284" w14:textId="77777777" w:rsidR="001A1E6A" w:rsidRPr="00A62389" w:rsidRDefault="001A1E6A" w:rsidP="00E02B00">
            <w:pPr>
              <w:jc w:val="both"/>
              <w:rPr>
                <w:rFonts w:cs="Calibri"/>
                <w:sz w:val="24"/>
                <w:szCs w:val="24"/>
              </w:rPr>
            </w:pPr>
          </w:p>
        </w:tc>
      </w:tr>
      <w:tr w:rsidR="00A62389" w:rsidRPr="00A62389" w14:paraId="677289CF" w14:textId="77777777" w:rsidTr="00E02B00">
        <w:trPr>
          <w:cantSplit/>
          <w:trHeight w:val="571"/>
        </w:trPr>
        <w:tc>
          <w:tcPr>
            <w:tcW w:w="540" w:type="dxa"/>
            <w:vAlign w:val="center"/>
          </w:tcPr>
          <w:p w14:paraId="50E48F01" w14:textId="77777777" w:rsidR="001A1E6A" w:rsidRPr="00A62389" w:rsidRDefault="001A1E6A" w:rsidP="00E02B00">
            <w:pPr>
              <w:jc w:val="both"/>
              <w:rPr>
                <w:rFonts w:cs="Calibri"/>
                <w:sz w:val="24"/>
                <w:szCs w:val="24"/>
              </w:rPr>
            </w:pPr>
            <w:r w:rsidRPr="00A62389">
              <w:rPr>
                <w:rFonts w:cs="Calibri"/>
                <w:sz w:val="24"/>
                <w:szCs w:val="24"/>
              </w:rPr>
              <w:t>3</w:t>
            </w:r>
          </w:p>
        </w:tc>
        <w:tc>
          <w:tcPr>
            <w:tcW w:w="3240" w:type="dxa"/>
            <w:vAlign w:val="center"/>
          </w:tcPr>
          <w:p w14:paraId="6B4EF872" w14:textId="77777777" w:rsidR="001A1E6A" w:rsidRPr="00A62389" w:rsidRDefault="001A1E6A" w:rsidP="00E02B00">
            <w:pPr>
              <w:jc w:val="both"/>
              <w:rPr>
                <w:rFonts w:cs="Calibri"/>
                <w:sz w:val="24"/>
                <w:szCs w:val="24"/>
              </w:rPr>
            </w:pPr>
          </w:p>
        </w:tc>
        <w:tc>
          <w:tcPr>
            <w:tcW w:w="2136" w:type="dxa"/>
            <w:vAlign w:val="center"/>
          </w:tcPr>
          <w:p w14:paraId="4F9E1A82" w14:textId="77777777" w:rsidR="001A1E6A" w:rsidRPr="00A62389" w:rsidRDefault="001A1E6A" w:rsidP="00E02B00">
            <w:pPr>
              <w:jc w:val="both"/>
              <w:rPr>
                <w:rFonts w:cs="Calibri"/>
                <w:sz w:val="24"/>
                <w:szCs w:val="24"/>
              </w:rPr>
            </w:pPr>
          </w:p>
        </w:tc>
        <w:tc>
          <w:tcPr>
            <w:tcW w:w="3685" w:type="dxa"/>
            <w:vAlign w:val="center"/>
          </w:tcPr>
          <w:p w14:paraId="7F6BD90B" w14:textId="77777777" w:rsidR="001A1E6A" w:rsidRPr="00A62389" w:rsidRDefault="001A1E6A" w:rsidP="00E02B00">
            <w:pPr>
              <w:jc w:val="both"/>
              <w:rPr>
                <w:rFonts w:cs="Calibri"/>
                <w:sz w:val="24"/>
                <w:szCs w:val="24"/>
              </w:rPr>
            </w:pPr>
          </w:p>
        </w:tc>
      </w:tr>
      <w:tr w:rsidR="001A1E6A" w:rsidRPr="00A62389" w14:paraId="3C6AF638" w14:textId="77777777" w:rsidTr="00E02B00">
        <w:trPr>
          <w:trHeight w:val="583"/>
        </w:trPr>
        <w:tc>
          <w:tcPr>
            <w:tcW w:w="3780" w:type="dxa"/>
            <w:gridSpan w:val="2"/>
            <w:vAlign w:val="center"/>
          </w:tcPr>
          <w:p w14:paraId="1C2A4A87" w14:textId="77777777" w:rsidR="001A1E6A" w:rsidRPr="00A62389" w:rsidRDefault="001A1E6A" w:rsidP="00E02B00">
            <w:pPr>
              <w:jc w:val="both"/>
              <w:rPr>
                <w:rFonts w:cs="Calibri"/>
                <w:sz w:val="24"/>
                <w:szCs w:val="24"/>
              </w:rPr>
            </w:pPr>
            <w:r w:rsidRPr="00A62389">
              <w:rPr>
                <w:rFonts w:cs="Calibri"/>
                <w:sz w:val="24"/>
                <w:szCs w:val="24"/>
              </w:rPr>
              <w:t>Totale complessivo:</w:t>
            </w:r>
          </w:p>
        </w:tc>
        <w:tc>
          <w:tcPr>
            <w:tcW w:w="2136" w:type="dxa"/>
            <w:vAlign w:val="center"/>
          </w:tcPr>
          <w:p w14:paraId="1D79E93F" w14:textId="77777777" w:rsidR="001A1E6A" w:rsidRPr="00A62389" w:rsidRDefault="001A1E6A" w:rsidP="00E02B00">
            <w:pPr>
              <w:jc w:val="both"/>
              <w:rPr>
                <w:rFonts w:cs="Calibri"/>
                <w:sz w:val="24"/>
                <w:szCs w:val="24"/>
              </w:rPr>
            </w:pPr>
          </w:p>
        </w:tc>
        <w:tc>
          <w:tcPr>
            <w:tcW w:w="3685" w:type="dxa"/>
            <w:vAlign w:val="center"/>
          </w:tcPr>
          <w:p w14:paraId="68F5E54F" w14:textId="77777777" w:rsidR="001A1E6A" w:rsidRPr="00A62389" w:rsidRDefault="001A1E6A" w:rsidP="00E02B00">
            <w:pPr>
              <w:jc w:val="both"/>
              <w:rPr>
                <w:rFonts w:cs="Calibri"/>
                <w:sz w:val="24"/>
                <w:szCs w:val="24"/>
              </w:rPr>
            </w:pPr>
          </w:p>
        </w:tc>
      </w:tr>
    </w:tbl>
    <w:p w14:paraId="6E74991C" w14:textId="77777777" w:rsidR="001A1E6A" w:rsidRPr="00A62389" w:rsidRDefault="001A1E6A" w:rsidP="001A1E6A">
      <w:pPr>
        <w:ind w:left="927"/>
        <w:jc w:val="both"/>
        <w:rPr>
          <w:rFonts w:cs="Calibri"/>
          <w:sz w:val="24"/>
          <w:szCs w:val="24"/>
        </w:rPr>
      </w:pPr>
    </w:p>
    <w:p w14:paraId="0A22AE0D" w14:textId="3D6BAE9F" w:rsidR="001A1E6A" w:rsidRPr="00A62389" w:rsidRDefault="001A1E6A" w:rsidP="00D304C2">
      <w:pPr>
        <w:numPr>
          <w:ilvl w:val="0"/>
          <w:numId w:val="98"/>
        </w:numPr>
        <w:jc w:val="both"/>
        <w:rPr>
          <w:rFonts w:cs="Calibri"/>
          <w:sz w:val="24"/>
          <w:szCs w:val="24"/>
        </w:rPr>
      </w:pPr>
      <w:proofErr w:type="gramStart"/>
      <w:r w:rsidRPr="00A62389">
        <w:rPr>
          <w:rFonts w:cs="Calibri"/>
          <w:bCs/>
          <w:sz w:val="24"/>
          <w:szCs w:val="24"/>
        </w:rPr>
        <w:t>ha</w:t>
      </w:r>
      <w:proofErr w:type="gramEnd"/>
      <w:r w:rsidRPr="00A62389">
        <w:rPr>
          <w:rFonts w:cs="Calibri"/>
          <w:bCs/>
          <w:sz w:val="24"/>
          <w:szCs w:val="24"/>
        </w:rPr>
        <w:t xml:space="preserve"> espletato negli ultimi dieci anni antecedenti la data di pubblicazio</w:t>
      </w:r>
      <w:r w:rsidR="00D70B37" w:rsidRPr="00A62389">
        <w:rPr>
          <w:rFonts w:cs="Calibri"/>
          <w:bCs/>
          <w:sz w:val="24"/>
          <w:szCs w:val="24"/>
        </w:rPr>
        <w:t>ne del presente bando di gara</w:t>
      </w:r>
      <w:r w:rsidRPr="00A62389">
        <w:rPr>
          <w:rFonts w:cs="Calibri"/>
          <w:bCs/>
          <w:sz w:val="24"/>
          <w:szCs w:val="24"/>
        </w:rPr>
        <w:t xml:space="preserve"> servizi di architettura e ingegneria relativi a lavori appartenenti ad ognuna delle categorie dei lavori cui si riferiscono i servizi da affidare per un importo non inferiore a quello indicato nel bando di gara</w:t>
      </w:r>
      <w:r w:rsidRPr="00A62389">
        <w:rPr>
          <w:rFonts w:cs="Calibri"/>
          <w:iCs/>
          <w:sz w:val="24"/>
          <w:szCs w:val="24"/>
        </w:rPr>
        <w:t>.</w:t>
      </w:r>
      <w:r w:rsidRPr="00A62389">
        <w:rPr>
          <w:rFonts w:cs="Calibri"/>
          <w:sz w:val="24"/>
          <w:szCs w:val="24"/>
        </w:rPr>
        <w:t>:</w:t>
      </w:r>
    </w:p>
    <w:tbl>
      <w:tblPr>
        <w:tblW w:w="9639"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7"/>
        <w:gridCol w:w="693"/>
        <w:gridCol w:w="693"/>
        <w:gridCol w:w="520"/>
        <w:gridCol w:w="405"/>
        <w:gridCol w:w="3391"/>
        <w:gridCol w:w="3280"/>
      </w:tblGrid>
      <w:tr w:rsidR="00A62389" w:rsidRPr="00A62389" w14:paraId="15C5125E" w14:textId="77777777" w:rsidTr="00E02B00">
        <w:trPr>
          <w:cantSplit/>
          <w:trHeight w:val="437"/>
        </w:trPr>
        <w:tc>
          <w:tcPr>
            <w:tcW w:w="657" w:type="dxa"/>
            <w:vMerge w:val="restart"/>
            <w:textDirection w:val="btLr"/>
          </w:tcPr>
          <w:p w14:paraId="6F7BEB55" w14:textId="77777777" w:rsidR="001A1E6A" w:rsidRPr="00A62389" w:rsidRDefault="001A1E6A" w:rsidP="00E02B00">
            <w:pPr>
              <w:jc w:val="both"/>
              <w:rPr>
                <w:rFonts w:cs="Calibri"/>
                <w:i/>
                <w:sz w:val="24"/>
                <w:szCs w:val="24"/>
              </w:rPr>
            </w:pPr>
            <w:r w:rsidRPr="00A62389">
              <w:rPr>
                <w:rFonts w:cs="Calibri"/>
                <w:i/>
                <w:sz w:val="24"/>
                <w:szCs w:val="24"/>
              </w:rPr>
              <w:t>(*)</w:t>
            </w:r>
          </w:p>
        </w:tc>
        <w:tc>
          <w:tcPr>
            <w:tcW w:w="693" w:type="dxa"/>
            <w:vMerge w:val="restart"/>
            <w:textDirection w:val="btLr"/>
          </w:tcPr>
          <w:p w14:paraId="00000814" w14:textId="77777777" w:rsidR="001A1E6A" w:rsidRPr="00A62389" w:rsidRDefault="001A1E6A" w:rsidP="00E02B00">
            <w:pPr>
              <w:jc w:val="both"/>
              <w:rPr>
                <w:rFonts w:cs="Calibri"/>
                <w:i/>
                <w:sz w:val="24"/>
                <w:szCs w:val="24"/>
              </w:rPr>
            </w:pPr>
            <w:r w:rsidRPr="00A62389">
              <w:rPr>
                <w:rFonts w:cs="Calibri"/>
                <w:i/>
                <w:sz w:val="24"/>
                <w:szCs w:val="24"/>
              </w:rPr>
              <w:t>(*)</w:t>
            </w:r>
          </w:p>
        </w:tc>
        <w:tc>
          <w:tcPr>
            <w:tcW w:w="693" w:type="dxa"/>
            <w:vMerge w:val="restart"/>
            <w:textDirection w:val="btLr"/>
          </w:tcPr>
          <w:p w14:paraId="1C42A5D5" w14:textId="77777777" w:rsidR="001A1E6A" w:rsidRPr="00A62389" w:rsidRDefault="001A1E6A" w:rsidP="00E02B00">
            <w:pPr>
              <w:jc w:val="both"/>
              <w:rPr>
                <w:rFonts w:cs="Calibri"/>
                <w:i/>
                <w:sz w:val="24"/>
                <w:szCs w:val="24"/>
              </w:rPr>
            </w:pPr>
            <w:r w:rsidRPr="00A62389">
              <w:rPr>
                <w:rFonts w:cs="Calibri"/>
                <w:i/>
                <w:sz w:val="24"/>
                <w:szCs w:val="24"/>
              </w:rPr>
              <w:t>Etc.</w:t>
            </w:r>
          </w:p>
          <w:p w14:paraId="43E0A98E" w14:textId="77777777" w:rsidR="001A1E6A" w:rsidRPr="00A62389" w:rsidRDefault="001A1E6A" w:rsidP="00E02B00">
            <w:pPr>
              <w:jc w:val="both"/>
              <w:rPr>
                <w:rFonts w:cs="Calibri"/>
                <w:i/>
                <w:sz w:val="24"/>
                <w:szCs w:val="24"/>
              </w:rPr>
            </w:pPr>
          </w:p>
        </w:tc>
        <w:tc>
          <w:tcPr>
            <w:tcW w:w="4316" w:type="dxa"/>
            <w:gridSpan w:val="3"/>
            <w:vAlign w:val="center"/>
          </w:tcPr>
          <w:p w14:paraId="1CD597A9" w14:textId="77777777" w:rsidR="001A1E6A" w:rsidRPr="00A62389" w:rsidRDefault="001A1E6A" w:rsidP="00E02B00">
            <w:pPr>
              <w:jc w:val="both"/>
              <w:rPr>
                <w:rFonts w:cs="Calibri"/>
                <w:i/>
                <w:sz w:val="24"/>
                <w:szCs w:val="24"/>
              </w:rPr>
            </w:pPr>
          </w:p>
        </w:tc>
        <w:tc>
          <w:tcPr>
            <w:tcW w:w="3280" w:type="dxa"/>
            <w:vMerge w:val="restart"/>
            <w:vAlign w:val="center"/>
          </w:tcPr>
          <w:p w14:paraId="4927F786" w14:textId="77777777" w:rsidR="001A1E6A" w:rsidRPr="00A62389" w:rsidRDefault="001A1E6A" w:rsidP="00E02B00">
            <w:pPr>
              <w:jc w:val="both"/>
              <w:rPr>
                <w:rFonts w:cs="Calibri"/>
                <w:i/>
                <w:sz w:val="24"/>
                <w:szCs w:val="24"/>
              </w:rPr>
            </w:pPr>
            <w:r w:rsidRPr="00A62389">
              <w:rPr>
                <w:rFonts w:cs="Calibri"/>
                <w:i/>
                <w:sz w:val="24"/>
                <w:szCs w:val="24"/>
              </w:rPr>
              <w:t xml:space="preserve">Importo globale dei </w:t>
            </w:r>
            <w:proofErr w:type="gramStart"/>
            <w:r w:rsidRPr="00A62389">
              <w:rPr>
                <w:rFonts w:cs="Calibri"/>
                <w:i/>
                <w:sz w:val="24"/>
                <w:szCs w:val="24"/>
              </w:rPr>
              <w:t>lavori  (</w:t>
            </w:r>
            <w:proofErr w:type="gramEnd"/>
            <w:r w:rsidRPr="00A62389">
              <w:rPr>
                <w:rFonts w:cs="Calibri"/>
                <w:i/>
                <w:sz w:val="24"/>
                <w:szCs w:val="24"/>
              </w:rPr>
              <w:t>ogni riga l’importo dei lavori di ciascuna categoria)</w:t>
            </w:r>
          </w:p>
          <w:p w14:paraId="1D4FB450" w14:textId="77777777" w:rsidR="001A1E6A" w:rsidRPr="00A62389" w:rsidRDefault="001A1E6A" w:rsidP="00E02B00">
            <w:pPr>
              <w:jc w:val="both"/>
              <w:rPr>
                <w:rFonts w:cs="Calibri"/>
                <w:i/>
                <w:sz w:val="24"/>
                <w:szCs w:val="24"/>
              </w:rPr>
            </w:pPr>
            <w:r w:rsidRPr="00A62389">
              <w:rPr>
                <w:rFonts w:cs="Calibri"/>
                <w:i/>
                <w:sz w:val="24"/>
                <w:szCs w:val="24"/>
              </w:rPr>
              <w:t xml:space="preserve"> </w:t>
            </w:r>
          </w:p>
        </w:tc>
      </w:tr>
      <w:tr w:rsidR="00A62389" w:rsidRPr="00A62389" w14:paraId="55F72C28" w14:textId="77777777" w:rsidTr="00E02B00">
        <w:trPr>
          <w:cantSplit/>
          <w:trHeight w:val="1146"/>
        </w:trPr>
        <w:tc>
          <w:tcPr>
            <w:tcW w:w="657" w:type="dxa"/>
            <w:vMerge/>
          </w:tcPr>
          <w:p w14:paraId="445E678E" w14:textId="77777777" w:rsidR="001A1E6A" w:rsidRPr="00A62389" w:rsidRDefault="001A1E6A" w:rsidP="00E02B00">
            <w:pPr>
              <w:jc w:val="both"/>
              <w:rPr>
                <w:rFonts w:cs="Calibri"/>
                <w:i/>
                <w:sz w:val="24"/>
                <w:szCs w:val="24"/>
              </w:rPr>
            </w:pPr>
          </w:p>
        </w:tc>
        <w:tc>
          <w:tcPr>
            <w:tcW w:w="693" w:type="dxa"/>
            <w:vMerge/>
          </w:tcPr>
          <w:p w14:paraId="74B79065" w14:textId="77777777" w:rsidR="001A1E6A" w:rsidRPr="00A62389" w:rsidRDefault="001A1E6A" w:rsidP="00E02B00">
            <w:pPr>
              <w:jc w:val="both"/>
              <w:rPr>
                <w:rFonts w:cs="Calibri"/>
                <w:i/>
                <w:sz w:val="24"/>
                <w:szCs w:val="24"/>
              </w:rPr>
            </w:pPr>
          </w:p>
        </w:tc>
        <w:tc>
          <w:tcPr>
            <w:tcW w:w="693" w:type="dxa"/>
            <w:vMerge/>
          </w:tcPr>
          <w:p w14:paraId="412B5C6A" w14:textId="77777777" w:rsidR="001A1E6A" w:rsidRPr="00A62389" w:rsidRDefault="001A1E6A" w:rsidP="00E02B00">
            <w:pPr>
              <w:jc w:val="both"/>
              <w:rPr>
                <w:rFonts w:cs="Calibri"/>
                <w:i/>
                <w:sz w:val="24"/>
                <w:szCs w:val="24"/>
              </w:rPr>
            </w:pPr>
          </w:p>
        </w:tc>
        <w:tc>
          <w:tcPr>
            <w:tcW w:w="925" w:type="dxa"/>
            <w:gridSpan w:val="2"/>
            <w:textDirection w:val="btLr"/>
            <w:vAlign w:val="center"/>
          </w:tcPr>
          <w:p w14:paraId="378533BD" w14:textId="77777777" w:rsidR="001A1E6A" w:rsidRPr="00A62389" w:rsidRDefault="001A1E6A" w:rsidP="00E02B00">
            <w:pPr>
              <w:jc w:val="both"/>
              <w:rPr>
                <w:rFonts w:cs="Calibri"/>
                <w:i/>
                <w:sz w:val="24"/>
                <w:szCs w:val="24"/>
              </w:rPr>
            </w:pPr>
            <w:r w:rsidRPr="00A62389">
              <w:rPr>
                <w:rFonts w:cs="Calibri"/>
                <w:i/>
                <w:sz w:val="24"/>
                <w:szCs w:val="24"/>
              </w:rPr>
              <w:t>Categoria</w:t>
            </w:r>
          </w:p>
        </w:tc>
        <w:tc>
          <w:tcPr>
            <w:tcW w:w="3391" w:type="dxa"/>
            <w:vAlign w:val="center"/>
          </w:tcPr>
          <w:p w14:paraId="0C1E9C5A" w14:textId="77777777" w:rsidR="001A1E6A" w:rsidRPr="00A62389" w:rsidRDefault="001A1E6A" w:rsidP="00E02B00">
            <w:pPr>
              <w:jc w:val="both"/>
              <w:rPr>
                <w:rFonts w:cs="Calibri"/>
                <w:i/>
                <w:sz w:val="24"/>
                <w:szCs w:val="24"/>
              </w:rPr>
            </w:pPr>
            <w:proofErr w:type="gramStart"/>
            <w:r w:rsidRPr="00A62389">
              <w:rPr>
                <w:rFonts w:cs="Calibri"/>
                <w:i/>
                <w:sz w:val="24"/>
                <w:szCs w:val="24"/>
              </w:rPr>
              <w:t>descrizione</w:t>
            </w:r>
            <w:proofErr w:type="gramEnd"/>
            <w:r w:rsidRPr="00A62389">
              <w:rPr>
                <w:rFonts w:cs="Calibri"/>
                <w:i/>
                <w:sz w:val="24"/>
                <w:szCs w:val="24"/>
              </w:rPr>
              <w:t xml:space="preserve"> sommaria</w:t>
            </w:r>
          </w:p>
        </w:tc>
        <w:tc>
          <w:tcPr>
            <w:tcW w:w="3280" w:type="dxa"/>
            <w:vMerge/>
            <w:vAlign w:val="center"/>
          </w:tcPr>
          <w:p w14:paraId="0D60CF23" w14:textId="77777777" w:rsidR="001A1E6A" w:rsidRPr="00A62389" w:rsidRDefault="001A1E6A" w:rsidP="00E02B00">
            <w:pPr>
              <w:jc w:val="both"/>
              <w:rPr>
                <w:rFonts w:cs="Calibri"/>
                <w:i/>
                <w:sz w:val="24"/>
                <w:szCs w:val="24"/>
              </w:rPr>
            </w:pPr>
          </w:p>
        </w:tc>
      </w:tr>
      <w:tr w:rsidR="00A62389" w:rsidRPr="00A62389" w14:paraId="2AEC4547" w14:textId="77777777" w:rsidTr="00E02B00">
        <w:trPr>
          <w:cantSplit/>
          <w:trHeight w:val="582"/>
        </w:trPr>
        <w:tc>
          <w:tcPr>
            <w:tcW w:w="657" w:type="dxa"/>
          </w:tcPr>
          <w:p w14:paraId="0665EE73" w14:textId="77777777" w:rsidR="001A1E6A" w:rsidRPr="00A62389" w:rsidRDefault="001A1E6A" w:rsidP="00E02B00">
            <w:pPr>
              <w:jc w:val="both"/>
              <w:rPr>
                <w:rFonts w:cs="Calibri"/>
                <w:sz w:val="24"/>
                <w:szCs w:val="24"/>
              </w:rPr>
            </w:pPr>
          </w:p>
        </w:tc>
        <w:tc>
          <w:tcPr>
            <w:tcW w:w="693" w:type="dxa"/>
          </w:tcPr>
          <w:p w14:paraId="0F79652E" w14:textId="77777777" w:rsidR="001A1E6A" w:rsidRPr="00A62389" w:rsidRDefault="001A1E6A" w:rsidP="00E02B00">
            <w:pPr>
              <w:jc w:val="both"/>
              <w:rPr>
                <w:rFonts w:cs="Calibri"/>
                <w:sz w:val="24"/>
                <w:szCs w:val="24"/>
              </w:rPr>
            </w:pPr>
          </w:p>
        </w:tc>
        <w:tc>
          <w:tcPr>
            <w:tcW w:w="693" w:type="dxa"/>
          </w:tcPr>
          <w:p w14:paraId="3F2B606A" w14:textId="77777777" w:rsidR="001A1E6A" w:rsidRPr="00A62389" w:rsidRDefault="001A1E6A" w:rsidP="00E02B00">
            <w:pPr>
              <w:jc w:val="both"/>
              <w:rPr>
                <w:rFonts w:cs="Calibri"/>
                <w:sz w:val="24"/>
                <w:szCs w:val="24"/>
              </w:rPr>
            </w:pPr>
          </w:p>
        </w:tc>
        <w:tc>
          <w:tcPr>
            <w:tcW w:w="520" w:type="dxa"/>
          </w:tcPr>
          <w:p w14:paraId="7E1EA004" w14:textId="77777777" w:rsidR="001A1E6A" w:rsidRPr="00A62389" w:rsidRDefault="001A1E6A" w:rsidP="00E02B00">
            <w:pPr>
              <w:jc w:val="both"/>
              <w:rPr>
                <w:rFonts w:cs="Calibri"/>
                <w:bCs/>
                <w:sz w:val="24"/>
                <w:szCs w:val="24"/>
              </w:rPr>
            </w:pPr>
          </w:p>
        </w:tc>
        <w:tc>
          <w:tcPr>
            <w:tcW w:w="405" w:type="dxa"/>
          </w:tcPr>
          <w:p w14:paraId="77EDADAA" w14:textId="77777777" w:rsidR="001A1E6A" w:rsidRPr="00A62389" w:rsidRDefault="001A1E6A" w:rsidP="00E02B00">
            <w:pPr>
              <w:jc w:val="both"/>
              <w:rPr>
                <w:rFonts w:cs="Calibri"/>
                <w:bCs/>
                <w:sz w:val="24"/>
                <w:szCs w:val="24"/>
              </w:rPr>
            </w:pPr>
          </w:p>
        </w:tc>
        <w:tc>
          <w:tcPr>
            <w:tcW w:w="3391" w:type="dxa"/>
          </w:tcPr>
          <w:p w14:paraId="742C4878" w14:textId="77777777" w:rsidR="001A1E6A" w:rsidRPr="00A62389" w:rsidRDefault="001A1E6A" w:rsidP="00E02B00">
            <w:pPr>
              <w:jc w:val="both"/>
              <w:rPr>
                <w:rFonts w:cs="Calibri"/>
                <w:sz w:val="24"/>
                <w:szCs w:val="24"/>
              </w:rPr>
            </w:pPr>
          </w:p>
        </w:tc>
        <w:tc>
          <w:tcPr>
            <w:tcW w:w="3280" w:type="dxa"/>
          </w:tcPr>
          <w:p w14:paraId="61E50B38" w14:textId="77777777" w:rsidR="001A1E6A" w:rsidRPr="00A62389" w:rsidRDefault="001A1E6A" w:rsidP="00E02B00">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r w:rsidR="00A62389" w:rsidRPr="00A62389" w14:paraId="7DC4D925" w14:textId="77777777" w:rsidTr="00E02B00">
        <w:trPr>
          <w:cantSplit/>
          <w:trHeight w:val="582"/>
        </w:trPr>
        <w:tc>
          <w:tcPr>
            <w:tcW w:w="657" w:type="dxa"/>
          </w:tcPr>
          <w:p w14:paraId="452A77C7" w14:textId="77777777" w:rsidR="001A1E6A" w:rsidRPr="00A62389" w:rsidRDefault="001A1E6A" w:rsidP="00E02B00">
            <w:pPr>
              <w:jc w:val="both"/>
              <w:rPr>
                <w:rFonts w:cs="Calibri"/>
                <w:sz w:val="24"/>
                <w:szCs w:val="24"/>
              </w:rPr>
            </w:pPr>
          </w:p>
        </w:tc>
        <w:tc>
          <w:tcPr>
            <w:tcW w:w="693" w:type="dxa"/>
          </w:tcPr>
          <w:p w14:paraId="0941F5F9" w14:textId="77777777" w:rsidR="001A1E6A" w:rsidRPr="00A62389" w:rsidRDefault="001A1E6A" w:rsidP="00E02B00">
            <w:pPr>
              <w:jc w:val="both"/>
              <w:rPr>
                <w:rFonts w:cs="Calibri"/>
                <w:sz w:val="24"/>
                <w:szCs w:val="24"/>
              </w:rPr>
            </w:pPr>
          </w:p>
        </w:tc>
        <w:tc>
          <w:tcPr>
            <w:tcW w:w="693" w:type="dxa"/>
          </w:tcPr>
          <w:p w14:paraId="4285FB6B" w14:textId="77777777" w:rsidR="001A1E6A" w:rsidRPr="00A62389" w:rsidRDefault="001A1E6A" w:rsidP="00E02B00">
            <w:pPr>
              <w:jc w:val="both"/>
              <w:rPr>
                <w:rFonts w:cs="Calibri"/>
                <w:sz w:val="24"/>
                <w:szCs w:val="24"/>
              </w:rPr>
            </w:pPr>
          </w:p>
        </w:tc>
        <w:tc>
          <w:tcPr>
            <w:tcW w:w="520" w:type="dxa"/>
          </w:tcPr>
          <w:p w14:paraId="290B06EC" w14:textId="77777777" w:rsidR="001A1E6A" w:rsidRPr="00A62389" w:rsidRDefault="001A1E6A" w:rsidP="00E02B00">
            <w:pPr>
              <w:jc w:val="both"/>
              <w:rPr>
                <w:rFonts w:cs="Calibri"/>
                <w:bCs/>
                <w:sz w:val="24"/>
                <w:szCs w:val="24"/>
              </w:rPr>
            </w:pPr>
          </w:p>
        </w:tc>
        <w:tc>
          <w:tcPr>
            <w:tcW w:w="405" w:type="dxa"/>
          </w:tcPr>
          <w:p w14:paraId="2715576A" w14:textId="77777777" w:rsidR="001A1E6A" w:rsidRPr="00A62389" w:rsidRDefault="001A1E6A" w:rsidP="00E02B00">
            <w:pPr>
              <w:jc w:val="both"/>
              <w:rPr>
                <w:rFonts w:cs="Calibri"/>
                <w:bCs/>
                <w:sz w:val="24"/>
                <w:szCs w:val="24"/>
              </w:rPr>
            </w:pPr>
          </w:p>
        </w:tc>
        <w:tc>
          <w:tcPr>
            <w:tcW w:w="3391" w:type="dxa"/>
          </w:tcPr>
          <w:p w14:paraId="78C74283" w14:textId="77777777" w:rsidR="001A1E6A" w:rsidRPr="00A62389" w:rsidRDefault="001A1E6A" w:rsidP="00E02B00">
            <w:pPr>
              <w:jc w:val="both"/>
              <w:rPr>
                <w:rFonts w:cs="Calibri"/>
                <w:sz w:val="24"/>
                <w:szCs w:val="24"/>
              </w:rPr>
            </w:pPr>
          </w:p>
        </w:tc>
        <w:tc>
          <w:tcPr>
            <w:tcW w:w="3280" w:type="dxa"/>
          </w:tcPr>
          <w:p w14:paraId="0F4FA6F6" w14:textId="77777777" w:rsidR="001A1E6A" w:rsidRPr="00A62389" w:rsidRDefault="001A1E6A" w:rsidP="00E02B00">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r w:rsidR="00A62389" w:rsidRPr="00A62389" w14:paraId="7E8E71F0" w14:textId="77777777" w:rsidTr="00E02B00">
        <w:trPr>
          <w:cantSplit/>
          <w:trHeight w:val="570"/>
        </w:trPr>
        <w:tc>
          <w:tcPr>
            <w:tcW w:w="657" w:type="dxa"/>
          </w:tcPr>
          <w:p w14:paraId="03CB5FF9" w14:textId="77777777" w:rsidR="001A1E6A" w:rsidRPr="00A62389" w:rsidRDefault="001A1E6A" w:rsidP="00E02B00">
            <w:pPr>
              <w:jc w:val="both"/>
              <w:rPr>
                <w:rFonts w:cs="Calibri"/>
                <w:sz w:val="24"/>
                <w:szCs w:val="24"/>
              </w:rPr>
            </w:pPr>
          </w:p>
        </w:tc>
        <w:tc>
          <w:tcPr>
            <w:tcW w:w="693" w:type="dxa"/>
          </w:tcPr>
          <w:p w14:paraId="2C2D8CEE" w14:textId="77777777" w:rsidR="001A1E6A" w:rsidRPr="00A62389" w:rsidRDefault="001A1E6A" w:rsidP="00E02B00">
            <w:pPr>
              <w:jc w:val="both"/>
              <w:rPr>
                <w:rFonts w:cs="Calibri"/>
                <w:sz w:val="24"/>
                <w:szCs w:val="24"/>
              </w:rPr>
            </w:pPr>
          </w:p>
        </w:tc>
        <w:tc>
          <w:tcPr>
            <w:tcW w:w="693" w:type="dxa"/>
          </w:tcPr>
          <w:p w14:paraId="6A844626" w14:textId="77777777" w:rsidR="001A1E6A" w:rsidRPr="00A62389" w:rsidRDefault="001A1E6A" w:rsidP="00E02B00">
            <w:pPr>
              <w:jc w:val="both"/>
              <w:rPr>
                <w:rFonts w:cs="Calibri"/>
                <w:sz w:val="24"/>
                <w:szCs w:val="24"/>
              </w:rPr>
            </w:pPr>
          </w:p>
        </w:tc>
        <w:tc>
          <w:tcPr>
            <w:tcW w:w="520" w:type="dxa"/>
          </w:tcPr>
          <w:p w14:paraId="6F8408C7" w14:textId="77777777" w:rsidR="001A1E6A" w:rsidRPr="00A62389" w:rsidRDefault="001A1E6A" w:rsidP="00E02B00">
            <w:pPr>
              <w:jc w:val="both"/>
              <w:rPr>
                <w:rFonts w:cs="Calibri"/>
                <w:bCs/>
                <w:sz w:val="24"/>
                <w:szCs w:val="24"/>
              </w:rPr>
            </w:pPr>
          </w:p>
        </w:tc>
        <w:tc>
          <w:tcPr>
            <w:tcW w:w="405" w:type="dxa"/>
          </w:tcPr>
          <w:p w14:paraId="3751A67E" w14:textId="77777777" w:rsidR="001A1E6A" w:rsidRPr="00A62389" w:rsidRDefault="001A1E6A" w:rsidP="00E02B00">
            <w:pPr>
              <w:jc w:val="both"/>
              <w:rPr>
                <w:rFonts w:cs="Calibri"/>
                <w:bCs/>
                <w:sz w:val="24"/>
                <w:szCs w:val="24"/>
              </w:rPr>
            </w:pPr>
          </w:p>
        </w:tc>
        <w:tc>
          <w:tcPr>
            <w:tcW w:w="3391" w:type="dxa"/>
          </w:tcPr>
          <w:p w14:paraId="526CEE56" w14:textId="77777777" w:rsidR="001A1E6A" w:rsidRPr="00A62389" w:rsidRDefault="001A1E6A" w:rsidP="00E02B00">
            <w:pPr>
              <w:jc w:val="both"/>
              <w:rPr>
                <w:rFonts w:cs="Calibri"/>
                <w:sz w:val="24"/>
                <w:szCs w:val="24"/>
              </w:rPr>
            </w:pPr>
          </w:p>
        </w:tc>
        <w:tc>
          <w:tcPr>
            <w:tcW w:w="3280" w:type="dxa"/>
          </w:tcPr>
          <w:p w14:paraId="38004CC8" w14:textId="77777777" w:rsidR="001A1E6A" w:rsidRPr="00A62389" w:rsidRDefault="001A1E6A" w:rsidP="00E02B00">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r w:rsidR="00A62389" w:rsidRPr="00A62389" w14:paraId="7B3889C0" w14:textId="77777777" w:rsidTr="00E02B00">
        <w:trPr>
          <w:cantSplit/>
          <w:trHeight w:val="594"/>
        </w:trPr>
        <w:tc>
          <w:tcPr>
            <w:tcW w:w="657" w:type="dxa"/>
          </w:tcPr>
          <w:p w14:paraId="39B609DC" w14:textId="77777777" w:rsidR="001A1E6A" w:rsidRPr="00A62389" w:rsidRDefault="001A1E6A" w:rsidP="00E02B00">
            <w:pPr>
              <w:jc w:val="both"/>
              <w:rPr>
                <w:rFonts w:cs="Calibri"/>
                <w:sz w:val="24"/>
                <w:szCs w:val="24"/>
              </w:rPr>
            </w:pPr>
          </w:p>
        </w:tc>
        <w:tc>
          <w:tcPr>
            <w:tcW w:w="693" w:type="dxa"/>
          </w:tcPr>
          <w:p w14:paraId="17A51890" w14:textId="77777777" w:rsidR="001A1E6A" w:rsidRPr="00A62389" w:rsidRDefault="001A1E6A" w:rsidP="00E02B00">
            <w:pPr>
              <w:jc w:val="both"/>
              <w:rPr>
                <w:rFonts w:cs="Calibri"/>
                <w:sz w:val="24"/>
                <w:szCs w:val="24"/>
              </w:rPr>
            </w:pPr>
          </w:p>
        </w:tc>
        <w:tc>
          <w:tcPr>
            <w:tcW w:w="693" w:type="dxa"/>
          </w:tcPr>
          <w:p w14:paraId="33AC0569" w14:textId="77777777" w:rsidR="001A1E6A" w:rsidRPr="00A62389" w:rsidRDefault="001A1E6A" w:rsidP="00E02B00">
            <w:pPr>
              <w:jc w:val="both"/>
              <w:rPr>
                <w:rFonts w:cs="Calibri"/>
                <w:sz w:val="24"/>
                <w:szCs w:val="24"/>
              </w:rPr>
            </w:pPr>
          </w:p>
        </w:tc>
        <w:tc>
          <w:tcPr>
            <w:tcW w:w="4316" w:type="dxa"/>
            <w:gridSpan w:val="3"/>
            <w:vAlign w:val="center"/>
          </w:tcPr>
          <w:p w14:paraId="6958505A" w14:textId="77777777" w:rsidR="001A1E6A" w:rsidRPr="00A62389" w:rsidRDefault="001A1E6A" w:rsidP="00E02B00">
            <w:pPr>
              <w:jc w:val="both"/>
              <w:rPr>
                <w:rFonts w:cs="Calibri"/>
                <w:sz w:val="24"/>
                <w:szCs w:val="24"/>
              </w:rPr>
            </w:pPr>
            <w:r w:rsidRPr="00A62389">
              <w:rPr>
                <w:rFonts w:cs="Calibri"/>
                <w:sz w:val="24"/>
                <w:szCs w:val="24"/>
              </w:rPr>
              <w:t>Totale complessivo (tutte le classi e categorie)</w:t>
            </w:r>
          </w:p>
        </w:tc>
        <w:tc>
          <w:tcPr>
            <w:tcW w:w="3280" w:type="dxa"/>
            <w:vAlign w:val="center"/>
          </w:tcPr>
          <w:p w14:paraId="7C0F8A46" w14:textId="77777777" w:rsidR="001A1E6A" w:rsidRPr="00A62389" w:rsidRDefault="001A1E6A" w:rsidP="00E02B00">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bl>
    <w:p w14:paraId="4309815D" w14:textId="77777777" w:rsidR="001A1E6A" w:rsidRPr="00A62389" w:rsidRDefault="001A1E6A" w:rsidP="001A1E6A">
      <w:pPr>
        <w:jc w:val="both"/>
        <w:rPr>
          <w:rFonts w:cs="Calibri"/>
          <w:sz w:val="24"/>
          <w:szCs w:val="24"/>
        </w:rPr>
      </w:pPr>
      <w:r w:rsidRPr="00A62389">
        <w:rPr>
          <w:rFonts w:cs="Calibri"/>
          <w:sz w:val="24"/>
          <w:szCs w:val="24"/>
        </w:rPr>
        <w:t>(</w:t>
      </w:r>
      <w:proofErr w:type="gramStart"/>
      <w:r w:rsidRPr="00A62389">
        <w:rPr>
          <w:rFonts w:cs="Calibri"/>
          <w:sz w:val="24"/>
          <w:szCs w:val="24"/>
        </w:rPr>
        <w:t>*)</w:t>
      </w:r>
      <w:r w:rsidRPr="00A62389">
        <w:rPr>
          <w:rFonts w:cs="Calibri"/>
          <w:i/>
          <w:sz w:val="24"/>
          <w:szCs w:val="24"/>
        </w:rPr>
        <w:t>indicare</w:t>
      </w:r>
      <w:proofErr w:type="gramEnd"/>
      <w:r w:rsidRPr="00A62389">
        <w:rPr>
          <w:rFonts w:cs="Calibri"/>
          <w:i/>
          <w:sz w:val="24"/>
          <w:szCs w:val="24"/>
        </w:rPr>
        <w:t xml:space="preserve"> la fase del  servizio  di cui alle tabelle B/B2 DM 4 aprile 2001- </w:t>
      </w:r>
    </w:p>
    <w:p w14:paraId="5EB494F1" w14:textId="77777777" w:rsidR="001A1E6A" w:rsidRPr="00A62389" w:rsidRDefault="001A1E6A" w:rsidP="001C68D2">
      <w:pPr>
        <w:ind w:left="851"/>
        <w:jc w:val="both"/>
        <w:rPr>
          <w:rFonts w:cs="Calibri"/>
          <w:sz w:val="24"/>
          <w:szCs w:val="24"/>
        </w:rPr>
      </w:pPr>
      <w:proofErr w:type="gramStart"/>
      <w:r w:rsidRPr="00A62389">
        <w:rPr>
          <w:rFonts w:cs="Calibri"/>
          <w:sz w:val="24"/>
          <w:szCs w:val="24"/>
        </w:rPr>
        <w:t>e</w:t>
      </w:r>
      <w:proofErr w:type="gramEnd"/>
      <w:r w:rsidRPr="00A62389">
        <w:rPr>
          <w:rFonts w:cs="Calibri"/>
          <w:sz w:val="24"/>
          <w:szCs w:val="24"/>
        </w:rPr>
        <w:t xml:space="preserve"> come meglio specificato nell’ulteriore distinta allegata che deve essere completa, per ciascun lavoro, delle indicazioni dell’anno di esecuzione, della descrizione, dell’ubicazione, del committente, delle categorie, nonché delle prestazioni e dell’importo eseguito dei lavori relativamente a ciascuna classe e categoria.</w:t>
      </w:r>
    </w:p>
    <w:p w14:paraId="50C2B851" w14:textId="16AE96B3" w:rsidR="001A1E6A" w:rsidRPr="00A62389" w:rsidRDefault="001A1E6A" w:rsidP="00D304C2">
      <w:pPr>
        <w:numPr>
          <w:ilvl w:val="0"/>
          <w:numId w:val="98"/>
        </w:numPr>
        <w:jc w:val="both"/>
        <w:rPr>
          <w:rFonts w:cs="Calibri"/>
          <w:bCs/>
          <w:sz w:val="24"/>
          <w:szCs w:val="24"/>
        </w:rPr>
      </w:pPr>
      <w:proofErr w:type="gramStart"/>
      <w:r w:rsidRPr="00A62389">
        <w:rPr>
          <w:rFonts w:cs="Calibri"/>
          <w:bCs/>
          <w:sz w:val="24"/>
          <w:szCs w:val="24"/>
        </w:rPr>
        <w:t>ha</w:t>
      </w:r>
      <w:proofErr w:type="gramEnd"/>
      <w:r w:rsidRPr="00A62389">
        <w:rPr>
          <w:rFonts w:cs="Calibri"/>
          <w:bCs/>
          <w:sz w:val="24"/>
          <w:szCs w:val="24"/>
        </w:rPr>
        <w:t xml:space="preserve"> espletato negli ultimi dieci anni antecedenti la data di pubblicaz</w:t>
      </w:r>
      <w:r w:rsidR="00D70B37" w:rsidRPr="00A62389">
        <w:rPr>
          <w:rFonts w:cs="Calibri"/>
          <w:bCs/>
          <w:sz w:val="24"/>
          <w:szCs w:val="24"/>
        </w:rPr>
        <w:t>ione del presente bando di gara,</w:t>
      </w:r>
      <w:r w:rsidRPr="00A62389">
        <w:rPr>
          <w:rFonts w:cs="Calibri"/>
          <w:bCs/>
          <w:sz w:val="24"/>
          <w:szCs w:val="24"/>
        </w:rPr>
        <w:t xml:space="preserve"> due servizi di architettura e ingegneria relativi ai lavori appartenenti ad ognuna delle categorie dei lavori cui si riferiscono i servizi da per un importo non inferiore a quello indicato nel bando di gara.</w:t>
      </w:r>
    </w:p>
    <w:p w14:paraId="5925E24D" w14:textId="77777777" w:rsidR="001A1E6A" w:rsidRPr="00A62389" w:rsidRDefault="001A1E6A" w:rsidP="001A1E6A">
      <w:pPr>
        <w:jc w:val="both"/>
        <w:rPr>
          <w:rFonts w:cs="Calibri"/>
          <w:sz w:val="24"/>
          <w:szCs w:val="24"/>
        </w:rPr>
      </w:pPr>
    </w:p>
    <w:tbl>
      <w:tblPr>
        <w:tblW w:w="8859"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1"/>
        <w:gridCol w:w="801"/>
        <w:gridCol w:w="800"/>
        <w:gridCol w:w="668"/>
        <w:gridCol w:w="669"/>
        <w:gridCol w:w="2507"/>
        <w:gridCol w:w="2613"/>
      </w:tblGrid>
      <w:tr w:rsidR="00A62389" w:rsidRPr="00A62389" w14:paraId="5DC71870" w14:textId="77777777" w:rsidTr="00EB3A14">
        <w:trPr>
          <w:cantSplit/>
        </w:trPr>
        <w:tc>
          <w:tcPr>
            <w:tcW w:w="801" w:type="dxa"/>
            <w:vMerge w:val="restart"/>
            <w:textDirection w:val="btLr"/>
          </w:tcPr>
          <w:p w14:paraId="39CDC3B8" w14:textId="77777777" w:rsidR="00CF7130" w:rsidRPr="00A62389" w:rsidRDefault="00CF7130" w:rsidP="00CF7130">
            <w:pPr>
              <w:spacing w:after="0" w:line="360" w:lineRule="auto"/>
              <w:rPr>
                <w:rFonts w:ascii="Times New Roman" w:eastAsia="Times New Roman" w:hAnsi="Times New Roman"/>
                <w:i/>
                <w:lang w:eastAsia="it-IT"/>
              </w:rPr>
            </w:pPr>
            <w:proofErr w:type="gramStart"/>
            <w:r w:rsidRPr="00A62389">
              <w:rPr>
                <w:rFonts w:ascii="Times New Roman" w:eastAsia="Times New Roman" w:hAnsi="Times New Roman"/>
                <w:i/>
                <w:lang w:eastAsia="it-IT"/>
              </w:rPr>
              <w:t>servizio</w:t>
            </w:r>
            <w:proofErr w:type="gramEnd"/>
          </w:p>
        </w:tc>
        <w:tc>
          <w:tcPr>
            <w:tcW w:w="801" w:type="dxa"/>
            <w:vMerge w:val="restart"/>
            <w:textDirection w:val="btLr"/>
          </w:tcPr>
          <w:p w14:paraId="25DA3DB1" w14:textId="77777777" w:rsidR="00CF7130" w:rsidRPr="00A62389" w:rsidRDefault="00CF7130" w:rsidP="00CF7130">
            <w:pPr>
              <w:spacing w:after="0" w:line="360" w:lineRule="auto"/>
              <w:rPr>
                <w:rFonts w:ascii="Times New Roman" w:eastAsia="Times New Roman" w:hAnsi="Times New Roman"/>
                <w:i/>
                <w:sz w:val="32"/>
                <w:szCs w:val="32"/>
                <w:lang w:eastAsia="it-IT"/>
              </w:rPr>
            </w:pPr>
            <w:r w:rsidRPr="00A62389">
              <w:rPr>
                <w:rFonts w:ascii="Times New Roman" w:eastAsia="Times New Roman" w:hAnsi="Times New Roman"/>
                <w:i/>
                <w:sz w:val="32"/>
                <w:szCs w:val="32"/>
                <w:lang w:eastAsia="it-IT"/>
              </w:rPr>
              <w:t>(*)</w:t>
            </w:r>
          </w:p>
        </w:tc>
        <w:tc>
          <w:tcPr>
            <w:tcW w:w="800" w:type="dxa"/>
            <w:vMerge w:val="restart"/>
            <w:textDirection w:val="btLr"/>
          </w:tcPr>
          <w:p w14:paraId="407D6C98" w14:textId="77777777" w:rsidR="00CF7130" w:rsidRPr="00A62389" w:rsidRDefault="00CF7130" w:rsidP="00CF7130">
            <w:pPr>
              <w:spacing w:after="0" w:line="360" w:lineRule="auto"/>
              <w:rPr>
                <w:rFonts w:ascii="Times New Roman" w:eastAsia="Times New Roman" w:hAnsi="Times New Roman"/>
                <w:i/>
                <w:sz w:val="18"/>
                <w:szCs w:val="20"/>
                <w:lang w:eastAsia="it-IT"/>
              </w:rPr>
            </w:pPr>
            <w:r w:rsidRPr="00A62389">
              <w:rPr>
                <w:rFonts w:ascii="Times New Roman" w:eastAsia="Times New Roman" w:hAnsi="Times New Roman"/>
                <w:i/>
                <w:sz w:val="18"/>
                <w:szCs w:val="20"/>
                <w:lang w:eastAsia="it-IT"/>
              </w:rPr>
              <w:t>Etc.</w:t>
            </w:r>
          </w:p>
          <w:p w14:paraId="26BBCD06" w14:textId="77777777" w:rsidR="00CF7130" w:rsidRPr="00A62389" w:rsidRDefault="00CF7130" w:rsidP="00CF7130">
            <w:pPr>
              <w:spacing w:after="0" w:line="360" w:lineRule="auto"/>
              <w:rPr>
                <w:rFonts w:ascii="Times New Roman" w:eastAsia="Times New Roman" w:hAnsi="Times New Roman"/>
                <w:i/>
                <w:sz w:val="20"/>
                <w:szCs w:val="20"/>
                <w:lang w:eastAsia="it-IT"/>
              </w:rPr>
            </w:pPr>
          </w:p>
        </w:tc>
        <w:tc>
          <w:tcPr>
            <w:tcW w:w="3844" w:type="dxa"/>
            <w:gridSpan w:val="3"/>
            <w:vAlign w:val="center"/>
          </w:tcPr>
          <w:p w14:paraId="0DB535CD" w14:textId="58D342D1" w:rsidR="00CF7130" w:rsidRPr="00A62389" w:rsidRDefault="00CF7130" w:rsidP="00CF7130">
            <w:pPr>
              <w:spacing w:after="0" w:line="360" w:lineRule="auto"/>
              <w:rPr>
                <w:rFonts w:ascii="Times New Roman" w:eastAsia="Times New Roman" w:hAnsi="Times New Roman"/>
                <w:i/>
                <w:sz w:val="20"/>
                <w:szCs w:val="20"/>
                <w:lang w:eastAsia="it-IT"/>
              </w:rPr>
            </w:pPr>
          </w:p>
        </w:tc>
        <w:tc>
          <w:tcPr>
            <w:tcW w:w="2613" w:type="dxa"/>
            <w:vMerge w:val="restart"/>
            <w:vAlign w:val="center"/>
          </w:tcPr>
          <w:p w14:paraId="7BDDAC0C" w14:textId="77777777" w:rsidR="00CF7130" w:rsidRPr="00A62389" w:rsidRDefault="00CF7130" w:rsidP="00CF7130">
            <w:pPr>
              <w:spacing w:after="0" w:line="360" w:lineRule="auto"/>
              <w:jc w:val="center"/>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 xml:space="preserve">Importo dei lavori </w:t>
            </w:r>
          </w:p>
          <w:p w14:paraId="021E3981" w14:textId="77777777" w:rsidR="00CF7130" w:rsidRPr="00A62389" w:rsidRDefault="00CF7130" w:rsidP="00CF7130">
            <w:pPr>
              <w:spacing w:after="0" w:line="360" w:lineRule="auto"/>
              <w:jc w:val="center"/>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w:t>
            </w:r>
            <w:proofErr w:type="gramStart"/>
            <w:r w:rsidRPr="00A62389">
              <w:rPr>
                <w:rFonts w:ascii="Times New Roman" w:eastAsia="Times New Roman" w:hAnsi="Times New Roman"/>
                <w:i/>
                <w:sz w:val="20"/>
                <w:szCs w:val="20"/>
                <w:lang w:eastAsia="it-IT"/>
              </w:rPr>
              <w:t>ogni</w:t>
            </w:r>
            <w:proofErr w:type="gramEnd"/>
            <w:r w:rsidRPr="00A62389">
              <w:rPr>
                <w:rFonts w:ascii="Times New Roman" w:eastAsia="Times New Roman" w:hAnsi="Times New Roman"/>
                <w:i/>
                <w:sz w:val="20"/>
                <w:szCs w:val="20"/>
                <w:lang w:eastAsia="it-IT"/>
              </w:rPr>
              <w:t xml:space="preserve"> riga un solo lavoro)</w:t>
            </w:r>
          </w:p>
          <w:p w14:paraId="5C90C821" w14:textId="77777777" w:rsidR="00CF7130" w:rsidRPr="00A62389" w:rsidRDefault="00CF7130" w:rsidP="00CF7130">
            <w:pPr>
              <w:spacing w:after="0" w:line="360" w:lineRule="auto"/>
              <w:jc w:val="center"/>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w:t>
            </w:r>
            <w:proofErr w:type="gramStart"/>
            <w:r w:rsidRPr="00A62389">
              <w:rPr>
                <w:rFonts w:ascii="Times New Roman" w:eastAsia="Times New Roman" w:hAnsi="Times New Roman"/>
                <w:i/>
                <w:sz w:val="20"/>
                <w:szCs w:val="20"/>
                <w:lang w:eastAsia="it-IT"/>
              </w:rPr>
              <w:t>cosiddetti</w:t>
            </w:r>
            <w:proofErr w:type="gramEnd"/>
            <w:r w:rsidRPr="00A62389">
              <w:rPr>
                <w:rFonts w:ascii="Times New Roman" w:eastAsia="Times New Roman" w:hAnsi="Times New Roman"/>
                <w:i/>
                <w:sz w:val="20"/>
                <w:szCs w:val="20"/>
                <w:lang w:eastAsia="it-IT"/>
              </w:rPr>
              <w:t xml:space="preserve"> “di punta”)</w:t>
            </w:r>
          </w:p>
          <w:p w14:paraId="395A71A8" w14:textId="77777777" w:rsidR="00CF7130" w:rsidRPr="00A62389" w:rsidRDefault="00CF7130" w:rsidP="00CF7130">
            <w:pPr>
              <w:spacing w:after="0" w:line="360" w:lineRule="auto"/>
              <w:rPr>
                <w:rFonts w:ascii="Times New Roman" w:eastAsia="Times New Roman" w:hAnsi="Times New Roman"/>
                <w:i/>
                <w:sz w:val="20"/>
                <w:szCs w:val="20"/>
                <w:lang w:eastAsia="it-IT"/>
              </w:rPr>
            </w:pPr>
          </w:p>
        </w:tc>
      </w:tr>
      <w:tr w:rsidR="00A62389" w:rsidRPr="00A62389" w14:paraId="18AC2D6A" w14:textId="77777777" w:rsidTr="00EB3A14">
        <w:trPr>
          <w:cantSplit/>
        </w:trPr>
        <w:tc>
          <w:tcPr>
            <w:tcW w:w="801" w:type="dxa"/>
            <w:vMerge/>
            <w:vAlign w:val="center"/>
          </w:tcPr>
          <w:p w14:paraId="3A017BCC" w14:textId="77777777" w:rsidR="00CF7130" w:rsidRPr="00A62389" w:rsidRDefault="00CF7130" w:rsidP="00CF7130">
            <w:pPr>
              <w:spacing w:before="60" w:after="60" w:line="360" w:lineRule="auto"/>
              <w:rPr>
                <w:rFonts w:ascii="Times New Roman" w:eastAsia="Times New Roman" w:hAnsi="Times New Roman"/>
                <w:i/>
                <w:szCs w:val="20"/>
                <w:lang w:eastAsia="it-IT"/>
              </w:rPr>
            </w:pPr>
          </w:p>
        </w:tc>
        <w:tc>
          <w:tcPr>
            <w:tcW w:w="801" w:type="dxa"/>
            <w:vMerge/>
          </w:tcPr>
          <w:p w14:paraId="65F7054B" w14:textId="77777777" w:rsidR="00CF7130" w:rsidRPr="00A62389" w:rsidRDefault="00CF7130" w:rsidP="00CF7130">
            <w:pPr>
              <w:spacing w:before="60" w:after="60" w:line="360" w:lineRule="auto"/>
              <w:rPr>
                <w:rFonts w:ascii="Times New Roman" w:eastAsia="Times New Roman" w:hAnsi="Times New Roman"/>
                <w:i/>
                <w:szCs w:val="20"/>
                <w:lang w:eastAsia="it-IT"/>
              </w:rPr>
            </w:pPr>
          </w:p>
        </w:tc>
        <w:tc>
          <w:tcPr>
            <w:tcW w:w="800" w:type="dxa"/>
            <w:vMerge/>
          </w:tcPr>
          <w:p w14:paraId="5092F353" w14:textId="77777777" w:rsidR="00CF7130" w:rsidRPr="00A62389" w:rsidRDefault="00CF7130" w:rsidP="00CF7130">
            <w:pPr>
              <w:spacing w:before="60" w:after="60" w:line="360" w:lineRule="auto"/>
              <w:rPr>
                <w:rFonts w:ascii="Times New Roman" w:eastAsia="Times New Roman" w:hAnsi="Times New Roman"/>
                <w:i/>
                <w:szCs w:val="20"/>
                <w:lang w:eastAsia="it-IT"/>
              </w:rPr>
            </w:pPr>
          </w:p>
        </w:tc>
        <w:tc>
          <w:tcPr>
            <w:tcW w:w="668" w:type="dxa"/>
            <w:vAlign w:val="center"/>
          </w:tcPr>
          <w:p w14:paraId="308D9244" w14:textId="77777777" w:rsidR="00CF7130" w:rsidRPr="00A62389" w:rsidRDefault="00CF7130" w:rsidP="00CF7130">
            <w:pPr>
              <w:spacing w:before="60" w:after="60" w:line="360" w:lineRule="auto"/>
              <w:rPr>
                <w:rFonts w:ascii="Times New Roman" w:eastAsia="Times New Roman" w:hAnsi="Times New Roman"/>
                <w:i/>
                <w:sz w:val="20"/>
                <w:szCs w:val="20"/>
                <w:lang w:eastAsia="it-IT"/>
              </w:rPr>
            </w:pPr>
            <w:proofErr w:type="gramStart"/>
            <w:r w:rsidRPr="00A62389">
              <w:rPr>
                <w:rFonts w:ascii="Times New Roman" w:eastAsia="Times New Roman" w:hAnsi="Times New Roman"/>
                <w:i/>
                <w:sz w:val="20"/>
                <w:szCs w:val="20"/>
                <w:lang w:eastAsia="it-IT"/>
              </w:rPr>
              <w:t>classe</w:t>
            </w:r>
            <w:proofErr w:type="gramEnd"/>
          </w:p>
        </w:tc>
        <w:tc>
          <w:tcPr>
            <w:tcW w:w="669" w:type="dxa"/>
            <w:vAlign w:val="center"/>
          </w:tcPr>
          <w:p w14:paraId="42310FBF" w14:textId="77777777" w:rsidR="00CF7130" w:rsidRPr="00A62389" w:rsidRDefault="00CF7130" w:rsidP="00CF7130">
            <w:pPr>
              <w:spacing w:before="60" w:after="60" w:line="360" w:lineRule="auto"/>
              <w:rPr>
                <w:rFonts w:ascii="Times New Roman" w:eastAsia="Times New Roman" w:hAnsi="Times New Roman"/>
                <w:i/>
                <w:sz w:val="20"/>
                <w:szCs w:val="20"/>
                <w:lang w:eastAsia="it-IT"/>
              </w:rPr>
            </w:pPr>
            <w:proofErr w:type="spellStart"/>
            <w:proofErr w:type="gramStart"/>
            <w:r w:rsidRPr="00A62389">
              <w:rPr>
                <w:rFonts w:ascii="Times New Roman" w:eastAsia="Times New Roman" w:hAnsi="Times New Roman"/>
                <w:i/>
                <w:sz w:val="20"/>
                <w:szCs w:val="20"/>
                <w:lang w:eastAsia="it-IT"/>
              </w:rPr>
              <w:t>categ</w:t>
            </w:r>
            <w:proofErr w:type="spellEnd"/>
            <w:proofErr w:type="gramEnd"/>
            <w:r w:rsidRPr="00A62389">
              <w:rPr>
                <w:rFonts w:ascii="Times New Roman" w:eastAsia="Times New Roman" w:hAnsi="Times New Roman"/>
                <w:i/>
                <w:sz w:val="20"/>
                <w:szCs w:val="20"/>
                <w:lang w:eastAsia="it-IT"/>
              </w:rPr>
              <w:t>.</w:t>
            </w:r>
          </w:p>
        </w:tc>
        <w:tc>
          <w:tcPr>
            <w:tcW w:w="2507" w:type="dxa"/>
            <w:vAlign w:val="center"/>
          </w:tcPr>
          <w:p w14:paraId="6F35F271" w14:textId="77777777" w:rsidR="00CF7130" w:rsidRPr="00A62389" w:rsidRDefault="00CF7130" w:rsidP="00CF7130">
            <w:pPr>
              <w:spacing w:before="60" w:after="60" w:line="360" w:lineRule="auto"/>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Descrizione sommaria</w:t>
            </w:r>
          </w:p>
        </w:tc>
        <w:tc>
          <w:tcPr>
            <w:tcW w:w="2613" w:type="dxa"/>
            <w:vMerge/>
            <w:vAlign w:val="center"/>
          </w:tcPr>
          <w:p w14:paraId="03A2D403" w14:textId="77777777" w:rsidR="00CF7130" w:rsidRPr="00A62389" w:rsidRDefault="00CF7130" w:rsidP="00CF7130">
            <w:pPr>
              <w:spacing w:before="60" w:after="60" w:line="360" w:lineRule="auto"/>
              <w:rPr>
                <w:rFonts w:ascii="Times New Roman" w:eastAsia="Times New Roman" w:hAnsi="Times New Roman"/>
                <w:i/>
                <w:szCs w:val="20"/>
                <w:lang w:eastAsia="it-IT"/>
              </w:rPr>
            </w:pPr>
          </w:p>
        </w:tc>
      </w:tr>
      <w:tr w:rsidR="00A62389" w:rsidRPr="00A62389" w14:paraId="2F6EFDEF" w14:textId="77777777" w:rsidTr="00EB3A14">
        <w:trPr>
          <w:cantSplit/>
        </w:trPr>
        <w:tc>
          <w:tcPr>
            <w:tcW w:w="801" w:type="dxa"/>
          </w:tcPr>
          <w:p w14:paraId="2057096F" w14:textId="77777777" w:rsidR="00CF7130" w:rsidRPr="00A62389" w:rsidRDefault="00CF7130" w:rsidP="00CF7130">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1°</w:t>
            </w:r>
          </w:p>
        </w:tc>
        <w:tc>
          <w:tcPr>
            <w:tcW w:w="801" w:type="dxa"/>
          </w:tcPr>
          <w:p w14:paraId="4611BD91"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800" w:type="dxa"/>
          </w:tcPr>
          <w:p w14:paraId="31A24023"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668" w:type="dxa"/>
            <w:vMerge w:val="restart"/>
          </w:tcPr>
          <w:p w14:paraId="38835E19" w14:textId="77777777" w:rsidR="00CF7130" w:rsidRPr="00A62389" w:rsidRDefault="00CF7130" w:rsidP="00CF7130">
            <w:pPr>
              <w:spacing w:before="60" w:after="60" w:line="360" w:lineRule="auto"/>
              <w:jc w:val="center"/>
              <w:rPr>
                <w:rFonts w:ascii="Times New Roman" w:eastAsia="Times New Roman" w:hAnsi="Times New Roman"/>
                <w:b/>
                <w:bCs/>
                <w:szCs w:val="20"/>
                <w:lang w:eastAsia="it-IT"/>
              </w:rPr>
            </w:pPr>
          </w:p>
        </w:tc>
        <w:tc>
          <w:tcPr>
            <w:tcW w:w="669" w:type="dxa"/>
            <w:vMerge w:val="restart"/>
          </w:tcPr>
          <w:p w14:paraId="22BDC7B1" w14:textId="77777777" w:rsidR="00CF7130" w:rsidRPr="00A62389" w:rsidRDefault="00CF7130" w:rsidP="00CF7130">
            <w:pPr>
              <w:spacing w:before="60" w:after="60" w:line="360" w:lineRule="auto"/>
              <w:jc w:val="center"/>
              <w:rPr>
                <w:rFonts w:ascii="Times New Roman" w:eastAsia="Times New Roman" w:hAnsi="Times New Roman"/>
                <w:b/>
                <w:bCs/>
                <w:szCs w:val="20"/>
                <w:lang w:eastAsia="it-IT"/>
              </w:rPr>
            </w:pPr>
          </w:p>
        </w:tc>
        <w:tc>
          <w:tcPr>
            <w:tcW w:w="2507" w:type="dxa"/>
          </w:tcPr>
          <w:p w14:paraId="65A28646"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2613" w:type="dxa"/>
          </w:tcPr>
          <w:p w14:paraId="27061561" w14:textId="77777777" w:rsidR="00CF7130" w:rsidRPr="00A62389" w:rsidRDefault="00CF7130" w:rsidP="00CF7130">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77827973" w14:textId="77777777" w:rsidTr="00EB3A14">
        <w:trPr>
          <w:cantSplit/>
        </w:trPr>
        <w:tc>
          <w:tcPr>
            <w:tcW w:w="801" w:type="dxa"/>
          </w:tcPr>
          <w:p w14:paraId="50108F8B" w14:textId="77777777" w:rsidR="00CF7130" w:rsidRPr="00A62389" w:rsidRDefault="00CF7130" w:rsidP="00CF7130">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2°</w:t>
            </w:r>
          </w:p>
        </w:tc>
        <w:tc>
          <w:tcPr>
            <w:tcW w:w="801" w:type="dxa"/>
          </w:tcPr>
          <w:p w14:paraId="265F998B"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800" w:type="dxa"/>
          </w:tcPr>
          <w:p w14:paraId="3C923F5D"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668" w:type="dxa"/>
            <w:vMerge/>
          </w:tcPr>
          <w:p w14:paraId="5195B2C4" w14:textId="77777777" w:rsidR="00CF7130" w:rsidRPr="00A62389" w:rsidRDefault="00CF7130" w:rsidP="00CF7130">
            <w:pPr>
              <w:spacing w:before="60" w:after="60" w:line="360" w:lineRule="auto"/>
              <w:jc w:val="center"/>
              <w:rPr>
                <w:rFonts w:ascii="Times New Roman" w:eastAsia="Times New Roman" w:hAnsi="Times New Roman"/>
                <w:b/>
                <w:bCs/>
                <w:szCs w:val="20"/>
                <w:lang w:eastAsia="it-IT"/>
              </w:rPr>
            </w:pPr>
          </w:p>
        </w:tc>
        <w:tc>
          <w:tcPr>
            <w:tcW w:w="669" w:type="dxa"/>
            <w:vMerge/>
          </w:tcPr>
          <w:p w14:paraId="76F7FD30" w14:textId="77777777" w:rsidR="00CF7130" w:rsidRPr="00A62389" w:rsidRDefault="00CF7130" w:rsidP="00CF7130">
            <w:pPr>
              <w:spacing w:before="60" w:after="60" w:line="360" w:lineRule="auto"/>
              <w:jc w:val="center"/>
              <w:rPr>
                <w:rFonts w:ascii="Times New Roman" w:eastAsia="Times New Roman" w:hAnsi="Times New Roman"/>
                <w:b/>
                <w:bCs/>
                <w:szCs w:val="20"/>
                <w:lang w:eastAsia="it-IT"/>
              </w:rPr>
            </w:pPr>
          </w:p>
        </w:tc>
        <w:tc>
          <w:tcPr>
            <w:tcW w:w="2507" w:type="dxa"/>
          </w:tcPr>
          <w:p w14:paraId="22B92189" w14:textId="77777777" w:rsidR="00CF7130" w:rsidRPr="00A62389" w:rsidRDefault="00CF7130" w:rsidP="00CF7130">
            <w:pPr>
              <w:spacing w:before="60" w:after="60" w:line="360" w:lineRule="auto"/>
              <w:textAlignment w:val="baseline"/>
              <w:rPr>
                <w:rFonts w:ascii="Times New Roman" w:eastAsia="Times New Roman" w:hAnsi="Times New Roman"/>
                <w:szCs w:val="20"/>
                <w:lang w:eastAsia="it-IT"/>
              </w:rPr>
            </w:pPr>
          </w:p>
        </w:tc>
        <w:tc>
          <w:tcPr>
            <w:tcW w:w="2613" w:type="dxa"/>
          </w:tcPr>
          <w:p w14:paraId="33484B6E" w14:textId="77777777" w:rsidR="00CF7130" w:rsidRPr="00A62389" w:rsidRDefault="00CF7130" w:rsidP="00CF7130">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6E2A4113" w14:textId="77777777" w:rsidTr="00EB3A14">
        <w:trPr>
          <w:cantSplit/>
        </w:trPr>
        <w:tc>
          <w:tcPr>
            <w:tcW w:w="801" w:type="dxa"/>
          </w:tcPr>
          <w:p w14:paraId="637A1D59" w14:textId="77777777" w:rsidR="00CF7130" w:rsidRPr="00A62389" w:rsidRDefault="00CF7130" w:rsidP="00CF7130">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1°</w:t>
            </w:r>
          </w:p>
        </w:tc>
        <w:tc>
          <w:tcPr>
            <w:tcW w:w="801" w:type="dxa"/>
          </w:tcPr>
          <w:p w14:paraId="5EC4C0D0"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800" w:type="dxa"/>
          </w:tcPr>
          <w:p w14:paraId="3D25D177"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668" w:type="dxa"/>
            <w:vMerge w:val="restart"/>
          </w:tcPr>
          <w:p w14:paraId="6EE19D44" w14:textId="77777777" w:rsidR="00CF7130" w:rsidRPr="00A62389" w:rsidRDefault="00CF7130" w:rsidP="00CF7130">
            <w:pPr>
              <w:spacing w:before="60" w:after="60" w:line="360" w:lineRule="auto"/>
              <w:jc w:val="center"/>
              <w:rPr>
                <w:rFonts w:ascii="Times New Roman" w:eastAsia="Times New Roman" w:hAnsi="Times New Roman"/>
                <w:b/>
                <w:bCs/>
                <w:szCs w:val="20"/>
                <w:lang w:eastAsia="it-IT"/>
              </w:rPr>
            </w:pPr>
          </w:p>
        </w:tc>
        <w:tc>
          <w:tcPr>
            <w:tcW w:w="669" w:type="dxa"/>
            <w:vMerge w:val="restart"/>
          </w:tcPr>
          <w:p w14:paraId="605B2E24" w14:textId="77777777" w:rsidR="00CF7130" w:rsidRPr="00A62389" w:rsidRDefault="00CF7130" w:rsidP="00CF7130">
            <w:pPr>
              <w:spacing w:before="60" w:after="60" w:line="360" w:lineRule="auto"/>
              <w:jc w:val="center"/>
              <w:rPr>
                <w:rFonts w:ascii="Times New Roman" w:eastAsia="Times New Roman" w:hAnsi="Times New Roman"/>
                <w:b/>
                <w:bCs/>
                <w:szCs w:val="20"/>
                <w:lang w:eastAsia="it-IT"/>
              </w:rPr>
            </w:pPr>
          </w:p>
        </w:tc>
        <w:tc>
          <w:tcPr>
            <w:tcW w:w="2507" w:type="dxa"/>
          </w:tcPr>
          <w:p w14:paraId="2505FF69" w14:textId="77777777" w:rsidR="00CF7130" w:rsidRPr="00A62389" w:rsidRDefault="00CF7130" w:rsidP="00CF7130">
            <w:pPr>
              <w:spacing w:before="60" w:after="60" w:line="360" w:lineRule="auto"/>
              <w:textAlignment w:val="baseline"/>
              <w:rPr>
                <w:rFonts w:ascii="Times New Roman" w:eastAsia="Times New Roman" w:hAnsi="Times New Roman"/>
                <w:szCs w:val="20"/>
                <w:lang w:eastAsia="it-IT"/>
              </w:rPr>
            </w:pPr>
          </w:p>
        </w:tc>
        <w:tc>
          <w:tcPr>
            <w:tcW w:w="2613" w:type="dxa"/>
          </w:tcPr>
          <w:p w14:paraId="72241AEF" w14:textId="77777777" w:rsidR="00CF7130" w:rsidRPr="00A62389" w:rsidRDefault="00CF7130" w:rsidP="00CF7130">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5250EA29" w14:textId="77777777" w:rsidTr="00EB3A14">
        <w:trPr>
          <w:cantSplit/>
        </w:trPr>
        <w:tc>
          <w:tcPr>
            <w:tcW w:w="801" w:type="dxa"/>
          </w:tcPr>
          <w:p w14:paraId="660F78A6" w14:textId="77777777" w:rsidR="00CF7130" w:rsidRPr="00A62389" w:rsidRDefault="00CF7130" w:rsidP="00CF7130">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2°</w:t>
            </w:r>
          </w:p>
        </w:tc>
        <w:tc>
          <w:tcPr>
            <w:tcW w:w="801" w:type="dxa"/>
          </w:tcPr>
          <w:p w14:paraId="7A947728"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800" w:type="dxa"/>
          </w:tcPr>
          <w:p w14:paraId="2CAC273A"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668" w:type="dxa"/>
            <w:vMerge/>
          </w:tcPr>
          <w:p w14:paraId="6369B2E9" w14:textId="77777777" w:rsidR="00CF7130" w:rsidRPr="00A62389" w:rsidRDefault="00CF7130" w:rsidP="00CF7130">
            <w:pPr>
              <w:spacing w:before="60" w:after="60" w:line="360" w:lineRule="auto"/>
              <w:jc w:val="center"/>
              <w:rPr>
                <w:rFonts w:ascii="Times New Roman" w:eastAsia="Times New Roman" w:hAnsi="Times New Roman"/>
                <w:b/>
                <w:bCs/>
                <w:szCs w:val="20"/>
                <w:lang w:eastAsia="it-IT"/>
              </w:rPr>
            </w:pPr>
          </w:p>
        </w:tc>
        <w:tc>
          <w:tcPr>
            <w:tcW w:w="669" w:type="dxa"/>
            <w:vMerge/>
          </w:tcPr>
          <w:p w14:paraId="6901827D" w14:textId="77777777" w:rsidR="00CF7130" w:rsidRPr="00A62389" w:rsidRDefault="00CF7130" w:rsidP="00CF7130">
            <w:pPr>
              <w:spacing w:before="60" w:after="60" w:line="360" w:lineRule="auto"/>
              <w:jc w:val="center"/>
              <w:rPr>
                <w:rFonts w:ascii="Times New Roman" w:eastAsia="Times New Roman" w:hAnsi="Times New Roman"/>
                <w:b/>
                <w:bCs/>
                <w:szCs w:val="20"/>
                <w:lang w:eastAsia="it-IT"/>
              </w:rPr>
            </w:pPr>
          </w:p>
        </w:tc>
        <w:tc>
          <w:tcPr>
            <w:tcW w:w="2507" w:type="dxa"/>
          </w:tcPr>
          <w:p w14:paraId="79F7DA2F"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2613" w:type="dxa"/>
          </w:tcPr>
          <w:p w14:paraId="347A490B" w14:textId="77777777" w:rsidR="00CF7130" w:rsidRPr="00A62389" w:rsidRDefault="00CF7130" w:rsidP="00CF7130">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4649E610" w14:textId="77777777" w:rsidTr="00EB3A14">
        <w:trPr>
          <w:cantSplit/>
        </w:trPr>
        <w:tc>
          <w:tcPr>
            <w:tcW w:w="801" w:type="dxa"/>
          </w:tcPr>
          <w:p w14:paraId="05340575" w14:textId="77777777" w:rsidR="00CF7130" w:rsidRPr="00A62389" w:rsidRDefault="00CF7130" w:rsidP="00CF7130">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1°</w:t>
            </w:r>
          </w:p>
        </w:tc>
        <w:tc>
          <w:tcPr>
            <w:tcW w:w="801" w:type="dxa"/>
          </w:tcPr>
          <w:p w14:paraId="37C215D2"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800" w:type="dxa"/>
          </w:tcPr>
          <w:p w14:paraId="2BCBFB99"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668" w:type="dxa"/>
            <w:vMerge w:val="restart"/>
          </w:tcPr>
          <w:p w14:paraId="4B7FDC0C" w14:textId="77777777" w:rsidR="00CF7130" w:rsidRPr="00A62389" w:rsidRDefault="00CF7130" w:rsidP="00CF7130">
            <w:pPr>
              <w:spacing w:before="60" w:after="60" w:line="360" w:lineRule="auto"/>
              <w:jc w:val="center"/>
              <w:rPr>
                <w:rFonts w:ascii="Times New Roman" w:eastAsia="Times New Roman" w:hAnsi="Times New Roman"/>
                <w:b/>
                <w:bCs/>
                <w:szCs w:val="20"/>
                <w:lang w:eastAsia="it-IT"/>
              </w:rPr>
            </w:pPr>
          </w:p>
        </w:tc>
        <w:tc>
          <w:tcPr>
            <w:tcW w:w="669" w:type="dxa"/>
            <w:vMerge w:val="restart"/>
          </w:tcPr>
          <w:p w14:paraId="03298C6F" w14:textId="77777777" w:rsidR="00CF7130" w:rsidRPr="00A62389" w:rsidRDefault="00CF7130" w:rsidP="00CF7130">
            <w:pPr>
              <w:spacing w:before="60" w:after="60" w:line="360" w:lineRule="auto"/>
              <w:jc w:val="center"/>
              <w:rPr>
                <w:rFonts w:ascii="Times New Roman" w:eastAsia="Times New Roman" w:hAnsi="Times New Roman"/>
                <w:b/>
                <w:bCs/>
                <w:szCs w:val="20"/>
                <w:lang w:eastAsia="it-IT"/>
              </w:rPr>
            </w:pPr>
          </w:p>
        </w:tc>
        <w:tc>
          <w:tcPr>
            <w:tcW w:w="2507" w:type="dxa"/>
          </w:tcPr>
          <w:p w14:paraId="6BFD2A28"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2613" w:type="dxa"/>
          </w:tcPr>
          <w:p w14:paraId="6A472456" w14:textId="77777777" w:rsidR="00CF7130" w:rsidRPr="00A62389" w:rsidRDefault="00CF7130" w:rsidP="00CF7130">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4BC95206" w14:textId="77777777" w:rsidTr="00EB3A14">
        <w:trPr>
          <w:cantSplit/>
        </w:trPr>
        <w:tc>
          <w:tcPr>
            <w:tcW w:w="801" w:type="dxa"/>
          </w:tcPr>
          <w:p w14:paraId="1C0BC018" w14:textId="77777777" w:rsidR="00CF7130" w:rsidRPr="00A62389" w:rsidRDefault="00CF7130" w:rsidP="00CF7130">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2°</w:t>
            </w:r>
          </w:p>
        </w:tc>
        <w:tc>
          <w:tcPr>
            <w:tcW w:w="801" w:type="dxa"/>
          </w:tcPr>
          <w:p w14:paraId="09D508C0"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800" w:type="dxa"/>
          </w:tcPr>
          <w:p w14:paraId="4CBD71C9"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668" w:type="dxa"/>
            <w:vMerge/>
          </w:tcPr>
          <w:p w14:paraId="1AC3032A" w14:textId="77777777" w:rsidR="00CF7130" w:rsidRPr="00A62389" w:rsidRDefault="00CF7130" w:rsidP="00CF7130">
            <w:pPr>
              <w:spacing w:before="60" w:after="60" w:line="360" w:lineRule="auto"/>
              <w:jc w:val="center"/>
              <w:rPr>
                <w:rFonts w:ascii="Times New Roman" w:eastAsia="Times New Roman" w:hAnsi="Times New Roman"/>
                <w:b/>
                <w:bCs/>
                <w:szCs w:val="20"/>
                <w:lang w:eastAsia="it-IT"/>
              </w:rPr>
            </w:pPr>
          </w:p>
        </w:tc>
        <w:tc>
          <w:tcPr>
            <w:tcW w:w="669" w:type="dxa"/>
            <w:vMerge/>
          </w:tcPr>
          <w:p w14:paraId="465D1F40" w14:textId="77777777" w:rsidR="00CF7130" w:rsidRPr="00A62389" w:rsidRDefault="00CF7130" w:rsidP="00CF7130">
            <w:pPr>
              <w:spacing w:before="60" w:after="60" w:line="360" w:lineRule="auto"/>
              <w:jc w:val="center"/>
              <w:rPr>
                <w:rFonts w:ascii="Times New Roman" w:eastAsia="Times New Roman" w:hAnsi="Times New Roman"/>
                <w:b/>
                <w:bCs/>
                <w:szCs w:val="20"/>
                <w:lang w:eastAsia="it-IT"/>
              </w:rPr>
            </w:pPr>
          </w:p>
        </w:tc>
        <w:tc>
          <w:tcPr>
            <w:tcW w:w="2507" w:type="dxa"/>
          </w:tcPr>
          <w:p w14:paraId="7D84AE8A" w14:textId="77777777" w:rsidR="00CF7130" w:rsidRPr="00A62389" w:rsidRDefault="00CF7130" w:rsidP="00CF7130">
            <w:pPr>
              <w:spacing w:before="60" w:after="60" w:line="360" w:lineRule="auto"/>
              <w:rPr>
                <w:rFonts w:ascii="Times New Roman" w:eastAsia="Times New Roman" w:hAnsi="Times New Roman"/>
                <w:szCs w:val="20"/>
                <w:lang w:eastAsia="it-IT"/>
              </w:rPr>
            </w:pPr>
          </w:p>
        </w:tc>
        <w:tc>
          <w:tcPr>
            <w:tcW w:w="2613" w:type="dxa"/>
          </w:tcPr>
          <w:p w14:paraId="6628F198" w14:textId="77777777" w:rsidR="00CF7130" w:rsidRPr="00A62389" w:rsidRDefault="00CF7130" w:rsidP="00CF7130">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bl>
    <w:p w14:paraId="387FCD18" w14:textId="77777777" w:rsidR="001A1E6A" w:rsidRPr="00A62389" w:rsidRDefault="001A1E6A" w:rsidP="001A1E6A">
      <w:pPr>
        <w:jc w:val="both"/>
        <w:rPr>
          <w:rFonts w:cs="Calibri"/>
          <w:sz w:val="24"/>
          <w:szCs w:val="24"/>
        </w:rPr>
      </w:pPr>
      <w:r w:rsidRPr="00A62389">
        <w:rPr>
          <w:rFonts w:cs="Calibri"/>
          <w:sz w:val="24"/>
          <w:szCs w:val="24"/>
        </w:rPr>
        <w:t>(</w:t>
      </w:r>
      <w:proofErr w:type="gramStart"/>
      <w:r w:rsidRPr="00A62389">
        <w:rPr>
          <w:rFonts w:cs="Calibri"/>
          <w:sz w:val="24"/>
          <w:szCs w:val="24"/>
        </w:rPr>
        <w:t>*)</w:t>
      </w:r>
      <w:r w:rsidRPr="00A62389">
        <w:rPr>
          <w:rFonts w:cs="Calibri"/>
          <w:i/>
          <w:sz w:val="24"/>
          <w:szCs w:val="24"/>
        </w:rPr>
        <w:t>indicare</w:t>
      </w:r>
      <w:proofErr w:type="gramEnd"/>
      <w:r w:rsidRPr="00A62389">
        <w:rPr>
          <w:rFonts w:cs="Calibri"/>
          <w:i/>
          <w:sz w:val="24"/>
          <w:szCs w:val="24"/>
        </w:rPr>
        <w:t xml:space="preserve"> la fase del  servizio  di cui alle tabelle B/B2 DM 4 aprile 2001- </w:t>
      </w:r>
    </w:p>
    <w:p w14:paraId="19EBD35C" w14:textId="77777777" w:rsidR="001A1E6A" w:rsidRPr="00A62389" w:rsidRDefault="001A1E6A" w:rsidP="001A1E6A">
      <w:pPr>
        <w:jc w:val="both"/>
        <w:rPr>
          <w:rFonts w:cs="Calibri"/>
          <w:sz w:val="24"/>
          <w:szCs w:val="24"/>
        </w:rPr>
      </w:pPr>
      <w:proofErr w:type="gramStart"/>
      <w:r w:rsidRPr="00A62389">
        <w:rPr>
          <w:rFonts w:cs="Calibri"/>
          <w:sz w:val="24"/>
          <w:szCs w:val="24"/>
        </w:rPr>
        <w:t>e</w:t>
      </w:r>
      <w:proofErr w:type="gramEnd"/>
      <w:r w:rsidRPr="00A62389">
        <w:rPr>
          <w:rFonts w:cs="Calibri"/>
          <w:sz w:val="24"/>
          <w:szCs w:val="24"/>
        </w:rPr>
        <w:t xml:space="preserve"> come meglio specificato nel dettaglio nella distinta allegata ai sensi della precedente lettera b), ove sono contrassegnati i servizi relativi ai lavori di importo superiore al minimo richiesto;</w:t>
      </w:r>
    </w:p>
    <w:p w14:paraId="07182866" w14:textId="77777777" w:rsidR="001A1E6A" w:rsidRPr="00A62389" w:rsidRDefault="001A1E6A" w:rsidP="001A1E6A">
      <w:pPr>
        <w:jc w:val="both"/>
        <w:rPr>
          <w:rFonts w:cs="Calibri"/>
          <w:sz w:val="24"/>
          <w:szCs w:val="24"/>
        </w:rPr>
      </w:pPr>
    </w:p>
    <w:p w14:paraId="44D27878" w14:textId="77777777" w:rsidR="001A1E6A" w:rsidRPr="00A62389" w:rsidRDefault="001A1E6A" w:rsidP="00D304C2">
      <w:pPr>
        <w:numPr>
          <w:ilvl w:val="0"/>
          <w:numId w:val="98"/>
        </w:numPr>
        <w:jc w:val="both"/>
        <w:rPr>
          <w:rFonts w:cs="Calibri"/>
          <w:bCs/>
          <w:sz w:val="24"/>
          <w:szCs w:val="24"/>
        </w:rPr>
      </w:pPr>
      <w:r w:rsidRPr="00A62389">
        <w:rPr>
          <w:rFonts w:cs="Calibri"/>
          <w:bCs/>
          <w:sz w:val="24"/>
          <w:szCs w:val="24"/>
        </w:rPr>
        <w:t>per i soggetti organizzati in forma societaria aver utilizzato un numero medio annuo di personale tecnico negli ultimi tre anni precedenti la data di pubblicazione del bando di gara (comprendente i soci attivi, i dipendenti, i consulenti su base annua iscritti ai relativi albi professionali, ove esistenti, e muniti di partita IVA e che firmino il progetto, ovvero firmino i rapporti di verifica del progetto, ovvero facciano parte dell’ufficio di direzione lavori e che abbiano fatturato nei confronti della società offerente una quota superiore al cinquanta per cento del proprio fatturato annuo, risultante dall’ultima dichiarazione IVA), in misura non inferiore a quello indicato nel bando di gara.</w:t>
      </w:r>
    </w:p>
    <w:p w14:paraId="59645BE6" w14:textId="77777777" w:rsidR="001A1E6A" w:rsidRPr="00A62389" w:rsidRDefault="001A1E6A" w:rsidP="001A1E6A">
      <w:pPr>
        <w:jc w:val="both"/>
        <w:rPr>
          <w:rFonts w:cs="Calibri"/>
          <w:bCs/>
          <w:sz w:val="24"/>
          <w:szCs w:val="24"/>
        </w:rPr>
      </w:pPr>
    </w:p>
    <w:p w14:paraId="7A266B41" w14:textId="5E22E6E0" w:rsidR="001A1E6A" w:rsidRPr="00A62389" w:rsidRDefault="00A05632" w:rsidP="00D304C2">
      <w:pPr>
        <w:numPr>
          <w:ilvl w:val="0"/>
          <w:numId w:val="98"/>
        </w:numPr>
        <w:jc w:val="both"/>
        <w:rPr>
          <w:rFonts w:cs="Calibri"/>
          <w:bCs/>
          <w:sz w:val="24"/>
          <w:szCs w:val="24"/>
        </w:rPr>
      </w:pPr>
      <w:proofErr w:type="gramStart"/>
      <w:r w:rsidRPr="00A62389">
        <w:rPr>
          <w:rFonts w:cs="Calibri"/>
          <w:bCs/>
          <w:iCs/>
          <w:sz w:val="24"/>
          <w:szCs w:val="24"/>
        </w:rPr>
        <w:t>per</w:t>
      </w:r>
      <w:proofErr w:type="gramEnd"/>
      <w:r w:rsidRPr="00A62389">
        <w:rPr>
          <w:rFonts w:cs="Calibri"/>
          <w:bCs/>
          <w:iCs/>
          <w:sz w:val="24"/>
          <w:szCs w:val="24"/>
        </w:rPr>
        <w:t xml:space="preserve"> i professionisti singoli e associati aver utilizzato negli ultimi tre anni numero di unità minime di tecnici in misura non inferiore a quello indicato nel bando di gara,</w:t>
      </w:r>
      <w:r w:rsidRPr="00A62389">
        <w:rPr>
          <w:rFonts w:cs="Calibri"/>
          <w:bCs/>
          <w:sz w:val="24"/>
          <w:szCs w:val="24"/>
        </w:rPr>
        <w:t xml:space="preserve"> come di seguito indicato</w:t>
      </w:r>
      <w:r w:rsidR="001A1E6A" w:rsidRPr="00A62389">
        <w:rPr>
          <w:rFonts w:cs="Calibri"/>
          <w:bCs/>
          <w:sz w:val="24"/>
          <w:szCs w:val="24"/>
        </w:rPr>
        <w:t>:</w:t>
      </w:r>
    </w:p>
    <w:tbl>
      <w:tblPr>
        <w:tblpPr w:leftFromText="141" w:rightFromText="141" w:vertAnchor="text" w:horzAnchor="margin" w:tblpXSpec="right" w:tblpY="73"/>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86"/>
        <w:gridCol w:w="1071"/>
        <w:gridCol w:w="1799"/>
        <w:gridCol w:w="1471"/>
        <w:gridCol w:w="1472"/>
        <w:gridCol w:w="1082"/>
        <w:gridCol w:w="1134"/>
      </w:tblGrid>
      <w:tr w:rsidR="00A62389" w:rsidRPr="00A62389" w14:paraId="34943386" w14:textId="77777777" w:rsidTr="00E02B00">
        <w:trPr>
          <w:cantSplit/>
          <w:trHeight w:val="844"/>
        </w:trPr>
        <w:tc>
          <w:tcPr>
            <w:tcW w:w="1686" w:type="dxa"/>
            <w:vAlign w:val="center"/>
          </w:tcPr>
          <w:p w14:paraId="2EEDA19D" w14:textId="77777777" w:rsidR="001A1E6A" w:rsidRPr="00A62389" w:rsidRDefault="001A1E6A" w:rsidP="00E02B00">
            <w:pPr>
              <w:rPr>
                <w:sz w:val="24"/>
              </w:rPr>
            </w:pPr>
          </w:p>
        </w:tc>
        <w:tc>
          <w:tcPr>
            <w:tcW w:w="1071" w:type="dxa"/>
            <w:vAlign w:val="center"/>
          </w:tcPr>
          <w:p w14:paraId="6D5DC765" w14:textId="77777777" w:rsidR="001A1E6A" w:rsidRPr="00A62389" w:rsidRDefault="001A1E6A" w:rsidP="00E02B00">
            <w:pPr>
              <w:rPr>
                <w:sz w:val="24"/>
              </w:rPr>
            </w:pPr>
            <w:proofErr w:type="gramStart"/>
            <w:r w:rsidRPr="00A62389">
              <w:rPr>
                <w:sz w:val="24"/>
              </w:rPr>
              <w:t>anno</w:t>
            </w:r>
            <w:proofErr w:type="gramEnd"/>
          </w:p>
        </w:tc>
        <w:tc>
          <w:tcPr>
            <w:tcW w:w="1799" w:type="dxa"/>
            <w:vAlign w:val="center"/>
          </w:tcPr>
          <w:p w14:paraId="41B752D8" w14:textId="77777777" w:rsidR="001A1E6A" w:rsidRPr="00A62389" w:rsidRDefault="001A1E6A" w:rsidP="00E02B00">
            <w:pPr>
              <w:rPr>
                <w:sz w:val="24"/>
              </w:rPr>
            </w:pPr>
            <w:r w:rsidRPr="00A62389">
              <w:rPr>
                <w:sz w:val="24"/>
              </w:rPr>
              <w:t>Titolari o soci attivi</w:t>
            </w:r>
          </w:p>
        </w:tc>
        <w:tc>
          <w:tcPr>
            <w:tcW w:w="1471" w:type="dxa"/>
            <w:vAlign w:val="center"/>
          </w:tcPr>
          <w:p w14:paraId="30F20AB3" w14:textId="77777777" w:rsidR="001A1E6A" w:rsidRPr="00A62389" w:rsidRDefault="001A1E6A" w:rsidP="00E02B00">
            <w:pPr>
              <w:rPr>
                <w:sz w:val="24"/>
              </w:rPr>
            </w:pPr>
            <w:r w:rsidRPr="00A62389">
              <w:rPr>
                <w:sz w:val="24"/>
              </w:rPr>
              <w:t>Dipendenti</w:t>
            </w:r>
          </w:p>
        </w:tc>
        <w:tc>
          <w:tcPr>
            <w:tcW w:w="1472" w:type="dxa"/>
            <w:vAlign w:val="center"/>
          </w:tcPr>
          <w:p w14:paraId="509153E3" w14:textId="77777777" w:rsidR="001A1E6A" w:rsidRPr="00A62389" w:rsidRDefault="001A1E6A" w:rsidP="00E02B00">
            <w:pPr>
              <w:rPr>
                <w:sz w:val="24"/>
              </w:rPr>
            </w:pPr>
            <w:r w:rsidRPr="00A62389">
              <w:rPr>
                <w:sz w:val="24"/>
              </w:rPr>
              <w:t>Co.co.co.</w:t>
            </w:r>
          </w:p>
        </w:tc>
        <w:tc>
          <w:tcPr>
            <w:tcW w:w="1082" w:type="dxa"/>
            <w:vAlign w:val="center"/>
          </w:tcPr>
          <w:p w14:paraId="724C03A7" w14:textId="77777777" w:rsidR="001A1E6A" w:rsidRPr="00A62389" w:rsidRDefault="001A1E6A" w:rsidP="00E02B00">
            <w:pPr>
              <w:rPr>
                <w:sz w:val="24"/>
              </w:rPr>
            </w:pPr>
            <w:proofErr w:type="gramStart"/>
            <w:r w:rsidRPr="00A62389">
              <w:rPr>
                <w:sz w:val="24"/>
              </w:rPr>
              <w:t>altro</w:t>
            </w:r>
            <w:proofErr w:type="gramEnd"/>
          </w:p>
        </w:tc>
        <w:tc>
          <w:tcPr>
            <w:tcW w:w="1134" w:type="dxa"/>
            <w:vAlign w:val="center"/>
          </w:tcPr>
          <w:p w14:paraId="693515DA" w14:textId="77777777" w:rsidR="001A1E6A" w:rsidRPr="00A62389" w:rsidRDefault="001A1E6A" w:rsidP="00E02B00">
            <w:pPr>
              <w:rPr>
                <w:sz w:val="24"/>
              </w:rPr>
            </w:pPr>
            <w:r w:rsidRPr="00A62389">
              <w:rPr>
                <w:sz w:val="24"/>
              </w:rPr>
              <w:t>TOTALE</w:t>
            </w:r>
          </w:p>
        </w:tc>
      </w:tr>
      <w:tr w:rsidR="00A62389" w:rsidRPr="00A62389" w14:paraId="4D4DAF79" w14:textId="77777777" w:rsidTr="00E02B00">
        <w:trPr>
          <w:cantSplit/>
          <w:trHeight w:val="562"/>
        </w:trPr>
        <w:tc>
          <w:tcPr>
            <w:tcW w:w="1686" w:type="dxa"/>
            <w:vAlign w:val="center"/>
          </w:tcPr>
          <w:p w14:paraId="348961AA" w14:textId="77777777" w:rsidR="001A1E6A" w:rsidRPr="00A62389" w:rsidRDefault="001A1E6A" w:rsidP="00E02B00">
            <w:pPr>
              <w:rPr>
                <w:sz w:val="24"/>
              </w:rPr>
            </w:pPr>
            <w:r w:rsidRPr="00A62389">
              <w:rPr>
                <w:sz w:val="24"/>
              </w:rPr>
              <w:t>1</w:t>
            </w:r>
          </w:p>
        </w:tc>
        <w:tc>
          <w:tcPr>
            <w:tcW w:w="1071" w:type="dxa"/>
            <w:vAlign w:val="center"/>
          </w:tcPr>
          <w:p w14:paraId="15748343" w14:textId="77777777" w:rsidR="001A1E6A" w:rsidRPr="00A62389" w:rsidRDefault="001A1E6A" w:rsidP="00E02B00">
            <w:pPr>
              <w:rPr>
                <w:sz w:val="24"/>
              </w:rPr>
            </w:pPr>
          </w:p>
        </w:tc>
        <w:tc>
          <w:tcPr>
            <w:tcW w:w="1799" w:type="dxa"/>
            <w:vAlign w:val="center"/>
          </w:tcPr>
          <w:p w14:paraId="31DC6646" w14:textId="77777777" w:rsidR="001A1E6A" w:rsidRPr="00A62389" w:rsidRDefault="001A1E6A" w:rsidP="00E02B00">
            <w:pPr>
              <w:rPr>
                <w:sz w:val="24"/>
              </w:rPr>
            </w:pPr>
          </w:p>
        </w:tc>
        <w:tc>
          <w:tcPr>
            <w:tcW w:w="1471" w:type="dxa"/>
            <w:vAlign w:val="center"/>
          </w:tcPr>
          <w:p w14:paraId="6F4C6976" w14:textId="77777777" w:rsidR="001A1E6A" w:rsidRPr="00A62389" w:rsidRDefault="001A1E6A" w:rsidP="00E02B00">
            <w:pPr>
              <w:rPr>
                <w:sz w:val="24"/>
              </w:rPr>
            </w:pPr>
          </w:p>
        </w:tc>
        <w:tc>
          <w:tcPr>
            <w:tcW w:w="1472" w:type="dxa"/>
            <w:vAlign w:val="center"/>
          </w:tcPr>
          <w:p w14:paraId="6176D27F" w14:textId="77777777" w:rsidR="001A1E6A" w:rsidRPr="00A62389" w:rsidRDefault="001A1E6A" w:rsidP="00E02B00">
            <w:pPr>
              <w:rPr>
                <w:sz w:val="24"/>
              </w:rPr>
            </w:pPr>
          </w:p>
        </w:tc>
        <w:tc>
          <w:tcPr>
            <w:tcW w:w="1082" w:type="dxa"/>
            <w:vAlign w:val="center"/>
          </w:tcPr>
          <w:p w14:paraId="26762B14" w14:textId="77777777" w:rsidR="001A1E6A" w:rsidRPr="00A62389" w:rsidRDefault="001A1E6A" w:rsidP="00E02B00">
            <w:pPr>
              <w:rPr>
                <w:sz w:val="24"/>
              </w:rPr>
            </w:pPr>
          </w:p>
        </w:tc>
        <w:tc>
          <w:tcPr>
            <w:tcW w:w="1134" w:type="dxa"/>
            <w:vAlign w:val="center"/>
          </w:tcPr>
          <w:p w14:paraId="1E5F690C" w14:textId="77777777" w:rsidR="001A1E6A" w:rsidRPr="00A62389" w:rsidRDefault="001A1E6A" w:rsidP="00E02B00">
            <w:pPr>
              <w:rPr>
                <w:sz w:val="24"/>
              </w:rPr>
            </w:pPr>
          </w:p>
        </w:tc>
      </w:tr>
      <w:tr w:rsidR="00A62389" w:rsidRPr="00A62389" w14:paraId="4AE4562C" w14:textId="77777777" w:rsidTr="00E02B00">
        <w:trPr>
          <w:cantSplit/>
          <w:trHeight w:val="575"/>
        </w:trPr>
        <w:tc>
          <w:tcPr>
            <w:tcW w:w="1686" w:type="dxa"/>
            <w:vAlign w:val="center"/>
          </w:tcPr>
          <w:p w14:paraId="3851A50D" w14:textId="77777777" w:rsidR="001A1E6A" w:rsidRPr="00A62389" w:rsidRDefault="001A1E6A" w:rsidP="00E02B00">
            <w:pPr>
              <w:rPr>
                <w:sz w:val="24"/>
              </w:rPr>
            </w:pPr>
            <w:r w:rsidRPr="00A62389">
              <w:rPr>
                <w:sz w:val="24"/>
              </w:rPr>
              <w:t>2</w:t>
            </w:r>
          </w:p>
        </w:tc>
        <w:tc>
          <w:tcPr>
            <w:tcW w:w="1071" w:type="dxa"/>
            <w:vAlign w:val="center"/>
          </w:tcPr>
          <w:p w14:paraId="2F35B35F" w14:textId="77777777" w:rsidR="001A1E6A" w:rsidRPr="00A62389" w:rsidRDefault="001A1E6A" w:rsidP="00E02B00">
            <w:pPr>
              <w:rPr>
                <w:sz w:val="24"/>
              </w:rPr>
            </w:pPr>
          </w:p>
        </w:tc>
        <w:tc>
          <w:tcPr>
            <w:tcW w:w="1799" w:type="dxa"/>
            <w:vAlign w:val="center"/>
          </w:tcPr>
          <w:p w14:paraId="3A2F2093" w14:textId="77777777" w:rsidR="001A1E6A" w:rsidRPr="00A62389" w:rsidRDefault="001A1E6A" w:rsidP="00E02B00">
            <w:pPr>
              <w:rPr>
                <w:sz w:val="24"/>
              </w:rPr>
            </w:pPr>
          </w:p>
        </w:tc>
        <w:tc>
          <w:tcPr>
            <w:tcW w:w="1471" w:type="dxa"/>
            <w:vAlign w:val="center"/>
          </w:tcPr>
          <w:p w14:paraId="3D0171CF" w14:textId="77777777" w:rsidR="001A1E6A" w:rsidRPr="00A62389" w:rsidRDefault="001A1E6A" w:rsidP="00E02B00">
            <w:pPr>
              <w:rPr>
                <w:sz w:val="24"/>
              </w:rPr>
            </w:pPr>
          </w:p>
        </w:tc>
        <w:tc>
          <w:tcPr>
            <w:tcW w:w="1472" w:type="dxa"/>
            <w:vAlign w:val="center"/>
          </w:tcPr>
          <w:p w14:paraId="7B77D3D5" w14:textId="77777777" w:rsidR="001A1E6A" w:rsidRPr="00A62389" w:rsidRDefault="001A1E6A" w:rsidP="00E02B00">
            <w:pPr>
              <w:rPr>
                <w:sz w:val="24"/>
              </w:rPr>
            </w:pPr>
          </w:p>
        </w:tc>
        <w:tc>
          <w:tcPr>
            <w:tcW w:w="1082" w:type="dxa"/>
            <w:vAlign w:val="center"/>
          </w:tcPr>
          <w:p w14:paraId="3F069714" w14:textId="77777777" w:rsidR="001A1E6A" w:rsidRPr="00A62389" w:rsidRDefault="001A1E6A" w:rsidP="00E02B00">
            <w:pPr>
              <w:rPr>
                <w:sz w:val="24"/>
              </w:rPr>
            </w:pPr>
          </w:p>
        </w:tc>
        <w:tc>
          <w:tcPr>
            <w:tcW w:w="1134" w:type="dxa"/>
            <w:vAlign w:val="center"/>
          </w:tcPr>
          <w:p w14:paraId="7ADEA81D" w14:textId="77777777" w:rsidR="001A1E6A" w:rsidRPr="00A62389" w:rsidRDefault="001A1E6A" w:rsidP="00E02B00">
            <w:pPr>
              <w:rPr>
                <w:sz w:val="24"/>
              </w:rPr>
            </w:pPr>
          </w:p>
        </w:tc>
      </w:tr>
      <w:tr w:rsidR="00A62389" w:rsidRPr="00A62389" w14:paraId="68F4DBA3" w14:textId="77777777" w:rsidTr="00E02B00">
        <w:trPr>
          <w:cantSplit/>
          <w:trHeight w:val="562"/>
        </w:trPr>
        <w:tc>
          <w:tcPr>
            <w:tcW w:w="1686" w:type="dxa"/>
            <w:vAlign w:val="center"/>
          </w:tcPr>
          <w:p w14:paraId="34CAB6B8" w14:textId="77777777" w:rsidR="001A1E6A" w:rsidRPr="00A62389" w:rsidRDefault="001A1E6A" w:rsidP="00E02B00">
            <w:pPr>
              <w:rPr>
                <w:sz w:val="24"/>
              </w:rPr>
            </w:pPr>
            <w:r w:rsidRPr="00A62389">
              <w:rPr>
                <w:sz w:val="24"/>
              </w:rPr>
              <w:t>3</w:t>
            </w:r>
          </w:p>
        </w:tc>
        <w:tc>
          <w:tcPr>
            <w:tcW w:w="1071" w:type="dxa"/>
            <w:vAlign w:val="center"/>
          </w:tcPr>
          <w:p w14:paraId="5FD0776D" w14:textId="77777777" w:rsidR="001A1E6A" w:rsidRPr="00A62389" w:rsidRDefault="001A1E6A" w:rsidP="00E02B00">
            <w:pPr>
              <w:rPr>
                <w:sz w:val="24"/>
              </w:rPr>
            </w:pPr>
          </w:p>
        </w:tc>
        <w:tc>
          <w:tcPr>
            <w:tcW w:w="1799" w:type="dxa"/>
            <w:vAlign w:val="center"/>
          </w:tcPr>
          <w:p w14:paraId="5B826E7B" w14:textId="77777777" w:rsidR="001A1E6A" w:rsidRPr="00A62389" w:rsidRDefault="001A1E6A" w:rsidP="00E02B00">
            <w:pPr>
              <w:rPr>
                <w:sz w:val="24"/>
              </w:rPr>
            </w:pPr>
          </w:p>
        </w:tc>
        <w:tc>
          <w:tcPr>
            <w:tcW w:w="1471" w:type="dxa"/>
            <w:vAlign w:val="center"/>
          </w:tcPr>
          <w:p w14:paraId="35D55560" w14:textId="77777777" w:rsidR="001A1E6A" w:rsidRPr="00A62389" w:rsidRDefault="001A1E6A" w:rsidP="00E02B00">
            <w:pPr>
              <w:rPr>
                <w:sz w:val="24"/>
              </w:rPr>
            </w:pPr>
          </w:p>
        </w:tc>
        <w:tc>
          <w:tcPr>
            <w:tcW w:w="1472" w:type="dxa"/>
            <w:vAlign w:val="center"/>
          </w:tcPr>
          <w:p w14:paraId="543924E8" w14:textId="77777777" w:rsidR="001A1E6A" w:rsidRPr="00A62389" w:rsidRDefault="001A1E6A" w:rsidP="00E02B00">
            <w:pPr>
              <w:rPr>
                <w:sz w:val="24"/>
              </w:rPr>
            </w:pPr>
          </w:p>
        </w:tc>
        <w:tc>
          <w:tcPr>
            <w:tcW w:w="1082" w:type="dxa"/>
            <w:vAlign w:val="center"/>
          </w:tcPr>
          <w:p w14:paraId="2F49BABD" w14:textId="77777777" w:rsidR="001A1E6A" w:rsidRPr="00A62389" w:rsidRDefault="001A1E6A" w:rsidP="00E02B00">
            <w:pPr>
              <w:rPr>
                <w:sz w:val="24"/>
              </w:rPr>
            </w:pPr>
          </w:p>
        </w:tc>
        <w:tc>
          <w:tcPr>
            <w:tcW w:w="1134" w:type="dxa"/>
            <w:vAlign w:val="center"/>
          </w:tcPr>
          <w:p w14:paraId="3A8DB210" w14:textId="77777777" w:rsidR="001A1E6A" w:rsidRPr="00A62389" w:rsidRDefault="001A1E6A" w:rsidP="00E02B00">
            <w:pPr>
              <w:rPr>
                <w:sz w:val="24"/>
              </w:rPr>
            </w:pPr>
          </w:p>
        </w:tc>
      </w:tr>
      <w:tr w:rsidR="00A62389" w:rsidRPr="00A62389" w14:paraId="3966ADF2" w14:textId="77777777" w:rsidTr="00E02B00">
        <w:trPr>
          <w:cantSplit/>
          <w:trHeight w:val="359"/>
        </w:trPr>
        <w:tc>
          <w:tcPr>
            <w:tcW w:w="8581" w:type="dxa"/>
            <w:gridSpan w:val="6"/>
            <w:vAlign w:val="center"/>
          </w:tcPr>
          <w:p w14:paraId="149AF587" w14:textId="77777777" w:rsidR="001A1E6A" w:rsidRPr="00A62389" w:rsidRDefault="001A1E6A" w:rsidP="00E02B00">
            <w:pPr>
              <w:rPr>
                <w:sz w:val="24"/>
              </w:rPr>
            </w:pPr>
            <w:r w:rsidRPr="00A62389">
              <w:rPr>
                <w:sz w:val="24"/>
              </w:rPr>
              <w:t>Totale complessivo nel triennio:</w:t>
            </w:r>
          </w:p>
        </w:tc>
        <w:tc>
          <w:tcPr>
            <w:tcW w:w="1134" w:type="dxa"/>
            <w:vAlign w:val="center"/>
          </w:tcPr>
          <w:p w14:paraId="17C9F272" w14:textId="77777777" w:rsidR="001A1E6A" w:rsidRPr="00A62389" w:rsidRDefault="001A1E6A" w:rsidP="00E02B00">
            <w:pPr>
              <w:rPr>
                <w:sz w:val="24"/>
              </w:rPr>
            </w:pPr>
          </w:p>
        </w:tc>
      </w:tr>
      <w:tr w:rsidR="00A62389" w:rsidRPr="00A62389" w14:paraId="79302CAB" w14:textId="77777777" w:rsidTr="00E02B00">
        <w:trPr>
          <w:cantSplit/>
          <w:trHeight w:val="587"/>
        </w:trPr>
        <w:tc>
          <w:tcPr>
            <w:tcW w:w="8581" w:type="dxa"/>
            <w:gridSpan w:val="6"/>
            <w:vAlign w:val="center"/>
          </w:tcPr>
          <w:p w14:paraId="332BEF09" w14:textId="77777777" w:rsidR="001A1E6A" w:rsidRPr="00A62389" w:rsidRDefault="001A1E6A" w:rsidP="00E02B00">
            <w:pPr>
              <w:rPr>
                <w:sz w:val="24"/>
              </w:rPr>
            </w:pPr>
            <w:r w:rsidRPr="00A62389">
              <w:rPr>
                <w:sz w:val="24"/>
              </w:rPr>
              <w:t>Media annua nel triennio: (Totale complessivo nel triennio / 3)</w:t>
            </w:r>
          </w:p>
        </w:tc>
        <w:tc>
          <w:tcPr>
            <w:tcW w:w="1134" w:type="dxa"/>
            <w:vAlign w:val="center"/>
          </w:tcPr>
          <w:p w14:paraId="377E091B" w14:textId="77777777" w:rsidR="001A1E6A" w:rsidRPr="00A62389" w:rsidRDefault="001A1E6A" w:rsidP="00E02B00">
            <w:pPr>
              <w:rPr>
                <w:sz w:val="24"/>
              </w:rPr>
            </w:pPr>
          </w:p>
        </w:tc>
      </w:tr>
      <w:tr w:rsidR="00A62389" w:rsidRPr="00A62389" w14:paraId="43E8A385" w14:textId="77777777" w:rsidTr="00E02B00">
        <w:trPr>
          <w:cantSplit/>
          <w:trHeight w:val="844"/>
        </w:trPr>
        <w:tc>
          <w:tcPr>
            <w:tcW w:w="1686" w:type="dxa"/>
            <w:vAlign w:val="center"/>
          </w:tcPr>
          <w:p w14:paraId="482E907C" w14:textId="77777777" w:rsidR="001A1E6A" w:rsidRPr="00A62389" w:rsidRDefault="001A1E6A" w:rsidP="00E02B00">
            <w:pPr>
              <w:rPr>
                <w:bCs/>
              </w:rPr>
            </w:pPr>
          </w:p>
        </w:tc>
        <w:tc>
          <w:tcPr>
            <w:tcW w:w="1071" w:type="dxa"/>
            <w:vAlign w:val="center"/>
          </w:tcPr>
          <w:p w14:paraId="3D69C255" w14:textId="77777777" w:rsidR="001A1E6A" w:rsidRPr="00A62389" w:rsidRDefault="001A1E6A" w:rsidP="00E02B00">
            <w:pPr>
              <w:rPr>
                <w:bCs/>
              </w:rPr>
            </w:pPr>
            <w:proofErr w:type="gramStart"/>
            <w:r w:rsidRPr="00A62389">
              <w:rPr>
                <w:bCs/>
              </w:rPr>
              <w:t>anno</w:t>
            </w:r>
            <w:proofErr w:type="gramEnd"/>
          </w:p>
        </w:tc>
        <w:tc>
          <w:tcPr>
            <w:tcW w:w="1799" w:type="dxa"/>
            <w:vAlign w:val="center"/>
          </w:tcPr>
          <w:p w14:paraId="1D511631" w14:textId="77777777" w:rsidR="001A1E6A" w:rsidRPr="00A62389" w:rsidRDefault="001A1E6A" w:rsidP="00E02B00">
            <w:pPr>
              <w:rPr>
                <w:bCs/>
              </w:rPr>
            </w:pPr>
            <w:r w:rsidRPr="00A62389">
              <w:rPr>
                <w:bCs/>
              </w:rPr>
              <w:t>Titolari o soci attivi</w:t>
            </w:r>
          </w:p>
        </w:tc>
        <w:tc>
          <w:tcPr>
            <w:tcW w:w="1471" w:type="dxa"/>
            <w:vAlign w:val="center"/>
          </w:tcPr>
          <w:p w14:paraId="4ACD0B13" w14:textId="77777777" w:rsidR="001A1E6A" w:rsidRPr="00A62389" w:rsidRDefault="001A1E6A" w:rsidP="00E02B00">
            <w:pPr>
              <w:rPr>
                <w:bCs/>
              </w:rPr>
            </w:pPr>
            <w:r w:rsidRPr="00A62389">
              <w:rPr>
                <w:bCs/>
              </w:rPr>
              <w:t>Dipendenti</w:t>
            </w:r>
          </w:p>
        </w:tc>
        <w:tc>
          <w:tcPr>
            <w:tcW w:w="1472" w:type="dxa"/>
            <w:vAlign w:val="center"/>
          </w:tcPr>
          <w:p w14:paraId="372EB75D" w14:textId="77777777" w:rsidR="001A1E6A" w:rsidRPr="00A62389" w:rsidRDefault="001A1E6A" w:rsidP="00E02B00">
            <w:pPr>
              <w:rPr>
                <w:bCs/>
              </w:rPr>
            </w:pPr>
            <w:r w:rsidRPr="00A62389">
              <w:rPr>
                <w:bCs/>
              </w:rPr>
              <w:t>Co.co.co.</w:t>
            </w:r>
          </w:p>
        </w:tc>
        <w:tc>
          <w:tcPr>
            <w:tcW w:w="1082" w:type="dxa"/>
            <w:vAlign w:val="center"/>
          </w:tcPr>
          <w:p w14:paraId="163D2E00" w14:textId="77777777" w:rsidR="001A1E6A" w:rsidRPr="00A62389" w:rsidRDefault="001A1E6A" w:rsidP="00E02B00">
            <w:pPr>
              <w:rPr>
                <w:bCs/>
              </w:rPr>
            </w:pPr>
            <w:proofErr w:type="gramStart"/>
            <w:r w:rsidRPr="00A62389">
              <w:rPr>
                <w:bCs/>
              </w:rPr>
              <w:t>altro</w:t>
            </w:r>
            <w:proofErr w:type="gramEnd"/>
          </w:p>
        </w:tc>
        <w:tc>
          <w:tcPr>
            <w:tcW w:w="1134" w:type="dxa"/>
            <w:vAlign w:val="center"/>
          </w:tcPr>
          <w:p w14:paraId="441A66DA" w14:textId="77777777" w:rsidR="001A1E6A" w:rsidRPr="00A62389" w:rsidRDefault="001A1E6A" w:rsidP="00E02B00">
            <w:pPr>
              <w:rPr>
                <w:bCs/>
              </w:rPr>
            </w:pPr>
            <w:r w:rsidRPr="00A62389">
              <w:rPr>
                <w:bCs/>
              </w:rPr>
              <w:t>TOTALE</w:t>
            </w:r>
          </w:p>
        </w:tc>
      </w:tr>
      <w:tr w:rsidR="00A62389" w:rsidRPr="00A62389" w14:paraId="7CF6FF5E" w14:textId="77777777" w:rsidTr="00E02B00">
        <w:trPr>
          <w:cantSplit/>
          <w:trHeight w:val="562"/>
        </w:trPr>
        <w:tc>
          <w:tcPr>
            <w:tcW w:w="1686" w:type="dxa"/>
            <w:vAlign w:val="center"/>
          </w:tcPr>
          <w:p w14:paraId="4ED5F57D" w14:textId="77777777" w:rsidR="001A1E6A" w:rsidRPr="00A62389" w:rsidRDefault="001A1E6A" w:rsidP="00E02B00">
            <w:pPr>
              <w:rPr>
                <w:bCs/>
              </w:rPr>
            </w:pPr>
            <w:r w:rsidRPr="00A62389">
              <w:rPr>
                <w:bCs/>
              </w:rPr>
              <w:t>1</w:t>
            </w:r>
          </w:p>
        </w:tc>
        <w:tc>
          <w:tcPr>
            <w:tcW w:w="1071" w:type="dxa"/>
            <w:vAlign w:val="center"/>
          </w:tcPr>
          <w:p w14:paraId="0137A3E4" w14:textId="77777777" w:rsidR="001A1E6A" w:rsidRPr="00A62389" w:rsidRDefault="001A1E6A" w:rsidP="00E02B00">
            <w:pPr>
              <w:rPr>
                <w:bCs/>
              </w:rPr>
            </w:pPr>
          </w:p>
        </w:tc>
        <w:tc>
          <w:tcPr>
            <w:tcW w:w="1799" w:type="dxa"/>
            <w:vAlign w:val="center"/>
          </w:tcPr>
          <w:p w14:paraId="4E970F62" w14:textId="77777777" w:rsidR="001A1E6A" w:rsidRPr="00A62389" w:rsidRDefault="001A1E6A" w:rsidP="00E02B00">
            <w:pPr>
              <w:rPr>
                <w:bCs/>
              </w:rPr>
            </w:pPr>
          </w:p>
        </w:tc>
        <w:tc>
          <w:tcPr>
            <w:tcW w:w="1471" w:type="dxa"/>
            <w:vAlign w:val="center"/>
          </w:tcPr>
          <w:p w14:paraId="14360D3B" w14:textId="77777777" w:rsidR="001A1E6A" w:rsidRPr="00A62389" w:rsidRDefault="001A1E6A" w:rsidP="00E02B00">
            <w:pPr>
              <w:rPr>
                <w:bCs/>
              </w:rPr>
            </w:pPr>
          </w:p>
        </w:tc>
        <w:tc>
          <w:tcPr>
            <w:tcW w:w="1472" w:type="dxa"/>
            <w:vAlign w:val="center"/>
          </w:tcPr>
          <w:p w14:paraId="78A63B37" w14:textId="77777777" w:rsidR="001A1E6A" w:rsidRPr="00A62389" w:rsidRDefault="001A1E6A" w:rsidP="00E02B00">
            <w:pPr>
              <w:rPr>
                <w:bCs/>
              </w:rPr>
            </w:pPr>
          </w:p>
        </w:tc>
        <w:tc>
          <w:tcPr>
            <w:tcW w:w="1082" w:type="dxa"/>
            <w:vAlign w:val="center"/>
          </w:tcPr>
          <w:p w14:paraId="1C3AA252" w14:textId="77777777" w:rsidR="001A1E6A" w:rsidRPr="00A62389" w:rsidRDefault="001A1E6A" w:rsidP="00E02B00">
            <w:pPr>
              <w:rPr>
                <w:bCs/>
              </w:rPr>
            </w:pPr>
          </w:p>
        </w:tc>
        <w:tc>
          <w:tcPr>
            <w:tcW w:w="1134" w:type="dxa"/>
            <w:vAlign w:val="center"/>
          </w:tcPr>
          <w:p w14:paraId="1071E8A7" w14:textId="77777777" w:rsidR="001A1E6A" w:rsidRPr="00A62389" w:rsidRDefault="001A1E6A" w:rsidP="00E02B00">
            <w:pPr>
              <w:rPr>
                <w:bCs/>
              </w:rPr>
            </w:pPr>
          </w:p>
        </w:tc>
      </w:tr>
      <w:tr w:rsidR="00A62389" w:rsidRPr="00A62389" w14:paraId="1EB6DF55" w14:textId="77777777" w:rsidTr="00E02B00">
        <w:trPr>
          <w:cantSplit/>
          <w:trHeight w:val="575"/>
        </w:trPr>
        <w:tc>
          <w:tcPr>
            <w:tcW w:w="1686" w:type="dxa"/>
            <w:vAlign w:val="center"/>
          </w:tcPr>
          <w:p w14:paraId="2AAFBBE6" w14:textId="77777777" w:rsidR="001A1E6A" w:rsidRPr="00A62389" w:rsidRDefault="001A1E6A" w:rsidP="00E02B00">
            <w:pPr>
              <w:rPr>
                <w:bCs/>
              </w:rPr>
            </w:pPr>
            <w:r w:rsidRPr="00A62389">
              <w:rPr>
                <w:bCs/>
              </w:rPr>
              <w:t>2</w:t>
            </w:r>
          </w:p>
        </w:tc>
        <w:tc>
          <w:tcPr>
            <w:tcW w:w="1071" w:type="dxa"/>
            <w:vAlign w:val="center"/>
          </w:tcPr>
          <w:p w14:paraId="32C83F0C" w14:textId="77777777" w:rsidR="001A1E6A" w:rsidRPr="00A62389" w:rsidRDefault="001A1E6A" w:rsidP="00E02B00">
            <w:pPr>
              <w:rPr>
                <w:bCs/>
              </w:rPr>
            </w:pPr>
          </w:p>
        </w:tc>
        <w:tc>
          <w:tcPr>
            <w:tcW w:w="1799" w:type="dxa"/>
            <w:vAlign w:val="center"/>
          </w:tcPr>
          <w:p w14:paraId="472776B1" w14:textId="77777777" w:rsidR="001A1E6A" w:rsidRPr="00A62389" w:rsidRDefault="001A1E6A" w:rsidP="00E02B00">
            <w:pPr>
              <w:rPr>
                <w:bCs/>
              </w:rPr>
            </w:pPr>
          </w:p>
        </w:tc>
        <w:tc>
          <w:tcPr>
            <w:tcW w:w="1471" w:type="dxa"/>
            <w:vAlign w:val="center"/>
          </w:tcPr>
          <w:p w14:paraId="50013B24" w14:textId="77777777" w:rsidR="001A1E6A" w:rsidRPr="00A62389" w:rsidRDefault="001A1E6A" w:rsidP="00E02B00">
            <w:pPr>
              <w:rPr>
                <w:bCs/>
              </w:rPr>
            </w:pPr>
          </w:p>
        </w:tc>
        <w:tc>
          <w:tcPr>
            <w:tcW w:w="1472" w:type="dxa"/>
            <w:vAlign w:val="center"/>
          </w:tcPr>
          <w:p w14:paraId="5A46C1EC" w14:textId="77777777" w:rsidR="001A1E6A" w:rsidRPr="00A62389" w:rsidRDefault="001A1E6A" w:rsidP="00E02B00">
            <w:pPr>
              <w:rPr>
                <w:bCs/>
              </w:rPr>
            </w:pPr>
          </w:p>
        </w:tc>
        <w:tc>
          <w:tcPr>
            <w:tcW w:w="1082" w:type="dxa"/>
            <w:vAlign w:val="center"/>
          </w:tcPr>
          <w:p w14:paraId="678A5F83" w14:textId="77777777" w:rsidR="001A1E6A" w:rsidRPr="00A62389" w:rsidRDefault="001A1E6A" w:rsidP="00E02B00">
            <w:pPr>
              <w:rPr>
                <w:bCs/>
              </w:rPr>
            </w:pPr>
          </w:p>
        </w:tc>
        <w:tc>
          <w:tcPr>
            <w:tcW w:w="1134" w:type="dxa"/>
            <w:vAlign w:val="center"/>
          </w:tcPr>
          <w:p w14:paraId="427F0A31" w14:textId="77777777" w:rsidR="001A1E6A" w:rsidRPr="00A62389" w:rsidRDefault="001A1E6A" w:rsidP="00E02B00">
            <w:pPr>
              <w:rPr>
                <w:bCs/>
              </w:rPr>
            </w:pPr>
          </w:p>
        </w:tc>
      </w:tr>
      <w:tr w:rsidR="00A62389" w:rsidRPr="00A62389" w14:paraId="26C51ACF" w14:textId="77777777" w:rsidTr="00E02B00">
        <w:trPr>
          <w:cantSplit/>
          <w:trHeight w:val="562"/>
        </w:trPr>
        <w:tc>
          <w:tcPr>
            <w:tcW w:w="1686" w:type="dxa"/>
            <w:vAlign w:val="center"/>
          </w:tcPr>
          <w:p w14:paraId="68A27813" w14:textId="77777777" w:rsidR="001A1E6A" w:rsidRPr="00A62389" w:rsidRDefault="001A1E6A" w:rsidP="00E02B00">
            <w:pPr>
              <w:rPr>
                <w:bCs/>
              </w:rPr>
            </w:pPr>
            <w:r w:rsidRPr="00A62389">
              <w:rPr>
                <w:bCs/>
              </w:rPr>
              <w:t>3</w:t>
            </w:r>
          </w:p>
        </w:tc>
        <w:tc>
          <w:tcPr>
            <w:tcW w:w="1071" w:type="dxa"/>
            <w:vAlign w:val="center"/>
          </w:tcPr>
          <w:p w14:paraId="3BE55395" w14:textId="77777777" w:rsidR="001A1E6A" w:rsidRPr="00A62389" w:rsidRDefault="001A1E6A" w:rsidP="00E02B00">
            <w:pPr>
              <w:rPr>
                <w:bCs/>
              </w:rPr>
            </w:pPr>
          </w:p>
        </w:tc>
        <w:tc>
          <w:tcPr>
            <w:tcW w:w="1799" w:type="dxa"/>
            <w:vAlign w:val="center"/>
          </w:tcPr>
          <w:p w14:paraId="67C45D6F" w14:textId="77777777" w:rsidR="001A1E6A" w:rsidRPr="00A62389" w:rsidRDefault="001A1E6A" w:rsidP="00E02B00">
            <w:pPr>
              <w:rPr>
                <w:bCs/>
              </w:rPr>
            </w:pPr>
          </w:p>
        </w:tc>
        <w:tc>
          <w:tcPr>
            <w:tcW w:w="1471" w:type="dxa"/>
            <w:vAlign w:val="center"/>
          </w:tcPr>
          <w:p w14:paraId="73415126" w14:textId="77777777" w:rsidR="001A1E6A" w:rsidRPr="00A62389" w:rsidRDefault="001A1E6A" w:rsidP="00E02B00">
            <w:pPr>
              <w:rPr>
                <w:bCs/>
              </w:rPr>
            </w:pPr>
          </w:p>
        </w:tc>
        <w:tc>
          <w:tcPr>
            <w:tcW w:w="1472" w:type="dxa"/>
            <w:vAlign w:val="center"/>
          </w:tcPr>
          <w:p w14:paraId="2BD3193D" w14:textId="77777777" w:rsidR="001A1E6A" w:rsidRPr="00A62389" w:rsidRDefault="001A1E6A" w:rsidP="00E02B00">
            <w:pPr>
              <w:rPr>
                <w:bCs/>
              </w:rPr>
            </w:pPr>
          </w:p>
        </w:tc>
        <w:tc>
          <w:tcPr>
            <w:tcW w:w="1082" w:type="dxa"/>
            <w:vAlign w:val="center"/>
          </w:tcPr>
          <w:p w14:paraId="5C7C0B81" w14:textId="77777777" w:rsidR="001A1E6A" w:rsidRPr="00A62389" w:rsidRDefault="001A1E6A" w:rsidP="00E02B00">
            <w:pPr>
              <w:rPr>
                <w:bCs/>
              </w:rPr>
            </w:pPr>
          </w:p>
        </w:tc>
        <w:tc>
          <w:tcPr>
            <w:tcW w:w="1134" w:type="dxa"/>
            <w:vAlign w:val="center"/>
          </w:tcPr>
          <w:p w14:paraId="1DD2459B" w14:textId="77777777" w:rsidR="001A1E6A" w:rsidRPr="00A62389" w:rsidRDefault="001A1E6A" w:rsidP="00E02B00">
            <w:pPr>
              <w:rPr>
                <w:bCs/>
              </w:rPr>
            </w:pPr>
          </w:p>
        </w:tc>
      </w:tr>
      <w:tr w:rsidR="00A62389" w:rsidRPr="00A62389" w14:paraId="3C3B6970" w14:textId="77777777" w:rsidTr="00E02B00">
        <w:trPr>
          <w:cantSplit/>
          <w:trHeight w:val="359"/>
        </w:trPr>
        <w:tc>
          <w:tcPr>
            <w:tcW w:w="8581" w:type="dxa"/>
            <w:gridSpan w:val="6"/>
            <w:vAlign w:val="center"/>
          </w:tcPr>
          <w:p w14:paraId="72A24652" w14:textId="77777777" w:rsidR="001A1E6A" w:rsidRPr="00A62389" w:rsidRDefault="001A1E6A" w:rsidP="00E02B00">
            <w:pPr>
              <w:rPr>
                <w:bCs/>
              </w:rPr>
            </w:pPr>
            <w:r w:rsidRPr="00A62389">
              <w:rPr>
                <w:bCs/>
              </w:rPr>
              <w:t>Totale complessivo nel triennio:</w:t>
            </w:r>
          </w:p>
        </w:tc>
        <w:tc>
          <w:tcPr>
            <w:tcW w:w="1134" w:type="dxa"/>
            <w:vAlign w:val="center"/>
          </w:tcPr>
          <w:p w14:paraId="5670B0CC" w14:textId="77777777" w:rsidR="001A1E6A" w:rsidRPr="00A62389" w:rsidRDefault="001A1E6A" w:rsidP="00E02B00">
            <w:pPr>
              <w:rPr>
                <w:bCs/>
              </w:rPr>
            </w:pPr>
          </w:p>
        </w:tc>
      </w:tr>
      <w:tr w:rsidR="00A62389" w:rsidRPr="00A62389" w14:paraId="621D43D8" w14:textId="77777777" w:rsidTr="00E02B00">
        <w:trPr>
          <w:cantSplit/>
          <w:trHeight w:val="587"/>
        </w:trPr>
        <w:tc>
          <w:tcPr>
            <w:tcW w:w="8581" w:type="dxa"/>
            <w:gridSpan w:val="6"/>
            <w:vAlign w:val="center"/>
          </w:tcPr>
          <w:p w14:paraId="4E48B3AC" w14:textId="77777777" w:rsidR="001A1E6A" w:rsidRPr="00A62389" w:rsidRDefault="001A1E6A" w:rsidP="00E02B00">
            <w:pPr>
              <w:rPr>
                <w:bCs/>
              </w:rPr>
            </w:pPr>
            <w:r w:rsidRPr="00A62389">
              <w:rPr>
                <w:bCs/>
              </w:rPr>
              <w:t>Media annua nel triennio: (Totale complessivo nel triennio / 3)</w:t>
            </w:r>
          </w:p>
        </w:tc>
        <w:tc>
          <w:tcPr>
            <w:tcW w:w="1134" w:type="dxa"/>
            <w:vAlign w:val="center"/>
          </w:tcPr>
          <w:p w14:paraId="562199FC" w14:textId="77777777" w:rsidR="001A1E6A" w:rsidRPr="00A62389" w:rsidRDefault="001A1E6A" w:rsidP="00E02B00">
            <w:pPr>
              <w:rPr>
                <w:bCs/>
              </w:rPr>
            </w:pPr>
          </w:p>
        </w:tc>
      </w:tr>
    </w:tbl>
    <w:p w14:paraId="17C09382" w14:textId="77777777" w:rsidR="001A1E6A" w:rsidRPr="00A62389" w:rsidRDefault="001A1E6A" w:rsidP="001A1E6A">
      <w:pPr>
        <w:jc w:val="both"/>
        <w:rPr>
          <w:rFonts w:cs="Calibri"/>
          <w:bCs/>
          <w:sz w:val="24"/>
          <w:szCs w:val="24"/>
        </w:rPr>
      </w:pPr>
    </w:p>
    <w:p w14:paraId="51E79421" w14:textId="77777777" w:rsidR="001A1E6A" w:rsidRPr="00A62389" w:rsidRDefault="001A1E6A" w:rsidP="001A1E6A">
      <w:pPr>
        <w:jc w:val="both"/>
        <w:rPr>
          <w:rFonts w:cs="Calibri"/>
          <w:b/>
          <w:sz w:val="24"/>
          <w:szCs w:val="24"/>
        </w:rPr>
      </w:pPr>
      <w:r w:rsidRPr="00A62389">
        <w:rPr>
          <w:rFonts w:cs="Calibri"/>
          <w:b/>
          <w:sz w:val="24"/>
          <w:szCs w:val="24"/>
        </w:rPr>
        <w:t>ALLEGA/ALLEGANO DISTINTA DEI LAVORI PER I QUALI SONO STATI ESPLETATI I SERVIZI DI INGEGNERIA E ARCHITETTURA RICHIESTI.</w:t>
      </w:r>
    </w:p>
    <w:p w14:paraId="3C2A8EC7" w14:textId="77777777" w:rsidR="001A1E6A" w:rsidRPr="00A62389" w:rsidRDefault="001A1E6A" w:rsidP="001A1E6A">
      <w:pPr>
        <w:jc w:val="center"/>
        <w:rPr>
          <w:rFonts w:cs="Calibri"/>
          <w:bCs/>
          <w:i/>
          <w:sz w:val="24"/>
          <w:szCs w:val="24"/>
        </w:rPr>
      </w:pPr>
      <w:r w:rsidRPr="00A62389">
        <w:rPr>
          <w:rFonts w:cs="Calibri"/>
          <w:bCs/>
          <w:i/>
          <w:sz w:val="24"/>
          <w:szCs w:val="24"/>
        </w:rPr>
        <w:t>OVVERO</w:t>
      </w:r>
    </w:p>
    <w:p w14:paraId="47B44B7F" w14:textId="77777777" w:rsidR="001A1E6A" w:rsidRPr="00A62389" w:rsidRDefault="001A1E6A" w:rsidP="001A1E6A">
      <w:pPr>
        <w:jc w:val="both"/>
        <w:rPr>
          <w:rFonts w:cs="Calibri"/>
          <w:b/>
          <w:bCs/>
          <w:sz w:val="24"/>
          <w:szCs w:val="24"/>
        </w:rPr>
      </w:pPr>
      <w:proofErr w:type="gramStart"/>
      <w:r w:rsidRPr="00A62389">
        <w:rPr>
          <w:rFonts w:cs="Calibri"/>
          <w:bCs/>
          <w:sz w:val="24"/>
          <w:szCs w:val="24"/>
        </w:rPr>
        <w:t>di</w:t>
      </w:r>
      <w:proofErr w:type="gramEnd"/>
      <w:r w:rsidRPr="00A62389">
        <w:rPr>
          <w:rFonts w:cs="Calibri"/>
          <w:bCs/>
          <w:sz w:val="24"/>
          <w:szCs w:val="24"/>
        </w:rPr>
        <w:t xml:space="preserve"> non essere in possesso dei requisiti di progettazione previsti dal bando di gara e di voler, pertanto, tra i soggetti elencati all’art. 46 del Codice,</w:t>
      </w:r>
    </w:p>
    <w:p w14:paraId="6AC133DB" w14:textId="77777777" w:rsidR="001A1E6A" w:rsidRPr="00A62389" w:rsidRDefault="001A1E6A" w:rsidP="00D304C2">
      <w:pPr>
        <w:numPr>
          <w:ilvl w:val="0"/>
          <w:numId w:val="87"/>
        </w:numPr>
        <w:jc w:val="both"/>
        <w:rPr>
          <w:rFonts w:cs="Calibri"/>
          <w:sz w:val="24"/>
          <w:szCs w:val="24"/>
        </w:rPr>
      </w:pPr>
      <w:proofErr w:type="gramStart"/>
      <w:r w:rsidRPr="00A62389">
        <w:rPr>
          <w:rFonts w:cs="Calibri"/>
          <w:sz w:val="24"/>
          <w:szCs w:val="24"/>
        </w:rPr>
        <w:t>affidare</w:t>
      </w:r>
      <w:proofErr w:type="gramEnd"/>
      <w:r w:rsidRPr="00A62389">
        <w:rPr>
          <w:rFonts w:cs="Calibri"/>
          <w:sz w:val="24"/>
          <w:szCs w:val="24"/>
        </w:rPr>
        <w:t xml:space="preserve"> la progettazione esecutiva dei lavori in oggetto a:   __________________________________ </w:t>
      </w:r>
    </w:p>
    <w:p w14:paraId="10EF47E8" w14:textId="77777777" w:rsidR="001A1E6A" w:rsidRPr="00A62389" w:rsidRDefault="001A1E6A" w:rsidP="001A1E6A">
      <w:pPr>
        <w:ind w:left="720"/>
        <w:jc w:val="both"/>
        <w:rPr>
          <w:rFonts w:cs="Calibri"/>
          <w:sz w:val="24"/>
          <w:szCs w:val="24"/>
        </w:rPr>
      </w:pPr>
      <w:proofErr w:type="gramStart"/>
      <w:r w:rsidRPr="00A62389">
        <w:rPr>
          <w:rFonts w:cs="Calibri"/>
          <w:b/>
          <w:sz w:val="24"/>
          <w:szCs w:val="24"/>
        </w:rPr>
        <w:t>ovvero</w:t>
      </w:r>
      <w:proofErr w:type="gramEnd"/>
    </w:p>
    <w:p w14:paraId="46A63F9C" w14:textId="47236926" w:rsidR="001A1E6A" w:rsidRPr="00A62389" w:rsidRDefault="001A1E6A" w:rsidP="00D304C2">
      <w:pPr>
        <w:numPr>
          <w:ilvl w:val="0"/>
          <w:numId w:val="87"/>
        </w:numPr>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voler costituire/ di aver costituito come da atto costitutivo che si allega, associazione temporanea con  ________________________  per la progettazione esecutiva dei lavori in oggetto(</w:t>
      </w:r>
      <w:proofErr w:type="spellStart"/>
      <w:r w:rsidRPr="00A62389">
        <w:rPr>
          <w:rFonts w:cs="Calibri"/>
          <w:sz w:val="24"/>
          <w:szCs w:val="24"/>
        </w:rPr>
        <w:t>fac</w:t>
      </w:r>
      <w:proofErr w:type="spellEnd"/>
      <w:r w:rsidR="00467C4D" w:rsidRPr="00A62389">
        <w:rPr>
          <w:rFonts w:cs="Calibri"/>
          <w:sz w:val="24"/>
          <w:szCs w:val="24"/>
        </w:rPr>
        <w:t xml:space="preserve"> -</w:t>
      </w:r>
      <w:r w:rsidRPr="00A62389">
        <w:rPr>
          <w:rFonts w:cs="Calibri"/>
          <w:sz w:val="24"/>
          <w:szCs w:val="24"/>
        </w:rPr>
        <w:t>si</w:t>
      </w:r>
      <w:r w:rsidR="005140F7" w:rsidRPr="00A62389">
        <w:rPr>
          <w:rFonts w:cs="Calibri"/>
          <w:sz w:val="24"/>
          <w:szCs w:val="24"/>
        </w:rPr>
        <w:t>mile  - ALL. A-TER</w:t>
      </w:r>
      <w:r w:rsidRPr="00A62389">
        <w:rPr>
          <w:rFonts w:cs="Calibri"/>
          <w:sz w:val="24"/>
          <w:szCs w:val="24"/>
        </w:rPr>
        <w:t xml:space="preserve">) </w:t>
      </w:r>
    </w:p>
    <w:p w14:paraId="72E32394" w14:textId="77777777" w:rsidR="001A1E6A" w:rsidRPr="00A62389" w:rsidRDefault="001A1E6A" w:rsidP="001A1E6A">
      <w:pPr>
        <w:jc w:val="both"/>
        <w:rPr>
          <w:rFonts w:cs="Calibri"/>
          <w:sz w:val="24"/>
          <w:szCs w:val="24"/>
        </w:rPr>
      </w:pPr>
      <w:r w:rsidRPr="00A62389">
        <w:rPr>
          <w:rFonts w:cs="Calibri"/>
          <w:sz w:val="24"/>
          <w:szCs w:val="24"/>
        </w:rPr>
        <w:t xml:space="preserve">In caso di raggruppamento temporaneo costituendo, la dichiarazione, pena esclusione, dovrà essere timbrata e sottoscritta da tutti gli </w:t>
      </w:r>
      <w:proofErr w:type="spellStart"/>
      <w:r w:rsidRPr="00A62389">
        <w:rPr>
          <w:rFonts w:cs="Calibri"/>
          <w:sz w:val="24"/>
          <w:szCs w:val="24"/>
        </w:rPr>
        <w:t>associandi</w:t>
      </w:r>
      <w:proofErr w:type="spellEnd"/>
      <w:r w:rsidRPr="00A62389">
        <w:rPr>
          <w:rFonts w:cs="Calibri"/>
          <w:sz w:val="24"/>
          <w:szCs w:val="24"/>
        </w:rPr>
        <w:t>.</w:t>
      </w:r>
    </w:p>
    <w:p w14:paraId="0ED8D1CA" w14:textId="77777777" w:rsidR="001A1E6A" w:rsidRPr="00A62389" w:rsidRDefault="001A1E6A" w:rsidP="001A1E6A">
      <w:pPr>
        <w:jc w:val="both"/>
        <w:rPr>
          <w:rFonts w:cs="Calibri"/>
          <w:bCs/>
          <w:i/>
          <w:sz w:val="24"/>
          <w:szCs w:val="24"/>
        </w:rPr>
      </w:pPr>
    </w:p>
    <w:p w14:paraId="2EF4F0F3" w14:textId="77777777" w:rsidR="001A1E6A" w:rsidRPr="00A62389" w:rsidRDefault="001A1E6A" w:rsidP="001A1E6A">
      <w:pPr>
        <w:jc w:val="both"/>
        <w:rPr>
          <w:rFonts w:cs="Calibri"/>
          <w:bCs/>
          <w:i/>
          <w:sz w:val="24"/>
          <w:szCs w:val="24"/>
        </w:rPr>
      </w:pPr>
      <w:r w:rsidRPr="00A62389">
        <w:rPr>
          <w:rFonts w:cs="Calibri"/>
          <w:b/>
          <w:bCs/>
          <w:i/>
          <w:sz w:val="24"/>
          <w:szCs w:val="24"/>
        </w:rPr>
        <w:t>Nota bene:</w:t>
      </w:r>
      <w:r w:rsidRPr="00A62389">
        <w:rPr>
          <w:rFonts w:cs="Calibri"/>
          <w:bCs/>
          <w:i/>
          <w:sz w:val="24"/>
          <w:szCs w:val="24"/>
        </w:rPr>
        <w:t xml:space="preserve"> Indicare un soggetto tra quelli elencati all’art. 46 del </w:t>
      </w:r>
      <w:proofErr w:type="spellStart"/>
      <w:r w:rsidRPr="00A62389">
        <w:rPr>
          <w:rFonts w:cs="Calibri"/>
          <w:bCs/>
          <w:i/>
          <w:sz w:val="24"/>
          <w:szCs w:val="24"/>
        </w:rPr>
        <w:t>Dlgs</w:t>
      </w:r>
      <w:proofErr w:type="spellEnd"/>
      <w:r w:rsidRPr="00A62389">
        <w:rPr>
          <w:rFonts w:cs="Calibri"/>
          <w:bCs/>
          <w:i/>
          <w:sz w:val="24"/>
          <w:szCs w:val="24"/>
        </w:rPr>
        <w:t xml:space="preserve"> 50/2016 e </w:t>
      </w:r>
      <w:proofErr w:type="spellStart"/>
      <w:r w:rsidRPr="00A62389">
        <w:rPr>
          <w:rFonts w:cs="Calibri"/>
          <w:bCs/>
          <w:i/>
          <w:sz w:val="24"/>
          <w:szCs w:val="24"/>
        </w:rPr>
        <w:t>smi</w:t>
      </w:r>
      <w:proofErr w:type="spellEnd"/>
      <w:r w:rsidRPr="00A62389">
        <w:rPr>
          <w:rFonts w:cs="Calibri"/>
          <w:bCs/>
          <w:i/>
          <w:sz w:val="24"/>
          <w:szCs w:val="24"/>
        </w:rPr>
        <w:t>. In caso di professionisti associati, dovranno essere indicati i nominativi dei singoli Associati che eseguiranno la progettazione.</w:t>
      </w:r>
    </w:p>
    <w:p w14:paraId="298B420D" w14:textId="77777777" w:rsidR="009E1AAB" w:rsidRPr="00A62389" w:rsidRDefault="009E1AAB" w:rsidP="009E1AAB">
      <w:pPr>
        <w:spacing w:after="0" w:line="240" w:lineRule="auto"/>
        <w:jc w:val="both"/>
        <w:rPr>
          <w:sz w:val="24"/>
        </w:rPr>
      </w:pPr>
      <w:r w:rsidRPr="00A62389">
        <w:rPr>
          <w:rFonts w:eastAsia="Times New Roman"/>
          <w:b/>
          <w:bCs/>
          <w:kern w:val="28"/>
          <w:sz w:val="24"/>
        </w:rPr>
        <w:t>La sottoscritta Impresa dichiara che l’incaricato/indicato per la progettazione è in possesso di tutti i requisiti generali e speciali previsti dal bando di gara ed allega l’apposito DGUE del progettista designato e dei componenti il costituendo raggruppamento e dichiarazione di cui all’</w:t>
      </w:r>
      <w:r w:rsidRPr="00A62389">
        <w:rPr>
          <w:rStyle w:val="Collegamentoipertestuale"/>
          <w:rFonts w:eastAsia="Times New Roman"/>
          <w:b/>
          <w:bCs/>
          <w:color w:val="auto"/>
          <w:kern w:val="28"/>
          <w:sz w:val="24"/>
        </w:rPr>
        <w:t>Allegato A TER</w:t>
      </w:r>
      <w:r w:rsidRPr="00A62389">
        <w:rPr>
          <w:rFonts w:eastAsia="Times New Roman"/>
          <w:b/>
          <w:bCs/>
          <w:kern w:val="28"/>
          <w:sz w:val="24"/>
        </w:rPr>
        <w:t xml:space="preserve"> rilasciata dal legale rappresentante della mandataria del medesimo. La sottoscritta Impresa è, inoltre, a conoscenza che qualora tali requisiti risultino difformi da quelli indicati nel succitato bando verrà esclusa dalla gara.</w:t>
      </w:r>
    </w:p>
    <w:p w14:paraId="3ECD360D" w14:textId="77777777" w:rsidR="009E1AAB" w:rsidRPr="00A62389" w:rsidRDefault="009E1AAB" w:rsidP="00A91297">
      <w:pPr>
        <w:spacing w:after="0" w:line="240" w:lineRule="auto"/>
        <w:rPr>
          <w:bCs/>
        </w:rPr>
      </w:pPr>
    </w:p>
    <w:p w14:paraId="619F54E8" w14:textId="77777777" w:rsidR="009E1AAB" w:rsidRPr="00A62389" w:rsidRDefault="009E1AAB" w:rsidP="00A91297">
      <w:pPr>
        <w:spacing w:after="0" w:line="240" w:lineRule="auto"/>
        <w:rPr>
          <w:bCs/>
        </w:rPr>
      </w:pPr>
    </w:p>
    <w:p w14:paraId="38892D5C" w14:textId="77777777" w:rsidR="009E1AAB" w:rsidRPr="00A62389" w:rsidRDefault="009E1AAB" w:rsidP="00A91297">
      <w:pPr>
        <w:spacing w:after="0" w:line="240" w:lineRule="auto"/>
        <w:rPr>
          <w:bCs/>
        </w:rPr>
      </w:pPr>
    </w:p>
    <w:p w14:paraId="019DFD8A" w14:textId="77777777" w:rsidR="009E1AAB" w:rsidRPr="00A62389" w:rsidRDefault="009E1AAB" w:rsidP="00A91297">
      <w:pPr>
        <w:spacing w:after="0" w:line="240" w:lineRule="auto"/>
        <w:rPr>
          <w:bCs/>
        </w:rPr>
      </w:pPr>
    </w:p>
    <w:p w14:paraId="251445D1" w14:textId="77777777" w:rsidR="009E1AAB" w:rsidRPr="00A62389" w:rsidRDefault="009E1AAB" w:rsidP="00A91297">
      <w:pPr>
        <w:spacing w:after="0" w:line="240" w:lineRule="auto"/>
        <w:rPr>
          <w:bCs/>
        </w:rPr>
      </w:pPr>
    </w:p>
    <w:p w14:paraId="3B8BB2A0" w14:textId="77777777" w:rsidR="00362A2E" w:rsidRPr="00A62389" w:rsidRDefault="00362A2E" w:rsidP="00362A2E">
      <w:pPr>
        <w:rPr>
          <w:sz w:val="24"/>
        </w:rPr>
      </w:pPr>
      <w:r w:rsidRPr="00A62389">
        <w:rPr>
          <w:sz w:val="24"/>
        </w:rPr>
        <w:t>Data ___________________</w:t>
      </w:r>
      <w:r w:rsidRPr="00A62389">
        <w:rPr>
          <w:sz w:val="24"/>
        </w:rPr>
        <w:tab/>
      </w:r>
      <w:r w:rsidRPr="00A62389">
        <w:rPr>
          <w:sz w:val="24"/>
        </w:rPr>
        <w:tab/>
      </w:r>
      <w:r w:rsidRPr="00A62389">
        <w:rPr>
          <w:sz w:val="24"/>
        </w:rPr>
        <w:tab/>
      </w:r>
      <w:r w:rsidRPr="00A62389">
        <w:rPr>
          <w:sz w:val="24"/>
        </w:rPr>
        <w:tab/>
      </w:r>
      <w:r w:rsidRPr="00A62389">
        <w:rPr>
          <w:sz w:val="24"/>
        </w:rPr>
        <w:tab/>
        <w:t>IL CONCORRENTE</w:t>
      </w:r>
      <w:r w:rsidRPr="00A62389">
        <w:rPr>
          <w:sz w:val="24"/>
          <w:vertAlign w:val="superscript"/>
        </w:rPr>
        <w:footnoteReference w:id="1"/>
      </w:r>
      <w:r w:rsidRPr="00A62389">
        <w:rPr>
          <w:sz w:val="24"/>
        </w:rPr>
        <w:t xml:space="preserve">  </w:t>
      </w:r>
      <w:r w:rsidRPr="00A62389">
        <w:rPr>
          <w:sz w:val="24"/>
          <w:vertAlign w:val="superscript"/>
        </w:rPr>
        <w:footnoteReference w:id="2"/>
      </w:r>
    </w:p>
    <w:p w14:paraId="592EACB9" w14:textId="77777777" w:rsidR="00362A2E" w:rsidRPr="00A62389" w:rsidRDefault="00362A2E" w:rsidP="0050569F">
      <w:pPr>
        <w:contextualSpacing/>
        <w:jc w:val="both"/>
        <w:rPr>
          <w:rFonts w:ascii="Times New Roman" w:hAnsi="Times New Roman"/>
          <w:iCs/>
          <w:sz w:val="24"/>
          <w:szCs w:val="24"/>
          <w:u w:val="single"/>
        </w:rPr>
      </w:pPr>
    </w:p>
    <w:p w14:paraId="18006B9E" w14:textId="77777777" w:rsidR="003A7315" w:rsidRPr="00A62389" w:rsidRDefault="003A7315">
      <w:pPr>
        <w:spacing w:after="0" w:line="240" w:lineRule="auto"/>
        <w:rPr>
          <w:rFonts w:ascii="Times New Roman" w:hAnsi="Times New Roman"/>
          <w:sz w:val="24"/>
          <w:szCs w:val="24"/>
        </w:rPr>
      </w:pPr>
      <w:r w:rsidRPr="00A62389">
        <w:rPr>
          <w:rFonts w:ascii="Times New Roman" w:hAnsi="Times New Roman"/>
          <w:sz w:val="24"/>
          <w:szCs w:val="24"/>
        </w:rPr>
        <w:br w:type="page"/>
      </w:r>
    </w:p>
    <w:p w14:paraId="73CB1D6F" w14:textId="77777777" w:rsidR="00623959" w:rsidRPr="00A62389" w:rsidRDefault="00623959" w:rsidP="00623959">
      <w:pPr>
        <w:pStyle w:val="Testonotaapidipagina"/>
        <w:jc w:val="both"/>
        <w:rPr>
          <w:rFonts w:ascii="Times New Roman" w:hAnsi="Times New Roman"/>
          <w:i/>
          <w:sz w:val="18"/>
          <w:szCs w:val="18"/>
        </w:rPr>
      </w:pPr>
      <w:r w:rsidRPr="00A62389">
        <w:rPr>
          <w:rFonts w:ascii="Times New Roman" w:hAnsi="Times New Roman"/>
          <w:i/>
          <w:sz w:val="18"/>
          <w:szCs w:val="18"/>
        </w:rPr>
        <w:t>Tabella riassuntiva dell’allegato A – Annesso1</w:t>
      </w:r>
    </w:p>
    <w:tbl>
      <w:tblPr>
        <w:tblpPr w:leftFromText="141" w:rightFromText="141" w:vertAnchor="page" w:horzAnchor="margin" w:tblpXSpec="center" w:tblpY="2857"/>
        <w:tblW w:w="10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24"/>
        <w:gridCol w:w="1820"/>
        <w:gridCol w:w="1701"/>
        <w:gridCol w:w="1702"/>
      </w:tblGrid>
      <w:tr w:rsidR="00A62389" w:rsidRPr="00A62389" w14:paraId="2E83B4ED" w14:textId="77777777" w:rsidTr="00C032CC">
        <w:trPr>
          <w:trHeight w:val="963"/>
        </w:trPr>
        <w:tc>
          <w:tcPr>
            <w:tcW w:w="1686" w:type="dxa"/>
            <w:tcBorders>
              <w:top w:val="single" w:sz="12" w:space="0" w:color="auto"/>
              <w:left w:val="single" w:sz="12" w:space="0" w:color="auto"/>
              <w:bottom w:val="single" w:sz="4" w:space="0" w:color="auto"/>
              <w:right w:val="single" w:sz="4" w:space="0" w:color="auto"/>
            </w:tcBorders>
            <w:hideMark/>
          </w:tcPr>
          <w:p w14:paraId="52352861" w14:textId="77777777" w:rsidR="00623959" w:rsidRPr="00A62389" w:rsidRDefault="00623959" w:rsidP="00C032CC">
            <w:pPr>
              <w:ind w:left="19"/>
              <w:jc w:val="center"/>
              <w:rPr>
                <w:rFonts w:ascii="Times New Roman" w:hAnsi="Times New Roman"/>
                <w:b/>
                <w:sz w:val="24"/>
                <w:szCs w:val="24"/>
              </w:rPr>
            </w:pPr>
            <w:r w:rsidRPr="00A62389">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5C5AF138" w14:textId="77777777" w:rsidR="00623959" w:rsidRPr="00A62389" w:rsidRDefault="00623959" w:rsidP="00C032CC">
            <w:pPr>
              <w:ind w:left="-108"/>
              <w:jc w:val="center"/>
              <w:rPr>
                <w:rFonts w:ascii="Times New Roman" w:hAnsi="Times New Roman"/>
                <w:b/>
                <w:sz w:val="24"/>
                <w:szCs w:val="24"/>
              </w:rPr>
            </w:pPr>
            <w:r w:rsidRPr="00A62389">
              <w:rPr>
                <w:rFonts w:ascii="Times New Roman" w:hAnsi="Times New Roman"/>
                <w:b/>
                <w:sz w:val="24"/>
                <w:szCs w:val="24"/>
              </w:rPr>
              <w:t>CAPOGRUPPO/ IMPRESA SINGOLA</w:t>
            </w:r>
          </w:p>
        </w:tc>
        <w:tc>
          <w:tcPr>
            <w:tcW w:w="1724" w:type="dxa"/>
            <w:tcBorders>
              <w:top w:val="single" w:sz="12" w:space="0" w:color="auto"/>
              <w:left w:val="single" w:sz="4" w:space="0" w:color="auto"/>
              <w:bottom w:val="single" w:sz="4" w:space="0" w:color="auto"/>
              <w:right w:val="single" w:sz="4" w:space="0" w:color="auto"/>
            </w:tcBorders>
          </w:tcPr>
          <w:p w14:paraId="27E4E556" w14:textId="77777777" w:rsidR="00623959" w:rsidRPr="00A62389" w:rsidRDefault="00623959" w:rsidP="00C032CC">
            <w:pPr>
              <w:ind w:left="-8"/>
              <w:jc w:val="center"/>
              <w:rPr>
                <w:rFonts w:ascii="Times New Roman" w:hAnsi="Times New Roman"/>
                <w:b/>
                <w:sz w:val="24"/>
                <w:szCs w:val="24"/>
              </w:rPr>
            </w:pPr>
            <w:r w:rsidRPr="00A62389">
              <w:rPr>
                <w:rFonts w:ascii="Times New Roman" w:hAnsi="Times New Roman"/>
                <w:b/>
                <w:sz w:val="24"/>
                <w:szCs w:val="24"/>
              </w:rPr>
              <w:t>MANDANTE/AUSILIARIA</w:t>
            </w:r>
          </w:p>
        </w:tc>
        <w:tc>
          <w:tcPr>
            <w:tcW w:w="1820" w:type="dxa"/>
            <w:tcBorders>
              <w:top w:val="single" w:sz="12" w:space="0" w:color="auto"/>
              <w:left w:val="single" w:sz="4" w:space="0" w:color="auto"/>
              <w:bottom w:val="single" w:sz="4" w:space="0" w:color="auto"/>
              <w:right w:val="single" w:sz="4" w:space="0" w:color="auto"/>
            </w:tcBorders>
          </w:tcPr>
          <w:p w14:paraId="133ECE9D" w14:textId="77777777" w:rsidR="00623959" w:rsidRPr="00A62389" w:rsidRDefault="00623959" w:rsidP="00C032CC">
            <w:pPr>
              <w:jc w:val="center"/>
              <w:rPr>
                <w:rFonts w:ascii="Times New Roman" w:hAnsi="Times New Roman"/>
                <w:b/>
                <w:sz w:val="24"/>
                <w:szCs w:val="24"/>
              </w:rPr>
            </w:pPr>
            <w:r w:rsidRPr="00A62389">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6B89239E" w14:textId="77777777" w:rsidR="00623959" w:rsidRPr="00A62389" w:rsidRDefault="00623959" w:rsidP="00C032CC">
            <w:pPr>
              <w:ind w:left="-149"/>
              <w:jc w:val="center"/>
              <w:rPr>
                <w:rFonts w:ascii="Times New Roman" w:hAnsi="Times New Roman"/>
                <w:b/>
                <w:sz w:val="24"/>
                <w:szCs w:val="24"/>
              </w:rPr>
            </w:pPr>
            <w:r w:rsidRPr="00A62389">
              <w:rPr>
                <w:rFonts w:ascii="Times New Roman" w:hAnsi="Times New Roman"/>
                <w:b/>
                <w:sz w:val="24"/>
                <w:szCs w:val="24"/>
              </w:rPr>
              <w:t>MANDANTE/AUSILIARIA</w:t>
            </w:r>
          </w:p>
        </w:tc>
        <w:tc>
          <w:tcPr>
            <w:tcW w:w="1702" w:type="dxa"/>
            <w:tcBorders>
              <w:top w:val="single" w:sz="12" w:space="0" w:color="auto"/>
              <w:left w:val="single" w:sz="4" w:space="0" w:color="auto"/>
              <w:bottom w:val="single" w:sz="4" w:space="0" w:color="auto"/>
              <w:right w:val="single" w:sz="12" w:space="0" w:color="auto"/>
            </w:tcBorders>
          </w:tcPr>
          <w:p w14:paraId="0728424A" w14:textId="77777777" w:rsidR="00623959" w:rsidRPr="00A62389" w:rsidRDefault="00623959" w:rsidP="00C032CC">
            <w:pPr>
              <w:ind w:left="-128"/>
              <w:jc w:val="center"/>
              <w:rPr>
                <w:rFonts w:ascii="Times New Roman" w:hAnsi="Times New Roman"/>
                <w:b/>
                <w:sz w:val="24"/>
                <w:szCs w:val="24"/>
              </w:rPr>
            </w:pPr>
            <w:r w:rsidRPr="00A62389">
              <w:rPr>
                <w:rFonts w:ascii="Times New Roman" w:hAnsi="Times New Roman"/>
                <w:b/>
                <w:sz w:val="24"/>
                <w:szCs w:val="24"/>
              </w:rPr>
              <w:t>MANDANTE/AUSILIARIA</w:t>
            </w:r>
          </w:p>
        </w:tc>
      </w:tr>
      <w:tr w:rsidR="00A62389" w:rsidRPr="00A62389" w14:paraId="57BA86CB" w14:textId="77777777" w:rsidTr="00C032CC">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0DC0A9BD" w14:textId="77777777" w:rsidR="00623959" w:rsidRPr="00A62389" w:rsidRDefault="00623959" w:rsidP="00C032CC">
            <w:pPr>
              <w:ind w:left="-123"/>
              <w:jc w:val="center"/>
              <w:rPr>
                <w:rFonts w:ascii="Times New Roman" w:hAnsi="Times New Roman"/>
                <w:szCs w:val="24"/>
              </w:rPr>
            </w:pPr>
            <w:r w:rsidRPr="00A62389">
              <w:rPr>
                <w:rFonts w:ascii="Times New Roman" w:hAnsi="Times New Roman"/>
                <w:szCs w:val="24"/>
              </w:rPr>
              <w:t>Categoria generali</w:t>
            </w:r>
          </w:p>
        </w:tc>
        <w:tc>
          <w:tcPr>
            <w:tcW w:w="1985" w:type="dxa"/>
            <w:tcBorders>
              <w:top w:val="single" w:sz="12" w:space="0" w:color="auto"/>
              <w:left w:val="single" w:sz="4" w:space="0" w:color="auto"/>
              <w:bottom w:val="single" w:sz="4" w:space="0" w:color="auto"/>
              <w:right w:val="single" w:sz="4" w:space="0" w:color="auto"/>
            </w:tcBorders>
          </w:tcPr>
          <w:p w14:paraId="333C6FA2" w14:textId="77777777" w:rsidR="00623959" w:rsidRPr="00A62389" w:rsidRDefault="00623959" w:rsidP="00C032CC">
            <w:pPr>
              <w:ind w:left="-426"/>
              <w:jc w:val="center"/>
              <w:rPr>
                <w:rFonts w:ascii="Times New Roman" w:hAnsi="Times New Roman"/>
                <w:sz w:val="24"/>
                <w:szCs w:val="24"/>
              </w:rPr>
            </w:pPr>
          </w:p>
        </w:tc>
        <w:tc>
          <w:tcPr>
            <w:tcW w:w="1724" w:type="dxa"/>
            <w:tcBorders>
              <w:top w:val="single" w:sz="12" w:space="0" w:color="auto"/>
              <w:left w:val="single" w:sz="4" w:space="0" w:color="auto"/>
              <w:bottom w:val="single" w:sz="4" w:space="0" w:color="auto"/>
              <w:right w:val="single" w:sz="4" w:space="0" w:color="auto"/>
            </w:tcBorders>
          </w:tcPr>
          <w:p w14:paraId="309367A1" w14:textId="77777777" w:rsidR="00623959" w:rsidRPr="00A62389" w:rsidRDefault="00623959" w:rsidP="00C032CC">
            <w:pPr>
              <w:ind w:left="-426"/>
              <w:jc w:val="center"/>
              <w:rPr>
                <w:rFonts w:ascii="Times New Roman" w:hAnsi="Times New Roman"/>
                <w:sz w:val="24"/>
                <w:szCs w:val="24"/>
              </w:rPr>
            </w:pPr>
          </w:p>
        </w:tc>
        <w:tc>
          <w:tcPr>
            <w:tcW w:w="1820" w:type="dxa"/>
            <w:tcBorders>
              <w:top w:val="single" w:sz="12" w:space="0" w:color="auto"/>
              <w:left w:val="single" w:sz="4" w:space="0" w:color="auto"/>
              <w:bottom w:val="single" w:sz="4" w:space="0" w:color="auto"/>
              <w:right w:val="single" w:sz="4" w:space="0" w:color="auto"/>
            </w:tcBorders>
          </w:tcPr>
          <w:p w14:paraId="21FB53CC" w14:textId="77777777" w:rsidR="00623959" w:rsidRPr="00A62389" w:rsidRDefault="00623959" w:rsidP="00C032CC">
            <w:pPr>
              <w:ind w:left="-426"/>
              <w:jc w:val="center"/>
              <w:rPr>
                <w:rFonts w:ascii="Times New Roman" w:hAnsi="Times New Roman"/>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41CA7773" w14:textId="77777777" w:rsidR="00623959" w:rsidRPr="00A62389" w:rsidRDefault="00623959" w:rsidP="00C032CC">
            <w:pPr>
              <w:ind w:left="-426"/>
              <w:jc w:val="center"/>
              <w:rPr>
                <w:rFonts w:ascii="Times New Roman" w:hAnsi="Times New Roman"/>
                <w:sz w:val="24"/>
                <w:szCs w:val="24"/>
              </w:rPr>
            </w:pPr>
          </w:p>
        </w:tc>
        <w:tc>
          <w:tcPr>
            <w:tcW w:w="1702" w:type="dxa"/>
            <w:tcBorders>
              <w:top w:val="single" w:sz="12" w:space="0" w:color="auto"/>
              <w:left w:val="single" w:sz="4" w:space="0" w:color="auto"/>
              <w:bottom w:val="single" w:sz="4" w:space="0" w:color="auto"/>
              <w:right w:val="single" w:sz="12" w:space="0" w:color="auto"/>
            </w:tcBorders>
          </w:tcPr>
          <w:p w14:paraId="0F55556A" w14:textId="77777777" w:rsidR="00623959" w:rsidRPr="00A62389" w:rsidRDefault="00623959" w:rsidP="00C032CC">
            <w:pPr>
              <w:ind w:left="-426"/>
              <w:jc w:val="center"/>
              <w:rPr>
                <w:rFonts w:ascii="Times New Roman" w:hAnsi="Times New Roman"/>
                <w:sz w:val="24"/>
                <w:szCs w:val="24"/>
              </w:rPr>
            </w:pPr>
          </w:p>
        </w:tc>
      </w:tr>
      <w:tr w:rsidR="00A62389" w:rsidRPr="00A62389" w14:paraId="522B8B0E" w14:textId="77777777" w:rsidTr="00C032CC">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9D1F7EF" w14:textId="77777777" w:rsidR="00623959" w:rsidRPr="00A62389" w:rsidRDefault="00623959" w:rsidP="00C032CC">
            <w:pPr>
              <w:ind w:left="19"/>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77214BA9"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5360894E"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3980595E"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BF1316F"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3F023156"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283946A6" w14:textId="77777777" w:rsidTr="00C032CC">
        <w:trPr>
          <w:trHeight w:val="454"/>
        </w:trPr>
        <w:tc>
          <w:tcPr>
            <w:tcW w:w="1686" w:type="dxa"/>
            <w:tcBorders>
              <w:top w:val="single" w:sz="4" w:space="0" w:color="auto"/>
              <w:left w:val="single" w:sz="12" w:space="0" w:color="auto"/>
              <w:bottom w:val="single" w:sz="4" w:space="0" w:color="auto"/>
              <w:right w:val="single" w:sz="4" w:space="0" w:color="auto"/>
            </w:tcBorders>
            <w:hideMark/>
          </w:tcPr>
          <w:p w14:paraId="6B82779E" w14:textId="77777777" w:rsidR="00623959" w:rsidRPr="00A62389" w:rsidRDefault="00623959" w:rsidP="00C032CC">
            <w:pPr>
              <w:ind w:left="19"/>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0733D8F2"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6B1668CB"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55BF2C61"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216702A"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51D9B673"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641CBDD5" w14:textId="77777777" w:rsidTr="00C032CC">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8582539" w14:textId="77777777" w:rsidR="00623959" w:rsidRPr="00A62389" w:rsidRDefault="00623959" w:rsidP="00C032CC">
            <w:pPr>
              <w:ind w:left="19"/>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2898CA29"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08904131"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2121B46B"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5132884"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6B0619E8"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5B03848C" w14:textId="77777777" w:rsidTr="00C032CC">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DAB8B97" w14:textId="77777777" w:rsidR="00623959" w:rsidRPr="00A62389" w:rsidRDefault="00623959" w:rsidP="00C032CC">
            <w:pPr>
              <w:ind w:left="19"/>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7916F951"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016793FD"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7DA4F240"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BEE7AEF"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46EF079A"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019C29D3" w14:textId="77777777" w:rsidTr="00C032CC">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100D463" w14:textId="77777777" w:rsidR="00623959" w:rsidRPr="00A62389" w:rsidRDefault="00623959" w:rsidP="00C032CC">
            <w:pPr>
              <w:ind w:left="19"/>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07E0B887"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5313CF5C"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3A06DEBA"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49B6B66"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4973FC20"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63F29A66" w14:textId="77777777" w:rsidTr="00C032CC">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5EFD4118" w14:textId="77777777" w:rsidR="00623959" w:rsidRPr="00A62389" w:rsidRDefault="00623959" w:rsidP="00C032CC">
            <w:pPr>
              <w:ind w:left="19"/>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auto"/>
              <w:left w:val="single" w:sz="4" w:space="0" w:color="auto"/>
              <w:bottom w:val="single" w:sz="12" w:space="0" w:color="auto"/>
              <w:right w:val="single" w:sz="4" w:space="0" w:color="auto"/>
            </w:tcBorders>
            <w:hideMark/>
          </w:tcPr>
          <w:p w14:paraId="34B70D76"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auto"/>
              <w:left w:val="single" w:sz="4" w:space="0" w:color="auto"/>
              <w:bottom w:val="single" w:sz="12" w:space="0" w:color="auto"/>
              <w:right w:val="single" w:sz="4" w:space="0" w:color="auto"/>
            </w:tcBorders>
            <w:hideMark/>
          </w:tcPr>
          <w:p w14:paraId="6D8C41B4"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auto"/>
              <w:left w:val="single" w:sz="4" w:space="0" w:color="auto"/>
              <w:bottom w:val="single" w:sz="12" w:space="0" w:color="auto"/>
              <w:right w:val="single" w:sz="4" w:space="0" w:color="auto"/>
            </w:tcBorders>
            <w:hideMark/>
          </w:tcPr>
          <w:p w14:paraId="38C18E6D"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7481C522"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auto"/>
              <w:left w:val="single" w:sz="4" w:space="0" w:color="auto"/>
              <w:bottom w:val="single" w:sz="12" w:space="0" w:color="auto"/>
              <w:right w:val="single" w:sz="12" w:space="0" w:color="auto"/>
            </w:tcBorders>
            <w:hideMark/>
          </w:tcPr>
          <w:p w14:paraId="3174ABE1"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2BDA1BA0" w14:textId="77777777" w:rsidTr="00C032CC">
        <w:trPr>
          <w:trHeight w:val="212"/>
        </w:trPr>
        <w:tc>
          <w:tcPr>
            <w:tcW w:w="1686" w:type="dxa"/>
            <w:tcBorders>
              <w:top w:val="single" w:sz="12" w:space="0" w:color="auto"/>
              <w:left w:val="single" w:sz="2" w:space="0" w:color="000000"/>
              <w:bottom w:val="single" w:sz="12" w:space="0" w:color="000000"/>
              <w:right w:val="single" w:sz="2" w:space="0" w:color="000000"/>
            </w:tcBorders>
          </w:tcPr>
          <w:p w14:paraId="6D1A15B7" w14:textId="77777777" w:rsidR="00623959" w:rsidRPr="00A62389" w:rsidRDefault="00623959" w:rsidP="00C032CC">
            <w:pPr>
              <w:ind w:left="-426"/>
              <w:jc w:val="center"/>
              <w:rPr>
                <w:rFonts w:ascii="Times New Roman" w:hAnsi="Times New Roman"/>
                <w:szCs w:val="24"/>
              </w:rPr>
            </w:pPr>
          </w:p>
        </w:tc>
        <w:tc>
          <w:tcPr>
            <w:tcW w:w="1985" w:type="dxa"/>
            <w:tcBorders>
              <w:top w:val="single" w:sz="12" w:space="0" w:color="auto"/>
              <w:left w:val="single" w:sz="2" w:space="0" w:color="000000"/>
              <w:bottom w:val="single" w:sz="12" w:space="0" w:color="000000"/>
              <w:right w:val="single" w:sz="2" w:space="0" w:color="000000"/>
            </w:tcBorders>
          </w:tcPr>
          <w:p w14:paraId="1CC00571" w14:textId="77777777" w:rsidR="00623959" w:rsidRPr="00A62389" w:rsidRDefault="00623959" w:rsidP="00C032CC">
            <w:pPr>
              <w:ind w:left="-426"/>
              <w:jc w:val="center"/>
              <w:rPr>
                <w:rFonts w:ascii="Times New Roman" w:hAnsi="Times New Roman"/>
                <w:sz w:val="24"/>
                <w:szCs w:val="24"/>
              </w:rPr>
            </w:pPr>
          </w:p>
        </w:tc>
        <w:tc>
          <w:tcPr>
            <w:tcW w:w="1724" w:type="dxa"/>
            <w:tcBorders>
              <w:top w:val="single" w:sz="12" w:space="0" w:color="auto"/>
              <w:left w:val="single" w:sz="2" w:space="0" w:color="000000"/>
              <w:bottom w:val="single" w:sz="12" w:space="0" w:color="000000"/>
              <w:right w:val="single" w:sz="2" w:space="0" w:color="000000"/>
            </w:tcBorders>
          </w:tcPr>
          <w:p w14:paraId="0D9D928D" w14:textId="77777777" w:rsidR="00623959" w:rsidRPr="00A62389" w:rsidRDefault="00623959" w:rsidP="00C032CC">
            <w:pPr>
              <w:ind w:left="-426"/>
              <w:jc w:val="center"/>
              <w:rPr>
                <w:rFonts w:ascii="Times New Roman" w:hAnsi="Times New Roman"/>
                <w:sz w:val="24"/>
                <w:szCs w:val="24"/>
              </w:rPr>
            </w:pPr>
          </w:p>
        </w:tc>
        <w:tc>
          <w:tcPr>
            <w:tcW w:w="1820" w:type="dxa"/>
            <w:tcBorders>
              <w:top w:val="single" w:sz="12" w:space="0" w:color="auto"/>
              <w:left w:val="single" w:sz="2" w:space="0" w:color="000000"/>
              <w:bottom w:val="single" w:sz="12" w:space="0" w:color="000000"/>
              <w:right w:val="single" w:sz="2" w:space="0" w:color="000000"/>
            </w:tcBorders>
          </w:tcPr>
          <w:p w14:paraId="710BDE2C" w14:textId="77777777" w:rsidR="00623959" w:rsidRPr="00A62389" w:rsidRDefault="00623959" w:rsidP="00C032CC">
            <w:pPr>
              <w:ind w:left="-426"/>
              <w:jc w:val="center"/>
              <w:rPr>
                <w:rFonts w:ascii="Times New Roman" w:hAnsi="Times New Roman"/>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6F572B9A" w14:textId="77777777" w:rsidR="00623959" w:rsidRPr="00A62389" w:rsidRDefault="00623959" w:rsidP="00C032CC">
            <w:pPr>
              <w:ind w:left="-426"/>
              <w:jc w:val="center"/>
              <w:rPr>
                <w:rFonts w:ascii="Times New Roman" w:hAnsi="Times New Roman"/>
                <w:sz w:val="24"/>
                <w:szCs w:val="24"/>
              </w:rPr>
            </w:pPr>
          </w:p>
        </w:tc>
        <w:tc>
          <w:tcPr>
            <w:tcW w:w="1702" w:type="dxa"/>
            <w:tcBorders>
              <w:top w:val="single" w:sz="12" w:space="0" w:color="auto"/>
              <w:left w:val="single" w:sz="2" w:space="0" w:color="000000"/>
              <w:bottom w:val="single" w:sz="12" w:space="0" w:color="000000"/>
              <w:right w:val="single" w:sz="2" w:space="0" w:color="000000"/>
            </w:tcBorders>
          </w:tcPr>
          <w:p w14:paraId="7E30A941" w14:textId="77777777" w:rsidR="00623959" w:rsidRPr="00A62389" w:rsidRDefault="00623959" w:rsidP="00C032CC">
            <w:pPr>
              <w:ind w:left="-426"/>
              <w:jc w:val="center"/>
              <w:rPr>
                <w:rFonts w:ascii="Times New Roman" w:hAnsi="Times New Roman"/>
                <w:sz w:val="24"/>
                <w:szCs w:val="24"/>
              </w:rPr>
            </w:pPr>
          </w:p>
        </w:tc>
      </w:tr>
      <w:tr w:rsidR="00A62389" w:rsidRPr="00A62389" w14:paraId="7A476F15" w14:textId="77777777" w:rsidTr="00C032CC">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69628A16" w14:textId="77777777" w:rsidR="00623959" w:rsidRPr="00A62389" w:rsidRDefault="00623959" w:rsidP="00C032CC">
            <w:pPr>
              <w:ind w:left="-123"/>
              <w:jc w:val="center"/>
              <w:rPr>
                <w:rFonts w:ascii="Times New Roman" w:hAnsi="Times New Roman"/>
                <w:szCs w:val="24"/>
              </w:rPr>
            </w:pPr>
            <w:r w:rsidRPr="00A62389">
              <w:rPr>
                <w:rFonts w:ascii="Times New Roman" w:hAnsi="Times New Roman"/>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04585A58" w14:textId="77777777" w:rsidR="00623959" w:rsidRPr="00A62389" w:rsidRDefault="00623959" w:rsidP="00C032CC">
            <w:pPr>
              <w:ind w:left="-426"/>
              <w:jc w:val="center"/>
              <w:rPr>
                <w:rFonts w:ascii="Times New Roman" w:hAnsi="Times New Roman"/>
                <w:sz w:val="24"/>
                <w:szCs w:val="24"/>
              </w:rPr>
            </w:pPr>
          </w:p>
        </w:tc>
        <w:tc>
          <w:tcPr>
            <w:tcW w:w="1724" w:type="dxa"/>
            <w:tcBorders>
              <w:top w:val="single" w:sz="12" w:space="0" w:color="000000"/>
              <w:left w:val="single" w:sz="2" w:space="0" w:color="000000"/>
              <w:bottom w:val="single" w:sz="2" w:space="0" w:color="000000"/>
              <w:right w:val="single" w:sz="2" w:space="0" w:color="000000"/>
            </w:tcBorders>
          </w:tcPr>
          <w:p w14:paraId="4C8E881B" w14:textId="77777777" w:rsidR="00623959" w:rsidRPr="00A62389" w:rsidRDefault="00623959" w:rsidP="00C032CC">
            <w:pPr>
              <w:ind w:left="-426"/>
              <w:jc w:val="center"/>
              <w:rPr>
                <w:rFonts w:ascii="Times New Roman" w:hAnsi="Times New Roman"/>
                <w:sz w:val="24"/>
                <w:szCs w:val="24"/>
              </w:rPr>
            </w:pPr>
          </w:p>
        </w:tc>
        <w:tc>
          <w:tcPr>
            <w:tcW w:w="1820" w:type="dxa"/>
            <w:tcBorders>
              <w:top w:val="single" w:sz="12" w:space="0" w:color="000000"/>
              <w:left w:val="single" w:sz="2" w:space="0" w:color="000000"/>
              <w:bottom w:val="single" w:sz="2" w:space="0" w:color="000000"/>
              <w:right w:val="single" w:sz="2" w:space="0" w:color="000000"/>
            </w:tcBorders>
          </w:tcPr>
          <w:p w14:paraId="13085F1C" w14:textId="77777777" w:rsidR="00623959" w:rsidRPr="00A62389" w:rsidRDefault="00623959" w:rsidP="00C032CC">
            <w:pPr>
              <w:ind w:left="-426"/>
              <w:jc w:val="center"/>
              <w:rPr>
                <w:rFonts w:ascii="Times New Roman" w:hAnsi="Times New Roman"/>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43356CD8" w14:textId="77777777" w:rsidR="00623959" w:rsidRPr="00A62389" w:rsidRDefault="00623959" w:rsidP="00C032CC">
            <w:pPr>
              <w:ind w:left="-426"/>
              <w:jc w:val="center"/>
              <w:rPr>
                <w:rFonts w:ascii="Times New Roman" w:hAnsi="Times New Roman"/>
                <w:sz w:val="24"/>
                <w:szCs w:val="24"/>
              </w:rPr>
            </w:pPr>
          </w:p>
        </w:tc>
        <w:tc>
          <w:tcPr>
            <w:tcW w:w="1702" w:type="dxa"/>
            <w:tcBorders>
              <w:top w:val="single" w:sz="12" w:space="0" w:color="000000"/>
              <w:left w:val="single" w:sz="2" w:space="0" w:color="000000"/>
              <w:bottom w:val="single" w:sz="2" w:space="0" w:color="000000"/>
              <w:right w:val="single" w:sz="12" w:space="0" w:color="000000"/>
            </w:tcBorders>
          </w:tcPr>
          <w:p w14:paraId="739D72BB" w14:textId="77777777" w:rsidR="00623959" w:rsidRPr="00A62389" w:rsidRDefault="00623959" w:rsidP="00C032CC">
            <w:pPr>
              <w:ind w:left="-426"/>
              <w:jc w:val="center"/>
              <w:rPr>
                <w:rFonts w:ascii="Times New Roman" w:hAnsi="Times New Roman"/>
                <w:sz w:val="24"/>
                <w:szCs w:val="24"/>
              </w:rPr>
            </w:pPr>
          </w:p>
        </w:tc>
      </w:tr>
      <w:tr w:rsidR="00A62389" w:rsidRPr="00A62389" w14:paraId="4286BB6A" w14:textId="77777777" w:rsidTr="00C032CC">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217D8246" w14:textId="77777777" w:rsidR="00623959" w:rsidRPr="00A62389" w:rsidRDefault="00623959" w:rsidP="00C032CC">
            <w:pPr>
              <w:ind w:left="-123"/>
              <w:jc w:val="center"/>
              <w:rPr>
                <w:rFonts w:ascii="Times New Roman" w:hAnsi="Times New Roman"/>
                <w:szCs w:val="24"/>
              </w:rPr>
            </w:pPr>
            <w:r w:rsidRPr="00A62389">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66FB84D4"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5A23AB34"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256BE334"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36F7F84A"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61FD03C6"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38336A52" w14:textId="77777777" w:rsidTr="00C032CC">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45D0AE58" w14:textId="77777777" w:rsidR="00623959" w:rsidRPr="00A62389" w:rsidRDefault="00623959" w:rsidP="00C032CC">
            <w:pPr>
              <w:ind w:left="-123"/>
              <w:jc w:val="center"/>
              <w:rPr>
                <w:rFonts w:ascii="Times New Roman" w:hAnsi="Times New Roman"/>
                <w:szCs w:val="24"/>
              </w:rPr>
            </w:pPr>
            <w:r w:rsidRPr="00A62389">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71BD41D4"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04935662"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2365A487"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0D6587FE"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0B1ED08D"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30DF2A1B" w14:textId="77777777" w:rsidTr="00C032CC">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27828F00" w14:textId="77777777" w:rsidR="00623959" w:rsidRPr="00A62389" w:rsidRDefault="00623959" w:rsidP="00C032CC">
            <w:pPr>
              <w:ind w:left="-123"/>
              <w:jc w:val="center"/>
              <w:rPr>
                <w:rFonts w:ascii="Times New Roman" w:hAnsi="Times New Roman"/>
                <w:szCs w:val="24"/>
              </w:rPr>
            </w:pPr>
            <w:r w:rsidRPr="00A62389">
              <w:rPr>
                <w:rFonts w:ascii="Times New Roman" w:hAnsi="Times New Roman"/>
                <w:szCs w:val="24"/>
              </w:rPr>
              <w:t>CAT …………</w:t>
            </w:r>
          </w:p>
        </w:tc>
        <w:tc>
          <w:tcPr>
            <w:tcW w:w="1985" w:type="dxa"/>
            <w:tcBorders>
              <w:top w:val="single" w:sz="2" w:space="0" w:color="000000"/>
              <w:left w:val="single" w:sz="4" w:space="0" w:color="000000"/>
              <w:bottom w:val="single" w:sz="4" w:space="0" w:color="000000"/>
              <w:right w:val="single" w:sz="4" w:space="0" w:color="000000"/>
            </w:tcBorders>
            <w:hideMark/>
          </w:tcPr>
          <w:p w14:paraId="56B4CA37"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2" w:space="0" w:color="000000"/>
              <w:left w:val="single" w:sz="4" w:space="0" w:color="000000"/>
              <w:bottom w:val="single" w:sz="4" w:space="0" w:color="000000"/>
              <w:right w:val="single" w:sz="4" w:space="0" w:color="000000"/>
            </w:tcBorders>
            <w:hideMark/>
          </w:tcPr>
          <w:p w14:paraId="70BE8A4D"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2" w:space="0" w:color="000000"/>
              <w:left w:val="single" w:sz="4" w:space="0" w:color="000000"/>
              <w:bottom w:val="single" w:sz="4" w:space="0" w:color="000000"/>
              <w:right w:val="single" w:sz="4" w:space="0" w:color="000000"/>
            </w:tcBorders>
            <w:hideMark/>
          </w:tcPr>
          <w:p w14:paraId="58CCA282"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3D833CDA"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2" w:space="0" w:color="000000"/>
              <w:left w:val="single" w:sz="4" w:space="0" w:color="000000"/>
              <w:bottom w:val="single" w:sz="4" w:space="0" w:color="000000"/>
              <w:right w:val="single" w:sz="12" w:space="0" w:color="000000"/>
            </w:tcBorders>
            <w:hideMark/>
          </w:tcPr>
          <w:p w14:paraId="6EC2590D"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5435F363" w14:textId="77777777" w:rsidTr="00C032CC">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7C5F1450" w14:textId="77777777" w:rsidR="00623959" w:rsidRPr="00A62389" w:rsidRDefault="00623959" w:rsidP="00C032CC">
            <w:pPr>
              <w:ind w:left="-123"/>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669B3E57"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6CB3846B"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3DEBDD87"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C9E6A2C"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045BE391"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6C3559FE" w14:textId="77777777" w:rsidTr="00C032CC">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34C70245" w14:textId="77777777" w:rsidR="00623959" w:rsidRPr="00A62389" w:rsidRDefault="00623959" w:rsidP="00C032CC">
            <w:pPr>
              <w:ind w:left="-123"/>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51AEDAB8"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3C09B3E3"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5B46ECA5"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AF16655"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29EFB667"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4ABEB756" w14:textId="77777777" w:rsidTr="00C032CC">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55CA578A" w14:textId="77777777" w:rsidR="00623959" w:rsidRPr="00A62389" w:rsidRDefault="00623959" w:rsidP="00C032CC">
            <w:pPr>
              <w:ind w:left="-123"/>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4E8D231F"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17893BDF"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06CAAB2A"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281512DF"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4B81B9B8"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6AAAA889" w14:textId="77777777" w:rsidTr="00C032CC">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118C42E0" w14:textId="77777777" w:rsidR="00623959" w:rsidRPr="00A62389" w:rsidRDefault="00623959" w:rsidP="00C032CC">
            <w:pPr>
              <w:ind w:left="-123"/>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4CEE3CAD"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6A9AA69E"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49F6D935"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DF7AFFB"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4226EEF9" w14:textId="77777777" w:rsidR="00623959" w:rsidRPr="00A62389" w:rsidRDefault="00623959" w:rsidP="00C032CC">
            <w:pPr>
              <w:ind w:left="-426"/>
              <w:jc w:val="center"/>
              <w:rPr>
                <w:rFonts w:ascii="Times New Roman" w:hAnsi="Times New Roman"/>
                <w:sz w:val="24"/>
                <w:szCs w:val="24"/>
              </w:rPr>
            </w:pPr>
            <w:r w:rsidRPr="00A62389">
              <w:rPr>
                <w:rFonts w:ascii="Times New Roman" w:hAnsi="Times New Roman"/>
                <w:sz w:val="24"/>
                <w:szCs w:val="24"/>
              </w:rPr>
              <w:t>€</w:t>
            </w:r>
          </w:p>
        </w:tc>
      </w:tr>
    </w:tbl>
    <w:p w14:paraId="3010870F" w14:textId="77777777" w:rsidR="00623959" w:rsidRPr="00A62389" w:rsidRDefault="00623959" w:rsidP="00623959">
      <w:pPr>
        <w:jc w:val="center"/>
        <w:rPr>
          <w:rFonts w:ascii="Times New Roman" w:hAnsi="Times New Roman"/>
          <w:sz w:val="24"/>
          <w:szCs w:val="24"/>
        </w:rPr>
      </w:pPr>
      <w:r w:rsidRPr="00A62389">
        <w:rPr>
          <w:rFonts w:ascii="Times New Roman" w:hAnsi="Times New Roman"/>
          <w:b/>
          <w:sz w:val="18"/>
          <w:szCs w:val="18"/>
        </w:rPr>
        <w:t>OGGETTO: RIEPILOGO DEI REQUISITI ECONOMICO-FINANZIARI e TECNICO-ORGANIZZATIVI DICHIARATI DAI COMPONENTI IL RAGGRUPPAMENTO E/O IN CASO DI AVVALIMENTO</w:t>
      </w:r>
    </w:p>
    <w:p w14:paraId="051A0486" w14:textId="77777777" w:rsidR="00623959" w:rsidRPr="00A62389" w:rsidRDefault="00623959" w:rsidP="00623959">
      <w:pPr>
        <w:jc w:val="center"/>
        <w:rPr>
          <w:rFonts w:ascii="Times New Roman" w:hAnsi="Times New Roman"/>
          <w:sz w:val="24"/>
          <w:szCs w:val="24"/>
        </w:rPr>
      </w:pPr>
    </w:p>
    <w:p w14:paraId="522C3363" w14:textId="77777777" w:rsidR="00623959" w:rsidRPr="00A62389" w:rsidRDefault="00623959" w:rsidP="00623959">
      <w:pPr>
        <w:jc w:val="center"/>
        <w:rPr>
          <w:rFonts w:ascii="Times New Roman" w:hAnsi="Times New Roman"/>
          <w:sz w:val="24"/>
          <w:szCs w:val="24"/>
        </w:rPr>
      </w:pPr>
      <w:r w:rsidRPr="00A62389">
        <w:rPr>
          <w:rFonts w:ascii="Times New Roman" w:hAnsi="Times New Roman"/>
          <w:sz w:val="24"/>
          <w:szCs w:val="24"/>
        </w:rPr>
        <w:t>IL CONCORRENTE                                                                L’AUSILIARIA</w:t>
      </w:r>
    </w:p>
    <w:p w14:paraId="726A58E6" w14:textId="77777777" w:rsidR="00623959" w:rsidRPr="00A62389" w:rsidRDefault="00623959">
      <w:pPr>
        <w:spacing w:after="0" w:line="240" w:lineRule="auto"/>
        <w:rPr>
          <w:rFonts w:ascii="Times New Roman" w:hAnsi="Times New Roman"/>
          <w:sz w:val="24"/>
          <w:szCs w:val="24"/>
        </w:rPr>
      </w:pPr>
    </w:p>
    <w:p w14:paraId="68EE6543" w14:textId="77777777" w:rsidR="006D5775" w:rsidRPr="00A62389" w:rsidRDefault="006D5775" w:rsidP="006D5775">
      <w:pPr>
        <w:contextualSpacing/>
        <w:jc w:val="center"/>
        <w:rPr>
          <w:rFonts w:ascii="Times New Roman" w:hAnsi="Times New Roman"/>
          <w:sz w:val="24"/>
          <w:szCs w:val="24"/>
        </w:rPr>
      </w:pPr>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A62389" w:rsidRPr="00A62389" w14:paraId="5B04D758" w14:textId="77777777" w:rsidTr="00656892">
        <w:trPr>
          <w:trHeight w:val="1098"/>
        </w:trPr>
        <w:tc>
          <w:tcPr>
            <w:tcW w:w="9781" w:type="dxa"/>
            <w:tcBorders>
              <w:top w:val="single" w:sz="8" w:space="0" w:color="000000"/>
              <w:left w:val="nil"/>
              <w:right w:val="nil"/>
            </w:tcBorders>
            <w:shd w:val="clear" w:color="auto" w:fill="C0C0C0"/>
          </w:tcPr>
          <w:p w14:paraId="018B6095" w14:textId="77777777" w:rsidR="006766CA" w:rsidRPr="00A62389" w:rsidRDefault="006766CA" w:rsidP="00656892">
            <w:pPr>
              <w:pStyle w:val="Titolo1"/>
              <w:ind w:right="-108"/>
              <w:contextualSpacing/>
              <w:jc w:val="both"/>
              <w:rPr>
                <w:rFonts w:ascii="Times New Roman" w:hAnsi="Times New Roman"/>
                <w:sz w:val="24"/>
                <w:szCs w:val="24"/>
              </w:rPr>
            </w:pPr>
            <w:bookmarkStart w:id="9" w:name="_ALL._ABIS_-"/>
            <w:bookmarkStart w:id="10" w:name="_ALL._ABIS_–"/>
            <w:bookmarkStart w:id="11" w:name="_Toc419708956"/>
            <w:bookmarkStart w:id="12" w:name="_Toc414537343"/>
            <w:bookmarkStart w:id="13" w:name="_Toc414537601"/>
            <w:bookmarkStart w:id="14" w:name="_Toc415045937"/>
            <w:bookmarkStart w:id="15" w:name="_Toc422322844"/>
            <w:bookmarkStart w:id="16" w:name="_Toc120711877"/>
            <w:bookmarkEnd w:id="9"/>
            <w:bookmarkEnd w:id="10"/>
            <w:r w:rsidRPr="00A62389">
              <w:rPr>
                <w:rFonts w:ascii="Times New Roman" w:hAnsi="Times New Roman"/>
                <w:sz w:val="24"/>
                <w:szCs w:val="24"/>
              </w:rPr>
              <w:t xml:space="preserve">ALL. ABIS </w:t>
            </w:r>
            <w:r w:rsidR="00AB51A8" w:rsidRPr="00A62389">
              <w:rPr>
                <w:rFonts w:ascii="Times New Roman" w:hAnsi="Times New Roman"/>
                <w:sz w:val="24"/>
                <w:szCs w:val="24"/>
              </w:rPr>
              <w:t>–</w:t>
            </w:r>
            <w:bookmarkEnd w:id="11"/>
            <w:r w:rsidRPr="00A62389">
              <w:rPr>
                <w:rFonts w:ascii="Times New Roman" w:hAnsi="Times New Roman"/>
                <w:sz w:val="24"/>
                <w:szCs w:val="24"/>
              </w:rPr>
              <w:t xml:space="preserve"> DOMANDA DI PARTECIPAZIONE IN RAGGRUPPAMENTO/DICHIARAZIONE DI IMPEGNO A COSTITUIRE UN RAGGRUPPAMENTO TEMPORANEO DI IMPRESE O EVENTUALE ATTO COSTITUTIVO DI RAGGRUPPAMENTO TEMPORANEO DI IMPRESE CONSORZIO ORDINARIO</w:t>
            </w:r>
            <w:bookmarkEnd w:id="12"/>
            <w:bookmarkEnd w:id="13"/>
            <w:bookmarkEnd w:id="14"/>
            <w:bookmarkEnd w:id="15"/>
            <w:bookmarkEnd w:id="16"/>
          </w:p>
        </w:tc>
      </w:tr>
    </w:tbl>
    <w:p w14:paraId="64D930C2" w14:textId="77777777" w:rsidR="00402E7E" w:rsidRPr="00A62389" w:rsidRDefault="00402E7E" w:rsidP="0050569F">
      <w:pPr>
        <w:contextualSpacing/>
        <w:jc w:val="both"/>
        <w:rPr>
          <w:rFonts w:ascii="Times New Roman" w:hAnsi="Times New Roman"/>
          <w:sz w:val="24"/>
          <w:szCs w:val="24"/>
        </w:rPr>
      </w:pPr>
      <w:r w:rsidRPr="00A62389">
        <w:rPr>
          <w:rFonts w:ascii="Times New Roman" w:hAnsi="Times New Roman"/>
          <w:b/>
          <w:bCs/>
          <w:sz w:val="24"/>
          <w:szCs w:val="24"/>
        </w:rPr>
        <w:t xml:space="preserve">Il presente documento di partecipazione, disponibile sul sito </w:t>
      </w:r>
      <w:hyperlink r:id="rId10" w:history="1">
        <w:r w:rsidRPr="00A62389">
          <w:rPr>
            <w:rStyle w:val="Collegamentoipertestuale"/>
            <w:rFonts w:ascii="Times New Roman" w:hAnsi="Times New Roman"/>
            <w:b/>
            <w:bCs/>
            <w:color w:val="auto"/>
            <w:sz w:val="24"/>
            <w:szCs w:val="24"/>
          </w:rPr>
          <w:t>www.difesa.it/SGD-DNA/Staff/DT/GENIODIFE/Bandi</w:t>
        </w:r>
      </w:hyperlink>
      <w:r w:rsidRPr="00A62389">
        <w:rPr>
          <w:rFonts w:ascii="Times New Roman" w:hAnsi="Times New Roman"/>
          <w:b/>
          <w:bCs/>
          <w:sz w:val="24"/>
          <w:szCs w:val="24"/>
        </w:rPr>
        <w:t xml:space="preserve"> e sul sito </w:t>
      </w:r>
      <w:hyperlink r:id="rId11" w:history="1">
        <w:proofErr w:type="gramStart"/>
        <w:r w:rsidRPr="00A62389">
          <w:rPr>
            <w:rStyle w:val="Collegamentoipertestuale"/>
            <w:rFonts w:ascii="Times New Roman" w:hAnsi="Times New Roman"/>
            <w:b/>
            <w:bCs/>
            <w:color w:val="auto"/>
            <w:sz w:val="24"/>
            <w:szCs w:val="24"/>
          </w:rPr>
          <w:t>www.acquistinretepa.it</w:t>
        </w:r>
      </w:hyperlink>
      <w:r w:rsidRPr="00A62389">
        <w:rPr>
          <w:rFonts w:ascii="Times New Roman" w:hAnsi="Times New Roman"/>
          <w:b/>
          <w:bCs/>
          <w:sz w:val="24"/>
          <w:szCs w:val="24"/>
        </w:rPr>
        <w:t xml:space="preserve"> ,</w:t>
      </w:r>
      <w:proofErr w:type="gramEnd"/>
      <w:r w:rsidRPr="00A62389">
        <w:rPr>
          <w:rFonts w:ascii="Times New Roman" w:hAnsi="Times New Roman"/>
          <w:b/>
          <w:bCs/>
          <w:sz w:val="24"/>
          <w:szCs w:val="24"/>
        </w:rPr>
        <w:t xml:space="preserve"> una volta compilato (a mano o dattiloscritto) </w:t>
      </w:r>
      <w:r w:rsidRPr="00A62389">
        <w:rPr>
          <w:rFonts w:ascii="Times New Roman" w:hAnsi="Times New Roman"/>
          <w:b/>
          <w:bCs/>
          <w:sz w:val="24"/>
          <w:szCs w:val="24"/>
          <w:lang w:bidi="it-IT"/>
        </w:rPr>
        <w:t xml:space="preserve">dovrà </w:t>
      </w:r>
      <w:r w:rsidRPr="00A62389">
        <w:rPr>
          <w:rFonts w:ascii="Times New Roman" w:hAnsi="Times New Roman"/>
          <w:b/>
          <w:bCs/>
          <w:sz w:val="24"/>
          <w:szCs w:val="24"/>
        </w:rPr>
        <w:t>essere firmato digitalmente e inviato a corredo dell'offerta.</w:t>
      </w:r>
    </w:p>
    <w:p w14:paraId="7B3072A4" w14:textId="77777777" w:rsidR="00402E7E" w:rsidRPr="00A62389" w:rsidRDefault="00402E7E" w:rsidP="0050569F">
      <w:pPr>
        <w:contextualSpacing/>
        <w:jc w:val="both"/>
        <w:rPr>
          <w:rFonts w:ascii="Times New Roman" w:hAnsi="Times New Roman"/>
          <w:sz w:val="24"/>
          <w:szCs w:val="24"/>
        </w:rPr>
      </w:pPr>
      <w:r w:rsidRPr="00A62389">
        <w:rPr>
          <w:rFonts w:ascii="Times New Roman" w:hAnsi="Times New Roman"/>
          <w:b/>
          <w:bCs/>
          <w:sz w:val="24"/>
          <w:szCs w:val="24"/>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A62389">
        <w:rPr>
          <w:rFonts w:ascii="Times New Roman" w:hAnsi="Times New Roman"/>
          <w:b/>
          <w:bCs/>
          <w:sz w:val="24"/>
          <w:szCs w:val="24"/>
          <w:lang w:bidi="it-IT"/>
        </w:rPr>
        <w:t xml:space="preserve">dovrà </w:t>
      </w:r>
      <w:r w:rsidRPr="00A62389">
        <w:rPr>
          <w:rFonts w:ascii="Times New Roman" w:hAnsi="Times New Roman"/>
          <w:b/>
          <w:bCs/>
          <w:sz w:val="24"/>
          <w:szCs w:val="24"/>
        </w:rPr>
        <w:t xml:space="preserve">essere allegata copia della relativa procura notarile (generale o speciale) o altro documento da cui evincere i poteri di rappresentanza, </w:t>
      </w:r>
      <w:r w:rsidRPr="00A62389">
        <w:rPr>
          <w:rFonts w:ascii="Times New Roman" w:hAnsi="Times New Roman"/>
          <w:b/>
          <w:bCs/>
          <w:sz w:val="24"/>
          <w:szCs w:val="24"/>
          <w:lang w:bidi="it-IT"/>
        </w:rPr>
        <w:t xml:space="preserve">così </w:t>
      </w:r>
      <w:r w:rsidRPr="00A62389">
        <w:rPr>
          <w:rFonts w:ascii="Times New Roman" w:hAnsi="Times New Roman"/>
          <w:b/>
          <w:bCs/>
          <w:sz w:val="24"/>
          <w:szCs w:val="24"/>
        </w:rPr>
        <w:t xml:space="preserve">come specificato nel disciplinare di gara. Il presente documento di partecipazione </w:t>
      </w:r>
      <w:r w:rsidRPr="00A62389">
        <w:rPr>
          <w:rFonts w:ascii="Times New Roman" w:hAnsi="Times New Roman"/>
          <w:b/>
          <w:bCs/>
          <w:sz w:val="24"/>
          <w:szCs w:val="24"/>
          <w:lang w:bidi="it-IT"/>
        </w:rPr>
        <w:t xml:space="preserve">dovrà </w:t>
      </w:r>
      <w:r w:rsidRPr="00A62389">
        <w:rPr>
          <w:rFonts w:ascii="Times New Roman" w:hAnsi="Times New Roman"/>
          <w:b/>
          <w:bCs/>
          <w:sz w:val="24"/>
          <w:szCs w:val="24"/>
        </w:rPr>
        <w:t xml:space="preserve">essere compilato in ogni sua parte. Nei punti ove </w:t>
      </w:r>
      <w:r w:rsidRPr="00A62389">
        <w:rPr>
          <w:rFonts w:ascii="Times New Roman" w:hAnsi="Times New Roman"/>
          <w:b/>
          <w:bCs/>
          <w:sz w:val="24"/>
          <w:szCs w:val="24"/>
          <w:lang w:bidi="it-IT"/>
        </w:rPr>
        <w:t xml:space="preserve">è </w:t>
      </w:r>
      <w:r w:rsidRPr="00A62389">
        <w:rPr>
          <w:rFonts w:ascii="Times New Roman" w:hAnsi="Times New Roman"/>
          <w:b/>
          <w:bCs/>
          <w:sz w:val="24"/>
          <w:szCs w:val="24"/>
        </w:rPr>
        <w:t xml:space="preserve">prevista l'opzione tra due dichiarazioni differenti, </w:t>
      </w:r>
      <w:r w:rsidRPr="00A62389">
        <w:rPr>
          <w:rFonts w:ascii="Times New Roman" w:hAnsi="Times New Roman"/>
          <w:b/>
          <w:bCs/>
          <w:sz w:val="24"/>
          <w:szCs w:val="24"/>
          <w:lang w:bidi="it-IT"/>
        </w:rPr>
        <w:t xml:space="preserve">dovrà </w:t>
      </w:r>
      <w:r w:rsidRPr="00A62389">
        <w:rPr>
          <w:rFonts w:ascii="Times New Roman" w:hAnsi="Times New Roman"/>
          <w:b/>
          <w:bCs/>
          <w:sz w:val="24"/>
          <w:szCs w:val="24"/>
        </w:rPr>
        <w:t>essere segnata la casella relativa alla dichiarazione scelta.</w:t>
      </w:r>
    </w:p>
    <w:p w14:paraId="4AD017FE" w14:textId="77777777" w:rsidR="00402E7E" w:rsidRPr="00A62389" w:rsidRDefault="00402E7E" w:rsidP="0050569F">
      <w:pPr>
        <w:contextualSpacing/>
        <w:jc w:val="both"/>
        <w:rPr>
          <w:rFonts w:ascii="Times New Roman" w:hAnsi="Times New Roman"/>
          <w:sz w:val="24"/>
          <w:szCs w:val="24"/>
        </w:rPr>
      </w:pPr>
    </w:p>
    <w:p w14:paraId="3D3CCFDB" w14:textId="77777777" w:rsidR="00BE7AA8" w:rsidRPr="00A62389" w:rsidRDefault="00BE7AA8" w:rsidP="00BE7AA8">
      <w:pPr>
        <w:contextualSpacing/>
        <w:jc w:val="center"/>
        <w:rPr>
          <w:rFonts w:ascii="Times New Roman" w:hAnsi="Times New Roman"/>
          <w:b/>
          <w:sz w:val="24"/>
          <w:szCs w:val="24"/>
        </w:rPr>
      </w:pPr>
      <w:r w:rsidRPr="00A62389">
        <w:rPr>
          <w:rFonts w:ascii="Times New Roman" w:hAnsi="Times New Roman"/>
          <w:b/>
          <w:sz w:val="24"/>
          <w:szCs w:val="24"/>
        </w:rPr>
        <w:t>TRASCRIVERE SU CARTA BOLLATA</w:t>
      </w:r>
    </w:p>
    <w:p w14:paraId="60FEDB66" w14:textId="77777777" w:rsidR="00BE7AA8" w:rsidRPr="00A62389" w:rsidRDefault="00BE7AA8" w:rsidP="00BE7AA8">
      <w:pPr>
        <w:contextualSpacing/>
        <w:jc w:val="both"/>
        <w:rPr>
          <w:rFonts w:ascii="Times New Roman" w:hAnsi="Times New Roman"/>
          <w:b/>
          <w:sz w:val="24"/>
          <w:szCs w:val="24"/>
        </w:rPr>
      </w:pPr>
      <w:r w:rsidRPr="00A62389">
        <w:rPr>
          <w:rFonts w:ascii="Times New Roman" w:hAnsi="Times New Roman"/>
          <w:b/>
          <w:sz w:val="24"/>
          <w:szCs w:val="24"/>
        </w:rPr>
        <w:t>(Applicare marca da bollo da 16,00 € o allegare nell’apposita BUSTA AMMINISTRATIVA copia informatica dell’F23 dalla quale risulti l’avvenuto pagamento dell’imposta di bollo)</w:t>
      </w:r>
    </w:p>
    <w:p w14:paraId="14724322" w14:textId="77777777" w:rsidR="00BE7AA8" w:rsidRPr="00A62389" w:rsidRDefault="00BE7AA8" w:rsidP="0050569F">
      <w:pPr>
        <w:contextualSpacing/>
        <w:jc w:val="both"/>
        <w:rPr>
          <w:rFonts w:ascii="Times New Roman" w:hAnsi="Times New Roman"/>
          <w:sz w:val="24"/>
          <w:szCs w:val="24"/>
        </w:rPr>
      </w:pPr>
    </w:p>
    <w:p w14:paraId="2C355200" w14:textId="77777777" w:rsidR="00402E7E" w:rsidRPr="00A62389" w:rsidRDefault="00402E7E" w:rsidP="0050569F">
      <w:pPr>
        <w:contextualSpacing/>
        <w:jc w:val="center"/>
        <w:rPr>
          <w:rFonts w:ascii="Times New Roman" w:hAnsi="Times New Roman"/>
          <w:sz w:val="24"/>
          <w:szCs w:val="24"/>
        </w:rPr>
      </w:pPr>
    </w:p>
    <w:p w14:paraId="45A11DC3" w14:textId="7C4ED793" w:rsidR="00623FE9" w:rsidRPr="00A62389" w:rsidRDefault="00557DA2" w:rsidP="0050569F">
      <w:pPr>
        <w:contextualSpacing/>
        <w:jc w:val="right"/>
        <w:rPr>
          <w:rFonts w:ascii="Times New Roman" w:hAnsi="Times New Roman"/>
          <w:sz w:val="24"/>
          <w:szCs w:val="24"/>
        </w:rPr>
      </w:pPr>
      <w:bookmarkStart w:id="17" w:name="ALL_ABIS"/>
      <w:bookmarkEnd w:id="17"/>
      <w:r w:rsidRPr="00A62389">
        <w:rPr>
          <w:rFonts w:ascii="Times New Roman" w:hAnsi="Times New Roman"/>
          <w:sz w:val="24"/>
          <w:szCs w:val="24"/>
        </w:rPr>
        <w:t xml:space="preserve">A: </w:t>
      </w:r>
      <w:r w:rsidR="00623FE9" w:rsidRPr="00A62389">
        <w:rPr>
          <w:rFonts w:ascii="Times New Roman" w:hAnsi="Times New Roman"/>
          <w:sz w:val="24"/>
          <w:szCs w:val="24"/>
        </w:rPr>
        <w:t>MINISTERO DELLA DIFESA</w:t>
      </w:r>
      <w:r w:rsidR="006766CA" w:rsidRPr="00A62389">
        <w:rPr>
          <w:rFonts w:ascii="Times New Roman" w:hAnsi="Times New Roman"/>
          <w:sz w:val="24"/>
          <w:szCs w:val="24"/>
        </w:rPr>
        <w:t xml:space="preserve">      </w:t>
      </w:r>
    </w:p>
    <w:p w14:paraId="50FFA9D7"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4"/>
          <w:szCs w:val="24"/>
        </w:rPr>
        <w:t xml:space="preserve"> </w:t>
      </w:r>
      <w:r w:rsidRPr="00A62389">
        <w:rPr>
          <w:rFonts w:ascii="Times New Roman" w:hAnsi="Times New Roman"/>
          <w:sz w:val="20"/>
          <w:szCs w:val="24"/>
        </w:rPr>
        <w:t>SEGRETARIATO GENERALE DELLA DIFESA E DIREZIONE NAZIONALE DEGLI ARMAMENTI</w:t>
      </w:r>
    </w:p>
    <w:p w14:paraId="7B237B70"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0"/>
          <w:szCs w:val="24"/>
        </w:rPr>
        <w:t xml:space="preserve">Direzione dei Lavori e del Demanio - 7^ Divisione </w:t>
      </w:r>
    </w:p>
    <w:p w14:paraId="1B436BD4"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0"/>
          <w:szCs w:val="24"/>
        </w:rPr>
        <w:t xml:space="preserve">Piazza della Marina, 4 </w:t>
      </w:r>
    </w:p>
    <w:p w14:paraId="048C6C7A"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0"/>
          <w:szCs w:val="24"/>
        </w:rPr>
        <w:t>00196</w:t>
      </w:r>
      <w:r w:rsidR="00623FE9" w:rsidRPr="00A62389">
        <w:rPr>
          <w:rFonts w:ascii="Times New Roman" w:hAnsi="Times New Roman"/>
          <w:sz w:val="20"/>
          <w:szCs w:val="24"/>
        </w:rPr>
        <w:t xml:space="preserve"> </w:t>
      </w:r>
      <w:r w:rsidRPr="00A62389">
        <w:rPr>
          <w:rFonts w:ascii="Times New Roman" w:hAnsi="Times New Roman"/>
          <w:sz w:val="20"/>
          <w:szCs w:val="24"/>
        </w:rPr>
        <w:t>-  ROMA</w:t>
      </w:r>
    </w:p>
    <w:p w14:paraId="77B11F4E" w14:textId="77777777" w:rsidR="00557DA2" w:rsidRPr="00A62389" w:rsidRDefault="00557DA2" w:rsidP="0050569F">
      <w:pPr>
        <w:contextualSpacing/>
        <w:jc w:val="right"/>
        <w:rPr>
          <w:rFonts w:ascii="Times New Roman" w:hAnsi="Times New Roman"/>
          <w:sz w:val="24"/>
          <w:szCs w:val="24"/>
        </w:rPr>
      </w:pPr>
    </w:p>
    <w:p w14:paraId="3EDEB5DE" w14:textId="77777777" w:rsidR="002E4245" w:rsidRPr="00A62389" w:rsidRDefault="002E4245" w:rsidP="002E4245">
      <w:pPr>
        <w:widowControl w:val="0"/>
        <w:spacing w:after="0" w:line="360" w:lineRule="auto"/>
        <w:jc w:val="both"/>
        <w:rPr>
          <w:rFonts w:ascii="Times New Roman" w:hAnsi="Times New Roman"/>
          <w:sz w:val="24"/>
          <w:szCs w:val="24"/>
        </w:rPr>
      </w:pPr>
      <w:r w:rsidRPr="00A62389">
        <w:rPr>
          <w:rFonts w:ascii="Times New Roman" w:hAnsi="Times New Roman"/>
          <w:b/>
          <w:sz w:val="24"/>
          <w:szCs w:val="24"/>
        </w:rPr>
        <w:t>OGGETTO:</w:t>
      </w:r>
      <w:r w:rsidRPr="00A62389">
        <w:rPr>
          <w:rFonts w:ascii="Times New Roman" w:hAnsi="Times New Roman"/>
          <w:sz w:val="24"/>
          <w:szCs w:val="24"/>
        </w:rPr>
        <w:t xml:space="preserve"> Codice Esigenza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Gara a procedura aperta per l'affidamento dell’appalto integrato di progettazione esecutiva e realizzazione dei lavori di ______________________________________________________________</w:t>
      </w:r>
    </w:p>
    <w:p w14:paraId="00F3E3D6" w14:textId="77777777" w:rsidR="002E4245" w:rsidRPr="00A62389" w:rsidRDefault="002E4245" w:rsidP="002E4245">
      <w:pPr>
        <w:widowControl w:val="0"/>
        <w:spacing w:after="0" w:line="360" w:lineRule="auto"/>
        <w:jc w:val="both"/>
        <w:rPr>
          <w:rFonts w:ascii="Times New Roman" w:hAnsi="Times New Roman"/>
          <w:sz w:val="24"/>
          <w:szCs w:val="24"/>
        </w:rPr>
      </w:pPr>
      <w:r w:rsidRPr="00A62389">
        <w:rPr>
          <w:rFonts w:ascii="Times New Roman" w:hAnsi="Times New Roman"/>
          <w:sz w:val="24"/>
          <w:szCs w:val="24"/>
        </w:rPr>
        <w:t xml:space="preserve">- Importo a base di gara Euro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(IVA e oneri INARCASSA esclusi) – CUP</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xml:space="preserve"> – </w:t>
      </w:r>
      <w:proofErr w:type="gramStart"/>
      <w:r w:rsidRPr="00A62389">
        <w:rPr>
          <w:rFonts w:ascii="Times New Roman" w:hAnsi="Times New Roman"/>
          <w:sz w:val="24"/>
          <w:szCs w:val="24"/>
        </w:rPr>
        <w:t>C.I.G.:.</w:t>
      </w:r>
      <w:proofErr w:type="gramEnd"/>
      <w:r w:rsidRPr="00A62389">
        <w:rPr>
          <w:rFonts w:ascii="Times New Roman" w:hAnsi="Times New Roman"/>
          <w:sz w:val="24"/>
          <w:szCs w:val="24"/>
        </w:rPr>
        <w:t>-</w:t>
      </w:r>
      <w:r w:rsidRPr="00A62389">
        <w:rPr>
          <w:rFonts w:ascii="Times New Roman" w:eastAsia="SimSun" w:hAnsi="Times New Roman"/>
          <w:sz w:val="24"/>
          <w:szCs w:val="24"/>
          <w:lang w:eastAsia="zh-CN"/>
        </w:rPr>
        <w:t xml:space="preserve">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p>
    <w:p w14:paraId="4AC740A5" w14:textId="0A4CC999" w:rsidR="00557DA2" w:rsidRPr="00A62389" w:rsidRDefault="00557DA2" w:rsidP="00557DA2">
      <w:pPr>
        <w:widowControl w:val="0"/>
        <w:spacing w:after="0" w:line="360" w:lineRule="auto"/>
        <w:jc w:val="both"/>
        <w:rPr>
          <w:rFonts w:ascii="Times New Roman" w:hAnsi="Times New Roman"/>
          <w:sz w:val="24"/>
          <w:szCs w:val="24"/>
        </w:rPr>
      </w:pPr>
    </w:p>
    <w:p w14:paraId="415CBF43" w14:textId="2128436E" w:rsidR="006D6C0E" w:rsidRPr="00A62389" w:rsidRDefault="006D6C0E" w:rsidP="006D6C0E">
      <w:pPr>
        <w:contextualSpacing/>
        <w:jc w:val="both"/>
        <w:rPr>
          <w:rFonts w:ascii="Times New Roman" w:hAnsi="Times New Roman"/>
          <w:sz w:val="24"/>
          <w:szCs w:val="24"/>
        </w:rPr>
      </w:pPr>
    </w:p>
    <w:p w14:paraId="252DFA80" w14:textId="774991DA" w:rsidR="006D6C0E" w:rsidRPr="00A62389" w:rsidRDefault="006D6C0E" w:rsidP="00656892">
      <w:pPr>
        <w:widowControl w:val="0"/>
        <w:spacing w:line="240" w:lineRule="auto"/>
        <w:jc w:val="both"/>
        <w:rPr>
          <w:rFonts w:ascii="Times New Roman" w:hAnsi="Times New Roman"/>
          <w:sz w:val="20"/>
        </w:rPr>
      </w:pPr>
      <w:r w:rsidRPr="00A62389">
        <w:rPr>
          <w:rFonts w:ascii="Times New Roman" w:hAnsi="Times New Roman"/>
          <w:sz w:val="20"/>
        </w:rPr>
        <w:t>1.</w:t>
      </w:r>
      <w:r w:rsidRPr="00A62389">
        <w:rPr>
          <w:rFonts w:ascii="Times New Roman" w:hAnsi="Times New Roman"/>
          <w:sz w:val="20"/>
        </w:rPr>
        <w:tab/>
        <w:t>IL SOTTOSCRITTO O.E./IMPRESA  ___</w:t>
      </w:r>
      <w:r w:rsidR="00656892" w:rsidRPr="00A62389">
        <w:rPr>
          <w:rFonts w:ascii="Times New Roman" w:hAnsi="Times New Roman"/>
          <w:sz w:val="20"/>
        </w:rPr>
        <w:t>________</w:t>
      </w:r>
      <w:r w:rsidRPr="00A62389">
        <w:rPr>
          <w:rFonts w:ascii="Times New Roman" w:hAnsi="Times New Roman"/>
          <w:sz w:val="20"/>
        </w:rPr>
        <w:t>__________________________ CON SEDE LEGALE IN _____</w:t>
      </w:r>
      <w:r w:rsidR="00656892" w:rsidRPr="00A62389">
        <w:rPr>
          <w:rFonts w:ascii="Times New Roman" w:hAnsi="Times New Roman"/>
          <w:sz w:val="20"/>
        </w:rPr>
        <w:t>________</w:t>
      </w:r>
      <w:r w:rsidRPr="00A62389">
        <w:rPr>
          <w:rFonts w:ascii="Times New Roman" w:hAnsi="Times New Roman"/>
          <w:sz w:val="20"/>
        </w:rPr>
        <w:t>______ ALLA VIA ______</w:t>
      </w:r>
      <w:r w:rsidR="00656892" w:rsidRPr="00A62389">
        <w:rPr>
          <w:rFonts w:ascii="Times New Roman" w:hAnsi="Times New Roman"/>
          <w:sz w:val="20"/>
        </w:rPr>
        <w:t>____________________</w:t>
      </w:r>
      <w:r w:rsidRPr="00A62389">
        <w:rPr>
          <w:rFonts w:ascii="Times New Roman" w:hAnsi="Times New Roman"/>
          <w:sz w:val="20"/>
        </w:rPr>
        <w:t>________ N._______  E SEDE OPERATIVA _______________CODICE FISCALE_____</w:t>
      </w:r>
      <w:r w:rsidR="00656892" w:rsidRPr="00A62389">
        <w:rPr>
          <w:rFonts w:ascii="Times New Roman" w:hAnsi="Times New Roman"/>
          <w:sz w:val="20"/>
        </w:rPr>
        <w:t>_________</w:t>
      </w:r>
      <w:r w:rsidRPr="00A62389">
        <w:rPr>
          <w:rFonts w:ascii="Times New Roman" w:hAnsi="Times New Roman"/>
          <w:sz w:val="20"/>
        </w:rPr>
        <w:t>________ , PARTITA IVA _</w:t>
      </w:r>
      <w:r w:rsidR="00656892" w:rsidRPr="00A62389">
        <w:rPr>
          <w:rFonts w:ascii="Times New Roman" w:hAnsi="Times New Roman"/>
          <w:sz w:val="20"/>
        </w:rPr>
        <w:t>__________</w:t>
      </w:r>
      <w:r w:rsidRPr="00A62389">
        <w:rPr>
          <w:rFonts w:ascii="Times New Roman" w:hAnsi="Times New Roman"/>
          <w:sz w:val="20"/>
        </w:rPr>
        <w:t>__________ ISCRITTA ALLA C.C.I.A.A. DI __</w:t>
      </w:r>
      <w:r w:rsidR="00656892" w:rsidRPr="00A62389">
        <w:rPr>
          <w:rFonts w:ascii="Times New Roman" w:hAnsi="Times New Roman"/>
          <w:sz w:val="20"/>
        </w:rPr>
        <w:t>____</w:t>
      </w:r>
      <w:r w:rsidRPr="00A62389">
        <w:rPr>
          <w:rFonts w:ascii="Times New Roman" w:hAnsi="Times New Roman"/>
          <w:sz w:val="20"/>
        </w:rPr>
        <w:t>__________ AL N. _______, TEL. ___</w:t>
      </w:r>
      <w:r w:rsidR="00656892" w:rsidRPr="00A62389">
        <w:rPr>
          <w:rFonts w:ascii="Times New Roman" w:hAnsi="Times New Roman"/>
          <w:sz w:val="20"/>
        </w:rPr>
        <w:t>________</w:t>
      </w:r>
      <w:r w:rsidRPr="00A62389">
        <w:rPr>
          <w:rFonts w:ascii="Times New Roman" w:hAnsi="Times New Roman"/>
          <w:sz w:val="20"/>
        </w:rPr>
        <w:t>____, FAX_____________,PEC _____</w:t>
      </w:r>
      <w:r w:rsidR="00656892" w:rsidRPr="00A62389">
        <w:rPr>
          <w:rFonts w:ascii="Times New Roman" w:hAnsi="Times New Roman"/>
          <w:sz w:val="20"/>
        </w:rPr>
        <w:t>___________</w:t>
      </w:r>
      <w:r w:rsidRPr="00A62389">
        <w:rPr>
          <w:rFonts w:ascii="Times New Roman" w:hAnsi="Times New Roman"/>
          <w:sz w:val="20"/>
        </w:rPr>
        <w:t>___, RAPPRESENTATA DA __________________(CARICA SOCIALE) E LEGALE RAPPRESENTANTE _____</w:t>
      </w:r>
      <w:r w:rsidR="00656892" w:rsidRPr="00A62389">
        <w:rPr>
          <w:rFonts w:ascii="Times New Roman" w:hAnsi="Times New Roman"/>
          <w:sz w:val="20"/>
        </w:rPr>
        <w:t>____</w:t>
      </w:r>
      <w:r w:rsidRPr="00A62389">
        <w:rPr>
          <w:rFonts w:ascii="Times New Roman" w:hAnsi="Times New Roman"/>
          <w:sz w:val="20"/>
        </w:rPr>
        <w:t xml:space="preserve">___________ NATO/A  _____________IL __________ E RESIDENTE IN </w:t>
      </w:r>
      <w:r w:rsidR="00656892" w:rsidRPr="00A62389">
        <w:rPr>
          <w:rFonts w:ascii="Times New Roman" w:hAnsi="Times New Roman"/>
          <w:sz w:val="20"/>
        </w:rPr>
        <w:t>____</w:t>
      </w:r>
      <w:r w:rsidRPr="00A62389">
        <w:rPr>
          <w:rFonts w:ascii="Times New Roman" w:hAnsi="Times New Roman"/>
          <w:sz w:val="20"/>
        </w:rPr>
        <w:t>_______ ALLA VIA _</w:t>
      </w:r>
      <w:r w:rsidR="00656892" w:rsidRPr="00A62389">
        <w:rPr>
          <w:rFonts w:ascii="Times New Roman" w:hAnsi="Times New Roman"/>
          <w:sz w:val="20"/>
        </w:rPr>
        <w:t>_</w:t>
      </w:r>
      <w:r w:rsidRPr="00A62389">
        <w:rPr>
          <w:rFonts w:ascii="Times New Roman" w:hAnsi="Times New Roman"/>
          <w:sz w:val="20"/>
        </w:rPr>
        <w:t>___________ N., _____ C.F. ____________in qualità di MANDATARIO;</w:t>
      </w:r>
    </w:p>
    <w:p w14:paraId="6FEFBBB1" w14:textId="77777777" w:rsidR="006D6C0E" w:rsidRPr="00A62389" w:rsidRDefault="006D6C0E" w:rsidP="00656892">
      <w:pPr>
        <w:widowControl w:val="0"/>
        <w:spacing w:line="240" w:lineRule="auto"/>
        <w:jc w:val="both"/>
        <w:rPr>
          <w:rFonts w:ascii="Times New Roman" w:hAnsi="Times New Roman"/>
          <w:sz w:val="20"/>
        </w:rPr>
      </w:pPr>
    </w:p>
    <w:p w14:paraId="5B00622C" w14:textId="77777777" w:rsidR="006D6C0E" w:rsidRPr="00A62389" w:rsidRDefault="006D6C0E" w:rsidP="00656892">
      <w:pPr>
        <w:widowControl w:val="0"/>
        <w:spacing w:line="240" w:lineRule="auto"/>
        <w:jc w:val="both"/>
        <w:rPr>
          <w:rFonts w:ascii="Times New Roman" w:hAnsi="Times New Roman"/>
          <w:sz w:val="20"/>
        </w:rPr>
      </w:pPr>
      <w:r w:rsidRPr="00A62389">
        <w:rPr>
          <w:rFonts w:ascii="Times New Roman" w:hAnsi="Times New Roman"/>
          <w:sz w:val="20"/>
        </w:rPr>
        <w:t>2.</w:t>
      </w:r>
      <w:r w:rsidRPr="00A62389">
        <w:rPr>
          <w:rFonts w:ascii="Times New Roman" w:hAnsi="Times New Roman"/>
          <w:sz w:val="20"/>
        </w:rPr>
        <w:tab/>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 in qualità di MANDANTE;</w:t>
      </w:r>
    </w:p>
    <w:p w14:paraId="38C308FA" w14:textId="77777777" w:rsidR="006D6C0E" w:rsidRPr="00A62389" w:rsidRDefault="006D6C0E" w:rsidP="00656892">
      <w:pPr>
        <w:pStyle w:val="noteapi"/>
        <w:widowControl w:val="0"/>
        <w:spacing w:before="0" w:beforeAutospacing="0" w:afterAutospacing="0"/>
        <w:rPr>
          <w:szCs w:val="22"/>
          <w:lang w:val="it-IT" w:eastAsia="en-US"/>
        </w:rPr>
      </w:pPr>
      <w:r w:rsidRPr="00A62389">
        <w:rPr>
          <w:szCs w:val="22"/>
          <w:lang w:val="it-IT" w:eastAsia="en-US"/>
        </w:rPr>
        <w:t>3.</w:t>
      </w:r>
      <w:r w:rsidRPr="00A62389">
        <w:rPr>
          <w:szCs w:val="22"/>
          <w:lang w:val="it-IT" w:eastAsia="en-US"/>
        </w:rPr>
        <w:tab/>
        <w:t>……….etc.</w:t>
      </w:r>
    </w:p>
    <w:p w14:paraId="4BE3CF3B" w14:textId="77777777" w:rsidR="00837D9A" w:rsidRPr="00A62389" w:rsidRDefault="00837D9A" w:rsidP="00656892">
      <w:pPr>
        <w:contextualSpacing/>
        <w:jc w:val="both"/>
        <w:rPr>
          <w:rFonts w:ascii="Times New Roman" w:hAnsi="Times New Roman"/>
          <w:sz w:val="24"/>
          <w:szCs w:val="24"/>
        </w:rPr>
      </w:pPr>
    </w:p>
    <w:p w14:paraId="0E985F37" w14:textId="77777777" w:rsidR="006766CA" w:rsidRPr="00A62389" w:rsidRDefault="006766CA" w:rsidP="00305626">
      <w:pPr>
        <w:contextualSpacing/>
        <w:rPr>
          <w:rFonts w:ascii="Times New Roman" w:hAnsi="Times New Roman"/>
          <w:sz w:val="24"/>
          <w:szCs w:val="24"/>
        </w:rPr>
      </w:pPr>
      <w:proofErr w:type="gramStart"/>
      <w:r w:rsidRPr="00A62389">
        <w:rPr>
          <w:rFonts w:ascii="Times New Roman" w:hAnsi="Times New Roman"/>
          <w:sz w:val="24"/>
          <w:szCs w:val="24"/>
        </w:rPr>
        <w:t>con</w:t>
      </w:r>
      <w:proofErr w:type="gramEnd"/>
      <w:r w:rsidRPr="00A62389">
        <w:rPr>
          <w:rFonts w:ascii="Times New Roman" w:hAnsi="Times New Roman"/>
          <w:sz w:val="24"/>
          <w:szCs w:val="24"/>
        </w:rPr>
        <w:t xml:space="preserve"> specifico riferimento ai lavori indicati in oggetto, </w:t>
      </w:r>
    </w:p>
    <w:p w14:paraId="06897210" w14:textId="77777777" w:rsidR="006766CA" w:rsidRPr="00A62389" w:rsidRDefault="006766CA" w:rsidP="00305626">
      <w:pPr>
        <w:contextualSpacing/>
        <w:jc w:val="center"/>
        <w:rPr>
          <w:rFonts w:ascii="Times New Roman" w:hAnsi="Times New Roman"/>
          <w:sz w:val="24"/>
          <w:szCs w:val="24"/>
        </w:rPr>
      </w:pPr>
      <w:r w:rsidRPr="00A62389">
        <w:rPr>
          <w:rFonts w:ascii="Times New Roman" w:hAnsi="Times New Roman"/>
          <w:b/>
          <w:sz w:val="24"/>
          <w:szCs w:val="24"/>
        </w:rPr>
        <w:t>CHIEDONO</w:t>
      </w:r>
    </w:p>
    <w:p w14:paraId="61E98250" w14:textId="5338AD53" w:rsidR="006766CA" w:rsidRPr="00A62389" w:rsidRDefault="006766CA" w:rsidP="00305626">
      <w:pPr>
        <w:contextualSpacing/>
        <w:jc w:val="both"/>
        <w:rPr>
          <w:rFonts w:ascii="Times New Roman" w:hAnsi="Times New Roman"/>
          <w:sz w:val="24"/>
          <w:szCs w:val="24"/>
        </w:rPr>
      </w:pPr>
      <w:proofErr w:type="gramStart"/>
      <w:r w:rsidRPr="00A62389">
        <w:rPr>
          <w:rFonts w:ascii="Times New Roman" w:hAnsi="Times New Roman"/>
          <w:sz w:val="24"/>
          <w:szCs w:val="24"/>
        </w:rPr>
        <w:t>di</w:t>
      </w:r>
      <w:proofErr w:type="gramEnd"/>
      <w:r w:rsidRPr="00A62389">
        <w:rPr>
          <w:rFonts w:ascii="Times New Roman" w:hAnsi="Times New Roman"/>
          <w:sz w:val="24"/>
          <w:szCs w:val="24"/>
        </w:rPr>
        <w:t xml:space="preserve"> poter partecipare alla gara in oggetto, quale costituendo Raggruppamento  Temporaneo di Imprese (O Consorzio Ordinario), ai sensi e per gli effetti degli art</w:t>
      </w:r>
      <w:r w:rsidR="00E23E38" w:rsidRPr="00A62389">
        <w:rPr>
          <w:rFonts w:ascii="Times New Roman" w:hAnsi="Times New Roman"/>
          <w:sz w:val="24"/>
          <w:szCs w:val="24"/>
        </w:rPr>
        <w:t>t. 45</w:t>
      </w:r>
      <w:r w:rsidRPr="00A62389">
        <w:rPr>
          <w:rFonts w:ascii="Times New Roman" w:hAnsi="Times New Roman"/>
          <w:sz w:val="24"/>
          <w:szCs w:val="24"/>
        </w:rPr>
        <w:t xml:space="preserve"> e </w:t>
      </w:r>
      <w:r w:rsidR="00E23E38" w:rsidRPr="00A62389">
        <w:rPr>
          <w:rFonts w:ascii="Times New Roman" w:hAnsi="Times New Roman"/>
          <w:sz w:val="24"/>
          <w:szCs w:val="24"/>
        </w:rPr>
        <w:t>48</w:t>
      </w:r>
      <w:r w:rsidRPr="00A62389">
        <w:rPr>
          <w:rFonts w:ascii="Times New Roman" w:hAnsi="Times New Roman"/>
          <w:sz w:val="24"/>
          <w:szCs w:val="24"/>
        </w:rPr>
        <w:t xml:space="preserve">, co. 8, del Codice e </w:t>
      </w:r>
    </w:p>
    <w:p w14:paraId="5639213C" w14:textId="77777777" w:rsidR="006766CA" w:rsidRPr="00A62389" w:rsidRDefault="00E13CD4" w:rsidP="00305626">
      <w:pPr>
        <w:contextualSpacing/>
        <w:jc w:val="center"/>
        <w:rPr>
          <w:rFonts w:ascii="Times New Roman" w:hAnsi="Times New Roman"/>
          <w:sz w:val="24"/>
          <w:szCs w:val="24"/>
        </w:rPr>
      </w:pPr>
      <w:r w:rsidRPr="00A62389">
        <w:rPr>
          <w:rFonts w:ascii="Times New Roman" w:hAnsi="Times New Roman"/>
          <w:b/>
          <w:sz w:val="24"/>
          <w:szCs w:val="24"/>
        </w:rPr>
        <w:t>DICHIARANO</w:t>
      </w:r>
    </w:p>
    <w:p w14:paraId="68BCE365" w14:textId="0092FF66" w:rsidR="00B26C94" w:rsidRPr="00A62389" w:rsidRDefault="006766CA" w:rsidP="00305626">
      <w:pPr>
        <w:contextualSpacing/>
        <w:jc w:val="both"/>
        <w:rPr>
          <w:rFonts w:ascii="Times New Roman" w:hAnsi="Times New Roman"/>
          <w:sz w:val="24"/>
          <w:szCs w:val="24"/>
        </w:rPr>
      </w:pPr>
      <w:r w:rsidRPr="00A62389">
        <w:rPr>
          <w:rFonts w:ascii="Times New Roman" w:hAnsi="Times New Roman"/>
          <w:sz w:val="24"/>
          <w:szCs w:val="24"/>
        </w:rPr>
        <w:t>Ai sensi degli artt. 46 e 47 del D.P.R. n. 445 del 28.12.2000, consapevoli delle sanzioni penali previste dall’art. 76 del medesimo D.P.R. nel caso di mendaci dichiarazioni, falsità negli atti, uso o esibizione di atti falsi, contenenti dati non rispondenti a verità, che è loro intenzione ai sensi e per gli effetti dell’art. del Regolamento del Codice  riuni</w:t>
      </w:r>
      <w:r w:rsidR="00A031DD" w:rsidRPr="00A62389">
        <w:rPr>
          <w:rFonts w:ascii="Times New Roman" w:hAnsi="Times New Roman"/>
          <w:sz w:val="24"/>
          <w:szCs w:val="24"/>
        </w:rPr>
        <w:t>rsi in Raggruppamento Temporaneo</w:t>
      </w:r>
      <w:r w:rsidRPr="00A62389">
        <w:rPr>
          <w:rFonts w:ascii="Times New Roman" w:hAnsi="Times New Roman"/>
          <w:sz w:val="24"/>
          <w:szCs w:val="24"/>
        </w:rPr>
        <w:t xml:space="preserve"> d’Imprese (o Consorzio ordinario ) di tipo</w:t>
      </w:r>
      <w:r w:rsidR="00E13CD4" w:rsidRPr="00A62389">
        <w:rPr>
          <w:rFonts w:ascii="Times New Roman" w:hAnsi="Times New Roman"/>
          <w:sz w:val="24"/>
          <w:szCs w:val="24"/>
        </w:rPr>
        <w:t xml:space="preserve"> </w:t>
      </w:r>
      <w:r w:rsidRPr="00A62389">
        <w:rPr>
          <w:rFonts w:ascii="Times New Roman" w:hAnsi="Times New Roman"/>
          <w:sz w:val="24"/>
          <w:szCs w:val="24"/>
        </w:rPr>
        <w:t>(_______________ specificare se ORIZZONTALE oppure VERTICALE oppure MISTO) e specificatamente:</w:t>
      </w:r>
    </w:p>
    <w:p w14:paraId="316C8969" w14:textId="61F09522" w:rsidR="00B26C94" w:rsidRPr="00A62389" w:rsidRDefault="006766CA" w:rsidP="00305626">
      <w:pPr>
        <w:contextualSpacing/>
        <w:jc w:val="both"/>
        <w:rPr>
          <w:rFonts w:ascii="Times New Roman" w:hAnsi="Times New Roman"/>
          <w:sz w:val="24"/>
          <w:szCs w:val="24"/>
        </w:rPr>
      </w:pPr>
      <w:r w:rsidRPr="00A62389">
        <w:rPr>
          <w:rFonts w:ascii="Times New Roman" w:hAnsi="Times New Roman"/>
          <w:sz w:val="24"/>
          <w:szCs w:val="24"/>
        </w:rPr>
        <w:t xml:space="preserve"> </w:t>
      </w:r>
      <w:r w:rsidR="00B26C94" w:rsidRPr="00A62389">
        <w:rPr>
          <w:rFonts w:ascii="Times New Roman" w:hAnsi="Times New Roman"/>
          <w:sz w:val="24"/>
          <w:szCs w:val="24"/>
        </w:rPr>
        <w:t xml:space="preserve">Ai sensi dell’art. </w:t>
      </w:r>
      <w:r w:rsidR="00E23E38" w:rsidRPr="00A62389">
        <w:rPr>
          <w:rFonts w:ascii="Times New Roman" w:hAnsi="Times New Roman"/>
          <w:sz w:val="24"/>
          <w:szCs w:val="24"/>
        </w:rPr>
        <w:t>48</w:t>
      </w:r>
      <w:r w:rsidR="00B26C94" w:rsidRPr="00A62389">
        <w:rPr>
          <w:rFonts w:ascii="Times New Roman" w:hAnsi="Times New Roman"/>
          <w:sz w:val="24"/>
          <w:szCs w:val="24"/>
        </w:rPr>
        <w:t xml:space="preserve">, comma </w:t>
      </w:r>
      <w:r w:rsidR="00FC5585" w:rsidRPr="00A62389">
        <w:rPr>
          <w:rFonts w:ascii="Times New Roman" w:hAnsi="Times New Roman"/>
          <w:sz w:val="24"/>
          <w:szCs w:val="24"/>
        </w:rPr>
        <w:t>3</w:t>
      </w:r>
      <w:r w:rsidR="00B26C94" w:rsidRPr="00A62389">
        <w:rPr>
          <w:rFonts w:ascii="Times New Roman" w:hAnsi="Times New Roman"/>
          <w:sz w:val="24"/>
          <w:szCs w:val="24"/>
        </w:rPr>
        <w:t xml:space="preserve">, del Codice e </w:t>
      </w:r>
      <w:r w:rsidR="00FC5585" w:rsidRPr="00A62389">
        <w:rPr>
          <w:rFonts w:ascii="Times New Roman" w:hAnsi="Times New Roman"/>
          <w:sz w:val="24"/>
          <w:szCs w:val="24"/>
        </w:rPr>
        <w:t xml:space="preserve">delle Linee Guida relative all’affidamento dei servizi attinenti all’architettura e ingegneria, di cui all’art. 213, comma 2, del Codice </w:t>
      </w:r>
    </w:p>
    <w:p w14:paraId="2BE05451" w14:textId="0893738D" w:rsidR="00B26C94" w:rsidRPr="00A62389" w:rsidRDefault="00837D9A" w:rsidP="00305626">
      <w:pPr>
        <w:contextualSpacing/>
        <w:jc w:val="both"/>
        <w:rPr>
          <w:rFonts w:ascii="Times New Roman" w:hAnsi="Times New Roman"/>
          <w:sz w:val="24"/>
          <w:szCs w:val="24"/>
        </w:rPr>
      </w:pPr>
      <w:r w:rsidRPr="00A62389">
        <w:rPr>
          <w:rFonts w:ascii="Times New Roman" w:hAnsi="Times New Roman"/>
          <w:sz w:val="24"/>
          <w:szCs w:val="24"/>
        </w:rPr>
        <w:t>Professionista/studio/società/</w:t>
      </w:r>
      <w:r w:rsidR="00B26C94" w:rsidRPr="00A62389">
        <w:rPr>
          <w:rFonts w:ascii="Times New Roman" w:hAnsi="Times New Roman"/>
          <w:sz w:val="24"/>
          <w:szCs w:val="24"/>
        </w:rPr>
        <w:t>mandataria (capogruppo) _____________ eseguirà la progettazione ricadente nella/e categoria/e:</w:t>
      </w:r>
    </w:p>
    <w:p w14:paraId="580F72BA" w14:textId="72A51986" w:rsidR="00B26C94" w:rsidRPr="00A62389" w:rsidRDefault="00305626" w:rsidP="00305626">
      <w:pPr>
        <w:contextualSpacing/>
        <w:jc w:val="both"/>
        <w:rPr>
          <w:rFonts w:ascii="Times New Roman" w:hAnsi="Times New Roman"/>
          <w:sz w:val="24"/>
          <w:szCs w:val="24"/>
        </w:rPr>
      </w:pPr>
      <w:r w:rsidRPr="00A62389">
        <w:rPr>
          <w:rFonts w:ascii="Times New Roman" w:hAnsi="Times New Roman"/>
          <w:sz w:val="24"/>
          <w:szCs w:val="24"/>
        </w:rPr>
        <w:t>a)</w:t>
      </w:r>
      <w:r w:rsidRPr="00A62389">
        <w:rPr>
          <w:rFonts w:ascii="Times New Roman" w:hAnsi="Times New Roman"/>
          <w:sz w:val="24"/>
          <w:szCs w:val="24"/>
        </w:rPr>
        <w:tab/>
        <w:t>categoria</w:t>
      </w:r>
      <w:r w:rsidR="00B26C94" w:rsidRPr="00A62389">
        <w:rPr>
          <w:rFonts w:ascii="Times New Roman" w:hAnsi="Times New Roman"/>
          <w:sz w:val="24"/>
          <w:szCs w:val="24"/>
        </w:rPr>
        <w:t xml:space="preserve"> _______   per una percentuale pari al ________%</w:t>
      </w:r>
    </w:p>
    <w:p w14:paraId="63B13876" w14:textId="68B74918" w:rsidR="00B26C94" w:rsidRPr="00A62389" w:rsidRDefault="00B26C94" w:rsidP="00305626">
      <w:pPr>
        <w:contextualSpacing/>
        <w:jc w:val="both"/>
        <w:rPr>
          <w:rFonts w:ascii="Times New Roman" w:hAnsi="Times New Roman"/>
          <w:sz w:val="24"/>
          <w:szCs w:val="24"/>
        </w:rPr>
      </w:pPr>
      <w:r w:rsidRPr="00A62389">
        <w:rPr>
          <w:rFonts w:ascii="Times New Roman" w:hAnsi="Times New Roman"/>
          <w:sz w:val="24"/>
          <w:szCs w:val="24"/>
        </w:rPr>
        <w:t>b)</w:t>
      </w:r>
      <w:r w:rsidRPr="00A62389">
        <w:rPr>
          <w:rFonts w:ascii="Times New Roman" w:hAnsi="Times New Roman"/>
          <w:sz w:val="24"/>
          <w:szCs w:val="24"/>
        </w:rPr>
        <w:tab/>
        <w:t>categoria _______   per una percentuale pari al ________%</w:t>
      </w:r>
    </w:p>
    <w:p w14:paraId="20D0007A" w14:textId="77777777" w:rsidR="00B26C94" w:rsidRPr="00A62389" w:rsidRDefault="00B26C94" w:rsidP="00305626">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etc.</w:t>
      </w:r>
    </w:p>
    <w:p w14:paraId="66AF1A97" w14:textId="77777777" w:rsidR="00B26C94" w:rsidRPr="00A62389" w:rsidRDefault="00B26C94" w:rsidP="00305626">
      <w:pPr>
        <w:contextualSpacing/>
        <w:jc w:val="both"/>
        <w:rPr>
          <w:rFonts w:ascii="Times New Roman" w:hAnsi="Times New Roman"/>
          <w:sz w:val="24"/>
          <w:szCs w:val="24"/>
        </w:rPr>
      </w:pPr>
    </w:p>
    <w:p w14:paraId="669BFDA0" w14:textId="77777777" w:rsidR="00B26C94" w:rsidRPr="00A62389" w:rsidRDefault="00B26C94" w:rsidP="00305626">
      <w:pPr>
        <w:contextualSpacing/>
        <w:jc w:val="both"/>
        <w:rPr>
          <w:rFonts w:ascii="Times New Roman" w:hAnsi="Times New Roman"/>
          <w:sz w:val="24"/>
          <w:szCs w:val="24"/>
        </w:rPr>
      </w:pPr>
      <w:r w:rsidRPr="00A62389">
        <w:rPr>
          <w:rFonts w:ascii="Times New Roman" w:hAnsi="Times New Roman"/>
          <w:sz w:val="24"/>
          <w:szCs w:val="24"/>
        </w:rPr>
        <w:t>Professionista/studio/società/   mandante____________ eseguirà le opere ricadenti nella/e categoria/e:</w:t>
      </w:r>
    </w:p>
    <w:p w14:paraId="095DDD1D" w14:textId="5A7C0D5C" w:rsidR="00B26C94" w:rsidRPr="00A62389" w:rsidRDefault="00B26C94" w:rsidP="00305626">
      <w:pPr>
        <w:contextualSpacing/>
        <w:jc w:val="both"/>
        <w:rPr>
          <w:rFonts w:ascii="Times New Roman" w:hAnsi="Times New Roman"/>
          <w:sz w:val="24"/>
          <w:szCs w:val="24"/>
        </w:rPr>
      </w:pPr>
      <w:r w:rsidRPr="00A62389">
        <w:rPr>
          <w:rFonts w:ascii="Times New Roman" w:hAnsi="Times New Roman"/>
          <w:sz w:val="24"/>
          <w:szCs w:val="24"/>
        </w:rPr>
        <w:t>a)</w:t>
      </w:r>
      <w:r w:rsidRPr="00A62389">
        <w:rPr>
          <w:rFonts w:ascii="Times New Roman" w:hAnsi="Times New Roman"/>
          <w:sz w:val="24"/>
          <w:szCs w:val="24"/>
        </w:rPr>
        <w:tab/>
        <w:t>categoria _______   per una percentuale pari al ________%</w:t>
      </w:r>
    </w:p>
    <w:p w14:paraId="70F849EB" w14:textId="641974FC" w:rsidR="00B26C94" w:rsidRPr="00A62389" w:rsidRDefault="00B26C94" w:rsidP="00305626">
      <w:pPr>
        <w:contextualSpacing/>
        <w:jc w:val="both"/>
        <w:rPr>
          <w:rFonts w:ascii="Times New Roman" w:hAnsi="Times New Roman"/>
          <w:sz w:val="24"/>
          <w:szCs w:val="24"/>
        </w:rPr>
      </w:pPr>
      <w:r w:rsidRPr="00A62389">
        <w:rPr>
          <w:rFonts w:ascii="Times New Roman" w:hAnsi="Times New Roman"/>
          <w:sz w:val="24"/>
          <w:szCs w:val="24"/>
        </w:rPr>
        <w:t>b)</w:t>
      </w:r>
      <w:r w:rsidRPr="00A62389">
        <w:rPr>
          <w:rFonts w:ascii="Times New Roman" w:hAnsi="Times New Roman"/>
          <w:sz w:val="24"/>
          <w:szCs w:val="24"/>
        </w:rPr>
        <w:tab/>
        <w:t>categoria _______   per una percentuale pari al ________%</w:t>
      </w:r>
    </w:p>
    <w:p w14:paraId="0038B8E8" w14:textId="77777777" w:rsidR="00B26C94" w:rsidRPr="00A62389" w:rsidRDefault="00B26C94" w:rsidP="00305626">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etc.</w:t>
      </w:r>
    </w:p>
    <w:p w14:paraId="1B1A4B90" w14:textId="77777777" w:rsidR="006766CA" w:rsidRPr="00A62389" w:rsidRDefault="00B26C94" w:rsidP="00305626">
      <w:pPr>
        <w:contextualSpacing/>
        <w:jc w:val="both"/>
        <w:rPr>
          <w:rFonts w:ascii="Times New Roman" w:hAnsi="Times New Roman"/>
          <w:sz w:val="24"/>
          <w:szCs w:val="24"/>
        </w:rPr>
      </w:pPr>
      <w:r w:rsidRPr="00A62389">
        <w:rPr>
          <w:rFonts w:ascii="Times New Roman" w:hAnsi="Times New Roman"/>
          <w:sz w:val="24"/>
          <w:szCs w:val="24"/>
        </w:rPr>
        <w:t>Etc.</w:t>
      </w:r>
    </w:p>
    <w:p w14:paraId="5AD19E64" w14:textId="77777777" w:rsidR="006766CA" w:rsidRPr="00A62389" w:rsidRDefault="006766CA" w:rsidP="00305626">
      <w:pPr>
        <w:contextualSpacing/>
        <w:jc w:val="both"/>
        <w:rPr>
          <w:rFonts w:ascii="Times New Roman" w:hAnsi="Times New Roman"/>
          <w:sz w:val="24"/>
          <w:szCs w:val="24"/>
        </w:rPr>
      </w:pPr>
      <w:r w:rsidRPr="00A62389">
        <w:rPr>
          <w:rFonts w:ascii="Times New Roman" w:hAnsi="Times New Roman"/>
          <w:sz w:val="24"/>
          <w:szCs w:val="24"/>
        </w:rPr>
        <w:t>I requisiti economico-finanziari e tecnico-organizzativi richiesti dal bando di gara per l’intero raggruppamento e dichiarati da ogni associato con l’ANNESSO 1 sono riassunti nell’allegata tabella.</w:t>
      </w:r>
    </w:p>
    <w:p w14:paraId="1ABC5C75" w14:textId="04494512" w:rsidR="001A4CA9" w:rsidRPr="00A62389" w:rsidRDefault="009946EE" w:rsidP="00305626">
      <w:pPr>
        <w:contextualSpacing/>
        <w:jc w:val="both"/>
        <w:rPr>
          <w:rFonts w:ascii="Times New Roman" w:hAnsi="Times New Roman"/>
          <w:b/>
          <w:sz w:val="24"/>
          <w:szCs w:val="24"/>
        </w:rPr>
      </w:pPr>
      <w:r w:rsidRPr="00A62389">
        <w:rPr>
          <w:rFonts w:ascii="Times New Roman" w:hAnsi="Times New Roman"/>
          <w:b/>
          <w:sz w:val="24"/>
          <w:szCs w:val="24"/>
        </w:rPr>
        <w:t>Il professionista laureato abilitato da meno di cinque anni all</w:t>
      </w:r>
      <w:r w:rsidR="00837D9A" w:rsidRPr="00A62389">
        <w:rPr>
          <w:rFonts w:ascii="Times New Roman" w:hAnsi="Times New Roman"/>
          <w:b/>
          <w:sz w:val="24"/>
          <w:szCs w:val="24"/>
        </w:rPr>
        <w:t xml:space="preserve">’esercizio della professione è </w:t>
      </w:r>
      <w:r w:rsidRPr="00A62389">
        <w:rPr>
          <w:rFonts w:ascii="Times New Roman" w:hAnsi="Times New Roman"/>
          <w:b/>
          <w:sz w:val="24"/>
          <w:szCs w:val="24"/>
        </w:rPr>
        <w:t>__________</w:t>
      </w:r>
      <w:r w:rsidR="00305626" w:rsidRPr="00A62389">
        <w:rPr>
          <w:rFonts w:ascii="Times New Roman" w:hAnsi="Times New Roman"/>
          <w:b/>
          <w:sz w:val="24"/>
          <w:szCs w:val="24"/>
        </w:rPr>
        <w:t>_</w:t>
      </w:r>
      <w:r w:rsidRPr="00A62389">
        <w:rPr>
          <w:rFonts w:ascii="Times New Roman" w:hAnsi="Times New Roman"/>
          <w:b/>
          <w:sz w:val="24"/>
          <w:szCs w:val="24"/>
        </w:rPr>
        <w:t>____;</w:t>
      </w:r>
    </w:p>
    <w:p w14:paraId="51EF4005" w14:textId="0E41904B" w:rsidR="003A7315" w:rsidRPr="00A62389" w:rsidRDefault="003A7315" w:rsidP="00305626">
      <w:pPr>
        <w:contextualSpacing/>
        <w:jc w:val="both"/>
        <w:rPr>
          <w:rFonts w:ascii="Times New Roman" w:hAnsi="Times New Roman"/>
          <w:b/>
          <w:sz w:val="24"/>
          <w:szCs w:val="24"/>
        </w:rPr>
      </w:pPr>
      <w:r w:rsidRPr="00A62389">
        <w:rPr>
          <w:rFonts w:ascii="Times New Roman" w:hAnsi="Times New Roman"/>
          <w:b/>
          <w:sz w:val="24"/>
          <w:szCs w:val="24"/>
        </w:rPr>
        <w:t>- Il professionista che espleta l’incarico di coordinatore della sicurezza in fase di progettazione è ______</w:t>
      </w:r>
      <w:r w:rsidR="00305626" w:rsidRPr="00A62389">
        <w:rPr>
          <w:rFonts w:ascii="Times New Roman" w:hAnsi="Times New Roman"/>
          <w:b/>
          <w:sz w:val="24"/>
          <w:szCs w:val="24"/>
        </w:rPr>
        <w:t>___</w:t>
      </w:r>
      <w:r w:rsidRPr="00A62389">
        <w:rPr>
          <w:rFonts w:ascii="Times New Roman" w:hAnsi="Times New Roman"/>
          <w:b/>
          <w:sz w:val="24"/>
          <w:szCs w:val="24"/>
        </w:rPr>
        <w:t>____;</w:t>
      </w:r>
    </w:p>
    <w:p w14:paraId="2ACED4BD" w14:textId="77777777" w:rsidR="003A7315" w:rsidRPr="00A62389" w:rsidRDefault="003A7315" w:rsidP="00305626">
      <w:pPr>
        <w:contextualSpacing/>
        <w:jc w:val="both"/>
        <w:rPr>
          <w:rFonts w:ascii="Times New Roman" w:hAnsi="Times New Roman"/>
          <w:sz w:val="24"/>
          <w:szCs w:val="24"/>
        </w:rPr>
      </w:pPr>
      <w:r w:rsidRPr="00A62389">
        <w:rPr>
          <w:rFonts w:ascii="Times New Roman" w:hAnsi="Times New Roman"/>
          <w:b/>
          <w:sz w:val="24"/>
          <w:szCs w:val="24"/>
        </w:rPr>
        <w:t>- Il soggetto incaricato dell'integrazione tra le prestazioni specialistiche, ai sensi dell'articolo 24, comma</w:t>
      </w:r>
      <w:r w:rsidRPr="00A62389">
        <w:rPr>
          <w:rFonts w:ascii="Times New Roman" w:hAnsi="Times New Roman"/>
          <w:sz w:val="24"/>
          <w:szCs w:val="24"/>
        </w:rPr>
        <w:t xml:space="preserve"> 5 del Codice, è __________</w:t>
      </w:r>
    </w:p>
    <w:p w14:paraId="2D14A114" w14:textId="0FE8EFD8" w:rsidR="003A7315" w:rsidRPr="00A62389" w:rsidRDefault="003A7315" w:rsidP="00305626">
      <w:pPr>
        <w:widowControl w:val="0"/>
        <w:spacing w:line="240" w:lineRule="auto"/>
        <w:contextualSpacing/>
        <w:jc w:val="both"/>
        <w:rPr>
          <w:rFonts w:ascii="Times New Roman" w:hAnsi="Times New Roman"/>
          <w:sz w:val="24"/>
          <w:szCs w:val="24"/>
        </w:rPr>
      </w:pPr>
      <w:r w:rsidRPr="00A62389">
        <w:rPr>
          <w:rFonts w:ascii="Times New Roman" w:hAnsi="Times New Roman"/>
          <w:sz w:val="24"/>
          <w:szCs w:val="24"/>
        </w:rPr>
        <w:t>I partecipanti al Raggruppamento (o al Consorzio) si impegnano sin d’ora, congiuntamente e solida</w:t>
      </w:r>
      <w:r w:rsidR="00AD0F9E" w:rsidRPr="00A62389">
        <w:rPr>
          <w:rFonts w:ascii="Times New Roman" w:hAnsi="Times New Roman"/>
          <w:sz w:val="24"/>
          <w:szCs w:val="24"/>
        </w:rPr>
        <w:t>l</w:t>
      </w:r>
      <w:r w:rsidRPr="00A62389">
        <w:rPr>
          <w:rFonts w:ascii="Times New Roman" w:hAnsi="Times New Roman"/>
          <w:sz w:val="24"/>
          <w:szCs w:val="24"/>
        </w:rPr>
        <w:t>mente nei confronti di Codesto Ente ai sensi delle normative vigenti:</w:t>
      </w:r>
    </w:p>
    <w:p w14:paraId="7ED5FD67" w14:textId="1D4E9FF4" w:rsidR="006D6C0E" w:rsidRPr="00A62389" w:rsidRDefault="006D6C0E" w:rsidP="00305626">
      <w:pPr>
        <w:widowControl w:val="0"/>
        <w:spacing w:line="240" w:lineRule="auto"/>
        <w:contextualSpacing/>
        <w:jc w:val="both"/>
        <w:rPr>
          <w:rFonts w:ascii="Times New Roman" w:hAnsi="Times New Roman"/>
          <w:sz w:val="24"/>
          <w:szCs w:val="24"/>
        </w:rPr>
      </w:pPr>
      <w:r w:rsidRPr="00A62389">
        <w:rPr>
          <w:rFonts w:ascii="Times New Roman" w:hAnsi="Times New Roman"/>
          <w:sz w:val="24"/>
          <w:szCs w:val="24"/>
        </w:rPr>
        <w:t>-</w:t>
      </w:r>
      <w:r w:rsidR="003A7315" w:rsidRPr="00A62389">
        <w:rPr>
          <w:rFonts w:ascii="Times New Roman" w:hAnsi="Times New Roman"/>
          <w:sz w:val="24"/>
          <w:szCs w:val="24"/>
        </w:rPr>
        <w:tab/>
        <w:t>in caso di aggiudicazion</w:t>
      </w:r>
      <w:r w:rsidR="00AD0F9E" w:rsidRPr="00A62389">
        <w:rPr>
          <w:rFonts w:ascii="Times New Roman" w:hAnsi="Times New Roman"/>
          <w:sz w:val="24"/>
          <w:szCs w:val="24"/>
        </w:rPr>
        <w:t>e del</w:t>
      </w:r>
      <w:r w:rsidR="00B22FB6" w:rsidRPr="00A62389">
        <w:rPr>
          <w:rFonts w:ascii="Times New Roman" w:hAnsi="Times New Roman"/>
          <w:sz w:val="24"/>
          <w:szCs w:val="24"/>
        </w:rPr>
        <w:t>la prestazione</w:t>
      </w:r>
      <w:r w:rsidR="00AD0F9E" w:rsidRPr="00A62389">
        <w:rPr>
          <w:rFonts w:ascii="Times New Roman" w:hAnsi="Times New Roman"/>
          <w:sz w:val="24"/>
          <w:szCs w:val="24"/>
        </w:rPr>
        <w:t xml:space="preserve"> </w:t>
      </w:r>
      <w:r w:rsidRPr="00A62389">
        <w:rPr>
          <w:rFonts w:ascii="Times New Roman" w:hAnsi="Times New Roman"/>
          <w:sz w:val="24"/>
          <w:szCs w:val="24"/>
        </w:rPr>
        <w:t>di cui alla gara in oggetto, a conferire mandato collettivo speciale irrevocabile con rappresentanza all’O.E. __________________ con sede in _________ via _________ C.F._________ FAX __________, PEC __________ qualificato come CAPOGRUPPO/MANDATARIO, il quale stipulerà il contratto in nome e per conto proprio e dei mandanti _________________________.</w:t>
      </w:r>
    </w:p>
    <w:p w14:paraId="726756D2" w14:textId="77777777" w:rsidR="006D6C0E" w:rsidRPr="00A62389" w:rsidRDefault="006D6C0E" w:rsidP="00305626">
      <w:pPr>
        <w:widowControl w:val="0"/>
        <w:spacing w:line="240" w:lineRule="auto"/>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a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017AA09E" w14:textId="06216266" w:rsidR="006D6C0E" w:rsidRPr="00A62389" w:rsidRDefault="006D6C0E" w:rsidP="00305626">
      <w:pPr>
        <w:widowControl w:val="0"/>
        <w:spacing w:line="240" w:lineRule="auto"/>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a non modificare la composizione del Raggruppamento Temporaneo o del Consorzio ordinario</w:t>
      </w:r>
      <w:r w:rsidR="00AD0F9E" w:rsidRPr="00A62389">
        <w:rPr>
          <w:rFonts w:ascii="Times New Roman" w:hAnsi="Times New Roman"/>
          <w:sz w:val="24"/>
          <w:szCs w:val="24"/>
        </w:rPr>
        <w:t>,</w:t>
      </w:r>
      <w:r w:rsidRPr="00A62389">
        <w:rPr>
          <w:rFonts w:ascii="Times New Roman" w:hAnsi="Times New Roman"/>
          <w:sz w:val="24"/>
          <w:szCs w:val="24"/>
        </w:rPr>
        <w:t xml:space="preserve"> da costituirsi sulla base del presente impegno ed a perfezionare in tempo utile il relativo mandato, ai sensi delle vigenti disposizioni;</w:t>
      </w:r>
    </w:p>
    <w:p w14:paraId="58707748" w14:textId="326A9005" w:rsidR="006D6C0E" w:rsidRPr="00A62389" w:rsidRDefault="006D6C0E" w:rsidP="00305626">
      <w:pPr>
        <w:widowControl w:val="0"/>
        <w:spacing w:line="240" w:lineRule="auto"/>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ad uniformarsi alla disciplina vigente in materia di lavori pubblici con rigua</w:t>
      </w:r>
      <w:r w:rsidR="00AD0F9E" w:rsidRPr="00A62389">
        <w:rPr>
          <w:rFonts w:ascii="Times New Roman" w:hAnsi="Times New Roman"/>
          <w:sz w:val="24"/>
          <w:szCs w:val="24"/>
        </w:rPr>
        <w:t>rdo ai Raggruppamenti Temporanei</w:t>
      </w:r>
      <w:r w:rsidRPr="00A62389">
        <w:rPr>
          <w:rFonts w:ascii="Times New Roman" w:hAnsi="Times New Roman"/>
          <w:sz w:val="24"/>
          <w:szCs w:val="24"/>
        </w:rPr>
        <w:t xml:space="preserve"> di Professionisti e ai Consorzi ordinari.</w:t>
      </w:r>
    </w:p>
    <w:p w14:paraId="393A3635" w14:textId="77777777" w:rsidR="006D6C0E" w:rsidRPr="00A62389" w:rsidRDefault="006D6C0E" w:rsidP="00305626">
      <w:pPr>
        <w:widowControl w:val="0"/>
        <w:spacing w:line="240" w:lineRule="auto"/>
        <w:contextualSpacing/>
        <w:jc w:val="both"/>
        <w:rPr>
          <w:rFonts w:ascii="Times New Roman" w:hAnsi="Times New Roman"/>
          <w:sz w:val="24"/>
          <w:szCs w:val="24"/>
        </w:rPr>
      </w:pPr>
      <w:proofErr w:type="gramStart"/>
      <w:r w:rsidRPr="00A62389">
        <w:rPr>
          <w:rFonts w:ascii="Times New Roman" w:hAnsi="Times New Roman"/>
          <w:sz w:val="24"/>
          <w:szCs w:val="24"/>
        </w:rPr>
        <w:t>e</w:t>
      </w:r>
      <w:proofErr w:type="gramEnd"/>
      <w:r w:rsidRPr="00A62389">
        <w:rPr>
          <w:rFonts w:ascii="Times New Roman" w:hAnsi="Times New Roman"/>
          <w:sz w:val="24"/>
          <w:szCs w:val="24"/>
        </w:rPr>
        <w:t xml:space="preserve"> all’uopo allega:</w:t>
      </w:r>
    </w:p>
    <w:p w14:paraId="633501CE" w14:textId="77777777" w:rsidR="00EB1286" w:rsidRPr="00A62389" w:rsidRDefault="00EB1286" w:rsidP="00305626">
      <w:pPr>
        <w:widowControl w:val="0"/>
        <w:spacing w:line="240" w:lineRule="auto"/>
        <w:contextualSpacing/>
        <w:jc w:val="both"/>
        <w:rPr>
          <w:rFonts w:ascii="Times New Roman" w:hAnsi="Times New Roman"/>
          <w:sz w:val="24"/>
          <w:szCs w:val="24"/>
        </w:rPr>
      </w:pPr>
    </w:p>
    <w:p w14:paraId="55E4BF6E" w14:textId="77777777" w:rsidR="00E955BB" w:rsidRPr="00A62389" w:rsidRDefault="00E955BB" w:rsidP="00E955BB">
      <w:pPr>
        <w:jc w:val="both"/>
        <w:rPr>
          <w:rFonts w:cs="Calibri"/>
          <w:sz w:val="24"/>
          <w:szCs w:val="24"/>
        </w:rPr>
      </w:pPr>
      <w:proofErr w:type="gramStart"/>
      <w:r w:rsidRPr="00A62389">
        <w:rPr>
          <w:rFonts w:cs="Calibri"/>
          <w:sz w:val="24"/>
          <w:szCs w:val="24"/>
        </w:rPr>
        <w:t>a)Copia</w:t>
      </w:r>
      <w:proofErr w:type="gramEnd"/>
      <w:r w:rsidRPr="00A62389">
        <w:rPr>
          <w:rFonts w:cs="Calibri"/>
          <w:sz w:val="24"/>
          <w:szCs w:val="24"/>
        </w:rPr>
        <w:t xml:space="preserve"> fotostatica di un documento di identità del sottoscrittore; la domanda può essere sottoscritta anche da un procuratore del legale rappresentante e, in tal caso, va allegata, a pena di esclusione, copia conforme all’originale della relativa procura; </w:t>
      </w:r>
    </w:p>
    <w:p w14:paraId="4390CDA1" w14:textId="77777777" w:rsidR="00E955BB" w:rsidRPr="00A62389" w:rsidRDefault="00E955BB" w:rsidP="00E955BB">
      <w:pPr>
        <w:jc w:val="both"/>
        <w:rPr>
          <w:rFonts w:cs="Calibri"/>
          <w:sz w:val="24"/>
          <w:szCs w:val="24"/>
        </w:rPr>
      </w:pPr>
      <w:r w:rsidRPr="00A62389">
        <w:rPr>
          <w:rFonts w:cs="Calibri"/>
          <w:sz w:val="24"/>
          <w:szCs w:val="24"/>
        </w:rPr>
        <w:t>b) attestato di qualificazione SOA, copia fotostatica di un documento di identità del sottoscrittore;</w:t>
      </w:r>
    </w:p>
    <w:p w14:paraId="252D7E32" w14:textId="34163DCA" w:rsidR="00E955BB" w:rsidRPr="00A62389" w:rsidRDefault="00E955BB" w:rsidP="00E955BB">
      <w:pPr>
        <w:jc w:val="both"/>
        <w:rPr>
          <w:rFonts w:cs="Calibri"/>
          <w:sz w:val="24"/>
          <w:szCs w:val="24"/>
        </w:rPr>
      </w:pPr>
      <w:r w:rsidRPr="00A62389">
        <w:rPr>
          <w:rFonts w:cs="Calibri"/>
          <w:sz w:val="24"/>
          <w:szCs w:val="24"/>
        </w:rPr>
        <w:t>c) attestazione versamento della contribuzione ANAC di cui al paragrafo 1</w:t>
      </w:r>
      <w:r w:rsidR="00020BA4" w:rsidRPr="00A62389">
        <w:rPr>
          <w:rFonts w:cs="Calibri"/>
          <w:sz w:val="24"/>
          <w:szCs w:val="24"/>
        </w:rPr>
        <w:t>3</w:t>
      </w:r>
      <w:r w:rsidRPr="00A62389">
        <w:rPr>
          <w:rFonts w:cs="Calibri"/>
          <w:sz w:val="24"/>
          <w:szCs w:val="24"/>
        </w:rPr>
        <w:t xml:space="preserve"> del presente disciplinare di gara</w:t>
      </w:r>
    </w:p>
    <w:p w14:paraId="5D4EFC6F" w14:textId="27C2FBA1" w:rsidR="00E955BB" w:rsidRPr="00A62389" w:rsidRDefault="00EB1286" w:rsidP="00E955BB">
      <w:pPr>
        <w:jc w:val="both"/>
        <w:rPr>
          <w:rFonts w:cs="Calibri"/>
          <w:sz w:val="24"/>
          <w:szCs w:val="24"/>
        </w:rPr>
      </w:pPr>
      <w:r w:rsidRPr="00A62389">
        <w:rPr>
          <w:rFonts w:cs="Calibri"/>
          <w:sz w:val="24"/>
          <w:szCs w:val="24"/>
        </w:rPr>
        <w:t>d</w:t>
      </w:r>
      <w:r w:rsidR="00E955BB" w:rsidRPr="00A62389">
        <w:rPr>
          <w:rFonts w:cs="Calibri"/>
          <w:sz w:val="24"/>
          <w:szCs w:val="24"/>
        </w:rPr>
        <w:t>)</w:t>
      </w:r>
      <w:r w:rsidR="000C6B82" w:rsidRPr="00A62389">
        <w:rPr>
          <w:rFonts w:cs="Calibri"/>
          <w:sz w:val="24"/>
          <w:szCs w:val="24"/>
        </w:rPr>
        <w:t xml:space="preserve"> PASSOE di cui all’art. 2, </w:t>
      </w:r>
      <w:r w:rsidR="00E955BB" w:rsidRPr="00A62389">
        <w:rPr>
          <w:rFonts w:cs="Calibri"/>
          <w:sz w:val="24"/>
          <w:szCs w:val="24"/>
        </w:rPr>
        <w:t>3.</w:t>
      </w:r>
      <w:r w:rsidR="007A1F8F" w:rsidRPr="00A62389">
        <w:rPr>
          <w:rFonts w:cs="Calibri"/>
          <w:sz w:val="24"/>
          <w:szCs w:val="24"/>
        </w:rPr>
        <w:t xml:space="preserve"> – </w:t>
      </w:r>
      <w:proofErr w:type="spellStart"/>
      <w:r w:rsidR="007A1F8F" w:rsidRPr="00A62389">
        <w:rPr>
          <w:rFonts w:cs="Calibri"/>
          <w:sz w:val="24"/>
          <w:szCs w:val="24"/>
        </w:rPr>
        <w:t>lett</w:t>
      </w:r>
      <w:proofErr w:type="spellEnd"/>
      <w:r w:rsidR="007A1F8F" w:rsidRPr="00A62389">
        <w:rPr>
          <w:rFonts w:cs="Calibri"/>
          <w:sz w:val="24"/>
          <w:szCs w:val="24"/>
        </w:rPr>
        <w:t>.</w:t>
      </w:r>
      <w:r w:rsidR="000C6B82" w:rsidRPr="00A62389">
        <w:rPr>
          <w:rFonts w:cs="Calibri"/>
          <w:sz w:val="24"/>
          <w:szCs w:val="24"/>
        </w:rPr>
        <w:t xml:space="preserve"> b)</w:t>
      </w:r>
      <w:r w:rsidR="00E955BB" w:rsidRPr="00A62389">
        <w:rPr>
          <w:rFonts w:cs="Calibri"/>
          <w:sz w:val="24"/>
          <w:szCs w:val="24"/>
        </w:rPr>
        <w:t>, del</w:t>
      </w:r>
      <w:r w:rsidR="007A1F8F" w:rsidRPr="00A62389">
        <w:rPr>
          <w:rFonts w:cs="Calibri"/>
          <w:sz w:val="24"/>
          <w:szCs w:val="24"/>
        </w:rPr>
        <w:t>ibera n. 464 del 27 luglio</w:t>
      </w:r>
      <w:r w:rsidR="000C6B82" w:rsidRPr="00A62389">
        <w:rPr>
          <w:rFonts w:cs="Calibri"/>
          <w:sz w:val="24"/>
          <w:szCs w:val="24"/>
        </w:rPr>
        <w:t xml:space="preserve"> 2022 dell’ANAC</w:t>
      </w:r>
      <w:r w:rsidR="00E955BB" w:rsidRPr="00A62389">
        <w:rPr>
          <w:rFonts w:cs="Calibri"/>
          <w:sz w:val="24"/>
          <w:szCs w:val="24"/>
        </w:rPr>
        <w:t>.</w:t>
      </w:r>
    </w:p>
    <w:p w14:paraId="3A3717F9" w14:textId="00EC8172" w:rsidR="00E955BB" w:rsidRPr="00A62389" w:rsidRDefault="00EB1286" w:rsidP="00E955BB">
      <w:pPr>
        <w:jc w:val="both"/>
        <w:rPr>
          <w:rFonts w:cs="Calibri"/>
          <w:bCs/>
          <w:sz w:val="24"/>
          <w:szCs w:val="24"/>
        </w:rPr>
      </w:pPr>
      <w:r w:rsidRPr="00A62389">
        <w:rPr>
          <w:rFonts w:cs="Calibri"/>
          <w:bCs/>
          <w:sz w:val="24"/>
          <w:szCs w:val="24"/>
        </w:rPr>
        <w:t>e</w:t>
      </w:r>
      <w:r w:rsidR="00E955BB" w:rsidRPr="00A62389">
        <w:rPr>
          <w:rFonts w:cs="Calibri"/>
          <w:bCs/>
          <w:sz w:val="24"/>
          <w:szCs w:val="24"/>
        </w:rPr>
        <w:t>) documento attestante la garanzia provvisoria con allegata la dichiarazione, di cui all’art. 93, comma 8, del Codice, concernente l’impegno a rilasciare la cauzione definitiva di cui al punto 11.1 del disciplinare di gara nonché copia delle certificazioni previste dall’art. 93, comma 7, del Codice, con le modalità di cui medesimo punto 11.</w:t>
      </w:r>
      <w:r w:rsidR="00E278F9" w:rsidRPr="00A62389">
        <w:rPr>
          <w:rFonts w:cs="Calibri"/>
          <w:bCs/>
          <w:sz w:val="24"/>
          <w:szCs w:val="24"/>
        </w:rPr>
        <w:t>2</w:t>
      </w:r>
      <w:r w:rsidR="00E955BB" w:rsidRPr="00A62389">
        <w:rPr>
          <w:rFonts w:cs="Calibri"/>
          <w:bCs/>
          <w:sz w:val="24"/>
          <w:szCs w:val="24"/>
        </w:rPr>
        <w:t>.</w:t>
      </w:r>
    </w:p>
    <w:p w14:paraId="3BB6FF5B" w14:textId="581FD1A4" w:rsidR="006D6C0E" w:rsidRPr="00A62389" w:rsidRDefault="00EB1286" w:rsidP="00305626">
      <w:pPr>
        <w:contextualSpacing/>
        <w:jc w:val="both"/>
        <w:rPr>
          <w:rFonts w:ascii="Times New Roman" w:hAnsi="Times New Roman"/>
          <w:sz w:val="24"/>
          <w:szCs w:val="24"/>
          <w:lang w:val="x-none"/>
        </w:rPr>
      </w:pPr>
      <w:r w:rsidRPr="00A62389">
        <w:rPr>
          <w:rFonts w:ascii="Times New Roman" w:hAnsi="Times New Roman"/>
          <w:sz w:val="24"/>
          <w:szCs w:val="24"/>
        </w:rPr>
        <w:t>f</w:t>
      </w:r>
      <w:r w:rsidR="006D6C0E" w:rsidRPr="00A62389">
        <w:rPr>
          <w:rFonts w:ascii="Times New Roman" w:hAnsi="Times New Roman"/>
          <w:sz w:val="24"/>
          <w:szCs w:val="24"/>
        </w:rPr>
        <w:t>)</w:t>
      </w:r>
      <w:r w:rsidR="006D6C0E" w:rsidRPr="00A62389">
        <w:rPr>
          <w:rFonts w:ascii="Times New Roman" w:hAnsi="Times New Roman"/>
          <w:sz w:val="24"/>
          <w:szCs w:val="24"/>
          <w:lang w:val="x-none"/>
        </w:rPr>
        <w:t xml:space="preserve"> </w:t>
      </w:r>
      <w:r w:rsidR="006D6C0E" w:rsidRPr="00A62389">
        <w:rPr>
          <w:rFonts w:ascii="Times New Roman" w:hAnsi="Times New Roman"/>
          <w:b/>
          <w:sz w:val="24"/>
          <w:szCs w:val="24"/>
          <w:lang w:val="x-none"/>
        </w:rPr>
        <w:t>(</w:t>
      </w:r>
      <w:r w:rsidR="006D6C0E" w:rsidRPr="00A62389">
        <w:rPr>
          <w:rFonts w:ascii="Times New Roman" w:hAnsi="Times New Roman"/>
          <w:b/>
          <w:sz w:val="24"/>
          <w:szCs w:val="24"/>
        </w:rPr>
        <w:t>n</w:t>
      </w:r>
      <w:proofErr w:type="spellStart"/>
      <w:r w:rsidR="006D6C0E" w:rsidRPr="00A62389">
        <w:rPr>
          <w:rFonts w:ascii="Times New Roman" w:hAnsi="Times New Roman"/>
          <w:b/>
          <w:sz w:val="24"/>
          <w:szCs w:val="24"/>
          <w:lang w:val="x-none"/>
        </w:rPr>
        <w:t>el</w:t>
      </w:r>
      <w:proofErr w:type="spellEnd"/>
      <w:r w:rsidR="006D6C0E" w:rsidRPr="00A62389">
        <w:rPr>
          <w:rFonts w:ascii="Times New Roman" w:hAnsi="Times New Roman"/>
          <w:b/>
          <w:sz w:val="24"/>
          <w:szCs w:val="24"/>
          <w:lang w:val="x-none"/>
        </w:rPr>
        <w:t xml:space="preserve"> caso studi associati)</w:t>
      </w:r>
      <w:r w:rsidR="006D6C0E" w:rsidRPr="00A62389">
        <w:rPr>
          <w:rFonts w:ascii="Times New Roman" w:hAnsi="Times New Roman"/>
          <w:sz w:val="24"/>
          <w:szCs w:val="24"/>
          <w:lang w:val="x-none"/>
        </w:rPr>
        <w:t xml:space="preserve"> statuto dell’associazione professionale e, ove non indicato il rappresentante, l’atto di nomina di quest’ultimo con i relativi poteri;</w:t>
      </w:r>
    </w:p>
    <w:p w14:paraId="766F1328" w14:textId="77777777" w:rsidR="006D6C0E" w:rsidRPr="00A62389" w:rsidRDefault="006D6C0E" w:rsidP="00305626">
      <w:pPr>
        <w:contextualSpacing/>
        <w:jc w:val="both"/>
        <w:rPr>
          <w:rFonts w:ascii="Times New Roman" w:hAnsi="Times New Roman"/>
          <w:b/>
          <w:sz w:val="24"/>
          <w:szCs w:val="24"/>
        </w:rPr>
      </w:pPr>
      <w:r w:rsidRPr="00A62389">
        <w:rPr>
          <w:rFonts w:ascii="Times New Roman" w:hAnsi="Times New Roman"/>
          <w:b/>
          <w:sz w:val="24"/>
          <w:szCs w:val="24"/>
        </w:rPr>
        <w:t>Per i raggruppamenti temporanei già costituiti</w:t>
      </w:r>
    </w:p>
    <w:p w14:paraId="1E3EE237" w14:textId="77777777" w:rsidR="006D6C0E" w:rsidRPr="00A62389" w:rsidRDefault="006D6C0E" w:rsidP="00556C09">
      <w:pPr>
        <w:numPr>
          <w:ilvl w:val="0"/>
          <w:numId w:val="52"/>
        </w:numPr>
        <w:spacing w:after="0"/>
        <w:ind w:left="0" w:firstLine="0"/>
        <w:contextualSpacing/>
        <w:jc w:val="both"/>
        <w:rPr>
          <w:rFonts w:ascii="Times New Roman" w:hAnsi="Times New Roman"/>
          <w:sz w:val="24"/>
          <w:szCs w:val="24"/>
        </w:rPr>
      </w:pPr>
      <w:proofErr w:type="gramStart"/>
      <w:r w:rsidRPr="00A62389">
        <w:rPr>
          <w:rFonts w:ascii="Times New Roman" w:hAnsi="Times New Roman"/>
          <w:sz w:val="24"/>
          <w:szCs w:val="24"/>
        </w:rPr>
        <w:t>copia</w:t>
      </w:r>
      <w:proofErr w:type="gramEnd"/>
      <w:r w:rsidRPr="00A62389">
        <w:rPr>
          <w:rFonts w:ascii="Times New Roman" w:hAnsi="Times New Roman"/>
          <w:sz w:val="24"/>
          <w:szCs w:val="24"/>
        </w:rPr>
        <w:t xml:space="preserve"> autentica</w:t>
      </w:r>
      <w:r w:rsidRPr="00A62389" w:rsidDel="008F1111">
        <w:rPr>
          <w:rFonts w:ascii="Times New Roman" w:hAnsi="Times New Roman"/>
          <w:sz w:val="24"/>
          <w:szCs w:val="24"/>
        </w:rPr>
        <w:t xml:space="preserve"> </w:t>
      </w:r>
      <w:r w:rsidRPr="00A62389">
        <w:rPr>
          <w:rFonts w:ascii="Times New Roman" w:hAnsi="Times New Roman"/>
          <w:sz w:val="24"/>
          <w:szCs w:val="24"/>
        </w:rPr>
        <w:t xml:space="preserve">del </w:t>
      </w:r>
      <w:r w:rsidRPr="00A62389">
        <w:rPr>
          <w:rFonts w:ascii="Times New Roman" w:hAnsi="Times New Roman"/>
          <w:b/>
          <w:sz w:val="24"/>
          <w:szCs w:val="24"/>
        </w:rPr>
        <w:t>mandato collettivo irrevocabile</w:t>
      </w:r>
      <w:r w:rsidRPr="00A62389">
        <w:rPr>
          <w:rFonts w:ascii="Times New Roman" w:hAnsi="Times New Roman"/>
          <w:sz w:val="24"/>
          <w:szCs w:val="24"/>
        </w:rPr>
        <w:t xml:space="preserve"> con rappresentanza conferito alla mandataria per atto pubblico o scrittura privata autenticata. </w:t>
      </w:r>
    </w:p>
    <w:p w14:paraId="6D79150B" w14:textId="2CEBE2B3" w:rsidR="006D6C0E" w:rsidRPr="00A62389" w:rsidRDefault="006D6C0E" w:rsidP="00556C09">
      <w:pPr>
        <w:numPr>
          <w:ilvl w:val="0"/>
          <w:numId w:val="52"/>
        </w:numPr>
        <w:spacing w:after="0"/>
        <w:ind w:left="0" w:firstLine="0"/>
        <w:contextualSpacing/>
        <w:jc w:val="both"/>
        <w:rPr>
          <w:rFonts w:ascii="Times New Roman" w:hAnsi="Times New Roman"/>
          <w:sz w:val="24"/>
          <w:szCs w:val="24"/>
        </w:rPr>
      </w:pPr>
      <w:proofErr w:type="gramStart"/>
      <w:r w:rsidRPr="00A62389">
        <w:rPr>
          <w:rFonts w:ascii="Times New Roman" w:hAnsi="Times New Roman"/>
          <w:sz w:val="24"/>
          <w:szCs w:val="24"/>
        </w:rPr>
        <w:t>dichiarazione</w:t>
      </w:r>
      <w:proofErr w:type="gramEnd"/>
      <w:r w:rsidRPr="00A62389">
        <w:rPr>
          <w:rFonts w:ascii="Times New Roman" w:hAnsi="Times New Roman"/>
          <w:sz w:val="24"/>
          <w:szCs w:val="24"/>
        </w:rPr>
        <w:t xml:space="preserve"> in cui si indica, ai sensi dell’art. 48, co 4 del Codice, le </w:t>
      </w:r>
      <w:r w:rsidRPr="00A62389">
        <w:rPr>
          <w:rFonts w:ascii="Times New Roman" w:hAnsi="Times New Roman"/>
          <w:b/>
          <w:sz w:val="24"/>
          <w:szCs w:val="24"/>
        </w:rPr>
        <w:t>parti del servizio</w:t>
      </w:r>
      <w:r w:rsidRPr="00A62389">
        <w:rPr>
          <w:rFonts w:ascii="Times New Roman" w:hAnsi="Times New Roman"/>
          <w:sz w:val="24"/>
          <w:szCs w:val="24"/>
        </w:rPr>
        <w:t xml:space="preserve">, ovvero la </w:t>
      </w:r>
      <w:r w:rsidRPr="00A62389">
        <w:rPr>
          <w:rFonts w:ascii="Times New Roman" w:hAnsi="Times New Roman"/>
          <w:b/>
          <w:sz w:val="24"/>
          <w:szCs w:val="24"/>
        </w:rPr>
        <w:t>percentuale di servizio</w:t>
      </w:r>
      <w:r w:rsidRPr="00A62389">
        <w:rPr>
          <w:rFonts w:ascii="Times New Roman" w:hAnsi="Times New Roman"/>
          <w:sz w:val="24"/>
          <w:szCs w:val="24"/>
        </w:rPr>
        <w:t>, che saranno eseguite dai singoli operatori economici riuniti o consorziati;</w:t>
      </w:r>
    </w:p>
    <w:p w14:paraId="5929489F" w14:textId="77777777" w:rsidR="006D6C0E" w:rsidRPr="00A62389" w:rsidRDefault="006D6C0E" w:rsidP="00556C09">
      <w:pPr>
        <w:numPr>
          <w:ilvl w:val="0"/>
          <w:numId w:val="52"/>
        </w:numPr>
        <w:spacing w:before="60" w:after="60"/>
        <w:ind w:left="0" w:firstLine="0"/>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dichiarazione</w:t>
      </w:r>
      <w:proofErr w:type="gramEnd"/>
      <w:r w:rsidRPr="00A62389">
        <w:rPr>
          <w:rFonts w:ascii="Times New Roman" w:hAnsi="Times New Roman"/>
          <w:sz w:val="24"/>
          <w:szCs w:val="24"/>
          <w:lang w:eastAsia="it-IT"/>
        </w:rPr>
        <w:t xml:space="preserve"> dei seguenti dati: nome, cognome, codice fiscale, estremi dei requisiti (titolo di studio, data di abilitazione e n. iscrizione all’albo professionale), posizione nel raggruppamento del giovane professionista di cui all’art. 4 del </w:t>
      </w:r>
      <w:proofErr w:type="spellStart"/>
      <w:r w:rsidRPr="00A62389">
        <w:rPr>
          <w:rFonts w:ascii="Times New Roman" w:hAnsi="Times New Roman"/>
          <w:sz w:val="24"/>
          <w:szCs w:val="24"/>
          <w:lang w:eastAsia="it-IT"/>
        </w:rPr>
        <w:t>d.m.</w:t>
      </w:r>
      <w:proofErr w:type="spellEnd"/>
      <w:r w:rsidRPr="00A62389">
        <w:rPr>
          <w:rFonts w:ascii="Times New Roman" w:hAnsi="Times New Roman"/>
          <w:sz w:val="24"/>
          <w:szCs w:val="24"/>
          <w:lang w:eastAsia="it-IT"/>
        </w:rPr>
        <w:t xml:space="preserve"> 263/2016.</w:t>
      </w:r>
    </w:p>
    <w:p w14:paraId="1FD3DEE5" w14:textId="77777777" w:rsidR="006D6C0E" w:rsidRPr="00A62389" w:rsidRDefault="006D6C0E" w:rsidP="00305626">
      <w:pPr>
        <w:contextualSpacing/>
        <w:jc w:val="both"/>
        <w:rPr>
          <w:rFonts w:ascii="Times New Roman" w:hAnsi="Times New Roman"/>
          <w:b/>
          <w:sz w:val="24"/>
          <w:szCs w:val="24"/>
        </w:rPr>
      </w:pPr>
      <w:r w:rsidRPr="00A62389">
        <w:rPr>
          <w:rFonts w:ascii="Times New Roman" w:hAnsi="Times New Roman"/>
          <w:b/>
          <w:sz w:val="24"/>
          <w:szCs w:val="24"/>
        </w:rPr>
        <w:t>Per i consorzi ordinari o GEIE già costituiti</w:t>
      </w:r>
    </w:p>
    <w:p w14:paraId="1E1AB695" w14:textId="77777777" w:rsidR="006D6C0E" w:rsidRPr="00A62389" w:rsidRDefault="006D6C0E" w:rsidP="00556C09">
      <w:pPr>
        <w:numPr>
          <w:ilvl w:val="0"/>
          <w:numId w:val="52"/>
        </w:numPr>
        <w:spacing w:after="0"/>
        <w:ind w:left="0" w:firstLine="0"/>
        <w:contextualSpacing/>
        <w:jc w:val="both"/>
        <w:rPr>
          <w:rFonts w:ascii="Times New Roman" w:hAnsi="Times New Roman"/>
          <w:sz w:val="24"/>
          <w:szCs w:val="24"/>
        </w:rPr>
      </w:pPr>
      <w:proofErr w:type="gramStart"/>
      <w:r w:rsidRPr="00A62389">
        <w:rPr>
          <w:rFonts w:ascii="Times New Roman" w:hAnsi="Times New Roman"/>
          <w:sz w:val="24"/>
          <w:szCs w:val="24"/>
        </w:rPr>
        <w:t>atto</w:t>
      </w:r>
      <w:proofErr w:type="gramEnd"/>
      <w:r w:rsidRPr="00A62389">
        <w:rPr>
          <w:rFonts w:ascii="Times New Roman" w:hAnsi="Times New Roman"/>
          <w:sz w:val="24"/>
          <w:szCs w:val="24"/>
        </w:rPr>
        <w:t xml:space="preserve"> costitutivo e statuto del consorzio o GEIE, in copia autentica, con indicazione del soggetto designato quale capofila; </w:t>
      </w:r>
    </w:p>
    <w:p w14:paraId="01DB3F3C" w14:textId="77777777" w:rsidR="006D6C0E" w:rsidRPr="00A62389" w:rsidRDefault="006D6C0E" w:rsidP="00556C09">
      <w:pPr>
        <w:numPr>
          <w:ilvl w:val="0"/>
          <w:numId w:val="52"/>
        </w:numPr>
        <w:spacing w:after="0"/>
        <w:ind w:left="0" w:firstLine="0"/>
        <w:contextualSpacing/>
        <w:jc w:val="both"/>
        <w:rPr>
          <w:rFonts w:ascii="Times New Roman" w:hAnsi="Times New Roman"/>
          <w:sz w:val="24"/>
          <w:szCs w:val="24"/>
        </w:rPr>
      </w:pPr>
      <w:proofErr w:type="gramStart"/>
      <w:r w:rsidRPr="00A62389">
        <w:rPr>
          <w:rFonts w:ascii="Times New Roman" w:hAnsi="Times New Roman"/>
          <w:sz w:val="24"/>
          <w:szCs w:val="24"/>
        </w:rPr>
        <w:t>dichiarazione</w:t>
      </w:r>
      <w:proofErr w:type="gramEnd"/>
      <w:r w:rsidRPr="00A62389">
        <w:rPr>
          <w:rFonts w:ascii="Times New Roman" w:hAnsi="Times New Roman"/>
          <w:sz w:val="24"/>
          <w:szCs w:val="24"/>
        </w:rPr>
        <w:t xml:space="preserve"> in cui si indica, ai sensi dell’art. 48, co 4 del Codice, le parti del servizio, ovvero la percentuale in caso di servizio, che saranno eseguite dai singoli operatori economici consorziati. </w:t>
      </w:r>
    </w:p>
    <w:p w14:paraId="531590C0" w14:textId="77777777" w:rsidR="006D6C0E" w:rsidRPr="00A62389" w:rsidRDefault="006D6C0E" w:rsidP="00305626">
      <w:pPr>
        <w:contextualSpacing/>
        <w:jc w:val="both"/>
        <w:rPr>
          <w:rFonts w:ascii="Times New Roman" w:hAnsi="Times New Roman"/>
          <w:b/>
          <w:sz w:val="24"/>
          <w:szCs w:val="24"/>
        </w:rPr>
      </w:pPr>
      <w:r w:rsidRPr="00A62389">
        <w:rPr>
          <w:rFonts w:ascii="Times New Roman" w:hAnsi="Times New Roman"/>
          <w:b/>
          <w:sz w:val="24"/>
          <w:szCs w:val="24"/>
        </w:rPr>
        <w:t>Per i raggruppamenti temporanei o consorzi ordinari o GEIE non ancora costituiti</w:t>
      </w:r>
    </w:p>
    <w:p w14:paraId="7D5EF92E" w14:textId="77777777" w:rsidR="006D6C0E" w:rsidRPr="00A62389" w:rsidRDefault="006D6C0E" w:rsidP="00556C09">
      <w:pPr>
        <w:numPr>
          <w:ilvl w:val="0"/>
          <w:numId w:val="52"/>
        </w:numPr>
        <w:spacing w:after="0"/>
        <w:ind w:left="0" w:firstLine="0"/>
        <w:contextualSpacing/>
        <w:jc w:val="both"/>
        <w:rPr>
          <w:rFonts w:ascii="Times New Roman" w:hAnsi="Times New Roman"/>
          <w:sz w:val="24"/>
          <w:szCs w:val="24"/>
        </w:rPr>
      </w:pPr>
      <w:proofErr w:type="gramStart"/>
      <w:r w:rsidRPr="00A62389">
        <w:rPr>
          <w:rFonts w:ascii="Times New Roman" w:hAnsi="Times New Roman"/>
          <w:sz w:val="24"/>
          <w:szCs w:val="24"/>
        </w:rPr>
        <w:t>dichiarazione</w:t>
      </w:r>
      <w:proofErr w:type="gramEnd"/>
      <w:r w:rsidRPr="00A62389">
        <w:rPr>
          <w:rFonts w:ascii="Times New Roman" w:hAnsi="Times New Roman"/>
          <w:sz w:val="24"/>
          <w:szCs w:val="24"/>
        </w:rPr>
        <w:t xml:space="preserve"> attestante:</w:t>
      </w:r>
    </w:p>
    <w:p w14:paraId="3F8A4BFA" w14:textId="77777777" w:rsidR="006D6C0E" w:rsidRPr="00A62389" w:rsidRDefault="006D6C0E" w:rsidP="00556C09">
      <w:pPr>
        <w:numPr>
          <w:ilvl w:val="0"/>
          <w:numId w:val="50"/>
        </w:numPr>
        <w:spacing w:after="0"/>
        <w:ind w:left="0" w:firstLine="0"/>
        <w:contextualSpacing/>
        <w:jc w:val="both"/>
        <w:rPr>
          <w:rFonts w:ascii="Times New Roman" w:hAnsi="Times New Roman"/>
          <w:sz w:val="24"/>
          <w:szCs w:val="24"/>
        </w:rPr>
      </w:pPr>
      <w:proofErr w:type="gramStart"/>
      <w:r w:rsidRPr="00A62389">
        <w:rPr>
          <w:rFonts w:ascii="Times New Roman" w:hAnsi="Times New Roman"/>
          <w:sz w:val="24"/>
          <w:szCs w:val="24"/>
        </w:rPr>
        <w:t>l’operatore</w:t>
      </w:r>
      <w:proofErr w:type="gramEnd"/>
      <w:r w:rsidRPr="00A62389">
        <w:rPr>
          <w:rFonts w:ascii="Times New Roman" w:hAnsi="Times New Roman"/>
          <w:sz w:val="24"/>
          <w:szCs w:val="24"/>
        </w:rPr>
        <w:t xml:space="preserve"> economico al quale, in caso di aggiudicazione, sarà conferito mandato speciale con rappresentanza o funzioni di capogruppo;</w:t>
      </w:r>
    </w:p>
    <w:p w14:paraId="37918FCF" w14:textId="77777777" w:rsidR="006D6C0E" w:rsidRPr="00A62389" w:rsidRDefault="006D6C0E" w:rsidP="00556C09">
      <w:pPr>
        <w:numPr>
          <w:ilvl w:val="0"/>
          <w:numId w:val="50"/>
        </w:numPr>
        <w:spacing w:after="0"/>
        <w:ind w:left="0" w:firstLine="0"/>
        <w:contextualSpacing/>
        <w:jc w:val="both"/>
        <w:rPr>
          <w:rFonts w:ascii="Times New Roman" w:hAnsi="Times New Roman"/>
          <w:sz w:val="24"/>
          <w:szCs w:val="24"/>
        </w:rPr>
      </w:pPr>
      <w:proofErr w:type="gramStart"/>
      <w:r w:rsidRPr="00A62389">
        <w:rPr>
          <w:rFonts w:ascii="Times New Roman" w:hAnsi="Times New Roman"/>
          <w:sz w:val="24"/>
          <w:szCs w:val="24"/>
        </w:rPr>
        <w:t>l’impegno</w:t>
      </w:r>
      <w:proofErr w:type="gramEnd"/>
      <w:r w:rsidRPr="00A62389">
        <w:rPr>
          <w:rFonts w:ascii="Times New Roman" w:hAnsi="Times New Roman"/>
          <w:sz w:val="24"/>
          <w:szCs w:val="24"/>
        </w:rPr>
        <w:t>, in caso di aggiudicazione, ad uniformarsi alla disciplina vigente con riguardo ai raggruppamenti temporanei o consorzi o GEIE ai sensi dell’art. 48 comma 8 del Codice conferendo mandato collettivo speciale con rappresentanza all’operatore economico qualificato come mandatario che stipulerà il contratto in nome e per conto dei mandanti/consorziati;</w:t>
      </w:r>
    </w:p>
    <w:p w14:paraId="6646D7CE" w14:textId="77777777" w:rsidR="006D6C0E" w:rsidRPr="00A62389" w:rsidRDefault="006D6C0E" w:rsidP="00556C09">
      <w:pPr>
        <w:numPr>
          <w:ilvl w:val="0"/>
          <w:numId w:val="50"/>
        </w:numPr>
        <w:spacing w:after="0"/>
        <w:ind w:left="0" w:firstLine="0"/>
        <w:contextualSpacing/>
        <w:jc w:val="both"/>
        <w:rPr>
          <w:rFonts w:ascii="Times New Roman" w:hAnsi="Times New Roman"/>
          <w:sz w:val="24"/>
          <w:szCs w:val="24"/>
        </w:rPr>
      </w:pPr>
      <w:proofErr w:type="gramStart"/>
      <w:r w:rsidRPr="00A62389">
        <w:rPr>
          <w:rFonts w:ascii="Times New Roman" w:hAnsi="Times New Roman"/>
          <w:sz w:val="24"/>
          <w:szCs w:val="24"/>
        </w:rPr>
        <w:t>dichiarazione</w:t>
      </w:r>
      <w:proofErr w:type="gramEnd"/>
      <w:r w:rsidRPr="00A62389">
        <w:rPr>
          <w:rFonts w:ascii="Times New Roman" w:hAnsi="Times New Roman"/>
          <w:sz w:val="24"/>
          <w:szCs w:val="24"/>
        </w:rPr>
        <w:t xml:space="preserve"> in cui si indica, ai sensi dell’art. 48, co 4 del Codice, le parti del servizio, ovvero la percentuale in caso di servizio, che saranno eseguite dai singoli operatori economici riuniti o consorziati.</w:t>
      </w:r>
    </w:p>
    <w:p w14:paraId="46D1F159" w14:textId="77777777" w:rsidR="006D6C0E" w:rsidRPr="00A62389" w:rsidRDefault="006D6C0E" w:rsidP="00305626">
      <w:pPr>
        <w:contextualSpacing/>
        <w:jc w:val="both"/>
        <w:rPr>
          <w:rFonts w:ascii="Times New Roman" w:hAnsi="Times New Roman"/>
          <w:b/>
          <w:sz w:val="24"/>
          <w:szCs w:val="24"/>
        </w:rPr>
      </w:pPr>
      <w:r w:rsidRPr="00A62389">
        <w:rPr>
          <w:rFonts w:ascii="Times New Roman" w:hAnsi="Times New Roman"/>
          <w:b/>
          <w:sz w:val="24"/>
          <w:szCs w:val="24"/>
        </w:rPr>
        <w:t>Per le aggregazioni di OO.EE. /imprese aderenti al contratto di rete: se la rete è dotata di un organo comune con potere di rappresentanza e soggettività giuridica</w:t>
      </w:r>
    </w:p>
    <w:p w14:paraId="7F24B24E" w14:textId="77777777" w:rsidR="006D6C0E" w:rsidRPr="00A62389" w:rsidRDefault="006D6C0E" w:rsidP="00556C09">
      <w:pPr>
        <w:numPr>
          <w:ilvl w:val="0"/>
          <w:numId w:val="53"/>
        </w:numPr>
        <w:spacing w:after="0"/>
        <w:ind w:left="0" w:firstLine="0"/>
        <w:contextualSpacing/>
        <w:jc w:val="both"/>
        <w:rPr>
          <w:rFonts w:ascii="Times New Roman" w:hAnsi="Times New Roman"/>
          <w:sz w:val="24"/>
          <w:szCs w:val="24"/>
        </w:rPr>
      </w:pPr>
      <w:proofErr w:type="gramStart"/>
      <w:r w:rsidRPr="00A62389">
        <w:rPr>
          <w:rFonts w:ascii="Times New Roman" w:hAnsi="Times New Roman"/>
          <w:b/>
          <w:sz w:val="24"/>
          <w:szCs w:val="24"/>
        </w:rPr>
        <w:t>copia</w:t>
      </w:r>
      <w:proofErr w:type="gramEnd"/>
      <w:r w:rsidRPr="00A62389">
        <w:rPr>
          <w:rFonts w:ascii="Times New Roman" w:hAnsi="Times New Roman"/>
          <w:b/>
          <w:sz w:val="24"/>
          <w:szCs w:val="24"/>
        </w:rPr>
        <w:t xml:space="preserve"> autentica o copia conforme del contratto di rete,</w:t>
      </w:r>
      <w:r w:rsidRPr="00A62389">
        <w:rPr>
          <w:rFonts w:ascii="Times New Roman" w:hAnsi="Times New Roman"/>
          <w:sz w:val="24"/>
          <w:szCs w:val="24"/>
        </w:rPr>
        <w:t xml:space="preserve"> redatto per atto pubblico o scrittura privata autenticata, ovvero per atto firmato digitalmente a norma dell’art. 25 del d.lgs. 82/2005, con indicazione dell’organo comune che agisce in rappresentanza della rete;</w:t>
      </w:r>
    </w:p>
    <w:p w14:paraId="3DD94569" w14:textId="77777777" w:rsidR="006D6C0E" w:rsidRPr="00A62389" w:rsidRDefault="006D6C0E" w:rsidP="00556C09">
      <w:pPr>
        <w:numPr>
          <w:ilvl w:val="0"/>
          <w:numId w:val="53"/>
        </w:numPr>
        <w:spacing w:after="0"/>
        <w:ind w:left="0" w:firstLine="0"/>
        <w:contextualSpacing/>
        <w:jc w:val="both"/>
        <w:rPr>
          <w:rFonts w:ascii="Times New Roman" w:hAnsi="Times New Roman"/>
          <w:sz w:val="24"/>
          <w:szCs w:val="24"/>
        </w:rPr>
      </w:pPr>
      <w:proofErr w:type="gramStart"/>
      <w:r w:rsidRPr="00A62389">
        <w:rPr>
          <w:rFonts w:ascii="Times New Roman" w:hAnsi="Times New Roman"/>
          <w:sz w:val="24"/>
          <w:szCs w:val="24"/>
        </w:rPr>
        <w:t>dichiarazione</w:t>
      </w:r>
      <w:proofErr w:type="gramEnd"/>
      <w:r w:rsidRPr="00A62389">
        <w:rPr>
          <w:rFonts w:ascii="Times New Roman" w:hAnsi="Times New Roman"/>
          <w:sz w:val="24"/>
          <w:szCs w:val="24"/>
        </w:rPr>
        <w:t xml:space="preserve">, sottoscritta dal legale rappresentante dell’organo comune, che indichi per quali imprese la rete concorre; </w:t>
      </w:r>
    </w:p>
    <w:p w14:paraId="53489659" w14:textId="7D0EB528" w:rsidR="006D6C0E" w:rsidRPr="00A62389" w:rsidRDefault="006D6C0E" w:rsidP="00556C09">
      <w:pPr>
        <w:numPr>
          <w:ilvl w:val="0"/>
          <w:numId w:val="53"/>
        </w:numPr>
        <w:spacing w:after="0"/>
        <w:ind w:left="0" w:firstLine="0"/>
        <w:contextualSpacing/>
        <w:jc w:val="both"/>
        <w:rPr>
          <w:rFonts w:ascii="Times New Roman" w:hAnsi="Times New Roman"/>
          <w:sz w:val="24"/>
          <w:szCs w:val="24"/>
        </w:rPr>
      </w:pPr>
      <w:proofErr w:type="gramStart"/>
      <w:r w:rsidRPr="00A62389">
        <w:rPr>
          <w:rFonts w:ascii="Times New Roman" w:hAnsi="Times New Roman"/>
          <w:sz w:val="24"/>
          <w:szCs w:val="24"/>
        </w:rPr>
        <w:t>dichiarazione</w:t>
      </w:r>
      <w:proofErr w:type="gramEnd"/>
      <w:r w:rsidRPr="00A62389">
        <w:rPr>
          <w:rFonts w:ascii="Times New Roman" w:hAnsi="Times New Roman"/>
          <w:sz w:val="24"/>
          <w:szCs w:val="24"/>
        </w:rPr>
        <w:t xml:space="preserve"> che indichi le parti del servizio o della fornitura, ovvero la percentuale di servizio/forniture indivisibili, che saranno eseguite dai singoli operatori economici aggregati in rete.</w:t>
      </w:r>
    </w:p>
    <w:p w14:paraId="22BCBFEE" w14:textId="77777777" w:rsidR="006D6C0E" w:rsidRPr="00A62389" w:rsidRDefault="006D6C0E" w:rsidP="00305626">
      <w:pPr>
        <w:contextualSpacing/>
        <w:jc w:val="both"/>
        <w:rPr>
          <w:rFonts w:ascii="Times New Roman" w:hAnsi="Times New Roman"/>
          <w:b/>
          <w:sz w:val="24"/>
          <w:szCs w:val="24"/>
        </w:rPr>
      </w:pPr>
      <w:r w:rsidRPr="00A62389">
        <w:rPr>
          <w:rFonts w:ascii="Times New Roman" w:hAnsi="Times New Roman"/>
          <w:b/>
          <w:sz w:val="24"/>
          <w:szCs w:val="24"/>
        </w:rPr>
        <w:t xml:space="preserve">Per le aggregazioni di </w:t>
      </w:r>
      <w:proofErr w:type="gramStart"/>
      <w:r w:rsidRPr="00A62389">
        <w:rPr>
          <w:rFonts w:ascii="Times New Roman" w:hAnsi="Times New Roman"/>
          <w:b/>
          <w:sz w:val="24"/>
          <w:szCs w:val="24"/>
        </w:rPr>
        <w:t>OO.EE./</w:t>
      </w:r>
      <w:proofErr w:type="gramEnd"/>
      <w:r w:rsidRPr="00A62389">
        <w:rPr>
          <w:rFonts w:ascii="Times New Roman" w:hAnsi="Times New Roman"/>
          <w:b/>
          <w:sz w:val="24"/>
          <w:szCs w:val="24"/>
        </w:rPr>
        <w:t>imprese aderenti al contratto di rete: se la rete è dotata di un organo comune con potere di rappresentanza ma è priva di soggettività giuridica</w:t>
      </w:r>
    </w:p>
    <w:p w14:paraId="3E1BE102" w14:textId="77777777" w:rsidR="006D6C0E" w:rsidRPr="00A62389" w:rsidRDefault="006D6C0E" w:rsidP="00556C09">
      <w:pPr>
        <w:numPr>
          <w:ilvl w:val="0"/>
          <w:numId w:val="53"/>
        </w:numPr>
        <w:spacing w:after="0"/>
        <w:ind w:left="567" w:hanging="283"/>
        <w:contextualSpacing/>
        <w:jc w:val="both"/>
        <w:rPr>
          <w:rFonts w:ascii="Times New Roman" w:hAnsi="Times New Roman"/>
          <w:sz w:val="24"/>
          <w:szCs w:val="24"/>
        </w:rPr>
      </w:pPr>
      <w:r w:rsidRPr="00A62389">
        <w:rPr>
          <w:rFonts w:ascii="Times New Roman" w:hAnsi="Times New Roman"/>
          <w:sz w:val="24"/>
          <w:szCs w:val="24"/>
        </w:rPr>
        <w:t>copia autentica del contratto di rete, redatto per atto pubblico o scrittura privata autenticata, ovvero per atto firmato digitalmente a norma dell’art. 25 del d.lgs. 82/2005, recante il mandato collettivo irrevocabile con rappresentanza conferito all’operatore economico mandatario;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4E93D182" w14:textId="114E645D" w:rsidR="006D6C0E" w:rsidRPr="00A62389" w:rsidRDefault="006D6C0E" w:rsidP="00556C09">
      <w:pPr>
        <w:numPr>
          <w:ilvl w:val="0"/>
          <w:numId w:val="53"/>
        </w:numPr>
        <w:spacing w:after="0"/>
        <w:ind w:left="567" w:hanging="283"/>
        <w:contextualSpacing/>
        <w:jc w:val="both"/>
        <w:rPr>
          <w:rFonts w:ascii="Times New Roman" w:hAnsi="Times New Roman"/>
          <w:sz w:val="24"/>
          <w:szCs w:val="24"/>
        </w:rPr>
      </w:pPr>
      <w:proofErr w:type="gramStart"/>
      <w:r w:rsidRPr="00A62389">
        <w:rPr>
          <w:rFonts w:ascii="Times New Roman" w:hAnsi="Times New Roman"/>
          <w:sz w:val="24"/>
          <w:szCs w:val="24"/>
        </w:rPr>
        <w:t>dichiarazione</w:t>
      </w:r>
      <w:proofErr w:type="gramEnd"/>
      <w:r w:rsidRPr="00A62389">
        <w:rPr>
          <w:rFonts w:ascii="Times New Roman" w:hAnsi="Times New Roman"/>
          <w:sz w:val="24"/>
          <w:szCs w:val="24"/>
        </w:rPr>
        <w:t xml:space="preserve"> che indichi le parti del servizio, ovvero la percentuale di servizio, che saranno eseguite dai singoli operatori economici aggregati in rete.</w:t>
      </w:r>
    </w:p>
    <w:p w14:paraId="17D94285" w14:textId="77777777" w:rsidR="006D6C0E" w:rsidRPr="00A62389" w:rsidRDefault="006D6C0E" w:rsidP="00285555">
      <w:pPr>
        <w:ind w:left="284"/>
        <w:contextualSpacing/>
        <w:jc w:val="both"/>
        <w:rPr>
          <w:rFonts w:ascii="Times New Roman" w:hAnsi="Times New Roman"/>
          <w:b/>
          <w:sz w:val="24"/>
          <w:szCs w:val="24"/>
        </w:rPr>
      </w:pPr>
      <w:r w:rsidRPr="00A62389">
        <w:rPr>
          <w:rFonts w:ascii="Times New Roman" w:hAnsi="Times New Roman"/>
          <w:b/>
          <w:sz w:val="24"/>
          <w:szCs w:val="24"/>
        </w:rPr>
        <w:t xml:space="preserve">Per le aggregazioni di </w:t>
      </w:r>
      <w:proofErr w:type="gramStart"/>
      <w:r w:rsidRPr="00A62389">
        <w:rPr>
          <w:rFonts w:ascii="Times New Roman" w:hAnsi="Times New Roman"/>
          <w:b/>
          <w:sz w:val="24"/>
          <w:szCs w:val="24"/>
        </w:rPr>
        <w:t>OO.EE./</w:t>
      </w:r>
      <w:proofErr w:type="gramEnd"/>
      <w:r w:rsidRPr="00A62389">
        <w:rPr>
          <w:rFonts w:ascii="Times New Roman" w:hAnsi="Times New Roman"/>
          <w:b/>
          <w:sz w:val="24"/>
          <w:szCs w:val="24"/>
        </w:rPr>
        <w:t>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04D99713" w14:textId="77777777" w:rsidR="006D6C0E" w:rsidRPr="00A62389" w:rsidRDefault="006D6C0E" w:rsidP="00556C09">
      <w:pPr>
        <w:numPr>
          <w:ilvl w:val="0"/>
          <w:numId w:val="53"/>
        </w:numPr>
        <w:spacing w:after="0"/>
        <w:ind w:left="567" w:hanging="283"/>
        <w:contextualSpacing/>
        <w:jc w:val="both"/>
        <w:rPr>
          <w:rFonts w:ascii="Times New Roman" w:hAnsi="Times New Roman"/>
          <w:sz w:val="24"/>
          <w:szCs w:val="24"/>
        </w:rPr>
      </w:pPr>
      <w:r w:rsidRPr="00A62389">
        <w:rPr>
          <w:rFonts w:ascii="Times New Roman" w:hAnsi="Times New Roman"/>
          <w:b/>
          <w:sz w:val="24"/>
          <w:szCs w:val="24"/>
        </w:rPr>
        <w:t>in caso di RTP costituito</w:t>
      </w:r>
      <w:r w:rsidRPr="00A62389">
        <w:rPr>
          <w:rFonts w:ascii="Times New Roman" w:hAnsi="Times New Roman"/>
          <w:sz w:val="24"/>
          <w:szCs w:val="24"/>
        </w:rPr>
        <w:t>: copia autentica del contratto di rete, redatto per atto pubblico o scrittura privata autenticata ovvero per atto firmato digitalmente a norma dell’art. 25 del d.lgs. 82/2005 con allegato il mandato collettivo irrevocabile con rappresentanza conferito al mandatario, recante l’indicazione del soggetto designato quale mandatario e delle parti del servizio, ovvero della percentuale in caso di servizio,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14:paraId="2A857491" w14:textId="77777777" w:rsidR="006D6C0E" w:rsidRPr="00A62389" w:rsidRDefault="006D6C0E" w:rsidP="00556C09">
      <w:pPr>
        <w:numPr>
          <w:ilvl w:val="0"/>
          <w:numId w:val="53"/>
        </w:numPr>
        <w:spacing w:after="0"/>
        <w:ind w:left="567" w:hanging="283"/>
        <w:contextualSpacing/>
        <w:jc w:val="both"/>
        <w:rPr>
          <w:rFonts w:ascii="Times New Roman" w:hAnsi="Times New Roman"/>
          <w:sz w:val="24"/>
          <w:szCs w:val="24"/>
        </w:rPr>
      </w:pPr>
      <w:proofErr w:type="gramStart"/>
      <w:r w:rsidRPr="00A62389">
        <w:rPr>
          <w:rFonts w:ascii="Times New Roman" w:hAnsi="Times New Roman"/>
          <w:b/>
          <w:sz w:val="24"/>
          <w:szCs w:val="24"/>
        </w:rPr>
        <w:t>in</w:t>
      </w:r>
      <w:proofErr w:type="gramEnd"/>
      <w:r w:rsidRPr="00A62389">
        <w:rPr>
          <w:rFonts w:ascii="Times New Roman" w:hAnsi="Times New Roman"/>
          <w:b/>
          <w:sz w:val="24"/>
          <w:szCs w:val="24"/>
        </w:rPr>
        <w:t xml:space="preserve"> caso di RTP costituendo</w:t>
      </w:r>
      <w:r w:rsidRPr="00A62389">
        <w:rPr>
          <w:rFonts w:ascii="Times New Roman" w:hAnsi="Times New Roman"/>
          <w:sz w:val="24"/>
          <w:szCs w:val="24"/>
        </w:rPr>
        <w:t>: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5CD5AF26" w14:textId="77777777" w:rsidR="006D6C0E" w:rsidRPr="00A62389" w:rsidRDefault="006D6C0E" w:rsidP="00556C09">
      <w:pPr>
        <w:numPr>
          <w:ilvl w:val="3"/>
          <w:numId w:val="51"/>
        </w:numPr>
        <w:spacing w:after="0"/>
        <w:ind w:left="851" w:hanging="283"/>
        <w:contextualSpacing/>
        <w:jc w:val="both"/>
        <w:rPr>
          <w:rFonts w:ascii="Times New Roman" w:hAnsi="Times New Roman"/>
          <w:sz w:val="24"/>
          <w:szCs w:val="24"/>
        </w:rPr>
      </w:pPr>
      <w:proofErr w:type="gramStart"/>
      <w:r w:rsidRPr="00A62389">
        <w:rPr>
          <w:rFonts w:ascii="Times New Roman" w:hAnsi="Times New Roman"/>
          <w:sz w:val="24"/>
          <w:szCs w:val="24"/>
        </w:rPr>
        <w:t>a</w:t>
      </w:r>
      <w:proofErr w:type="gramEnd"/>
      <w:r w:rsidRPr="00A62389">
        <w:rPr>
          <w:rFonts w:ascii="Times New Roman" w:hAnsi="Times New Roman"/>
          <w:sz w:val="24"/>
          <w:szCs w:val="24"/>
        </w:rPr>
        <w:t xml:space="preserve"> quale concorrente, in caso di aggiudicazione, sarà conferito mandato speciale con rappresentanza o funzioni di capogruppo;</w:t>
      </w:r>
    </w:p>
    <w:p w14:paraId="0CAD21CB" w14:textId="2B1BF0CA" w:rsidR="006D6C0E" w:rsidRPr="00A62389" w:rsidRDefault="006D6C0E" w:rsidP="00556C09">
      <w:pPr>
        <w:numPr>
          <w:ilvl w:val="3"/>
          <w:numId w:val="51"/>
        </w:numPr>
        <w:spacing w:after="0"/>
        <w:ind w:left="851" w:hanging="283"/>
        <w:contextualSpacing/>
        <w:jc w:val="both"/>
        <w:rPr>
          <w:rFonts w:ascii="Times New Roman" w:hAnsi="Times New Roman"/>
          <w:sz w:val="24"/>
          <w:szCs w:val="24"/>
        </w:rPr>
      </w:pPr>
      <w:proofErr w:type="gramStart"/>
      <w:r w:rsidRPr="00A62389">
        <w:rPr>
          <w:rFonts w:ascii="Times New Roman" w:hAnsi="Times New Roman"/>
          <w:sz w:val="24"/>
          <w:szCs w:val="24"/>
        </w:rPr>
        <w:t>l’impegno</w:t>
      </w:r>
      <w:proofErr w:type="gramEnd"/>
      <w:r w:rsidRPr="00A62389">
        <w:rPr>
          <w:rFonts w:ascii="Times New Roman" w:hAnsi="Times New Roman"/>
          <w:sz w:val="24"/>
          <w:szCs w:val="24"/>
        </w:rPr>
        <w:t>, in caso di aggiudicazione, ad uniformarsi alla disciplina vigente in materia di raggruppamenti temporanei;</w:t>
      </w:r>
    </w:p>
    <w:p w14:paraId="68F62C2E" w14:textId="77777777" w:rsidR="006D6C0E" w:rsidRPr="00A62389" w:rsidRDefault="006D6C0E" w:rsidP="00556C09">
      <w:pPr>
        <w:numPr>
          <w:ilvl w:val="3"/>
          <w:numId w:val="51"/>
        </w:numPr>
        <w:spacing w:after="0"/>
        <w:ind w:left="851" w:hanging="283"/>
        <w:contextualSpacing/>
        <w:jc w:val="both"/>
        <w:rPr>
          <w:rFonts w:ascii="Times New Roman" w:hAnsi="Times New Roman"/>
          <w:sz w:val="24"/>
          <w:szCs w:val="24"/>
        </w:rPr>
      </w:pPr>
      <w:proofErr w:type="gramStart"/>
      <w:r w:rsidRPr="00A62389">
        <w:rPr>
          <w:rFonts w:ascii="Times New Roman" w:hAnsi="Times New Roman"/>
          <w:sz w:val="24"/>
          <w:szCs w:val="24"/>
        </w:rPr>
        <w:t>le</w:t>
      </w:r>
      <w:proofErr w:type="gramEnd"/>
      <w:r w:rsidRPr="00A62389">
        <w:rPr>
          <w:rFonts w:ascii="Times New Roman" w:hAnsi="Times New Roman"/>
          <w:sz w:val="24"/>
          <w:szCs w:val="24"/>
        </w:rPr>
        <w:t xml:space="preserve"> parti del servizio o della fornitura, ovvero la percentuale in caso di servizio/forniture indivisibili, che saranno eseguite dai singoli operatori economici aggregati in rete.</w:t>
      </w:r>
    </w:p>
    <w:p w14:paraId="4709CCD5" w14:textId="77777777" w:rsidR="006D6C0E" w:rsidRPr="00A62389" w:rsidRDefault="006D6C0E" w:rsidP="006745CE">
      <w:pPr>
        <w:ind w:left="284"/>
        <w:contextualSpacing/>
        <w:jc w:val="both"/>
        <w:rPr>
          <w:rFonts w:ascii="Times New Roman" w:hAnsi="Times New Roman"/>
          <w:sz w:val="24"/>
          <w:szCs w:val="24"/>
        </w:rPr>
      </w:pPr>
      <w:r w:rsidRPr="00A62389">
        <w:rPr>
          <w:rFonts w:ascii="Times New Roman" w:hAnsi="Times New Roman"/>
          <w:sz w:val="24"/>
          <w:szCs w:val="24"/>
        </w:rPr>
        <w:t>Il mandato collettivo irrevocabile con rappresentanza potrà essere conferito alla mandataria con scrittura privata.</w:t>
      </w:r>
    </w:p>
    <w:p w14:paraId="5E03E556" w14:textId="77777777" w:rsidR="006D6C0E" w:rsidRPr="00A62389" w:rsidRDefault="006D6C0E" w:rsidP="006745CE">
      <w:pPr>
        <w:ind w:left="284"/>
        <w:contextualSpacing/>
        <w:jc w:val="both"/>
        <w:rPr>
          <w:rFonts w:ascii="Times New Roman" w:hAnsi="Times New Roman"/>
          <w:sz w:val="24"/>
          <w:szCs w:val="24"/>
        </w:rPr>
      </w:pPr>
      <w:r w:rsidRPr="00A62389">
        <w:rPr>
          <w:rFonts w:ascii="Times New Roman" w:hAnsi="Times New Roman"/>
          <w:sz w:val="24"/>
          <w:szCs w:val="24"/>
        </w:rPr>
        <w:t>Qualora il contratto di rete sia stato redatto con mera firma digitale non autenticata ai sensi dell’art. 24 del d.lgs. 82/2005, il mandato dovrà avere la forma dell’atto pubblico o della scrittura privata autenticata, anche ai sensi dell’art. 25 del d.lgs. 82/2005.</w:t>
      </w:r>
    </w:p>
    <w:p w14:paraId="4C5C61EB" w14:textId="77777777" w:rsidR="00E955BB" w:rsidRPr="00A62389" w:rsidRDefault="00E955BB" w:rsidP="006745CE">
      <w:pPr>
        <w:ind w:left="284"/>
        <w:contextualSpacing/>
        <w:jc w:val="both"/>
        <w:rPr>
          <w:rFonts w:ascii="Times New Roman" w:hAnsi="Times New Roman"/>
          <w:sz w:val="24"/>
          <w:szCs w:val="24"/>
        </w:rPr>
      </w:pPr>
    </w:p>
    <w:p w14:paraId="009D7129" w14:textId="77777777" w:rsidR="00E955BB" w:rsidRPr="00A62389" w:rsidRDefault="00E955BB" w:rsidP="00E955BB">
      <w:pPr>
        <w:jc w:val="center"/>
        <w:rPr>
          <w:rFonts w:cs="Calibri"/>
          <w:sz w:val="24"/>
          <w:szCs w:val="24"/>
          <w:vertAlign w:val="superscript"/>
        </w:rPr>
      </w:pPr>
    </w:p>
    <w:p w14:paraId="65EB09E3" w14:textId="77777777" w:rsidR="00D332FD" w:rsidRPr="00A62389" w:rsidRDefault="00D332FD" w:rsidP="00D332FD">
      <w:pPr>
        <w:jc w:val="both"/>
        <w:rPr>
          <w:b/>
          <w:sz w:val="28"/>
          <w:szCs w:val="28"/>
          <w:u w:val="single"/>
        </w:rPr>
      </w:pPr>
      <w:r w:rsidRPr="00A62389">
        <w:rPr>
          <w:b/>
          <w:sz w:val="28"/>
          <w:szCs w:val="28"/>
          <w:u w:val="single"/>
        </w:rPr>
        <w:t>DICHIARAZIONE RELATIVA AL POSSESSO DEI REQUISITI DI ORDINE SPECIALE</w:t>
      </w:r>
    </w:p>
    <w:p w14:paraId="7F182C4C" w14:textId="77777777" w:rsidR="00E955BB" w:rsidRPr="00A62389" w:rsidRDefault="00E955BB" w:rsidP="00E955BB">
      <w:pPr>
        <w:jc w:val="center"/>
        <w:rPr>
          <w:rFonts w:cs="Calibri"/>
          <w:bCs/>
          <w:i/>
          <w:sz w:val="24"/>
          <w:szCs w:val="24"/>
        </w:rPr>
      </w:pPr>
      <w:r w:rsidRPr="00A62389">
        <w:rPr>
          <w:rFonts w:cs="Calibri"/>
          <w:b/>
          <w:bCs/>
          <w:i/>
          <w:sz w:val="24"/>
          <w:szCs w:val="24"/>
        </w:rPr>
        <w:t xml:space="preserve">DICHIARA, </w:t>
      </w:r>
      <w:r w:rsidRPr="00A62389">
        <w:rPr>
          <w:rFonts w:cs="Calibri"/>
          <w:bCs/>
          <w:i/>
          <w:sz w:val="24"/>
          <w:szCs w:val="24"/>
        </w:rPr>
        <w:t>inoltre,</w:t>
      </w:r>
    </w:p>
    <w:p w14:paraId="5D685FCF" w14:textId="77777777" w:rsidR="00E955BB" w:rsidRPr="00A62389" w:rsidRDefault="00E955BB" w:rsidP="00E955BB">
      <w:pPr>
        <w:jc w:val="center"/>
        <w:rPr>
          <w:rFonts w:cs="Calibri"/>
          <w:bCs/>
          <w:i/>
          <w:sz w:val="24"/>
          <w:szCs w:val="24"/>
        </w:rPr>
      </w:pPr>
      <w:r w:rsidRPr="00A62389">
        <w:rPr>
          <w:rFonts w:cs="Calibri"/>
          <w:bCs/>
          <w:i/>
          <w:sz w:val="24"/>
          <w:szCs w:val="24"/>
        </w:rPr>
        <w:t>(</w:t>
      </w:r>
      <w:proofErr w:type="gramStart"/>
      <w:r w:rsidRPr="00A62389">
        <w:rPr>
          <w:rFonts w:cs="Calibri"/>
          <w:bCs/>
          <w:i/>
          <w:sz w:val="24"/>
          <w:szCs w:val="24"/>
        </w:rPr>
        <w:t>omettere</w:t>
      </w:r>
      <w:proofErr w:type="gramEnd"/>
      <w:r w:rsidRPr="00A62389">
        <w:rPr>
          <w:rFonts w:cs="Calibri"/>
          <w:bCs/>
          <w:i/>
          <w:sz w:val="24"/>
          <w:szCs w:val="24"/>
        </w:rPr>
        <w:t xml:space="preserve"> la parte che non interessa)</w:t>
      </w:r>
    </w:p>
    <w:p w14:paraId="08308050" w14:textId="759866A2" w:rsidR="00E955BB" w:rsidRPr="00A62389" w:rsidRDefault="00D332FD" w:rsidP="00E955BB">
      <w:pPr>
        <w:jc w:val="both"/>
        <w:rPr>
          <w:rFonts w:cs="Calibri"/>
          <w:bCs/>
          <w:i/>
          <w:sz w:val="24"/>
          <w:szCs w:val="24"/>
          <w:u w:val="single"/>
        </w:rPr>
      </w:pPr>
      <w:r w:rsidRPr="00A62389">
        <w:rPr>
          <w:rFonts w:cs="Calibri"/>
          <w:bCs/>
          <w:i/>
          <w:sz w:val="24"/>
          <w:szCs w:val="24"/>
          <w:u w:val="single"/>
        </w:rPr>
        <w:t xml:space="preserve">IPOTESI </w:t>
      </w:r>
      <w:r w:rsidR="00E955BB" w:rsidRPr="00A62389">
        <w:rPr>
          <w:rFonts w:cs="Calibri"/>
          <w:bCs/>
          <w:i/>
          <w:sz w:val="24"/>
          <w:szCs w:val="24"/>
          <w:u w:val="single"/>
        </w:rPr>
        <w:t>A) CONCORRENTI CON QUALIFICAZIONE SOA DI COSTRUZIONE E PROGETTAZIONE</w:t>
      </w:r>
    </w:p>
    <w:p w14:paraId="47B7370F" w14:textId="156717E8" w:rsidR="00E955BB" w:rsidRPr="00A62389" w:rsidRDefault="00D332FD" w:rsidP="00E955BB">
      <w:pPr>
        <w:jc w:val="both"/>
        <w:rPr>
          <w:rFonts w:cs="Calibri"/>
          <w:bCs/>
          <w:sz w:val="24"/>
          <w:szCs w:val="24"/>
        </w:rPr>
      </w:pPr>
      <w:r w:rsidRPr="00A62389">
        <w:rPr>
          <w:rFonts w:cs="Calibri"/>
          <w:b/>
          <w:bCs/>
          <w:sz w:val="24"/>
          <w:szCs w:val="24"/>
        </w:rPr>
        <w:t>2</w:t>
      </w:r>
      <w:r w:rsidR="00E955BB" w:rsidRPr="00A62389">
        <w:rPr>
          <w:rFonts w:cs="Calibri"/>
          <w:bCs/>
          <w:sz w:val="24"/>
          <w:szCs w:val="24"/>
        </w:rPr>
        <w:t xml:space="preserve"> di possedere tutti i requisiti d’ordine speciale di cui agli art. 83 e 84 del Codice e art 61 del 207/2010, come da attestazione di qualificazione, che si allega:</w:t>
      </w:r>
    </w:p>
    <w:p w14:paraId="5AC8048D" w14:textId="77777777" w:rsidR="00E955BB" w:rsidRPr="00A62389" w:rsidRDefault="00E955BB" w:rsidP="00E955BB">
      <w:pPr>
        <w:jc w:val="both"/>
        <w:rPr>
          <w:rFonts w:cs="Calibri"/>
          <w:bCs/>
          <w:sz w:val="24"/>
          <w:szCs w:val="24"/>
        </w:rPr>
      </w:pPr>
      <w:r w:rsidRPr="00A62389">
        <w:rPr>
          <w:rFonts w:cs="Calibri"/>
          <w:b/>
          <w:bCs/>
          <w:sz w:val="24"/>
          <w:szCs w:val="24"/>
        </w:rPr>
        <w:t>2.1</w:t>
      </w:r>
      <w:r w:rsidRPr="00A62389">
        <w:rPr>
          <w:rFonts w:cs="Calibri"/>
          <w:bCs/>
          <w:sz w:val="24"/>
          <w:szCs w:val="24"/>
        </w:rPr>
        <w:t xml:space="preserve">. </w:t>
      </w:r>
      <w:proofErr w:type="gramStart"/>
      <w:r w:rsidRPr="00A62389">
        <w:rPr>
          <w:rFonts w:cs="Calibri"/>
          <w:bCs/>
          <w:sz w:val="24"/>
          <w:szCs w:val="24"/>
        </w:rPr>
        <w:t>di</w:t>
      </w:r>
      <w:proofErr w:type="gramEnd"/>
      <w:r w:rsidRPr="00A62389">
        <w:rPr>
          <w:rFonts w:cs="Calibri"/>
          <w:bCs/>
          <w:sz w:val="24"/>
          <w:szCs w:val="24"/>
        </w:rPr>
        <w:t xml:space="preserve"> possedere la SOA per attività di costruzione e progettazione da cui risulti anche il possesso del sistema di qualità aziendale UNI EN ISO 9000 come da certificazione che si allega</w:t>
      </w:r>
    </w:p>
    <w:p w14:paraId="466387B7" w14:textId="77777777" w:rsidR="00E955BB" w:rsidRPr="00A62389" w:rsidRDefault="00E955BB" w:rsidP="00E955BB">
      <w:pPr>
        <w:jc w:val="both"/>
        <w:rPr>
          <w:rFonts w:cs="Calibri"/>
          <w:bCs/>
          <w:sz w:val="24"/>
          <w:szCs w:val="24"/>
        </w:rPr>
      </w:pPr>
      <w:r w:rsidRPr="00A62389">
        <w:rPr>
          <w:rFonts w:cs="Calibri"/>
          <w:b/>
          <w:bCs/>
          <w:sz w:val="24"/>
          <w:szCs w:val="24"/>
        </w:rPr>
        <w:t>2.2</w:t>
      </w:r>
      <w:r w:rsidRPr="00A62389">
        <w:rPr>
          <w:rFonts w:cs="Calibri"/>
          <w:bCs/>
          <w:sz w:val="24"/>
          <w:szCs w:val="24"/>
        </w:rPr>
        <w:t xml:space="preserve"> che la propria struttura di progettazione:</w:t>
      </w:r>
    </w:p>
    <w:p w14:paraId="735A3FEF" w14:textId="346C36EA" w:rsidR="00E955BB" w:rsidRPr="00A62389" w:rsidRDefault="00E955BB" w:rsidP="007A1F8F">
      <w:pPr>
        <w:numPr>
          <w:ilvl w:val="0"/>
          <w:numId w:val="128"/>
        </w:numPr>
        <w:jc w:val="both"/>
        <w:rPr>
          <w:rFonts w:cs="Calibri"/>
          <w:sz w:val="24"/>
          <w:szCs w:val="24"/>
        </w:rPr>
      </w:pPr>
      <w:r w:rsidRPr="00A62389">
        <w:rPr>
          <w:rFonts w:cs="Calibri"/>
          <w:b/>
          <w:i/>
          <w:sz w:val="24"/>
          <w:szCs w:val="24"/>
        </w:rPr>
        <w:t xml:space="preserve"> </w:t>
      </w:r>
      <w:proofErr w:type="gramStart"/>
      <w:r w:rsidR="00A05632" w:rsidRPr="00A62389">
        <w:rPr>
          <w:rFonts w:cs="Calibri"/>
          <w:bCs/>
          <w:sz w:val="24"/>
          <w:szCs w:val="24"/>
        </w:rPr>
        <w:t>ha</w:t>
      </w:r>
      <w:proofErr w:type="gramEnd"/>
      <w:r w:rsidR="00A05632" w:rsidRPr="00A62389">
        <w:rPr>
          <w:rFonts w:cs="Calibri"/>
          <w:bCs/>
          <w:sz w:val="24"/>
          <w:szCs w:val="24"/>
        </w:rPr>
        <w:t xml:space="preserve"> effettuato progettazioni per un fatturato globale minimo annuo </w:t>
      </w:r>
      <w:r w:rsidR="00A05632" w:rsidRPr="00A62389">
        <w:rPr>
          <w:rFonts w:cs="Calibri"/>
          <w:sz w:val="24"/>
          <w:szCs w:val="24"/>
        </w:rPr>
        <w:t>per servizi d’ingegneria e architettura espletati nei migliori tre esercizi del quinquennio precedente la data di pubblicazione del bando di gara</w:t>
      </w:r>
      <w:r w:rsidR="00A05632" w:rsidRPr="00A62389">
        <w:rPr>
          <w:rFonts w:cs="Calibri"/>
          <w:bCs/>
          <w:sz w:val="24"/>
          <w:szCs w:val="24"/>
        </w:rPr>
        <w:t xml:space="preserve"> per un importo  non inferiore a quello indicato da bando di gara:</w:t>
      </w:r>
      <w:r w:rsidRPr="00A62389">
        <w:rPr>
          <w:rFonts w:cs="Calibri"/>
          <w:sz w:val="24"/>
          <w:szCs w:val="24"/>
        </w:rPr>
        <w:t>:</w:t>
      </w:r>
    </w:p>
    <w:tbl>
      <w:tblPr>
        <w:tblW w:w="96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3240"/>
        <w:gridCol w:w="2136"/>
        <w:gridCol w:w="3685"/>
      </w:tblGrid>
      <w:tr w:rsidR="00A62389" w:rsidRPr="00A62389" w14:paraId="7D5F33C5" w14:textId="77777777" w:rsidTr="00C032CC">
        <w:trPr>
          <w:cantSplit/>
          <w:trHeight w:val="1482"/>
        </w:trPr>
        <w:tc>
          <w:tcPr>
            <w:tcW w:w="540" w:type="dxa"/>
            <w:vAlign w:val="center"/>
          </w:tcPr>
          <w:p w14:paraId="6853A676" w14:textId="77777777" w:rsidR="00E955BB" w:rsidRPr="00A62389" w:rsidRDefault="00E955BB" w:rsidP="00C032CC">
            <w:pPr>
              <w:jc w:val="both"/>
              <w:rPr>
                <w:rFonts w:cs="Calibri"/>
                <w:i/>
                <w:sz w:val="24"/>
                <w:szCs w:val="24"/>
              </w:rPr>
            </w:pPr>
          </w:p>
        </w:tc>
        <w:tc>
          <w:tcPr>
            <w:tcW w:w="3240" w:type="dxa"/>
            <w:vAlign w:val="center"/>
          </w:tcPr>
          <w:p w14:paraId="6C25F9C5" w14:textId="77777777" w:rsidR="00E955BB" w:rsidRPr="00A62389" w:rsidRDefault="00E955BB" w:rsidP="00C032CC">
            <w:pPr>
              <w:jc w:val="both"/>
              <w:rPr>
                <w:rFonts w:cs="Calibri"/>
                <w:i/>
                <w:sz w:val="24"/>
                <w:szCs w:val="24"/>
              </w:rPr>
            </w:pPr>
            <w:proofErr w:type="gramStart"/>
            <w:r w:rsidRPr="00A62389">
              <w:rPr>
                <w:rFonts w:cs="Calibri"/>
                <w:i/>
                <w:sz w:val="24"/>
                <w:szCs w:val="24"/>
              </w:rPr>
              <w:t>anno</w:t>
            </w:r>
            <w:proofErr w:type="gramEnd"/>
          </w:p>
        </w:tc>
        <w:tc>
          <w:tcPr>
            <w:tcW w:w="2136" w:type="dxa"/>
            <w:vAlign w:val="center"/>
          </w:tcPr>
          <w:p w14:paraId="07EBF2E8" w14:textId="77777777" w:rsidR="00E955BB" w:rsidRPr="00A62389" w:rsidRDefault="00E955BB" w:rsidP="00C032CC">
            <w:pPr>
              <w:jc w:val="both"/>
              <w:rPr>
                <w:rFonts w:cs="Calibri"/>
                <w:i/>
                <w:sz w:val="24"/>
                <w:szCs w:val="24"/>
              </w:rPr>
            </w:pPr>
            <w:r w:rsidRPr="00A62389">
              <w:rPr>
                <w:rFonts w:cs="Calibri"/>
                <w:i/>
                <w:sz w:val="24"/>
                <w:szCs w:val="24"/>
              </w:rPr>
              <w:t>Fatturato globale in euro</w:t>
            </w:r>
          </w:p>
        </w:tc>
        <w:tc>
          <w:tcPr>
            <w:tcW w:w="3685" w:type="dxa"/>
            <w:vAlign w:val="center"/>
          </w:tcPr>
          <w:p w14:paraId="01D256F9" w14:textId="77777777" w:rsidR="00E955BB" w:rsidRPr="00A62389" w:rsidRDefault="00E955BB" w:rsidP="00C032CC">
            <w:pPr>
              <w:jc w:val="both"/>
              <w:rPr>
                <w:rFonts w:cs="Calibri"/>
                <w:i/>
                <w:sz w:val="24"/>
                <w:szCs w:val="24"/>
              </w:rPr>
            </w:pPr>
            <w:proofErr w:type="gramStart"/>
            <w:r w:rsidRPr="00A62389">
              <w:rPr>
                <w:rFonts w:cs="Calibri"/>
                <w:i/>
                <w:sz w:val="24"/>
                <w:szCs w:val="24"/>
              </w:rPr>
              <w:t>di</w:t>
            </w:r>
            <w:proofErr w:type="gramEnd"/>
            <w:r w:rsidRPr="00A62389">
              <w:rPr>
                <w:rFonts w:cs="Calibri"/>
                <w:i/>
                <w:sz w:val="24"/>
                <w:szCs w:val="24"/>
              </w:rPr>
              <w:t xml:space="preserve"> cui Fatturato Globale per servizi progettazione preliminare, definitiva, esecutiva, direzione dei lavori, coordinatore sicurezza ,collaudo,  in euro</w:t>
            </w:r>
          </w:p>
        </w:tc>
      </w:tr>
      <w:tr w:rsidR="00A62389" w:rsidRPr="00A62389" w14:paraId="636E4C32" w14:textId="77777777" w:rsidTr="00C032CC">
        <w:trPr>
          <w:cantSplit/>
          <w:trHeight w:val="571"/>
        </w:trPr>
        <w:tc>
          <w:tcPr>
            <w:tcW w:w="540" w:type="dxa"/>
            <w:vAlign w:val="center"/>
          </w:tcPr>
          <w:p w14:paraId="4851F7F1" w14:textId="77777777" w:rsidR="00E955BB" w:rsidRPr="00A62389" w:rsidRDefault="00E955BB" w:rsidP="00C032CC">
            <w:pPr>
              <w:jc w:val="both"/>
              <w:rPr>
                <w:rFonts w:cs="Calibri"/>
                <w:sz w:val="24"/>
                <w:szCs w:val="24"/>
              </w:rPr>
            </w:pPr>
            <w:r w:rsidRPr="00A62389">
              <w:rPr>
                <w:rFonts w:cs="Calibri"/>
                <w:sz w:val="24"/>
                <w:szCs w:val="24"/>
              </w:rPr>
              <w:t>1</w:t>
            </w:r>
          </w:p>
        </w:tc>
        <w:tc>
          <w:tcPr>
            <w:tcW w:w="3240" w:type="dxa"/>
            <w:vAlign w:val="center"/>
          </w:tcPr>
          <w:p w14:paraId="0BA1AE33" w14:textId="77777777" w:rsidR="00E955BB" w:rsidRPr="00A62389" w:rsidRDefault="00E955BB" w:rsidP="00C032CC">
            <w:pPr>
              <w:jc w:val="both"/>
              <w:rPr>
                <w:rFonts w:cs="Calibri"/>
                <w:sz w:val="24"/>
                <w:szCs w:val="24"/>
              </w:rPr>
            </w:pPr>
          </w:p>
        </w:tc>
        <w:tc>
          <w:tcPr>
            <w:tcW w:w="2136" w:type="dxa"/>
            <w:vAlign w:val="center"/>
          </w:tcPr>
          <w:p w14:paraId="54A47F3E" w14:textId="77777777" w:rsidR="00E955BB" w:rsidRPr="00A62389" w:rsidRDefault="00E955BB" w:rsidP="00C032CC">
            <w:pPr>
              <w:jc w:val="both"/>
              <w:rPr>
                <w:rFonts w:cs="Calibri"/>
                <w:sz w:val="24"/>
                <w:szCs w:val="24"/>
              </w:rPr>
            </w:pPr>
          </w:p>
        </w:tc>
        <w:tc>
          <w:tcPr>
            <w:tcW w:w="3685" w:type="dxa"/>
            <w:vAlign w:val="center"/>
          </w:tcPr>
          <w:p w14:paraId="45B24783" w14:textId="77777777" w:rsidR="00E955BB" w:rsidRPr="00A62389" w:rsidRDefault="00E955BB" w:rsidP="00C032CC">
            <w:pPr>
              <w:jc w:val="both"/>
              <w:rPr>
                <w:rFonts w:cs="Calibri"/>
                <w:sz w:val="24"/>
                <w:szCs w:val="24"/>
              </w:rPr>
            </w:pPr>
          </w:p>
        </w:tc>
      </w:tr>
      <w:tr w:rsidR="00A62389" w:rsidRPr="00A62389" w14:paraId="79B210A2" w14:textId="77777777" w:rsidTr="00C032CC">
        <w:trPr>
          <w:cantSplit/>
          <w:trHeight w:val="559"/>
        </w:trPr>
        <w:tc>
          <w:tcPr>
            <w:tcW w:w="540" w:type="dxa"/>
            <w:vAlign w:val="center"/>
          </w:tcPr>
          <w:p w14:paraId="196E11AD" w14:textId="77777777" w:rsidR="00E955BB" w:rsidRPr="00A62389" w:rsidRDefault="00E955BB" w:rsidP="00C032CC">
            <w:pPr>
              <w:jc w:val="both"/>
              <w:rPr>
                <w:rFonts w:cs="Calibri"/>
                <w:sz w:val="24"/>
                <w:szCs w:val="24"/>
              </w:rPr>
            </w:pPr>
            <w:r w:rsidRPr="00A62389">
              <w:rPr>
                <w:rFonts w:cs="Calibri"/>
                <w:sz w:val="24"/>
                <w:szCs w:val="24"/>
              </w:rPr>
              <w:t>2</w:t>
            </w:r>
          </w:p>
        </w:tc>
        <w:tc>
          <w:tcPr>
            <w:tcW w:w="3240" w:type="dxa"/>
            <w:vAlign w:val="center"/>
          </w:tcPr>
          <w:p w14:paraId="2EA8E8D3" w14:textId="77777777" w:rsidR="00E955BB" w:rsidRPr="00A62389" w:rsidRDefault="00E955BB" w:rsidP="00C032CC">
            <w:pPr>
              <w:jc w:val="both"/>
              <w:rPr>
                <w:rFonts w:cs="Calibri"/>
                <w:sz w:val="24"/>
                <w:szCs w:val="24"/>
              </w:rPr>
            </w:pPr>
          </w:p>
        </w:tc>
        <w:tc>
          <w:tcPr>
            <w:tcW w:w="2136" w:type="dxa"/>
            <w:vAlign w:val="center"/>
          </w:tcPr>
          <w:p w14:paraId="20F8AB5D" w14:textId="77777777" w:rsidR="00E955BB" w:rsidRPr="00A62389" w:rsidRDefault="00E955BB" w:rsidP="00C032CC">
            <w:pPr>
              <w:jc w:val="both"/>
              <w:rPr>
                <w:rFonts w:cs="Calibri"/>
                <w:sz w:val="24"/>
                <w:szCs w:val="24"/>
              </w:rPr>
            </w:pPr>
          </w:p>
        </w:tc>
        <w:tc>
          <w:tcPr>
            <w:tcW w:w="3685" w:type="dxa"/>
            <w:vAlign w:val="center"/>
          </w:tcPr>
          <w:p w14:paraId="7ED2D7E9" w14:textId="77777777" w:rsidR="00E955BB" w:rsidRPr="00A62389" w:rsidRDefault="00E955BB" w:rsidP="00C032CC">
            <w:pPr>
              <w:jc w:val="both"/>
              <w:rPr>
                <w:rFonts w:cs="Calibri"/>
                <w:sz w:val="24"/>
                <w:szCs w:val="24"/>
              </w:rPr>
            </w:pPr>
          </w:p>
        </w:tc>
      </w:tr>
      <w:tr w:rsidR="00A62389" w:rsidRPr="00A62389" w14:paraId="196D44BE" w14:textId="77777777" w:rsidTr="00C032CC">
        <w:trPr>
          <w:cantSplit/>
          <w:trHeight w:val="571"/>
        </w:trPr>
        <w:tc>
          <w:tcPr>
            <w:tcW w:w="540" w:type="dxa"/>
            <w:vAlign w:val="center"/>
          </w:tcPr>
          <w:p w14:paraId="3F3514F5" w14:textId="77777777" w:rsidR="00E955BB" w:rsidRPr="00A62389" w:rsidRDefault="00E955BB" w:rsidP="00C032CC">
            <w:pPr>
              <w:jc w:val="both"/>
              <w:rPr>
                <w:rFonts w:cs="Calibri"/>
                <w:sz w:val="24"/>
                <w:szCs w:val="24"/>
              </w:rPr>
            </w:pPr>
            <w:r w:rsidRPr="00A62389">
              <w:rPr>
                <w:rFonts w:cs="Calibri"/>
                <w:sz w:val="24"/>
                <w:szCs w:val="24"/>
              </w:rPr>
              <w:t>3</w:t>
            </w:r>
          </w:p>
        </w:tc>
        <w:tc>
          <w:tcPr>
            <w:tcW w:w="3240" w:type="dxa"/>
            <w:vAlign w:val="center"/>
          </w:tcPr>
          <w:p w14:paraId="7271C973" w14:textId="77777777" w:rsidR="00E955BB" w:rsidRPr="00A62389" w:rsidRDefault="00E955BB" w:rsidP="00C032CC">
            <w:pPr>
              <w:jc w:val="both"/>
              <w:rPr>
                <w:rFonts w:cs="Calibri"/>
                <w:sz w:val="24"/>
                <w:szCs w:val="24"/>
              </w:rPr>
            </w:pPr>
          </w:p>
        </w:tc>
        <w:tc>
          <w:tcPr>
            <w:tcW w:w="2136" w:type="dxa"/>
            <w:vAlign w:val="center"/>
          </w:tcPr>
          <w:p w14:paraId="124A47CD" w14:textId="77777777" w:rsidR="00E955BB" w:rsidRPr="00A62389" w:rsidRDefault="00E955BB" w:rsidP="00C032CC">
            <w:pPr>
              <w:jc w:val="both"/>
              <w:rPr>
                <w:rFonts w:cs="Calibri"/>
                <w:sz w:val="24"/>
                <w:szCs w:val="24"/>
              </w:rPr>
            </w:pPr>
          </w:p>
        </w:tc>
        <w:tc>
          <w:tcPr>
            <w:tcW w:w="3685" w:type="dxa"/>
            <w:vAlign w:val="center"/>
          </w:tcPr>
          <w:p w14:paraId="46B1433D" w14:textId="77777777" w:rsidR="00E955BB" w:rsidRPr="00A62389" w:rsidRDefault="00E955BB" w:rsidP="00C032CC">
            <w:pPr>
              <w:jc w:val="both"/>
              <w:rPr>
                <w:rFonts w:cs="Calibri"/>
                <w:sz w:val="24"/>
                <w:szCs w:val="24"/>
              </w:rPr>
            </w:pPr>
          </w:p>
        </w:tc>
      </w:tr>
      <w:tr w:rsidR="00E955BB" w:rsidRPr="00A62389" w14:paraId="1CFC338E" w14:textId="77777777" w:rsidTr="00C032CC">
        <w:trPr>
          <w:trHeight w:val="583"/>
        </w:trPr>
        <w:tc>
          <w:tcPr>
            <w:tcW w:w="3780" w:type="dxa"/>
            <w:gridSpan w:val="2"/>
            <w:vAlign w:val="center"/>
          </w:tcPr>
          <w:p w14:paraId="7428D7B3" w14:textId="77777777" w:rsidR="00E955BB" w:rsidRPr="00A62389" w:rsidRDefault="00E955BB" w:rsidP="00C032CC">
            <w:pPr>
              <w:jc w:val="both"/>
              <w:rPr>
                <w:rFonts w:cs="Calibri"/>
                <w:sz w:val="24"/>
                <w:szCs w:val="24"/>
              </w:rPr>
            </w:pPr>
            <w:r w:rsidRPr="00A62389">
              <w:rPr>
                <w:rFonts w:cs="Calibri"/>
                <w:sz w:val="24"/>
                <w:szCs w:val="24"/>
              </w:rPr>
              <w:t>Totale complessivo:</w:t>
            </w:r>
          </w:p>
        </w:tc>
        <w:tc>
          <w:tcPr>
            <w:tcW w:w="2136" w:type="dxa"/>
            <w:vAlign w:val="center"/>
          </w:tcPr>
          <w:p w14:paraId="5DE7F559" w14:textId="77777777" w:rsidR="00E955BB" w:rsidRPr="00A62389" w:rsidRDefault="00E955BB" w:rsidP="00C032CC">
            <w:pPr>
              <w:jc w:val="both"/>
              <w:rPr>
                <w:rFonts w:cs="Calibri"/>
                <w:sz w:val="24"/>
                <w:szCs w:val="24"/>
              </w:rPr>
            </w:pPr>
          </w:p>
        </w:tc>
        <w:tc>
          <w:tcPr>
            <w:tcW w:w="3685" w:type="dxa"/>
            <w:vAlign w:val="center"/>
          </w:tcPr>
          <w:p w14:paraId="26BC32F9" w14:textId="77777777" w:rsidR="00E955BB" w:rsidRPr="00A62389" w:rsidRDefault="00E955BB" w:rsidP="00C032CC">
            <w:pPr>
              <w:jc w:val="both"/>
              <w:rPr>
                <w:rFonts w:cs="Calibri"/>
                <w:sz w:val="24"/>
                <w:szCs w:val="24"/>
              </w:rPr>
            </w:pPr>
          </w:p>
        </w:tc>
      </w:tr>
    </w:tbl>
    <w:p w14:paraId="704AC91F" w14:textId="77777777" w:rsidR="00FA28FB" w:rsidRPr="00A62389" w:rsidRDefault="00FA28FB" w:rsidP="00FA28FB">
      <w:pPr>
        <w:ind w:left="927"/>
        <w:jc w:val="both"/>
        <w:rPr>
          <w:rFonts w:cs="Calibri"/>
          <w:sz w:val="24"/>
          <w:szCs w:val="24"/>
        </w:rPr>
      </w:pPr>
    </w:p>
    <w:p w14:paraId="125291CD" w14:textId="0012B003" w:rsidR="00E955BB" w:rsidRPr="00A62389" w:rsidRDefault="00E955BB" w:rsidP="007A1F8F">
      <w:pPr>
        <w:numPr>
          <w:ilvl w:val="0"/>
          <w:numId w:val="128"/>
        </w:numPr>
        <w:jc w:val="both"/>
        <w:rPr>
          <w:rFonts w:cs="Calibri"/>
          <w:sz w:val="24"/>
          <w:szCs w:val="24"/>
        </w:rPr>
      </w:pPr>
      <w:proofErr w:type="gramStart"/>
      <w:r w:rsidRPr="00A62389">
        <w:rPr>
          <w:rFonts w:cs="Calibri"/>
          <w:bCs/>
          <w:sz w:val="24"/>
          <w:szCs w:val="24"/>
        </w:rPr>
        <w:t>ha</w:t>
      </w:r>
      <w:proofErr w:type="gramEnd"/>
      <w:r w:rsidRPr="00A62389">
        <w:rPr>
          <w:rFonts w:cs="Calibri"/>
          <w:bCs/>
          <w:sz w:val="24"/>
          <w:szCs w:val="24"/>
        </w:rPr>
        <w:t xml:space="preserve"> espletato negli ultimi dieci anni antecedenti la data di pubblicazione del presente bando di gara di servizi di architettura e ingegneria relativi a lavori appartenenti ad ognuna delle categorie dei lavori cui si riferiscono i servizi da affidare per un importo non inferiore a quello indicato nel bando di gara</w:t>
      </w:r>
      <w:r w:rsidRPr="00A62389">
        <w:rPr>
          <w:rFonts w:cs="Calibri"/>
          <w:sz w:val="24"/>
          <w:szCs w:val="24"/>
        </w:rPr>
        <w:t>:</w:t>
      </w:r>
    </w:p>
    <w:tbl>
      <w:tblPr>
        <w:tblW w:w="9639"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7"/>
        <w:gridCol w:w="693"/>
        <w:gridCol w:w="693"/>
        <w:gridCol w:w="520"/>
        <w:gridCol w:w="405"/>
        <w:gridCol w:w="3391"/>
        <w:gridCol w:w="3280"/>
      </w:tblGrid>
      <w:tr w:rsidR="00A62389" w:rsidRPr="00A62389" w14:paraId="4624B911" w14:textId="77777777" w:rsidTr="00C032CC">
        <w:trPr>
          <w:cantSplit/>
          <w:trHeight w:val="437"/>
        </w:trPr>
        <w:tc>
          <w:tcPr>
            <w:tcW w:w="657" w:type="dxa"/>
            <w:vMerge w:val="restart"/>
            <w:textDirection w:val="btLr"/>
          </w:tcPr>
          <w:p w14:paraId="04B01654" w14:textId="77777777" w:rsidR="00E955BB" w:rsidRPr="00A62389" w:rsidRDefault="00E955BB" w:rsidP="00C032CC">
            <w:pPr>
              <w:jc w:val="both"/>
              <w:rPr>
                <w:rFonts w:cs="Calibri"/>
                <w:i/>
                <w:sz w:val="24"/>
                <w:szCs w:val="24"/>
              </w:rPr>
            </w:pPr>
            <w:r w:rsidRPr="00A62389">
              <w:rPr>
                <w:rFonts w:cs="Calibri"/>
                <w:i/>
                <w:sz w:val="24"/>
                <w:szCs w:val="24"/>
              </w:rPr>
              <w:t>(*)</w:t>
            </w:r>
          </w:p>
        </w:tc>
        <w:tc>
          <w:tcPr>
            <w:tcW w:w="693" w:type="dxa"/>
            <w:vMerge w:val="restart"/>
            <w:textDirection w:val="btLr"/>
          </w:tcPr>
          <w:p w14:paraId="72555879" w14:textId="77777777" w:rsidR="00E955BB" w:rsidRPr="00A62389" w:rsidRDefault="00E955BB" w:rsidP="00C032CC">
            <w:pPr>
              <w:jc w:val="both"/>
              <w:rPr>
                <w:rFonts w:cs="Calibri"/>
                <w:i/>
                <w:sz w:val="24"/>
                <w:szCs w:val="24"/>
              </w:rPr>
            </w:pPr>
            <w:r w:rsidRPr="00A62389">
              <w:rPr>
                <w:rFonts w:cs="Calibri"/>
                <w:i/>
                <w:sz w:val="24"/>
                <w:szCs w:val="24"/>
              </w:rPr>
              <w:t>(*)</w:t>
            </w:r>
          </w:p>
        </w:tc>
        <w:tc>
          <w:tcPr>
            <w:tcW w:w="693" w:type="dxa"/>
            <w:vMerge w:val="restart"/>
            <w:textDirection w:val="btLr"/>
          </w:tcPr>
          <w:p w14:paraId="4F30107E" w14:textId="77777777" w:rsidR="00E955BB" w:rsidRPr="00A62389" w:rsidRDefault="00E955BB" w:rsidP="00C032CC">
            <w:pPr>
              <w:jc w:val="both"/>
              <w:rPr>
                <w:rFonts w:cs="Calibri"/>
                <w:i/>
                <w:sz w:val="24"/>
                <w:szCs w:val="24"/>
              </w:rPr>
            </w:pPr>
            <w:r w:rsidRPr="00A62389">
              <w:rPr>
                <w:rFonts w:cs="Calibri"/>
                <w:i/>
                <w:sz w:val="24"/>
                <w:szCs w:val="24"/>
              </w:rPr>
              <w:t>Etc.</w:t>
            </w:r>
          </w:p>
          <w:p w14:paraId="01F59967" w14:textId="77777777" w:rsidR="00E955BB" w:rsidRPr="00A62389" w:rsidRDefault="00E955BB" w:rsidP="00C032CC">
            <w:pPr>
              <w:jc w:val="both"/>
              <w:rPr>
                <w:rFonts w:cs="Calibri"/>
                <w:i/>
                <w:sz w:val="24"/>
                <w:szCs w:val="24"/>
              </w:rPr>
            </w:pPr>
          </w:p>
        </w:tc>
        <w:tc>
          <w:tcPr>
            <w:tcW w:w="4316" w:type="dxa"/>
            <w:gridSpan w:val="3"/>
            <w:vAlign w:val="center"/>
          </w:tcPr>
          <w:p w14:paraId="460ABFE9" w14:textId="77777777" w:rsidR="00E955BB" w:rsidRPr="00A62389" w:rsidRDefault="00E955BB" w:rsidP="00C032CC">
            <w:pPr>
              <w:jc w:val="both"/>
              <w:rPr>
                <w:rFonts w:cs="Calibri"/>
                <w:i/>
                <w:sz w:val="24"/>
                <w:szCs w:val="24"/>
              </w:rPr>
            </w:pPr>
          </w:p>
        </w:tc>
        <w:tc>
          <w:tcPr>
            <w:tcW w:w="3280" w:type="dxa"/>
            <w:vMerge w:val="restart"/>
            <w:vAlign w:val="center"/>
          </w:tcPr>
          <w:p w14:paraId="25713008" w14:textId="77777777" w:rsidR="00E955BB" w:rsidRPr="00A62389" w:rsidRDefault="00E955BB" w:rsidP="00C032CC">
            <w:pPr>
              <w:jc w:val="both"/>
              <w:rPr>
                <w:rFonts w:cs="Calibri"/>
                <w:i/>
                <w:sz w:val="24"/>
                <w:szCs w:val="24"/>
              </w:rPr>
            </w:pPr>
            <w:r w:rsidRPr="00A62389">
              <w:rPr>
                <w:rFonts w:cs="Calibri"/>
                <w:i/>
                <w:sz w:val="24"/>
                <w:szCs w:val="24"/>
              </w:rPr>
              <w:t xml:space="preserve">Importo globale dei </w:t>
            </w:r>
            <w:proofErr w:type="gramStart"/>
            <w:r w:rsidRPr="00A62389">
              <w:rPr>
                <w:rFonts w:cs="Calibri"/>
                <w:i/>
                <w:sz w:val="24"/>
                <w:szCs w:val="24"/>
              </w:rPr>
              <w:t>lavori  (</w:t>
            </w:r>
            <w:proofErr w:type="gramEnd"/>
            <w:r w:rsidRPr="00A62389">
              <w:rPr>
                <w:rFonts w:cs="Calibri"/>
                <w:i/>
                <w:sz w:val="24"/>
                <w:szCs w:val="24"/>
              </w:rPr>
              <w:t>ogni riga l’importo dei lavori di ciascuna categoria)</w:t>
            </w:r>
          </w:p>
          <w:p w14:paraId="024C59FC" w14:textId="77777777" w:rsidR="00E955BB" w:rsidRPr="00A62389" w:rsidRDefault="00E955BB" w:rsidP="00C032CC">
            <w:pPr>
              <w:jc w:val="both"/>
              <w:rPr>
                <w:rFonts w:cs="Calibri"/>
                <w:i/>
                <w:sz w:val="24"/>
                <w:szCs w:val="24"/>
              </w:rPr>
            </w:pPr>
            <w:r w:rsidRPr="00A62389">
              <w:rPr>
                <w:rFonts w:cs="Calibri"/>
                <w:i/>
                <w:sz w:val="24"/>
                <w:szCs w:val="24"/>
              </w:rPr>
              <w:t xml:space="preserve"> </w:t>
            </w:r>
          </w:p>
        </w:tc>
      </w:tr>
      <w:tr w:rsidR="00A62389" w:rsidRPr="00A62389" w14:paraId="19AD7ADB" w14:textId="77777777" w:rsidTr="00C032CC">
        <w:trPr>
          <w:cantSplit/>
          <w:trHeight w:val="1146"/>
        </w:trPr>
        <w:tc>
          <w:tcPr>
            <w:tcW w:w="657" w:type="dxa"/>
            <w:vMerge/>
          </w:tcPr>
          <w:p w14:paraId="09DC9494" w14:textId="77777777" w:rsidR="00E955BB" w:rsidRPr="00A62389" w:rsidRDefault="00E955BB" w:rsidP="00C032CC">
            <w:pPr>
              <w:jc w:val="both"/>
              <w:rPr>
                <w:rFonts w:cs="Calibri"/>
                <w:i/>
                <w:sz w:val="24"/>
                <w:szCs w:val="24"/>
              </w:rPr>
            </w:pPr>
          </w:p>
        </w:tc>
        <w:tc>
          <w:tcPr>
            <w:tcW w:w="693" w:type="dxa"/>
            <w:vMerge/>
          </w:tcPr>
          <w:p w14:paraId="6E3C9C3F" w14:textId="77777777" w:rsidR="00E955BB" w:rsidRPr="00A62389" w:rsidRDefault="00E955BB" w:rsidP="00C032CC">
            <w:pPr>
              <w:jc w:val="both"/>
              <w:rPr>
                <w:rFonts w:cs="Calibri"/>
                <w:i/>
                <w:sz w:val="24"/>
                <w:szCs w:val="24"/>
              </w:rPr>
            </w:pPr>
          </w:p>
        </w:tc>
        <w:tc>
          <w:tcPr>
            <w:tcW w:w="693" w:type="dxa"/>
            <w:vMerge/>
          </w:tcPr>
          <w:p w14:paraId="26431CB7" w14:textId="77777777" w:rsidR="00E955BB" w:rsidRPr="00A62389" w:rsidRDefault="00E955BB" w:rsidP="00C032CC">
            <w:pPr>
              <w:jc w:val="both"/>
              <w:rPr>
                <w:rFonts w:cs="Calibri"/>
                <w:i/>
                <w:sz w:val="24"/>
                <w:szCs w:val="24"/>
              </w:rPr>
            </w:pPr>
          </w:p>
        </w:tc>
        <w:tc>
          <w:tcPr>
            <w:tcW w:w="925" w:type="dxa"/>
            <w:gridSpan w:val="2"/>
            <w:textDirection w:val="btLr"/>
            <w:vAlign w:val="center"/>
          </w:tcPr>
          <w:p w14:paraId="77B16DD2" w14:textId="77777777" w:rsidR="00E955BB" w:rsidRPr="00A62389" w:rsidRDefault="00E955BB" w:rsidP="00C032CC">
            <w:pPr>
              <w:jc w:val="both"/>
              <w:rPr>
                <w:rFonts w:cs="Calibri"/>
                <w:i/>
                <w:sz w:val="24"/>
                <w:szCs w:val="24"/>
              </w:rPr>
            </w:pPr>
            <w:r w:rsidRPr="00A62389">
              <w:rPr>
                <w:rFonts w:cs="Calibri"/>
                <w:i/>
                <w:sz w:val="24"/>
                <w:szCs w:val="24"/>
              </w:rPr>
              <w:t>Categoria</w:t>
            </w:r>
          </w:p>
        </w:tc>
        <w:tc>
          <w:tcPr>
            <w:tcW w:w="3391" w:type="dxa"/>
            <w:vAlign w:val="center"/>
          </w:tcPr>
          <w:p w14:paraId="6CCF0D38" w14:textId="77777777" w:rsidR="00E955BB" w:rsidRPr="00A62389" w:rsidRDefault="00E955BB" w:rsidP="00C032CC">
            <w:pPr>
              <w:jc w:val="both"/>
              <w:rPr>
                <w:rFonts w:cs="Calibri"/>
                <w:i/>
                <w:sz w:val="24"/>
                <w:szCs w:val="24"/>
              </w:rPr>
            </w:pPr>
            <w:proofErr w:type="gramStart"/>
            <w:r w:rsidRPr="00A62389">
              <w:rPr>
                <w:rFonts w:cs="Calibri"/>
                <w:i/>
                <w:sz w:val="24"/>
                <w:szCs w:val="24"/>
              </w:rPr>
              <w:t>descrizione</w:t>
            </w:r>
            <w:proofErr w:type="gramEnd"/>
            <w:r w:rsidRPr="00A62389">
              <w:rPr>
                <w:rFonts w:cs="Calibri"/>
                <w:i/>
                <w:sz w:val="24"/>
                <w:szCs w:val="24"/>
              </w:rPr>
              <w:t xml:space="preserve"> sommaria</w:t>
            </w:r>
          </w:p>
        </w:tc>
        <w:tc>
          <w:tcPr>
            <w:tcW w:w="3280" w:type="dxa"/>
            <w:vMerge/>
            <w:vAlign w:val="center"/>
          </w:tcPr>
          <w:p w14:paraId="5E3B07F7" w14:textId="77777777" w:rsidR="00E955BB" w:rsidRPr="00A62389" w:rsidRDefault="00E955BB" w:rsidP="00C032CC">
            <w:pPr>
              <w:jc w:val="both"/>
              <w:rPr>
                <w:rFonts w:cs="Calibri"/>
                <w:i/>
                <w:sz w:val="24"/>
                <w:szCs w:val="24"/>
              </w:rPr>
            </w:pPr>
          </w:p>
        </w:tc>
      </w:tr>
      <w:tr w:rsidR="00A62389" w:rsidRPr="00A62389" w14:paraId="28EE0F1F" w14:textId="77777777" w:rsidTr="00C032CC">
        <w:trPr>
          <w:cantSplit/>
          <w:trHeight w:val="582"/>
        </w:trPr>
        <w:tc>
          <w:tcPr>
            <w:tcW w:w="657" w:type="dxa"/>
          </w:tcPr>
          <w:p w14:paraId="2F4EDB28" w14:textId="77777777" w:rsidR="00E955BB" w:rsidRPr="00A62389" w:rsidRDefault="00E955BB" w:rsidP="00C032CC">
            <w:pPr>
              <w:jc w:val="both"/>
              <w:rPr>
                <w:rFonts w:cs="Calibri"/>
                <w:sz w:val="24"/>
                <w:szCs w:val="24"/>
              </w:rPr>
            </w:pPr>
          </w:p>
        </w:tc>
        <w:tc>
          <w:tcPr>
            <w:tcW w:w="693" w:type="dxa"/>
          </w:tcPr>
          <w:p w14:paraId="7F3A5ED3" w14:textId="77777777" w:rsidR="00E955BB" w:rsidRPr="00A62389" w:rsidRDefault="00E955BB" w:rsidP="00C032CC">
            <w:pPr>
              <w:jc w:val="both"/>
              <w:rPr>
                <w:rFonts w:cs="Calibri"/>
                <w:sz w:val="24"/>
                <w:szCs w:val="24"/>
              </w:rPr>
            </w:pPr>
          </w:p>
        </w:tc>
        <w:tc>
          <w:tcPr>
            <w:tcW w:w="693" w:type="dxa"/>
          </w:tcPr>
          <w:p w14:paraId="7D54C7EC" w14:textId="77777777" w:rsidR="00E955BB" w:rsidRPr="00A62389" w:rsidRDefault="00E955BB" w:rsidP="00C032CC">
            <w:pPr>
              <w:jc w:val="both"/>
              <w:rPr>
                <w:rFonts w:cs="Calibri"/>
                <w:sz w:val="24"/>
                <w:szCs w:val="24"/>
              </w:rPr>
            </w:pPr>
          </w:p>
        </w:tc>
        <w:tc>
          <w:tcPr>
            <w:tcW w:w="520" w:type="dxa"/>
          </w:tcPr>
          <w:p w14:paraId="3886B1EE" w14:textId="77777777" w:rsidR="00E955BB" w:rsidRPr="00A62389" w:rsidRDefault="00E955BB" w:rsidP="00C032CC">
            <w:pPr>
              <w:jc w:val="both"/>
              <w:rPr>
                <w:rFonts w:cs="Calibri"/>
                <w:bCs/>
                <w:sz w:val="24"/>
                <w:szCs w:val="24"/>
              </w:rPr>
            </w:pPr>
          </w:p>
        </w:tc>
        <w:tc>
          <w:tcPr>
            <w:tcW w:w="405" w:type="dxa"/>
          </w:tcPr>
          <w:p w14:paraId="2264C16B" w14:textId="77777777" w:rsidR="00E955BB" w:rsidRPr="00A62389" w:rsidRDefault="00E955BB" w:rsidP="00C032CC">
            <w:pPr>
              <w:jc w:val="both"/>
              <w:rPr>
                <w:rFonts w:cs="Calibri"/>
                <w:bCs/>
                <w:sz w:val="24"/>
                <w:szCs w:val="24"/>
              </w:rPr>
            </w:pPr>
          </w:p>
        </w:tc>
        <w:tc>
          <w:tcPr>
            <w:tcW w:w="3391" w:type="dxa"/>
          </w:tcPr>
          <w:p w14:paraId="0E5CE411" w14:textId="77777777" w:rsidR="00E955BB" w:rsidRPr="00A62389" w:rsidRDefault="00E955BB" w:rsidP="00C032CC">
            <w:pPr>
              <w:jc w:val="both"/>
              <w:rPr>
                <w:rFonts w:cs="Calibri"/>
                <w:sz w:val="24"/>
                <w:szCs w:val="24"/>
              </w:rPr>
            </w:pPr>
          </w:p>
        </w:tc>
        <w:tc>
          <w:tcPr>
            <w:tcW w:w="3280" w:type="dxa"/>
          </w:tcPr>
          <w:p w14:paraId="1CA60A83" w14:textId="77777777" w:rsidR="00E955BB" w:rsidRPr="00A62389" w:rsidRDefault="00E955BB" w:rsidP="00C032CC">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r w:rsidR="00A62389" w:rsidRPr="00A62389" w14:paraId="748EA337" w14:textId="77777777" w:rsidTr="00C032CC">
        <w:trPr>
          <w:cantSplit/>
          <w:trHeight w:val="582"/>
        </w:trPr>
        <w:tc>
          <w:tcPr>
            <w:tcW w:w="657" w:type="dxa"/>
          </w:tcPr>
          <w:p w14:paraId="4FC6CF55" w14:textId="77777777" w:rsidR="00E955BB" w:rsidRPr="00A62389" w:rsidRDefault="00E955BB" w:rsidP="00C032CC">
            <w:pPr>
              <w:jc w:val="both"/>
              <w:rPr>
                <w:rFonts w:cs="Calibri"/>
                <w:sz w:val="24"/>
                <w:szCs w:val="24"/>
              </w:rPr>
            </w:pPr>
          </w:p>
        </w:tc>
        <w:tc>
          <w:tcPr>
            <w:tcW w:w="693" w:type="dxa"/>
          </w:tcPr>
          <w:p w14:paraId="190CDD21" w14:textId="77777777" w:rsidR="00E955BB" w:rsidRPr="00A62389" w:rsidRDefault="00E955BB" w:rsidP="00C032CC">
            <w:pPr>
              <w:jc w:val="both"/>
              <w:rPr>
                <w:rFonts w:cs="Calibri"/>
                <w:sz w:val="24"/>
                <w:szCs w:val="24"/>
              </w:rPr>
            </w:pPr>
          </w:p>
        </w:tc>
        <w:tc>
          <w:tcPr>
            <w:tcW w:w="693" w:type="dxa"/>
          </w:tcPr>
          <w:p w14:paraId="1D8BE806" w14:textId="77777777" w:rsidR="00E955BB" w:rsidRPr="00A62389" w:rsidRDefault="00E955BB" w:rsidP="00C032CC">
            <w:pPr>
              <w:jc w:val="both"/>
              <w:rPr>
                <w:rFonts w:cs="Calibri"/>
                <w:sz w:val="24"/>
                <w:szCs w:val="24"/>
              </w:rPr>
            </w:pPr>
          </w:p>
        </w:tc>
        <w:tc>
          <w:tcPr>
            <w:tcW w:w="520" w:type="dxa"/>
          </w:tcPr>
          <w:p w14:paraId="1B50E807" w14:textId="77777777" w:rsidR="00E955BB" w:rsidRPr="00A62389" w:rsidRDefault="00E955BB" w:rsidP="00C032CC">
            <w:pPr>
              <w:jc w:val="both"/>
              <w:rPr>
                <w:rFonts w:cs="Calibri"/>
                <w:bCs/>
                <w:sz w:val="24"/>
                <w:szCs w:val="24"/>
              </w:rPr>
            </w:pPr>
          </w:p>
        </w:tc>
        <w:tc>
          <w:tcPr>
            <w:tcW w:w="405" w:type="dxa"/>
          </w:tcPr>
          <w:p w14:paraId="09E210B7" w14:textId="77777777" w:rsidR="00E955BB" w:rsidRPr="00A62389" w:rsidRDefault="00E955BB" w:rsidP="00C032CC">
            <w:pPr>
              <w:jc w:val="both"/>
              <w:rPr>
                <w:rFonts w:cs="Calibri"/>
                <w:bCs/>
                <w:sz w:val="24"/>
                <w:szCs w:val="24"/>
              </w:rPr>
            </w:pPr>
          </w:p>
        </w:tc>
        <w:tc>
          <w:tcPr>
            <w:tcW w:w="3391" w:type="dxa"/>
          </w:tcPr>
          <w:p w14:paraId="40A7EA7D" w14:textId="77777777" w:rsidR="00E955BB" w:rsidRPr="00A62389" w:rsidRDefault="00E955BB" w:rsidP="00C032CC">
            <w:pPr>
              <w:jc w:val="both"/>
              <w:rPr>
                <w:rFonts w:cs="Calibri"/>
                <w:sz w:val="24"/>
                <w:szCs w:val="24"/>
              </w:rPr>
            </w:pPr>
          </w:p>
        </w:tc>
        <w:tc>
          <w:tcPr>
            <w:tcW w:w="3280" w:type="dxa"/>
          </w:tcPr>
          <w:p w14:paraId="04DB851F" w14:textId="77777777" w:rsidR="00E955BB" w:rsidRPr="00A62389" w:rsidRDefault="00E955BB" w:rsidP="00C032CC">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r w:rsidR="00A62389" w:rsidRPr="00A62389" w14:paraId="3432A42F" w14:textId="77777777" w:rsidTr="00C032CC">
        <w:trPr>
          <w:cantSplit/>
          <w:trHeight w:val="570"/>
        </w:trPr>
        <w:tc>
          <w:tcPr>
            <w:tcW w:w="657" w:type="dxa"/>
          </w:tcPr>
          <w:p w14:paraId="1F187496" w14:textId="77777777" w:rsidR="00E955BB" w:rsidRPr="00A62389" w:rsidRDefault="00E955BB" w:rsidP="00C032CC">
            <w:pPr>
              <w:jc w:val="both"/>
              <w:rPr>
                <w:rFonts w:cs="Calibri"/>
                <w:sz w:val="24"/>
                <w:szCs w:val="24"/>
              </w:rPr>
            </w:pPr>
          </w:p>
        </w:tc>
        <w:tc>
          <w:tcPr>
            <w:tcW w:w="693" w:type="dxa"/>
          </w:tcPr>
          <w:p w14:paraId="083D5EDC" w14:textId="77777777" w:rsidR="00E955BB" w:rsidRPr="00A62389" w:rsidRDefault="00E955BB" w:rsidP="00C032CC">
            <w:pPr>
              <w:jc w:val="both"/>
              <w:rPr>
                <w:rFonts w:cs="Calibri"/>
                <w:sz w:val="24"/>
                <w:szCs w:val="24"/>
              </w:rPr>
            </w:pPr>
          </w:p>
        </w:tc>
        <w:tc>
          <w:tcPr>
            <w:tcW w:w="693" w:type="dxa"/>
          </w:tcPr>
          <w:p w14:paraId="356CD286" w14:textId="77777777" w:rsidR="00E955BB" w:rsidRPr="00A62389" w:rsidRDefault="00E955BB" w:rsidP="00C032CC">
            <w:pPr>
              <w:jc w:val="both"/>
              <w:rPr>
                <w:rFonts w:cs="Calibri"/>
                <w:sz w:val="24"/>
                <w:szCs w:val="24"/>
              </w:rPr>
            </w:pPr>
          </w:p>
        </w:tc>
        <w:tc>
          <w:tcPr>
            <w:tcW w:w="520" w:type="dxa"/>
          </w:tcPr>
          <w:p w14:paraId="2AD525CA" w14:textId="77777777" w:rsidR="00E955BB" w:rsidRPr="00A62389" w:rsidRDefault="00E955BB" w:rsidP="00C032CC">
            <w:pPr>
              <w:jc w:val="both"/>
              <w:rPr>
                <w:rFonts w:cs="Calibri"/>
                <w:bCs/>
                <w:sz w:val="24"/>
                <w:szCs w:val="24"/>
              </w:rPr>
            </w:pPr>
          </w:p>
        </w:tc>
        <w:tc>
          <w:tcPr>
            <w:tcW w:w="405" w:type="dxa"/>
          </w:tcPr>
          <w:p w14:paraId="4E177852" w14:textId="77777777" w:rsidR="00E955BB" w:rsidRPr="00A62389" w:rsidRDefault="00E955BB" w:rsidP="00C032CC">
            <w:pPr>
              <w:jc w:val="both"/>
              <w:rPr>
                <w:rFonts w:cs="Calibri"/>
                <w:bCs/>
                <w:sz w:val="24"/>
                <w:szCs w:val="24"/>
              </w:rPr>
            </w:pPr>
          </w:p>
        </w:tc>
        <w:tc>
          <w:tcPr>
            <w:tcW w:w="3391" w:type="dxa"/>
          </w:tcPr>
          <w:p w14:paraId="756FB5A2" w14:textId="77777777" w:rsidR="00E955BB" w:rsidRPr="00A62389" w:rsidRDefault="00E955BB" w:rsidP="00C032CC">
            <w:pPr>
              <w:jc w:val="both"/>
              <w:rPr>
                <w:rFonts w:cs="Calibri"/>
                <w:sz w:val="24"/>
                <w:szCs w:val="24"/>
              </w:rPr>
            </w:pPr>
          </w:p>
        </w:tc>
        <w:tc>
          <w:tcPr>
            <w:tcW w:w="3280" w:type="dxa"/>
          </w:tcPr>
          <w:p w14:paraId="5997EB81" w14:textId="77777777" w:rsidR="00E955BB" w:rsidRPr="00A62389" w:rsidRDefault="00E955BB" w:rsidP="00C032CC">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r w:rsidR="00A62389" w:rsidRPr="00A62389" w14:paraId="22BD2D09" w14:textId="77777777" w:rsidTr="00C032CC">
        <w:trPr>
          <w:cantSplit/>
          <w:trHeight w:val="594"/>
        </w:trPr>
        <w:tc>
          <w:tcPr>
            <w:tcW w:w="657" w:type="dxa"/>
          </w:tcPr>
          <w:p w14:paraId="15D15D45" w14:textId="77777777" w:rsidR="00E955BB" w:rsidRPr="00A62389" w:rsidRDefault="00E955BB" w:rsidP="00C032CC">
            <w:pPr>
              <w:jc w:val="both"/>
              <w:rPr>
                <w:rFonts w:cs="Calibri"/>
                <w:sz w:val="24"/>
                <w:szCs w:val="24"/>
              </w:rPr>
            </w:pPr>
          </w:p>
        </w:tc>
        <w:tc>
          <w:tcPr>
            <w:tcW w:w="693" w:type="dxa"/>
          </w:tcPr>
          <w:p w14:paraId="1BF3CA67" w14:textId="77777777" w:rsidR="00E955BB" w:rsidRPr="00A62389" w:rsidRDefault="00E955BB" w:rsidP="00C032CC">
            <w:pPr>
              <w:jc w:val="both"/>
              <w:rPr>
                <w:rFonts w:cs="Calibri"/>
                <w:sz w:val="24"/>
                <w:szCs w:val="24"/>
              </w:rPr>
            </w:pPr>
          </w:p>
        </w:tc>
        <w:tc>
          <w:tcPr>
            <w:tcW w:w="693" w:type="dxa"/>
          </w:tcPr>
          <w:p w14:paraId="72A89CF1" w14:textId="77777777" w:rsidR="00E955BB" w:rsidRPr="00A62389" w:rsidRDefault="00E955BB" w:rsidP="00C032CC">
            <w:pPr>
              <w:jc w:val="both"/>
              <w:rPr>
                <w:rFonts w:cs="Calibri"/>
                <w:sz w:val="24"/>
                <w:szCs w:val="24"/>
              </w:rPr>
            </w:pPr>
          </w:p>
        </w:tc>
        <w:tc>
          <w:tcPr>
            <w:tcW w:w="4316" w:type="dxa"/>
            <w:gridSpan w:val="3"/>
            <w:vAlign w:val="center"/>
          </w:tcPr>
          <w:p w14:paraId="4999CD59" w14:textId="77777777" w:rsidR="00E955BB" w:rsidRPr="00A62389" w:rsidRDefault="00E955BB" w:rsidP="00C032CC">
            <w:pPr>
              <w:jc w:val="both"/>
              <w:rPr>
                <w:rFonts w:cs="Calibri"/>
                <w:sz w:val="24"/>
                <w:szCs w:val="24"/>
              </w:rPr>
            </w:pPr>
            <w:r w:rsidRPr="00A62389">
              <w:rPr>
                <w:rFonts w:cs="Calibri"/>
                <w:sz w:val="24"/>
                <w:szCs w:val="24"/>
              </w:rPr>
              <w:t>Totale complessivo (tutte le classi e categorie)</w:t>
            </w:r>
          </w:p>
        </w:tc>
        <w:tc>
          <w:tcPr>
            <w:tcW w:w="3280" w:type="dxa"/>
            <w:vAlign w:val="center"/>
          </w:tcPr>
          <w:p w14:paraId="2C67BCA7" w14:textId="77777777" w:rsidR="00E955BB" w:rsidRPr="00A62389" w:rsidRDefault="00E955BB" w:rsidP="00C032CC">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bl>
    <w:p w14:paraId="4E7567FE" w14:textId="77777777" w:rsidR="00E955BB" w:rsidRPr="00A62389" w:rsidRDefault="00E955BB" w:rsidP="00E955BB">
      <w:pPr>
        <w:jc w:val="both"/>
        <w:rPr>
          <w:rFonts w:cs="Calibri"/>
          <w:sz w:val="24"/>
          <w:szCs w:val="24"/>
        </w:rPr>
      </w:pPr>
      <w:r w:rsidRPr="00A62389">
        <w:rPr>
          <w:rFonts w:cs="Calibri"/>
          <w:sz w:val="24"/>
          <w:szCs w:val="24"/>
        </w:rPr>
        <w:t>(</w:t>
      </w:r>
      <w:proofErr w:type="gramStart"/>
      <w:r w:rsidRPr="00A62389">
        <w:rPr>
          <w:rFonts w:cs="Calibri"/>
          <w:sz w:val="24"/>
          <w:szCs w:val="24"/>
        </w:rPr>
        <w:t>*)</w:t>
      </w:r>
      <w:r w:rsidRPr="00A62389">
        <w:rPr>
          <w:rFonts w:cs="Calibri"/>
          <w:i/>
          <w:sz w:val="24"/>
          <w:szCs w:val="24"/>
        </w:rPr>
        <w:t>indicare</w:t>
      </w:r>
      <w:proofErr w:type="gramEnd"/>
      <w:r w:rsidRPr="00A62389">
        <w:rPr>
          <w:rFonts w:cs="Calibri"/>
          <w:i/>
          <w:sz w:val="24"/>
          <w:szCs w:val="24"/>
        </w:rPr>
        <w:t xml:space="preserve"> la fase del  servizio  di cui alle tabelle B/B2 DM 4 aprile 2001- </w:t>
      </w:r>
    </w:p>
    <w:p w14:paraId="09235E2F" w14:textId="77777777" w:rsidR="00E955BB" w:rsidRPr="00A62389" w:rsidRDefault="00E955BB" w:rsidP="00E955BB">
      <w:pPr>
        <w:jc w:val="both"/>
        <w:rPr>
          <w:rFonts w:cs="Calibri"/>
          <w:sz w:val="24"/>
          <w:szCs w:val="24"/>
        </w:rPr>
      </w:pPr>
      <w:proofErr w:type="gramStart"/>
      <w:r w:rsidRPr="00A62389">
        <w:rPr>
          <w:rFonts w:cs="Calibri"/>
          <w:sz w:val="24"/>
          <w:szCs w:val="24"/>
        </w:rPr>
        <w:t>e</w:t>
      </w:r>
      <w:proofErr w:type="gramEnd"/>
      <w:r w:rsidRPr="00A62389">
        <w:rPr>
          <w:rFonts w:cs="Calibri"/>
          <w:sz w:val="24"/>
          <w:szCs w:val="24"/>
        </w:rPr>
        <w:t xml:space="preserve"> come meglio specificato nell’ulteriore distinta allegata che deve essere completa, per ciascun lavoro, delle indicazioni dell’anno di esecuzione, della descrizione, dell’ubicazione, del committente, delle categorie, nonché delle prestazioni e dell’importo eseguito dei lavori relativamente a ciascuna classe e categoria.</w:t>
      </w:r>
    </w:p>
    <w:p w14:paraId="2CE0DB8F" w14:textId="0E7CBB18" w:rsidR="00E955BB" w:rsidRPr="00A62389" w:rsidRDefault="00E955BB" w:rsidP="007A1F8F">
      <w:pPr>
        <w:numPr>
          <w:ilvl w:val="0"/>
          <w:numId w:val="128"/>
        </w:numPr>
        <w:jc w:val="both"/>
        <w:rPr>
          <w:rFonts w:cs="Calibri"/>
          <w:bCs/>
          <w:sz w:val="24"/>
          <w:szCs w:val="24"/>
        </w:rPr>
      </w:pPr>
      <w:proofErr w:type="gramStart"/>
      <w:r w:rsidRPr="00A62389">
        <w:rPr>
          <w:rFonts w:cs="Calibri"/>
          <w:bCs/>
          <w:sz w:val="24"/>
          <w:szCs w:val="24"/>
        </w:rPr>
        <w:t>ha</w:t>
      </w:r>
      <w:proofErr w:type="gramEnd"/>
      <w:r w:rsidRPr="00A62389">
        <w:rPr>
          <w:rFonts w:cs="Calibri"/>
          <w:bCs/>
          <w:sz w:val="24"/>
          <w:szCs w:val="24"/>
        </w:rPr>
        <w:t xml:space="preserve"> espletato negli ultimi dieci anni antecedenti la data di pubblicazion</w:t>
      </w:r>
      <w:r w:rsidR="00FA28FB" w:rsidRPr="00A62389">
        <w:rPr>
          <w:rFonts w:cs="Calibri"/>
          <w:bCs/>
          <w:sz w:val="24"/>
          <w:szCs w:val="24"/>
        </w:rPr>
        <w:t xml:space="preserve">e del presente bando di gara </w:t>
      </w:r>
      <w:r w:rsidRPr="00A62389">
        <w:rPr>
          <w:rFonts w:cs="Calibri"/>
          <w:bCs/>
          <w:sz w:val="24"/>
          <w:szCs w:val="24"/>
        </w:rPr>
        <w:t>due servizi di architettura e ingegneria relativi ai lavori appartenenti ad ognuna delle categorie dei lavori cui si riferiscono i servizi da per un importo non inferiore a quello indicato nel bando di gara.</w:t>
      </w:r>
    </w:p>
    <w:p w14:paraId="4953D66A" w14:textId="77777777" w:rsidR="00E955BB" w:rsidRPr="00A62389" w:rsidRDefault="00E955BB" w:rsidP="00E955BB">
      <w:pPr>
        <w:jc w:val="both"/>
        <w:rPr>
          <w:rFonts w:cs="Calibri"/>
          <w:sz w:val="24"/>
          <w:szCs w:val="24"/>
        </w:rPr>
      </w:pPr>
    </w:p>
    <w:tbl>
      <w:tblPr>
        <w:tblW w:w="8859"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1"/>
        <w:gridCol w:w="801"/>
        <w:gridCol w:w="800"/>
        <w:gridCol w:w="668"/>
        <w:gridCol w:w="669"/>
        <w:gridCol w:w="2507"/>
        <w:gridCol w:w="2613"/>
      </w:tblGrid>
      <w:tr w:rsidR="00A62389" w:rsidRPr="00A62389" w14:paraId="0ABAE42B" w14:textId="77777777" w:rsidTr="00EB3A14">
        <w:trPr>
          <w:cantSplit/>
        </w:trPr>
        <w:tc>
          <w:tcPr>
            <w:tcW w:w="801" w:type="dxa"/>
            <w:vMerge w:val="restart"/>
            <w:textDirection w:val="btLr"/>
          </w:tcPr>
          <w:p w14:paraId="586E8D36" w14:textId="77777777" w:rsidR="00EB3A14" w:rsidRPr="00A62389" w:rsidRDefault="00EB3A14" w:rsidP="00EB3A14">
            <w:pPr>
              <w:spacing w:after="0" w:line="360" w:lineRule="auto"/>
              <w:rPr>
                <w:rFonts w:ascii="Times New Roman" w:eastAsia="Times New Roman" w:hAnsi="Times New Roman"/>
                <w:i/>
                <w:lang w:eastAsia="it-IT"/>
              </w:rPr>
            </w:pPr>
            <w:proofErr w:type="gramStart"/>
            <w:r w:rsidRPr="00A62389">
              <w:rPr>
                <w:rFonts w:ascii="Times New Roman" w:eastAsia="Times New Roman" w:hAnsi="Times New Roman"/>
                <w:i/>
                <w:lang w:eastAsia="it-IT"/>
              </w:rPr>
              <w:t>servizio</w:t>
            </w:r>
            <w:proofErr w:type="gramEnd"/>
          </w:p>
        </w:tc>
        <w:tc>
          <w:tcPr>
            <w:tcW w:w="801" w:type="dxa"/>
            <w:vMerge w:val="restart"/>
            <w:textDirection w:val="btLr"/>
          </w:tcPr>
          <w:p w14:paraId="242C40A3" w14:textId="77777777" w:rsidR="00EB3A14" w:rsidRPr="00A62389" w:rsidRDefault="00EB3A14" w:rsidP="00EB3A14">
            <w:pPr>
              <w:spacing w:after="0" w:line="360" w:lineRule="auto"/>
              <w:rPr>
                <w:rFonts w:ascii="Times New Roman" w:eastAsia="Times New Roman" w:hAnsi="Times New Roman"/>
                <w:i/>
                <w:sz w:val="32"/>
                <w:szCs w:val="32"/>
                <w:lang w:eastAsia="it-IT"/>
              </w:rPr>
            </w:pPr>
            <w:r w:rsidRPr="00A62389">
              <w:rPr>
                <w:rFonts w:ascii="Times New Roman" w:eastAsia="Times New Roman" w:hAnsi="Times New Roman"/>
                <w:i/>
                <w:sz w:val="32"/>
                <w:szCs w:val="32"/>
                <w:lang w:eastAsia="it-IT"/>
              </w:rPr>
              <w:t>(*)</w:t>
            </w:r>
          </w:p>
        </w:tc>
        <w:tc>
          <w:tcPr>
            <w:tcW w:w="800" w:type="dxa"/>
            <w:vMerge w:val="restart"/>
            <w:textDirection w:val="btLr"/>
          </w:tcPr>
          <w:p w14:paraId="50B875E5" w14:textId="77777777" w:rsidR="00EB3A14" w:rsidRPr="00A62389" w:rsidRDefault="00EB3A14" w:rsidP="00EB3A14">
            <w:pPr>
              <w:spacing w:after="0" w:line="360" w:lineRule="auto"/>
              <w:rPr>
                <w:rFonts w:ascii="Times New Roman" w:eastAsia="Times New Roman" w:hAnsi="Times New Roman"/>
                <w:i/>
                <w:sz w:val="18"/>
                <w:szCs w:val="20"/>
                <w:lang w:eastAsia="it-IT"/>
              </w:rPr>
            </w:pPr>
            <w:r w:rsidRPr="00A62389">
              <w:rPr>
                <w:rFonts w:ascii="Times New Roman" w:eastAsia="Times New Roman" w:hAnsi="Times New Roman"/>
                <w:i/>
                <w:sz w:val="18"/>
                <w:szCs w:val="20"/>
                <w:lang w:eastAsia="it-IT"/>
              </w:rPr>
              <w:t>Etc.</w:t>
            </w:r>
          </w:p>
          <w:p w14:paraId="4F8FB35F" w14:textId="77777777" w:rsidR="00EB3A14" w:rsidRPr="00A62389" w:rsidRDefault="00EB3A14" w:rsidP="00EB3A14">
            <w:pPr>
              <w:spacing w:after="0" w:line="360" w:lineRule="auto"/>
              <w:rPr>
                <w:rFonts w:ascii="Times New Roman" w:eastAsia="Times New Roman" w:hAnsi="Times New Roman"/>
                <w:i/>
                <w:sz w:val="20"/>
                <w:szCs w:val="20"/>
                <w:lang w:eastAsia="it-IT"/>
              </w:rPr>
            </w:pPr>
          </w:p>
        </w:tc>
        <w:tc>
          <w:tcPr>
            <w:tcW w:w="3844" w:type="dxa"/>
            <w:gridSpan w:val="3"/>
            <w:vAlign w:val="center"/>
          </w:tcPr>
          <w:p w14:paraId="56E133E7" w14:textId="77777777" w:rsidR="00EB3A14" w:rsidRPr="00A62389" w:rsidRDefault="00EB3A14" w:rsidP="00EB3A14">
            <w:pPr>
              <w:spacing w:after="0" w:line="360" w:lineRule="auto"/>
              <w:rPr>
                <w:rFonts w:ascii="Times New Roman" w:eastAsia="Times New Roman" w:hAnsi="Times New Roman"/>
                <w:i/>
                <w:sz w:val="20"/>
                <w:szCs w:val="20"/>
                <w:lang w:eastAsia="it-IT"/>
              </w:rPr>
            </w:pPr>
            <w:proofErr w:type="gramStart"/>
            <w:r w:rsidRPr="00A62389">
              <w:rPr>
                <w:rFonts w:ascii="Times New Roman" w:eastAsia="Times New Roman" w:hAnsi="Times New Roman"/>
                <w:i/>
                <w:sz w:val="20"/>
                <w:szCs w:val="20"/>
                <w:lang w:eastAsia="it-IT"/>
              </w:rPr>
              <w:t>definizioni</w:t>
            </w:r>
            <w:proofErr w:type="gramEnd"/>
            <w:r w:rsidRPr="00A62389">
              <w:rPr>
                <w:rFonts w:ascii="Times New Roman" w:eastAsia="Times New Roman" w:hAnsi="Times New Roman"/>
                <w:i/>
                <w:sz w:val="20"/>
                <w:szCs w:val="20"/>
                <w:lang w:eastAsia="it-IT"/>
              </w:rPr>
              <w:t xml:space="preserve"> di cui all’articolo 14 L. 143/49</w:t>
            </w:r>
          </w:p>
        </w:tc>
        <w:tc>
          <w:tcPr>
            <w:tcW w:w="2613" w:type="dxa"/>
            <w:vMerge w:val="restart"/>
            <w:vAlign w:val="center"/>
          </w:tcPr>
          <w:p w14:paraId="18911071" w14:textId="77777777" w:rsidR="00EB3A14" w:rsidRPr="00A62389" w:rsidRDefault="00EB3A14" w:rsidP="00EB3A14">
            <w:pPr>
              <w:spacing w:after="0" w:line="360" w:lineRule="auto"/>
              <w:jc w:val="center"/>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 xml:space="preserve">Importo dei lavori </w:t>
            </w:r>
          </w:p>
          <w:p w14:paraId="10308BA1" w14:textId="77777777" w:rsidR="00EB3A14" w:rsidRPr="00A62389" w:rsidRDefault="00EB3A14" w:rsidP="00EB3A14">
            <w:pPr>
              <w:spacing w:after="0" w:line="360" w:lineRule="auto"/>
              <w:jc w:val="center"/>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w:t>
            </w:r>
            <w:proofErr w:type="gramStart"/>
            <w:r w:rsidRPr="00A62389">
              <w:rPr>
                <w:rFonts w:ascii="Times New Roman" w:eastAsia="Times New Roman" w:hAnsi="Times New Roman"/>
                <w:i/>
                <w:sz w:val="20"/>
                <w:szCs w:val="20"/>
                <w:lang w:eastAsia="it-IT"/>
              </w:rPr>
              <w:t>ogni</w:t>
            </w:r>
            <w:proofErr w:type="gramEnd"/>
            <w:r w:rsidRPr="00A62389">
              <w:rPr>
                <w:rFonts w:ascii="Times New Roman" w:eastAsia="Times New Roman" w:hAnsi="Times New Roman"/>
                <w:i/>
                <w:sz w:val="20"/>
                <w:szCs w:val="20"/>
                <w:lang w:eastAsia="it-IT"/>
              </w:rPr>
              <w:t xml:space="preserve"> riga un solo lavoro)</w:t>
            </w:r>
          </w:p>
          <w:p w14:paraId="31696B64" w14:textId="77777777" w:rsidR="00EB3A14" w:rsidRPr="00A62389" w:rsidRDefault="00EB3A14" w:rsidP="00EB3A14">
            <w:pPr>
              <w:spacing w:after="0" w:line="360" w:lineRule="auto"/>
              <w:jc w:val="center"/>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w:t>
            </w:r>
            <w:proofErr w:type="gramStart"/>
            <w:r w:rsidRPr="00A62389">
              <w:rPr>
                <w:rFonts w:ascii="Times New Roman" w:eastAsia="Times New Roman" w:hAnsi="Times New Roman"/>
                <w:i/>
                <w:sz w:val="20"/>
                <w:szCs w:val="20"/>
                <w:lang w:eastAsia="it-IT"/>
              </w:rPr>
              <w:t>cosiddetti</w:t>
            </w:r>
            <w:proofErr w:type="gramEnd"/>
            <w:r w:rsidRPr="00A62389">
              <w:rPr>
                <w:rFonts w:ascii="Times New Roman" w:eastAsia="Times New Roman" w:hAnsi="Times New Roman"/>
                <w:i/>
                <w:sz w:val="20"/>
                <w:szCs w:val="20"/>
                <w:lang w:eastAsia="it-IT"/>
              </w:rPr>
              <w:t xml:space="preserve"> “di punta”)</w:t>
            </w:r>
          </w:p>
          <w:p w14:paraId="3449B53E" w14:textId="77777777" w:rsidR="00EB3A14" w:rsidRPr="00A62389" w:rsidRDefault="00EB3A14" w:rsidP="00EB3A14">
            <w:pPr>
              <w:spacing w:after="0" w:line="360" w:lineRule="auto"/>
              <w:rPr>
                <w:rFonts w:ascii="Times New Roman" w:eastAsia="Times New Roman" w:hAnsi="Times New Roman"/>
                <w:i/>
                <w:sz w:val="20"/>
                <w:szCs w:val="20"/>
                <w:lang w:eastAsia="it-IT"/>
              </w:rPr>
            </w:pPr>
          </w:p>
        </w:tc>
      </w:tr>
      <w:tr w:rsidR="00A62389" w:rsidRPr="00A62389" w14:paraId="59A21F25" w14:textId="77777777" w:rsidTr="00EB3A14">
        <w:trPr>
          <w:cantSplit/>
        </w:trPr>
        <w:tc>
          <w:tcPr>
            <w:tcW w:w="801" w:type="dxa"/>
            <w:vMerge/>
            <w:vAlign w:val="center"/>
          </w:tcPr>
          <w:p w14:paraId="3ECFF487" w14:textId="77777777" w:rsidR="00EB3A14" w:rsidRPr="00A62389" w:rsidRDefault="00EB3A14" w:rsidP="00EB3A14">
            <w:pPr>
              <w:spacing w:before="60" w:after="60" w:line="360" w:lineRule="auto"/>
              <w:rPr>
                <w:rFonts w:ascii="Times New Roman" w:eastAsia="Times New Roman" w:hAnsi="Times New Roman"/>
                <w:i/>
                <w:szCs w:val="20"/>
                <w:lang w:eastAsia="it-IT"/>
              </w:rPr>
            </w:pPr>
          </w:p>
        </w:tc>
        <w:tc>
          <w:tcPr>
            <w:tcW w:w="801" w:type="dxa"/>
            <w:vMerge/>
          </w:tcPr>
          <w:p w14:paraId="4AE4ADA4" w14:textId="77777777" w:rsidR="00EB3A14" w:rsidRPr="00A62389" w:rsidRDefault="00EB3A14" w:rsidP="00EB3A14">
            <w:pPr>
              <w:spacing w:before="60" w:after="60" w:line="360" w:lineRule="auto"/>
              <w:rPr>
                <w:rFonts w:ascii="Times New Roman" w:eastAsia="Times New Roman" w:hAnsi="Times New Roman"/>
                <w:i/>
                <w:szCs w:val="20"/>
                <w:lang w:eastAsia="it-IT"/>
              </w:rPr>
            </w:pPr>
          </w:p>
        </w:tc>
        <w:tc>
          <w:tcPr>
            <w:tcW w:w="800" w:type="dxa"/>
            <w:vMerge/>
          </w:tcPr>
          <w:p w14:paraId="41E65B2C" w14:textId="77777777" w:rsidR="00EB3A14" w:rsidRPr="00A62389" w:rsidRDefault="00EB3A14" w:rsidP="00EB3A14">
            <w:pPr>
              <w:spacing w:before="60" w:after="60" w:line="360" w:lineRule="auto"/>
              <w:rPr>
                <w:rFonts w:ascii="Times New Roman" w:eastAsia="Times New Roman" w:hAnsi="Times New Roman"/>
                <w:i/>
                <w:szCs w:val="20"/>
                <w:lang w:eastAsia="it-IT"/>
              </w:rPr>
            </w:pPr>
          </w:p>
        </w:tc>
        <w:tc>
          <w:tcPr>
            <w:tcW w:w="668" w:type="dxa"/>
            <w:vAlign w:val="center"/>
          </w:tcPr>
          <w:p w14:paraId="3D4484B8" w14:textId="77777777" w:rsidR="00EB3A14" w:rsidRPr="00A62389" w:rsidRDefault="00EB3A14" w:rsidP="00EB3A14">
            <w:pPr>
              <w:spacing w:before="60" w:after="60" w:line="360" w:lineRule="auto"/>
              <w:rPr>
                <w:rFonts w:ascii="Times New Roman" w:eastAsia="Times New Roman" w:hAnsi="Times New Roman"/>
                <w:i/>
                <w:sz w:val="20"/>
                <w:szCs w:val="20"/>
                <w:lang w:eastAsia="it-IT"/>
              </w:rPr>
            </w:pPr>
            <w:proofErr w:type="gramStart"/>
            <w:r w:rsidRPr="00A62389">
              <w:rPr>
                <w:rFonts w:ascii="Times New Roman" w:eastAsia="Times New Roman" w:hAnsi="Times New Roman"/>
                <w:i/>
                <w:sz w:val="20"/>
                <w:szCs w:val="20"/>
                <w:lang w:eastAsia="it-IT"/>
              </w:rPr>
              <w:t>classe</w:t>
            </w:r>
            <w:proofErr w:type="gramEnd"/>
          </w:p>
        </w:tc>
        <w:tc>
          <w:tcPr>
            <w:tcW w:w="669" w:type="dxa"/>
            <w:vAlign w:val="center"/>
          </w:tcPr>
          <w:p w14:paraId="08A4699A" w14:textId="77777777" w:rsidR="00EB3A14" w:rsidRPr="00A62389" w:rsidRDefault="00EB3A14" w:rsidP="00EB3A14">
            <w:pPr>
              <w:spacing w:before="60" w:after="60" w:line="360" w:lineRule="auto"/>
              <w:rPr>
                <w:rFonts w:ascii="Times New Roman" w:eastAsia="Times New Roman" w:hAnsi="Times New Roman"/>
                <w:i/>
                <w:sz w:val="20"/>
                <w:szCs w:val="20"/>
                <w:lang w:eastAsia="it-IT"/>
              </w:rPr>
            </w:pPr>
            <w:proofErr w:type="spellStart"/>
            <w:proofErr w:type="gramStart"/>
            <w:r w:rsidRPr="00A62389">
              <w:rPr>
                <w:rFonts w:ascii="Times New Roman" w:eastAsia="Times New Roman" w:hAnsi="Times New Roman"/>
                <w:i/>
                <w:sz w:val="20"/>
                <w:szCs w:val="20"/>
                <w:lang w:eastAsia="it-IT"/>
              </w:rPr>
              <w:t>categ</w:t>
            </w:r>
            <w:proofErr w:type="spellEnd"/>
            <w:proofErr w:type="gramEnd"/>
            <w:r w:rsidRPr="00A62389">
              <w:rPr>
                <w:rFonts w:ascii="Times New Roman" w:eastAsia="Times New Roman" w:hAnsi="Times New Roman"/>
                <w:i/>
                <w:sz w:val="20"/>
                <w:szCs w:val="20"/>
                <w:lang w:eastAsia="it-IT"/>
              </w:rPr>
              <w:t>.</w:t>
            </w:r>
          </w:p>
        </w:tc>
        <w:tc>
          <w:tcPr>
            <w:tcW w:w="2507" w:type="dxa"/>
            <w:vAlign w:val="center"/>
          </w:tcPr>
          <w:p w14:paraId="2673FBDC" w14:textId="77777777" w:rsidR="00EB3A14" w:rsidRPr="00A62389" w:rsidRDefault="00EB3A14" w:rsidP="00EB3A14">
            <w:pPr>
              <w:spacing w:before="60" w:after="60" w:line="360" w:lineRule="auto"/>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Descrizione sommaria</w:t>
            </w:r>
          </w:p>
        </w:tc>
        <w:tc>
          <w:tcPr>
            <w:tcW w:w="2613" w:type="dxa"/>
            <w:vMerge/>
            <w:vAlign w:val="center"/>
          </w:tcPr>
          <w:p w14:paraId="4A91E244" w14:textId="77777777" w:rsidR="00EB3A14" w:rsidRPr="00A62389" w:rsidRDefault="00EB3A14" w:rsidP="00EB3A14">
            <w:pPr>
              <w:spacing w:before="60" w:after="60" w:line="360" w:lineRule="auto"/>
              <w:rPr>
                <w:rFonts w:ascii="Times New Roman" w:eastAsia="Times New Roman" w:hAnsi="Times New Roman"/>
                <w:i/>
                <w:szCs w:val="20"/>
                <w:lang w:eastAsia="it-IT"/>
              </w:rPr>
            </w:pPr>
          </w:p>
        </w:tc>
      </w:tr>
      <w:tr w:rsidR="00A62389" w:rsidRPr="00A62389" w14:paraId="4E57B69A" w14:textId="77777777" w:rsidTr="00EB3A14">
        <w:trPr>
          <w:cantSplit/>
        </w:trPr>
        <w:tc>
          <w:tcPr>
            <w:tcW w:w="801" w:type="dxa"/>
          </w:tcPr>
          <w:p w14:paraId="3B91C37B"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1°</w:t>
            </w:r>
          </w:p>
        </w:tc>
        <w:tc>
          <w:tcPr>
            <w:tcW w:w="801" w:type="dxa"/>
          </w:tcPr>
          <w:p w14:paraId="620514E2"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800" w:type="dxa"/>
          </w:tcPr>
          <w:p w14:paraId="77FEFBB6"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668" w:type="dxa"/>
            <w:vMerge w:val="restart"/>
          </w:tcPr>
          <w:p w14:paraId="0C0B7E9D"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669" w:type="dxa"/>
            <w:vMerge w:val="restart"/>
          </w:tcPr>
          <w:p w14:paraId="30050C80"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2507" w:type="dxa"/>
          </w:tcPr>
          <w:p w14:paraId="4CBD5E92"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2613" w:type="dxa"/>
          </w:tcPr>
          <w:p w14:paraId="17E1D93D"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55373E7B" w14:textId="77777777" w:rsidTr="00EB3A14">
        <w:trPr>
          <w:cantSplit/>
        </w:trPr>
        <w:tc>
          <w:tcPr>
            <w:tcW w:w="801" w:type="dxa"/>
          </w:tcPr>
          <w:p w14:paraId="160509B0"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2°</w:t>
            </w:r>
          </w:p>
        </w:tc>
        <w:tc>
          <w:tcPr>
            <w:tcW w:w="801" w:type="dxa"/>
          </w:tcPr>
          <w:p w14:paraId="5A517350"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800" w:type="dxa"/>
          </w:tcPr>
          <w:p w14:paraId="01C19DC1"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668" w:type="dxa"/>
            <w:vMerge/>
          </w:tcPr>
          <w:p w14:paraId="7BCDB8D8"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669" w:type="dxa"/>
            <w:vMerge/>
          </w:tcPr>
          <w:p w14:paraId="1E393E78"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2507" w:type="dxa"/>
          </w:tcPr>
          <w:p w14:paraId="151E3FB6" w14:textId="77777777" w:rsidR="00EB3A14" w:rsidRPr="00A62389" w:rsidRDefault="00EB3A14" w:rsidP="00EB3A14">
            <w:pPr>
              <w:spacing w:before="60" w:after="60" w:line="360" w:lineRule="auto"/>
              <w:textAlignment w:val="baseline"/>
              <w:rPr>
                <w:rFonts w:ascii="Times New Roman" w:eastAsia="Times New Roman" w:hAnsi="Times New Roman"/>
                <w:szCs w:val="20"/>
                <w:lang w:eastAsia="it-IT"/>
              </w:rPr>
            </w:pPr>
          </w:p>
        </w:tc>
        <w:tc>
          <w:tcPr>
            <w:tcW w:w="2613" w:type="dxa"/>
          </w:tcPr>
          <w:p w14:paraId="447EF2D9"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2E2237BF" w14:textId="77777777" w:rsidTr="00EB3A14">
        <w:trPr>
          <w:cantSplit/>
        </w:trPr>
        <w:tc>
          <w:tcPr>
            <w:tcW w:w="801" w:type="dxa"/>
          </w:tcPr>
          <w:p w14:paraId="4364D1BF"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1°</w:t>
            </w:r>
          </w:p>
        </w:tc>
        <w:tc>
          <w:tcPr>
            <w:tcW w:w="801" w:type="dxa"/>
          </w:tcPr>
          <w:p w14:paraId="0DCF56CB"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800" w:type="dxa"/>
          </w:tcPr>
          <w:p w14:paraId="66416B62"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668" w:type="dxa"/>
            <w:vMerge w:val="restart"/>
          </w:tcPr>
          <w:p w14:paraId="76C16CEF"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669" w:type="dxa"/>
            <w:vMerge w:val="restart"/>
          </w:tcPr>
          <w:p w14:paraId="757D00F6"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2507" w:type="dxa"/>
          </w:tcPr>
          <w:p w14:paraId="579ACC2F" w14:textId="77777777" w:rsidR="00EB3A14" w:rsidRPr="00A62389" w:rsidRDefault="00EB3A14" w:rsidP="00EB3A14">
            <w:pPr>
              <w:spacing w:before="60" w:after="60" w:line="360" w:lineRule="auto"/>
              <w:textAlignment w:val="baseline"/>
              <w:rPr>
                <w:rFonts w:ascii="Times New Roman" w:eastAsia="Times New Roman" w:hAnsi="Times New Roman"/>
                <w:szCs w:val="20"/>
                <w:lang w:eastAsia="it-IT"/>
              </w:rPr>
            </w:pPr>
          </w:p>
        </w:tc>
        <w:tc>
          <w:tcPr>
            <w:tcW w:w="2613" w:type="dxa"/>
          </w:tcPr>
          <w:p w14:paraId="689819CA"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557CE4C5" w14:textId="77777777" w:rsidTr="00EB3A14">
        <w:trPr>
          <w:cantSplit/>
        </w:trPr>
        <w:tc>
          <w:tcPr>
            <w:tcW w:w="801" w:type="dxa"/>
          </w:tcPr>
          <w:p w14:paraId="71C15A4C"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2°</w:t>
            </w:r>
          </w:p>
        </w:tc>
        <w:tc>
          <w:tcPr>
            <w:tcW w:w="801" w:type="dxa"/>
          </w:tcPr>
          <w:p w14:paraId="21B2137E"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800" w:type="dxa"/>
          </w:tcPr>
          <w:p w14:paraId="47A2823E"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668" w:type="dxa"/>
            <w:vMerge/>
          </w:tcPr>
          <w:p w14:paraId="406B6A93"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669" w:type="dxa"/>
            <w:vMerge/>
          </w:tcPr>
          <w:p w14:paraId="73E47260"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2507" w:type="dxa"/>
          </w:tcPr>
          <w:p w14:paraId="1E04B913"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2613" w:type="dxa"/>
          </w:tcPr>
          <w:p w14:paraId="363CCC78"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68978F66" w14:textId="77777777" w:rsidTr="00EB3A14">
        <w:trPr>
          <w:cantSplit/>
        </w:trPr>
        <w:tc>
          <w:tcPr>
            <w:tcW w:w="801" w:type="dxa"/>
          </w:tcPr>
          <w:p w14:paraId="336136DA"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1°</w:t>
            </w:r>
          </w:p>
        </w:tc>
        <w:tc>
          <w:tcPr>
            <w:tcW w:w="801" w:type="dxa"/>
          </w:tcPr>
          <w:p w14:paraId="33822881"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800" w:type="dxa"/>
          </w:tcPr>
          <w:p w14:paraId="2358B881"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668" w:type="dxa"/>
            <w:vMerge w:val="restart"/>
          </w:tcPr>
          <w:p w14:paraId="1DAAE5F6"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669" w:type="dxa"/>
            <w:vMerge w:val="restart"/>
          </w:tcPr>
          <w:p w14:paraId="4044D194"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2507" w:type="dxa"/>
          </w:tcPr>
          <w:p w14:paraId="2B28F1FC"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2613" w:type="dxa"/>
          </w:tcPr>
          <w:p w14:paraId="5CD81481"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0BE7FE17" w14:textId="77777777" w:rsidTr="00EB3A14">
        <w:trPr>
          <w:cantSplit/>
        </w:trPr>
        <w:tc>
          <w:tcPr>
            <w:tcW w:w="801" w:type="dxa"/>
          </w:tcPr>
          <w:p w14:paraId="19652389"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2°</w:t>
            </w:r>
          </w:p>
        </w:tc>
        <w:tc>
          <w:tcPr>
            <w:tcW w:w="801" w:type="dxa"/>
          </w:tcPr>
          <w:p w14:paraId="5810EC53"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800" w:type="dxa"/>
          </w:tcPr>
          <w:p w14:paraId="1C4716C7"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668" w:type="dxa"/>
            <w:vMerge/>
          </w:tcPr>
          <w:p w14:paraId="6E4195F9"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669" w:type="dxa"/>
            <w:vMerge/>
          </w:tcPr>
          <w:p w14:paraId="65236ECF"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2507" w:type="dxa"/>
          </w:tcPr>
          <w:p w14:paraId="1B5EF70F"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2613" w:type="dxa"/>
          </w:tcPr>
          <w:p w14:paraId="2538B798"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bl>
    <w:p w14:paraId="3D79C771" w14:textId="77777777" w:rsidR="00E955BB" w:rsidRPr="00A62389" w:rsidRDefault="00E955BB" w:rsidP="00E955BB">
      <w:pPr>
        <w:jc w:val="both"/>
        <w:rPr>
          <w:rFonts w:cs="Calibri"/>
          <w:sz w:val="24"/>
          <w:szCs w:val="24"/>
        </w:rPr>
      </w:pPr>
      <w:r w:rsidRPr="00A62389">
        <w:rPr>
          <w:rFonts w:cs="Calibri"/>
          <w:sz w:val="24"/>
          <w:szCs w:val="24"/>
        </w:rPr>
        <w:t>(</w:t>
      </w:r>
      <w:proofErr w:type="gramStart"/>
      <w:r w:rsidRPr="00A62389">
        <w:rPr>
          <w:rFonts w:cs="Calibri"/>
          <w:sz w:val="24"/>
          <w:szCs w:val="24"/>
        </w:rPr>
        <w:t>*)</w:t>
      </w:r>
      <w:r w:rsidRPr="00A62389">
        <w:rPr>
          <w:rFonts w:cs="Calibri"/>
          <w:i/>
          <w:sz w:val="24"/>
          <w:szCs w:val="24"/>
        </w:rPr>
        <w:t>indicare</w:t>
      </w:r>
      <w:proofErr w:type="gramEnd"/>
      <w:r w:rsidRPr="00A62389">
        <w:rPr>
          <w:rFonts w:cs="Calibri"/>
          <w:i/>
          <w:sz w:val="24"/>
          <w:szCs w:val="24"/>
        </w:rPr>
        <w:t xml:space="preserve"> la fase del  servizio  di cui alle tabelle B/B2 DM 4 aprile 2001- </w:t>
      </w:r>
    </w:p>
    <w:p w14:paraId="03E5031C" w14:textId="77777777" w:rsidR="00E955BB" w:rsidRPr="00A62389" w:rsidRDefault="00E955BB" w:rsidP="00E955BB">
      <w:pPr>
        <w:jc w:val="both"/>
        <w:rPr>
          <w:rFonts w:cs="Calibri"/>
          <w:sz w:val="24"/>
          <w:szCs w:val="24"/>
        </w:rPr>
      </w:pPr>
      <w:proofErr w:type="gramStart"/>
      <w:r w:rsidRPr="00A62389">
        <w:rPr>
          <w:rFonts w:cs="Calibri"/>
          <w:sz w:val="24"/>
          <w:szCs w:val="24"/>
        </w:rPr>
        <w:t>e</w:t>
      </w:r>
      <w:proofErr w:type="gramEnd"/>
      <w:r w:rsidRPr="00A62389">
        <w:rPr>
          <w:rFonts w:cs="Calibri"/>
          <w:sz w:val="24"/>
          <w:szCs w:val="24"/>
        </w:rPr>
        <w:t xml:space="preserve"> come meglio specificato nel dettaglio nella distinta allegata ai sensi della precedente lettera b), ove sono contrassegnati i servizi relativi ai lavori di importo superiore al minimo richiesto;</w:t>
      </w:r>
    </w:p>
    <w:p w14:paraId="51DFD761" w14:textId="27E10B79" w:rsidR="00E955BB" w:rsidRPr="00A62389" w:rsidRDefault="00E955BB" w:rsidP="007A1F8F">
      <w:pPr>
        <w:numPr>
          <w:ilvl w:val="0"/>
          <w:numId w:val="128"/>
        </w:numPr>
        <w:jc w:val="both"/>
        <w:rPr>
          <w:rFonts w:cs="Calibri"/>
          <w:bCs/>
          <w:iCs/>
          <w:sz w:val="24"/>
          <w:szCs w:val="24"/>
        </w:rPr>
      </w:pPr>
      <w:r w:rsidRPr="00A62389">
        <w:rPr>
          <w:rFonts w:cs="Calibri"/>
          <w:bCs/>
          <w:sz w:val="24"/>
          <w:szCs w:val="24"/>
        </w:rPr>
        <w:t>per i soggetti organizzati in forma societaria aver utilizzato un numero medio annuo di personale tecnico negli ultimi tre anni precedenti la data di pubblicazione del bando di gara (comprendente i soci attivi, i dipendenti, i consulenti su base annua iscritti ai relativi albi professionali, ove esistenti, e muniti di partita IVA e che firmino il progetto, ovvero firmino i rapporti di verifica del progetto, ovvero facciano parte dell’ufficio di direzione lavori e che</w:t>
      </w:r>
      <w:r w:rsidRPr="00A62389">
        <w:rPr>
          <w:rFonts w:cs="Calibri"/>
          <w:bCs/>
          <w:iCs/>
          <w:sz w:val="24"/>
          <w:szCs w:val="24"/>
        </w:rPr>
        <w:t xml:space="preserve"> abbiano fatturato nei confronti della società offerente una quota superiore al cinquanta per cento del proprio fatturato annuo, risultante dall’ultima dichiarazione IVA ), in misura non inferiore a quello indicato nel bando di gara.</w:t>
      </w:r>
    </w:p>
    <w:p w14:paraId="135691A3" w14:textId="3E35CBAC" w:rsidR="00E955BB" w:rsidRPr="00A62389" w:rsidRDefault="00E104BC" w:rsidP="007A1F8F">
      <w:pPr>
        <w:numPr>
          <w:ilvl w:val="0"/>
          <w:numId w:val="128"/>
        </w:numPr>
        <w:jc w:val="both"/>
        <w:rPr>
          <w:rFonts w:cs="Calibri"/>
          <w:bCs/>
          <w:sz w:val="24"/>
          <w:szCs w:val="24"/>
        </w:rPr>
      </w:pPr>
      <w:proofErr w:type="gramStart"/>
      <w:r w:rsidRPr="00A62389">
        <w:rPr>
          <w:rFonts w:cs="Calibri"/>
          <w:bCs/>
          <w:iCs/>
          <w:sz w:val="24"/>
          <w:szCs w:val="24"/>
        </w:rPr>
        <w:t>per</w:t>
      </w:r>
      <w:proofErr w:type="gramEnd"/>
      <w:r w:rsidRPr="00A62389">
        <w:rPr>
          <w:rFonts w:cs="Calibri"/>
          <w:bCs/>
          <w:iCs/>
          <w:sz w:val="24"/>
          <w:szCs w:val="24"/>
        </w:rPr>
        <w:t xml:space="preserve"> i professionisti singoli e associati aver utilizzato negli ultimi tre anni numero di unità minime di tecnici in misura non inferiore a quello indicato nel bando di gara,</w:t>
      </w:r>
      <w:r w:rsidRPr="00A62389">
        <w:rPr>
          <w:rFonts w:cs="Calibri"/>
          <w:bCs/>
          <w:sz w:val="24"/>
          <w:szCs w:val="24"/>
        </w:rPr>
        <w:t xml:space="preserve"> come di seguito indicato</w:t>
      </w:r>
    </w:p>
    <w:tbl>
      <w:tblPr>
        <w:tblpPr w:leftFromText="141" w:rightFromText="141" w:vertAnchor="text" w:horzAnchor="margin" w:tblpXSpec="right" w:tblpY="73"/>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97"/>
        <w:gridCol w:w="1071"/>
        <w:gridCol w:w="1799"/>
        <w:gridCol w:w="1471"/>
        <w:gridCol w:w="1472"/>
        <w:gridCol w:w="1082"/>
        <w:gridCol w:w="1134"/>
      </w:tblGrid>
      <w:tr w:rsidR="00A62389" w:rsidRPr="00A62389" w14:paraId="597ECC54" w14:textId="77777777" w:rsidTr="00C032CC">
        <w:trPr>
          <w:cantSplit/>
          <w:trHeight w:val="844"/>
        </w:trPr>
        <w:tc>
          <w:tcPr>
            <w:tcW w:w="1397" w:type="dxa"/>
            <w:vAlign w:val="center"/>
          </w:tcPr>
          <w:p w14:paraId="7B1DD52E" w14:textId="77777777" w:rsidR="00E955BB" w:rsidRPr="00A62389" w:rsidRDefault="00E955BB" w:rsidP="00C032CC">
            <w:pPr>
              <w:jc w:val="both"/>
              <w:rPr>
                <w:rFonts w:cs="Calibri"/>
                <w:i/>
                <w:sz w:val="24"/>
                <w:szCs w:val="24"/>
              </w:rPr>
            </w:pPr>
          </w:p>
        </w:tc>
        <w:tc>
          <w:tcPr>
            <w:tcW w:w="1071" w:type="dxa"/>
            <w:vAlign w:val="center"/>
          </w:tcPr>
          <w:p w14:paraId="4288440A" w14:textId="77777777" w:rsidR="00E955BB" w:rsidRPr="00A62389" w:rsidRDefault="00E955BB" w:rsidP="00C032CC">
            <w:pPr>
              <w:jc w:val="both"/>
              <w:rPr>
                <w:rFonts w:cs="Calibri"/>
                <w:i/>
                <w:sz w:val="24"/>
                <w:szCs w:val="24"/>
              </w:rPr>
            </w:pPr>
            <w:proofErr w:type="gramStart"/>
            <w:r w:rsidRPr="00A62389">
              <w:rPr>
                <w:rFonts w:cs="Calibri"/>
                <w:i/>
                <w:sz w:val="24"/>
                <w:szCs w:val="24"/>
              </w:rPr>
              <w:t>anno</w:t>
            </w:r>
            <w:proofErr w:type="gramEnd"/>
          </w:p>
        </w:tc>
        <w:tc>
          <w:tcPr>
            <w:tcW w:w="1799" w:type="dxa"/>
            <w:vAlign w:val="center"/>
          </w:tcPr>
          <w:p w14:paraId="00A71711" w14:textId="77777777" w:rsidR="00E955BB" w:rsidRPr="00A62389" w:rsidRDefault="00E955BB" w:rsidP="00C032CC">
            <w:pPr>
              <w:jc w:val="both"/>
              <w:rPr>
                <w:rFonts w:cs="Calibri"/>
                <w:i/>
                <w:sz w:val="24"/>
                <w:szCs w:val="24"/>
              </w:rPr>
            </w:pPr>
            <w:r w:rsidRPr="00A62389">
              <w:rPr>
                <w:rFonts w:cs="Calibri"/>
                <w:i/>
                <w:sz w:val="24"/>
                <w:szCs w:val="24"/>
              </w:rPr>
              <w:t>Titolari o soci attivi</w:t>
            </w:r>
          </w:p>
        </w:tc>
        <w:tc>
          <w:tcPr>
            <w:tcW w:w="1471" w:type="dxa"/>
            <w:vAlign w:val="center"/>
          </w:tcPr>
          <w:p w14:paraId="252C9C14" w14:textId="77777777" w:rsidR="00E955BB" w:rsidRPr="00A62389" w:rsidRDefault="00E955BB" w:rsidP="00C032CC">
            <w:pPr>
              <w:jc w:val="both"/>
              <w:rPr>
                <w:rFonts w:cs="Calibri"/>
                <w:i/>
                <w:sz w:val="24"/>
                <w:szCs w:val="24"/>
              </w:rPr>
            </w:pPr>
            <w:r w:rsidRPr="00A62389">
              <w:rPr>
                <w:rFonts w:cs="Calibri"/>
                <w:i/>
                <w:sz w:val="24"/>
                <w:szCs w:val="24"/>
              </w:rPr>
              <w:t>Dipendenti</w:t>
            </w:r>
          </w:p>
        </w:tc>
        <w:tc>
          <w:tcPr>
            <w:tcW w:w="1472" w:type="dxa"/>
            <w:vAlign w:val="center"/>
          </w:tcPr>
          <w:p w14:paraId="3B6C67E2" w14:textId="77777777" w:rsidR="00E955BB" w:rsidRPr="00A62389" w:rsidRDefault="00E955BB" w:rsidP="00C032CC">
            <w:pPr>
              <w:jc w:val="both"/>
              <w:rPr>
                <w:rFonts w:cs="Calibri"/>
                <w:i/>
                <w:sz w:val="24"/>
                <w:szCs w:val="24"/>
              </w:rPr>
            </w:pPr>
            <w:r w:rsidRPr="00A62389">
              <w:rPr>
                <w:rFonts w:cs="Calibri"/>
                <w:i/>
                <w:sz w:val="24"/>
                <w:szCs w:val="24"/>
              </w:rPr>
              <w:t>Co.co.co.</w:t>
            </w:r>
          </w:p>
        </w:tc>
        <w:tc>
          <w:tcPr>
            <w:tcW w:w="1082" w:type="dxa"/>
            <w:vAlign w:val="center"/>
          </w:tcPr>
          <w:p w14:paraId="48DA2C6B" w14:textId="77777777" w:rsidR="00E955BB" w:rsidRPr="00A62389" w:rsidRDefault="00E955BB" w:rsidP="00C032CC">
            <w:pPr>
              <w:jc w:val="both"/>
              <w:rPr>
                <w:rFonts w:cs="Calibri"/>
                <w:i/>
                <w:sz w:val="24"/>
                <w:szCs w:val="24"/>
              </w:rPr>
            </w:pPr>
            <w:proofErr w:type="gramStart"/>
            <w:r w:rsidRPr="00A62389">
              <w:rPr>
                <w:rFonts w:cs="Calibri"/>
                <w:i/>
                <w:sz w:val="24"/>
                <w:szCs w:val="24"/>
              </w:rPr>
              <w:t>altro</w:t>
            </w:r>
            <w:proofErr w:type="gramEnd"/>
          </w:p>
        </w:tc>
        <w:tc>
          <w:tcPr>
            <w:tcW w:w="1134" w:type="dxa"/>
            <w:vAlign w:val="center"/>
          </w:tcPr>
          <w:p w14:paraId="74E6E8D3" w14:textId="77777777" w:rsidR="00E955BB" w:rsidRPr="00A62389" w:rsidRDefault="00E955BB" w:rsidP="00C032CC">
            <w:pPr>
              <w:jc w:val="both"/>
              <w:rPr>
                <w:rFonts w:cs="Calibri"/>
                <w:i/>
                <w:sz w:val="24"/>
                <w:szCs w:val="24"/>
              </w:rPr>
            </w:pPr>
            <w:r w:rsidRPr="00A62389">
              <w:rPr>
                <w:rFonts w:cs="Calibri"/>
                <w:i/>
                <w:sz w:val="24"/>
                <w:szCs w:val="24"/>
              </w:rPr>
              <w:t>TOTALE</w:t>
            </w:r>
          </w:p>
        </w:tc>
      </w:tr>
      <w:tr w:rsidR="00A62389" w:rsidRPr="00A62389" w14:paraId="2B5FA4A6" w14:textId="77777777" w:rsidTr="00C032CC">
        <w:trPr>
          <w:cantSplit/>
          <w:trHeight w:val="562"/>
        </w:trPr>
        <w:tc>
          <w:tcPr>
            <w:tcW w:w="1397" w:type="dxa"/>
            <w:vAlign w:val="center"/>
          </w:tcPr>
          <w:p w14:paraId="70719F16" w14:textId="77777777" w:rsidR="00E955BB" w:rsidRPr="00A62389" w:rsidRDefault="00E955BB" w:rsidP="00C032CC">
            <w:pPr>
              <w:jc w:val="both"/>
              <w:rPr>
                <w:rFonts w:cs="Calibri"/>
                <w:sz w:val="24"/>
                <w:szCs w:val="24"/>
              </w:rPr>
            </w:pPr>
            <w:r w:rsidRPr="00A62389">
              <w:rPr>
                <w:rFonts w:cs="Calibri"/>
                <w:sz w:val="24"/>
                <w:szCs w:val="24"/>
              </w:rPr>
              <w:t>1</w:t>
            </w:r>
          </w:p>
        </w:tc>
        <w:tc>
          <w:tcPr>
            <w:tcW w:w="1071" w:type="dxa"/>
            <w:vAlign w:val="center"/>
          </w:tcPr>
          <w:p w14:paraId="51F0F066" w14:textId="77777777" w:rsidR="00E955BB" w:rsidRPr="00A62389" w:rsidRDefault="00E955BB" w:rsidP="00C032CC">
            <w:pPr>
              <w:jc w:val="both"/>
              <w:rPr>
                <w:rFonts w:cs="Calibri"/>
                <w:sz w:val="24"/>
                <w:szCs w:val="24"/>
              </w:rPr>
            </w:pPr>
          </w:p>
        </w:tc>
        <w:tc>
          <w:tcPr>
            <w:tcW w:w="1799" w:type="dxa"/>
            <w:vAlign w:val="center"/>
          </w:tcPr>
          <w:p w14:paraId="234357FE" w14:textId="77777777" w:rsidR="00E955BB" w:rsidRPr="00A62389" w:rsidRDefault="00E955BB" w:rsidP="00C032CC">
            <w:pPr>
              <w:jc w:val="both"/>
              <w:rPr>
                <w:rFonts w:cs="Calibri"/>
                <w:sz w:val="24"/>
                <w:szCs w:val="24"/>
              </w:rPr>
            </w:pPr>
          </w:p>
        </w:tc>
        <w:tc>
          <w:tcPr>
            <w:tcW w:w="1471" w:type="dxa"/>
            <w:vAlign w:val="center"/>
          </w:tcPr>
          <w:p w14:paraId="69936411" w14:textId="77777777" w:rsidR="00E955BB" w:rsidRPr="00A62389" w:rsidRDefault="00E955BB" w:rsidP="00C032CC">
            <w:pPr>
              <w:jc w:val="both"/>
              <w:rPr>
                <w:rFonts w:cs="Calibri"/>
                <w:sz w:val="24"/>
                <w:szCs w:val="24"/>
              </w:rPr>
            </w:pPr>
          </w:p>
        </w:tc>
        <w:tc>
          <w:tcPr>
            <w:tcW w:w="1472" w:type="dxa"/>
            <w:vAlign w:val="center"/>
          </w:tcPr>
          <w:p w14:paraId="5672D43D" w14:textId="77777777" w:rsidR="00E955BB" w:rsidRPr="00A62389" w:rsidRDefault="00E955BB" w:rsidP="00C032CC">
            <w:pPr>
              <w:jc w:val="both"/>
              <w:rPr>
                <w:rFonts w:cs="Calibri"/>
                <w:sz w:val="24"/>
                <w:szCs w:val="24"/>
              </w:rPr>
            </w:pPr>
          </w:p>
        </w:tc>
        <w:tc>
          <w:tcPr>
            <w:tcW w:w="1082" w:type="dxa"/>
            <w:vAlign w:val="center"/>
          </w:tcPr>
          <w:p w14:paraId="0E450FDD" w14:textId="77777777" w:rsidR="00E955BB" w:rsidRPr="00A62389" w:rsidRDefault="00E955BB" w:rsidP="00C032CC">
            <w:pPr>
              <w:jc w:val="both"/>
              <w:rPr>
                <w:rFonts w:cs="Calibri"/>
                <w:sz w:val="24"/>
                <w:szCs w:val="24"/>
              </w:rPr>
            </w:pPr>
          </w:p>
        </w:tc>
        <w:tc>
          <w:tcPr>
            <w:tcW w:w="1134" w:type="dxa"/>
            <w:vAlign w:val="center"/>
          </w:tcPr>
          <w:p w14:paraId="0A7E53C0" w14:textId="77777777" w:rsidR="00E955BB" w:rsidRPr="00A62389" w:rsidRDefault="00E955BB" w:rsidP="00C032CC">
            <w:pPr>
              <w:jc w:val="both"/>
              <w:rPr>
                <w:rFonts w:cs="Calibri"/>
                <w:sz w:val="24"/>
                <w:szCs w:val="24"/>
              </w:rPr>
            </w:pPr>
          </w:p>
        </w:tc>
      </w:tr>
      <w:tr w:rsidR="00A62389" w:rsidRPr="00A62389" w14:paraId="428B0F74" w14:textId="77777777" w:rsidTr="00C032CC">
        <w:trPr>
          <w:cantSplit/>
          <w:trHeight w:val="575"/>
        </w:trPr>
        <w:tc>
          <w:tcPr>
            <w:tcW w:w="1397" w:type="dxa"/>
            <w:vAlign w:val="center"/>
          </w:tcPr>
          <w:p w14:paraId="0F3C3B1D" w14:textId="77777777" w:rsidR="00E955BB" w:rsidRPr="00A62389" w:rsidRDefault="00E955BB" w:rsidP="00C032CC">
            <w:pPr>
              <w:jc w:val="both"/>
              <w:rPr>
                <w:rFonts w:cs="Calibri"/>
                <w:sz w:val="24"/>
                <w:szCs w:val="24"/>
              </w:rPr>
            </w:pPr>
            <w:r w:rsidRPr="00A62389">
              <w:rPr>
                <w:rFonts w:cs="Calibri"/>
                <w:sz w:val="24"/>
                <w:szCs w:val="24"/>
              </w:rPr>
              <w:t>2</w:t>
            </w:r>
          </w:p>
        </w:tc>
        <w:tc>
          <w:tcPr>
            <w:tcW w:w="1071" w:type="dxa"/>
            <w:vAlign w:val="center"/>
          </w:tcPr>
          <w:p w14:paraId="14B493F7" w14:textId="77777777" w:rsidR="00E955BB" w:rsidRPr="00A62389" w:rsidRDefault="00E955BB" w:rsidP="00C032CC">
            <w:pPr>
              <w:jc w:val="both"/>
              <w:rPr>
                <w:rFonts w:cs="Calibri"/>
                <w:sz w:val="24"/>
                <w:szCs w:val="24"/>
              </w:rPr>
            </w:pPr>
          </w:p>
        </w:tc>
        <w:tc>
          <w:tcPr>
            <w:tcW w:w="1799" w:type="dxa"/>
            <w:vAlign w:val="center"/>
          </w:tcPr>
          <w:p w14:paraId="6E9D28B2" w14:textId="77777777" w:rsidR="00E955BB" w:rsidRPr="00A62389" w:rsidRDefault="00E955BB" w:rsidP="00C032CC">
            <w:pPr>
              <w:jc w:val="both"/>
              <w:rPr>
                <w:rFonts w:cs="Calibri"/>
                <w:sz w:val="24"/>
                <w:szCs w:val="24"/>
              </w:rPr>
            </w:pPr>
          </w:p>
        </w:tc>
        <w:tc>
          <w:tcPr>
            <w:tcW w:w="1471" w:type="dxa"/>
            <w:vAlign w:val="center"/>
          </w:tcPr>
          <w:p w14:paraId="1E2F16D3" w14:textId="77777777" w:rsidR="00E955BB" w:rsidRPr="00A62389" w:rsidRDefault="00E955BB" w:rsidP="00C032CC">
            <w:pPr>
              <w:jc w:val="both"/>
              <w:rPr>
                <w:rFonts w:cs="Calibri"/>
                <w:sz w:val="24"/>
                <w:szCs w:val="24"/>
              </w:rPr>
            </w:pPr>
          </w:p>
        </w:tc>
        <w:tc>
          <w:tcPr>
            <w:tcW w:w="1472" w:type="dxa"/>
            <w:vAlign w:val="center"/>
          </w:tcPr>
          <w:p w14:paraId="0F8B4E55" w14:textId="77777777" w:rsidR="00E955BB" w:rsidRPr="00A62389" w:rsidRDefault="00E955BB" w:rsidP="00C032CC">
            <w:pPr>
              <w:jc w:val="both"/>
              <w:rPr>
                <w:rFonts w:cs="Calibri"/>
                <w:sz w:val="24"/>
                <w:szCs w:val="24"/>
              </w:rPr>
            </w:pPr>
          </w:p>
        </w:tc>
        <w:tc>
          <w:tcPr>
            <w:tcW w:w="1082" w:type="dxa"/>
            <w:vAlign w:val="center"/>
          </w:tcPr>
          <w:p w14:paraId="6E48D6C3" w14:textId="77777777" w:rsidR="00E955BB" w:rsidRPr="00A62389" w:rsidRDefault="00E955BB" w:rsidP="00C032CC">
            <w:pPr>
              <w:jc w:val="both"/>
              <w:rPr>
                <w:rFonts w:cs="Calibri"/>
                <w:sz w:val="24"/>
                <w:szCs w:val="24"/>
              </w:rPr>
            </w:pPr>
          </w:p>
        </w:tc>
        <w:tc>
          <w:tcPr>
            <w:tcW w:w="1134" w:type="dxa"/>
            <w:vAlign w:val="center"/>
          </w:tcPr>
          <w:p w14:paraId="7B63E668" w14:textId="77777777" w:rsidR="00E955BB" w:rsidRPr="00A62389" w:rsidRDefault="00E955BB" w:rsidP="00C032CC">
            <w:pPr>
              <w:jc w:val="both"/>
              <w:rPr>
                <w:rFonts w:cs="Calibri"/>
                <w:sz w:val="24"/>
                <w:szCs w:val="24"/>
              </w:rPr>
            </w:pPr>
          </w:p>
        </w:tc>
      </w:tr>
      <w:tr w:rsidR="00A62389" w:rsidRPr="00A62389" w14:paraId="5A6D281E" w14:textId="77777777" w:rsidTr="00C032CC">
        <w:trPr>
          <w:cantSplit/>
          <w:trHeight w:val="562"/>
        </w:trPr>
        <w:tc>
          <w:tcPr>
            <w:tcW w:w="1397" w:type="dxa"/>
            <w:vAlign w:val="center"/>
          </w:tcPr>
          <w:p w14:paraId="6BDCAFBA" w14:textId="77777777" w:rsidR="00E955BB" w:rsidRPr="00A62389" w:rsidRDefault="00E955BB" w:rsidP="00C032CC">
            <w:pPr>
              <w:jc w:val="both"/>
              <w:rPr>
                <w:rFonts w:cs="Calibri"/>
                <w:sz w:val="24"/>
                <w:szCs w:val="24"/>
              </w:rPr>
            </w:pPr>
            <w:r w:rsidRPr="00A62389">
              <w:rPr>
                <w:rFonts w:cs="Calibri"/>
                <w:sz w:val="24"/>
                <w:szCs w:val="24"/>
              </w:rPr>
              <w:t>3</w:t>
            </w:r>
          </w:p>
        </w:tc>
        <w:tc>
          <w:tcPr>
            <w:tcW w:w="1071" w:type="dxa"/>
            <w:vAlign w:val="center"/>
          </w:tcPr>
          <w:p w14:paraId="0C4E6391" w14:textId="77777777" w:rsidR="00E955BB" w:rsidRPr="00A62389" w:rsidRDefault="00E955BB" w:rsidP="00C032CC">
            <w:pPr>
              <w:jc w:val="both"/>
              <w:rPr>
                <w:rFonts w:cs="Calibri"/>
                <w:sz w:val="24"/>
                <w:szCs w:val="24"/>
              </w:rPr>
            </w:pPr>
          </w:p>
        </w:tc>
        <w:tc>
          <w:tcPr>
            <w:tcW w:w="1799" w:type="dxa"/>
            <w:vAlign w:val="center"/>
          </w:tcPr>
          <w:p w14:paraId="364E61DB" w14:textId="77777777" w:rsidR="00E955BB" w:rsidRPr="00A62389" w:rsidRDefault="00E955BB" w:rsidP="00C032CC">
            <w:pPr>
              <w:jc w:val="both"/>
              <w:rPr>
                <w:rFonts w:cs="Calibri"/>
                <w:sz w:val="24"/>
                <w:szCs w:val="24"/>
              </w:rPr>
            </w:pPr>
          </w:p>
        </w:tc>
        <w:tc>
          <w:tcPr>
            <w:tcW w:w="1471" w:type="dxa"/>
            <w:vAlign w:val="center"/>
          </w:tcPr>
          <w:p w14:paraId="780CE087" w14:textId="77777777" w:rsidR="00E955BB" w:rsidRPr="00A62389" w:rsidRDefault="00E955BB" w:rsidP="00C032CC">
            <w:pPr>
              <w:jc w:val="both"/>
              <w:rPr>
                <w:rFonts w:cs="Calibri"/>
                <w:sz w:val="24"/>
                <w:szCs w:val="24"/>
              </w:rPr>
            </w:pPr>
          </w:p>
        </w:tc>
        <w:tc>
          <w:tcPr>
            <w:tcW w:w="1472" w:type="dxa"/>
            <w:vAlign w:val="center"/>
          </w:tcPr>
          <w:p w14:paraId="210E904F" w14:textId="77777777" w:rsidR="00E955BB" w:rsidRPr="00A62389" w:rsidRDefault="00E955BB" w:rsidP="00C032CC">
            <w:pPr>
              <w:jc w:val="both"/>
              <w:rPr>
                <w:rFonts w:cs="Calibri"/>
                <w:sz w:val="24"/>
                <w:szCs w:val="24"/>
              </w:rPr>
            </w:pPr>
          </w:p>
        </w:tc>
        <w:tc>
          <w:tcPr>
            <w:tcW w:w="1082" w:type="dxa"/>
            <w:vAlign w:val="center"/>
          </w:tcPr>
          <w:p w14:paraId="46C2E484" w14:textId="77777777" w:rsidR="00E955BB" w:rsidRPr="00A62389" w:rsidRDefault="00E955BB" w:rsidP="00C032CC">
            <w:pPr>
              <w:jc w:val="both"/>
              <w:rPr>
                <w:rFonts w:cs="Calibri"/>
                <w:sz w:val="24"/>
                <w:szCs w:val="24"/>
              </w:rPr>
            </w:pPr>
          </w:p>
        </w:tc>
        <w:tc>
          <w:tcPr>
            <w:tcW w:w="1134" w:type="dxa"/>
            <w:vAlign w:val="center"/>
          </w:tcPr>
          <w:p w14:paraId="3DC5702C" w14:textId="77777777" w:rsidR="00E955BB" w:rsidRPr="00A62389" w:rsidRDefault="00E955BB" w:rsidP="00C032CC">
            <w:pPr>
              <w:jc w:val="both"/>
              <w:rPr>
                <w:rFonts w:cs="Calibri"/>
                <w:sz w:val="24"/>
                <w:szCs w:val="24"/>
              </w:rPr>
            </w:pPr>
          </w:p>
        </w:tc>
      </w:tr>
      <w:tr w:rsidR="00A62389" w:rsidRPr="00A62389" w14:paraId="36AF0DC1" w14:textId="77777777" w:rsidTr="00C032CC">
        <w:trPr>
          <w:cantSplit/>
          <w:trHeight w:val="359"/>
        </w:trPr>
        <w:tc>
          <w:tcPr>
            <w:tcW w:w="8292" w:type="dxa"/>
            <w:gridSpan w:val="6"/>
            <w:vAlign w:val="center"/>
          </w:tcPr>
          <w:p w14:paraId="28A8E276" w14:textId="77777777" w:rsidR="00E955BB" w:rsidRPr="00A62389" w:rsidRDefault="00E955BB" w:rsidP="00C032CC">
            <w:pPr>
              <w:jc w:val="both"/>
              <w:rPr>
                <w:rFonts w:cs="Calibri"/>
                <w:sz w:val="24"/>
                <w:szCs w:val="24"/>
              </w:rPr>
            </w:pPr>
            <w:r w:rsidRPr="00A62389">
              <w:rPr>
                <w:rFonts w:cs="Calibri"/>
                <w:sz w:val="24"/>
                <w:szCs w:val="24"/>
              </w:rPr>
              <w:t>Totale complessivo nel triennio:</w:t>
            </w:r>
          </w:p>
        </w:tc>
        <w:tc>
          <w:tcPr>
            <w:tcW w:w="1134" w:type="dxa"/>
            <w:vAlign w:val="center"/>
          </w:tcPr>
          <w:p w14:paraId="7204A15B" w14:textId="77777777" w:rsidR="00E955BB" w:rsidRPr="00A62389" w:rsidRDefault="00E955BB" w:rsidP="00C032CC">
            <w:pPr>
              <w:jc w:val="both"/>
              <w:rPr>
                <w:rFonts w:cs="Calibri"/>
                <w:sz w:val="24"/>
                <w:szCs w:val="24"/>
              </w:rPr>
            </w:pPr>
          </w:p>
        </w:tc>
      </w:tr>
      <w:tr w:rsidR="00A62389" w:rsidRPr="00A62389" w14:paraId="4564D2FA" w14:textId="77777777" w:rsidTr="00C032CC">
        <w:trPr>
          <w:cantSplit/>
          <w:trHeight w:val="587"/>
        </w:trPr>
        <w:tc>
          <w:tcPr>
            <w:tcW w:w="8292" w:type="dxa"/>
            <w:gridSpan w:val="6"/>
            <w:vAlign w:val="center"/>
          </w:tcPr>
          <w:p w14:paraId="74AF7BF4" w14:textId="77777777" w:rsidR="00E955BB" w:rsidRPr="00A62389" w:rsidRDefault="00E955BB" w:rsidP="00C032CC">
            <w:pPr>
              <w:jc w:val="both"/>
              <w:rPr>
                <w:rFonts w:cs="Calibri"/>
                <w:sz w:val="24"/>
                <w:szCs w:val="24"/>
              </w:rPr>
            </w:pPr>
            <w:r w:rsidRPr="00A62389">
              <w:rPr>
                <w:rFonts w:cs="Calibri"/>
                <w:sz w:val="24"/>
                <w:szCs w:val="24"/>
              </w:rPr>
              <w:t>Media annua nel triennio: (Totale complessivo nel triennio / 3)</w:t>
            </w:r>
          </w:p>
        </w:tc>
        <w:tc>
          <w:tcPr>
            <w:tcW w:w="1134" w:type="dxa"/>
            <w:vAlign w:val="center"/>
          </w:tcPr>
          <w:p w14:paraId="0B332D7D" w14:textId="77777777" w:rsidR="00E955BB" w:rsidRPr="00A62389" w:rsidRDefault="00E955BB" w:rsidP="00C032CC">
            <w:pPr>
              <w:jc w:val="both"/>
              <w:rPr>
                <w:rFonts w:cs="Calibri"/>
                <w:sz w:val="24"/>
                <w:szCs w:val="24"/>
              </w:rPr>
            </w:pPr>
          </w:p>
        </w:tc>
      </w:tr>
      <w:tr w:rsidR="00A62389" w:rsidRPr="00A62389" w14:paraId="2BB6BC23" w14:textId="77777777" w:rsidTr="00C032CC">
        <w:trPr>
          <w:cantSplit/>
          <w:trHeight w:val="844"/>
        </w:trPr>
        <w:tc>
          <w:tcPr>
            <w:tcW w:w="1397" w:type="dxa"/>
            <w:vAlign w:val="center"/>
          </w:tcPr>
          <w:p w14:paraId="47FE8DFF" w14:textId="77777777" w:rsidR="00E955BB" w:rsidRPr="00A62389" w:rsidRDefault="00E955BB" w:rsidP="00C032CC">
            <w:pPr>
              <w:jc w:val="both"/>
              <w:rPr>
                <w:rFonts w:cs="Calibri"/>
                <w:bCs/>
                <w:i/>
                <w:sz w:val="24"/>
                <w:szCs w:val="24"/>
              </w:rPr>
            </w:pPr>
          </w:p>
        </w:tc>
        <w:tc>
          <w:tcPr>
            <w:tcW w:w="1071" w:type="dxa"/>
            <w:vAlign w:val="center"/>
          </w:tcPr>
          <w:p w14:paraId="0B9A4CED" w14:textId="77777777" w:rsidR="00E955BB" w:rsidRPr="00A62389" w:rsidRDefault="00E955BB" w:rsidP="00C032CC">
            <w:pPr>
              <w:jc w:val="both"/>
              <w:rPr>
                <w:rFonts w:cs="Calibri"/>
                <w:bCs/>
                <w:i/>
                <w:sz w:val="24"/>
                <w:szCs w:val="24"/>
              </w:rPr>
            </w:pPr>
            <w:proofErr w:type="gramStart"/>
            <w:r w:rsidRPr="00A62389">
              <w:rPr>
                <w:rFonts w:cs="Calibri"/>
                <w:bCs/>
                <w:i/>
                <w:sz w:val="24"/>
                <w:szCs w:val="24"/>
              </w:rPr>
              <w:t>anno</w:t>
            </w:r>
            <w:proofErr w:type="gramEnd"/>
          </w:p>
        </w:tc>
        <w:tc>
          <w:tcPr>
            <w:tcW w:w="1799" w:type="dxa"/>
            <w:vAlign w:val="center"/>
          </w:tcPr>
          <w:p w14:paraId="3985D90B" w14:textId="77777777" w:rsidR="00E955BB" w:rsidRPr="00A62389" w:rsidRDefault="00E955BB" w:rsidP="00C032CC">
            <w:pPr>
              <w:jc w:val="both"/>
              <w:rPr>
                <w:rFonts w:cs="Calibri"/>
                <w:bCs/>
                <w:i/>
                <w:sz w:val="24"/>
                <w:szCs w:val="24"/>
              </w:rPr>
            </w:pPr>
            <w:r w:rsidRPr="00A62389">
              <w:rPr>
                <w:rFonts w:cs="Calibri"/>
                <w:bCs/>
                <w:i/>
                <w:sz w:val="24"/>
                <w:szCs w:val="24"/>
              </w:rPr>
              <w:t>Titolari o soci attivi</w:t>
            </w:r>
          </w:p>
        </w:tc>
        <w:tc>
          <w:tcPr>
            <w:tcW w:w="1471" w:type="dxa"/>
            <w:vAlign w:val="center"/>
          </w:tcPr>
          <w:p w14:paraId="5EE456A2" w14:textId="77777777" w:rsidR="00E955BB" w:rsidRPr="00A62389" w:rsidRDefault="00E955BB" w:rsidP="00C032CC">
            <w:pPr>
              <w:jc w:val="both"/>
              <w:rPr>
                <w:rFonts w:cs="Calibri"/>
                <w:bCs/>
                <w:i/>
                <w:sz w:val="24"/>
                <w:szCs w:val="24"/>
              </w:rPr>
            </w:pPr>
            <w:r w:rsidRPr="00A62389">
              <w:rPr>
                <w:rFonts w:cs="Calibri"/>
                <w:bCs/>
                <w:i/>
                <w:sz w:val="24"/>
                <w:szCs w:val="24"/>
              </w:rPr>
              <w:t>Dipendenti</w:t>
            </w:r>
          </w:p>
        </w:tc>
        <w:tc>
          <w:tcPr>
            <w:tcW w:w="1472" w:type="dxa"/>
            <w:vAlign w:val="center"/>
          </w:tcPr>
          <w:p w14:paraId="78DC644F" w14:textId="77777777" w:rsidR="00E955BB" w:rsidRPr="00A62389" w:rsidRDefault="00E955BB" w:rsidP="00C032CC">
            <w:pPr>
              <w:jc w:val="both"/>
              <w:rPr>
                <w:rFonts w:cs="Calibri"/>
                <w:bCs/>
                <w:i/>
                <w:sz w:val="24"/>
                <w:szCs w:val="24"/>
              </w:rPr>
            </w:pPr>
            <w:r w:rsidRPr="00A62389">
              <w:rPr>
                <w:rFonts w:cs="Calibri"/>
                <w:bCs/>
                <w:i/>
                <w:sz w:val="24"/>
                <w:szCs w:val="24"/>
              </w:rPr>
              <w:t>Co.co.co.</w:t>
            </w:r>
          </w:p>
        </w:tc>
        <w:tc>
          <w:tcPr>
            <w:tcW w:w="1082" w:type="dxa"/>
            <w:vAlign w:val="center"/>
          </w:tcPr>
          <w:p w14:paraId="3A011446" w14:textId="77777777" w:rsidR="00E955BB" w:rsidRPr="00A62389" w:rsidRDefault="00E955BB" w:rsidP="00C032CC">
            <w:pPr>
              <w:jc w:val="both"/>
              <w:rPr>
                <w:rFonts w:cs="Calibri"/>
                <w:bCs/>
                <w:i/>
                <w:sz w:val="24"/>
                <w:szCs w:val="24"/>
              </w:rPr>
            </w:pPr>
            <w:proofErr w:type="gramStart"/>
            <w:r w:rsidRPr="00A62389">
              <w:rPr>
                <w:rFonts w:cs="Calibri"/>
                <w:bCs/>
                <w:i/>
                <w:sz w:val="24"/>
                <w:szCs w:val="24"/>
              </w:rPr>
              <w:t>altro</w:t>
            </w:r>
            <w:proofErr w:type="gramEnd"/>
          </w:p>
        </w:tc>
        <w:tc>
          <w:tcPr>
            <w:tcW w:w="1134" w:type="dxa"/>
            <w:vAlign w:val="center"/>
          </w:tcPr>
          <w:p w14:paraId="567398B8" w14:textId="77777777" w:rsidR="00E955BB" w:rsidRPr="00A62389" w:rsidRDefault="00E955BB" w:rsidP="00C032CC">
            <w:pPr>
              <w:jc w:val="both"/>
              <w:rPr>
                <w:rFonts w:cs="Calibri"/>
                <w:bCs/>
                <w:i/>
                <w:sz w:val="24"/>
                <w:szCs w:val="24"/>
              </w:rPr>
            </w:pPr>
            <w:r w:rsidRPr="00A62389">
              <w:rPr>
                <w:rFonts w:cs="Calibri"/>
                <w:bCs/>
                <w:i/>
                <w:sz w:val="24"/>
                <w:szCs w:val="24"/>
              </w:rPr>
              <w:t>TOTALE</w:t>
            </w:r>
          </w:p>
        </w:tc>
      </w:tr>
      <w:tr w:rsidR="00A62389" w:rsidRPr="00A62389" w14:paraId="4247F534" w14:textId="77777777" w:rsidTr="00C032CC">
        <w:trPr>
          <w:cantSplit/>
          <w:trHeight w:val="562"/>
        </w:trPr>
        <w:tc>
          <w:tcPr>
            <w:tcW w:w="1397" w:type="dxa"/>
            <w:vAlign w:val="center"/>
          </w:tcPr>
          <w:p w14:paraId="1C5C56C5" w14:textId="77777777" w:rsidR="00E955BB" w:rsidRPr="00A62389" w:rsidRDefault="00E955BB" w:rsidP="00C032CC">
            <w:pPr>
              <w:jc w:val="both"/>
              <w:rPr>
                <w:rFonts w:cs="Calibri"/>
                <w:bCs/>
                <w:sz w:val="24"/>
                <w:szCs w:val="24"/>
              </w:rPr>
            </w:pPr>
            <w:r w:rsidRPr="00A62389">
              <w:rPr>
                <w:rFonts w:cs="Calibri"/>
                <w:bCs/>
                <w:sz w:val="24"/>
                <w:szCs w:val="24"/>
              </w:rPr>
              <w:t>1</w:t>
            </w:r>
          </w:p>
        </w:tc>
        <w:tc>
          <w:tcPr>
            <w:tcW w:w="1071" w:type="dxa"/>
            <w:vAlign w:val="center"/>
          </w:tcPr>
          <w:p w14:paraId="1D79850E" w14:textId="77777777" w:rsidR="00E955BB" w:rsidRPr="00A62389" w:rsidRDefault="00E955BB" w:rsidP="00C032CC">
            <w:pPr>
              <w:jc w:val="both"/>
              <w:rPr>
                <w:rFonts w:cs="Calibri"/>
                <w:bCs/>
                <w:sz w:val="24"/>
                <w:szCs w:val="24"/>
              </w:rPr>
            </w:pPr>
          </w:p>
        </w:tc>
        <w:tc>
          <w:tcPr>
            <w:tcW w:w="1799" w:type="dxa"/>
            <w:vAlign w:val="center"/>
          </w:tcPr>
          <w:p w14:paraId="59F23A7C" w14:textId="77777777" w:rsidR="00E955BB" w:rsidRPr="00A62389" w:rsidRDefault="00E955BB" w:rsidP="00C032CC">
            <w:pPr>
              <w:jc w:val="both"/>
              <w:rPr>
                <w:rFonts w:cs="Calibri"/>
                <w:bCs/>
                <w:sz w:val="24"/>
                <w:szCs w:val="24"/>
              </w:rPr>
            </w:pPr>
          </w:p>
        </w:tc>
        <w:tc>
          <w:tcPr>
            <w:tcW w:w="1471" w:type="dxa"/>
            <w:vAlign w:val="center"/>
          </w:tcPr>
          <w:p w14:paraId="3CBA7D11" w14:textId="77777777" w:rsidR="00E955BB" w:rsidRPr="00A62389" w:rsidRDefault="00E955BB" w:rsidP="00C032CC">
            <w:pPr>
              <w:jc w:val="both"/>
              <w:rPr>
                <w:rFonts w:cs="Calibri"/>
                <w:bCs/>
                <w:sz w:val="24"/>
                <w:szCs w:val="24"/>
              </w:rPr>
            </w:pPr>
          </w:p>
        </w:tc>
        <w:tc>
          <w:tcPr>
            <w:tcW w:w="1472" w:type="dxa"/>
            <w:vAlign w:val="center"/>
          </w:tcPr>
          <w:p w14:paraId="595CBCBB" w14:textId="77777777" w:rsidR="00E955BB" w:rsidRPr="00A62389" w:rsidRDefault="00E955BB" w:rsidP="00C032CC">
            <w:pPr>
              <w:jc w:val="both"/>
              <w:rPr>
                <w:rFonts w:cs="Calibri"/>
                <w:bCs/>
                <w:sz w:val="24"/>
                <w:szCs w:val="24"/>
              </w:rPr>
            </w:pPr>
          </w:p>
        </w:tc>
        <w:tc>
          <w:tcPr>
            <w:tcW w:w="1082" w:type="dxa"/>
            <w:vAlign w:val="center"/>
          </w:tcPr>
          <w:p w14:paraId="55C13DAE" w14:textId="77777777" w:rsidR="00E955BB" w:rsidRPr="00A62389" w:rsidRDefault="00E955BB" w:rsidP="00C032CC">
            <w:pPr>
              <w:jc w:val="both"/>
              <w:rPr>
                <w:rFonts w:cs="Calibri"/>
                <w:bCs/>
                <w:sz w:val="24"/>
                <w:szCs w:val="24"/>
              </w:rPr>
            </w:pPr>
          </w:p>
        </w:tc>
        <w:tc>
          <w:tcPr>
            <w:tcW w:w="1134" w:type="dxa"/>
            <w:vAlign w:val="center"/>
          </w:tcPr>
          <w:p w14:paraId="71681DB1" w14:textId="77777777" w:rsidR="00E955BB" w:rsidRPr="00A62389" w:rsidRDefault="00E955BB" w:rsidP="00C032CC">
            <w:pPr>
              <w:jc w:val="both"/>
              <w:rPr>
                <w:rFonts w:cs="Calibri"/>
                <w:bCs/>
                <w:sz w:val="24"/>
                <w:szCs w:val="24"/>
              </w:rPr>
            </w:pPr>
          </w:p>
        </w:tc>
      </w:tr>
      <w:tr w:rsidR="00A62389" w:rsidRPr="00A62389" w14:paraId="0C8C20E3" w14:textId="77777777" w:rsidTr="00C032CC">
        <w:trPr>
          <w:cantSplit/>
          <w:trHeight w:val="575"/>
        </w:trPr>
        <w:tc>
          <w:tcPr>
            <w:tcW w:w="1397" w:type="dxa"/>
            <w:vAlign w:val="center"/>
          </w:tcPr>
          <w:p w14:paraId="5D96A6ED" w14:textId="77777777" w:rsidR="00E955BB" w:rsidRPr="00A62389" w:rsidRDefault="00E955BB" w:rsidP="00C032CC">
            <w:pPr>
              <w:jc w:val="both"/>
              <w:rPr>
                <w:rFonts w:cs="Calibri"/>
                <w:bCs/>
                <w:sz w:val="24"/>
                <w:szCs w:val="24"/>
              </w:rPr>
            </w:pPr>
            <w:r w:rsidRPr="00A62389">
              <w:rPr>
                <w:rFonts w:cs="Calibri"/>
                <w:bCs/>
                <w:sz w:val="24"/>
                <w:szCs w:val="24"/>
              </w:rPr>
              <w:t>2</w:t>
            </w:r>
          </w:p>
        </w:tc>
        <w:tc>
          <w:tcPr>
            <w:tcW w:w="1071" w:type="dxa"/>
            <w:vAlign w:val="center"/>
          </w:tcPr>
          <w:p w14:paraId="778EC688" w14:textId="77777777" w:rsidR="00E955BB" w:rsidRPr="00A62389" w:rsidRDefault="00E955BB" w:rsidP="00C032CC">
            <w:pPr>
              <w:jc w:val="both"/>
              <w:rPr>
                <w:rFonts w:cs="Calibri"/>
                <w:bCs/>
                <w:sz w:val="24"/>
                <w:szCs w:val="24"/>
              </w:rPr>
            </w:pPr>
          </w:p>
        </w:tc>
        <w:tc>
          <w:tcPr>
            <w:tcW w:w="1799" w:type="dxa"/>
            <w:vAlign w:val="center"/>
          </w:tcPr>
          <w:p w14:paraId="3B6359F3" w14:textId="77777777" w:rsidR="00E955BB" w:rsidRPr="00A62389" w:rsidRDefault="00E955BB" w:rsidP="00C032CC">
            <w:pPr>
              <w:jc w:val="both"/>
              <w:rPr>
                <w:rFonts w:cs="Calibri"/>
                <w:bCs/>
                <w:sz w:val="24"/>
                <w:szCs w:val="24"/>
              </w:rPr>
            </w:pPr>
          </w:p>
        </w:tc>
        <w:tc>
          <w:tcPr>
            <w:tcW w:w="1471" w:type="dxa"/>
            <w:vAlign w:val="center"/>
          </w:tcPr>
          <w:p w14:paraId="6D7E9392" w14:textId="77777777" w:rsidR="00E955BB" w:rsidRPr="00A62389" w:rsidRDefault="00E955BB" w:rsidP="00C032CC">
            <w:pPr>
              <w:jc w:val="both"/>
              <w:rPr>
                <w:rFonts w:cs="Calibri"/>
                <w:bCs/>
                <w:sz w:val="24"/>
                <w:szCs w:val="24"/>
              </w:rPr>
            </w:pPr>
          </w:p>
        </w:tc>
        <w:tc>
          <w:tcPr>
            <w:tcW w:w="1472" w:type="dxa"/>
            <w:vAlign w:val="center"/>
          </w:tcPr>
          <w:p w14:paraId="2BF02F24" w14:textId="77777777" w:rsidR="00E955BB" w:rsidRPr="00A62389" w:rsidRDefault="00E955BB" w:rsidP="00C032CC">
            <w:pPr>
              <w:jc w:val="both"/>
              <w:rPr>
                <w:rFonts w:cs="Calibri"/>
                <w:bCs/>
                <w:sz w:val="24"/>
                <w:szCs w:val="24"/>
              </w:rPr>
            </w:pPr>
          </w:p>
        </w:tc>
        <w:tc>
          <w:tcPr>
            <w:tcW w:w="1082" w:type="dxa"/>
            <w:vAlign w:val="center"/>
          </w:tcPr>
          <w:p w14:paraId="384D4F85" w14:textId="77777777" w:rsidR="00E955BB" w:rsidRPr="00A62389" w:rsidRDefault="00E955BB" w:rsidP="00C032CC">
            <w:pPr>
              <w:jc w:val="both"/>
              <w:rPr>
                <w:rFonts w:cs="Calibri"/>
                <w:bCs/>
                <w:sz w:val="24"/>
                <w:szCs w:val="24"/>
              </w:rPr>
            </w:pPr>
          </w:p>
        </w:tc>
        <w:tc>
          <w:tcPr>
            <w:tcW w:w="1134" w:type="dxa"/>
            <w:vAlign w:val="center"/>
          </w:tcPr>
          <w:p w14:paraId="08F07A2F" w14:textId="77777777" w:rsidR="00E955BB" w:rsidRPr="00A62389" w:rsidRDefault="00E955BB" w:rsidP="00C032CC">
            <w:pPr>
              <w:jc w:val="both"/>
              <w:rPr>
                <w:rFonts w:cs="Calibri"/>
                <w:bCs/>
                <w:sz w:val="24"/>
                <w:szCs w:val="24"/>
              </w:rPr>
            </w:pPr>
          </w:p>
        </w:tc>
      </w:tr>
      <w:tr w:rsidR="00A62389" w:rsidRPr="00A62389" w14:paraId="49E861C5" w14:textId="77777777" w:rsidTr="00C032CC">
        <w:trPr>
          <w:cantSplit/>
          <w:trHeight w:val="562"/>
        </w:trPr>
        <w:tc>
          <w:tcPr>
            <w:tcW w:w="1397" w:type="dxa"/>
            <w:vAlign w:val="center"/>
          </w:tcPr>
          <w:p w14:paraId="76D666B3" w14:textId="77777777" w:rsidR="00E955BB" w:rsidRPr="00A62389" w:rsidRDefault="00E955BB" w:rsidP="00C032CC">
            <w:pPr>
              <w:jc w:val="both"/>
              <w:rPr>
                <w:rFonts w:cs="Calibri"/>
                <w:bCs/>
                <w:sz w:val="24"/>
                <w:szCs w:val="24"/>
              </w:rPr>
            </w:pPr>
            <w:r w:rsidRPr="00A62389">
              <w:rPr>
                <w:rFonts w:cs="Calibri"/>
                <w:bCs/>
                <w:sz w:val="24"/>
                <w:szCs w:val="24"/>
              </w:rPr>
              <w:t>3</w:t>
            </w:r>
          </w:p>
        </w:tc>
        <w:tc>
          <w:tcPr>
            <w:tcW w:w="1071" w:type="dxa"/>
            <w:vAlign w:val="center"/>
          </w:tcPr>
          <w:p w14:paraId="1A2ED0C0" w14:textId="77777777" w:rsidR="00E955BB" w:rsidRPr="00A62389" w:rsidRDefault="00E955BB" w:rsidP="00C032CC">
            <w:pPr>
              <w:jc w:val="both"/>
              <w:rPr>
                <w:rFonts w:cs="Calibri"/>
                <w:bCs/>
                <w:sz w:val="24"/>
                <w:szCs w:val="24"/>
              </w:rPr>
            </w:pPr>
          </w:p>
        </w:tc>
        <w:tc>
          <w:tcPr>
            <w:tcW w:w="1799" w:type="dxa"/>
            <w:vAlign w:val="center"/>
          </w:tcPr>
          <w:p w14:paraId="110B02A3" w14:textId="77777777" w:rsidR="00E955BB" w:rsidRPr="00A62389" w:rsidRDefault="00E955BB" w:rsidP="00C032CC">
            <w:pPr>
              <w:jc w:val="both"/>
              <w:rPr>
                <w:rFonts w:cs="Calibri"/>
                <w:bCs/>
                <w:sz w:val="24"/>
                <w:szCs w:val="24"/>
              </w:rPr>
            </w:pPr>
          </w:p>
        </w:tc>
        <w:tc>
          <w:tcPr>
            <w:tcW w:w="1471" w:type="dxa"/>
            <w:vAlign w:val="center"/>
          </w:tcPr>
          <w:p w14:paraId="6E70D31F" w14:textId="77777777" w:rsidR="00E955BB" w:rsidRPr="00A62389" w:rsidRDefault="00E955BB" w:rsidP="00C032CC">
            <w:pPr>
              <w:jc w:val="both"/>
              <w:rPr>
                <w:rFonts w:cs="Calibri"/>
                <w:bCs/>
                <w:sz w:val="24"/>
                <w:szCs w:val="24"/>
              </w:rPr>
            </w:pPr>
          </w:p>
        </w:tc>
        <w:tc>
          <w:tcPr>
            <w:tcW w:w="1472" w:type="dxa"/>
            <w:vAlign w:val="center"/>
          </w:tcPr>
          <w:p w14:paraId="79603708" w14:textId="77777777" w:rsidR="00E955BB" w:rsidRPr="00A62389" w:rsidRDefault="00E955BB" w:rsidP="00C032CC">
            <w:pPr>
              <w:jc w:val="both"/>
              <w:rPr>
                <w:rFonts w:cs="Calibri"/>
                <w:bCs/>
                <w:sz w:val="24"/>
                <w:szCs w:val="24"/>
              </w:rPr>
            </w:pPr>
          </w:p>
        </w:tc>
        <w:tc>
          <w:tcPr>
            <w:tcW w:w="1082" w:type="dxa"/>
            <w:vAlign w:val="center"/>
          </w:tcPr>
          <w:p w14:paraId="7B2C27F6" w14:textId="77777777" w:rsidR="00E955BB" w:rsidRPr="00A62389" w:rsidRDefault="00E955BB" w:rsidP="00C032CC">
            <w:pPr>
              <w:jc w:val="both"/>
              <w:rPr>
                <w:rFonts w:cs="Calibri"/>
                <w:bCs/>
                <w:sz w:val="24"/>
                <w:szCs w:val="24"/>
              </w:rPr>
            </w:pPr>
          </w:p>
        </w:tc>
        <w:tc>
          <w:tcPr>
            <w:tcW w:w="1134" w:type="dxa"/>
            <w:vAlign w:val="center"/>
          </w:tcPr>
          <w:p w14:paraId="68060485" w14:textId="77777777" w:rsidR="00E955BB" w:rsidRPr="00A62389" w:rsidRDefault="00E955BB" w:rsidP="00C032CC">
            <w:pPr>
              <w:jc w:val="both"/>
              <w:rPr>
                <w:rFonts w:cs="Calibri"/>
                <w:bCs/>
                <w:sz w:val="24"/>
                <w:szCs w:val="24"/>
              </w:rPr>
            </w:pPr>
          </w:p>
        </w:tc>
      </w:tr>
      <w:tr w:rsidR="00A62389" w:rsidRPr="00A62389" w14:paraId="2352EE3F" w14:textId="77777777" w:rsidTr="00C032CC">
        <w:trPr>
          <w:cantSplit/>
          <w:trHeight w:val="359"/>
        </w:trPr>
        <w:tc>
          <w:tcPr>
            <w:tcW w:w="8292" w:type="dxa"/>
            <w:gridSpan w:val="6"/>
            <w:vAlign w:val="center"/>
          </w:tcPr>
          <w:p w14:paraId="72FB9B47" w14:textId="77777777" w:rsidR="00E955BB" w:rsidRPr="00A62389" w:rsidRDefault="00E955BB" w:rsidP="00C032CC">
            <w:pPr>
              <w:jc w:val="both"/>
              <w:rPr>
                <w:rFonts w:cs="Calibri"/>
                <w:bCs/>
                <w:sz w:val="24"/>
                <w:szCs w:val="24"/>
              </w:rPr>
            </w:pPr>
            <w:r w:rsidRPr="00A62389">
              <w:rPr>
                <w:rFonts w:cs="Calibri"/>
                <w:bCs/>
                <w:sz w:val="24"/>
                <w:szCs w:val="24"/>
              </w:rPr>
              <w:t>Totale complessivo nel triennio:</w:t>
            </w:r>
          </w:p>
        </w:tc>
        <w:tc>
          <w:tcPr>
            <w:tcW w:w="1134" w:type="dxa"/>
            <w:vAlign w:val="center"/>
          </w:tcPr>
          <w:p w14:paraId="3980F565" w14:textId="77777777" w:rsidR="00E955BB" w:rsidRPr="00A62389" w:rsidRDefault="00E955BB" w:rsidP="00C032CC">
            <w:pPr>
              <w:jc w:val="both"/>
              <w:rPr>
                <w:rFonts w:cs="Calibri"/>
                <w:bCs/>
                <w:sz w:val="24"/>
                <w:szCs w:val="24"/>
              </w:rPr>
            </w:pPr>
          </w:p>
        </w:tc>
      </w:tr>
      <w:tr w:rsidR="00A62389" w:rsidRPr="00A62389" w14:paraId="132685E5" w14:textId="77777777" w:rsidTr="00C032CC">
        <w:trPr>
          <w:cantSplit/>
          <w:trHeight w:val="587"/>
        </w:trPr>
        <w:tc>
          <w:tcPr>
            <w:tcW w:w="8292" w:type="dxa"/>
            <w:gridSpan w:val="6"/>
            <w:vAlign w:val="center"/>
          </w:tcPr>
          <w:p w14:paraId="3F8AB676" w14:textId="77777777" w:rsidR="00E955BB" w:rsidRPr="00A62389" w:rsidRDefault="00E955BB" w:rsidP="00C032CC">
            <w:pPr>
              <w:jc w:val="both"/>
              <w:rPr>
                <w:rFonts w:cs="Calibri"/>
                <w:bCs/>
                <w:sz w:val="24"/>
                <w:szCs w:val="24"/>
              </w:rPr>
            </w:pPr>
            <w:r w:rsidRPr="00A62389">
              <w:rPr>
                <w:rFonts w:cs="Calibri"/>
                <w:bCs/>
                <w:sz w:val="24"/>
                <w:szCs w:val="24"/>
              </w:rPr>
              <w:t>Media annua nel triennio: (Totale complessivo nel triennio / 3)</w:t>
            </w:r>
          </w:p>
        </w:tc>
        <w:tc>
          <w:tcPr>
            <w:tcW w:w="1134" w:type="dxa"/>
            <w:vAlign w:val="center"/>
          </w:tcPr>
          <w:p w14:paraId="4786A2F6" w14:textId="77777777" w:rsidR="00E955BB" w:rsidRPr="00A62389" w:rsidRDefault="00E955BB" w:rsidP="00C032CC">
            <w:pPr>
              <w:jc w:val="both"/>
              <w:rPr>
                <w:rFonts w:cs="Calibri"/>
                <w:bCs/>
                <w:sz w:val="24"/>
                <w:szCs w:val="24"/>
              </w:rPr>
            </w:pPr>
          </w:p>
        </w:tc>
      </w:tr>
    </w:tbl>
    <w:p w14:paraId="47EB6374" w14:textId="77777777" w:rsidR="00E955BB" w:rsidRPr="00A62389" w:rsidRDefault="00E955BB" w:rsidP="00E955BB">
      <w:pPr>
        <w:jc w:val="both"/>
        <w:rPr>
          <w:rFonts w:cs="Calibri"/>
          <w:bCs/>
          <w:sz w:val="24"/>
          <w:szCs w:val="24"/>
        </w:rPr>
      </w:pPr>
    </w:p>
    <w:p w14:paraId="2C533B00" w14:textId="77777777" w:rsidR="00E955BB" w:rsidRPr="00A62389" w:rsidRDefault="00E955BB" w:rsidP="00E955BB">
      <w:pPr>
        <w:jc w:val="both"/>
        <w:rPr>
          <w:rFonts w:cs="Calibri"/>
          <w:b/>
          <w:sz w:val="24"/>
          <w:szCs w:val="24"/>
        </w:rPr>
      </w:pPr>
      <w:r w:rsidRPr="00A62389">
        <w:rPr>
          <w:rFonts w:cs="Calibri"/>
          <w:b/>
          <w:sz w:val="24"/>
          <w:szCs w:val="24"/>
        </w:rPr>
        <w:t>ALLEGA/ALLEGANO DISTINTA DEI LAVORI PER I QUALI SONO STATI ESPLETATI I SERVIZI DI INGEGNERIA E ARCHITETTURA RICHIESTI.</w:t>
      </w:r>
    </w:p>
    <w:p w14:paraId="100B2B05" w14:textId="77777777" w:rsidR="00E955BB" w:rsidRPr="00A62389" w:rsidRDefault="00E955BB" w:rsidP="00E955BB">
      <w:pPr>
        <w:jc w:val="both"/>
        <w:rPr>
          <w:rFonts w:cs="Calibri"/>
          <w:b/>
          <w:bCs/>
          <w:i/>
          <w:sz w:val="24"/>
          <w:szCs w:val="24"/>
        </w:rPr>
      </w:pPr>
    </w:p>
    <w:p w14:paraId="177E2540" w14:textId="5A0B99D6" w:rsidR="00E955BB" w:rsidRPr="00A62389" w:rsidRDefault="00B83E2B" w:rsidP="00E955BB">
      <w:pPr>
        <w:jc w:val="center"/>
        <w:rPr>
          <w:rFonts w:cs="Calibri"/>
          <w:b/>
          <w:bCs/>
          <w:sz w:val="24"/>
          <w:szCs w:val="24"/>
        </w:rPr>
      </w:pPr>
      <w:r w:rsidRPr="00A62389">
        <w:rPr>
          <w:rFonts w:cs="Calibri"/>
          <w:b/>
          <w:bCs/>
          <w:sz w:val="24"/>
          <w:szCs w:val="24"/>
        </w:rPr>
        <w:t>OVVERO</w:t>
      </w:r>
    </w:p>
    <w:p w14:paraId="5D67D832" w14:textId="77777777" w:rsidR="00E955BB" w:rsidRPr="00A62389" w:rsidRDefault="00E955BB" w:rsidP="00E955BB">
      <w:pPr>
        <w:jc w:val="center"/>
        <w:rPr>
          <w:rFonts w:cs="Calibri"/>
          <w:b/>
          <w:sz w:val="24"/>
          <w:szCs w:val="24"/>
        </w:rPr>
      </w:pPr>
      <w:r w:rsidRPr="00A62389">
        <w:rPr>
          <w:rFonts w:cs="Calibri"/>
          <w:b/>
          <w:sz w:val="24"/>
          <w:szCs w:val="24"/>
        </w:rPr>
        <w:t>DICHIARA</w:t>
      </w:r>
    </w:p>
    <w:p w14:paraId="73DDEF18" w14:textId="77777777" w:rsidR="00E955BB" w:rsidRPr="00A62389" w:rsidRDefault="00E955BB" w:rsidP="00E955BB">
      <w:pPr>
        <w:jc w:val="both"/>
        <w:rPr>
          <w:rFonts w:cs="Calibri"/>
          <w:b/>
          <w:bCs/>
          <w:sz w:val="24"/>
          <w:szCs w:val="24"/>
        </w:rPr>
      </w:pPr>
      <w:r w:rsidRPr="00A62389">
        <w:rPr>
          <w:rFonts w:cs="Calibri"/>
          <w:bCs/>
          <w:i/>
          <w:sz w:val="24"/>
          <w:szCs w:val="24"/>
        </w:rPr>
        <w:t>2.4 di non essere in possesso dei requisiti di progettazione previsti dal bando di gara e di voler, pertanto, tra i soggetti elencati all’art. 46 del Codice,</w:t>
      </w:r>
    </w:p>
    <w:p w14:paraId="242A725E" w14:textId="77777777" w:rsidR="00E955BB" w:rsidRPr="00A62389" w:rsidRDefault="00E955BB" w:rsidP="00D304C2">
      <w:pPr>
        <w:numPr>
          <w:ilvl w:val="0"/>
          <w:numId w:val="87"/>
        </w:numPr>
        <w:jc w:val="both"/>
        <w:rPr>
          <w:rFonts w:cs="Calibri"/>
          <w:sz w:val="24"/>
          <w:szCs w:val="24"/>
        </w:rPr>
      </w:pPr>
      <w:proofErr w:type="gramStart"/>
      <w:r w:rsidRPr="00A62389">
        <w:rPr>
          <w:rFonts w:cs="Calibri"/>
          <w:sz w:val="24"/>
          <w:szCs w:val="24"/>
        </w:rPr>
        <w:t>affidare</w:t>
      </w:r>
      <w:proofErr w:type="gramEnd"/>
      <w:r w:rsidRPr="00A62389">
        <w:rPr>
          <w:rFonts w:cs="Calibri"/>
          <w:sz w:val="24"/>
          <w:szCs w:val="24"/>
        </w:rPr>
        <w:t xml:space="preserve"> la progettazione esecutiva dei lavori in oggetto a:   __________________________________</w:t>
      </w:r>
    </w:p>
    <w:p w14:paraId="0B72435D" w14:textId="77777777" w:rsidR="00E955BB" w:rsidRPr="00A62389" w:rsidRDefault="00E955BB" w:rsidP="00E955BB">
      <w:pPr>
        <w:ind w:left="720"/>
        <w:jc w:val="both"/>
        <w:rPr>
          <w:rFonts w:cs="Calibri"/>
          <w:sz w:val="24"/>
          <w:szCs w:val="24"/>
        </w:rPr>
      </w:pPr>
      <w:r w:rsidRPr="00A62389">
        <w:rPr>
          <w:rFonts w:cs="Calibri"/>
          <w:b/>
          <w:sz w:val="24"/>
          <w:szCs w:val="24"/>
        </w:rPr>
        <w:t xml:space="preserve"> </w:t>
      </w:r>
      <w:proofErr w:type="gramStart"/>
      <w:r w:rsidRPr="00A62389">
        <w:rPr>
          <w:rFonts w:cs="Calibri"/>
          <w:b/>
          <w:sz w:val="24"/>
          <w:szCs w:val="24"/>
        </w:rPr>
        <w:t>ovvero</w:t>
      </w:r>
      <w:proofErr w:type="gramEnd"/>
    </w:p>
    <w:p w14:paraId="398EF7A4" w14:textId="21AC6C2E" w:rsidR="00E955BB" w:rsidRPr="00A62389" w:rsidRDefault="00E955BB" w:rsidP="00D304C2">
      <w:pPr>
        <w:numPr>
          <w:ilvl w:val="0"/>
          <w:numId w:val="87"/>
        </w:numPr>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voler costituire/ di aver costituito come da atto costitutivo che si allega, associazione temporanea con  ________________________  per la progettazione esecutiva dei lavor</w:t>
      </w:r>
      <w:r w:rsidR="00B83E2B" w:rsidRPr="00A62389">
        <w:rPr>
          <w:rFonts w:cs="Calibri"/>
          <w:sz w:val="24"/>
          <w:szCs w:val="24"/>
        </w:rPr>
        <w:t>i in oggetto(facsimile - ALL. A</w:t>
      </w:r>
      <w:r w:rsidR="00EB3A14" w:rsidRPr="00A62389">
        <w:rPr>
          <w:rFonts w:cs="Calibri"/>
          <w:sz w:val="24"/>
          <w:szCs w:val="24"/>
        </w:rPr>
        <w:t>-</w:t>
      </w:r>
      <w:r w:rsidR="00B83E2B" w:rsidRPr="00A62389">
        <w:rPr>
          <w:rFonts w:cs="Calibri"/>
          <w:sz w:val="24"/>
          <w:szCs w:val="24"/>
        </w:rPr>
        <w:t>TER</w:t>
      </w:r>
      <w:r w:rsidRPr="00A62389">
        <w:rPr>
          <w:rFonts w:cs="Calibri"/>
          <w:sz w:val="24"/>
          <w:szCs w:val="24"/>
        </w:rPr>
        <w:t xml:space="preserve">) </w:t>
      </w:r>
    </w:p>
    <w:p w14:paraId="3CBF128A" w14:textId="77777777" w:rsidR="00E955BB" w:rsidRPr="00A62389" w:rsidRDefault="00E955BB" w:rsidP="00E955BB">
      <w:pPr>
        <w:jc w:val="both"/>
        <w:rPr>
          <w:rFonts w:cs="Calibri"/>
          <w:sz w:val="24"/>
          <w:szCs w:val="24"/>
        </w:rPr>
      </w:pPr>
      <w:r w:rsidRPr="00A62389">
        <w:rPr>
          <w:rFonts w:cs="Calibri"/>
          <w:sz w:val="24"/>
          <w:szCs w:val="24"/>
        </w:rPr>
        <w:t xml:space="preserve">In caso di raggruppamento temporaneo costituendo, la dichiarazione, pena esclusione, dovrà essere timbrata e sottoscritta da tutti gli </w:t>
      </w:r>
      <w:proofErr w:type="spellStart"/>
      <w:r w:rsidRPr="00A62389">
        <w:rPr>
          <w:rFonts w:cs="Calibri"/>
          <w:sz w:val="24"/>
          <w:szCs w:val="24"/>
        </w:rPr>
        <w:t>associandi</w:t>
      </w:r>
      <w:proofErr w:type="spellEnd"/>
      <w:r w:rsidRPr="00A62389">
        <w:rPr>
          <w:rFonts w:cs="Calibri"/>
          <w:sz w:val="24"/>
          <w:szCs w:val="24"/>
        </w:rPr>
        <w:t>.</w:t>
      </w:r>
    </w:p>
    <w:p w14:paraId="0937084F" w14:textId="77777777" w:rsidR="00E955BB" w:rsidRPr="00A62389" w:rsidRDefault="00E955BB" w:rsidP="00E955BB">
      <w:pPr>
        <w:jc w:val="both"/>
        <w:rPr>
          <w:rFonts w:cs="Calibri"/>
          <w:bCs/>
          <w:i/>
          <w:sz w:val="24"/>
          <w:szCs w:val="24"/>
        </w:rPr>
      </w:pPr>
    </w:p>
    <w:p w14:paraId="1F467FD0" w14:textId="0584BFDB" w:rsidR="00E955BB" w:rsidRPr="00A62389" w:rsidRDefault="00B83E2B" w:rsidP="00E955BB">
      <w:pPr>
        <w:jc w:val="both"/>
        <w:rPr>
          <w:rFonts w:cs="Calibri"/>
          <w:b/>
          <w:bCs/>
          <w:i/>
          <w:sz w:val="24"/>
          <w:szCs w:val="24"/>
        </w:rPr>
      </w:pPr>
      <w:r w:rsidRPr="00A62389">
        <w:rPr>
          <w:rFonts w:cs="Calibri"/>
          <w:b/>
          <w:bCs/>
          <w:i/>
          <w:sz w:val="24"/>
          <w:szCs w:val="24"/>
        </w:rPr>
        <w:t>NOTA BENE: INDICARE UN SOGGETTO TRA QUELLI ELENCATI ALL’ART. 46 DEL DLGS 50/2016 E SMI. IN CASO DI PROFESSIONISTI ASSOCIATI, DOVRANNO ESSERE INDICATI I NOMINATIVI DEI SINGOLI ASSOCIATI CHE ESEGUIRANNO LA PROGETTAZIONE.</w:t>
      </w:r>
    </w:p>
    <w:p w14:paraId="5D11B34E" w14:textId="62B06B1E" w:rsidR="00E955BB" w:rsidRPr="00A62389" w:rsidRDefault="00E955BB" w:rsidP="00E955BB">
      <w:pPr>
        <w:jc w:val="both"/>
        <w:rPr>
          <w:rFonts w:cs="Calibri"/>
          <w:b/>
          <w:bCs/>
          <w:i/>
          <w:sz w:val="24"/>
          <w:szCs w:val="24"/>
        </w:rPr>
      </w:pPr>
      <w:r w:rsidRPr="00A62389">
        <w:rPr>
          <w:rFonts w:cs="Calibri"/>
          <w:b/>
          <w:bCs/>
          <w:i/>
          <w:sz w:val="24"/>
          <w:szCs w:val="24"/>
        </w:rPr>
        <w:t xml:space="preserve">La sottoscritta Impresa dichiara che l’incaricato/indicato per la progettazione è in possesso di tutti i requisiti generali e speciali previsti dal bando di gara ed allega l’apposito DGUE dei componenti il costituendo raggruppamento e dichiarazione di cui all’allegato ( fac-simile ALL. </w:t>
      </w:r>
      <w:r w:rsidR="0072699F" w:rsidRPr="00A62389">
        <w:rPr>
          <w:rFonts w:cs="Calibri"/>
          <w:b/>
          <w:bCs/>
          <w:i/>
          <w:sz w:val="24"/>
          <w:szCs w:val="24"/>
        </w:rPr>
        <w:t>A TER</w:t>
      </w:r>
      <w:r w:rsidRPr="00A62389">
        <w:rPr>
          <w:rFonts w:cs="Calibri"/>
          <w:b/>
          <w:bCs/>
          <w:i/>
          <w:sz w:val="24"/>
          <w:szCs w:val="24"/>
        </w:rPr>
        <w:t>) rilasciata dal legale rappresentante della mandataria del medesimo La sottoscritta Impresa è, inoltre, a conoscenza che qualora tali requisiti risultino difformi da quelli indicati nel succitato bando verrà esclusa dalla gara.</w:t>
      </w:r>
    </w:p>
    <w:p w14:paraId="6568210B" w14:textId="77777777" w:rsidR="00B83E2B" w:rsidRPr="00A62389" w:rsidRDefault="00B83E2B" w:rsidP="00E955BB">
      <w:pPr>
        <w:jc w:val="both"/>
        <w:rPr>
          <w:rFonts w:cs="Calibri"/>
          <w:sz w:val="24"/>
          <w:szCs w:val="24"/>
        </w:rPr>
      </w:pPr>
    </w:p>
    <w:p w14:paraId="61E9E7A2" w14:textId="77777777" w:rsidR="00B83E2B" w:rsidRPr="00A62389" w:rsidRDefault="00B83E2B" w:rsidP="00B83E2B">
      <w:pPr>
        <w:jc w:val="both"/>
        <w:rPr>
          <w:rFonts w:cs="Calibri"/>
          <w:bCs/>
          <w:i/>
          <w:sz w:val="24"/>
          <w:szCs w:val="24"/>
          <w:u w:val="single"/>
        </w:rPr>
      </w:pPr>
      <w:r w:rsidRPr="00A62389">
        <w:rPr>
          <w:rFonts w:cs="Calibri"/>
          <w:bCs/>
          <w:i/>
          <w:sz w:val="24"/>
          <w:szCs w:val="24"/>
          <w:u w:val="single"/>
        </w:rPr>
        <w:t>IPOTESI B) CONCORRENTI CON QUALIFICAZIONE SOA DI SOLA COSTRUZIONE</w:t>
      </w:r>
    </w:p>
    <w:p w14:paraId="4B439D77" w14:textId="77777777" w:rsidR="00E955BB" w:rsidRPr="00A62389" w:rsidRDefault="00E955BB" w:rsidP="00E955BB">
      <w:pPr>
        <w:jc w:val="center"/>
        <w:rPr>
          <w:rFonts w:cs="Calibri"/>
          <w:b/>
          <w:bCs/>
          <w:i/>
          <w:sz w:val="24"/>
          <w:szCs w:val="24"/>
        </w:rPr>
      </w:pPr>
      <w:r w:rsidRPr="00A62389">
        <w:rPr>
          <w:rFonts w:cs="Calibri"/>
          <w:b/>
          <w:bCs/>
          <w:i/>
          <w:sz w:val="24"/>
          <w:szCs w:val="24"/>
        </w:rPr>
        <w:t>DICHIARA</w:t>
      </w:r>
    </w:p>
    <w:p w14:paraId="39D67DE3" w14:textId="77777777" w:rsidR="002E4B41" w:rsidRPr="00A62389" w:rsidRDefault="002E4B41" w:rsidP="002E4B41">
      <w:pPr>
        <w:jc w:val="center"/>
        <w:rPr>
          <w:rFonts w:cs="Calibri"/>
          <w:bCs/>
          <w:i/>
          <w:sz w:val="24"/>
          <w:szCs w:val="24"/>
        </w:rPr>
      </w:pPr>
      <w:r w:rsidRPr="00A62389">
        <w:rPr>
          <w:rFonts w:cs="Calibri"/>
          <w:bCs/>
          <w:i/>
          <w:sz w:val="24"/>
          <w:szCs w:val="24"/>
        </w:rPr>
        <w:t>(</w:t>
      </w:r>
      <w:proofErr w:type="gramStart"/>
      <w:r w:rsidRPr="00A62389">
        <w:rPr>
          <w:rFonts w:cs="Calibri"/>
          <w:bCs/>
          <w:i/>
          <w:sz w:val="24"/>
          <w:szCs w:val="24"/>
        </w:rPr>
        <w:t>omettere</w:t>
      </w:r>
      <w:proofErr w:type="gramEnd"/>
      <w:r w:rsidRPr="00A62389">
        <w:rPr>
          <w:rFonts w:cs="Calibri"/>
          <w:bCs/>
          <w:i/>
          <w:sz w:val="24"/>
          <w:szCs w:val="24"/>
        </w:rPr>
        <w:t xml:space="preserve"> la parte che non interessa)</w:t>
      </w:r>
    </w:p>
    <w:p w14:paraId="10BB4CF6" w14:textId="77777777" w:rsidR="002E4B41" w:rsidRPr="00A62389" w:rsidRDefault="002E4B41" w:rsidP="00E955BB">
      <w:pPr>
        <w:jc w:val="center"/>
        <w:rPr>
          <w:rFonts w:cs="Calibri"/>
          <w:b/>
          <w:bCs/>
          <w:i/>
          <w:sz w:val="24"/>
          <w:szCs w:val="24"/>
        </w:rPr>
      </w:pPr>
    </w:p>
    <w:p w14:paraId="57393578" w14:textId="246B4035" w:rsidR="00E955BB" w:rsidRPr="00A62389" w:rsidRDefault="00E955BB" w:rsidP="00E955BB">
      <w:pPr>
        <w:jc w:val="both"/>
        <w:rPr>
          <w:rFonts w:cs="Calibri"/>
          <w:bCs/>
          <w:sz w:val="24"/>
          <w:szCs w:val="24"/>
        </w:rPr>
      </w:pPr>
      <w:r w:rsidRPr="00A62389">
        <w:rPr>
          <w:rFonts w:cs="Calibri"/>
          <w:bCs/>
          <w:sz w:val="24"/>
          <w:szCs w:val="24"/>
        </w:rPr>
        <w:t xml:space="preserve">2.5 </w:t>
      </w:r>
      <w:r w:rsidRPr="00A62389">
        <w:rPr>
          <w:rFonts w:cs="Calibri"/>
          <w:bCs/>
          <w:sz w:val="24"/>
          <w:szCs w:val="24"/>
        </w:rPr>
        <w:tab/>
        <w:t xml:space="preserve">di possedere SOA per attività di sola costruzione da cui risulti anche il </w:t>
      </w:r>
      <w:proofErr w:type="gramStart"/>
      <w:r w:rsidRPr="00A62389">
        <w:rPr>
          <w:rFonts w:cs="Calibri"/>
          <w:bCs/>
          <w:sz w:val="24"/>
          <w:szCs w:val="24"/>
        </w:rPr>
        <w:t>possesso  del</w:t>
      </w:r>
      <w:proofErr w:type="gramEnd"/>
      <w:r w:rsidRPr="00A62389">
        <w:rPr>
          <w:rFonts w:cs="Calibri"/>
          <w:bCs/>
          <w:sz w:val="24"/>
          <w:szCs w:val="24"/>
        </w:rPr>
        <w:t xml:space="preserve"> sistema di qualità aziendale UNI EN ISO 9000,  che si allega </w:t>
      </w:r>
    </w:p>
    <w:p w14:paraId="48C52CD6" w14:textId="77777777" w:rsidR="00E955BB" w:rsidRPr="00A62389" w:rsidRDefault="00E955BB" w:rsidP="00B83E2B">
      <w:pPr>
        <w:jc w:val="center"/>
        <w:rPr>
          <w:rFonts w:cs="Calibri"/>
          <w:sz w:val="24"/>
          <w:szCs w:val="24"/>
        </w:rPr>
      </w:pPr>
      <w:r w:rsidRPr="00A62389">
        <w:rPr>
          <w:rFonts w:cs="Calibri"/>
          <w:sz w:val="24"/>
          <w:szCs w:val="24"/>
        </w:rPr>
        <w:t>OVVERO</w:t>
      </w:r>
    </w:p>
    <w:p w14:paraId="4F55EB54" w14:textId="77777777" w:rsidR="00E955BB" w:rsidRPr="00A62389" w:rsidRDefault="00E955BB" w:rsidP="00E955BB">
      <w:pPr>
        <w:jc w:val="both"/>
        <w:rPr>
          <w:rFonts w:cs="Calibri"/>
          <w:b/>
          <w:bCs/>
          <w:sz w:val="24"/>
          <w:szCs w:val="24"/>
        </w:rPr>
      </w:pPr>
      <w:r w:rsidRPr="00A62389">
        <w:rPr>
          <w:rFonts w:cs="Calibri"/>
          <w:bCs/>
          <w:sz w:val="24"/>
          <w:szCs w:val="24"/>
        </w:rPr>
        <w:t xml:space="preserve">2.6. </w:t>
      </w:r>
      <w:r w:rsidRPr="00A62389">
        <w:rPr>
          <w:rFonts w:cs="Calibri"/>
          <w:bCs/>
          <w:sz w:val="24"/>
          <w:szCs w:val="24"/>
        </w:rPr>
        <w:tab/>
      </w:r>
      <w:proofErr w:type="gramStart"/>
      <w:r w:rsidRPr="00A62389">
        <w:rPr>
          <w:rFonts w:cs="Calibri"/>
          <w:bCs/>
          <w:sz w:val="24"/>
          <w:szCs w:val="24"/>
        </w:rPr>
        <w:t>di</w:t>
      </w:r>
      <w:proofErr w:type="gramEnd"/>
      <w:r w:rsidRPr="00A62389">
        <w:rPr>
          <w:rFonts w:cs="Calibri"/>
          <w:bCs/>
          <w:sz w:val="24"/>
          <w:szCs w:val="24"/>
        </w:rPr>
        <w:t xml:space="preserve"> non essere in possesso dei requisiti di progettazione previsti dal bando di gara e di voler, pertanto, tra i soggetti elencati all’art. 46 del Codice,</w:t>
      </w:r>
    </w:p>
    <w:p w14:paraId="2E31CA56" w14:textId="77777777" w:rsidR="00E955BB" w:rsidRPr="00A62389" w:rsidRDefault="00E955BB" w:rsidP="00D304C2">
      <w:pPr>
        <w:numPr>
          <w:ilvl w:val="0"/>
          <w:numId w:val="87"/>
        </w:numPr>
        <w:jc w:val="both"/>
        <w:rPr>
          <w:rFonts w:cs="Calibri"/>
          <w:sz w:val="24"/>
          <w:szCs w:val="24"/>
        </w:rPr>
      </w:pPr>
      <w:proofErr w:type="gramStart"/>
      <w:r w:rsidRPr="00A62389">
        <w:rPr>
          <w:rFonts w:cs="Calibri"/>
          <w:sz w:val="24"/>
          <w:szCs w:val="24"/>
        </w:rPr>
        <w:t>affidare</w:t>
      </w:r>
      <w:proofErr w:type="gramEnd"/>
      <w:r w:rsidRPr="00A62389">
        <w:rPr>
          <w:rFonts w:cs="Calibri"/>
          <w:sz w:val="24"/>
          <w:szCs w:val="24"/>
        </w:rPr>
        <w:t xml:space="preserve"> la progettazione esecutiva dei lavori in oggetto a:   _________________________________;</w:t>
      </w:r>
    </w:p>
    <w:p w14:paraId="472C1065" w14:textId="77777777" w:rsidR="00E955BB" w:rsidRPr="00A62389" w:rsidRDefault="00E955BB" w:rsidP="00B83E2B">
      <w:pPr>
        <w:ind w:firstLine="709"/>
        <w:jc w:val="both"/>
        <w:rPr>
          <w:rFonts w:cs="Calibri"/>
          <w:sz w:val="24"/>
          <w:szCs w:val="24"/>
        </w:rPr>
      </w:pPr>
      <w:proofErr w:type="gramStart"/>
      <w:r w:rsidRPr="00A62389">
        <w:rPr>
          <w:rFonts w:cs="Calibri"/>
          <w:b/>
          <w:sz w:val="24"/>
          <w:szCs w:val="24"/>
        </w:rPr>
        <w:t>ovvero</w:t>
      </w:r>
      <w:proofErr w:type="gramEnd"/>
    </w:p>
    <w:p w14:paraId="007DD3A7" w14:textId="6EBEDA41" w:rsidR="00E955BB" w:rsidRPr="00A62389" w:rsidRDefault="00E955BB" w:rsidP="00D304C2">
      <w:pPr>
        <w:numPr>
          <w:ilvl w:val="0"/>
          <w:numId w:val="87"/>
        </w:numPr>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voler costituire/ di aver costituito come da atto costitutivo che si allega, associazione temporanea con  ________________________  per la progettazione esecutiva dei lavor</w:t>
      </w:r>
      <w:r w:rsidR="004C12EA" w:rsidRPr="00A62389">
        <w:rPr>
          <w:rFonts w:cs="Calibri"/>
          <w:sz w:val="24"/>
          <w:szCs w:val="24"/>
        </w:rPr>
        <w:t>i in oggetto (facsimile  - ALL. A</w:t>
      </w:r>
      <w:r w:rsidR="00EB3A14" w:rsidRPr="00A62389">
        <w:rPr>
          <w:rFonts w:cs="Calibri"/>
          <w:sz w:val="24"/>
          <w:szCs w:val="24"/>
        </w:rPr>
        <w:t>-</w:t>
      </w:r>
      <w:r w:rsidR="004C12EA" w:rsidRPr="00A62389">
        <w:rPr>
          <w:rFonts w:cs="Calibri"/>
          <w:sz w:val="24"/>
          <w:szCs w:val="24"/>
        </w:rPr>
        <w:t>TER</w:t>
      </w:r>
      <w:r w:rsidRPr="00A62389">
        <w:rPr>
          <w:rFonts w:cs="Calibri"/>
          <w:sz w:val="24"/>
          <w:szCs w:val="24"/>
        </w:rPr>
        <w:t>);</w:t>
      </w:r>
    </w:p>
    <w:p w14:paraId="762D62CA" w14:textId="77777777" w:rsidR="00E955BB" w:rsidRPr="00A62389" w:rsidRDefault="00E955BB" w:rsidP="00E955BB">
      <w:pPr>
        <w:jc w:val="both"/>
        <w:rPr>
          <w:rFonts w:cs="Calibri"/>
          <w:sz w:val="24"/>
          <w:szCs w:val="24"/>
        </w:rPr>
      </w:pPr>
      <w:r w:rsidRPr="00A62389">
        <w:rPr>
          <w:rFonts w:cs="Calibri"/>
          <w:sz w:val="24"/>
          <w:szCs w:val="24"/>
        </w:rPr>
        <w:t xml:space="preserve">In caso di raggruppamento temporaneo costituendo, la dichiarazione, pena esclusione, dovrà essere timbrata e sottoscritta da tutti gli </w:t>
      </w:r>
      <w:proofErr w:type="spellStart"/>
      <w:r w:rsidRPr="00A62389">
        <w:rPr>
          <w:rFonts w:cs="Calibri"/>
          <w:sz w:val="24"/>
          <w:szCs w:val="24"/>
        </w:rPr>
        <w:t>associandi</w:t>
      </w:r>
      <w:proofErr w:type="spellEnd"/>
      <w:r w:rsidRPr="00A62389">
        <w:rPr>
          <w:rFonts w:cs="Calibri"/>
          <w:sz w:val="24"/>
          <w:szCs w:val="24"/>
        </w:rPr>
        <w:t>.</w:t>
      </w:r>
    </w:p>
    <w:p w14:paraId="4633D745" w14:textId="4ED1C83B" w:rsidR="00E955BB" w:rsidRPr="00A62389" w:rsidRDefault="004C12EA" w:rsidP="00E955BB">
      <w:pPr>
        <w:jc w:val="both"/>
        <w:rPr>
          <w:rFonts w:cs="Calibri"/>
          <w:b/>
          <w:sz w:val="24"/>
          <w:szCs w:val="24"/>
        </w:rPr>
      </w:pPr>
      <w:r w:rsidRPr="00A62389">
        <w:rPr>
          <w:rFonts w:cs="Calibri"/>
          <w:b/>
          <w:sz w:val="24"/>
          <w:szCs w:val="24"/>
        </w:rPr>
        <w:t>NOTA BENE: INDICARE UN SOGGETTO TRA QUELLI ELENCATI ALL’ART. 46 DEL DLGS 50/2016 E SMI. IN CASO DI PROFESSIONISTI ASSOCIATI, DOVRANNO ESSERE INDICATI I NOMINATIVI DEI SINGOLI ASSOCIATI CHE ESEGUIRANNO LA PROGETTAZIONE.</w:t>
      </w:r>
    </w:p>
    <w:p w14:paraId="30BD99DE" w14:textId="09C12BC7" w:rsidR="00E955BB" w:rsidRPr="00A62389" w:rsidRDefault="00E955BB" w:rsidP="00E955BB">
      <w:pPr>
        <w:jc w:val="both"/>
        <w:rPr>
          <w:rFonts w:cs="Calibri"/>
          <w:bCs/>
          <w:i/>
          <w:sz w:val="24"/>
          <w:szCs w:val="24"/>
        </w:rPr>
      </w:pPr>
      <w:r w:rsidRPr="00A62389">
        <w:rPr>
          <w:rFonts w:cs="Calibri"/>
          <w:bCs/>
          <w:i/>
          <w:sz w:val="24"/>
          <w:szCs w:val="24"/>
        </w:rPr>
        <w:t xml:space="preserve">La sottoscritta Impresa dichiara che l’incaricato/indicato per la progettazione è in possesso di tutti i requisiti generali e speciali previsti dal bando di gara ed allega l’apposito DGUE del progettista designato/indicato e dei componenti il costituendo raggruppamento e dichiarazione di cui all’allegato  </w:t>
      </w:r>
      <w:r w:rsidRPr="00A62389">
        <w:rPr>
          <w:rFonts w:cs="Calibri"/>
          <w:bCs/>
          <w:sz w:val="24"/>
          <w:szCs w:val="24"/>
        </w:rPr>
        <w:t>ALL.</w:t>
      </w:r>
      <w:r w:rsidR="00A6151D" w:rsidRPr="00A62389">
        <w:rPr>
          <w:rFonts w:cs="Calibri"/>
          <w:bCs/>
          <w:sz w:val="24"/>
          <w:szCs w:val="24"/>
        </w:rPr>
        <w:t xml:space="preserve"> A</w:t>
      </w:r>
      <w:r w:rsidR="00EB3A14" w:rsidRPr="00A62389">
        <w:rPr>
          <w:rFonts w:cs="Calibri"/>
          <w:bCs/>
          <w:sz w:val="24"/>
          <w:szCs w:val="24"/>
        </w:rPr>
        <w:t>-</w:t>
      </w:r>
      <w:r w:rsidR="00A6151D" w:rsidRPr="00A62389">
        <w:rPr>
          <w:rFonts w:cs="Calibri"/>
          <w:bCs/>
          <w:sz w:val="24"/>
          <w:szCs w:val="24"/>
        </w:rPr>
        <w:t>TER</w:t>
      </w:r>
      <w:r w:rsidRPr="00A62389">
        <w:rPr>
          <w:rFonts w:cs="Calibri"/>
          <w:bCs/>
          <w:i/>
          <w:sz w:val="24"/>
          <w:szCs w:val="24"/>
        </w:rPr>
        <w:t xml:space="preserve"> rilasciata dal legale rappresentante della mandataria del medesimo La sottoscritta Impresa è, inoltre, a conoscenza che qualora tali requisiti risultino difformi da quelli indicati nel succitato bando verrà esclusa dalla gara.</w:t>
      </w:r>
    </w:p>
    <w:p w14:paraId="0D6F7827" w14:textId="77777777" w:rsidR="002E4B41" w:rsidRPr="00A62389" w:rsidRDefault="002E4B41" w:rsidP="002E4B41">
      <w:pPr>
        <w:jc w:val="both"/>
        <w:rPr>
          <w:rFonts w:cs="Calibri"/>
          <w:bCs/>
          <w:sz w:val="24"/>
          <w:szCs w:val="24"/>
          <w:u w:val="single"/>
        </w:rPr>
      </w:pPr>
    </w:p>
    <w:p w14:paraId="573AFFAD" w14:textId="77777777" w:rsidR="002E4B41" w:rsidRPr="00A62389" w:rsidRDefault="002E4B41" w:rsidP="002E4B41">
      <w:pPr>
        <w:jc w:val="both"/>
        <w:rPr>
          <w:rFonts w:cs="Calibri"/>
          <w:bCs/>
          <w:sz w:val="24"/>
          <w:szCs w:val="24"/>
          <w:u w:val="single"/>
        </w:rPr>
      </w:pPr>
      <w:r w:rsidRPr="00A62389">
        <w:rPr>
          <w:rFonts w:cs="Calibri"/>
          <w:bCs/>
          <w:sz w:val="24"/>
          <w:szCs w:val="24"/>
          <w:u w:val="single"/>
        </w:rPr>
        <w:t>IPOTESI C) PER LE IMPRESE LEGITTIMAMENTE NON IN POSSESSO DI CERTIFICAZIONE SOA</w:t>
      </w:r>
    </w:p>
    <w:p w14:paraId="19F2A73C" w14:textId="77777777" w:rsidR="00E955BB" w:rsidRPr="00A62389" w:rsidRDefault="00E955BB" w:rsidP="00E955BB">
      <w:pPr>
        <w:jc w:val="center"/>
        <w:rPr>
          <w:rFonts w:cs="Calibri"/>
          <w:bCs/>
          <w:i/>
          <w:sz w:val="24"/>
          <w:szCs w:val="24"/>
        </w:rPr>
      </w:pPr>
      <w:r w:rsidRPr="00A62389">
        <w:rPr>
          <w:rFonts w:cs="Calibri"/>
          <w:b/>
          <w:bCs/>
          <w:i/>
          <w:sz w:val="24"/>
          <w:szCs w:val="24"/>
        </w:rPr>
        <w:t>DICHIARA</w:t>
      </w:r>
    </w:p>
    <w:p w14:paraId="0D066C16" w14:textId="77777777" w:rsidR="00E955BB" w:rsidRPr="00A62389" w:rsidRDefault="00E955BB" w:rsidP="00E955BB">
      <w:pPr>
        <w:jc w:val="center"/>
        <w:rPr>
          <w:rFonts w:cs="Calibri"/>
          <w:bCs/>
          <w:i/>
          <w:sz w:val="24"/>
          <w:szCs w:val="24"/>
        </w:rPr>
      </w:pPr>
      <w:r w:rsidRPr="00A62389">
        <w:rPr>
          <w:rFonts w:cs="Calibri"/>
          <w:bCs/>
          <w:i/>
          <w:sz w:val="24"/>
          <w:szCs w:val="24"/>
        </w:rPr>
        <w:t>(</w:t>
      </w:r>
      <w:proofErr w:type="gramStart"/>
      <w:r w:rsidRPr="00A62389">
        <w:rPr>
          <w:rFonts w:cs="Calibri"/>
          <w:bCs/>
          <w:i/>
          <w:sz w:val="24"/>
          <w:szCs w:val="24"/>
        </w:rPr>
        <w:t>omettere</w:t>
      </w:r>
      <w:proofErr w:type="gramEnd"/>
      <w:r w:rsidRPr="00A62389">
        <w:rPr>
          <w:rFonts w:cs="Calibri"/>
          <w:bCs/>
          <w:i/>
          <w:sz w:val="24"/>
          <w:szCs w:val="24"/>
        </w:rPr>
        <w:t xml:space="preserve"> la parte che non interessa)</w:t>
      </w:r>
    </w:p>
    <w:p w14:paraId="5C35F4C3" w14:textId="77777777" w:rsidR="00E955BB" w:rsidRPr="00A62389" w:rsidRDefault="00E955BB" w:rsidP="003B0F3A">
      <w:pPr>
        <w:numPr>
          <w:ilvl w:val="0"/>
          <w:numId w:val="129"/>
        </w:numPr>
        <w:ind w:left="851" w:hanging="425"/>
        <w:jc w:val="both"/>
        <w:rPr>
          <w:rFonts w:cs="Calibri"/>
          <w:sz w:val="24"/>
          <w:szCs w:val="24"/>
        </w:rPr>
      </w:pPr>
      <w:proofErr w:type="gramStart"/>
      <w:r w:rsidRPr="00A62389">
        <w:rPr>
          <w:rFonts w:cs="Calibri"/>
          <w:sz w:val="24"/>
          <w:szCs w:val="24"/>
        </w:rPr>
        <w:t>che</w:t>
      </w:r>
      <w:proofErr w:type="gramEnd"/>
      <w:r w:rsidRPr="00A62389">
        <w:rPr>
          <w:rFonts w:cs="Calibri"/>
          <w:sz w:val="24"/>
          <w:szCs w:val="24"/>
        </w:rPr>
        <w:t xml:space="preserve"> la cifra d’affari (in Euro) in lavori, svolti mediante attività diretta ed indiretta, relativa al quinquennio antecedente la data di pubblicazione del bando di gara, non è inferiore al 100% degli importi delle qualificazioni richieste nelle varie categorie dell’appalto da affidare, così come definita dall’art. 79, comma 2, lettera b) del Regolamento del Codice;</w:t>
      </w:r>
    </w:p>
    <w:p w14:paraId="1CFBD3C1" w14:textId="77777777" w:rsidR="00E955BB" w:rsidRPr="00A62389" w:rsidRDefault="00E955BB" w:rsidP="003B0F3A">
      <w:pPr>
        <w:numPr>
          <w:ilvl w:val="0"/>
          <w:numId w:val="129"/>
        </w:numPr>
        <w:ind w:left="993" w:hanging="567"/>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aver eseguito lavori, relativi al quinquennio antecedente la data di pubblicazione del bando di gara, appartenenti a ciascuna categoria richiesta, oggetto dell’appalto, di importo non inferiore al 90% di quello della classifica richiesta, così come definiti dall’art. 79, comma 5, lettera b) del Regolamento del Codice;</w:t>
      </w:r>
    </w:p>
    <w:p w14:paraId="03F750B5" w14:textId="77777777" w:rsidR="00E955BB" w:rsidRPr="00A62389" w:rsidRDefault="00E955BB" w:rsidP="003B0F3A">
      <w:pPr>
        <w:numPr>
          <w:ilvl w:val="0"/>
          <w:numId w:val="129"/>
        </w:numPr>
        <w:ind w:left="993" w:hanging="567"/>
        <w:jc w:val="both"/>
        <w:rPr>
          <w:rFonts w:cs="Calibri"/>
          <w:sz w:val="24"/>
          <w:szCs w:val="24"/>
        </w:rPr>
      </w:pPr>
      <w:r w:rsidRPr="00A62389">
        <w:rPr>
          <w:rFonts w:cs="Calibri"/>
          <w:sz w:val="24"/>
          <w:szCs w:val="24"/>
        </w:rPr>
        <w:t>di aver eseguito un singolo lavoro, relativo al quinquennio antecedente la data di pubblicazione del bando di gara, appartenenti ad ogni singola categoria richiesta, oggetto dell’appalto, di importo non inferiore al 40% della qualificazione richiesta, ovvero, in alternativa, di due lavori, nella stessa singola categoria, di importo complessivo non inferiore al 55% della qualificazione richiesta, ovvero, in alternativa, di tre lavori, nella stessa singola categoria, di importo complessivo non inferiore al 65% dell’importo della qualificazione richiesta, così come definiti dall’art. 79, comma 5, lettera c) del Regolamento del Codice;</w:t>
      </w:r>
    </w:p>
    <w:p w14:paraId="41DFEF12" w14:textId="77777777" w:rsidR="00E955BB" w:rsidRPr="00A62389" w:rsidRDefault="00E955BB" w:rsidP="003B0F3A">
      <w:pPr>
        <w:numPr>
          <w:ilvl w:val="0"/>
          <w:numId w:val="129"/>
        </w:numPr>
        <w:ind w:left="993" w:hanging="567"/>
        <w:jc w:val="both"/>
        <w:rPr>
          <w:rFonts w:cs="Calibri"/>
          <w:sz w:val="24"/>
          <w:szCs w:val="24"/>
        </w:rPr>
      </w:pPr>
      <w:proofErr w:type="gramStart"/>
      <w:r w:rsidRPr="00A62389">
        <w:rPr>
          <w:rFonts w:cs="Calibri"/>
          <w:sz w:val="24"/>
          <w:szCs w:val="24"/>
        </w:rPr>
        <w:t>che</w:t>
      </w:r>
      <w:proofErr w:type="gramEnd"/>
      <w:r w:rsidRPr="00A62389">
        <w:rPr>
          <w:rFonts w:cs="Calibri"/>
          <w:sz w:val="24"/>
          <w:szCs w:val="24"/>
        </w:rPr>
        <w:t xml:space="preserve"> il costo complessivo sostenuto per il personale dipendente, relativo al quinquennio antecedente la data di pubblicazione del bando, non è inferiore ai valori fissati dall’articolo  79, comma 10, del Regolamento del Codice;;</w:t>
      </w:r>
    </w:p>
    <w:p w14:paraId="46E34BAC" w14:textId="77777777" w:rsidR="00E955BB" w:rsidRPr="00A62389" w:rsidRDefault="00E955BB" w:rsidP="003B0F3A">
      <w:pPr>
        <w:numPr>
          <w:ilvl w:val="0"/>
          <w:numId w:val="129"/>
        </w:numPr>
        <w:ind w:left="993" w:hanging="567"/>
        <w:jc w:val="both"/>
        <w:rPr>
          <w:rFonts w:cs="Calibri"/>
          <w:sz w:val="24"/>
          <w:szCs w:val="24"/>
        </w:rPr>
      </w:pPr>
      <w:proofErr w:type="gramStart"/>
      <w:r w:rsidRPr="00A62389">
        <w:rPr>
          <w:rFonts w:cs="Calibri"/>
          <w:sz w:val="24"/>
          <w:szCs w:val="24"/>
        </w:rPr>
        <w:t>che</w:t>
      </w:r>
      <w:proofErr w:type="gramEnd"/>
      <w:r w:rsidRPr="00A62389">
        <w:rPr>
          <w:rFonts w:cs="Calibri"/>
          <w:sz w:val="24"/>
          <w:szCs w:val="24"/>
        </w:rPr>
        <w:t xml:space="preserve"> la dotazione stabile di attrezzatura tecnica, relativa al quinquennio antecedente la data di pubblicazione del bando, non è inferiore ai valori fissati dall’art. 79, comma 8, del Regolamento del Codice;</w:t>
      </w:r>
    </w:p>
    <w:p w14:paraId="18DADFED" w14:textId="77777777" w:rsidR="00E955BB" w:rsidRPr="00A62389" w:rsidRDefault="00E955BB" w:rsidP="003B0F3A">
      <w:pPr>
        <w:numPr>
          <w:ilvl w:val="0"/>
          <w:numId w:val="129"/>
        </w:numPr>
        <w:ind w:left="993" w:hanging="567"/>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essere in grado di produrre idonee referenze bancarie;</w:t>
      </w:r>
    </w:p>
    <w:p w14:paraId="1FCD43CB" w14:textId="77777777" w:rsidR="00E955BB" w:rsidRPr="00A62389" w:rsidRDefault="00E955BB" w:rsidP="003B0F3A">
      <w:pPr>
        <w:numPr>
          <w:ilvl w:val="0"/>
          <w:numId w:val="129"/>
        </w:numPr>
        <w:ind w:left="993" w:hanging="567"/>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essere in possesso di attestazione del sistema di qualità aziendale UNI EN ISO 9000, ai sensi dell’art. 63 del  Regolamento del Codice (</w:t>
      </w:r>
      <w:r w:rsidRPr="00A62389">
        <w:rPr>
          <w:rFonts w:cs="Calibri"/>
          <w:i/>
          <w:sz w:val="24"/>
          <w:szCs w:val="24"/>
        </w:rPr>
        <w:t>ad esclusione delle classifiche I e II</w:t>
      </w:r>
      <w:r w:rsidRPr="00A62389">
        <w:rPr>
          <w:rFonts w:cs="Calibri"/>
          <w:sz w:val="24"/>
          <w:szCs w:val="24"/>
        </w:rPr>
        <w:t>).</w:t>
      </w:r>
    </w:p>
    <w:p w14:paraId="20AE7B2B" w14:textId="77777777" w:rsidR="00E955BB" w:rsidRPr="00A62389" w:rsidRDefault="00E955BB" w:rsidP="003B0F3A">
      <w:pPr>
        <w:numPr>
          <w:ilvl w:val="0"/>
          <w:numId w:val="129"/>
        </w:numPr>
        <w:ind w:left="993" w:hanging="567"/>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aver affidato la Direzione Tecnica a _________________________ il/i quale/i possiede/no i requisiti richiesti dell’art.87 del Regolamento del Codice;</w:t>
      </w:r>
    </w:p>
    <w:p w14:paraId="60B7F1D7" w14:textId="77777777" w:rsidR="00E955BB" w:rsidRPr="00A62389" w:rsidRDefault="00E955BB" w:rsidP="003B0F3A">
      <w:pPr>
        <w:numPr>
          <w:ilvl w:val="0"/>
          <w:numId w:val="129"/>
        </w:numPr>
        <w:ind w:left="993" w:hanging="567"/>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w:t>
      </w:r>
      <w:r w:rsidRPr="00A62389">
        <w:rPr>
          <w:rFonts w:cs="Calibri"/>
          <w:b/>
          <w:sz w:val="24"/>
          <w:szCs w:val="24"/>
        </w:rPr>
        <w:t>possedere</w:t>
      </w:r>
      <w:r w:rsidRPr="00A62389">
        <w:rPr>
          <w:rFonts w:cs="Calibri"/>
          <w:sz w:val="24"/>
          <w:szCs w:val="24"/>
        </w:rPr>
        <w:t>: (</w:t>
      </w:r>
      <w:r w:rsidRPr="00A62389">
        <w:rPr>
          <w:rFonts w:cs="Calibri"/>
          <w:i/>
          <w:sz w:val="24"/>
          <w:szCs w:val="24"/>
        </w:rPr>
        <w:t>omettere la parte che non interessa</w:t>
      </w:r>
      <w:r w:rsidRPr="00A62389">
        <w:rPr>
          <w:rFonts w:cs="Calibri"/>
          <w:sz w:val="24"/>
          <w:szCs w:val="24"/>
        </w:rPr>
        <w:t xml:space="preserve">) adeguata capacità progettuale in quanto: </w:t>
      </w:r>
    </w:p>
    <w:p w14:paraId="0BC5C16A" w14:textId="26154D5C" w:rsidR="00E955BB" w:rsidRPr="00A62389" w:rsidRDefault="00E955BB" w:rsidP="00C76EDB">
      <w:pPr>
        <w:ind w:left="116" w:firstLine="244"/>
        <w:jc w:val="both"/>
        <w:rPr>
          <w:rFonts w:cs="Calibri"/>
          <w:bCs/>
          <w:sz w:val="24"/>
          <w:szCs w:val="24"/>
        </w:rPr>
      </w:pPr>
      <w:proofErr w:type="gramStart"/>
      <w:r w:rsidRPr="00A62389">
        <w:rPr>
          <w:rFonts w:cs="Calibri"/>
          <w:bCs/>
          <w:sz w:val="24"/>
          <w:szCs w:val="24"/>
        </w:rPr>
        <w:t>la</w:t>
      </w:r>
      <w:proofErr w:type="gramEnd"/>
      <w:r w:rsidRPr="00A62389">
        <w:rPr>
          <w:rFonts w:cs="Calibri"/>
          <w:bCs/>
          <w:sz w:val="24"/>
          <w:szCs w:val="24"/>
        </w:rPr>
        <w:t xml:space="preserve"> propria struttura di progettazione:</w:t>
      </w:r>
    </w:p>
    <w:p w14:paraId="3C99C019" w14:textId="716879DD" w:rsidR="00E955BB" w:rsidRPr="00A62389" w:rsidRDefault="00A05632" w:rsidP="003A3547">
      <w:pPr>
        <w:numPr>
          <w:ilvl w:val="0"/>
          <w:numId w:val="130"/>
        </w:numPr>
        <w:jc w:val="both"/>
        <w:rPr>
          <w:rFonts w:cs="Calibri"/>
          <w:sz w:val="24"/>
          <w:szCs w:val="24"/>
        </w:rPr>
      </w:pPr>
      <w:proofErr w:type="gramStart"/>
      <w:r w:rsidRPr="00A62389">
        <w:rPr>
          <w:rFonts w:cs="Calibri"/>
          <w:bCs/>
          <w:sz w:val="24"/>
          <w:szCs w:val="24"/>
        </w:rPr>
        <w:t>ha</w:t>
      </w:r>
      <w:proofErr w:type="gramEnd"/>
      <w:r w:rsidRPr="00A62389">
        <w:rPr>
          <w:rFonts w:cs="Calibri"/>
          <w:bCs/>
          <w:sz w:val="24"/>
          <w:szCs w:val="24"/>
        </w:rPr>
        <w:t xml:space="preserve"> effettuato progettazioni per un fatturato globale minimo annuo </w:t>
      </w:r>
      <w:r w:rsidRPr="00A62389">
        <w:rPr>
          <w:rFonts w:cs="Calibri"/>
          <w:sz w:val="24"/>
          <w:szCs w:val="24"/>
        </w:rPr>
        <w:t>per servizi d’ingegneria e architettura espletati nei migliori tre esercizi del quinquennio precedente la data di pubblicazione del bando di gara</w:t>
      </w:r>
      <w:r w:rsidRPr="00A62389">
        <w:rPr>
          <w:rFonts w:cs="Calibri"/>
          <w:bCs/>
          <w:sz w:val="24"/>
          <w:szCs w:val="24"/>
        </w:rPr>
        <w:t xml:space="preserve"> per un importo  non inferiore a quello indicato da bando di gara:</w:t>
      </w:r>
    </w:p>
    <w:tbl>
      <w:tblPr>
        <w:tblW w:w="96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3240"/>
        <w:gridCol w:w="2136"/>
        <w:gridCol w:w="3685"/>
      </w:tblGrid>
      <w:tr w:rsidR="00A62389" w:rsidRPr="00A62389" w14:paraId="784774ED" w14:textId="77777777" w:rsidTr="00C032CC">
        <w:trPr>
          <w:cantSplit/>
          <w:trHeight w:val="1482"/>
        </w:trPr>
        <w:tc>
          <w:tcPr>
            <w:tcW w:w="540" w:type="dxa"/>
            <w:vAlign w:val="center"/>
          </w:tcPr>
          <w:p w14:paraId="716B4896" w14:textId="77777777" w:rsidR="00E955BB" w:rsidRPr="00A62389" w:rsidRDefault="00E955BB" w:rsidP="00C032CC">
            <w:pPr>
              <w:jc w:val="both"/>
              <w:rPr>
                <w:rFonts w:cs="Calibri"/>
                <w:i/>
                <w:sz w:val="24"/>
                <w:szCs w:val="24"/>
              </w:rPr>
            </w:pPr>
          </w:p>
        </w:tc>
        <w:tc>
          <w:tcPr>
            <w:tcW w:w="3240" w:type="dxa"/>
            <w:vAlign w:val="center"/>
          </w:tcPr>
          <w:p w14:paraId="3BCC839A" w14:textId="77777777" w:rsidR="00E955BB" w:rsidRPr="00A62389" w:rsidRDefault="00E955BB" w:rsidP="00C032CC">
            <w:pPr>
              <w:jc w:val="both"/>
              <w:rPr>
                <w:rFonts w:cs="Calibri"/>
                <w:i/>
                <w:sz w:val="24"/>
                <w:szCs w:val="24"/>
              </w:rPr>
            </w:pPr>
            <w:proofErr w:type="gramStart"/>
            <w:r w:rsidRPr="00A62389">
              <w:rPr>
                <w:rFonts w:cs="Calibri"/>
                <w:i/>
                <w:sz w:val="24"/>
                <w:szCs w:val="24"/>
              </w:rPr>
              <w:t>anno</w:t>
            </w:r>
            <w:proofErr w:type="gramEnd"/>
          </w:p>
        </w:tc>
        <w:tc>
          <w:tcPr>
            <w:tcW w:w="2136" w:type="dxa"/>
            <w:vAlign w:val="center"/>
          </w:tcPr>
          <w:p w14:paraId="2FE16E02" w14:textId="77777777" w:rsidR="00E955BB" w:rsidRPr="00A62389" w:rsidRDefault="00E955BB" w:rsidP="00C032CC">
            <w:pPr>
              <w:jc w:val="both"/>
              <w:rPr>
                <w:rFonts w:cs="Calibri"/>
                <w:i/>
                <w:sz w:val="24"/>
                <w:szCs w:val="24"/>
              </w:rPr>
            </w:pPr>
            <w:r w:rsidRPr="00A62389">
              <w:rPr>
                <w:rFonts w:cs="Calibri"/>
                <w:i/>
                <w:sz w:val="24"/>
                <w:szCs w:val="24"/>
              </w:rPr>
              <w:t>Fatturato globale in euro</w:t>
            </w:r>
          </w:p>
        </w:tc>
        <w:tc>
          <w:tcPr>
            <w:tcW w:w="3685" w:type="dxa"/>
            <w:vAlign w:val="center"/>
          </w:tcPr>
          <w:p w14:paraId="76460C01" w14:textId="77777777" w:rsidR="00E955BB" w:rsidRPr="00A62389" w:rsidRDefault="00E955BB" w:rsidP="00C032CC">
            <w:pPr>
              <w:jc w:val="both"/>
              <w:rPr>
                <w:rFonts w:cs="Calibri"/>
                <w:i/>
                <w:sz w:val="24"/>
                <w:szCs w:val="24"/>
              </w:rPr>
            </w:pPr>
            <w:proofErr w:type="gramStart"/>
            <w:r w:rsidRPr="00A62389">
              <w:rPr>
                <w:rFonts w:cs="Calibri"/>
                <w:i/>
                <w:sz w:val="24"/>
                <w:szCs w:val="24"/>
              </w:rPr>
              <w:t>di</w:t>
            </w:r>
            <w:proofErr w:type="gramEnd"/>
            <w:r w:rsidRPr="00A62389">
              <w:rPr>
                <w:rFonts w:cs="Calibri"/>
                <w:i/>
                <w:sz w:val="24"/>
                <w:szCs w:val="24"/>
              </w:rPr>
              <w:t xml:space="preserve"> cui Fatturato Globale per servizi progettazione preliminare, definitiva, esecutiva, direzione dei lavori, coordinatore sicurezza ,collaudo,  in euro</w:t>
            </w:r>
          </w:p>
        </w:tc>
      </w:tr>
      <w:tr w:rsidR="00A62389" w:rsidRPr="00A62389" w14:paraId="5C39E7D7" w14:textId="77777777" w:rsidTr="00C032CC">
        <w:trPr>
          <w:cantSplit/>
          <w:trHeight w:val="571"/>
        </w:trPr>
        <w:tc>
          <w:tcPr>
            <w:tcW w:w="540" w:type="dxa"/>
            <w:vAlign w:val="center"/>
          </w:tcPr>
          <w:p w14:paraId="685D9DF5" w14:textId="77777777" w:rsidR="00E955BB" w:rsidRPr="00A62389" w:rsidRDefault="00E955BB" w:rsidP="00C032CC">
            <w:pPr>
              <w:jc w:val="both"/>
              <w:rPr>
                <w:rFonts w:cs="Calibri"/>
                <w:sz w:val="24"/>
                <w:szCs w:val="24"/>
              </w:rPr>
            </w:pPr>
            <w:r w:rsidRPr="00A62389">
              <w:rPr>
                <w:rFonts w:cs="Calibri"/>
                <w:sz w:val="24"/>
                <w:szCs w:val="24"/>
              </w:rPr>
              <w:t>1</w:t>
            </w:r>
          </w:p>
        </w:tc>
        <w:tc>
          <w:tcPr>
            <w:tcW w:w="3240" w:type="dxa"/>
            <w:vAlign w:val="center"/>
          </w:tcPr>
          <w:p w14:paraId="6A81B590" w14:textId="77777777" w:rsidR="00E955BB" w:rsidRPr="00A62389" w:rsidRDefault="00E955BB" w:rsidP="00C032CC">
            <w:pPr>
              <w:jc w:val="both"/>
              <w:rPr>
                <w:rFonts w:cs="Calibri"/>
                <w:sz w:val="24"/>
                <w:szCs w:val="24"/>
              </w:rPr>
            </w:pPr>
          </w:p>
        </w:tc>
        <w:tc>
          <w:tcPr>
            <w:tcW w:w="2136" w:type="dxa"/>
            <w:vAlign w:val="center"/>
          </w:tcPr>
          <w:p w14:paraId="0D1F554B" w14:textId="77777777" w:rsidR="00E955BB" w:rsidRPr="00A62389" w:rsidRDefault="00E955BB" w:rsidP="00C032CC">
            <w:pPr>
              <w:jc w:val="both"/>
              <w:rPr>
                <w:rFonts w:cs="Calibri"/>
                <w:sz w:val="24"/>
                <w:szCs w:val="24"/>
              </w:rPr>
            </w:pPr>
          </w:p>
        </w:tc>
        <w:tc>
          <w:tcPr>
            <w:tcW w:w="3685" w:type="dxa"/>
            <w:vAlign w:val="center"/>
          </w:tcPr>
          <w:p w14:paraId="0617DB04" w14:textId="77777777" w:rsidR="00E955BB" w:rsidRPr="00A62389" w:rsidRDefault="00E955BB" w:rsidP="00C032CC">
            <w:pPr>
              <w:jc w:val="both"/>
              <w:rPr>
                <w:rFonts w:cs="Calibri"/>
                <w:sz w:val="24"/>
                <w:szCs w:val="24"/>
              </w:rPr>
            </w:pPr>
          </w:p>
        </w:tc>
      </w:tr>
      <w:tr w:rsidR="00A62389" w:rsidRPr="00A62389" w14:paraId="1DB6E678" w14:textId="77777777" w:rsidTr="00C032CC">
        <w:trPr>
          <w:cantSplit/>
          <w:trHeight w:val="559"/>
        </w:trPr>
        <w:tc>
          <w:tcPr>
            <w:tcW w:w="540" w:type="dxa"/>
            <w:vAlign w:val="center"/>
          </w:tcPr>
          <w:p w14:paraId="34801692" w14:textId="77777777" w:rsidR="00E955BB" w:rsidRPr="00A62389" w:rsidRDefault="00E955BB" w:rsidP="00C032CC">
            <w:pPr>
              <w:jc w:val="both"/>
              <w:rPr>
                <w:rFonts w:cs="Calibri"/>
                <w:sz w:val="24"/>
                <w:szCs w:val="24"/>
              </w:rPr>
            </w:pPr>
            <w:r w:rsidRPr="00A62389">
              <w:rPr>
                <w:rFonts w:cs="Calibri"/>
                <w:sz w:val="24"/>
                <w:szCs w:val="24"/>
              </w:rPr>
              <w:t>2</w:t>
            </w:r>
          </w:p>
        </w:tc>
        <w:tc>
          <w:tcPr>
            <w:tcW w:w="3240" w:type="dxa"/>
            <w:vAlign w:val="center"/>
          </w:tcPr>
          <w:p w14:paraId="30EEB55C" w14:textId="77777777" w:rsidR="00E955BB" w:rsidRPr="00A62389" w:rsidRDefault="00E955BB" w:rsidP="00C032CC">
            <w:pPr>
              <w:jc w:val="both"/>
              <w:rPr>
                <w:rFonts w:cs="Calibri"/>
                <w:sz w:val="24"/>
                <w:szCs w:val="24"/>
              </w:rPr>
            </w:pPr>
          </w:p>
        </w:tc>
        <w:tc>
          <w:tcPr>
            <w:tcW w:w="2136" w:type="dxa"/>
            <w:vAlign w:val="center"/>
          </w:tcPr>
          <w:p w14:paraId="50B0477D" w14:textId="77777777" w:rsidR="00E955BB" w:rsidRPr="00A62389" w:rsidRDefault="00E955BB" w:rsidP="00C032CC">
            <w:pPr>
              <w:jc w:val="both"/>
              <w:rPr>
                <w:rFonts w:cs="Calibri"/>
                <w:sz w:val="24"/>
                <w:szCs w:val="24"/>
              </w:rPr>
            </w:pPr>
          </w:p>
        </w:tc>
        <w:tc>
          <w:tcPr>
            <w:tcW w:w="3685" w:type="dxa"/>
            <w:vAlign w:val="center"/>
          </w:tcPr>
          <w:p w14:paraId="15B361AD" w14:textId="77777777" w:rsidR="00E955BB" w:rsidRPr="00A62389" w:rsidRDefault="00E955BB" w:rsidP="00C032CC">
            <w:pPr>
              <w:jc w:val="both"/>
              <w:rPr>
                <w:rFonts w:cs="Calibri"/>
                <w:sz w:val="24"/>
                <w:szCs w:val="24"/>
              </w:rPr>
            </w:pPr>
          </w:p>
        </w:tc>
      </w:tr>
      <w:tr w:rsidR="00A62389" w:rsidRPr="00A62389" w14:paraId="2C5B712C" w14:textId="77777777" w:rsidTr="00C032CC">
        <w:trPr>
          <w:cantSplit/>
          <w:trHeight w:val="571"/>
        </w:trPr>
        <w:tc>
          <w:tcPr>
            <w:tcW w:w="540" w:type="dxa"/>
            <w:vAlign w:val="center"/>
          </w:tcPr>
          <w:p w14:paraId="0CB43B0D" w14:textId="77777777" w:rsidR="00E955BB" w:rsidRPr="00A62389" w:rsidRDefault="00E955BB" w:rsidP="00C032CC">
            <w:pPr>
              <w:jc w:val="both"/>
              <w:rPr>
                <w:rFonts w:cs="Calibri"/>
                <w:sz w:val="24"/>
                <w:szCs w:val="24"/>
              </w:rPr>
            </w:pPr>
            <w:r w:rsidRPr="00A62389">
              <w:rPr>
                <w:rFonts w:cs="Calibri"/>
                <w:sz w:val="24"/>
                <w:szCs w:val="24"/>
              </w:rPr>
              <w:t>3</w:t>
            </w:r>
          </w:p>
        </w:tc>
        <w:tc>
          <w:tcPr>
            <w:tcW w:w="3240" w:type="dxa"/>
            <w:vAlign w:val="center"/>
          </w:tcPr>
          <w:p w14:paraId="794A10B3" w14:textId="77777777" w:rsidR="00E955BB" w:rsidRPr="00A62389" w:rsidRDefault="00E955BB" w:rsidP="00C032CC">
            <w:pPr>
              <w:jc w:val="both"/>
              <w:rPr>
                <w:rFonts w:cs="Calibri"/>
                <w:sz w:val="24"/>
                <w:szCs w:val="24"/>
              </w:rPr>
            </w:pPr>
          </w:p>
        </w:tc>
        <w:tc>
          <w:tcPr>
            <w:tcW w:w="2136" w:type="dxa"/>
            <w:vAlign w:val="center"/>
          </w:tcPr>
          <w:p w14:paraId="296F9EF6" w14:textId="77777777" w:rsidR="00E955BB" w:rsidRPr="00A62389" w:rsidRDefault="00E955BB" w:rsidP="00C032CC">
            <w:pPr>
              <w:jc w:val="both"/>
              <w:rPr>
                <w:rFonts w:cs="Calibri"/>
                <w:sz w:val="24"/>
                <w:szCs w:val="24"/>
              </w:rPr>
            </w:pPr>
          </w:p>
        </w:tc>
        <w:tc>
          <w:tcPr>
            <w:tcW w:w="3685" w:type="dxa"/>
            <w:vAlign w:val="center"/>
          </w:tcPr>
          <w:p w14:paraId="3A3207A1" w14:textId="77777777" w:rsidR="00E955BB" w:rsidRPr="00A62389" w:rsidRDefault="00E955BB" w:rsidP="00C032CC">
            <w:pPr>
              <w:jc w:val="both"/>
              <w:rPr>
                <w:rFonts w:cs="Calibri"/>
                <w:sz w:val="24"/>
                <w:szCs w:val="24"/>
              </w:rPr>
            </w:pPr>
          </w:p>
        </w:tc>
      </w:tr>
      <w:tr w:rsidR="00E955BB" w:rsidRPr="00A62389" w14:paraId="2B540AD6" w14:textId="77777777" w:rsidTr="00C032CC">
        <w:trPr>
          <w:trHeight w:val="583"/>
        </w:trPr>
        <w:tc>
          <w:tcPr>
            <w:tcW w:w="3780" w:type="dxa"/>
            <w:gridSpan w:val="2"/>
            <w:vAlign w:val="center"/>
          </w:tcPr>
          <w:p w14:paraId="4C3458D5" w14:textId="77777777" w:rsidR="00E955BB" w:rsidRPr="00A62389" w:rsidRDefault="00E955BB" w:rsidP="00C032CC">
            <w:pPr>
              <w:jc w:val="both"/>
              <w:rPr>
                <w:rFonts w:cs="Calibri"/>
                <w:sz w:val="24"/>
                <w:szCs w:val="24"/>
              </w:rPr>
            </w:pPr>
            <w:r w:rsidRPr="00A62389">
              <w:rPr>
                <w:rFonts w:cs="Calibri"/>
                <w:sz w:val="24"/>
                <w:szCs w:val="24"/>
              </w:rPr>
              <w:t>Totale complessivo:</w:t>
            </w:r>
          </w:p>
        </w:tc>
        <w:tc>
          <w:tcPr>
            <w:tcW w:w="2136" w:type="dxa"/>
            <w:vAlign w:val="center"/>
          </w:tcPr>
          <w:p w14:paraId="0F40AED6" w14:textId="77777777" w:rsidR="00E955BB" w:rsidRPr="00A62389" w:rsidRDefault="00E955BB" w:rsidP="00C032CC">
            <w:pPr>
              <w:jc w:val="both"/>
              <w:rPr>
                <w:rFonts w:cs="Calibri"/>
                <w:sz w:val="24"/>
                <w:szCs w:val="24"/>
              </w:rPr>
            </w:pPr>
          </w:p>
        </w:tc>
        <w:tc>
          <w:tcPr>
            <w:tcW w:w="3685" w:type="dxa"/>
            <w:vAlign w:val="center"/>
          </w:tcPr>
          <w:p w14:paraId="3F7FF7D9" w14:textId="77777777" w:rsidR="00E955BB" w:rsidRPr="00A62389" w:rsidRDefault="00E955BB" w:rsidP="00C032CC">
            <w:pPr>
              <w:jc w:val="both"/>
              <w:rPr>
                <w:rFonts w:cs="Calibri"/>
                <w:sz w:val="24"/>
                <w:szCs w:val="24"/>
              </w:rPr>
            </w:pPr>
          </w:p>
        </w:tc>
      </w:tr>
    </w:tbl>
    <w:p w14:paraId="0639FF5A" w14:textId="77777777" w:rsidR="00434D45" w:rsidRPr="00A62389" w:rsidRDefault="00434D45" w:rsidP="00434D45">
      <w:pPr>
        <w:ind w:left="927"/>
        <w:jc w:val="both"/>
        <w:rPr>
          <w:rFonts w:cs="Calibri"/>
          <w:sz w:val="24"/>
          <w:szCs w:val="24"/>
        </w:rPr>
      </w:pPr>
    </w:p>
    <w:p w14:paraId="523086C3" w14:textId="77777777" w:rsidR="00E955BB" w:rsidRPr="00A62389" w:rsidRDefault="00E955BB" w:rsidP="003A3547">
      <w:pPr>
        <w:numPr>
          <w:ilvl w:val="0"/>
          <w:numId w:val="130"/>
        </w:numPr>
        <w:jc w:val="both"/>
        <w:rPr>
          <w:rFonts w:cs="Calibri"/>
          <w:sz w:val="24"/>
          <w:szCs w:val="24"/>
        </w:rPr>
      </w:pPr>
      <w:proofErr w:type="gramStart"/>
      <w:r w:rsidRPr="00A62389">
        <w:rPr>
          <w:rFonts w:cs="Calibri"/>
          <w:bCs/>
          <w:sz w:val="24"/>
          <w:szCs w:val="24"/>
        </w:rPr>
        <w:t>ha</w:t>
      </w:r>
      <w:proofErr w:type="gramEnd"/>
      <w:r w:rsidRPr="00A62389">
        <w:rPr>
          <w:rFonts w:cs="Calibri"/>
          <w:bCs/>
          <w:sz w:val="24"/>
          <w:szCs w:val="24"/>
        </w:rPr>
        <w:t xml:space="preserve"> espletato negli ultimi dieci anni antecedenti la data di pubblicazione del presente bando di gara di servizi di architettura e ingegneria relativi a lavori appartenenti ad ognuna delle categorie dei lavori cui si riferiscono i servizi da affidare per un importo non inferiore a quello indicato nel bando di gara</w:t>
      </w:r>
      <w:r w:rsidRPr="00A62389">
        <w:rPr>
          <w:rFonts w:cs="Calibri"/>
          <w:iCs/>
          <w:sz w:val="24"/>
          <w:szCs w:val="24"/>
        </w:rPr>
        <w:t>.</w:t>
      </w:r>
      <w:r w:rsidRPr="00A62389">
        <w:rPr>
          <w:rFonts w:cs="Calibri"/>
          <w:sz w:val="24"/>
          <w:szCs w:val="24"/>
        </w:rPr>
        <w:t>:</w:t>
      </w:r>
    </w:p>
    <w:tbl>
      <w:tblPr>
        <w:tblW w:w="9639"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7"/>
        <w:gridCol w:w="693"/>
        <w:gridCol w:w="693"/>
        <w:gridCol w:w="520"/>
        <w:gridCol w:w="405"/>
        <w:gridCol w:w="3391"/>
        <w:gridCol w:w="3280"/>
      </w:tblGrid>
      <w:tr w:rsidR="00A62389" w:rsidRPr="00A62389" w14:paraId="30D69746" w14:textId="77777777" w:rsidTr="00C032CC">
        <w:trPr>
          <w:cantSplit/>
          <w:trHeight w:val="437"/>
        </w:trPr>
        <w:tc>
          <w:tcPr>
            <w:tcW w:w="657" w:type="dxa"/>
            <w:vMerge w:val="restart"/>
            <w:textDirection w:val="btLr"/>
          </w:tcPr>
          <w:p w14:paraId="2AAECA92" w14:textId="77777777" w:rsidR="00E955BB" w:rsidRPr="00A62389" w:rsidRDefault="00E955BB" w:rsidP="00C032CC">
            <w:pPr>
              <w:jc w:val="both"/>
              <w:rPr>
                <w:rFonts w:cs="Calibri"/>
                <w:i/>
                <w:sz w:val="24"/>
                <w:szCs w:val="24"/>
              </w:rPr>
            </w:pPr>
            <w:r w:rsidRPr="00A62389">
              <w:rPr>
                <w:rFonts w:cs="Calibri"/>
                <w:i/>
                <w:sz w:val="24"/>
                <w:szCs w:val="24"/>
              </w:rPr>
              <w:t>(*)</w:t>
            </w:r>
          </w:p>
        </w:tc>
        <w:tc>
          <w:tcPr>
            <w:tcW w:w="693" w:type="dxa"/>
            <w:vMerge w:val="restart"/>
            <w:textDirection w:val="btLr"/>
          </w:tcPr>
          <w:p w14:paraId="0E9E13D1" w14:textId="77777777" w:rsidR="00E955BB" w:rsidRPr="00A62389" w:rsidRDefault="00E955BB" w:rsidP="00C032CC">
            <w:pPr>
              <w:jc w:val="both"/>
              <w:rPr>
                <w:rFonts w:cs="Calibri"/>
                <w:i/>
                <w:sz w:val="24"/>
                <w:szCs w:val="24"/>
              </w:rPr>
            </w:pPr>
            <w:r w:rsidRPr="00A62389">
              <w:rPr>
                <w:rFonts w:cs="Calibri"/>
                <w:i/>
                <w:sz w:val="24"/>
                <w:szCs w:val="24"/>
              </w:rPr>
              <w:t>(*)</w:t>
            </w:r>
          </w:p>
        </w:tc>
        <w:tc>
          <w:tcPr>
            <w:tcW w:w="693" w:type="dxa"/>
            <w:vMerge w:val="restart"/>
            <w:textDirection w:val="btLr"/>
          </w:tcPr>
          <w:p w14:paraId="616AE50F" w14:textId="77777777" w:rsidR="00E955BB" w:rsidRPr="00A62389" w:rsidRDefault="00E955BB" w:rsidP="00C032CC">
            <w:pPr>
              <w:jc w:val="both"/>
              <w:rPr>
                <w:rFonts w:cs="Calibri"/>
                <w:i/>
                <w:sz w:val="24"/>
                <w:szCs w:val="24"/>
              </w:rPr>
            </w:pPr>
            <w:r w:rsidRPr="00A62389">
              <w:rPr>
                <w:rFonts w:cs="Calibri"/>
                <w:i/>
                <w:sz w:val="24"/>
                <w:szCs w:val="24"/>
              </w:rPr>
              <w:t>Etc.</w:t>
            </w:r>
          </w:p>
          <w:p w14:paraId="5CE249C3" w14:textId="77777777" w:rsidR="00E955BB" w:rsidRPr="00A62389" w:rsidRDefault="00E955BB" w:rsidP="00C032CC">
            <w:pPr>
              <w:jc w:val="both"/>
              <w:rPr>
                <w:rFonts w:cs="Calibri"/>
                <w:i/>
                <w:sz w:val="24"/>
                <w:szCs w:val="24"/>
              </w:rPr>
            </w:pPr>
          </w:p>
        </w:tc>
        <w:tc>
          <w:tcPr>
            <w:tcW w:w="4316" w:type="dxa"/>
            <w:gridSpan w:val="3"/>
            <w:vAlign w:val="center"/>
          </w:tcPr>
          <w:p w14:paraId="7034AB75" w14:textId="77777777" w:rsidR="00E955BB" w:rsidRPr="00A62389" w:rsidRDefault="00E955BB" w:rsidP="00C032CC">
            <w:pPr>
              <w:jc w:val="both"/>
              <w:rPr>
                <w:rFonts w:cs="Calibri"/>
                <w:i/>
                <w:sz w:val="24"/>
                <w:szCs w:val="24"/>
              </w:rPr>
            </w:pPr>
          </w:p>
        </w:tc>
        <w:tc>
          <w:tcPr>
            <w:tcW w:w="3280" w:type="dxa"/>
            <w:vMerge w:val="restart"/>
            <w:vAlign w:val="center"/>
          </w:tcPr>
          <w:p w14:paraId="2FA29DBE" w14:textId="77777777" w:rsidR="00E955BB" w:rsidRPr="00A62389" w:rsidRDefault="00E955BB" w:rsidP="00C032CC">
            <w:pPr>
              <w:jc w:val="both"/>
              <w:rPr>
                <w:rFonts w:cs="Calibri"/>
                <w:i/>
                <w:sz w:val="24"/>
                <w:szCs w:val="24"/>
              </w:rPr>
            </w:pPr>
            <w:r w:rsidRPr="00A62389">
              <w:rPr>
                <w:rFonts w:cs="Calibri"/>
                <w:i/>
                <w:sz w:val="24"/>
                <w:szCs w:val="24"/>
              </w:rPr>
              <w:t xml:space="preserve">Importo globale dei </w:t>
            </w:r>
            <w:proofErr w:type="gramStart"/>
            <w:r w:rsidRPr="00A62389">
              <w:rPr>
                <w:rFonts w:cs="Calibri"/>
                <w:i/>
                <w:sz w:val="24"/>
                <w:szCs w:val="24"/>
              </w:rPr>
              <w:t>lavori  (</w:t>
            </w:r>
            <w:proofErr w:type="gramEnd"/>
            <w:r w:rsidRPr="00A62389">
              <w:rPr>
                <w:rFonts w:cs="Calibri"/>
                <w:i/>
                <w:sz w:val="24"/>
                <w:szCs w:val="24"/>
              </w:rPr>
              <w:t>ogni riga l’importo dei lavori di ciascuna categoria)</w:t>
            </w:r>
          </w:p>
          <w:p w14:paraId="0C8A4DC8" w14:textId="77777777" w:rsidR="00E955BB" w:rsidRPr="00A62389" w:rsidRDefault="00E955BB" w:rsidP="00C032CC">
            <w:pPr>
              <w:jc w:val="both"/>
              <w:rPr>
                <w:rFonts w:cs="Calibri"/>
                <w:i/>
                <w:sz w:val="24"/>
                <w:szCs w:val="24"/>
              </w:rPr>
            </w:pPr>
            <w:r w:rsidRPr="00A62389">
              <w:rPr>
                <w:rFonts w:cs="Calibri"/>
                <w:i/>
                <w:sz w:val="24"/>
                <w:szCs w:val="24"/>
              </w:rPr>
              <w:t xml:space="preserve"> </w:t>
            </w:r>
          </w:p>
        </w:tc>
      </w:tr>
      <w:tr w:rsidR="00A62389" w:rsidRPr="00A62389" w14:paraId="5D30204A" w14:textId="77777777" w:rsidTr="00C032CC">
        <w:trPr>
          <w:cantSplit/>
          <w:trHeight w:val="1146"/>
        </w:trPr>
        <w:tc>
          <w:tcPr>
            <w:tcW w:w="657" w:type="dxa"/>
            <w:vMerge/>
          </w:tcPr>
          <w:p w14:paraId="337612F3" w14:textId="77777777" w:rsidR="00E955BB" w:rsidRPr="00A62389" w:rsidRDefault="00E955BB" w:rsidP="00C032CC">
            <w:pPr>
              <w:jc w:val="both"/>
              <w:rPr>
                <w:rFonts w:cs="Calibri"/>
                <w:i/>
                <w:sz w:val="24"/>
                <w:szCs w:val="24"/>
              </w:rPr>
            </w:pPr>
          </w:p>
        </w:tc>
        <w:tc>
          <w:tcPr>
            <w:tcW w:w="693" w:type="dxa"/>
            <w:vMerge/>
          </w:tcPr>
          <w:p w14:paraId="53C1C8CC" w14:textId="77777777" w:rsidR="00E955BB" w:rsidRPr="00A62389" w:rsidRDefault="00E955BB" w:rsidP="00C032CC">
            <w:pPr>
              <w:jc w:val="both"/>
              <w:rPr>
                <w:rFonts w:cs="Calibri"/>
                <w:i/>
                <w:sz w:val="24"/>
                <w:szCs w:val="24"/>
              </w:rPr>
            </w:pPr>
          </w:p>
        </w:tc>
        <w:tc>
          <w:tcPr>
            <w:tcW w:w="693" w:type="dxa"/>
            <w:vMerge/>
          </w:tcPr>
          <w:p w14:paraId="4C410FC1" w14:textId="77777777" w:rsidR="00E955BB" w:rsidRPr="00A62389" w:rsidRDefault="00E955BB" w:rsidP="00C032CC">
            <w:pPr>
              <w:jc w:val="both"/>
              <w:rPr>
                <w:rFonts w:cs="Calibri"/>
                <w:i/>
                <w:sz w:val="24"/>
                <w:szCs w:val="24"/>
              </w:rPr>
            </w:pPr>
          </w:p>
        </w:tc>
        <w:tc>
          <w:tcPr>
            <w:tcW w:w="925" w:type="dxa"/>
            <w:gridSpan w:val="2"/>
            <w:textDirection w:val="btLr"/>
            <w:vAlign w:val="center"/>
          </w:tcPr>
          <w:p w14:paraId="77062A30" w14:textId="77777777" w:rsidR="00E955BB" w:rsidRPr="00A62389" w:rsidRDefault="00E955BB" w:rsidP="00C032CC">
            <w:pPr>
              <w:jc w:val="both"/>
              <w:rPr>
                <w:rFonts w:cs="Calibri"/>
                <w:i/>
                <w:sz w:val="24"/>
                <w:szCs w:val="24"/>
              </w:rPr>
            </w:pPr>
            <w:r w:rsidRPr="00A62389">
              <w:rPr>
                <w:rFonts w:cs="Calibri"/>
                <w:i/>
                <w:sz w:val="24"/>
                <w:szCs w:val="24"/>
              </w:rPr>
              <w:t>Categoria</w:t>
            </w:r>
          </w:p>
        </w:tc>
        <w:tc>
          <w:tcPr>
            <w:tcW w:w="3391" w:type="dxa"/>
            <w:vAlign w:val="center"/>
          </w:tcPr>
          <w:p w14:paraId="428D73CA" w14:textId="77777777" w:rsidR="00E955BB" w:rsidRPr="00A62389" w:rsidRDefault="00E955BB" w:rsidP="00C032CC">
            <w:pPr>
              <w:jc w:val="both"/>
              <w:rPr>
                <w:rFonts w:cs="Calibri"/>
                <w:i/>
                <w:sz w:val="24"/>
                <w:szCs w:val="24"/>
              </w:rPr>
            </w:pPr>
            <w:proofErr w:type="gramStart"/>
            <w:r w:rsidRPr="00A62389">
              <w:rPr>
                <w:rFonts w:cs="Calibri"/>
                <w:i/>
                <w:sz w:val="24"/>
                <w:szCs w:val="24"/>
              </w:rPr>
              <w:t>descrizione</w:t>
            </w:r>
            <w:proofErr w:type="gramEnd"/>
            <w:r w:rsidRPr="00A62389">
              <w:rPr>
                <w:rFonts w:cs="Calibri"/>
                <w:i/>
                <w:sz w:val="24"/>
                <w:szCs w:val="24"/>
              </w:rPr>
              <w:t xml:space="preserve"> sommaria</w:t>
            </w:r>
          </w:p>
        </w:tc>
        <w:tc>
          <w:tcPr>
            <w:tcW w:w="3280" w:type="dxa"/>
            <w:vMerge/>
            <w:vAlign w:val="center"/>
          </w:tcPr>
          <w:p w14:paraId="479FEC11" w14:textId="77777777" w:rsidR="00E955BB" w:rsidRPr="00A62389" w:rsidRDefault="00E955BB" w:rsidP="00C032CC">
            <w:pPr>
              <w:jc w:val="both"/>
              <w:rPr>
                <w:rFonts w:cs="Calibri"/>
                <w:i/>
                <w:sz w:val="24"/>
                <w:szCs w:val="24"/>
              </w:rPr>
            </w:pPr>
          </w:p>
        </w:tc>
      </w:tr>
      <w:tr w:rsidR="00A62389" w:rsidRPr="00A62389" w14:paraId="450EE397" w14:textId="77777777" w:rsidTr="00C032CC">
        <w:trPr>
          <w:cantSplit/>
          <w:trHeight w:val="582"/>
        </w:trPr>
        <w:tc>
          <w:tcPr>
            <w:tcW w:w="657" w:type="dxa"/>
          </w:tcPr>
          <w:p w14:paraId="1A53A81A" w14:textId="77777777" w:rsidR="00E955BB" w:rsidRPr="00A62389" w:rsidRDefault="00E955BB" w:rsidP="00C032CC">
            <w:pPr>
              <w:jc w:val="both"/>
              <w:rPr>
                <w:rFonts w:cs="Calibri"/>
                <w:sz w:val="24"/>
                <w:szCs w:val="24"/>
              </w:rPr>
            </w:pPr>
          </w:p>
        </w:tc>
        <w:tc>
          <w:tcPr>
            <w:tcW w:w="693" w:type="dxa"/>
          </w:tcPr>
          <w:p w14:paraId="1664B288" w14:textId="77777777" w:rsidR="00E955BB" w:rsidRPr="00A62389" w:rsidRDefault="00E955BB" w:rsidP="00C032CC">
            <w:pPr>
              <w:jc w:val="both"/>
              <w:rPr>
                <w:rFonts w:cs="Calibri"/>
                <w:sz w:val="24"/>
                <w:szCs w:val="24"/>
              </w:rPr>
            </w:pPr>
          </w:p>
        </w:tc>
        <w:tc>
          <w:tcPr>
            <w:tcW w:w="693" w:type="dxa"/>
          </w:tcPr>
          <w:p w14:paraId="3021D104" w14:textId="77777777" w:rsidR="00E955BB" w:rsidRPr="00A62389" w:rsidRDefault="00E955BB" w:rsidP="00C032CC">
            <w:pPr>
              <w:jc w:val="both"/>
              <w:rPr>
                <w:rFonts w:cs="Calibri"/>
                <w:sz w:val="24"/>
                <w:szCs w:val="24"/>
              </w:rPr>
            </w:pPr>
          </w:p>
        </w:tc>
        <w:tc>
          <w:tcPr>
            <w:tcW w:w="520" w:type="dxa"/>
          </w:tcPr>
          <w:p w14:paraId="1C5C567B" w14:textId="77777777" w:rsidR="00E955BB" w:rsidRPr="00A62389" w:rsidRDefault="00E955BB" w:rsidP="00C032CC">
            <w:pPr>
              <w:jc w:val="both"/>
              <w:rPr>
                <w:rFonts w:cs="Calibri"/>
                <w:bCs/>
                <w:sz w:val="24"/>
                <w:szCs w:val="24"/>
              </w:rPr>
            </w:pPr>
          </w:p>
        </w:tc>
        <w:tc>
          <w:tcPr>
            <w:tcW w:w="405" w:type="dxa"/>
          </w:tcPr>
          <w:p w14:paraId="1D6E5FDD" w14:textId="77777777" w:rsidR="00E955BB" w:rsidRPr="00A62389" w:rsidRDefault="00E955BB" w:rsidP="00C032CC">
            <w:pPr>
              <w:jc w:val="both"/>
              <w:rPr>
                <w:rFonts w:cs="Calibri"/>
                <w:bCs/>
                <w:sz w:val="24"/>
                <w:szCs w:val="24"/>
              </w:rPr>
            </w:pPr>
          </w:p>
        </w:tc>
        <w:tc>
          <w:tcPr>
            <w:tcW w:w="3391" w:type="dxa"/>
          </w:tcPr>
          <w:p w14:paraId="2E605716" w14:textId="77777777" w:rsidR="00E955BB" w:rsidRPr="00A62389" w:rsidRDefault="00E955BB" w:rsidP="00C032CC">
            <w:pPr>
              <w:jc w:val="both"/>
              <w:rPr>
                <w:rFonts w:cs="Calibri"/>
                <w:sz w:val="24"/>
                <w:szCs w:val="24"/>
              </w:rPr>
            </w:pPr>
          </w:p>
        </w:tc>
        <w:tc>
          <w:tcPr>
            <w:tcW w:w="3280" w:type="dxa"/>
          </w:tcPr>
          <w:p w14:paraId="40F9AA81" w14:textId="77777777" w:rsidR="00E955BB" w:rsidRPr="00A62389" w:rsidRDefault="00E955BB" w:rsidP="00C032CC">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r w:rsidR="00A62389" w:rsidRPr="00A62389" w14:paraId="4A9AEF02" w14:textId="77777777" w:rsidTr="00C032CC">
        <w:trPr>
          <w:cantSplit/>
          <w:trHeight w:val="582"/>
        </w:trPr>
        <w:tc>
          <w:tcPr>
            <w:tcW w:w="657" w:type="dxa"/>
          </w:tcPr>
          <w:p w14:paraId="673DF1B1" w14:textId="77777777" w:rsidR="00E955BB" w:rsidRPr="00A62389" w:rsidRDefault="00E955BB" w:rsidP="00C032CC">
            <w:pPr>
              <w:jc w:val="both"/>
              <w:rPr>
                <w:rFonts w:cs="Calibri"/>
                <w:sz w:val="24"/>
                <w:szCs w:val="24"/>
              </w:rPr>
            </w:pPr>
          </w:p>
        </w:tc>
        <w:tc>
          <w:tcPr>
            <w:tcW w:w="693" w:type="dxa"/>
          </w:tcPr>
          <w:p w14:paraId="4E6E0B56" w14:textId="77777777" w:rsidR="00E955BB" w:rsidRPr="00A62389" w:rsidRDefault="00E955BB" w:rsidP="00C032CC">
            <w:pPr>
              <w:jc w:val="both"/>
              <w:rPr>
                <w:rFonts w:cs="Calibri"/>
                <w:sz w:val="24"/>
                <w:szCs w:val="24"/>
              </w:rPr>
            </w:pPr>
          </w:p>
        </w:tc>
        <w:tc>
          <w:tcPr>
            <w:tcW w:w="693" w:type="dxa"/>
          </w:tcPr>
          <w:p w14:paraId="6EB5BBA1" w14:textId="77777777" w:rsidR="00E955BB" w:rsidRPr="00A62389" w:rsidRDefault="00E955BB" w:rsidP="00C032CC">
            <w:pPr>
              <w:jc w:val="both"/>
              <w:rPr>
                <w:rFonts w:cs="Calibri"/>
                <w:sz w:val="24"/>
                <w:szCs w:val="24"/>
              </w:rPr>
            </w:pPr>
          </w:p>
        </w:tc>
        <w:tc>
          <w:tcPr>
            <w:tcW w:w="520" w:type="dxa"/>
          </w:tcPr>
          <w:p w14:paraId="4CEC0414" w14:textId="77777777" w:rsidR="00E955BB" w:rsidRPr="00A62389" w:rsidRDefault="00E955BB" w:rsidP="00C032CC">
            <w:pPr>
              <w:jc w:val="both"/>
              <w:rPr>
                <w:rFonts w:cs="Calibri"/>
                <w:bCs/>
                <w:sz w:val="24"/>
                <w:szCs w:val="24"/>
              </w:rPr>
            </w:pPr>
          </w:p>
        </w:tc>
        <w:tc>
          <w:tcPr>
            <w:tcW w:w="405" w:type="dxa"/>
          </w:tcPr>
          <w:p w14:paraId="15653F05" w14:textId="77777777" w:rsidR="00E955BB" w:rsidRPr="00A62389" w:rsidRDefault="00E955BB" w:rsidP="00C032CC">
            <w:pPr>
              <w:jc w:val="both"/>
              <w:rPr>
                <w:rFonts w:cs="Calibri"/>
                <w:bCs/>
                <w:sz w:val="24"/>
                <w:szCs w:val="24"/>
              </w:rPr>
            </w:pPr>
          </w:p>
        </w:tc>
        <w:tc>
          <w:tcPr>
            <w:tcW w:w="3391" w:type="dxa"/>
          </w:tcPr>
          <w:p w14:paraId="682F6ECB" w14:textId="77777777" w:rsidR="00E955BB" w:rsidRPr="00A62389" w:rsidRDefault="00E955BB" w:rsidP="00C032CC">
            <w:pPr>
              <w:jc w:val="both"/>
              <w:rPr>
                <w:rFonts w:cs="Calibri"/>
                <w:sz w:val="24"/>
                <w:szCs w:val="24"/>
              </w:rPr>
            </w:pPr>
          </w:p>
        </w:tc>
        <w:tc>
          <w:tcPr>
            <w:tcW w:w="3280" w:type="dxa"/>
          </w:tcPr>
          <w:p w14:paraId="7EBA42A0" w14:textId="77777777" w:rsidR="00E955BB" w:rsidRPr="00A62389" w:rsidRDefault="00E955BB" w:rsidP="00C032CC">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r w:rsidR="00A62389" w:rsidRPr="00A62389" w14:paraId="7315919B" w14:textId="77777777" w:rsidTr="00C032CC">
        <w:trPr>
          <w:cantSplit/>
          <w:trHeight w:val="570"/>
        </w:trPr>
        <w:tc>
          <w:tcPr>
            <w:tcW w:w="657" w:type="dxa"/>
          </w:tcPr>
          <w:p w14:paraId="34CFF55F" w14:textId="77777777" w:rsidR="00E955BB" w:rsidRPr="00A62389" w:rsidRDefault="00E955BB" w:rsidP="00C032CC">
            <w:pPr>
              <w:jc w:val="both"/>
              <w:rPr>
                <w:rFonts w:cs="Calibri"/>
                <w:sz w:val="24"/>
                <w:szCs w:val="24"/>
              </w:rPr>
            </w:pPr>
          </w:p>
        </w:tc>
        <w:tc>
          <w:tcPr>
            <w:tcW w:w="693" w:type="dxa"/>
          </w:tcPr>
          <w:p w14:paraId="29050897" w14:textId="77777777" w:rsidR="00E955BB" w:rsidRPr="00A62389" w:rsidRDefault="00E955BB" w:rsidP="00C032CC">
            <w:pPr>
              <w:jc w:val="both"/>
              <w:rPr>
                <w:rFonts w:cs="Calibri"/>
                <w:sz w:val="24"/>
                <w:szCs w:val="24"/>
              </w:rPr>
            </w:pPr>
          </w:p>
        </w:tc>
        <w:tc>
          <w:tcPr>
            <w:tcW w:w="693" w:type="dxa"/>
          </w:tcPr>
          <w:p w14:paraId="412762D8" w14:textId="77777777" w:rsidR="00E955BB" w:rsidRPr="00A62389" w:rsidRDefault="00E955BB" w:rsidP="00C032CC">
            <w:pPr>
              <w:jc w:val="both"/>
              <w:rPr>
                <w:rFonts w:cs="Calibri"/>
                <w:sz w:val="24"/>
                <w:szCs w:val="24"/>
              </w:rPr>
            </w:pPr>
          </w:p>
        </w:tc>
        <w:tc>
          <w:tcPr>
            <w:tcW w:w="520" w:type="dxa"/>
          </w:tcPr>
          <w:p w14:paraId="1F07D814" w14:textId="77777777" w:rsidR="00E955BB" w:rsidRPr="00A62389" w:rsidRDefault="00E955BB" w:rsidP="00C032CC">
            <w:pPr>
              <w:jc w:val="both"/>
              <w:rPr>
                <w:rFonts w:cs="Calibri"/>
                <w:bCs/>
                <w:sz w:val="24"/>
                <w:szCs w:val="24"/>
              </w:rPr>
            </w:pPr>
          </w:p>
        </w:tc>
        <w:tc>
          <w:tcPr>
            <w:tcW w:w="405" w:type="dxa"/>
          </w:tcPr>
          <w:p w14:paraId="0AF9486B" w14:textId="77777777" w:rsidR="00E955BB" w:rsidRPr="00A62389" w:rsidRDefault="00E955BB" w:rsidP="00C032CC">
            <w:pPr>
              <w:jc w:val="both"/>
              <w:rPr>
                <w:rFonts w:cs="Calibri"/>
                <w:bCs/>
                <w:sz w:val="24"/>
                <w:szCs w:val="24"/>
              </w:rPr>
            </w:pPr>
          </w:p>
        </w:tc>
        <w:tc>
          <w:tcPr>
            <w:tcW w:w="3391" w:type="dxa"/>
          </w:tcPr>
          <w:p w14:paraId="185BD97C" w14:textId="77777777" w:rsidR="00E955BB" w:rsidRPr="00A62389" w:rsidRDefault="00E955BB" w:rsidP="00C032CC">
            <w:pPr>
              <w:jc w:val="both"/>
              <w:rPr>
                <w:rFonts w:cs="Calibri"/>
                <w:sz w:val="24"/>
                <w:szCs w:val="24"/>
              </w:rPr>
            </w:pPr>
          </w:p>
        </w:tc>
        <w:tc>
          <w:tcPr>
            <w:tcW w:w="3280" w:type="dxa"/>
          </w:tcPr>
          <w:p w14:paraId="16B32EC2" w14:textId="77777777" w:rsidR="00E955BB" w:rsidRPr="00A62389" w:rsidRDefault="00E955BB" w:rsidP="00C032CC">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r w:rsidR="00A62389" w:rsidRPr="00A62389" w14:paraId="2C742715" w14:textId="77777777" w:rsidTr="00C032CC">
        <w:trPr>
          <w:cantSplit/>
          <w:trHeight w:val="594"/>
        </w:trPr>
        <w:tc>
          <w:tcPr>
            <w:tcW w:w="657" w:type="dxa"/>
          </w:tcPr>
          <w:p w14:paraId="1D7FCBF1" w14:textId="77777777" w:rsidR="00E955BB" w:rsidRPr="00A62389" w:rsidRDefault="00E955BB" w:rsidP="00C032CC">
            <w:pPr>
              <w:jc w:val="both"/>
              <w:rPr>
                <w:rFonts w:cs="Calibri"/>
                <w:sz w:val="24"/>
                <w:szCs w:val="24"/>
              </w:rPr>
            </w:pPr>
          </w:p>
        </w:tc>
        <w:tc>
          <w:tcPr>
            <w:tcW w:w="693" w:type="dxa"/>
          </w:tcPr>
          <w:p w14:paraId="4ABF8DEE" w14:textId="77777777" w:rsidR="00E955BB" w:rsidRPr="00A62389" w:rsidRDefault="00E955BB" w:rsidP="00C032CC">
            <w:pPr>
              <w:jc w:val="both"/>
              <w:rPr>
                <w:rFonts w:cs="Calibri"/>
                <w:sz w:val="24"/>
                <w:szCs w:val="24"/>
              </w:rPr>
            </w:pPr>
          </w:p>
        </w:tc>
        <w:tc>
          <w:tcPr>
            <w:tcW w:w="693" w:type="dxa"/>
          </w:tcPr>
          <w:p w14:paraId="31B4B1D6" w14:textId="77777777" w:rsidR="00E955BB" w:rsidRPr="00A62389" w:rsidRDefault="00E955BB" w:rsidP="00C032CC">
            <w:pPr>
              <w:jc w:val="both"/>
              <w:rPr>
                <w:rFonts w:cs="Calibri"/>
                <w:sz w:val="24"/>
                <w:szCs w:val="24"/>
              </w:rPr>
            </w:pPr>
          </w:p>
        </w:tc>
        <w:tc>
          <w:tcPr>
            <w:tcW w:w="4316" w:type="dxa"/>
            <w:gridSpan w:val="3"/>
            <w:vAlign w:val="center"/>
          </w:tcPr>
          <w:p w14:paraId="7C17386E" w14:textId="77777777" w:rsidR="00E955BB" w:rsidRPr="00A62389" w:rsidRDefault="00E955BB" w:rsidP="00C032CC">
            <w:pPr>
              <w:jc w:val="both"/>
              <w:rPr>
                <w:rFonts w:cs="Calibri"/>
                <w:sz w:val="24"/>
                <w:szCs w:val="24"/>
              </w:rPr>
            </w:pPr>
            <w:r w:rsidRPr="00A62389">
              <w:rPr>
                <w:rFonts w:cs="Calibri"/>
                <w:sz w:val="24"/>
                <w:szCs w:val="24"/>
              </w:rPr>
              <w:t>Totale complessivo (tutte le classi e categorie)</w:t>
            </w:r>
          </w:p>
        </w:tc>
        <w:tc>
          <w:tcPr>
            <w:tcW w:w="3280" w:type="dxa"/>
            <w:vAlign w:val="center"/>
          </w:tcPr>
          <w:p w14:paraId="21DCBE10" w14:textId="77777777" w:rsidR="00E955BB" w:rsidRPr="00A62389" w:rsidRDefault="00E955BB" w:rsidP="00C032CC">
            <w:pPr>
              <w:jc w:val="both"/>
              <w:rPr>
                <w:rFonts w:cs="Calibri"/>
                <w:sz w:val="24"/>
                <w:szCs w:val="24"/>
              </w:rPr>
            </w:pP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t xml:space="preserve">, </w:t>
            </w:r>
            <w:r w:rsidRPr="00A62389">
              <w:rPr>
                <w:rFonts w:cs="Calibri"/>
                <w:sz w:val="24"/>
                <w:szCs w:val="24"/>
              </w:rPr>
              <w:sym w:font="Symbol" w:char="F0EB"/>
            </w:r>
            <w:r w:rsidRPr="00A62389">
              <w:rPr>
                <w:rFonts w:cs="Calibri"/>
                <w:sz w:val="24"/>
                <w:szCs w:val="24"/>
              </w:rPr>
              <w:sym w:font="Symbol" w:char="F0FB"/>
            </w:r>
            <w:r w:rsidRPr="00A62389">
              <w:rPr>
                <w:rFonts w:cs="Calibri"/>
                <w:sz w:val="24"/>
                <w:szCs w:val="24"/>
              </w:rPr>
              <w:sym w:font="Symbol" w:char="F0EB"/>
            </w:r>
            <w:r w:rsidRPr="00A62389">
              <w:rPr>
                <w:rFonts w:cs="Calibri"/>
                <w:sz w:val="24"/>
                <w:szCs w:val="24"/>
              </w:rPr>
              <w:sym w:font="Symbol" w:char="F0FB"/>
            </w:r>
          </w:p>
        </w:tc>
      </w:tr>
    </w:tbl>
    <w:p w14:paraId="7F0C1E1A" w14:textId="77777777" w:rsidR="00E955BB" w:rsidRPr="00A62389" w:rsidRDefault="00E955BB" w:rsidP="00E955BB">
      <w:pPr>
        <w:jc w:val="both"/>
        <w:rPr>
          <w:rFonts w:cs="Calibri"/>
          <w:sz w:val="24"/>
          <w:szCs w:val="24"/>
        </w:rPr>
      </w:pPr>
      <w:r w:rsidRPr="00A62389">
        <w:rPr>
          <w:rFonts w:cs="Calibri"/>
          <w:sz w:val="24"/>
          <w:szCs w:val="24"/>
        </w:rPr>
        <w:t>(</w:t>
      </w:r>
      <w:proofErr w:type="gramStart"/>
      <w:r w:rsidRPr="00A62389">
        <w:rPr>
          <w:rFonts w:cs="Calibri"/>
          <w:sz w:val="24"/>
          <w:szCs w:val="24"/>
        </w:rPr>
        <w:t>*)</w:t>
      </w:r>
      <w:r w:rsidRPr="00A62389">
        <w:rPr>
          <w:rFonts w:cs="Calibri"/>
          <w:i/>
          <w:sz w:val="24"/>
          <w:szCs w:val="24"/>
        </w:rPr>
        <w:t>indicare</w:t>
      </w:r>
      <w:proofErr w:type="gramEnd"/>
      <w:r w:rsidRPr="00A62389">
        <w:rPr>
          <w:rFonts w:cs="Calibri"/>
          <w:i/>
          <w:sz w:val="24"/>
          <w:szCs w:val="24"/>
        </w:rPr>
        <w:t xml:space="preserve"> la fase del  servizio  di cui alle tabelle B/B2 DM 4 aprile 2001- </w:t>
      </w:r>
    </w:p>
    <w:p w14:paraId="0EEBC49C" w14:textId="77777777" w:rsidR="00E955BB" w:rsidRPr="00A62389" w:rsidRDefault="00E955BB" w:rsidP="00E955BB">
      <w:pPr>
        <w:jc w:val="both"/>
        <w:rPr>
          <w:rFonts w:cs="Calibri"/>
          <w:sz w:val="24"/>
          <w:szCs w:val="24"/>
        </w:rPr>
      </w:pPr>
      <w:proofErr w:type="gramStart"/>
      <w:r w:rsidRPr="00A62389">
        <w:rPr>
          <w:rFonts w:cs="Calibri"/>
          <w:sz w:val="24"/>
          <w:szCs w:val="24"/>
        </w:rPr>
        <w:t>e</w:t>
      </w:r>
      <w:proofErr w:type="gramEnd"/>
      <w:r w:rsidRPr="00A62389">
        <w:rPr>
          <w:rFonts w:cs="Calibri"/>
          <w:sz w:val="24"/>
          <w:szCs w:val="24"/>
        </w:rPr>
        <w:t xml:space="preserve"> come meglio specificato nell’ulteriore distinta allegata che deve essere completa, per ciascun lavoro, delle indicazioni dell’anno di esecuzione, della descrizione, dell’ubicazione, del committente, delle categorie, nonché delle prestazioni e dell’importo eseguito dei lavori relativamente a ciascuna classe e categoria.</w:t>
      </w:r>
    </w:p>
    <w:p w14:paraId="05E23D36" w14:textId="19F2CB19" w:rsidR="00E955BB" w:rsidRPr="00A62389" w:rsidRDefault="00E955BB" w:rsidP="003A3547">
      <w:pPr>
        <w:numPr>
          <w:ilvl w:val="0"/>
          <w:numId w:val="130"/>
        </w:numPr>
        <w:jc w:val="both"/>
        <w:rPr>
          <w:rFonts w:cs="Calibri"/>
          <w:bCs/>
          <w:sz w:val="24"/>
          <w:szCs w:val="24"/>
        </w:rPr>
      </w:pPr>
      <w:proofErr w:type="gramStart"/>
      <w:r w:rsidRPr="00A62389">
        <w:rPr>
          <w:rFonts w:cs="Calibri"/>
          <w:bCs/>
          <w:sz w:val="24"/>
          <w:szCs w:val="24"/>
        </w:rPr>
        <w:t>ha</w:t>
      </w:r>
      <w:proofErr w:type="gramEnd"/>
      <w:r w:rsidRPr="00A62389">
        <w:rPr>
          <w:rFonts w:cs="Calibri"/>
          <w:bCs/>
          <w:sz w:val="24"/>
          <w:szCs w:val="24"/>
        </w:rPr>
        <w:t xml:space="preserve"> espletato negli ultimi dieci anni antecedenti la data di pubblicazione del presente bando di gara due servizi di architettura e ingegneria relativi ai lavori appartenenti ad ognuna delle categorie dei lavori cui si riferiscono i servizi da per un importo non inferiore a quello indicato nel bando di gara.</w:t>
      </w:r>
    </w:p>
    <w:p w14:paraId="12664A70" w14:textId="77777777" w:rsidR="00EB3A14" w:rsidRPr="00A62389" w:rsidRDefault="00EB3A14" w:rsidP="00E955BB">
      <w:pPr>
        <w:jc w:val="both"/>
        <w:rPr>
          <w:rFonts w:cs="Calibri"/>
          <w:sz w:val="24"/>
          <w:szCs w:val="24"/>
        </w:rPr>
      </w:pPr>
    </w:p>
    <w:tbl>
      <w:tblPr>
        <w:tblW w:w="8859"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1"/>
        <w:gridCol w:w="801"/>
        <w:gridCol w:w="800"/>
        <w:gridCol w:w="668"/>
        <w:gridCol w:w="669"/>
        <w:gridCol w:w="2507"/>
        <w:gridCol w:w="2613"/>
      </w:tblGrid>
      <w:tr w:rsidR="00A62389" w:rsidRPr="00A62389" w14:paraId="6AECF7B5" w14:textId="77777777" w:rsidTr="00EB3A14">
        <w:trPr>
          <w:cantSplit/>
        </w:trPr>
        <w:tc>
          <w:tcPr>
            <w:tcW w:w="801" w:type="dxa"/>
            <w:vMerge w:val="restart"/>
            <w:textDirection w:val="btLr"/>
          </w:tcPr>
          <w:p w14:paraId="1116B985" w14:textId="77777777" w:rsidR="00EB3A14" w:rsidRPr="00A62389" w:rsidRDefault="00EB3A14" w:rsidP="00EB3A14">
            <w:pPr>
              <w:spacing w:after="0" w:line="360" w:lineRule="auto"/>
              <w:rPr>
                <w:rFonts w:ascii="Times New Roman" w:eastAsia="Times New Roman" w:hAnsi="Times New Roman"/>
                <w:i/>
                <w:lang w:eastAsia="it-IT"/>
              </w:rPr>
            </w:pPr>
            <w:proofErr w:type="gramStart"/>
            <w:r w:rsidRPr="00A62389">
              <w:rPr>
                <w:rFonts w:ascii="Times New Roman" w:eastAsia="Times New Roman" w:hAnsi="Times New Roman"/>
                <w:i/>
                <w:lang w:eastAsia="it-IT"/>
              </w:rPr>
              <w:t>servizio</w:t>
            </w:r>
            <w:proofErr w:type="gramEnd"/>
          </w:p>
        </w:tc>
        <w:tc>
          <w:tcPr>
            <w:tcW w:w="801" w:type="dxa"/>
            <w:vMerge w:val="restart"/>
            <w:textDirection w:val="btLr"/>
          </w:tcPr>
          <w:p w14:paraId="2FD7D1B3" w14:textId="77777777" w:rsidR="00EB3A14" w:rsidRPr="00A62389" w:rsidRDefault="00EB3A14" w:rsidP="00EB3A14">
            <w:pPr>
              <w:spacing w:after="0" w:line="360" w:lineRule="auto"/>
              <w:rPr>
                <w:rFonts w:ascii="Times New Roman" w:eastAsia="Times New Roman" w:hAnsi="Times New Roman"/>
                <w:i/>
                <w:sz w:val="32"/>
                <w:szCs w:val="32"/>
                <w:lang w:eastAsia="it-IT"/>
              </w:rPr>
            </w:pPr>
            <w:r w:rsidRPr="00A62389">
              <w:rPr>
                <w:rFonts w:ascii="Times New Roman" w:eastAsia="Times New Roman" w:hAnsi="Times New Roman"/>
                <w:i/>
                <w:sz w:val="32"/>
                <w:szCs w:val="32"/>
                <w:lang w:eastAsia="it-IT"/>
              </w:rPr>
              <w:t>(*)</w:t>
            </w:r>
          </w:p>
        </w:tc>
        <w:tc>
          <w:tcPr>
            <w:tcW w:w="800" w:type="dxa"/>
            <w:vMerge w:val="restart"/>
            <w:textDirection w:val="btLr"/>
          </w:tcPr>
          <w:p w14:paraId="05948437" w14:textId="77777777" w:rsidR="00EB3A14" w:rsidRPr="00A62389" w:rsidRDefault="00EB3A14" w:rsidP="00EB3A14">
            <w:pPr>
              <w:spacing w:after="0" w:line="360" w:lineRule="auto"/>
              <w:rPr>
                <w:rFonts w:ascii="Times New Roman" w:eastAsia="Times New Roman" w:hAnsi="Times New Roman"/>
                <w:i/>
                <w:sz w:val="18"/>
                <w:szCs w:val="20"/>
                <w:lang w:eastAsia="it-IT"/>
              </w:rPr>
            </w:pPr>
            <w:r w:rsidRPr="00A62389">
              <w:rPr>
                <w:rFonts w:ascii="Times New Roman" w:eastAsia="Times New Roman" w:hAnsi="Times New Roman"/>
                <w:i/>
                <w:sz w:val="18"/>
                <w:szCs w:val="20"/>
                <w:lang w:eastAsia="it-IT"/>
              </w:rPr>
              <w:t>Etc.</w:t>
            </w:r>
          </w:p>
          <w:p w14:paraId="2DA0F0B2" w14:textId="77777777" w:rsidR="00EB3A14" w:rsidRPr="00A62389" w:rsidRDefault="00EB3A14" w:rsidP="00EB3A14">
            <w:pPr>
              <w:spacing w:after="0" w:line="360" w:lineRule="auto"/>
              <w:rPr>
                <w:rFonts w:ascii="Times New Roman" w:eastAsia="Times New Roman" w:hAnsi="Times New Roman"/>
                <w:i/>
                <w:sz w:val="20"/>
                <w:szCs w:val="20"/>
                <w:lang w:eastAsia="it-IT"/>
              </w:rPr>
            </w:pPr>
          </w:p>
        </w:tc>
        <w:tc>
          <w:tcPr>
            <w:tcW w:w="3844" w:type="dxa"/>
            <w:gridSpan w:val="3"/>
            <w:vAlign w:val="center"/>
          </w:tcPr>
          <w:p w14:paraId="123EB7C8" w14:textId="4BD3A96E" w:rsidR="00EB3A14" w:rsidRPr="00A62389" w:rsidRDefault="00EB3A14" w:rsidP="00EB3A14">
            <w:pPr>
              <w:spacing w:after="0" w:line="360" w:lineRule="auto"/>
              <w:rPr>
                <w:rFonts w:ascii="Times New Roman" w:eastAsia="Times New Roman" w:hAnsi="Times New Roman"/>
                <w:i/>
                <w:sz w:val="20"/>
                <w:szCs w:val="20"/>
                <w:lang w:eastAsia="it-IT"/>
              </w:rPr>
            </w:pPr>
          </w:p>
        </w:tc>
        <w:tc>
          <w:tcPr>
            <w:tcW w:w="2613" w:type="dxa"/>
            <w:vMerge w:val="restart"/>
            <w:vAlign w:val="center"/>
          </w:tcPr>
          <w:p w14:paraId="0B1D2257" w14:textId="77777777" w:rsidR="00EB3A14" w:rsidRPr="00A62389" w:rsidRDefault="00EB3A14" w:rsidP="00EB3A14">
            <w:pPr>
              <w:spacing w:after="0" w:line="360" w:lineRule="auto"/>
              <w:jc w:val="center"/>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 xml:space="preserve">Importo dei lavori </w:t>
            </w:r>
          </w:p>
          <w:p w14:paraId="77BB1D4C" w14:textId="77777777" w:rsidR="00EB3A14" w:rsidRPr="00A62389" w:rsidRDefault="00EB3A14" w:rsidP="00EB3A14">
            <w:pPr>
              <w:spacing w:after="0" w:line="360" w:lineRule="auto"/>
              <w:jc w:val="center"/>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w:t>
            </w:r>
            <w:proofErr w:type="gramStart"/>
            <w:r w:rsidRPr="00A62389">
              <w:rPr>
                <w:rFonts w:ascii="Times New Roman" w:eastAsia="Times New Roman" w:hAnsi="Times New Roman"/>
                <w:i/>
                <w:sz w:val="20"/>
                <w:szCs w:val="20"/>
                <w:lang w:eastAsia="it-IT"/>
              </w:rPr>
              <w:t>ogni</w:t>
            </w:r>
            <w:proofErr w:type="gramEnd"/>
            <w:r w:rsidRPr="00A62389">
              <w:rPr>
                <w:rFonts w:ascii="Times New Roman" w:eastAsia="Times New Roman" w:hAnsi="Times New Roman"/>
                <w:i/>
                <w:sz w:val="20"/>
                <w:szCs w:val="20"/>
                <w:lang w:eastAsia="it-IT"/>
              </w:rPr>
              <w:t xml:space="preserve"> riga un solo lavoro)</w:t>
            </w:r>
          </w:p>
          <w:p w14:paraId="605FE791" w14:textId="77777777" w:rsidR="00EB3A14" w:rsidRPr="00A62389" w:rsidRDefault="00EB3A14" w:rsidP="00EB3A14">
            <w:pPr>
              <w:spacing w:after="0" w:line="360" w:lineRule="auto"/>
              <w:jc w:val="center"/>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w:t>
            </w:r>
            <w:proofErr w:type="gramStart"/>
            <w:r w:rsidRPr="00A62389">
              <w:rPr>
                <w:rFonts w:ascii="Times New Roman" w:eastAsia="Times New Roman" w:hAnsi="Times New Roman"/>
                <w:i/>
                <w:sz w:val="20"/>
                <w:szCs w:val="20"/>
                <w:lang w:eastAsia="it-IT"/>
              </w:rPr>
              <w:t>cosiddetti</w:t>
            </w:r>
            <w:proofErr w:type="gramEnd"/>
            <w:r w:rsidRPr="00A62389">
              <w:rPr>
                <w:rFonts w:ascii="Times New Roman" w:eastAsia="Times New Roman" w:hAnsi="Times New Roman"/>
                <w:i/>
                <w:sz w:val="20"/>
                <w:szCs w:val="20"/>
                <w:lang w:eastAsia="it-IT"/>
              </w:rPr>
              <w:t xml:space="preserve"> “di punta”)</w:t>
            </w:r>
          </w:p>
          <w:p w14:paraId="5A43825C" w14:textId="77777777" w:rsidR="00EB3A14" w:rsidRPr="00A62389" w:rsidRDefault="00EB3A14" w:rsidP="00EB3A14">
            <w:pPr>
              <w:spacing w:after="0" w:line="360" w:lineRule="auto"/>
              <w:rPr>
                <w:rFonts w:ascii="Times New Roman" w:eastAsia="Times New Roman" w:hAnsi="Times New Roman"/>
                <w:i/>
                <w:sz w:val="20"/>
                <w:szCs w:val="20"/>
                <w:lang w:eastAsia="it-IT"/>
              </w:rPr>
            </w:pPr>
          </w:p>
        </w:tc>
      </w:tr>
      <w:tr w:rsidR="00A62389" w:rsidRPr="00A62389" w14:paraId="242B125A" w14:textId="77777777" w:rsidTr="00EB3A14">
        <w:trPr>
          <w:cantSplit/>
        </w:trPr>
        <w:tc>
          <w:tcPr>
            <w:tcW w:w="801" w:type="dxa"/>
            <w:vMerge/>
            <w:vAlign w:val="center"/>
          </w:tcPr>
          <w:p w14:paraId="1FE7D75D" w14:textId="77777777" w:rsidR="00EB3A14" w:rsidRPr="00A62389" w:rsidRDefault="00EB3A14" w:rsidP="00EB3A14">
            <w:pPr>
              <w:spacing w:before="60" w:after="60" w:line="360" w:lineRule="auto"/>
              <w:rPr>
                <w:rFonts w:ascii="Times New Roman" w:eastAsia="Times New Roman" w:hAnsi="Times New Roman"/>
                <w:i/>
                <w:szCs w:val="20"/>
                <w:lang w:eastAsia="it-IT"/>
              </w:rPr>
            </w:pPr>
          </w:p>
        </w:tc>
        <w:tc>
          <w:tcPr>
            <w:tcW w:w="801" w:type="dxa"/>
            <w:vMerge/>
          </w:tcPr>
          <w:p w14:paraId="1C3DC0F6" w14:textId="77777777" w:rsidR="00EB3A14" w:rsidRPr="00A62389" w:rsidRDefault="00EB3A14" w:rsidP="00EB3A14">
            <w:pPr>
              <w:spacing w:before="60" w:after="60" w:line="360" w:lineRule="auto"/>
              <w:rPr>
                <w:rFonts w:ascii="Times New Roman" w:eastAsia="Times New Roman" w:hAnsi="Times New Roman"/>
                <w:i/>
                <w:szCs w:val="20"/>
                <w:lang w:eastAsia="it-IT"/>
              </w:rPr>
            </w:pPr>
          </w:p>
        </w:tc>
        <w:tc>
          <w:tcPr>
            <w:tcW w:w="800" w:type="dxa"/>
            <w:vMerge/>
          </w:tcPr>
          <w:p w14:paraId="08205D5C" w14:textId="77777777" w:rsidR="00EB3A14" w:rsidRPr="00A62389" w:rsidRDefault="00EB3A14" w:rsidP="00EB3A14">
            <w:pPr>
              <w:spacing w:before="60" w:after="60" w:line="360" w:lineRule="auto"/>
              <w:rPr>
                <w:rFonts w:ascii="Times New Roman" w:eastAsia="Times New Roman" w:hAnsi="Times New Roman"/>
                <w:i/>
                <w:szCs w:val="20"/>
                <w:lang w:eastAsia="it-IT"/>
              </w:rPr>
            </w:pPr>
          </w:p>
        </w:tc>
        <w:tc>
          <w:tcPr>
            <w:tcW w:w="668" w:type="dxa"/>
            <w:vAlign w:val="center"/>
          </w:tcPr>
          <w:p w14:paraId="5CAA4A8B" w14:textId="77777777" w:rsidR="00EB3A14" w:rsidRPr="00A62389" w:rsidRDefault="00EB3A14" w:rsidP="00EB3A14">
            <w:pPr>
              <w:spacing w:before="60" w:after="60" w:line="360" w:lineRule="auto"/>
              <w:rPr>
                <w:rFonts w:ascii="Times New Roman" w:eastAsia="Times New Roman" w:hAnsi="Times New Roman"/>
                <w:i/>
                <w:sz w:val="20"/>
                <w:szCs w:val="20"/>
                <w:lang w:eastAsia="it-IT"/>
              </w:rPr>
            </w:pPr>
            <w:proofErr w:type="gramStart"/>
            <w:r w:rsidRPr="00A62389">
              <w:rPr>
                <w:rFonts w:ascii="Times New Roman" w:eastAsia="Times New Roman" w:hAnsi="Times New Roman"/>
                <w:i/>
                <w:sz w:val="20"/>
                <w:szCs w:val="20"/>
                <w:lang w:eastAsia="it-IT"/>
              </w:rPr>
              <w:t>classe</w:t>
            </w:r>
            <w:proofErr w:type="gramEnd"/>
          </w:p>
        </w:tc>
        <w:tc>
          <w:tcPr>
            <w:tcW w:w="669" w:type="dxa"/>
            <w:vAlign w:val="center"/>
          </w:tcPr>
          <w:p w14:paraId="0BFA9236" w14:textId="77777777" w:rsidR="00EB3A14" w:rsidRPr="00A62389" w:rsidRDefault="00EB3A14" w:rsidP="00EB3A14">
            <w:pPr>
              <w:spacing w:before="60" w:after="60" w:line="360" w:lineRule="auto"/>
              <w:rPr>
                <w:rFonts w:ascii="Times New Roman" w:eastAsia="Times New Roman" w:hAnsi="Times New Roman"/>
                <w:i/>
                <w:sz w:val="20"/>
                <w:szCs w:val="20"/>
                <w:lang w:eastAsia="it-IT"/>
              </w:rPr>
            </w:pPr>
            <w:proofErr w:type="spellStart"/>
            <w:proofErr w:type="gramStart"/>
            <w:r w:rsidRPr="00A62389">
              <w:rPr>
                <w:rFonts w:ascii="Times New Roman" w:eastAsia="Times New Roman" w:hAnsi="Times New Roman"/>
                <w:i/>
                <w:sz w:val="20"/>
                <w:szCs w:val="20"/>
                <w:lang w:eastAsia="it-IT"/>
              </w:rPr>
              <w:t>categ</w:t>
            </w:r>
            <w:proofErr w:type="spellEnd"/>
            <w:proofErr w:type="gramEnd"/>
            <w:r w:rsidRPr="00A62389">
              <w:rPr>
                <w:rFonts w:ascii="Times New Roman" w:eastAsia="Times New Roman" w:hAnsi="Times New Roman"/>
                <w:i/>
                <w:sz w:val="20"/>
                <w:szCs w:val="20"/>
                <w:lang w:eastAsia="it-IT"/>
              </w:rPr>
              <w:t>.</w:t>
            </w:r>
          </w:p>
        </w:tc>
        <w:tc>
          <w:tcPr>
            <w:tcW w:w="2507" w:type="dxa"/>
            <w:vAlign w:val="center"/>
          </w:tcPr>
          <w:p w14:paraId="26C7E1AF" w14:textId="77777777" w:rsidR="00EB3A14" w:rsidRPr="00A62389" w:rsidRDefault="00EB3A14" w:rsidP="00EB3A14">
            <w:pPr>
              <w:spacing w:before="60" w:after="60" w:line="360" w:lineRule="auto"/>
              <w:rPr>
                <w:rFonts w:ascii="Times New Roman" w:eastAsia="Times New Roman" w:hAnsi="Times New Roman"/>
                <w:i/>
                <w:sz w:val="20"/>
                <w:szCs w:val="20"/>
                <w:lang w:eastAsia="it-IT"/>
              </w:rPr>
            </w:pPr>
            <w:r w:rsidRPr="00A62389">
              <w:rPr>
                <w:rFonts w:ascii="Times New Roman" w:eastAsia="Times New Roman" w:hAnsi="Times New Roman"/>
                <w:i/>
                <w:sz w:val="20"/>
                <w:szCs w:val="20"/>
                <w:lang w:eastAsia="it-IT"/>
              </w:rPr>
              <w:t>Descrizione sommaria</w:t>
            </w:r>
          </w:p>
        </w:tc>
        <w:tc>
          <w:tcPr>
            <w:tcW w:w="2613" w:type="dxa"/>
            <w:vMerge/>
            <w:vAlign w:val="center"/>
          </w:tcPr>
          <w:p w14:paraId="5D29B5AA" w14:textId="77777777" w:rsidR="00EB3A14" w:rsidRPr="00A62389" w:rsidRDefault="00EB3A14" w:rsidP="00EB3A14">
            <w:pPr>
              <w:spacing w:before="60" w:after="60" w:line="360" w:lineRule="auto"/>
              <w:rPr>
                <w:rFonts w:ascii="Times New Roman" w:eastAsia="Times New Roman" w:hAnsi="Times New Roman"/>
                <w:i/>
                <w:szCs w:val="20"/>
                <w:lang w:eastAsia="it-IT"/>
              </w:rPr>
            </w:pPr>
          </w:p>
        </w:tc>
      </w:tr>
      <w:tr w:rsidR="00A62389" w:rsidRPr="00A62389" w14:paraId="5AA64B8B" w14:textId="77777777" w:rsidTr="00EB3A14">
        <w:trPr>
          <w:cantSplit/>
        </w:trPr>
        <w:tc>
          <w:tcPr>
            <w:tcW w:w="801" w:type="dxa"/>
          </w:tcPr>
          <w:p w14:paraId="236BC723"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1°</w:t>
            </w:r>
          </w:p>
        </w:tc>
        <w:tc>
          <w:tcPr>
            <w:tcW w:w="801" w:type="dxa"/>
          </w:tcPr>
          <w:p w14:paraId="78C34548"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800" w:type="dxa"/>
          </w:tcPr>
          <w:p w14:paraId="7645C481"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668" w:type="dxa"/>
            <w:vMerge w:val="restart"/>
          </w:tcPr>
          <w:p w14:paraId="6D9071AF"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669" w:type="dxa"/>
            <w:vMerge w:val="restart"/>
          </w:tcPr>
          <w:p w14:paraId="59664B45"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2507" w:type="dxa"/>
          </w:tcPr>
          <w:p w14:paraId="44628A48"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2613" w:type="dxa"/>
          </w:tcPr>
          <w:p w14:paraId="135FBB6F"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0CE31B70" w14:textId="77777777" w:rsidTr="00EB3A14">
        <w:trPr>
          <w:cantSplit/>
        </w:trPr>
        <w:tc>
          <w:tcPr>
            <w:tcW w:w="801" w:type="dxa"/>
          </w:tcPr>
          <w:p w14:paraId="38ACF282"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2°</w:t>
            </w:r>
          </w:p>
        </w:tc>
        <w:tc>
          <w:tcPr>
            <w:tcW w:w="801" w:type="dxa"/>
          </w:tcPr>
          <w:p w14:paraId="5DE024FD"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800" w:type="dxa"/>
          </w:tcPr>
          <w:p w14:paraId="7AF7EDDA"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668" w:type="dxa"/>
            <w:vMerge/>
          </w:tcPr>
          <w:p w14:paraId="146CAC46"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669" w:type="dxa"/>
            <w:vMerge/>
          </w:tcPr>
          <w:p w14:paraId="2819B872"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2507" w:type="dxa"/>
          </w:tcPr>
          <w:p w14:paraId="7DC5BE09" w14:textId="77777777" w:rsidR="00EB3A14" w:rsidRPr="00A62389" w:rsidRDefault="00EB3A14" w:rsidP="00EB3A14">
            <w:pPr>
              <w:spacing w:before="60" w:after="60" w:line="360" w:lineRule="auto"/>
              <w:textAlignment w:val="baseline"/>
              <w:rPr>
                <w:rFonts w:ascii="Times New Roman" w:eastAsia="Times New Roman" w:hAnsi="Times New Roman"/>
                <w:szCs w:val="20"/>
                <w:lang w:eastAsia="it-IT"/>
              </w:rPr>
            </w:pPr>
          </w:p>
        </w:tc>
        <w:tc>
          <w:tcPr>
            <w:tcW w:w="2613" w:type="dxa"/>
          </w:tcPr>
          <w:p w14:paraId="26184A32"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7F941C71" w14:textId="77777777" w:rsidTr="00EB3A14">
        <w:trPr>
          <w:cantSplit/>
        </w:trPr>
        <w:tc>
          <w:tcPr>
            <w:tcW w:w="801" w:type="dxa"/>
          </w:tcPr>
          <w:p w14:paraId="7FA03ECC"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1°</w:t>
            </w:r>
          </w:p>
        </w:tc>
        <w:tc>
          <w:tcPr>
            <w:tcW w:w="801" w:type="dxa"/>
          </w:tcPr>
          <w:p w14:paraId="41961145"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800" w:type="dxa"/>
          </w:tcPr>
          <w:p w14:paraId="352152F8"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668" w:type="dxa"/>
            <w:vMerge w:val="restart"/>
          </w:tcPr>
          <w:p w14:paraId="5A78B1D5"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669" w:type="dxa"/>
            <w:vMerge w:val="restart"/>
          </w:tcPr>
          <w:p w14:paraId="634B2BFE"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2507" w:type="dxa"/>
          </w:tcPr>
          <w:p w14:paraId="55E39387" w14:textId="77777777" w:rsidR="00EB3A14" w:rsidRPr="00A62389" w:rsidRDefault="00EB3A14" w:rsidP="00EB3A14">
            <w:pPr>
              <w:spacing w:before="60" w:after="60" w:line="360" w:lineRule="auto"/>
              <w:textAlignment w:val="baseline"/>
              <w:rPr>
                <w:rFonts w:ascii="Times New Roman" w:eastAsia="Times New Roman" w:hAnsi="Times New Roman"/>
                <w:szCs w:val="20"/>
                <w:lang w:eastAsia="it-IT"/>
              </w:rPr>
            </w:pPr>
          </w:p>
        </w:tc>
        <w:tc>
          <w:tcPr>
            <w:tcW w:w="2613" w:type="dxa"/>
          </w:tcPr>
          <w:p w14:paraId="169F7D3C"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42B165A5" w14:textId="77777777" w:rsidTr="00EB3A14">
        <w:trPr>
          <w:cantSplit/>
        </w:trPr>
        <w:tc>
          <w:tcPr>
            <w:tcW w:w="801" w:type="dxa"/>
          </w:tcPr>
          <w:p w14:paraId="70141D59"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2°</w:t>
            </w:r>
          </w:p>
        </w:tc>
        <w:tc>
          <w:tcPr>
            <w:tcW w:w="801" w:type="dxa"/>
          </w:tcPr>
          <w:p w14:paraId="4EB6DABD"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800" w:type="dxa"/>
          </w:tcPr>
          <w:p w14:paraId="57F264CB"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668" w:type="dxa"/>
            <w:vMerge/>
          </w:tcPr>
          <w:p w14:paraId="09119B50"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669" w:type="dxa"/>
            <w:vMerge/>
          </w:tcPr>
          <w:p w14:paraId="037FFE32"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2507" w:type="dxa"/>
          </w:tcPr>
          <w:p w14:paraId="60476522"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2613" w:type="dxa"/>
          </w:tcPr>
          <w:p w14:paraId="2DFFA032"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23592896" w14:textId="77777777" w:rsidTr="00EB3A14">
        <w:trPr>
          <w:cantSplit/>
        </w:trPr>
        <w:tc>
          <w:tcPr>
            <w:tcW w:w="801" w:type="dxa"/>
          </w:tcPr>
          <w:p w14:paraId="2A954FB9"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1°</w:t>
            </w:r>
          </w:p>
        </w:tc>
        <w:tc>
          <w:tcPr>
            <w:tcW w:w="801" w:type="dxa"/>
          </w:tcPr>
          <w:p w14:paraId="3D202B72"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800" w:type="dxa"/>
          </w:tcPr>
          <w:p w14:paraId="162F99F2"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668" w:type="dxa"/>
            <w:vMerge w:val="restart"/>
          </w:tcPr>
          <w:p w14:paraId="3B31911C"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669" w:type="dxa"/>
            <w:vMerge w:val="restart"/>
          </w:tcPr>
          <w:p w14:paraId="7798C1D9"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2507" w:type="dxa"/>
          </w:tcPr>
          <w:p w14:paraId="3A51AA80"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2613" w:type="dxa"/>
          </w:tcPr>
          <w:p w14:paraId="6A06D653"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r w:rsidR="00A62389" w:rsidRPr="00A62389" w14:paraId="36EF9539" w14:textId="77777777" w:rsidTr="00EB3A14">
        <w:trPr>
          <w:cantSplit/>
        </w:trPr>
        <w:tc>
          <w:tcPr>
            <w:tcW w:w="801" w:type="dxa"/>
          </w:tcPr>
          <w:p w14:paraId="2E76D4B1"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t>2°</w:t>
            </w:r>
          </w:p>
        </w:tc>
        <w:tc>
          <w:tcPr>
            <w:tcW w:w="801" w:type="dxa"/>
          </w:tcPr>
          <w:p w14:paraId="1FCA47BF"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800" w:type="dxa"/>
          </w:tcPr>
          <w:p w14:paraId="2E2F1BC4"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668" w:type="dxa"/>
            <w:vMerge/>
          </w:tcPr>
          <w:p w14:paraId="6048FC94"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669" w:type="dxa"/>
            <w:vMerge/>
          </w:tcPr>
          <w:p w14:paraId="6B0E9374" w14:textId="77777777" w:rsidR="00EB3A14" w:rsidRPr="00A62389" w:rsidRDefault="00EB3A14" w:rsidP="00EB3A14">
            <w:pPr>
              <w:spacing w:before="60" w:after="60" w:line="360" w:lineRule="auto"/>
              <w:jc w:val="center"/>
              <w:rPr>
                <w:rFonts w:ascii="Times New Roman" w:eastAsia="Times New Roman" w:hAnsi="Times New Roman"/>
                <w:b/>
                <w:bCs/>
                <w:szCs w:val="20"/>
                <w:lang w:eastAsia="it-IT"/>
              </w:rPr>
            </w:pPr>
          </w:p>
        </w:tc>
        <w:tc>
          <w:tcPr>
            <w:tcW w:w="2507" w:type="dxa"/>
          </w:tcPr>
          <w:p w14:paraId="293BB33E" w14:textId="77777777" w:rsidR="00EB3A14" w:rsidRPr="00A62389" w:rsidRDefault="00EB3A14" w:rsidP="00EB3A14">
            <w:pPr>
              <w:spacing w:before="60" w:after="60" w:line="360" w:lineRule="auto"/>
              <w:rPr>
                <w:rFonts w:ascii="Times New Roman" w:eastAsia="Times New Roman" w:hAnsi="Times New Roman"/>
                <w:szCs w:val="20"/>
                <w:lang w:eastAsia="it-IT"/>
              </w:rPr>
            </w:pPr>
          </w:p>
        </w:tc>
        <w:tc>
          <w:tcPr>
            <w:tcW w:w="2613" w:type="dxa"/>
          </w:tcPr>
          <w:p w14:paraId="72580CCA" w14:textId="77777777" w:rsidR="00EB3A14" w:rsidRPr="00A62389" w:rsidRDefault="00EB3A14" w:rsidP="00EB3A14">
            <w:pPr>
              <w:spacing w:before="60" w:after="60" w:line="360" w:lineRule="auto"/>
              <w:rPr>
                <w:rFonts w:ascii="Times New Roman" w:eastAsia="Times New Roman" w:hAnsi="Times New Roman"/>
                <w:szCs w:val="20"/>
                <w:lang w:eastAsia="it-IT"/>
              </w:rPr>
            </w:pP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t xml:space="preserve">, </w:t>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r w:rsidRPr="00A62389">
              <w:rPr>
                <w:rFonts w:ascii="Times New Roman" w:eastAsia="Times New Roman" w:hAnsi="Times New Roman"/>
                <w:szCs w:val="20"/>
                <w:lang w:eastAsia="it-IT"/>
              </w:rPr>
              <w:sym w:font="Symbol" w:char="F0EB"/>
            </w:r>
            <w:r w:rsidRPr="00A62389">
              <w:rPr>
                <w:rFonts w:ascii="Times New Roman" w:eastAsia="Times New Roman" w:hAnsi="Times New Roman"/>
                <w:szCs w:val="20"/>
                <w:lang w:eastAsia="it-IT"/>
              </w:rPr>
              <w:sym w:font="Symbol" w:char="F0FB"/>
            </w:r>
          </w:p>
        </w:tc>
      </w:tr>
    </w:tbl>
    <w:p w14:paraId="2260350C" w14:textId="77777777" w:rsidR="00E955BB" w:rsidRPr="00A62389" w:rsidRDefault="00E955BB" w:rsidP="00E955BB">
      <w:pPr>
        <w:jc w:val="both"/>
        <w:rPr>
          <w:rFonts w:cs="Calibri"/>
          <w:sz w:val="24"/>
          <w:szCs w:val="24"/>
        </w:rPr>
      </w:pPr>
      <w:r w:rsidRPr="00A62389">
        <w:rPr>
          <w:rFonts w:cs="Calibri"/>
          <w:sz w:val="24"/>
          <w:szCs w:val="24"/>
        </w:rPr>
        <w:t>(</w:t>
      </w:r>
      <w:proofErr w:type="gramStart"/>
      <w:r w:rsidRPr="00A62389">
        <w:rPr>
          <w:rFonts w:cs="Calibri"/>
          <w:sz w:val="24"/>
          <w:szCs w:val="24"/>
        </w:rPr>
        <w:t>*)</w:t>
      </w:r>
      <w:r w:rsidRPr="00A62389">
        <w:rPr>
          <w:rFonts w:cs="Calibri"/>
          <w:i/>
          <w:sz w:val="24"/>
          <w:szCs w:val="24"/>
        </w:rPr>
        <w:t>indicare</w:t>
      </w:r>
      <w:proofErr w:type="gramEnd"/>
      <w:r w:rsidRPr="00A62389">
        <w:rPr>
          <w:rFonts w:cs="Calibri"/>
          <w:i/>
          <w:sz w:val="24"/>
          <w:szCs w:val="24"/>
        </w:rPr>
        <w:t xml:space="preserve"> la fase del  servizio  di cui alle tabelle B/B2 DM 4 aprile 2001- </w:t>
      </w:r>
    </w:p>
    <w:p w14:paraId="5FDFC7CD" w14:textId="77777777" w:rsidR="00E955BB" w:rsidRPr="00A62389" w:rsidRDefault="00E955BB" w:rsidP="00E955BB">
      <w:pPr>
        <w:jc w:val="both"/>
        <w:rPr>
          <w:rFonts w:cs="Calibri"/>
          <w:sz w:val="24"/>
          <w:szCs w:val="24"/>
        </w:rPr>
      </w:pPr>
      <w:proofErr w:type="gramStart"/>
      <w:r w:rsidRPr="00A62389">
        <w:rPr>
          <w:rFonts w:cs="Calibri"/>
          <w:sz w:val="24"/>
          <w:szCs w:val="24"/>
        </w:rPr>
        <w:t>e</w:t>
      </w:r>
      <w:proofErr w:type="gramEnd"/>
      <w:r w:rsidRPr="00A62389">
        <w:rPr>
          <w:rFonts w:cs="Calibri"/>
          <w:sz w:val="24"/>
          <w:szCs w:val="24"/>
        </w:rPr>
        <w:t xml:space="preserve"> come meglio specificato nel dettaglio nella distinta allegata ai sensi della precedente lettera b), ove sono contrassegnati i servizi relativi ai lavori di importo superiore al minimo richiesto;</w:t>
      </w:r>
    </w:p>
    <w:p w14:paraId="2700F763" w14:textId="77777777" w:rsidR="00E955BB" w:rsidRPr="00A62389" w:rsidRDefault="00E955BB" w:rsidP="00E955BB">
      <w:pPr>
        <w:jc w:val="both"/>
        <w:rPr>
          <w:rFonts w:cs="Calibri"/>
          <w:sz w:val="24"/>
          <w:szCs w:val="24"/>
        </w:rPr>
      </w:pPr>
    </w:p>
    <w:p w14:paraId="6B1F6ABA" w14:textId="16A1E650" w:rsidR="00E955BB" w:rsidRPr="00A62389" w:rsidRDefault="00E955BB" w:rsidP="003A3547">
      <w:pPr>
        <w:numPr>
          <w:ilvl w:val="0"/>
          <w:numId w:val="130"/>
        </w:numPr>
        <w:jc w:val="both"/>
        <w:rPr>
          <w:rFonts w:cs="Calibri"/>
          <w:bCs/>
          <w:sz w:val="24"/>
          <w:szCs w:val="24"/>
        </w:rPr>
      </w:pPr>
      <w:r w:rsidRPr="00A62389">
        <w:rPr>
          <w:rFonts w:cs="Calibri"/>
          <w:bCs/>
          <w:sz w:val="24"/>
          <w:szCs w:val="24"/>
        </w:rPr>
        <w:t>per i soggetti organizzati in forma societaria aver utilizzato un numero medio annuo di personale tecnico negli ultimi tre anni precedenti la data di pubblicazione del bando di gara (comprendente i soci attivi, i dipendenti, i consulenti su base annua iscritti ai relativi albi professionali, ove esistenti, e muniti di partita IVA e che firmino il progetto, ovvero firmino i rapporti di verifica del progetto, ovvero facciano parte dell’ufficio di direzione lavori e che abbiano fatturato nei confronti della società offerente una quota superiore al cinquanta per cento del proprio fatturato annuo, risultante dall’u</w:t>
      </w:r>
      <w:r w:rsidR="00FE7C09" w:rsidRPr="00A62389">
        <w:rPr>
          <w:rFonts w:cs="Calibri"/>
          <w:bCs/>
          <w:sz w:val="24"/>
          <w:szCs w:val="24"/>
        </w:rPr>
        <w:t>l</w:t>
      </w:r>
      <w:r w:rsidRPr="00A62389">
        <w:rPr>
          <w:rFonts w:cs="Calibri"/>
          <w:bCs/>
          <w:sz w:val="24"/>
          <w:szCs w:val="24"/>
        </w:rPr>
        <w:t>tima dichiarazione IVA), in misura non inferiore a quello indicato nel bando di gara.</w:t>
      </w:r>
    </w:p>
    <w:p w14:paraId="0AA94674" w14:textId="77777777" w:rsidR="002D031D" w:rsidRPr="00A62389" w:rsidRDefault="002D031D" w:rsidP="002D031D">
      <w:pPr>
        <w:jc w:val="both"/>
        <w:rPr>
          <w:rFonts w:cs="Calibri"/>
          <w:bCs/>
          <w:sz w:val="24"/>
          <w:szCs w:val="24"/>
        </w:rPr>
      </w:pPr>
    </w:p>
    <w:p w14:paraId="7D788049" w14:textId="03A482B9" w:rsidR="00FE7C09" w:rsidRPr="00A62389" w:rsidRDefault="00E104BC" w:rsidP="003A3547">
      <w:pPr>
        <w:numPr>
          <w:ilvl w:val="0"/>
          <w:numId w:val="130"/>
        </w:numPr>
        <w:jc w:val="both"/>
        <w:rPr>
          <w:rFonts w:cs="Calibri"/>
          <w:bCs/>
          <w:sz w:val="24"/>
          <w:szCs w:val="24"/>
        </w:rPr>
      </w:pPr>
      <w:proofErr w:type="gramStart"/>
      <w:r w:rsidRPr="00A62389">
        <w:rPr>
          <w:rFonts w:cs="Calibri"/>
          <w:bCs/>
          <w:iCs/>
          <w:sz w:val="24"/>
          <w:szCs w:val="24"/>
        </w:rPr>
        <w:t>per</w:t>
      </w:r>
      <w:proofErr w:type="gramEnd"/>
      <w:r w:rsidRPr="00A62389">
        <w:rPr>
          <w:rFonts w:cs="Calibri"/>
          <w:bCs/>
          <w:iCs/>
          <w:sz w:val="24"/>
          <w:szCs w:val="24"/>
        </w:rPr>
        <w:t xml:space="preserve"> i professionisti singoli e associati aver utilizzato negli ultimi tre anni numero di unità minime di tecnici in misura non inferiore a quello indicato nel bando di gara,</w:t>
      </w:r>
      <w:r w:rsidRPr="00A62389">
        <w:rPr>
          <w:rFonts w:cs="Calibri"/>
          <w:bCs/>
          <w:sz w:val="24"/>
          <w:szCs w:val="24"/>
        </w:rPr>
        <w:t xml:space="preserve"> come di seguito indicato</w:t>
      </w:r>
    </w:p>
    <w:tbl>
      <w:tblPr>
        <w:tblpPr w:leftFromText="141" w:rightFromText="141" w:vertAnchor="text" w:horzAnchor="margin" w:tblpXSpec="right" w:tblpY="73"/>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86"/>
        <w:gridCol w:w="1071"/>
        <w:gridCol w:w="1799"/>
        <w:gridCol w:w="1471"/>
        <w:gridCol w:w="1472"/>
        <w:gridCol w:w="1082"/>
        <w:gridCol w:w="1134"/>
      </w:tblGrid>
      <w:tr w:rsidR="00A62389" w:rsidRPr="00A62389" w14:paraId="67F366C1" w14:textId="77777777" w:rsidTr="00E02B00">
        <w:trPr>
          <w:cantSplit/>
          <w:trHeight w:val="844"/>
        </w:trPr>
        <w:tc>
          <w:tcPr>
            <w:tcW w:w="1686" w:type="dxa"/>
            <w:vAlign w:val="center"/>
          </w:tcPr>
          <w:p w14:paraId="76C9652A" w14:textId="77777777" w:rsidR="00AF410A" w:rsidRPr="00A62389" w:rsidRDefault="00AF410A" w:rsidP="00AF410A">
            <w:pPr>
              <w:rPr>
                <w:sz w:val="24"/>
              </w:rPr>
            </w:pPr>
          </w:p>
        </w:tc>
        <w:tc>
          <w:tcPr>
            <w:tcW w:w="1071" w:type="dxa"/>
            <w:vAlign w:val="center"/>
          </w:tcPr>
          <w:p w14:paraId="273B0634" w14:textId="77777777" w:rsidR="00AF410A" w:rsidRPr="00A62389" w:rsidRDefault="00AF410A" w:rsidP="00AF410A">
            <w:pPr>
              <w:rPr>
                <w:sz w:val="24"/>
              </w:rPr>
            </w:pPr>
            <w:proofErr w:type="gramStart"/>
            <w:r w:rsidRPr="00A62389">
              <w:rPr>
                <w:sz w:val="24"/>
              </w:rPr>
              <w:t>anno</w:t>
            </w:r>
            <w:proofErr w:type="gramEnd"/>
          </w:p>
        </w:tc>
        <w:tc>
          <w:tcPr>
            <w:tcW w:w="1799" w:type="dxa"/>
            <w:vAlign w:val="center"/>
          </w:tcPr>
          <w:p w14:paraId="1E69BBCE" w14:textId="77777777" w:rsidR="00AF410A" w:rsidRPr="00A62389" w:rsidRDefault="00AF410A" w:rsidP="00AF410A">
            <w:pPr>
              <w:rPr>
                <w:sz w:val="24"/>
              </w:rPr>
            </w:pPr>
            <w:r w:rsidRPr="00A62389">
              <w:rPr>
                <w:sz w:val="24"/>
              </w:rPr>
              <w:t>Titolari o soci attivi</w:t>
            </w:r>
          </w:p>
        </w:tc>
        <w:tc>
          <w:tcPr>
            <w:tcW w:w="1471" w:type="dxa"/>
            <w:vAlign w:val="center"/>
          </w:tcPr>
          <w:p w14:paraId="5956892E" w14:textId="77777777" w:rsidR="00AF410A" w:rsidRPr="00A62389" w:rsidRDefault="00AF410A" w:rsidP="00AF410A">
            <w:pPr>
              <w:rPr>
                <w:sz w:val="24"/>
              </w:rPr>
            </w:pPr>
            <w:r w:rsidRPr="00A62389">
              <w:rPr>
                <w:sz w:val="24"/>
              </w:rPr>
              <w:t>Dipendenti</w:t>
            </w:r>
          </w:p>
        </w:tc>
        <w:tc>
          <w:tcPr>
            <w:tcW w:w="1472" w:type="dxa"/>
            <w:vAlign w:val="center"/>
          </w:tcPr>
          <w:p w14:paraId="67D97E27" w14:textId="77777777" w:rsidR="00AF410A" w:rsidRPr="00A62389" w:rsidRDefault="00AF410A" w:rsidP="00AF410A">
            <w:pPr>
              <w:rPr>
                <w:sz w:val="24"/>
              </w:rPr>
            </w:pPr>
            <w:r w:rsidRPr="00A62389">
              <w:rPr>
                <w:sz w:val="24"/>
              </w:rPr>
              <w:t>Co.co.co.</w:t>
            </w:r>
          </w:p>
        </w:tc>
        <w:tc>
          <w:tcPr>
            <w:tcW w:w="1082" w:type="dxa"/>
            <w:vAlign w:val="center"/>
          </w:tcPr>
          <w:p w14:paraId="1DC99335" w14:textId="77777777" w:rsidR="00AF410A" w:rsidRPr="00A62389" w:rsidRDefault="00AF410A" w:rsidP="00AF410A">
            <w:pPr>
              <w:rPr>
                <w:sz w:val="24"/>
              </w:rPr>
            </w:pPr>
            <w:proofErr w:type="gramStart"/>
            <w:r w:rsidRPr="00A62389">
              <w:rPr>
                <w:sz w:val="24"/>
              </w:rPr>
              <w:t>altro</w:t>
            </w:r>
            <w:proofErr w:type="gramEnd"/>
          </w:p>
        </w:tc>
        <w:tc>
          <w:tcPr>
            <w:tcW w:w="1134" w:type="dxa"/>
            <w:vAlign w:val="center"/>
          </w:tcPr>
          <w:p w14:paraId="59212774" w14:textId="77777777" w:rsidR="00AF410A" w:rsidRPr="00A62389" w:rsidRDefault="00AF410A" w:rsidP="00AF410A">
            <w:pPr>
              <w:rPr>
                <w:sz w:val="24"/>
              </w:rPr>
            </w:pPr>
            <w:r w:rsidRPr="00A62389">
              <w:rPr>
                <w:sz w:val="24"/>
              </w:rPr>
              <w:t>TOTALE</w:t>
            </w:r>
          </w:p>
        </w:tc>
      </w:tr>
      <w:tr w:rsidR="00A62389" w:rsidRPr="00A62389" w14:paraId="26FB24B3" w14:textId="77777777" w:rsidTr="00E02B00">
        <w:trPr>
          <w:cantSplit/>
          <w:trHeight w:val="562"/>
        </w:trPr>
        <w:tc>
          <w:tcPr>
            <w:tcW w:w="1686" w:type="dxa"/>
            <w:vAlign w:val="center"/>
          </w:tcPr>
          <w:p w14:paraId="7FB9DD3D" w14:textId="77777777" w:rsidR="00AF410A" w:rsidRPr="00A62389" w:rsidRDefault="00AF410A" w:rsidP="00AF410A">
            <w:pPr>
              <w:rPr>
                <w:sz w:val="24"/>
              </w:rPr>
            </w:pPr>
            <w:r w:rsidRPr="00A62389">
              <w:rPr>
                <w:sz w:val="24"/>
              </w:rPr>
              <w:t>1</w:t>
            </w:r>
          </w:p>
        </w:tc>
        <w:tc>
          <w:tcPr>
            <w:tcW w:w="1071" w:type="dxa"/>
            <w:vAlign w:val="center"/>
          </w:tcPr>
          <w:p w14:paraId="18697947" w14:textId="77777777" w:rsidR="00AF410A" w:rsidRPr="00A62389" w:rsidRDefault="00AF410A" w:rsidP="00AF410A">
            <w:pPr>
              <w:rPr>
                <w:sz w:val="24"/>
              </w:rPr>
            </w:pPr>
          </w:p>
        </w:tc>
        <w:tc>
          <w:tcPr>
            <w:tcW w:w="1799" w:type="dxa"/>
            <w:vAlign w:val="center"/>
          </w:tcPr>
          <w:p w14:paraId="215E660C" w14:textId="77777777" w:rsidR="00AF410A" w:rsidRPr="00A62389" w:rsidRDefault="00AF410A" w:rsidP="00AF410A">
            <w:pPr>
              <w:rPr>
                <w:sz w:val="24"/>
              </w:rPr>
            </w:pPr>
          </w:p>
        </w:tc>
        <w:tc>
          <w:tcPr>
            <w:tcW w:w="1471" w:type="dxa"/>
            <w:vAlign w:val="center"/>
          </w:tcPr>
          <w:p w14:paraId="3D7D9840" w14:textId="77777777" w:rsidR="00AF410A" w:rsidRPr="00A62389" w:rsidRDefault="00AF410A" w:rsidP="00AF410A">
            <w:pPr>
              <w:rPr>
                <w:sz w:val="24"/>
              </w:rPr>
            </w:pPr>
          </w:p>
        </w:tc>
        <w:tc>
          <w:tcPr>
            <w:tcW w:w="1472" w:type="dxa"/>
            <w:vAlign w:val="center"/>
          </w:tcPr>
          <w:p w14:paraId="1646AA71" w14:textId="77777777" w:rsidR="00AF410A" w:rsidRPr="00A62389" w:rsidRDefault="00AF410A" w:rsidP="00AF410A">
            <w:pPr>
              <w:rPr>
                <w:sz w:val="24"/>
              </w:rPr>
            </w:pPr>
          </w:p>
        </w:tc>
        <w:tc>
          <w:tcPr>
            <w:tcW w:w="1082" w:type="dxa"/>
            <w:vAlign w:val="center"/>
          </w:tcPr>
          <w:p w14:paraId="300566B3" w14:textId="77777777" w:rsidR="00AF410A" w:rsidRPr="00A62389" w:rsidRDefault="00AF410A" w:rsidP="00AF410A">
            <w:pPr>
              <w:rPr>
                <w:sz w:val="24"/>
              </w:rPr>
            </w:pPr>
          </w:p>
        </w:tc>
        <w:tc>
          <w:tcPr>
            <w:tcW w:w="1134" w:type="dxa"/>
            <w:vAlign w:val="center"/>
          </w:tcPr>
          <w:p w14:paraId="5A41BCF7" w14:textId="77777777" w:rsidR="00AF410A" w:rsidRPr="00A62389" w:rsidRDefault="00AF410A" w:rsidP="00AF410A">
            <w:pPr>
              <w:rPr>
                <w:sz w:val="24"/>
              </w:rPr>
            </w:pPr>
          </w:p>
        </w:tc>
      </w:tr>
      <w:tr w:rsidR="00A62389" w:rsidRPr="00A62389" w14:paraId="3D852A47" w14:textId="77777777" w:rsidTr="00E02B00">
        <w:trPr>
          <w:cantSplit/>
          <w:trHeight w:val="575"/>
        </w:trPr>
        <w:tc>
          <w:tcPr>
            <w:tcW w:w="1686" w:type="dxa"/>
            <w:vAlign w:val="center"/>
          </w:tcPr>
          <w:p w14:paraId="0BBBC01F" w14:textId="77777777" w:rsidR="00AF410A" w:rsidRPr="00A62389" w:rsidRDefault="00AF410A" w:rsidP="00AF410A">
            <w:pPr>
              <w:rPr>
                <w:sz w:val="24"/>
              </w:rPr>
            </w:pPr>
            <w:r w:rsidRPr="00A62389">
              <w:rPr>
                <w:sz w:val="24"/>
              </w:rPr>
              <w:t>2</w:t>
            </w:r>
          </w:p>
        </w:tc>
        <w:tc>
          <w:tcPr>
            <w:tcW w:w="1071" w:type="dxa"/>
            <w:vAlign w:val="center"/>
          </w:tcPr>
          <w:p w14:paraId="3CC6179D" w14:textId="77777777" w:rsidR="00AF410A" w:rsidRPr="00A62389" w:rsidRDefault="00AF410A" w:rsidP="00AF410A">
            <w:pPr>
              <w:rPr>
                <w:sz w:val="24"/>
              </w:rPr>
            </w:pPr>
          </w:p>
        </w:tc>
        <w:tc>
          <w:tcPr>
            <w:tcW w:w="1799" w:type="dxa"/>
            <w:vAlign w:val="center"/>
          </w:tcPr>
          <w:p w14:paraId="1684BE46" w14:textId="77777777" w:rsidR="00AF410A" w:rsidRPr="00A62389" w:rsidRDefault="00AF410A" w:rsidP="00AF410A">
            <w:pPr>
              <w:rPr>
                <w:sz w:val="24"/>
              </w:rPr>
            </w:pPr>
          </w:p>
        </w:tc>
        <w:tc>
          <w:tcPr>
            <w:tcW w:w="1471" w:type="dxa"/>
            <w:vAlign w:val="center"/>
          </w:tcPr>
          <w:p w14:paraId="7D844DE8" w14:textId="77777777" w:rsidR="00AF410A" w:rsidRPr="00A62389" w:rsidRDefault="00AF410A" w:rsidP="00AF410A">
            <w:pPr>
              <w:rPr>
                <w:sz w:val="24"/>
              </w:rPr>
            </w:pPr>
          </w:p>
        </w:tc>
        <w:tc>
          <w:tcPr>
            <w:tcW w:w="1472" w:type="dxa"/>
            <w:vAlign w:val="center"/>
          </w:tcPr>
          <w:p w14:paraId="57ADAC40" w14:textId="77777777" w:rsidR="00AF410A" w:rsidRPr="00A62389" w:rsidRDefault="00AF410A" w:rsidP="00AF410A">
            <w:pPr>
              <w:rPr>
                <w:sz w:val="24"/>
              </w:rPr>
            </w:pPr>
          </w:p>
        </w:tc>
        <w:tc>
          <w:tcPr>
            <w:tcW w:w="1082" w:type="dxa"/>
            <w:vAlign w:val="center"/>
          </w:tcPr>
          <w:p w14:paraId="3CB5ED8A" w14:textId="77777777" w:rsidR="00AF410A" w:rsidRPr="00A62389" w:rsidRDefault="00AF410A" w:rsidP="00AF410A">
            <w:pPr>
              <w:rPr>
                <w:sz w:val="24"/>
              </w:rPr>
            </w:pPr>
          </w:p>
        </w:tc>
        <w:tc>
          <w:tcPr>
            <w:tcW w:w="1134" w:type="dxa"/>
            <w:vAlign w:val="center"/>
          </w:tcPr>
          <w:p w14:paraId="2A669C41" w14:textId="77777777" w:rsidR="00AF410A" w:rsidRPr="00A62389" w:rsidRDefault="00AF410A" w:rsidP="00AF410A">
            <w:pPr>
              <w:rPr>
                <w:sz w:val="24"/>
              </w:rPr>
            </w:pPr>
          </w:p>
        </w:tc>
      </w:tr>
      <w:tr w:rsidR="00A62389" w:rsidRPr="00A62389" w14:paraId="152D542E" w14:textId="77777777" w:rsidTr="00E02B00">
        <w:trPr>
          <w:cantSplit/>
          <w:trHeight w:val="562"/>
        </w:trPr>
        <w:tc>
          <w:tcPr>
            <w:tcW w:w="1686" w:type="dxa"/>
            <w:vAlign w:val="center"/>
          </w:tcPr>
          <w:p w14:paraId="38B3B644" w14:textId="77777777" w:rsidR="00AF410A" w:rsidRPr="00A62389" w:rsidRDefault="00AF410A" w:rsidP="00AF410A">
            <w:pPr>
              <w:rPr>
                <w:sz w:val="24"/>
              </w:rPr>
            </w:pPr>
            <w:r w:rsidRPr="00A62389">
              <w:rPr>
                <w:sz w:val="24"/>
              </w:rPr>
              <w:t>3</w:t>
            </w:r>
          </w:p>
        </w:tc>
        <w:tc>
          <w:tcPr>
            <w:tcW w:w="1071" w:type="dxa"/>
            <w:vAlign w:val="center"/>
          </w:tcPr>
          <w:p w14:paraId="61642BB0" w14:textId="77777777" w:rsidR="00AF410A" w:rsidRPr="00A62389" w:rsidRDefault="00AF410A" w:rsidP="00AF410A">
            <w:pPr>
              <w:rPr>
                <w:sz w:val="24"/>
              </w:rPr>
            </w:pPr>
          </w:p>
        </w:tc>
        <w:tc>
          <w:tcPr>
            <w:tcW w:w="1799" w:type="dxa"/>
            <w:vAlign w:val="center"/>
          </w:tcPr>
          <w:p w14:paraId="5AECE8BC" w14:textId="77777777" w:rsidR="00AF410A" w:rsidRPr="00A62389" w:rsidRDefault="00AF410A" w:rsidP="00AF410A">
            <w:pPr>
              <w:rPr>
                <w:sz w:val="24"/>
              </w:rPr>
            </w:pPr>
          </w:p>
        </w:tc>
        <w:tc>
          <w:tcPr>
            <w:tcW w:w="1471" w:type="dxa"/>
            <w:vAlign w:val="center"/>
          </w:tcPr>
          <w:p w14:paraId="4DA9606B" w14:textId="77777777" w:rsidR="00AF410A" w:rsidRPr="00A62389" w:rsidRDefault="00AF410A" w:rsidP="00AF410A">
            <w:pPr>
              <w:rPr>
                <w:sz w:val="24"/>
              </w:rPr>
            </w:pPr>
          </w:p>
        </w:tc>
        <w:tc>
          <w:tcPr>
            <w:tcW w:w="1472" w:type="dxa"/>
            <w:vAlign w:val="center"/>
          </w:tcPr>
          <w:p w14:paraId="75E4C6D4" w14:textId="77777777" w:rsidR="00AF410A" w:rsidRPr="00A62389" w:rsidRDefault="00AF410A" w:rsidP="00AF410A">
            <w:pPr>
              <w:rPr>
                <w:sz w:val="24"/>
              </w:rPr>
            </w:pPr>
          </w:p>
        </w:tc>
        <w:tc>
          <w:tcPr>
            <w:tcW w:w="1082" w:type="dxa"/>
            <w:vAlign w:val="center"/>
          </w:tcPr>
          <w:p w14:paraId="64ACAAAD" w14:textId="77777777" w:rsidR="00AF410A" w:rsidRPr="00A62389" w:rsidRDefault="00AF410A" w:rsidP="00AF410A">
            <w:pPr>
              <w:rPr>
                <w:sz w:val="24"/>
              </w:rPr>
            </w:pPr>
          </w:p>
        </w:tc>
        <w:tc>
          <w:tcPr>
            <w:tcW w:w="1134" w:type="dxa"/>
            <w:vAlign w:val="center"/>
          </w:tcPr>
          <w:p w14:paraId="4F1C8BD5" w14:textId="77777777" w:rsidR="00AF410A" w:rsidRPr="00A62389" w:rsidRDefault="00AF410A" w:rsidP="00AF410A">
            <w:pPr>
              <w:rPr>
                <w:sz w:val="24"/>
              </w:rPr>
            </w:pPr>
          </w:p>
        </w:tc>
      </w:tr>
      <w:tr w:rsidR="00A62389" w:rsidRPr="00A62389" w14:paraId="36020BE2" w14:textId="77777777" w:rsidTr="00E02B00">
        <w:trPr>
          <w:cantSplit/>
          <w:trHeight w:val="359"/>
        </w:trPr>
        <w:tc>
          <w:tcPr>
            <w:tcW w:w="8581" w:type="dxa"/>
            <w:gridSpan w:val="6"/>
            <w:vAlign w:val="center"/>
          </w:tcPr>
          <w:p w14:paraId="07032E79" w14:textId="77777777" w:rsidR="00AF410A" w:rsidRPr="00A62389" w:rsidRDefault="00AF410A" w:rsidP="00AF410A">
            <w:pPr>
              <w:rPr>
                <w:sz w:val="24"/>
              </w:rPr>
            </w:pPr>
            <w:r w:rsidRPr="00A62389">
              <w:rPr>
                <w:sz w:val="24"/>
              </w:rPr>
              <w:t>Totale complessivo nel triennio:</w:t>
            </w:r>
          </w:p>
        </w:tc>
        <w:tc>
          <w:tcPr>
            <w:tcW w:w="1134" w:type="dxa"/>
            <w:vAlign w:val="center"/>
          </w:tcPr>
          <w:p w14:paraId="201A8F8E" w14:textId="77777777" w:rsidR="00AF410A" w:rsidRPr="00A62389" w:rsidRDefault="00AF410A" w:rsidP="00AF410A">
            <w:pPr>
              <w:rPr>
                <w:sz w:val="24"/>
              </w:rPr>
            </w:pPr>
          </w:p>
        </w:tc>
      </w:tr>
      <w:tr w:rsidR="00A62389" w:rsidRPr="00A62389" w14:paraId="7E08129C" w14:textId="77777777" w:rsidTr="00E02B00">
        <w:trPr>
          <w:cantSplit/>
          <w:trHeight w:val="587"/>
        </w:trPr>
        <w:tc>
          <w:tcPr>
            <w:tcW w:w="8581" w:type="dxa"/>
            <w:gridSpan w:val="6"/>
            <w:vAlign w:val="center"/>
          </w:tcPr>
          <w:p w14:paraId="078EBA04" w14:textId="77777777" w:rsidR="00AF410A" w:rsidRPr="00A62389" w:rsidRDefault="00AF410A" w:rsidP="00AF410A">
            <w:pPr>
              <w:rPr>
                <w:sz w:val="24"/>
              </w:rPr>
            </w:pPr>
            <w:r w:rsidRPr="00A62389">
              <w:rPr>
                <w:sz w:val="24"/>
              </w:rPr>
              <w:t>Media annua nel triennio: (Totale complessivo nel triennio / 3)</w:t>
            </w:r>
          </w:p>
        </w:tc>
        <w:tc>
          <w:tcPr>
            <w:tcW w:w="1134" w:type="dxa"/>
            <w:vAlign w:val="center"/>
          </w:tcPr>
          <w:p w14:paraId="0982E7ED" w14:textId="77777777" w:rsidR="00AF410A" w:rsidRPr="00A62389" w:rsidRDefault="00AF410A" w:rsidP="00AF410A">
            <w:pPr>
              <w:rPr>
                <w:sz w:val="24"/>
              </w:rPr>
            </w:pPr>
          </w:p>
        </w:tc>
      </w:tr>
      <w:tr w:rsidR="00A62389" w:rsidRPr="00A62389" w14:paraId="16391818" w14:textId="77777777" w:rsidTr="00E02B00">
        <w:trPr>
          <w:cantSplit/>
          <w:trHeight w:val="844"/>
        </w:trPr>
        <w:tc>
          <w:tcPr>
            <w:tcW w:w="1686" w:type="dxa"/>
            <w:vAlign w:val="center"/>
          </w:tcPr>
          <w:p w14:paraId="16BEEEA0" w14:textId="77777777" w:rsidR="00AF410A" w:rsidRPr="00A62389" w:rsidRDefault="00AF410A" w:rsidP="00AF410A">
            <w:pPr>
              <w:rPr>
                <w:bCs/>
              </w:rPr>
            </w:pPr>
          </w:p>
        </w:tc>
        <w:tc>
          <w:tcPr>
            <w:tcW w:w="1071" w:type="dxa"/>
            <w:vAlign w:val="center"/>
          </w:tcPr>
          <w:p w14:paraId="35D51EA8" w14:textId="77777777" w:rsidR="00AF410A" w:rsidRPr="00A62389" w:rsidRDefault="00AF410A" w:rsidP="00AF410A">
            <w:pPr>
              <w:rPr>
                <w:bCs/>
              </w:rPr>
            </w:pPr>
            <w:proofErr w:type="gramStart"/>
            <w:r w:rsidRPr="00A62389">
              <w:rPr>
                <w:bCs/>
              </w:rPr>
              <w:t>anno</w:t>
            </w:r>
            <w:proofErr w:type="gramEnd"/>
          </w:p>
        </w:tc>
        <w:tc>
          <w:tcPr>
            <w:tcW w:w="1799" w:type="dxa"/>
            <w:vAlign w:val="center"/>
          </w:tcPr>
          <w:p w14:paraId="4C05E527" w14:textId="77777777" w:rsidR="00AF410A" w:rsidRPr="00A62389" w:rsidRDefault="00AF410A" w:rsidP="00AF410A">
            <w:pPr>
              <w:rPr>
                <w:bCs/>
              </w:rPr>
            </w:pPr>
            <w:r w:rsidRPr="00A62389">
              <w:rPr>
                <w:bCs/>
              </w:rPr>
              <w:t>Titolari o soci attivi</w:t>
            </w:r>
          </w:p>
        </w:tc>
        <w:tc>
          <w:tcPr>
            <w:tcW w:w="1471" w:type="dxa"/>
            <w:vAlign w:val="center"/>
          </w:tcPr>
          <w:p w14:paraId="1934E602" w14:textId="77777777" w:rsidR="00AF410A" w:rsidRPr="00A62389" w:rsidRDefault="00AF410A" w:rsidP="00AF410A">
            <w:pPr>
              <w:rPr>
                <w:bCs/>
              </w:rPr>
            </w:pPr>
            <w:r w:rsidRPr="00A62389">
              <w:rPr>
                <w:bCs/>
              </w:rPr>
              <w:t>Dipendenti</w:t>
            </w:r>
          </w:p>
        </w:tc>
        <w:tc>
          <w:tcPr>
            <w:tcW w:w="1472" w:type="dxa"/>
            <w:vAlign w:val="center"/>
          </w:tcPr>
          <w:p w14:paraId="1D68903A" w14:textId="77777777" w:rsidR="00AF410A" w:rsidRPr="00A62389" w:rsidRDefault="00AF410A" w:rsidP="00AF410A">
            <w:pPr>
              <w:rPr>
                <w:bCs/>
              </w:rPr>
            </w:pPr>
            <w:r w:rsidRPr="00A62389">
              <w:rPr>
                <w:bCs/>
              </w:rPr>
              <w:t>Co.co.co.</w:t>
            </w:r>
          </w:p>
        </w:tc>
        <w:tc>
          <w:tcPr>
            <w:tcW w:w="1082" w:type="dxa"/>
            <w:vAlign w:val="center"/>
          </w:tcPr>
          <w:p w14:paraId="4F71CF12" w14:textId="77777777" w:rsidR="00AF410A" w:rsidRPr="00A62389" w:rsidRDefault="00AF410A" w:rsidP="00AF410A">
            <w:pPr>
              <w:rPr>
                <w:bCs/>
              </w:rPr>
            </w:pPr>
            <w:proofErr w:type="gramStart"/>
            <w:r w:rsidRPr="00A62389">
              <w:rPr>
                <w:bCs/>
              </w:rPr>
              <w:t>altro</w:t>
            </w:r>
            <w:proofErr w:type="gramEnd"/>
          </w:p>
        </w:tc>
        <w:tc>
          <w:tcPr>
            <w:tcW w:w="1134" w:type="dxa"/>
            <w:vAlign w:val="center"/>
          </w:tcPr>
          <w:p w14:paraId="5C21C2C0" w14:textId="77777777" w:rsidR="00AF410A" w:rsidRPr="00A62389" w:rsidRDefault="00AF410A" w:rsidP="00AF410A">
            <w:pPr>
              <w:rPr>
                <w:bCs/>
              </w:rPr>
            </w:pPr>
            <w:r w:rsidRPr="00A62389">
              <w:rPr>
                <w:bCs/>
              </w:rPr>
              <w:t>TOTALE</w:t>
            </w:r>
          </w:p>
        </w:tc>
      </w:tr>
      <w:tr w:rsidR="00A62389" w:rsidRPr="00A62389" w14:paraId="5CCB304D" w14:textId="77777777" w:rsidTr="00E02B00">
        <w:trPr>
          <w:cantSplit/>
          <w:trHeight w:val="562"/>
        </w:trPr>
        <w:tc>
          <w:tcPr>
            <w:tcW w:w="1686" w:type="dxa"/>
            <w:vAlign w:val="center"/>
          </w:tcPr>
          <w:p w14:paraId="275E0A1E" w14:textId="77777777" w:rsidR="00AF410A" w:rsidRPr="00A62389" w:rsidRDefault="00AF410A" w:rsidP="00AF410A">
            <w:pPr>
              <w:rPr>
                <w:bCs/>
              </w:rPr>
            </w:pPr>
            <w:r w:rsidRPr="00A62389">
              <w:rPr>
                <w:bCs/>
              </w:rPr>
              <w:t>1</w:t>
            </w:r>
          </w:p>
        </w:tc>
        <w:tc>
          <w:tcPr>
            <w:tcW w:w="1071" w:type="dxa"/>
            <w:vAlign w:val="center"/>
          </w:tcPr>
          <w:p w14:paraId="5DB6D99E" w14:textId="77777777" w:rsidR="00AF410A" w:rsidRPr="00A62389" w:rsidRDefault="00AF410A" w:rsidP="00AF410A">
            <w:pPr>
              <w:rPr>
                <w:bCs/>
              </w:rPr>
            </w:pPr>
          </w:p>
        </w:tc>
        <w:tc>
          <w:tcPr>
            <w:tcW w:w="1799" w:type="dxa"/>
            <w:vAlign w:val="center"/>
          </w:tcPr>
          <w:p w14:paraId="4AC76F7E" w14:textId="77777777" w:rsidR="00AF410A" w:rsidRPr="00A62389" w:rsidRDefault="00AF410A" w:rsidP="00AF410A">
            <w:pPr>
              <w:rPr>
                <w:bCs/>
              </w:rPr>
            </w:pPr>
          </w:p>
        </w:tc>
        <w:tc>
          <w:tcPr>
            <w:tcW w:w="1471" w:type="dxa"/>
            <w:vAlign w:val="center"/>
          </w:tcPr>
          <w:p w14:paraId="600D2098" w14:textId="77777777" w:rsidR="00AF410A" w:rsidRPr="00A62389" w:rsidRDefault="00AF410A" w:rsidP="00AF410A">
            <w:pPr>
              <w:rPr>
                <w:bCs/>
              </w:rPr>
            </w:pPr>
          </w:p>
        </w:tc>
        <w:tc>
          <w:tcPr>
            <w:tcW w:w="1472" w:type="dxa"/>
            <w:vAlign w:val="center"/>
          </w:tcPr>
          <w:p w14:paraId="72A84FAB" w14:textId="77777777" w:rsidR="00AF410A" w:rsidRPr="00A62389" w:rsidRDefault="00AF410A" w:rsidP="00AF410A">
            <w:pPr>
              <w:rPr>
                <w:bCs/>
              </w:rPr>
            </w:pPr>
          </w:p>
        </w:tc>
        <w:tc>
          <w:tcPr>
            <w:tcW w:w="1082" w:type="dxa"/>
            <w:vAlign w:val="center"/>
          </w:tcPr>
          <w:p w14:paraId="3E0534E7" w14:textId="77777777" w:rsidR="00AF410A" w:rsidRPr="00A62389" w:rsidRDefault="00AF410A" w:rsidP="00AF410A">
            <w:pPr>
              <w:rPr>
                <w:bCs/>
              </w:rPr>
            </w:pPr>
          </w:p>
        </w:tc>
        <w:tc>
          <w:tcPr>
            <w:tcW w:w="1134" w:type="dxa"/>
            <w:vAlign w:val="center"/>
          </w:tcPr>
          <w:p w14:paraId="68CB5D67" w14:textId="77777777" w:rsidR="00AF410A" w:rsidRPr="00A62389" w:rsidRDefault="00AF410A" w:rsidP="00AF410A">
            <w:pPr>
              <w:rPr>
                <w:bCs/>
              </w:rPr>
            </w:pPr>
          </w:p>
        </w:tc>
      </w:tr>
      <w:tr w:rsidR="00A62389" w:rsidRPr="00A62389" w14:paraId="326B6AAD" w14:textId="77777777" w:rsidTr="00E02B00">
        <w:trPr>
          <w:cantSplit/>
          <w:trHeight w:val="575"/>
        </w:trPr>
        <w:tc>
          <w:tcPr>
            <w:tcW w:w="1686" w:type="dxa"/>
            <w:vAlign w:val="center"/>
          </w:tcPr>
          <w:p w14:paraId="7A08EBC9" w14:textId="77777777" w:rsidR="00AF410A" w:rsidRPr="00A62389" w:rsidRDefault="00AF410A" w:rsidP="00AF410A">
            <w:pPr>
              <w:rPr>
                <w:bCs/>
              </w:rPr>
            </w:pPr>
            <w:r w:rsidRPr="00A62389">
              <w:rPr>
                <w:bCs/>
              </w:rPr>
              <w:t>2</w:t>
            </w:r>
          </w:p>
        </w:tc>
        <w:tc>
          <w:tcPr>
            <w:tcW w:w="1071" w:type="dxa"/>
            <w:vAlign w:val="center"/>
          </w:tcPr>
          <w:p w14:paraId="434A7ADA" w14:textId="77777777" w:rsidR="00AF410A" w:rsidRPr="00A62389" w:rsidRDefault="00AF410A" w:rsidP="00AF410A">
            <w:pPr>
              <w:rPr>
                <w:bCs/>
              </w:rPr>
            </w:pPr>
          </w:p>
        </w:tc>
        <w:tc>
          <w:tcPr>
            <w:tcW w:w="1799" w:type="dxa"/>
            <w:vAlign w:val="center"/>
          </w:tcPr>
          <w:p w14:paraId="1B57C85A" w14:textId="77777777" w:rsidR="00AF410A" w:rsidRPr="00A62389" w:rsidRDefault="00AF410A" w:rsidP="00AF410A">
            <w:pPr>
              <w:rPr>
                <w:bCs/>
              </w:rPr>
            </w:pPr>
          </w:p>
        </w:tc>
        <w:tc>
          <w:tcPr>
            <w:tcW w:w="1471" w:type="dxa"/>
            <w:vAlign w:val="center"/>
          </w:tcPr>
          <w:p w14:paraId="11ADDF4B" w14:textId="77777777" w:rsidR="00AF410A" w:rsidRPr="00A62389" w:rsidRDefault="00AF410A" w:rsidP="00AF410A">
            <w:pPr>
              <w:rPr>
                <w:bCs/>
              </w:rPr>
            </w:pPr>
          </w:p>
        </w:tc>
        <w:tc>
          <w:tcPr>
            <w:tcW w:w="1472" w:type="dxa"/>
            <w:vAlign w:val="center"/>
          </w:tcPr>
          <w:p w14:paraId="565BF55F" w14:textId="77777777" w:rsidR="00AF410A" w:rsidRPr="00A62389" w:rsidRDefault="00AF410A" w:rsidP="00AF410A">
            <w:pPr>
              <w:rPr>
                <w:bCs/>
              </w:rPr>
            </w:pPr>
          </w:p>
        </w:tc>
        <w:tc>
          <w:tcPr>
            <w:tcW w:w="1082" w:type="dxa"/>
            <w:vAlign w:val="center"/>
          </w:tcPr>
          <w:p w14:paraId="20E10F09" w14:textId="77777777" w:rsidR="00AF410A" w:rsidRPr="00A62389" w:rsidRDefault="00AF410A" w:rsidP="00AF410A">
            <w:pPr>
              <w:rPr>
                <w:bCs/>
              </w:rPr>
            </w:pPr>
          </w:p>
        </w:tc>
        <w:tc>
          <w:tcPr>
            <w:tcW w:w="1134" w:type="dxa"/>
            <w:vAlign w:val="center"/>
          </w:tcPr>
          <w:p w14:paraId="750A97B8" w14:textId="77777777" w:rsidR="00AF410A" w:rsidRPr="00A62389" w:rsidRDefault="00AF410A" w:rsidP="00AF410A">
            <w:pPr>
              <w:rPr>
                <w:bCs/>
              </w:rPr>
            </w:pPr>
          </w:p>
        </w:tc>
      </w:tr>
      <w:tr w:rsidR="00A62389" w:rsidRPr="00A62389" w14:paraId="4C6C0EEA" w14:textId="77777777" w:rsidTr="00E02B00">
        <w:trPr>
          <w:cantSplit/>
          <w:trHeight w:val="562"/>
        </w:trPr>
        <w:tc>
          <w:tcPr>
            <w:tcW w:w="1686" w:type="dxa"/>
            <w:vAlign w:val="center"/>
          </w:tcPr>
          <w:p w14:paraId="5DE83A00" w14:textId="77777777" w:rsidR="00AF410A" w:rsidRPr="00A62389" w:rsidRDefault="00AF410A" w:rsidP="00AF410A">
            <w:pPr>
              <w:rPr>
                <w:bCs/>
              </w:rPr>
            </w:pPr>
            <w:r w:rsidRPr="00A62389">
              <w:rPr>
                <w:bCs/>
              </w:rPr>
              <w:t>3</w:t>
            </w:r>
          </w:p>
        </w:tc>
        <w:tc>
          <w:tcPr>
            <w:tcW w:w="1071" w:type="dxa"/>
            <w:vAlign w:val="center"/>
          </w:tcPr>
          <w:p w14:paraId="3105F2F5" w14:textId="77777777" w:rsidR="00AF410A" w:rsidRPr="00A62389" w:rsidRDefault="00AF410A" w:rsidP="00AF410A">
            <w:pPr>
              <w:rPr>
                <w:bCs/>
              </w:rPr>
            </w:pPr>
          </w:p>
        </w:tc>
        <w:tc>
          <w:tcPr>
            <w:tcW w:w="1799" w:type="dxa"/>
            <w:vAlign w:val="center"/>
          </w:tcPr>
          <w:p w14:paraId="4C467C7E" w14:textId="77777777" w:rsidR="00AF410A" w:rsidRPr="00A62389" w:rsidRDefault="00AF410A" w:rsidP="00AF410A">
            <w:pPr>
              <w:rPr>
                <w:bCs/>
              </w:rPr>
            </w:pPr>
          </w:p>
        </w:tc>
        <w:tc>
          <w:tcPr>
            <w:tcW w:w="1471" w:type="dxa"/>
            <w:vAlign w:val="center"/>
          </w:tcPr>
          <w:p w14:paraId="4722BF4C" w14:textId="77777777" w:rsidR="00AF410A" w:rsidRPr="00A62389" w:rsidRDefault="00AF410A" w:rsidP="00AF410A">
            <w:pPr>
              <w:rPr>
                <w:bCs/>
              </w:rPr>
            </w:pPr>
          </w:p>
        </w:tc>
        <w:tc>
          <w:tcPr>
            <w:tcW w:w="1472" w:type="dxa"/>
            <w:vAlign w:val="center"/>
          </w:tcPr>
          <w:p w14:paraId="1B119211" w14:textId="77777777" w:rsidR="00AF410A" w:rsidRPr="00A62389" w:rsidRDefault="00AF410A" w:rsidP="00AF410A">
            <w:pPr>
              <w:rPr>
                <w:bCs/>
              </w:rPr>
            </w:pPr>
          </w:p>
        </w:tc>
        <w:tc>
          <w:tcPr>
            <w:tcW w:w="1082" w:type="dxa"/>
            <w:vAlign w:val="center"/>
          </w:tcPr>
          <w:p w14:paraId="0C1D4649" w14:textId="77777777" w:rsidR="00AF410A" w:rsidRPr="00A62389" w:rsidRDefault="00AF410A" w:rsidP="00AF410A">
            <w:pPr>
              <w:rPr>
                <w:bCs/>
              </w:rPr>
            </w:pPr>
          </w:p>
        </w:tc>
        <w:tc>
          <w:tcPr>
            <w:tcW w:w="1134" w:type="dxa"/>
            <w:vAlign w:val="center"/>
          </w:tcPr>
          <w:p w14:paraId="5A1E0329" w14:textId="77777777" w:rsidR="00AF410A" w:rsidRPr="00A62389" w:rsidRDefault="00AF410A" w:rsidP="00AF410A">
            <w:pPr>
              <w:rPr>
                <w:bCs/>
              </w:rPr>
            </w:pPr>
          </w:p>
        </w:tc>
      </w:tr>
      <w:tr w:rsidR="00A62389" w:rsidRPr="00A62389" w14:paraId="531805D2" w14:textId="77777777" w:rsidTr="00E02B00">
        <w:trPr>
          <w:cantSplit/>
          <w:trHeight w:val="359"/>
        </w:trPr>
        <w:tc>
          <w:tcPr>
            <w:tcW w:w="8581" w:type="dxa"/>
            <w:gridSpan w:val="6"/>
            <w:vAlign w:val="center"/>
          </w:tcPr>
          <w:p w14:paraId="68850ABC" w14:textId="77777777" w:rsidR="00AF410A" w:rsidRPr="00A62389" w:rsidRDefault="00AF410A" w:rsidP="00AF410A">
            <w:pPr>
              <w:rPr>
                <w:bCs/>
              </w:rPr>
            </w:pPr>
            <w:r w:rsidRPr="00A62389">
              <w:rPr>
                <w:bCs/>
              </w:rPr>
              <w:t>Totale complessivo nel triennio:</w:t>
            </w:r>
          </w:p>
        </w:tc>
        <w:tc>
          <w:tcPr>
            <w:tcW w:w="1134" w:type="dxa"/>
            <w:vAlign w:val="center"/>
          </w:tcPr>
          <w:p w14:paraId="52F9C56F" w14:textId="77777777" w:rsidR="00AF410A" w:rsidRPr="00A62389" w:rsidRDefault="00AF410A" w:rsidP="00AF410A">
            <w:pPr>
              <w:rPr>
                <w:bCs/>
              </w:rPr>
            </w:pPr>
          </w:p>
        </w:tc>
      </w:tr>
      <w:tr w:rsidR="00A62389" w:rsidRPr="00A62389" w14:paraId="4E55998C" w14:textId="77777777" w:rsidTr="00E02B00">
        <w:trPr>
          <w:cantSplit/>
          <w:trHeight w:val="587"/>
        </w:trPr>
        <w:tc>
          <w:tcPr>
            <w:tcW w:w="8581" w:type="dxa"/>
            <w:gridSpan w:val="6"/>
            <w:vAlign w:val="center"/>
          </w:tcPr>
          <w:p w14:paraId="5BA4229A" w14:textId="77777777" w:rsidR="00AF410A" w:rsidRPr="00A62389" w:rsidRDefault="00AF410A" w:rsidP="00AF410A">
            <w:pPr>
              <w:rPr>
                <w:bCs/>
              </w:rPr>
            </w:pPr>
            <w:r w:rsidRPr="00A62389">
              <w:rPr>
                <w:bCs/>
              </w:rPr>
              <w:t>Media annua nel triennio: (Totale complessivo nel triennio / 3)</w:t>
            </w:r>
          </w:p>
        </w:tc>
        <w:tc>
          <w:tcPr>
            <w:tcW w:w="1134" w:type="dxa"/>
            <w:vAlign w:val="center"/>
          </w:tcPr>
          <w:p w14:paraId="42D05B91" w14:textId="77777777" w:rsidR="00AF410A" w:rsidRPr="00A62389" w:rsidRDefault="00AF410A" w:rsidP="00AF410A">
            <w:pPr>
              <w:rPr>
                <w:bCs/>
              </w:rPr>
            </w:pPr>
          </w:p>
        </w:tc>
      </w:tr>
    </w:tbl>
    <w:p w14:paraId="5CE36BEC" w14:textId="77777777" w:rsidR="00E955BB" w:rsidRPr="00A62389" w:rsidRDefault="00E955BB" w:rsidP="00E955BB">
      <w:pPr>
        <w:jc w:val="both"/>
        <w:rPr>
          <w:rFonts w:cs="Calibri"/>
          <w:bCs/>
          <w:sz w:val="24"/>
          <w:szCs w:val="24"/>
        </w:rPr>
      </w:pPr>
    </w:p>
    <w:p w14:paraId="1BB02B42" w14:textId="77777777" w:rsidR="00E955BB" w:rsidRPr="00A62389" w:rsidRDefault="00E955BB" w:rsidP="00E955BB">
      <w:pPr>
        <w:jc w:val="both"/>
        <w:rPr>
          <w:rFonts w:cs="Calibri"/>
          <w:b/>
          <w:sz w:val="24"/>
          <w:szCs w:val="24"/>
        </w:rPr>
      </w:pPr>
      <w:r w:rsidRPr="00A62389">
        <w:rPr>
          <w:rFonts w:cs="Calibri"/>
          <w:b/>
          <w:sz w:val="24"/>
          <w:szCs w:val="24"/>
        </w:rPr>
        <w:t>ALLEGA/ALLEGANO DISTINTA DEI LAVORI PER I QUALI SONO STATI ESPLETATI I SERVIZI DI INGEGNERIA E ARCHITETTURA RICHIESTI.</w:t>
      </w:r>
    </w:p>
    <w:p w14:paraId="50783361" w14:textId="221A4B0D" w:rsidR="00E955BB" w:rsidRPr="00A62389" w:rsidRDefault="00BF53CB" w:rsidP="00BF53CB">
      <w:pPr>
        <w:jc w:val="center"/>
        <w:rPr>
          <w:rFonts w:cs="Calibri"/>
          <w:bCs/>
          <w:i/>
          <w:sz w:val="24"/>
          <w:szCs w:val="24"/>
        </w:rPr>
      </w:pPr>
      <w:r w:rsidRPr="00A62389">
        <w:rPr>
          <w:rFonts w:cs="Calibri"/>
          <w:bCs/>
          <w:i/>
          <w:sz w:val="24"/>
          <w:szCs w:val="24"/>
        </w:rPr>
        <w:t>OVVERO</w:t>
      </w:r>
    </w:p>
    <w:p w14:paraId="2E57F71E" w14:textId="77777777" w:rsidR="00E955BB" w:rsidRPr="00A62389" w:rsidRDefault="00E955BB" w:rsidP="00E955BB">
      <w:pPr>
        <w:jc w:val="both"/>
        <w:rPr>
          <w:rFonts w:cs="Calibri"/>
          <w:b/>
          <w:bCs/>
          <w:sz w:val="24"/>
          <w:szCs w:val="24"/>
        </w:rPr>
      </w:pPr>
      <w:proofErr w:type="gramStart"/>
      <w:r w:rsidRPr="00A62389">
        <w:rPr>
          <w:rFonts w:cs="Calibri"/>
          <w:bCs/>
          <w:sz w:val="24"/>
          <w:szCs w:val="24"/>
        </w:rPr>
        <w:t>di</w:t>
      </w:r>
      <w:proofErr w:type="gramEnd"/>
      <w:r w:rsidRPr="00A62389">
        <w:rPr>
          <w:rFonts w:cs="Calibri"/>
          <w:bCs/>
          <w:sz w:val="24"/>
          <w:szCs w:val="24"/>
        </w:rPr>
        <w:t xml:space="preserve"> non essere in possesso dei requisiti di progettazione previsti dal bando di gara e di voler, pertanto, tra i soggetti elencati all’art. 46 del Codice,</w:t>
      </w:r>
    </w:p>
    <w:p w14:paraId="7FAFFC6E" w14:textId="77777777" w:rsidR="00E955BB" w:rsidRPr="00A62389" w:rsidRDefault="00E955BB" w:rsidP="00D304C2">
      <w:pPr>
        <w:numPr>
          <w:ilvl w:val="0"/>
          <w:numId w:val="87"/>
        </w:numPr>
        <w:jc w:val="both"/>
        <w:rPr>
          <w:rFonts w:cs="Calibri"/>
          <w:sz w:val="24"/>
          <w:szCs w:val="24"/>
        </w:rPr>
      </w:pPr>
      <w:proofErr w:type="gramStart"/>
      <w:r w:rsidRPr="00A62389">
        <w:rPr>
          <w:rFonts w:cs="Calibri"/>
          <w:sz w:val="24"/>
          <w:szCs w:val="24"/>
        </w:rPr>
        <w:t>affidare</w:t>
      </w:r>
      <w:proofErr w:type="gramEnd"/>
      <w:r w:rsidRPr="00A62389">
        <w:rPr>
          <w:rFonts w:cs="Calibri"/>
          <w:sz w:val="24"/>
          <w:szCs w:val="24"/>
        </w:rPr>
        <w:t xml:space="preserve"> la progettazione esecutiva dei lavori in oggetto a:   __________________________________ </w:t>
      </w:r>
    </w:p>
    <w:p w14:paraId="1D74138E" w14:textId="77777777" w:rsidR="00E955BB" w:rsidRPr="00A62389" w:rsidRDefault="00E955BB" w:rsidP="00E955BB">
      <w:pPr>
        <w:ind w:left="720"/>
        <w:jc w:val="both"/>
        <w:rPr>
          <w:rFonts w:cs="Calibri"/>
          <w:sz w:val="24"/>
          <w:szCs w:val="24"/>
        </w:rPr>
      </w:pPr>
      <w:proofErr w:type="gramStart"/>
      <w:r w:rsidRPr="00A62389">
        <w:rPr>
          <w:rFonts w:cs="Calibri"/>
          <w:b/>
          <w:sz w:val="24"/>
          <w:szCs w:val="24"/>
        </w:rPr>
        <w:t>ovvero</w:t>
      </w:r>
      <w:proofErr w:type="gramEnd"/>
    </w:p>
    <w:p w14:paraId="091EF15A" w14:textId="73DE5C38" w:rsidR="00E955BB" w:rsidRPr="00A62389" w:rsidRDefault="00E955BB" w:rsidP="00D304C2">
      <w:pPr>
        <w:numPr>
          <w:ilvl w:val="0"/>
          <w:numId w:val="87"/>
        </w:numPr>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voler costituire/ di aver costituito come da atto costitutivo che si allega, associazione temporanea con  ________________________  per la progettazione esecutiva dei lavor</w:t>
      </w:r>
      <w:r w:rsidR="00BF53CB" w:rsidRPr="00A62389">
        <w:rPr>
          <w:rFonts w:cs="Calibri"/>
          <w:sz w:val="24"/>
          <w:szCs w:val="24"/>
        </w:rPr>
        <w:t>i in oggetto(</w:t>
      </w:r>
      <w:proofErr w:type="spellStart"/>
      <w:r w:rsidR="00BF53CB" w:rsidRPr="00A62389">
        <w:rPr>
          <w:rFonts w:cs="Calibri"/>
          <w:sz w:val="24"/>
          <w:szCs w:val="24"/>
        </w:rPr>
        <w:t>facsi</w:t>
      </w:r>
      <w:proofErr w:type="spellEnd"/>
      <w:r w:rsidR="00BF53CB" w:rsidRPr="00A62389">
        <w:rPr>
          <w:rFonts w:cs="Calibri"/>
          <w:sz w:val="24"/>
          <w:szCs w:val="24"/>
        </w:rPr>
        <w:t xml:space="preserve"> </w:t>
      </w:r>
      <w:proofErr w:type="spellStart"/>
      <w:r w:rsidR="00BF53CB" w:rsidRPr="00A62389">
        <w:rPr>
          <w:rFonts w:cs="Calibri"/>
          <w:sz w:val="24"/>
          <w:szCs w:val="24"/>
        </w:rPr>
        <w:t>mile</w:t>
      </w:r>
      <w:proofErr w:type="spellEnd"/>
      <w:r w:rsidR="00BF53CB" w:rsidRPr="00A62389">
        <w:rPr>
          <w:rFonts w:cs="Calibri"/>
          <w:sz w:val="24"/>
          <w:szCs w:val="24"/>
        </w:rPr>
        <w:t xml:space="preserve">  - ALL. A</w:t>
      </w:r>
      <w:r w:rsidR="001732A7" w:rsidRPr="00A62389">
        <w:rPr>
          <w:rFonts w:cs="Calibri"/>
          <w:sz w:val="24"/>
          <w:szCs w:val="24"/>
        </w:rPr>
        <w:t>-</w:t>
      </w:r>
      <w:r w:rsidR="00BF53CB" w:rsidRPr="00A62389">
        <w:rPr>
          <w:rFonts w:cs="Calibri"/>
          <w:sz w:val="24"/>
          <w:szCs w:val="24"/>
        </w:rPr>
        <w:t>TER</w:t>
      </w:r>
      <w:r w:rsidRPr="00A62389">
        <w:rPr>
          <w:rFonts w:cs="Calibri"/>
          <w:sz w:val="24"/>
          <w:szCs w:val="24"/>
        </w:rPr>
        <w:t xml:space="preserve">) </w:t>
      </w:r>
    </w:p>
    <w:p w14:paraId="031DB71B" w14:textId="77777777" w:rsidR="00E955BB" w:rsidRPr="00A62389" w:rsidRDefault="00E955BB" w:rsidP="00E955BB">
      <w:pPr>
        <w:jc w:val="both"/>
        <w:rPr>
          <w:rFonts w:cs="Calibri"/>
          <w:sz w:val="24"/>
          <w:szCs w:val="24"/>
        </w:rPr>
      </w:pPr>
      <w:r w:rsidRPr="00A62389">
        <w:rPr>
          <w:rFonts w:cs="Calibri"/>
          <w:sz w:val="24"/>
          <w:szCs w:val="24"/>
        </w:rPr>
        <w:t xml:space="preserve">In caso di raggruppamento temporaneo costituendo, la dichiarazione, pena esclusione, dovrà essere timbrata e sottoscritta da tutti gli </w:t>
      </w:r>
      <w:proofErr w:type="spellStart"/>
      <w:r w:rsidRPr="00A62389">
        <w:rPr>
          <w:rFonts w:cs="Calibri"/>
          <w:sz w:val="24"/>
          <w:szCs w:val="24"/>
        </w:rPr>
        <w:t>associandi</w:t>
      </w:r>
      <w:proofErr w:type="spellEnd"/>
      <w:r w:rsidRPr="00A62389">
        <w:rPr>
          <w:rFonts w:cs="Calibri"/>
          <w:sz w:val="24"/>
          <w:szCs w:val="24"/>
        </w:rPr>
        <w:t>.</w:t>
      </w:r>
    </w:p>
    <w:p w14:paraId="26063D22" w14:textId="77777777" w:rsidR="00E955BB" w:rsidRPr="00A62389" w:rsidRDefault="00E955BB" w:rsidP="00E955BB">
      <w:pPr>
        <w:jc w:val="both"/>
        <w:rPr>
          <w:rFonts w:cs="Calibri"/>
          <w:bCs/>
          <w:i/>
          <w:sz w:val="24"/>
          <w:szCs w:val="24"/>
        </w:rPr>
      </w:pPr>
    </w:p>
    <w:p w14:paraId="58640F47" w14:textId="77777777" w:rsidR="00E955BB" w:rsidRPr="00A62389" w:rsidRDefault="00E955BB" w:rsidP="00E955BB">
      <w:pPr>
        <w:jc w:val="both"/>
        <w:rPr>
          <w:rFonts w:cs="Calibri"/>
          <w:bCs/>
          <w:i/>
          <w:sz w:val="24"/>
          <w:szCs w:val="24"/>
        </w:rPr>
      </w:pPr>
      <w:r w:rsidRPr="00A62389">
        <w:rPr>
          <w:rFonts w:cs="Calibri"/>
          <w:b/>
          <w:bCs/>
          <w:i/>
          <w:sz w:val="24"/>
          <w:szCs w:val="24"/>
        </w:rPr>
        <w:t>Nota bene:</w:t>
      </w:r>
      <w:r w:rsidRPr="00A62389">
        <w:rPr>
          <w:rFonts w:cs="Calibri"/>
          <w:bCs/>
          <w:i/>
          <w:sz w:val="24"/>
          <w:szCs w:val="24"/>
        </w:rPr>
        <w:t xml:space="preserve"> Indicare un soggetto tra quelli elencati all’art. 46 del </w:t>
      </w:r>
      <w:proofErr w:type="spellStart"/>
      <w:r w:rsidRPr="00A62389">
        <w:rPr>
          <w:rFonts w:cs="Calibri"/>
          <w:bCs/>
          <w:i/>
          <w:sz w:val="24"/>
          <w:szCs w:val="24"/>
        </w:rPr>
        <w:t>Dlgs</w:t>
      </w:r>
      <w:proofErr w:type="spellEnd"/>
      <w:r w:rsidRPr="00A62389">
        <w:rPr>
          <w:rFonts w:cs="Calibri"/>
          <w:bCs/>
          <w:i/>
          <w:sz w:val="24"/>
          <w:szCs w:val="24"/>
        </w:rPr>
        <w:t xml:space="preserve"> 50/2016 e </w:t>
      </w:r>
      <w:proofErr w:type="spellStart"/>
      <w:r w:rsidRPr="00A62389">
        <w:rPr>
          <w:rFonts w:cs="Calibri"/>
          <w:bCs/>
          <w:i/>
          <w:sz w:val="24"/>
          <w:szCs w:val="24"/>
        </w:rPr>
        <w:t>smi</w:t>
      </w:r>
      <w:proofErr w:type="spellEnd"/>
      <w:r w:rsidRPr="00A62389">
        <w:rPr>
          <w:rFonts w:cs="Calibri"/>
          <w:bCs/>
          <w:i/>
          <w:sz w:val="24"/>
          <w:szCs w:val="24"/>
        </w:rPr>
        <w:t>. In caso di professionisti associati, dovranno essere indicati i nominativi dei singoli Associati che eseguiranno la progettazione.</w:t>
      </w:r>
    </w:p>
    <w:p w14:paraId="68C6C707" w14:textId="3E012F15" w:rsidR="00E955BB" w:rsidRPr="00A62389" w:rsidRDefault="00E955BB" w:rsidP="00E955BB">
      <w:pPr>
        <w:jc w:val="both"/>
        <w:rPr>
          <w:rFonts w:cs="Calibri"/>
          <w:b/>
          <w:bCs/>
          <w:i/>
          <w:sz w:val="24"/>
          <w:szCs w:val="24"/>
        </w:rPr>
      </w:pPr>
      <w:r w:rsidRPr="00A62389">
        <w:rPr>
          <w:rFonts w:cs="Calibri"/>
          <w:b/>
          <w:bCs/>
          <w:i/>
          <w:sz w:val="24"/>
          <w:szCs w:val="24"/>
        </w:rPr>
        <w:t xml:space="preserve">La sottoscritta Impresa dichiara che l’incaricato/indicato per la progettazione è in possesso di tutti i requisiti generali e speciali previsti dal bando di gara ed allega l’apposito DGUE del progettista designato/indicato e dei componenti il costituendo raggruppamento e dichiarazione di cui all’allegato ALL. </w:t>
      </w:r>
      <w:r w:rsidR="00A6151D" w:rsidRPr="00A62389">
        <w:rPr>
          <w:rFonts w:cs="Calibri"/>
          <w:b/>
          <w:bCs/>
          <w:i/>
          <w:sz w:val="24"/>
          <w:szCs w:val="24"/>
        </w:rPr>
        <w:t>A</w:t>
      </w:r>
      <w:r w:rsidR="001732A7" w:rsidRPr="00A62389">
        <w:rPr>
          <w:rFonts w:cs="Calibri"/>
          <w:b/>
          <w:bCs/>
          <w:i/>
          <w:sz w:val="24"/>
          <w:szCs w:val="24"/>
        </w:rPr>
        <w:t>-</w:t>
      </w:r>
      <w:r w:rsidR="00A6151D" w:rsidRPr="00A62389">
        <w:rPr>
          <w:rFonts w:cs="Calibri"/>
          <w:b/>
          <w:bCs/>
          <w:i/>
          <w:sz w:val="24"/>
          <w:szCs w:val="24"/>
        </w:rPr>
        <w:t>TER</w:t>
      </w:r>
      <w:r w:rsidRPr="00A62389">
        <w:rPr>
          <w:rFonts w:cs="Calibri"/>
          <w:b/>
          <w:bCs/>
          <w:i/>
          <w:sz w:val="24"/>
          <w:szCs w:val="24"/>
        </w:rPr>
        <w:t xml:space="preserve"> rilasciata dal legale rappresentante della mandataria del medesimo La sottoscritta Impresa è, inoltre, a conoscenza che qualora tali requisiti risultino difformi da quelli indicati nel succitato bando verrà esclusa dalla gara.</w:t>
      </w:r>
    </w:p>
    <w:p w14:paraId="5F57FFFC" w14:textId="77777777" w:rsidR="00845FFD" w:rsidRPr="00A62389" w:rsidRDefault="00845FFD" w:rsidP="00E955BB">
      <w:pPr>
        <w:jc w:val="both"/>
        <w:rPr>
          <w:rFonts w:cs="Calibri"/>
          <w:sz w:val="24"/>
          <w:szCs w:val="24"/>
        </w:rPr>
      </w:pPr>
    </w:p>
    <w:p w14:paraId="4E04525E" w14:textId="77777777" w:rsidR="00845FFD" w:rsidRPr="00A62389" w:rsidRDefault="00845FFD" w:rsidP="00E955BB">
      <w:pPr>
        <w:jc w:val="both"/>
        <w:rPr>
          <w:rFonts w:cs="Calibri"/>
          <w:sz w:val="24"/>
          <w:szCs w:val="24"/>
        </w:rPr>
      </w:pPr>
    </w:p>
    <w:p w14:paraId="16D8C89A" w14:textId="77777777" w:rsidR="00845FFD" w:rsidRPr="00A62389" w:rsidRDefault="00845FFD" w:rsidP="00E955BB">
      <w:pPr>
        <w:jc w:val="both"/>
        <w:rPr>
          <w:rFonts w:cs="Calibri"/>
          <w:sz w:val="24"/>
          <w:szCs w:val="24"/>
        </w:rPr>
      </w:pPr>
    </w:p>
    <w:p w14:paraId="2CCE37C1" w14:textId="6B380656" w:rsidR="00E955BB" w:rsidRPr="00A62389" w:rsidRDefault="00E955BB" w:rsidP="00E955BB">
      <w:pPr>
        <w:jc w:val="both"/>
        <w:rPr>
          <w:rFonts w:cs="Calibri"/>
          <w:sz w:val="24"/>
          <w:szCs w:val="24"/>
        </w:rPr>
      </w:pPr>
      <w:r w:rsidRPr="00A62389">
        <w:rPr>
          <w:rFonts w:cs="Calibri"/>
          <w:sz w:val="24"/>
          <w:szCs w:val="24"/>
        </w:rPr>
        <w:t>I partecipanti al Raggruppamento (o al Cons</w:t>
      </w:r>
      <w:r w:rsidR="00845FFD" w:rsidRPr="00A62389">
        <w:rPr>
          <w:rFonts w:cs="Calibri"/>
          <w:sz w:val="24"/>
          <w:szCs w:val="24"/>
        </w:rPr>
        <w:t>orzio) si impegnano sin d’ora, c</w:t>
      </w:r>
      <w:r w:rsidRPr="00A62389">
        <w:rPr>
          <w:rFonts w:cs="Calibri"/>
          <w:sz w:val="24"/>
          <w:szCs w:val="24"/>
        </w:rPr>
        <w:t xml:space="preserve">ongiuntamente e solidamente nei confronti di Codesto Ente ai sensi delle normative </w:t>
      </w:r>
      <w:proofErr w:type="gramStart"/>
      <w:r w:rsidRPr="00A62389">
        <w:rPr>
          <w:rFonts w:cs="Calibri"/>
          <w:sz w:val="24"/>
          <w:szCs w:val="24"/>
        </w:rPr>
        <w:t>vigenti:.</w:t>
      </w:r>
      <w:proofErr w:type="gramEnd"/>
    </w:p>
    <w:p w14:paraId="7E3DA347" w14:textId="77777777" w:rsidR="00E955BB" w:rsidRPr="00A62389" w:rsidRDefault="00E955BB" w:rsidP="00E955BB">
      <w:pPr>
        <w:jc w:val="both"/>
        <w:rPr>
          <w:rFonts w:cs="Calibri"/>
          <w:sz w:val="24"/>
          <w:szCs w:val="24"/>
        </w:rPr>
      </w:pPr>
      <w:r w:rsidRPr="00A62389">
        <w:rPr>
          <w:rFonts w:cs="Calibri"/>
          <w:sz w:val="24"/>
          <w:szCs w:val="24"/>
        </w:rPr>
        <w:t>-</w:t>
      </w:r>
      <w:r w:rsidRPr="00A62389">
        <w:rPr>
          <w:rFonts w:cs="Calibri"/>
          <w:sz w:val="24"/>
          <w:szCs w:val="24"/>
        </w:rPr>
        <w:tab/>
        <w:t xml:space="preserve">in caso di aggiudicazione dei lavori di cui alla gara in oggetto, a conferire mandato collettivo speciale irrevocabile con rappresentanza all’impresa __________________ con sede in _________ via _________ C.F._________ FAX __________, </w:t>
      </w:r>
      <w:proofErr w:type="spellStart"/>
      <w:r w:rsidRPr="00A62389">
        <w:rPr>
          <w:rFonts w:cs="Calibri"/>
          <w:sz w:val="24"/>
          <w:szCs w:val="24"/>
        </w:rPr>
        <w:t>PEC__________qualificata</w:t>
      </w:r>
      <w:proofErr w:type="spellEnd"/>
      <w:r w:rsidRPr="00A62389">
        <w:rPr>
          <w:rFonts w:cs="Calibri"/>
          <w:sz w:val="24"/>
          <w:szCs w:val="24"/>
        </w:rPr>
        <w:t xml:space="preserve"> come impresa CAPOGRUPPO/MANDATARIA, la quale stipulerà il contratto in nome e per conto proprio e delle mandanti _________________________</w:t>
      </w:r>
    </w:p>
    <w:p w14:paraId="1DADD587" w14:textId="77777777" w:rsidR="00E955BB" w:rsidRPr="00A62389" w:rsidRDefault="00E955BB" w:rsidP="00E955BB">
      <w:pPr>
        <w:jc w:val="both"/>
        <w:rPr>
          <w:rFonts w:cs="Calibri"/>
          <w:sz w:val="24"/>
          <w:szCs w:val="24"/>
        </w:rPr>
      </w:pPr>
      <w:r w:rsidRPr="00A62389">
        <w:rPr>
          <w:rFonts w:cs="Calibri"/>
          <w:sz w:val="24"/>
          <w:szCs w:val="24"/>
        </w:rPr>
        <w:t>-</w:t>
      </w:r>
      <w:r w:rsidRPr="00A62389">
        <w:rPr>
          <w:rFonts w:cs="Calibri"/>
          <w:sz w:val="24"/>
          <w:szCs w:val="24"/>
        </w:rPr>
        <w:tab/>
        <w:t>a presentare, entro il termine indicato nella comunicazione di affidamento dell’appalto, atto notarile di raggruppamento temporaneo di Impresa (o di costituzione di consorzio ordinario) dal quale risulti il conferimento di mandato speciale gratuito ed irrevocabile a chi legalmente rappresenta l’impresa capogruppo e le categorie e le percentuali di lavoro che ciascuna impresa eseguirà;</w:t>
      </w:r>
    </w:p>
    <w:p w14:paraId="30E563E7" w14:textId="77777777" w:rsidR="00E955BB" w:rsidRPr="00A62389" w:rsidRDefault="00E955BB" w:rsidP="00E955BB">
      <w:pPr>
        <w:jc w:val="both"/>
        <w:rPr>
          <w:rFonts w:cs="Calibri"/>
          <w:sz w:val="24"/>
          <w:szCs w:val="24"/>
        </w:rPr>
      </w:pPr>
      <w:r w:rsidRPr="00A62389">
        <w:rPr>
          <w:rFonts w:cs="Calibri"/>
          <w:sz w:val="24"/>
          <w:szCs w:val="24"/>
        </w:rPr>
        <w:t>-</w:t>
      </w:r>
      <w:r w:rsidRPr="00A62389">
        <w:rPr>
          <w:rFonts w:cs="Calibri"/>
          <w:sz w:val="24"/>
          <w:szCs w:val="24"/>
        </w:rPr>
        <w:tab/>
        <w:t>a non modificare la composizione del Raggruppamento Temporaneo o del Consorzio ordinario da costituirsi sulla base del presente impegno ed a perfezionare in tempo utile il relativo mandato, ai sensi delle vigenti disposizioni;</w:t>
      </w:r>
    </w:p>
    <w:p w14:paraId="6B364FCF" w14:textId="77777777" w:rsidR="00E955BB" w:rsidRPr="00A62389" w:rsidRDefault="00E955BB" w:rsidP="00E955BB">
      <w:pPr>
        <w:jc w:val="both"/>
        <w:rPr>
          <w:rFonts w:cs="Calibri"/>
          <w:sz w:val="24"/>
          <w:szCs w:val="24"/>
        </w:rPr>
      </w:pPr>
      <w:r w:rsidRPr="00A62389">
        <w:rPr>
          <w:rFonts w:cs="Calibri"/>
          <w:sz w:val="24"/>
          <w:szCs w:val="24"/>
        </w:rPr>
        <w:t>-</w:t>
      </w:r>
      <w:r w:rsidRPr="00A62389">
        <w:rPr>
          <w:rFonts w:cs="Calibri"/>
          <w:sz w:val="24"/>
          <w:szCs w:val="24"/>
        </w:rPr>
        <w:tab/>
        <w:t>ad uniformarsi alla disciplina vigente in materia di lavori pubblici con riguardo ai Raggruppamenti Temporanee di Imprese e ai Consorzi ordinari.</w:t>
      </w:r>
    </w:p>
    <w:p w14:paraId="51FCBCE6" w14:textId="77777777" w:rsidR="005F7456" w:rsidRPr="00A62389" w:rsidRDefault="005F7456" w:rsidP="00E955BB">
      <w:pPr>
        <w:jc w:val="both"/>
        <w:rPr>
          <w:rFonts w:cs="Calibri"/>
          <w:sz w:val="24"/>
          <w:szCs w:val="24"/>
        </w:rPr>
      </w:pPr>
    </w:p>
    <w:p w14:paraId="1DA0AF90" w14:textId="787A0EDD" w:rsidR="00E955BB" w:rsidRPr="00A62389" w:rsidRDefault="00E955BB" w:rsidP="00E955BB">
      <w:pPr>
        <w:jc w:val="both"/>
        <w:rPr>
          <w:rFonts w:cs="Calibri"/>
          <w:sz w:val="24"/>
          <w:szCs w:val="24"/>
        </w:rPr>
      </w:pPr>
      <w:r w:rsidRPr="00A62389">
        <w:rPr>
          <w:rFonts w:cs="Calibri"/>
          <w:sz w:val="24"/>
          <w:szCs w:val="24"/>
        </w:rPr>
        <w:t>L’IMPRESA CAPOGRUPPO/MANDATARIA</w:t>
      </w:r>
      <w:r w:rsidRPr="00A62389">
        <w:rPr>
          <w:rFonts w:cs="Calibri"/>
          <w:sz w:val="24"/>
          <w:szCs w:val="24"/>
          <w:vertAlign w:val="superscript"/>
        </w:rPr>
        <w:footnoteReference w:id="3"/>
      </w:r>
      <w:r w:rsidRPr="00A62389">
        <w:rPr>
          <w:rFonts w:cs="Calibri"/>
          <w:sz w:val="24"/>
          <w:szCs w:val="24"/>
        </w:rPr>
        <w:t xml:space="preserve">            </w:t>
      </w:r>
      <w:r w:rsidRPr="00A62389">
        <w:rPr>
          <w:rFonts w:cs="Calibri"/>
          <w:sz w:val="24"/>
          <w:szCs w:val="24"/>
        </w:rPr>
        <w:tab/>
      </w:r>
      <w:r w:rsidRPr="00A62389">
        <w:rPr>
          <w:rFonts w:cs="Calibri"/>
          <w:sz w:val="24"/>
          <w:szCs w:val="24"/>
        </w:rPr>
        <w:tab/>
      </w:r>
      <w:r w:rsidRPr="00A62389">
        <w:rPr>
          <w:rFonts w:cs="Calibri"/>
          <w:sz w:val="24"/>
          <w:szCs w:val="24"/>
        </w:rPr>
        <w:tab/>
      </w:r>
      <w:r w:rsidRPr="00A62389">
        <w:rPr>
          <w:rFonts w:cs="Calibri"/>
          <w:sz w:val="24"/>
          <w:szCs w:val="24"/>
        </w:rPr>
        <w:tab/>
        <w:t xml:space="preserve">    LE IMPRESE MANDANTI</w:t>
      </w:r>
      <w:r w:rsidRPr="00A62389">
        <w:rPr>
          <w:rFonts w:cs="Calibri"/>
          <w:sz w:val="24"/>
          <w:szCs w:val="24"/>
          <w:vertAlign w:val="superscript"/>
        </w:rPr>
        <w:footnoteReference w:id="4"/>
      </w:r>
      <w:r w:rsidRPr="00A62389">
        <w:rPr>
          <w:rFonts w:cs="Calibri"/>
          <w:sz w:val="24"/>
          <w:szCs w:val="24"/>
        </w:rPr>
        <w:t xml:space="preserve"> ___________________</w:t>
      </w:r>
      <w:r w:rsidRPr="00A62389">
        <w:rPr>
          <w:rFonts w:cs="Calibri"/>
          <w:sz w:val="24"/>
          <w:szCs w:val="24"/>
        </w:rPr>
        <w:tab/>
      </w:r>
      <w:r w:rsidRPr="00A62389">
        <w:rPr>
          <w:rFonts w:cs="Calibri"/>
          <w:sz w:val="24"/>
          <w:szCs w:val="24"/>
        </w:rPr>
        <w:tab/>
      </w:r>
      <w:r w:rsidRPr="00A62389">
        <w:rPr>
          <w:rFonts w:cs="Calibri"/>
          <w:sz w:val="24"/>
          <w:szCs w:val="24"/>
        </w:rPr>
        <w:tab/>
      </w:r>
      <w:r w:rsidRPr="00A62389">
        <w:rPr>
          <w:rFonts w:cs="Calibri"/>
          <w:sz w:val="24"/>
          <w:szCs w:val="24"/>
        </w:rPr>
        <w:tab/>
      </w:r>
      <w:r w:rsidRPr="00A62389">
        <w:rPr>
          <w:rFonts w:cs="Calibri"/>
          <w:sz w:val="24"/>
          <w:szCs w:val="24"/>
        </w:rPr>
        <w:tab/>
        <w:t>IL CONCORRENTE</w:t>
      </w:r>
      <w:r w:rsidRPr="00A62389">
        <w:rPr>
          <w:rFonts w:cs="Calibri"/>
          <w:sz w:val="24"/>
          <w:szCs w:val="24"/>
          <w:vertAlign w:val="superscript"/>
        </w:rPr>
        <w:footnoteReference w:id="5"/>
      </w:r>
      <w:r w:rsidRPr="00A62389">
        <w:rPr>
          <w:rFonts w:cs="Calibri"/>
          <w:sz w:val="24"/>
          <w:szCs w:val="24"/>
        </w:rPr>
        <w:t xml:space="preserve">  </w:t>
      </w:r>
      <w:r w:rsidRPr="00A62389">
        <w:rPr>
          <w:rFonts w:cs="Calibri"/>
          <w:sz w:val="24"/>
          <w:szCs w:val="24"/>
          <w:vertAlign w:val="superscript"/>
        </w:rPr>
        <w:footnoteReference w:id="6"/>
      </w:r>
    </w:p>
    <w:p w14:paraId="7042E6B0" w14:textId="77777777" w:rsidR="007A0437" w:rsidRPr="00A62389" w:rsidRDefault="007A0437" w:rsidP="006745CE">
      <w:pPr>
        <w:ind w:left="284"/>
        <w:contextualSpacing/>
        <w:jc w:val="both"/>
        <w:rPr>
          <w:rFonts w:ascii="Times New Roman" w:hAnsi="Times New Roman"/>
          <w:sz w:val="24"/>
          <w:szCs w:val="24"/>
        </w:rPr>
      </w:pPr>
    </w:p>
    <w:p w14:paraId="7A842135" w14:textId="1AE65632" w:rsidR="00D32F13" w:rsidRPr="00A62389" w:rsidRDefault="00D32F13">
      <w:pPr>
        <w:spacing w:after="0" w:line="240" w:lineRule="auto"/>
        <w:rPr>
          <w:rFonts w:ascii="Times New Roman" w:hAnsi="Times New Roman"/>
          <w:sz w:val="24"/>
          <w:szCs w:val="24"/>
        </w:rPr>
      </w:pPr>
      <w:r w:rsidRPr="00A62389">
        <w:rPr>
          <w:rFonts w:ascii="Times New Roman" w:hAnsi="Times New Roman"/>
          <w:sz w:val="24"/>
          <w:szCs w:val="24"/>
        </w:rPr>
        <w:br w:type="page"/>
      </w:r>
    </w:p>
    <w:p w14:paraId="7EAD1467" w14:textId="77777777" w:rsidR="006F747A" w:rsidRPr="00A62389" w:rsidRDefault="006F747A" w:rsidP="006F747A">
      <w:pPr>
        <w:jc w:val="both"/>
        <w:rPr>
          <w:rFonts w:ascii="Times New Roman" w:hAnsi="Times New Roman"/>
          <w:i/>
          <w:sz w:val="18"/>
          <w:szCs w:val="18"/>
        </w:rPr>
      </w:pPr>
      <w:r w:rsidRPr="00A62389">
        <w:rPr>
          <w:rFonts w:ascii="Times New Roman" w:hAnsi="Times New Roman"/>
          <w:i/>
          <w:sz w:val="18"/>
          <w:szCs w:val="18"/>
        </w:rPr>
        <w:t>Tabella riassuntiva dell’allegato A – Annesso1</w:t>
      </w:r>
    </w:p>
    <w:tbl>
      <w:tblPr>
        <w:tblpPr w:leftFromText="141" w:rightFromText="141" w:vertAnchor="page" w:horzAnchor="margin" w:tblpXSpec="center" w:tblpY="2857"/>
        <w:tblW w:w="10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24"/>
        <w:gridCol w:w="1820"/>
        <w:gridCol w:w="1701"/>
        <w:gridCol w:w="1702"/>
      </w:tblGrid>
      <w:tr w:rsidR="00A62389" w:rsidRPr="00A62389" w14:paraId="501B5CAB" w14:textId="77777777" w:rsidTr="00434D45">
        <w:trPr>
          <w:trHeight w:val="963"/>
        </w:trPr>
        <w:tc>
          <w:tcPr>
            <w:tcW w:w="1686" w:type="dxa"/>
            <w:tcBorders>
              <w:top w:val="single" w:sz="12" w:space="0" w:color="auto"/>
              <w:left w:val="single" w:sz="12" w:space="0" w:color="auto"/>
              <w:bottom w:val="single" w:sz="4" w:space="0" w:color="auto"/>
              <w:right w:val="single" w:sz="4" w:space="0" w:color="auto"/>
            </w:tcBorders>
            <w:hideMark/>
          </w:tcPr>
          <w:p w14:paraId="50F49FB0" w14:textId="77777777" w:rsidR="006F747A" w:rsidRPr="00A62389" w:rsidRDefault="006F747A" w:rsidP="006F747A">
            <w:pPr>
              <w:ind w:left="19"/>
              <w:jc w:val="center"/>
              <w:rPr>
                <w:rFonts w:ascii="Times New Roman" w:hAnsi="Times New Roman"/>
                <w:b/>
                <w:sz w:val="24"/>
                <w:szCs w:val="24"/>
              </w:rPr>
            </w:pPr>
            <w:r w:rsidRPr="00A62389">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539F0EE9" w14:textId="77777777" w:rsidR="006F747A" w:rsidRPr="00A62389" w:rsidRDefault="006F747A" w:rsidP="006F747A">
            <w:pPr>
              <w:ind w:left="-108"/>
              <w:jc w:val="center"/>
              <w:rPr>
                <w:rFonts w:ascii="Times New Roman" w:hAnsi="Times New Roman"/>
                <w:b/>
                <w:sz w:val="24"/>
                <w:szCs w:val="24"/>
              </w:rPr>
            </w:pPr>
            <w:r w:rsidRPr="00A62389">
              <w:rPr>
                <w:rFonts w:ascii="Times New Roman" w:hAnsi="Times New Roman"/>
                <w:b/>
                <w:sz w:val="24"/>
                <w:szCs w:val="24"/>
              </w:rPr>
              <w:t>CAPOGRUPPO/ IMPRESA SINGOLA</w:t>
            </w:r>
          </w:p>
        </w:tc>
        <w:tc>
          <w:tcPr>
            <w:tcW w:w="1724" w:type="dxa"/>
            <w:tcBorders>
              <w:top w:val="single" w:sz="12" w:space="0" w:color="auto"/>
              <w:left w:val="single" w:sz="4" w:space="0" w:color="auto"/>
              <w:bottom w:val="single" w:sz="4" w:space="0" w:color="auto"/>
              <w:right w:val="single" w:sz="4" w:space="0" w:color="auto"/>
            </w:tcBorders>
          </w:tcPr>
          <w:p w14:paraId="180BD0AC" w14:textId="77777777" w:rsidR="006F747A" w:rsidRPr="00A62389" w:rsidRDefault="006F747A" w:rsidP="006F747A">
            <w:pPr>
              <w:ind w:left="-8"/>
              <w:jc w:val="center"/>
              <w:rPr>
                <w:rFonts w:ascii="Times New Roman" w:hAnsi="Times New Roman"/>
                <w:b/>
                <w:sz w:val="24"/>
                <w:szCs w:val="24"/>
              </w:rPr>
            </w:pPr>
            <w:r w:rsidRPr="00A62389">
              <w:rPr>
                <w:rFonts w:ascii="Times New Roman" w:hAnsi="Times New Roman"/>
                <w:b/>
                <w:sz w:val="24"/>
                <w:szCs w:val="24"/>
              </w:rPr>
              <w:t>MANDANTE/AUSILIARIA</w:t>
            </w:r>
          </w:p>
        </w:tc>
        <w:tc>
          <w:tcPr>
            <w:tcW w:w="1820" w:type="dxa"/>
            <w:tcBorders>
              <w:top w:val="single" w:sz="12" w:space="0" w:color="auto"/>
              <w:left w:val="single" w:sz="4" w:space="0" w:color="auto"/>
              <w:bottom w:val="single" w:sz="4" w:space="0" w:color="auto"/>
              <w:right w:val="single" w:sz="4" w:space="0" w:color="auto"/>
            </w:tcBorders>
          </w:tcPr>
          <w:p w14:paraId="185109AA" w14:textId="77777777" w:rsidR="006F747A" w:rsidRPr="00A62389" w:rsidRDefault="006F747A" w:rsidP="006F747A">
            <w:pPr>
              <w:jc w:val="center"/>
              <w:rPr>
                <w:rFonts w:ascii="Times New Roman" w:hAnsi="Times New Roman"/>
                <w:b/>
                <w:sz w:val="24"/>
                <w:szCs w:val="24"/>
              </w:rPr>
            </w:pPr>
            <w:r w:rsidRPr="00A62389">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77EC748E" w14:textId="77777777" w:rsidR="006F747A" w:rsidRPr="00A62389" w:rsidRDefault="006F747A" w:rsidP="006F747A">
            <w:pPr>
              <w:ind w:left="-149"/>
              <w:jc w:val="center"/>
              <w:rPr>
                <w:rFonts w:ascii="Times New Roman" w:hAnsi="Times New Roman"/>
                <w:b/>
                <w:sz w:val="24"/>
                <w:szCs w:val="24"/>
              </w:rPr>
            </w:pPr>
            <w:r w:rsidRPr="00A62389">
              <w:rPr>
                <w:rFonts w:ascii="Times New Roman" w:hAnsi="Times New Roman"/>
                <w:b/>
                <w:sz w:val="24"/>
                <w:szCs w:val="24"/>
              </w:rPr>
              <w:t>MANDANTE/AUSILIARIA</w:t>
            </w:r>
          </w:p>
        </w:tc>
        <w:tc>
          <w:tcPr>
            <w:tcW w:w="1702" w:type="dxa"/>
            <w:tcBorders>
              <w:top w:val="single" w:sz="12" w:space="0" w:color="auto"/>
              <w:left w:val="single" w:sz="4" w:space="0" w:color="auto"/>
              <w:bottom w:val="single" w:sz="4" w:space="0" w:color="auto"/>
              <w:right w:val="single" w:sz="12" w:space="0" w:color="auto"/>
            </w:tcBorders>
          </w:tcPr>
          <w:p w14:paraId="45405576" w14:textId="77777777" w:rsidR="006F747A" w:rsidRPr="00A62389" w:rsidRDefault="006F747A" w:rsidP="006F747A">
            <w:pPr>
              <w:ind w:left="-128"/>
              <w:jc w:val="center"/>
              <w:rPr>
                <w:rFonts w:ascii="Times New Roman" w:hAnsi="Times New Roman"/>
                <w:b/>
                <w:sz w:val="24"/>
                <w:szCs w:val="24"/>
              </w:rPr>
            </w:pPr>
            <w:r w:rsidRPr="00A62389">
              <w:rPr>
                <w:rFonts w:ascii="Times New Roman" w:hAnsi="Times New Roman"/>
                <w:b/>
                <w:sz w:val="24"/>
                <w:szCs w:val="24"/>
              </w:rPr>
              <w:t>MANDANTE/AUSILIARIA</w:t>
            </w:r>
          </w:p>
        </w:tc>
      </w:tr>
      <w:tr w:rsidR="00A62389" w:rsidRPr="00A62389" w14:paraId="3B3FCC0A" w14:textId="77777777" w:rsidTr="00434D45">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44BEECEE" w14:textId="77777777" w:rsidR="006F747A" w:rsidRPr="00A62389" w:rsidRDefault="006F747A" w:rsidP="006F747A">
            <w:pPr>
              <w:ind w:left="-123"/>
              <w:jc w:val="center"/>
              <w:rPr>
                <w:rFonts w:ascii="Times New Roman" w:hAnsi="Times New Roman"/>
                <w:szCs w:val="24"/>
              </w:rPr>
            </w:pPr>
            <w:r w:rsidRPr="00A62389">
              <w:rPr>
                <w:rFonts w:ascii="Times New Roman" w:hAnsi="Times New Roman"/>
                <w:szCs w:val="24"/>
              </w:rPr>
              <w:t>Categoria generali</w:t>
            </w:r>
          </w:p>
        </w:tc>
        <w:tc>
          <w:tcPr>
            <w:tcW w:w="1985" w:type="dxa"/>
            <w:tcBorders>
              <w:top w:val="single" w:sz="12" w:space="0" w:color="auto"/>
              <w:left w:val="single" w:sz="4" w:space="0" w:color="auto"/>
              <w:bottom w:val="single" w:sz="4" w:space="0" w:color="auto"/>
              <w:right w:val="single" w:sz="4" w:space="0" w:color="auto"/>
            </w:tcBorders>
          </w:tcPr>
          <w:p w14:paraId="6B943402" w14:textId="77777777" w:rsidR="006F747A" w:rsidRPr="00A62389" w:rsidRDefault="006F747A" w:rsidP="006F747A">
            <w:pPr>
              <w:ind w:left="-426"/>
              <w:jc w:val="center"/>
              <w:rPr>
                <w:rFonts w:ascii="Times New Roman" w:hAnsi="Times New Roman"/>
                <w:sz w:val="24"/>
                <w:szCs w:val="24"/>
              </w:rPr>
            </w:pPr>
          </w:p>
        </w:tc>
        <w:tc>
          <w:tcPr>
            <w:tcW w:w="1724" w:type="dxa"/>
            <w:tcBorders>
              <w:top w:val="single" w:sz="12" w:space="0" w:color="auto"/>
              <w:left w:val="single" w:sz="4" w:space="0" w:color="auto"/>
              <w:bottom w:val="single" w:sz="4" w:space="0" w:color="auto"/>
              <w:right w:val="single" w:sz="4" w:space="0" w:color="auto"/>
            </w:tcBorders>
          </w:tcPr>
          <w:p w14:paraId="2F9C30DB" w14:textId="77777777" w:rsidR="006F747A" w:rsidRPr="00A62389" w:rsidRDefault="006F747A" w:rsidP="006F747A">
            <w:pPr>
              <w:ind w:left="-426"/>
              <w:jc w:val="center"/>
              <w:rPr>
                <w:rFonts w:ascii="Times New Roman" w:hAnsi="Times New Roman"/>
                <w:sz w:val="24"/>
                <w:szCs w:val="24"/>
              </w:rPr>
            </w:pPr>
          </w:p>
        </w:tc>
        <w:tc>
          <w:tcPr>
            <w:tcW w:w="1820" w:type="dxa"/>
            <w:tcBorders>
              <w:top w:val="single" w:sz="12" w:space="0" w:color="auto"/>
              <w:left w:val="single" w:sz="4" w:space="0" w:color="auto"/>
              <w:bottom w:val="single" w:sz="4" w:space="0" w:color="auto"/>
              <w:right w:val="single" w:sz="4" w:space="0" w:color="auto"/>
            </w:tcBorders>
          </w:tcPr>
          <w:p w14:paraId="160B0C6A" w14:textId="77777777" w:rsidR="006F747A" w:rsidRPr="00A62389" w:rsidRDefault="006F747A" w:rsidP="006F747A">
            <w:pPr>
              <w:ind w:left="-426"/>
              <w:jc w:val="center"/>
              <w:rPr>
                <w:rFonts w:ascii="Times New Roman" w:hAnsi="Times New Roman"/>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40E80398" w14:textId="77777777" w:rsidR="006F747A" w:rsidRPr="00A62389" w:rsidRDefault="006F747A" w:rsidP="006F747A">
            <w:pPr>
              <w:ind w:left="-426"/>
              <w:jc w:val="center"/>
              <w:rPr>
                <w:rFonts w:ascii="Times New Roman" w:hAnsi="Times New Roman"/>
                <w:sz w:val="24"/>
                <w:szCs w:val="24"/>
              </w:rPr>
            </w:pPr>
          </w:p>
        </w:tc>
        <w:tc>
          <w:tcPr>
            <w:tcW w:w="1702" w:type="dxa"/>
            <w:tcBorders>
              <w:top w:val="single" w:sz="12" w:space="0" w:color="auto"/>
              <w:left w:val="single" w:sz="4" w:space="0" w:color="auto"/>
              <w:bottom w:val="single" w:sz="4" w:space="0" w:color="auto"/>
              <w:right w:val="single" w:sz="12" w:space="0" w:color="auto"/>
            </w:tcBorders>
          </w:tcPr>
          <w:p w14:paraId="1FDEA3D4" w14:textId="77777777" w:rsidR="006F747A" w:rsidRPr="00A62389" w:rsidRDefault="006F747A" w:rsidP="006F747A">
            <w:pPr>
              <w:ind w:left="-426"/>
              <w:jc w:val="center"/>
              <w:rPr>
                <w:rFonts w:ascii="Times New Roman" w:hAnsi="Times New Roman"/>
                <w:sz w:val="24"/>
                <w:szCs w:val="24"/>
              </w:rPr>
            </w:pPr>
          </w:p>
        </w:tc>
      </w:tr>
      <w:tr w:rsidR="00A62389" w:rsidRPr="00A62389" w14:paraId="00A8B052" w14:textId="77777777" w:rsidTr="00434D4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1983752D" w14:textId="77777777" w:rsidR="006F747A" w:rsidRPr="00A62389" w:rsidRDefault="006F747A" w:rsidP="006F747A">
            <w:pPr>
              <w:ind w:left="19"/>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6332F525"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34F37651"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7B0ECE26"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2078803"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75F98678"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01DE3208" w14:textId="77777777" w:rsidTr="00434D4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6280F49B" w14:textId="77777777" w:rsidR="006F747A" w:rsidRPr="00A62389" w:rsidRDefault="006F747A" w:rsidP="006F747A">
            <w:pPr>
              <w:ind w:left="19"/>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0834CEB5"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6CEAA003"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00097E04"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7341ABA"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74F1F8AE"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49FD6631" w14:textId="77777777" w:rsidTr="00434D4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4431FFE6" w14:textId="77777777" w:rsidR="006F747A" w:rsidRPr="00A62389" w:rsidRDefault="006F747A" w:rsidP="006F747A">
            <w:pPr>
              <w:ind w:left="19"/>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4D32EDBA"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35D6DAE1"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0E97A935"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B4303F5"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04FBC691"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37DD494D" w14:textId="77777777" w:rsidTr="00434D4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19464483" w14:textId="77777777" w:rsidR="006F747A" w:rsidRPr="00A62389" w:rsidRDefault="006F747A" w:rsidP="006F747A">
            <w:pPr>
              <w:ind w:left="19"/>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37BF1FD8"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3A357B89"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30D0F6FC"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B9FEE92"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21904CC1"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572E46B8" w14:textId="77777777" w:rsidTr="00434D4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F51E9DC" w14:textId="77777777" w:rsidR="006F747A" w:rsidRPr="00A62389" w:rsidRDefault="006F747A" w:rsidP="006F747A">
            <w:pPr>
              <w:ind w:left="19"/>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4485836C"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510FB2A8"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6245AA80"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5AAD7AE"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2620E642"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3B77F5DB" w14:textId="77777777" w:rsidTr="00434D45">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255BEB65" w14:textId="77777777" w:rsidR="006F747A" w:rsidRPr="00A62389" w:rsidRDefault="006F747A" w:rsidP="006F747A">
            <w:pPr>
              <w:ind w:left="19"/>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auto"/>
              <w:left w:val="single" w:sz="4" w:space="0" w:color="auto"/>
              <w:bottom w:val="single" w:sz="12" w:space="0" w:color="auto"/>
              <w:right w:val="single" w:sz="4" w:space="0" w:color="auto"/>
            </w:tcBorders>
            <w:hideMark/>
          </w:tcPr>
          <w:p w14:paraId="52624068"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auto"/>
              <w:left w:val="single" w:sz="4" w:space="0" w:color="auto"/>
              <w:bottom w:val="single" w:sz="12" w:space="0" w:color="auto"/>
              <w:right w:val="single" w:sz="4" w:space="0" w:color="auto"/>
            </w:tcBorders>
            <w:hideMark/>
          </w:tcPr>
          <w:p w14:paraId="1E4DB0E5"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auto"/>
              <w:left w:val="single" w:sz="4" w:space="0" w:color="auto"/>
              <w:bottom w:val="single" w:sz="12" w:space="0" w:color="auto"/>
              <w:right w:val="single" w:sz="4" w:space="0" w:color="auto"/>
            </w:tcBorders>
            <w:hideMark/>
          </w:tcPr>
          <w:p w14:paraId="2588163D"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70C9DBDA"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auto"/>
              <w:left w:val="single" w:sz="4" w:space="0" w:color="auto"/>
              <w:bottom w:val="single" w:sz="12" w:space="0" w:color="auto"/>
              <w:right w:val="single" w:sz="12" w:space="0" w:color="auto"/>
            </w:tcBorders>
            <w:hideMark/>
          </w:tcPr>
          <w:p w14:paraId="0B043528"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361865B9" w14:textId="77777777" w:rsidTr="00434D45">
        <w:trPr>
          <w:trHeight w:val="212"/>
        </w:trPr>
        <w:tc>
          <w:tcPr>
            <w:tcW w:w="1686" w:type="dxa"/>
            <w:tcBorders>
              <w:top w:val="single" w:sz="12" w:space="0" w:color="auto"/>
              <w:left w:val="single" w:sz="2" w:space="0" w:color="000000"/>
              <w:bottom w:val="single" w:sz="12" w:space="0" w:color="000000"/>
              <w:right w:val="single" w:sz="2" w:space="0" w:color="000000"/>
            </w:tcBorders>
          </w:tcPr>
          <w:p w14:paraId="041FA07D" w14:textId="77777777" w:rsidR="006F747A" w:rsidRPr="00A62389" w:rsidRDefault="006F747A" w:rsidP="006F747A">
            <w:pPr>
              <w:ind w:left="-426"/>
              <w:jc w:val="center"/>
              <w:rPr>
                <w:rFonts w:ascii="Times New Roman" w:hAnsi="Times New Roman"/>
                <w:szCs w:val="24"/>
              </w:rPr>
            </w:pPr>
          </w:p>
        </w:tc>
        <w:tc>
          <w:tcPr>
            <w:tcW w:w="1985" w:type="dxa"/>
            <w:tcBorders>
              <w:top w:val="single" w:sz="12" w:space="0" w:color="auto"/>
              <w:left w:val="single" w:sz="2" w:space="0" w:color="000000"/>
              <w:bottom w:val="single" w:sz="12" w:space="0" w:color="000000"/>
              <w:right w:val="single" w:sz="2" w:space="0" w:color="000000"/>
            </w:tcBorders>
          </w:tcPr>
          <w:p w14:paraId="4C5C8B4A" w14:textId="77777777" w:rsidR="006F747A" w:rsidRPr="00A62389" w:rsidRDefault="006F747A" w:rsidP="006F747A">
            <w:pPr>
              <w:ind w:left="-426"/>
              <w:jc w:val="center"/>
              <w:rPr>
                <w:rFonts w:ascii="Times New Roman" w:hAnsi="Times New Roman"/>
                <w:sz w:val="24"/>
                <w:szCs w:val="24"/>
              </w:rPr>
            </w:pPr>
          </w:p>
        </w:tc>
        <w:tc>
          <w:tcPr>
            <w:tcW w:w="1724" w:type="dxa"/>
            <w:tcBorders>
              <w:top w:val="single" w:sz="12" w:space="0" w:color="auto"/>
              <w:left w:val="single" w:sz="2" w:space="0" w:color="000000"/>
              <w:bottom w:val="single" w:sz="12" w:space="0" w:color="000000"/>
              <w:right w:val="single" w:sz="2" w:space="0" w:color="000000"/>
            </w:tcBorders>
          </w:tcPr>
          <w:p w14:paraId="15587259" w14:textId="77777777" w:rsidR="006F747A" w:rsidRPr="00A62389" w:rsidRDefault="006F747A" w:rsidP="006F747A">
            <w:pPr>
              <w:ind w:left="-426"/>
              <w:jc w:val="center"/>
              <w:rPr>
                <w:rFonts w:ascii="Times New Roman" w:hAnsi="Times New Roman"/>
                <w:sz w:val="24"/>
                <w:szCs w:val="24"/>
              </w:rPr>
            </w:pPr>
          </w:p>
        </w:tc>
        <w:tc>
          <w:tcPr>
            <w:tcW w:w="1820" w:type="dxa"/>
            <w:tcBorders>
              <w:top w:val="single" w:sz="12" w:space="0" w:color="auto"/>
              <w:left w:val="single" w:sz="2" w:space="0" w:color="000000"/>
              <w:bottom w:val="single" w:sz="12" w:space="0" w:color="000000"/>
              <w:right w:val="single" w:sz="2" w:space="0" w:color="000000"/>
            </w:tcBorders>
          </w:tcPr>
          <w:p w14:paraId="7D277959" w14:textId="77777777" w:rsidR="006F747A" w:rsidRPr="00A62389" w:rsidRDefault="006F747A" w:rsidP="006F747A">
            <w:pPr>
              <w:ind w:left="-426"/>
              <w:jc w:val="center"/>
              <w:rPr>
                <w:rFonts w:ascii="Times New Roman" w:hAnsi="Times New Roman"/>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6E67544C" w14:textId="77777777" w:rsidR="006F747A" w:rsidRPr="00A62389" w:rsidRDefault="006F747A" w:rsidP="006F747A">
            <w:pPr>
              <w:ind w:left="-426"/>
              <w:jc w:val="center"/>
              <w:rPr>
                <w:rFonts w:ascii="Times New Roman" w:hAnsi="Times New Roman"/>
                <w:sz w:val="24"/>
                <w:szCs w:val="24"/>
              </w:rPr>
            </w:pPr>
          </w:p>
        </w:tc>
        <w:tc>
          <w:tcPr>
            <w:tcW w:w="1702" w:type="dxa"/>
            <w:tcBorders>
              <w:top w:val="single" w:sz="12" w:space="0" w:color="auto"/>
              <w:left w:val="single" w:sz="2" w:space="0" w:color="000000"/>
              <w:bottom w:val="single" w:sz="12" w:space="0" w:color="000000"/>
              <w:right w:val="single" w:sz="2" w:space="0" w:color="000000"/>
            </w:tcBorders>
          </w:tcPr>
          <w:p w14:paraId="0D19E950" w14:textId="77777777" w:rsidR="006F747A" w:rsidRPr="00A62389" w:rsidRDefault="006F747A" w:rsidP="006F747A">
            <w:pPr>
              <w:ind w:left="-426"/>
              <w:jc w:val="center"/>
              <w:rPr>
                <w:rFonts w:ascii="Times New Roman" w:hAnsi="Times New Roman"/>
                <w:sz w:val="24"/>
                <w:szCs w:val="24"/>
              </w:rPr>
            </w:pPr>
          </w:p>
        </w:tc>
      </w:tr>
      <w:tr w:rsidR="00A62389" w:rsidRPr="00A62389" w14:paraId="008EAF1F" w14:textId="77777777" w:rsidTr="00434D45">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610344DE" w14:textId="77777777" w:rsidR="006F747A" w:rsidRPr="00A62389" w:rsidRDefault="006F747A" w:rsidP="006F747A">
            <w:pPr>
              <w:ind w:left="-123"/>
              <w:jc w:val="center"/>
              <w:rPr>
                <w:rFonts w:ascii="Times New Roman" w:hAnsi="Times New Roman"/>
                <w:szCs w:val="24"/>
              </w:rPr>
            </w:pPr>
            <w:r w:rsidRPr="00A62389">
              <w:rPr>
                <w:rFonts w:ascii="Times New Roman" w:hAnsi="Times New Roman"/>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5575F09C" w14:textId="77777777" w:rsidR="006F747A" w:rsidRPr="00A62389" w:rsidRDefault="006F747A" w:rsidP="006F747A">
            <w:pPr>
              <w:ind w:left="-426"/>
              <w:jc w:val="center"/>
              <w:rPr>
                <w:rFonts w:ascii="Times New Roman" w:hAnsi="Times New Roman"/>
                <w:sz w:val="24"/>
                <w:szCs w:val="24"/>
              </w:rPr>
            </w:pPr>
          </w:p>
        </w:tc>
        <w:tc>
          <w:tcPr>
            <w:tcW w:w="1724" w:type="dxa"/>
            <w:tcBorders>
              <w:top w:val="single" w:sz="12" w:space="0" w:color="000000"/>
              <w:left w:val="single" w:sz="2" w:space="0" w:color="000000"/>
              <w:bottom w:val="single" w:sz="2" w:space="0" w:color="000000"/>
              <w:right w:val="single" w:sz="2" w:space="0" w:color="000000"/>
            </w:tcBorders>
          </w:tcPr>
          <w:p w14:paraId="289C6318" w14:textId="77777777" w:rsidR="006F747A" w:rsidRPr="00A62389" w:rsidRDefault="006F747A" w:rsidP="006F747A">
            <w:pPr>
              <w:ind w:left="-426"/>
              <w:jc w:val="center"/>
              <w:rPr>
                <w:rFonts w:ascii="Times New Roman" w:hAnsi="Times New Roman"/>
                <w:sz w:val="24"/>
                <w:szCs w:val="24"/>
              </w:rPr>
            </w:pPr>
          </w:p>
        </w:tc>
        <w:tc>
          <w:tcPr>
            <w:tcW w:w="1820" w:type="dxa"/>
            <w:tcBorders>
              <w:top w:val="single" w:sz="12" w:space="0" w:color="000000"/>
              <w:left w:val="single" w:sz="2" w:space="0" w:color="000000"/>
              <w:bottom w:val="single" w:sz="2" w:space="0" w:color="000000"/>
              <w:right w:val="single" w:sz="2" w:space="0" w:color="000000"/>
            </w:tcBorders>
          </w:tcPr>
          <w:p w14:paraId="12926211" w14:textId="77777777" w:rsidR="006F747A" w:rsidRPr="00A62389" w:rsidRDefault="006F747A" w:rsidP="006F747A">
            <w:pPr>
              <w:ind w:left="-426"/>
              <w:jc w:val="center"/>
              <w:rPr>
                <w:rFonts w:ascii="Times New Roman" w:hAnsi="Times New Roman"/>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14C8F18E" w14:textId="77777777" w:rsidR="006F747A" w:rsidRPr="00A62389" w:rsidRDefault="006F747A" w:rsidP="006F747A">
            <w:pPr>
              <w:ind w:left="-426"/>
              <w:jc w:val="center"/>
              <w:rPr>
                <w:rFonts w:ascii="Times New Roman" w:hAnsi="Times New Roman"/>
                <w:sz w:val="24"/>
                <w:szCs w:val="24"/>
              </w:rPr>
            </w:pPr>
          </w:p>
        </w:tc>
        <w:tc>
          <w:tcPr>
            <w:tcW w:w="1702" w:type="dxa"/>
            <w:tcBorders>
              <w:top w:val="single" w:sz="12" w:space="0" w:color="000000"/>
              <w:left w:val="single" w:sz="2" w:space="0" w:color="000000"/>
              <w:bottom w:val="single" w:sz="2" w:space="0" w:color="000000"/>
              <w:right w:val="single" w:sz="12" w:space="0" w:color="000000"/>
            </w:tcBorders>
          </w:tcPr>
          <w:p w14:paraId="7BE7A415" w14:textId="77777777" w:rsidR="006F747A" w:rsidRPr="00A62389" w:rsidRDefault="006F747A" w:rsidP="006F747A">
            <w:pPr>
              <w:ind w:left="-426"/>
              <w:jc w:val="center"/>
              <w:rPr>
                <w:rFonts w:ascii="Times New Roman" w:hAnsi="Times New Roman"/>
                <w:sz w:val="24"/>
                <w:szCs w:val="24"/>
              </w:rPr>
            </w:pPr>
          </w:p>
        </w:tc>
      </w:tr>
      <w:tr w:rsidR="00A62389" w:rsidRPr="00A62389" w14:paraId="0780FDA6" w14:textId="77777777" w:rsidTr="00434D45">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7CE0E48A" w14:textId="77777777" w:rsidR="006F747A" w:rsidRPr="00A62389" w:rsidRDefault="006F747A" w:rsidP="006F747A">
            <w:pPr>
              <w:ind w:left="-123"/>
              <w:jc w:val="center"/>
              <w:rPr>
                <w:rFonts w:ascii="Times New Roman" w:hAnsi="Times New Roman"/>
                <w:szCs w:val="24"/>
              </w:rPr>
            </w:pPr>
            <w:r w:rsidRPr="00A62389">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5AAC8FBF"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2913834E"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6CA116E8"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7AF8BEBC"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33BA2743"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1C17FF82" w14:textId="77777777" w:rsidTr="00434D45">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7A8F87A4" w14:textId="77777777" w:rsidR="006F747A" w:rsidRPr="00A62389" w:rsidRDefault="006F747A" w:rsidP="006F747A">
            <w:pPr>
              <w:ind w:left="-123"/>
              <w:jc w:val="center"/>
              <w:rPr>
                <w:rFonts w:ascii="Times New Roman" w:hAnsi="Times New Roman"/>
                <w:szCs w:val="24"/>
              </w:rPr>
            </w:pPr>
            <w:r w:rsidRPr="00A62389">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6F53A393"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76B72820"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6B8B38DA"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5710EC52"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3F46D9A2"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273E70DB" w14:textId="77777777" w:rsidTr="00434D45">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5FB1E808" w14:textId="77777777" w:rsidR="006F747A" w:rsidRPr="00A62389" w:rsidRDefault="006F747A" w:rsidP="006F747A">
            <w:pPr>
              <w:ind w:left="-123"/>
              <w:jc w:val="center"/>
              <w:rPr>
                <w:rFonts w:ascii="Times New Roman" w:hAnsi="Times New Roman"/>
                <w:szCs w:val="24"/>
              </w:rPr>
            </w:pPr>
            <w:r w:rsidRPr="00A62389">
              <w:rPr>
                <w:rFonts w:ascii="Times New Roman" w:hAnsi="Times New Roman"/>
                <w:szCs w:val="24"/>
              </w:rPr>
              <w:t>CAT …………</w:t>
            </w:r>
          </w:p>
        </w:tc>
        <w:tc>
          <w:tcPr>
            <w:tcW w:w="1985" w:type="dxa"/>
            <w:tcBorders>
              <w:top w:val="single" w:sz="2" w:space="0" w:color="000000"/>
              <w:left w:val="single" w:sz="4" w:space="0" w:color="000000"/>
              <w:bottom w:val="single" w:sz="4" w:space="0" w:color="000000"/>
              <w:right w:val="single" w:sz="4" w:space="0" w:color="000000"/>
            </w:tcBorders>
            <w:hideMark/>
          </w:tcPr>
          <w:p w14:paraId="471F5186"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2" w:space="0" w:color="000000"/>
              <w:left w:val="single" w:sz="4" w:space="0" w:color="000000"/>
              <w:bottom w:val="single" w:sz="4" w:space="0" w:color="000000"/>
              <w:right w:val="single" w:sz="4" w:space="0" w:color="000000"/>
            </w:tcBorders>
            <w:hideMark/>
          </w:tcPr>
          <w:p w14:paraId="17875A9F"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2" w:space="0" w:color="000000"/>
              <w:left w:val="single" w:sz="4" w:space="0" w:color="000000"/>
              <w:bottom w:val="single" w:sz="4" w:space="0" w:color="000000"/>
              <w:right w:val="single" w:sz="4" w:space="0" w:color="000000"/>
            </w:tcBorders>
            <w:hideMark/>
          </w:tcPr>
          <w:p w14:paraId="3EAC508A"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739AA29C"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2" w:space="0" w:color="000000"/>
              <w:left w:val="single" w:sz="4" w:space="0" w:color="000000"/>
              <w:bottom w:val="single" w:sz="4" w:space="0" w:color="000000"/>
              <w:right w:val="single" w:sz="12" w:space="0" w:color="000000"/>
            </w:tcBorders>
            <w:hideMark/>
          </w:tcPr>
          <w:p w14:paraId="0E5D2AC5"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4234CCC4" w14:textId="77777777" w:rsidTr="00434D4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217C3842" w14:textId="77777777" w:rsidR="006F747A" w:rsidRPr="00A62389" w:rsidRDefault="006F747A" w:rsidP="006F747A">
            <w:pPr>
              <w:ind w:left="-123"/>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35870662"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180C9F3E"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3745C57F"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0AB666EA"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1296E751"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13BD0A69" w14:textId="77777777" w:rsidTr="00434D4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7EA059D6" w14:textId="77777777" w:rsidR="006F747A" w:rsidRPr="00A62389" w:rsidRDefault="006F747A" w:rsidP="006F747A">
            <w:pPr>
              <w:ind w:left="-123"/>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68A35064"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5C4FEAA9"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00EA498A"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3713D514"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0EE21E9C"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12EC00FD" w14:textId="77777777" w:rsidTr="00434D4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56451969" w14:textId="77777777" w:rsidR="006F747A" w:rsidRPr="00A62389" w:rsidRDefault="006F747A" w:rsidP="006F747A">
            <w:pPr>
              <w:ind w:left="-123"/>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33ECC4FC"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1D4DCA58"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4C5860CB"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758628E1"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36DB3779"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w:t>
            </w:r>
          </w:p>
        </w:tc>
      </w:tr>
      <w:tr w:rsidR="00A62389" w:rsidRPr="00A62389" w14:paraId="1F4C6BEF" w14:textId="77777777" w:rsidTr="00434D4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02EEB032" w14:textId="77777777" w:rsidR="006F747A" w:rsidRPr="00A62389" w:rsidRDefault="006F747A" w:rsidP="006F747A">
            <w:pPr>
              <w:ind w:left="-123"/>
              <w:jc w:val="center"/>
              <w:rPr>
                <w:rFonts w:ascii="Times New Roman" w:hAnsi="Times New Roman"/>
                <w:szCs w:val="24"/>
              </w:rPr>
            </w:pPr>
            <w:r w:rsidRPr="00A62389">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19EA302E"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4847092A"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6837606E"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2F7B4370"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26D6F39C" w14:textId="77777777" w:rsidR="006F747A" w:rsidRPr="00A62389" w:rsidRDefault="006F747A" w:rsidP="006F747A">
            <w:pPr>
              <w:ind w:left="-426"/>
              <w:jc w:val="center"/>
              <w:rPr>
                <w:rFonts w:ascii="Times New Roman" w:hAnsi="Times New Roman"/>
                <w:sz w:val="24"/>
                <w:szCs w:val="24"/>
              </w:rPr>
            </w:pPr>
            <w:r w:rsidRPr="00A62389">
              <w:rPr>
                <w:rFonts w:ascii="Times New Roman" w:hAnsi="Times New Roman"/>
                <w:sz w:val="24"/>
                <w:szCs w:val="24"/>
              </w:rPr>
              <w:t>€</w:t>
            </w:r>
          </w:p>
        </w:tc>
      </w:tr>
    </w:tbl>
    <w:p w14:paraId="51D57582" w14:textId="77777777" w:rsidR="006F747A" w:rsidRPr="00A62389" w:rsidRDefault="006F747A" w:rsidP="006F747A">
      <w:pPr>
        <w:jc w:val="center"/>
        <w:rPr>
          <w:rFonts w:ascii="Times New Roman" w:hAnsi="Times New Roman"/>
          <w:sz w:val="24"/>
          <w:szCs w:val="24"/>
        </w:rPr>
      </w:pPr>
      <w:r w:rsidRPr="00A62389">
        <w:rPr>
          <w:rFonts w:ascii="Times New Roman" w:hAnsi="Times New Roman"/>
          <w:b/>
          <w:sz w:val="18"/>
          <w:szCs w:val="18"/>
        </w:rPr>
        <w:t>OGGETTO: RIEPILOGO DEI REQUISITI ECONOMICO-FINANZIARI e TECNICO-ORGANIZZATIVI DICHIARATI DAI COMPONENTI IL RAGGRUPPAMENTO E/O IN CASO DI AVVALIMENTO</w:t>
      </w:r>
    </w:p>
    <w:p w14:paraId="0509D339" w14:textId="77777777" w:rsidR="006F747A" w:rsidRPr="00A62389" w:rsidRDefault="006F747A" w:rsidP="006F747A">
      <w:pPr>
        <w:jc w:val="center"/>
        <w:rPr>
          <w:rFonts w:ascii="Times New Roman" w:hAnsi="Times New Roman"/>
          <w:sz w:val="24"/>
          <w:szCs w:val="24"/>
        </w:rPr>
      </w:pPr>
    </w:p>
    <w:p w14:paraId="64F8E0C3" w14:textId="77777777" w:rsidR="006F747A" w:rsidRPr="00A62389" w:rsidRDefault="006F747A" w:rsidP="006F747A">
      <w:pPr>
        <w:jc w:val="center"/>
        <w:rPr>
          <w:rFonts w:ascii="Times New Roman" w:hAnsi="Times New Roman"/>
          <w:sz w:val="24"/>
          <w:szCs w:val="24"/>
        </w:rPr>
      </w:pPr>
      <w:r w:rsidRPr="00A62389">
        <w:rPr>
          <w:rFonts w:ascii="Times New Roman" w:hAnsi="Times New Roman"/>
          <w:sz w:val="24"/>
          <w:szCs w:val="24"/>
        </w:rPr>
        <w:t>IL CONCORRENTE                                                                L’AUSILIARIA</w:t>
      </w:r>
    </w:p>
    <w:p w14:paraId="49CB4DE4" w14:textId="77777777" w:rsidR="007A0437" w:rsidRPr="00A62389" w:rsidRDefault="007A0437" w:rsidP="00E704E2">
      <w:pPr>
        <w:contextualSpacing/>
        <w:jc w:val="both"/>
        <w:rPr>
          <w:rFonts w:ascii="Times New Roman" w:hAnsi="Times New Roman"/>
          <w:sz w:val="24"/>
          <w:szCs w:val="24"/>
          <w:highlight w:val="yellow"/>
        </w:rPr>
      </w:pPr>
    </w:p>
    <w:p w14:paraId="2AA1DDCD" w14:textId="77777777" w:rsidR="00623959" w:rsidRPr="00A62389" w:rsidRDefault="00623959" w:rsidP="00E704E2">
      <w:pPr>
        <w:contextualSpacing/>
        <w:jc w:val="both"/>
        <w:rPr>
          <w:rFonts w:ascii="Times New Roman" w:hAnsi="Times New Roman"/>
          <w:sz w:val="24"/>
          <w:szCs w:val="24"/>
          <w:highlight w:val="yellow"/>
        </w:rPr>
      </w:pPr>
    </w:p>
    <w:p w14:paraId="369238E8" w14:textId="77777777" w:rsidR="00E704E2" w:rsidRPr="00A62389" w:rsidRDefault="00E704E2">
      <w:pPr>
        <w:rPr>
          <w:rFonts w:ascii="Times New Roman" w:hAnsi="Times New Roman"/>
        </w:rPr>
      </w:pPr>
    </w:p>
    <w:p w14:paraId="6FDA7E72" w14:textId="77777777" w:rsidR="00E704E2" w:rsidRPr="00A62389" w:rsidRDefault="00E704E2">
      <w:pPr>
        <w:rPr>
          <w:rFonts w:ascii="Times New Roman" w:hAnsi="Times New Roman"/>
        </w:rPr>
      </w:pPr>
    </w:p>
    <w:p w14:paraId="61E03165" w14:textId="77777777" w:rsidR="00C833E6" w:rsidRPr="00A62389" w:rsidRDefault="00C833E6" w:rsidP="00C833E6">
      <w:pPr>
        <w:jc w:val="both"/>
        <w:rPr>
          <w:rFonts w:cs="Calibri"/>
          <w:sz w:val="24"/>
          <w:szCs w:val="24"/>
        </w:rPr>
      </w:pPr>
    </w:p>
    <w:tbl>
      <w:tblPr>
        <w:tblW w:w="9900" w:type="dxa"/>
        <w:tblBorders>
          <w:top w:val="single" w:sz="8" w:space="0" w:color="000000"/>
          <w:bottom w:val="single" w:sz="8" w:space="0" w:color="000000"/>
        </w:tblBorders>
        <w:tblLook w:val="0000" w:firstRow="0" w:lastRow="0" w:firstColumn="0" w:lastColumn="0" w:noHBand="0" w:noVBand="0"/>
      </w:tblPr>
      <w:tblGrid>
        <w:gridCol w:w="9900"/>
      </w:tblGrid>
      <w:tr w:rsidR="00A62389" w:rsidRPr="00A62389" w14:paraId="0A319DB3" w14:textId="77777777" w:rsidTr="00C032CC">
        <w:trPr>
          <w:trHeight w:val="444"/>
        </w:trPr>
        <w:tc>
          <w:tcPr>
            <w:tcW w:w="9900" w:type="dxa"/>
            <w:tcBorders>
              <w:left w:val="nil"/>
              <w:right w:val="nil"/>
            </w:tcBorders>
            <w:shd w:val="clear" w:color="auto" w:fill="C0C0C0"/>
          </w:tcPr>
          <w:p w14:paraId="70D3D8D0" w14:textId="4E781C48" w:rsidR="00C833E6" w:rsidRPr="00A62389" w:rsidRDefault="00C833E6" w:rsidP="004625DD">
            <w:pPr>
              <w:pStyle w:val="Titolo1"/>
              <w:ind w:right="-108"/>
              <w:contextualSpacing/>
              <w:jc w:val="both"/>
              <w:rPr>
                <w:rFonts w:ascii="Times New Roman" w:hAnsi="Times New Roman"/>
                <w:sz w:val="24"/>
                <w:szCs w:val="24"/>
              </w:rPr>
            </w:pPr>
            <w:bookmarkStart w:id="18" w:name="_ALLEGATO_B_"/>
            <w:bookmarkStart w:id="19" w:name="_Toc8634541"/>
            <w:bookmarkStart w:id="20" w:name="_Toc120711878"/>
            <w:bookmarkEnd w:id="18"/>
            <w:r w:rsidRPr="00A62389">
              <w:rPr>
                <w:rFonts w:ascii="Times New Roman" w:hAnsi="Times New Roman"/>
                <w:sz w:val="24"/>
                <w:szCs w:val="24"/>
              </w:rPr>
              <w:t>ALLEGATO A</w:t>
            </w:r>
            <w:r w:rsidR="001732A7" w:rsidRPr="00A62389">
              <w:rPr>
                <w:rFonts w:ascii="Times New Roman" w:hAnsi="Times New Roman"/>
                <w:sz w:val="24"/>
                <w:szCs w:val="24"/>
              </w:rPr>
              <w:t>-</w:t>
            </w:r>
            <w:proofErr w:type="gramStart"/>
            <w:r w:rsidRPr="00A62389">
              <w:rPr>
                <w:rFonts w:ascii="Times New Roman" w:hAnsi="Times New Roman"/>
                <w:sz w:val="24"/>
                <w:szCs w:val="24"/>
              </w:rPr>
              <w:t>TER  -</w:t>
            </w:r>
            <w:proofErr w:type="gramEnd"/>
            <w:r w:rsidRPr="00A62389">
              <w:rPr>
                <w:rFonts w:ascii="Times New Roman" w:hAnsi="Times New Roman"/>
                <w:sz w:val="24"/>
                <w:szCs w:val="24"/>
              </w:rPr>
              <w:t xml:space="preserve"> DICHIARAZIONE DI IMPEGNO A COSTITUIRE UN RAGGRUPPAMENTO TEMPORANEO DA PARTE DEI SOGGETTI INCARICATI DELLA PROGETTAZIONE</w:t>
            </w:r>
            <w:bookmarkEnd w:id="19"/>
            <w:bookmarkEnd w:id="20"/>
          </w:p>
        </w:tc>
      </w:tr>
    </w:tbl>
    <w:p w14:paraId="70951061" w14:textId="77777777" w:rsidR="002D4834" w:rsidRPr="00A62389" w:rsidRDefault="002D4834" w:rsidP="002D4834">
      <w:pPr>
        <w:pStyle w:val="Corpodeltesto0"/>
        <w:shd w:val="clear" w:color="auto" w:fill="auto"/>
        <w:spacing w:after="480" w:line="240" w:lineRule="auto"/>
        <w:ind w:left="142"/>
        <w:contextualSpacing/>
        <w:rPr>
          <w:rFonts w:ascii="Times New Roman" w:hAnsi="Times New Roman" w:cs="Times New Roman"/>
          <w:b/>
          <w:bCs/>
          <w:sz w:val="24"/>
          <w:szCs w:val="20"/>
        </w:rPr>
      </w:pPr>
    </w:p>
    <w:p w14:paraId="2C7B9280" w14:textId="720A7706" w:rsidR="00C833E6" w:rsidRPr="00A62389" w:rsidRDefault="00E104BC" w:rsidP="002D4834">
      <w:pPr>
        <w:pStyle w:val="Corpodeltesto0"/>
        <w:shd w:val="clear" w:color="auto" w:fill="auto"/>
        <w:spacing w:after="480" w:line="240" w:lineRule="auto"/>
        <w:ind w:left="142"/>
        <w:contextualSpacing/>
        <w:rPr>
          <w:rFonts w:ascii="Times New Roman" w:hAnsi="Times New Roman" w:cs="Times New Roman"/>
          <w:b/>
          <w:bCs/>
          <w:sz w:val="24"/>
          <w:szCs w:val="20"/>
        </w:rPr>
      </w:pPr>
      <w:r w:rsidRPr="00A62389">
        <w:rPr>
          <w:rFonts w:ascii="Times New Roman" w:hAnsi="Times New Roman" w:cs="Times New Roman"/>
          <w:b/>
          <w:bCs/>
          <w:sz w:val="24"/>
          <w:szCs w:val="20"/>
        </w:rPr>
        <w:t xml:space="preserve">La presente dichiarazione è disponibile sul sito www.difesa.it/SGD-DNA/Staff/DT/GENIODIFE/Bandi e sul sito </w:t>
      </w:r>
      <w:proofErr w:type="gramStart"/>
      <w:r w:rsidRPr="00A62389">
        <w:rPr>
          <w:rFonts w:ascii="Times New Roman" w:hAnsi="Times New Roman" w:cs="Times New Roman"/>
          <w:b/>
          <w:bCs/>
          <w:sz w:val="24"/>
          <w:szCs w:val="20"/>
        </w:rPr>
        <w:t>www.acquistinretepa.it ,</w:t>
      </w:r>
      <w:proofErr w:type="gramEnd"/>
      <w:r w:rsidRPr="00A62389">
        <w:rPr>
          <w:rFonts w:ascii="Times New Roman" w:hAnsi="Times New Roman" w:cs="Times New Roman"/>
          <w:b/>
          <w:bCs/>
          <w:sz w:val="24"/>
          <w:szCs w:val="20"/>
        </w:rPr>
        <w:t xml:space="preserve"> una volta compilato (a mano o dattiloscritto) dovrà essere firmato digitalmente e inviato a corredo dell'offerta. Il presente documento di partecipazione deve essere prodotto dal legale rappresentante di ogni operatore economico (singolo / raggruppato / raggruppando / consorziato / consorziando / </w:t>
      </w:r>
      <w:proofErr w:type="spellStart"/>
      <w:r w:rsidRPr="00A62389">
        <w:rPr>
          <w:rFonts w:ascii="Times New Roman" w:hAnsi="Times New Roman" w:cs="Times New Roman"/>
          <w:b/>
          <w:bCs/>
          <w:sz w:val="24"/>
          <w:szCs w:val="20"/>
        </w:rPr>
        <w:t>ausiliato</w:t>
      </w:r>
      <w:proofErr w:type="spellEnd"/>
      <w:r w:rsidRPr="00A62389">
        <w:rPr>
          <w:rFonts w:ascii="Times New Roman" w:hAnsi="Times New Roman" w:cs="Times New Roman"/>
          <w:b/>
          <w:bCs/>
          <w:sz w:val="24"/>
          <w:szCs w:val="20"/>
        </w:rPr>
        <w:t>).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1BB0145D" w14:textId="1C5C2A20" w:rsidR="00C833E6" w:rsidRPr="00A62389" w:rsidRDefault="008366B9" w:rsidP="00E72F17">
      <w:pPr>
        <w:spacing w:after="0" w:line="240" w:lineRule="auto"/>
        <w:jc w:val="right"/>
        <w:rPr>
          <w:rFonts w:cs="Calibri"/>
          <w:sz w:val="24"/>
          <w:szCs w:val="24"/>
        </w:rPr>
      </w:pPr>
      <w:bookmarkStart w:id="21" w:name="ALL_ATER"/>
      <w:bookmarkEnd w:id="21"/>
      <w:r w:rsidRPr="00A62389">
        <w:rPr>
          <w:rFonts w:cs="Calibri"/>
          <w:sz w:val="24"/>
          <w:szCs w:val="24"/>
        </w:rPr>
        <w:t xml:space="preserve">A: </w:t>
      </w:r>
      <w:r w:rsidR="00C833E6" w:rsidRPr="00A62389">
        <w:rPr>
          <w:rFonts w:cs="Calibri"/>
          <w:sz w:val="24"/>
          <w:szCs w:val="24"/>
        </w:rPr>
        <w:t>MINISTERO DELLA DIFESA</w:t>
      </w:r>
    </w:p>
    <w:p w14:paraId="4D0A01C9" w14:textId="77777777" w:rsidR="00C833E6" w:rsidRPr="00A62389" w:rsidRDefault="00C833E6" w:rsidP="00E72F17">
      <w:pPr>
        <w:spacing w:after="0" w:line="240" w:lineRule="auto"/>
        <w:jc w:val="right"/>
        <w:rPr>
          <w:rFonts w:cs="Calibri"/>
          <w:sz w:val="24"/>
          <w:szCs w:val="24"/>
        </w:rPr>
      </w:pPr>
      <w:r w:rsidRPr="00A62389">
        <w:rPr>
          <w:rFonts w:cs="Calibri"/>
          <w:sz w:val="24"/>
          <w:szCs w:val="24"/>
        </w:rPr>
        <w:t xml:space="preserve"> SEGRETARIATO GENERALE DELLA DIFESA E DIREZIONE NAZIONALE DEGLI ARMAMENTI</w:t>
      </w:r>
    </w:p>
    <w:p w14:paraId="13F3593C" w14:textId="77777777" w:rsidR="00C833E6" w:rsidRPr="00A62389" w:rsidRDefault="00C833E6" w:rsidP="00E72F17">
      <w:pPr>
        <w:spacing w:after="0" w:line="240" w:lineRule="auto"/>
        <w:jc w:val="right"/>
        <w:rPr>
          <w:rFonts w:cs="Calibri"/>
          <w:sz w:val="24"/>
          <w:szCs w:val="24"/>
        </w:rPr>
      </w:pPr>
      <w:r w:rsidRPr="00A62389">
        <w:rPr>
          <w:rFonts w:cs="Calibri"/>
          <w:sz w:val="24"/>
          <w:szCs w:val="24"/>
        </w:rPr>
        <w:t xml:space="preserve">Direzione dei Lavori e del Demanio - 7^ Divisione </w:t>
      </w:r>
    </w:p>
    <w:p w14:paraId="79B304C5" w14:textId="77777777" w:rsidR="00C833E6" w:rsidRPr="00A62389" w:rsidRDefault="00C833E6" w:rsidP="00E72F17">
      <w:pPr>
        <w:spacing w:after="0" w:line="240" w:lineRule="auto"/>
        <w:jc w:val="right"/>
        <w:rPr>
          <w:rFonts w:cs="Calibri"/>
          <w:sz w:val="24"/>
          <w:szCs w:val="24"/>
        </w:rPr>
      </w:pPr>
      <w:r w:rsidRPr="00A62389">
        <w:rPr>
          <w:rFonts w:cs="Calibri"/>
          <w:sz w:val="24"/>
          <w:szCs w:val="24"/>
        </w:rPr>
        <w:t xml:space="preserve">Piazza della Marina, 4 </w:t>
      </w:r>
    </w:p>
    <w:p w14:paraId="63CAFFB0" w14:textId="77777777" w:rsidR="00C833E6" w:rsidRPr="00A62389" w:rsidRDefault="00C833E6" w:rsidP="00E72F17">
      <w:pPr>
        <w:spacing w:after="0" w:line="240" w:lineRule="auto"/>
        <w:jc w:val="right"/>
        <w:rPr>
          <w:rFonts w:cs="Calibri"/>
          <w:sz w:val="24"/>
          <w:szCs w:val="24"/>
        </w:rPr>
      </w:pPr>
      <w:r w:rsidRPr="00A62389">
        <w:rPr>
          <w:rFonts w:cs="Calibri"/>
          <w:sz w:val="24"/>
          <w:szCs w:val="24"/>
        </w:rPr>
        <w:t>00196 -  ROMA</w:t>
      </w:r>
    </w:p>
    <w:p w14:paraId="0E809C68" w14:textId="77777777" w:rsidR="008366B9" w:rsidRPr="00A62389" w:rsidRDefault="008366B9" w:rsidP="00E72F17">
      <w:pPr>
        <w:spacing w:after="0" w:line="240" w:lineRule="auto"/>
        <w:jc w:val="right"/>
        <w:rPr>
          <w:rFonts w:cs="Calibri"/>
          <w:sz w:val="24"/>
          <w:szCs w:val="24"/>
        </w:rPr>
      </w:pPr>
    </w:p>
    <w:p w14:paraId="30DB784E" w14:textId="77777777" w:rsidR="002E4245" w:rsidRPr="00A62389" w:rsidRDefault="002E4245" w:rsidP="002E4245">
      <w:pPr>
        <w:widowControl w:val="0"/>
        <w:spacing w:after="0" w:line="360" w:lineRule="auto"/>
        <w:jc w:val="both"/>
        <w:rPr>
          <w:rFonts w:ascii="Times New Roman" w:hAnsi="Times New Roman"/>
          <w:sz w:val="24"/>
          <w:szCs w:val="24"/>
        </w:rPr>
      </w:pPr>
      <w:r w:rsidRPr="00A62389">
        <w:rPr>
          <w:rFonts w:ascii="Times New Roman" w:hAnsi="Times New Roman"/>
          <w:b/>
          <w:sz w:val="24"/>
          <w:szCs w:val="24"/>
        </w:rPr>
        <w:t>OGGETTO:</w:t>
      </w:r>
      <w:r w:rsidRPr="00A62389">
        <w:rPr>
          <w:rFonts w:ascii="Times New Roman" w:hAnsi="Times New Roman"/>
          <w:sz w:val="24"/>
          <w:szCs w:val="24"/>
        </w:rPr>
        <w:t xml:space="preserve"> Codice Esigenza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Gara a procedura aperta per l'affidamento dell’appalto integrato di progettazione esecutiva e realizzazione dei lavori di ______________________________________________________________</w:t>
      </w:r>
    </w:p>
    <w:p w14:paraId="6EA31642" w14:textId="77777777" w:rsidR="002E4245" w:rsidRPr="00A62389" w:rsidRDefault="002E4245" w:rsidP="002E4245">
      <w:pPr>
        <w:widowControl w:val="0"/>
        <w:spacing w:after="0" w:line="360" w:lineRule="auto"/>
        <w:jc w:val="both"/>
        <w:rPr>
          <w:rFonts w:ascii="Times New Roman" w:hAnsi="Times New Roman"/>
          <w:sz w:val="24"/>
          <w:szCs w:val="24"/>
        </w:rPr>
      </w:pPr>
      <w:r w:rsidRPr="00A62389">
        <w:rPr>
          <w:rFonts w:ascii="Times New Roman" w:hAnsi="Times New Roman"/>
          <w:sz w:val="24"/>
          <w:szCs w:val="24"/>
        </w:rPr>
        <w:t xml:space="preserve">- Importo a base di gara Euro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(IVA e oneri INARCASSA esclusi) – CUP</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xml:space="preserve"> – </w:t>
      </w:r>
      <w:proofErr w:type="gramStart"/>
      <w:r w:rsidRPr="00A62389">
        <w:rPr>
          <w:rFonts w:ascii="Times New Roman" w:hAnsi="Times New Roman"/>
          <w:sz w:val="24"/>
          <w:szCs w:val="24"/>
        </w:rPr>
        <w:t>C.I.G.:.</w:t>
      </w:r>
      <w:proofErr w:type="gramEnd"/>
      <w:r w:rsidRPr="00A62389">
        <w:rPr>
          <w:rFonts w:ascii="Times New Roman" w:hAnsi="Times New Roman"/>
          <w:sz w:val="24"/>
          <w:szCs w:val="24"/>
        </w:rPr>
        <w:t>-</w:t>
      </w:r>
      <w:r w:rsidRPr="00A62389">
        <w:rPr>
          <w:rFonts w:ascii="Times New Roman" w:eastAsia="SimSun" w:hAnsi="Times New Roman"/>
          <w:sz w:val="24"/>
          <w:szCs w:val="24"/>
          <w:lang w:eastAsia="zh-CN"/>
        </w:rPr>
        <w:t xml:space="preserve">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p>
    <w:p w14:paraId="16C8BFE8" w14:textId="77777777" w:rsidR="008366B9" w:rsidRPr="00A62389" w:rsidRDefault="008366B9" w:rsidP="00C833E6">
      <w:pPr>
        <w:jc w:val="both"/>
        <w:rPr>
          <w:rFonts w:cs="Calibri"/>
          <w:sz w:val="24"/>
          <w:szCs w:val="24"/>
        </w:rPr>
      </w:pPr>
    </w:p>
    <w:p w14:paraId="7DBFE22B" w14:textId="77777777" w:rsidR="00C833E6" w:rsidRPr="00A62389" w:rsidRDefault="00C833E6" w:rsidP="00C833E6">
      <w:pPr>
        <w:jc w:val="both"/>
        <w:rPr>
          <w:rFonts w:cs="Calibri"/>
          <w:sz w:val="24"/>
          <w:szCs w:val="24"/>
        </w:rPr>
      </w:pPr>
      <w:r w:rsidRPr="00A62389">
        <w:rPr>
          <w:rFonts w:cs="Calibri"/>
          <w:sz w:val="24"/>
          <w:szCs w:val="24"/>
        </w:rPr>
        <w:t xml:space="preserve">OGGETTO: Codice Esigenza n_________ procedura per la progettazione di____________ ____________________________; </w:t>
      </w:r>
      <w:proofErr w:type="spellStart"/>
      <w:r w:rsidRPr="00A62389">
        <w:rPr>
          <w:rFonts w:cs="Calibri"/>
          <w:sz w:val="24"/>
          <w:szCs w:val="24"/>
        </w:rPr>
        <w:t>Località____________________Importo</w:t>
      </w:r>
      <w:proofErr w:type="spellEnd"/>
      <w:r w:rsidRPr="00A62389">
        <w:rPr>
          <w:rFonts w:cs="Calibri"/>
          <w:sz w:val="24"/>
          <w:szCs w:val="24"/>
        </w:rPr>
        <w:t xml:space="preserve"> lordo a base di gara    Euro ___________________di cui Euro _____________ </w:t>
      </w:r>
      <w:proofErr w:type="gramStart"/>
      <w:r w:rsidRPr="00A62389">
        <w:rPr>
          <w:rFonts w:cs="Calibri"/>
          <w:sz w:val="24"/>
          <w:szCs w:val="24"/>
        </w:rPr>
        <w:t>per  oneri</w:t>
      </w:r>
      <w:proofErr w:type="gramEnd"/>
      <w:r w:rsidRPr="00A62389">
        <w:rPr>
          <w:rFonts w:cs="Calibri"/>
          <w:sz w:val="24"/>
          <w:szCs w:val="24"/>
        </w:rPr>
        <w:t xml:space="preserve"> per l’attuazione del piano di sicurezza non soggetti a ribasso.</w:t>
      </w:r>
    </w:p>
    <w:p w14:paraId="455486A7" w14:textId="77777777" w:rsidR="00C833E6" w:rsidRPr="00A62389" w:rsidRDefault="00C833E6" w:rsidP="00C833E6">
      <w:pPr>
        <w:jc w:val="center"/>
        <w:rPr>
          <w:rFonts w:cs="Calibri"/>
          <w:sz w:val="24"/>
          <w:szCs w:val="24"/>
        </w:rPr>
      </w:pPr>
      <w:r w:rsidRPr="00A62389">
        <w:rPr>
          <w:rFonts w:cs="Calibri"/>
          <w:sz w:val="24"/>
          <w:szCs w:val="24"/>
        </w:rPr>
        <w:t>Le sottoscritte imprese:</w:t>
      </w:r>
    </w:p>
    <w:p w14:paraId="56BE9865" w14:textId="77777777" w:rsidR="00C833E6" w:rsidRPr="00A62389" w:rsidRDefault="00C833E6" w:rsidP="00C833E6">
      <w:pPr>
        <w:jc w:val="both"/>
        <w:rPr>
          <w:rFonts w:cs="Calibri"/>
          <w:sz w:val="24"/>
          <w:szCs w:val="24"/>
        </w:rPr>
      </w:pPr>
      <w:r w:rsidRPr="00A62389">
        <w:rPr>
          <w:rFonts w:cs="Calibri"/>
          <w:sz w:val="24"/>
          <w:szCs w:val="24"/>
        </w:rPr>
        <w:t>1.</w:t>
      </w:r>
      <w:r w:rsidRPr="00A62389">
        <w:rPr>
          <w:rFonts w:cs="Calibri"/>
          <w:sz w:val="24"/>
          <w:szCs w:val="24"/>
        </w:rPr>
        <w:tab/>
        <w:t>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____________in qualità di IMPRESA MANDATARIA;</w:t>
      </w:r>
    </w:p>
    <w:p w14:paraId="68E951D3" w14:textId="77777777" w:rsidR="00C833E6" w:rsidRPr="00A62389" w:rsidRDefault="00C833E6" w:rsidP="00C833E6">
      <w:pPr>
        <w:jc w:val="center"/>
        <w:rPr>
          <w:rFonts w:cs="Calibri"/>
          <w:sz w:val="24"/>
          <w:szCs w:val="24"/>
        </w:rPr>
      </w:pPr>
    </w:p>
    <w:p w14:paraId="59F50483" w14:textId="77777777" w:rsidR="00C833E6" w:rsidRPr="00A62389" w:rsidRDefault="00C833E6" w:rsidP="00C833E6">
      <w:pPr>
        <w:jc w:val="both"/>
        <w:rPr>
          <w:rFonts w:cs="Calibri"/>
          <w:sz w:val="24"/>
          <w:szCs w:val="24"/>
        </w:rPr>
      </w:pPr>
      <w:r w:rsidRPr="00A62389">
        <w:rPr>
          <w:rFonts w:cs="Calibri"/>
          <w:sz w:val="24"/>
          <w:szCs w:val="24"/>
        </w:rPr>
        <w:t>2.</w:t>
      </w:r>
      <w:r w:rsidRPr="00A62389">
        <w:rPr>
          <w:rFonts w:cs="Calibri"/>
          <w:sz w:val="24"/>
          <w:szCs w:val="24"/>
        </w:rPr>
        <w:tab/>
        <w:t>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 in qualità di IMPRESA MANDANTE;</w:t>
      </w:r>
    </w:p>
    <w:p w14:paraId="27BAEEE8" w14:textId="77777777" w:rsidR="00C833E6" w:rsidRPr="00A62389" w:rsidRDefault="00C833E6" w:rsidP="00C833E6">
      <w:pPr>
        <w:jc w:val="both"/>
        <w:rPr>
          <w:rFonts w:cs="Calibri"/>
          <w:sz w:val="24"/>
          <w:szCs w:val="24"/>
        </w:rPr>
      </w:pPr>
      <w:r w:rsidRPr="00A62389">
        <w:rPr>
          <w:rFonts w:cs="Calibri"/>
          <w:sz w:val="24"/>
          <w:szCs w:val="24"/>
        </w:rPr>
        <w:t>3.</w:t>
      </w:r>
      <w:r w:rsidRPr="00A62389">
        <w:rPr>
          <w:rFonts w:cs="Calibri"/>
          <w:sz w:val="24"/>
          <w:szCs w:val="24"/>
        </w:rPr>
        <w:tab/>
        <w:t>……….etc.</w:t>
      </w:r>
    </w:p>
    <w:p w14:paraId="496C018A" w14:textId="77777777" w:rsidR="00C833E6" w:rsidRPr="00A62389" w:rsidRDefault="00C833E6" w:rsidP="00C833E6">
      <w:pPr>
        <w:rPr>
          <w:rFonts w:cs="Calibri"/>
          <w:sz w:val="24"/>
          <w:szCs w:val="24"/>
        </w:rPr>
      </w:pPr>
      <w:proofErr w:type="gramStart"/>
      <w:r w:rsidRPr="00A62389">
        <w:rPr>
          <w:rFonts w:cs="Calibri"/>
          <w:sz w:val="24"/>
          <w:szCs w:val="24"/>
        </w:rPr>
        <w:t>con</w:t>
      </w:r>
      <w:proofErr w:type="gramEnd"/>
      <w:r w:rsidRPr="00A62389">
        <w:rPr>
          <w:rFonts w:cs="Calibri"/>
          <w:sz w:val="24"/>
          <w:szCs w:val="24"/>
        </w:rPr>
        <w:t xml:space="preserve"> specifico riferimento ai lavori indicati in oggetto, </w:t>
      </w:r>
    </w:p>
    <w:p w14:paraId="4F83DB01" w14:textId="77777777" w:rsidR="00C833E6" w:rsidRPr="00A62389" w:rsidRDefault="00C833E6" w:rsidP="00C833E6">
      <w:pPr>
        <w:jc w:val="center"/>
        <w:rPr>
          <w:rFonts w:cs="Calibri"/>
          <w:sz w:val="24"/>
          <w:szCs w:val="24"/>
        </w:rPr>
      </w:pPr>
      <w:r w:rsidRPr="00A62389">
        <w:rPr>
          <w:rFonts w:cs="Calibri"/>
          <w:b/>
          <w:sz w:val="24"/>
          <w:szCs w:val="24"/>
        </w:rPr>
        <w:t>CHIEDONO</w:t>
      </w:r>
    </w:p>
    <w:p w14:paraId="1075A755" w14:textId="77777777" w:rsidR="00C833E6" w:rsidRPr="00A62389" w:rsidRDefault="00C833E6" w:rsidP="00C833E6">
      <w:pPr>
        <w:jc w:val="both"/>
        <w:rPr>
          <w:rFonts w:cs="Calibri"/>
          <w:sz w:val="24"/>
          <w:szCs w:val="24"/>
        </w:rPr>
      </w:pPr>
      <w:proofErr w:type="gramStart"/>
      <w:r w:rsidRPr="00A62389">
        <w:rPr>
          <w:rFonts w:cs="Calibri"/>
          <w:sz w:val="24"/>
          <w:szCs w:val="24"/>
        </w:rPr>
        <w:t>di</w:t>
      </w:r>
      <w:proofErr w:type="gramEnd"/>
      <w:r w:rsidRPr="00A62389">
        <w:rPr>
          <w:rFonts w:cs="Calibri"/>
          <w:sz w:val="24"/>
          <w:szCs w:val="24"/>
        </w:rPr>
        <w:t xml:space="preserve"> poter partecipare alla gara  in oggetto, quale costituendo Raggruppamento  Temporaneo di Imprese (O Consorzio Ordinario), ai sensi e per gli effetti degli artt. 45 e 48, co. 8, del Codice e </w:t>
      </w:r>
    </w:p>
    <w:p w14:paraId="0CA125EC" w14:textId="77777777" w:rsidR="00C833E6" w:rsidRPr="00A62389" w:rsidRDefault="00C833E6" w:rsidP="00C833E6">
      <w:pPr>
        <w:jc w:val="center"/>
        <w:rPr>
          <w:rFonts w:cs="Calibri"/>
          <w:sz w:val="24"/>
          <w:szCs w:val="24"/>
        </w:rPr>
      </w:pPr>
      <w:r w:rsidRPr="00A62389">
        <w:rPr>
          <w:rFonts w:cs="Calibri"/>
          <w:b/>
          <w:sz w:val="24"/>
          <w:szCs w:val="24"/>
        </w:rPr>
        <w:t>DICHIARANO</w:t>
      </w:r>
    </w:p>
    <w:p w14:paraId="1D38917F" w14:textId="77777777" w:rsidR="00C833E6" w:rsidRPr="00A62389" w:rsidRDefault="00C833E6" w:rsidP="00C833E6">
      <w:pPr>
        <w:jc w:val="both"/>
        <w:rPr>
          <w:rFonts w:cs="Calibri"/>
          <w:sz w:val="24"/>
          <w:szCs w:val="24"/>
        </w:rPr>
      </w:pPr>
      <w:r w:rsidRPr="00A62389">
        <w:rPr>
          <w:rFonts w:cs="Calibri"/>
          <w:sz w:val="24"/>
          <w:szCs w:val="24"/>
        </w:rPr>
        <w:t xml:space="preserve">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w:t>
      </w:r>
      <w:proofErr w:type="gramStart"/>
      <w:r w:rsidRPr="00A62389">
        <w:rPr>
          <w:rFonts w:cs="Calibri"/>
          <w:sz w:val="24"/>
          <w:szCs w:val="24"/>
        </w:rPr>
        <w:t>del</w:t>
      </w:r>
      <w:proofErr w:type="gramEnd"/>
      <w:r w:rsidRPr="00A62389">
        <w:rPr>
          <w:rFonts w:cs="Calibri"/>
          <w:sz w:val="24"/>
          <w:szCs w:val="24"/>
        </w:rPr>
        <w:t xml:space="preserve"> Regolamento del Codice  riunirsi in Raggruppamento Temporanea d’Imprese (o Consorzio ordinario ) di tipo (_______________ specificare se ORIZZONTALE oppure VERTICALE oppure MISTO) e specificatamente:</w:t>
      </w:r>
    </w:p>
    <w:p w14:paraId="1E3288E9" w14:textId="77777777" w:rsidR="00C833E6" w:rsidRPr="00A62389" w:rsidRDefault="00C833E6" w:rsidP="00C833E6">
      <w:pPr>
        <w:jc w:val="both"/>
        <w:rPr>
          <w:rFonts w:cs="Calibri"/>
          <w:sz w:val="24"/>
          <w:szCs w:val="24"/>
        </w:rPr>
      </w:pPr>
      <w:r w:rsidRPr="00A62389">
        <w:rPr>
          <w:rFonts w:cs="Calibri"/>
          <w:sz w:val="24"/>
          <w:szCs w:val="24"/>
        </w:rPr>
        <w:t xml:space="preserve"> Ai sensi dell’art. 48, comma 3, del Codice e delle Linee Guida relative all’affidamento dei servizi attinenti all’architettura e ingegneria, di cui all’art. 213, comma 2, del Codice </w:t>
      </w:r>
    </w:p>
    <w:p w14:paraId="13BB08F8" w14:textId="77777777" w:rsidR="00C833E6" w:rsidRPr="00A62389" w:rsidRDefault="00C833E6" w:rsidP="00C833E6">
      <w:pPr>
        <w:jc w:val="both"/>
        <w:rPr>
          <w:rFonts w:cs="Calibri"/>
          <w:sz w:val="24"/>
          <w:szCs w:val="24"/>
        </w:rPr>
      </w:pPr>
      <w:r w:rsidRPr="00A62389">
        <w:rPr>
          <w:rFonts w:cs="Calibri"/>
          <w:sz w:val="24"/>
          <w:szCs w:val="24"/>
        </w:rPr>
        <w:t>Professionista/studio/società</w:t>
      </w:r>
      <w:proofErr w:type="gramStart"/>
      <w:r w:rsidRPr="00A62389">
        <w:rPr>
          <w:rFonts w:cs="Calibri"/>
          <w:sz w:val="24"/>
          <w:szCs w:val="24"/>
        </w:rPr>
        <w:t>/  mandataria</w:t>
      </w:r>
      <w:proofErr w:type="gramEnd"/>
      <w:r w:rsidRPr="00A62389">
        <w:rPr>
          <w:rFonts w:cs="Calibri"/>
          <w:sz w:val="24"/>
          <w:szCs w:val="24"/>
        </w:rPr>
        <w:t xml:space="preserve"> (capogruppo) _____________ eseguirà la progettazione ricadente nella/e categoria/e:</w:t>
      </w:r>
    </w:p>
    <w:p w14:paraId="0953E006" w14:textId="77777777" w:rsidR="00C833E6" w:rsidRPr="00A62389" w:rsidRDefault="00C833E6" w:rsidP="00C833E6">
      <w:pPr>
        <w:jc w:val="both"/>
        <w:rPr>
          <w:rFonts w:cs="Calibri"/>
          <w:sz w:val="24"/>
          <w:szCs w:val="24"/>
        </w:rPr>
      </w:pPr>
      <w:r w:rsidRPr="00A62389">
        <w:rPr>
          <w:rFonts w:cs="Calibri"/>
          <w:sz w:val="24"/>
          <w:szCs w:val="24"/>
        </w:rPr>
        <w:t>a)</w:t>
      </w:r>
      <w:r w:rsidRPr="00A62389">
        <w:rPr>
          <w:rFonts w:cs="Calibri"/>
          <w:sz w:val="24"/>
          <w:szCs w:val="24"/>
        </w:rPr>
        <w:tab/>
      </w:r>
      <w:proofErr w:type="gramStart"/>
      <w:r w:rsidRPr="00A62389">
        <w:rPr>
          <w:rFonts w:cs="Calibri"/>
          <w:sz w:val="24"/>
          <w:szCs w:val="24"/>
        </w:rPr>
        <w:t>categoria  _</w:t>
      </w:r>
      <w:proofErr w:type="gramEnd"/>
      <w:r w:rsidRPr="00A62389">
        <w:rPr>
          <w:rFonts w:cs="Calibri"/>
          <w:sz w:val="24"/>
          <w:szCs w:val="24"/>
        </w:rPr>
        <w:t>______   per una percentuale pari al ________%</w:t>
      </w:r>
    </w:p>
    <w:p w14:paraId="71C5F60E" w14:textId="77777777" w:rsidR="00C833E6" w:rsidRPr="00A62389" w:rsidRDefault="00C833E6" w:rsidP="00C833E6">
      <w:pPr>
        <w:jc w:val="both"/>
        <w:rPr>
          <w:rFonts w:cs="Calibri"/>
          <w:sz w:val="24"/>
          <w:szCs w:val="24"/>
        </w:rPr>
      </w:pPr>
      <w:r w:rsidRPr="00A62389">
        <w:rPr>
          <w:rFonts w:cs="Calibri"/>
          <w:sz w:val="24"/>
          <w:szCs w:val="24"/>
        </w:rPr>
        <w:t>b)</w:t>
      </w:r>
      <w:r w:rsidRPr="00A62389">
        <w:rPr>
          <w:rFonts w:cs="Calibri"/>
          <w:sz w:val="24"/>
          <w:szCs w:val="24"/>
        </w:rPr>
        <w:tab/>
        <w:t>categoria   _______   per una percentuale pari al ________%</w:t>
      </w:r>
    </w:p>
    <w:p w14:paraId="527D79E9" w14:textId="77777777" w:rsidR="00C833E6" w:rsidRPr="00A62389" w:rsidRDefault="00C833E6" w:rsidP="00C833E6">
      <w:pPr>
        <w:jc w:val="both"/>
        <w:rPr>
          <w:rFonts w:cs="Calibri"/>
          <w:sz w:val="24"/>
          <w:szCs w:val="24"/>
        </w:rPr>
      </w:pPr>
      <w:r w:rsidRPr="00A62389">
        <w:rPr>
          <w:rFonts w:cs="Calibri"/>
          <w:sz w:val="24"/>
          <w:szCs w:val="24"/>
        </w:rPr>
        <w:t>-</w:t>
      </w:r>
      <w:r w:rsidRPr="00A62389">
        <w:rPr>
          <w:rFonts w:cs="Calibri"/>
          <w:sz w:val="24"/>
          <w:szCs w:val="24"/>
        </w:rPr>
        <w:tab/>
        <w:t>etc.</w:t>
      </w:r>
    </w:p>
    <w:p w14:paraId="32BABF2E" w14:textId="77777777" w:rsidR="00C833E6" w:rsidRPr="00A62389" w:rsidRDefault="00C833E6" w:rsidP="00C833E6">
      <w:pPr>
        <w:jc w:val="both"/>
        <w:rPr>
          <w:rFonts w:cs="Calibri"/>
          <w:sz w:val="24"/>
          <w:szCs w:val="24"/>
        </w:rPr>
      </w:pPr>
    </w:p>
    <w:p w14:paraId="414511E4" w14:textId="77777777" w:rsidR="00C833E6" w:rsidRPr="00A62389" w:rsidRDefault="00C833E6" w:rsidP="00C833E6">
      <w:pPr>
        <w:jc w:val="both"/>
        <w:rPr>
          <w:rFonts w:cs="Calibri"/>
          <w:sz w:val="24"/>
          <w:szCs w:val="24"/>
        </w:rPr>
      </w:pPr>
      <w:r w:rsidRPr="00A62389">
        <w:rPr>
          <w:rFonts w:cs="Calibri"/>
          <w:sz w:val="24"/>
          <w:szCs w:val="24"/>
        </w:rPr>
        <w:t>Professionista/studio/società/   mandante____________ eseguirà le opere ricadenti nella/e categoria/e:</w:t>
      </w:r>
    </w:p>
    <w:p w14:paraId="11CC2AED" w14:textId="77777777" w:rsidR="00C833E6" w:rsidRPr="00A62389" w:rsidRDefault="00C833E6" w:rsidP="00C833E6">
      <w:pPr>
        <w:jc w:val="both"/>
        <w:rPr>
          <w:rFonts w:cs="Calibri"/>
          <w:sz w:val="24"/>
          <w:szCs w:val="24"/>
        </w:rPr>
      </w:pPr>
      <w:r w:rsidRPr="00A62389">
        <w:rPr>
          <w:rFonts w:cs="Calibri"/>
          <w:sz w:val="24"/>
          <w:szCs w:val="24"/>
        </w:rPr>
        <w:t>a)</w:t>
      </w:r>
      <w:r w:rsidRPr="00A62389">
        <w:rPr>
          <w:rFonts w:cs="Calibri"/>
          <w:sz w:val="24"/>
          <w:szCs w:val="24"/>
        </w:rPr>
        <w:tab/>
      </w:r>
      <w:proofErr w:type="gramStart"/>
      <w:r w:rsidRPr="00A62389">
        <w:rPr>
          <w:rFonts w:cs="Calibri"/>
          <w:sz w:val="24"/>
          <w:szCs w:val="24"/>
        </w:rPr>
        <w:t>categoria  _</w:t>
      </w:r>
      <w:proofErr w:type="gramEnd"/>
      <w:r w:rsidRPr="00A62389">
        <w:rPr>
          <w:rFonts w:cs="Calibri"/>
          <w:sz w:val="24"/>
          <w:szCs w:val="24"/>
        </w:rPr>
        <w:t>______   per una percentuale pari al ________%</w:t>
      </w:r>
    </w:p>
    <w:p w14:paraId="60978A6E" w14:textId="77777777" w:rsidR="00C833E6" w:rsidRPr="00A62389" w:rsidRDefault="00C833E6" w:rsidP="00C833E6">
      <w:pPr>
        <w:jc w:val="both"/>
        <w:rPr>
          <w:rFonts w:cs="Calibri"/>
          <w:sz w:val="24"/>
          <w:szCs w:val="24"/>
        </w:rPr>
      </w:pPr>
      <w:r w:rsidRPr="00A62389">
        <w:rPr>
          <w:rFonts w:cs="Calibri"/>
          <w:sz w:val="24"/>
          <w:szCs w:val="24"/>
        </w:rPr>
        <w:t>b)</w:t>
      </w:r>
      <w:r w:rsidRPr="00A62389">
        <w:rPr>
          <w:rFonts w:cs="Calibri"/>
          <w:sz w:val="24"/>
          <w:szCs w:val="24"/>
        </w:rPr>
        <w:tab/>
      </w:r>
      <w:proofErr w:type="gramStart"/>
      <w:r w:rsidRPr="00A62389">
        <w:rPr>
          <w:rFonts w:cs="Calibri"/>
          <w:sz w:val="24"/>
          <w:szCs w:val="24"/>
        </w:rPr>
        <w:t>categoria  _</w:t>
      </w:r>
      <w:proofErr w:type="gramEnd"/>
      <w:r w:rsidRPr="00A62389">
        <w:rPr>
          <w:rFonts w:cs="Calibri"/>
          <w:sz w:val="24"/>
          <w:szCs w:val="24"/>
        </w:rPr>
        <w:t>______   per una percentuale pari al ________%</w:t>
      </w:r>
    </w:p>
    <w:p w14:paraId="30A690FA" w14:textId="77777777" w:rsidR="00C833E6" w:rsidRPr="00A62389" w:rsidRDefault="00C833E6" w:rsidP="00C833E6">
      <w:pPr>
        <w:jc w:val="both"/>
        <w:rPr>
          <w:rFonts w:cs="Calibri"/>
          <w:sz w:val="24"/>
          <w:szCs w:val="24"/>
        </w:rPr>
      </w:pPr>
      <w:r w:rsidRPr="00A62389">
        <w:rPr>
          <w:rFonts w:cs="Calibri"/>
          <w:sz w:val="24"/>
          <w:szCs w:val="24"/>
        </w:rPr>
        <w:t>-</w:t>
      </w:r>
      <w:r w:rsidRPr="00A62389">
        <w:rPr>
          <w:rFonts w:cs="Calibri"/>
          <w:sz w:val="24"/>
          <w:szCs w:val="24"/>
        </w:rPr>
        <w:tab/>
        <w:t>etc.</w:t>
      </w:r>
    </w:p>
    <w:p w14:paraId="011499B2" w14:textId="77777777" w:rsidR="00C833E6" w:rsidRPr="00A62389" w:rsidRDefault="00C833E6" w:rsidP="00C833E6">
      <w:pPr>
        <w:jc w:val="both"/>
        <w:rPr>
          <w:rFonts w:cs="Calibri"/>
          <w:sz w:val="24"/>
          <w:szCs w:val="24"/>
        </w:rPr>
      </w:pPr>
      <w:r w:rsidRPr="00A62389">
        <w:rPr>
          <w:rFonts w:cs="Calibri"/>
          <w:sz w:val="24"/>
          <w:szCs w:val="24"/>
        </w:rPr>
        <w:t>Etc.</w:t>
      </w:r>
    </w:p>
    <w:p w14:paraId="0E58F119" w14:textId="1C36F3DC" w:rsidR="00C833E6" w:rsidRPr="00A62389" w:rsidRDefault="00C833E6" w:rsidP="00C833E6">
      <w:pPr>
        <w:jc w:val="both"/>
        <w:rPr>
          <w:rFonts w:eastAsia="Times New Roman" w:cs="Calibri"/>
          <w:iCs/>
          <w:sz w:val="24"/>
          <w:szCs w:val="24"/>
          <w:lang w:eastAsia="it-IT"/>
        </w:rPr>
      </w:pPr>
      <w:r w:rsidRPr="00A62389">
        <w:rPr>
          <w:rFonts w:cs="Calibri"/>
          <w:b/>
          <w:sz w:val="24"/>
          <w:szCs w:val="24"/>
        </w:rPr>
        <w:t>Il professionista laureato abilitato da meno di cinque anni all’esercizio della professione</w:t>
      </w:r>
      <w:r w:rsidRPr="00A62389">
        <w:rPr>
          <w:rFonts w:cs="Calibri"/>
          <w:b/>
          <w:sz w:val="32"/>
          <w:szCs w:val="32"/>
        </w:rPr>
        <w:t xml:space="preserve"> </w:t>
      </w:r>
      <w:r w:rsidRPr="00A62389">
        <w:rPr>
          <w:rFonts w:eastAsia="Times New Roman" w:cs="Calibri"/>
          <w:iCs/>
          <w:sz w:val="24"/>
          <w:szCs w:val="24"/>
          <w:lang w:eastAsia="it-IT"/>
        </w:rPr>
        <w:t>secondo le norme dello Stato m</w:t>
      </w:r>
      <w:r w:rsidR="00E278F9" w:rsidRPr="00A62389">
        <w:rPr>
          <w:rFonts w:eastAsia="Times New Roman" w:cs="Calibri"/>
          <w:iCs/>
          <w:sz w:val="24"/>
          <w:szCs w:val="24"/>
          <w:lang w:eastAsia="it-IT"/>
        </w:rPr>
        <w:t>embro U.E. di residenza è ____________________</w:t>
      </w:r>
      <w:r w:rsidRPr="00A62389">
        <w:rPr>
          <w:rFonts w:eastAsia="Times New Roman" w:cs="Calibri"/>
          <w:iCs/>
          <w:sz w:val="24"/>
          <w:szCs w:val="24"/>
          <w:lang w:eastAsia="it-IT"/>
        </w:rPr>
        <w:t xml:space="preserve"> </w:t>
      </w:r>
    </w:p>
    <w:p w14:paraId="0525FEBD" w14:textId="77777777" w:rsidR="00C833E6" w:rsidRPr="00A62389" w:rsidRDefault="00C833E6" w:rsidP="00C833E6">
      <w:pPr>
        <w:tabs>
          <w:tab w:val="left" w:pos="709"/>
        </w:tabs>
        <w:spacing w:after="0" w:line="240" w:lineRule="auto"/>
        <w:jc w:val="both"/>
        <w:rPr>
          <w:rFonts w:eastAsia="Times New Roman" w:cs="Calibri"/>
          <w:sz w:val="24"/>
          <w:szCs w:val="24"/>
          <w:lang w:eastAsia="it-IT"/>
        </w:rPr>
      </w:pPr>
      <w:r w:rsidRPr="00A62389">
        <w:rPr>
          <w:rFonts w:eastAsia="Times New Roman" w:cs="Calibri"/>
          <w:sz w:val="24"/>
          <w:szCs w:val="24"/>
          <w:lang w:eastAsia="it-IT"/>
        </w:rPr>
        <w:t>NOTA BENE: la % della progettazione eseguita da ciascun associato non deve superare i requisiti economico-finanziari e tecnico-organizzativi dichiarati di partecipazione al Raggruppamento.</w:t>
      </w:r>
    </w:p>
    <w:p w14:paraId="1DAA4F8C" w14:textId="6DF87B9F" w:rsidR="00C833E6" w:rsidRPr="00A62389" w:rsidRDefault="00C833E6" w:rsidP="00C833E6">
      <w:pPr>
        <w:tabs>
          <w:tab w:val="left" w:pos="709"/>
        </w:tabs>
        <w:spacing w:after="0" w:line="240" w:lineRule="auto"/>
        <w:jc w:val="both"/>
        <w:rPr>
          <w:rFonts w:eastAsia="Times New Roman" w:cs="Calibri"/>
          <w:sz w:val="24"/>
          <w:szCs w:val="24"/>
          <w:lang w:eastAsia="it-IT"/>
        </w:rPr>
      </w:pPr>
      <w:r w:rsidRPr="00A62389">
        <w:rPr>
          <w:rFonts w:eastAsia="Times New Roman" w:cs="Calibri"/>
          <w:sz w:val="24"/>
          <w:szCs w:val="24"/>
          <w:lang w:eastAsia="it-IT"/>
        </w:rPr>
        <w:t>I</w:t>
      </w:r>
      <w:r w:rsidR="008C76E9" w:rsidRPr="00A62389">
        <w:rPr>
          <w:rFonts w:eastAsia="Times New Roman" w:cs="Calibri"/>
          <w:sz w:val="24"/>
          <w:szCs w:val="24"/>
          <w:lang w:eastAsia="it-IT"/>
        </w:rPr>
        <w:t xml:space="preserve"> partecipanti al Raggruppamento</w:t>
      </w:r>
      <w:r w:rsidRPr="00A62389">
        <w:rPr>
          <w:rFonts w:eastAsia="Times New Roman" w:cs="Calibri"/>
          <w:sz w:val="24"/>
          <w:szCs w:val="24"/>
          <w:lang w:eastAsia="it-IT"/>
        </w:rPr>
        <w:t xml:space="preserve"> si impegnano sin d’ora:</w:t>
      </w:r>
    </w:p>
    <w:p w14:paraId="29BA7681" w14:textId="77777777" w:rsidR="00C833E6" w:rsidRPr="00A62389" w:rsidRDefault="00C833E6" w:rsidP="00D304C2">
      <w:pPr>
        <w:numPr>
          <w:ilvl w:val="0"/>
          <w:numId w:val="89"/>
        </w:numPr>
        <w:spacing w:after="0" w:line="240" w:lineRule="auto"/>
        <w:jc w:val="both"/>
        <w:rPr>
          <w:rFonts w:eastAsia="Times New Roman" w:cs="Calibri"/>
          <w:sz w:val="24"/>
          <w:szCs w:val="24"/>
          <w:lang w:eastAsia="it-IT"/>
        </w:rPr>
      </w:pPr>
      <w:proofErr w:type="gramStart"/>
      <w:r w:rsidRPr="00A62389">
        <w:rPr>
          <w:rFonts w:eastAsia="Times New Roman" w:cs="Calibri"/>
          <w:sz w:val="24"/>
          <w:szCs w:val="24"/>
          <w:lang w:eastAsia="it-IT"/>
        </w:rPr>
        <w:t>congiuntamente</w:t>
      </w:r>
      <w:proofErr w:type="gramEnd"/>
      <w:r w:rsidRPr="00A62389">
        <w:rPr>
          <w:rFonts w:eastAsia="Times New Roman" w:cs="Calibri"/>
          <w:sz w:val="24"/>
          <w:szCs w:val="24"/>
          <w:lang w:eastAsia="it-IT"/>
        </w:rPr>
        <w:t xml:space="preserve"> e solidamente nei confronti di Codesto Ente ai sensi delle normative vigenti.</w:t>
      </w:r>
    </w:p>
    <w:p w14:paraId="7160FD60" w14:textId="77777777" w:rsidR="00C833E6" w:rsidRPr="00A62389" w:rsidRDefault="00C833E6" w:rsidP="00D304C2">
      <w:pPr>
        <w:numPr>
          <w:ilvl w:val="0"/>
          <w:numId w:val="89"/>
        </w:numPr>
        <w:spacing w:after="0" w:line="240" w:lineRule="auto"/>
        <w:jc w:val="both"/>
        <w:rPr>
          <w:rFonts w:eastAsia="Times New Roman" w:cs="Calibri"/>
          <w:sz w:val="24"/>
          <w:szCs w:val="24"/>
          <w:lang w:eastAsia="it-IT"/>
        </w:rPr>
      </w:pPr>
      <w:proofErr w:type="gramStart"/>
      <w:r w:rsidRPr="00A62389">
        <w:rPr>
          <w:rFonts w:eastAsia="Times New Roman" w:cs="Calibri"/>
          <w:sz w:val="24"/>
          <w:szCs w:val="24"/>
          <w:lang w:eastAsia="it-IT"/>
        </w:rPr>
        <w:t>in</w:t>
      </w:r>
      <w:proofErr w:type="gramEnd"/>
      <w:r w:rsidRPr="00A62389">
        <w:rPr>
          <w:rFonts w:eastAsia="Times New Roman" w:cs="Calibri"/>
          <w:sz w:val="24"/>
          <w:szCs w:val="24"/>
          <w:lang w:eastAsia="it-IT"/>
        </w:rPr>
        <w:t xml:space="preserve"> caso di aggiudicazione dei lavori di cui alla gara in oggetto, a conferire mandato collettivo speciale irrevocabile con rappresentanza a (Professionista/studio/società/ __________________ con sede in __________________ via ______________ C.F._________ FAX __________qualificata come CAPOGRUPPO/MANDATARIA;</w:t>
      </w:r>
    </w:p>
    <w:p w14:paraId="30E55183" w14:textId="77777777" w:rsidR="00C833E6" w:rsidRPr="00A62389" w:rsidRDefault="00C833E6" w:rsidP="00D304C2">
      <w:pPr>
        <w:numPr>
          <w:ilvl w:val="0"/>
          <w:numId w:val="89"/>
        </w:numPr>
        <w:spacing w:after="0" w:line="240" w:lineRule="auto"/>
        <w:jc w:val="both"/>
        <w:rPr>
          <w:rFonts w:eastAsia="Times New Roman" w:cs="Calibri"/>
          <w:sz w:val="24"/>
          <w:szCs w:val="24"/>
          <w:lang w:eastAsia="it-IT"/>
        </w:rPr>
      </w:pPr>
      <w:proofErr w:type="gramStart"/>
      <w:r w:rsidRPr="00A62389">
        <w:rPr>
          <w:rFonts w:eastAsia="Times New Roman" w:cs="Calibri"/>
          <w:sz w:val="24"/>
          <w:szCs w:val="24"/>
          <w:lang w:eastAsia="it-IT"/>
        </w:rPr>
        <w:t>a</w:t>
      </w:r>
      <w:proofErr w:type="gramEnd"/>
      <w:r w:rsidRPr="00A62389">
        <w:rPr>
          <w:rFonts w:eastAsia="Times New Roman" w:cs="Calibri"/>
          <w:sz w:val="24"/>
          <w:szCs w:val="24"/>
          <w:lang w:eastAsia="it-IT"/>
        </w:rPr>
        <w:t xml:space="preserve"> presentare, entro il termine indicato nella comunicazione di affidamento dell’appalto, atto notarile di Raggruppamento temporaneo dal quale risulti il conferimento di mandato speciale gratuito ed irrevocabile a chi legalmente rappresenta il capogruppo e le categorie e le percentuali di progettazione che ciascun associato eseguirà;</w:t>
      </w:r>
    </w:p>
    <w:p w14:paraId="6874D399" w14:textId="77777777" w:rsidR="00C833E6" w:rsidRPr="00A62389" w:rsidRDefault="00C833E6" w:rsidP="00D304C2">
      <w:pPr>
        <w:numPr>
          <w:ilvl w:val="0"/>
          <w:numId w:val="89"/>
        </w:numPr>
        <w:spacing w:after="0" w:line="240" w:lineRule="auto"/>
        <w:jc w:val="both"/>
        <w:rPr>
          <w:rFonts w:cs="Calibri"/>
          <w:sz w:val="24"/>
          <w:szCs w:val="24"/>
        </w:rPr>
      </w:pPr>
      <w:proofErr w:type="gramStart"/>
      <w:r w:rsidRPr="00A62389">
        <w:rPr>
          <w:rFonts w:eastAsia="Times New Roman" w:cs="Calibri"/>
          <w:sz w:val="24"/>
          <w:szCs w:val="24"/>
          <w:lang w:eastAsia="it-IT"/>
        </w:rPr>
        <w:t>a</w:t>
      </w:r>
      <w:proofErr w:type="gramEnd"/>
      <w:r w:rsidRPr="00A62389">
        <w:rPr>
          <w:rFonts w:eastAsia="Times New Roman" w:cs="Calibri"/>
          <w:sz w:val="24"/>
          <w:szCs w:val="24"/>
          <w:lang w:eastAsia="it-IT"/>
        </w:rPr>
        <w:t xml:space="preserve"> non modificare la composizione del Raggruppamento temporaneo da costituirsi sulla base del presente impegno ed a perfezionare in tempo utile il relativo mandato, ai sensi delle vigenti disposizioni;</w:t>
      </w:r>
    </w:p>
    <w:p w14:paraId="64E67995" w14:textId="77777777" w:rsidR="00C833E6" w:rsidRPr="00A62389" w:rsidRDefault="00C833E6" w:rsidP="00D304C2">
      <w:pPr>
        <w:numPr>
          <w:ilvl w:val="0"/>
          <w:numId w:val="89"/>
        </w:numPr>
        <w:spacing w:after="0" w:line="240" w:lineRule="auto"/>
        <w:jc w:val="both"/>
        <w:rPr>
          <w:rFonts w:cs="Calibri"/>
          <w:sz w:val="24"/>
          <w:szCs w:val="24"/>
        </w:rPr>
      </w:pPr>
      <w:proofErr w:type="gramStart"/>
      <w:r w:rsidRPr="00A62389">
        <w:rPr>
          <w:rFonts w:eastAsia="Times New Roman" w:cs="Calibri"/>
          <w:i/>
          <w:sz w:val="24"/>
          <w:szCs w:val="24"/>
          <w:lang w:eastAsia="it-IT"/>
        </w:rPr>
        <w:t>ad</w:t>
      </w:r>
      <w:proofErr w:type="gramEnd"/>
      <w:r w:rsidRPr="00A62389">
        <w:rPr>
          <w:rFonts w:eastAsia="Times New Roman" w:cs="Calibri"/>
          <w:i/>
          <w:sz w:val="24"/>
          <w:szCs w:val="24"/>
          <w:lang w:eastAsia="it-IT"/>
        </w:rPr>
        <w:t xml:space="preserve"> uniformarsi alla disciplina vigente in materia di  Raggruppamenti  Temporanei</w:t>
      </w:r>
      <w:r w:rsidRPr="00A62389">
        <w:rPr>
          <w:rFonts w:cs="Calibri"/>
          <w:sz w:val="24"/>
          <w:szCs w:val="24"/>
        </w:rPr>
        <w:t>.</w:t>
      </w:r>
    </w:p>
    <w:p w14:paraId="78D343A2" w14:textId="77777777" w:rsidR="00C833E6" w:rsidRPr="00A62389" w:rsidRDefault="00C833E6" w:rsidP="00C833E6">
      <w:pPr>
        <w:spacing w:after="0" w:line="240" w:lineRule="auto"/>
        <w:jc w:val="both"/>
        <w:rPr>
          <w:rFonts w:cs="Calibri"/>
          <w:sz w:val="24"/>
          <w:szCs w:val="24"/>
        </w:rPr>
      </w:pPr>
    </w:p>
    <w:p w14:paraId="5BD69D61" w14:textId="77777777" w:rsidR="00C833E6" w:rsidRPr="00A62389" w:rsidRDefault="00C833E6" w:rsidP="00C833E6">
      <w:pPr>
        <w:spacing w:after="0" w:line="240" w:lineRule="auto"/>
        <w:jc w:val="both"/>
        <w:rPr>
          <w:rFonts w:cs="Calibri"/>
          <w:sz w:val="24"/>
          <w:szCs w:val="24"/>
        </w:rPr>
      </w:pPr>
    </w:p>
    <w:p w14:paraId="53607212" w14:textId="77777777" w:rsidR="00C833E6" w:rsidRPr="00A62389" w:rsidRDefault="00C833E6" w:rsidP="00C833E6">
      <w:pPr>
        <w:tabs>
          <w:tab w:val="left" w:pos="709"/>
          <w:tab w:val="left" w:pos="1418"/>
        </w:tabs>
        <w:spacing w:after="0" w:line="240" w:lineRule="auto"/>
        <w:rPr>
          <w:rFonts w:eastAsia="Times New Roman" w:cs="Calibri"/>
          <w:sz w:val="24"/>
          <w:szCs w:val="24"/>
          <w:lang w:eastAsia="it-IT"/>
        </w:rPr>
      </w:pPr>
    </w:p>
    <w:p w14:paraId="36050298" w14:textId="77777777" w:rsidR="00C833E6" w:rsidRPr="00A62389" w:rsidRDefault="00C833E6" w:rsidP="00C833E6">
      <w:pPr>
        <w:tabs>
          <w:tab w:val="left" w:pos="709"/>
          <w:tab w:val="left" w:pos="1418"/>
        </w:tabs>
        <w:spacing w:after="0" w:line="240" w:lineRule="auto"/>
        <w:rPr>
          <w:rFonts w:eastAsia="Times New Roman" w:cs="Calibri"/>
          <w:sz w:val="24"/>
          <w:szCs w:val="24"/>
          <w:lang w:eastAsia="it-IT"/>
        </w:rPr>
      </w:pPr>
      <w:r w:rsidRPr="00A62389">
        <w:rPr>
          <w:rFonts w:eastAsia="Times New Roman" w:cs="Calibri"/>
          <w:sz w:val="24"/>
          <w:szCs w:val="24"/>
          <w:lang w:eastAsia="it-IT"/>
        </w:rPr>
        <w:t>IL CAPOGRUPPO/MANDATARIA                                                                IL/I MANDANTI</w:t>
      </w:r>
    </w:p>
    <w:p w14:paraId="794143D4" w14:textId="77777777" w:rsidR="00C833E6" w:rsidRPr="00A62389" w:rsidRDefault="00C833E6" w:rsidP="00C833E6">
      <w:pPr>
        <w:tabs>
          <w:tab w:val="left" w:pos="709"/>
        </w:tabs>
        <w:spacing w:after="0" w:line="240" w:lineRule="auto"/>
        <w:rPr>
          <w:rFonts w:eastAsia="Times New Roman" w:cs="Calibri"/>
          <w:sz w:val="24"/>
          <w:szCs w:val="24"/>
          <w:lang w:eastAsia="it-IT"/>
        </w:rPr>
      </w:pPr>
      <w:r w:rsidRPr="00A62389">
        <w:rPr>
          <w:rFonts w:eastAsia="Times New Roman" w:cs="Calibri"/>
          <w:sz w:val="24"/>
          <w:szCs w:val="24"/>
          <w:lang w:eastAsia="it-IT"/>
        </w:rPr>
        <w:t>(2)________________________</w:t>
      </w:r>
      <w:r w:rsidRPr="00A62389">
        <w:rPr>
          <w:rFonts w:eastAsia="Times New Roman" w:cs="Calibri"/>
          <w:sz w:val="24"/>
          <w:szCs w:val="24"/>
          <w:lang w:eastAsia="it-IT"/>
        </w:rPr>
        <w:tab/>
        <w:t xml:space="preserve">                                     _________________________ (2)</w:t>
      </w:r>
    </w:p>
    <w:p w14:paraId="57D40836" w14:textId="77777777" w:rsidR="00C833E6" w:rsidRPr="00A62389" w:rsidRDefault="00C833E6" w:rsidP="00C833E6">
      <w:pPr>
        <w:tabs>
          <w:tab w:val="left" w:pos="709"/>
        </w:tabs>
        <w:spacing w:after="0" w:line="240" w:lineRule="auto"/>
        <w:ind w:left="1702"/>
        <w:rPr>
          <w:rFonts w:eastAsia="Times New Roman" w:cs="Calibri"/>
          <w:sz w:val="24"/>
          <w:szCs w:val="24"/>
          <w:lang w:eastAsia="it-IT"/>
        </w:rPr>
      </w:pPr>
    </w:p>
    <w:p w14:paraId="7C4BE48B" w14:textId="77777777" w:rsidR="00C833E6" w:rsidRPr="00A62389" w:rsidRDefault="00C833E6" w:rsidP="00C833E6">
      <w:pPr>
        <w:spacing w:after="0" w:line="240" w:lineRule="auto"/>
        <w:rPr>
          <w:rFonts w:eastAsia="Times New Roman" w:cs="Calibri"/>
          <w:sz w:val="24"/>
          <w:szCs w:val="24"/>
          <w:lang w:eastAsia="it-IT"/>
        </w:rPr>
      </w:pPr>
      <w:r w:rsidRPr="00A62389">
        <w:rPr>
          <w:rFonts w:eastAsia="Times New Roman" w:cs="Calibri"/>
          <w:i/>
          <w:sz w:val="24"/>
          <w:szCs w:val="24"/>
          <w:lang w:eastAsia="it-IT"/>
        </w:rPr>
        <w:t xml:space="preserve">(1) </w:t>
      </w:r>
      <w:r w:rsidRPr="00A62389">
        <w:rPr>
          <w:rFonts w:eastAsia="Times New Roman" w:cs="Calibri"/>
          <w:sz w:val="24"/>
          <w:szCs w:val="24"/>
          <w:lang w:eastAsia="it-IT"/>
        </w:rPr>
        <w:t xml:space="preserve">indicare, </w:t>
      </w:r>
      <w:r w:rsidRPr="00A62389">
        <w:rPr>
          <w:rFonts w:eastAsia="Times New Roman" w:cs="Calibri"/>
          <w:sz w:val="24"/>
          <w:szCs w:val="24"/>
          <w:u w:val="single"/>
          <w:lang w:eastAsia="it-IT"/>
        </w:rPr>
        <w:t>a pena di esclusione</w:t>
      </w:r>
      <w:r w:rsidRPr="00A62389">
        <w:rPr>
          <w:rFonts w:eastAsia="Times New Roman" w:cs="Calibri"/>
          <w:sz w:val="24"/>
          <w:szCs w:val="24"/>
          <w:lang w:eastAsia="it-IT"/>
        </w:rPr>
        <w:t>, se trattasi di Raggruppamento di tipo: orizzontale o verticale o misto</w:t>
      </w:r>
    </w:p>
    <w:p w14:paraId="068B9C0A" w14:textId="77777777" w:rsidR="00C833E6" w:rsidRPr="00A62389" w:rsidRDefault="00C833E6" w:rsidP="00C833E6">
      <w:pPr>
        <w:spacing w:after="0" w:line="240" w:lineRule="auto"/>
        <w:jc w:val="both"/>
        <w:rPr>
          <w:rFonts w:eastAsia="Times New Roman" w:cs="Calibri"/>
          <w:sz w:val="24"/>
          <w:szCs w:val="24"/>
          <w:lang w:eastAsia="it-IT"/>
        </w:rPr>
      </w:pPr>
      <w:r w:rsidRPr="00A62389">
        <w:rPr>
          <w:rFonts w:eastAsia="Times New Roman" w:cs="Calibri"/>
          <w:i/>
          <w:sz w:val="24"/>
          <w:szCs w:val="24"/>
          <w:lang w:eastAsia="it-IT"/>
        </w:rPr>
        <w:t>(</w:t>
      </w:r>
      <w:proofErr w:type="gramStart"/>
      <w:r w:rsidRPr="00A62389">
        <w:rPr>
          <w:rFonts w:eastAsia="Times New Roman" w:cs="Calibri"/>
          <w:i/>
          <w:sz w:val="24"/>
          <w:szCs w:val="24"/>
          <w:lang w:eastAsia="it-IT"/>
        </w:rPr>
        <w:t>2 )</w:t>
      </w:r>
      <w:r w:rsidRPr="00A62389">
        <w:rPr>
          <w:rFonts w:eastAsia="Times New Roman" w:cs="Calibri"/>
          <w:sz w:val="24"/>
          <w:szCs w:val="24"/>
          <w:lang w:eastAsia="it-IT"/>
        </w:rPr>
        <w:t>la</w:t>
      </w:r>
      <w:proofErr w:type="gramEnd"/>
      <w:r w:rsidRPr="00A62389">
        <w:rPr>
          <w:rFonts w:eastAsia="Times New Roman" w:cs="Calibri"/>
          <w:sz w:val="24"/>
          <w:szCs w:val="24"/>
          <w:lang w:eastAsia="it-IT"/>
        </w:rPr>
        <w:t xml:space="preserve"> dichiarazione dovrà, </w:t>
      </w:r>
      <w:r w:rsidRPr="00A62389">
        <w:rPr>
          <w:rFonts w:eastAsia="Times New Roman" w:cs="Calibri"/>
          <w:sz w:val="24"/>
          <w:szCs w:val="24"/>
          <w:u w:val="single"/>
          <w:lang w:eastAsia="it-IT"/>
        </w:rPr>
        <w:t>a pena di esclusione</w:t>
      </w:r>
      <w:r w:rsidRPr="00A62389">
        <w:rPr>
          <w:rFonts w:eastAsia="Times New Roman" w:cs="Calibri"/>
          <w:sz w:val="24"/>
          <w:szCs w:val="24"/>
          <w:lang w:eastAsia="it-IT"/>
        </w:rPr>
        <w:t xml:space="preserve">, essere timbrata e  sottoscritta da tutte le </w:t>
      </w:r>
      <w:proofErr w:type="spellStart"/>
      <w:r w:rsidRPr="00A62389">
        <w:rPr>
          <w:rFonts w:eastAsia="Times New Roman" w:cs="Calibri"/>
          <w:sz w:val="24"/>
          <w:szCs w:val="24"/>
          <w:lang w:eastAsia="it-IT"/>
        </w:rPr>
        <w:t>associande</w:t>
      </w:r>
      <w:proofErr w:type="spellEnd"/>
      <w:r w:rsidRPr="00A62389">
        <w:rPr>
          <w:rFonts w:eastAsia="Times New Roman" w:cs="Calibri"/>
          <w:sz w:val="24"/>
          <w:szCs w:val="24"/>
          <w:lang w:eastAsia="it-IT"/>
        </w:rPr>
        <w:t xml:space="preserve"> al Raggruppamento o partecipanti al Consorzio ordinario</w:t>
      </w:r>
    </w:p>
    <w:p w14:paraId="34EDE2B5" w14:textId="77777777" w:rsidR="00C833E6" w:rsidRPr="00A62389" w:rsidRDefault="00C833E6" w:rsidP="00C833E6">
      <w:pPr>
        <w:spacing w:after="0" w:line="240" w:lineRule="auto"/>
        <w:jc w:val="both"/>
        <w:rPr>
          <w:rFonts w:cs="Calibri"/>
          <w:sz w:val="24"/>
          <w:szCs w:val="24"/>
        </w:rPr>
      </w:pPr>
      <w:r w:rsidRPr="00A62389">
        <w:rPr>
          <w:rFonts w:cs="Calibri"/>
          <w:sz w:val="24"/>
          <w:szCs w:val="24"/>
        </w:rPr>
        <w:br w:type="page"/>
      </w:r>
    </w:p>
    <w:p w14:paraId="17CF5878" w14:textId="77777777" w:rsidR="00C833E6" w:rsidRPr="00A62389" w:rsidRDefault="00C833E6">
      <w:pPr>
        <w:rPr>
          <w:rFonts w:ascii="Times New Roman" w:hAnsi="Times New Roman"/>
        </w:rPr>
      </w:pPr>
    </w:p>
    <w:p w14:paraId="7FAD0B89" w14:textId="77777777" w:rsidR="00673DBC" w:rsidRPr="00A62389" w:rsidRDefault="00673DBC" w:rsidP="0050569F">
      <w:pPr>
        <w:contextualSpacing/>
        <w:jc w:val="center"/>
        <w:rPr>
          <w:rFonts w:ascii="Times New Roman" w:hAnsi="Times New Roman"/>
          <w:b/>
          <w:sz w:val="24"/>
          <w:szCs w:val="24"/>
        </w:rPr>
      </w:pPr>
    </w:p>
    <w:tbl>
      <w:tblPr>
        <w:tblW w:w="9781" w:type="dxa"/>
        <w:tblBorders>
          <w:top w:val="single" w:sz="8" w:space="0" w:color="000000"/>
          <w:bottom w:val="single" w:sz="8" w:space="0" w:color="000000"/>
        </w:tblBorders>
        <w:tblLayout w:type="fixed"/>
        <w:tblLook w:val="0000" w:firstRow="0" w:lastRow="0" w:firstColumn="0" w:lastColumn="0" w:noHBand="0" w:noVBand="0"/>
      </w:tblPr>
      <w:tblGrid>
        <w:gridCol w:w="9781"/>
      </w:tblGrid>
      <w:tr w:rsidR="00A62389" w:rsidRPr="00A62389" w14:paraId="671492DA" w14:textId="77777777" w:rsidTr="00305626">
        <w:trPr>
          <w:trHeight w:val="1098"/>
        </w:trPr>
        <w:tc>
          <w:tcPr>
            <w:tcW w:w="9781" w:type="dxa"/>
            <w:tcBorders>
              <w:top w:val="single" w:sz="8" w:space="0" w:color="000000"/>
              <w:left w:val="nil"/>
              <w:right w:val="nil"/>
            </w:tcBorders>
            <w:shd w:val="clear" w:color="auto" w:fill="C0C0C0"/>
          </w:tcPr>
          <w:p w14:paraId="6E950CAF" w14:textId="77777777" w:rsidR="004141AC" w:rsidRPr="00A62389" w:rsidRDefault="004141AC" w:rsidP="00305626">
            <w:pPr>
              <w:pStyle w:val="Titolo1"/>
              <w:contextualSpacing/>
              <w:rPr>
                <w:rFonts w:ascii="Times New Roman" w:hAnsi="Times New Roman"/>
                <w:sz w:val="24"/>
                <w:szCs w:val="24"/>
              </w:rPr>
            </w:pPr>
            <w:bookmarkStart w:id="22" w:name="_Toc415045945"/>
            <w:bookmarkStart w:id="23" w:name="_Toc419708964"/>
            <w:bookmarkStart w:id="24" w:name="_Toc422322850"/>
            <w:bookmarkStart w:id="25" w:name="_Toc63253623"/>
            <w:bookmarkStart w:id="26" w:name="_Toc120711879"/>
            <w:r w:rsidRPr="00A62389">
              <w:rPr>
                <w:rFonts w:ascii="Times New Roman" w:hAnsi="Times New Roman"/>
                <w:sz w:val="24"/>
                <w:szCs w:val="24"/>
              </w:rPr>
              <w:t>ALL.B DICHIARAZIONE DI ACCETTAZIONE MULTIPLA</w:t>
            </w:r>
            <w:bookmarkEnd w:id="22"/>
            <w:bookmarkEnd w:id="23"/>
            <w:bookmarkEnd w:id="24"/>
            <w:bookmarkEnd w:id="25"/>
            <w:bookmarkEnd w:id="26"/>
          </w:p>
        </w:tc>
      </w:tr>
    </w:tbl>
    <w:p w14:paraId="48837372" w14:textId="77777777" w:rsidR="004141AC" w:rsidRPr="00A62389" w:rsidRDefault="004141AC" w:rsidP="0050569F">
      <w:pPr>
        <w:contextualSpacing/>
        <w:jc w:val="center"/>
        <w:rPr>
          <w:rFonts w:ascii="Times New Roman" w:hAnsi="Times New Roman"/>
          <w:b/>
          <w:sz w:val="24"/>
          <w:szCs w:val="24"/>
        </w:rPr>
      </w:pPr>
    </w:p>
    <w:p w14:paraId="4CA6A2BE" w14:textId="7612C102" w:rsidR="006766CA" w:rsidRPr="00A62389" w:rsidRDefault="006766CA" w:rsidP="0050569F">
      <w:pPr>
        <w:contextualSpacing/>
        <w:jc w:val="center"/>
        <w:rPr>
          <w:rFonts w:ascii="Times New Roman" w:hAnsi="Times New Roman"/>
          <w:b/>
          <w:sz w:val="24"/>
          <w:szCs w:val="24"/>
        </w:rPr>
      </w:pPr>
      <w:r w:rsidRPr="00A62389">
        <w:rPr>
          <w:rFonts w:ascii="Times New Roman" w:hAnsi="Times New Roman"/>
          <w:b/>
          <w:sz w:val="24"/>
          <w:szCs w:val="24"/>
        </w:rPr>
        <w:t>TRASCRIVERE SU CARTA BOLLATA</w:t>
      </w:r>
    </w:p>
    <w:p w14:paraId="2FBE3974" w14:textId="51430DB9" w:rsidR="006766CA" w:rsidRPr="00A62389" w:rsidRDefault="00BE7AA8" w:rsidP="00AF352A">
      <w:pPr>
        <w:contextualSpacing/>
        <w:jc w:val="both"/>
        <w:rPr>
          <w:rFonts w:ascii="Times New Roman" w:hAnsi="Times New Roman"/>
          <w:b/>
          <w:sz w:val="24"/>
          <w:szCs w:val="24"/>
        </w:rPr>
      </w:pPr>
      <w:r w:rsidRPr="00A62389">
        <w:rPr>
          <w:rFonts w:ascii="Times New Roman" w:hAnsi="Times New Roman"/>
          <w:b/>
          <w:sz w:val="24"/>
          <w:szCs w:val="24"/>
        </w:rPr>
        <w:t>(A</w:t>
      </w:r>
      <w:r w:rsidR="006766CA" w:rsidRPr="00A62389">
        <w:rPr>
          <w:rFonts w:ascii="Times New Roman" w:hAnsi="Times New Roman"/>
          <w:b/>
          <w:sz w:val="24"/>
          <w:szCs w:val="24"/>
        </w:rPr>
        <w:t>pplicare marca da bollo da 16,00€</w:t>
      </w:r>
      <w:r w:rsidR="00AF352A" w:rsidRPr="00A62389">
        <w:rPr>
          <w:rFonts w:ascii="Times New Roman" w:hAnsi="Times New Roman"/>
          <w:b/>
          <w:sz w:val="24"/>
          <w:szCs w:val="24"/>
        </w:rPr>
        <w:t xml:space="preserve"> o allegare nell’apposita </w:t>
      </w:r>
      <w:r w:rsidR="00BE1366" w:rsidRPr="00A62389">
        <w:rPr>
          <w:rFonts w:ascii="Times New Roman" w:hAnsi="Times New Roman"/>
          <w:b/>
          <w:sz w:val="24"/>
          <w:szCs w:val="24"/>
        </w:rPr>
        <w:t xml:space="preserve">BUSTA AMMINISTRATIVA </w:t>
      </w:r>
      <w:r w:rsidR="00AF352A" w:rsidRPr="00A62389">
        <w:rPr>
          <w:rFonts w:ascii="Times New Roman" w:hAnsi="Times New Roman"/>
          <w:b/>
          <w:sz w:val="24"/>
          <w:szCs w:val="24"/>
        </w:rPr>
        <w:t>copia informatica dell’F23 dalla quale risulti l’avvenuto pagamento dell’imposta di bollo</w:t>
      </w:r>
      <w:r w:rsidR="006766CA" w:rsidRPr="00A62389">
        <w:rPr>
          <w:rFonts w:ascii="Times New Roman" w:hAnsi="Times New Roman"/>
          <w:b/>
          <w:sz w:val="24"/>
          <w:szCs w:val="24"/>
        </w:rPr>
        <w:t>)</w:t>
      </w:r>
    </w:p>
    <w:p w14:paraId="35C1C531" w14:textId="36AB3777" w:rsidR="00A64A7C" w:rsidRPr="00A62389" w:rsidRDefault="004141AC" w:rsidP="00673DBC">
      <w:pPr>
        <w:pStyle w:val="Corpodeltesto0"/>
        <w:shd w:val="clear" w:color="auto" w:fill="auto"/>
        <w:spacing w:after="480" w:line="240" w:lineRule="auto"/>
        <w:ind w:left="142"/>
        <w:contextualSpacing/>
        <w:rPr>
          <w:rFonts w:ascii="Times New Roman" w:hAnsi="Times New Roman" w:cs="Times New Roman"/>
          <w:b/>
          <w:sz w:val="32"/>
          <w:szCs w:val="24"/>
        </w:rPr>
      </w:pPr>
      <w:r w:rsidRPr="00A62389">
        <w:rPr>
          <w:rFonts w:ascii="Times New Roman" w:hAnsi="Times New Roman" w:cs="Times New Roman"/>
          <w:b/>
          <w:bCs/>
          <w:sz w:val="24"/>
          <w:szCs w:val="20"/>
        </w:rPr>
        <w:t xml:space="preserve">La presente dichiarazione è </w:t>
      </w:r>
      <w:r w:rsidR="00A64A7C" w:rsidRPr="00A62389">
        <w:rPr>
          <w:rFonts w:ascii="Times New Roman" w:hAnsi="Times New Roman" w:cs="Times New Roman"/>
          <w:b/>
          <w:bCs/>
          <w:sz w:val="24"/>
          <w:szCs w:val="20"/>
        </w:rPr>
        <w:t xml:space="preserve">disponibile sul sito </w:t>
      </w:r>
      <w:hyperlink r:id="rId12" w:history="1">
        <w:r w:rsidR="00A64A7C" w:rsidRPr="00A62389">
          <w:rPr>
            <w:rFonts w:ascii="Times New Roman" w:hAnsi="Times New Roman" w:cs="Times New Roman"/>
            <w:b/>
            <w:bCs/>
            <w:sz w:val="24"/>
            <w:szCs w:val="20"/>
          </w:rPr>
          <w:t>www.difesa.it/SGD-DNA/Staff/DT/GENIODIFE/Bandi</w:t>
        </w:r>
      </w:hyperlink>
      <w:r w:rsidR="00A64A7C" w:rsidRPr="00A62389">
        <w:rPr>
          <w:rFonts w:ascii="Times New Roman" w:hAnsi="Times New Roman" w:cs="Times New Roman"/>
          <w:b/>
          <w:bCs/>
          <w:sz w:val="24"/>
          <w:szCs w:val="20"/>
        </w:rPr>
        <w:t xml:space="preserve"> e sul sito </w:t>
      </w:r>
      <w:hyperlink r:id="rId13" w:history="1">
        <w:proofErr w:type="gramStart"/>
        <w:r w:rsidR="00A64A7C" w:rsidRPr="00A62389">
          <w:rPr>
            <w:rFonts w:ascii="Times New Roman" w:hAnsi="Times New Roman" w:cs="Times New Roman"/>
            <w:b/>
            <w:bCs/>
            <w:sz w:val="24"/>
            <w:szCs w:val="20"/>
          </w:rPr>
          <w:t>www.acquistinretepa.it</w:t>
        </w:r>
      </w:hyperlink>
      <w:r w:rsidR="00A64A7C" w:rsidRPr="00A62389">
        <w:rPr>
          <w:rFonts w:ascii="Times New Roman" w:hAnsi="Times New Roman" w:cs="Times New Roman"/>
          <w:b/>
          <w:bCs/>
          <w:sz w:val="24"/>
          <w:szCs w:val="20"/>
        </w:rPr>
        <w:t xml:space="preserve"> ,</w:t>
      </w:r>
      <w:proofErr w:type="gramEnd"/>
      <w:r w:rsidR="00A64A7C" w:rsidRPr="00A62389">
        <w:rPr>
          <w:rFonts w:ascii="Times New Roman" w:hAnsi="Times New Roman" w:cs="Times New Roman"/>
          <w:b/>
          <w:bCs/>
          <w:sz w:val="24"/>
          <w:szCs w:val="20"/>
        </w:rPr>
        <w:t xml:space="preserve"> una volta compilato (a mano o dattiloscritto) </w:t>
      </w:r>
      <w:r w:rsidR="00A64A7C" w:rsidRPr="00A62389">
        <w:rPr>
          <w:rFonts w:ascii="Times New Roman" w:hAnsi="Times New Roman" w:cs="Times New Roman"/>
          <w:b/>
          <w:bCs/>
          <w:sz w:val="24"/>
          <w:szCs w:val="20"/>
          <w:lang w:bidi="it-IT"/>
        </w:rPr>
        <w:t xml:space="preserve">dovrà </w:t>
      </w:r>
      <w:r w:rsidR="00A64A7C" w:rsidRPr="00A62389">
        <w:rPr>
          <w:rFonts w:ascii="Times New Roman" w:hAnsi="Times New Roman" w:cs="Times New Roman"/>
          <w:b/>
          <w:bCs/>
          <w:sz w:val="24"/>
          <w:szCs w:val="20"/>
        </w:rPr>
        <w:t>essere firmato digitalmente e inviato a corredo dell'offerta. Il presente documento di partecipazione deve essere prodotto dal legale rappresentante di ogni operatore</w:t>
      </w:r>
      <w:r w:rsidR="00305626" w:rsidRPr="00A62389">
        <w:rPr>
          <w:rFonts w:ascii="Times New Roman" w:hAnsi="Times New Roman" w:cs="Times New Roman"/>
          <w:b/>
          <w:bCs/>
          <w:sz w:val="24"/>
          <w:szCs w:val="20"/>
        </w:rPr>
        <w:t xml:space="preserve"> </w:t>
      </w:r>
      <w:r w:rsidR="00A64A7C" w:rsidRPr="00A62389">
        <w:rPr>
          <w:rFonts w:ascii="Times New Roman" w:hAnsi="Times New Roman" w:cs="Times New Roman"/>
          <w:b/>
          <w:bCs/>
          <w:sz w:val="24"/>
          <w:szCs w:val="20"/>
        </w:rPr>
        <w:t>economico (singolo</w:t>
      </w:r>
      <w:r w:rsidR="00305626" w:rsidRPr="00A62389">
        <w:rPr>
          <w:rFonts w:ascii="Times New Roman" w:hAnsi="Times New Roman" w:cs="Times New Roman"/>
          <w:b/>
          <w:bCs/>
          <w:sz w:val="24"/>
          <w:szCs w:val="20"/>
        </w:rPr>
        <w:t xml:space="preserve"> </w:t>
      </w:r>
      <w:r w:rsidR="00A64A7C" w:rsidRPr="00A62389">
        <w:rPr>
          <w:rFonts w:ascii="Times New Roman" w:hAnsi="Times New Roman" w:cs="Times New Roman"/>
          <w:b/>
          <w:bCs/>
          <w:sz w:val="24"/>
          <w:szCs w:val="20"/>
        </w:rPr>
        <w:t>/</w:t>
      </w:r>
      <w:r w:rsidR="00305626" w:rsidRPr="00A62389">
        <w:rPr>
          <w:rFonts w:ascii="Times New Roman" w:hAnsi="Times New Roman" w:cs="Times New Roman"/>
          <w:b/>
          <w:bCs/>
          <w:sz w:val="24"/>
          <w:szCs w:val="20"/>
        </w:rPr>
        <w:t xml:space="preserve"> </w:t>
      </w:r>
      <w:r w:rsidR="00A64A7C" w:rsidRPr="00A62389">
        <w:rPr>
          <w:rFonts w:ascii="Times New Roman" w:hAnsi="Times New Roman" w:cs="Times New Roman"/>
          <w:b/>
          <w:bCs/>
          <w:sz w:val="24"/>
          <w:szCs w:val="20"/>
        </w:rPr>
        <w:t>raggruppato</w:t>
      </w:r>
      <w:r w:rsidR="00305626" w:rsidRPr="00A62389">
        <w:rPr>
          <w:rFonts w:ascii="Times New Roman" w:hAnsi="Times New Roman" w:cs="Times New Roman"/>
          <w:b/>
          <w:bCs/>
          <w:sz w:val="24"/>
          <w:szCs w:val="20"/>
        </w:rPr>
        <w:t xml:space="preserve"> </w:t>
      </w:r>
      <w:r w:rsidR="00A64A7C" w:rsidRPr="00A62389">
        <w:rPr>
          <w:rFonts w:ascii="Times New Roman" w:hAnsi="Times New Roman" w:cs="Times New Roman"/>
          <w:b/>
          <w:bCs/>
          <w:sz w:val="24"/>
          <w:szCs w:val="20"/>
        </w:rPr>
        <w:t>/</w:t>
      </w:r>
      <w:r w:rsidR="00305626" w:rsidRPr="00A62389">
        <w:rPr>
          <w:rFonts w:ascii="Times New Roman" w:hAnsi="Times New Roman" w:cs="Times New Roman"/>
          <w:b/>
          <w:bCs/>
          <w:sz w:val="24"/>
          <w:szCs w:val="20"/>
        </w:rPr>
        <w:t xml:space="preserve"> </w:t>
      </w:r>
      <w:r w:rsidR="00A64A7C" w:rsidRPr="00A62389">
        <w:rPr>
          <w:rFonts w:ascii="Times New Roman" w:hAnsi="Times New Roman" w:cs="Times New Roman"/>
          <w:b/>
          <w:bCs/>
          <w:sz w:val="24"/>
          <w:szCs w:val="20"/>
        </w:rPr>
        <w:t>raggruppando</w:t>
      </w:r>
      <w:r w:rsidR="00305626" w:rsidRPr="00A62389">
        <w:rPr>
          <w:rFonts w:ascii="Times New Roman" w:hAnsi="Times New Roman" w:cs="Times New Roman"/>
          <w:b/>
          <w:bCs/>
          <w:sz w:val="24"/>
          <w:szCs w:val="20"/>
        </w:rPr>
        <w:t xml:space="preserve"> </w:t>
      </w:r>
      <w:r w:rsidR="00A64A7C" w:rsidRPr="00A62389">
        <w:rPr>
          <w:rFonts w:ascii="Times New Roman" w:hAnsi="Times New Roman" w:cs="Times New Roman"/>
          <w:b/>
          <w:bCs/>
          <w:sz w:val="24"/>
          <w:szCs w:val="20"/>
        </w:rPr>
        <w:t>/</w:t>
      </w:r>
      <w:r w:rsidR="00305626" w:rsidRPr="00A62389">
        <w:rPr>
          <w:rFonts w:ascii="Times New Roman" w:hAnsi="Times New Roman" w:cs="Times New Roman"/>
          <w:b/>
          <w:bCs/>
          <w:sz w:val="24"/>
          <w:szCs w:val="20"/>
        </w:rPr>
        <w:t xml:space="preserve"> </w:t>
      </w:r>
      <w:r w:rsidR="00A64A7C" w:rsidRPr="00A62389">
        <w:rPr>
          <w:rFonts w:ascii="Times New Roman" w:hAnsi="Times New Roman" w:cs="Times New Roman"/>
          <w:b/>
          <w:bCs/>
          <w:sz w:val="24"/>
          <w:szCs w:val="20"/>
        </w:rPr>
        <w:t>consorziato</w:t>
      </w:r>
      <w:r w:rsidR="00305626" w:rsidRPr="00A62389">
        <w:rPr>
          <w:rFonts w:ascii="Times New Roman" w:hAnsi="Times New Roman" w:cs="Times New Roman"/>
          <w:b/>
          <w:bCs/>
          <w:sz w:val="24"/>
          <w:szCs w:val="20"/>
        </w:rPr>
        <w:t xml:space="preserve"> </w:t>
      </w:r>
      <w:r w:rsidR="00A64A7C" w:rsidRPr="00A62389">
        <w:rPr>
          <w:rFonts w:ascii="Times New Roman" w:hAnsi="Times New Roman" w:cs="Times New Roman"/>
          <w:b/>
          <w:bCs/>
          <w:sz w:val="24"/>
          <w:szCs w:val="20"/>
        </w:rPr>
        <w:t>/</w:t>
      </w:r>
      <w:r w:rsidR="00305626" w:rsidRPr="00A62389">
        <w:rPr>
          <w:rFonts w:ascii="Times New Roman" w:hAnsi="Times New Roman" w:cs="Times New Roman"/>
          <w:b/>
          <w:bCs/>
          <w:sz w:val="24"/>
          <w:szCs w:val="20"/>
        </w:rPr>
        <w:t xml:space="preserve"> </w:t>
      </w:r>
      <w:r w:rsidR="00A64A7C" w:rsidRPr="00A62389">
        <w:rPr>
          <w:rFonts w:ascii="Times New Roman" w:hAnsi="Times New Roman" w:cs="Times New Roman"/>
          <w:b/>
          <w:bCs/>
          <w:sz w:val="24"/>
          <w:szCs w:val="20"/>
        </w:rPr>
        <w:t>consorziando</w:t>
      </w:r>
      <w:r w:rsidR="00305626" w:rsidRPr="00A62389">
        <w:rPr>
          <w:rFonts w:ascii="Times New Roman" w:hAnsi="Times New Roman" w:cs="Times New Roman"/>
          <w:b/>
          <w:bCs/>
          <w:sz w:val="24"/>
          <w:szCs w:val="20"/>
        </w:rPr>
        <w:t xml:space="preserve"> </w:t>
      </w:r>
      <w:r w:rsidR="00A64A7C" w:rsidRPr="00A62389">
        <w:rPr>
          <w:rFonts w:ascii="Times New Roman" w:hAnsi="Times New Roman" w:cs="Times New Roman"/>
          <w:b/>
          <w:bCs/>
          <w:sz w:val="24"/>
          <w:szCs w:val="20"/>
        </w:rPr>
        <w:t>/</w:t>
      </w:r>
      <w:r w:rsidR="00305626" w:rsidRPr="00A62389">
        <w:rPr>
          <w:rFonts w:ascii="Times New Roman" w:hAnsi="Times New Roman" w:cs="Times New Roman"/>
          <w:b/>
          <w:bCs/>
          <w:sz w:val="24"/>
          <w:szCs w:val="20"/>
        </w:rPr>
        <w:t xml:space="preserve"> </w:t>
      </w:r>
      <w:proofErr w:type="spellStart"/>
      <w:r w:rsidR="00A64A7C" w:rsidRPr="00A62389">
        <w:rPr>
          <w:rFonts w:ascii="Times New Roman" w:hAnsi="Times New Roman" w:cs="Times New Roman"/>
          <w:b/>
          <w:bCs/>
          <w:sz w:val="24"/>
          <w:szCs w:val="20"/>
        </w:rPr>
        <w:t>ausiliato</w:t>
      </w:r>
      <w:proofErr w:type="spellEnd"/>
      <w:r w:rsidR="00A64A7C" w:rsidRPr="00A62389">
        <w:rPr>
          <w:rFonts w:ascii="Times New Roman" w:hAnsi="Times New Roman" w:cs="Times New Roman"/>
          <w:b/>
          <w:bCs/>
          <w:sz w:val="24"/>
          <w:szCs w:val="20"/>
        </w:rPr>
        <w:t xml:space="preserve">). Qualora il presente documento di partecipazione venga sottoscritto da un procuratore dell'operatore economico, </w:t>
      </w:r>
      <w:r w:rsidR="00A64A7C" w:rsidRPr="00A62389">
        <w:rPr>
          <w:rFonts w:ascii="Times New Roman" w:hAnsi="Times New Roman" w:cs="Times New Roman"/>
          <w:b/>
          <w:bCs/>
          <w:sz w:val="24"/>
          <w:szCs w:val="20"/>
          <w:lang w:bidi="it-IT"/>
        </w:rPr>
        <w:t xml:space="preserve">dovrà </w:t>
      </w:r>
      <w:r w:rsidR="00A64A7C" w:rsidRPr="00A62389">
        <w:rPr>
          <w:rFonts w:ascii="Times New Roman" w:hAnsi="Times New Roman" w:cs="Times New Roman"/>
          <w:b/>
          <w:bCs/>
          <w:sz w:val="24"/>
          <w:szCs w:val="20"/>
        </w:rPr>
        <w:t xml:space="preserve">essere allegata copia della relativa procura notarile (generale o speciale) o altro documento da cui evincere i poteri di rappresentanza, </w:t>
      </w:r>
      <w:r w:rsidR="00A64A7C" w:rsidRPr="00A62389">
        <w:rPr>
          <w:rFonts w:ascii="Times New Roman" w:hAnsi="Times New Roman" w:cs="Times New Roman"/>
          <w:b/>
          <w:bCs/>
          <w:sz w:val="24"/>
          <w:szCs w:val="20"/>
          <w:lang w:bidi="it-IT"/>
        </w:rPr>
        <w:t xml:space="preserve">così </w:t>
      </w:r>
      <w:r w:rsidR="00A64A7C" w:rsidRPr="00A62389">
        <w:rPr>
          <w:rFonts w:ascii="Times New Roman" w:hAnsi="Times New Roman" w:cs="Times New Roman"/>
          <w:b/>
          <w:bCs/>
          <w:sz w:val="24"/>
          <w:szCs w:val="20"/>
        </w:rPr>
        <w:t xml:space="preserve">come specificato nel disciplinare di gara. Il presente documento di partecipazione </w:t>
      </w:r>
      <w:r w:rsidR="00A64A7C" w:rsidRPr="00A62389">
        <w:rPr>
          <w:rFonts w:ascii="Times New Roman" w:hAnsi="Times New Roman" w:cs="Times New Roman"/>
          <w:b/>
          <w:bCs/>
          <w:sz w:val="24"/>
          <w:szCs w:val="20"/>
          <w:lang w:bidi="it-IT"/>
        </w:rPr>
        <w:t xml:space="preserve">dovrà </w:t>
      </w:r>
      <w:r w:rsidR="00A64A7C" w:rsidRPr="00A62389">
        <w:rPr>
          <w:rFonts w:ascii="Times New Roman" w:hAnsi="Times New Roman" w:cs="Times New Roman"/>
          <w:b/>
          <w:bCs/>
          <w:sz w:val="24"/>
          <w:szCs w:val="20"/>
        </w:rPr>
        <w:t xml:space="preserve">essere compilato in ogni sua parte. Nei punti ove </w:t>
      </w:r>
      <w:r w:rsidR="00A64A7C" w:rsidRPr="00A62389">
        <w:rPr>
          <w:rFonts w:ascii="Times New Roman" w:hAnsi="Times New Roman" w:cs="Times New Roman"/>
          <w:b/>
          <w:bCs/>
          <w:sz w:val="24"/>
          <w:szCs w:val="20"/>
          <w:lang w:bidi="it-IT"/>
        </w:rPr>
        <w:t xml:space="preserve">è </w:t>
      </w:r>
      <w:r w:rsidR="00A64A7C" w:rsidRPr="00A62389">
        <w:rPr>
          <w:rFonts w:ascii="Times New Roman" w:hAnsi="Times New Roman" w:cs="Times New Roman"/>
          <w:b/>
          <w:bCs/>
          <w:sz w:val="24"/>
          <w:szCs w:val="20"/>
        </w:rPr>
        <w:t xml:space="preserve">prevista l'opzione tra due dichiarazioni differenti, </w:t>
      </w:r>
      <w:r w:rsidR="00A64A7C" w:rsidRPr="00A62389">
        <w:rPr>
          <w:rFonts w:ascii="Times New Roman" w:hAnsi="Times New Roman" w:cs="Times New Roman"/>
          <w:b/>
          <w:bCs/>
          <w:sz w:val="24"/>
          <w:szCs w:val="20"/>
          <w:lang w:bidi="it-IT"/>
        </w:rPr>
        <w:t xml:space="preserve">dovrà </w:t>
      </w:r>
      <w:r w:rsidR="00A64A7C" w:rsidRPr="00A62389">
        <w:rPr>
          <w:rFonts w:ascii="Times New Roman" w:hAnsi="Times New Roman" w:cs="Times New Roman"/>
          <w:b/>
          <w:bCs/>
          <w:sz w:val="24"/>
          <w:szCs w:val="20"/>
        </w:rPr>
        <w:t>essere segnata la casella relativa alla dichiarazione scelta.</w:t>
      </w:r>
    </w:p>
    <w:p w14:paraId="5F29FB83" w14:textId="77777777" w:rsidR="00EC7C3C" w:rsidRPr="00A62389" w:rsidRDefault="00EC7C3C" w:rsidP="0050569F">
      <w:pPr>
        <w:contextualSpacing/>
        <w:jc w:val="right"/>
        <w:rPr>
          <w:rFonts w:ascii="Times New Roman" w:hAnsi="Times New Roman"/>
          <w:sz w:val="20"/>
          <w:szCs w:val="24"/>
        </w:rPr>
      </w:pPr>
      <w:bookmarkStart w:id="27" w:name="ALL_B"/>
      <w:bookmarkEnd w:id="27"/>
    </w:p>
    <w:p w14:paraId="2FAED63B"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0"/>
          <w:szCs w:val="24"/>
        </w:rPr>
        <w:t>A MINISTERO DELLA DIFESA</w:t>
      </w:r>
    </w:p>
    <w:p w14:paraId="615D6D06"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0"/>
          <w:szCs w:val="24"/>
        </w:rPr>
        <w:t xml:space="preserve"> SEGRETARIATO GENERALE DELLA DIFESA E DIREZIONE NAZIONALE DEGLI ARMAMENTI</w:t>
      </w:r>
    </w:p>
    <w:p w14:paraId="582C65FB"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0"/>
          <w:szCs w:val="24"/>
        </w:rPr>
        <w:t xml:space="preserve">DIREZIONE DEI LAVORI E DEL DEMANIO - 7^ DIVISIONE </w:t>
      </w:r>
    </w:p>
    <w:p w14:paraId="3A51301E"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0"/>
          <w:szCs w:val="24"/>
        </w:rPr>
        <w:t xml:space="preserve">PIAZZA DELLA MARINA, 4 </w:t>
      </w:r>
    </w:p>
    <w:p w14:paraId="57AFB1E2"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0"/>
          <w:szCs w:val="24"/>
        </w:rPr>
        <w:t>00196-  ROMA</w:t>
      </w:r>
    </w:p>
    <w:p w14:paraId="2CC41E1D" w14:textId="77777777" w:rsidR="002E4245" w:rsidRPr="00A62389" w:rsidRDefault="002E4245" w:rsidP="002E4245">
      <w:pPr>
        <w:widowControl w:val="0"/>
        <w:spacing w:after="0" w:line="360" w:lineRule="auto"/>
        <w:jc w:val="both"/>
        <w:rPr>
          <w:rFonts w:ascii="Times New Roman" w:hAnsi="Times New Roman"/>
          <w:sz w:val="24"/>
          <w:szCs w:val="24"/>
        </w:rPr>
      </w:pPr>
      <w:r w:rsidRPr="00A62389">
        <w:rPr>
          <w:rFonts w:ascii="Times New Roman" w:hAnsi="Times New Roman"/>
          <w:b/>
          <w:sz w:val="24"/>
          <w:szCs w:val="24"/>
        </w:rPr>
        <w:t>OGGETTO:</w:t>
      </w:r>
      <w:r w:rsidRPr="00A62389">
        <w:rPr>
          <w:rFonts w:ascii="Times New Roman" w:hAnsi="Times New Roman"/>
          <w:sz w:val="24"/>
          <w:szCs w:val="24"/>
        </w:rPr>
        <w:t xml:space="preserve"> Codice Esigenza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Gara a procedura aperta per l'affidamento dell’appalto integrato di progettazione esecutiva e realizzazione dei lavori di ______________________________________________________________</w:t>
      </w:r>
    </w:p>
    <w:p w14:paraId="7AC40228" w14:textId="77777777" w:rsidR="002E4245" w:rsidRPr="00A62389" w:rsidRDefault="002E4245" w:rsidP="002E4245">
      <w:pPr>
        <w:widowControl w:val="0"/>
        <w:spacing w:after="0" w:line="360" w:lineRule="auto"/>
        <w:jc w:val="both"/>
        <w:rPr>
          <w:rFonts w:ascii="Times New Roman" w:hAnsi="Times New Roman"/>
          <w:sz w:val="24"/>
          <w:szCs w:val="24"/>
        </w:rPr>
      </w:pPr>
      <w:r w:rsidRPr="00A62389">
        <w:rPr>
          <w:rFonts w:ascii="Times New Roman" w:hAnsi="Times New Roman"/>
          <w:sz w:val="24"/>
          <w:szCs w:val="24"/>
        </w:rPr>
        <w:t xml:space="preserve">- Importo a base di gara Euro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(IVA e oneri INARCASSA esclusi) – CUP</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xml:space="preserve"> – </w:t>
      </w:r>
      <w:proofErr w:type="gramStart"/>
      <w:r w:rsidRPr="00A62389">
        <w:rPr>
          <w:rFonts w:ascii="Times New Roman" w:hAnsi="Times New Roman"/>
          <w:sz w:val="24"/>
          <w:szCs w:val="24"/>
        </w:rPr>
        <w:t>C.I.G.:.</w:t>
      </w:r>
      <w:proofErr w:type="gramEnd"/>
      <w:r w:rsidRPr="00A62389">
        <w:rPr>
          <w:rFonts w:ascii="Times New Roman" w:hAnsi="Times New Roman"/>
          <w:sz w:val="24"/>
          <w:szCs w:val="24"/>
        </w:rPr>
        <w:t>-</w:t>
      </w:r>
      <w:r w:rsidRPr="00A62389">
        <w:rPr>
          <w:rFonts w:ascii="Times New Roman" w:eastAsia="SimSun" w:hAnsi="Times New Roman"/>
          <w:sz w:val="24"/>
          <w:szCs w:val="24"/>
          <w:lang w:eastAsia="zh-CN"/>
        </w:rPr>
        <w:t xml:space="preserve">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p>
    <w:p w14:paraId="4CD19545" w14:textId="359A9471" w:rsidR="00731DB0" w:rsidRPr="00A62389" w:rsidRDefault="00731DB0" w:rsidP="00731DB0">
      <w:pPr>
        <w:contextualSpacing/>
        <w:jc w:val="both"/>
        <w:rPr>
          <w:rFonts w:ascii="Times New Roman" w:hAnsi="Times New Roman"/>
          <w:sz w:val="24"/>
          <w:szCs w:val="24"/>
        </w:rPr>
      </w:pPr>
    </w:p>
    <w:p w14:paraId="1F5863BE" w14:textId="7862F15B" w:rsidR="00731DB0" w:rsidRPr="00A62389" w:rsidRDefault="00731DB0" w:rsidP="00305626">
      <w:pPr>
        <w:widowControl w:val="0"/>
        <w:spacing w:line="240" w:lineRule="auto"/>
        <w:jc w:val="both"/>
        <w:rPr>
          <w:rFonts w:ascii="Times New Roman" w:hAnsi="Times New Roman"/>
          <w:sz w:val="20"/>
        </w:rPr>
      </w:pPr>
      <w:r w:rsidRPr="00A62389">
        <w:rPr>
          <w:rFonts w:ascii="Times New Roman" w:hAnsi="Times New Roman"/>
          <w:sz w:val="20"/>
        </w:rPr>
        <w:t>1.</w:t>
      </w:r>
      <w:r w:rsidRPr="00A62389">
        <w:rPr>
          <w:rFonts w:ascii="Times New Roman" w:hAnsi="Times New Roman"/>
          <w:sz w:val="20"/>
        </w:rPr>
        <w:tab/>
        <w:t>IL SOTTOSCRITTO O.E./IMPRESA  _____________________________ CON SEDE LEGALE IN _____</w:t>
      </w:r>
      <w:r w:rsidR="00305626" w:rsidRPr="00A62389">
        <w:rPr>
          <w:rFonts w:ascii="Times New Roman" w:hAnsi="Times New Roman"/>
          <w:sz w:val="20"/>
        </w:rPr>
        <w:t>______</w:t>
      </w:r>
      <w:r w:rsidRPr="00A62389">
        <w:rPr>
          <w:rFonts w:ascii="Times New Roman" w:hAnsi="Times New Roman"/>
          <w:sz w:val="20"/>
        </w:rPr>
        <w:t>______ ALLA VIA ________</w:t>
      </w:r>
      <w:r w:rsidR="00305626" w:rsidRPr="00A62389">
        <w:rPr>
          <w:rFonts w:ascii="Times New Roman" w:hAnsi="Times New Roman"/>
          <w:sz w:val="20"/>
        </w:rPr>
        <w:t>_________</w:t>
      </w:r>
      <w:r w:rsidRPr="00A62389">
        <w:rPr>
          <w:rFonts w:ascii="Times New Roman" w:hAnsi="Times New Roman"/>
          <w:sz w:val="20"/>
        </w:rPr>
        <w:t>______ N._______</w:t>
      </w:r>
      <w:r w:rsidR="00305626" w:rsidRPr="00A62389">
        <w:rPr>
          <w:rFonts w:ascii="Times New Roman" w:hAnsi="Times New Roman"/>
          <w:sz w:val="20"/>
        </w:rPr>
        <w:t xml:space="preserve">_ </w:t>
      </w:r>
      <w:r w:rsidRPr="00A62389">
        <w:rPr>
          <w:rFonts w:ascii="Times New Roman" w:hAnsi="Times New Roman"/>
          <w:sz w:val="20"/>
        </w:rPr>
        <w:t>E SEDE OPERATIVA _______</w:t>
      </w:r>
      <w:r w:rsidR="00305626" w:rsidRPr="00A62389">
        <w:rPr>
          <w:rFonts w:ascii="Times New Roman" w:hAnsi="Times New Roman"/>
          <w:sz w:val="20"/>
        </w:rPr>
        <w:t>__</w:t>
      </w:r>
      <w:r w:rsidRPr="00A62389">
        <w:rPr>
          <w:rFonts w:ascii="Times New Roman" w:hAnsi="Times New Roman"/>
          <w:sz w:val="20"/>
        </w:rPr>
        <w:t>________CODICE FISCALE______</w:t>
      </w:r>
      <w:r w:rsidR="00305626" w:rsidRPr="00A62389">
        <w:rPr>
          <w:rFonts w:ascii="Times New Roman" w:hAnsi="Times New Roman"/>
          <w:sz w:val="20"/>
        </w:rPr>
        <w:t>__</w:t>
      </w:r>
      <w:r w:rsidRPr="00A62389">
        <w:rPr>
          <w:rFonts w:ascii="Times New Roman" w:hAnsi="Times New Roman"/>
          <w:sz w:val="20"/>
        </w:rPr>
        <w:t>_______ , PARTITA IVA _____</w:t>
      </w:r>
      <w:r w:rsidR="00305626" w:rsidRPr="00A62389">
        <w:rPr>
          <w:rFonts w:ascii="Times New Roman" w:hAnsi="Times New Roman"/>
          <w:sz w:val="20"/>
        </w:rPr>
        <w:t>____</w:t>
      </w:r>
      <w:r w:rsidRPr="00A62389">
        <w:rPr>
          <w:rFonts w:ascii="Times New Roman" w:hAnsi="Times New Roman"/>
          <w:sz w:val="20"/>
        </w:rPr>
        <w:t>______ ISCRITTA ALLA C.C.I.A.A. DI _</w:t>
      </w:r>
      <w:r w:rsidR="00305626" w:rsidRPr="00A62389">
        <w:rPr>
          <w:rFonts w:ascii="Times New Roman" w:hAnsi="Times New Roman"/>
          <w:sz w:val="20"/>
        </w:rPr>
        <w:t>___________ AL N._________, TEL.___</w:t>
      </w:r>
      <w:r w:rsidRPr="00A62389">
        <w:rPr>
          <w:rFonts w:ascii="Times New Roman" w:hAnsi="Times New Roman"/>
          <w:sz w:val="20"/>
        </w:rPr>
        <w:t>_______, FAX_____________,PEC ________, RAPPRESENTATA DA __</w:t>
      </w:r>
      <w:r w:rsidR="00305626" w:rsidRPr="00A62389">
        <w:rPr>
          <w:rFonts w:ascii="Times New Roman" w:hAnsi="Times New Roman"/>
          <w:sz w:val="20"/>
        </w:rPr>
        <w:t>____</w:t>
      </w:r>
      <w:r w:rsidRPr="00A62389">
        <w:rPr>
          <w:rFonts w:ascii="Times New Roman" w:hAnsi="Times New Roman"/>
          <w:sz w:val="20"/>
        </w:rPr>
        <w:t>_______________(CARICA SOCIALE) E LEGALE RAPPRESENTANTE _________</w:t>
      </w:r>
      <w:r w:rsidR="00305626" w:rsidRPr="00A62389">
        <w:rPr>
          <w:rFonts w:ascii="Times New Roman" w:hAnsi="Times New Roman"/>
          <w:sz w:val="20"/>
        </w:rPr>
        <w:t>____</w:t>
      </w:r>
      <w:r w:rsidRPr="00A62389">
        <w:rPr>
          <w:rFonts w:ascii="Times New Roman" w:hAnsi="Times New Roman"/>
          <w:sz w:val="20"/>
        </w:rPr>
        <w:t>_______ NATO/A  _____________IL __________ E RESIDENTE IN __</w:t>
      </w:r>
      <w:r w:rsidR="00305626" w:rsidRPr="00A62389">
        <w:rPr>
          <w:rFonts w:ascii="Times New Roman" w:hAnsi="Times New Roman"/>
          <w:sz w:val="20"/>
        </w:rPr>
        <w:t>___________</w:t>
      </w:r>
      <w:r w:rsidRPr="00A62389">
        <w:rPr>
          <w:rFonts w:ascii="Times New Roman" w:hAnsi="Times New Roman"/>
          <w:sz w:val="20"/>
        </w:rPr>
        <w:t>_____ ALLA VIA _______</w:t>
      </w:r>
      <w:r w:rsidR="00305626" w:rsidRPr="00A62389">
        <w:rPr>
          <w:rFonts w:ascii="Times New Roman" w:hAnsi="Times New Roman"/>
          <w:sz w:val="20"/>
        </w:rPr>
        <w:t>______________________________</w:t>
      </w:r>
      <w:r w:rsidRPr="00A62389">
        <w:rPr>
          <w:rFonts w:ascii="Times New Roman" w:hAnsi="Times New Roman"/>
          <w:sz w:val="20"/>
        </w:rPr>
        <w:t>_____ N., _____ C.F. ____________in qualità di MANDATARIO;</w:t>
      </w:r>
    </w:p>
    <w:p w14:paraId="3D642342" w14:textId="77777777" w:rsidR="000864C6" w:rsidRPr="00A62389" w:rsidRDefault="000864C6" w:rsidP="0050569F">
      <w:pPr>
        <w:contextualSpacing/>
        <w:jc w:val="center"/>
        <w:rPr>
          <w:rFonts w:ascii="Times New Roman" w:hAnsi="Times New Roman"/>
          <w:sz w:val="24"/>
          <w:szCs w:val="24"/>
        </w:rPr>
      </w:pPr>
      <w:r w:rsidRPr="00A62389">
        <w:rPr>
          <w:rFonts w:ascii="Times New Roman" w:hAnsi="Times New Roman"/>
          <w:sz w:val="24"/>
          <w:szCs w:val="24"/>
        </w:rPr>
        <w:t>DICHIARA</w:t>
      </w:r>
    </w:p>
    <w:p w14:paraId="518F4398" w14:textId="789C3537" w:rsidR="006766CA" w:rsidRPr="00A62389" w:rsidRDefault="006766CA" w:rsidP="000864C6">
      <w:pPr>
        <w:contextualSpacing/>
        <w:jc w:val="both"/>
        <w:rPr>
          <w:rFonts w:ascii="Times New Roman" w:hAnsi="Times New Roman"/>
          <w:sz w:val="24"/>
          <w:szCs w:val="24"/>
        </w:rPr>
      </w:pPr>
      <w:r w:rsidRPr="00A62389">
        <w:rPr>
          <w:rFonts w:ascii="Times New Roman" w:hAnsi="Times New Roman"/>
          <w:sz w:val="24"/>
          <w:szCs w:val="24"/>
        </w:rPr>
        <w:t>ai sensi degli art. 46 e 47 D.P.R. 445/2000,</w:t>
      </w:r>
      <w:r w:rsidR="000864C6" w:rsidRPr="00A62389">
        <w:rPr>
          <w:rFonts w:ascii="Times New Roman" w:hAnsi="Times New Roman"/>
          <w:sz w:val="24"/>
          <w:szCs w:val="24"/>
        </w:rPr>
        <w:t xml:space="preserve"> </w:t>
      </w:r>
      <w:r w:rsidRPr="00A62389">
        <w:rPr>
          <w:rFonts w:ascii="Times New Roman" w:hAnsi="Times New Roman"/>
          <w:sz w:val="24"/>
          <w:szCs w:val="24"/>
        </w:rPr>
        <w:t xml:space="preserve">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 </w:t>
      </w:r>
    </w:p>
    <w:p w14:paraId="40DA44E0" w14:textId="77777777" w:rsidR="00740E1B" w:rsidRPr="00A62389" w:rsidRDefault="00740E1B" w:rsidP="00D304C2">
      <w:pPr>
        <w:pStyle w:val="Paragrafoelenco"/>
        <w:widowControl w:val="0"/>
        <w:numPr>
          <w:ilvl w:val="0"/>
          <w:numId w:val="94"/>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non incorrere nelle cause di esclusione di cui all’art. 80, comma 5, </w:t>
      </w:r>
      <w:proofErr w:type="spellStart"/>
      <w:r w:rsidRPr="00A62389">
        <w:rPr>
          <w:sz w:val="24"/>
          <w:szCs w:val="24"/>
        </w:rPr>
        <w:t>lett</w:t>
      </w:r>
      <w:proofErr w:type="spellEnd"/>
      <w:r w:rsidRPr="00A62389">
        <w:rPr>
          <w:sz w:val="24"/>
          <w:szCs w:val="24"/>
        </w:rPr>
        <w:t xml:space="preserve">. f) bis e f – ter del Codice Dall’art. 80, comma2, del Codice, dall’art. 80, comma 5, </w:t>
      </w:r>
      <w:proofErr w:type="spellStart"/>
      <w:r w:rsidRPr="00A62389">
        <w:rPr>
          <w:sz w:val="24"/>
          <w:szCs w:val="24"/>
        </w:rPr>
        <w:t>lett</w:t>
      </w:r>
      <w:proofErr w:type="spellEnd"/>
      <w:r w:rsidRPr="00A62389">
        <w:rPr>
          <w:sz w:val="24"/>
          <w:szCs w:val="24"/>
        </w:rPr>
        <w:t xml:space="preserve">. f)g) h) i) l)m) del Codice e dall’art. 53, comma 16 ter, del </w:t>
      </w:r>
      <w:proofErr w:type="spellStart"/>
      <w:r w:rsidRPr="00A62389">
        <w:rPr>
          <w:sz w:val="24"/>
          <w:szCs w:val="24"/>
        </w:rPr>
        <w:t>D.Lgs.</w:t>
      </w:r>
      <w:proofErr w:type="spellEnd"/>
      <w:r w:rsidRPr="00A62389">
        <w:rPr>
          <w:sz w:val="24"/>
          <w:szCs w:val="24"/>
        </w:rPr>
        <w:t xml:space="preserve"> 165/2001 e </w:t>
      </w:r>
      <w:proofErr w:type="spellStart"/>
      <w:r w:rsidRPr="00A62389">
        <w:rPr>
          <w:sz w:val="24"/>
          <w:szCs w:val="24"/>
        </w:rPr>
        <w:t>smi</w:t>
      </w:r>
      <w:proofErr w:type="spellEnd"/>
      <w:r w:rsidRPr="00A62389">
        <w:rPr>
          <w:sz w:val="24"/>
          <w:szCs w:val="24"/>
        </w:rPr>
        <w:t>;</w:t>
      </w:r>
    </w:p>
    <w:p w14:paraId="10912297" w14:textId="77777777" w:rsidR="00740E1B" w:rsidRPr="00A62389" w:rsidRDefault="00740E1B" w:rsidP="00D304C2">
      <w:pPr>
        <w:pStyle w:val="Paragrafoelenco"/>
        <w:widowControl w:val="0"/>
        <w:numPr>
          <w:ilvl w:val="0"/>
          <w:numId w:val="94"/>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conoscere ed incondizionatamente accettare il bando di gara ed il relativo disciplinare tecnico con riferimento a tutte le clausole, dati e prescrizioni del capitolato ad esso allegato e completo di elaborati progettuali, computo metrico, stima oneri del servizio;</w:t>
      </w:r>
    </w:p>
    <w:p w14:paraId="2AE8ACD6" w14:textId="77777777" w:rsidR="00740E1B" w:rsidRPr="00A62389" w:rsidRDefault="00740E1B" w:rsidP="00D304C2">
      <w:pPr>
        <w:pStyle w:val="Paragrafoelenco"/>
        <w:widowControl w:val="0"/>
        <w:numPr>
          <w:ilvl w:val="0"/>
          <w:numId w:val="94"/>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accettare, senza condizione o riserva alcuna, tutte le norme e disposizioni contenute nel bando di gara, nel disciplinare di gara, nello schema di contratto e nel disciplinare tecnico prestazionale compresa quella del divieto di subappalto delle prestazioni affidate;</w:t>
      </w:r>
    </w:p>
    <w:p w14:paraId="3B3B4723" w14:textId="77777777" w:rsidR="00740E1B" w:rsidRPr="00A62389" w:rsidRDefault="00740E1B" w:rsidP="00D304C2">
      <w:pPr>
        <w:pStyle w:val="Paragrafoelenco"/>
        <w:widowControl w:val="0"/>
        <w:numPr>
          <w:ilvl w:val="0"/>
          <w:numId w:val="94"/>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ritenere remunerativa l’offerta economica presentata giacché per la sua formulazione ha preso atto e tenuto conto:</w:t>
      </w:r>
    </w:p>
    <w:p w14:paraId="6C24E8CC" w14:textId="77777777" w:rsidR="00740E1B" w:rsidRPr="00A62389" w:rsidRDefault="00740E1B" w:rsidP="00740E1B">
      <w:pPr>
        <w:widowControl w:val="0"/>
        <w:spacing w:after="60" w:line="240" w:lineRule="auto"/>
        <w:contextualSpacing/>
        <w:rPr>
          <w:rFonts w:ascii="Times New Roman" w:hAnsi="Times New Roman"/>
          <w:sz w:val="24"/>
          <w:szCs w:val="24"/>
          <w:lang w:eastAsia="it-IT"/>
        </w:rPr>
      </w:pPr>
      <w:r w:rsidRPr="00A62389">
        <w:rPr>
          <w:rFonts w:ascii="Times New Roman" w:hAnsi="Times New Roman"/>
          <w:sz w:val="24"/>
          <w:szCs w:val="24"/>
          <w:lang w:eastAsia="it-IT"/>
        </w:rPr>
        <w:t>a) delle condizioni contrattuali e degli oneri relativi alle disposizioni in materia di sicurezza, di assicurazione, di condizioni di lavoro e di previdenza ed assistenza in vigore nel luogo dove devono essere svolti i servizi/lavori;</w:t>
      </w:r>
    </w:p>
    <w:p w14:paraId="5F03C734" w14:textId="77777777" w:rsidR="00740E1B" w:rsidRPr="00A62389" w:rsidRDefault="00740E1B" w:rsidP="00740E1B">
      <w:pPr>
        <w:widowControl w:val="0"/>
        <w:spacing w:after="60" w:line="240" w:lineRule="auto"/>
        <w:contextualSpacing/>
        <w:rPr>
          <w:rFonts w:ascii="Times New Roman" w:hAnsi="Times New Roman"/>
          <w:sz w:val="24"/>
          <w:szCs w:val="24"/>
          <w:lang w:eastAsia="it-IT"/>
        </w:rPr>
      </w:pPr>
      <w:r w:rsidRPr="00A62389">
        <w:rPr>
          <w:rFonts w:ascii="Times New Roman" w:hAnsi="Times New Roman"/>
          <w:sz w:val="24"/>
          <w:szCs w:val="24"/>
          <w:lang w:eastAsia="it-IT"/>
        </w:rPr>
        <w:t>b) di tutte le circostanze generali, particolari e locali, nessuna esclusa e eccettuata che possono aver influito o influire sia sulla prestazione dei servizi, sia sulla determinazione della propria offerta.</w:t>
      </w:r>
    </w:p>
    <w:p w14:paraId="2EFE01B7"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definita ai fini dello svolgimento del servizio;</w:t>
      </w:r>
    </w:p>
    <w:p w14:paraId="61948B91" w14:textId="77777777" w:rsidR="00740E1B" w:rsidRPr="00A62389" w:rsidRDefault="00740E1B" w:rsidP="00D304C2">
      <w:pPr>
        <w:pStyle w:val="Paragrafoelenco"/>
        <w:numPr>
          <w:ilvl w:val="0"/>
          <w:numId w:val="95"/>
        </w:numPr>
        <w:ind w:left="0" w:firstLine="0"/>
        <w:jc w:val="both"/>
        <w:rPr>
          <w:sz w:val="24"/>
          <w:szCs w:val="24"/>
          <w:lang w:bidi="en-US"/>
        </w:rPr>
      </w:pPr>
      <w:proofErr w:type="gramStart"/>
      <w:r w:rsidRPr="00A62389">
        <w:rPr>
          <w:sz w:val="24"/>
          <w:szCs w:val="24"/>
          <w:lang w:bidi="en-US"/>
        </w:rPr>
        <w:t>di</w:t>
      </w:r>
      <w:proofErr w:type="gramEnd"/>
      <w:r w:rsidRPr="00A62389">
        <w:rPr>
          <w:sz w:val="24"/>
          <w:szCs w:val="24"/>
          <w:lang w:bidi="en-US"/>
        </w:rPr>
        <w:t xml:space="preserve"> aver effettuato il sopralluogo previsto dal bando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dei lavori; </w:t>
      </w:r>
    </w:p>
    <w:p w14:paraId="1ABB1B76" w14:textId="77777777" w:rsidR="00740E1B" w:rsidRPr="00A62389" w:rsidRDefault="00740E1B" w:rsidP="00D304C2">
      <w:pPr>
        <w:pStyle w:val="Paragrafoelenco"/>
        <w:numPr>
          <w:ilvl w:val="0"/>
          <w:numId w:val="95"/>
        </w:numPr>
        <w:ind w:left="0" w:firstLine="0"/>
        <w:jc w:val="both"/>
        <w:rPr>
          <w:sz w:val="24"/>
          <w:szCs w:val="24"/>
          <w:lang w:bidi="en-US"/>
        </w:rPr>
      </w:pPr>
      <w:proofErr w:type="gramStart"/>
      <w:r w:rsidRPr="00A62389">
        <w:rPr>
          <w:sz w:val="24"/>
          <w:szCs w:val="24"/>
          <w:lang w:bidi="en-US"/>
        </w:rPr>
        <w:t>di</w:t>
      </w:r>
      <w:proofErr w:type="gramEnd"/>
      <w:r w:rsidRPr="00A62389">
        <w:rPr>
          <w:sz w:val="24"/>
          <w:szCs w:val="24"/>
          <w:lang w:bidi="en-US"/>
        </w:rPr>
        <w:t xml:space="preserve"> essersi reso conto delle caratteristiche geotecniche dei terreni interessati alle costruzioni, in relazione alle indagini geognostiche effettuate dall’Amministrazione e di quelle eventuali integrative che la sottoscritta ha ritenuto opportuno eseguire per proprio conto prima dell’offerta. Quanto sopra ai fini di una perfetta scelta del sistema fondale e di una responsabile valutazione della sua incidenza sul prezzo offerto (può essere omessa per opere non ricadenti nella Legge 5 </w:t>
      </w:r>
      <w:proofErr w:type="spellStart"/>
      <w:r w:rsidRPr="00A62389">
        <w:rPr>
          <w:sz w:val="24"/>
          <w:szCs w:val="24"/>
          <w:lang w:bidi="en-US"/>
        </w:rPr>
        <w:t>nov</w:t>
      </w:r>
      <w:proofErr w:type="spellEnd"/>
      <w:r w:rsidRPr="00A62389">
        <w:rPr>
          <w:sz w:val="24"/>
          <w:szCs w:val="24"/>
          <w:lang w:bidi="en-US"/>
        </w:rPr>
        <w:t>. 1971 n. 1086);</w:t>
      </w:r>
    </w:p>
    <w:p w14:paraId="171932EB" w14:textId="77777777" w:rsidR="00740E1B" w:rsidRPr="00A62389" w:rsidRDefault="00740E1B" w:rsidP="00D304C2">
      <w:pPr>
        <w:pStyle w:val="Paragrafoelenco"/>
        <w:numPr>
          <w:ilvl w:val="0"/>
          <w:numId w:val="95"/>
        </w:numPr>
        <w:ind w:left="0" w:firstLine="0"/>
        <w:jc w:val="both"/>
        <w:rPr>
          <w:sz w:val="24"/>
          <w:szCs w:val="24"/>
          <w:lang w:bidi="en-US"/>
        </w:rPr>
      </w:pPr>
      <w:proofErr w:type="gramStart"/>
      <w:r w:rsidRPr="00A62389">
        <w:rPr>
          <w:sz w:val="24"/>
          <w:szCs w:val="24"/>
          <w:lang w:bidi="en-US"/>
        </w:rPr>
        <w:t>di</w:t>
      </w:r>
      <w:proofErr w:type="gramEnd"/>
      <w:r w:rsidRPr="00A62389">
        <w:rPr>
          <w:sz w:val="24"/>
          <w:szCs w:val="24"/>
          <w:lang w:bidi="en-US"/>
        </w:rPr>
        <w:t xml:space="preserve"> disporre e comunque avere la possibilità di procurarsi tutti i mezzi d’opera, la manodopera ed i materiali necessari all’esecuzione dei lavori, così come previsti nel capitolato d’appalto;</w:t>
      </w:r>
    </w:p>
    <w:p w14:paraId="3CC32BED" w14:textId="77777777" w:rsidR="00740E1B" w:rsidRPr="00A62389" w:rsidRDefault="00740E1B" w:rsidP="00D304C2">
      <w:pPr>
        <w:pStyle w:val="Paragrafoelenco"/>
        <w:numPr>
          <w:ilvl w:val="0"/>
          <w:numId w:val="95"/>
        </w:numPr>
        <w:ind w:left="0" w:firstLine="0"/>
        <w:jc w:val="both"/>
        <w:rPr>
          <w:sz w:val="24"/>
          <w:szCs w:val="24"/>
          <w:lang w:bidi="en-US"/>
        </w:rPr>
      </w:pPr>
      <w:proofErr w:type="gramStart"/>
      <w:r w:rsidRPr="00A62389">
        <w:rPr>
          <w:sz w:val="24"/>
          <w:szCs w:val="24"/>
          <w:lang w:bidi="en-US"/>
        </w:rPr>
        <w:t>che</w:t>
      </w:r>
      <w:proofErr w:type="gramEnd"/>
      <w:r w:rsidRPr="00A62389">
        <w:rPr>
          <w:sz w:val="24"/>
          <w:szCs w:val="24"/>
          <w:lang w:bidi="en-US"/>
        </w:rPr>
        <w:t xml:space="preserve"> l’offerta presentata dalla sottoscritta tiene conto degli oneri previsti per i piani di sicurezza; delle condizioni previste dal CCNL di categoria e dalle disposizioni legislative e regolamentari vigenti in materia contributiva, nonché degli obblighi connessi alle disposizioni in materia di sicurezza e protezione dei lavoratori di cui al D. </w:t>
      </w:r>
      <w:proofErr w:type="spellStart"/>
      <w:r w:rsidRPr="00A62389">
        <w:rPr>
          <w:sz w:val="24"/>
          <w:szCs w:val="24"/>
          <w:lang w:bidi="en-US"/>
        </w:rPr>
        <w:t>Lgs</w:t>
      </w:r>
      <w:proofErr w:type="spellEnd"/>
      <w:r w:rsidRPr="00A62389">
        <w:rPr>
          <w:sz w:val="24"/>
          <w:szCs w:val="24"/>
          <w:lang w:bidi="en-US"/>
        </w:rPr>
        <w:t>. 81/2008;</w:t>
      </w:r>
    </w:p>
    <w:p w14:paraId="2678F2AC" w14:textId="77777777" w:rsidR="00740E1B" w:rsidRPr="00A62389" w:rsidRDefault="00740E1B" w:rsidP="00D304C2">
      <w:pPr>
        <w:pStyle w:val="Paragrafoelenco"/>
        <w:numPr>
          <w:ilvl w:val="0"/>
          <w:numId w:val="95"/>
        </w:numPr>
        <w:ind w:left="0" w:firstLine="0"/>
        <w:jc w:val="both"/>
        <w:rPr>
          <w:sz w:val="24"/>
          <w:szCs w:val="24"/>
          <w:lang w:bidi="en-US"/>
        </w:rPr>
      </w:pPr>
      <w:proofErr w:type="gramStart"/>
      <w:r w:rsidRPr="00A62389">
        <w:rPr>
          <w:sz w:val="24"/>
          <w:szCs w:val="24"/>
          <w:lang w:bidi="en-US"/>
        </w:rPr>
        <w:t>di</w:t>
      </w:r>
      <w:proofErr w:type="gramEnd"/>
      <w:r w:rsidRPr="00A62389">
        <w:rPr>
          <w:sz w:val="24"/>
          <w:szCs w:val="24"/>
          <w:lang w:bidi="en-US"/>
        </w:rPr>
        <w:t xml:space="preserve"> presentare, qualora risulti aggiudicatario dell’incarico, la polizza prevista dall’art. 103, comma 7 del Codice, alla comunicazione di approvazione del progetto emessa dal Responsabile del Procedimento essendo, peraltro, a conoscenza che la mancata presentazione dell’impegno di cui al punto 11 del disciplinare di gara comporterà la decadenza dall’aggiudicazione e che la mancata presentazione della polizza esonera l’Amministrazione dal pagamento del saldo dell’importo della prestazione;</w:t>
      </w:r>
    </w:p>
    <w:p w14:paraId="09028695" w14:textId="77777777" w:rsidR="00740E1B" w:rsidRPr="00A62389" w:rsidRDefault="00740E1B" w:rsidP="00D304C2">
      <w:pPr>
        <w:pStyle w:val="Paragrafoelenco"/>
        <w:numPr>
          <w:ilvl w:val="0"/>
          <w:numId w:val="95"/>
        </w:numPr>
        <w:ind w:left="0" w:firstLine="0"/>
        <w:jc w:val="both"/>
        <w:rPr>
          <w:sz w:val="24"/>
          <w:szCs w:val="24"/>
          <w:lang w:bidi="en-US"/>
        </w:rPr>
      </w:pPr>
      <w:proofErr w:type="gramStart"/>
      <w:r w:rsidRPr="00A62389">
        <w:rPr>
          <w:sz w:val="24"/>
          <w:szCs w:val="24"/>
          <w:lang w:bidi="en-US"/>
        </w:rPr>
        <w:t>di</w:t>
      </w:r>
      <w:proofErr w:type="gramEnd"/>
      <w:r w:rsidRPr="00A62389">
        <w:rPr>
          <w:sz w:val="24"/>
          <w:szCs w:val="24"/>
          <w:lang w:bidi="en-US"/>
        </w:rPr>
        <w:t xml:space="preserve"> impegnarsi a presentare, su richiesta della stazione appaltante, e comunque in caso di aggiudicazione, l’originale della ricevuta del versamento della contribuzione a favore dell’ANAC, qualora presentata in copia in sede di gara;</w:t>
      </w:r>
    </w:p>
    <w:p w14:paraId="40F1AA4A" w14:textId="77777777" w:rsidR="00740E1B" w:rsidRPr="00A62389" w:rsidRDefault="00740E1B" w:rsidP="00D304C2">
      <w:pPr>
        <w:pStyle w:val="Paragrafoelenco"/>
        <w:numPr>
          <w:ilvl w:val="0"/>
          <w:numId w:val="95"/>
        </w:numPr>
        <w:ind w:left="0" w:firstLine="0"/>
        <w:jc w:val="both"/>
        <w:rPr>
          <w:sz w:val="24"/>
          <w:szCs w:val="24"/>
          <w:lang w:bidi="en-US"/>
        </w:rPr>
      </w:pPr>
      <w:proofErr w:type="gramStart"/>
      <w:r w:rsidRPr="00A62389">
        <w:rPr>
          <w:sz w:val="24"/>
          <w:szCs w:val="24"/>
          <w:lang w:bidi="en-US"/>
        </w:rPr>
        <w:t>di</w:t>
      </w:r>
      <w:proofErr w:type="gramEnd"/>
      <w:r w:rsidRPr="00A62389">
        <w:rPr>
          <w:sz w:val="24"/>
          <w:szCs w:val="24"/>
          <w:lang w:bidi="en-US"/>
        </w:rPr>
        <w:t xml:space="preserve"> impegnarsi ad espletare tutti i necessari incontri e sopralluoghi presso il sito di intervento, o di altra località fissata dal Committente</w:t>
      </w:r>
    </w:p>
    <w:p w14:paraId="121EC083" w14:textId="77777777" w:rsidR="00740E1B" w:rsidRPr="00A62389" w:rsidRDefault="00740E1B" w:rsidP="00D304C2">
      <w:pPr>
        <w:pStyle w:val="Paragrafoelenco"/>
        <w:numPr>
          <w:ilvl w:val="0"/>
          <w:numId w:val="95"/>
        </w:numPr>
        <w:ind w:left="0" w:firstLine="0"/>
        <w:jc w:val="both"/>
        <w:rPr>
          <w:sz w:val="24"/>
          <w:szCs w:val="24"/>
          <w:lang w:bidi="en-US"/>
        </w:rPr>
      </w:pPr>
      <w:r w:rsidRPr="00A62389">
        <w:rPr>
          <w:sz w:val="24"/>
          <w:szCs w:val="24"/>
          <w:lang w:bidi="en-US"/>
        </w:rPr>
        <w:t xml:space="preserve">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14" w:history="1">
        <w:r w:rsidRPr="00A62389">
          <w:rPr>
            <w:rStyle w:val="Collegamentoipertestuale"/>
            <w:bCs/>
            <w:color w:val="auto"/>
            <w:sz w:val="24"/>
            <w:szCs w:val="24"/>
            <w:lang w:bidi="en-US"/>
          </w:rPr>
          <w:t>http://www.difesa.it/SGD-DNA/Staff/DT/GENIODIFE/Bandi</w:t>
        </w:r>
      </w:hyperlink>
      <w:r w:rsidRPr="00A62389">
        <w:rPr>
          <w:sz w:val="24"/>
          <w:szCs w:val="24"/>
          <w:lang w:bidi="en-US"/>
        </w:rPr>
        <w:t xml:space="preserve"> nella specifica pagina dedicata alla pubblicazione del bando di gara in oggetto, e che tali precisazioni andranno ad integrare a tutti gli effetti la </w:t>
      </w:r>
      <w:proofErr w:type="spellStart"/>
      <w:r w:rsidRPr="00A62389">
        <w:rPr>
          <w:sz w:val="24"/>
          <w:szCs w:val="24"/>
          <w:lang w:bidi="en-US"/>
        </w:rPr>
        <w:t>lex</w:t>
      </w:r>
      <w:proofErr w:type="spellEnd"/>
      <w:r w:rsidRPr="00A62389">
        <w:rPr>
          <w:sz w:val="24"/>
          <w:szCs w:val="24"/>
          <w:lang w:bidi="en-US"/>
        </w:rPr>
        <w:t xml:space="preserve"> di gara;</w:t>
      </w:r>
    </w:p>
    <w:p w14:paraId="40CC1D15" w14:textId="77777777" w:rsidR="00740E1B" w:rsidRPr="00A62389" w:rsidRDefault="00740E1B" w:rsidP="00D304C2">
      <w:pPr>
        <w:pStyle w:val="Paragrafoelenco"/>
        <w:numPr>
          <w:ilvl w:val="0"/>
          <w:numId w:val="95"/>
        </w:numPr>
        <w:ind w:left="0" w:firstLine="0"/>
        <w:jc w:val="both"/>
        <w:rPr>
          <w:sz w:val="24"/>
          <w:szCs w:val="24"/>
          <w:lang w:bidi="en-US"/>
        </w:rPr>
      </w:pPr>
      <w:proofErr w:type="gramStart"/>
      <w:r w:rsidRPr="00A62389">
        <w:rPr>
          <w:sz w:val="24"/>
          <w:szCs w:val="24"/>
          <w:lang w:bidi="en-US"/>
        </w:rPr>
        <w:t>dichiara</w:t>
      </w:r>
      <w:proofErr w:type="gramEnd"/>
      <w:r w:rsidRPr="00A62389">
        <w:rPr>
          <w:sz w:val="24"/>
          <w:szCs w:val="24"/>
          <w:lang w:bidi="en-US"/>
        </w:rPr>
        <w:t xml:space="preserve"> 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71849102" w14:textId="77777777" w:rsidR="00740E1B" w:rsidRPr="00A62389" w:rsidRDefault="00740E1B" w:rsidP="00D304C2">
      <w:pPr>
        <w:pStyle w:val="Paragrafoelenco"/>
        <w:numPr>
          <w:ilvl w:val="0"/>
          <w:numId w:val="95"/>
        </w:numPr>
        <w:ind w:left="0" w:firstLine="0"/>
        <w:jc w:val="both"/>
        <w:rPr>
          <w:sz w:val="24"/>
          <w:szCs w:val="24"/>
          <w:lang w:bidi="en-US"/>
        </w:rPr>
      </w:pPr>
      <w:proofErr w:type="gramStart"/>
      <w:r w:rsidRPr="00A62389">
        <w:rPr>
          <w:sz w:val="24"/>
          <w:szCs w:val="24"/>
          <w:lang w:bidi="en-US"/>
        </w:rPr>
        <w:t>dichiara</w:t>
      </w:r>
      <w:proofErr w:type="gramEnd"/>
      <w:r w:rsidRPr="00A62389">
        <w:rPr>
          <w:sz w:val="24"/>
          <w:szCs w:val="24"/>
          <w:lang w:bidi="en-US"/>
        </w:rPr>
        <w:t xml:space="preserve"> di essere a conoscenza del D.P.R. 16 aprile 2013, n.62, e del Regolamento recante Codice di Comportamento dei dipendenti pubblici, del Codice di Comportamento dei dipendenti del Ministero della Difesa, approvato il 29 gennaio 2014;</w:t>
      </w:r>
    </w:p>
    <w:p w14:paraId="05BBE687" w14:textId="77777777" w:rsidR="00740E1B" w:rsidRPr="00A62389" w:rsidRDefault="00740E1B" w:rsidP="00D304C2">
      <w:pPr>
        <w:pStyle w:val="Paragrafoelenco"/>
        <w:numPr>
          <w:ilvl w:val="0"/>
          <w:numId w:val="95"/>
        </w:numPr>
        <w:ind w:left="0" w:firstLine="0"/>
        <w:jc w:val="both"/>
        <w:rPr>
          <w:sz w:val="24"/>
          <w:szCs w:val="24"/>
          <w:lang w:bidi="en-US"/>
        </w:rPr>
      </w:pPr>
      <w:proofErr w:type="gramStart"/>
      <w:r w:rsidRPr="00A62389">
        <w:rPr>
          <w:sz w:val="24"/>
          <w:szCs w:val="24"/>
          <w:lang w:bidi="en-US"/>
        </w:rPr>
        <w:t>di</w:t>
      </w:r>
      <w:proofErr w:type="gramEnd"/>
      <w:r w:rsidRPr="00A62389">
        <w:rPr>
          <w:sz w:val="24"/>
          <w:szCs w:val="24"/>
          <w:lang w:bidi="en-US"/>
        </w:rPr>
        <w:t xml:space="preserve"> impegnarsi, in caso di aggiudicazione, a stipulare il contratto entro il termine stabilito dall’Ente appaltante nel bando di gara, essendo, peraltro, a conoscenza che la mancata presentazione dell’impegno di cui al punto 6 del disciplinare di gara comporterà </w:t>
      </w:r>
      <w:r w:rsidRPr="00A62389">
        <w:rPr>
          <w:b/>
          <w:sz w:val="24"/>
          <w:szCs w:val="24"/>
          <w:lang w:bidi="en-US"/>
        </w:rPr>
        <w:t xml:space="preserve">la decadenza dall’aggiudicazione </w:t>
      </w:r>
      <w:r w:rsidRPr="00A62389">
        <w:rPr>
          <w:sz w:val="24"/>
          <w:szCs w:val="24"/>
          <w:lang w:bidi="en-US"/>
        </w:rPr>
        <w:t>e che la mancata presentazione della polizza esonera l’Amministrazione dal pagamento del saldo dell’importo dell’appalto;</w:t>
      </w:r>
    </w:p>
    <w:p w14:paraId="148772A2"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aver effettuato uno studio approfondito del disciplinare tecnico prestazionale, dello schema di contratto, della parcella professionale a base di gara e di ritenerli adeguati e di ritenere altresì realizzabile la prestazione per il prezzo corrispondente all’offerta economica presentata; </w:t>
      </w:r>
    </w:p>
    <w:p w14:paraId="2B455D10"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aver tenuto conto, nel formulare la propria offerta economica, di eventuali maggiorazioni per lievitazione dei prezzi che dovessero intervenire durante l’esecuzione del servizio, rinunciando fin d’ora a qualsiasi azione o eccezione in merito;</w:t>
      </w:r>
    </w:p>
    <w:p w14:paraId="1F0FE8BC"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14:paraId="4060376F"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conoscere ed accettare che l’Ente Appaltante, nel caso di ricorso a professionisti diversi da quelli indicati in sede di gara da parte del concorrente aggiudicatario, procederà alla risoluzione del contratto;</w:t>
      </w:r>
    </w:p>
    <w:p w14:paraId="463B6D93"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apportare agli elaborati le modifiche richieste dagli organi tecnici dell’Amministrazione Difesa preposti all’approvazione del progetto e notificate all’assuntore dell’incarico di progettazione per iscritto esclusivamente dal Responsabile del Procedimento designato dall’Amm.ne appaltante;</w:t>
      </w:r>
    </w:p>
    <w:p w14:paraId="70E7687B"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apportare agli elaborati in fase di redazione ogni modifica derivante da variazioni della normativa tecnica che dovessero intervenire prima della ultimazione dell’incarico e sua approvazione senza diritto a compensi aggiuntivi;</w:t>
      </w:r>
    </w:p>
    <w:p w14:paraId="78A02CD8"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impegnarsi ad avere, nel corso dell’espletamento dell’incarico, continui contatti con il Responsabile del Procedimento ed il Direttore dell’esecuzione e del Direttore Lavori designato dall’Amm.ne;</w:t>
      </w:r>
    </w:p>
    <w:p w14:paraId="33E5458B"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impegnarsi ad eseguire quanto previsto dal disciplinare tecnico prestazionale senza diritto a compensi aggiuntivi;</w:t>
      </w:r>
    </w:p>
    <w:p w14:paraId="7DA9AEB3"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impegnarsi ad adottare tutte le norme in vigore relative alla tutela della sicurezza;</w:t>
      </w:r>
    </w:p>
    <w:p w14:paraId="719FF49F"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impegnarsi ad espletare tutti i necessari incontri presso il sito di intervento, o di altra località fissata dal Committente; </w:t>
      </w:r>
    </w:p>
    <w:p w14:paraId="207871AC"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che</w:t>
      </w:r>
      <w:proofErr w:type="gramEnd"/>
      <w:r w:rsidRPr="00A62389">
        <w:rPr>
          <w:sz w:val="24"/>
          <w:szCs w:val="24"/>
        </w:rPr>
        <w:t xml:space="preserve"> alla presente gara non partecipa alcun altro operatore economico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47AD9B57"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indicare l’elenco dei professionisti che svolgeranno i servizi previsti con la specificazione delle rispettive qualifiche professionali nonché l’indicazione del professionista incaricato specificatamente dell’incarico di coordinatore;</w:t>
      </w:r>
    </w:p>
    <w:p w14:paraId="6A2D39DC" w14:textId="77777777" w:rsidR="00740E1B" w:rsidRPr="00A62389" w:rsidRDefault="00740E1B" w:rsidP="00D304C2">
      <w:pPr>
        <w:pStyle w:val="Paragrafoelenco"/>
        <w:widowControl w:val="0"/>
        <w:numPr>
          <w:ilvl w:val="0"/>
          <w:numId w:val="95"/>
        </w:numPr>
        <w:spacing w:after="60"/>
        <w:ind w:left="0" w:firstLine="0"/>
        <w:jc w:val="both"/>
        <w:rPr>
          <w:sz w:val="24"/>
          <w:szCs w:val="24"/>
        </w:rPr>
      </w:pPr>
      <w:r w:rsidRPr="00A62389">
        <w:rPr>
          <w:sz w:val="24"/>
          <w:szCs w:val="24"/>
        </w:rPr>
        <w:t>(</w:t>
      </w:r>
      <w:proofErr w:type="gramStart"/>
      <w:r w:rsidRPr="00A62389">
        <w:rPr>
          <w:sz w:val="24"/>
          <w:szCs w:val="24"/>
        </w:rPr>
        <w:t>solo</w:t>
      </w:r>
      <w:proofErr w:type="gramEnd"/>
      <w:r w:rsidRPr="00A62389">
        <w:rPr>
          <w:sz w:val="24"/>
          <w:szCs w:val="24"/>
        </w:rPr>
        <w:t xml:space="preserve"> per professionisti iscritti alla sola INARCASSA e non all’INPS , INAIL o Cassa Edile) di dichiarare che il numero di matricola relativo ad INARCASSA è il seguente_____________;</w:t>
      </w:r>
    </w:p>
    <w:p w14:paraId="6411A448"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impegnarsi, in caso di aggiudicazione, a stipulare il contratto entro il termine stabilito dall’Ente appaltante nel bando di gara, essendo, peraltro, a conoscenza che la mancata osservanza dell’impegno assunto comporterà la decadenza dall’aggiudicazione e che la mancata presentazione della polizza professionale richiesta dal disciplinare esonera l’Amministrazione dal pagamento dell’importo dell’incarico; </w:t>
      </w:r>
    </w:p>
    <w:p w14:paraId="13D8458F"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accettare di ricevere risposta a richiesta d’informazioni complementari e comunicazioni inerenti la procedura di gara per via PEC o in alternativa via fax.</w:t>
      </w:r>
    </w:p>
    <w:p w14:paraId="6AF14BE6" w14:textId="77777777" w:rsidR="00740E1B" w:rsidRPr="00A62389" w:rsidRDefault="00740E1B" w:rsidP="00D304C2">
      <w:pPr>
        <w:pStyle w:val="Paragrafoelenco"/>
        <w:widowControl w:val="0"/>
        <w:numPr>
          <w:ilvl w:val="0"/>
          <w:numId w:val="95"/>
        </w:numPr>
        <w:spacing w:after="60"/>
        <w:ind w:left="0" w:firstLine="0"/>
        <w:jc w:val="both"/>
        <w:rPr>
          <w:sz w:val="24"/>
          <w:szCs w:val="24"/>
        </w:rPr>
      </w:pPr>
      <w:proofErr w:type="gramStart"/>
      <w:r w:rsidRPr="00A62389">
        <w:rPr>
          <w:sz w:val="24"/>
          <w:szCs w:val="24"/>
        </w:rPr>
        <w:t>che</w:t>
      </w:r>
      <w:proofErr w:type="gramEnd"/>
      <w:r w:rsidRPr="00A62389">
        <w:rPr>
          <w:sz w:val="24"/>
          <w:szCs w:val="24"/>
        </w:rPr>
        <w:t xml:space="preserve"> gli indirizzi ai quali l’Ente Appaltante, a sua scelta, potrà inviare le comunicazioni inerenti la procedura di gara sono i seguenti:</w:t>
      </w:r>
    </w:p>
    <w:p w14:paraId="45F9A54C" w14:textId="77777777" w:rsidR="00740E1B" w:rsidRPr="00A62389" w:rsidRDefault="00740E1B" w:rsidP="00740E1B">
      <w:pPr>
        <w:widowControl w:val="0"/>
        <w:spacing w:line="240" w:lineRule="auto"/>
        <w:contextualSpacing/>
        <w:rPr>
          <w:rFonts w:ascii="Times New Roman" w:hAnsi="Times New Roman"/>
          <w:sz w:val="24"/>
          <w:szCs w:val="24"/>
          <w:lang w:eastAsia="it-IT"/>
        </w:rPr>
      </w:pPr>
      <w:r w:rsidRPr="00A62389">
        <w:rPr>
          <w:rFonts w:ascii="Times New Roman" w:hAnsi="Times New Roman"/>
          <w:sz w:val="24"/>
          <w:szCs w:val="24"/>
          <w:lang w:eastAsia="it-IT"/>
        </w:rPr>
        <w:t xml:space="preserve">PEC: ______________________________________    </w:t>
      </w:r>
      <w:proofErr w:type="gramStart"/>
      <w:r w:rsidRPr="00A62389">
        <w:rPr>
          <w:rFonts w:ascii="Times New Roman" w:hAnsi="Times New Roman"/>
          <w:sz w:val="24"/>
          <w:szCs w:val="24"/>
          <w:lang w:eastAsia="it-IT"/>
        </w:rPr>
        <w:t>fax  _</w:t>
      </w:r>
      <w:proofErr w:type="gramEnd"/>
      <w:r w:rsidRPr="00A62389">
        <w:rPr>
          <w:rFonts w:ascii="Times New Roman" w:hAnsi="Times New Roman"/>
          <w:sz w:val="24"/>
          <w:szCs w:val="24"/>
          <w:lang w:eastAsia="it-IT"/>
        </w:rPr>
        <w:t>_______________________________________________________________________________</w:t>
      </w:r>
    </w:p>
    <w:p w14:paraId="1547406F" w14:textId="77777777" w:rsidR="00740E1B" w:rsidRPr="00A62389" w:rsidRDefault="00740E1B" w:rsidP="00740E1B">
      <w:pPr>
        <w:widowControl w:val="0"/>
        <w:spacing w:after="120" w:line="240" w:lineRule="auto"/>
        <w:contextualSpacing/>
        <w:rPr>
          <w:rFonts w:ascii="Times New Roman" w:hAnsi="Times New Roman"/>
          <w:sz w:val="24"/>
          <w:szCs w:val="24"/>
          <w:lang w:eastAsia="it-IT"/>
        </w:rPr>
      </w:pPr>
      <w:proofErr w:type="gramStart"/>
      <w:r w:rsidRPr="00A62389">
        <w:rPr>
          <w:rFonts w:ascii="Times New Roman" w:hAnsi="Times New Roman"/>
          <w:sz w:val="24"/>
          <w:szCs w:val="24"/>
          <w:lang w:eastAsia="it-IT"/>
        </w:rPr>
        <w:t>domicilio</w:t>
      </w:r>
      <w:proofErr w:type="gramEnd"/>
      <w:r w:rsidRPr="00A62389">
        <w:rPr>
          <w:rFonts w:ascii="Times New Roman" w:hAnsi="Times New Roman"/>
          <w:sz w:val="24"/>
          <w:szCs w:val="24"/>
          <w:lang w:eastAsia="it-IT"/>
        </w:rPr>
        <w:t>: _______________________________________________________________________</w:t>
      </w:r>
    </w:p>
    <w:p w14:paraId="697FA469" w14:textId="77777777" w:rsidR="00740E1B" w:rsidRPr="00A62389" w:rsidRDefault="00740E1B" w:rsidP="00D304C2">
      <w:pPr>
        <w:pStyle w:val="Paragrafoelenco"/>
        <w:widowControl w:val="0"/>
        <w:numPr>
          <w:ilvl w:val="0"/>
          <w:numId w:val="96"/>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impegnarsi, a comunicare tempestivamente eventuali variazioni degli indirizzi di cui al punto precedente in quanto l’Ente Appaltante non risponde di eventuali disguidi;</w:t>
      </w:r>
    </w:p>
    <w:p w14:paraId="60D331ED" w14:textId="77777777" w:rsidR="00740E1B" w:rsidRPr="00A62389" w:rsidRDefault="00740E1B" w:rsidP="00D304C2">
      <w:pPr>
        <w:pStyle w:val="Paragrafoelenco"/>
        <w:widowControl w:val="0"/>
        <w:numPr>
          <w:ilvl w:val="0"/>
          <w:numId w:val="96"/>
        </w:numPr>
        <w:spacing w:after="60"/>
        <w:ind w:left="0" w:firstLine="0"/>
        <w:jc w:val="both"/>
        <w:rPr>
          <w:sz w:val="24"/>
          <w:szCs w:val="24"/>
        </w:rPr>
      </w:pPr>
      <w:r w:rsidRPr="00A62389">
        <w:rPr>
          <w:sz w:val="24"/>
          <w:szCs w:val="24"/>
        </w:rPr>
        <w:t xml:space="preserve">di autorizzare, qualora un partecipante alla gara eserciti la facoltà di “accesso agli atti”, la stazione appaltante a rilasciare copia di tutta la documentazione presentata per la partecipazione alla gara oppure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A62389">
        <w:rPr>
          <w:sz w:val="24"/>
          <w:szCs w:val="24"/>
        </w:rPr>
        <w:t>lett</w:t>
      </w:r>
      <w:proofErr w:type="spellEnd"/>
      <w:r w:rsidRPr="00A62389">
        <w:rPr>
          <w:sz w:val="24"/>
          <w:szCs w:val="24"/>
        </w:rPr>
        <w:t>. a), del Codice;</w:t>
      </w:r>
    </w:p>
    <w:p w14:paraId="212F2C83" w14:textId="77777777" w:rsidR="00740E1B" w:rsidRPr="00A62389" w:rsidRDefault="00740E1B" w:rsidP="00740E1B">
      <w:pPr>
        <w:widowControl w:val="0"/>
        <w:spacing w:after="60" w:line="240" w:lineRule="auto"/>
        <w:contextualSpacing/>
        <w:jc w:val="both"/>
        <w:rPr>
          <w:rFonts w:ascii="Times New Roman" w:hAnsi="Times New Roman"/>
          <w:b/>
          <w:sz w:val="24"/>
          <w:szCs w:val="24"/>
          <w:lang w:eastAsia="it-IT"/>
        </w:rPr>
      </w:pPr>
      <w:r w:rsidRPr="00A62389">
        <w:rPr>
          <w:rFonts w:ascii="Times New Roman" w:hAnsi="Times New Roman"/>
          <w:b/>
          <w:sz w:val="24"/>
          <w:szCs w:val="24"/>
          <w:lang w:eastAsia="it-IT"/>
        </w:rPr>
        <w:t>NOTA BENE: IL CONCORRENTE DEVE INDICARE ANALITICAMENTE LE PARTI COPERTE DA SEGRETO TECNICO - COMMERCIALE (“KNOW- HOW” AZIENDALE).</w:t>
      </w:r>
    </w:p>
    <w:p w14:paraId="29CB6825" w14:textId="77777777" w:rsidR="00740E1B" w:rsidRPr="00A62389" w:rsidRDefault="00740E1B" w:rsidP="00740E1B">
      <w:pPr>
        <w:widowControl w:val="0"/>
        <w:spacing w:after="60" w:line="240" w:lineRule="auto"/>
        <w:contextualSpacing/>
        <w:jc w:val="both"/>
        <w:rPr>
          <w:rFonts w:ascii="Times New Roman" w:hAnsi="Times New Roman"/>
          <w:b/>
          <w:sz w:val="24"/>
          <w:szCs w:val="24"/>
        </w:rPr>
      </w:pPr>
      <w:r w:rsidRPr="00A62389">
        <w:rPr>
          <w:rFonts w:ascii="Times New Roman" w:hAnsi="Times New Roman"/>
          <w:b/>
          <w:sz w:val="24"/>
          <w:szCs w:val="24"/>
        </w:rPr>
        <w:t>NOTA BENE. LA STAZIONE APPALTANTE SI RISERVA DI VALUTARE LA COMPATIBILITÀ DELL’ISTANZA DI RISERVATEZZA CON IL DIRITTO DI ACCESSO AGLI ATTI.</w:t>
      </w:r>
    </w:p>
    <w:p w14:paraId="7B672303" w14:textId="77777777" w:rsidR="00740E1B" w:rsidRPr="00A62389" w:rsidRDefault="00740E1B" w:rsidP="00D304C2">
      <w:pPr>
        <w:pStyle w:val="Paragrafoelenco"/>
        <w:widowControl w:val="0"/>
        <w:numPr>
          <w:ilvl w:val="0"/>
          <w:numId w:val="97"/>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3EB7268C" w14:textId="77777777" w:rsidR="00740E1B" w:rsidRPr="00A62389" w:rsidRDefault="00740E1B" w:rsidP="00D304C2">
      <w:pPr>
        <w:pStyle w:val="Paragrafoelenco"/>
        <w:widowControl w:val="0"/>
        <w:numPr>
          <w:ilvl w:val="0"/>
          <w:numId w:val="97"/>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essere edotto degli obblighi derivanti dal Codice di comportamento adottato dalla stazione appaltante con D.P.R.  16 aprile 2013, n.62, e del Codice di Comportamento dei dipendenti del Ministero della Difesa, approvato il 29 gennaio 2014 reperibili rispettivamente presso il sito </w:t>
      </w:r>
      <w:r w:rsidRPr="00A62389">
        <w:rPr>
          <w:rStyle w:val="Collegamentoipertestuale"/>
          <w:color w:val="auto"/>
          <w:sz w:val="24"/>
          <w:szCs w:val="24"/>
        </w:rPr>
        <w:t>https://www.difesa.it/Amministrazionetrasparente/persociv/civile/Documents/ATTI%20GENERALI/codice_di_comportamento.pdf</w:t>
      </w:r>
      <w:r w:rsidRPr="00A62389">
        <w:rPr>
          <w:sz w:val="24"/>
          <w:szCs w:val="24"/>
        </w:rPr>
        <w:t xml:space="preserve"> e si impegna, in caso di aggiudicazione, ad osservare e a far osservare ai propri dipendenti e collaboratori, per quanto applicabile, il suddetto codice, pena la risoluzione del Contratto.</w:t>
      </w:r>
    </w:p>
    <w:p w14:paraId="134E9776"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r w:rsidRPr="00A62389">
        <w:rPr>
          <w:rFonts w:ascii="Times New Roman" w:hAnsi="Times New Roman"/>
          <w:b/>
          <w:sz w:val="24"/>
          <w:szCs w:val="24"/>
          <w:lang w:eastAsia="it-IT"/>
        </w:rPr>
        <w:t>DICHIARA I SEGUENTI DATI</w:t>
      </w:r>
      <w:r w:rsidRPr="00A62389">
        <w:rPr>
          <w:rFonts w:ascii="Times New Roman" w:hAnsi="Times New Roman"/>
          <w:sz w:val="24"/>
          <w:szCs w:val="24"/>
          <w:lang w:eastAsia="it-IT"/>
        </w:rPr>
        <w:t>:</w:t>
      </w:r>
    </w:p>
    <w:p w14:paraId="49155219" w14:textId="77777777" w:rsidR="00740E1B" w:rsidRPr="00A62389" w:rsidRDefault="00740E1B" w:rsidP="00740E1B">
      <w:pPr>
        <w:widowControl w:val="0"/>
        <w:spacing w:after="60" w:line="240" w:lineRule="auto"/>
        <w:contextualSpacing/>
        <w:jc w:val="both"/>
        <w:rPr>
          <w:rFonts w:ascii="Times New Roman" w:hAnsi="Times New Roman"/>
          <w:sz w:val="24"/>
          <w:szCs w:val="24"/>
          <w:u w:val="single"/>
          <w:lang w:eastAsia="it-IT"/>
        </w:rPr>
      </w:pPr>
      <w:r w:rsidRPr="00A62389">
        <w:rPr>
          <w:rFonts w:ascii="Times New Roman" w:hAnsi="Times New Roman"/>
          <w:sz w:val="24"/>
          <w:szCs w:val="24"/>
          <w:u w:val="single"/>
          <w:lang w:eastAsia="it-IT"/>
        </w:rPr>
        <w:t>PER LA PROGETTAZIONE</w:t>
      </w:r>
    </w:p>
    <w:p w14:paraId="51FB66D1" w14:textId="77777777" w:rsidR="00740E1B" w:rsidRPr="00A62389" w:rsidRDefault="00740E1B" w:rsidP="00740E1B">
      <w:pPr>
        <w:widowControl w:val="0"/>
        <w:spacing w:after="60" w:line="240" w:lineRule="auto"/>
        <w:contextualSpacing/>
        <w:rPr>
          <w:rFonts w:ascii="Times New Roman" w:hAnsi="Times New Roman"/>
          <w:b/>
          <w:sz w:val="24"/>
          <w:szCs w:val="24"/>
        </w:rPr>
      </w:pPr>
      <w:r w:rsidRPr="00A62389">
        <w:rPr>
          <w:rFonts w:ascii="Times New Roman" w:hAnsi="Times New Roman"/>
          <w:b/>
          <w:sz w:val="24"/>
          <w:szCs w:val="24"/>
        </w:rPr>
        <w:t>(Per i professionisti singoli)</w:t>
      </w:r>
    </w:p>
    <w:p w14:paraId="34A442AF"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dati</w:t>
      </w:r>
      <w:proofErr w:type="gramEnd"/>
      <w:r w:rsidRPr="00A62389">
        <w:rPr>
          <w:rFonts w:ascii="Times New Roman" w:hAnsi="Times New Roman"/>
          <w:sz w:val="24"/>
          <w:szCs w:val="24"/>
          <w:lang w:eastAsia="it-IT"/>
        </w:rPr>
        <w:t xml:space="preserve"> identificativi (nome, cognome, data e luogo di nascita, codice fiscale, residenza);</w:t>
      </w:r>
    </w:p>
    <w:p w14:paraId="1C9EF67D" w14:textId="77777777" w:rsidR="00740E1B" w:rsidRPr="00A62389" w:rsidRDefault="00740E1B" w:rsidP="00740E1B">
      <w:pPr>
        <w:widowControl w:val="0"/>
        <w:spacing w:after="60" w:line="240" w:lineRule="auto"/>
        <w:contextualSpacing/>
        <w:rPr>
          <w:rFonts w:ascii="Times New Roman" w:hAnsi="Times New Roman"/>
          <w:b/>
          <w:sz w:val="24"/>
          <w:szCs w:val="24"/>
        </w:rPr>
      </w:pPr>
      <w:r w:rsidRPr="00A62389">
        <w:rPr>
          <w:rFonts w:ascii="Times New Roman" w:hAnsi="Times New Roman"/>
          <w:b/>
          <w:sz w:val="24"/>
          <w:szCs w:val="24"/>
        </w:rPr>
        <w:t>(Per i professionisti associati)</w:t>
      </w:r>
    </w:p>
    <w:p w14:paraId="1962D4C2"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dati</w:t>
      </w:r>
      <w:proofErr w:type="gramEnd"/>
      <w:r w:rsidRPr="00A62389">
        <w:rPr>
          <w:rFonts w:ascii="Times New Roman" w:hAnsi="Times New Roman"/>
          <w:sz w:val="24"/>
          <w:szCs w:val="24"/>
          <w:lang w:eastAsia="it-IT"/>
        </w:rPr>
        <w:t xml:space="preserve"> identificativi (nome, cognome, data e luogo di nascita, codice fiscale, residenza) di tutti i professionisti associati;</w:t>
      </w:r>
    </w:p>
    <w:p w14:paraId="7F88C48E"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requisiti</w:t>
      </w:r>
      <w:proofErr w:type="gramEnd"/>
      <w:r w:rsidRPr="00A62389">
        <w:rPr>
          <w:rFonts w:ascii="Times New Roman" w:hAnsi="Times New Roman"/>
          <w:sz w:val="24"/>
          <w:szCs w:val="24"/>
          <w:lang w:eastAsia="it-IT"/>
        </w:rPr>
        <w:t xml:space="preserve"> (estremi di iscrizione ai relativi albi professionali) di cui all’art. 1 del </w:t>
      </w:r>
      <w:proofErr w:type="spellStart"/>
      <w:r w:rsidRPr="00A62389">
        <w:rPr>
          <w:rFonts w:ascii="Times New Roman" w:hAnsi="Times New Roman"/>
          <w:sz w:val="24"/>
          <w:szCs w:val="24"/>
          <w:lang w:eastAsia="it-IT"/>
        </w:rPr>
        <w:t>d.m.</w:t>
      </w:r>
      <w:proofErr w:type="spellEnd"/>
      <w:r w:rsidRPr="00A62389">
        <w:rPr>
          <w:rFonts w:ascii="Times New Roman" w:hAnsi="Times New Roman"/>
          <w:sz w:val="24"/>
          <w:szCs w:val="24"/>
          <w:lang w:eastAsia="it-IT"/>
        </w:rPr>
        <w:t xml:space="preserve"> 263/2016 con riferimento a tutti i professionisti associati;</w:t>
      </w:r>
    </w:p>
    <w:p w14:paraId="3CE970A0" w14:textId="77777777" w:rsidR="00740E1B" w:rsidRPr="00A62389" w:rsidRDefault="00740E1B" w:rsidP="00740E1B">
      <w:pPr>
        <w:widowControl w:val="0"/>
        <w:spacing w:after="60" w:line="240" w:lineRule="auto"/>
        <w:contextualSpacing/>
        <w:rPr>
          <w:rFonts w:ascii="Times New Roman" w:hAnsi="Times New Roman"/>
          <w:b/>
          <w:sz w:val="24"/>
          <w:szCs w:val="24"/>
        </w:rPr>
      </w:pPr>
      <w:r w:rsidRPr="00A62389">
        <w:rPr>
          <w:rFonts w:ascii="Times New Roman" w:hAnsi="Times New Roman"/>
          <w:b/>
          <w:sz w:val="24"/>
          <w:szCs w:val="24"/>
        </w:rPr>
        <w:t>(Per le società di professionisti)</w:t>
      </w:r>
    </w:p>
    <w:p w14:paraId="62927979"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dati</w:t>
      </w:r>
      <w:proofErr w:type="gramEnd"/>
      <w:r w:rsidRPr="00A62389">
        <w:rPr>
          <w:rFonts w:ascii="Times New Roman" w:hAnsi="Times New Roman"/>
          <w:sz w:val="24"/>
          <w:szCs w:val="24"/>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284AFE82"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estremi</w:t>
      </w:r>
      <w:proofErr w:type="gramEnd"/>
      <w:r w:rsidRPr="00A62389">
        <w:rPr>
          <w:rFonts w:ascii="Times New Roman" w:hAnsi="Times New Roman"/>
          <w:sz w:val="24"/>
          <w:szCs w:val="24"/>
          <w:lang w:eastAsia="it-IT"/>
        </w:rPr>
        <w:t xml:space="preserve"> di iscrizione ai relativi albi professionali dei soci;</w:t>
      </w:r>
    </w:p>
    <w:p w14:paraId="60129C1D"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organigramma</w:t>
      </w:r>
      <w:proofErr w:type="gramEnd"/>
      <w:r w:rsidRPr="00A62389">
        <w:rPr>
          <w:rFonts w:ascii="Times New Roman" w:hAnsi="Times New Roman"/>
          <w:sz w:val="24"/>
          <w:szCs w:val="24"/>
          <w:lang w:eastAsia="it-IT"/>
        </w:rPr>
        <w:t xml:space="preserve"> aggiornato di cui all’art. 2 del </w:t>
      </w:r>
      <w:proofErr w:type="spellStart"/>
      <w:r w:rsidRPr="00A62389">
        <w:rPr>
          <w:rFonts w:ascii="Times New Roman" w:hAnsi="Times New Roman"/>
          <w:sz w:val="24"/>
          <w:szCs w:val="24"/>
          <w:lang w:eastAsia="it-IT"/>
        </w:rPr>
        <w:t>d.m.</w:t>
      </w:r>
      <w:proofErr w:type="spellEnd"/>
      <w:r w:rsidRPr="00A62389">
        <w:rPr>
          <w:rFonts w:ascii="Times New Roman" w:hAnsi="Times New Roman"/>
          <w:sz w:val="24"/>
          <w:szCs w:val="24"/>
          <w:lang w:eastAsia="it-IT"/>
        </w:rPr>
        <w:t xml:space="preserve"> 263/2016;</w:t>
      </w:r>
    </w:p>
    <w:p w14:paraId="44FBEB09"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r w:rsidRPr="00A62389">
        <w:rPr>
          <w:rFonts w:ascii="Times New Roman" w:hAnsi="Times New Roman"/>
          <w:sz w:val="24"/>
          <w:szCs w:val="24"/>
          <w:lang w:eastAsia="it-IT"/>
        </w:rPr>
        <w:t xml:space="preserve">In alternativa alle dichiarazioni di cui alle </w:t>
      </w:r>
      <w:proofErr w:type="spellStart"/>
      <w:r w:rsidRPr="00A62389">
        <w:rPr>
          <w:rFonts w:ascii="Times New Roman" w:hAnsi="Times New Roman"/>
          <w:sz w:val="24"/>
          <w:szCs w:val="24"/>
          <w:lang w:eastAsia="it-IT"/>
        </w:rPr>
        <w:t>lett.e</w:t>
      </w:r>
      <w:proofErr w:type="spellEnd"/>
      <w:r w:rsidRPr="00A62389">
        <w:rPr>
          <w:rFonts w:ascii="Times New Roman" w:hAnsi="Times New Roman"/>
          <w:sz w:val="24"/>
          <w:szCs w:val="24"/>
          <w:lang w:eastAsia="it-IT"/>
        </w:rPr>
        <w:t>) e f), il concorrente dichiara che i medesimi dati aggiornati sono riscontrabili sul casellario delle società di ingegneria e professionali dell’ANAC.</w:t>
      </w:r>
    </w:p>
    <w:p w14:paraId="0F74A4B2" w14:textId="77777777" w:rsidR="00740E1B" w:rsidRPr="00A62389" w:rsidRDefault="00740E1B" w:rsidP="00740E1B">
      <w:pPr>
        <w:widowControl w:val="0"/>
        <w:spacing w:after="60" w:line="240" w:lineRule="auto"/>
        <w:contextualSpacing/>
        <w:rPr>
          <w:rFonts w:ascii="Times New Roman" w:hAnsi="Times New Roman"/>
          <w:b/>
          <w:sz w:val="24"/>
          <w:szCs w:val="24"/>
        </w:rPr>
      </w:pPr>
      <w:r w:rsidRPr="00A62389">
        <w:rPr>
          <w:rFonts w:ascii="Times New Roman" w:hAnsi="Times New Roman"/>
          <w:b/>
          <w:sz w:val="24"/>
          <w:szCs w:val="24"/>
        </w:rPr>
        <w:t>(Per le società di ingegneria)</w:t>
      </w:r>
    </w:p>
    <w:p w14:paraId="08DEEDC6"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dati</w:t>
      </w:r>
      <w:proofErr w:type="gramEnd"/>
      <w:r w:rsidRPr="00A62389">
        <w:rPr>
          <w:rFonts w:ascii="Times New Roman" w:hAnsi="Times New Roman"/>
          <w:sz w:val="24"/>
          <w:szCs w:val="24"/>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6B5485BE"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estremi</w:t>
      </w:r>
      <w:proofErr w:type="gramEnd"/>
      <w:r w:rsidRPr="00A62389">
        <w:rPr>
          <w:rFonts w:ascii="Times New Roman" w:hAnsi="Times New Roman"/>
          <w:sz w:val="24"/>
          <w:szCs w:val="24"/>
          <w:lang w:eastAsia="it-IT"/>
        </w:rPr>
        <w:t xml:space="preserve"> dei requisiti (titolo di studio, data di abilitazione e n. iscrizione all’albo professionale) del direttore tecnico di cui all’art. 3 del </w:t>
      </w:r>
      <w:proofErr w:type="spellStart"/>
      <w:r w:rsidRPr="00A62389">
        <w:rPr>
          <w:rFonts w:ascii="Times New Roman" w:hAnsi="Times New Roman"/>
          <w:sz w:val="24"/>
          <w:szCs w:val="24"/>
          <w:lang w:eastAsia="it-IT"/>
        </w:rPr>
        <w:t>d.m.</w:t>
      </w:r>
      <w:proofErr w:type="spellEnd"/>
      <w:r w:rsidRPr="00A62389">
        <w:rPr>
          <w:rFonts w:ascii="Times New Roman" w:hAnsi="Times New Roman"/>
          <w:sz w:val="24"/>
          <w:szCs w:val="24"/>
          <w:lang w:eastAsia="it-IT"/>
        </w:rPr>
        <w:t xml:space="preserve"> 263/2016;</w:t>
      </w:r>
    </w:p>
    <w:p w14:paraId="249BA86F"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organigramma</w:t>
      </w:r>
      <w:proofErr w:type="gramEnd"/>
      <w:r w:rsidRPr="00A62389">
        <w:rPr>
          <w:rFonts w:ascii="Times New Roman" w:hAnsi="Times New Roman"/>
          <w:sz w:val="24"/>
          <w:szCs w:val="24"/>
          <w:lang w:eastAsia="it-IT"/>
        </w:rPr>
        <w:t xml:space="preserve"> aggiornato di cui all’art. 3 del </w:t>
      </w:r>
      <w:proofErr w:type="spellStart"/>
      <w:r w:rsidRPr="00A62389">
        <w:rPr>
          <w:rFonts w:ascii="Times New Roman" w:hAnsi="Times New Roman"/>
          <w:sz w:val="24"/>
          <w:szCs w:val="24"/>
          <w:lang w:eastAsia="it-IT"/>
        </w:rPr>
        <w:t>d.m.</w:t>
      </w:r>
      <w:proofErr w:type="spellEnd"/>
      <w:r w:rsidRPr="00A62389">
        <w:rPr>
          <w:rFonts w:ascii="Times New Roman" w:hAnsi="Times New Roman"/>
          <w:sz w:val="24"/>
          <w:szCs w:val="24"/>
          <w:lang w:eastAsia="it-IT"/>
        </w:rPr>
        <w:t xml:space="preserve"> 263/2016.</w:t>
      </w:r>
    </w:p>
    <w:p w14:paraId="02997F12"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r w:rsidRPr="00A62389">
        <w:rPr>
          <w:rFonts w:ascii="Times New Roman" w:hAnsi="Times New Roman"/>
          <w:sz w:val="24"/>
          <w:szCs w:val="24"/>
          <w:lang w:eastAsia="it-IT"/>
        </w:rPr>
        <w:t xml:space="preserve">In alternativa alle dichiarazioni di cui alle </w:t>
      </w:r>
      <w:proofErr w:type="spellStart"/>
      <w:r w:rsidRPr="00A62389">
        <w:rPr>
          <w:rFonts w:ascii="Times New Roman" w:hAnsi="Times New Roman"/>
          <w:sz w:val="24"/>
          <w:szCs w:val="24"/>
          <w:lang w:eastAsia="it-IT"/>
        </w:rPr>
        <w:t>lett</w:t>
      </w:r>
      <w:proofErr w:type="spellEnd"/>
      <w:r w:rsidRPr="00A62389">
        <w:rPr>
          <w:rFonts w:ascii="Times New Roman" w:hAnsi="Times New Roman"/>
          <w:sz w:val="24"/>
          <w:szCs w:val="24"/>
          <w:lang w:eastAsia="it-IT"/>
        </w:rPr>
        <w:t>. h) e i), il concorrente dichiara che i medesimi dati aggiornati sono riscontrabili sul casellario delle società di ingegneria e professionali dell’ANAC.</w:t>
      </w:r>
    </w:p>
    <w:p w14:paraId="55AC99B9" w14:textId="77777777" w:rsidR="00740E1B" w:rsidRPr="00A62389" w:rsidRDefault="00740E1B" w:rsidP="00740E1B">
      <w:pPr>
        <w:widowControl w:val="0"/>
        <w:spacing w:after="60" w:line="240" w:lineRule="auto"/>
        <w:contextualSpacing/>
        <w:rPr>
          <w:rFonts w:ascii="Times New Roman" w:hAnsi="Times New Roman"/>
          <w:b/>
          <w:sz w:val="24"/>
          <w:szCs w:val="24"/>
        </w:rPr>
      </w:pPr>
      <w:r w:rsidRPr="00A62389">
        <w:rPr>
          <w:rFonts w:ascii="Times New Roman" w:hAnsi="Times New Roman"/>
          <w:b/>
          <w:sz w:val="24"/>
          <w:szCs w:val="24"/>
        </w:rPr>
        <w:t>(Per i consorzi stabili)</w:t>
      </w:r>
    </w:p>
    <w:p w14:paraId="59923349"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dati</w:t>
      </w:r>
      <w:proofErr w:type="gramEnd"/>
      <w:r w:rsidRPr="00A62389">
        <w:rPr>
          <w:rFonts w:ascii="Times New Roman" w:hAnsi="Times New Roman"/>
          <w:sz w:val="24"/>
          <w:szCs w:val="24"/>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58C669A2" w14:textId="77777777" w:rsidR="00740E1B" w:rsidRPr="00A62389" w:rsidRDefault="00740E1B" w:rsidP="00740E1B">
      <w:pPr>
        <w:widowControl w:val="0"/>
        <w:spacing w:after="60" w:line="240" w:lineRule="auto"/>
        <w:contextualSpacing/>
        <w:rPr>
          <w:rFonts w:ascii="Times New Roman" w:hAnsi="Times New Roman"/>
          <w:b/>
          <w:sz w:val="24"/>
          <w:szCs w:val="24"/>
        </w:rPr>
      </w:pPr>
      <w:r w:rsidRPr="00A62389">
        <w:rPr>
          <w:rFonts w:ascii="Times New Roman" w:hAnsi="Times New Roman"/>
          <w:b/>
          <w:sz w:val="24"/>
          <w:szCs w:val="24"/>
        </w:rPr>
        <w:t>(Per gli operatori economici non residenti e privi di stabile organizzazione in Italia)</w:t>
      </w:r>
    </w:p>
    <w:p w14:paraId="4ECF5E31"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si</w:t>
      </w:r>
      <w:proofErr w:type="gramEnd"/>
      <w:r w:rsidRPr="00A62389">
        <w:rPr>
          <w:rFonts w:ascii="Times New Roman" w:hAnsi="Times New Roman"/>
          <w:sz w:val="24"/>
          <w:szCs w:val="24"/>
          <w:lang w:eastAsia="it-IT"/>
        </w:rPr>
        <w:t xml:space="preserve"> impegna ad uniformarsi, in caso di aggiudicazione, alla disciplina di cui agli articoli 17, comma 2, e 53, comma 3 del </w:t>
      </w:r>
      <w:proofErr w:type="spellStart"/>
      <w:r w:rsidRPr="00A62389">
        <w:rPr>
          <w:rFonts w:ascii="Times New Roman" w:hAnsi="Times New Roman"/>
          <w:sz w:val="24"/>
          <w:szCs w:val="24"/>
          <w:lang w:eastAsia="it-IT"/>
        </w:rPr>
        <w:t>d.p.r.</w:t>
      </w:r>
      <w:proofErr w:type="spellEnd"/>
      <w:r w:rsidRPr="00A62389">
        <w:rPr>
          <w:rFonts w:ascii="Times New Roman" w:hAnsi="Times New Roman"/>
          <w:sz w:val="24"/>
          <w:szCs w:val="24"/>
          <w:lang w:eastAsia="it-IT"/>
        </w:rPr>
        <w:t xml:space="preserve"> 633/1972 e a comunicare alla stazione appaltante la nomina del proprio rappresentante fiscale, nelle forme di legge;</w:t>
      </w:r>
    </w:p>
    <w:p w14:paraId="045D5EB0"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indica</w:t>
      </w:r>
      <w:proofErr w:type="gramEnd"/>
      <w:r w:rsidRPr="00A62389">
        <w:rPr>
          <w:rFonts w:ascii="Times New Roman" w:hAnsi="Times New Roman"/>
          <w:sz w:val="24"/>
          <w:szCs w:val="24"/>
          <w:lang w:eastAsia="it-IT"/>
        </w:rPr>
        <w:t xml:space="preserve"> i seguenti dati: domicilio fiscale; codice fiscale, partita IVA ;  indica l’indirizzo PEC oppure, solo in caso di concorrenti aventi sede in altri Stati membri, l’indirizzo di posta elettronica  ai fini delle comunicazioni di cui all’art. 76 del Codice;</w:t>
      </w:r>
    </w:p>
    <w:p w14:paraId="0D063419" w14:textId="77777777" w:rsidR="00740E1B" w:rsidRPr="00A62389" w:rsidRDefault="00740E1B" w:rsidP="00740E1B">
      <w:pPr>
        <w:widowControl w:val="0"/>
        <w:spacing w:after="60" w:line="240" w:lineRule="auto"/>
        <w:contextualSpacing/>
        <w:rPr>
          <w:rFonts w:ascii="Times New Roman" w:hAnsi="Times New Roman"/>
          <w:b/>
          <w:sz w:val="24"/>
          <w:szCs w:val="24"/>
        </w:rPr>
      </w:pPr>
      <w:r w:rsidRPr="00A62389">
        <w:rPr>
          <w:rFonts w:ascii="Times New Roman" w:hAnsi="Times New Roman"/>
          <w:b/>
          <w:sz w:val="24"/>
          <w:szCs w:val="24"/>
        </w:rPr>
        <w:t xml:space="preserve">(Per gli operatori economici ammessi al concordato preventivo con continuità aziendale di cui all’art. 186 bis del R.D. 16 marzo 1942, n. 267) </w:t>
      </w:r>
    </w:p>
    <w:p w14:paraId="4209525D"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r w:rsidRPr="00A62389">
        <w:rPr>
          <w:rFonts w:ascii="Times New Roman" w:hAnsi="Times New Roman"/>
          <w:sz w:val="24"/>
          <w:szCs w:val="24"/>
          <w:lang w:eastAsia="it-IT"/>
        </w:rPr>
        <w:t xml:space="preserve"> indica, ad integrazione di quanto indicato nella parte III, sez. C, </w:t>
      </w:r>
      <w:proofErr w:type="spellStart"/>
      <w:r w:rsidRPr="00A62389">
        <w:rPr>
          <w:rFonts w:ascii="Times New Roman" w:hAnsi="Times New Roman"/>
          <w:sz w:val="24"/>
          <w:szCs w:val="24"/>
          <w:lang w:eastAsia="it-IT"/>
        </w:rPr>
        <w:t>lett</w:t>
      </w:r>
      <w:proofErr w:type="spellEnd"/>
      <w:r w:rsidRPr="00A62389">
        <w:rPr>
          <w:rFonts w:ascii="Times New Roman" w:hAnsi="Times New Roman"/>
          <w:sz w:val="24"/>
          <w:szCs w:val="24"/>
          <w:lang w:eastAsia="it-IT"/>
        </w:rPr>
        <w:t>. d) del DGUE, i seguenti estremi del provvedimento di ammissione al concordato e del provvedimento di autorizzazione a partecipare alle gare ________ 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7AA984DC" w14:textId="77777777" w:rsidR="00740E1B" w:rsidRPr="00A62389" w:rsidRDefault="00740E1B" w:rsidP="00740E1B">
      <w:pPr>
        <w:widowControl w:val="0"/>
        <w:spacing w:after="60" w:line="240" w:lineRule="auto"/>
        <w:contextualSpacing/>
        <w:jc w:val="both"/>
        <w:rPr>
          <w:rFonts w:ascii="Times New Roman" w:hAnsi="Times New Roman"/>
          <w:sz w:val="24"/>
          <w:szCs w:val="24"/>
          <w:lang w:eastAsia="it-IT"/>
        </w:rPr>
      </w:pPr>
    </w:p>
    <w:p w14:paraId="545AEC46" w14:textId="77777777" w:rsidR="00740E1B" w:rsidRPr="00A62389" w:rsidRDefault="00740E1B" w:rsidP="00556C09">
      <w:pPr>
        <w:widowControl w:val="0"/>
        <w:numPr>
          <w:ilvl w:val="0"/>
          <w:numId w:val="47"/>
        </w:numPr>
        <w:spacing w:after="60" w:line="240" w:lineRule="auto"/>
        <w:ind w:left="0" w:firstLine="0"/>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dichiara</w:t>
      </w:r>
      <w:proofErr w:type="gramEnd"/>
      <w:r w:rsidRPr="00A62389">
        <w:rPr>
          <w:rFonts w:ascii="Times New Roman" w:hAnsi="Times New Roman"/>
          <w:sz w:val="24"/>
          <w:szCs w:val="24"/>
          <w:lang w:eastAsia="it-IT"/>
        </w:rPr>
        <w:t xml:space="preserve">, con riferimento ai professionisti che espletano l’incarico di cui al punto 7.1 </w:t>
      </w:r>
      <w:proofErr w:type="spellStart"/>
      <w:r w:rsidRPr="00A62389">
        <w:rPr>
          <w:rFonts w:ascii="Times New Roman" w:hAnsi="Times New Roman"/>
          <w:sz w:val="24"/>
          <w:szCs w:val="24"/>
          <w:lang w:eastAsia="it-IT"/>
        </w:rPr>
        <w:t>lett</w:t>
      </w:r>
      <w:proofErr w:type="spellEnd"/>
      <w:r w:rsidRPr="00A62389">
        <w:rPr>
          <w:rFonts w:ascii="Times New Roman" w:hAnsi="Times New Roman"/>
          <w:sz w:val="24"/>
          <w:szCs w:val="24"/>
          <w:lang w:eastAsia="it-IT"/>
        </w:rPr>
        <w:t>. c del disciplinare di gara, i seguenti dati: nome, cognome, data di nascita, codice fiscale, iscrizione al relativo albo professionale;</w:t>
      </w:r>
    </w:p>
    <w:p w14:paraId="3F27191D" w14:textId="77777777" w:rsidR="00740E1B" w:rsidRPr="00A62389" w:rsidRDefault="00740E1B" w:rsidP="00556C09">
      <w:pPr>
        <w:widowControl w:val="0"/>
        <w:numPr>
          <w:ilvl w:val="0"/>
          <w:numId w:val="47"/>
        </w:numPr>
        <w:spacing w:after="60" w:line="240" w:lineRule="auto"/>
        <w:ind w:left="0" w:firstLine="0"/>
        <w:contextualSpacing/>
        <w:jc w:val="both"/>
        <w:rPr>
          <w:rFonts w:ascii="Times New Roman" w:hAnsi="Times New Roman"/>
          <w:sz w:val="24"/>
          <w:szCs w:val="24"/>
          <w:lang w:eastAsia="it-IT"/>
        </w:rPr>
      </w:pPr>
      <w:proofErr w:type="gramStart"/>
      <w:r w:rsidRPr="00A62389">
        <w:rPr>
          <w:rFonts w:ascii="Times New Roman" w:hAnsi="Times New Roman"/>
          <w:sz w:val="24"/>
          <w:szCs w:val="24"/>
          <w:lang w:eastAsia="it-IT"/>
        </w:rPr>
        <w:t>dichiara</w:t>
      </w:r>
      <w:proofErr w:type="gramEnd"/>
      <w:r w:rsidRPr="00A62389">
        <w:rPr>
          <w:rFonts w:ascii="Times New Roman" w:hAnsi="Times New Roman"/>
          <w:sz w:val="24"/>
          <w:szCs w:val="24"/>
          <w:lang w:eastAsia="it-IT"/>
        </w:rPr>
        <w:t xml:space="preserve">, con riferimento al professionista che espleterà l’incarico di cui al punto 7.1 </w:t>
      </w:r>
      <w:proofErr w:type="spellStart"/>
      <w:r w:rsidRPr="00A62389">
        <w:rPr>
          <w:rFonts w:ascii="Times New Roman" w:hAnsi="Times New Roman"/>
          <w:sz w:val="24"/>
          <w:szCs w:val="24"/>
          <w:lang w:eastAsia="it-IT"/>
        </w:rPr>
        <w:t>lett</w:t>
      </w:r>
      <w:proofErr w:type="spellEnd"/>
      <w:r w:rsidRPr="00A62389">
        <w:rPr>
          <w:rFonts w:ascii="Times New Roman" w:hAnsi="Times New Roman"/>
          <w:sz w:val="24"/>
          <w:szCs w:val="24"/>
          <w:lang w:eastAsia="it-IT"/>
        </w:rPr>
        <w:t>. d) del disciplinare di gara, e ne assumerà la piena responsabilità ai sensi della normativa vigente, i seguenti dati: nome, cognome, data di nascita, codice fiscale, iscrizione al relativo albo professionale;</w:t>
      </w:r>
    </w:p>
    <w:p w14:paraId="59FB45A6" w14:textId="77777777" w:rsidR="00740E1B" w:rsidRPr="00A62389" w:rsidRDefault="00740E1B" w:rsidP="00556C09">
      <w:pPr>
        <w:widowControl w:val="0"/>
        <w:numPr>
          <w:ilvl w:val="0"/>
          <w:numId w:val="47"/>
        </w:numPr>
        <w:spacing w:after="60" w:line="240" w:lineRule="auto"/>
        <w:ind w:left="0" w:firstLine="0"/>
        <w:contextualSpacing/>
        <w:jc w:val="both"/>
        <w:rPr>
          <w:rFonts w:ascii="Times New Roman" w:hAnsi="Times New Roman"/>
          <w:sz w:val="24"/>
          <w:szCs w:val="24"/>
          <w:lang w:eastAsia="it-IT"/>
        </w:rPr>
      </w:pPr>
      <w:proofErr w:type="gramStart"/>
      <w:r w:rsidRPr="00A62389">
        <w:rPr>
          <w:rFonts w:ascii="Times New Roman" w:hAnsi="Times New Roman"/>
          <w:sz w:val="24"/>
          <w:szCs w:val="24"/>
        </w:rPr>
        <w:t>dichiara</w:t>
      </w:r>
      <w:proofErr w:type="gramEnd"/>
      <w:r w:rsidRPr="00A62389">
        <w:rPr>
          <w:rFonts w:ascii="Times New Roman" w:hAnsi="Times New Roman"/>
          <w:sz w:val="24"/>
          <w:szCs w:val="24"/>
        </w:rPr>
        <w:t xml:space="preserve">, con riferimento al professionista che espleterà l’incarico di cui al punto 7.1 </w:t>
      </w:r>
      <w:proofErr w:type="spellStart"/>
      <w:r w:rsidRPr="00A62389">
        <w:rPr>
          <w:rFonts w:ascii="Times New Roman" w:hAnsi="Times New Roman"/>
          <w:sz w:val="24"/>
          <w:szCs w:val="24"/>
        </w:rPr>
        <w:t>lett</w:t>
      </w:r>
      <w:proofErr w:type="spellEnd"/>
      <w:r w:rsidRPr="00A62389">
        <w:rPr>
          <w:rFonts w:ascii="Times New Roman" w:hAnsi="Times New Roman"/>
          <w:sz w:val="24"/>
          <w:szCs w:val="24"/>
        </w:rPr>
        <w:t>. e) del disciplinare di gara, e ne assumerà la piena responsabilità ai sensi della normativa vigente, i seguenti dati: nome, cognome, data di nascita, codice fiscale,  iscrizione al relativo albo professionale.;</w:t>
      </w:r>
    </w:p>
    <w:p w14:paraId="17ABE286" w14:textId="77777777" w:rsidR="00740E1B" w:rsidRPr="00A62389" w:rsidRDefault="00740E1B" w:rsidP="00556C09">
      <w:pPr>
        <w:widowControl w:val="0"/>
        <w:numPr>
          <w:ilvl w:val="0"/>
          <w:numId w:val="47"/>
        </w:numPr>
        <w:spacing w:after="60" w:line="240" w:lineRule="auto"/>
        <w:ind w:left="0" w:firstLine="0"/>
        <w:contextualSpacing/>
        <w:jc w:val="both"/>
        <w:rPr>
          <w:rFonts w:ascii="Times New Roman" w:hAnsi="Times New Roman"/>
          <w:sz w:val="24"/>
          <w:szCs w:val="24"/>
          <w:lang w:eastAsia="it-IT"/>
        </w:rPr>
      </w:pPr>
      <w:proofErr w:type="gramStart"/>
      <w:r w:rsidRPr="00A62389">
        <w:rPr>
          <w:rFonts w:ascii="Times New Roman" w:hAnsi="Times New Roman"/>
          <w:sz w:val="24"/>
          <w:szCs w:val="24"/>
        </w:rPr>
        <w:t>dichiara</w:t>
      </w:r>
      <w:proofErr w:type="gramEnd"/>
      <w:r w:rsidRPr="00A62389">
        <w:rPr>
          <w:rFonts w:ascii="Times New Roman" w:hAnsi="Times New Roman"/>
          <w:sz w:val="24"/>
          <w:szCs w:val="24"/>
        </w:rPr>
        <w:t xml:space="preserve"> di essere consapevole delle sanzioni penali in caso di dichiarazioni false e della conseguente decadenza dai benefici eventualmente conseguiti (ai sensi degli artt. 75 e 76 D.P.R. n. 445/2000), per cui, sotto la propria responsabilità, dichiara, ai sensi del D.lgs. 85, comma 3, D.lgs. 159/2011 e successive modificazioni e integrazioni di avere i seguenti familiari conviventi di maggiore età: </w:t>
      </w:r>
    </w:p>
    <w:p w14:paraId="381DF3C4" w14:textId="77777777" w:rsidR="00740E1B" w:rsidRPr="00A62389" w:rsidRDefault="00740E1B" w:rsidP="00740E1B">
      <w:pPr>
        <w:widowControl w:val="0"/>
        <w:spacing w:after="0" w:line="240" w:lineRule="auto"/>
        <w:contextualSpacing/>
        <w:jc w:val="both"/>
        <w:rPr>
          <w:rFonts w:ascii="Times New Roman" w:hAnsi="Times New Roman"/>
          <w:sz w:val="24"/>
          <w:szCs w:val="24"/>
        </w:rPr>
      </w:pPr>
    </w:p>
    <w:p w14:paraId="701D6BCF" w14:textId="77777777" w:rsidR="00740E1B" w:rsidRPr="00A62389" w:rsidRDefault="00740E1B" w:rsidP="00740E1B">
      <w:pPr>
        <w:pStyle w:val="Paragrafoelenco"/>
        <w:ind w:left="0"/>
        <w:jc w:val="both"/>
        <w:rPr>
          <w:b/>
          <w:sz w:val="24"/>
          <w:szCs w:val="24"/>
          <w:lang w:bidi="en-US"/>
        </w:rPr>
      </w:pPr>
      <w:r w:rsidRPr="00A62389">
        <w:rPr>
          <w:b/>
          <w:sz w:val="24"/>
          <w:szCs w:val="24"/>
          <w:lang w:bidi="en-US"/>
        </w:rPr>
        <w:t>NOTA BENE: SI RACCOMANDA LA CORRETTA E COMPLETA COMPILAZIONE DELLA RELATIVA TABELLA OVVERO DELLA DICHIARAZIONE NEGATIVA</w:t>
      </w:r>
    </w:p>
    <w:p w14:paraId="33BDDA96" w14:textId="77777777" w:rsidR="00740E1B" w:rsidRPr="00A62389" w:rsidRDefault="00740E1B" w:rsidP="00740E1B">
      <w:pPr>
        <w:widowControl w:val="0"/>
        <w:spacing w:after="0" w:line="240" w:lineRule="auto"/>
        <w:contextualSpacing/>
        <w:jc w:val="both"/>
        <w:rPr>
          <w:rFonts w:ascii="Times New Roman" w:hAnsi="Times New Roman"/>
          <w:sz w:val="24"/>
          <w:szCs w:val="24"/>
        </w:rPr>
      </w:pPr>
    </w:p>
    <w:p w14:paraId="15778609" w14:textId="77777777" w:rsidR="00740E1B" w:rsidRPr="00A62389" w:rsidRDefault="00740E1B" w:rsidP="00740E1B">
      <w:pPr>
        <w:widowControl w:val="0"/>
        <w:spacing w:after="0" w:line="240" w:lineRule="auto"/>
        <w:contextualSpacing/>
        <w:jc w:val="both"/>
        <w:rPr>
          <w:rFonts w:ascii="Times New Roman" w:hAnsi="Times New Roman"/>
          <w:sz w:val="24"/>
          <w:szCs w:val="24"/>
        </w:rPr>
      </w:pPr>
    </w:p>
    <w:tbl>
      <w:tblPr>
        <w:tblStyle w:val="TableGrid"/>
        <w:tblW w:w="9504" w:type="dxa"/>
        <w:tblInd w:w="5" w:type="dxa"/>
        <w:tblCellMar>
          <w:top w:w="62" w:type="dxa"/>
          <w:left w:w="46" w:type="dxa"/>
        </w:tblCellMar>
        <w:tblLook w:val="04A0" w:firstRow="1" w:lastRow="0" w:firstColumn="1" w:lastColumn="0" w:noHBand="0" w:noVBand="1"/>
      </w:tblPr>
      <w:tblGrid>
        <w:gridCol w:w="1388"/>
        <w:gridCol w:w="1083"/>
        <w:gridCol w:w="1114"/>
        <w:gridCol w:w="1369"/>
        <w:gridCol w:w="1401"/>
        <w:gridCol w:w="1889"/>
        <w:gridCol w:w="1260"/>
      </w:tblGrid>
      <w:tr w:rsidR="00A62389" w:rsidRPr="00A62389" w14:paraId="64A760B0" w14:textId="77777777" w:rsidTr="00ED1616">
        <w:trPr>
          <w:trHeight w:val="537"/>
        </w:trPr>
        <w:tc>
          <w:tcPr>
            <w:tcW w:w="1402" w:type="dxa"/>
            <w:tcBorders>
              <w:top w:val="single" w:sz="4" w:space="0" w:color="000000"/>
              <w:left w:val="single" w:sz="4" w:space="0" w:color="000000"/>
              <w:bottom w:val="single" w:sz="4" w:space="0" w:color="000000"/>
              <w:right w:val="single" w:sz="4" w:space="0" w:color="000000"/>
            </w:tcBorders>
            <w:vAlign w:val="center"/>
          </w:tcPr>
          <w:p w14:paraId="255DBD12" w14:textId="77777777" w:rsidR="00740E1B" w:rsidRPr="00A62389" w:rsidRDefault="00740E1B" w:rsidP="00ED1616">
            <w:pPr>
              <w:spacing w:after="0"/>
              <w:jc w:val="center"/>
              <w:rPr>
                <w:rFonts w:ascii="Times New Roman" w:hAnsi="Times New Roman" w:cs="Times New Roman"/>
                <w:sz w:val="24"/>
                <w:szCs w:val="24"/>
              </w:rPr>
            </w:pPr>
            <w:r w:rsidRPr="00A62389">
              <w:rPr>
                <w:rFonts w:ascii="Times New Roman" w:hAnsi="Times New Roman" w:cs="Times New Roman"/>
                <w:sz w:val="24"/>
                <w:szCs w:val="24"/>
              </w:rPr>
              <w:t>COGNOME</w:t>
            </w:r>
          </w:p>
        </w:tc>
        <w:tc>
          <w:tcPr>
            <w:tcW w:w="1117" w:type="dxa"/>
            <w:tcBorders>
              <w:top w:val="single" w:sz="4" w:space="0" w:color="000000"/>
              <w:left w:val="single" w:sz="4" w:space="0" w:color="000000"/>
              <w:bottom w:val="single" w:sz="4" w:space="0" w:color="000000"/>
              <w:right w:val="single" w:sz="4" w:space="0" w:color="000000"/>
            </w:tcBorders>
            <w:vAlign w:val="center"/>
          </w:tcPr>
          <w:p w14:paraId="182B1F0D" w14:textId="77777777" w:rsidR="00740E1B" w:rsidRPr="00A62389" w:rsidRDefault="00740E1B" w:rsidP="00ED1616">
            <w:pPr>
              <w:spacing w:after="0"/>
              <w:jc w:val="center"/>
              <w:rPr>
                <w:rFonts w:ascii="Times New Roman" w:hAnsi="Times New Roman" w:cs="Times New Roman"/>
                <w:sz w:val="24"/>
                <w:szCs w:val="24"/>
              </w:rPr>
            </w:pPr>
            <w:r w:rsidRPr="00A62389">
              <w:rPr>
                <w:rFonts w:ascii="Times New Roman" w:hAnsi="Times New Roman" w:cs="Times New Roman"/>
                <w:sz w:val="24"/>
                <w:szCs w:val="24"/>
              </w:rPr>
              <w:t>NOME</w:t>
            </w:r>
          </w:p>
        </w:tc>
        <w:tc>
          <w:tcPr>
            <w:tcW w:w="1117" w:type="dxa"/>
            <w:tcBorders>
              <w:top w:val="single" w:sz="4" w:space="0" w:color="000000"/>
              <w:left w:val="single" w:sz="4" w:space="0" w:color="000000"/>
              <w:bottom w:val="single" w:sz="4" w:space="0" w:color="000000"/>
              <w:right w:val="single" w:sz="4" w:space="0" w:color="000000"/>
            </w:tcBorders>
            <w:vAlign w:val="center"/>
          </w:tcPr>
          <w:p w14:paraId="49530273" w14:textId="77777777" w:rsidR="00740E1B" w:rsidRPr="00A62389" w:rsidRDefault="00740E1B" w:rsidP="00ED1616">
            <w:pPr>
              <w:spacing w:after="0"/>
              <w:jc w:val="center"/>
              <w:rPr>
                <w:rFonts w:ascii="Times New Roman" w:hAnsi="Times New Roman" w:cs="Times New Roman"/>
                <w:sz w:val="24"/>
                <w:szCs w:val="24"/>
              </w:rPr>
            </w:pPr>
            <w:r w:rsidRPr="00A62389">
              <w:rPr>
                <w:rFonts w:ascii="Times New Roman" w:hAnsi="Times New Roman" w:cs="Times New Roman"/>
                <w:sz w:val="24"/>
                <w:szCs w:val="24"/>
              </w:rPr>
              <w:t>LUOGO DI NASCITA</w:t>
            </w:r>
          </w:p>
        </w:tc>
        <w:tc>
          <w:tcPr>
            <w:tcW w:w="1393" w:type="dxa"/>
            <w:tcBorders>
              <w:top w:val="single" w:sz="4" w:space="0" w:color="000000"/>
              <w:left w:val="single" w:sz="4" w:space="0" w:color="000000"/>
              <w:bottom w:val="single" w:sz="4" w:space="0" w:color="000000"/>
              <w:right w:val="single" w:sz="4" w:space="0" w:color="000000"/>
            </w:tcBorders>
            <w:vAlign w:val="center"/>
          </w:tcPr>
          <w:p w14:paraId="1091CF9F" w14:textId="77777777" w:rsidR="00740E1B" w:rsidRPr="00A62389" w:rsidRDefault="00740E1B" w:rsidP="00ED1616">
            <w:pPr>
              <w:spacing w:after="0"/>
              <w:ind w:right="49"/>
              <w:jc w:val="center"/>
              <w:rPr>
                <w:rFonts w:ascii="Times New Roman" w:hAnsi="Times New Roman" w:cs="Times New Roman"/>
                <w:sz w:val="24"/>
                <w:szCs w:val="24"/>
              </w:rPr>
            </w:pPr>
            <w:r w:rsidRPr="00A62389">
              <w:rPr>
                <w:rFonts w:ascii="Times New Roman" w:hAnsi="Times New Roman" w:cs="Times New Roman"/>
                <w:sz w:val="24"/>
                <w:szCs w:val="24"/>
              </w:rPr>
              <w:t>DATA DI NASCITA</w:t>
            </w:r>
          </w:p>
        </w:tc>
        <w:tc>
          <w:tcPr>
            <w:tcW w:w="1440" w:type="dxa"/>
            <w:tcBorders>
              <w:top w:val="single" w:sz="4" w:space="0" w:color="000000"/>
              <w:left w:val="single" w:sz="4" w:space="0" w:color="000000"/>
              <w:bottom w:val="single" w:sz="4" w:space="0" w:color="000000"/>
              <w:right w:val="single" w:sz="4" w:space="0" w:color="000000"/>
            </w:tcBorders>
            <w:vAlign w:val="center"/>
          </w:tcPr>
          <w:p w14:paraId="44D6B212" w14:textId="77777777" w:rsidR="00740E1B" w:rsidRPr="00A62389" w:rsidRDefault="00740E1B" w:rsidP="00ED1616">
            <w:pPr>
              <w:spacing w:after="0"/>
              <w:jc w:val="center"/>
              <w:rPr>
                <w:rFonts w:ascii="Times New Roman" w:hAnsi="Times New Roman" w:cs="Times New Roman"/>
                <w:sz w:val="24"/>
                <w:szCs w:val="24"/>
              </w:rPr>
            </w:pPr>
            <w:r w:rsidRPr="00A62389">
              <w:rPr>
                <w:rFonts w:ascii="Times New Roman" w:hAnsi="Times New Roman" w:cs="Times New Roman"/>
                <w:sz w:val="24"/>
                <w:szCs w:val="24"/>
              </w:rPr>
              <w:t>CODICE FISCALE</w:t>
            </w:r>
          </w:p>
        </w:tc>
        <w:tc>
          <w:tcPr>
            <w:tcW w:w="1941" w:type="dxa"/>
            <w:tcBorders>
              <w:top w:val="single" w:sz="4" w:space="0" w:color="000000"/>
              <w:left w:val="single" w:sz="4" w:space="0" w:color="000000"/>
              <w:bottom w:val="single" w:sz="4" w:space="0" w:color="000000"/>
              <w:right w:val="single" w:sz="4" w:space="0" w:color="000000"/>
            </w:tcBorders>
            <w:vAlign w:val="center"/>
          </w:tcPr>
          <w:p w14:paraId="7B7A35ED" w14:textId="77777777" w:rsidR="00740E1B" w:rsidRPr="00A62389" w:rsidRDefault="00740E1B" w:rsidP="00ED1616">
            <w:pPr>
              <w:spacing w:after="0"/>
              <w:jc w:val="center"/>
              <w:rPr>
                <w:rFonts w:ascii="Times New Roman" w:hAnsi="Times New Roman" w:cs="Times New Roman"/>
                <w:sz w:val="24"/>
                <w:szCs w:val="24"/>
              </w:rPr>
            </w:pPr>
            <w:r w:rsidRPr="00A62389">
              <w:rPr>
                <w:rFonts w:ascii="Times New Roman" w:hAnsi="Times New Roman" w:cs="Times New Roman"/>
                <w:sz w:val="24"/>
                <w:szCs w:val="24"/>
              </w:rPr>
              <w:t>RESIDENZA</w:t>
            </w:r>
          </w:p>
        </w:tc>
        <w:tc>
          <w:tcPr>
            <w:tcW w:w="1094" w:type="dxa"/>
            <w:tcBorders>
              <w:top w:val="single" w:sz="4" w:space="0" w:color="000000"/>
              <w:left w:val="single" w:sz="4" w:space="0" w:color="000000"/>
              <w:bottom w:val="single" w:sz="4" w:space="0" w:color="000000"/>
              <w:right w:val="single" w:sz="4" w:space="0" w:color="000000"/>
            </w:tcBorders>
            <w:vAlign w:val="center"/>
          </w:tcPr>
          <w:p w14:paraId="1A73B9B0" w14:textId="77777777" w:rsidR="00740E1B" w:rsidRPr="00A62389" w:rsidRDefault="00740E1B" w:rsidP="00ED1616">
            <w:pPr>
              <w:spacing w:after="0"/>
              <w:jc w:val="center"/>
              <w:rPr>
                <w:rFonts w:ascii="Times New Roman" w:hAnsi="Times New Roman" w:cs="Times New Roman"/>
                <w:sz w:val="24"/>
                <w:szCs w:val="24"/>
              </w:rPr>
            </w:pPr>
            <w:r w:rsidRPr="00A62389">
              <w:rPr>
                <w:rFonts w:ascii="Times New Roman" w:hAnsi="Times New Roman" w:cs="Times New Roman"/>
                <w:sz w:val="24"/>
                <w:szCs w:val="24"/>
              </w:rPr>
              <w:t>INDIRIZZO</w:t>
            </w:r>
          </w:p>
        </w:tc>
      </w:tr>
      <w:tr w:rsidR="00740E1B" w:rsidRPr="00A62389" w14:paraId="38C59596" w14:textId="77777777" w:rsidTr="00ED1616">
        <w:trPr>
          <w:trHeight w:val="347"/>
        </w:trPr>
        <w:tc>
          <w:tcPr>
            <w:tcW w:w="1402" w:type="dxa"/>
            <w:tcBorders>
              <w:top w:val="single" w:sz="4" w:space="0" w:color="000000"/>
              <w:left w:val="single" w:sz="4" w:space="0" w:color="000000"/>
              <w:bottom w:val="single" w:sz="4" w:space="0" w:color="000000"/>
              <w:right w:val="single" w:sz="4" w:space="0" w:color="000000"/>
            </w:tcBorders>
          </w:tcPr>
          <w:p w14:paraId="04353248" w14:textId="77777777" w:rsidR="00740E1B" w:rsidRPr="00A62389" w:rsidRDefault="00740E1B" w:rsidP="00ED1616">
            <w:pPr>
              <w:spacing w:after="0"/>
              <w:rPr>
                <w:rFonts w:ascii="Times New Roman" w:hAnsi="Times New Roman" w:cs="Times New Roman"/>
                <w:sz w:val="24"/>
                <w:szCs w:val="24"/>
              </w:rPr>
            </w:pPr>
            <w:r w:rsidRPr="00A62389">
              <w:rPr>
                <w:rFonts w:ascii="Times New Roman" w:eastAsia="Times New Roman" w:hAnsi="Times New Roman" w:cs="Times New Roman"/>
                <w:sz w:val="24"/>
                <w:szCs w:val="24"/>
              </w:rPr>
              <w:t xml:space="preserve"> </w:t>
            </w:r>
          </w:p>
        </w:tc>
        <w:tc>
          <w:tcPr>
            <w:tcW w:w="1117" w:type="dxa"/>
            <w:tcBorders>
              <w:top w:val="single" w:sz="4" w:space="0" w:color="000000"/>
              <w:left w:val="single" w:sz="4" w:space="0" w:color="000000"/>
              <w:bottom w:val="single" w:sz="4" w:space="0" w:color="000000"/>
              <w:right w:val="single" w:sz="4" w:space="0" w:color="000000"/>
            </w:tcBorders>
          </w:tcPr>
          <w:p w14:paraId="07D6AEAE" w14:textId="77777777" w:rsidR="00740E1B" w:rsidRPr="00A62389" w:rsidRDefault="00740E1B" w:rsidP="00ED1616">
            <w:pPr>
              <w:spacing w:after="0"/>
              <w:rPr>
                <w:rFonts w:ascii="Times New Roman" w:hAnsi="Times New Roman" w:cs="Times New Roman"/>
                <w:sz w:val="24"/>
                <w:szCs w:val="24"/>
              </w:rPr>
            </w:pPr>
            <w:r w:rsidRPr="00A62389">
              <w:rPr>
                <w:rFonts w:ascii="Times New Roman" w:eastAsia="Times New Roman" w:hAnsi="Times New Roman" w:cs="Times New Roman"/>
                <w:sz w:val="24"/>
                <w:szCs w:val="24"/>
              </w:rPr>
              <w:t xml:space="preserve"> </w:t>
            </w:r>
          </w:p>
        </w:tc>
        <w:tc>
          <w:tcPr>
            <w:tcW w:w="1117" w:type="dxa"/>
            <w:tcBorders>
              <w:top w:val="single" w:sz="4" w:space="0" w:color="000000"/>
              <w:left w:val="single" w:sz="4" w:space="0" w:color="000000"/>
              <w:bottom w:val="single" w:sz="4" w:space="0" w:color="000000"/>
              <w:right w:val="single" w:sz="4" w:space="0" w:color="000000"/>
            </w:tcBorders>
          </w:tcPr>
          <w:p w14:paraId="51F7F75E" w14:textId="77777777" w:rsidR="00740E1B" w:rsidRPr="00A62389" w:rsidRDefault="00740E1B" w:rsidP="00ED1616">
            <w:pPr>
              <w:spacing w:after="0"/>
              <w:rPr>
                <w:rFonts w:ascii="Times New Roman" w:hAnsi="Times New Roman" w:cs="Times New Roman"/>
                <w:sz w:val="24"/>
                <w:szCs w:val="24"/>
              </w:rPr>
            </w:pPr>
            <w:r w:rsidRPr="00A62389">
              <w:rPr>
                <w:rFonts w:ascii="Times New Roman" w:eastAsia="Times New Roman" w:hAnsi="Times New Roman" w:cs="Times New Roman"/>
                <w:sz w:val="24"/>
                <w:szCs w:val="24"/>
              </w:rPr>
              <w:t xml:space="preserve"> </w:t>
            </w:r>
          </w:p>
        </w:tc>
        <w:tc>
          <w:tcPr>
            <w:tcW w:w="1393" w:type="dxa"/>
            <w:tcBorders>
              <w:top w:val="single" w:sz="4" w:space="0" w:color="000000"/>
              <w:left w:val="single" w:sz="4" w:space="0" w:color="000000"/>
              <w:bottom w:val="single" w:sz="4" w:space="0" w:color="000000"/>
              <w:right w:val="single" w:sz="4" w:space="0" w:color="000000"/>
            </w:tcBorders>
          </w:tcPr>
          <w:p w14:paraId="30D9A6CB" w14:textId="77777777" w:rsidR="00740E1B" w:rsidRPr="00A62389" w:rsidRDefault="00740E1B" w:rsidP="00ED1616">
            <w:pPr>
              <w:spacing w:after="0"/>
              <w:rPr>
                <w:rFonts w:ascii="Times New Roman" w:hAnsi="Times New Roman" w:cs="Times New Roman"/>
                <w:sz w:val="24"/>
                <w:szCs w:val="24"/>
              </w:rPr>
            </w:pPr>
            <w:r w:rsidRPr="00A62389">
              <w:rPr>
                <w:rFonts w:ascii="Times New Roman" w:eastAsia="Times New Roman" w:hAnsi="Times New Roman" w:cs="Times New Roman"/>
                <w:sz w:val="24"/>
                <w:szCs w:val="24"/>
              </w:rPr>
              <w:t xml:space="preserve"> </w:t>
            </w:r>
          </w:p>
        </w:tc>
        <w:tc>
          <w:tcPr>
            <w:tcW w:w="1440" w:type="dxa"/>
            <w:tcBorders>
              <w:top w:val="single" w:sz="4" w:space="0" w:color="000000"/>
              <w:left w:val="single" w:sz="4" w:space="0" w:color="000000"/>
              <w:bottom w:val="single" w:sz="4" w:space="0" w:color="000000"/>
              <w:right w:val="single" w:sz="4" w:space="0" w:color="000000"/>
            </w:tcBorders>
          </w:tcPr>
          <w:p w14:paraId="28E084D3" w14:textId="77777777" w:rsidR="00740E1B" w:rsidRPr="00A62389" w:rsidRDefault="00740E1B" w:rsidP="00ED1616">
            <w:pPr>
              <w:spacing w:after="0"/>
              <w:rPr>
                <w:rFonts w:ascii="Times New Roman" w:hAnsi="Times New Roman" w:cs="Times New Roman"/>
                <w:sz w:val="24"/>
                <w:szCs w:val="24"/>
              </w:rPr>
            </w:pPr>
            <w:r w:rsidRPr="00A62389">
              <w:rPr>
                <w:rFonts w:ascii="Times New Roman" w:eastAsia="Times New Roman" w:hAnsi="Times New Roman" w:cs="Times New Roman"/>
                <w:sz w:val="24"/>
                <w:szCs w:val="24"/>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48546CA4" w14:textId="77777777" w:rsidR="00740E1B" w:rsidRPr="00A62389" w:rsidRDefault="00740E1B" w:rsidP="00ED1616">
            <w:pPr>
              <w:spacing w:after="0"/>
              <w:rPr>
                <w:rFonts w:ascii="Times New Roman" w:hAnsi="Times New Roman" w:cs="Times New Roman"/>
                <w:sz w:val="24"/>
                <w:szCs w:val="24"/>
              </w:rPr>
            </w:pPr>
            <w:r w:rsidRPr="00A62389">
              <w:rPr>
                <w:rFonts w:ascii="Times New Roman" w:eastAsia="Times New Roman" w:hAnsi="Times New Roman" w:cs="Times New Roman"/>
                <w:sz w:val="24"/>
                <w:szCs w:val="24"/>
              </w:rPr>
              <w:t xml:space="preserve"> </w:t>
            </w:r>
          </w:p>
        </w:tc>
        <w:tc>
          <w:tcPr>
            <w:tcW w:w="1094" w:type="dxa"/>
            <w:tcBorders>
              <w:top w:val="single" w:sz="4" w:space="0" w:color="000000"/>
              <w:left w:val="single" w:sz="4" w:space="0" w:color="000000"/>
              <w:bottom w:val="single" w:sz="4" w:space="0" w:color="000000"/>
              <w:right w:val="single" w:sz="4" w:space="0" w:color="000000"/>
            </w:tcBorders>
          </w:tcPr>
          <w:p w14:paraId="69D8AF2F" w14:textId="77777777" w:rsidR="00740E1B" w:rsidRPr="00A62389" w:rsidRDefault="00740E1B" w:rsidP="00ED1616">
            <w:pPr>
              <w:spacing w:after="0"/>
              <w:rPr>
                <w:rFonts w:ascii="Times New Roman" w:hAnsi="Times New Roman" w:cs="Times New Roman"/>
                <w:sz w:val="24"/>
                <w:szCs w:val="24"/>
              </w:rPr>
            </w:pPr>
            <w:r w:rsidRPr="00A62389">
              <w:rPr>
                <w:rFonts w:ascii="Times New Roman" w:eastAsia="Times New Roman" w:hAnsi="Times New Roman" w:cs="Times New Roman"/>
                <w:sz w:val="24"/>
                <w:szCs w:val="24"/>
              </w:rPr>
              <w:t xml:space="preserve"> </w:t>
            </w:r>
          </w:p>
        </w:tc>
      </w:tr>
    </w:tbl>
    <w:p w14:paraId="0F086A78" w14:textId="77777777" w:rsidR="00740E1B" w:rsidRPr="00A62389" w:rsidRDefault="00740E1B" w:rsidP="00740E1B">
      <w:pPr>
        <w:spacing w:after="4" w:line="248" w:lineRule="auto"/>
        <w:rPr>
          <w:rFonts w:ascii="Times New Roman" w:eastAsia="Times New Roman" w:hAnsi="Times New Roman"/>
          <w:sz w:val="24"/>
          <w:szCs w:val="24"/>
        </w:rPr>
      </w:pPr>
    </w:p>
    <w:p w14:paraId="50E9424D" w14:textId="77777777" w:rsidR="00740E1B" w:rsidRPr="00A62389" w:rsidRDefault="00740E1B" w:rsidP="00740E1B">
      <w:pPr>
        <w:spacing w:after="4" w:line="248" w:lineRule="auto"/>
        <w:rPr>
          <w:rFonts w:ascii="Times New Roman" w:eastAsia="Times New Roman" w:hAnsi="Times New Roman"/>
          <w:sz w:val="24"/>
          <w:szCs w:val="24"/>
        </w:rPr>
      </w:pPr>
      <w:proofErr w:type="gramStart"/>
      <w:r w:rsidRPr="00A62389">
        <w:rPr>
          <w:rFonts w:ascii="Times New Roman" w:eastAsia="Times New Roman" w:hAnsi="Times New Roman"/>
          <w:sz w:val="24"/>
          <w:szCs w:val="24"/>
        </w:rPr>
        <w:t>oppure</w:t>
      </w:r>
      <w:proofErr w:type="gramEnd"/>
      <w:r w:rsidRPr="00A62389">
        <w:rPr>
          <w:rFonts w:ascii="Times New Roman" w:eastAsia="Times New Roman" w:hAnsi="Times New Roman"/>
          <w:sz w:val="24"/>
          <w:szCs w:val="24"/>
        </w:rPr>
        <w:t xml:space="preserve"> di non avere familiari maggiorenni conviventi.</w:t>
      </w:r>
    </w:p>
    <w:p w14:paraId="1FA17378" w14:textId="77777777" w:rsidR="00740E1B" w:rsidRPr="00A62389" w:rsidRDefault="00740E1B" w:rsidP="00556C09">
      <w:pPr>
        <w:widowControl w:val="0"/>
        <w:numPr>
          <w:ilvl w:val="0"/>
          <w:numId w:val="47"/>
        </w:numPr>
        <w:spacing w:after="0" w:line="240" w:lineRule="auto"/>
        <w:ind w:left="0" w:firstLine="0"/>
        <w:contextualSpacing/>
        <w:jc w:val="both"/>
        <w:rPr>
          <w:rFonts w:ascii="Times New Roman" w:hAnsi="Times New Roman"/>
          <w:sz w:val="24"/>
          <w:szCs w:val="24"/>
        </w:rPr>
      </w:pPr>
      <w:proofErr w:type="gramStart"/>
      <w:r w:rsidRPr="00A62389">
        <w:rPr>
          <w:rFonts w:ascii="Times New Roman" w:hAnsi="Times New Roman"/>
          <w:sz w:val="24"/>
          <w:szCs w:val="24"/>
        </w:rPr>
        <w:t>dichiara</w:t>
      </w:r>
      <w:proofErr w:type="gramEnd"/>
      <w:r w:rsidRPr="00A62389">
        <w:rPr>
          <w:rFonts w:ascii="Times New Roman" w:hAnsi="Times New Roman"/>
          <w:sz w:val="24"/>
          <w:szCs w:val="24"/>
        </w:rPr>
        <w:t>, con riferimento, alla propria condizione assoggettabilità/ non assoggettabilità agli obblighi di assunzioni obbligatorie di cui alla legge 68/99 è la seguente:</w:t>
      </w:r>
    </w:p>
    <w:p w14:paraId="0FD780DD" w14:textId="77777777" w:rsidR="00740E1B" w:rsidRPr="00A62389" w:rsidRDefault="00740E1B" w:rsidP="00740E1B">
      <w:pPr>
        <w:pStyle w:val="Corpodeltesto0"/>
        <w:spacing w:after="0" w:line="240" w:lineRule="auto"/>
        <w:ind w:firstLine="709"/>
        <w:contextualSpacing/>
        <w:rPr>
          <w:rFonts w:ascii="Times New Roman" w:hAnsi="Times New Roman" w:cs="Times New Roman"/>
          <w:sz w:val="24"/>
          <w:szCs w:val="24"/>
        </w:rPr>
      </w:pPr>
      <w:r w:rsidRPr="00A62389">
        <w:rPr>
          <w:rFonts w:ascii="Times New Roman" w:hAnsi="Times New Roman" w:cs="Times New Roman"/>
          <w:sz w:val="24"/>
          <w:szCs w:val="24"/>
        </w:rPr>
        <w:t>Ovvero</w:t>
      </w:r>
    </w:p>
    <w:p w14:paraId="59774F96" w14:textId="77777777" w:rsidR="00740E1B" w:rsidRPr="00A62389" w:rsidRDefault="00740E1B" w:rsidP="00740E1B">
      <w:pPr>
        <w:pStyle w:val="Corpodeltesto0"/>
        <w:spacing w:after="500" w:line="240" w:lineRule="auto"/>
        <w:contextualSpacing/>
        <w:rPr>
          <w:rFonts w:ascii="Times New Roman" w:hAnsi="Times New Roman" w:cs="Times New Roman"/>
          <w:sz w:val="24"/>
          <w:szCs w:val="24"/>
        </w:rPr>
      </w:pPr>
      <w:r w:rsidRPr="00A62389">
        <w:rPr>
          <w:rFonts w:ascii="Times New Roman" w:hAnsi="Times New Roman" w:cs="Times New Roman"/>
          <w:sz w:val="24"/>
          <w:szCs w:val="24"/>
        </w:rPr>
        <w:t>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51351B43" w14:textId="77777777" w:rsidR="00740E1B" w:rsidRPr="00A62389" w:rsidRDefault="00740E1B" w:rsidP="00740E1B">
      <w:pPr>
        <w:pStyle w:val="Corpodeltesto0"/>
        <w:spacing w:after="500" w:line="240" w:lineRule="auto"/>
        <w:ind w:firstLine="709"/>
        <w:contextualSpacing/>
        <w:rPr>
          <w:rFonts w:ascii="Times New Roman" w:hAnsi="Times New Roman" w:cs="Times New Roman"/>
          <w:sz w:val="24"/>
          <w:szCs w:val="24"/>
        </w:rPr>
      </w:pPr>
      <w:r w:rsidRPr="00A62389">
        <w:rPr>
          <w:rFonts w:ascii="Times New Roman" w:hAnsi="Times New Roman" w:cs="Times New Roman"/>
          <w:sz w:val="24"/>
          <w:szCs w:val="24"/>
        </w:rPr>
        <w:t xml:space="preserve">Ovvero </w:t>
      </w:r>
    </w:p>
    <w:p w14:paraId="7D63B726" w14:textId="77777777" w:rsidR="00740E1B" w:rsidRPr="00A62389" w:rsidRDefault="00740E1B" w:rsidP="00740E1B">
      <w:pPr>
        <w:pStyle w:val="Corpodeltesto0"/>
        <w:spacing w:after="500" w:line="240" w:lineRule="auto"/>
        <w:contextualSpacing/>
        <w:rPr>
          <w:rFonts w:ascii="Times New Roman" w:hAnsi="Times New Roman" w:cs="Times New Roman"/>
          <w:sz w:val="24"/>
          <w:szCs w:val="24"/>
        </w:rPr>
      </w:pPr>
      <w:r w:rsidRPr="00A62389">
        <w:rPr>
          <w:rFonts w:ascii="Times New Roman" w:hAnsi="Times New Roman" w:cs="Times New Roman"/>
          <w:sz w:val="24"/>
          <w:szCs w:val="24"/>
        </w:rPr>
        <w:t>□ 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75761687" w14:textId="77777777" w:rsidR="00740E1B" w:rsidRPr="00A62389" w:rsidRDefault="00740E1B" w:rsidP="00740E1B">
      <w:pPr>
        <w:pStyle w:val="Corpodeltesto0"/>
        <w:spacing w:after="500" w:line="240" w:lineRule="auto"/>
        <w:ind w:firstLine="709"/>
        <w:contextualSpacing/>
        <w:rPr>
          <w:rFonts w:ascii="Times New Roman" w:hAnsi="Times New Roman" w:cs="Times New Roman"/>
          <w:sz w:val="24"/>
          <w:szCs w:val="24"/>
        </w:rPr>
      </w:pPr>
      <w:r w:rsidRPr="00A62389">
        <w:rPr>
          <w:rFonts w:ascii="Times New Roman" w:hAnsi="Times New Roman" w:cs="Times New Roman"/>
          <w:sz w:val="24"/>
          <w:szCs w:val="24"/>
        </w:rPr>
        <w:t>Ovvero</w:t>
      </w:r>
    </w:p>
    <w:p w14:paraId="4E4B1E45" w14:textId="77777777" w:rsidR="00740E1B" w:rsidRPr="00A62389" w:rsidRDefault="00740E1B" w:rsidP="00740E1B">
      <w:pPr>
        <w:pStyle w:val="Corpodeltesto0"/>
        <w:spacing w:after="500" w:line="240" w:lineRule="auto"/>
        <w:contextualSpacing/>
        <w:rPr>
          <w:rFonts w:ascii="Times New Roman" w:hAnsi="Times New Roman" w:cs="Times New Roman"/>
          <w:sz w:val="24"/>
          <w:szCs w:val="24"/>
        </w:rPr>
      </w:pPr>
      <w:r w:rsidRPr="00A62389">
        <w:rPr>
          <w:rFonts w:ascii="Times New Roman" w:hAnsi="Times New Roman" w:cs="Times New Roman"/>
          <w:sz w:val="24"/>
          <w:szCs w:val="24"/>
        </w:rPr>
        <w:t>□ 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14:paraId="32D52631" w14:textId="77777777" w:rsidR="00740E1B" w:rsidRPr="00A62389" w:rsidRDefault="00740E1B" w:rsidP="00740E1B">
      <w:pPr>
        <w:pStyle w:val="Corpodeltesto0"/>
        <w:shd w:val="clear" w:color="auto" w:fill="auto"/>
        <w:spacing w:after="500" w:line="240" w:lineRule="auto"/>
        <w:contextualSpacing/>
        <w:rPr>
          <w:rFonts w:ascii="Times New Roman" w:hAnsi="Times New Roman" w:cs="Times New Roman"/>
          <w:sz w:val="24"/>
          <w:szCs w:val="24"/>
        </w:rPr>
      </w:pPr>
      <w:r w:rsidRPr="00A62389">
        <w:rPr>
          <w:rFonts w:ascii="Times New Roman" w:hAnsi="Times New Roman" w:cs="Times New Roman"/>
          <w:sz w:val="24"/>
          <w:szCs w:val="24"/>
        </w:rPr>
        <w:t>□ di essersi avvalso o □ non essersi avvalso di piani individuali di emersione di cui all’articolo 1 bis, comma 14, della legge18 ottobre 2001, n. 383, come sostituito dal decreto legge 25 settembre 2002, n. 210, convertito, con modificazioni dalla legge 22 novembre 2002, n. 266.</w:t>
      </w:r>
    </w:p>
    <w:p w14:paraId="3626F992" w14:textId="77777777" w:rsidR="00740E1B" w:rsidRPr="00A62389" w:rsidRDefault="00740E1B" w:rsidP="00740E1B">
      <w:pPr>
        <w:pStyle w:val="Corpodeltesto0"/>
        <w:shd w:val="clear" w:color="auto" w:fill="auto"/>
        <w:spacing w:after="500" w:line="240" w:lineRule="auto"/>
        <w:contextualSpacing/>
        <w:rPr>
          <w:rFonts w:ascii="Times New Roman" w:hAnsi="Times New Roman" w:cs="Times New Roman"/>
          <w:sz w:val="24"/>
          <w:szCs w:val="24"/>
        </w:rPr>
      </w:pPr>
    </w:p>
    <w:p w14:paraId="104132BB" w14:textId="77777777" w:rsidR="00740E1B" w:rsidRPr="00A62389" w:rsidRDefault="00740E1B" w:rsidP="00740E1B">
      <w:pPr>
        <w:pStyle w:val="Corpodeltesto0"/>
        <w:shd w:val="clear" w:color="auto" w:fill="auto"/>
        <w:spacing w:after="0" w:line="240" w:lineRule="auto"/>
        <w:contextualSpacing/>
        <w:rPr>
          <w:rFonts w:ascii="Times New Roman" w:hAnsi="Times New Roman" w:cs="Times New Roman"/>
          <w:sz w:val="24"/>
          <w:szCs w:val="24"/>
          <w:u w:val="single"/>
        </w:rPr>
      </w:pPr>
      <w:r w:rsidRPr="00A62389">
        <w:rPr>
          <w:rFonts w:ascii="Times New Roman" w:hAnsi="Times New Roman" w:cs="Times New Roman"/>
          <w:sz w:val="24"/>
          <w:szCs w:val="24"/>
          <w:u w:val="single"/>
        </w:rPr>
        <w:t>PER I LAVORI</w:t>
      </w:r>
    </w:p>
    <w:p w14:paraId="3043D77F" w14:textId="77777777" w:rsidR="00740E1B" w:rsidRPr="00A62389" w:rsidRDefault="00740E1B" w:rsidP="00740E1B">
      <w:pPr>
        <w:spacing w:after="0" w:line="240" w:lineRule="auto"/>
        <w:jc w:val="both"/>
        <w:rPr>
          <w:rFonts w:ascii="Times New Roman" w:hAnsi="Times New Roman"/>
          <w:b/>
          <w:sz w:val="24"/>
          <w:szCs w:val="24"/>
        </w:rPr>
      </w:pPr>
      <w:r w:rsidRPr="00A62389">
        <w:rPr>
          <w:rFonts w:ascii="Times New Roman" w:hAnsi="Times New Roman"/>
          <w:b/>
          <w:sz w:val="24"/>
          <w:szCs w:val="24"/>
          <w:lang w:bidi="en-US"/>
        </w:rPr>
        <w:t>(Per gli operatori economici non residenti e privi di stabile organizzazione in Italia)</w:t>
      </w:r>
    </w:p>
    <w:p w14:paraId="35AEF961" w14:textId="77777777" w:rsidR="00740E1B" w:rsidRPr="00A62389" w:rsidRDefault="00740E1B" w:rsidP="00556C09">
      <w:pPr>
        <w:pStyle w:val="Paragrafoelenco"/>
        <w:numPr>
          <w:ilvl w:val="0"/>
          <w:numId w:val="72"/>
        </w:numPr>
        <w:ind w:left="567" w:hanging="425"/>
        <w:jc w:val="both"/>
        <w:rPr>
          <w:sz w:val="24"/>
          <w:szCs w:val="24"/>
          <w:lang w:bidi="en-US"/>
        </w:rPr>
      </w:pPr>
      <w:proofErr w:type="gramStart"/>
      <w:r w:rsidRPr="00A62389">
        <w:rPr>
          <w:sz w:val="24"/>
          <w:szCs w:val="24"/>
          <w:lang w:bidi="en-US"/>
        </w:rPr>
        <w:t>si</w:t>
      </w:r>
      <w:proofErr w:type="gramEnd"/>
      <w:r w:rsidRPr="00A62389">
        <w:rPr>
          <w:sz w:val="24"/>
          <w:szCs w:val="24"/>
          <w:lang w:bidi="en-US"/>
        </w:rPr>
        <w:t xml:space="preserve"> impegna ad uniformarsi, in caso di aggiudicazione, alla disciplina di cui agli articoli 17, comma 2, e 53, comma 3 del D.P.R. 633/1972 e a comunicare alla stazione appaltante la nomina del proprio rappresentante fiscale, nelle forme di legge;</w:t>
      </w:r>
    </w:p>
    <w:p w14:paraId="14A1DAB4" w14:textId="77777777" w:rsidR="00740E1B" w:rsidRPr="00A62389" w:rsidRDefault="00740E1B" w:rsidP="00556C09">
      <w:pPr>
        <w:pStyle w:val="Paragrafoelenco"/>
        <w:numPr>
          <w:ilvl w:val="0"/>
          <w:numId w:val="72"/>
        </w:numPr>
        <w:ind w:left="567" w:hanging="425"/>
        <w:jc w:val="both"/>
        <w:rPr>
          <w:sz w:val="24"/>
          <w:szCs w:val="24"/>
          <w:lang w:bidi="en-US"/>
        </w:rPr>
      </w:pPr>
      <w:proofErr w:type="gramStart"/>
      <w:r w:rsidRPr="00A62389">
        <w:rPr>
          <w:sz w:val="24"/>
          <w:szCs w:val="24"/>
          <w:lang w:bidi="en-US"/>
        </w:rPr>
        <w:t>indica</w:t>
      </w:r>
      <w:proofErr w:type="gramEnd"/>
      <w:r w:rsidRPr="00A62389">
        <w:rPr>
          <w:sz w:val="24"/>
          <w:szCs w:val="24"/>
          <w:lang w:bidi="en-US"/>
        </w:rPr>
        <w:t xml:space="preserve"> i seguenti dati: domicilio fiscale ; codice fiscale, partita IVA ; indica l'indirizzo PEC oppure, solo in caso di concorrenti aventi sede in altri Stati membri, l'indirizzo di posta elettronica ai fini delle comunicazioni di cui all'art. 76 del Codice;</w:t>
      </w:r>
    </w:p>
    <w:p w14:paraId="204FE46A" w14:textId="77777777" w:rsidR="00740E1B" w:rsidRPr="00A62389" w:rsidRDefault="00740E1B" w:rsidP="00740E1B">
      <w:pPr>
        <w:pStyle w:val="Paragrafoelenco"/>
        <w:ind w:left="0"/>
        <w:jc w:val="both"/>
        <w:rPr>
          <w:sz w:val="24"/>
          <w:szCs w:val="24"/>
          <w:lang w:bidi="en-US"/>
        </w:rPr>
      </w:pPr>
      <w:r w:rsidRPr="00A62389">
        <w:rPr>
          <w:sz w:val="24"/>
          <w:szCs w:val="24"/>
          <w:lang w:bidi="en-US"/>
        </w:rPr>
        <w:t>(</w:t>
      </w:r>
      <w:r w:rsidRPr="00A62389">
        <w:rPr>
          <w:b/>
          <w:sz w:val="24"/>
          <w:szCs w:val="24"/>
          <w:lang w:bidi="en-US"/>
        </w:rPr>
        <w:t xml:space="preserve">Per gli operatori economici ammessi al concordato preventivo con </w:t>
      </w:r>
      <w:r w:rsidRPr="00A62389">
        <w:rPr>
          <w:b/>
          <w:sz w:val="24"/>
          <w:szCs w:val="24"/>
          <w:lang w:bidi="it-IT"/>
        </w:rPr>
        <w:t xml:space="preserve">continuità </w:t>
      </w:r>
      <w:r w:rsidRPr="00A62389">
        <w:rPr>
          <w:b/>
          <w:sz w:val="24"/>
          <w:szCs w:val="24"/>
          <w:lang w:bidi="en-US"/>
        </w:rPr>
        <w:t>aziendale di cui all'art. 186 bis del R.D. 16 marzo 1942, n. 267</w:t>
      </w:r>
      <w:r w:rsidRPr="00A62389">
        <w:rPr>
          <w:sz w:val="24"/>
          <w:szCs w:val="24"/>
          <w:lang w:bidi="en-US"/>
        </w:rPr>
        <w:t>)</w:t>
      </w:r>
    </w:p>
    <w:p w14:paraId="33FA72C0" w14:textId="77777777" w:rsidR="00740E1B" w:rsidRPr="00A62389" w:rsidRDefault="00740E1B" w:rsidP="00556C09">
      <w:pPr>
        <w:pStyle w:val="Paragrafoelenco"/>
        <w:numPr>
          <w:ilvl w:val="0"/>
          <w:numId w:val="72"/>
        </w:numPr>
        <w:ind w:left="567" w:hanging="425"/>
        <w:jc w:val="both"/>
        <w:rPr>
          <w:sz w:val="24"/>
          <w:szCs w:val="24"/>
          <w:lang w:bidi="en-US"/>
        </w:rPr>
      </w:pPr>
      <w:r w:rsidRPr="00A62389">
        <w:rPr>
          <w:sz w:val="24"/>
          <w:szCs w:val="24"/>
          <w:lang w:bidi="en-US"/>
        </w:rPr>
        <w:t xml:space="preserve">indica, ad integrazione di quanto indicato nella parte III, sez. C, </w:t>
      </w:r>
      <w:proofErr w:type="spellStart"/>
      <w:r w:rsidRPr="00A62389">
        <w:rPr>
          <w:sz w:val="24"/>
          <w:szCs w:val="24"/>
          <w:lang w:bidi="en-US"/>
        </w:rPr>
        <w:t>lett</w:t>
      </w:r>
      <w:proofErr w:type="spellEnd"/>
      <w:r w:rsidRPr="00A62389">
        <w:rPr>
          <w:sz w:val="24"/>
          <w:szCs w:val="24"/>
          <w:lang w:bidi="en-US"/>
        </w:rPr>
        <w:t>. d) del DGUE, i seguenti estremi del provvedimento di ammissione al concordato e del provvedimento di autorizzazione a partecipare alle gare …rilasciati dal Tribunale di ….nonché dichiara di non partecipare alla gara quale mandatario di un raggruppamento temporaneo di imprese e che gli altri soggetti aderenti al raggruppamento non sono assoggettati ad una procedura concorsuale ai sensi dell'art. 186 bis, comma 6 del R.D. 16 marzo 1942, n. 267.</w:t>
      </w:r>
    </w:p>
    <w:p w14:paraId="2A110B17" w14:textId="77777777" w:rsidR="00740E1B" w:rsidRPr="00A62389" w:rsidRDefault="00740E1B" w:rsidP="00740E1B">
      <w:pPr>
        <w:pStyle w:val="Paragrafoelenco"/>
        <w:ind w:left="0"/>
        <w:jc w:val="both"/>
        <w:rPr>
          <w:sz w:val="24"/>
          <w:szCs w:val="24"/>
          <w:lang w:bidi="en-US"/>
        </w:rPr>
      </w:pPr>
    </w:p>
    <w:p w14:paraId="6AE334F0" w14:textId="77777777" w:rsidR="00740E1B" w:rsidRPr="00A62389" w:rsidRDefault="00740E1B" w:rsidP="00D304C2">
      <w:pPr>
        <w:pStyle w:val="Paragrafoelenco"/>
        <w:widowControl w:val="0"/>
        <w:numPr>
          <w:ilvl w:val="0"/>
          <w:numId w:val="97"/>
        </w:numPr>
        <w:spacing w:after="60"/>
        <w:ind w:left="0" w:firstLine="0"/>
        <w:jc w:val="both"/>
        <w:rPr>
          <w:sz w:val="24"/>
          <w:szCs w:val="24"/>
        </w:rPr>
      </w:pPr>
      <w:proofErr w:type="gramStart"/>
      <w:r w:rsidRPr="00A62389">
        <w:rPr>
          <w:sz w:val="24"/>
          <w:szCs w:val="24"/>
        </w:rPr>
        <w:t>di</w:t>
      </w:r>
      <w:proofErr w:type="gramEnd"/>
      <w:r w:rsidRPr="00A62389">
        <w:rPr>
          <w:sz w:val="24"/>
          <w:szCs w:val="24"/>
        </w:rPr>
        <w:t xml:space="preserve"> essere consapevole delle sanzioni penali cui andrà incontro in caso di dichiarazioni false e della conseguente decadenza dai benefici eventualmente conseguiti (ai sensi degli artt. 75 e 76 D.P.R. n. 445/2000), per cui sotto la propria responsabilità, dichiara, ai sensi del D.lgs. 85, comma 3, D.lgs. 159/2011 e successive modificazioni e integrazioni, di avere i seguenti familiari conviventi di maggiore età: </w:t>
      </w:r>
    </w:p>
    <w:p w14:paraId="2972D53F" w14:textId="77777777" w:rsidR="00740E1B" w:rsidRPr="00A62389" w:rsidRDefault="00740E1B" w:rsidP="00740E1B">
      <w:pPr>
        <w:pStyle w:val="Paragrafoelenco"/>
        <w:ind w:left="0"/>
        <w:jc w:val="both"/>
        <w:rPr>
          <w:sz w:val="24"/>
          <w:szCs w:val="24"/>
          <w:lang w:bidi="en-US"/>
        </w:rPr>
      </w:pPr>
    </w:p>
    <w:p w14:paraId="356BA7AE" w14:textId="77777777" w:rsidR="00740E1B" w:rsidRPr="00A62389" w:rsidRDefault="00740E1B" w:rsidP="00740E1B">
      <w:pPr>
        <w:pStyle w:val="Paragrafoelenco"/>
        <w:ind w:left="0"/>
        <w:jc w:val="both"/>
        <w:rPr>
          <w:b/>
          <w:sz w:val="24"/>
          <w:szCs w:val="24"/>
          <w:lang w:bidi="en-US"/>
        </w:rPr>
      </w:pPr>
      <w:r w:rsidRPr="00A62389">
        <w:rPr>
          <w:b/>
          <w:sz w:val="24"/>
          <w:szCs w:val="24"/>
          <w:lang w:bidi="en-US"/>
        </w:rPr>
        <w:t>NOTA BENE: SI RACCOMANDA LA CORRETTA E COMPLETA COMPILAZIONE DELLA RELATIVA TABELLA OVVERO DELLA DICHIARAZIONE NEGATIVA</w:t>
      </w:r>
    </w:p>
    <w:tbl>
      <w:tblPr>
        <w:tblStyle w:val="TableGrid"/>
        <w:tblpPr w:leftFromText="142" w:rightFromText="142" w:vertAnchor="text" w:horzAnchor="margin" w:tblpY="841"/>
        <w:tblW w:w="9467" w:type="dxa"/>
        <w:tblInd w:w="0" w:type="dxa"/>
        <w:tblCellMar>
          <w:top w:w="62" w:type="dxa"/>
          <w:left w:w="46" w:type="dxa"/>
        </w:tblCellMar>
        <w:tblLook w:val="04A0" w:firstRow="1" w:lastRow="0" w:firstColumn="1" w:lastColumn="0" w:noHBand="0" w:noVBand="1"/>
      </w:tblPr>
      <w:tblGrid>
        <w:gridCol w:w="1340"/>
        <w:gridCol w:w="833"/>
        <w:gridCol w:w="1515"/>
        <w:gridCol w:w="1359"/>
        <w:gridCol w:w="1312"/>
        <w:gridCol w:w="1755"/>
        <w:gridCol w:w="1353"/>
      </w:tblGrid>
      <w:tr w:rsidR="00A62389" w:rsidRPr="00A62389" w14:paraId="2C67C7FD" w14:textId="77777777" w:rsidTr="00ED1616">
        <w:trPr>
          <w:trHeight w:val="878"/>
        </w:trPr>
        <w:tc>
          <w:tcPr>
            <w:tcW w:w="1340" w:type="dxa"/>
            <w:tcBorders>
              <w:top w:val="single" w:sz="4" w:space="0" w:color="000000"/>
              <w:left w:val="single" w:sz="4" w:space="0" w:color="000000"/>
              <w:bottom w:val="single" w:sz="4" w:space="0" w:color="000000"/>
              <w:right w:val="single" w:sz="4" w:space="0" w:color="000000"/>
            </w:tcBorders>
            <w:vAlign w:val="center"/>
          </w:tcPr>
          <w:p w14:paraId="7E0C9739" w14:textId="77777777" w:rsidR="00740E1B" w:rsidRPr="00A62389" w:rsidRDefault="00740E1B" w:rsidP="00ED1616">
            <w:pPr>
              <w:spacing w:after="0"/>
              <w:jc w:val="center"/>
              <w:rPr>
                <w:rFonts w:ascii="Times New Roman" w:eastAsia="Calibri" w:hAnsi="Times New Roman" w:cs="Times New Roman"/>
                <w:b/>
                <w:sz w:val="24"/>
                <w:szCs w:val="24"/>
                <w:lang w:bidi="en-US"/>
              </w:rPr>
            </w:pPr>
            <w:r w:rsidRPr="00A62389">
              <w:rPr>
                <w:rFonts w:ascii="Times New Roman" w:eastAsia="Calibri" w:hAnsi="Times New Roman" w:cs="Times New Roman"/>
                <w:b/>
                <w:sz w:val="24"/>
                <w:szCs w:val="24"/>
                <w:lang w:bidi="en-US"/>
              </w:rPr>
              <w:t>COGNOME</w:t>
            </w:r>
          </w:p>
        </w:tc>
        <w:tc>
          <w:tcPr>
            <w:tcW w:w="833" w:type="dxa"/>
            <w:tcBorders>
              <w:top w:val="single" w:sz="4" w:space="0" w:color="000000"/>
              <w:left w:val="single" w:sz="4" w:space="0" w:color="000000"/>
              <w:bottom w:val="single" w:sz="4" w:space="0" w:color="000000"/>
              <w:right w:val="single" w:sz="4" w:space="0" w:color="000000"/>
            </w:tcBorders>
            <w:vAlign w:val="center"/>
          </w:tcPr>
          <w:p w14:paraId="44125DD1" w14:textId="77777777" w:rsidR="00740E1B" w:rsidRPr="00A62389" w:rsidRDefault="00740E1B" w:rsidP="00ED1616">
            <w:pPr>
              <w:spacing w:after="0"/>
              <w:jc w:val="center"/>
              <w:rPr>
                <w:rFonts w:ascii="Times New Roman" w:eastAsia="Calibri" w:hAnsi="Times New Roman" w:cs="Times New Roman"/>
                <w:b/>
                <w:sz w:val="24"/>
                <w:szCs w:val="24"/>
                <w:lang w:bidi="en-US"/>
              </w:rPr>
            </w:pPr>
            <w:r w:rsidRPr="00A62389">
              <w:rPr>
                <w:rFonts w:ascii="Times New Roman" w:eastAsia="Calibri" w:hAnsi="Times New Roman" w:cs="Times New Roman"/>
                <w:b/>
                <w:sz w:val="24"/>
                <w:szCs w:val="24"/>
                <w:lang w:bidi="en-US"/>
              </w:rPr>
              <w:t>NOME</w:t>
            </w:r>
          </w:p>
        </w:tc>
        <w:tc>
          <w:tcPr>
            <w:tcW w:w="1515" w:type="dxa"/>
            <w:tcBorders>
              <w:top w:val="single" w:sz="4" w:space="0" w:color="000000"/>
              <w:left w:val="single" w:sz="4" w:space="0" w:color="000000"/>
              <w:bottom w:val="single" w:sz="4" w:space="0" w:color="000000"/>
              <w:right w:val="single" w:sz="4" w:space="0" w:color="000000"/>
            </w:tcBorders>
            <w:vAlign w:val="center"/>
          </w:tcPr>
          <w:p w14:paraId="0FA5FB5D" w14:textId="77777777" w:rsidR="00740E1B" w:rsidRPr="00A62389" w:rsidRDefault="00740E1B" w:rsidP="00ED1616">
            <w:pPr>
              <w:spacing w:after="0"/>
              <w:jc w:val="center"/>
              <w:rPr>
                <w:rFonts w:ascii="Times New Roman" w:eastAsia="Calibri" w:hAnsi="Times New Roman" w:cs="Times New Roman"/>
                <w:b/>
                <w:sz w:val="24"/>
                <w:szCs w:val="24"/>
                <w:lang w:bidi="en-US"/>
              </w:rPr>
            </w:pPr>
            <w:r w:rsidRPr="00A62389">
              <w:rPr>
                <w:rFonts w:ascii="Times New Roman" w:eastAsia="Calibri" w:hAnsi="Times New Roman" w:cs="Times New Roman"/>
                <w:b/>
                <w:sz w:val="24"/>
                <w:szCs w:val="24"/>
                <w:lang w:bidi="en-US"/>
              </w:rPr>
              <w:t>LUOGO DI NASCITA</w:t>
            </w:r>
          </w:p>
        </w:tc>
        <w:tc>
          <w:tcPr>
            <w:tcW w:w="1359" w:type="dxa"/>
            <w:tcBorders>
              <w:top w:val="single" w:sz="4" w:space="0" w:color="000000"/>
              <w:left w:val="single" w:sz="4" w:space="0" w:color="000000"/>
              <w:bottom w:val="single" w:sz="4" w:space="0" w:color="000000"/>
              <w:right w:val="single" w:sz="4" w:space="0" w:color="000000"/>
            </w:tcBorders>
            <w:vAlign w:val="center"/>
          </w:tcPr>
          <w:p w14:paraId="6DA8C97E" w14:textId="77777777" w:rsidR="00740E1B" w:rsidRPr="00A62389" w:rsidRDefault="00740E1B" w:rsidP="00ED1616">
            <w:pPr>
              <w:spacing w:after="0"/>
              <w:jc w:val="center"/>
              <w:rPr>
                <w:rFonts w:ascii="Times New Roman" w:eastAsia="Calibri" w:hAnsi="Times New Roman" w:cs="Times New Roman"/>
                <w:b/>
                <w:sz w:val="24"/>
                <w:szCs w:val="24"/>
                <w:lang w:bidi="en-US"/>
              </w:rPr>
            </w:pPr>
            <w:r w:rsidRPr="00A62389">
              <w:rPr>
                <w:rFonts w:ascii="Times New Roman" w:eastAsia="Calibri" w:hAnsi="Times New Roman" w:cs="Times New Roman"/>
                <w:b/>
                <w:sz w:val="24"/>
                <w:szCs w:val="24"/>
                <w:lang w:bidi="en-US"/>
              </w:rPr>
              <w:t>DATA DI NASCITA</w:t>
            </w:r>
          </w:p>
        </w:tc>
        <w:tc>
          <w:tcPr>
            <w:tcW w:w="1312" w:type="dxa"/>
            <w:tcBorders>
              <w:top w:val="single" w:sz="4" w:space="0" w:color="000000"/>
              <w:left w:val="single" w:sz="4" w:space="0" w:color="000000"/>
              <w:bottom w:val="single" w:sz="4" w:space="0" w:color="000000"/>
              <w:right w:val="single" w:sz="4" w:space="0" w:color="000000"/>
            </w:tcBorders>
            <w:vAlign w:val="center"/>
          </w:tcPr>
          <w:p w14:paraId="7F46D524" w14:textId="77777777" w:rsidR="00740E1B" w:rsidRPr="00A62389" w:rsidRDefault="00740E1B" w:rsidP="00ED1616">
            <w:pPr>
              <w:spacing w:after="0"/>
              <w:jc w:val="center"/>
              <w:rPr>
                <w:rFonts w:ascii="Times New Roman" w:eastAsia="Calibri" w:hAnsi="Times New Roman" w:cs="Times New Roman"/>
                <w:b/>
                <w:sz w:val="24"/>
                <w:szCs w:val="24"/>
                <w:lang w:bidi="en-US"/>
              </w:rPr>
            </w:pPr>
            <w:r w:rsidRPr="00A62389">
              <w:rPr>
                <w:rFonts w:ascii="Times New Roman" w:eastAsia="Calibri" w:hAnsi="Times New Roman" w:cs="Times New Roman"/>
                <w:b/>
                <w:sz w:val="24"/>
                <w:szCs w:val="24"/>
                <w:lang w:bidi="en-US"/>
              </w:rPr>
              <w:t>CODICE FISCALE</w:t>
            </w:r>
          </w:p>
        </w:tc>
        <w:tc>
          <w:tcPr>
            <w:tcW w:w="1755" w:type="dxa"/>
            <w:tcBorders>
              <w:top w:val="single" w:sz="4" w:space="0" w:color="000000"/>
              <w:left w:val="single" w:sz="4" w:space="0" w:color="000000"/>
              <w:bottom w:val="single" w:sz="4" w:space="0" w:color="000000"/>
              <w:right w:val="single" w:sz="4" w:space="0" w:color="000000"/>
            </w:tcBorders>
            <w:vAlign w:val="center"/>
          </w:tcPr>
          <w:p w14:paraId="5B6BB558" w14:textId="77777777" w:rsidR="00740E1B" w:rsidRPr="00A62389" w:rsidRDefault="00740E1B" w:rsidP="00ED1616">
            <w:pPr>
              <w:spacing w:after="0"/>
              <w:jc w:val="center"/>
              <w:rPr>
                <w:rFonts w:ascii="Times New Roman" w:eastAsia="Calibri" w:hAnsi="Times New Roman" w:cs="Times New Roman"/>
                <w:b/>
                <w:sz w:val="24"/>
                <w:szCs w:val="24"/>
                <w:lang w:bidi="en-US"/>
              </w:rPr>
            </w:pPr>
            <w:r w:rsidRPr="00A62389">
              <w:rPr>
                <w:rFonts w:ascii="Times New Roman" w:eastAsia="Calibri" w:hAnsi="Times New Roman" w:cs="Times New Roman"/>
                <w:b/>
                <w:sz w:val="24"/>
                <w:szCs w:val="24"/>
                <w:lang w:bidi="en-US"/>
              </w:rPr>
              <w:t>RESIDENZA</w:t>
            </w:r>
          </w:p>
        </w:tc>
        <w:tc>
          <w:tcPr>
            <w:tcW w:w="1353" w:type="dxa"/>
            <w:tcBorders>
              <w:top w:val="single" w:sz="4" w:space="0" w:color="000000"/>
              <w:left w:val="single" w:sz="4" w:space="0" w:color="000000"/>
              <w:bottom w:val="single" w:sz="4" w:space="0" w:color="000000"/>
              <w:right w:val="single" w:sz="4" w:space="0" w:color="000000"/>
            </w:tcBorders>
            <w:vAlign w:val="center"/>
          </w:tcPr>
          <w:p w14:paraId="4E18E721" w14:textId="77777777" w:rsidR="00740E1B" w:rsidRPr="00A62389" w:rsidRDefault="00740E1B" w:rsidP="00ED1616">
            <w:pPr>
              <w:spacing w:after="0"/>
              <w:jc w:val="center"/>
              <w:rPr>
                <w:rFonts w:ascii="Times New Roman" w:eastAsia="Calibri" w:hAnsi="Times New Roman" w:cs="Times New Roman"/>
                <w:b/>
                <w:sz w:val="24"/>
                <w:szCs w:val="24"/>
                <w:lang w:bidi="en-US"/>
              </w:rPr>
            </w:pPr>
            <w:r w:rsidRPr="00A62389">
              <w:rPr>
                <w:rFonts w:ascii="Times New Roman" w:eastAsia="Calibri" w:hAnsi="Times New Roman" w:cs="Times New Roman"/>
                <w:b/>
                <w:sz w:val="24"/>
                <w:szCs w:val="24"/>
                <w:lang w:bidi="en-US"/>
              </w:rPr>
              <w:t>INDIRIZZO</w:t>
            </w:r>
          </w:p>
        </w:tc>
      </w:tr>
      <w:tr w:rsidR="00A62389" w:rsidRPr="00A62389" w14:paraId="6AF8E6B1" w14:textId="77777777" w:rsidTr="00ED1616">
        <w:trPr>
          <w:trHeight w:val="361"/>
        </w:trPr>
        <w:tc>
          <w:tcPr>
            <w:tcW w:w="1340" w:type="dxa"/>
            <w:tcBorders>
              <w:top w:val="single" w:sz="4" w:space="0" w:color="000000"/>
              <w:left w:val="single" w:sz="4" w:space="0" w:color="000000"/>
              <w:bottom w:val="single" w:sz="4" w:space="0" w:color="000000"/>
              <w:right w:val="single" w:sz="4" w:space="0" w:color="000000"/>
            </w:tcBorders>
          </w:tcPr>
          <w:p w14:paraId="246FF713" w14:textId="77777777" w:rsidR="00740E1B" w:rsidRPr="00A62389" w:rsidRDefault="00740E1B" w:rsidP="00ED1616">
            <w:pPr>
              <w:spacing w:after="0"/>
              <w:jc w:val="both"/>
              <w:rPr>
                <w:rFonts w:ascii="Times New Roman" w:eastAsia="Calibri" w:hAnsi="Times New Roman" w:cs="Times New Roman"/>
                <w:sz w:val="24"/>
                <w:szCs w:val="24"/>
                <w:lang w:bidi="en-US"/>
              </w:rPr>
            </w:pPr>
            <w:r w:rsidRPr="00A62389">
              <w:rPr>
                <w:rFonts w:ascii="Times New Roman" w:eastAsia="Calibri" w:hAnsi="Times New Roman" w:cs="Times New Roman"/>
                <w:sz w:val="24"/>
                <w:szCs w:val="24"/>
                <w:lang w:bidi="en-US"/>
              </w:rPr>
              <w:t xml:space="preserve"> </w:t>
            </w:r>
          </w:p>
        </w:tc>
        <w:tc>
          <w:tcPr>
            <w:tcW w:w="833" w:type="dxa"/>
            <w:tcBorders>
              <w:top w:val="single" w:sz="4" w:space="0" w:color="000000"/>
              <w:left w:val="single" w:sz="4" w:space="0" w:color="000000"/>
              <w:bottom w:val="single" w:sz="4" w:space="0" w:color="000000"/>
              <w:right w:val="single" w:sz="4" w:space="0" w:color="000000"/>
            </w:tcBorders>
          </w:tcPr>
          <w:p w14:paraId="76665649" w14:textId="77777777" w:rsidR="00740E1B" w:rsidRPr="00A62389" w:rsidRDefault="00740E1B" w:rsidP="00ED1616">
            <w:pPr>
              <w:spacing w:after="0"/>
              <w:jc w:val="both"/>
              <w:rPr>
                <w:rFonts w:ascii="Times New Roman" w:eastAsia="Calibri" w:hAnsi="Times New Roman" w:cs="Times New Roman"/>
                <w:sz w:val="24"/>
                <w:szCs w:val="24"/>
                <w:lang w:bidi="en-US"/>
              </w:rPr>
            </w:pPr>
            <w:r w:rsidRPr="00A62389">
              <w:rPr>
                <w:rFonts w:ascii="Times New Roman" w:eastAsia="Calibri" w:hAnsi="Times New Roman" w:cs="Times New Roman"/>
                <w:sz w:val="24"/>
                <w:szCs w:val="24"/>
                <w:lang w:bidi="en-US"/>
              </w:rPr>
              <w:t xml:space="preserve"> </w:t>
            </w:r>
          </w:p>
        </w:tc>
        <w:tc>
          <w:tcPr>
            <w:tcW w:w="1515" w:type="dxa"/>
            <w:tcBorders>
              <w:top w:val="single" w:sz="4" w:space="0" w:color="000000"/>
              <w:left w:val="single" w:sz="4" w:space="0" w:color="000000"/>
              <w:bottom w:val="single" w:sz="4" w:space="0" w:color="000000"/>
              <w:right w:val="single" w:sz="4" w:space="0" w:color="000000"/>
            </w:tcBorders>
          </w:tcPr>
          <w:p w14:paraId="4F092C2C" w14:textId="77777777" w:rsidR="00740E1B" w:rsidRPr="00A62389" w:rsidRDefault="00740E1B" w:rsidP="00ED1616">
            <w:pPr>
              <w:spacing w:after="0"/>
              <w:jc w:val="both"/>
              <w:rPr>
                <w:rFonts w:ascii="Times New Roman" w:eastAsia="Calibri" w:hAnsi="Times New Roman" w:cs="Times New Roman"/>
                <w:sz w:val="24"/>
                <w:szCs w:val="24"/>
                <w:lang w:bidi="en-US"/>
              </w:rPr>
            </w:pPr>
            <w:r w:rsidRPr="00A62389">
              <w:rPr>
                <w:rFonts w:ascii="Times New Roman" w:eastAsia="Calibri" w:hAnsi="Times New Roman" w:cs="Times New Roman"/>
                <w:sz w:val="24"/>
                <w:szCs w:val="24"/>
                <w:lang w:bidi="en-US"/>
              </w:rPr>
              <w:t xml:space="preserve"> </w:t>
            </w:r>
          </w:p>
        </w:tc>
        <w:tc>
          <w:tcPr>
            <w:tcW w:w="1359" w:type="dxa"/>
            <w:tcBorders>
              <w:top w:val="single" w:sz="4" w:space="0" w:color="000000"/>
              <w:left w:val="single" w:sz="4" w:space="0" w:color="000000"/>
              <w:bottom w:val="single" w:sz="4" w:space="0" w:color="000000"/>
              <w:right w:val="single" w:sz="4" w:space="0" w:color="000000"/>
            </w:tcBorders>
          </w:tcPr>
          <w:p w14:paraId="2DF0855A" w14:textId="77777777" w:rsidR="00740E1B" w:rsidRPr="00A62389" w:rsidRDefault="00740E1B" w:rsidP="00ED1616">
            <w:pPr>
              <w:spacing w:after="0"/>
              <w:jc w:val="both"/>
              <w:rPr>
                <w:rFonts w:ascii="Times New Roman" w:eastAsia="Calibri" w:hAnsi="Times New Roman" w:cs="Times New Roman"/>
                <w:sz w:val="24"/>
                <w:szCs w:val="24"/>
                <w:lang w:bidi="en-US"/>
              </w:rPr>
            </w:pPr>
            <w:r w:rsidRPr="00A62389">
              <w:rPr>
                <w:rFonts w:ascii="Times New Roman" w:eastAsia="Calibri" w:hAnsi="Times New Roman" w:cs="Times New Roman"/>
                <w:sz w:val="24"/>
                <w:szCs w:val="24"/>
                <w:lang w:bidi="en-US"/>
              </w:rPr>
              <w:t xml:space="preserve"> </w:t>
            </w:r>
          </w:p>
        </w:tc>
        <w:tc>
          <w:tcPr>
            <w:tcW w:w="1312" w:type="dxa"/>
            <w:tcBorders>
              <w:top w:val="single" w:sz="4" w:space="0" w:color="000000"/>
              <w:left w:val="single" w:sz="4" w:space="0" w:color="000000"/>
              <w:bottom w:val="single" w:sz="4" w:space="0" w:color="000000"/>
              <w:right w:val="single" w:sz="4" w:space="0" w:color="000000"/>
            </w:tcBorders>
          </w:tcPr>
          <w:p w14:paraId="7F38A0B6" w14:textId="77777777" w:rsidR="00740E1B" w:rsidRPr="00A62389" w:rsidRDefault="00740E1B" w:rsidP="00ED1616">
            <w:pPr>
              <w:spacing w:after="0"/>
              <w:jc w:val="both"/>
              <w:rPr>
                <w:rFonts w:ascii="Times New Roman" w:eastAsia="Calibri" w:hAnsi="Times New Roman" w:cs="Times New Roman"/>
                <w:sz w:val="24"/>
                <w:szCs w:val="24"/>
                <w:lang w:bidi="en-US"/>
              </w:rPr>
            </w:pPr>
            <w:r w:rsidRPr="00A62389">
              <w:rPr>
                <w:rFonts w:ascii="Times New Roman" w:eastAsia="Calibri" w:hAnsi="Times New Roman" w:cs="Times New Roman"/>
                <w:sz w:val="24"/>
                <w:szCs w:val="24"/>
                <w:lang w:bidi="en-US"/>
              </w:rPr>
              <w:t xml:space="preserve"> </w:t>
            </w:r>
          </w:p>
        </w:tc>
        <w:tc>
          <w:tcPr>
            <w:tcW w:w="1755" w:type="dxa"/>
            <w:tcBorders>
              <w:top w:val="single" w:sz="4" w:space="0" w:color="000000"/>
              <w:left w:val="single" w:sz="4" w:space="0" w:color="000000"/>
              <w:bottom w:val="single" w:sz="4" w:space="0" w:color="000000"/>
              <w:right w:val="single" w:sz="4" w:space="0" w:color="000000"/>
            </w:tcBorders>
          </w:tcPr>
          <w:p w14:paraId="3A7A7036" w14:textId="77777777" w:rsidR="00740E1B" w:rsidRPr="00A62389" w:rsidRDefault="00740E1B" w:rsidP="00ED1616">
            <w:pPr>
              <w:spacing w:after="0"/>
              <w:jc w:val="both"/>
              <w:rPr>
                <w:rFonts w:ascii="Times New Roman" w:eastAsia="Calibri" w:hAnsi="Times New Roman" w:cs="Times New Roman"/>
                <w:sz w:val="24"/>
                <w:szCs w:val="24"/>
                <w:lang w:bidi="en-US"/>
              </w:rPr>
            </w:pPr>
            <w:r w:rsidRPr="00A62389">
              <w:rPr>
                <w:rFonts w:ascii="Times New Roman" w:eastAsia="Calibri" w:hAnsi="Times New Roman" w:cs="Times New Roman"/>
                <w:sz w:val="24"/>
                <w:szCs w:val="24"/>
                <w:lang w:bidi="en-US"/>
              </w:rPr>
              <w:t xml:space="preserve"> </w:t>
            </w:r>
          </w:p>
        </w:tc>
        <w:tc>
          <w:tcPr>
            <w:tcW w:w="1353" w:type="dxa"/>
            <w:tcBorders>
              <w:top w:val="single" w:sz="4" w:space="0" w:color="000000"/>
              <w:left w:val="single" w:sz="4" w:space="0" w:color="000000"/>
              <w:bottom w:val="single" w:sz="4" w:space="0" w:color="000000"/>
              <w:right w:val="single" w:sz="4" w:space="0" w:color="000000"/>
            </w:tcBorders>
          </w:tcPr>
          <w:p w14:paraId="062F9878" w14:textId="77777777" w:rsidR="00740E1B" w:rsidRPr="00A62389" w:rsidRDefault="00740E1B" w:rsidP="00ED1616">
            <w:pPr>
              <w:spacing w:after="0"/>
              <w:jc w:val="both"/>
              <w:rPr>
                <w:rFonts w:ascii="Times New Roman" w:eastAsia="Calibri" w:hAnsi="Times New Roman" w:cs="Times New Roman"/>
                <w:sz w:val="24"/>
                <w:szCs w:val="24"/>
                <w:lang w:bidi="en-US"/>
              </w:rPr>
            </w:pPr>
            <w:r w:rsidRPr="00A62389">
              <w:rPr>
                <w:rFonts w:ascii="Times New Roman" w:eastAsia="Calibri" w:hAnsi="Times New Roman" w:cs="Times New Roman"/>
                <w:sz w:val="24"/>
                <w:szCs w:val="24"/>
                <w:lang w:bidi="en-US"/>
              </w:rPr>
              <w:t xml:space="preserve"> </w:t>
            </w:r>
          </w:p>
        </w:tc>
      </w:tr>
    </w:tbl>
    <w:p w14:paraId="69B70FDB" w14:textId="77777777" w:rsidR="00740E1B" w:rsidRPr="00A62389" w:rsidRDefault="00740E1B" w:rsidP="00740E1B">
      <w:pPr>
        <w:spacing w:after="0"/>
        <w:jc w:val="both"/>
        <w:rPr>
          <w:rFonts w:ascii="Times New Roman" w:hAnsi="Times New Roman"/>
          <w:sz w:val="24"/>
          <w:szCs w:val="24"/>
          <w:lang w:bidi="en-US"/>
        </w:rPr>
      </w:pPr>
    </w:p>
    <w:p w14:paraId="2EE832A1" w14:textId="77777777" w:rsidR="00740E1B" w:rsidRPr="00A62389" w:rsidRDefault="00740E1B" w:rsidP="00740E1B">
      <w:pPr>
        <w:spacing w:after="0"/>
        <w:jc w:val="both"/>
        <w:rPr>
          <w:rFonts w:ascii="Times New Roman" w:hAnsi="Times New Roman"/>
          <w:sz w:val="24"/>
          <w:szCs w:val="24"/>
          <w:lang w:bidi="en-US"/>
        </w:rPr>
      </w:pPr>
    </w:p>
    <w:p w14:paraId="1CEB1DD0" w14:textId="77777777" w:rsidR="00740E1B" w:rsidRPr="00A62389" w:rsidRDefault="00740E1B" w:rsidP="00740E1B">
      <w:pPr>
        <w:spacing w:after="0"/>
        <w:jc w:val="both"/>
        <w:rPr>
          <w:rFonts w:ascii="Times New Roman" w:hAnsi="Times New Roman"/>
          <w:sz w:val="24"/>
          <w:szCs w:val="24"/>
          <w:lang w:bidi="en-US"/>
        </w:rPr>
      </w:pPr>
    </w:p>
    <w:p w14:paraId="02E36771" w14:textId="77777777" w:rsidR="00740E1B" w:rsidRPr="00A62389" w:rsidRDefault="00740E1B" w:rsidP="00740E1B">
      <w:pPr>
        <w:spacing w:after="0"/>
        <w:jc w:val="both"/>
        <w:rPr>
          <w:rFonts w:ascii="Times New Roman" w:hAnsi="Times New Roman"/>
          <w:sz w:val="24"/>
          <w:szCs w:val="24"/>
          <w:lang w:bidi="en-US"/>
        </w:rPr>
      </w:pPr>
      <w:r w:rsidRPr="00A62389">
        <w:rPr>
          <w:rFonts w:ascii="Times New Roman" w:hAnsi="Times New Roman"/>
          <w:sz w:val="24"/>
          <w:szCs w:val="24"/>
          <w:lang w:bidi="en-US"/>
        </w:rPr>
        <w:t>Oppure di non avere familiari maggiorenni conviventi.</w:t>
      </w:r>
    </w:p>
    <w:p w14:paraId="69041A56" w14:textId="77777777" w:rsidR="00740E1B" w:rsidRPr="00A62389" w:rsidRDefault="00740E1B" w:rsidP="00740E1B">
      <w:pPr>
        <w:spacing w:after="0"/>
        <w:jc w:val="both"/>
        <w:rPr>
          <w:rFonts w:ascii="Times New Roman" w:hAnsi="Times New Roman"/>
          <w:sz w:val="24"/>
          <w:szCs w:val="24"/>
          <w:lang w:bidi="en-US"/>
        </w:rPr>
      </w:pPr>
    </w:p>
    <w:p w14:paraId="5D734F9A" w14:textId="77777777" w:rsidR="00740E1B" w:rsidRPr="00A62389" w:rsidRDefault="00740E1B" w:rsidP="00D304C2">
      <w:pPr>
        <w:pStyle w:val="Paragrafoelenco"/>
        <w:widowControl w:val="0"/>
        <w:numPr>
          <w:ilvl w:val="0"/>
          <w:numId w:val="97"/>
        </w:numPr>
        <w:spacing w:after="60"/>
        <w:ind w:left="0" w:firstLine="0"/>
        <w:jc w:val="both"/>
        <w:rPr>
          <w:sz w:val="24"/>
          <w:szCs w:val="24"/>
        </w:rPr>
      </w:pPr>
      <w:r w:rsidRPr="00A62389">
        <w:rPr>
          <w:sz w:val="24"/>
          <w:szCs w:val="24"/>
        </w:rPr>
        <w:t>Dichiara, con riferimento, alla propria condizione di assoggettabilità/ non assoggettabilità agli obblighi di assunzioni obbligatorie di cui alla legge 68/99 che è la seguente:</w:t>
      </w:r>
    </w:p>
    <w:p w14:paraId="2BC1A92E" w14:textId="77777777" w:rsidR="00740E1B" w:rsidRPr="00A62389" w:rsidRDefault="00740E1B" w:rsidP="00740E1B">
      <w:pPr>
        <w:pStyle w:val="Paragrafoelenco"/>
        <w:widowControl w:val="0"/>
        <w:spacing w:after="60"/>
        <w:ind w:left="0" w:firstLine="709"/>
        <w:jc w:val="both"/>
        <w:rPr>
          <w:sz w:val="24"/>
          <w:szCs w:val="24"/>
        </w:rPr>
      </w:pPr>
      <w:r w:rsidRPr="00A62389">
        <w:rPr>
          <w:sz w:val="24"/>
          <w:szCs w:val="24"/>
        </w:rPr>
        <w:t>Ovvero</w:t>
      </w:r>
    </w:p>
    <w:p w14:paraId="3F840235" w14:textId="77777777" w:rsidR="00740E1B" w:rsidRPr="00A62389" w:rsidRDefault="00740E1B" w:rsidP="00740E1B">
      <w:pPr>
        <w:spacing w:after="0" w:line="240" w:lineRule="auto"/>
        <w:jc w:val="both"/>
        <w:rPr>
          <w:rFonts w:ascii="Times New Roman" w:hAnsi="Times New Roman"/>
          <w:sz w:val="24"/>
          <w:szCs w:val="24"/>
          <w:lang w:bidi="en-US"/>
        </w:rPr>
      </w:pPr>
      <w:r w:rsidRPr="00A62389">
        <w:rPr>
          <w:rFonts w:ascii="Times New Roman" w:hAnsi="Times New Roman"/>
          <w:sz w:val="24"/>
          <w:szCs w:val="24"/>
          <w:lang w:bidi="en-US"/>
        </w:rPr>
        <w:t>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46558372" w14:textId="77777777" w:rsidR="00740E1B" w:rsidRPr="00A62389" w:rsidRDefault="00740E1B" w:rsidP="00740E1B">
      <w:pPr>
        <w:spacing w:after="0" w:line="240" w:lineRule="auto"/>
        <w:ind w:firstLine="709"/>
        <w:jc w:val="both"/>
        <w:rPr>
          <w:rFonts w:ascii="Times New Roman" w:hAnsi="Times New Roman"/>
          <w:sz w:val="24"/>
          <w:szCs w:val="24"/>
          <w:lang w:bidi="en-US"/>
        </w:rPr>
      </w:pPr>
      <w:r w:rsidRPr="00A62389">
        <w:rPr>
          <w:rFonts w:ascii="Times New Roman" w:hAnsi="Times New Roman"/>
          <w:sz w:val="24"/>
          <w:szCs w:val="24"/>
          <w:lang w:bidi="en-US"/>
        </w:rPr>
        <w:t xml:space="preserve">Ovvero </w:t>
      </w:r>
    </w:p>
    <w:p w14:paraId="59A07E3C" w14:textId="77777777" w:rsidR="00740E1B" w:rsidRPr="00A62389" w:rsidRDefault="00740E1B" w:rsidP="00740E1B">
      <w:pPr>
        <w:spacing w:after="0" w:line="240" w:lineRule="auto"/>
        <w:jc w:val="both"/>
        <w:rPr>
          <w:rFonts w:ascii="Times New Roman" w:hAnsi="Times New Roman"/>
          <w:sz w:val="24"/>
          <w:szCs w:val="24"/>
          <w:lang w:bidi="en-US"/>
        </w:rPr>
      </w:pPr>
      <w:r w:rsidRPr="00A62389">
        <w:rPr>
          <w:rFonts w:ascii="Times New Roman" w:hAnsi="Times New Roman"/>
          <w:sz w:val="24"/>
          <w:szCs w:val="24"/>
          <w:lang w:bidi="en-US"/>
        </w:rPr>
        <w:t>□ 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7D17AB1F" w14:textId="77777777" w:rsidR="00740E1B" w:rsidRPr="00A62389" w:rsidRDefault="00740E1B" w:rsidP="00740E1B">
      <w:pPr>
        <w:spacing w:after="0" w:line="240" w:lineRule="auto"/>
        <w:jc w:val="both"/>
        <w:rPr>
          <w:rFonts w:ascii="Times New Roman" w:hAnsi="Times New Roman"/>
          <w:sz w:val="24"/>
          <w:szCs w:val="24"/>
          <w:lang w:bidi="en-US"/>
        </w:rPr>
      </w:pPr>
      <w:r w:rsidRPr="00A62389">
        <w:rPr>
          <w:rFonts w:ascii="Times New Roman" w:hAnsi="Times New Roman"/>
          <w:sz w:val="24"/>
          <w:szCs w:val="24"/>
          <w:lang w:bidi="en-US"/>
        </w:rPr>
        <w:t>Ovvero</w:t>
      </w:r>
    </w:p>
    <w:p w14:paraId="100CB09C" w14:textId="77777777" w:rsidR="00740E1B" w:rsidRPr="00A62389" w:rsidRDefault="00740E1B" w:rsidP="00740E1B">
      <w:pPr>
        <w:spacing w:after="0" w:line="240" w:lineRule="auto"/>
        <w:jc w:val="both"/>
        <w:rPr>
          <w:rFonts w:ascii="Times New Roman" w:hAnsi="Times New Roman"/>
          <w:sz w:val="24"/>
          <w:szCs w:val="24"/>
          <w:lang w:bidi="en-US"/>
        </w:rPr>
      </w:pPr>
      <w:r w:rsidRPr="00A62389">
        <w:rPr>
          <w:rFonts w:ascii="Times New Roman" w:hAnsi="Times New Roman"/>
          <w:sz w:val="24"/>
          <w:szCs w:val="24"/>
          <w:lang w:bidi="en-US"/>
        </w:rPr>
        <w:t>□ 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14:paraId="51E01D53" w14:textId="77777777" w:rsidR="00740E1B" w:rsidRPr="00A62389" w:rsidRDefault="00740E1B" w:rsidP="00740E1B">
      <w:pPr>
        <w:spacing w:after="0"/>
        <w:jc w:val="both"/>
        <w:rPr>
          <w:rFonts w:ascii="Times New Roman" w:hAnsi="Times New Roman"/>
          <w:sz w:val="24"/>
          <w:szCs w:val="24"/>
          <w:lang w:bidi="en-US"/>
        </w:rPr>
      </w:pPr>
      <w:r w:rsidRPr="00A62389">
        <w:rPr>
          <w:rFonts w:ascii="Times New Roman" w:hAnsi="Times New Roman"/>
          <w:sz w:val="24"/>
          <w:szCs w:val="24"/>
          <w:lang w:bidi="en-US"/>
        </w:rPr>
        <w:t>□ di essersi avvalso o □ non essersi avvalso di piani individuali di emersione di cui all’articolo 1 bis, comma 14, della legge18 ottobre 2001, n. 383, come sostituito dal decreto legge 25 settembre 2002, n. 210, convertito, con modificazioni dalla legge 22 novembre 2002, n. 266.</w:t>
      </w:r>
    </w:p>
    <w:p w14:paraId="082BF31E" w14:textId="77777777" w:rsidR="00740E1B" w:rsidRPr="00A62389" w:rsidRDefault="00740E1B" w:rsidP="000864C6">
      <w:pPr>
        <w:contextualSpacing/>
        <w:jc w:val="both"/>
        <w:rPr>
          <w:rFonts w:ascii="Times New Roman" w:hAnsi="Times New Roman"/>
          <w:sz w:val="24"/>
          <w:szCs w:val="24"/>
        </w:rPr>
      </w:pPr>
    </w:p>
    <w:p w14:paraId="31B28440" w14:textId="77777777" w:rsidR="00AF2182" w:rsidRPr="00A62389" w:rsidRDefault="00AF2182" w:rsidP="00AF2182">
      <w:pPr>
        <w:pStyle w:val="Corpodeltesto0"/>
        <w:shd w:val="clear" w:color="auto" w:fill="auto"/>
        <w:spacing w:after="500" w:line="240" w:lineRule="auto"/>
        <w:ind w:left="284"/>
        <w:contextualSpacing/>
        <w:rPr>
          <w:rFonts w:ascii="Times New Roman" w:hAnsi="Times New Roman" w:cs="Times New Roman"/>
          <w:sz w:val="24"/>
          <w:szCs w:val="24"/>
        </w:rPr>
      </w:pPr>
    </w:p>
    <w:p w14:paraId="2DE7A557" w14:textId="77777777" w:rsidR="00AF2182" w:rsidRPr="00A62389" w:rsidRDefault="00AF2182" w:rsidP="00C9547A">
      <w:pPr>
        <w:pStyle w:val="Corpodeltesto0"/>
        <w:shd w:val="clear" w:color="auto" w:fill="auto"/>
        <w:spacing w:after="500" w:line="240" w:lineRule="auto"/>
        <w:ind w:left="284"/>
        <w:contextualSpacing/>
        <w:rPr>
          <w:rFonts w:ascii="Times New Roman" w:hAnsi="Times New Roman" w:cs="Times New Roman"/>
          <w:sz w:val="24"/>
          <w:szCs w:val="24"/>
        </w:rPr>
      </w:pPr>
    </w:p>
    <w:p w14:paraId="4FFDF449" w14:textId="795CEDE5" w:rsidR="00C26B3C" w:rsidRPr="00A62389" w:rsidRDefault="00C81AD3" w:rsidP="000858D1">
      <w:pPr>
        <w:pStyle w:val="Corpodeltesto0"/>
        <w:shd w:val="clear" w:color="auto" w:fill="auto"/>
        <w:spacing w:after="500" w:line="240" w:lineRule="auto"/>
        <w:ind w:left="284"/>
        <w:contextualSpacing/>
        <w:rPr>
          <w:rFonts w:ascii="Times New Roman" w:hAnsi="Times New Roman" w:cs="Times New Roman"/>
          <w:sz w:val="24"/>
          <w:szCs w:val="24"/>
        </w:rPr>
      </w:pPr>
      <w:r w:rsidRPr="00A62389">
        <w:rPr>
          <w:rFonts w:ascii="Times New Roman" w:hAnsi="Times New Roman" w:cs="Times New Roman"/>
          <w:sz w:val="24"/>
          <w:szCs w:val="24"/>
        </w:rPr>
        <w:t>L’IMPRESA CAPO</w:t>
      </w:r>
      <w:r w:rsidR="00305626" w:rsidRPr="00A62389">
        <w:rPr>
          <w:rFonts w:ascii="Times New Roman" w:hAnsi="Times New Roman" w:cs="Times New Roman"/>
          <w:sz w:val="24"/>
          <w:szCs w:val="24"/>
        </w:rPr>
        <w:t xml:space="preserve">GRUPPO/MANDATARIA           </w:t>
      </w:r>
      <w:r w:rsidRPr="00A62389">
        <w:rPr>
          <w:rFonts w:ascii="Times New Roman" w:hAnsi="Times New Roman" w:cs="Times New Roman"/>
          <w:sz w:val="24"/>
          <w:szCs w:val="24"/>
        </w:rPr>
        <w:tab/>
      </w:r>
      <w:r w:rsidRPr="00A62389">
        <w:rPr>
          <w:rFonts w:ascii="Times New Roman" w:hAnsi="Times New Roman" w:cs="Times New Roman"/>
          <w:sz w:val="24"/>
          <w:szCs w:val="24"/>
        </w:rPr>
        <w:tab/>
        <w:t xml:space="preserve">    LE IMPRESE MANDANTI</w:t>
      </w:r>
    </w:p>
    <w:p w14:paraId="639286D4" w14:textId="77777777" w:rsidR="00C26B3C" w:rsidRPr="00A62389" w:rsidRDefault="00C26B3C">
      <w:pPr>
        <w:spacing w:after="0" w:line="240" w:lineRule="auto"/>
        <w:rPr>
          <w:rFonts w:ascii="Times New Roman" w:hAnsi="Times New Roman"/>
          <w:lang w:eastAsia="it-IT"/>
        </w:rPr>
      </w:pPr>
      <w:r w:rsidRPr="00A62389">
        <w:rPr>
          <w:rFonts w:ascii="Times New Roman" w:hAnsi="Times New Roman"/>
        </w:rPr>
        <w:br w:type="page"/>
      </w:r>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A62389" w:rsidRPr="00A62389" w14:paraId="072DCB41" w14:textId="77777777" w:rsidTr="00E8688D">
        <w:trPr>
          <w:trHeight w:val="1098"/>
        </w:trPr>
        <w:tc>
          <w:tcPr>
            <w:tcW w:w="9781" w:type="dxa"/>
            <w:tcBorders>
              <w:top w:val="single" w:sz="8" w:space="0" w:color="000000"/>
              <w:left w:val="nil"/>
              <w:right w:val="nil"/>
            </w:tcBorders>
            <w:shd w:val="clear" w:color="auto" w:fill="C0C0C0"/>
          </w:tcPr>
          <w:p w14:paraId="77335416" w14:textId="77777777" w:rsidR="004F06CB" w:rsidRPr="00A62389" w:rsidRDefault="004F06CB" w:rsidP="00E8688D">
            <w:pPr>
              <w:pStyle w:val="Titolo1"/>
              <w:ind w:left="176" w:hanging="176"/>
              <w:contextualSpacing/>
              <w:rPr>
                <w:rFonts w:ascii="Times New Roman" w:hAnsi="Times New Roman"/>
                <w:sz w:val="24"/>
                <w:szCs w:val="24"/>
              </w:rPr>
            </w:pPr>
            <w:bookmarkStart w:id="28" w:name="_ALL._C-_DICHIARAZIONE"/>
            <w:bookmarkStart w:id="29" w:name="_Toc510790720"/>
            <w:bookmarkStart w:id="30" w:name="_Toc120711880"/>
            <w:bookmarkEnd w:id="28"/>
            <w:r w:rsidRPr="00A62389">
              <w:rPr>
                <w:rFonts w:ascii="Times New Roman" w:hAnsi="Times New Roman"/>
                <w:sz w:val="24"/>
                <w:szCs w:val="24"/>
              </w:rPr>
              <w:t>ALL. C- DICHIARAZIONE DI SUBAPPALTO</w:t>
            </w:r>
            <w:bookmarkEnd w:id="29"/>
            <w:bookmarkEnd w:id="30"/>
            <w:r w:rsidRPr="00A62389">
              <w:rPr>
                <w:rFonts w:ascii="Times New Roman" w:hAnsi="Times New Roman"/>
                <w:sz w:val="24"/>
                <w:szCs w:val="24"/>
              </w:rPr>
              <w:t xml:space="preserve"> </w:t>
            </w:r>
          </w:p>
        </w:tc>
      </w:tr>
    </w:tbl>
    <w:p w14:paraId="388BA819" w14:textId="77777777" w:rsidR="00FA43C3" w:rsidRPr="00A62389" w:rsidRDefault="00FA43C3" w:rsidP="0050569F">
      <w:pPr>
        <w:contextualSpacing/>
        <w:jc w:val="both"/>
        <w:rPr>
          <w:rFonts w:ascii="Times New Roman" w:hAnsi="Times New Roman"/>
          <w:b/>
          <w:sz w:val="24"/>
          <w:szCs w:val="24"/>
        </w:rPr>
      </w:pPr>
      <w:r w:rsidRPr="00A62389">
        <w:rPr>
          <w:rFonts w:ascii="Times New Roman" w:hAnsi="Times New Roman"/>
          <w:b/>
          <w:bCs/>
          <w:sz w:val="24"/>
          <w:szCs w:val="24"/>
          <w:lang w:bidi="it-IT"/>
        </w:rPr>
        <w:t xml:space="preserve">Il presente documento, disponibile sul sito </w:t>
      </w:r>
      <w:hyperlink r:id="rId15" w:history="1">
        <w:r w:rsidRPr="00A62389">
          <w:rPr>
            <w:rStyle w:val="Collegamentoipertestuale"/>
            <w:rFonts w:ascii="Times New Roman" w:hAnsi="Times New Roman"/>
            <w:b/>
            <w:bCs/>
            <w:color w:val="auto"/>
            <w:sz w:val="24"/>
            <w:szCs w:val="24"/>
            <w:lang w:bidi="it-IT"/>
          </w:rPr>
          <w:t>www.difesa.it/SGD-DNA/Staff/DT/GENIODIFE/Bandi</w:t>
        </w:r>
      </w:hyperlink>
      <w:r w:rsidRPr="00A62389">
        <w:rPr>
          <w:rFonts w:ascii="Times New Roman" w:hAnsi="Times New Roman"/>
          <w:b/>
          <w:bCs/>
          <w:sz w:val="24"/>
          <w:szCs w:val="24"/>
          <w:lang w:bidi="it-IT"/>
        </w:rPr>
        <w:t xml:space="preserve"> e sul sito </w:t>
      </w:r>
      <w:hyperlink r:id="rId16" w:history="1">
        <w:proofErr w:type="gramStart"/>
        <w:r w:rsidRPr="00A62389">
          <w:rPr>
            <w:rStyle w:val="Collegamentoipertestuale"/>
            <w:rFonts w:ascii="Times New Roman" w:hAnsi="Times New Roman"/>
            <w:b/>
            <w:bCs/>
            <w:color w:val="auto"/>
            <w:sz w:val="24"/>
            <w:szCs w:val="24"/>
            <w:lang w:bidi="it-IT"/>
          </w:rPr>
          <w:t>www.acquistinretepa.it</w:t>
        </w:r>
      </w:hyperlink>
      <w:r w:rsidRPr="00A62389">
        <w:rPr>
          <w:rFonts w:ascii="Times New Roman" w:hAnsi="Times New Roman"/>
          <w:b/>
          <w:bCs/>
          <w:sz w:val="24"/>
          <w:szCs w:val="24"/>
          <w:lang w:bidi="it-IT"/>
        </w:rPr>
        <w:t xml:space="preserve"> ,</w:t>
      </w:r>
      <w:proofErr w:type="gramEnd"/>
      <w:r w:rsidRPr="00A62389">
        <w:rPr>
          <w:rFonts w:ascii="Times New Roman" w:hAnsi="Times New Roman"/>
          <w:b/>
          <w:bCs/>
          <w:sz w:val="24"/>
          <w:szCs w:val="24"/>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DF44C35" w14:textId="276EDC21" w:rsidR="004F06CB" w:rsidRPr="00A62389" w:rsidRDefault="004F06CB" w:rsidP="0050569F">
      <w:pPr>
        <w:contextualSpacing/>
        <w:jc w:val="right"/>
        <w:rPr>
          <w:rFonts w:ascii="Times New Roman" w:hAnsi="Times New Roman"/>
          <w:sz w:val="24"/>
          <w:szCs w:val="24"/>
        </w:rPr>
      </w:pPr>
      <w:bookmarkStart w:id="31" w:name="ALL_C"/>
      <w:bookmarkEnd w:id="31"/>
      <w:r w:rsidRPr="00A62389">
        <w:rPr>
          <w:rFonts w:ascii="Times New Roman" w:hAnsi="Times New Roman"/>
          <w:sz w:val="24"/>
          <w:szCs w:val="24"/>
        </w:rPr>
        <w:t>A</w:t>
      </w:r>
      <w:r w:rsidR="00E8688D" w:rsidRPr="00A62389">
        <w:rPr>
          <w:rFonts w:ascii="Times New Roman" w:hAnsi="Times New Roman"/>
          <w:sz w:val="24"/>
          <w:szCs w:val="24"/>
        </w:rPr>
        <w:t>:</w:t>
      </w:r>
      <w:r w:rsidRPr="00A62389">
        <w:rPr>
          <w:rFonts w:ascii="Times New Roman" w:hAnsi="Times New Roman"/>
          <w:sz w:val="24"/>
          <w:szCs w:val="24"/>
        </w:rPr>
        <w:t xml:space="preserve"> MINISTERO DELLA DIFESA</w:t>
      </w:r>
    </w:p>
    <w:p w14:paraId="501C7B3F" w14:textId="77777777" w:rsidR="004F06CB" w:rsidRPr="00A62389" w:rsidRDefault="004F06CB" w:rsidP="0050569F">
      <w:pPr>
        <w:contextualSpacing/>
        <w:jc w:val="right"/>
        <w:rPr>
          <w:rFonts w:ascii="Times New Roman" w:hAnsi="Times New Roman"/>
          <w:sz w:val="20"/>
          <w:szCs w:val="24"/>
        </w:rPr>
      </w:pPr>
      <w:r w:rsidRPr="00A62389">
        <w:rPr>
          <w:rFonts w:ascii="Times New Roman" w:hAnsi="Times New Roman"/>
          <w:sz w:val="24"/>
          <w:szCs w:val="24"/>
        </w:rPr>
        <w:t xml:space="preserve"> </w:t>
      </w:r>
      <w:r w:rsidRPr="00A62389">
        <w:rPr>
          <w:rFonts w:ascii="Times New Roman" w:hAnsi="Times New Roman"/>
          <w:sz w:val="20"/>
          <w:szCs w:val="24"/>
        </w:rPr>
        <w:t>SEGRETARIATO GENERALE DELLA DIFESA E DIREZIONE NAZIONALE DEGLI ARMAMENTI</w:t>
      </w:r>
    </w:p>
    <w:p w14:paraId="6FB11299" w14:textId="77777777" w:rsidR="004F06CB" w:rsidRPr="00A62389" w:rsidRDefault="004F06CB" w:rsidP="0050569F">
      <w:pPr>
        <w:contextualSpacing/>
        <w:jc w:val="right"/>
        <w:rPr>
          <w:rFonts w:ascii="Times New Roman" w:hAnsi="Times New Roman"/>
          <w:sz w:val="20"/>
          <w:szCs w:val="24"/>
        </w:rPr>
      </w:pPr>
      <w:r w:rsidRPr="00A62389">
        <w:rPr>
          <w:rFonts w:ascii="Times New Roman" w:hAnsi="Times New Roman"/>
          <w:sz w:val="20"/>
          <w:szCs w:val="24"/>
        </w:rPr>
        <w:t xml:space="preserve">DIREZIONE DEI LAVORI E DEL DEMANIO - 7^ DIVISIONE </w:t>
      </w:r>
    </w:p>
    <w:p w14:paraId="77237B4E" w14:textId="77777777" w:rsidR="004F06CB" w:rsidRPr="00A62389" w:rsidRDefault="004F06CB" w:rsidP="0050569F">
      <w:pPr>
        <w:contextualSpacing/>
        <w:jc w:val="right"/>
        <w:rPr>
          <w:rFonts w:ascii="Times New Roman" w:hAnsi="Times New Roman"/>
          <w:sz w:val="20"/>
          <w:szCs w:val="24"/>
        </w:rPr>
      </w:pPr>
      <w:r w:rsidRPr="00A62389">
        <w:rPr>
          <w:rFonts w:ascii="Times New Roman" w:hAnsi="Times New Roman"/>
          <w:sz w:val="20"/>
          <w:szCs w:val="24"/>
        </w:rPr>
        <w:t xml:space="preserve">PIAZZA DELLA MARINA, 4 </w:t>
      </w:r>
    </w:p>
    <w:p w14:paraId="273E45C4" w14:textId="77777777" w:rsidR="004F06CB" w:rsidRPr="00A62389" w:rsidRDefault="004F06CB" w:rsidP="0050569F">
      <w:pPr>
        <w:contextualSpacing/>
        <w:jc w:val="right"/>
        <w:rPr>
          <w:rFonts w:ascii="Times New Roman" w:hAnsi="Times New Roman"/>
          <w:sz w:val="20"/>
          <w:szCs w:val="24"/>
        </w:rPr>
      </w:pPr>
      <w:r w:rsidRPr="00A62389">
        <w:rPr>
          <w:rFonts w:ascii="Times New Roman" w:hAnsi="Times New Roman"/>
          <w:sz w:val="20"/>
          <w:szCs w:val="24"/>
        </w:rPr>
        <w:t>00196-  ROMA</w:t>
      </w:r>
    </w:p>
    <w:p w14:paraId="1B072F5F" w14:textId="77777777" w:rsidR="004F06CB" w:rsidRPr="00A62389" w:rsidRDefault="004F06CB" w:rsidP="0050569F">
      <w:pPr>
        <w:contextualSpacing/>
        <w:jc w:val="both"/>
        <w:rPr>
          <w:rFonts w:ascii="Times New Roman" w:hAnsi="Times New Roman"/>
          <w:sz w:val="24"/>
          <w:szCs w:val="24"/>
        </w:rPr>
      </w:pPr>
    </w:p>
    <w:p w14:paraId="625D90EC" w14:textId="77777777" w:rsidR="002E4245" w:rsidRPr="00A62389" w:rsidRDefault="002E4245" w:rsidP="002E4245">
      <w:pPr>
        <w:widowControl w:val="0"/>
        <w:spacing w:after="0" w:line="360" w:lineRule="auto"/>
        <w:jc w:val="both"/>
        <w:rPr>
          <w:rFonts w:ascii="Times New Roman" w:hAnsi="Times New Roman"/>
          <w:sz w:val="24"/>
          <w:szCs w:val="24"/>
        </w:rPr>
      </w:pPr>
      <w:r w:rsidRPr="00A62389">
        <w:rPr>
          <w:rFonts w:ascii="Times New Roman" w:hAnsi="Times New Roman"/>
          <w:b/>
          <w:sz w:val="24"/>
          <w:szCs w:val="24"/>
        </w:rPr>
        <w:t>OGGETTO:</w:t>
      </w:r>
      <w:r w:rsidRPr="00A62389">
        <w:rPr>
          <w:rFonts w:ascii="Times New Roman" w:hAnsi="Times New Roman"/>
          <w:sz w:val="24"/>
          <w:szCs w:val="24"/>
        </w:rPr>
        <w:t xml:space="preserve"> Codice Esigenza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Gara a procedura aperta per l'affidamento dell’appalto integrato di progettazione esecutiva e realizzazione dei lavori di ______________________________________________________________</w:t>
      </w:r>
    </w:p>
    <w:p w14:paraId="3A8DA206" w14:textId="77777777" w:rsidR="002E4245" w:rsidRPr="00A62389" w:rsidRDefault="002E4245" w:rsidP="002E4245">
      <w:pPr>
        <w:widowControl w:val="0"/>
        <w:spacing w:after="0" w:line="360" w:lineRule="auto"/>
        <w:jc w:val="both"/>
        <w:rPr>
          <w:rFonts w:ascii="Times New Roman" w:hAnsi="Times New Roman"/>
          <w:sz w:val="24"/>
          <w:szCs w:val="24"/>
        </w:rPr>
      </w:pPr>
      <w:r w:rsidRPr="00A62389">
        <w:rPr>
          <w:rFonts w:ascii="Times New Roman" w:hAnsi="Times New Roman"/>
          <w:sz w:val="24"/>
          <w:szCs w:val="24"/>
        </w:rPr>
        <w:t xml:space="preserve">- Importo a base di gara Euro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(IVA e oneri INARCASSA esclusi) – CUP</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xml:space="preserve"> – </w:t>
      </w:r>
      <w:proofErr w:type="gramStart"/>
      <w:r w:rsidRPr="00A62389">
        <w:rPr>
          <w:rFonts w:ascii="Times New Roman" w:hAnsi="Times New Roman"/>
          <w:sz w:val="24"/>
          <w:szCs w:val="24"/>
        </w:rPr>
        <w:t>C.I.G.:.</w:t>
      </w:r>
      <w:proofErr w:type="gramEnd"/>
      <w:r w:rsidRPr="00A62389">
        <w:rPr>
          <w:rFonts w:ascii="Times New Roman" w:hAnsi="Times New Roman"/>
          <w:sz w:val="24"/>
          <w:szCs w:val="24"/>
        </w:rPr>
        <w:t>-</w:t>
      </w:r>
      <w:r w:rsidRPr="00A62389">
        <w:rPr>
          <w:rFonts w:ascii="Times New Roman" w:eastAsia="SimSun" w:hAnsi="Times New Roman"/>
          <w:sz w:val="24"/>
          <w:szCs w:val="24"/>
          <w:lang w:eastAsia="zh-CN"/>
        </w:rPr>
        <w:t xml:space="preserve">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p>
    <w:p w14:paraId="4B90C16D" w14:textId="1D2B3590" w:rsidR="000858D1" w:rsidRPr="00A62389" w:rsidRDefault="000858D1" w:rsidP="000858D1">
      <w:pPr>
        <w:contextualSpacing/>
        <w:jc w:val="both"/>
        <w:rPr>
          <w:rFonts w:ascii="Times New Roman" w:hAnsi="Times New Roman"/>
          <w:sz w:val="24"/>
          <w:szCs w:val="24"/>
        </w:rPr>
      </w:pPr>
    </w:p>
    <w:p w14:paraId="0B5941BA" w14:textId="6388870C" w:rsidR="000858D1" w:rsidRPr="00A62389" w:rsidRDefault="000858D1" w:rsidP="00E8688D">
      <w:pPr>
        <w:widowControl w:val="0"/>
        <w:spacing w:line="240" w:lineRule="auto"/>
        <w:jc w:val="both"/>
        <w:rPr>
          <w:rFonts w:ascii="Times New Roman" w:hAnsi="Times New Roman"/>
          <w:sz w:val="20"/>
        </w:rPr>
      </w:pPr>
      <w:r w:rsidRPr="00A62389">
        <w:rPr>
          <w:rFonts w:ascii="Times New Roman" w:hAnsi="Times New Roman"/>
          <w:sz w:val="20"/>
        </w:rPr>
        <w:t>IL SOTTOSCRITTO O.E./IMPRESA  _____________________________ CON SEDE LEGALE IN ______</w:t>
      </w:r>
      <w:r w:rsidR="00E8688D" w:rsidRPr="00A62389">
        <w:rPr>
          <w:rFonts w:ascii="Times New Roman" w:hAnsi="Times New Roman"/>
          <w:sz w:val="20"/>
        </w:rPr>
        <w:t>____</w:t>
      </w:r>
      <w:r w:rsidRPr="00A62389">
        <w:rPr>
          <w:rFonts w:ascii="Times New Roman" w:hAnsi="Times New Roman"/>
          <w:sz w:val="20"/>
        </w:rPr>
        <w:t>_____ ALLA VIA _____</w:t>
      </w:r>
      <w:r w:rsidR="00E8688D" w:rsidRPr="00A62389">
        <w:rPr>
          <w:rFonts w:ascii="Times New Roman" w:hAnsi="Times New Roman"/>
          <w:sz w:val="20"/>
        </w:rPr>
        <w:t>______</w:t>
      </w:r>
      <w:r w:rsidRPr="00A62389">
        <w:rPr>
          <w:rFonts w:ascii="Times New Roman" w:hAnsi="Times New Roman"/>
          <w:sz w:val="20"/>
        </w:rPr>
        <w:t>_________ N._______  E SEDE OPERATIVA _______________CODICE FISCALE_____________ , PARTITA IVA ___________ ISCRITTA ALLA C.C.I.A.A. DI ____________ AL N. _______,</w:t>
      </w:r>
      <w:r w:rsidR="00E8688D" w:rsidRPr="00A62389">
        <w:rPr>
          <w:rFonts w:ascii="Times New Roman" w:hAnsi="Times New Roman"/>
          <w:sz w:val="20"/>
        </w:rPr>
        <w:t xml:space="preserve"> TEL.____________, FAX_____________,PEC_______</w:t>
      </w:r>
      <w:r w:rsidRPr="00A62389">
        <w:rPr>
          <w:rFonts w:ascii="Times New Roman" w:hAnsi="Times New Roman"/>
          <w:sz w:val="20"/>
        </w:rPr>
        <w:t xml:space="preserve">________, RAPPRESENTATA DA __________________(CARICA SOCIALE) E LEGALE RAPPRESENTANTE ________________ NATO/A  _____________IL __________ E RESIDENTE IN </w:t>
      </w:r>
      <w:r w:rsidR="00E8688D" w:rsidRPr="00A62389">
        <w:rPr>
          <w:rFonts w:ascii="Times New Roman" w:hAnsi="Times New Roman"/>
          <w:sz w:val="20"/>
        </w:rPr>
        <w:t>_____________</w:t>
      </w:r>
      <w:r w:rsidRPr="00A62389">
        <w:rPr>
          <w:rFonts w:ascii="Times New Roman" w:hAnsi="Times New Roman"/>
          <w:sz w:val="20"/>
        </w:rPr>
        <w:t>_______ ALLA VIA ____</w:t>
      </w:r>
      <w:r w:rsidR="00E8688D" w:rsidRPr="00A62389">
        <w:rPr>
          <w:rFonts w:ascii="Times New Roman" w:hAnsi="Times New Roman"/>
          <w:sz w:val="20"/>
        </w:rPr>
        <w:t>____</w:t>
      </w:r>
      <w:r w:rsidRPr="00A62389">
        <w:rPr>
          <w:rFonts w:ascii="Times New Roman" w:hAnsi="Times New Roman"/>
          <w:sz w:val="20"/>
        </w:rPr>
        <w:t>_______ N., _____ C.F. _______</w:t>
      </w:r>
      <w:r w:rsidR="00E8688D" w:rsidRPr="00A62389">
        <w:rPr>
          <w:rFonts w:ascii="Times New Roman" w:hAnsi="Times New Roman"/>
          <w:sz w:val="20"/>
        </w:rPr>
        <w:t>______________</w:t>
      </w:r>
      <w:r w:rsidRPr="00A62389">
        <w:rPr>
          <w:rFonts w:ascii="Times New Roman" w:hAnsi="Times New Roman"/>
          <w:sz w:val="20"/>
        </w:rPr>
        <w:t>_____in qualità di MANDATARIO;</w:t>
      </w:r>
    </w:p>
    <w:p w14:paraId="37498F30" w14:textId="77777777" w:rsidR="004F06CB" w:rsidRPr="00A62389" w:rsidRDefault="004F06CB" w:rsidP="0050569F">
      <w:pPr>
        <w:contextualSpacing/>
        <w:jc w:val="center"/>
        <w:rPr>
          <w:rFonts w:ascii="Times New Roman" w:hAnsi="Times New Roman"/>
          <w:b/>
          <w:sz w:val="24"/>
          <w:szCs w:val="24"/>
          <w:u w:val="single"/>
        </w:rPr>
      </w:pPr>
      <w:r w:rsidRPr="00A62389">
        <w:rPr>
          <w:rFonts w:ascii="Times New Roman" w:hAnsi="Times New Roman"/>
          <w:b/>
          <w:sz w:val="24"/>
          <w:szCs w:val="24"/>
          <w:u w:val="single"/>
        </w:rPr>
        <w:t>DICHIARA</w:t>
      </w:r>
    </w:p>
    <w:p w14:paraId="1C06F463" w14:textId="77777777" w:rsidR="004F06CB" w:rsidRPr="00A62389" w:rsidRDefault="004F06CB" w:rsidP="0050569F">
      <w:pPr>
        <w:contextualSpacing/>
        <w:jc w:val="both"/>
        <w:rPr>
          <w:rFonts w:ascii="Times New Roman" w:hAnsi="Times New Roman"/>
          <w:b/>
          <w:sz w:val="24"/>
          <w:szCs w:val="24"/>
        </w:rPr>
      </w:pPr>
    </w:p>
    <w:p w14:paraId="0E4C720A" w14:textId="358EC91A" w:rsidR="00C57839"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Ai sensi degli artt. 46 e 47 del D.P.R. n.</w:t>
      </w:r>
      <w:r w:rsidR="00C41E03" w:rsidRPr="00A62389">
        <w:rPr>
          <w:rFonts w:ascii="Times New Roman" w:hAnsi="Times New Roman"/>
          <w:sz w:val="24"/>
          <w:szCs w:val="24"/>
        </w:rPr>
        <w:t xml:space="preserve"> 445 del 28.12.2000, consapevole</w:t>
      </w:r>
      <w:r w:rsidRPr="00A62389">
        <w:rPr>
          <w:rFonts w:ascii="Times New Roman" w:hAnsi="Times New Roman"/>
          <w:sz w:val="24"/>
          <w:szCs w:val="24"/>
        </w:rPr>
        <w:t xml:space="preserve"> delle sanzioni penali previste dall’art. 76 del medesimo D.P.R. nel caso di mendaci dichiarazioni, falsità negli atti, uso o esibizione di atti falsi, contenenti dati non più rispondenti </w:t>
      </w:r>
      <w:r w:rsidR="00C57839" w:rsidRPr="00A62389">
        <w:rPr>
          <w:rFonts w:ascii="Times New Roman" w:hAnsi="Times New Roman"/>
          <w:sz w:val="24"/>
          <w:szCs w:val="24"/>
        </w:rPr>
        <w:t xml:space="preserve">a verità, che, </w:t>
      </w:r>
      <w:r w:rsidRPr="00A62389">
        <w:rPr>
          <w:rFonts w:ascii="Times New Roman" w:hAnsi="Times New Roman"/>
          <w:sz w:val="24"/>
          <w:szCs w:val="24"/>
        </w:rPr>
        <w:t xml:space="preserve">in caso </w:t>
      </w:r>
      <w:r w:rsidR="00C57839" w:rsidRPr="00A62389">
        <w:rPr>
          <w:rFonts w:ascii="Times New Roman" w:hAnsi="Times New Roman"/>
          <w:sz w:val="24"/>
          <w:szCs w:val="24"/>
        </w:rPr>
        <w:t xml:space="preserve">di </w:t>
      </w:r>
      <w:r w:rsidRPr="00A62389">
        <w:rPr>
          <w:rFonts w:ascii="Times New Roman" w:hAnsi="Times New Roman"/>
          <w:sz w:val="24"/>
          <w:szCs w:val="24"/>
        </w:rPr>
        <w:t>aggiudicazione</w:t>
      </w:r>
      <w:r w:rsidR="00C57839" w:rsidRPr="00A62389">
        <w:rPr>
          <w:rFonts w:ascii="Times New Roman" w:hAnsi="Times New Roman"/>
          <w:sz w:val="24"/>
          <w:szCs w:val="24"/>
        </w:rPr>
        <w:t>,</w:t>
      </w:r>
    </w:p>
    <w:p w14:paraId="7C733573" w14:textId="33870D10" w:rsidR="00C57839" w:rsidRPr="00A62389" w:rsidRDefault="00C57839" w:rsidP="00556C09">
      <w:pPr>
        <w:pStyle w:val="Paragrafoelenco"/>
        <w:numPr>
          <w:ilvl w:val="0"/>
          <w:numId w:val="53"/>
        </w:numPr>
        <w:ind w:left="0" w:firstLine="0"/>
        <w:jc w:val="both"/>
        <w:rPr>
          <w:sz w:val="24"/>
          <w:szCs w:val="24"/>
        </w:rPr>
      </w:pPr>
      <w:proofErr w:type="gramStart"/>
      <w:r w:rsidRPr="00A62389">
        <w:rPr>
          <w:sz w:val="24"/>
          <w:szCs w:val="24"/>
        </w:rPr>
        <w:t>intende</w:t>
      </w:r>
      <w:proofErr w:type="gramEnd"/>
      <w:r w:rsidRPr="00A62389">
        <w:rPr>
          <w:sz w:val="24"/>
          <w:szCs w:val="24"/>
        </w:rPr>
        <w:t xml:space="preserve"> avvalersi del subappalto, nel rispetto delle previsioni dell’art. </w:t>
      </w:r>
      <w:r w:rsidR="004F06CB" w:rsidRPr="00A62389">
        <w:rPr>
          <w:sz w:val="24"/>
          <w:szCs w:val="24"/>
        </w:rPr>
        <w:t>105</w:t>
      </w:r>
      <w:r w:rsidR="001C4201" w:rsidRPr="00A62389">
        <w:rPr>
          <w:sz w:val="24"/>
          <w:szCs w:val="24"/>
        </w:rPr>
        <w:t xml:space="preserve"> e </w:t>
      </w:r>
      <w:r w:rsidR="000A675C" w:rsidRPr="00A62389">
        <w:rPr>
          <w:sz w:val="24"/>
          <w:szCs w:val="24"/>
        </w:rPr>
        <w:t xml:space="preserve">dell’art. </w:t>
      </w:r>
      <w:r w:rsidR="001C4201" w:rsidRPr="00A62389">
        <w:rPr>
          <w:sz w:val="24"/>
          <w:szCs w:val="24"/>
        </w:rPr>
        <w:t>31 c. 8</w:t>
      </w:r>
      <w:r w:rsidR="004F06CB" w:rsidRPr="00A62389">
        <w:rPr>
          <w:sz w:val="24"/>
          <w:szCs w:val="24"/>
        </w:rPr>
        <w:t xml:space="preserve"> del Codice</w:t>
      </w:r>
      <w:r w:rsidRPr="00A62389">
        <w:rPr>
          <w:sz w:val="24"/>
          <w:szCs w:val="24"/>
        </w:rPr>
        <w:t>:</w:t>
      </w:r>
    </w:p>
    <w:p w14:paraId="48074134" w14:textId="34F5094C" w:rsidR="004F06CB" w:rsidRPr="00A62389" w:rsidRDefault="00E82187" w:rsidP="004141AC">
      <w:pPr>
        <w:ind w:left="709"/>
        <w:contextualSpacing/>
        <w:jc w:val="both"/>
        <w:rPr>
          <w:rFonts w:ascii="Times New Roman" w:hAnsi="Times New Roman"/>
          <w:b/>
          <w:sz w:val="24"/>
          <w:szCs w:val="24"/>
        </w:rPr>
      </w:pPr>
      <w:r w:rsidRPr="00A62389">
        <w:rPr>
          <w:rFonts w:ascii="Times New Roman" w:hAnsi="Times New Roman"/>
          <w:b/>
          <w:sz w:val="24"/>
          <w:szCs w:val="24"/>
        </w:rPr>
        <w:t>NOTA BENE: NON È AMMESSO IL SUBAPPALTO DELLE RELAZIONI GEOLOGICHE.</w:t>
      </w:r>
    </w:p>
    <w:p w14:paraId="5F0CF7C0" w14:textId="77777777" w:rsidR="000A675C" w:rsidRPr="00A62389" w:rsidRDefault="000A675C" w:rsidP="000A675C">
      <w:pPr>
        <w:contextualSpacing/>
        <w:jc w:val="both"/>
        <w:rPr>
          <w:rFonts w:ascii="Times New Roman" w:hAnsi="Times New Roman"/>
          <w:sz w:val="24"/>
          <w:szCs w:val="24"/>
        </w:rPr>
      </w:pPr>
    </w:p>
    <w:p w14:paraId="59CCCA07" w14:textId="23FED6C2" w:rsidR="00C032CC" w:rsidRPr="00A62389" w:rsidRDefault="00C032CC" w:rsidP="00556C09">
      <w:pPr>
        <w:pStyle w:val="Paragrafoelenco"/>
        <w:numPr>
          <w:ilvl w:val="0"/>
          <w:numId w:val="53"/>
        </w:numPr>
        <w:jc w:val="both"/>
        <w:rPr>
          <w:rFonts w:cs="Calibri"/>
          <w:sz w:val="24"/>
          <w:szCs w:val="24"/>
        </w:rPr>
      </w:pPr>
      <w:proofErr w:type="gramStart"/>
      <w:r w:rsidRPr="00A62389">
        <w:rPr>
          <w:rFonts w:cs="Calibri"/>
          <w:sz w:val="24"/>
          <w:szCs w:val="24"/>
        </w:rPr>
        <w:t>intende</w:t>
      </w:r>
      <w:proofErr w:type="gramEnd"/>
      <w:r w:rsidRPr="00A62389">
        <w:rPr>
          <w:rFonts w:cs="Calibri"/>
          <w:sz w:val="24"/>
          <w:szCs w:val="24"/>
        </w:rPr>
        <w:t>, ai sensi e per gli effetti dell’art. 92 del Regolamento del Codice  subappaltare i lavori o le parti di opere appartenenti alle seguenti categorie:</w:t>
      </w:r>
    </w:p>
    <w:p w14:paraId="206F60F6" w14:textId="77777777" w:rsidR="00C032CC" w:rsidRPr="00A62389" w:rsidRDefault="00C032CC" w:rsidP="00D304C2">
      <w:pPr>
        <w:numPr>
          <w:ilvl w:val="0"/>
          <w:numId w:val="90"/>
        </w:numPr>
        <w:jc w:val="both"/>
        <w:rPr>
          <w:rFonts w:cs="Calibri"/>
          <w:sz w:val="24"/>
          <w:szCs w:val="24"/>
        </w:rPr>
      </w:pPr>
      <w:proofErr w:type="gramStart"/>
      <w:r w:rsidRPr="00A62389">
        <w:rPr>
          <w:rFonts w:cs="Calibri"/>
          <w:sz w:val="24"/>
          <w:szCs w:val="24"/>
        </w:rPr>
        <w:t>categoria</w:t>
      </w:r>
      <w:proofErr w:type="gramEnd"/>
      <w:r w:rsidRPr="00A62389">
        <w:rPr>
          <w:rFonts w:cs="Calibri"/>
          <w:sz w:val="24"/>
          <w:szCs w:val="24"/>
        </w:rPr>
        <w:t xml:space="preserve"> ____</w:t>
      </w:r>
    </w:p>
    <w:p w14:paraId="6BE77EDA" w14:textId="77777777" w:rsidR="00C032CC" w:rsidRPr="00A62389" w:rsidRDefault="00C032CC" w:rsidP="00C032CC">
      <w:pPr>
        <w:jc w:val="both"/>
        <w:rPr>
          <w:rFonts w:cs="Calibri"/>
          <w:sz w:val="24"/>
          <w:szCs w:val="24"/>
        </w:rPr>
      </w:pPr>
      <w:proofErr w:type="gramStart"/>
      <w:r w:rsidRPr="00A62389">
        <w:rPr>
          <w:rFonts w:cs="Calibri"/>
          <w:sz w:val="24"/>
          <w:szCs w:val="24"/>
        </w:rPr>
        <w:t>eventuali</w:t>
      </w:r>
      <w:proofErr w:type="gramEnd"/>
      <w:r w:rsidRPr="00A62389">
        <w:rPr>
          <w:rFonts w:cs="Calibri"/>
          <w:sz w:val="24"/>
          <w:szCs w:val="24"/>
        </w:rPr>
        <w:t xml:space="preserve"> parti di opere che si intendono subappaltare:</w:t>
      </w:r>
    </w:p>
    <w:p w14:paraId="2AFA67F5" w14:textId="77777777" w:rsidR="00C032CC" w:rsidRPr="00A62389" w:rsidRDefault="00C032CC" w:rsidP="00C032CC">
      <w:pPr>
        <w:jc w:val="both"/>
        <w:rPr>
          <w:rFonts w:cs="Calibri"/>
          <w:sz w:val="24"/>
          <w:szCs w:val="24"/>
        </w:rPr>
      </w:pPr>
      <w:r w:rsidRPr="00A62389">
        <w:rPr>
          <w:rFonts w:cs="Calibri"/>
          <w:sz w:val="24"/>
          <w:szCs w:val="24"/>
        </w:rPr>
        <w:t>_______</w:t>
      </w:r>
    </w:p>
    <w:p w14:paraId="6372F818" w14:textId="77777777" w:rsidR="00C032CC" w:rsidRPr="00A62389" w:rsidRDefault="00C032CC" w:rsidP="00C032CC">
      <w:pPr>
        <w:jc w:val="both"/>
        <w:rPr>
          <w:rFonts w:cs="Calibri"/>
          <w:sz w:val="24"/>
          <w:szCs w:val="24"/>
        </w:rPr>
      </w:pPr>
      <w:r w:rsidRPr="00A62389">
        <w:rPr>
          <w:rFonts w:cs="Calibri"/>
          <w:sz w:val="24"/>
          <w:szCs w:val="24"/>
        </w:rPr>
        <w:t>_______</w:t>
      </w:r>
    </w:p>
    <w:p w14:paraId="4CA4A59B" w14:textId="77777777" w:rsidR="00C032CC" w:rsidRPr="00A62389" w:rsidRDefault="00C032CC" w:rsidP="00C032CC">
      <w:pPr>
        <w:jc w:val="both"/>
        <w:rPr>
          <w:rFonts w:cs="Calibri"/>
          <w:sz w:val="24"/>
          <w:szCs w:val="24"/>
        </w:rPr>
      </w:pPr>
      <w:r w:rsidRPr="00A62389">
        <w:rPr>
          <w:rFonts w:cs="Calibri"/>
          <w:sz w:val="24"/>
          <w:szCs w:val="24"/>
        </w:rPr>
        <w:t>_______</w:t>
      </w:r>
    </w:p>
    <w:p w14:paraId="637212EF" w14:textId="77777777" w:rsidR="00C032CC" w:rsidRPr="00A62389" w:rsidRDefault="00C032CC" w:rsidP="00C032CC">
      <w:pPr>
        <w:jc w:val="both"/>
        <w:rPr>
          <w:rFonts w:cs="Calibri"/>
          <w:sz w:val="24"/>
          <w:szCs w:val="24"/>
        </w:rPr>
      </w:pPr>
      <w:proofErr w:type="spellStart"/>
      <w:proofErr w:type="gramStart"/>
      <w:r w:rsidRPr="00A62389">
        <w:rPr>
          <w:rFonts w:cs="Calibri"/>
          <w:sz w:val="24"/>
          <w:szCs w:val="24"/>
        </w:rPr>
        <w:t>etc</w:t>
      </w:r>
      <w:proofErr w:type="spellEnd"/>
      <w:proofErr w:type="gramEnd"/>
      <w:r w:rsidRPr="00A62389">
        <w:rPr>
          <w:rFonts w:cs="Calibri"/>
          <w:sz w:val="24"/>
          <w:szCs w:val="24"/>
        </w:rPr>
        <w:t>;</w:t>
      </w:r>
    </w:p>
    <w:p w14:paraId="2A4D3CAF" w14:textId="77777777" w:rsidR="00C032CC" w:rsidRPr="00A62389" w:rsidRDefault="00C032CC" w:rsidP="00C032CC">
      <w:pPr>
        <w:jc w:val="both"/>
        <w:rPr>
          <w:rFonts w:cs="Calibri"/>
          <w:sz w:val="24"/>
          <w:szCs w:val="24"/>
        </w:rPr>
      </w:pPr>
      <w:r w:rsidRPr="00A62389">
        <w:rPr>
          <w:rFonts w:cs="Calibri"/>
          <w:sz w:val="24"/>
          <w:szCs w:val="24"/>
        </w:rPr>
        <w:t>b) categoria) ____________</w:t>
      </w:r>
    </w:p>
    <w:p w14:paraId="701DC197" w14:textId="77777777" w:rsidR="00C032CC" w:rsidRPr="00A62389" w:rsidRDefault="00C032CC" w:rsidP="00C032CC">
      <w:pPr>
        <w:jc w:val="both"/>
        <w:rPr>
          <w:rFonts w:cs="Calibri"/>
          <w:sz w:val="24"/>
          <w:szCs w:val="24"/>
        </w:rPr>
      </w:pPr>
      <w:proofErr w:type="gramStart"/>
      <w:r w:rsidRPr="00A62389">
        <w:rPr>
          <w:rFonts w:cs="Calibri"/>
          <w:sz w:val="24"/>
          <w:szCs w:val="24"/>
        </w:rPr>
        <w:t>eventuali</w:t>
      </w:r>
      <w:proofErr w:type="gramEnd"/>
      <w:r w:rsidRPr="00A62389">
        <w:rPr>
          <w:rFonts w:cs="Calibri"/>
          <w:sz w:val="24"/>
          <w:szCs w:val="24"/>
        </w:rPr>
        <w:t xml:space="preserve"> parti di opere che si intendono subappaltare:</w:t>
      </w:r>
    </w:p>
    <w:p w14:paraId="4098AAA7" w14:textId="77777777" w:rsidR="00C032CC" w:rsidRPr="00A62389" w:rsidRDefault="00C032CC" w:rsidP="00C032CC">
      <w:pPr>
        <w:jc w:val="both"/>
        <w:rPr>
          <w:rFonts w:cs="Calibri"/>
          <w:sz w:val="24"/>
          <w:szCs w:val="24"/>
        </w:rPr>
      </w:pPr>
      <w:r w:rsidRPr="00A62389">
        <w:rPr>
          <w:rFonts w:cs="Calibri"/>
          <w:sz w:val="24"/>
          <w:szCs w:val="24"/>
        </w:rPr>
        <w:t>_______</w:t>
      </w:r>
    </w:p>
    <w:p w14:paraId="3BD7989E" w14:textId="77777777" w:rsidR="00C032CC" w:rsidRPr="00A62389" w:rsidRDefault="00C032CC" w:rsidP="00C032CC">
      <w:pPr>
        <w:jc w:val="both"/>
        <w:rPr>
          <w:rFonts w:cs="Calibri"/>
          <w:sz w:val="24"/>
          <w:szCs w:val="24"/>
        </w:rPr>
      </w:pPr>
      <w:r w:rsidRPr="00A62389">
        <w:rPr>
          <w:rFonts w:cs="Calibri"/>
          <w:sz w:val="24"/>
          <w:szCs w:val="24"/>
        </w:rPr>
        <w:t>_______</w:t>
      </w:r>
    </w:p>
    <w:p w14:paraId="5906B7F8" w14:textId="77777777" w:rsidR="00C032CC" w:rsidRPr="00A62389" w:rsidRDefault="00C032CC" w:rsidP="00C032CC">
      <w:pPr>
        <w:jc w:val="both"/>
        <w:rPr>
          <w:rFonts w:cs="Calibri"/>
          <w:sz w:val="24"/>
          <w:szCs w:val="24"/>
        </w:rPr>
      </w:pPr>
      <w:proofErr w:type="spellStart"/>
      <w:proofErr w:type="gramStart"/>
      <w:r w:rsidRPr="00A62389">
        <w:rPr>
          <w:rFonts w:cs="Calibri"/>
          <w:sz w:val="24"/>
          <w:szCs w:val="24"/>
        </w:rPr>
        <w:t>etc</w:t>
      </w:r>
      <w:proofErr w:type="spellEnd"/>
      <w:proofErr w:type="gramEnd"/>
      <w:r w:rsidRPr="00A62389">
        <w:rPr>
          <w:rFonts w:cs="Calibri"/>
          <w:sz w:val="24"/>
          <w:szCs w:val="24"/>
        </w:rPr>
        <w:t>;</w:t>
      </w:r>
    </w:p>
    <w:p w14:paraId="71CC8560" w14:textId="77777777" w:rsidR="00C032CC" w:rsidRPr="00A62389" w:rsidRDefault="00C032CC" w:rsidP="00C032CC">
      <w:pPr>
        <w:jc w:val="both"/>
        <w:rPr>
          <w:rFonts w:cs="Calibri"/>
          <w:sz w:val="24"/>
          <w:szCs w:val="24"/>
        </w:rPr>
      </w:pPr>
      <w:r w:rsidRPr="00A62389">
        <w:rPr>
          <w:rFonts w:cs="Calibri"/>
          <w:sz w:val="24"/>
          <w:szCs w:val="24"/>
        </w:rPr>
        <w:t xml:space="preserve">c) categoria </w:t>
      </w:r>
      <w:proofErr w:type="gramStart"/>
      <w:r w:rsidRPr="00A62389">
        <w:rPr>
          <w:rFonts w:cs="Calibri"/>
          <w:sz w:val="24"/>
          <w:szCs w:val="24"/>
        </w:rPr>
        <w:t>specialistica)_</w:t>
      </w:r>
      <w:proofErr w:type="gramEnd"/>
      <w:r w:rsidRPr="00A62389">
        <w:rPr>
          <w:rFonts w:cs="Calibri"/>
          <w:sz w:val="24"/>
          <w:szCs w:val="24"/>
        </w:rPr>
        <w:t>___________</w:t>
      </w:r>
    </w:p>
    <w:p w14:paraId="4E259D60" w14:textId="77777777" w:rsidR="00C032CC" w:rsidRPr="00A62389" w:rsidRDefault="00C032CC" w:rsidP="00C032CC">
      <w:pPr>
        <w:jc w:val="both"/>
        <w:rPr>
          <w:rFonts w:cs="Calibri"/>
          <w:sz w:val="24"/>
          <w:szCs w:val="24"/>
        </w:rPr>
      </w:pPr>
      <w:proofErr w:type="gramStart"/>
      <w:r w:rsidRPr="00A62389">
        <w:rPr>
          <w:rFonts w:cs="Calibri"/>
          <w:sz w:val="24"/>
          <w:szCs w:val="24"/>
        </w:rPr>
        <w:t>eventuali</w:t>
      </w:r>
      <w:proofErr w:type="gramEnd"/>
      <w:r w:rsidRPr="00A62389">
        <w:rPr>
          <w:rFonts w:cs="Calibri"/>
          <w:sz w:val="24"/>
          <w:szCs w:val="24"/>
        </w:rPr>
        <w:t xml:space="preserve"> parti di opere che si intendono subappaltare:</w:t>
      </w:r>
    </w:p>
    <w:p w14:paraId="14133C20" w14:textId="77777777" w:rsidR="00C032CC" w:rsidRPr="00A62389" w:rsidRDefault="00C032CC" w:rsidP="00C032CC">
      <w:pPr>
        <w:jc w:val="both"/>
        <w:rPr>
          <w:rFonts w:cs="Calibri"/>
          <w:sz w:val="24"/>
          <w:szCs w:val="24"/>
        </w:rPr>
      </w:pPr>
      <w:r w:rsidRPr="00A62389">
        <w:rPr>
          <w:rFonts w:cs="Calibri"/>
          <w:sz w:val="24"/>
          <w:szCs w:val="24"/>
        </w:rPr>
        <w:t>_______</w:t>
      </w:r>
    </w:p>
    <w:p w14:paraId="40F65FB5" w14:textId="77777777" w:rsidR="00C032CC" w:rsidRPr="00A62389" w:rsidRDefault="00C032CC" w:rsidP="00C032CC">
      <w:pPr>
        <w:jc w:val="both"/>
        <w:rPr>
          <w:rFonts w:cs="Calibri"/>
          <w:sz w:val="24"/>
          <w:szCs w:val="24"/>
        </w:rPr>
      </w:pPr>
      <w:r w:rsidRPr="00A62389">
        <w:rPr>
          <w:rFonts w:cs="Calibri"/>
          <w:sz w:val="24"/>
          <w:szCs w:val="24"/>
        </w:rPr>
        <w:t>_______</w:t>
      </w:r>
      <w:proofErr w:type="spellStart"/>
      <w:r w:rsidRPr="00A62389">
        <w:rPr>
          <w:rFonts w:cs="Calibri"/>
          <w:sz w:val="24"/>
          <w:szCs w:val="24"/>
        </w:rPr>
        <w:t>etc</w:t>
      </w:r>
      <w:proofErr w:type="spellEnd"/>
      <w:r w:rsidRPr="00A62389">
        <w:rPr>
          <w:rFonts w:cs="Calibri"/>
          <w:sz w:val="24"/>
          <w:szCs w:val="24"/>
        </w:rPr>
        <w:t>;</w:t>
      </w:r>
    </w:p>
    <w:p w14:paraId="2CB17639" w14:textId="23F1F30A" w:rsidR="00C032CC" w:rsidRPr="00A62389" w:rsidRDefault="00904DF3" w:rsidP="00C032CC">
      <w:pPr>
        <w:jc w:val="both"/>
        <w:rPr>
          <w:rFonts w:cs="Calibri"/>
          <w:sz w:val="24"/>
          <w:szCs w:val="24"/>
        </w:rPr>
      </w:pPr>
      <w:r w:rsidRPr="00A62389">
        <w:rPr>
          <w:rFonts w:cs="Calibri"/>
          <w:sz w:val="24"/>
          <w:szCs w:val="24"/>
        </w:rPr>
        <w:t>-</w:t>
      </w:r>
      <w:r w:rsidRPr="00A62389">
        <w:rPr>
          <w:rFonts w:cs="Calibri"/>
          <w:sz w:val="24"/>
          <w:szCs w:val="24"/>
        </w:rPr>
        <w:tab/>
        <w:t xml:space="preserve">che la quota percentuale della parte da subappaltare è contenuta entro il limite massimo previsto dalla </w:t>
      </w:r>
      <w:proofErr w:type="spellStart"/>
      <w:r w:rsidRPr="00A62389">
        <w:rPr>
          <w:rFonts w:cs="Calibri"/>
          <w:sz w:val="24"/>
          <w:szCs w:val="24"/>
        </w:rPr>
        <w:t>lex</w:t>
      </w:r>
      <w:proofErr w:type="spellEnd"/>
      <w:r w:rsidRPr="00A62389">
        <w:rPr>
          <w:rFonts w:cs="Calibri"/>
          <w:sz w:val="24"/>
          <w:szCs w:val="24"/>
        </w:rPr>
        <w:t xml:space="preserve"> </w:t>
      </w:r>
      <w:proofErr w:type="spellStart"/>
      <w:r w:rsidRPr="00A62389">
        <w:rPr>
          <w:rFonts w:cs="Calibri"/>
          <w:sz w:val="24"/>
          <w:szCs w:val="24"/>
        </w:rPr>
        <w:t>specialis</w:t>
      </w:r>
      <w:proofErr w:type="spellEnd"/>
      <w:r w:rsidRPr="00A62389">
        <w:rPr>
          <w:rFonts w:cs="Calibri"/>
          <w:sz w:val="24"/>
          <w:szCs w:val="24"/>
        </w:rPr>
        <w:t>;</w:t>
      </w:r>
    </w:p>
    <w:p w14:paraId="2F112ADF" w14:textId="77777777" w:rsidR="00C032CC" w:rsidRPr="00A62389" w:rsidRDefault="00C032CC" w:rsidP="00C032CC">
      <w:pPr>
        <w:jc w:val="both"/>
        <w:rPr>
          <w:rFonts w:cs="Calibri"/>
          <w:sz w:val="24"/>
          <w:szCs w:val="24"/>
        </w:rPr>
      </w:pPr>
      <w:r w:rsidRPr="00A62389">
        <w:rPr>
          <w:rFonts w:cs="Calibri"/>
          <w:sz w:val="24"/>
          <w:szCs w:val="24"/>
        </w:rPr>
        <w:t>_______________________, lì _______________</w:t>
      </w:r>
    </w:p>
    <w:p w14:paraId="40A66F66" w14:textId="77777777" w:rsidR="00C032CC" w:rsidRPr="00A62389" w:rsidRDefault="00C032CC" w:rsidP="00C032CC">
      <w:pPr>
        <w:jc w:val="both"/>
        <w:rPr>
          <w:rFonts w:cs="Calibri"/>
          <w:sz w:val="24"/>
          <w:szCs w:val="24"/>
        </w:rPr>
      </w:pPr>
      <w:r w:rsidRPr="00A62389">
        <w:rPr>
          <w:rFonts w:cs="Calibri"/>
          <w:sz w:val="24"/>
          <w:szCs w:val="24"/>
        </w:rPr>
        <w:t>(</w:t>
      </w:r>
      <w:proofErr w:type="gramStart"/>
      <w:r w:rsidRPr="00A62389">
        <w:rPr>
          <w:rFonts w:cs="Calibri"/>
          <w:sz w:val="24"/>
          <w:szCs w:val="24"/>
        </w:rPr>
        <w:t>luogo</w:t>
      </w:r>
      <w:proofErr w:type="gramEnd"/>
      <w:r w:rsidRPr="00A62389">
        <w:rPr>
          <w:rFonts w:cs="Calibri"/>
          <w:sz w:val="24"/>
          <w:szCs w:val="24"/>
        </w:rPr>
        <w:t>, data)</w:t>
      </w:r>
    </w:p>
    <w:p w14:paraId="4C0C7359" w14:textId="77777777" w:rsidR="00C032CC" w:rsidRPr="00A62389" w:rsidRDefault="00C032CC" w:rsidP="00C032CC">
      <w:pPr>
        <w:jc w:val="both"/>
        <w:rPr>
          <w:rFonts w:cs="Calibri"/>
          <w:sz w:val="24"/>
          <w:szCs w:val="24"/>
        </w:rPr>
      </w:pPr>
    </w:p>
    <w:p w14:paraId="14B1E843" w14:textId="77777777" w:rsidR="00C032CC" w:rsidRPr="00A62389" w:rsidRDefault="00C032CC" w:rsidP="00C032CC">
      <w:pPr>
        <w:jc w:val="both"/>
        <w:rPr>
          <w:rFonts w:cs="Calibri"/>
          <w:sz w:val="24"/>
          <w:szCs w:val="24"/>
        </w:rPr>
      </w:pPr>
      <w:r w:rsidRPr="00A62389">
        <w:rPr>
          <w:rFonts w:cs="Calibri"/>
          <w:sz w:val="24"/>
          <w:szCs w:val="24"/>
        </w:rPr>
        <w:t>FIRMA del Legale Rappresentante/Procuratore</w:t>
      </w:r>
    </w:p>
    <w:p w14:paraId="08281E65" w14:textId="77777777" w:rsidR="00C032CC" w:rsidRPr="00A62389" w:rsidRDefault="00C032CC" w:rsidP="00C032CC">
      <w:pPr>
        <w:jc w:val="both"/>
        <w:rPr>
          <w:rFonts w:cs="Calibri"/>
          <w:sz w:val="24"/>
          <w:szCs w:val="24"/>
        </w:rPr>
      </w:pPr>
      <w:r w:rsidRPr="00A62389">
        <w:rPr>
          <w:rFonts w:cs="Calibri"/>
          <w:sz w:val="24"/>
          <w:szCs w:val="24"/>
        </w:rPr>
        <w:t>______________________________________</w:t>
      </w:r>
    </w:p>
    <w:p w14:paraId="0622CA2F" w14:textId="77777777" w:rsidR="00C032CC" w:rsidRPr="00A62389" w:rsidRDefault="00C032CC" w:rsidP="00C032CC">
      <w:pPr>
        <w:jc w:val="both"/>
        <w:rPr>
          <w:rFonts w:cs="Calibri"/>
          <w:i/>
          <w:iCs/>
          <w:sz w:val="24"/>
          <w:szCs w:val="24"/>
        </w:rPr>
      </w:pPr>
      <w:r w:rsidRPr="00A62389">
        <w:rPr>
          <w:rFonts w:cs="Calibri"/>
          <w:i/>
          <w:iCs/>
          <w:sz w:val="24"/>
          <w:szCs w:val="24"/>
        </w:rPr>
        <w:t>(</w:t>
      </w:r>
      <w:proofErr w:type="gramStart"/>
      <w:r w:rsidRPr="00A62389">
        <w:rPr>
          <w:rFonts w:cs="Calibri"/>
          <w:i/>
          <w:iCs/>
          <w:sz w:val="24"/>
          <w:szCs w:val="24"/>
        </w:rPr>
        <w:t>timbro</w:t>
      </w:r>
      <w:proofErr w:type="gramEnd"/>
      <w:r w:rsidRPr="00A62389">
        <w:rPr>
          <w:rFonts w:cs="Calibri"/>
          <w:i/>
          <w:iCs/>
          <w:sz w:val="24"/>
          <w:szCs w:val="24"/>
        </w:rPr>
        <w:t xml:space="preserve"> e firma leggibile)</w:t>
      </w:r>
    </w:p>
    <w:p w14:paraId="7FB3171B" w14:textId="77777777" w:rsidR="00C032CC" w:rsidRPr="00A62389" w:rsidRDefault="00C032CC" w:rsidP="00C032CC">
      <w:pPr>
        <w:jc w:val="both"/>
        <w:rPr>
          <w:rFonts w:cs="Calibri"/>
          <w:sz w:val="24"/>
          <w:szCs w:val="24"/>
        </w:rPr>
      </w:pPr>
    </w:p>
    <w:p w14:paraId="148A6331" w14:textId="77777777" w:rsidR="00C032CC" w:rsidRPr="00A62389" w:rsidRDefault="00C032CC" w:rsidP="00C032CC">
      <w:pPr>
        <w:jc w:val="both"/>
        <w:rPr>
          <w:rFonts w:cs="Calibri"/>
          <w:sz w:val="24"/>
          <w:szCs w:val="24"/>
        </w:rPr>
      </w:pPr>
      <w:r w:rsidRPr="00A62389">
        <w:rPr>
          <w:rFonts w:cs="Calibri"/>
          <w:sz w:val="24"/>
          <w:szCs w:val="24"/>
        </w:rPr>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14:paraId="5DB83D40" w14:textId="77777777" w:rsidR="009A7240" w:rsidRPr="00A62389" w:rsidRDefault="009A7240" w:rsidP="009A7240">
      <w:pPr>
        <w:suppressAutoHyphens/>
        <w:autoSpaceDE w:val="0"/>
        <w:autoSpaceDN w:val="0"/>
        <w:spacing w:after="0"/>
        <w:jc w:val="both"/>
        <w:rPr>
          <w:rFonts w:ascii="Times New Roman" w:eastAsia="Times New Roman" w:hAnsi="Times New Roman"/>
          <w:sz w:val="20"/>
          <w:szCs w:val="20"/>
          <w:lang w:eastAsia="it-IT"/>
        </w:rPr>
      </w:pPr>
    </w:p>
    <w:p w14:paraId="0012B824" w14:textId="77777777" w:rsidR="009A7240" w:rsidRPr="00A62389" w:rsidRDefault="009A7240" w:rsidP="009A7240">
      <w:pPr>
        <w:spacing w:after="0" w:line="240" w:lineRule="auto"/>
        <w:rPr>
          <w:rFonts w:ascii="Times New Roman" w:eastAsia="Times New Roman" w:hAnsi="Times New Roman"/>
          <w:sz w:val="26"/>
          <w:szCs w:val="20"/>
          <w:lang w:eastAsia="it-IT"/>
        </w:rPr>
      </w:pPr>
      <w:r w:rsidRPr="00A62389">
        <w:rPr>
          <w:rFonts w:ascii="Times New Roman" w:eastAsia="Times New Roman" w:hAnsi="Times New Roman"/>
          <w:sz w:val="26"/>
          <w:szCs w:val="20"/>
          <w:lang w:eastAsia="it-IT"/>
        </w:rPr>
        <w:t>Data ___________________</w:t>
      </w:r>
    </w:p>
    <w:p w14:paraId="692EE22A" w14:textId="77777777" w:rsidR="009A7240" w:rsidRPr="00A62389" w:rsidRDefault="009A7240" w:rsidP="009A7240">
      <w:pPr>
        <w:spacing w:after="0" w:line="240" w:lineRule="auto"/>
        <w:jc w:val="right"/>
        <w:rPr>
          <w:rFonts w:ascii="Times New Roman" w:eastAsia="Times New Roman" w:hAnsi="Times New Roman"/>
          <w:sz w:val="26"/>
          <w:szCs w:val="20"/>
          <w:lang w:eastAsia="it-IT"/>
        </w:rPr>
      </w:pPr>
      <w:r w:rsidRPr="00A62389">
        <w:rPr>
          <w:rFonts w:ascii="Times New Roman" w:eastAsia="Times New Roman" w:hAnsi="Times New Roman"/>
          <w:b/>
          <w:sz w:val="26"/>
          <w:szCs w:val="20"/>
          <w:lang w:eastAsia="it-IT"/>
        </w:rPr>
        <w:t>IL CONCORRENTE</w:t>
      </w:r>
      <w:r w:rsidRPr="00A62389">
        <w:rPr>
          <w:rFonts w:ascii="Times New Roman" w:eastAsia="Times New Roman" w:hAnsi="Times New Roman"/>
          <w:sz w:val="26"/>
          <w:szCs w:val="20"/>
          <w:lang w:eastAsia="it-IT"/>
        </w:rPr>
        <w:t xml:space="preserve"> </w:t>
      </w:r>
    </w:p>
    <w:p w14:paraId="46A76217" w14:textId="77777777" w:rsidR="009A7240" w:rsidRPr="00A62389" w:rsidRDefault="009A7240" w:rsidP="009A7240">
      <w:pPr>
        <w:spacing w:after="0" w:line="240" w:lineRule="auto"/>
        <w:jc w:val="right"/>
        <w:rPr>
          <w:rFonts w:ascii="Times New Roman" w:eastAsia="Times New Roman" w:hAnsi="Times New Roman"/>
          <w:sz w:val="26"/>
          <w:szCs w:val="20"/>
          <w:lang w:eastAsia="it-IT"/>
        </w:rPr>
      </w:pPr>
      <w:r w:rsidRPr="00A62389">
        <w:rPr>
          <w:rFonts w:ascii="Times New Roman" w:eastAsia="Times New Roman" w:hAnsi="Times New Roman"/>
          <w:sz w:val="26"/>
          <w:szCs w:val="20"/>
          <w:lang w:eastAsia="it-IT"/>
        </w:rPr>
        <w:t>(1)_____________________</w:t>
      </w:r>
    </w:p>
    <w:p w14:paraId="1E6AE4FF" w14:textId="77777777" w:rsidR="009A7240" w:rsidRPr="00A62389" w:rsidRDefault="009A7240" w:rsidP="009A7240">
      <w:pPr>
        <w:spacing w:after="0" w:line="240" w:lineRule="auto"/>
        <w:jc w:val="right"/>
        <w:rPr>
          <w:rFonts w:ascii="Times New Roman" w:eastAsia="Times New Roman" w:hAnsi="Times New Roman"/>
          <w:sz w:val="20"/>
          <w:szCs w:val="20"/>
          <w:lang w:eastAsia="it-IT"/>
        </w:rPr>
      </w:pPr>
      <w:r w:rsidRPr="00A62389">
        <w:rPr>
          <w:rFonts w:ascii="Times New Roman" w:eastAsia="Times New Roman" w:hAnsi="Times New Roman"/>
          <w:sz w:val="26"/>
          <w:szCs w:val="20"/>
          <w:lang w:eastAsia="it-IT"/>
        </w:rPr>
        <w:t>(2)_____________________</w:t>
      </w:r>
    </w:p>
    <w:p w14:paraId="05DFDFE9" w14:textId="77777777" w:rsidR="009A7240" w:rsidRPr="00A62389" w:rsidRDefault="009A7240" w:rsidP="009A7240">
      <w:pPr>
        <w:spacing w:after="0" w:line="240" w:lineRule="auto"/>
        <w:rPr>
          <w:rFonts w:ascii="Times New Roman" w:eastAsia="Times New Roman" w:hAnsi="Times New Roman"/>
          <w:sz w:val="20"/>
          <w:szCs w:val="20"/>
          <w:lang w:eastAsia="it-IT"/>
        </w:rPr>
      </w:pPr>
    </w:p>
    <w:p w14:paraId="789D95E1" w14:textId="77777777" w:rsidR="009A7240" w:rsidRPr="00A62389" w:rsidRDefault="009A7240" w:rsidP="009A7240">
      <w:pPr>
        <w:ind w:left="-426"/>
        <w:jc w:val="center"/>
        <w:rPr>
          <w:rFonts w:cs="Calibri"/>
          <w:strike/>
          <w:sz w:val="24"/>
          <w:szCs w:val="24"/>
        </w:rPr>
      </w:pPr>
    </w:p>
    <w:p w14:paraId="508BC755" w14:textId="77777777" w:rsidR="009A7240" w:rsidRPr="00A62389" w:rsidRDefault="009A7240" w:rsidP="009A7240">
      <w:pPr>
        <w:ind w:left="-426"/>
        <w:jc w:val="center"/>
        <w:rPr>
          <w:rFonts w:cs="Calibri"/>
          <w:strike/>
          <w:sz w:val="24"/>
          <w:szCs w:val="24"/>
        </w:rPr>
      </w:pPr>
    </w:p>
    <w:p w14:paraId="1D6AE59E" w14:textId="77777777" w:rsidR="009A7240" w:rsidRPr="00A62389" w:rsidRDefault="009A7240" w:rsidP="009A7240">
      <w:pPr>
        <w:ind w:left="-426"/>
        <w:jc w:val="center"/>
        <w:rPr>
          <w:rFonts w:cs="Calibri"/>
          <w:strike/>
          <w:sz w:val="24"/>
          <w:szCs w:val="24"/>
        </w:rPr>
      </w:pPr>
    </w:p>
    <w:p w14:paraId="28F79ACB" w14:textId="77777777" w:rsidR="009A7240" w:rsidRPr="00A62389" w:rsidRDefault="009A7240" w:rsidP="00D304C2">
      <w:pPr>
        <w:numPr>
          <w:ilvl w:val="0"/>
          <w:numId w:val="93"/>
        </w:numPr>
        <w:spacing w:after="0" w:line="240" w:lineRule="auto"/>
        <w:contextualSpacing/>
        <w:rPr>
          <w:rFonts w:ascii="Times New Roman" w:eastAsia="Times New Roman" w:hAnsi="Times New Roman"/>
          <w:sz w:val="16"/>
          <w:szCs w:val="20"/>
          <w:lang w:eastAsia="it-IT"/>
        </w:rPr>
      </w:pPr>
      <w:r w:rsidRPr="00A62389">
        <w:rPr>
          <w:rFonts w:ascii="Times New Roman" w:eastAsia="Times New Roman" w:hAnsi="Times New Roman"/>
          <w:sz w:val="20"/>
          <w:szCs w:val="20"/>
          <w:lang w:eastAsia="it-IT"/>
        </w:rPr>
        <w:t>Timbro e firma della persona fisica che ha titolo per impegnare legalmente il concorrente</w:t>
      </w:r>
      <w:r w:rsidRPr="00A62389">
        <w:rPr>
          <w:rFonts w:ascii="Times New Roman" w:eastAsia="Times New Roman" w:hAnsi="Times New Roman"/>
          <w:sz w:val="16"/>
          <w:szCs w:val="20"/>
          <w:lang w:eastAsia="it-IT"/>
        </w:rPr>
        <w:t>.</w:t>
      </w:r>
    </w:p>
    <w:p w14:paraId="3DFA20A8" w14:textId="77777777" w:rsidR="009A7240" w:rsidRPr="00A62389" w:rsidRDefault="009A7240" w:rsidP="00D304C2">
      <w:pPr>
        <w:numPr>
          <w:ilvl w:val="0"/>
          <w:numId w:val="93"/>
        </w:numPr>
        <w:spacing w:after="0" w:line="240" w:lineRule="auto"/>
        <w:contextualSpacing/>
        <w:rPr>
          <w:rFonts w:ascii="Times New Roman" w:eastAsia="Times New Roman" w:hAnsi="Times New Roman"/>
          <w:sz w:val="20"/>
          <w:szCs w:val="20"/>
          <w:lang w:eastAsia="it-IT"/>
        </w:rPr>
      </w:pPr>
      <w:r w:rsidRPr="00A62389">
        <w:rPr>
          <w:rFonts w:ascii="Times New Roman" w:eastAsia="Times New Roman" w:hAnsi="Times New Roman"/>
          <w:sz w:val="20"/>
          <w:szCs w:val="20"/>
          <w:lang w:eastAsia="it-IT"/>
        </w:rPr>
        <w:t>In caso di costituendo R.T.I. la dichiarazione dovrà essere timbrata e sottoscritta da tutti componenti pena la non concessione del subappalto.</w:t>
      </w:r>
    </w:p>
    <w:p w14:paraId="46AD282E" w14:textId="77777777" w:rsidR="006D11DA" w:rsidRPr="00A62389" w:rsidRDefault="006D11DA" w:rsidP="00C032CC">
      <w:pPr>
        <w:jc w:val="both"/>
        <w:rPr>
          <w:rFonts w:cs="Calibri"/>
          <w:sz w:val="24"/>
          <w:szCs w:val="24"/>
        </w:rPr>
      </w:pPr>
    </w:p>
    <w:p w14:paraId="154CF183" w14:textId="6A92F548"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br w:type="page"/>
      </w: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A62389" w:rsidRPr="00A62389" w14:paraId="1201C0A4" w14:textId="77777777" w:rsidTr="007409AC">
        <w:trPr>
          <w:trHeight w:val="1098"/>
        </w:trPr>
        <w:tc>
          <w:tcPr>
            <w:tcW w:w="9639" w:type="dxa"/>
            <w:tcBorders>
              <w:top w:val="single" w:sz="8" w:space="0" w:color="000000"/>
              <w:left w:val="nil"/>
              <w:right w:val="nil"/>
            </w:tcBorders>
            <w:shd w:val="clear" w:color="auto" w:fill="C0C0C0"/>
          </w:tcPr>
          <w:p w14:paraId="30038493" w14:textId="7B561823" w:rsidR="004F06CB" w:rsidRPr="00A62389" w:rsidRDefault="004F06CB" w:rsidP="00D759C0">
            <w:pPr>
              <w:pStyle w:val="Titolo1"/>
              <w:ind w:left="34" w:right="-108"/>
              <w:contextualSpacing/>
              <w:rPr>
                <w:rFonts w:ascii="Times New Roman" w:hAnsi="Times New Roman"/>
                <w:sz w:val="24"/>
                <w:szCs w:val="24"/>
              </w:rPr>
            </w:pPr>
            <w:bookmarkStart w:id="32" w:name="_ALLEGATO_S_"/>
            <w:bookmarkStart w:id="33" w:name="_ALLEGATO_D_"/>
            <w:bookmarkStart w:id="34" w:name="_Toc414537348"/>
            <w:bookmarkStart w:id="35" w:name="_Toc414537606"/>
            <w:bookmarkStart w:id="36" w:name="_Toc419708971"/>
            <w:bookmarkStart w:id="37" w:name="_Toc422322848"/>
            <w:bookmarkStart w:id="38" w:name="_Toc120711881"/>
            <w:bookmarkEnd w:id="32"/>
            <w:bookmarkEnd w:id="33"/>
            <w:r w:rsidRPr="00A62389">
              <w:rPr>
                <w:rFonts w:ascii="Times New Roman" w:hAnsi="Times New Roman"/>
                <w:sz w:val="24"/>
                <w:szCs w:val="24"/>
              </w:rPr>
              <w:t>ALL</w:t>
            </w:r>
            <w:r w:rsidR="00F15A17" w:rsidRPr="00A62389">
              <w:rPr>
                <w:rFonts w:ascii="Times New Roman" w:hAnsi="Times New Roman"/>
                <w:sz w:val="24"/>
                <w:szCs w:val="24"/>
              </w:rPr>
              <w:t>.</w:t>
            </w:r>
            <w:r w:rsidRPr="00A62389">
              <w:rPr>
                <w:rFonts w:ascii="Times New Roman" w:hAnsi="Times New Roman"/>
                <w:sz w:val="24"/>
                <w:szCs w:val="24"/>
              </w:rPr>
              <w:t xml:space="preserve"> D - PATTO DI INTEGRITA’</w:t>
            </w:r>
            <w:bookmarkEnd w:id="34"/>
            <w:bookmarkEnd w:id="35"/>
            <w:bookmarkEnd w:id="36"/>
            <w:bookmarkEnd w:id="37"/>
            <w:bookmarkEnd w:id="38"/>
          </w:p>
        </w:tc>
      </w:tr>
    </w:tbl>
    <w:p w14:paraId="7EBA559A" w14:textId="77777777" w:rsidR="00FA43C3" w:rsidRPr="00A62389" w:rsidRDefault="00FA43C3" w:rsidP="0050569F">
      <w:pPr>
        <w:contextualSpacing/>
        <w:jc w:val="both"/>
        <w:rPr>
          <w:rFonts w:ascii="Times New Roman" w:hAnsi="Times New Roman"/>
          <w:sz w:val="24"/>
          <w:szCs w:val="24"/>
        </w:rPr>
      </w:pPr>
      <w:r w:rsidRPr="00A62389">
        <w:rPr>
          <w:rFonts w:ascii="Times New Roman" w:hAnsi="Times New Roman"/>
          <w:bCs/>
          <w:sz w:val="24"/>
          <w:szCs w:val="24"/>
          <w:lang w:bidi="it-IT"/>
        </w:rPr>
        <w:t xml:space="preserve">Il presente documento, disponibile sul sito </w:t>
      </w:r>
      <w:hyperlink r:id="rId17" w:history="1">
        <w:r w:rsidRPr="00A62389">
          <w:rPr>
            <w:rStyle w:val="Collegamentoipertestuale"/>
            <w:rFonts w:ascii="Times New Roman" w:hAnsi="Times New Roman"/>
            <w:bCs/>
            <w:color w:val="auto"/>
            <w:sz w:val="24"/>
            <w:szCs w:val="24"/>
            <w:lang w:bidi="it-IT"/>
          </w:rPr>
          <w:t>www.difesa.it/SGD-DNA/Staff/DT/GENIODIFE/Bandi</w:t>
        </w:r>
      </w:hyperlink>
      <w:r w:rsidRPr="00A62389">
        <w:rPr>
          <w:rFonts w:ascii="Times New Roman" w:hAnsi="Times New Roman"/>
          <w:bCs/>
          <w:sz w:val="24"/>
          <w:szCs w:val="24"/>
          <w:lang w:bidi="it-IT"/>
        </w:rPr>
        <w:t xml:space="preserve"> e sul sito </w:t>
      </w:r>
      <w:hyperlink r:id="rId18" w:history="1">
        <w:proofErr w:type="gramStart"/>
        <w:r w:rsidRPr="00A62389">
          <w:rPr>
            <w:rStyle w:val="Collegamentoipertestuale"/>
            <w:rFonts w:ascii="Times New Roman" w:hAnsi="Times New Roman"/>
            <w:bCs/>
            <w:color w:val="auto"/>
            <w:sz w:val="24"/>
            <w:szCs w:val="24"/>
            <w:lang w:bidi="it-IT"/>
          </w:rPr>
          <w:t>www.acquistinretepa.it</w:t>
        </w:r>
      </w:hyperlink>
      <w:r w:rsidRPr="00A62389">
        <w:rPr>
          <w:rFonts w:ascii="Times New Roman" w:hAnsi="Times New Roman"/>
          <w:bCs/>
          <w:sz w:val="24"/>
          <w:szCs w:val="24"/>
          <w:lang w:bidi="it-IT"/>
        </w:rPr>
        <w:t xml:space="preserve"> ,</w:t>
      </w:r>
      <w:proofErr w:type="gramEnd"/>
      <w:r w:rsidRPr="00A62389">
        <w:rPr>
          <w:rFonts w:ascii="Times New Roman" w:hAnsi="Times New Roman"/>
          <w:bCs/>
          <w:sz w:val="24"/>
          <w:szCs w:val="24"/>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w:t>
      </w:r>
      <w:r w:rsidRPr="00A62389">
        <w:rPr>
          <w:rFonts w:ascii="Times New Roman" w:hAnsi="Times New Roman"/>
          <w:b/>
          <w:bCs/>
          <w:sz w:val="24"/>
          <w:szCs w:val="24"/>
          <w:lang w:bidi="it-IT"/>
        </w:rPr>
        <w:t xml:space="preserv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DEEAE0D" w14:textId="7D596078" w:rsidR="004F06CB" w:rsidRPr="00A62389" w:rsidRDefault="004F06CB" w:rsidP="0050569F">
      <w:pPr>
        <w:contextualSpacing/>
        <w:jc w:val="both"/>
        <w:rPr>
          <w:rFonts w:ascii="Times New Roman" w:hAnsi="Times New Roman"/>
          <w:b/>
          <w:sz w:val="24"/>
          <w:szCs w:val="24"/>
          <w:u w:val="single"/>
        </w:rPr>
      </w:pPr>
      <w:r w:rsidRPr="00A62389">
        <w:rPr>
          <w:rFonts w:ascii="Times New Roman" w:hAnsi="Times New Roman"/>
          <w:b/>
          <w:sz w:val="24"/>
          <w:szCs w:val="24"/>
          <w:u w:val="single"/>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68D6C70A" w14:textId="77777777" w:rsidR="007409AC" w:rsidRPr="00A62389" w:rsidRDefault="007409AC" w:rsidP="00673DBC">
      <w:pPr>
        <w:contextualSpacing/>
        <w:jc w:val="right"/>
        <w:rPr>
          <w:rFonts w:ascii="Times New Roman" w:hAnsi="Times New Roman"/>
          <w:sz w:val="24"/>
          <w:szCs w:val="24"/>
        </w:rPr>
      </w:pPr>
    </w:p>
    <w:p w14:paraId="64AC1DE3" w14:textId="30346649" w:rsidR="007409AC" w:rsidRPr="00A62389" w:rsidRDefault="007409AC" w:rsidP="00673DBC">
      <w:pPr>
        <w:contextualSpacing/>
        <w:jc w:val="right"/>
        <w:rPr>
          <w:rFonts w:ascii="Times New Roman" w:hAnsi="Times New Roman"/>
          <w:sz w:val="24"/>
          <w:szCs w:val="24"/>
        </w:rPr>
      </w:pPr>
      <w:bookmarkStart w:id="39" w:name="ALL_D"/>
      <w:bookmarkEnd w:id="39"/>
      <w:r w:rsidRPr="00A62389">
        <w:rPr>
          <w:rFonts w:ascii="Times New Roman" w:hAnsi="Times New Roman"/>
          <w:sz w:val="24"/>
          <w:szCs w:val="24"/>
        </w:rPr>
        <w:t>A: MINISTERO DELLA DIFESA</w:t>
      </w:r>
    </w:p>
    <w:p w14:paraId="0897FDD8" w14:textId="77777777" w:rsidR="004F06CB" w:rsidRPr="00A62389" w:rsidRDefault="004F06CB" w:rsidP="00673DBC">
      <w:pPr>
        <w:contextualSpacing/>
        <w:jc w:val="right"/>
        <w:rPr>
          <w:rFonts w:ascii="Times New Roman" w:hAnsi="Times New Roman"/>
          <w:sz w:val="20"/>
          <w:szCs w:val="24"/>
        </w:rPr>
      </w:pPr>
      <w:r w:rsidRPr="00A62389">
        <w:rPr>
          <w:rFonts w:ascii="Times New Roman" w:hAnsi="Times New Roman"/>
          <w:sz w:val="20"/>
          <w:szCs w:val="24"/>
        </w:rPr>
        <w:t>SEGRETARIATO GENERALE DELLA DIFESA E DIREZIONE NAZIONALE DEGLI ARMAMENTI</w:t>
      </w:r>
    </w:p>
    <w:p w14:paraId="49F20822" w14:textId="77777777" w:rsidR="004F06CB" w:rsidRPr="00A62389" w:rsidRDefault="004F06CB" w:rsidP="00673DBC">
      <w:pPr>
        <w:contextualSpacing/>
        <w:jc w:val="right"/>
        <w:rPr>
          <w:rFonts w:ascii="Times New Roman" w:hAnsi="Times New Roman"/>
          <w:sz w:val="20"/>
          <w:szCs w:val="24"/>
        </w:rPr>
      </w:pPr>
      <w:r w:rsidRPr="00A62389">
        <w:rPr>
          <w:rFonts w:ascii="Times New Roman" w:hAnsi="Times New Roman"/>
          <w:sz w:val="20"/>
          <w:szCs w:val="24"/>
        </w:rPr>
        <w:t xml:space="preserve">Direzione dei Lavori e del Demanio - 7^ Divisione </w:t>
      </w:r>
    </w:p>
    <w:p w14:paraId="652ED0D3" w14:textId="77777777" w:rsidR="004F06CB" w:rsidRPr="00A62389" w:rsidRDefault="004F06CB" w:rsidP="00673DBC">
      <w:pPr>
        <w:contextualSpacing/>
        <w:jc w:val="right"/>
        <w:rPr>
          <w:rFonts w:ascii="Times New Roman" w:hAnsi="Times New Roman"/>
          <w:sz w:val="20"/>
          <w:szCs w:val="24"/>
        </w:rPr>
      </w:pPr>
      <w:r w:rsidRPr="00A62389">
        <w:rPr>
          <w:rFonts w:ascii="Times New Roman" w:hAnsi="Times New Roman"/>
          <w:sz w:val="20"/>
          <w:szCs w:val="24"/>
        </w:rPr>
        <w:t xml:space="preserve">Piazza della Marina, 4 </w:t>
      </w:r>
    </w:p>
    <w:p w14:paraId="500E0BA3" w14:textId="77777777" w:rsidR="004F06CB" w:rsidRPr="00A62389" w:rsidRDefault="004F06CB" w:rsidP="00673DBC">
      <w:pPr>
        <w:contextualSpacing/>
        <w:jc w:val="right"/>
        <w:rPr>
          <w:rFonts w:ascii="Times New Roman" w:hAnsi="Times New Roman"/>
          <w:sz w:val="24"/>
          <w:szCs w:val="24"/>
        </w:rPr>
      </w:pPr>
      <w:r w:rsidRPr="00A62389">
        <w:rPr>
          <w:rFonts w:ascii="Times New Roman" w:hAnsi="Times New Roman"/>
          <w:sz w:val="20"/>
          <w:szCs w:val="24"/>
        </w:rPr>
        <w:t>00196-  ROMA</w:t>
      </w:r>
    </w:p>
    <w:p w14:paraId="024185BF" w14:textId="77777777" w:rsidR="002E4245" w:rsidRPr="00A62389" w:rsidRDefault="002E4245" w:rsidP="002E4245">
      <w:pPr>
        <w:widowControl w:val="0"/>
        <w:spacing w:after="0" w:line="360" w:lineRule="auto"/>
        <w:jc w:val="both"/>
        <w:rPr>
          <w:rFonts w:ascii="Times New Roman" w:hAnsi="Times New Roman"/>
          <w:sz w:val="24"/>
          <w:szCs w:val="24"/>
        </w:rPr>
      </w:pPr>
      <w:r w:rsidRPr="00A62389">
        <w:rPr>
          <w:rFonts w:ascii="Times New Roman" w:hAnsi="Times New Roman"/>
          <w:b/>
          <w:sz w:val="24"/>
          <w:szCs w:val="24"/>
        </w:rPr>
        <w:t>OGGETTO:</w:t>
      </w:r>
      <w:r w:rsidRPr="00A62389">
        <w:rPr>
          <w:rFonts w:ascii="Times New Roman" w:hAnsi="Times New Roman"/>
          <w:sz w:val="24"/>
          <w:szCs w:val="24"/>
        </w:rPr>
        <w:t xml:space="preserve"> Codice Esigenza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Gara a procedura aperta per l'affidamento dell’appalto integrato di progettazione esecutiva e realizzazione dei lavori di ______________________________________________________________</w:t>
      </w:r>
    </w:p>
    <w:p w14:paraId="26B4A596" w14:textId="77777777" w:rsidR="002E4245" w:rsidRPr="00A62389" w:rsidRDefault="002E4245" w:rsidP="002E4245">
      <w:pPr>
        <w:widowControl w:val="0"/>
        <w:spacing w:after="0" w:line="360" w:lineRule="auto"/>
        <w:jc w:val="both"/>
        <w:rPr>
          <w:rFonts w:ascii="Times New Roman" w:hAnsi="Times New Roman"/>
          <w:sz w:val="24"/>
          <w:szCs w:val="24"/>
        </w:rPr>
      </w:pPr>
      <w:r w:rsidRPr="00A62389">
        <w:rPr>
          <w:rFonts w:ascii="Times New Roman" w:hAnsi="Times New Roman"/>
          <w:sz w:val="24"/>
          <w:szCs w:val="24"/>
        </w:rPr>
        <w:t xml:space="preserve">- Importo a base di gara Euro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(IVA e oneri INARCASSA esclusi) – CUP</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xml:space="preserve"> – </w:t>
      </w:r>
      <w:proofErr w:type="gramStart"/>
      <w:r w:rsidRPr="00A62389">
        <w:rPr>
          <w:rFonts w:ascii="Times New Roman" w:hAnsi="Times New Roman"/>
          <w:sz w:val="24"/>
          <w:szCs w:val="24"/>
        </w:rPr>
        <w:t>C.I.G.:.</w:t>
      </w:r>
      <w:proofErr w:type="gramEnd"/>
      <w:r w:rsidRPr="00A62389">
        <w:rPr>
          <w:rFonts w:ascii="Times New Roman" w:hAnsi="Times New Roman"/>
          <w:sz w:val="24"/>
          <w:szCs w:val="24"/>
        </w:rPr>
        <w:t>-</w:t>
      </w:r>
      <w:r w:rsidRPr="00A62389">
        <w:rPr>
          <w:rFonts w:ascii="Times New Roman" w:eastAsia="SimSun" w:hAnsi="Times New Roman"/>
          <w:sz w:val="24"/>
          <w:szCs w:val="24"/>
          <w:lang w:eastAsia="zh-CN"/>
        </w:rPr>
        <w:t xml:space="preserve">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p>
    <w:p w14:paraId="3B526CF1" w14:textId="288306B3" w:rsidR="000858D1" w:rsidRPr="00A62389" w:rsidRDefault="000858D1" w:rsidP="000858D1">
      <w:pPr>
        <w:contextualSpacing/>
        <w:jc w:val="both"/>
        <w:rPr>
          <w:rFonts w:ascii="Times New Roman" w:hAnsi="Times New Roman"/>
          <w:sz w:val="24"/>
          <w:szCs w:val="24"/>
        </w:rPr>
      </w:pPr>
    </w:p>
    <w:p w14:paraId="642A381C" w14:textId="07B1C6EE" w:rsidR="000858D1" w:rsidRPr="00A62389" w:rsidRDefault="000858D1" w:rsidP="007409AC">
      <w:pPr>
        <w:widowControl w:val="0"/>
        <w:spacing w:line="240" w:lineRule="auto"/>
        <w:jc w:val="both"/>
        <w:rPr>
          <w:rFonts w:ascii="Times New Roman" w:hAnsi="Times New Roman"/>
          <w:sz w:val="20"/>
        </w:rPr>
      </w:pPr>
      <w:r w:rsidRPr="00A62389">
        <w:rPr>
          <w:rFonts w:ascii="Times New Roman" w:hAnsi="Times New Roman"/>
          <w:sz w:val="20"/>
        </w:rPr>
        <w:t>IL SOTTOSCRITTO O.E./IMPRESA  _____________________________ CON SEDE LEGALE IN ___________</w:t>
      </w:r>
      <w:r w:rsidR="007409AC" w:rsidRPr="00A62389">
        <w:rPr>
          <w:rFonts w:ascii="Times New Roman" w:hAnsi="Times New Roman"/>
          <w:sz w:val="20"/>
        </w:rPr>
        <w:t>______</w:t>
      </w:r>
      <w:r w:rsidRPr="00A62389">
        <w:rPr>
          <w:rFonts w:ascii="Times New Roman" w:hAnsi="Times New Roman"/>
          <w:sz w:val="20"/>
        </w:rPr>
        <w:t xml:space="preserve"> ALLA VIA _</w:t>
      </w:r>
      <w:r w:rsidR="007409AC" w:rsidRPr="00A62389">
        <w:rPr>
          <w:rFonts w:ascii="Times New Roman" w:hAnsi="Times New Roman"/>
          <w:sz w:val="20"/>
        </w:rPr>
        <w:t>________</w:t>
      </w:r>
      <w:r w:rsidRPr="00A62389">
        <w:rPr>
          <w:rFonts w:ascii="Times New Roman" w:hAnsi="Times New Roman"/>
          <w:sz w:val="20"/>
        </w:rPr>
        <w:t>_____________ N._______  E SEDE OPERATIVA ___________</w:t>
      </w:r>
      <w:r w:rsidR="007409AC" w:rsidRPr="00A62389">
        <w:rPr>
          <w:rFonts w:ascii="Times New Roman" w:hAnsi="Times New Roman"/>
          <w:sz w:val="20"/>
        </w:rPr>
        <w:t>__</w:t>
      </w:r>
      <w:r w:rsidRPr="00A62389">
        <w:rPr>
          <w:rFonts w:ascii="Times New Roman" w:hAnsi="Times New Roman"/>
          <w:sz w:val="20"/>
        </w:rPr>
        <w:t>____CODICE FISCALE___</w:t>
      </w:r>
      <w:r w:rsidR="007409AC" w:rsidRPr="00A62389">
        <w:rPr>
          <w:rFonts w:ascii="Times New Roman" w:hAnsi="Times New Roman"/>
          <w:sz w:val="20"/>
        </w:rPr>
        <w:t>__________</w:t>
      </w:r>
      <w:r w:rsidRPr="00A62389">
        <w:rPr>
          <w:rFonts w:ascii="Times New Roman" w:hAnsi="Times New Roman"/>
          <w:sz w:val="20"/>
        </w:rPr>
        <w:t>__________ , PARTITA IVA ____</w:t>
      </w:r>
      <w:r w:rsidR="007409AC" w:rsidRPr="00A62389">
        <w:rPr>
          <w:rFonts w:ascii="Times New Roman" w:hAnsi="Times New Roman"/>
          <w:sz w:val="20"/>
        </w:rPr>
        <w:t>________</w:t>
      </w:r>
      <w:r w:rsidRPr="00A62389">
        <w:rPr>
          <w:rFonts w:ascii="Times New Roman" w:hAnsi="Times New Roman"/>
          <w:sz w:val="20"/>
        </w:rPr>
        <w:t>_______ ISCRITTA ALLA C.C.I.A.A. DI ____________ AL N. _______, TEL. ____</w:t>
      </w:r>
      <w:r w:rsidR="007409AC" w:rsidRPr="00A62389">
        <w:rPr>
          <w:rFonts w:ascii="Times New Roman" w:hAnsi="Times New Roman"/>
          <w:sz w:val="20"/>
        </w:rPr>
        <w:t>_____</w:t>
      </w:r>
      <w:r w:rsidRPr="00A62389">
        <w:rPr>
          <w:rFonts w:ascii="Times New Roman" w:hAnsi="Times New Roman"/>
          <w:sz w:val="20"/>
        </w:rPr>
        <w:t>___, FAX_____________,PEC ________, RAPPRESENTATA DA __________________(CARICA SOCIALE) E LEGALE RAPPRESENTANTE _________</w:t>
      </w:r>
      <w:r w:rsidR="007409AC" w:rsidRPr="00A62389">
        <w:rPr>
          <w:rFonts w:ascii="Times New Roman" w:hAnsi="Times New Roman"/>
          <w:sz w:val="20"/>
        </w:rPr>
        <w:t>___</w:t>
      </w:r>
      <w:r w:rsidRPr="00A62389">
        <w:rPr>
          <w:rFonts w:ascii="Times New Roman" w:hAnsi="Times New Roman"/>
          <w:sz w:val="20"/>
        </w:rPr>
        <w:t>_______ NATO/A  _____________IL __________ E RESIDENTE IN __</w:t>
      </w:r>
      <w:r w:rsidR="007409AC" w:rsidRPr="00A62389">
        <w:rPr>
          <w:rFonts w:ascii="Times New Roman" w:hAnsi="Times New Roman"/>
          <w:sz w:val="20"/>
        </w:rPr>
        <w:t>____</w:t>
      </w:r>
      <w:r w:rsidRPr="00A62389">
        <w:rPr>
          <w:rFonts w:ascii="Times New Roman" w:hAnsi="Times New Roman"/>
          <w:sz w:val="20"/>
        </w:rPr>
        <w:t>_____ ALLA VIA _______</w:t>
      </w:r>
      <w:r w:rsidR="007409AC" w:rsidRPr="00A62389">
        <w:rPr>
          <w:rFonts w:ascii="Times New Roman" w:hAnsi="Times New Roman"/>
          <w:sz w:val="20"/>
        </w:rPr>
        <w:t>____________________</w:t>
      </w:r>
      <w:r w:rsidRPr="00A62389">
        <w:rPr>
          <w:rFonts w:ascii="Times New Roman" w:hAnsi="Times New Roman"/>
          <w:sz w:val="20"/>
        </w:rPr>
        <w:t>_____ N., _____ C.F. ________</w:t>
      </w:r>
      <w:r w:rsidR="007409AC" w:rsidRPr="00A62389">
        <w:rPr>
          <w:rFonts w:ascii="Times New Roman" w:hAnsi="Times New Roman"/>
          <w:sz w:val="20"/>
        </w:rPr>
        <w:t>________________</w:t>
      </w:r>
      <w:r w:rsidRPr="00A62389">
        <w:rPr>
          <w:rFonts w:ascii="Times New Roman" w:hAnsi="Times New Roman"/>
          <w:sz w:val="20"/>
        </w:rPr>
        <w:t>____in qualità di MANDATARIO;</w:t>
      </w:r>
    </w:p>
    <w:p w14:paraId="450FC5DF"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VISTO</w:t>
      </w:r>
    </w:p>
    <w:p w14:paraId="0926CB4A"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la Legge 6 novembre 2012 n. 190, art. 1, comma 17 recante “Disposizioni per la prevenzione e la repressione della corruzione e dell'illegalità nella pubblica amministrazione;</w:t>
      </w:r>
    </w:p>
    <w:p w14:paraId="3051901A" w14:textId="44F946B2"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il Piano Nazionale Anticorruzione (P.N.A.) emanato dall’Autorità Nazionale Anti</w:t>
      </w:r>
      <w:r w:rsidR="007409AC" w:rsidRPr="00A62389">
        <w:rPr>
          <w:rFonts w:ascii="Times New Roman" w:hAnsi="Times New Roman"/>
          <w:sz w:val="24"/>
          <w:szCs w:val="24"/>
        </w:rPr>
        <w:t>c</w:t>
      </w:r>
      <w:r w:rsidRPr="00A62389">
        <w:rPr>
          <w:rFonts w:ascii="Times New Roman" w:hAnsi="Times New Roman"/>
          <w:sz w:val="24"/>
          <w:szCs w:val="24"/>
        </w:rPr>
        <w:t>orruzione e per la valutazione e la trasparenza delle amministrazioni pubbliche (ex CIVIT) approvato con delibera n. 72/2013, contenente “Disposizioni per la prevenzione e la repressione della corruzione e dell’illegalità nella pubblica amministrazione”;</w:t>
      </w:r>
    </w:p>
    <w:p w14:paraId="44121474"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 xml:space="preserve"> -</w:t>
      </w:r>
      <w:r w:rsidRPr="00A62389">
        <w:rPr>
          <w:rFonts w:ascii="Times New Roman" w:hAnsi="Times New Roman"/>
          <w:sz w:val="24"/>
          <w:szCs w:val="24"/>
        </w:rPr>
        <w:tab/>
        <w:t xml:space="preserve"> il decreto Legislativo 14 marzo 2013, n. 33 avente per oggetto il “Riordino della disciplina riguardante gli obblighi di pubblicità, trasparenza e diffusione delle informazioni da parte delle pubbliche amministrazioni”;</w:t>
      </w:r>
    </w:p>
    <w:p w14:paraId="5E18480A" w14:textId="7F388D45" w:rsidR="007409AC" w:rsidRPr="00A62389" w:rsidRDefault="007409AC" w:rsidP="007409AC">
      <w:pPr>
        <w:ind w:left="426" w:hanging="426"/>
        <w:contextualSpacing/>
        <w:jc w:val="both"/>
        <w:rPr>
          <w:rFonts w:ascii="Times New Roman" w:hAnsi="Times New Roman"/>
          <w:sz w:val="24"/>
          <w:szCs w:val="24"/>
        </w:rPr>
      </w:pPr>
      <w:r w:rsidRPr="00A62389">
        <w:rPr>
          <w:rFonts w:ascii="Times New Roman" w:hAnsi="Times New Roman"/>
          <w:sz w:val="24"/>
          <w:szCs w:val="24"/>
        </w:rPr>
        <w:t xml:space="preserve">- </w:t>
      </w:r>
      <w:r w:rsidRPr="00A62389">
        <w:rPr>
          <w:rFonts w:ascii="Times New Roman" w:hAnsi="Times New Roman"/>
          <w:sz w:val="24"/>
          <w:szCs w:val="24"/>
        </w:rPr>
        <w:tab/>
      </w:r>
      <w:r w:rsidR="004F06CB" w:rsidRPr="00A62389">
        <w:rPr>
          <w:rFonts w:ascii="Times New Roman" w:hAnsi="Times New Roman"/>
          <w:sz w:val="24"/>
          <w:szCs w:val="24"/>
        </w:rPr>
        <w:t xml:space="preserve">il Decreto del Presidente della Repubblica 16 aprile 2013, n. 62 con il quale è stato emanato </w:t>
      </w:r>
    </w:p>
    <w:p w14:paraId="2ABCFCA6" w14:textId="2E8914B9" w:rsidR="004F06CB" w:rsidRPr="00A62389" w:rsidRDefault="007409AC" w:rsidP="007409AC">
      <w:pPr>
        <w:contextualSpacing/>
        <w:jc w:val="both"/>
        <w:rPr>
          <w:rFonts w:ascii="Times New Roman" w:hAnsi="Times New Roman"/>
          <w:sz w:val="24"/>
          <w:szCs w:val="24"/>
        </w:rPr>
      </w:pPr>
      <w:r w:rsidRPr="00A62389">
        <w:rPr>
          <w:rFonts w:ascii="Times New Roman" w:hAnsi="Times New Roman"/>
          <w:sz w:val="24"/>
          <w:szCs w:val="24"/>
        </w:rPr>
        <w:t xml:space="preserve">-      </w:t>
      </w:r>
      <w:r w:rsidR="004F06CB" w:rsidRPr="00A62389">
        <w:rPr>
          <w:rFonts w:ascii="Times New Roman" w:hAnsi="Times New Roman"/>
          <w:sz w:val="24"/>
          <w:szCs w:val="24"/>
        </w:rPr>
        <w:t>il “Regolamento recante il codice di comportamento dei dipendenti pubblici”;</w:t>
      </w:r>
    </w:p>
    <w:p w14:paraId="2F352E05" w14:textId="658F71FC" w:rsidR="004F06CB" w:rsidRPr="00A62389" w:rsidRDefault="004F06CB" w:rsidP="007409AC">
      <w:pPr>
        <w:numPr>
          <w:ilvl w:val="0"/>
          <w:numId w:val="6"/>
        </w:numPr>
        <w:tabs>
          <w:tab w:val="clear" w:pos="420"/>
        </w:tabs>
        <w:ind w:hanging="420"/>
        <w:contextualSpacing/>
        <w:jc w:val="both"/>
        <w:rPr>
          <w:rFonts w:ascii="Times New Roman" w:hAnsi="Times New Roman"/>
          <w:sz w:val="24"/>
          <w:szCs w:val="24"/>
        </w:rPr>
      </w:pPr>
      <w:r w:rsidRPr="00A62389">
        <w:rPr>
          <w:rFonts w:ascii="Times New Roman" w:hAnsi="Times New Roman"/>
          <w:sz w:val="24"/>
          <w:szCs w:val="24"/>
        </w:rPr>
        <w:t>Il “Codice di comportamento dei dipendenti del Ministero della Difesa”, approvato</w:t>
      </w:r>
      <w:r w:rsidR="000A7BCF" w:rsidRPr="00A62389">
        <w:rPr>
          <w:rFonts w:ascii="Times New Roman" w:hAnsi="Times New Roman"/>
          <w:sz w:val="24"/>
          <w:szCs w:val="24"/>
        </w:rPr>
        <w:t xml:space="preserve"> dal Ministro della Difesa il 23</w:t>
      </w:r>
      <w:r w:rsidRPr="00A62389">
        <w:rPr>
          <w:rFonts w:ascii="Times New Roman" w:hAnsi="Times New Roman"/>
          <w:sz w:val="24"/>
          <w:szCs w:val="24"/>
        </w:rPr>
        <w:t xml:space="preserve"> </w:t>
      </w:r>
      <w:r w:rsidR="000A7BCF" w:rsidRPr="00A62389">
        <w:rPr>
          <w:rFonts w:ascii="Times New Roman" w:hAnsi="Times New Roman"/>
          <w:sz w:val="24"/>
          <w:szCs w:val="24"/>
        </w:rPr>
        <w:t xml:space="preserve">marzo </w:t>
      </w:r>
      <w:r w:rsidRPr="00A62389">
        <w:rPr>
          <w:rFonts w:ascii="Times New Roman" w:hAnsi="Times New Roman"/>
          <w:sz w:val="24"/>
          <w:szCs w:val="24"/>
        </w:rPr>
        <w:t>201</w:t>
      </w:r>
      <w:r w:rsidR="000A7BCF" w:rsidRPr="00A62389">
        <w:rPr>
          <w:rFonts w:ascii="Times New Roman" w:hAnsi="Times New Roman"/>
          <w:sz w:val="24"/>
          <w:szCs w:val="24"/>
        </w:rPr>
        <w:t>8</w:t>
      </w:r>
      <w:r w:rsidRPr="00A62389">
        <w:rPr>
          <w:rFonts w:ascii="Times New Roman" w:hAnsi="Times New Roman"/>
          <w:sz w:val="24"/>
          <w:szCs w:val="24"/>
        </w:rPr>
        <w:t>;</w:t>
      </w:r>
    </w:p>
    <w:p w14:paraId="263334C2" w14:textId="2A19F9E6" w:rsidR="004F06CB" w:rsidRPr="00A62389" w:rsidRDefault="004F06CB" w:rsidP="0050569F">
      <w:pPr>
        <w:numPr>
          <w:ilvl w:val="0"/>
          <w:numId w:val="6"/>
        </w:numPr>
        <w:contextualSpacing/>
        <w:jc w:val="both"/>
        <w:rPr>
          <w:rFonts w:ascii="Times New Roman" w:hAnsi="Times New Roman"/>
          <w:sz w:val="24"/>
          <w:szCs w:val="24"/>
        </w:rPr>
      </w:pPr>
      <w:r w:rsidRPr="00A62389">
        <w:rPr>
          <w:rFonts w:ascii="Times New Roman" w:hAnsi="Times New Roman"/>
          <w:sz w:val="24"/>
          <w:szCs w:val="24"/>
        </w:rPr>
        <w:t>Il decreto- legge 24 giugno 2014, n. 90 recante “Misure urgenti per la semplificazione e la trasparenza amministrativa e per l’efficienza degli uffici giudiziari”, convertito con modificazioni dalla Legge 11 agosto 2014, n. 114;</w:t>
      </w:r>
    </w:p>
    <w:p w14:paraId="157BC022" w14:textId="77777777" w:rsidR="004F06CB" w:rsidRPr="00A62389" w:rsidRDefault="004F06CB" w:rsidP="0050569F">
      <w:pPr>
        <w:numPr>
          <w:ilvl w:val="0"/>
          <w:numId w:val="6"/>
        </w:numPr>
        <w:contextualSpacing/>
        <w:jc w:val="both"/>
        <w:rPr>
          <w:rFonts w:ascii="Times New Roman" w:hAnsi="Times New Roman"/>
          <w:sz w:val="24"/>
          <w:szCs w:val="24"/>
        </w:rPr>
      </w:pPr>
      <w:r w:rsidRPr="00A62389">
        <w:rPr>
          <w:rFonts w:ascii="Times New Roman" w:hAnsi="Times New Roman"/>
          <w:sz w:val="24"/>
          <w:szCs w:val="24"/>
        </w:rPr>
        <w:t>Il Protocollo di intesa siglato tra il Ministero dell’Interno e l’Autorità Nazionale Anticorruzione il 15 luglio 2014;</w:t>
      </w:r>
    </w:p>
    <w:p w14:paraId="4786A108" w14:textId="7F1F6326" w:rsidR="004F06CB" w:rsidRPr="00A62389" w:rsidRDefault="004F06CB" w:rsidP="0050569F">
      <w:pPr>
        <w:numPr>
          <w:ilvl w:val="0"/>
          <w:numId w:val="6"/>
        </w:numPr>
        <w:tabs>
          <w:tab w:val="clear" w:pos="420"/>
          <w:tab w:val="num" w:pos="0"/>
        </w:tabs>
        <w:contextualSpacing/>
        <w:jc w:val="both"/>
        <w:rPr>
          <w:rFonts w:ascii="Times New Roman" w:hAnsi="Times New Roman"/>
          <w:sz w:val="24"/>
          <w:szCs w:val="24"/>
        </w:rPr>
      </w:pPr>
      <w:r w:rsidRPr="00A62389">
        <w:rPr>
          <w:rFonts w:ascii="Times New Roman" w:hAnsi="Times New Roman"/>
          <w:sz w:val="24"/>
          <w:szCs w:val="24"/>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4B236B88" w14:textId="77777777" w:rsidR="0060475D" w:rsidRPr="00A62389" w:rsidRDefault="0060475D" w:rsidP="0060475D">
      <w:pPr>
        <w:numPr>
          <w:ilvl w:val="0"/>
          <w:numId w:val="6"/>
        </w:numPr>
        <w:contextualSpacing/>
        <w:jc w:val="both"/>
        <w:rPr>
          <w:rFonts w:ascii="Times New Roman" w:hAnsi="Times New Roman"/>
          <w:sz w:val="24"/>
          <w:szCs w:val="24"/>
        </w:rPr>
      </w:pPr>
      <w:proofErr w:type="gramStart"/>
      <w:r w:rsidRPr="00A62389">
        <w:rPr>
          <w:rFonts w:ascii="Times New Roman" w:hAnsi="Times New Roman"/>
          <w:sz w:val="24"/>
          <w:szCs w:val="24"/>
        </w:rPr>
        <w:t>la</w:t>
      </w:r>
      <w:proofErr w:type="gramEnd"/>
      <w:r w:rsidRPr="00A62389">
        <w:rPr>
          <w:rFonts w:ascii="Times New Roman" w:hAnsi="Times New Roman"/>
          <w:sz w:val="24"/>
          <w:szCs w:val="24"/>
        </w:rPr>
        <w:t xml:space="preserve"> Determinazione n. 12 del 28 ottobre 2015 con la quale l’Autorità Nazionale Anticorruzione ha adottato l’Aggiornamento 2015 al Piano Nazionale Anticorruzione;</w:t>
      </w:r>
    </w:p>
    <w:p w14:paraId="28E121AB" w14:textId="77777777" w:rsidR="0060475D" w:rsidRPr="00A62389" w:rsidRDefault="0060475D" w:rsidP="0060475D">
      <w:pPr>
        <w:numPr>
          <w:ilvl w:val="0"/>
          <w:numId w:val="6"/>
        </w:numPr>
        <w:contextualSpacing/>
        <w:jc w:val="both"/>
        <w:rPr>
          <w:rFonts w:ascii="Times New Roman" w:hAnsi="Times New Roman"/>
          <w:sz w:val="24"/>
          <w:szCs w:val="24"/>
        </w:rPr>
      </w:pPr>
      <w:proofErr w:type="gramStart"/>
      <w:r w:rsidRPr="00A62389">
        <w:rPr>
          <w:rFonts w:ascii="Times New Roman" w:hAnsi="Times New Roman"/>
          <w:sz w:val="24"/>
          <w:szCs w:val="24"/>
        </w:rPr>
        <w:t>il</w:t>
      </w:r>
      <w:proofErr w:type="gramEnd"/>
      <w:r w:rsidRPr="00A62389">
        <w:rPr>
          <w:rFonts w:ascii="Times New Roman" w:hAnsi="Times New Roman"/>
          <w:sz w:val="24"/>
          <w:szCs w:val="24"/>
        </w:rPr>
        <w:t xml:space="preserve"> Piano Nazionale Anticorruzione (P.N.A.) emanato dall’Autorità Nazionale Anticorruzione approvato con Delibera n. 1064 del 13 novembre 2019, e relativi allegati;</w:t>
      </w:r>
    </w:p>
    <w:p w14:paraId="5FD55EC2" w14:textId="7E5FC4DF" w:rsidR="0060475D" w:rsidRPr="00A62389" w:rsidRDefault="0060475D" w:rsidP="0060475D">
      <w:pPr>
        <w:numPr>
          <w:ilvl w:val="0"/>
          <w:numId w:val="6"/>
        </w:numPr>
        <w:contextualSpacing/>
        <w:jc w:val="both"/>
        <w:rPr>
          <w:rFonts w:ascii="Times New Roman" w:hAnsi="Times New Roman"/>
          <w:sz w:val="24"/>
          <w:szCs w:val="24"/>
        </w:rPr>
      </w:pPr>
      <w:proofErr w:type="gramStart"/>
      <w:r w:rsidRPr="00A62389">
        <w:rPr>
          <w:rFonts w:ascii="Times New Roman" w:hAnsi="Times New Roman"/>
          <w:sz w:val="24"/>
          <w:szCs w:val="24"/>
        </w:rPr>
        <w:t>il</w:t>
      </w:r>
      <w:proofErr w:type="gramEnd"/>
      <w:r w:rsidRPr="00A62389">
        <w:rPr>
          <w:rFonts w:ascii="Times New Roman" w:hAnsi="Times New Roman"/>
          <w:sz w:val="24"/>
          <w:szCs w:val="24"/>
        </w:rPr>
        <w:t xml:space="preserve"> Piano Triennale di Prevenzione della Corruzione </w:t>
      </w:r>
      <w:r w:rsidR="000A7BCF" w:rsidRPr="00A62389">
        <w:rPr>
          <w:rFonts w:ascii="Times New Roman" w:hAnsi="Times New Roman"/>
          <w:sz w:val="24"/>
          <w:szCs w:val="24"/>
        </w:rPr>
        <w:t>e della Trasparenza (PTPCT) 2022</w:t>
      </w:r>
      <w:r w:rsidRPr="00A62389">
        <w:rPr>
          <w:rFonts w:ascii="Times New Roman" w:hAnsi="Times New Roman"/>
          <w:sz w:val="24"/>
          <w:szCs w:val="24"/>
        </w:rPr>
        <w:t>-202</w:t>
      </w:r>
      <w:r w:rsidR="000A7BCF" w:rsidRPr="00A62389">
        <w:rPr>
          <w:rFonts w:ascii="Times New Roman" w:hAnsi="Times New Roman"/>
          <w:sz w:val="24"/>
          <w:szCs w:val="24"/>
        </w:rPr>
        <w:t>4</w:t>
      </w:r>
      <w:r w:rsidRPr="00A62389">
        <w:rPr>
          <w:rFonts w:ascii="Times New Roman" w:hAnsi="Times New Roman"/>
          <w:sz w:val="24"/>
          <w:szCs w:val="24"/>
        </w:rPr>
        <w:t xml:space="preserve"> del Ministero della Difesa</w:t>
      </w:r>
    </w:p>
    <w:p w14:paraId="2E244020" w14:textId="5BECCA28" w:rsidR="004F06CB" w:rsidRPr="00A62389" w:rsidRDefault="004F06CB" w:rsidP="0060475D">
      <w:pPr>
        <w:contextualSpacing/>
        <w:jc w:val="center"/>
        <w:rPr>
          <w:rFonts w:ascii="Times New Roman" w:hAnsi="Times New Roman"/>
          <w:b/>
          <w:sz w:val="24"/>
          <w:szCs w:val="24"/>
          <w:u w:val="single"/>
        </w:rPr>
      </w:pPr>
      <w:r w:rsidRPr="00A62389">
        <w:rPr>
          <w:rFonts w:ascii="Times New Roman" w:hAnsi="Times New Roman"/>
          <w:b/>
          <w:sz w:val="24"/>
          <w:szCs w:val="24"/>
          <w:u w:val="single"/>
        </w:rPr>
        <w:t>SI CONVIENE QUANTO SEGUE</w:t>
      </w:r>
      <w:r w:rsidR="007409AC" w:rsidRPr="00A62389">
        <w:rPr>
          <w:rFonts w:ascii="Times New Roman" w:hAnsi="Times New Roman"/>
          <w:b/>
          <w:sz w:val="24"/>
          <w:szCs w:val="24"/>
          <w:u w:val="single"/>
        </w:rPr>
        <w:t>:</w:t>
      </w:r>
    </w:p>
    <w:p w14:paraId="3FBCD834"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Art. 1 - Il presente Patto d’integrità stabilisce la formale obbligazione della Ditta che, ai fini della partecipazione alla gara in oggetto, si impegna:</w:t>
      </w:r>
    </w:p>
    <w:p w14:paraId="4ABF0ECB"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1EA75BAA"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15743B0A"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ad assicurare che non si è accordata e non si accorderà con altri partecipanti alla gara per limitare o eludere la concorrenza;</w:t>
      </w:r>
    </w:p>
    <w:p w14:paraId="27099D8A"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ad informare puntualmente tutto il personale, di cui si avvale, del presente Patto di integrità e degli obblighi in esso contenuti;</w:t>
      </w:r>
    </w:p>
    <w:p w14:paraId="36ED85BC"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a vigilare affinché gli impegni sopra indicati siano osservati da tutti i collaboratori e dipendenti nell’esercizio dei compiti loro assegnati;</w:t>
      </w:r>
    </w:p>
    <w:p w14:paraId="51304587"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a denunciare alla Pubblica Autorità competente ogni irregolarità o distorsione di cui sia venuta a conoscenza per quanto attiene l’attività di cui all’oggetto della gara in causa.</w:t>
      </w:r>
    </w:p>
    <w:p w14:paraId="43E829C7"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Art. 2 - La ditta prende nota e accetta che nel caso di mancato rispetto degli impegni anticorruzione assunti con il presente Patto di integrità, comunque accertato dall’Amministrazione, potranno essere applicate le seguenti sanzioni:</w:t>
      </w:r>
    </w:p>
    <w:p w14:paraId="3C979A0D"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esclusione del concorrente dalla gara;</w:t>
      </w:r>
    </w:p>
    <w:p w14:paraId="1EFDA7A3"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escussione della cauzione di validità dell’offerta;</w:t>
      </w:r>
    </w:p>
    <w:p w14:paraId="0414D390"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risoluzione del contratto;</w:t>
      </w:r>
    </w:p>
    <w:p w14:paraId="2E04E965"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escussione della cauzione di buona esecuzione del contratto;</w:t>
      </w:r>
    </w:p>
    <w:p w14:paraId="0D7A965F"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 xml:space="preserve">esclusione del concorrente dalle gare indette dalla stazione appaltante per 5 anni. </w:t>
      </w:r>
    </w:p>
    <w:p w14:paraId="32E76359" w14:textId="74321C19" w:rsidR="004F06CB" w:rsidRPr="00A62389" w:rsidRDefault="004F06CB" w:rsidP="0050569F">
      <w:pPr>
        <w:contextualSpacing/>
        <w:jc w:val="both"/>
        <w:rPr>
          <w:rFonts w:ascii="Times New Roman" w:hAnsi="Times New Roman"/>
          <w:sz w:val="24"/>
          <w:szCs w:val="24"/>
        </w:rPr>
      </w:pPr>
      <w:r w:rsidRPr="00A62389">
        <w:rPr>
          <w:rFonts w:ascii="Times New Roman" w:hAnsi="Times New Roman"/>
          <w:bCs/>
          <w:sz w:val="24"/>
          <w:szCs w:val="24"/>
        </w:rPr>
        <w:t>Art. 3</w:t>
      </w:r>
      <w:r w:rsidRPr="00A62389">
        <w:rPr>
          <w:rFonts w:ascii="Times New Roman" w:hAnsi="Times New Roman"/>
          <w:b/>
          <w:bCs/>
          <w:sz w:val="24"/>
          <w:szCs w:val="24"/>
        </w:rPr>
        <w:t xml:space="preserve"> – </w:t>
      </w:r>
      <w:r w:rsidRPr="00A62389">
        <w:rPr>
          <w:rFonts w:ascii="Times New Roman" w:hAnsi="Times New Roman"/>
          <w:sz w:val="24"/>
          <w:szCs w:val="24"/>
        </w:rPr>
        <w:t xml:space="preserve">Fermo restando quanto previsto dai precedenti articoli 1 e 2, in aderenza alle prescrizioni in materia di anticorruzione contenute nel </w:t>
      </w:r>
      <w:r w:rsidR="007409AC" w:rsidRPr="00A62389">
        <w:rPr>
          <w:rFonts w:ascii="Times New Roman" w:hAnsi="Times New Roman"/>
          <w:sz w:val="24"/>
          <w:szCs w:val="24"/>
        </w:rPr>
        <w:t>D.L.</w:t>
      </w:r>
      <w:r w:rsidRPr="00A62389">
        <w:rPr>
          <w:rFonts w:ascii="Times New Roman" w:hAnsi="Times New Roman"/>
          <w:sz w:val="24"/>
          <w:szCs w:val="24"/>
        </w:rPr>
        <w:t xml:space="preserve"> 90/2014 convertito dalla l. 114/2014: </w:t>
      </w:r>
    </w:p>
    <w:p w14:paraId="71DB26F2"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7F71F50A"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51D28CD3" w14:textId="186B28B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Nei casi di cui al presente articolo, l’esercizio della potestà risolutoria da parte della S</w:t>
      </w:r>
      <w:r w:rsidR="00972EF7" w:rsidRPr="00A62389">
        <w:rPr>
          <w:rFonts w:ascii="Times New Roman" w:hAnsi="Times New Roman"/>
          <w:sz w:val="24"/>
          <w:szCs w:val="24"/>
        </w:rPr>
        <w:t>tazione appaltante è subordinata</w:t>
      </w:r>
      <w:r w:rsidRPr="00A62389">
        <w:rPr>
          <w:rFonts w:ascii="Times New Roman" w:hAnsi="Times New Roman"/>
          <w:sz w:val="24"/>
          <w:szCs w:val="24"/>
        </w:rPr>
        <w:t xml:space="preserve">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r w:rsidR="007409AC" w:rsidRPr="00A62389">
        <w:rPr>
          <w:rFonts w:ascii="Times New Roman" w:hAnsi="Times New Roman"/>
          <w:sz w:val="24"/>
          <w:szCs w:val="24"/>
        </w:rPr>
        <w:t>D.L.</w:t>
      </w:r>
      <w:r w:rsidRPr="00A62389">
        <w:rPr>
          <w:rFonts w:ascii="Times New Roman" w:hAnsi="Times New Roman"/>
          <w:sz w:val="24"/>
          <w:szCs w:val="24"/>
        </w:rPr>
        <w:t xml:space="preserve"> 90/2014.</w:t>
      </w:r>
    </w:p>
    <w:p w14:paraId="15714ECD"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36E8C146"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 xml:space="preserve">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14:paraId="1A4B7A1E"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Art. 6 - Ogni controversia relativa all’interpretazione ed esecuzione del Patto d’integrità fra la stazione appaltante e i concorrenti e tra gli stessi concorrenti sarà risolta dall’Autorità Giudiziaria competente.</w:t>
      </w:r>
    </w:p>
    <w:p w14:paraId="23C2E6DD" w14:textId="77777777" w:rsidR="006C072E" w:rsidRPr="00A62389" w:rsidRDefault="006C072E" w:rsidP="0050569F">
      <w:pPr>
        <w:contextualSpacing/>
        <w:jc w:val="both"/>
        <w:rPr>
          <w:rFonts w:ascii="Times New Roman" w:hAnsi="Times New Roman"/>
          <w:sz w:val="24"/>
          <w:szCs w:val="24"/>
        </w:rPr>
      </w:pPr>
    </w:p>
    <w:p w14:paraId="46AEE3A8" w14:textId="77777777" w:rsidR="006C072E" w:rsidRPr="00A62389" w:rsidRDefault="006C072E" w:rsidP="0050569F">
      <w:pPr>
        <w:contextualSpacing/>
        <w:jc w:val="both"/>
        <w:rPr>
          <w:rFonts w:ascii="Times New Roman" w:hAnsi="Times New Roman"/>
          <w:sz w:val="24"/>
          <w:szCs w:val="24"/>
        </w:rPr>
      </w:pPr>
    </w:p>
    <w:p w14:paraId="5C9882A6" w14:textId="77777777" w:rsidR="004F06CB" w:rsidRPr="00A62389" w:rsidRDefault="004F06CB" w:rsidP="0050569F">
      <w:pPr>
        <w:contextualSpacing/>
        <w:jc w:val="both"/>
        <w:rPr>
          <w:rFonts w:ascii="Times New Roman" w:hAnsi="Times New Roman"/>
          <w:sz w:val="24"/>
          <w:szCs w:val="24"/>
        </w:rPr>
      </w:pPr>
      <w:r w:rsidRPr="00A62389">
        <w:rPr>
          <w:rFonts w:ascii="Times New Roman" w:hAnsi="Times New Roman"/>
          <w:sz w:val="24"/>
          <w:szCs w:val="24"/>
        </w:rPr>
        <w:t>Luogo e data ………………….</w:t>
      </w:r>
      <w:r w:rsidRPr="00A62389">
        <w:rPr>
          <w:rFonts w:ascii="Times New Roman" w:hAnsi="Times New Roman"/>
          <w:sz w:val="24"/>
          <w:szCs w:val="24"/>
        </w:rPr>
        <w:tab/>
      </w:r>
      <w:r w:rsidRPr="00A62389">
        <w:rPr>
          <w:rFonts w:ascii="Times New Roman" w:hAnsi="Times New Roman"/>
          <w:sz w:val="24"/>
          <w:szCs w:val="24"/>
        </w:rPr>
        <w:tab/>
        <w:t>Per la ditta:</w:t>
      </w:r>
    </w:p>
    <w:p w14:paraId="61D90B85" w14:textId="76FEE734" w:rsidR="004F06CB" w:rsidRPr="00A62389" w:rsidRDefault="007409AC" w:rsidP="006C072E">
      <w:pPr>
        <w:ind w:left="4956"/>
        <w:contextualSpacing/>
        <w:jc w:val="both"/>
        <w:rPr>
          <w:rFonts w:ascii="Times New Roman" w:hAnsi="Times New Roman"/>
          <w:sz w:val="24"/>
          <w:szCs w:val="24"/>
        </w:rPr>
      </w:pPr>
      <w:r w:rsidRPr="00A62389">
        <w:rPr>
          <w:rFonts w:ascii="Times New Roman" w:hAnsi="Times New Roman"/>
          <w:sz w:val="24"/>
          <w:szCs w:val="24"/>
        </w:rPr>
        <w:t xml:space="preserve">          </w:t>
      </w:r>
      <w:r w:rsidR="004F06CB" w:rsidRPr="00A62389">
        <w:rPr>
          <w:rFonts w:ascii="Times New Roman" w:hAnsi="Times New Roman"/>
          <w:sz w:val="24"/>
          <w:szCs w:val="24"/>
        </w:rPr>
        <w:t>______________________________</w:t>
      </w:r>
    </w:p>
    <w:p w14:paraId="29A98D09" w14:textId="77777777" w:rsidR="00561FC0" w:rsidRPr="00A62389" w:rsidRDefault="007409AC" w:rsidP="00561FC0">
      <w:pPr>
        <w:ind w:left="4956" w:firstLine="708"/>
        <w:contextualSpacing/>
        <w:rPr>
          <w:rFonts w:ascii="Times New Roman" w:hAnsi="Times New Roman"/>
          <w:sz w:val="24"/>
          <w:szCs w:val="24"/>
        </w:rPr>
      </w:pPr>
      <w:r w:rsidRPr="00A62389">
        <w:rPr>
          <w:rFonts w:ascii="Times New Roman" w:hAnsi="Times New Roman"/>
          <w:sz w:val="24"/>
          <w:szCs w:val="24"/>
        </w:rPr>
        <w:t xml:space="preserve">           </w:t>
      </w:r>
      <w:r w:rsidR="004F06CB" w:rsidRPr="00A62389">
        <w:rPr>
          <w:rFonts w:ascii="Times New Roman" w:hAnsi="Times New Roman"/>
          <w:sz w:val="24"/>
          <w:szCs w:val="24"/>
        </w:rPr>
        <w:t>(</w:t>
      </w:r>
      <w:proofErr w:type="gramStart"/>
      <w:r w:rsidR="004F06CB" w:rsidRPr="00A62389">
        <w:rPr>
          <w:rFonts w:ascii="Times New Roman" w:hAnsi="Times New Roman"/>
          <w:sz w:val="24"/>
          <w:szCs w:val="24"/>
        </w:rPr>
        <w:t>il</w:t>
      </w:r>
      <w:proofErr w:type="gramEnd"/>
      <w:r w:rsidR="004F06CB" w:rsidRPr="00A62389">
        <w:rPr>
          <w:rFonts w:ascii="Times New Roman" w:hAnsi="Times New Roman"/>
          <w:sz w:val="24"/>
          <w:szCs w:val="24"/>
        </w:rPr>
        <w:t xml:space="preserve"> legale rappresentante) </w:t>
      </w:r>
    </w:p>
    <w:p w14:paraId="605C8F0C" w14:textId="6894509C" w:rsidR="004F06CB" w:rsidRPr="00A62389" w:rsidRDefault="004F06CB" w:rsidP="00561FC0">
      <w:pPr>
        <w:spacing w:after="0" w:line="240" w:lineRule="auto"/>
        <w:rPr>
          <w:rFonts w:ascii="Times New Roman" w:hAnsi="Times New Roman"/>
          <w:i/>
          <w:sz w:val="24"/>
          <w:szCs w:val="24"/>
        </w:rPr>
      </w:pPr>
      <w:r w:rsidRPr="00A62389">
        <w:rPr>
          <w:rFonts w:ascii="Times New Roman" w:hAnsi="Times New Roman"/>
          <w:i/>
          <w:sz w:val="24"/>
          <w:szCs w:val="24"/>
        </w:rPr>
        <w:br w:type="page"/>
      </w:r>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A62389" w:rsidRPr="00A62389" w14:paraId="78952612" w14:textId="77777777" w:rsidTr="0058194A">
        <w:trPr>
          <w:trHeight w:val="1098"/>
        </w:trPr>
        <w:tc>
          <w:tcPr>
            <w:tcW w:w="9781" w:type="dxa"/>
            <w:tcBorders>
              <w:top w:val="single" w:sz="8" w:space="0" w:color="000000"/>
              <w:left w:val="nil"/>
              <w:right w:val="nil"/>
            </w:tcBorders>
            <w:shd w:val="clear" w:color="auto" w:fill="C0C0C0"/>
          </w:tcPr>
          <w:p w14:paraId="466A56EA" w14:textId="27284E51" w:rsidR="006766CA" w:rsidRPr="00A62389" w:rsidRDefault="006766CA" w:rsidP="007E20FC">
            <w:pPr>
              <w:pStyle w:val="Titolo1"/>
              <w:ind w:right="-108"/>
              <w:contextualSpacing/>
              <w:jc w:val="both"/>
              <w:rPr>
                <w:rFonts w:ascii="Times New Roman" w:hAnsi="Times New Roman"/>
                <w:sz w:val="24"/>
                <w:szCs w:val="24"/>
              </w:rPr>
            </w:pPr>
            <w:bookmarkStart w:id="40" w:name="_ALLEGATO_M_–"/>
            <w:bookmarkStart w:id="41" w:name="_ALL._N-_ATTESTATO"/>
            <w:bookmarkStart w:id="42" w:name="_ALL._I-_ATTESTATO"/>
            <w:bookmarkStart w:id="43" w:name="_ALL._E-_ATTESTATO"/>
            <w:bookmarkStart w:id="44" w:name="_Toc415045947"/>
            <w:bookmarkStart w:id="45" w:name="_Toc419708966"/>
            <w:bookmarkStart w:id="46" w:name="_Toc422322851"/>
            <w:bookmarkStart w:id="47" w:name="_Toc120711882"/>
            <w:bookmarkEnd w:id="40"/>
            <w:bookmarkEnd w:id="41"/>
            <w:bookmarkEnd w:id="42"/>
            <w:bookmarkEnd w:id="43"/>
            <w:r w:rsidRPr="00A62389">
              <w:rPr>
                <w:rFonts w:ascii="Times New Roman" w:hAnsi="Times New Roman"/>
                <w:sz w:val="24"/>
                <w:szCs w:val="24"/>
              </w:rPr>
              <w:t xml:space="preserve">ALL. </w:t>
            </w:r>
            <w:bookmarkStart w:id="48" w:name="_Toc382298728"/>
            <w:r w:rsidR="00E67CE8" w:rsidRPr="00A62389">
              <w:rPr>
                <w:rFonts w:ascii="Times New Roman" w:hAnsi="Times New Roman"/>
                <w:sz w:val="24"/>
                <w:szCs w:val="24"/>
              </w:rPr>
              <w:t>E</w:t>
            </w:r>
            <w:r w:rsidR="00AB6851" w:rsidRPr="00A62389">
              <w:rPr>
                <w:rFonts w:ascii="Times New Roman" w:hAnsi="Times New Roman"/>
                <w:sz w:val="24"/>
                <w:szCs w:val="24"/>
              </w:rPr>
              <w:t xml:space="preserve"> </w:t>
            </w:r>
            <w:r w:rsidRPr="00A62389">
              <w:rPr>
                <w:rFonts w:ascii="Times New Roman" w:hAnsi="Times New Roman"/>
                <w:sz w:val="24"/>
                <w:szCs w:val="24"/>
              </w:rPr>
              <w:t>- ATTESTATO DI SOPRALLUOGO</w:t>
            </w:r>
            <w:bookmarkEnd w:id="44"/>
            <w:bookmarkEnd w:id="45"/>
            <w:bookmarkEnd w:id="46"/>
            <w:bookmarkEnd w:id="48"/>
            <w:bookmarkEnd w:id="47"/>
          </w:p>
        </w:tc>
      </w:tr>
    </w:tbl>
    <w:p w14:paraId="0CE2834B" w14:textId="77777777" w:rsidR="006766CA" w:rsidRPr="00A62389" w:rsidRDefault="006766CA" w:rsidP="0050569F">
      <w:pPr>
        <w:contextualSpacing/>
        <w:jc w:val="center"/>
        <w:rPr>
          <w:rFonts w:ascii="Times New Roman" w:hAnsi="Times New Roman"/>
          <w:sz w:val="24"/>
          <w:szCs w:val="24"/>
        </w:rPr>
      </w:pPr>
    </w:p>
    <w:p w14:paraId="68D3865F" w14:textId="77777777" w:rsidR="006766CA" w:rsidRPr="00A62389" w:rsidRDefault="006766CA" w:rsidP="0050569F">
      <w:pPr>
        <w:contextualSpacing/>
        <w:jc w:val="center"/>
        <w:rPr>
          <w:rFonts w:ascii="Times New Roman" w:hAnsi="Times New Roman"/>
          <w:sz w:val="24"/>
          <w:szCs w:val="24"/>
        </w:rPr>
      </w:pPr>
      <w:bookmarkStart w:id="49" w:name="ALL_E"/>
      <w:bookmarkEnd w:id="49"/>
      <w:r w:rsidRPr="00A62389">
        <w:rPr>
          <w:rFonts w:ascii="Times New Roman" w:hAnsi="Times New Roman"/>
          <w:sz w:val="24"/>
          <w:szCs w:val="24"/>
        </w:rPr>
        <w:t>TIMBRO DELL’ENTE RESPONSABILE DEL SOPRALLUOGO</w:t>
      </w:r>
    </w:p>
    <w:p w14:paraId="15D6D836" w14:textId="77777777" w:rsidR="006766CA" w:rsidRPr="00A62389" w:rsidRDefault="006766CA" w:rsidP="0050569F">
      <w:pPr>
        <w:contextualSpacing/>
        <w:jc w:val="center"/>
        <w:rPr>
          <w:rFonts w:ascii="Times New Roman" w:hAnsi="Times New Roman"/>
          <w:sz w:val="24"/>
          <w:szCs w:val="24"/>
        </w:rPr>
      </w:pPr>
      <w:r w:rsidRPr="00A62389">
        <w:rPr>
          <w:rFonts w:ascii="Times New Roman" w:hAnsi="Times New Roman"/>
          <w:sz w:val="24"/>
          <w:szCs w:val="24"/>
        </w:rPr>
        <w:t xml:space="preserve">       </w:t>
      </w:r>
    </w:p>
    <w:p w14:paraId="6E314018" w14:textId="77777777" w:rsidR="006766CA" w:rsidRPr="00A62389" w:rsidRDefault="006766CA" w:rsidP="0050569F">
      <w:pPr>
        <w:contextualSpacing/>
        <w:jc w:val="center"/>
        <w:rPr>
          <w:rFonts w:ascii="Times New Roman" w:hAnsi="Times New Roman"/>
          <w:sz w:val="24"/>
          <w:szCs w:val="24"/>
        </w:rPr>
      </w:pPr>
    </w:p>
    <w:p w14:paraId="3C1E8FBE" w14:textId="77777777" w:rsidR="002C60C2" w:rsidRPr="00A62389" w:rsidRDefault="002C60C2" w:rsidP="002C60C2">
      <w:pPr>
        <w:widowControl w:val="0"/>
        <w:spacing w:after="0" w:line="360" w:lineRule="auto"/>
        <w:jc w:val="both"/>
        <w:rPr>
          <w:rFonts w:ascii="Times New Roman" w:hAnsi="Times New Roman"/>
          <w:sz w:val="24"/>
          <w:szCs w:val="24"/>
        </w:rPr>
      </w:pPr>
      <w:r w:rsidRPr="00A62389">
        <w:rPr>
          <w:rFonts w:ascii="Times New Roman" w:hAnsi="Times New Roman"/>
          <w:b/>
          <w:sz w:val="24"/>
          <w:szCs w:val="24"/>
        </w:rPr>
        <w:t>OGGETTO:</w:t>
      </w:r>
      <w:r w:rsidRPr="00A62389">
        <w:rPr>
          <w:rFonts w:ascii="Times New Roman" w:hAnsi="Times New Roman"/>
          <w:sz w:val="24"/>
          <w:szCs w:val="24"/>
        </w:rPr>
        <w:t xml:space="preserve"> Codice Esigenza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Gara a procedura aperta per l'affidamento dell’appalto integrato di progettazione esecutiva e realizzazione dei lavori di ______________________________________________________________</w:t>
      </w:r>
    </w:p>
    <w:p w14:paraId="7B7D329A" w14:textId="77777777" w:rsidR="002C60C2" w:rsidRPr="00A62389" w:rsidRDefault="002C60C2" w:rsidP="002C60C2">
      <w:pPr>
        <w:widowControl w:val="0"/>
        <w:spacing w:after="0" w:line="360" w:lineRule="auto"/>
        <w:jc w:val="both"/>
        <w:rPr>
          <w:rFonts w:ascii="Times New Roman" w:hAnsi="Times New Roman"/>
          <w:sz w:val="24"/>
          <w:szCs w:val="24"/>
        </w:rPr>
      </w:pPr>
      <w:r w:rsidRPr="00A62389">
        <w:rPr>
          <w:rFonts w:ascii="Times New Roman" w:hAnsi="Times New Roman"/>
          <w:sz w:val="24"/>
          <w:szCs w:val="24"/>
        </w:rPr>
        <w:t xml:space="preserve">- Importo a base di gara Euro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(IVA e oneri INARCASSA esclusi) – CUP</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xml:space="preserve"> – </w:t>
      </w:r>
      <w:proofErr w:type="gramStart"/>
      <w:r w:rsidRPr="00A62389">
        <w:rPr>
          <w:rFonts w:ascii="Times New Roman" w:hAnsi="Times New Roman"/>
          <w:sz w:val="24"/>
          <w:szCs w:val="24"/>
        </w:rPr>
        <w:t>C.I.G.:.</w:t>
      </w:r>
      <w:proofErr w:type="gramEnd"/>
      <w:r w:rsidRPr="00A62389">
        <w:rPr>
          <w:rFonts w:ascii="Times New Roman" w:hAnsi="Times New Roman"/>
          <w:sz w:val="24"/>
          <w:szCs w:val="24"/>
        </w:rPr>
        <w:t>-</w:t>
      </w:r>
      <w:r w:rsidRPr="00A62389">
        <w:rPr>
          <w:rFonts w:ascii="Times New Roman" w:eastAsia="SimSun" w:hAnsi="Times New Roman"/>
          <w:sz w:val="24"/>
          <w:szCs w:val="24"/>
          <w:lang w:eastAsia="zh-CN"/>
        </w:rPr>
        <w:t xml:space="preserve">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p>
    <w:p w14:paraId="11D7C981" w14:textId="196D09E8" w:rsidR="000858D1" w:rsidRPr="00A62389" w:rsidRDefault="000858D1" w:rsidP="000858D1">
      <w:pPr>
        <w:contextualSpacing/>
        <w:jc w:val="both"/>
        <w:rPr>
          <w:rFonts w:ascii="Times New Roman" w:hAnsi="Times New Roman"/>
          <w:sz w:val="24"/>
          <w:szCs w:val="24"/>
        </w:rPr>
      </w:pPr>
    </w:p>
    <w:p w14:paraId="04F2673F" w14:textId="77777777" w:rsidR="006766CA" w:rsidRPr="00A62389" w:rsidRDefault="006766CA" w:rsidP="0050569F">
      <w:pPr>
        <w:contextualSpacing/>
        <w:jc w:val="center"/>
        <w:rPr>
          <w:rFonts w:ascii="Times New Roman" w:hAnsi="Times New Roman"/>
          <w:b/>
          <w:sz w:val="24"/>
          <w:szCs w:val="24"/>
        </w:rPr>
      </w:pPr>
      <w:r w:rsidRPr="00A62389">
        <w:rPr>
          <w:rFonts w:ascii="Times New Roman" w:hAnsi="Times New Roman"/>
          <w:b/>
          <w:sz w:val="24"/>
          <w:szCs w:val="24"/>
        </w:rPr>
        <w:t>ATTESTATO DI ESEGUITO SOPRALLUOGO</w:t>
      </w:r>
    </w:p>
    <w:p w14:paraId="2870EB6F" w14:textId="77777777" w:rsidR="0058194A" w:rsidRPr="00A62389" w:rsidRDefault="0058194A" w:rsidP="0050569F">
      <w:pPr>
        <w:contextualSpacing/>
        <w:jc w:val="center"/>
        <w:rPr>
          <w:rFonts w:ascii="Times New Roman" w:hAnsi="Times New Roman"/>
          <w:b/>
          <w:sz w:val="24"/>
          <w:szCs w:val="24"/>
        </w:rPr>
      </w:pPr>
    </w:p>
    <w:p w14:paraId="626F82C6" w14:textId="5E7B1886" w:rsidR="006766CA" w:rsidRPr="00A62389" w:rsidRDefault="006766CA" w:rsidP="0050569F">
      <w:pPr>
        <w:contextualSpacing/>
        <w:jc w:val="both"/>
        <w:rPr>
          <w:rFonts w:ascii="Times New Roman" w:hAnsi="Times New Roman"/>
          <w:sz w:val="24"/>
          <w:szCs w:val="24"/>
        </w:rPr>
      </w:pPr>
      <w:r w:rsidRPr="00A62389">
        <w:rPr>
          <w:rFonts w:ascii="Times New Roman" w:hAnsi="Times New Roman"/>
          <w:sz w:val="24"/>
          <w:szCs w:val="24"/>
        </w:rPr>
        <w:t>Si dichiara che il giorno ____ del mese di _________________ dell’anno __________</w:t>
      </w:r>
      <w:proofErr w:type="gramStart"/>
      <w:r w:rsidRPr="00A62389">
        <w:rPr>
          <w:rFonts w:ascii="Times New Roman" w:hAnsi="Times New Roman"/>
          <w:sz w:val="24"/>
          <w:szCs w:val="24"/>
        </w:rPr>
        <w:t>_ ,</w:t>
      </w:r>
      <w:proofErr w:type="gramEnd"/>
      <w:r w:rsidRPr="00A62389">
        <w:rPr>
          <w:rFonts w:ascii="Times New Roman" w:hAnsi="Times New Roman"/>
          <w:sz w:val="24"/>
          <w:szCs w:val="24"/>
        </w:rPr>
        <w:t xml:space="preserve"> si è presentato presso questo Ente il Sig. ___________________________________ munito del documento ________________________ n° ____________ del ___________ </w:t>
      </w:r>
    </w:p>
    <w:p w14:paraId="6AF8CA2E" w14:textId="77777777" w:rsidR="006766CA" w:rsidRPr="00A62389" w:rsidRDefault="006766CA" w:rsidP="0050569F">
      <w:pPr>
        <w:contextualSpacing/>
        <w:jc w:val="both"/>
        <w:rPr>
          <w:rFonts w:ascii="Times New Roman" w:hAnsi="Times New Roman"/>
          <w:sz w:val="24"/>
          <w:szCs w:val="24"/>
        </w:rPr>
      </w:pPr>
    </w:p>
    <w:p w14:paraId="65714843" w14:textId="77777777" w:rsidR="006766CA" w:rsidRPr="00A62389" w:rsidRDefault="006766CA" w:rsidP="0050569F">
      <w:pPr>
        <w:contextualSpacing/>
        <w:jc w:val="both"/>
        <w:rPr>
          <w:rFonts w:ascii="Times New Roman" w:hAnsi="Times New Roman"/>
          <w:sz w:val="24"/>
          <w:szCs w:val="24"/>
        </w:rPr>
      </w:pPr>
      <w:proofErr w:type="gramStart"/>
      <w:r w:rsidRPr="00A62389">
        <w:rPr>
          <w:rFonts w:ascii="Times New Roman" w:hAnsi="Times New Roman"/>
          <w:sz w:val="24"/>
          <w:szCs w:val="24"/>
        </w:rPr>
        <w:t>in</w:t>
      </w:r>
      <w:proofErr w:type="gramEnd"/>
      <w:r w:rsidRPr="00A62389">
        <w:rPr>
          <w:rFonts w:ascii="Times New Roman" w:hAnsi="Times New Roman"/>
          <w:sz w:val="24"/>
          <w:szCs w:val="24"/>
        </w:rPr>
        <w:t xml:space="preserve"> qualità di:</w:t>
      </w:r>
    </w:p>
    <w:p w14:paraId="45EE0E6D" w14:textId="77777777" w:rsidR="006766CA" w:rsidRPr="00A62389" w:rsidRDefault="006766CA" w:rsidP="0050569F">
      <w:pPr>
        <w:contextualSpacing/>
        <w:jc w:val="both"/>
        <w:rPr>
          <w:rFonts w:ascii="Times New Roman" w:hAnsi="Times New Roman"/>
          <w:sz w:val="24"/>
          <w:szCs w:val="24"/>
        </w:rPr>
      </w:pPr>
      <w:r w:rsidRPr="00A62389">
        <w:rPr>
          <w:rFonts w:ascii="Times New Roman" w:hAnsi="Times New Roman"/>
          <w:sz w:val="24"/>
          <w:szCs w:val="24"/>
        </w:rPr>
        <w:t>□ Rappresentante legale dell’impresa/R.T.T. o Consorzio ________________________________ di __________________________</w:t>
      </w:r>
    </w:p>
    <w:p w14:paraId="58AC4E80" w14:textId="77777777" w:rsidR="006766CA" w:rsidRPr="00A62389" w:rsidRDefault="006766CA" w:rsidP="0050569F">
      <w:pPr>
        <w:contextualSpacing/>
        <w:jc w:val="both"/>
        <w:rPr>
          <w:rFonts w:ascii="Times New Roman" w:hAnsi="Times New Roman"/>
          <w:sz w:val="24"/>
          <w:szCs w:val="24"/>
        </w:rPr>
      </w:pPr>
      <w:r w:rsidRPr="00A62389">
        <w:rPr>
          <w:rFonts w:ascii="Times New Roman" w:hAnsi="Times New Roman"/>
          <w:sz w:val="24"/>
          <w:szCs w:val="24"/>
        </w:rPr>
        <w:t xml:space="preserve"> □ munito di delega dell’impresa/R.T.I. o Consorzio ___________________________________ di __________________________</w:t>
      </w:r>
    </w:p>
    <w:p w14:paraId="654C7BB5" w14:textId="2A6640C4" w:rsidR="006766CA" w:rsidRPr="00A62389" w:rsidRDefault="006766CA" w:rsidP="0050569F">
      <w:pPr>
        <w:contextualSpacing/>
        <w:jc w:val="both"/>
        <w:rPr>
          <w:rFonts w:ascii="Times New Roman" w:hAnsi="Times New Roman"/>
          <w:sz w:val="24"/>
          <w:szCs w:val="24"/>
        </w:rPr>
      </w:pPr>
      <w:proofErr w:type="gramStart"/>
      <w:r w:rsidRPr="00A62389">
        <w:rPr>
          <w:rFonts w:ascii="Times New Roman" w:hAnsi="Times New Roman"/>
          <w:sz w:val="24"/>
          <w:szCs w:val="24"/>
        </w:rPr>
        <w:t>per</w:t>
      </w:r>
      <w:proofErr w:type="gramEnd"/>
      <w:r w:rsidRPr="00A62389">
        <w:rPr>
          <w:rFonts w:ascii="Times New Roman" w:hAnsi="Times New Roman"/>
          <w:sz w:val="24"/>
          <w:szCs w:val="24"/>
        </w:rPr>
        <w:t xml:space="preserve"> prendere visione della località </w:t>
      </w:r>
      <w:r w:rsidR="00A0145C" w:rsidRPr="00A62389">
        <w:rPr>
          <w:rFonts w:ascii="Times New Roman" w:hAnsi="Times New Roman"/>
          <w:sz w:val="24"/>
          <w:szCs w:val="24"/>
        </w:rPr>
        <w:t>oggetto del servizio in argomento</w:t>
      </w:r>
      <w:r w:rsidRPr="00A62389">
        <w:rPr>
          <w:rFonts w:ascii="Times New Roman" w:hAnsi="Times New Roman"/>
          <w:sz w:val="24"/>
          <w:szCs w:val="24"/>
        </w:rPr>
        <w:t>.</w:t>
      </w:r>
    </w:p>
    <w:p w14:paraId="4232CE95" w14:textId="77777777" w:rsidR="006766CA" w:rsidRPr="00A62389" w:rsidRDefault="006766CA" w:rsidP="0050569F">
      <w:pPr>
        <w:contextualSpacing/>
        <w:jc w:val="both"/>
        <w:rPr>
          <w:rFonts w:ascii="Times New Roman" w:hAnsi="Times New Roman"/>
          <w:sz w:val="24"/>
          <w:szCs w:val="24"/>
        </w:rPr>
      </w:pPr>
      <w:r w:rsidRPr="00A62389">
        <w:rPr>
          <w:rFonts w:ascii="Times New Roman" w:hAnsi="Times New Roman"/>
          <w:sz w:val="24"/>
          <w:szCs w:val="24"/>
        </w:rPr>
        <w:t>E’ stato pertanto autorizzato a visitare il sito stesso.</w:t>
      </w:r>
    </w:p>
    <w:p w14:paraId="322BFF53" w14:textId="77777777" w:rsidR="006766CA" w:rsidRPr="00A62389" w:rsidRDefault="006766CA" w:rsidP="0050569F">
      <w:pPr>
        <w:contextualSpacing/>
        <w:jc w:val="center"/>
        <w:rPr>
          <w:rFonts w:ascii="Times New Roman" w:hAnsi="Times New Roman"/>
          <w:sz w:val="24"/>
          <w:szCs w:val="24"/>
        </w:rPr>
      </w:pPr>
    </w:p>
    <w:p w14:paraId="5CEEDAC8" w14:textId="601C1F13" w:rsidR="006766CA" w:rsidRPr="00A62389" w:rsidRDefault="007D3D38" w:rsidP="0050569F">
      <w:pPr>
        <w:contextualSpacing/>
        <w:jc w:val="center"/>
        <w:rPr>
          <w:rFonts w:ascii="Times New Roman" w:hAnsi="Times New Roman"/>
          <w:b/>
          <w:sz w:val="24"/>
          <w:szCs w:val="24"/>
        </w:rPr>
      </w:pPr>
      <w:r w:rsidRPr="00A62389">
        <w:rPr>
          <w:rFonts w:ascii="Times New Roman" w:hAnsi="Times New Roman"/>
          <w:b/>
          <w:sz w:val="24"/>
          <w:szCs w:val="24"/>
        </w:rPr>
        <w:t xml:space="preserve">    </w:t>
      </w:r>
      <w:r w:rsidR="009C2E2D" w:rsidRPr="00A62389">
        <w:rPr>
          <w:rFonts w:ascii="Times New Roman" w:hAnsi="Times New Roman"/>
          <w:b/>
          <w:sz w:val="24"/>
          <w:szCs w:val="24"/>
        </w:rPr>
        <w:t>T</w:t>
      </w:r>
      <w:r w:rsidR="006766CA" w:rsidRPr="00A62389">
        <w:rPr>
          <w:rFonts w:ascii="Times New Roman" w:hAnsi="Times New Roman"/>
          <w:b/>
          <w:sz w:val="24"/>
          <w:szCs w:val="24"/>
        </w:rPr>
        <w:t xml:space="preserve">IMBRO E FIRMA </w:t>
      </w:r>
    </w:p>
    <w:p w14:paraId="524C1D5F" w14:textId="77777777" w:rsidR="006766CA" w:rsidRPr="00A62389" w:rsidRDefault="006766CA" w:rsidP="0050569F">
      <w:pPr>
        <w:contextualSpacing/>
        <w:jc w:val="center"/>
        <w:rPr>
          <w:rFonts w:ascii="Times New Roman" w:hAnsi="Times New Roman"/>
          <w:b/>
          <w:sz w:val="24"/>
          <w:szCs w:val="24"/>
        </w:rPr>
      </w:pPr>
      <w:r w:rsidRPr="00A62389">
        <w:rPr>
          <w:rFonts w:ascii="Times New Roman" w:hAnsi="Times New Roman"/>
          <w:b/>
          <w:sz w:val="24"/>
          <w:szCs w:val="24"/>
        </w:rPr>
        <w:t xml:space="preserve"> DEL RESPONSABILE DELL’ENTE</w:t>
      </w:r>
    </w:p>
    <w:p w14:paraId="39120EC0" w14:textId="2FCF675C" w:rsidR="00A0145C" w:rsidRPr="00A62389" w:rsidRDefault="00A0145C">
      <w:pPr>
        <w:spacing w:after="0" w:line="240" w:lineRule="auto"/>
        <w:rPr>
          <w:rFonts w:ascii="Times New Roman" w:hAnsi="Times New Roman"/>
          <w:i/>
          <w:sz w:val="24"/>
          <w:szCs w:val="24"/>
        </w:rPr>
      </w:pPr>
      <w:r w:rsidRPr="00A62389">
        <w:rPr>
          <w:rFonts w:ascii="Times New Roman" w:hAnsi="Times New Roman"/>
          <w:i/>
          <w:sz w:val="24"/>
          <w:szCs w:val="24"/>
        </w:rPr>
        <w:br w:type="page"/>
      </w:r>
    </w:p>
    <w:tbl>
      <w:tblPr>
        <w:tblW w:w="9793" w:type="dxa"/>
        <w:tblBorders>
          <w:top w:val="single" w:sz="8" w:space="0" w:color="000000"/>
          <w:bottom w:val="single" w:sz="8" w:space="0" w:color="000000"/>
        </w:tblBorders>
        <w:tblLook w:val="0000" w:firstRow="0" w:lastRow="0" w:firstColumn="0" w:lastColumn="0" w:noHBand="0" w:noVBand="0"/>
      </w:tblPr>
      <w:tblGrid>
        <w:gridCol w:w="9793"/>
      </w:tblGrid>
      <w:tr w:rsidR="00A62389" w:rsidRPr="00A62389" w14:paraId="37AADCAC" w14:textId="77777777" w:rsidTr="0058194A">
        <w:trPr>
          <w:trHeight w:val="1089"/>
        </w:trPr>
        <w:tc>
          <w:tcPr>
            <w:tcW w:w="9793" w:type="dxa"/>
            <w:tcBorders>
              <w:top w:val="single" w:sz="8" w:space="0" w:color="000000"/>
              <w:left w:val="nil"/>
              <w:right w:val="nil"/>
            </w:tcBorders>
            <w:shd w:val="clear" w:color="auto" w:fill="C0C0C0"/>
          </w:tcPr>
          <w:p w14:paraId="04CC9ED1" w14:textId="5F3816A9" w:rsidR="006766CA" w:rsidRPr="00A62389" w:rsidRDefault="006766CA" w:rsidP="0058194A">
            <w:pPr>
              <w:pStyle w:val="Titolo1"/>
              <w:ind w:right="-108"/>
              <w:contextualSpacing/>
              <w:rPr>
                <w:rFonts w:ascii="Times New Roman" w:hAnsi="Times New Roman"/>
                <w:sz w:val="24"/>
                <w:szCs w:val="24"/>
              </w:rPr>
            </w:pPr>
            <w:bookmarkStart w:id="50" w:name="_ALL._P_"/>
            <w:bookmarkStart w:id="51" w:name="_ALL._Q_"/>
            <w:bookmarkStart w:id="52" w:name="_ALL._M_"/>
            <w:bookmarkStart w:id="53" w:name="_ALL._F_"/>
            <w:bookmarkStart w:id="54" w:name="_Toc415045949"/>
            <w:bookmarkStart w:id="55" w:name="_Toc419708968"/>
            <w:bookmarkStart w:id="56" w:name="_Toc422322853"/>
            <w:bookmarkStart w:id="57" w:name="_Toc120711883"/>
            <w:bookmarkEnd w:id="50"/>
            <w:bookmarkEnd w:id="51"/>
            <w:bookmarkEnd w:id="52"/>
            <w:bookmarkEnd w:id="53"/>
            <w:r w:rsidRPr="00A62389">
              <w:rPr>
                <w:rFonts w:ascii="Times New Roman" w:hAnsi="Times New Roman"/>
                <w:sz w:val="24"/>
                <w:szCs w:val="24"/>
              </w:rPr>
              <w:t xml:space="preserve">ALL. </w:t>
            </w:r>
            <w:r w:rsidR="00E67CE8" w:rsidRPr="00A62389">
              <w:rPr>
                <w:rFonts w:ascii="Times New Roman" w:hAnsi="Times New Roman"/>
                <w:sz w:val="24"/>
                <w:szCs w:val="24"/>
              </w:rPr>
              <w:t>F</w:t>
            </w:r>
            <w:r w:rsidRPr="00A62389">
              <w:rPr>
                <w:rFonts w:ascii="Times New Roman" w:hAnsi="Times New Roman"/>
                <w:sz w:val="24"/>
                <w:szCs w:val="24"/>
              </w:rPr>
              <w:t xml:space="preserve"> </w:t>
            </w:r>
            <w:bookmarkStart w:id="58" w:name="_Toc382298730"/>
            <w:r w:rsidRPr="00A62389">
              <w:rPr>
                <w:rFonts w:ascii="Times New Roman" w:hAnsi="Times New Roman"/>
                <w:sz w:val="24"/>
                <w:szCs w:val="24"/>
              </w:rPr>
              <w:t>– DICHIARAZIONE SOSTITUTIVA DELL’IMPRESA AUSILIARIA ATTESTANTE IL POSSESSO DEI REQUISITI PRESTATI AL CONCORRENTE PER L</w:t>
            </w:r>
            <w:r w:rsidR="00612174" w:rsidRPr="00A62389">
              <w:rPr>
                <w:rFonts w:ascii="Times New Roman" w:hAnsi="Times New Roman"/>
                <w:sz w:val="24"/>
                <w:szCs w:val="24"/>
              </w:rPr>
              <w:t>A PROGETTAZIONE</w:t>
            </w:r>
            <w:bookmarkEnd w:id="54"/>
            <w:bookmarkEnd w:id="55"/>
            <w:bookmarkEnd w:id="56"/>
            <w:bookmarkEnd w:id="58"/>
            <w:bookmarkEnd w:id="57"/>
          </w:p>
          <w:p w14:paraId="38F55AD8" w14:textId="77777777" w:rsidR="006766CA" w:rsidRPr="00A62389" w:rsidRDefault="006766CA" w:rsidP="0058194A">
            <w:pPr>
              <w:pStyle w:val="Titolo1"/>
              <w:ind w:left="-108" w:right="-108"/>
              <w:contextualSpacing/>
              <w:rPr>
                <w:rFonts w:ascii="Times New Roman" w:hAnsi="Times New Roman"/>
                <w:sz w:val="24"/>
                <w:szCs w:val="24"/>
              </w:rPr>
            </w:pPr>
          </w:p>
        </w:tc>
      </w:tr>
    </w:tbl>
    <w:p w14:paraId="7ADC9262" w14:textId="77777777" w:rsidR="00FA43C3" w:rsidRPr="00A62389" w:rsidRDefault="00FA43C3" w:rsidP="0058194A">
      <w:pPr>
        <w:pStyle w:val="Corpodeltesto0"/>
        <w:shd w:val="clear" w:color="auto" w:fill="auto"/>
        <w:spacing w:after="180" w:line="194" w:lineRule="auto"/>
        <w:ind w:right="-1"/>
        <w:contextualSpacing/>
        <w:rPr>
          <w:rFonts w:ascii="Times New Roman" w:hAnsi="Times New Roman" w:cs="Times New Roman"/>
          <w:sz w:val="24"/>
          <w:szCs w:val="20"/>
        </w:rPr>
      </w:pPr>
      <w:r w:rsidRPr="00A62389">
        <w:rPr>
          <w:rFonts w:ascii="Times New Roman" w:hAnsi="Times New Roman" w:cs="Times New Roman"/>
          <w:b/>
          <w:bCs/>
          <w:sz w:val="24"/>
          <w:szCs w:val="20"/>
          <w:lang w:bidi="it-IT"/>
        </w:rPr>
        <w:t xml:space="preserve">Il presente documento, disponibile sul sito </w:t>
      </w:r>
      <w:hyperlink r:id="rId19" w:history="1">
        <w:r w:rsidRPr="00A62389">
          <w:rPr>
            <w:rFonts w:ascii="Times New Roman" w:hAnsi="Times New Roman" w:cs="Times New Roman"/>
            <w:b/>
            <w:bCs/>
            <w:sz w:val="24"/>
            <w:szCs w:val="20"/>
            <w:lang w:bidi="it-IT"/>
          </w:rPr>
          <w:t>www.difesa.it/SGD-DNA/Staff/DT/GENIODIFE/Bandi</w:t>
        </w:r>
      </w:hyperlink>
      <w:r w:rsidRPr="00A62389">
        <w:rPr>
          <w:rFonts w:ascii="Times New Roman" w:hAnsi="Times New Roman" w:cs="Times New Roman"/>
          <w:b/>
          <w:bCs/>
          <w:sz w:val="24"/>
          <w:szCs w:val="20"/>
          <w:lang w:bidi="it-IT"/>
        </w:rPr>
        <w:t xml:space="preserve"> e sul sito </w:t>
      </w:r>
      <w:hyperlink r:id="rId20" w:history="1">
        <w:proofErr w:type="gramStart"/>
        <w:r w:rsidRPr="00A62389">
          <w:rPr>
            <w:rFonts w:ascii="Times New Roman" w:hAnsi="Times New Roman" w:cs="Times New Roman"/>
            <w:b/>
            <w:bCs/>
            <w:sz w:val="24"/>
            <w:szCs w:val="20"/>
            <w:lang w:bidi="it-IT"/>
          </w:rPr>
          <w:t>www.acquistinretepa.it</w:t>
        </w:r>
      </w:hyperlink>
      <w:r w:rsidRPr="00A62389">
        <w:rPr>
          <w:rFonts w:ascii="Times New Roman" w:hAnsi="Times New Roman" w:cs="Times New Roman"/>
          <w:b/>
          <w:bCs/>
          <w:sz w:val="24"/>
          <w:szCs w:val="20"/>
          <w:lang w:bidi="it-IT"/>
        </w:rPr>
        <w:t xml:space="preserve"> ,</w:t>
      </w:r>
      <w:proofErr w:type="gramEnd"/>
      <w:r w:rsidRPr="00A62389">
        <w:rPr>
          <w:rFonts w:ascii="Times New Roman" w:hAnsi="Times New Roman" w:cs="Times New Roman"/>
          <w:b/>
          <w:bCs/>
          <w:sz w:val="24"/>
          <w:szCs w:val="20"/>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4B032948" w14:textId="62CC3195" w:rsidR="00FA43C3" w:rsidRPr="00A62389" w:rsidRDefault="00FA43C3" w:rsidP="0050569F">
      <w:pPr>
        <w:contextualSpacing/>
        <w:jc w:val="right"/>
        <w:rPr>
          <w:rFonts w:ascii="Times New Roman" w:hAnsi="Times New Roman"/>
          <w:sz w:val="24"/>
          <w:szCs w:val="24"/>
        </w:rPr>
      </w:pPr>
    </w:p>
    <w:p w14:paraId="44E125A6" w14:textId="4DA79967" w:rsidR="00FA43C3" w:rsidRPr="00A62389" w:rsidRDefault="0058194A" w:rsidP="0050569F">
      <w:pPr>
        <w:contextualSpacing/>
        <w:jc w:val="right"/>
        <w:rPr>
          <w:rFonts w:ascii="Times New Roman" w:hAnsi="Times New Roman"/>
          <w:sz w:val="24"/>
          <w:szCs w:val="24"/>
        </w:rPr>
      </w:pPr>
      <w:bookmarkStart w:id="59" w:name="ALL_F"/>
      <w:bookmarkEnd w:id="59"/>
      <w:r w:rsidRPr="00A62389">
        <w:rPr>
          <w:rFonts w:ascii="Times New Roman" w:hAnsi="Times New Roman"/>
          <w:sz w:val="24"/>
          <w:szCs w:val="24"/>
        </w:rPr>
        <w:t>A: MINISTERO DELLA DIFESA</w:t>
      </w:r>
    </w:p>
    <w:p w14:paraId="2FE48FCD" w14:textId="53537CA2"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4"/>
          <w:szCs w:val="24"/>
        </w:rPr>
        <w:t xml:space="preserve"> </w:t>
      </w:r>
      <w:r w:rsidRPr="00A62389">
        <w:rPr>
          <w:rFonts w:ascii="Times New Roman" w:hAnsi="Times New Roman"/>
          <w:sz w:val="20"/>
          <w:szCs w:val="24"/>
        </w:rPr>
        <w:t>SEGRETARIATO GENERALE DELLA DIFESA E DIREZIONE NAZIONALE DEGLI ARMAMENTI</w:t>
      </w:r>
    </w:p>
    <w:p w14:paraId="6E6D823D"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0"/>
          <w:szCs w:val="24"/>
        </w:rPr>
        <w:t xml:space="preserve">Direzione dei Lavori e del Demanio - 7^ Divisione </w:t>
      </w:r>
    </w:p>
    <w:p w14:paraId="7A2A4509"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0"/>
          <w:szCs w:val="24"/>
        </w:rPr>
        <w:t xml:space="preserve">Piazza della Marina, 4 </w:t>
      </w:r>
    </w:p>
    <w:p w14:paraId="42A7533F" w14:textId="77777777" w:rsidR="006766CA" w:rsidRPr="00A62389" w:rsidRDefault="006766CA" w:rsidP="0050569F">
      <w:pPr>
        <w:contextualSpacing/>
        <w:jc w:val="right"/>
        <w:rPr>
          <w:rFonts w:ascii="Times New Roman" w:hAnsi="Times New Roman"/>
          <w:sz w:val="24"/>
          <w:szCs w:val="24"/>
        </w:rPr>
      </w:pPr>
      <w:r w:rsidRPr="00A62389">
        <w:rPr>
          <w:rFonts w:ascii="Times New Roman" w:hAnsi="Times New Roman"/>
          <w:sz w:val="20"/>
          <w:szCs w:val="24"/>
        </w:rPr>
        <w:t>00196-  ROMA</w:t>
      </w:r>
    </w:p>
    <w:p w14:paraId="3FC19CAD" w14:textId="77777777" w:rsidR="002C60C2" w:rsidRPr="00A62389" w:rsidRDefault="002C60C2" w:rsidP="002C60C2">
      <w:pPr>
        <w:widowControl w:val="0"/>
        <w:spacing w:after="0" w:line="360" w:lineRule="auto"/>
        <w:jc w:val="both"/>
        <w:rPr>
          <w:rFonts w:ascii="Times New Roman" w:hAnsi="Times New Roman"/>
          <w:sz w:val="24"/>
          <w:szCs w:val="24"/>
        </w:rPr>
      </w:pPr>
      <w:r w:rsidRPr="00A62389">
        <w:rPr>
          <w:rFonts w:ascii="Times New Roman" w:hAnsi="Times New Roman"/>
          <w:b/>
          <w:sz w:val="24"/>
          <w:szCs w:val="24"/>
        </w:rPr>
        <w:t>OGGETTO:</w:t>
      </w:r>
      <w:r w:rsidRPr="00A62389">
        <w:rPr>
          <w:rFonts w:ascii="Times New Roman" w:hAnsi="Times New Roman"/>
          <w:sz w:val="24"/>
          <w:szCs w:val="24"/>
        </w:rPr>
        <w:t xml:space="preserve"> Codice Esigenza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Gara a procedura aperta per l'affidamento dell’appalto integrato di progettazione esecutiva e realizzazione dei lavori di ______________________________________________________________</w:t>
      </w:r>
    </w:p>
    <w:p w14:paraId="01A47730" w14:textId="77777777" w:rsidR="002C60C2" w:rsidRPr="00A62389" w:rsidRDefault="002C60C2" w:rsidP="002C60C2">
      <w:pPr>
        <w:widowControl w:val="0"/>
        <w:spacing w:after="0" w:line="360" w:lineRule="auto"/>
        <w:jc w:val="both"/>
        <w:rPr>
          <w:rFonts w:ascii="Times New Roman" w:hAnsi="Times New Roman"/>
          <w:sz w:val="24"/>
          <w:szCs w:val="24"/>
        </w:rPr>
      </w:pPr>
      <w:r w:rsidRPr="00A62389">
        <w:rPr>
          <w:rFonts w:ascii="Times New Roman" w:hAnsi="Times New Roman"/>
          <w:sz w:val="24"/>
          <w:szCs w:val="24"/>
        </w:rPr>
        <w:t xml:space="preserve">- Importo a base di gara Euro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(IVA e oneri INARCASSA esclusi) – CUP</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xml:space="preserve"> – </w:t>
      </w:r>
      <w:proofErr w:type="gramStart"/>
      <w:r w:rsidRPr="00A62389">
        <w:rPr>
          <w:rFonts w:ascii="Times New Roman" w:hAnsi="Times New Roman"/>
          <w:sz w:val="24"/>
          <w:szCs w:val="24"/>
        </w:rPr>
        <w:t>C.I.G.:.</w:t>
      </w:r>
      <w:proofErr w:type="gramEnd"/>
      <w:r w:rsidRPr="00A62389">
        <w:rPr>
          <w:rFonts w:ascii="Times New Roman" w:hAnsi="Times New Roman"/>
          <w:sz w:val="24"/>
          <w:szCs w:val="24"/>
        </w:rPr>
        <w:t>-</w:t>
      </w:r>
      <w:r w:rsidRPr="00A62389">
        <w:rPr>
          <w:rFonts w:ascii="Times New Roman" w:eastAsia="SimSun" w:hAnsi="Times New Roman"/>
          <w:sz w:val="24"/>
          <w:szCs w:val="24"/>
          <w:lang w:eastAsia="zh-CN"/>
        </w:rPr>
        <w:t xml:space="preserve">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p>
    <w:p w14:paraId="461DDA3A" w14:textId="31E0F465" w:rsidR="000858D1" w:rsidRPr="00A62389" w:rsidRDefault="000858D1" w:rsidP="000858D1">
      <w:pPr>
        <w:contextualSpacing/>
        <w:jc w:val="both"/>
        <w:rPr>
          <w:rFonts w:ascii="Times New Roman" w:hAnsi="Times New Roman"/>
          <w:sz w:val="24"/>
          <w:szCs w:val="24"/>
        </w:rPr>
      </w:pPr>
    </w:p>
    <w:p w14:paraId="0249CFCC" w14:textId="4A295DB2" w:rsidR="000858D1" w:rsidRPr="00A62389" w:rsidRDefault="000858D1" w:rsidP="0058194A">
      <w:pPr>
        <w:widowControl w:val="0"/>
        <w:spacing w:line="240" w:lineRule="auto"/>
        <w:jc w:val="both"/>
        <w:rPr>
          <w:rFonts w:ascii="Times New Roman" w:hAnsi="Times New Roman"/>
          <w:sz w:val="20"/>
        </w:rPr>
      </w:pPr>
      <w:r w:rsidRPr="00A62389">
        <w:rPr>
          <w:rFonts w:ascii="Times New Roman" w:hAnsi="Times New Roman"/>
          <w:sz w:val="20"/>
        </w:rPr>
        <w:t>IL SOTTOSCRITTO O.E./IMPRESA  _____________________________ CON SEDE LEGALE IN _____</w:t>
      </w:r>
      <w:r w:rsidR="0058194A" w:rsidRPr="00A62389">
        <w:rPr>
          <w:rFonts w:ascii="Times New Roman" w:hAnsi="Times New Roman"/>
          <w:sz w:val="20"/>
        </w:rPr>
        <w:t>________</w:t>
      </w:r>
      <w:r w:rsidRPr="00A62389">
        <w:rPr>
          <w:rFonts w:ascii="Times New Roman" w:hAnsi="Times New Roman"/>
          <w:sz w:val="20"/>
        </w:rPr>
        <w:t>______ ALLA VIA _______</w:t>
      </w:r>
      <w:r w:rsidR="0058194A" w:rsidRPr="00A62389">
        <w:rPr>
          <w:rFonts w:ascii="Times New Roman" w:hAnsi="Times New Roman"/>
          <w:sz w:val="20"/>
        </w:rPr>
        <w:t>__________</w:t>
      </w:r>
      <w:r w:rsidRPr="00A62389">
        <w:rPr>
          <w:rFonts w:ascii="Times New Roman" w:hAnsi="Times New Roman"/>
          <w:sz w:val="20"/>
        </w:rPr>
        <w:t>_______ N._______  E SEDE OPERATIVA _______________CODICE FISCALE___</w:t>
      </w:r>
      <w:r w:rsidR="0058194A" w:rsidRPr="00A62389">
        <w:rPr>
          <w:rFonts w:ascii="Times New Roman" w:hAnsi="Times New Roman"/>
          <w:sz w:val="20"/>
        </w:rPr>
        <w:t>____</w:t>
      </w:r>
      <w:r w:rsidRPr="00A62389">
        <w:rPr>
          <w:rFonts w:ascii="Times New Roman" w:hAnsi="Times New Roman"/>
          <w:sz w:val="20"/>
        </w:rPr>
        <w:t>__________ , PARTITA IVA ___________ ISCRITTA ALLA C.C.I.A.A. DI ____________ AL N. _______, TEL. _____</w:t>
      </w:r>
      <w:r w:rsidR="0058194A" w:rsidRPr="00A62389">
        <w:rPr>
          <w:rFonts w:ascii="Times New Roman" w:hAnsi="Times New Roman"/>
          <w:sz w:val="20"/>
        </w:rPr>
        <w:t>_______</w:t>
      </w:r>
      <w:r w:rsidRPr="00A62389">
        <w:rPr>
          <w:rFonts w:ascii="Times New Roman" w:hAnsi="Times New Roman"/>
          <w:sz w:val="20"/>
        </w:rPr>
        <w:t>__, FAX_____________,PEC ___</w:t>
      </w:r>
      <w:r w:rsidR="0058194A" w:rsidRPr="00A62389">
        <w:rPr>
          <w:rFonts w:ascii="Times New Roman" w:hAnsi="Times New Roman"/>
          <w:sz w:val="20"/>
        </w:rPr>
        <w:t>_____</w:t>
      </w:r>
      <w:r w:rsidRPr="00A62389">
        <w:rPr>
          <w:rFonts w:ascii="Times New Roman" w:hAnsi="Times New Roman"/>
          <w:sz w:val="20"/>
        </w:rPr>
        <w:t>_____, RAPPRESENTATA DA __________________(CARICA SOCIALE) E LEGALE RAPPRESENTANTE ________________ NATO/A  _____________IL __________ E RESIDENTE IN ___</w:t>
      </w:r>
      <w:r w:rsidR="0058194A" w:rsidRPr="00A62389">
        <w:rPr>
          <w:rFonts w:ascii="Times New Roman" w:hAnsi="Times New Roman"/>
          <w:sz w:val="20"/>
        </w:rPr>
        <w:t>__________</w:t>
      </w:r>
      <w:r w:rsidRPr="00A62389">
        <w:rPr>
          <w:rFonts w:ascii="Times New Roman" w:hAnsi="Times New Roman"/>
          <w:sz w:val="20"/>
        </w:rPr>
        <w:t>____ ALLA VIA ____</w:t>
      </w:r>
      <w:r w:rsidR="0058194A" w:rsidRPr="00A62389">
        <w:rPr>
          <w:rFonts w:ascii="Times New Roman" w:hAnsi="Times New Roman"/>
          <w:sz w:val="20"/>
        </w:rPr>
        <w:t>_________________________________</w:t>
      </w:r>
      <w:r w:rsidRPr="00A62389">
        <w:rPr>
          <w:rFonts w:ascii="Times New Roman" w:hAnsi="Times New Roman"/>
          <w:sz w:val="20"/>
        </w:rPr>
        <w:t>________ N., _____ C.F. ____________in qualità di MANDATARIO;</w:t>
      </w:r>
    </w:p>
    <w:p w14:paraId="4C3922FF" w14:textId="394D6FB0" w:rsidR="006766CA" w:rsidRPr="00A62389" w:rsidRDefault="006766CA" w:rsidP="0050569F">
      <w:pPr>
        <w:contextualSpacing/>
        <w:jc w:val="both"/>
        <w:rPr>
          <w:rFonts w:ascii="Times New Roman" w:hAnsi="Times New Roman"/>
          <w:sz w:val="24"/>
          <w:szCs w:val="24"/>
        </w:rPr>
      </w:pPr>
      <w:r w:rsidRPr="00A62389">
        <w:rPr>
          <w:rFonts w:ascii="Times New Roman" w:hAnsi="Times New Roman"/>
          <w:sz w:val="24"/>
          <w:szCs w:val="24"/>
        </w:rPr>
        <w:t>N., _____ C.F. ____________</w:t>
      </w:r>
    </w:p>
    <w:p w14:paraId="193EB68B" w14:textId="1585A5B5" w:rsidR="00DF06C2" w:rsidRPr="00A62389" w:rsidRDefault="006766CA" w:rsidP="0050569F">
      <w:pPr>
        <w:contextualSpacing/>
        <w:jc w:val="both"/>
        <w:rPr>
          <w:rFonts w:ascii="Times New Roman" w:hAnsi="Times New Roman"/>
          <w:b/>
          <w:bCs/>
          <w:sz w:val="24"/>
          <w:szCs w:val="24"/>
          <w:u w:val="single"/>
        </w:rPr>
      </w:pPr>
      <w:r w:rsidRPr="00A62389">
        <w:rPr>
          <w:rFonts w:ascii="Times New Roman" w:hAnsi="Times New Roman"/>
          <w:b/>
          <w:bCs/>
          <w:sz w:val="24"/>
          <w:szCs w:val="24"/>
          <w:u w:val="single"/>
        </w:rPr>
        <w:t xml:space="preserve">DICHIARA ai sensi e per gli effetti dell’art. </w:t>
      </w:r>
      <w:r w:rsidR="00DF06C2" w:rsidRPr="00A62389">
        <w:rPr>
          <w:rFonts w:ascii="Times New Roman" w:hAnsi="Times New Roman"/>
          <w:b/>
          <w:bCs/>
          <w:sz w:val="24"/>
          <w:szCs w:val="24"/>
          <w:u w:val="single"/>
        </w:rPr>
        <w:t>89</w:t>
      </w:r>
      <w:r w:rsidRPr="00A62389">
        <w:rPr>
          <w:rFonts w:ascii="Times New Roman" w:hAnsi="Times New Roman"/>
          <w:b/>
          <w:bCs/>
          <w:sz w:val="24"/>
          <w:szCs w:val="24"/>
          <w:u w:val="single"/>
        </w:rPr>
        <w:t xml:space="preserve"> co. </w:t>
      </w:r>
      <w:r w:rsidR="00DF06C2" w:rsidRPr="00A62389">
        <w:rPr>
          <w:rFonts w:ascii="Times New Roman" w:hAnsi="Times New Roman"/>
          <w:b/>
          <w:bCs/>
          <w:sz w:val="24"/>
          <w:szCs w:val="24"/>
          <w:u w:val="single"/>
        </w:rPr>
        <w:t>1</w:t>
      </w:r>
      <w:r w:rsidRPr="00A62389">
        <w:rPr>
          <w:rFonts w:ascii="Times New Roman" w:hAnsi="Times New Roman"/>
          <w:b/>
          <w:bCs/>
          <w:sz w:val="24"/>
          <w:szCs w:val="24"/>
          <w:u w:val="single"/>
        </w:rPr>
        <w:t xml:space="preserve"> del </w:t>
      </w:r>
      <w:proofErr w:type="spellStart"/>
      <w:r w:rsidRPr="00A62389">
        <w:rPr>
          <w:rFonts w:ascii="Times New Roman" w:hAnsi="Times New Roman"/>
          <w:b/>
          <w:bCs/>
          <w:sz w:val="24"/>
          <w:szCs w:val="24"/>
          <w:u w:val="single"/>
        </w:rPr>
        <w:t>D.Lgs</w:t>
      </w:r>
      <w:proofErr w:type="spellEnd"/>
      <w:r w:rsidRPr="00A62389">
        <w:rPr>
          <w:rFonts w:ascii="Times New Roman" w:hAnsi="Times New Roman"/>
          <w:b/>
          <w:bCs/>
          <w:sz w:val="24"/>
          <w:szCs w:val="24"/>
          <w:u w:val="single"/>
        </w:rPr>
        <w:t xml:space="preserve"> n. </w:t>
      </w:r>
      <w:r w:rsidR="00DF06C2" w:rsidRPr="00A62389">
        <w:rPr>
          <w:rFonts w:ascii="Times New Roman" w:hAnsi="Times New Roman"/>
          <w:b/>
          <w:bCs/>
          <w:sz w:val="24"/>
          <w:szCs w:val="24"/>
          <w:u w:val="single"/>
        </w:rPr>
        <w:t>50/2016</w:t>
      </w:r>
    </w:p>
    <w:p w14:paraId="76943565" w14:textId="0ED68443" w:rsidR="006766CA" w:rsidRPr="00A62389" w:rsidRDefault="00E96707" w:rsidP="0050569F">
      <w:pPr>
        <w:contextualSpacing/>
        <w:jc w:val="both"/>
        <w:rPr>
          <w:rFonts w:ascii="Times New Roman" w:hAnsi="Times New Roman"/>
          <w:b/>
          <w:bCs/>
          <w:sz w:val="24"/>
          <w:szCs w:val="24"/>
        </w:rPr>
      </w:pPr>
      <w:r w:rsidRPr="00A62389">
        <w:rPr>
          <w:rFonts w:ascii="Times New Roman" w:hAnsi="Times New Roman"/>
          <w:b/>
          <w:bCs/>
          <w:sz w:val="24"/>
          <w:szCs w:val="24"/>
        </w:rPr>
        <w:t xml:space="preserve">1 - </w:t>
      </w:r>
      <w:r w:rsidR="006766CA" w:rsidRPr="00A62389">
        <w:rPr>
          <w:rFonts w:ascii="Times New Roman" w:hAnsi="Times New Roman"/>
          <w:b/>
          <w:bCs/>
          <w:sz w:val="24"/>
          <w:szCs w:val="24"/>
        </w:rPr>
        <w:t>di mettere a disposizione per tutta la durata della progettazione le risorse necessarie di cui è carente il concorrente (Impresa/R.T.I./Consorzio</w:t>
      </w:r>
      <w:r w:rsidR="006766CA" w:rsidRPr="00A62389">
        <w:rPr>
          <w:rFonts w:ascii="Times New Roman" w:hAnsi="Times New Roman"/>
          <w:b/>
          <w:sz w:val="24"/>
          <w:szCs w:val="24"/>
        </w:rPr>
        <w:t>)</w:t>
      </w:r>
      <w:r w:rsidR="006766CA" w:rsidRPr="00A62389">
        <w:rPr>
          <w:rFonts w:ascii="Times New Roman" w:hAnsi="Times New Roman"/>
          <w:b/>
          <w:bCs/>
          <w:sz w:val="24"/>
          <w:szCs w:val="24"/>
        </w:rPr>
        <w:t xml:space="preserve"> ________________________________</w:t>
      </w:r>
      <w:proofErr w:type="gramStart"/>
      <w:r w:rsidR="006766CA" w:rsidRPr="00A62389">
        <w:rPr>
          <w:rFonts w:ascii="Times New Roman" w:hAnsi="Times New Roman"/>
          <w:b/>
          <w:bCs/>
          <w:sz w:val="24"/>
          <w:szCs w:val="24"/>
        </w:rPr>
        <w:t>_  e</w:t>
      </w:r>
      <w:proofErr w:type="gramEnd"/>
      <w:r w:rsidR="006766CA" w:rsidRPr="00A62389">
        <w:rPr>
          <w:rFonts w:ascii="Times New Roman" w:hAnsi="Times New Roman"/>
          <w:b/>
          <w:bCs/>
          <w:sz w:val="24"/>
          <w:szCs w:val="24"/>
        </w:rPr>
        <w:t xml:space="preserve">  in particolare:</w:t>
      </w:r>
    </w:p>
    <w:p w14:paraId="2ED15117" w14:textId="77777777" w:rsidR="006766CA" w:rsidRPr="00A62389" w:rsidRDefault="006766CA" w:rsidP="0050569F">
      <w:pPr>
        <w:contextualSpacing/>
        <w:jc w:val="both"/>
        <w:rPr>
          <w:rFonts w:ascii="Times New Roman" w:hAnsi="Times New Roman"/>
          <w:b/>
          <w:bCs/>
          <w:sz w:val="24"/>
          <w:szCs w:val="24"/>
          <w:u w:val="single"/>
        </w:rPr>
      </w:pPr>
      <w:r w:rsidRPr="00A62389">
        <w:rPr>
          <w:rFonts w:ascii="Times New Roman" w:hAnsi="Times New Roman"/>
          <w:b/>
          <w:bCs/>
          <w:sz w:val="24"/>
          <w:szCs w:val="24"/>
          <w:u w:val="single"/>
        </w:rPr>
        <w:t>Per i requisiti previsti per l’esecuzione della progettazione:</w:t>
      </w:r>
    </w:p>
    <w:p w14:paraId="2F209A53" w14:textId="77777777" w:rsidR="006766CA" w:rsidRPr="00A62389" w:rsidRDefault="006766CA" w:rsidP="0050569F">
      <w:pPr>
        <w:contextualSpacing/>
        <w:jc w:val="both"/>
        <w:rPr>
          <w:rFonts w:ascii="Times New Roman" w:hAnsi="Times New Roman"/>
          <w:bCs/>
          <w:sz w:val="24"/>
          <w:szCs w:val="24"/>
        </w:rPr>
      </w:pPr>
      <w:r w:rsidRPr="00A62389">
        <w:rPr>
          <w:rFonts w:ascii="Times New Roman" w:hAnsi="Times New Roman"/>
          <w:sz w:val="24"/>
          <w:szCs w:val="24"/>
        </w:rPr>
        <w:t>(</w:t>
      </w:r>
      <w:proofErr w:type="gramStart"/>
      <w:r w:rsidRPr="00A62389">
        <w:rPr>
          <w:rFonts w:ascii="Times New Roman" w:hAnsi="Times New Roman"/>
          <w:iCs/>
          <w:sz w:val="24"/>
          <w:szCs w:val="24"/>
        </w:rPr>
        <w:t>omettere</w:t>
      </w:r>
      <w:proofErr w:type="gramEnd"/>
      <w:r w:rsidRPr="00A62389">
        <w:rPr>
          <w:rFonts w:ascii="Times New Roman" w:hAnsi="Times New Roman"/>
          <w:iCs/>
          <w:sz w:val="24"/>
          <w:szCs w:val="24"/>
        </w:rPr>
        <w:t xml:space="preserve"> i requisiti che non vengono messi a disposizione):</w:t>
      </w:r>
    </w:p>
    <w:p w14:paraId="10CD3A1F" w14:textId="12BCBFB9" w:rsidR="006766CA" w:rsidRPr="00A62389" w:rsidRDefault="006766CA" w:rsidP="0058194A">
      <w:pPr>
        <w:numPr>
          <w:ilvl w:val="0"/>
          <w:numId w:val="7"/>
        </w:numPr>
        <w:ind w:left="0" w:firstLine="0"/>
        <w:contextualSpacing/>
        <w:jc w:val="both"/>
        <w:rPr>
          <w:rFonts w:ascii="Times New Roman" w:hAnsi="Times New Roman"/>
          <w:sz w:val="24"/>
          <w:szCs w:val="24"/>
        </w:rPr>
      </w:pPr>
      <w:proofErr w:type="gramStart"/>
      <w:r w:rsidRPr="00A62389">
        <w:rPr>
          <w:rFonts w:ascii="Times New Roman" w:hAnsi="Times New Roman"/>
          <w:bCs/>
          <w:sz w:val="24"/>
          <w:szCs w:val="24"/>
        </w:rPr>
        <w:t>fatturato</w:t>
      </w:r>
      <w:proofErr w:type="gramEnd"/>
      <w:r w:rsidRPr="00A62389">
        <w:rPr>
          <w:rFonts w:ascii="Times New Roman" w:hAnsi="Times New Roman"/>
          <w:sz w:val="24"/>
          <w:szCs w:val="24"/>
        </w:rPr>
        <w:t xml:space="preserve"> globale</w:t>
      </w:r>
      <w:r w:rsidR="003E1AAE" w:rsidRPr="00A62389">
        <w:rPr>
          <w:rFonts w:ascii="Times New Roman" w:hAnsi="Times New Roman"/>
          <w:sz w:val="24"/>
          <w:szCs w:val="24"/>
        </w:rPr>
        <w:t xml:space="preserve"> annuo</w:t>
      </w:r>
      <w:r w:rsidRPr="00A62389">
        <w:rPr>
          <w:rFonts w:ascii="Times New Roman" w:hAnsi="Times New Roman"/>
          <w:sz w:val="24"/>
          <w:szCs w:val="24"/>
        </w:rPr>
        <w:t xml:space="preserve"> (esclusi contributi cassa previdenziali ed IVA) per i servizi di cui al punto III.2.</w:t>
      </w:r>
      <w:r w:rsidR="006134B9" w:rsidRPr="00A62389">
        <w:rPr>
          <w:rFonts w:ascii="Times New Roman" w:hAnsi="Times New Roman"/>
          <w:sz w:val="24"/>
          <w:szCs w:val="24"/>
        </w:rPr>
        <w:t>3</w:t>
      </w:r>
      <w:r w:rsidRPr="00A62389">
        <w:rPr>
          <w:rFonts w:ascii="Times New Roman" w:hAnsi="Times New Roman"/>
          <w:sz w:val="24"/>
          <w:szCs w:val="24"/>
        </w:rPr>
        <w:t xml:space="preserve"> lettera a) del bando di gara </w:t>
      </w:r>
      <w:r w:rsidRPr="00A62389">
        <w:rPr>
          <w:rFonts w:ascii="Times New Roman" w:hAnsi="Times New Roman"/>
          <w:bCs/>
          <w:sz w:val="24"/>
          <w:szCs w:val="24"/>
        </w:rPr>
        <w:t>per un importo di ___________</w:t>
      </w:r>
      <w:r w:rsidRPr="00A62389">
        <w:rPr>
          <w:rFonts w:ascii="Times New Roman" w:hAnsi="Times New Roman"/>
          <w:sz w:val="24"/>
          <w:szCs w:val="24"/>
        </w:rPr>
        <w:t>;</w:t>
      </w:r>
    </w:p>
    <w:p w14:paraId="2C3B742E" w14:textId="725336ED" w:rsidR="001762E8" w:rsidRPr="00A62389" w:rsidRDefault="006766CA" w:rsidP="0058194A">
      <w:pPr>
        <w:numPr>
          <w:ilvl w:val="0"/>
          <w:numId w:val="7"/>
        </w:numPr>
        <w:ind w:left="0" w:firstLine="0"/>
        <w:contextualSpacing/>
        <w:jc w:val="both"/>
        <w:rPr>
          <w:rFonts w:ascii="Times New Roman" w:hAnsi="Times New Roman"/>
          <w:bCs/>
          <w:sz w:val="24"/>
          <w:szCs w:val="24"/>
        </w:rPr>
      </w:pPr>
      <w:proofErr w:type="gramStart"/>
      <w:r w:rsidRPr="00A62389">
        <w:rPr>
          <w:rFonts w:ascii="Times New Roman" w:hAnsi="Times New Roman"/>
          <w:bCs/>
          <w:sz w:val="24"/>
          <w:szCs w:val="24"/>
        </w:rPr>
        <w:t>servizi</w:t>
      </w:r>
      <w:proofErr w:type="gramEnd"/>
      <w:r w:rsidRPr="00A62389">
        <w:rPr>
          <w:rFonts w:ascii="Times New Roman" w:hAnsi="Times New Roman"/>
          <w:bCs/>
          <w:sz w:val="24"/>
          <w:szCs w:val="24"/>
        </w:rPr>
        <w:t xml:space="preserve"> d’ingegneria e architettura di lavori appartenenti a ciascuna delle  categorie relative ai lavori da progettare di cui al punto III.2.3 lettera b) del bando di gara per un importo globale pari a______________;</w:t>
      </w:r>
    </w:p>
    <w:p w14:paraId="7FE4D609" w14:textId="7D6F224C" w:rsidR="00563303" w:rsidRPr="00A62389" w:rsidRDefault="006766CA" w:rsidP="0058194A">
      <w:pPr>
        <w:numPr>
          <w:ilvl w:val="0"/>
          <w:numId w:val="7"/>
        </w:numPr>
        <w:ind w:left="0" w:firstLine="0"/>
        <w:contextualSpacing/>
        <w:jc w:val="both"/>
        <w:rPr>
          <w:rFonts w:ascii="Times New Roman" w:hAnsi="Times New Roman"/>
          <w:bCs/>
          <w:sz w:val="24"/>
          <w:szCs w:val="24"/>
        </w:rPr>
      </w:pPr>
      <w:proofErr w:type="gramStart"/>
      <w:r w:rsidRPr="00A62389">
        <w:rPr>
          <w:rFonts w:ascii="Times New Roman" w:hAnsi="Times New Roman"/>
          <w:bCs/>
          <w:sz w:val="24"/>
          <w:szCs w:val="24"/>
        </w:rPr>
        <w:t>due</w:t>
      </w:r>
      <w:proofErr w:type="gramEnd"/>
      <w:r w:rsidRPr="00A62389">
        <w:rPr>
          <w:rFonts w:ascii="Times New Roman" w:hAnsi="Times New Roman"/>
          <w:bCs/>
          <w:sz w:val="24"/>
          <w:szCs w:val="24"/>
        </w:rPr>
        <w:t xml:space="preserve"> servizi di d’ingegneria e architettura, di lavori appartenenti a ciascuna delle  categorie relative ai lavori da progettare di cui al punto III.2.3 lettera c) del bando di gara per un importo totale  pari a______________;</w:t>
      </w:r>
    </w:p>
    <w:p w14:paraId="08F4027F" w14:textId="611E19EF" w:rsidR="006766CA" w:rsidRPr="00A62389" w:rsidRDefault="006766CA" w:rsidP="0058194A">
      <w:pPr>
        <w:numPr>
          <w:ilvl w:val="0"/>
          <w:numId w:val="7"/>
        </w:numPr>
        <w:ind w:left="0" w:firstLine="0"/>
        <w:contextualSpacing/>
        <w:jc w:val="both"/>
        <w:rPr>
          <w:rFonts w:ascii="Times New Roman" w:hAnsi="Times New Roman"/>
          <w:bCs/>
          <w:sz w:val="24"/>
          <w:szCs w:val="24"/>
        </w:rPr>
      </w:pPr>
      <w:proofErr w:type="gramStart"/>
      <w:r w:rsidRPr="00A62389">
        <w:rPr>
          <w:rFonts w:ascii="Times New Roman" w:hAnsi="Times New Roman"/>
          <w:bCs/>
          <w:sz w:val="24"/>
          <w:szCs w:val="24"/>
        </w:rPr>
        <w:t>numero</w:t>
      </w:r>
      <w:proofErr w:type="gramEnd"/>
      <w:r w:rsidRPr="00A62389">
        <w:rPr>
          <w:rFonts w:ascii="Times New Roman" w:hAnsi="Times New Roman"/>
          <w:bCs/>
          <w:sz w:val="24"/>
          <w:szCs w:val="24"/>
        </w:rPr>
        <w:t xml:space="preserve"> medio annuo di personale tecnico, di cui al punto III.2.</w:t>
      </w:r>
      <w:r w:rsidR="00EE1543" w:rsidRPr="00A62389">
        <w:rPr>
          <w:rFonts w:ascii="Times New Roman" w:hAnsi="Times New Roman"/>
          <w:bCs/>
          <w:sz w:val="24"/>
          <w:szCs w:val="24"/>
        </w:rPr>
        <w:t>3</w:t>
      </w:r>
      <w:r w:rsidRPr="00A62389">
        <w:rPr>
          <w:rFonts w:ascii="Times New Roman" w:hAnsi="Times New Roman"/>
          <w:bCs/>
          <w:sz w:val="24"/>
          <w:szCs w:val="24"/>
        </w:rPr>
        <w:t xml:space="preserve"> lettera d)  del bando di gara per un numero  di ___________. </w:t>
      </w:r>
    </w:p>
    <w:p w14:paraId="32E18B29" w14:textId="5AD5CD99" w:rsidR="00E96707" w:rsidRPr="00A62389" w:rsidRDefault="00936539" w:rsidP="0058194A">
      <w:pPr>
        <w:numPr>
          <w:ilvl w:val="0"/>
          <w:numId w:val="7"/>
        </w:numPr>
        <w:ind w:left="0" w:firstLine="0"/>
        <w:contextualSpacing/>
        <w:jc w:val="both"/>
        <w:rPr>
          <w:rFonts w:ascii="Times New Roman" w:hAnsi="Times New Roman"/>
          <w:bCs/>
          <w:sz w:val="24"/>
          <w:szCs w:val="24"/>
        </w:rPr>
      </w:pPr>
      <w:r w:rsidRPr="00A62389">
        <w:rPr>
          <w:rFonts w:ascii="Times New Roman" w:hAnsi="Times New Roman"/>
          <w:bCs/>
          <w:sz w:val="24"/>
          <w:szCs w:val="24"/>
        </w:rPr>
        <w:t>Numero di unità minime di tecnici per professionisti singoli e associati, di cui al punto III.2.</w:t>
      </w:r>
      <w:r w:rsidR="00EE1543" w:rsidRPr="00A62389">
        <w:rPr>
          <w:rFonts w:ascii="Times New Roman" w:hAnsi="Times New Roman"/>
          <w:bCs/>
          <w:sz w:val="24"/>
          <w:szCs w:val="24"/>
        </w:rPr>
        <w:t xml:space="preserve">3 </w:t>
      </w:r>
      <w:proofErr w:type="spellStart"/>
      <w:r w:rsidRPr="00A62389">
        <w:rPr>
          <w:rFonts w:ascii="Times New Roman" w:hAnsi="Times New Roman"/>
          <w:bCs/>
          <w:sz w:val="24"/>
          <w:szCs w:val="24"/>
        </w:rPr>
        <w:t>lett</w:t>
      </w:r>
      <w:proofErr w:type="spellEnd"/>
      <w:r w:rsidRPr="00A62389">
        <w:rPr>
          <w:rFonts w:ascii="Times New Roman" w:hAnsi="Times New Roman"/>
          <w:bCs/>
          <w:sz w:val="24"/>
          <w:szCs w:val="24"/>
        </w:rPr>
        <w:t>. e), per un numero di _______________</w:t>
      </w:r>
    </w:p>
    <w:p w14:paraId="141072EB" w14:textId="280B18C6" w:rsidR="00563303" w:rsidRPr="00A62389" w:rsidRDefault="00E96707" w:rsidP="0058194A">
      <w:pPr>
        <w:contextualSpacing/>
        <w:jc w:val="both"/>
        <w:rPr>
          <w:rFonts w:ascii="Times New Roman" w:hAnsi="Times New Roman"/>
          <w:b/>
          <w:bCs/>
          <w:sz w:val="24"/>
          <w:szCs w:val="24"/>
        </w:rPr>
      </w:pPr>
      <w:r w:rsidRPr="00A62389">
        <w:rPr>
          <w:rFonts w:ascii="Times New Roman" w:hAnsi="Times New Roman"/>
          <w:b/>
          <w:bCs/>
          <w:sz w:val="24"/>
          <w:szCs w:val="24"/>
        </w:rPr>
        <w:t xml:space="preserve">2 - </w:t>
      </w:r>
      <w:r w:rsidR="006766CA" w:rsidRPr="00A62389">
        <w:rPr>
          <w:rFonts w:ascii="Times New Roman" w:hAnsi="Times New Roman"/>
          <w:b/>
          <w:bCs/>
          <w:sz w:val="24"/>
          <w:szCs w:val="24"/>
        </w:rPr>
        <w:t>non partecipa alla gara in proprio o associato o consorziato ai sensi dell’art.</w:t>
      </w:r>
      <w:r w:rsidR="00DC09F2" w:rsidRPr="00A62389">
        <w:rPr>
          <w:rFonts w:ascii="Times New Roman" w:hAnsi="Times New Roman"/>
          <w:b/>
          <w:bCs/>
          <w:sz w:val="24"/>
          <w:szCs w:val="24"/>
        </w:rPr>
        <w:t>48</w:t>
      </w:r>
      <w:r w:rsidR="006766CA" w:rsidRPr="00A62389">
        <w:rPr>
          <w:rFonts w:ascii="Times New Roman" w:hAnsi="Times New Roman"/>
          <w:b/>
          <w:bCs/>
          <w:sz w:val="24"/>
          <w:szCs w:val="24"/>
        </w:rPr>
        <w:t xml:space="preserve"> del Codice né si trova in una situazione di controllo di cui all’articolo </w:t>
      </w:r>
      <w:r w:rsidR="00DC09F2" w:rsidRPr="00A62389">
        <w:rPr>
          <w:rFonts w:ascii="Times New Roman" w:hAnsi="Times New Roman"/>
          <w:b/>
          <w:bCs/>
          <w:sz w:val="24"/>
          <w:szCs w:val="24"/>
        </w:rPr>
        <w:t>80</w:t>
      </w:r>
      <w:r w:rsidR="006766CA" w:rsidRPr="00A62389">
        <w:rPr>
          <w:rFonts w:ascii="Times New Roman" w:hAnsi="Times New Roman"/>
          <w:b/>
          <w:bCs/>
          <w:sz w:val="24"/>
          <w:szCs w:val="24"/>
        </w:rPr>
        <w:t xml:space="preserve">, comma </w:t>
      </w:r>
      <w:r w:rsidR="00DC09F2" w:rsidRPr="00A62389">
        <w:rPr>
          <w:rFonts w:ascii="Times New Roman" w:hAnsi="Times New Roman"/>
          <w:b/>
          <w:bCs/>
          <w:sz w:val="24"/>
          <w:szCs w:val="24"/>
        </w:rPr>
        <w:t xml:space="preserve">5, </w:t>
      </w:r>
      <w:proofErr w:type="spellStart"/>
      <w:r w:rsidR="00DC09F2" w:rsidRPr="00A62389">
        <w:rPr>
          <w:rFonts w:ascii="Times New Roman" w:hAnsi="Times New Roman"/>
          <w:b/>
          <w:bCs/>
          <w:sz w:val="24"/>
          <w:szCs w:val="24"/>
        </w:rPr>
        <w:t>lett</w:t>
      </w:r>
      <w:proofErr w:type="spellEnd"/>
      <w:r w:rsidR="00DC09F2" w:rsidRPr="00A62389">
        <w:rPr>
          <w:rFonts w:ascii="Times New Roman" w:hAnsi="Times New Roman"/>
          <w:b/>
          <w:bCs/>
          <w:sz w:val="24"/>
          <w:szCs w:val="24"/>
        </w:rPr>
        <w:t>. m</w:t>
      </w:r>
      <w:r w:rsidR="006766CA" w:rsidRPr="00A62389">
        <w:rPr>
          <w:rFonts w:ascii="Times New Roman" w:hAnsi="Times New Roman"/>
          <w:b/>
          <w:bCs/>
          <w:sz w:val="24"/>
          <w:szCs w:val="24"/>
        </w:rPr>
        <w:t xml:space="preserve"> del Codice con altri concorrenti che partecipano alla gara;  </w:t>
      </w:r>
    </w:p>
    <w:p w14:paraId="385E5A5D" w14:textId="7C379A29" w:rsidR="00B45853" w:rsidRPr="00A62389" w:rsidRDefault="00B45853" w:rsidP="0058194A">
      <w:pPr>
        <w:contextualSpacing/>
        <w:jc w:val="both"/>
        <w:rPr>
          <w:rFonts w:ascii="Times New Roman" w:hAnsi="Times New Roman"/>
          <w:b/>
          <w:bCs/>
          <w:sz w:val="24"/>
          <w:szCs w:val="24"/>
        </w:rPr>
      </w:pPr>
      <w:r w:rsidRPr="00A62389">
        <w:rPr>
          <w:rFonts w:ascii="Times New Roman" w:hAnsi="Times New Roman"/>
          <w:b/>
          <w:bCs/>
          <w:sz w:val="24"/>
          <w:szCs w:val="24"/>
        </w:rPr>
        <w:t xml:space="preserve">3 – che i requisiti economico finanziari e tecnico organizzativi messi a disposizione dall’impresa </w:t>
      </w:r>
      <w:proofErr w:type="spellStart"/>
      <w:r w:rsidRPr="00A62389">
        <w:rPr>
          <w:rFonts w:ascii="Times New Roman" w:hAnsi="Times New Roman"/>
          <w:b/>
          <w:bCs/>
          <w:sz w:val="24"/>
          <w:szCs w:val="24"/>
        </w:rPr>
        <w:t>ausiliata</w:t>
      </w:r>
      <w:proofErr w:type="spellEnd"/>
      <w:r w:rsidRPr="00A62389">
        <w:rPr>
          <w:rFonts w:ascii="Times New Roman" w:hAnsi="Times New Roman"/>
          <w:b/>
          <w:bCs/>
          <w:sz w:val="24"/>
          <w:szCs w:val="24"/>
        </w:rPr>
        <w:t xml:space="preserve"> non sono utilizzati in modo totale o frazionato nell’ambito dell’appalto.</w:t>
      </w:r>
    </w:p>
    <w:p w14:paraId="3D7989FB" w14:textId="3FC12992" w:rsidR="00015387" w:rsidRPr="00A62389" w:rsidRDefault="00015387" w:rsidP="0058194A">
      <w:pPr>
        <w:pStyle w:val="Paragrafoelenco"/>
        <w:numPr>
          <w:ilvl w:val="0"/>
          <w:numId w:val="11"/>
        </w:numPr>
        <w:tabs>
          <w:tab w:val="left" w:pos="720"/>
        </w:tabs>
        <w:ind w:firstLine="0"/>
        <w:jc w:val="both"/>
        <w:rPr>
          <w:bCs/>
          <w:sz w:val="24"/>
          <w:szCs w:val="24"/>
        </w:rPr>
      </w:pPr>
      <w:proofErr w:type="gramStart"/>
      <w:r w:rsidRPr="00A62389">
        <w:rPr>
          <w:bCs/>
          <w:sz w:val="24"/>
          <w:szCs w:val="24"/>
        </w:rPr>
        <w:t>non</w:t>
      </w:r>
      <w:proofErr w:type="gramEnd"/>
      <w:r w:rsidRPr="00A62389">
        <w:rPr>
          <w:bCs/>
          <w:sz w:val="24"/>
          <w:szCs w:val="24"/>
        </w:rPr>
        <w:t xml:space="preserve"> è ammesso il cumulo di requisiti di più soggetti ausiliari relativamente alla stessa categoria di progettazione;</w:t>
      </w:r>
    </w:p>
    <w:p w14:paraId="7AAF3919" w14:textId="67277B03" w:rsidR="00015387" w:rsidRPr="00A62389" w:rsidRDefault="00015387" w:rsidP="0058194A">
      <w:pPr>
        <w:pStyle w:val="Paragrafoelenco"/>
        <w:numPr>
          <w:ilvl w:val="0"/>
          <w:numId w:val="11"/>
        </w:numPr>
        <w:tabs>
          <w:tab w:val="left" w:pos="720"/>
        </w:tabs>
        <w:ind w:firstLine="0"/>
        <w:jc w:val="both"/>
        <w:rPr>
          <w:bCs/>
          <w:sz w:val="24"/>
          <w:szCs w:val="24"/>
        </w:rPr>
      </w:pPr>
      <w:proofErr w:type="gramStart"/>
      <w:r w:rsidRPr="00A62389">
        <w:rPr>
          <w:bCs/>
          <w:sz w:val="24"/>
          <w:szCs w:val="24"/>
        </w:rPr>
        <w:t>può</w:t>
      </w:r>
      <w:proofErr w:type="gramEnd"/>
      <w:r w:rsidRPr="00A62389">
        <w:rPr>
          <w:bCs/>
          <w:sz w:val="24"/>
          <w:szCs w:val="24"/>
        </w:rPr>
        <w:t xml:space="preserve"> avvalersi di un solo operatore economico ausiliario per ciascuno dei requisiti di cui al  </w:t>
      </w:r>
      <w:r w:rsidR="00EE1543" w:rsidRPr="00A62389">
        <w:rPr>
          <w:bCs/>
          <w:sz w:val="24"/>
          <w:szCs w:val="24"/>
        </w:rPr>
        <w:t>punto III.2.3.</w:t>
      </w:r>
      <w:r w:rsidRPr="00A62389">
        <w:rPr>
          <w:bCs/>
          <w:sz w:val="24"/>
          <w:szCs w:val="24"/>
        </w:rPr>
        <w:t>lettere a), d) e) ;</w:t>
      </w:r>
    </w:p>
    <w:p w14:paraId="2F2E68E6" w14:textId="540FA91F" w:rsidR="00015387" w:rsidRPr="00A62389" w:rsidRDefault="00015387" w:rsidP="0058194A">
      <w:pPr>
        <w:pStyle w:val="Paragrafoelenco"/>
        <w:numPr>
          <w:ilvl w:val="0"/>
          <w:numId w:val="11"/>
        </w:numPr>
        <w:tabs>
          <w:tab w:val="left" w:pos="720"/>
        </w:tabs>
        <w:ind w:firstLine="0"/>
        <w:jc w:val="both"/>
        <w:rPr>
          <w:bCs/>
          <w:sz w:val="24"/>
          <w:szCs w:val="24"/>
        </w:rPr>
      </w:pPr>
      <w:proofErr w:type="gramStart"/>
      <w:r w:rsidRPr="00A62389">
        <w:rPr>
          <w:bCs/>
          <w:sz w:val="24"/>
          <w:szCs w:val="24"/>
        </w:rPr>
        <w:t>può</w:t>
      </w:r>
      <w:proofErr w:type="gramEnd"/>
      <w:r w:rsidRPr="00A62389">
        <w:rPr>
          <w:bCs/>
          <w:sz w:val="24"/>
          <w:szCs w:val="24"/>
        </w:rPr>
        <w:t xml:space="preserve"> avvalersi di un solo operatore ausiliario per ciascuna delle  categorie di cui al  </w:t>
      </w:r>
      <w:r w:rsidR="00EE1543" w:rsidRPr="00A62389">
        <w:rPr>
          <w:bCs/>
          <w:sz w:val="24"/>
          <w:szCs w:val="24"/>
        </w:rPr>
        <w:t>punto III.2.3</w:t>
      </w:r>
      <w:r w:rsidRPr="00A62389">
        <w:rPr>
          <w:bCs/>
          <w:iCs/>
          <w:sz w:val="24"/>
          <w:szCs w:val="24"/>
        </w:rPr>
        <w:t>.</w:t>
      </w:r>
      <w:r w:rsidRPr="00A62389">
        <w:rPr>
          <w:bCs/>
          <w:sz w:val="24"/>
          <w:szCs w:val="24"/>
        </w:rPr>
        <w:t>lettere b) e c).</w:t>
      </w:r>
    </w:p>
    <w:p w14:paraId="4E9709E1" w14:textId="77777777" w:rsidR="00C45F51" w:rsidRPr="00A62389" w:rsidRDefault="00C45F51" w:rsidP="00C45F51">
      <w:pPr>
        <w:tabs>
          <w:tab w:val="left" w:pos="4253"/>
        </w:tabs>
        <w:jc w:val="both"/>
        <w:rPr>
          <w:rFonts w:ascii="Times New Roman" w:hAnsi="Times New Roman"/>
          <w:bCs/>
          <w:sz w:val="24"/>
          <w:szCs w:val="24"/>
        </w:rPr>
      </w:pPr>
    </w:p>
    <w:p w14:paraId="34746934" w14:textId="77777777" w:rsidR="00C45F51" w:rsidRPr="00A62389" w:rsidRDefault="00C45F51" w:rsidP="00C45F51">
      <w:pPr>
        <w:tabs>
          <w:tab w:val="left" w:pos="4253"/>
        </w:tabs>
        <w:jc w:val="both"/>
        <w:rPr>
          <w:rFonts w:ascii="Times New Roman" w:hAnsi="Times New Roman"/>
          <w:bCs/>
          <w:sz w:val="24"/>
          <w:szCs w:val="24"/>
        </w:rPr>
      </w:pPr>
    </w:p>
    <w:p w14:paraId="70F4B772" w14:textId="77777777" w:rsidR="00C45F51" w:rsidRPr="00A62389" w:rsidRDefault="00C45F51" w:rsidP="00C45F51">
      <w:pPr>
        <w:tabs>
          <w:tab w:val="left" w:pos="4253"/>
        </w:tabs>
        <w:jc w:val="both"/>
        <w:rPr>
          <w:rFonts w:ascii="Times New Roman" w:hAnsi="Times New Roman"/>
          <w:bCs/>
          <w:sz w:val="24"/>
          <w:szCs w:val="24"/>
        </w:rPr>
      </w:pPr>
    </w:p>
    <w:p w14:paraId="0CD1EA15" w14:textId="1C8B6C9F" w:rsidR="006766CA" w:rsidRPr="00A62389" w:rsidRDefault="006766CA" w:rsidP="0050569F">
      <w:pPr>
        <w:contextualSpacing/>
        <w:jc w:val="both"/>
        <w:rPr>
          <w:rFonts w:ascii="Times New Roman" w:hAnsi="Times New Roman"/>
          <w:b/>
          <w:i/>
          <w:sz w:val="24"/>
          <w:szCs w:val="24"/>
        </w:rPr>
      </w:pPr>
      <w:r w:rsidRPr="00A62389">
        <w:rPr>
          <w:rFonts w:ascii="Times New Roman" w:hAnsi="Times New Roman"/>
          <w:i/>
          <w:sz w:val="24"/>
          <w:szCs w:val="24"/>
        </w:rPr>
        <w:t>Data __________________</w:t>
      </w:r>
      <w:proofErr w:type="gramStart"/>
      <w:r w:rsidRPr="00A62389">
        <w:rPr>
          <w:rFonts w:ascii="Times New Roman" w:hAnsi="Times New Roman"/>
          <w:i/>
          <w:sz w:val="24"/>
          <w:szCs w:val="24"/>
        </w:rPr>
        <w:t>_</w:t>
      </w:r>
      <w:r w:rsidR="00F73FD4" w:rsidRPr="00A62389">
        <w:rPr>
          <w:rFonts w:ascii="Times New Roman" w:hAnsi="Times New Roman"/>
          <w:i/>
          <w:sz w:val="24"/>
          <w:szCs w:val="24"/>
        </w:rPr>
        <w:t xml:space="preserve">  </w:t>
      </w:r>
      <w:r w:rsidR="00C45F51" w:rsidRPr="00A62389">
        <w:rPr>
          <w:rFonts w:ascii="Times New Roman" w:hAnsi="Times New Roman"/>
          <w:i/>
          <w:sz w:val="24"/>
          <w:szCs w:val="24"/>
        </w:rPr>
        <w:tab/>
      </w:r>
      <w:proofErr w:type="gramEnd"/>
      <w:r w:rsidR="00C45F51" w:rsidRPr="00A62389">
        <w:rPr>
          <w:rFonts w:ascii="Times New Roman" w:hAnsi="Times New Roman"/>
          <w:i/>
          <w:sz w:val="24"/>
          <w:szCs w:val="24"/>
        </w:rPr>
        <w:tab/>
      </w:r>
      <w:r w:rsidR="00C45F51" w:rsidRPr="00A62389">
        <w:rPr>
          <w:rFonts w:ascii="Times New Roman" w:hAnsi="Times New Roman"/>
          <w:i/>
          <w:sz w:val="24"/>
          <w:szCs w:val="24"/>
        </w:rPr>
        <w:tab/>
      </w:r>
      <w:r w:rsidR="00C45F51" w:rsidRPr="00A62389">
        <w:rPr>
          <w:rFonts w:ascii="Times New Roman" w:hAnsi="Times New Roman"/>
          <w:i/>
          <w:sz w:val="24"/>
          <w:szCs w:val="24"/>
        </w:rPr>
        <w:tab/>
      </w:r>
      <w:r w:rsidRPr="00A62389">
        <w:rPr>
          <w:rFonts w:ascii="Times New Roman" w:hAnsi="Times New Roman"/>
          <w:i/>
          <w:sz w:val="24"/>
          <w:szCs w:val="24"/>
        </w:rPr>
        <w:t xml:space="preserve">L’IMPRESA </w:t>
      </w:r>
      <w:r w:rsidRPr="00A62389">
        <w:rPr>
          <w:rFonts w:ascii="Times New Roman" w:hAnsi="Times New Roman"/>
          <w:i/>
          <w:sz w:val="24"/>
          <w:szCs w:val="24"/>
          <w:vertAlign w:val="superscript"/>
        </w:rPr>
        <w:footnoteReference w:id="7"/>
      </w:r>
    </w:p>
    <w:p w14:paraId="6C983596" w14:textId="56A021EE" w:rsidR="006766CA" w:rsidRPr="00A62389" w:rsidRDefault="006766CA" w:rsidP="00C45F51">
      <w:pPr>
        <w:contextualSpacing/>
        <w:jc w:val="right"/>
        <w:rPr>
          <w:rFonts w:ascii="Times New Roman" w:hAnsi="Times New Roman"/>
          <w:i/>
          <w:sz w:val="24"/>
          <w:szCs w:val="24"/>
        </w:rPr>
      </w:pPr>
      <w:r w:rsidRPr="00A62389">
        <w:rPr>
          <w:rFonts w:ascii="Times New Roman" w:hAnsi="Times New Roman"/>
          <w:i/>
          <w:sz w:val="24"/>
          <w:szCs w:val="24"/>
        </w:rPr>
        <w:t>_____________________</w:t>
      </w:r>
      <w:r w:rsidRPr="00A62389">
        <w:rPr>
          <w:rFonts w:ascii="Times New Roman" w:hAnsi="Times New Roman"/>
          <w:i/>
          <w:sz w:val="24"/>
          <w:szCs w:val="24"/>
          <w:vertAlign w:val="superscript"/>
        </w:rPr>
        <w:footnoteReference w:id="8"/>
      </w:r>
    </w:p>
    <w:p w14:paraId="264CBACC" w14:textId="6719126C" w:rsidR="000858D1" w:rsidRPr="00A62389" w:rsidRDefault="000858D1">
      <w:pPr>
        <w:spacing w:after="0" w:line="240" w:lineRule="auto"/>
        <w:rPr>
          <w:rFonts w:ascii="Times New Roman" w:hAnsi="Times New Roman"/>
          <w:sz w:val="24"/>
          <w:szCs w:val="24"/>
        </w:rPr>
      </w:pPr>
      <w:bookmarkStart w:id="60" w:name="_ALL._Q._-"/>
      <w:bookmarkStart w:id="61" w:name="_ALL._R._-"/>
      <w:bookmarkEnd w:id="60"/>
      <w:bookmarkEnd w:id="61"/>
      <w:r w:rsidRPr="00A62389">
        <w:rPr>
          <w:rFonts w:ascii="Times New Roman" w:hAnsi="Times New Roman"/>
          <w:sz w:val="24"/>
          <w:szCs w:val="24"/>
        </w:rPr>
        <w:br w:type="page"/>
      </w:r>
    </w:p>
    <w:tbl>
      <w:tblPr>
        <w:tblW w:w="10056" w:type="dxa"/>
        <w:tblInd w:w="-407" w:type="dxa"/>
        <w:tblBorders>
          <w:top w:val="single" w:sz="8" w:space="0" w:color="000000"/>
          <w:bottom w:val="single" w:sz="8" w:space="0" w:color="000000"/>
        </w:tblBorders>
        <w:tblLook w:val="0000" w:firstRow="0" w:lastRow="0" w:firstColumn="0" w:lastColumn="0" w:noHBand="0" w:noVBand="0"/>
      </w:tblPr>
      <w:tblGrid>
        <w:gridCol w:w="10056"/>
      </w:tblGrid>
      <w:tr w:rsidR="00A62389" w:rsidRPr="00A62389" w14:paraId="75A48A74" w14:textId="77777777" w:rsidTr="008B29F4">
        <w:trPr>
          <w:trHeight w:val="1098"/>
        </w:trPr>
        <w:tc>
          <w:tcPr>
            <w:tcW w:w="10056" w:type="dxa"/>
            <w:tcBorders>
              <w:top w:val="single" w:sz="8" w:space="0" w:color="000000"/>
              <w:left w:val="nil"/>
              <w:right w:val="nil"/>
            </w:tcBorders>
            <w:shd w:val="clear" w:color="auto" w:fill="C0C0C0"/>
          </w:tcPr>
          <w:p w14:paraId="442FB7A2" w14:textId="576AC4DF" w:rsidR="00CB7112" w:rsidRPr="00A62389" w:rsidRDefault="00CB7112" w:rsidP="004625DD">
            <w:pPr>
              <w:pStyle w:val="Titolo1"/>
              <w:ind w:right="-108"/>
              <w:contextualSpacing/>
              <w:jc w:val="both"/>
              <w:rPr>
                <w:rFonts w:ascii="Times New Roman" w:hAnsi="Times New Roman"/>
                <w:sz w:val="24"/>
                <w:szCs w:val="24"/>
              </w:rPr>
            </w:pPr>
            <w:bookmarkStart w:id="62" w:name="_Toc462219485"/>
            <w:bookmarkStart w:id="63" w:name="_Toc510790723"/>
            <w:bookmarkStart w:id="64" w:name="_Toc8634547"/>
            <w:bookmarkStart w:id="65" w:name="_Toc120711884"/>
            <w:r w:rsidRPr="00A62389">
              <w:rPr>
                <w:rFonts w:ascii="Times New Roman" w:hAnsi="Times New Roman"/>
                <w:sz w:val="24"/>
                <w:szCs w:val="24"/>
              </w:rPr>
              <w:t>ALL. FBIS – DICHIARAZIONE DI IMPEGNO DELL’IMPRESA/E AUSILIARIA/E ATTESTANTE IL POSSESSO DEI REQUISITI PRESTATI AL CONCORRENTE PER L’ESECUZIONE DEI LAVORI</w:t>
            </w:r>
            <w:bookmarkEnd w:id="62"/>
            <w:bookmarkEnd w:id="63"/>
            <w:bookmarkEnd w:id="64"/>
            <w:bookmarkEnd w:id="65"/>
          </w:p>
        </w:tc>
      </w:tr>
    </w:tbl>
    <w:p w14:paraId="446084B8" w14:textId="77777777" w:rsidR="00CB7112" w:rsidRPr="00A62389" w:rsidRDefault="00CB7112" w:rsidP="00CB7112">
      <w:pPr>
        <w:ind w:left="-426"/>
        <w:jc w:val="right"/>
        <w:rPr>
          <w:rFonts w:cs="Calibri"/>
          <w:i/>
          <w:sz w:val="24"/>
          <w:szCs w:val="24"/>
        </w:rPr>
      </w:pPr>
      <w:bookmarkStart w:id="66" w:name="ALL_FBIS"/>
      <w:bookmarkEnd w:id="66"/>
    </w:p>
    <w:p w14:paraId="244F9C42" w14:textId="351F004E" w:rsidR="00C44C1F" w:rsidRPr="00A62389" w:rsidRDefault="00C44C1F" w:rsidP="00C44C1F">
      <w:pPr>
        <w:contextualSpacing/>
        <w:jc w:val="right"/>
        <w:rPr>
          <w:rFonts w:ascii="Times New Roman" w:hAnsi="Times New Roman"/>
          <w:sz w:val="24"/>
          <w:szCs w:val="24"/>
        </w:rPr>
      </w:pPr>
      <w:r w:rsidRPr="00A62389">
        <w:rPr>
          <w:rFonts w:ascii="Times New Roman" w:hAnsi="Times New Roman"/>
          <w:sz w:val="24"/>
          <w:szCs w:val="24"/>
        </w:rPr>
        <w:t>MINISTERO DELLA DIFESA</w:t>
      </w:r>
    </w:p>
    <w:p w14:paraId="1D2A5B6F" w14:textId="77777777" w:rsidR="00C44C1F" w:rsidRPr="00A62389" w:rsidRDefault="00C44C1F" w:rsidP="00C44C1F">
      <w:pPr>
        <w:contextualSpacing/>
        <w:jc w:val="right"/>
        <w:rPr>
          <w:rFonts w:ascii="Times New Roman" w:hAnsi="Times New Roman"/>
          <w:sz w:val="20"/>
          <w:szCs w:val="24"/>
        </w:rPr>
      </w:pPr>
      <w:r w:rsidRPr="00A62389">
        <w:rPr>
          <w:rFonts w:ascii="Times New Roman" w:hAnsi="Times New Roman"/>
          <w:sz w:val="24"/>
          <w:szCs w:val="24"/>
        </w:rPr>
        <w:t xml:space="preserve"> </w:t>
      </w:r>
      <w:r w:rsidRPr="00A62389">
        <w:rPr>
          <w:rFonts w:ascii="Times New Roman" w:hAnsi="Times New Roman"/>
          <w:sz w:val="20"/>
          <w:szCs w:val="24"/>
        </w:rPr>
        <w:t>SEGRETARIATO GENERALE DELLA DIFESA E DIREZIONE NAZIONALE DEGLI ARMAMENTI</w:t>
      </w:r>
    </w:p>
    <w:p w14:paraId="7D02616D" w14:textId="77777777" w:rsidR="00C44C1F" w:rsidRPr="00A62389" w:rsidRDefault="00C44C1F" w:rsidP="00C44C1F">
      <w:pPr>
        <w:contextualSpacing/>
        <w:jc w:val="right"/>
        <w:rPr>
          <w:rFonts w:ascii="Times New Roman" w:hAnsi="Times New Roman"/>
          <w:sz w:val="20"/>
          <w:szCs w:val="24"/>
        </w:rPr>
      </w:pPr>
      <w:r w:rsidRPr="00A62389">
        <w:rPr>
          <w:rFonts w:ascii="Times New Roman" w:hAnsi="Times New Roman"/>
          <w:sz w:val="20"/>
          <w:szCs w:val="24"/>
        </w:rPr>
        <w:t xml:space="preserve">Direzione dei Lavori e del Demanio - 7^ Divisione </w:t>
      </w:r>
    </w:p>
    <w:p w14:paraId="5F6083F6" w14:textId="77777777" w:rsidR="00C44C1F" w:rsidRPr="00A62389" w:rsidRDefault="00C44C1F" w:rsidP="00C44C1F">
      <w:pPr>
        <w:contextualSpacing/>
        <w:jc w:val="right"/>
        <w:rPr>
          <w:rFonts w:ascii="Times New Roman" w:hAnsi="Times New Roman"/>
          <w:sz w:val="20"/>
          <w:szCs w:val="24"/>
        </w:rPr>
      </w:pPr>
      <w:r w:rsidRPr="00A62389">
        <w:rPr>
          <w:rFonts w:ascii="Times New Roman" w:hAnsi="Times New Roman"/>
          <w:sz w:val="20"/>
          <w:szCs w:val="24"/>
        </w:rPr>
        <w:t xml:space="preserve">Piazza della Marina, 4 </w:t>
      </w:r>
    </w:p>
    <w:p w14:paraId="14B36DD4" w14:textId="77777777" w:rsidR="00C44C1F" w:rsidRPr="00A62389" w:rsidRDefault="00C44C1F" w:rsidP="00C44C1F">
      <w:pPr>
        <w:contextualSpacing/>
        <w:jc w:val="right"/>
        <w:rPr>
          <w:rFonts w:ascii="Times New Roman" w:hAnsi="Times New Roman"/>
          <w:sz w:val="20"/>
          <w:szCs w:val="24"/>
        </w:rPr>
      </w:pPr>
      <w:r w:rsidRPr="00A62389">
        <w:rPr>
          <w:rFonts w:ascii="Times New Roman" w:hAnsi="Times New Roman"/>
          <w:sz w:val="20"/>
          <w:szCs w:val="24"/>
        </w:rPr>
        <w:t>00196 -  ROMA</w:t>
      </w:r>
    </w:p>
    <w:p w14:paraId="4289225A" w14:textId="77777777" w:rsidR="00C44C1F" w:rsidRPr="00A62389" w:rsidRDefault="00C44C1F" w:rsidP="00C44C1F">
      <w:pPr>
        <w:contextualSpacing/>
        <w:jc w:val="right"/>
        <w:rPr>
          <w:rFonts w:ascii="Times New Roman" w:hAnsi="Times New Roman"/>
          <w:sz w:val="24"/>
          <w:szCs w:val="24"/>
        </w:rPr>
      </w:pPr>
    </w:p>
    <w:p w14:paraId="5F2676A2" w14:textId="77777777" w:rsidR="002C60C2" w:rsidRPr="00A62389" w:rsidRDefault="002C60C2" w:rsidP="002C60C2">
      <w:pPr>
        <w:widowControl w:val="0"/>
        <w:spacing w:after="0" w:line="360" w:lineRule="auto"/>
        <w:jc w:val="both"/>
        <w:rPr>
          <w:rFonts w:ascii="Times New Roman" w:hAnsi="Times New Roman"/>
          <w:sz w:val="24"/>
          <w:szCs w:val="24"/>
        </w:rPr>
      </w:pPr>
      <w:r w:rsidRPr="00A62389">
        <w:rPr>
          <w:rFonts w:ascii="Times New Roman" w:hAnsi="Times New Roman"/>
          <w:b/>
          <w:sz w:val="24"/>
          <w:szCs w:val="24"/>
        </w:rPr>
        <w:t>OGGETTO:</w:t>
      </w:r>
      <w:r w:rsidRPr="00A62389">
        <w:rPr>
          <w:rFonts w:ascii="Times New Roman" w:hAnsi="Times New Roman"/>
          <w:sz w:val="24"/>
          <w:szCs w:val="24"/>
        </w:rPr>
        <w:t xml:space="preserve"> Codice Esigenza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Gara a procedura aperta per l'affidamento dell’appalto integrato di progettazione esecutiva e realizzazione dei lavori di ______________________________________________________________</w:t>
      </w:r>
    </w:p>
    <w:p w14:paraId="61A21E9C" w14:textId="77777777" w:rsidR="002C60C2" w:rsidRPr="00A62389" w:rsidRDefault="002C60C2" w:rsidP="002C60C2">
      <w:pPr>
        <w:widowControl w:val="0"/>
        <w:spacing w:after="0" w:line="360" w:lineRule="auto"/>
        <w:jc w:val="both"/>
        <w:rPr>
          <w:rFonts w:ascii="Times New Roman" w:hAnsi="Times New Roman"/>
          <w:sz w:val="24"/>
          <w:szCs w:val="24"/>
        </w:rPr>
      </w:pPr>
      <w:r w:rsidRPr="00A62389">
        <w:rPr>
          <w:rFonts w:ascii="Times New Roman" w:hAnsi="Times New Roman"/>
          <w:sz w:val="24"/>
          <w:szCs w:val="24"/>
        </w:rPr>
        <w:t xml:space="preserve">- Importo a base di gara Euro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(IVA e oneri INARCASSA esclusi) – CUP</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xml:space="preserve"> – </w:t>
      </w:r>
      <w:proofErr w:type="gramStart"/>
      <w:r w:rsidRPr="00A62389">
        <w:rPr>
          <w:rFonts w:ascii="Times New Roman" w:hAnsi="Times New Roman"/>
          <w:sz w:val="24"/>
          <w:szCs w:val="24"/>
        </w:rPr>
        <w:t>C.I.G.:.</w:t>
      </w:r>
      <w:proofErr w:type="gramEnd"/>
      <w:r w:rsidRPr="00A62389">
        <w:rPr>
          <w:rFonts w:ascii="Times New Roman" w:hAnsi="Times New Roman"/>
          <w:sz w:val="24"/>
          <w:szCs w:val="24"/>
        </w:rPr>
        <w:t>-</w:t>
      </w:r>
      <w:r w:rsidRPr="00A62389">
        <w:rPr>
          <w:rFonts w:ascii="Times New Roman" w:eastAsia="SimSun" w:hAnsi="Times New Roman"/>
          <w:sz w:val="24"/>
          <w:szCs w:val="24"/>
          <w:lang w:eastAsia="zh-CN"/>
        </w:rPr>
        <w:t xml:space="preserve">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p>
    <w:p w14:paraId="53073D69" w14:textId="64EFD0B4" w:rsidR="00562B28" w:rsidRPr="00A62389" w:rsidRDefault="00562B28" w:rsidP="00562B28">
      <w:pPr>
        <w:widowControl w:val="0"/>
        <w:spacing w:after="0" w:line="360" w:lineRule="auto"/>
        <w:ind w:left="-284"/>
        <w:jc w:val="both"/>
        <w:rPr>
          <w:rFonts w:ascii="Times New Roman" w:hAnsi="Times New Roman"/>
          <w:sz w:val="24"/>
          <w:szCs w:val="24"/>
        </w:rPr>
      </w:pPr>
    </w:p>
    <w:p w14:paraId="0DE7359D" w14:textId="77777777" w:rsidR="00CB7112" w:rsidRPr="00A62389" w:rsidRDefault="00CB7112" w:rsidP="00CB7112">
      <w:pPr>
        <w:ind w:left="-426"/>
        <w:jc w:val="center"/>
        <w:rPr>
          <w:rFonts w:cs="Calibri"/>
          <w:sz w:val="24"/>
          <w:szCs w:val="24"/>
        </w:rPr>
      </w:pPr>
    </w:p>
    <w:p w14:paraId="7A00913D" w14:textId="77777777" w:rsidR="00CB7112" w:rsidRPr="00A62389" w:rsidRDefault="00CB7112" w:rsidP="00CB7112">
      <w:pPr>
        <w:ind w:left="-426"/>
        <w:jc w:val="both"/>
        <w:rPr>
          <w:rFonts w:cs="Calibri"/>
          <w:sz w:val="24"/>
          <w:szCs w:val="24"/>
        </w:rPr>
      </w:pPr>
      <w:r w:rsidRPr="00A62389">
        <w:rPr>
          <w:rFonts w:cs="Calibri"/>
          <w:sz w:val="24"/>
          <w:szCs w:val="24"/>
        </w:rPr>
        <w:t>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02D0BCC3" w14:textId="77777777" w:rsidR="00CB7112" w:rsidRPr="00A62389" w:rsidRDefault="00CB7112" w:rsidP="00CB7112">
      <w:pPr>
        <w:ind w:left="-426"/>
        <w:jc w:val="both"/>
        <w:rPr>
          <w:rFonts w:cs="Calibri"/>
          <w:b/>
          <w:bCs/>
          <w:sz w:val="24"/>
          <w:szCs w:val="24"/>
          <w:u w:val="single"/>
        </w:rPr>
      </w:pPr>
      <w:r w:rsidRPr="00A62389">
        <w:rPr>
          <w:rFonts w:cs="Calibri"/>
          <w:b/>
          <w:bCs/>
          <w:sz w:val="24"/>
          <w:szCs w:val="24"/>
          <w:u w:val="single"/>
        </w:rPr>
        <w:t xml:space="preserve">DICHIARA ai sensi e per gli </w:t>
      </w:r>
      <w:proofErr w:type="gramStart"/>
      <w:r w:rsidRPr="00A62389">
        <w:rPr>
          <w:rFonts w:cs="Calibri"/>
          <w:b/>
          <w:bCs/>
          <w:sz w:val="24"/>
          <w:szCs w:val="24"/>
          <w:u w:val="single"/>
        </w:rPr>
        <w:t>effetti  dell’art.</w:t>
      </w:r>
      <w:proofErr w:type="gramEnd"/>
      <w:r w:rsidRPr="00A62389">
        <w:rPr>
          <w:rFonts w:cs="Calibri"/>
          <w:b/>
          <w:bCs/>
          <w:sz w:val="24"/>
          <w:szCs w:val="24"/>
          <w:u w:val="single"/>
        </w:rPr>
        <w:t xml:space="preserve"> 89 co. 1 del </w:t>
      </w:r>
      <w:proofErr w:type="spellStart"/>
      <w:r w:rsidRPr="00A62389">
        <w:rPr>
          <w:rFonts w:cs="Calibri"/>
          <w:b/>
          <w:bCs/>
          <w:sz w:val="24"/>
          <w:szCs w:val="24"/>
          <w:u w:val="single"/>
        </w:rPr>
        <w:t>D.Lgs.</w:t>
      </w:r>
      <w:proofErr w:type="spellEnd"/>
      <w:r w:rsidRPr="00A62389">
        <w:rPr>
          <w:rFonts w:cs="Calibri"/>
          <w:b/>
          <w:bCs/>
          <w:sz w:val="24"/>
          <w:szCs w:val="24"/>
          <w:u w:val="single"/>
        </w:rPr>
        <w:t xml:space="preserve"> n. 50/2016</w:t>
      </w:r>
    </w:p>
    <w:p w14:paraId="1CE63206" w14:textId="77777777" w:rsidR="00CB7112" w:rsidRPr="00A62389" w:rsidRDefault="00CB7112" w:rsidP="00D304C2">
      <w:pPr>
        <w:numPr>
          <w:ilvl w:val="3"/>
          <w:numId w:val="91"/>
        </w:numPr>
        <w:spacing w:after="0" w:line="240" w:lineRule="auto"/>
        <w:ind w:left="-426" w:firstLine="0"/>
        <w:contextualSpacing/>
        <w:jc w:val="both"/>
        <w:rPr>
          <w:rFonts w:ascii="Times New Roman" w:eastAsia="Times New Roman" w:hAnsi="Times New Roman" w:cs="Calibri"/>
          <w:b/>
          <w:bCs/>
          <w:sz w:val="24"/>
          <w:szCs w:val="24"/>
          <w:lang w:eastAsia="it-IT"/>
        </w:rPr>
      </w:pPr>
      <w:proofErr w:type="gramStart"/>
      <w:r w:rsidRPr="00A62389">
        <w:rPr>
          <w:rFonts w:ascii="Times New Roman" w:eastAsia="Times New Roman" w:hAnsi="Times New Roman" w:cs="Calibri"/>
          <w:b/>
          <w:bCs/>
          <w:sz w:val="24"/>
          <w:szCs w:val="24"/>
          <w:lang w:eastAsia="it-IT"/>
        </w:rPr>
        <w:t>di</w:t>
      </w:r>
      <w:proofErr w:type="gramEnd"/>
      <w:r w:rsidRPr="00A62389">
        <w:rPr>
          <w:rFonts w:ascii="Times New Roman" w:eastAsia="Times New Roman" w:hAnsi="Times New Roman" w:cs="Calibri"/>
          <w:b/>
          <w:bCs/>
          <w:sz w:val="24"/>
          <w:szCs w:val="24"/>
          <w:lang w:eastAsia="it-IT"/>
        </w:rPr>
        <w:t xml:space="preserve"> mettere a disposizione per tutta la durata dell’appalto le risorse necessarie di cui è carente il concorrente (Impresa/R.T.I./Consorzio</w:t>
      </w:r>
      <w:r w:rsidRPr="00A62389">
        <w:rPr>
          <w:rFonts w:ascii="Times New Roman" w:eastAsia="Times New Roman" w:hAnsi="Times New Roman" w:cs="Calibri"/>
          <w:b/>
          <w:sz w:val="24"/>
          <w:szCs w:val="24"/>
          <w:lang w:eastAsia="it-IT"/>
        </w:rPr>
        <w:t>)</w:t>
      </w:r>
      <w:r w:rsidRPr="00A62389">
        <w:rPr>
          <w:rFonts w:ascii="Times New Roman" w:eastAsia="Times New Roman" w:hAnsi="Times New Roman" w:cs="Calibri"/>
          <w:b/>
          <w:bCs/>
          <w:sz w:val="24"/>
          <w:szCs w:val="24"/>
          <w:lang w:eastAsia="it-IT"/>
        </w:rPr>
        <w:t xml:space="preserve"> _________________________________  e  in particolare:</w:t>
      </w:r>
    </w:p>
    <w:p w14:paraId="4619D7F7" w14:textId="77777777" w:rsidR="00CB7112" w:rsidRPr="00A62389" w:rsidRDefault="00CB7112" w:rsidP="00C44C1F">
      <w:pPr>
        <w:ind w:left="-426"/>
        <w:jc w:val="both"/>
        <w:rPr>
          <w:rFonts w:cs="Calibri"/>
          <w:bCs/>
          <w:sz w:val="24"/>
          <w:szCs w:val="24"/>
        </w:rPr>
      </w:pPr>
      <w:r w:rsidRPr="00A62389">
        <w:rPr>
          <w:rFonts w:cs="Calibri"/>
          <w:sz w:val="24"/>
          <w:szCs w:val="24"/>
        </w:rPr>
        <w:t>(</w:t>
      </w:r>
      <w:proofErr w:type="gramStart"/>
      <w:r w:rsidRPr="00A62389">
        <w:rPr>
          <w:rFonts w:cs="Calibri"/>
          <w:iCs/>
          <w:sz w:val="24"/>
          <w:szCs w:val="24"/>
        </w:rPr>
        <w:t>omettere</w:t>
      </w:r>
      <w:proofErr w:type="gramEnd"/>
      <w:r w:rsidRPr="00A62389">
        <w:rPr>
          <w:rFonts w:cs="Calibri"/>
          <w:iCs/>
          <w:sz w:val="24"/>
          <w:szCs w:val="24"/>
        </w:rPr>
        <w:t xml:space="preserve"> i requisiti che non vengono messi a disposizione):</w:t>
      </w:r>
    </w:p>
    <w:p w14:paraId="687EE9A8" w14:textId="77777777" w:rsidR="00CB7112" w:rsidRPr="00A62389" w:rsidRDefault="00CB7112" w:rsidP="00CB7112">
      <w:pPr>
        <w:ind w:left="-426"/>
        <w:jc w:val="both"/>
        <w:rPr>
          <w:rFonts w:cs="Calibri"/>
          <w:b/>
          <w:bCs/>
          <w:sz w:val="24"/>
          <w:szCs w:val="24"/>
          <w:u w:val="single"/>
        </w:rPr>
      </w:pPr>
      <w:r w:rsidRPr="00A62389">
        <w:rPr>
          <w:rFonts w:cs="Calibri"/>
          <w:b/>
          <w:bCs/>
          <w:sz w:val="24"/>
          <w:szCs w:val="24"/>
          <w:u w:val="single"/>
        </w:rPr>
        <w:t>Per i requisiti previsti per l’esecuzione dei lavori:</w:t>
      </w:r>
    </w:p>
    <w:p w14:paraId="67D6C472" w14:textId="77777777" w:rsidR="00CB7112" w:rsidRPr="00A62389" w:rsidRDefault="00CB7112" w:rsidP="00D304C2">
      <w:pPr>
        <w:numPr>
          <w:ilvl w:val="3"/>
          <w:numId w:val="83"/>
        </w:numPr>
        <w:tabs>
          <w:tab w:val="num" w:pos="426"/>
        </w:tabs>
        <w:ind w:left="-426" w:hanging="45"/>
        <w:jc w:val="both"/>
        <w:rPr>
          <w:rFonts w:cs="Calibri"/>
          <w:bCs/>
          <w:sz w:val="24"/>
          <w:szCs w:val="24"/>
        </w:rPr>
      </w:pPr>
      <w:r w:rsidRPr="00A62389">
        <w:rPr>
          <w:rFonts w:cs="Calibri"/>
          <w:bCs/>
          <w:sz w:val="24"/>
          <w:szCs w:val="24"/>
        </w:rPr>
        <w:t>Categoria _______ per un importo di ___________pari ad una percentuale del _______dell’importo richiesto;</w:t>
      </w:r>
    </w:p>
    <w:p w14:paraId="353B3144" w14:textId="77777777" w:rsidR="00CB7112" w:rsidRPr="00A62389" w:rsidRDefault="00CB7112" w:rsidP="00D304C2">
      <w:pPr>
        <w:numPr>
          <w:ilvl w:val="3"/>
          <w:numId w:val="83"/>
        </w:numPr>
        <w:tabs>
          <w:tab w:val="num" w:pos="426"/>
        </w:tabs>
        <w:ind w:left="-426" w:hanging="45"/>
        <w:jc w:val="both"/>
        <w:rPr>
          <w:rFonts w:cs="Calibri"/>
          <w:bCs/>
          <w:sz w:val="24"/>
          <w:szCs w:val="24"/>
        </w:rPr>
      </w:pPr>
      <w:r w:rsidRPr="00A62389">
        <w:rPr>
          <w:rFonts w:cs="Calibri"/>
          <w:bCs/>
          <w:sz w:val="24"/>
          <w:szCs w:val="24"/>
        </w:rPr>
        <w:t>Categoria ________ per un importo di ___________pari ad una percentuale del ______ dell’importo richiesto;</w:t>
      </w:r>
    </w:p>
    <w:p w14:paraId="3ADDCE1A" w14:textId="77777777" w:rsidR="00CB7112" w:rsidRPr="00A62389" w:rsidRDefault="00CB7112" w:rsidP="00D304C2">
      <w:pPr>
        <w:numPr>
          <w:ilvl w:val="3"/>
          <w:numId w:val="83"/>
        </w:numPr>
        <w:tabs>
          <w:tab w:val="num" w:pos="426"/>
        </w:tabs>
        <w:ind w:left="-426" w:hanging="45"/>
        <w:jc w:val="both"/>
        <w:rPr>
          <w:rFonts w:cs="Calibri"/>
          <w:bCs/>
          <w:sz w:val="24"/>
          <w:szCs w:val="24"/>
        </w:rPr>
      </w:pPr>
      <w:r w:rsidRPr="00A62389">
        <w:rPr>
          <w:rFonts w:cs="Calibri"/>
          <w:bCs/>
          <w:sz w:val="24"/>
          <w:szCs w:val="24"/>
        </w:rPr>
        <w:t xml:space="preserve"> </w:t>
      </w:r>
      <w:proofErr w:type="spellStart"/>
      <w:r w:rsidRPr="00A62389">
        <w:rPr>
          <w:rFonts w:cs="Calibri"/>
          <w:bCs/>
          <w:sz w:val="24"/>
          <w:szCs w:val="24"/>
        </w:rPr>
        <w:t>Etc</w:t>
      </w:r>
      <w:proofErr w:type="spellEnd"/>
      <w:r w:rsidRPr="00A62389">
        <w:rPr>
          <w:rFonts w:cs="Calibri"/>
          <w:bCs/>
          <w:sz w:val="24"/>
          <w:szCs w:val="24"/>
        </w:rPr>
        <w:t>:</w:t>
      </w:r>
    </w:p>
    <w:p w14:paraId="6A389176" w14:textId="77777777" w:rsidR="00CB7112" w:rsidRPr="00A62389" w:rsidRDefault="00CB7112" w:rsidP="00D304C2">
      <w:pPr>
        <w:numPr>
          <w:ilvl w:val="3"/>
          <w:numId w:val="91"/>
        </w:numPr>
        <w:spacing w:after="0" w:line="240" w:lineRule="auto"/>
        <w:ind w:left="-426" w:hanging="39"/>
        <w:contextualSpacing/>
        <w:jc w:val="both"/>
        <w:rPr>
          <w:rFonts w:cs="Calibri"/>
          <w:b/>
          <w:bCs/>
          <w:sz w:val="24"/>
          <w:szCs w:val="24"/>
        </w:rPr>
      </w:pPr>
      <w:proofErr w:type="gramStart"/>
      <w:r w:rsidRPr="00A62389">
        <w:rPr>
          <w:rFonts w:cs="Calibri"/>
          <w:b/>
          <w:bCs/>
          <w:sz w:val="24"/>
          <w:szCs w:val="24"/>
        </w:rPr>
        <w:t>che</w:t>
      </w:r>
      <w:proofErr w:type="gramEnd"/>
      <w:r w:rsidRPr="00A62389">
        <w:rPr>
          <w:rFonts w:cs="Calibri"/>
          <w:b/>
          <w:bCs/>
          <w:sz w:val="24"/>
          <w:szCs w:val="24"/>
        </w:rPr>
        <w:t xml:space="preserve"> non partecipa alla gara in proprio o associato o consorziato ai sensi dell’art.45 del Codice né si trova in una situazione di cui all’art. 2359 del Codice Civile con altri concorrenti che partecipano alla gara;  </w:t>
      </w:r>
    </w:p>
    <w:p w14:paraId="173149CA" w14:textId="77777777" w:rsidR="00CB7112" w:rsidRPr="00A62389" w:rsidRDefault="00CB7112" w:rsidP="00CB7112">
      <w:pPr>
        <w:ind w:left="-465"/>
        <w:jc w:val="both"/>
        <w:rPr>
          <w:rFonts w:cs="Calibri"/>
          <w:b/>
          <w:bCs/>
          <w:sz w:val="24"/>
          <w:szCs w:val="24"/>
        </w:rPr>
      </w:pPr>
    </w:p>
    <w:p w14:paraId="58E88FC4" w14:textId="77777777" w:rsidR="00CB7112" w:rsidRPr="00A62389" w:rsidRDefault="00CB7112" w:rsidP="00CB7112">
      <w:pPr>
        <w:ind w:left="-465"/>
        <w:jc w:val="both"/>
        <w:rPr>
          <w:rFonts w:cs="Calibri"/>
          <w:b/>
          <w:bCs/>
          <w:sz w:val="24"/>
          <w:szCs w:val="24"/>
        </w:rPr>
      </w:pPr>
      <w:r w:rsidRPr="00A62389">
        <w:rPr>
          <w:rFonts w:cs="Calibri"/>
          <w:b/>
          <w:bCs/>
          <w:sz w:val="24"/>
          <w:szCs w:val="24"/>
        </w:rPr>
        <w:t xml:space="preserve">NOTA BENE: </w:t>
      </w:r>
      <w:r w:rsidRPr="00A62389">
        <w:rPr>
          <w:sz w:val="24"/>
          <w:szCs w:val="24"/>
        </w:rPr>
        <w:t>Da valutare caso per caso con riferimento alle scelte operate in sede di avvalimento punto 5</w:t>
      </w:r>
    </w:p>
    <w:p w14:paraId="6CE033AF" w14:textId="77777777" w:rsidR="00CB7112" w:rsidRPr="00A62389" w:rsidRDefault="00CB7112" w:rsidP="00D304C2">
      <w:pPr>
        <w:numPr>
          <w:ilvl w:val="3"/>
          <w:numId w:val="91"/>
        </w:numPr>
        <w:spacing w:after="0" w:line="240" w:lineRule="auto"/>
        <w:ind w:left="-426" w:hanging="39"/>
        <w:contextualSpacing/>
        <w:jc w:val="both"/>
        <w:rPr>
          <w:rFonts w:cs="Calibri"/>
          <w:b/>
          <w:bCs/>
          <w:sz w:val="24"/>
          <w:szCs w:val="24"/>
        </w:rPr>
      </w:pPr>
      <w:proofErr w:type="gramStart"/>
      <w:r w:rsidRPr="00A62389">
        <w:rPr>
          <w:rFonts w:cs="Calibri"/>
          <w:b/>
          <w:bCs/>
          <w:sz w:val="24"/>
          <w:szCs w:val="24"/>
        </w:rPr>
        <w:t>che</w:t>
      </w:r>
      <w:proofErr w:type="gramEnd"/>
      <w:r w:rsidRPr="00A62389">
        <w:rPr>
          <w:rFonts w:cs="Calibri"/>
          <w:b/>
          <w:bCs/>
          <w:sz w:val="24"/>
          <w:szCs w:val="24"/>
        </w:rPr>
        <w:t xml:space="preserve"> i requisiti economico-finanziari e tecnico-organizzativi che hanno consentito il rilascio dell’attestazione nella categoria messa a disposizione dell’impresa </w:t>
      </w:r>
      <w:proofErr w:type="spellStart"/>
      <w:r w:rsidRPr="00A62389">
        <w:rPr>
          <w:rFonts w:cs="Calibri"/>
          <w:b/>
          <w:bCs/>
          <w:sz w:val="24"/>
          <w:szCs w:val="24"/>
        </w:rPr>
        <w:t>ausiliata</w:t>
      </w:r>
      <w:proofErr w:type="spellEnd"/>
      <w:r w:rsidRPr="00A62389">
        <w:rPr>
          <w:rFonts w:cs="Calibri"/>
          <w:b/>
          <w:bCs/>
          <w:sz w:val="24"/>
          <w:szCs w:val="24"/>
        </w:rPr>
        <w:t xml:space="preserve"> non sono utilizzati in modo totale o frazionato nell’ambito dell’ appalto.</w:t>
      </w:r>
    </w:p>
    <w:p w14:paraId="702BA679" w14:textId="77777777" w:rsidR="00CB7112" w:rsidRPr="00A62389" w:rsidRDefault="00CB7112" w:rsidP="00CB7112">
      <w:pPr>
        <w:ind w:left="-426"/>
        <w:jc w:val="both"/>
        <w:rPr>
          <w:rFonts w:cs="Calibri"/>
          <w:i/>
          <w:sz w:val="24"/>
          <w:szCs w:val="24"/>
        </w:rPr>
      </w:pPr>
      <w:r w:rsidRPr="00A62389">
        <w:rPr>
          <w:rFonts w:cs="Calibri"/>
          <w:i/>
          <w:sz w:val="24"/>
          <w:szCs w:val="24"/>
        </w:rPr>
        <w:t>Data ___________________</w:t>
      </w:r>
    </w:p>
    <w:p w14:paraId="559E715B" w14:textId="77777777" w:rsidR="00CB7112" w:rsidRPr="00A62389" w:rsidRDefault="00CB7112" w:rsidP="00B251DE">
      <w:pPr>
        <w:ind w:left="-426"/>
        <w:rPr>
          <w:rFonts w:cs="Calibri"/>
          <w:b/>
          <w:i/>
          <w:sz w:val="24"/>
          <w:szCs w:val="24"/>
        </w:rPr>
      </w:pPr>
      <w:r w:rsidRPr="00A62389">
        <w:rPr>
          <w:rFonts w:cs="Calibri"/>
          <w:i/>
          <w:sz w:val="24"/>
          <w:szCs w:val="24"/>
        </w:rPr>
        <w:t xml:space="preserve">         L’IMPRESA </w:t>
      </w:r>
      <w:r w:rsidRPr="00A62389">
        <w:rPr>
          <w:rFonts w:cs="Calibri"/>
          <w:i/>
          <w:sz w:val="24"/>
          <w:szCs w:val="24"/>
          <w:vertAlign w:val="superscript"/>
        </w:rPr>
        <w:footnoteReference w:id="9"/>
      </w:r>
    </w:p>
    <w:p w14:paraId="3A6FA493" w14:textId="115F2754" w:rsidR="00CB7112" w:rsidRPr="00A62389" w:rsidRDefault="00CB7112" w:rsidP="00B251DE">
      <w:pPr>
        <w:ind w:left="-426"/>
        <w:rPr>
          <w:rFonts w:cs="Calibri"/>
          <w:i/>
          <w:sz w:val="24"/>
          <w:szCs w:val="24"/>
        </w:rPr>
      </w:pPr>
      <w:r w:rsidRPr="00A62389">
        <w:rPr>
          <w:rFonts w:cs="Calibri"/>
          <w:i/>
          <w:sz w:val="24"/>
          <w:szCs w:val="24"/>
        </w:rPr>
        <w:t>_____________________</w:t>
      </w:r>
      <w:r w:rsidR="00B251DE" w:rsidRPr="00A62389">
        <w:rPr>
          <w:rFonts w:cs="Calibri"/>
          <w:i/>
          <w:sz w:val="24"/>
          <w:szCs w:val="24"/>
        </w:rPr>
        <w:tab/>
      </w:r>
      <w:r w:rsidR="00B251DE" w:rsidRPr="00A62389">
        <w:rPr>
          <w:rFonts w:cs="Calibri"/>
          <w:i/>
          <w:sz w:val="24"/>
          <w:szCs w:val="24"/>
        </w:rPr>
        <w:tab/>
      </w:r>
      <w:r w:rsidR="00B251DE" w:rsidRPr="00A62389">
        <w:rPr>
          <w:rFonts w:cs="Calibri"/>
          <w:i/>
          <w:sz w:val="24"/>
          <w:szCs w:val="24"/>
        </w:rPr>
        <w:tab/>
      </w:r>
      <w:r w:rsidR="00B251DE" w:rsidRPr="00A62389">
        <w:rPr>
          <w:rFonts w:cs="Calibri"/>
          <w:i/>
          <w:sz w:val="24"/>
          <w:szCs w:val="24"/>
        </w:rPr>
        <w:tab/>
      </w:r>
      <w:r w:rsidRPr="00A62389">
        <w:rPr>
          <w:rFonts w:cs="Calibri"/>
          <w:i/>
          <w:sz w:val="24"/>
          <w:szCs w:val="24"/>
          <w:vertAlign w:val="superscript"/>
        </w:rPr>
        <w:footnoteReference w:id="10"/>
      </w:r>
      <w:r w:rsidRPr="00A62389">
        <w:rPr>
          <w:rFonts w:cs="Calibri"/>
          <w:b/>
          <w:i/>
          <w:sz w:val="24"/>
          <w:szCs w:val="24"/>
        </w:rPr>
        <w:t xml:space="preserve">                                                                                       </w:t>
      </w:r>
    </w:p>
    <w:p w14:paraId="6809602F" w14:textId="6808F2F1" w:rsidR="00CB7112" w:rsidRPr="00A62389" w:rsidRDefault="00B251DE" w:rsidP="00B251DE">
      <w:pPr>
        <w:rPr>
          <w:rFonts w:cs="Calibri"/>
          <w:i/>
          <w:sz w:val="24"/>
          <w:szCs w:val="24"/>
        </w:rPr>
      </w:pPr>
      <w:r w:rsidRPr="00A62389">
        <w:rPr>
          <w:rFonts w:cs="Calibri"/>
          <w:i/>
          <w:sz w:val="24"/>
          <w:szCs w:val="24"/>
        </w:rPr>
        <w:tab/>
      </w:r>
      <w:r w:rsidRPr="00A62389">
        <w:rPr>
          <w:rFonts w:cs="Calibri"/>
          <w:i/>
          <w:sz w:val="24"/>
          <w:szCs w:val="24"/>
        </w:rPr>
        <w:tab/>
      </w:r>
      <w:r w:rsidRPr="00A62389">
        <w:rPr>
          <w:rFonts w:cs="Calibri"/>
          <w:i/>
          <w:sz w:val="24"/>
          <w:szCs w:val="24"/>
        </w:rPr>
        <w:tab/>
      </w:r>
      <w:r w:rsidRPr="00A62389">
        <w:rPr>
          <w:rFonts w:cs="Calibri"/>
          <w:i/>
          <w:sz w:val="24"/>
          <w:szCs w:val="24"/>
        </w:rPr>
        <w:tab/>
      </w:r>
      <w:r w:rsidRPr="00A62389">
        <w:rPr>
          <w:rFonts w:cs="Calibri"/>
          <w:i/>
          <w:sz w:val="24"/>
          <w:szCs w:val="24"/>
        </w:rPr>
        <w:tab/>
      </w:r>
      <w:r w:rsidRPr="00A62389">
        <w:rPr>
          <w:rFonts w:cs="Calibri"/>
          <w:i/>
          <w:sz w:val="24"/>
          <w:szCs w:val="24"/>
        </w:rPr>
        <w:tab/>
      </w:r>
      <w:r w:rsidR="00CB7112" w:rsidRPr="00A62389">
        <w:rPr>
          <w:rFonts w:cs="Calibri"/>
          <w:i/>
          <w:sz w:val="24"/>
          <w:szCs w:val="24"/>
        </w:rPr>
        <w:t xml:space="preserve">                                                                                            </w:t>
      </w:r>
    </w:p>
    <w:p w14:paraId="015D7958" w14:textId="4ABBE189" w:rsidR="00CB7112" w:rsidRPr="00A62389" w:rsidRDefault="00CB7112" w:rsidP="00CB7112">
      <w:pPr>
        <w:spacing w:after="0" w:line="240" w:lineRule="auto"/>
        <w:rPr>
          <w:rFonts w:ascii="Times New Roman" w:hAnsi="Times New Roman"/>
          <w:sz w:val="24"/>
          <w:szCs w:val="24"/>
        </w:rPr>
      </w:pPr>
      <w:r w:rsidRPr="00A62389">
        <w:rPr>
          <w:rFonts w:cs="Calibri"/>
          <w:sz w:val="24"/>
          <w:szCs w:val="24"/>
        </w:rPr>
        <w:br w:type="page"/>
      </w:r>
    </w:p>
    <w:tbl>
      <w:tblPr>
        <w:tblW w:w="9923" w:type="dxa"/>
        <w:tblBorders>
          <w:top w:val="single" w:sz="8" w:space="0" w:color="000000"/>
          <w:bottom w:val="single" w:sz="8" w:space="0" w:color="000000"/>
        </w:tblBorders>
        <w:tblLook w:val="0000" w:firstRow="0" w:lastRow="0" w:firstColumn="0" w:lastColumn="0" w:noHBand="0" w:noVBand="0"/>
      </w:tblPr>
      <w:tblGrid>
        <w:gridCol w:w="9923"/>
      </w:tblGrid>
      <w:tr w:rsidR="00A62389" w:rsidRPr="00A62389" w14:paraId="5AB89D88" w14:textId="77777777" w:rsidTr="0058194A">
        <w:trPr>
          <w:trHeight w:val="1098"/>
        </w:trPr>
        <w:tc>
          <w:tcPr>
            <w:tcW w:w="9923" w:type="dxa"/>
            <w:tcBorders>
              <w:top w:val="single" w:sz="8" w:space="0" w:color="000000"/>
              <w:left w:val="nil"/>
              <w:right w:val="nil"/>
            </w:tcBorders>
            <w:shd w:val="clear" w:color="auto" w:fill="C0C0C0"/>
          </w:tcPr>
          <w:p w14:paraId="68A6EEF6" w14:textId="5CE57DF3" w:rsidR="006766CA" w:rsidRPr="00A62389" w:rsidRDefault="006766CA" w:rsidP="007E20FC">
            <w:pPr>
              <w:pStyle w:val="Titolo1"/>
              <w:ind w:right="-108"/>
              <w:contextualSpacing/>
              <w:jc w:val="both"/>
              <w:rPr>
                <w:rFonts w:ascii="Times New Roman" w:hAnsi="Times New Roman"/>
                <w:sz w:val="24"/>
                <w:szCs w:val="24"/>
              </w:rPr>
            </w:pPr>
            <w:bookmarkStart w:id="67" w:name="_ALL._ALLEGATO_T"/>
            <w:bookmarkStart w:id="68" w:name="_ALL._N_-"/>
            <w:bookmarkStart w:id="69" w:name="_ALL._G_-"/>
            <w:bookmarkStart w:id="70" w:name="_ALL._G_–"/>
            <w:bookmarkStart w:id="71" w:name="_Toc415045952"/>
            <w:bookmarkStart w:id="72" w:name="_Toc419708972"/>
            <w:bookmarkStart w:id="73" w:name="_Toc422322854"/>
            <w:bookmarkStart w:id="74" w:name="_Toc120711885"/>
            <w:bookmarkEnd w:id="67"/>
            <w:bookmarkEnd w:id="68"/>
            <w:bookmarkEnd w:id="69"/>
            <w:bookmarkEnd w:id="70"/>
            <w:r w:rsidRPr="00A62389">
              <w:rPr>
                <w:rFonts w:ascii="Times New Roman" w:hAnsi="Times New Roman"/>
                <w:sz w:val="24"/>
                <w:szCs w:val="24"/>
              </w:rPr>
              <w:t xml:space="preserve">ALL. </w:t>
            </w:r>
            <w:bookmarkStart w:id="75" w:name="_Toc382298733"/>
            <w:r w:rsidR="00E67CE8" w:rsidRPr="00A62389">
              <w:rPr>
                <w:rFonts w:ascii="Times New Roman" w:hAnsi="Times New Roman"/>
                <w:sz w:val="24"/>
                <w:szCs w:val="24"/>
              </w:rPr>
              <w:t>G</w:t>
            </w:r>
            <w:r w:rsidRPr="00A62389">
              <w:rPr>
                <w:rFonts w:ascii="Times New Roman" w:hAnsi="Times New Roman"/>
                <w:sz w:val="24"/>
                <w:szCs w:val="24"/>
              </w:rPr>
              <w:t xml:space="preserve"> </w:t>
            </w:r>
            <w:r w:rsidR="00D5766E" w:rsidRPr="00A62389">
              <w:rPr>
                <w:rFonts w:ascii="Times New Roman" w:hAnsi="Times New Roman"/>
                <w:sz w:val="24"/>
                <w:szCs w:val="24"/>
              </w:rPr>
              <w:t>–</w:t>
            </w:r>
            <w:r w:rsidRPr="00A62389">
              <w:rPr>
                <w:rFonts w:ascii="Times New Roman" w:hAnsi="Times New Roman"/>
                <w:sz w:val="24"/>
                <w:szCs w:val="24"/>
              </w:rPr>
              <w:t xml:space="preserve"> </w:t>
            </w:r>
            <w:bookmarkEnd w:id="71"/>
            <w:bookmarkEnd w:id="72"/>
            <w:bookmarkEnd w:id="73"/>
            <w:bookmarkEnd w:id="75"/>
            <w:r w:rsidR="00D5766E" w:rsidRPr="00A62389">
              <w:rPr>
                <w:rFonts w:ascii="Times New Roman" w:hAnsi="Times New Roman"/>
                <w:sz w:val="24"/>
                <w:szCs w:val="24"/>
              </w:rPr>
              <w:t>DICHIARAZIONE OFFERTA ECONOMICA</w:t>
            </w:r>
            <w:bookmarkEnd w:id="74"/>
          </w:p>
          <w:p w14:paraId="672A3ED0" w14:textId="77777777" w:rsidR="006766CA" w:rsidRPr="00A62389" w:rsidRDefault="006766CA" w:rsidP="0050569F">
            <w:pPr>
              <w:contextualSpacing/>
              <w:jc w:val="center"/>
              <w:rPr>
                <w:rFonts w:ascii="Times New Roman" w:hAnsi="Times New Roman"/>
                <w:bCs/>
                <w:sz w:val="24"/>
                <w:szCs w:val="24"/>
              </w:rPr>
            </w:pPr>
          </w:p>
        </w:tc>
      </w:tr>
    </w:tbl>
    <w:p w14:paraId="7E4CA92B" w14:textId="77777777" w:rsidR="0042591F" w:rsidRPr="00A62389" w:rsidRDefault="0042591F" w:rsidP="0058194A">
      <w:pPr>
        <w:pStyle w:val="Corpodeltesto0"/>
        <w:shd w:val="clear" w:color="auto" w:fill="auto"/>
        <w:spacing w:after="180" w:line="194" w:lineRule="auto"/>
        <w:ind w:right="-143"/>
        <w:contextualSpacing/>
        <w:rPr>
          <w:rFonts w:ascii="Times New Roman" w:hAnsi="Times New Roman" w:cs="Times New Roman"/>
          <w:b/>
          <w:bCs/>
          <w:sz w:val="24"/>
          <w:szCs w:val="20"/>
          <w:lang w:bidi="it-IT"/>
        </w:rPr>
      </w:pPr>
    </w:p>
    <w:p w14:paraId="552EEF96" w14:textId="746B81A9" w:rsidR="00FA43C3" w:rsidRPr="00A62389" w:rsidRDefault="00FA43C3" w:rsidP="0058194A">
      <w:pPr>
        <w:pStyle w:val="Corpodeltesto0"/>
        <w:shd w:val="clear" w:color="auto" w:fill="auto"/>
        <w:spacing w:after="180" w:line="194" w:lineRule="auto"/>
        <w:ind w:right="-143"/>
        <w:contextualSpacing/>
        <w:rPr>
          <w:rFonts w:ascii="Times New Roman" w:hAnsi="Times New Roman" w:cs="Times New Roman"/>
          <w:sz w:val="24"/>
          <w:szCs w:val="20"/>
        </w:rPr>
      </w:pPr>
      <w:r w:rsidRPr="00A62389">
        <w:rPr>
          <w:rFonts w:ascii="Times New Roman" w:hAnsi="Times New Roman" w:cs="Times New Roman"/>
          <w:b/>
          <w:bCs/>
          <w:sz w:val="24"/>
          <w:szCs w:val="20"/>
          <w:lang w:bidi="it-IT"/>
        </w:rPr>
        <w:t xml:space="preserve">Il presente documento, disponibile sul sito </w:t>
      </w:r>
      <w:hyperlink r:id="rId21" w:history="1">
        <w:r w:rsidRPr="00A62389">
          <w:rPr>
            <w:rFonts w:ascii="Times New Roman" w:hAnsi="Times New Roman" w:cs="Times New Roman"/>
            <w:b/>
            <w:bCs/>
            <w:sz w:val="24"/>
            <w:szCs w:val="20"/>
            <w:lang w:bidi="it-IT"/>
          </w:rPr>
          <w:t>www.difesa.it/SGD-DNA/Staff/DT/GENIODIFE/Bandi</w:t>
        </w:r>
      </w:hyperlink>
      <w:r w:rsidRPr="00A62389">
        <w:rPr>
          <w:rFonts w:ascii="Times New Roman" w:hAnsi="Times New Roman" w:cs="Times New Roman"/>
          <w:b/>
          <w:bCs/>
          <w:sz w:val="24"/>
          <w:szCs w:val="20"/>
          <w:lang w:bidi="it-IT"/>
        </w:rPr>
        <w:t xml:space="preserve"> e sul sito </w:t>
      </w:r>
      <w:hyperlink r:id="rId22" w:history="1">
        <w:proofErr w:type="gramStart"/>
        <w:r w:rsidRPr="00A62389">
          <w:rPr>
            <w:rFonts w:ascii="Times New Roman" w:hAnsi="Times New Roman" w:cs="Times New Roman"/>
            <w:b/>
            <w:bCs/>
            <w:sz w:val="24"/>
            <w:szCs w:val="20"/>
            <w:lang w:bidi="it-IT"/>
          </w:rPr>
          <w:t>www.acquistinretepa.it</w:t>
        </w:r>
      </w:hyperlink>
      <w:r w:rsidRPr="00A62389">
        <w:rPr>
          <w:rFonts w:ascii="Times New Roman" w:hAnsi="Times New Roman" w:cs="Times New Roman"/>
          <w:b/>
          <w:bCs/>
          <w:sz w:val="24"/>
          <w:szCs w:val="20"/>
          <w:lang w:bidi="it-IT"/>
        </w:rPr>
        <w:t xml:space="preserve"> ,</w:t>
      </w:r>
      <w:proofErr w:type="gramEnd"/>
      <w:r w:rsidRPr="00A62389">
        <w:rPr>
          <w:rFonts w:ascii="Times New Roman" w:hAnsi="Times New Roman" w:cs="Times New Roman"/>
          <w:b/>
          <w:bCs/>
          <w:sz w:val="24"/>
          <w:szCs w:val="20"/>
          <w:lang w:bidi="it-IT"/>
        </w:rPr>
        <w:t xml:space="preserve"> una volta compilato (a mano o dattiloscritto) dovrà essere firmato digitalmente e inviato a corredo dell'offerta. Il presente documento deve essere prodotto dal legale rappresentante di ogni operatore economico (singolo</w:t>
      </w:r>
      <w:r w:rsidR="0058194A" w:rsidRPr="00A62389">
        <w:rPr>
          <w:rFonts w:ascii="Times New Roman" w:hAnsi="Times New Roman" w:cs="Times New Roman"/>
          <w:b/>
          <w:bCs/>
          <w:sz w:val="24"/>
          <w:szCs w:val="20"/>
          <w:lang w:bidi="it-IT"/>
        </w:rPr>
        <w:t xml:space="preserve"> </w:t>
      </w:r>
      <w:r w:rsidRPr="00A62389">
        <w:rPr>
          <w:rFonts w:ascii="Times New Roman" w:hAnsi="Times New Roman" w:cs="Times New Roman"/>
          <w:b/>
          <w:bCs/>
          <w:sz w:val="24"/>
          <w:szCs w:val="20"/>
          <w:lang w:bidi="it-IT"/>
        </w:rPr>
        <w:t>/</w:t>
      </w:r>
      <w:r w:rsidR="0058194A" w:rsidRPr="00A62389">
        <w:rPr>
          <w:rFonts w:ascii="Times New Roman" w:hAnsi="Times New Roman" w:cs="Times New Roman"/>
          <w:b/>
          <w:bCs/>
          <w:sz w:val="24"/>
          <w:szCs w:val="20"/>
          <w:lang w:bidi="it-IT"/>
        </w:rPr>
        <w:t xml:space="preserve"> </w:t>
      </w:r>
      <w:r w:rsidRPr="00A62389">
        <w:rPr>
          <w:rFonts w:ascii="Times New Roman" w:hAnsi="Times New Roman" w:cs="Times New Roman"/>
          <w:b/>
          <w:bCs/>
          <w:sz w:val="24"/>
          <w:szCs w:val="20"/>
          <w:lang w:bidi="it-IT"/>
        </w:rPr>
        <w:t>raggruppato</w:t>
      </w:r>
      <w:r w:rsidR="0058194A" w:rsidRPr="00A62389">
        <w:rPr>
          <w:rFonts w:ascii="Times New Roman" w:hAnsi="Times New Roman" w:cs="Times New Roman"/>
          <w:b/>
          <w:bCs/>
          <w:sz w:val="24"/>
          <w:szCs w:val="20"/>
          <w:lang w:bidi="it-IT"/>
        </w:rPr>
        <w:t xml:space="preserve"> </w:t>
      </w:r>
      <w:r w:rsidRPr="00A62389">
        <w:rPr>
          <w:rFonts w:ascii="Times New Roman" w:hAnsi="Times New Roman" w:cs="Times New Roman"/>
          <w:b/>
          <w:bCs/>
          <w:sz w:val="24"/>
          <w:szCs w:val="20"/>
          <w:lang w:bidi="it-IT"/>
        </w:rPr>
        <w:t>/</w:t>
      </w:r>
      <w:r w:rsidR="0058194A" w:rsidRPr="00A62389">
        <w:rPr>
          <w:rFonts w:ascii="Times New Roman" w:hAnsi="Times New Roman" w:cs="Times New Roman"/>
          <w:b/>
          <w:bCs/>
          <w:sz w:val="24"/>
          <w:szCs w:val="20"/>
          <w:lang w:bidi="it-IT"/>
        </w:rPr>
        <w:t xml:space="preserve"> </w:t>
      </w:r>
      <w:r w:rsidRPr="00A62389">
        <w:rPr>
          <w:rFonts w:ascii="Times New Roman" w:hAnsi="Times New Roman" w:cs="Times New Roman"/>
          <w:b/>
          <w:bCs/>
          <w:sz w:val="24"/>
          <w:szCs w:val="20"/>
          <w:lang w:bidi="it-IT"/>
        </w:rPr>
        <w:t>raggruppando</w:t>
      </w:r>
      <w:r w:rsidR="0058194A" w:rsidRPr="00A62389">
        <w:rPr>
          <w:rFonts w:ascii="Times New Roman" w:hAnsi="Times New Roman" w:cs="Times New Roman"/>
          <w:b/>
          <w:bCs/>
          <w:sz w:val="24"/>
          <w:szCs w:val="20"/>
          <w:lang w:bidi="it-IT"/>
        </w:rPr>
        <w:t xml:space="preserve"> </w:t>
      </w:r>
      <w:r w:rsidRPr="00A62389">
        <w:rPr>
          <w:rFonts w:ascii="Times New Roman" w:hAnsi="Times New Roman" w:cs="Times New Roman"/>
          <w:b/>
          <w:bCs/>
          <w:sz w:val="24"/>
          <w:szCs w:val="20"/>
          <w:lang w:bidi="it-IT"/>
        </w:rPr>
        <w:t>/</w:t>
      </w:r>
      <w:r w:rsidR="0058194A" w:rsidRPr="00A62389">
        <w:rPr>
          <w:rFonts w:ascii="Times New Roman" w:hAnsi="Times New Roman" w:cs="Times New Roman"/>
          <w:b/>
          <w:bCs/>
          <w:sz w:val="24"/>
          <w:szCs w:val="20"/>
          <w:lang w:bidi="it-IT"/>
        </w:rPr>
        <w:t xml:space="preserve"> </w:t>
      </w:r>
      <w:r w:rsidRPr="00A62389">
        <w:rPr>
          <w:rFonts w:ascii="Times New Roman" w:hAnsi="Times New Roman" w:cs="Times New Roman"/>
          <w:b/>
          <w:bCs/>
          <w:sz w:val="24"/>
          <w:szCs w:val="20"/>
          <w:lang w:bidi="it-IT"/>
        </w:rPr>
        <w:t>consorziato</w:t>
      </w:r>
      <w:r w:rsidR="0058194A" w:rsidRPr="00A62389">
        <w:rPr>
          <w:rFonts w:ascii="Times New Roman" w:hAnsi="Times New Roman" w:cs="Times New Roman"/>
          <w:b/>
          <w:bCs/>
          <w:sz w:val="24"/>
          <w:szCs w:val="20"/>
          <w:lang w:bidi="it-IT"/>
        </w:rPr>
        <w:t xml:space="preserve"> </w:t>
      </w:r>
      <w:r w:rsidRPr="00A62389">
        <w:rPr>
          <w:rFonts w:ascii="Times New Roman" w:hAnsi="Times New Roman" w:cs="Times New Roman"/>
          <w:b/>
          <w:bCs/>
          <w:sz w:val="24"/>
          <w:szCs w:val="20"/>
          <w:lang w:bidi="it-IT"/>
        </w:rPr>
        <w:t>/</w:t>
      </w:r>
      <w:r w:rsidR="0058194A" w:rsidRPr="00A62389">
        <w:rPr>
          <w:rFonts w:ascii="Times New Roman" w:hAnsi="Times New Roman" w:cs="Times New Roman"/>
          <w:b/>
          <w:bCs/>
          <w:sz w:val="24"/>
          <w:szCs w:val="20"/>
          <w:lang w:bidi="it-IT"/>
        </w:rPr>
        <w:t xml:space="preserve"> </w:t>
      </w:r>
      <w:r w:rsidRPr="00A62389">
        <w:rPr>
          <w:rFonts w:ascii="Times New Roman" w:hAnsi="Times New Roman" w:cs="Times New Roman"/>
          <w:b/>
          <w:bCs/>
          <w:sz w:val="24"/>
          <w:szCs w:val="20"/>
          <w:lang w:bidi="it-IT"/>
        </w:rPr>
        <w:t>consorziando</w:t>
      </w:r>
      <w:r w:rsidR="0058194A" w:rsidRPr="00A62389">
        <w:rPr>
          <w:rFonts w:ascii="Times New Roman" w:hAnsi="Times New Roman" w:cs="Times New Roman"/>
          <w:b/>
          <w:bCs/>
          <w:sz w:val="24"/>
          <w:szCs w:val="20"/>
          <w:lang w:bidi="it-IT"/>
        </w:rPr>
        <w:t xml:space="preserve"> </w:t>
      </w:r>
      <w:r w:rsidRPr="00A62389">
        <w:rPr>
          <w:rFonts w:ascii="Times New Roman" w:hAnsi="Times New Roman" w:cs="Times New Roman"/>
          <w:b/>
          <w:bCs/>
          <w:sz w:val="24"/>
          <w:szCs w:val="20"/>
          <w:lang w:bidi="it-IT"/>
        </w:rPr>
        <w:t>/</w:t>
      </w:r>
      <w:r w:rsidR="0058194A" w:rsidRPr="00A62389">
        <w:rPr>
          <w:rFonts w:ascii="Times New Roman" w:hAnsi="Times New Roman" w:cs="Times New Roman"/>
          <w:b/>
          <w:bCs/>
          <w:sz w:val="24"/>
          <w:szCs w:val="20"/>
          <w:lang w:bidi="it-IT"/>
        </w:rPr>
        <w:t xml:space="preserve"> </w:t>
      </w:r>
      <w:proofErr w:type="spellStart"/>
      <w:r w:rsidRPr="00A62389">
        <w:rPr>
          <w:rFonts w:ascii="Times New Roman" w:hAnsi="Times New Roman" w:cs="Times New Roman"/>
          <w:b/>
          <w:bCs/>
          <w:sz w:val="24"/>
          <w:szCs w:val="20"/>
          <w:lang w:bidi="it-IT"/>
        </w:rPr>
        <w:t>ausiliato</w:t>
      </w:r>
      <w:proofErr w:type="spellEnd"/>
      <w:r w:rsidRPr="00A62389">
        <w:rPr>
          <w:rFonts w:ascii="Times New Roman" w:hAnsi="Times New Roman" w:cs="Times New Roman"/>
          <w:b/>
          <w:bCs/>
          <w:sz w:val="24"/>
          <w:szCs w:val="20"/>
          <w:lang w:bidi="it-IT"/>
        </w:rPr>
        <w:t>).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130E254A" w14:textId="77777777" w:rsidR="006766CA" w:rsidRPr="00A62389" w:rsidRDefault="006766CA" w:rsidP="0050569F">
      <w:pPr>
        <w:contextualSpacing/>
        <w:jc w:val="center"/>
        <w:rPr>
          <w:rFonts w:ascii="Times New Roman" w:hAnsi="Times New Roman"/>
          <w:b/>
          <w:sz w:val="24"/>
          <w:szCs w:val="24"/>
        </w:rPr>
      </w:pPr>
    </w:p>
    <w:p w14:paraId="20B93DC2" w14:textId="77777777" w:rsidR="006766CA" w:rsidRPr="00A62389" w:rsidRDefault="006766CA" w:rsidP="0050569F">
      <w:pPr>
        <w:contextualSpacing/>
        <w:jc w:val="center"/>
        <w:rPr>
          <w:rFonts w:ascii="Times New Roman" w:hAnsi="Times New Roman"/>
          <w:b/>
          <w:sz w:val="24"/>
          <w:szCs w:val="24"/>
        </w:rPr>
      </w:pPr>
      <w:r w:rsidRPr="00A62389">
        <w:rPr>
          <w:rFonts w:ascii="Times New Roman" w:hAnsi="Times New Roman"/>
          <w:b/>
          <w:sz w:val="24"/>
          <w:szCs w:val="24"/>
        </w:rPr>
        <w:t>TRASCRIVERE SU CARTA BOLLATA</w:t>
      </w:r>
    </w:p>
    <w:p w14:paraId="6DDB62CC" w14:textId="180F0A3E" w:rsidR="0063454E" w:rsidRPr="00A62389" w:rsidRDefault="006766CA" w:rsidP="0063454E">
      <w:pPr>
        <w:contextualSpacing/>
        <w:jc w:val="both"/>
        <w:rPr>
          <w:rFonts w:ascii="Times New Roman" w:hAnsi="Times New Roman"/>
          <w:b/>
          <w:sz w:val="24"/>
          <w:szCs w:val="24"/>
        </w:rPr>
      </w:pPr>
      <w:r w:rsidRPr="00A62389">
        <w:rPr>
          <w:rFonts w:ascii="Times New Roman" w:hAnsi="Times New Roman"/>
          <w:b/>
          <w:sz w:val="24"/>
          <w:szCs w:val="24"/>
        </w:rPr>
        <w:t>(</w:t>
      </w:r>
      <w:r w:rsidR="00883FD3" w:rsidRPr="00A62389">
        <w:rPr>
          <w:rFonts w:ascii="Times New Roman" w:hAnsi="Times New Roman"/>
          <w:b/>
          <w:sz w:val="24"/>
          <w:szCs w:val="24"/>
        </w:rPr>
        <w:t>A</w:t>
      </w:r>
      <w:r w:rsidR="0063454E" w:rsidRPr="00A62389">
        <w:rPr>
          <w:rFonts w:ascii="Times New Roman" w:hAnsi="Times New Roman"/>
          <w:b/>
          <w:sz w:val="24"/>
          <w:szCs w:val="24"/>
        </w:rPr>
        <w:t>pplicare marca da bollo da 16,00</w:t>
      </w:r>
      <w:r w:rsidR="0042591F" w:rsidRPr="00A62389">
        <w:rPr>
          <w:rFonts w:ascii="Times New Roman" w:hAnsi="Times New Roman"/>
          <w:b/>
          <w:sz w:val="24"/>
          <w:szCs w:val="24"/>
        </w:rPr>
        <w:t xml:space="preserve"> </w:t>
      </w:r>
      <w:r w:rsidR="0063454E" w:rsidRPr="00A62389">
        <w:rPr>
          <w:rFonts w:ascii="Times New Roman" w:hAnsi="Times New Roman"/>
          <w:b/>
          <w:sz w:val="24"/>
          <w:szCs w:val="24"/>
        </w:rPr>
        <w:t>€ o allegare nell’apposita</w:t>
      </w:r>
      <w:r w:rsidR="00DA3208" w:rsidRPr="00A62389">
        <w:rPr>
          <w:rFonts w:ascii="Times New Roman" w:hAnsi="Times New Roman"/>
          <w:b/>
          <w:sz w:val="24"/>
          <w:szCs w:val="24"/>
        </w:rPr>
        <w:t xml:space="preserve"> </w:t>
      </w:r>
      <w:r w:rsidR="00BE1366" w:rsidRPr="00A62389">
        <w:rPr>
          <w:rFonts w:ascii="Times New Roman" w:hAnsi="Times New Roman"/>
          <w:b/>
          <w:sz w:val="24"/>
          <w:szCs w:val="24"/>
        </w:rPr>
        <w:t>BUSTA AMMINISTRATIVA</w:t>
      </w:r>
      <w:r w:rsidR="0063454E" w:rsidRPr="00A62389">
        <w:rPr>
          <w:rFonts w:ascii="Times New Roman" w:hAnsi="Times New Roman"/>
          <w:b/>
          <w:sz w:val="24"/>
          <w:szCs w:val="24"/>
        </w:rPr>
        <w:t xml:space="preserve"> copia informatica dell’F23 dalla quale risulti l’avvenuto pagamento dell’imposta di bollo)</w:t>
      </w:r>
    </w:p>
    <w:p w14:paraId="5C489102" w14:textId="77777777" w:rsidR="00AB6851" w:rsidRPr="00A62389" w:rsidRDefault="00AB6851" w:rsidP="0063454E">
      <w:pPr>
        <w:contextualSpacing/>
        <w:jc w:val="both"/>
        <w:rPr>
          <w:rFonts w:ascii="Times New Roman" w:hAnsi="Times New Roman"/>
          <w:b/>
          <w:sz w:val="24"/>
          <w:szCs w:val="24"/>
        </w:rPr>
      </w:pPr>
    </w:p>
    <w:p w14:paraId="56894AF6" w14:textId="711DC0F1" w:rsidR="006766CA" w:rsidRPr="00A62389" w:rsidRDefault="006766CA" w:rsidP="0050569F">
      <w:pPr>
        <w:contextualSpacing/>
        <w:jc w:val="right"/>
        <w:rPr>
          <w:rFonts w:ascii="Times New Roman" w:hAnsi="Times New Roman"/>
          <w:sz w:val="24"/>
          <w:szCs w:val="24"/>
        </w:rPr>
      </w:pPr>
      <w:bookmarkStart w:id="76" w:name="ALL_G"/>
      <w:bookmarkEnd w:id="76"/>
      <w:r w:rsidRPr="00A62389">
        <w:rPr>
          <w:rFonts w:ascii="Times New Roman" w:hAnsi="Times New Roman"/>
          <w:sz w:val="24"/>
          <w:szCs w:val="24"/>
        </w:rPr>
        <w:t>A</w:t>
      </w:r>
      <w:r w:rsidR="00432F8A" w:rsidRPr="00A62389">
        <w:rPr>
          <w:rFonts w:ascii="Times New Roman" w:hAnsi="Times New Roman"/>
          <w:sz w:val="24"/>
          <w:szCs w:val="24"/>
        </w:rPr>
        <w:t>:</w:t>
      </w:r>
      <w:r w:rsidRPr="00A62389">
        <w:rPr>
          <w:rFonts w:ascii="Times New Roman" w:hAnsi="Times New Roman"/>
          <w:sz w:val="24"/>
          <w:szCs w:val="24"/>
        </w:rPr>
        <w:t xml:space="preserve"> MINISTERO DELLA DIFESA</w:t>
      </w:r>
    </w:p>
    <w:p w14:paraId="6C0D947C"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4"/>
          <w:szCs w:val="24"/>
        </w:rPr>
        <w:t xml:space="preserve">       </w:t>
      </w:r>
      <w:r w:rsidRPr="00A62389">
        <w:rPr>
          <w:rFonts w:ascii="Times New Roman" w:hAnsi="Times New Roman"/>
          <w:sz w:val="20"/>
          <w:szCs w:val="24"/>
        </w:rPr>
        <w:t>SEGRETARIATO GENERALE DELLA DIFESA E DIREZIONE NAZIONALE DEGLI ARMAMENTI</w:t>
      </w:r>
    </w:p>
    <w:p w14:paraId="60064012"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0"/>
          <w:szCs w:val="24"/>
        </w:rPr>
        <w:t xml:space="preserve">DIREZIONE DEI LAVORI E DEL DEMANIO - 7^ DIVISIONE </w:t>
      </w:r>
    </w:p>
    <w:p w14:paraId="6AD4E973" w14:textId="77777777" w:rsidR="006766CA" w:rsidRPr="00A62389" w:rsidRDefault="006766CA" w:rsidP="0050569F">
      <w:pPr>
        <w:contextualSpacing/>
        <w:jc w:val="right"/>
        <w:rPr>
          <w:rFonts w:ascii="Times New Roman" w:hAnsi="Times New Roman"/>
          <w:sz w:val="20"/>
          <w:szCs w:val="24"/>
        </w:rPr>
      </w:pPr>
      <w:r w:rsidRPr="00A62389">
        <w:rPr>
          <w:rFonts w:ascii="Times New Roman" w:hAnsi="Times New Roman"/>
          <w:sz w:val="20"/>
          <w:szCs w:val="24"/>
        </w:rPr>
        <w:t xml:space="preserve">PIAZZA DELLA MARINA, 4 </w:t>
      </w:r>
    </w:p>
    <w:p w14:paraId="050CC4BC" w14:textId="77777777" w:rsidR="006766CA" w:rsidRPr="00A62389" w:rsidRDefault="006766CA" w:rsidP="0050569F">
      <w:pPr>
        <w:contextualSpacing/>
        <w:jc w:val="right"/>
        <w:rPr>
          <w:rFonts w:ascii="Times New Roman" w:hAnsi="Times New Roman"/>
          <w:sz w:val="24"/>
          <w:szCs w:val="24"/>
        </w:rPr>
      </w:pPr>
      <w:r w:rsidRPr="00A62389">
        <w:rPr>
          <w:rFonts w:ascii="Times New Roman" w:hAnsi="Times New Roman"/>
          <w:sz w:val="20"/>
          <w:szCs w:val="24"/>
        </w:rPr>
        <w:t>0196-  ROMA</w:t>
      </w:r>
    </w:p>
    <w:p w14:paraId="4761AC0D" w14:textId="77777777" w:rsidR="002C60C2" w:rsidRPr="00A62389" w:rsidRDefault="002C60C2" w:rsidP="002C60C2">
      <w:pPr>
        <w:widowControl w:val="0"/>
        <w:spacing w:after="0" w:line="360" w:lineRule="auto"/>
        <w:jc w:val="both"/>
        <w:rPr>
          <w:rFonts w:ascii="Times New Roman" w:hAnsi="Times New Roman"/>
          <w:sz w:val="24"/>
          <w:szCs w:val="24"/>
        </w:rPr>
      </w:pPr>
      <w:r w:rsidRPr="00A62389">
        <w:rPr>
          <w:rFonts w:ascii="Times New Roman" w:hAnsi="Times New Roman"/>
          <w:b/>
          <w:sz w:val="24"/>
          <w:szCs w:val="24"/>
        </w:rPr>
        <w:t>OGGETTO:</w:t>
      </w:r>
      <w:r w:rsidRPr="00A62389">
        <w:rPr>
          <w:rFonts w:ascii="Times New Roman" w:hAnsi="Times New Roman"/>
          <w:sz w:val="24"/>
          <w:szCs w:val="24"/>
        </w:rPr>
        <w:t xml:space="preserve"> Codice Esigenza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Gara a procedura aperta per l'affidamento dell’appalto integrato di progettazione esecutiva e realizzazione dei lavori di ______________________________________________________________</w:t>
      </w:r>
    </w:p>
    <w:p w14:paraId="091250F5" w14:textId="77777777" w:rsidR="002C60C2" w:rsidRPr="00A62389" w:rsidRDefault="002C60C2" w:rsidP="002C60C2">
      <w:pPr>
        <w:widowControl w:val="0"/>
        <w:spacing w:after="0" w:line="360" w:lineRule="auto"/>
        <w:jc w:val="both"/>
        <w:rPr>
          <w:rFonts w:ascii="Times New Roman" w:hAnsi="Times New Roman"/>
          <w:sz w:val="24"/>
          <w:szCs w:val="24"/>
        </w:rPr>
      </w:pPr>
      <w:r w:rsidRPr="00A62389">
        <w:rPr>
          <w:rFonts w:ascii="Times New Roman" w:hAnsi="Times New Roman"/>
          <w:sz w:val="24"/>
          <w:szCs w:val="24"/>
        </w:rPr>
        <w:t xml:space="preserve">- Importo a base di gara Euro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(IVA e oneri INARCASSA esclusi) – CUP</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r w:rsidRPr="00A62389">
        <w:rPr>
          <w:rFonts w:ascii="Times New Roman" w:hAnsi="Times New Roman"/>
          <w:sz w:val="24"/>
          <w:szCs w:val="24"/>
        </w:rPr>
        <w:t xml:space="preserve"> – </w:t>
      </w:r>
      <w:proofErr w:type="gramStart"/>
      <w:r w:rsidRPr="00A62389">
        <w:rPr>
          <w:rFonts w:ascii="Times New Roman" w:hAnsi="Times New Roman"/>
          <w:sz w:val="24"/>
          <w:szCs w:val="24"/>
        </w:rPr>
        <w:t>C.I.G.:.</w:t>
      </w:r>
      <w:proofErr w:type="gramEnd"/>
      <w:r w:rsidRPr="00A62389">
        <w:rPr>
          <w:rFonts w:ascii="Times New Roman" w:hAnsi="Times New Roman"/>
          <w:sz w:val="24"/>
          <w:szCs w:val="24"/>
        </w:rPr>
        <w:t>-</w:t>
      </w:r>
      <w:r w:rsidRPr="00A62389">
        <w:rPr>
          <w:rFonts w:ascii="Times New Roman" w:eastAsia="SimSun" w:hAnsi="Times New Roman"/>
          <w:sz w:val="24"/>
          <w:szCs w:val="24"/>
          <w:lang w:eastAsia="zh-CN"/>
        </w:rPr>
        <w:t xml:space="preserve"> </w:t>
      </w:r>
      <w:r w:rsidRPr="00A62389">
        <w:rPr>
          <w:rFonts w:ascii="Times New Roman" w:eastAsia="SimSun" w:hAnsi="Times New Roman"/>
          <w:sz w:val="24"/>
          <w:szCs w:val="24"/>
          <w:lang w:eastAsia="zh-CN"/>
        </w:rPr>
        <w:fldChar w:fldCharType="begin">
          <w:ffData>
            <w:name w:val="Testo5"/>
            <w:enabled/>
            <w:calcOnExit w:val="0"/>
            <w:textInput/>
          </w:ffData>
        </w:fldChar>
      </w:r>
      <w:r w:rsidRPr="00A62389">
        <w:rPr>
          <w:rFonts w:ascii="Times New Roman" w:eastAsia="SimSun" w:hAnsi="Times New Roman"/>
          <w:sz w:val="24"/>
          <w:szCs w:val="24"/>
          <w:lang w:eastAsia="zh-CN"/>
        </w:rPr>
        <w:instrText xml:space="preserve"> FORMTEXT </w:instrText>
      </w:r>
      <w:r w:rsidRPr="00A62389">
        <w:rPr>
          <w:rFonts w:ascii="Times New Roman" w:eastAsia="SimSun" w:hAnsi="Times New Roman"/>
          <w:sz w:val="24"/>
          <w:szCs w:val="24"/>
          <w:lang w:eastAsia="zh-CN"/>
        </w:rPr>
      </w:r>
      <w:r w:rsidRPr="00A62389">
        <w:rPr>
          <w:rFonts w:ascii="Times New Roman" w:eastAsia="SimSun" w:hAnsi="Times New Roman"/>
          <w:sz w:val="24"/>
          <w:szCs w:val="24"/>
          <w:lang w:eastAsia="zh-CN"/>
        </w:rPr>
        <w:fldChar w:fldCharType="separate"/>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t> </w:t>
      </w:r>
      <w:r w:rsidRPr="00A62389">
        <w:rPr>
          <w:rFonts w:ascii="Times New Roman" w:eastAsia="SimSun" w:hAnsi="Times New Roman"/>
          <w:sz w:val="24"/>
          <w:szCs w:val="24"/>
          <w:lang w:eastAsia="zh-CN"/>
        </w:rPr>
        <w:fldChar w:fldCharType="end"/>
      </w:r>
    </w:p>
    <w:p w14:paraId="631FCF73" w14:textId="76DAEA76" w:rsidR="009C2E2D" w:rsidRPr="00A62389" w:rsidRDefault="009C2E2D" w:rsidP="009C2E2D">
      <w:pPr>
        <w:contextualSpacing/>
        <w:jc w:val="both"/>
        <w:rPr>
          <w:rFonts w:ascii="Times New Roman" w:hAnsi="Times New Roman"/>
          <w:sz w:val="24"/>
          <w:szCs w:val="24"/>
        </w:rPr>
      </w:pPr>
      <w:proofErr w:type="gramStart"/>
      <w:r w:rsidRPr="00A62389">
        <w:rPr>
          <w:rFonts w:ascii="Times New Roman" w:hAnsi="Times New Roman"/>
          <w:sz w:val="24"/>
          <w:szCs w:val="24"/>
        </w:rPr>
        <w:t>a</w:t>
      </w:r>
      <w:proofErr w:type="gramEnd"/>
      <w:r w:rsidRPr="00A62389">
        <w:rPr>
          <w:rFonts w:ascii="Times New Roman" w:hAnsi="Times New Roman"/>
          <w:sz w:val="24"/>
          <w:szCs w:val="24"/>
        </w:rPr>
        <w:t xml:space="preserve"> base di gara Euro </w:t>
      </w:r>
      <w:r w:rsidRPr="00A62389">
        <w:rPr>
          <w:rFonts w:ascii="Times New Roman" w:hAnsi="Times New Roman"/>
          <w:sz w:val="24"/>
          <w:szCs w:val="24"/>
        </w:rPr>
        <w:fldChar w:fldCharType="begin">
          <w:ffData>
            <w:name w:val="Testo5"/>
            <w:enabled/>
            <w:calcOnExit w:val="0"/>
            <w:textInput/>
          </w:ffData>
        </w:fldChar>
      </w:r>
      <w:r w:rsidRPr="00A62389">
        <w:rPr>
          <w:rFonts w:ascii="Times New Roman" w:hAnsi="Times New Roman"/>
          <w:sz w:val="24"/>
          <w:szCs w:val="24"/>
        </w:rPr>
        <w:instrText xml:space="preserve"> FORMTEXT </w:instrText>
      </w:r>
      <w:r w:rsidRPr="00A62389">
        <w:rPr>
          <w:rFonts w:ascii="Times New Roman" w:hAnsi="Times New Roman"/>
          <w:sz w:val="24"/>
          <w:szCs w:val="24"/>
        </w:rPr>
      </w:r>
      <w:r w:rsidRPr="00A62389">
        <w:rPr>
          <w:rFonts w:ascii="Times New Roman" w:hAnsi="Times New Roman"/>
          <w:sz w:val="24"/>
          <w:szCs w:val="24"/>
        </w:rPr>
        <w:fldChar w:fldCharType="separate"/>
      </w:r>
      <w:r w:rsidRPr="00A62389">
        <w:rPr>
          <w:rFonts w:ascii="Times New Roman" w:hAnsi="Times New Roman"/>
          <w:sz w:val="24"/>
          <w:szCs w:val="24"/>
        </w:rPr>
        <w:t> </w:t>
      </w:r>
      <w:r w:rsidRPr="00A62389">
        <w:rPr>
          <w:rFonts w:ascii="Times New Roman" w:hAnsi="Times New Roman"/>
          <w:sz w:val="24"/>
          <w:szCs w:val="24"/>
        </w:rPr>
        <w:t> </w:t>
      </w:r>
      <w:r w:rsidRPr="00A62389">
        <w:rPr>
          <w:rFonts w:ascii="Times New Roman" w:hAnsi="Times New Roman"/>
          <w:sz w:val="24"/>
          <w:szCs w:val="24"/>
        </w:rPr>
        <w:t> </w:t>
      </w:r>
      <w:r w:rsidRPr="00A62389">
        <w:rPr>
          <w:rFonts w:ascii="Times New Roman" w:hAnsi="Times New Roman"/>
          <w:sz w:val="24"/>
          <w:szCs w:val="24"/>
        </w:rPr>
        <w:t> </w:t>
      </w:r>
      <w:r w:rsidRPr="00A62389">
        <w:rPr>
          <w:rFonts w:ascii="Times New Roman" w:hAnsi="Times New Roman"/>
          <w:sz w:val="24"/>
          <w:szCs w:val="24"/>
        </w:rPr>
        <w:t> </w:t>
      </w:r>
      <w:r w:rsidRPr="00A62389">
        <w:rPr>
          <w:rFonts w:ascii="Times New Roman" w:hAnsi="Times New Roman"/>
          <w:sz w:val="24"/>
          <w:szCs w:val="24"/>
        </w:rPr>
        <w:fldChar w:fldCharType="end"/>
      </w:r>
      <w:r w:rsidRPr="00A62389">
        <w:rPr>
          <w:rFonts w:ascii="Times New Roman" w:hAnsi="Times New Roman"/>
          <w:sz w:val="24"/>
          <w:szCs w:val="24"/>
        </w:rPr>
        <w:t xml:space="preserve"> (IVA e oneri INARCASSA esclusi) – CUP </w:t>
      </w:r>
      <w:r w:rsidRPr="00A62389">
        <w:rPr>
          <w:rFonts w:ascii="Times New Roman" w:hAnsi="Times New Roman"/>
          <w:sz w:val="24"/>
          <w:szCs w:val="24"/>
        </w:rPr>
        <w:fldChar w:fldCharType="begin">
          <w:ffData>
            <w:name w:val="Testo5"/>
            <w:enabled/>
            <w:calcOnExit w:val="0"/>
            <w:textInput/>
          </w:ffData>
        </w:fldChar>
      </w:r>
      <w:r w:rsidRPr="00A62389">
        <w:rPr>
          <w:rFonts w:ascii="Times New Roman" w:hAnsi="Times New Roman"/>
          <w:sz w:val="24"/>
          <w:szCs w:val="24"/>
        </w:rPr>
        <w:instrText xml:space="preserve"> FORMTEXT </w:instrText>
      </w:r>
      <w:r w:rsidRPr="00A62389">
        <w:rPr>
          <w:rFonts w:ascii="Times New Roman" w:hAnsi="Times New Roman"/>
          <w:sz w:val="24"/>
          <w:szCs w:val="24"/>
        </w:rPr>
      </w:r>
      <w:r w:rsidRPr="00A62389">
        <w:rPr>
          <w:rFonts w:ascii="Times New Roman" w:hAnsi="Times New Roman"/>
          <w:sz w:val="24"/>
          <w:szCs w:val="24"/>
        </w:rPr>
        <w:fldChar w:fldCharType="separate"/>
      </w:r>
      <w:r w:rsidRPr="00A62389">
        <w:rPr>
          <w:rFonts w:ascii="Times New Roman" w:hAnsi="Times New Roman"/>
          <w:sz w:val="24"/>
          <w:szCs w:val="24"/>
        </w:rPr>
        <w:t> </w:t>
      </w:r>
      <w:r w:rsidRPr="00A62389">
        <w:rPr>
          <w:rFonts w:ascii="Times New Roman" w:hAnsi="Times New Roman"/>
          <w:sz w:val="24"/>
          <w:szCs w:val="24"/>
        </w:rPr>
        <w:t> </w:t>
      </w:r>
      <w:r w:rsidRPr="00A62389">
        <w:rPr>
          <w:rFonts w:ascii="Times New Roman" w:hAnsi="Times New Roman"/>
          <w:sz w:val="24"/>
          <w:szCs w:val="24"/>
        </w:rPr>
        <w:t> </w:t>
      </w:r>
      <w:r w:rsidRPr="00A62389">
        <w:rPr>
          <w:rFonts w:ascii="Times New Roman" w:hAnsi="Times New Roman"/>
          <w:sz w:val="24"/>
          <w:szCs w:val="24"/>
        </w:rPr>
        <w:t> </w:t>
      </w:r>
      <w:r w:rsidRPr="00A62389">
        <w:rPr>
          <w:rFonts w:ascii="Times New Roman" w:hAnsi="Times New Roman"/>
          <w:sz w:val="24"/>
          <w:szCs w:val="24"/>
        </w:rPr>
        <w:t> </w:t>
      </w:r>
      <w:r w:rsidRPr="00A62389">
        <w:rPr>
          <w:rFonts w:ascii="Times New Roman" w:hAnsi="Times New Roman"/>
          <w:sz w:val="24"/>
          <w:szCs w:val="24"/>
        </w:rPr>
        <w:fldChar w:fldCharType="end"/>
      </w:r>
      <w:r w:rsidRPr="00A62389">
        <w:rPr>
          <w:rFonts w:ascii="Times New Roman" w:hAnsi="Times New Roman"/>
          <w:sz w:val="24"/>
          <w:szCs w:val="24"/>
        </w:rPr>
        <w:t xml:space="preserve"> – C.I.G.:.- </w:t>
      </w:r>
      <w:r w:rsidRPr="00A62389">
        <w:rPr>
          <w:rFonts w:ascii="Times New Roman" w:hAnsi="Times New Roman"/>
          <w:sz w:val="24"/>
          <w:szCs w:val="24"/>
        </w:rPr>
        <w:fldChar w:fldCharType="begin">
          <w:ffData>
            <w:name w:val="Testo5"/>
            <w:enabled/>
            <w:calcOnExit w:val="0"/>
            <w:textInput/>
          </w:ffData>
        </w:fldChar>
      </w:r>
      <w:r w:rsidRPr="00A62389">
        <w:rPr>
          <w:rFonts w:ascii="Times New Roman" w:hAnsi="Times New Roman"/>
          <w:sz w:val="24"/>
          <w:szCs w:val="24"/>
        </w:rPr>
        <w:instrText xml:space="preserve"> FORMTEXT </w:instrText>
      </w:r>
      <w:r w:rsidRPr="00A62389">
        <w:rPr>
          <w:rFonts w:ascii="Times New Roman" w:hAnsi="Times New Roman"/>
          <w:sz w:val="24"/>
          <w:szCs w:val="24"/>
        </w:rPr>
      </w:r>
      <w:r w:rsidRPr="00A62389">
        <w:rPr>
          <w:rFonts w:ascii="Times New Roman" w:hAnsi="Times New Roman"/>
          <w:sz w:val="24"/>
          <w:szCs w:val="24"/>
        </w:rPr>
        <w:fldChar w:fldCharType="separate"/>
      </w:r>
      <w:r w:rsidRPr="00A62389">
        <w:rPr>
          <w:rFonts w:ascii="Times New Roman" w:hAnsi="Times New Roman"/>
          <w:sz w:val="24"/>
          <w:szCs w:val="24"/>
        </w:rPr>
        <w:t> </w:t>
      </w:r>
      <w:r w:rsidRPr="00A62389">
        <w:rPr>
          <w:rFonts w:ascii="Times New Roman" w:hAnsi="Times New Roman"/>
          <w:sz w:val="24"/>
          <w:szCs w:val="24"/>
        </w:rPr>
        <w:t> </w:t>
      </w:r>
      <w:r w:rsidRPr="00A62389">
        <w:rPr>
          <w:rFonts w:ascii="Times New Roman" w:hAnsi="Times New Roman"/>
          <w:sz w:val="24"/>
          <w:szCs w:val="24"/>
        </w:rPr>
        <w:t> </w:t>
      </w:r>
      <w:r w:rsidRPr="00A62389">
        <w:rPr>
          <w:rFonts w:ascii="Times New Roman" w:hAnsi="Times New Roman"/>
          <w:sz w:val="24"/>
          <w:szCs w:val="24"/>
        </w:rPr>
        <w:t> </w:t>
      </w:r>
      <w:r w:rsidRPr="00A62389">
        <w:rPr>
          <w:rFonts w:ascii="Times New Roman" w:hAnsi="Times New Roman"/>
          <w:sz w:val="24"/>
          <w:szCs w:val="24"/>
        </w:rPr>
        <w:t> </w:t>
      </w:r>
      <w:r w:rsidRPr="00A62389">
        <w:rPr>
          <w:rFonts w:ascii="Times New Roman" w:hAnsi="Times New Roman"/>
          <w:sz w:val="24"/>
          <w:szCs w:val="24"/>
        </w:rPr>
        <w:fldChar w:fldCharType="end"/>
      </w:r>
    </w:p>
    <w:p w14:paraId="718DA8CD" w14:textId="6D0A4996" w:rsidR="000858D1" w:rsidRPr="00A62389" w:rsidRDefault="000858D1" w:rsidP="000858D1">
      <w:pPr>
        <w:contextualSpacing/>
        <w:jc w:val="both"/>
        <w:rPr>
          <w:rFonts w:ascii="Times New Roman" w:hAnsi="Times New Roman"/>
          <w:sz w:val="24"/>
          <w:szCs w:val="24"/>
        </w:rPr>
      </w:pPr>
    </w:p>
    <w:p w14:paraId="333D6FD8" w14:textId="6F5DE8B0" w:rsidR="006766CA" w:rsidRPr="00A62389" w:rsidRDefault="000858D1" w:rsidP="00432F8A">
      <w:pPr>
        <w:widowControl w:val="0"/>
        <w:spacing w:line="240" w:lineRule="auto"/>
        <w:jc w:val="both"/>
        <w:rPr>
          <w:rFonts w:ascii="Times New Roman" w:hAnsi="Times New Roman"/>
          <w:b/>
          <w:sz w:val="24"/>
          <w:szCs w:val="24"/>
        </w:rPr>
      </w:pPr>
      <w:r w:rsidRPr="00A62389">
        <w:rPr>
          <w:rFonts w:ascii="Times New Roman" w:hAnsi="Times New Roman"/>
          <w:sz w:val="20"/>
        </w:rPr>
        <w:t>IL SOTTOSCRITTO O.E./IMPRESA  _____________________________ CON SEDE LE</w:t>
      </w:r>
      <w:r w:rsidR="00432F8A" w:rsidRPr="00A62389">
        <w:rPr>
          <w:rFonts w:ascii="Times New Roman" w:hAnsi="Times New Roman"/>
          <w:sz w:val="20"/>
        </w:rPr>
        <w:t>GALE IN ___________ ALLA VIA ________</w:t>
      </w:r>
      <w:r w:rsidRPr="00A62389">
        <w:rPr>
          <w:rFonts w:ascii="Times New Roman" w:hAnsi="Times New Roman"/>
          <w:sz w:val="20"/>
        </w:rPr>
        <w:t>___________ N._______  E SEDE OPERATIVA _______________CODICE FISCALE_____________ , PARTITA IVA ___________ ISCRITTA ALLA C.C.I.A.A. DI ____________ AL N. _______, TEL. _____</w:t>
      </w:r>
      <w:r w:rsidR="00432F8A" w:rsidRPr="00A62389">
        <w:rPr>
          <w:rFonts w:ascii="Times New Roman" w:hAnsi="Times New Roman"/>
          <w:sz w:val="20"/>
        </w:rPr>
        <w:t>____</w:t>
      </w:r>
      <w:r w:rsidRPr="00A62389">
        <w:rPr>
          <w:rFonts w:ascii="Times New Roman" w:hAnsi="Times New Roman"/>
          <w:sz w:val="20"/>
        </w:rPr>
        <w:t>__, FAX_____________,PEC ________, RAPPRESENTATA DA __________________(CARICA SOCIALE) E LEGALE RAPPRESENTANTE ________________ NATO/A  _____________IL __________ E RESIDENTE IN _____</w:t>
      </w:r>
      <w:r w:rsidR="00432F8A" w:rsidRPr="00A62389">
        <w:rPr>
          <w:rFonts w:ascii="Times New Roman" w:hAnsi="Times New Roman"/>
          <w:sz w:val="20"/>
        </w:rPr>
        <w:t>___________</w:t>
      </w:r>
      <w:r w:rsidRPr="00A62389">
        <w:rPr>
          <w:rFonts w:ascii="Times New Roman" w:hAnsi="Times New Roman"/>
          <w:sz w:val="20"/>
        </w:rPr>
        <w:t>__ ALLA VIA ___</w:t>
      </w:r>
      <w:r w:rsidR="00432F8A" w:rsidRPr="00A62389">
        <w:rPr>
          <w:rFonts w:ascii="Times New Roman" w:hAnsi="Times New Roman"/>
          <w:sz w:val="20"/>
        </w:rPr>
        <w:t>_______</w:t>
      </w:r>
      <w:r w:rsidRPr="00A62389">
        <w:rPr>
          <w:rFonts w:ascii="Times New Roman" w:hAnsi="Times New Roman"/>
          <w:sz w:val="20"/>
        </w:rPr>
        <w:t>_________ N., _____ C.F. ____________in qualità di_________________________</w:t>
      </w:r>
      <w:r w:rsidR="006766CA" w:rsidRPr="00A62389">
        <w:rPr>
          <w:rFonts w:ascii="Times New Roman" w:hAnsi="Times New Roman"/>
          <w:sz w:val="24"/>
          <w:szCs w:val="24"/>
        </w:rPr>
        <w:t xml:space="preserve">, </w:t>
      </w:r>
    </w:p>
    <w:p w14:paraId="56F86EE9" w14:textId="77777777" w:rsidR="000A1D30" w:rsidRPr="00A62389" w:rsidRDefault="000A1D30" w:rsidP="00432F8A">
      <w:pPr>
        <w:contextualSpacing/>
        <w:jc w:val="both"/>
        <w:rPr>
          <w:rFonts w:ascii="Times New Roman" w:hAnsi="Times New Roman"/>
          <w:sz w:val="24"/>
          <w:szCs w:val="24"/>
        </w:rPr>
      </w:pPr>
      <w:proofErr w:type="gramStart"/>
      <w:r w:rsidRPr="00A62389">
        <w:rPr>
          <w:rFonts w:ascii="Times New Roman" w:hAnsi="Times New Roman"/>
          <w:sz w:val="24"/>
          <w:szCs w:val="24"/>
        </w:rPr>
        <w:t>con</w:t>
      </w:r>
      <w:proofErr w:type="gramEnd"/>
      <w:r w:rsidRPr="00A62389">
        <w:rPr>
          <w:rFonts w:ascii="Times New Roman" w:hAnsi="Times New Roman"/>
          <w:sz w:val="24"/>
          <w:szCs w:val="24"/>
        </w:rPr>
        <w:t xml:space="preserve"> riferimento all’appalto in oggetto, </w:t>
      </w:r>
    </w:p>
    <w:p w14:paraId="13C3B863" w14:textId="77777777" w:rsidR="000A1D30" w:rsidRPr="00A62389" w:rsidRDefault="000A1D30" w:rsidP="0050569F">
      <w:pPr>
        <w:contextualSpacing/>
        <w:jc w:val="center"/>
        <w:rPr>
          <w:rFonts w:ascii="Times New Roman" w:hAnsi="Times New Roman"/>
          <w:b/>
          <w:sz w:val="24"/>
          <w:szCs w:val="24"/>
        </w:rPr>
      </w:pPr>
      <w:proofErr w:type="gramStart"/>
      <w:r w:rsidRPr="00A62389">
        <w:rPr>
          <w:rFonts w:ascii="Times New Roman" w:hAnsi="Times New Roman"/>
          <w:b/>
          <w:sz w:val="24"/>
          <w:szCs w:val="24"/>
        </w:rPr>
        <w:t>dichiara</w:t>
      </w:r>
      <w:proofErr w:type="gramEnd"/>
    </w:p>
    <w:p w14:paraId="56857C57" w14:textId="50FF0DAA" w:rsidR="000A1D30" w:rsidRPr="00A62389" w:rsidRDefault="000A1D30" w:rsidP="0050569F">
      <w:pPr>
        <w:contextualSpacing/>
        <w:jc w:val="both"/>
        <w:rPr>
          <w:rFonts w:ascii="Times New Roman" w:hAnsi="Times New Roman"/>
          <w:sz w:val="24"/>
          <w:szCs w:val="24"/>
        </w:rPr>
      </w:pPr>
      <w:r w:rsidRPr="00A62389">
        <w:rPr>
          <w:rFonts w:ascii="Times New Roman" w:hAnsi="Times New Roman"/>
          <w:sz w:val="24"/>
          <w:szCs w:val="24"/>
        </w:rPr>
        <w:t xml:space="preserve"> </w:t>
      </w:r>
      <w:proofErr w:type="gramStart"/>
      <w:r w:rsidRPr="00A62389">
        <w:rPr>
          <w:rFonts w:ascii="Times New Roman" w:hAnsi="Times New Roman"/>
          <w:sz w:val="24"/>
          <w:szCs w:val="24"/>
        </w:rPr>
        <w:t>ad</w:t>
      </w:r>
      <w:proofErr w:type="gramEnd"/>
      <w:r w:rsidRPr="00A62389">
        <w:rPr>
          <w:rFonts w:ascii="Times New Roman" w:hAnsi="Times New Roman"/>
          <w:sz w:val="24"/>
          <w:szCs w:val="24"/>
        </w:rPr>
        <w:t xml:space="preserve"> ogni effetto legale</w:t>
      </w:r>
      <w:r w:rsidR="00C41E03" w:rsidRPr="00A62389">
        <w:rPr>
          <w:rFonts w:ascii="Times New Roman" w:hAnsi="Times New Roman"/>
          <w:sz w:val="24"/>
          <w:szCs w:val="24"/>
        </w:rPr>
        <w:t>,</w:t>
      </w:r>
      <w:r w:rsidRPr="00A62389">
        <w:rPr>
          <w:rFonts w:ascii="Times New Roman" w:hAnsi="Times New Roman"/>
          <w:sz w:val="24"/>
          <w:szCs w:val="24"/>
        </w:rPr>
        <w:t xml:space="preserve"> </w:t>
      </w:r>
    </w:p>
    <w:p w14:paraId="76B01E19" w14:textId="77777777" w:rsidR="00CB7112" w:rsidRPr="00A62389" w:rsidRDefault="00CB7112" w:rsidP="0050569F">
      <w:pPr>
        <w:contextualSpacing/>
        <w:jc w:val="both"/>
        <w:rPr>
          <w:rFonts w:ascii="Times New Roman" w:hAnsi="Times New Roman"/>
          <w:sz w:val="24"/>
          <w:szCs w:val="24"/>
        </w:rPr>
      </w:pPr>
    </w:p>
    <w:p w14:paraId="778D71F8" w14:textId="77777777" w:rsidR="00CB7112" w:rsidRPr="00A62389" w:rsidRDefault="00CB7112" w:rsidP="00CB7112">
      <w:pPr>
        <w:contextualSpacing/>
        <w:jc w:val="both"/>
        <w:rPr>
          <w:rFonts w:ascii="Times New Roman" w:hAnsi="Times New Roman"/>
          <w:sz w:val="24"/>
          <w:szCs w:val="24"/>
        </w:rPr>
      </w:pPr>
      <w:r w:rsidRPr="00A62389">
        <w:rPr>
          <w:rFonts w:ascii="Times New Roman" w:hAnsi="Times New Roman"/>
          <w:sz w:val="24"/>
          <w:szCs w:val="24"/>
        </w:rPr>
        <w:t>- -di aver tenuto conto delle eventuali discordanze nelle indicazioni qualitative e quantitative delle voci rilevabili dal computo metrico nella formulazione dell’offerta che, riferita all’esecuzione dei lavori secondo gli elaborati progettuali posti a base di gara, resta comunque invariabile;</w:t>
      </w:r>
    </w:p>
    <w:p w14:paraId="085A3799" w14:textId="77777777" w:rsidR="00CB7112" w:rsidRPr="00A62389" w:rsidRDefault="00CB7112" w:rsidP="00CB7112">
      <w:pPr>
        <w:contextualSpacing/>
        <w:jc w:val="both"/>
        <w:rPr>
          <w:rFonts w:ascii="Times New Roman" w:hAnsi="Times New Roman"/>
          <w:sz w:val="24"/>
          <w:szCs w:val="24"/>
        </w:rPr>
      </w:pPr>
      <w:r w:rsidRPr="00A62389">
        <w:rPr>
          <w:rFonts w:ascii="Times New Roman" w:hAnsi="Times New Roman"/>
          <w:sz w:val="24"/>
          <w:szCs w:val="24"/>
        </w:rPr>
        <w:t>- di aver esaminato lo schema di contratto e del capitolato ad esso allegato completo di elaborati progettuali e relativo computo metrico accettandone i contenuti ritenendoli adeguati ai lavori da realizzare e di essere disposta ad eseguire i lavori di cui all’appalto in argomento, formulando la seguente offerta economica;</w:t>
      </w:r>
    </w:p>
    <w:p w14:paraId="0813AFD8" w14:textId="63BC0088" w:rsidR="00CB7112" w:rsidRPr="00A62389" w:rsidRDefault="00CB7112" w:rsidP="00CB7112">
      <w:pPr>
        <w:contextualSpacing/>
        <w:jc w:val="both"/>
        <w:rPr>
          <w:rFonts w:ascii="Times New Roman" w:hAnsi="Times New Roman"/>
          <w:sz w:val="24"/>
          <w:szCs w:val="24"/>
        </w:rPr>
      </w:pPr>
      <w:r w:rsidRPr="00A62389">
        <w:rPr>
          <w:rFonts w:ascii="Times New Roman" w:hAnsi="Times New Roman"/>
          <w:sz w:val="24"/>
          <w:szCs w:val="24"/>
        </w:rPr>
        <w:t>-</w:t>
      </w:r>
      <w:r w:rsidRPr="00A62389">
        <w:rPr>
          <w:rFonts w:ascii="Times New Roman" w:hAnsi="Times New Roman"/>
          <w:sz w:val="24"/>
          <w:szCs w:val="24"/>
        </w:rPr>
        <w:tab/>
        <w:t>di aver preso atto che gli oneri per la sicurezza a base di gara non assoggettabili al ribasso, sono di € ____________;</w:t>
      </w:r>
    </w:p>
    <w:p w14:paraId="764D9AFA" w14:textId="77777777" w:rsidR="00CB7112" w:rsidRPr="00A62389" w:rsidRDefault="00CB7112" w:rsidP="00CB7112">
      <w:pPr>
        <w:contextualSpacing/>
        <w:jc w:val="both"/>
        <w:rPr>
          <w:rFonts w:ascii="Times New Roman" w:hAnsi="Times New Roman"/>
          <w:sz w:val="24"/>
          <w:szCs w:val="24"/>
        </w:rPr>
      </w:pPr>
      <w:r w:rsidRPr="00A62389">
        <w:rPr>
          <w:rFonts w:ascii="Times New Roman" w:hAnsi="Times New Roman"/>
          <w:sz w:val="24"/>
          <w:szCs w:val="24"/>
        </w:rPr>
        <w:t>- che il prezzo complessivo offerto, derivante dall’applicazione del suddetto ribasso all’importo a base di gara con esclusione degli oneri della sicurezza di cui si è preso atto, è comprensivo e dei costi della sicurezza aziendali (oneri da rischio specifico) ex art.95, comma 10, del Codice.</w:t>
      </w:r>
    </w:p>
    <w:p w14:paraId="1A3F5ACA" w14:textId="77777777" w:rsidR="00CB7112" w:rsidRPr="00A62389" w:rsidRDefault="00CB7112" w:rsidP="00CB7112">
      <w:pPr>
        <w:contextualSpacing/>
        <w:jc w:val="both"/>
        <w:rPr>
          <w:rFonts w:ascii="Times New Roman" w:hAnsi="Times New Roman"/>
          <w:sz w:val="24"/>
          <w:szCs w:val="24"/>
        </w:rPr>
      </w:pPr>
      <w:r w:rsidRPr="00A62389">
        <w:rPr>
          <w:rFonts w:ascii="Times New Roman" w:hAnsi="Times New Roman"/>
          <w:sz w:val="24"/>
          <w:szCs w:val="24"/>
        </w:rPr>
        <w:t>Ai sensi del predetto articolo, la sottoscritta impresa dichiara altresì che:</w:t>
      </w:r>
    </w:p>
    <w:p w14:paraId="0B8AB580" w14:textId="77777777" w:rsidR="00CB7112" w:rsidRPr="00A62389" w:rsidRDefault="00CB7112" w:rsidP="00D304C2">
      <w:pPr>
        <w:numPr>
          <w:ilvl w:val="0"/>
          <w:numId w:val="92"/>
        </w:numPr>
        <w:ind w:left="426" w:hanging="426"/>
        <w:contextualSpacing/>
        <w:jc w:val="both"/>
        <w:rPr>
          <w:rFonts w:ascii="Times New Roman" w:hAnsi="Times New Roman"/>
          <w:sz w:val="24"/>
          <w:szCs w:val="24"/>
        </w:rPr>
      </w:pPr>
      <w:proofErr w:type="gramStart"/>
      <w:r w:rsidRPr="00A62389">
        <w:rPr>
          <w:rFonts w:ascii="Times New Roman" w:hAnsi="Times New Roman"/>
          <w:sz w:val="24"/>
          <w:szCs w:val="24"/>
        </w:rPr>
        <w:t>i</w:t>
      </w:r>
      <w:proofErr w:type="gramEnd"/>
      <w:r w:rsidRPr="00A62389">
        <w:rPr>
          <w:rFonts w:ascii="Times New Roman" w:hAnsi="Times New Roman"/>
          <w:sz w:val="24"/>
          <w:szCs w:val="24"/>
        </w:rPr>
        <w:t xml:space="preserve"> costi della sicurezza aziendale (oneri da rischio specifico) sono pari ad                €____________________(______________________);</w:t>
      </w:r>
    </w:p>
    <w:p w14:paraId="6361B93A" w14:textId="77777777" w:rsidR="00CB7112" w:rsidRPr="00A62389" w:rsidRDefault="00CB7112" w:rsidP="00D304C2">
      <w:pPr>
        <w:numPr>
          <w:ilvl w:val="0"/>
          <w:numId w:val="92"/>
        </w:numPr>
        <w:ind w:left="426" w:hanging="426"/>
        <w:contextualSpacing/>
        <w:jc w:val="both"/>
        <w:rPr>
          <w:rFonts w:ascii="Times New Roman" w:hAnsi="Times New Roman"/>
          <w:sz w:val="24"/>
          <w:szCs w:val="24"/>
        </w:rPr>
      </w:pPr>
      <w:proofErr w:type="gramStart"/>
      <w:r w:rsidRPr="00A62389">
        <w:rPr>
          <w:rFonts w:ascii="Times New Roman" w:hAnsi="Times New Roman"/>
          <w:sz w:val="24"/>
          <w:szCs w:val="24"/>
        </w:rPr>
        <w:t>i</w:t>
      </w:r>
      <w:proofErr w:type="gramEnd"/>
      <w:r w:rsidRPr="00A62389">
        <w:rPr>
          <w:rFonts w:ascii="Times New Roman" w:hAnsi="Times New Roman"/>
          <w:sz w:val="24"/>
          <w:szCs w:val="24"/>
        </w:rPr>
        <w:t xml:space="preserve"> costi della manodopera utilizzata nell’esecuzione dell’appalto: sono pari ad €____________________(______________________);</w:t>
      </w:r>
    </w:p>
    <w:p w14:paraId="370BDC15" w14:textId="77777777" w:rsidR="00CB7112" w:rsidRPr="00A62389" w:rsidRDefault="00CB7112" w:rsidP="00CB7112">
      <w:pPr>
        <w:contextualSpacing/>
        <w:jc w:val="both"/>
        <w:rPr>
          <w:rFonts w:ascii="Times New Roman" w:hAnsi="Times New Roman"/>
          <w:sz w:val="24"/>
          <w:szCs w:val="24"/>
        </w:rPr>
      </w:pPr>
      <w:r w:rsidRPr="00A62389">
        <w:rPr>
          <w:rFonts w:ascii="Times New Roman" w:hAnsi="Times New Roman"/>
          <w:sz w:val="24"/>
          <w:szCs w:val="24"/>
        </w:rPr>
        <w:t xml:space="preserve"> Il sottoscritto inoltre, preso atto:</w:t>
      </w:r>
    </w:p>
    <w:p w14:paraId="5D06EEB0" w14:textId="77777777" w:rsidR="00CB7112" w:rsidRPr="00A62389" w:rsidRDefault="00CB7112" w:rsidP="00CB7112">
      <w:pPr>
        <w:contextualSpacing/>
        <w:jc w:val="both"/>
        <w:rPr>
          <w:rFonts w:ascii="Times New Roman" w:hAnsi="Times New Roman"/>
          <w:sz w:val="24"/>
          <w:szCs w:val="24"/>
        </w:rPr>
      </w:pPr>
      <w:r w:rsidRPr="00A62389">
        <w:rPr>
          <w:rFonts w:ascii="Times New Roman" w:hAnsi="Times New Roman"/>
          <w:sz w:val="24"/>
          <w:szCs w:val="24"/>
        </w:rPr>
        <w:t>a)</w:t>
      </w:r>
      <w:r w:rsidRPr="00A62389">
        <w:rPr>
          <w:rFonts w:ascii="Times New Roman" w:hAnsi="Times New Roman"/>
          <w:sz w:val="24"/>
          <w:szCs w:val="24"/>
        </w:rPr>
        <w:tab/>
        <w:t xml:space="preserve">che la stipula del contratto, in deroga a quanto previsto dall’art. 32, comma 5, del </w:t>
      </w:r>
      <w:proofErr w:type="spellStart"/>
      <w:r w:rsidRPr="00A62389">
        <w:rPr>
          <w:rFonts w:ascii="Times New Roman" w:hAnsi="Times New Roman"/>
          <w:sz w:val="24"/>
          <w:szCs w:val="24"/>
        </w:rPr>
        <w:t>D.Lgs.</w:t>
      </w:r>
      <w:proofErr w:type="spellEnd"/>
      <w:r w:rsidRPr="00A62389">
        <w:rPr>
          <w:rFonts w:ascii="Times New Roman" w:hAnsi="Times New Roman"/>
          <w:sz w:val="24"/>
          <w:szCs w:val="24"/>
        </w:rPr>
        <w:t xml:space="preserve"> 50/2016 e </w:t>
      </w:r>
      <w:proofErr w:type="spellStart"/>
      <w:r w:rsidRPr="00A62389">
        <w:rPr>
          <w:rFonts w:ascii="Times New Roman" w:hAnsi="Times New Roman"/>
          <w:sz w:val="24"/>
          <w:szCs w:val="24"/>
        </w:rPr>
        <w:t>s.m.i</w:t>
      </w:r>
      <w:proofErr w:type="spellEnd"/>
      <w:r w:rsidRPr="00A62389">
        <w:rPr>
          <w:rFonts w:ascii="Times New Roman" w:hAnsi="Times New Roman"/>
          <w:sz w:val="24"/>
          <w:szCs w:val="24"/>
        </w:rPr>
        <w:t>, avrà luogo entro 180 giorni dalla data di efficacia dell’aggiudicazione definitiva di cui al co. 8 dello stesso articolo;</w:t>
      </w:r>
    </w:p>
    <w:p w14:paraId="6DFFC6B4" w14:textId="77777777" w:rsidR="00CB7112" w:rsidRPr="00A62389" w:rsidRDefault="00CB7112" w:rsidP="00CB7112">
      <w:pPr>
        <w:contextualSpacing/>
        <w:jc w:val="both"/>
        <w:rPr>
          <w:rFonts w:ascii="Times New Roman" w:hAnsi="Times New Roman"/>
          <w:sz w:val="24"/>
          <w:szCs w:val="24"/>
        </w:rPr>
      </w:pPr>
      <w:r w:rsidRPr="00A62389">
        <w:rPr>
          <w:rFonts w:ascii="Times New Roman" w:hAnsi="Times New Roman"/>
          <w:sz w:val="24"/>
          <w:szCs w:val="24"/>
        </w:rPr>
        <w:t>b)</w:t>
      </w:r>
      <w:r w:rsidRPr="00A62389">
        <w:rPr>
          <w:rFonts w:ascii="Times New Roman" w:hAnsi="Times New Roman"/>
          <w:sz w:val="24"/>
          <w:szCs w:val="24"/>
        </w:rPr>
        <w:tab/>
        <w:t xml:space="preserve"> la validità dell’offerta, ai sensi del co. 8 del citato art. 32, è irrevocabile fino al suddetto termine;</w:t>
      </w:r>
    </w:p>
    <w:p w14:paraId="5D7F933A" w14:textId="0876CF65" w:rsidR="00CB7112" w:rsidRPr="00A62389" w:rsidRDefault="00CB7112" w:rsidP="00CB7112">
      <w:pPr>
        <w:contextualSpacing/>
        <w:jc w:val="both"/>
        <w:rPr>
          <w:rFonts w:ascii="Times New Roman" w:hAnsi="Times New Roman"/>
          <w:sz w:val="24"/>
          <w:szCs w:val="24"/>
        </w:rPr>
      </w:pPr>
      <w:proofErr w:type="gramStart"/>
      <w:r w:rsidRPr="00A62389">
        <w:rPr>
          <w:rFonts w:ascii="Times New Roman" w:hAnsi="Times New Roman"/>
          <w:sz w:val="24"/>
          <w:szCs w:val="24"/>
        </w:rPr>
        <w:t>si</w:t>
      </w:r>
      <w:proofErr w:type="gramEnd"/>
      <w:r w:rsidRPr="00A62389">
        <w:rPr>
          <w:rFonts w:ascii="Times New Roman" w:hAnsi="Times New Roman"/>
          <w:sz w:val="24"/>
          <w:szCs w:val="24"/>
        </w:rPr>
        <w:t xml:space="preserve"> impegna  a mantenere valida l’offerta per un minimo di 240 giorni naturali e consecutivi dal termine ultimo per il ricevimento dell’offerta e comunque ai sensi dell’art. 32 co. 4 del </w:t>
      </w:r>
      <w:proofErr w:type="spellStart"/>
      <w:r w:rsidRPr="00A62389">
        <w:rPr>
          <w:rFonts w:ascii="Times New Roman" w:hAnsi="Times New Roman"/>
          <w:sz w:val="24"/>
          <w:szCs w:val="24"/>
        </w:rPr>
        <w:t>D.Lgs.</w:t>
      </w:r>
      <w:proofErr w:type="spellEnd"/>
      <w:r w:rsidRPr="00A62389">
        <w:rPr>
          <w:rFonts w:ascii="Times New Roman" w:hAnsi="Times New Roman"/>
          <w:sz w:val="24"/>
          <w:szCs w:val="24"/>
        </w:rPr>
        <w:t xml:space="preserve"> 50/2016 e </w:t>
      </w:r>
      <w:proofErr w:type="spellStart"/>
      <w:r w:rsidRPr="00A62389">
        <w:rPr>
          <w:rFonts w:ascii="Times New Roman" w:hAnsi="Times New Roman"/>
          <w:sz w:val="24"/>
          <w:szCs w:val="24"/>
        </w:rPr>
        <w:t>s.m.i.</w:t>
      </w:r>
      <w:proofErr w:type="spellEnd"/>
      <w:r w:rsidRPr="00A62389">
        <w:rPr>
          <w:rFonts w:ascii="Times New Roman" w:hAnsi="Times New Roman"/>
          <w:sz w:val="24"/>
          <w:szCs w:val="24"/>
        </w:rPr>
        <w:t xml:space="preserve">, fino a 180 giorni naturali e consecutivi dalla data di efficacia dell’aggiudicazione definitiva. Il sottoscritto concorrente, qualora la stipulazione del contratto non avverrà entro il termine sopraindicato, potrà sciogliersi da ogni vincolo con le modalità e ai sensi dell’art. 32 co. 8 del </w:t>
      </w:r>
      <w:proofErr w:type="spellStart"/>
      <w:r w:rsidRPr="00A62389">
        <w:rPr>
          <w:rFonts w:ascii="Times New Roman" w:hAnsi="Times New Roman"/>
          <w:sz w:val="24"/>
          <w:szCs w:val="24"/>
        </w:rPr>
        <w:t>D.Lgs.</w:t>
      </w:r>
      <w:proofErr w:type="spellEnd"/>
      <w:r w:rsidRPr="00A62389">
        <w:rPr>
          <w:rFonts w:ascii="Times New Roman" w:hAnsi="Times New Roman"/>
          <w:sz w:val="24"/>
          <w:szCs w:val="24"/>
        </w:rPr>
        <w:t xml:space="preserve"> 50/2016 e </w:t>
      </w:r>
      <w:proofErr w:type="spellStart"/>
      <w:r w:rsidRPr="00A62389">
        <w:rPr>
          <w:rFonts w:ascii="Times New Roman" w:hAnsi="Times New Roman"/>
          <w:sz w:val="24"/>
          <w:szCs w:val="24"/>
        </w:rPr>
        <w:t>s.m.i</w:t>
      </w:r>
      <w:proofErr w:type="spellEnd"/>
      <w:r w:rsidRPr="00A62389">
        <w:rPr>
          <w:rFonts w:ascii="Times New Roman" w:hAnsi="Times New Roman"/>
          <w:sz w:val="24"/>
          <w:szCs w:val="24"/>
        </w:rPr>
        <w:t>… La sottoscritta impresa allega a parte i documenti necessari in adempimento a quanto richiesto dai punti del bando di gara in parola.</w:t>
      </w:r>
    </w:p>
    <w:p w14:paraId="023FF283" w14:textId="77777777" w:rsidR="00CB7112" w:rsidRPr="00A62389" w:rsidRDefault="00CB7112" w:rsidP="0050569F">
      <w:pPr>
        <w:contextualSpacing/>
        <w:jc w:val="both"/>
        <w:rPr>
          <w:rFonts w:ascii="Times New Roman" w:hAnsi="Times New Roman"/>
          <w:sz w:val="24"/>
          <w:szCs w:val="24"/>
        </w:rPr>
      </w:pPr>
    </w:p>
    <w:p w14:paraId="175E017C" w14:textId="77777777" w:rsidR="00EE67BC" w:rsidRPr="00A62389" w:rsidRDefault="00EE67BC" w:rsidP="0050569F">
      <w:pPr>
        <w:contextualSpacing/>
        <w:jc w:val="both"/>
        <w:rPr>
          <w:rFonts w:ascii="Times New Roman" w:hAnsi="Times New Roman"/>
          <w:sz w:val="24"/>
          <w:szCs w:val="24"/>
        </w:rPr>
      </w:pPr>
    </w:p>
    <w:p w14:paraId="0CFB5DDB" w14:textId="77777777" w:rsidR="006766CA" w:rsidRPr="00A62389" w:rsidRDefault="006766CA" w:rsidP="0050569F">
      <w:pPr>
        <w:contextualSpacing/>
        <w:jc w:val="both"/>
        <w:rPr>
          <w:rFonts w:ascii="Times New Roman" w:hAnsi="Times New Roman"/>
          <w:sz w:val="24"/>
          <w:szCs w:val="24"/>
        </w:rPr>
      </w:pPr>
      <w:r w:rsidRPr="00A62389">
        <w:rPr>
          <w:rFonts w:ascii="Times New Roman" w:hAnsi="Times New Roman"/>
          <w:sz w:val="24"/>
          <w:szCs w:val="24"/>
        </w:rPr>
        <w:t>Data ___________________</w:t>
      </w:r>
    </w:p>
    <w:p w14:paraId="0C6BA3BA" w14:textId="77777777" w:rsidR="00EE67BC" w:rsidRPr="00A62389" w:rsidRDefault="00EE67BC" w:rsidP="0050569F">
      <w:pPr>
        <w:contextualSpacing/>
        <w:jc w:val="both"/>
        <w:rPr>
          <w:rFonts w:ascii="Times New Roman" w:hAnsi="Times New Roman"/>
          <w:sz w:val="24"/>
          <w:szCs w:val="24"/>
        </w:rPr>
      </w:pPr>
    </w:p>
    <w:p w14:paraId="1874DA75" w14:textId="77777777" w:rsidR="00EE67BC" w:rsidRPr="00A62389" w:rsidRDefault="00EE67BC" w:rsidP="0050569F">
      <w:pPr>
        <w:contextualSpacing/>
        <w:jc w:val="both"/>
        <w:rPr>
          <w:rFonts w:ascii="Times New Roman" w:hAnsi="Times New Roman"/>
          <w:sz w:val="24"/>
          <w:szCs w:val="24"/>
        </w:rPr>
      </w:pPr>
    </w:p>
    <w:p w14:paraId="55ED83B5" w14:textId="77777777" w:rsidR="00EE67BC" w:rsidRPr="00A62389" w:rsidRDefault="00EE67BC" w:rsidP="0050569F">
      <w:pPr>
        <w:contextualSpacing/>
        <w:jc w:val="both"/>
        <w:rPr>
          <w:rFonts w:ascii="Times New Roman" w:hAnsi="Times New Roman"/>
          <w:sz w:val="24"/>
          <w:szCs w:val="24"/>
        </w:rPr>
      </w:pPr>
    </w:p>
    <w:p w14:paraId="13E2A25B" w14:textId="77777777" w:rsidR="00EE67BC" w:rsidRPr="00A62389" w:rsidRDefault="006766CA" w:rsidP="0050569F">
      <w:pPr>
        <w:contextualSpacing/>
        <w:jc w:val="right"/>
        <w:rPr>
          <w:rFonts w:ascii="Times New Roman" w:hAnsi="Times New Roman"/>
          <w:sz w:val="24"/>
          <w:szCs w:val="24"/>
        </w:rPr>
      </w:pPr>
      <w:r w:rsidRPr="00A62389">
        <w:rPr>
          <w:rFonts w:ascii="Times New Roman" w:hAnsi="Times New Roman"/>
          <w:sz w:val="24"/>
          <w:szCs w:val="24"/>
        </w:rPr>
        <w:t>IL CONCORRENTE</w:t>
      </w:r>
      <w:r w:rsidR="0041406F" w:rsidRPr="00A62389">
        <w:rPr>
          <w:rStyle w:val="Rimandonotaapidipagina"/>
          <w:rFonts w:ascii="Times New Roman" w:hAnsi="Times New Roman"/>
          <w:sz w:val="24"/>
          <w:szCs w:val="24"/>
        </w:rPr>
        <w:footnoteReference w:id="11"/>
      </w:r>
      <w:r w:rsidRPr="00A62389">
        <w:rPr>
          <w:rFonts w:ascii="Times New Roman" w:hAnsi="Times New Roman"/>
          <w:sz w:val="24"/>
          <w:szCs w:val="24"/>
        </w:rPr>
        <w:t>_____________________</w:t>
      </w:r>
    </w:p>
    <w:p w14:paraId="085884E5" w14:textId="787B2A3D" w:rsidR="006766CA" w:rsidRPr="00A62389" w:rsidRDefault="0041406F" w:rsidP="00EE67BC">
      <w:pPr>
        <w:spacing w:before="240"/>
        <w:contextualSpacing/>
        <w:jc w:val="right"/>
        <w:rPr>
          <w:rFonts w:ascii="Times New Roman" w:hAnsi="Times New Roman"/>
          <w:sz w:val="24"/>
          <w:szCs w:val="24"/>
        </w:rPr>
      </w:pPr>
      <w:r w:rsidRPr="00A62389">
        <w:rPr>
          <w:rStyle w:val="Rimandonotaapidipagina"/>
          <w:rFonts w:ascii="Times New Roman" w:hAnsi="Times New Roman"/>
          <w:sz w:val="24"/>
          <w:szCs w:val="24"/>
        </w:rPr>
        <w:footnoteReference w:id="12"/>
      </w:r>
      <w:r w:rsidR="006766CA" w:rsidRPr="00A62389">
        <w:rPr>
          <w:rFonts w:ascii="Times New Roman" w:hAnsi="Times New Roman"/>
          <w:sz w:val="24"/>
          <w:szCs w:val="24"/>
        </w:rPr>
        <w:t>_____________________</w:t>
      </w:r>
    </w:p>
    <w:p w14:paraId="05F15E9F" w14:textId="77777777" w:rsidR="00293946" w:rsidRPr="00A62389" w:rsidRDefault="0041406F">
      <w:pPr>
        <w:spacing w:after="0" w:line="240" w:lineRule="auto"/>
        <w:rPr>
          <w:rFonts w:ascii="Times New Roman" w:hAnsi="Times New Roman"/>
          <w:sz w:val="24"/>
          <w:szCs w:val="24"/>
        </w:rPr>
      </w:pPr>
      <w:r w:rsidRPr="00A62389">
        <w:rPr>
          <w:rFonts w:ascii="Times New Roman" w:hAnsi="Times New Roman"/>
          <w:sz w:val="24"/>
          <w:szCs w:val="24"/>
        </w:rPr>
        <w:br w:type="page"/>
      </w: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A62389" w:rsidRPr="00A62389" w14:paraId="62818C81" w14:textId="77777777" w:rsidTr="00432F8A">
        <w:trPr>
          <w:trHeight w:val="547"/>
        </w:trPr>
        <w:tc>
          <w:tcPr>
            <w:tcW w:w="9674" w:type="dxa"/>
            <w:tcBorders>
              <w:top w:val="single" w:sz="8" w:space="0" w:color="000000"/>
              <w:left w:val="nil"/>
              <w:right w:val="nil"/>
            </w:tcBorders>
            <w:shd w:val="clear" w:color="auto" w:fill="C0C0C0"/>
            <w:vAlign w:val="center"/>
          </w:tcPr>
          <w:p w14:paraId="17C7AE97" w14:textId="489D1F6B" w:rsidR="00293946" w:rsidRPr="00A62389" w:rsidRDefault="00337C38" w:rsidP="00337C38">
            <w:pPr>
              <w:pStyle w:val="Titolo1"/>
              <w:tabs>
                <w:tab w:val="left" w:pos="2019"/>
              </w:tabs>
              <w:ind w:right="-108"/>
              <w:contextualSpacing/>
              <w:jc w:val="both"/>
              <w:rPr>
                <w:rFonts w:ascii="Times New Roman" w:hAnsi="Times New Roman"/>
                <w:sz w:val="24"/>
                <w:szCs w:val="24"/>
              </w:rPr>
            </w:pPr>
            <w:bookmarkStart w:id="77" w:name="_ALLEGATO_H_–"/>
            <w:bookmarkStart w:id="78" w:name="_Toc18488509"/>
            <w:bookmarkStart w:id="79" w:name="_Toc61447734"/>
            <w:bookmarkStart w:id="80" w:name="_Toc120711886"/>
            <w:bookmarkEnd w:id="77"/>
            <w:r w:rsidRPr="00A62389">
              <w:rPr>
                <w:rFonts w:ascii="Times New Roman" w:hAnsi="Times New Roman"/>
                <w:sz w:val="24"/>
                <w:szCs w:val="24"/>
              </w:rPr>
              <w:t>ALL.</w:t>
            </w:r>
            <w:r w:rsidR="00293946" w:rsidRPr="00A62389">
              <w:rPr>
                <w:rFonts w:ascii="Times New Roman" w:hAnsi="Times New Roman"/>
                <w:sz w:val="24"/>
                <w:szCs w:val="24"/>
              </w:rPr>
              <w:t xml:space="preserve"> </w:t>
            </w:r>
            <w:r w:rsidRPr="00A62389">
              <w:rPr>
                <w:rFonts w:ascii="Times New Roman" w:hAnsi="Times New Roman"/>
                <w:sz w:val="24"/>
                <w:szCs w:val="24"/>
              </w:rPr>
              <w:t>H</w:t>
            </w:r>
            <w:r w:rsidR="00293946" w:rsidRPr="00A62389">
              <w:rPr>
                <w:rFonts w:ascii="Times New Roman" w:hAnsi="Times New Roman"/>
                <w:sz w:val="24"/>
                <w:szCs w:val="24"/>
              </w:rPr>
              <w:t xml:space="preserve"> – DOCUMENTO GARA UNICO EUROPEO</w:t>
            </w:r>
            <w:bookmarkEnd w:id="78"/>
            <w:bookmarkEnd w:id="79"/>
            <w:bookmarkEnd w:id="80"/>
          </w:p>
        </w:tc>
      </w:tr>
    </w:tbl>
    <w:p w14:paraId="1EF80CCD" w14:textId="77777777" w:rsidR="00293946" w:rsidRPr="00A62389" w:rsidRDefault="00293946" w:rsidP="004141AC">
      <w:pPr>
        <w:widowControl w:val="0"/>
        <w:ind w:right="284"/>
        <w:rPr>
          <w:rFonts w:ascii="Times New Roman" w:hAnsi="Times New Roman"/>
          <w:sz w:val="20"/>
          <w:lang w:bidi="it-IT"/>
        </w:rPr>
      </w:pPr>
    </w:p>
    <w:p w14:paraId="567B6D24" w14:textId="77777777" w:rsidR="00293946" w:rsidRPr="00A62389" w:rsidRDefault="00293946" w:rsidP="004141AC">
      <w:pPr>
        <w:widowControl w:val="0"/>
        <w:ind w:right="284"/>
        <w:jc w:val="both"/>
        <w:rPr>
          <w:rFonts w:ascii="Times New Roman" w:hAnsi="Times New Roman"/>
          <w:b/>
          <w:sz w:val="20"/>
          <w:u w:val="single"/>
          <w:lang w:bidi="it-IT"/>
        </w:rPr>
      </w:pPr>
      <w:bookmarkStart w:id="81" w:name="ALL_H"/>
      <w:bookmarkEnd w:id="81"/>
      <w:r w:rsidRPr="00A62389">
        <w:rPr>
          <w:rFonts w:ascii="Times New Roman" w:hAnsi="Times New Roman"/>
          <w:b/>
          <w:sz w:val="20"/>
          <w:lang w:bidi="it-IT"/>
        </w:rPr>
        <w:t>Modello di formulario per il documento di gara unico europeo (DGUE)</w:t>
      </w:r>
    </w:p>
    <w:p w14:paraId="7F3B05FB" w14:textId="77777777" w:rsidR="00293946" w:rsidRPr="00A62389" w:rsidRDefault="00293946" w:rsidP="004141AC">
      <w:pPr>
        <w:widowControl w:val="0"/>
        <w:ind w:right="284"/>
        <w:jc w:val="both"/>
        <w:rPr>
          <w:rFonts w:ascii="Times New Roman" w:hAnsi="Times New Roman"/>
          <w:b/>
          <w:sz w:val="20"/>
          <w:lang w:bidi="it-IT"/>
        </w:rPr>
      </w:pPr>
      <w:r w:rsidRPr="00A62389">
        <w:rPr>
          <w:rFonts w:ascii="Times New Roman" w:hAnsi="Times New Roman"/>
          <w:b/>
          <w:sz w:val="20"/>
          <w:lang w:bidi="it-IT"/>
        </w:rPr>
        <w:t>Parte I: Informazioni sulla procedura di appalto e sull'amministrazione aggiudicatrice o ente aggiudicatore</w:t>
      </w:r>
    </w:p>
    <w:p w14:paraId="3087584D" w14:textId="77777777" w:rsidR="00293946" w:rsidRPr="00A62389" w:rsidRDefault="00293946" w:rsidP="004141AC">
      <w:pPr>
        <w:widowControl w:val="0"/>
        <w:ind w:right="284"/>
        <w:jc w:val="both"/>
        <w:rPr>
          <w:rFonts w:ascii="Times New Roman" w:hAnsi="Times New Roman"/>
          <w:b/>
          <w:sz w:val="20"/>
          <w:lang w:bidi="it-IT"/>
        </w:rPr>
      </w:pPr>
      <w:r w:rsidRPr="00A62389">
        <w:rPr>
          <w:rFonts w:ascii="Times New Roman" w:hAnsi="Times New Roman"/>
          <w:b/>
          <w:sz w:val="20"/>
          <w:lang w:bidi="it-IT"/>
        </w:rPr>
        <w:t xml:space="preserve">Per le procedure di appalto per le quali è stato pubblicato un avviso di indizione di gara nella </w:t>
      </w:r>
      <w:r w:rsidRPr="00A62389">
        <w:rPr>
          <w:rFonts w:ascii="Times New Roman" w:hAnsi="Times New Roman"/>
          <w:b/>
          <w:i/>
          <w:sz w:val="20"/>
          <w:lang w:bidi="it-IT"/>
        </w:rPr>
        <w:t>Gazzetta ufficiale dell'Unione europea</w:t>
      </w:r>
      <w:r w:rsidRPr="00A62389">
        <w:rPr>
          <w:rFonts w:ascii="Times New Roman" w:hAnsi="Times New Roman"/>
          <w:b/>
          <w:sz w:val="20"/>
          <w:lang w:bidi="it-IT"/>
        </w:rPr>
        <w:t xml:space="preserve"> le informazioni richieste dalla parte I saranno acquisite automaticamente, a condizione che per generare e compilare il DGUE sia utilizzato il servizio DGUE elettronico (</w:t>
      </w:r>
      <w:r w:rsidRPr="00A62389">
        <w:rPr>
          <w:rFonts w:ascii="Times New Roman" w:hAnsi="Times New Roman"/>
          <w:b/>
          <w:sz w:val="20"/>
          <w:vertAlign w:val="superscript"/>
          <w:lang w:bidi="it-IT"/>
        </w:rPr>
        <w:footnoteReference w:id="13"/>
      </w:r>
      <w:r w:rsidRPr="00A62389">
        <w:rPr>
          <w:rFonts w:ascii="Times New Roman" w:hAnsi="Times New Roman"/>
          <w:b/>
          <w:sz w:val="20"/>
          <w:lang w:bidi="it-IT"/>
        </w:rPr>
        <w:t xml:space="preserve">). Riferimento della pubblicazione del pertinente avviso o bando </w:t>
      </w:r>
      <w:proofErr w:type="gramStart"/>
      <w:r w:rsidRPr="00A62389">
        <w:rPr>
          <w:rFonts w:ascii="Times New Roman" w:hAnsi="Times New Roman"/>
          <w:b/>
          <w:sz w:val="20"/>
          <w:lang w:bidi="it-IT"/>
        </w:rPr>
        <w:t>(</w:t>
      </w:r>
      <w:r w:rsidRPr="00A62389">
        <w:rPr>
          <w:rFonts w:ascii="Times New Roman" w:hAnsi="Times New Roman"/>
          <w:b/>
          <w:sz w:val="20"/>
          <w:vertAlign w:val="superscript"/>
          <w:lang w:bidi="it-IT"/>
        </w:rPr>
        <w:footnoteReference w:id="14"/>
      </w:r>
      <w:r w:rsidRPr="00A62389">
        <w:rPr>
          <w:rFonts w:ascii="Times New Roman" w:hAnsi="Times New Roman"/>
          <w:b/>
          <w:sz w:val="20"/>
          <w:lang w:bidi="it-IT"/>
        </w:rPr>
        <w:t>)  nella</w:t>
      </w:r>
      <w:proofErr w:type="gramEnd"/>
      <w:r w:rsidRPr="00A62389">
        <w:rPr>
          <w:rFonts w:ascii="Times New Roman" w:hAnsi="Times New Roman"/>
          <w:b/>
          <w:sz w:val="20"/>
          <w:lang w:bidi="it-IT"/>
        </w:rPr>
        <w:t xml:space="preserve"> </w:t>
      </w:r>
      <w:r w:rsidRPr="00A62389">
        <w:rPr>
          <w:rFonts w:ascii="Times New Roman" w:hAnsi="Times New Roman"/>
          <w:b/>
          <w:i/>
          <w:sz w:val="20"/>
          <w:lang w:bidi="it-IT"/>
        </w:rPr>
        <w:t>Gazzetta ufficiale dell'Unione europea</w:t>
      </w:r>
      <w:r w:rsidRPr="00A62389">
        <w:rPr>
          <w:rFonts w:ascii="Times New Roman" w:hAnsi="Times New Roman"/>
          <w:b/>
          <w:sz w:val="20"/>
          <w:lang w:bidi="it-IT"/>
        </w:rPr>
        <w:t>:</w:t>
      </w:r>
    </w:p>
    <w:p w14:paraId="3C5B55C0" w14:textId="77777777" w:rsidR="00293946" w:rsidRPr="00A62389" w:rsidRDefault="00293946" w:rsidP="004141AC">
      <w:pPr>
        <w:widowControl w:val="0"/>
        <w:ind w:right="284"/>
        <w:jc w:val="both"/>
        <w:rPr>
          <w:rFonts w:ascii="Times New Roman" w:hAnsi="Times New Roman"/>
          <w:b/>
          <w:sz w:val="20"/>
          <w:lang w:bidi="it-IT"/>
        </w:rPr>
      </w:pPr>
      <w:r w:rsidRPr="00A62389">
        <w:rPr>
          <w:rFonts w:ascii="Times New Roman" w:hAnsi="Times New Roman"/>
          <w:b/>
          <w:sz w:val="20"/>
          <w:lang w:bidi="it-IT"/>
        </w:rPr>
        <w:t xml:space="preserve">GU UE S numero [], data [], pag. [], </w:t>
      </w:r>
    </w:p>
    <w:p w14:paraId="16F56C49" w14:textId="77777777" w:rsidR="00293946" w:rsidRPr="00A62389" w:rsidRDefault="00293946" w:rsidP="004141AC">
      <w:pPr>
        <w:widowControl w:val="0"/>
        <w:ind w:right="284"/>
        <w:jc w:val="both"/>
        <w:rPr>
          <w:rFonts w:ascii="Times New Roman" w:hAnsi="Times New Roman"/>
          <w:b/>
          <w:sz w:val="20"/>
          <w:lang w:bidi="it-IT"/>
        </w:rPr>
      </w:pPr>
      <w:r w:rsidRPr="00A62389">
        <w:rPr>
          <w:rFonts w:ascii="Times New Roman" w:hAnsi="Times New Roman"/>
          <w:b/>
          <w:sz w:val="20"/>
          <w:lang w:bidi="it-IT"/>
        </w:rPr>
        <w:t xml:space="preserve">Numero dell'avviso nella GU S: </w:t>
      </w:r>
      <w:proofErr w:type="gramStart"/>
      <w:r w:rsidRPr="00A62389">
        <w:rPr>
          <w:rFonts w:ascii="Times New Roman" w:hAnsi="Times New Roman"/>
          <w:b/>
          <w:sz w:val="20"/>
          <w:lang w:bidi="it-IT"/>
        </w:rPr>
        <w:t>[ ]</w:t>
      </w:r>
      <w:proofErr w:type="gramEnd"/>
      <w:r w:rsidRPr="00A62389">
        <w:rPr>
          <w:rFonts w:ascii="Times New Roman" w:hAnsi="Times New Roman"/>
          <w:b/>
          <w:sz w:val="20"/>
          <w:lang w:bidi="it-IT"/>
        </w:rPr>
        <w:t>[ ][ ][ ]/S [ ][ ][ ]–[ ][ ][ ][ ][ ][ ][ ]</w:t>
      </w:r>
    </w:p>
    <w:p w14:paraId="6047F593" w14:textId="77777777" w:rsidR="00293946" w:rsidRPr="00A62389" w:rsidRDefault="00293946" w:rsidP="004141AC">
      <w:pPr>
        <w:widowControl w:val="0"/>
        <w:ind w:right="284"/>
        <w:jc w:val="both"/>
        <w:rPr>
          <w:rFonts w:ascii="Times New Roman" w:hAnsi="Times New Roman"/>
          <w:b/>
          <w:sz w:val="20"/>
          <w:lang w:bidi="it-IT"/>
        </w:rPr>
      </w:pPr>
      <w:r w:rsidRPr="00A62389">
        <w:rPr>
          <w:rFonts w:ascii="Times New Roman" w:hAnsi="Times New Roman"/>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43A4E610"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Pr="00A62389">
        <w:rPr>
          <w:rFonts w:ascii="Times New Roman" w:hAnsi="Times New Roman"/>
          <w:b/>
          <w:sz w:val="20"/>
          <w:lang w:bidi="it-IT"/>
        </w:rPr>
        <w:t>[….</w:t>
      </w:r>
      <w:proofErr w:type="gramEnd"/>
      <w:r w:rsidRPr="00A62389">
        <w:rPr>
          <w:rFonts w:ascii="Times New Roman" w:hAnsi="Times New Roman"/>
          <w:b/>
          <w:sz w:val="20"/>
          <w:lang w:bidi="it-IT"/>
        </w:rPr>
        <w:t>]</w:t>
      </w:r>
    </w:p>
    <w:p w14:paraId="279B0DFB" w14:textId="77777777" w:rsidR="00293946" w:rsidRPr="00A62389" w:rsidRDefault="00293946" w:rsidP="004141AC">
      <w:pPr>
        <w:widowControl w:val="0"/>
        <w:ind w:right="284"/>
        <w:jc w:val="both"/>
        <w:rPr>
          <w:rFonts w:ascii="Times New Roman" w:hAnsi="Times New Roman"/>
          <w:b/>
          <w:sz w:val="20"/>
          <w:lang w:bidi="it-IT"/>
        </w:rPr>
      </w:pPr>
      <w:r w:rsidRPr="00A62389">
        <w:rPr>
          <w:rFonts w:ascii="Times New Roman" w:hAnsi="Times New Roman"/>
          <w:sz w:val="20"/>
          <w:lang w:bidi="it-IT"/>
        </w:rPr>
        <w:t>Informazioni sulla procedura di appalto</w:t>
      </w:r>
    </w:p>
    <w:p w14:paraId="02741128" w14:textId="77777777" w:rsidR="00293946" w:rsidRPr="00A62389" w:rsidRDefault="00293946" w:rsidP="004141AC">
      <w:pPr>
        <w:widowControl w:val="0"/>
        <w:ind w:right="284"/>
        <w:jc w:val="both"/>
        <w:rPr>
          <w:rFonts w:ascii="Times New Roman" w:hAnsi="Times New Roman"/>
          <w:b/>
          <w:sz w:val="20"/>
          <w:lang w:bidi="it-IT"/>
        </w:rPr>
      </w:pPr>
      <w:r w:rsidRPr="00A62389">
        <w:rPr>
          <w:rFonts w:ascii="Times New Roman" w:hAnsi="Times New Roman"/>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62389" w:rsidRPr="00A62389" w14:paraId="3617DF2E" w14:textId="77777777" w:rsidTr="00C83A8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C2DD22"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 xml:space="preserve">Identità del committente </w:t>
            </w:r>
            <w:r w:rsidRPr="00A62389">
              <w:rPr>
                <w:rFonts w:ascii="Times New Roman" w:hAnsi="Times New Roman"/>
                <w:sz w:val="20"/>
                <w:lang w:bidi="it-IT"/>
              </w:rPr>
              <w:t>(</w:t>
            </w:r>
            <w:r w:rsidRPr="00A62389">
              <w:rPr>
                <w:rFonts w:ascii="Times New Roman" w:hAnsi="Times New Roman"/>
                <w:sz w:val="20"/>
                <w:vertAlign w:val="superscript"/>
                <w:lang w:bidi="it-IT"/>
              </w:rPr>
              <w:footnoteReference w:id="15"/>
            </w:r>
            <w:r w:rsidRPr="00A62389">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3AA44A3"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0AD86FC6" w14:textId="77777777" w:rsidTr="00C83A8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D9C9D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Nome: </w:t>
            </w:r>
          </w:p>
          <w:p w14:paraId="5A22218A"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Codice fiscale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A6D8771" w14:textId="77777777" w:rsidR="00293946" w:rsidRPr="00A62389" w:rsidRDefault="00293946" w:rsidP="002E3092">
            <w:pPr>
              <w:widowControl w:val="0"/>
              <w:jc w:val="both"/>
              <w:rPr>
                <w:rFonts w:ascii="Times New Roman" w:hAnsi="Times New Roman"/>
                <w:sz w:val="20"/>
              </w:rPr>
            </w:pPr>
            <w:r w:rsidRPr="00A62389">
              <w:rPr>
                <w:rFonts w:ascii="Times New Roman" w:hAnsi="Times New Roman"/>
                <w:sz w:val="20"/>
              </w:rPr>
              <w:t>Direzione Generale dei lavori e del Demanio</w:t>
            </w:r>
          </w:p>
          <w:p w14:paraId="06F1F1D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80411120589</w:t>
            </w:r>
          </w:p>
        </w:tc>
      </w:tr>
      <w:tr w:rsidR="00A62389" w:rsidRPr="00A62389" w14:paraId="41D38B70" w14:textId="77777777" w:rsidTr="00C83A8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44B32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Di quale appalto si tratta?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299D02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4AA81C6D" w14:textId="77777777" w:rsidTr="00C83A8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9919A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Titolo o breve descrizione dell'appalto (</w:t>
            </w:r>
            <w:r w:rsidRPr="00A62389">
              <w:rPr>
                <w:rFonts w:ascii="Times New Roman" w:hAnsi="Times New Roman"/>
                <w:sz w:val="20"/>
                <w:vertAlign w:val="superscript"/>
                <w:lang w:bidi="it-IT"/>
              </w:rPr>
              <w:footnoteReference w:id="16"/>
            </w:r>
            <w:r w:rsidRPr="00A62389">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B7A374B" w14:textId="77777777" w:rsidR="00293946" w:rsidRPr="00A62389" w:rsidRDefault="00293946" w:rsidP="002E3092">
            <w:pPr>
              <w:widowControl w:val="0"/>
              <w:jc w:val="both"/>
              <w:rPr>
                <w:rFonts w:ascii="Times New Roman" w:hAnsi="Times New Roman"/>
                <w:sz w:val="20"/>
              </w:rPr>
            </w:pPr>
          </w:p>
        </w:tc>
      </w:tr>
      <w:tr w:rsidR="00A62389" w:rsidRPr="00A62389" w14:paraId="3F226BE7" w14:textId="77777777" w:rsidTr="00C83A8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5755E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Numero di riferimento attribuito al fascicolo dall'amministrazione aggiudicatrice o ente aggiudicatore (ove esistente) (</w:t>
            </w:r>
            <w:r w:rsidRPr="00A62389">
              <w:rPr>
                <w:rFonts w:ascii="Times New Roman" w:hAnsi="Times New Roman"/>
                <w:sz w:val="20"/>
                <w:vertAlign w:val="superscript"/>
                <w:lang w:bidi="it-IT"/>
              </w:rPr>
              <w:footnoteReference w:id="17"/>
            </w:r>
            <w:r w:rsidRPr="00A62389">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786F2E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w:t>
            </w:r>
          </w:p>
        </w:tc>
      </w:tr>
      <w:tr w:rsidR="00A62389" w:rsidRPr="00A62389" w14:paraId="41575F2F" w14:textId="77777777" w:rsidTr="00C83A8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9255C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CIG </w:t>
            </w:r>
          </w:p>
          <w:p w14:paraId="56F1C3D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CUP (ove previsto)</w:t>
            </w:r>
          </w:p>
          <w:p w14:paraId="13F2849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Codice progetto (ove l’appalto sia finanziato o cofinanziato con fondi </w:t>
            </w:r>
            <w:proofErr w:type="gramStart"/>
            <w:r w:rsidRPr="00A62389">
              <w:rPr>
                <w:rFonts w:ascii="Times New Roman" w:hAnsi="Times New Roman"/>
                <w:sz w:val="20"/>
                <w:lang w:bidi="it-IT"/>
              </w:rPr>
              <w:t>europei)</w:t>
            </w:r>
            <w:r w:rsidRPr="00A62389">
              <w:rPr>
                <w:rFonts w:ascii="Times New Roman" w:hAnsi="Times New Roman"/>
                <w:sz w:val="20"/>
                <w:lang w:bidi="it-IT"/>
              </w:rPr>
              <w:tab/>
            </w:r>
            <w:proofErr w:type="gramEnd"/>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D66AC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w:t>
            </w:r>
          </w:p>
          <w:p w14:paraId="11CA414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w:t>
            </w:r>
          </w:p>
          <w:p w14:paraId="173758D3"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  ] </w:t>
            </w:r>
          </w:p>
        </w:tc>
      </w:tr>
    </w:tbl>
    <w:p w14:paraId="4FEB6152"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b/>
          <w:sz w:val="20"/>
          <w:lang w:bidi="it-IT"/>
        </w:rPr>
        <w:t>Tutte le altre informazioni in tutte le sezioni del DGUE devono essere inserite dall'operatore economico</w:t>
      </w:r>
    </w:p>
    <w:p w14:paraId="1401591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Parte II: Informazioni sull'operatore economico</w:t>
      </w:r>
    </w:p>
    <w:p w14:paraId="12C27F3A"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A: Informazioni sull'operatore economico</w:t>
      </w:r>
    </w:p>
    <w:tbl>
      <w:tblPr>
        <w:tblW w:w="0" w:type="auto"/>
        <w:tblInd w:w="-20" w:type="dxa"/>
        <w:tblCellMar>
          <w:left w:w="93" w:type="dxa"/>
        </w:tblCellMar>
        <w:tblLook w:val="0000" w:firstRow="0" w:lastRow="0" w:firstColumn="0" w:lastColumn="0" w:noHBand="0" w:noVBand="0"/>
      </w:tblPr>
      <w:tblGrid>
        <w:gridCol w:w="5220"/>
        <w:gridCol w:w="4570"/>
      </w:tblGrid>
      <w:tr w:rsidR="00A62389" w:rsidRPr="00A62389" w14:paraId="628000DE"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97815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49424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672F9061"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AE408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EED785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w:t>
            </w:r>
          </w:p>
        </w:tc>
      </w:tr>
      <w:tr w:rsidR="00A62389" w:rsidRPr="00A62389" w14:paraId="23EDEBC0" w14:textId="77777777" w:rsidTr="00C83A81">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6C2B81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Partita IVA, se applicabile:</w:t>
            </w:r>
          </w:p>
          <w:p w14:paraId="171D6F4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42A24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w:t>
            </w:r>
          </w:p>
          <w:p w14:paraId="1A57589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w:t>
            </w:r>
          </w:p>
        </w:tc>
      </w:tr>
      <w:tr w:rsidR="00A62389" w:rsidRPr="00A62389" w14:paraId="00464BE6"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79F14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290F8C"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4BC52282" w14:textId="77777777" w:rsidTr="00C83A81">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DA687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Persone di contatto (</w:t>
            </w:r>
            <w:r w:rsidRPr="00A62389">
              <w:rPr>
                <w:rFonts w:ascii="Times New Roman" w:hAnsi="Times New Roman"/>
                <w:sz w:val="20"/>
                <w:vertAlign w:val="superscript"/>
                <w:lang w:bidi="it-IT"/>
              </w:rPr>
              <w:footnoteReference w:id="18"/>
            </w:r>
            <w:r w:rsidRPr="00A62389">
              <w:rPr>
                <w:rFonts w:ascii="Times New Roman" w:hAnsi="Times New Roman"/>
                <w:sz w:val="20"/>
                <w:lang w:bidi="it-IT"/>
              </w:rPr>
              <w:t>):</w:t>
            </w:r>
          </w:p>
          <w:p w14:paraId="0CE6294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Telefono:</w:t>
            </w:r>
          </w:p>
          <w:p w14:paraId="74CB13D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PEC o e-mail:</w:t>
            </w:r>
          </w:p>
          <w:p w14:paraId="2DC4E0A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roofErr w:type="gramStart"/>
            <w:r w:rsidRPr="00A62389">
              <w:rPr>
                <w:rFonts w:ascii="Times New Roman" w:hAnsi="Times New Roman"/>
                <w:sz w:val="20"/>
                <w:lang w:bidi="it-IT"/>
              </w:rPr>
              <w:t>indirizzo</w:t>
            </w:r>
            <w:proofErr w:type="gramEnd"/>
            <w:r w:rsidRPr="00A62389">
              <w:rPr>
                <w:rFonts w:ascii="Times New Roman" w:hAnsi="Times New Roman"/>
                <w:sz w:val="20"/>
                <w:lang w:bidi="it-IT"/>
              </w:rPr>
              <w:t xml:space="preserve"> Internet o sito web) (</w:t>
            </w:r>
            <w:r w:rsidRPr="00A62389">
              <w:rPr>
                <w:rFonts w:ascii="Times New Roman" w:hAnsi="Times New Roman"/>
                <w:i/>
                <w:sz w:val="20"/>
                <w:lang w:bidi="it-IT"/>
              </w:rPr>
              <w:t>ove esistente</w:t>
            </w:r>
            <w:r w:rsidRPr="00A62389">
              <w:rPr>
                <w:rFonts w:ascii="Times New Roman" w:hAnsi="Times New Roman"/>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EBD78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16B9882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66AA10A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254E66A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4962E0DC"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4C9A92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6ADB1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3FA2DE22"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592EE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L'operatore economico è una </w:t>
            </w:r>
            <w:proofErr w:type="spellStart"/>
            <w:r w:rsidRPr="00A62389">
              <w:rPr>
                <w:rFonts w:ascii="Times New Roman" w:hAnsi="Times New Roman"/>
                <w:sz w:val="20"/>
                <w:lang w:bidi="it-IT"/>
              </w:rPr>
              <w:t>microimpresa</w:t>
            </w:r>
            <w:proofErr w:type="spellEnd"/>
            <w:r w:rsidRPr="00A62389">
              <w:rPr>
                <w:rFonts w:ascii="Times New Roman" w:hAnsi="Times New Roman"/>
                <w:sz w:val="20"/>
                <w:lang w:bidi="it-IT"/>
              </w:rPr>
              <w:t>, oppure un'impresa piccola o media (</w:t>
            </w:r>
            <w:r w:rsidRPr="00A62389">
              <w:rPr>
                <w:rFonts w:ascii="Times New Roman" w:hAnsi="Times New Roman"/>
                <w:sz w:val="20"/>
                <w:vertAlign w:val="superscript"/>
                <w:lang w:bidi="it-IT"/>
              </w:rPr>
              <w:footnoteReference w:id="19"/>
            </w:r>
            <w:r w:rsidRPr="00A62389">
              <w:rPr>
                <w:rFonts w:ascii="Times New Roman" w:hAnsi="Times New Roman"/>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699C6E"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tc>
      </w:tr>
      <w:tr w:rsidR="00A62389" w:rsidRPr="00A62389" w14:paraId="080DA71C"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30A4B4"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b/>
                <w:sz w:val="20"/>
                <w:lang w:bidi="it-IT"/>
              </w:rPr>
              <w:t xml:space="preserve">Solo se l'appalto è riservato </w:t>
            </w:r>
            <w:r w:rsidRPr="00A62389">
              <w:rPr>
                <w:rFonts w:ascii="Times New Roman" w:hAnsi="Times New Roman"/>
                <w:sz w:val="20"/>
                <w:lang w:bidi="it-IT"/>
              </w:rPr>
              <w:t>(</w:t>
            </w:r>
            <w:r w:rsidRPr="00A62389">
              <w:rPr>
                <w:rFonts w:ascii="Times New Roman" w:hAnsi="Times New Roman"/>
                <w:sz w:val="20"/>
                <w:vertAlign w:val="superscript"/>
                <w:lang w:bidi="it-IT"/>
              </w:rPr>
              <w:footnoteReference w:id="20"/>
            </w:r>
            <w:r w:rsidRPr="00A62389">
              <w:rPr>
                <w:rFonts w:ascii="Times New Roman" w:hAnsi="Times New Roman"/>
                <w:sz w:val="20"/>
                <w:lang w:bidi="it-IT"/>
              </w:rPr>
              <w:t>)</w:t>
            </w:r>
            <w:r w:rsidRPr="00A62389">
              <w:rPr>
                <w:rFonts w:ascii="Times New Roman" w:hAnsi="Times New Roman"/>
                <w:b/>
                <w:sz w:val="20"/>
                <w:lang w:bidi="it-IT"/>
              </w:rPr>
              <w:t xml:space="preserve">: </w:t>
            </w:r>
            <w:r w:rsidRPr="00A62389">
              <w:rPr>
                <w:rFonts w:ascii="Times New Roman" w:hAnsi="Times New Roman"/>
                <w:sz w:val="20"/>
                <w:lang w:bidi="it-IT"/>
              </w:rPr>
              <w:t xml:space="preserve">l'operatore economico è un laboratorio protetto, </w:t>
            </w:r>
            <w:proofErr w:type="gramStart"/>
            <w:r w:rsidRPr="00A62389">
              <w:rPr>
                <w:rFonts w:ascii="Times New Roman" w:hAnsi="Times New Roman"/>
                <w:sz w:val="20"/>
                <w:lang w:bidi="it-IT"/>
              </w:rPr>
              <w:t>un' "</w:t>
            </w:r>
            <w:proofErr w:type="gramEnd"/>
            <w:r w:rsidRPr="00A62389">
              <w:rPr>
                <w:rFonts w:ascii="Times New Roman" w:hAnsi="Times New Roman"/>
                <w:sz w:val="20"/>
                <w:lang w:bidi="it-IT"/>
              </w:rPr>
              <w:t>impresa sociale" (</w:t>
            </w:r>
            <w:r w:rsidRPr="00A62389">
              <w:rPr>
                <w:rFonts w:ascii="Times New Roman" w:hAnsi="Times New Roman"/>
                <w:sz w:val="20"/>
                <w:vertAlign w:val="superscript"/>
                <w:lang w:bidi="it-IT"/>
              </w:rPr>
              <w:footnoteReference w:id="21"/>
            </w:r>
            <w:r w:rsidRPr="00A62389">
              <w:rPr>
                <w:rFonts w:ascii="Times New Roman" w:hAnsi="Times New Roman"/>
                <w:sz w:val="20"/>
                <w:lang w:bidi="it-IT"/>
              </w:rPr>
              <w:t>) o provvede all'esecuzione del contratto nel contesto di programmi di lavoro protetti (articolo 112 del Codice)?</w:t>
            </w:r>
          </w:p>
          <w:p w14:paraId="732B6BDF" w14:textId="77777777" w:rsidR="00293946" w:rsidRPr="00A62389" w:rsidRDefault="00293946" w:rsidP="002E3092">
            <w:pPr>
              <w:widowControl w:val="0"/>
              <w:jc w:val="both"/>
              <w:rPr>
                <w:rFonts w:ascii="Times New Roman" w:hAnsi="Times New Roman"/>
                <w:b/>
                <w:sz w:val="20"/>
                <w:lang w:bidi="it-IT"/>
              </w:rPr>
            </w:pPr>
          </w:p>
          <w:p w14:paraId="63D64C1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 caso affermativo,</w:t>
            </w:r>
          </w:p>
          <w:p w14:paraId="2F31CE6C" w14:textId="77777777" w:rsidR="00293946" w:rsidRPr="00A62389" w:rsidRDefault="00293946" w:rsidP="002E3092">
            <w:pPr>
              <w:widowControl w:val="0"/>
              <w:jc w:val="both"/>
              <w:rPr>
                <w:rFonts w:ascii="Times New Roman" w:hAnsi="Times New Roman"/>
                <w:sz w:val="20"/>
                <w:lang w:bidi="it-IT"/>
              </w:rPr>
            </w:pPr>
          </w:p>
          <w:p w14:paraId="24C8C453"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qual</w:t>
            </w:r>
            <w:proofErr w:type="gramEnd"/>
            <w:r w:rsidRPr="00A62389">
              <w:rPr>
                <w:rFonts w:ascii="Times New Roman" w:hAnsi="Times New Roman"/>
                <w:sz w:val="20"/>
                <w:lang w:bidi="it-IT"/>
              </w:rPr>
              <w:t xml:space="preserve"> è la percentuale corrispondente di lavoratori con disabilità o svantaggiati?</w:t>
            </w:r>
          </w:p>
          <w:p w14:paraId="45207BB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380ED4"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p>
          <w:p w14:paraId="239D9696" w14:textId="77777777" w:rsidR="00293946" w:rsidRPr="00A62389" w:rsidRDefault="00293946" w:rsidP="002E3092">
            <w:pPr>
              <w:widowControl w:val="0"/>
              <w:jc w:val="both"/>
              <w:rPr>
                <w:rFonts w:ascii="Times New Roman" w:hAnsi="Times New Roman"/>
                <w:sz w:val="20"/>
                <w:lang w:bidi="it-IT"/>
              </w:rPr>
            </w:pPr>
          </w:p>
          <w:p w14:paraId="6FA6BB7A" w14:textId="77777777" w:rsidR="00293946" w:rsidRPr="00A62389" w:rsidRDefault="00293946" w:rsidP="002E3092">
            <w:pPr>
              <w:widowControl w:val="0"/>
              <w:jc w:val="both"/>
              <w:rPr>
                <w:rFonts w:ascii="Times New Roman" w:hAnsi="Times New Roman"/>
                <w:sz w:val="20"/>
                <w:lang w:bidi="it-IT"/>
              </w:rPr>
            </w:pPr>
          </w:p>
          <w:p w14:paraId="6A731FFE" w14:textId="77777777" w:rsidR="00293946" w:rsidRPr="00A62389" w:rsidRDefault="00293946" w:rsidP="002E3092">
            <w:pPr>
              <w:widowControl w:val="0"/>
              <w:jc w:val="both"/>
              <w:rPr>
                <w:rFonts w:ascii="Times New Roman" w:hAnsi="Times New Roman"/>
                <w:sz w:val="20"/>
                <w:lang w:bidi="it-IT"/>
              </w:rPr>
            </w:pPr>
          </w:p>
          <w:p w14:paraId="5D9F4A09" w14:textId="77777777" w:rsidR="00293946" w:rsidRPr="00A62389" w:rsidRDefault="00293946" w:rsidP="002E3092">
            <w:pPr>
              <w:widowControl w:val="0"/>
              <w:jc w:val="both"/>
              <w:rPr>
                <w:rFonts w:ascii="Times New Roman" w:hAnsi="Times New Roman"/>
                <w:sz w:val="20"/>
                <w:lang w:bidi="it-IT"/>
              </w:rPr>
            </w:pPr>
          </w:p>
          <w:p w14:paraId="42E8114A"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5BEC0B70" w14:textId="77777777" w:rsidR="00293946" w:rsidRPr="00A62389" w:rsidRDefault="00293946" w:rsidP="002E3092">
            <w:pPr>
              <w:widowControl w:val="0"/>
              <w:jc w:val="both"/>
              <w:rPr>
                <w:rFonts w:ascii="Times New Roman" w:hAnsi="Times New Roman"/>
                <w:sz w:val="20"/>
                <w:lang w:bidi="it-IT"/>
              </w:rPr>
            </w:pPr>
          </w:p>
          <w:p w14:paraId="097FB370" w14:textId="77777777" w:rsidR="00293946" w:rsidRPr="00A62389" w:rsidRDefault="00293946" w:rsidP="002E3092">
            <w:pPr>
              <w:widowControl w:val="0"/>
              <w:jc w:val="both"/>
              <w:rPr>
                <w:rFonts w:ascii="Times New Roman" w:hAnsi="Times New Roman"/>
                <w:sz w:val="20"/>
                <w:lang w:bidi="it-IT"/>
              </w:rPr>
            </w:pPr>
          </w:p>
          <w:p w14:paraId="03138ACF" w14:textId="77777777" w:rsidR="00293946" w:rsidRPr="00A62389" w:rsidRDefault="00293946" w:rsidP="002E3092">
            <w:pPr>
              <w:widowControl w:val="0"/>
              <w:jc w:val="both"/>
              <w:rPr>
                <w:rFonts w:ascii="Times New Roman" w:hAnsi="Times New Roman"/>
                <w:sz w:val="20"/>
                <w:lang w:bidi="it-IT"/>
              </w:rPr>
            </w:pPr>
          </w:p>
          <w:p w14:paraId="1FC0E6B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4660BBB3" w14:textId="77777777" w:rsidR="00293946" w:rsidRPr="00A62389" w:rsidRDefault="00293946" w:rsidP="002E3092">
            <w:pPr>
              <w:widowControl w:val="0"/>
              <w:jc w:val="both"/>
              <w:rPr>
                <w:rFonts w:ascii="Times New Roman" w:hAnsi="Times New Roman"/>
                <w:sz w:val="20"/>
                <w:lang w:bidi="it-IT"/>
              </w:rPr>
            </w:pPr>
          </w:p>
        </w:tc>
      </w:tr>
      <w:tr w:rsidR="00A62389" w:rsidRPr="00A62389" w14:paraId="1FFF8B78"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ED091ED"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 xml:space="preserve">Se pertinente: l'operatore economico è iscritto in un elenco ufficiale </w:t>
            </w:r>
            <w:proofErr w:type="gramStart"/>
            <w:r w:rsidRPr="00A62389">
              <w:rPr>
                <w:rFonts w:ascii="Times New Roman" w:hAnsi="Times New Roman"/>
                <w:sz w:val="20"/>
                <w:lang w:bidi="it-IT"/>
              </w:rPr>
              <w:t xml:space="preserve">di  </w:t>
            </w:r>
            <w:r w:rsidRPr="00A62389">
              <w:rPr>
                <w:rFonts w:ascii="Times New Roman" w:hAnsi="Times New Roman"/>
                <w:bCs/>
                <w:sz w:val="20"/>
                <w:lang w:bidi="it-IT"/>
              </w:rPr>
              <w:t>imprenditori</w:t>
            </w:r>
            <w:proofErr w:type="gramEnd"/>
            <w:r w:rsidRPr="00A62389">
              <w:rPr>
                <w:rFonts w:ascii="Times New Roman" w:hAnsi="Times New Roman"/>
                <w:bCs/>
                <w:sz w:val="20"/>
                <w:lang w:bidi="it-IT"/>
              </w:rPr>
              <w:t>, fornitori, o prestatori di servizi o possiede una certificazione rilasciata da organismi accreditati, ai sensi dell’articolo 90 del Codice</w:t>
            </w:r>
            <w:r w:rsidRPr="00A62389">
              <w:rPr>
                <w:rFonts w:ascii="Times New Roman" w:hAnsi="Times New Roman"/>
                <w:sz w:val="20"/>
                <w:lang w:bidi="it-IT"/>
              </w:rPr>
              <w:t xml:space="preserve"> ?</w:t>
            </w:r>
          </w:p>
          <w:p w14:paraId="727ADFC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 caso affermativo</w:t>
            </w:r>
            <w:r w:rsidRPr="00A62389">
              <w:rPr>
                <w:rFonts w:ascii="Times New Roman" w:hAnsi="Times New Roman"/>
                <w:sz w:val="20"/>
                <w:lang w:bidi="it-IT"/>
              </w:rPr>
              <w:t>:</w:t>
            </w:r>
          </w:p>
          <w:p w14:paraId="6EE7B559" w14:textId="77777777" w:rsidR="00293946" w:rsidRPr="00A62389" w:rsidRDefault="00293946" w:rsidP="002E3092">
            <w:pPr>
              <w:widowControl w:val="0"/>
              <w:jc w:val="both"/>
              <w:rPr>
                <w:rFonts w:ascii="Times New Roman" w:hAnsi="Times New Roman"/>
                <w:sz w:val="20"/>
                <w:lang w:bidi="it-IT"/>
              </w:rPr>
            </w:pPr>
          </w:p>
          <w:p w14:paraId="4A25127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 xml:space="preserve">Rispondere compilando le altre parti di questa sezione, la sezione B e, ove pertinente, la sezione C della presente parte, la parte III, </w:t>
            </w:r>
            <w:proofErr w:type="gramStart"/>
            <w:r w:rsidRPr="00A62389">
              <w:rPr>
                <w:rFonts w:ascii="Times New Roman" w:hAnsi="Times New Roman"/>
                <w:b/>
                <w:sz w:val="20"/>
                <w:lang w:bidi="it-IT"/>
              </w:rPr>
              <w:t>la  parte</w:t>
            </w:r>
            <w:proofErr w:type="gramEnd"/>
            <w:r w:rsidRPr="00A62389">
              <w:rPr>
                <w:rFonts w:ascii="Times New Roman" w:hAnsi="Times New Roman"/>
                <w:b/>
                <w:sz w:val="20"/>
                <w:lang w:bidi="it-IT"/>
              </w:rPr>
              <w:t xml:space="preserve"> V se applicabile, e in ogni caso compilare e firmare la parte VI.</w:t>
            </w:r>
          </w:p>
          <w:p w14:paraId="0B413D50" w14:textId="77777777" w:rsidR="00293946" w:rsidRPr="00A62389" w:rsidRDefault="00293946" w:rsidP="002E3092">
            <w:pPr>
              <w:widowControl w:val="0"/>
              <w:jc w:val="both"/>
              <w:rPr>
                <w:rFonts w:ascii="Times New Roman" w:hAnsi="Times New Roman"/>
                <w:sz w:val="20"/>
                <w:lang w:bidi="it-IT"/>
              </w:rPr>
            </w:pPr>
          </w:p>
          <w:p w14:paraId="60D9EBBE" w14:textId="77777777" w:rsidR="00293946" w:rsidRPr="00A62389" w:rsidRDefault="00293946" w:rsidP="00556C09">
            <w:pPr>
              <w:widowControl w:val="0"/>
              <w:numPr>
                <w:ilvl w:val="0"/>
                <w:numId w:val="60"/>
              </w:numPr>
              <w:spacing w:after="0"/>
              <w:jc w:val="both"/>
              <w:rPr>
                <w:rFonts w:ascii="Times New Roman" w:hAnsi="Times New Roman"/>
                <w:i/>
                <w:sz w:val="20"/>
                <w:lang w:bidi="it-IT"/>
              </w:rPr>
            </w:pPr>
            <w:r w:rsidRPr="00A62389">
              <w:rPr>
                <w:rFonts w:ascii="Times New Roman" w:hAnsi="Times New Roman"/>
                <w:sz w:val="20"/>
                <w:lang w:bidi="it-IT"/>
              </w:rPr>
              <w:t xml:space="preserve">Indicare la denominazione dell'elenco o del certificato e, se pertinente, il pertinente numero di iscrizione o della certificazione </w:t>
            </w:r>
          </w:p>
          <w:p w14:paraId="2335D561" w14:textId="77777777" w:rsidR="00293946" w:rsidRPr="00A62389" w:rsidRDefault="00293946" w:rsidP="002E3092">
            <w:pPr>
              <w:widowControl w:val="0"/>
              <w:jc w:val="both"/>
              <w:rPr>
                <w:rFonts w:ascii="Times New Roman" w:hAnsi="Times New Roman"/>
                <w:i/>
                <w:sz w:val="20"/>
                <w:lang w:bidi="it-IT"/>
              </w:rPr>
            </w:pPr>
          </w:p>
          <w:p w14:paraId="6347BFA8" w14:textId="77777777" w:rsidR="00293946" w:rsidRPr="00A62389" w:rsidRDefault="00293946" w:rsidP="002E3092">
            <w:pPr>
              <w:widowControl w:val="0"/>
              <w:jc w:val="both"/>
              <w:rPr>
                <w:rFonts w:ascii="Times New Roman" w:hAnsi="Times New Roman"/>
                <w:i/>
                <w:sz w:val="20"/>
                <w:lang w:bidi="it-IT"/>
              </w:rPr>
            </w:pPr>
          </w:p>
          <w:p w14:paraId="52906C9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b)    Se il certificato di iscrizione o la certificazione è disponibile elettronicamente, indicare:</w:t>
            </w:r>
          </w:p>
          <w:p w14:paraId="09A1DD08" w14:textId="77777777" w:rsidR="00293946" w:rsidRPr="00A62389" w:rsidRDefault="00293946" w:rsidP="002E3092">
            <w:pPr>
              <w:widowControl w:val="0"/>
              <w:jc w:val="both"/>
              <w:rPr>
                <w:rFonts w:ascii="Times New Roman" w:hAnsi="Times New Roman"/>
                <w:sz w:val="20"/>
                <w:lang w:bidi="it-IT"/>
              </w:rPr>
            </w:pPr>
          </w:p>
          <w:p w14:paraId="21A93408" w14:textId="77777777" w:rsidR="00293946" w:rsidRPr="00A62389" w:rsidRDefault="00293946" w:rsidP="002E3092">
            <w:pPr>
              <w:widowControl w:val="0"/>
              <w:jc w:val="both"/>
              <w:rPr>
                <w:rFonts w:ascii="Times New Roman" w:hAnsi="Times New Roman"/>
                <w:sz w:val="20"/>
                <w:lang w:bidi="it-IT"/>
              </w:rPr>
            </w:pPr>
          </w:p>
          <w:p w14:paraId="733DCC41" w14:textId="77777777" w:rsidR="00293946" w:rsidRPr="00A62389" w:rsidRDefault="00293946" w:rsidP="002E3092">
            <w:pPr>
              <w:widowControl w:val="0"/>
              <w:jc w:val="both"/>
              <w:rPr>
                <w:rFonts w:ascii="Times New Roman" w:hAnsi="Times New Roman"/>
                <w:sz w:val="20"/>
                <w:lang w:bidi="it-IT"/>
              </w:rPr>
            </w:pPr>
          </w:p>
          <w:p w14:paraId="24D1C00B" w14:textId="77777777" w:rsidR="00293946" w:rsidRPr="00A62389" w:rsidRDefault="00293946" w:rsidP="002E3092">
            <w:pPr>
              <w:widowControl w:val="0"/>
              <w:jc w:val="both"/>
              <w:rPr>
                <w:rFonts w:ascii="Times New Roman" w:hAnsi="Times New Roman"/>
                <w:sz w:val="20"/>
                <w:lang w:bidi="it-IT"/>
              </w:rPr>
            </w:pPr>
          </w:p>
          <w:p w14:paraId="1DC1252A"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c)    Indicare i riferimenti in base ai quali è stata ottenuta l'iscrizione o la certificazione e, se pertinente, la classificazione ricevuta nell'elenco ufficiale (</w:t>
            </w:r>
            <w:r w:rsidRPr="00A62389">
              <w:rPr>
                <w:rFonts w:ascii="Times New Roman" w:hAnsi="Times New Roman"/>
                <w:sz w:val="20"/>
                <w:vertAlign w:val="superscript"/>
                <w:lang w:bidi="it-IT"/>
              </w:rPr>
              <w:footnoteReference w:id="22"/>
            </w:r>
            <w:r w:rsidRPr="00A62389">
              <w:rPr>
                <w:rFonts w:ascii="Times New Roman" w:hAnsi="Times New Roman"/>
                <w:sz w:val="20"/>
                <w:lang w:bidi="it-IT"/>
              </w:rPr>
              <w:t>):</w:t>
            </w:r>
          </w:p>
          <w:p w14:paraId="15BB7475"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d)    L'iscrizione o la certificazione comprende tutti i criteri di selezione richiesti?</w:t>
            </w:r>
          </w:p>
          <w:p w14:paraId="536F68D2"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b/>
                <w:sz w:val="20"/>
                <w:lang w:bidi="it-IT"/>
              </w:rPr>
              <w:t>In caso di risposta negativa alla lettera d):</w:t>
            </w:r>
          </w:p>
          <w:p w14:paraId="74152298" w14:textId="77777777" w:rsidR="00293946" w:rsidRPr="00A62389" w:rsidRDefault="00293946" w:rsidP="002E3092">
            <w:pPr>
              <w:widowControl w:val="0"/>
              <w:jc w:val="both"/>
              <w:rPr>
                <w:rFonts w:ascii="Times New Roman" w:hAnsi="Times New Roman"/>
                <w:b/>
                <w:i/>
                <w:sz w:val="20"/>
                <w:lang w:bidi="it-IT"/>
              </w:rPr>
            </w:pPr>
            <w:r w:rsidRPr="00A62389">
              <w:rPr>
                <w:rFonts w:ascii="Times New Roman" w:hAnsi="Times New Roman"/>
                <w:b/>
                <w:sz w:val="20"/>
                <w:lang w:bidi="it-IT"/>
              </w:rPr>
              <w:t>Inserire inoltre tutte le informazioni mancanti nella parte IV, sezione A, B, C, o D secondo il caso</w:t>
            </w:r>
            <w:r w:rsidRPr="00A62389">
              <w:rPr>
                <w:rFonts w:ascii="Times New Roman" w:hAnsi="Times New Roman"/>
                <w:sz w:val="20"/>
                <w:lang w:bidi="it-IT"/>
              </w:rPr>
              <w:t xml:space="preserve"> </w:t>
            </w:r>
          </w:p>
          <w:p w14:paraId="69DD070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i/>
                <w:sz w:val="20"/>
                <w:lang w:bidi="it-IT"/>
              </w:rPr>
              <w:t>SOLO se richiesto dal pertinente avviso o bando o dai documenti di gara:</w:t>
            </w:r>
          </w:p>
          <w:p w14:paraId="5F642B8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e)  L'operatore economico potrà fornire un </w:t>
            </w:r>
            <w:r w:rsidRPr="00A62389">
              <w:rPr>
                <w:rFonts w:ascii="Times New Roman" w:hAnsi="Times New Roman"/>
                <w:b/>
                <w:sz w:val="20"/>
                <w:lang w:bidi="it-IT"/>
              </w:rPr>
              <w:t>certificato</w:t>
            </w:r>
            <w:r w:rsidRPr="00A62389">
              <w:rPr>
                <w:rFonts w:ascii="Times New Roman" w:hAnsi="Times New Roman"/>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A62389">
              <w:rPr>
                <w:rFonts w:ascii="Times New Roman" w:hAnsi="Times New Roman"/>
                <w:sz w:val="20"/>
                <w:lang w:bidi="it-IT"/>
              </w:rPr>
              <w:br/>
            </w:r>
          </w:p>
          <w:p w14:paraId="20E5CD0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AF7653A" w14:textId="77777777" w:rsidR="00293946" w:rsidRPr="00A62389" w:rsidRDefault="00293946" w:rsidP="002E3092">
            <w:pPr>
              <w:widowControl w:val="0"/>
              <w:jc w:val="both"/>
              <w:rPr>
                <w:rFonts w:ascii="Times New Roman" w:hAnsi="Times New Roman"/>
                <w:sz w:val="20"/>
                <w:lang w:bidi="it-IT"/>
              </w:rPr>
            </w:pPr>
          </w:p>
          <w:p w14:paraId="6FF33A2F" w14:textId="77777777" w:rsidR="00293946" w:rsidRPr="00A62389" w:rsidRDefault="00293946" w:rsidP="002E3092">
            <w:pPr>
              <w:widowControl w:val="0"/>
              <w:jc w:val="both"/>
              <w:rPr>
                <w:rFonts w:ascii="Times New Roman" w:hAnsi="Times New Roman"/>
                <w:sz w:val="20"/>
                <w:lang w:bidi="it-IT"/>
              </w:rPr>
            </w:pPr>
          </w:p>
          <w:p w14:paraId="610C0E4A"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 [ ] Non applicabile</w:t>
            </w:r>
          </w:p>
          <w:p w14:paraId="268D1868" w14:textId="77777777" w:rsidR="00293946" w:rsidRPr="00A62389" w:rsidRDefault="00293946" w:rsidP="002E3092">
            <w:pPr>
              <w:widowControl w:val="0"/>
              <w:jc w:val="both"/>
              <w:rPr>
                <w:rFonts w:ascii="Times New Roman" w:hAnsi="Times New Roman"/>
                <w:sz w:val="20"/>
                <w:lang w:bidi="it-IT"/>
              </w:rPr>
            </w:pPr>
          </w:p>
          <w:p w14:paraId="0DEE1A5D" w14:textId="77777777" w:rsidR="00293946" w:rsidRPr="00A62389" w:rsidRDefault="00293946" w:rsidP="002E3092">
            <w:pPr>
              <w:widowControl w:val="0"/>
              <w:jc w:val="both"/>
              <w:rPr>
                <w:rFonts w:ascii="Times New Roman" w:hAnsi="Times New Roman"/>
                <w:sz w:val="20"/>
                <w:lang w:bidi="it-IT"/>
              </w:rPr>
            </w:pPr>
          </w:p>
          <w:p w14:paraId="02760754" w14:textId="77777777" w:rsidR="00293946" w:rsidRPr="00A62389" w:rsidRDefault="00293946" w:rsidP="00556C09">
            <w:pPr>
              <w:widowControl w:val="0"/>
              <w:numPr>
                <w:ilvl w:val="0"/>
                <w:numId w:val="57"/>
              </w:numPr>
              <w:tabs>
                <w:tab w:val="num" w:pos="0"/>
              </w:tabs>
              <w:spacing w:after="0"/>
              <w:jc w:val="both"/>
              <w:rPr>
                <w:rFonts w:ascii="Times New Roman" w:hAnsi="Times New Roman"/>
                <w:sz w:val="20"/>
                <w:lang w:bidi="it-IT"/>
              </w:rPr>
            </w:pPr>
            <w:r w:rsidRPr="00A62389">
              <w:rPr>
                <w:rFonts w:ascii="Times New Roman" w:hAnsi="Times New Roman"/>
                <w:sz w:val="20"/>
                <w:lang w:bidi="it-IT"/>
              </w:rPr>
              <w:t>[………….…]</w:t>
            </w:r>
            <w:r w:rsidRPr="00A62389">
              <w:rPr>
                <w:rFonts w:ascii="Times New Roman" w:hAnsi="Times New Roman"/>
                <w:sz w:val="20"/>
                <w:lang w:bidi="it-IT"/>
              </w:rPr>
              <w:br/>
            </w:r>
          </w:p>
          <w:p w14:paraId="0503D512" w14:textId="77777777" w:rsidR="00293946" w:rsidRPr="00A62389" w:rsidRDefault="00293946" w:rsidP="002E3092">
            <w:pPr>
              <w:widowControl w:val="0"/>
              <w:jc w:val="both"/>
              <w:rPr>
                <w:rFonts w:ascii="Times New Roman" w:hAnsi="Times New Roman"/>
                <w:sz w:val="20"/>
                <w:lang w:bidi="it-IT"/>
              </w:rPr>
            </w:pPr>
          </w:p>
          <w:p w14:paraId="7F11C5D1" w14:textId="77777777" w:rsidR="00293946" w:rsidRPr="00A62389" w:rsidRDefault="00293946" w:rsidP="002E3092">
            <w:pPr>
              <w:widowControl w:val="0"/>
              <w:jc w:val="both"/>
              <w:rPr>
                <w:rFonts w:ascii="Times New Roman" w:hAnsi="Times New Roman"/>
                <w:sz w:val="20"/>
                <w:lang w:bidi="it-IT"/>
              </w:rPr>
            </w:pPr>
          </w:p>
          <w:p w14:paraId="67DECF3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b) </w:t>
            </w:r>
            <w:proofErr w:type="gramStart"/>
            <w:r w:rsidRPr="00A62389">
              <w:rPr>
                <w:rFonts w:ascii="Times New Roman" w:hAnsi="Times New Roman"/>
                <w:sz w:val="20"/>
                <w:lang w:bidi="it-IT"/>
              </w:rPr>
              <w:t xml:space="preserve">   (</w:t>
            </w:r>
            <w:proofErr w:type="gramEnd"/>
            <w:r w:rsidRPr="00A62389">
              <w:rPr>
                <w:rFonts w:ascii="Times New Roman" w:hAnsi="Times New Roman"/>
                <w:sz w:val="20"/>
                <w:lang w:bidi="it-IT"/>
              </w:rPr>
              <w:t>indirizzo web, autorità o organismo di emanazione,  riferimento preciso della documentazione):</w:t>
            </w:r>
          </w:p>
          <w:p w14:paraId="69BF411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        [………..…][…………][……….…][……….…]</w:t>
            </w:r>
          </w:p>
          <w:p w14:paraId="6932368C" w14:textId="77777777" w:rsidR="00293946" w:rsidRPr="00A62389" w:rsidRDefault="00293946" w:rsidP="002E3092">
            <w:pPr>
              <w:widowControl w:val="0"/>
              <w:jc w:val="both"/>
              <w:rPr>
                <w:rFonts w:ascii="Times New Roman" w:hAnsi="Times New Roman"/>
                <w:sz w:val="20"/>
                <w:lang w:bidi="it-IT"/>
              </w:rPr>
            </w:pPr>
          </w:p>
          <w:p w14:paraId="4663957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c) [……</w:t>
            </w:r>
            <w:proofErr w:type="gramStart"/>
            <w:r w:rsidRPr="00A62389">
              <w:rPr>
                <w:rFonts w:ascii="Times New Roman" w:hAnsi="Times New Roman"/>
                <w:sz w:val="20"/>
                <w:lang w:bidi="it-IT"/>
              </w:rPr>
              <w:t>…….</w:t>
            </w:r>
            <w:proofErr w:type="gramEnd"/>
            <w:r w:rsidRPr="00A62389">
              <w:rPr>
                <w:rFonts w:ascii="Times New Roman" w:hAnsi="Times New Roman"/>
                <w:sz w:val="20"/>
                <w:lang w:bidi="it-IT"/>
              </w:rPr>
              <w:t>.…]</w:t>
            </w:r>
            <w:r w:rsidRPr="00A62389">
              <w:rPr>
                <w:rFonts w:ascii="Times New Roman" w:hAnsi="Times New Roman"/>
                <w:sz w:val="20"/>
                <w:lang w:bidi="it-IT"/>
              </w:rPr>
              <w:br/>
            </w:r>
            <w:r w:rsidRPr="00A62389">
              <w:rPr>
                <w:rFonts w:ascii="Times New Roman" w:hAnsi="Times New Roman"/>
                <w:sz w:val="20"/>
                <w:lang w:bidi="it-IT"/>
              </w:rPr>
              <w:br/>
              <w:t>d) [ ] Sì [ ] No</w:t>
            </w:r>
          </w:p>
          <w:p w14:paraId="7569D2B0" w14:textId="77777777" w:rsidR="00293946" w:rsidRPr="00A62389" w:rsidRDefault="00293946" w:rsidP="002E3092">
            <w:pPr>
              <w:widowControl w:val="0"/>
              <w:jc w:val="both"/>
              <w:rPr>
                <w:rFonts w:ascii="Times New Roman" w:hAnsi="Times New Roman"/>
                <w:sz w:val="20"/>
                <w:lang w:bidi="it-IT"/>
              </w:rPr>
            </w:pPr>
          </w:p>
          <w:p w14:paraId="77C4AFAE" w14:textId="77777777" w:rsidR="00293946" w:rsidRPr="00A62389" w:rsidRDefault="00293946" w:rsidP="002E3092">
            <w:pPr>
              <w:widowControl w:val="0"/>
              <w:jc w:val="both"/>
              <w:rPr>
                <w:rFonts w:ascii="Times New Roman" w:hAnsi="Times New Roman"/>
                <w:sz w:val="20"/>
                <w:lang w:bidi="it-IT"/>
              </w:rPr>
            </w:pPr>
          </w:p>
          <w:p w14:paraId="4F94AF41" w14:textId="77777777" w:rsidR="00293946" w:rsidRPr="00A62389" w:rsidRDefault="00293946" w:rsidP="002E3092">
            <w:pPr>
              <w:widowControl w:val="0"/>
              <w:jc w:val="both"/>
              <w:rPr>
                <w:rFonts w:ascii="Times New Roman" w:hAnsi="Times New Roman"/>
                <w:sz w:val="20"/>
                <w:lang w:bidi="it-IT"/>
              </w:rPr>
            </w:pPr>
          </w:p>
          <w:p w14:paraId="161432FF" w14:textId="77777777" w:rsidR="00293946" w:rsidRPr="00A62389" w:rsidRDefault="00293946" w:rsidP="002E3092">
            <w:pPr>
              <w:widowControl w:val="0"/>
              <w:jc w:val="both"/>
              <w:rPr>
                <w:rFonts w:ascii="Times New Roman" w:hAnsi="Times New Roman"/>
                <w:sz w:val="20"/>
                <w:lang w:bidi="it-IT"/>
              </w:rPr>
            </w:pPr>
          </w:p>
          <w:p w14:paraId="1FF52712" w14:textId="77777777" w:rsidR="00293946" w:rsidRPr="00A62389" w:rsidRDefault="00293946" w:rsidP="002E3092">
            <w:pPr>
              <w:widowControl w:val="0"/>
              <w:jc w:val="both"/>
              <w:rPr>
                <w:rFonts w:ascii="Times New Roman" w:hAnsi="Times New Roman"/>
                <w:sz w:val="20"/>
                <w:lang w:bidi="it-IT"/>
              </w:rPr>
            </w:pPr>
          </w:p>
          <w:p w14:paraId="1AE8AD7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e) </w:t>
            </w: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t xml:space="preserve">(indirizzo web, autorità o organismo di emanazione, riferimento preciso della documentazione) </w:t>
            </w:r>
          </w:p>
          <w:p w14:paraId="6B5466F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36BF48C9" w14:textId="77777777" w:rsidTr="00C83A81">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9963DCE" w14:textId="77777777" w:rsidR="00293946" w:rsidRPr="00A62389" w:rsidRDefault="00293946" w:rsidP="002E3092">
            <w:pPr>
              <w:widowControl w:val="0"/>
              <w:jc w:val="both"/>
              <w:rPr>
                <w:rFonts w:ascii="Times New Roman" w:hAnsi="Times New Roman"/>
                <w:bCs/>
                <w:sz w:val="20"/>
                <w:lang w:bidi="it-IT"/>
              </w:rPr>
            </w:pPr>
            <w:r w:rsidRPr="00A62389">
              <w:rPr>
                <w:rFonts w:ascii="Times New Roman" w:hAnsi="Times New Roman"/>
                <w:sz w:val="20"/>
                <w:lang w:bidi="it-IT"/>
              </w:rPr>
              <w:t xml:space="preserve">Se pertinente: l'operatore economico, </w:t>
            </w:r>
            <w:r w:rsidRPr="00A62389">
              <w:rPr>
                <w:rFonts w:ascii="Times New Roman" w:hAnsi="Times New Roman"/>
                <w:bCs/>
                <w:sz w:val="20"/>
                <w:lang w:bidi="it-IT"/>
              </w:rPr>
              <w:t>in caso di contratti di lavori pubblici di importo superiore a 150.000 euro, è in possesso di attestazione rilasciata da Società Organismi di Attestazione (SOA), ai sensi dell’articolo 84 del Codice (settori ordinari)?</w:t>
            </w:r>
          </w:p>
          <w:p w14:paraId="03CDDF0E" w14:textId="77777777" w:rsidR="00293946" w:rsidRPr="00A62389" w:rsidRDefault="00293946" w:rsidP="002E3092">
            <w:pPr>
              <w:widowControl w:val="0"/>
              <w:jc w:val="both"/>
              <w:rPr>
                <w:rFonts w:ascii="Times New Roman" w:hAnsi="Times New Roman"/>
                <w:bCs/>
                <w:sz w:val="20"/>
                <w:lang w:bidi="it-IT"/>
              </w:rPr>
            </w:pPr>
            <w:proofErr w:type="gramStart"/>
            <w:r w:rsidRPr="00A62389">
              <w:rPr>
                <w:rFonts w:ascii="Times New Roman" w:hAnsi="Times New Roman"/>
                <w:bCs/>
                <w:sz w:val="20"/>
                <w:lang w:bidi="it-IT"/>
              </w:rPr>
              <w:t>ovvero</w:t>
            </w:r>
            <w:proofErr w:type="gramEnd"/>
            <w:r w:rsidRPr="00A62389">
              <w:rPr>
                <w:rFonts w:ascii="Times New Roman" w:hAnsi="Times New Roman"/>
                <w:bCs/>
                <w:sz w:val="20"/>
                <w:lang w:bidi="it-IT"/>
              </w:rPr>
              <w:t>,</w:t>
            </w:r>
          </w:p>
          <w:p w14:paraId="0BF2E00D" w14:textId="77777777" w:rsidR="00293946" w:rsidRPr="00A62389" w:rsidRDefault="00293946" w:rsidP="002E3092">
            <w:pPr>
              <w:widowControl w:val="0"/>
              <w:jc w:val="both"/>
              <w:rPr>
                <w:rFonts w:ascii="Times New Roman" w:hAnsi="Times New Roman"/>
                <w:b/>
                <w:sz w:val="20"/>
                <w:lang w:bidi="it-IT"/>
              </w:rPr>
            </w:pPr>
            <w:proofErr w:type="gramStart"/>
            <w:r w:rsidRPr="00A62389">
              <w:rPr>
                <w:rFonts w:ascii="Times New Roman" w:hAnsi="Times New Roman"/>
                <w:bCs/>
                <w:sz w:val="20"/>
                <w:lang w:bidi="it-IT"/>
              </w:rPr>
              <w:t>è</w:t>
            </w:r>
            <w:proofErr w:type="gramEnd"/>
            <w:r w:rsidRPr="00A62389">
              <w:rPr>
                <w:rFonts w:ascii="Times New Roman" w:hAnsi="Times New Roman"/>
                <w:bCs/>
                <w:sz w:val="20"/>
                <w:lang w:bidi="it-IT"/>
              </w:rPr>
              <w:t xml:space="preserve"> in possesso di attestazione rilasciata  nell’ambito dei Sistemi di qualificazione di cui all’articolo 134 del Codice, previsti per i settori speciali</w:t>
            </w:r>
          </w:p>
          <w:p w14:paraId="7F89FC8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 caso affermativo</w:t>
            </w:r>
            <w:r w:rsidRPr="00A62389">
              <w:rPr>
                <w:rFonts w:ascii="Times New Roman" w:hAnsi="Times New Roman"/>
                <w:sz w:val="20"/>
                <w:lang w:bidi="it-IT"/>
              </w:rPr>
              <w:t>:</w:t>
            </w:r>
          </w:p>
          <w:p w14:paraId="6BA9D4E1" w14:textId="77777777" w:rsidR="00293946" w:rsidRPr="00A62389" w:rsidRDefault="00293946" w:rsidP="002E3092">
            <w:pPr>
              <w:widowControl w:val="0"/>
              <w:jc w:val="both"/>
              <w:rPr>
                <w:rFonts w:ascii="Times New Roman" w:hAnsi="Times New Roman"/>
                <w:sz w:val="20"/>
                <w:lang w:bidi="it-IT"/>
              </w:rPr>
            </w:pPr>
          </w:p>
          <w:p w14:paraId="6D58B618" w14:textId="77777777" w:rsidR="00293946" w:rsidRPr="00A62389" w:rsidRDefault="00293946" w:rsidP="00556C09">
            <w:pPr>
              <w:widowControl w:val="0"/>
              <w:numPr>
                <w:ilvl w:val="0"/>
                <w:numId w:val="62"/>
              </w:numPr>
              <w:spacing w:after="0"/>
              <w:jc w:val="both"/>
              <w:rPr>
                <w:rFonts w:ascii="Times New Roman" w:hAnsi="Times New Roman"/>
                <w:i/>
                <w:sz w:val="20"/>
                <w:lang w:bidi="it-IT"/>
              </w:rPr>
            </w:pPr>
            <w:r w:rsidRPr="00A62389">
              <w:rPr>
                <w:rFonts w:ascii="Times New Roman" w:hAnsi="Times New Roman"/>
                <w:sz w:val="20"/>
                <w:lang w:bidi="it-IT"/>
              </w:rPr>
              <w:t xml:space="preserve">Indicare gli estremi dell’attestazione (denominazione dell’Organismo di attestazione ovvero Sistema di qualificazione, numero e data dell’attestazione) </w:t>
            </w:r>
          </w:p>
          <w:p w14:paraId="7F4EA862" w14:textId="77777777" w:rsidR="00293946" w:rsidRPr="00A62389" w:rsidRDefault="00293946" w:rsidP="002E3092">
            <w:pPr>
              <w:widowControl w:val="0"/>
              <w:jc w:val="both"/>
              <w:rPr>
                <w:rFonts w:ascii="Times New Roman" w:hAnsi="Times New Roman"/>
                <w:i/>
                <w:sz w:val="20"/>
                <w:lang w:bidi="it-IT"/>
              </w:rPr>
            </w:pPr>
          </w:p>
          <w:p w14:paraId="079EA693"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b)    Se l’attestazione di qualificazione è disponibile elettronicamente, indicare:</w:t>
            </w:r>
          </w:p>
          <w:p w14:paraId="6C690953" w14:textId="77777777" w:rsidR="00293946" w:rsidRPr="00A62389" w:rsidRDefault="00293946" w:rsidP="002E3092">
            <w:pPr>
              <w:widowControl w:val="0"/>
              <w:jc w:val="both"/>
              <w:rPr>
                <w:rFonts w:ascii="Times New Roman" w:hAnsi="Times New Roman"/>
                <w:sz w:val="20"/>
                <w:lang w:bidi="it-IT"/>
              </w:rPr>
            </w:pPr>
          </w:p>
          <w:p w14:paraId="1497B0A3" w14:textId="77777777" w:rsidR="00293946" w:rsidRPr="00A62389" w:rsidRDefault="00293946" w:rsidP="002E3092">
            <w:pPr>
              <w:widowControl w:val="0"/>
              <w:jc w:val="both"/>
              <w:rPr>
                <w:rFonts w:ascii="Times New Roman" w:hAnsi="Times New Roman"/>
                <w:sz w:val="20"/>
                <w:lang w:bidi="it-IT"/>
              </w:rPr>
            </w:pPr>
          </w:p>
          <w:p w14:paraId="1A601DE1" w14:textId="77777777" w:rsidR="00293946" w:rsidRPr="00A62389" w:rsidRDefault="00293946" w:rsidP="002E3092">
            <w:pPr>
              <w:widowControl w:val="0"/>
              <w:jc w:val="both"/>
              <w:rPr>
                <w:rFonts w:ascii="Times New Roman" w:hAnsi="Times New Roman"/>
                <w:sz w:val="20"/>
                <w:lang w:bidi="it-IT"/>
              </w:rPr>
            </w:pPr>
          </w:p>
          <w:p w14:paraId="74671135" w14:textId="77777777" w:rsidR="00293946" w:rsidRPr="00A62389" w:rsidRDefault="00293946" w:rsidP="002E3092">
            <w:pPr>
              <w:widowControl w:val="0"/>
              <w:jc w:val="both"/>
              <w:rPr>
                <w:rFonts w:ascii="Times New Roman" w:hAnsi="Times New Roman"/>
                <w:sz w:val="20"/>
                <w:lang w:bidi="it-IT"/>
              </w:rPr>
            </w:pPr>
          </w:p>
          <w:p w14:paraId="310C219B" w14:textId="77777777" w:rsidR="00293946" w:rsidRPr="00A62389" w:rsidRDefault="00293946" w:rsidP="002E3092">
            <w:pPr>
              <w:widowControl w:val="0"/>
              <w:jc w:val="both"/>
              <w:rPr>
                <w:rFonts w:ascii="Times New Roman" w:hAnsi="Times New Roman"/>
                <w:sz w:val="20"/>
                <w:lang w:bidi="it-IT"/>
              </w:rPr>
            </w:pPr>
          </w:p>
          <w:p w14:paraId="3971FAD2" w14:textId="77777777" w:rsidR="00293946" w:rsidRPr="00A62389" w:rsidRDefault="00293946" w:rsidP="002E3092">
            <w:pPr>
              <w:widowControl w:val="0"/>
              <w:jc w:val="both"/>
              <w:rPr>
                <w:rFonts w:ascii="Times New Roman" w:hAnsi="Times New Roman"/>
                <w:sz w:val="20"/>
                <w:lang w:bidi="it-IT"/>
              </w:rPr>
            </w:pPr>
          </w:p>
          <w:p w14:paraId="64B0170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c)    Indicare, se pertinente, le categorie di qualificazione alla quale si riferisce l’attestazione:</w:t>
            </w:r>
          </w:p>
          <w:p w14:paraId="526FCE4B" w14:textId="77777777" w:rsidR="00293946" w:rsidRPr="00A62389" w:rsidRDefault="00293946" w:rsidP="002E3092">
            <w:pPr>
              <w:widowControl w:val="0"/>
              <w:jc w:val="both"/>
              <w:rPr>
                <w:rFonts w:ascii="Times New Roman" w:hAnsi="Times New Roman"/>
                <w:sz w:val="20"/>
                <w:lang w:bidi="it-IT"/>
              </w:rPr>
            </w:pPr>
          </w:p>
          <w:p w14:paraId="2649E4E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DFE4C2" w14:textId="77777777" w:rsidR="00293946" w:rsidRPr="00A62389" w:rsidRDefault="00293946" w:rsidP="002E3092">
            <w:pPr>
              <w:widowControl w:val="0"/>
              <w:jc w:val="both"/>
              <w:rPr>
                <w:rFonts w:ascii="Times New Roman" w:hAnsi="Times New Roman"/>
                <w:sz w:val="20"/>
                <w:lang w:bidi="it-IT"/>
              </w:rPr>
            </w:pPr>
          </w:p>
          <w:p w14:paraId="5757DB10"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607BE6ED" w14:textId="77777777" w:rsidR="00293946" w:rsidRPr="00A62389" w:rsidRDefault="00293946" w:rsidP="002E3092">
            <w:pPr>
              <w:widowControl w:val="0"/>
              <w:jc w:val="both"/>
              <w:rPr>
                <w:rFonts w:ascii="Times New Roman" w:hAnsi="Times New Roman"/>
                <w:sz w:val="20"/>
                <w:lang w:bidi="it-IT"/>
              </w:rPr>
            </w:pPr>
          </w:p>
          <w:p w14:paraId="0C570471" w14:textId="77777777" w:rsidR="00293946" w:rsidRPr="00A62389" w:rsidRDefault="00293946" w:rsidP="002E3092">
            <w:pPr>
              <w:widowControl w:val="0"/>
              <w:jc w:val="both"/>
              <w:rPr>
                <w:rFonts w:ascii="Times New Roman" w:hAnsi="Times New Roman"/>
                <w:sz w:val="20"/>
                <w:lang w:bidi="it-IT"/>
              </w:rPr>
            </w:pPr>
          </w:p>
          <w:p w14:paraId="01521D93"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46453E8F" w14:textId="77777777" w:rsidR="00293946" w:rsidRPr="00A62389" w:rsidRDefault="00293946" w:rsidP="002E3092">
            <w:pPr>
              <w:widowControl w:val="0"/>
              <w:jc w:val="both"/>
              <w:rPr>
                <w:rFonts w:ascii="Times New Roman" w:hAnsi="Times New Roman"/>
                <w:sz w:val="20"/>
                <w:lang w:bidi="it-IT"/>
              </w:rPr>
            </w:pPr>
          </w:p>
          <w:p w14:paraId="697DC997" w14:textId="77777777" w:rsidR="00293946" w:rsidRPr="00A62389" w:rsidRDefault="00293946" w:rsidP="00556C09">
            <w:pPr>
              <w:widowControl w:val="0"/>
              <w:numPr>
                <w:ilvl w:val="0"/>
                <w:numId w:val="61"/>
              </w:numPr>
              <w:spacing w:after="0"/>
              <w:jc w:val="both"/>
              <w:rPr>
                <w:rFonts w:ascii="Times New Roman" w:hAnsi="Times New Roman"/>
                <w:sz w:val="20"/>
                <w:lang w:bidi="it-IT"/>
              </w:rPr>
            </w:pPr>
            <w:r w:rsidRPr="00A62389">
              <w:rPr>
                <w:rFonts w:ascii="Times New Roman" w:hAnsi="Times New Roman"/>
                <w:sz w:val="20"/>
                <w:lang w:bidi="it-IT"/>
              </w:rPr>
              <w:t>[………….…]</w:t>
            </w:r>
            <w:r w:rsidRPr="00A62389">
              <w:rPr>
                <w:rFonts w:ascii="Times New Roman" w:hAnsi="Times New Roman"/>
                <w:sz w:val="20"/>
                <w:lang w:bidi="it-IT"/>
              </w:rPr>
              <w:br/>
            </w:r>
          </w:p>
          <w:p w14:paraId="19ABA2C3" w14:textId="77777777" w:rsidR="00293946" w:rsidRPr="00A62389" w:rsidRDefault="00293946" w:rsidP="002E3092">
            <w:pPr>
              <w:widowControl w:val="0"/>
              <w:jc w:val="both"/>
              <w:rPr>
                <w:rFonts w:ascii="Times New Roman" w:hAnsi="Times New Roman"/>
                <w:sz w:val="20"/>
                <w:lang w:bidi="it-IT"/>
              </w:rPr>
            </w:pPr>
          </w:p>
          <w:p w14:paraId="688FE4C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b) </w:t>
            </w:r>
            <w:proofErr w:type="gramStart"/>
            <w:r w:rsidRPr="00A62389">
              <w:rPr>
                <w:rFonts w:ascii="Times New Roman" w:hAnsi="Times New Roman"/>
                <w:sz w:val="20"/>
                <w:lang w:bidi="it-IT"/>
              </w:rPr>
              <w:t xml:space="preserve">   (</w:t>
            </w:r>
            <w:proofErr w:type="gramEnd"/>
            <w:r w:rsidRPr="00A62389">
              <w:rPr>
                <w:rFonts w:ascii="Times New Roman" w:hAnsi="Times New Roman"/>
                <w:sz w:val="20"/>
                <w:lang w:bidi="it-IT"/>
              </w:rPr>
              <w:t>indirizzo web, autorità o organismo di emanazione,  riferimento preciso della documentazione):</w:t>
            </w:r>
          </w:p>
          <w:p w14:paraId="7349CE7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        [………..…][…………][……….…][……….…]</w:t>
            </w:r>
          </w:p>
          <w:p w14:paraId="718268F8" w14:textId="77777777" w:rsidR="00293946" w:rsidRPr="00A62389" w:rsidRDefault="00293946" w:rsidP="002E3092">
            <w:pPr>
              <w:widowControl w:val="0"/>
              <w:jc w:val="both"/>
              <w:rPr>
                <w:rFonts w:ascii="Times New Roman" w:hAnsi="Times New Roman"/>
                <w:sz w:val="20"/>
                <w:lang w:bidi="it-IT"/>
              </w:rPr>
            </w:pPr>
          </w:p>
          <w:p w14:paraId="3301E5B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c)     […………..…]</w:t>
            </w:r>
            <w:r w:rsidRPr="00A62389">
              <w:rPr>
                <w:rFonts w:ascii="Times New Roman" w:hAnsi="Times New Roman"/>
                <w:sz w:val="20"/>
                <w:lang w:bidi="it-IT"/>
              </w:rPr>
              <w:br/>
            </w:r>
            <w:r w:rsidRPr="00A62389">
              <w:rPr>
                <w:rFonts w:ascii="Times New Roman" w:hAnsi="Times New Roman"/>
                <w:sz w:val="20"/>
                <w:lang w:bidi="it-IT"/>
              </w:rPr>
              <w:br/>
            </w:r>
          </w:p>
          <w:p w14:paraId="6AD6351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d) </w:t>
            </w: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tc>
      </w:tr>
      <w:tr w:rsidR="00A62389" w:rsidRPr="00A62389" w14:paraId="46AC6CB3" w14:textId="77777777" w:rsidTr="00C83A81">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3581F0F"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b/>
                <w:sz w:val="20"/>
                <w:lang w:bidi="it-IT"/>
              </w:rPr>
              <w:t xml:space="preserve">Si evidenzia che </w:t>
            </w:r>
            <w:r w:rsidRPr="00A62389">
              <w:rPr>
                <w:rFonts w:ascii="Times New Roman" w:hAnsi="Times New Roman"/>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62389" w:rsidRPr="00A62389" w14:paraId="3AEB7574"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D2D83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BE3B0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52D68D5F"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05AAE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L'operatore economico partecipa alla procedura di appalto insieme ad altri (</w:t>
            </w:r>
            <w:r w:rsidRPr="00A62389">
              <w:rPr>
                <w:rFonts w:ascii="Times New Roman" w:hAnsi="Times New Roman"/>
                <w:sz w:val="20"/>
                <w:vertAlign w:val="superscript"/>
                <w:lang w:bidi="it-IT"/>
              </w:rPr>
              <w:footnoteReference w:id="23"/>
            </w:r>
            <w:r w:rsidRPr="00A62389">
              <w:rPr>
                <w:rFonts w:ascii="Times New Roman" w:hAnsi="Times New Roman"/>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7AFA06"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tc>
      </w:tr>
      <w:tr w:rsidR="00A62389" w:rsidRPr="00A62389" w14:paraId="1FC83E95" w14:textId="77777777" w:rsidTr="00C83A81">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0BFA6383"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 caso affermativo</w:t>
            </w:r>
            <w:r w:rsidRPr="00A62389">
              <w:rPr>
                <w:rFonts w:ascii="Times New Roman" w:hAnsi="Times New Roman"/>
                <w:sz w:val="20"/>
                <w:lang w:bidi="it-IT"/>
              </w:rPr>
              <w:t>, accertarsi che gli altri operatori interessati forniscano un DGUE distinto.</w:t>
            </w:r>
          </w:p>
        </w:tc>
      </w:tr>
      <w:tr w:rsidR="00A62389" w:rsidRPr="00A62389" w14:paraId="7CB3EF42"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015912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 caso affermativo</w:t>
            </w:r>
            <w:r w:rsidRPr="00A62389">
              <w:rPr>
                <w:rFonts w:ascii="Times New Roman" w:hAnsi="Times New Roman"/>
                <w:sz w:val="20"/>
                <w:lang w:bidi="it-IT"/>
              </w:rPr>
              <w:t>:</w:t>
            </w:r>
          </w:p>
          <w:p w14:paraId="366D5EE7" w14:textId="77777777" w:rsidR="00293946" w:rsidRPr="00A62389" w:rsidRDefault="00293946" w:rsidP="00556C09">
            <w:pPr>
              <w:widowControl w:val="0"/>
              <w:numPr>
                <w:ilvl w:val="0"/>
                <w:numId w:val="58"/>
              </w:numPr>
              <w:spacing w:after="0"/>
              <w:jc w:val="both"/>
              <w:rPr>
                <w:rFonts w:ascii="Times New Roman" w:hAnsi="Times New Roman"/>
                <w:sz w:val="20"/>
                <w:lang w:bidi="it-IT"/>
              </w:rPr>
            </w:pPr>
            <w:r w:rsidRPr="00A62389">
              <w:rPr>
                <w:rFonts w:ascii="Times New Roman" w:hAnsi="Times New Roman"/>
                <w:sz w:val="20"/>
                <w:lang w:bidi="it-IT"/>
              </w:rPr>
              <w:t xml:space="preserve">Specificare il ruolo dell'operatore economico nel raggruppamento, ovvero consorzio, GEIE, rete di impresa di cui all’ art. 45, comma 2, </w:t>
            </w:r>
            <w:proofErr w:type="spellStart"/>
            <w:r w:rsidRPr="00A62389">
              <w:rPr>
                <w:rFonts w:ascii="Times New Roman" w:hAnsi="Times New Roman"/>
                <w:sz w:val="20"/>
                <w:lang w:bidi="it-IT"/>
              </w:rPr>
              <w:t>lett</w:t>
            </w:r>
            <w:proofErr w:type="spellEnd"/>
            <w:r w:rsidRPr="00A62389">
              <w:rPr>
                <w:rFonts w:ascii="Times New Roman" w:hAnsi="Times New Roman"/>
                <w:sz w:val="20"/>
                <w:lang w:bidi="it-IT"/>
              </w:rPr>
              <w:t xml:space="preserve">. d), e), f) e g) e all’art. 46, comma 1, </w:t>
            </w:r>
            <w:proofErr w:type="spellStart"/>
            <w:r w:rsidRPr="00A62389">
              <w:rPr>
                <w:rFonts w:ascii="Times New Roman" w:hAnsi="Times New Roman"/>
                <w:sz w:val="20"/>
                <w:lang w:bidi="it-IT"/>
              </w:rPr>
              <w:t>lett</w:t>
            </w:r>
            <w:proofErr w:type="spellEnd"/>
            <w:r w:rsidRPr="00A62389">
              <w:rPr>
                <w:rFonts w:ascii="Times New Roman" w:hAnsi="Times New Roman"/>
                <w:sz w:val="20"/>
                <w:lang w:bidi="it-IT"/>
              </w:rPr>
              <w:t xml:space="preserve">. </w:t>
            </w:r>
            <w:r w:rsidRPr="00A62389">
              <w:rPr>
                <w:rFonts w:ascii="Times New Roman" w:hAnsi="Times New Roman"/>
                <w:i/>
                <w:sz w:val="20"/>
                <w:lang w:bidi="it-IT"/>
              </w:rPr>
              <w:t>a), b), c), d)</w:t>
            </w:r>
            <w:r w:rsidRPr="00A62389">
              <w:rPr>
                <w:rFonts w:ascii="Times New Roman" w:hAnsi="Times New Roman"/>
                <w:sz w:val="20"/>
                <w:lang w:bidi="it-IT"/>
              </w:rPr>
              <w:t xml:space="preserve"> ed </w:t>
            </w:r>
            <w:r w:rsidRPr="00A62389">
              <w:rPr>
                <w:rFonts w:ascii="Times New Roman" w:hAnsi="Times New Roman"/>
                <w:i/>
                <w:sz w:val="20"/>
                <w:lang w:bidi="it-IT"/>
              </w:rPr>
              <w:t>e</w:t>
            </w:r>
            <w:r w:rsidRPr="00A62389">
              <w:rPr>
                <w:rFonts w:ascii="Times New Roman" w:hAnsi="Times New Roman"/>
                <w:sz w:val="20"/>
                <w:lang w:bidi="it-IT"/>
              </w:rPr>
              <w:t xml:space="preserve">) del Codice (capofila, responsabile di compiti </w:t>
            </w:r>
            <w:proofErr w:type="spellStart"/>
            <w:proofErr w:type="gramStart"/>
            <w:r w:rsidRPr="00A62389">
              <w:rPr>
                <w:rFonts w:ascii="Times New Roman" w:hAnsi="Times New Roman"/>
                <w:sz w:val="20"/>
                <w:lang w:bidi="it-IT"/>
              </w:rPr>
              <w:t>specifici,ecc</w:t>
            </w:r>
            <w:proofErr w:type="spellEnd"/>
            <w:r w:rsidRPr="00A62389">
              <w:rPr>
                <w:rFonts w:ascii="Times New Roman" w:hAnsi="Times New Roman"/>
                <w:sz w:val="20"/>
                <w:lang w:bidi="it-IT"/>
              </w:rPr>
              <w:t>.</w:t>
            </w:r>
            <w:proofErr w:type="gramEnd"/>
            <w:r w:rsidRPr="00A62389">
              <w:rPr>
                <w:rFonts w:ascii="Times New Roman" w:hAnsi="Times New Roman"/>
                <w:sz w:val="20"/>
                <w:lang w:bidi="it-IT"/>
              </w:rPr>
              <w:t>):</w:t>
            </w:r>
          </w:p>
          <w:p w14:paraId="1CDE9B70" w14:textId="77777777" w:rsidR="00293946" w:rsidRPr="00A62389" w:rsidRDefault="00293946" w:rsidP="002E3092">
            <w:pPr>
              <w:widowControl w:val="0"/>
              <w:jc w:val="both"/>
              <w:rPr>
                <w:rFonts w:ascii="Times New Roman" w:hAnsi="Times New Roman"/>
                <w:sz w:val="20"/>
                <w:lang w:bidi="it-IT"/>
              </w:rPr>
            </w:pPr>
          </w:p>
          <w:p w14:paraId="22FDD12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b)    Indicare gli altri operatori economici che compartecipano alla procedura di appalto:</w:t>
            </w:r>
            <w:r w:rsidRPr="00A62389">
              <w:rPr>
                <w:rFonts w:ascii="Times New Roman" w:hAnsi="Times New Roman"/>
                <w:sz w:val="20"/>
                <w:lang w:bidi="it-IT"/>
              </w:rPr>
              <w:br/>
            </w:r>
          </w:p>
          <w:p w14:paraId="7E4DD195"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c)   Se pertinente, indicare il nome del raggruppamento partecipante:</w:t>
            </w:r>
          </w:p>
          <w:p w14:paraId="0A6E2A1B" w14:textId="77777777" w:rsidR="00293946" w:rsidRPr="00A62389" w:rsidRDefault="00293946" w:rsidP="002E3092">
            <w:pPr>
              <w:widowControl w:val="0"/>
              <w:jc w:val="both"/>
              <w:rPr>
                <w:rFonts w:ascii="Times New Roman" w:hAnsi="Times New Roman"/>
                <w:b/>
                <w:sz w:val="20"/>
                <w:lang w:bidi="it-IT"/>
              </w:rPr>
            </w:pPr>
          </w:p>
          <w:p w14:paraId="3F5213B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d)  Se pertinente, indicare la denominazione degli operatori economici facenti parte di un consorzio di cui all’art. 45, comma 2, </w:t>
            </w:r>
            <w:proofErr w:type="spellStart"/>
            <w:r w:rsidRPr="00A62389">
              <w:rPr>
                <w:rFonts w:ascii="Times New Roman" w:hAnsi="Times New Roman"/>
                <w:sz w:val="20"/>
                <w:lang w:bidi="it-IT"/>
              </w:rPr>
              <w:t>lett</w:t>
            </w:r>
            <w:proofErr w:type="spellEnd"/>
            <w:r w:rsidRPr="00A62389">
              <w:rPr>
                <w:rFonts w:ascii="Times New Roman" w:hAnsi="Times New Roman"/>
                <w:sz w:val="20"/>
                <w:lang w:bidi="it-IT"/>
              </w:rPr>
              <w:t xml:space="preserve">. </w:t>
            </w:r>
            <w:r w:rsidRPr="00A62389">
              <w:rPr>
                <w:rFonts w:ascii="Times New Roman" w:hAnsi="Times New Roman"/>
                <w:i/>
                <w:sz w:val="20"/>
                <w:lang w:bidi="it-IT"/>
              </w:rPr>
              <w:t>b)</w:t>
            </w:r>
            <w:r w:rsidRPr="00A62389">
              <w:rPr>
                <w:rFonts w:ascii="Times New Roman" w:hAnsi="Times New Roman"/>
                <w:sz w:val="20"/>
                <w:lang w:bidi="it-IT"/>
              </w:rPr>
              <w:t xml:space="preserve"> e </w:t>
            </w:r>
            <w:r w:rsidRPr="00A62389">
              <w:rPr>
                <w:rFonts w:ascii="Times New Roman" w:hAnsi="Times New Roman"/>
                <w:i/>
                <w:sz w:val="20"/>
                <w:lang w:bidi="it-IT"/>
              </w:rPr>
              <w:t>c)</w:t>
            </w:r>
            <w:r w:rsidRPr="00A62389">
              <w:rPr>
                <w:rFonts w:ascii="Times New Roman" w:hAnsi="Times New Roman"/>
                <w:sz w:val="20"/>
                <w:lang w:bidi="it-IT"/>
              </w:rPr>
              <w:t xml:space="preserve">, o di una società di professionisti di cui all’articolo 46, comma 1, </w:t>
            </w:r>
            <w:proofErr w:type="spellStart"/>
            <w:r w:rsidRPr="00A62389">
              <w:rPr>
                <w:rFonts w:ascii="Times New Roman" w:hAnsi="Times New Roman"/>
                <w:sz w:val="20"/>
                <w:lang w:bidi="it-IT"/>
              </w:rPr>
              <w:t>lett</w:t>
            </w:r>
            <w:proofErr w:type="spellEnd"/>
            <w:r w:rsidRPr="00A62389">
              <w:rPr>
                <w:rFonts w:ascii="Times New Roman" w:hAnsi="Times New Roman"/>
                <w:sz w:val="20"/>
                <w:lang w:bidi="it-IT"/>
              </w:rPr>
              <w:t xml:space="preserve">. </w:t>
            </w:r>
            <w:r w:rsidRPr="00A62389">
              <w:rPr>
                <w:rFonts w:ascii="Times New Roman" w:hAnsi="Times New Roman"/>
                <w:i/>
                <w:sz w:val="20"/>
                <w:lang w:bidi="it-IT"/>
              </w:rPr>
              <w:t>f)</w:t>
            </w:r>
            <w:r w:rsidRPr="00A62389">
              <w:rPr>
                <w:rFonts w:ascii="Times New Roman" w:hAnsi="Times New Roman"/>
                <w:sz w:val="20"/>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CB3F60" w14:textId="77777777" w:rsidR="00293946" w:rsidRPr="00A62389" w:rsidRDefault="00293946" w:rsidP="002E3092">
            <w:pPr>
              <w:widowControl w:val="0"/>
              <w:jc w:val="both"/>
              <w:rPr>
                <w:rFonts w:ascii="Times New Roman" w:hAnsi="Times New Roman"/>
                <w:sz w:val="20"/>
                <w:lang w:bidi="it-IT"/>
              </w:rPr>
            </w:pPr>
          </w:p>
          <w:p w14:paraId="724B354A" w14:textId="77777777" w:rsidR="00293946" w:rsidRPr="00A62389" w:rsidRDefault="00293946" w:rsidP="002E3092">
            <w:pPr>
              <w:widowControl w:val="0"/>
              <w:jc w:val="both"/>
              <w:rPr>
                <w:rFonts w:ascii="Times New Roman" w:hAnsi="Times New Roman"/>
                <w:sz w:val="20"/>
                <w:lang w:bidi="it-IT"/>
              </w:rPr>
            </w:pPr>
          </w:p>
          <w:p w14:paraId="4A485BE8" w14:textId="77777777" w:rsidR="00293946" w:rsidRPr="00A62389" w:rsidRDefault="00293946" w:rsidP="002E3092">
            <w:pPr>
              <w:widowControl w:val="0"/>
              <w:jc w:val="both"/>
              <w:rPr>
                <w:rFonts w:ascii="Times New Roman" w:hAnsi="Times New Roman"/>
                <w:sz w:val="20"/>
                <w:lang w:bidi="it-IT"/>
              </w:rPr>
            </w:pPr>
          </w:p>
          <w:p w14:paraId="54FAAF38" w14:textId="77777777" w:rsidR="00293946" w:rsidRPr="00A62389" w:rsidRDefault="00293946" w:rsidP="002E3092">
            <w:pPr>
              <w:widowControl w:val="0"/>
              <w:jc w:val="both"/>
              <w:rPr>
                <w:rFonts w:ascii="Times New Roman" w:hAnsi="Times New Roman"/>
                <w:sz w:val="20"/>
                <w:lang w:bidi="it-IT"/>
              </w:rPr>
            </w:pPr>
          </w:p>
          <w:p w14:paraId="3020CC50" w14:textId="77777777" w:rsidR="00293946" w:rsidRPr="00A62389" w:rsidRDefault="00293946" w:rsidP="002E3092">
            <w:pPr>
              <w:widowControl w:val="0"/>
              <w:jc w:val="both"/>
              <w:rPr>
                <w:rFonts w:ascii="Times New Roman" w:hAnsi="Times New Roman"/>
                <w:sz w:val="20"/>
                <w:lang w:bidi="it-IT"/>
              </w:rPr>
            </w:pPr>
          </w:p>
          <w:p w14:paraId="754AF226"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a</w:t>
            </w:r>
            <w:proofErr w:type="gramEnd"/>
            <w:r w:rsidRPr="00A62389">
              <w:rPr>
                <w:rFonts w:ascii="Times New Roman" w:hAnsi="Times New Roman"/>
                <w:sz w:val="20"/>
                <w:lang w:bidi="it-IT"/>
              </w:rPr>
              <w:t>): […………..…]</w:t>
            </w:r>
            <w:r w:rsidRPr="00A62389">
              <w:rPr>
                <w:rFonts w:ascii="Times New Roman" w:hAnsi="Times New Roman"/>
                <w:sz w:val="20"/>
                <w:lang w:bidi="it-IT"/>
              </w:rPr>
              <w:br/>
            </w:r>
          </w:p>
          <w:p w14:paraId="57389AE2" w14:textId="77777777" w:rsidR="00293946" w:rsidRPr="00A62389" w:rsidRDefault="00293946" w:rsidP="002E3092">
            <w:pPr>
              <w:widowControl w:val="0"/>
              <w:jc w:val="both"/>
              <w:rPr>
                <w:rFonts w:ascii="Times New Roman" w:hAnsi="Times New Roman"/>
                <w:sz w:val="20"/>
                <w:lang w:bidi="it-IT"/>
              </w:rPr>
            </w:pPr>
          </w:p>
          <w:p w14:paraId="319AAC57"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b</w:t>
            </w:r>
            <w:proofErr w:type="gramEnd"/>
            <w:r w:rsidRPr="00A62389">
              <w:rPr>
                <w:rFonts w:ascii="Times New Roman" w:hAnsi="Times New Roman"/>
                <w:sz w:val="20"/>
                <w:lang w:bidi="it-IT"/>
              </w:rPr>
              <w:t>): […………..…]</w:t>
            </w:r>
            <w:r w:rsidRPr="00A62389">
              <w:rPr>
                <w:rFonts w:ascii="Times New Roman" w:hAnsi="Times New Roman"/>
                <w:sz w:val="20"/>
                <w:lang w:bidi="it-IT"/>
              </w:rPr>
              <w:br/>
            </w:r>
          </w:p>
          <w:p w14:paraId="15D2501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c): [……</w:t>
            </w:r>
            <w:proofErr w:type="gramStart"/>
            <w:r w:rsidRPr="00A62389">
              <w:rPr>
                <w:rFonts w:ascii="Times New Roman" w:hAnsi="Times New Roman"/>
                <w:sz w:val="20"/>
                <w:lang w:bidi="it-IT"/>
              </w:rPr>
              <w:t>…….</w:t>
            </w:r>
            <w:proofErr w:type="gramEnd"/>
            <w:r w:rsidRPr="00A62389">
              <w:rPr>
                <w:rFonts w:ascii="Times New Roman" w:hAnsi="Times New Roman"/>
                <w:sz w:val="20"/>
                <w:lang w:bidi="it-IT"/>
              </w:rPr>
              <w:t>.…]</w:t>
            </w:r>
          </w:p>
          <w:p w14:paraId="40572499" w14:textId="77777777" w:rsidR="00293946" w:rsidRPr="00A62389" w:rsidRDefault="00293946" w:rsidP="002E3092">
            <w:pPr>
              <w:widowControl w:val="0"/>
              <w:jc w:val="both"/>
              <w:rPr>
                <w:rFonts w:ascii="Times New Roman" w:hAnsi="Times New Roman"/>
                <w:sz w:val="20"/>
                <w:lang w:bidi="it-IT"/>
              </w:rPr>
            </w:pPr>
          </w:p>
          <w:p w14:paraId="6A23DBC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d): [</w:t>
            </w:r>
            <w:proofErr w:type="gramStart"/>
            <w:r w:rsidRPr="00A62389">
              <w:rPr>
                <w:rFonts w:ascii="Times New Roman" w:hAnsi="Times New Roman"/>
                <w:sz w:val="20"/>
                <w:lang w:bidi="it-IT"/>
              </w:rPr>
              <w:t>…….</w:t>
            </w:r>
            <w:proofErr w:type="gramEnd"/>
            <w:r w:rsidRPr="00A62389">
              <w:rPr>
                <w:rFonts w:ascii="Times New Roman" w:hAnsi="Times New Roman"/>
                <w:sz w:val="20"/>
                <w:lang w:bidi="it-IT"/>
              </w:rPr>
              <w:t>……….]</w:t>
            </w:r>
          </w:p>
        </w:tc>
      </w:tr>
      <w:tr w:rsidR="00A62389" w:rsidRPr="00A62389" w14:paraId="198CDA75"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DEEA22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CE75D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2627909F"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A58A4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B796F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w:t>
            </w:r>
          </w:p>
        </w:tc>
      </w:tr>
    </w:tbl>
    <w:p w14:paraId="44DFE503" w14:textId="77777777" w:rsidR="00293946" w:rsidRPr="00A62389" w:rsidRDefault="00293946" w:rsidP="002E3092">
      <w:pPr>
        <w:widowControl w:val="0"/>
        <w:jc w:val="both"/>
        <w:rPr>
          <w:rFonts w:ascii="Times New Roman" w:hAnsi="Times New Roman"/>
          <w:b/>
          <w:i/>
          <w:sz w:val="20"/>
          <w:lang w:bidi="it-IT"/>
        </w:rPr>
      </w:pPr>
      <w:r w:rsidRPr="00A62389">
        <w:rPr>
          <w:rFonts w:ascii="Times New Roman" w:hAnsi="Times New Roman"/>
          <w:sz w:val="20"/>
          <w:lang w:bidi="it-IT"/>
        </w:rPr>
        <w:t>B: Informazioni sui rappresentanti dell'operatore economico</w:t>
      </w:r>
    </w:p>
    <w:p w14:paraId="5C617024" w14:textId="77777777" w:rsidR="00293946" w:rsidRPr="00A62389" w:rsidRDefault="00293946" w:rsidP="002E3092">
      <w:pPr>
        <w:widowControl w:val="0"/>
        <w:jc w:val="both"/>
        <w:rPr>
          <w:rFonts w:ascii="Times New Roman" w:hAnsi="Times New Roman"/>
          <w:b/>
          <w:i/>
          <w:sz w:val="20"/>
          <w:lang w:bidi="it-IT"/>
        </w:rPr>
      </w:pPr>
      <w:r w:rsidRPr="00A62389">
        <w:rPr>
          <w:rFonts w:ascii="Times New Roman" w:hAnsi="Times New Roman"/>
          <w:i/>
          <w:sz w:val="20"/>
          <w:lang w:bidi="it-IT"/>
        </w:rPr>
        <w:t>Se pertinente, indicare nome e indirizzo delle persone abilitate ad agire come rappresentanti,</w:t>
      </w:r>
      <w:r w:rsidRPr="00A62389">
        <w:rPr>
          <w:rFonts w:ascii="Times New Roman" w:hAnsi="Times New Roman"/>
          <w:b/>
          <w:i/>
          <w:sz w:val="20"/>
          <w:lang w:bidi="it-IT"/>
        </w:rPr>
        <w:t xml:space="preserve"> </w:t>
      </w:r>
      <w:r w:rsidRPr="00A62389">
        <w:rPr>
          <w:rFonts w:ascii="Times New Roman" w:hAnsi="Times New Roman"/>
          <w:i/>
          <w:sz w:val="20"/>
          <w:lang w:bidi="it-IT"/>
        </w:rPr>
        <w:t>ivi compresi procuratori e institori,</w:t>
      </w:r>
      <w:r w:rsidRPr="00A62389">
        <w:rPr>
          <w:rFonts w:ascii="Times New Roman" w:hAnsi="Times New Roman"/>
          <w:b/>
          <w:i/>
          <w:sz w:val="20"/>
          <w:lang w:bidi="it-IT"/>
        </w:rPr>
        <w:t xml:space="preserve"> </w:t>
      </w:r>
      <w:r w:rsidRPr="00A62389">
        <w:rPr>
          <w:rFonts w:ascii="Times New Roman" w:hAnsi="Times New Roman"/>
          <w:i/>
          <w:sz w:val="20"/>
          <w:lang w:bidi="it-IT"/>
        </w:rPr>
        <w:t>dell'operatore economico ai fini della procedura di appalto in oggetto; se intervengono più legali rappresentanti ripetere tante volte quanto necessario.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62389" w:rsidRPr="00A62389" w14:paraId="13A981B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180AC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Eventuali rappresentanti: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262CEE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574BF1C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E2099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Nome completo; </w:t>
            </w:r>
            <w:r w:rsidRPr="00A62389">
              <w:rPr>
                <w:rFonts w:ascii="Times New Roman" w:hAnsi="Times New Roman"/>
                <w:sz w:val="20"/>
                <w:lang w:bidi="it-IT"/>
              </w:rPr>
              <w:br/>
              <w:t xml:space="preserve">se richiesto, indicare altresì data e luogo di nascita: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297DED2"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r w:rsidRPr="00A62389">
              <w:rPr>
                <w:rFonts w:ascii="Times New Roman" w:hAnsi="Times New Roman"/>
                <w:sz w:val="20"/>
                <w:lang w:bidi="it-IT"/>
              </w:rPr>
              <w:br/>
              <w:t>[…………….]</w:t>
            </w:r>
          </w:p>
        </w:tc>
      </w:tr>
      <w:tr w:rsidR="00A62389" w:rsidRPr="00A62389" w14:paraId="5B5F3B0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8686A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Posizione/Titolo ad agire: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EE8931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431A466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67A64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Indirizzo postale: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662B08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0E4CEA7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0C2C9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Telefono: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17A62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6F325C9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CBFD6C"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E-mail:</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7C5ED6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36434C4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16FF9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necessario, fornire precisazioni sulla rappresentanza (forma, portata, scopo, firma congiunta):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57617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bl>
    <w:p w14:paraId="4ED21A28"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C: Informazioni sull'affidamento SULLE Capacità di altri soggetti (Articolo 89 del Codice - Avvalimento)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62389" w:rsidRPr="00A62389" w14:paraId="53EA7D2F"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424C9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Affidamento: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3822C4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6B65507F"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D14D89" w14:textId="77777777" w:rsidR="00293946" w:rsidRPr="00A62389" w:rsidRDefault="00293946" w:rsidP="002E3092">
            <w:pPr>
              <w:widowControl w:val="0"/>
              <w:jc w:val="both"/>
              <w:rPr>
                <w:rFonts w:ascii="Times New Roman" w:hAnsi="Times New Roman"/>
                <w:b/>
                <w:iCs/>
                <w:sz w:val="20"/>
                <w:lang w:bidi="it-IT"/>
              </w:rPr>
            </w:pPr>
            <w:r w:rsidRPr="00A62389">
              <w:rPr>
                <w:rFonts w:ascii="Times New Roman" w:hAnsi="Times New Roman"/>
                <w:sz w:val="20"/>
                <w:lang w:bidi="it-IT"/>
              </w:rPr>
              <w:t>L'operatore economico fa affidamento sulle capacità di altri soggetti per soddisfare i criteri di selezione della parte IV e rispettare i criteri e le regole (eventuali) della parte V?</w:t>
            </w:r>
          </w:p>
          <w:p w14:paraId="29987C54" w14:textId="77777777" w:rsidR="00293946" w:rsidRPr="00A62389" w:rsidRDefault="00293946" w:rsidP="002E3092">
            <w:pPr>
              <w:widowControl w:val="0"/>
              <w:jc w:val="both"/>
              <w:rPr>
                <w:rFonts w:ascii="Times New Roman" w:hAnsi="Times New Roman"/>
                <w:iCs/>
                <w:sz w:val="20"/>
                <w:lang w:bidi="it-IT"/>
              </w:rPr>
            </w:pPr>
            <w:r w:rsidRPr="00A62389">
              <w:rPr>
                <w:rFonts w:ascii="Times New Roman" w:hAnsi="Times New Roman"/>
                <w:b/>
                <w:iCs/>
                <w:sz w:val="20"/>
                <w:lang w:bidi="it-IT"/>
              </w:rPr>
              <w:t xml:space="preserve">In caso affermativo: </w:t>
            </w:r>
          </w:p>
          <w:p w14:paraId="59E66A25" w14:textId="77777777" w:rsidR="00293946" w:rsidRPr="00A62389" w:rsidRDefault="00293946" w:rsidP="002E3092">
            <w:pPr>
              <w:widowControl w:val="0"/>
              <w:jc w:val="both"/>
              <w:rPr>
                <w:rFonts w:ascii="Times New Roman" w:hAnsi="Times New Roman"/>
                <w:iCs/>
                <w:sz w:val="20"/>
                <w:lang w:bidi="it-IT"/>
              </w:rPr>
            </w:pPr>
            <w:r w:rsidRPr="00A62389">
              <w:rPr>
                <w:rFonts w:ascii="Times New Roman" w:hAnsi="Times New Roman"/>
                <w:iCs/>
                <w:sz w:val="20"/>
                <w:lang w:bidi="it-IT"/>
              </w:rPr>
              <w:t>Indicare la denominazione degli operatori economici di cui si intende avvalersi:</w:t>
            </w:r>
          </w:p>
          <w:p w14:paraId="7783002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iCs/>
                <w:sz w:val="20"/>
                <w:lang w:bidi="it-IT"/>
              </w:rPr>
              <w:t>Indicare i requisiti oggetto di avvalimento: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7A9DBE4"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]Sì</w:t>
            </w:r>
            <w:proofErr w:type="gramEnd"/>
            <w:r w:rsidRPr="00A62389">
              <w:rPr>
                <w:rFonts w:ascii="Times New Roman" w:hAnsi="Times New Roman"/>
                <w:sz w:val="20"/>
                <w:lang w:bidi="it-IT"/>
              </w:rPr>
              <w:t xml:space="preserve"> [ ]No</w:t>
            </w:r>
          </w:p>
          <w:p w14:paraId="4A65A041" w14:textId="77777777" w:rsidR="00293946" w:rsidRPr="00A62389" w:rsidRDefault="00293946" w:rsidP="002E3092">
            <w:pPr>
              <w:widowControl w:val="0"/>
              <w:jc w:val="both"/>
              <w:rPr>
                <w:rFonts w:ascii="Times New Roman" w:hAnsi="Times New Roman"/>
                <w:sz w:val="20"/>
                <w:lang w:bidi="it-IT"/>
              </w:rPr>
            </w:pPr>
          </w:p>
          <w:p w14:paraId="37C1C324" w14:textId="77777777" w:rsidR="00293946" w:rsidRPr="00A62389" w:rsidRDefault="00293946" w:rsidP="002E3092">
            <w:pPr>
              <w:widowControl w:val="0"/>
              <w:jc w:val="both"/>
              <w:rPr>
                <w:rFonts w:ascii="Times New Roman" w:hAnsi="Times New Roman"/>
                <w:sz w:val="20"/>
                <w:lang w:bidi="it-IT"/>
              </w:rPr>
            </w:pPr>
          </w:p>
          <w:p w14:paraId="1F681AA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77D2C1E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bl>
    <w:p w14:paraId="28CDFDF7"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b/>
          <w:i/>
          <w:sz w:val="20"/>
          <w:lang w:bidi="it-IT"/>
        </w:rPr>
        <w:t>In caso affermativo</w:t>
      </w:r>
      <w:r w:rsidRPr="00A62389">
        <w:rPr>
          <w:rFonts w:ascii="Times New Roman" w:hAnsi="Times New Roman"/>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A62389">
        <w:rPr>
          <w:rFonts w:ascii="Times New Roman" w:hAnsi="Times New Roman"/>
          <w:b/>
          <w:sz w:val="20"/>
          <w:lang w:bidi="it-IT"/>
        </w:rPr>
        <w:t>sezioni A e B della presente parte, dalla parte III, dalla parte IV ove pertinente e dalla parte VI.</w:t>
      </w:r>
    </w:p>
    <w:p w14:paraId="0194C0E1"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2E44CFD2" w14:textId="77777777" w:rsidR="00293946" w:rsidRPr="00A62389" w:rsidRDefault="00293946" w:rsidP="004141AC">
      <w:pPr>
        <w:widowControl w:val="0"/>
        <w:ind w:right="284"/>
        <w:jc w:val="both"/>
        <w:rPr>
          <w:rFonts w:ascii="Times New Roman" w:hAnsi="Times New Roman"/>
          <w:b/>
          <w:sz w:val="20"/>
          <w:lang w:bidi="it-IT"/>
        </w:rPr>
      </w:pPr>
      <w:r w:rsidRPr="00A62389">
        <w:rPr>
          <w:rFonts w:ascii="Times New Roman" w:hAnsi="Times New Roman"/>
          <w:sz w:val="20"/>
          <w:lang w:bidi="it-IT"/>
        </w:rPr>
        <w:t>D: Informazioni concernenti i subappaltatori sulle cui capacità l'operatore economico non fa affidamento (Articolo 105 del Codice - Subappalto)</w:t>
      </w:r>
    </w:p>
    <w:p w14:paraId="20E56882" w14:textId="77777777" w:rsidR="00293946" w:rsidRPr="00A62389" w:rsidRDefault="00293946" w:rsidP="004141AC">
      <w:pPr>
        <w:widowControl w:val="0"/>
        <w:ind w:right="284"/>
        <w:jc w:val="both"/>
        <w:rPr>
          <w:rFonts w:ascii="Times New Roman" w:hAnsi="Times New Roman"/>
          <w:b/>
          <w:sz w:val="20"/>
          <w:lang w:bidi="it-IT"/>
        </w:rPr>
      </w:pPr>
      <w:r w:rsidRPr="00A62389">
        <w:rPr>
          <w:rFonts w:ascii="Times New Roman" w:hAnsi="Times New Roman"/>
          <w:b/>
          <w:sz w:val="20"/>
          <w:lang w:bidi="it-IT"/>
        </w:rPr>
        <w:t>(Tale sezione è da compilare solo se le informazioni sono esplicitamente richieste dall'amministrazione aggiudicatrice o dall'ente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62389" w:rsidRPr="00A62389" w14:paraId="24FDEFC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E7061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Subappaltatore: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E06E8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79FADB2F" w14:textId="77777777" w:rsidTr="00C83A8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E4E6AF"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L'operatore economico intende subappaltare parte del contratto a terzi?</w:t>
            </w:r>
            <w:r w:rsidRPr="00A62389">
              <w:rPr>
                <w:rFonts w:ascii="Times New Roman" w:hAnsi="Times New Roman"/>
                <w:b/>
                <w:sz w:val="20"/>
                <w:lang w:bidi="it-IT"/>
              </w:rPr>
              <w:t xml:space="preserve"> </w:t>
            </w:r>
          </w:p>
          <w:p w14:paraId="34729A4C"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 caso affermativo:</w:t>
            </w:r>
          </w:p>
          <w:p w14:paraId="2B961D7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Elencare le prestazioni o lavorazioni che si intende subappaltare e la relativa quota (espressa in percentuale) sull’importo contrattuale:  </w:t>
            </w:r>
          </w:p>
          <w:p w14:paraId="38F53F7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Nel caso ricorrano le condizioni di cui all’articolo 105, comma 6, del Codice, indicare la denominazione dei subappaltatori proposti: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3916F69" w14:textId="77777777" w:rsidR="00293946" w:rsidRPr="00A62389" w:rsidRDefault="00293946" w:rsidP="002E3092">
            <w:pPr>
              <w:widowControl w:val="0"/>
              <w:jc w:val="both"/>
              <w:rPr>
                <w:rFonts w:ascii="Times New Roman" w:hAnsi="Times New Roman"/>
                <w:b/>
                <w:sz w:val="20"/>
                <w:lang w:bidi="it-IT"/>
              </w:rPr>
            </w:pPr>
            <w:proofErr w:type="gramStart"/>
            <w:r w:rsidRPr="00A62389">
              <w:rPr>
                <w:rFonts w:ascii="Times New Roman" w:hAnsi="Times New Roman"/>
                <w:sz w:val="20"/>
                <w:lang w:bidi="it-IT"/>
              </w:rPr>
              <w:t>[ ]Sì</w:t>
            </w:r>
            <w:proofErr w:type="gramEnd"/>
            <w:r w:rsidRPr="00A62389">
              <w:rPr>
                <w:rFonts w:ascii="Times New Roman" w:hAnsi="Times New Roman"/>
                <w:sz w:val="20"/>
                <w:lang w:bidi="it-IT"/>
              </w:rPr>
              <w:t xml:space="preserve"> [ ]No</w:t>
            </w:r>
            <w:r w:rsidRPr="00A62389">
              <w:rPr>
                <w:rFonts w:ascii="Times New Roman" w:hAnsi="Times New Roman"/>
                <w:sz w:val="20"/>
                <w:lang w:bidi="it-IT"/>
              </w:rPr>
              <w:br/>
            </w:r>
          </w:p>
          <w:p w14:paraId="6D6BD02E" w14:textId="77777777" w:rsidR="00293946" w:rsidRPr="00A62389" w:rsidRDefault="00293946" w:rsidP="002E3092">
            <w:pPr>
              <w:widowControl w:val="0"/>
              <w:jc w:val="both"/>
              <w:rPr>
                <w:rFonts w:ascii="Times New Roman" w:hAnsi="Times New Roman"/>
                <w:b/>
                <w:sz w:val="20"/>
                <w:lang w:bidi="it-IT"/>
              </w:rPr>
            </w:pPr>
          </w:p>
          <w:p w14:paraId="5C1E680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 [……………….]    [……………….]</w:t>
            </w:r>
          </w:p>
          <w:p w14:paraId="15899D00" w14:textId="77777777" w:rsidR="00293946" w:rsidRPr="00A62389" w:rsidRDefault="00293946" w:rsidP="002E3092">
            <w:pPr>
              <w:widowControl w:val="0"/>
              <w:jc w:val="both"/>
              <w:rPr>
                <w:rFonts w:ascii="Times New Roman" w:hAnsi="Times New Roman"/>
                <w:sz w:val="20"/>
                <w:lang w:bidi="it-IT"/>
              </w:rPr>
            </w:pPr>
          </w:p>
          <w:p w14:paraId="5B58D54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bl>
    <w:p w14:paraId="27B78479" w14:textId="77777777" w:rsidR="00293946" w:rsidRPr="00A62389" w:rsidRDefault="00293946" w:rsidP="004141AC">
      <w:pPr>
        <w:widowControl w:val="0"/>
        <w:ind w:right="284"/>
        <w:jc w:val="both"/>
        <w:rPr>
          <w:rFonts w:ascii="Times New Roman" w:hAnsi="Times New Roman"/>
          <w:b/>
          <w:sz w:val="20"/>
          <w:lang w:bidi="it-IT"/>
        </w:rPr>
      </w:pPr>
      <w:r w:rsidRPr="00A62389">
        <w:rPr>
          <w:rFonts w:ascii="Times New Roman" w:hAnsi="Times New Roman"/>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35D1BB70"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b/>
          <w:sz w:val="20"/>
          <w:lang w:bidi="it-IT"/>
        </w:rPr>
        <w:t xml:space="preserve">Parte III: Motivi di esclusione </w:t>
      </w:r>
      <w:r w:rsidRPr="00A62389">
        <w:rPr>
          <w:rFonts w:ascii="Times New Roman" w:hAnsi="Times New Roman"/>
          <w:sz w:val="20"/>
          <w:lang w:bidi="it-IT"/>
        </w:rPr>
        <w:t>(Articolo 80 del Codice)</w:t>
      </w:r>
    </w:p>
    <w:p w14:paraId="4A108BFB" w14:textId="77777777" w:rsidR="00293946" w:rsidRPr="00A62389" w:rsidRDefault="00293946" w:rsidP="004141AC">
      <w:pPr>
        <w:widowControl w:val="0"/>
        <w:ind w:right="284"/>
        <w:jc w:val="both"/>
        <w:rPr>
          <w:rFonts w:ascii="Times New Roman" w:hAnsi="Times New Roman"/>
          <w:b/>
          <w:sz w:val="20"/>
          <w:lang w:bidi="it-IT"/>
        </w:rPr>
      </w:pPr>
      <w:r w:rsidRPr="00A62389">
        <w:rPr>
          <w:rFonts w:ascii="Times New Roman" w:hAnsi="Times New Roman"/>
          <w:sz w:val="20"/>
          <w:lang w:bidi="it-IT"/>
        </w:rPr>
        <w:t>A: Motivi legati a condanne penali</w:t>
      </w:r>
    </w:p>
    <w:p w14:paraId="77D70348"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sz w:val="20"/>
          <w:lang w:bidi="it-IT"/>
        </w:rPr>
        <w:t>L'articolo 57, paragrafo 1, della direttiva 2014/24/UE stabilisce i seguenti motivi di esclusione (Articolo 80, comma 1, del Codice):</w:t>
      </w:r>
    </w:p>
    <w:p w14:paraId="0EA5DEF7" w14:textId="77777777" w:rsidR="00293946" w:rsidRPr="00A62389" w:rsidRDefault="00293946" w:rsidP="00556C09">
      <w:pPr>
        <w:widowControl w:val="0"/>
        <w:numPr>
          <w:ilvl w:val="0"/>
          <w:numId w:val="59"/>
        </w:numPr>
        <w:spacing w:after="0"/>
        <w:ind w:right="284"/>
        <w:jc w:val="both"/>
        <w:rPr>
          <w:rFonts w:ascii="Times New Roman" w:hAnsi="Times New Roman"/>
          <w:sz w:val="20"/>
          <w:lang w:bidi="it-IT"/>
        </w:rPr>
      </w:pPr>
      <w:r w:rsidRPr="00A62389">
        <w:rPr>
          <w:rFonts w:ascii="Times New Roman" w:hAnsi="Times New Roman"/>
          <w:sz w:val="20"/>
          <w:lang w:bidi="it-IT"/>
        </w:rPr>
        <w:t>Partecipazione a un’organizzazione criminale (</w:t>
      </w:r>
      <w:r w:rsidRPr="00A62389">
        <w:rPr>
          <w:rFonts w:ascii="Times New Roman" w:hAnsi="Times New Roman"/>
          <w:sz w:val="20"/>
          <w:vertAlign w:val="superscript"/>
          <w:lang w:bidi="it-IT"/>
        </w:rPr>
        <w:footnoteReference w:id="24"/>
      </w:r>
      <w:r w:rsidRPr="00A62389">
        <w:rPr>
          <w:rFonts w:ascii="Times New Roman" w:hAnsi="Times New Roman"/>
          <w:sz w:val="20"/>
          <w:lang w:bidi="it-IT"/>
        </w:rPr>
        <w:t>)</w:t>
      </w:r>
    </w:p>
    <w:p w14:paraId="0C675C4F" w14:textId="77777777" w:rsidR="00293946" w:rsidRPr="00A62389" w:rsidRDefault="00293946" w:rsidP="00556C09">
      <w:pPr>
        <w:widowControl w:val="0"/>
        <w:numPr>
          <w:ilvl w:val="0"/>
          <w:numId w:val="59"/>
        </w:numPr>
        <w:spacing w:after="0"/>
        <w:ind w:right="284"/>
        <w:jc w:val="both"/>
        <w:rPr>
          <w:rFonts w:ascii="Times New Roman" w:hAnsi="Times New Roman"/>
          <w:sz w:val="20"/>
          <w:lang w:bidi="it-IT"/>
        </w:rPr>
      </w:pPr>
      <w:proofErr w:type="gramStart"/>
      <w:r w:rsidRPr="00A62389">
        <w:rPr>
          <w:rFonts w:ascii="Times New Roman" w:hAnsi="Times New Roman"/>
          <w:sz w:val="20"/>
          <w:lang w:bidi="it-IT"/>
        </w:rPr>
        <w:t>Corruzione(</w:t>
      </w:r>
      <w:proofErr w:type="gramEnd"/>
      <w:r w:rsidRPr="00A62389">
        <w:rPr>
          <w:rFonts w:ascii="Times New Roman" w:hAnsi="Times New Roman"/>
          <w:sz w:val="20"/>
          <w:vertAlign w:val="superscript"/>
          <w:lang w:bidi="it-IT"/>
        </w:rPr>
        <w:footnoteReference w:id="25"/>
      </w:r>
      <w:r w:rsidRPr="00A62389">
        <w:rPr>
          <w:rFonts w:ascii="Times New Roman" w:hAnsi="Times New Roman"/>
          <w:sz w:val="20"/>
          <w:lang w:bidi="it-IT"/>
        </w:rPr>
        <w:t>)</w:t>
      </w:r>
    </w:p>
    <w:p w14:paraId="744D0D7A" w14:textId="77777777" w:rsidR="00293946" w:rsidRPr="00A62389" w:rsidRDefault="00293946" w:rsidP="00556C09">
      <w:pPr>
        <w:widowControl w:val="0"/>
        <w:numPr>
          <w:ilvl w:val="0"/>
          <w:numId w:val="59"/>
        </w:numPr>
        <w:spacing w:after="0"/>
        <w:ind w:right="284"/>
        <w:jc w:val="both"/>
        <w:rPr>
          <w:rFonts w:ascii="Times New Roman" w:hAnsi="Times New Roman"/>
          <w:sz w:val="20"/>
          <w:lang w:bidi="it-IT"/>
        </w:rPr>
      </w:pPr>
      <w:proofErr w:type="gramStart"/>
      <w:r w:rsidRPr="00A62389">
        <w:rPr>
          <w:rFonts w:ascii="Times New Roman" w:hAnsi="Times New Roman"/>
          <w:sz w:val="20"/>
          <w:lang w:bidi="it-IT"/>
        </w:rPr>
        <w:t>Frode(</w:t>
      </w:r>
      <w:proofErr w:type="gramEnd"/>
      <w:r w:rsidRPr="00A62389">
        <w:rPr>
          <w:rFonts w:ascii="Times New Roman" w:hAnsi="Times New Roman"/>
          <w:sz w:val="20"/>
          <w:vertAlign w:val="superscript"/>
          <w:lang w:bidi="it-IT"/>
        </w:rPr>
        <w:footnoteReference w:id="26"/>
      </w:r>
      <w:r w:rsidRPr="00A62389">
        <w:rPr>
          <w:rFonts w:ascii="Times New Roman" w:hAnsi="Times New Roman"/>
          <w:sz w:val="20"/>
          <w:lang w:bidi="it-IT"/>
        </w:rPr>
        <w:t>);</w:t>
      </w:r>
    </w:p>
    <w:p w14:paraId="4B0AE5CC" w14:textId="77777777" w:rsidR="00293946" w:rsidRPr="00A62389" w:rsidRDefault="00293946" w:rsidP="00556C09">
      <w:pPr>
        <w:widowControl w:val="0"/>
        <w:numPr>
          <w:ilvl w:val="0"/>
          <w:numId w:val="59"/>
        </w:numPr>
        <w:spacing w:after="0"/>
        <w:ind w:right="284"/>
        <w:jc w:val="both"/>
        <w:rPr>
          <w:rFonts w:ascii="Times New Roman" w:hAnsi="Times New Roman"/>
          <w:sz w:val="20"/>
          <w:lang w:bidi="it-IT"/>
        </w:rPr>
      </w:pPr>
      <w:r w:rsidRPr="00A62389">
        <w:rPr>
          <w:rFonts w:ascii="Times New Roman" w:hAnsi="Times New Roman"/>
          <w:sz w:val="20"/>
          <w:lang w:bidi="it-IT"/>
        </w:rPr>
        <w:t>Reati terroristici o reati connessi alle attività terroristiche (</w:t>
      </w:r>
      <w:r w:rsidRPr="00A62389">
        <w:rPr>
          <w:rFonts w:ascii="Times New Roman" w:hAnsi="Times New Roman"/>
          <w:sz w:val="20"/>
          <w:vertAlign w:val="superscript"/>
          <w:lang w:bidi="it-IT"/>
        </w:rPr>
        <w:footnoteReference w:id="27"/>
      </w:r>
      <w:r w:rsidRPr="00A62389">
        <w:rPr>
          <w:rFonts w:ascii="Times New Roman" w:hAnsi="Times New Roman"/>
          <w:sz w:val="20"/>
          <w:lang w:bidi="it-IT"/>
        </w:rPr>
        <w:t>);</w:t>
      </w:r>
    </w:p>
    <w:p w14:paraId="7C1EB346" w14:textId="77777777" w:rsidR="00293946" w:rsidRPr="00A62389" w:rsidRDefault="00293946" w:rsidP="00556C09">
      <w:pPr>
        <w:widowControl w:val="0"/>
        <w:numPr>
          <w:ilvl w:val="0"/>
          <w:numId w:val="59"/>
        </w:numPr>
        <w:spacing w:after="0"/>
        <w:ind w:right="284"/>
        <w:jc w:val="both"/>
        <w:rPr>
          <w:rFonts w:ascii="Times New Roman" w:hAnsi="Times New Roman"/>
          <w:sz w:val="20"/>
          <w:lang w:bidi="it-IT"/>
        </w:rPr>
      </w:pPr>
      <w:r w:rsidRPr="00A62389">
        <w:rPr>
          <w:rFonts w:ascii="Times New Roman" w:hAnsi="Times New Roman"/>
          <w:bCs/>
          <w:iCs/>
          <w:sz w:val="20"/>
          <w:lang w:bidi="it-IT"/>
        </w:rPr>
        <w:t>Riciclaggio di proventi</w:t>
      </w:r>
      <w:r w:rsidRPr="00A62389">
        <w:rPr>
          <w:rFonts w:ascii="Times New Roman" w:hAnsi="Times New Roman"/>
          <w:sz w:val="20"/>
          <w:lang w:bidi="it-IT"/>
        </w:rPr>
        <w:t xml:space="preserve"> di attività criminose o finanziamento al terrorismo (</w:t>
      </w:r>
      <w:bookmarkStart w:id="82" w:name="_DV_C1915"/>
      <w:bookmarkEnd w:id="82"/>
      <w:r w:rsidRPr="00A62389">
        <w:rPr>
          <w:rFonts w:ascii="Times New Roman" w:hAnsi="Times New Roman"/>
          <w:sz w:val="20"/>
          <w:vertAlign w:val="superscript"/>
          <w:lang w:bidi="it-IT"/>
        </w:rPr>
        <w:footnoteReference w:id="28"/>
      </w:r>
      <w:r w:rsidRPr="00A62389">
        <w:rPr>
          <w:rFonts w:ascii="Times New Roman" w:hAnsi="Times New Roman"/>
          <w:sz w:val="20"/>
          <w:lang w:bidi="it-IT"/>
        </w:rPr>
        <w:t>);</w:t>
      </w:r>
    </w:p>
    <w:p w14:paraId="40D08169" w14:textId="77777777" w:rsidR="00293946" w:rsidRPr="00A62389" w:rsidRDefault="00293946" w:rsidP="00556C09">
      <w:pPr>
        <w:widowControl w:val="0"/>
        <w:numPr>
          <w:ilvl w:val="0"/>
          <w:numId w:val="59"/>
        </w:numPr>
        <w:spacing w:after="0"/>
        <w:ind w:right="284"/>
        <w:jc w:val="both"/>
        <w:rPr>
          <w:rFonts w:ascii="Times New Roman" w:hAnsi="Times New Roman"/>
          <w:sz w:val="20"/>
          <w:lang w:bidi="it-IT"/>
        </w:rPr>
      </w:pPr>
      <w:r w:rsidRPr="00A62389">
        <w:rPr>
          <w:rFonts w:ascii="Times New Roman" w:hAnsi="Times New Roman"/>
          <w:sz w:val="20"/>
          <w:lang w:bidi="it-IT"/>
        </w:rPr>
        <w:t xml:space="preserve">Lavoro minorile e altre forme di tratta di esseri </w:t>
      </w:r>
      <w:proofErr w:type="gramStart"/>
      <w:r w:rsidRPr="00A62389">
        <w:rPr>
          <w:rFonts w:ascii="Times New Roman" w:hAnsi="Times New Roman"/>
          <w:sz w:val="20"/>
          <w:lang w:bidi="it-IT"/>
        </w:rPr>
        <w:t>umani(</w:t>
      </w:r>
      <w:proofErr w:type="gramEnd"/>
      <w:r w:rsidRPr="00A62389">
        <w:rPr>
          <w:rFonts w:ascii="Times New Roman" w:hAnsi="Times New Roman"/>
          <w:sz w:val="20"/>
          <w:vertAlign w:val="superscript"/>
          <w:lang w:bidi="it-IT"/>
        </w:rPr>
        <w:footnoteReference w:id="29"/>
      </w:r>
      <w:r w:rsidRPr="00A62389">
        <w:rPr>
          <w:rFonts w:ascii="Times New Roman" w:hAnsi="Times New Roman"/>
          <w:sz w:val="20"/>
          <w:lang w:bidi="it-IT"/>
        </w:rPr>
        <w:t>)</w:t>
      </w:r>
    </w:p>
    <w:p w14:paraId="1A017216"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sz w:val="20"/>
          <w:lang w:bidi="it-IT"/>
        </w:rPr>
        <w:t>CODICE</w:t>
      </w:r>
    </w:p>
    <w:p w14:paraId="448280C5" w14:textId="77777777" w:rsidR="00293946" w:rsidRPr="00A62389" w:rsidRDefault="00293946" w:rsidP="00556C09">
      <w:pPr>
        <w:widowControl w:val="0"/>
        <w:numPr>
          <w:ilvl w:val="0"/>
          <w:numId w:val="59"/>
        </w:numPr>
        <w:spacing w:after="0"/>
        <w:ind w:right="284"/>
        <w:jc w:val="both"/>
        <w:rPr>
          <w:rFonts w:ascii="Times New Roman" w:hAnsi="Times New Roman"/>
          <w:sz w:val="20"/>
          <w:lang w:bidi="it-IT"/>
        </w:rPr>
      </w:pPr>
      <w:r w:rsidRPr="00A62389">
        <w:rPr>
          <w:rFonts w:ascii="Times New Roman" w:hAnsi="Times New Roman"/>
          <w:sz w:val="20"/>
          <w:lang w:bidi="it-IT"/>
        </w:rPr>
        <w:t xml:space="preserve">Ogni altro delitto da cui derivi, quale pena accessoria, l'incapacità di contrattare con la pubblica amministrazione (lettera </w:t>
      </w:r>
      <w:r w:rsidRPr="00A62389">
        <w:rPr>
          <w:rFonts w:ascii="Times New Roman" w:hAnsi="Times New Roman"/>
          <w:i/>
          <w:sz w:val="20"/>
          <w:lang w:bidi="it-IT"/>
        </w:rPr>
        <w:t>g</w:t>
      </w:r>
      <w:r w:rsidRPr="00A62389">
        <w:rPr>
          <w:rFonts w:ascii="Times New Roman" w:hAnsi="Times New Roman"/>
          <w:sz w:val="20"/>
          <w:lang w:bidi="it-IT"/>
        </w:rPr>
        <w:t xml:space="preserve">) articolo 80, comma 1, del Codice); </w:t>
      </w:r>
    </w:p>
    <w:tbl>
      <w:tblPr>
        <w:tblW w:w="9654" w:type="dxa"/>
        <w:tblInd w:w="-20" w:type="dxa"/>
        <w:tblLayout w:type="fixed"/>
        <w:tblCellMar>
          <w:left w:w="93" w:type="dxa"/>
        </w:tblCellMar>
        <w:tblLook w:val="0000" w:firstRow="0" w:lastRow="0" w:firstColumn="0" w:lastColumn="0" w:noHBand="0" w:noVBand="0"/>
      </w:tblPr>
      <w:tblGrid>
        <w:gridCol w:w="4530"/>
        <w:gridCol w:w="5124"/>
      </w:tblGrid>
      <w:tr w:rsidR="00A62389" w:rsidRPr="00A62389" w14:paraId="1EBC7A02" w14:textId="77777777" w:rsidTr="00C83A8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D92EA0B"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b/>
                <w:sz w:val="20"/>
                <w:lang w:bidi="it-IT"/>
              </w:rPr>
              <w:t xml:space="preserve">Motivi legati a condanne penali ai sensi delle disposizioni nazionali di attuazione dei motivi stabiliti dall'articolo 57, paragrafo 1, della direttiva </w:t>
            </w:r>
            <w:r w:rsidRPr="00A62389">
              <w:rPr>
                <w:rFonts w:ascii="Times New Roman" w:hAnsi="Times New Roman"/>
                <w:sz w:val="20"/>
                <w:lang w:bidi="it-IT"/>
              </w:rPr>
              <w:t>(articolo 80, comma 1, del Codice):</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68299816"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642C035D" w14:textId="77777777" w:rsidTr="00C83A81">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FA1556D"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sz w:val="20"/>
                <w:lang w:bidi="it-IT"/>
              </w:rPr>
              <w:t xml:space="preserve">I soggetti di cui all’art. 80, comma 3, del Codice sono stati </w:t>
            </w:r>
            <w:r w:rsidRPr="00A62389">
              <w:rPr>
                <w:rFonts w:ascii="Times New Roman" w:hAnsi="Times New Roman"/>
                <w:b/>
                <w:sz w:val="20"/>
                <w:lang w:bidi="it-IT"/>
              </w:rPr>
              <w:t>condannati con sentenza definitiva</w:t>
            </w:r>
            <w:r w:rsidRPr="00A62389">
              <w:rPr>
                <w:rFonts w:ascii="Times New Roman" w:hAnsi="Times New Roman"/>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2B570101" w14:textId="77777777" w:rsidR="00293946" w:rsidRPr="00A62389" w:rsidRDefault="00293946" w:rsidP="004141AC">
            <w:pPr>
              <w:widowControl w:val="0"/>
              <w:ind w:right="284"/>
              <w:jc w:val="both"/>
              <w:rPr>
                <w:rFonts w:ascii="Times New Roman" w:hAnsi="Times New Roman"/>
                <w:sz w:val="20"/>
                <w:lang w:bidi="it-IT"/>
              </w:rPr>
            </w:pPr>
          </w:p>
          <w:p w14:paraId="43CE4500" w14:textId="77777777" w:rsidR="00293946" w:rsidRPr="00A62389" w:rsidRDefault="00293946" w:rsidP="004141AC">
            <w:pPr>
              <w:widowControl w:val="0"/>
              <w:ind w:right="284"/>
              <w:jc w:val="both"/>
              <w:rPr>
                <w:rFonts w:ascii="Times New Roman" w:hAnsi="Times New Roman"/>
                <w:sz w:val="20"/>
              </w:rPr>
            </w:pP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5B39EF55" w14:textId="77777777" w:rsidR="00293946" w:rsidRPr="00A62389" w:rsidRDefault="00293946" w:rsidP="004141AC">
            <w:pPr>
              <w:widowControl w:val="0"/>
              <w:ind w:right="284"/>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589F8404" w14:textId="77777777" w:rsidR="00293946" w:rsidRPr="00A62389" w:rsidRDefault="00293946" w:rsidP="004141AC">
            <w:pPr>
              <w:widowControl w:val="0"/>
              <w:ind w:right="284"/>
              <w:jc w:val="both"/>
              <w:rPr>
                <w:rFonts w:ascii="Times New Roman" w:hAnsi="Times New Roman"/>
                <w:sz w:val="20"/>
                <w:lang w:bidi="it-IT"/>
              </w:rPr>
            </w:pPr>
          </w:p>
          <w:p w14:paraId="7A987C1E"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 (indirizzo web, autorità o organismo di emanazione, riferimento preciso della documentazione):</w:t>
            </w:r>
          </w:p>
          <w:p w14:paraId="46DE95F7"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sz w:val="20"/>
                <w:lang w:bidi="it-IT"/>
              </w:rPr>
              <w:t>[…………….…][………………][……..………][…..……..…] (</w:t>
            </w:r>
            <w:r w:rsidRPr="00A62389">
              <w:rPr>
                <w:rFonts w:ascii="Times New Roman" w:hAnsi="Times New Roman"/>
                <w:sz w:val="20"/>
                <w:vertAlign w:val="superscript"/>
                <w:lang w:bidi="it-IT"/>
              </w:rPr>
              <w:footnoteReference w:id="30"/>
            </w:r>
            <w:r w:rsidRPr="00A62389">
              <w:rPr>
                <w:rFonts w:ascii="Times New Roman" w:hAnsi="Times New Roman"/>
                <w:sz w:val="20"/>
                <w:lang w:bidi="it-IT"/>
              </w:rPr>
              <w:t>)</w:t>
            </w:r>
          </w:p>
        </w:tc>
      </w:tr>
      <w:tr w:rsidR="00A62389" w:rsidRPr="00A62389" w14:paraId="2DE8F06C" w14:textId="77777777" w:rsidTr="00C83A8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789F070"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b/>
                <w:sz w:val="20"/>
                <w:lang w:bidi="it-IT"/>
              </w:rPr>
              <w:t>In caso affermativo</w:t>
            </w:r>
            <w:r w:rsidRPr="00A62389">
              <w:rPr>
                <w:rFonts w:ascii="Times New Roman" w:hAnsi="Times New Roman"/>
                <w:sz w:val="20"/>
                <w:lang w:bidi="it-IT"/>
              </w:rPr>
              <w:t>, indicare (</w:t>
            </w:r>
            <w:r w:rsidRPr="00A62389">
              <w:rPr>
                <w:rFonts w:ascii="Times New Roman" w:hAnsi="Times New Roman"/>
                <w:sz w:val="20"/>
                <w:vertAlign w:val="superscript"/>
                <w:lang w:bidi="it-IT"/>
              </w:rPr>
              <w:footnoteReference w:id="31"/>
            </w:r>
            <w:r w:rsidRPr="00A62389">
              <w:rPr>
                <w:rFonts w:ascii="Times New Roman" w:hAnsi="Times New Roman"/>
                <w:sz w:val="20"/>
                <w:lang w:bidi="it-IT"/>
              </w:rPr>
              <w:t>):</w:t>
            </w:r>
            <w:r w:rsidRPr="00A62389">
              <w:rPr>
                <w:rFonts w:ascii="Times New Roman" w:hAnsi="Times New Roman"/>
                <w:sz w:val="20"/>
                <w:lang w:bidi="it-IT"/>
              </w:rPr>
              <w:br/>
            </w:r>
          </w:p>
          <w:p w14:paraId="51D9B082" w14:textId="77777777" w:rsidR="00293946" w:rsidRPr="00A62389" w:rsidRDefault="00293946" w:rsidP="00556C09">
            <w:pPr>
              <w:widowControl w:val="0"/>
              <w:numPr>
                <w:ilvl w:val="0"/>
                <w:numId w:val="54"/>
              </w:numPr>
              <w:tabs>
                <w:tab w:val="clear" w:pos="360"/>
                <w:tab w:val="num" w:pos="0"/>
              </w:tabs>
              <w:spacing w:after="0"/>
              <w:ind w:right="284"/>
              <w:jc w:val="both"/>
              <w:rPr>
                <w:rFonts w:ascii="Times New Roman" w:hAnsi="Times New Roman"/>
                <w:sz w:val="20"/>
                <w:lang w:bidi="it-IT"/>
              </w:rPr>
            </w:pPr>
            <w:proofErr w:type="gramStart"/>
            <w:r w:rsidRPr="00A62389">
              <w:rPr>
                <w:rFonts w:ascii="Times New Roman" w:hAnsi="Times New Roman"/>
                <w:sz w:val="20"/>
                <w:lang w:bidi="it-IT"/>
              </w:rPr>
              <w:t>la</w:t>
            </w:r>
            <w:proofErr w:type="gramEnd"/>
            <w:r w:rsidRPr="00A62389">
              <w:rPr>
                <w:rFonts w:ascii="Times New Roman" w:hAnsi="Times New Roman"/>
                <w:sz w:val="20"/>
                <w:lang w:bidi="it-IT"/>
              </w:rPr>
              <w:t xml:space="preserve"> data della condanna, del decreto penale di condanna o  della sentenza di applicazione della pena su richiesta, la relativa durata e il reato commesso tra quelli riportati all’articolo 80, comma 1, lettera da </w:t>
            </w:r>
            <w:r w:rsidRPr="00A62389">
              <w:rPr>
                <w:rFonts w:ascii="Times New Roman" w:hAnsi="Times New Roman"/>
                <w:i/>
                <w:sz w:val="20"/>
                <w:lang w:bidi="it-IT"/>
              </w:rPr>
              <w:t>a)</w:t>
            </w:r>
            <w:r w:rsidRPr="00A62389">
              <w:rPr>
                <w:rFonts w:ascii="Times New Roman" w:hAnsi="Times New Roman"/>
                <w:sz w:val="20"/>
                <w:lang w:bidi="it-IT"/>
              </w:rPr>
              <w:t xml:space="preserve"> a </w:t>
            </w:r>
            <w:r w:rsidRPr="00A62389">
              <w:rPr>
                <w:rFonts w:ascii="Times New Roman" w:hAnsi="Times New Roman"/>
                <w:i/>
                <w:sz w:val="20"/>
                <w:lang w:bidi="it-IT"/>
              </w:rPr>
              <w:t>g)</w:t>
            </w:r>
            <w:r w:rsidRPr="00A62389">
              <w:rPr>
                <w:rFonts w:ascii="Times New Roman" w:hAnsi="Times New Roman"/>
                <w:sz w:val="20"/>
                <w:lang w:bidi="it-IT"/>
              </w:rPr>
              <w:t xml:space="preserve"> del Codice e i motivi di condanna,</w:t>
            </w:r>
          </w:p>
          <w:p w14:paraId="2755516E" w14:textId="77777777" w:rsidR="00293946" w:rsidRPr="00A62389" w:rsidRDefault="00293946" w:rsidP="004141AC">
            <w:pPr>
              <w:widowControl w:val="0"/>
              <w:ind w:right="284"/>
              <w:jc w:val="both"/>
              <w:rPr>
                <w:rFonts w:ascii="Times New Roman" w:hAnsi="Times New Roman"/>
                <w:sz w:val="20"/>
                <w:lang w:bidi="it-IT"/>
              </w:rPr>
            </w:pPr>
          </w:p>
          <w:p w14:paraId="0F21B983" w14:textId="77777777" w:rsidR="00293946" w:rsidRPr="00A62389" w:rsidRDefault="00293946" w:rsidP="004141AC">
            <w:pPr>
              <w:widowControl w:val="0"/>
              <w:ind w:right="284"/>
              <w:jc w:val="both"/>
              <w:rPr>
                <w:rFonts w:ascii="Times New Roman" w:hAnsi="Times New Roman"/>
                <w:b/>
                <w:sz w:val="20"/>
                <w:lang w:bidi="it-IT"/>
              </w:rPr>
            </w:pPr>
            <w:r w:rsidRPr="00A62389">
              <w:rPr>
                <w:rFonts w:ascii="Times New Roman" w:hAnsi="Times New Roman"/>
                <w:sz w:val="20"/>
                <w:lang w:bidi="it-IT"/>
              </w:rPr>
              <w:t xml:space="preserve">b) dati identificativi delle persone condannate </w:t>
            </w:r>
            <w:proofErr w:type="gramStart"/>
            <w:r w:rsidRPr="00A62389">
              <w:rPr>
                <w:rFonts w:ascii="Times New Roman" w:hAnsi="Times New Roman"/>
                <w:sz w:val="20"/>
                <w:lang w:bidi="it-IT"/>
              </w:rPr>
              <w:t>[ ]</w:t>
            </w:r>
            <w:proofErr w:type="gramEnd"/>
            <w:r w:rsidRPr="00A62389">
              <w:rPr>
                <w:rFonts w:ascii="Times New Roman" w:hAnsi="Times New Roman"/>
                <w:sz w:val="20"/>
                <w:lang w:bidi="it-IT"/>
              </w:rPr>
              <w:t>;</w:t>
            </w:r>
            <w:r w:rsidRPr="00A62389">
              <w:rPr>
                <w:rFonts w:ascii="Times New Roman" w:hAnsi="Times New Roman"/>
                <w:sz w:val="20"/>
                <w:lang w:bidi="it-IT"/>
              </w:rPr>
              <w:br/>
            </w:r>
          </w:p>
          <w:p w14:paraId="1BD6942F"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b/>
                <w:sz w:val="20"/>
                <w:lang w:bidi="it-IT"/>
              </w:rPr>
              <w:t xml:space="preserve">c) </w:t>
            </w:r>
            <w:r w:rsidRPr="00A62389">
              <w:rPr>
                <w:rFonts w:ascii="Times New Roman" w:hAnsi="Times New Roman"/>
                <w:sz w:val="20"/>
                <w:lang w:bidi="it-IT"/>
              </w:rPr>
              <w:t>se stabilita direttamente nella sentenza di condanna la durata della pena accessoria, indicare:</w:t>
            </w:r>
            <w:r w:rsidRPr="00A62389">
              <w:rPr>
                <w:rFonts w:ascii="Times New Roman" w:hAnsi="Times New Roman"/>
                <w:b/>
                <w:sz w:val="20"/>
                <w:lang w:bidi="it-IT"/>
              </w:rPr>
              <w:t xml:space="preserve"> </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11FF8E64" w14:textId="77777777" w:rsidR="00293946" w:rsidRPr="00A62389" w:rsidRDefault="00293946" w:rsidP="004141AC">
            <w:pPr>
              <w:widowControl w:val="0"/>
              <w:ind w:right="284"/>
              <w:jc w:val="both"/>
              <w:rPr>
                <w:rFonts w:ascii="Times New Roman" w:hAnsi="Times New Roman"/>
                <w:sz w:val="20"/>
                <w:lang w:bidi="it-IT"/>
              </w:rPr>
            </w:pPr>
          </w:p>
          <w:p w14:paraId="14065877" w14:textId="77777777" w:rsidR="00293946" w:rsidRPr="00A62389" w:rsidRDefault="00293946" w:rsidP="004141AC">
            <w:pPr>
              <w:widowControl w:val="0"/>
              <w:ind w:right="284"/>
              <w:jc w:val="both"/>
              <w:rPr>
                <w:rFonts w:ascii="Times New Roman" w:hAnsi="Times New Roman"/>
                <w:sz w:val="20"/>
                <w:lang w:bidi="it-IT"/>
              </w:rPr>
            </w:pPr>
          </w:p>
          <w:p w14:paraId="527C814E" w14:textId="77777777" w:rsidR="00293946" w:rsidRPr="00A62389" w:rsidRDefault="00293946" w:rsidP="004141AC">
            <w:pPr>
              <w:widowControl w:val="0"/>
              <w:ind w:right="284"/>
              <w:jc w:val="both"/>
              <w:rPr>
                <w:rFonts w:ascii="Times New Roman" w:hAnsi="Times New Roman"/>
                <w:sz w:val="20"/>
                <w:lang w:bidi="it-IT"/>
              </w:rPr>
            </w:pPr>
          </w:p>
          <w:p w14:paraId="0D797065"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sz w:val="20"/>
                <w:lang w:bidi="it-IT"/>
              </w:rPr>
              <w:t xml:space="preserve">a) </w:t>
            </w:r>
            <w:proofErr w:type="gramStart"/>
            <w:r w:rsidRPr="00A62389">
              <w:rPr>
                <w:rFonts w:ascii="Times New Roman" w:hAnsi="Times New Roman"/>
                <w:sz w:val="20"/>
                <w:lang w:bidi="it-IT"/>
              </w:rPr>
              <w:t>Data:[</w:t>
            </w:r>
            <w:proofErr w:type="gramEnd"/>
            <w:r w:rsidRPr="00A62389">
              <w:rPr>
                <w:rFonts w:ascii="Times New Roman" w:hAnsi="Times New Roman"/>
                <w:sz w:val="20"/>
                <w:lang w:bidi="it-IT"/>
              </w:rPr>
              <w:t xml:space="preserve">  ], durata [   ], lettera comma 1, articolo 80 [  ], motivi:[       ]</w:t>
            </w:r>
            <w:r w:rsidRPr="00A62389">
              <w:rPr>
                <w:rFonts w:ascii="Times New Roman" w:hAnsi="Times New Roman"/>
                <w:i/>
                <w:sz w:val="20"/>
                <w:vertAlign w:val="superscript"/>
                <w:lang w:bidi="it-IT"/>
              </w:rPr>
              <w:t xml:space="preserve"> </w:t>
            </w:r>
            <w:r w:rsidRPr="00A62389">
              <w:rPr>
                <w:rFonts w:ascii="Times New Roman" w:hAnsi="Times New Roman"/>
                <w:sz w:val="20"/>
                <w:lang w:bidi="it-IT"/>
              </w:rPr>
              <w:br/>
            </w:r>
          </w:p>
          <w:p w14:paraId="06D98B1E"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sz w:val="20"/>
                <w:lang w:bidi="it-IT"/>
              </w:rPr>
              <w:t>b) [……]</w:t>
            </w:r>
            <w:r w:rsidRPr="00A62389">
              <w:rPr>
                <w:rFonts w:ascii="Times New Roman" w:hAnsi="Times New Roman"/>
                <w:sz w:val="20"/>
                <w:lang w:bidi="it-IT"/>
              </w:rPr>
              <w:br/>
            </w:r>
          </w:p>
          <w:p w14:paraId="62BAA8C1" w14:textId="77777777" w:rsidR="00293946" w:rsidRPr="00A62389" w:rsidRDefault="00293946" w:rsidP="004141AC">
            <w:pPr>
              <w:widowControl w:val="0"/>
              <w:ind w:right="284"/>
              <w:jc w:val="both"/>
              <w:rPr>
                <w:rFonts w:ascii="Times New Roman" w:hAnsi="Times New Roman"/>
                <w:sz w:val="20"/>
                <w:lang w:bidi="it-IT"/>
              </w:rPr>
            </w:pPr>
            <w:r w:rsidRPr="00A62389">
              <w:rPr>
                <w:rFonts w:ascii="Times New Roman" w:hAnsi="Times New Roman"/>
                <w:sz w:val="20"/>
                <w:lang w:bidi="it-IT"/>
              </w:rPr>
              <w:t xml:space="preserve">c) durata del periodo d'esclusione </w:t>
            </w:r>
            <w:proofErr w:type="gramStart"/>
            <w:r w:rsidRPr="00A62389">
              <w:rPr>
                <w:rFonts w:ascii="Times New Roman" w:hAnsi="Times New Roman"/>
                <w:sz w:val="20"/>
                <w:lang w:bidi="it-IT"/>
              </w:rPr>
              <w:t>[..</w:t>
            </w:r>
            <w:proofErr w:type="gramEnd"/>
            <w:r w:rsidRPr="00A62389">
              <w:rPr>
                <w:rFonts w:ascii="Times New Roman" w:hAnsi="Times New Roman"/>
                <w:sz w:val="20"/>
                <w:lang w:bidi="it-IT"/>
              </w:rPr>
              <w:t xml:space="preserve">…], lettera comma 1, articolo 80 [  ], </w:t>
            </w:r>
          </w:p>
        </w:tc>
      </w:tr>
      <w:tr w:rsidR="00A62389" w:rsidRPr="00A62389" w14:paraId="47C49CA4" w14:textId="77777777" w:rsidTr="00C83A81">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C5C1FD2"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In caso di sentenze di condanna, l'operatore economico ha adottato misure sufficienti a dimostrare la sua affidabilità nonostante l'esistenza di un pertinente motivo di esclusione</w:t>
            </w:r>
            <w:r w:rsidRPr="00A62389">
              <w:rPr>
                <w:rFonts w:ascii="Times New Roman" w:hAnsi="Times New Roman"/>
                <w:sz w:val="20"/>
                <w:vertAlign w:val="superscript"/>
                <w:lang w:bidi="it-IT"/>
              </w:rPr>
              <w:footnoteReference w:id="32"/>
            </w:r>
            <w:r w:rsidRPr="00A62389">
              <w:rPr>
                <w:rFonts w:ascii="Times New Roman" w:hAnsi="Times New Roman"/>
                <w:sz w:val="20"/>
                <w:lang w:bidi="it-IT"/>
              </w:rPr>
              <w:t xml:space="preserve"> </w:t>
            </w:r>
            <w:r w:rsidRPr="00A62389">
              <w:rPr>
                <w:rFonts w:ascii="Times New Roman" w:hAnsi="Times New Roman"/>
                <w:b/>
                <w:sz w:val="20"/>
                <w:lang w:bidi="it-IT"/>
              </w:rPr>
              <w:t>(autodisciplina o “Self-</w:t>
            </w:r>
            <w:proofErr w:type="spellStart"/>
            <w:r w:rsidRPr="00A62389">
              <w:rPr>
                <w:rFonts w:ascii="Times New Roman" w:hAnsi="Times New Roman"/>
                <w:b/>
                <w:sz w:val="20"/>
                <w:lang w:bidi="it-IT"/>
              </w:rPr>
              <w:t>Cleaning</w:t>
            </w:r>
            <w:proofErr w:type="spellEnd"/>
            <w:r w:rsidRPr="00A62389">
              <w:rPr>
                <w:rFonts w:ascii="Times New Roman" w:hAnsi="Times New Roman"/>
                <w:b/>
                <w:sz w:val="20"/>
                <w:lang w:bidi="it-IT"/>
              </w:rPr>
              <w:t>”, cfr. articolo 80, comma 7)?</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553DAB28" w14:textId="77777777" w:rsidR="00293946" w:rsidRPr="00A62389" w:rsidRDefault="00293946" w:rsidP="002E3092">
            <w:pPr>
              <w:widowControl w:val="0"/>
              <w:jc w:val="both"/>
              <w:rPr>
                <w:rFonts w:ascii="Times New Roman" w:hAnsi="Times New Roman"/>
                <w:sz w:val="20"/>
                <w:lang w:bidi="it-IT"/>
              </w:rPr>
            </w:pPr>
          </w:p>
          <w:p w14:paraId="39DBFEA4"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tc>
      </w:tr>
      <w:tr w:rsidR="00A62389" w:rsidRPr="00A62389" w14:paraId="388976A8" w14:textId="77777777" w:rsidTr="00C83A8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CBA08D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 caso affermativo</w:t>
            </w:r>
            <w:r w:rsidRPr="00A62389">
              <w:rPr>
                <w:rFonts w:ascii="Times New Roman" w:hAnsi="Times New Roman"/>
                <w:sz w:val="20"/>
                <w:lang w:bidi="it-IT"/>
              </w:rPr>
              <w:t>, indicare:</w:t>
            </w:r>
          </w:p>
          <w:p w14:paraId="67F2AC1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1)</w:t>
            </w:r>
            <w:r w:rsidRPr="00A62389">
              <w:rPr>
                <w:rFonts w:ascii="Times New Roman" w:hAnsi="Times New Roman"/>
                <w:sz w:val="20"/>
                <w:lang w:bidi="it-IT"/>
              </w:rPr>
              <w:tab/>
              <w:t>la sentenza di condanna definitiva ha riconosciuto l’attenuante della collaborazione come definita dalle singole fattispecie di reato?</w:t>
            </w:r>
          </w:p>
          <w:p w14:paraId="63C2170C"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2)</w:t>
            </w:r>
            <w:r w:rsidRPr="00A62389">
              <w:rPr>
                <w:rFonts w:ascii="Times New Roman" w:hAnsi="Times New Roman"/>
                <w:sz w:val="20"/>
                <w:lang w:bidi="it-IT"/>
              </w:rPr>
              <w:tab/>
              <w:t>Se la sentenza definitiva di condanna prevede una pena detentiva non superiore a 18 mesi?</w:t>
            </w:r>
          </w:p>
          <w:p w14:paraId="27FB15E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3)</w:t>
            </w:r>
            <w:r w:rsidRPr="00A62389">
              <w:rPr>
                <w:rFonts w:ascii="Times New Roman" w:hAnsi="Times New Roman"/>
                <w:sz w:val="20"/>
                <w:lang w:bidi="it-IT"/>
              </w:rPr>
              <w:tab/>
              <w:t>in caso di risposta affermativa per le ipotesi 1) e/o 2), i soggetti di cui all’art. 80, comma 3, del Codice:</w:t>
            </w:r>
          </w:p>
          <w:p w14:paraId="66832F8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r w:rsidRPr="00A62389">
              <w:rPr>
                <w:rFonts w:ascii="Times New Roman" w:hAnsi="Times New Roman"/>
                <w:sz w:val="20"/>
                <w:lang w:bidi="it-IT"/>
              </w:rPr>
              <w:tab/>
              <w:t>hanno risarcito interamente il danno?</w:t>
            </w:r>
          </w:p>
          <w:p w14:paraId="51C24EB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r w:rsidRPr="00A62389">
              <w:rPr>
                <w:rFonts w:ascii="Times New Roman" w:hAnsi="Times New Roman"/>
                <w:sz w:val="20"/>
                <w:lang w:bidi="it-IT"/>
              </w:rPr>
              <w:tab/>
              <w:t>si sono impegnati formalmente a risarcire il danno?</w:t>
            </w:r>
          </w:p>
          <w:p w14:paraId="26539190" w14:textId="77777777" w:rsidR="00293946" w:rsidRPr="00A62389" w:rsidRDefault="00293946" w:rsidP="002E3092">
            <w:pPr>
              <w:widowControl w:val="0"/>
              <w:jc w:val="both"/>
              <w:rPr>
                <w:rFonts w:ascii="Times New Roman" w:hAnsi="Times New Roman"/>
                <w:sz w:val="20"/>
                <w:lang w:bidi="it-IT"/>
              </w:rPr>
            </w:pPr>
          </w:p>
          <w:p w14:paraId="6F04002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4)</w:t>
            </w:r>
            <w:r w:rsidRPr="00A62389">
              <w:rPr>
                <w:rFonts w:ascii="Times New Roman" w:hAnsi="Times New Roman"/>
                <w:sz w:val="20"/>
                <w:lang w:bidi="it-IT"/>
              </w:rPr>
              <w:tab/>
              <w:t xml:space="preserve">per le ipotesi 1) e 2 l’operatore economico ha adottato misure di carattere tecnico o organizzativo e relativi al personale idonei a prevenire ulteriori illeciti o </w:t>
            </w:r>
            <w:proofErr w:type="gramStart"/>
            <w:r w:rsidRPr="00A62389">
              <w:rPr>
                <w:rFonts w:ascii="Times New Roman" w:hAnsi="Times New Roman"/>
                <w:sz w:val="20"/>
                <w:lang w:bidi="it-IT"/>
              </w:rPr>
              <w:t>reati ?</w:t>
            </w:r>
            <w:proofErr w:type="gramEnd"/>
          </w:p>
          <w:p w14:paraId="0787A767" w14:textId="77777777" w:rsidR="00293946" w:rsidRPr="00A62389" w:rsidRDefault="00293946" w:rsidP="002E3092">
            <w:pPr>
              <w:widowControl w:val="0"/>
              <w:jc w:val="both"/>
              <w:rPr>
                <w:rFonts w:ascii="Times New Roman" w:hAnsi="Times New Roman"/>
                <w:sz w:val="20"/>
                <w:lang w:bidi="it-IT"/>
              </w:rPr>
            </w:pPr>
          </w:p>
          <w:p w14:paraId="7A2DC101" w14:textId="77777777" w:rsidR="00293946" w:rsidRPr="00A62389" w:rsidRDefault="00293946" w:rsidP="002E3092">
            <w:pPr>
              <w:widowControl w:val="0"/>
              <w:jc w:val="both"/>
              <w:rPr>
                <w:rFonts w:ascii="Times New Roman" w:hAnsi="Times New Roman"/>
                <w:sz w:val="20"/>
                <w:lang w:bidi="it-IT"/>
              </w:rPr>
            </w:pPr>
          </w:p>
          <w:p w14:paraId="4852321B" w14:textId="77777777" w:rsidR="00293946" w:rsidRPr="00A62389" w:rsidRDefault="00293946" w:rsidP="002E3092">
            <w:pPr>
              <w:widowControl w:val="0"/>
              <w:jc w:val="both"/>
              <w:rPr>
                <w:rFonts w:ascii="Times New Roman" w:hAnsi="Times New Roman"/>
                <w:sz w:val="20"/>
              </w:rPr>
            </w:pPr>
            <w:r w:rsidRPr="00A62389">
              <w:rPr>
                <w:rFonts w:ascii="Times New Roman" w:hAnsi="Times New Roman"/>
                <w:sz w:val="20"/>
              </w:rPr>
              <w:t>5)</w:t>
            </w:r>
            <w:r w:rsidRPr="00A62389">
              <w:rPr>
                <w:rFonts w:ascii="Times New Roman" w:hAnsi="Times New Roman"/>
                <w:b/>
                <w:bCs/>
                <w:sz w:val="20"/>
              </w:rPr>
              <w:t xml:space="preserve"> </w:t>
            </w:r>
            <w:r w:rsidRPr="00A62389">
              <w:rPr>
                <w:rFonts w:ascii="Times New Roman" w:hAnsi="Times New Roman"/>
                <w:bCs/>
                <w:sz w:val="20"/>
              </w:rPr>
              <w:t xml:space="preserve">se le sentenze di </w:t>
            </w:r>
            <w:proofErr w:type="gramStart"/>
            <w:r w:rsidRPr="00A62389">
              <w:rPr>
                <w:rFonts w:ascii="Times New Roman" w:hAnsi="Times New Roman"/>
                <w:bCs/>
                <w:sz w:val="20"/>
              </w:rPr>
              <w:t>condanne  sono</w:t>
            </w:r>
            <w:proofErr w:type="gramEnd"/>
            <w:r w:rsidRPr="00A62389">
              <w:rPr>
                <w:rFonts w:ascii="Times New Roman" w:hAnsi="Times New Roman"/>
                <w:bCs/>
                <w:sz w:val="20"/>
              </w:rPr>
              <w:t xml:space="preserve"> state emesse nei confronti dei soggetti cessati di cui all’art. 80 comma 3, indicare le misure che dimostrano la completa ed effettiva dissociazione dalla condotta penalmente sanzionata:</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145921A2" w14:textId="77777777" w:rsidR="00293946" w:rsidRPr="00A62389" w:rsidRDefault="00293946" w:rsidP="002E3092">
            <w:pPr>
              <w:widowControl w:val="0"/>
              <w:jc w:val="both"/>
              <w:rPr>
                <w:rFonts w:ascii="Times New Roman" w:hAnsi="Times New Roman"/>
                <w:sz w:val="20"/>
                <w:lang w:bidi="it-IT"/>
              </w:rPr>
            </w:pPr>
          </w:p>
          <w:p w14:paraId="3A6C05F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 </w:t>
            </w: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5D2CA9F8" w14:textId="77777777" w:rsidR="00293946" w:rsidRPr="00A62389" w:rsidRDefault="00293946" w:rsidP="002E3092">
            <w:pPr>
              <w:widowControl w:val="0"/>
              <w:jc w:val="both"/>
              <w:rPr>
                <w:rFonts w:ascii="Times New Roman" w:hAnsi="Times New Roman"/>
                <w:sz w:val="20"/>
                <w:lang w:bidi="it-IT"/>
              </w:rPr>
            </w:pPr>
          </w:p>
          <w:p w14:paraId="15816A82"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20DFC7C8" w14:textId="77777777" w:rsidR="00293946" w:rsidRPr="00A62389" w:rsidRDefault="00293946" w:rsidP="002E3092">
            <w:pPr>
              <w:widowControl w:val="0"/>
              <w:jc w:val="both"/>
              <w:rPr>
                <w:rFonts w:ascii="Times New Roman" w:hAnsi="Times New Roman"/>
                <w:sz w:val="20"/>
                <w:lang w:bidi="it-IT"/>
              </w:rPr>
            </w:pPr>
          </w:p>
          <w:p w14:paraId="4400133B" w14:textId="77777777" w:rsidR="00293946" w:rsidRPr="00A62389" w:rsidRDefault="00293946" w:rsidP="002E3092">
            <w:pPr>
              <w:widowControl w:val="0"/>
              <w:jc w:val="both"/>
              <w:rPr>
                <w:rFonts w:ascii="Times New Roman" w:hAnsi="Times New Roman"/>
                <w:sz w:val="20"/>
                <w:lang w:bidi="it-IT"/>
              </w:rPr>
            </w:pPr>
          </w:p>
          <w:p w14:paraId="51EE9487" w14:textId="77777777" w:rsidR="00293946" w:rsidRPr="00A62389" w:rsidRDefault="00293946" w:rsidP="002E3092">
            <w:pPr>
              <w:widowControl w:val="0"/>
              <w:jc w:val="both"/>
              <w:rPr>
                <w:rFonts w:ascii="Times New Roman" w:hAnsi="Times New Roman"/>
                <w:sz w:val="20"/>
                <w:lang w:bidi="it-IT"/>
              </w:rPr>
            </w:pPr>
          </w:p>
          <w:p w14:paraId="48C4CD91"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410F1B4D"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7B973AD3" w14:textId="77777777" w:rsidR="00293946" w:rsidRPr="00A62389" w:rsidRDefault="00293946" w:rsidP="002E3092">
            <w:pPr>
              <w:widowControl w:val="0"/>
              <w:jc w:val="both"/>
              <w:rPr>
                <w:rFonts w:ascii="Times New Roman" w:hAnsi="Times New Roman"/>
                <w:sz w:val="20"/>
                <w:lang w:bidi="it-IT"/>
              </w:rPr>
            </w:pPr>
          </w:p>
          <w:p w14:paraId="73B8B965"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10AD449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In caso affermativo elencare la documentazione pertinente </w:t>
            </w:r>
            <w:proofErr w:type="gramStart"/>
            <w:r w:rsidRPr="00A62389">
              <w:rPr>
                <w:rFonts w:ascii="Times New Roman" w:hAnsi="Times New Roman"/>
                <w:sz w:val="20"/>
                <w:lang w:bidi="it-IT"/>
              </w:rPr>
              <w:t xml:space="preserve">[  </w:t>
            </w:r>
            <w:proofErr w:type="gramEnd"/>
            <w:r w:rsidRPr="00A62389">
              <w:rPr>
                <w:rFonts w:ascii="Times New Roman" w:hAnsi="Times New Roman"/>
                <w:sz w:val="20"/>
                <w:lang w:bidi="it-IT"/>
              </w:rPr>
              <w:t xml:space="preserve">  ] e, se disponibile elettronicamente, indicare: (indirizzo web, autorità o organismo di emanazione, riferimento preciso della documentazione):</w:t>
            </w:r>
          </w:p>
          <w:p w14:paraId="622C1F4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  </w:t>
            </w:r>
          </w:p>
          <w:p w14:paraId="51B9C8C1" w14:textId="77777777" w:rsidR="00293946" w:rsidRPr="00A62389" w:rsidRDefault="00293946" w:rsidP="002E3092">
            <w:pPr>
              <w:widowControl w:val="0"/>
              <w:jc w:val="both"/>
              <w:rPr>
                <w:rFonts w:ascii="Times New Roman" w:hAnsi="Times New Roman"/>
                <w:sz w:val="20"/>
                <w:lang w:bidi="it-IT"/>
              </w:rPr>
            </w:pPr>
          </w:p>
          <w:p w14:paraId="5F5770A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bl>
    <w:p w14:paraId="0C99E985" w14:textId="77777777" w:rsidR="00293946" w:rsidRPr="00A62389" w:rsidRDefault="00293946" w:rsidP="002E3092">
      <w:pPr>
        <w:widowControl w:val="0"/>
        <w:jc w:val="both"/>
        <w:rPr>
          <w:rFonts w:ascii="Times New Roman" w:hAnsi="Times New Roman"/>
          <w:sz w:val="20"/>
          <w:lang w:bidi="it-IT"/>
        </w:rPr>
      </w:pPr>
    </w:p>
    <w:p w14:paraId="07A048A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B: MOTIVI LEGATI AL PAGAMENTO DI IMPOSTE O CONTRIBUTI PREVIDENZIALI</w:t>
      </w:r>
    </w:p>
    <w:tbl>
      <w:tblPr>
        <w:tblW w:w="9654" w:type="dxa"/>
        <w:tblInd w:w="-20" w:type="dxa"/>
        <w:tblLayout w:type="fixed"/>
        <w:tblCellMar>
          <w:left w:w="93" w:type="dxa"/>
        </w:tblCellMar>
        <w:tblLook w:val="0000" w:firstRow="0" w:lastRow="0" w:firstColumn="0" w:lastColumn="0" w:noHBand="0" w:noVBand="0"/>
      </w:tblPr>
      <w:tblGrid>
        <w:gridCol w:w="4644"/>
        <w:gridCol w:w="2322"/>
        <w:gridCol w:w="2688"/>
      </w:tblGrid>
      <w:tr w:rsidR="00A62389" w:rsidRPr="00A62389" w14:paraId="63620AA2" w14:textId="77777777" w:rsidTr="00C83A8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10883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 xml:space="preserve">Pagamento di imposte, tasse o contributi previdenziali </w:t>
            </w:r>
            <w:r w:rsidRPr="00A62389">
              <w:rPr>
                <w:rFonts w:ascii="Times New Roman" w:hAnsi="Times New Roman"/>
                <w:sz w:val="20"/>
                <w:lang w:bidi="it-IT"/>
              </w:rPr>
              <w:t>(Articolo 80, comma 4, del Codice):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3445588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347CA5EF" w14:textId="77777777" w:rsidTr="00C83A8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3ECFA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L'operatore economico ha soddisfatto tutti </w:t>
            </w:r>
            <w:r w:rsidRPr="00A62389">
              <w:rPr>
                <w:rFonts w:ascii="Times New Roman" w:hAnsi="Times New Roman"/>
                <w:b/>
                <w:sz w:val="20"/>
                <w:lang w:bidi="it-IT"/>
              </w:rPr>
              <w:t>gli obblighi relativi al pagamento di imposte, tasse o contributi previdenziali,</w:t>
            </w:r>
            <w:r w:rsidRPr="00A62389">
              <w:rPr>
                <w:rFonts w:ascii="Times New Roman" w:hAnsi="Times New Roman"/>
                <w:sz w:val="20"/>
                <w:lang w:bidi="it-IT"/>
              </w:rPr>
              <w:t xml:space="preserve"> sia nel paese dove è stabilito sia nello Stato membro dell'amministrazione aggiudicatrice o dell'ente aggiudicatore, se diverso dal paese di stabilimento?</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5BB11B99"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tc>
      </w:tr>
      <w:tr w:rsidR="00A62389" w:rsidRPr="00A62389" w14:paraId="148B3696" w14:textId="77777777" w:rsidTr="00C83A8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CF68423"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br/>
              <w:t>In caso negativo</w:t>
            </w:r>
            <w:r w:rsidRPr="00A62389">
              <w:rPr>
                <w:rFonts w:ascii="Times New Roman" w:hAnsi="Times New Roman"/>
                <w:sz w:val="20"/>
                <w:lang w:bidi="it-IT"/>
              </w:rPr>
              <w:t>, indicare:</w:t>
            </w:r>
            <w:r w:rsidRPr="00A62389">
              <w:rPr>
                <w:rFonts w:ascii="Times New Roman" w:hAnsi="Times New Roman"/>
                <w:sz w:val="20"/>
                <w:lang w:bidi="it-IT"/>
              </w:rPr>
              <w:br/>
            </w:r>
          </w:p>
          <w:p w14:paraId="0838030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a)   Paese o Stato membro interessato</w:t>
            </w:r>
            <w:r w:rsidRPr="00A62389">
              <w:rPr>
                <w:rFonts w:ascii="Times New Roman" w:hAnsi="Times New Roman"/>
                <w:sz w:val="20"/>
                <w:lang w:bidi="it-IT"/>
              </w:rPr>
              <w:br/>
            </w:r>
          </w:p>
          <w:p w14:paraId="67D965A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b)   Di quale importo si tratta</w:t>
            </w:r>
            <w:r w:rsidRPr="00A62389">
              <w:rPr>
                <w:rFonts w:ascii="Times New Roman" w:hAnsi="Times New Roman"/>
                <w:sz w:val="20"/>
                <w:lang w:bidi="it-IT"/>
              </w:rPr>
              <w:br/>
            </w:r>
          </w:p>
          <w:p w14:paraId="1A1EB64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c)   Come è stata stabilita tale inottemperanza:</w:t>
            </w:r>
            <w:r w:rsidRPr="00A62389">
              <w:rPr>
                <w:rFonts w:ascii="Times New Roman" w:hAnsi="Times New Roman"/>
                <w:sz w:val="20"/>
                <w:lang w:bidi="it-IT"/>
              </w:rPr>
              <w:br/>
            </w:r>
          </w:p>
          <w:p w14:paraId="2742A0A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1)   Mediante una </w:t>
            </w:r>
            <w:r w:rsidRPr="00A62389">
              <w:rPr>
                <w:rFonts w:ascii="Times New Roman" w:hAnsi="Times New Roman"/>
                <w:b/>
                <w:sz w:val="20"/>
                <w:lang w:bidi="it-IT"/>
              </w:rPr>
              <w:t>decisione</w:t>
            </w:r>
            <w:r w:rsidRPr="00A62389">
              <w:rPr>
                <w:rFonts w:ascii="Times New Roman" w:hAnsi="Times New Roman"/>
                <w:sz w:val="20"/>
                <w:lang w:bidi="it-IT"/>
              </w:rPr>
              <w:t xml:space="preserve"> giudiziaria o amministrativa:</w:t>
            </w:r>
          </w:p>
          <w:p w14:paraId="4218D8C4" w14:textId="77777777" w:rsidR="00293946" w:rsidRPr="00A62389" w:rsidRDefault="00293946" w:rsidP="00556C09">
            <w:pPr>
              <w:widowControl w:val="0"/>
              <w:numPr>
                <w:ilvl w:val="0"/>
                <w:numId w:val="64"/>
              </w:numPr>
              <w:spacing w:after="0"/>
              <w:jc w:val="both"/>
              <w:rPr>
                <w:rFonts w:ascii="Times New Roman" w:hAnsi="Times New Roman"/>
                <w:sz w:val="20"/>
                <w:lang w:bidi="it-IT"/>
              </w:rPr>
            </w:pPr>
            <w:r w:rsidRPr="00A62389">
              <w:rPr>
                <w:rFonts w:ascii="Times New Roman" w:hAnsi="Times New Roman"/>
                <w:sz w:val="20"/>
                <w:lang w:bidi="it-IT"/>
              </w:rPr>
              <w:t>Tale decisione è definitiva e vincolante?</w:t>
            </w:r>
          </w:p>
          <w:p w14:paraId="4E40AB59" w14:textId="77777777" w:rsidR="00293946" w:rsidRPr="00A62389" w:rsidRDefault="00293946" w:rsidP="00556C09">
            <w:pPr>
              <w:widowControl w:val="0"/>
              <w:numPr>
                <w:ilvl w:val="0"/>
                <w:numId w:val="64"/>
              </w:numPr>
              <w:spacing w:after="0"/>
              <w:jc w:val="both"/>
              <w:rPr>
                <w:rFonts w:ascii="Times New Roman" w:hAnsi="Times New Roman"/>
                <w:sz w:val="20"/>
                <w:lang w:bidi="it-IT"/>
              </w:rPr>
            </w:pPr>
            <w:r w:rsidRPr="00A62389">
              <w:rPr>
                <w:rFonts w:ascii="Times New Roman" w:hAnsi="Times New Roman"/>
                <w:sz w:val="20"/>
                <w:lang w:bidi="it-IT"/>
              </w:rPr>
              <w:t>Indicare la data della sentenza di condanna o della decisione.</w:t>
            </w:r>
          </w:p>
          <w:p w14:paraId="21FA4E80" w14:textId="77777777" w:rsidR="00293946" w:rsidRPr="00A62389" w:rsidRDefault="00293946" w:rsidP="00556C09">
            <w:pPr>
              <w:widowControl w:val="0"/>
              <w:numPr>
                <w:ilvl w:val="0"/>
                <w:numId w:val="64"/>
              </w:numPr>
              <w:spacing w:after="0"/>
              <w:jc w:val="both"/>
              <w:rPr>
                <w:rFonts w:ascii="Times New Roman" w:hAnsi="Times New Roman"/>
                <w:sz w:val="20"/>
                <w:lang w:bidi="it-IT"/>
              </w:rPr>
            </w:pPr>
            <w:r w:rsidRPr="00A62389">
              <w:rPr>
                <w:rFonts w:ascii="Times New Roman" w:hAnsi="Times New Roman"/>
                <w:sz w:val="20"/>
                <w:lang w:bidi="it-IT"/>
              </w:rPr>
              <w:t xml:space="preserve">Nel caso di una sentenza di condanna, </w:t>
            </w:r>
            <w:r w:rsidRPr="00A62389">
              <w:rPr>
                <w:rFonts w:ascii="Times New Roman" w:hAnsi="Times New Roman"/>
                <w:b/>
                <w:sz w:val="20"/>
                <w:lang w:bidi="it-IT"/>
              </w:rPr>
              <w:t xml:space="preserve">se stabilita </w:t>
            </w:r>
            <w:r w:rsidRPr="00A62389">
              <w:rPr>
                <w:rFonts w:ascii="Times New Roman" w:hAnsi="Times New Roman"/>
                <w:b/>
                <w:sz w:val="20"/>
                <w:u w:val="single"/>
                <w:lang w:bidi="it-IT"/>
              </w:rPr>
              <w:t xml:space="preserve">direttamente </w:t>
            </w:r>
            <w:r w:rsidRPr="00A62389">
              <w:rPr>
                <w:rFonts w:ascii="Times New Roman" w:hAnsi="Times New Roman"/>
                <w:b/>
                <w:sz w:val="20"/>
                <w:lang w:bidi="it-IT"/>
              </w:rPr>
              <w:t>nella sentenza di condanna</w:t>
            </w:r>
            <w:r w:rsidRPr="00A62389">
              <w:rPr>
                <w:rFonts w:ascii="Times New Roman" w:hAnsi="Times New Roman"/>
                <w:sz w:val="20"/>
                <w:lang w:bidi="it-IT"/>
              </w:rPr>
              <w:t>, la durata del periodo d'esclusione:</w:t>
            </w:r>
          </w:p>
          <w:p w14:paraId="1AA23DD3"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2)    In </w:t>
            </w:r>
            <w:r w:rsidRPr="00A62389">
              <w:rPr>
                <w:rFonts w:ascii="Times New Roman" w:hAnsi="Times New Roman"/>
                <w:b/>
                <w:sz w:val="20"/>
                <w:lang w:bidi="it-IT"/>
              </w:rPr>
              <w:t>altro modo</w:t>
            </w:r>
            <w:r w:rsidRPr="00A62389">
              <w:rPr>
                <w:rFonts w:ascii="Times New Roman" w:hAnsi="Times New Roman"/>
                <w:sz w:val="20"/>
                <w:lang w:bidi="it-IT"/>
              </w:rPr>
              <w:t>? Specificare:</w:t>
            </w:r>
          </w:p>
          <w:p w14:paraId="5D2A796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18055A3"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Imposte/tasse</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7362134C"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Contributi previdenziali</w:t>
            </w:r>
          </w:p>
        </w:tc>
      </w:tr>
      <w:tr w:rsidR="00A62389" w:rsidRPr="00A62389" w14:paraId="10DE4DA9" w14:textId="77777777" w:rsidTr="00C83A8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3BB9C23A" w14:textId="77777777" w:rsidR="00293946" w:rsidRPr="00A62389" w:rsidRDefault="00293946" w:rsidP="002E3092">
            <w:pPr>
              <w:widowControl w:val="0"/>
              <w:jc w:val="both"/>
              <w:rPr>
                <w:rFonts w:ascii="Times New Roman" w:hAnsi="Times New Roman"/>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05D0B94" w14:textId="77777777" w:rsidR="00293946" w:rsidRPr="00A62389" w:rsidRDefault="00293946" w:rsidP="002E3092">
            <w:pPr>
              <w:widowControl w:val="0"/>
              <w:jc w:val="both"/>
              <w:rPr>
                <w:rFonts w:ascii="Times New Roman" w:hAnsi="Times New Roman"/>
                <w:sz w:val="20"/>
                <w:lang w:bidi="it-IT"/>
              </w:rPr>
            </w:pPr>
          </w:p>
          <w:p w14:paraId="6C9204C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a) [………..…]</w:t>
            </w:r>
            <w:r w:rsidRPr="00A62389">
              <w:rPr>
                <w:rFonts w:ascii="Times New Roman" w:hAnsi="Times New Roman"/>
                <w:sz w:val="20"/>
                <w:lang w:bidi="it-IT"/>
              </w:rPr>
              <w:br/>
            </w:r>
          </w:p>
          <w:p w14:paraId="38CF3D1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b) [……..……]</w:t>
            </w:r>
            <w:r w:rsidRPr="00A62389">
              <w:rPr>
                <w:rFonts w:ascii="Times New Roman" w:hAnsi="Times New Roman"/>
                <w:sz w:val="20"/>
                <w:lang w:bidi="it-IT"/>
              </w:rPr>
              <w:br/>
            </w:r>
            <w:r w:rsidRPr="00A62389">
              <w:rPr>
                <w:rFonts w:ascii="Times New Roman" w:hAnsi="Times New Roman"/>
                <w:sz w:val="20"/>
                <w:lang w:bidi="it-IT"/>
              </w:rPr>
              <w:br/>
            </w:r>
          </w:p>
          <w:p w14:paraId="01673E5A"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br/>
            </w:r>
            <w:proofErr w:type="gramStart"/>
            <w:r w:rsidRPr="00A62389">
              <w:rPr>
                <w:rFonts w:ascii="Times New Roman" w:hAnsi="Times New Roman"/>
                <w:sz w:val="20"/>
                <w:lang w:bidi="it-IT"/>
              </w:rPr>
              <w:t>c</w:t>
            </w:r>
            <w:proofErr w:type="gramEnd"/>
            <w:r w:rsidRPr="00A62389">
              <w:rPr>
                <w:rFonts w:ascii="Times New Roman" w:hAnsi="Times New Roman"/>
                <w:sz w:val="20"/>
                <w:lang w:bidi="it-IT"/>
              </w:rPr>
              <w:t>1) [ ] Sì [ ] No</w:t>
            </w:r>
          </w:p>
          <w:p w14:paraId="70CFAF8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  </w:t>
            </w:r>
            <w:proofErr w:type="gramStart"/>
            <w:r w:rsidRPr="00A62389">
              <w:rPr>
                <w:rFonts w:ascii="Times New Roman" w:hAnsi="Times New Roman"/>
                <w:sz w:val="20"/>
                <w:lang w:bidi="it-IT"/>
              </w:rPr>
              <w:t xml:space="preserve">   [</w:t>
            </w:r>
            <w:proofErr w:type="gramEnd"/>
            <w:r w:rsidRPr="00A62389">
              <w:rPr>
                <w:rFonts w:ascii="Times New Roman" w:hAnsi="Times New Roman"/>
                <w:sz w:val="20"/>
                <w:lang w:bidi="it-IT"/>
              </w:rPr>
              <w:t xml:space="preserve"> ] Sì [ ] No</w:t>
            </w:r>
          </w:p>
          <w:p w14:paraId="6A8CB32A"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w:t>
            </w:r>
          </w:p>
          <w:p w14:paraId="32C24CC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w:t>
            </w:r>
          </w:p>
          <w:p w14:paraId="6307D45E" w14:textId="77777777" w:rsidR="00293946" w:rsidRPr="00A62389" w:rsidRDefault="00293946" w:rsidP="002E3092">
            <w:pPr>
              <w:widowControl w:val="0"/>
              <w:jc w:val="both"/>
              <w:rPr>
                <w:rFonts w:ascii="Times New Roman" w:hAnsi="Times New Roman"/>
                <w:sz w:val="20"/>
                <w:lang w:bidi="it-IT"/>
              </w:rPr>
            </w:pPr>
          </w:p>
          <w:p w14:paraId="3E6AF9D5"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c</w:t>
            </w:r>
            <w:proofErr w:type="gramEnd"/>
            <w:r w:rsidRPr="00A62389">
              <w:rPr>
                <w:rFonts w:ascii="Times New Roman" w:hAnsi="Times New Roman"/>
                <w:sz w:val="20"/>
                <w:lang w:bidi="it-IT"/>
              </w:rPr>
              <w:t>2) [………….…]</w:t>
            </w:r>
            <w:r w:rsidRPr="00A62389">
              <w:rPr>
                <w:rFonts w:ascii="Times New Roman" w:hAnsi="Times New Roman"/>
                <w:sz w:val="20"/>
                <w:lang w:bidi="it-IT"/>
              </w:rPr>
              <w:br/>
            </w:r>
          </w:p>
          <w:p w14:paraId="28FF387F"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 xml:space="preserve">d) </w:t>
            </w: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p>
          <w:p w14:paraId="62272AF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 caso affermativo</w:t>
            </w:r>
            <w:r w:rsidRPr="00A62389">
              <w:rPr>
                <w:rFonts w:ascii="Times New Roman" w:hAnsi="Times New Roman"/>
                <w:sz w:val="20"/>
                <w:lang w:bidi="it-IT"/>
              </w:rPr>
              <w:t xml:space="preserve">, fornire informazioni dettagliate: [……] </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13A9175C" w14:textId="77777777" w:rsidR="00293946" w:rsidRPr="00A62389" w:rsidRDefault="00293946" w:rsidP="002E3092">
            <w:pPr>
              <w:widowControl w:val="0"/>
              <w:jc w:val="both"/>
              <w:rPr>
                <w:rFonts w:ascii="Times New Roman" w:hAnsi="Times New Roman"/>
                <w:sz w:val="20"/>
                <w:lang w:bidi="it-IT"/>
              </w:rPr>
            </w:pPr>
          </w:p>
          <w:p w14:paraId="58F1EA0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a) [………..…]</w:t>
            </w:r>
            <w:r w:rsidRPr="00A62389">
              <w:rPr>
                <w:rFonts w:ascii="Times New Roman" w:hAnsi="Times New Roman"/>
                <w:sz w:val="20"/>
                <w:lang w:bidi="it-IT"/>
              </w:rPr>
              <w:br/>
            </w:r>
          </w:p>
          <w:p w14:paraId="53AC04E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b) [……..……]</w:t>
            </w:r>
            <w:r w:rsidRPr="00A62389">
              <w:rPr>
                <w:rFonts w:ascii="Times New Roman" w:hAnsi="Times New Roman"/>
                <w:sz w:val="20"/>
                <w:lang w:bidi="it-IT"/>
              </w:rPr>
              <w:br/>
            </w:r>
          </w:p>
          <w:p w14:paraId="0945F80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br/>
            </w:r>
            <w:r w:rsidRPr="00A62389">
              <w:rPr>
                <w:rFonts w:ascii="Times New Roman" w:hAnsi="Times New Roman"/>
                <w:sz w:val="20"/>
                <w:lang w:bidi="it-IT"/>
              </w:rPr>
              <w:br/>
            </w:r>
            <w:proofErr w:type="gramStart"/>
            <w:r w:rsidRPr="00A62389">
              <w:rPr>
                <w:rFonts w:ascii="Times New Roman" w:hAnsi="Times New Roman"/>
                <w:sz w:val="20"/>
                <w:lang w:bidi="it-IT"/>
              </w:rPr>
              <w:t>c</w:t>
            </w:r>
            <w:proofErr w:type="gramEnd"/>
            <w:r w:rsidRPr="00A62389">
              <w:rPr>
                <w:rFonts w:ascii="Times New Roman" w:hAnsi="Times New Roman"/>
                <w:sz w:val="20"/>
                <w:lang w:bidi="it-IT"/>
              </w:rPr>
              <w:t>1) [ ] Sì [ ] No</w:t>
            </w:r>
          </w:p>
          <w:p w14:paraId="5C47F42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  </w:t>
            </w:r>
            <w:proofErr w:type="gramStart"/>
            <w:r w:rsidRPr="00A62389">
              <w:rPr>
                <w:rFonts w:ascii="Times New Roman" w:hAnsi="Times New Roman"/>
                <w:sz w:val="20"/>
                <w:lang w:bidi="it-IT"/>
              </w:rPr>
              <w:t xml:space="preserve">   [</w:t>
            </w:r>
            <w:proofErr w:type="gramEnd"/>
            <w:r w:rsidRPr="00A62389">
              <w:rPr>
                <w:rFonts w:ascii="Times New Roman" w:hAnsi="Times New Roman"/>
                <w:sz w:val="20"/>
                <w:lang w:bidi="it-IT"/>
              </w:rPr>
              <w:t xml:space="preserve"> ] Sì [ ] No</w:t>
            </w:r>
          </w:p>
          <w:p w14:paraId="4F6EB2C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w:t>
            </w:r>
          </w:p>
          <w:p w14:paraId="64CCFC4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w:t>
            </w:r>
          </w:p>
          <w:p w14:paraId="26F7A316" w14:textId="77777777" w:rsidR="00293946" w:rsidRPr="00A62389" w:rsidRDefault="00293946" w:rsidP="002E3092">
            <w:pPr>
              <w:widowControl w:val="0"/>
              <w:jc w:val="both"/>
              <w:rPr>
                <w:rFonts w:ascii="Times New Roman" w:hAnsi="Times New Roman"/>
                <w:sz w:val="20"/>
                <w:lang w:bidi="it-IT"/>
              </w:rPr>
            </w:pPr>
          </w:p>
          <w:p w14:paraId="053854AB"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c</w:t>
            </w:r>
            <w:proofErr w:type="gramEnd"/>
            <w:r w:rsidRPr="00A62389">
              <w:rPr>
                <w:rFonts w:ascii="Times New Roman" w:hAnsi="Times New Roman"/>
                <w:sz w:val="20"/>
                <w:lang w:bidi="it-IT"/>
              </w:rPr>
              <w:t>2) [………….…]</w:t>
            </w:r>
            <w:r w:rsidRPr="00A62389">
              <w:rPr>
                <w:rFonts w:ascii="Times New Roman" w:hAnsi="Times New Roman"/>
                <w:sz w:val="20"/>
                <w:lang w:bidi="it-IT"/>
              </w:rPr>
              <w:br/>
            </w:r>
          </w:p>
          <w:p w14:paraId="5D14D725"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 xml:space="preserve">d) </w:t>
            </w: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p>
          <w:p w14:paraId="038E9B0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 caso affermativo</w:t>
            </w:r>
            <w:r w:rsidRPr="00A62389">
              <w:rPr>
                <w:rFonts w:ascii="Times New Roman" w:hAnsi="Times New Roman"/>
                <w:sz w:val="20"/>
                <w:lang w:bidi="it-IT"/>
              </w:rPr>
              <w:t>, fornire informazioni dettagliate: [……]</w:t>
            </w:r>
          </w:p>
        </w:tc>
      </w:tr>
      <w:tr w:rsidR="00A62389" w:rsidRPr="00A62389" w14:paraId="3E08E543"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56185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relativa al pagamento di imposte o contributi previdenziali è disponibile elettronicamente, indicare: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70F1D56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 (</w:t>
            </w:r>
            <w:proofErr w:type="gramStart"/>
            <w:r w:rsidRPr="00A62389">
              <w:rPr>
                <w:rFonts w:ascii="Times New Roman" w:hAnsi="Times New Roman"/>
                <w:sz w:val="20"/>
                <w:lang w:bidi="it-IT"/>
              </w:rPr>
              <w:t>indirizzo</w:t>
            </w:r>
            <w:proofErr w:type="gramEnd"/>
            <w:r w:rsidRPr="00A62389">
              <w:rPr>
                <w:rFonts w:ascii="Times New Roman" w:hAnsi="Times New Roman"/>
                <w:sz w:val="20"/>
                <w:lang w:bidi="it-IT"/>
              </w:rPr>
              <w:t xml:space="preserve"> web, autorità o organismo di emanazione, riferimento preciso della documentazione)(</w:t>
            </w:r>
            <w:r w:rsidRPr="00A62389">
              <w:rPr>
                <w:rFonts w:ascii="Times New Roman" w:hAnsi="Times New Roman"/>
                <w:sz w:val="20"/>
                <w:vertAlign w:val="superscript"/>
                <w:lang w:bidi="it-IT"/>
              </w:rPr>
              <w:footnoteReference w:id="33"/>
            </w:r>
            <w:r w:rsidRPr="00A62389">
              <w:rPr>
                <w:rFonts w:ascii="Times New Roman" w:hAnsi="Times New Roman"/>
                <w:sz w:val="20"/>
                <w:lang w:bidi="it-IT"/>
              </w:rPr>
              <w:t xml:space="preserve">): </w:t>
            </w:r>
          </w:p>
          <w:p w14:paraId="0894583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bl>
    <w:p w14:paraId="7650066A" w14:textId="77777777" w:rsidR="00293946" w:rsidRPr="00A62389" w:rsidRDefault="00293946" w:rsidP="004141AC">
      <w:pPr>
        <w:widowControl w:val="0"/>
        <w:ind w:right="142"/>
        <w:jc w:val="both"/>
        <w:rPr>
          <w:rFonts w:ascii="Times New Roman" w:hAnsi="Times New Roman"/>
          <w:b/>
          <w:sz w:val="20"/>
          <w:lang w:bidi="it-IT"/>
        </w:rPr>
      </w:pPr>
      <w:r w:rsidRPr="00A62389">
        <w:rPr>
          <w:rFonts w:ascii="Times New Roman" w:hAnsi="Times New Roman"/>
          <w:sz w:val="20"/>
          <w:lang w:bidi="it-IT"/>
        </w:rPr>
        <w:t>C: motivi legati a insolvenza, conflitto di interessi o illeciti professionali (</w:t>
      </w:r>
      <w:r w:rsidRPr="00A62389">
        <w:rPr>
          <w:rFonts w:ascii="Times New Roman" w:hAnsi="Times New Roman"/>
          <w:sz w:val="20"/>
          <w:vertAlign w:val="superscript"/>
          <w:lang w:bidi="it-IT"/>
        </w:rPr>
        <w:footnoteReference w:id="34"/>
      </w:r>
      <w:r w:rsidRPr="00A62389">
        <w:rPr>
          <w:rFonts w:ascii="Times New Roman" w:hAnsi="Times New Roman"/>
          <w:sz w:val="20"/>
          <w:lang w:bidi="it-IT"/>
        </w:rPr>
        <w:t>)</w:t>
      </w:r>
    </w:p>
    <w:p w14:paraId="771310DB" w14:textId="77777777" w:rsidR="00293946" w:rsidRPr="00A62389" w:rsidRDefault="00293946" w:rsidP="004141AC">
      <w:pPr>
        <w:widowControl w:val="0"/>
        <w:ind w:right="142"/>
        <w:jc w:val="both"/>
        <w:rPr>
          <w:rFonts w:ascii="Times New Roman" w:hAnsi="Times New Roman"/>
          <w:b/>
          <w:sz w:val="20"/>
          <w:lang w:bidi="it-IT"/>
        </w:rPr>
      </w:pPr>
      <w:r w:rsidRPr="00A62389">
        <w:rPr>
          <w:rFonts w:ascii="Times New Roman" w:hAnsi="Times New Roman"/>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62389" w:rsidRPr="00A62389" w14:paraId="517EA95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7AA79B"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b/>
                <w:sz w:val="20"/>
                <w:lang w:bidi="it-IT"/>
              </w:rPr>
              <w:t>Informazioni su eventuali situazioni di insolvenza, conflitto di interessi o illeciti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97CBD80"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0A2BC2D1" w14:textId="77777777" w:rsidTr="00C83A8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332961F"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 xml:space="preserve">L'operatore economico ha violato, </w:t>
            </w:r>
            <w:r w:rsidRPr="00A62389">
              <w:rPr>
                <w:rFonts w:ascii="Times New Roman" w:hAnsi="Times New Roman"/>
                <w:b/>
                <w:sz w:val="20"/>
                <w:lang w:bidi="it-IT"/>
              </w:rPr>
              <w:t>per quanto di sua conoscenza</w:t>
            </w:r>
            <w:r w:rsidRPr="00A62389">
              <w:rPr>
                <w:rFonts w:ascii="Times New Roman" w:hAnsi="Times New Roman"/>
                <w:sz w:val="20"/>
                <w:lang w:bidi="it-IT"/>
              </w:rPr>
              <w:t xml:space="preserve">, </w:t>
            </w:r>
            <w:r w:rsidRPr="00A62389">
              <w:rPr>
                <w:rFonts w:ascii="Times New Roman" w:hAnsi="Times New Roman"/>
                <w:b/>
                <w:sz w:val="20"/>
                <w:lang w:bidi="it-IT"/>
              </w:rPr>
              <w:t>obblighi</w:t>
            </w:r>
            <w:r w:rsidRPr="00A62389">
              <w:rPr>
                <w:rFonts w:ascii="Times New Roman" w:hAnsi="Times New Roman"/>
                <w:sz w:val="20"/>
                <w:lang w:bidi="it-IT"/>
              </w:rPr>
              <w:t xml:space="preserve"> applicabili in materia di salute e sicurezza sul lavoro,</w:t>
            </w:r>
            <w:r w:rsidRPr="00A62389">
              <w:rPr>
                <w:rFonts w:ascii="Times New Roman" w:hAnsi="Times New Roman"/>
                <w:b/>
                <w:sz w:val="20"/>
                <w:lang w:bidi="it-IT"/>
              </w:rPr>
              <w:t xml:space="preserve"> di diritto ambientale, sociale e del lavoro, </w:t>
            </w:r>
            <w:r w:rsidRPr="00A62389">
              <w:rPr>
                <w:rFonts w:ascii="Times New Roman" w:hAnsi="Times New Roman"/>
                <w:sz w:val="20"/>
                <w:lang w:bidi="it-IT"/>
              </w:rPr>
              <w:t>(</w:t>
            </w:r>
            <w:r w:rsidRPr="00A62389">
              <w:rPr>
                <w:rFonts w:ascii="Times New Roman" w:hAnsi="Times New Roman"/>
                <w:sz w:val="20"/>
                <w:vertAlign w:val="superscript"/>
                <w:lang w:bidi="it-IT"/>
              </w:rPr>
              <w:footnoteReference w:id="35"/>
            </w:r>
            <w:r w:rsidRPr="00A62389">
              <w:rPr>
                <w:rFonts w:ascii="Times New Roman" w:hAnsi="Times New Roman"/>
                <w:sz w:val="20"/>
                <w:lang w:bidi="it-IT"/>
              </w:rPr>
              <w:t xml:space="preserve">) di cui all’articolo 80, comma 5, </w:t>
            </w:r>
            <w:proofErr w:type="spellStart"/>
            <w:r w:rsidRPr="00A62389">
              <w:rPr>
                <w:rFonts w:ascii="Times New Roman" w:hAnsi="Times New Roman"/>
                <w:sz w:val="20"/>
                <w:lang w:bidi="it-IT"/>
              </w:rPr>
              <w:t>lett</w:t>
            </w:r>
            <w:proofErr w:type="spellEnd"/>
            <w:r w:rsidRPr="00A62389">
              <w:rPr>
                <w:rFonts w:ascii="Times New Roman" w:hAnsi="Times New Roman"/>
                <w:sz w:val="20"/>
                <w:lang w:bidi="it-IT"/>
              </w:rPr>
              <w:t xml:space="preserve">. </w:t>
            </w:r>
            <w:r w:rsidRPr="00A62389">
              <w:rPr>
                <w:rFonts w:ascii="Times New Roman" w:hAnsi="Times New Roman"/>
                <w:i/>
                <w:sz w:val="20"/>
                <w:lang w:bidi="it-IT"/>
              </w:rPr>
              <w:t>a)</w:t>
            </w:r>
            <w:r w:rsidRPr="00A62389">
              <w:rPr>
                <w:rFonts w:ascii="Times New Roman" w:hAnsi="Times New Roman"/>
                <w:sz w:val="20"/>
                <w:lang w:bidi="it-IT"/>
              </w:rPr>
              <w:t xml:space="preserve">, del </w:t>
            </w:r>
            <w:proofErr w:type="gramStart"/>
            <w:r w:rsidRPr="00A62389">
              <w:rPr>
                <w:rFonts w:ascii="Times New Roman" w:hAnsi="Times New Roman"/>
                <w:sz w:val="20"/>
                <w:lang w:bidi="it-IT"/>
              </w:rPr>
              <w:t>Codice ?</w:t>
            </w:r>
            <w:proofErr w:type="gramEnd"/>
          </w:p>
          <w:p w14:paraId="46B5C2E2" w14:textId="77777777" w:rsidR="00293946" w:rsidRPr="00A62389" w:rsidRDefault="00293946" w:rsidP="004141AC">
            <w:pPr>
              <w:widowControl w:val="0"/>
              <w:ind w:right="142"/>
              <w:jc w:val="both"/>
              <w:rPr>
                <w:rFonts w:ascii="Times New Roman" w:hAnsi="Times New Roman"/>
                <w:sz w:val="20"/>
                <w:lang w:bidi="it-IT"/>
              </w:rPr>
            </w:pPr>
          </w:p>
          <w:p w14:paraId="4602249B"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b/>
                <w:sz w:val="20"/>
                <w:lang w:bidi="it-IT"/>
              </w:rPr>
              <w:t>In caso affermativo</w:t>
            </w:r>
            <w:r w:rsidRPr="00A62389">
              <w:rPr>
                <w:rFonts w:ascii="Times New Roman" w:hAnsi="Times New Roman"/>
                <w:sz w:val="20"/>
                <w:lang w:bidi="it-IT"/>
              </w:rPr>
              <w:t xml:space="preserve">, l'operatore economico ha adottato misure sufficienti a dimostrare la sua affidabilità nonostante l'esistenza di un pertinente motivo di esclusione (autodisciplina </w:t>
            </w:r>
          </w:p>
          <w:p w14:paraId="5B432A3F"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o</w:t>
            </w:r>
            <w:proofErr w:type="gramEnd"/>
            <w:r w:rsidRPr="00A62389">
              <w:rPr>
                <w:rFonts w:ascii="Times New Roman" w:hAnsi="Times New Roman"/>
                <w:sz w:val="20"/>
                <w:lang w:bidi="it-IT"/>
              </w:rPr>
              <w:t xml:space="preserve"> “Self-</w:t>
            </w:r>
            <w:proofErr w:type="spellStart"/>
            <w:r w:rsidRPr="00A62389">
              <w:rPr>
                <w:rFonts w:ascii="Times New Roman" w:hAnsi="Times New Roman"/>
                <w:sz w:val="20"/>
                <w:lang w:bidi="it-IT"/>
              </w:rPr>
              <w:t>Cleaning</w:t>
            </w:r>
            <w:proofErr w:type="spellEnd"/>
            <w:r w:rsidRPr="00A62389">
              <w:rPr>
                <w:rFonts w:ascii="Times New Roman" w:hAnsi="Times New Roman"/>
                <w:sz w:val="20"/>
                <w:lang w:bidi="it-IT"/>
              </w:rPr>
              <w:t>, cfr. articolo 80, comma 7)?</w:t>
            </w:r>
          </w:p>
          <w:p w14:paraId="3AB887DB" w14:textId="77777777" w:rsidR="00293946" w:rsidRPr="00A62389" w:rsidRDefault="00293946" w:rsidP="004141AC">
            <w:pPr>
              <w:widowControl w:val="0"/>
              <w:ind w:right="142"/>
              <w:jc w:val="both"/>
              <w:rPr>
                <w:rFonts w:ascii="Times New Roman" w:hAnsi="Times New Roman"/>
                <w:sz w:val="20"/>
                <w:lang w:bidi="it-IT"/>
              </w:rPr>
            </w:pPr>
          </w:p>
          <w:p w14:paraId="5440B5A6"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b/>
                <w:sz w:val="20"/>
                <w:lang w:bidi="it-IT"/>
              </w:rPr>
              <w:t>In caso affermativo</w:t>
            </w:r>
            <w:r w:rsidRPr="00A62389">
              <w:rPr>
                <w:rFonts w:ascii="Times New Roman" w:hAnsi="Times New Roman"/>
                <w:sz w:val="20"/>
                <w:lang w:bidi="it-IT"/>
              </w:rPr>
              <w:t>, indicare:</w:t>
            </w:r>
          </w:p>
          <w:p w14:paraId="51857A05" w14:textId="77777777" w:rsidR="00293946" w:rsidRPr="00A62389" w:rsidRDefault="00293946" w:rsidP="004141AC">
            <w:pPr>
              <w:widowControl w:val="0"/>
              <w:ind w:right="142"/>
              <w:jc w:val="both"/>
              <w:rPr>
                <w:rFonts w:ascii="Times New Roman" w:hAnsi="Times New Roman"/>
                <w:sz w:val="20"/>
                <w:lang w:bidi="it-IT"/>
              </w:rPr>
            </w:pPr>
          </w:p>
          <w:p w14:paraId="08A6EE0F"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1) L’operatore economico</w:t>
            </w:r>
          </w:p>
          <w:p w14:paraId="07075992"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w:t>
            </w:r>
            <w:r w:rsidRPr="00A62389">
              <w:rPr>
                <w:rFonts w:ascii="Times New Roman" w:hAnsi="Times New Roman"/>
                <w:sz w:val="20"/>
                <w:lang w:bidi="it-IT"/>
              </w:rPr>
              <w:tab/>
              <w:t>ha risarcito interamente il danno?</w:t>
            </w:r>
          </w:p>
          <w:p w14:paraId="4003D848"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w:t>
            </w:r>
            <w:r w:rsidRPr="00A62389">
              <w:rPr>
                <w:rFonts w:ascii="Times New Roman" w:hAnsi="Times New Roman"/>
                <w:sz w:val="20"/>
                <w:lang w:bidi="it-IT"/>
              </w:rPr>
              <w:tab/>
            </w:r>
            <w:proofErr w:type="gramStart"/>
            <w:r w:rsidRPr="00A62389">
              <w:rPr>
                <w:rFonts w:ascii="Times New Roman" w:hAnsi="Times New Roman"/>
                <w:sz w:val="20"/>
                <w:lang w:bidi="it-IT"/>
              </w:rPr>
              <w:t>si  è</w:t>
            </w:r>
            <w:proofErr w:type="gramEnd"/>
            <w:r w:rsidRPr="00A62389">
              <w:rPr>
                <w:rFonts w:ascii="Times New Roman" w:hAnsi="Times New Roman"/>
                <w:sz w:val="20"/>
                <w:lang w:bidi="it-IT"/>
              </w:rPr>
              <w:t xml:space="preserve"> impegnato formalmente a risarcire il danno?</w:t>
            </w:r>
          </w:p>
          <w:p w14:paraId="6E8D1C5E" w14:textId="77777777" w:rsidR="00293946" w:rsidRPr="00A62389" w:rsidRDefault="00293946" w:rsidP="004141AC">
            <w:pPr>
              <w:widowControl w:val="0"/>
              <w:ind w:right="142"/>
              <w:jc w:val="both"/>
              <w:rPr>
                <w:rFonts w:ascii="Times New Roman" w:hAnsi="Times New Roman"/>
                <w:sz w:val="20"/>
                <w:lang w:bidi="it-IT"/>
              </w:rPr>
            </w:pPr>
          </w:p>
          <w:p w14:paraId="368636AA"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2)</w:t>
            </w:r>
            <w:r w:rsidRPr="00A62389">
              <w:rPr>
                <w:rFonts w:ascii="Times New Roman" w:hAnsi="Times New Roman"/>
                <w:sz w:val="20"/>
                <w:lang w:bidi="it-IT"/>
              </w:rPr>
              <w:tab/>
              <w:t xml:space="preserve">l’operatore economico ha adottato misure di carattere tecnico o organizzativo e relativi al personale idonei a prevenire ulteriori illeciti o </w:t>
            </w:r>
            <w:proofErr w:type="gramStart"/>
            <w:r w:rsidRPr="00A62389">
              <w:rPr>
                <w:rFonts w:ascii="Times New Roman" w:hAnsi="Times New Roman"/>
                <w:sz w:val="20"/>
                <w:lang w:bidi="it-IT"/>
              </w:rPr>
              <w:t>reati ?</w:t>
            </w:r>
            <w:proofErr w:type="gramEnd"/>
          </w:p>
          <w:p w14:paraId="55EBDC9E" w14:textId="77777777" w:rsidR="00293946" w:rsidRPr="00A62389" w:rsidRDefault="00293946" w:rsidP="004141AC">
            <w:pPr>
              <w:widowControl w:val="0"/>
              <w:ind w:right="142"/>
              <w:jc w:val="both"/>
              <w:rPr>
                <w:rFonts w:ascii="Times New Roman" w:hAnsi="Times New Roman"/>
                <w:sz w:val="20"/>
                <w:lang w:bidi="it-IT"/>
              </w:rPr>
            </w:pPr>
          </w:p>
          <w:p w14:paraId="547B7077" w14:textId="77777777" w:rsidR="00293946" w:rsidRPr="00A62389" w:rsidRDefault="00293946" w:rsidP="004141AC">
            <w:pPr>
              <w:widowControl w:val="0"/>
              <w:ind w:right="142"/>
              <w:jc w:val="both"/>
              <w:rPr>
                <w:rFonts w:ascii="Times New Roman" w:hAnsi="Times New Roman"/>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E96619F"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tc>
      </w:tr>
      <w:tr w:rsidR="00A62389" w:rsidRPr="00A62389" w14:paraId="609EBA05" w14:textId="77777777" w:rsidTr="00C83A8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BDD8C4A" w14:textId="77777777" w:rsidR="00293946" w:rsidRPr="00A62389" w:rsidRDefault="00293946" w:rsidP="004141AC">
            <w:pPr>
              <w:widowControl w:val="0"/>
              <w:ind w:right="142"/>
              <w:jc w:val="both"/>
              <w:rPr>
                <w:rFonts w:ascii="Times New Roman" w:hAnsi="Times New Roman"/>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D5BCDD9" w14:textId="77777777" w:rsidR="00293946" w:rsidRPr="00A62389" w:rsidRDefault="00293946" w:rsidP="004141AC">
            <w:pPr>
              <w:widowControl w:val="0"/>
              <w:ind w:right="142"/>
              <w:jc w:val="both"/>
              <w:rPr>
                <w:rFonts w:ascii="Times New Roman" w:hAnsi="Times New Roman"/>
                <w:sz w:val="20"/>
                <w:lang w:bidi="it-IT"/>
              </w:rPr>
            </w:pPr>
          </w:p>
          <w:p w14:paraId="15F4C4F1" w14:textId="77777777" w:rsidR="00293946" w:rsidRPr="00A62389" w:rsidRDefault="00293946" w:rsidP="004141AC">
            <w:pPr>
              <w:widowControl w:val="0"/>
              <w:ind w:right="142"/>
              <w:jc w:val="both"/>
              <w:rPr>
                <w:rFonts w:ascii="Times New Roman" w:hAnsi="Times New Roman"/>
                <w:sz w:val="20"/>
                <w:lang w:bidi="it-IT"/>
              </w:rPr>
            </w:pPr>
          </w:p>
          <w:p w14:paraId="6A34137C" w14:textId="77777777" w:rsidR="00293946" w:rsidRPr="00A62389" w:rsidRDefault="00293946" w:rsidP="004141AC">
            <w:pPr>
              <w:widowControl w:val="0"/>
              <w:ind w:right="142"/>
              <w:jc w:val="both"/>
              <w:rPr>
                <w:rFonts w:ascii="Times New Roman" w:hAnsi="Times New Roman"/>
                <w:sz w:val="20"/>
                <w:lang w:bidi="it-IT"/>
              </w:rPr>
            </w:pPr>
          </w:p>
          <w:p w14:paraId="6ADC7641"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 xml:space="preserve"> </w:t>
            </w:r>
          </w:p>
          <w:p w14:paraId="26B17F45"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p>
          <w:p w14:paraId="026C4406" w14:textId="77777777" w:rsidR="00293946" w:rsidRPr="00A62389" w:rsidRDefault="00293946" w:rsidP="004141AC">
            <w:pPr>
              <w:widowControl w:val="0"/>
              <w:ind w:right="142"/>
              <w:jc w:val="both"/>
              <w:rPr>
                <w:rFonts w:ascii="Times New Roman" w:hAnsi="Times New Roman"/>
                <w:sz w:val="20"/>
                <w:lang w:bidi="it-IT"/>
              </w:rPr>
            </w:pPr>
          </w:p>
          <w:p w14:paraId="0E7A5860" w14:textId="77777777" w:rsidR="00293946" w:rsidRPr="00A62389" w:rsidRDefault="00293946" w:rsidP="004141AC">
            <w:pPr>
              <w:widowControl w:val="0"/>
              <w:ind w:right="142"/>
              <w:jc w:val="both"/>
              <w:rPr>
                <w:rFonts w:ascii="Times New Roman" w:hAnsi="Times New Roman"/>
                <w:sz w:val="20"/>
                <w:lang w:bidi="it-IT"/>
              </w:rPr>
            </w:pPr>
          </w:p>
          <w:p w14:paraId="069D0537"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50DDCB26"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67C7452C"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62B5970D"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 xml:space="preserve">In caso affermativo elencare la documentazione pertinente </w:t>
            </w:r>
            <w:proofErr w:type="gramStart"/>
            <w:r w:rsidRPr="00A62389">
              <w:rPr>
                <w:rFonts w:ascii="Times New Roman" w:hAnsi="Times New Roman"/>
                <w:sz w:val="20"/>
                <w:lang w:bidi="it-IT"/>
              </w:rPr>
              <w:t xml:space="preserve">[  </w:t>
            </w:r>
            <w:proofErr w:type="gramEnd"/>
            <w:r w:rsidRPr="00A62389">
              <w:rPr>
                <w:rFonts w:ascii="Times New Roman" w:hAnsi="Times New Roman"/>
                <w:sz w:val="20"/>
                <w:lang w:bidi="it-IT"/>
              </w:rPr>
              <w:t xml:space="preserve">  ] e, se disponibile elettronicamente, indicare: (indirizzo web, autorità o organismo di emanazione, riferimento preciso della documentazione):</w:t>
            </w:r>
          </w:p>
          <w:p w14:paraId="6B70C767"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 xml:space="preserve">[……..…][…….…][……..…][……..…]  </w:t>
            </w:r>
          </w:p>
        </w:tc>
      </w:tr>
      <w:tr w:rsidR="00A62389" w:rsidRPr="00A62389" w14:paraId="516A1C1B"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3388B"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 xml:space="preserve">L'operatore economico si trova in una delle seguenti situazioni oppure è sottoposto a un procedimento per l’accertamento di una delle seguenti situazioni di cui all’articolo 80, comma 5, </w:t>
            </w:r>
            <w:proofErr w:type="spellStart"/>
            <w:r w:rsidRPr="00A62389">
              <w:rPr>
                <w:rFonts w:ascii="Times New Roman" w:hAnsi="Times New Roman"/>
                <w:sz w:val="20"/>
                <w:lang w:bidi="it-IT"/>
              </w:rPr>
              <w:t>lett</w:t>
            </w:r>
            <w:proofErr w:type="spellEnd"/>
            <w:r w:rsidRPr="00A62389">
              <w:rPr>
                <w:rFonts w:ascii="Times New Roman" w:hAnsi="Times New Roman"/>
                <w:sz w:val="20"/>
                <w:lang w:bidi="it-IT"/>
              </w:rPr>
              <w:t xml:space="preserve">. </w:t>
            </w:r>
            <w:r w:rsidRPr="00A62389">
              <w:rPr>
                <w:rFonts w:ascii="Times New Roman" w:hAnsi="Times New Roman"/>
                <w:i/>
                <w:sz w:val="20"/>
                <w:lang w:bidi="it-IT"/>
              </w:rPr>
              <w:t>b)</w:t>
            </w:r>
            <w:r w:rsidRPr="00A62389">
              <w:rPr>
                <w:rFonts w:ascii="Times New Roman" w:hAnsi="Times New Roman"/>
                <w:sz w:val="20"/>
                <w:lang w:bidi="it-IT"/>
              </w:rPr>
              <w:t>, del Codice:</w:t>
            </w:r>
          </w:p>
          <w:p w14:paraId="47AD0775" w14:textId="77777777" w:rsidR="00293946" w:rsidRPr="00A62389" w:rsidRDefault="00293946" w:rsidP="004141AC">
            <w:pPr>
              <w:widowControl w:val="0"/>
              <w:ind w:right="142"/>
              <w:jc w:val="both"/>
              <w:rPr>
                <w:rFonts w:ascii="Times New Roman" w:hAnsi="Times New Roman"/>
                <w:sz w:val="20"/>
                <w:lang w:bidi="it-IT"/>
              </w:rPr>
            </w:pPr>
          </w:p>
          <w:p w14:paraId="540400F9" w14:textId="77777777" w:rsidR="00293946" w:rsidRPr="00A62389" w:rsidRDefault="00293946" w:rsidP="004141AC">
            <w:pPr>
              <w:widowControl w:val="0"/>
              <w:ind w:right="142"/>
              <w:jc w:val="both"/>
              <w:rPr>
                <w:rFonts w:ascii="Times New Roman" w:hAnsi="Times New Roman"/>
                <w:b/>
                <w:sz w:val="20"/>
                <w:lang w:bidi="it-IT"/>
              </w:rPr>
            </w:pPr>
            <w:r w:rsidRPr="00A62389">
              <w:rPr>
                <w:rFonts w:ascii="Times New Roman" w:hAnsi="Times New Roman"/>
                <w:sz w:val="20"/>
                <w:lang w:bidi="it-IT"/>
              </w:rPr>
              <w:t>a) fallimento</w:t>
            </w:r>
          </w:p>
          <w:p w14:paraId="38A638C2" w14:textId="77777777" w:rsidR="00293946" w:rsidRPr="00A62389" w:rsidRDefault="00293946" w:rsidP="004141AC">
            <w:pPr>
              <w:widowControl w:val="0"/>
              <w:ind w:right="142"/>
              <w:jc w:val="both"/>
              <w:rPr>
                <w:rFonts w:ascii="Times New Roman" w:hAnsi="Times New Roman"/>
                <w:b/>
                <w:sz w:val="20"/>
                <w:lang w:bidi="it-IT"/>
              </w:rPr>
            </w:pPr>
          </w:p>
          <w:p w14:paraId="5BDC3E52"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b/>
                <w:sz w:val="20"/>
                <w:lang w:bidi="it-IT"/>
              </w:rPr>
              <w:t xml:space="preserve">In caso affermativo: </w:t>
            </w:r>
          </w:p>
          <w:p w14:paraId="2B4FB372" w14:textId="77777777" w:rsidR="00293946" w:rsidRPr="00A62389" w:rsidRDefault="00293946" w:rsidP="00556C09">
            <w:pPr>
              <w:widowControl w:val="0"/>
              <w:numPr>
                <w:ilvl w:val="0"/>
                <w:numId w:val="63"/>
              </w:numPr>
              <w:tabs>
                <w:tab w:val="clear" w:pos="360"/>
                <w:tab w:val="num" w:pos="0"/>
              </w:tabs>
              <w:spacing w:after="0"/>
              <w:ind w:right="142"/>
              <w:jc w:val="both"/>
              <w:rPr>
                <w:rFonts w:ascii="Times New Roman" w:hAnsi="Times New Roman"/>
                <w:sz w:val="20"/>
                <w:lang w:bidi="it-IT"/>
              </w:rPr>
            </w:pPr>
            <w:proofErr w:type="gramStart"/>
            <w:r w:rsidRPr="00A62389">
              <w:rPr>
                <w:rFonts w:ascii="Times New Roman" w:hAnsi="Times New Roman"/>
                <w:sz w:val="20"/>
                <w:lang w:bidi="it-IT"/>
              </w:rPr>
              <w:t>il</w:t>
            </w:r>
            <w:proofErr w:type="gramEnd"/>
            <w:r w:rsidRPr="00A62389">
              <w:rPr>
                <w:rFonts w:ascii="Times New Roman" w:hAnsi="Times New Roman"/>
                <w:sz w:val="20"/>
                <w:lang w:bidi="it-IT"/>
              </w:rPr>
              <w:t xml:space="preserve"> curatore del fallimento è stato autorizzato all’esercizio provvisorio ed è stato autorizzato dal giudice delegato a partecipare a procedure di affidamento di contratti pubblici (articolo 110, comma 3, lette. </w:t>
            </w:r>
            <w:r w:rsidRPr="00A62389">
              <w:rPr>
                <w:rFonts w:ascii="Times New Roman" w:hAnsi="Times New Roman"/>
                <w:i/>
                <w:sz w:val="20"/>
                <w:lang w:bidi="it-IT"/>
              </w:rPr>
              <w:t>a)</w:t>
            </w:r>
            <w:r w:rsidRPr="00A62389">
              <w:rPr>
                <w:rFonts w:ascii="Times New Roman" w:hAnsi="Times New Roman"/>
                <w:sz w:val="20"/>
                <w:lang w:bidi="it-IT"/>
              </w:rPr>
              <w:t xml:space="preserve"> del Codice</w:t>
            </w:r>
            <w:proofErr w:type="gramStart"/>
            <w:r w:rsidRPr="00A62389">
              <w:rPr>
                <w:rFonts w:ascii="Times New Roman" w:hAnsi="Times New Roman"/>
                <w:sz w:val="20"/>
                <w:lang w:bidi="it-IT"/>
              </w:rPr>
              <w:t>) ?</w:t>
            </w:r>
            <w:proofErr w:type="gramEnd"/>
          </w:p>
          <w:p w14:paraId="2BA3E638" w14:textId="77777777" w:rsidR="00293946" w:rsidRPr="00A62389" w:rsidRDefault="00293946" w:rsidP="004141AC">
            <w:pPr>
              <w:widowControl w:val="0"/>
              <w:ind w:right="142"/>
              <w:jc w:val="both"/>
              <w:rPr>
                <w:rFonts w:ascii="Times New Roman" w:hAnsi="Times New Roman"/>
                <w:b/>
                <w:sz w:val="20"/>
                <w:lang w:bidi="it-IT"/>
              </w:rPr>
            </w:pPr>
          </w:p>
          <w:p w14:paraId="49C3C8F6" w14:textId="77777777" w:rsidR="00293946" w:rsidRPr="00A62389" w:rsidRDefault="00293946" w:rsidP="004141AC">
            <w:pPr>
              <w:widowControl w:val="0"/>
              <w:ind w:right="142"/>
              <w:jc w:val="both"/>
              <w:rPr>
                <w:rFonts w:ascii="Times New Roman" w:hAnsi="Times New Roman"/>
                <w:b/>
                <w:sz w:val="20"/>
                <w:lang w:bidi="it-IT"/>
              </w:rPr>
            </w:pPr>
          </w:p>
          <w:p w14:paraId="77015E4E" w14:textId="77777777" w:rsidR="00293946" w:rsidRPr="00A62389" w:rsidRDefault="00293946" w:rsidP="00556C09">
            <w:pPr>
              <w:widowControl w:val="0"/>
              <w:numPr>
                <w:ilvl w:val="0"/>
                <w:numId w:val="63"/>
              </w:numPr>
              <w:tabs>
                <w:tab w:val="clear" w:pos="360"/>
                <w:tab w:val="num" w:pos="0"/>
              </w:tabs>
              <w:spacing w:after="0"/>
              <w:ind w:right="142"/>
              <w:jc w:val="both"/>
              <w:rPr>
                <w:rFonts w:ascii="Times New Roman" w:hAnsi="Times New Roman"/>
                <w:sz w:val="20"/>
                <w:lang w:bidi="it-IT"/>
              </w:rPr>
            </w:pPr>
            <w:proofErr w:type="gramStart"/>
            <w:r w:rsidRPr="00A62389">
              <w:rPr>
                <w:rFonts w:ascii="Times New Roman" w:hAnsi="Times New Roman"/>
                <w:sz w:val="20"/>
                <w:lang w:bidi="it-IT"/>
              </w:rPr>
              <w:t>la</w:t>
            </w:r>
            <w:proofErr w:type="gramEnd"/>
            <w:r w:rsidRPr="00A62389">
              <w:rPr>
                <w:rFonts w:ascii="Times New Roman" w:hAnsi="Times New Roman"/>
                <w:sz w:val="20"/>
                <w:lang w:bidi="it-IT"/>
              </w:rPr>
              <w:t xml:space="preserve"> partecipazione alla procedura di affidamento è stata subordinata ai sensi dell’art. 110, comma 5, all’avvalimento di altro operatore economico?</w:t>
            </w:r>
          </w:p>
          <w:p w14:paraId="0A8BC77B" w14:textId="77777777" w:rsidR="00293946" w:rsidRPr="00A62389" w:rsidRDefault="00293946" w:rsidP="004141AC">
            <w:pPr>
              <w:widowControl w:val="0"/>
              <w:ind w:right="142"/>
              <w:jc w:val="both"/>
              <w:rPr>
                <w:rFonts w:ascii="Times New Roman" w:hAnsi="Times New Roman"/>
                <w:sz w:val="20"/>
                <w:lang w:bidi="it-IT"/>
              </w:rPr>
            </w:pPr>
          </w:p>
          <w:p w14:paraId="2F7077F3"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b) liquidazione coatta</w:t>
            </w:r>
          </w:p>
          <w:p w14:paraId="08B67CF2" w14:textId="77777777" w:rsidR="00293946" w:rsidRPr="00A62389" w:rsidRDefault="00293946" w:rsidP="004141AC">
            <w:pPr>
              <w:widowControl w:val="0"/>
              <w:ind w:right="142"/>
              <w:jc w:val="both"/>
              <w:rPr>
                <w:rFonts w:ascii="Times New Roman" w:hAnsi="Times New Roman"/>
                <w:sz w:val="20"/>
                <w:lang w:bidi="it-IT"/>
              </w:rPr>
            </w:pPr>
          </w:p>
          <w:p w14:paraId="5BE41752" w14:textId="77777777" w:rsidR="00293946" w:rsidRPr="00A62389" w:rsidRDefault="00293946" w:rsidP="004141AC">
            <w:pPr>
              <w:widowControl w:val="0"/>
              <w:ind w:right="142"/>
              <w:jc w:val="both"/>
              <w:rPr>
                <w:rFonts w:ascii="Times New Roman" w:hAnsi="Times New Roman"/>
                <w:b/>
                <w:sz w:val="20"/>
                <w:lang w:bidi="it-IT"/>
              </w:rPr>
            </w:pPr>
            <w:r w:rsidRPr="00A62389">
              <w:rPr>
                <w:rFonts w:ascii="Times New Roman" w:hAnsi="Times New Roman"/>
                <w:sz w:val="20"/>
                <w:lang w:bidi="it-IT"/>
              </w:rPr>
              <w:t>c) concordato preventivo</w:t>
            </w:r>
          </w:p>
          <w:p w14:paraId="585F8299"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 xml:space="preserve">   </w:t>
            </w:r>
          </w:p>
          <w:p w14:paraId="6322114E"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 xml:space="preserve"> d) è ammesso a concordato con continuità aziendale </w:t>
            </w:r>
          </w:p>
          <w:p w14:paraId="2CFEC27E" w14:textId="77777777" w:rsidR="00293946" w:rsidRPr="00A62389" w:rsidRDefault="00293946" w:rsidP="004141AC">
            <w:pPr>
              <w:widowControl w:val="0"/>
              <w:ind w:right="142"/>
              <w:jc w:val="both"/>
              <w:rPr>
                <w:rFonts w:ascii="Times New Roman" w:hAnsi="Times New Roman"/>
                <w:sz w:val="20"/>
                <w:lang w:bidi="it-IT"/>
              </w:rPr>
            </w:pPr>
          </w:p>
          <w:p w14:paraId="4478177E"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b/>
                <w:sz w:val="20"/>
                <w:lang w:bidi="it-IT"/>
              </w:rPr>
              <w:t>In caso di risposta affermativa alla lettera d):</w:t>
            </w:r>
          </w:p>
          <w:p w14:paraId="4E2A0DB2" w14:textId="77777777" w:rsidR="00293946" w:rsidRPr="00A62389" w:rsidRDefault="00293946" w:rsidP="00556C09">
            <w:pPr>
              <w:widowControl w:val="0"/>
              <w:numPr>
                <w:ilvl w:val="0"/>
                <w:numId w:val="63"/>
              </w:numPr>
              <w:tabs>
                <w:tab w:val="clear" w:pos="360"/>
                <w:tab w:val="num" w:pos="0"/>
              </w:tabs>
              <w:spacing w:after="0"/>
              <w:ind w:right="142"/>
              <w:jc w:val="both"/>
              <w:rPr>
                <w:rFonts w:ascii="Times New Roman" w:hAnsi="Times New Roman"/>
                <w:sz w:val="20"/>
                <w:lang w:bidi="it-IT"/>
              </w:rPr>
            </w:pPr>
            <w:proofErr w:type="gramStart"/>
            <w:r w:rsidRPr="00A62389">
              <w:rPr>
                <w:rFonts w:ascii="Times New Roman" w:hAnsi="Times New Roman"/>
                <w:sz w:val="20"/>
                <w:lang w:bidi="it-IT"/>
              </w:rPr>
              <w:t>è</w:t>
            </w:r>
            <w:proofErr w:type="gramEnd"/>
            <w:r w:rsidRPr="00A62389">
              <w:rPr>
                <w:rFonts w:ascii="Times New Roman" w:hAnsi="Times New Roman"/>
                <w:sz w:val="20"/>
                <w:lang w:bidi="it-IT"/>
              </w:rPr>
              <w:t xml:space="preserve"> stato autorizzato dal giudice delegato ai sensi dell’ articolo 110, comma 3, </w:t>
            </w:r>
            <w:proofErr w:type="spellStart"/>
            <w:r w:rsidRPr="00A62389">
              <w:rPr>
                <w:rFonts w:ascii="Times New Roman" w:hAnsi="Times New Roman"/>
                <w:sz w:val="20"/>
                <w:lang w:bidi="it-IT"/>
              </w:rPr>
              <w:t>lett</w:t>
            </w:r>
            <w:proofErr w:type="spellEnd"/>
            <w:r w:rsidRPr="00A62389">
              <w:rPr>
                <w:rFonts w:ascii="Times New Roman" w:hAnsi="Times New Roman"/>
                <w:sz w:val="20"/>
                <w:lang w:bidi="it-IT"/>
              </w:rPr>
              <w:t xml:space="preserve">. </w:t>
            </w:r>
            <w:r w:rsidRPr="00A62389">
              <w:rPr>
                <w:rFonts w:ascii="Times New Roman" w:hAnsi="Times New Roman"/>
                <w:i/>
                <w:sz w:val="20"/>
                <w:lang w:bidi="it-IT"/>
              </w:rPr>
              <w:t>a</w:t>
            </w:r>
            <w:r w:rsidRPr="00A62389">
              <w:rPr>
                <w:rFonts w:ascii="Times New Roman" w:hAnsi="Times New Roman"/>
                <w:sz w:val="20"/>
                <w:lang w:bidi="it-IT"/>
              </w:rPr>
              <w:t xml:space="preserve">) del Codice?  </w:t>
            </w:r>
          </w:p>
          <w:p w14:paraId="3E5C4619" w14:textId="77777777" w:rsidR="00293946" w:rsidRPr="00A62389" w:rsidRDefault="00293946" w:rsidP="004141AC">
            <w:pPr>
              <w:widowControl w:val="0"/>
              <w:ind w:right="142"/>
              <w:jc w:val="both"/>
              <w:rPr>
                <w:rFonts w:ascii="Times New Roman" w:hAnsi="Times New Roman"/>
                <w:sz w:val="20"/>
                <w:lang w:bidi="it-IT"/>
              </w:rPr>
            </w:pPr>
          </w:p>
          <w:p w14:paraId="74F9FE27" w14:textId="77777777" w:rsidR="00293946" w:rsidRPr="00A62389" w:rsidRDefault="00293946" w:rsidP="00556C09">
            <w:pPr>
              <w:widowControl w:val="0"/>
              <w:numPr>
                <w:ilvl w:val="0"/>
                <w:numId w:val="63"/>
              </w:numPr>
              <w:tabs>
                <w:tab w:val="clear" w:pos="360"/>
                <w:tab w:val="num" w:pos="0"/>
              </w:tabs>
              <w:spacing w:after="0"/>
              <w:ind w:right="142"/>
              <w:jc w:val="both"/>
              <w:rPr>
                <w:rFonts w:ascii="Times New Roman" w:hAnsi="Times New Roman"/>
                <w:sz w:val="20"/>
                <w:lang w:bidi="it-IT"/>
              </w:rPr>
            </w:pPr>
            <w:proofErr w:type="gramStart"/>
            <w:r w:rsidRPr="00A62389">
              <w:rPr>
                <w:rFonts w:ascii="Times New Roman" w:hAnsi="Times New Roman"/>
                <w:sz w:val="20"/>
                <w:lang w:bidi="it-IT"/>
              </w:rPr>
              <w:t>la</w:t>
            </w:r>
            <w:proofErr w:type="gramEnd"/>
            <w:r w:rsidRPr="00A62389">
              <w:rPr>
                <w:rFonts w:ascii="Times New Roman" w:hAnsi="Times New Roman"/>
                <w:sz w:val="20"/>
                <w:lang w:bidi="it-IT"/>
              </w:rPr>
              <w:t xml:space="preserve"> partecipazione alla procedura di affidamento è stata subordinata ai sensi dell’art. 110, comma 5, all’avvalimento di altro operatore economico?</w:t>
            </w:r>
          </w:p>
          <w:p w14:paraId="35980C8A" w14:textId="77777777" w:rsidR="00293946" w:rsidRPr="00A62389" w:rsidRDefault="00293946" w:rsidP="004141AC">
            <w:pPr>
              <w:widowControl w:val="0"/>
              <w:ind w:right="142"/>
              <w:jc w:val="both"/>
              <w:rPr>
                <w:rFonts w:ascii="Times New Roman" w:hAnsi="Times New Roman"/>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525D30A" w14:textId="77777777" w:rsidR="00293946" w:rsidRPr="00A62389" w:rsidRDefault="00293946" w:rsidP="004141AC">
            <w:pPr>
              <w:widowControl w:val="0"/>
              <w:ind w:right="142"/>
              <w:jc w:val="both"/>
              <w:rPr>
                <w:rFonts w:ascii="Times New Roman" w:hAnsi="Times New Roman"/>
                <w:sz w:val="20"/>
                <w:lang w:bidi="it-IT"/>
              </w:rPr>
            </w:pPr>
          </w:p>
          <w:p w14:paraId="371DF65B" w14:textId="77777777" w:rsidR="00293946" w:rsidRPr="00A62389" w:rsidRDefault="00293946" w:rsidP="004141AC">
            <w:pPr>
              <w:widowControl w:val="0"/>
              <w:ind w:right="142"/>
              <w:jc w:val="both"/>
              <w:rPr>
                <w:rFonts w:ascii="Times New Roman" w:hAnsi="Times New Roman"/>
                <w:sz w:val="20"/>
                <w:lang w:bidi="it-IT"/>
              </w:rPr>
            </w:pPr>
          </w:p>
          <w:p w14:paraId="1380E517" w14:textId="77777777" w:rsidR="00293946" w:rsidRPr="00A62389" w:rsidRDefault="00293946" w:rsidP="004141AC">
            <w:pPr>
              <w:widowControl w:val="0"/>
              <w:ind w:right="142"/>
              <w:jc w:val="both"/>
              <w:rPr>
                <w:rFonts w:ascii="Times New Roman" w:hAnsi="Times New Roman"/>
                <w:sz w:val="20"/>
                <w:lang w:bidi="it-IT"/>
              </w:rPr>
            </w:pPr>
          </w:p>
          <w:p w14:paraId="52E169A3" w14:textId="77777777" w:rsidR="00293946" w:rsidRPr="00A62389" w:rsidRDefault="00293946" w:rsidP="004141AC">
            <w:pPr>
              <w:widowControl w:val="0"/>
              <w:ind w:right="142"/>
              <w:jc w:val="both"/>
              <w:rPr>
                <w:rFonts w:ascii="Times New Roman" w:hAnsi="Times New Roman"/>
                <w:sz w:val="20"/>
                <w:lang w:bidi="it-IT"/>
              </w:rPr>
            </w:pPr>
          </w:p>
          <w:p w14:paraId="2C9E7A97" w14:textId="77777777" w:rsidR="00293946" w:rsidRPr="00A62389" w:rsidRDefault="00293946" w:rsidP="004141AC">
            <w:pPr>
              <w:widowControl w:val="0"/>
              <w:ind w:right="142"/>
              <w:jc w:val="both"/>
              <w:rPr>
                <w:rFonts w:ascii="Times New Roman" w:hAnsi="Times New Roman"/>
                <w:sz w:val="20"/>
                <w:lang w:bidi="it-IT"/>
              </w:rPr>
            </w:pPr>
          </w:p>
          <w:p w14:paraId="56D1CDAB"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p>
          <w:p w14:paraId="49CBF8A8" w14:textId="77777777" w:rsidR="00293946" w:rsidRPr="00A62389" w:rsidRDefault="00293946" w:rsidP="004141AC">
            <w:pPr>
              <w:widowControl w:val="0"/>
              <w:ind w:right="142"/>
              <w:jc w:val="both"/>
              <w:rPr>
                <w:rFonts w:ascii="Times New Roman" w:hAnsi="Times New Roman"/>
                <w:sz w:val="20"/>
                <w:lang w:bidi="it-IT"/>
              </w:rPr>
            </w:pPr>
          </w:p>
          <w:p w14:paraId="310F0F36"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29C75DB7" w14:textId="77777777" w:rsidR="00293946" w:rsidRPr="00A62389" w:rsidRDefault="00293946" w:rsidP="004141AC">
            <w:pPr>
              <w:widowControl w:val="0"/>
              <w:ind w:right="142"/>
              <w:jc w:val="both"/>
              <w:rPr>
                <w:rFonts w:ascii="Times New Roman" w:hAnsi="Times New Roman"/>
                <w:sz w:val="20"/>
                <w:lang w:bidi="it-IT"/>
              </w:rPr>
            </w:pPr>
          </w:p>
          <w:p w14:paraId="6062F9D0"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 xml:space="preserve">In caso affermativo indicare gli estremi dei provvedimenti </w:t>
            </w:r>
          </w:p>
          <w:p w14:paraId="50169394"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  [………..…]</w:t>
            </w:r>
          </w:p>
          <w:p w14:paraId="0D2867A4" w14:textId="77777777" w:rsidR="00293946" w:rsidRPr="00A62389" w:rsidRDefault="00293946" w:rsidP="004141AC">
            <w:pPr>
              <w:widowControl w:val="0"/>
              <w:ind w:right="142"/>
              <w:jc w:val="both"/>
              <w:rPr>
                <w:rFonts w:ascii="Times New Roman" w:hAnsi="Times New Roman"/>
                <w:sz w:val="20"/>
                <w:lang w:bidi="it-IT"/>
              </w:rPr>
            </w:pPr>
          </w:p>
          <w:p w14:paraId="621CAE02" w14:textId="77777777" w:rsidR="00293946" w:rsidRPr="00A62389" w:rsidRDefault="00293946" w:rsidP="004141AC">
            <w:pPr>
              <w:widowControl w:val="0"/>
              <w:ind w:right="142"/>
              <w:jc w:val="both"/>
              <w:rPr>
                <w:rFonts w:ascii="Times New Roman" w:hAnsi="Times New Roman"/>
                <w:sz w:val="20"/>
                <w:lang w:bidi="it-IT"/>
              </w:rPr>
            </w:pPr>
          </w:p>
          <w:p w14:paraId="014C5BBF"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 </w:t>
            </w:r>
          </w:p>
          <w:p w14:paraId="696859C5"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 xml:space="preserve">In caso affermativo indicare l’Impresa ausiliaria </w:t>
            </w:r>
          </w:p>
          <w:p w14:paraId="6348BAEC"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w:t>
            </w:r>
          </w:p>
          <w:p w14:paraId="7837EBAA" w14:textId="77777777" w:rsidR="00293946" w:rsidRPr="00A62389" w:rsidRDefault="00293946" w:rsidP="004141AC">
            <w:pPr>
              <w:widowControl w:val="0"/>
              <w:ind w:right="142"/>
              <w:jc w:val="both"/>
              <w:rPr>
                <w:rFonts w:ascii="Times New Roman" w:hAnsi="Times New Roman"/>
                <w:sz w:val="20"/>
                <w:lang w:bidi="it-IT"/>
              </w:rPr>
            </w:pPr>
          </w:p>
          <w:p w14:paraId="1458C33C" w14:textId="77777777" w:rsidR="00293946" w:rsidRPr="00A62389" w:rsidRDefault="00293946" w:rsidP="004141AC">
            <w:pPr>
              <w:widowControl w:val="0"/>
              <w:ind w:right="142"/>
              <w:jc w:val="both"/>
              <w:rPr>
                <w:rFonts w:ascii="Times New Roman" w:hAnsi="Times New Roman"/>
                <w:sz w:val="20"/>
                <w:lang w:bidi="it-IT"/>
              </w:rPr>
            </w:pPr>
          </w:p>
          <w:p w14:paraId="2C468C9F"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298D6F9A" w14:textId="77777777" w:rsidR="00293946" w:rsidRPr="00A62389" w:rsidRDefault="00293946" w:rsidP="004141AC">
            <w:pPr>
              <w:widowControl w:val="0"/>
              <w:ind w:right="142"/>
              <w:jc w:val="both"/>
              <w:rPr>
                <w:rFonts w:ascii="Times New Roman" w:hAnsi="Times New Roman"/>
                <w:sz w:val="20"/>
                <w:lang w:bidi="it-IT"/>
              </w:rPr>
            </w:pPr>
          </w:p>
          <w:p w14:paraId="31FF377F"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2700C0BB"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 </w:t>
            </w:r>
          </w:p>
          <w:p w14:paraId="62EE853F" w14:textId="77777777" w:rsidR="00293946" w:rsidRPr="00A62389" w:rsidRDefault="00293946" w:rsidP="004141AC">
            <w:pPr>
              <w:widowControl w:val="0"/>
              <w:ind w:right="142"/>
              <w:jc w:val="both"/>
              <w:rPr>
                <w:rFonts w:ascii="Times New Roman" w:hAnsi="Times New Roman"/>
                <w:sz w:val="20"/>
                <w:lang w:bidi="it-IT"/>
              </w:rPr>
            </w:pPr>
          </w:p>
          <w:p w14:paraId="737AAE61"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 </w:t>
            </w:r>
          </w:p>
          <w:p w14:paraId="4480C00A" w14:textId="77777777" w:rsidR="00293946" w:rsidRPr="00A62389" w:rsidRDefault="00293946" w:rsidP="004141AC">
            <w:pPr>
              <w:widowControl w:val="0"/>
              <w:ind w:right="142"/>
              <w:jc w:val="both"/>
              <w:rPr>
                <w:rFonts w:ascii="Times New Roman" w:hAnsi="Times New Roman"/>
                <w:sz w:val="20"/>
                <w:lang w:bidi="it-IT"/>
              </w:rPr>
            </w:pPr>
          </w:p>
          <w:p w14:paraId="1A5422C4"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 </w:t>
            </w:r>
          </w:p>
          <w:p w14:paraId="28C67898"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 xml:space="preserve">In caso affermativo indicare l’Impresa ausiliaria </w:t>
            </w:r>
          </w:p>
          <w:p w14:paraId="610D2C51"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 xml:space="preserve">[………..…] </w:t>
            </w:r>
          </w:p>
        </w:tc>
      </w:tr>
      <w:tr w:rsidR="00A62389" w:rsidRPr="00A62389" w14:paraId="1E0A043D" w14:textId="77777777" w:rsidTr="00C83A8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C51B3C" w14:textId="77777777" w:rsidR="00293946" w:rsidRPr="00A62389" w:rsidRDefault="00293946" w:rsidP="004141AC">
            <w:pPr>
              <w:widowControl w:val="0"/>
              <w:ind w:right="142"/>
              <w:jc w:val="both"/>
              <w:rPr>
                <w:rFonts w:ascii="Times New Roman" w:hAnsi="Times New Roman"/>
                <w:b/>
                <w:sz w:val="20"/>
                <w:lang w:bidi="it-IT"/>
              </w:rPr>
            </w:pPr>
            <w:r w:rsidRPr="00A62389">
              <w:rPr>
                <w:rFonts w:ascii="Times New Roman" w:hAnsi="Times New Roman"/>
                <w:sz w:val="20"/>
                <w:lang w:bidi="it-IT"/>
              </w:rPr>
              <w:t xml:space="preserve">L'operatore economico si è reso colpevole di </w:t>
            </w:r>
            <w:r w:rsidRPr="00A62389">
              <w:rPr>
                <w:rFonts w:ascii="Times New Roman" w:hAnsi="Times New Roman"/>
                <w:b/>
                <w:sz w:val="20"/>
                <w:lang w:bidi="it-IT"/>
              </w:rPr>
              <w:t xml:space="preserve">gravi illeciti </w:t>
            </w:r>
            <w:proofErr w:type="gramStart"/>
            <w:r w:rsidRPr="00A62389">
              <w:rPr>
                <w:rFonts w:ascii="Times New Roman" w:hAnsi="Times New Roman"/>
                <w:b/>
                <w:sz w:val="20"/>
                <w:lang w:bidi="it-IT"/>
              </w:rPr>
              <w:t>professionali</w:t>
            </w:r>
            <w:r w:rsidRPr="00A62389">
              <w:rPr>
                <w:rFonts w:ascii="Times New Roman" w:hAnsi="Times New Roman"/>
                <w:sz w:val="20"/>
                <w:lang w:bidi="it-IT"/>
              </w:rPr>
              <w:t>(</w:t>
            </w:r>
            <w:proofErr w:type="gramEnd"/>
            <w:r w:rsidRPr="00A62389">
              <w:rPr>
                <w:rFonts w:ascii="Times New Roman" w:hAnsi="Times New Roman"/>
                <w:sz w:val="20"/>
                <w:vertAlign w:val="superscript"/>
                <w:lang w:bidi="it-IT"/>
              </w:rPr>
              <w:footnoteReference w:id="36"/>
            </w:r>
            <w:r w:rsidRPr="00A62389">
              <w:rPr>
                <w:rFonts w:ascii="Times New Roman" w:hAnsi="Times New Roman"/>
                <w:sz w:val="20"/>
                <w:lang w:bidi="it-IT"/>
              </w:rPr>
              <w:t xml:space="preserve">) di cui all’art. 80 comma 5 </w:t>
            </w:r>
            <w:proofErr w:type="spellStart"/>
            <w:r w:rsidRPr="00A62389">
              <w:rPr>
                <w:rFonts w:ascii="Times New Roman" w:hAnsi="Times New Roman"/>
                <w:sz w:val="20"/>
                <w:lang w:bidi="it-IT"/>
              </w:rPr>
              <w:t>lett</w:t>
            </w:r>
            <w:proofErr w:type="spellEnd"/>
            <w:r w:rsidRPr="00A62389">
              <w:rPr>
                <w:rFonts w:ascii="Times New Roman" w:hAnsi="Times New Roman"/>
                <w:sz w:val="20"/>
                <w:lang w:bidi="it-IT"/>
              </w:rPr>
              <w:t xml:space="preserve">. </w:t>
            </w:r>
            <w:r w:rsidRPr="00A62389">
              <w:rPr>
                <w:rFonts w:ascii="Times New Roman" w:hAnsi="Times New Roman"/>
                <w:i/>
                <w:sz w:val="20"/>
                <w:lang w:bidi="it-IT"/>
              </w:rPr>
              <w:t>c)</w:t>
            </w:r>
            <w:r w:rsidRPr="00A62389">
              <w:rPr>
                <w:rFonts w:ascii="Times New Roman" w:hAnsi="Times New Roman"/>
                <w:sz w:val="20"/>
                <w:lang w:bidi="it-IT"/>
              </w:rPr>
              <w:t xml:space="preserve"> del Codice? </w:t>
            </w:r>
            <w:r w:rsidRPr="00A62389">
              <w:rPr>
                <w:rFonts w:ascii="Times New Roman" w:hAnsi="Times New Roman"/>
                <w:sz w:val="20"/>
                <w:lang w:bidi="it-IT"/>
              </w:rPr>
              <w:br/>
            </w:r>
          </w:p>
          <w:p w14:paraId="1AB2CE6D"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b/>
                <w:sz w:val="20"/>
                <w:lang w:bidi="it-IT"/>
              </w:rPr>
              <w:t xml:space="preserve">In caso affermativo, </w:t>
            </w:r>
            <w:r w:rsidRPr="00A62389">
              <w:rPr>
                <w:rFonts w:ascii="Times New Roman" w:hAnsi="Times New Roman"/>
                <w:sz w:val="20"/>
                <w:lang w:bidi="it-IT"/>
              </w:rPr>
              <w:t>fornire informazioni dettagliate, specificando la tipologia di illecito: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8A5E85D"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r w:rsidRPr="00A62389">
              <w:rPr>
                <w:rFonts w:ascii="Times New Roman" w:hAnsi="Times New Roman"/>
                <w:sz w:val="20"/>
                <w:lang w:bidi="it-IT"/>
              </w:rPr>
              <w:br/>
              <w:t xml:space="preserve"> </w:t>
            </w:r>
          </w:p>
          <w:p w14:paraId="6FD01D89"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42AB7749" w14:textId="77777777" w:rsidTr="00C83A8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514831" w14:textId="77777777" w:rsidR="00293946" w:rsidRPr="00A62389" w:rsidRDefault="00293946" w:rsidP="004141AC">
            <w:pPr>
              <w:widowControl w:val="0"/>
              <w:ind w:right="142"/>
              <w:jc w:val="both"/>
              <w:rPr>
                <w:rFonts w:ascii="Times New Roman" w:hAnsi="Times New Roman"/>
                <w:b/>
                <w:sz w:val="20"/>
                <w:lang w:bidi="it-IT"/>
              </w:rPr>
            </w:pPr>
            <w:r w:rsidRPr="00A62389">
              <w:rPr>
                <w:rFonts w:ascii="Times New Roman" w:hAnsi="Times New Roman"/>
                <w:b/>
                <w:sz w:val="20"/>
                <w:lang w:bidi="it-IT"/>
              </w:rPr>
              <w:t>In caso affermativo</w:t>
            </w:r>
            <w:r w:rsidRPr="00A62389">
              <w:rPr>
                <w:rFonts w:ascii="Times New Roman" w:hAnsi="Times New Roman"/>
                <w:sz w:val="20"/>
                <w:lang w:bidi="it-IT"/>
              </w:rPr>
              <w:t xml:space="preserve">, l'operatore economico ha adottato misure di autodisciplina? </w:t>
            </w:r>
            <w:r w:rsidRPr="00A62389">
              <w:rPr>
                <w:rFonts w:ascii="Times New Roman" w:hAnsi="Times New Roman"/>
                <w:sz w:val="20"/>
                <w:lang w:bidi="it-IT"/>
              </w:rPr>
              <w:br/>
            </w:r>
          </w:p>
          <w:p w14:paraId="264B43D6"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b/>
                <w:sz w:val="20"/>
                <w:lang w:bidi="it-IT"/>
              </w:rPr>
              <w:t>In caso affermativo</w:t>
            </w:r>
            <w:r w:rsidRPr="00A62389">
              <w:rPr>
                <w:rFonts w:ascii="Times New Roman" w:hAnsi="Times New Roman"/>
                <w:sz w:val="20"/>
                <w:lang w:bidi="it-IT"/>
              </w:rPr>
              <w:t>, indicare:</w:t>
            </w:r>
          </w:p>
          <w:p w14:paraId="30763FE3"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1) L’operatore economico:</w:t>
            </w:r>
          </w:p>
          <w:p w14:paraId="437DAFF5"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w:t>
            </w:r>
            <w:r w:rsidRPr="00A62389">
              <w:rPr>
                <w:rFonts w:ascii="Times New Roman" w:hAnsi="Times New Roman"/>
                <w:sz w:val="20"/>
                <w:lang w:bidi="it-IT"/>
              </w:rPr>
              <w:tab/>
              <w:t>ha risarcito interamente il danno?</w:t>
            </w:r>
          </w:p>
          <w:p w14:paraId="47D42CF2"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w:t>
            </w:r>
            <w:r w:rsidRPr="00A62389">
              <w:rPr>
                <w:rFonts w:ascii="Times New Roman" w:hAnsi="Times New Roman"/>
                <w:sz w:val="20"/>
                <w:lang w:bidi="it-IT"/>
              </w:rPr>
              <w:tab/>
            </w:r>
            <w:proofErr w:type="gramStart"/>
            <w:r w:rsidRPr="00A62389">
              <w:rPr>
                <w:rFonts w:ascii="Times New Roman" w:hAnsi="Times New Roman"/>
                <w:sz w:val="20"/>
                <w:lang w:bidi="it-IT"/>
              </w:rPr>
              <w:t>si  è</w:t>
            </w:r>
            <w:proofErr w:type="gramEnd"/>
            <w:r w:rsidRPr="00A62389">
              <w:rPr>
                <w:rFonts w:ascii="Times New Roman" w:hAnsi="Times New Roman"/>
                <w:sz w:val="20"/>
                <w:lang w:bidi="it-IT"/>
              </w:rPr>
              <w:t xml:space="preserve"> impegnato formalmente a risarcire il danno?</w:t>
            </w:r>
          </w:p>
          <w:p w14:paraId="31CD2777" w14:textId="77777777" w:rsidR="00293946" w:rsidRPr="00A62389" w:rsidRDefault="00293946" w:rsidP="004141AC">
            <w:pPr>
              <w:widowControl w:val="0"/>
              <w:ind w:right="142"/>
              <w:jc w:val="both"/>
              <w:rPr>
                <w:rFonts w:ascii="Times New Roman" w:hAnsi="Times New Roman"/>
                <w:sz w:val="20"/>
                <w:lang w:bidi="it-IT"/>
              </w:rPr>
            </w:pPr>
          </w:p>
          <w:p w14:paraId="266FDB1F" w14:textId="77777777" w:rsidR="00293946" w:rsidRPr="00A62389" w:rsidRDefault="00293946" w:rsidP="004141AC">
            <w:pPr>
              <w:widowControl w:val="0"/>
              <w:ind w:right="142"/>
              <w:jc w:val="both"/>
              <w:rPr>
                <w:rFonts w:ascii="Times New Roman" w:hAnsi="Times New Roman"/>
                <w:b/>
                <w:sz w:val="20"/>
                <w:lang w:bidi="it-IT"/>
              </w:rPr>
            </w:pPr>
            <w:r w:rsidRPr="00A62389">
              <w:rPr>
                <w:rFonts w:ascii="Times New Roman" w:hAnsi="Times New Roman"/>
                <w:sz w:val="20"/>
                <w:lang w:bidi="it-IT"/>
              </w:rPr>
              <w:t>2)</w:t>
            </w:r>
            <w:r w:rsidRPr="00A62389">
              <w:rPr>
                <w:rFonts w:ascii="Times New Roman" w:hAnsi="Times New Roman"/>
                <w:sz w:val="20"/>
                <w:lang w:bidi="it-IT"/>
              </w:rPr>
              <w:tab/>
              <w:t xml:space="preserve">l’operatore economico ha adottato misure di carattere tecnico o organizzativo e relativi al personale idonei a prevenire ulteriori illeciti o </w:t>
            </w:r>
            <w:proofErr w:type="gramStart"/>
            <w:r w:rsidRPr="00A62389">
              <w:rPr>
                <w:rFonts w:ascii="Times New Roman" w:hAnsi="Times New Roman"/>
                <w:sz w:val="20"/>
                <w:lang w:bidi="it-IT"/>
              </w:rPr>
              <w:t>reati ?</w:t>
            </w:r>
            <w:proofErr w:type="gramEnd"/>
          </w:p>
          <w:p w14:paraId="2C35F467" w14:textId="77777777" w:rsidR="00293946" w:rsidRPr="00A62389" w:rsidRDefault="00293946" w:rsidP="004141AC">
            <w:pPr>
              <w:widowControl w:val="0"/>
              <w:ind w:right="142"/>
              <w:jc w:val="both"/>
              <w:rPr>
                <w:rFonts w:ascii="Times New Roman" w:hAnsi="Times New Roman"/>
                <w:b/>
                <w:sz w:val="20"/>
                <w:lang w:bidi="it-IT"/>
              </w:rPr>
            </w:pPr>
          </w:p>
          <w:p w14:paraId="2CEDD97A" w14:textId="77777777" w:rsidR="00293946" w:rsidRPr="00A62389" w:rsidRDefault="00293946" w:rsidP="004141AC">
            <w:pPr>
              <w:widowControl w:val="0"/>
              <w:ind w:right="142"/>
              <w:jc w:val="both"/>
              <w:rPr>
                <w:rFonts w:ascii="Times New Roman" w:hAnsi="Times New Roman"/>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BBCF0CB"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5A6E5C8F" w14:textId="77777777" w:rsidR="00293946" w:rsidRPr="00A62389" w:rsidRDefault="00293946" w:rsidP="004141AC">
            <w:pPr>
              <w:widowControl w:val="0"/>
              <w:ind w:right="142"/>
              <w:jc w:val="both"/>
              <w:rPr>
                <w:rFonts w:ascii="Times New Roman" w:hAnsi="Times New Roman"/>
                <w:sz w:val="20"/>
                <w:lang w:bidi="it-IT"/>
              </w:rPr>
            </w:pPr>
          </w:p>
          <w:p w14:paraId="56E1B85C" w14:textId="77777777" w:rsidR="00293946" w:rsidRPr="00A62389" w:rsidRDefault="00293946" w:rsidP="004141AC">
            <w:pPr>
              <w:widowControl w:val="0"/>
              <w:ind w:right="142"/>
              <w:jc w:val="both"/>
              <w:rPr>
                <w:rFonts w:ascii="Times New Roman" w:hAnsi="Times New Roman"/>
                <w:sz w:val="20"/>
                <w:lang w:bidi="it-IT"/>
              </w:rPr>
            </w:pPr>
          </w:p>
          <w:p w14:paraId="2C6A762B" w14:textId="77777777" w:rsidR="00293946" w:rsidRPr="00A62389" w:rsidRDefault="00293946" w:rsidP="004141AC">
            <w:pPr>
              <w:widowControl w:val="0"/>
              <w:ind w:right="142"/>
              <w:jc w:val="both"/>
              <w:rPr>
                <w:rFonts w:ascii="Times New Roman" w:hAnsi="Times New Roman"/>
                <w:sz w:val="20"/>
                <w:lang w:bidi="it-IT"/>
              </w:rPr>
            </w:pPr>
          </w:p>
          <w:p w14:paraId="0B4413CF"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4DB8AAEA"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4081AE1F" w14:textId="77777777" w:rsidR="00293946" w:rsidRPr="00A62389" w:rsidRDefault="00293946" w:rsidP="004141AC">
            <w:pPr>
              <w:widowControl w:val="0"/>
              <w:ind w:right="142"/>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4A01B04E"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 xml:space="preserve">In caso affermativo elencare la documentazione pertinente </w:t>
            </w:r>
            <w:proofErr w:type="gramStart"/>
            <w:r w:rsidRPr="00A62389">
              <w:rPr>
                <w:rFonts w:ascii="Times New Roman" w:hAnsi="Times New Roman"/>
                <w:sz w:val="20"/>
                <w:lang w:bidi="it-IT"/>
              </w:rPr>
              <w:t xml:space="preserve">[  </w:t>
            </w:r>
            <w:proofErr w:type="gramEnd"/>
            <w:r w:rsidRPr="00A62389">
              <w:rPr>
                <w:rFonts w:ascii="Times New Roman" w:hAnsi="Times New Roman"/>
                <w:sz w:val="20"/>
                <w:lang w:bidi="it-IT"/>
              </w:rPr>
              <w:t xml:space="preserve">  ] e, se disponibile elettronicamente, indicare: (indirizzo web, autorità o organismo di emanazione, riferimento preciso della documentazione):</w:t>
            </w:r>
          </w:p>
          <w:p w14:paraId="3DD58065" w14:textId="77777777" w:rsidR="00293946" w:rsidRPr="00A62389" w:rsidRDefault="00293946" w:rsidP="004141AC">
            <w:pPr>
              <w:widowControl w:val="0"/>
              <w:ind w:right="142"/>
              <w:jc w:val="both"/>
              <w:rPr>
                <w:rFonts w:ascii="Times New Roman" w:hAnsi="Times New Roman"/>
                <w:sz w:val="20"/>
                <w:lang w:bidi="it-IT"/>
              </w:rPr>
            </w:pPr>
            <w:r w:rsidRPr="00A62389">
              <w:rPr>
                <w:rFonts w:ascii="Times New Roman" w:hAnsi="Times New Roman"/>
                <w:sz w:val="20"/>
                <w:lang w:bidi="it-IT"/>
              </w:rPr>
              <w:t xml:space="preserve">[……..…][…….…][……..…][……..…]  </w:t>
            </w:r>
          </w:p>
        </w:tc>
      </w:tr>
      <w:tr w:rsidR="00A62389" w:rsidRPr="00A62389" w14:paraId="660BD375" w14:textId="77777777" w:rsidTr="00C83A8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0C0821"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b/>
                <w:sz w:val="20"/>
                <w:lang w:bidi="it-IT"/>
              </w:rPr>
              <w:t xml:space="preserve">L'operatore economico è a conoscenza di qualsiasi conflitto di </w:t>
            </w:r>
            <w:proofErr w:type="gramStart"/>
            <w:r w:rsidRPr="00A62389">
              <w:rPr>
                <w:rFonts w:ascii="Times New Roman" w:hAnsi="Times New Roman"/>
                <w:b/>
                <w:sz w:val="20"/>
                <w:lang w:bidi="it-IT"/>
              </w:rPr>
              <w:t>interessi(</w:t>
            </w:r>
            <w:proofErr w:type="gramEnd"/>
            <w:r w:rsidRPr="00A62389">
              <w:rPr>
                <w:rFonts w:ascii="Times New Roman" w:hAnsi="Times New Roman"/>
                <w:b/>
                <w:sz w:val="20"/>
                <w:vertAlign w:val="superscript"/>
                <w:lang w:bidi="it-IT"/>
              </w:rPr>
              <w:footnoteReference w:id="37"/>
            </w:r>
            <w:r w:rsidRPr="00A62389">
              <w:rPr>
                <w:rFonts w:ascii="Times New Roman" w:hAnsi="Times New Roman"/>
                <w:b/>
                <w:sz w:val="20"/>
                <w:lang w:bidi="it-IT"/>
              </w:rPr>
              <w:t>)</w:t>
            </w:r>
            <w:r w:rsidRPr="00A62389">
              <w:rPr>
                <w:rFonts w:ascii="Times New Roman" w:hAnsi="Times New Roman"/>
                <w:sz w:val="20"/>
                <w:lang w:bidi="it-IT"/>
              </w:rPr>
              <w:t xml:space="preserve"> legato alla sua partecipazione alla procedura di appalto (articolo 80, comma 5, </w:t>
            </w:r>
            <w:proofErr w:type="spellStart"/>
            <w:r w:rsidRPr="00A62389">
              <w:rPr>
                <w:rFonts w:ascii="Times New Roman" w:hAnsi="Times New Roman"/>
                <w:sz w:val="20"/>
                <w:lang w:bidi="it-IT"/>
              </w:rPr>
              <w:t>lett</w:t>
            </w:r>
            <w:proofErr w:type="spellEnd"/>
            <w:r w:rsidRPr="00A62389">
              <w:rPr>
                <w:rFonts w:ascii="Times New Roman" w:hAnsi="Times New Roman"/>
                <w:sz w:val="20"/>
                <w:lang w:bidi="it-IT"/>
              </w:rPr>
              <w:t xml:space="preserve">. </w:t>
            </w:r>
            <w:r w:rsidRPr="00A62389">
              <w:rPr>
                <w:rFonts w:ascii="Times New Roman" w:hAnsi="Times New Roman"/>
                <w:i/>
                <w:sz w:val="20"/>
                <w:lang w:bidi="it-IT"/>
              </w:rPr>
              <w:t>d)</w:t>
            </w:r>
            <w:r w:rsidRPr="00A62389">
              <w:rPr>
                <w:rFonts w:ascii="Times New Roman" w:hAnsi="Times New Roman"/>
                <w:sz w:val="20"/>
                <w:lang w:bidi="it-IT"/>
              </w:rPr>
              <w:t xml:space="preserve"> del Codice)?</w:t>
            </w:r>
            <w:r w:rsidRPr="00A62389">
              <w:rPr>
                <w:rFonts w:ascii="Times New Roman" w:hAnsi="Times New Roman"/>
                <w:sz w:val="20"/>
                <w:lang w:bidi="it-IT"/>
              </w:rPr>
              <w:br/>
            </w:r>
          </w:p>
          <w:p w14:paraId="33A0C74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 caso affermativo</w:t>
            </w:r>
            <w:r w:rsidRPr="00A62389">
              <w:rPr>
                <w:rFonts w:ascii="Times New Roman" w:hAnsi="Times New Roman"/>
                <w:sz w:val="20"/>
                <w:lang w:bidi="it-IT"/>
              </w:rPr>
              <w:t>, fornire informazioni dettagliate sulle modalità con cui è stato risolto il conflitto di interessi: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A0AFC10"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p>
          <w:p w14:paraId="5274CDE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0D4C4F35" w14:textId="77777777" w:rsidTr="00C83A8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BC26B6"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b/>
                <w:sz w:val="20"/>
                <w:lang w:bidi="it-IT"/>
              </w:rPr>
              <w:t xml:space="preserve">L'operatore economico o </w:t>
            </w:r>
            <w:r w:rsidRPr="00A62389">
              <w:rPr>
                <w:rFonts w:ascii="Times New Roman" w:hAnsi="Times New Roman"/>
                <w:sz w:val="20"/>
                <w:lang w:bidi="it-IT"/>
              </w:rPr>
              <w:t xml:space="preserve">un'impresa a lui collegata </w:t>
            </w:r>
            <w:r w:rsidRPr="00A62389">
              <w:rPr>
                <w:rFonts w:ascii="Times New Roman" w:hAnsi="Times New Roman"/>
                <w:b/>
                <w:sz w:val="20"/>
                <w:lang w:bidi="it-IT"/>
              </w:rPr>
              <w:t>ha fornito consulenza</w:t>
            </w:r>
            <w:r w:rsidRPr="00A62389">
              <w:rPr>
                <w:rFonts w:ascii="Times New Roman" w:hAnsi="Times New Roman"/>
                <w:sz w:val="20"/>
                <w:lang w:bidi="it-IT"/>
              </w:rPr>
              <w:t xml:space="preserve"> all'amministrazione aggiudicatrice o all'ente aggiudicatore o ha altrimenti </w:t>
            </w:r>
            <w:r w:rsidRPr="00A62389">
              <w:rPr>
                <w:rFonts w:ascii="Times New Roman" w:hAnsi="Times New Roman"/>
                <w:b/>
                <w:sz w:val="20"/>
                <w:lang w:bidi="it-IT"/>
              </w:rPr>
              <w:t>partecipato alla preparazione</w:t>
            </w:r>
            <w:r w:rsidRPr="00A62389">
              <w:rPr>
                <w:rFonts w:ascii="Times New Roman" w:hAnsi="Times New Roman"/>
                <w:sz w:val="20"/>
                <w:lang w:bidi="it-IT"/>
              </w:rPr>
              <w:t xml:space="preserve"> della procedura d'aggiudicazione (articolo 80, comma 5, </w:t>
            </w:r>
            <w:proofErr w:type="spellStart"/>
            <w:r w:rsidRPr="00A62389">
              <w:rPr>
                <w:rFonts w:ascii="Times New Roman" w:hAnsi="Times New Roman"/>
                <w:sz w:val="20"/>
                <w:lang w:bidi="it-IT"/>
              </w:rPr>
              <w:t>lett</w:t>
            </w:r>
            <w:proofErr w:type="spellEnd"/>
            <w:r w:rsidRPr="00A62389">
              <w:rPr>
                <w:rFonts w:ascii="Times New Roman" w:hAnsi="Times New Roman"/>
                <w:sz w:val="20"/>
                <w:lang w:bidi="it-IT"/>
              </w:rPr>
              <w:t xml:space="preserve">. </w:t>
            </w:r>
            <w:r w:rsidRPr="00A62389">
              <w:rPr>
                <w:rFonts w:ascii="Times New Roman" w:hAnsi="Times New Roman"/>
                <w:i/>
                <w:sz w:val="20"/>
                <w:lang w:bidi="it-IT"/>
              </w:rPr>
              <w:t>e</w:t>
            </w:r>
            <w:r w:rsidRPr="00A62389">
              <w:rPr>
                <w:rFonts w:ascii="Times New Roman" w:hAnsi="Times New Roman"/>
                <w:sz w:val="20"/>
                <w:lang w:bidi="it-IT"/>
              </w:rPr>
              <w:t>) del Codice?</w:t>
            </w:r>
            <w:r w:rsidRPr="00A62389">
              <w:rPr>
                <w:rFonts w:ascii="Times New Roman" w:hAnsi="Times New Roman"/>
                <w:sz w:val="20"/>
                <w:lang w:bidi="it-IT"/>
              </w:rPr>
              <w:br/>
            </w:r>
          </w:p>
          <w:p w14:paraId="432613F2"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 caso affermativo</w:t>
            </w:r>
            <w:r w:rsidRPr="00A62389">
              <w:rPr>
                <w:rFonts w:ascii="Times New Roman" w:hAnsi="Times New Roman"/>
                <w:sz w:val="20"/>
                <w:lang w:bidi="it-IT"/>
              </w:rPr>
              <w:t>, fornire informazioni dettagliate sulle misure adottate per prevenire le possibili distorsioni della concorrenza: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6D80042"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p>
          <w:p w14:paraId="478EB98B" w14:textId="77777777" w:rsidR="00293946" w:rsidRPr="00A62389" w:rsidRDefault="00293946" w:rsidP="002E3092">
            <w:pPr>
              <w:widowControl w:val="0"/>
              <w:jc w:val="both"/>
              <w:rPr>
                <w:rFonts w:ascii="Times New Roman" w:hAnsi="Times New Roman"/>
                <w:sz w:val="20"/>
                <w:lang w:bidi="it-IT"/>
              </w:rPr>
            </w:pPr>
          </w:p>
          <w:p w14:paraId="4970F3F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 […………………]</w:t>
            </w:r>
          </w:p>
        </w:tc>
      </w:tr>
      <w:tr w:rsidR="00A62389" w:rsidRPr="00A62389" w14:paraId="150B76F4" w14:textId="77777777" w:rsidTr="00C83A8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875D2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L'operatore economico può confermare di:</w:t>
            </w:r>
          </w:p>
          <w:p w14:paraId="3B0C694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a) non essersi reso</w:t>
            </w:r>
            <w:r w:rsidRPr="00A62389">
              <w:rPr>
                <w:rFonts w:ascii="Times New Roman" w:hAnsi="Times New Roman"/>
                <w:sz w:val="20"/>
                <w:lang w:bidi="it-IT"/>
              </w:rPr>
              <w:t xml:space="preserve"> gravemente colpevole di </w:t>
            </w:r>
            <w:r w:rsidRPr="00A62389">
              <w:rPr>
                <w:rFonts w:ascii="Times New Roman" w:hAnsi="Times New Roman"/>
                <w:b/>
                <w:sz w:val="20"/>
                <w:lang w:bidi="it-IT"/>
              </w:rPr>
              <w:t>false dichiarazioni</w:t>
            </w:r>
            <w:r w:rsidRPr="00A62389">
              <w:rPr>
                <w:rFonts w:ascii="Times New Roman" w:hAnsi="Times New Roman"/>
                <w:sz w:val="20"/>
                <w:lang w:bidi="it-IT"/>
              </w:rPr>
              <w:t xml:space="preserve"> nel fornire le informazioni richieste per verificare l'assenza di motivi di esclusione o il rispetto dei criteri di selezione,</w:t>
            </w:r>
          </w:p>
          <w:p w14:paraId="663045D3"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br/>
              <w:t xml:space="preserve">b)    </w:t>
            </w:r>
            <w:r w:rsidRPr="00A62389">
              <w:rPr>
                <w:rFonts w:ascii="Times New Roman" w:hAnsi="Times New Roman"/>
                <w:b/>
                <w:sz w:val="20"/>
                <w:lang w:bidi="it-IT"/>
              </w:rPr>
              <w:t>non avere occultato</w:t>
            </w:r>
            <w:r w:rsidRPr="00A62389">
              <w:rPr>
                <w:rFonts w:ascii="Times New Roman" w:hAnsi="Times New Roman"/>
                <w:sz w:val="20"/>
                <w:lang w:bidi="it-IT"/>
              </w:rPr>
              <w:t xml:space="preserve"> tali informazioni?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4F398DA" w14:textId="77777777" w:rsidR="00293946" w:rsidRPr="00A62389" w:rsidRDefault="00293946" w:rsidP="002E3092">
            <w:pPr>
              <w:widowControl w:val="0"/>
              <w:jc w:val="both"/>
              <w:rPr>
                <w:rFonts w:ascii="Times New Roman" w:hAnsi="Times New Roman"/>
                <w:sz w:val="20"/>
                <w:lang w:bidi="it-IT"/>
              </w:rPr>
            </w:pPr>
          </w:p>
          <w:p w14:paraId="703BBDEE"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3EF25264" w14:textId="77777777" w:rsidR="00293946" w:rsidRPr="00A62389" w:rsidRDefault="00293946" w:rsidP="002E3092">
            <w:pPr>
              <w:widowControl w:val="0"/>
              <w:jc w:val="both"/>
              <w:rPr>
                <w:rFonts w:ascii="Times New Roman" w:hAnsi="Times New Roman"/>
                <w:sz w:val="20"/>
                <w:lang w:bidi="it-IT"/>
              </w:rPr>
            </w:pPr>
          </w:p>
          <w:p w14:paraId="714F94C6"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tc>
      </w:tr>
    </w:tbl>
    <w:p w14:paraId="73DF2E67" w14:textId="77777777" w:rsidR="00293946" w:rsidRPr="00A62389" w:rsidRDefault="00293946" w:rsidP="002E3092">
      <w:pPr>
        <w:widowControl w:val="0"/>
        <w:jc w:val="both"/>
        <w:rPr>
          <w:rFonts w:ascii="Times New Roman" w:hAnsi="Times New Roman"/>
          <w:sz w:val="20"/>
          <w:lang w:bidi="it-IT"/>
        </w:rPr>
      </w:pPr>
    </w:p>
    <w:p w14:paraId="5404155C"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D: Altri motivi di esclusione eventualmente previsti dalla legislazione nazionale dello Stato membro dell'amministrazione aggiudicatrice o dell'ente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62389" w:rsidRPr="00A62389" w14:paraId="3E90077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B452A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 xml:space="preserve">Motivi di esclusione previsti esclusivamente dalla legislazione nazionale </w:t>
            </w:r>
            <w:r w:rsidRPr="00A62389">
              <w:rPr>
                <w:rFonts w:ascii="Times New Roman" w:hAnsi="Times New Roman"/>
                <w:sz w:val="20"/>
                <w:lang w:bidi="it-IT"/>
              </w:rPr>
              <w:t>(</w:t>
            </w:r>
            <w:proofErr w:type="gramStart"/>
            <w:r w:rsidRPr="00A62389">
              <w:rPr>
                <w:rFonts w:ascii="Times New Roman" w:hAnsi="Times New Roman"/>
                <w:sz w:val="20"/>
                <w:lang w:bidi="it-IT"/>
              </w:rPr>
              <w:t>articolo  80</w:t>
            </w:r>
            <w:proofErr w:type="gramEnd"/>
            <w:r w:rsidRPr="00A62389">
              <w:rPr>
                <w:rFonts w:ascii="Times New Roman" w:hAnsi="Times New Roman"/>
                <w:sz w:val="20"/>
                <w:lang w:bidi="it-IT"/>
              </w:rPr>
              <w:t xml:space="preserve">, comma 2 e comma 5, </w:t>
            </w:r>
            <w:proofErr w:type="spellStart"/>
            <w:r w:rsidRPr="00A62389">
              <w:rPr>
                <w:rFonts w:ascii="Times New Roman" w:hAnsi="Times New Roman"/>
                <w:sz w:val="20"/>
                <w:lang w:bidi="it-IT"/>
              </w:rPr>
              <w:t>lett</w:t>
            </w:r>
            <w:proofErr w:type="spellEnd"/>
            <w:r w:rsidRPr="00A62389">
              <w:rPr>
                <w:rFonts w:ascii="Times New Roman" w:hAnsi="Times New Roman"/>
                <w:sz w:val="20"/>
                <w:lang w:bidi="it-IT"/>
              </w:rPr>
              <w:t xml:space="preserve">. </w:t>
            </w:r>
            <w:r w:rsidRPr="00A62389">
              <w:rPr>
                <w:rFonts w:ascii="Times New Roman" w:hAnsi="Times New Roman"/>
                <w:i/>
                <w:sz w:val="20"/>
                <w:lang w:bidi="it-IT"/>
              </w:rPr>
              <w:t>f), g), h), i), l), m)</w:t>
            </w:r>
            <w:r w:rsidRPr="00A62389">
              <w:rPr>
                <w:rFonts w:ascii="Times New Roman" w:hAnsi="Times New Roman"/>
                <w:sz w:val="20"/>
                <w:lang w:bidi="it-IT"/>
              </w:rPr>
              <w:t xml:space="preserve"> del Codice e art. 53 comma 16-ter del D. </w:t>
            </w:r>
            <w:proofErr w:type="spellStart"/>
            <w:r w:rsidRPr="00A62389">
              <w:rPr>
                <w:rFonts w:ascii="Times New Roman" w:hAnsi="Times New Roman"/>
                <w:sz w:val="20"/>
                <w:lang w:bidi="it-IT"/>
              </w:rPr>
              <w:t>Lgs</w:t>
            </w:r>
            <w:proofErr w:type="spellEnd"/>
            <w:r w:rsidRPr="00A62389">
              <w:rPr>
                <w:rFonts w:ascii="Times New Roman" w:hAnsi="Times New Roman"/>
                <w:sz w:val="20"/>
                <w:lang w:bidi="it-IT"/>
              </w:rPr>
              <w:t>. 165/2001</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FD3772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090C2524"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7C0FD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Sussistono  a carico dell’operatore economico cause di decadenza, di sospensione o di divieto previste dall'</w:t>
            </w:r>
            <w:hyperlink r:id="rId23" w:anchor="067" w:history="1">
              <w:r w:rsidRPr="00A62389">
                <w:rPr>
                  <w:rFonts w:ascii="Times New Roman" w:hAnsi="Times New Roman"/>
                  <w:sz w:val="20"/>
                  <w:u w:val="single"/>
                  <w:lang w:bidi="it-IT"/>
                </w:rPr>
                <w:t>articolo 67 del decreto legislativo 6 settembre 2011, n. 159</w:t>
              </w:r>
            </w:hyperlink>
            <w:r w:rsidRPr="00A62389">
              <w:rPr>
                <w:rFonts w:ascii="Times New Roman" w:hAnsi="Times New Roman"/>
                <w:sz w:val="20"/>
                <w:lang w:bidi="it-IT"/>
              </w:rPr>
              <w:t xml:space="preserve">  o di un tentativo di infiltrazione mafiosa di cui all'</w:t>
            </w:r>
            <w:hyperlink r:id="rId24" w:anchor="084" w:history="1">
              <w:r w:rsidRPr="00A62389">
                <w:rPr>
                  <w:rFonts w:ascii="Times New Roman" w:hAnsi="Times New Roman"/>
                  <w:sz w:val="20"/>
                  <w:u w:val="single"/>
                  <w:lang w:bidi="it-IT"/>
                </w:rPr>
                <w:t>articolo 84, comma 4, del medesimo decreto</w:t>
              </w:r>
            </w:hyperlink>
            <w:r w:rsidRPr="00A62389">
              <w:rPr>
                <w:rFonts w:ascii="Times New Roman" w:hAnsi="Times New Roman"/>
                <w:sz w:val="20"/>
                <w:lang w:bidi="it-IT"/>
              </w:rPr>
              <w:t xml:space="preserve">, fermo restando quanto previsto dagli </w:t>
            </w:r>
            <w:hyperlink r:id="rId25" w:anchor="088" w:history="1">
              <w:r w:rsidRPr="00A62389">
                <w:rPr>
                  <w:rFonts w:ascii="Times New Roman" w:hAnsi="Times New Roman"/>
                  <w:sz w:val="20"/>
                  <w:u w:val="single"/>
                  <w:lang w:bidi="it-IT"/>
                </w:rPr>
                <w:t>articoli 88, comma 4-bis</w:t>
              </w:r>
            </w:hyperlink>
            <w:r w:rsidRPr="00A62389">
              <w:rPr>
                <w:rFonts w:ascii="Times New Roman" w:hAnsi="Times New Roman"/>
                <w:sz w:val="20"/>
                <w:lang w:bidi="it-IT"/>
              </w:rPr>
              <w:t xml:space="preserve">, e </w:t>
            </w:r>
            <w:hyperlink r:id="rId26" w:anchor="092" w:history="1">
              <w:r w:rsidRPr="00A62389">
                <w:rPr>
                  <w:rFonts w:ascii="Times New Roman" w:hAnsi="Times New Roman"/>
                  <w:sz w:val="20"/>
                  <w:u w:val="single"/>
                  <w:lang w:bidi="it-IT"/>
                </w:rPr>
                <w:t>92, commi 2 e 3, del decreto legislativo 6 settembre 2011, n. 159</w:t>
              </w:r>
            </w:hyperlink>
            <w:r w:rsidRPr="00A62389">
              <w:rPr>
                <w:rFonts w:ascii="Times New Roman" w:hAnsi="Times New Roman"/>
                <w:sz w:val="20"/>
                <w:lang w:bidi="it-IT"/>
              </w:rPr>
              <w:t>, con riferimento rispettivamente alle comunicazioni antimafia e alle informazioni antimafia (Articolo 80, comma 2, del Codice)?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078853E"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3A9C8912"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 (indirizzo web, autorità o organismo di emanazione, riferimento preciso della documentazione):</w:t>
            </w:r>
          </w:p>
          <w:p w14:paraId="22434072"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w:t>
            </w:r>
            <w:r w:rsidRPr="00A62389">
              <w:rPr>
                <w:rFonts w:ascii="Times New Roman" w:hAnsi="Times New Roman"/>
                <w:sz w:val="20"/>
                <w:vertAlign w:val="superscript"/>
                <w:lang w:bidi="it-IT"/>
              </w:rPr>
              <w:footnoteReference w:id="38"/>
            </w:r>
            <w:r w:rsidRPr="00A62389">
              <w:rPr>
                <w:rFonts w:ascii="Times New Roman" w:hAnsi="Times New Roman"/>
                <w:sz w:val="20"/>
                <w:lang w:bidi="it-IT"/>
              </w:rPr>
              <w:t>)</w:t>
            </w:r>
          </w:p>
        </w:tc>
      </w:tr>
      <w:tr w:rsidR="00A62389" w:rsidRPr="00A62389" w14:paraId="77F8D8A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F993B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L’operatore economico si trova in una delle seguenti </w:t>
            </w:r>
            <w:proofErr w:type="gramStart"/>
            <w:r w:rsidRPr="00A62389">
              <w:rPr>
                <w:rFonts w:ascii="Times New Roman" w:hAnsi="Times New Roman"/>
                <w:sz w:val="20"/>
                <w:lang w:bidi="it-IT"/>
              </w:rPr>
              <w:t>situazioni ?</w:t>
            </w:r>
            <w:proofErr w:type="gramEnd"/>
          </w:p>
          <w:p w14:paraId="4EA5CCAB" w14:textId="77777777" w:rsidR="00293946" w:rsidRPr="00A62389"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r w:rsidRPr="00A62389">
              <w:rPr>
                <w:rFonts w:ascii="Times New Roman" w:hAnsi="Times New Roman"/>
                <w:sz w:val="20"/>
              </w:rPr>
              <w:t xml:space="preserve">è stato soggetto alla sanzione </w:t>
            </w:r>
            <w:proofErr w:type="spellStart"/>
            <w:r w:rsidRPr="00A62389">
              <w:rPr>
                <w:rFonts w:ascii="Times New Roman" w:hAnsi="Times New Roman"/>
                <w:sz w:val="20"/>
              </w:rPr>
              <w:t>interdittiva</w:t>
            </w:r>
            <w:proofErr w:type="spellEnd"/>
            <w:r w:rsidRPr="00A62389">
              <w:rPr>
                <w:rFonts w:ascii="Times New Roman" w:hAnsi="Times New Roman"/>
                <w:sz w:val="20"/>
              </w:rPr>
              <w:t xml:space="preserve"> di cui all'</w:t>
            </w:r>
            <w:hyperlink r:id="rId27" w:anchor="09" w:history="1">
              <w:r w:rsidRPr="00A62389">
                <w:rPr>
                  <w:rFonts w:ascii="Times New Roman" w:hAnsi="Times New Roman"/>
                  <w:sz w:val="20"/>
                  <w:u w:val="single"/>
                </w:rPr>
                <w:t>articolo 9, comma 2, lettera c) del decreto legislativo 8 giugno 2001, n. 231</w:t>
              </w:r>
            </w:hyperlink>
            <w:r w:rsidRPr="00A62389">
              <w:rPr>
                <w:rFonts w:ascii="Times New Roman" w:hAnsi="Times New Roman"/>
                <w:sz w:val="20"/>
              </w:rPr>
              <w:t xml:space="preserve"> o ad altra sanzione che comporta il divieto di contrarre con la pubblica amministrazione, compresi i provvedimenti </w:t>
            </w:r>
            <w:proofErr w:type="spellStart"/>
            <w:r w:rsidRPr="00A62389">
              <w:rPr>
                <w:rFonts w:ascii="Times New Roman" w:hAnsi="Times New Roman"/>
                <w:sz w:val="20"/>
              </w:rPr>
              <w:t>interdittivi</w:t>
            </w:r>
            <w:proofErr w:type="spellEnd"/>
            <w:r w:rsidRPr="00A62389">
              <w:rPr>
                <w:rFonts w:ascii="Times New Roman" w:hAnsi="Times New Roman"/>
                <w:sz w:val="20"/>
              </w:rPr>
              <w:t xml:space="preserve"> di cui all'</w:t>
            </w:r>
            <w:hyperlink r:id="rId28" w:anchor="014" w:history="1">
              <w:r w:rsidRPr="00A62389">
                <w:rPr>
                  <w:rFonts w:ascii="Times New Roman" w:hAnsi="Times New Roman"/>
                  <w:sz w:val="20"/>
                  <w:u w:val="single"/>
                </w:rPr>
                <w:t>articolo 14 del decreto legislativo 9 aprile 2008, n. 81</w:t>
              </w:r>
            </w:hyperlink>
            <w:r w:rsidRPr="00A62389">
              <w:rPr>
                <w:rFonts w:ascii="Times New Roman" w:hAnsi="Times New Roman"/>
                <w:sz w:val="20"/>
              </w:rPr>
              <w:t xml:space="preserve"> (Articolo 80, comma 5, lettera </w:t>
            </w:r>
            <w:r w:rsidRPr="00A62389">
              <w:rPr>
                <w:rFonts w:ascii="Times New Roman" w:hAnsi="Times New Roman"/>
                <w:i/>
                <w:sz w:val="20"/>
              </w:rPr>
              <w:t>f)</w:t>
            </w:r>
            <w:r w:rsidRPr="00A62389">
              <w:rPr>
                <w:rFonts w:ascii="Times New Roman" w:hAnsi="Times New Roman"/>
                <w:sz w:val="20"/>
              </w:rPr>
              <w:t xml:space="preserve">; </w:t>
            </w:r>
          </w:p>
          <w:p w14:paraId="49A9A47F" w14:textId="77777777" w:rsidR="00293946" w:rsidRPr="00A62389" w:rsidRDefault="00293946" w:rsidP="002E3092">
            <w:pPr>
              <w:widowControl w:val="0"/>
              <w:jc w:val="both"/>
              <w:rPr>
                <w:rFonts w:ascii="Times New Roman" w:hAnsi="Times New Roman"/>
                <w:sz w:val="20"/>
              </w:rPr>
            </w:pPr>
          </w:p>
          <w:p w14:paraId="0C1876F4" w14:textId="77777777" w:rsidR="00293946" w:rsidRPr="00A62389" w:rsidRDefault="00293946" w:rsidP="002E3092">
            <w:pPr>
              <w:widowControl w:val="0"/>
              <w:jc w:val="both"/>
              <w:rPr>
                <w:rFonts w:ascii="Times New Roman" w:hAnsi="Times New Roman"/>
                <w:sz w:val="20"/>
              </w:rPr>
            </w:pPr>
          </w:p>
          <w:p w14:paraId="219827D0" w14:textId="77777777" w:rsidR="00293946" w:rsidRPr="00A62389"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proofErr w:type="gramStart"/>
            <w:r w:rsidRPr="00A62389">
              <w:rPr>
                <w:rFonts w:ascii="Times New Roman" w:hAnsi="Times New Roman"/>
                <w:sz w:val="20"/>
              </w:rPr>
              <w:t>è</w:t>
            </w:r>
            <w:proofErr w:type="gramEnd"/>
            <w:r w:rsidRPr="00A62389">
              <w:rPr>
                <w:rFonts w:ascii="Times New Roman" w:hAnsi="Times New Roman"/>
                <w:sz w:val="20"/>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A62389">
              <w:rPr>
                <w:rFonts w:ascii="Times New Roman" w:hAnsi="Times New Roman"/>
                <w:i/>
                <w:sz w:val="20"/>
              </w:rPr>
              <w:t>g</w:t>
            </w:r>
            <w:r w:rsidRPr="00A62389">
              <w:rPr>
                <w:rFonts w:ascii="Times New Roman" w:hAnsi="Times New Roman"/>
                <w:sz w:val="20"/>
              </w:rPr>
              <w:t xml:space="preserve">); </w:t>
            </w:r>
          </w:p>
          <w:p w14:paraId="653C20BD" w14:textId="77777777" w:rsidR="00293946" w:rsidRPr="00A62389" w:rsidRDefault="00293946" w:rsidP="002E3092">
            <w:pPr>
              <w:widowControl w:val="0"/>
              <w:jc w:val="both"/>
              <w:rPr>
                <w:rFonts w:ascii="Times New Roman" w:hAnsi="Times New Roman"/>
                <w:sz w:val="20"/>
              </w:rPr>
            </w:pPr>
          </w:p>
          <w:p w14:paraId="4EC0EC1E" w14:textId="77777777" w:rsidR="00293946" w:rsidRPr="00A62389" w:rsidRDefault="00293946" w:rsidP="002E3092">
            <w:pPr>
              <w:widowControl w:val="0"/>
              <w:jc w:val="both"/>
              <w:rPr>
                <w:rFonts w:ascii="Times New Roman" w:hAnsi="Times New Roman"/>
                <w:sz w:val="20"/>
              </w:rPr>
            </w:pPr>
          </w:p>
          <w:p w14:paraId="5A2F2598" w14:textId="77777777" w:rsidR="00293946" w:rsidRPr="00A62389" w:rsidRDefault="00293946" w:rsidP="002E3092">
            <w:pPr>
              <w:widowControl w:val="0"/>
              <w:jc w:val="both"/>
              <w:rPr>
                <w:rFonts w:ascii="Times New Roman" w:hAnsi="Times New Roman"/>
                <w:sz w:val="20"/>
              </w:rPr>
            </w:pPr>
          </w:p>
          <w:p w14:paraId="5DC22B3B" w14:textId="77777777" w:rsidR="00293946" w:rsidRPr="00A62389"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proofErr w:type="gramStart"/>
            <w:r w:rsidRPr="00A62389">
              <w:rPr>
                <w:rFonts w:ascii="Times New Roman" w:hAnsi="Times New Roman"/>
                <w:sz w:val="20"/>
              </w:rPr>
              <w:t>ha</w:t>
            </w:r>
            <w:proofErr w:type="gramEnd"/>
            <w:r w:rsidRPr="00A62389">
              <w:rPr>
                <w:rFonts w:ascii="Times New Roman" w:hAnsi="Times New Roman"/>
                <w:sz w:val="20"/>
              </w:rPr>
              <w:t xml:space="preserve"> violato il divieto di intestazione fiduciaria di cui all'articolo 17 della legge 19 marzo 1990, n. 55 (Articolo 80, comma 5, lettera </w:t>
            </w:r>
            <w:r w:rsidRPr="00A62389">
              <w:rPr>
                <w:rFonts w:ascii="Times New Roman" w:hAnsi="Times New Roman"/>
                <w:i/>
                <w:sz w:val="20"/>
              </w:rPr>
              <w:t>h</w:t>
            </w:r>
            <w:r w:rsidRPr="00A62389">
              <w:rPr>
                <w:rFonts w:ascii="Times New Roman" w:hAnsi="Times New Roman"/>
                <w:sz w:val="20"/>
              </w:rPr>
              <w:t xml:space="preserve">)? </w:t>
            </w:r>
          </w:p>
          <w:p w14:paraId="7D016FAA" w14:textId="77777777" w:rsidR="00293946" w:rsidRPr="00A62389" w:rsidRDefault="00293946" w:rsidP="002E3092">
            <w:pPr>
              <w:widowControl w:val="0"/>
              <w:jc w:val="both"/>
              <w:rPr>
                <w:rFonts w:ascii="Times New Roman" w:hAnsi="Times New Roman"/>
                <w:sz w:val="20"/>
                <w:lang w:bidi="it-IT"/>
              </w:rPr>
            </w:pPr>
          </w:p>
          <w:p w14:paraId="3B25C8EA"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In caso </w:t>
            </w:r>
            <w:proofErr w:type="gramStart"/>
            <w:r w:rsidRPr="00A62389">
              <w:rPr>
                <w:rFonts w:ascii="Times New Roman" w:hAnsi="Times New Roman"/>
                <w:sz w:val="20"/>
                <w:lang w:bidi="it-IT"/>
              </w:rPr>
              <w:t>affermativo  :</w:t>
            </w:r>
            <w:proofErr w:type="gramEnd"/>
          </w:p>
          <w:p w14:paraId="33999219" w14:textId="77777777" w:rsidR="00293946" w:rsidRPr="00A62389" w:rsidRDefault="00293946" w:rsidP="002E3092">
            <w:pPr>
              <w:widowControl w:val="0"/>
              <w:jc w:val="both"/>
              <w:rPr>
                <w:rFonts w:ascii="Times New Roman" w:hAnsi="Times New Roman"/>
                <w:sz w:val="20"/>
              </w:rPr>
            </w:pPr>
            <w:r w:rsidRPr="00A62389">
              <w:rPr>
                <w:rFonts w:ascii="Times New Roman" w:hAnsi="Times New Roman"/>
                <w:sz w:val="20"/>
              </w:rPr>
              <w:t>- indicare la data dell’accertamento definitivo e l’autorità o organismo di emanazione:</w:t>
            </w:r>
          </w:p>
          <w:p w14:paraId="2586A1CD" w14:textId="77777777" w:rsidR="00293946" w:rsidRPr="00A62389" w:rsidRDefault="00293946" w:rsidP="002E3092">
            <w:pPr>
              <w:widowControl w:val="0"/>
              <w:jc w:val="both"/>
              <w:rPr>
                <w:rFonts w:ascii="Times New Roman" w:hAnsi="Times New Roman"/>
                <w:sz w:val="20"/>
              </w:rPr>
            </w:pPr>
          </w:p>
          <w:p w14:paraId="38F9EB59" w14:textId="77777777" w:rsidR="00293946" w:rsidRPr="00A62389" w:rsidRDefault="00293946" w:rsidP="002E3092">
            <w:pPr>
              <w:widowControl w:val="0"/>
              <w:jc w:val="both"/>
              <w:rPr>
                <w:rFonts w:ascii="Times New Roman" w:hAnsi="Times New Roman"/>
                <w:sz w:val="20"/>
              </w:rPr>
            </w:pPr>
            <w:r w:rsidRPr="00A62389">
              <w:rPr>
                <w:rFonts w:ascii="Times New Roman" w:hAnsi="Times New Roman"/>
                <w:sz w:val="20"/>
              </w:rPr>
              <w:t xml:space="preserve">- la violazione è stata </w:t>
            </w:r>
            <w:proofErr w:type="gramStart"/>
            <w:r w:rsidRPr="00A62389">
              <w:rPr>
                <w:rFonts w:ascii="Times New Roman" w:hAnsi="Times New Roman"/>
                <w:sz w:val="20"/>
              </w:rPr>
              <w:t>rimossa ?</w:t>
            </w:r>
            <w:proofErr w:type="gramEnd"/>
          </w:p>
          <w:p w14:paraId="66C67FCF" w14:textId="77777777" w:rsidR="00293946" w:rsidRPr="00A62389" w:rsidRDefault="00293946" w:rsidP="002E3092">
            <w:pPr>
              <w:widowControl w:val="0"/>
              <w:jc w:val="both"/>
              <w:rPr>
                <w:rFonts w:ascii="Times New Roman" w:hAnsi="Times New Roman"/>
                <w:sz w:val="20"/>
              </w:rPr>
            </w:pPr>
          </w:p>
          <w:p w14:paraId="6822172A" w14:textId="77777777" w:rsidR="00293946" w:rsidRPr="00A62389" w:rsidRDefault="00293946" w:rsidP="002E3092">
            <w:pPr>
              <w:widowControl w:val="0"/>
              <w:jc w:val="both"/>
              <w:rPr>
                <w:rFonts w:ascii="Times New Roman" w:hAnsi="Times New Roman"/>
                <w:sz w:val="20"/>
              </w:rPr>
            </w:pPr>
          </w:p>
          <w:p w14:paraId="7EDFA6D5" w14:textId="77777777" w:rsidR="00293946" w:rsidRPr="00A62389" w:rsidRDefault="00293946" w:rsidP="002E3092">
            <w:pPr>
              <w:widowControl w:val="0"/>
              <w:jc w:val="both"/>
              <w:rPr>
                <w:rFonts w:ascii="Times New Roman" w:hAnsi="Times New Roman"/>
                <w:sz w:val="20"/>
              </w:rPr>
            </w:pPr>
          </w:p>
          <w:p w14:paraId="65102DE4" w14:textId="77777777" w:rsidR="00293946" w:rsidRPr="00A62389" w:rsidRDefault="00293946" w:rsidP="002E3092">
            <w:pPr>
              <w:widowControl w:val="0"/>
              <w:jc w:val="both"/>
              <w:rPr>
                <w:rFonts w:ascii="Times New Roman" w:hAnsi="Times New Roman"/>
                <w:sz w:val="20"/>
              </w:rPr>
            </w:pPr>
          </w:p>
          <w:p w14:paraId="38BD6F0D" w14:textId="77777777" w:rsidR="00293946" w:rsidRPr="00A62389" w:rsidRDefault="00293946" w:rsidP="002E3092">
            <w:pPr>
              <w:widowControl w:val="0"/>
              <w:jc w:val="both"/>
              <w:rPr>
                <w:rFonts w:ascii="Times New Roman" w:hAnsi="Times New Roman"/>
                <w:sz w:val="20"/>
              </w:rPr>
            </w:pPr>
          </w:p>
          <w:p w14:paraId="565A1CCA" w14:textId="77777777" w:rsidR="00293946" w:rsidRPr="00A62389" w:rsidRDefault="00293946" w:rsidP="002E3092">
            <w:pPr>
              <w:widowControl w:val="0"/>
              <w:jc w:val="both"/>
              <w:rPr>
                <w:rFonts w:ascii="Times New Roman" w:hAnsi="Times New Roman"/>
                <w:sz w:val="20"/>
              </w:rPr>
            </w:pPr>
          </w:p>
          <w:p w14:paraId="5A0F4DC5" w14:textId="77777777" w:rsidR="00293946" w:rsidRPr="00A62389" w:rsidRDefault="00293946" w:rsidP="002E3092">
            <w:pPr>
              <w:widowControl w:val="0"/>
              <w:jc w:val="both"/>
              <w:rPr>
                <w:rFonts w:ascii="Times New Roman" w:hAnsi="Times New Roman"/>
                <w:sz w:val="20"/>
              </w:rPr>
            </w:pPr>
          </w:p>
          <w:p w14:paraId="182756FC" w14:textId="77777777" w:rsidR="00293946" w:rsidRPr="00A62389" w:rsidRDefault="00293946" w:rsidP="002E3092">
            <w:pPr>
              <w:widowControl w:val="0"/>
              <w:jc w:val="both"/>
              <w:rPr>
                <w:rFonts w:ascii="Times New Roman" w:hAnsi="Times New Roman"/>
                <w:sz w:val="20"/>
              </w:rPr>
            </w:pPr>
          </w:p>
          <w:p w14:paraId="3840C1E9" w14:textId="77777777" w:rsidR="00293946" w:rsidRPr="00A62389"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proofErr w:type="gramStart"/>
            <w:r w:rsidRPr="00A62389">
              <w:rPr>
                <w:rFonts w:ascii="Times New Roman" w:hAnsi="Times New Roman"/>
                <w:sz w:val="20"/>
              </w:rPr>
              <w:t>è</w:t>
            </w:r>
            <w:proofErr w:type="gramEnd"/>
            <w:r w:rsidRPr="00A62389">
              <w:rPr>
                <w:rFonts w:ascii="Times New Roman" w:hAnsi="Times New Roman"/>
                <w:sz w:val="20"/>
              </w:rPr>
              <w:t xml:space="preserve"> in regola con le norme che disciplinano il diritto al lavoro dei disabili di cui all</w:t>
            </w:r>
            <w:hyperlink r:id="rId29" w:anchor="17" w:history="1">
              <w:r w:rsidRPr="00A62389">
                <w:rPr>
                  <w:rFonts w:ascii="Times New Roman" w:hAnsi="Times New Roman"/>
                  <w:sz w:val="20"/>
                  <w:u w:val="single"/>
                </w:rPr>
                <w:t>a legge 12 marzo 1999, n. 68</w:t>
              </w:r>
            </w:hyperlink>
          </w:p>
          <w:p w14:paraId="275BE29C" w14:textId="77777777" w:rsidR="00293946" w:rsidRPr="00A62389" w:rsidRDefault="00293946" w:rsidP="002E3092">
            <w:pPr>
              <w:widowControl w:val="0"/>
              <w:jc w:val="both"/>
              <w:rPr>
                <w:rFonts w:ascii="Times New Roman" w:hAnsi="Times New Roman"/>
                <w:sz w:val="20"/>
              </w:rPr>
            </w:pPr>
            <w:r w:rsidRPr="00A62389">
              <w:rPr>
                <w:rFonts w:ascii="Times New Roman" w:hAnsi="Times New Roman"/>
                <w:sz w:val="20"/>
              </w:rPr>
              <w:t xml:space="preserve">(Articolo 80, comma 5, lettera </w:t>
            </w:r>
            <w:r w:rsidRPr="00A62389">
              <w:rPr>
                <w:rFonts w:ascii="Times New Roman" w:hAnsi="Times New Roman"/>
                <w:i/>
                <w:sz w:val="20"/>
              </w:rPr>
              <w:t>i</w:t>
            </w:r>
            <w:r w:rsidRPr="00A62389">
              <w:rPr>
                <w:rFonts w:ascii="Times New Roman" w:hAnsi="Times New Roman"/>
                <w:sz w:val="20"/>
              </w:rPr>
              <w:t xml:space="preserve">); </w:t>
            </w:r>
          </w:p>
          <w:p w14:paraId="0B1141C8" w14:textId="77777777" w:rsidR="00293946" w:rsidRPr="00A62389" w:rsidRDefault="00293946" w:rsidP="002E3092">
            <w:pPr>
              <w:widowControl w:val="0"/>
              <w:jc w:val="both"/>
              <w:rPr>
                <w:rFonts w:ascii="Times New Roman" w:hAnsi="Times New Roman"/>
                <w:sz w:val="20"/>
              </w:rPr>
            </w:pPr>
          </w:p>
          <w:p w14:paraId="30155798" w14:textId="77777777" w:rsidR="00293946" w:rsidRPr="00A62389" w:rsidRDefault="00293946" w:rsidP="002E3092">
            <w:pPr>
              <w:widowControl w:val="0"/>
              <w:jc w:val="both"/>
              <w:rPr>
                <w:rFonts w:ascii="Times New Roman" w:hAnsi="Times New Roman"/>
                <w:sz w:val="20"/>
              </w:rPr>
            </w:pPr>
          </w:p>
          <w:p w14:paraId="3DCE3610" w14:textId="77777777" w:rsidR="00293946" w:rsidRPr="00A62389" w:rsidRDefault="00293946" w:rsidP="002E3092">
            <w:pPr>
              <w:widowControl w:val="0"/>
              <w:jc w:val="both"/>
              <w:rPr>
                <w:rFonts w:ascii="Times New Roman" w:hAnsi="Times New Roman"/>
                <w:sz w:val="20"/>
              </w:rPr>
            </w:pPr>
          </w:p>
          <w:p w14:paraId="2AFCE778" w14:textId="77777777" w:rsidR="00293946" w:rsidRPr="00A62389" w:rsidRDefault="00293946" w:rsidP="002E3092">
            <w:pPr>
              <w:widowControl w:val="0"/>
              <w:jc w:val="both"/>
              <w:rPr>
                <w:rFonts w:ascii="Times New Roman" w:hAnsi="Times New Roman"/>
                <w:sz w:val="20"/>
              </w:rPr>
            </w:pPr>
          </w:p>
          <w:p w14:paraId="4348B066" w14:textId="77777777" w:rsidR="00293946" w:rsidRPr="00A62389" w:rsidRDefault="00293946" w:rsidP="002E3092">
            <w:pPr>
              <w:widowControl w:val="0"/>
              <w:jc w:val="both"/>
              <w:rPr>
                <w:rFonts w:ascii="Times New Roman" w:hAnsi="Times New Roman"/>
                <w:sz w:val="20"/>
              </w:rPr>
            </w:pPr>
          </w:p>
          <w:p w14:paraId="56A40FAC" w14:textId="77777777" w:rsidR="00293946" w:rsidRPr="00A62389" w:rsidRDefault="00293946" w:rsidP="002E3092">
            <w:pPr>
              <w:widowControl w:val="0"/>
              <w:jc w:val="both"/>
              <w:rPr>
                <w:rFonts w:ascii="Times New Roman" w:hAnsi="Times New Roman"/>
                <w:sz w:val="20"/>
              </w:rPr>
            </w:pPr>
          </w:p>
          <w:p w14:paraId="6EFA126C" w14:textId="77777777" w:rsidR="00293946" w:rsidRPr="00A62389" w:rsidRDefault="00293946" w:rsidP="002E3092">
            <w:pPr>
              <w:widowControl w:val="0"/>
              <w:jc w:val="both"/>
              <w:rPr>
                <w:rFonts w:ascii="Times New Roman" w:hAnsi="Times New Roman"/>
                <w:sz w:val="20"/>
              </w:rPr>
            </w:pPr>
          </w:p>
          <w:p w14:paraId="0AA1AA61" w14:textId="77777777" w:rsidR="00293946" w:rsidRPr="00A62389" w:rsidRDefault="00293946" w:rsidP="002E3092">
            <w:pPr>
              <w:widowControl w:val="0"/>
              <w:jc w:val="both"/>
              <w:rPr>
                <w:rFonts w:ascii="Times New Roman" w:hAnsi="Times New Roman"/>
                <w:sz w:val="20"/>
              </w:rPr>
            </w:pPr>
          </w:p>
          <w:p w14:paraId="77120980" w14:textId="77777777" w:rsidR="00293946" w:rsidRPr="00A62389" w:rsidRDefault="00293946" w:rsidP="002E3092">
            <w:pPr>
              <w:widowControl w:val="0"/>
              <w:jc w:val="both"/>
              <w:rPr>
                <w:rFonts w:ascii="Times New Roman" w:hAnsi="Times New Roman"/>
                <w:sz w:val="20"/>
              </w:rPr>
            </w:pPr>
          </w:p>
          <w:p w14:paraId="0A037188" w14:textId="77777777" w:rsidR="00293946" w:rsidRPr="00A62389"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proofErr w:type="gramStart"/>
            <w:r w:rsidRPr="00A62389">
              <w:rPr>
                <w:rFonts w:ascii="Times New Roman" w:hAnsi="Times New Roman"/>
                <w:sz w:val="20"/>
              </w:rPr>
              <w:t>è</w:t>
            </w:r>
            <w:proofErr w:type="gramEnd"/>
            <w:r w:rsidRPr="00A62389">
              <w:rPr>
                <w:rFonts w:ascii="Times New Roman" w:hAnsi="Times New Roman"/>
                <w:sz w:val="20"/>
              </w:rPr>
              <w:t xml:space="preserve"> stato vittima dei reati previsti e puniti dagli </w:t>
            </w:r>
            <w:hyperlink r:id="rId30" w:anchor="317" w:history="1">
              <w:r w:rsidRPr="00A62389">
                <w:rPr>
                  <w:rFonts w:ascii="Times New Roman" w:hAnsi="Times New Roman"/>
                  <w:sz w:val="20"/>
                  <w:u w:val="single"/>
                </w:rPr>
                <w:t>articoli 317</w:t>
              </w:r>
            </w:hyperlink>
            <w:r w:rsidRPr="00A62389">
              <w:rPr>
                <w:rFonts w:ascii="Times New Roman" w:hAnsi="Times New Roman"/>
                <w:sz w:val="20"/>
              </w:rPr>
              <w:t xml:space="preserve"> e </w:t>
            </w:r>
            <w:hyperlink r:id="rId31" w:anchor="629" w:history="1">
              <w:r w:rsidRPr="00A62389">
                <w:rPr>
                  <w:rFonts w:ascii="Times New Roman" w:hAnsi="Times New Roman"/>
                  <w:sz w:val="20"/>
                  <w:u w:val="single"/>
                </w:rPr>
                <w:t>629 del codice penale</w:t>
              </w:r>
            </w:hyperlink>
            <w:r w:rsidRPr="00A62389">
              <w:rPr>
                <w:rFonts w:ascii="Times New Roman" w:hAnsi="Times New Roman"/>
                <w:sz w:val="20"/>
              </w:rPr>
              <w:t xml:space="preserve"> aggravati ai sensi dell'articolo 7 del decreto-legge 13 maggio 1991, n. 152, convertito, con modificazioni, dalla legge 12 luglio 1991, n. 203?</w:t>
            </w:r>
          </w:p>
          <w:p w14:paraId="412735F7" w14:textId="77777777" w:rsidR="00293946" w:rsidRPr="00A62389" w:rsidRDefault="00293946" w:rsidP="002E3092">
            <w:pPr>
              <w:widowControl w:val="0"/>
              <w:jc w:val="both"/>
              <w:rPr>
                <w:rFonts w:ascii="Times New Roman" w:hAnsi="Times New Roman"/>
                <w:sz w:val="20"/>
              </w:rPr>
            </w:pPr>
          </w:p>
          <w:p w14:paraId="184E0A1E" w14:textId="77777777" w:rsidR="00293946" w:rsidRPr="00A62389" w:rsidRDefault="00293946" w:rsidP="002E3092">
            <w:pPr>
              <w:widowControl w:val="0"/>
              <w:jc w:val="both"/>
              <w:rPr>
                <w:rFonts w:ascii="Times New Roman" w:hAnsi="Times New Roman"/>
                <w:sz w:val="20"/>
              </w:rPr>
            </w:pPr>
            <w:r w:rsidRPr="00A62389">
              <w:rPr>
                <w:rFonts w:ascii="Times New Roman" w:hAnsi="Times New Roman"/>
                <w:sz w:val="20"/>
              </w:rPr>
              <w:t>In caso affermativo:</w:t>
            </w:r>
          </w:p>
          <w:p w14:paraId="04E6DC05" w14:textId="77777777" w:rsidR="00293946" w:rsidRPr="00A62389" w:rsidRDefault="00293946" w:rsidP="002E3092">
            <w:pPr>
              <w:widowControl w:val="0"/>
              <w:jc w:val="both"/>
              <w:rPr>
                <w:rFonts w:ascii="Times New Roman" w:hAnsi="Times New Roman"/>
                <w:sz w:val="20"/>
              </w:rPr>
            </w:pPr>
          </w:p>
          <w:p w14:paraId="27936B5B" w14:textId="77777777" w:rsidR="00293946" w:rsidRPr="00A62389" w:rsidRDefault="00293946" w:rsidP="002E3092">
            <w:pPr>
              <w:widowControl w:val="0"/>
              <w:jc w:val="both"/>
              <w:rPr>
                <w:rFonts w:ascii="Times New Roman" w:hAnsi="Times New Roman"/>
                <w:sz w:val="20"/>
              </w:rPr>
            </w:pPr>
            <w:r w:rsidRPr="00A62389">
              <w:rPr>
                <w:rFonts w:ascii="Times New Roman" w:hAnsi="Times New Roman"/>
                <w:sz w:val="20"/>
              </w:rPr>
              <w:t>- ha denunciato i fatti all’autorità giudiziaria?</w:t>
            </w:r>
          </w:p>
          <w:p w14:paraId="5D8A5D18" w14:textId="77777777" w:rsidR="00293946" w:rsidRPr="00A62389" w:rsidRDefault="00293946" w:rsidP="002E3092">
            <w:pPr>
              <w:widowControl w:val="0"/>
              <w:jc w:val="both"/>
              <w:rPr>
                <w:rFonts w:ascii="Times New Roman" w:hAnsi="Times New Roman"/>
                <w:sz w:val="20"/>
              </w:rPr>
            </w:pPr>
          </w:p>
          <w:p w14:paraId="20225629" w14:textId="77777777" w:rsidR="00293946" w:rsidRPr="00A62389" w:rsidRDefault="00293946" w:rsidP="002E3092">
            <w:pPr>
              <w:widowControl w:val="0"/>
              <w:jc w:val="both"/>
              <w:rPr>
                <w:rFonts w:ascii="Times New Roman" w:hAnsi="Times New Roman"/>
                <w:sz w:val="20"/>
              </w:rPr>
            </w:pPr>
            <w:r w:rsidRPr="00A62389">
              <w:rPr>
                <w:rFonts w:ascii="Times New Roman" w:hAnsi="Times New Roman"/>
                <w:sz w:val="20"/>
              </w:rPr>
              <w:t>- ricorrono i casi previsti all’articolo 4, primo comma, della Legge 24 novembre 1981, n. 689 (articolo 80, comma 5, lettera l</w:t>
            </w:r>
            <w:proofErr w:type="gramStart"/>
            <w:r w:rsidRPr="00A62389">
              <w:rPr>
                <w:rFonts w:ascii="Times New Roman" w:hAnsi="Times New Roman"/>
                <w:sz w:val="20"/>
              </w:rPr>
              <w:t>) ?</w:t>
            </w:r>
            <w:proofErr w:type="gramEnd"/>
            <w:r w:rsidRPr="00A62389">
              <w:rPr>
                <w:rFonts w:ascii="Times New Roman" w:hAnsi="Times New Roman"/>
                <w:sz w:val="20"/>
              </w:rPr>
              <w:t xml:space="preserve"> </w:t>
            </w:r>
          </w:p>
          <w:p w14:paraId="605020B5" w14:textId="77777777" w:rsidR="00293946" w:rsidRPr="00A62389" w:rsidRDefault="00293946" w:rsidP="002E3092">
            <w:pPr>
              <w:widowControl w:val="0"/>
              <w:jc w:val="both"/>
              <w:rPr>
                <w:rFonts w:ascii="Times New Roman" w:hAnsi="Times New Roman"/>
                <w:sz w:val="20"/>
              </w:rPr>
            </w:pPr>
          </w:p>
          <w:p w14:paraId="7D03BA55" w14:textId="77777777" w:rsidR="00293946" w:rsidRPr="00A62389" w:rsidRDefault="00293946" w:rsidP="002E3092">
            <w:pPr>
              <w:widowControl w:val="0"/>
              <w:jc w:val="both"/>
              <w:rPr>
                <w:rFonts w:ascii="Times New Roman" w:hAnsi="Times New Roman"/>
                <w:sz w:val="20"/>
              </w:rPr>
            </w:pPr>
          </w:p>
          <w:p w14:paraId="13105561" w14:textId="77777777" w:rsidR="00293946" w:rsidRPr="00A62389" w:rsidRDefault="00293946" w:rsidP="002E3092">
            <w:pPr>
              <w:widowControl w:val="0"/>
              <w:jc w:val="both"/>
              <w:rPr>
                <w:rFonts w:ascii="Times New Roman" w:hAnsi="Times New Roman"/>
                <w:sz w:val="20"/>
              </w:rPr>
            </w:pPr>
          </w:p>
          <w:p w14:paraId="74A81F82" w14:textId="77777777" w:rsidR="00293946" w:rsidRPr="00A62389" w:rsidRDefault="00293946" w:rsidP="002E3092">
            <w:pPr>
              <w:widowControl w:val="0"/>
              <w:jc w:val="both"/>
              <w:rPr>
                <w:rFonts w:ascii="Times New Roman" w:hAnsi="Times New Roman"/>
                <w:sz w:val="20"/>
              </w:rPr>
            </w:pPr>
          </w:p>
          <w:p w14:paraId="70CDC40C" w14:textId="77777777" w:rsidR="00293946" w:rsidRPr="00A62389" w:rsidRDefault="00293946" w:rsidP="002E3092">
            <w:pPr>
              <w:widowControl w:val="0"/>
              <w:jc w:val="both"/>
              <w:rPr>
                <w:rFonts w:ascii="Times New Roman" w:hAnsi="Times New Roman"/>
                <w:sz w:val="20"/>
              </w:rPr>
            </w:pPr>
          </w:p>
          <w:p w14:paraId="20E6EA16" w14:textId="77777777" w:rsidR="00293946" w:rsidRPr="00A62389"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proofErr w:type="gramStart"/>
            <w:r w:rsidRPr="00A62389">
              <w:rPr>
                <w:rFonts w:ascii="Times New Roman" w:hAnsi="Times New Roman"/>
                <w:sz w:val="20"/>
              </w:rPr>
              <w:t>si</w:t>
            </w:r>
            <w:proofErr w:type="gramEnd"/>
            <w:r w:rsidRPr="00A62389">
              <w:rPr>
                <w:rFonts w:ascii="Times New Roman" w:hAnsi="Times New Roman"/>
                <w:sz w:val="20"/>
              </w:rPr>
              <w:t xml:space="preserve"> trova rispetto ad un altro partecipante alla medesima procedura di affidamento, in una situazione di controllo di cui all'</w:t>
            </w:r>
            <w:hyperlink r:id="rId32" w:anchor="2359" w:history="1">
              <w:r w:rsidRPr="00A62389">
                <w:rPr>
                  <w:rFonts w:ascii="Times New Roman" w:hAnsi="Times New Roman"/>
                  <w:sz w:val="20"/>
                  <w:u w:val="single"/>
                </w:rPr>
                <w:t>articolo 2359 del codice civile</w:t>
              </w:r>
            </w:hyperlink>
            <w:r w:rsidRPr="00A62389">
              <w:rPr>
                <w:rFonts w:ascii="Times New Roman" w:hAnsi="Times New Roman"/>
                <w:sz w:val="20"/>
              </w:rPr>
              <w:t xml:space="preserve"> o in una qualsiasi relazione, anche di fatto, se la situazione di controllo o la relazione comporti che le offerte sono imputabili ad un unico centro decisionale (articolo 80, comma 5, lettera m)?</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5AF0CDB" w14:textId="77777777" w:rsidR="00293946" w:rsidRPr="00A62389" w:rsidRDefault="00293946" w:rsidP="002E3092">
            <w:pPr>
              <w:widowControl w:val="0"/>
              <w:jc w:val="both"/>
              <w:rPr>
                <w:rFonts w:ascii="Times New Roman" w:hAnsi="Times New Roman"/>
                <w:sz w:val="20"/>
                <w:lang w:bidi="it-IT"/>
              </w:rPr>
            </w:pPr>
          </w:p>
          <w:p w14:paraId="378D169C"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3AA92B7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 indirizzo web, autorità o organismo di emanazione, riferimento preciso della documentazione):</w:t>
            </w:r>
          </w:p>
          <w:p w14:paraId="06F5A1C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184BA9C2" w14:textId="77777777" w:rsidR="00293946" w:rsidRPr="00A62389" w:rsidRDefault="00293946" w:rsidP="002E3092">
            <w:pPr>
              <w:widowControl w:val="0"/>
              <w:jc w:val="both"/>
              <w:rPr>
                <w:rFonts w:ascii="Times New Roman" w:hAnsi="Times New Roman"/>
                <w:sz w:val="20"/>
                <w:lang w:bidi="it-IT"/>
              </w:rPr>
            </w:pPr>
          </w:p>
          <w:p w14:paraId="29BC2AE1"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32C5C47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 indirizzo web, autorità o organismo di emanazione, riferimento preciso della documentazione):</w:t>
            </w:r>
          </w:p>
          <w:p w14:paraId="680E008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7C386229" w14:textId="77777777" w:rsidR="00293946" w:rsidRPr="00A62389" w:rsidRDefault="00293946" w:rsidP="002E3092">
            <w:pPr>
              <w:widowControl w:val="0"/>
              <w:jc w:val="both"/>
              <w:rPr>
                <w:rFonts w:ascii="Times New Roman" w:hAnsi="Times New Roman"/>
                <w:sz w:val="20"/>
                <w:lang w:bidi="it-IT"/>
              </w:rPr>
            </w:pPr>
          </w:p>
          <w:p w14:paraId="1A1AB489"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p>
          <w:p w14:paraId="0D8CA624" w14:textId="77777777" w:rsidR="00293946" w:rsidRPr="00A62389" w:rsidRDefault="00293946" w:rsidP="002E3092">
            <w:pPr>
              <w:widowControl w:val="0"/>
              <w:jc w:val="both"/>
              <w:rPr>
                <w:rFonts w:ascii="Times New Roman" w:hAnsi="Times New Roman"/>
                <w:sz w:val="20"/>
                <w:lang w:bidi="it-IT"/>
              </w:rPr>
            </w:pPr>
          </w:p>
          <w:p w14:paraId="67CE79A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771E2647" w14:textId="77777777" w:rsidR="00293946" w:rsidRPr="00A62389" w:rsidRDefault="00293946" w:rsidP="002E3092">
            <w:pPr>
              <w:widowControl w:val="0"/>
              <w:jc w:val="both"/>
              <w:rPr>
                <w:rFonts w:ascii="Times New Roman" w:hAnsi="Times New Roman"/>
                <w:sz w:val="20"/>
                <w:lang w:bidi="it-IT"/>
              </w:rPr>
            </w:pPr>
          </w:p>
          <w:p w14:paraId="5AAF627C"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1562101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 indirizzo web, autorità o organismo di emanazione, riferimento preciso della documentazione):</w:t>
            </w:r>
          </w:p>
          <w:p w14:paraId="6E0FB1B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6B21D39B" w14:textId="77777777" w:rsidR="00293946" w:rsidRPr="00A62389" w:rsidRDefault="00293946" w:rsidP="002E3092">
            <w:pPr>
              <w:widowControl w:val="0"/>
              <w:jc w:val="both"/>
              <w:rPr>
                <w:rFonts w:ascii="Times New Roman" w:hAnsi="Times New Roman"/>
                <w:sz w:val="20"/>
                <w:lang w:bidi="it-IT"/>
              </w:rPr>
            </w:pPr>
          </w:p>
          <w:p w14:paraId="0BBFD394"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    [ ] Non è tenuto alla disciplina legge 68/1999</w:t>
            </w:r>
            <w:r w:rsidRPr="00A62389">
              <w:rPr>
                <w:rFonts w:ascii="Times New Roman" w:hAnsi="Times New Roman"/>
                <w:sz w:val="20"/>
                <w:lang w:bidi="it-IT"/>
              </w:rPr>
              <w:br/>
              <w:t>Se la documentazione pertinente è disponibile elettronicamente, indicare: indirizzo web, autorità o organismo di emanazione, riferimento preciso della documentazione):</w:t>
            </w:r>
          </w:p>
          <w:p w14:paraId="5924886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699143E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Nel caso in cui l’operatore non è tenuto alla disciplina legge 68/1999 indicare le motivazioni:</w:t>
            </w:r>
          </w:p>
          <w:p w14:paraId="04E81F5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roofErr w:type="gramStart"/>
            <w:r w:rsidRPr="00A62389">
              <w:rPr>
                <w:rFonts w:ascii="Times New Roman" w:hAnsi="Times New Roman"/>
                <w:sz w:val="20"/>
                <w:lang w:bidi="it-IT"/>
              </w:rPr>
              <w:t>numero</w:t>
            </w:r>
            <w:proofErr w:type="gramEnd"/>
            <w:r w:rsidRPr="00A62389">
              <w:rPr>
                <w:rFonts w:ascii="Times New Roman" w:hAnsi="Times New Roman"/>
                <w:sz w:val="20"/>
                <w:lang w:bidi="it-IT"/>
              </w:rPr>
              <w:t xml:space="preserve"> dipendenti e/o altro ) [………..…][……….…][……….…]</w:t>
            </w:r>
          </w:p>
          <w:p w14:paraId="5806F537" w14:textId="77777777" w:rsidR="00293946" w:rsidRPr="00A62389" w:rsidRDefault="00293946" w:rsidP="002E3092">
            <w:pPr>
              <w:widowControl w:val="0"/>
              <w:jc w:val="both"/>
              <w:rPr>
                <w:rFonts w:ascii="Times New Roman" w:hAnsi="Times New Roman"/>
                <w:sz w:val="20"/>
                <w:lang w:bidi="it-IT"/>
              </w:rPr>
            </w:pPr>
          </w:p>
          <w:p w14:paraId="1DFA2A0E"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212C2438" w14:textId="77777777" w:rsidR="00293946" w:rsidRPr="00A62389" w:rsidRDefault="00293946" w:rsidP="002E3092">
            <w:pPr>
              <w:widowControl w:val="0"/>
              <w:jc w:val="both"/>
              <w:rPr>
                <w:rFonts w:ascii="Times New Roman" w:hAnsi="Times New Roman"/>
                <w:sz w:val="20"/>
                <w:lang w:bidi="it-IT"/>
              </w:rPr>
            </w:pPr>
          </w:p>
          <w:p w14:paraId="3576369C" w14:textId="77777777" w:rsidR="00293946" w:rsidRPr="00A62389" w:rsidRDefault="00293946" w:rsidP="002E3092">
            <w:pPr>
              <w:widowControl w:val="0"/>
              <w:jc w:val="both"/>
              <w:rPr>
                <w:rFonts w:ascii="Times New Roman" w:hAnsi="Times New Roman"/>
                <w:sz w:val="20"/>
                <w:lang w:bidi="it-IT"/>
              </w:rPr>
            </w:pPr>
          </w:p>
          <w:p w14:paraId="1319D657"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p>
          <w:p w14:paraId="61408F03"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04BB43E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 indirizzo web, autorità o organismo di emanazione, riferimento preciso della documentazione):</w:t>
            </w:r>
          </w:p>
          <w:p w14:paraId="1F28B84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783260F1" w14:textId="77777777" w:rsidR="00293946" w:rsidRPr="00A62389" w:rsidRDefault="00293946" w:rsidP="002E3092">
            <w:pPr>
              <w:widowControl w:val="0"/>
              <w:jc w:val="both"/>
              <w:rPr>
                <w:rFonts w:ascii="Times New Roman" w:hAnsi="Times New Roman"/>
                <w:sz w:val="20"/>
                <w:lang w:bidi="it-IT"/>
              </w:rPr>
            </w:pPr>
          </w:p>
          <w:p w14:paraId="3FBE05FF"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tc>
      </w:tr>
      <w:tr w:rsidR="00A62389" w:rsidRPr="00A62389" w14:paraId="035933C3"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9BA641" w14:textId="77777777" w:rsidR="00293946" w:rsidRPr="00A62389"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lang w:bidi="it-IT"/>
              </w:rPr>
            </w:pPr>
            <w:r w:rsidRPr="00A62389">
              <w:rPr>
                <w:rFonts w:ascii="Times New Roman" w:hAnsi="Times New Roman"/>
                <w:sz w:val="20"/>
              </w:rPr>
              <w:t>L’operatore</w:t>
            </w:r>
            <w:r w:rsidRPr="00A62389">
              <w:rPr>
                <w:rFonts w:ascii="Times New Roman" w:hAnsi="Times New Roman"/>
                <w:sz w:val="20"/>
                <w:lang w:bidi="it-IT"/>
              </w:rPr>
              <w:t xml:space="preserve"> </w:t>
            </w:r>
            <w:proofErr w:type="gramStart"/>
            <w:r w:rsidRPr="00A62389">
              <w:rPr>
                <w:rFonts w:ascii="Times New Roman" w:hAnsi="Times New Roman"/>
                <w:sz w:val="20"/>
                <w:lang w:bidi="it-IT"/>
              </w:rPr>
              <w:t>economico  si</w:t>
            </w:r>
            <w:proofErr w:type="gramEnd"/>
            <w:r w:rsidRPr="00A62389">
              <w:rPr>
                <w:rFonts w:ascii="Times New Roman" w:hAnsi="Times New Roman"/>
                <w:sz w:val="20"/>
                <w:lang w:bidi="it-IT"/>
              </w:rPr>
              <w:t xml:space="preserve"> trova nella condizione prevista dall’art. 53 comma 16-ter del </w:t>
            </w:r>
            <w:proofErr w:type="spellStart"/>
            <w:r w:rsidRPr="00A62389">
              <w:rPr>
                <w:rFonts w:ascii="Times New Roman" w:hAnsi="Times New Roman"/>
                <w:sz w:val="20"/>
                <w:lang w:bidi="it-IT"/>
              </w:rPr>
              <w:t>D.Lgs.</w:t>
            </w:r>
            <w:proofErr w:type="spellEnd"/>
            <w:r w:rsidRPr="00A62389">
              <w:rPr>
                <w:rFonts w:ascii="Times New Roman" w:hAnsi="Times New Roman"/>
                <w:sz w:val="20"/>
                <w:lang w:bidi="it-IT"/>
              </w:rPr>
              <w:t xml:space="preserve"> 165/2001 (</w:t>
            </w:r>
            <w:proofErr w:type="spellStart"/>
            <w:r w:rsidRPr="00A62389">
              <w:rPr>
                <w:rFonts w:ascii="Times New Roman" w:hAnsi="Times New Roman"/>
                <w:sz w:val="20"/>
                <w:lang w:bidi="it-IT"/>
              </w:rPr>
              <w:t>pantouflage</w:t>
            </w:r>
            <w:proofErr w:type="spellEnd"/>
            <w:r w:rsidRPr="00A62389">
              <w:rPr>
                <w:rFonts w:ascii="Times New Roman" w:hAnsi="Times New Roman"/>
                <w:sz w:val="20"/>
                <w:lang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A62389">
              <w:rPr>
                <w:rFonts w:ascii="Times New Roman" w:hAnsi="Times New Roman"/>
                <w:sz w:val="20"/>
                <w:lang w:bidi="it-IT"/>
              </w:rPr>
              <w:t>economico ?</w:t>
            </w:r>
            <w:proofErr w:type="gramEnd"/>
            <w:r w:rsidRPr="00A62389">
              <w:rPr>
                <w:rFonts w:ascii="Times New Roman" w:hAnsi="Times New Roman"/>
                <w:sz w:val="20"/>
                <w:lang w:bidi="it-IT"/>
              </w:rPr>
              <w:t xml:space="preserv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45D891"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2891FB0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 </w:t>
            </w:r>
          </w:p>
        </w:tc>
      </w:tr>
    </w:tbl>
    <w:p w14:paraId="2CB59D7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Parte IV: Criteri di selezione</w:t>
      </w:r>
    </w:p>
    <w:p w14:paraId="76F29D2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In merito ai criteri di selezione (</w:t>
      </w:r>
      <w:proofErr w:type="gramStart"/>
      <w:r w:rsidRPr="00A62389">
        <w:rPr>
          <w:rFonts w:ascii="Times New Roman" w:hAnsi="Times New Roman"/>
          <w:sz w:val="20"/>
          <w:lang w:bidi="it-IT"/>
        </w:rPr>
        <w:t xml:space="preserve">sezione </w:t>
      </w:r>
      <w:r w:rsidRPr="00A62389">
        <w:rPr>
          <w:rFonts w:ascii="Times New Roman" w:hAnsi="Times New Roman"/>
          <w:sz w:val="20"/>
          <w:lang w:bidi="it-IT"/>
        </w:rPr>
        <w:t> o</w:t>
      </w:r>
      <w:proofErr w:type="gramEnd"/>
      <w:r w:rsidRPr="00A62389">
        <w:rPr>
          <w:rFonts w:ascii="Times New Roman" w:hAnsi="Times New Roman"/>
          <w:sz w:val="20"/>
          <w:lang w:bidi="it-IT"/>
        </w:rPr>
        <w:t xml:space="preserve"> sezioni da A </w:t>
      </w:r>
      <w:proofErr w:type="spellStart"/>
      <w:r w:rsidRPr="00A62389">
        <w:rPr>
          <w:rFonts w:ascii="Times New Roman" w:hAnsi="Times New Roman"/>
          <w:sz w:val="20"/>
          <w:lang w:bidi="it-IT"/>
        </w:rPr>
        <w:t>a</w:t>
      </w:r>
      <w:proofErr w:type="spellEnd"/>
      <w:r w:rsidRPr="00A62389">
        <w:rPr>
          <w:rFonts w:ascii="Times New Roman" w:hAnsi="Times New Roman"/>
          <w:sz w:val="20"/>
          <w:lang w:bidi="it-IT"/>
        </w:rPr>
        <w:t xml:space="preserve"> D della presente parte) l'operatore economico dichiara che:</w:t>
      </w:r>
    </w:p>
    <w:p w14:paraId="55CADC9F"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 Indicazione globale per tutti i criteri di selezione</w:t>
      </w:r>
    </w:p>
    <w:p w14:paraId="2D562070"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A62389">
        <w:rPr>
          <w:rFonts w:ascii="Times New Roman" w:hAnsi="Times New Roman"/>
          <w:b/>
          <w:sz w:val="20"/>
          <w:lang w:bidi="it-IT"/>
        </w:rPr>
        <w:t xml:space="preserve">sezione </w:t>
      </w:r>
      <w:r w:rsidRPr="00A62389">
        <w:rPr>
          <w:rFonts w:ascii="Times New Roman" w:hAnsi="Times New Roman"/>
          <w:b/>
          <w:sz w:val="20"/>
          <w:lang w:bidi="it-IT"/>
        </w:rPr>
        <w:t> della</w:t>
      </w:r>
      <w:proofErr w:type="gramEnd"/>
      <w:r w:rsidRPr="00A62389">
        <w:rPr>
          <w:rFonts w:ascii="Times New Roman" w:hAnsi="Times New Roman"/>
          <w:b/>
          <w:sz w:val="20"/>
          <w:lang w:bidi="it-IT"/>
        </w:rPr>
        <w:t xml:space="preserve"> parte IV senza compilare nessun'altra sezione della parte IV:</w:t>
      </w:r>
    </w:p>
    <w:tbl>
      <w:tblPr>
        <w:tblW w:w="9654" w:type="dxa"/>
        <w:tblInd w:w="-20" w:type="dxa"/>
        <w:tblLayout w:type="fixed"/>
        <w:tblCellMar>
          <w:left w:w="93" w:type="dxa"/>
        </w:tblCellMar>
        <w:tblLook w:val="0000" w:firstRow="0" w:lastRow="0" w:firstColumn="0" w:lastColumn="0" w:noHBand="0" w:noVBand="0"/>
      </w:tblPr>
      <w:tblGrid>
        <w:gridCol w:w="4606"/>
        <w:gridCol w:w="5048"/>
      </w:tblGrid>
      <w:tr w:rsidR="00A62389" w:rsidRPr="00A62389" w14:paraId="3F76CFD2" w14:textId="77777777" w:rsidTr="00C83A8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C273BB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Rispetto di tutti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682A727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44F7E780" w14:textId="77777777" w:rsidTr="00C83A8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C0F7DC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Soddisfa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09596156"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tc>
      </w:tr>
    </w:tbl>
    <w:p w14:paraId="7578E95F" w14:textId="77777777" w:rsidR="00293946" w:rsidRPr="00A62389" w:rsidRDefault="00293946" w:rsidP="002E3092">
      <w:pPr>
        <w:widowControl w:val="0"/>
        <w:jc w:val="both"/>
        <w:rPr>
          <w:rFonts w:ascii="Times New Roman" w:hAnsi="Times New Roman"/>
          <w:sz w:val="20"/>
          <w:lang w:bidi="it-IT"/>
        </w:rPr>
      </w:pPr>
    </w:p>
    <w:p w14:paraId="3A9DD37A"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 xml:space="preserve">A: Idoneità (Articolo 83, comma 1, lettera </w:t>
      </w:r>
      <w:r w:rsidRPr="00A62389">
        <w:rPr>
          <w:rFonts w:ascii="Times New Roman" w:hAnsi="Times New Roman"/>
          <w:i/>
          <w:sz w:val="20"/>
          <w:lang w:bidi="it-IT"/>
        </w:rPr>
        <w:t>a)</w:t>
      </w:r>
      <w:r w:rsidRPr="00A62389">
        <w:rPr>
          <w:rFonts w:ascii="Times New Roman" w:hAnsi="Times New Roman"/>
          <w:sz w:val="20"/>
          <w:lang w:bidi="it-IT"/>
        </w:rPr>
        <w:t xml:space="preserve">, del Codice) </w:t>
      </w:r>
    </w:p>
    <w:p w14:paraId="53C6D3CC"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62389" w:rsidRPr="00A62389" w14:paraId="5356AE31"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B8293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Idoneità</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117F8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4ED4053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657EB8" w14:textId="77777777" w:rsidR="00293946" w:rsidRPr="00A62389" w:rsidRDefault="00293946" w:rsidP="00556C09">
            <w:pPr>
              <w:widowControl w:val="0"/>
              <w:numPr>
                <w:ilvl w:val="0"/>
                <w:numId w:val="55"/>
              </w:numPr>
              <w:spacing w:after="0"/>
              <w:jc w:val="both"/>
              <w:rPr>
                <w:rFonts w:ascii="Times New Roman" w:hAnsi="Times New Roman"/>
                <w:sz w:val="20"/>
                <w:lang w:bidi="it-IT"/>
              </w:rPr>
            </w:pPr>
            <w:r w:rsidRPr="00A62389">
              <w:rPr>
                <w:rFonts w:ascii="Times New Roman" w:hAnsi="Times New Roman"/>
                <w:b/>
                <w:sz w:val="20"/>
                <w:lang w:bidi="it-IT"/>
              </w:rPr>
              <w:t xml:space="preserve">Iscrizione in un registro professionale o commerciale tenuto nello Stato membro di stabilimento </w:t>
            </w:r>
            <w:r w:rsidRPr="00A62389">
              <w:rPr>
                <w:rFonts w:ascii="Times New Roman" w:hAnsi="Times New Roman"/>
                <w:sz w:val="20"/>
                <w:lang w:bidi="it-IT"/>
              </w:rPr>
              <w:t>(</w:t>
            </w:r>
            <w:r w:rsidRPr="00A62389">
              <w:rPr>
                <w:rFonts w:ascii="Times New Roman" w:hAnsi="Times New Roman"/>
                <w:sz w:val="20"/>
                <w:vertAlign w:val="superscript"/>
                <w:lang w:bidi="it-IT"/>
              </w:rPr>
              <w:footnoteReference w:id="39"/>
            </w:r>
            <w:r w:rsidRPr="00A62389">
              <w:rPr>
                <w:rFonts w:ascii="Times New Roman" w:hAnsi="Times New Roman"/>
                <w:sz w:val="20"/>
                <w:lang w:bidi="it-IT"/>
              </w:rPr>
              <w:t>)</w:t>
            </w:r>
            <w:r w:rsidRPr="00A62389">
              <w:rPr>
                <w:rFonts w:ascii="Times New Roman" w:hAnsi="Times New Roman"/>
                <w:sz w:val="20"/>
                <w:lang w:bidi="it-IT"/>
              </w:rPr>
              <w:br/>
            </w:r>
          </w:p>
          <w:p w14:paraId="33BB286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E0A66F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roofErr w:type="gramStart"/>
            <w:r w:rsidRPr="00A62389">
              <w:rPr>
                <w:rFonts w:ascii="Times New Roman" w:hAnsi="Times New Roman"/>
                <w:sz w:val="20"/>
                <w:lang w:bidi="it-IT"/>
              </w:rPr>
              <w:t>…….</w:t>
            </w:r>
            <w:proofErr w:type="gramEnd"/>
            <w:r w:rsidRPr="00A62389">
              <w:rPr>
                <w:rFonts w:ascii="Times New Roman" w:hAnsi="Times New Roman"/>
                <w:sz w:val="20"/>
                <w:lang w:bidi="it-IT"/>
              </w:rPr>
              <w:t>…]</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t>(indirizzo web, autorità o organismo di emanazione, riferimento preciso della documentazione):</w:t>
            </w:r>
            <w:r w:rsidRPr="00A62389">
              <w:rPr>
                <w:rFonts w:ascii="Times New Roman" w:hAnsi="Times New Roman"/>
                <w:i/>
                <w:sz w:val="20"/>
                <w:lang w:bidi="it-IT"/>
              </w:rPr>
              <w:t xml:space="preserve"> </w:t>
            </w:r>
          </w:p>
          <w:p w14:paraId="601CE04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703C6F2D" w14:textId="77777777" w:rsidTr="00C83A8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D9D704" w14:textId="77777777" w:rsidR="00293946" w:rsidRPr="00A62389" w:rsidRDefault="00293946" w:rsidP="00556C09">
            <w:pPr>
              <w:widowControl w:val="0"/>
              <w:numPr>
                <w:ilvl w:val="0"/>
                <w:numId w:val="55"/>
              </w:numPr>
              <w:spacing w:after="0"/>
              <w:jc w:val="both"/>
              <w:rPr>
                <w:rFonts w:ascii="Times New Roman" w:hAnsi="Times New Roman"/>
                <w:sz w:val="20"/>
                <w:lang w:bidi="it-IT"/>
              </w:rPr>
            </w:pPr>
            <w:r w:rsidRPr="00A62389">
              <w:rPr>
                <w:rFonts w:ascii="Times New Roman" w:hAnsi="Times New Roman"/>
                <w:b/>
                <w:sz w:val="20"/>
                <w:lang w:bidi="it-IT"/>
              </w:rPr>
              <w:t>Per gli appalti di servizi:</w:t>
            </w:r>
          </w:p>
          <w:p w14:paraId="5E1A96D5" w14:textId="77777777" w:rsidR="00293946" w:rsidRPr="00A62389" w:rsidRDefault="00293946" w:rsidP="002E3092">
            <w:pPr>
              <w:widowControl w:val="0"/>
              <w:jc w:val="both"/>
              <w:rPr>
                <w:rFonts w:ascii="Times New Roman" w:hAnsi="Times New Roman"/>
                <w:sz w:val="20"/>
                <w:lang w:bidi="it-IT"/>
              </w:rPr>
            </w:pPr>
          </w:p>
          <w:p w14:paraId="3D19562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È richiesta una particolare </w:t>
            </w:r>
            <w:r w:rsidRPr="00A62389">
              <w:rPr>
                <w:rFonts w:ascii="Times New Roman" w:hAnsi="Times New Roman"/>
                <w:b/>
                <w:sz w:val="20"/>
                <w:lang w:bidi="it-IT"/>
              </w:rPr>
              <w:t>autorizzazione o appartenenza</w:t>
            </w:r>
            <w:r w:rsidRPr="00A62389">
              <w:rPr>
                <w:rFonts w:ascii="Times New Roman" w:hAnsi="Times New Roman"/>
                <w:sz w:val="20"/>
                <w:lang w:bidi="it-IT"/>
              </w:rPr>
              <w:t xml:space="preserve"> a una particolare organizzazione (elenchi, albi, ecc.) per poter prestare il servizio di cui trattasi nel paese di stabilimento dell'operatore economico? </w:t>
            </w:r>
            <w:r w:rsidRPr="00A62389">
              <w:rPr>
                <w:rFonts w:ascii="Times New Roman" w:hAnsi="Times New Roman"/>
                <w:sz w:val="20"/>
                <w:lang w:bidi="it-IT"/>
              </w:rPr>
              <w:br/>
            </w:r>
          </w:p>
          <w:p w14:paraId="100BCC4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FA9522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br/>
            </w: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r w:rsidRPr="00A62389">
              <w:rPr>
                <w:rFonts w:ascii="Times New Roman" w:hAnsi="Times New Roman"/>
                <w:sz w:val="20"/>
                <w:lang w:bidi="it-IT"/>
              </w:rPr>
              <w:br/>
              <w:t>In caso affermativo, specificare quale documentazione e se l'operatore economico ne dispone: [ …] [ ] Sì [ ] No</w:t>
            </w:r>
            <w:r w:rsidRPr="00A62389">
              <w:rPr>
                <w:rFonts w:ascii="Times New Roman" w:hAnsi="Times New Roman"/>
                <w:sz w:val="20"/>
                <w:lang w:bidi="it-IT"/>
              </w:rPr>
              <w:br/>
            </w:r>
          </w:p>
          <w:p w14:paraId="0DC28EF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roofErr w:type="gramStart"/>
            <w:r w:rsidRPr="00A62389">
              <w:rPr>
                <w:rFonts w:ascii="Times New Roman" w:hAnsi="Times New Roman"/>
                <w:sz w:val="20"/>
                <w:lang w:bidi="it-IT"/>
              </w:rPr>
              <w:t>indirizzo</w:t>
            </w:r>
            <w:proofErr w:type="gramEnd"/>
            <w:r w:rsidRPr="00A62389">
              <w:rPr>
                <w:rFonts w:ascii="Times New Roman" w:hAnsi="Times New Roman"/>
                <w:sz w:val="20"/>
                <w:lang w:bidi="it-IT"/>
              </w:rPr>
              <w:t xml:space="preserve"> web, autorità o organismo di emanazione, riferimento preciso della documentazione): </w:t>
            </w:r>
          </w:p>
          <w:p w14:paraId="7BF48FC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bl>
    <w:p w14:paraId="5435AF41"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 xml:space="preserve">B: Capacità economica e finanziaria (Articolo 83, comma 1, lettera </w:t>
      </w:r>
      <w:r w:rsidRPr="00A62389">
        <w:rPr>
          <w:rFonts w:ascii="Times New Roman" w:hAnsi="Times New Roman"/>
          <w:i/>
          <w:sz w:val="20"/>
          <w:lang w:bidi="it-IT"/>
        </w:rPr>
        <w:t>b)</w:t>
      </w:r>
      <w:r w:rsidRPr="00A62389">
        <w:rPr>
          <w:rFonts w:ascii="Times New Roman" w:hAnsi="Times New Roman"/>
          <w:sz w:val="20"/>
          <w:lang w:bidi="it-IT"/>
        </w:rPr>
        <w:t>, del Codice)</w:t>
      </w:r>
    </w:p>
    <w:p w14:paraId="2A91358B"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62389" w:rsidRPr="00A62389" w14:paraId="69E80DDF"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BFE2A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Capacità economica e finanziaria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F67BDC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r w:rsidRPr="00A62389">
              <w:rPr>
                <w:rFonts w:ascii="Times New Roman" w:hAnsi="Times New Roman"/>
                <w:b/>
                <w:i/>
                <w:sz w:val="20"/>
                <w:lang w:bidi="it-IT"/>
              </w:rPr>
              <w:t>:</w:t>
            </w:r>
          </w:p>
        </w:tc>
      </w:tr>
      <w:tr w:rsidR="00A62389" w:rsidRPr="00A62389" w14:paraId="0129148C"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692604"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1</w:t>
            </w:r>
            <w:proofErr w:type="gramStart"/>
            <w:r w:rsidRPr="00A62389">
              <w:rPr>
                <w:rFonts w:ascii="Times New Roman" w:hAnsi="Times New Roman"/>
                <w:sz w:val="20"/>
                <w:lang w:bidi="it-IT"/>
              </w:rPr>
              <w:t>a)  Il</w:t>
            </w:r>
            <w:proofErr w:type="gramEnd"/>
            <w:r w:rsidRPr="00A62389">
              <w:rPr>
                <w:rFonts w:ascii="Times New Roman" w:hAnsi="Times New Roman"/>
                <w:sz w:val="20"/>
                <w:lang w:bidi="it-IT"/>
              </w:rPr>
              <w:t xml:space="preserve"> </w:t>
            </w:r>
            <w:r w:rsidRPr="00A62389">
              <w:rPr>
                <w:rFonts w:ascii="Times New Roman" w:hAnsi="Times New Roman"/>
                <w:b/>
                <w:sz w:val="20"/>
                <w:lang w:bidi="it-IT"/>
              </w:rPr>
              <w:t>fatturato annuo</w:t>
            </w:r>
            <w:r w:rsidRPr="00A62389">
              <w:rPr>
                <w:rFonts w:ascii="Times New Roman" w:hAnsi="Times New Roman"/>
                <w:sz w:val="20"/>
                <w:lang w:bidi="it-IT"/>
              </w:rPr>
              <w:t xml:space="preserve"> ("generale") dell'operatore economico per il numero di esercizi richiesto nell'avviso o bando pertinente o nei documenti di gara è il seguente</w:t>
            </w:r>
            <w:r w:rsidRPr="00A62389">
              <w:rPr>
                <w:rFonts w:ascii="Times New Roman" w:hAnsi="Times New Roman"/>
                <w:b/>
                <w:sz w:val="20"/>
                <w:lang w:bidi="it-IT"/>
              </w:rPr>
              <w:t>:</w:t>
            </w:r>
          </w:p>
          <w:p w14:paraId="0AE4208D" w14:textId="77777777" w:rsidR="00293946" w:rsidRPr="00A62389" w:rsidRDefault="00293946" w:rsidP="002E3092">
            <w:pPr>
              <w:widowControl w:val="0"/>
              <w:jc w:val="both"/>
              <w:rPr>
                <w:rFonts w:ascii="Times New Roman" w:hAnsi="Times New Roman"/>
                <w:b/>
                <w:sz w:val="20"/>
                <w:lang w:bidi="it-IT"/>
              </w:rPr>
            </w:pPr>
          </w:p>
          <w:p w14:paraId="6CC1846E"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b/>
                <w:sz w:val="20"/>
                <w:lang w:bidi="it-IT"/>
              </w:rPr>
              <w:t>e</w:t>
            </w:r>
            <w:proofErr w:type="gramEnd"/>
            <w:r w:rsidRPr="00A62389">
              <w:rPr>
                <w:rFonts w:ascii="Times New Roman" w:hAnsi="Times New Roman"/>
                <w:b/>
                <w:sz w:val="20"/>
                <w:lang w:bidi="it-IT"/>
              </w:rPr>
              <w:t>/o,</w:t>
            </w:r>
          </w:p>
          <w:p w14:paraId="57026D8A" w14:textId="77777777" w:rsidR="00293946" w:rsidRPr="00A62389" w:rsidRDefault="00293946" w:rsidP="002E3092">
            <w:pPr>
              <w:widowControl w:val="0"/>
              <w:jc w:val="both"/>
              <w:rPr>
                <w:rFonts w:ascii="Times New Roman" w:hAnsi="Times New Roman"/>
                <w:sz w:val="20"/>
                <w:lang w:bidi="it-IT"/>
              </w:rPr>
            </w:pPr>
          </w:p>
          <w:p w14:paraId="1331317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1</w:t>
            </w:r>
            <w:proofErr w:type="gramStart"/>
            <w:r w:rsidRPr="00A62389">
              <w:rPr>
                <w:rFonts w:ascii="Times New Roman" w:hAnsi="Times New Roman"/>
                <w:sz w:val="20"/>
                <w:lang w:bidi="it-IT"/>
              </w:rPr>
              <w:t>b)  Il</w:t>
            </w:r>
            <w:proofErr w:type="gramEnd"/>
            <w:r w:rsidRPr="00A62389">
              <w:rPr>
                <w:rFonts w:ascii="Times New Roman" w:hAnsi="Times New Roman"/>
                <w:sz w:val="20"/>
                <w:lang w:bidi="it-IT"/>
              </w:rPr>
              <w:t xml:space="preserve"> </w:t>
            </w:r>
            <w:r w:rsidRPr="00A62389">
              <w:rPr>
                <w:rFonts w:ascii="Times New Roman" w:hAnsi="Times New Roman"/>
                <w:b/>
                <w:sz w:val="20"/>
                <w:lang w:bidi="it-IT"/>
              </w:rPr>
              <w:t>fatturato annuo medio</w:t>
            </w:r>
            <w:r w:rsidRPr="00A62389">
              <w:rPr>
                <w:rFonts w:ascii="Times New Roman" w:hAnsi="Times New Roman"/>
                <w:sz w:val="20"/>
                <w:lang w:bidi="it-IT"/>
              </w:rPr>
              <w:t xml:space="preserve"> dell'operatore economico </w:t>
            </w:r>
            <w:r w:rsidRPr="00A62389">
              <w:rPr>
                <w:rFonts w:ascii="Times New Roman" w:hAnsi="Times New Roman"/>
                <w:b/>
                <w:sz w:val="20"/>
                <w:lang w:bidi="it-IT"/>
              </w:rPr>
              <w:t xml:space="preserve">per il numero di esercizi richiesto nell'avviso o bando pertinente o nei documenti di gara è il seguente </w:t>
            </w:r>
            <w:r w:rsidRPr="00A62389">
              <w:rPr>
                <w:rFonts w:ascii="Times New Roman" w:hAnsi="Times New Roman"/>
                <w:sz w:val="20"/>
                <w:lang w:bidi="it-IT"/>
              </w:rPr>
              <w:t>(</w:t>
            </w:r>
            <w:r w:rsidRPr="00A62389">
              <w:rPr>
                <w:rFonts w:ascii="Times New Roman" w:hAnsi="Times New Roman"/>
                <w:sz w:val="20"/>
                <w:vertAlign w:val="superscript"/>
                <w:lang w:bidi="it-IT"/>
              </w:rPr>
              <w:footnoteReference w:id="40"/>
            </w:r>
            <w:r w:rsidRPr="00A62389">
              <w:rPr>
                <w:rFonts w:ascii="Times New Roman" w:hAnsi="Times New Roman"/>
                <w:sz w:val="20"/>
                <w:lang w:bidi="it-IT"/>
              </w:rPr>
              <w:t>)</w:t>
            </w:r>
            <w:r w:rsidRPr="00A62389">
              <w:rPr>
                <w:rFonts w:ascii="Times New Roman" w:hAnsi="Times New Roman"/>
                <w:b/>
                <w:sz w:val="20"/>
                <w:lang w:bidi="it-IT"/>
              </w:rPr>
              <w:t>:</w:t>
            </w:r>
          </w:p>
          <w:p w14:paraId="614325A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8094552"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esercizio:  [</w:t>
            </w:r>
            <w:proofErr w:type="gramEnd"/>
            <w:r w:rsidRPr="00A62389">
              <w:rPr>
                <w:rFonts w:ascii="Times New Roman" w:hAnsi="Times New Roman"/>
                <w:sz w:val="20"/>
                <w:lang w:bidi="it-IT"/>
              </w:rPr>
              <w:t>……] fatturato: [……] […] valuta</w:t>
            </w:r>
            <w:r w:rsidRPr="00A62389">
              <w:rPr>
                <w:rFonts w:ascii="Times New Roman" w:hAnsi="Times New Roman"/>
                <w:sz w:val="20"/>
                <w:lang w:bidi="it-IT"/>
              </w:rPr>
              <w:br/>
              <w:t>esercizio:  [……] fatturato: [……] […] valuta</w:t>
            </w:r>
            <w:r w:rsidRPr="00A62389">
              <w:rPr>
                <w:rFonts w:ascii="Times New Roman" w:hAnsi="Times New Roman"/>
                <w:sz w:val="20"/>
                <w:lang w:bidi="it-IT"/>
              </w:rPr>
              <w:br/>
              <w:t>esercizio:  [……] fatturato: [……] […] valuta</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t>(numero di esercizi, fatturato medio)</w:t>
            </w:r>
            <w:r w:rsidRPr="00A62389">
              <w:rPr>
                <w:rFonts w:ascii="Times New Roman" w:hAnsi="Times New Roman"/>
                <w:b/>
                <w:sz w:val="20"/>
                <w:lang w:bidi="it-IT"/>
              </w:rPr>
              <w:t>:</w:t>
            </w:r>
            <w:r w:rsidRPr="00A62389">
              <w:rPr>
                <w:rFonts w:ascii="Times New Roman" w:hAnsi="Times New Roman"/>
                <w:sz w:val="20"/>
                <w:lang w:bidi="it-IT"/>
              </w:rPr>
              <w:t xml:space="preserve">  </w:t>
            </w:r>
          </w:p>
          <w:p w14:paraId="46B55512"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 […] valuta</w:t>
            </w:r>
          </w:p>
          <w:p w14:paraId="358D7E2A" w14:textId="77777777" w:rsidR="00293946" w:rsidRPr="00A62389" w:rsidRDefault="00293946" w:rsidP="002E3092">
            <w:pPr>
              <w:widowControl w:val="0"/>
              <w:jc w:val="both"/>
              <w:rPr>
                <w:rFonts w:ascii="Times New Roman" w:hAnsi="Times New Roman"/>
                <w:sz w:val="20"/>
                <w:lang w:bidi="it-IT"/>
              </w:rPr>
            </w:pPr>
          </w:p>
          <w:p w14:paraId="102DD6F2" w14:textId="77777777" w:rsidR="00293946" w:rsidRPr="00A62389" w:rsidRDefault="00293946" w:rsidP="002E3092">
            <w:pPr>
              <w:widowControl w:val="0"/>
              <w:jc w:val="both"/>
              <w:rPr>
                <w:rFonts w:ascii="Times New Roman" w:hAnsi="Times New Roman"/>
                <w:sz w:val="20"/>
                <w:lang w:bidi="it-IT"/>
              </w:rPr>
            </w:pPr>
          </w:p>
          <w:p w14:paraId="499BB28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roofErr w:type="gramStart"/>
            <w:r w:rsidRPr="00A62389">
              <w:rPr>
                <w:rFonts w:ascii="Times New Roman" w:hAnsi="Times New Roman"/>
                <w:sz w:val="20"/>
                <w:lang w:bidi="it-IT"/>
              </w:rPr>
              <w:t>indirizzo</w:t>
            </w:r>
            <w:proofErr w:type="gramEnd"/>
            <w:r w:rsidRPr="00A62389">
              <w:rPr>
                <w:rFonts w:ascii="Times New Roman" w:hAnsi="Times New Roman"/>
                <w:sz w:val="20"/>
                <w:lang w:bidi="it-IT"/>
              </w:rPr>
              <w:t xml:space="preserve"> web, autorità o organismo di emanazione, riferimento preciso della documentazione): </w:t>
            </w:r>
          </w:p>
          <w:p w14:paraId="751D53E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06BE5693"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05FEED"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2</w:t>
            </w:r>
            <w:proofErr w:type="gramStart"/>
            <w:r w:rsidRPr="00A62389">
              <w:rPr>
                <w:rFonts w:ascii="Times New Roman" w:hAnsi="Times New Roman"/>
                <w:sz w:val="20"/>
                <w:lang w:bidi="it-IT"/>
              </w:rPr>
              <w:t>a)  Il</w:t>
            </w:r>
            <w:proofErr w:type="gramEnd"/>
            <w:r w:rsidRPr="00A62389">
              <w:rPr>
                <w:rFonts w:ascii="Times New Roman" w:hAnsi="Times New Roman"/>
                <w:sz w:val="20"/>
                <w:lang w:bidi="it-IT"/>
              </w:rPr>
              <w:t xml:space="preserve"> </w:t>
            </w:r>
            <w:r w:rsidRPr="00A62389">
              <w:rPr>
                <w:rFonts w:ascii="Times New Roman" w:hAnsi="Times New Roman"/>
                <w:b/>
                <w:sz w:val="20"/>
                <w:lang w:bidi="it-IT"/>
              </w:rPr>
              <w:t>fatturato</w:t>
            </w:r>
            <w:r w:rsidRPr="00A62389">
              <w:rPr>
                <w:rFonts w:ascii="Times New Roman" w:hAnsi="Times New Roman"/>
                <w:sz w:val="20"/>
                <w:lang w:bidi="it-IT"/>
              </w:rPr>
              <w:t xml:space="preserve"> annuo ("specifico") dell'operatore economico</w:t>
            </w:r>
            <w:r w:rsidRPr="00A62389">
              <w:rPr>
                <w:rFonts w:ascii="Times New Roman" w:hAnsi="Times New Roman"/>
                <w:b/>
                <w:sz w:val="20"/>
                <w:lang w:bidi="it-IT"/>
              </w:rPr>
              <w:t xml:space="preserve"> nel settore di attività oggetto dell'appalto</w:t>
            </w:r>
            <w:r w:rsidRPr="00A62389">
              <w:rPr>
                <w:rFonts w:ascii="Times New Roman" w:hAnsi="Times New Roman"/>
                <w:sz w:val="20"/>
                <w:lang w:bidi="it-IT"/>
              </w:rPr>
              <w:t xml:space="preserve"> e specificato nell'avviso o bando pertinente o nei documenti di gara per il numero di esercizi richiesto è il seguente:</w:t>
            </w:r>
          </w:p>
          <w:p w14:paraId="21118931"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b/>
                <w:sz w:val="20"/>
                <w:lang w:bidi="it-IT"/>
              </w:rPr>
              <w:t>e</w:t>
            </w:r>
            <w:proofErr w:type="gramEnd"/>
            <w:r w:rsidRPr="00A62389">
              <w:rPr>
                <w:rFonts w:ascii="Times New Roman" w:hAnsi="Times New Roman"/>
                <w:b/>
                <w:sz w:val="20"/>
                <w:lang w:bidi="it-IT"/>
              </w:rPr>
              <w:t>/o,</w:t>
            </w:r>
          </w:p>
          <w:p w14:paraId="38C8D98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2b) Il </w:t>
            </w:r>
            <w:r w:rsidRPr="00A62389">
              <w:rPr>
                <w:rFonts w:ascii="Times New Roman" w:hAnsi="Times New Roman"/>
                <w:b/>
                <w:sz w:val="20"/>
                <w:lang w:bidi="it-IT"/>
              </w:rPr>
              <w:t>fatturato annuo medio</w:t>
            </w:r>
            <w:r w:rsidRPr="00A62389">
              <w:rPr>
                <w:rFonts w:ascii="Times New Roman" w:hAnsi="Times New Roman"/>
                <w:sz w:val="20"/>
                <w:lang w:bidi="it-IT"/>
              </w:rPr>
              <w:t xml:space="preserve"> dell'operatore economico </w:t>
            </w:r>
            <w:r w:rsidRPr="00A62389">
              <w:rPr>
                <w:rFonts w:ascii="Times New Roman" w:hAnsi="Times New Roman"/>
                <w:b/>
                <w:sz w:val="20"/>
                <w:lang w:bidi="it-IT"/>
              </w:rPr>
              <w:t xml:space="preserve">nel settore e per il numero di esercizi specificato nell'avviso o bando pertinente o nei documenti di gara è il seguente </w:t>
            </w:r>
            <w:r w:rsidRPr="00A62389">
              <w:rPr>
                <w:rFonts w:ascii="Times New Roman" w:hAnsi="Times New Roman"/>
                <w:sz w:val="20"/>
                <w:lang w:bidi="it-IT"/>
              </w:rPr>
              <w:t>(</w:t>
            </w:r>
            <w:r w:rsidRPr="00A62389">
              <w:rPr>
                <w:rFonts w:ascii="Times New Roman" w:hAnsi="Times New Roman"/>
                <w:sz w:val="20"/>
                <w:vertAlign w:val="superscript"/>
                <w:lang w:bidi="it-IT"/>
              </w:rPr>
              <w:footnoteReference w:id="41"/>
            </w:r>
            <w:r w:rsidRPr="00A62389">
              <w:rPr>
                <w:rFonts w:ascii="Times New Roman" w:hAnsi="Times New Roman"/>
                <w:sz w:val="20"/>
                <w:lang w:bidi="it-IT"/>
              </w:rPr>
              <w:t>)</w:t>
            </w:r>
            <w:r w:rsidRPr="00A62389">
              <w:rPr>
                <w:rFonts w:ascii="Times New Roman" w:hAnsi="Times New Roman"/>
                <w:b/>
                <w:sz w:val="20"/>
                <w:lang w:bidi="it-IT"/>
              </w:rPr>
              <w:t>:</w:t>
            </w:r>
          </w:p>
          <w:p w14:paraId="0C4E057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8359515"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esercizio</w:t>
            </w:r>
            <w:proofErr w:type="gramEnd"/>
            <w:r w:rsidRPr="00A62389">
              <w:rPr>
                <w:rFonts w:ascii="Times New Roman" w:hAnsi="Times New Roman"/>
                <w:sz w:val="20"/>
                <w:lang w:bidi="it-IT"/>
              </w:rPr>
              <w:t>: [……] fatturato: [……] […]valuta</w:t>
            </w:r>
            <w:r w:rsidRPr="00A62389">
              <w:rPr>
                <w:rFonts w:ascii="Times New Roman" w:hAnsi="Times New Roman"/>
                <w:sz w:val="20"/>
                <w:lang w:bidi="it-IT"/>
              </w:rPr>
              <w:br/>
              <w:t>esercizio: [……] fatturato: [……] […]valuta</w:t>
            </w:r>
            <w:r w:rsidRPr="00A62389">
              <w:rPr>
                <w:rFonts w:ascii="Times New Roman" w:hAnsi="Times New Roman"/>
                <w:sz w:val="20"/>
                <w:lang w:bidi="it-IT"/>
              </w:rPr>
              <w:br/>
              <w:t>esercizio: [……] fatturato: [……] […]valuta</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t>(numero di esercizi, fatturato medio)</w:t>
            </w:r>
            <w:r w:rsidRPr="00A62389">
              <w:rPr>
                <w:rFonts w:ascii="Times New Roman" w:hAnsi="Times New Roman"/>
                <w:b/>
                <w:sz w:val="20"/>
                <w:lang w:bidi="it-IT"/>
              </w:rPr>
              <w:t>:</w:t>
            </w:r>
            <w:r w:rsidRPr="00A62389">
              <w:rPr>
                <w:rFonts w:ascii="Times New Roman" w:hAnsi="Times New Roman"/>
                <w:sz w:val="20"/>
                <w:lang w:bidi="it-IT"/>
              </w:rPr>
              <w:t xml:space="preserve"> </w:t>
            </w:r>
          </w:p>
          <w:p w14:paraId="2AA5061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 […] valuta</w:t>
            </w:r>
          </w:p>
          <w:p w14:paraId="17E79AC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br/>
              <w:t>(</w:t>
            </w:r>
            <w:proofErr w:type="gramStart"/>
            <w:r w:rsidRPr="00A62389">
              <w:rPr>
                <w:rFonts w:ascii="Times New Roman" w:hAnsi="Times New Roman"/>
                <w:sz w:val="20"/>
                <w:lang w:bidi="it-IT"/>
              </w:rPr>
              <w:t>indirizzo</w:t>
            </w:r>
            <w:proofErr w:type="gramEnd"/>
            <w:r w:rsidRPr="00A62389">
              <w:rPr>
                <w:rFonts w:ascii="Times New Roman" w:hAnsi="Times New Roman"/>
                <w:sz w:val="20"/>
                <w:lang w:bidi="it-IT"/>
              </w:rPr>
              <w:t xml:space="preserve"> web, autorità o organismo di emanazione, riferimento preciso della documentazione): </w:t>
            </w:r>
          </w:p>
          <w:p w14:paraId="2B2A099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42247D98"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0BF6C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3) Se le informazioni relative al fatturato (generale o specifico) non sono disponibili per tutto il periodo richiesto, indicare la data di costituzione o di avvio delle attività dell'operatore economico: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907250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4B821D04"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F31A52" w14:textId="77777777" w:rsidR="00293946" w:rsidRPr="00A62389" w:rsidRDefault="00293946" w:rsidP="00556C09">
            <w:pPr>
              <w:widowControl w:val="0"/>
              <w:numPr>
                <w:ilvl w:val="0"/>
                <w:numId w:val="56"/>
              </w:numPr>
              <w:tabs>
                <w:tab w:val="clear" w:pos="720"/>
                <w:tab w:val="num" w:pos="0"/>
              </w:tabs>
              <w:spacing w:after="0"/>
              <w:jc w:val="both"/>
              <w:rPr>
                <w:rFonts w:ascii="Times New Roman" w:hAnsi="Times New Roman"/>
                <w:sz w:val="20"/>
                <w:lang w:bidi="it-IT"/>
              </w:rPr>
            </w:pPr>
            <w:r w:rsidRPr="00A62389">
              <w:rPr>
                <w:rFonts w:ascii="Times New Roman" w:hAnsi="Times New Roman"/>
                <w:sz w:val="20"/>
                <w:lang w:bidi="it-IT"/>
              </w:rPr>
              <w:t xml:space="preserve">Per quanto riguarda gli </w:t>
            </w:r>
            <w:r w:rsidRPr="00A62389">
              <w:rPr>
                <w:rFonts w:ascii="Times New Roman" w:hAnsi="Times New Roman"/>
                <w:b/>
                <w:sz w:val="20"/>
                <w:lang w:bidi="it-IT"/>
              </w:rPr>
              <w:t xml:space="preserve">indici finanziari </w:t>
            </w:r>
            <w:r w:rsidRPr="00A62389">
              <w:rPr>
                <w:rFonts w:ascii="Times New Roman" w:hAnsi="Times New Roman"/>
                <w:sz w:val="20"/>
                <w:lang w:bidi="it-IT"/>
              </w:rPr>
              <w:t>(</w:t>
            </w:r>
            <w:r w:rsidRPr="00A62389">
              <w:rPr>
                <w:rFonts w:ascii="Times New Roman" w:hAnsi="Times New Roman"/>
                <w:sz w:val="20"/>
                <w:vertAlign w:val="superscript"/>
                <w:lang w:bidi="it-IT"/>
              </w:rPr>
              <w:footnoteReference w:id="42"/>
            </w:r>
            <w:r w:rsidRPr="00A62389">
              <w:rPr>
                <w:rFonts w:ascii="Times New Roman" w:hAnsi="Times New Roman"/>
                <w:sz w:val="20"/>
                <w:lang w:bidi="it-IT"/>
              </w:rPr>
              <w:t xml:space="preserve">) specificati nell'avviso o bando pertinente o nei documenti di gara ai sensi dell’art. 83 comma 4, </w:t>
            </w:r>
            <w:proofErr w:type="spellStart"/>
            <w:r w:rsidRPr="00A62389">
              <w:rPr>
                <w:rFonts w:ascii="Times New Roman" w:hAnsi="Times New Roman"/>
                <w:sz w:val="20"/>
                <w:lang w:bidi="it-IT"/>
              </w:rPr>
              <w:t>lett</w:t>
            </w:r>
            <w:proofErr w:type="spellEnd"/>
            <w:r w:rsidRPr="00A62389">
              <w:rPr>
                <w:rFonts w:ascii="Times New Roman" w:hAnsi="Times New Roman"/>
                <w:sz w:val="20"/>
                <w:lang w:bidi="it-IT"/>
              </w:rPr>
              <w:t xml:space="preserve">. </w:t>
            </w:r>
            <w:r w:rsidRPr="00A62389">
              <w:rPr>
                <w:rFonts w:ascii="Times New Roman" w:hAnsi="Times New Roman"/>
                <w:i/>
                <w:sz w:val="20"/>
                <w:lang w:bidi="it-IT"/>
              </w:rPr>
              <w:t>b)</w:t>
            </w:r>
            <w:r w:rsidRPr="00A62389">
              <w:rPr>
                <w:rFonts w:ascii="Times New Roman" w:hAnsi="Times New Roman"/>
                <w:sz w:val="20"/>
                <w:lang w:bidi="it-IT"/>
              </w:rPr>
              <w:t>, del Codice, l'operatore economico dichiara che i valori attuali degli indici richiesti sono i seguenti:</w:t>
            </w:r>
          </w:p>
          <w:p w14:paraId="6545770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F547E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roofErr w:type="gramStart"/>
            <w:r w:rsidRPr="00A62389">
              <w:rPr>
                <w:rFonts w:ascii="Times New Roman" w:hAnsi="Times New Roman"/>
                <w:sz w:val="20"/>
                <w:lang w:bidi="it-IT"/>
              </w:rPr>
              <w:t>indicazione</w:t>
            </w:r>
            <w:proofErr w:type="gramEnd"/>
            <w:r w:rsidRPr="00A62389">
              <w:rPr>
                <w:rFonts w:ascii="Times New Roman" w:hAnsi="Times New Roman"/>
                <w:sz w:val="20"/>
                <w:lang w:bidi="it-IT"/>
              </w:rPr>
              <w:t xml:space="preserve"> dell'indice richiesto, come rapporto tra x e y (</w:t>
            </w:r>
            <w:r w:rsidRPr="00A62389">
              <w:rPr>
                <w:rFonts w:ascii="Times New Roman" w:hAnsi="Times New Roman"/>
                <w:sz w:val="20"/>
                <w:vertAlign w:val="superscript"/>
                <w:lang w:bidi="it-IT"/>
              </w:rPr>
              <w:footnoteReference w:id="43"/>
            </w:r>
            <w:r w:rsidRPr="00A62389">
              <w:rPr>
                <w:rFonts w:ascii="Times New Roman" w:hAnsi="Times New Roman"/>
                <w:sz w:val="20"/>
                <w:lang w:bidi="it-IT"/>
              </w:rPr>
              <w:t>), e valore)</w:t>
            </w:r>
            <w:r w:rsidRPr="00A62389">
              <w:rPr>
                <w:rFonts w:ascii="Times New Roman" w:hAnsi="Times New Roman"/>
                <w:sz w:val="20"/>
                <w:lang w:bidi="it-IT"/>
              </w:rPr>
              <w:br/>
              <w:t>[……], [……] (</w:t>
            </w:r>
            <w:r w:rsidRPr="00A62389">
              <w:rPr>
                <w:rFonts w:ascii="Times New Roman" w:hAnsi="Times New Roman"/>
                <w:sz w:val="20"/>
                <w:vertAlign w:val="superscript"/>
                <w:lang w:bidi="it-IT"/>
              </w:rPr>
              <w:footnoteReference w:id="44"/>
            </w:r>
            <w:r w:rsidRPr="00A62389">
              <w:rPr>
                <w:rFonts w:ascii="Times New Roman" w:hAnsi="Times New Roman"/>
                <w:sz w:val="20"/>
                <w:lang w:bidi="it-IT"/>
              </w:rPr>
              <w:t>)</w:t>
            </w:r>
            <w:r w:rsidRPr="00A62389">
              <w:rPr>
                <w:rFonts w:ascii="Times New Roman" w:hAnsi="Times New Roman"/>
                <w:sz w:val="20"/>
                <w:lang w:bidi="it-IT"/>
              </w:rPr>
              <w:br/>
            </w:r>
            <w:r w:rsidRPr="00A62389">
              <w:rPr>
                <w:rFonts w:ascii="Times New Roman" w:hAnsi="Times New Roman"/>
                <w:i/>
                <w:sz w:val="20"/>
                <w:lang w:bidi="it-IT"/>
              </w:rPr>
              <w:br/>
            </w:r>
            <w:r w:rsidRPr="00A62389">
              <w:rPr>
                <w:rFonts w:ascii="Times New Roman" w:hAnsi="Times New Roman"/>
                <w:sz w:val="20"/>
                <w:lang w:bidi="it-IT"/>
              </w:rPr>
              <w:t>(indirizzo web, autorità o organismo di emanazione, riferimento preciso della documentazione):</w:t>
            </w:r>
            <w:r w:rsidRPr="00A62389">
              <w:rPr>
                <w:rFonts w:ascii="Times New Roman" w:hAnsi="Times New Roman"/>
                <w:i/>
                <w:sz w:val="20"/>
                <w:lang w:bidi="it-IT"/>
              </w:rPr>
              <w:t xml:space="preserve"> </w:t>
            </w:r>
          </w:p>
          <w:p w14:paraId="40D521E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4B4D1A5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9FFF96" w14:textId="77777777" w:rsidR="00293946" w:rsidRPr="00A62389" w:rsidRDefault="00293946" w:rsidP="00556C09">
            <w:pPr>
              <w:widowControl w:val="0"/>
              <w:numPr>
                <w:ilvl w:val="0"/>
                <w:numId w:val="56"/>
              </w:numPr>
              <w:tabs>
                <w:tab w:val="clear" w:pos="720"/>
                <w:tab w:val="num" w:pos="0"/>
              </w:tabs>
              <w:spacing w:after="0"/>
              <w:jc w:val="both"/>
              <w:rPr>
                <w:rFonts w:ascii="Times New Roman" w:hAnsi="Times New Roman"/>
                <w:sz w:val="20"/>
                <w:lang w:bidi="it-IT"/>
              </w:rPr>
            </w:pPr>
            <w:r w:rsidRPr="00A62389">
              <w:rPr>
                <w:rFonts w:ascii="Times New Roman" w:hAnsi="Times New Roman"/>
                <w:sz w:val="20"/>
                <w:lang w:bidi="it-IT"/>
              </w:rPr>
              <w:t xml:space="preserve">L'importo assicurato dalla </w:t>
            </w:r>
            <w:r w:rsidRPr="00A62389">
              <w:rPr>
                <w:rFonts w:ascii="Times New Roman" w:hAnsi="Times New Roman"/>
                <w:b/>
                <w:sz w:val="20"/>
                <w:lang w:bidi="it-IT"/>
              </w:rPr>
              <w:t>copertura contro i rischi professional</w:t>
            </w:r>
            <w:r w:rsidRPr="00A62389">
              <w:rPr>
                <w:rFonts w:ascii="Times New Roman" w:hAnsi="Times New Roman"/>
                <w:sz w:val="20"/>
                <w:lang w:bidi="it-IT"/>
              </w:rPr>
              <w:t xml:space="preserve">i è il seguente (articolo 83, comma 4, lettera </w:t>
            </w:r>
            <w:r w:rsidRPr="00A62389">
              <w:rPr>
                <w:rFonts w:ascii="Times New Roman" w:hAnsi="Times New Roman"/>
                <w:i/>
                <w:sz w:val="20"/>
                <w:lang w:bidi="it-IT"/>
              </w:rPr>
              <w:t>c)</w:t>
            </w:r>
            <w:r w:rsidRPr="00A62389">
              <w:rPr>
                <w:rFonts w:ascii="Times New Roman" w:hAnsi="Times New Roman"/>
                <w:sz w:val="20"/>
                <w:lang w:bidi="it-IT"/>
              </w:rPr>
              <w:t xml:space="preserve"> del Codice):</w:t>
            </w:r>
          </w:p>
          <w:p w14:paraId="6A1D153A"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tali informazioni sono disponibili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8C435F2"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 valuta</w:t>
            </w:r>
          </w:p>
          <w:p w14:paraId="1A5689FD" w14:textId="77777777" w:rsidR="00293946" w:rsidRPr="00A62389" w:rsidRDefault="00293946" w:rsidP="002E3092">
            <w:pPr>
              <w:widowControl w:val="0"/>
              <w:jc w:val="both"/>
              <w:rPr>
                <w:rFonts w:ascii="Times New Roman" w:hAnsi="Times New Roman"/>
                <w:i/>
                <w:sz w:val="20"/>
                <w:lang w:bidi="it-IT"/>
              </w:rPr>
            </w:pPr>
            <w:r w:rsidRPr="00A62389">
              <w:rPr>
                <w:rFonts w:ascii="Times New Roman" w:hAnsi="Times New Roman"/>
                <w:sz w:val="20"/>
                <w:lang w:bidi="it-IT"/>
              </w:rPr>
              <w:br/>
              <w:t>(</w:t>
            </w:r>
            <w:proofErr w:type="gramStart"/>
            <w:r w:rsidRPr="00A62389">
              <w:rPr>
                <w:rFonts w:ascii="Times New Roman" w:hAnsi="Times New Roman"/>
                <w:sz w:val="20"/>
                <w:lang w:bidi="it-IT"/>
              </w:rPr>
              <w:t>indirizzo</w:t>
            </w:r>
            <w:proofErr w:type="gramEnd"/>
            <w:r w:rsidRPr="00A62389">
              <w:rPr>
                <w:rFonts w:ascii="Times New Roman" w:hAnsi="Times New Roman"/>
                <w:sz w:val="20"/>
                <w:lang w:bidi="it-IT"/>
              </w:rPr>
              <w:t xml:space="preserve"> web, autorità o organismo di emanazione, riferimento preciso della documentazione):</w:t>
            </w:r>
          </w:p>
          <w:p w14:paraId="04F8792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i/>
                <w:sz w:val="20"/>
                <w:lang w:bidi="it-IT"/>
              </w:rPr>
              <w:t xml:space="preserve"> </w:t>
            </w:r>
            <w:r w:rsidRPr="00A62389">
              <w:rPr>
                <w:rFonts w:ascii="Times New Roman" w:hAnsi="Times New Roman"/>
                <w:sz w:val="20"/>
                <w:lang w:bidi="it-IT"/>
              </w:rPr>
              <w:t>[……….…][…………][………..…]</w:t>
            </w:r>
          </w:p>
        </w:tc>
      </w:tr>
      <w:tr w:rsidR="00A62389" w:rsidRPr="00A62389" w14:paraId="17CA252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F7A25D" w14:textId="77777777" w:rsidR="00293946" w:rsidRPr="00A62389" w:rsidRDefault="00293946" w:rsidP="00556C09">
            <w:pPr>
              <w:widowControl w:val="0"/>
              <w:numPr>
                <w:ilvl w:val="0"/>
                <w:numId w:val="56"/>
              </w:numPr>
              <w:tabs>
                <w:tab w:val="clear" w:pos="720"/>
                <w:tab w:val="num" w:pos="0"/>
              </w:tabs>
              <w:spacing w:after="0"/>
              <w:jc w:val="both"/>
              <w:rPr>
                <w:rFonts w:ascii="Times New Roman" w:hAnsi="Times New Roman"/>
                <w:sz w:val="20"/>
                <w:lang w:bidi="it-IT"/>
              </w:rPr>
            </w:pPr>
            <w:r w:rsidRPr="00A62389">
              <w:rPr>
                <w:rFonts w:ascii="Times New Roman" w:hAnsi="Times New Roman"/>
                <w:sz w:val="20"/>
                <w:lang w:bidi="it-IT"/>
              </w:rPr>
              <w:t xml:space="preserve">Per quanto riguarda gli </w:t>
            </w:r>
            <w:r w:rsidRPr="00A62389">
              <w:rPr>
                <w:rFonts w:ascii="Times New Roman" w:hAnsi="Times New Roman"/>
                <w:b/>
                <w:sz w:val="20"/>
                <w:lang w:bidi="it-IT"/>
              </w:rPr>
              <w:t>eventuali altri requisiti economici o finanziari</w:t>
            </w:r>
            <w:r w:rsidRPr="00A62389">
              <w:rPr>
                <w:rFonts w:ascii="Times New Roman" w:hAnsi="Times New Roman"/>
                <w:sz w:val="20"/>
                <w:lang w:bidi="it-IT"/>
              </w:rPr>
              <w:t xml:space="preserve"> specificati nell'avviso o bando pertinente o nei documenti di gara, l'operatore economico dichiara che:</w:t>
            </w:r>
            <w:r w:rsidRPr="00A62389">
              <w:rPr>
                <w:rFonts w:ascii="Times New Roman" w:hAnsi="Times New Roman"/>
                <w:sz w:val="20"/>
                <w:lang w:bidi="it-IT"/>
              </w:rPr>
              <w:br/>
            </w:r>
          </w:p>
          <w:p w14:paraId="221CBD2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Se la </w:t>
            </w:r>
            <w:r w:rsidRPr="00A62389">
              <w:rPr>
                <w:rFonts w:ascii="Times New Roman" w:hAnsi="Times New Roman"/>
                <w:b/>
                <w:sz w:val="20"/>
                <w:lang w:bidi="it-IT"/>
              </w:rPr>
              <w:t>documentazione</w:t>
            </w:r>
            <w:r w:rsidRPr="00A62389">
              <w:rPr>
                <w:rFonts w:ascii="Times New Roman" w:hAnsi="Times New Roman"/>
                <w:sz w:val="20"/>
                <w:lang w:bidi="it-IT"/>
              </w:rPr>
              <w:t xml:space="preserve"> pertinente </w:t>
            </w:r>
            <w:r w:rsidRPr="00A62389">
              <w:rPr>
                <w:rFonts w:ascii="Times New Roman" w:hAnsi="Times New Roman"/>
                <w:b/>
                <w:sz w:val="20"/>
                <w:lang w:bidi="it-IT"/>
              </w:rPr>
              <w:t>eventualmente</w:t>
            </w:r>
            <w:r w:rsidRPr="00A62389">
              <w:rPr>
                <w:rFonts w:ascii="Times New Roman" w:hAnsi="Times New Roman"/>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39236B2"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p>
          <w:p w14:paraId="5B49323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roofErr w:type="gramStart"/>
            <w:r w:rsidRPr="00A62389">
              <w:rPr>
                <w:rFonts w:ascii="Times New Roman" w:hAnsi="Times New Roman"/>
                <w:sz w:val="20"/>
                <w:lang w:bidi="it-IT"/>
              </w:rPr>
              <w:t>indirizzo</w:t>
            </w:r>
            <w:proofErr w:type="gramEnd"/>
            <w:r w:rsidRPr="00A62389">
              <w:rPr>
                <w:rFonts w:ascii="Times New Roman" w:hAnsi="Times New Roman"/>
                <w:sz w:val="20"/>
                <w:lang w:bidi="it-IT"/>
              </w:rPr>
              <w:t xml:space="preserve"> web, autorità o organismo di emanazione, riferimento preciso della documentazione): </w:t>
            </w:r>
          </w:p>
          <w:p w14:paraId="221842D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bl>
    <w:p w14:paraId="68A9504F"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 xml:space="preserve">C: Capacità tecniche e professionali (Articolo 83, comma 1, lettera </w:t>
      </w:r>
      <w:r w:rsidRPr="00A62389">
        <w:rPr>
          <w:rFonts w:ascii="Times New Roman" w:hAnsi="Times New Roman"/>
          <w:i/>
          <w:sz w:val="20"/>
          <w:lang w:bidi="it-IT"/>
        </w:rPr>
        <w:t>c)</w:t>
      </w:r>
      <w:r w:rsidRPr="00A62389">
        <w:rPr>
          <w:rFonts w:ascii="Times New Roman" w:hAnsi="Times New Roman"/>
          <w:sz w:val="20"/>
          <w:lang w:bidi="it-IT"/>
        </w:rPr>
        <w:t>, del Codice)</w:t>
      </w:r>
    </w:p>
    <w:p w14:paraId="7AE897EA"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62389" w:rsidRPr="00A62389" w14:paraId="249C169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18D68E" w14:textId="77777777" w:rsidR="00293946" w:rsidRPr="00A62389" w:rsidRDefault="00293946" w:rsidP="002E3092">
            <w:pPr>
              <w:widowControl w:val="0"/>
              <w:jc w:val="both"/>
              <w:rPr>
                <w:rFonts w:ascii="Times New Roman" w:hAnsi="Times New Roman"/>
                <w:sz w:val="20"/>
                <w:lang w:bidi="it-IT"/>
              </w:rPr>
            </w:pPr>
            <w:bookmarkStart w:id="83" w:name="_DV_M4301"/>
            <w:bookmarkStart w:id="84" w:name="_DV_M4300"/>
            <w:bookmarkEnd w:id="83"/>
            <w:bookmarkEnd w:id="84"/>
            <w:r w:rsidRPr="00A62389">
              <w:rPr>
                <w:rFonts w:ascii="Times New Roman" w:hAnsi="Times New Roman"/>
                <w:b/>
                <w:sz w:val="20"/>
                <w:lang w:bidi="it-IT"/>
              </w:rPr>
              <w:t>Capacità tecniche e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BEBEAD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r w:rsidRPr="00A62389">
              <w:rPr>
                <w:rFonts w:ascii="Times New Roman" w:hAnsi="Times New Roman"/>
                <w:b/>
                <w:i/>
                <w:sz w:val="20"/>
                <w:lang w:bidi="it-IT"/>
              </w:rPr>
              <w:t>:</w:t>
            </w:r>
          </w:p>
        </w:tc>
      </w:tr>
      <w:tr w:rsidR="00A62389" w:rsidRPr="00A62389" w14:paraId="7C99301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1C51F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1a) Unicamente per gli </w:t>
            </w:r>
            <w:r w:rsidRPr="00A62389">
              <w:rPr>
                <w:rFonts w:ascii="Times New Roman" w:hAnsi="Times New Roman"/>
                <w:b/>
                <w:sz w:val="20"/>
                <w:lang w:bidi="it-IT"/>
              </w:rPr>
              <w:t xml:space="preserve">appalti pubblici di lavori, </w:t>
            </w:r>
            <w:r w:rsidRPr="00A62389">
              <w:rPr>
                <w:rFonts w:ascii="Times New Roman" w:hAnsi="Times New Roman"/>
                <w:sz w:val="20"/>
                <w:lang w:bidi="it-IT"/>
              </w:rPr>
              <w:t xml:space="preserve">durante il periodo di </w:t>
            </w:r>
            <w:proofErr w:type="gramStart"/>
            <w:r w:rsidRPr="00A62389">
              <w:rPr>
                <w:rFonts w:ascii="Times New Roman" w:hAnsi="Times New Roman"/>
                <w:sz w:val="20"/>
                <w:lang w:bidi="it-IT"/>
              </w:rPr>
              <w:t>riferimento(</w:t>
            </w:r>
            <w:proofErr w:type="gramEnd"/>
            <w:r w:rsidRPr="00A62389">
              <w:rPr>
                <w:rFonts w:ascii="Times New Roman" w:hAnsi="Times New Roman"/>
                <w:sz w:val="20"/>
                <w:vertAlign w:val="superscript"/>
                <w:lang w:bidi="it-IT"/>
              </w:rPr>
              <w:footnoteReference w:id="45"/>
            </w:r>
            <w:r w:rsidRPr="00A62389">
              <w:rPr>
                <w:rFonts w:ascii="Times New Roman" w:hAnsi="Times New Roman"/>
                <w:sz w:val="20"/>
                <w:lang w:bidi="it-IT"/>
              </w:rPr>
              <w:t xml:space="preserve">) l'operatore economico </w:t>
            </w:r>
            <w:r w:rsidRPr="00A62389">
              <w:rPr>
                <w:rFonts w:ascii="Times New Roman" w:hAnsi="Times New Roman"/>
                <w:b/>
                <w:sz w:val="20"/>
                <w:lang w:bidi="it-IT"/>
              </w:rPr>
              <w:t>ha eseguito i seguenti lavori del tipo specificato</w:t>
            </w:r>
            <w:r w:rsidRPr="00A62389">
              <w:rPr>
                <w:rFonts w:ascii="Times New Roman" w:hAnsi="Times New Roman"/>
                <w:sz w:val="20"/>
                <w:lang w:bidi="it-IT"/>
              </w:rPr>
              <w:t xml:space="preserve">: </w:t>
            </w:r>
          </w:p>
          <w:p w14:paraId="40821F4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br/>
              <w:t>Se la documentazione pertinente sull'esecuzione e sul risultato soddisfacenti dei lavori più importanti è disponibile per via elettronica,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AF7458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Numero di anni (periodo specificato nell'avviso o bando pertinente o nei documenti di gara): [</w:t>
            </w:r>
            <w:proofErr w:type="gramStart"/>
            <w:r w:rsidRPr="00A62389">
              <w:rPr>
                <w:rFonts w:ascii="Times New Roman" w:hAnsi="Times New Roman"/>
                <w:sz w:val="20"/>
                <w:lang w:bidi="it-IT"/>
              </w:rPr>
              <w:t>…]</w:t>
            </w:r>
            <w:r w:rsidRPr="00A62389">
              <w:rPr>
                <w:rFonts w:ascii="Times New Roman" w:hAnsi="Times New Roman"/>
                <w:sz w:val="20"/>
                <w:lang w:bidi="it-IT"/>
              </w:rPr>
              <w:br/>
              <w:t>Lavori</w:t>
            </w:r>
            <w:proofErr w:type="gramEnd"/>
            <w:r w:rsidRPr="00A62389">
              <w:rPr>
                <w:rFonts w:ascii="Times New Roman" w:hAnsi="Times New Roman"/>
                <w:sz w:val="20"/>
                <w:lang w:bidi="it-IT"/>
              </w:rPr>
              <w:t>:  [……]</w:t>
            </w:r>
            <w:r w:rsidRPr="00A62389">
              <w:rPr>
                <w:rFonts w:ascii="Times New Roman" w:hAnsi="Times New Roman"/>
                <w:sz w:val="20"/>
                <w:lang w:bidi="it-IT"/>
              </w:rPr>
              <w:br/>
            </w:r>
            <w:r w:rsidRPr="00A62389">
              <w:rPr>
                <w:rFonts w:ascii="Times New Roman" w:hAnsi="Times New Roman"/>
                <w:sz w:val="20"/>
                <w:lang w:bidi="it-IT"/>
              </w:rPr>
              <w:br/>
              <w:t xml:space="preserve">(indirizzo web, autorità o organismo di emanazione, riferimento preciso della documentazione): </w:t>
            </w:r>
          </w:p>
          <w:p w14:paraId="5B34331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3E4C23F5"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7567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1</w:t>
            </w:r>
            <w:proofErr w:type="gramStart"/>
            <w:r w:rsidRPr="00A62389">
              <w:rPr>
                <w:rFonts w:ascii="Times New Roman" w:hAnsi="Times New Roman"/>
                <w:sz w:val="20"/>
                <w:lang w:bidi="it-IT"/>
              </w:rPr>
              <w:t xml:space="preserve">b)   </w:t>
            </w:r>
            <w:proofErr w:type="gramEnd"/>
            <w:r w:rsidRPr="00A62389">
              <w:rPr>
                <w:rFonts w:ascii="Times New Roman" w:hAnsi="Times New Roman"/>
                <w:sz w:val="20"/>
                <w:lang w:bidi="it-IT"/>
              </w:rPr>
              <w:t xml:space="preserve"> Unicamente per gli </w:t>
            </w:r>
            <w:r w:rsidRPr="00A62389">
              <w:rPr>
                <w:rFonts w:ascii="Times New Roman" w:hAnsi="Times New Roman"/>
                <w:b/>
                <w:i/>
                <w:sz w:val="20"/>
                <w:lang w:bidi="it-IT"/>
              </w:rPr>
              <w:t>appalti pubblici di forniture e di servizi</w:t>
            </w:r>
            <w:r w:rsidRPr="00A62389">
              <w:rPr>
                <w:rFonts w:ascii="Times New Roman" w:hAnsi="Times New Roman"/>
                <w:sz w:val="20"/>
                <w:lang w:bidi="it-IT"/>
              </w:rPr>
              <w:t>:</w:t>
            </w:r>
            <w:r w:rsidRPr="00A62389">
              <w:rPr>
                <w:rFonts w:ascii="Times New Roman" w:hAnsi="Times New Roman"/>
                <w:sz w:val="20"/>
                <w:lang w:bidi="it-IT"/>
              </w:rPr>
              <w:br/>
            </w:r>
          </w:p>
          <w:p w14:paraId="2F1D31B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           Durante il periodo di riferimento l'operatore economico </w:t>
            </w:r>
            <w:r w:rsidRPr="00A62389">
              <w:rPr>
                <w:rFonts w:ascii="Times New Roman" w:hAnsi="Times New Roman"/>
                <w:b/>
                <w:sz w:val="20"/>
                <w:lang w:bidi="it-IT"/>
              </w:rPr>
              <w:t xml:space="preserve">ha consegnato le seguenti forniture principali del tipo specificato o prestato i seguenti servizi principali del tipo specificato: </w:t>
            </w:r>
            <w:r w:rsidRPr="00A62389">
              <w:rPr>
                <w:rFonts w:ascii="Times New Roman" w:hAnsi="Times New Roman"/>
                <w:sz w:val="20"/>
                <w:lang w:bidi="it-IT"/>
              </w:rPr>
              <w:t xml:space="preserve">Indicare nell'elenco gli importi, le date e i destinatari, pubblici o </w:t>
            </w:r>
            <w:proofErr w:type="gramStart"/>
            <w:r w:rsidRPr="00A62389">
              <w:rPr>
                <w:rFonts w:ascii="Times New Roman" w:hAnsi="Times New Roman"/>
                <w:sz w:val="20"/>
                <w:lang w:bidi="it-IT"/>
              </w:rPr>
              <w:t>privati(</w:t>
            </w:r>
            <w:proofErr w:type="gramEnd"/>
            <w:r w:rsidRPr="00A62389">
              <w:rPr>
                <w:rFonts w:ascii="Times New Roman" w:hAnsi="Times New Roman"/>
                <w:sz w:val="20"/>
                <w:vertAlign w:val="superscript"/>
                <w:lang w:bidi="it-IT"/>
              </w:rPr>
              <w:footnoteReference w:id="46"/>
            </w:r>
            <w:r w:rsidRPr="00A62389">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08A6C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Numero di anni (periodo specificato nell'avviso o bando pertinente o nei documenti di gara): </w:t>
            </w:r>
          </w:p>
          <w:p w14:paraId="7CF1DDDA"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62389" w:rsidRPr="00A62389" w14:paraId="238EEB86" w14:textId="77777777" w:rsidTr="00C83A8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5D8E6A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D16B665"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B600CF7"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EDE5C7D"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destinatari</w:t>
                  </w:r>
                  <w:proofErr w:type="gramEnd"/>
                </w:p>
              </w:tc>
            </w:tr>
            <w:tr w:rsidR="00A62389" w:rsidRPr="00A62389" w14:paraId="63535263" w14:textId="77777777" w:rsidTr="00C83A8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CEE2B6D" w14:textId="77777777" w:rsidR="00293946" w:rsidRPr="00A62389" w:rsidRDefault="00293946" w:rsidP="002E3092">
                  <w:pPr>
                    <w:widowControl w:val="0"/>
                    <w:jc w:val="both"/>
                    <w:rPr>
                      <w:rFonts w:ascii="Times New Roman" w:hAnsi="Times New Roman"/>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804D3D6" w14:textId="77777777" w:rsidR="00293946" w:rsidRPr="00A62389" w:rsidRDefault="00293946" w:rsidP="002E3092">
                  <w:pPr>
                    <w:widowControl w:val="0"/>
                    <w:jc w:val="both"/>
                    <w:rPr>
                      <w:rFonts w:ascii="Times New Roman" w:hAnsi="Times New Roman"/>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0C3F670D" w14:textId="77777777" w:rsidR="00293946" w:rsidRPr="00A62389" w:rsidRDefault="00293946" w:rsidP="002E3092">
                  <w:pPr>
                    <w:widowControl w:val="0"/>
                    <w:jc w:val="both"/>
                    <w:rPr>
                      <w:rFonts w:ascii="Times New Roman" w:hAnsi="Times New Roman"/>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7611AF0" w14:textId="77777777" w:rsidR="00293946" w:rsidRPr="00A62389" w:rsidRDefault="00293946" w:rsidP="002E3092">
                  <w:pPr>
                    <w:widowControl w:val="0"/>
                    <w:jc w:val="both"/>
                    <w:rPr>
                      <w:rFonts w:ascii="Times New Roman" w:hAnsi="Times New Roman"/>
                      <w:sz w:val="20"/>
                      <w:lang w:bidi="it-IT"/>
                    </w:rPr>
                  </w:pPr>
                </w:p>
              </w:tc>
            </w:tr>
          </w:tbl>
          <w:p w14:paraId="0E8C7AB5" w14:textId="77777777" w:rsidR="00293946" w:rsidRPr="00A62389" w:rsidRDefault="00293946" w:rsidP="002E3092">
            <w:pPr>
              <w:widowControl w:val="0"/>
              <w:jc w:val="both"/>
              <w:rPr>
                <w:rFonts w:ascii="Times New Roman" w:hAnsi="Times New Roman"/>
                <w:sz w:val="20"/>
                <w:lang w:bidi="it-IT"/>
              </w:rPr>
            </w:pPr>
          </w:p>
        </w:tc>
      </w:tr>
      <w:tr w:rsidR="00A62389" w:rsidRPr="00A62389" w14:paraId="7BAB239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0C3C4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2)    Può disporre dei seguenti </w:t>
            </w:r>
            <w:r w:rsidRPr="00A62389">
              <w:rPr>
                <w:rFonts w:ascii="Times New Roman" w:hAnsi="Times New Roman"/>
                <w:b/>
                <w:sz w:val="20"/>
                <w:lang w:bidi="it-IT"/>
              </w:rPr>
              <w:t xml:space="preserve">tecnici o organismi tecnici </w:t>
            </w:r>
            <w:r w:rsidRPr="00A62389">
              <w:rPr>
                <w:rFonts w:ascii="Times New Roman" w:hAnsi="Times New Roman"/>
                <w:sz w:val="20"/>
                <w:lang w:bidi="it-IT"/>
              </w:rPr>
              <w:t>(</w:t>
            </w:r>
            <w:r w:rsidRPr="00A62389">
              <w:rPr>
                <w:rFonts w:ascii="Times New Roman" w:hAnsi="Times New Roman"/>
                <w:sz w:val="20"/>
                <w:vertAlign w:val="superscript"/>
                <w:lang w:bidi="it-IT"/>
              </w:rPr>
              <w:footnoteReference w:id="47"/>
            </w:r>
            <w:r w:rsidRPr="00A62389">
              <w:rPr>
                <w:rFonts w:ascii="Times New Roman" w:hAnsi="Times New Roman"/>
                <w:sz w:val="20"/>
                <w:lang w:bidi="it-IT"/>
              </w:rPr>
              <w:t>), citando in particolare quelli responsabili del controllo della qualità:</w:t>
            </w:r>
          </w:p>
          <w:p w14:paraId="12724F0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Nel caso di appalti pubblici di lavori l'operatore economico potrà disporre dei seguenti tecnici o organismi tecnici per l'esecuzione dei lavori: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64FBA4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t>[……….…]</w:t>
            </w:r>
          </w:p>
        </w:tc>
      </w:tr>
      <w:tr w:rsidR="00A62389" w:rsidRPr="00A62389" w14:paraId="0A24D481"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814F3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3)   Utilizza le seguenti </w:t>
            </w:r>
            <w:r w:rsidRPr="00A62389">
              <w:rPr>
                <w:rFonts w:ascii="Times New Roman" w:hAnsi="Times New Roman"/>
                <w:b/>
                <w:sz w:val="20"/>
                <w:lang w:bidi="it-IT"/>
              </w:rPr>
              <w:t xml:space="preserve">attrezzature tecniche e adotta le seguenti misure per garantire la qualità </w:t>
            </w:r>
            <w:r w:rsidRPr="00A62389">
              <w:rPr>
                <w:rFonts w:ascii="Times New Roman" w:hAnsi="Times New Roman"/>
                <w:sz w:val="20"/>
                <w:lang w:bidi="it-IT"/>
              </w:rPr>
              <w:t xml:space="preserve">e dispone degli </w:t>
            </w:r>
            <w:r w:rsidRPr="00A62389">
              <w:rPr>
                <w:rFonts w:ascii="Times New Roman" w:hAnsi="Times New Roman"/>
                <w:b/>
                <w:sz w:val="20"/>
                <w:lang w:bidi="it-IT"/>
              </w:rPr>
              <w:t>strumenti di studio e ricerca</w:t>
            </w:r>
            <w:r w:rsidRPr="00A62389">
              <w:rPr>
                <w:rFonts w:ascii="Times New Roman" w:hAnsi="Times New Roman"/>
                <w:sz w:val="20"/>
                <w:lang w:bidi="it-IT"/>
              </w:rPr>
              <w:t xml:space="preserve"> indicati di seguito: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EC8D87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68C1CF80"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F8FDBA"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4)  Potrà applicare i seguenti </w:t>
            </w:r>
            <w:r w:rsidRPr="00A62389">
              <w:rPr>
                <w:rFonts w:ascii="Times New Roman" w:hAnsi="Times New Roman"/>
                <w:b/>
                <w:sz w:val="20"/>
                <w:lang w:bidi="it-IT"/>
              </w:rPr>
              <w:t>sistemi di gestione e di tracciabilità della catena di approvvigionamento</w:t>
            </w:r>
            <w:r w:rsidRPr="00A62389">
              <w:rPr>
                <w:rFonts w:ascii="Times New Roman" w:hAnsi="Times New Roman"/>
                <w:sz w:val="20"/>
                <w:lang w:bidi="it-IT"/>
              </w:rPr>
              <w:t xml:space="preserve"> durante l'esecuzione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2AB08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5A0E3EE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4259C2"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5)</w:t>
            </w:r>
            <w:r w:rsidRPr="00A62389">
              <w:rPr>
                <w:rFonts w:ascii="Times New Roman" w:hAnsi="Times New Roman"/>
                <w:b/>
                <w:sz w:val="20"/>
                <w:lang w:bidi="it-IT"/>
              </w:rPr>
              <w:t xml:space="preserve">       Per la fornitura di prodotti o la prestazione di servizi complessi o, eccezionalmente, di prodotti o servizi richiesti per una finalità particolare:</w:t>
            </w:r>
            <w:r w:rsidRPr="00A62389">
              <w:rPr>
                <w:rFonts w:ascii="Times New Roman" w:hAnsi="Times New Roman"/>
                <w:b/>
                <w:sz w:val="20"/>
                <w:lang w:bidi="it-IT"/>
              </w:rPr>
              <w:br/>
            </w:r>
          </w:p>
          <w:p w14:paraId="027A55C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L'operatore economico </w:t>
            </w:r>
            <w:r w:rsidRPr="00A62389">
              <w:rPr>
                <w:rFonts w:ascii="Times New Roman" w:hAnsi="Times New Roman"/>
                <w:b/>
                <w:sz w:val="20"/>
                <w:lang w:bidi="it-IT"/>
              </w:rPr>
              <w:t>consentirà</w:t>
            </w:r>
            <w:r w:rsidRPr="00A62389">
              <w:rPr>
                <w:rFonts w:ascii="Times New Roman" w:hAnsi="Times New Roman"/>
                <w:sz w:val="20"/>
                <w:lang w:bidi="it-IT"/>
              </w:rPr>
              <w:t xml:space="preserve"> l'esecuzione di </w:t>
            </w:r>
            <w:proofErr w:type="gramStart"/>
            <w:r w:rsidRPr="00A62389">
              <w:rPr>
                <w:rFonts w:ascii="Times New Roman" w:hAnsi="Times New Roman"/>
                <w:b/>
                <w:sz w:val="20"/>
                <w:lang w:bidi="it-IT"/>
              </w:rPr>
              <w:t>verifiche</w:t>
            </w:r>
            <w:r w:rsidRPr="00A62389">
              <w:rPr>
                <w:rFonts w:ascii="Times New Roman" w:hAnsi="Times New Roman"/>
                <w:sz w:val="20"/>
                <w:lang w:bidi="it-IT"/>
              </w:rPr>
              <w:t>(</w:t>
            </w:r>
            <w:proofErr w:type="gramEnd"/>
            <w:r w:rsidRPr="00A62389">
              <w:rPr>
                <w:rFonts w:ascii="Times New Roman" w:hAnsi="Times New Roman"/>
                <w:sz w:val="20"/>
                <w:vertAlign w:val="superscript"/>
                <w:lang w:bidi="it-IT"/>
              </w:rPr>
              <w:footnoteReference w:id="48"/>
            </w:r>
            <w:r w:rsidRPr="00A62389">
              <w:rPr>
                <w:rFonts w:ascii="Times New Roman" w:hAnsi="Times New Roman"/>
                <w:sz w:val="20"/>
                <w:lang w:bidi="it-IT"/>
              </w:rPr>
              <w:t>) delle sue capacità di</w:t>
            </w:r>
            <w:r w:rsidRPr="00A62389">
              <w:rPr>
                <w:rFonts w:ascii="Times New Roman" w:hAnsi="Times New Roman"/>
                <w:b/>
                <w:sz w:val="20"/>
                <w:lang w:bidi="it-IT"/>
              </w:rPr>
              <w:t xml:space="preserve"> produzione</w:t>
            </w:r>
            <w:r w:rsidRPr="00A62389">
              <w:rPr>
                <w:rFonts w:ascii="Times New Roman" w:hAnsi="Times New Roman"/>
                <w:sz w:val="20"/>
                <w:lang w:bidi="it-IT"/>
              </w:rPr>
              <w:t xml:space="preserve"> o </w:t>
            </w:r>
            <w:r w:rsidRPr="00A62389">
              <w:rPr>
                <w:rFonts w:ascii="Times New Roman" w:hAnsi="Times New Roman"/>
                <w:b/>
                <w:sz w:val="20"/>
                <w:lang w:bidi="it-IT"/>
              </w:rPr>
              <w:t>strutture tecniche</w:t>
            </w:r>
            <w:r w:rsidRPr="00A62389">
              <w:rPr>
                <w:rFonts w:ascii="Times New Roman" w:hAnsi="Times New Roman"/>
                <w:sz w:val="20"/>
                <w:lang w:bidi="it-IT"/>
              </w:rPr>
              <w:t xml:space="preserve"> e, se necessario, degli </w:t>
            </w:r>
            <w:r w:rsidRPr="00A62389">
              <w:rPr>
                <w:rFonts w:ascii="Times New Roman" w:hAnsi="Times New Roman"/>
                <w:b/>
                <w:sz w:val="20"/>
                <w:lang w:bidi="it-IT"/>
              </w:rPr>
              <w:t>strumenti di studio e di ricerca</w:t>
            </w:r>
            <w:r w:rsidRPr="00A62389">
              <w:rPr>
                <w:rFonts w:ascii="Times New Roman" w:hAnsi="Times New Roman"/>
                <w:sz w:val="20"/>
                <w:lang w:bidi="it-IT"/>
              </w:rPr>
              <w:t xml:space="preserve"> di cui egli dispone, nonché delle </w:t>
            </w:r>
            <w:r w:rsidRPr="00A62389">
              <w:rPr>
                <w:rFonts w:ascii="Times New Roman" w:hAnsi="Times New Roman"/>
                <w:b/>
                <w:sz w:val="20"/>
                <w:lang w:bidi="it-IT"/>
              </w:rPr>
              <w:t>misure adottate per garantire la qualità</w:t>
            </w:r>
            <w:r w:rsidRPr="00A62389">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A394EC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br/>
            </w:r>
            <w:r w:rsidRPr="00A62389">
              <w:rPr>
                <w:rFonts w:ascii="Times New Roman" w:hAnsi="Times New Roman"/>
                <w:sz w:val="20"/>
                <w:lang w:bidi="it-IT"/>
              </w:rPr>
              <w:br/>
            </w:r>
          </w:p>
          <w:p w14:paraId="73908E9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br/>
            </w: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p>
          <w:p w14:paraId="0BBC688B" w14:textId="77777777" w:rsidR="00293946" w:rsidRPr="00A62389" w:rsidRDefault="00293946" w:rsidP="002E3092">
            <w:pPr>
              <w:widowControl w:val="0"/>
              <w:jc w:val="both"/>
              <w:rPr>
                <w:rFonts w:ascii="Times New Roman" w:hAnsi="Times New Roman"/>
                <w:sz w:val="20"/>
                <w:lang w:bidi="it-IT"/>
              </w:rPr>
            </w:pPr>
          </w:p>
          <w:p w14:paraId="56035CDC" w14:textId="77777777" w:rsidR="00293946" w:rsidRPr="00A62389" w:rsidRDefault="00293946" w:rsidP="002E3092">
            <w:pPr>
              <w:widowControl w:val="0"/>
              <w:jc w:val="both"/>
              <w:rPr>
                <w:rFonts w:ascii="Times New Roman" w:hAnsi="Times New Roman"/>
                <w:sz w:val="20"/>
                <w:lang w:bidi="it-IT"/>
              </w:rPr>
            </w:pPr>
          </w:p>
        </w:tc>
      </w:tr>
      <w:tr w:rsidR="00A62389" w:rsidRPr="00A62389" w14:paraId="1EF6FB2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8F5192"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6)       Indicare i </w:t>
            </w:r>
            <w:r w:rsidRPr="00A62389">
              <w:rPr>
                <w:rFonts w:ascii="Times New Roman" w:hAnsi="Times New Roman"/>
                <w:b/>
                <w:sz w:val="20"/>
                <w:lang w:bidi="it-IT"/>
              </w:rPr>
              <w:t>titoli di studio e professionali</w:t>
            </w:r>
            <w:r w:rsidRPr="00A62389">
              <w:rPr>
                <w:rFonts w:ascii="Times New Roman" w:hAnsi="Times New Roman"/>
                <w:sz w:val="20"/>
                <w:lang w:bidi="it-IT"/>
              </w:rPr>
              <w:t xml:space="preserve"> di cui sono in possesso:</w:t>
            </w:r>
          </w:p>
          <w:p w14:paraId="68393656" w14:textId="77777777" w:rsidR="00293946" w:rsidRPr="00A62389" w:rsidRDefault="00293946" w:rsidP="002E3092">
            <w:pPr>
              <w:widowControl w:val="0"/>
              <w:jc w:val="both"/>
              <w:rPr>
                <w:rFonts w:ascii="Times New Roman" w:hAnsi="Times New Roman"/>
                <w:b/>
                <w:i/>
                <w:sz w:val="20"/>
                <w:lang w:bidi="it-IT"/>
              </w:rPr>
            </w:pPr>
            <w:r w:rsidRPr="00A62389">
              <w:rPr>
                <w:rFonts w:ascii="Times New Roman" w:hAnsi="Times New Roman"/>
                <w:sz w:val="20"/>
                <w:lang w:bidi="it-IT"/>
              </w:rPr>
              <w:t>a)       lo stesso prestatore di servizi o imprenditore,</w:t>
            </w:r>
          </w:p>
          <w:p w14:paraId="75E67B72"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b/>
                <w:i/>
                <w:sz w:val="20"/>
                <w:lang w:bidi="it-IT"/>
              </w:rPr>
              <w:t>e</w:t>
            </w:r>
            <w:proofErr w:type="gramEnd"/>
            <w:r w:rsidRPr="00A62389">
              <w:rPr>
                <w:rFonts w:ascii="Times New Roman" w:hAnsi="Times New Roman"/>
                <w:b/>
                <w:i/>
                <w:sz w:val="20"/>
                <w:lang w:bidi="it-IT"/>
              </w:rPr>
              <w:t>/o</w:t>
            </w:r>
            <w:r w:rsidRPr="00A62389">
              <w:rPr>
                <w:rFonts w:ascii="Times New Roman" w:hAnsi="Times New Roman"/>
                <w:sz w:val="20"/>
                <w:lang w:bidi="it-IT"/>
              </w:rPr>
              <w:t xml:space="preserve"> (in funzione dei requisiti richiesti nell'avviso o bando pertinente o nei documenti di gara)</w:t>
            </w:r>
            <w:r w:rsidRPr="00A62389">
              <w:rPr>
                <w:rFonts w:ascii="Times New Roman" w:hAnsi="Times New Roman"/>
                <w:sz w:val="20"/>
                <w:lang w:bidi="it-IT"/>
              </w:rPr>
              <w:br/>
            </w:r>
          </w:p>
          <w:p w14:paraId="261ACE6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b)       i componenti della struttura tecnica-operativa/ gruppi di lavoro: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6E424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br/>
            </w:r>
          </w:p>
          <w:p w14:paraId="39F1825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br/>
              <w:t>a) [………..…]</w:t>
            </w:r>
            <w:r w:rsidRPr="00A62389">
              <w:rPr>
                <w:rFonts w:ascii="Times New Roman" w:hAnsi="Times New Roman"/>
                <w:sz w:val="20"/>
                <w:lang w:bidi="it-IT"/>
              </w:rPr>
              <w:br/>
            </w:r>
            <w:r w:rsidRPr="00A62389">
              <w:rPr>
                <w:rFonts w:ascii="Times New Roman" w:hAnsi="Times New Roman"/>
                <w:sz w:val="20"/>
                <w:lang w:bidi="it-IT"/>
              </w:rPr>
              <w:br/>
            </w:r>
          </w:p>
          <w:p w14:paraId="0122612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br/>
              <w:t>b) [………..…]</w:t>
            </w:r>
          </w:p>
        </w:tc>
      </w:tr>
      <w:tr w:rsidR="00A62389" w:rsidRPr="00A62389" w14:paraId="47F8F87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0EC28C"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7)       L'operatore economico potrà applicare durante l'esecuzione dell'appalto le seguenti </w:t>
            </w:r>
            <w:r w:rsidRPr="00A62389">
              <w:rPr>
                <w:rFonts w:ascii="Times New Roman" w:hAnsi="Times New Roman"/>
                <w:b/>
                <w:sz w:val="20"/>
                <w:lang w:bidi="it-IT"/>
              </w:rPr>
              <w:t>misure di gestione ambientale</w:t>
            </w:r>
            <w:r w:rsidRPr="00A62389">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54A21A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4218C26F"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61B13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8)       L'</w:t>
            </w:r>
            <w:r w:rsidRPr="00A62389">
              <w:rPr>
                <w:rFonts w:ascii="Times New Roman" w:hAnsi="Times New Roman"/>
                <w:b/>
                <w:sz w:val="20"/>
                <w:lang w:bidi="it-IT"/>
              </w:rPr>
              <w:t>organico medio annuo</w:t>
            </w:r>
            <w:r w:rsidRPr="00A62389">
              <w:rPr>
                <w:rFonts w:ascii="Times New Roman" w:hAnsi="Times New Roman"/>
                <w:sz w:val="20"/>
                <w:lang w:bidi="it-IT"/>
              </w:rPr>
              <w:t xml:space="preserve"> dell'operatore economico e il numero dei dirigenti negli ultimi tre anni sono i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FD89B1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Anno, organico medio annuo:</w:t>
            </w:r>
          </w:p>
          <w:p w14:paraId="33C1C05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2AFC38C0"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2919D63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5F3D0713"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Anno, numero di dirigenti</w:t>
            </w:r>
          </w:p>
          <w:p w14:paraId="43455C16"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56EA9F5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01EED2C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36BCE6A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E7E143"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9)       Per l'esecuzione dell'appalto l'operatore economico disporrà dell'</w:t>
            </w:r>
            <w:r w:rsidRPr="00A62389">
              <w:rPr>
                <w:rFonts w:ascii="Times New Roman" w:hAnsi="Times New Roman"/>
                <w:b/>
                <w:sz w:val="20"/>
                <w:lang w:bidi="it-IT"/>
              </w:rPr>
              <w:t>attrezzatura, del materiale e dell'equipaggiamento tecnico</w:t>
            </w:r>
            <w:r w:rsidRPr="00A62389">
              <w:rPr>
                <w:rFonts w:ascii="Times New Roman" w:hAnsi="Times New Roman"/>
                <w:sz w:val="20"/>
                <w:lang w:bidi="it-IT"/>
              </w:rPr>
              <w:t xml:space="preserve">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CB9960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14DD0D46"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E96E4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10)     L'operatore economico </w:t>
            </w:r>
            <w:r w:rsidRPr="00A62389">
              <w:rPr>
                <w:rFonts w:ascii="Times New Roman" w:hAnsi="Times New Roman"/>
                <w:b/>
                <w:sz w:val="20"/>
                <w:lang w:bidi="it-IT"/>
              </w:rPr>
              <w:t xml:space="preserve">intende eventualmente </w:t>
            </w:r>
            <w:proofErr w:type="gramStart"/>
            <w:r w:rsidRPr="00A62389">
              <w:rPr>
                <w:rFonts w:ascii="Times New Roman" w:hAnsi="Times New Roman"/>
                <w:b/>
                <w:sz w:val="20"/>
                <w:lang w:bidi="it-IT"/>
              </w:rPr>
              <w:t>subappaltare</w:t>
            </w:r>
            <w:r w:rsidRPr="00A62389">
              <w:rPr>
                <w:rFonts w:ascii="Times New Roman" w:hAnsi="Times New Roman"/>
                <w:sz w:val="20"/>
                <w:lang w:bidi="it-IT"/>
              </w:rPr>
              <w:t>(</w:t>
            </w:r>
            <w:proofErr w:type="gramEnd"/>
            <w:r w:rsidRPr="00A62389">
              <w:rPr>
                <w:rFonts w:ascii="Times New Roman" w:hAnsi="Times New Roman"/>
                <w:sz w:val="20"/>
                <w:vertAlign w:val="superscript"/>
                <w:lang w:bidi="it-IT"/>
              </w:rPr>
              <w:footnoteReference w:id="49"/>
            </w:r>
            <w:r w:rsidRPr="00A62389">
              <w:rPr>
                <w:rFonts w:ascii="Times New Roman" w:hAnsi="Times New Roman"/>
                <w:sz w:val="20"/>
                <w:lang w:bidi="it-IT"/>
              </w:rPr>
              <w:t xml:space="preserve">) la seguente </w:t>
            </w:r>
            <w:r w:rsidRPr="00A62389">
              <w:rPr>
                <w:rFonts w:ascii="Times New Roman" w:hAnsi="Times New Roman"/>
                <w:b/>
                <w:sz w:val="20"/>
                <w:lang w:bidi="it-IT"/>
              </w:rPr>
              <w:t>quota (espressa in percentuale)</w:t>
            </w:r>
            <w:r w:rsidRPr="00A62389">
              <w:rPr>
                <w:rFonts w:ascii="Times New Roman" w:hAnsi="Times New Roman"/>
                <w:sz w:val="20"/>
                <w:lang w:bidi="it-IT"/>
              </w:rPr>
              <w:t xml:space="preserv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138A34A"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2FA4C58C"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53038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11)     Per gli </w:t>
            </w:r>
            <w:r w:rsidRPr="00A62389">
              <w:rPr>
                <w:rFonts w:ascii="Times New Roman" w:hAnsi="Times New Roman"/>
                <w:b/>
                <w:i/>
                <w:sz w:val="20"/>
                <w:lang w:bidi="it-IT"/>
              </w:rPr>
              <w:t>appalti pubblici di forniture</w:t>
            </w:r>
            <w:r w:rsidRPr="00A62389">
              <w:rPr>
                <w:rFonts w:ascii="Times New Roman" w:hAnsi="Times New Roman"/>
                <w:sz w:val="20"/>
                <w:lang w:bidi="it-IT"/>
              </w:rPr>
              <w:t>:</w:t>
            </w:r>
            <w:r w:rsidRPr="00A62389">
              <w:rPr>
                <w:rFonts w:ascii="Times New Roman" w:hAnsi="Times New Roman"/>
                <w:sz w:val="20"/>
                <w:lang w:bidi="it-IT"/>
              </w:rPr>
              <w:br/>
            </w:r>
          </w:p>
          <w:p w14:paraId="2EBB4EBA"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L'operatore economico fornirà i campioni, le descrizioni o le fotografie dei prodotti da fornire, non necessariamente accompagnati dalle certificazioni di autenticità, come richiesti;</w:t>
            </w:r>
            <w:r w:rsidRPr="00A62389">
              <w:rPr>
                <w:rFonts w:ascii="Times New Roman" w:hAnsi="Times New Roman"/>
                <w:sz w:val="20"/>
                <w:lang w:bidi="it-IT"/>
              </w:rPr>
              <w:br/>
            </w:r>
          </w:p>
          <w:p w14:paraId="62C7F2A3"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se</w:t>
            </w:r>
            <w:proofErr w:type="gramEnd"/>
            <w:r w:rsidRPr="00A62389">
              <w:rPr>
                <w:rFonts w:ascii="Times New Roman" w:hAnsi="Times New Roman"/>
                <w:sz w:val="20"/>
                <w:lang w:bidi="it-IT"/>
              </w:rPr>
              <w:t xml:space="preserve"> applicabile, l'operatore economico dichiara inoltre che provvederà a fornire le richieste certificazioni di autenticità.</w:t>
            </w:r>
            <w:r w:rsidRPr="00A62389">
              <w:rPr>
                <w:rFonts w:ascii="Times New Roman" w:hAnsi="Times New Roman"/>
                <w:sz w:val="20"/>
                <w:lang w:bidi="it-IT"/>
              </w:rPr>
              <w:br/>
            </w:r>
          </w:p>
          <w:p w14:paraId="2BB4327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B01554D" w14:textId="77777777" w:rsidR="00293946" w:rsidRPr="00A62389" w:rsidRDefault="00293946" w:rsidP="002E3092">
            <w:pPr>
              <w:widowControl w:val="0"/>
              <w:jc w:val="both"/>
              <w:rPr>
                <w:rFonts w:ascii="Times New Roman" w:hAnsi="Times New Roman"/>
                <w:sz w:val="20"/>
                <w:lang w:bidi="it-IT"/>
              </w:rPr>
            </w:pPr>
          </w:p>
          <w:p w14:paraId="3D3242CA" w14:textId="77777777" w:rsidR="00293946" w:rsidRPr="00A62389" w:rsidRDefault="00293946" w:rsidP="002E3092">
            <w:pPr>
              <w:widowControl w:val="0"/>
              <w:jc w:val="both"/>
              <w:rPr>
                <w:rFonts w:ascii="Times New Roman" w:hAnsi="Times New Roman"/>
                <w:sz w:val="20"/>
                <w:lang w:bidi="it-IT"/>
              </w:rPr>
            </w:pPr>
          </w:p>
          <w:p w14:paraId="4C3914BA"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p>
          <w:p w14:paraId="44DCF923" w14:textId="77777777" w:rsidR="00293946" w:rsidRPr="00A62389" w:rsidRDefault="00293946" w:rsidP="002E3092">
            <w:pPr>
              <w:widowControl w:val="0"/>
              <w:jc w:val="both"/>
              <w:rPr>
                <w:rFonts w:ascii="Times New Roman" w:hAnsi="Times New Roman"/>
                <w:sz w:val="20"/>
                <w:lang w:bidi="it-IT"/>
              </w:rPr>
            </w:pPr>
          </w:p>
          <w:p w14:paraId="6C4E9E30" w14:textId="77777777" w:rsidR="00293946" w:rsidRPr="00A62389" w:rsidRDefault="00293946" w:rsidP="002E3092">
            <w:pPr>
              <w:widowControl w:val="0"/>
              <w:jc w:val="both"/>
              <w:rPr>
                <w:rFonts w:ascii="Times New Roman" w:hAnsi="Times New Roman"/>
                <w:sz w:val="20"/>
                <w:lang w:bidi="it-IT"/>
              </w:rPr>
            </w:pPr>
          </w:p>
          <w:p w14:paraId="1F17758D"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p>
          <w:p w14:paraId="62055B1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roofErr w:type="gramStart"/>
            <w:r w:rsidRPr="00A62389">
              <w:rPr>
                <w:rFonts w:ascii="Times New Roman" w:hAnsi="Times New Roman"/>
                <w:sz w:val="20"/>
                <w:lang w:bidi="it-IT"/>
              </w:rPr>
              <w:t>indirizzo</w:t>
            </w:r>
            <w:proofErr w:type="gramEnd"/>
            <w:r w:rsidRPr="00A62389">
              <w:rPr>
                <w:rFonts w:ascii="Times New Roman" w:hAnsi="Times New Roman"/>
                <w:sz w:val="20"/>
                <w:lang w:bidi="it-IT"/>
              </w:rPr>
              <w:t xml:space="preserve"> web, autorità o organismo di emanazione, riferimento preciso della documentazione): </w:t>
            </w:r>
          </w:p>
          <w:p w14:paraId="02847C6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32FF34A0"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3B4EB2"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12)     Per gli </w:t>
            </w:r>
            <w:r w:rsidRPr="00A62389">
              <w:rPr>
                <w:rFonts w:ascii="Times New Roman" w:hAnsi="Times New Roman"/>
                <w:b/>
                <w:i/>
                <w:sz w:val="20"/>
                <w:lang w:bidi="it-IT"/>
              </w:rPr>
              <w:t>appalti pubblici di forniture</w:t>
            </w:r>
            <w:r w:rsidRPr="00A62389">
              <w:rPr>
                <w:rFonts w:ascii="Times New Roman" w:hAnsi="Times New Roman"/>
                <w:sz w:val="20"/>
                <w:lang w:bidi="it-IT"/>
              </w:rPr>
              <w:t>:</w:t>
            </w:r>
            <w:r w:rsidRPr="00A62389">
              <w:rPr>
                <w:rFonts w:ascii="Times New Roman" w:hAnsi="Times New Roman"/>
                <w:sz w:val="20"/>
                <w:lang w:bidi="it-IT"/>
              </w:rPr>
              <w:br/>
            </w:r>
          </w:p>
          <w:p w14:paraId="0146F469"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 xml:space="preserve">L'operatore economico può fornire i richiesti </w:t>
            </w:r>
            <w:r w:rsidRPr="00A62389">
              <w:rPr>
                <w:rFonts w:ascii="Times New Roman" w:hAnsi="Times New Roman"/>
                <w:b/>
                <w:sz w:val="20"/>
                <w:lang w:bidi="it-IT"/>
              </w:rPr>
              <w:t>certificati</w:t>
            </w:r>
            <w:r w:rsidRPr="00A62389">
              <w:rPr>
                <w:rFonts w:ascii="Times New Roman" w:hAnsi="Times New Roman"/>
                <w:sz w:val="20"/>
                <w:lang w:bidi="it-IT"/>
              </w:rPr>
              <w:t xml:space="preserve"> rilasciati da </w:t>
            </w:r>
            <w:r w:rsidRPr="00A62389">
              <w:rPr>
                <w:rFonts w:ascii="Times New Roman" w:hAnsi="Times New Roman"/>
                <w:b/>
                <w:sz w:val="20"/>
                <w:lang w:bidi="it-IT"/>
              </w:rPr>
              <w:t>istituti o servizi ufficiali incaricati del controllo della qualità,</w:t>
            </w:r>
            <w:r w:rsidRPr="00A62389">
              <w:rPr>
                <w:rFonts w:ascii="Times New Roman" w:hAnsi="Times New Roman"/>
                <w:sz w:val="20"/>
                <w:lang w:bidi="it-IT"/>
              </w:rPr>
              <w:t xml:space="preserve"> di riconosciuta competenza, i quali attestino la conformità di prodotti ben individuati mediante riferimenti alle specifiche tecniche o norme indicate nell'avviso o bando pertinente o nei documenti di gara?</w:t>
            </w:r>
            <w:r w:rsidRPr="00A62389">
              <w:rPr>
                <w:rFonts w:ascii="Times New Roman" w:hAnsi="Times New Roman"/>
                <w:sz w:val="20"/>
                <w:lang w:bidi="it-IT"/>
              </w:rPr>
              <w:br/>
            </w:r>
          </w:p>
          <w:p w14:paraId="1A1B094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 caso negativo</w:t>
            </w:r>
            <w:r w:rsidRPr="00A62389">
              <w:rPr>
                <w:rFonts w:ascii="Times New Roman" w:hAnsi="Times New Roman"/>
                <w:sz w:val="20"/>
                <w:lang w:bidi="it-IT"/>
              </w:rPr>
              <w:t>, spiegare perché e precisare di quali altri mezzi di prova si dispone:</w:t>
            </w:r>
            <w:r w:rsidRPr="00A62389">
              <w:rPr>
                <w:rFonts w:ascii="Times New Roman" w:hAnsi="Times New Roman"/>
                <w:sz w:val="20"/>
                <w:lang w:bidi="it-IT"/>
              </w:rPr>
              <w:br/>
            </w:r>
          </w:p>
          <w:p w14:paraId="1A3FDE4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F3F4E4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br/>
            </w: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p>
          <w:p w14:paraId="5AABD5DF" w14:textId="77777777" w:rsidR="00293946" w:rsidRPr="00A62389" w:rsidRDefault="00293946" w:rsidP="002E3092">
            <w:pPr>
              <w:widowControl w:val="0"/>
              <w:jc w:val="both"/>
              <w:rPr>
                <w:rFonts w:ascii="Times New Roman" w:hAnsi="Times New Roman"/>
                <w:sz w:val="20"/>
                <w:lang w:bidi="it-IT"/>
              </w:rPr>
            </w:pPr>
          </w:p>
          <w:p w14:paraId="0D38B1CE" w14:textId="77777777" w:rsidR="00293946" w:rsidRPr="00A62389" w:rsidRDefault="00293946" w:rsidP="002E3092">
            <w:pPr>
              <w:widowControl w:val="0"/>
              <w:jc w:val="both"/>
              <w:rPr>
                <w:rFonts w:ascii="Times New Roman" w:hAnsi="Times New Roman"/>
                <w:sz w:val="20"/>
                <w:lang w:bidi="it-IT"/>
              </w:rPr>
            </w:pPr>
          </w:p>
          <w:p w14:paraId="5309E94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r w:rsidRPr="00A62389">
              <w:rPr>
                <w:rFonts w:ascii="Times New Roman" w:hAnsi="Times New Roman"/>
                <w:sz w:val="20"/>
                <w:lang w:bidi="it-IT"/>
              </w:rPr>
              <w:br/>
            </w:r>
          </w:p>
          <w:p w14:paraId="3E472089" w14:textId="77777777" w:rsidR="00293946" w:rsidRPr="00A62389" w:rsidRDefault="00293946" w:rsidP="002E3092">
            <w:pPr>
              <w:widowControl w:val="0"/>
              <w:jc w:val="both"/>
              <w:rPr>
                <w:rFonts w:ascii="Times New Roman" w:hAnsi="Times New Roman"/>
                <w:sz w:val="20"/>
                <w:lang w:bidi="it-IT"/>
              </w:rPr>
            </w:pPr>
          </w:p>
          <w:p w14:paraId="49B7F625"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roofErr w:type="gramStart"/>
            <w:r w:rsidRPr="00A62389">
              <w:rPr>
                <w:rFonts w:ascii="Times New Roman" w:hAnsi="Times New Roman"/>
                <w:sz w:val="20"/>
                <w:lang w:bidi="it-IT"/>
              </w:rPr>
              <w:t>indirizzo</w:t>
            </w:r>
            <w:proofErr w:type="gramEnd"/>
            <w:r w:rsidRPr="00A62389">
              <w:rPr>
                <w:rFonts w:ascii="Times New Roman" w:hAnsi="Times New Roman"/>
                <w:sz w:val="20"/>
                <w:lang w:bidi="it-IT"/>
              </w:rPr>
              <w:t xml:space="preserve"> web, autorità o organismo di emanazione, riferimento preciso della documentazione): </w:t>
            </w:r>
          </w:p>
          <w:p w14:paraId="316AC322"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p w14:paraId="67CCB316" w14:textId="77777777" w:rsidR="00293946" w:rsidRPr="00A62389" w:rsidRDefault="00293946" w:rsidP="002E3092">
            <w:pPr>
              <w:widowControl w:val="0"/>
              <w:jc w:val="both"/>
              <w:rPr>
                <w:rFonts w:ascii="Times New Roman" w:hAnsi="Times New Roman"/>
                <w:sz w:val="20"/>
                <w:lang w:bidi="it-IT"/>
              </w:rPr>
            </w:pPr>
          </w:p>
        </w:tc>
      </w:tr>
      <w:tr w:rsidR="00A62389" w:rsidRPr="00A62389" w14:paraId="6FD6108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92AB9B"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13)  Per quanto riguarda gli </w:t>
            </w:r>
            <w:r w:rsidRPr="00A62389">
              <w:rPr>
                <w:rFonts w:ascii="Times New Roman" w:hAnsi="Times New Roman"/>
                <w:b/>
                <w:sz w:val="20"/>
                <w:lang w:bidi="it-IT"/>
              </w:rPr>
              <w:t>eventuali altri requisiti tecnici e professionali</w:t>
            </w:r>
            <w:r w:rsidRPr="00A62389">
              <w:rPr>
                <w:rFonts w:ascii="Times New Roman" w:hAnsi="Times New Roman"/>
                <w:sz w:val="20"/>
                <w:lang w:bidi="it-IT"/>
              </w:rPr>
              <w:t xml:space="preserve"> specificati nell'avviso o bando pertinente o nei documenti di gara, l'operatore economico dichiara che:</w:t>
            </w:r>
            <w:r w:rsidRPr="00A62389">
              <w:rPr>
                <w:rFonts w:ascii="Times New Roman" w:hAnsi="Times New Roman"/>
                <w:sz w:val="20"/>
                <w:lang w:bidi="it-IT"/>
              </w:rPr>
              <w:br/>
            </w:r>
          </w:p>
          <w:p w14:paraId="2CCE05BE"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Se la documentazione pertinente </w:t>
            </w:r>
            <w:r w:rsidRPr="00A62389">
              <w:rPr>
                <w:rFonts w:ascii="Times New Roman" w:hAnsi="Times New Roman"/>
                <w:b/>
                <w:sz w:val="20"/>
                <w:lang w:bidi="it-IT"/>
              </w:rPr>
              <w:t>eventualmente</w:t>
            </w:r>
            <w:r w:rsidRPr="00A62389">
              <w:rPr>
                <w:rFonts w:ascii="Times New Roman" w:hAnsi="Times New Roman"/>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6BF18D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roofErr w:type="gramStart"/>
            <w:r w:rsidRPr="00A62389">
              <w:rPr>
                <w:rFonts w:ascii="Times New Roman" w:hAnsi="Times New Roman"/>
                <w:sz w:val="20"/>
                <w:lang w:bidi="it-IT"/>
              </w:rPr>
              <w:t>…]</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t>(</w:t>
            </w:r>
            <w:proofErr w:type="gramEnd"/>
            <w:r w:rsidRPr="00A62389">
              <w:rPr>
                <w:rFonts w:ascii="Times New Roman" w:hAnsi="Times New Roman"/>
                <w:sz w:val="20"/>
                <w:lang w:bidi="it-IT"/>
              </w:rPr>
              <w:t xml:space="preserve">indirizzo web, autorità o organismo di emanazione, riferimento preciso della documentazione): </w:t>
            </w:r>
          </w:p>
          <w:p w14:paraId="1C2919F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bl>
    <w:p w14:paraId="024568FC" w14:textId="77777777" w:rsidR="00293946" w:rsidRPr="00A62389" w:rsidRDefault="00293946" w:rsidP="002E3092">
      <w:pPr>
        <w:widowControl w:val="0"/>
        <w:jc w:val="both"/>
        <w:rPr>
          <w:rFonts w:ascii="Times New Roman" w:hAnsi="Times New Roman"/>
          <w:sz w:val="20"/>
          <w:lang w:bidi="it-IT"/>
        </w:rPr>
      </w:pPr>
    </w:p>
    <w:p w14:paraId="3BD93FEC"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D: SISTEMI di garanzia della qualità e norme di gestione ambientale (Articolo 87 del Codice)</w:t>
      </w:r>
    </w:p>
    <w:p w14:paraId="1876194E"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62389" w:rsidRPr="00A62389" w14:paraId="66C74175"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B58448"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Sistemi di garanzia della qualità e norme di gestione ambientale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FA06173"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62F0964E"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2706B1"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 xml:space="preserve">L'operatore economico potrà presentare </w:t>
            </w:r>
            <w:r w:rsidRPr="00A62389">
              <w:rPr>
                <w:rFonts w:ascii="Times New Roman" w:hAnsi="Times New Roman"/>
                <w:b/>
                <w:sz w:val="20"/>
                <w:lang w:bidi="it-IT"/>
              </w:rPr>
              <w:t>certificati</w:t>
            </w:r>
            <w:r w:rsidRPr="00A62389">
              <w:rPr>
                <w:rFonts w:ascii="Times New Roman" w:hAnsi="Times New Roman"/>
                <w:sz w:val="20"/>
                <w:lang w:bidi="it-IT"/>
              </w:rPr>
              <w:t xml:space="preserve"> rilasciati da organismi indipendenti per attestare che egli soddisfa determinate </w:t>
            </w:r>
            <w:r w:rsidRPr="00A62389">
              <w:rPr>
                <w:rFonts w:ascii="Times New Roman" w:hAnsi="Times New Roman"/>
                <w:b/>
                <w:sz w:val="20"/>
                <w:lang w:bidi="it-IT"/>
              </w:rPr>
              <w:t>norme di garanzia della qualità</w:t>
            </w:r>
            <w:r w:rsidRPr="00A62389">
              <w:rPr>
                <w:rFonts w:ascii="Times New Roman" w:hAnsi="Times New Roman"/>
                <w:sz w:val="20"/>
                <w:lang w:bidi="it-IT"/>
              </w:rPr>
              <w:t>, compresa l'accessibilità per le persone con disabilità?</w:t>
            </w:r>
          </w:p>
          <w:p w14:paraId="453857F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 caso negativo</w:t>
            </w:r>
            <w:r w:rsidRPr="00A62389">
              <w:rPr>
                <w:rFonts w:ascii="Times New Roman" w:hAnsi="Times New Roman"/>
                <w:sz w:val="20"/>
                <w:lang w:bidi="it-IT"/>
              </w:rPr>
              <w:t>, spiegare perché e precisare di quali altri mezzi di prova relativi al programma di garanzia della qualità si dispone:</w:t>
            </w:r>
          </w:p>
          <w:p w14:paraId="1D938A4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02BAC31"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t>[………..…] [</w:t>
            </w:r>
            <w:proofErr w:type="gramStart"/>
            <w:r w:rsidRPr="00A62389">
              <w:rPr>
                <w:rFonts w:ascii="Times New Roman" w:hAnsi="Times New Roman"/>
                <w:sz w:val="20"/>
                <w:lang w:bidi="it-IT"/>
              </w:rPr>
              <w:t>…….</w:t>
            </w:r>
            <w:proofErr w:type="gramEnd"/>
            <w:r w:rsidRPr="00A62389">
              <w:rPr>
                <w:rFonts w:ascii="Times New Roman" w:hAnsi="Times New Roman"/>
                <w:sz w:val="20"/>
                <w:lang w:bidi="it-IT"/>
              </w:rPr>
              <w:t>……]</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t>(indirizzo web, autorità o organismo di emanazione, riferimento preciso della documentazione):</w:t>
            </w:r>
          </w:p>
          <w:p w14:paraId="66799FB3"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
        </w:tc>
      </w:tr>
      <w:tr w:rsidR="00A62389" w:rsidRPr="00A62389" w14:paraId="5B1D6429"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C306FA"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sz w:val="20"/>
                <w:lang w:bidi="it-IT"/>
              </w:rPr>
              <w:t xml:space="preserve">L'operatore economico potrà presentare </w:t>
            </w:r>
            <w:r w:rsidRPr="00A62389">
              <w:rPr>
                <w:rFonts w:ascii="Times New Roman" w:hAnsi="Times New Roman"/>
                <w:b/>
                <w:sz w:val="20"/>
                <w:lang w:bidi="it-IT"/>
              </w:rPr>
              <w:t>certificati</w:t>
            </w:r>
            <w:r w:rsidRPr="00A62389">
              <w:rPr>
                <w:rFonts w:ascii="Times New Roman" w:hAnsi="Times New Roman"/>
                <w:sz w:val="20"/>
                <w:lang w:bidi="it-IT"/>
              </w:rPr>
              <w:t xml:space="preserve"> rilasciati da organismi indipendenti per attestare che egli rispetta determinati </w:t>
            </w:r>
            <w:r w:rsidRPr="00A62389">
              <w:rPr>
                <w:rFonts w:ascii="Times New Roman" w:hAnsi="Times New Roman"/>
                <w:b/>
                <w:sz w:val="20"/>
                <w:lang w:bidi="it-IT"/>
              </w:rPr>
              <w:t>sistemi o</w:t>
            </w:r>
            <w:r w:rsidRPr="00A62389">
              <w:rPr>
                <w:rFonts w:ascii="Times New Roman" w:hAnsi="Times New Roman"/>
                <w:sz w:val="20"/>
                <w:lang w:bidi="it-IT"/>
              </w:rPr>
              <w:t xml:space="preserve"> </w:t>
            </w:r>
            <w:r w:rsidRPr="00A62389">
              <w:rPr>
                <w:rFonts w:ascii="Times New Roman" w:hAnsi="Times New Roman"/>
                <w:b/>
                <w:sz w:val="20"/>
                <w:lang w:bidi="it-IT"/>
              </w:rPr>
              <w:t>norme di gestione ambientale</w:t>
            </w:r>
            <w:r w:rsidRPr="00A62389">
              <w:rPr>
                <w:rFonts w:ascii="Times New Roman" w:hAnsi="Times New Roman"/>
                <w:sz w:val="20"/>
                <w:lang w:bidi="it-IT"/>
              </w:rPr>
              <w:t>?</w:t>
            </w:r>
          </w:p>
          <w:p w14:paraId="4EEF7A1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In caso negativo</w:t>
            </w:r>
            <w:r w:rsidRPr="00A62389">
              <w:rPr>
                <w:rFonts w:ascii="Times New Roman" w:hAnsi="Times New Roman"/>
                <w:sz w:val="20"/>
                <w:lang w:bidi="it-IT"/>
              </w:rPr>
              <w:t xml:space="preserve">, spiegare perché e precisare di quali altri mezzi di prova relativi ai </w:t>
            </w:r>
            <w:r w:rsidRPr="00A62389">
              <w:rPr>
                <w:rFonts w:ascii="Times New Roman" w:hAnsi="Times New Roman"/>
                <w:b/>
                <w:sz w:val="20"/>
                <w:lang w:bidi="it-IT"/>
              </w:rPr>
              <w:t>sistemi o</w:t>
            </w:r>
            <w:r w:rsidRPr="00A62389">
              <w:rPr>
                <w:rFonts w:ascii="Times New Roman" w:hAnsi="Times New Roman"/>
                <w:sz w:val="20"/>
                <w:lang w:bidi="it-IT"/>
              </w:rPr>
              <w:t xml:space="preserve"> </w:t>
            </w:r>
            <w:r w:rsidRPr="00A62389">
              <w:rPr>
                <w:rFonts w:ascii="Times New Roman" w:hAnsi="Times New Roman"/>
                <w:b/>
                <w:sz w:val="20"/>
                <w:lang w:bidi="it-IT"/>
              </w:rPr>
              <w:t>norme di gestione ambientale</w:t>
            </w:r>
            <w:r w:rsidRPr="00A62389">
              <w:rPr>
                <w:rFonts w:ascii="Times New Roman" w:hAnsi="Times New Roman"/>
                <w:sz w:val="20"/>
                <w:lang w:bidi="it-IT"/>
              </w:rPr>
              <w:t xml:space="preserve"> si dispone:</w:t>
            </w:r>
          </w:p>
          <w:p w14:paraId="542B92F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6B1893D" w14:textId="77777777" w:rsidR="00293946" w:rsidRPr="00A62389" w:rsidRDefault="00293946" w:rsidP="002E3092">
            <w:pPr>
              <w:widowControl w:val="0"/>
              <w:jc w:val="both"/>
              <w:rPr>
                <w:rFonts w:ascii="Times New Roman" w:hAnsi="Times New Roman"/>
                <w:sz w:val="20"/>
                <w:lang w:bidi="it-IT"/>
              </w:rPr>
            </w:pPr>
            <w:proofErr w:type="gramStart"/>
            <w:r w:rsidRPr="00A62389">
              <w:rPr>
                <w:rFonts w:ascii="Times New Roman" w:hAnsi="Times New Roman"/>
                <w:sz w:val="20"/>
                <w:lang w:bidi="it-IT"/>
              </w:rPr>
              <w:t>[ ]</w:t>
            </w:r>
            <w:proofErr w:type="gramEnd"/>
            <w:r w:rsidRPr="00A62389">
              <w:rPr>
                <w:rFonts w:ascii="Times New Roman" w:hAnsi="Times New Roman"/>
                <w:sz w:val="20"/>
                <w:lang w:bidi="it-IT"/>
              </w:rPr>
              <w:t xml:space="preserve"> Sì [ ] No</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t>[………..…] [………</w:t>
            </w:r>
            <w:proofErr w:type="gramStart"/>
            <w:r w:rsidRPr="00A62389">
              <w:rPr>
                <w:rFonts w:ascii="Times New Roman" w:hAnsi="Times New Roman"/>
                <w:sz w:val="20"/>
                <w:lang w:bidi="it-IT"/>
              </w:rPr>
              <w:t>…]</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t>(</w:t>
            </w:r>
            <w:proofErr w:type="gramEnd"/>
            <w:r w:rsidRPr="00A62389">
              <w:rPr>
                <w:rFonts w:ascii="Times New Roman" w:hAnsi="Times New Roman"/>
                <w:sz w:val="20"/>
                <w:lang w:bidi="it-IT"/>
              </w:rPr>
              <w:t>indirizzo web, autorità o organismo di emanazione, riferimento preciso della documentazione):</w:t>
            </w:r>
          </w:p>
          <w:p w14:paraId="03EAA089"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 […………][……..…][……..…]</w:t>
            </w:r>
          </w:p>
        </w:tc>
      </w:tr>
    </w:tbl>
    <w:p w14:paraId="1198622C"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Parte V: Riduzione del numero di candidati qualificati</w:t>
      </w:r>
      <w:r w:rsidRPr="00A62389">
        <w:rPr>
          <w:rFonts w:ascii="Times New Roman" w:hAnsi="Times New Roman"/>
          <w:sz w:val="20"/>
          <w:lang w:bidi="it-IT"/>
        </w:rPr>
        <w:t xml:space="preserve"> (Articolo 91 del Codice)</w:t>
      </w:r>
    </w:p>
    <w:p w14:paraId="1DFAED54"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E6F83F6"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b/>
          <w:sz w:val="20"/>
          <w:lang w:bidi="it-IT"/>
        </w:rPr>
        <w:t>Solo per le procedure ristrette, le procedure competitive con negoziazione, le procedure di dialogo competitivo e i partenariati per l'innovazione:</w:t>
      </w:r>
    </w:p>
    <w:p w14:paraId="5726430A" w14:textId="77777777" w:rsidR="00293946" w:rsidRPr="00A62389" w:rsidRDefault="00293946" w:rsidP="002E3092">
      <w:pPr>
        <w:widowControl w:val="0"/>
        <w:jc w:val="both"/>
        <w:rPr>
          <w:rFonts w:ascii="Times New Roman" w:hAnsi="Times New Roman"/>
          <w:b/>
          <w:sz w:val="20"/>
          <w:lang w:bidi="it-IT"/>
        </w:rPr>
      </w:pPr>
      <w:r w:rsidRPr="00A62389">
        <w:rPr>
          <w:rFonts w:ascii="Times New Roman" w:hAnsi="Times New Roman"/>
          <w:b/>
          <w:sz w:val="20"/>
          <w:lang w:bidi="it-IT"/>
        </w:rPr>
        <w:t>L'operatore economico dichiara: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A62389" w:rsidRPr="00A62389" w14:paraId="7D4A7C6B"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E6CC31"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Riduzione del numero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E3473C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b/>
                <w:sz w:val="20"/>
                <w:lang w:bidi="it-IT"/>
              </w:rPr>
              <w:t>Risposta:</w:t>
            </w:r>
          </w:p>
        </w:tc>
      </w:tr>
      <w:tr w:rsidR="00A62389" w:rsidRPr="00A62389" w14:paraId="09F7657B"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9420FD"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Di </w:t>
            </w:r>
            <w:r w:rsidRPr="00A62389">
              <w:rPr>
                <w:rFonts w:ascii="Times New Roman" w:hAnsi="Times New Roman"/>
                <w:b/>
                <w:sz w:val="20"/>
                <w:lang w:bidi="it-IT"/>
              </w:rPr>
              <w:t>soddisfare</w:t>
            </w:r>
            <w:r w:rsidRPr="00A62389">
              <w:rPr>
                <w:rFonts w:ascii="Times New Roman" w:hAnsi="Times New Roman"/>
                <w:sz w:val="20"/>
                <w:lang w:bidi="it-IT"/>
              </w:rPr>
              <w:t xml:space="preserve"> i criteri e le regole obiettivi e non discriminatori da applicare per limitare il numero di candidati, come di seguito </w:t>
            </w:r>
            <w:proofErr w:type="gramStart"/>
            <w:r w:rsidRPr="00A62389">
              <w:rPr>
                <w:rFonts w:ascii="Times New Roman" w:hAnsi="Times New Roman"/>
                <w:sz w:val="20"/>
                <w:lang w:bidi="it-IT"/>
              </w:rPr>
              <w:t>indicato :</w:t>
            </w:r>
            <w:proofErr w:type="gramEnd"/>
          </w:p>
          <w:p w14:paraId="26C2572A"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 xml:space="preserve">Se sono richiesti determinati certificati o altre forme di prove documentali, indicare per </w:t>
            </w:r>
            <w:r w:rsidRPr="00A62389">
              <w:rPr>
                <w:rFonts w:ascii="Times New Roman" w:hAnsi="Times New Roman"/>
                <w:b/>
                <w:sz w:val="20"/>
                <w:lang w:bidi="it-IT"/>
              </w:rPr>
              <w:t>ciascun documento</w:t>
            </w:r>
            <w:r w:rsidRPr="00A62389">
              <w:rPr>
                <w:rFonts w:ascii="Times New Roman" w:hAnsi="Times New Roman"/>
                <w:sz w:val="20"/>
                <w:lang w:bidi="it-IT"/>
              </w:rPr>
              <w:t xml:space="preserve"> se l'operatore economico dispone dei documenti richiesti:</w:t>
            </w:r>
          </w:p>
          <w:p w14:paraId="0896A427"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Se alcuni di tali certificati o altre forme di prove documentali sono disponibili elettronicamente (</w:t>
            </w:r>
            <w:r w:rsidRPr="00A62389">
              <w:rPr>
                <w:rFonts w:ascii="Times New Roman" w:hAnsi="Times New Roman"/>
                <w:sz w:val="20"/>
                <w:vertAlign w:val="superscript"/>
                <w:lang w:bidi="it-IT"/>
              </w:rPr>
              <w:footnoteReference w:id="50"/>
            </w:r>
            <w:r w:rsidRPr="00A62389">
              <w:rPr>
                <w:rFonts w:ascii="Times New Roman" w:hAnsi="Times New Roman"/>
                <w:sz w:val="20"/>
                <w:lang w:bidi="it-IT"/>
              </w:rPr>
              <w:t xml:space="preserve">), indicare per </w:t>
            </w:r>
            <w:r w:rsidRPr="00A62389">
              <w:rPr>
                <w:rFonts w:ascii="Times New Roman" w:hAnsi="Times New Roman"/>
                <w:b/>
                <w:sz w:val="20"/>
                <w:lang w:bidi="it-IT"/>
              </w:rPr>
              <w:t>ciascun documento</w:t>
            </w:r>
            <w:r w:rsidRPr="00A62389">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62420FF"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roofErr w:type="gramStart"/>
            <w:r w:rsidRPr="00A62389">
              <w:rPr>
                <w:rFonts w:ascii="Times New Roman" w:hAnsi="Times New Roman"/>
                <w:sz w:val="20"/>
                <w:lang w:bidi="it-IT"/>
              </w:rPr>
              <w:t>…….</w:t>
            </w:r>
            <w:proofErr w:type="gramEnd"/>
            <w:r w:rsidRPr="00A62389">
              <w:rPr>
                <w:rFonts w:ascii="Times New Roman" w:hAnsi="Times New Roman"/>
                <w:sz w:val="20"/>
                <w:lang w:bidi="it-IT"/>
              </w:rPr>
              <w:t>]</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t>[ ] Sì [ ] No (</w:t>
            </w:r>
            <w:r w:rsidRPr="00A62389">
              <w:rPr>
                <w:rFonts w:ascii="Times New Roman" w:hAnsi="Times New Roman"/>
                <w:sz w:val="20"/>
                <w:vertAlign w:val="superscript"/>
                <w:lang w:bidi="it-IT"/>
              </w:rPr>
              <w:footnoteReference w:id="51"/>
            </w:r>
            <w:r w:rsidRPr="00A62389">
              <w:rPr>
                <w:rFonts w:ascii="Times New Roman" w:hAnsi="Times New Roman"/>
                <w:sz w:val="20"/>
                <w:lang w:bidi="it-IT"/>
              </w:rPr>
              <w:t>)</w:t>
            </w:r>
            <w:r w:rsidRPr="00A62389">
              <w:rPr>
                <w:rFonts w:ascii="Times New Roman" w:hAnsi="Times New Roman"/>
                <w:sz w:val="20"/>
                <w:lang w:bidi="it-IT"/>
              </w:rPr>
              <w:br/>
            </w:r>
            <w:r w:rsidRPr="00A62389">
              <w:rPr>
                <w:rFonts w:ascii="Times New Roman" w:hAnsi="Times New Roman"/>
                <w:sz w:val="20"/>
                <w:lang w:bidi="it-IT"/>
              </w:rPr>
              <w:br/>
            </w:r>
            <w:r w:rsidRPr="00A62389">
              <w:rPr>
                <w:rFonts w:ascii="Times New Roman" w:hAnsi="Times New Roman"/>
                <w:sz w:val="20"/>
                <w:lang w:bidi="it-IT"/>
              </w:rPr>
              <w:br/>
            </w:r>
          </w:p>
          <w:p w14:paraId="03128C4A"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proofErr w:type="gramStart"/>
            <w:r w:rsidRPr="00A62389">
              <w:rPr>
                <w:rFonts w:ascii="Times New Roman" w:hAnsi="Times New Roman"/>
                <w:sz w:val="20"/>
                <w:lang w:bidi="it-IT"/>
              </w:rPr>
              <w:t>indirizzo</w:t>
            </w:r>
            <w:proofErr w:type="gramEnd"/>
            <w:r w:rsidRPr="00A62389">
              <w:rPr>
                <w:rFonts w:ascii="Times New Roman" w:hAnsi="Times New Roman"/>
                <w:sz w:val="20"/>
                <w:lang w:bidi="it-IT"/>
              </w:rPr>
              <w:t xml:space="preserve"> web, autorità o organismo di emanazione, riferimento preciso della documentazione): </w:t>
            </w:r>
          </w:p>
          <w:p w14:paraId="799CA874" w14:textId="77777777" w:rsidR="00293946"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w:t>
            </w:r>
            <w:r w:rsidRPr="00A62389">
              <w:rPr>
                <w:rFonts w:ascii="Times New Roman" w:hAnsi="Times New Roman"/>
                <w:sz w:val="20"/>
                <w:vertAlign w:val="superscript"/>
                <w:lang w:bidi="it-IT"/>
              </w:rPr>
              <w:footnoteReference w:id="52"/>
            </w:r>
            <w:r w:rsidRPr="00A62389">
              <w:rPr>
                <w:rFonts w:ascii="Times New Roman" w:hAnsi="Times New Roman"/>
                <w:sz w:val="20"/>
                <w:lang w:bidi="it-IT"/>
              </w:rPr>
              <w:t>)</w:t>
            </w:r>
          </w:p>
        </w:tc>
      </w:tr>
    </w:tbl>
    <w:p w14:paraId="72FCC31F" w14:textId="77777777" w:rsidR="00293946" w:rsidRPr="00A62389" w:rsidRDefault="00293946" w:rsidP="002E3092">
      <w:pPr>
        <w:widowControl w:val="0"/>
        <w:jc w:val="both"/>
        <w:rPr>
          <w:rFonts w:ascii="Times New Roman" w:hAnsi="Times New Roman"/>
          <w:b/>
          <w:sz w:val="20"/>
          <w:lang w:bidi="it-IT"/>
        </w:rPr>
      </w:pPr>
    </w:p>
    <w:p w14:paraId="65D6793D" w14:textId="77777777" w:rsidR="00293946" w:rsidRPr="00A62389" w:rsidRDefault="00293946" w:rsidP="002E3092">
      <w:pPr>
        <w:widowControl w:val="0"/>
        <w:jc w:val="both"/>
        <w:rPr>
          <w:rFonts w:ascii="Times New Roman" w:hAnsi="Times New Roman"/>
          <w:b/>
          <w:i/>
          <w:sz w:val="20"/>
          <w:lang w:bidi="it-IT"/>
        </w:rPr>
      </w:pPr>
      <w:r w:rsidRPr="00A62389">
        <w:rPr>
          <w:rFonts w:ascii="Times New Roman" w:hAnsi="Times New Roman"/>
          <w:b/>
          <w:sz w:val="20"/>
          <w:lang w:bidi="it-IT"/>
        </w:rPr>
        <w:t>Parte VI: Dichiarazioni finali</w:t>
      </w:r>
    </w:p>
    <w:p w14:paraId="6FF61876" w14:textId="77777777" w:rsidR="00293946" w:rsidRPr="00A62389" w:rsidRDefault="00293946" w:rsidP="002E3092">
      <w:pPr>
        <w:widowControl w:val="0"/>
        <w:jc w:val="both"/>
        <w:rPr>
          <w:rFonts w:ascii="Times New Roman" w:hAnsi="Times New Roman"/>
          <w:b/>
          <w:i/>
          <w:sz w:val="20"/>
          <w:lang w:bidi="it-IT"/>
        </w:rPr>
      </w:pPr>
      <w:r w:rsidRPr="00A62389">
        <w:rPr>
          <w:rFonts w:ascii="Times New Roman" w:hAnsi="Times New Roman"/>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4F155802" w14:textId="77777777" w:rsidR="00293946" w:rsidRPr="00A62389" w:rsidRDefault="00293946" w:rsidP="002E3092">
      <w:pPr>
        <w:widowControl w:val="0"/>
        <w:jc w:val="both"/>
        <w:rPr>
          <w:rFonts w:ascii="Times New Roman" w:hAnsi="Times New Roman"/>
          <w:i/>
          <w:sz w:val="20"/>
          <w:lang w:bidi="it-IT"/>
        </w:rPr>
      </w:pPr>
      <w:r w:rsidRPr="00A62389">
        <w:rPr>
          <w:rFonts w:ascii="Times New Roman" w:hAnsi="Times New Roman"/>
          <w:i/>
          <w:sz w:val="20"/>
          <w:lang w:bidi="it-IT"/>
        </w:rPr>
        <w:t xml:space="preserve">Ferme restando le disposizioni degli </w:t>
      </w:r>
      <w:proofErr w:type="gramStart"/>
      <w:r w:rsidRPr="00A62389">
        <w:rPr>
          <w:rFonts w:ascii="Times New Roman" w:hAnsi="Times New Roman"/>
          <w:i/>
          <w:sz w:val="20"/>
          <w:lang w:bidi="it-IT"/>
        </w:rPr>
        <w:t>articoli  40</w:t>
      </w:r>
      <w:proofErr w:type="gramEnd"/>
      <w:r w:rsidRPr="00A62389">
        <w:rPr>
          <w:rFonts w:ascii="Times New Roman" w:hAnsi="Times New Roman"/>
          <w:i/>
          <w:sz w:val="20"/>
          <w:lang w:bidi="it-IT"/>
        </w:rPr>
        <w:t>, 43 e 46 del DPR 445/2000, il sottoscritto/I sottoscritti dichiara/dichiarano formalmente di essere in grado di produrre, su richiesta e senza indugio, i certificati e le altre forme di prove documentali del caso, con le seguenti eccezioni:</w:t>
      </w:r>
    </w:p>
    <w:p w14:paraId="00DE295C" w14:textId="77777777" w:rsidR="00293946" w:rsidRPr="00A62389" w:rsidRDefault="00293946" w:rsidP="002E3092">
      <w:pPr>
        <w:widowControl w:val="0"/>
        <w:jc w:val="both"/>
        <w:rPr>
          <w:rFonts w:ascii="Times New Roman" w:hAnsi="Times New Roman"/>
          <w:i/>
          <w:sz w:val="20"/>
          <w:lang w:bidi="it-IT"/>
        </w:rPr>
      </w:pPr>
      <w:r w:rsidRPr="00A62389">
        <w:rPr>
          <w:rFonts w:ascii="Times New Roman" w:hAnsi="Times New Roman"/>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A62389">
        <w:rPr>
          <w:rFonts w:ascii="Times New Roman" w:hAnsi="Times New Roman"/>
          <w:sz w:val="20"/>
          <w:lang w:bidi="it-IT"/>
        </w:rPr>
        <w:t>(</w:t>
      </w:r>
      <w:r w:rsidRPr="00A62389">
        <w:rPr>
          <w:rFonts w:ascii="Times New Roman" w:hAnsi="Times New Roman"/>
          <w:sz w:val="20"/>
          <w:vertAlign w:val="superscript"/>
          <w:lang w:bidi="it-IT"/>
        </w:rPr>
        <w:footnoteReference w:id="53"/>
      </w:r>
      <w:r w:rsidRPr="00A62389">
        <w:rPr>
          <w:rFonts w:ascii="Times New Roman" w:hAnsi="Times New Roman"/>
          <w:sz w:val="20"/>
          <w:lang w:bidi="it-IT"/>
        </w:rPr>
        <w:t>)</w:t>
      </w:r>
      <w:r w:rsidRPr="00A62389">
        <w:rPr>
          <w:rFonts w:ascii="Times New Roman" w:hAnsi="Times New Roman"/>
          <w:i/>
          <w:sz w:val="20"/>
          <w:lang w:bidi="it-IT"/>
        </w:rPr>
        <w:t>, oppure</w:t>
      </w:r>
    </w:p>
    <w:p w14:paraId="65E55FB9" w14:textId="77777777" w:rsidR="00293946" w:rsidRPr="00A62389" w:rsidRDefault="00293946" w:rsidP="002E3092">
      <w:pPr>
        <w:widowControl w:val="0"/>
        <w:jc w:val="both"/>
        <w:rPr>
          <w:rFonts w:ascii="Times New Roman" w:hAnsi="Times New Roman"/>
          <w:i/>
          <w:sz w:val="20"/>
          <w:lang w:bidi="it-IT"/>
        </w:rPr>
      </w:pPr>
      <w:r w:rsidRPr="00A62389">
        <w:rPr>
          <w:rFonts w:ascii="Times New Roman" w:hAnsi="Times New Roman"/>
          <w:i/>
          <w:sz w:val="20"/>
          <w:lang w:bidi="it-IT"/>
        </w:rPr>
        <w:t>b) a decorrere al più tardi dal 18 aprile 2018 (</w:t>
      </w:r>
      <w:r w:rsidRPr="00A62389">
        <w:rPr>
          <w:rFonts w:ascii="Times New Roman" w:hAnsi="Times New Roman"/>
          <w:i/>
          <w:sz w:val="20"/>
          <w:vertAlign w:val="superscript"/>
          <w:lang w:bidi="it-IT"/>
        </w:rPr>
        <w:footnoteReference w:id="54"/>
      </w:r>
      <w:r w:rsidRPr="00A62389">
        <w:rPr>
          <w:rFonts w:ascii="Times New Roman" w:hAnsi="Times New Roman"/>
          <w:i/>
          <w:sz w:val="20"/>
          <w:lang w:bidi="it-IT"/>
        </w:rPr>
        <w:t>), l'amministrazione aggiudicatrice o l'ente aggiudicatore sono già in possesso della documentazione in questione</w:t>
      </w:r>
      <w:r w:rsidRPr="00A62389">
        <w:rPr>
          <w:rFonts w:ascii="Times New Roman" w:hAnsi="Times New Roman"/>
          <w:sz w:val="20"/>
          <w:lang w:bidi="it-IT"/>
        </w:rPr>
        <w:t>.</w:t>
      </w:r>
    </w:p>
    <w:p w14:paraId="2B9629FB" w14:textId="77777777" w:rsidR="00293946" w:rsidRPr="00A62389" w:rsidRDefault="00293946" w:rsidP="002E3092">
      <w:pPr>
        <w:widowControl w:val="0"/>
        <w:jc w:val="both"/>
        <w:rPr>
          <w:rFonts w:ascii="Times New Roman" w:hAnsi="Times New Roman"/>
          <w:i/>
          <w:sz w:val="20"/>
          <w:lang w:bidi="it-IT"/>
        </w:rPr>
      </w:pPr>
      <w:r w:rsidRPr="00A62389">
        <w:rPr>
          <w:rFonts w:ascii="Times New Roman" w:hAnsi="Times New Roman"/>
          <w:i/>
          <w:sz w:val="20"/>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A62389">
        <w:rPr>
          <w:rFonts w:ascii="Times New Roman" w:hAnsi="Times New Roman"/>
          <w:sz w:val="20"/>
          <w:lang w:bidi="it-IT"/>
        </w:rPr>
        <w:t xml:space="preserve"> [procedura di appalto: (descrizione sommaria, estremi della pubblicazione nella</w:t>
      </w:r>
      <w:r w:rsidRPr="00A62389">
        <w:rPr>
          <w:rFonts w:ascii="Times New Roman" w:hAnsi="Times New Roman"/>
          <w:i/>
          <w:sz w:val="20"/>
          <w:lang w:bidi="it-IT"/>
        </w:rPr>
        <w:t xml:space="preserve"> Gazzetta ufficiale dell'Unione europea</w:t>
      </w:r>
      <w:r w:rsidRPr="00A62389">
        <w:rPr>
          <w:rFonts w:ascii="Times New Roman" w:hAnsi="Times New Roman"/>
          <w:sz w:val="20"/>
          <w:lang w:bidi="it-IT"/>
        </w:rPr>
        <w:t>, numero di riferimento)]</w:t>
      </w:r>
      <w:r w:rsidRPr="00A62389">
        <w:rPr>
          <w:rFonts w:ascii="Times New Roman" w:hAnsi="Times New Roman"/>
          <w:i/>
          <w:sz w:val="20"/>
          <w:lang w:bidi="it-IT"/>
        </w:rPr>
        <w:t>.</w:t>
      </w:r>
    </w:p>
    <w:p w14:paraId="3AD54518" w14:textId="77777777" w:rsidR="00293946" w:rsidRPr="00A62389" w:rsidRDefault="00293946" w:rsidP="002E3092">
      <w:pPr>
        <w:widowControl w:val="0"/>
        <w:jc w:val="both"/>
        <w:rPr>
          <w:rFonts w:ascii="Times New Roman" w:hAnsi="Times New Roman"/>
          <w:i/>
          <w:sz w:val="20"/>
          <w:lang w:bidi="it-IT"/>
        </w:rPr>
      </w:pPr>
    </w:p>
    <w:p w14:paraId="22C88B6D" w14:textId="08DDB253" w:rsidR="004141AC" w:rsidRPr="00A62389" w:rsidRDefault="00293946" w:rsidP="002E3092">
      <w:pPr>
        <w:widowControl w:val="0"/>
        <w:jc w:val="both"/>
        <w:rPr>
          <w:rFonts w:ascii="Times New Roman" w:hAnsi="Times New Roman"/>
          <w:sz w:val="20"/>
          <w:lang w:bidi="it-IT"/>
        </w:rPr>
      </w:pPr>
      <w:r w:rsidRPr="00A62389">
        <w:rPr>
          <w:rFonts w:ascii="Times New Roman" w:hAnsi="Times New Roman"/>
          <w:sz w:val="20"/>
          <w:lang w:bidi="it-IT"/>
        </w:rPr>
        <w:t>Data, luogo e, se richiesto o necessario, firma/firme: [………………]</w:t>
      </w:r>
    </w:p>
    <w:p w14:paraId="4807F4AF" w14:textId="2F4E4D35" w:rsidR="004141AC" w:rsidRPr="00A62389" w:rsidRDefault="004141AC">
      <w:pPr>
        <w:spacing w:after="0" w:line="240" w:lineRule="auto"/>
        <w:rPr>
          <w:rFonts w:ascii="Times New Roman" w:hAnsi="Times New Roman"/>
          <w:sz w:val="20"/>
          <w:lang w:bidi="it-IT"/>
        </w:rPr>
      </w:pPr>
      <w:bookmarkStart w:id="85" w:name="_GoBack"/>
      <w:bookmarkEnd w:id="85"/>
    </w:p>
    <w:sectPr w:rsidR="004141AC" w:rsidRPr="00A62389" w:rsidSect="00430F28">
      <w:pgSz w:w="11906" w:h="16838"/>
      <w:pgMar w:top="1134" w:right="1133" w:bottom="1276" w:left="993" w:header="142" w:footer="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1F3C06" w14:textId="77777777" w:rsidR="00CD3A32" w:rsidRDefault="00CD3A32" w:rsidP="008873ED">
      <w:pPr>
        <w:spacing w:after="0" w:line="240" w:lineRule="auto"/>
      </w:pPr>
      <w:r>
        <w:separator/>
      </w:r>
    </w:p>
  </w:endnote>
  <w:endnote w:type="continuationSeparator" w:id="0">
    <w:p w14:paraId="6ABAC05E" w14:textId="77777777" w:rsidR="00CD3A32" w:rsidRDefault="00CD3A32"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Symbol">
    <w:altName w:val="Segoe UI Symbol"/>
    <w:panose1 w:val="020B0502040204020203"/>
    <w:charset w:val="00"/>
    <w:family w:val="swiss"/>
    <w:pitch w:val="variable"/>
    <w:sig w:usb0="800001E3" w:usb1="1200FFEF" w:usb2="00040000" w:usb3="00000000" w:csb0="00000001" w:csb1="00000000"/>
  </w:font>
  <w:font w:name="Agency FB">
    <w:panose1 w:val="020B0503020202020204"/>
    <w:charset w:val="00"/>
    <w:family w:val="swiss"/>
    <w:pitch w:val="variable"/>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455A6" w14:textId="77777777" w:rsidR="00CD3A32" w:rsidRDefault="00CD3A32" w:rsidP="008873ED">
      <w:pPr>
        <w:spacing w:after="0" w:line="240" w:lineRule="auto"/>
      </w:pPr>
      <w:r>
        <w:separator/>
      </w:r>
    </w:p>
  </w:footnote>
  <w:footnote w:type="continuationSeparator" w:id="0">
    <w:p w14:paraId="5D1FCA1E" w14:textId="77777777" w:rsidR="00CD3A32" w:rsidRDefault="00CD3A32" w:rsidP="008873ED">
      <w:pPr>
        <w:spacing w:after="0" w:line="240" w:lineRule="auto"/>
      </w:pPr>
      <w:r>
        <w:continuationSeparator/>
      </w:r>
    </w:p>
  </w:footnote>
  <w:footnote w:id="1">
    <w:p w14:paraId="79508946" w14:textId="77777777" w:rsidR="00CD3A32" w:rsidRDefault="00CD3A32" w:rsidP="00362A2E">
      <w:pPr>
        <w:pStyle w:val="Testonotaapidipagina"/>
        <w:jc w:val="both"/>
      </w:pPr>
      <w:r>
        <w:rPr>
          <w:rStyle w:val="Rimandonotaapidipagina"/>
        </w:rPr>
        <w:footnoteRef/>
      </w:r>
      <w:r>
        <w:t xml:space="preserve"> </w:t>
      </w:r>
      <w:r w:rsidRPr="00B24F37">
        <w:t>Il/la presente modello/dichiarazione, resa ai sensi del D.P.R. n. 445/00, deve essere corredata, a pena di esclusione, da copia del documento di identità del sottoscrittore, in corso di validità</w:t>
      </w:r>
      <w:r>
        <w:t>.</w:t>
      </w:r>
    </w:p>
  </w:footnote>
  <w:footnote w:id="2">
    <w:p w14:paraId="21AF4AE0" w14:textId="77777777" w:rsidR="00CD3A32" w:rsidRDefault="00CD3A32" w:rsidP="00362A2E">
      <w:pPr>
        <w:pStyle w:val="Testonotaapidipagina"/>
        <w:jc w:val="both"/>
      </w:pPr>
      <w:r>
        <w:rPr>
          <w:rStyle w:val="Rimandonotaapidipagina"/>
        </w:rPr>
        <w:footnoteRef/>
      </w:r>
      <w:r>
        <w:t xml:space="preserve"> Timbro della società e firma del legale rappresentante /procuratore che ha titolo per impegnare l’impresa.</w:t>
      </w:r>
    </w:p>
    <w:p w14:paraId="5CD8445F" w14:textId="77777777" w:rsidR="00CD3A32" w:rsidRDefault="00CD3A32" w:rsidP="00362A2E">
      <w:pPr>
        <w:pStyle w:val="Testonotaapidipagina"/>
        <w:jc w:val="both"/>
      </w:pPr>
      <w:r w:rsidRPr="0039164F">
        <w:rPr>
          <w:b/>
        </w:rPr>
        <w:t>Nota bene</w:t>
      </w:r>
      <w:r>
        <w:t xml:space="preserve">: Qualora la documentazione venga </w:t>
      </w:r>
      <w:proofErr w:type="gramStart"/>
      <w:r>
        <w:t>sottoscritta  dal</w:t>
      </w:r>
      <w:proofErr w:type="gramEnd"/>
      <w:r>
        <w:t xml:space="preserve"> procuratore della società dovrà essere allegata copia della relativa procura notarile (generale o speciale) o altro documento da cui risultino inequivocabilmente i poteri di rappresentanza. Ogni pagina del presente modulo deve essere corredata dal timbro della società e sigla del legale rappresentante/procuratore.</w:t>
      </w:r>
    </w:p>
    <w:p w14:paraId="6FC3D7E9" w14:textId="77777777" w:rsidR="00CD3A32" w:rsidRDefault="00CD3A32" w:rsidP="00362A2E">
      <w:pPr>
        <w:pStyle w:val="Testonotaapidipagina"/>
        <w:jc w:val="both"/>
      </w:pPr>
    </w:p>
  </w:footnote>
  <w:footnote w:id="3">
    <w:p w14:paraId="387BE86D" w14:textId="77777777" w:rsidR="00CD3A32" w:rsidRDefault="00CD3A32" w:rsidP="00E955BB">
      <w:pPr>
        <w:pStyle w:val="Testonotaapidipagina"/>
        <w:jc w:val="both"/>
      </w:pPr>
      <w:r>
        <w:rPr>
          <w:rStyle w:val="Rimandonotaapidipagina"/>
        </w:rPr>
        <w:footnoteRef/>
      </w:r>
      <w:r>
        <w:t xml:space="preserve"> L</w:t>
      </w:r>
      <w:r w:rsidRPr="006E2F28">
        <w:t xml:space="preserve">a dichiarazione dovrà, a pena di esclusione, essere timbrata </w:t>
      </w:r>
      <w:proofErr w:type="gramStart"/>
      <w:r w:rsidRPr="006E2F28">
        <w:t>e  sottoscritta</w:t>
      </w:r>
      <w:proofErr w:type="gramEnd"/>
      <w:r w:rsidRPr="006E2F28">
        <w:t xml:space="preserve"> da tutte le </w:t>
      </w:r>
      <w:proofErr w:type="spellStart"/>
      <w:r w:rsidRPr="006E2F28">
        <w:t>associande</w:t>
      </w:r>
      <w:proofErr w:type="spellEnd"/>
      <w:r w:rsidRPr="006E2F28">
        <w:t xml:space="preserve"> al Raggruppamento o partecipanti al Consorzio ordinario</w:t>
      </w:r>
      <w:r>
        <w:t xml:space="preserve">.  </w:t>
      </w:r>
    </w:p>
  </w:footnote>
  <w:footnote w:id="4">
    <w:p w14:paraId="345FBF94" w14:textId="50C265FB" w:rsidR="00CD3A32" w:rsidRDefault="00CD3A32" w:rsidP="00E955BB">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footnote>
  <w:footnote w:id="5">
    <w:p w14:paraId="58455673" w14:textId="77777777" w:rsidR="00CD3A32" w:rsidRDefault="00CD3A32" w:rsidP="00E955BB">
      <w:pPr>
        <w:pStyle w:val="Testonotaapidipagina"/>
        <w:jc w:val="both"/>
      </w:pPr>
      <w:r>
        <w:rPr>
          <w:rStyle w:val="Rimandonotaapidipagina"/>
        </w:rPr>
        <w:footnoteRef/>
      </w:r>
      <w:r>
        <w:t xml:space="preserve"> </w:t>
      </w:r>
      <w:r w:rsidRPr="00B24F37">
        <w:t>Il/la presente modello/dichiarazione, resa ai sensi del D.P.R. n. 445/00, deve essere corredata, a pena di esclusione, da copia del documento di identità del sottoscrittore, in corso di validità</w:t>
      </w:r>
      <w:r>
        <w:t>.</w:t>
      </w:r>
    </w:p>
  </w:footnote>
  <w:footnote w:id="6">
    <w:p w14:paraId="771250C4" w14:textId="77777777" w:rsidR="00CD3A32" w:rsidRDefault="00CD3A32" w:rsidP="00E955BB">
      <w:pPr>
        <w:pStyle w:val="Testonotaapidipagina"/>
        <w:jc w:val="both"/>
      </w:pPr>
      <w:r>
        <w:rPr>
          <w:rStyle w:val="Rimandonotaapidipagina"/>
        </w:rPr>
        <w:footnoteRef/>
      </w:r>
      <w:r>
        <w:t xml:space="preserve"> Timbro della società e firma del legale rappresentante /</w:t>
      </w:r>
      <w:proofErr w:type="gramStart"/>
      <w:r>
        <w:t>procuratore  che</w:t>
      </w:r>
      <w:proofErr w:type="gramEnd"/>
      <w:r>
        <w:t xml:space="preserve"> ha titolo per impegnare l’impresa.</w:t>
      </w:r>
    </w:p>
    <w:p w14:paraId="14B16AFD" w14:textId="77777777" w:rsidR="00CD3A32" w:rsidRDefault="00CD3A32" w:rsidP="00E955BB">
      <w:pPr>
        <w:pStyle w:val="Testonotaapidipagina"/>
        <w:jc w:val="both"/>
      </w:pPr>
      <w:r w:rsidRPr="0039164F">
        <w:rPr>
          <w:b/>
        </w:rPr>
        <w:t>Nota bene</w:t>
      </w:r>
      <w:r>
        <w:t xml:space="preserve">: Qualora la documentazione venga </w:t>
      </w:r>
      <w:proofErr w:type="gramStart"/>
      <w:r>
        <w:t>sottoscritta  dal</w:t>
      </w:r>
      <w:proofErr w:type="gramEnd"/>
      <w:r>
        <w:t xml:space="preserve"> procuratore della società dovrà essere allegata copia della relativa procura notarile (generale o speciale) o altro documento da cui risultino inequivocabilmente i poteri di rappresentanza. Ogni pagina del presente modulo deve essere corredata dal timbro della società e sigla del legale rappresentante/procuratore.</w:t>
      </w:r>
    </w:p>
    <w:p w14:paraId="75622215" w14:textId="77777777" w:rsidR="00CD3A32" w:rsidRDefault="00CD3A32" w:rsidP="00E955BB">
      <w:pPr>
        <w:pStyle w:val="Testonotaapidipagina"/>
        <w:jc w:val="both"/>
      </w:pPr>
    </w:p>
  </w:footnote>
  <w:footnote w:id="7">
    <w:p w14:paraId="178C94AB" w14:textId="1BF2AA2B" w:rsidR="00CD3A32" w:rsidRDefault="00CD3A32" w:rsidP="006766CA">
      <w:pPr>
        <w:pStyle w:val="Testonotaapidipagina"/>
      </w:pPr>
      <w:r>
        <w:rPr>
          <w:rStyle w:val="Rimandonotaapidipagina"/>
        </w:rPr>
        <w:footnoteRef/>
      </w:r>
      <w:r>
        <w:t xml:space="preserve"> </w:t>
      </w:r>
      <w:r w:rsidRPr="009728E1">
        <w:t>Timbro e firma della persona fisica che ha titolo per impegnare legalmente il concorrente o l’eventuale R.T.I. o Con</w:t>
      </w:r>
      <w:r>
        <w:t>sorzio.</w:t>
      </w:r>
    </w:p>
  </w:footnote>
  <w:footnote w:id="8">
    <w:p w14:paraId="07301BA6" w14:textId="581E5AA6" w:rsidR="00CD3A32" w:rsidRDefault="00CD3A32" w:rsidP="006766CA">
      <w:pPr>
        <w:pStyle w:val="Testonotaapidipagina"/>
      </w:pPr>
      <w:r>
        <w:rPr>
          <w:rStyle w:val="Rimandonotaapidipagina"/>
        </w:rPr>
        <w:footnoteRef/>
      </w:r>
      <w:r>
        <w:t xml:space="preserve"> </w:t>
      </w:r>
      <w:r w:rsidRPr="009728E1">
        <w:t>In caso di costituendo R.T.I.</w:t>
      </w:r>
      <w:r>
        <w:t xml:space="preserve"> </w:t>
      </w:r>
      <w:r w:rsidRPr="009728E1">
        <w:t xml:space="preserve">o Consorzio ordinario la dichiarazione deve, a pena di esclusione, essere timbrata e sottoscritta da tutte le </w:t>
      </w:r>
      <w:proofErr w:type="spellStart"/>
      <w:r w:rsidRPr="009728E1">
        <w:t>associande</w:t>
      </w:r>
      <w:proofErr w:type="spellEnd"/>
      <w:r w:rsidRPr="009728E1">
        <w:t xml:space="preserve"> al R.T.I. o partecipanti al Conso</w:t>
      </w:r>
      <w:r>
        <w:t>r</w:t>
      </w:r>
      <w:r w:rsidRPr="009728E1">
        <w:t>zio ordinario.</w:t>
      </w:r>
    </w:p>
  </w:footnote>
  <w:footnote w:id="9">
    <w:p w14:paraId="24C82547" w14:textId="77777777" w:rsidR="00CD3A32" w:rsidRDefault="00CD3A32" w:rsidP="00CB7112">
      <w:pPr>
        <w:pStyle w:val="Testonotaapidipagina"/>
      </w:pPr>
      <w:r>
        <w:rPr>
          <w:rStyle w:val="Rimandonotaapidipagina"/>
        </w:rPr>
        <w:footnoteRef/>
      </w:r>
      <w:r>
        <w:t xml:space="preserve"> </w:t>
      </w:r>
      <w:r w:rsidRPr="009728E1">
        <w:t>Timbro e firma della persona fisica che ha titolo per impegnare legalmente il concorrente o l’eventuale R.T.I. o Con</w:t>
      </w:r>
      <w:r>
        <w:t>sorzio.</w:t>
      </w:r>
    </w:p>
    <w:p w14:paraId="2D4AECD6" w14:textId="77777777" w:rsidR="00CD3A32" w:rsidRDefault="00CD3A32" w:rsidP="00CB7112">
      <w:pPr>
        <w:pStyle w:val="Testonotaapidipagina"/>
      </w:pPr>
    </w:p>
  </w:footnote>
  <w:footnote w:id="10">
    <w:p w14:paraId="2E6C91A1" w14:textId="77777777" w:rsidR="00CD3A32" w:rsidRDefault="00CD3A32" w:rsidP="00CB7112">
      <w:pPr>
        <w:pStyle w:val="Testonotaapidipagina"/>
      </w:pPr>
      <w:r>
        <w:rPr>
          <w:rStyle w:val="Rimandonotaapidipagina"/>
        </w:rPr>
        <w:footnoteRef/>
      </w:r>
      <w:r>
        <w:t xml:space="preserve"> </w:t>
      </w:r>
      <w:r w:rsidRPr="009728E1">
        <w:t xml:space="preserve">In caso di costituendo </w:t>
      </w:r>
      <w:proofErr w:type="spellStart"/>
      <w:r w:rsidRPr="009728E1">
        <w:t>R.T.I.o</w:t>
      </w:r>
      <w:proofErr w:type="spellEnd"/>
      <w:r w:rsidRPr="009728E1">
        <w:t xml:space="preserve"> Consorzio ordinario la dichiarazione deve, a pena di esclusione, essere timbrata e sottoscritta da tutte le </w:t>
      </w:r>
      <w:proofErr w:type="spellStart"/>
      <w:r w:rsidRPr="009728E1">
        <w:t>associande</w:t>
      </w:r>
      <w:proofErr w:type="spellEnd"/>
      <w:r w:rsidRPr="009728E1">
        <w:t xml:space="preserve"> al R.T.I. o partecipanti al Conso</w:t>
      </w:r>
      <w:r>
        <w:t>r</w:t>
      </w:r>
      <w:r w:rsidRPr="009728E1">
        <w:t>zio ordinario.</w:t>
      </w:r>
    </w:p>
  </w:footnote>
  <w:footnote w:id="11">
    <w:p w14:paraId="5BA15345" w14:textId="2345FF0C" w:rsidR="00CD3A32" w:rsidRDefault="00CD3A32" w:rsidP="0041406F">
      <w:pPr>
        <w:pStyle w:val="Testonotaapidipagina"/>
        <w:jc w:val="both"/>
      </w:pPr>
      <w:r>
        <w:rPr>
          <w:rStyle w:val="Rimandonotaapidipagina"/>
        </w:rPr>
        <w:footnoteRef/>
      </w:r>
      <w:r>
        <w:t xml:space="preserve"> Timbro e firma della persona fisica che ha titolo per impegnare legalmente l’impresa. In caso di costituendo R.T.I. o Consorzio ordinario l’offerta dovrà, essere timbrata e sottoscritta da tutti i componenti (comma 8 art.48 </w:t>
      </w:r>
      <w:proofErr w:type="spellStart"/>
      <w:r>
        <w:t>D.Lgs.</w:t>
      </w:r>
      <w:proofErr w:type="spellEnd"/>
      <w:r>
        <w:t xml:space="preserve"> 50/2016 e </w:t>
      </w:r>
      <w:proofErr w:type="spellStart"/>
      <w:r>
        <w:t>s.m.i.</w:t>
      </w:r>
      <w:proofErr w:type="spellEnd"/>
    </w:p>
  </w:footnote>
  <w:footnote w:id="12">
    <w:p w14:paraId="57045F19" w14:textId="11327AC0" w:rsidR="00CD3A32" w:rsidRDefault="00CD3A32">
      <w:pPr>
        <w:pStyle w:val="Testonotaapidipagina"/>
      </w:pPr>
      <w:r>
        <w:rPr>
          <w:rStyle w:val="Rimandonotaapidipagina"/>
        </w:rPr>
        <w:footnoteRef/>
      </w:r>
      <w:r>
        <w:t xml:space="preserve"> In</w:t>
      </w:r>
      <w:r w:rsidRPr="0041406F">
        <w:t xml:space="preserve"> caso di offerta</w:t>
      </w:r>
      <w:r>
        <w:t xml:space="preserve"> </w:t>
      </w:r>
      <w:r w:rsidRPr="0041406F">
        <w:t>composta da più fogli separati, gli stessi dovranno essere firmati tutti, pena esclusione, dai soggetti di cui all</w:t>
      </w:r>
      <w:r>
        <w:t xml:space="preserve">’art. 48, comma 8, del Codice secondo </w:t>
      </w:r>
      <w:r w:rsidRPr="0041406F">
        <w:t>il caso</w:t>
      </w:r>
      <w:r>
        <w:t>.</w:t>
      </w:r>
    </w:p>
  </w:footnote>
  <w:footnote w:id="13">
    <w:p w14:paraId="5BF6D9AB" w14:textId="77777777" w:rsidR="00CD3A32" w:rsidRPr="001F35A9" w:rsidRDefault="00CD3A32" w:rsidP="00293946">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14">
    <w:p w14:paraId="28096AB0" w14:textId="418FD704" w:rsidR="00CD3A32" w:rsidRPr="001F35A9" w:rsidRDefault="00CD3A32" w:rsidP="00293946">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w:t>
      </w:r>
      <w:proofErr w:type="spellEnd"/>
      <w:r>
        <w:rPr>
          <w:rFonts w:ascii="Arial" w:hAnsi="Arial" w:cs="Arial"/>
          <w:b/>
          <w:sz w:val="12"/>
          <w:szCs w:val="12"/>
        </w:rPr>
        <w:t>-</w:t>
      </w:r>
      <w:r w:rsidRPr="001F35A9">
        <w:rPr>
          <w:rFonts w:ascii="Arial" w:hAnsi="Arial" w:cs="Arial"/>
          <w:b/>
          <w:sz w:val="12"/>
          <w:szCs w:val="12"/>
        </w:rPr>
        <w:t>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15">
    <w:p w14:paraId="0C4EAC32" w14:textId="77777777" w:rsidR="00CD3A32" w:rsidRPr="001F35A9" w:rsidRDefault="00CD3A32" w:rsidP="00293946">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16">
    <w:p w14:paraId="4130ADDD" w14:textId="77777777" w:rsidR="00CD3A32" w:rsidRPr="001F35A9" w:rsidRDefault="00CD3A32" w:rsidP="00293946">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7">
    <w:p w14:paraId="038ADDDE" w14:textId="77777777" w:rsidR="00CD3A32" w:rsidRPr="001F35A9" w:rsidRDefault="00CD3A32" w:rsidP="00293946">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8">
    <w:p w14:paraId="016E3451" w14:textId="77777777" w:rsidR="00CD3A32" w:rsidRPr="001F35A9" w:rsidRDefault="00CD3A32" w:rsidP="00293946">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19">
    <w:p w14:paraId="7BD9B069" w14:textId="77777777" w:rsidR="00CD3A32" w:rsidRPr="001F35A9" w:rsidRDefault="00CD3A32" w:rsidP="00293946">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95193B2" w14:textId="77777777" w:rsidR="00CD3A32" w:rsidRPr="001F35A9" w:rsidRDefault="00CD3A32" w:rsidP="00293946">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799BFA16" w14:textId="77777777" w:rsidR="00CD3A32" w:rsidRPr="001F35A9" w:rsidRDefault="00CD3A32" w:rsidP="00293946">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6FD629CE" w14:textId="77777777" w:rsidR="00CD3A32" w:rsidRPr="001F35A9" w:rsidRDefault="00CD3A32" w:rsidP="00293946">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20">
    <w:p w14:paraId="060EC1F2" w14:textId="77777777" w:rsidR="00CD3A32" w:rsidRPr="001F35A9" w:rsidRDefault="00CD3A32" w:rsidP="00293946">
      <w:pPr>
        <w:tabs>
          <w:tab w:val="left" w:pos="284"/>
        </w:tabs>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21">
    <w:p w14:paraId="7F3308FF" w14:textId="77777777" w:rsidR="00CD3A32" w:rsidRPr="001F35A9" w:rsidRDefault="00CD3A32" w:rsidP="00293946">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22">
    <w:p w14:paraId="63ED25A8" w14:textId="77777777" w:rsidR="00CD3A32" w:rsidRPr="001F35A9" w:rsidRDefault="00CD3A32" w:rsidP="00293946">
      <w:pPr>
        <w:ind w:left="284" w:hanging="284"/>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23">
    <w:p w14:paraId="1BCA8429" w14:textId="77777777" w:rsidR="00CD3A32" w:rsidRPr="001F35A9" w:rsidRDefault="00CD3A32" w:rsidP="00293946">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24">
    <w:p w14:paraId="433CE279" w14:textId="77777777" w:rsidR="00CD3A32" w:rsidRPr="003E60D1" w:rsidRDefault="00CD3A32" w:rsidP="00072695">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25">
    <w:p w14:paraId="11C92409" w14:textId="77777777" w:rsidR="00CD3A32" w:rsidRPr="003E60D1" w:rsidRDefault="00CD3A32" w:rsidP="00072695">
      <w:pPr>
        <w:ind w:left="28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26">
    <w:p w14:paraId="6C782C35" w14:textId="77777777" w:rsidR="00CD3A32" w:rsidRPr="003E60D1" w:rsidRDefault="00CD3A32" w:rsidP="00072695">
      <w:pPr>
        <w:ind w:left="28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27">
    <w:p w14:paraId="5944DD45" w14:textId="77777777" w:rsidR="00CD3A32" w:rsidRPr="003E60D1" w:rsidRDefault="00CD3A32" w:rsidP="00072695">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28">
    <w:p w14:paraId="41E98F2F" w14:textId="77777777" w:rsidR="00CD3A32" w:rsidRPr="003E60D1" w:rsidRDefault="00CD3A32" w:rsidP="00072695">
      <w:pPr>
        <w:tabs>
          <w:tab w:val="left" w:pos="284"/>
        </w:tabs>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9">
    <w:p w14:paraId="3826E63A" w14:textId="77777777" w:rsidR="00CD3A32" w:rsidRPr="003E60D1" w:rsidRDefault="00CD3A32" w:rsidP="00072695">
      <w:pPr>
        <w:ind w:left="284" w:hanging="284"/>
        <w:jc w:val="both"/>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30">
    <w:p w14:paraId="475B04FA" w14:textId="77777777" w:rsidR="00CD3A32" w:rsidRPr="003E60D1" w:rsidRDefault="00CD3A32" w:rsidP="00072695">
      <w:pPr>
        <w:ind w:left="28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31">
    <w:p w14:paraId="09DAD6B8" w14:textId="77777777" w:rsidR="00CD3A32" w:rsidRPr="003E60D1" w:rsidRDefault="00CD3A32" w:rsidP="00293946">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32">
    <w:p w14:paraId="2B6C19E7" w14:textId="77777777" w:rsidR="00CD3A32" w:rsidRPr="003E60D1" w:rsidRDefault="00CD3A32" w:rsidP="00293946">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33">
    <w:p w14:paraId="6D2A6A36" w14:textId="77777777" w:rsidR="00CD3A32" w:rsidRPr="003E60D1" w:rsidRDefault="00CD3A32" w:rsidP="00293946">
      <w:pPr>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4">
    <w:p w14:paraId="0F399BC5" w14:textId="77777777" w:rsidR="00CD3A32" w:rsidRPr="003E60D1" w:rsidRDefault="00CD3A32" w:rsidP="00293946">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35">
    <w:p w14:paraId="30199BAD" w14:textId="77777777" w:rsidR="00CD3A32" w:rsidRPr="003E60D1" w:rsidRDefault="00CD3A32" w:rsidP="00293946">
      <w:pPr>
        <w:tabs>
          <w:tab w:val="left" w:pos="284"/>
        </w:tabs>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36">
    <w:p w14:paraId="6175FDC8" w14:textId="77777777" w:rsidR="00CD3A32" w:rsidRPr="003E60D1" w:rsidRDefault="00CD3A32" w:rsidP="00293946">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37">
    <w:p w14:paraId="0695DBDE" w14:textId="77777777" w:rsidR="00CD3A32" w:rsidRPr="003E60D1" w:rsidRDefault="00CD3A32" w:rsidP="00293946">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38">
    <w:p w14:paraId="3E2090F1" w14:textId="77777777" w:rsidR="00CD3A32" w:rsidRPr="00BF74E1" w:rsidRDefault="00CD3A32" w:rsidP="00293946">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39">
    <w:p w14:paraId="0265375C" w14:textId="77777777" w:rsidR="00CD3A32" w:rsidRPr="00F351F0" w:rsidRDefault="00CD3A32" w:rsidP="00293946">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40">
    <w:p w14:paraId="000974AE" w14:textId="77777777" w:rsidR="00CD3A32" w:rsidRPr="003E60D1" w:rsidRDefault="00CD3A32" w:rsidP="00293946">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41">
    <w:p w14:paraId="05CDE9CB" w14:textId="77777777" w:rsidR="00CD3A32" w:rsidRPr="003E60D1" w:rsidRDefault="00CD3A32" w:rsidP="00293946">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42">
    <w:p w14:paraId="478ECC29" w14:textId="77777777" w:rsidR="00CD3A32" w:rsidRPr="003E60D1" w:rsidRDefault="00CD3A32" w:rsidP="00293946">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3">
    <w:p w14:paraId="4C3B0B56" w14:textId="77777777" w:rsidR="00CD3A32" w:rsidRPr="003E60D1" w:rsidRDefault="00CD3A32" w:rsidP="00293946">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4">
    <w:p w14:paraId="102EBA83" w14:textId="77777777" w:rsidR="00CD3A32" w:rsidRPr="00483E37" w:rsidRDefault="00CD3A32" w:rsidP="00293946">
      <w:pPr>
        <w:tabs>
          <w:tab w:val="left" w:pos="284"/>
        </w:tabs>
        <w:rPr>
          <w:b/>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45">
    <w:p w14:paraId="6BB5E604" w14:textId="77777777" w:rsidR="00CD3A32" w:rsidRPr="003E60D1" w:rsidRDefault="00CD3A32" w:rsidP="00293946">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46">
    <w:p w14:paraId="3C460AA9" w14:textId="77777777" w:rsidR="00CD3A32" w:rsidRPr="003E60D1" w:rsidRDefault="00CD3A32" w:rsidP="00293946">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47">
    <w:p w14:paraId="6613BBC0" w14:textId="77777777" w:rsidR="00CD3A32" w:rsidRPr="003E60D1" w:rsidRDefault="00CD3A32" w:rsidP="00293946">
      <w:pPr>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48">
    <w:p w14:paraId="1E16A419" w14:textId="77777777" w:rsidR="00CD3A32" w:rsidRPr="003E60D1" w:rsidRDefault="00CD3A32" w:rsidP="00293946">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49">
    <w:p w14:paraId="65A20369" w14:textId="77777777" w:rsidR="00CD3A32" w:rsidRPr="003E60D1" w:rsidRDefault="00CD3A32" w:rsidP="00293946">
      <w:pPr>
        <w:ind w:left="284" w:hanging="284"/>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50">
    <w:p w14:paraId="1369B30E" w14:textId="77777777" w:rsidR="00CD3A32" w:rsidRPr="003E60D1" w:rsidRDefault="00CD3A32" w:rsidP="00293946">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51">
    <w:p w14:paraId="5906E6BE" w14:textId="77777777" w:rsidR="00CD3A32" w:rsidRPr="003E60D1" w:rsidRDefault="00CD3A32" w:rsidP="00293946">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52">
    <w:p w14:paraId="78CEEBE0" w14:textId="77777777" w:rsidR="00CD3A32" w:rsidRPr="003E60D1" w:rsidRDefault="00CD3A32" w:rsidP="00293946">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3">
    <w:p w14:paraId="353BDCF2" w14:textId="77777777" w:rsidR="00CD3A32" w:rsidRPr="003E60D1" w:rsidRDefault="00CD3A32" w:rsidP="00293946">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4">
    <w:p w14:paraId="54981165" w14:textId="77777777" w:rsidR="00CD3A32" w:rsidRPr="003E60D1" w:rsidRDefault="00CD3A32" w:rsidP="00293946">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4"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13" w15:restartNumberingAfterBreak="0">
    <w:nsid w:val="01694A54"/>
    <w:multiLevelType w:val="hybridMultilevel"/>
    <w:tmpl w:val="00BC7636"/>
    <w:lvl w:ilvl="0" w:tplc="04100017">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4" w15:restartNumberingAfterBreak="0">
    <w:nsid w:val="01E609DF"/>
    <w:multiLevelType w:val="hybridMultilevel"/>
    <w:tmpl w:val="B680BF5C"/>
    <w:lvl w:ilvl="0" w:tplc="11740598">
      <w:start w:val="1"/>
      <w:numFmt w:val="lowerLetter"/>
      <w:lvlText w:val="%1)"/>
      <w:lvlJc w:val="left"/>
      <w:pPr>
        <w:ind w:left="1004" w:hanging="360"/>
      </w:pPr>
      <w:rPr>
        <w:rFonts w:ascii="Times New Roman" w:hAnsi="Times New Roman" w:hint="default"/>
        <w:b w:val="0"/>
        <w:i w:val="0"/>
        <w:sz w:val="24"/>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 w15:restartNumberingAfterBreak="0">
    <w:nsid w:val="041D066D"/>
    <w:multiLevelType w:val="hybridMultilevel"/>
    <w:tmpl w:val="0A26B16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46B32AD"/>
    <w:multiLevelType w:val="hybridMultilevel"/>
    <w:tmpl w:val="D65AEE3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05FD7124"/>
    <w:multiLevelType w:val="multilevel"/>
    <w:tmpl w:val="EAC4F7B2"/>
    <w:lvl w:ilvl="0">
      <w:start w:val="1"/>
      <w:numFmt w:val="decimal"/>
      <w:pStyle w:val="Titolo2"/>
      <w:lvlText w:val="%1."/>
      <w:lvlJc w:val="left"/>
      <w:pPr>
        <w:ind w:left="720" w:hanging="360"/>
      </w:pPr>
      <w:rPr>
        <w:rFonts w:hint="default"/>
        <w:b/>
      </w:rPr>
    </w:lvl>
    <w:lvl w:ilvl="1">
      <w:start w:val="1"/>
      <w:numFmt w:val="decimal"/>
      <w:pStyle w:val="Titolo3"/>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06146D3A"/>
    <w:multiLevelType w:val="hybridMultilevel"/>
    <w:tmpl w:val="3DC667CA"/>
    <w:lvl w:ilvl="0" w:tplc="04100011">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15:restartNumberingAfterBreak="0">
    <w:nsid w:val="07131161"/>
    <w:multiLevelType w:val="hybridMultilevel"/>
    <w:tmpl w:val="C60C4A38"/>
    <w:lvl w:ilvl="0" w:tplc="57B2C0C6">
      <w:start w:val="5"/>
      <w:numFmt w:val="bullet"/>
      <w:lvlText w:val="-"/>
      <w:lvlJc w:val="left"/>
      <w:pPr>
        <w:ind w:left="654" w:hanging="360"/>
      </w:pPr>
      <w:rPr>
        <w:rFonts w:ascii="Calibri" w:eastAsia="Times New Roman" w:hAnsi="Calibri" w:cs="Calibri"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20"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1"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0B2779B8"/>
    <w:multiLevelType w:val="hybridMultilevel"/>
    <w:tmpl w:val="BA8E7558"/>
    <w:lvl w:ilvl="0" w:tplc="04100005">
      <w:start w:val="1"/>
      <w:numFmt w:val="bullet"/>
      <w:lvlText w:val=""/>
      <w:lvlJc w:val="left"/>
      <w:pPr>
        <w:ind w:left="644" w:hanging="360"/>
      </w:pPr>
      <w:rPr>
        <w:rFonts w:ascii="Wingdings" w:hAnsi="Wingdings" w:hint="default"/>
        <w:b/>
        <w:i w:val="0"/>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5" w15:restartNumberingAfterBreak="0">
    <w:nsid w:val="0C204ADA"/>
    <w:multiLevelType w:val="hybridMultilevel"/>
    <w:tmpl w:val="0C204ADA"/>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26"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0D4E1B29"/>
    <w:multiLevelType w:val="hybridMultilevel"/>
    <w:tmpl w:val="0D4E1B29"/>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28"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1" w15:restartNumberingAfterBreak="0">
    <w:nsid w:val="12487A89"/>
    <w:multiLevelType w:val="hybridMultilevel"/>
    <w:tmpl w:val="4E881470"/>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3E86D50"/>
    <w:multiLevelType w:val="hybridMultilevel"/>
    <w:tmpl w:val="E498557C"/>
    <w:lvl w:ilvl="0" w:tplc="00F8A554">
      <w:start w:val="1"/>
      <w:numFmt w:val="lowerLetter"/>
      <w:lvlText w:val="%1)"/>
      <w:lvlJc w:val="left"/>
      <w:pPr>
        <w:ind w:left="927"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43D1E39"/>
    <w:multiLevelType w:val="hybridMultilevel"/>
    <w:tmpl w:val="143D1E39"/>
    <w:lvl w:ilvl="0" w:tplc="FFFFFFFF">
      <w:numFmt w:val="bullet"/>
      <w:lvlText w:val=""/>
      <w:lvlJc w:val="left"/>
      <w:pPr>
        <w:ind w:left="422" w:hanging="143"/>
      </w:pPr>
      <w:rPr>
        <w:rFonts w:ascii="Symbol" w:eastAsia="Times New Roman" w:hAnsi="Symbol"/>
        <w:w w:val="99"/>
      </w:rPr>
    </w:lvl>
    <w:lvl w:ilvl="1" w:tplc="FFFFFFFF">
      <w:start w:val="1"/>
      <w:numFmt w:val="decimal"/>
      <w:lvlText w:val="%2."/>
      <w:lvlJc w:val="left"/>
      <w:pPr>
        <w:ind w:left="1202" w:hanging="360"/>
      </w:pPr>
      <w:rPr>
        <w:rFonts w:ascii="Times New Roman" w:eastAsia="Times New Roman" w:hAnsi="Times New Roman" w:cs="Times New Roman"/>
        <w:sz w:val="22"/>
        <w:szCs w:val="22"/>
      </w:rPr>
    </w:lvl>
    <w:lvl w:ilvl="2" w:tplc="FFFFFFFF">
      <w:numFmt w:val="bullet"/>
      <w:lvlText w:val="•"/>
      <w:lvlJc w:val="left"/>
      <w:pPr>
        <w:ind w:left="2163" w:hanging="360"/>
      </w:pPr>
    </w:lvl>
    <w:lvl w:ilvl="3" w:tplc="FFFFFFFF">
      <w:numFmt w:val="bullet"/>
      <w:lvlText w:val="•"/>
      <w:lvlJc w:val="left"/>
      <w:pPr>
        <w:ind w:left="3126" w:hanging="360"/>
      </w:pPr>
    </w:lvl>
    <w:lvl w:ilvl="4" w:tplc="FFFFFFFF">
      <w:numFmt w:val="bullet"/>
      <w:lvlText w:val="•"/>
      <w:lvlJc w:val="left"/>
      <w:pPr>
        <w:ind w:left="4090" w:hanging="360"/>
      </w:pPr>
    </w:lvl>
    <w:lvl w:ilvl="5" w:tplc="FFFFFFFF">
      <w:numFmt w:val="bullet"/>
      <w:lvlText w:val="•"/>
      <w:lvlJc w:val="left"/>
      <w:pPr>
        <w:ind w:left="5053" w:hanging="360"/>
      </w:pPr>
    </w:lvl>
    <w:lvl w:ilvl="6" w:tplc="FFFFFFFF">
      <w:numFmt w:val="bullet"/>
      <w:lvlText w:val="•"/>
      <w:lvlJc w:val="left"/>
      <w:pPr>
        <w:ind w:left="6017" w:hanging="360"/>
      </w:pPr>
    </w:lvl>
    <w:lvl w:ilvl="7" w:tplc="FFFFFFFF">
      <w:numFmt w:val="bullet"/>
      <w:lvlText w:val="•"/>
      <w:lvlJc w:val="left"/>
      <w:pPr>
        <w:ind w:left="6980" w:hanging="360"/>
      </w:pPr>
    </w:lvl>
    <w:lvl w:ilvl="8" w:tplc="FFFFFFFF">
      <w:numFmt w:val="bullet"/>
      <w:lvlText w:val="•"/>
      <w:lvlJc w:val="left"/>
      <w:pPr>
        <w:ind w:left="7944" w:hanging="360"/>
      </w:pPr>
    </w:lvl>
  </w:abstractNum>
  <w:abstractNum w:abstractNumId="35" w15:restartNumberingAfterBreak="0">
    <w:nsid w:val="15761198"/>
    <w:multiLevelType w:val="hybridMultilevel"/>
    <w:tmpl w:val="15761198"/>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36" w15:restartNumberingAfterBreak="0">
    <w:nsid w:val="16AE4DFD"/>
    <w:multiLevelType w:val="hybridMultilevel"/>
    <w:tmpl w:val="EFD08690"/>
    <w:lvl w:ilvl="0" w:tplc="A936F842">
      <w:start w:val="1"/>
      <w:numFmt w:val="decimal"/>
      <w:lvlText w:val="%1."/>
      <w:lvlJc w:val="left"/>
      <w:pPr>
        <w:ind w:left="-66" w:hanging="360"/>
      </w:pPr>
      <w:rPr>
        <w:rFonts w:hint="default"/>
        <w:b w:val="0"/>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37"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9521F04"/>
    <w:multiLevelType w:val="multilevel"/>
    <w:tmpl w:val="3478291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43" w15:restartNumberingAfterBreak="0">
    <w:nsid w:val="1BA37287"/>
    <w:multiLevelType w:val="multilevel"/>
    <w:tmpl w:val="F90A7B1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D916D7F"/>
    <w:multiLevelType w:val="hybridMultilevel"/>
    <w:tmpl w:val="1D916D7F"/>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45" w15:restartNumberingAfterBreak="0">
    <w:nsid w:val="21917DE7"/>
    <w:multiLevelType w:val="hybridMultilevel"/>
    <w:tmpl w:val="E6645172"/>
    <w:lvl w:ilvl="0" w:tplc="9E6884E6">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6" w15:restartNumberingAfterBreak="0">
    <w:nsid w:val="221A719E"/>
    <w:multiLevelType w:val="hybridMultilevel"/>
    <w:tmpl w:val="56A469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9"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76049B2"/>
    <w:multiLevelType w:val="hybridMultilevel"/>
    <w:tmpl w:val="276049B2"/>
    <w:lvl w:ilvl="0" w:tplc="FFFFFFFF">
      <w:start w:val="100"/>
      <w:numFmt w:val="bullet"/>
      <w:lvlText w:val="-"/>
      <w:lvlJc w:val="left"/>
      <w:pPr>
        <w:ind w:left="720" w:hanging="360"/>
      </w:pPr>
      <w:rPr>
        <w:rFonts w:ascii="Calibri" w:eastAsia="Times New Roman" w:hAnsi="Calibri"/>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51" w15:restartNumberingAfterBreak="0">
    <w:nsid w:val="296C4A19"/>
    <w:multiLevelType w:val="hybridMultilevel"/>
    <w:tmpl w:val="3D5C5430"/>
    <w:lvl w:ilvl="0" w:tplc="293A236C">
      <w:start w:val="1"/>
      <w:numFmt w:val="bullet"/>
      <w:lvlText w:val=""/>
      <w:lvlJc w:val="left"/>
      <w:pPr>
        <w:ind w:left="720" w:hanging="360"/>
      </w:pPr>
      <w:rPr>
        <w:rFonts w:ascii="Wingdings" w:hAnsi="Wingdings" w:hint="default"/>
        <w:b/>
        <w:i w:val="0"/>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29EA3CC8"/>
    <w:multiLevelType w:val="hybridMultilevel"/>
    <w:tmpl w:val="E498557C"/>
    <w:lvl w:ilvl="0" w:tplc="00F8A554">
      <w:start w:val="1"/>
      <w:numFmt w:val="lowerLetter"/>
      <w:lvlText w:val="%1)"/>
      <w:lvlJc w:val="left"/>
      <w:pPr>
        <w:ind w:left="927"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29EE55EA"/>
    <w:multiLevelType w:val="hybridMultilevel"/>
    <w:tmpl w:val="29EE55EA"/>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54" w15:restartNumberingAfterBreak="0">
    <w:nsid w:val="2ACE5256"/>
    <w:multiLevelType w:val="hybridMultilevel"/>
    <w:tmpl w:val="202A623C"/>
    <w:lvl w:ilvl="0" w:tplc="0DDC17A6">
      <w:start w:val="1"/>
      <w:numFmt w:val="decimal"/>
      <w:lvlText w:val="%1)"/>
      <w:lvlJc w:val="left"/>
      <w:pPr>
        <w:ind w:left="4046"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5" w15:restartNumberingAfterBreak="0">
    <w:nsid w:val="2AFC5366"/>
    <w:multiLevelType w:val="hybridMultilevel"/>
    <w:tmpl w:val="2AFC5366"/>
    <w:lvl w:ilvl="0" w:tplc="FFFFFFFF">
      <w:start w:val="1"/>
      <w:numFmt w:val="decimal"/>
      <w:lvlText w:val="%1."/>
      <w:lvlJc w:val="left"/>
      <w:pPr>
        <w:ind w:left="780" w:hanging="360"/>
      </w:pPr>
      <w:rPr>
        <w:rFonts w:cs="Times New Roman"/>
      </w:rPr>
    </w:lvl>
    <w:lvl w:ilvl="1" w:tplc="FFFFFFFF">
      <w:start w:val="1"/>
      <w:numFmt w:val="lowerLetter"/>
      <w:lvlText w:val="%2."/>
      <w:lvlJc w:val="left"/>
      <w:pPr>
        <w:ind w:left="1500" w:hanging="360"/>
      </w:pPr>
      <w:rPr>
        <w:rFonts w:cs="Times New Roman"/>
      </w:rPr>
    </w:lvl>
    <w:lvl w:ilvl="2" w:tplc="FFFFFFFF">
      <w:start w:val="1"/>
      <w:numFmt w:val="lowerRoman"/>
      <w:lvlText w:val="%3."/>
      <w:lvlJc w:val="right"/>
      <w:pPr>
        <w:ind w:left="2220" w:hanging="180"/>
      </w:pPr>
      <w:rPr>
        <w:rFonts w:cs="Times New Roman"/>
      </w:rPr>
    </w:lvl>
    <w:lvl w:ilvl="3" w:tplc="FFFFFFFF">
      <w:start w:val="1"/>
      <w:numFmt w:val="decimal"/>
      <w:lvlText w:val="%4."/>
      <w:lvlJc w:val="left"/>
      <w:pPr>
        <w:ind w:left="2940" w:hanging="360"/>
      </w:pPr>
      <w:rPr>
        <w:rFonts w:cs="Times New Roman"/>
      </w:rPr>
    </w:lvl>
    <w:lvl w:ilvl="4" w:tplc="FFFFFFFF">
      <w:start w:val="1"/>
      <w:numFmt w:val="lowerLetter"/>
      <w:lvlText w:val="%5."/>
      <w:lvlJc w:val="left"/>
      <w:pPr>
        <w:ind w:left="3660" w:hanging="360"/>
      </w:pPr>
      <w:rPr>
        <w:rFonts w:cs="Times New Roman"/>
      </w:rPr>
    </w:lvl>
    <w:lvl w:ilvl="5" w:tplc="FFFFFFFF">
      <w:start w:val="1"/>
      <w:numFmt w:val="lowerRoman"/>
      <w:lvlText w:val="%6."/>
      <w:lvlJc w:val="right"/>
      <w:pPr>
        <w:ind w:left="4380" w:hanging="180"/>
      </w:pPr>
      <w:rPr>
        <w:rFonts w:cs="Times New Roman"/>
      </w:rPr>
    </w:lvl>
    <w:lvl w:ilvl="6" w:tplc="FFFFFFFF">
      <w:start w:val="1"/>
      <w:numFmt w:val="decimal"/>
      <w:lvlText w:val="%7."/>
      <w:lvlJc w:val="left"/>
      <w:pPr>
        <w:ind w:left="5100" w:hanging="360"/>
      </w:pPr>
      <w:rPr>
        <w:rFonts w:cs="Times New Roman"/>
      </w:rPr>
    </w:lvl>
    <w:lvl w:ilvl="7" w:tplc="FFFFFFFF">
      <w:start w:val="1"/>
      <w:numFmt w:val="lowerLetter"/>
      <w:lvlText w:val="%8."/>
      <w:lvlJc w:val="left"/>
      <w:pPr>
        <w:ind w:left="5820" w:hanging="360"/>
      </w:pPr>
      <w:rPr>
        <w:rFonts w:cs="Times New Roman"/>
      </w:rPr>
    </w:lvl>
    <w:lvl w:ilvl="8" w:tplc="FFFFFFFF">
      <w:start w:val="1"/>
      <w:numFmt w:val="lowerRoman"/>
      <w:lvlText w:val="%9."/>
      <w:lvlJc w:val="right"/>
      <w:pPr>
        <w:ind w:left="6540" w:hanging="180"/>
      </w:pPr>
      <w:rPr>
        <w:rFonts w:cs="Times New Roman"/>
      </w:rPr>
    </w:lvl>
  </w:abstractNum>
  <w:abstractNum w:abstractNumId="56" w15:restartNumberingAfterBreak="0">
    <w:nsid w:val="2C5C0114"/>
    <w:multiLevelType w:val="hybridMultilevel"/>
    <w:tmpl w:val="2C5C0114"/>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57" w15:restartNumberingAfterBreak="0">
    <w:nsid w:val="2D042C6F"/>
    <w:multiLevelType w:val="hybridMultilevel"/>
    <w:tmpl w:val="2D042C6F"/>
    <w:lvl w:ilvl="0" w:tplc="FFFFFFFF">
      <w:numFmt w:val="bullet"/>
      <w:lvlText w:val=""/>
      <w:lvlJc w:val="left"/>
      <w:pPr>
        <w:ind w:left="11" w:hanging="284"/>
      </w:pPr>
      <w:rPr>
        <w:rFonts w:ascii="Symbol" w:eastAsia="Times New Roman" w:hAnsi="Symbol"/>
        <w:w w:val="99"/>
      </w:rPr>
    </w:lvl>
    <w:lvl w:ilvl="1" w:tplc="FFFFFFFF">
      <w:numFmt w:val="bullet"/>
      <w:lvlText w:val="•"/>
      <w:lvlJc w:val="left"/>
      <w:pPr>
        <w:ind w:left="995" w:hanging="284"/>
      </w:pPr>
    </w:lvl>
    <w:lvl w:ilvl="2" w:tplc="FFFFFFFF">
      <w:numFmt w:val="bullet"/>
      <w:lvlText w:val="•"/>
      <w:lvlJc w:val="left"/>
      <w:pPr>
        <w:ind w:left="1971" w:hanging="284"/>
      </w:pPr>
    </w:lvl>
    <w:lvl w:ilvl="3" w:tplc="FFFFFFFF">
      <w:numFmt w:val="bullet"/>
      <w:lvlText w:val="•"/>
      <w:lvlJc w:val="left"/>
      <w:pPr>
        <w:ind w:left="2946" w:hanging="284"/>
      </w:pPr>
    </w:lvl>
    <w:lvl w:ilvl="4" w:tplc="FFFFFFFF">
      <w:numFmt w:val="bullet"/>
      <w:lvlText w:val="•"/>
      <w:lvlJc w:val="left"/>
      <w:pPr>
        <w:ind w:left="3922" w:hanging="284"/>
      </w:pPr>
    </w:lvl>
    <w:lvl w:ilvl="5" w:tplc="FFFFFFFF">
      <w:numFmt w:val="bullet"/>
      <w:lvlText w:val="•"/>
      <w:lvlJc w:val="left"/>
      <w:pPr>
        <w:ind w:left="4897" w:hanging="284"/>
      </w:pPr>
    </w:lvl>
    <w:lvl w:ilvl="6" w:tplc="FFFFFFFF">
      <w:numFmt w:val="bullet"/>
      <w:lvlText w:val="•"/>
      <w:lvlJc w:val="left"/>
      <w:pPr>
        <w:ind w:left="5873" w:hanging="284"/>
      </w:pPr>
    </w:lvl>
    <w:lvl w:ilvl="7" w:tplc="FFFFFFFF">
      <w:numFmt w:val="bullet"/>
      <w:lvlText w:val="•"/>
      <w:lvlJc w:val="left"/>
      <w:pPr>
        <w:ind w:left="6848" w:hanging="284"/>
      </w:pPr>
    </w:lvl>
    <w:lvl w:ilvl="8" w:tplc="FFFFFFFF">
      <w:numFmt w:val="bullet"/>
      <w:lvlText w:val="•"/>
      <w:lvlJc w:val="left"/>
      <w:pPr>
        <w:ind w:left="7824" w:hanging="284"/>
      </w:pPr>
    </w:lvl>
  </w:abstractNum>
  <w:abstractNum w:abstractNumId="58" w15:restartNumberingAfterBreak="0">
    <w:nsid w:val="2D0B3957"/>
    <w:multiLevelType w:val="hybridMultilevel"/>
    <w:tmpl w:val="AB1CC0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2D887F81"/>
    <w:multiLevelType w:val="multilevel"/>
    <w:tmpl w:val="A8D223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2ED85503"/>
    <w:multiLevelType w:val="singleLevel"/>
    <w:tmpl w:val="04100019"/>
    <w:lvl w:ilvl="0">
      <w:start w:val="1"/>
      <w:numFmt w:val="lowerLetter"/>
      <w:lvlText w:val="%1."/>
      <w:lvlJc w:val="left"/>
      <w:pPr>
        <w:ind w:left="1429" w:hanging="360"/>
      </w:pPr>
      <w:rPr>
        <w:rFonts w:hint="default"/>
        <w:b w:val="0"/>
        <w:i w:val="0"/>
        <w:sz w:val="24"/>
        <w:szCs w:val="24"/>
      </w:rPr>
    </w:lvl>
  </w:abstractNum>
  <w:abstractNum w:abstractNumId="62" w15:restartNumberingAfterBreak="0">
    <w:nsid w:val="2FC42698"/>
    <w:multiLevelType w:val="hybridMultilevel"/>
    <w:tmpl w:val="2FC42698"/>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63"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335A41F7"/>
    <w:multiLevelType w:val="hybridMultilevel"/>
    <w:tmpl w:val="335A41F7"/>
    <w:lvl w:ilvl="0" w:tplc="FFFFFFFF">
      <w:numFmt w:val="bullet"/>
      <w:lvlText w:val=""/>
      <w:lvlJc w:val="left"/>
      <w:pPr>
        <w:ind w:left="9" w:hanging="143"/>
      </w:pPr>
      <w:rPr>
        <w:rFonts w:ascii="Symbol" w:eastAsia="Times New Roman" w:hAnsi="Symbol"/>
        <w:w w:val="99"/>
      </w:rPr>
    </w:lvl>
    <w:lvl w:ilvl="1" w:tplc="FFFFFFFF">
      <w:numFmt w:val="bullet"/>
      <w:lvlText w:val="•"/>
      <w:lvlJc w:val="left"/>
      <w:pPr>
        <w:ind w:left="991" w:hanging="143"/>
      </w:pPr>
    </w:lvl>
    <w:lvl w:ilvl="2" w:tplc="FFFFFFFF">
      <w:numFmt w:val="bullet"/>
      <w:lvlText w:val="•"/>
      <w:lvlJc w:val="left"/>
      <w:pPr>
        <w:ind w:left="1982" w:hanging="143"/>
      </w:pPr>
    </w:lvl>
    <w:lvl w:ilvl="3" w:tplc="FFFFFFFF">
      <w:numFmt w:val="bullet"/>
      <w:lvlText w:val="•"/>
      <w:lvlJc w:val="left"/>
      <w:pPr>
        <w:ind w:left="2973" w:hanging="143"/>
      </w:pPr>
    </w:lvl>
    <w:lvl w:ilvl="4" w:tplc="FFFFFFFF">
      <w:numFmt w:val="bullet"/>
      <w:lvlText w:val="•"/>
      <w:lvlJc w:val="left"/>
      <w:pPr>
        <w:ind w:left="3964" w:hanging="143"/>
      </w:pPr>
    </w:lvl>
    <w:lvl w:ilvl="5" w:tplc="FFFFFFFF">
      <w:numFmt w:val="bullet"/>
      <w:lvlText w:val="•"/>
      <w:lvlJc w:val="left"/>
      <w:pPr>
        <w:ind w:left="4956" w:hanging="143"/>
      </w:pPr>
    </w:lvl>
    <w:lvl w:ilvl="6" w:tplc="FFFFFFFF">
      <w:numFmt w:val="bullet"/>
      <w:lvlText w:val="•"/>
      <w:lvlJc w:val="left"/>
      <w:pPr>
        <w:ind w:left="5947" w:hanging="143"/>
      </w:pPr>
    </w:lvl>
    <w:lvl w:ilvl="7" w:tplc="FFFFFFFF">
      <w:numFmt w:val="bullet"/>
      <w:lvlText w:val="•"/>
      <w:lvlJc w:val="left"/>
      <w:pPr>
        <w:ind w:left="6938" w:hanging="143"/>
      </w:pPr>
    </w:lvl>
    <w:lvl w:ilvl="8" w:tplc="FFFFFFFF">
      <w:numFmt w:val="bullet"/>
      <w:lvlText w:val="•"/>
      <w:lvlJc w:val="left"/>
      <w:pPr>
        <w:ind w:left="7929" w:hanging="143"/>
      </w:pPr>
    </w:lvl>
  </w:abstractNum>
  <w:abstractNum w:abstractNumId="65"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66" w15:restartNumberingAfterBreak="0">
    <w:nsid w:val="35567224"/>
    <w:multiLevelType w:val="hybridMultilevel"/>
    <w:tmpl w:val="35567224"/>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67" w15:restartNumberingAfterBreak="0">
    <w:nsid w:val="36DB9478"/>
    <w:multiLevelType w:val="hybridMultilevel"/>
    <w:tmpl w:val="36DB9478"/>
    <w:lvl w:ilvl="0" w:tplc="FFFFFFFF">
      <w:start w:val="1"/>
      <w:numFmt w:val="decimal"/>
      <w:lvlText w:val="%1."/>
      <w:lvlJc w:val="left"/>
      <w:pPr>
        <w:ind w:left="800" w:hanging="360"/>
      </w:pPr>
      <w:rPr>
        <w:rFonts w:cs="Times New Roman"/>
      </w:rPr>
    </w:lvl>
    <w:lvl w:ilvl="1" w:tplc="FFFFFFFF">
      <w:start w:val="1"/>
      <w:numFmt w:val="lowerLetter"/>
      <w:lvlText w:val="%2."/>
      <w:lvlJc w:val="left"/>
      <w:pPr>
        <w:ind w:left="1500" w:hanging="360"/>
      </w:pPr>
      <w:rPr>
        <w:rFonts w:cs="Times New Roman"/>
      </w:rPr>
    </w:lvl>
    <w:lvl w:ilvl="2" w:tplc="FFFFFFFF">
      <w:start w:val="1"/>
      <w:numFmt w:val="lowerRoman"/>
      <w:lvlText w:val="%3."/>
      <w:lvlJc w:val="right"/>
      <w:pPr>
        <w:ind w:left="2220" w:hanging="180"/>
      </w:pPr>
      <w:rPr>
        <w:rFonts w:cs="Times New Roman"/>
      </w:rPr>
    </w:lvl>
    <w:lvl w:ilvl="3" w:tplc="FFFFFFFF">
      <w:start w:val="1"/>
      <w:numFmt w:val="decimal"/>
      <w:lvlText w:val="%4."/>
      <w:lvlJc w:val="left"/>
      <w:pPr>
        <w:ind w:left="2940" w:hanging="360"/>
      </w:pPr>
      <w:rPr>
        <w:rFonts w:cs="Times New Roman"/>
      </w:rPr>
    </w:lvl>
    <w:lvl w:ilvl="4" w:tplc="FFFFFFFF">
      <w:start w:val="1"/>
      <w:numFmt w:val="lowerLetter"/>
      <w:lvlText w:val="%5."/>
      <w:lvlJc w:val="left"/>
      <w:pPr>
        <w:ind w:left="3660" w:hanging="360"/>
      </w:pPr>
      <w:rPr>
        <w:rFonts w:cs="Times New Roman"/>
      </w:rPr>
    </w:lvl>
    <w:lvl w:ilvl="5" w:tplc="FFFFFFFF">
      <w:start w:val="1"/>
      <w:numFmt w:val="lowerRoman"/>
      <w:lvlText w:val="%6."/>
      <w:lvlJc w:val="right"/>
      <w:pPr>
        <w:ind w:left="4380" w:hanging="180"/>
      </w:pPr>
      <w:rPr>
        <w:rFonts w:cs="Times New Roman"/>
      </w:rPr>
    </w:lvl>
    <w:lvl w:ilvl="6" w:tplc="FFFFFFFF">
      <w:start w:val="1"/>
      <w:numFmt w:val="decimal"/>
      <w:lvlText w:val="%7."/>
      <w:lvlJc w:val="left"/>
      <w:pPr>
        <w:ind w:left="5100" w:hanging="360"/>
      </w:pPr>
      <w:rPr>
        <w:rFonts w:cs="Times New Roman"/>
      </w:rPr>
    </w:lvl>
    <w:lvl w:ilvl="7" w:tplc="FFFFFFFF">
      <w:start w:val="1"/>
      <w:numFmt w:val="lowerLetter"/>
      <w:lvlText w:val="%8."/>
      <w:lvlJc w:val="left"/>
      <w:pPr>
        <w:ind w:left="5820" w:hanging="360"/>
      </w:pPr>
      <w:rPr>
        <w:rFonts w:cs="Times New Roman"/>
      </w:rPr>
    </w:lvl>
    <w:lvl w:ilvl="8" w:tplc="FFFFFFFF">
      <w:start w:val="1"/>
      <w:numFmt w:val="lowerRoman"/>
      <w:lvlText w:val="%9."/>
      <w:lvlJc w:val="right"/>
      <w:pPr>
        <w:ind w:left="6540" w:hanging="180"/>
      </w:pPr>
      <w:rPr>
        <w:rFonts w:cs="Times New Roman"/>
      </w:rPr>
    </w:lvl>
  </w:abstractNum>
  <w:abstractNum w:abstractNumId="68" w15:restartNumberingAfterBreak="0">
    <w:nsid w:val="36E53E19"/>
    <w:multiLevelType w:val="hybridMultilevel"/>
    <w:tmpl w:val="36E53E19"/>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69" w15:restartNumberingAfterBreak="0">
    <w:nsid w:val="376967F7"/>
    <w:multiLevelType w:val="hybridMultilevel"/>
    <w:tmpl w:val="376967F7"/>
    <w:lvl w:ilvl="0" w:tplc="FFFFFFFF">
      <w:start w:val="1"/>
      <w:numFmt w:val="bullet"/>
      <w:lvlText w:val=""/>
      <w:lvlJc w:val="left"/>
      <w:pPr>
        <w:ind w:left="720" w:hanging="360"/>
      </w:pPr>
      <w:rPr>
        <w:rFonts w:ascii="Symbol" w:eastAsia="SimSun" w:hAnsi="Symbol"/>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70" w15:restartNumberingAfterBreak="0">
    <w:nsid w:val="38391EB5"/>
    <w:multiLevelType w:val="hybridMultilevel"/>
    <w:tmpl w:val="4922F902"/>
    <w:lvl w:ilvl="0" w:tplc="423EAC8E">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71"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72" w15:restartNumberingAfterBreak="0">
    <w:nsid w:val="3A3D08E3"/>
    <w:multiLevelType w:val="hybridMultilevel"/>
    <w:tmpl w:val="59A8D9CC"/>
    <w:lvl w:ilvl="0" w:tplc="0BA04C7A">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3"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40234B92"/>
    <w:multiLevelType w:val="hybridMultilevel"/>
    <w:tmpl w:val="40234B92"/>
    <w:lvl w:ilvl="0" w:tplc="FFFFFFFF">
      <w:start w:val="1"/>
      <w:numFmt w:val="bullet"/>
      <w:lvlText w:val=""/>
      <w:lvlJc w:val="left"/>
      <w:pPr>
        <w:ind w:left="1146" w:hanging="360"/>
      </w:pPr>
      <w:rPr>
        <w:rFonts w:ascii="Symbol" w:eastAsia="SimSun" w:hAnsi="Symbol"/>
      </w:rPr>
    </w:lvl>
    <w:lvl w:ilvl="1" w:tplc="FFFFFFFF">
      <w:start w:val="1"/>
      <w:numFmt w:val="bullet"/>
      <w:lvlText w:val="o"/>
      <w:lvlJc w:val="left"/>
      <w:pPr>
        <w:ind w:left="1866" w:hanging="360"/>
      </w:pPr>
      <w:rPr>
        <w:rFonts w:ascii="Courier New" w:eastAsia="SimSun" w:hAnsi="Times New Roman"/>
      </w:rPr>
    </w:lvl>
    <w:lvl w:ilvl="2" w:tplc="FFFFFFFF">
      <w:start w:val="1"/>
      <w:numFmt w:val="bullet"/>
      <w:lvlText w:val=""/>
      <w:lvlJc w:val="left"/>
      <w:pPr>
        <w:ind w:left="2586" w:hanging="360"/>
      </w:pPr>
      <w:rPr>
        <w:rFonts w:ascii="Wingdings" w:eastAsia="SimSun" w:hAnsi="Wingdings"/>
      </w:rPr>
    </w:lvl>
    <w:lvl w:ilvl="3" w:tplc="FFFFFFFF">
      <w:start w:val="1"/>
      <w:numFmt w:val="bullet"/>
      <w:lvlText w:val=""/>
      <w:lvlJc w:val="left"/>
      <w:pPr>
        <w:ind w:left="3306" w:hanging="360"/>
      </w:pPr>
      <w:rPr>
        <w:rFonts w:ascii="Symbol" w:eastAsia="SimSun" w:hAnsi="Symbol"/>
      </w:rPr>
    </w:lvl>
    <w:lvl w:ilvl="4" w:tplc="FFFFFFFF">
      <w:start w:val="1"/>
      <w:numFmt w:val="bullet"/>
      <w:lvlText w:val="o"/>
      <w:lvlJc w:val="left"/>
      <w:pPr>
        <w:ind w:left="4026" w:hanging="360"/>
      </w:pPr>
      <w:rPr>
        <w:rFonts w:ascii="Courier New" w:eastAsia="SimSun" w:hAnsi="Times New Roman"/>
      </w:rPr>
    </w:lvl>
    <w:lvl w:ilvl="5" w:tplc="FFFFFFFF">
      <w:start w:val="1"/>
      <w:numFmt w:val="bullet"/>
      <w:lvlText w:val=""/>
      <w:lvlJc w:val="left"/>
      <w:pPr>
        <w:ind w:left="4746" w:hanging="360"/>
      </w:pPr>
      <w:rPr>
        <w:rFonts w:ascii="Wingdings" w:eastAsia="SimSun" w:hAnsi="Wingdings"/>
      </w:rPr>
    </w:lvl>
    <w:lvl w:ilvl="6" w:tplc="FFFFFFFF">
      <w:start w:val="1"/>
      <w:numFmt w:val="bullet"/>
      <w:lvlText w:val=""/>
      <w:lvlJc w:val="left"/>
      <w:pPr>
        <w:ind w:left="5466" w:hanging="360"/>
      </w:pPr>
      <w:rPr>
        <w:rFonts w:ascii="Symbol" w:eastAsia="SimSun" w:hAnsi="Symbol"/>
      </w:rPr>
    </w:lvl>
    <w:lvl w:ilvl="7" w:tplc="FFFFFFFF">
      <w:start w:val="1"/>
      <w:numFmt w:val="bullet"/>
      <w:lvlText w:val="o"/>
      <w:lvlJc w:val="left"/>
      <w:pPr>
        <w:ind w:left="6186" w:hanging="360"/>
      </w:pPr>
      <w:rPr>
        <w:rFonts w:ascii="Courier New" w:eastAsia="SimSun" w:hAnsi="Times New Roman"/>
      </w:rPr>
    </w:lvl>
    <w:lvl w:ilvl="8" w:tplc="FFFFFFFF">
      <w:start w:val="1"/>
      <w:numFmt w:val="bullet"/>
      <w:lvlText w:val=""/>
      <w:lvlJc w:val="left"/>
      <w:pPr>
        <w:ind w:left="6906" w:hanging="360"/>
      </w:pPr>
      <w:rPr>
        <w:rFonts w:ascii="Wingdings" w:eastAsia="SimSun" w:hAnsi="Wingdings"/>
      </w:rPr>
    </w:lvl>
  </w:abstractNum>
  <w:abstractNum w:abstractNumId="77" w15:restartNumberingAfterBreak="0">
    <w:nsid w:val="41D7254D"/>
    <w:multiLevelType w:val="hybridMultilevel"/>
    <w:tmpl w:val="4C9A266E"/>
    <w:lvl w:ilvl="0" w:tplc="04100001">
      <w:start w:val="1"/>
      <w:numFmt w:val="bullet"/>
      <w:lvlText w:val=""/>
      <w:lvlJc w:val="left"/>
      <w:pPr>
        <w:ind w:left="294" w:hanging="360"/>
      </w:pPr>
      <w:rPr>
        <w:rFonts w:ascii="Symbol" w:hAnsi="Symbol" w:hint="default"/>
      </w:rPr>
    </w:lvl>
    <w:lvl w:ilvl="1" w:tplc="04100003">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78" w15:restartNumberingAfterBreak="0">
    <w:nsid w:val="43514D26"/>
    <w:multiLevelType w:val="hybridMultilevel"/>
    <w:tmpl w:val="43514D26"/>
    <w:lvl w:ilvl="0" w:tplc="FFFFFFFF">
      <w:numFmt w:val="bullet"/>
      <w:lvlText w:val="-"/>
      <w:lvlJc w:val="left"/>
      <w:pPr>
        <w:ind w:left="720" w:hanging="360"/>
      </w:pPr>
      <w:rPr>
        <w:rFonts w:ascii="Times New Roman" w:eastAsia="Times New Roman" w:hAnsi="Times New Roman"/>
        <w:w w:val="99"/>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79"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80" w15:restartNumberingAfterBreak="0">
    <w:nsid w:val="44430C0F"/>
    <w:multiLevelType w:val="hybridMultilevel"/>
    <w:tmpl w:val="A38262EE"/>
    <w:lvl w:ilvl="0" w:tplc="678828B6">
      <w:start w:val="1"/>
      <w:numFmt w:val="lowerLetter"/>
      <w:lvlText w:val="%1)"/>
      <w:lvlJc w:val="left"/>
      <w:pPr>
        <w:tabs>
          <w:tab w:val="num" w:pos="1364"/>
        </w:tabs>
        <w:ind w:left="1364" w:hanging="360"/>
      </w:pPr>
      <w:rPr>
        <w:rFonts w:ascii="Times New Roman" w:hAnsi="Times New Roman" w:hint="default"/>
        <w:b/>
        <w:i w:val="0"/>
        <w:sz w:val="24"/>
      </w:rPr>
    </w:lvl>
    <w:lvl w:ilvl="1" w:tplc="BEC6407A">
      <w:start w:val="1"/>
      <w:numFmt w:val="bullet"/>
      <w:lvlText w:val=""/>
      <w:lvlJc w:val="left"/>
      <w:pPr>
        <w:tabs>
          <w:tab w:val="num" w:pos="2084"/>
        </w:tabs>
        <w:ind w:left="2084" w:hanging="360"/>
      </w:pPr>
      <w:rPr>
        <w:rFonts w:ascii="Wingdings" w:hAnsi="Wingdings" w:hint="default"/>
      </w:rPr>
    </w:lvl>
    <w:lvl w:ilvl="2" w:tplc="D60E5118">
      <w:start w:val="1"/>
      <w:numFmt w:val="lowerLetter"/>
      <w:lvlText w:val="%3)"/>
      <w:lvlJc w:val="left"/>
      <w:pPr>
        <w:tabs>
          <w:tab w:val="num" w:pos="2984"/>
        </w:tabs>
        <w:ind w:left="2984" w:hanging="360"/>
      </w:pPr>
      <w:rPr>
        <w:rFonts w:ascii="Calibri" w:eastAsia="Times New Roman" w:hAnsi="Calibri" w:cs="Calibri"/>
        <w:b w:val="0"/>
        <w:i w:val="0"/>
        <w:sz w:val="24"/>
      </w:rPr>
    </w:lvl>
    <w:lvl w:ilvl="3" w:tplc="0410000F" w:tentative="1">
      <w:start w:val="1"/>
      <w:numFmt w:val="decimal"/>
      <w:lvlText w:val="%4."/>
      <w:lvlJc w:val="left"/>
      <w:pPr>
        <w:tabs>
          <w:tab w:val="num" w:pos="3524"/>
        </w:tabs>
        <w:ind w:left="3524" w:hanging="360"/>
      </w:pPr>
    </w:lvl>
    <w:lvl w:ilvl="4" w:tplc="04100019" w:tentative="1">
      <w:start w:val="1"/>
      <w:numFmt w:val="lowerLetter"/>
      <w:lvlText w:val="%5."/>
      <w:lvlJc w:val="left"/>
      <w:pPr>
        <w:tabs>
          <w:tab w:val="num" w:pos="4244"/>
        </w:tabs>
        <w:ind w:left="4244" w:hanging="360"/>
      </w:pPr>
    </w:lvl>
    <w:lvl w:ilvl="5" w:tplc="0410001B" w:tentative="1">
      <w:start w:val="1"/>
      <w:numFmt w:val="lowerRoman"/>
      <w:lvlText w:val="%6."/>
      <w:lvlJc w:val="right"/>
      <w:pPr>
        <w:tabs>
          <w:tab w:val="num" w:pos="4964"/>
        </w:tabs>
        <w:ind w:left="4964" w:hanging="180"/>
      </w:pPr>
    </w:lvl>
    <w:lvl w:ilvl="6" w:tplc="0410000F" w:tentative="1">
      <w:start w:val="1"/>
      <w:numFmt w:val="decimal"/>
      <w:lvlText w:val="%7."/>
      <w:lvlJc w:val="left"/>
      <w:pPr>
        <w:tabs>
          <w:tab w:val="num" w:pos="5684"/>
        </w:tabs>
        <w:ind w:left="5684" w:hanging="360"/>
      </w:pPr>
    </w:lvl>
    <w:lvl w:ilvl="7" w:tplc="04100019" w:tentative="1">
      <w:start w:val="1"/>
      <w:numFmt w:val="lowerLetter"/>
      <w:lvlText w:val="%8."/>
      <w:lvlJc w:val="left"/>
      <w:pPr>
        <w:tabs>
          <w:tab w:val="num" w:pos="6404"/>
        </w:tabs>
        <w:ind w:left="6404" w:hanging="360"/>
      </w:pPr>
    </w:lvl>
    <w:lvl w:ilvl="8" w:tplc="0410001B" w:tentative="1">
      <w:start w:val="1"/>
      <w:numFmt w:val="lowerRoman"/>
      <w:lvlText w:val="%9."/>
      <w:lvlJc w:val="right"/>
      <w:pPr>
        <w:tabs>
          <w:tab w:val="num" w:pos="7124"/>
        </w:tabs>
        <w:ind w:left="7124" w:hanging="180"/>
      </w:pPr>
    </w:lvl>
  </w:abstractNum>
  <w:abstractNum w:abstractNumId="81" w15:restartNumberingAfterBreak="0">
    <w:nsid w:val="44AD5A16"/>
    <w:multiLevelType w:val="hybridMultilevel"/>
    <w:tmpl w:val="117AD670"/>
    <w:lvl w:ilvl="0" w:tplc="FC68BBDA">
      <w:start w:val="1"/>
      <w:numFmt w:val="lowerLetter"/>
      <w:lvlText w:val="%1)"/>
      <w:lvlJc w:val="left"/>
      <w:pPr>
        <w:ind w:left="927" w:hanging="360"/>
      </w:pPr>
      <w:rPr>
        <w:rFonts w:hint="default"/>
        <w:b/>
        <w:i/>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82" w15:restartNumberingAfterBreak="0">
    <w:nsid w:val="44BD5514"/>
    <w:multiLevelType w:val="hybridMultilevel"/>
    <w:tmpl w:val="FA869F96"/>
    <w:lvl w:ilvl="0" w:tplc="D8523D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457D1350"/>
    <w:multiLevelType w:val="hybridMultilevel"/>
    <w:tmpl w:val="457D1350"/>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84" w15:restartNumberingAfterBreak="0">
    <w:nsid w:val="482330BE"/>
    <w:multiLevelType w:val="hybridMultilevel"/>
    <w:tmpl w:val="482330BE"/>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85" w15:restartNumberingAfterBreak="0">
    <w:nsid w:val="494B17A3"/>
    <w:multiLevelType w:val="hybridMultilevel"/>
    <w:tmpl w:val="099E4DFC"/>
    <w:lvl w:ilvl="0" w:tplc="E97E388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6"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4C44179F"/>
    <w:multiLevelType w:val="hybridMultilevel"/>
    <w:tmpl w:val="DBB4165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4E137C74"/>
    <w:multiLevelType w:val="multilevel"/>
    <w:tmpl w:val="A030B896"/>
    <w:lvl w:ilvl="0">
      <w:start w:val="1"/>
      <w:numFmt w:val="lowerLetter"/>
      <w:lvlText w:val="%1."/>
      <w:lvlJc w:val="left"/>
      <w:rPr>
        <w:rFonts w:ascii="Times New Roman" w:eastAsia="Calibri"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3"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55AC6746"/>
    <w:multiLevelType w:val="hybridMultilevel"/>
    <w:tmpl w:val="85F0CD66"/>
    <w:lvl w:ilvl="0" w:tplc="D6AE7540">
      <w:start w:val="1"/>
      <w:numFmt w:val="lowerLetter"/>
      <w:lvlText w:val="%1)"/>
      <w:lvlJc w:val="left"/>
      <w:pPr>
        <w:tabs>
          <w:tab w:val="num" w:pos="2741"/>
        </w:tabs>
        <w:ind w:left="2741" w:hanging="360"/>
      </w:pPr>
      <w:rPr>
        <w:rFonts w:hint="default"/>
      </w:rPr>
    </w:lvl>
    <w:lvl w:ilvl="1" w:tplc="04100001">
      <w:start w:val="1"/>
      <w:numFmt w:val="bullet"/>
      <w:lvlText w:val=""/>
      <w:lvlJc w:val="left"/>
      <w:pPr>
        <w:tabs>
          <w:tab w:val="num" w:pos="3461"/>
        </w:tabs>
        <w:ind w:left="3461" w:hanging="360"/>
      </w:pPr>
      <w:rPr>
        <w:rFonts w:ascii="Symbol" w:hAnsi="Symbol" w:hint="default"/>
      </w:rPr>
    </w:lvl>
    <w:lvl w:ilvl="2" w:tplc="0410001B" w:tentative="1">
      <w:start w:val="1"/>
      <w:numFmt w:val="lowerRoman"/>
      <w:lvlText w:val="%3."/>
      <w:lvlJc w:val="right"/>
      <w:pPr>
        <w:tabs>
          <w:tab w:val="num" w:pos="4181"/>
        </w:tabs>
        <w:ind w:left="4181" w:hanging="180"/>
      </w:pPr>
    </w:lvl>
    <w:lvl w:ilvl="3" w:tplc="0410000F" w:tentative="1">
      <w:start w:val="1"/>
      <w:numFmt w:val="decimal"/>
      <w:lvlText w:val="%4."/>
      <w:lvlJc w:val="left"/>
      <w:pPr>
        <w:tabs>
          <w:tab w:val="num" w:pos="4901"/>
        </w:tabs>
        <w:ind w:left="4901" w:hanging="360"/>
      </w:pPr>
    </w:lvl>
    <w:lvl w:ilvl="4" w:tplc="04100019" w:tentative="1">
      <w:start w:val="1"/>
      <w:numFmt w:val="lowerLetter"/>
      <w:lvlText w:val="%5."/>
      <w:lvlJc w:val="left"/>
      <w:pPr>
        <w:tabs>
          <w:tab w:val="num" w:pos="5621"/>
        </w:tabs>
        <w:ind w:left="5621" w:hanging="360"/>
      </w:pPr>
    </w:lvl>
    <w:lvl w:ilvl="5" w:tplc="0410001B" w:tentative="1">
      <w:start w:val="1"/>
      <w:numFmt w:val="lowerRoman"/>
      <w:lvlText w:val="%6."/>
      <w:lvlJc w:val="right"/>
      <w:pPr>
        <w:tabs>
          <w:tab w:val="num" w:pos="6341"/>
        </w:tabs>
        <w:ind w:left="6341" w:hanging="180"/>
      </w:pPr>
    </w:lvl>
    <w:lvl w:ilvl="6" w:tplc="0410000F" w:tentative="1">
      <w:start w:val="1"/>
      <w:numFmt w:val="decimal"/>
      <w:lvlText w:val="%7."/>
      <w:lvlJc w:val="left"/>
      <w:pPr>
        <w:tabs>
          <w:tab w:val="num" w:pos="7061"/>
        </w:tabs>
        <w:ind w:left="7061" w:hanging="360"/>
      </w:pPr>
    </w:lvl>
    <w:lvl w:ilvl="7" w:tplc="04100019" w:tentative="1">
      <w:start w:val="1"/>
      <w:numFmt w:val="lowerLetter"/>
      <w:lvlText w:val="%8."/>
      <w:lvlJc w:val="left"/>
      <w:pPr>
        <w:tabs>
          <w:tab w:val="num" w:pos="7781"/>
        </w:tabs>
        <w:ind w:left="7781" w:hanging="360"/>
      </w:pPr>
    </w:lvl>
    <w:lvl w:ilvl="8" w:tplc="0410001B" w:tentative="1">
      <w:start w:val="1"/>
      <w:numFmt w:val="lowerRoman"/>
      <w:lvlText w:val="%9."/>
      <w:lvlJc w:val="right"/>
      <w:pPr>
        <w:tabs>
          <w:tab w:val="num" w:pos="8501"/>
        </w:tabs>
        <w:ind w:left="8501" w:hanging="180"/>
      </w:pPr>
    </w:lvl>
  </w:abstractNum>
  <w:abstractNum w:abstractNumId="96" w15:restartNumberingAfterBreak="0">
    <w:nsid w:val="57187A2F"/>
    <w:multiLevelType w:val="hybridMultilevel"/>
    <w:tmpl w:val="305CC920"/>
    <w:lvl w:ilvl="0" w:tplc="04100017">
      <w:start w:val="1"/>
      <w:numFmt w:val="lowerLetter"/>
      <w:lvlText w:val="%1)"/>
      <w:lvlJc w:val="left"/>
      <w:pPr>
        <w:ind w:left="-66" w:hanging="360"/>
      </w:pPr>
      <w:rPr>
        <w:rFonts w:hint="default"/>
        <w:b/>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97"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9" w15:restartNumberingAfterBreak="0">
    <w:nsid w:val="5B657350"/>
    <w:multiLevelType w:val="hybridMultilevel"/>
    <w:tmpl w:val="5B657350"/>
    <w:lvl w:ilvl="0" w:tplc="FFFFFFFF">
      <w:start w:val="1"/>
      <w:numFmt w:val="bullet"/>
      <w:lvlText w:val=""/>
      <w:lvlJc w:val="left"/>
      <w:rPr>
        <w:rFonts w:ascii="Wingdings" w:eastAsia="SimSun" w:hAnsi="Wingdings"/>
        <w:color w:val="000000"/>
        <w:sz w:val="18"/>
        <w:u w:color="000000"/>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100" w15:restartNumberingAfterBreak="0">
    <w:nsid w:val="5FBC6CB0"/>
    <w:multiLevelType w:val="hybridMultilevel"/>
    <w:tmpl w:val="5FBC6CB0"/>
    <w:lvl w:ilvl="0" w:tplc="FFFFFFFF">
      <w:start w:val="1"/>
      <w:numFmt w:val="bullet"/>
      <w:lvlText w:val="-"/>
      <w:lvlJc w:val="left"/>
      <w:rPr>
        <w:rFonts w:ascii="Arial" w:eastAsia="Times New Roman" w:hAnsi="Arial"/>
        <w:color w:val="000000"/>
        <w:sz w:val="18"/>
        <w:u w:color="000000"/>
      </w:rPr>
    </w:lvl>
    <w:lvl w:ilvl="1" w:tplc="FFFFFFFF">
      <w:start w:val="1"/>
      <w:numFmt w:val="bullet"/>
      <w:lvlText w:val="o"/>
      <w:lvlJc w:val="left"/>
      <w:pPr>
        <w:ind w:left="1080"/>
      </w:pPr>
      <w:rPr>
        <w:rFonts w:ascii="Arial" w:eastAsia="Times New Roman" w:hAnsi="Arial"/>
        <w:color w:val="000000"/>
        <w:sz w:val="18"/>
        <w:u w:color="000000"/>
      </w:rPr>
    </w:lvl>
    <w:lvl w:ilvl="2" w:tplc="FFFFFFFF">
      <w:start w:val="1"/>
      <w:numFmt w:val="bullet"/>
      <w:lvlText w:val="▪"/>
      <w:lvlJc w:val="left"/>
      <w:pPr>
        <w:ind w:left="1800"/>
      </w:pPr>
      <w:rPr>
        <w:rFonts w:ascii="Arial" w:eastAsia="Times New Roman" w:hAnsi="Arial"/>
        <w:color w:val="000000"/>
        <w:sz w:val="18"/>
        <w:u w:color="000000"/>
      </w:rPr>
    </w:lvl>
    <w:lvl w:ilvl="3" w:tplc="FFFFFFFF">
      <w:start w:val="1"/>
      <w:numFmt w:val="bullet"/>
      <w:lvlText w:val="•"/>
      <w:lvlJc w:val="left"/>
      <w:pPr>
        <w:ind w:left="2520"/>
      </w:pPr>
      <w:rPr>
        <w:rFonts w:ascii="Arial" w:eastAsia="Times New Roman" w:hAnsi="Arial"/>
        <w:color w:val="000000"/>
        <w:sz w:val="18"/>
        <w:u w:color="000000"/>
      </w:rPr>
    </w:lvl>
    <w:lvl w:ilvl="4" w:tplc="FFFFFFFF">
      <w:start w:val="1"/>
      <w:numFmt w:val="bullet"/>
      <w:lvlText w:val="o"/>
      <w:lvlJc w:val="left"/>
      <w:pPr>
        <w:ind w:left="3240"/>
      </w:pPr>
      <w:rPr>
        <w:rFonts w:ascii="Arial" w:eastAsia="Times New Roman" w:hAnsi="Arial"/>
        <w:color w:val="000000"/>
        <w:sz w:val="18"/>
        <w:u w:color="000000"/>
      </w:rPr>
    </w:lvl>
    <w:lvl w:ilvl="5" w:tplc="FFFFFFFF">
      <w:start w:val="1"/>
      <w:numFmt w:val="bullet"/>
      <w:lvlText w:val="▪"/>
      <w:lvlJc w:val="left"/>
      <w:pPr>
        <w:ind w:left="3960"/>
      </w:pPr>
      <w:rPr>
        <w:rFonts w:ascii="Arial" w:eastAsia="Times New Roman" w:hAnsi="Arial"/>
        <w:color w:val="000000"/>
        <w:sz w:val="18"/>
        <w:u w:color="000000"/>
      </w:rPr>
    </w:lvl>
    <w:lvl w:ilvl="6" w:tplc="FFFFFFFF">
      <w:start w:val="1"/>
      <w:numFmt w:val="bullet"/>
      <w:lvlText w:val="•"/>
      <w:lvlJc w:val="left"/>
      <w:pPr>
        <w:ind w:left="4680"/>
      </w:pPr>
      <w:rPr>
        <w:rFonts w:ascii="Arial" w:eastAsia="Times New Roman" w:hAnsi="Arial"/>
        <w:color w:val="000000"/>
        <w:sz w:val="18"/>
        <w:u w:color="000000"/>
      </w:rPr>
    </w:lvl>
    <w:lvl w:ilvl="7" w:tplc="FFFFFFFF">
      <w:start w:val="1"/>
      <w:numFmt w:val="bullet"/>
      <w:lvlText w:val="o"/>
      <w:lvlJc w:val="left"/>
      <w:pPr>
        <w:ind w:left="5400"/>
      </w:pPr>
      <w:rPr>
        <w:rFonts w:ascii="Arial" w:eastAsia="Times New Roman" w:hAnsi="Arial"/>
        <w:color w:val="000000"/>
        <w:sz w:val="18"/>
        <w:u w:color="000000"/>
      </w:rPr>
    </w:lvl>
    <w:lvl w:ilvl="8" w:tplc="FFFFFFFF">
      <w:start w:val="1"/>
      <w:numFmt w:val="bullet"/>
      <w:lvlText w:val="▪"/>
      <w:lvlJc w:val="left"/>
      <w:pPr>
        <w:ind w:left="6120"/>
      </w:pPr>
      <w:rPr>
        <w:rFonts w:ascii="Arial" w:eastAsia="Times New Roman" w:hAnsi="Arial"/>
        <w:color w:val="000000"/>
        <w:sz w:val="18"/>
        <w:u w:color="000000"/>
      </w:rPr>
    </w:lvl>
  </w:abstractNum>
  <w:abstractNum w:abstractNumId="101" w15:restartNumberingAfterBreak="0">
    <w:nsid w:val="632268E7"/>
    <w:multiLevelType w:val="hybridMultilevel"/>
    <w:tmpl w:val="85FA64E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2"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3" w15:restartNumberingAfterBreak="0">
    <w:nsid w:val="642D6711"/>
    <w:multiLevelType w:val="hybridMultilevel"/>
    <w:tmpl w:val="6C9E624A"/>
    <w:lvl w:ilvl="0" w:tplc="0410000B">
      <w:start w:val="1"/>
      <w:numFmt w:val="bullet"/>
      <w:lvlText w:val=""/>
      <w:lvlJc w:val="left"/>
      <w:pPr>
        <w:tabs>
          <w:tab w:val="num" w:pos="3414"/>
        </w:tabs>
        <w:ind w:left="3414" w:hanging="360"/>
      </w:pPr>
      <w:rPr>
        <w:rFonts w:ascii="Wingdings" w:hAnsi="Wingdings" w:hint="default"/>
      </w:rPr>
    </w:lvl>
    <w:lvl w:ilvl="1" w:tplc="04100003" w:tentative="1">
      <w:start w:val="1"/>
      <w:numFmt w:val="bullet"/>
      <w:lvlText w:val="o"/>
      <w:lvlJc w:val="left"/>
      <w:pPr>
        <w:tabs>
          <w:tab w:val="num" w:pos="4134"/>
        </w:tabs>
        <w:ind w:left="4134" w:hanging="360"/>
      </w:pPr>
      <w:rPr>
        <w:rFonts w:ascii="Courier New" w:hAnsi="Courier New" w:hint="default"/>
      </w:rPr>
    </w:lvl>
    <w:lvl w:ilvl="2" w:tplc="04100005" w:tentative="1">
      <w:start w:val="1"/>
      <w:numFmt w:val="bullet"/>
      <w:lvlText w:val=""/>
      <w:lvlJc w:val="left"/>
      <w:pPr>
        <w:tabs>
          <w:tab w:val="num" w:pos="4854"/>
        </w:tabs>
        <w:ind w:left="4854" w:hanging="360"/>
      </w:pPr>
      <w:rPr>
        <w:rFonts w:ascii="Wingdings" w:hAnsi="Wingdings" w:hint="default"/>
      </w:rPr>
    </w:lvl>
    <w:lvl w:ilvl="3" w:tplc="04100001" w:tentative="1">
      <w:start w:val="1"/>
      <w:numFmt w:val="bullet"/>
      <w:lvlText w:val=""/>
      <w:lvlJc w:val="left"/>
      <w:pPr>
        <w:tabs>
          <w:tab w:val="num" w:pos="5574"/>
        </w:tabs>
        <w:ind w:left="5574" w:hanging="360"/>
      </w:pPr>
      <w:rPr>
        <w:rFonts w:ascii="Symbol" w:hAnsi="Symbol" w:hint="default"/>
      </w:rPr>
    </w:lvl>
    <w:lvl w:ilvl="4" w:tplc="04100003" w:tentative="1">
      <w:start w:val="1"/>
      <w:numFmt w:val="bullet"/>
      <w:lvlText w:val="o"/>
      <w:lvlJc w:val="left"/>
      <w:pPr>
        <w:tabs>
          <w:tab w:val="num" w:pos="6294"/>
        </w:tabs>
        <w:ind w:left="6294" w:hanging="360"/>
      </w:pPr>
      <w:rPr>
        <w:rFonts w:ascii="Courier New" w:hAnsi="Courier New" w:hint="default"/>
      </w:rPr>
    </w:lvl>
    <w:lvl w:ilvl="5" w:tplc="04100005" w:tentative="1">
      <w:start w:val="1"/>
      <w:numFmt w:val="bullet"/>
      <w:lvlText w:val=""/>
      <w:lvlJc w:val="left"/>
      <w:pPr>
        <w:tabs>
          <w:tab w:val="num" w:pos="7014"/>
        </w:tabs>
        <w:ind w:left="7014" w:hanging="360"/>
      </w:pPr>
      <w:rPr>
        <w:rFonts w:ascii="Wingdings" w:hAnsi="Wingdings" w:hint="default"/>
      </w:rPr>
    </w:lvl>
    <w:lvl w:ilvl="6" w:tplc="04100001" w:tentative="1">
      <w:start w:val="1"/>
      <w:numFmt w:val="bullet"/>
      <w:lvlText w:val=""/>
      <w:lvlJc w:val="left"/>
      <w:pPr>
        <w:tabs>
          <w:tab w:val="num" w:pos="7734"/>
        </w:tabs>
        <w:ind w:left="7734" w:hanging="360"/>
      </w:pPr>
      <w:rPr>
        <w:rFonts w:ascii="Symbol" w:hAnsi="Symbol" w:hint="default"/>
      </w:rPr>
    </w:lvl>
    <w:lvl w:ilvl="7" w:tplc="04100003" w:tentative="1">
      <w:start w:val="1"/>
      <w:numFmt w:val="bullet"/>
      <w:lvlText w:val="o"/>
      <w:lvlJc w:val="left"/>
      <w:pPr>
        <w:tabs>
          <w:tab w:val="num" w:pos="8454"/>
        </w:tabs>
        <w:ind w:left="8454" w:hanging="360"/>
      </w:pPr>
      <w:rPr>
        <w:rFonts w:ascii="Courier New" w:hAnsi="Courier New" w:hint="default"/>
      </w:rPr>
    </w:lvl>
    <w:lvl w:ilvl="8" w:tplc="04100005" w:tentative="1">
      <w:start w:val="1"/>
      <w:numFmt w:val="bullet"/>
      <w:lvlText w:val=""/>
      <w:lvlJc w:val="left"/>
      <w:pPr>
        <w:tabs>
          <w:tab w:val="num" w:pos="9174"/>
        </w:tabs>
        <w:ind w:left="9174" w:hanging="360"/>
      </w:pPr>
      <w:rPr>
        <w:rFonts w:ascii="Wingdings" w:hAnsi="Wingdings" w:hint="default"/>
      </w:rPr>
    </w:lvl>
  </w:abstractNum>
  <w:abstractNum w:abstractNumId="104" w15:restartNumberingAfterBreak="0">
    <w:nsid w:val="64364799"/>
    <w:multiLevelType w:val="singleLevel"/>
    <w:tmpl w:val="04100019"/>
    <w:lvl w:ilvl="0">
      <w:start w:val="1"/>
      <w:numFmt w:val="lowerLetter"/>
      <w:lvlText w:val="%1."/>
      <w:lvlJc w:val="left"/>
      <w:pPr>
        <w:ind w:left="1145" w:hanging="360"/>
      </w:pPr>
      <w:rPr>
        <w:rFonts w:hint="default"/>
        <w:b w:val="0"/>
        <w:i w:val="0"/>
        <w:sz w:val="24"/>
        <w:szCs w:val="24"/>
      </w:rPr>
    </w:lvl>
  </w:abstractNum>
  <w:abstractNum w:abstractNumId="105"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06" w15:restartNumberingAfterBreak="0">
    <w:nsid w:val="65AF32D4"/>
    <w:multiLevelType w:val="hybridMultilevel"/>
    <w:tmpl w:val="61241E32"/>
    <w:lvl w:ilvl="0" w:tplc="80B04064">
      <w:start w:val="1"/>
      <w:numFmt w:val="bullet"/>
      <w:lvlText w:val="-"/>
      <w:lvlJc w:val="left"/>
      <w:pPr>
        <w:ind w:left="720" w:hanging="360"/>
      </w:pPr>
      <w:rPr>
        <w:rFonts w:ascii="Agency FB" w:hAnsi="Agency FB" w:hint="default"/>
        <w:b/>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7"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108"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68F84282"/>
    <w:multiLevelType w:val="hybridMultilevel"/>
    <w:tmpl w:val="68F84282"/>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98"/>
      </w:pPr>
      <w:rPr>
        <w:rFonts w:ascii="Segoe UI Symbol" w:eastAsia="Times New Roman" w:hAnsi="Segoe UI Symbol"/>
        <w:color w:val="000000"/>
        <w:sz w:val="22"/>
        <w:u w:color="000000"/>
      </w:rPr>
    </w:lvl>
    <w:lvl w:ilvl="2" w:tplc="FFFFFFFF">
      <w:start w:val="1"/>
      <w:numFmt w:val="bullet"/>
      <w:lvlText w:val="▪"/>
      <w:lvlJc w:val="left"/>
      <w:pPr>
        <w:ind w:left="2218"/>
      </w:pPr>
      <w:rPr>
        <w:rFonts w:ascii="Segoe UI Symbol" w:eastAsia="Times New Roman" w:hAnsi="Segoe UI Symbol"/>
        <w:color w:val="000000"/>
        <w:sz w:val="22"/>
        <w:u w:color="000000"/>
      </w:rPr>
    </w:lvl>
    <w:lvl w:ilvl="3" w:tplc="FFFFFFFF">
      <w:start w:val="1"/>
      <w:numFmt w:val="bullet"/>
      <w:lvlText w:val="•"/>
      <w:lvlJc w:val="left"/>
      <w:pPr>
        <w:ind w:left="2938"/>
      </w:pPr>
      <w:rPr>
        <w:rFonts w:ascii="Arial" w:eastAsia="Times New Roman" w:hAnsi="Arial"/>
        <w:color w:val="000000"/>
        <w:sz w:val="22"/>
        <w:u w:color="000000"/>
      </w:rPr>
    </w:lvl>
    <w:lvl w:ilvl="4" w:tplc="FFFFFFFF">
      <w:start w:val="1"/>
      <w:numFmt w:val="bullet"/>
      <w:lvlText w:val="o"/>
      <w:lvlJc w:val="left"/>
      <w:pPr>
        <w:ind w:left="3658"/>
      </w:pPr>
      <w:rPr>
        <w:rFonts w:ascii="Segoe UI Symbol" w:eastAsia="Times New Roman" w:hAnsi="Segoe UI Symbol"/>
        <w:color w:val="000000"/>
        <w:sz w:val="22"/>
        <w:u w:color="000000"/>
      </w:rPr>
    </w:lvl>
    <w:lvl w:ilvl="5" w:tplc="FFFFFFFF">
      <w:start w:val="1"/>
      <w:numFmt w:val="bullet"/>
      <w:lvlText w:val="▪"/>
      <w:lvlJc w:val="left"/>
      <w:pPr>
        <w:ind w:left="4378"/>
      </w:pPr>
      <w:rPr>
        <w:rFonts w:ascii="Segoe UI Symbol" w:eastAsia="Times New Roman" w:hAnsi="Segoe UI Symbol"/>
        <w:color w:val="000000"/>
        <w:sz w:val="22"/>
        <w:u w:color="000000"/>
      </w:rPr>
    </w:lvl>
    <w:lvl w:ilvl="6" w:tplc="FFFFFFFF">
      <w:start w:val="1"/>
      <w:numFmt w:val="bullet"/>
      <w:lvlText w:val="•"/>
      <w:lvlJc w:val="left"/>
      <w:pPr>
        <w:ind w:left="5098"/>
      </w:pPr>
      <w:rPr>
        <w:rFonts w:ascii="Arial" w:eastAsia="Times New Roman" w:hAnsi="Arial"/>
        <w:color w:val="000000"/>
        <w:sz w:val="22"/>
        <w:u w:color="000000"/>
      </w:rPr>
    </w:lvl>
    <w:lvl w:ilvl="7" w:tplc="FFFFFFFF">
      <w:start w:val="1"/>
      <w:numFmt w:val="bullet"/>
      <w:lvlText w:val="o"/>
      <w:lvlJc w:val="left"/>
      <w:pPr>
        <w:ind w:left="5818"/>
      </w:pPr>
      <w:rPr>
        <w:rFonts w:ascii="Segoe UI Symbol" w:eastAsia="Times New Roman" w:hAnsi="Segoe UI Symbol"/>
        <w:color w:val="000000"/>
        <w:sz w:val="22"/>
        <w:u w:color="000000"/>
      </w:rPr>
    </w:lvl>
    <w:lvl w:ilvl="8" w:tplc="FFFFFFFF">
      <w:start w:val="1"/>
      <w:numFmt w:val="bullet"/>
      <w:lvlText w:val="▪"/>
      <w:lvlJc w:val="left"/>
      <w:pPr>
        <w:ind w:left="6538"/>
      </w:pPr>
      <w:rPr>
        <w:rFonts w:ascii="Segoe UI Symbol" w:eastAsia="Times New Roman" w:hAnsi="Segoe UI Symbol"/>
        <w:color w:val="000000"/>
        <w:sz w:val="22"/>
        <w:u w:color="000000"/>
      </w:rPr>
    </w:lvl>
  </w:abstractNum>
  <w:abstractNum w:abstractNumId="110" w15:restartNumberingAfterBreak="0">
    <w:nsid w:val="69D556A0"/>
    <w:multiLevelType w:val="hybridMultilevel"/>
    <w:tmpl w:val="69D556A0"/>
    <w:lvl w:ilvl="0" w:tplc="FFFFFFFF">
      <w:numFmt w:val="bullet"/>
      <w:lvlText w:val=""/>
      <w:lvlJc w:val="left"/>
      <w:pPr>
        <w:ind w:left="729" w:hanging="360"/>
      </w:pPr>
      <w:rPr>
        <w:rFonts w:ascii="Symbol" w:eastAsia="Times New Roman" w:hAnsi="Symbol"/>
        <w:sz w:val="22"/>
      </w:rPr>
    </w:lvl>
    <w:lvl w:ilvl="1" w:tplc="FFFFFFFF">
      <w:numFmt w:val="bullet"/>
      <w:lvlText w:val="•"/>
      <w:lvlJc w:val="left"/>
      <w:pPr>
        <w:ind w:left="1612" w:hanging="360"/>
      </w:pPr>
    </w:lvl>
    <w:lvl w:ilvl="2" w:tplc="FFFFFFFF">
      <w:numFmt w:val="bullet"/>
      <w:lvlText w:val="•"/>
      <w:lvlJc w:val="left"/>
      <w:pPr>
        <w:ind w:left="2504" w:hanging="360"/>
      </w:pPr>
    </w:lvl>
    <w:lvl w:ilvl="3" w:tplc="FFFFFFFF">
      <w:numFmt w:val="bullet"/>
      <w:lvlText w:val="•"/>
      <w:lvlJc w:val="left"/>
      <w:pPr>
        <w:ind w:left="3396" w:hanging="360"/>
      </w:pPr>
    </w:lvl>
    <w:lvl w:ilvl="4" w:tplc="FFFFFFFF">
      <w:numFmt w:val="bullet"/>
      <w:lvlText w:val="•"/>
      <w:lvlJc w:val="left"/>
      <w:pPr>
        <w:ind w:left="4288" w:hanging="360"/>
      </w:pPr>
    </w:lvl>
    <w:lvl w:ilvl="5" w:tplc="FFFFFFFF">
      <w:numFmt w:val="bullet"/>
      <w:lvlText w:val="•"/>
      <w:lvlJc w:val="left"/>
      <w:pPr>
        <w:ind w:left="5180" w:hanging="360"/>
      </w:pPr>
    </w:lvl>
    <w:lvl w:ilvl="6" w:tplc="FFFFFFFF">
      <w:numFmt w:val="bullet"/>
      <w:lvlText w:val="•"/>
      <w:lvlJc w:val="left"/>
      <w:pPr>
        <w:ind w:left="6072" w:hanging="360"/>
      </w:pPr>
    </w:lvl>
    <w:lvl w:ilvl="7" w:tplc="FFFFFFFF">
      <w:numFmt w:val="bullet"/>
      <w:lvlText w:val="•"/>
      <w:lvlJc w:val="left"/>
      <w:pPr>
        <w:ind w:left="6964" w:hanging="360"/>
      </w:pPr>
    </w:lvl>
    <w:lvl w:ilvl="8" w:tplc="FFFFFFFF">
      <w:numFmt w:val="bullet"/>
      <w:lvlText w:val="•"/>
      <w:lvlJc w:val="left"/>
      <w:pPr>
        <w:ind w:left="7856" w:hanging="360"/>
      </w:pPr>
    </w:lvl>
  </w:abstractNum>
  <w:abstractNum w:abstractNumId="111"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112" w15:restartNumberingAfterBreak="0">
    <w:nsid w:val="6CB06D85"/>
    <w:multiLevelType w:val="multilevel"/>
    <w:tmpl w:val="F5D0E64C"/>
    <w:lvl w:ilvl="0">
      <w:start w:val="1"/>
      <w:numFmt w:val="bullet"/>
      <w:lvlText w:val=""/>
      <w:lvlJc w:val="left"/>
      <w:pPr>
        <w:tabs>
          <w:tab w:val="num" w:pos="1140"/>
        </w:tabs>
        <w:ind w:left="1140" w:hanging="360"/>
      </w:pPr>
      <w:rPr>
        <w:rFonts w:ascii="Symbol" w:hAnsi="Symbol" w:hint="default"/>
      </w:rPr>
    </w:lvl>
    <w:lvl w:ilvl="1">
      <w:start w:val="1"/>
      <w:numFmt w:val="lowerLetter"/>
      <w:lvlText w:val="%2)"/>
      <w:lvlJc w:val="left"/>
      <w:pPr>
        <w:ind w:left="502" w:hanging="360"/>
      </w:pPr>
      <w:rPr>
        <w:rFonts w:ascii="Times New Roman" w:hAnsi="Times New Roman" w:hint="default"/>
        <w:b/>
        <w:i w:val="0"/>
        <w:sz w:val="28"/>
      </w:rPr>
    </w:lvl>
    <w:lvl w:ilvl="2">
      <w:start w:val="1"/>
      <w:numFmt w:val="bullet"/>
      <w:lvlText w:val=""/>
      <w:lvlJc w:val="left"/>
      <w:pPr>
        <w:tabs>
          <w:tab w:val="num" w:pos="2580"/>
        </w:tabs>
        <w:ind w:left="2580" w:hanging="360"/>
      </w:pPr>
      <w:rPr>
        <w:rFonts w:ascii="Wingdings" w:hAnsi="Wingdings" w:hint="default"/>
      </w:rPr>
    </w:lvl>
    <w:lvl w:ilvl="3">
      <w:start w:val="1"/>
      <w:numFmt w:val="decimal"/>
      <w:lvlText w:val="%4)"/>
      <w:lvlJc w:val="left"/>
      <w:pPr>
        <w:ind w:left="3300" w:hanging="360"/>
      </w:pPr>
      <w:rPr>
        <w:rFonts w:hint="default"/>
      </w:rPr>
    </w:lvl>
    <w:lvl w:ilvl="4">
      <w:start w:val="3"/>
      <w:numFmt w:val="decimal"/>
      <w:lvlText w:val="%5"/>
      <w:lvlJc w:val="left"/>
      <w:pPr>
        <w:ind w:left="4020" w:hanging="360"/>
      </w:pPr>
      <w:rPr>
        <w:rFonts w:hint="default"/>
        <w:u w:val="single"/>
      </w:rPr>
    </w:lvl>
    <w:lvl w:ilvl="5" w:tentative="1">
      <w:start w:val="1"/>
      <w:numFmt w:val="bullet"/>
      <w:lvlText w:val=""/>
      <w:lvlJc w:val="left"/>
      <w:pPr>
        <w:tabs>
          <w:tab w:val="num" w:pos="4740"/>
        </w:tabs>
        <w:ind w:left="4740" w:hanging="360"/>
      </w:pPr>
      <w:rPr>
        <w:rFonts w:ascii="Wingdings" w:hAnsi="Wingdings" w:hint="default"/>
      </w:rPr>
    </w:lvl>
    <w:lvl w:ilvl="6" w:tentative="1">
      <w:start w:val="1"/>
      <w:numFmt w:val="bullet"/>
      <w:lvlText w:val=""/>
      <w:lvlJc w:val="left"/>
      <w:pPr>
        <w:tabs>
          <w:tab w:val="num" w:pos="5460"/>
        </w:tabs>
        <w:ind w:left="5460" w:hanging="360"/>
      </w:pPr>
      <w:rPr>
        <w:rFonts w:ascii="Symbol" w:hAnsi="Symbol" w:hint="default"/>
      </w:rPr>
    </w:lvl>
    <w:lvl w:ilvl="7" w:tentative="1">
      <w:start w:val="1"/>
      <w:numFmt w:val="bullet"/>
      <w:lvlText w:val="o"/>
      <w:lvlJc w:val="left"/>
      <w:pPr>
        <w:tabs>
          <w:tab w:val="num" w:pos="6180"/>
        </w:tabs>
        <w:ind w:left="6180" w:hanging="360"/>
      </w:pPr>
      <w:rPr>
        <w:rFonts w:ascii="Courier New" w:hAnsi="Courier New" w:hint="default"/>
      </w:rPr>
    </w:lvl>
    <w:lvl w:ilvl="8" w:tentative="1">
      <w:start w:val="1"/>
      <w:numFmt w:val="bullet"/>
      <w:lvlText w:val=""/>
      <w:lvlJc w:val="left"/>
      <w:pPr>
        <w:tabs>
          <w:tab w:val="num" w:pos="6900"/>
        </w:tabs>
        <w:ind w:left="6900" w:hanging="360"/>
      </w:pPr>
      <w:rPr>
        <w:rFonts w:ascii="Wingdings" w:hAnsi="Wingdings" w:hint="default"/>
      </w:rPr>
    </w:lvl>
  </w:abstractNum>
  <w:abstractNum w:abstractNumId="113" w15:restartNumberingAfterBreak="0">
    <w:nsid w:val="6D760DD3"/>
    <w:multiLevelType w:val="hybridMultilevel"/>
    <w:tmpl w:val="5EA8EC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6F211A17"/>
    <w:multiLevelType w:val="hybridMultilevel"/>
    <w:tmpl w:val="6F211A17"/>
    <w:lvl w:ilvl="0" w:tplc="FFFFFFFF">
      <w:start w:val="1"/>
      <w:numFmt w:val="bullet"/>
      <w:lvlText w:val="•"/>
      <w:lvlJc w:val="left"/>
      <w:pPr>
        <w:ind w:left="778"/>
      </w:pPr>
      <w:rPr>
        <w:rFonts w:ascii="Arial" w:eastAsia="Times New Roman" w:hAnsi="Arial"/>
        <w:color w:val="000000"/>
        <w:sz w:val="22"/>
        <w:u w:color="000000"/>
      </w:rPr>
    </w:lvl>
    <w:lvl w:ilvl="1" w:tplc="FFFFFFFF">
      <w:start w:val="1"/>
      <w:numFmt w:val="bullet"/>
      <w:lvlText w:val="o"/>
      <w:lvlJc w:val="left"/>
      <w:pPr>
        <w:ind w:left="1440" w:hanging="360"/>
      </w:pPr>
      <w:rPr>
        <w:rFonts w:ascii="Courier New" w:eastAsia="SimSun" w:hAnsi="Times New Roman"/>
      </w:rPr>
    </w:lvl>
    <w:lvl w:ilvl="2" w:tplc="FFFFFFFF">
      <w:start w:val="1"/>
      <w:numFmt w:val="bullet"/>
      <w:lvlText w:val=""/>
      <w:lvlJc w:val="left"/>
      <w:pPr>
        <w:ind w:left="2160" w:hanging="360"/>
      </w:pPr>
      <w:rPr>
        <w:rFonts w:ascii="Wingdings" w:eastAsia="SimSun" w:hAnsi="Wingdings"/>
      </w:rPr>
    </w:lvl>
    <w:lvl w:ilvl="3" w:tplc="FFFFFFFF">
      <w:start w:val="1"/>
      <w:numFmt w:val="bullet"/>
      <w:lvlText w:val=""/>
      <w:lvlJc w:val="left"/>
      <w:pPr>
        <w:ind w:left="2880" w:hanging="360"/>
      </w:pPr>
      <w:rPr>
        <w:rFonts w:ascii="Symbol" w:eastAsia="SimSun" w:hAnsi="Symbol"/>
      </w:rPr>
    </w:lvl>
    <w:lvl w:ilvl="4" w:tplc="FFFFFFFF">
      <w:start w:val="1"/>
      <w:numFmt w:val="bullet"/>
      <w:lvlText w:val="o"/>
      <w:lvlJc w:val="left"/>
      <w:pPr>
        <w:ind w:left="3600" w:hanging="360"/>
      </w:pPr>
      <w:rPr>
        <w:rFonts w:ascii="Courier New" w:eastAsia="SimSun" w:hAnsi="Times New Roman"/>
      </w:rPr>
    </w:lvl>
    <w:lvl w:ilvl="5" w:tplc="FFFFFFFF">
      <w:start w:val="1"/>
      <w:numFmt w:val="bullet"/>
      <w:lvlText w:val=""/>
      <w:lvlJc w:val="left"/>
      <w:pPr>
        <w:ind w:left="4320" w:hanging="360"/>
      </w:pPr>
      <w:rPr>
        <w:rFonts w:ascii="Wingdings" w:eastAsia="SimSun" w:hAnsi="Wingdings"/>
      </w:rPr>
    </w:lvl>
    <w:lvl w:ilvl="6" w:tplc="FFFFFFFF">
      <w:start w:val="1"/>
      <w:numFmt w:val="bullet"/>
      <w:lvlText w:val=""/>
      <w:lvlJc w:val="left"/>
      <w:pPr>
        <w:ind w:left="5040" w:hanging="360"/>
      </w:pPr>
      <w:rPr>
        <w:rFonts w:ascii="Symbol" w:eastAsia="SimSun" w:hAnsi="Symbol"/>
      </w:rPr>
    </w:lvl>
    <w:lvl w:ilvl="7" w:tplc="FFFFFFFF">
      <w:start w:val="1"/>
      <w:numFmt w:val="bullet"/>
      <w:lvlText w:val="o"/>
      <w:lvlJc w:val="left"/>
      <w:pPr>
        <w:ind w:left="5760" w:hanging="360"/>
      </w:pPr>
      <w:rPr>
        <w:rFonts w:ascii="Courier New" w:eastAsia="SimSun" w:hAnsi="Times New Roman"/>
      </w:rPr>
    </w:lvl>
    <w:lvl w:ilvl="8" w:tplc="FFFFFFFF">
      <w:start w:val="1"/>
      <w:numFmt w:val="bullet"/>
      <w:lvlText w:val=""/>
      <w:lvlJc w:val="left"/>
      <w:pPr>
        <w:ind w:left="6480" w:hanging="360"/>
      </w:pPr>
      <w:rPr>
        <w:rFonts w:ascii="Wingdings" w:eastAsia="SimSun" w:hAnsi="Wingdings"/>
      </w:rPr>
    </w:lvl>
  </w:abstractNum>
  <w:abstractNum w:abstractNumId="115"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6"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0537D70"/>
    <w:multiLevelType w:val="hybridMultilevel"/>
    <w:tmpl w:val="70537D70"/>
    <w:lvl w:ilvl="0" w:tplc="FFFFFFFF">
      <w:numFmt w:val="bullet"/>
      <w:lvlText w:val=""/>
      <w:lvlJc w:val="left"/>
      <w:pPr>
        <w:ind w:left="422" w:hanging="250"/>
      </w:pPr>
      <w:rPr>
        <w:rFonts w:ascii="Symbol" w:eastAsia="Times New Roman" w:hAnsi="Symbol"/>
        <w:w w:val="99"/>
      </w:rPr>
    </w:lvl>
    <w:lvl w:ilvl="1" w:tplc="FFFFFFFF">
      <w:numFmt w:val="bullet"/>
      <w:lvlText w:val="-"/>
      <w:lvlJc w:val="left"/>
      <w:pPr>
        <w:ind w:left="1205" w:hanging="226"/>
      </w:pPr>
      <w:rPr>
        <w:rFonts w:ascii="Times New Roman" w:eastAsia="Times New Roman" w:hAnsi="Times New Roman"/>
        <w:w w:val="99"/>
      </w:rPr>
    </w:lvl>
    <w:lvl w:ilvl="2" w:tplc="FFFFFFFF">
      <w:numFmt w:val="bullet"/>
      <w:lvlText w:val="•"/>
      <w:lvlJc w:val="left"/>
      <w:pPr>
        <w:ind w:left="2152" w:hanging="226"/>
      </w:pPr>
    </w:lvl>
    <w:lvl w:ilvl="3" w:tplc="FFFFFFFF">
      <w:numFmt w:val="bullet"/>
      <w:lvlText w:val="•"/>
      <w:lvlJc w:val="left"/>
      <w:pPr>
        <w:ind w:left="3105" w:hanging="226"/>
      </w:pPr>
    </w:lvl>
    <w:lvl w:ilvl="4" w:tplc="FFFFFFFF">
      <w:numFmt w:val="bullet"/>
      <w:lvlText w:val="•"/>
      <w:lvlJc w:val="left"/>
      <w:pPr>
        <w:ind w:left="4058" w:hanging="226"/>
      </w:pPr>
    </w:lvl>
    <w:lvl w:ilvl="5" w:tplc="FFFFFFFF">
      <w:numFmt w:val="bullet"/>
      <w:lvlText w:val="•"/>
      <w:lvlJc w:val="left"/>
      <w:pPr>
        <w:ind w:left="5011" w:hanging="226"/>
      </w:pPr>
    </w:lvl>
    <w:lvl w:ilvl="6" w:tplc="FFFFFFFF">
      <w:numFmt w:val="bullet"/>
      <w:lvlText w:val="•"/>
      <w:lvlJc w:val="left"/>
      <w:pPr>
        <w:ind w:left="5963" w:hanging="226"/>
      </w:pPr>
    </w:lvl>
    <w:lvl w:ilvl="7" w:tplc="FFFFFFFF">
      <w:numFmt w:val="bullet"/>
      <w:lvlText w:val="•"/>
      <w:lvlJc w:val="left"/>
      <w:pPr>
        <w:ind w:left="6916" w:hanging="226"/>
      </w:pPr>
    </w:lvl>
    <w:lvl w:ilvl="8" w:tplc="FFFFFFFF">
      <w:numFmt w:val="bullet"/>
      <w:lvlText w:val="•"/>
      <w:lvlJc w:val="left"/>
      <w:pPr>
        <w:ind w:left="7869" w:hanging="226"/>
      </w:pPr>
    </w:lvl>
  </w:abstractNum>
  <w:abstractNum w:abstractNumId="118"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9" w15:restartNumberingAfterBreak="0">
    <w:nsid w:val="751C0E2A"/>
    <w:multiLevelType w:val="hybridMultilevel"/>
    <w:tmpl w:val="15269E5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0"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121" w15:restartNumberingAfterBreak="0">
    <w:nsid w:val="76920092"/>
    <w:multiLevelType w:val="hybridMultilevel"/>
    <w:tmpl w:val="03F0532C"/>
    <w:lvl w:ilvl="0" w:tplc="9E222DF2">
      <w:start w:val="2"/>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2" w15:restartNumberingAfterBreak="0">
    <w:nsid w:val="793C5052"/>
    <w:multiLevelType w:val="hybridMultilevel"/>
    <w:tmpl w:val="8142326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3"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24" w15:restartNumberingAfterBreak="0">
    <w:nsid w:val="7D770C7D"/>
    <w:multiLevelType w:val="hybridMultilevel"/>
    <w:tmpl w:val="9BE08DAA"/>
    <w:lvl w:ilvl="0" w:tplc="21D2F21C">
      <w:start w:val="1"/>
      <w:numFmt w:val="lowerLetter"/>
      <w:lvlText w:val="%1)"/>
      <w:lvlJc w:val="left"/>
      <w:pPr>
        <w:ind w:left="360" w:hanging="360"/>
      </w:pPr>
      <w:rPr>
        <w:rFonts w:ascii="Times New Roman" w:hAnsi="Times New Roman"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5"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6" w15:restartNumberingAfterBreak="0">
    <w:nsid w:val="7EDD319E"/>
    <w:multiLevelType w:val="hybridMultilevel"/>
    <w:tmpl w:val="117AD670"/>
    <w:lvl w:ilvl="0" w:tplc="FC68BBDA">
      <w:start w:val="1"/>
      <w:numFmt w:val="lowerLetter"/>
      <w:lvlText w:val="%1)"/>
      <w:lvlJc w:val="left"/>
      <w:pPr>
        <w:ind w:left="927" w:hanging="360"/>
      </w:pPr>
      <w:rPr>
        <w:rFonts w:hint="default"/>
        <w:b/>
        <w:i/>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7"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9"/>
  </w:num>
  <w:num w:numId="2">
    <w:abstractNumId w:val="71"/>
  </w:num>
  <w:num w:numId="3">
    <w:abstractNumId w:val="0"/>
  </w:num>
  <w:num w:numId="4">
    <w:abstractNumId w:val="79"/>
  </w:num>
  <w:num w:numId="5">
    <w:abstractNumId w:val="91"/>
  </w:num>
  <w:num w:numId="6">
    <w:abstractNumId w:val="120"/>
  </w:num>
  <w:num w:numId="7">
    <w:abstractNumId w:val="14"/>
  </w:num>
  <w:num w:numId="8">
    <w:abstractNumId w:val="54"/>
  </w:num>
  <w:num w:numId="9">
    <w:abstractNumId w:val="115"/>
  </w:num>
  <w:num w:numId="10">
    <w:abstractNumId w:val="42"/>
  </w:num>
  <w:num w:numId="11">
    <w:abstractNumId w:val="98"/>
  </w:num>
  <w:num w:numId="12">
    <w:abstractNumId w:val="37"/>
  </w:num>
  <w:num w:numId="13">
    <w:abstractNumId w:val="107"/>
  </w:num>
  <w:num w:numId="14">
    <w:abstractNumId w:val="65"/>
  </w:num>
  <w:num w:numId="15">
    <w:abstractNumId w:val="7"/>
  </w:num>
  <w:num w:numId="16">
    <w:abstractNumId w:val="38"/>
  </w:num>
  <w:num w:numId="17">
    <w:abstractNumId w:val="93"/>
  </w:num>
  <w:num w:numId="18">
    <w:abstractNumId w:val="73"/>
  </w:num>
  <w:num w:numId="19">
    <w:abstractNumId w:val="127"/>
  </w:num>
  <w:num w:numId="20">
    <w:abstractNumId w:val="74"/>
  </w:num>
  <w:num w:numId="21">
    <w:abstractNumId w:val="86"/>
  </w:num>
  <w:num w:numId="22">
    <w:abstractNumId w:val="77"/>
  </w:num>
  <w:num w:numId="23">
    <w:abstractNumId w:val="43"/>
  </w:num>
  <w:num w:numId="24">
    <w:abstractNumId w:val="90"/>
  </w:num>
  <w:num w:numId="25">
    <w:abstractNumId w:val="88"/>
  </w:num>
  <w:num w:numId="26">
    <w:abstractNumId w:val="60"/>
  </w:num>
  <w:num w:numId="27">
    <w:abstractNumId w:val="39"/>
  </w:num>
  <w:num w:numId="28">
    <w:abstractNumId w:val="21"/>
  </w:num>
  <w:num w:numId="29">
    <w:abstractNumId w:val="94"/>
  </w:num>
  <w:num w:numId="30">
    <w:abstractNumId w:val="26"/>
  </w:num>
  <w:num w:numId="31">
    <w:abstractNumId w:val="116"/>
  </w:num>
  <w:num w:numId="32">
    <w:abstractNumId w:val="59"/>
  </w:num>
  <w:num w:numId="33">
    <w:abstractNumId w:val="47"/>
  </w:num>
  <w:num w:numId="34">
    <w:abstractNumId w:val="108"/>
  </w:num>
  <w:num w:numId="3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49"/>
  </w:num>
  <w:num w:numId="38">
    <w:abstractNumId w:val="31"/>
  </w:num>
  <w:num w:numId="39">
    <w:abstractNumId w:val="20"/>
  </w:num>
  <w:num w:numId="40">
    <w:abstractNumId w:val="32"/>
  </w:num>
  <w:num w:numId="41">
    <w:abstractNumId w:val="111"/>
  </w:num>
  <w:num w:numId="42">
    <w:abstractNumId w:val="92"/>
  </w:num>
  <w:num w:numId="43">
    <w:abstractNumId w:val="13"/>
  </w:num>
  <w:num w:numId="44">
    <w:abstractNumId w:val="51"/>
  </w:num>
  <w:num w:numId="45">
    <w:abstractNumId w:val="89"/>
  </w:num>
  <w:num w:numId="46">
    <w:abstractNumId w:val="18"/>
  </w:num>
  <w:num w:numId="47">
    <w:abstractNumId w:val="123"/>
  </w:num>
  <w:num w:numId="48">
    <w:abstractNumId w:val="12"/>
  </w:num>
  <w:num w:numId="49">
    <w:abstractNumId w:val="24"/>
  </w:num>
  <w:num w:numId="50">
    <w:abstractNumId w:val="105"/>
  </w:num>
  <w:num w:numId="51">
    <w:abstractNumId w:val="28"/>
  </w:num>
  <w:num w:numId="52">
    <w:abstractNumId w:val="75"/>
  </w:num>
  <w:num w:numId="53">
    <w:abstractNumId w:val="22"/>
  </w:num>
  <w:num w:numId="54">
    <w:abstractNumId w:val="6"/>
  </w:num>
  <w:num w:numId="55">
    <w:abstractNumId w:val="1"/>
  </w:num>
  <w:num w:numId="56">
    <w:abstractNumId w:val="2"/>
  </w:num>
  <w:num w:numId="57">
    <w:abstractNumId w:val="3"/>
  </w:num>
  <w:num w:numId="58">
    <w:abstractNumId w:val="4"/>
  </w:num>
  <w:num w:numId="59">
    <w:abstractNumId w:val="5"/>
  </w:num>
  <w:num w:numId="60">
    <w:abstractNumId w:val="8"/>
  </w:num>
  <w:num w:numId="61">
    <w:abstractNumId w:val="9"/>
  </w:num>
  <w:num w:numId="62">
    <w:abstractNumId w:val="10"/>
  </w:num>
  <w:num w:numId="63">
    <w:abstractNumId w:val="11"/>
  </w:num>
  <w:num w:numId="64">
    <w:abstractNumId w:val="125"/>
  </w:num>
  <w:num w:numId="65">
    <w:abstractNumId w:val="30"/>
  </w:num>
  <w:num w:numId="66">
    <w:abstractNumId w:val="17"/>
  </w:num>
  <w:num w:numId="67">
    <w:abstractNumId w:val="19"/>
  </w:num>
  <w:num w:numId="68">
    <w:abstractNumId w:val="118"/>
  </w:num>
  <w:num w:numId="69">
    <w:abstractNumId w:val="63"/>
  </w:num>
  <w:num w:numId="70">
    <w:abstractNumId w:val="58"/>
  </w:num>
  <w:num w:numId="71">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0"/>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75">
    <w:abstractNumId w:val="97"/>
  </w:num>
  <w:num w:numId="76">
    <w:abstractNumId w:val="96"/>
  </w:num>
  <w:num w:numId="77">
    <w:abstractNumId w:val="46"/>
  </w:num>
  <w:num w:numId="78">
    <w:abstractNumId w:val="124"/>
  </w:num>
  <w:num w:numId="79">
    <w:abstractNumId w:val="72"/>
  </w:num>
  <w:num w:numId="80">
    <w:abstractNumId w:val="80"/>
  </w:num>
  <w:num w:numId="81">
    <w:abstractNumId w:val="36"/>
  </w:num>
  <w:num w:numId="82">
    <w:abstractNumId w:val="95"/>
  </w:num>
  <w:num w:numId="83">
    <w:abstractNumId w:val="41"/>
  </w:num>
  <w:num w:numId="84">
    <w:abstractNumId w:val="103"/>
  </w:num>
  <w:num w:numId="85">
    <w:abstractNumId w:val="106"/>
  </w:num>
  <w:num w:numId="86">
    <w:abstractNumId w:val="104"/>
  </w:num>
  <w:num w:numId="87">
    <w:abstractNumId w:val="113"/>
  </w:num>
  <w:num w:numId="88">
    <w:abstractNumId w:val="81"/>
  </w:num>
  <w:num w:numId="89">
    <w:abstractNumId w:val="85"/>
  </w:num>
  <w:num w:numId="90">
    <w:abstractNumId w:val="45"/>
  </w:num>
  <w:num w:numId="91">
    <w:abstractNumId w:val="112"/>
  </w:num>
  <w:num w:numId="92">
    <w:abstractNumId w:val="70"/>
  </w:num>
  <w:num w:numId="93">
    <w:abstractNumId w:val="82"/>
  </w:num>
  <w:num w:numId="94">
    <w:abstractNumId w:val="122"/>
  </w:num>
  <w:num w:numId="95">
    <w:abstractNumId w:val="15"/>
  </w:num>
  <w:num w:numId="96">
    <w:abstractNumId w:val="101"/>
  </w:num>
  <w:num w:numId="97">
    <w:abstractNumId w:val="119"/>
  </w:num>
  <w:num w:numId="98">
    <w:abstractNumId w:val="33"/>
  </w:num>
  <w:num w:numId="99">
    <w:abstractNumId w:val="121"/>
  </w:num>
  <w:num w:numId="100">
    <w:abstractNumId w:val="100"/>
  </w:num>
  <w:num w:numId="101">
    <w:abstractNumId w:val="50"/>
  </w:num>
  <w:num w:numId="102">
    <w:abstractNumId w:val="69"/>
  </w:num>
  <w:num w:numId="103">
    <w:abstractNumId w:val="76"/>
  </w:num>
  <w:num w:numId="104">
    <w:abstractNumId w:val="34"/>
  </w:num>
  <w:num w:numId="105">
    <w:abstractNumId w:val="67"/>
  </w:num>
  <w:num w:numId="106">
    <w:abstractNumId w:val="55"/>
  </w:num>
  <w:num w:numId="107">
    <w:abstractNumId w:val="110"/>
  </w:num>
  <w:num w:numId="108">
    <w:abstractNumId w:val="64"/>
  </w:num>
  <w:num w:numId="109">
    <w:abstractNumId w:val="78"/>
  </w:num>
  <w:num w:numId="110">
    <w:abstractNumId w:val="117"/>
  </w:num>
  <w:num w:numId="111">
    <w:abstractNumId w:val="57"/>
  </w:num>
  <w:num w:numId="112">
    <w:abstractNumId w:val="27"/>
  </w:num>
  <w:num w:numId="113">
    <w:abstractNumId w:val="83"/>
  </w:num>
  <w:num w:numId="114">
    <w:abstractNumId w:val="66"/>
  </w:num>
  <w:num w:numId="115">
    <w:abstractNumId w:val="109"/>
  </w:num>
  <w:num w:numId="116">
    <w:abstractNumId w:val="53"/>
  </w:num>
  <w:num w:numId="117">
    <w:abstractNumId w:val="35"/>
  </w:num>
  <w:num w:numId="118">
    <w:abstractNumId w:val="25"/>
  </w:num>
  <w:num w:numId="119">
    <w:abstractNumId w:val="114"/>
  </w:num>
  <w:num w:numId="120">
    <w:abstractNumId w:val="68"/>
  </w:num>
  <w:num w:numId="121">
    <w:abstractNumId w:val="62"/>
  </w:num>
  <w:num w:numId="122">
    <w:abstractNumId w:val="99"/>
  </w:num>
  <w:num w:numId="123">
    <w:abstractNumId w:val="44"/>
  </w:num>
  <w:num w:numId="124">
    <w:abstractNumId w:val="56"/>
  </w:num>
  <w:num w:numId="125">
    <w:abstractNumId w:val="84"/>
  </w:num>
  <w:num w:numId="126">
    <w:abstractNumId w:val="16"/>
  </w:num>
  <w:num w:numId="127">
    <w:abstractNumId w:val="23"/>
  </w:num>
  <w:num w:numId="128">
    <w:abstractNumId w:val="126"/>
  </w:num>
  <w:num w:numId="129">
    <w:abstractNumId w:val="61"/>
  </w:num>
  <w:num w:numId="130">
    <w:abstractNumId w:val="52"/>
  </w:num>
  <w:num w:numId="131">
    <w:abstractNumId w:val="87"/>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9"/>
  <w:hyphenationZone w:val="283"/>
  <w:drawingGridHorizontalSpacing w:val="110"/>
  <w:displayHorizontalDrawingGridEvery w:val="2"/>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27E"/>
    <w:rsid w:val="00001440"/>
    <w:rsid w:val="000019EB"/>
    <w:rsid w:val="00002965"/>
    <w:rsid w:val="0000465E"/>
    <w:rsid w:val="0001024C"/>
    <w:rsid w:val="0001082E"/>
    <w:rsid w:val="00011170"/>
    <w:rsid w:val="00011353"/>
    <w:rsid w:val="00011AEB"/>
    <w:rsid w:val="000124D2"/>
    <w:rsid w:val="0001351C"/>
    <w:rsid w:val="000137BB"/>
    <w:rsid w:val="00014158"/>
    <w:rsid w:val="00015387"/>
    <w:rsid w:val="00015D06"/>
    <w:rsid w:val="00015E64"/>
    <w:rsid w:val="000162C3"/>
    <w:rsid w:val="00016B5B"/>
    <w:rsid w:val="000177B5"/>
    <w:rsid w:val="00020324"/>
    <w:rsid w:val="00020BA4"/>
    <w:rsid w:val="000216A1"/>
    <w:rsid w:val="00021D64"/>
    <w:rsid w:val="00022813"/>
    <w:rsid w:val="00023B84"/>
    <w:rsid w:val="00024723"/>
    <w:rsid w:val="0002533E"/>
    <w:rsid w:val="00027ADE"/>
    <w:rsid w:val="00027D27"/>
    <w:rsid w:val="000306FE"/>
    <w:rsid w:val="00030850"/>
    <w:rsid w:val="00032A72"/>
    <w:rsid w:val="00032C69"/>
    <w:rsid w:val="00032E16"/>
    <w:rsid w:val="00032F76"/>
    <w:rsid w:val="00034497"/>
    <w:rsid w:val="0003499D"/>
    <w:rsid w:val="00037CEF"/>
    <w:rsid w:val="000402CA"/>
    <w:rsid w:val="00041420"/>
    <w:rsid w:val="00041854"/>
    <w:rsid w:val="00041C8A"/>
    <w:rsid w:val="00041E01"/>
    <w:rsid w:val="00041F33"/>
    <w:rsid w:val="00041FEE"/>
    <w:rsid w:val="0004234F"/>
    <w:rsid w:val="00043417"/>
    <w:rsid w:val="00043C85"/>
    <w:rsid w:val="00044532"/>
    <w:rsid w:val="0004486C"/>
    <w:rsid w:val="00044887"/>
    <w:rsid w:val="00044D9F"/>
    <w:rsid w:val="0004505A"/>
    <w:rsid w:val="000450BD"/>
    <w:rsid w:val="00045E8A"/>
    <w:rsid w:val="000470C6"/>
    <w:rsid w:val="000476CE"/>
    <w:rsid w:val="00050011"/>
    <w:rsid w:val="00050FA3"/>
    <w:rsid w:val="00053098"/>
    <w:rsid w:val="000535D2"/>
    <w:rsid w:val="00053F79"/>
    <w:rsid w:val="00053FC7"/>
    <w:rsid w:val="0005433B"/>
    <w:rsid w:val="00054F62"/>
    <w:rsid w:val="000565A4"/>
    <w:rsid w:val="00056B6F"/>
    <w:rsid w:val="00057254"/>
    <w:rsid w:val="0005735C"/>
    <w:rsid w:val="0006014C"/>
    <w:rsid w:val="00060336"/>
    <w:rsid w:val="00060747"/>
    <w:rsid w:val="000609C8"/>
    <w:rsid w:val="000621D4"/>
    <w:rsid w:val="0006317F"/>
    <w:rsid w:val="00063685"/>
    <w:rsid w:val="00064EBD"/>
    <w:rsid w:val="00065D03"/>
    <w:rsid w:val="00066336"/>
    <w:rsid w:val="00067741"/>
    <w:rsid w:val="00067766"/>
    <w:rsid w:val="00067DA0"/>
    <w:rsid w:val="00071AC4"/>
    <w:rsid w:val="00071CC9"/>
    <w:rsid w:val="00072695"/>
    <w:rsid w:val="00072BCA"/>
    <w:rsid w:val="00073E9E"/>
    <w:rsid w:val="0007437E"/>
    <w:rsid w:val="00074F79"/>
    <w:rsid w:val="000751D6"/>
    <w:rsid w:val="00075663"/>
    <w:rsid w:val="00075E1C"/>
    <w:rsid w:val="00076E83"/>
    <w:rsid w:val="0007706D"/>
    <w:rsid w:val="00077D69"/>
    <w:rsid w:val="000807BB"/>
    <w:rsid w:val="00080861"/>
    <w:rsid w:val="00080DDE"/>
    <w:rsid w:val="00081390"/>
    <w:rsid w:val="00082D95"/>
    <w:rsid w:val="00082FB4"/>
    <w:rsid w:val="00083410"/>
    <w:rsid w:val="00083CA2"/>
    <w:rsid w:val="00083F1A"/>
    <w:rsid w:val="00083FCE"/>
    <w:rsid w:val="00084786"/>
    <w:rsid w:val="00084B89"/>
    <w:rsid w:val="000858D1"/>
    <w:rsid w:val="00085BBD"/>
    <w:rsid w:val="00085D4E"/>
    <w:rsid w:val="0008625C"/>
    <w:rsid w:val="00086420"/>
    <w:rsid w:val="000864C6"/>
    <w:rsid w:val="00086D80"/>
    <w:rsid w:val="00087D29"/>
    <w:rsid w:val="0009006D"/>
    <w:rsid w:val="000911A8"/>
    <w:rsid w:val="000911DB"/>
    <w:rsid w:val="0009191F"/>
    <w:rsid w:val="000927CC"/>
    <w:rsid w:val="000927FD"/>
    <w:rsid w:val="00093393"/>
    <w:rsid w:val="00093463"/>
    <w:rsid w:val="00093D05"/>
    <w:rsid w:val="00093DC9"/>
    <w:rsid w:val="00094E2F"/>
    <w:rsid w:val="00095A2F"/>
    <w:rsid w:val="00096CA0"/>
    <w:rsid w:val="000973CE"/>
    <w:rsid w:val="0009786D"/>
    <w:rsid w:val="000A13E9"/>
    <w:rsid w:val="000A1D30"/>
    <w:rsid w:val="000A2531"/>
    <w:rsid w:val="000A43B8"/>
    <w:rsid w:val="000A4EA2"/>
    <w:rsid w:val="000A521B"/>
    <w:rsid w:val="000A6476"/>
    <w:rsid w:val="000A675C"/>
    <w:rsid w:val="000A696F"/>
    <w:rsid w:val="000A69FF"/>
    <w:rsid w:val="000A6D81"/>
    <w:rsid w:val="000A7BCF"/>
    <w:rsid w:val="000B1011"/>
    <w:rsid w:val="000B2242"/>
    <w:rsid w:val="000B2346"/>
    <w:rsid w:val="000B2576"/>
    <w:rsid w:val="000B2A57"/>
    <w:rsid w:val="000B2DF4"/>
    <w:rsid w:val="000B4C8A"/>
    <w:rsid w:val="000B64A8"/>
    <w:rsid w:val="000B7071"/>
    <w:rsid w:val="000B798E"/>
    <w:rsid w:val="000C0FE1"/>
    <w:rsid w:val="000C147E"/>
    <w:rsid w:val="000C1A51"/>
    <w:rsid w:val="000C1E62"/>
    <w:rsid w:val="000C27F8"/>
    <w:rsid w:val="000C2B36"/>
    <w:rsid w:val="000C3189"/>
    <w:rsid w:val="000C35CF"/>
    <w:rsid w:val="000C3F91"/>
    <w:rsid w:val="000C4DA8"/>
    <w:rsid w:val="000C5385"/>
    <w:rsid w:val="000C5C88"/>
    <w:rsid w:val="000C61E1"/>
    <w:rsid w:val="000C6695"/>
    <w:rsid w:val="000C6B82"/>
    <w:rsid w:val="000C6CDA"/>
    <w:rsid w:val="000C755C"/>
    <w:rsid w:val="000D0BC3"/>
    <w:rsid w:val="000D16EA"/>
    <w:rsid w:val="000D1950"/>
    <w:rsid w:val="000D1CD1"/>
    <w:rsid w:val="000D468C"/>
    <w:rsid w:val="000D596C"/>
    <w:rsid w:val="000D5E58"/>
    <w:rsid w:val="000D7340"/>
    <w:rsid w:val="000E095B"/>
    <w:rsid w:val="000E112F"/>
    <w:rsid w:val="000E277C"/>
    <w:rsid w:val="000E2B1E"/>
    <w:rsid w:val="000E2E1E"/>
    <w:rsid w:val="000E2FF2"/>
    <w:rsid w:val="000E3107"/>
    <w:rsid w:val="000E4147"/>
    <w:rsid w:val="000E44E6"/>
    <w:rsid w:val="000E45A2"/>
    <w:rsid w:val="000E4C3F"/>
    <w:rsid w:val="000E604E"/>
    <w:rsid w:val="000E659D"/>
    <w:rsid w:val="000E6891"/>
    <w:rsid w:val="000E7478"/>
    <w:rsid w:val="000E77BC"/>
    <w:rsid w:val="000E79B0"/>
    <w:rsid w:val="000E7C26"/>
    <w:rsid w:val="000F0D8F"/>
    <w:rsid w:val="000F15AD"/>
    <w:rsid w:val="000F1C4D"/>
    <w:rsid w:val="000F423E"/>
    <w:rsid w:val="000F5C63"/>
    <w:rsid w:val="000F61D8"/>
    <w:rsid w:val="000F6EF5"/>
    <w:rsid w:val="000F7444"/>
    <w:rsid w:val="000F7820"/>
    <w:rsid w:val="000F786E"/>
    <w:rsid w:val="001004DE"/>
    <w:rsid w:val="0010051D"/>
    <w:rsid w:val="00100836"/>
    <w:rsid w:val="00100F95"/>
    <w:rsid w:val="001025FC"/>
    <w:rsid w:val="0010386B"/>
    <w:rsid w:val="0010434C"/>
    <w:rsid w:val="00104CF8"/>
    <w:rsid w:val="00104E9C"/>
    <w:rsid w:val="00105E63"/>
    <w:rsid w:val="001062A0"/>
    <w:rsid w:val="00106702"/>
    <w:rsid w:val="00106A9C"/>
    <w:rsid w:val="0011054F"/>
    <w:rsid w:val="001107C4"/>
    <w:rsid w:val="00110B04"/>
    <w:rsid w:val="00111041"/>
    <w:rsid w:val="00111317"/>
    <w:rsid w:val="001114E8"/>
    <w:rsid w:val="00111C5D"/>
    <w:rsid w:val="001126B3"/>
    <w:rsid w:val="00112FB8"/>
    <w:rsid w:val="00113099"/>
    <w:rsid w:val="001131F1"/>
    <w:rsid w:val="00114DF8"/>
    <w:rsid w:val="0011576F"/>
    <w:rsid w:val="00115BEF"/>
    <w:rsid w:val="00115F67"/>
    <w:rsid w:val="00115FDE"/>
    <w:rsid w:val="0011639F"/>
    <w:rsid w:val="0011656D"/>
    <w:rsid w:val="00116C0D"/>
    <w:rsid w:val="0011717F"/>
    <w:rsid w:val="00120132"/>
    <w:rsid w:val="00120436"/>
    <w:rsid w:val="0012066A"/>
    <w:rsid w:val="00120E15"/>
    <w:rsid w:val="00120E9D"/>
    <w:rsid w:val="001217B1"/>
    <w:rsid w:val="00122921"/>
    <w:rsid w:val="00122F4B"/>
    <w:rsid w:val="0012332C"/>
    <w:rsid w:val="00123358"/>
    <w:rsid w:val="001235D7"/>
    <w:rsid w:val="00123ECD"/>
    <w:rsid w:val="0012495C"/>
    <w:rsid w:val="001258EC"/>
    <w:rsid w:val="00125A48"/>
    <w:rsid w:val="001261E9"/>
    <w:rsid w:val="0012657E"/>
    <w:rsid w:val="001275F0"/>
    <w:rsid w:val="00127726"/>
    <w:rsid w:val="0012796D"/>
    <w:rsid w:val="00127FE7"/>
    <w:rsid w:val="001300DD"/>
    <w:rsid w:val="00130E5B"/>
    <w:rsid w:val="00131CA1"/>
    <w:rsid w:val="001329E0"/>
    <w:rsid w:val="001330F2"/>
    <w:rsid w:val="00133214"/>
    <w:rsid w:val="00133643"/>
    <w:rsid w:val="00133D0F"/>
    <w:rsid w:val="00134A04"/>
    <w:rsid w:val="00135B54"/>
    <w:rsid w:val="00135D1D"/>
    <w:rsid w:val="0013670F"/>
    <w:rsid w:val="00137209"/>
    <w:rsid w:val="00137573"/>
    <w:rsid w:val="001377C9"/>
    <w:rsid w:val="00137B49"/>
    <w:rsid w:val="00140BC5"/>
    <w:rsid w:val="00140E58"/>
    <w:rsid w:val="0014107B"/>
    <w:rsid w:val="001426FB"/>
    <w:rsid w:val="0014293F"/>
    <w:rsid w:val="00142AC7"/>
    <w:rsid w:val="0014434C"/>
    <w:rsid w:val="00144920"/>
    <w:rsid w:val="001449D2"/>
    <w:rsid w:val="001450F2"/>
    <w:rsid w:val="001453D1"/>
    <w:rsid w:val="00145BE5"/>
    <w:rsid w:val="001463F4"/>
    <w:rsid w:val="00147054"/>
    <w:rsid w:val="001473E5"/>
    <w:rsid w:val="0014759F"/>
    <w:rsid w:val="0014775C"/>
    <w:rsid w:val="00147E69"/>
    <w:rsid w:val="0015025F"/>
    <w:rsid w:val="001503CC"/>
    <w:rsid w:val="00155926"/>
    <w:rsid w:val="001559C7"/>
    <w:rsid w:val="001568D8"/>
    <w:rsid w:val="00157251"/>
    <w:rsid w:val="00157AFB"/>
    <w:rsid w:val="00160218"/>
    <w:rsid w:val="00161578"/>
    <w:rsid w:val="0016220E"/>
    <w:rsid w:val="001629D2"/>
    <w:rsid w:val="00162BDE"/>
    <w:rsid w:val="00162FB1"/>
    <w:rsid w:val="001640B0"/>
    <w:rsid w:val="0016471A"/>
    <w:rsid w:val="00165C9E"/>
    <w:rsid w:val="00166778"/>
    <w:rsid w:val="001667C6"/>
    <w:rsid w:val="0016757B"/>
    <w:rsid w:val="00167B74"/>
    <w:rsid w:val="001702C5"/>
    <w:rsid w:val="00170F82"/>
    <w:rsid w:val="00171669"/>
    <w:rsid w:val="001719DF"/>
    <w:rsid w:val="0017216E"/>
    <w:rsid w:val="00172DDA"/>
    <w:rsid w:val="001732A7"/>
    <w:rsid w:val="00174D65"/>
    <w:rsid w:val="00175593"/>
    <w:rsid w:val="00175F99"/>
    <w:rsid w:val="001762E8"/>
    <w:rsid w:val="001765A9"/>
    <w:rsid w:val="00176C70"/>
    <w:rsid w:val="00176D93"/>
    <w:rsid w:val="00177441"/>
    <w:rsid w:val="00177CAB"/>
    <w:rsid w:val="001806AD"/>
    <w:rsid w:val="001806DF"/>
    <w:rsid w:val="00180AE1"/>
    <w:rsid w:val="001818F8"/>
    <w:rsid w:val="00181B01"/>
    <w:rsid w:val="00182B03"/>
    <w:rsid w:val="0018465D"/>
    <w:rsid w:val="0018576E"/>
    <w:rsid w:val="00186D60"/>
    <w:rsid w:val="00187165"/>
    <w:rsid w:val="0018763E"/>
    <w:rsid w:val="00190C6D"/>
    <w:rsid w:val="001921E0"/>
    <w:rsid w:val="0019275F"/>
    <w:rsid w:val="0019313C"/>
    <w:rsid w:val="00193421"/>
    <w:rsid w:val="0019391F"/>
    <w:rsid w:val="001947DE"/>
    <w:rsid w:val="00194FA4"/>
    <w:rsid w:val="00195692"/>
    <w:rsid w:val="0019580B"/>
    <w:rsid w:val="00196094"/>
    <w:rsid w:val="0019652A"/>
    <w:rsid w:val="00197CB0"/>
    <w:rsid w:val="001A0923"/>
    <w:rsid w:val="001A0FC6"/>
    <w:rsid w:val="001A1AFD"/>
    <w:rsid w:val="001A1E6A"/>
    <w:rsid w:val="001A1F31"/>
    <w:rsid w:val="001A2049"/>
    <w:rsid w:val="001A25C1"/>
    <w:rsid w:val="001A3406"/>
    <w:rsid w:val="001A3C4C"/>
    <w:rsid w:val="001A43A1"/>
    <w:rsid w:val="001A4CA9"/>
    <w:rsid w:val="001A5F35"/>
    <w:rsid w:val="001A5FF5"/>
    <w:rsid w:val="001A63A0"/>
    <w:rsid w:val="001A63FE"/>
    <w:rsid w:val="001A6876"/>
    <w:rsid w:val="001A78CC"/>
    <w:rsid w:val="001A7A8A"/>
    <w:rsid w:val="001B013A"/>
    <w:rsid w:val="001B0357"/>
    <w:rsid w:val="001B0F89"/>
    <w:rsid w:val="001B22EC"/>
    <w:rsid w:val="001B289E"/>
    <w:rsid w:val="001B2F54"/>
    <w:rsid w:val="001B2FD1"/>
    <w:rsid w:val="001B33A7"/>
    <w:rsid w:val="001B4273"/>
    <w:rsid w:val="001B4583"/>
    <w:rsid w:val="001B4F07"/>
    <w:rsid w:val="001B5BF5"/>
    <w:rsid w:val="001B5D48"/>
    <w:rsid w:val="001B6A82"/>
    <w:rsid w:val="001B72C5"/>
    <w:rsid w:val="001B784C"/>
    <w:rsid w:val="001B786A"/>
    <w:rsid w:val="001B78CA"/>
    <w:rsid w:val="001C05B0"/>
    <w:rsid w:val="001C05B5"/>
    <w:rsid w:val="001C0A00"/>
    <w:rsid w:val="001C0AE1"/>
    <w:rsid w:val="001C0C4F"/>
    <w:rsid w:val="001C0E32"/>
    <w:rsid w:val="001C19D8"/>
    <w:rsid w:val="001C26A1"/>
    <w:rsid w:val="001C2A30"/>
    <w:rsid w:val="001C39DF"/>
    <w:rsid w:val="001C3E36"/>
    <w:rsid w:val="001C4201"/>
    <w:rsid w:val="001C4591"/>
    <w:rsid w:val="001C462D"/>
    <w:rsid w:val="001C4CA3"/>
    <w:rsid w:val="001C54FC"/>
    <w:rsid w:val="001C5CE9"/>
    <w:rsid w:val="001C6007"/>
    <w:rsid w:val="001C632A"/>
    <w:rsid w:val="001C67F3"/>
    <w:rsid w:val="001C68D2"/>
    <w:rsid w:val="001C729D"/>
    <w:rsid w:val="001D0356"/>
    <w:rsid w:val="001D05B5"/>
    <w:rsid w:val="001D0B77"/>
    <w:rsid w:val="001D149C"/>
    <w:rsid w:val="001D1519"/>
    <w:rsid w:val="001D1548"/>
    <w:rsid w:val="001D2E4F"/>
    <w:rsid w:val="001D2FD3"/>
    <w:rsid w:val="001D3338"/>
    <w:rsid w:val="001D35EF"/>
    <w:rsid w:val="001D3F45"/>
    <w:rsid w:val="001D46D3"/>
    <w:rsid w:val="001D486F"/>
    <w:rsid w:val="001D4D07"/>
    <w:rsid w:val="001D6AB5"/>
    <w:rsid w:val="001D70CD"/>
    <w:rsid w:val="001D70F6"/>
    <w:rsid w:val="001E00C4"/>
    <w:rsid w:val="001E1096"/>
    <w:rsid w:val="001E1AEB"/>
    <w:rsid w:val="001E27EC"/>
    <w:rsid w:val="001E3216"/>
    <w:rsid w:val="001E4943"/>
    <w:rsid w:val="001E50AE"/>
    <w:rsid w:val="001E585E"/>
    <w:rsid w:val="001E5EC3"/>
    <w:rsid w:val="001E6676"/>
    <w:rsid w:val="001E6801"/>
    <w:rsid w:val="001E6E5D"/>
    <w:rsid w:val="001F0F14"/>
    <w:rsid w:val="001F1965"/>
    <w:rsid w:val="001F1F35"/>
    <w:rsid w:val="001F20FD"/>
    <w:rsid w:val="001F29FA"/>
    <w:rsid w:val="001F3821"/>
    <w:rsid w:val="001F3F74"/>
    <w:rsid w:val="001F49B0"/>
    <w:rsid w:val="001F5075"/>
    <w:rsid w:val="001F56BA"/>
    <w:rsid w:val="001F589A"/>
    <w:rsid w:val="001F5B6C"/>
    <w:rsid w:val="001F65EE"/>
    <w:rsid w:val="001F774C"/>
    <w:rsid w:val="001F7754"/>
    <w:rsid w:val="001F7C29"/>
    <w:rsid w:val="0020024D"/>
    <w:rsid w:val="00200B1A"/>
    <w:rsid w:val="00201752"/>
    <w:rsid w:val="00201943"/>
    <w:rsid w:val="00202C2E"/>
    <w:rsid w:val="00203996"/>
    <w:rsid w:val="002040A5"/>
    <w:rsid w:val="0020460C"/>
    <w:rsid w:val="00204EB5"/>
    <w:rsid w:val="002051A8"/>
    <w:rsid w:val="00210E10"/>
    <w:rsid w:val="00211301"/>
    <w:rsid w:val="00211BEE"/>
    <w:rsid w:val="00213C9F"/>
    <w:rsid w:val="00214396"/>
    <w:rsid w:val="0021490F"/>
    <w:rsid w:val="0021506D"/>
    <w:rsid w:val="002155B9"/>
    <w:rsid w:val="00216C6A"/>
    <w:rsid w:val="00216F29"/>
    <w:rsid w:val="0021731B"/>
    <w:rsid w:val="002206FE"/>
    <w:rsid w:val="002208FA"/>
    <w:rsid w:val="00222024"/>
    <w:rsid w:val="002230F9"/>
    <w:rsid w:val="002253CE"/>
    <w:rsid w:val="002256D8"/>
    <w:rsid w:val="002279D2"/>
    <w:rsid w:val="002301A3"/>
    <w:rsid w:val="00230AB5"/>
    <w:rsid w:val="00232137"/>
    <w:rsid w:val="002323CB"/>
    <w:rsid w:val="002323CE"/>
    <w:rsid w:val="00233F39"/>
    <w:rsid w:val="00234560"/>
    <w:rsid w:val="0023555A"/>
    <w:rsid w:val="0023587C"/>
    <w:rsid w:val="00236C90"/>
    <w:rsid w:val="00237177"/>
    <w:rsid w:val="00237D7D"/>
    <w:rsid w:val="0024068C"/>
    <w:rsid w:val="00240962"/>
    <w:rsid w:val="002434D5"/>
    <w:rsid w:val="00244039"/>
    <w:rsid w:val="0024424F"/>
    <w:rsid w:val="00244682"/>
    <w:rsid w:val="00244BBB"/>
    <w:rsid w:val="002453B0"/>
    <w:rsid w:val="00246842"/>
    <w:rsid w:val="002468BA"/>
    <w:rsid w:val="002471F9"/>
    <w:rsid w:val="00250764"/>
    <w:rsid w:val="00250EA6"/>
    <w:rsid w:val="00250F1D"/>
    <w:rsid w:val="0025146A"/>
    <w:rsid w:val="002523AC"/>
    <w:rsid w:val="002524CC"/>
    <w:rsid w:val="00252915"/>
    <w:rsid w:val="002533F3"/>
    <w:rsid w:val="00253A70"/>
    <w:rsid w:val="00253A91"/>
    <w:rsid w:val="00254546"/>
    <w:rsid w:val="00254E16"/>
    <w:rsid w:val="00255ECD"/>
    <w:rsid w:val="0025634D"/>
    <w:rsid w:val="002563D0"/>
    <w:rsid w:val="0025653C"/>
    <w:rsid w:val="00256930"/>
    <w:rsid w:val="00257E6F"/>
    <w:rsid w:val="00260349"/>
    <w:rsid w:val="0026039F"/>
    <w:rsid w:val="0026043A"/>
    <w:rsid w:val="002606C9"/>
    <w:rsid w:val="00260AC3"/>
    <w:rsid w:val="00260D3E"/>
    <w:rsid w:val="00261ABE"/>
    <w:rsid w:val="00261F41"/>
    <w:rsid w:val="002639E2"/>
    <w:rsid w:val="00263F32"/>
    <w:rsid w:val="0026470D"/>
    <w:rsid w:val="00264995"/>
    <w:rsid w:val="00264FBE"/>
    <w:rsid w:val="00265E48"/>
    <w:rsid w:val="0026602A"/>
    <w:rsid w:val="002708D7"/>
    <w:rsid w:val="00270EA2"/>
    <w:rsid w:val="002713CA"/>
    <w:rsid w:val="00272EBF"/>
    <w:rsid w:val="00274914"/>
    <w:rsid w:val="0027659C"/>
    <w:rsid w:val="00276A03"/>
    <w:rsid w:val="00276AC5"/>
    <w:rsid w:val="00280C63"/>
    <w:rsid w:val="002825A8"/>
    <w:rsid w:val="00282FC9"/>
    <w:rsid w:val="002830B7"/>
    <w:rsid w:val="00283565"/>
    <w:rsid w:val="00283694"/>
    <w:rsid w:val="0028383F"/>
    <w:rsid w:val="00283E8B"/>
    <w:rsid w:val="00284703"/>
    <w:rsid w:val="002849C3"/>
    <w:rsid w:val="00285555"/>
    <w:rsid w:val="0028566A"/>
    <w:rsid w:val="00286AC0"/>
    <w:rsid w:val="00286BEE"/>
    <w:rsid w:val="00286EDA"/>
    <w:rsid w:val="0028757F"/>
    <w:rsid w:val="00290FAB"/>
    <w:rsid w:val="002910E2"/>
    <w:rsid w:val="002919A5"/>
    <w:rsid w:val="002934E3"/>
    <w:rsid w:val="00293946"/>
    <w:rsid w:val="00293D9D"/>
    <w:rsid w:val="0029487A"/>
    <w:rsid w:val="0029504F"/>
    <w:rsid w:val="002952D7"/>
    <w:rsid w:val="00295B5A"/>
    <w:rsid w:val="00295BE5"/>
    <w:rsid w:val="00295D31"/>
    <w:rsid w:val="00296568"/>
    <w:rsid w:val="002966EE"/>
    <w:rsid w:val="00297526"/>
    <w:rsid w:val="002A00C6"/>
    <w:rsid w:val="002A0633"/>
    <w:rsid w:val="002A0DE6"/>
    <w:rsid w:val="002A30B3"/>
    <w:rsid w:val="002A683C"/>
    <w:rsid w:val="002B00B9"/>
    <w:rsid w:val="002B1096"/>
    <w:rsid w:val="002B28D7"/>
    <w:rsid w:val="002B2D59"/>
    <w:rsid w:val="002B2DBE"/>
    <w:rsid w:val="002B3480"/>
    <w:rsid w:val="002B4086"/>
    <w:rsid w:val="002B4A02"/>
    <w:rsid w:val="002B4E73"/>
    <w:rsid w:val="002B735B"/>
    <w:rsid w:val="002C1CC4"/>
    <w:rsid w:val="002C1E8E"/>
    <w:rsid w:val="002C25D0"/>
    <w:rsid w:val="002C2F4D"/>
    <w:rsid w:val="002C3078"/>
    <w:rsid w:val="002C3BBF"/>
    <w:rsid w:val="002C3DB3"/>
    <w:rsid w:val="002C488D"/>
    <w:rsid w:val="002C491B"/>
    <w:rsid w:val="002C5A65"/>
    <w:rsid w:val="002C60C2"/>
    <w:rsid w:val="002C7691"/>
    <w:rsid w:val="002D031D"/>
    <w:rsid w:val="002D0A69"/>
    <w:rsid w:val="002D0C8F"/>
    <w:rsid w:val="002D0D64"/>
    <w:rsid w:val="002D0E32"/>
    <w:rsid w:val="002D17EB"/>
    <w:rsid w:val="002D1E2E"/>
    <w:rsid w:val="002D2340"/>
    <w:rsid w:val="002D2E49"/>
    <w:rsid w:val="002D4834"/>
    <w:rsid w:val="002D4BE3"/>
    <w:rsid w:val="002D5C94"/>
    <w:rsid w:val="002D68E7"/>
    <w:rsid w:val="002D720D"/>
    <w:rsid w:val="002D7522"/>
    <w:rsid w:val="002E084F"/>
    <w:rsid w:val="002E09BD"/>
    <w:rsid w:val="002E0DD6"/>
    <w:rsid w:val="002E2907"/>
    <w:rsid w:val="002E3092"/>
    <w:rsid w:val="002E41AB"/>
    <w:rsid w:val="002E4245"/>
    <w:rsid w:val="002E4700"/>
    <w:rsid w:val="002E4B41"/>
    <w:rsid w:val="002E4FBF"/>
    <w:rsid w:val="002E5B9B"/>
    <w:rsid w:val="002F106E"/>
    <w:rsid w:val="002F1137"/>
    <w:rsid w:val="002F1517"/>
    <w:rsid w:val="002F26DA"/>
    <w:rsid w:val="002F2709"/>
    <w:rsid w:val="002F2CA2"/>
    <w:rsid w:val="002F2EAD"/>
    <w:rsid w:val="002F32F3"/>
    <w:rsid w:val="002F4CE9"/>
    <w:rsid w:val="002F5619"/>
    <w:rsid w:val="002F6453"/>
    <w:rsid w:val="002F650E"/>
    <w:rsid w:val="002F67A2"/>
    <w:rsid w:val="002F6E50"/>
    <w:rsid w:val="002F7571"/>
    <w:rsid w:val="002F78E1"/>
    <w:rsid w:val="002F7C65"/>
    <w:rsid w:val="003001DB"/>
    <w:rsid w:val="003016B4"/>
    <w:rsid w:val="003029EC"/>
    <w:rsid w:val="003030F1"/>
    <w:rsid w:val="00303ABA"/>
    <w:rsid w:val="003046A2"/>
    <w:rsid w:val="00305626"/>
    <w:rsid w:val="00305A16"/>
    <w:rsid w:val="0030618B"/>
    <w:rsid w:val="003072C9"/>
    <w:rsid w:val="00310766"/>
    <w:rsid w:val="003111B1"/>
    <w:rsid w:val="0031199E"/>
    <w:rsid w:val="00313343"/>
    <w:rsid w:val="00313DD5"/>
    <w:rsid w:val="0031404D"/>
    <w:rsid w:val="003144BB"/>
    <w:rsid w:val="00315673"/>
    <w:rsid w:val="00317A48"/>
    <w:rsid w:val="00317BA7"/>
    <w:rsid w:val="00321FC7"/>
    <w:rsid w:val="003224F3"/>
    <w:rsid w:val="00322681"/>
    <w:rsid w:val="00323502"/>
    <w:rsid w:val="00323CCB"/>
    <w:rsid w:val="003241CC"/>
    <w:rsid w:val="0032429A"/>
    <w:rsid w:val="00326223"/>
    <w:rsid w:val="00326F8D"/>
    <w:rsid w:val="0032799A"/>
    <w:rsid w:val="00330CFE"/>
    <w:rsid w:val="00331498"/>
    <w:rsid w:val="00331A06"/>
    <w:rsid w:val="00331DBA"/>
    <w:rsid w:val="00331DBF"/>
    <w:rsid w:val="00332397"/>
    <w:rsid w:val="00332EDB"/>
    <w:rsid w:val="003339CF"/>
    <w:rsid w:val="00333C38"/>
    <w:rsid w:val="00334906"/>
    <w:rsid w:val="00335726"/>
    <w:rsid w:val="00335D85"/>
    <w:rsid w:val="003369F4"/>
    <w:rsid w:val="00336CCB"/>
    <w:rsid w:val="00336DE4"/>
    <w:rsid w:val="003372FC"/>
    <w:rsid w:val="003378B0"/>
    <w:rsid w:val="00337C38"/>
    <w:rsid w:val="00337FCB"/>
    <w:rsid w:val="00337FD1"/>
    <w:rsid w:val="00342B54"/>
    <w:rsid w:val="00342BD1"/>
    <w:rsid w:val="0034301D"/>
    <w:rsid w:val="003434EC"/>
    <w:rsid w:val="00344F10"/>
    <w:rsid w:val="00345E8B"/>
    <w:rsid w:val="003462AA"/>
    <w:rsid w:val="003474D4"/>
    <w:rsid w:val="003500EA"/>
    <w:rsid w:val="00351DEA"/>
    <w:rsid w:val="00352153"/>
    <w:rsid w:val="00352BA6"/>
    <w:rsid w:val="00353D5C"/>
    <w:rsid w:val="0035466A"/>
    <w:rsid w:val="00354F27"/>
    <w:rsid w:val="00355294"/>
    <w:rsid w:val="00355BD6"/>
    <w:rsid w:val="00356EAC"/>
    <w:rsid w:val="003578AD"/>
    <w:rsid w:val="00357AB6"/>
    <w:rsid w:val="00360434"/>
    <w:rsid w:val="00362A2E"/>
    <w:rsid w:val="00362BE8"/>
    <w:rsid w:val="00363878"/>
    <w:rsid w:val="00364E16"/>
    <w:rsid w:val="00364E88"/>
    <w:rsid w:val="003657B1"/>
    <w:rsid w:val="003670EB"/>
    <w:rsid w:val="00370F4A"/>
    <w:rsid w:val="003712DA"/>
    <w:rsid w:val="0037137F"/>
    <w:rsid w:val="00373396"/>
    <w:rsid w:val="00375628"/>
    <w:rsid w:val="00376B04"/>
    <w:rsid w:val="00380075"/>
    <w:rsid w:val="003803B2"/>
    <w:rsid w:val="003809FC"/>
    <w:rsid w:val="00381734"/>
    <w:rsid w:val="00382E8F"/>
    <w:rsid w:val="003831ED"/>
    <w:rsid w:val="00384267"/>
    <w:rsid w:val="00384DEB"/>
    <w:rsid w:val="00385B56"/>
    <w:rsid w:val="00385FA1"/>
    <w:rsid w:val="00387C20"/>
    <w:rsid w:val="00387F4B"/>
    <w:rsid w:val="0039052A"/>
    <w:rsid w:val="00391506"/>
    <w:rsid w:val="00391828"/>
    <w:rsid w:val="003920AF"/>
    <w:rsid w:val="00392D64"/>
    <w:rsid w:val="003943E6"/>
    <w:rsid w:val="003951AF"/>
    <w:rsid w:val="003957D9"/>
    <w:rsid w:val="00396E4E"/>
    <w:rsid w:val="0039732B"/>
    <w:rsid w:val="003A01FF"/>
    <w:rsid w:val="003A1CF7"/>
    <w:rsid w:val="003A302E"/>
    <w:rsid w:val="003A3547"/>
    <w:rsid w:val="003A4ACB"/>
    <w:rsid w:val="003A6103"/>
    <w:rsid w:val="003A6314"/>
    <w:rsid w:val="003A640F"/>
    <w:rsid w:val="003A6723"/>
    <w:rsid w:val="003A7315"/>
    <w:rsid w:val="003A774F"/>
    <w:rsid w:val="003A7A9F"/>
    <w:rsid w:val="003B02C2"/>
    <w:rsid w:val="003B0EBC"/>
    <w:rsid w:val="003B0F3A"/>
    <w:rsid w:val="003B2204"/>
    <w:rsid w:val="003B29D7"/>
    <w:rsid w:val="003B383A"/>
    <w:rsid w:val="003B3CF3"/>
    <w:rsid w:val="003B4203"/>
    <w:rsid w:val="003B4725"/>
    <w:rsid w:val="003B59DD"/>
    <w:rsid w:val="003B5CC1"/>
    <w:rsid w:val="003B5D42"/>
    <w:rsid w:val="003B6DDF"/>
    <w:rsid w:val="003C059E"/>
    <w:rsid w:val="003C05F2"/>
    <w:rsid w:val="003C0835"/>
    <w:rsid w:val="003C09AE"/>
    <w:rsid w:val="003C0F77"/>
    <w:rsid w:val="003C108F"/>
    <w:rsid w:val="003C240E"/>
    <w:rsid w:val="003C243B"/>
    <w:rsid w:val="003C285C"/>
    <w:rsid w:val="003C3776"/>
    <w:rsid w:val="003C4112"/>
    <w:rsid w:val="003C48D4"/>
    <w:rsid w:val="003C6560"/>
    <w:rsid w:val="003C74E7"/>
    <w:rsid w:val="003C77CE"/>
    <w:rsid w:val="003C7BEF"/>
    <w:rsid w:val="003D0B97"/>
    <w:rsid w:val="003D101A"/>
    <w:rsid w:val="003D2139"/>
    <w:rsid w:val="003D2D4B"/>
    <w:rsid w:val="003D348E"/>
    <w:rsid w:val="003D4A35"/>
    <w:rsid w:val="003D4A91"/>
    <w:rsid w:val="003D52E9"/>
    <w:rsid w:val="003D5CB7"/>
    <w:rsid w:val="003D67B2"/>
    <w:rsid w:val="003D6991"/>
    <w:rsid w:val="003E1AAE"/>
    <w:rsid w:val="003E1ECF"/>
    <w:rsid w:val="003E3116"/>
    <w:rsid w:val="003E3296"/>
    <w:rsid w:val="003E33F5"/>
    <w:rsid w:val="003E3C13"/>
    <w:rsid w:val="003E4AE4"/>
    <w:rsid w:val="003E55E1"/>
    <w:rsid w:val="003E5695"/>
    <w:rsid w:val="003E579A"/>
    <w:rsid w:val="003E60F8"/>
    <w:rsid w:val="003E6239"/>
    <w:rsid w:val="003E6D01"/>
    <w:rsid w:val="003E7470"/>
    <w:rsid w:val="003E76D1"/>
    <w:rsid w:val="003F0240"/>
    <w:rsid w:val="003F0258"/>
    <w:rsid w:val="003F08BC"/>
    <w:rsid w:val="003F0D7E"/>
    <w:rsid w:val="003F0F6F"/>
    <w:rsid w:val="003F1A9A"/>
    <w:rsid w:val="003F3A8B"/>
    <w:rsid w:val="003F4F78"/>
    <w:rsid w:val="003F6C2B"/>
    <w:rsid w:val="003F789E"/>
    <w:rsid w:val="00400DD1"/>
    <w:rsid w:val="00401FA1"/>
    <w:rsid w:val="00402E7E"/>
    <w:rsid w:val="00403A7D"/>
    <w:rsid w:val="00403B0A"/>
    <w:rsid w:val="00404202"/>
    <w:rsid w:val="00404CB5"/>
    <w:rsid w:val="004050DD"/>
    <w:rsid w:val="004053E9"/>
    <w:rsid w:val="0040564E"/>
    <w:rsid w:val="00405B47"/>
    <w:rsid w:val="00406044"/>
    <w:rsid w:val="004072FA"/>
    <w:rsid w:val="004109BB"/>
    <w:rsid w:val="004109E7"/>
    <w:rsid w:val="00410AC8"/>
    <w:rsid w:val="00411E0E"/>
    <w:rsid w:val="004123E9"/>
    <w:rsid w:val="00412ED2"/>
    <w:rsid w:val="0041329A"/>
    <w:rsid w:val="004135EA"/>
    <w:rsid w:val="004135F8"/>
    <w:rsid w:val="0041366D"/>
    <w:rsid w:val="00413A46"/>
    <w:rsid w:val="00413DB8"/>
    <w:rsid w:val="0041406F"/>
    <w:rsid w:val="004141AC"/>
    <w:rsid w:val="004142DD"/>
    <w:rsid w:val="00414EA2"/>
    <w:rsid w:val="00415827"/>
    <w:rsid w:val="00415900"/>
    <w:rsid w:val="00415C33"/>
    <w:rsid w:val="004169A5"/>
    <w:rsid w:val="00417DA4"/>
    <w:rsid w:val="004204F6"/>
    <w:rsid w:val="0042176B"/>
    <w:rsid w:val="00422B8A"/>
    <w:rsid w:val="0042420B"/>
    <w:rsid w:val="00424404"/>
    <w:rsid w:val="00424FCB"/>
    <w:rsid w:val="004254C6"/>
    <w:rsid w:val="0042591F"/>
    <w:rsid w:val="0042693B"/>
    <w:rsid w:val="00426B38"/>
    <w:rsid w:val="0042708A"/>
    <w:rsid w:val="00430F28"/>
    <w:rsid w:val="00430FDE"/>
    <w:rsid w:val="00431436"/>
    <w:rsid w:val="00431D6C"/>
    <w:rsid w:val="00432F8A"/>
    <w:rsid w:val="004331A4"/>
    <w:rsid w:val="00433882"/>
    <w:rsid w:val="004345CF"/>
    <w:rsid w:val="00434D45"/>
    <w:rsid w:val="00434F1F"/>
    <w:rsid w:val="00435148"/>
    <w:rsid w:val="00435460"/>
    <w:rsid w:val="004354FD"/>
    <w:rsid w:val="004360F4"/>
    <w:rsid w:val="00436500"/>
    <w:rsid w:val="00436674"/>
    <w:rsid w:val="004376F9"/>
    <w:rsid w:val="00437FB1"/>
    <w:rsid w:val="00441919"/>
    <w:rsid w:val="004419BB"/>
    <w:rsid w:val="004419E8"/>
    <w:rsid w:val="00441D8F"/>
    <w:rsid w:val="00441DD5"/>
    <w:rsid w:val="004431C4"/>
    <w:rsid w:val="004434DB"/>
    <w:rsid w:val="00444473"/>
    <w:rsid w:val="00445598"/>
    <w:rsid w:val="004466A3"/>
    <w:rsid w:val="0044705A"/>
    <w:rsid w:val="00447F2D"/>
    <w:rsid w:val="004504AC"/>
    <w:rsid w:val="00451656"/>
    <w:rsid w:val="00452483"/>
    <w:rsid w:val="0045251B"/>
    <w:rsid w:val="00452B5F"/>
    <w:rsid w:val="004535BF"/>
    <w:rsid w:val="00454A77"/>
    <w:rsid w:val="0045523C"/>
    <w:rsid w:val="0045537B"/>
    <w:rsid w:val="004553A0"/>
    <w:rsid w:val="00455446"/>
    <w:rsid w:val="00455A0C"/>
    <w:rsid w:val="0045701B"/>
    <w:rsid w:val="0045725A"/>
    <w:rsid w:val="00457505"/>
    <w:rsid w:val="004578AB"/>
    <w:rsid w:val="00457D16"/>
    <w:rsid w:val="0046037F"/>
    <w:rsid w:val="004603F6"/>
    <w:rsid w:val="0046041E"/>
    <w:rsid w:val="004605C1"/>
    <w:rsid w:val="00461836"/>
    <w:rsid w:val="00461E47"/>
    <w:rsid w:val="004621CC"/>
    <w:rsid w:val="004625DD"/>
    <w:rsid w:val="00463546"/>
    <w:rsid w:val="0046452D"/>
    <w:rsid w:val="00464AE9"/>
    <w:rsid w:val="00465A32"/>
    <w:rsid w:val="00466080"/>
    <w:rsid w:val="00466742"/>
    <w:rsid w:val="00466AEE"/>
    <w:rsid w:val="00467C05"/>
    <w:rsid w:val="00467C4D"/>
    <w:rsid w:val="00471359"/>
    <w:rsid w:val="00471374"/>
    <w:rsid w:val="00473089"/>
    <w:rsid w:val="00473B34"/>
    <w:rsid w:val="00474275"/>
    <w:rsid w:val="00475714"/>
    <w:rsid w:val="004761CB"/>
    <w:rsid w:val="00476223"/>
    <w:rsid w:val="0047713E"/>
    <w:rsid w:val="00477202"/>
    <w:rsid w:val="00477B2C"/>
    <w:rsid w:val="00480E87"/>
    <w:rsid w:val="0048152A"/>
    <w:rsid w:val="00481F1B"/>
    <w:rsid w:val="0048236A"/>
    <w:rsid w:val="00482EC3"/>
    <w:rsid w:val="00483368"/>
    <w:rsid w:val="00483AD3"/>
    <w:rsid w:val="00483E37"/>
    <w:rsid w:val="004843AB"/>
    <w:rsid w:val="00484FBB"/>
    <w:rsid w:val="0048542F"/>
    <w:rsid w:val="00485961"/>
    <w:rsid w:val="00485CB0"/>
    <w:rsid w:val="00485ECD"/>
    <w:rsid w:val="004870E2"/>
    <w:rsid w:val="00487650"/>
    <w:rsid w:val="0048787F"/>
    <w:rsid w:val="00487A0D"/>
    <w:rsid w:val="00490504"/>
    <w:rsid w:val="004907B8"/>
    <w:rsid w:val="00490C7A"/>
    <w:rsid w:val="00490C7B"/>
    <w:rsid w:val="004913C6"/>
    <w:rsid w:val="00491605"/>
    <w:rsid w:val="0049181A"/>
    <w:rsid w:val="00491927"/>
    <w:rsid w:val="00492131"/>
    <w:rsid w:val="0049217E"/>
    <w:rsid w:val="0049297D"/>
    <w:rsid w:val="004931B8"/>
    <w:rsid w:val="00493654"/>
    <w:rsid w:val="00493858"/>
    <w:rsid w:val="00495A52"/>
    <w:rsid w:val="00496175"/>
    <w:rsid w:val="0049684D"/>
    <w:rsid w:val="00497862"/>
    <w:rsid w:val="004A0D20"/>
    <w:rsid w:val="004A1EDC"/>
    <w:rsid w:val="004A23B3"/>
    <w:rsid w:val="004A321C"/>
    <w:rsid w:val="004A4685"/>
    <w:rsid w:val="004A476B"/>
    <w:rsid w:val="004A4D30"/>
    <w:rsid w:val="004A6962"/>
    <w:rsid w:val="004A764B"/>
    <w:rsid w:val="004A7E07"/>
    <w:rsid w:val="004B0DA1"/>
    <w:rsid w:val="004B254D"/>
    <w:rsid w:val="004B28B7"/>
    <w:rsid w:val="004B2A8A"/>
    <w:rsid w:val="004B33BB"/>
    <w:rsid w:val="004B3879"/>
    <w:rsid w:val="004B5822"/>
    <w:rsid w:val="004B77D1"/>
    <w:rsid w:val="004B77DC"/>
    <w:rsid w:val="004B7AD6"/>
    <w:rsid w:val="004C0147"/>
    <w:rsid w:val="004C1016"/>
    <w:rsid w:val="004C12EA"/>
    <w:rsid w:val="004C1B6F"/>
    <w:rsid w:val="004C1E4E"/>
    <w:rsid w:val="004C31AC"/>
    <w:rsid w:val="004C3E72"/>
    <w:rsid w:val="004C3ED5"/>
    <w:rsid w:val="004C3FA4"/>
    <w:rsid w:val="004C53F6"/>
    <w:rsid w:val="004C74F4"/>
    <w:rsid w:val="004C7949"/>
    <w:rsid w:val="004C7C4E"/>
    <w:rsid w:val="004C7D58"/>
    <w:rsid w:val="004C7DD6"/>
    <w:rsid w:val="004D03BD"/>
    <w:rsid w:val="004D1A46"/>
    <w:rsid w:val="004D1AB8"/>
    <w:rsid w:val="004D1B54"/>
    <w:rsid w:val="004D1F8F"/>
    <w:rsid w:val="004D23FC"/>
    <w:rsid w:val="004D2620"/>
    <w:rsid w:val="004D2893"/>
    <w:rsid w:val="004D3457"/>
    <w:rsid w:val="004D38DD"/>
    <w:rsid w:val="004D3D36"/>
    <w:rsid w:val="004D3ECC"/>
    <w:rsid w:val="004D4239"/>
    <w:rsid w:val="004D42D6"/>
    <w:rsid w:val="004D4A32"/>
    <w:rsid w:val="004D4B49"/>
    <w:rsid w:val="004D594C"/>
    <w:rsid w:val="004D6501"/>
    <w:rsid w:val="004D70F4"/>
    <w:rsid w:val="004D7186"/>
    <w:rsid w:val="004E19EE"/>
    <w:rsid w:val="004E1ABA"/>
    <w:rsid w:val="004E24BB"/>
    <w:rsid w:val="004E27C6"/>
    <w:rsid w:val="004E2F1B"/>
    <w:rsid w:val="004E3D3A"/>
    <w:rsid w:val="004E40B4"/>
    <w:rsid w:val="004E416C"/>
    <w:rsid w:val="004E4F58"/>
    <w:rsid w:val="004E532E"/>
    <w:rsid w:val="004E5B36"/>
    <w:rsid w:val="004E606E"/>
    <w:rsid w:val="004E6BCF"/>
    <w:rsid w:val="004E769A"/>
    <w:rsid w:val="004E78CA"/>
    <w:rsid w:val="004E7921"/>
    <w:rsid w:val="004F03C0"/>
    <w:rsid w:val="004F0662"/>
    <w:rsid w:val="004F06CB"/>
    <w:rsid w:val="004F07E8"/>
    <w:rsid w:val="004F0B0D"/>
    <w:rsid w:val="004F0E90"/>
    <w:rsid w:val="004F0F55"/>
    <w:rsid w:val="004F1063"/>
    <w:rsid w:val="004F14FC"/>
    <w:rsid w:val="004F1B0D"/>
    <w:rsid w:val="004F27C2"/>
    <w:rsid w:val="004F2876"/>
    <w:rsid w:val="004F334B"/>
    <w:rsid w:val="004F33E7"/>
    <w:rsid w:val="004F3501"/>
    <w:rsid w:val="004F3C3E"/>
    <w:rsid w:val="004F3C47"/>
    <w:rsid w:val="004F4261"/>
    <w:rsid w:val="004F42CA"/>
    <w:rsid w:val="004F5027"/>
    <w:rsid w:val="004F5196"/>
    <w:rsid w:val="004F5751"/>
    <w:rsid w:val="004F7249"/>
    <w:rsid w:val="004F7906"/>
    <w:rsid w:val="004F7CFE"/>
    <w:rsid w:val="00500A49"/>
    <w:rsid w:val="00501812"/>
    <w:rsid w:val="00502A28"/>
    <w:rsid w:val="0050351C"/>
    <w:rsid w:val="00503907"/>
    <w:rsid w:val="005041CE"/>
    <w:rsid w:val="0050442E"/>
    <w:rsid w:val="00505566"/>
    <w:rsid w:val="0050569F"/>
    <w:rsid w:val="0050618F"/>
    <w:rsid w:val="005065EE"/>
    <w:rsid w:val="005078A7"/>
    <w:rsid w:val="005078E4"/>
    <w:rsid w:val="00507CFA"/>
    <w:rsid w:val="00507F02"/>
    <w:rsid w:val="00510618"/>
    <w:rsid w:val="00510DBF"/>
    <w:rsid w:val="005118F9"/>
    <w:rsid w:val="00511E39"/>
    <w:rsid w:val="00512284"/>
    <w:rsid w:val="00512732"/>
    <w:rsid w:val="00512E32"/>
    <w:rsid w:val="005138DC"/>
    <w:rsid w:val="005140F7"/>
    <w:rsid w:val="00514854"/>
    <w:rsid w:val="0051583A"/>
    <w:rsid w:val="00515903"/>
    <w:rsid w:val="0051649C"/>
    <w:rsid w:val="005167A9"/>
    <w:rsid w:val="00516BFD"/>
    <w:rsid w:val="00516ED3"/>
    <w:rsid w:val="0051717C"/>
    <w:rsid w:val="00517F6E"/>
    <w:rsid w:val="00520918"/>
    <w:rsid w:val="005229AC"/>
    <w:rsid w:val="00523A4F"/>
    <w:rsid w:val="005254C9"/>
    <w:rsid w:val="00525CEC"/>
    <w:rsid w:val="00527010"/>
    <w:rsid w:val="00530F11"/>
    <w:rsid w:val="00532768"/>
    <w:rsid w:val="00532FC2"/>
    <w:rsid w:val="0053348C"/>
    <w:rsid w:val="005343E6"/>
    <w:rsid w:val="00534928"/>
    <w:rsid w:val="005350DF"/>
    <w:rsid w:val="00536B78"/>
    <w:rsid w:val="005379F7"/>
    <w:rsid w:val="00537A44"/>
    <w:rsid w:val="00540498"/>
    <w:rsid w:val="00540900"/>
    <w:rsid w:val="00540913"/>
    <w:rsid w:val="00541E5A"/>
    <w:rsid w:val="0054208E"/>
    <w:rsid w:val="0054333E"/>
    <w:rsid w:val="00543AE5"/>
    <w:rsid w:val="00545B81"/>
    <w:rsid w:val="00545BD3"/>
    <w:rsid w:val="005479AA"/>
    <w:rsid w:val="00547DD1"/>
    <w:rsid w:val="00550981"/>
    <w:rsid w:val="00550CD6"/>
    <w:rsid w:val="005510A5"/>
    <w:rsid w:val="00551D99"/>
    <w:rsid w:val="00552002"/>
    <w:rsid w:val="005524C6"/>
    <w:rsid w:val="00552B08"/>
    <w:rsid w:val="00553372"/>
    <w:rsid w:val="00553B64"/>
    <w:rsid w:val="00555631"/>
    <w:rsid w:val="0055567A"/>
    <w:rsid w:val="00555775"/>
    <w:rsid w:val="00555BF3"/>
    <w:rsid w:val="00556319"/>
    <w:rsid w:val="00556911"/>
    <w:rsid w:val="005569DD"/>
    <w:rsid w:val="00556C09"/>
    <w:rsid w:val="0055750A"/>
    <w:rsid w:val="00557DA2"/>
    <w:rsid w:val="00561191"/>
    <w:rsid w:val="005617BD"/>
    <w:rsid w:val="00561F13"/>
    <w:rsid w:val="00561FC0"/>
    <w:rsid w:val="0056227B"/>
    <w:rsid w:val="005629B1"/>
    <w:rsid w:val="00562B28"/>
    <w:rsid w:val="00563303"/>
    <w:rsid w:val="00563EB5"/>
    <w:rsid w:val="00564739"/>
    <w:rsid w:val="0056517B"/>
    <w:rsid w:val="00565A6E"/>
    <w:rsid w:val="00565C5B"/>
    <w:rsid w:val="00565FC5"/>
    <w:rsid w:val="00566EB6"/>
    <w:rsid w:val="00566F1D"/>
    <w:rsid w:val="005675E9"/>
    <w:rsid w:val="005700B4"/>
    <w:rsid w:val="00571CC0"/>
    <w:rsid w:val="00571EF3"/>
    <w:rsid w:val="005720F7"/>
    <w:rsid w:val="00572595"/>
    <w:rsid w:val="0057278A"/>
    <w:rsid w:val="00572D67"/>
    <w:rsid w:val="00573715"/>
    <w:rsid w:val="005763AF"/>
    <w:rsid w:val="0057644E"/>
    <w:rsid w:val="005765EE"/>
    <w:rsid w:val="00576C28"/>
    <w:rsid w:val="00577C37"/>
    <w:rsid w:val="00580E88"/>
    <w:rsid w:val="0058194A"/>
    <w:rsid w:val="00582318"/>
    <w:rsid w:val="00582F5E"/>
    <w:rsid w:val="00583781"/>
    <w:rsid w:val="00583800"/>
    <w:rsid w:val="005839D6"/>
    <w:rsid w:val="0058423B"/>
    <w:rsid w:val="005856FB"/>
    <w:rsid w:val="00585F2F"/>
    <w:rsid w:val="00586F15"/>
    <w:rsid w:val="00590CBE"/>
    <w:rsid w:val="00590D5B"/>
    <w:rsid w:val="00592136"/>
    <w:rsid w:val="005922A9"/>
    <w:rsid w:val="00592595"/>
    <w:rsid w:val="00592B99"/>
    <w:rsid w:val="00592F8F"/>
    <w:rsid w:val="00595C1F"/>
    <w:rsid w:val="0059645D"/>
    <w:rsid w:val="00596B18"/>
    <w:rsid w:val="00596DEC"/>
    <w:rsid w:val="00596F9D"/>
    <w:rsid w:val="0059781C"/>
    <w:rsid w:val="00597EDE"/>
    <w:rsid w:val="005A026A"/>
    <w:rsid w:val="005A0BE3"/>
    <w:rsid w:val="005A0E69"/>
    <w:rsid w:val="005A1161"/>
    <w:rsid w:val="005A268F"/>
    <w:rsid w:val="005A35DE"/>
    <w:rsid w:val="005A3D55"/>
    <w:rsid w:val="005A5DCE"/>
    <w:rsid w:val="005A5EC4"/>
    <w:rsid w:val="005A6313"/>
    <w:rsid w:val="005A7196"/>
    <w:rsid w:val="005A7747"/>
    <w:rsid w:val="005B0157"/>
    <w:rsid w:val="005B02AF"/>
    <w:rsid w:val="005B05FB"/>
    <w:rsid w:val="005B115D"/>
    <w:rsid w:val="005B1CBE"/>
    <w:rsid w:val="005B2139"/>
    <w:rsid w:val="005B26BC"/>
    <w:rsid w:val="005B27D7"/>
    <w:rsid w:val="005B30B6"/>
    <w:rsid w:val="005B3EA5"/>
    <w:rsid w:val="005B4DF5"/>
    <w:rsid w:val="005B51BD"/>
    <w:rsid w:val="005B55D1"/>
    <w:rsid w:val="005B5747"/>
    <w:rsid w:val="005B67B1"/>
    <w:rsid w:val="005B6E99"/>
    <w:rsid w:val="005B74A7"/>
    <w:rsid w:val="005C142C"/>
    <w:rsid w:val="005C1DD5"/>
    <w:rsid w:val="005C2176"/>
    <w:rsid w:val="005C243E"/>
    <w:rsid w:val="005C2E24"/>
    <w:rsid w:val="005C3203"/>
    <w:rsid w:val="005C32E0"/>
    <w:rsid w:val="005C415E"/>
    <w:rsid w:val="005C4955"/>
    <w:rsid w:val="005C53E8"/>
    <w:rsid w:val="005C56D1"/>
    <w:rsid w:val="005C5A75"/>
    <w:rsid w:val="005C616E"/>
    <w:rsid w:val="005C6AFD"/>
    <w:rsid w:val="005C6B95"/>
    <w:rsid w:val="005C7B40"/>
    <w:rsid w:val="005D06D2"/>
    <w:rsid w:val="005D1834"/>
    <w:rsid w:val="005D1BFD"/>
    <w:rsid w:val="005D220C"/>
    <w:rsid w:val="005D337A"/>
    <w:rsid w:val="005D3B52"/>
    <w:rsid w:val="005D3E84"/>
    <w:rsid w:val="005D4016"/>
    <w:rsid w:val="005D489B"/>
    <w:rsid w:val="005D5187"/>
    <w:rsid w:val="005D5580"/>
    <w:rsid w:val="005D5A09"/>
    <w:rsid w:val="005D6079"/>
    <w:rsid w:val="005D66F5"/>
    <w:rsid w:val="005D6707"/>
    <w:rsid w:val="005D69BF"/>
    <w:rsid w:val="005E00C4"/>
    <w:rsid w:val="005E2A9D"/>
    <w:rsid w:val="005E2B3F"/>
    <w:rsid w:val="005E2DF7"/>
    <w:rsid w:val="005E349C"/>
    <w:rsid w:val="005E34FE"/>
    <w:rsid w:val="005E3C3F"/>
    <w:rsid w:val="005E4F05"/>
    <w:rsid w:val="005E514A"/>
    <w:rsid w:val="005E692C"/>
    <w:rsid w:val="005E6F4E"/>
    <w:rsid w:val="005E7CBC"/>
    <w:rsid w:val="005F0060"/>
    <w:rsid w:val="005F03E3"/>
    <w:rsid w:val="005F0EEB"/>
    <w:rsid w:val="005F10BB"/>
    <w:rsid w:val="005F1448"/>
    <w:rsid w:val="005F173E"/>
    <w:rsid w:val="005F1FC9"/>
    <w:rsid w:val="005F2DA4"/>
    <w:rsid w:val="005F3159"/>
    <w:rsid w:val="005F3CE3"/>
    <w:rsid w:val="005F4464"/>
    <w:rsid w:val="005F58D9"/>
    <w:rsid w:val="005F6754"/>
    <w:rsid w:val="005F7233"/>
    <w:rsid w:val="005F7456"/>
    <w:rsid w:val="005F787D"/>
    <w:rsid w:val="00600A3D"/>
    <w:rsid w:val="006014BE"/>
    <w:rsid w:val="0060204A"/>
    <w:rsid w:val="00602D89"/>
    <w:rsid w:val="00603137"/>
    <w:rsid w:val="00603214"/>
    <w:rsid w:val="00604208"/>
    <w:rsid w:val="0060475D"/>
    <w:rsid w:val="00604FE6"/>
    <w:rsid w:val="0060553D"/>
    <w:rsid w:val="00605F3D"/>
    <w:rsid w:val="006061ED"/>
    <w:rsid w:val="00606565"/>
    <w:rsid w:val="00606878"/>
    <w:rsid w:val="00606FCA"/>
    <w:rsid w:val="0060732E"/>
    <w:rsid w:val="00607B2E"/>
    <w:rsid w:val="006107BC"/>
    <w:rsid w:val="006108C5"/>
    <w:rsid w:val="00612174"/>
    <w:rsid w:val="00612CB5"/>
    <w:rsid w:val="006134B9"/>
    <w:rsid w:val="006160D9"/>
    <w:rsid w:val="00616FFF"/>
    <w:rsid w:val="006171D8"/>
    <w:rsid w:val="0061739E"/>
    <w:rsid w:val="00617971"/>
    <w:rsid w:val="00617EDB"/>
    <w:rsid w:val="00621160"/>
    <w:rsid w:val="0062116F"/>
    <w:rsid w:val="00621208"/>
    <w:rsid w:val="00621712"/>
    <w:rsid w:val="0062171A"/>
    <w:rsid w:val="006220DB"/>
    <w:rsid w:val="00622567"/>
    <w:rsid w:val="0062321B"/>
    <w:rsid w:val="0062380A"/>
    <w:rsid w:val="00623959"/>
    <w:rsid w:val="00623B8A"/>
    <w:rsid w:val="00623FE9"/>
    <w:rsid w:val="006257DD"/>
    <w:rsid w:val="006263FC"/>
    <w:rsid w:val="00626E5E"/>
    <w:rsid w:val="006271AD"/>
    <w:rsid w:val="00630094"/>
    <w:rsid w:val="0063112A"/>
    <w:rsid w:val="00632ABB"/>
    <w:rsid w:val="00632FCA"/>
    <w:rsid w:val="006330F0"/>
    <w:rsid w:val="0063382E"/>
    <w:rsid w:val="0063454E"/>
    <w:rsid w:val="00634647"/>
    <w:rsid w:val="00634D3F"/>
    <w:rsid w:val="006401F9"/>
    <w:rsid w:val="00640D9A"/>
    <w:rsid w:val="00642151"/>
    <w:rsid w:val="0064388D"/>
    <w:rsid w:val="00645F3F"/>
    <w:rsid w:val="00646ADA"/>
    <w:rsid w:val="00646C2C"/>
    <w:rsid w:val="006501BB"/>
    <w:rsid w:val="00650780"/>
    <w:rsid w:val="00650B5F"/>
    <w:rsid w:val="00650EEF"/>
    <w:rsid w:val="00650EF8"/>
    <w:rsid w:val="00651391"/>
    <w:rsid w:val="0065180E"/>
    <w:rsid w:val="006523D0"/>
    <w:rsid w:val="006523D9"/>
    <w:rsid w:val="0065411B"/>
    <w:rsid w:val="006545DD"/>
    <w:rsid w:val="00655954"/>
    <w:rsid w:val="00655B09"/>
    <w:rsid w:val="0065686C"/>
    <w:rsid w:val="00656892"/>
    <w:rsid w:val="00656DEC"/>
    <w:rsid w:val="006603AD"/>
    <w:rsid w:val="00660884"/>
    <w:rsid w:val="00661078"/>
    <w:rsid w:val="00661E57"/>
    <w:rsid w:val="0066243A"/>
    <w:rsid w:val="006627EB"/>
    <w:rsid w:val="00663285"/>
    <w:rsid w:val="00664742"/>
    <w:rsid w:val="00664C3F"/>
    <w:rsid w:val="00664F57"/>
    <w:rsid w:val="00665386"/>
    <w:rsid w:val="00665D5C"/>
    <w:rsid w:val="0066624B"/>
    <w:rsid w:val="00667A0D"/>
    <w:rsid w:val="00670264"/>
    <w:rsid w:val="00671206"/>
    <w:rsid w:val="00671C08"/>
    <w:rsid w:val="00672093"/>
    <w:rsid w:val="006737A5"/>
    <w:rsid w:val="00673CDC"/>
    <w:rsid w:val="00673DBC"/>
    <w:rsid w:val="006745CE"/>
    <w:rsid w:val="00675BD6"/>
    <w:rsid w:val="00675D49"/>
    <w:rsid w:val="00675DA6"/>
    <w:rsid w:val="006766CA"/>
    <w:rsid w:val="00676BD1"/>
    <w:rsid w:val="006802E4"/>
    <w:rsid w:val="00680810"/>
    <w:rsid w:val="00680BDC"/>
    <w:rsid w:val="00682312"/>
    <w:rsid w:val="0068243C"/>
    <w:rsid w:val="006825ED"/>
    <w:rsid w:val="00682624"/>
    <w:rsid w:val="006828E3"/>
    <w:rsid w:val="00683A9C"/>
    <w:rsid w:val="00683CE7"/>
    <w:rsid w:val="0068455A"/>
    <w:rsid w:val="00684783"/>
    <w:rsid w:val="006849A4"/>
    <w:rsid w:val="00684AD2"/>
    <w:rsid w:val="006852C7"/>
    <w:rsid w:val="0068547D"/>
    <w:rsid w:val="00685ED9"/>
    <w:rsid w:val="0068658E"/>
    <w:rsid w:val="00686CC8"/>
    <w:rsid w:val="006903CA"/>
    <w:rsid w:val="006905C8"/>
    <w:rsid w:val="00690FE0"/>
    <w:rsid w:val="00691CC2"/>
    <w:rsid w:val="00691F29"/>
    <w:rsid w:val="006927B6"/>
    <w:rsid w:val="006928CE"/>
    <w:rsid w:val="0069338B"/>
    <w:rsid w:val="00693583"/>
    <w:rsid w:val="00693A5D"/>
    <w:rsid w:val="00693B76"/>
    <w:rsid w:val="00693E87"/>
    <w:rsid w:val="00694AF4"/>
    <w:rsid w:val="00695789"/>
    <w:rsid w:val="00695CE4"/>
    <w:rsid w:val="00695FAC"/>
    <w:rsid w:val="00695FD7"/>
    <w:rsid w:val="006966CC"/>
    <w:rsid w:val="00696FBA"/>
    <w:rsid w:val="00697F7F"/>
    <w:rsid w:val="006A054C"/>
    <w:rsid w:val="006A059E"/>
    <w:rsid w:val="006A1153"/>
    <w:rsid w:val="006A15B1"/>
    <w:rsid w:val="006A2BB2"/>
    <w:rsid w:val="006A32E0"/>
    <w:rsid w:val="006A3AB1"/>
    <w:rsid w:val="006A3DB2"/>
    <w:rsid w:val="006A47D8"/>
    <w:rsid w:val="006A4E98"/>
    <w:rsid w:val="006A5D2A"/>
    <w:rsid w:val="006A5F1A"/>
    <w:rsid w:val="006A60E7"/>
    <w:rsid w:val="006A6D29"/>
    <w:rsid w:val="006A79BE"/>
    <w:rsid w:val="006B0E02"/>
    <w:rsid w:val="006B11AA"/>
    <w:rsid w:val="006B15C6"/>
    <w:rsid w:val="006B1692"/>
    <w:rsid w:val="006B196F"/>
    <w:rsid w:val="006B1E13"/>
    <w:rsid w:val="006B2A4C"/>
    <w:rsid w:val="006B3379"/>
    <w:rsid w:val="006B382C"/>
    <w:rsid w:val="006B4FF1"/>
    <w:rsid w:val="006B638C"/>
    <w:rsid w:val="006B6DE8"/>
    <w:rsid w:val="006B7CDD"/>
    <w:rsid w:val="006C072E"/>
    <w:rsid w:val="006C07AF"/>
    <w:rsid w:val="006C1228"/>
    <w:rsid w:val="006C2330"/>
    <w:rsid w:val="006C2B66"/>
    <w:rsid w:val="006C2E3C"/>
    <w:rsid w:val="006C37DF"/>
    <w:rsid w:val="006C3E7E"/>
    <w:rsid w:val="006C3F15"/>
    <w:rsid w:val="006C4C3A"/>
    <w:rsid w:val="006C5641"/>
    <w:rsid w:val="006C5BC5"/>
    <w:rsid w:val="006D093D"/>
    <w:rsid w:val="006D0F48"/>
    <w:rsid w:val="006D118E"/>
    <w:rsid w:val="006D11DA"/>
    <w:rsid w:val="006D1345"/>
    <w:rsid w:val="006D17E5"/>
    <w:rsid w:val="006D1D3C"/>
    <w:rsid w:val="006D1E5F"/>
    <w:rsid w:val="006D34EF"/>
    <w:rsid w:val="006D3F01"/>
    <w:rsid w:val="006D41F8"/>
    <w:rsid w:val="006D4549"/>
    <w:rsid w:val="006D4C8B"/>
    <w:rsid w:val="006D54D9"/>
    <w:rsid w:val="006D5775"/>
    <w:rsid w:val="006D58A8"/>
    <w:rsid w:val="006D68B3"/>
    <w:rsid w:val="006D6C0E"/>
    <w:rsid w:val="006D70B2"/>
    <w:rsid w:val="006D7A92"/>
    <w:rsid w:val="006E018E"/>
    <w:rsid w:val="006E0C6B"/>
    <w:rsid w:val="006E0EAF"/>
    <w:rsid w:val="006E264A"/>
    <w:rsid w:val="006E3B72"/>
    <w:rsid w:val="006E40F0"/>
    <w:rsid w:val="006E4C7F"/>
    <w:rsid w:val="006E5140"/>
    <w:rsid w:val="006E7320"/>
    <w:rsid w:val="006E7336"/>
    <w:rsid w:val="006E7481"/>
    <w:rsid w:val="006E75EB"/>
    <w:rsid w:val="006E7E5A"/>
    <w:rsid w:val="006F059B"/>
    <w:rsid w:val="006F0D34"/>
    <w:rsid w:val="006F111C"/>
    <w:rsid w:val="006F1713"/>
    <w:rsid w:val="006F26F0"/>
    <w:rsid w:val="006F2DF6"/>
    <w:rsid w:val="006F3B93"/>
    <w:rsid w:val="006F4FEC"/>
    <w:rsid w:val="006F65DB"/>
    <w:rsid w:val="006F6CCB"/>
    <w:rsid w:val="006F7448"/>
    <w:rsid w:val="006F747A"/>
    <w:rsid w:val="006F7A75"/>
    <w:rsid w:val="006F7F02"/>
    <w:rsid w:val="00700933"/>
    <w:rsid w:val="00702012"/>
    <w:rsid w:val="007020EA"/>
    <w:rsid w:val="00702E57"/>
    <w:rsid w:val="007033F7"/>
    <w:rsid w:val="00703916"/>
    <w:rsid w:val="007056E4"/>
    <w:rsid w:val="007056E9"/>
    <w:rsid w:val="00705976"/>
    <w:rsid w:val="0070616C"/>
    <w:rsid w:val="007066DD"/>
    <w:rsid w:val="007072CF"/>
    <w:rsid w:val="007105F4"/>
    <w:rsid w:val="00710ACC"/>
    <w:rsid w:val="00711B7B"/>
    <w:rsid w:val="00712D22"/>
    <w:rsid w:val="00713C88"/>
    <w:rsid w:val="00713E21"/>
    <w:rsid w:val="00715209"/>
    <w:rsid w:val="00716704"/>
    <w:rsid w:val="007170E8"/>
    <w:rsid w:val="00717249"/>
    <w:rsid w:val="007176D0"/>
    <w:rsid w:val="00717B0E"/>
    <w:rsid w:val="00720599"/>
    <w:rsid w:val="00720759"/>
    <w:rsid w:val="00720B4A"/>
    <w:rsid w:val="00721168"/>
    <w:rsid w:val="0072267F"/>
    <w:rsid w:val="0072308D"/>
    <w:rsid w:val="00725931"/>
    <w:rsid w:val="007262EB"/>
    <w:rsid w:val="0072699F"/>
    <w:rsid w:val="00726FAE"/>
    <w:rsid w:val="007274A0"/>
    <w:rsid w:val="00731C40"/>
    <w:rsid w:val="00731C67"/>
    <w:rsid w:val="00731DB0"/>
    <w:rsid w:val="00732C1E"/>
    <w:rsid w:val="0073370A"/>
    <w:rsid w:val="00734611"/>
    <w:rsid w:val="0073701B"/>
    <w:rsid w:val="00737229"/>
    <w:rsid w:val="007372BD"/>
    <w:rsid w:val="007378CD"/>
    <w:rsid w:val="00737BD9"/>
    <w:rsid w:val="00737EEC"/>
    <w:rsid w:val="0074014C"/>
    <w:rsid w:val="007409AC"/>
    <w:rsid w:val="00740C3D"/>
    <w:rsid w:val="00740DC7"/>
    <w:rsid w:val="00740E1B"/>
    <w:rsid w:val="00742302"/>
    <w:rsid w:val="0074293D"/>
    <w:rsid w:val="00742BD7"/>
    <w:rsid w:val="00743BE0"/>
    <w:rsid w:val="0074455E"/>
    <w:rsid w:val="00744A99"/>
    <w:rsid w:val="00745855"/>
    <w:rsid w:val="00745926"/>
    <w:rsid w:val="00746472"/>
    <w:rsid w:val="00746558"/>
    <w:rsid w:val="00746FCA"/>
    <w:rsid w:val="007474ED"/>
    <w:rsid w:val="00747C7E"/>
    <w:rsid w:val="007504A5"/>
    <w:rsid w:val="00751049"/>
    <w:rsid w:val="00751277"/>
    <w:rsid w:val="00751DF3"/>
    <w:rsid w:val="00751FC0"/>
    <w:rsid w:val="007520EE"/>
    <w:rsid w:val="0075303A"/>
    <w:rsid w:val="00753380"/>
    <w:rsid w:val="0075366F"/>
    <w:rsid w:val="00753D4A"/>
    <w:rsid w:val="00753E60"/>
    <w:rsid w:val="00754653"/>
    <w:rsid w:val="0075529E"/>
    <w:rsid w:val="00755F3E"/>
    <w:rsid w:val="00756DCF"/>
    <w:rsid w:val="00757A01"/>
    <w:rsid w:val="007600C0"/>
    <w:rsid w:val="007601CF"/>
    <w:rsid w:val="007605AD"/>
    <w:rsid w:val="00761DF2"/>
    <w:rsid w:val="00761FE7"/>
    <w:rsid w:val="00762D1B"/>
    <w:rsid w:val="00762FE7"/>
    <w:rsid w:val="007630DC"/>
    <w:rsid w:val="00764592"/>
    <w:rsid w:val="00764D6E"/>
    <w:rsid w:val="00765093"/>
    <w:rsid w:val="0076588F"/>
    <w:rsid w:val="0076678C"/>
    <w:rsid w:val="007704D1"/>
    <w:rsid w:val="00770BF7"/>
    <w:rsid w:val="007710F4"/>
    <w:rsid w:val="0077170A"/>
    <w:rsid w:val="00772BB9"/>
    <w:rsid w:val="00776375"/>
    <w:rsid w:val="00777486"/>
    <w:rsid w:val="00780222"/>
    <w:rsid w:val="0078032E"/>
    <w:rsid w:val="00780715"/>
    <w:rsid w:val="0078075B"/>
    <w:rsid w:val="007807FF"/>
    <w:rsid w:val="00780806"/>
    <w:rsid w:val="00780DA6"/>
    <w:rsid w:val="00780DA7"/>
    <w:rsid w:val="00782380"/>
    <w:rsid w:val="00782AA6"/>
    <w:rsid w:val="00782ED1"/>
    <w:rsid w:val="00783F3A"/>
    <w:rsid w:val="00785001"/>
    <w:rsid w:val="007856FD"/>
    <w:rsid w:val="00785861"/>
    <w:rsid w:val="00785FD2"/>
    <w:rsid w:val="00786249"/>
    <w:rsid w:val="0078655C"/>
    <w:rsid w:val="00786D55"/>
    <w:rsid w:val="00786F4D"/>
    <w:rsid w:val="00786FFF"/>
    <w:rsid w:val="00787404"/>
    <w:rsid w:val="00790014"/>
    <w:rsid w:val="007906A0"/>
    <w:rsid w:val="007909F7"/>
    <w:rsid w:val="00790E63"/>
    <w:rsid w:val="00791EC7"/>
    <w:rsid w:val="007921BF"/>
    <w:rsid w:val="007925BD"/>
    <w:rsid w:val="0079375C"/>
    <w:rsid w:val="0079460E"/>
    <w:rsid w:val="00795227"/>
    <w:rsid w:val="00797C3D"/>
    <w:rsid w:val="00797C3E"/>
    <w:rsid w:val="007A0437"/>
    <w:rsid w:val="007A04C7"/>
    <w:rsid w:val="007A127B"/>
    <w:rsid w:val="007A15EA"/>
    <w:rsid w:val="007A18EB"/>
    <w:rsid w:val="007A1F8F"/>
    <w:rsid w:val="007A3143"/>
    <w:rsid w:val="007A364E"/>
    <w:rsid w:val="007A38A1"/>
    <w:rsid w:val="007A3F16"/>
    <w:rsid w:val="007A49C7"/>
    <w:rsid w:val="007A4C3D"/>
    <w:rsid w:val="007A4FA5"/>
    <w:rsid w:val="007A6B5A"/>
    <w:rsid w:val="007A6E6D"/>
    <w:rsid w:val="007A7063"/>
    <w:rsid w:val="007A721C"/>
    <w:rsid w:val="007A73C1"/>
    <w:rsid w:val="007A7730"/>
    <w:rsid w:val="007A7E60"/>
    <w:rsid w:val="007B06D0"/>
    <w:rsid w:val="007B071C"/>
    <w:rsid w:val="007B1713"/>
    <w:rsid w:val="007B1EFD"/>
    <w:rsid w:val="007B2345"/>
    <w:rsid w:val="007B325C"/>
    <w:rsid w:val="007B38E4"/>
    <w:rsid w:val="007B39A5"/>
    <w:rsid w:val="007B3ED4"/>
    <w:rsid w:val="007B4F3C"/>
    <w:rsid w:val="007B4F80"/>
    <w:rsid w:val="007B5A83"/>
    <w:rsid w:val="007B5BA4"/>
    <w:rsid w:val="007B67AC"/>
    <w:rsid w:val="007B691F"/>
    <w:rsid w:val="007C0077"/>
    <w:rsid w:val="007C018B"/>
    <w:rsid w:val="007C39E6"/>
    <w:rsid w:val="007C3AF8"/>
    <w:rsid w:val="007C47AF"/>
    <w:rsid w:val="007C52A1"/>
    <w:rsid w:val="007C568F"/>
    <w:rsid w:val="007C5DEC"/>
    <w:rsid w:val="007C756D"/>
    <w:rsid w:val="007C758D"/>
    <w:rsid w:val="007C7B31"/>
    <w:rsid w:val="007D15AF"/>
    <w:rsid w:val="007D1742"/>
    <w:rsid w:val="007D2600"/>
    <w:rsid w:val="007D3D38"/>
    <w:rsid w:val="007D41FF"/>
    <w:rsid w:val="007D420C"/>
    <w:rsid w:val="007D43F6"/>
    <w:rsid w:val="007D505F"/>
    <w:rsid w:val="007D684B"/>
    <w:rsid w:val="007E0366"/>
    <w:rsid w:val="007E057C"/>
    <w:rsid w:val="007E1C63"/>
    <w:rsid w:val="007E20FC"/>
    <w:rsid w:val="007E22D7"/>
    <w:rsid w:val="007E3D79"/>
    <w:rsid w:val="007E6330"/>
    <w:rsid w:val="007E6A2D"/>
    <w:rsid w:val="007F0110"/>
    <w:rsid w:val="007F07C4"/>
    <w:rsid w:val="007F11B1"/>
    <w:rsid w:val="007F1691"/>
    <w:rsid w:val="007F178C"/>
    <w:rsid w:val="007F2864"/>
    <w:rsid w:val="007F3354"/>
    <w:rsid w:val="007F4482"/>
    <w:rsid w:val="007F4BAF"/>
    <w:rsid w:val="007F5D40"/>
    <w:rsid w:val="007F60F8"/>
    <w:rsid w:val="007F6492"/>
    <w:rsid w:val="007F7663"/>
    <w:rsid w:val="008000AA"/>
    <w:rsid w:val="008008B5"/>
    <w:rsid w:val="008012B0"/>
    <w:rsid w:val="00801E8F"/>
    <w:rsid w:val="00802E26"/>
    <w:rsid w:val="00803422"/>
    <w:rsid w:val="00803D1B"/>
    <w:rsid w:val="00804169"/>
    <w:rsid w:val="008078A7"/>
    <w:rsid w:val="008100FC"/>
    <w:rsid w:val="00810194"/>
    <w:rsid w:val="00810B85"/>
    <w:rsid w:val="008110A8"/>
    <w:rsid w:val="008113D9"/>
    <w:rsid w:val="00811603"/>
    <w:rsid w:val="00811608"/>
    <w:rsid w:val="0081283E"/>
    <w:rsid w:val="00812C16"/>
    <w:rsid w:val="00812F9D"/>
    <w:rsid w:val="008132ED"/>
    <w:rsid w:val="00815164"/>
    <w:rsid w:val="00815BFE"/>
    <w:rsid w:val="00817ABD"/>
    <w:rsid w:val="00820A53"/>
    <w:rsid w:val="00820BFC"/>
    <w:rsid w:val="00820F1E"/>
    <w:rsid w:val="0082126F"/>
    <w:rsid w:val="00821436"/>
    <w:rsid w:val="00821B17"/>
    <w:rsid w:val="00822706"/>
    <w:rsid w:val="00822859"/>
    <w:rsid w:val="00822C0C"/>
    <w:rsid w:val="00822F98"/>
    <w:rsid w:val="00824A89"/>
    <w:rsid w:val="00824B7F"/>
    <w:rsid w:val="00825817"/>
    <w:rsid w:val="00825838"/>
    <w:rsid w:val="008258EA"/>
    <w:rsid w:val="00825BB8"/>
    <w:rsid w:val="00825E2C"/>
    <w:rsid w:val="00825FF9"/>
    <w:rsid w:val="00826D58"/>
    <w:rsid w:val="00827C32"/>
    <w:rsid w:val="00833DAF"/>
    <w:rsid w:val="00833EF3"/>
    <w:rsid w:val="0083460C"/>
    <w:rsid w:val="008348D3"/>
    <w:rsid w:val="00835078"/>
    <w:rsid w:val="0083555D"/>
    <w:rsid w:val="00835E56"/>
    <w:rsid w:val="008366B9"/>
    <w:rsid w:val="00836AF9"/>
    <w:rsid w:val="00836E2C"/>
    <w:rsid w:val="00837081"/>
    <w:rsid w:val="008376F7"/>
    <w:rsid w:val="00837D9A"/>
    <w:rsid w:val="0084017D"/>
    <w:rsid w:val="00840311"/>
    <w:rsid w:val="00840C26"/>
    <w:rsid w:val="00841163"/>
    <w:rsid w:val="008414DE"/>
    <w:rsid w:val="008415AD"/>
    <w:rsid w:val="00842173"/>
    <w:rsid w:val="00843340"/>
    <w:rsid w:val="0084352A"/>
    <w:rsid w:val="008437C4"/>
    <w:rsid w:val="0084428D"/>
    <w:rsid w:val="00844425"/>
    <w:rsid w:val="008452BA"/>
    <w:rsid w:val="00845A63"/>
    <w:rsid w:val="00845CB3"/>
    <w:rsid w:val="00845E34"/>
    <w:rsid w:val="00845FFD"/>
    <w:rsid w:val="00846A28"/>
    <w:rsid w:val="00846FC3"/>
    <w:rsid w:val="00847AA3"/>
    <w:rsid w:val="00850A2E"/>
    <w:rsid w:val="00850DDE"/>
    <w:rsid w:val="00850DEA"/>
    <w:rsid w:val="0085106A"/>
    <w:rsid w:val="00851248"/>
    <w:rsid w:val="00851E43"/>
    <w:rsid w:val="008521E8"/>
    <w:rsid w:val="008530BF"/>
    <w:rsid w:val="008534DD"/>
    <w:rsid w:val="0085495E"/>
    <w:rsid w:val="00854A1D"/>
    <w:rsid w:val="008554C7"/>
    <w:rsid w:val="00855AFA"/>
    <w:rsid w:val="00856E08"/>
    <w:rsid w:val="00857333"/>
    <w:rsid w:val="008575B4"/>
    <w:rsid w:val="00857CD1"/>
    <w:rsid w:val="008601E6"/>
    <w:rsid w:val="008603D2"/>
    <w:rsid w:val="00860E9D"/>
    <w:rsid w:val="00861718"/>
    <w:rsid w:val="00861BB1"/>
    <w:rsid w:val="00861C87"/>
    <w:rsid w:val="00862397"/>
    <w:rsid w:val="00862473"/>
    <w:rsid w:val="00863AD5"/>
    <w:rsid w:val="00863F9C"/>
    <w:rsid w:val="00864644"/>
    <w:rsid w:val="00864666"/>
    <w:rsid w:val="008648C7"/>
    <w:rsid w:val="0086497F"/>
    <w:rsid w:val="00870044"/>
    <w:rsid w:val="00870949"/>
    <w:rsid w:val="00870A47"/>
    <w:rsid w:val="00870CD9"/>
    <w:rsid w:val="0087152B"/>
    <w:rsid w:val="008715C7"/>
    <w:rsid w:val="00871D66"/>
    <w:rsid w:val="00873FCE"/>
    <w:rsid w:val="00874022"/>
    <w:rsid w:val="00875AA9"/>
    <w:rsid w:val="00877257"/>
    <w:rsid w:val="0087789A"/>
    <w:rsid w:val="00877F1B"/>
    <w:rsid w:val="00880A41"/>
    <w:rsid w:val="008810BD"/>
    <w:rsid w:val="00881332"/>
    <w:rsid w:val="00881516"/>
    <w:rsid w:val="00881906"/>
    <w:rsid w:val="00883845"/>
    <w:rsid w:val="008839CE"/>
    <w:rsid w:val="00883FD3"/>
    <w:rsid w:val="0088422C"/>
    <w:rsid w:val="0088435E"/>
    <w:rsid w:val="00885512"/>
    <w:rsid w:val="008856BD"/>
    <w:rsid w:val="00885B46"/>
    <w:rsid w:val="00885F90"/>
    <w:rsid w:val="00885FCB"/>
    <w:rsid w:val="00886898"/>
    <w:rsid w:val="00886EC5"/>
    <w:rsid w:val="008873ED"/>
    <w:rsid w:val="008901B6"/>
    <w:rsid w:val="008907DC"/>
    <w:rsid w:val="008917FE"/>
    <w:rsid w:val="00894599"/>
    <w:rsid w:val="008948C5"/>
    <w:rsid w:val="008959F2"/>
    <w:rsid w:val="00895D88"/>
    <w:rsid w:val="0089728F"/>
    <w:rsid w:val="008A02E4"/>
    <w:rsid w:val="008A0D34"/>
    <w:rsid w:val="008A0E00"/>
    <w:rsid w:val="008A1ABE"/>
    <w:rsid w:val="008A219A"/>
    <w:rsid w:val="008A271A"/>
    <w:rsid w:val="008A473F"/>
    <w:rsid w:val="008A4F8B"/>
    <w:rsid w:val="008A5F4B"/>
    <w:rsid w:val="008A70A5"/>
    <w:rsid w:val="008A728C"/>
    <w:rsid w:val="008A73C4"/>
    <w:rsid w:val="008A7949"/>
    <w:rsid w:val="008A7B7A"/>
    <w:rsid w:val="008B07B4"/>
    <w:rsid w:val="008B0BE6"/>
    <w:rsid w:val="008B0D07"/>
    <w:rsid w:val="008B0E1B"/>
    <w:rsid w:val="008B29F4"/>
    <w:rsid w:val="008B3479"/>
    <w:rsid w:val="008B387A"/>
    <w:rsid w:val="008B38C8"/>
    <w:rsid w:val="008B4217"/>
    <w:rsid w:val="008B4725"/>
    <w:rsid w:val="008B4F72"/>
    <w:rsid w:val="008B5B7C"/>
    <w:rsid w:val="008B734B"/>
    <w:rsid w:val="008C0D92"/>
    <w:rsid w:val="008C1673"/>
    <w:rsid w:val="008C17D9"/>
    <w:rsid w:val="008C1A9F"/>
    <w:rsid w:val="008C2391"/>
    <w:rsid w:val="008C32A4"/>
    <w:rsid w:val="008C4E7E"/>
    <w:rsid w:val="008C51C9"/>
    <w:rsid w:val="008C6868"/>
    <w:rsid w:val="008C6B7F"/>
    <w:rsid w:val="008C6F35"/>
    <w:rsid w:val="008C76DF"/>
    <w:rsid w:val="008C76E9"/>
    <w:rsid w:val="008C7BB5"/>
    <w:rsid w:val="008D0059"/>
    <w:rsid w:val="008D1126"/>
    <w:rsid w:val="008D265A"/>
    <w:rsid w:val="008D3056"/>
    <w:rsid w:val="008D31BE"/>
    <w:rsid w:val="008D4447"/>
    <w:rsid w:val="008D47BC"/>
    <w:rsid w:val="008D5BA6"/>
    <w:rsid w:val="008D7070"/>
    <w:rsid w:val="008D750A"/>
    <w:rsid w:val="008D7993"/>
    <w:rsid w:val="008D7AD8"/>
    <w:rsid w:val="008E0305"/>
    <w:rsid w:val="008E140F"/>
    <w:rsid w:val="008E1780"/>
    <w:rsid w:val="008E2C12"/>
    <w:rsid w:val="008E3406"/>
    <w:rsid w:val="008E41DD"/>
    <w:rsid w:val="008E498B"/>
    <w:rsid w:val="008E4F94"/>
    <w:rsid w:val="008E4FE0"/>
    <w:rsid w:val="008E527C"/>
    <w:rsid w:val="008E52E1"/>
    <w:rsid w:val="008E5D28"/>
    <w:rsid w:val="008E6696"/>
    <w:rsid w:val="008E7222"/>
    <w:rsid w:val="008F071F"/>
    <w:rsid w:val="008F086D"/>
    <w:rsid w:val="008F0966"/>
    <w:rsid w:val="008F147B"/>
    <w:rsid w:val="008F174B"/>
    <w:rsid w:val="008F2A49"/>
    <w:rsid w:val="008F2DD5"/>
    <w:rsid w:val="008F2E84"/>
    <w:rsid w:val="008F4135"/>
    <w:rsid w:val="008F5B5E"/>
    <w:rsid w:val="008F5C36"/>
    <w:rsid w:val="008F69F6"/>
    <w:rsid w:val="008F7145"/>
    <w:rsid w:val="00900583"/>
    <w:rsid w:val="00900ED7"/>
    <w:rsid w:val="0090169C"/>
    <w:rsid w:val="00901B9D"/>
    <w:rsid w:val="00901D04"/>
    <w:rsid w:val="00901DD7"/>
    <w:rsid w:val="0090274C"/>
    <w:rsid w:val="00903205"/>
    <w:rsid w:val="0090384A"/>
    <w:rsid w:val="00903A5B"/>
    <w:rsid w:val="0090417A"/>
    <w:rsid w:val="00904DF3"/>
    <w:rsid w:val="00905115"/>
    <w:rsid w:val="00905DE5"/>
    <w:rsid w:val="00906530"/>
    <w:rsid w:val="0090672A"/>
    <w:rsid w:val="00906D95"/>
    <w:rsid w:val="00906E69"/>
    <w:rsid w:val="00907104"/>
    <w:rsid w:val="0090742F"/>
    <w:rsid w:val="0090787F"/>
    <w:rsid w:val="0091070D"/>
    <w:rsid w:val="0091168C"/>
    <w:rsid w:val="009116CF"/>
    <w:rsid w:val="00912478"/>
    <w:rsid w:val="00912510"/>
    <w:rsid w:val="00912B14"/>
    <w:rsid w:val="00913480"/>
    <w:rsid w:val="00914104"/>
    <w:rsid w:val="00914776"/>
    <w:rsid w:val="009148EC"/>
    <w:rsid w:val="00914BFD"/>
    <w:rsid w:val="00914F2C"/>
    <w:rsid w:val="00915638"/>
    <w:rsid w:val="0091596B"/>
    <w:rsid w:val="00915D44"/>
    <w:rsid w:val="009176B4"/>
    <w:rsid w:val="0091794F"/>
    <w:rsid w:val="00917BF5"/>
    <w:rsid w:val="0092016E"/>
    <w:rsid w:val="009203F3"/>
    <w:rsid w:val="00920785"/>
    <w:rsid w:val="00921673"/>
    <w:rsid w:val="00921798"/>
    <w:rsid w:val="00922904"/>
    <w:rsid w:val="009234E1"/>
    <w:rsid w:val="0092394E"/>
    <w:rsid w:val="00923CB0"/>
    <w:rsid w:val="00923FF3"/>
    <w:rsid w:val="00924C17"/>
    <w:rsid w:val="009250A5"/>
    <w:rsid w:val="0092519A"/>
    <w:rsid w:val="00930FDA"/>
    <w:rsid w:val="009310AC"/>
    <w:rsid w:val="00931FC1"/>
    <w:rsid w:val="0093209E"/>
    <w:rsid w:val="0093238B"/>
    <w:rsid w:val="0093366D"/>
    <w:rsid w:val="0093385A"/>
    <w:rsid w:val="0093481D"/>
    <w:rsid w:val="00935C0D"/>
    <w:rsid w:val="00936539"/>
    <w:rsid w:val="00936851"/>
    <w:rsid w:val="00937DC6"/>
    <w:rsid w:val="009407E6"/>
    <w:rsid w:val="009418FF"/>
    <w:rsid w:val="00941A36"/>
    <w:rsid w:val="009424CA"/>
    <w:rsid w:val="00942AD4"/>
    <w:rsid w:val="00942B82"/>
    <w:rsid w:val="00942EAD"/>
    <w:rsid w:val="00943AFB"/>
    <w:rsid w:val="00944170"/>
    <w:rsid w:val="00946222"/>
    <w:rsid w:val="00946D5E"/>
    <w:rsid w:val="00947C97"/>
    <w:rsid w:val="00947ED0"/>
    <w:rsid w:val="0095021B"/>
    <w:rsid w:val="00950C9F"/>
    <w:rsid w:val="00950FF1"/>
    <w:rsid w:val="00951451"/>
    <w:rsid w:val="00951554"/>
    <w:rsid w:val="0095228A"/>
    <w:rsid w:val="009536BA"/>
    <w:rsid w:val="009540F8"/>
    <w:rsid w:val="00954146"/>
    <w:rsid w:val="0095510A"/>
    <w:rsid w:val="00955227"/>
    <w:rsid w:val="009555E7"/>
    <w:rsid w:val="009560E5"/>
    <w:rsid w:val="009564FD"/>
    <w:rsid w:val="0095686A"/>
    <w:rsid w:val="00956BCF"/>
    <w:rsid w:val="00957F5C"/>
    <w:rsid w:val="009603AD"/>
    <w:rsid w:val="00960DB5"/>
    <w:rsid w:val="0096127B"/>
    <w:rsid w:val="00962612"/>
    <w:rsid w:val="0096302E"/>
    <w:rsid w:val="009644D9"/>
    <w:rsid w:val="00964A31"/>
    <w:rsid w:val="00967210"/>
    <w:rsid w:val="00967662"/>
    <w:rsid w:val="00967A8F"/>
    <w:rsid w:val="00971E5B"/>
    <w:rsid w:val="0097232D"/>
    <w:rsid w:val="00972A9E"/>
    <w:rsid w:val="00972EF7"/>
    <w:rsid w:val="00973007"/>
    <w:rsid w:val="009747B5"/>
    <w:rsid w:val="00974F72"/>
    <w:rsid w:val="00975FC3"/>
    <w:rsid w:val="0097632C"/>
    <w:rsid w:val="00977CCA"/>
    <w:rsid w:val="00977D88"/>
    <w:rsid w:val="00977E08"/>
    <w:rsid w:val="00980B83"/>
    <w:rsid w:val="0098679D"/>
    <w:rsid w:val="0098732E"/>
    <w:rsid w:val="009876B1"/>
    <w:rsid w:val="009876D2"/>
    <w:rsid w:val="00987D5A"/>
    <w:rsid w:val="0099193A"/>
    <w:rsid w:val="009921DD"/>
    <w:rsid w:val="009926FB"/>
    <w:rsid w:val="009937DA"/>
    <w:rsid w:val="00993C49"/>
    <w:rsid w:val="009946EE"/>
    <w:rsid w:val="00995E1F"/>
    <w:rsid w:val="00996165"/>
    <w:rsid w:val="00996711"/>
    <w:rsid w:val="009A018D"/>
    <w:rsid w:val="009A0990"/>
    <w:rsid w:val="009A0DA7"/>
    <w:rsid w:val="009A0F1F"/>
    <w:rsid w:val="009A1E54"/>
    <w:rsid w:val="009A2332"/>
    <w:rsid w:val="009A3DE5"/>
    <w:rsid w:val="009A5026"/>
    <w:rsid w:val="009A6077"/>
    <w:rsid w:val="009A609E"/>
    <w:rsid w:val="009A60F1"/>
    <w:rsid w:val="009A65CE"/>
    <w:rsid w:val="009A6781"/>
    <w:rsid w:val="009A6DDC"/>
    <w:rsid w:val="009A6E8A"/>
    <w:rsid w:val="009A7059"/>
    <w:rsid w:val="009A7240"/>
    <w:rsid w:val="009A7C81"/>
    <w:rsid w:val="009B0303"/>
    <w:rsid w:val="009B0306"/>
    <w:rsid w:val="009B06AD"/>
    <w:rsid w:val="009B186A"/>
    <w:rsid w:val="009B20EF"/>
    <w:rsid w:val="009B273E"/>
    <w:rsid w:val="009B3F24"/>
    <w:rsid w:val="009B4882"/>
    <w:rsid w:val="009B4DAE"/>
    <w:rsid w:val="009B4ECC"/>
    <w:rsid w:val="009B4F6E"/>
    <w:rsid w:val="009B54A7"/>
    <w:rsid w:val="009C0708"/>
    <w:rsid w:val="009C1663"/>
    <w:rsid w:val="009C2E2D"/>
    <w:rsid w:val="009C4825"/>
    <w:rsid w:val="009C4AAA"/>
    <w:rsid w:val="009C55D0"/>
    <w:rsid w:val="009C587F"/>
    <w:rsid w:val="009C5883"/>
    <w:rsid w:val="009C5FB9"/>
    <w:rsid w:val="009C74EA"/>
    <w:rsid w:val="009C7AFD"/>
    <w:rsid w:val="009D0C2F"/>
    <w:rsid w:val="009D162F"/>
    <w:rsid w:val="009D2175"/>
    <w:rsid w:val="009D2F75"/>
    <w:rsid w:val="009D31B6"/>
    <w:rsid w:val="009D348B"/>
    <w:rsid w:val="009D3711"/>
    <w:rsid w:val="009D57FD"/>
    <w:rsid w:val="009D5F2B"/>
    <w:rsid w:val="009D61AB"/>
    <w:rsid w:val="009D6C71"/>
    <w:rsid w:val="009D712B"/>
    <w:rsid w:val="009E0224"/>
    <w:rsid w:val="009E0987"/>
    <w:rsid w:val="009E1AAB"/>
    <w:rsid w:val="009E1CE9"/>
    <w:rsid w:val="009E241A"/>
    <w:rsid w:val="009E3369"/>
    <w:rsid w:val="009E4802"/>
    <w:rsid w:val="009E5146"/>
    <w:rsid w:val="009E604B"/>
    <w:rsid w:val="009E68C4"/>
    <w:rsid w:val="009E7D43"/>
    <w:rsid w:val="009F029B"/>
    <w:rsid w:val="009F0E52"/>
    <w:rsid w:val="009F3384"/>
    <w:rsid w:val="009F4404"/>
    <w:rsid w:val="009F4928"/>
    <w:rsid w:val="009F4936"/>
    <w:rsid w:val="009F5708"/>
    <w:rsid w:val="009F57C7"/>
    <w:rsid w:val="009F5829"/>
    <w:rsid w:val="009F6229"/>
    <w:rsid w:val="009F6327"/>
    <w:rsid w:val="009F7C7C"/>
    <w:rsid w:val="00A006B3"/>
    <w:rsid w:val="00A0145C"/>
    <w:rsid w:val="00A01932"/>
    <w:rsid w:val="00A01E8E"/>
    <w:rsid w:val="00A0305A"/>
    <w:rsid w:val="00A030D3"/>
    <w:rsid w:val="00A03171"/>
    <w:rsid w:val="00A031DD"/>
    <w:rsid w:val="00A04786"/>
    <w:rsid w:val="00A05632"/>
    <w:rsid w:val="00A05879"/>
    <w:rsid w:val="00A05AB6"/>
    <w:rsid w:val="00A05F8B"/>
    <w:rsid w:val="00A067A2"/>
    <w:rsid w:val="00A078A7"/>
    <w:rsid w:val="00A07AB7"/>
    <w:rsid w:val="00A10731"/>
    <w:rsid w:val="00A11421"/>
    <w:rsid w:val="00A11478"/>
    <w:rsid w:val="00A11D29"/>
    <w:rsid w:val="00A13460"/>
    <w:rsid w:val="00A136CD"/>
    <w:rsid w:val="00A13CFF"/>
    <w:rsid w:val="00A142E3"/>
    <w:rsid w:val="00A148AB"/>
    <w:rsid w:val="00A14BA4"/>
    <w:rsid w:val="00A14D36"/>
    <w:rsid w:val="00A15050"/>
    <w:rsid w:val="00A162BE"/>
    <w:rsid w:val="00A21C39"/>
    <w:rsid w:val="00A22A47"/>
    <w:rsid w:val="00A230CE"/>
    <w:rsid w:val="00A2312D"/>
    <w:rsid w:val="00A23C33"/>
    <w:rsid w:val="00A23E9C"/>
    <w:rsid w:val="00A242D1"/>
    <w:rsid w:val="00A24B13"/>
    <w:rsid w:val="00A24F10"/>
    <w:rsid w:val="00A25CC2"/>
    <w:rsid w:val="00A26419"/>
    <w:rsid w:val="00A3039D"/>
    <w:rsid w:val="00A30A93"/>
    <w:rsid w:val="00A30D0C"/>
    <w:rsid w:val="00A310D5"/>
    <w:rsid w:val="00A31E4D"/>
    <w:rsid w:val="00A324DB"/>
    <w:rsid w:val="00A3368A"/>
    <w:rsid w:val="00A33834"/>
    <w:rsid w:val="00A33B9A"/>
    <w:rsid w:val="00A34676"/>
    <w:rsid w:val="00A350B4"/>
    <w:rsid w:val="00A36085"/>
    <w:rsid w:val="00A3628D"/>
    <w:rsid w:val="00A36CD4"/>
    <w:rsid w:val="00A3790F"/>
    <w:rsid w:val="00A40044"/>
    <w:rsid w:val="00A41452"/>
    <w:rsid w:val="00A41461"/>
    <w:rsid w:val="00A4162F"/>
    <w:rsid w:val="00A4198B"/>
    <w:rsid w:val="00A419E4"/>
    <w:rsid w:val="00A41E89"/>
    <w:rsid w:val="00A42F53"/>
    <w:rsid w:val="00A432CB"/>
    <w:rsid w:val="00A4449F"/>
    <w:rsid w:val="00A45207"/>
    <w:rsid w:val="00A46B9A"/>
    <w:rsid w:val="00A46F72"/>
    <w:rsid w:val="00A50245"/>
    <w:rsid w:val="00A521DB"/>
    <w:rsid w:val="00A528C1"/>
    <w:rsid w:val="00A531D9"/>
    <w:rsid w:val="00A5444D"/>
    <w:rsid w:val="00A54898"/>
    <w:rsid w:val="00A54CF8"/>
    <w:rsid w:val="00A55A7C"/>
    <w:rsid w:val="00A563CB"/>
    <w:rsid w:val="00A578EE"/>
    <w:rsid w:val="00A60B72"/>
    <w:rsid w:val="00A60EF1"/>
    <w:rsid w:val="00A6151D"/>
    <w:rsid w:val="00A62389"/>
    <w:rsid w:val="00A62433"/>
    <w:rsid w:val="00A62B35"/>
    <w:rsid w:val="00A62FC5"/>
    <w:rsid w:val="00A63B24"/>
    <w:rsid w:val="00A64035"/>
    <w:rsid w:val="00A6457F"/>
    <w:rsid w:val="00A64A7C"/>
    <w:rsid w:val="00A64FB5"/>
    <w:rsid w:val="00A65238"/>
    <w:rsid w:val="00A6790B"/>
    <w:rsid w:val="00A67AAE"/>
    <w:rsid w:val="00A70CE5"/>
    <w:rsid w:val="00A711ED"/>
    <w:rsid w:val="00A7200E"/>
    <w:rsid w:val="00A7239E"/>
    <w:rsid w:val="00A72A92"/>
    <w:rsid w:val="00A72AE4"/>
    <w:rsid w:val="00A731C0"/>
    <w:rsid w:val="00A7328D"/>
    <w:rsid w:val="00A73354"/>
    <w:rsid w:val="00A73943"/>
    <w:rsid w:val="00A73944"/>
    <w:rsid w:val="00A73A1E"/>
    <w:rsid w:val="00A73D6B"/>
    <w:rsid w:val="00A741EE"/>
    <w:rsid w:val="00A745B7"/>
    <w:rsid w:val="00A75545"/>
    <w:rsid w:val="00A76D7D"/>
    <w:rsid w:val="00A77E91"/>
    <w:rsid w:val="00A80AF2"/>
    <w:rsid w:val="00A813BC"/>
    <w:rsid w:val="00A81706"/>
    <w:rsid w:val="00A81899"/>
    <w:rsid w:val="00A82317"/>
    <w:rsid w:val="00A843F4"/>
    <w:rsid w:val="00A8480F"/>
    <w:rsid w:val="00A84BBB"/>
    <w:rsid w:val="00A85000"/>
    <w:rsid w:val="00A85063"/>
    <w:rsid w:val="00A87EDA"/>
    <w:rsid w:val="00A903B0"/>
    <w:rsid w:val="00A90EC7"/>
    <w:rsid w:val="00A91297"/>
    <w:rsid w:val="00A9137A"/>
    <w:rsid w:val="00A919D7"/>
    <w:rsid w:val="00A92EDE"/>
    <w:rsid w:val="00A934FD"/>
    <w:rsid w:val="00A9354F"/>
    <w:rsid w:val="00A93A90"/>
    <w:rsid w:val="00A95527"/>
    <w:rsid w:val="00A9620B"/>
    <w:rsid w:val="00A96618"/>
    <w:rsid w:val="00A96A01"/>
    <w:rsid w:val="00A97A83"/>
    <w:rsid w:val="00A97D8A"/>
    <w:rsid w:val="00AA109B"/>
    <w:rsid w:val="00AA1438"/>
    <w:rsid w:val="00AA1C3C"/>
    <w:rsid w:val="00AA2212"/>
    <w:rsid w:val="00AA3EA0"/>
    <w:rsid w:val="00AA3EF8"/>
    <w:rsid w:val="00AA4CB3"/>
    <w:rsid w:val="00AA5918"/>
    <w:rsid w:val="00AA5DAD"/>
    <w:rsid w:val="00AA6F5E"/>
    <w:rsid w:val="00AA7C9D"/>
    <w:rsid w:val="00AA7DED"/>
    <w:rsid w:val="00AB19DE"/>
    <w:rsid w:val="00AB29E8"/>
    <w:rsid w:val="00AB2D9D"/>
    <w:rsid w:val="00AB3A54"/>
    <w:rsid w:val="00AB3C16"/>
    <w:rsid w:val="00AB3D35"/>
    <w:rsid w:val="00AB3E2E"/>
    <w:rsid w:val="00AB4B9D"/>
    <w:rsid w:val="00AB4D48"/>
    <w:rsid w:val="00AB51A8"/>
    <w:rsid w:val="00AB6851"/>
    <w:rsid w:val="00AB7290"/>
    <w:rsid w:val="00AB784D"/>
    <w:rsid w:val="00AB7890"/>
    <w:rsid w:val="00AC0708"/>
    <w:rsid w:val="00AC08EE"/>
    <w:rsid w:val="00AC18AD"/>
    <w:rsid w:val="00AC37F2"/>
    <w:rsid w:val="00AC3A8C"/>
    <w:rsid w:val="00AC43E7"/>
    <w:rsid w:val="00AC5681"/>
    <w:rsid w:val="00AC636A"/>
    <w:rsid w:val="00AC714E"/>
    <w:rsid w:val="00AC73FA"/>
    <w:rsid w:val="00AC7C28"/>
    <w:rsid w:val="00AC7FB2"/>
    <w:rsid w:val="00AD0679"/>
    <w:rsid w:val="00AD0F9E"/>
    <w:rsid w:val="00AD1ED0"/>
    <w:rsid w:val="00AD321B"/>
    <w:rsid w:val="00AD3AC3"/>
    <w:rsid w:val="00AD4B4C"/>
    <w:rsid w:val="00AD6C4E"/>
    <w:rsid w:val="00AD6F69"/>
    <w:rsid w:val="00AD798B"/>
    <w:rsid w:val="00AD7D7D"/>
    <w:rsid w:val="00AE0AB4"/>
    <w:rsid w:val="00AE1417"/>
    <w:rsid w:val="00AE15CF"/>
    <w:rsid w:val="00AE26EB"/>
    <w:rsid w:val="00AE3164"/>
    <w:rsid w:val="00AE37ED"/>
    <w:rsid w:val="00AE3928"/>
    <w:rsid w:val="00AE3930"/>
    <w:rsid w:val="00AE44E3"/>
    <w:rsid w:val="00AE4C8E"/>
    <w:rsid w:val="00AE5919"/>
    <w:rsid w:val="00AE5ECD"/>
    <w:rsid w:val="00AE6A71"/>
    <w:rsid w:val="00AE6DBD"/>
    <w:rsid w:val="00AE72AF"/>
    <w:rsid w:val="00AE7865"/>
    <w:rsid w:val="00AE7C3F"/>
    <w:rsid w:val="00AF1217"/>
    <w:rsid w:val="00AF2182"/>
    <w:rsid w:val="00AF2D9D"/>
    <w:rsid w:val="00AF352A"/>
    <w:rsid w:val="00AF3F6D"/>
    <w:rsid w:val="00AF410A"/>
    <w:rsid w:val="00AF4134"/>
    <w:rsid w:val="00AF481B"/>
    <w:rsid w:val="00AF4968"/>
    <w:rsid w:val="00AF4FDA"/>
    <w:rsid w:val="00AF6277"/>
    <w:rsid w:val="00AF665E"/>
    <w:rsid w:val="00AF76E7"/>
    <w:rsid w:val="00AF7700"/>
    <w:rsid w:val="00AF7AAA"/>
    <w:rsid w:val="00AF7E1B"/>
    <w:rsid w:val="00B0013D"/>
    <w:rsid w:val="00B006E3"/>
    <w:rsid w:val="00B01412"/>
    <w:rsid w:val="00B01FE3"/>
    <w:rsid w:val="00B0225F"/>
    <w:rsid w:val="00B02529"/>
    <w:rsid w:val="00B025E4"/>
    <w:rsid w:val="00B03DFF"/>
    <w:rsid w:val="00B04FCC"/>
    <w:rsid w:val="00B0533A"/>
    <w:rsid w:val="00B058EF"/>
    <w:rsid w:val="00B05B88"/>
    <w:rsid w:val="00B05D0D"/>
    <w:rsid w:val="00B06790"/>
    <w:rsid w:val="00B07B4D"/>
    <w:rsid w:val="00B07FEC"/>
    <w:rsid w:val="00B10449"/>
    <w:rsid w:val="00B10477"/>
    <w:rsid w:val="00B1051D"/>
    <w:rsid w:val="00B1052F"/>
    <w:rsid w:val="00B1141E"/>
    <w:rsid w:val="00B11CB3"/>
    <w:rsid w:val="00B12272"/>
    <w:rsid w:val="00B12318"/>
    <w:rsid w:val="00B12C11"/>
    <w:rsid w:val="00B142EB"/>
    <w:rsid w:val="00B144D3"/>
    <w:rsid w:val="00B15847"/>
    <w:rsid w:val="00B15CC7"/>
    <w:rsid w:val="00B160CE"/>
    <w:rsid w:val="00B16419"/>
    <w:rsid w:val="00B16978"/>
    <w:rsid w:val="00B16FD3"/>
    <w:rsid w:val="00B20193"/>
    <w:rsid w:val="00B2029C"/>
    <w:rsid w:val="00B21861"/>
    <w:rsid w:val="00B22630"/>
    <w:rsid w:val="00B22FB6"/>
    <w:rsid w:val="00B23B08"/>
    <w:rsid w:val="00B24322"/>
    <w:rsid w:val="00B24851"/>
    <w:rsid w:val="00B24C35"/>
    <w:rsid w:val="00B24F0C"/>
    <w:rsid w:val="00B251DE"/>
    <w:rsid w:val="00B25FC7"/>
    <w:rsid w:val="00B2621E"/>
    <w:rsid w:val="00B26307"/>
    <w:rsid w:val="00B26538"/>
    <w:rsid w:val="00B267E2"/>
    <w:rsid w:val="00B267FF"/>
    <w:rsid w:val="00B269E4"/>
    <w:rsid w:val="00B26C94"/>
    <w:rsid w:val="00B27B82"/>
    <w:rsid w:val="00B27F03"/>
    <w:rsid w:val="00B3065C"/>
    <w:rsid w:val="00B33059"/>
    <w:rsid w:val="00B33440"/>
    <w:rsid w:val="00B3453B"/>
    <w:rsid w:val="00B34D63"/>
    <w:rsid w:val="00B35018"/>
    <w:rsid w:val="00B35C11"/>
    <w:rsid w:val="00B366AA"/>
    <w:rsid w:val="00B36B88"/>
    <w:rsid w:val="00B37675"/>
    <w:rsid w:val="00B37B33"/>
    <w:rsid w:val="00B37F93"/>
    <w:rsid w:val="00B4040D"/>
    <w:rsid w:val="00B40E70"/>
    <w:rsid w:val="00B40F62"/>
    <w:rsid w:val="00B417D3"/>
    <w:rsid w:val="00B41AA8"/>
    <w:rsid w:val="00B41EB7"/>
    <w:rsid w:val="00B4247E"/>
    <w:rsid w:val="00B42DEB"/>
    <w:rsid w:val="00B43F01"/>
    <w:rsid w:val="00B44260"/>
    <w:rsid w:val="00B45853"/>
    <w:rsid w:val="00B4777B"/>
    <w:rsid w:val="00B50280"/>
    <w:rsid w:val="00B51120"/>
    <w:rsid w:val="00B5123B"/>
    <w:rsid w:val="00B51B1F"/>
    <w:rsid w:val="00B52463"/>
    <w:rsid w:val="00B536A5"/>
    <w:rsid w:val="00B54290"/>
    <w:rsid w:val="00B550FA"/>
    <w:rsid w:val="00B55C1E"/>
    <w:rsid w:val="00B56291"/>
    <w:rsid w:val="00B5641D"/>
    <w:rsid w:val="00B56D23"/>
    <w:rsid w:val="00B57FE8"/>
    <w:rsid w:val="00B6009D"/>
    <w:rsid w:val="00B60699"/>
    <w:rsid w:val="00B6084F"/>
    <w:rsid w:val="00B60929"/>
    <w:rsid w:val="00B60DAB"/>
    <w:rsid w:val="00B6303E"/>
    <w:rsid w:val="00B637CD"/>
    <w:rsid w:val="00B639E3"/>
    <w:rsid w:val="00B63DD1"/>
    <w:rsid w:val="00B6587A"/>
    <w:rsid w:val="00B65B32"/>
    <w:rsid w:val="00B676EF"/>
    <w:rsid w:val="00B67FD3"/>
    <w:rsid w:val="00B70795"/>
    <w:rsid w:val="00B725DC"/>
    <w:rsid w:val="00B736C2"/>
    <w:rsid w:val="00B74872"/>
    <w:rsid w:val="00B75B6E"/>
    <w:rsid w:val="00B75EA5"/>
    <w:rsid w:val="00B76302"/>
    <w:rsid w:val="00B766CB"/>
    <w:rsid w:val="00B77F23"/>
    <w:rsid w:val="00B80C91"/>
    <w:rsid w:val="00B813D6"/>
    <w:rsid w:val="00B81B4C"/>
    <w:rsid w:val="00B81BAF"/>
    <w:rsid w:val="00B839C2"/>
    <w:rsid w:val="00B83E2B"/>
    <w:rsid w:val="00B83ED6"/>
    <w:rsid w:val="00B841E1"/>
    <w:rsid w:val="00B84AFC"/>
    <w:rsid w:val="00B84D2A"/>
    <w:rsid w:val="00B85FF4"/>
    <w:rsid w:val="00B86CE1"/>
    <w:rsid w:val="00B8703E"/>
    <w:rsid w:val="00B8719F"/>
    <w:rsid w:val="00B87951"/>
    <w:rsid w:val="00B87966"/>
    <w:rsid w:val="00B9037B"/>
    <w:rsid w:val="00B91907"/>
    <w:rsid w:val="00B9248F"/>
    <w:rsid w:val="00B925ED"/>
    <w:rsid w:val="00B9269D"/>
    <w:rsid w:val="00B932FC"/>
    <w:rsid w:val="00B93802"/>
    <w:rsid w:val="00B938F3"/>
    <w:rsid w:val="00B93E5D"/>
    <w:rsid w:val="00B950F1"/>
    <w:rsid w:val="00B95637"/>
    <w:rsid w:val="00B96950"/>
    <w:rsid w:val="00B97413"/>
    <w:rsid w:val="00B9791C"/>
    <w:rsid w:val="00BA05FA"/>
    <w:rsid w:val="00BA1183"/>
    <w:rsid w:val="00BA1649"/>
    <w:rsid w:val="00BA1E0E"/>
    <w:rsid w:val="00BA27CC"/>
    <w:rsid w:val="00BA291B"/>
    <w:rsid w:val="00BA2E08"/>
    <w:rsid w:val="00BA379F"/>
    <w:rsid w:val="00BA3A4A"/>
    <w:rsid w:val="00BA3AF1"/>
    <w:rsid w:val="00BA451D"/>
    <w:rsid w:val="00BA479D"/>
    <w:rsid w:val="00BA5AAC"/>
    <w:rsid w:val="00BA5CFD"/>
    <w:rsid w:val="00BA5D24"/>
    <w:rsid w:val="00BA68B4"/>
    <w:rsid w:val="00BA6BDE"/>
    <w:rsid w:val="00BA74B3"/>
    <w:rsid w:val="00BB011A"/>
    <w:rsid w:val="00BB02AC"/>
    <w:rsid w:val="00BB1930"/>
    <w:rsid w:val="00BB29FE"/>
    <w:rsid w:val="00BB2A50"/>
    <w:rsid w:val="00BB580A"/>
    <w:rsid w:val="00BB5E35"/>
    <w:rsid w:val="00BB6515"/>
    <w:rsid w:val="00BC01E2"/>
    <w:rsid w:val="00BC0924"/>
    <w:rsid w:val="00BC0BC1"/>
    <w:rsid w:val="00BC0DD9"/>
    <w:rsid w:val="00BC308F"/>
    <w:rsid w:val="00BC3E0E"/>
    <w:rsid w:val="00BC4240"/>
    <w:rsid w:val="00BC42AC"/>
    <w:rsid w:val="00BC4835"/>
    <w:rsid w:val="00BC5408"/>
    <w:rsid w:val="00BC59D6"/>
    <w:rsid w:val="00BC5B24"/>
    <w:rsid w:val="00BC6B63"/>
    <w:rsid w:val="00BD1D78"/>
    <w:rsid w:val="00BD216C"/>
    <w:rsid w:val="00BD27D0"/>
    <w:rsid w:val="00BD2D5E"/>
    <w:rsid w:val="00BD3CA0"/>
    <w:rsid w:val="00BD4191"/>
    <w:rsid w:val="00BD4C35"/>
    <w:rsid w:val="00BD5112"/>
    <w:rsid w:val="00BD52C9"/>
    <w:rsid w:val="00BD5444"/>
    <w:rsid w:val="00BD5FCD"/>
    <w:rsid w:val="00BD6201"/>
    <w:rsid w:val="00BD67D3"/>
    <w:rsid w:val="00BD7E7A"/>
    <w:rsid w:val="00BD7FD0"/>
    <w:rsid w:val="00BE01BF"/>
    <w:rsid w:val="00BE02A8"/>
    <w:rsid w:val="00BE05ED"/>
    <w:rsid w:val="00BE0E71"/>
    <w:rsid w:val="00BE11BF"/>
    <w:rsid w:val="00BE1366"/>
    <w:rsid w:val="00BE284C"/>
    <w:rsid w:val="00BE4155"/>
    <w:rsid w:val="00BE58FF"/>
    <w:rsid w:val="00BE5E58"/>
    <w:rsid w:val="00BE6728"/>
    <w:rsid w:val="00BE6D43"/>
    <w:rsid w:val="00BE7179"/>
    <w:rsid w:val="00BE7499"/>
    <w:rsid w:val="00BE7AA8"/>
    <w:rsid w:val="00BE7B03"/>
    <w:rsid w:val="00BF0E57"/>
    <w:rsid w:val="00BF1939"/>
    <w:rsid w:val="00BF1E5E"/>
    <w:rsid w:val="00BF2204"/>
    <w:rsid w:val="00BF2BBC"/>
    <w:rsid w:val="00BF30D2"/>
    <w:rsid w:val="00BF40A4"/>
    <w:rsid w:val="00BF42DC"/>
    <w:rsid w:val="00BF4715"/>
    <w:rsid w:val="00BF53CB"/>
    <w:rsid w:val="00BF649F"/>
    <w:rsid w:val="00BF69C9"/>
    <w:rsid w:val="00BF6CB2"/>
    <w:rsid w:val="00BF71C0"/>
    <w:rsid w:val="00C0093F"/>
    <w:rsid w:val="00C01279"/>
    <w:rsid w:val="00C0129C"/>
    <w:rsid w:val="00C0236E"/>
    <w:rsid w:val="00C032CC"/>
    <w:rsid w:val="00C03554"/>
    <w:rsid w:val="00C03BE4"/>
    <w:rsid w:val="00C04BBE"/>
    <w:rsid w:val="00C05880"/>
    <w:rsid w:val="00C06566"/>
    <w:rsid w:val="00C07535"/>
    <w:rsid w:val="00C1015F"/>
    <w:rsid w:val="00C10F5D"/>
    <w:rsid w:val="00C136B9"/>
    <w:rsid w:val="00C1500C"/>
    <w:rsid w:val="00C151AD"/>
    <w:rsid w:val="00C157EC"/>
    <w:rsid w:val="00C170FB"/>
    <w:rsid w:val="00C17282"/>
    <w:rsid w:val="00C178B9"/>
    <w:rsid w:val="00C17F3A"/>
    <w:rsid w:val="00C20505"/>
    <w:rsid w:val="00C20542"/>
    <w:rsid w:val="00C21349"/>
    <w:rsid w:val="00C21452"/>
    <w:rsid w:val="00C21A19"/>
    <w:rsid w:val="00C21A9F"/>
    <w:rsid w:val="00C21D6B"/>
    <w:rsid w:val="00C2296B"/>
    <w:rsid w:val="00C22978"/>
    <w:rsid w:val="00C23519"/>
    <w:rsid w:val="00C23B0F"/>
    <w:rsid w:val="00C23C68"/>
    <w:rsid w:val="00C242BD"/>
    <w:rsid w:val="00C25E77"/>
    <w:rsid w:val="00C26B3C"/>
    <w:rsid w:val="00C274F8"/>
    <w:rsid w:val="00C27B59"/>
    <w:rsid w:val="00C27FC8"/>
    <w:rsid w:val="00C30F83"/>
    <w:rsid w:val="00C31AB0"/>
    <w:rsid w:val="00C32373"/>
    <w:rsid w:val="00C333E6"/>
    <w:rsid w:val="00C335C9"/>
    <w:rsid w:val="00C3363D"/>
    <w:rsid w:val="00C33F20"/>
    <w:rsid w:val="00C34EE8"/>
    <w:rsid w:val="00C35B99"/>
    <w:rsid w:val="00C364E5"/>
    <w:rsid w:val="00C36A32"/>
    <w:rsid w:val="00C36D0F"/>
    <w:rsid w:val="00C36D62"/>
    <w:rsid w:val="00C376D6"/>
    <w:rsid w:val="00C37CB4"/>
    <w:rsid w:val="00C41010"/>
    <w:rsid w:val="00C413A2"/>
    <w:rsid w:val="00C41E03"/>
    <w:rsid w:val="00C42E82"/>
    <w:rsid w:val="00C43747"/>
    <w:rsid w:val="00C44C1F"/>
    <w:rsid w:val="00C45F51"/>
    <w:rsid w:val="00C4639B"/>
    <w:rsid w:val="00C4662A"/>
    <w:rsid w:val="00C502F8"/>
    <w:rsid w:val="00C50304"/>
    <w:rsid w:val="00C50948"/>
    <w:rsid w:val="00C515F7"/>
    <w:rsid w:val="00C529D5"/>
    <w:rsid w:val="00C52FA8"/>
    <w:rsid w:val="00C53F7F"/>
    <w:rsid w:val="00C543BD"/>
    <w:rsid w:val="00C54DAB"/>
    <w:rsid w:val="00C55290"/>
    <w:rsid w:val="00C557CB"/>
    <w:rsid w:val="00C55C4A"/>
    <w:rsid w:val="00C56FAA"/>
    <w:rsid w:val="00C57839"/>
    <w:rsid w:val="00C62BF9"/>
    <w:rsid w:val="00C62F21"/>
    <w:rsid w:val="00C63CA7"/>
    <w:rsid w:val="00C6486B"/>
    <w:rsid w:val="00C64879"/>
    <w:rsid w:val="00C648DF"/>
    <w:rsid w:val="00C65246"/>
    <w:rsid w:val="00C65B2B"/>
    <w:rsid w:val="00C65E03"/>
    <w:rsid w:val="00C66A64"/>
    <w:rsid w:val="00C679E0"/>
    <w:rsid w:val="00C702FB"/>
    <w:rsid w:val="00C70633"/>
    <w:rsid w:val="00C71AC5"/>
    <w:rsid w:val="00C72007"/>
    <w:rsid w:val="00C723FC"/>
    <w:rsid w:val="00C72A22"/>
    <w:rsid w:val="00C72CC7"/>
    <w:rsid w:val="00C73137"/>
    <w:rsid w:val="00C740F1"/>
    <w:rsid w:val="00C75174"/>
    <w:rsid w:val="00C75BA2"/>
    <w:rsid w:val="00C75FD6"/>
    <w:rsid w:val="00C76791"/>
    <w:rsid w:val="00C76EDB"/>
    <w:rsid w:val="00C777A9"/>
    <w:rsid w:val="00C77B20"/>
    <w:rsid w:val="00C80225"/>
    <w:rsid w:val="00C806E0"/>
    <w:rsid w:val="00C811F2"/>
    <w:rsid w:val="00C81A92"/>
    <w:rsid w:val="00C81AD3"/>
    <w:rsid w:val="00C81D1D"/>
    <w:rsid w:val="00C82B9C"/>
    <w:rsid w:val="00C8302C"/>
    <w:rsid w:val="00C833E6"/>
    <w:rsid w:val="00C83A81"/>
    <w:rsid w:val="00C8411F"/>
    <w:rsid w:val="00C8441F"/>
    <w:rsid w:val="00C84A76"/>
    <w:rsid w:val="00C84A7E"/>
    <w:rsid w:val="00C850B3"/>
    <w:rsid w:val="00C85949"/>
    <w:rsid w:val="00C85DAB"/>
    <w:rsid w:val="00C86349"/>
    <w:rsid w:val="00C865F3"/>
    <w:rsid w:val="00C86784"/>
    <w:rsid w:val="00C86E0B"/>
    <w:rsid w:val="00C87008"/>
    <w:rsid w:val="00C8741D"/>
    <w:rsid w:val="00C87AD0"/>
    <w:rsid w:val="00C90AC9"/>
    <w:rsid w:val="00C911F8"/>
    <w:rsid w:val="00C91630"/>
    <w:rsid w:val="00C917DC"/>
    <w:rsid w:val="00C91D7E"/>
    <w:rsid w:val="00C9260E"/>
    <w:rsid w:val="00C927E4"/>
    <w:rsid w:val="00C92823"/>
    <w:rsid w:val="00C93038"/>
    <w:rsid w:val="00C94397"/>
    <w:rsid w:val="00C945BD"/>
    <w:rsid w:val="00C94AF6"/>
    <w:rsid w:val="00C94B5F"/>
    <w:rsid w:val="00C9547A"/>
    <w:rsid w:val="00C971EC"/>
    <w:rsid w:val="00C976C2"/>
    <w:rsid w:val="00C97E4C"/>
    <w:rsid w:val="00CA020A"/>
    <w:rsid w:val="00CA1215"/>
    <w:rsid w:val="00CA1C14"/>
    <w:rsid w:val="00CA1E2D"/>
    <w:rsid w:val="00CA25FE"/>
    <w:rsid w:val="00CA271E"/>
    <w:rsid w:val="00CA2AD1"/>
    <w:rsid w:val="00CA6BC7"/>
    <w:rsid w:val="00CA7352"/>
    <w:rsid w:val="00CA780F"/>
    <w:rsid w:val="00CB088E"/>
    <w:rsid w:val="00CB09FC"/>
    <w:rsid w:val="00CB137B"/>
    <w:rsid w:val="00CB29BD"/>
    <w:rsid w:val="00CB4A63"/>
    <w:rsid w:val="00CB6828"/>
    <w:rsid w:val="00CB6C2E"/>
    <w:rsid w:val="00CB6DC9"/>
    <w:rsid w:val="00CB7112"/>
    <w:rsid w:val="00CB7180"/>
    <w:rsid w:val="00CB74B5"/>
    <w:rsid w:val="00CC0364"/>
    <w:rsid w:val="00CC05D8"/>
    <w:rsid w:val="00CC1FC9"/>
    <w:rsid w:val="00CC2CC7"/>
    <w:rsid w:val="00CC3277"/>
    <w:rsid w:val="00CC44E1"/>
    <w:rsid w:val="00CC4A36"/>
    <w:rsid w:val="00CC4E0D"/>
    <w:rsid w:val="00CC5059"/>
    <w:rsid w:val="00CC5128"/>
    <w:rsid w:val="00CC5653"/>
    <w:rsid w:val="00CC69DD"/>
    <w:rsid w:val="00CC6A79"/>
    <w:rsid w:val="00CC6CAB"/>
    <w:rsid w:val="00CC725A"/>
    <w:rsid w:val="00CC769E"/>
    <w:rsid w:val="00CC7704"/>
    <w:rsid w:val="00CC7757"/>
    <w:rsid w:val="00CD0406"/>
    <w:rsid w:val="00CD0C61"/>
    <w:rsid w:val="00CD1BA9"/>
    <w:rsid w:val="00CD2601"/>
    <w:rsid w:val="00CD31D8"/>
    <w:rsid w:val="00CD3423"/>
    <w:rsid w:val="00CD3A32"/>
    <w:rsid w:val="00CD3D97"/>
    <w:rsid w:val="00CD3DD9"/>
    <w:rsid w:val="00CD4264"/>
    <w:rsid w:val="00CD44B7"/>
    <w:rsid w:val="00CD56F9"/>
    <w:rsid w:val="00CD573D"/>
    <w:rsid w:val="00CD5771"/>
    <w:rsid w:val="00CD605A"/>
    <w:rsid w:val="00CD7CF1"/>
    <w:rsid w:val="00CD7E4B"/>
    <w:rsid w:val="00CE122A"/>
    <w:rsid w:val="00CE48D7"/>
    <w:rsid w:val="00CE4BE1"/>
    <w:rsid w:val="00CE5005"/>
    <w:rsid w:val="00CE530E"/>
    <w:rsid w:val="00CE57DC"/>
    <w:rsid w:val="00CE6B1A"/>
    <w:rsid w:val="00CE73D4"/>
    <w:rsid w:val="00CF05CE"/>
    <w:rsid w:val="00CF1092"/>
    <w:rsid w:val="00CF1142"/>
    <w:rsid w:val="00CF136D"/>
    <w:rsid w:val="00CF2796"/>
    <w:rsid w:val="00CF2DDC"/>
    <w:rsid w:val="00CF337D"/>
    <w:rsid w:val="00CF4CE8"/>
    <w:rsid w:val="00CF4F21"/>
    <w:rsid w:val="00CF608D"/>
    <w:rsid w:val="00CF60A0"/>
    <w:rsid w:val="00CF635A"/>
    <w:rsid w:val="00CF65D8"/>
    <w:rsid w:val="00CF6C01"/>
    <w:rsid w:val="00CF6C92"/>
    <w:rsid w:val="00CF7130"/>
    <w:rsid w:val="00D003EA"/>
    <w:rsid w:val="00D00560"/>
    <w:rsid w:val="00D0089B"/>
    <w:rsid w:val="00D00C2C"/>
    <w:rsid w:val="00D01F7D"/>
    <w:rsid w:val="00D0275D"/>
    <w:rsid w:val="00D034F4"/>
    <w:rsid w:val="00D03605"/>
    <w:rsid w:val="00D0426C"/>
    <w:rsid w:val="00D04A94"/>
    <w:rsid w:val="00D04D6C"/>
    <w:rsid w:val="00D05431"/>
    <w:rsid w:val="00D059A7"/>
    <w:rsid w:val="00D06837"/>
    <w:rsid w:val="00D06909"/>
    <w:rsid w:val="00D07461"/>
    <w:rsid w:val="00D1021F"/>
    <w:rsid w:val="00D106BD"/>
    <w:rsid w:val="00D108B0"/>
    <w:rsid w:val="00D10978"/>
    <w:rsid w:val="00D11270"/>
    <w:rsid w:val="00D1267F"/>
    <w:rsid w:val="00D12E58"/>
    <w:rsid w:val="00D14A06"/>
    <w:rsid w:val="00D14A48"/>
    <w:rsid w:val="00D150F5"/>
    <w:rsid w:val="00D1587B"/>
    <w:rsid w:val="00D16529"/>
    <w:rsid w:val="00D17CB5"/>
    <w:rsid w:val="00D200E6"/>
    <w:rsid w:val="00D2104C"/>
    <w:rsid w:val="00D21168"/>
    <w:rsid w:val="00D2215F"/>
    <w:rsid w:val="00D224A9"/>
    <w:rsid w:val="00D229CC"/>
    <w:rsid w:val="00D247BE"/>
    <w:rsid w:val="00D253CD"/>
    <w:rsid w:val="00D271C7"/>
    <w:rsid w:val="00D27965"/>
    <w:rsid w:val="00D304C2"/>
    <w:rsid w:val="00D30523"/>
    <w:rsid w:val="00D30B7C"/>
    <w:rsid w:val="00D31550"/>
    <w:rsid w:val="00D31D6B"/>
    <w:rsid w:val="00D32104"/>
    <w:rsid w:val="00D32F13"/>
    <w:rsid w:val="00D332FD"/>
    <w:rsid w:val="00D34460"/>
    <w:rsid w:val="00D34878"/>
    <w:rsid w:val="00D34AB4"/>
    <w:rsid w:val="00D35464"/>
    <w:rsid w:val="00D36013"/>
    <w:rsid w:val="00D36B95"/>
    <w:rsid w:val="00D378A2"/>
    <w:rsid w:val="00D40053"/>
    <w:rsid w:val="00D4040A"/>
    <w:rsid w:val="00D40458"/>
    <w:rsid w:val="00D404BB"/>
    <w:rsid w:val="00D4057B"/>
    <w:rsid w:val="00D40D39"/>
    <w:rsid w:val="00D41853"/>
    <w:rsid w:val="00D41F3D"/>
    <w:rsid w:val="00D42B8F"/>
    <w:rsid w:val="00D445B5"/>
    <w:rsid w:val="00D44AD0"/>
    <w:rsid w:val="00D4514C"/>
    <w:rsid w:val="00D451CD"/>
    <w:rsid w:val="00D45E28"/>
    <w:rsid w:val="00D46927"/>
    <w:rsid w:val="00D46B1C"/>
    <w:rsid w:val="00D46D7D"/>
    <w:rsid w:val="00D472CA"/>
    <w:rsid w:val="00D47D80"/>
    <w:rsid w:val="00D506FB"/>
    <w:rsid w:val="00D51BEF"/>
    <w:rsid w:val="00D52205"/>
    <w:rsid w:val="00D52542"/>
    <w:rsid w:val="00D532BB"/>
    <w:rsid w:val="00D53738"/>
    <w:rsid w:val="00D543F3"/>
    <w:rsid w:val="00D55386"/>
    <w:rsid w:val="00D55C5E"/>
    <w:rsid w:val="00D565E0"/>
    <w:rsid w:val="00D56C52"/>
    <w:rsid w:val="00D572DD"/>
    <w:rsid w:val="00D5766E"/>
    <w:rsid w:val="00D6050C"/>
    <w:rsid w:val="00D60677"/>
    <w:rsid w:val="00D60BC9"/>
    <w:rsid w:val="00D6121B"/>
    <w:rsid w:val="00D61502"/>
    <w:rsid w:val="00D62588"/>
    <w:rsid w:val="00D62BE5"/>
    <w:rsid w:val="00D633DE"/>
    <w:rsid w:val="00D63FE7"/>
    <w:rsid w:val="00D641CF"/>
    <w:rsid w:val="00D645BC"/>
    <w:rsid w:val="00D64849"/>
    <w:rsid w:val="00D65502"/>
    <w:rsid w:val="00D65897"/>
    <w:rsid w:val="00D658AB"/>
    <w:rsid w:val="00D66A02"/>
    <w:rsid w:val="00D66B26"/>
    <w:rsid w:val="00D70B37"/>
    <w:rsid w:val="00D70C53"/>
    <w:rsid w:val="00D711FB"/>
    <w:rsid w:val="00D71B3B"/>
    <w:rsid w:val="00D720E5"/>
    <w:rsid w:val="00D7224A"/>
    <w:rsid w:val="00D72BFC"/>
    <w:rsid w:val="00D7445F"/>
    <w:rsid w:val="00D74F9E"/>
    <w:rsid w:val="00D759C0"/>
    <w:rsid w:val="00D77831"/>
    <w:rsid w:val="00D81B36"/>
    <w:rsid w:val="00D81D0E"/>
    <w:rsid w:val="00D82172"/>
    <w:rsid w:val="00D83157"/>
    <w:rsid w:val="00D84233"/>
    <w:rsid w:val="00D84FD0"/>
    <w:rsid w:val="00D850B4"/>
    <w:rsid w:val="00D8653C"/>
    <w:rsid w:val="00D8686F"/>
    <w:rsid w:val="00D879E4"/>
    <w:rsid w:val="00D87A9A"/>
    <w:rsid w:val="00D901FB"/>
    <w:rsid w:val="00D91AD4"/>
    <w:rsid w:val="00D921FE"/>
    <w:rsid w:val="00D931D3"/>
    <w:rsid w:val="00D93C3C"/>
    <w:rsid w:val="00D9402E"/>
    <w:rsid w:val="00D942BD"/>
    <w:rsid w:val="00D942DA"/>
    <w:rsid w:val="00D94969"/>
    <w:rsid w:val="00D94C6E"/>
    <w:rsid w:val="00D94FAA"/>
    <w:rsid w:val="00D95A20"/>
    <w:rsid w:val="00D96497"/>
    <w:rsid w:val="00D96E4C"/>
    <w:rsid w:val="00D97854"/>
    <w:rsid w:val="00D97FCA"/>
    <w:rsid w:val="00DA0C46"/>
    <w:rsid w:val="00DA1546"/>
    <w:rsid w:val="00DA2F95"/>
    <w:rsid w:val="00DA3208"/>
    <w:rsid w:val="00DA36D9"/>
    <w:rsid w:val="00DA4173"/>
    <w:rsid w:val="00DA4B56"/>
    <w:rsid w:val="00DA6211"/>
    <w:rsid w:val="00DA6FDC"/>
    <w:rsid w:val="00DA7407"/>
    <w:rsid w:val="00DA7E7C"/>
    <w:rsid w:val="00DB0416"/>
    <w:rsid w:val="00DB0F7E"/>
    <w:rsid w:val="00DB1723"/>
    <w:rsid w:val="00DB18D6"/>
    <w:rsid w:val="00DB2B50"/>
    <w:rsid w:val="00DB3077"/>
    <w:rsid w:val="00DB4347"/>
    <w:rsid w:val="00DB5932"/>
    <w:rsid w:val="00DB7306"/>
    <w:rsid w:val="00DC09F2"/>
    <w:rsid w:val="00DC2E1E"/>
    <w:rsid w:val="00DC2E7C"/>
    <w:rsid w:val="00DC39F4"/>
    <w:rsid w:val="00DC3D88"/>
    <w:rsid w:val="00DC3E7E"/>
    <w:rsid w:val="00DC436F"/>
    <w:rsid w:val="00DC5300"/>
    <w:rsid w:val="00DC5A39"/>
    <w:rsid w:val="00DC5A57"/>
    <w:rsid w:val="00DC5DB2"/>
    <w:rsid w:val="00DC6D98"/>
    <w:rsid w:val="00DC7301"/>
    <w:rsid w:val="00DD10AF"/>
    <w:rsid w:val="00DD190D"/>
    <w:rsid w:val="00DD1AC3"/>
    <w:rsid w:val="00DD1B3A"/>
    <w:rsid w:val="00DD2109"/>
    <w:rsid w:val="00DD42B6"/>
    <w:rsid w:val="00DD4780"/>
    <w:rsid w:val="00DD563A"/>
    <w:rsid w:val="00DD6086"/>
    <w:rsid w:val="00DD642A"/>
    <w:rsid w:val="00DD6DA0"/>
    <w:rsid w:val="00DD7738"/>
    <w:rsid w:val="00DE0578"/>
    <w:rsid w:val="00DE063F"/>
    <w:rsid w:val="00DE16BE"/>
    <w:rsid w:val="00DE1F2F"/>
    <w:rsid w:val="00DE4B30"/>
    <w:rsid w:val="00DE51B1"/>
    <w:rsid w:val="00DE5A4D"/>
    <w:rsid w:val="00DE5B11"/>
    <w:rsid w:val="00DE5CE4"/>
    <w:rsid w:val="00DE6ED4"/>
    <w:rsid w:val="00DE7046"/>
    <w:rsid w:val="00DE7983"/>
    <w:rsid w:val="00DE7B84"/>
    <w:rsid w:val="00DE7EFD"/>
    <w:rsid w:val="00DE7EFF"/>
    <w:rsid w:val="00DF06C2"/>
    <w:rsid w:val="00DF1091"/>
    <w:rsid w:val="00DF1182"/>
    <w:rsid w:val="00DF1BC6"/>
    <w:rsid w:val="00DF1C37"/>
    <w:rsid w:val="00DF1F16"/>
    <w:rsid w:val="00DF21FD"/>
    <w:rsid w:val="00DF2A6D"/>
    <w:rsid w:val="00DF4BBC"/>
    <w:rsid w:val="00DF590C"/>
    <w:rsid w:val="00DF5DD5"/>
    <w:rsid w:val="00DF60EF"/>
    <w:rsid w:val="00DF61BB"/>
    <w:rsid w:val="00DF7C7B"/>
    <w:rsid w:val="00E001CE"/>
    <w:rsid w:val="00E00FD3"/>
    <w:rsid w:val="00E02B00"/>
    <w:rsid w:val="00E0309E"/>
    <w:rsid w:val="00E036EF"/>
    <w:rsid w:val="00E03D46"/>
    <w:rsid w:val="00E04715"/>
    <w:rsid w:val="00E0553F"/>
    <w:rsid w:val="00E06345"/>
    <w:rsid w:val="00E06A64"/>
    <w:rsid w:val="00E073EE"/>
    <w:rsid w:val="00E07786"/>
    <w:rsid w:val="00E104BC"/>
    <w:rsid w:val="00E11890"/>
    <w:rsid w:val="00E11A9A"/>
    <w:rsid w:val="00E121E1"/>
    <w:rsid w:val="00E13CD4"/>
    <w:rsid w:val="00E14C73"/>
    <w:rsid w:val="00E166F0"/>
    <w:rsid w:val="00E1799E"/>
    <w:rsid w:val="00E17D76"/>
    <w:rsid w:val="00E21F17"/>
    <w:rsid w:val="00E22E80"/>
    <w:rsid w:val="00E2329D"/>
    <w:rsid w:val="00E23A49"/>
    <w:rsid w:val="00E23E38"/>
    <w:rsid w:val="00E24CC6"/>
    <w:rsid w:val="00E25412"/>
    <w:rsid w:val="00E2569F"/>
    <w:rsid w:val="00E278F9"/>
    <w:rsid w:val="00E27B8F"/>
    <w:rsid w:val="00E27F88"/>
    <w:rsid w:val="00E301F9"/>
    <w:rsid w:val="00E30D48"/>
    <w:rsid w:val="00E32093"/>
    <w:rsid w:val="00E32C0D"/>
    <w:rsid w:val="00E33272"/>
    <w:rsid w:val="00E35525"/>
    <w:rsid w:val="00E355E5"/>
    <w:rsid w:val="00E35A58"/>
    <w:rsid w:val="00E36235"/>
    <w:rsid w:val="00E3632C"/>
    <w:rsid w:val="00E375E1"/>
    <w:rsid w:val="00E422D1"/>
    <w:rsid w:val="00E4291B"/>
    <w:rsid w:val="00E42BF1"/>
    <w:rsid w:val="00E4315E"/>
    <w:rsid w:val="00E43379"/>
    <w:rsid w:val="00E43712"/>
    <w:rsid w:val="00E4520D"/>
    <w:rsid w:val="00E4588E"/>
    <w:rsid w:val="00E460E4"/>
    <w:rsid w:val="00E4731E"/>
    <w:rsid w:val="00E4791F"/>
    <w:rsid w:val="00E47B21"/>
    <w:rsid w:val="00E47BDB"/>
    <w:rsid w:val="00E47EBA"/>
    <w:rsid w:val="00E501E4"/>
    <w:rsid w:val="00E50856"/>
    <w:rsid w:val="00E50997"/>
    <w:rsid w:val="00E51CE9"/>
    <w:rsid w:val="00E51F29"/>
    <w:rsid w:val="00E5439F"/>
    <w:rsid w:val="00E54D68"/>
    <w:rsid w:val="00E56265"/>
    <w:rsid w:val="00E5635E"/>
    <w:rsid w:val="00E57703"/>
    <w:rsid w:val="00E57BC4"/>
    <w:rsid w:val="00E57D9B"/>
    <w:rsid w:val="00E605FA"/>
    <w:rsid w:val="00E6065C"/>
    <w:rsid w:val="00E60B34"/>
    <w:rsid w:val="00E60F76"/>
    <w:rsid w:val="00E61625"/>
    <w:rsid w:val="00E6249A"/>
    <w:rsid w:val="00E6257A"/>
    <w:rsid w:val="00E62851"/>
    <w:rsid w:val="00E629CA"/>
    <w:rsid w:val="00E62AED"/>
    <w:rsid w:val="00E637DB"/>
    <w:rsid w:val="00E64777"/>
    <w:rsid w:val="00E654CA"/>
    <w:rsid w:val="00E67A0B"/>
    <w:rsid w:val="00E67CE8"/>
    <w:rsid w:val="00E702BB"/>
    <w:rsid w:val="00E704E2"/>
    <w:rsid w:val="00E7082F"/>
    <w:rsid w:val="00E71596"/>
    <w:rsid w:val="00E72F17"/>
    <w:rsid w:val="00E73140"/>
    <w:rsid w:val="00E73155"/>
    <w:rsid w:val="00E73531"/>
    <w:rsid w:val="00E73CBE"/>
    <w:rsid w:val="00E745E8"/>
    <w:rsid w:val="00E74684"/>
    <w:rsid w:val="00E7634D"/>
    <w:rsid w:val="00E765CB"/>
    <w:rsid w:val="00E76FE5"/>
    <w:rsid w:val="00E7762B"/>
    <w:rsid w:val="00E803A3"/>
    <w:rsid w:val="00E80578"/>
    <w:rsid w:val="00E82187"/>
    <w:rsid w:val="00E836A3"/>
    <w:rsid w:val="00E83E12"/>
    <w:rsid w:val="00E83FC3"/>
    <w:rsid w:val="00E84B8F"/>
    <w:rsid w:val="00E86820"/>
    <w:rsid w:val="00E8688D"/>
    <w:rsid w:val="00E86F25"/>
    <w:rsid w:val="00E8735A"/>
    <w:rsid w:val="00E9075D"/>
    <w:rsid w:val="00E90B2D"/>
    <w:rsid w:val="00E90D06"/>
    <w:rsid w:val="00E914BA"/>
    <w:rsid w:val="00E91AA0"/>
    <w:rsid w:val="00E91D21"/>
    <w:rsid w:val="00E92315"/>
    <w:rsid w:val="00E9250E"/>
    <w:rsid w:val="00E927D2"/>
    <w:rsid w:val="00E930F2"/>
    <w:rsid w:val="00E93415"/>
    <w:rsid w:val="00E937AF"/>
    <w:rsid w:val="00E948DC"/>
    <w:rsid w:val="00E94E1B"/>
    <w:rsid w:val="00E955BB"/>
    <w:rsid w:val="00E9574A"/>
    <w:rsid w:val="00E9583D"/>
    <w:rsid w:val="00E95B3A"/>
    <w:rsid w:val="00E95DE4"/>
    <w:rsid w:val="00E95FB5"/>
    <w:rsid w:val="00E96707"/>
    <w:rsid w:val="00E9687D"/>
    <w:rsid w:val="00E97C26"/>
    <w:rsid w:val="00EA0253"/>
    <w:rsid w:val="00EA057B"/>
    <w:rsid w:val="00EA2CB6"/>
    <w:rsid w:val="00EA3FFF"/>
    <w:rsid w:val="00EA4DEF"/>
    <w:rsid w:val="00EA55CB"/>
    <w:rsid w:val="00EA61D5"/>
    <w:rsid w:val="00EA6D80"/>
    <w:rsid w:val="00EB104E"/>
    <w:rsid w:val="00EB1286"/>
    <w:rsid w:val="00EB15ED"/>
    <w:rsid w:val="00EB1A85"/>
    <w:rsid w:val="00EB292F"/>
    <w:rsid w:val="00EB2C56"/>
    <w:rsid w:val="00EB2D6B"/>
    <w:rsid w:val="00EB3065"/>
    <w:rsid w:val="00EB32E0"/>
    <w:rsid w:val="00EB3A14"/>
    <w:rsid w:val="00EB4500"/>
    <w:rsid w:val="00EB45D2"/>
    <w:rsid w:val="00EB4E70"/>
    <w:rsid w:val="00EB51A5"/>
    <w:rsid w:val="00EB51BB"/>
    <w:rsid w:val="00EB520C"/>
    <w:rsid w:val="00EB5C08"/>
    <w:rsid w:val="00EB6682"/>
    <w:rsid w:val="00EB7AC3"/>
    <w:rsid w:val="00EC0462"/>
    <w:rsid w:val="00EC1E77"/>
    <w:rsid w:val="00EC238A"/>
    <w:rsid w:val="00EC33F9"/>
    <w:rsid w:val="00EC3884"/>
    <w:rsid w:val="00EC4197"/>
    <w:rsid w:val="00EC473D"/>
    <w:rsid w:val="00EC523B"/>
    <w:rsid w:val="00EC5B58"/>
    <w:rsid w:val="00EC5EFD"/>
    <w:rsid w:val="00EC6D94"/>
    <w:rsid w:val="00EC6DF2"/>
    <w:rsid w:val="00EC7C3C"/>
    <w:rsid w:val="00ED14E3"/>
    <w:rsid w:val="00ED1616"/>
    <w:rsid w:val="00ED352F"/>
    <w:rsid w:val="00ED3C02"/>
    <w:rsid w:val="00ED5B61"/>
    <w:rsid w:val="00ED6E94"/>
    <w:rsid w:val="00ED75A4"/>
    <w:rsid w:val="00EE1543"/>
    <w:rsid w:val="00EE2170"/>
    <w:rsid w:val="00EE337C"/>
    <w:rsid w:val="00EE34DE"/>
    <w:rsid w:val="00EE5366"/>
    <w:rsid w:val="00EE5373"/>
    <w:rsid w:val="00EE5457"/>
    <w:rsid w:val="00EE5469"/>
    <w:rsid w:val="00EE58FB"/>
    <w:rsid w:val="00EE5977"/>
    <w:rsid w:val="00EE5C8A"/>
    <w:rsid w:val="00EE5FE6"/>
    <w:rsid w:val="00EE67BC"/>
    <w:rsid w:val="00EE779A"/>
    <w:rsid w:val="00EF11AC"/>
    <w:rsid w:val="00EF2908"/>
    <w:rsid w:val="00EF297D"/>
    <w:rsid w:val="00EF3189"/>
    <w:rsid w:val="00EF31E2"/>
    <w:rsid w:val="00EF4F4F"/>
    <w:rsid w:val="00EF5092"/>
    <w:rsid w:val="00EF5C48"/>
    <w:rsid w:val="00EF6293"/>
    <w:rsid w:val="00EF7164"/>
    <w:rsid w:val="00EF7EA7"/>
    <w:rsid w:val="00F001D6"/>
    <w:rsid w:val="00F00299"/>
    <w:rsid w:val="00F01062"/>
    <w:rsid w:val="00F018D0"/>
    <w:rsid w:val="00F018F2"/>
    <w:rsid w:val="00F01E90"/>
    <w:rsid w:val="00F03B7D"/>
    <w:rsid w:val="00F04151"/>
    <w:rsid w:val="00F04494"/>
    <w:rsid w:val="00F04769"/>
    <w:rsid w:val="00F04C31"/>
    <w:rsid w:val="00F04F8D"/>
    <w:rsid w:val="00F05412"/>
    <w:rsid w:val="00F058AE"/>
    <w:rsid w:val="00F06539"/>
    <w:rsid w:val="00F071E9"/>
    <w:rsid w:val="00F101D7"/>
    <w:rsid w:val="00F103E7"/>
    <w:rsid w:val="00F10BDE"/>
    <w:rsid w:val="00F11611"/>
    <w:rsid w:val="00F116BC"/>
    <w:rsid w:val="00F11C7F"/>
    <w:rsid w:val="00F12307"/>
    <w:rsid w:val="00F130D7"/>
    <w:rsid w:val="00F140FC"/>
    <w:rsid w:val="00F14776"/>
    <w:rsid w:val="00F15722"/>
    <w:rsid w:val="00F15A17"/>
    <w:rsid w:val="00F15B72"/>
    <w:rsid w:val="00F169A3"/>
    <w:rsid w:val="00F1775C"/>
    <w:rsid w:val="00F17C0D"/>
    <w:rsid w:val="00F20D28"/>
    <w:rsid w:val="00F20D35"/>
    <w:rsid w:val="00F20D9B"/>
    <w:rsid w:val="00F20EC9"/>
    <w:rsid w:val="00F21710"/>
    <w:rsid w:val="00F224CB"/>
    <w:rsid w:val="00F225B5"/>
    <w:rsid w:val="00F229B4"/>
    <w:rsid w:val="00F234D2"/>
    <w:rsid w:val="00F24305"/>
    <w:rsid w:val="00F2446F"/>
    <w:rsid w:val="00F244F7"/>
    <w:rsid w:val="00F24A8A"/>
    <w:rsid w:val="00F24B07"/>
    <w:rsid w:val="00F254A1"/>
    <w:rsid w:val="00F2584F"/>
    <w:rsid w:val="00F25CEB"/>
    <w:rsid w:val="00F26CCF"/>
    <w:rsid w:val="00F31378"/>
    <w:rsid w:val="00F31C8A"/>
    <w:rsid w:val="00F3400C"/>
    <w:rsid w:val="00F34515"/>
    <w:rsid w:val="00F34E86"/>
    <w:rsid w:val="00F35268"/>
    <w:rsid w:val="00F35BC3"/>
    <w:rsid w:val="00F35CDE"/>
    <w:rsid w:val="00F35DF4"/>
    <w:rsid w:val="00F3622D"/>
    <w:rsid w:val="00F36385"/>
    <w:rsid w:val="00F369A3"/>
    <w:rsid w:val="00F36B9E"/>
    <w:rsid w:val="00F40423"/>
    <w:rsid w:val="00F40D8A"/>
    <w:rsid w:val="00F40F6C"/>
    <w:rsid w:val="00F4162D"/>
    <w:rsid w:val="00F417A9"/>
    <w:rsid w:val="00F41CE0"/>
    <w:rsid w:val="00F42C2C"/>
    <w:rsid w:val="00F4303A"/>
    <w:rsid w:val="00F43F5F"/>
    <w:rsid w:val="00F444B4"/>
    <w:rsid w:val="00F4484A"/>
    <w:rsid w:val="00F45185"/>
    <w:rsid w:val="00F45407"/>
    <w:rsid w:val="00F45EE6"/>
    <w:rsid w:val="00F462DE"/>
    <w:rsid w:val="00F4693D"/>
    <w:rsid w:val="00F4709F"/>
    <w:rsid w:val="00F47820"/>
    <w:rsid w:val="00F505B5"/>
    <w:rsid w:val="00F530BF"/>
    <w:rsid w:val="00F547C3"/>
    <w:rsid w:val="00F55797"/>
    <w:rsid w:val="00F563DE"/>
    <w:rsid w:val="00F5739A"/>
    <w:rsid w:val="00F5750D"/>
    <w:rsid w:val="00F57662"/>
    <w:rsid w:val="00F5771C"/>
    <w:rsid w:val="00F603A1"/>
    <w:rsid w:val="00F605E2"/>
    <w:rsid w:val="00F611BC"/>
    <w:rsid w:val="00F6154D"/>
    <w:rsid w:val="00F61FB4"/>
    <w:rsid w:val="00F63E86"/>
    <w:rsid w:val="00F641D1"/>
    <w:rsid w:val="00F65091"/>
    <w:rsid w:val="00F655B4"/>
    <w:rsid w:val="00F656C6"/>
    <w:rsid w:val="00F667FB"/>
    <w:rsid w:val="00F66D97"/>
    <w:rsid w:val="00F67152"/>
    <w:rsid w:val="00F67E57"/>
    <w:rsid w:val="00F701BC"/>
    <w:rsid w:val="00F70C93"/>
    <w:rsid w:val="00F7143D"/>
    <w:rsid w:val="00F72E76"/>
    <w:rsid w:val="00F73F68"/>
    <w:rsid w:val="00F73FD4"/>
    <w:rsid w:val="00F7524E"/>
    <w:rsid w:val="00F77BB4"/>
    <w:rsid w:val="00F825AA"/>
    <w:rsid w:val="00F82AFD"/>
    <w:rsid w:val="00F82E33"/>
    <w:rsid w:val="00F83454"/>
    <w:rsid w:val="00F83C9F"/>
    <w:rsid w:val="00F84305"/>
    <w:rsid w:val="00F850CF"/>
    <w:rsid w:val="00F8568E"/>
    <w:rsid w:val="00F85FF5"/>
    <w:rsid w:val="00F86CCF"/>
    <w:rsid w:val="00F87510"/>
    <w:rsid w:val="00F87C93"/>
    <w:rsid w:val="00F906C9"/>
    <w:rsid w:val="00F910EC"/>
    <w:rsid w:val="00F91383"/>
    <w:rsid w:val="00F915F9"/>
    <w:rsid w:val="00F916E7"/>
    <w:rsid w:val="00F919B7"/>
    <w:rsid w:val="00F92D48"/>
    <w:rsid w:val="00F93393"/>
    <w:rsid w:val="00F9468D"/>
    <w:rsid w:val="00F946B8"/>
    <w:rsid w:val="00F95AFF"/>
    <w:rsid w:val="00F95E50"/>
    <w:rsid w:val="00F97B7B"/>
    <w:rsid w:val="00F97FD0"/>
    <w:rsid w:val="00FA0206"/>
    <w:rsid w:val="00FA06D4"/>
    <w:rsid w:val="00FA077B"/>
    <w:rsid w:val="00FA0D9A"/>
    <w:rsid w:val="00FA21B1"/>
    <w:rsid w:val="00FA22DD"/>
    <w:rsid w:val="00FA28FB"/>
    <w:rsid w:val="00FA3418"/>
    <w:rsid w:val="00FA3EBF"/>
    <w:rsid w:val="00FA3EF9"/>
    <w:rsid w:val="00FA43C3"/>
    <w:rsid w:val="00FA451B"/>
    <w:rsid w:val="00FA4C37"/>
    <w:rsid w:val="00FA5254"/>
    <w:rsid w:val="00FA5AE2"/>
    <w:rsid w:val="00FA5E49"/>
    <w:rsid w:val="00FA600C"/>
    <w:rsid w:val="00FA60E0"/>
    <w:rsid w:val="00FA64FB"/>
    <w:rsid w:val="00FA6936"/>
    <w:rsid w:val="00FA780C"/>
    <w:rsid w:val="00FA7863"/>
    <w:rsid w:val="00FB081A"/>
    <w:rsid w:val="00FB085F"/>
    <w:rsid w:val="00FB2242"/>
    <w:rsid w:val="00FB36AC"/>
    <w:rsid w:val="00FB3911"/>
    <w:rsid w:val="00FB3A3A"/>
    <w:rsid w:val="00FB3CE3"/>
    <w:rsid w:val="00FB41F1"/>
    <w:rsid w:val="00FB44F9"/>
    <w:rsid w:val="00FB59F0"/>
    <w:rsid w:val="00FB7E61"/>
    <w:rsid w:val="00FC0F82"/>
    <w:rsid w:val="00FC158C"/>
    <w:rsid w:val="00FC1DFB"/>
    <w:rsid w:val="00FC41DB"/>
    <w:rsid w:val="00FC4F97"/>
    <w:rsid w:val="00FC5585"/>
    <w:rsid w:val="00FC5723"/>
    <w:rsid w:val="00FC58AA"/>
    <w:rsid w:val="00FC6228"/>
    <w:rsid w:val="00FC62DA"/>
    <w:rsid w:val="00FC7255"/>
    <w:rsid w:val="00FC72D9"/>
    <w:rsid w:val="00FC7B58"/>
    <w:rsid w:val="00FC7CB8"/>
    <w:rsid w:val="00FC7FA5"/>
    <w:rsid w:val="00FD0000"/>
    <w:rsid w:val="00FD06AB"/>
    <w:rsid w:val="00FD0C61"/>
    <w:rsid w:val="00FD1E1C"/>
    <w:rsid w:val="00FD258D"/>
    <w:rsid w:val="00FD25EE"/>
    <w:rsid w:val="00FD261E"/>
    <w:rsid w:val="00FD577A"/>
    <w:rsid w:val="00FD5E13"/>
    <w:rsid w:val="00FD6025"/>
    <w:rsid w:val="00FD62E9"/>
    <w:rsid w:val="00FD6E1C"/>
    <w:rsid w:val="00FD777F"/>
    <w:rsid w:val="00FE0A66"/>
    <w:rsid w:val="00FE0CDE"/>
    <w:rsid w:val="00FE1605"/>
    <w:rsid w:val="00FE19AF"/>
    <w:rsid w:val="00FE1EFF"/>
    <w:rsid w:val="00FE3648"/>
    <w:rsid w:val="00FE368C"/>
    <w:rsid w:val="00FE4470"/>
    <w:rsid w:val="00FE45A9"/>
    <w:rsid w:val="00FE4B20"/>
    <w:rsid w:val="00FE4FEC"/>
    <w:rsid w:val="00FE5A27"/>
    <w:rsid w:val="00FE6689"/>
    <w:rsid w:val="00FE7288"/>
    <w:rsid w:val="00FE7C09"/>
    <w:rsid w:val="00FF0314"/>
    <w:rsid w:val="00FF0BD3"/>
    <w:rsid w:val="00FF1DBC"/>
    <w:rsid w:val="00FF217C"/>
    <w:rsid w:val="00FF2346"/>
    <w:rsid w:val="00FF363D"/>
    <w:rsid w:val="00FF4709"/>
    <w:rsid w:val="00FF49A0"/>
    <w:rsid w:val="00FF60AF"/>
    <w:rsid w:val="00FF71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7EC64698"/>
  <w15:docId w15:val="{6A016D71-ADD6-4163-A16E-BACDB4B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591F"/>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Titolo3"/>
    <w:link w:val="Titolo2Carattere"/>
    <w:unhideWhenUsed/>
    <w:qFormat/>
    <w:rsid w:val="00A46F72"/>
    <w:pPr>
      <w:keepNext/>
      <w:numPr>
        <w:numId w:val="66"/>
      </w:numPr>
      <w:spacing w:before="240" w:after="60"/>
      <w:outlineLvl w:val="1"/>
    </w:pPr>
    <w:rPr>
      <w:rFonts w:asciiTheme="minorHAnsi" w:eastAsia="Times New Roman" w:hAnsiTheme="minorHAnsi"/>
      <w:b/>
      <w:bCs/>
      <w:iCs/>
      <w:sz w:val="24"/>
      <w:szCs w:val="28"/>
    </w:rPr>
  </w:style>
  <w:style w:type="paragraph" w:styleId="Titolo3">
    <w:name w:val="heading 3"/>
    <w:basedOn w:val="Normale"/>
    <w:next w:val="Normale"/>
    <w:link w:val="Titolo3Carattere"/>
    <w:unhideWhenUsed/>
    <w:qFormat/>
    <w:rsid w:val="00EE5469"/>
    <w:pPr>
      <w:keepNext/>
      <w:numPr>
        <w:ilvl w:val="1"/>
        <w:numId w:val="66"/>
      </w:numPr>
      <w:spacing w:before="240" w:after="60"/>
      <w:outlineLvl w:val="2"/>
    </w:pPr>
    <w:rPr>
      <w:rFonts w:asciiTheme="minorHAnsi" w:eastAsia="Times New Roman" w:hAnsiTheme="minorHAnsi"/>
      <w:b/>
      <w:bCs/>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8415AD"/>
    <w:pPr>
      <w:tabs>
        <w:tab w:val="left" w:pos="426"/>
        <w:tab w:val="right" w:leader="dot" w:pos="9628"/>
      </w:tabs>
      <w:spacing w:before="120" w:after="120"/>
      <w:jc w:val="both"/>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A46F72"/>
    <w:rPr>
      <w:rFonts w:asciiTheme="minorHAnsi" w:eastAsia="Times New Roman" w:hAnsiTheme="minorHAnsi"/>
      <w:b/>
      <w:bCs/>
      <w:iCs/>
      <w:sz w:val="24"/>
      <w:szCs w:val="28"/>
      <w:lang w:eastAsia="en-US"/>
    </w:rPr>
  </w:style>
  <w:style w:type="character" w:customStyle="1" w:styleId="Titolo3Carattere">
    <w:name w:val="Titolo 3 Carattere"/>
    <w:link w:val="Titolo3"/>
    <w:rsid w:val="00EE5469"/>
    <w:rPr>
      <w:rFonts w:asciiTheme="minorHAnsi" w:eastAsia="Times New Roman" w:hAnsiTheme="minorHAnsi"/>
      <w:b/>
      <w:bCs/>
      <w:sz w:val="22"/>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8F0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D543F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E60B34"/>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E60B34"/>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F2204"/>
    <w:rPr>
      <w:rFonts w:ascii="Times New Roman" w:eastAsia="Times New Roman" w:hAnsi="Times New Roman"/>
    </w:rPr>
  </w:style>
  <w:style w:type="table" w:customStyle="1" w:styleId="Grigliatabella3">
    <w:name w:val="Griglia tabella3"/>
    <w:basedOn w:val="Tabellanormale"/>
    <w:next w:val="Grigliatabella"/>
    <w:rsid w:val="00BF193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6D6C0E"/>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6D6C0E"/>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0858D1"/>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0858D1"/>
    <w:rPr>
      <w:rFonts w:ascii="Garamond" w:eastAsia="Times New Roman" w:hAnsi="Garamond"/>
      <w:sz w:val="16"/>
      <w:szCs w:val="16"/>
      <w:lang w:val="x-none" w:eastAsia="en-US"/>
    </w:rPr>
  </w:style>
  <w:style w:type="character" w:customStyle="1" w:styleId="DeltaViewInsertion">
    <w:name w:val="DeltaView Insertion"/>
    <w:rsid w:val="000858D1"/>
    <w:rPr>
      <w:b/>
      <w:i/>
      <w:spacing w:val="0"/>
    </w:rPr>
  </w:style>
  <w:style w:type="character" w:customStyle="1" w:styleId="Caratterenotaapidipagina">
    <w:name w:val="Carattere nota a piè di pagina"/>
    <w:rsid w:val="000858D1"/>
  </w:style>
  <w:style w:type="paragraph" w:customStyle="1" w:styleId="Testonotaapidipagina1">
    <w:name w:val="Testo nota a piè di pagina1"/>
    <w:basedOn w:val="Normale"/>
    <w:rsid w:val="000858D1"/>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214396"/>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293946"/>
  </w:style>
  <w:style w:type="table" w:customStyle="1" w:styleId="Grigliatabella2">
    <w:name w:val="Griglia tabella2"/>
    <w:basedOn w:val="Tabellanormale"/>
    <w:next w:val="Grigliatabella"/>
    <w:uiPriority w:val="59"/>
    <w:rsid w:val="00293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29394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111">
    <w:name w:val="Griglia tabella111"/>
    <w:basedOn w:val="Tabellanormale"/>
    <w:next w:val="Grigliatabella"/>
    <w:uiPriority w:val="59"/>
    <w:rsid w:val="0007706D"/>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529417325">
      <w:bodyDiv w:val="1"/>
      <w:marLeft w:val="0"/>
      <w:marRight w:val="0"/>
      <w:marTop w:val="0"/>
      <w:marBottom w:val="0"/>
      <w:divBdr>
        <w:top w:val="none" w:sz="0" w:space="0" w:color="auto"/>
        <w:left w:val="none" w:sz="0" w:space="0" w:color="auto"/>
        <w:bottom w:val="none" w:sz="0" w:space="0" w:color="auto"/>
        <w:right w:val="none" w:sz="0" w:space="0" w:color="auto"/>
      </w:divBdr>
    </w:div>
    <w:div w:id="669910586">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hyperlink" Target="http://www.acquistinretepa.it" TargetMode="External"/><Relationship Id="rId18" Type="http://schemas.openxmlformats.org/officeDocument/2006/relationships/hyperlink" Target="http://www.acquistinretepa.it"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difesa.it/SGD-DNA/Staff/DT/GENIODIFE/Bandi"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difesa.it/SGD-DNA/Staff/DT/GENIODIFE/Bandi" TargetMode="External"/><Relationship Id="rId17" Type="http://schemas.openxmlformats.org/officeDocument/2006/relationships/hyperlink" Target="http://www.difesa.it/SGD-DNA/Staff/DT/GENIODIFE/Bandi" TargetMode="External"/><Relationship Id="rId25" Type="http://schemas.openxmlformats.org/officeDocument/2006/relationships/hyperlink" Target="http://www.bosettiegatti.eu/info/norme/statali/2011_0159.ht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cquistinretepa.it" TargetMode="External"/><Relationship Id="rId20" Type="http://schemas.openxmlformats.org/officeDocument/2006/relationships/hyperlink" Target="http://www.acquistinretepa.it" TargetMode="External"/><Relationship Id="rId29" Type="http://schemas.openxmlformats.org/officeDocument/2006/relationships/hyperlink" Target="http://www.bosettiegatti.eu/info/norme/statali/1999_0068.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codicecivile.htm" TargetMode="External"/><Relationship Id="rId5" Type="http://schemas.openxmlformats.org/officeDocument/2006/relationships/webSettings" Target="webSettings.xml"/><Relationship Id="rId15" Type="http://schemas.openxmlformats.org/officeDocument/2006/relationships/hyperlink" Target="http://www.difesa.it/SGD-DNA/Staff/DT/GENIODIFE/Bandi"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2008_0081.htm" TargetMode="External"/><Relationship Id="rId10" Type="http://schemas.openxmlformats.org/officeDocument/2006/relationships/hyperlink" Target="http://www.difesa.it/SGD-DNA/Staff/DT/GENIODIFE/Bandi" TargetMode="External"/><Relationship Id="rId19" Type="http://schemas.openxmlformats.org/officeDocument/2006/relationships/hyperlink" Target="http://www.difesa.it/SGD-DNA/Staff/DT/GENIODIFE/Bandi" TargetMode="External"/><Relationship Id="rId31" Type="http://schemas.openxmlformats.org/officeDocument/2006/relationships/hyperlink" Target="http://www.bosettiegatti.eu/info/norme/statali/codicepenale.htm" TargetMode="Externa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www.difesa.it/SGD-DNA/Staff/DT/GENIODIFE/Bandi" TargetMode="External"/><Relationship Id="rId22" Type="http://schemas.openxmlformats.org/officeDocument/2006/relationships/hyperlink" Target="http://www.acquistinretepa.it" TargetMode="External"/><Relationship Id="rId27" Type="http://schemas.openxmlformats.org/officeDocument/2006/relationships/hyperlink" Target="http://www.bosettiegatti.eu/info/norme/statali/2001_0231.htm" TargetMode="External"/><Relationship Id="rId30"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903E5-BA73-4A2E-AE46-219E89AB6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72</Pages>
  <Words>22978</Words>
  <Characters>130976</Characters>
  <Application>Microsoft Office Word</Application>
  <DocSecurity>0</DocSecurity>
  <Lines>1091</Lines>
  <Paragraphs>307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153647</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fedele.rita</dc:creator>
  <cp:lastModifiedBy>Montanaro, Ten. Col. Donato - GENIODIFE</cp:lastModifiedBy>
  <cp:revision>3</cp:revision>
  <cp:lastPrinted>2022-12-01T14:20:00Z</cp:lastPrinted>
  <dcterms:created xsi:type="dcterms:W3CDTF">2022-12-01T14:42:00Z</dcterms:created>
  <dcterms:modified xsi:type="dcterms:W3CDTF">2022-12-01T14:44:00Z</dcterms:modified>
</cp:coreProperties>
</file>