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0D7CE" w14:textId="5F4BB4CF" w:rsidR="006C52A0" w:rsidRPr="006C52A0" w:rsidRDefault="006C52A0" w:rsidP="006C52A0">
      <w:pPr>
        <w:spacing w:line="240" w:lineRule="auto"/>
        <w:jc w:val="left"/>
        <w:rPr>
          <w:rFonts w:asciiTheme="minorHAnsi" w:hAnsiTheme="minorHAnsi"/>
          <w:sz w:val="20"/>
        </w:rPr>
      </w:pPr>
    </w:p>
    <w:tbl>
      <w:tblPr>
        <w:tblW w:w="9639" w:type="dxa"/>
        <w:tblInd w:w="11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39"/>
      </w:tblGrid>
      <w:tr w:rsidR="006C52A0" w:rsidRPr="006C52A0" w14:paraId="47D2444B" w14:textId="77777777" w:rsidTr="00B8517B">
        <w:trPr>
          <w:trHeight w:val="691"/>
        </w:trPr>
        <w:tc>
          <w:tcPr>
            <w:tcW w:w="9639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14:paraId="2C43E309" w14:textId="77777777" w:rsidR="006C52A0" w:rsidRPr="00DD1E9A" w:rsidRDefault="006C52A0" w:rsidP="006C52A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ALL._A_DOMANDA"/>
            <w:bookmarkStart w:id="1" w:name="_Toc18488504"/>
            <w:bookmarkStart w:id="2" w:name="_Toc414537342"/>
            <w:bookmarkStart w:id="3" w:name="_Toc414537600"/>
            <w:bookmarkStart w:id="4" w:name="_Toc415045936"/>
            <w:bookmarkStart w:id="5" w:name="_Toc419708955"/>
            <w:bookmarkStart w:id="6" w:name="_Toc422322843"/>
            <w:bookmarkEnd w:id="0"/>
            <w:r w:rsidRPr="00DD1E9A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ALL</w:t>
            </w:r>
            <w:r w:rsidRPr="00DD1E9A">
              <w:rPr>
                <w:rFonts w:asciiTheme="minorHAnsi" w:eastAsia="Calibri" w:hAnsiTheme="minorHAnsi"/>
                <w:b/>
                <w:bCs/>
                <w:sz w:val="28"/>
                <w:szCs w:val="28"/>
                <w:lang w:eastAsia="x-none"/>
              </w:rPr>
              <w:t>EGATO</w:t>
            </w:r>
            <w:r w:rsidRPr="00DD1E9A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A</w:t>
            </w:r>
            <w:bookmarkEnd w:id="1"/>
          </w:p>
          <w:p w14:paraId="4369AB02" w14:textId="200DED6B" w:rsidR="006C52A0" w:rsidRPr="006C52A0" w:rsidRDefault="00DD1E9A" w:rsidP="00DD1E9A">
            <w:pPr>
              <w:widowControl w:val="0"/>
              <w:spacing w:line="240" w:lineRule="auto"/>
              <w:jc w:val="center"/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</w:pPr>
            <w:r w:rsidRPr="00DD1E9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>DOMANDA</w:t>
            </w:r>
            <w:r w:rsidR="006C52A0" w:rsidRPr="00DD1E9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 xml:space="preserve"> DI PARTECIPAZIONE OPERATORE ECONOMICO SINGOL</w:t>
            </w:r>
            <w:bookmarkEnd w:id="2"/>
            <w:bookmarkEnd w:id="3"/>
            <w:bookmarkEnd w:id="4"/>
            <w:bookmarkEnd w:id="5"/>
            <w:r w:rsidR="006C52A0" w:rsidRPr="00DD1E9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>O</w:t>
            </w:r>
            <w:r w:rsidRPr="00DD1E9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 xml:space="preserve"> o </w:t>
            </w:r>
            <w:bookmarkEnd w:id="6"/>
            <w:r w:rsidR="00B8517B" w:rsidRPr="006F1D0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 xml:space="preserve">CONSORZIO STABILE </w:t>
            </w:r>
            <w:r w:rsidR="00B8517B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 xml:space="preserve">di cui </w:t>
            </w:r>
            <w:r w:rsidR="00B8517B" w:rsidRPr="006F1D0A">
              <w:rPr>
                <w:rFonts w:asciiTheme="minorHAnsi" w:hAnsiTheme="minorHAnsi"/>
                <w:b/>
                <w:bCs/>
                <w:sz w:val="26"/>
                <w:szCs w:val="26"/>
                <w:u w:val="single"/>
              </w:rPr>
              <w:t>D.Lgs. 50/2016</w:t>
            </w:r>
          </w:p>
        </w:tc>
      </w:tr>
    </w:tbl>
    <w:p w14:paraId="6892BF8B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60CB3094" w14:textId="60CB08CF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b/>
          <w:bCs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 xml:space="preserve">Il presente documento di partecipazione, disponibile sul sito </w:t>
      </w:r>
      <w:hyperlink r:id="rId9" w:history="1">
        <w:r w:rsidRPr="006C52A0">
          <w:rPr>
            <w:rFonts w:asciiTheme="minorHAnsi" w:hAnsiTheme="minorHAnsi"/>
            <w:b/>
            <w:bCs/>
            <w:color w:val="0000FF"/>
            <w:sz w:val="20"/>
            <w:u w:val="single"/>
          </w:rPr>
          <w:t>www.difesa.it/SGD-DNA/Staff/DT/GENIODIFE/Bandi</w:t>
        </w:r>
      </w:hyperlink>
      <w:r w:rsidRPr="006C52A0">
        <w:rPr>
          <w:rFonts w:asciiTheme="minorHAnsi" w:hAnsiTheme="minorHAnsi"/>
          <w:b/>
          <w:bCs/>
          <w:sz w:val="20"/>
        </w:rPr>
        <w:t xml:space="preserve"> e sul sito </w:t>
      </w:r>
      <w:hyperlink r:id="rId10" w:history="1">
        <w:r w:rsidRPr="006C52A0">
          <w:rPr>
            <w:rFonts w:asciiTheme="minorHAnsi" w:hAnsiTheme="minorHAnsi"/>
            <w:b/>
            <w:bCs/>
            <w:color w:val="0000FF"/>
            <w:sz w:val="20"/>
            <w:u w:val="single"/>
          </w:rPr>
          <w:t>www.acquistinretepa.it</w:t>
        </w:r>
      </w:hyperlink>
      <w:r w:rsidRPr="006C52A0">
        <w:rPr>
          <w:rFonts w:asciiTheme="minorHAnsi" w:hAnsiTheme="minorHAnsi"/>
          <w:b/>
          <w:bCs/>
          <w:sz w:val="20"/>
        </w:rPr>
        <w:t xml:space="preserve"> , una volta compilato</w:t>
      </w:r>
      <w:r w:rsidR="00EA4990">
        <w:rPr>
          <w:rFonts w:asciiTheme="minorHAnsi" w:hAnsiTheme="minorHAnsi"/>
          <w:b/>
          <w:bCs/>
          <w:sz w:val="20"/>
        </w:rPr>
        <w:t xml:space="preserve"> </w:t>
      </w:r>
      <w:r w:rsidR="003D1F47" w:rsidRPr="006C52A0">
        <w:rPr>
          <w:rFonts w:asciiTheme="minorHAnsi" w:hAnsiTheme="minorHAnsi"/>
          <w:b/>
          <w:bCs/>
          <w:sz w:val="20"/>
        </w:rPr>
        <w:t>(a mano o dattiloscritto)</w:t>
      </w:r>
      <w:r w:rsidR="003D1F47">
        <w:rPr>
          <w:rFonts w:asciiTheme="minorHAnsi" w:hAnsiTheme="minorHAnsi"/>
          <w:b/>
          <w:bCs/>
          <w:sz w:val="20"/>
        </w:rPr>
        <w:t xml:space="preserve"> </w:t>
      </w:r>
      <w:r w:rsidR="00EA4990">
        <w:rPr>
          <w:rFonts w:asciiTheme="minorHAnsi" w:hAnsiTheme="minorHAnsi"/>
          <w:b/>
          <w:bCs/>
          <w:sz w:val="20"/>
        </w:rPr>
        <w:t>preferibilmente secondo le indicazioni</w:t>
      </w:r>
      <w:r w:rsidR="003D1F47">
        <w:rPr>
          <w:rFonts w:asciiTheme="minorHAnsi" w:hAnsiTheme="minorHAnsi"/>
          <w:b/>
          <w:bCs/>
          <w:sz w:val="20"/>
        </w:rPr>
        <w:t xml:space="preserve"> ivi</w:t>
      </w:r>
      <w:r w:rsidR="00EA4990">
        <w:rPr>
          <w:rFonts w:asciiTheme="minorHAnsi" w:hAnsiTheme="minorHAnsi"/>
          <w:b/>
          <w:bCs/>
          <w:sz w:val="20"/>
        </w:rPr>
        <w:t xml:space="preserve"> riportate</w:t>
      </w:r>
      <w:r w:rsidR="003D1F47">
        <w:rPr>
          <w:rFonts w:asciiTheme="minorHAnsi" w:hAnsiTheme="minorHAnsi"/>
          <w:b/>
          <w:bCs/>
          <w:sz w:val="20"/>
        </w:rPr>
        <w:t>,</w:t>
      </w:r>
      <w:r w:rsidRPr="006C52A0">
        <w:rPr>
          <w:rFonts w:asciiTheme="minorHAnsi" w:hAnsiTheme="minorHAnsi"/>
          <w:b/>
          <w:bCs/>
          <w:sz w:val="20"/>
        </w:rPr>
        <w:t xml:space="preserve"> dovrà essere firmato digitalmente e inviato a corredo dell’offerta.</w:t>
      </w:r>
    </w:p>
    <w:p w14:paraId="6E138BFC" w14:textId="77777777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b/>
          <w:bCs/>
          <w:sz w:val="20"/>
        </w:rPr>
      </w:pPr>
      <w:r w:rsidRPr="006C52A0">
        <w:rPr>
          <w:rFonts w:asciiTheme="minorHAnsi" w:hAnsiTheme="minorHAnsi"/>
          <w:b/>
          <w:bCs/>
          <w:sz w:val="20"/>
        </w:rPr>
        <w:t>Il presente documento di partecipazione deve essere prodotto dal legale rappresentante di ogni operatore economico (singolo/raggruppato/raggruppando/consorziato/consorziando/ausiliato). Qualora il presente documento di partecipazione venga sottoscritto da un procuratore dell’operatore economico, dovrà essere allegata copia della relativa procura notarile (generale o speciale) o altro documento da cui evincere i poteri di rappresentanza, così come specificato nel disciplinare di gara. Il presente documento di partecipazione dovrà essere compilato in ogni sua parte. Nei punti ove è prevista l’opzione tra due dichiarazioni differenti, dovrà essere segnata la casella relativa alla dichiarazione scelta.</w:t>
      </w:r>
    </w:p>
    <w:p w14:paraId="7EEE23CD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2"/>
        </w:rPr>
      </w:pPr>
    </w:p>
    <w:p w14:paraId="10E066FD" w14:textId="77777777" w:rsidR="006C52A0" w:rsidRPr="006C52A0" w:rsidRDefault="006C52A0" w:rsidP="006C52A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MINISTERO DELLA DIFESA</w:t>
      </w:r>
    </w:p>
    <w:p w14:paraId="0BDBA09A" w14:textId="77777777" w:rsidR="006C52A0" w:rsidRPr="006C52A0" w:rsidRDefault="006C52A0" w:rsidP="006C52A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SEGRETARIATO GENERALE DELLA DIFESA E DIREZIONE NAZIONALE DEGLI ARMAMENTI</w:t>
      </w:r>
    </w:p>
    <w:p w14:paraId="03ACD943" w14:textId="77777777" w:rsidR="006C52A0" w:rsidRPr="006C52A0" w:rsidRDefault="006C52A0" w:rsidP="006C52A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Direzione dei Lavori e del Demanio - 3^ Divisione</w:t>
      </w:r>
    </w:p>
    <w:p w14:paraId="1917A45A" w14:textId="77777777" w:rsidR="006C52A0" w:rsidRPr="006C52A0" w:rsidRDefault="006C52A0" w:rsidP="006C52A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Piazza della Marina, 4</w:t>
      </w:r>
    </w:p>
    <w:p w14:paraId="3B08CF56" w14:textId="7FBA197A" w:rsidR="006C52A0" w:rsidRPr="006C52A0" w:rsidRDefault="006C52A0" w:rsidP="006C52A0">
      <w:pPr>
        <w:widowControl w:val="0"/>
        <w:spacing w:line="240" w:lineRule="auto"/>
        <w:jc w:val="right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00196</w:t>
      </w:r>
      <w:r w:rsidR="0061197D">
        <w:rPr>
          <w:rFonts w:asciiTheme="minorHAnsi" w:hAnsiTheme="minorHAnsi"/>
          <w:sz w:val="20"/>
          <w:szCs w:val="20"/>
        </w:rPr>
        <w:t xml:space="preserve"> </w:t>
      </w:r>
      <w:r w:rsidRPr="006C52A0">
        <w:rPr>
          <w:rFonts w:asciiTheme="minorHAnsi" w:hAnsiTheme="minorHAnsi"/>
          <w:sz w:val="20"/>
          <w:szCs w:val="20"/>
        </w:rPr>
        <w:t>-  ROMA</w:t>
      </w:r>
    </w:p>
    <w:p w14:paraId="5C06EA63" w14:textId="77777777" w:rsidR="006C52A0" w:rsidRPr="003D1F47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0"/>
          <w:szCs w:val="20"/>
        </w:rPr>
      </w:pPr>
    </w:p>
    <w:p w14:paraId="105AB122" w14:textId="7B22FA0E" w:rsidR="006C52A0" w:rsidRPr="007C4FAB" w:rsidRDefault="006C52A0" w:rsidP="006C52A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DD1E9A">
        <w:rPr>
          <w:rFonts w:asciiTheme="minorHAnsi" w:hAnsiTheme="minorHAnsi"/>
          <w:b/>
          <w:sz w:val="20"/>
          <w:szCs w:val="20"/>
        </w:rPr>
        <w:t>OGGETTO:</w:t>
      </w:r>
      <w:r w:rsidRPr="006C52A0">
        <w:rPr>
          <w:rFonts w:asciiTheme="minorHAnsi" w:hAnsiTheme="minorHAnsi"/>
          <w:sz w:val="20"/>
          <w:szCs w:val="20"/>
        </w:rPr>
        <w:t xml:space="preserve"> Codice Esigenza n</w:t>
      </w:r>
      <w:r w:rsidR="00A84BF6">
        <w:rPr>
          <w:rFonts w:asciiTheme="minorHAnsi" w:hAnsiTheme="minorHAnsi"/>
          <w:sz w:val="20"/>
          <w:szCs w:val="20"/>
        </w:rPr>
        <w:t>.</w:t>
      </w:r>
      <w:r w:rsidR="00B050DC">
        <w:rPr>
          <w:rFonts w:asciiTheme="minorHAnsi" w:hAnsiTheme="minorHAnsi"/>
          <w:sz w:val="20"/>
          <w:szCs w:val="20"/>
        </w:rPr>
        <w:t xml:space="preserve"> </w:t>
      </w:r>
      <w:r w:rsidR="007C4FAB" w:rsidRPr="007C4FAB">
        <w:rPr>
          <w:rFonts w:asciiTheme="minorHAnsi" w:hAnsiTheme="minorHAnsi"/>
          <w:sz w:val="20"/>
          <w:szCs w:val="20"/>
        </w:rPr>
        <w:t>0</w:t>
      </w:r>
      <w:r w:rsidR="00151678">
        <w:rPr>
          <w:rFonts w:asciiTheme="minorHAnsi" w:hAnsiTheme="minorHAnsi"/>
          <w:sz w:val="20"/>
          <w:szCs w:val="20"/>
        </w:rPr>
        <w:t>88518</w:t>
      </w:r>
      <w:r w:rsidR="007C4FAB">
        <w:rPr>
          <w:rFonts w:asciiTheme="minorHAnsi" w:hAnsiTheme="minorHAnsi"/>
          <w:sz w:val="20"/>
          <w:szCs w:val="20"/>
        </w:rPr>
        <w:t xml:space="preserve"> - </w:t>
      </w:r>
      <w:r w:rsidR="007C4FAB" w:rsidRPr="007C4FAB">
        <w:rPr>
          <w:rFonts w:asciiTheme="minorHAnsi" w:hAnsiTheme="minorHAnsi"/>
          <w:sz w:val="20"/>
          <w:szCs w:val="20"/>
        </w:rPr>
        <w:t xml:space="preserve">Procedura aperta per l'affidamento del </w:t>
      </w:r>
      <w:r w:rsidR="007C4FAB" w:rsidRPr="00DD1E9A">
        <w:rPr>
          <w:rFonts w:asciiTheme="minorHAnsi" w:hAnsiTheme="minorHAnsi"/>
          <w:b/>
          <w:sz w:val="20"/>
          <w:szCs w:val="20"/>
        </w:rPr>
        <w:t xml:space="preserve">servizio di Coordinamento della </w:t>
      </w:r>
      <w:r w:rsidR="00A84BF6" w:rsidRPr="00DD1E9A">
        <w:rPr>
          <w:rFonts w:asciiTheme="minorHAnsi" w:hAnsiTheme="minorHAnsi"/>
          <w:b/>
          <w:sz w:val="20"/>
          <w:szCs w:val="20"/>
        </w:rPr>
        <w:t xml:space="preserve">Sicurezza in fase di Esecuzione </w:t>
      </w:r>
      <w:r w:rsidR="007C4FAB" w:rsidRPr="00DD1E9A">
        <w:rPr>
          <w:rFonts w:asciiTheme="minorHAnsi" w:hAnsiTheme="minorHAnsi"/>
          <w:b/>
          <w:sz w:val="20"/>
          <w:szCs w:val="20"/>
        </w:rPr>
        <w:t xml:space="preserve">(CSE) dei lavori di realizzazione </w:t>
      </w:r>
      <w:r w:rsidR="00151678" w:rsidRPr="00151678">
        <w:rPr>
          <w:rFonts w:asciiTheme="minorHAnsi" w:hAnsiTheme="minorHAnsi"/>
          <w:b/>
          <w:sz w:val="20"/>
          <w:szCs w:val="20"/>
        </w:rPr>
        <w:t>alloggi personale volontario – Adeguamento Blocco 8 – Caserma Duca Degli Abruzzi – La Spezia</w:t>
      </w:r>
      <w:r w:rsidR="00151678">
        <w:rPr>
          <w:rFonts w:asciiTheme="minorHAnsi" w:hAnsiTheme="minorHAnsi"/>
          <w:sz w:val="20"/>
          <w:szCs w:val="20"/>
        </w:rPr>
        <w:t xml:space="preserve"> </w:t>
      </w:r>
      <w:r w:rsidR="00DD1E9A">
        <w:rPr>
          <w:rFonts w:asciiTheme="minorHAnsi" w:hAnsiTheme="minorHAnsi"/>
          <w:sz w:val="20"/>
          <w:szCs w:val="20"/>
        </w:rPr>
        <w:t xml:space="preserve">– Cod. ID: </w:t>
      </w:r>
      <w:r w:rsidR="00151678">
        <w:rPr>
          <w:rFonts w:asciiTheme="minorHAnsi" w:hAnsiTheme="minorHAnsi"/>
          <w:sz w:val="20"/>
          <w:szCs w:val="20"/>
        </w:rPr>
        <w:t>3130</w:t>
      </w:r>
      <w:r w:rsidR="00DD1E9A">
        <w:rPr>
          <w:rFonts w:asciiTheme="minorHAnsi" w:hAnsiTheme="minorHAnsi"/>
          <w:sz w:val="20"/>
          <w:szCs w:val="20"/>
        </w:rPr>
        <w:t xml:space="preserve"> - </w:t>
      </w:r>
      <w:r w:rsidRPr="007C4FAB">
        <w:rPr>
          <w:rFonts w:asciiTheme="minorHAnsi" w:hAnsiTheme="minorHAnsi"/>
          <w:sz w:val="20"/>
          <w:szCs w:val="20"/>
        </w:rPr>
        <w:t xml:space="preserve">Importo a base di gara Euro </w:t>
      </w:r>
      <w:r w:rsidR="007C4FAB" w:rsidRPr="007C4FAB">
        <w:rPr>
          <w:rFonts w:asciiTheme="minorHAnsi" w:hAnsiTheme="minorHAnsi"/>
          <w:sz w:val="20"/>
          <w:szCs w:val="20"/>
        </w:rPr>
        <w:t xml:space="preserve">€ </w:t>
      </w:r>
      <w:r w:rsidR="00151678">
        <w:rPr>
          <w:rFonts w:asciiTheme="minorHAnsi" w:hAnsiTheme="minorHAnsi"/>
          <w:sz w:val="20"/>
          <w:szCs w:val="20"/>
        </w:rPr>
        <w:t>182.497,53</w:t>
      </w:r>
      <w:r w:rsidR="007C4FAB" w:rsidRPr="007C4FAB">
        <w:rPr>
          <w:rFonts w:asciiTheme="minorHAnsi" w:hAnsiTheme="minorHAnsi"/>
          <w:sz w:val="20"/>
          <w:szCs w:val="20"/>
        </w:rPr>
        <w:t xml:space="preserve"> </w:t>
      </w:r>
      <w:r w:rsidRPr="007C4FAB">
        <w:rPr>
          <w:rFonts w:asciiTheme="minorHAnsi" w:hAnsiTheme="minorHAnsi"/>
          <w:sz w:val="20"/>
          <w:szCs w:val="20"/>
        </w:rPr>
        <w:t xml:space="preserve">(IVA e </w:t>
      </w:r>
      <w:r w:rsidR="00DD1E9A">
        <w:rPr>
          <w:rFonts w:asciiTheme="minorHAnsi" w:hAnsiTheme="minorHAnsi"/>
          <w:sz w:val="20"/>
          <w:szCs w:val="20"/>
        </w:rPr>
        <w:t xml:space="preserve">oneri </w:t>
      </w:r>
      <w:r w:rsidRPr="007C4FAB">
        <w:rPr>
          <w:rFonts w:asciiTheme="minorHAnsi" w:hAnsiTheme="minorHAnsi"/>
          <w:sz w:val="20"/>
          <w:szCs w:val="20"/>
        </w:rPr>
        <w:t>INARCASSA esclusi)</w:t>
      </w:r>
      <w:r w:rsidR="00DD1E9A">
        <w:rPr>
          <w:rFonts w:asciiTheme="minorHAnsi" w:hAnsiTheme="minorHAnsi"/>
          <w:sz w:val="20"/>
          <w:szCs w:val="20"/>
        </w:rPr>
        <w:t xml:space="preserve"> – </w:t>
      </w:r>
      <w:r w:rsidR="00DD1E9A" w:rsidRPr="00DD1E9A">
        <w:rPr>
          <w:rFonts w:asciiTheme="minorHAnsi" w:hAnsiTheme="minorHAnsi"/>
          <w:sz w:val="20"/>
          <w:szCs w:val="20"/>
        </w:rPr>
        <w:t>CUP D43J19000</w:t>
      </w:r>
      <w:r w:rsidR="00151678">
        <w:rPr>
          <w:rFonts w:asciiTheme="minorHAnsi" w:hAnsiTheme="minorHAnsi"/>
          <w:sz w:val="20"/>
          <w:szCs w:val="20"/>
        </w:rPr>
        <w:t>14</w:t>
      </w:r>
      <w:r w:rsidR="00DD1E9A" w:rsidRPr="00DD1E9A">
        <w:rPr>
          <w:rFonts w:asciiTheme="minorHAnsi" w:hAnsiTheme="minorHAnsi"/>
          <w:sz w:val="20"/>
          <w:szCs w:val="20"/>
        </w:rPr>
        <w:t>0001 –</w:t>
      </w:r>
      <w:r w:rsidR="00DD1E9A">
        <w:rPr>
          <w:rFonts w:asciiTheme="minorHAnsi" w:hAnsiTheme="minorHAnsi"/>
          <w:sz w:val="20"/>
          <w:szCs w:val="20"/>
        </w:rPr>
        <w:t xml:space="preserve"> </w:t>
      </w:r>
      <w:r w:rsidR="00DD1E9A" w:rsidRPr="00DD1E9A">
        <w:rPr>
          <w:rFonts w:asciiTheme="minorHAnsi" w:hAnsiTheme="minorHAnsi"/>
          <w:sz w:val="20"/>
          <w:szCs w:val="20"/>
        </w:rPr>
        <w:t xml:space="preserve">C.I.G.: </w:t>
      </w:r>
      <w:r w:rsidR="00816946">
        <w:rPr>
          <w:rFonts w:asciiTheme="minorHAnsi" w:hAnsiTheme="minorHAnsi"/>
          <w:sz w:val="20"/>
          <w:szCs w:val="20"/>
        </w:rPr>
        <w:t>81735323FB</w:t>
      </w:r>
      <w:bookmarkStart w:id="7" w:name="_GoBack"/>
      <w:bookmarkEnd w:id="7"/>
      <w:r w:rsidRPr="007C4FAB">
        <w:rPr>
          <w:rFonts w:asciiTheme="minorHAnsi" w:hAnsiTheme="minorHAnsi"/>
          <w:sz w:val="20"/>
          <w:szCs w:val="20"/>
        </w:rPr>
        <w:t>.</w:t>
      </w:r>
      <w:r w:rsidR="00DD1E9A">
        <w:rPr>
          <w:rFonts w:asciiTheme="minorHAnsi" w:hAnsiTheme="minorHAnsi"/>
          <w:sz w:val="20"/>
          <w:szCs w:val="20"/>
        </w:rPr>
        <w:t>-</w:t>
      </w:r>
    </w:p>
    <w:p w14:paraId="024A1EAD" w14:textId="77777777" w:rsidR="006C52A0" w:rsidRPr="007C4FAB" w:rsidRDefault="006C52A0" w:rsidP="007C4FAB">
      <w:pPr>
        <w:pStyle w:val="Preformattato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uppressAutoHyphens w:val="0"/>
        <w:rPr>
          <w:rFonts w:asciiTheme="minorHAnsi" w:hAnsiTheme="minorHAnsi" w:cs="Times New Roman"/>
          <w:lang w:eastAsia="en-US"/>
        </w:rPr>
      </w:pPr>
    </w:p>
    <w:p w14:paraId="70878499" w14:textId="5E09E705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Il sottoscritto operatore economico/impresa  _____________________________ con sede legale in ___________ alla via ______________ n._______  e sede operativa _______________Codice Fiscale_____________ , Partita IVA ___________ iscritta alla C.C.I.A.A. di ____________ al n. _______, tel. _______, fax_____________, PEC ________, rappresentata da __________________(carica sociale) e legale rappresentante ________________ nato/a  _____________il __________ e residente in _______ alla via ____________ n., _____ C.F. ____________</w:t>
      </w:r>
      <w:r w:rsidR="003D1F47">
        <w:rPr>
          <w:rFonts w:asciiTheme="minorHAnsi" w:hAnsiTheme="minorHAnsi"/>
          <w:sz w:val="20"/>
          <w:szCs w:val="20"/>
        </w:rPr>
        <w:t>,</w:t>
      </w:r>
    </w:p>
    <w:p w14:paraId="2D01DE90" w14:textId="77777777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con specifico riferimento alla procedura in oggetto</w:t>
      </w:r>
    </w:p>
    <w:p w14:paraId="3BC3F6DB" w14:textId="77777777" w:rsidR="006C52A0" w:rsidRPr="006C52A0" w:rsidRDefault="006C52A0" w:rsidP="006C52A0">
      <w:pPr>
        <w:widowControl w:val="0"/>
        <w:spacing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6C52A0">
        <w:rPr>
          <w:rFonts w:asciiTheme="minorHAnsi" w:hAnsiTheme="minorHAnsi"/>
          <w:b/>
          <w:sz w:val="20"/>
          <w:szCs w:val="20"/>
        </w:rPr>
        <w:t>CHIEDE</w:t>
      </w:r>
    </w:p>
    <w:p w14:paraId="64366F3E" w14:textId="77777777" w:rsidR="006C52A0" w:rsidRPr="006C52A0" w:rsidRDefault="006C52A0" w:rsidP="006C52A0">
      <w:pPr>
        <w:widowControl w:val="0"/>
        <w:spacing w:before="100" w:beforeAutospacing="1"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 xml:space="preserve">□  </w:t>
      </w:r>
      <w:r w:rsidRPr="006C52A0">
        <w:rPr>
          <w:rFonts w:asciiTheme="minorHAnsi" w:hAnsiTheme="minorHAnsi"/>
          <w:sz w:val="20"/>
          <w:szCs w:val="20"/>
        </w:rPr>
        <w:tab/>
        <w:t>di partecipare alla presente procedura di gara come operatore economico singolo/impresa singola/ consorzio stabile, ex art. 34, co1, lett. b e c del D.Lgs. 50/2016;</w:t>
      </w:r>
    </w:p>
    <w:p w14:paraId="17569915" w14:textId="77777777" w:rsidR="006C52A0" w:rsidRPr="006C52A0" w:rsidRDefault="006C52A0" w:rsidP="006C52A0">
      <w:pPr>
        <w:widowControl w:val="0"/>
        <w:spacing w:before="100" w:beforeAutospacing="1"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  <w:r w:rsidRPr="00EA4990">
        <w:rPr>
          <w:rFonts w:asciiTheme="minorHAnsi" w:hAnsiTheme="minorHAnsi"/>
          <w:sz w:val="20"/>
          <w:szCs w:val="20"/>
        </w:rPr>
        <w:t xml:space="preserve">□ </w:t>
      </w:r>
      <w:r w:rsidRPr="00EA4990">
        <w:rPr>
          <w:rFonts w:asciiTheme="minorHAnsi" w:hAnsiTheme="minorHAnsi"/>
          <w:sz w:val="20"/>
          <w:szCs w:val="20"/>
        </w:rPr>
        <w:tab/>
        <w:t xml:space="preserve">di partecipare alla presente procedura di gara </w:t>
      </w:r>
      <w:r w:rsidRPr="00EA4990">
        <w:rPr>
          <w:rFonts w:asciiTheme="minorHAnsi" w:hAnsiTheme="minorHAnsi"/>
          <w:bCs/>
          <w:sz w:val="20"/>
          <w:szCs w:val="20"/>
        </w:rPr>
        <w:t>come operatore economico singolo</w:t>
      </w:r>
      <w:r w:rsidRPr="00EA4990">
        <w:rPr>
          <w:rFonts w:asciiTheme="minorHAnsi" w:hAnsiTheme="minorHAnsi"/>
          <w:sz w:val="20"/>
          <w:szCs w:val="20"/>
        </w:rPr>
        <w:t>, ricorrendo all’istituto dell’avvalimento.</w:t>
      </w:r>
    </w:p>
    <w:p w14:paraId="703B8242" w14:textId="77777777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10"/>
          <w:szCs w:val="20"/>
        </w:rPr>
      </w:pPr>
    </w:p>
    <w:p w14:paraId="360110B1" w14:textId="457C96F2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3D1F47">
        <w:rPr>
          <w:rFonts w:asciiTheme="minorHAnsi" w:hAnsiTheme="minorHAnsi"/>
          <w:b/>
          <w:sz w:val="20"/>
          <w:szCs w:val="20"/>
          <w:u w:val="single"/>
        </w:rPr>
        <w:t>NOTA BENE</w:t>
      </w:r>
      <w:r w:rsidRPr="006C52A0">
        <w:rPr>
          <w:rFonts w:asciiTheme="minorHAnsi" w:hAnsiTheme="minorHAnsi"/>
          <w:sz w:val="20"/>
          <w:szCs w:val="20"/>
        </w:rPr>
        <w:t xml:space="preserve"> I requisiti economico – finanziari e tecnico organizzativi richiesti dal bando di gara per il singolo operatore economico e dichiarati dal soggetto indicato per</w:t>
      </w:r>
      <w:r w:rsidR="00304C6D">
        <w:rPr>
          <w:rFonts w:asciiTheme="minorHAnsi" w:hAnsiTheme="minorHAnsi"/>
          <w:sz w:val="20"/>
          <w:szCs w:val="20"/>
        </w:rPr>
        <w:t xml:space="preserve"> il servizio di Coordinamento della Sicurezza</w:t>
      </w:r>
      <w:r w:rsidR="00304C6D" w:rsidRPr="00304C6D">
        <w:rPr>
          <w:rFonts w:asciiTheme="minorHAnsi" w:hAnsiTheme="minorHAnsi"/>
          <w:sz w:val="20"/>
          <w:szCs w:val="20"/>
        </w:rPr>
        <w:t xml:space="preserve"> </w:t>
      </w:r>
      <w:r w:rsidR="00304C6D" w:rsidRPr="007C4FAB">
        <w:rPr>
          <w:rFonts w:asciiTheme="minorHAnsi" w:hAnsiTheme="minorHAnsi"/>
          <w:sz w:val="20"/>
          <w:szCs w:val="20"/>
        </w:rPr>
        <w:t>in fase di Esecuzione (CSE)</w:t>
      </w:r>
      <w:r w:rsidRPr="006C52A0">
        <w:rPr>
          <w:rFonts w:asciiTheme="minorHAnsi" w:hAnsiTheme="minorHAnsi"/>
          <w:sz w:val="20"/>
          <w:szCs w:val="20"/>
        </w:rPr>
        <w:t xml:space="preserve">, o dal RTI </w:t>
      </w:r>
      <w:r w:rsidR="00304C6D" w:rsidRPr="006C52A0">
        <w:rPr>
          <w:rFonts w:asciiTheme="minorHAnsi" w:hAnsiTheme="minorHAnsi"/>
          <w:sz w:val="20"/>
          <w:szCs w:val="20"/>
        </w:rPr>
        <w:t>per</w:t>
      </w:r>
      <w:r w:rsidR="00304C6D">
        <w:rPr>
          <w:rFonts w:asciiTheme="minorHAnsi" w:hAnsiTheme="minorHAnsi"/>
          <w:sz w:val="20"/>
          <w:szCs w:val="20"/>
        </w:rPr>
        <w:t xml:space="preserve"> il servizio di Coordinamento della Sicurezza</w:t>
      </w:r>
      <w:r w:rsidR="00304C6D" w:rsidRPr="00304C6D">
        <w:rPr>
          <w:rFonts w:asciiTheme="minorHAnsi" w:hAnsiTheme="minorHAnsi"/>
          <w:sz w:val="20"/>
          <w:szCs w:val="20"/>
        </w:rPr>
        <w:t xml:space="preserve"> </w:t>
      </w:r>
      <w:r w:rsidR="00304C6D" w:rsidRPr="007C4FAB">
        <w:rPr>
          <w:rFonts w:asciiTheme="minorHAnsi" w:hAnsiTheme="minorHAnsi"/>
          <w:sz w:val="20"/>
          <w:szCs w:val="20"/>
        </w:rPr>
        <w:t>in fase di Esecuzione (CSE)</w:t>
      </w:r>
      <w:r w:rsidR="00304C6D">
        <w:rPr>
          <w:rFonts w:asciiTheme="minorHAnsi" w:hAnsiTheme="minorHAnsi"/>
          <w:sz w:val="20"/>
          <w:szCs w:val="20"/>
        </w:rPr>
        <w:t xml:space="preserve"> </w:t>
      </w:r>
      <w:r w:rsidRPr="00EA4990">
        <w:rPr>
          <w:rFonts w:asciiTheme="minorHAnsi" w:hAnsiTheme="minorHAnsi"/>
          <w:sz w:val="20"/>
          <w:szCs w:val="20"/>
        </w:rPr>
        <w:t>o nel caso di ricorso all’avvalimento sono riassunti nell’ annessa tabella riassuntiva.</w:t>
      </w:r>
    </w:p>
    <w:p w14:paraId="70CFA08A" w14:textId="77777777" w:rsidR="006C52A0" w:rsidRPr="006C52A0" w:rsidRDefault="006C52A0" w:rsidP="006C52A0">
      <w:pPr>
        <w:widowControl w:val="0"/>
        <w:spacing w:line="240" w:lineRule="auto"/>
        <w:jc w:val="center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b/>
          <w:sz w:val="20"/>
          <w:szCs w:val="20"/>
        </w:rPr>
        <w:t>DICHIARA</w:t>
      </w:r>
    </w:p>
    <w:p w14:paraId="684EC7E4" w14:textId="3CF0A0AE" w:rsidR="006C52A0" w:rsidRPr="006C52A0" w:rsidRDefault="006C52A0" w:rsidP="006C52A0">
      <w:pPr>
        <w:widowControl w:val="0"/>
        <w:spacing w:line="240" w:lineRule="auto"/>
        <w:rPr>
          <w:rFonts w:asciiTheme="minorHAnsi" w:hAnsiTheme="minorHAnsi"/>
          <w:sz w:val="20"/>
          <w:szCs w:val="20"/>
        </w:rPr>
      </w:pPr>
      <w:r w:rsidRPr="006C52A0">
        <w:rPr>
          <w:rFonts w:asciiTheme="minorHAnsi" w:hAnsiTheme="minorHAnsi"/>
          <w:sz w:val="20"/>
          <w:szCs w:val="20"/>
        </w:rPr>
        <w:t>ai sensi degli art. 46 e 47 D.P.R. 445/2000, consapevole della responsabilità penale in cui incorre chi sottoscrive dichiarazioni mendaci o forma, esibisce, si avvale di atti falsi ovvero non più rispondenti a verità  e delle relative sanzioni penali di cui all’art. 76 del D.P.R. 445/2000, nonché delle conseguenze amministrative e di decadenza dei benefici eventualmente conseguenti al provvedimento emanato, che i fatti, stati e qualità riportati nei successivi paragrafi corrispondono a verità:</w:t>
      </w:r>
    </w:p>
    <w:p w14:paraId="3157561D" w14:textId="2A21C152" w:rsidR="006C52A0" w:rsidRPr="006C52A0" w:rsidRDefault="00D508BC" w:rsidP="00D508BC">
      <w:pPr>
        <w:widowControl w:val="0"/>
        <w:spacing w:before="100" w:beforeAutospacing="1" w:line="240" w:lineRule="auto"/>
        <w:ind w:left="284" w:hanging="284"/>
        <w:contextualSpacing/>
        <w:rPr>
          <w:rFonts w:asciiTheme="minorHAnsi" w:hAnsiTheme="minorHAnsi"/>
          <w:sz w:val="20"/>
          <w:szCs w:val="20"/>
        </w:rPr>
      </w:pPr>
      <w:r w:rsidRPr="00EA4990">
        <w:rPr>
          <w:rFonts w:asciiTheme="minorHAnsi" w:hAnsiTheme="minorHAnsi"/>
          <w:sz w:val="20"/>
          <w:szCs w:val="20"/>
        </w:rPr>
        <w:t xml:space="preserve">□ </w:t>
      </w:r>
      <w:r w:rsidRPr="00EA4990">
        <w:rPr>
          <w:rFonts w:asciiTheme="minorHAnsi" w:hAnsiTheme="minorHAnsi"/>
          <w:sz w:val="20"/>
          <w:szCs w:val="20"/>
        </w:rPr>
        <w:tab/>
      </w:r>
      <w:r w:rsidR="006C52A0" w:rsidRPr="00EA4990">
        <w:rPr>
          <w:rFonts w:asciiTheme="minorHAnsi" w:hAnsiTheme="minorHAnsi"/>
          <w:sz w:val="20"/>
          <w:szCs w:val="20"/>
        </w:rPr>
        <w:t xml:space="preserve">che l’attività di </w:t>
      </w:r>
      <w:r w:rsidR="00304C6D" w:rsidRPr="00EA4990">
        <w:rPr>
          <w:rFonts w:asciiTheme="minorHAnsi" w:hAnsiTheme="minorHAnsi"/>
          <w:sz w:val="20"/>
          <w:szCs w:val="20"/>
        </w:rPr>
        <w:t>Coordinatore della Sicurezza</w:t>
      </w:r>
      <w:r w:rsidR="006C52A0" w:rsidRPr="00EA4990">
        <w:rPr>
          <w:rFonts w:asciiTheme="minorHAnsi" w:hAnsiTheme="minorHAnsi"/>
          <w:sz w:val="20"/>
          <w:szCs w:val="20"/>
        </w:rPr>
        <w:t xml:space="preserve"> </w:t>
      </w:r>
      <w:r w:rsidR="00304C6D" w:rsidRPr="00EA4990">
        <w:rPr>
          <w:rFonts w:asciiTheme="minorHAnsi" w:hAnsiTheme="minorHAnsi"/>
          <w:sz w:val="20"/>
          <w:szCs w:val="20"/>
        </w:rPr>
        <w:t xml:space="preserve">in fase di Esecuzione (CSE) </w:t>
      </w:r>
      <w:r w:rsidR="006C52A0" w:rsidRPr="00EA4990">
        <w:rPr>
          <w:rFonts w:asciiTheme="minorHAnsi" w:hAnsiTheme="minorHAnsi"/>
          <w:sz w:val="20"/>
          <w:szCs w:val="20"/>
        </w:rPr>
        <w:t xml:space="preserve">svolta soddisfa i requisiti </w:t>
      </w:r>
      <w:r w:rsidR="00EA4990" w:rsidRPr="00EA4990">
        <w:rPr>
          <w:rFonts w:asciiTheme="minorHAnsi" w:hAnsiTheme="minorHAnsi"/>
          <w:sz w:val="20"/>
          <w:szCs w:val="20"/>
        </w:rPr>
        <w:t xml:space="preserve">professionali, </w:t>
      </w:r>
      <w:r w:rsidR="006C52A0" w:rsidRPr="00EA4990">
        <w:rPr>
          <w:rFonts w:asciiTheme="minorHAnsi" w:hAnsiTheme="minorHAnsi"/>
          <w:sz w:val="20"/>
          <w:szCs w:val="20"/>
        </w:rPr>
        <w:t>economico-finanziari e tecnico-organizzativi indicati nel bando di gara.</w:t>
      </w:r>
    </w:p>
    <w:p w14:paraId="7E8F59AB" w14:textId="77777777" w:rsidR="006C52A0" w:rsidRPr="003D1F47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iCs/>
          <w:sz w:val="14"/>
          <w:u w:val="single"/>
        </w:rPr>
      </w:pPr>
    </w:p>
    <w:p w14:paraId="5C6FEBBB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iCs/>
          <w:sz w:val="20"/>
          <w:u w:val="single"/>
        </w:rPr>
      </w:pPr>
      <w:r w:rsidRPr="006C52A0">
        <w:rPr>
          <w:rFonts w:asciiTheme="minorHAnsi" w:hAnsiTheme="minorHAnsi"/>
          <w:iCs/>
          <w:sz w:val="20"/>
          <w:u w:val="single"/>
        </w:rPr>
        <w:t>e all’uopo allega:</w:t>
      </w:r>
    </w:p>
    <w:p w14:paraId="4CB35374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iCs/>
          <w:sz w:val="4"/>
          <w:u w:val="single"/>
        </w:rPr>
      </w:pPr>
    </w:p>
    <w:p w14:paraId="16955FE9" w14:textId="2A909387" w:rsidR="006C52A0" w:rsidRPr="006C52A0" w:rsidRDefault="006C52A0" w:rsidP="00D508BC">
      <w:pPr>
        <w:widowControl w:val="0"/>
        <w:spacing w:line="240" w:lineRule="auto"/>
        <w:ind w:left="284" w:hanging="284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a ) Copia fotostatica di un documento di identità del sottoscrittore; la domanda può essere sottoscritta anche da un procuratore del legale rappresentante e, in tal caso, va allegata, a pena di esclusione, copia conforme all’o</w:t>
      </w:r>
      <w:r w:rsidR="00D508BC">
        <w:rPr>
          <w:rFonts w:asciiTheme="minorHAnsi" w:hAnsiTheme="minorHAnsi"/>
          <w:sz w:val="20"/>
        </w:rPr>
        <w:t>riginale della relativa procura.</w:t>
      </w:r>
    </w:p>
    <w:p w14:paraId="7B8D2E28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16"/>
          <w:szCs w:val="16"/>
        </w:rPr>
      </w:pPr>
    </w:p>
    <w:p w14:paraId="72309D6E" w14:textId="529E481F" w:rsidR="006C52A0" w:rsidRPr="006C52A0" w:rsidRDefault="006C52A0" w:rsidP="00895488">
      <w:pPr>
        <w:widowControl w:val="0"/>
        <w:spacing w:line="240" w:lineRule="auto"/>
        <w:jc w:val="center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D</w:t>
      </w:r>
      <w:r w:rsidR="00895488">
        <w:rPr>
          <w:rFonts w:asciiTheme="minorHAnsi" w:hAnsiTheme="minorHAnsi"/>
          <w:sz w:val="20"/>
        </w:rPr>
        <w:t>ata ___________________</w:t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="00895488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>IL CONCORRENTE</w:t>
      </w:r>
    </w:p>
    <w:p w14:paraId="4E146A30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8"/>
          <w:szCs w:val="8"/>
        </w:rPr>
      </w:pPr>
    </w:p>
    <w:p w14:paraId="003A9C91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br w:type="page"/>
      </w:r>
    </w:p>
    <w:p w14:paraId="63951415" w14:textId="02D89C9B" w:rsidR="006C52A0" w:rsidRPr="003D1F47" w:rsidRDefault="006C52A0" w:rsidP="003D1F47">
      <w:pPr>
        <w:widowControl w:val="0"/>
        <w:spacing w:line="240" w:lineRule="auto"/>
        <w:jc w:val="left"/>
        <w:rPr>
          <w:rFonts w:asciiTheme="minorHAnsi" w:hAnsiTheme="minorHAnsi"/>
          <w:b/>
          <w:bCs/>
          <w:i/>
          <w:iCs/>
        </w:rPr>
      </w:pPr>
      <w:r w:rsidRPr="00330F8A">
        <w:rPr>
          <w:rFonts w:asciiTheme="minorHAnsi" w:hAnsiTheme="minorHAnsi"/>
          <w:b/>
          <w:bCs/>
          <w:i/>
          <w:iCs/>
        </w:rPr>
        <w:lastRenderedPageBreak/>
        <w:t xml:space="preserve">Tabella riassuntiva </w:t>
      </w:r>
      <w:r w:rsidR="00D508BC" w:rsidRPr="00330F8A">
        <w:rPr>
          <w:rFonts w:asciiTheme="minorHAnsi" w:hAnsiTheme="minorHAnsi"/>
          <w:b/>
          <w:bCs/>
          <w:i/>
          <w:iCs/>
        </w:rPr>
        <w:t>possesso requisiti auto dichiarati n</w:t>
      </w:r>
      <w:r w:rsidRPr="00330F8A">
        <w:rPr>
          <w:rFonts w:asciiTheme="minorHAnsi" w:hAnsiTheme="minorHAnsi"/>
          <w:b/>
          <w:bCs/>
          <w:i/>
          <w:iCs/>
        </w:rPr>
        <w:t>ell’allegato A – Annesso</w:t>
      </w:r>
      <w:r w:rsidR="00955BD7" w:rsidRPr="00330F8A">
        <w:rPr>
          <w:rFonts w:asciiTheme="minorHAnsi" w:hAnsiTheme="minorHAnsi"/>
          <w:b/>
          <w:bCs/>
          <w:i/>
          <w:iCs/>
        </w:rPr>
        <w:t xml:space="preserve"> </w:t>
      </w:r>
      <w:r w:rsidRPr="00330F8A">
        <w:rPr>
          <w:rFonts w:asciiTheme="minorHAnsi" w:hAnsiTheme="minorHAnsi"/>
          <w:b/>
          <w:bCs/>
          <w:i/>
          <w:iCs/>
        </w:rPr>
        <w:t>1</w:t>
      </w:r>
    </w:p>
    <w:p w14:paraId="69304651" w14:textId="0F326A37" w:rsidR="006C52A0" w:rsidRPr="006C52A0" w:rsidRDefault="006C52A0" w:rsidP="003D1F47">
      <w:pPr>
        <w:widowControl w:val="0"/>
        <w:spacing w:line="240" w:lineRule="auto"/>
        <w:rPr>
          <w:rFonts w:asciiTheme="minorHAnsi" w:hAnsiTheme="minorHAnsi"/>
          <w:sz w:val="22"/>
        </w:rPr>
      </w:pPr>
      <w:r w:rsidRPr="006C52A0">
        <w:rPr>
          <w:rFonts w:asciiTheme="minorHAnsi" w:hAnsiTheme="minorHAnsi"/>
          <w:sz w:val="22"/>
        </w:rPr>
        <w:t>RIEPILOGO DEI REQUISITI ECONOMICO-FINANZIARI e TECNICO-ORGANIZZATIVI DICHIARATI DA</w:t>
      </w:r>
      <w:r w:rsidR="003D1F47">
        <w:rPr>
          <w:rFonts w:asciiTheme="minorHAnsi" w:hAnsiTheme="minorHAnsi"/>
          <w:sz w:val="22"/>
        </w:rPr>
        <w:t xml:space="preserve">LL’OPERATORE ECONOMICO ED EVENTUALI </w:t>
      </w:r>
      <w:r w:rsidRPr="006C52A0">
        <w:rPr>
          <w:rFonts w:asciiTheme="minorHAnsi" w:hAnsiTheme="minorHAnsi"/>
          <w:sz w:val="22"/>
        </w:rPr>
        <w:t>COMPONENTI IL RAGGRUPPAMENTO E/O IN CASO DI AVVALIMENTO</w:t>
      </w:r>
    </w:p>
    <w:p w14:paraId="7C066DBC" w14:textId="77777777" w:rsid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tbl>
      <w:tblPr>
        <w:tblW w:w="94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418"/>
        <w:gridCol w:w="1579"/>
      </w:tblGrid>
      <w:tr w:rsidR="00747FFA" w:rsidRPr="006C52A0" w14:paraId="3564165A" w14:textId="77777777" w:rsidTr="00747FFA">
        <w:trPr>
          <w:cantSplit/>
          <w:jc w:val="center"/>
        </w:trPr>
        <w:tc>
          <w:tcPr>
            <w:tcW w:w="3369" w:type="dxa"/>
            <w:tcBorders>
              <w:bottom w:val="single" w:sz="12" w:space="0" w:color="000000"/>
            </w:tcBorders>
            <w:vAlign w:val="center"/>
          </w:tcPr>
          <w:p w14:paraId="4C43E82C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>Requisito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642EBFD1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>CONCORRENTE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vAlign w:val="center"/>
          </w:tcPr>
          <w:p w14:paraId="70819AFA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>AUSILIARIO/A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  <w:vAlign w:val="center"/>
          </w:tcPr>
          <w:p w14:paraId="372351CC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>AUSILIARIO/A</w:t>
            </w:r>
          </w:p>
        </w:tc>
        <w:tc>
          <w:tcPr>
            <w:tcW w:w="1579" w:type="dxa"/>
            <w:tcBorders>
              <w:bottom w:val="single" w:sz="12" w:space="0" w:color="000000"/>
            </w:tcBorders>
            <w:vAlign w:val="center"/>
          </w:tcPr>
          <w:p w14:paraId="6105C504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b/>
                <w:sz w:val="20"/>
              </w:rPr>
            </w:pPr>
            <w:r w:rsidRPr="006C52A0">
              <w:rPr>
                <w:rFonts w:asciiTheme="minorHAnsi" w:hAnsiTheme="minorHAnsi"/>
                <w:b/>
                <w:sz w:val="20"/>
              </w:rPr>
              <w:t xml:space="preserve">TOTALE </w:t>
            </w:r>
          </w:p>
        </w:tc>
      </w:tr>
      <w:tr w:rsidR="00747FFA" w:rsidRPr="006C52A0" w14:paraId="039448CC" w14:textId="77777777" w:rsidTr="00747FFA">
        <w:trPr>
          <w:cantSplit/>
          <w:jc w:val="center"/>
        </w:trPr>
        <w:tc>
          <w:tcPr>
            <w:tcW w:w="33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5BBA43C0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  <w:highlight w:val="yellow"/>
              </w:rPr>
            </w:pPr>
            <w:r w:rsidRPr="00010700">
              <w:rPr>
                <w:rFonts w:ascii="Times New Roman" w:hAnsi="Times New Roman"/>
                <w:sz w:val="20"/>
              </w:rPr>
              <w:t>III</w:t>
            </w:r>
            <w:r w:rsidRPr="00010700">
              <w:rPr>
                <w:rFonts w:asciiTheme="minorHAnsi" w:hAnsiTheme="minorHAnsi"/>
                <w:sz w:val="20"/>
              </w:rPr>
              <w:t>.2.2. lett. a)</w:t>
            </w:r>
            <w:r w:rsidRPr="006C52A0">
              <w:rPr>
                <w:rFonts w:asciiTheme="minorHAnsi" w:hAnsiTheme="minorHAnsi"/>
                <w:sz w:val="20"/>
              </w:rPr>
              <w:t xml:space="preserve"> del bando - </w:t>
            </w:r>
            <w:r w:rsidRPr="006C52A0">
              <w:rPr>
                <w:rFonts w:asciiTheme="minorHAnsi" w:hAnsiTheme="minorHAnsi"/>
                <w:i/>
                <w:sz w:val="20"/>
              </w:rPr>
              <w:t>fatturato</w:t>
            </w:r>
            <w:r w:rsidRPr="006C52A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13C5FA6A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2D2469EF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6900BCDB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5C59FEE4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681814DE" w14:textId="77777777" w:rsidTr="00747FFA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B97706" w14:textId="77777777" w:rsidR="00747FFA" w:rsidRPr="00747FFA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8"/>
              </w:rPr>
            </w:pPr>
          </w:p>
        </w:tc>
      </w:tr>
      <w:tr w:rsidR="00747FFA" w:rsidRPr="006C52A0" w14:paraId="439B0914" w14:textId="77777777" w:rsidTr="00747FFA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EE573DE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="Times New Roman" w:hAnsi="Times New Roman"/>
                <w:sz w:val="20"/>
              </w:rPr>
              <w:t>III.</w:t>
            </w:r>
            <w:r w:rsidRPr="006C52A0">
              <w:rPr>
                <w:rFonts w:asciiTheme="minorHAnsi" w:hAnsiTheme="minorHAnsi"/>
                <w:sz w:val="20"/>
              </w:rPr>
              <w:t>2.3 lett. b)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6C52A0">
              <w:rPr>
                <w:rFonts w:asciiTheme="minorHAnsi" w:hAnsiTheme="minorHAnsi"/>
                <w:sz w:val="20"/>
              </w:rPr>
              <w:t xml:space="preserve">del bando - </w:t>
            </w:r>
            <w:r w:rsidRPr="00895488">
              <w:rPr>
                <w:rFonts w:asciiTheme="minorHAnsi" w:hAnsiTheme="minorHAnsi"/>
                <w:i/>
                <w:sz w:val="20"/>
              </w:rPr>
              <w:t>servizi</w:t>
            </w:r>
            <w:r w:rsidRPr="006C52A0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747FFA" w:rsidRPr="006C52A0" w14:paraId="66A710A1" w14:textId="77777777" w:rsidTr="00747FFA">
        <w:trPr>
          <w:cantSplit/>
          <w:jc w:val="center"/>
        </w:trPr>
        <w:tc>
          <w:tcPr>
            <w:tcW w:w="33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820CE" w14:textId="5802CFE2" w:rsidR="00747FFA" w:rsidRPr="006C52A0" w:rsidRDefault="00747FFA" w:rsidP="00AC48F7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E.</w:t>
            </w:r>
            <w:r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F3ED4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A0323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7316E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F400906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65A620B6" w14:textId="77777777" w:rsidTr="00747FFA">
        <w:trPr>
          <w:cantSplit/>
          <w:jc w:val="center"/>
        </w:trPr>
        <w:tc>
          <w:tcPr>
            <w:tcW w:w="3369" w:type="dxa"/>
            <w:tcBorders>
              <w:top w:val="single" w:sz="2" w:space="0" w:color="000000"/>
              <w:left w:val="single" w:sz="12" w:space="0" w:color="000000"/>
            </w:tcBorders>
            <w:vAlign w:val="center"/>
          </w:tcPr>
          <w:p w14:paraId="122DD4E6" w14:textId="6AED1554" w:rsidR="00747FFA" w:rsidRPr="006C52A0" w:rsidRDefault="00AC48F7" w:rsidP="00AC48F7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C</w:t>
            </w:r>
            <w:r w:rsidR="00747FFA" w:rsidRPr="006C52A0">
              <w:rPr>
                <w:rFonts w:asciiTheme="minorHAnsi" w:hAnsiTheme="minorHAnsi"/>
                <w:sz w:val="20"/>
              </w:rPr>
              <w:t>AT</w:t>
            </w:r>
            <w:r>
              <w:rPr>
                <w:rFonts w:asciiTheme="minorHAnsi" w:hAnsiTheme="minorHAnsi"/>
                <w:sz w:val="20"/>
              </w:rPr>
              <w:t>. ID</w:t>
            </w:r>
            <w:r w:rsidR="00747FFA" w:rsidRPr="006C52A0">
              <w:rPr>
                <w:rFonts w:asciiTheme="minorHAnsi" w:hAnsiTheme="minorHAnsi"/>
                <w:sz w:val="20"/>
              </w:rPr>
              <w:t>: S.03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034D473C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46B28DCE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2" w:space="0" w:color="000000"/>
            </w:tcBorders>
            <w:vAlign w:val="center"/>
          </w:tcPr>
          <w:p w14:paraId="4AF6FCD7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2" w:space="0" w:color="000000"/>
              <w:right w:val="single" w:sz="12" w:space="0" w:color="000000"/>
            </w:tcBorders>
            <w:vAlign w:val="center"/>
          </w:tcPr>
          <w:p w14:paraId="004EAF42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2C6C0762" w14:textId="77777777" w:rsidTr="00747FFA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7467D2F4" w14:textId="6BFCF22B" w:rsidR="00747FFA" w:rsidRPr="006C52A0" w:rsidRDefault="00747FFA" w:rsidP="00AC48F7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</w:t>
            </w: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1559" w:type="dxa"/>
          </w:tcPr>
          <w:p w14:paraId="4E14C351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0D95CAD4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4692D6AC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0A424C0B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1E1EDCDC" w14:textId="77777777" w:rsidTr="00747FFA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00AE17F5" w14:textId="220C2D9A" w:rsidR="00747FFA" w:rsidRPr="006C52A0" w:rsidRDefault="00747FFA" w:rsidP="00AC48F7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IA.02</w:t>
            </w:r>
          </w:p>
        </w:tc>
        <w:tc>
          <w:tcPr>
            <w:tcW w:w="1559" w:type="dxa"/>
          </w:tcPr>
          <w:p w14:paraId="31D9C734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0ABBEE63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66B4F86F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47AB9FD0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1897D116" w14:textId="77777777" w:rsidTr="00747FFA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  <w:bottom w:val="single" w:sz="12" w:space="0" w:color="000000"/>
            </w:tcBorders>
          </w:tcPr>
          <w:p w14:paraId="34DBD0C6" w14:textId="045797A9" w:rsidR="00747FFA" w:rsidRPr="006C52A0" w:rsidRDefault="00747FFA" w:rsidP="00AC48F7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6FE505E2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401F93A8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</w:tcPr>
          <w:p w14:paraId="167064E2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bottom w:val="single" w:sz="12" w:space="0" w:color="000000"/>
              <w:right w:val="single" w:sz="12" w:space="0" w:color="000000"/>
            </w:tcBorders>
          </w:tcPr>
          <w:p w14:paraId="70DAE533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28A771FF" w14:textId="77777777" w:rsidTr="002729D1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DFE029" w14:textId="77777777" w:rsidR="00747FFA" w:rsidRPr="00747FFA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8"/>
              </w:rPr>
            </w:pPr>
          </w:p>
        </w:tc>
      </w:tr>
      <w:tr w:rsidR="00747FFA" w:rsidRPr="006C52A0" w14:paraId="6498608D" w14:textId="77777777" w:rsidTr="002729D1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ACCF9CF" w14:textId="0CA93A36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="Times New Roman" w:hAnsi="Times New Roman"/>
                <w:sz w:val="20"/>
              </w:rPr>
              <w:t>III.</w:t>
            </w:r>
            <w:r w:rsidRPr="006C52A0">
              <w:rPr>
                <w:rFonts w:asciiTheme="minorHAnsi" w:hAnsiTheme="minorHAnsi"/>
                <w:sz w:val="20"/>
              </w:rPr>
              <w:t xml:space="preserve">2.3 lett. </w:t>
            </w:r>
            <w:r>
              <w:rPr>
                <w:rFonts w:asciiTheme="minorHAnsi" w:hAnsiTheme="minorHAnsi"/>
                <w:sz w:val="20"/>
              </w:rPr>
              <w:t>c</w:t>
            </w:r>
            <w:r w:rsidRPr="006C52A0">
              <w:rPr>
                <w:rFonts w:asciiTheme="minorHAnsi" w:hAnsiTheme="minorHAnsi"/>
                <w:sz w:val="20"/>
              </w:rPr>
              <w:t>)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6C52A0">
              <w:rPr>
                <w:rFonts w:asciiTheme="minorHAnsi" w:hAnsiTheme="minorHAnsi"/>
                <w:sz w:val="20"/>
              </w:rPr>
              <w:t xml:space="preserve">del bando - </w:t>
            </w:r>
            <w:r w:rsidRPr="00747FFA">
              <w:rPr>
                <w:rFonts w:asciiTheme="minorHAnsi" w:hAnsiTheme="minorHAnsi"/>
                <w:i/>
                <w:sz w:val="20"/>
              </w:rPr>
              <w:t>servizi di punta</w:t>
            </w:r>
          </w:p>
        </w:tc>
      </w:tr>
      <w:tr w:rsidR="00747FFA" w:rsidRPr="006C52A0" w14:paraId="2EB6B705" w14:textId="77777777" w:rsidTr="002729D1">
        <w:trPr>
          <w:cantSplit/>
          <w:jc w:val="center"/>
        </w:trPr>
        <w:tc>
          <w:tcPr>
            <w:tcW w:w="33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CDFB5" w14:textId="2F61E013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1^CAT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E.</w:t>
            </w:r>
            <w:r>
              <w:rPr>
                <w:rFonts w:asciiTheme="minorHAnsi" w:hAnsiTheme="minorHAnsi"/>
                <w:sz w:val="20"/>
              </w:rPr>
              <w:t>22</w:t>
            </w:r>
            <w:r w:rsidRPr="006C52A0">
              <w:rPr>
                <w:rFonts w:asciiTheme="minorHAnsi" w:hAnsiTheme="minorHAnsi"/>
                <w:sz w:val="20"/>
              </w:rPr>
              <w:t>…………1° Serv.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EFE78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501A9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D6F7C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F9ABFA3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5420E9CC" w14:textId="77777777" w:rsidTr="002729D1">
        <w:trPr>
          <w:cantSplit/>
          <w:jc w:val="center"/>
        </w:trPr>
        <w:tc>
          <w:tcPr>
            <w:tcW w:w="336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7F663" w14:textId="256A3DE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1^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E.</w:t>
            </w:r>
            <w:r>
              <w:rPr>
                <w:rFonts w:asciiTheme="minorHAnsi" w:hAnsiTheme="minorHAnsi"/>
                <w:sz w:val="20"/>
              </w:rPr>
              <w:t>22</w:t>
            </w:r>
            <w:r w:rsidRPr="006C52A0">
              <w:rPr>
                <w:rFonts w:asciiTheme="minorHAnsi" w:hAnsiTheme="minorHAnsi"/>
                <w:sz w:val="20"/>
              </w:rPr>
              <w:t>…………2° Serv.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3F6F4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5B0F5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250F6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1F8E2C8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66414B16" w14:textId="77777777" w:rsidTr="002729D1">
        <w:trPr>
          <w:cantSplit/>
          <w:jc w:val="center"/>
        </w:trPr>
        <w:tc>
          <w:tcPr>
            <w:tcW w:w="3369" w:type="dxa"/>
            <w:tcBorders>
              <w:top w:val="single" w:sz="2" w:space="0" w:color="000000"/>
              <w:left w:val="single" w:sz="12" w:space="0" w:color="000000"/>
            </w:tcBorders>
            <w:vAlign w:val="center"/>
          </w:tcPr>
          <w:p w14:paraId="0DB61A78" w14:textId="0EB34F9F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2^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S.03 ……..…1° Serv.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1E221B87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</w:tcBorders>
            <w:vAlign w:val="center"/>
          </w:tcPr>
          <w:p w14:paraId="1D86CAC9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top w:val="single" w:sz="2" w:space="0" w:color="000000"/>
            </w:tcBorders>
            <w:vAlign w:val="center"/>
          </w:tcPr>
          <w:p w14:paraId="571E3219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top w:val="single" w:sz="2" w:space="0" w:color="000000"/>
              <w:right w:val="single" w:sz="12" w:space="0" w:color="000000"/>
            </w:tcBorders>
            <w:vAlign w:val="center"/>
          </w:tcPr>
          <w:p w14:paraId="3C74C1F3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4D2B86F8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  <w:vAlign w:val="center"/>
          </w:tcPr>
          <w:p w14:paraId="71EA7397" w14:textId="1113945C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2^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S.03 ……..…2° Serv.</w:t>
            </w:r>
          </w:p>
        </w:tc>
        <w:tc>
          <w:tcPr>
            <w:tcW w:w="1559" w:type="dxa"/>
            <w:vAlign w:val="center"/>
          </w:tcPr>
          <w:p w14:paraId="4A615793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vAlign w:val="center"/>
          </w:tcPr>
          <w:p w14:paraId="136975A7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vAlign w:val="center"/>
          </w:tcPr>
          <w:p w14:paraId="4FD33393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  <w:vAlign w:val="center"/>
          </w:tcPr>
          <w:p w14:paraId="746E792C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4A00851D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19E5A6D9" w14:textId="781AF94F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3^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</w:t>
            </w:r>
            <w:r>
              <w:rPr>
                <w:rFonts w:asciiTheme="minorHAnsi" w:hAnsiTheme="minorHAnsi"/>
                <w:sz w:val="20"/>
              </w:rPr>
              <w:t>1</w:t>
            </w:r>
            <w:r w:rsidRPr="006C52A0">
              <w:rPr>
                <w:rFonts w:asciiTheme="minorHAnsi" w:hAnsiTheme="minorHAnsi"/>
                <w:sz w:val="20"/>
              </w:rPr>
              <w:t xml:space="preserve"> ….……1° Serv.</w:t>
            </w:r>
          </w:p>
        </w:tc>
        <w:tc>
          <w:tcPr>
            <w:tcW w:w="1559" w:type="dxa"/>
          </w:tcPr>
          <w:p w14:paraId="1A3E82A4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6B267CB5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3E8B0F42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77D53934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41A5DAC0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10FF81E1" w14:textId="1C6D1426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3^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 IA.0</w:t>
            </w:r>
            <w:r>
              <w:rPr>
                <w:rFonts w:asciiTheme="minorHAnsi" w:hAnsiTheme="minorHAnsi"/>
                <w:sz w:val="20"/>
              </w:rPr>
              <w:t>1</w:t>
            </w:r>
            <w:r w:rsidRPr="006C52A0">
              <w:rPr>
                <w:rFonts w:asciiTheme="minorHAnsi" w:hAnsiTheme="minorHAnsi"/>
                <w:sz w:val="20"/>
              </w:rPr>
              <w:t xml:space="preserve"> ………2° Serv.</w:t>
            </w:r>
          </w:p>
        </w:tc>
        <w:tc>
          <w:tcPr>
            <w:tcW w:w="1559" w:type="dxa"/>
          </w:tcPr>
          <w:p w14:paraId="35264E22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19904D70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4FF7886B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66395CB1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4A6395F4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12C5D989" w14:textId="44F95640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  <w:r w:rsidRPr="006C52A0">
              <w:rPr>
                <w:rFonts w:asciiTheme="minorHAnsi" w:hAnsiTheme="minorHAnsi"/>
                <w:sz w:val="20"/>
              </w:rPr>
              <w:t>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IA.02 ….……1° Serv.</w:t>
            </w:r>
          </w:p>
        </w:tc>
        <w:tc>
          <w:tcPr>
            <w:tcW w:w="1559" w:type="dxa"/>
          </w:tcPr>
          <w:p w14:paraId="4B3711D2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1AB36FD8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70D6810A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70215916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12047BC3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</w:tcBorders>
          </w:tcPr>
          <w:p w14:paraId="697CA04F" w14:textId="070FE500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  <w:r w:rsidRPr="006C52A0">
              <w:rPr>
                <w:rFonts w:asciiTheme="minorHAnsi" w:hAnsiTheme="minorHAnsi"/>
                <w:sz w:val="20"/>
              </w:rPr>
              <w:t>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 IA.02 ………2° Serv.</w:t>
            </w:r>
          </w:p>
        </w:tc>
        <w:tc>
          <w:tcPr>
            <w:tcW w:w="1559" w:type="dxa"/>
          </w:tcPr>
          <w:p w14:paraId="6D1EDB67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</w:tcPr>
          <w:p w14:paraId="53D3DD0D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</w:tcPr>
          <w:p w14:paraId="01D42573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right w:val="single" w:sz="12" w:space="0" w:color="000000"/>
            </w:tcBorders>
          </w:tcPr>
          <w:p w14:paraId="42AD6B91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6384C74B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  <w:bottom w:val="single" w:sz="4" w:space="0" w:color="000000"/>
            </w:tcBorders>
          </w:tcPr>
          <w:p w14:paraId="510CA967" w14:textId="4F6C59EE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Pr="006C52A0">
              <w:rPr>
                <w:rFonts w:asciiTheme="minorHAnsi" w:hAnsiTheme="minorHAnsi"/>
                <w:sz w:val="20"/>
              </w:rPr>
              <w:t>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6C52A0">
              <w:rPr>
                <w:rFonts w:asciiTheme="minorHAnsi" w:hAnsiTheme="minorHAnsi"/>
                <w:sz w:val="20"/>
              </w:rPr>
              <w:t xml:space="preserve"> ………1° Serv.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6DCBABC8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398A0FEB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00917262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bottom w:val="single" w:sz="4" w:space="0" w:color="000000"/>
              <w:right w:val="single" w:sz="12" w:space="0" w:color="000000"/>
            </w:tcBorders>
          </w:tcPr>
          <w:p w14:paraId="66DDBC11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37413356" w14:textId="77777777" w:rsidTr="002729D1">
        <w:trPr>
          <w:cantSplit/>
          <w:jc w:val="center"/>
        </w:trPr>
        <w:tc>
          <w:tcPr>
            <w:tcW w:w="3369" w:type="dxa"/>
            <w:tcBorders>
              <w:left w:val="single" w:sz="12" w:space="0" w:color="000000"/>
              <w:bottom w:val="single" w:sz="12" w:space="0" w:color="000000"/>
            </w:tcBorders>
          </w:tcPr>
          <w:p w14:paraId="77DE7BDB" w14:textId="34FE6E65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Pr="006C52A0">
              <w:rPr>
                <w:rFonts w:asciiTheme="minorHAnsi" w:hAnsiTheme="minorHAnsi"/>
                <w:sz w:val="20"/>
              </w:rPr>
              <w:t>^</w:t>
            </w:r>
            <w:r w:rsidR="00AC48F7" w:rsidRPr="006C52A0">
              <w:rPr>
                <w:rFonts w:asciiTheme="minorHAnsi" w:hAnsiTheme="minorHAnsi"/>
                <w:sz w:val="20"/>
              </w:rPr>
              <w:t xml:space="preserve"> CAT</w:t>
            </w:r>
            <w:r w:rsidR="00AC48F7">
              <w:rPr>
                <w:rFonts w:asciiTheme="minorHAnsi" w:hAnsiTheme="minorHAnsi"/>
                <w:sz w:val="20"/>
              </w:rPr>
              <w:t>. ID</w:t>
            </w:r>
            <w:r w:rsidRPr="006C52A0">
              <w:rPr>
                <w:rFonts w:asciiTheme="minorHAnsi" w:hAnsiTheme="minorHAnsi"/>
                <w:sz w:val="20"/>
              </w:rPr>
              <w:t>: IA.0</w:t>
            </w:r>
            <w:r>
              <w:rPr>
                <w:rFonts w:asciiTheme="minorHAnsi" w:hAnsiTheme="minorHAnsi"/>
                <w:sz w:val="20"/>
              </w:rPr>
              <w:t>3</w:t>
            </w:r>
            <w:r w:rsidRPr="006C52A0">
              <w:rPr>
                <w:rFonts w:asciiTheme="minorHAnsi" w:hAnsiTheme="minorHAnsi"/>
                <w:sz w:val="20"/>
              </w:rPr>
              <w:t xml:space="preserve"> ………2° Serv.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2D428B2D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</w:tcPr>
          <w:p w14:paraId="6CE218AF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418" w:type="dxa"/>
            <w:tcBorders>
              <w:bottom w:val="single" w:sz="12" w:space="0" w:color="000000"/>
            </w:tcBorders>
          </w:tcPr>
          <w:p w14:paraId="38D9DB86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 xml:space="preserve">€ </w:t>
            </w:r>
          </w:p>
        </w:tc>
        <w:tc>
          <w:tcPr>
            <w:tcW w:w="1579" w:type="dxa"/>
            <w:tcBorders>
              <w:bottom w:val="single" w:sz="12" w:space="0" w:color="000000"/>
              <w:right w:val="single" w:sz="12" w:space="0" w:color="000000"/>
            </w:tcBorders>
          </w:tcPr>
          <w:p w14:paraId="18C77787" w14:textId="77777777" w:rsidR="00747FFA" w:rsidRPr="006C52A0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€</w:t>
            </w:r>
          </w:p>
        </w:tc>
      </w:tr>
      <w:tr w:rsidR="00747FFA" w:rsidRPr="006C52A0" w14:paraId="54E886FA" w14:textId="77777777" w:rsidTr="002729D1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5B5B340C" w14:textId="77777777" w:rsidR="00747FFA" w:rsidRPr="00747FFA" w:rsidRDefault="00747FFA" w:rsidP="002729D1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10"/>
              </w:rPr>
            </w:pPr>
          </w:p>
        </w:tc>
      </w:tr>
      <w:tr w:rsidR="00747FFA" w:rsidRPr="006C52A0" w14:paraId="2650A659" w14:textId="77777777" w:rsidTr="00747FFA">
        <w:trPr>
          <w:cantSplit/>
          <w:jc w:val="center"/>
        </w:trPr>
        <w:tc>
          <w:tcPr>
            <w:tcW w:w="9484" w:type="dxa"/>
            <w:gridSpan w:val="5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133D00B4" w14:textId="77777777" w:rsidR="00747FFA" w:rsidRPr="00747FFA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10"/>
              </w:rPr>
            </w:pPr>
          </w:p>
        </w:tc>
      </w:tr>
      <w:tr w:rsidR="00747FFA" w:rsidRPr="006C52A0" w14:paraId="60099CF7" w14:textId="77777777" w:rsidTr="00747FFA">
        <w:trPr>
          <w:cantSplit/>
          <w:jc w:val="center"/>
        </w:trPr>
        <w:tc>
          <w:tcPr>
            <w:tcW w:w="33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7F0A7D91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="Times New Roman" w:hAnsi="Times New Roman"/>
                <w:sz w:val="20"/>
              </w:rPr>
              <w:t>III</w:t>
            </w:r>
            <w:r w:rsidRPr="006C52A0">
              <w:rPr>
                <w:rFonts w:asciiTheme="minorHAnsi" w:hAnsiTheme="minorHAnsi"/>
                <w:sz w:val="20"/>
              </w:rPr>
              <w:t xml:space="preserve">.2.3 lett. </w:t>
            </w:r>
            <w:r>
              <w:rPr>
                <w:rFonts w:asciiTheme="minorHAnsi" w:hAnsiTheme="minorHAnsi"/>
                <w:sz w:val="20"/>
              </w:rPr>
              <w:t>d</w:t>
            </w:r>
            <w:r w:rsidRPr="006C52A0">
              <w:rPr>
                <w:rFonts w:asciiTheme="minorHAnsi" w:hAnsiTheme="minorHAnsi"/>
                <w:sz w:val="20"/>
              </w:rPr>
              <w:t xml:space="preserve">) punto del bando - </w:t>
            </w:r>
            <w:r w:rsidRPr="00895488">
              <w:rPr>
                <w:rFonts w:asciiTheme="minorHAnsi" w:hAnsiTheme="minorHAnsi"/>
                <w:i/>
                <w:sz w:val="20"/>
              </w:rPr>
              <w:t>personale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</w:tcPr>
          <w:p w14:paraId="508030B1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</w:tcPr>
          <w:p w14:paraId="60D8CA72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</w:tcPr>
          <w:p w14:paraId="77DB5093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N.</w:t>
            </w:r>
          </w:p>
        </w:tc>
        <w:tc>
          <w:tcPr>
            <w:tcW w:w="157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AF1D73" w14:textId="77777777" w:rsidR="00747FFA" w:rsidRPr="006C52A0" w:rsidRDefault="00747FFA" w:rsidP="00747FFA">
            <w:pPr>
              <w:widowControl w:val="0"/>
              <w:spacing w:line="240" w:lineRule="auto"/>
              <w:jc w:val="left"/>
              <w:rPr>
                <w:rFonts w:asciiTheme="minorHAnsi" w:hAnsiTheme="minorHAnsi"/>
                <w:sz w:val="20"/>
              </w:rPr>
            </w:pPr>
            <w:r w:rsidRPr="006C52A0">
              <w:rPr>
                <w:rFonts w:asciiTheme="minorHAnsi" w:hAnsiTheme="minorHAnsi"/>
                <w:sz w:val="20"/>
              </w:rPr>
              <w:t>N.</w:t>
            </w:r>
          </w:p>
        </w:tc>
      </w:tr>
    </w:tbl>
    <w:p w14:paraId="3774D41E" w14:textId="77777777" w:rsidR="00747FFA" w:rsidRPr="006C52A0" w:rsidRDefault="00747FFA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426E525A" w14:textId="77777777" w:rsidR="006C52A0" w:rsidRPr="006C52A0" w:rsidRDefault="006C52A0" w:rsidP="006C52A0">
      <w:pPr>
        <w:widowControl w:val="0"/>
        <w:spacing w:line="240" w:lineRule="auto"/>
        <w:ind w:left="794" w:firstLine="397"/>
        <w:jc w:val="left"/>
        <w:rPr>
          <w:rFonts w:asciiTheme="minorHAnsi" w:hAnsiTheme="minorHAnsi"/>
          <w:sz w:val="20"/>
        </w:rPr>
      </w:pPr>
    </w:p>
    <w:p w14:paraId="1D5A264E" w14:textId="77777777" w:rsidR="006C52A0" w:rsidRPr="006C52A0" w:rsidRDefault="006C52A0" w:rsidP="006C52A0">
      <w:pPr>
        <w:widowControl w:val="0"/>
        <w:spacing w:line="240" w:lineRule="auto"/>
        <w:ind w:left="794" w:firstLine="397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 xml:space="preserve">IL CONCORRENTE                                            </w:t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 xml:space="preserve">                    L’AUSILIARIO/A</w:t>
      </w:r>
    </w:p>
    <w:p w14:paraId="267C4F7C" w14:textId="77777777" w:rsidR="006C52A0" w:rsidRP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>_____________________</w:t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</w:r>
      <w:r w:rsidRPr="006C52A0">
        <w:rPr>
          <w:rFonts w:asciiTheme="minorHAnsi" w:hAnsiTheme="minorHAnsi"/>
          <w:sz w:val="20"/>
        </w:rPr>
        <w:tab/>
        <w:t>_____________________</w:t>
      </w:r>
    </w:p>
    <w:p w14:paraId="0D3A05E4" w14:textId="77777777" w:rsidR="006C52A0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293F476E" w14:textId="77777777" w:rsidR="00905D17" w:rsidRPr="006C52A0" w:rsidRDefault="00905D17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p w14:paraId="11071202" w14:textId="77777777" w:rsidR="00905D17" w:rsidRDefault="006C52A0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  <w:r w:rsidRPr="006C52A0">
        <w:rPr>
          <w:rFonts w:asciiTheme="minorHAnsi" w:hAnsiTheme="minorHAnsi"/>
          <w:sz w:val="20"/>
        </w:rPr>
        <w:t>Nota: la dichiarazione dovrà, essere timbrata e sottoscritta dal concorrente e dall’ausiliario/a.</w:t>
      </w:r>
    </w:p>
    <w:p w14:paraId="6422E1DA" w14:textId="77777777" w:rsidR="00905D17" w:rsidRDefault="00905D17" w:rsidP="006C52A0">
      <w:pPr>
        <w:widowControl w:val="0"/>
        <w:spacing w:line="240" w:lineRule="auto"/>
        <w:jc w:val="left"/>
        <w:rPr>
          <w:rFonts w:asciiTheme="minorHAnsi" w:hAnsiTheme="minorHAnsi"/>
          <w:sz w:val="20"/>
        </w:rPr>
      </w:pPr>
    </w:p>
    <w:sectPr w:rsidR="00905D17" w:rsidSect="00B32F5A">
      <w:footerReference w:type="default" r:id="rId11"/>
      <w:headerReference w:type="first" r:id="rId12"/>
      <w:type w:val="continuous"/>
      <w:pgSz w:w="11907" w:h="16840" w:code="9"/>
      <w:pgMar w:top="851" w:right="1134" w:bottom="993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250AC" w14:textId="77777777" w:rsidR="000767D1" w:rsidRDefault="000767D1" w:rsidP="002750E3">
      <w:pPr>
        <w:spacing w:line="240" w:lineRule="auto"/>
      </w:pPr>
      <w:r>
        <w:separator/>
      </w:r>
    </w:p>
  </w:endnote>
  <w:endnote w:type="continuationSeparator" w:id="0">
    <w:p w14:paraId="628A729B" w14:textId="77777777" w:rsidR="000767D1" w:rsidRDefault="000767D1" w:rsidP="002750E3">
      <w:pPr>
        <w:spacing w:line="240" w:lineRule="auto"/>
      </w:pPr>
      <w:r>
        <w:continuationSeparator/>
      </w:r>
    </w:p>
  </w:endnote>
  <w:endnote w:type="continuationNotice" w:id="1">
    <w:p w14:paraId="77C0A9EB" w14:textId="77777777" w:rsidR="000767D1" w:rsidRDefault="000767D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09C74" w14:textId="4C74CC6F" w:rsidR="00571E25" w:rsidRPr="00AE6A9E" w:rsidRDefault="00330F8A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b/>
        <w:bCs/>
        <w:sz w:val="18"/>
        <w:szCs w:val="18"/>
      </w:rPr>
    </w:pPr>
    <w:r w:rsidRPr="00330F8A">
      <w:rPr>
        <w:rFonts w:asciiTheme="minorHAnsi" w:eastAsia="Calibri" w:hAnsiTheme="minorHAnsi"/>
        <w:noProof/>
        <w:sz w:val="18"/>
        <w:szCs w:val="22"/>
        <w:lang w:val="it-IT" w:eastAsia="en-US"/>
      </w:rPr>
      <w:t>CE. 088518 - LA SPEZIA – BLOCCO 8 CASERMA DUCA DEGLI ABRUZZI – CSE</w:t>
    </w:r>
    <w:r w:rsidR="00571E25" w:rsidRPr="00AE6A9E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                                                                                      Pag. 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PAGE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816946">
      <w:rPr>
        <w:rFonts w:asciiTheme="minorHAnsi" w:hAnsiTheme="minorHAnsi"/>
        <w:b/>
        <w:bCs/>
        <w:noProof/>
        <w:sz w:val="18"/>
        <w:szCs w:val="18"/>
      </w:rPr>
      <w:t>1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  <w:r w:rsidR="00571E25" w:rsidRPr="00AE6A9E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Cs/>
        <w:sz w:val="18"/>
        <w:szCs w:val="18"/>
        <w:lang w:val="it-IT"/>
      </w:rPr>
      <w:t>a</w:t>
    </w:r>
    <w:r w:rsidR="00571E25" w:rsidRPr="00AE6A9E">
      <w:rPr>
        <w:rFonts w:asciiTheme="minorHAnsi" w:hAnsiTheme="minorHAnsi"/>
        <w:sz w:val="18"/>
        <w:szCs w:val="18"/>
        <w:lang w:val="it-IT"/>
      </w:rPr>
      <w:t xml:space="preserve"> 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="00571E25" w:rsidRPr="00AE6A9E">
      <w:rPr>
        <w:rFonts w:asciiTheme="minorHAnsi" w:hAnsiTheme="minorHAnsi"/>
        <w:b/>
        <w:bCs/>
        <w:sz w:val="18"/>
        <w:szCs w:val="18"/>
      </w:rPr>
      <w:instrText>NUMPAGES</w:instrTex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816946">
      <w:rPr>
        <w:rFonts w:asciiTheme="minorHAnsi" w:hAnsiTheme="minorHAnsi"/>
        <w:b/>
        <w:bCs/>
        <w:noProof/>
        <w:sz w:val="18"/>
        <w:szCs w:val="18"/>
      </w:rPr>
      <w:t>2</w:t>
    </w:r>
    <w:r w:rsidR="00571E25" w:rsidRPr="00AE6A9E">
      <w:rPr>
        <w:rFonts w:asciiTheme="minorHAnsi" w:hAnsiTheme="minorHAnsi"/>
        <w:b/>
        <w:bCs/>
        <w:sz w:val="18"/>
        <w:szCs w:val="18"/>
      </w:rPr>
      <w:fldChar w:fldCharType="end"/>
    </w:r>
  </w:p>
  <w:p w14:paraId="76AFF860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77F48" w14:textId="77777777" w:rsidR="000767D1" w:rsidRDefault="000767D1" w:rsidP="002750E3">
      <w:pPr>
        <w:spacing w:line="240" w:lineRule="auto"/>
      </w:pPr>
      <w:r>
        <w:separator/>
      </w:r>
    </w:p>
  </w:footnote>
  <w:footnote w:type="continuationSeparator" w:id="0">
    <w:p w14:paraId="3B448E9F" w14:textId="77777777" w:rsidR="000767D1" w:rsidRDefault="000767D1" w:rsidP="002750E3">
      <w:pPr>
        <w:spacing w:line="240" w:lineRule="auto"/>
      </w:pPr>
      <w:r>
        <w:continuationSeparator/>
      </w:r>
    </w:p>
  </w:footnote>
  <w:footnote w:type="continuationNotice" w:id="1">
    <w:p w14:paraId="01DC7077" w14:textId="77777777" w:rsidR="000767D1" w:rsidRDefault="000767D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571E25" w:rsidRPr="00304C6D" w:rsidRDefault="00571E25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 w15:restartNumberingAfterBreak="0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 w15:restartNumberingAfterBreak="0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 w15:restartNumberingAfterBreak="0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 w15:restartNumberingAfterBreak="0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 w15:restartNumberingAfterBreak="0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 w15:restartNumberingAfterBreak="0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 w15:restartNumberingAfterBreak="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 w15:restartNumberingAfterBreak="0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 w15:restartNumberingAfterBreak="0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 w15:restartNumberingAfterBreak="0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08333CF2"/>
    <w:multiLevelType w:val="hybridMultilevel"/>
    <w:tmpl w:val="8DA8D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A3F31A7"/>
    <w:multiLevelType w:val="hybridMultilevel"/>
    <w:tmpl w:val="3C0AA3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0E5C1CD3"/>
    <w:multiLevelType w:val="multilevel"/>
    <w:tmpl w:val="D0B4F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65326FB"/>
    <w:multiLevelType w:val="hybridMultilevel"/>
    <w:tmpl w:val="B8E24D74"/>
    <w:lvl w:ilvl="0" w:tplc="230E33C0">
      <w:start w:val="1"/>
      <w:numFmt w:val="lowerLetter"/>
      <w:lvlText w:val="%1﷒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2" w15:restartNumberingAfterBreak="0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FAA7D94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6" w15:restartNumberingAfterBreak="0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A2F78FA"/>
    <w:multiLevelType w:val="hybridMultilevel"/>
    <w:tmpl w:val="B83EC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F882A7B"/>
    <w:multiLevelType w:val="hybridMultilevel"/>
    <w:tmpl w:val="BC5233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1A5319B"/>
    <w:multiLevelType w:val="hybridMultilevel"/>
    <w:tmpl w:val="7A1E3F42"/>
    <w:lvl w:ilvl="0" w:tplc="753CDF44">
      <w:start w:val="12"/>
      <w:numFmt w:val="bullet"/>
      <w:lvlText w:val="-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37B0106E"/>
    <w:multiLevelType w:val="hybridMultilevel"/>
    <w:tmpl w:val="443631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9" w15:restartNumberingAfterBreak="0">
    <w:nsid w:val="3A1A468E"/>
    <w:multiLevelType w:val="hybridMultilevel"/>
    <w:tmpl w:val="EA72C0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 w15:restartNumberingAfterBreak="0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041FD5"/>
    <w:multiLevelType w:val="hybridMultilevel"/>
    <w:tmpl w:val="2000F782"/>
    <w:lvl w:ilvl="0" w:tplc="6E02E44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FD61B9A"/>
    <w:multiLevelType w:val="hybridMultilevel"/>
    <w:tmpl w:val="31AC2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4" w15:restartNumberingAfterBreak="0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96D644C"/>
    <w:multiLevelType w:val="hybridMultilevel"/>
    <w:tmpl w:val="13342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2F613F"/>
    <w:multiLevelType w:val="hybridMultilevel"/>
    <w:tmpl w:val="D0D2B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 w15:restartNumberingAfterBreak="0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67631C62"/>
    <w:multiLevelType w:val="multilevel"/>
    <w:tmpl w:val="E3D28F9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6" w15:restartNumberingAfterBreak="0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9" w15:restartNumberingAfterBreak="0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0" w15:restartNumberingAfterBreak="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728942B4"/>
    <w:multiLevelType w:val="hybridMultilevel"/>
    <w:tmpl w:val="5BBE1030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  <w:highlight w:val="lightGray"/>
        <w:lang w:val="it-IT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3" w15:restartNumberingAfterBreak="0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D284211"/>
    <w:multiLevelType w:val="hybridMultilevel"/>
    <w:tmpl w:val="6F4AE17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206654"/>
    <w:multiLevelType w:val="multilevel"/>
    <w:tmpl w:val="EB1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Theme="minorHAnsi" w:hAnsiTheme="minorHAnsi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67"/>
  </w:num>
  <w:num w:numId="3">
    <w:abstractNumId w:val="98"/>
  </w:num>
  <w:num w:numId="4">
    <w:abstractNumId w:val="84"/>
  </w:num>
  <w:num w:numId="5">
    <w:abstractNumId w:val="32"/>
  </w:num>
  <w:num w:numId="6">
    <w:abstractNumId w:val="57"/>
  </w:num>
  <w:num w:numId="7">
    <w:abstractNumId w:val="73"/>
  </w:num>
  <w:num w:numId="8">
    <w:abstractNumId w:val="88"/>
  </w:num>
  <w:num w:numId="9">
    <w:abstractNumId w:val="34"/>
  </w:num>
  <w:num w:numId="10">
    <w:abstractNumId w:val="35"/>
  </w:num>
  <w:num w:numId="11">
    <w:abstractNumId w:val="42"/>
  </w:num>
  <w:num w:numId="12">
    <w:abstractNumId w:val="68"/>
  </w:num>
  <w:num w:numId="13">
    <w:abstractNumId w:val="26"/>
  </w:num>
  <w:num w:numId="14">
    <w:abstractNumId w:val="49"/>
  </w:num>
  <w:num w:numId="15">
    <w:abstractNumId w:val="62"/>
  </w:num>
  <w:num w:numId="16">
    <w:abstractNumId w:val="52"/>
  </w:num>
  <w:num w:numId="17">
    <w:abstractNumId w:val="28"/>
  </w:num>
  <w:num w:numId="18">
    <w:abstractNumId w:val="7"/>
  </w:num>
  <w:num w:numId="19">
    <w:abstractNumId w:val="7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6"/>
  </w:num>
  <w:num w:numId="22">
    <w:abstractNumId w:val="80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4"/>
  </w:num>
  <w:num w:numId="26">
    <w:abstractNumId w:val="89"/>
  </w:num>
  <w:num w:numId="27">
    <w:abstractNumId w:val="76"/>
  </w:num>
  <w:num w:numId="28">
    <w:abstractNumId w:val="22"/>
  </w:num>
  <w:num w:numId="29">
    <w:abstractNumId w:val="82"/>
  </w:num>
  <w:num w:numId="30">
    <w:abstractNumId w:val="92"/>
  </w:num>
  <w:num w:numId="31">
    <w:abstractNumId w:val="23"/>
  </w:num>
  <w:num w:numId="32">
    <w:abstractNumId w:val="38"/>
  </w:num>
  <w:num w:numId="33">
    <w:abstractNumId w:val="93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69"/>
  </w:num>
  <w:num w:numId="44">
    <w:abstractNumId w:val="33"/>
  </w:num>
  <w:num w:numId="45">
    <w:abstractNumId w:val="66"/>
  </w:num>
  <w:num w:numId="46">
    <w:abstractNumId w:val="86"/>
  </w:num>
  <w:num w:numId="47">
    <w:abstractNumId w:val="43"/>
  </w:num>
  <w:num w:numId="48">
    <w:abstractNumId w:val="72"/>
  </w:num>
  <w:num w:numId="49">
    <w:abstractNumId w:val="75"/>
  </w:num>
  <w:num w:numId="50">
    <w:abstractNumId w:val="97"/>
  </w:num>
  <w:num w:numId="51">
    <w:abstractNumId w:val="44"/>
  </w:num>
  <w:num w:numId="52">
    <w:abstractNumId w:val="30"/>
  </w:num>
  <w:num w:numId="53">
    <w:abstractNumId w:val="61"/>
  </w:num>
  <w:num w:numId="54">
    <w:abstractNumId w:val="48"/>
  </w:num>
  <w:num w:numId="55">
    <w:abstractNumId w:val="31"/>
  </w:num>
  <w:num w:numId="56">
    <w:abstractNumId w:val="50"/>
  </w:num>
  <w:num w:numId="57">
    <w:abstractNumId w:val="83"/>
  </w:num>
  <w:num w:numId="58">
    <w:abstractNumId w:val="37"/>
  </w:num>
  <w:num w:numId="59">
    <w:abstractNumId w:val="56"/>
  </w:num>
  <w:num w:numId="60">
    <w:abstractNumId w:val="36"/>
  </w:num>
  <w:num w:numId="61">
    <w:abstractNumId w:val="74"/>
  </w:num>
  <w:num w:numId="62">
    <w:abstractNumId w:val="63"/>
  </w:num>
  <w:num w:numId="63">
    <w:abstractNumId w:val="25"/>
  </w:num>
  <w:num w:numId="64">
    <w:abstractNumId w:val="81"/>
  </w:num>
  <w:num w:numId="65">
    <w:abstractNumId w:val="85"/>
  </w:num>
  <w:num w:numId="66">
    <w:abstractNumId w:val="41"/>
  </w:num>
  <w:num w:numId="67">
    <w:abstractNumId w:val="27"/>
  </w:num>
  <w:num w:numId="68">
    <w:abstractNumId w:val="53"/>
  </w:num>
  <w:num w:numId="69">
    <w:abstractNumId w:val="79"/>
  </w:num>
  <w:num w:numId="70">
    <w:abstractNumId w:val="29"/>
  </w:num>
  <w:num w:numId="71">
    <w:abstractNumId w:val="71"/>
  </w:num>
  <w:num w:numId="72">
    <w:abstractNumId w:val="58"/>
  </w:num>
  <w:num w:numId="73">
    <w:abstractNumId w:val="70"/>
  </w:num>
  <w:num w:numId="74">
    <w:abstractNumId w:val="46"/>
  </w:num>
  <w:num w:numId="75">
    <w:abstractNumId w:val="51"/>
  </w:num>
  <w:num w:numId="76">
    <w:abstractNumId w:val="90"/>
  </w:num>
  <w:num w:numId="77">
    <w:abstractNumId w:val="78"/>
  </w:num>
  <w:num w:numId="78">
    <w:abstractNumId w:val="40"/>
  </w:num>
  <w:num w:numId="79">
    <w:abstractNumId w:val="55"/>
  </w:num>
  <w:num w:numId="80">
    <w:abstractNumId w:val="64"/>
  </w:num>
  <w:num w:numId="81">
    <w:abstractNumId w:val="60"/>
  </w:num>
  <w:num w:numId="82">
    <w:abstractNumId w:val="65"/>
  </w:num>
  <w:num w:numId="83">
    <w:abstractNumId w:val="73"/>
  </w:num>
  <w:num w:numId="84">
    <w:abstractNumId w:val="59"/>
  </w:num>
  <w:num w:numId="85">
    <w:abstractNumId w:val="91"/>
  </w:num>
  <w:num w:numId="86">
    <w:abstractNumId w:val="54"/>
  </w:num>
  <w:num w:numId="87">
    <w:abstractNumId w:val="96"/>
  </w:num>
  <w:num w:numId="88">
    <w:abstractNumId w:val="87"/>
  </w:num>
  <w:num w:numId="89">
    <w:abstractNumId w:val="95"/>
  </w:num>
  <w:num w:numId="90">
    <w:abstractNumId w:val="94"/>
  </w:num>
  <w:num w:numId="91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A6F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700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64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7D1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366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86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38F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678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3DC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0A3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34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9D1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B5E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DEC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00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0F8A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1F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5D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18E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F47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85B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94F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99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B7F49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D7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3AF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844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278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E25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D20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97D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CFB"/>
    <w:rsid w:val="006151CA"/>
    <w:rsid w:val="006151D8"/>
    <w:rsid w:val="006151F5"/>
    <w:rsid w:val="006151F9"/>
    <w:rsid w:val="0061533A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AD1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00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228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04B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5BE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47FFA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D1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CCE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5C8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946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B47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4F2B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488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282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9FC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1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151"/>
    <w:rsid w:val="00955729"/>
    <w:rsid w:val="00955915"/>
    <w:rsid w:val="00955949"/>
    <w:rsid w:val="00955A3F"/>
    <w:rsid w:val="00955BD7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CEE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224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5EC1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BFC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BB3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8F7"/>
    <w:rsid w:val="00AC49A4"/>
    <w:rsid w:val="00AC4ACA"/>
    <w:rsid w:val="00AC4B9E"/>
    <w:rsid w:val="00AC4EF3"/>
    <w:rsid w:val="00AC4EF8"/>
    <w:rsid w:val="00AC4F9E"/>
    <w:rsid w:val="00AC4FE7"/>
    <w:rsid w:val="00AC51E2"/>
    <w:rsid w:val="00AC5408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A9E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0DC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2F5A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D90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17B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61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06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A3F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5E5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5B3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33B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4B4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8BC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4FD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298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9A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3CB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990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284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83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71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447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0C78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acquistinretepa.it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difesa.it/SGD-DNA/Staff/DT/GENIODIFE/Band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BF5C4-5113-4F67-895C-F50F15ACF0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F0766B-B6B5-4BD0-8ABC-5B139D962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Risi, STV Paola - GENIODIFE</cp:lastModifiedBy>
  <cp:revision>71</cp:revision>
  <cp:lastPrinted>2019-08-06T12:26:00Z</cp:lastPrinted>
  <dcterms:created xsi:type="dcterms:W3CDTF">2019-09-19T12:17:00Z</dcterms:created>
  <dcterms:modified xsi:type="dcterms:W3CDTF">2020-01-15T14:51:00Z</dcterms:modified>
</cp:coreProperties>
</file>