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640" w:type="dxa"/>
        <w:tblInd w:w="-142" w:type="dxa"/>
        <w:tblBorders>
          <w:top w:val="single" w:sz="8" w:space="0" w:color="000000"/>
          <w:bottom w:val="single" w:sz="8" w:space="0" w:color="000000"/>
        </w:tblBorders>
        <w:tblLook w:val="0000" w:firstRow="0" w:lastRow="0" w:firstColumn="0" w:lastColumn="0" w:noHBand="0" w:noVBand="0"/>
      </w:tblPr>
      <w:tblGrid>
        <w:gridCol w:w="9640"/>
      </w:tblGrid>
      <w:tr w:rsidR="00EC3B6F" w:rsidRPr="00EC3B6F" w14:paraId="0B17E7A1" w14:textId="77777777" w:rsidTr="00177BAA">
        <w:trPr>
          <w:trHeight w:val="599"/>
        </w:trPr>
        <w:tc>
          <w:tcPr>
            <w:tcW w:w="9640" w:type="dxa"/>
            <w:tcBorders>
              <w:left w:val="nil"/>
              <w:right w:val="nil"/>
            </w:tcBorders>
            <w:shd w:val="clear" w:color="auto" w:fill="C0C0C0"/>
          </w:tcPr>
          <w:p w14:paraId="5E0BF08B" w14:textId="77777777" w:rsidR="00EC3B6F" w:rsidRPr="00EC3B6F" w:rsidRDefault="00EC3B6F" w:rsidP="00EC3B6F">
            <w:pPr>
              <w:keepNext/>
              <w:spacing w:before="240" w:after="60"/>
              <w:ind w:right="-108"/>
              <w:outlineLvl w:val="0"/>
              <w:rPr>
                <w:rFonts w:ascii="Times New Roman" w:eastAsia="Times New Roman" w:hAnsi="Times New Roman"/>
                <w:b/>
                <w:bCs/>
                <w:kern w:val="32"/>
                <w:sz w:val="28"/>
                <w:szCs w:val="28"/>
              </w:rPr>
            </w:pPr>
            <w:r w:rsidRPr="00EC3B6F">
              <w:rPr>
                <w:rFonts w:ascii="Times New Roman" w:eastAsia="Times New Roman" w:hAnsi="Times New Roman"/>
                <w:bCs/>
                <w:kern w:val="32"/>
                <w:sz w:val="24"/>
                <w:szCs w:val="24"/>
              </w:rPr>
              <w:br w:type="page"/>
            </w:r>
            <w:r w:rsidRPr="00EC3B6F">
              <w:rPr>
                <w:rFonts w:ascii="Times New Roman" w:eastAsia="Times New Roman" w:hAnsi="Times New Roman"/>
                <w:bCs/>
                <w:kern w:val="32"/>
                <w:sz w:val="24"/>
                <w:szCs w:val="24"/>
              </w:rPr>
              <w:br w:type="page"/>
            </w:r>
            <w:bookmarkStart w:id="0" w:name="_ALL._A_DOMANDA"/>
            <w:bookmarkStart w:id="1" w:name="_Toc414537342"/>
            <w:bookmarkStart w:id="2" w:name="_Toc414537600"/>
            <w:bookmarkStart w:id="3" w:name="_Toc415045936"/>
            <w:bookmarkStart w:id="4" w:name="_Toc419708955"/>
            <w:bookmarkStart w:id="5" w:name="_Toc422322843"/>
            <w:bookmarkStart w:id="6" w:name="_Toc64476120"/>
            <w:bookmarkEnd w:id="0"/>
            <w:r w:rsidRPr="00EC3B6F">
              <w:rPr>
                <w:rFonts w:ascii="Times New Roman" w:eastAsia="Times New Roman" w:hAnsi="Times New Roman"/>
                <w:b/>
                <w:bCs/>
                <w:kern w:val="32"/>
                <w:sz w:val="28"/>
                <w:szCs w:val="28"/>
              </w:rPr>
              <w:t>ALL. A -  DOMANDA DI PARTECIPAZIONE IMPRESA SINGOLA</w:t>
            </w:r>
            <w:bookmarkEnd w:id="1"/>
            <w:bookmarkEnd w:id="2"/>
            <w:bookmarkEnd w:id="3"/>
            <w:bookmarkEnd w:id="4"/>
            <w:r w:rsidRPr="00EC3B6F">
              <w:rPr>
                <w:rFonts w:ascii="Times New Roman" w:eastAsia="Times New Roman" w:hAnsi="Times New Roman"/>
                <w:b/>
                <w:bCs/>
                <w:kern w:val="32"/>
                <w:sz w:val="28"/>
                <w:szCs w:val="28"/>
              </w:rPr>
              <w:t xml:space="preserve">/ CONSORZIO STABILE </w:t>
            </w:r>
            <w:r w:rsidRPr="00EC3B6F">
              <w:rPr>
                <w:rFonts w:ascii="Times New Roman" w:eastAsia="Times New Roman" w:hAnsi="Times New Roman"/>
                <w:b/>
                <w:bCs/>
                <w:kern w:val="32"/>
                <w:sz w:val="24"/>
                <w:szCs w:val="28"/>
              </w:rPr>
              <w:t xml:space="preserve">EX ART. 45, COMMA 2, LETT. a) e c) </w:t>
            </w:r>
            <w:proofErr w:type="spellStart"/>
            <w:r w:rsidRPr="00EC3B6F">
              <w:rPr>
                <w:rFonts w:ascii="Times New Roman" w:eastAsia="Times New Roman" w:hAnsi="Times New Roman"/>
                <w:b/>
                <w:bCs/>
                <w:kern w:val="32"/>
                <w:sz w:val="24"/>
                <w:szCs w:val="28"/>
              </w:rPr>
              <w:t>D.Lgs.</w:t>
            </w:r>
            <w:proofErr w:type="spellEnd"/>
            <w:r w:rsidRPr="00EC3B6F">
              <w:rPr>
                <w:rFonts w:ascii="Times New Roman" w:eastAsia="Times New Roman" w:hAnsi="Times New Roman"/>
                <w:b/>
                <w:bCs/>
                <w:kern w:val="32"/>
                <w:sz w:val="24"/>
                <w:szCs w:val="28"/>
              </w:rPr>
              <w:t xml:space="preserve"> 50/2016</w:t>
            </w:r>
            <w:bookmarkEnd w:id="5"/>
            <w:bookmarkEnd w:id="6"/>
          </w:p>
        </w:tc>
      </w:tr>
    </w:tbl>
    <w:p w14:paraId="2F1DCAE1" w14:textId="77777777" w:rsidR="00EC3B6F" w:rsidRPr="00EC3B6F" w:rsidRDefault="00EC3B6F" w:rsidP="00EC3B6F">
      <w:pPr>
        <w:widowControl w:val="0"/>
        <w:spacing w:after="0" w:line="240" w:lineRule="auto"/>
        <w:ind w:left="-142"/>
        <w:jc w:val="both"/>
        <w:rPr>
          <w:rFonts w:ascii="Times New Roman" w:hAnsi="Times New Roman"/>
          <w:sz w:val="20"/>
          <w:szCs w:val="20"/>
          <w:lang w:eastAsia="it-IT"/>
        </w:rPr>
      </w:pPr>
      <w:r w:rsidRPr="00EC3B6F">
        <w:rPr>
          <w:rFonts w:ascii="Times New Roman" w:hAnsi="Times New Roman"/>
          <w:b/>
          <w:bCs/>
          <w:sz w:val="20"/>
          <w:szCs w:val="20"/>
          <w:lang w:eastAsia="it-IT"/>
        </w:rPr>
        <w:t xml:space="preserve">Il presente documento di partecipazione, disponibile sul sito </w:t>
      </w:r>
      <w:hyperlink r:id="rId8" w:history="1">
        <w:r w:rsidRPr="00EC3B6F">
          <w:rPr>
            <w:rFonts w:ascii="Times New Roman" w:hAnsi="Times New Roman"/>
            <w:b/>
            <w:bCs/>
            <w:color w:val="0000FF"/>
            <w:sz w:val="20"/>
            <w:szCs w:val="20"/>
            <w:lang w:eastAsia="it-IT"/>
          </w:rPr>
          <w:t>www.difesa.it/SGD-DNA/Staff/DT/GENIODIFE/Bandi</w:t>
        </w:r>
      </w:hyperlink>
      <w:r w:rsidRPr="00EC3B6F">
        <w:rPr>
          <w:rFonts w:ascii="Times New Roman" w:hAnsi="Times New Roman"/>
          <w:b/>
          <w:bCs/>
          <w:color w:val="0000FF"/>
          <w:sz w:val="20"/>
          <w:szCs w:val="20"/>
          <w:lang w:eastAsia="it-IT"/>
        </w:rPr>
        <w:t xml:space="preserve"> </w:t>
      </w:r>
      <w:r w:rsidRPr="00EC3B6F">
        <w:rPr>
          <w:rFonts w:ascii="Times New Roman" w:hAnsi="Times New Roman"/>
          <w:b/>
          <w:bCs/>
          <w:sz w:val="20"/>
          <w:szCs w:val="20"/>
          <w:lang w:eastAsia="it-IT"/>
        </w:rPr>
        <w:t xml:space="preserve">e sul sito </w:t>
      </w:r>
      <w:hyperlink r:id="rId9" w:history="1">
        <w:proofErr w:type="gramStart"/>
        <w:r w:rsidRPr="00EC3B6F">
          <w:rPr>
            <w:rFonts w:ascii="Times New Roman" w:hAnsi="Times New Roman"/>
            <w:b/>
            <w:bCs/>
            <w:color w:val="0000FF"/>
            <w:sz w:val="20"/>
            <w:szCs w:val="20"/>
            <w:lang w:eastAsia="it-IT"/>
          </w:rPr>
          <w:t>www.acquistinretepa.it</w:t>
        </w:r>
      </w:hyperlink>
      <w:r w:rsidRPr="00EC3B6F">
        <w:rPr>
          <w:rFonts w:ascii="Times New Roman" w:hAnsi="Times New Roman"/>
          <w:b/>
          <w:bCs/>
          <w:color w:val="0000FF"/>
          <w:sz w:val="20"/>
          <w:szCs w:val="20"/>
          <w:lang w:eastAsia="it-IT"/>
        </w:rPr>
        <w:t xml:space="preserve"> </w:t>
      </w:r>
      <w:r w:rsidRPr="00EC3B6F">
        <w:rPr>
          <w:rFonts w:ascii="Times New Roman" w:hAnsi="Times New Roman"/>
          <w:b/>
          <w:bCs/>
          <w:sz w:val="20"/>
          <w:szCs w:val="20"/>
          <w:lang w:eastAsia="it-IT"/>
        </w:rPr>
        <w:t>,</w:t>
      </w:r>
      <w:proofErr w:type="gramEnd"/>
      <w:r w:rsidRPr="00EC3B6F">
        <w:rPr>
          <w:rFonts w:ascii="Times New Roman" w:hAnsi="Times New Roman"/>
          <w:b/>
          <w:bCs/>
          <w:sz w:val="20"/>
          <w:szCs w:val="20"/>
          <w:lang w:eastAsia="it-IT"/>
        </w:rPr>
        <w:t xml:space="preserve"> una volta compilato (a mano o dattiloscritto) </w:t>
      </w:r>
      <w:r w:rsidRPr="00EC3B6F">
        <w:rPr>
          <w:rFonts w:ascii="Times New Roman" w:hAnsi="Times New Roman"/>
          <w:b/>
          <w:bCs/>
          <w:sz w:val="20"/>
          <w:szCs w:val="20"/>
          <w:lang w:eastAsia="it-IT" w:bidi="it-IT"/>
        </w:rPr>
        <w:t xml:space="preserve">dovrà </w:t>
      </w:r>
      <w:r w:rsidRPr="00EC3B6F">
        <w:rPr>
          <w:rFonts w:ascii="Times New Roman" w:hAnsi="Times New Roman"/>
          <w:b/>
          <w:bCs/>
          <w:sz w:val="20"/>
          <w:szCs w:val="20"/>
          <w:lang w:eastAsia="it-IT"/>
        </w:rPr>
        <w:t>essere firmato digitalmente e inviato a corredo dell'offerta.</w:t>
      </w:r>
    </w:p>
    <w:p w14:paraId="24FCE6D7" w14:textId="77777777" w:rsidR="00EC3B6F" w:rsidRPr="00EC3B6F" w:rsidRDefault="00EC3B6F" w:rsidP="00EC3B6F">
      <w:pPr>
        <w:widowControl w:val="0"/>
        <w:spacing w:after="240" w:line="240" w:lineRule="auto"/>
        <w:ind w:left="-142"/>
        <w:jc w:val="both"/>
        <w:rPr>
          <w:rFonts w:ascii="Times New Roman" w:hAnsi="Times New Roman"/>
          <w:sz w:val="20"/>
          <w:szCs w:val="20"/>
          <w:lang w:eastAsia="it-IT"/>
        </w:rPr>
      </w:pPr>
      <w:r w:rsidRPr="00EC3B6F">
        <w:rPr>
          <w:rFonts w:ascii="Times New Roman" w:hAnsi="Times New Roman"/>
          <w:b/>
          <w:bCs/>
          <w:sz w:val="20"/>
          <w:szCs w:val="20"/>
          <w:lang w:eastAsia="it-IT"/>
        </w:rPr>
        <w:t xml:space="preserve">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sidRPr="00EC3B6F">
        <w:rPr>
          <w:rFonts w:ascii="Times New Roman" w:hAnsi="Times New Roman"/>
          <w:b/>
          <w:bCs/>
          <w:sz w:val="20"/>
          <w:szCs w:val="20"/>
          <w:lang w:eastAsia="it-IT" w:bidi="it-IT"/>
        </w:rPr>
        <w:t xml:space="preserve">dovrà </w:t>
      </w:r>
      <w:r w:rsidRPr="00EC3B6F">
        <w:rPr>
          <w:rFonts w:ascii="Times New Roman" w:hAnsi="Times New Roman"/>
          <w:b/>
          <w:bCs/>
          <w:sz w:val="20"/>
          <w:szCs w:val="20"/>
          <w:lang w:eastAsia="it-IT"/>
        </w:rPr>
        <w:t xml:space="preserve">essere allegata copia della relativa procura notarile (generale o speciale) o altro documento da cui evincere i poteri di rappresentanza, </w:t>
      </w:r>
      <w:r w:rsidRPr="00EC3B6F">
        <w:rPr>
          <w:rFonts w:ascii="Times New Roman" w:hAnsi="Times New Roman"/>
          <w:b/>
          <w:bCs/>
          <w:sz w:val="20"/>
          <w:szCs w:val="20"/>
          <w:lang w:eastAsia="it-IT" w:bidi="it-IT"/>
        </w:rPr>
        <w:t xml:space="preserve">così </w:t>
      </w:r>
      <w:r w:rsidRPr="00EC3B6F">
        <w:rPr>
          <w:rFonts w:ascii="Times New Roman" w:hAnsi="Times New Roman"/>
          <w:b/>
          <w:bCs/>
          <w:sz w:val="20"/>
          <w:szCs w:val="20"/>
          <w:lang w:eastAsia="it-IT"/>
        </w:rPr>
        <w:t xml:space="preserve">come specificato nel disciplinare di gara. Il presente documento di partecipazione </w:t>
      </w:r>
      <w:r w:rsidRPr="00EC3B6F">
        <w:rPr>
          <w:rFonts w:ascii="Times New Roman" w:hAnsi="Times New Roman"/>
          <w:b/>
          <w:bCs/>
          <w:sz w:val="20"/>
          <w:szCs w:val="20"/>
          <w:lang w:eastAsia="it-IT" w:bidi="it-IT"/>
        </w:rPr>
        <w:t xml:space="preserve">dovrà </w:t>
      </w:r>
      <w:r w:rsidRPr="00EC3B6F">
        <w:rPr>
          <w:rFonts w:ascii="Times New Roman" w:hAnsi="Times New Roman"/>
          <w:b/>
          <w:bCs/>
          <w:sz w:val="20"/>
          <w:szCs w:val="20"/>
          <w:lang w:eastAsia="it-IT"/>
        </w:rPr>
        <w:t xml:space="preserve">essere compilato in ogni sua parte. Nei punti ove </w:t>
      </w:r>
      <w:r w:rsidRPr="00EC3B6F">
        <w:rPr>
          <w:rFonts w:ascii="Times New Roman" w:hAnsi="Times New Roman"/>
          <w:b/>
          <w:bCs/>
          <w:sz w:val="20"/>
          <w:szCs w:val="20"/>
          <w:lang w:eastAsia="it-IT" w:bidi="it-IT"/>
        </w:rPr>
        <w:t xml:space="preserve">è </w:t>
      </w:r>
      <w:r w:rsidRPr="00EC3B6F">
        <w:rPr>
          <w:rFonts w:ascii="Times New Roman" w:hAnsi="Times New Roman"/>
          <w:b/>
          <w:bCs/>
          <w:sz w:val="20"/>
          <w:szCs w:val="20"/>
          <w:lang w:eastAsia="it-IT"/>
        </w:rPr>
        <w:t xml:space="preserve">prevista l'opzione tra due dichiarazioni differenti, </w:t>
      </w:r>
      <w:r w:rsidRPr="00EC3B6F">
        <w:rPr>
          <w:rFonts w:ascii="Times New Roman" w:hAnsi="Times New Roman"/>
          <w:b/>
          <w:bCs/>
          <w:sz w:val="20"/>
          <w:szCs w:val="20"/>
          <w:lang w:eastAsia="it-IT" w:bidi="it-IT"/>
        </w:rPr>
        <w:t xml:space="preserve">dovrà </w:t>
      </w:r>
      <w:r w:rsidRPr="00EC3B6F">
        <w:rPr>
          <w:rFonts w:ascii="Times New Roman" w:hAnsi="Times New Roman"/>
          <w:b/>
          <w:bCs/>
          <w:sz w:val="20"/>
          <w:szCs w:val="20"/>
          <w:lang w:eastAsia="it-IT"/>
        </w:rPr>
        <w:t>essere segnata la casella relativa alla dichiarazione scelta.</w:t>
      </w:r>
    </w:p>
    <w:p w14:paraId="15309C6D" w14:textId="77777777" w:rsidR="00EC3B6F" w:rsidRPr="00EC3B6F" w:rsidRDefault="00EC3B6F" w:rsidP="00EC3B6F">
      <w:pPr>
        <w:spacing w:after="0"/>
        <w:jc w:val="right"/>
        <w:rPr>
          <w:rFonts w:ascii="Times New Roman" w:hAnsi="Times New Roman"/>
          <w:sz w:val="24"/>
          <w:szCs w:val="24"/>
        </w:rPr>
      </w:pPr>
      <w:r w:rsidRPr="00EC3B6F">
        <w:rPr>
          <w:rFonts w:ascii="Times New Roman" w:hAnsi="Times New Roman"/>
          <w:sz w:val="24"/>
          <w:szCs w:val="24"/>
        </w:rPr>
        <w:t>MINISTERO DELLA DIFESA</w:t>
      </w:r>
    </w:p>
    <w:p w14:paraId="04EDBEAB" w14:textId="77777777" w:rsidR="00EC3B6F" w:rsidRPr="00EC3B6F" w:rsidRDefault="00EC3B6F" w:rsidP="00EC3B6F">
      <w:pPr>
        <w:spacing w:after="0"/>
        <w:jc w:val="right"/>
        <w:rPr>
          <w:rFonts w:ascii="Times New Roman" w:hAnsi="Times New Roman"/>
          <w:sz w:val="24"/>
          <w:szCs w:val="24"/>
        </w:rPr>
      </w:pPr>
      <w:r w:rsidRPr="00EC3B6F">
        <w:rPr>
          <w:rFonts w:ascii="Times New Roman" w:hAnsi="Times New Roman"/>
          <w:i/>
          <w:sz w:val="24"/>
          <w:szCs w:val="24"/>
        </w:rPr>
        <w:t xml:space="preserve">     </w:t>
      </w:r>
      <w:r w:rsidRPr="00EC3B6F">
        <w:rPr>
          <w:rFonts w:ascii="Times New Roman" w:hAnsi="Times New Roman"/>
          <w:sz w:val="20"/>
          <w:szCs w:val="24"/>
        </w:rPr>
        <w:t>SEGRETARIATO GENERALE DELLA DIFESA E DIREZIONE NAZIONALE DEGLI ARMAMENTI</w:t>
      </w:r>
    </w:p>
    <w:p w14:paraId="2FB85B06" w14:textId="77777777" w:rsidR="00EC3B6F" w:rsidRPr="00EC3B6F" w:rsidRDefault="00EC3B6F" w:rsidP="00EC3B6F">
      <w:pPr>
        <w:spacing w:after="0"/>
        <w:jc w:val="right"/>
        <w:rPr>
          <w:rFonts w:ascii="Times New Roman" w:hAnsi="Times New Roman"/>
          <w:sz w:val="20"/>
          <w:szCs w:val="24"/>
        </w:rPr>
      </w:pPr>
      <w:r w:rsidRPr="00EC3B6F">
        <w:rPr>
          <w:rFonts w:ascii="Times New Roman" w:hAnsi="Times New Roman"/>
          <w:sz w:val="20"/>
          <w:szCs w:val="24"/>
        </w:rPr>
        <w:t xml:space="preserve">Direzione dei Lavori e del Demanio - 7^ Divisione </w:t>
      </w:r>
    </w:p>
    <w:p w14:paraId="4E88B1CC" w14:textId="77777777" w:rsidR="00EC3B6F" w:rsidRPr="00EC3B6F" w:rsidRDefault="00EC3B6F" w:rsidP="00EC3B6F">
      <w:pPr>
        <w:spacing w:after="0"/>
        <w:jc w:val="right"/>
        <w:rPr>
          <w:rFonts w:ascii="Times New Roman" w:hAnsi="Times New Roman"/>
          <w:sz w:val="20"/>
          <w:szCs w:val="24"/>
        </w:rPr>
      </w:pPr>
      <w:r w:rsidRPr="00EC3B6F">
        <w:rPr>
          <w:rFonts w:ascii="Times New Roman" w:hAnsi="Times New Roman"/>
          <w:sz w:val="20"/>
          <w:szCs w:val="24"/>
        </w:rPr>
        <w:t xml:space="preserve">Piazza della Marina, 4 </w:t>
      </w:r>
    </w:p>
    <w:p w14:paraId="6D19B6EC" w14:textId="77777777" w:rsidR="00EC3B6F" w:rsidRPr="00EC3B6F" w:rsidRDefault="00EC3B6F" w:rsidP="00EC3B6F">
      <w:pPr>
        <w:spacing w:after="0"/>
        <w:jc w:val="right"/>
        <w:rPr>
          <w:rFonts w:ascii="Times New Roman" w:hAnsi="Times New Roman"/>
          <w:sz w:val="24"/>
          <w:szCs w:val="24"/>
        </w:rPr>
      </w:pPr>
      <w:r w:rsidRPr="00EC3B6F">
        <w:rPr>
          <w:rFonts w:ascii="Times New Roman" w:hAnsi="Times New Roman"/>
          <w:sz w:val="20"/>
          <w:szCs w:val="24"/>
        </w:rPr>
        <w:t>00196-  ROMA</w:t>
      </w:r>
    </w:p>
    <w:p w14:paraId="0E8B7772" w14:textId="77777777" w:rsidR="00EC3B6F" w:rsidRPr="00EC3B6F" w:rsidRDefault="00EC3B6F" w:rsidP="00EC3B6F">
      <w:pPr>
        <w:jc w:val="both"/>
        <w:rPr>
          <w:rFonts w:ascii="Times New Roman" w:hAnsi="Times New Roman"/>
          <w:sz w:val="24"/>
          <w:szCs w:val="24"/>
        </w:rPr>
      </w:pPr>
    </w:p>
    <w:p w14:paraId="1771FFB2" w14:textId="77777777" w:rsidR="00EC3B6F" w:rsidRPr="00EC3B6F" w:rsidRDefault="00EC3B6F" w:rsidP="00EC3B6F">
      <w:pPr>
        <w:jc w:val="both"/>
        <w:rPr>
          <w:rFonts w:ascii="Times New Roman" w:hAnsi="Times New Roman"/>
          <w:sz w:val="24"/>
          <w:szCs w:val="24"/>
        </w:rPr>
      </w:pPr>
      <w:r w:rsidRPr="00EC3B6F">
        <w:rPr>
          <w:rFonts w:ascii="Times New Roman" w:hAnsi="Times New Roman"/>
          <w:b/>
          <w:sz w:val="24"/>
          <w:szCs w:val="24"/>
        </w:rPr>
        <w:t>OGGETTO</w:t>
      </w:r>
      <w:r w:rsidRPr="00EC3B6F">
        <w:rPr>
          <w:rFonts w:ascii="Times New Roman" w:hAnsi="Times New Roman"/>
          <w:sz w:val="24"/>
          <w:szCs w:val="24"/>
        </w:rPr>
        <w:t>: Codice Esigenza n._________ procedura per l’affidamento dei lavori di___________ _____________________________________________________________________________________________________________________________________________________________. Località____________________ Importo lordo a base di gara Euro ___________________di cui Euro __________________ per oneri per l’attuazione del piano di sicurezza non soggetti a ribasso.</w:t>
      </w:r>
    </w:p>
    <w:p w14:paraId="0B6B1ABF" w14:textId="77777777" w:rsidR="00EC3B6F" w:rsidRPr="00EC3B6F" w:rsidRDefault="00EC3B6F" w:rsidP="00EC3B6F">
      <w:pPr>
        <w:jc w:val="both"/>
        <w:rPr>
          <w:rFonts w:ascii="Times New Roman" w:hAnsi="Times New Roman"/>
          <w:sz w:val="24"/>
          <w:szCs w:val="24"/>
        </w:rPr>
      </w:pPr>
    </w:p>
    <w:p w14:paraId="26EDC504"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La sottoscritta impresa ___________________________________________ con sede legale in ____________________________ alla via___________________________________ n._______  e sede operativa ________________________________________Codice Fiscale_____________ , Partita IVA ________________ iscritta alla C.C.I.A.A. di ___________________ al n. _______, tel. ______________, fax_____________, PEC ____________________________, rappresentata da __________________ (carica sociale) e legale rappresentante _______________________ nato/a  _____________ il __________ e residente in ____________ alla via _________________ n., _____ C.F. __________________.</w:t>
      </w:r>
    </w:p>
    <w:p w14:paraId="0AABE3B4" w14:textId="77777777" w:rsidR="00EC3B6F" w:rsidRPr="00EC3B6F" w:rsidRDefault="00EC3B6F" w:rsidP="00EC3B6F">
      <w:pPr>
        <w:jc w:val="center"/>
        <w:rPr>
          <w:rFonts w:ascii="Times New Roman" w:hAnsi="Times New Roman"/>
          <w:sz w:val="24"/>
          <w:szCs w:val="24"/>
        </w:rPr>
      </w:pPr>
    </w:p>
    <w:p w14:paraId="7F4B1B2C" w14:textId="77777777" w:rsidR="00EC3B6F" w:rsidRPr="00EC3B6F" w:rsidRDefault="00EC3B6F" w:rsidP="00EC3B6F">
      <w:pPr>
        <w:jc w:val="center"/>
        <w:rPr>
          <w:rFonts w:ascii="Times New Roman" w:hAnsi="Times New Roman"/>
          <w:sz w:val="24"/>
          <w:szCs w:val="24"/>
        </w:rPr>
      </w:pPr>
      <w:proofErr w:type="gramStart"/>
      <w:r w:rsidRPr="00EC3B6F">
        <w:rPr>
          <w:rFonts w:ascii="Times New Roman" w:hAnsi="Times New Roman"/>
          <w:sz w:val="24"/>
          <w:szCs w:val="24"/>
        </w:rPr>
        <w:t>con</w:t>
      </w:r>
      <w:proofErr w:type="gramEnd"/>
      <w:r w:rsidRPr="00EC3B6F">
        <w:rPr>
          <w:rFonts w:ascii="Times New Roman" w:hAnsi="Times New Roman"/>
          <w:sz w:val="24"/>
          <w:szCs w:val="24"/>
        </w:rPr>
        <w:t xml:space="preserve"> specifico riferimento alla procedura in oggetto</w:t>
      </w:r>
    </w:p>
    <w:p w14:paraId="7F5E5C52" w14:textId="77777777" w:rsidR="00EC3B6F" w:rsidRPr="00EC3B6F" w:rsidRDefault="00EC3B6F" w:rsidP="00EC3B6F">
      <w:pPr>
        <w:jc w:val="center"/>
        <w:rPr>
          <w:rFonts w:ascii="Times New Roman" w:hAnsi="Times New Roman"/>
          <w:b/>
          <w:sz w:val="24"/>
          <w:szCs w:val="24"/>
        </w:rPr>
      </w:pPr>
    </w:p>
    <w:p w14:paraId="6208A102" w14:textId="77777777" w:rsidR="00EC3B6F" w:rsidRPr="00EC3B6F" w:rsidRDefault="00EC3B6F" w:rsidP="00EC3B6F">
      <w:pPr>
        <w:jc w:val="center"/>
        <w:rPr>
          <w:rFonts w:ascii="Times New Roman" w:hAnsi="Times New Roman"/>
          <w:b/>
          <w:sz w:val="24"/>
          <w:szCs w:val="24"/>
        </w:rPr>
      </w:pPr>
    </w:p>
    <w:p w14:paraId="0015C73C" w14:textId="77777777" w:rsidR="00EC3B6F" w:rsidRPr="00EC3B6F" w:rsidRDefault="00EC3B6F" w:rsidP="00EC3B6F">
      <w:pPr>
        <w:jc w:val="center"/>
        <w:rPr>
          <w:rFonts w:ascii="Times New Roman" w:hAnsi="Times New Roman"/>
          <w:b/>
          <w:sz w:val="24"/>
          <w:szCs w:val="24"/>
        </w:rPr>
      </w:pPr>
      <w:r w:rsidRPr="00EC3B6F">
        <w:rPr>
          <w:rFonts w:ascii="Times New Roman" w:hAnsi="Times New Roman"/>
          <w:b/>
          <w:sz w:val="24"/>
          <w:szCs w:val="24"/>
        </w:rPr>
        <w:t>CHIEDE</w:t>
      </w:r>
    </w:p>
    <w:p w14:paraId="5E8905C9" w14:textId="77777777" w:rsidR="00EC3B6F" w:rsidRPr="00EC3B6F" w:rsidRDefault="00EC3B6F" w:rsidP="00EC3B6F">
      <w:pPr>
        <w:ind w:left="426" w:hanging="426"/>
        <w:jc w:val="both"/>
        <w:rPr>
          <w:rFonts w:ascii="Times New Roman" w:hAnsi="Times New Roman"/>
          <w:sz w:val="24"/>
          <w:szCs w:val="24"/>
        </w:rPr>
      </w:pPr>
      <w:r w:rsidRPr="00EC3B6F">
        <w:rPr>
          <w:rFonts w:ascii="Times New Roman" w:hAnsi="Times New Roman"/>
          <w:sz w:val="24"/>
          <w:szCs w:val="24"/>
        </w:rPr>
        <w:lastRenderedPageBreak/>
        <w:t xml:space="preserve">□    di partecipare alla presente procedura di gara come impresa singola/ consorzio stabile, ex art. 45, co1, </w:t>
      </w:r>
      <w:proofErr w:type="spellStart"/>
      <w:r w:rsidRPr="00EC3B6F">
        <w:rPr>
          <w:rFonts w:ascii="Times New Roman" w:hAnsi="Times New Roman"/>
          <w:sz w:val="24"/>
          <w:szCs w:val="24"/>
        </w:rPr>
        <w:t>lett</w:t>
      </w:r>
      <w:proofErr w:type="spellEnd"/>
      <w:r w:rsidRPr="00EC3B6F">
        <w:rPr>
          <w:rFonts w:ascii="Times New Roman" w:hAnsi="Times New Roman"/>
          <w:sz w:val="24"/>
          <w:szCs w:val="24"/>
        </w:rPr>
        <w:t xml:space="preserve">. b e c del </w:t>
      </w:r>
      <w:proofErr w:type="spellStart"/>
      <w:r w:rsidRPr="00EC3B6F">
        <w:rPr>
          <w:rFonts w:ascii="Times New Roman" w:hAnsi="Times New Roman"/>
          <w:sz w:val="24"/>
          <w:szCs w:val="24"/>
        </w:rPr>
        <w:t>D.Lgs.</w:t>
      </w:r>
      <w:proofErr w:type="spellEnd"/>
      <w:r w:rsidRPr="00EC3B6F">
        <w:rPr>
          <w:rFonts w:ascii="Times New Roman" w:hAnsi="Times New Roman"/>
          <w:sz w:val="24"/>
          <w:szCs w:val="24"/>
        </w:rPr>
        <w:t xml:space="preserve"> 50/2016;</w:t>
      </w:r>
    </w:p>
    <w:p w14:paraId="49AFEAAE" w14:textId="77777777" w:rsidR="00EC3B6F" w:rsidRPr="00EC3B6F" w:rsidRDefault="00EC3B6F" w:rsidP="00EC3B6F">
      <w:pPr>
        <w:ind w:left="426" w:hanging="426"/>
        <w:jc w:val="both"/>
        <w:rPr>
          <w:rFonts w:ascii="Times New Roman" w:hAnsi="Times New Roman"/>
          <w:sz w:val="24"/>
          <w:szCs w:val="24"/>
        </w:rPr>
      </w:pPr>
      <w:r w:rsidRPr="00EC3B6F">
        <w:rPr>
          <w:rFonts w:ascii="Times New Roman" w:hAnsi="Times New Roman"/>
          <w:sz w:val="24"/>
          <w:szCs w:val="24"/>
        </w:rPr>
        <w:t xml:space="preserve">□   di partecipare alla presente procedura di gara </w:t>
      </w:r>
      <w:r w:rsidRPr="00EC3B6F">
        <w:rPr>
          <w:rFonts w:ascii="Times New Roman" w:hAnsi="Times New Roman"/>
          <w:bCs/>
          <w:sz w:val="24"/>
          <w:szCs w:val="24"/>
        </w:rPr>
        <w:t>come impresa singola</w:t>
      </w:r>
      <w:r w:rsidRPr="00EC3B6F">
        <w:rPr>
          <w:rFonts w:ascii="Times New Roman" w:hAnsi="Times New Roman"/>
          <w:sz w:val="24"/>
          <w:szCs w:val="24"/>
        </w:rPr>
        <w:t>, ricorrendo all’istituto dell’avvalimento;</w:t>
      </w:r>
    </w:p>
    <w:p w14:paraId="7CCAE395"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NOTA BENE I requisiti economico – finanziari e tecnico organizzativi richiesti dal bando di gara per la singola impresa o dal RTI o nel caso di ricorso all’avvalimento sono riassunti nell’ annessa tabella riassuntiva.</w:t>
      </w:r>
    </w:p>
    <w:p w14:paraId="0E89CB2F" w14:textId="77777777" w:rsidR="00EC3B6F" w:rsidRPr="00EC3B6F" w:rsidRDefault="00EC3B6F" w:rsidP="00EC3B6F">
      <w:pPr>
        <w:jc w:val="center"/>
        <w:rPr>
          <w:rFonts w:ascii="Times New Roman" w:hAnsi="Times New Roman"/>
          <w:sz w:val="24"/>
          <w:szCs w:val="24"/>
        </w:rPr>
      </w:pPr>
      <w:proofErr w:type="gramStart"/>
      <w:r w:rsidRPr="00EC3B6F">
        <w:rPr>
          <w:rFonts w:ascii="Times New Roman" w:hAnsi="Times New Roman"/>
          <w:strike/>
          <w:sz w:val="24"/>
          <w:szCs w:val="24"/>
        </w:rPr>
        <w:t>e</w:t>
      </w:r>
      <w:r w:rsidRPr="00EC3B6F">
        <w:rPr>
          <w:rFonts w:ascii="Times New Roman" w:hAnsi="Times New Roman"/>
          <w:sz w:val="24"/>
          <w:szCs w:val="24"/>
        </w:rPr>
        <w:t xml:space="preserve">  </w:t>
      </w:r>
      <w:r w:rsidRPr="00EC3B6F">
        <w:rPr>
          <w:rFonts w:ascii="Times New Roman" w:hAnsi="Times New Roman"/>
          <w:b/>
          <w:sz w:val="24"/>
          <w:szCs w:val="24"/>
        </w:rPr>
        <w:t>DICHIARA</w:t>
      </w:r>
      <w:proofErr w:type="gramEnd"/>
      <w:r w:rsidRPr="00EC3B6F">
        <w:rPr>
          <w:rFonts w:ascii="Times New Roman" w:hAnsi="Times New Roman"/>
          <w:sz w:val="24"/>
          <w:szCs w:val="24"/>
        </w:rPr>
        <w:t>,</w:t>
      </w:r>
    </w:p>
    <w:p w14:paraId="57448DE2"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ai sensi degli art. 46 e 47 D.P.R. 445/2000, consapevole della responsabilità penale in cui incorre chi sottoscrive dichiarazioni mendaci o forma, esibisce, si avvale di atti falsi ovvero non più rispondenti a verità  e delle relative sanzioni penali di cui all’art. 76 del D.P.R. 445/2000, nonché delle conseguenze amministrative e di decadenza dei benefici eventualmente conseguenti al provvedimento emanato,  che i fatti, stati e qualità riportati nei successivi paragrafi corrispondono a verità:</w:t>
      </w:r>
    </w:p>
    <w:p w14:paraId="7C03FFB3" w14:textId="77777777" w:rsidR="00EC3B6F" w:rsidRPr="00EC3B6F" w:rsidRDefault="00EC3B6F" w:rsidP="00EC3B6F">
      <w:pPr>
        <w:jc w:val="both"/>
        <w:rPr>
          <w:rFonts w:ascii="Times New Roman" w:hAnsi="Times New Roman"/>
          <w:iCs/>
          <w:sz w:val="24"/>
          <w:szCs w:val="24"/>
          <w:u w:val="single"/>
        </w:rPr>
      </w:pPr>
      <w:r w:rsidRPr="00EC3B6F">
        <w:rPr>
          <w:rFonts w:ascii="Times New Roman" w:hAnsi="Times New Roman"/>
          <w:iCs/>
          <w:sz w:val="24"/>
          <w:szCs w:val="24"/>
          <w:u w:val="single"/>
        </w:rPr>
        <w:t xml:space="preserve"> </w:t>
      </w:r>
      <w:proofErr w:type="gramStart"/>
      <w:r w:rsidRPr="00EC3B6F">
        <w:rPr>
          <w:rFonts w:ascii="Times New Roman" w:hAnsi="Times New Roman"/>
          <w:iCs/>
          <w:sz w:val="24"/>
          <w:szCs w:val="24"/>
          <w:u w:val="single"/>
        </w:rPr>
        <w:t>e</w:t>
      </w:r>
      <w:proofErr w:type="gramEnd"/>
      <w:r w:rsidRPr="00EC3B6F">
        <w:rPr>
          <w:rFonts w:ascii="Times New Roman" w:hAnsi="Times New Roman"/>
          <w:iCs/>
          <w:sz w:val="24"/>
          <w:szCs w:val="24"/>
          <w:u w:val="single"/>
        </w:rPr>
        <w:t xml:space="preserve"> all’uopo allega:</w:t>
      </w:r>
    </w:p>
    <w:p w14:paraId="407565BF"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a) copia fotostatica di un documento di identità del sottoscrittore; la domanda può essere sottoscritta anche da un procuratore del legale rappresentante e, in tal caso, va allegata, a pena di esclusione, copia conforme all’originale della relativa procura;</w:t>
      </w:r>
    </w:p>
    <w:p w14:paraId="72CD23A1"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b) attestato di qualificazione SOA, copia fotostatica di un documento di identità del sottoscrittore;</w:t>
      </w:r>
    </w:p>
    <w:p w14:paraId="42DCD01F" w14:textId="77777777" w:rsidR="00EC3B6F" w:rsidRPr="00EC3B6F" w:rsidRDefault="00EC3B6F" w:rsidP="00EC3B6F">
      <w:pPr>
        <w:jc w:val="both"/>
        <w:rPr>
          <w:rFonts w:ascii="Times New Roman" w:hAnsi="Times New Roman"/>
          <w:sz w:val="24"/>
          <w:szCs w:val="24"/>
          <w:u w:val="single"/>
        </w:rPr>
      </w:pPr>
      <w:proofErr w:type="gramStart"/>
      <w:r w:rsidRPr="00EC3B6F">
        <w:rPr>
          <w:rFonts w:ascii="Times New Roman" w:hAnsi="Times New Roman"/>
          <w:sz w:val="24"/>
          <w:szCs w:val="24"/>
          <w:u w:val="single"/>
        </w:rPr>
        <w:t>l’operatore</w:t>
      </w:r>
      <w:proofErr w:type="gramEnd"/>
      <w:r w:rsidRPr="00EC3B6F">
        <w:rPr>
          <w:rFonts w:ascii="Times New Roman" w:hAnsi="Times New Roman"/>
          <w:sz w:val="24"/>
          <w:szCs w:val="24"/>
          <w:u w:val="single"/>
        </w:rPr>
        <w:t xml:space="preserve"> economico attesta, ai sensi dell’art. 47 del D.P.R. del 28 dicembre 2000, n. 445, il possesso, a pena di esclusione, dell’attestazione di qualificazione rilasciata da società organismo di attestazione (SOA) regolarmente autorizzata, in corso di validità, che documenti la qualificazione in categorie e classifiche adeguate, ai sensi dell’art. 84, comma 4, </w:t>
      </w:r>
      <w:proofErr w:type="spellStart"/>
      <w:r w:rsidRPr="00EC3B6F">
        <w:rPr>
          <w:rFonts w:ascii="Times New Roman" w:hAnsi="Times New Roman"/>
          <w:sz w:val="24"/>
          <w:szCs w:val="24"/>
          <w:u w:val="single"/>
        </w:rPr>
        <w:t>lett</w:t>
      </w:r>
      <w:proofErr w:type="spellEnd"/>
      <w:r w:rsidRPr="00EC3B6F">
        <w:rPr>
          <w:rFonts w:ascii="Times New Roman" w:hAnsi="Times New Roman"/>
          <w:sz w:val="24"/>
          <w:szCs w:val="24"/>
          <w:u w:val="single"/>
        </w:rPr>
        <w:t>. a) b) e c), del Codice e l’esistenza della certificazione del sistema di qualità aziendale</w:t>
      </w:r>
    </w:p>
    <w:p w14:paraId="2C292030"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c) attestazione versamento della contribuzione ANAC di cui al paragrafo 11 del presente disciplinare di gara</w:t>
      </w:r>
    </w:p>
    <w:p w14:paraId="40C48CA2"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d) PASSOE di cui all’art. 2, comma 3.2, delibera n. 111 del 20 dicembre 2012 dell’AVCP.</w:t>
      </w:r>
    </w:p>
    <w:p w14:paraId="4F53E95C"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f) documento attestante la garanzia provvisoria con allegata la dichiarazione, di cui all’art. 93, comma 8, del Codice, concernente l’impegno a rilasciare la cauzione definitiva di cui al punto11.1 del disciplinare di gara nonché copia delle certificazioni previste dall’art. 93, comma 7, del Codice, con le modalità di cui medesimo punto 11.1.</w:t>
      </w:r>
    </w:p>
    <w:p w14:paraId="612C4556" w14:textId="77777777" w:rsidR="00EC3B6F" w:rsidRPr="00EC3B6F" w:rsidRDefault="00EC3B6F" w:rsidP="00EC3B6F">
      <w:pPr>
        <w:jc w:val="both"/>
        <w:rPr>
          <w:rFonts w:ascii="Times New Roman" w:hAnsi="Times New Roman"/>
          <w:sz w:val="24"/>
          <w:szCs w:val="24"/>
        </w:rPr>
      </w:pPr>
    </w:p>
    <w:p w14:paraId="7A6CE90D" w14:textId="77777777" w:rsidR="00EC3B6F" w:rsidRPr="00EC3B6F" w:rsidRDefault="00EC3B6F" w:rsidP="00EC3B6F">
      <w:pPr>
        <w:jc w:val="both"/>
        <w:rPr>
          <w:rFonts w:ascii="Times New Roman" w:hAnsi="Times New Roman"/>
          <w:sz w:val="24"/>
          <w:szCs w:val="24"/>
        </w:rPr>
      </w:pPr>
    </w:p>
    <w:p w14:paraId="3F359EBE"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lastRenderedPageBreak/>
        <w:t>Data ___________________</w:t>
      </w:r>
      <w:r w:rsidRPr="00EC3B6F">
        <w:rPr>
          <w:rFonts w:ascii="Times New Roman" w:hAnsi="Times New Roman"/>
          <w:sz w:val="24"/>
          <w:szCs w:val="24"/>
        </w:rPr>
        <w:tab/>
      </w:r>
      <w:r w:rsidRPr="00EC3B6F">
        <w:rPr>
          <w:rFonts w:ascii="Times New Roman" w:hAnsi="Times New Roman"/>
          <w:sz w:val="24"/>
          <w:szCs w:val="24"/>
        </w:rPr>
        <w:tab/>
      </w:r>
      <w:r w:rsidRPr="00EC3B6F">
        <w:rPr>
          <w:rFonts w:ascii="Times New Roman" w:hAnsi="Times New Roman"/>
          <w:sz w:val="24"/>
          <w:szCs w:val="24"/>
        </w:rPr>
        <w:tab/>
      </w:r>
      <w:r w:rsidRPr="00EC3B6F">
        <w:rPr>
          <w:rFonts w:ascii="Times New Roman" w:hAnsi="Times New Roman"/>
          <w:sz w:val="24"/>
          <w:szCs w:val="24"/>
        </w:rPr>
        <w:tab/>
      </w:r>
      <w:r w:rsidRPr="00EC3B6F">
        <w:rPr>
          <w:rFonts w:ascii="Times New Roman" w:hAnsi="Times New Roman"/>
          <w:sz w:val="24"/>
          <w:szCs w:val="24"/>
        </w:rPr>
        <w:tab/>
      </w:r>
    </w:p>
    <w:p w14:paraId="0717C528" w14:textId="77777777" w:rsidR="00EC3B6F" w:rsidRPr="00EC3B6F" w:rsidRDefault="00EC3B6F" w:rsidP="00EC3B6F">
      <w:pPr>
        <w:jc w:val="both"/>
        <w:rPr>
          <w:rFonts w:ascii="Times New Roman" w:hAnsi="Times New Roman"/>
          <w:sz w:val="24"/>
          <w:szCs w:val="24"/>
        </w:rPr>
      </w:pPr>
    </w:p>
    <w:p w14:paraId="35F332C0" w14:textId="77777777" w:rsidR="00EC3B6F" w:rsidRPr="00EC3B6F" w:rsidRDefault="00EC3B6F" w:rsidP="00EC3B6F">
      <w:pPr>
        <w:jc w:val="both"/>
        <w:rPr>
          <w:rFonts w:ascii="Times New Roman" w:hAnsi="Times New Roman"/>
          <w:sz w:val="24"/>
          <w:szCs w:val="24"/>
        </w:rPr>
      </w:pPr>
    </w:p>
    <w:p w14:paraId="4DEEB176" w14:textId="77777777" w:rsidR="00EC3B6F" w:rsidRPr="00EC3B6F" w:rsidRDefault="00EC3B6F" w:rsidP="00EC3B6F">
      <w:pPr>
        <w:ind w:left="3540" w:firstLine="708"/>
        <w:jc w:val="center"/>
        <w:rPr>
          <w:rFonts w:ascii="Times New Roman" w:hAnsi="Times New Roman"/>
          <w:sz w:val="24"/>
          <w:szCs w:val="24"/>
        </w:rPr>
      </w:pPr>
      <w:r w:rsidRPr="00EC3B6F">
        <w:rPr>
          <w:rFonts w:ascii="Times New Roman" w:hAnsi="Times New Roman"/>
          <w:sz w:val="24"/>
          <w:szCs w:val="24"/>
        </w:rPr>
        <w:t>IL CONCORRENTE</w:t>
      </w:r>
      <w:r w:rsidRPr="00EC3B6F">
        <w:rPr>
          <w:rFonts w:ascii="Times New Roman" w:hAnsi="Times New Roman"/>
          <w:sz w:val="24"/>
          <w:szCs w:val="24"/>
          <w:vertAlign w:val="superscript"/>
        </w:rPr>
        <w:footnoteReference w:id="1"/>
      </w:r>
      <w:r w:rsidRPr="00EC3B6F">
        <w:rPr>
          <w:rFonts w:ascii="Times New Roman" w:hAnsi="Times New Roman"/>
          <w:sz w:val="24"/>
          <w:szCs w:val="24"/>
        </w:rPr>
        <w:t xml:space="preserve">  </w:t>
      </w:r>
      <w:r w:rsidRPr="00EC3B6F">
        <w:rPr>
          <w:rFonts w:ascii="Times New Roman" w:hAnsi="Times New Roman"/>
          <w:sz w:val="24"/>
          <w:szCs w:val="24"/>
          <w:vertAlign w:val="superscript"/>
        </w:rPr>
        <w:footnoteReference w:id="2"/>
      </w:r>
    </w:p>
    <w:p w14:paraId="591AE12B" w14:textId="77777777" w:rsidR="00EC3B6F" w:rsidRPr="00EC3B6F" w:rsidRDefault="00EC3B6F" w:rsidP="00EC3B6F">
      <w:pPr>
        <w:spacing w:after="0" w:line="240" w:lineRule="auto"/>
        <w:rPr>
          <w:rFonts w:ascii="Times New Roman" w:hAnsi="Times New Roman"/>
          <w:sz w:val="24"/>
          <w:szCs w:val="24"/>
        </w:rPr>
      </w:pPr>
      <w:r w:rsidRPr="00EC3B6F">
        <w:rPr>
          <w:rFonts w:ascii="Times New Roman" w:hAnsi="Times New Roman"/>
          <w:sz w:val="24"/>
          <w:szCs w:val="24"/>
        </w:rPr>
        <w:br w:type="page"/>
      </w:r>
    </w:p>
    <w:p w14:paraId="773D1EA3" w14:textId="77777777" w:rsidR="00EC3B6F" w:rsidRPr="00EC3B6F" w:rsidRDefault="00EC3B6F" w:rsidP="00EC3B6F">
      <w:pPr>
        <w:keepNext/>
        <w:spacing w:before="240" w:after="60"/>
        <w:outlineLvl w:val="1"/>
        <w:rPr>
          <w:rFonts w:ascii="Times New Roman" w:eastAsia="Times New Roman" w:hAnsi="Times New Roman"/>
          <w:b/>
          <w:bCs/>
          <w:i/>
          <w:iCs/>
          <w:sz w:val="18"/>
          <w:szCs w:val="18"/>
        </w:rPr>
      </w:pPr>
      <w:bookmarkStart w:id="7" w:name="_Toc64476121"/>
      <w:r w:rsidRPr="00EC3B6F">
        <w:rPr>
          <w:rFonts w:ascii="Times New Roman" w:eastAsia="Times New Roman" w:hAnsi="Times New Roman"/>
          <w:b/>
          <w:bCs/>
          <w:i/>
          <w:iCs/>
          <w:sz w:val="18"/>
          <w:szCs w:val="18"/>
        </w:rPr>
        <w:lastRenderedPageBreak/>
        <w:t>Tabella riassuntiva dell’allegato A – Annesso1</w:t>
      </w:r>
      <w:bookmarkEnd w:id="7"/>
    </w:p>
    <w:tbl>
      <w:tblPr>
        <w:tblpPr w:leftFromText="141" w:rightFromText="141" w:vertAnchor="page" w:horzAnchor="margin" w:tblpXSpec="center" w:tblpY="2857"/>
        <w:tblW w:w="106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86"/>
        <w:gridCol w:w="1985"/>
        <w:gridCol w:w="1724"/>
        <w:gridCol w:w="1820"/>
        <w:gridCol w:w="1701"/>
        <w:gridCol w:w="1702"/>
      </w:tblGrid>
      <w:tr w:rsidR="00EC3B6F" w:rsidRPr="00EC3B6F" w14:paraId="7A1B9781" w14:textId="77777777" w:rsidTr="00177BAA">
        <w:trPr>
          <w:trHeight w:val="963"/>
        </w:trPr>
        <w:tc>
          <w:tcPr>
            <w:tcW w:w="1686" w:type="dxa"/>
            <w:tcBorders>
              <w:top w:val="single" w:sz="12" w:space="0" w:color="auto"/>
              <w:left w:val="single" w:sz="12" w:space="0" w:color="auto"/>
              <w:bottom w:val="single" w:sz="4" w:space="0" w:color="auto"/>
              <w:right w:val="single" w:sz="4" w:space="0" w:color="auto"/>
            </w:tcBorders>
            <w:hideMark/>
          </w:tcPr>
          <w:p w14:paraId="7ECD4241" w14:textId="77777777" w:rsidR="00EC3B6F" w:rsidRPr="00EC3B6F" w:rsidRDefault="00EC3B6F" w:rsidP="00EC3B6F">
            <w:pPr>
              <w:ind w:left="19"/>
              <w:jc w:val="center"/>
              <w:rPr>
                <w:rFonts w:ascii="Times New Roman" w:hAnsi="Times New Roman"/>
                <w:b/>
                <w:sz w:val="24"/>
                <w:szCs w:val="24"/>
              </w:rPr>
            </w:pPr>
            <w:r w:rsidRPr="00EC3B6F">
              <w:rPr>
                <w:rFonts w:ascii="Times New Roman" w:hAnsi="Times New Roman"/>
                <w:b/>
                <w:sz w:val="24"/>
                <w:szCs w:val="24"/>
              </w:rPr>
              <w:br w:type="page"/>
              <w:t>REQUISITO</w:t>
            </w:r>
          </w:p>
        </w:tc>
        <w:tc>
          <w:tcPr>
            <w:tcW w:w="1985" w:type="dxa"/>
            <w:tcBorders>
              <w:top w:val="single" w:sz="12" w:space="0" w:color="auto"/>
              <w:left w:val="single" w:sz="4" w:space="0" w:color="auto"/>
              <w:bottom w:val="single" w:sz="4" w:space="0" w:color="auto"/>
              <w:right w:val="single" w:sz="4" w:space="0" w:color="auto"/>
            </w:tcBorders>
          </w:tcPr>
          <w:p w14:paraId="2373BF4F" w14:textId="77777777" w:rsidR="00EC3B6F" w:rsidRPr="00EC3B6F" w:rsidRDefault="00EC3B6F" w:rsidP="00EC3B6F">
            <w:pPr>
              <w:ind w:left="-108"/>
              <w:jc w:val="center"/>
              <w:rPr>
                <w:rFonts w:ascii="Times New Roman" w:hAnsi="Times New Roman"/>
                <w:b/>
                <w:sz w:val="24"/>
                <w:szCs w:val="24"/>
              </w:rPr>
            </w:pPr>
            <w:r w:rsidRPr="00EC3B6F">
              <w:rPr>
                <w:rFonts w:ascii="Times New Roman" w:hAnsi="Times New Roman"/>
                <w:b/>
                <w:sz w:val="24"/>
                <w:szCs w:val="24"/>
              </w:rPr>
              <w:t>CAPOGRUPPO/ IMPRESA SINGOLA</w:t>
            </w:r>
          </w:p>
        </w:tc>
        <w:tc>
          <w:tcPr>
            <w:tcW w:w="1724" w:type="dxa"/>
            <w:tcBorders>
              <w:top w:val="single" w:sz="12" w:space="0" w:color="auto"/>
              <w:left w:val="single" w:sz="4" w:space="0" w:color="auto"/>
              <w:bottom w:val="single" w:sz="4" w:space="0" w:color="auto"/>
              <w:right w:val="single" w:sz="4" w:space="0" w:color="auto"/>
            </w:tcBorders>
          </w:tcPr>
          <w:p w14:paraId="2A7F11BE" w14:textId="77777777" w:rsidR="00EC3B6F" w:rsidRPr="00EC3B6F" w:rsidRDefault="00EC3B6F" w:rsidP="00EC3B6F">
            <w:pPr>
              <w:ind w:left="-8"/>
              <w:jc w:val="center"/>
              <w:rPr>
                <w:rFonts w:ascii="Times New Roman" w:hAnsi="Times New Roman"/>
                <w:b/>
                <w:sz w:val="24"/>
                <w:szCs w:val="24"/>
              </w:rPr>
            </w:pPr>
            <w:r w:rsidRPr="00EC3B6F">
              <w:rPr>
                <w:rFonts w:ascii="Times New Roman" w:hAnsi="Times New Roman"/>
                <w:b/>
                <w:sz w:val="24"/>
                <w:szCs w:val="24"/>
              </w:rPr>
              <w:t>MANDANTE/AUSILIARIA</w:t>
            </w:r>
          </w:p>
        </w:tc>
        <w:tc>
          <w:tcPr>
            <w:tcW w:w="1820" w:type="dxa"/>
            <w:tcBorders>
              <w:top w:val="single" w:sz="12" w:space="0" w:color="auto"/>
              <w:left w:val="single" w:sz="4" w:space="0" w:color="auto"/>
              <w:bottom w:val="single" w:sz="4" w:space="0" w:color="auto"/>
              <w:right w:val="single" w:sz="4" w:space="0" w:color="auto"/>
            </w:tcBorders>
          </w:tcPr>
          <w:p w14:paraId="67D869E8" w14:textId="77777777" w:rsidR="00EC3B6F" w:rsidRPr="00EC3B6F" w:rsidRDefault="00EC3B6F" w:rsidP="00EC3B6F">
            <w:pPr>
              <w:jc w:val="center"/>
              <w:rPr>
                <w:rFonts w:ascii="Times New Roman" w:hAnsi="Times New Roman"/>
                <w:b/>
                <w:sz w:val="24"/>
                <w:szCs w:val="24"/>
              </w:rPr>
            </w:pPr>
            <w:r w:rsidRPr="00EC3B6F">
              <w:rPr>
                <w:rFonts w:ascii="Times New Roman" w:hAnsi="Times New Roman"/>
                <w:b/>
                <w:sz w:val="24"/>
                <w:szCs w:val="24"/>
              </w:rPr>
              <w:t>MANDANTE/AUSILIARIA</w:t>
            </w:r>
          </w:p>
        </w:tc>
        <w:tc>
          <w:tcPr>
            <w:tcW w:w="1701" w:type="dxa"/>
            <w:tcBorders>
              <w:top w:val="single" w:sz="12" w:space="0" w:color="auto"/>
              <w:left w:val="single" w:sz="4" w:space="0" w:color="auto"/>
              <w:bottom w:val="single" w:sz="4" w:space="0" w:color="auto"/>
              <w:right w:val="single" w:sz="4" w:space="0" w:color="auto"/>
            </w:tcBorders>
          </w:tcPr>
          <w:p w14:paraId="7463D8D9" w14:textId="77777777" w:rsidR="00EC3B6F" w:rsidRPr="00EC3B6F" w:rsidRDefault="00EC3B6F" w:rsidP="00EC3B6F">
            <w:pPr>
              <w:ind w:left="-149"/>
              <w:jc w:val="center"/>
              <w:rPr>
                <w:rFonts w:ascii="Times New Roman" w:hAnsi="Times New Roman"/>
                <w:b/>
                <w:sz w:val="24"/>
                <w:szCs w:val="24"/>
              </w:rPr>
            </w:pPr>
            <w:r w:rsidRPr="00EC3B6F">
              <w:rPr>
                <w:rFonts w:ascii="Times New Roman" w:hAnsi="Times New Roman"/>
                <w:b/>
                <w:sz w:val="24"/>
                <w:szCs w:val="24"/>
              </w:rPr>
              <w:t>MANDANTE/AUSILIARIA</w:t>
            </w:r>
          </w:p>
        </w:tc>
        <w:tc>
          <w:tcPr>
            <w:tcW w:w="1702" w:type="dxa"/>
            <w:tcBorders>
              <w:top w:val="single" w:sz="12" w:space="0" w:color="auto"/>
              <w:left w:val="single" w:sz="4" w:space="0" w:color="auto"/>
              <w:bottom w:val="single" w:sz="4" w:space="0" w:color="auto"/>
              <w:right w:val="single" w:sz="12" w:space="0" w:color="auto"/>
            </w:tcBorders>
          </w:tcPr>
          <w:p w14:paraId="3582E86E" w14:textId="77777777" w:rsidR="00EC3B6F" w:rsidRPr="00EC3B6F" w:rsidRDefault="00EC3B6F" w:rsidP="00EC3B6F">
            <w:pPr>
              <w:ind w:left="-128"/>
              <w:jc w:val="center"/>
              <w:rPr>
                <w:rFonts w:ascii="Times New Roman" w:hAnsi="Times New Roman"/>
                <w:b/>
                <w:sz w:val="24"/>
                <w:szCs w:val="24"/>
              </w:rPr>
            </w:pPr>
            <w:r w:rsidRPr="00EC3B6F">
              <w:rPr>
                <w:rFonts w:ascii="Times New Roman" w:hAnsi="Times New Roman"/>
                <w:b/>
                <w:sz w:val="24"/>
                <w:szCs w:val="24"/>
              </w:rPr>
              <w:t>MANDANTE/AUSILIARIA</w:t>
            </w:r>
          </w:p>
        </w:tc>
      </w:tr>
      <w:tr w:rsidR="00EC3B6F" w:rsidRPr="00EC3B6F" w14:paraId="0F0E2A7F" w14:textId="77777777" w:rsidTr="00177BAA">
        <w:trPr>
          <w:trHeight w:val="454"/>
        </w:trPr>
        <w:tc>
          <w:tcPr>
            <w:tcW w:w="1686" w:type="dxa"/>
            <w:tcBorders>
              <w:top w:val="single" w:sz="12" w:space="0" w:color="auto"/>
              <w:left w:val="single" w:sz="12" w:space="0" w:color="auto"/>
              <w:bottom w:val="single" w:sz="4" w:space="0" w:color="auto"/>
              <w:right w:val="single" w:sz="4" w:space="0" w:color="auto"/>
            </w:tcBorders>
            <w:hideMark/>
          </w:tcPr>
          <w:p w14:paraId="0F901E03" w14:textId="77777777" w:rsidR="00EC3B6F" w:rsidRPr="00EC3B6F" w:rsidRDefault="00EC3B6F" w:rsidP="00EC3B6F">
            <w:pPr>
              <w:ind w:left="-123"/>
              <w:jc w:val="center"/>
              <w:rPr>
                <w:rFonts w:ascii="Times New Roman" w:hAnsi="Times New Roman"/>
                <w:szCs w:val="24"/>
              </w:rPr>
            </w:pPr>
            <w:r w:rsidRPr="00EC3B6F">
              <w:rPr>
                <w:rFonts w:ascii="Times New Roman" w:hAnsi="Times New Roman"/>
                <w:szCs w:val="24"/>
              </w:rPr>
              <w:t>Categoria generali</w:t>
            </w:r>
          </w:p>
        </w:tc>
        <w:tc>
          <w:tcPr>
            <w:tcW w:w="1985" w:type="dxa"/>
            <w:tcBorders>
              <w:top w:val="single" w:sz="12" w:space="0" w:color="auto"/>
              <w:left w:val="single" w:sz="4" w:space="0" w:color="auto"/>
              <w:bottom w:val="single" w:sz="4" w:space="0" w:color="auto"/>
              <w:right w:val="single" w:sz="4" w:space="0" w:color="auto"/>
            </w:tcBorders>
          </w:tcPr>
          <w:p w14:paraId="26DC0D2B" w14:textId="77777777" w:rsidR="00EC3B6F" w:rsidRPr="00EC3B6F" w:rsidRDefault="00EC3B6F" w:rsidP="00EC3B6F">
            <w:pPr>
              <w:ind w:left="-426"/>
              <w:jc w:val="center"/>
              <w:rPr>
                <w:rFonts w:ascii="Times New Roman" w:hAnsi="Times New Roman"/>
                <w:sz w:val="24"/>
                <w:szCs w:val="24"/>
              </w:rPr>
            </w:pPr>
          </w:p>
        </w:tc>
        <w:tc>
          <w:tcPr>
            <w:tcW w:w="1724" w:type="dxa"/>
            <w:tcBorders>
              <w:top w:val="single" w:sz="12" w:space="0" w:color="auto"/>
              <w:left w:val="single" w:sz="4" w:space="0" w:color="auto"/>
              <w:bottom w:val="single" w:sz="4" w:space="0" w:color="auto"/>
              <w:right w:val="single" w:sz="4" w:space="0" w:color="auto"/>
            </w:tcBorders>
          </w:tcPr>
          <w:p w14:paraId="62F1E750" w14:textId="77777777" w:rsidR="00EC3B6F" w:rsidRPr="00EC3B6F" w:rsidRDefault="00EC3B6F" w:rsidP="00EC3B6F">
            <w:pPr>
              <w:ind w:left="-426"/>
              <w:jc w:val="center"/>
              <w:rPr>
                <w:rFonts w:ascii="Times New Roman" w:hAnsi="Times New Roman"/>
                <w:sz w:val="24"/>
                <w:szCs w:val="24"/>
              </w:rPr>
            </w:pPr>
          </w:p>
        </w:tc>
        <w:tc>
          <w:tcPr>
            <w:tcW w:w="1820" w:type="dxa"/>
            <w:tcBorders>
              <w:top w:val="single" w:sz="12" w:space="0" w:color="auto"/>
              <w:left w:val="single" w:sz="4" w:space="0" w:color="auto"/>
              <w:bottom w:val="single" w:sz="4" w:space="0" w:color="auto"/>
              <w:right w:val="single" w:sz="4" w:space="0" w:color="auto"/>
            </w:tcBorders>
          </w:tcPr>
          <w:p w14:paraId="7543C6D8" w14:textId="77777777" w:rsidR="00EC3B6F" w:rsidRPr="00EC3B6F" w:rsidRDefault="00EC3B6F" w:rsidP="00EC3B6F">
            <w:pPr>
              <w:ind w:left="-426"/>
              <w:jc w:val="center"/>
              <w:rPr>
                <w:rFonts w:ascii="Times New Roman" w:hAnsi="Times New Roman"/>
                <w:sz w:val="24"/>
                <w:szCs w:val="24"/>
              </w:rPr>
            </w:pPr>
          </w:p>
        </w:tc>
        <w:tc>
          <w:tcPr>
            <w:tcW w:w="1701" w:type="dxa"/>
            <w:tcBorders>
              <w:top w:val="single" w:sz="12" w:space="0" w:color="auto"/>
              <w:left w:val="single" w:sz="4" w:space="0" w:color="auto"/>
              <w:bottom w:val="single" w:sz="4" w:space="0" w:color="auto"/>
              <w:right w:val="single" w:sz="4" w:space="0" w:color="auto"/>
            </w:tcBorders>
          </w:tcPr>
          <w:p w14:paraId="4430440E" w14:textId="77777777" w:rsidR="00EC3B6F" w:rsidRPr="00EC3B6F" w:rsidRDefault="00EC3B6F" w:rsidP="00EC3B6F">
            <w:pPr>
              <w:ind w:left="-426"/>
              <w:jc w:val="center"/>
              <w:rPr>
                <w:rFonts w:ascii="Times New Roman" w:hAnsi="Times New Roman"/>
                <w:sz w:val="24"/>
                <w:szCs w:val="24"/>
              </w:rPr>
            </w:pPr>
          </w:p>
        </w:tc>
        <w:tc>
          <w:tcPr>
            <w:tcW w:w="1702" w:type="dxa"/>
            <w:tcBorders>
              <w:top w:val="single" w:sz="12" w:space="0" w:color="auto"/>
              <w:left w:val="single" w:sz="4" w:space="0" w:color="auto"/>
              <w:bottom w:val="single" w:sz="4" w:space="0" w:color="auto"/>
              <w:right w:val="single" w:sz="12" w:space="0" w:color="auto"/>
            </w:tcBorders>
          </w:tcPr>
          <w:p w14:paraId="0AAFA308" w14:textId="77777777" w:rsidR="00EC3B6F" w:rsidRPr="00EC3B6F" w:rsidRDefault="00EC3B6F" w:rsidP="00EC3B6F">
            <w:pPr>
              <w:ind w:left="-426"/>
              <w:jc w:val="center"/>
              <w:rPr>
                <w:rFonts w:ascii="Times New Roman" w:hAnsi="Times New Roman"/>
                <w:sz w:val="24"/>
                <w:szCs w:val="24"/>
              </w:rPr>
            </w:pPr>
          </w:p>
        </w:tc>
      </w:tr>
      <w:tr w:rsidR="00EC3B6F" w:rsidRPr="00EC3B6F" w14:paraId="23E109FD" w14:textId="77777777" w:rsidTr="00177BAA">
        <w:trPr>
          <w:trHeight w:val="454"/>
        </w:trPr>
        <w:tc>
          <w:tcPr>
            <w:tcW w:w="1686" w:type="dxa"/>
            <w:tcBorders>
              <w:top w:val="single" w:sz="4" w:space="0" w:color="auto"/>
              <w:left w:val="single" w:sz="12" w:space="0" w:color="auto"/>
              <w:bottom w:val="single" w:sz="4" w:space="0" w:color="auto"/>
              <w:right w:val="single" w:sz="4" w:space="0" w:color="auto"/>
            </w:tcBorders>
            <w:hideMark/>
          </w:tcPr>
          <w:p w14:paraId="2D8113A5" w14:textId="77777777" w:rsidR="00EC3B6F" w:rsidRPr="00EC3B6F" w:rsidRDefault="00EC3B6F" w:rsidP="00EC3B6F">
            <w:pPr>
              <w:ind w:left="19"/>
              <w:jc w:val="center"/>
              <w:rPr>
                <w:rFonts w:ascii="Times New Roman" w:hAnsi="Times New Roman"/>
                <w:szCs w:val="24"/>
              </w:rPr>
            </w:pPr>
            <w:r w:rsidRPr="00EC3B6F">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4BDB5BAF"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39593200"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2DDFF348"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0384DD5D"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1B2CE1D9"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w:t>
            </w:r>
          </w:p>
        </w:tc>
      </w:tr>
      <w:tr w:rsidR="00EC3B6F" w:rsidRPr="00EC3B6F" w14:paraId="727E1CA9" w14:textId="77777777" w:rsidTr="00177BAA">
        <w:trPr>
          <w:trHeight w:val="454"/>
        </w:trPr>
        <w:tc>
          <w:tcPr>
            <w:tcW w:w="1686" w:type="dxa"/>
            <w:tcBorders>
              <w:top w:val="single" w:sz="4" w:space="0" w:color="auto"/>
              <w:left w:val="single" w:sz="12" w:space="0" w:color="auto"/>
              <w:bottom w:val="single" w:sz="4" w:space="0" w:color="auto"/>
              <w:right w:val="single" w:sz="4" w:space="0" w:color="auto"/>
            </w:tcBorders>
            <w:hideMark/>
          </w:tcPr>
          <w:p w14:paraId="0B4905AE" w14:textId="77777777" w:rsidR="00EC3B6F" w:rsidRPr="00EC3B6F" w:rsidRDefault="00EC3B6F" w:rsidP="00EC3B6F">
            <w:pPr>
              <w:ind w:left="19"/>
              <w:jc w:val="center"/>
              <w:rPr>
                <w:rFonts w:ascii="Times New Roman" w:hAnsi="Times New Roman"/>
                <w:szCs w:val="24"/>
              </w:rPr>
            </w:pPr>
            <w:r w:rsidRPr="00EC3B6F">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0B6BA4BA"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3B9B361B"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4C778F09"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21B73552"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0C855798"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w:t>
            </w:r>
          </w:p>
        </w:tc>
      </w:tr>
      <w:tr w:rsidR="00EC3B6F" w:rsidRPr="00EC3B6F" w14:paraId="17BDF799" w14:textId="77777777" w:rsidTr="00177BAA">
        <w:trPr>
          <w:trHeight w:val="454"/>
        </w:trPr>
        <w:tc>
          <w:tcPr>
            <w:tcW w:w="1686" w:type="dxa"/>
            <w:tcBorders>
              <w:top w:val="single" w:sz="4" w:space="0" w:color="auto"/>
              <w:left w:val="single" w:sz="12" w:space="0" w:color="auto"/>
              <w:bottom w:val="single" w:sz="4" w:space="0" w:color="auto"/>
              <w:right w:val="single" w:sz="4" w:space="0" w:color="auto"/>
            </w:tcBorders>
            <w:hideMark/>
          </w:tcPr>
          <w:p w14:paraId="6B1E734E" w14:textId="77777777" w:rsidR="00EC3B6F" w:rsidRPr="00EC3B6F" w:rsidRDefault="00EC3B6F" w:rsidP="00EC3B6F">
            <w:pPr>
              <w:ind w:left="19"/>
              <w:jc w:val="center"/>
              <w:rPr>
                <w:rFonts w:ascii="Times New Roman" w:hAnsi="Times New Roman"/>
                <w:szCs w:val="24"/>
              </w:rPr>
            </w:pPr>
            <w:r w:rsidRPr="00EC3B6F">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0A3A778B"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0008BAE2"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69F62A18"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23B9CB31"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29B4CA34"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w:t>
            </w:r>
          </w:p>
        </w:tc>
      </w:tr>
      <w:tr w:rsidR="00EC3B6F" w:rsidRPr="00EC3B6F" w14:paraId="7EF26E9C" w14:textId="77777777" w:rsidTr="00177BAA">
        <w:trPr>
          <w:trHeight w:val="454"/>
        </w:trPr>
        <w:tc>
          <w:tcPr>
            <w:tcW w:w="1686" w:type="dxa"/>
            <w:tcBorders>
              <w:top w:val="single" w:sz="4" w:space="0" w:color="auto"/>
              <w:left w:val="single" w:sz="12" w:space="0" w:color="auto"/>
              <w:bottom w:val="single" w:sz="4" w:space="0" w:color="auto"/>
              <w:right w:val="single" w:sz="4" w:space="0" w:color="auto"/>
            </w:tcBorders>
            <w:hideMark/>
          </w:tcPr>
          <w:p w14:paraId="6DD05FBA" w14:textId="77777777" w:rsidR="00EC3B6F" w:rsidRPr="00EC3B6F" w:rsidRDefault="00EC3B6F" w:rsidP="00EC3B6F">
            <w:pPr>
              <w:ind w:left="19"/>
              <w:jc w:val="center"/>
              <w:rPr>
                <w:rFonts w:ascii="Times New Roman" w:hAnsi="Times New Roman"/>
                <w:szCs w:val="24"/>
              </w:rPr>
            </w:pPr>
            <w:r w:rsidRPr="00EC3B6F">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6DF556C8"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780F2C5E"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7925F9C5"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40EC02DC"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39369B59"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w:t>
            </w:r>
          </w:p>
        </w:tc>
      </w:tr>
      <w:tr w:rsidR="00EC3B6F" w:rsidRPr="00EC3B6F" w14:paraId="36F12AEB" w14:textId="77777777" w:rsidTr="00177BAA">
        <w:trPr>
          <w:trHeight w:val="454"/>
        </w:trPr>
        <w:tc>
          <w:tcPr>
            <w:tcW w:w="1686" w:type="dxa"/>
            <w:tcBorders>
              <w:top w:val="single" w:sz="4" w:space="0" w:color="auto"/>
              <w:left w:val="single" w:sz="12" w:space="0" w:color="auto"/>
              <w:bottom w:val="single" w:sz="4" w:space="0" w:color="auto"/>
              <w:right w:val="single" w:sz="4" w:space="0" w:color="auto"/>
            </w:tcBorders>
            <w:hideMark/>
          </w:tcPr>
          <w:p w14:paraId="358A493D" w14:textId="77777777" w:rsidR="00EC3B6F" w:rsidRPr="00EC3B6F" w:rsidRDefault="00EC3B6F" w:rsidP="00EC3B6F">
            <w:pPr>
              <w:ind w:left="19"/>
              <w:jc w:val="center"/>
              <w:rPr>
                <w:rFonts w:ascii="Times New Roman" w:hAnsi="Times New Roman"/>
                <w:szCs w:val="24"/>
              </w:rPr>
            </w:pPr>
            <w:r w:rsidRPr="00EC3B6F">
              <w:rPr>
                <w:rFonts w:ascii="Times New Roman" w:hAnsi="Times New Roman"/>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152878A9"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724" w:type="dxa"/>
            <w:tcBorders>
              <w:top w:val="single" w:sz="4" w:space="0" w:color="auto"/>
              <w:left w:val="single" w:sz="4" w:space="0" w:color="auto"/>
              <w:bottom w:val="single" w:sz="4" w:space="0" w:color="auto"/>
              <w:right w:val="single" w:sz="4" w:space="0" w:color="auto"/>
            </w:tcBorders>
            <w:hideMark/>
          </w:tcPr>
          <w:p w14:paraId="4CA9BA85"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820" w:type="dxa"/>
            <w:tcBorders>
              <w:top w:val="single" w:sz="4" w:space="0" w:color="auto"/>
              <w:left w:val="single" w:sz="4" w:space="0" w:color="auto"/>
              <w:bottom w:val="single" w:sz="4" w:space="0" w:color="auto"/>
              <w:right w:val="single" w:sz="4" w:space="0" w:color="auto"/>
            </w:tcBorders>
            <w:hideMark/>
          </w:tcPr>
          <w:p w14:paraId="266552F7"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182C8E9F"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702" w:type="dxa"/>
            <w:tcBorders>
              <w:top w:val="single" w:sz="4" w:space="0" w:color="auto"/>
              <w:left w:val="single" w:sz="4" w:space="0" w:color="auto"/>
              <w:bottom w:val="single" w:sz="4" w:space="0" w:color="auto"/>
              <w:right w:val="single" w:sz="12" w:space="0" w:color="auto"/>
            </w:tcBorders>
            <w:hideMark/>
          </w:tcPr>
          <w:p w14:paraId="006828C8"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w:t>
            </w:r>
          </w:p>
        </w:tc>
      </w:tr>
      <w:tr w:rsidR="00EC3B6F" w:rsidRPr="00EC3B6F" w14:paraId="09FA0AB2" w14:textId="77777777" w:rsidTr="00177BAA">
        <w:trPr>
          <w:trHeight w:val="454"/>
        </w:trPr>
        <w:tc>
          <w:tcPr>
            <w:tcW w:w="1686" w:type="dxa"/>
            <w:tcBorders>
              <w:top w:val="single" w:sz="4" w:space="0" w:color="auto"/>
              <w:left w:val="single" w:sz="12" w:space="0" w:color="auto"/>
              <w:bottom w:val="single" w:sz="12" w:space="0" w:color="auto"/>
              <w:right w:val="single" w:sz="4" w:space="0" w:color="auto"/>
            </w:tcBorders>
            <w:hideMark/>
          </w:tcPr>
          <w:p w14:paraId="5D083DEE" w14:textId="77777777" w:rsidR="00EC3B6F" w:rsidRPr="00EC3B6F" w:rsidRDefault="00EC3B6F" w:rsidP="00EC3B6F">
            <w:pPr>
              <w:ind w:left="19"/>
              <w:jc w:val="center"/>
              <w:rPr>
                <w:rFonts w:ascii="Times New Roman" w:hAnsi="Times New Roman"/>
                <w:szCs w:val="24"/>
              </w:rPr>
            </w:pPr>
            <w:r w:rsidRPr="00EC3B6F">
              <w:rPr>
                <w:rFonts w:ascii="Times New Roman" w:hAnsi="Times New Roman"/>
                <w:szCs w:val="24"/>
              </w:rPr>
              <w:t>CAT …………</w:t>
            </w:r>
          </w:p>
        </w:tc>
        <w:tc>
          <w:tcPr>
            <w:tcW w:w="1985" w:type="dxa"/>
            <w:tcBorders>
              <w:top w:val="single" w:sz="4" w:space="0" w:color="auto"/>
              <w:left w:val="single" w:sz="4" w:space="0" w:color="auto"/>
              <w:bottom w:val="single" w:sz="12" w:space="0" w:color="auto"/>
              <w:right w:val="single" w:sz="4" w:space="0" w:color="auto"/>
            </w:tcBorders>
            <w:hideMark/>
          </w:tcPr>
          <w:p w14:paraId="203CC368"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724" w:type="dxa"/>
            <w:tcBorders>
              <w:top w:val="single" w:sz="4" w:space="0" w:color="auto"/>
              <w:left w:val="single" w:sz="4" w:space="0" w:color="auto"/>
              <w:bottom w:val="single" w:sz="12" w:space="0" w:color="auto"/>
              <w:right w:val="single" w:sz="4" w:space="0" w:color="auto"/>
            </w:tcBorders>
            <w:hideMark/>
          </w:tcPr>
          <w:p w14:paraId="56212E7E"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820" w:type="dxa"/>
            <w:tcBorders>
              <w:top w:val="single" w:sz="4" w:space="0" w:color="auto"/>
              <w:left w:val="single" w:sz="4" w:space="0" w:color="auto"/>
              <w:bottom w:val="single" w:sz="12" w:space="0" w:color="auto"/>
              <w:right w:val="single" w:sz="4" w:space="0" w:color="auto"/>
            </w:tcBorders>
            <w:hideMark/>
          </w:tcPr>
          <w:p w14:paraId="52017D13"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701" w:type="dxa"/>
            <w:tcBorders>
              <w:top w:val="single" w:sz="4" w:space="0" w:color="auto"/>
              <w:left w:val="single" w:sz="4" w:space="0" w:color="auto"/>
              <w:bottom w:val="single" w:sz="12" w:space="0" w:color="auto"/>
              <w:right w:val="single" w:sz="4" w:space="0" w:color="auto"/>
            </w:tcBorders>
            <w:hideMark/>
          </w:tcPr>
          <w:p w14:paraId="1E2831EC"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702" w:type="dxa"/>
            <w:tcBorders>
              <w:top w:val="single" w:sz="4" w:space="0" w:color="auto"/>
              <w:left w:val="single" w:sz="4" w:space="0" w:color="auto"/>
              <w:bottom w:val="single" w:sz="12" w:space="0" w:color="auto"/>
              <w:right w:val="single" w:sz="12" w:space="0" w:color="auto"/>
            </w:tcBorders>
            <w:hideMark/>
          </w:tcPr>
          <w:p w14:paraId="070FF36B"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w:t>
            </w:r>
          </w:p>
        </w:tc>
      </w:tr>
      <w:tr w:rsidR="00EC3B6F" w:rsidRPr="00EC3B6F" w14:paraId="7BFB1D2B" w14:textId="77777777" w:rsidTr="00177BAA">
        <w:trPr>
          <w:trHeight w:val="212"/>
        </w:trPr>
        <w:tc>
          <w:tcPr>
            <w:tcW w:w="1686" w:type="dxa"/>
            <w:tcBorders>
              <w:top w:val="single" w:sz="12" w:space="0" w:color="auto"/>
              <w:left w:val="single" w:sz="2" w:space="0" w:color="000000"/>
              <w:bottom w:val="single" w:sz="12" w:space="0" w:color="000000"/>
              <w:right w:val="single" w:sz="2" w:space="0" w:color="000000"/>
            </w:tcBorders>
          </w:tcPr>
          <w:p w14:paraId="5878F254" w14:textId="77777777" w:rsidR="00EC3B6F" w:rsidRPr="00EC3B6F" w:rsidRDefault="00EC3B6F" w:rsidP="00EC3B6F">
            <w:pPr>
              <w:ind w:left="-426"/>
              <w:jc w:val="center"/>
              <w:rPr>
                <w:rFonts w:ascii="Times New Roman" w:hAnsi="Times New Roman"/>
                <w:szCs w:val="24"/>
              </w:rPr>
            </w:pPr>
          </w:p>
        </w:tc>
        <w:tc>
          <w:tcPr>
            <w:tcW w:w="1985" w:type="dxa"/>
            <w:tcBorders>
              <w:top w:val="single" w:sz="12" w:space="0" w:color="auto"/>
              <w:left w:val="single" w:sz="2" w:space="0" w:color="000000"/>
              <w:bottom w:val="single" w:sz="12" w:space="0" w:color="000000"/>
              <w:right w:val="single" w:sz="2" w:space="0" w:color="000000"/>
            </w:tcBorders>
          </w:tcPr>
          <w:p w14:paraId="32F56C0A" w14:textId="77777777" w:rsidR="00EC3B6F" w:rsidRPr="00EC3B6F" w:rsidRDefault="00EC3B6F" w:rsidP="00EC3B6F">
            <w:pPr>
              <w:ind w:left="-426"/>
              <w:jc w:val="center"/>
              <w:rPr>
                <w:rFonts w:ascii="Times New Roman" w:hAnsi="Times New Roman"/>
                <w:sz w:val="24"/>
                <w:szCs w:val="24"/>
              </w:rPr>
            </w:pPr>
          </w:p>
        </w:tc>
        <w:tc>
          <w:tcPr>
            <w:tcW w:w="1724" w:type="dxa"/>
            <w:tcBorders>
              <w:top w:val="single" w:sz="12" w:space="0" w:color="auto"/>
              <w:left w:val="single" w:sz="2" w:space="0" w:color="000000"/>
              <w:bottom w:val="single" w:sz="12" w:space="0" w:color="000000"/>
              <w:right w:val="single" w:sz="2" w:space="0" w:color="000000"/>
            </w:tcBorders>
          </w:tcPr>
          <w:p w14:paraId="0C3E8837" w14:textId="77777777" w:rsidR="00EC3B6F" w:rsidRPr="00EC3B6F" w:rsidRDefault="00EC3B6F" w:rsidP="00EC3B6F">
            <w:pPr>
              <w:ind w:left="-426"/>
              <w:jc w:val="center"/>
              <w:rPr>
                <w:rFonts w:ascii="Times New Roman" w:hAnsi="Times New Roman"/>
                <w:sz w:val="24"/>
                <w:szCs w:val="24"/>
              </w:rPr>
            </w:pPr>
          </w:p>
        </w:tc>
        <w:tc>
          <w:tcPr>
            <w:tcW w:w="1820" w:type="dxa"/>
            <w:tcBorders>
              <w:top w:val="single" w:sz="12" w:space="0" w:color="auto"/>
              <w:left w:val="single" w:sz="2" w:space="0" w:color="000000"/>
              <w:bottom w:val="single" w:sz="12" w:space="0" w:color="000000"/>
              <w:right w:val="single" w:sz="2" w:space="0" w:color="000000"/>
            </w:tcBorders>
          </w:tcPr>
          <w:p w14:paraId="55FC4B85" w14:textId="77777777" w:rsidR="00EC3B6F" w:rsidRPr="00EC3B6F" w:rsidRDefault="00EC3B6F" w:rsidP="00EC3B6F">
            <w:pPr>
              <w:ind w:left="-426"/>
              <w:jc w:val="center"/>
              <w:rPr>
                <w:rFonts w:ascii="Times New Roman" w:hAnsi="Times New Roman"/>
                <w:sz w:val="24"/>
                <w:szCs w:val="24"/>
              </w:rPr>
            </w:pPr>
          </w:p>
        </w:tc>
        <w:tc>
          <w:tcPr>
            <w:tcW w:w="1701" w:type="dxa"/>
            <w:tcBorders>
              <w:top w:val="single" w:sz="12" w:space="0" w:color="auto"/>
              <w:left w:val="single" w:sz="2" w:space="0" w:color="000000"/>
              <w:bottom w:val="single" w:sz="12" w:space="0" w:color="000000"/>
              <w:right w:val="single" w:sz="2" w:space="0" w:color="000000"/>
            </w:tcBorders>
          </w:tcPr>
          <w:p w14:paraId="4AEA073B" w14:textId="77777777" w:rsidR="00EC3B6F" w:rsidRPr="00EC3B6F" w:rsidRDefault="00EC3B6F" w:rsidP="00EC3B6F">
            <w:pPr>
              <w:ind w:left="-426"/>
              <w:jc w:val="center"/>
              <w:rPr>
                <w:rFonts w:ascii="Times New Roman" w:hAnsi="Times New Roman"/>
                <w:sz w:val="24"/>
                <w:szCs w:val="24"/>
              </w:rPr>
            </w:pPr>
          </w:p>
        </w:tc>
        <w:tc>
          <w:tcPr>
            <w:tcW w:w="1702" w:type="dxa"/>
            <w:tcBorders>
              <w:top w:val="single" w:sz="12" w:space="0" w:color="auto"/>
              <w:left w:val="single" w:sz="2" w:space="0" w:color="000000"/>
              <w:bottom w:val="single" w:sz="12" w:space="0" w:color="000000"/>
              <w:right w:val="single" w:sz="2" w:space="0" w:color="000000"/>
            </w:tcBorders>
          </w:tcPr>
          <w:p w14:paraId="0F243B14" w14:textId="77777777" w:rsidR="00EC3B6F" w:rsidRPr="00EC3B6F" w:rsidRDefault="00EC3B6F" w:rsidP="00EC3B6F">
            <w:pPr>
              <w:ind w:left="-426"/>
              <w:jc w:val="center"/>
              <w:rPr>
                <w:rFonts w:ascii="Times New Roman" w:hAnsi="Times New Roman"/>
                <w:sz w:val="24"/>
                <w:szCs w:val="24"/>
              </w:rPr>
            </w:pPr>
          </w:p>
        </w:tc>
      </w:tr>
      <w:tr w:rsidR="00EC3B6F" w:rsidRPr="00EC3B6F" w14:paraId="3E3E7A1C" w14:textId="77777777" w:rsidTr="00177BAA">
        <w:trPr>
          <w:trHeight w:val="454"/>
        </w:trPr>
        <w:tc>
          <w:tcPr>
            <w:tcW w:w="1686" w:type="dxa"/>
            <w:tcBorders>
              <w:top w:val="single" w:sz="12" w:space="0" w:color="000000"/>
              <w:left w:val="single" w:sz="12" w:space="0" w:color="000000"/>
              <w:bottom w:val="single" w:sz="2" w:space="0" w:color="000000"/>
              <w:right w:val="single" w:sz="2" w:space="0" w:color="000000"/>
            </w:tcBorders>
            <w:hideMark/>
          </w:tcPr>
          <w:p w14:paraId="6B9AEF95" w14:textId="77777777" w:rsidR="00EC3B6F" w:rsidRPr="00EC3B6F" w:rsidRDefault="00EC3B6F" w:rsidP="00EC3B6F">
            <w:pPr>
              <w:ind w:left="-123"/>
              <w:jc w:val="center"/>
              <w:rPr>
                <w:rFonts w:ascii="Times New Roman" w:hAnsi="Times New Roman"/>
                <w:szCs w:val="24"/>
              </w:rPr>
            </w:pPr>
            <w:r w:rsidRPr="00EC3B6F">
              <w:rPr>
                <w:rFonts w:ascii="Times New Roman" w:hAnsi="Times New Roman"/>
                <w:szCs w:val="24"/>
              </w:rPr>
              <w:t>Categorie Specialistiche</w:t>
            </w:r>
          </w:p>
        </w:tc>
        <w:tc>
          <w:tcPr>
            <w:tcW w:w="1985" w:type="dxa"/>
            <w:tcBorders>
              <w:top w:val="single" w:sz="12" w:space="0" w:color="000000"/>
              <w:left w:val="single" w:sz="2" w:space="0" w:color="000000"/>
              <w:bottom w:val="single" w:sz="2" w:space="0" w:color="000000"/>
              <w:right w:val="single" w:sz="2" w:space="0" w:color="000000"/>
            </w:tcBorders>
          </w:tcPr>
          <w:p w14:paraId="31E615CD" w14:textId="77777777" w:rsidR="00EC3B6F" w:rsidRPr="00EC3B6F" w:rsidRDefault="00EC3B6F" w:rsidP="00EC3B6F">
            <w:pPr>
              <w:ind w:left="-426"/>
              <w:jc w:val="center"/>
              <w:rPr>
                <w:rFonts w:ascii="Times New Roman" w:hAnsi="Times New Roman"/>
                <w:sz w:val="24"/>
                <w:szCs w:val="24"/>
              </w:rPr>
            </w:pPr>
          </w:p>
        </w:tc>
        <w:tc>
          <w:tcPr>
            <w:tcW w:w="1724" w:type="dxa"/>
            <w:tcBorders>
              <w:top w:val="single" w:sz="12" w:space="0" w:color="000000"/>
              <w:left w:val="single" w:sz="2" w:space="0" w:color="000000"/>
              <w:bottom w:val="single" w:sz="2" w:space="0" w:color="000000"/>
              <w:right w:val="single" w:sz="2" w:space="0" w:color="000000"/>
            </w:tcBorders>
          </w:tcPr>
          <w:p w14:paraId="62DF17E3" w14:textId="77777777" w:rsidR="00EC3B6F" w:rsidRPr="00EC3B6F" w:rsidRDefault="00EC3B6F" w:rsidP="00EC3B6F">
            <w:pPr>
              <w:ind w:left="-426"/>
              <w:jc w:val="center"/>
              <w:rPr>
                <w:rFonts w:ascii="Times New Roman" w:hAnsi="Times New Roman"/>
                <w:sz w:val="24"/>
                <w:szCs w:val="24"/>
              </w:rPr>
            </w:pPr>
          </w:p>
        </w:tc>
        <w:tc>
          <w:tcPr>
            <w:tcW w:w="1820" w:type="dxa"/>
            <w:tcBorders>
              <w:top w:val="single" w:sz="12" w:space="0" w:color="000000"/>
              <w:left w:val="single" w:sz="2" w:space="0" w:color="000000"/>
              <w:bottom w:val="single" w:sz="2" w:space="0" w:color="000000"/>
              <w:right w:val="single" w:sz="2" w:space="0" w:color="000000"/>
            </w:tcBorders>
          </w:tcPr>
          <w:p w14:paraId="23A44512" w14:textId="77777777" w:rsidR="00EC3B6F" w:rsidRPr="00EC3B6F" w:rsidRDefault="00EC3B6F" w:rsidP="00EC3B6F">
            <w:pPr>
              <w:ind w:left="-426"/>
              <w:jc w:val="center"/>
              <w:rPr>
                <w:rFonts w:ascii="Times New Roman" w:hAnsi="Times New Roman"/>
                <w:sz w:val="24"/>
                <w:szCs w:val="24"/>
              </w:rPr>
            </w:pPr>
          </w:p>
        </w:tc>
        <w:tc>
          <w:tcPr>
            <w:tcW w:w="1701" w:type="dxa"/>
            <w:tcBorders>
              <w:top w:val="single" w:sz="12" w:space="0" w:color="000000"/>
              <w:left w:val="single" w:sz="2" w:space="0" w:color="000000"/>
              <w:bottom w:val="single" w:sz="2" w:space="0" w:color="000000"/>
              <w:right w:val="single" w:sz="2" w:space="0" w:color="000000"/>
            </w:tcBorders>
          </w:tcPr>
          <w:p w14:paraId="6FFA82B3" w14:textId="77777777" w:rsidR="00EC3B6F" w:rsidRPr="00EC3B6F" w:rsidRDefault="00EC3B6F" w:rsidP="00EC3B6F">
            <w:pPr>
              <w:ind w:left="-426"/>
              <w:jc w:val="center"/>
              <w:rPr>
                <w:rFonts w:ascii="Times New Roman" w:hAnsi="Times New Roman"/>
                <w:sz w:val="24"/>
                <w:szCs w:val="24"/>
              </w:rPr>
            </w:pPr>
          </w:p>
        </w:tc>
        <w:tc>
          <w:tcPr>
            <w:tcW w:w="1702" w:type="dxa"/>
            <w:tcBorders>
              <w:top w:val="single" w:sz="12" w:space="0" w:color="000000"/>
              <w:left w:val="single" w:sz="2" w:space="0" w:color="000000"/>
              <w:bottom w:val="single" w:sz="2" w:space="0" w:color="000000"/>
              <w:right w:val="single" w:sz="12" w:space="0" w:color="000000"/>
            </w:tcBorders>
          </w:tcPr>
          <w:p w14:paraId="787511F2" w14:textId="77777777" w:rsidR="00EC3B6F" w:rsidRPr="00EC3B6F" w:rsidRDefault="00EC3B6F" w:rsidP="00EC3B6F">
            <w:pPr>
              <w:ind w:left="-426"/>
              <w:jc w:val="center"/>
              <w:rPr>
                <w:rFonts w:ascii="Times New Roman" w:hAnsi="Times New Roman"/>
                <w:sz w:val="24"/>
                <w:szCs w:val="24"/>
              </w:rPr>
            </w:pPr>
          </w:p>
        </w:tc>
      </w:tr>
      <w:tr w:rsidR="00EC3B6F" w:rsidRPr="00EC3B6F" w14:paraId="4039EEA0" w14:textId="77777777" w:rsidTr="00177BAA">
        <w:trPr>
          <w:trHeight w:val="454"/>
        </w:trPr>
        <w:tc>
          <w:tcPr>
            <w:tcW w:w="1686" w:type="dxa"/>
            <w:tcBorders>
              <w:top w:val="single" w:sz="2" w:space="0" w:color="000000"/>
              <w:left w:val="single" w:sz="12" w:space="0" w:color="000000"/>
              <w:bottom w:val="single" w:sz="2" w:space="0" w:color="000000"/>
              <w:right w:val="single" w:sz="2" w:space="0" w:color="000000"/>
            </w:tcBorders>
            <w:hideMark/>
          </w:tcPr>
          <w:p w14:paraId="7DDF4E1F" w14:textId="77777777" w:rsidR="00EC3B6F" w:rsidRPr="00EC3B6F" w:rsidRDefault="00EC3B6F" w:rsidP="00EC3B6F">
            <w:pPr>
              <w:ind w:left="-123"/>
              <w:jc w:val="center"/>
              <w:rPr>
                <w:rFonts w:ascii="Times New Roman" w:hAnsi="Times New Roman"/>
                <w:szCs w:val="24"/>
              </w:rPr>
            </w:pPr>
            <w:r w:rsidRPr="00EC3B6F">
              <w:rPr>
                <w:rFonts w:ascii="Times New Roman" w:hAnsi="Times New Roman"/>
                <w:szCs w:val="24"/>
              </w:rPr>
              <w:t>CAT …………</w:t>
            </w:r>
          </w:p>
        </w:tc>
        <w:tc>
          <w:tcPr>
            <w:tcW w:w="1985" w:type="dxa"/>
            <w:tcBorders>
              <w:top w:val="single" w:sz="2" w:space="0" w:color="000000"/>
              <w:left w:val="single" w:sz="2" w:space="0" w:color="000000"/>
              <w:bottom w:val="single" w:sz="2" w:space="0" w:color="000000"/>
              <w:right w:val="single" w:sz="2" w:space="0" w:color="000000"/>
            </w:tcBorders>
            <w:hideMark/>
          </w:tcPr>
          <w:p w14:paraId="7AC5062D"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724" w:type="dxa"/>
            <w:tcBorders>
              <w:top w:val="single" w:sz="2" w:space="0" w:color="000000"/>
              <w:left w:val="single" w:sz="2" w:space="0" w:color="000000"/>
              <w:bottom w:val="single" w:sz="2" w:space="0" w:color="000000"/>
              <w:right w:val="single" w:sz="2" w:space="0" w:color="000000"/>
            </w:tcBorders>
            <w:hideMark/>
          </w:tcPr>
          <w:p w14:paraId="738AE38E"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820" w:type="dxa"/>
            <w:tcBorders>
              <w:top w:val="single" w:sz="2" w:space="0" w:color="000000"/>
              <w:left w:val="single" w:sz="2" w:space="0" w:color="000000"/>
              <w:bottom w:val="single" w:sz="2" w:space="0" w:color="000000"/>
              <w:right w:val="single" w:sz="2" w:space="0" w:color="000000"/>
            </w:tcBorders>
            <w:hideMark/>
          </w:tcPr>
          <w:p w14:paraId="3248BE7D"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2BC09DA6"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702" w:type="dxa"/>
            <w:tcBorders>
              <w:top w:val="single" w:sz="2" w:space="0" w:color="000000"/>
              <w:left w:val="single" w:sz="2" w:space="0" w:color="000000"/>
              <w:bottom w:val="single" w:sz="2" w:space="0" w:color="000000"/>
              <w:right w:val="single" w:sz="12" w:space="0" w:color="000000"/>
            </w:tcBorders>
            <w:hideMark/>
          </w:tcPr>
          <w:p w14:paraId="176CB3C9"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w:t>
            </w:r>
          </w:p>
        </w:tc>
      </w:tr>
      <w:tr w:rsidR="00EC3B6F" w:rsidRPr="00EC3B6F" w14:paraId="3E91B224" w14:textId="77777777" w:rsidTr="00177BAA">
        <w:trPr>
          <w:trHeight w:val="454"/>
        </w:trPr>
        <w:tc>
          <w:tcPr>
            <w:tcW w:w="1686" w:type="dxa"/>
            <w:tcBorders>
              <w:top w:val="single" w:sz="2" w:space="0" w:color="000000"/>
              <w:left w:val="single" w:sz="12" w:space="0" w:color="000000"/>
              <w:bottom w:val="single" w:sz="2" w:space="0" w:color="000000"/>
              <w:right w:val="single" w:sz="2" w:space="0" w:color="000000"/>
            </w:tcBorders>
            <w:hideMark/>
          </w:tcPr>
          <w:p w14:paraId="09844A58" w14:textId="77777777" w:rsidR="00EC3B6F" w:rsidRPr="00EC3B6F" w:rsidRDefault="00EC3B6F" w:rsidP="00EC3B6F">
            <w:pPr>
              <w:ind w:left="-123"/>
              <w:jc w:val="center"/>
              <w:rPr>
                <w:rFonts w:ascii="Times New Roman" w:hAnsi="Times New Roman"/>
                <w:szCs w:val="24"/>
              </w:rPr>
            </w:pPr>
            <w:r w:rsidRPr="00EC3B6F">
              <w:rPr>
                <w:rFonts w:ascii="Times New Roman" w:hAnsi="Times New Roman"/>
                <w:szCs w:val="24"/>
              </w:rPr>
              <w:t>CAT …………</w:t>
            </w:r>
          </w:p>
        </w:tc>
        <w:tc>
          <w:tcPr>
            <w:tcW w:w="1985" w:type="dxa"/>
            <w:tcBorders>
              <w:top w:val="single" w:sz="2" w:space="0" w:color="000000"/>
              <w:left w:val="single" w:sz="2" w:space="0" w:color="000000"/>
              <w:bottom w:val="single" w:sz="2" w:space="0" w:color="000000"/>
              <w:right w:val="single" w:sz="2" w:space="0" w:color="000000"/>
            </w:tcBorders>
            <w:hideMark/>
          </w:tcPr>
          <w:p w14:paraId="3324B9C2"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724" w:type="dxa"/>
            <w:tcBorders>
              <w:top w:val="single" w:sz="2" w:space="0" w:color="000000"/>
              <w:left w:val="single" w:sz="2" w:space="0" w:color="000000"/>
              <w:bottom w:val="single" w:sz="2" w:space="0" w:color="000000"/>
              <w:right w:val="single" w:sz="2" w:space="0" w:color="000000"/>
            </w:tcBorders>
            <w:hideMark/>
          </w:tcPr>
          <w:p w14:paraId="22F70C43"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820" w:type="dxa"/>
            <w:tcBorders>
              <w:top w:val="single" w:sz="2" w:space="0" w:color="000000"/>
              <w:left w:val="single" w:sz="2" w:space="0" w:color="000000"/>
              <w:bottom w:val="single" w:sz="2" w:space="0" w:color="000000"/>
              <w:right w:val="single" w:sz="2" w:space="0" w:color="000000"/>
            </w:tcBorders>
            <w:hideMark/>
          </w:tcPr>
          <w:p w14:paraId="7A9E366F"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229B4732"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702" w:type="dxa"/>
            <w:tcBorders>
              <w:top w:val="single" w:sz="2" w:space="0" w:color="000000"/>
              <w:left w:val="single" w:sz="2" w:space="0" w:color="000000"/>
              <w:bottom w:val="single" w:sz="2" w:space="0" w:color="000000"/>
              <w:right w:val="single" w:sz="12" w:space="0" w:color="000000"/>
            </w:tcBorders>
            <w:hideMark/>
          </w:tcPr>
          <w:p w14:paraId="3A072135"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w:t>
            </w:r>
          </w:p>
        </w:tc>
      </w:tr>
      <w:tr w:rsidR="00EC3B6F" w:rsidRPr="00EC3B6F" w14:paraId="73B414E7" w14:textId="77777777" w:rsidTr="00177BAA">
        <w:trPr>
          <w:trHeight w:val="454"/>
        </w:trPr>
        <w:tc>
          <w:tcPr>
            <w:tcW w:w="1686" w:type="dxa"/>
            <w:tcBorders>
              <w:top w:val="single" w:sz="2" w:space="0" w:color="000000"/>
              <w:left w:val="single" w:sz="12" w:space="0" w:color="000000"/>
              <w:bottom w:val="single" w:sz="4" w:space="0" w:color="000000"/>
              <w:right w:val="single" w:sz="4" w:space="0" w:color="000000"/>
            </w:tcBorders>
            <w:hideMark/>
          </w:tcPr>
          <w:p w14:paraId="766BD848" w14:textId="77777777" w:rsidR="00EC3B6F" w:rsidRPr="00EC3B6F" w:rsidRDefault="00EC3B6F" w:rsidP="00EC3B6F">
            <w:pPr>
              <w:ind w:left="-123"/>
              <w:jc w:val="center"/>
              <w:rPr>
                <w:rFonts w:ascii="Times New Roman" w:hAnsi="Times New Roman"/>
                <w:szCs w:val="24"/>
              </w:rPr>
            </w:pPr>
            <w:r w:rsidRPr="00EC3B6F">
              <w:rPr>
                <w:rFonts w:ascii="Times New Roman" w:hAnsi="Times New Roman"/>
                <w:szCs w:val="24"/>
              </w:rPr>
              <w:t>CAT …………</w:t>
            </w:r>
          </w:p>
        </w:tc>
        <w:tc>
          <w:tcPr>
            <w:tcW w:w="1985" w:type="dxa"/>
            <w:tcBorders>
              <w:top w:val="single" w:sz="2" w:space="0" w:color="000000"/>
              <w:left w:val="single" w:sz="4" w:space="0" w:color="000000"/>
              <w:bottom w:val="single" w:sz="4" w:space="0" w:color="000000"/>
              <w:right w:val="single" w:sz="4" w:space="0" w:color="000000"/>
            </w:tcBorders>
            <w:hideMark/>
          </w:tcPr>
          <w:p w14:paraId="22552DC1"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724" w:type="dxa"/>
            <w:tcBorders>
              <w:top w:val="single" w:sz="2" w:space="0" w:color="000000"/>
              <w:left w:val="single" w:sz="4" w:space="0" w:color="000000"/>
              <w:bottom w:val="single" w:sz="4" w:space="0" w:color="000000"/>
              <w:right w:val="single" w:sz="4" w:space="0" w:color="000000"/>
            </w:tcBorders>
            <w:hideMark/>
          </w:tcPr>
          <w:p w14:paraId="38C918A9"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820" w:type="dxa"/>
            <w:tcBorders>
              <w:top w:val="single" w:sz="2" w:space="0" w:color="000000"/>
              <w:left w:val="single" w:sz="4" w:space="0" w:color="000000"/>
              <w:bottom w:val="single" w:sz="4" w:space="0" w:color="000000"/>
              <w:right w:val="single" w:sz="4" w:space="0" w:color="000000"/>
            </w:tcBorders>
            <w:hideMark/>
          </w:tcPr>
          <w:p w14:paraId="15C3D32E"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701" w:type="dxa"/>
            <w:tcBorders>
              <w:top w:val="single" w:sz="2" w:space="0" w:color="000000"/>
              <w:left w:val="single" w:sz="4" w:space="0" w:color="000000"/>
              <w:bottom w:val="single" w:sz="4" w:space="0" w:color="000000"/>
              <w:right w:val="single" w:sz="4" w:space="0" w:color="000000"/>
            </w:tcBorders>
            <w:hideMark/>
          </w:tcPr>
          <w:p w14:paraId="14893FA4"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702" w:type="dxa"/>
            <w:tcBorders>
              <w:top w:val="single" w:sz="2" w:space="0" w:color="000000"/>
              <w:left w:val="single" w:sz="4" w:space="0" w:color="000000"/>
              <w:bottom w:val="single" w:sz="4" w:space="0" w:color="000000"/>
              <w:right w:val="single" w:sz="12" w:space="0" w:color="000000"/>
            </w:tcBorders>
            <w:hideMark/>
          </w:tcPr>
          <w:p w14:paraId="705B2555"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w:t>
            </w:r>
          </w:p>
        </w:tc>
      </w:tr>
      <w:tr w:rsidR="00EC3B6F" w:rsidRPr="00EC3B6F" w14:paraId="069EE6EC" w14:textId="77777777" w:rsidTr="00177BAA">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5E92D8D4" w14:textId="77777777" w:rsidR="00EC3B6F" w:rsidRPr="00EC3B6F" w:rsidRDefault="00EC3B6F" w:rsidP="00EC3B6F">
            <w:pPr>
              <w:ind w:left="-123"/>
              <w:jc w:val="center"/>
              <w:rPr>
                <w:rFonts w:ascii="Times New Roman" w:hAnsi="Times New Roman"/>
                <w:szCs w:val="24"/>
              </w:rPr>
            </w:pPr>
            <w:r w:rsidRPr="00EC3B6F">
              <w:rPr>
                <w:rFonts w:ascii="Times New Roman" w:hAnsi="Times New Roman"/>
                <w:szCs w:val="24"/>
              </w:rPr>
              <w:t>CAT …………</w:t>
            </w:r>
          </w:p>
        </w:tc>
        <w:tc>
          <w:tcPr>
            <w:tcW w:w="1985" w:type="dxa"/>
            <w:tcBorders>
              <w:top w:val="single" w:sz="4" w:space="0" w:color="000000"/>
              <w:left w:val="single" w:sz="4" w:space="0" w:color="000000"/>
              <w:bottom w:val="single" w:sz="4" w:space="0" w:color="000000"/>
              <w:right w:val="single" w:sz="4" w:space="0" w:color="000000"/>
            </w:tcBorders>
            <w:hideMark/>
          </w:tcPr>
          <w:p w14:paraId="4295210C"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724" w:type="dxa"/>
            <w:tcBorders>
              <w:top w:val="single" w:sz="4" w:space="0" w:color="000000"/>
              <w:left w:val="single" w:sz="4" w:space="0" w:color="000000"/>
              <w:bottom w:val="single" w:sz="4" w:space="0" w:color="000000"/>
              <w:right w:val="single" w:sz="4" w:space="0" w:color="000000"/>
            </w:tcBorders>
            <w:hideMark/>
          </w:tcPr>
          <w:p w14:paraId="6E218FA4"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820" w:type="dxa"/>
            <w:tcBorders>
              <w:top w:val="single" w:sz="4" w:space="0" w:color="000000"/>
              <w:left w:val="single" w:sz="4" w:space="0" w:color="000000"/>
              <w:bottom w:val="single" w:sz="4" w:space="0" w:color="000000"/>
              <w:right w:val="single" w:sz="4" w:space="0" w:color="000000"/>
            </w:tcBorders>
            <w:hideMark/>
          </w:tcPr>
          <w:p w14:paraId="18906EF5"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77FD6187"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702" w:type="dxa"/>
            <w:tcBorders>
              <w:top w:val="single" w:sz="4" w:space="0" w:color="000000"/>
              <w:left w:val="single" w:sz="4" w:space="0" w:color="000000"/>
              <w:bottom w:val="single" w:sz="4" w:space="0" w:color="000000"/>
              <w:right w:val="single" w:sz="12" w:space="0" w:color="000000"/>
            </w:tcBorders>
            <w:hideMark/>
          </w:tcPr>
          <w:p w14:paraId="4E935E8B"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w:t>
            </w:r>
          </w:p>
        </w:tc>
      </w:tr>
      <w:tr w:rsidR="00EC3B6F" w:rsidRPr="00EC3B6F" w14:paraId="10ADA778" w14:textId="77777777" w:rsidTr="00177BAA">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190D98D8" w14:textId="77777777" w:rsidR="00EC3B6F" w:rsidRPr="00EC3B6F" w:rsidRDefault="00EC3B6F" w:rsidP="00EC3B6F">
            <w:pPr>
              <w:ind w:left="-123"/>
              <w:jc w:val="center"/>
              <w:rPr>
                <w:rFonts w:ascii="Times New Roman" w:hAnsi="Times New Roman"/>
                <w:szCs w:val="24"/>
              </w:rPr>
            </w:pPr>
            <w:r w:rsidRPr="00EC3B6F">
              <w:rPr>
                <w:rFonts w:ascii="Times New Roman" w:hAnsi="Times New Roman"/>
                <w:szCs w:val="24"/>
              </w:rPr>
              <w:t>CAT …………</w:t>
            </w:r>
          </w:p>
        </w:tc>
        <w:tc>
          <w:tcPr>
            <w:tcW w:w="1985" w:type="dxa"/>
            <w:tcBorders>
              <w:top w:val="single" w:sz="4" w:space="0" w:color="000000"/>
              <w:left w:val="single" w:sz="4" w:space="0" w:color="000000"/>
              <w:bottom w:val="single" w:sz="4" w:space="0" w:color="000000"/>
              <w:right w:val="single" w:sz="4" w:space="0" w:color="000000"/>
            </w:tcBorders>
            <w:hideMark/>
          </w:tcPr>
          <w:p w14:paraId="39AD5748"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724" w:type="dxa"/>
            <w:tcBorders>
              <w:top w:val="single" w:sz="4" w:space="0" w:color="000000"/>
              <w:left w:val="single" w:sz="4" w:space="0" w:color="000000"/>
              <w:bottom w:val="single" w:sz="4" w:space="0" w:color="000000"/>
              <w:right w:val="single" w:sz="4" w:space="0" w:color="000000"/>
            </w:tcBorders>
            <w:hideMark/>
          </w:tcPr>
          <w:p w14:paraId="49FA4391"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820" w:type="dxa"/>
            <w:tcBorders>
              <w:top w:val="single" w:sz="4" w:space="0" w:color="000000"/>
              <w:left w:val="single" w:sz="4" w:space="0" w:color="000000"/>
              <w:bottom w:val="single" w:sz="4" w:space="0" w:color="000000"/>
              <w:right w:val="single" w:sz="4" w:space="0" w:color="000000"/>
            </w:tcBorders>
            <w:hideMark/>
          </w:tcPr>
          <w:p w14:paraId="20FEE66C"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6DDA816B"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702" w:type="dxa"/>
            <w:tcBorders>
              <w:top w:val="single" w:sz="4" w:space="0" w:color="000000"/>
              <w:left w:val="single" w:sz="4" w:space="0" w:color="000000"/>
              <w:bottom w:val="single" w:sz="4" w:space="0" w:color="000000"/>
              <w:right w:val="single" w:sz="12" w:space="0" w:color="000000"/>
            </w:tcBorders>
            <w:hideMark/>
          </w:tcPr>
          <w:p w14:paraId="72A3CAF2"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w:t>
            </w:r>
          </w:p>
        </w:tc>
      </w:tr>
      <w:tr w:rsidR="00EC3B6F" w:rsidRPr="00EC3B6F" w14:paraId="6DA0F8A2" w14:textId="77777777" w:rsidTr="00177BAA">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70FE5C51" w14:textId="77777777" w:rsidR="00EC3B6F" w:rsidRPr="00EC3B6F" w:rsidRDefault="00EC3B6F" w:rsidP="00EC3B6F">
            <w:pPr>
              <w:ind w:left="-123"/>
              <w:jc w:val="center"/>
              <w:rPr>
                <w:rFonts w:ascii="Times New Roman" w:hAnsi="Times New Roman"/>
                <w:szCs w:val="24"/>
              </w:rPr>
            </w:pPr>
            <w:r w:rsidRPr="00EC3B6F">
              <w:rPr>
                <w:rFonts w:ascii="Times New Roman" w:hAnsi="Times New Roman"/>
                <w:szCs w:val="24"/>
              </w:rPr>
              <w:t>CAT …………</w:t>
            </w:r>
          </w:p>
        </w:tc>
        <w:tc>
          <w:tcPr>
            <w:tcW w:w="1985" w:type="dxa"/>
            <w:tcBorders>
              <w:top w:val="single" w:sz="4" w:space="0" w:color="000000"/>
              <w:left w:val="single" w:sz="4" w:space="0" w:color="000000"/>
              <w:bottom w:val="single" w:sz="4" w:space="0" w:color="000000"/>
              <w:right w:val="single" w:sz="4" w:space="0" w:color="000000"/>
            </w:tcBorders>
            <w:hideMark/>
          </w:tcPr>
          <w:p w14:paraId="69287254"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724" w:type="dxa"/>
            <w:tcBorders>
              <w:top w:val="single" w:sz="4" w:space="0" w:color="000000"/>
              <w:left w:val="single" w:sz="4" w:space="0" w:color="000000"/>
              <w:bottom w:val="single" w:sz="4" w:space="0" w:color="000000"/>
              <w:right w:val="single" w:sz="4" w:space="0" w:color="000000"/>
            </w:tcBorders>
            <w:hideMark/>
          </w:tcPr>
          <w:p w14:paraId="4FB6F7BA"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820" w:type="dxa"/>
            <w:tcBorders>
              <w:top w:val="single" w:sz="4" w:space="0" w:color="000000"/>
              <w:left w:val="single" w:sz="4" w:space="0" w:color="000000"/>
              <w:bottom w:val="single" w:sz="4" w:space="0" w:color="000000"/>
              <w:right w:val="single" w:sz="4" w:space="0" w:color="000000"/>
            </w:tcBorders>
            <w:hideMark/>
          </w:tcPr>
          <w:p w14:paraId="394A7409"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78525276"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702" w:type="dxa"/>
            <w:tcBorders>
              <w:top w:val="single" w:sz="4" w:space="0" w:color="000000"/>
              <w:left w:val="single" w:sz="4" w:space="0" w:color="000000"/>
              <w:bottom w:val="single" w:sz="4" w:space="0" w:color="000000"/>
              <w:right w:val="single" w:sz="12" w:space="0" w:color="000000"/>
            </w:tcBorders>
            <w:hideMark/>
          </w:tcPr>
          <w:p w14:paraId="093266DE"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w:t>
            </w:r>
          </w:p>
        </w:tc>
      </w:tr>
      <w:tr w:rsidR="00EC3B6F" w:rsidRPr="00EC3B6F" w14:paraId="0CDE7643" w14:textId="77777777" w:rsidTr="00177BAA">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536F6293" w14:textId="77777777" w:rsidR="00EC3B6F" w:rsidRPr="00EC3B6F" w:rsidRDefault="00EC3B6F" w:rsidP="00EC3B6F">
            <w:pPr>
              <w:ind w:left="-123"/>
              <w:jc w:val="center"/>
              <w:rPr>
                <w:rFonts w:ascii="Times New Roman" w:hAnsi="Times New Roman"/>
                <w:szCs w:val="24"/>
              </w:rPr>
            </w:pPr>
            <w:r w:rsidRPr="00EC3B6F">
              <w:rPr>
                <w:rFonts w:ascii="Times New Roman" w:hAnsi="Times New Roman"/>
                <w:szCs w:val="24"/>
              </w:rPr>
              <w:t>CAT …………</w:t>
            </w:r>
          </w:p>
        </w:tc>
        <w:tc>
          <w:tcPr>
            <w:tcW w:w="1985" w:type="dxa"/>
            <w:tcBorders>
              <w:top w:val="single" w:sz="4" w:space="0" w:color="000000"/>
              <w:left w:val="single" w:sz="4" w:space="0" w:color="000000"/>
              <w:bottom w:val="single" w:sz="4" w:space="0" w:color="000000"/>
              <w:right w:val="single" w:sz="4" w:space="0" w:color="000000"/>
            </w:tcBorders>
            <w:hideMark/>
          </w:tcPr>
          <w:p w14:paraId="732587D4"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724" w:type="dxa"/>
            <w:tcBorders>
              <w:top w:val="single" w:sz="4" w:space="0" w:color="000000"/>
              <w:left w:val="single" w:sz="4" w:space="0" w:color="000000"/>
              <w:bottom w:val="single" w:sz="4" w:space="0" w:color="000000"/>
              <w:right w:val="single" w:sz="4" w:space="0" w:color="000000"/>
            </w:tcBorders>
            <w:hideMark/>
          </w:tcPr>
          <w:p w14:paraId="01D8B579"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820" w:type="dxa"/>
            <w:tcBorders>
              <w:top w:val="single" w:sz="4" w:space="0" w:color="000000"/>
              <w:left w:val="single" w:sz="4" w:space="0" w:color="000000"/>
              <w:bottom w:val="single" w:sz="4" w:space="0" w:color="000000"/>
              <w:right w:val="single" w:sz="4" w:space="0" w:color="000000"/>
            </w:tcBorders>
            <w:hideMark/>
          </w:tcPr>
          <w:p w14:paraId="71B69455"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046575A0"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 xml:space="preserve">€ </w:t>
            </w:r>
          </w:p>
        </w:tc>
        <w:tc>
          <w:tcPr>
            <w:tcW w:w="1702" w:type="dxa"/>
            <w:tcBorders>
              <w:top w:val="single" w:sz="4" w:space="0" w:color="000000"/>
              <w:left w:val="single" w:sz="4" w:space="0" w:color="000000"/>
              <w:bottom w:val="single" w:sz="4" w:space="0" w:color="000000"/>
              <w:right w:val="single" w:sz="12" w:space="0" w:color="000000"/>
            </w:tcBorders>
            <w:hideMark/>
          </w:tcPr>
          <w:p w14:paraId="435E1F2A" w14:textId="77777777" w:rsidR="00EC3B6F" w:rsidRPr="00EC3B6F" w:rsidRDefault="00EC3B6F" w:rsidP="00EC3B6F">
            <w:pPr>
              <w:ind w:left="-426"/>
              <w:jc w:val="center"/>
              <w:rPr>
                <w:rFonts w:ascii="Times New Roman" w:hAnsi="Times New Roman"/>
                <w:sz w:val="24"/>
                <w:szCs w:val="24"/>
              </w:rPr>
            </w:pPr>
            <w:r w:rsidRPr="00EC3B6F">
              <w:rPr>
                <w:rFonts w:ascii="Times New Roman" w:hAnsi="Times New Roman"/>
                <w:sz w:val="24"/>
                <w:szCs w:val="24"/>
              </w:rPr>
              <w:t>€</w:t>
            </w:r>
          </w:p>
        </w:tc>
      </w:tr>
    </w:tbl>
    <w:p w14:paraId="4D6BA050" w14:textId="77777777" w:rsidR="00EC3B6F" w:rsidRPr="00EC3B6F" w:rsidRDefault="00EC3B6F" w:rsidP="00EC3B6F">
      <w:pPr>
        <w:jc w:val="center"/>
        <w:rPr>
          <w:rFonts w:ascii="Times New Roman" w:hAnsi="Times New Roman"/>
          <w:sz w:val="24"/>
          <w:szCs w:val="24"/>
        </w:rPr>
      </w:pPr>
      <w:r w:rsidRPr="00EC3B6F">
        <w:rPr>
          <w:rFonts w:ascii="Times New Roman" w:hAnsi="Times New Roman"/>
          <w:b/>
          <w:sz w:val="18"/>
          <w:szCs w:val="18"/>
        </w:rPr>
        <w:t>OGGETTO: RIEPILOGO DEI REQUISITI ECONOMICO-FINANZIARI e TECNICO-ORGANIZZATIVI DICHIARATI DAI COMPONENTI IL RAGGRUPPAMENTO E/O IN CASO DI AVVALIMENTO</w:t>
      </w:r>
    </w:p>
    <w:p w14:paraId="34F1EAD7" w14:textId="77777777" w:rsidR="00EC3B6F" w:rsidRPr="00EC3B6F" w:rsidRDefault="00EC3B6F" w:rsidP="00EC3B6F">
      <w:pPr>
        <w:jc w:val="center"/>
        <w:rPr>
          <w:rFonts w:ascii="Times New Roman" w:hAnsi="Times New Roman"/>
          <w:sz w:val="24"/>
          <w:szCs w:val="24"/>
        </w:rPr>
      </w:pPr>
    </w:p>
    <w:p w14:paraId="3FCB0269" w14:textId="77777777" w:rsidR="00EC3B6F" w:rsidRPr="00EC3B6F" w:rsidRDefault="00EC3B6F" w:rsidP="00EC3B6F">
      <w:pPr>
        <w:jc w:val="center"/>
        <w:rPr>
          <w:rFonts w:ascii="Times New Roman" w:hAnsi="Times New Roman"/>
          <w:sz w:val="24"/>
          <w:szCs w:val="24"/>
        </w:rPr>
      </w:pPr>
      <w:r w:rsidRPr="00EC3B6F">
        <w:rPr>
          <w:rFonts w:ascii="Times New Roman" w:hAnsi="Times New Roman"/>
          <w:sz w:val="24"/>
          <w:szCs w:val="24"/>
        </w:rPr>
        <w:t>IL CONCORRENTE                                                                L’AUSILIARIA</w:t>
      </w:r>
    </w:p>
    <w:p w14:paraId="6A285AD9" w14:textId="77777777" w:rsidR="00EC3B6F" w:rsidRPr="00EC3B6F" w:rsidRDefault="00EC3B6F" w:rsidP="00EC3B6F">
      <w:pPr>
        <w:jc w:val="both"/>
        <w:rPr>
          <w:rFonts w:ascii="Times New Roman" w:hAnsi="Times New Roman"/>
          <w:b/>
          <w:sz w:val="20"/>
          <w:szCs w:val="24"/>
        </w:rPr>
      </w:pPr>
      <w:r w:rsidRPr="00EC3B6F">
        <w:rPr>
          <w:rFonts w:ascii="Times New Roman" w:hAnsi="Times New Roman"/>
          <w:b/>
          <w:sz w:val="20"/>
          <w:szCs w:val="24"/>
        </w:rPr>
        <w:t>Nota: la dichiarazione dovrà, essere timbrata e sottoscritta dal concorrente e dall’ausiliaria/e.</w:t>
      </w:r>
    </w:p>
    <w:tbl>
      <w:tblPr>
        <w:tblW w:w="9639" w:type="dxa"/>
        <w:tblBorders>
          <w:top w:val="single" w:sz="8" w:space="0" w:color="000000"/>
          <w:bottom w:val="single" w:sz="8" w:space="0" w:color="000000"/>
        </w:tblBorders>
        <w:tblLook w:val="0000" w:firstRow="0" w:lastRow="0" w:firstColumn="0" w:lastColumn="0" w:noHBand="0" w:noVBand="0"/>
      </w:tblPr>
      <w:tblGrid>
        <w:gridCol w:w="9639"/>
      </w:tblGrid>
      <w:tr w:rsidR="00EC3B6F" w:rsidRPr="00EC3B6F" w14:paraId="016E5FE2" w14:textId="77777777" w:rsidTr="00177BAA">
        <w:trPr>
          <w:trHeight w:val="2037"/>
        </w:trPr>
        <w:tc>
          <w:tcPr>
            <w:tcW w:w="9639" w:type="dxa"/>
            <w:tcBorders>
              <w:top w:val="single" w:sz="8" w:space="0" w:color="000000"/>
              <w:left w:val="nil"/>
              <w:right w:val="nil"/>
            </w:tcBorders>
            <w:shd w:val="clear" w:color="auto" w:fill="C0C0C0"/>
          </w:tcPr>
          <w:p w14:paraId="29321578" w14:textId="77777777" w:rsidR="00EC3B6F" w:rsidRPr="00EC3B6F" w:rsidRDefault="00EC3B6F" w:rsidP="00EC3B6F">
            <w:pPr>
              <w:keepNext/>
              <w:spacing w:before="240" w:after="60"/>
              <w:jc w:val="both"/>
              <w:outlineLvl w:val="0"/>
              <w:rPr>
                <w:rFonts w:ascii="Times New Roman" w:eastAsia="Times New Roman" w:hAnsi="Times New Roman"/>
                <w:b/>
                <w:bCs/>
                <w:kern w:val="32"/>
                <w:sz w:val="24"/>
                <w:szCs w:val="24"/>
              </w:rPr>
            </w:pPr>
            <w:r w:rsidRPr="00EC3B6F">
              <w:rPr>
                <w:rFonts w:ascii="Times New Roman" w:eastAsia="Times New Roman" w:hAnsi="Times New Roman"/>
                <w:b/>
                <w:bCs/>
                <w:kern w:val="32"/>
                <w:sz w:val="24"/>
                <w:szCs w:val="24"/>
              </w:rPr>
              <w:lastRenderedPageBreak/>
              <w:br w:type="page"/>
            </w:r>
            <w:bookmarkStart w:id="8" w:name="_ALL._ABIS_-"/>
            <w:bookmarkStart w:id="9" w:name="_ALL._ABIS_–"/>
            <w:bookmarkStart w:id="10" w:name="_Toc419708956"/>
            <w:bookmarkStart w:id="11" w:name="_Toc414537343"/>
            <w:bookmarkStart w:id="12" w:name="_Toc414537601"/>
            <w:bookmarkStart w:id="13" w:name="_Toc415045937"/>
            <w:bookmarkStart w:id="14" w:name="_Toc422322844"/>
            <w:bookmarkStart w:id="15" w:name="_Toc64476122"/>
            <w:bookmarkEnd w:id="8"/>
            <w:bookmarkEnd w:id="9"/>
            <w:r w:rsidRPr="00EC3B6F">
              <w:rPr>
                <w:rFonts w:ascii="Times New Roman" w:eastAsia="Times New Roman" w:hAnsi="Times New Roman"/>
                <w:b/>
                <w:bCs/>
                <w:kern w:val="32"/>
                <w:sz w:val="28"/>
                <w:szCs w:val="24"/>
              </w:rPr>
              <w:t>ALL. ABIS –</w:t>
            </w:r>
            <w:bookmarkEnd w:id="10"/>
            <w:r w:rsidRPr="00EC3B6F">
              <w:rPr>
                <w:rFonts w:ascii="Times New Roman" w:eastAsia="Times New Roman" w:hAnsi="Times New Roman"/>
                <w:b/>
                <w:bCs/>
                <w:kern w:val="32"/>
                <w:sz w:val="28"/>
                <w:szCs w:val="24"/>
              </w:rPr>
              <w:t xml:space="preserve"> DOMANDA DI PARTECIPAZIONE IN RAGGRUPPAMENTO/DICHIARAZIONE DI IMPEGNO A COSTITUIRE UN RAGGRUPPAMENTO TEMPORANEO DI IMPRESE O EVENTUALE ATTO COSTITUTIVO DI RAGGRUPPAMENTO TEMPORANEO DI IMPRESE CONSORZIO ORDINARIO</w:t>
            </w:r>
            <w:bookmarkEnd w:id="11"/>
            <w:bookmarkEnd w:id="12"/>
            <w:bookmarkEnd w:id="13"/>
            <w:bookmarkEnd w:id="14"/>
            <w:bookmarkEnd w:id="15"/>
          </w:p>
        </w:tc>
      </w:tr>
    </w:tbl>
    <w:p w14:paraId="026118ED" w14:textId="77777777" w:rsidR="00EC3B6F" w:rsidRPr="00EC3B6F" w:rsidRDefault="00EC3B6F" w:rsidP="00EC3B6F">
      <w:pPr>
        <w:spacing w:after="0"/>
        <w:jc w:val="both"/>
        <w:rPr>
          <w:rFonts w:ascii="Times New Roman" w:hAnsi="Times New Roman"/>
          <w:b/>
          <w:bCs/>
          <w:sz w:val="20"/>
          <w:szCs w:val="20"/>
        </w:rPr>
      </w:pPr>
      <w:r w:rsidRPr="00EC3B6F">
        <w:rPr>
          <w:rFonts w:ascii="Times New Roman" w:hAnsi="Times New Roman"/>
          <w:b/>
          <w:bCs/>
          <w:sz w:val="20"/>
          <w:szCs w:val="20"/>
        </w:rPr>
        <w:t xml:space="preserve">Il presente documento di partecipazione, disponibile sul sito </w:t>
      </w:r>
      <w:hyperlink r:id="rId10" w:history="1">
        <w:r w:rsidRPr="00EC3B6F">
          <w:rPr>
            <w:b/>
            <w:bCs/>
            <w:color w:val="0000FF"/>
            <w:sz w:val="20"/>
            <w:szCs w:val="20"/>
            <w:u w:val="single"/>
          </w:rPr>
          <w:t>www.difesa.it/SGD-DNA/Staff/DT/GENIODIFE/Bandi</w:t>
        </w:r>
      </w:hyperlink>
      <w:r w:rsidRPr="00EC3B6F">
        <w:rPr>
          <w:rFonts w:ascii="Times New Roman" w:hAnsi="Times New Roman"/>
          <w:b/>
          <w:bCs/>
          <w:sz w:val="20"/>
          <w:szCs w:val="20"/>
        </w:rPr>
        <w:t xml:space="preserve"> e sul sito </w:t>
      </w:r>
      <w:hyperlink r:id="rId11" w:history="1">
        <w:r w:rsidRPr="00EC3B6F">
          <w:rPr>
            <w:b/>
            <w:bCs/>
            <w:color w:val="0000FF"/>
            <w:sz w:val="20"/>
            <w:szCs w:val="20"/>
            <w:u w:val="single"/>
          </w:rPr>
          <w:t>www.acquistinretepa.it</w:t>
        </w:r>
      </w:hyperlink>
      <w:r w:rsidRPr="00EC3B6F">
        <w:rPr>
          <w:rFonts w:ascii="Times New Roman" w:hAnsi="Times New Roman"/>
          <w:b/>
          <w:bCs/>
          <w:sz w:val="20"/>
          <w:szCs w:val="20"/>
        </w:rPr>
        <w:t xml:space="preserve">, una volta compilato (a mano o dattiloscritto) </w:t>
      </w:r>
      <w:r w:rsidRPr="00EC3B6F">
        <w:rPr>
          <w:rFonts w:ascii="Times New Roman" w:hAnsi="Times New Roman"/>
          <w:b/>
          <w:bCs/>
          <w:sz w:val="20"/>
          <w:szCs w:val="20"/>
          <w:lang w:bidi="it-IT"/>
        </w:rPr>
        <w:t xml:space="preserve">dovrà </w:t>
      </w:r>
      <w:r w:rsidRPr="00EC3B6F">
        <w:rPr>
          <w:rFonts w:ascii="Times New Roman" w:hAnsi="Times New Roman"/>
          <w:b/>
          <w:bCs/>
          <w:sz w:val="20"/>
          <w:szCs w:val="20"/>
        </w:rPr>
        <w:t>essere firmato digitalmente e inviato a corredo dell'offerta.</w:t>
      </w:r>
    </w:p>
    <w:p w14:paraId="6205FBF0" w14:textId="77777777" w:rsidR="00EC3B6F" w:rsidRPr="00EC3B6F" w:rsidRDefault="00EC3B6F" w:rsidP="00EC3B6F">
      <w:pPr>
        <w:jc w:val="both"/>
        <w:rPr>
          <w:rFonts w:ascii="Times New Roman" w:hAnsi="Times New Roman"/>
          <w:sz w:val="20"/>
          <w:szCs w:val="20"/>
        </w:rPr>
      </w:pPr>
      <w:r w:rsidRPr="00EC3B6F">
        <w:rPr>
          <w:rFonts w:ascii="Times New Roman" w:hAnsi="Times New Roman"/>
          <w:b/>
          <w:bCs/>
          <w:sz w:val="20"/>
          <w:szCs w:val="20"/>
        </w:rPr>
        <w:t xml:space="preserve">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sidRPr="00EC3B6F">
        <w:rPr>
          <w:rFonts w:ascii="Times New Roman" w:hAnsi="Times New Roman"/>
          <w:b/>
          <w:bCs/>
          <w:sz w:val="20"/>
          <w:szCs w:val="20"/>
          <w:lang w:bidi="it-IT"/>
        </w:rPr>
        <w:t xml:space="preserve">dovrà </w:t>
      </w:r>
      <w:r w:rsidRPr="00EC3B6F">
        <w:rPr>
          <w:rFonts w:ascii="Times New Roman" w:hAnsi="Times New Roman"/>
          <w:b/>
          <w:bCs/>
          <w:sz w:val="20"/>
          <w:szCs w:val="20"/>
        </w:rPr>
        <w:t xml:space="preserve">essere allegata copia della relativa procura notarile (generale o speciale) o altro documento da cui evincere i poteri di rappresentanza, </w:t>
      </w:r>
      <w:r w:rsidRPr="00EC3B6F">
        <w:rPr>
          <w:rFonts w:ascii="Times New Roman" w:hAnsi="Times New Roman"/>
          <w:b/>
          <w:bCs/>
          <w:sz w:val="20"/>
          <w:szCs w:val="20"/>
          <w:lang w:bidi="it-IT"/>
        </w:rPr>
        <w:t xml:space="preserve">così </w:t>
      </w:r>
      <w:r w:rsidRPr="00EC3B6F">
        <w:rPr>
          <w:rFonts w:ascii="Times New Roman" w:hAnsi="Times New Roman"/>
          <w:b/>
          <w:bCs/>
          <w:sz w:val="20"/>
          <w:szCs w:val="20"/>
        </w:rPr>
        <w:t xml:space="preserve">come specificato nel disciplinare di gara. Il presente documento di partecipazione </w:t>
      </w:r>
      <w:r w:rsidRPr="00EC3B6F">
        <w:rPr>
          <w:rFonts w:ascii="Times New Roman" w:hAnsi="Times New Roman"/>
          <w:b/>
          <w:bCs/>
          <w:sz w:val="20"/>
          <w:szCs w:val="20"/>
          <w:lang w:bidi="it-IT"/>
        </w:rPr>
        <w:t xml:space="preserve">dovrà </w:t>
      </w:r>
      <w:r w:rsidRPr="00EC3B6F">
        <w:rPr>
          <w:rFonts w:ascii="Times New Roman" w:hAnsi="Times New Roman"/>
          <w:b/>
          <w:bCs/>
          <w:sz w:val="20"/>
          <w:szCs w:val="20"/>
        </w:rPr>
        <w:t xml:space="preserve">essere compilato in ogni sua parte. Nei punti ove </w:t>
      </w:r>
      <w:r w:rsidRPr="00EC3B6F">
        <w:rPr>
          <w:rFonts w:ascii="Times New Roman" w:hAnsi="Times New Roman"/>
          <w:b/>
          <w:bCs/>
          <w:sz w:val="20"/>
          <w:szCs w:val="20"/>
          <w:lang w:bidi="it-IT"/>
        </w:rPr>
        <w:t xml:space="preserve">è </w:t>
      </w:r>
      <w:r w:rsidRPr="00EC3B6F">
        <w:rPr>
          <w:rFonts w:ascii="Times New Roman" w:hAnsi="Times New Roman"/>
          <w:b/>
          <w:bCs/>
          <w:sz w:val="20"/>
          <w:szCs w:val="20"/>
        </w:rPr>
        <w:t xml:space="preserve">prevista l'opzione tra due dichiarazioni differenti, </w:t>
      </w:r>
      <w:r w:rsidRPr="00EC3B6F">
        <w:rPr>
          <w:rFonts w:ascii="Times New Roman" w:hAnsi="Times New Roman"/>
          <w:b/>
          <w:bCs/>
          <w:sz w:val="20"/>
          <w:szCs w:val="20"/>
          <w:lang w:bidi="it-IT"/>
        </w:rPr>
        <w:t xml:space="preserve">dovrà </w:t>
      </w:r>
      <w:r w:rsidRPr="00EC3B6F">
        <w:rPr>
          <w:rFonts w:ascii="Times New Roman" w:hAnsi="Times New Roman"/>
          <w:b/>
          <w:bCs/>
          <w:sz w:val="20"/>
          <w:szCs w:val="20"/>
        </w:rPr>
        <w:t>essere segnata la casella relativa alla dichiarazione scelta.</w:t>
      </w:r>
    </w:p>
    <w:p w14:paraId="1A9F023D" w14:textId="77777777" w:rsidR="00EC3B6F" w:rsidRPr="00EC3B6F" w:rsidRDefault="00EC3B6F" w:rsidP="00EC3B6F">
      <w:pPr>
        <w:spacing w:after="0"/>
        <w:jc w:val="right"/>
        <w:rPr>
          <w:rFonts w:ascii="Times New Roman" w:hAnsi="Times New Roman"/>
          <w:sz w:val="24"/>
          <w:szCs w:val="24"/>
        </w:rPr>
      </w:pPr>
      <w:r w:rsidRPr="00EC3B6F">
        <w:rPr>
          <w:rFonts w:ascii="Times New Roman" w:hAnsi="Times New Roman"/>
          <w:sz w:val="24"/>
          <w:szCs w:val="24"/>
        </w:rPr>
        <w:t xml:space="preserve">MINISTERO DELLA DIFESA      </w:t>
      </w:r>
    </w:p>
    <w:p w14:paraId="6125936F" w14:textId="77777777" w:rsidR="00EC3B6F" w:rsidRPr="00EC3B6F" w:rsidRDefault="00EC3B6F" w:rsidP="00EC3B6F">
      <w:pPr>
        <w:spacing w:after="0"/>
        <w:jc w:val="right"/>
        <w:rPr>
          <w:rFonts w:ascii="Times New Roman" w:hAnsi="Times New Roman"/>
          <w:szCs w:val="24"/>
        </w:rPr>
      </w:pPr>
      <w:r w:rsidRPr="00EC3B6F">
        <w:rPr>
          <w:rFonts w:ascii="Times New Roman" w:hAnsi="Times New Roman"/>
          <w:szCs w:val="24"/>
        </w:rPr>
        <w:t xml:space="preserve"> SEGRETARIATO GENERALE DELLA DIFESA E DIREZIONE NAZIONALE DEGLI ARMAMENTI</w:t>
      </w:r>
    </w:p>
    <w:p w14:paraId="7995E8C8" w14:textId="77777777" w:rsidR="00EC3B6F" w:rsidRPr="00EC3B6F" w:rsidRDefault="00EC3B6F" w:rsidP="00EC3B6F">
      <w:pPr>
        <w:spacing w:after="0"/>
        <w:jc w:val="right"/>
        <w:rPr>
          <w:rFonts w:ascii="Times New Roman" w:hAnsi="Times New Roman"/>
          <w:sz w:val="20"/>
          <w:szCs w:val="24"/>
        </w:rPr>
      </w:pPr>
      <w:r w:rsidRPr="00EC3B6F">
        <w:rPr>
          <w:rFonts w:ascii="Times New Roman" w:hAnsi="Times New Roman"/>
          <w:sz w:val="20"/>
          <w:szCs w:val="24"/>
        </w:rPr>
        <w:t xml:space="preserve">Direzione dei Lavori e del Demanio - 7^ Divisione </w:t>
      </w:r>
    </w:p>
    <w:p w14:paraId="07102A3C" w14:textId="77777777" w:rsidR="00EC3B6F" w:rsidRPr="00EC3B6F" w:rsidRDefault="00EC3B6F" w:rsidP="00EC3B6F">
      <w:pPr>
        <w:spacing w:after="0"/>
        <w:jc w:val="right"/>
        <w:rPr>
          <w:rFonts w:ascii="Times New Roman" w:hAnsi="Times New Roman"/>
          <w:sz w:val="20"/>
          <w:szCs w:val="24"/>
        </w:rPr>
      </w:pPr>
      <w:r w:rsidRPr="00EC3B6F">
        <w:rPr>
          <w:rFonts w:ascii="Times New Roman" w:hAnsi="Times New Roman"/>
          <w:sz w:val="20"/>
          <w:szCs w:val="24"/>
        </w:rPr>
        <w:t xml:space="preserve">Piazza della Marina, 4 </w:t>
      </w:r>
    </w:p>
    <w:p w14:paraId="1230F0BA" w14:textId="77777777" w:rsidR="00EC3B6F" w:rsidRPr="00EC3B6F" w:rsidRDefault="00EC3B6F" w:rsidP="00EC3B6F">
      <w:pPr>
        <w:spacing w:after="0"/>
        <w:jc w:val="right"/>
        <w:rPr>
          <w:rFonts w:ascii="Times New Roman" w:hAnsi="Times New Roman"/>
          <w:sz w:val="24"/>
          <w:szCs w:val="24"/>
        </w:rPr>
      </w:pPr>
      <w:r w:rsidRPr="00EC3B6F">
        <w:rPr>
          <w:rFonts w:ascii="Times New Roman" w:hAnsi="Times New Roman"/>
          <w:sz w:val="20"/>
          <w:szCs w:val="24"/>
        </w:rPr>
        <w:t>00196 -  ROMA</w:t>
      </w:r>
    </w:p>
    <w:p w14:paraId="7A8FDA7F" w14:textId="77777777" w:rsidR="00EC3B6F" w:rsidRPr="00EC3B6F" w:rsidRDefault="00EC3B6F" w:rsidP="00EC3B6F">
      <w:pPr>
        <w:jc w:val="both"/>
        <w:rPr>
          <w:rFonts w:ascii="Times New Roman" w:hAnsi="Times New Roman"/>
          <w:sz w:val="24"/>
          <w:szCs w:val="24"/>
        </w:rPr>
      </w:pPr>
      <w:r w:rsidRPr="00EC3B6F">
        <w:rPr>
          <w:rFonts w:ascii="Times New Roman" w:hAnsi="Times New Roman"/>
          <w:b/>
          <w:sz w:val="24"/>
          <w:szCs w:val="24"/>
        </w:rPr>
        <w:t>OGGETTO</w:t>
      </w:r>
      <w:r w:rsidRPr="00EC3B6F">
        <w:rPr>
          <w:rFonts w:ascii="Times New Roman" w:hAnsi="Times New Roman"/>
          <w:sz w:val="24"/>
          <w:szCs w:val="24"/>
        </w:rPr>
        <w:t>: Codice Esigenza n._________ procedura per l’affidamento dei lavori di___________ _____________________________________________________________________________________________________________________________________________________________. Località____________________ Importo lordo a base di gara Euro ___________________di cui Euro __________________ per oneri per l’attuazione del piano di sicurezza non soggetti a ribasso.</w:t>
      </w:r>
    </w:p>
    <w:p w14:paraId="7BBE2C8D" w14:textId="77777777" w:rsidR="00EC3B6F" w:rsidRPr="00EC3B6F" w:rsidRDefault="00EC3B6F" w:rsidP="00EC3B6F">
      <w:pPr>
        <w:jc w:val="center"/>
        <w:rPr>
          <w:rFonts w:ascii="Times New Roman" w:hAnsi="Times New Roman"/>
          <w:sz w:val="24"/>
          <w:szCs w:val="24"/>
        </w:rPr>
      </w:pPr>
      <w:r w:rsidRPr="00EC3B6F">
        <w:rPr>
          <w:rFonts w:ascii="Times New Roman" w:hAnsi="Times New Roman"/>
          <w:sz w:val="24"/>
          <w:szCs w:val="24"/>
        </w:rPr>
        <w:t>Le sottoscritte imprese:</w:t>
      </w:r>
    </w:p>
    <w:p w14:paraId="49C00526"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 xml:space="preserve">1) La sottoscritta impresa ___________________________________________ con sede legale in ____________________________ alla via___________________________________ n._______  e sede operativa ________________________________________Codice Fiscale_____________ , Partita IVA ________________ iscritta alla C.C.I.A.A. di ___________________ al n. _______, tel. ______________, fax_____________, PEC ____________________________, rappresentata da __________________ (carica sociale) e legale rappresentante _______________________ nato/a  _____________ il __________ e residente in ____________ alla via _________________ n., _____ C.F. __________________in qualità di </w:t>
      </w:r>
      <w:r w:rsidRPr="00EC3B6F">
        <w:rPr>
          <w:rFonts w:ascii="Times New Roman" w:hAnsi="Times New Roman"/>
          <w:b/>
          <w:i/>
          <w:sz w:val="24"/>
          <w:szCs w:val="24"/>
          <w:u w:val="single"/>
        </w:rPr>
        <w:t>IMPRESA MANDATARIA</w:t>
      </w:r>
      <w:r w:rsidRPr="00EC3B6F">
        <w:rPr>
          <w:rFonts w:ascii="Times New Roman" w:hAnsi="Times New Roman"/>
          <w:sz w:val="24"/>
          <w:szCs w:val="24"/>
        </w:rPr>
        <w:t>.</w:t>
      </w:r>
    </w:p>
    <w:p w14:paraId="66925A3E" w14:textId="77777777" w:rsidR="00EC3B6F" w:rsidRPr="00EC3B6F" w:rsidRDefault="00EC3B6F" w:rsidP="00EC3B6F">
      <w:pPr>
        <w:jc w:val="both"/>
        <w:rPr>
          <w:rFonts w:ascii="Times New Roman" w:hAnsi="Times New Roman"/>
          <w:sz w:val="24"/>
          <w:szCs w:val="24"/>
        </w:rPr>
      </w:pPr>
    </w:p>
    <w:p w14:paraId="179CFBC1" w14:textId="77777777" w:rsidR="00EC3B6F" w:rsidRPr="00EC3B6F" w:rsidRDefault="00EC3B6F" w:rsidP="00EC3B6F">
      <w:pPr>
        <w:jc w:val="both"/>
        <w:rPr>
          <w:rFonts w:ascii="Times New Roman" w:hAnsi="Times New Roman"/>
          <w:sz w:val="24"/>
          <w:szCs w:val="24"/>
        </w:rPr>
      </w:pPr>
    </w:p>
    <w:p w14:paraId="7C72DEEC"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 xml:space="preserve">2) La sottoscritta impresa ___________________________________________ con sede legale in ____________________________ alla via___________________________________ n._______  </w:t>
      </w:r>
      <w:r w:rsidRPr="00EC3B6F">
        <w:rPr>
          <w:rFonts w:ascii="Times New Roman" w:hAnsi="Times New Roman"/>
          <w:sz w:val="24"/>
          <w:szCs w:val="24"/>
        </w:rPr>
        <w:lastRenderedPageBreak/>
        <w:t xml:space="preserve">e sede operativa ________________________________________Codice Fiscale_____________ , Partita IVA ________________ iscritta alla C.C.I.A.A. di ___________________ al n. _______, tel. ______________, fax_____________, PEC ____________________________, rappresentata da __________________ (carica sociale) e legale rappresentante _______________________ nato/a  _____________ il __________ e residente in ____________ alla via _________________ n., _____ C.F. __________________in qualità di </w:t>
      </w:r>
      <w:r w:rsidRPr="00EC3B6F">
        <w:rPr>
          <w:rFonts w:ascii="Times New Roman" w:hAnsi="Times New Roman"/>
          <w:b/>
          <w:i/>
          <w:sz w:val="24"/>
          <w:szCs w:val="24"/>
          <w:u w:val="single"/>
        </w:rPr>
        <w:t>IMPRESA MANDANTE</w:t>
      </w:r>
      <w:r w:rsidRPr="00EC3B6F">
        <w:rPr>
          <w:rFonts w:ascii="Times New Roman" w:hAnsi="Times New Roman"/>
          <w:sz w:val="24"/>
          <w:szCs w:val="24"/>
        </w:rPr>
        <w:t>.</w:t>
      </w:r>
    </w:p>
    <w:p w14:paraId="5DDEEC55"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3.</w:t>
      </w:r>
      <w:r w:rsidRPr="00EC3B6F">
        <w:rPr>
          <w:rFonts w:ascii="Times New Roman" w:hAnsi="Times New Roman"/>
          <w:sz w:val="24"/>
          <w:szCs w:val="24"/>
        </w:rPr>
        <w:tab/>
        <w:t>……….etc.</w:t>
      </w:r>
    </w:p>
    <w:p w14:paraId="4C1D6899" w14:textId="77777777" w:rsidR="00EC3B6F" w:rsidRPr="00EC3B6F" w:rsidRDefault="00EC3B6F" w:rsidP="00EC3B6F">
      <w:pPr>
        <w:jc w:val="both"/>
        <w:rPr>
          <w:rFonts w:ascii="Times New Roman" w:hAnsi="Times New Roman"/>
          <w:sz w:val="24"/>
          <w:szCs w:val="24"/>
        </w:rPr>
      </w:pPr>
      <w:proofErr w:type="gramStart"/>
      <w:r w:rsidRPr="00EC3B6F">
        <w:rPr>
          <w:rFonts w:ascii="Times New Roman" w:hAnsi="Times New Roman"/>
          <w:sz w:val="24"/>
          <w:szCs w:val="24"/>
        </w:rPr>
        <w:t>con</w:t>
      </w:r>
      <w:proofErr w:type="gramEnd"/>
      <w:r w:rsidRPr="00EC3B6F">
        <w:rPr>
          <w:rFonts w:ascii="Times New Roman" w:hAnsi="Times New Roman"/>
          <w:sz w:val="24"/>
          <w:szCs w:val="24"/>
        </w:rPr>
        <w:t xml:space="preserve"> specifico riferimento ai lavori indicati in oggetto, </w:t>
      </w:r>
    </w:p>
    <w:p w14:paraId="1F4288C1" w14:textId="77777777" w:rsidR="00EC3B6F" w:rsidRPr="00EC3B6F" w:rsidRDefault="00EC3B6F" w:rsidP="00EC3B6F">
      <w:pPr>
        <w:jc w:val="center"/>
        <w:rPr>
          <w:rFonts w:ascii="Times New Roman" w:hAnsi="Times New Roman"/>
          <w:sz w:val="24"/>
          <w:szCs w:val="24"/>
        </w:rPr>
      </w:pPr>
      <w:r w:rsidRPr="00EC3B6F">
        <w:rPr>
          <w:rFonts w:ascii="Times New Roman" w:hAnsi="Times New Roman"/>
          <w:b/>
          <w:sz w:val="24"/>
          <w:szCs w:val="24"/>
        </w:rPr>
        <w:t>CHIEDONO</w:t>
      </w:r>
    </w:p>
    <w:p w14:paraId="56851F6A"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 xml:space="preserve">Di poter partecipare alla gara in oggetto, quale costituendo Raggruppamento Temporaneo di Imprese (O Consorzio Ordinario), ai sensi e per gli effetti degli artt. 45 e 48, co. 8, del Codice e </w:t>
      </w:r>
    </w:p>
    <w:p w14:paraId="4C131467" w14:textId="77777777" w:rsidR="00EC3B6F" w:rsidRPr="00EC3B6F" w:rsidRDefault="00EC3B6F" w:rsidP="00EC3B6F">
      <w:pPr>
        <w:jc w:val="center"/>
        <w:rPr>
          <w:rFonts w:ascii="Times New Roman" w:hAnsi="Times New Roman"/>
          <w:sz w:val="24"/>
          <w:szCs w:val="24"/>
        </w:rPr>
      </w:pPr>
      <w:r w:rsidRPr="00EC3B6F">
        <w:rPr>
          <w:rFonts w:ascii="Times New Roman" w:hAnsi="Times New Roman"/>
          <w:b/>
          <w:sz w:val="24"/>
          <w:szCs w:val="24"/>
        </w:rPr>
        <w:t>DICHIARANO</w:t>
      </w:r>
    </w:p>
    <w:p w14:paraId="130286AB"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Ai sensi degli artt. 46 e 47 del D.P.R. n. 445 del 28.12.2000, consapevoli delle sanzioni penali previste dall’art. 76 del medesimo D.P.R. nel caso di mendaci dichiarazioni, falsità negli atti, uso o esibizione di atti falsi, contenenti dati non più rispondenti a verità, che è loro intenzione ai sensi e per gli effetti dell’art. del Regolamento del Codice  riunirsi in Raggruppamento Temporanea d’Imprese (o Consorzio ordinario ) di tipo (_______________ specificare se ORIZZONTALE oppure VERTICALE oppure MISTO) e specificatamente:</w:t>
      </w:r>
    </w:p>
    <w:p w14:paraId="62F4FA07"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Ai sensi dell’art.92, comma 2, del D.P.R. 207/2010</w:t>
      </w:r>
    </w:p>
    <w:p w14:paraId="6B28C950"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L’impresa mandataria (capogruppo) __________________________ eseguirà le opere ricadenti nella/e categoria/e:</w:t>
      </w:r>
    </w:p>
    <w:p w14:paraId="16BFFC0C"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w:t>
      </w:r>
      <w:r w:rsidRPr="00EC3B6F">
        <w:rPr>
          <w:rFonts w:ascii="Times New Roman" w:hAnsi="Times New Roman"/>
          <w:sz w:val="24"/>
          <w:szCs w:val="24"/>
        </w:rPr>
        <w:tab/>
        <w:t xml:space="preserve">______(prevalente) per un importo </w:t>
      </w:r>
      <w:proofErr w:type="spellStart"/>
      <w:r w:rsidRPr="00EC3B6F">
        <w:rPr>
          <w:rFonts w:ascii="Times New Roman" w:hAnsi="Times New Roman"/>
          <w:sz w:val="24"/>
          <w:szCs w:val="24"/>
        </w:rPr>
        <w:t>di_________pari</w:t>
      </w:r>
      <w:proofErr w:type="spellEnd"/>
      <w:r w:rsidRPr="00EC3B6F">
        <w:rPr>
          <w:rFonts w:ascii="Times New Roman" w:hAnsi="Times New Roman"/>
          <w:sz w:val="24"/>
          <w:szCs w:val="24"/>
        </w:rPr>
        <w:t xml:space="preserve"> ad una percentuale degli oneri esecutivi complessivi di_________ %</w:t>
      </w:r>
    </w:p>
    <w:p w14:paraId="5E35271C"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w:t>
      </w:r>
      <w:r w:rsidRPr="00EC3B6F">
        <w:rPr>
          <w:rFonts w:ascii="Times New Roman" w:hAnsi="Times New Roman"/>
          <w:sz w:val="24"/>
          <w:szCs w:val="24"/>
        </w:rPr>
        <w:tab/>
        <w:t xml:space="preserve">_______ per un importo </w:t>
      </w:r>
      <w:proofErr w:type="spellStart"/>
      <w:r w:rsidRPr="00EC3B6F">
        <w:rPr>
          <w:rFonts w:ascii="Times New Roman" w:hAnsi="Times New Roman"/>
          <w:sz w:val="24"/>
          <w:szCs w:val="24"/>
        </w:rPr>
        <w:t>di_________pari</w:t>
      </w:r>
      <w:proofErr w:type="spellEnd"/>
      <w:r w:rsidRPr="00EC3B6F">
        <w:rPr>
          <w:rFonts w:ascii="Times New Roman" w:hAnsi="Times New Roman"/>
          <w:sz w:val="24"/>
          <w:szCs w:val="24"/>
        </w:rPr>
        <w:t xml:space="preserve"> ad una percentuale degli oneri esecutivi complessivi di_________ %                   </w:t>
      </w:r>
    </w:p>
    <w:p w14:paraId="382A3357"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w:t>
      </w:r>
      <w:r w:rsidRPr="00EC3B6F">
        <w:rPr>
          <w:rFonts w:ascii="Times New Roman" w:hAnsi="Times New Roman"/>
          <w:sz w:val="24"/>
          <w:szCs w:val="24"/>
        </w:rPr>
        <w:tab/>
        <w:t>etc.</w:t>
      </w:r>
    </w:p>
    <w:p w14:paraId="46006619"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L’impresa mandante____________ eseguirà le opere ricadenti nella/e categoria/e:</w:t>
      </w:r>
    </w:p>
    <w:p w14:paraId="1859B097"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w:t>
      </w:r>
      <w:r w:rsidRPr="00EC3B6F">
        <w:rPr>
          <w:rFonts w:ascii="Times New Roman" w:hAnsi="Times New Roman"/>
          <w:sz w:val="24"/>
          <w:szCs w:val="24"/>
        </w:rPr>
        <w:tab/>
        <w:t>______(prevalente) per un importo di _____________ pari ad una percentuale degli oneri esecutivi complessivi di___________ %</w:t>
      </w:r>
    </w:p>
    <w:p w14:paraId="43D84CB9"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w:t>
      </w:r>
      <w:r w:rsidRPr="00EC3B6F">
        <w:rPr>
          <w:rFonts w:ascii="Times New Roman" w:hAnsi="Times New Roman"/>
          <w:sz w:val="24"/>
          <w:szCs w:val="24"/>
        </w:rPr>
        <w:tab/>
        <w:t xml:space="preserve">_______ per un importo </w:t>
      </w:r>
      <w:proofErr w:type="spellStart"/>
      <w:r w:rsidRPr="00EC3B6F">
        <w:rPr>
          <w:rFonts w:ascii="Times New Roman" w:hAnsi="Times New Roman"/>
          <w:sz w:val="24"/>
          <w:szCs w:val="24"/>
        </w:rPr>
        <w:t>di_________pari</w:t>
      </w:r>
      <w:proofErr w:type="spellEnd"/>
      <w:r w:rsidRPr="00EC3B6F">
        <w:rPr>
          <w:rFonts w:ascii="Times New Roman" w:hAnsi="Times New Roman"/>
          <w:sz w:val="24"/>
          <w:szCs w:val="24"/>
        </w:rPr>
        <w:t xml:space="preserve"> ad una percentuale degli oneri esecutivi complessivi di_________ %                   </w:t>
      </w:r>
    </w:p>
    <w:p w14:paraId="5C043411"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w:t>
      </w:r>
      <w:r w:rsidRPr="00EC3B6F">
        <w:rPr>
          <w:rFonts w:ascii="Times New Roman" w:hAnsi="Times New Roman"/>
          <w:sz w:val="24"/>
          <w:szCs w:val="24"/>
        </w:rPr>
        <w:tab/>
        <w:t>etc.</w:t>
      </w:r>
    </w:p>
    <w:p w14:paraId="284E485E"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lastRenderedPageBreak/>
        <w:t>(Qualora il caso) che l’impresa ____________________________________________ è associata ai sensi del co. 4 dell’art. 92 del Regolamento del Codice, non eseguirà oltre il 20% dell’importo complessivo dei lavori e che l’ammontare complessivo delle qualificazioni possedute dalla stessa non è inferiore all’importo dei lavori che eseguirà.</w:t>
      </w:r>
    </w:p>
    <w:p w14:paraId="5E3B0FF8"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DICHIARANO INOLTRE</w:t>
      </w:r>
    </w:p>
    <w:p w14:paraId="1AE0846C" w14:textId="77777777" w:rsidR="00EC3B6F" w:rsidRPr="00EC3B6F" w:rsidRDefault="00EC3B6F" w:rsidP="00EC3B6F">
      <w:pPr>
        <w:jc w:val="both"/>
        <w:rPr>
          <w:rFonts w:ascii="Times New Roman" w:hAnsi="Times New Roman"/>
          <w:sz w:val="24"/>
          <w:szCs w:val="24"/>
          <w:u w:val="single"/>
        </w:rPr>
      </w:pPr>
      <w:r w:rsidRPr="00EC3B6F">
        <w:rPr>
          <w:rFonts w:ascii="Times New Roman" w:hAnsi="Times New Roman"/>
          <w:sz w:val="24"/>
          <w:szCs w:val="24"/>
        </w:rPr>
        <w:t>a)</w:t>
      </w:r>
      <w:r w:rsidRPr="00EC3B6F">
        <w:rPr>
          <w:rFonts w:ascii="Times New Roman" w:hAnsi="Times New Roman"/>
          <w:sz w:val="24"/>
          <w:szCs w:val="24"/>
        </w:rPr>
        <w:tab/>
        <w:t xml:space="preserve"> il possesso di attestazione di qualificazione, o più attestazioni se associate/</w:t>
      </w:r>
      <w:proofErr w:type="spellStart"/>
      <w:r w:rsidRPr="00EC3B6F">
        <w:rPr>
          <w:rFonts w:ascii="Times New Roman" w:hAnsi="Times New Roman"/>
          <w:sz w:val="24"/>
          <w:szCs w:val="24"/>
        </w:rPr>
        <w:t>associande</w:t>
      </w:r>
      <w:proofErr w:type="spellEnd"/>
      <w:r w:rsidRPr="00EC3B6F">
        <w:rPr>
          <w:rFonts w:ascii="Times New Roman" w:hAnsi="Times New Roman"/>
          <w:sz w:val="24"/>
          <w:szCs w:val="24"/>
        </w:rPr>
        <w:t xml:space="preserve">, rilasciata/e da Società Organismi di attestazione (SOA), regolarmente autorizzata/e, in corso di validità per esecuzione e riportante esplicita menzione del possesso del sistema di qualità aziendale UNI EN ISO 9000 di cui di cui all’art.63 del Regolamento del Codice; </w:t>
      </w:r>
      <w:r w:rsidRPr="00EC3B6F">
        <w:rPr>
          <w:rFonts w:ascii="Times New Roman" w:hAnsi="Times New Roman"/>
          <w:sz w:val="24"/>
          <w:szCs w:val="24"/>
          <w:u w:val="single"/>
        </w:rPr>
        <w:t xml:space="preserve">l’operatore economico attesta, ai sensi dell’art. 47 del D.P.R. del 28 dicembre 2000, n. 445, il possesso, a pena di esclusione, dell’attestazione di qualificazione rilasciata da società organismo di attestazione (SOA) regolarmente autorizzata, in corso di validità, che documenti la qualificazione in categorie e classifiche adeguate, ai sensi dell’art. 84, comma 4, </w:t>
      </w:r>
      <w:proofErr w:type="spellStart"/>
      <w:r w:rsidRPr="00EC3B6F">
        <w:rPr>
          <w:rFonts w:ascii="Times New Roman" w:hAnsi="Times New Roman"/>
          <w:sz w:val="24"/>
          <w:szCs w:val="24"/>
          <w:u w:val="single"/>
        </w:rPr>
        <w:t>lett</w:t>
      </w:r>
      <w:proofErr w:type="spellEnd"/>
      <w:r w:rsidRPr="00EC3B6F">
        <w:rPr>
          <w:rFonts w:ascii="Times New Roman" w:hAnsi="Times New Roman"/>
          <w:sz w:val="24"/>
          <w:szCs w:val="24"/>
          <w:u w:val="single"/>
        </w:rPr>
        <w:t>. a) b) e c), del Codice e l’esistenza della certificazione del sistema di qualità aziendale;</w:t>
      </w:r>
    </w:p>
    <w:p w14:paraId="3244E938" w14:textId="77777777" w:rsidR="00EC3B6F" w:rsidRPr="00EC3B6F" w:rsidRDefault="00EC3B6F" w:rsidP="00EC3B6F">
      <w:pPr>
        <w:jc w:val="both"/>
        <w:rPr>
          <w:rFonts w:ascii="Times New Roman" w:hAnsi="Times New Roman"/>
          <w:sz w:val="24"/>
          <w:szCs w:val="24"/>
        </w:rPr>
      </w:pPr>
      <w:proofErr w:type="gramStart"/>
      <w:r w:rsidRPr="00EC3B6F">
        <w:rPr>
          <w:rFonts w:ascii="Times New Roman" w:hAnsi="Times New Roman"/>
          <w:sz w:val="24"/>
          <w:szCs w:val="24"/>
        </w:rPr>
        <w:t>ovvero</w:t>
      </w:r>
      <w:proofErr w:type="gramEnd"/>
    </w:p>
    <w:p w14:paraId="18B3D5D9"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per i concorrenti stabiliti in stati diversi dall’Italia che non possiedono l’attestazione di qualificazione, deve essere prodotta, a pena di esclusione, dichiarazione sostitutiva resa ai sensi degli artt. 46 e 47 del D.P.R. 28 dicembre 2000, n. 445 oppure documentazione idonea equivalente, resa secondo la legislazione dello Stato di appartenenza, con la quale il concorrente o suo procuratore, assumendosene la piena responsabilità, attesta di possedere i requisiti d’ordine speciale come specificati al paragrafo 2.3 del presente disciplinare</w:t>
      </w:r>
    </w:p>
    <w:p w14:paraId="461FAAC4" w14:textId="77777777" w:rsidR="00EC3B6F" w:rsidRPr="00EC3B6F" w:rsidRDefault="00EC3B6F" w:rsidP="00EC3B6F">
      <w:pPr>
        <w:jc w:val="both"/>
        <w:rPr>
          <w:rFonts w:ascii="Times New Roman" w:hAnsi="Times New Roman"/>
          <w:sz w:val="24"/>
          <w:szCs w:val="24"/>
        </w:rPr>
      </w:pPr>
      <w:proofErr w:type="gramStart"/>
      <w:r w:rsidRPr="00EC3B6F">
        <w:rPr>
          <w:rFonts w:ascii="Times New Roman" w:hAnsi="Times New Roman"/>
          <w:sz w:val="24"/>
          <w:szCs w:val="24"/>
        </w:rPr>
        <w:t>e</w:t>
      </w:r>
      <w:proofErr w:type="gramEnd"/>
      <w:r w:rsidRPr="00EC3B6F">
        <w:rPr>
          <w:rFonts w:ascii="Times New Roman" w:hAnsi="Times New Roman"/>
          <w:sz w:val="24"/>
          <w:szCs w:val="24"/>
        </w:rPr>
        <w:t xml:space="preserve"> all’uopo allega:</w:t>
      </w:r>
    </w:p>
    <w:p w14:paraId="47E6FF3D"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a) Copia fotostatica di un documento di identità dei sottoscrittori; la domanda può essere sottoscritta anche da un procuratore del legale rappresentante e, in tal caso, va allegata, a pena di esclusione, copia conforme all’originale della relativa procura;</w:t>
      </w:r>
    </w:p>
    <w:p w14:paraId="03DA9F6E"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b) attestato di qualificazione SOA, copia fotostatica di un documento di identità dei sottoscrittori;</w:t>
      </w:r>
    </w:p>
    <w:p w14:paraId="7522F162"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c) attestazione versamento della contribuzione ANAC di cui al paragrafo 13 del presente disciplinare di gara</w:t>
      </w:r>
    </w:p>
    <w:p w14:paraId="5893462B"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d) PASSOE di cui all’art. 2, comma 3.2, delibera n. 111 del 20 dicembre 2012 dell’ANAC.</w:t>
      </w:r>
    </w:p>
    <w:p w14:paraId="24F7CC58"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f) documento attestante la garanzia provvisoria con allegata la dichiarazione, di cui all’art. 93, comma 8, del Codice, concernente l’impegno a rilasciare la cauzione definitiva di cui al punto 11.1 del disciplinare di gara nonché copia delle certificazioni previste dall’art. 93, comma 7, del Codice, con le modalità di cui medesimo punto 11.1.</w:t>
      </w:r>
    </w:p>
    <w:p w14:paraId="516714F3"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lastRenderedPageBreak/>
        <w:t>I partecipanti al Raggruppamento (o al Consorzio) si impegnano sin d’ora, Congiuntamente e solidamente nei confronti di Codesto Ente ai sensi delle normative vigenti:</w:t>
      </w:r>
    </w:p>
    <w:p w14:paraId="7A9B84F7" w14:textId="77777777" w:rsidR="00EC3B6F" w:rsidRPr="00EC3B6F" w:rsidRDefault="00EC3B6F" w:rsidP="00EC3B6F">
      <w:pPr>
        <w:spacing w:after="0" w:line="240" w:lineRule="auto"/>
        <w:jc w:val="both"/>
        <w:rPr>
          <w:rFonts w:ascii="Times New Roman" w:hAnsi="Times New Roman"/>
          <w:sz w:val="24"/>
          <w:szCs w:val="24"/>
        </w:rPr>
      </w:pPr>
      <w:r w:rsidRPr="00EC3B6F">
        <w:rPr>
          <w:rFonts w:ascii="Times New Roman" w:hAnsi="Times New Roman"/>
          <w:sz w:val="24"/>
          <w:szCs w:val="24"/>
        </w:rPr>
        <w:t>-</w:t>
      </w:r>
      <w:r w:rsidRPr="00EC3B6F">
        <w:rPr>
          <w:rFonts w:ascii="Times New Roman" w:hAnsi="Times New Roman"/>
          <w:sz w:val="24"/>
          <w:szCs w:val="24"/>
        </w:rPr>
        <w:tab/>
        <w:t xml:space="preserve">in caso di aggiudicazione dei lavori di cui alla gara in oggetto, a conferire mandato collettivo speciale irrevocabile con rappresentanza all’impresa ___________________________________ con sede in ________________ via ________________________ C.F.___________________ FAX ____________, PEC__________________________ qualificata come impresa </w:t>
      </w:r>
      <w:r w:rsidRPr="00EC3B6F">
        <w:rPr>
          <w:rFonts w:ascii="Times New Roman" w:hAnsi="Times New Roman"/>
          <w:b/>
          <w:sz w:val="24"/>
          <w:szCs w:val="24"/>
        </w:rPr>
        <w:t>CAPOGRUPPO/MANDATARIA</w:t>
      </w:r>
      <w:r w:rsidRPr="00EC3B6F">
        <w:rPr>
          <w:rFonts w:ascii="Times New Roman" w:hAnsi="Times New Roman"/>
          <w:sz w:val="24"/>
          <w:szCs w:val="24"/>
        </w:rPr>
        <w:t>, la quale stipulerà il contratto in nome e per conto proprio e delle mandanti __________________________________________________________________</w:t>
      </w:r>
    </w:p>
    <w:p w14:paraId="3B48FE01" w14:textId="77777777" w:rsidR="00EC3B6F" w:rsidRPr="00EC3B6F" w:rsidRDefault="00EC3B6F" w:rsidP="00EC3B6F">
      <w:pPr>
        <w:spacing w:after="0" w:line="240" w:lineRule="auto"/>
        <w:jc w:val="both"/>
        <w:rPr>
          <w:rFonts w:ascii="Times New Roman" w:hAnsi="Times New Roman"/>
          <w:sz w:val="24"/>
          <w:szCs w:val="24"/>
        </w:rPr>
      </w:pPr>
      <w:r w:rsidRPr="00EC3B6F">
        <w:rPr>
          <w:rFonts w:ascii="Times New Roman" w:hAnsi="Times New Roman"/>
          <w:sz w:val="24"/>
          <w:szCs w:val="24"/>
        </w:rPr>
        <w:t>-</w:t>
      </w:r>
      <w:r w:rsidRPr="00EC3B6F">
        <w:rPr>
          <w:rFonts w:ascii="Times New Roman" w:hAnsi="Times New Roman"/>
          <w:sz w:val="24"/>
          <w:szCs w:val="24"/>
        </w:rPr>
        <w:tab/>
        <w:t>a presentare, entro il termine indicato nella comunicazione di affidamento dell’appalto, atto notarile di raggruppamento temporaneo di Impresa (o di costituzione di consorzio ordinario) dal quale risulti il conferimento di mandato speciale gratuito ed irrevocabile a chi legalmente rappresenta l’impresa capogruppo e le categorie e le percentuali di lavoro che ciascuna impresa eseguirà;</w:t>
      </w:r>
    </w:p>
    <w:p w14:paraId="7A453304" w14:textId="77777777" w:rsidR="00EC3B6F" w:rsidRPr="00EC3B6F" w:rsidRDefault="00EC3B6F" w:rsidP="00EC3B6F">
      <w:pPr>
        <w:spacing w:after="0" w:line="240" w:lineRule="auto"/>
        <w:jc w:val="both"/>
        <w:rPr>
          <w:rFonts w:ascii="Times New Roman" w:hAnsi="Times New Roman"/>
          <w:sz w:val="24"/>
          <w:szCs w:val="24"/>
        </w:rPr>
      </w:pPr>
      <w:r w:rsidRPr="00EC3B6F">
        <w:rPr>
          <w:rFonts w:ascii="Times New Roman" w:hAnsi="Times New Roman"/>
          <w:sz w:val="24"/>
          <w:szCs w:val="24"/>
        </w:rPr>
        <w:t>-</w:t>
      </w:r>
      <w:r w:rsidRPr="00EC3B6F">
        <w:rPr>
          <w:rFonts w:ascii="Times New Roman" w:hAnsi="Times New Roman"/>
          <w:sz w:val="24"/>
          <w:szCs w:val="24"/>
        </w:rPr>
        <w:tab/>
        <w:t>a non modificare la composizione del Raggruppamento Temporaneo o del Consorzio ordinario da costituirsi sulla base del presente impegno ed a perfezionare in tempo utile il relativo mandato, ai sensi delle vigenti disposizioni;</w:t>
      </w:r>
    </w:p>
    <w:p w14:paraId="4BC32BAB" w14:textId="77777777" w:rsidR="00EC3B6F" w:rsidRPr="00EC3B6F" w:rsidRDefault="00EC3B6F" w:rsidP="00EC3B6F">
      <w:pPr>
        <w:spacing w:after="0" w:line="240" w:lineRule="auto"/>
        <w:jc w:val="both"/>
        <w:rPr>
          <w:rFonts w:ascii="Times New Roman" w:hAnsi="Times New Roman"/>
          <w:sz w:val="24"/>
          <w:szCs w:val="24"/>
        </w:rPr>
      </w:pPr>
      <w:r w:rsidRPr="00EC3B6F">
        <w:rPr>
          <w:rFonts w:ascii="Times New Roman" w:hAnsi="Times New Roman"/>
          <w:sz w:val="24"/>
          <w:szCs w:val="24"/>
        </w:rPr>
        <w:t>-</w:t>
      </w:r>
      <w:r w:rsidRPr="00EC3B6F">
        <w:rPr>
          <w:rFonts w:ascii="Times New Roman" w:hAnsi="Times New Roman"/>
          <w:sz w:val="24"/>
          <w:szCs w:val="24"/>
        </w:rPr>
        <w:tab/>
        <w:t>ad uniformarsi alla disciplina vigente in materia di lavori pubblici con riguardo ai Raggruppamenti Temporanee di Imprese e ai Consorzi ordinari.</w:t>
      </w:r>
    </w:p>
    <w:p w14:paraId="196F2BD8" w14:textId="77777777" w:rsidR="00EC3B6F" w:rsidRPr="00EC3B6F" w:rsidRDefault="00EC3B6F" w:rsidP="00EC3B6F">
      <w:pPr>
        <w:jc w:val="both"/>
        <w:rPr>
          <w:rFonts w:ascii="Times New Roman" w:hAnsi="Times New Roman"/>
          <w:sz w:val="24"/>
          <w:szCs w:val="24"/>
        </w:rPr>
      </w:pPr>
    </w:p>
    <w:p w14:paraId="58F1C673"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L’IMPRESA CAPOGRUPPO/MANDATARIA</w:t>
      </w:r>
      <w:r w:rsidRPr="00EC3B6F">
        <w:rPr>
          <w:rFonts w:ascii="Times New Roman" w:hAnsi="Times New Roman"/>
          <w:sz w:val="24"/>
          <w:szCs w:val="24"/>
          <w:vertAlign w:val="superscript"/>
        </w:rPr>
        <w:footnoteReference w:id="3"/>
      </w:r>
      <w:r w:rsidRPr="00EC3B6F">
        <w:rPr>
          <w:rFonts w:ascii="Times New Roman" w:hAnsi="Times New Roman"/>
          <w:sz w:val="24"/>
          <w:szCs w:val="24"/>
        </w:rPr>
        <w:t xml:space="preserve">            </w:t>
      </w:r>
      <w:r w:rsidRPr="00EC3B6F">
        <w:rPr>
          <w:rFonts w:ascii="Times New Roman" w:hAnsi="Times New Roman"/>
          <w:sz w:val="24"/>
          <w:szCs w:val="24"/>
        </w:rPr>
        <w:tab/>
      </w:r>
      <w:r w:rsidRPr="00EC3B6F">
        <w:rPr>
          <w:rFonts w:ascii="Times New Roman" w:hAnsi="Times New Roman"/>
          <w:sz w:val="24"/>
          <w:szCs w:val="24"/>
        </w:rPr>
        <w:tab/>
      </w:r>
      <w:r w:rsidRPr="00EC3B6F">
        <w:rPr>
          <w:rFonts w:ascii="Times New Roman" w:hAnsi="Times New Roman"/>
          <w:sz w:val="24"/>
          <w:szCs w:val="24"/>
        </w:rPr>
        <w:tab/>
        <w:t xml:space="preserve">   </w:t>
      </w:r>
    </w:p>
    <w:p w14:paraId="4E570078" w14:textId="77777777" w:rsidR="00EC3B6F" w:rsidRPr="00EC3B6F" w:rsidRDefault="00EC3B6F" w:rsidP="00EC3B6F">
      <w:pPr>
        <w:jc w:val="right"/>
        <w:rPr>
          <w:rFonts w:ascii="Times New Roman" w:hAnsi="Times New Roman"/>
          <w:b/>
          <w:bCs/>
          <w:i/>
          <w:iCs/>
          <w:sz w:val="24"/>
          <w:szCs w:val="24"/>
        </w:rPr>
      </w:pPr>
      <w:r w:rsidRPr="00EC3B6F">
        <w:rPr>
          <w:rFonts w:ascii="Times New Roman" w:hAnsi="Times New Roman"/>
          <w:sz w:val="24"/>
          <w:szCs w:val="24"/>
        </w:rPr>
        <w:t>LE IMPRESE MANDANTI</w:t>
      </w:r>
      <w:r w:rsidRPr="00EC3B6F">
        <w:rPr>
          <w:rFonts w:ascii="Times New Roman" w:hAnsi="Times New Roman"/>
          <w:sz w:val="24"/>
          <w:szCs w:val="24"/>
          <w:vertAlign w:val="superscript"/>
        </w:rPr>
        <w:footnoteReference w:id="4"/>
      </w:r>
    </w:p>
    <w:tbl>
      <w:tblPr>
        <w:tblpPr w:leftFromText="141" w:rightFromText="141" w:vertAnchor="page" w:horzAnchor="margin" w:tblpXSpec="center" w:tblpY="1945"/>
        <w:tblW w:w="106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686"/>
        <w:gridCol w:w="1985"/>
        <w:gridCol w:w="1701"/>
        <w:gridCol w:w="1701"/>
        <w:gridCol w:w="1701"/>
        <w:gridCol w:w="1843"/>
      </w:tblGrid>
      <w:tr w:rsidR="00EC3B6F" w:rsidRPr="00EC3B6F" w14:paraId="4726AA85" w14:textId="77777777" w:rsidTr="00177BAA">
        <w:trPr>
          <w:trHeight w:val="454"/>
        </w:trPr>
        <w:tc>
          <w:tcPr>
            <w:tcW w:w="10617" w:type="dxa"/>
            <w:gridSpan w:val="6"/>
            <w:tcBorders>
              <w:top w:val="single" w:sz="12" w:space="0" w:color="auto"/>
              <w:left w:val="single" w:sz="12" w:space="0" w:color="auto"/>
              <w:bottom w:val="single" w:sz="4" w:space="0" w:color="auto"/>
              <w:right w:val="single" w:sz="12" w:space="0" w:color="auto"/>
            </w:tcBorders>
          </w:tcPr>
          <w:p w14:paraId="7AB9DB80"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lastRenderedPageBreak/>
              <w:t>TABELLA RIASSUNTIVA – ANNESSO 1</w:t>
            </w:r>
          </w:p>
        </w:tc>
      </w:tr>
      <w:tr w:rsidR="00EC3B6F" w:rsidRPr="00EC3B6F" w14:paraId="3E101D29" w14:textId="77777777" w:rsidTr="00177BAA">
        <w:trPr>
          <w:trHeight w:val="454"/>
        </w:trPr>
        <w:tc>
          <w:tcPr>
            <w:tcW w:w="1686" w:type="dxa"/>
            <w:tcBorders>
              <w:top w:val="single" w:sz="12" w:space="0" w:color="auto"/>
              <w:left w:val="single" w:sz="12" w:space="0" w:color="auto"/>
              <w:bottom w:val="single" w:sz="4" w:space="0" w:color="auto"/>
              <w:right w:val="single" w:sz="4" w:space="0" w:color="auto"/>
            </w:tcBorders>
            <w:hideMark/>
          </w:tcPr>
          <w:p w14:paraId="3168953F"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br w:type="page"/>
              <w:t>REQUISITO</w:t>
            </w:r>
          </w:p>
        </w:tc>
        <w:tc>
          <w:tcPr>
            <w:tcW w:w="1985" w:type="dxa"/>
            <w:tcBorders>
              <w:top w:val="single" w:sz="12" w:space="0" w:color="auto"/>
              <w:left w:val="single" w:sz="4" w:space="0" w:color="auto"/>
              <w:bottom w:val="single" w:sz="4" w:space="0" w:color="auto"/>
              <w:right w:val="single" w:sz="4" w:space="0" w:color="auto"/>
            </w:tcBorders>
          </w:tcPr>
          <w:p w14:paraId="14325F11"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CAPOGRUPPO/ IMPRESA SINGOLA</w:t>
            </w:r>
          </w:p>
        </w:tc>
        <w:tc>
          <w:tcPr>
            <w:tcW w:w="1701" w:type="dxa"/>
            <w:tcBorders>
              <w:top w:val="single" w:sz="12" w:space="0" w:color="auto"/>
              <w:left w:val="single" w:sz="4" w:space="0" w:color="auto"/>
              <w:bottom w:val="single" w:sz="4" w:space="0" w:color="auto"/>
              <w:right w:val="single" w:sz="4" w:space="0" w:color="auto"/>
            </w:tcBorders>
          </w:tcPr>
          <w:p w14:paraId="6B75C619"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MANDANTE/AUSILIARIA</w:t>
            </w:r>
          </w:p>
        </w:tc>
        <w:tc>
          <w:tcPr>
            <w:tcW w:w="1701" w:type="dxa"/>
            <w:tcBorders>
              <w:top w:val="single" w:sz="12" w:space="0" w:color="auto"/>
              <w:left w:val="single" w:sz="4" w:space="0" w:color="auto"/>
              <w:bottom w:val="single" w:sz="4" w:space="0" w:color="auto"/>
              <w:right w:val="single" w:sz="4" w:space="0" w:color="auto"/>
            </w:tcBorders>
          </w:tcPr>
          <w:p w14:paraId="203D8C65"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MANDANTE/AUSILIARIA</w:t>
            </w:r>
          </w:p>
        </w:tc>
        <w:tc>
          <w:tcPr>
            <w:tcW w:w="1701" w:type="dxa"/>
            <w:tcBorders>
              <w:top w:val="single" w:sz="12" w:space="0" w:color="auto"/>
              <w:left w:val="single" w:sz="4" w:space="0" w:color="auto"/>
              <w:bottom w:val="single" w:sz="4" w:space="0" w:color="auto"/>
              <w:right w:val="single" w:sz="4" w:space="0" w:color="auto"/>
            </w:tcBorders>
          </w:tcPr>
          <w:p w14:paraId="743FB3F6"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MANDANTE/AUSILIARIA</w:t>
            </w:r>
          </w:p>
        </w:tc>
        <w:tc>
          <w:tcPr>
            <w:tcW w:w="1843" w:type="dxa"/>
            <w:tcBorders>
              <w:top w:val="single" w:sz="12" w:space="0" w:color="auto"/>
              <w:left w:val="single" w:sz="4" w:space="0" w:color="auto"/>
              <w:bottom w:val="single" w:sz="4" w:space="0" w:color="auto"/>
              <w:right w:val="single" w:sz="12" w:space="0" w:color="auto"/>
            </w:tcBorders>
          </w:tcPr>
          <w:p w14:paraId="4AE7EA30"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MANDANTE/AUSILIARIA</w:t>
            </w:r>
          </w:p>
        </w:tc>
      </w:tr>
      <w:tr w:rsidR="00EC3B6F" w:rsidRPr="00EC3B6F" w14:paraId="10D560EE" w14:textId="77777777" w:rsidTr="00177BAA">
        <w:trPr>
          <w:trHeight w:val="454"/>
        </w:trPr>
        <w:tc>
          <w:tcPr>
            <w:tcW w:w="1686" w:type="dxa"/>
            <w:tcBorders>
              <w:top w:val="single" w:sz="12" w:space="0" w:color="auto"/>
              <w:left w:val="single" w:sz="12" w:space="0" w:color="auto"/>
              <w:bottom w:val="single" w:sz="4" w:space="0" w:color="auto"/>
              <w:right w:val="single" w:sz="4" w:space="0" w:color="auto"/>
            </w:tcBorders>
            <w:hideMark/>
          </w:tcPr>
          <w:p w14:paraId="0B3B930D"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Categoria Generali </w:t>
            </w:r>
          </w:p>
        </w:tc>
        <w:tc>
          <w:tcPr>
            <w:tcW w:w="1985" w:type="dxa"/>
            <w:tcBorders>
              <w:top w:val="single" w:sz="12" w:space="0" w:color="auto"/>
              <w:left w:val="single" w:sz="4" w:space="0" w:color="auto"/>
              <w:bottom w:val="single" w:sz="4" w:space="0" w:color="auto"/>
              <w:right w:val="single" w:sz="4" w:space="0" w:color="auto"/>
            </w:tcBorders>
          </w:tcPr>
          <w:p w14:paraId="07851572" w14:textId="77777777" w:rsidR="00EC3B6F" w:rsidRPr="00EC3B6F" w:rsidRDefault="00EC3B6F" w:rsidP="00EC3B6F">
            <w:pPr>
              <w:jc w:val="both"/>
              <w:rPr>
                <w:rFonts w:ascii="Times New Roman" w:hAnsi="Times New Roman"/>
                <w:b/>
                <w:sz w:val="24"/>
                <w:szCs w:val="24"/>
              </w:rPr>
            </w:pPr>
          </w:p>
        </w:tc>
        <w:tc>
          <w:tcPr>
            <w:tcW w:w="1701" w:type="dxa"/>
            <w:tcBorders>
              <w:top w:val="single" w:sz="12" w:space="0" w:color="auto"/>
              <w:left w:val="single" w:sz="4" w:space="0" w:color="auto"/>
              <w:bottom w:val="single" w:sz="4" w:space="0" w:color="auto"/>
              <w:right w:val="single" w:sz="4" w:space="0" w:color="auto"/>
            </w:tcBorders>
          </w:tcPr>
          <w:p w14:paraId="179460FA" w14:textId="77777777" w:rsidR="00EC3B6F" w:rsidRPr="00EC3B6F" w:rsidRDefault="00EC3B6F" w:rsidP="00EC3B6F">
            <w:pPr>
              <w:jc w:val="both"/>
              <w:rPr>
                <w:rFonts w:ascii="Times New Roman" w:hAnsi="Times New Roman"/>
                <w:b/>
                <w:sz w:val="24"/>
                <w:szCs w:val="24"/>
              </w:rPr>
            </w:pPr>
          </w:p>
        </w:tc>
        <w:tc>
          <w:tcPr>
            <w:tcW w:w="1701" w:type="dxa"/>
            <w:tcBorders>
              <w:top w:val="single" w:sz="12" w:space="0" w:color="auto"/>
              <w:left w:val="single" w:sz="4" w:space="0" w:color="auto"/>
              <w:bottom w:val="single" w:sz="4" w:space="0" w:color="auto"/>
              <w:right w:val="single" w:sz="4" w:space="0" w:color="auto"/>
            </w:tcBorders>
          </w:tcPr>
          <w:p w14:paraId="325910E4" w14:textId="77777777" w:rsidR="00EC3B6F" w:rsidRPr="00EC3B6F" w:rsidRDefault="00EC3B6F" w:rsidP="00EC3B6F">
            <w:pPr>
              <w:jc w:val="both"/>
              <w:rPr>
                <w:rFonts w:ascii="Times New Roman" w:hAnsi="Times New Roman"/>
                <w:b/>
                <w:sz w:val="24"/>
                <w:szCs w:val="24"/>
              </w:rPr>
            </w:pPr>
          </w:p>
        </w:tc>
        <w:tc>
          <w:tcPr>
            <w:tcW w:w="1701" w:type="dxa"/>
            <w:tcBorders>
              <w:top w:val="single" w:sz="12" w:space="0" w:color="auto"/>
              <w:left w:val="single" w:sz="4" w:space="0" w:color="auto"/>
              <w:bottom w:val="single" w:sz="4" w:space="0" w:color="auto"/>
              <w:right w:val="single" w:sz="4" w:space="0" w:color="auto"/>
            </w:tcBorders>
          </w:tcPr>
          <w:p w14:paraId="1DE9CBE7" w14:textId="77777777" w:rsidR="00EC3B6F" w:rsidRPr="00EC3B6F" w:rsidRDefault="00EC3B6F" w:rsidP="00EC3B6F">
            <w:pPr>
              <w:jc w:val="both"/>
              <w:rPr>
                <w:rFonts w:ascii="Times New Roman" w:hAnsi="Times New Roman"/>
                <w:b/>
                <w:sz w:val="24"/>
                <w:szCs w:val="24"/>
              </w:rPr>
            </w:pPr>
          </w:p>
        </w:tc>
        <w:tc>
          <w:tcPr>
            <w:tcW w:w="1843" w:type="dxa"/>
            <w:tcBorders>
              <w:top w:val="single" w:sz="12" w:space="0" w:color="auto"/>
              <w:left w:val="single" w:sz="4" w:space="0" w:color="auto"/>
              <w:bottom w:val="single" w:sz="4" w:space="0" w:color="auto"/>
              <w:right w:val="single" w:sz="12" w:space="0" w:color="auto"/>
            </w:tcBorders>
          </w:tcPr>
          <w:p w14:paraId="2D4024ED" w14:textId="77777777" w:rsidR="00EC3B6F" w:rsidRPr="00EC3B6F" w:rsidRDefault="00EC3B6F" w:rsidP="00EC3B6F">
            <w:pPr>
              <w:jc w:val="both"/>
              <w:rPr>
                <w:rFonts w:ascii="Times New Roman" w:hAnsi="Times New Roman"/>
                <w:b/>
                <w:sz w:val="24"/>
                <w:szCs w:val="24"/>
              </w:rPr>
            </w:pPr>
          </w:p>
        </w:tc>
      </w:tr>
      <w:tr w:rsidR="00EC3B6F" w:rsidRPr="00EC3B6F" w14:paraId="72B5408C" w14:textId="77777777" w:rsidTr="00177BAA">
        <w:trPr>
          <w:trHeight w:val="454"/>
        </w:trPr>
        <w:tc>
          <w:tcPr>
            <w:tcW w:w="1686" w:type="dxa"/>
            <w:tcBorders>
              <w:top w:val="single" w:sz="4" w:space="0" w:color="auto"/>
              <w:left w:val="single" w:sz="12" w:space="0" w:color="auto"/>
              <w:bottom w:val="single" w:sz="4" w:space="0" w:color="auto"/>
              <w:right w:val="single" w:sz="4" w:space="0" w:color="auto"/>
            </w:tcBorders>
            <w:hideMark/>
          </w:tcPr>
          <w:p w14:paraId="64F45337"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0C294D22"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2780D743"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14CEEAE0"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61155C6E"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843" w:type="dxa"/>
            <w:tcBorders>
              <w:top w:val="single" w:sz="4" w:space="0" w:color="auto"/>
              <w:left w:val="single" w:sz="4" w:space="0" w:color="auto"/>
              <w:bottom w:val="single" w:sz="4" w:space="0" w:color="auto"/>
              <w:right w:val="single" w:sz="12" w:space="0" w:color="auto"/>
            </w:tcBorders>
            <w:hideMark/>
          </w:tcPr>
          <w:p w14:paraId="0B87C5A0"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w:t>
            </w:r>
          </w:p>
        </w:tc>
      </w:tr>
      <w:tr w:rsidR="00EC3B6F" w:rsidRPr="00EC3B6F" w14:paraId="47B7660A" w14:textId="77777777" w:rsidTr="00177BAA">
        <w:trPr>
          <w:trHeight w:val="454"/>
        </w:trPr>
        <w:tc>
          <w:tcPr>
            <w:tcW w:w="1686" w:type="dxa"/>
            <w:tcBorders>
              <w:top w:val="single" w:sz="4" w:space="0" w:color="auto"/>
              <w:left w:val="single" w:sz="12" w:space="0" w:color="auto"/>
              <w:bottom w:val="single" w:sz="4" w:space="0" w:color="auto"/>
              <w:right w:val="single" w:sz="4" w:space="0" w:color="auto"/>
            </w:tcBorders>
            <w:hideMark/>
          </w:tcPr>
          <w:p w14:paraId="2E7A2842"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1F6726F3"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534DE9E1"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6F124004"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2A2ECD25"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843" w:type="dxa"/>
            <w:tcBorders>
              <w:top w:val="single" w:sz="4" w:space="0" w:color="auto"/>
              <w:left w:val="single" w:sz="4" w:space="0" w:color="auto"/>
              <w:bottom w:val="single" w:sz="4" w:space="0" w:color="auto"/>
              <w:right w:val="single" w:sz="12" w:space="0" w:color="auto"/>
            </w:tcBorders>
            <w:hideMark/>
          </w:tcPr>
          <w:p w14:paraId="6080C94D"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w:t>
            </w:r>
          </w:p>
        </w:tc>
      </w:tr>
      <w:tr w:rsidR="00EC3B6F" w:rsidRPr="00EC3B6F" w14:paraId="340FF851" w14:textId="77777777" w:rsidTr="00177BAA">
        <w:trPr>
          <w:trHeight w:val="454"/>
        </w:trPr>
        <w:tc>
          <w:tcPr>
            <w:tcW w:w="1686" w:type="dxa"/>
            <w:tcBorders>
              <w:top w:val="single" w:sz="4" w:space="0" w:color="auto"/>
              <w:left w:val="single" w:sz="12" w:space="0" w:color="auto"/>
              <w:bottom w:val="single" w:sz="4" w:space="0" w:color="auto"/>
              <w:right w:val="single" w:sz="4" w:space="0" w:color="auto"/>
            </w:tcBorders>
            <w:hideMark/>
          </w:tcPr>
          <w:p w14:paraId="61D26A05"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603A1A3B"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300D3029"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04FD6FDD"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09B91208"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843" w:type="dxa"/>
            <w:tcBorders>
              <w:top w:val="single" w:sz="4" w:space="0" w:color="auto"/>
              <w:left w:val="single" w:sz="4" w:space="0" w:color="auto"/>
              <w:bottom w:val="single" w:sz="4" w:space="0" w:color="auto"/>
              <w:right w:val="single" w:sz="12" w:space="0" w:color="auto"/>
            </w:tcBorders>
            <w:hideMark/>
          </w:tcPr>
          <w:p w14:paraId="1BF57ED8"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w:t>
            </w:r>
          </w:p>
        </w:tc>
      </w:tr>
      <w:tr w:rsidR="00EC3B6F" w:rsidRPr="00EC3B6F" w14:paraId="68546109" w14:textId="77777777" w:rsidTr="00177BAA">
        <w:trPr>
          <w:trHeight w:val="454"/>
        </w:trPr>
        <w:tc>
          <w:tcPr>
            <w:tcW w:w="1686" w:type="dxa"/>
            <w:tcBorders>
              <w:top w:val="single" w:sz="4" w:space="0" w:color="auto"/>
              <w:left w:val="single" w:sz="12" w:space="0" w:color="auto"/>
              <w:bottom w:val="single" w:sz="4" w:space="0" w:color="auto"/>
              <w:right w:val="single" w:sz="4" w:space="0" w:color="auto"/>
            </w:tcBorders>
            <w:hideMark/>
          </w:tcPr>
          <w:p w14:paraId="63B5F8B7"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571374A6"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206EDAED"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57D168AC"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17A97FA1"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843" w:type="dxa"/>
            <w:tcBorders>
              <w:top w:val="single" w:sz="4" w:space="0" w:color="auto"/>
              <w:left w:val="single" w:sz="4" w:space="0" w:color="auto"/>
              <w:bottom w:val="single" w:sz="4" w:space="0" w:color="auto"/>
              <w:right w:val="single" w:sz="12" w:space="0" w:color="auto"/>
            </w:tcBorders>
            <w:hideMark/>
          </w:tcPr>
          <w:p w14:paraId="5C92019A"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w:t>
            </w:r>
          </w:p>
        </w:tc>
      </w:tr>
      <w:tr w:rsidR="00EC3B6F" w:rsidRPr="00EC3B6F" w14:paraId="16A0D4EE" w14:textId="77777777" w:rsidTr="00177BAA">
        <w:trPr>
          <w:trHeight w:val="454"/>
        </w:trPr>
        <w:tc>
          <w:tcPr>
            <w:tcW w:w="1686" w:type="dxa"/>
            <w:tcBorders>
              <w:top w:val="single" w:sz="4" w:space="0" w:color="auto"/>
              <w:left w:val="single" w:sz="12" w:space="0" w:color="auto"/>
              <w:bottom w:val="single" w:sz="4" w:space="0" w:color="auto"/>
              <w:right w:val="single" w:sz="4" w:space="0" w:color="auto"/>
            </w:tcBorders>
            <w:hideMark/>
          </w:tcPr>
          <w:p w14:paraId="081B8C49"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CAT ………</w:t>
            </w:r>
          </w:p>
        </w:tc>
        <w:tc>
          <w:tcPr>
            <w:tcW w:w="1985" w:type="dxa"/>
            <w:tcBorders>
              <w:top w:val="single" w:sz="4" w:space="0" w:color="auto"/>
              <w:left w:val="single" w:sz="4" w:space="0" w:color="auto"/>
              <w:bottom w:val="single" w:sz="4" w:space="0" w:color="auto"/>
              <w:right w:val="single" w:sz="4" w:space="0" w:color="auto"/>
            </w:tcBorders>
            <w:hideMark/>
          </w:tcPr>
          <w:p w14:paraId="23E18338"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1D73C5C0"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7D761862"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701" w:type="dxa"/>
            <w:tcBorders>
              <w:top w:val="single" w:sz="4" w:space="0" w:color="auto"/>
              <w:left w:val="single" w:sz="4" w:space="0" w:color="auto"/>
              <w:bottom w:val="single" w:sz="4" w:space="0" w:color="auto"/>
              <w:right w:val="single" w:sz="4" w:space="0" w:color="auto"/>
            </w:tcBorders>
            <w:hideMark/>
          </w:tcPr>
          <w:p w14:paraId="36926C4D"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843" w:type="dxa"/>
            <w:tcBorders>
              <w:top w:val="single" w:sz="4" w:space="0" w:color="auto"/>
              <w:left w:val="single" w:sz="4" w:space="0" w:color="auto"/>
              <w:bottom w:val="single" w:sz="4" w:space="0" w:color="auto"/>
              <w:right w:val="single" w:sz="12" w:space="0" w:color="auto"/>
            </w:tcBorders>
            <w:hideMark/>
          </w:tcPr>
          <w:p w14:paraId="2A5193D3"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w:t>
            </w:r>
          </w:p>
        </w:tc>
      </w:tr>
      <w:tr w:rsidR="00EC3B6F" w:rsidRPr="00EC3B6F" w14:paraId="6F782695" w14:textId="77777777" w:rsidTr="00177BAA">
        <w:trPr>
          <w:trHeight w:val="454"/>
        </w:trPr>
        <w:tc>
          <w:tcPr>
            <w:tcW w:w="1686" w:type="dxa"/>
            <w:tcBorders>
              <w:top w:val="single" w:sz="4" w:space="0" w:color="auto"/>
              <w:left w:val="single" w:sz="12" w:space="0" w:color="auto"/>
              <w:bottom w:val="single" w:sz="12" w:space="0" w:color="auto"/>
              <w:right w:val="single" w:sz="4" w:space="0" w:color="auto"/>
            </w:tcBorders>
            <w:hideMark/>
          </w:tcPr>
          <w:p w14:paraId="331568AE"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CAT ………</w:t>
            </w:r>
          </w:p>
        </w:tc>
        <w:tc>
          <w:tcPr>
            <w:tcW w:w="1985" w:type="dxa"/>
            <w:tcBorders>
              <w:top w:val="single" w:sz="4" w:space="0" w:color="auto"/>
              <w:left w:val="single" w:sz="4" w:space="0" w:color="auto"/>
              <w:bottom w:val="single" w:sz="12" w:space="0" w:color="auto"/>
              <w:right w:val="single" w:sz="4" w:space="0" w:color="auto"/>
            </w:tcBorders>
            <w:hideMark/>
          </w:tcPr>
          <w:p w14:paraId="575DBA38"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701" w:type="dxa"/>
            <w:tcBorders>
              <w:top w:val="single" w:sz="4" w:space="0" w:color="auto"/>
              <w:left w:val="single" w:sz="4" w:space="0" w:color="auto"/>
              <w:bottom w:val="single" w:sz="12" w:space="0" w:color="auto"/>
              <w:right w:val="single" w:sz="4" w:space="0" w:color="auto"/>
            </w:tcBorders>
            <w:hideMark/>
          </w:tcPr>
          <w:p w14:paraId="41BDDC79"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701" w:type="dxa"/>
            <w:tcBorders>
              <w:top w:val="single" w:sz="4" w:space="0" w:color="auto"/>
              <w:left w:val="single" w:sz="4" w:space="0" w:color="auto"/>
              <w:bottom w:val="single" w:sz="12" w:space="0" w:color="auto"/>
              <w:right w:val="single" w:sz="4" w:space="0" w:color="auto"/>
            </w:tcBorders>
            <w:hideMark/>
          </w:tcPr>
          <w:p w14:paraId="2BBFD78A"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701" w:type="dxa"/>
            <w:tcBorders>
              <w:top w:val="single" w:sz="4" w:space="0" w:color="auto"/>
              <w:left w:val="single" w:sz="4" w:space="0" w:color="auto"/>
              <w:bottom w:val="single" w:sz="12" w:space="0" w:color="auto"/>
              <w:right w:val="single" w:sz="4" w:space="0" w:color="auto"/>
            </w:tcBorders>
            <w:hideMark/>
          </w:tcPr>
          <w:p w14:paraId="79BC8AD7"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843" w:type="dxa"/>
            <w:tcBorders>
              <w:top w:val="single" w:sz="4" w:space="0" w:color="auto"/>
              <w:left w:val="single" w:sz="4" w:space="0" w:color="auto"/>
              <w:bottom w:val="single" w:sz="12" w:space="0" w:color="auto"/>
              <w:right w:val="single" w:sz="12" w:space="0" w:color="auto"/>
            </w:tcBorders>
            <w:hideMark/>
          </w:tcPr>
          <w:p w14:paraId="512765C5"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w:t>
            </w:r>
          </w:p>
        </w:tc>
      </w:tr>
      <w:tr w:rsidR="00EC3B6F" w:rsidRPr="00EC3B6F" w14:paraId="4969CC4E" w14:textId="77777777" w:rsidTr="00177BAA">
        <w:trPr>
          <w:trHeight w:val="212"/>
        </w:trPr>
        <w:tc>
          <w:tcPr>
            <w:tcW w:w="1686" w:type="dxa"/>
            <w:tcBorders>
              <w:top w:val="single" w:sz="12" w:space="0" w:color="auto"/>
              <w:left w:val="single" w:sz="2" w:space="0" w:color="000000"/>
              <w:bottom w:val="single" w:sz="12" w:space="0" w:color="000000"/>
              <w:right w:val="single" w:sz="2" w:space="0" w:color="000000"/>
            </w:tcBorders>
          </w:tcPr>
          <w:p w14:paraId="6F6D112C" w14:textId="77777777" w:rsidR="00EC3B6F" w:rsidRPr="00EC3B6F" w:rsidRDefault="00EC3B6F" w:rsidP="00EC3B6F">
            <w:pPr>
              <w:jc w:val="both"/>
              <w:rPr>
                <w:rFonts w:ascii="Times New Roman" w:hAnsi="Times New Roman"/>
                <w:b/>
                <w:sz w:val="24"/>
                <w:szCs w:val="24"/>
              </w:rPr>
            </w:pPr>
          </w:p>
        </w:tc>
        <w:tc>
          <w:tcPr>
            <w:tcW w:w="1985" w:type="dxa"/>
            <w:tcBorders>
              <w:top w:val="single" w:sz="12" w:space="0" w:color="auto"/>
              <w:left w:val="single" w:sz="2" w:space="0" w:color="000000"/>
              <w:bottom w:val="single" w:sz="12" w:space="0" w:color="000000"/>
              <w:right w:val="single" w:sz="2" w:space="0" w:color="000000"/>
            </w:tcBorders>
          </w:tcPr>
          <w:p w14:paraId="4638A651" w14:textId="77777777" w:rsidR="00EC3B6F" w:rsidRPr="00EC3B6F" w:rsidRDefault="00EC3B6F" w:rsidP="00EC3B6F">
            <w:pPr>
              <w:jc w:val="both"/>
              <w:rPr>
                <w:rFonts w:ascii="Times New Roman" w:hAnsi="Times New Roman"/>
                <w:b/>
                <w:sz w:val="24"/>
                <w:szCs w:val="24"/>
              </w:rPr>
            </w:pPr>
          </w:p>
        </w:tc>
        <w:tc>
          <w:tcPr>
            <w:tcW w:w="1701" w:type="dxa"/>
            <w:tcBorders>
              <w:top w:val="single" w:sz="12" w:space="0" w:color="auto"/>
              <w:left w:val="single" w:sz="2" w:space="0" w:color="000000"/>
              <w:bottom w:val="single" w:sz="12" w:space="0" w:color="000000"/>
              <w:right w:val="single" w:sz="2" w:space="0" w:color="000000"/>
            </w:tcBorders>
          </w:tcPr>
          <w:p w14:paraId="06514978" w14:textId="77777777" w:rsidR="00EC3B6F" w:rsidRPr="00EC3B6F" w:rsidRDefault="00EC3B6F" w:rsidP="00EC3B6F">
            <w:pPr>
              <w:jc w:val="both"/>
              <w:rPr>
                <w:rFonts w:ascii="Times New Roman" w:hAnsi="Times New Roman"/>
                <w:b/>
                <w:sz w:val="24"/>
                <w:szCs w:val="24"/>
              </w:rPr>
            </w:pPr>
          </w:p>
        </w:tc>
        <w:tc>
          <w:tcPr>
            <w:tcW w:w="1701" w:type="dxa"/>
            <w:tcBorders>
              <w:top w:val="single" w:sz="12" w:space="0" w:color="auto"/>
              <w:left w:val="single" w:sz="2" w:space="0" w:color="000000"/>
              <w:bottom w:val="single" w:sz="12" w:space="0" w:color="000000"/>
              <w:right w:val="single" w:sz="2" w:space="0" w:color="000000"/>
            </w:tcBorders>
          </w:tcPr>
          <w:p w14:paraId="777C447A" w14:textId="77777777" w:rsidR="00EC3B6F" w:rsidRPr="00EC3B6F" w:rsidRDefault="00EC3B6F" w:rsidP="00EC3B6F">
            <w:pPr>
              <w:jc w:val="both"/>
              <w:rPr>
                <w:rFonts w:ascii="Times New Roman" w:hAnsi="Times New Roman"/>
                <w:b/>
                <w:sz w:val="24"/>
                <w:szCs w:val="24"/>
              </w:rPr>
            </w:pPr>
          </w:p>
        </w:tc>
        <w:tc>
          <w:tcPr>
            <w:tcW w:w="1701" w:type="dxa"/>
            <w:tcBorders>
              <w:top w:val="single" w:sz="12" w:space="0" w:color="auto"/>
              <w:left w:val="single" w:sz="2" w:space="0" w:color="000000"/>
              <w:bottom w:val="single" w:sz="12" w:space="0" w:color="000000"/>
              <w:right w:val="single" w:sz="2" w:space="0" w:color="000000"/>
            </w:tcBorders>
          </w:tcPr>
          <w:p w14:paraId="755BEBE3" w14:textId="77777777" w:rsidR="00EC3B6F" w:rsidRPr="00EC3B6F" w:rsidRDefault="00EC3B6F" w:rsidP="00EC3B6F">
            <w:pPr>
              <w:jc w:val="both"/>
              <w:rPr>
                <w:rFonts w:ascii="Times New Roman" w:hAnsi="Times New Roman"/>
                <w:b/>
                <w:sz w:val="24"/>
                <w:szCs w:val="24"/>
              </w:rPr>
            </w:pPr>
          </w:p>
        </w:tc>
        <w:tc>
          <w:tcPr>
            <w:tcW w:w="1843" w:type="dxa"/>
            <w:tcBorders>
              <w:top w:val="single" w:sz="12" w:space="0" w:color="auto"/>
              <w:left w:val="single" w:sz="2" w:space="0" w:color="000000"/>
              <w:bottom w:val="single" w:sz="12" w:space="0" w:color="000000"/>
              <w:right w:val="single" w:sz="2" w:space="0" w:color="000000"/>
            </w:tcBorders>
          </w:tcPr>
          <w:p w14:paraId="62754F23" w14:textId="77777777" w:rsidR="00EC3B6F" w:rsidRPr="00EC3B6F" w:rsidRDefault="00EC3B6F" w:rsidP="00EC3B6F">
            <w:pPr>
              <w:jc w:val="both"/>
              <w:rPr>
                <w:rFonts w:ascii="Times New Roman" w:hAnsi="Times New Roman"/>
                <w:b/>
                <w:sz w:val="24"/>
                <w:szCs w:val="24"/>
              </w:rPr>
            </w:pPr>
          </w:p>
        </w:tc>
      </w:tr>
      <w:tr w:rsidR="00EC3B6F" w:rsidRPr="00EC3B6F" w14:paraId="5C3BFE4E" w14:textId="77777777" w:rsidTr="00177BAA">
        <w:trPr>
          <w:trHeight w:val="454"/>
        </w:trPr>
        <w:tc>
          <w:tcPr>
            <w:tcW w:w="1686" w:type="dxa"/>
            <w:tcBorders>
              <w:top w:val="single" w:sz="12" w:space="0" w:color="000000"/>
              <w:left w:val="single" w:sz="12" w:space="0" w:color="000000"/>
              <w:bottom w:val="single" w:sz="2" w:space="0" w:color="000000"/>
              <w:right w:val="single" w:sz="2" w:space="0" w:color="000000"/>
            </w:tcBorders>
            <w:hideMark/>
          </w:tcPr>
          <w:p w14:paraId="7ACF96F6"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Categorie Specialistiche</w:t>
            </w:r>
          </w:p>
        </w:tc>
        <w:tc>
          <w:tcPr>
            <w:tcW w:w="1985" w:type="dxa"/>
            <w:tcBorders>
              <w:top w:val="single" w:sz="12" w:space="0" w:color="000000"/>
              <w:left w:val="single" w:sz="2" w:space="0" w:color="000000"/>
              <w:bottom w:val="single" w:sz="2" w:space="0" w:color="000000"/>
              <w:right w:val="single" w:sz="2" w:space="0" w:color="000000"/>
            </w:tcBorders>
          </w:tcPr>
          <w:p w14:paraId="08DF5847" w14:textId="77777777" w:rsidR="00EC3B6F" w:rsidRPr="00EC3B6F" w:rsidRDefault="00EC3B6F" w:rsidP="00EC3B6F">
            <w:pPr>
              <w:jc w:val="both"/>
              <w:rPr>
                <w:rFonts w:ascii="Times New Roman" w:hAnsi="Times New Roman"/>
                <w:b/>
                <w:sz w:val="24"/>
                <w:szCs w:val="24"/>
              </w:rPr>
            </w:pPr>
          </w:p>
        </w:tc>
        <w:tc>
          <w:tcPr>
            <w:tcW w:w="1701" w:type="dxa"/>
            <w:tcBorders>
              <w:top w:val="single" w:sz="12" w:space="0" w:color="000000"/>
              <w:left w:val="single" w:sz="2" w:space="0" w:color="000000"/>
              <w:bottom w:val="single" w:sz="2" w:space="0" w:color="000000"/>
              <w:right w:val="single" w:sz="2" w:space="0" w:color="000000"/>
            </w:tcBorders>
          </w:tcPr>
          <w:p w14:paraId="7B4A4779" w14:textId="77777777" w:rsidR="00EC3B6F" w:rsidRPr="00EC3B6F" w:rsidRDefault="00EC3B6F" w:rsidP="00EC3B6F">
            <w:pPr>
              <w:jc w:val="both"/>
              <w:rPr>
                <w:rFonts w:ascii="Times New Roman" w:hAnsi="Times New Roman"/>
                <w:b/>
                <w:sz w:val="24"/>
                <w:szCs w:val="24"/>
              </w:rPr>
            </w:pPr>
          </w:p>
        </w:tc>
        <w:tc>
          <w:tcPr>
            <w:tcW w:w="1701" w:type="dxa"/>
            <w:tcBorders>
              <w:top w:val="single" w:sz="12" w:space="0" w:color="000000"/>
              <w:left w:val="single" w:sz="2" w:space="0" w:color="000000"/>
              <w:bottom w:val="single" w:sz="2" w:space="0" w:color="000000"/>
              <w:right w:val="single" w:sz="2" w:space="0" w:color="000000"/>
            </w:tcBorders>
          </w:tcPr>
          <w:p w14:paraId="6BA4E930" w14:textId="77777777" w:rsidR="00EC3B6F" w:rsidRPr="00EC3B6F" w:rsidRDefault="00EC3B6F" w:rsidP="00EC3B6F">
            <w:pPr>
              <w:jc w:val="both"/>
              <w:rPr>
                <w:rFonts w:ascii="Times New Roman" w:hAnsi="Times New Roman"/>
                <w:b/>
                <w:sz w:val="24"/>
                <w:szCs w:val="24"/>
              </w:rPr>
            </w:pPr>
          </w:p>
        </w:tc>
        <w:tc>
          <w:tcPr>
            <w:tcW w:w="1701" w:type="dxa"/>
            <w:tcBorders>
              <w:top w:val="single" w:sz="12" w:space="0" w:color="000000"/>
              <w:left w:val="single" w:sz="2" w:space="0" w:color="000000"/>
              <w:bottom w:val="single" w:sz="2" w:space="0" w:color="000000"/>
              <w:right w:val="single" w:sz="2" w:space="0" w:color="000000"/>
            </w:tcBorders>
          </w:tcPr>
          <w:p w14:paraId="3092B692" w14:textId="77777777" w:rsidR="00EC3B6F" w:rsidRPr="00EC3B6F" w:rsidRDefault="00EC3B6F" w:rsidP="00EC3B6F">
            <w:pPr>
              <w:jc w:val="both"/>
              <w:rPr>
                <w:rFonts w:ascii="Times New Roman" w:hAnsi="Times New Roman"/>
                <w:b/>
                <w:sz w:val="24"/>
                <w:szCs w:val="24"/>
              </w:rPr>
            </w:pPr>
          </w:p>
        </w:tc>
        <w:tc>
          <w:tcPr>
            <w:tcW w:w="1843" w:type="dxa"/>
            <w:tcBorders>
              <w:top w:val="single" w:sz="12" w:space="0" w:color="000000"/>
              <w:left w:val="single" w:sz="2" w:space="0" w:color="000000"/>
              <w:bottom w:val="single" w:sz="2" w:space="0" w:color="000000"/>
              <w:right w:val="single" w:sz="12" w:space="0" w:color="000000"/>
            </w:tcBorders>
          </w:tcPr>
          <w:p w14:paraId="0772DAAE" w14:textId="77777777" w:rsidR="00EC3B6F" w:rsidRPr="00EC3B6F" w:rsidRDefault="00EC3B6F" w:rsidP="00EC3B6F">
            <w:pPr>
              <w:jc w:val="both"/>
              <w:rPr>
                <w:rFonts w:ascii="Times New Roman" w:hAnsi="Times New Roman"/>
                <w:b/>
                <w:sz w:val="24"/>
                <w:szCs w:val="24"/>
              </w:rPr>
            </w:pPr>
          </w:p>
        </w:tc>
      </w:tr>
      <w:tr w:rsidR="00EC3B6F" w:rsidRPr="00EC3B6F" w14:paraId="72346CF2" w14:textId="77777777" w:rsidTr="00177BAA">
        <w:trPr>
          <w:trHeight w:val="454"/>
        </w:trPr>
        <w:tc>
          <w:tcPr>
            <w:tcW w:w="1686" w:type="dxa"/>
            <w:tcBorders>
              <w:top w:val="single" w:sz="2" w:space="0" w:color="000000"/>
              <w:left w:val="single" w:sz="12" w:space="0" w:color="000000"/>
              <w:bottom w:val="single" w:sz="2" w:space="0" w:color="000000"/>
              <w:right w:val="single" w:sz="2" w:space="0" w:color="000000"/>
            </w:tcBorders>
            <w:hideMark/>
          </w:tcPr>
          <w:p w14:paraId="0497DFEA"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CAT ………</w:t>
            </w:r>
          </w:p>
        </w:tc>
        <w:tc>
          <w:tcPr>
            <w:tcW w:w="1985" w:type="dxa"/>
            <w:tcBorders>
              <w:top w:val="single" w:sz="2" w:space="0" w:color="000000"/>
              <w:left w:val="single" w:sz="2" w:space="0" w:color="000000"/>
              <w:bottom w:val="single" w:sz="2" w:space="0" w:color="000000"/>
              <w:right w:val="single" w:sz="2" w:space="0" w:color="000000"/>
            </w:tcBorders>
            <w:hideMark/>
          </w:tcPr>
          <w:p w14:paraId="5175C4DC"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2E0E163F"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6D783F0F"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391809ED"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843" w:type="dxa"/>
            <w:tcBorders>
              <w:top w:val="single" w:sz="2" w:space="0" w:color="000000"/>
              <w:left w:val="single" w:sz="2" w:space="0" w:color="000000"/>
              <w:bottom w:val="single" w:sz="2" w:space="0" w:color="000000"/>
              <w:right w:val="single" w:sz="12" w:space="0" w:color="000000"/>
            </w:tcBorders>
            <w:hideMark/>
          </w:tcPr>
          <w:p w14:paraId="6A419D17"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w:t>
            </w:r>
          </w:p>
        </w:tc>
      </w:tr>
      <w:tr w:rsidR="00EC3B6F" w:rsidRPr="00EC3B6F" w14:paraId="3454FC0A" w14:textId="77777777" w:rsidTr="00177BAA">
        <w:trPr>
          <w:trHeight w:val="454"/>
        </w:trPr>
        <w:tc>
          <w:tcPr>
            <w:tcW w:w="1686" w:type="dxa"/>
            <w:tcBorders>
              <w:top w:val="single" w:sz="2" w:space="0" w:color="000000"/>
              <w:left w:val="single" w:sz="12" w:space="0" w:color="000000"/>
              <w:bottom w:val="single" w:sz="2" w:space="0" w:color="000000"/>
              <w:right w:val="single" w:sz="2" w:space="0" w:color="000000"/>
            </w:tcBorders>
            <w:hideMark/>
          </w:tcPr>
          <w:p w14:paraId="604467D7"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CAT ………</w:t>
            </w:r>
          </w:p>
        </w:tc>
        <w:tc>
          <w:tcPr>
            <w:tcW w:w="1985" w:type="dxa"/>
            <w:tcBorders>
              <w:top w:val="single" w:sz="2" w:space="0" w:color="000000"/>
              <w:left w:val="single" w:sz="2" w:space="0" w:color="000000"/>
              <w:bottom w:val="single" w:sz="2" w:space="0" w:color="000000"/>
              <w:right w:val="single" w:sz="2" w:space="0" w:color="000000"/>
            </w:tcBorders>
            <w:hideMark/>
          </w:tcPr>
          <w:p w14:paraId="3B507A8C"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197A25BA"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7E061461"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701" w:type="dxa"/>
            <w:tcBorders>
              <w:top w:val="single" w:sz="2" w:space="0" w:color="000000"/>
              <w:left w:val="single" w:sz="2" w:space="0" w:color="000000"/>
              <w:bottom w:val="single" w:sz="2" w:space="0" w:color="000000"/>
              <w:right w:val="single" w:sz="2" w:space="0" w:color="000000"/>
            </w:tcBorders>
            <w:hideMark/>
          </w:tcPr>
          <w:p w14:paraId="4A48B5D6"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843" w:type="dxa"/>
            <w:tcBorders>
              <w:top w:val="single" w:sz="2" w:space="0" w:color="000000"/>
              <w:left w:val="single" w:sz="2" w:space="0" w:color="000000"/>
              <w:bottom w:val="single" w:sz="2" w:space="0" w:color="000000"/>
              <w:right w:val="single" w:sz="12" w:space="0" w:color="000000"/>
            </w:tcBorders>
            <w:hideMark/>
          </w:tcPr>
          <w:p w14:paraId="6274C275"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w:t>
            </w:r>
          </w:p>
        </w:tc>
      </w:tr>
      <w:tr w:rsidR="00EC3B6F" w:rsidRPr="00EC3B6F" w14:paraId="1FCC2319" w14:textId="77777777" w:rsidTr="00177BAA">
        <w:trPr>
          <w:trHeight w:val="454"/>
        </w:trPr>
        <w:tc>
          <w:tcPr>
            <w:tcW w:w="1686" w:type="dxa"/>
            <w:tcBorders>
              <w:top w:val="single" w:sz="2" w:space="0" w:color="000000"/>
              <w:left w:val="single" w:sz="12" w:space="0" w:color="000000"/>
              <w:bottom w:val="single" w:sz="4" w:space="0" w:color="000000"/>
              <w:right w:val="single" w:sz="4" w:space="0" w:color="000000"/>
            </w:tcBorders>
            <w:hideMark/>
          </w:tcPr>
          <w:p w14:paraId="3B55D6F0"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CAT ………</w:t>
            </w:r>
          </w:p>
        </w:tc>
        <w:tc>
          <w:tcPr>
            <w:tcW w:w="1985" w:type="dxa"/>
            <w:tcBorders>
              <w:top w:val="single" w:sz="2" w:space="0" w:color="000000"/>
              <w:left w:val="single" w:sz="4" w:space="0" w:color="000000"/>
              <w:bottom w:val="single" w:sz="4" w:space="0" w:color="000000"/>
              <w:right w:val="single" w:sz="4" w:space="0" w:color="000000"/>
            </w:tcBorders>
            <w:hideMark/>
          </w:tcPr>
          <w:p w14:paraId="67237DB7"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701" w:type="dxa"/>
            <w:tcBorders>
              <w:top w:val="single" w:sz="2" w:space="0" w:color="000000"/>
              <w:left w:val="single" w:sz="4" w:space="0" w:color="000000"/>
              <w:bottom w:val="single" w:sz="4" w:space="0" w:color="000000"/>
              <w:right w:val="single" w:sz="4" w:space="0" w:color="000000"/>
            </w:tcBorders>
            <w:hideMark/>
          </w:tcPr>
          <w:p w14:paraId="579ACF17"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701" w:type="dxa"/>
            <w:tcBorders>
              <w:top w:val="single" w:sz="2" w:space="0" w:color="000000"/>
              <w:left w:val="single" w:sz="4" w:space="0" w:color="000000"/>
              <w:bottom w:val="single" w:sz="4" w:space="0" w:color="000000"/>
              <w:right w:val="single" w:sz="4" w:space="0" w:color="000000"/>
            </w:tcBorders>
            <w:hideMark/>
          </w:tcPr>
          <w:p w14:paraId="690777A0"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701" w:type="dxa"/>
            <w:tcBorders>
              <w:top w:val="single" w:sz="2" w:space="0" w:color="000000"/>
              <w:left w:val="single" w:sz="4" w:space="0" w:color="000000"/>
              <w:bottom w:val="single" w:sz="4" w:space="0" w:color="000000"/>
              <w:right w:val="single" w:sz="4" w:space="0" w:color="000000"/>
            </w:tcBorders>
            <w:hideMark/>
          </w:tcPr>
          <w:p w14:paraId="5E851FE5"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843" w:type="dxa"/>
            <w:tcBorders>
              <w:top w:val="single" w:sz="2" w:space="0" w:color="000000"/>
              <w:left w:val="single" w:sz="4" w:space="0" w:color="000000"/>
              <w:bottom w:val="single" w:sz="4" w:space="0" w:color="000000"/>
              <w:right w:val="single" w:sz="12" w:space="0" w:color="000000"/>
            </w:tcBorders>
            <w:hideMark/>
          </w:tcPr>
          <w:p w14:paraId="34258E2D"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w:t>
            </w:r>
          </w:p>
        </w:tc>
      </w:tr>
      <w:tr w:rsidR="00EC3B6F" w:rsidRPr="00EC3B6F" w14:paraId="6181A617" w14:textId="77777777" w:rsidTr="00177BAA">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756B4C3F"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CAT ………</w:t>
            </w:r>
          </w:p>
        </w:tc>
        <w:tc>
          <w:tcPr>
            <w:tcW w:w="1985" w:type="dxa"/>
            <w:tcBorders>
              <w:top w:val="single" w:sz="4" w:space="0" w:color="000000"/>
              <w:left w:val="single" w:sz="4" w:space="0" w:color="000000"/>
              <w:bottom w:val="single" w:sz="4" w:space="0" w:color="000000"/>
              <w:right w:val="single" w:sz="4" w:space="0" w:color="000000"/>
            </w:tcBorders>
            <w:hideMark/>
          </w:tcPr>
          <w:p w14:paraId="305908BF"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62B1449A"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45A1B125"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6715B32D"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843" w:type="dxa"/>
            <w:tcBorders>
              <w:top w:val="single" w:sz="4" w:space="0" w:color="000000"/>
              <w:left w:val="single" w:sz="4" w:space="0" w:color="000000"/>
              <w:bottom w:val="single" w:sz="4" w:space="0" w:color="000000"/>
              <w:right w:val="single" w:sz="12" w:space="0" w:color="000000"/>
            </w:tcBorders>
            <w:hideMark/>
          </w:tcPr>
          <w:p w14:paraId="4687C447"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w:t>
            </w:r>
          </w:p>
        </w:tc>
      </w:tr>
      <w:tr w:rsidR="00EC3B6F" w:rsidRPr="00EC3B6F" w14:paraId="1435400B" w14:textId="77777777" w:rsidTr="00177BAA">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45CDB971"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CAT ………</w:t>
            </w:r>
          </w:p>
        </w:tc>
        <w:tc>
          <w:tcPr>
            <w:tcW w:w="1985" w:type="dxa"/>
            <w:tcBorders>
              <w:top w:val="single" w:sz="4" w:space="0" w:color="000000"/>
              <w:left w:val="single" w:sz="4" w:space="0" w:color="000000"/>
              <w:bottom w:val="single" w:sz="4" w:space="0" w:color="000000"/>
              <w:right w:val="single" w:sz="4" w:space="0" w:color="000000"/>
            </w:tcBorders>
            <w:hideMark/>
          </w:tcPr>
          <w:p w14:paraId="004FEBE9"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151A048B"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222CF322"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31782EC2"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843" w:type="dxa"/>
            <w:tcBorders>
              <w:top w:val="single" w:sz="4" w:space="0" w:color="000000"/>
              <w:left w:val="single" w:sz="4" w:space="0" w:color="000000"/>
              <w:bottom w:val="single" w:sz="4" w:space="0" w:color="000000"/>
              <w:right w:val="single" w:sz="12" w:space="0" w:color="000000"/>
            </w:tcBorders>
            <w:hideMark/>
          </w:tcPr>
          <w:p w14:paraId="6AA6987F"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w:t>
            </w:r>
          </w:p>
        </w:tc>
      </w:tr>
      <w:tr w:rsidR="00EC3B6F" w:rsidRPr="00EC3B6F" w14:paraId="5F6A99D9" w14:textId="77777777" w:rsidTr="00177BAA">
        <w:trPr>
          <w:trHeight w:val="454"/>
        </w:trPr>
        <w:tc>
          <w:tcPr>
            <w:tcW w:w="1686" w:type="dxa"/>
            <w:tcBorders>
              <w:top w:val="single" w:sz="4" w:space="0" w:color="000000"/>
              <w:left w:val="single" w:sz="12" w:space="0" w:color="000000"/>
              <w:bottom w:val="single" w:sz="4" w:space="0" w:color="000000"/>
              <w:right w:val="single" w:sz="4" w:space="0" w:color="000000"/>
            </w:tcBorders>
            <w:hideMark/>
          </w:tcPr>
          <w:p w14:paraId="59E69BCB"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CAT ………</w:t>
            </w:r>
          </w:p>
        </w:tc>
        <w:tc>
          <w:tcPr>
            <w:tcW w:w="1985" w:type="dxa"/>
            <w:tcBorders>
              <w:top w:val="single" w:sz="4" w:space="0" w:color="000000"/>
              <w:left w:val="single" w:sz="4" w:space="0" w:color="000000"/>
              <w:bottom w:val="single" w:sz="4" w:space="0" w:color="000000"/>
              <w:right w:val="single" w:sz="4" w:space="0" w:color="000000"/>
            </w:tcBorders>
            <w:hideMark/>
          </w:tcPr>
          <w:p w14:paraId="7EF3A49E"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63FF347D"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508D7940"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701" w:type="dxa"/>
            <w:tcBorders>
              <w:top w:val="single" w:sz="4" w:space="0" w:color="000000"/>
              <w:left w:val="single" w:sz="4" w:space="0" w:color="000000"/>
              <w:bottom w:val="single" w:sz="4" w:space="0" w:color="000000"/>
              <w:right w:val="single" w:sz="4" w:space="0" w:color="000000"/>
            </w:tcBorders>
            <w:hideMark/>
          </w:tcPr>
          <w:p w14:paraId="5E715DEC"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 xml:space="preserve">€ </w:t>
            </w:r>
          </w:p>
        </w:tc>
        <w:tc>
          <w:tcPr>
            <w:tcW w:w="1843" w:type="dxa"/>
            <w:tcBorders>
              <w:top w:val="single" w:sz="4" w:space="0" w:color="000000"/>
              <w:left w:val="single" w:sz="4" w:space="0" w:color="000000"/>
              <w:bottom w:val="single" w:sz="4" w:space="0" w:color="000000"/>
              <w:right w:val="single" w:sz="12" w:space="0" w:color="000000"/>
            </w:tcBorders>
            <w:hideMark/>
          </w:tcPr>
          <w:p w14:paraId="3E2D0020" w14:textId="77777777" w:rsidR="00EC3B6F" w:rsidRPr="00EC3B6F" w:rsidRDefault="00EC3B6F" w:rsidP="00EC3B6F">
            <w:pPr>
              <w:jc w:val="both"/>
              <w:rPr>
                <w:rFonts w:ascii="Times New Roman" w:hAnsi="Times New Roman"/>
                <w:b/>
                <w:sz w:val="24"/>
                <w:szCs w:val="24"/>
              </w:rPr>
            </w:pPr>
            <w:r w:rsidRPr="00EC3B6F">
              <w:rPr>
                <w:rFonts w:ascii="Times New Roman" w:hAnsi="Times New Roman"/>
                <w:b/>
                <w:sz w:val="24"/>
                <w:szCs w:val="24"/>
              </w:rPr>
              <w:t>€</w:t>
            </w:r>
          </w:p>
        </w:tc>
      </w:tr>
    </w:tbl>
    <w:p w14:paraId="179D0BF3"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 xml:space="preserve">                Mandataria                                                                                           Mandanti</w:t>
      </w:r>
    </w:p>
    <w:p w14:paraId="7EE03540"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 xml:space="preserve">L’IMPRESA CAPOGRUPPO/MANDATARIA             </w:t>
      </w:r>
      <w:r w:rsidRPr="00EC3B6F">
        <w:rPr>
          <w:rFonts w:ascii="Times New Roman" w:hAnsi="Times New Roman"/>
          <w:sz w:val="24"/>
          <w:szCs w:val="24"/>
        </w:rPr>
        <w:tab/>
        <w:t xml:space="preserve">               LE IMPRESE MANDANTI </w:t>
      </w:r>
      <w:r w:rsidRPr="00EC3B6F">
        <w:rPr>
          <w:rFonts w:ascii="Times New Roman" w:hAnsi="Times New Roman"/>
          <w:sz w:val="24"/>
          <w:szCs w:val="24"/>
        </w:rPr>
        <w:br w:type="page"/>
      </w:r>
    </w:p>
    <w:tbl>
      <w:tblPr>
        <w:tblW w:w="10056" w:type="dxa"/>
        <w:tblInd w:w="-142" w:type="dxa"/>
        <w:tblBorders>
          <w:top w:val="single" w:sz="8" w:space="0" w:color="000000"/>
          <w:bottom w:val="single" w:sz="8" w:space="0" w:color="000000"/>
        </w:tblBorders>
        <w:tblLook w:val="0000" w:firstRow="0" w:lastRow="0" w:firstColumn="0" w:lastColumn="0" w:noHBand="0" w:noVBand="0"/>
      </w:tblPr>
      <w:tblGrid>
        <w:gridCol w:w="10056"/>
      </w:tblGrid>
      <w:tr w:rsidR="00EC3B6F" w:rsidRPr="00EC3B6F" w14:paraId="7DF5DFBA" w14:textId="77777777" w:rsidTr="00177BAA">
        <w:trPr>
          <w:trHeight w:val="761"/>
        </w:trPr>
        <w:tc>
          <w:tcPr>
            <w:tcW w:w="10056" w:type="dxa"/>
            <w:tcBorders>
              <w:top w:val="single" w:sz="8" w:space="0" w:color="000000"/>
              <w:left w:val="nil"/>
              <w:right w:val="nil"/>
            </w:tcBorders>
            <w:shd w:val="clear" w:color="auto" w:fill="C0C0C0"/>
          </w:tcPr>
          <w:p w14:paraId="7A67DF7E" w14:textId="77777777" w:rsidR="00EC3B6F" w:rsidRPr="00EC3B6F" w:rsidRDefault="00EC3B6F" w:rsidP="00EC3B6F">
            <w:pPr>
              <w:keepNext/>
              <w:spacing w:before="240" w:after="60"/>
              <w:outlineLvl w:val="0"/>
              <w:rPr>
                <w:rFonts w:ascii="Times New Roman" w:eastAsia="Times New Roman" w:hAnsi="Times New Roman"/>
                <w:b/>
                <w:bCs/>
                <w:kern w:val="32"/>
                <w:sz w:val="24"/>
                <w:szCs w:val="24"/>
              </w:rPr>
            </w:pPr>
            <w:bookmarkStart w:id="16" w:name="_ALL._B_"/>
            <w:bookmarkStart w:id="17" w:name="_ALL._I_-"/>
            <w:bookmarkStart w:id="18" w:name="_ALL._F_-"/>
            <w:bookmarkStart w:id="19" w:name="_ALL._L_DICHIARAZIONE"/>
            <w:bookmarkStart w:id="20" w:name="_ALL.B_DICHIARAZIONE_DI"/>
            <w:bookmarkStart w:id="21" w:name="_Toc415045945"/>
            <w:bookmarkStart w:id="22" w:name="_Toc419708964"/>
            <w:bookmarkStart w:id="23" w:name="_Toc422322850"/>
            <w:bookmarkStart w:id="24" w:name="_Toc64476123"/>
            <w:bookmarkEnd w:id="16"/>
            <w:bookmarkEnd w:id="17"/>
            <w:bookmarkEnd w:id="18"/>
            <w:bookmarkEnd w:id="19"/>
            <w:bookmarkEnd w:id="20"/>
            <w:r w:rsidRPr="00EC3B6F">
              <w:rPr>
                <w:rFonts w:ascii="Times New Roman" w:eastAsia="Times New Roman" w:hAnsi="Times New Roman"/>
                <w:b/>
                <w:bCs/>
                <w:kern w:val="32"/>
                <w:sz w:val="28"/>
                <w:szCs w:val="24"/>
              </w:rPr>
              <w:lastRenderedPageBreak/>
              <w:t>ALL.B DICHIARAZIONE DI ACCETTAZIONE MULTIPLA</w:t>
            </w:r>
            <w:bookmarkEnd w:id="21"/>
            <w:bookmarkEnd w:id="22"/>
            <w:bookmarkEnd w:id="23"/>
            <w:bookmarkEnd w:id="24"/>
          </w:p>
        </w:tc>
      </w:tr>
    </w:tbl>
    <w:p w14:paraId="5C94E59E" w14:textId="77777777" w:rsidR="00EC3B6F" w:rsidRPr="00EC3B6F" w:rsidRDefault="00EC3B6F" w:rsidP="00EC3B6F">
      <w:pPr>
        <w:jc w:val="center"/>
        <w:rPr>
          <w:rFonts w:ascii="Times New Roman" w:hAnsi="Times New Roman"/>
          <w:b/>
          <w:sz w:val="24"/>
          <w:szCs w:val="24"/>
        </w:rPr>
      </w:pPr>
      <w:r w:rsidRPr="00EC3B6F">
        <w:rPr>
          <w:rFonts w:ascii="Times New Roman" w:hAnsi="Times New Roman"/>
          <w:b/>
          <w:sz w:val="24"/>
          <w:szCs w:val="24"/>
        </w:rPr>
        <w:t>TRASCRIVERE SU CARTA BOLLATA</w:t>
      </w:r>
    </w:p>
    <w:p w14:paraId="5739D2C3" w14:textId="77777777" w:rsidR="00EC3B6F" w:rsidRPr="00EC3B6F" w:rsidRDefault="00EC3B6F" w:rsidP="00EC3B6F">
      <w:pPr>
        <w:jc w:val="center"/>
        <w:rPr>
          <w:rFonts w:ascii="Times New Roman" w:hAnsi="Times New Roman"/>
          <w:b/>
          <w:sz w:val="24"/>
          <w:szCs w:val="24"/>
        </w:rPr>
      </w:pPr>
      <w:r w:rsidRPr="00EC3B6F">
        <w:rPr>
          <w:rFonts w:ascii="Times New Roman" w:hAnsi="Times New Roman"/>
          <w:b/>
          <w:sz w:val="24"/>
          <w:szCs w:val="24"/>
        </w:rPr>
        <w:t>(Oppure applicare marca da bollo da 16,00€)</w:t>
      </w:r>
    </w:p>
    <w:p w14:paraId="6057600D" w14:textId="77777777" w:rsidR="00EC3B6F" w:rsidRPr="00EC3B6F" w:rsidRDefault="00EC3B6F" w:rsidP="00EC3B6F">
      <w:pPr>
        <w:widowControl w:val="0"/>
        <w:spacing w:after="480" w:line="240" w:lineRule="auto"/>
        <w:ind w:left="-142"/>
        <w:jc w:val="both"/>
        <w:rPr>
          <w:rFonts w:ascii="Times New Roman" w:hAnsi="Times New Roman" w:cs="Calibri"/>
          <w:b/>
          <w:sz w:val="24"/>
          <w:szCs w:val="24"/>
          <w:lang w:eastAsia="it-IT"/>
        </w:rPr>
      </w:pPr>
      <w:r w:rsidRPr="00EC3B6F">
        <w:rPr>
          <w:rFonts w:ascii="Times New Roman" w:hAnsi="Times New Roman"/>
          <w:b/>
          <w:bCs/>
          <w:sz w:val="20"/>
          <w:szCs w:val="20"/>
          <w:lang w:eastAsia="it-IT"/>
        </w:rPr>
        <w:t xml:space="preserve">Il presente Patto di </w:t>
      </w:r>
      <w:r w:rsidRPr="00EC3B6F">
        <w:rPr>
          <w:rFonts w:ascii="Times New Roman" w:hAnsi="Times New Roman"/>
          <w:b/>
          <w:bCs/>
          <w:sz w:val="20"/>
          <w:szCs w:val="20"/>
          <w:lang w:eastAsia="it-IT" w:bidi="it-IT"/>
        </w:rPr>
        <w:t xml:space="preserve">integrità </w:t>
      </w:r>
      <w:r w:rsidRPr="00EC3B6F">
        <w:rPr>
          <w:rFonts w:ascii="Times New Roman" w:hAnsi="Times New Roman"/>
          <w:b/>
          <w:bCs/>
          <w:sz w:val="20"/>
          <w:szCs w:val="20"/>
          <w:lang w:eastAsia="it-IT"/>
        </w:rPr>
        <w:t xml:space="preserve">disponibile sul sito </w:t>
      </w:r>
      <w:hyperlink r:id="rId12" w:history="1">
        <w:r w:rsidRPr="00EC3B6F">
          <w:rPr>
            <w:rFonts w:ascii="Times New Roman" w:hAnsi="Times New Roman"/>
            <w:b/>
            <w:bCs/>
            <w:color w:val="0000FF"/>
            <w:sz w:val="20"/>
            <w:szCs w:val="20"/>
            <w:lang w:eastAsia="it-IT"/>
          </w:rPr>
          <w:t>www.difesa.it/SGD-DNA/Staff/DT/GENIODIFE/Bandi</w:t>
        </w:r>
      </w:hyperlink>
      <w:r w:rsidRPr="00EC3B6F">
        <w:rPr>
          <w:rFonts w:ascii="Times New Roman" w:hAnsi="Times New Roman"/>
          <w:b/>
          <w:bCs/>
          <w:color w:val="0000FF"/>
          <w:sz w:val="20"/>
          <w:szCs w:val="20"/>
          <w:lang w:eastAsia="it-IT"/>
        </w:rPr>
        <w:t xml:space="preserve"> </w:t>
      </w:r>
      <w:r w:rsidRPr="00EC3B6F">
        <w:rPr>
          <w:rFonts w:ascii="Times New Roman" w:hAnsi="Times New Roman"/>
          <w:b/>
          <w:bCs/>
          <w:sz w:val="20"/>
          <w:szCs w:val="20"/>
          <w:lang w:eastAsia="it-IT"/>
        </w:rPr>
        <w:t xml:space="preserve">e sul sito </w:t>
      </w:r>
      <w:hyperlink r:id="rId13" w:history="1">
        <w:proofErr w:type="gramStart"/>
        <w:r w:rsidRPr="00EC3B6F">
          <w:rPr>
            <w:rFonts w:ascii="Times New Roman" w:hAnsi="Times New Roman"/>
            <w:b/>
            <w:bCs/>
            <w:color w:val="0000FF"/>
            <w:sz w:val="20"/>
            <w:szCs w:val="20"/>
            <w:lang w:eastAsia="it-IT"/>
          </w:rPr>
          <w:t>www.acquistinretepa.it</w:t>
        </w:r>
      </w:hyperlink>
      <w:r w:rsidRPr="00EC3B6F">
        <w:rPr>
          <w:rFonts w:ascii="Times New Roman" w:hAnsi="Times New Roman"/>
          <w:b/>
          <w:bCs/>
          <w:color w:val="0000FF"/>
          <w:sz w:val="20"/>
          <w:szCs w:val="20"/>
          <w:lang w:eastAsia="it-IT"/>
        </w:rPr>
        <w:t xml:space="preserve"> </w:t>
      </w:r>
      <w:r w:rsidRPr="00EC3B6F">
        <w:rPr>
          <w:rFonts w:ascii="Times New Roman" w:hAnsi="Times New Roman"/>
          <w:b/>
          <w:bCs/>
          <w:sz w:val="20"/>
          <w:szCs w:val="20"/>
          <w:lang w:eastAsia="it-IT"/>
        </w:rPr>
        <w:t>,</w:t>
      </w:r>
      <w:proofErr w:type="gramEnd"/>
      <w:r w:rsidRPr="00EC3B6F">
        <w:rPr>
          <w:rFonts w:ascii="Times New Roman" w:hAnsi="Times New Roman"/>
          <w:b/>
          <w:bCs/>
          <w:sz w:val="20"/>
          <w:szCs w:val="20"/>
          <w:lang w:eastAsia="it-IT"/>
        </w:rPr>
        <w:t xml:space="preserve"> una volta compilato (a mano o dattiloscritto) </w:t>
      </w:r>
      <w:r w:rsidRPr="00EC3B6F">
        <w:rPr>
          <w:rFonts w:ascii="Times New Roman" w:hAnsi="Times New Roman"/>
          <w:b/>
          <w:bCs/>
          <w:sz w:val="20"/>
          <w:szCs w:val="20"/>
          <w:lang w:eastAsia="it-IT" w:bidi="it-IT"/>
        </w:rPr>
        <w:t xml:space="preserve">dovrà </w:t>
      </w:r>
      <w:r w:rsidRPr="00EC3B6F">
        <w:rPr>
          <w:rFonts w:ascii="Times New Roman" w:hAnsi="Times New Roman"/>
          <w:b/>
          <w:bCs/>
          <w:sz w:val="20"/>
          <w:szCs w:val="20"/>
          <w:lang w:eastAsia="it-IT"/>
        </w:rPr>
        <w:t xml:space="preserve">essere firmato digitalmente e inviato a corredo dell'offerta. Il presente documento di partecipazione deve essere prodotto dal legale rappresentante di ogni operatore economico (singolo/raggruppato/raggruppando/consorziato/consorziando/ausiliato). Qualora il presente documento di partecipazione venga sottoscritto da un procuratore dell'operatore economico, </w:t>
      </w:r>
      <w:r w:rsidRPr="00EC3B6F">
        <w:rPr>
          <w:rFonts w:ascii="Times New Roman" w:hAnsi="Times New Roman"/>
          <w:b/>
          <w:bCs/>
          <w:sz w:val="20"/>
          <w:szCs w:val="20"/>
          <w:lang w:eastAsia="it-IT" w:bidi="it-IT"/>
        </w:rPr>
        <w:t xml:space="preserve">dovrà </w:t>
      </w:r>
      <w:r w:rsidRPr="00EC3B6F">
        <w:rPr>
          <w:rFonts w:ascii="Times New Roman" w:hAnsi="Times New Roman"/>
          <w:b/>
          <w:bCs/>
          <w:sz w:val="20"/>
          <w:szCs w:val="20"/>
          <w:lang w:eastAsia="it-IT"/>
        </w:rPr>
        <w:t xml:space="preserve">essere allegata copia della relativa procura notarile (generale o speciale) o altro documento da cui evincere i poteri di rappresentanza, </w:t>
      </w:r>
      <w:r w:rsidRPr="00EC3B6F">
        <w:rPr>
          <w:rFonts w:ascii="Times New Roman" w:hAnsi="Times New Roman"/>
          <w:b/>
          <w:bCs/>
          <w:sz w:val="20"/>
          <w:szCs w:val="20"/>
          <w:lang w:eastAsia="it-IT" w:bidi="it-IT"/>
        </w:rPr>
        <w:t xml:space="preserve">così </w:t>
      </w:r>
      <w:r w:rsidRPr="00EC3B6F">
        <w:rPr>
          <w:rFonts w:ascii="Times New Roman" w:hAnsi="Times New Roman"/>
          <w:b/>
          <w:bCs/>
          <w:sz w:val="20"/>
          <w:szCs w:val="20"/>
          <w:lang w:eastAsia="it-IT"/>
        </w:rPr>
        <w:t xml:space="preserve">come specificato nel disciplinare di gara. Il presente documento di partecipazione </w:t>
      </w:r>
      <w:r w:rsidRPr="00EC3B6F">
        <w:rPr>
          <w:rFonts w:ascii="Times New Roman" w:hAnsi="Times New Roman"/>
          <w:b/>
          <w:bCs/>
          <w:sz w:val="20"/>
          <w:szCs w:val="20"/>
          <w:lang w:eastAsia="it-IT" w:bidi="it-IT"/>
        </w:rPr>
        <w:t xml:space="preserve">dovrà </w:t>
      </w:r>
      <w:r w:rsidRPr="00EC3B6F">
        <w:rPr>
          <w:rFonts w:ascii="Times New Roman" w:hAnsi="Times New Roman"/>
          <w:b/>
          <w:bCs/>
          <w:sz w:val="20"/>
          <w:szCs w:val="20"/>
          <w:lang w:eastAsia="it-IT"/>
        </w:rPr>
        <w:t xml:space="preserve">essere compilato in ogni sua parte. Nei punti ove </w:t>
      </w:r>
      <w:r w:rsidRPr="00EC3B6F">
        <w:rPr>
          <w:rFonts w:ascii="Times New Roman" w:hAnsi="Times New Roman"/>
          <w:b/>
          <w:bCs/>
          <w:sz w:val="20"/>
          <w:szCs w:val="20"/>
          <w:lang w:eastAsia="it-IT" w:bidi="it-IT"/>
        </w:rPr>
        <w:t xml:space="preserve">è </w:t>
      </w:r>
      <w:r w:rsidRPr="00EC3B6F">
        <w:rPr>
          <w:rFonts w:ascii="Times New Roman" w:hAnsi="Times New Roman"/>
          <w:b/>
          <w:bCs/>
          <w:sz w:val="20"/>
          <w:szCs w:val="20"/>
          <w:lang w:eastAsia="it-IT"/>
        </w:rPr>
        <w:t xml:space="preserve">prevista l'opzione tra due dichiarazioni differenti, </w:t>
      </w:r>
      <w:r w:rsidRPr="00EC3B6F">
        <w:rPr>
          <w:rFonts w:ascii="Times New Roman" w:hAnsi="Times New Roman"/>
          <w:b/>
          <w:bCs/>
          <w:sz w:val="20"/>
          <w:szCs w:val="20"/>
          <w:lang w:eastAsia="it-IT" w:bidi="it-IT"/>
        </w:rPr>
        <w:t xml:space="preserve">dovrà </w:t>
      </w:r>
      <w:r w:rsidRPr="00EC3B6F">
        <w:rPr>
          <w:rFonts w:ascii="Times New Roman" w:hAnsi="Times New Roman"/>
          <w:b/>
          <w:bCs/>
          <w:sz w:val="20"/>
          <w:szCs w:val="20"/>
          <w:lang w:eastAsia="it-IT"/>
        </w:rPr>
        <w:t>essere segnata la casella relativa alla dichiarazione scelta.</w:t>
      </w:r>
    </w:p>
    <w:p w14:paraId="130CAB11" w14:textId="77777777" w:rsidR="00EC3B6F" w:rsidRPr="00EC3B6F" w:rsidRDefault="00EC3B6F" w:rsidP="00EC3B6F">
      <w:pPr>
        <w:spacing w:after="0"/>
        <w:jc w:val="right"/>
        <w:rPr>
          <w:rFonts w:ascii="Times New Roman" w:hAnsi="Times New Roman"/>
          <w:sz w:val="24"/>
          <w:szCs w:val="24"/>
        </w:rPr>
      </w:pPr>
      <w:r w:rsidRPr="00EC3B6F">
        <w:rPr>
          <w:rFonts w:ascii="Times New Roman" w:hAnsi="Times New Roman"/>
          <w:sz w:val="24"/>
          <w:szCs w:val="24"/>
        </w:rPr>
        <w:t xml:space="preserve">MINISTERO DELLA DIFESA      </w:t>
      </w:r>
    </w:p>
    <w:p w14:paraId="680B6492" w14:textId="77777777" w:rsidR="00EC3B6F" w:rsidRPr="00EC3B6F" w:rsidRDefault="00EC3B6F" w:rsidP="00EC3B6F">
      <w:pPr>
        <w:spacing w:after="0"/>
        <w:jc w:val="right"/>
        <w:rPr>
          <w:rFonts w:ascii="Times New Roman" w:hAnsi="Times New Roman"/>
          <w:szCs w:val="24"/>
        </w:rPr>
      </w:pPr>
      <w:r w:rsidRPr="00EC3B6F">
        <w:rPr>
          <w:rFonts w:ascii="Times New Roman" w:hAnsi="Times New Roman"/>
          <w:szCs w:val="24"/>
        </w:rPr>
        <w:t xml:space="preserve"> SEGRETARIATO GENERALE DELLA DIFESA E DIREZIONE NAZIONALE DEGLI ARMAMENTI</w:t>
      </w:r>
    </w:p>
    <w:p w14:paraId="181E1420" w14:textId="77777777" w:rsidR="00EC3B6F" w:rsidRPr="00EC3B6F" w:rsidRDefault="00EC3B6F" w:rsidP="00EC3B6F">
      <w:pPr>
        <w:spacing w:after="0"/>
        <w:jc w:val="right"/>
        <w:rPr>
          <w:rFonts w:ascii="Times New Roman" w:hAnsi="Times New Roman"/>
          <w:sz w:val="20"/>
          <w:szCs w:val="24"/>
        </w:rPr>
      </w:pPr>
      <w:r w:rsidRPr="00EC3B6F">
        <w:rPr>
          <w:rFonts w:ascii="Times New Roman" w:hAnsi="Times New Roman"/>
          <w:sz w:val="20"/>
          <w:szCs w:val="24"/>
        </w:rPr>
        <w:t xml:space="preserve">Direzione dei Lavori e del Demanio - 7^ Divisione </w:t>
      </w:r>
    </w:p>
    <w:p w14:paraId="54F6D65B" w14:textId="77777777" w:rsidR="00EC3B6F" w:rsidRPr="00EC3B6F" w:rsidRDefault="00EC3B6F" w:rsidP="00EC3B6F">
      <w:pPr>
        <w:spacing w:after="0"/>
        <w:jc w:val="right"/>
        <w:rPr>
          <w:rFonts w:ascii="Times New Roman" w:hAnsi="Times New Roman"/>
          <w:sz w:val="20"/>
          <w:szCs w:val="24"/>
        </w:rPr>
      </w:pPr>
      <w:r w:rsidRPr="00EC3B6F">
        <w:rPr>
          <w:rFonts w:ascii="Times New Roman" w:hAnsi="Times New Roman"/>
          <w:sz w:val="20"/>
          <w:szCs w:val="24"/>
        </w:rPr>
        <w:t xml:space="preserve">Piazza della Marina, 4 </w:t>
      </w:r>
    </w:p>
    <w:p w14:paraId="1C8A4CE2" w14:textId="77777777" w:rsidR="00EC3B6F" w:rsidRPr="00EC3B6F" w:rsidRDefault="00EC3B6F" w:rsidP="00EC3B6F">
      <w:pPr>
        <w:jc w:val="right"/>
        <w:rPr>
          <w:rFonts w:ascii="Times New Roman" w:hAnsi="Times New Roman"/>
          <w:sz w:val="24"/>
          <w:szCs w:val="24"/>
        </w:rPr>
      </w:pPr>
      <w:r w:rsidRPr="00EC3B6F">
        <w:rPr>
          <w:rFonts w:ascii="Times New Roman" w:hAnsi="Times New Roman"/>
          <w:sz w:val="20"/>
          <w:szCs w:val="24"/>
        </w:rPr>
        <w:t>00196 -  ROMA</w:t>
      </w:r>
    </w:p>
    <w:p w14:paraId="00B43C31" w14:textId="77777777" w:rsidR="00EC3B6F" w:rsidRPr="00EC3B6F" w:rsidRDefault="00EC3B6F" w:rsidP="00EC3B6F">
      <w:pPr>
        <w:jc w:val="both"/>
        <w:rPr>
          <w:rFonts w:ascii="Times New Roman" w:hAnsi="Times New Roman"/>
          <w:sz w:val="24"/>
          <w:szCs w:val="24"/>
        </w:rPr>
      </w:pPr>
      <w:r w:rsidRPr="00EC3B6F">
        <w:rPr>
          <w:rFonts w:ascii="Times New Roman" w:hAnsi="Times New Roman"/>
          <w:b/>
          <w:sz w:val="24"/>
          <w:szCs w:val="24"/>
        </w:rPr>
        <w:t>OGGETTO</w:t>
      </w:r>
      <w:r w:rsidRPr="00EC3B6F">
        <w:rPr>
          <w:rFonts w:ascii="Times New Roman" w:hAnsi="Times New Roman"/>
          <w:sz w:val="24"/>
          <w:szCs w:val="24"/>
        </w:rPr>
        <w:t>: Codice Esigenza n._________ procedura per l’affidamento dei lavori di___________ _____________________________________________________________________________________________________________________________________________________________. Località____________________ Importo lordo a base di gara Euro ___________________di cui Euro __________________ per oneri per l’attuazione del piano di sicurezza non soggetti a ribasso.</w:t>
      </w:r>
    </w:p>
    <w:p w14:paraId="1D75DF39" w14:textId="77777777" w:rsidR="00EC3B6F" w:rsidRPr="00EC3B6F" w:rsidRDefault="00EC3B6F" w:rsidP="00EC3B6F">
      <w:pPr>
        <w:jc w:val="both"/>
        <w:rPr>
          <w:rFonts w:ascii="Times New Roman" w:hAnsi="Times New Roman"/>
          <w:sz w:val="24"/>
          <w:szCs w:val="24"/>
        </w:rPr>
      </w:pPr>
    </w:p>
    <w:p w14:paraId="4E0142C2"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La sottoscritta impresa ___________________________________________ con sede legale in ____________________________ alla via___________________________________ n._______  e sede operativa ________________________________________Codice Fiscale_____________ , Partita IVA ________________ iscritta alla C.C.I.A.A. di ___________________ al n. _______, tel. ______________, fax_____________, PEC ____________________________, rappresentata da __________________ (carica sociale) e legale rappresentante _______________________ nato/a  _____________ il __________ e residente in ____________ alla via _________________ n., _____ C.F. __________________.</w:t>
      </w:r>
    </w:p>
    <w:p w14:paraId="216AE289" w14:textId="77777777" w:rsidR="00EC3B6F" w:rsidRPr="00EC3B6F" w:rsidRDefault="00EC3B6F" w:rsidP="00EC3B6F">
      <w:pPr>
        <w:rPr>
          <w:rFonts w:ascii="Times New Roman" w:hAnsi="Times New Roman"/>
          <w:sz w:val="24"/>
          <w:szCs w:val="24"/>
        </w:rPr>
      </w:pPr>
      <w:r w:rsidRPr="00EC3B6F">
        <w:rPr>
          <w:rFonts w:ascii="Times New Roman" w:hAnsi="Times New Roman"/>
          <w:sz w:val="24"/>
          <w:szCs w:val="24"/>
        </w:rPr>
        <w:t>DICHIARA, ai sensi degli art. 46 e 47 D.P.R. 445/2000,</w:t>
      </w:r>
    </w:p>
    <w:p w14:paraId="1C8159AB" w14:textId="77777777" w:rsidR="00EC3B6F" w:rsidRPr="00EC3B6F" w:rsidRDefault="00EC3B6F" w:rsidP="00EC3B6F">
      <w:pPr>
        <w:jc w:val="both"/>
        <w:rPr>
          <w:rFonts w:ascii="Times New Roman" w:hAnsi="Times New Roman"/>
          <w:sz w:val="24"/>
          <w:szCs w:val="24"/>
        </w:rPr>
      </w:pPr>
      <w:proofErr w:type="gramStart"/>
      <w:r w:rsidRPr="00EC3B6F">
        <w:rPr>
          <w:rFonts w:ascii="Times New Roman" w:hAnsi="Times New Roman"/>
          <w:sz w:val="24"/>
          <w:szCs w:val="24"/>
        </w:rPr>
        <w:t>consapevole</w:t>
      </w:r>
      <w:proofErr w:type="gramEnd"/>
      <w:r w:rsidRPr="00EC3B6F">
        <w:rPr>
          <w:rFonts w:ascii="Times New Roman" w:hAnsi="Times New Roman"/>
          <w:sz w:val="24"/>
          <w:szCs w:val="24"/>
        </w:rPr>
        <w:t xml:space="preserve"> della responsabilità penale in cui incorre chi sottoscrive dichiarazioni mendaci o forma, esibisce, si avvale di atti falsi ovvero non più rispondenti a verità  e delle relative sanzioni penali di cui all’art. 76 del D.P.R. 445/2000, nonché delle conseguenze amministrative  e di decadenza dei benefici eventualmente conseguenti al provvedimento emanato,  che i fatti, stati e qualità riportati nei successivi paragrafi corrispondono a verità: </w:t>
      </w:r>
    </w:p>
    <w:p w14:paraId="2959BBEE" w14:textId="77777777" w:rsidR="00EC3B6F" w:rsidRPr="00EC3B6F" w:rsidRDefault="00EC3B6F" w:rsidP="00EC3B6F">
      <w:pPr>
        <w:jc w:val="both"/>
        <w:rPr>
          <w:rFonts w:ascii="Times New Roman" w:hAnsi="Times New Roman"/>
          <w:lang w:bidi="en-US"/>
        </w:rPr>
      </w:pPr>
      <w:r w:rsidRPr="00EC3B6F">
        <w:rPr>
          <w:rFonts w:ascii="Times New Roman" w:hAnsi="Times New Roman"/>
          <w:lang w:bidi="en-US"/>
        </w:rPr>
        <w:lastRenderedPageBreak/>
        <w:t xml:space="preserve">1) di non incorrere nelle cause di esclusione di cui all’art. 80, comma 4 </w:t>
      </w:r>
      <w:proofErr w:type="spellStart"/>
      <w:r w:rsidRPr="00EC3B6F">
        <w:rPr>
          <w:rFonts w:ascii="Times New Roman" w:hAnsi="Times New Roman"/>
          <w:lang w:bidi="en-US"/>
        </w:rPr>
        <w:t>lett</w:t>
      </w:r>
      <w:proofErr w:type="spellEnd"/>
      <w:r w:rsidRPr="00EC3B6F">
        <w:rPr>
          <w:rFonts w:ascii="Times New Roman" w:hAnsi="Times New Roman"/>
          <w:lang w:bidi="en-US"/>
        </w:rPr>
        <w:t xml:space="preserve">. b) comma 5, </w:t>
      </w:r>
      <w:proofErr w:type="spellStart"/>
      <w:r w:rsidRPr="00EC3B6F">
        <w:rPr>
          <w:rFonts w:ascii="Times New Roman" w:hAnsi="Times New Roman"/>
          <w:lang w:bidi="en-US"/>
        </w:rPr>
        <w:t>lett</w:t>
      </w:r>
      <w:proofErr w:type="spellEnd"/>
      <w:r w:rsidRPr="00EC3B6F">
        <w:rPr>
          <w:rFonts w:ascii="Times New Roman" w:hAnsi="Times New Roman"/>
          <w:lang w:bidi="en-US"/>
        </w:rPr>
        <w:t xml:space="preserve">. f) bis e f – ter del Codice Dall’art. 80, comma2, del Codice, dall’art. 80, comma 5, </w:t>
      </w:r>
      <w:proofErr w:type="spellStart"/>
      <w:r w:rsidRPr="00EC3B6F">
        <w:rPr>
          <w:rFonts w:ascii="Times New Roman" w:hAnsi="Times New Roman"/>
          <w:lang w:bidi="en-US"/>
        </w:rPr>
        <w:t>lett</w:t>
      </w:r>
      <w:proofErr w:type="spellEnd"/>
      <w:r w:rsidRPr="00EC3B6F">
        <w:rPr>
          <w:rFonts w:ascii="Times New Roman" w:hAnsi="Times New Roman"/>
          <w:lang w:bidi="en-US"/>
        </w:rPr>
        <w:t xml:space="preserve">. </w:t>
      </w:r>
      <w:proofErr w:type="gramStart"/>
      <w:r w:rsidRPr="00EC3B6F">
        <w:rPr>
          <w:rFonts w:ascii="Times New Roman" w:hAnsi="Times New Roman"/>
          <w:lang w:bidi="en-US"/>
        </w:rPr>
        <w:t>f)g</w:t>
      </w:r>
      <w:proofErr w:type="gramEnd"/>
      <w:r w:rsidRPr="00EC3B6F">
        <w:rPr>
          <w:rFonts w:ascii="Times New Roman" w:hAnsi="Times New Roman"/>
          <w:lang w:bidi="en-US"/>
        </w:rPr>
        <w:t xml:space="preserve">) h) i) l)m) del Codice e dall’art. 53, comma 16 ter, del </w:t>
      </w:r>
      <w:proofErr w:type="spellStart"/>
      <w:r w:rsidRPr="00EC3B6F">
        <w:rPr>
          <w:rFonts w:ascii="Times New Roman" w:hAnsi="Times New Roman"/>
          <w:lang w:bidi="en-US"/>
        </w:rPr>
        <w:t>D.Lgs.</w:t>
      </w:r>
      <w:proofErr w:type="spellEnd"/>
      <w:r w:rsidRPr="00EC3B6F">
        <w:rPr>
          <w:rFonts w:ascii="Times New Roman" w:hAnsi="Times New Roman"/>
          <w:lang w:bidi="en-US"/>
        </w:rPr>
        <w:t xml:space="preserve"> 165/2001 e </w:t>
      </w:r>
      <w:proofErr w:type="spellStart"/>
      <w:r w:rsidRPr="00EC3B6F">
        <w:rPr>
          <w:rFonts w:ascii="Times New Roman" w:hAnsi="Times New Roman"/>
          <w:lang w:bidi="en-US"/>
        </w:rPr>
        <w:t>smi</w:t>
      </w:r>
      <w:proofErr w:type="spellEnd"/>
      <w:r w:rsidRPr="00EC3B6F">
        <w:rPr>
          <w:rFonts w:ascii="Times New Roman" w:hAnsi="Times New Roman"/>
          <w:lang w:bidi="en-US"/>
        </w:rPr>
        <w:t>;</w:t>
      </w:r>
    </w:p>
    <w:p w14:paraId="728B65E3" w14:textId="77777777" w:rsidR="00EC3B6F" w:rsidRPr="00EC3B6F" w:rsidRDefault="00EC3B6F" w:rsidP="00EC3B6F">
      <w:pPr>
        <w:jc w:val="both"/>
        <w:rPr>
          <w:rFonts w:ascii="Times New Roman" w:hAnsi="Times New Roman"/>
          <w:lang w:bidi="en-US"/>
        </w:rPr>
      </w:pPr>
      <w:r w:rsidRPr="00EC3B6F">
        <w:rPr>
          <w:rFonts w:ascii="Times New Roman" w:hAnsi="Times New Roman"/>
          <w:lang w:bidi="en-US"/>
        </w:rPr>
        <w:t>2) di conoscere ed incondizionatamente accettare il bando di gara e il relativo disciplinare con riferimento a tutte le clausole, dati e prescrizioni del capitolato ad esso allegato e completo di elaborati progettuali e relativo computo metrico;</w:t>
      </w:r>
    </w:p>
    <w:p w14:paraId="68D099CB" w14:textId="77777777" w:rsidR="00EC3B6F" w:rsidRPr="00EC3B6F" w:rsidRDefault="00EC3B6F" w:rsidP="00EC3B6F">
      <w:pPr>
        <w:jc w:val="both"/>
        <w:rPr>
          <w:rFonts w:ascii="Times New Roman" w:hAnsi="Times New Roman"/>
          <w:lang w:bidi="en-US"/>
        </w:rPr>
      </w:pPr>
      <w:r w:rsidRPr="00EC3B6F">
        <w:rPr>
          <w:rFonts w:ascii="Times New Roman" w:hAnsi="Times New Roman"/>
          <w:lang w:bidi="en-US"/>
        </w:rPr>
        <w:t xml:space="preserve">3) di aver effettuato il sopralluogo previsto dal bando di gara e di aver preso conoscenza delle condizioni locali, della viabilità di accesso, delle cave eventualmente necessarie e delle discariche autorizzate nonché di tutte le circostanze generali e particolari suscettibili di influire sulla determinazione dei prezzi, sulle condizioni contrattuali e sull’esecuzione dei lavori; </w:t>
      </w:r>
    </w:p>
    <w:p w14:paraId="25A8E2FB" w14:textId="77777777" w:rsidR="00EC3B6F" w:rsidRPr="00EC3B6F" w:rsidRDefault="00EC3B6F" w:rsidP="00EC3B6F">
      <w:pPr>
        <w:jc w:val="both"/>
        <w:rPr>
          <w:rFonts w:ascii="Times New Roman" w:hAnsi="Times New Roman"/>
          <w:lang w:bidi="en-US"/>
        </w:rPr>
      </w:pPr>
      <w:r w:rsidRPr="00EC3B6F">
        <w:rPr>
          <w:rFonts w:ascii="Times New Roman" w:hAnsi="Times New Roman"/>
          <w:lang w:bidi="en-US"/>
        </w:rPr>
        <w:t>4) che l’offerta economica presentata è remunerativa giacché per la sua formulazione ha preso atto e tenuto conto:</w:t>
      </w:r>
    </w:p>
    <w:p w14:paraId="5B186FAE" w14:textId="77777777" w:rsidR="00EC3B6F" w:rsidRPr="00EC3B6F" w:rsidRDefault="00EC3B6F" w:rsidP="00EC3B6F">
      <w:pPr>
        <w:jc w:val="both"/>
        <w:rPr>
          <w:rFonts w:ascii="Times New Roman" w:hAnsi="Times New Roman"/>
          <w:lang w:bidi="en-US"/>
        </w:rPr>
      </w:pPr>
      <w:r w:rsidRPr="00EC3B6F">
        <w:rPr>
          <w:rFonts w:ascii="Times New Roman" w:hAnsi="Times New Roman"/>
          <w:lang w:bidi="en-US"/>
        </w:rPr>
        <w:t>-delle condizioni contrattuali e degli oneri compresi quelli eventuali relativi in materia di sicurezza, di assicurazione, di condizioni di lavoro e di previdenza e assistenza in vigore nel luogo dove devono essere svolti i lavori;</w:t>
      </w:r>
    </w:p>
    <w:p w14:paraId="53813E67" w14:textId="77777777" w:rsidR="00EC3B6F" w:rsidRPr="00EC3B6F" w:rsidRDefault="00EC3B6F" w:rsidP="00EC3B6F">
      <w:pPr>
        <w:jc w:val="both"/>
        <w:rPr>
          <w:rFonts w:ascii="Times New Roman" w:hAnsi="Times New Roman"/>
          <w:lang w:bidi="en-US"/>
        </w:rPr>
      </w:pPr>
      <w:r w:rsidRPr="00EC3B6F">
        <w:rPr>
          <w:rFonts w:ascii="Times New Roman" w:hAnsi="Times New Roman"/>
          <w:lang w:bidi="en-US"/>
        </w:rPr>
        <w:t>- di tutte le circostanze generali, particolari e locali, nessuna esclusa ed eccettuata, che possono avere influito o influire sia sulla prestazione, sia sulla determinazione della propria offerta.</w:t>
      </w:r>
    </w:p>
    <w:p w14:paraId="2043C73E" w14:textId="77777777" w:rsidR="00EC3B6F" w:rsidRPr="00EC3B6F" w:rsidRDefault="00EC3B6F" w:rsidP="00EC3B6F">
      <w:pPr>
        <w:jc w:val="both"/>
        <w:rPr>
          <w:rFonts w:ascii="Times New Roman" w:hAnsi="Times New Roman"/>
          <w:lang w:bidi="en-US"/>
        </w:rPr>
      </w:pPr>
      <w:r w:rsidRPr="00EC3B6F">
        <w:rPr>
          <w:rFonts w:ascii="Times New Roman" w:hAnsi="Times New Roman"/>
          <w:lang w:bidi="en-US"/>
        </w:rPr>
        <w:t>5) di aver preso esatta cognizione della natura dell’appalto e di tutte le circostanze generali e particolari che possono influire sulla sua esecuzione; di aver esaminato la documentazione posta a base di gara che ha valore di progetto ai sensi dell’art. 23 del Codice e pertanto è definito in modo tale da consentire l’ultimazione della prestazione oggetto di affidamento nei modi e nei tempi previsti ed è altresì sufficientemente definito ai fini dello svolgimento dell’opera;</w:t>
      </w:r>
    </w:p>
    <w:p w14:paraId="633F567C" w14:textId="77777777" w:rsidR="00EC3B6F" w:rsidRPr="00EC3B6F" w:rsidRDefault="00EC3B6F" w:rsidP="00EC3B6F">
      <w:pPr>
        <w:jc w:val="both"/>
        <w:rPr>
          <w:rFonts w:ascii="Times New Roman" w:hAnsi="Times New Roman"/>
          <w:lang w:bidi="en-US"/>
        </w:rPr>
      </w:pPr>
      <w:r w:rsidRPr="00EC3B6F">
        <w:rPr>
          <w:rFonts w:ascii="Times New Roman" w:hAnsi="Times New Roman"/>
          <w:lang w:bidi="en-US"/>
        </w:rPr>
        <w:t xml:space="preserve">6) di essersi reso conto delle caratteristiche geotecniche dei terreni interessati alle costruzioni, in relazione alle indagini geognostiche effettuate dall’Amministrazione e di quelle eventuali integrative che la sottoscritta ha ritenuto opportuno eseguire per proprio conto prima dell’offerta. Quanto sopra ai fini di una perfetta scelta del sistema fondale e di una responsabile valutazione della sua incidenza sul prezzo offerto (può essere omessa per opere non ricadenti nella Legge 5 </w:t>
      </w:r>
      <w:proofErr w:type="spellStart"/>
      <w:r w:rsidRPr="00EC3B6F">
        <w:rPr>
          <w:rFonts w:ascii="Times New Roman" w:hAnsi="Times New Roman"/>
          <w:lang w:bidi="en-US"/>
        </w:rPr>
        <w:t>nov</w:t>
      </w:r>
      <w:proofErr w:type="spellEnd"/>
      <w:r w:rsidRPr="00EC3B6F">
        <w:rPr>
          <w:rFonts w:ascii="Times New Roman" w:hAnsi="Times New Roman"/>
          <w:lang w:bidi="en-US"/>
        </w:rPr>
        <w:t>. 1971 n. 1086);</w:t>
      </w:r>
    </w:p>
    <w:p w14:paraId="0FE5BF65" w14:textId="77777777" w:rsidR="00EC3B6F" w:rsidRPr="00EC3B6F" w:rsidRDefault="00EC3B6F" w:rsidP="00EC3B6F">
      <w:pPr>
        <w:jc w:val="both"/>
        <w:rPr>
          <w:rFonts w:ascii="Times New Roman" w:hAnsi="Times New Roman"/>
          <w:lang w:bidi="en-US"/>
        </w:rPr>
      </w:pPr>
      <w:r w:rsidRPr="00EC3B6F">
        <w:rPr>
          <w:rFonts w:ascii="Times New Roman" w:hAnsi="Times New Roman"/>
          <w:lang w:bidi="en-US"/>
        </w:rPr>
        <w:t>7) di aver tenuto conto nel formulare la propria offerta economica, di eventuali maggiorazioni per lievitazione dei prezzi che dovessero intervenire durante l’esecuzione dell’appalto, rinunciando fin d’ora a qualsiasi azione o eccezione in merito;</w:t>
      </w:r>
    </w:p>
    <w:p w14:paraId="7BEC5231" w14:textId="77777777" w:rsidR="00EC3B6F" w:rsidRPr="00EC3B6F" w:rsidRDefault="00EC3B6F" w:rsidP="00EC3B6F">
      <w:pPr>
        <w:jc w:val="both"/>
        <w:rPr>
          <w:rFonts w:ascii="Times New Roman" w:hAnsi="Times New Roman"/>
          <w:lang w:bidi="en-US"/>
        </w:rPr>
      </w:pPr>
      <w:r w:rsidRPr="00EC3B6F">
        <w:rPr>
          <w:rFonts w:ascii="Times New Roman" w:hAnsi="Times New Roman"/>
          <w:lang w:bidi="en-US"/>
        </w:rPr>
        <w:t xml:space="preserve">8) di aver effettuato uno studio approfondito del capitolato prestazionale e dello schema di contratto e di ritenerlo adeguato e realizzabile per il prezzo corrispondente all’offerta economica presentata; </w:t>
      </w:r>
    </w:p>
    <w:p w14:paraId="341A0D19" w14:textId="77777777" w:rsidR="00EC3B6F" w:rsidRPr="00EC3B6F" w:rsidRDefault="00EC3B6F" w:rsidP="00EC3B6F">
      <w:pPr>
        <w:jc w:val="both"/>
        <w:rPr>
          <w:rFonts w:ascii="Times New Roman" w:hAnsi="Times New Roman"/>
          <w:lang w:bidi="en-US"/>
        </w:rPr>
      </w:pPr>
      <w:r w:rsidRPr="00EC3B6F">
        <w:rPr>
          <w:rFonts w:ascii="Times New Roman" w:hAnsi="Times New Roman"/>
          <w:lang w:bidi="en-US"/>
        </w:rPr>
        <w:t>9) di conoscere ed accettare che l’Ente Appaltante si riserva la facoltà di annullare, revocare il bando di gara, di non pervenire all’aggiudicazione e/o non stipulare il contratto senza incorrere in responsabilità e/o richieste di risarcimento danni, indennizzi o compensi di qualsiasi tipo, neanche ai sensi degli articolo 1337 e 1338 del codice civile e pertanto di accettarne il rischio conseguente;</w:t>
      </w:r>
    </w:p>
    <w:p w14:paraId="6675561D" w14:textId="77777777" w:rsidR="00EC3B6F" w:rsidRPr="00EC3B6F" w:rsidRDefault="00EC3B6F" w:rsidP="00EC3B6F">
      <w:pPr>
        <w:jc w:val="both"/>
        <w:rPr>
          <w:rFonts w:ascii="Times New Roman" w:hAnsi="Times New Roman"/>
          <w:lang w:bidi="en-US"/>
        </w:rPr>
      </w:pPr>
      <w:r w:rsidRPr="00EC3B6F">
        <w:rPr>
          <w:rFonts w:ascii="Times New Roman" w:hAnsi="Times New Roman"/>
          <w:lang w:bidi="en-US"/>
        </w:rPr>
        <w:lastRenderedPageBreak/>
        <w:t>10) di conoscere ed accettare che l’Ente Appaltante nel caso di ricorso ad operatori economici da quelli indicati in sede di gara da parte del concorrente aggiudicatario procederà alla risoluzione del contratto;</w:t>
      </w:r>
    </w:p>
    <w:p w14:paraId="3E75952A" w14:textId="77777777" w:rsidR="00EC3B6F" w:rsidRPr="00EC3B6F" w:rsidRDefault="00EC3B6F" w:rsidP="00EC3B6F">
      <w:pPr>
        <w:jc w:val="both"/>
        <w:rPr>
          <w:rFonts w:ascii="Times New Roman" w:hAnsi="Times New Roman"/>
          <w:lang w:bidi="en-US"/>
        </w:rPr>
      </w:pPr>
      <w:r w:rsidRPr="00EC3B6F">
        <w:rPr>
          <w:rFonts w:ascii="Times New Roman" w:hAnsi="Times New Roman"/>
          <w:lang w:bidi="en-US"/>
        </w:rPr>
        <w:t xml:space="preserve">11) di apportare le modifiche richieste dagli organi tecnici dell’Amministrazione Difesa; </w:t>
      </w:r>
    </w:p>
    <w:p w14:paraId="3FE8450C" w14:textId="77777777" w:rsidR="00EC3B6F" w:rsidRPr="00EC3B6F" w:rsidRDefault="00EC3B6F" w:rsidP="00EC3B6F">
      <w:pPr>
        <w:jc w:val="both"/>
        <w:rPr>
          <w:rFonts w:ascii="Times New Roman" w:hAnsi="Times New Roman"/>
          <w:lang w:bidi="en-US"/>
        </w:rPr>
      </w:pPr>
      <w:r w:rsidRPr="00EC3B6F">
        <w:rPr>
          <w:rFonts w:ascii="Times New Roman" w:hAnsi="Times New Roman"/>
          <w:lang w:bidi="en-US"/>
        </w:rPr>
        <w:t>12) di apportare ogni modifica derivante da variazioni della normativa tecnica che dovessero intervenire prima della ultimazione dell’incarico e sua approvazione senza diritto a compensi aggiuntivi;</w:t>
      </w:r>
    </w:p>
    <w:p w14:paraId="4CADC090" w14:textId="77777777" w:rsidR="00EC3B6F" w:rsidRPr="00EC3B6F" w:rsidRDefault="00EC3B6F" w:rsidP="00EC3B6F">
      <w:pPr>
        <w:jc w:val="both"/>
        <w:rPr>
          <w:rFonts w:ascii="Times New Roman" w:hAnsi="Times New Roman"/>
          <w:lang w:bidi="en-US"/>
        </w:rPr>
      </w:pPr>
      <w:r w:rsidRPr="00EC3B6F">
        <w:rPr>
          <w:rFonts w:ascii="Times New Roman" w:hAnsi="Times New Roman"/>
          <w:lang w:bidi="en-US"/>
        </w:rPr>
        <w:t>13) di impegnarsi ad avere, nel corso dell’espletamento dell’appalto, continui contatti con il Responsabile del Procedimento ed il Direttore dei Lavori designato dall’Amm.ne;</w:t>
      </w:r>
    </w:p>
    <w:p w14:paraId="40C14109" w14:textId="77777777" w:rsidR="00EC3B6F" w:rsidRPr="00EC3B6F" w:rsidRDefault="00EC3B6F" w:rsidP="00EC3B6F">
      <w:pPr>
        <w:jc w:val="both"/>
        <w:rPr>
          <w:rFonts w:ascii="Times New Roman" w:hAnsi="Times New Roman"/>
          <w:lang w:bidi="en-US"/>
        </w:rPr>
      </w:pPr>
      <w:r w:rsidRPr="00EC3B6F">
        <w:rPr>
          <w:rFonts w:ascii="Times New Roman" w:hAnsi="Times New Roman"/>
          <w:lang w:bidi="en-US"/>
        </w:rPr>
        <w:t>14) di disporre e comunque avere la possibilità di procurarsi tutti i mezzi d’opera, la manodopera ed i materiali necessari all’esecuzione dei lavori, così come previsti nel capitolato d’appalto;</w:t>
      </w:r>
    </w:p>
    <w:p w14:paraId="50E8BF40" w14:textId="77777777" w:rsidR="00EC3B6F" w:rsidRPr="00EC3B6F" w:rsidRDefault="00EC3B6F" w:rsidP="00EC3B6F">
      <w:pPr>
        <w:jc w:val="both"/>
        <w:rPr>
          <w:rFonts w:ascii="Times New Roman" w:hAnsi="Times New Roman"/>
          <w:lang w:bidi="en-US"/>
        </w:rPr>
      </w:pPr>
      <w:r w:rsidRPr="00EC3B6F">
        <w:rPr>
          <w:rFonts w:ascii="Times New Roman" w:hAnsi="Times New Roman"/>
          <w:lang w:bidi="en-US"/>
        </w:rPr>
        <w:t>15) che alla presente gara non partecipa alcuna altra impresa che si trovi, rispetto al sottoscritto, nelle situazioni di controllo di cui all’art. 2359 del Codice Civile ovvero in situazioni di controllo sostanziale anche per il tramite di soggetti terzi non partecipanti alla gara giusto quanto esplicitato nella specifica dichiarazione allegata;</w:t>
      </w:r>
    </w:p>
    <w:p w14:paraId="0BFDD0F2" w14:textId="77777777" w:rsidR="00EC3B6F" w:rsidRPr="00EC3B6F" w:rsidRDefault="00EC3B6F" w:rsidP="00EC3B6F">
      <w:pPr>
        <w:jc w:val="both"/>
        <w:rPr>
          <w:rFonts w:ascii="Times New Roman" w:hAnsi="Times New Roman"/>
          <w:lang w:bidi="en-US"/>
        </w:rPr>
      </w:pPr>
      <w:r w:rsidRPr="00EC3B6F">
        <w:rPr>
          <w:rFonts w:ascii="Times New Roman" w:hAnsi="Times New Roman"/>
          <w:lang w:bidi="en-US"/>
        </w:rPr>
        <w:t xml:space="preserve">16) che l’offerta presentata dalla sottoscritto tiene conto degli oneri previsti per i piani di sicurezza; delle condizioni previste dal CCNL di categoria e dalle disposizioni legislative e regolamentari vigenti in materia contributiva, nonché degli obblighi connessi alle disposizioni in materia di sicurezza e protezione dei lavoratori di cui al D. </w:t>
      </w:r>
      <w:proofErr w:type="spellStart"/>
      <w:r w:rsidRPr="00EC3B6F">
        <w:rPr>
          <w:rFonts w:ascii="Times New Roman" w:hAnsi="Times New Roman"/>
          <w:lang w:bidi="en-US"/>
        </w:rPr>
        <w:t>Lgs</w:t>
      </w:r>
      <w:proofErr w:type="spellEnd"/>
      <w:r w:rsidRPr="00EC3B6F">
        <w:rPr>
          <w:rFonts w:ascii="Times New Roman" w:hAnsi="Times New Roman"/>
          <w:lang w:bidi="en-US"/>
        </w:rPr>
        <w:t>. 81/2008;</w:t>
      </w:r>
    </w:p>
    <w:p w14:paraId="23458D76" w14:textId="77777777" w:rsidR="00EC3B6F" w:rsidRPr="00EC3B6F" w:rsidRDefault="00EC3B6F" w:rsidP="00EC3B6F">
      <w:pPr>
        <w:jc w:val="both"/>
        <w:rPr>
          <w:rFonts w:ascii="Times New Roman" w:hAnsi="Times New Roman"/>
          <w:lang w:bidi="en-US"/>
        </w:rPr>
      </w:pPr>
      <w:r w:rsidRPr="00EC3B6F">
        <w:rPr>
          <w:rFonts w:ascii="Times New Roman" w:hAnsi="Times New Roman"/>
          <w:lang w:bidi="en-US"/>
        </w:rPr>
        <w:t>17) di impegnarsi in caso di aggiudicazione a stipulare il contratto entro il termine stabilito dalla Stazione Appaltante nel bando di gara. Qualora entro i termini predetti l’operatore economico non provveda agli adempimenti richiesti, l’Amministrazione potrà procedere senz’altro all’applicazione del disposto dell’art.93 del Codice;</w:t>
      </w:r>
    </w:p>
    <w:p w14:paraId="3E50AE86" w14:textId="77777777" w:rsidR="00EC3B6F" w:rsidRPr="00EC3B6F" w:rsidRDefault="00EC3B6F" w:rsidP="00EC3B6F">
      <w:pPr>
        <w:jc w:val="both"/>
        <w:rPr>
          <w:rFonts w:ascii="Times New Roman" w:hAnsi="Times New Roman"/>
          <w:lang w:bidi="en-US"/>
        </w:rPr>
      </w:pPr>
      <w:r w:rsidRPr="00EC3B6F">
        <w:rPr>
          <w:rFonts w:ascii="Times New Roman" w:hAnsi="Times New Roman"/>
          <w:lang w:bidi="en-US"/>
        </w:rPr>
        <w:t>18) di presentare, qualora risulti aggiudicatario dell’incarico, la polizza prevista dall’art. 103, comma 7 del Codice, alla comunicazione di approvazione del progetto emessa dal Responsabile del Procedimento essendo, peraltro, a conoscenza che la mancata presentazione dell’impegno di cui al punto 11 del disciplinare di gara comporterà la decadenza dall’aggiudicazione e che la mancata presentazione della polizza esonera l’Amministrazione dal pagamento del saldo dell’importo dell’incarico;</w:t>
      </w:r>
    </w:p>
    <w:p w14:paraId="38442F89" w14:textId="77777777" w:rsidR="00EC3B6F" w:rsidRPr="00EC3B6F" w:rsidRDefault="00EC3B6F" w:rsidP="00EC3B6F">
      <w:pPr>
        <w:jc w:val="both"/>
        <w:rPr>
          <w:rFonts w:ascii="Times New Roman" w:hAnsi="Times New Roman"/>
          <w:lang w:bidi="en-US"/>
        </w:rPr>
      </w:pPr>
      <w:r w:rsidRPr="00EC3B6F">
        <w:rPr>
          <w:rFonts w:ascii="Times New Roman" w:hAnsi="Times New Roman"/>
          <w:lang w:bidi="en-US"/>
        </w:rPr>
        <w:t>19) di impegnarsi a presentare su richiesta della stazione appaltante, e comunque in caso di aggiudicazione, l’originale della ricevuta del versamento della contribuzione a favore dell’ANAC, qualora presentata in copia in sede di gara;</w:t>
      </w:r>
    </w:p>
    <w:p w14:paraId="2AE060FB" w14:textId="77777777" w:rsidR="00EC3B6F" w:rsidRPr="00EC3B6F" w:rsidRDefault="00EC3B6F" w:rsidP="00EC3B6F">
      <w:pPr>
        <w:jc w:val="both"/>
        <w:rPr>
          <w:rFonts w:ascii="Times New Roman" w:hAnsi="Times New Roman"/>
          <w:lang w:bidi="en-US"/>
        </w:rPr>
      </w:pPr>
      <w:r w:rsidRPr="00EC3B6F">
        <w:rPr>
          <w:rFonts w:ascii="Times New Roman" w:hAnsi="Times New Roman"/>
          <w:lang w:bidi="en-US"/>
        </w:rPr>
        <w:t>20) di impegnarsi ad espletare tutti i necessari incontri e sopralluoghi presso il sito di intervento, o di altra località fissata dal Committente</w:t>
      </w:r>
    </w:p>
    <w:p w14:paraId="7CF53839" w14:textId="77777777" w:rsidR="00EC3B6F" w:rsidRPr="00EC3B6F" w:rsidRDefault="00EC3B6F" w:rsidP="00EC3B6F">
      <w:pPr>
        <w:jc w:val="both"/>
        <w:rPr>
          <w:rFonts w:ascii="Times New Roman" w:hAnsi="Times New Roman"/>
          <w:lang w:bidi="en-US"/>
        </w:rPr>
      </w:pPr>
      <w:r w:rsidRPr="00EC3B6F">
        <w:rPr>
          <w:rFonts w:ascii="Times New Roman" w:hAnsi="Times New Roman"/>
          <w:lang w:bidi="en-US"/>
        </w:rPr>
        <w:t xml:space="preserve">21) dichiara di essere a conoscenza che eventuali precisazioni di carattere generale (precisazioni tecniche, chiarimenti sulla procedura comunicazioni inerenti le date di espletamento della gara o documentazione da presentare) ritenute necessarie dalla Stazione Appaltante saranno pubblicate esclusivamente sul sito del committente </w:t>
      </w:r>
      <w:hyperlink r:id="rId14" w:history="1">
        <w:r w:rsidRPr="00EC3B6F">
          <w:rPr>
            <w:bCs/>
            <w:color w:val="0000FF"/>
            <w:szCs w:val="24"/>
            <w:u w:val="single"/>
            <w:lang w:bidi="en-US"/>
          </w:rPr>
          <w:t>http://www.difesa.it/SGD-DNA/Staff/DT/GENIODIFE/Bandi</w:t>
        </w:r>
      </w:hyperlink>
      <w:r w:rsidRPr="00EC3B6F">
        <w:rPr>
          <w:rFonts w:ascii="Times New Roman" w:hAnsi="Times New Roman"/>
          <w:lang w:bidi="en-US"/>
        </w:rPr>
        <w:t xml:space="preserve"> nella specifica pagina dedicata alla pubblicazione del bando di gara in oggetto, e che tali precisazioni andranno ad integrare a tutti gli effetti la </w:t>
      </w:r>
      <w:proofErr w:type="spellStart"/>
      <w:r w:rsidRPr="00EC3B6F">
        <w:rPr>
          <w:rFonts w:ascii="Times New Roman" w:hAnsi="Times New Roman"/>
          <w:lang w:bidi="en-US"/>
        </w:rPr>
        <w:t>lex</w:t>
      </w:r>
      <w:proofErr w:type="spellEnd"/>
      <w:r w:rsidRPr="00EC3B6F">
        <w:rPr>
          <w:rFonts w:ascii="Times New Roman" w:hAnsi="Times New Roman"/>
          <w:lang w:bidi="en-US"/>
        </w:rPr>
        <w:t xml:space="preserve"> di gara;</w:t>
      </w:r>
    </w:p>
    <w:p w14:paraId="667AE801" w14:textId="77777777" w:rsidR="00EC3B6F" w:rsidRPr="00EC3B6F" w:rsidRDefault="00EC3B6F" w:rsidP="00EC3B6F">
      <w:pPr>
        <w:jc w:val="both"/>
        <w:rPr>
          <w:rFonts w:ascii="Times New Roman" w:hAnsi="Times New Roman"/>
          <w:lang w:bidi="en-US"/>
        </w:rPr>
      </w:pPr>
      <w:r w:rsidRPr="00EC3B6F">
        <w:rPr>
          <w:rFonts w:ascii="Times New Roman" w:hAnsi="Times New Roman"/>
          <w:lang w:bidi="en-US"/>
        </w:rPr>
        <w:lastRenderedPageBreak/>
        <w:t>22) dichiara di autorizzare espressamente la Stazione appaltante a rendere, mediante PEC (posta elettronica certificata), o altro strumento analogo in caso di operatori concorrenti appartenenti ad altri Stati membri, le comunicazioni di cui all’art. 76 del Codice, con particolare riferimento alle decisioni prese in ordine alle ammissioni, esclusioni, richieste documentali e di chiarimenti, nonché all’aggiudicazione;</w:t>
      </w:r>
    </w:p>
    <w:p w14:paraId="14234D9A" w14:textId="77777777" w:rsidR="00EC3B6F" w:rsidRPr="00EC3B6F" w:rsidRDefault="00EC3B6F" w:rsidP="00EC3B6F">
      <w:pPr>
        <w:jc w:val="both"/>
        <w:rPr>
          <w:rFonts w:ascii="Times New Roman" w:hAnsi="Times New Roman"/>
          <w:lang w:bidi="en-US"/>
        </w:rPr>
      </w:pPr>
      <w:r w:rsidRPr="00EC3B6F">
        <w:rPr>
          <w:rFonts w:ascii="Times New Roman" w:hAnsi="Times New Roman"/>
          <w:lang w:bidi="en-US"/>
        </w:rPr>
        <w:t>23) dichiara di essere a conoscenza del D.P.R. 16 aprile 2013, n.62, e del Regolamento recante Codice di Comportamento dei dipendenti pubblici, del Codice di Comportamento dei dipendenti del Ministero della Difesa, approvato il 29 gennaio 2014;</w:t>
      </w:r>
    </w:p>
    <w:p w14:paraId="2964BB41" w14:textId="77777777" w:rsidR="00EC3B6F" w:rsidRPr="00EC3B6F" w:rsidRDefault="00EC3B6F" w:rsidP="00EC3B6F">
      <w:pPr>
        <w:jc w:val="both"/>
        <w:rPr>
          <w:rFonts w:ascii="Times New Roman" w:hAnsi="Times New Roman"/>
          <w:lang w:bidi="en-US"/>
        </w:rPr>
      </w:pPr>
      <w:r w:rsidRPr="00EC3B6F">
        <w:rPr>
          <w:rFonts w:ascii="Times New Roman" w:hAnsi="Times New Roman"/>
          <w:lang w:bidi="en-US"/>
        </w:rPr>
        <w:t xml:space="preserve">24) di impegnarsi in caso di aggiudicazione a stipulare il contratto entro il termine stabilito dall’Ente appaltante nel bando di gara, essendo, peraltro, a conoscenza che la mancata presentazione dell’impegno di cui al punto 6 del disciplinare di gara comporterà </w:t>
      </w:r>
      <w:r w:rsidRPr="00EC3B6F">
        <w:rPr>
          <w:rFonts w:ascii="Times New Roman" w:hAnsi="Times New Roman"/>
          <w:b/>
          <w:lang w:bidi="en-US"/>
        </w:rPr>
        <w:t xml:space="preserve">la decadenza dall’aggiudicazione </w:t>
      </w:r>
      <w:r w:rsidRPr="00EC3B6F">
        <w:rPr>
          <w:rFonts w:ascii="Times New Roman" w:hAnsi="Times New Roman"/>
          <w:lang w:bidi="en-US"/>
        </w:rPr>
        <w:t>e che la mancata presentazione della polizza esonera l’Amministrazione dal pagamento del saldo dell’importo dell’incarico</w:t>
      </w:r>
    </w:p>
    <w:p w14:paraId="187069D5" w14:textId="77777777" w:rsidR="00EC3B6F" w:rsidRPr="00EC3B6F" w:rsidRDefault="00EC3B6F" w:rsidP="00EC3B6F">
      <w:pPr>
        <w:jc w:val="both"/>
        <w:rPr>
          <w:rFonts w:ascii="Times New Roman" w:hAnsi="Times New Roman"/>
          <w:lang w:bidi="en-US"/>
        </w:rPr>
      </w:pPr>
      <w:r w:rsidRPr="00EC3B6F">
        <w:rPr>
          <w:rFonts w:ascii="Times New Roman" w:hAnsi="Times New Roman"/>
          <w:lang w:bidi="en-US"/>
        </w:rPr>
        <w:t>25) dichiara che gli indirizzi ai quali la Stazione appaltante, a sua scelta, potrà inviare le comunicazioni inerenti la procedura di gara sono i seguenti:</w:t>
      </w:r>
    </w:p>
    <w:p w14:paraId="2B98D337" w14:textId="77777777" w:rsidR="00EC3B6F" w:rsidRPr="00EC3B6F" w:rsidRDefault="00EC3B6F" w:rsidP="00EC3B6F">
      <w:pPr>
        <w:jc w:val="both"/>
        <w:rPr>
          <w:rFonts w:ascii="Times New Roman" w:hAnsi="Times New Roman"/>
          <w:lang w:bidi="en-US"/>
        </w:rPr>
      </w:pPr>
      <w:r w:rsidRPr="00EC3B6F">
        <w:rPr>
          <w:rFonts w:ascii="Times New Roman" w:hAnsi="Times New Roman"/>
          <w:lang w:bidi="en-US"/>
        </w:rPr>
        <w:t>a)</w:t>
      </w:r>
      <w:r w:rsidRPr="00EC3B6F">
        <w:rPr>
          <w:rFonts w:ascii="Times New Roman" w:hAnsi="Times New Roman"/>
          <w:lang w:bidi="en-US"/>
        </w:rPr>
        <w:tab/>
      </w:r>
      <w:proofErr w:type="gramStart"/>
      <w:r w:rsidRPr="00EC3B6F">
        <w:rPr>
          <w:rFonts w:ascii="Times New Roman" w:hAnsi="Times New Roman"/>
          <w:lang w:bidi="en-US"/>
        </w:rPr>
        <w:t xml:space="preserve">PEC:   </w:t>
      </w:r>
      <w:proofErr w:type="gramEnd"/>
      <w:r w:rsidRPr="00EC3B6F">
        <w:rPr>
          <w:rFonts w:ascii="Times New Roman" w:hAnsi="Times New Roman"/>
          <w:lang w:bidi="en-US"/>
        </w:rPr>
        <w:t xml:space="preserve">       _______________________________________________________________</w:t>
      </w:r>
    </w:p>
    <w:p w14:paraId="20EBBFB9" w14:textId="77777777" w:rsidR="00EC3B6F" w:rsidRPr="00EC3B6F" w:rsidRDefault="00EC3B6F" w:rsidP="00EC3B6F">
      <w:pPr>
        <w:jc w:val="both"/>
        <w:rPr>
          <w:rFonts w:ascii="Times New Roman" w:hAnsi="Times New Roman"/>
          <w:lang w:bidi="en-US"/>
        </w:rPr>
      </w:pPr>
      <w:r w:rsidRPr="00EC3B6F">
        <w:rPr>
          <w:rFonts w:ascii="Times New Roman" w:hAnsi="Times New Roman"/>
          <w:lang w:bidi="en-US"/>
        </w:rPr>
        <w:t>b)</w:t>
      </w:r>
      <w:r w:rsidRPr="00EC3B6F">
        <w:rPr>
          <w:rFonts w:ascii="Times New Roman" w:hAnsi="Times New Roman"/>
          <w:lang w:bidi="en-US"/>
        </w:rPr>
        <w:tab/>
        <w:t>fax              ______________________________________________________________</w:t>
      </w:r>
    </w:p>
    <w:p w14:paraId="0F26CE6A" w14:textId="77777777" w:rsidR="00EC3B6F" w:rsidRPr="00EC3B6F" w:rsidRDefault="00EC3B6F" w:rsidP="00EC3B6F">
      <w:pPr>
        <w:jc w:val="both"/>
        <w:rPr>
          <w:rFonts w:ascii="Times New Roman" w:hAnsi="Times New Roman"/>
          <w:lang w:bidi="en-US"/>
        </w:rPr>
      </w:pPr>
      <w:r w:rsidRPr="00EC3B6F">
        <w:rPr>
          <w:rFonts w:ascii="Times New Roman" w:hAnsi="Times New Roman"/>
          <w:lang w:bidi="en-US"/>
        </w:rPr>
        <w:t>c)</w:t>
      </w:r>
      <w:r w:rsidRPr="00EC3B6F">
        <w:rPr>
          <w:rFonts w:ascii="Times New Roman" w:hAnsi="Times New Roman"/>
          <w:lang w:bidi="en-US"/>
        </w:rPr>
        <w:tab/>
      </w:r>
      <w:proofErr w:type="gramStart"/>
      <w:r w:rsidRPr="00EC3B6F">
        <w:rPr>
          <w:rFonts w:ascii="Times New Roman" w:hAnsi="Times New Roman"/>
          <w:lang w:bidi="en-US"/>
        </w:rPr>
        <w:t>domicilio:  _</w:t>
      </w:r>
      <w:proofErr w:type="gramEnd"/>
      <w:r w:rsidRPr="00EC3B6F">
        <w:rPr>
          <w:rFonts w:ascii="Times New Roman" w:hAnsi="Times New Roman"/>
          <w:lang w:bidi="en-US"/>
        </w:rPr>
        <w:t>______________________________________________________________</w:t>
      </w:r>
    </w:p>
    <w:p w14:paraId="5EC96071" w14:textId="77777777" w:rsidR="00EC3B6F" w:rsidRPr="00EC3B6F" w:rsidRDefault="00EC3B6F" w:rsidP="00EC3B6F">
      <w:pPr>
        <w:jc w:val="both"/>
        <w:rPr>
          <w:rFonts w:ascii="Times New Roman" w:hAnsi="Times New Roman"/>
          <w:lang w:bidi="en-US"/>
        </w:rPr>
      </w:pPr>
      <w:r w:rsidRPr="00EC3B6F">
        <w:rPr>
          <w:rFonts w:ascii="Times New Roman" w:hAnsi="Times New Roman"/>
          <w:lang w:bidi="en-US"/>
        </w:rPr>
        <w:t>26) di impegnarsi, infine, a comunicare tempestivamente eventuali variazioni degli indirizzi di cui al punto precedente in quanto la Stazione appaltante non risponde di eventuali disguidi;</w:t>
      </w:r>
    </w:p>
    <w:p w14:paraId="6E85C822" w14:textId="77777777" w:rsidR="00EC3B6F" w:rsidRPr="00EC3B6F" w:rsidRDefault="00EC3B6F" w:rsidP="00EC3B6F">
      <w:pPr>
        <w:jc w:val="both"/>
        <w:rPr>
          <w:rFonts w:ascii="Times New Roman" w:hAnsi="Times New Roman"/>
          <w:lang w:bidi="en-US"/>
        </w:rPr>
      </w:pPr>
      <w:r w:rsidRPr="00EC3B6F">
        <w:rPr>
          <w:rFonts w:ascii="Times New Roman" w:hAnsi="Times New Roman"/>
          <w:lang w:bidi="en-US"/>
        </w:rPr>
        <w:t xml:space="preserve">26) di autorizzare qualora un partecipante alla gara eserciti la facoltà di “accesso agli atti”, la stazione appaltante a rilasciare copia di tutta la documentazione presentata per la partecipazione alla gara oppure non autorizza,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Tale dichiarazione dovrà essere adeguatamente motivata e comprovata ai sensi dell’art. 53, comma 5, </w:t>
      </w:r>
      <w:proofErr w:type="spellStart"/>
      <w:r w:rsidRPr="00EC3B6F">
        <w:rPr>
          <w:rFonts w:ascii="Times New Roman" w:hAnsi="Times New Roman"/>
          <w:lang w:bidi="en-US"/>
        </w:rPr>
        <w:t>lett</w:t>
      </w:r>
      <w:proofErr w:type="spellEnd"/>
      <w:r w:rsidRPr="00EC3B6F">
        <w:rPr>
          <w:rFonts w:ascii="Times New Roman" w:hAnsi="Times New Roman"/>
          <w:lang w:bidi="en-US"/>
        </w:rPr>
        <w:t xml:space="preserve">. a), del Codice; </w:t>
      </w:r>
    </w:p>
    <w:p w14:paraId="1D5BAE93" w14:textId="77777777" w:rsidR="00EC3B6F" w:rsidRPr="00EC3B6F" w:rsidRDefault="00EC3B6F" w:rsidP="00EC3B6F">
      <w:pPr>
        <w:jc w:val="both"/>
        <w:rPr>
          <w:rFonts w:ascii="Times New Roman" w:hAnsi="Times New Roman"/>
          <w:lang w:bidi="en-US"/>
        </w:rPr>
      </w:pPr>
      <w:r w:rsidRPr="00EC3B6F">
        <w:rPr>
          <w:rFonts w:ascii="Times New Roman" w:hAnsi="Times New Roman"/>
          <w:lang w:bidi="en-US"/>
        </w:rPr>
        <w:t>27) di essere informato, ai sensi e per gli effetti dell’articolo 13 del decreto legislativo 30 giugno 2003, n. 196 e del Regolamento (UE) 2016/679, del 27/04/2016 che i dati personali raccolti saranno trattati, anche con strumenti informatici, esclusivamente nell’ambito della presente gara, nonché dell’esistenza dei diritti di cui all’articolo 7 del medesimo decreto legislativo e di prestare il consenso al trattamento dei medesimi dati ai sensi e per gli effetti previsti dal D.lgs. 50/2016 con riferimento alle finalità istruttorie connesse alla presente procedura di affidamento.</w:t>
      </w:r>
    </w:p>
    <w:p w14:paraId="6144F85F" w14:textId="77777777" w:rsidR="00EC3B6F" w:rsidRPr="00EC3B6F" w:rsidRDefault="00EC3B6F" w:rsidP="00EC3B6F">
      <w:pPr>
        <w:widowControl w:val="0"/>
        <w:tabs>
          <w:tab w:val="left" w:pos="586"/>
        </w:tabs>
        <w:spacing w:after="0" w:line="240" w:lineRule="auto"/>
        <w:jc w:val="both"/>
        <w:rPr>
          <w:rFonts w:ascii="Times New Roman" w:hAnsi="Times New Roman"/>
          <w:lang w:eastAsia="it-IT"/>
        </w:rPr>
      </w:pPr>
      <w:r w:rsidRPr="00EC3B6F">
        <w:rPr>
          <w:rFonts w:ascii="Times New Roman" w:hAnsi="Times New Roman"/>
          <w:color w:val="000000"/>
          <w:lang w:val="en-US" w:bidi="en-US"/>
        </w:rPr>
        <w:t xml:space="preserve">28) </w:t>
      </w:r>
      <w:proofErr w:type="spellStart"/>
      <w:proofErr w:type="gramStart"/>
      <w:r w:rsidRPr="00EC3B6F">
        <w:rPr>
          <w:rFonts w:ascii="Times New Roman" w:hAnsi="Times New Roman"/>
          <w:color w:val="000000"/>
          <w:lang w:val="en-US" w:bidi="en-US"/>
        </w:rPr>
        <w:t>dichiara</w:t>
      </w:r>
      <w:proofErr w:type="spellEnd"/>
      <w:proofErr w:type="gramEnd"/>
      <w:r w:rsidRPr="00EC3B6F">
        <w:rPr>
          <w:rFonts w:ascii="Times New Roman" w:hAnsi="Times New Roman"/>
          <w:color w:val="000000"/>
          <w:lang w:val="en-US" w:bidi="en-US"/>
        </w:rPr>
        <w:t xml:space="preserve"> </w:t>
      </w:r>
      <w:proofErr w:type="spellStart"/>
      <w:r w:rsidRPr="00EC3B6F">
        <w:rPr>
          <w:rFonts w:ascii="Times New Roman" w:hAnsi="Times New Roman"/>
          <w:color w:val="000000"/>
          <w:lang w:val="en-US" w:bidi="en-US"/>
        </w:rPr>
        <w:t>i</w:t>
      </w:r>
      <w:proofErr w:type="spellEnd"/>
      <w:r w:rsidRPr="00EC3B6F">
        <w:rPr>
          <w:rFonts w:ascii="Times New Roman" w:hAnsi="Times New Roman"/>
          <w:color w:val="000000"/>
          <w:lang w:val="en-US" w:bidi="en-US"/>
        </w:rPr>
        <w:t xml:space="preserve"> </w:t>
      </w:r>
      <w:proofErr w:type="spellStart"/>
      <w:r w:rsidRPr="00EC3B6F">
        <w:rPr>
          <w:rFonts w:ascii="Times New Roman" w:hAnsi="Times New Roman"/>
          <w:color w:val="000000"/>
          <w:lang w:val="en-US" w:bidi="en-US"/>
        </w:rPr>
        <w:t>seguenti</w:t>
      </w:r>
      <w:proofErr w:type="spellEnd"/>
      <w:r w:rsidRPr="00EC3B6F">
        <w:rPr>
          <w:rFonts w:ascii="Times New Roman" w:hAnsi="Times New Roman"/>
          <w:color w:val="000000"/>
          <w:lang w:val="en-US" w:bidi="en-US"/>
        </w:rPr>
        <w:t xml:space="preserve"> </w:t>
      </w:r>
      <w:proofErr w:type="spellStart"/>
      <w:r w:rsidRPr="00EC3B6F">
        <w:rPr>
          <w:rFonts w:ascii="Times New Roman" w:hAnsi="Times New Roman"/>
          <w:color w:val="000000"/>
          <w:lang w:val="en-US" w:bidi="en-US"/>
        </w:rPr>
        <w:t>dati</w:t>
      </w:r>
      <w:proofErr w:type="spellEnd"/>
      <w:r w:rsidRPr="00EC3B6F">
        <w:rPr>
          <w:rFonts w:ascii="Times New Roman" w:hAnsi="Times New Roman"/>
          <w:color w:val="000000"/>
          <w:lang w:val="en-US" w:bidi="en-US"/>
        </w:rPr>
        <w:t>:</w:t>
      </w:r>
    </w:p>
    <w:p w14:paraId="2DF92C7B" w14:textId="77777777" w:rsidR="00EC3B6F" w:rsidRPr="00EC3B6F" w:rsidRDefault="00EC3B6F" w:rsidP="00EC3B6F">
      <w:pPr>
        <w:widowControl w:val="0"/>
        <w:tabs>
          <w:tab w:val="left" w:pos="586"/>
        </w:tabs>
        <w:spacing w:after="0" w:line="240" w:lineRule="auto"/>
        <w:ind w:left="1131"/>
        <w:jc w:val="both"/>
        <w:rPr>
          <w:rFonts w:ascii="Times New Roman" w:hAnsi="Times New Roman"/>
          <w:lang w:eastAsia="it-IT"/>
        </w:rPr>
      </w:pPr>
    </w:p>
    <w:p w14:paraId="4B2C279A" w14:textId="77777777" w:rsidR="00EC3B6F" w:rsidRPr="00EC3B6F" w:rsidRDefault="00EC3B6F" w:rsidP="00EC3B6F">
      <w:pPr>
        <w:spacing w:after="0"/>
        <w:jc w:val="both"/>
        <w:rPr>
          <w:rFonts w:ascii="Times New Roman" w:hAnsi="Times New Roman"/>
          <w:b/>
        </w:rPr>
      </w:pPr>
      <w:r w:rsidRPr="00EC3B6F">
        <w:rPr>
          <w:rFonts w:ascii="Times New Roman" w:hAnsi="Times New Roman"/>
          <w:b/>
          <w:lang w:bidi="en-US"/>
        </w:rPr>
        <w:t>(Per gli operatori economici non residenti e privi di stabile organizzazione in Italia)</w:t>
      </w:r>
    </w:p>
    <w:p w14:paraId="77F80C45" w14:textId="77777777" w:rsidR="00EC3B6F" w:rsidRPr="00EC3B6F" w:rsidRDefault="00EC3B6F" w:rsidP="00EC3B6F">
      <w:pPr>
        <w:jc w:val="both"/>
        <w:rPr>
          <w:rFonts w:ascii="Times New Roman" w:hAnsi="Times New Roman"/>
        </w:rPr>
      </w:pPr>
      <w:proofErr w:type="gramStart"/>
      <w:r w:rsidRPr="00EC3B6F">
        <w:rPr>
          <w:rFonts w:ascii="Times New Roman" w:hAnsi="Times New Roman"/>
          <w:lang w:bidi="en-US"/>
        </w:rPr>
        <w:t>si</w:t>
      </w:r>
      <w:proofErr w:type="gramEnd"/>
      <w:r w:rsidRPr="00EC3B6F">
        <w:rPr>
          <w:rFonts w:ascii="Times New Roman" w:hAnsi="Times New Roman"/>
          <w:lang w:bidi="en-US"/>
        </w:rPr>
        <w:t xml:space="preserve"> impegna ad uniformarsi, in caso di aggiudicazione, alla disciplina di cui agli articoli 17, comma 2, e 53, comma 3 del </w:t>
      </w:r>
      <w:proofErr w:type="spellStart"/>
      <w:r w:rsidRPr="00EC3B6F">
        <w:rPr>
          <w:rFonts w:ascii="Times New Roman" w:hAnsi="Times New Roman"/>
          <w:lang w:bidi="en-US"/>
        </w:rPr>
        <w:t>d.p.r.</w:t>
      </w:r>
      <w:proofErr w:type="spellEnd"/>
      <w:r w:rsidRPr="00EC3B6F">
        <w:rPr>
          <w:rFonts w:ascii="Times New Roman" w:hAnsi="Times New Roman"/>
          <w:lang w:bidi="en-US"/>
        </w:rPr>
        <w:t xml:space="preserve"> 633/1972 e a comunicare alla stazione appaltante la nomina del proprio rappresentante fiscale, nelle forme di legge;</w:t>
      </w:r>
    </w:p>
    <w:p w14:paraId="01FB9E4B" w14:textId="77777777" w:rsidR="00EC3B6F" w:rsidRPr="00EC3B6F" w:rsidRDefault="00EC3B6F" w:rsidP="00EC3B6F">
      <w:pPr>
        <w:jc w:val="both"/>
        <w:rPr>
          <w:rFonts w:ascii="Times New Roman" w:hAnsi="Times New Roman"/>
        </w:rPr>
      </w:pPr>
      <w:proofErr w:type="gramStart"/>
      <w:r w:rsidRPr="00EC3B6F">
        <w:rPr>
          <w:rFonts w:ascii="Times New Roman" w:hAnsi="Times New Roman"/>
          <w:lang w:bidi="en-US"/>
        </w:rPr>
        <w:lastRenderedPageBreak/>
        <w:t>indica</w:t>
      </w:r>
      <w:proofErr w:type="gramEnd"/>
      <w:r w:rsidRPr="00EC3B6F">
        <w:rPr>
          <w:rFonts w:ascii="Times New Roman" w:hAnsi="Times New Roman"/>
          <w:lang w:bidi="en-US"/>
        </w:rPr>
        <w:t xml:space="preserve"> i seguenti dati: domicilio fiscale ; codice fiscale, partita IVA ; indica l'indirizzo PEC </w:t>
      </w:r>
      <w:r w:rsidRPr="00EC3B6F">
        <w:rPr>
          <w:rFonts w:ascii="Times New Roman" w:hAnsi="Times New Roman"/>
          <w:b/>
          <w:bCs/>
          <w:lang w:bidi="en-US"/>
        </w:rPr>
        <w:t>oppure</w:t>
      </w:r>
      <w:r w:rsidRPr="00EC3B6F">
        <w:rPr>
          <w:rFonts w:ascii="Times New Roman" w:hAnsi="Times New Roman"/>
          <w:lang w:bidi="en-US"/>
        </w:rPr>
        <w:t>, solo in caso di concorrenti aventi sede in altri Stati membri, l'indirizzo di posta elettronica ai fini delle comunicazioni di cui all'art. 76 del Codice;</w:t>
      </w:r>
    </w:p>
    <w:p w14:paraId="2CF45407" w14:textId="77777777" w:rsidR="00EC3B6F" w:rsidRPr="00EC3B6F" w:rsidRDefault="00EC3B6F" w:rsidP="00EC3B6F">
      <w:pPr>
        <w:jc w:val="both"/>
        <w:rPr>
          <w:rFonts w:ascii="Times New Roman" w:hAnsi="Times New Roman"/>
        </w:rPr>
      </w:pPr>
      <w:r w:rsidRPr="00EC3B6F">
        <w:rPr>
          <w:rFonts w:ascii="Times New Roman" w:hAnsi="Times New Roman"/>
          <w:lang w:bidi="en-US"/>
        </w:rPr>
        <w:t xml:space="preserve">Per gli operatori economici ammessi al concordato preventivo con </w:t>
      </w:r>
      <w:r w:rsidRPr="00EC3B6F">
        <w:rPr>
          <w:rFonts w:ascii="Times New Roman" w:hAnsi="Times New Roman"/>
          <w:lang w:bidi="it-IT"/>
        </w:rPr>
        <w:t xml:space="preserve">continuità </w:t>
      </w:r>
      <w:r w:rsidRPr="00EC3B6F">
        <w:rPr>
          <w:rFonts w:ascii="Times New Roman" w:hAnsi="Times New Roman"/>
          <w:lang w:bidi="en-US"/>
        </w:rPr>
        <w:t>aziendale di cui all'art. 186 bis del R.D. 16 marzo 1942, n. 267</w:t>
      </w:r>
    </w:p>
    <w:p w14:paraId="34484D8A" w14:textId="77777777" w:rsidR="00EC3B6F" w:rsidRPr="00EC3B6F" w:rsidRDefault="00EC3B6F" w:rsidP="00EC3B6F">
      <w:pPr>
        <w:jc w:val="both"/>
        <w:rPr>
          <w:rFonts w:ascii="Times New Roman" w:hAnsi="Times New Roman"/>
          <w:lang w:bidi="en-US"/>
        </w:rPr>
      </w:pPr>
      <w:r w:rsidRPr="00EC3B6F">
        <w:rPr>
          <w:rFonts w:ascii="Times New Roman" w:hAnsi="Times New Roman"/>
          <w:lang w:bidi="en-US"/>
        </w:rPr>
        <w:t xml:space="preserve">indica, ad integrazione di quanto indicato nella parte III, sez. C, </w:t>
      </w:r>
      <w:proofErr w:type="spellStart"/>
      <w:r w:rsidRPr="00EC3B6F">
        <w:rPr>
          <w:rFonts w:ascii="Times New Roman" w:hAnsi="Times New Roman"/>
          <w:lang w:bidi="en-US"/>
        </w:rPr>
        <w:t>lett</w:t>
      </w:r>
      <w:proofErr w:type="spellEnd"/>
      <w:r w:rsidRPr="00EC3B6F">
        <w:rPr>
          <w:rFonts w:ascii="Times New Roman" w:hAnsi="Times New Roman"/>
          <w:lang w:bidi="en-US"/>
        </w:rPr>
        <w:t>. d) del DGUE, i seguenti estremi del provvedimento di ammissione al concordato e del provvedimento di autorizzazione a partecipare alle gare rilasciati dal Tribunale di____________</w:t>
      </w:r>
      <w:r w:rsidRPr="00EC3B6F">
        <w:rPr>
          <w:rFonts w:ascii="Times New Roman" w:hAnsi="Times New Roman"/>
          <w:lang w:bidi="en-US"/>
        </w:rPr>
        <w:tab/>
        <w:t xml:space="preserve"> </w:t>
      </w:r>
      <w:r w:rsidRPr="00EC3B6F">
        <w:rPr>
          <w:rFonts w:ascii="Times New Roman" w:hAnsi="Times New Roman"/>
          <w:lang w:bidi="it-IT"/>
        </w:rPr>
        <w:t xml:space="preserve">nonché </w:t>
      </w:r>
      <w:r w:rsidRPr="00EC3B6F">
        <w:rPr>
          <w:rFonts w:ascii="Times New Roman" w:hAnsi="Times New Roman"/>
          <w:lang w:bidi="en-US"/>
        </w:rPr>
        <w:t>dichiara di non partecipare alla gara quale mandatario di un raggruppamento temporaneo di professionisti e che gli altri soggetti aderenti al raggruppamento non sono assoggettati ad una procedura concorsuale ai sensi dell'art. 186 bis, comma 6 del R.D. 16 marzo 1942, n. 267.</w:t>
      </w:r>
    </w:p>
    <w:tbl>
      <w:tblPr>
        <w:tblStyle w:val="TableGrid"/>
        <w:tblpPr w:leftFromText="142" w:rightFromText="142" w:vertAnchor="text" w:horzAnchor="margin" w:tblpXSpec="center" w:tblpY="1339"/>
        <w:tblW w:w="9467" w:type="dxa"/>
        <w:tblInd w:w="0" w:type="dxa"/>
        <w:tblCellMar>
          <w:top w:w="62" w:type="dxa"/>
          <w:left w:w="46" w:type="dxa"/>
        </w:tblCellMar>
        <w:tblLook w:val="04A0" w:firstRow="1" w:lastRow="0" w:firstColumn="1" w:lastColumn="0" w:noHBand="0" w:noVBand="1"/>
      </w:tblPr>
      <w:tblGrid>
        <w:gridCol w:w="1340"/>
        <w:gridCol w:w="833"/>
        <w:gridCol w:w="1515"/>
        <w:gridCol w:w="1359"/>
        <w:gridCol w:w="1312"/>
        <w:gridCol w:w="1755"/>
        <w:gridCol w:w="1353"/>
      </w:tblGrid>
      <w:tr w:rsidR="00EC3B6F" w:rsidRPr="00EC3B6F" w14:paraId="26CD737E" w14:textId="77777777" w:rsidTr="00177BAA">
        <w:trPr>
          <w:trHeight w:val="878"/>
        </w:trPr>
        <w:tc>
          <w:tcPr>
            <w:tcW w:w="1126" w:type="dxa"/>
            <w:tcBorders>
              <w:top w:val="single" w:sz="4" w:space="0" w:color="000000"/>
              <w:left w:val="single" w:sz="4" w:space="0" w:color="000000"/>
              <w:bottom w:val="single" w:sz="4" w:space="0" w:color="000000"/>
              <w:right w:val="single" w:sz="4" w:space="0" w:color="000000"/>
            </w:tcBorders>
            <w:vAlign w:val="center"/>
          </w:tcPr>
          <w:p w14:paraId="54D36C11" w14:textId="77777777" w:rsidR="00EC3B6F" w:rsidRPr="00EC3B6F" w:rsidRDefault="00EC3B6F" w:rsidP="00EC3B6F">
            <w:pPr>
              <w:jc w:val="center"/>
              <w:rPr>
                <w:rFonts w:ascii="Times New Roman" w:eastAsia="Calibri" w:hAnsi="Times New Roman" w:cs="Times New Roman"/>
                <w:b/>
                <w:sz w:val="24"/>
                <w:szCs w:val="24"/>
                <w:lang w:bidi="en-US"/>
              </w:rPr>
            </w:pPr>
            <w:r w:rsidRPr="00EC3B6F">
              <w:rPr>
                <w:rFonts w:ascii="Times New Roman" w:eastAsia="Calibri" w:hAnsi="Times New Roman" w:cs="Times New Roman"/>
                <w:b/>
                <w:sz w:val="24"/>
                <w:szCs w:val="24"/>
                <w:lang w:bidi="en-US"/>
              </w:rPr>
              <w:t>COGNOME</w:t>
            </w:r>
          </w:p>
        </w:tc>
        <w:tc>
          <w:tcPr>
            <w:tcW w:w="840" w:type="dxa"/>
            <w:tcBorders>
              <w:top w:val="single" w:sz="4" w:space="0" w:color="000000"/>
              <w:left w:val="single" w:sz="4" w:space="0" w:color="000000"/>
              <w:bottom w:val="single" w:sz="4" w:space="0" w:color="000000"/>
              <w:right w:val="single" w:sz="4" w:space="0" w:color="000000"/>
            </w:tcBorders>
            <w:vAlign w:val="center"/>
          </w:tcPr>
          <w:p w14:paraId="4DE5A636" w14:textId="77777777" w:rsidR="00EC3B6F" w:rsidRPr="00EC3B6F" w:rsidRDefault="00EC3B6F" w:rsidP="00EC3B6F">
            <w:pPr>
              <w:jc w:val="center"/>
              <w:rPr>
                <w:rFonts w:ascii="Times New Roman" w:eastAsia="Calibri" w:hAnsi="Times New Roman" w:cs="Times New Roman"/>
                <w:b/>
                <w:sz w:val="24"/>
                <w:szCs w:val="24"/>
                <w:lang w:bidi="en-US"/>
              </w:rPr>
            </w:pPr>
            <w:r w:rsidRPr="00EC3B6F">
              <w:rPr>
                <w:rFonts w:ascii="Times New Roman" w:eastAsia="Calibri" w:hAnsi="Times New Roman" w:cs="Times New Roman"/>
                <w:b/>
                <w:sz w:val="24"/>
                <w:szCs w:val="24"/>
                <w:lang w:bidi="en-US"/>
              </w:rPr>
              <w:t>NOME</w:t>
            </w:r>
          </w:p>
        </w:tc>
        <w:tc>
          <w:tcPr>
            <w:tcW w:w="1585" w:type="dxa"/>
            <w:tcBorders>
              <w:top w:val="single" w:sz="4" w:space="0" w:color="000000"/>
              <w:left w:val="single" w:sz="4" w:space="0" w:color="000000"/>
              <w:bottom w:val="single" w:sz="4" w:space="0" w:color="000000"/>
              <w:right w:val="single" w:sz="4" w:space="0" w:color="000000"/>
            </w:tcBorders>
            <w:vAlign w:val="center"/>
          </w:tcPr>
          <w:p w14:paraId="7E263DE1" w14:textId="77777777" w:rsidR="00EC3B6F" w:rsidRPr="00EC3B6F" w:rsidRDefault="00EC3B6F" w:rsidP="00EC3B6F">
            <w:pPr>
              <w:jc w:val="center"/>
              <w:rPr>
                <w:rFonts w:ascii="Times New Roman" w:eastAsia="Calibri" w:hAnsi="Times New Roman" w:cs="Times New Roman"/>
                <w:b/>
                <w:sz w:val="24"/>
                <w:szCs w:val="24"/>
                <w:lang w:bidi="en-US"/>
              </w:rPr>
            </w:pPr>
            <w:r w:rsidRPr="00EC3B6F">
              <w:rPr>
                <w:rFonts w:ascii="Times New Roman" w:eastAsia="Calibri" w:hAnsi="Times New Roman" w:cs="Times New Roman"/>
                <w:b/>
                <w:sz w:val="24"/>
                <w:szCs w:val="24"/>
                <w:lang w:bidi="en-US"/>
              </w:rPr>
              <w:t>LUOGO DI NASCITA</w:t>
            </w:r>
          </w:p>
        </w:tc>
        <w:tc>
          <w:tcPr>
            <w:tcW w:w="1401" w:type="dxa"/>
            <w:tcBorders>
              <w:top w:val="single" w:sz="4" w:space="0" w:color="000000"/>
              <w:left w:val="single" w:sz="4" w:space="0" w:color="000000"/>
              <w:bottom w:val="single" w:sz="4" w:space="0" w:color="000000"/>
              <w:right w:val="single" w:sz="4" w:space="0" w:color="000000"/>
            </w:tcBorders>
            <w:vAlign w:val="center"/>
          </w:tcPr>
          <w:p w14:paraId="1C20DFE5" w14:textId="77777777" w:rsidR="00EC3B6F" w:rsidRPr="00EC3B6F" w:rsidRDefault="00EC3B6F" w:rsidP="00EC3B6F">
            <w:pPr>
              <w:jc w:val="center"/>
              <w:rPr>
                <w:rFonts w:ascii="Times New Roman" w:eastAsia="Calibri" w:hAnsi="Times New Roman" w:cs="Times New Roman"/>
                <w:b/>
                <w:sz w:val="24"/>
                <w:szCs w:val="24"/>
                <w:lang w:bidi="en-US"/>
              </w:rPr>
            </w:pPr>
            <w:r w:rsidRPr="00EC3B6F">
              <w:rPr>
                <w:rFonts w:ascii="Times New Roman" w:eastAsia="Calibri" w:hAnsi="Times New Roman" w:cs="Times New Roman"/>
                <w:b/>
                <w:sz w:val="24"/>
                <w:szCs w:val="24"/>
                <w:lang w:bidi="en-US"/>
              </w:rPr>
              <w:t>DATA DI NASCITA</w:t>
            </w:r>
          </w:p>
        </w:tc>
        <w:tc>
          <w:tcPr>
            <w:tcW w:w="1352" w:type="dxa"/>
            <w:tcBorders>
              <w:top w:val="single" w:sz="4" w:space="0" w:color="000000"/>
              <w:left w:val="single" w:sz="4" w:space="0" w:color="000000"/>
              <w:bottom w:val="single" w:sz="4" w:space="0" w:color="000000"/>
              <w:right w:val="single" w:sz="4" w:space="0" w:color="000000"/>
            </w:tcBorders>
            <w:vAlign w:val="center"/>
          </w:tcPr>
          <w:p w14:paraId="343A111C" w14:textId="77777777" w:rsidR="00EC3B6F" w:rsidRPr="00EC3B6F" w:rsidRDefault="00EC3B6F" w:rsidP="00EC3B6F">
            <w:pPr>
              <w:jc w:val="center"/>
              <w:rPr>
                <w:rFonts w:ascii="Times New Roman" w:eastAsia="Calibri" w:hAnsi="Times New Roman" w:cs="Times New Roman"/>
                <w:b/>
                <w:sz w:val="24"/>
                <w:szCs w:val="24"/>
                <w:lang w:bidi="en-US"/>
              </w:rPr>
            </w:pPr>
            <w:r w:rsidRPr="00EC3B6F">
              <w:rPr>
                <w:rFonts w:ascii="Times New Roman" w:eastAsia="Calibri" w:hAnsi="Times New Roman" w:cs="Times New Roman"/>
                <w:b/>
                <w:sz w:val="24"/>
                <w:szCs w:val="24"/>
                <w:lang w:bidi="en-US"/>
              </w:rPr>
              <w:t>CODICE FISCALE</w:t>
            </w:r>
          </w:p>
        </w:tc>
        <w:tc>
          <w:tcPr>
            <w:tcW w:w="1810" w:type="dxa"/>
            <w:tcBorders>
              <w:top w:val="single" w:sz="4" w:space="0" w:color="000000"/>
              <w:left w:val="single" w:sz="4" w:space="0" w:color="000000"/>
              <w:bottom w:val="single" w:sz="4" w:space="0" w:color="000000"/>
              <w:right w:val="single" w:sz="4" w:space="0" w:color="000000"/>
            </w:tcBorders>
            <w:vAlign w:val="center"/>
          </w:tcPr>
          <w:p w14:paraId="32AF2C80" w14:textId="77777777" w:rsidR="00EC3B6F" w:rsidRPr="00EC3B6F" w:rsidRDefault="00EC3B6F" w:rsidP="00EC3B6F">
            <w:pPr>
              <w:jc w:val="center"/>
              <w:rPr>
                <w:rFonts w:ascii="Times New Roman" w:eastAsia="Calibri" w:hAnsi="Times New Roman" w:cs="Times New Roman"/>
                <w:b/>
                <w:sz w:val="24"/>
                <w:szCs w:val="24"/>
                <w:lang w:bidi="en-US"/>
              </w:rPr>
            </w:pPr>
            <w:r w:rsidRPr="00EC3B6F">
              <w:rPr>
                <w:rFonts w:ascii="Times New Roman" w:eastAsia="Calibri" w:hAnsi="Times New Roman" w:cs="Times New Roman"/>
                <w:b/>
                <w:sz w:val="24"/>
                <w:szCs w:val="24"/>
                <w:lang w:bidi="en-US"/>
              </w:rPr>
              <w:t>RESIDENZA</w:t>
            </w:r>
          </w:p>
        </w:tc>
        <w:tc>
          <w:tcPr>
            <w:tcW w:w="1353" w:type="dxa"/>
            <w:tcBorders>
              <w:top w:val="single" w:sz="4" w:space="0" w:color="000000"/>
              <w:left w:val="single" w:sz="4" w:space="0" w:color="000000"/>
              <w:bottom w:val="single" w:sz="4" w:space="0" w:color="000000"/>
              <w:right w:val="single" w:sz="4" w:space="0" w:color="000000"/>
            </w:tcBorders>
            <w:vAlign w:val="center"/>
          </w:tcPr>
          <w:p w14:paraId="054AEF5D" w14:textId="77777777" w:rsidR="00EC3B6F" w:rsidRPr="00EC3B6F" w:rsidRDefault="00EC3B6F" w:rsidP="00EC3B6F">
            <w:pPr>
              <w:jc w:val="center"/>
              <w:rPr>
                <w:rFonts w:ascii="Times New Roman" w:eastAsia="Calibri" w:hAnsi="Times New Roman" w:cs="Times New Roman"/>
                <w:b/>
                <w:sz w:val="24"/>
                <w:szCs w:val="24"/>
                <w:lang w:bidi="en-US"/>
              </w:rPr>
            </w:pPr>
            <w:r w:rsidRPr="00EC3B6F">
              <w:rPr>
                <w:rFonts w:ascii="Times New Roman" w:eastAsia="Calibri" w:hAnsi="Times New Roman" w:cs="Times New Roman"/>
                <w:b/>
                <w:sz w:val="24"/>
                <w:szCs w:val="24"/>
                <w:lang w:bidi="en-US"/>
              </w:rPr>
              <w:t>INDIRIZZO</w:t>
            </w:r>
          </w:p>
        </w:tc>
      </w:tr>
      <w:tr w:rsidR="00EC3B6F" w:rsidRPr="00EC3B6F" w14:paraId="65E8761D" w14:textId="77777777" w:rsidTr="00177BAA">
        <w:trPr>
          <w:trHeight w:val="361"/>
        </w:trPr>
        <w:tc>
          <w:tcPr>
            <w:tcW w:w="1126" w:type="dxa"/>
            <w:tcBorders>
              <w:top w:val="single" w:sz="4" w:space="0" w:color="000000"/>
              <w:left w:val="single" w:sz="4" w:space="0" w:color="000000"/>
              <w:bottom w:val="single" w:sz="4" w:space="0" w:color="000000"/>
              <w:right w:val="single" w:sz="4" w:space="0" w:color="000000"/>
            </w:tcBorders>
          </w:tcPr>
          <w:p w14:paraId="32D45ECC" w14:textId="77777777" w:rsidR="00EC3B6F" w:rsidRPr="00EC3B6F" w:rsidRDefault="00EC3B6F" w:rsidP="00EC3B6F">
            <w:pPr>
              <w:jc w:val="both"/>
              <w:rPr>
                <w:rFonts w:ascii="Times New Roman" w:eastAsia="Calibri" w:hAnsi="Times New Roman" w:cs="Times New Roman"/>
                <w:sz w:val="24"/>
                <w:szCs w:val="24"/>
                <w:lang w:bidi="en-US"/>
              </w:rPr>
            </w:pPr>
            <w:r w:rsidRPr="00EC3B6F">
              <w:rPr>
                <w:rFonts w:ascii="Times New Roman" w:eastAsia="Calibri" w:hAnsi="Times New Roman" w:cs="Times New Roman"/>
                <w:sz w:val="24"/>
                <w:szCs w:val="24"/>
                <w:lang w:bidi="en-US"/>
              </w:rPr>
              <w:t xml:space="preserve"> </w:t>
            </w:r>
          </w:p>
        </w:tc>
        <w:tc>
          <w:tcPr>
            <w:tcW w:w="840" w:type="dxa"/>
            <w:tcBorders>
              <w:top w:val="single" w:sz="4" w:space="0" w:color="000000"/>
              <w:left w:val="single" w:sz="4" w:space="0" w:color="000000"/>
              <w:bottom w:val="single" w:sz="4" w:space="0" w:color="000000"/>
              <w:right w:val="single" w:sz="4" w:space="0" w:color="000000"/>
            </w:tcBorders>
          </w:tcPr>
          <w:p w14:paraId="18459087" w14:textId="77777777" w:rsidR="00EC3B6F" w:rsidRPr="00EC3B6F" w:rsidRDefault="00EC3B6F" w:rsidP="00EC3B6F">
            <w:pPr>
              <w:jc w:val="both"/>
              <w:rPr>
                <w:rFonts w:ascii="Times New Roman" w:eastAsia="Calibri" w:hAnsi="Times New Roman" w:cs="Times New Roman"/>
                <w:sz w:val="24"/>
                <w:szCs w:val="24"/>
                <w:lang w:bidi="en-US"/>
              </w:rPr>
            </w:pPr>
            <w:r w:rsidRPr="00EC3B6F">
              <w:rPr>
                <w:rFonts w:ascii="Times New Roman" w:eastAsia="Calibri" w:hAnsi="Times New Roman" w:cs="Times New Roman"/>
                <w:sz w:val="24"/>
                <w:szCs w:val="24"/>
                <w:lang w:bidi="en-US"/>
              </w:rPr>
              <w:t xml:space="preserve"> </w:t>
            </w:r>
          </w:p>
        </w:tc>
        <w:tc>
          <w:tcPr>
            <w:tcW w:w="1585" w:type="dxa"/>
            <w:tcBorders>
              <w:top w:val="single" w:sz="4" w:space="0" w:color="000000"/>
              <w:left w:val="single" w:sz="4" w:space="0" w:color="000000"/>
              <w:bottom w:val="single" w:sz="4" w:space="0" w:color="000000"/>
              <w:right w:val="single" w:sz="4" w:space="0" w:color="000000"/>
            </w:tcBorders>
          </w:tcPr>
          <w:p w14:paraId="3FC64B68" w14:textId="77777777" w:rsidR="00EC3B6F" w:rsidRPr="00EC3B6F" w:rsidRDefault="00EC3B6F" w:rsidP="00EC3B6F">
            <w:pPr>
              <w:jc w:val="both"/>
              <w:rPr>
                <w:rFonts w:ascii="Times New Roman" w:eastAsia="Calibri" w:hAnsi="Times New Roman" w:cs="Times New Roman"/>
                <w:sz w:val="24"/>
                <w:szCs w:val="24"/>
                <w:lang w:bidi="en-US"/>
              </w:rPr>
            </w:pPr>
            <w:r w:rsidRPr="00EC3B6F">
              <w:rPr>
                <w:rFonts w:ascii="Times New Roman" w:eastAsia="Calibri" w:hAnsi="Times New Roman" w:cs="Times New Roman"/>
                <w:sz w:val="24"/>
                <w:szCs w:val="24"/>
                <w:lang w:bidi="en-US"/>
              </w:rPr>
              <w:t xml:space="preserve"> </w:t>
            </w:r>
          </w:p>
        </w:tc>
        <w:tc>
          <w:tcPr>
            <w:tcW w:w="1401" w:type="dxa"/>
            <w:tcBorders>
              <w:top w:val="single" w:sz="4" w:space="0" w:color="000000"/>
              <w:left w:val="single" w:sz="4" w:space="0" w:color="000000"/>
              <w:bottom w:val="single" w:sz="4" w:space="0" w:color="000000"/>
              <w:right w:val="single" w:sz="4" w:space="0" w:color="000000"/>
            </w:tcBorders>
          </w:tcPr>
          <w:p w14:paraId="3547AFBF" w14:textId="77777777" w:rsidR="00EC3B6F" w:rsidRPr="00EC3B6F" w:rsidRDefault="00EC3B6F" w:rsidP="00EC3B6F">
            <w:pPr>
              <w:jc w:val="both"/>
              <w:rPr>
                <w:rFonts w:ascii="Times New Roman" w:eastAsia="Calibri" w:hAnsi="Times New Roman" w:cs="Times New Roman"/>
                <w:sz w:val="24"/>
                <w:szCs w:val="24"/>
                <w:lang w:bidi="en-US"/>
              </w:rPr>
            </w:pPr>
            <w:r w:rsidRPr="00EC3B6F">
              <w:rPr>
                <w:rFonts w:ascii="Times New Roman" w:eastAsia="Calibri" w:hAnsi="Times New Roman" w:cs="Times New Roman"/>
                <w:sz w:val="24"/>
                <w:szCs w:val="24"/>
                <w:lang w:bidi="en-US"/>
              </w:rPr>
              <w:t xml:space="preserve"> </w:t>
            </w:r>
          </w:p>
        </w:tc>
        <w:tc>
          <w:tcPr>
            <w:tcW w:w="1352" w:type="dxa"/>
            <w:tcBorders>
              <w:top w:val="single" w:sz="4" w:space="0" w:color="000000"/>
              <w:left w:val="single" w:sz="4" w:space="0" w:color="000000"/>
              <w:bottom w:val="single" w:sz="4" w:space="0" w:color="000000"/>
              <w:right w:val="single" w:sz="4" w:space="0" w:color="000000"/>
            </w:tcBorders>
          </w:tcPr>
          <w:p w14:paraId="1A2DF97F" w14:textId="77777777" w:rsidR="00EC3B6F" w:rsidRPr="00EC3B6F" w:rsidRDefault="00EC3B6F" w:rsidP="00EC3B6F">
            <w:pPr>
              <w:jc w:val="both"/>
              <w:rPr>
                <w:rFonts w:ascii="Times New Roman" w:eastAsia="Calibri" w:hAnsi="Times New Roman" w:cs="Times New Roman"/>
                <w:sz w:val="24"/>
                <w:szCs w:val="24"/>
                <w:lang w:bidi="en-US"/>
              </w:rPr>
            </w:pPr>
            <w:r w:rsidRPr="00EC3B6F">
              <w:rPr>
                <w:rFonts w:ascii="Times New Roman" w:eastAsia="Calibri" w:hAnsi="Times New Roman" w:cs="Times New Roman"/>
                <w:sz w:val="24"/>
                <w:szCs w:val="24"/>
                <w:lang w:bidi="en-US"/>
              </w:rPr>
              <w:t xml:space="preserve"> </w:t>
            </w:r>
          </w:p>
        </w:tc>
        <w:tc>
          <w:tcPr>
            <w:tcW w:w="1810" w:type="dxa"/>
            <w:tcBorders>
              <w:top w:val="single" w:sz="4" w:space="0" w:color="000000"/>
              <w:left w:val="single" w:sz="4" w:space="0" w:color="000000"/>
              <w:bottom w:val="single" w:sz="4" w:space="0" w:color="000000"/>
              <w:right w:val="single" w:sz="4" w:space="0" w:color="000000"/>
            </w:tcBorders>
          </w:tcPr>
          <w:p w14:paraId="70C93F12" w14:textId="77777777" w:rsidR="00EC3B6F" w:rsidRPr="00EC3B6F" w:rsidRDefault="00EC3B6F" w:rsidP="00EC3B6F">
            <w:pPr>
              <w:jc w:val="both"/>
              <w:rPr>
                <w:rFonts w:ascii="Times New Roman" w:eastAsia="Calibri" w:hAnsi="Times New Roman" w:cs="Times New Roman"/>
                <w:sz w:val="24"/>
                <w:szCs w:val="24"/>
                <w:lang w:bidi="en-US"/>
              </w:rPr>
            </w:pPr>
            <w:r w:rsidRPr="00EC3B6F">
              <w:rPr>
                <w:rFonts w:ascii="Times New Roman" w:eastAsia="Calibri" w:hAnsi="Times New Roman" w:cs="Times New Roman"/>
                <w:sz w:val="24"/>
                <w:szCs w:val="24"/>
                <w:lang w:bidi="en-US"/>
              </w:rPr>
              <w:t xml:space="preserve"> </w:t>
            </w:r>
          </w:p>
        </w:tc>
        <w:tc>
          <w:tcPr>
            <w:tcW w:w="1353" w:type="dxa"/>
            <w:tcBorders>
              <w:top w:val="single" w:sz="4" w:space="0" w:color="000000"/>
              <w:left w:val="single" w:sz="4" w:space="0" w:color="000000"/>
              <w:bottom w:val="single" w:sz="4" w:space="0" w:color="000000"/>
              <w:right w:val="single" w:sz="4" w:space="0" w:color="000000"/>
            </w:tcBorders>
          </w:tcPr>
          <w:p w14:paraId="73858FBF" w14:textId="77777777" w:rsidR="00EC3B6F" w:rsidRPr="00EC3B6F" w:rsidRDefault="00EC3B6F" w:rsidP="00EC3B6F">
            <w:pPr>
              <w:jc w:val="both"/>
              <w:rPr>
                <w:rFonts w:ascii="Times New Roman" w:eastAsia="Calibri" w:hAnsi="Times New Roman" w:cs="Times New Roman"/>
                <w:sz w:val="24"/>
                <w:szCs w:val="24"/>
                <w:lang w:bidi="en-US"/>
              </w:rPr>
            </w:pPr>
            <w:r w:rsidRPr="00EC3B6F">
              <w:rPr>
                <w:rFonts w:ascii="Times New Roman" w:eastAsia="Calibri" w:hAnsi="Times New Roman" w:cs="Times New Roman"/>
                <w:sz w:val="24"/>
                <w:szCs w:val="24"/>
                <w:lang w:bidi="en-US"/>
              </w:rPr>
              <w:t xml:space="preserve"> </w:t>
            </w:r>
          </w:p>
        </w:tc>
      </w:tr>
    </w:tbl>
    <w:p w14:paraId="22082DC0" w14:textId="77777777" w:rsidR="00EC3B6F" w:rsidRPr="00EC3B6F" w:rsidRDefault="00EC3B6F" w:rsidP="00EC3B6F">
      <w:pPr>
        <w:numPr>
          <w:ilvl w:val="0"/>
          <w:numId w:val="80"/>
        </w:numPr>
        <w:spacing w:after="0" w:line="240" w:lineRule="auto"/>
        <w:ind w:left="0" w:hanging="11"/>
        <w:contextualSpacing/>
        <w:jc w:val="both"/>
        <w:rPr>
          <w:rFonts w:ascii="Times New Roman" w:eastAsia="Times New Roman" w:hAnsi="Times New Roman"/>
          <w:sz w:val="24"/>
          <w:szCs w:val="24"/>
          <w:lang w:eastAsia="it-IT" w:bidi="en-US"/>
        </w:rPr>
      </w:pPr>
      <w:r w:rsidRPr="00EC3B6F">
        <w:rPr>
          <w:rFonts w:ascii="Times New Roman" w:eastAsia="Times New Roman" w:hAnsi="Times New Roman"/>
          <w:sz w:val="24"/>
          <w:szCs w:val="24"/>
          <w:lang w:eastAsia="it-IT" w:bidi="en-US"/>
        </w:rPr>
        <w:t xml:space="preserve">Consapevole delle sanzioni penali in caso di dichiarazioni false e della conseguente decadenza dai benefici eventualmente conseguiti (ai sensi degli artt. 75 e 76 D.P.R. n. 445/2000) sotto la propria responsabilità, dichiara, ai sensi del D.lgs. 85, comma 3, D.lgs. 159/2011 e successive modificazioni e integrazioni di avere i seguenti familiari conviventi di maggiore età: </w:t>
      </w:r>
    </w:p>
    <w:p w14:paraId="2ECFD1DA" w14:textId="77777777" w:rsidR="00EC3B6F" w:rsidRPr="00EC3B6F" w:rsidRDefault="00EC3B6F" w:rsidP="00EC3B6F">
      <w:pPr>
        <w:jc w:val="both"/>
        <w:rPr>
          <w:rFonts w:ascii="Times New Roman" w:hAnsi="Times New Roman"/>
          <w:sz w:val="24"/>
          <w:szCs w:val="24"/>
          <w:lang w:bidi="en-US"/>
        </w:rPr>
      </w:pPr>
    </w:p>
    <w:p w14:paraId="75B26D63" w14:textId="77777777" w:rsidR="00EC3B6F" w:rsidRPr="00EC3B6F" w:rsidRDefault="00EC3B6F" w:rsidP="00EC3B6F">
      <w:pPr>
        <w:jc w:val="both"/>
        <w:rPr>
          <w:rFonts w:ascii="Times New Roman" w:hAnsi="Times New Roman"/>
          <w:sz w:val="24"/>
          <w:szCs w:val="24"/>
          <w:lang w:bidi="en-US"/>
        </w:rPr>
      </w:pPr>
      <w:proofErr w:type="gramStart"/>
      <w:r w:rsidRPr="00EC3B6F">
        <w:rPr>
          <w:rFonts w:ascii="Times New Roman" w:hAnsi="Times New Roman"/>
          <w:sz w:val="24"/>
          <w:szCs w:val="24"/>
          <w:lang w:bidi="en-US"/>
        </w:rPr>
        <w:t>oppure</w:t>
      </w:r>
      <w:proofErr w:type="gramEnd"/>
    </w:p>
    <w:p w14:paraId="591B5CF5" w14:textId="77777777" w:rsidR="00EC3B6F" w:rsidRPr="00EC3B6F" w:rsidRDefault="00EC3B6F" w:rsidP="00EC3B6F">
      <w:pPr>
        <w:jc w:val="both"/>
        <w:rPr>
          <w:rFonts w:ascii="Times New Roman" w:hAnsi="Times New Roman"/>
          <w:sz w:val="24"/>
          <w:szCs w:val="24"/>
          <w:lang w:bidi="en-US"/>
        </w:rPr>
      </w:pPr>
      <w:proofErr w:type="gramStart"/>
      <w:r w:rsidRPr="00EC3B6F">
        <w:rPr>
          <w:rFonts w:ascii="Times New Roman" w:hAnsi="Times New Roman"/>
          <w:sz w:val="24"/>
          <w:szCs w:val="24"/>
          <w:lang w:bidi="en-US"/>
        </w:rPr>
        <w:t>di</w:t>
      </w:r>
      <w:proofErr w:type="gramEnd"/>
      <w:r w:rsidRPr="00EC3B6F">
        <w:rPr>
          <w:rFonts w:ascii="Times New Roman" w:hAnsi="Times New Roman"/>
          <w:sz w:val="24"/>
          <w:szCs w:val="24"/>
          <w:lang w:bidi="en-US"/>
        </w:rPr>
        <w:t xml:space="preserve"> non avere familiari maggiorenni conviventi.</w:t>
      </w:r>
    </w:p>
    <w:p w14:paraId="09CA15B9" w14:textId="77777777" w:rsidR="00EC3B6F" w:rsidRPr="00EC3B6F" w:rsidRDefault="00EC3B6F" w:rsidP="00EC3B6F">
      <w:pPr>
        <w:jc w:val="both"/>
        <w:rPr>
          <w:rFonts w:ascii="Times New Roman" w:hAnsi="Times New Roman"/>
          <w:sz w:val="24"/>
          <w:szCs w:val="24"/>
          <w:lang w:bidi="en-US"/>
        </w:rPr>
      </w:pPr>
      <w:r w:rsidRPr="00EC3B6F">
        <w:rPr>
          <w:rFonts w:ascii="Times New Roman" w:hAnsi="Times New Roman"/>
          <w:sz w:val="24"/>
          <w:szCs w:val="24"/>
          <w:lang w:bidi="en-US"/>
        </w:rPr>
        <w:t>30) Dichiara, con riferimento, alla propria condizione assoggettabilità/ non assoggettabilità agli obblighi di assunzioni obbligatorie di cui alla legge 68/99 è la seguente:</w:t>
      </w:r>
    </w:p>
    <w:p w14:paraId="28B01135" w14:textId="77777777" w:rsidR="00EC3B6F" w:rsidRPr="00EC3B6F" w:rsidRDefault="00EC3B6F" w:rsidP="00EC3B6F">
      <w:pPr>
        <w:jc w:val="both"/>
        <w:rPr>
          <w:rFonts w:ascii="Times New Roman" w:hAnsi="Times New Roman"/>
          <w:sz w:val="24"/>
          <w:szCs w:val="24"/>
          <w:lang w:bidi="en-US"/>
        </w:rPr>
      </w:pPr>
      <w:r w:rsidRPr="00EC3B6F">
        <w:rPr>
          <w:rFonts w:ascii="Times New Roman" w:hAnsi="Times New Roman"/>
          <w:sz w:val="24"/>
          <w:szCs w:val="24"/>
          <w:lang w:bidi="en-US"/>
        </w:rPr>
        <w:t>Ovvero</w:t>
      </w:r>
    </w:p>
    <w:p w14:paraId="0590DE2C" w14:textId="77777777" w:rsidR="00EC3B6F" w:rsidRPr="00EC3B6F" w:rsidRDefault="00EC3B6F" w:rsidP="00EC3B6F">
      <w:pPr>
        <w:jc w:val="both"/>
        <w:rPr>
          <w:rFonts w:ascii="Times New Roman" w:hAnsi="Times New Roman"/>
          <w:sz w:val="24"/>
          <w:szCs w:val="24"/>
          <w:lang w:bidi="en-US"/>
        </w:rPr>
      </w:pPr>
      <w:r w:rsidRPr="00EC3B6F">
        <w:rPr>
          <w:rFonts w:ascii="Times New Roman" w:hAnsi="Times New Roman"/>
          <w:sz w:val="24"/>
          <w:szCs w:val="24"/>
          <w:lang w:bidi="en-US"/>
        </w:rPr>
        <w:t xml:space="preserve">Di aver ottemperato agli obblighi di legge inerente la legge n. 68 del 12.3.99 così come modificata dall’art. 1 co. 53 della legge 247/2007 e come disciplinato dalle Circolari Ministeriali n. 41 del </w:t>
      </w:r>
    </w:p>
    <w:p w14:paraId="21A7EF24" w14:textId="77777777" w:rsidR="00EC3B6F" w:rsidRPr="00EC3B6F" w:rsidRDefault="00EC3B6F" w:rsidP="00EC3B6F">
      <w:pPr>
        <w:jc w:val="both"/>
        <w:rPr>
          <w:rFonts w:ascii="Times New Roman" w:hAnsi="Times New Roman"/>
          <w:sz w:val="24"/>
          <w:szCs w:val="24"/>
          <w:lang w:bidi="en-US"/>
        </w:rPr>
      </w:pPr>
      <w:r w:rsidRPr="00EC3B6F">
        <w:rPr>
          <w:rFonts w:ascii="Times New Roman" w:hAnsi="Times New Roman"/>
          <w:sz w:val="24"/>
          <w:szCs w:val="24"/>
          <w:lang w:bidi="en-US"/>
        </w:rPr>
        <w:t>26 giugno 2000, n. 10 del 28.3.2003 e n. 13 del 29.01.2008, e ne conferma la persistenza dichiarando che attualmente a fronte di n. _____ dipendenti (escluso per il settore edile il personale di cantiere e gli addetti al trasporto del settore come previsto dalla succitata legge 247/2007) sono stati assunti n.______ disabili.</w:t>
      </w:r>
    </w:p>
    <w:p w14:paraId="428DF18C" w14:textId="77777777" w:rsidR="00EC3B6F" w:rsidRPr="00EC3B6F" w:rsidRDefault="00EC3B6F" w:rsidP="00EC3B6F">
      <w:pPr>
        <w:jc w:val="both"/>
        <w:rPr>
          <w:rFonts w:ascii="Times New Roman" w:hAnsi="Times New Roman"/>
          <w:sz w:val="24"/>
          <w:szCs w:val="24"/>
          <w:lang w:bidi="en-US"/>
        </w:rPr>
      </w:pPr>
      <w:r w:rsidRPr="00EC3B6F">
        <w:rPr>
          <w:rFonts w:ascii="Times New Roman" w:hAnsi="Times New Roman"/>
          <w:sz w:val="24"/>
          <w:szCs w:val="24"/>
          <w:lang w:bidi="en-US"/>
        </w:rPr>
        <w:t xml:space="preserve">Ovvero </w:t>
      </w:r>
    </w:p>
    <w:p w14:paraId="5A786DE9" w14:textId="77777777" w:rsidR="00EC3B6F" w:rsidRPr="00EC3B6F" w:rsidRDefault="00EC3B6F" w:rsidP="00EC3B6F">
      <w:pPr>
        <w:jc w:val="both"/>
        <w:rPr>
          <w:rFonts w:ascii="Times New Roman" w:hAnsi="Times New Roman"/>
          <w:sz w:val="24"/>
          <w:szCs w:val="24"/>
          <w:lang w:bidi="en-US"/>
        </w:rPr>
      </w:pPr>
      <w:r w:rsidRPr="00EC3B6F">
        <w:rPr>
          <w:rFonts w:ascii="Times New Roman" w:hAnsi="Times New Roman"/>
          <w:sz w:val="24"/>
          <w:szCs w:val="24"/>
          <w:lang w:bidi="en-US"/>
        </w:rPr>
        <w:t>□ La propria condizione di non assoggettabilità agli obblighi di assunzioni obbligatorie di cui alla legge 68/99 in quanto occupa meno di 15 dipendenti (escluso per il settore edile il personale di cantiere e gli addetti al trasporto del settore come previsto dalla succitata legge 247/2007).</w:t>
      </w:r>
    </w:p>
    <w:p w14:paraId="591D6C9E" w14:textId="77777777" w:rsidR="00EC3B6F" w:rsidRPr="00EC3B6F" w:rsidRDefault="00EC3B6F" w:rsidP="00EC3B6F">
      <w:pPr>
        <w:jc w:val="both"/>
        <w:rPr>
          <w:rFonts w:ascii="Times New Roman" w:hAnsi="Times New Roman"/>
          <w:sz w:val="24"/>
          <w:szCs w:val="24"/>
          <w:lang w:bidi="en-US"/>
        </w:rPr>
      </w:pPr>
      <w:r w:rsidRPr="00EC3B6F">
        <w:rPr>
          <w:rFonts w:ascii="Times New Roman" w:hAnsi="Times New Roman"/>
          <w:sz w:val="24"/>
          <w:szCs w:val="24"/>
          <w:lang w:bidi="en-US"/>
        </w:rPr>
        <w:lastRenderedPageBreak/>
        <w:t>Ovvero</w:t>
      </w:r>
    </w:p>
    <w:p w14:paraId="58DCD598" w14:textId="77777777" w:rsidR="00EC3B6F" w:rsidRPr="00EC3B6F" w:rsidRDefault="00EC3B6F" w:rsidP="00EC3B6F">
      <w:pPr>
        <w:jc w:val="both"/>
        <w:rPr>
          <w:rFonts w:ascii="Times New Roman" w:hAnsi="Times New Roman"/>
          <w:sz w:val="24"/>
          <w:szCs w:val="24"/>
          <w:lang w:bidi="en-US"/>
        </w:rPr>
      </w:pPr>
      <w:r w:rsidRPr="00EC3B6F">
        <w:rPr>
          <w:rFonts w:ascii="Times New Roman" w:hAnsi="Times New Roman"/>
          <w:sz w:val="24"/>
          <w:szCs w:val="24"/>
          <w:lang w:bidi="en-US"/>
        </w:rPr>
        <w:t>□ La propria condizione di non assoggettabilità agli obblighi di assunzioni obbligatorie di cui alla legge 68/99 in quanto occupa da 15 a 35 dipendenti (escluso per il settore edile il personale di cantiere e gli addetti al trasporto del settore come previsto dalla succitata legge 247/2007) e non ha effettuato nuove assunzioni dopo il 18 gennaio 2000.</w:t>
      </w:r>
    </w:p>
    <w:p w14:paraId="2AFB0D26" w14:textId="77777777" w:rsidR="00EC3B6F" w:rsidRPr="00EC3B6F" w:rsidRDefault="00EC3B6F" w:rsidP="00EC3B6F">
      <w:pPr>
        <w:jc w:val="both"/>
        <w:rPr>
          <w:rFonts w:ascii="Times New Roman" w:hAnsi="Times New Roman"/>
          <w:sz w:val="24"/>
          <w:szCs w:val="24"/>
          <w:lang w:bidi="en-US"/>
        </w:rPr>
      </w:pPr>
      <w:r w:rsidRPr="00EC3B6F">
        <w:rPr>
          <w:rFonts w:ascii="Times New Roman" w:hAnsi="Times New Roman"/>
          <w:sz w:val="24"/>
          <w:szCs w:val="24"/>
          <w:lang w:bidi="en-US"/>
        </w:rPr>
        <w:t>□ di essersi avvalso o □ non essersi avvalso di piani individuali di emersione di cui all’articolo 1 bis, comma 14, della legge18 ottobre 2001, n. 383, come sostituito dal decreto legge 25 settembre 2002, n. 210, convertito, con modificazioni dalla legge 22 novembre 2002, n. 266.</w:t>
      </w:r>
    </w:p>
    <w:p w14:paraId="7C3437FA" w14:textId="77777777" w:rsidR="00EC3B6F" w:rsidRPr="00EC3B6F" w:rsidRDefault="00EC3B6F" w:rsidP="00EC3B6F">
      <w:pPr>
        <w:jc w:val="both"/>
        <w:rPr>
          <w:rFonts w:ascii="Times New Roman" w:hAnsi="Times New Roman"/>
          <w:b/>
          <w:bCs/>
          <w:sz w:val="24"/>
          <w:szCs w:val="24"/>
          <w:lang w:bidi="en-US"/>
        </w:rPr>
      </w:pPr>
    </w:p>
    <w:p w14:paraId="7A547577"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w:t>
      </w:r>
      <w:r w:rsidRPr="00EC3B6F">
        <w:rPr>
          <w:rFonts w:ascii="Times New Roman" w:hAnsi="Times New Roman"/>
          <w:sz w:val="24"/>
          <w:szCs w:val="24"/>
          <w:vertAlign w:val="superscript"/>
        </w:rPr>
        <w:footnoteReference w:id="5"/>
      </w:r>
      <w:r w:rsidRPr="00EC3B6F">
        <w:rPr>
          <w:rFonts w:ascii="Times New Roman" w:hAnsi="Times New Roman"/>
          <w:sz w:val="24"/>
          <w:szCs w:val="24"/>
        </w:rPr>
        <w:t>)</w:t>
      </w:r>
      <w:r w:rsidRPr="00EC3B6F">
        <w:rPr>
          <w:rFonts w:ascii="Times New Roman" w:hAnsi="Times New Roman"/>
          <w:sz w:val="24"/>
          <w:szCs w:val="24"/>
        </w:rPr>
        <w:tab/>
        <w:t xml:space="preserve">______________________     </w:t>
      </w:r>
      <w:r w:rsidRPr="00EC3B6F">
        <w:rPr>
          <w:rFonts w:ascii="Times New Roman" w:hAnsi="Times New Roman"/>
          <w:sz w:val="24"/>
          <w:szCs w:val="24"/>
        </w:rPr>
        <w:tab/>
        <w:t>______________________</w:t>
      </w:r>
    </w:p>
    <w:p w14:paraId="152B5BFB" w14:textId="77777777" w:rsidR="00EC3B6F" w:rsidRPr="00EC3B6F" w:rsidRDefault="00EC3B6F" w:rsidP="00EC3B6F">
      <w:pPr>
        <w:spacing w:after="0" w:line="240" w:lineRule="auto"/>
        <w:rPr>
          <w:rFonts w:ascii="Times New Roman" w:hAnsi="Times New Roman"/>
          <w:sz w:val="24"/>
          <w:szCs w:val="24"/>
        </w:rPr>
      </w:pPr>
      <w:r w:rsidRPr="00EC3B6F">
        <w:rPr>
          <w:rFonts w:ascii="Times New Roman" w:hAnsi="Times New Roman"/>
          <w:sz w:val="24"/>
          <w:szCs w:val="24"/>
        </w:rPr>
        <w:br w:type="page"/>
      </w:r>
    </w:p>
    <w:tbl>
      <w:tblPr>
        <w:tblW w:w="9640" w:type="dxa"/>
        <w:tblInd w:w="-142" w:type="dxa"/>
        <w:tblBorders>
          <w:top w:val="single" w:sz="8" w:space="0" w:color="000000"/>
          <w:bottom w:val="single" w:sz="8" w:space="0" w:color="000000"/>
        </w:tblBorders>
        <w:tblLook w:val="0000" w:firstRow="0" w:lastRow="0" w:firstColumn="0" w:lastColumn="0" w:noHBand="0" w:noVBand="0"/>
      </w:tblPr>
      <w:tblGrid>
        <w:gridCol w:w="9640"/>
      </w:tblGrid>
      <w:tr w:rsidR="00EC3B6F" w:rsidRPr="00EC3B6F" w14:paraId="7BD9D8CD" w14:textId="77777777" w:rsidTr="00177BAA">
        <w:trPr>
          <w:trHeight w:val="1098"/>
        </w:trPr>
        <w:tc>
          <w:tcPr>
            <w:tcW w:w="9640" w:type="dxa"/>
            <w:tcBorders>
              <w:top w:val="single" w:sz="8" w:space="0" w:color="000000"/>
              <w:left w:val="nil"/>
              <w:right w:val="nil"/>
            </w:tcBorders>
            <w:shd w:val="clear" w:color="auto" w:fill="C0C0C0"/>
          </w:tcPr>
          <w:p w14:paraId="3B746880" w14:textId="77777777" w:rsidR="00EC3B6F" w:rsidRPr="00EC3B6F" w:rsidRDefault="00EC3B6F" w:rsidP="00EC3B6F">
            <w:pPr>
              <w:keepNext/>
              <w:spacing w:before="240" w:after="60"/>
              <w:ind w:left="15" w:right="-249"/>
              <w:outlineLvl w:val="0"/>
              <w:rPr>
                <w:rFonts w:ascii="Times New Roman" w:eastAsia="Times New Roman" w:hAnsi="Times New Roman"/>
                <w:b/>
                <w:bCs/>
                <w:kern w:val="32"/>
                <w:sz w:val="24"/>
                <w:szCs w:val="24"/>
              </w:rPr>
            </w:pPr>
            <w:bookmarkStart w:id="25" w:name="_ALL._C-_DICHIARAZIONE"/>
            <w:bookmarkStart w:id="26" w:name="_Toc510790720"/>
            <w:bookmarkStart w:id="27" w:name="_Toc64476124"/>
            <w:bookmarkEnd w:id="25"/>
            <w:r w:rsidRPr="00EC3B6F">
              <w:rPr>
                <w:rFonts w:ascii="Times New Roman" w:eastAsia="Times New Roman" w:hAnsi="Times New Roman"/>
                <w:b/>
                <w:bCs/>
                <w:kern w:val="32"/>
                <w:sz w:val="28"/>
                <w:szCs w:val="24"/>
              </w:rPr>
              <w:lastRenderedPageBreak/>
              <w:t>ALL. C- DICHIARAZIONE DI SUBAPPALTO</w:t>
            </w:r>
            <w:bookmarkEnd w:id="26"/>
            <w:bookmarkEnd w:id="27"/>
            <w:r w:rsidRPr="00EC3B6F">
              <w:rPr>
                <w:rFonts w:ascii="Times New Roman" w:eastAsia="Times New Roman" w:hAnsi="Times New Roman"/>
                <w:b/>
                <w:bCs/>
                <w:kern w:val="32"/>
                <w:sz w:val="28"/>
                <w:szCs w:val="24"/>
              </w:rPr>
              <w:t xml:space="preserve"> </w:t>
            </w:r>
          </w:p>
        </w:tc>
      </w:tr>
    </w:tbl>
    <w:p w14:paraId="6F5F3CA9" w14:textId="77777777" w:rsidR="00EC3B6F" w:rsidRPr="00EC3B6F" w:rsidRDefault="00EC3B6F" w:rsidP="00EC3B6F">
      <w:pPr>
        <w:ind w:left="-142"/>
        <w:jc w:val="both"/>
        <w:rPr>
          <w:rFonts w:ascii="Times New Roman" w:hAnsi="Times New Roman"/>
          <w:b/>
          <w:bCs/>
          <w:sz w:val="20"/>
          <w:szCs w:val="24"/>
          <w:lang w:bidi="it-IT"/>
        </w:rPr>
      </w:pPr>
      <w:r w:rsidRPr="00EC3B6F">
        <w:rPr>
          <w:rFonts w:ascii="Times New Roman" w:hAnsi="Times New Roman"/>
          <w:b/>
          <w:bCs/>
          <w:sz w:val="20"/>
          <w:szCs w:val="24"/>
          <w:lang w:bidi="it-IT"/>
        </w:rPr>
        <w:t xml:space="preserve">Il presente documento, disponibile sul sito </w:t>
      </w:r>
      <w:hyperlink r:id="rId15" w:history="1">
        <w:r w:rsidRPr="00EC3B6F">
          <w:rPr>
            <w:b/>
            <w:bCs/>
            <w:color w:val="0000FF"/>
            <w:sz w:val="20"/>
            <w:szCs w:val="24"/>
            <w:u w:val="single"/>
            <w:lang w:bidi="it-IT"/>
          </w:rPr>
          <w:t>www.difesa.it/SGD-DNA/Staff/DT/GENIODIFE/Bandi</w:t>
        </w:r>
      </w:hyperlink>
      <w:r w:rsidRPr="00EC3B6F">
        <w:rPr>
          <w:rFonts w:ascii="Times New Roman" w:hAnsi="Times New Roman"/>
          <w:b/>
          <w:bCs/>
          <w:sz w:val="20"/>
          <w:szCs w:val="24"/>
          <w:lang w:bidi="it-IT"/>
        </w:rPr>
        <w:t xml:space="preserve"> e sul sito </w:t>
      </w:r>
      <w:hyperlink r:id="rId16" w:history="1">
        <w:proofErr w:type="gramStart"/>
        <w:r w:rsidRPr="00EC3B6F">
          <w:rPr>
            <w:b/>
            <w:bCs/>
            <w:color w:val="0000FF"/>
            <w:sz w:val="20"/>
            <w:szCs w:val="24"/>
            <w:u w:val="single"/>
            <w:lang w:bidi="it-IT"/>
          </w:rPr>
          <w:t>www.acquistinretepa.it</w:t>
        </w:r>
      </w:hyperlink>
      <w:r w:rsidRPr="00EC3B6F">
        <w:rPr>
          <w:rFonts w:ascii="Times New Roman" w:hAnsi="Times New Roman"/>
          <w:b/>
          <w:bCs/>
          <w:sz w:val="20"/>
          <w:szCs w:val="24"/>
          <w:lang w:bidi="it-IT"/>
        </w:rPr>
        <w:t xml:space="preserve"> ,</w:t>
      </w:r>
      <w:proofErr w:type="gramEnd"/>
      <w:r w:rsidRPr="00EC3B6F">
        <w:rPr>
          <w:rFonts w:ascii="Times New Roman" w:hAnsi="Times New Roman"/>
          <w:b/>
          <w:bCs/>
          <w:sz w:val="20"/>
          <w:szCs w:val="24"/>
          <w:lang w:bidi="it-IT"/>
        </w:rPr>
        <w:t xml:space="preserve"> una volta compilato (a mano o dattiloscritto) dovrà essere firmato digitalmente e inviato a corredo dell'offerta. Il presente documento deve essere prodotto dal legale rappresentante di ogni operatore economico(singolo/raggruppato/raggruppando/consorziato/consorziando/ausiliato).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33A719E7" w14:textId="77777777" w:rsidR="00EC3B6F" w:rsidRPr="00EC3B6F" w:rsidRDefault="00EC3B6F" w:rsidP="00EC3B6F">
      <w:pPr>
        <w:spacing w:after="0"/>
        <w:jc w:val="right"/>
        <w:rPr>
          <w:rFonts w:ascii="Times New Roman" w:hAnsi="Times New Roman"/>
          <w:sz w:val="24"/>
          <w:szCs w:val="24"/>
        </w:rPr>
      </w:pPr>
      <w:r w:rsidRPr="00EC3B6F">
        <w:rPr>
          <w:rFonts w:ascii="Times New Roman" w:hAnsi="Times New Roman"/>
          <w:sz w:val="24"/>
          <w:szCs w:val="24"/>
        </w:rPr>
        <w:t xml:space="preserve">MINISTERO DELLA DIFESA      </w:t>
      </w:r>
    </w:p>
    <w:p w14:paraId="2C998C29" w14:textId="77777777" w:rsidR="00EC3B6F" w:rsidRPr="00EC3B6F" w:rsidRDefault="00EC3B6F" w:rsidP="00EC3B6F">
      <w:pPr>
        <w:spacing w:after="0"/>
        <w:jc w:val="right"/>
        <w:rPr>
          <w:rFonts w:ascii="Times New Roman" w:hAnsi="Times New Roman"/>
          <w:szCs w:val="24"/>
        </w:rPr>
      </w:pPr>
      <w:r w:rsidRPr="00EC3B6F">
        <w:rPr>
          <w:rFonts w:ascii="Times New Roman" w:hAnsi="Times New Roman"/>
          <w:szCs w:val="24"/>
        </w:rPr>
        <w:t xml:space="preserve"> SEGRETARIATO GENERALE DELLA DIFESA E DIREZIONE NAZIONALE DEGLI ARMAMENTI</w:t>
      </w:r>
    </w:p>
    <w:p w14:paraId="19A2C130" w14:textId="77777777" w:rsidR="00EC3B6F" w:rsidRPr="00EC3B6F" w:rsidRDefault="00EC3B6F" w:rsidP="00EC3B6F">
      <w:pPr>
        <w:spacing w:after="0"/>
        <w:jc w:val="right"/>
        <w:rPr>
          <w:rFonts w:ascii="Times New Roman" w:hAnsi="Times New Roman"/>
          <w:sz w:val="20"/>
          <w:szCs w:val="24"/>
        </w:rPr>
      </w:pPr>
      <w:r w:rsidRPr="00EC3B6F">
        <w:rPr>
          <w:rFonts w:ascii="Times New Roman" w:hAnsi="Times New Roman"/>
          <w:sz w:val="20"/>
          <w:szCs w:val="24"/>
        </w:rPr>
        <w:t xml:space="preserve">Direzione dei Lavori e del Demanio - 7^ Divisione </w:t>
      </w:r>
    </w:p>
    <w:p w14:paraId="13D9FC12" w14:textId="77777777" w:rsidR="00EC3B6F" w:rsidRPr="00EC3B6F" w:rsidRDefault="00EC3B6F" w:rsidP="00EC3B6F">
      <w:pPr>
        <w:spacing w:after="0"/>
        <w:jc w:val="right"/>
        <w:rPr>
          <w:rFonts w:ascii="Times New Roman" w:hAnsi="Times New Roman"/>
          <w:sz w:val="20"/>
          <w:szCs w:val="24"/>
        </w:rPr>
      </w:pPr>
      <w:r w:rsidRPr="00EC3B6F">
        <w:rPr>
          <w:rFonts w:ascii="Times New Roman" w:hAnsi="Times New Roman"/>
          <w:sz w:val="20"/>
          <w:szCs w:val="24"/>
        </w:rPr>
        <w:t xml:space="preserve">Piazza della Marina, 4 </w:t>
      </w:r>
    </w:p>
    <w:p w14:paraId="2CA809C5" w14:textId="77777777" w:rsidR="00EC3B6F" w:rsidRPr="00EC3B6F" w:rsidRDefault="00EC3B6F" w:rsidP="00EC3B6F">
      <w:pPr>
        <w:jc w:val="right"/>
        <w:rPr>
          <w:rFonts w:ascii="Times New Roman" w:hAnsi="Times New Roman"/>
          <w:sz w:val="24"/>
          <w:szCs w:val="24"/>
        </w:rPr>
      </w:pPr>
      <w:r w:rsidRPr="00EC3B6F">
        <w:rPr>
          <w:rFonts w:ascii="Times New Roman" w:hAnsi="Times New Roman"/>
          <w:sz w:val="20"/>
          <w:szCs w:val="24"/>
        </w:rPr>
        <w:t>00196 -  ROMA</w:t>
      </w:r>
    </w:p>
    <w:p w14:paraId="458B8C21" w14:textId="77777777" w:rsidR="00EC3B6F" w:rsidRPr="00EC3B6F" w:rsidRDefault="00EC3B6F" w:rsidP="00EC3B6F">
      <w:pPr>
        <w:jc w:val="both"/>
        <w:rPr>
          <w:rFonts w:ascii="Times New Roman" w:hAnsi="Times New Roman"/>
          <w:sz w:val="24"/>
          <w:szCs w:val="24"/>
        </w:rPr>
      </w:pPr>
      <w:r w:rsidRPr="00EC3B6F">
        <w:rPr>
          <w:rFonts w:ascii="Times New Roman" w:hAnsi="Times New Roman"/>
          <w:b/>
          <w:sz w:val="24"/>
          <w:szCs w:val="24"/>
        </w:rPr>
        <w:t>OGGETTO</w:t>
      </w:r>
      <w:r w:rsidRPr="00EC3B6F">
        <w:rPr>
          <w:rFonts w:ascii="Times New Roman" w:hAnsi="Times New Roman"/>
          <w:sz w:val="24"/>
          <w:szCs w:val="24"/>
        </w:rPr>
        <w:t>: Codice Esigenza n.___________ procedura per l’affidamento dei lavori di________________________________________________________________________________________________________________________________________________________________________. Località____________________ Importo lordo a base di gara Euro ___________________di cui Euro __________________ per oneri per l’attuazione del piano di sicurezza non soggetti a ribasso.</w:t>
      </w:r>
    </w:p>
    <w:p w14:paraId="158BA55C"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La sottoscritta impresa ___________________________________________ con sede legale in ____________________________ alla via___________________________________ n._______  e sede operativa ________________________________________Codice Fiscale_____________ , Partita IVA ________________ iscritta alla C.C.I.A.A. di ___________________ al n. _______, tel. ______________, fax_____________, PEC ____________________________, rappresentata da __________________ (carica sociale) e legale rappresentante _______________________ nato/a  _____________ il __________ e residente in ____________ alla via _________________ n., _____ C.F. __________________.</w:t>
      </w:r>
    </w:p>
    <w:p w14:paraId="295365F5" w14:textId="77777777" w:rsidR="00EC3B6F" w:rsidRPr="00EC3B6F" w:rsidRDefault="00EC3B6F" w:rsidP="00EC3B6F">
      <w:pPr>
        <w:jc w:val="center"/>
        <w:rPr>
          <w:rFonts w:ascii="Times New Roman" w:hAnsi="Times New Roman"/>
          <w:b/>
          <w:sz w:val="24"/>
          <w:szCs w:val="24"/>
        </w:rPr>
      </w:pPr>
      <w:r w:rsidRPr="00EC3B6F">
        <w:rPr>
          <w:rFonts w:ascii="Times New Roman" w:hAnsi="Times New Roman"/>
          <w:b/>
          <w:sz w:val="24"/>
          <w:szCs w:val="24"/>
          <w:u w:val="single"/>
        </w:rPr>
        <w:t>DICHIARA</w:t>
      </w:r>
    </w:p>
    <w:p w14:paraId="7F7B2FEE"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Ai sensi degli artt. 46 e 47 del D.P.R. n. 445 del 28.12.2000, consapevoli delle sanzioni penali previste dall’art. 76 del medesimo D.P.R. nel caso di mendaci dichiarazioni, falsità negli atti, uso o esibizione di atti falsi, contenenti dati non più rispondenti a verità, che è loro intenzione ai sensi e per gli effetti dell’art. 92 del Regolamento del Codice  riunirsi in Raggruppamento Temporanea d’Imprese (o Che in riferimento al bando di gara in epigrafe,  che in caso di  aggiudicazione intende subappaltare, ai sensi dell’art. 105 del Codice,  i lavori o le parti di opere appartenenti alle seguenti categorie:</w:t>
      </w:r>
    </w:p>
    <w:p w14:paraId="33EACC0D" w14:textId="77777777" w:rsidR="00EC3B6F" w:rsidRPr="00EC3B6F" w:rsidRDefault="00EC3B6F" w:rsidP="00EC3B6F">
      <w:pPr>
        <w:numPr>
          <w:ilvl w:val="0"/>
          <w:numId w:val="17"/>
        </w:numPr>
        <w:ind w:left="0" w:firstLine="0"/>
        <w:jc w:val="both"/>
        <w:rPr>
          <w:rFonts w:ascii="Times New Roman" w:hAnsi="Times New Roman"/>
          <w:sz w:val="24"/>
          <w:szCs w:val="24"/>
        </w:rPr>
      </w:pPr>
      <w:proofErr w:type="gramStart"/>
      <w:r w:rsidRPr="00EC3B6F">
        <w:rPr>
          <w:rFonts w:ascii="Times New Roman" w:hAnsi="Times New Roman"/>
          <w:sz w:val="24"/>
          <w:szCs w:val="24"/>
        </w:rPr>
        <w:lastRenderedPageBreak/>
        <w:t>categoria</w:t>
      </w:r>
      <w:proofErr w:type="gramEnd"/>
      <w:r w:rsidRPr="00EC3B6F">
        <w:rPr>
          <w:rFonts w:ascii="Times New Roman" w:hAnsi="Times New Roman"/>
          <w:sz w:val="24"/>
          <w:szCs w:val="24"/>
        </w:rPr>
        <w:t xml:space="preserve"> prevalente ____</w:t>
      </w:r>
    </w:p>
    <w:p w14:paraId="51A2DBAC" w14:textId="77777777" w:rsidR="00EC3B6F" w:rsidRPr="00EC3B6F" w:rsidRDefault="00EC3B6F" w:rsidP="00EC3B6F">
      <w:pPr>
        <w:jc w:val="both"/>
        <w:rPr>
          <w:rFonts w:ascii="Times New Roman" w:hAnsi="Times New Roman"/>
          <w:sz w:val="24"/>
          <w:szCs w:val="24"/>
        </w:rPr>
      </w:pPr>
      <w:proofErr w:type="gramStart"/>
      <w:r w:rsidRPr="00EC3B6F">
        <w:rPr>
          <w:rFonts w:ascii="Times New Roman" w:hAnsi="Times New Roman"/>
          <w:sz w:val="24"/>
          <w:szCs w:val="24"/>
        </w:rPr>
        <w:t>eventuali</w:t>
      </w:r>
      <w:proofErr w:type="gramEnd"/>
      <w:r w:rsidRPr="00EC3B6F">
        <w:rPr>
          <w:rFonts w:ascii="Times New Roman" w:hAnsi="Times New Roman"/>
          <w:sz w:val="24"/>
          <w:szCs w:val="24"/>
        </w:rPr>
        <w:t xml:space="preserve"> parti di opere che si intendono subappaltare:</w:t>
      </w:r>
    </w:p>
    <w:p w14:paraId="6FD2443A"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___________________________________________</w:t>
      </w:r>
    </w:p>
    <w:p w14:paraId="709050BD"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___________________________________________</w:t>
      </w:r>
    </w:p>
    <w:p w14:paraId="6B76639C"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___________________________________________</w:t>
      </w:r>
    </w:p>
    <w:p w14:paraId="37D848BD" w14:textId="77777777" w:rsidR="00EC3B6F" w:rsidRPr="00EC3B6F" w:rsidRDefault="00EC3B6F" w:rsidP="00EC3B6F">
      <w:pPr>
        <w:jc w:val="both"/>
        <w:rPr>
          <w:rFonts w:ascii="Times New Roman" w:hAnsi="Times New Roman"/>
          <w:sz w:val="24"/>
          <w:szCs w:val="24"/>
        </w:rPr>
      </w:pPr>
      <w:proofErr w:type="spellStart"/>
      <w:proofErr w:type="gramStart"/>
      <w:r w:rsidRPr="00EC3B6F">
        <w:rPr>
          <w:rFonts w:ascii="Times New Roman" w:hAnsi="Times New Roman"/>
          <w:sz w:val="24"/>
          <w:szCs w:val="24"/>
        </w:rPr>
        <w:t>etc</w:t>
      </w:r>
      <w:proofErr w:type="spellEnd"/>
      <w:proofErr w:type="gramEnd"/>
      <w:r w:rsidRPr="00EC3B6F">
        <w:rPr>
          <w:rFonts w:ascii="Times New Roman" w:hAnsi="Times New Roman"/>
          <w:sz w:val="24"/>
          <w:szCs w:val="24"/>
        </w:rPr>
        <w:t>;</w:t>
      </w:r>
    </w:p>
    <w:p w14:paraId="7F6B583E"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b) categoria generale (OG) ____________</w:t>
      </w:r>
    </w:p>
    <w:p w14:paraId="54253DB4" w14:textId="77777777" w:rsidR="00EC3B6F" w:rsidRPr="00EC3B6F" w:rsidRDefault="00EC3B6F" w:rsidP="00EC3B6F">
      <w:pPr>
        <w:jc w:val="both"/>
        <w:rPr>
          <w:rFonts w:ascii="Times New Roman" w:hAnsi="Times New Roman"/>
          <w:sz w:val="24"/>
          <w:szCs w:val="24"/>
        </w:rPr>
      </w:pPr>
      <w:proofErr w:type="gramStart"/>
      <w:r w:rsidRPr="00EC3B6F">
        <w:rPr>
          <w:rFonts w:ascii="Times New Roman" w:hAnsi="Times New Roman"/>
          <w:sz w:val="24"/>
          <w:szCs w:val="24"/>
        </w:rPr>
        <w:t>eventuali</w:t>
      </w:r>
      <w:proofErr w:type="gramEnd"/>
      <w:r w:rsidRPr="00EC3B6F">
        <w:rPr>
          <w:rFonts w:ascii="Times New Roman" w:hAnsi="Times New Roman"/>
          <w:sz w:val="24"/>
          <w:szCs w:val="24"/>
        </w:rPr>
        <w:t xml:space="preserve"> parti di opere che si intendono subappaltare:</w:t>
      </w:r>
    </w:p>
    <w:p w14:paraId="33BD13E8"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___________________________________________</w:t>
      </w:r>
    </w:p>
    <w:p w14:paraId="77B18C3C"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___________________________________________</w:t>
      </w:r>
    </w:p>
    <w:p w14:paraId="715DDBA5"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___________________________________________</w:t>
      </w:r>
    </w:p>
    <w:p w14:paraId="38C040E7" w14:textId="77777777" w:rsidR="00EC3B6F" w:rsidRPr="00EC3B6F" w:rsidRDefault="00EC3B6F" w:rsidP="00EC3B6F">
      <w:pPr>
        <w:jc w:val="both"/>
        <w:rPr>
          <w:rFonts w:ascii="Times New Roman" w:hAnsi="Times New Roman"/>
          <w:sz w:val="24"/>
          <w:szCs w:val="24"/>
        </w:rPr>
      </w:pPr>
      <w:proofErr w:type="spellStart"/>
      <w:proofErr w:type="gramStart"/>
      <w:r w:rsidRPr="00EC3B6F">
        <w:rPr>
          <w:rFonts w:ascii="Times New Roman" w:hAnsi="Times New Roman"/>
          <w:sz w:val="24"/>
          <w:szCs w:val="24"/>
        </w:rPr>
        <w:t>etc</w:t>
      </w:r>
      <w:proofErr w:type="spellEnd"/>
      <w:proofErr w:type="gramEnd"/>
      <w:r w:rsidRPr="00EC3B6F">
        <w:rPr>
          <w:rFonts w:ascii="Times New Roman" w:hAnsi="Times New Roman"/>
          <w:sz w:val="24"/>
          <w:szCs w:val="24"/>
        </w:rPr>
        <w:t>;</w:t>
      </w:r>
    </w:p>
    <w:p w14:paraId="4286B06A"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c) categoria specialistica (OS</w:t>
      </w:r>
      <w:proofErr w:type="gramStart"/>
      <w:r w:rsidRPr="00EC3B6F">
        <w:rPr>
          <w:rFonts w:ascii="Times New Roman" w:hAnsi="Times New Roman"/>
          <w:sz w:val="24"/>
          <w:szCs w:val="24"/>
        </w:rPr>
        <w:t>)(</w:t>
      </w:r>
      <w:proofErr w:type="gramEnd"/>
      <w:r w:rsidRPr="00EC3B6F">
        <w:rPr>
          <w:rFonts w:ascii="Times New Roman" w:hAnsi="Times New Roman"/>
          <w:sz w:val="24"/>
          <w:szCs w:val="24"/>
        </w:rPr>
        <w:t>se del caso)____________</w:t>
      </w:r>
    </w:p>
    <w:p w14:paraId="442AABD3" w14:textId="77777777" w:rsidR="00EC3B6F" w:rsidRPr="00EC3B6F" w:rsidRDefault="00EC3B6F" w:rsidP="00EC3B6F">
      <w:pPr>
        <w:jc w:val="both"/>
        <w:rPr>
          <w:rFonts w:ascii="Times New Roman" w:hAnsi="Times New Roman"/>
          <w:sz w:val="24"/>
          <w:szCs w:val="24"/>
        </w:rPr>
      </w:pPr>
      <w:proofErr w:type="gramStart"/>
      <w:r w:rsidRPr="00EC3B6F">
        <w:rPr>
          <w:rFonts w:ascii="Times New Roman" w:hAnsi="Times New Roman"/>
          <w:sz w:val="24"/>
          <w:szCs w:val="24"/>
        </w:rPr>
        <w:t>eventuali</w:t>
      </w:r>
      <w:proofErr w:type="gramEnd"/>
      <w:r w:rsidRPr="00EC3B6F">
        <w:rPr>
          <w:rFonts w:ascii="Times New Roman" w:hAnsi="Times New Roman"/>
          <w:sz w:val="24"/>
          <w:szCs w:val="24"/>
        </w:rPr>
        <w:t xml:space="preserve"> parti di opere che si intendono subappaltare:</w:t>
      </w:r>
    </w:p>
    <w:p w14:paraId="340E84E9"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___________________________________________</w:t>
      </w:r>
    </w:p>
    <w:p w14:paraId="2C0DAE85"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___________________________________________</w:t>
      </w:r>
    </w:p>
    <w:p w14:paraId="23ECEFEC"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___________________________________________</w:t>
      </w:r>
    </w:p>
    <w:p w14:paraId="53BCEEC6" w14:textId="77777777" w:rsidR="00EC3B6F" w:rsidRPr="00EC3B6F" w:rsidRDefault="00EC3B6F" w:rsidP="00EC3B6F">
      <w:pPr>
        <w:jc w:val="both"/>
        <w:rPr>
          <w:rFonts w:ascii="Times New Roman" w:hAnsi="Times New Roman"/>
          <w:sz w:val="24"/>
          <w:szCs w:val="24"/>
        </w:rPr>
      </w:pPr>
      <w:proofErr w:type="spellStart"/>
      <w:proofErr w:type="gramStart"/>
      <w:r w:rsidRPr="00EC3B6F">
        <w:rPr>
          <w:rFonts w:ascii="Times New Roman" w:hAnsi="Times New Roman"/>
          <w:sz w:val="24"/>
          <w:szCs w:val="24"/>
        </w:rPr>
        <w:t>etc</w:t>
      </w:r>
      <w:proofErr w:type="spellEnd"/>
      <w:proofErr w:type="gramEnd"/>
      <w:r w:rsidRPr="00EC3B6F">
        <w:rPr>
          <w:rFonts w:ascii="Times New Roman" w:hAnsi="Times New Roman"/>
          <w:sz w:val="24"/>
          <w:szCs w:val="24"/>
        </w:rPr>
        <w:t>;</w:t>
      </w:r>
    </w:p>
    <w:p w14:paraId="12210B0F" w14:textId="77777777" w:rsidR="00EC3B6F" w:rsidRPr="00EC3B6F" w:rsidRDefault="00EC3B6F" w:rsidP="00EC3B6F">
      <w:pPr>
        <w:jc w:val="both"/>
        <w:rPr>
          <w:rFonts w:ascii="Times New Roman" w:hAnsi="Times New Roman"/>
          <w:sz w:val="24"/>
          <w:szCs w:val="24"/>
        </w:rPr>
      </w:pPr>
      <w:proofErr w:type="gramStart"/>
      <w:r w:rsidRPr="00EC3B6F">
        <w:rPr>
          <w:rFonts w:ascii="Times New Roman" w:hAnsi="Times New Roman"/>
          <w:sz w:val="24"/>
          <w:szCs w:val="24"/>
        </w:rPr>
        <w:t>che</w:t>
      </w:r>
      <w:proofErr w:type="gramEnd"/>
      <w:r w:rsidRPr="00EC3B6F">
        <w:rPr>
          <w:rFonts w:ascii="Times New Roman" w:hAnsi="Times New Roman"/>
          <w:sz w:val="24"/>
          <w:szCs w:val="24"/>
        </w:rPr>
        <w:t xml:space="preserve"> la quota percentuale della parte da subappaltare è contenuta entro il limite massimo del 40% dell’importo contrattuale;</w:t>
      </w:r>
    </w:p>
    <w:p w14:paraId="18B1EBDC" w14:textId="77777777" w:rsidR="00EC3B6F" w:rsidRPr="00EC3B6F" w:rsidRDefault="00EC3B6F" w:rsidP="00EC3B6F">
      <w:pPr>
        <w:jc w:val="both"/>
        <w:rPr>
          <w:rFonts w:ascii="Times New Roman" w:hAnsi="Times New Roman"/>
          <w:sz w:val="24"/>
          <w:szCs w:val="24"/>
        </w:rPr>
      </w:pPr>
    </w:p>
    <w:p w14:paraId="7CB20D3E" w14:textId="77777777" w:rsidR="00EC3B6F" w:rsidRPr="00EC3B6F" w:rsidRDefault="00EC3B6F" w:rsidP="00EC3B6F">
      <w:pPr>
        <w:jc w:val="both"/>
        <w:rPr>
          <w:rFonts w:ascii="Times New Roman" w:hAnsi="Times New Roman"/>
          <w:i/>
          <w:sz w:val="24"/>
          <w:szCs w:val="24"/>
        </w:rPr>
      </w:pPr>
    </w:p>
    <w:p w14:paraId="55B2F7D0"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_______________________, lì _______________</w:t>
      </w:r>
    </w:p>
    <w:p w14:paraId="4DD9BCCE"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w:t>
      </w:r>
      <w:proofErr w:type="gramStart"/>
      <w:r w:rsidRPr="00EC3B6F">
        <w:rPr>
          <w:rFonts w:ascii="Times New Roman" w:hAnsi="Times New Roman"/>
          <w:sz w:val="24"/>
          <w:szCs w:val="24"/>
        </w:rPr>
        <w:t>luogo</w:t>
      </w:r>
      <w:proofErr w:type="gramEnd"/>
      <w:r w:rsidRPr="00EC3B6F">
        <w:rPr>
          <w:rFonts w:ascii="Times New Roman" w:hAnsi="Times New Roman"/>
          <w:sz w:val="24"/>
          <w:szCs w:val="24"/>
        </w:rPr>
        <w:t>, data)</w:t>
      </w:r>
    </w:p>
    <w:p w14:paraId="352D074C" w14:textId="77777777" w:rsidR="00EC3B6F" w:rsidRPr="00EC3B6F" w:rsidRDefault="00EC3B6F" w:rsidP="00EC3B6F">
      <w:pPr>
        <w:jc w:val="both"/>
        <w:rPr>
          <w:rFonts w:ascii="Times New Roman" w:hAnsi="Times New Roman"/>
          <w:sz w:val="24"/>
          <w:szCs w:val="24"/>
        </w:rPr>
      </w:pPr>
    </w:p>
    <w:p w14:paraId="1B7DCDFF"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FIRMA del Legale Rappresentante/Procuratore</w:t>
      </w:r>
    </w:p>
    <w:p w14:paraId="44546BE1"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lastRenderedPageBreak/>
        <w:t>______________________________________</w:t>
      </w:r>
    </w:p>
    <w:p w14:paraId="75BB7213" w14:textId="77777777" w:rsidR="00EC3B6F" w:rsidRPr="00EC3B6F" w:rsidRDefault="00EC3B6F" w:rsidP="00EC3B6F">
      <w:pPr>
        <w:jc w:val="both"/>
        <w:rPr>
          <w:rFonts w:ascii="Times New Roman" w:hAnsi="Times New Roman"/>
          <w:i/>
          <w:iCs/>
          <w:sz w:val="24"/>
          <w:szCs w:val="24"/>
        </w:rPr>
      </w:pPr>
      <w:r w:rsidRPr="00EC3B6F">
        <w:rPr>
          <w:rFonts w:ascii="Times New Roman" w:hAnsi="Times New Roman"/>
          <w:i/>
          <w:iCs/>
          <w:sz w:val="24"/>
          <w:szCs w:val="24"/>
        </w:rPr>
        <w:t>(</w:t>
      </w:r>
      <w:proofErr w:type="gramStart"/>
      <w:r w:rsidRPr="00EC3B6F">
        <w:rPr>
          <w:rFonts w:ascii="Times New Roman" w:hAnsi="Times New Roman"/>
          <w:i/>
          <w:iCs/>
          <w:sz w:val="24"/>
          <w:szCs w:val="24"/>
        </w:rPr>
        <w:t>timbro</w:t>
      </w:r>
      <w:proofErr w:type="gramEnd"/>
      <w:r w:rsidRPr="00EC3B6F">
        <w:rPr>
          <w:rFonts w:ascii="Times New Roman" w:hAnsi="Times New Roman"/>
          <w:i/>
          <w:iCs/>
          <w:sz w:val="24"/>
          <w:szCs w:val="24"/>
        </w:rPr>
        <w:t xml:space="preserve"> e firma leggibile)</w:t>
      </w:r>
    </w:p>
    <w:p w14:paraId="33142CDA"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N.B. Alla presente dichiarazione deve essere allegata copia fotostatica di un documento di identità in corso di validità del soggetto firmatario.  Qualora la documentazione venga sottoscritta dal “procuratore/i” della società dovrà essere allegata copia della relativa procura notarile (GENERALE O SPECIALE) o altro documento da cui evincere i poteri di rappresentanza.</w:t>
      </w:r>
    </w:p>
    <w:p w14:paraId="28097B0B" w14:textId="77777777" w:rsidR="00EC3B6F" w:rsidRPr="00EC3B6F" w:rsidRDefault="00EC3B6F" w:rsidP="00EC3B6F">
      <w:pPr>
        <w:jc w:val="both"/>
        <w:rPr>
          <w:rFonts w:ascii="Times New Roman" w:hAnsi="Times New Roman"/>
          <w:sz w:val="24"/>
          <w:szCs w:val="24"/>
        </w:rPr>
      </w:pPr>
    </w:p>
    <w:p w14:paraId="0EC2124A"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Data ___________________</w:t>
      </w:r>
    </w:p>
    <w:p w14:paraId="46446AB0" w14:textId="77777777" w:rsidR="00EC3B6F" w:rsidRPr="00EC3B6F" w:rsidRDefault="00EC3B6F" w:rsidP="00EC3B6F">
      <w:pPr>
        <w:jc w:val="both"/>
        <w:rPr>
          <w:rFonts w:ascii="Times New Roman" w:hAnsi="Times New Roman"/>
          <w:sz w:val="24"/>
          <w:szCs w:val="24"/>
        </w:rPr>
      </w:pPr>
      <w:r w:rsidRPr="00EC3B6F">
        <w:rPr>
          <w:rFonts w:ascii="Times New Roman" w:hAnsi="Times New Roman"/>
          <w:b/>
          <w:sz w:val="24"/>
          <w:szCs w:val="24"/>
        </w:rPr>
        <w:t>IL CONCORRENTE</w:t>
      </w:r>
      <w:r w:rsidRPr="00EC3B6F">
        <w:rPr>
          <w:rFonts w:ascii="Times New Roman" w:hAnsi="Times New Roman"/>
          <w:sz w:val="24"/>
          <w:szCs w:val="24"/>
        </w:rPr>
        <w:t xml:space="preserve"> </w:t>
      </w:r>
    </w:p>
    <w:p w14:paraId="49BDB88E"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(1)_____________________</w:t>
      </w:r>
    </w:p>
    <w:p w14:paraId="0E5DF887"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(2)_____________________</w:t>
      </w:r>
    </w:p>
    <w:p w14:paraId="46141DD2" w14:textId="77777777" w:rsidR="00EC3B6F" w:rsidRPr="00EC3B6F" w:rsidRDefault="00EC3B6F" w:rsidP="00EC3B6F">
      <w:pPr>
        <w:jc w:val="both"/>
        <w:rPr>
          <w:rFonts w:ascii="Times New Roman" w:hAnsi="Times New Roman"/>
          <w:sz w:val="24"/>
          <w:szCs w:val="24"/>
        </w:rPr>
      </w:pPr>
    </w:p>
    <w:p w14:paraId="0CC8E5C5" w14:textId="77777777" w:rsidR="00EC3B6F" w:rsidRPr="00EC3B6F" w:rsidRDefault="00EC3B6F" w:rsidP="00EC3B6F">
      <w:pPr>
        <w:jc w:val="both"/>
        <w:rPr>
          <w:rFonts w:ascii="Times New Roman" w:hAnsi="Times New Roman"/>
          <w:sz w:val="24"/>
          <w:szCs w:val="24"/>
        </w:rPr>
      </w:pPr>
    </w:p>
    <w:p w14:paraId="1223804D" w14:textId="77777777" w:rsidR="00EC3B6F" w:rsidRPr="00EC3B6F" w:rsidRDefault="00EC3B6F" w:rsidP="00EC3B6F">
      <w:pPr>
        <w:jc w:val="both"/>
        <w:rPr>
          <w:rFonts w:ascii="Times New Roman" w:hAnsi="Times New Roman"/>
          <w:sz w:val="24"/>
          <w:szCs w:val="24"/>
        </w:rPr>
      </w:pPr>
    </w:p>
    <w:p w14:paraId="76FDB341" w14:textId="77777777" w:rsidR="00EC3B6F" w:rsidRPr="00EC3B6F" w:rsidRDefault="00EC3B6F" w:rsidP="00EC3B6F">
      <w:pPr>
        <w:numPr>
          <w:ilvl w:val="0"/>
          <w:numId w:val="18"/>
        </w:numPr>
        <w:jc w:val="both"/>
        <w:rPr>
          <w:rFonts w:ascii="Times New Roman" w:hAnsi="Times New Roman"/>
          <w:sz w:val="24"/>
          <w:szCs w:val="24"/>
        </w:rPr>
      </w:pPr>
      <w:r w:rsidRPr="00EC3B6F">
        <w:rPr>
          <w:rFonts w:ascii="Times New Roman" w:hAnsi="Times New Roman"/>
          <w:sz w:val="24"/>
          <w:szCs w:val="24"/>
        </w:rPr>
        <w:t>Timbro e firma della persona fisica che ha titolo per impegnare legalmente il concorrente.</w:t>
      </w:r>
    </w:p>
    <w:p w14:paraId="7DD2C809" w14:textId="77777777" w:rsidR="00EC3B6F" w:rsidRPr="00EC3B6F" w:rsidRDefault="00EC3B6F" w:rsidP="00EC3B6F">
      <w:pPr>
        <w:numPr>
          <w:ilvl w:val="0"/>
          <w:numId w:val="18"/>
        </w:numPr>
        <w:jc w:val="both"/>
        <w:rPr>
          <w:rFonts w:ascii="Times New Roman" w:hAnsi="Times New Roman"/>
          <w:sz w:val="24"/>
          <w:szCs w:val="24"/>
        </w:rPr>
      </w:pPr>
      <w:r w:rsidRPr="00EC3B6F">
        <w:rPr>
          <w:rFonts w:ascii="Times New Roman" w:hAnsi="Times New Roman"/>
          <w:sz w:val="24"/>
          <w:szCs w:val="24"/>
        </w:rPr>
        <w:t>In caso di costituendo R.T.I. la dichiarazione dovrà essere timbrata e sottoscritta da tutti componenti pena la non concessione del subappalto.</w:t>
      </w:r>
    </w:p>
    <w:p w14:paraId="1A50F230"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br w:type="page"/>
      </w:r>
    </w:p>
    <w:tbl>
      <w:tblPr>
        <w:tblW w:w="10056" w:type="dxa"/>
        <w:tblInd w:w="-142" w:type="dxa"/>
        <w:tblBorders>
          <w:top w:val="single" w:sz="8" w:space="0" w:color="000000"/>
          <w:bottom w:val="single" w:sz="8" w:space="0" w:color="000000"/>
        </w:tblBorders>
        <w:tblLook w:val="0000" w:firstRow="0" w:lastRow="0" w:firstColumn="0" w:lastColumn="0" w:noHBand="0" w:noVBand="0"/>
      </w:tblPr>
      <w:tblGrid>
        <w:gridCol w:w="10056"/>
      </w:tblGrid>
      <w:tr w:rsidR="00EC3B6F" w:rsidRPr="00EC3B6F" w14:paraId="63B2880D" w14:textId="77777777" w:rsidTr="00177BAA">
        <w:trPr>
          <w:trHeight w:val="1098"/>
        </w:trPr>
        <w:tc>
          <w:tcPr>
            <w:tcW w:w="10056" w:type="dxa"/>
            <w:tcBorders>
              <w:top w:val="single" w:sz="8" w:space="0" w:color="000000"/>
              <w:left w:val="nil"/>
              <w:right w:val="nil"/>
            </w:tcBorders>
            <w:shd w:val="clear" w:color="auto" w:fill="C0C0C0"/>
          </w:tcPr>
          <w:p w14:paraId="2E67EB16" w14:textId="77777777" w:rsidR="00EC3B6F" w:rsidRPr="00EC3B6F" w:rsidRDefault="00EC3B6F" w:rsidP="00EC3B6F">
            <w:pPr>
              <w:keepNext/>
              <w:spacing w:before="240" w:after="60"/>
              <w:outlineLvl w:val="0"/>
              <w:rPr>
                <w:rFonts w:ascii="Times New Roman" w:eastAsia="Times New Roman" w:hAnsi="Times New Roman"/>
                <w:b/>
                <w:bCs/>
                <w:kern w:val="32"/>
                <w:sz w:val="24"/>
                <w:szCs w:val="24"/>
              </w:rPr>
            </w:pPr>
            <w:bookmarkStart w:id="28" w:name="_ALLEGATO_S_"/>
            <w:bookmarkStart w:id="29" w:name="_ALLEGATO_D_"/>
            <w:bookmarkStart w:id="30" w:name="_Toc414537348"/>
            <w:bookmarkStart w:id="31" w:name="_Toc414537606"/>
            <w:bookmarkStart w:id="32" w:name="_Toc419708971"/>
            <w:bookmarkStart w:id="33" w:name="_Toc422322848"/>
            <w:bookmarkStart w:id="34" w:name="_Toc64476125"/>
            <w:bookmarkEnd w:id="28"/>
            <w:bookmarkEnd w:id="29"/>
            <w:r w:rsidRPr="00EC3B6F">
              <w:rPr>
                <w:rFonts w:ascii="Times New Roman" w:eastAsia="Times New Roman" w:hAnsi="Times New Roman"/>
                <w:b/>
                <w:bCs/>
                <w:kern w:val="32"/>
                <w:sz w:val="28"/>
                <w:szCs w:val="24"/>
              </w:rPr>
              <w:lastRenderedPageBreak/>
              <w:t>ALLEGATO D   - PATTO DI INTEGRITA’</w:t>
            </w:r>
            <w:bookmarkEnd w:id="30"/>
            <w:bookmarkEnd w:id="31"/>
            <w:bookmarkEnd w:id="32"/>
            <w:bookmarkEnd w:id="33"/>
            <w:bookmarkEnd w:id="34"/>
          </w:p>
        </w:tc>
      </w:tr>
    </w:tbl>
    <w:p w14:paraId="531A4B7D" w14:textId="77777777" w:rsidR="00EC3B6F" w:rsidRPr="00EC3B6F" w:rsidRDefault="00EC3B6F" w:rsidP="00EC3B6F">
      <w:pPr>
        <w:ind w:left="-142" w:right="-425"/>
        <w:jc w:val="both"/>
        <w:rPr>
          <w:rFonts w:ascii="Times New Roman" w:hAnsi="Times New Roman"/>
          <w:szCs w:val="24"/>
        </w:rPr>
      </w:pPr>
      <w:r w:rsidRPr="00EC3B6F">
        <w:rPr>
          <w:rFonts w:ascii="Times New Roman" w:hAnsi="Times New Roman"/>
          <w:b/>
          <w:bCs/>
          <w:szCs w:val="24"/>
          <w:lang w:bidi="it-IT"/>
        </w:rPr>
        <w:t xml:space="preserve">Il presente documento, disponibile sul sito </w:t>
      </w:r>
      <w:hyperlink r:id="rId17" w:history="1">
        <w:r w:rsidRPr="00EC3B6F">
          <w:rPr>
            <w:b/>
            <w:bCs/>
            <w:color w:val="0000FF"/>
            <w:szCs w:val="24"/>
            <w:u w:val="single"/>
            <w:lang w:bidi="it-IT"/>
          </w:rPr>
          <w:t>www.difesa.it/SGD-DNA/Staff/DT/GENIODIFE/Bandi</w:t>
        </w:r>
      </w:hyperlink>
      <w:r w:rsidRPr="00EC3B6F">
        <w:rPr>
          <w:rFonts w:ascii="Times New Roman" w:hAnsi="Times New Roman"/>
          <w:b/>
          <w:bCs/>
          <w:szCs w:val="24"/>
          <w:lang w:bidi="it-IT"/>
        </w:rPr>
        <w:t xml:space="preserve"> e sul sito </w:t>
      </w:r>
      <w:hyperlink r:id="rId18" w:history="1">
        <w:proofErr w:type="gramStart"/>
        <w:r w:rsidRPr="00EC3B6F">
          <w:rPr>
            <w:b/>
            <w:bCs/>
            <w:color w:val="0000FF"/>
            <w:szCs w:val="24"/>
            <w:u w:val="single"/>
            <w:lang w:bidi="it-IT"/>
          </w:rPr>
          <w:t>www.acquistinretepa.it</w:t>
        </w:r>
      </w:hyperlink>
      <w:r w:rsidRPr="00EC3B6F">
        <w:rPr>
          <w:rFonts w:ascii="Times New Roman" w:hAnsi="Times New Roman"/>
          <w:b/>
          <w:bCs/>
          <w:szCs w:val="24"/>
          <w:lang w:bidi="it-IT"/>
        </w:rPr>
        <w:t xml:space="preserve"> ,</w:t>
      </w:r>
      <w:proofErr w:type="gramEnd"/>
      <w:r w:rsidRPr="00EC3B6F">
        <w:rPr>
          <w:rFonts w:ascii="Times New Roman" w:hAnsi="Times New Roman"/>
          <w:b/>
          <w:bCs/>
          <w:szCs w:val="24"/>
          <w:lang w:bidi="it-IT"/>
        </w:rPr>
        <w:t xml:space="preserve">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32CEE269" w14:textId="77777777" w:rsidR="00EC3B6F" w:rsidRPr="00EC3B6F" w:rsidRDefault="00EC3B6F" w:rsidP="00EC3B6F">
      <w:pPr>
        <w:ind w:left="-142"/>
        <w:jc w:val="both"/>
        <w:rPr>
          <w:rFonts w:ascii="Times New Roman" w:hAnsi="Times New Roman"/>
          <w:b/>
          <w:szCs w:val="24"/>
          <w:u w:val="single"/>
        </w:rPr>
      </w:pPr>
      <w:r w:rsidRPr="00EC3B6F">
        <w:rPr>
          <w:rFonts w:ascii="Times New Roman" w:hAnsi="Times New Roman"/>
          <w:b/>
          <w:szCs w:val="24"/>
          <w:u w:val="single"/>
        </w:rPr>
        <w:t>Il presente documento deve essere obbligatoriamente sottoscritto e presentato insieme all’offerta da ciascun partecipante alla gara in oggetto. La mancata consegna del presente documento, debitamente sottoscritto, comporterà l’esclusione automatica dalla gara</w:t>
      </w:r>
    </w:p>
    <w:p w14:paraId="45D0B47B" w14:textId="77777777" w:rsidR="00EC3B6F" w:rsidRPr="00EC3B6F" w:rsidRDefault="00EC3B6F" w:rsidP="00EC3B6F">
      <w:pPr>
        <w:spacing w:after="0"/>
        <w:jc w:val="right"/>
        <w:rPr>
          <w:rFonts w:ascii="Times New Roman" w:hAnsi="Times New Roman"/>
          <w:sz w:val="24"/>
          <w:szCs w:val="24"/>
        </w:rPr>
      </w:pPr>
      <w:r w:rsidRPr="00EC3B6F">
        <w:rPr>
          <w:rFonts w:ascii="Times New Roman" w:hAnsi="Times New Roman"/>
          <w:sz w:val="24"/>
          <w:szCs w:val="24"/>
        </w:rPr>
        <w:t xml:space="preserve">MINISTERO DELLA DIFESA      </w:t>
      </w:r>
    </w:p>
    <w:p w14:paraId="72A8A075" w14:textId="77777777" w:rsidR="00EC3B6F" w:rsidRPr="00EC3B6F" w:rsidRDefault="00EC3B6F" w:rsidP="00EC3B6F">
      <w:pPr>
        <w:spacing w:after="0"/>
        <w:jc w:val="right"/>
        <w:rPr>
          <w:rFonts w:ascii="Times New Roman" w:hAnsi="Times New Roman"/>
          <w:szCs w:val="24"/>
        </w:rPr>
      </w:pPr>
      <w:r w:rsidRPr="00EC3B6F">
        <w:rPr>
          <w:rFonts w:ascii="Times New Roman" w:hAnsi="Times New Roman"/>
          <w:szCs w:val="24"/>
        </w:rPr>
        <w:t xml:space="preserve"> SEGRETARIATO GENERALE DELLA DIFESA E DIREZIONE NAZIONALE DEGLI ARMAMENTI</w:t>
      </w:r>
    </w:p>
    <w:p w14:paraId="4A20972C" w14:textId="77777777" w:rsidR="00EC3B6F" w:rsidRPr="00EC3B6F" w:rsidRDefault="00EC3B6F" w:rsidP="00EC3B6F">
      <w:pPr>
        <w:spacing w:after="0"/>
        <w:jc w:val="right"/>
        <w:rPr>
          <w:rFonts w:ascii="Times New Roman" w:hAnsi="Times New Roman"/>
          <w:sz w:val="20"/>
          <w:szCs w:val="24"/>
        </w:rPr>
      </w:pPr>
      <w:r w:rsidRPr="00EC3B6F">
        <w:rPr>
          <w:rFonts w:ascii="Times New Roman" w:hAnsi="Times New Roman"/>
          <w:sz w:val="20"/>
          <w:szCs w:val="24"/>
        </w:rPr>
        <w:t xml:space="preserve">Direzione dei Lavori e del Demanio - 7^ Divisione </w:t>
      </w:r>
    </w:p>
    <w:p w14:paraId="5F5457C3" w14:textId="77777777" w:rsidR="00EC3B6F" w:rsidRPr="00EC3B6F" w:rsidRDefault="00EC3B6F" w:rsidP="00EC3B6F">
      <w:pPr>
        <w:spacing w:after="0"/>
        <w:jc w:val="right"/>
        <w:rPr>
          <w:rFonts w:ascii="Times New Roman" w:hAnsi="Times New Roman"/>
          <w:sz w:val="20"/>
          <w:szCs w:val="24"/>
        </w:rPr>
      </w:pPr>
      <w:r w:rsidRPr="00EC3B6F">
        <w:rPr>
          <w:rFonts w:ascii="Times New Roman" w:hAnsi="Times New Roman"/>
          <w:sz w:val="20"/>
          <w:szCs w:val="24"/>
        </w:rPr>
        <w:t xml:space="preserve">Piazza della Marina, 4 </w:t>
      </w:r>
    </w:p>
    <w:p w14:paraId="41B7B971" w14:textId="77777777" w:rsidR="00EC3B6F" w:rsidRPr="00EC3B6F" w:rsidRDefault="00EC3B6F" w:rsidP="00EC3B6F">
      <w:pPr>
        <w:jc w:val="right"/>
        <w:rPr>
          <w:rFonts w:ascii="Times New Roman" w:hAnsi="Times New Roman"/>
          <w:sz w:val="24"/>
          <w:szCs w:val="24"/>
        </w:rPr>
      </w:pPr>
      <w:r w:rsidRPr="00EC3B6F">
        <w:rPr>
          <w:rFonts w:ascii="Times New Roman" w:hAnsi="Times New Roman"/>
          <w:sz w:val="20"/>
          <w:szCs w:val="24"/>
        </w:rPr>
        <w:t>00196 -  ROMA</w:t>
      </w:r>
    </w:p>
    <w:p w14:paraId="40520994" w14:textId="77777777" w:rsidR="00EC3B6F" w:rsidRPr="00EC3B6F" w:rsidRDefault="00EC3B6F" w:rsidP="00EC3B6F">
      <w:pPr>
        <w:jc w:val="both"/>
        <w:rPr>
          <w:rFonts w:ascii="Times New Roman" w:hAnsi="Times New Roman"/>
          <w:sz w:val="24"/>
          <w:szCs w:val="24"/>
        </w:rPr>
      </w:pPr>
      <w:r w:rsidRPr="00EC3B6F">
        <w:rPr>
          <w:rFonts w:ascii="Times New Roman" w:hAnsi="Times New Roman"/>
          <w:b/>
          <w:sz w:val="24"/>
          <w:szCs w:val="24"/>
        </w:rPr>
        <w:t>OGGETTO</w:t>
      </w:r>
      <w:r w:rsidRPr="00EC3B6F">
        <w:rPr>
          <w:rFonts w:ascii="Times New Roman" w:hAnsi="Times New Roman"/>
          <w:sz w:val="24"/>
          <w:szCs w:val="24"/>
        </w:rPr>
        <w:t>: Codice Esigenza n.___________ procedura per l’affidamento dei lavori di________________________________________________________________________________________________________________________________________________________________________. Località____________________ Importo lordo a base di gara Euro ___________________di cui Euro __________________ per oneri per l’attuazione del piano di sicurezza non soggetti a ribasso.</w:t>
      </w:r>
    </w:p>
    <w:p w14:paraId="26465154" w14:textId="77777777" w:rsidR="00EC3B6F" w:rsidRPr="00EC3B6F" w:rsidRDefault="00EC3B6F" w:rsidP="00EC3B6F">
      <w:pPr>
        <w:jc w:val="both"/>
        <w:rPr>
          <w:rFonts w:ascii="Times New Roman" w:hAnsi="Times New Roman"/>
          <w:b/>
          <w:sz w:val="24"/>
          <w:szCs w:val="24"/>
          <w:u w:val="single"/>
        </w:rPr>
      </w:pPr>
      <w:r w:rsidRPr="00EC3B6F">
        <w:rPr>
          <w:rFonts w:ascii="Times New Roman" w:hAnsi="Times New Roman"/>
          <w:b/>
          <w:sz w:val="24"/>
          <w:szCs w:val="24"/>
          <w:u w:val="single"/>
        </w:rPr>
        <w:t>PATTO DI INTEGRITA’</w:t>
      </w:r>
    </w:p>
    <w:p w14:paraId="72AABFD5" w14:textId="77777777" w:rsidR="00EC3B6F" w:rsidRPr="00EC3B6F" w:rsidRDefault="00EC3B6F" w:rsidP="00EC3B6F">
      <w:pPr>
        <w:spacing w:line="240" w:lineRule="auto"/>
        <w:jc w:val="both"/>
        <w:rPr>
          <w:rFonts w:ascii="Times New Roman" w:hAnsi="Times New Roman"/>
          <w:sz w:val="24"/>
          <w:szCs w:val="24"/>
        </w:rPr>
      </w:pPr>
      <w:r w:rsidRPr="00EC3B6F">
        <w:rPr>
          <w:rFonts w:ascii="Times New Roman" w:hAnsi="Times New Roman"/>
          <w:sz w:val="24"/>
          <w:szCs w:val="24"/>
        </w:rPr>
        <w:t>TRA MINISTERO DELLA DIFESA - SEGRETARIATO GENERALE DELLA DIFESA E DIREZIONE NAZIONALE DEGLI ARMAMENTI - DIREZIONE DEI LAVORI E DEL DEMANIO</w:t>
      </w:r>
    </w:p>
    <w:p w14:paraId="1B8E30B0" w14:textId="77777777" w:rsidR="00EC3B6F" w:rsidRPr="00EC3B6F" w:rsidRDefault="00EC3B6F" w:rsidP="00EC3B6F">
      <w:pPr>
        <w:spacing w:line="240" w:lineRule="auto"/>
        <w:jc w:val="both"/>
        <w:rPr>
          <w:rFonts w:ascii="Times New Roman" w:hAnsi="Times New Roman"/>
          <w:sz w:val="24"/>
          <w:szCs w:val="24"/>
        </w:rPr>
      </w:pPr>
      <w:r w:rsidRPr="00EC3B6F">
        <w:rPr>
          <w:rFonts w:ascii="Times New Roman" w:hAnsi="Times New Roman"/>
          <w:sz w:val="24"/>
          <w:szCs w:val="24"/>
        </w:rPr>
        <w:tab/>
      </w:r>
      <w:r w:rsidRPr="00EC3B6F">
        <w:rPr>
          <w:rFonts w:ascii="Times New Roman" w:hAnsi="Times New Roman"/>
          <w:sz w:val="24"/>
          <w:szCs w:val="24"/>
        </w:rPr>
        <w:tab/>
      </w:r>
      <w:r w:rsidRPr="00EC3B6F">
        <w:rPr>
          <w:rFonts w:ascii="Times New Roman" w:hAnsi="Times New Roman"/>
          <w:sz w:val="24"/>
          <w:szCs w:val="24"/>
        </w:rPr>
        <w:tab/>
      </w:r>
      <w:r w:rsidRPr="00EC3B6F">
        <w:rPr>
          <w:rFonts w:ascii="Times New Roman" w:hAnsi="Times New Roman"/>
          <w:sz w:val="24"/>
          <w:szCs w:val="24"/>
        </w:rPr>
        <w:tab/>
      </w:r>
      <w:r w:rsidRPr="00EC3B6F">
        <w:rPr>
          <w:rFonts w:ascii="Times New Roman" w:hAnsi="Times New Roman"/>
          <w:sz w:val="24"/>
          <w:szCs w:val="24"/>
        </w:rPr>
        <w:tab/>
      </w:r>
      <w:r w:rsidRPr="00EC3B6F">
        <w:rPr>
          <w:rFonts w:ascii="Times New Roman" w:hAnsi="Times New Roman"/>
          <w:sz w:val="24"/>
          <w:szCs w:val="24"/>
        </w:rPr>
        <w:tab/>
        <w:t>E</w:t>
      </w:r>
    </w:p>
    <w:p w14:paraId="38EE8F67"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 xml:space="preserve">La sottoscritta impresa ___________________________________________ con sede legale in ____________________________ alla via___________________________________ n._______  e sede operativa ________________________________________Codice Fiscale_____________ , Partita IVA ________________ iscritta alla C.C.I.A.A. di ___________________ al n. _______, tel. ______________, fax_____________, PEC ____________________________, rappresentata da __________________ (carica sociale) e legale rappresentante _______________________ </w:t>
      </w:r>
      <w:r w:rsidRPr="00EC3B6F">
        <w:rPr>
          <w:rFonts w:ascii="Times New Roman" w:hAnsi="Times New Roman"/>
          <w:sz w:val="24"/>
          <w:szCs w:val="24"/>
        </w:rPr>
        <w:lastRenderedPageBreak/>
        <w:t>nato/a  _____________ il __________ e residente in ____________ alla via _________________ n., _____ C.F. __________________.</w:t>
      </w:r>
    </w:p>
    <w:p w14:paraId="3300367D" w14:textId="77777777" w:rsidR="00EC3B6F" w:rsidRPr="00EC3B6F" w:rsidRDefault="00EC3B6F" w:rsidP="00EC3B6F">
      <w:pPr>
        <w:jc w:val="both"/>
        <w:rPr>
          <w:rFonts w:ascii="Times New Roman" w:hAnsi="Times New Roman"/>
          <w:b/>
          <w:sz w:val="24"/>
          <w:szCs w:val="24"/>
          <w:u w:val="single"/>
        </w:rPr>
      </w:pPr>
      <w:r w:rsidRPr="00EC3B6F">
        <w:rPr>
          <w:rFonts w:ascii="Times New Roman" w:hAnsi="Times New Roman"/>
          <w:b/>
          <w:sz w:val="24"/>
          <w:szCs w:val="24"/>
          <w:u w:val="single"/>
        </w:rPr>
        <w:t>VISTO</w:t>
      </w:r>
    </w:p>
    <w:p w14:paraId="2A372B9C"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w:t>
      </w:r>
      <w:r w:rsidRPr="00EC3B6F">
        <w:rPr>
          <w:rFonts w:ascii="Times New Roman" w:hAnsi="Times New Roman"/>
          <w:sz w:val="24"/>
          <w:szCs w:val="24"/>
        </w:rPr>
        <w:tab/>
        <w:t>la Legge 6 novembre 2012 n. 190, art. 1, comma 17 recante “Disposizioni per la prevenzione e la repressione della corruzione e dell'illegalità nella pubblica amministrazione;</w:t>
      </w:r>
    </w:p>
    <w:p w14:paraId="2190BD1E"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w:t>
      </w:r>
      <w:r w:rsidRPr="00EC3B6F">
        <w:rPr>
          <w:rFonts w:ascii="Times New Roman" w:hAnsi="Times New Roman"/>
          <w:sz w:val="24"/>
          <w:szCs w:val="24"/>
        </w:rPr>
        <w:tab/>
        <w:t>il Piano Nazionale Anticorruzione (P.N.A.) emanato dall’Autorità Nazionale Anticorruzione e per la valutazione e la trasparenza delle amministrazioni pubbliche (ex CIVIT) approvato con delibera n. 72/2013, contenente “Disposizioni per la prevenzione e la repressione della corruzione e dell’illegalità nella pubblica amministrazione”;</w:t>
      </w:r>
    </w:p>
    <w:p w14:paraId="48B3D947"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 xml:space="preserve"> -</w:t>
      </w:r>
      <w:r w:rsidRPr="00EC3B6F">
        <w:rPr>
          <w:rFonts w:ascii="Times New Roman" w:hAnsi="Times New Roman"/>
          <w:sz w:val="24"/>
          <w:szCs w:val="24"/>
        </w:rPr>
        <w:tab/>
        <w:t xml:space="preserve"> il decreto Legislativo 14 marzo 2013, n. 33 avente per oggetto il “Riordino della disciplina riguardante gli obblighi di pubblicità, trasparenza e diffusione delle informazioni da parte delle pubbliche amministrazioni”;</w:t>
      </w:r>
    </w:p>
    <w:p w14:paraId="36A3472B"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 xml:space="preserve">- </w:t>
      </w:r>
      <w:r w:rsidRPr="00EC3B6F">
        <w:rPr>
          <w:rFonts w:ascii="Times New Roman" w:hAnsi="Times New Roman"/>
          <w:sz w:val="24"/>
          <w:szCs w:val="24"/>
        </w:rPr>
        <w:tab/>
        <w:t>il Decreto del Presidente della Repubblica 16 aprile 2013, n. 62 con il quale è stato emanato il “Regolamento recante il codice di comportamento dei dipendenti pubblici”;</w:t>
      </w:r>
    </w:p>
    <w:p w14:paraId="30EE1650" w14:textId="77777777" w:rsidR="00EC3B6F" w:rsidRPr="00EC3B6F" w:rsidRDefault="00EC3B6F" w:rsidP="00EC3B6F">
      <w:pPr>
        <w:numPr>
          <w:ilvl w:val="0"/>
          <w:numId w:val="6"/>
        </w:numPr>
        <w:jc w:val="both"/>
        <w:rPr>
          <w:rFonts w:ascii="Times New Roman" w:hAnsi="Times New Roman"/>
          <w:sz w:val="24"/>
          <w:szCs w:val="24"/>
        </w:rPr>
      </w:pPr>
      <w:proofErr w:type="gramStart"/>
      <w:r w:rsidRPr="00EC3B6F">
        <w:rPr>
          <w:rFonts w:ascii="Times New Roman" w:hAnsi="Times New Roman"/>
          <w:sz w:val="24"/>
          <w:szCs w:val="24"/>
        </w:rPr>
        <w:t>il</w:t>
      </w:r>
      <w:proofErr w:type="gramEnd"/>
      <w:r w:rsidRPr="00EC3B6F">
        <w:rPr>
          <w:rFonts w:ascii="Times New Roman" w:hAnsi="Times New Roman"/>
          <w:sz w:val="24"/>
          <w:szCs w:val="24"/>
        </w:rPr>
        <w:t xml:space="preserve"> “Codice di comportamento dei dipendenti del Ministero della Difesa”, approvato dal Ministro della Difesa il 29 gennaio 2014;</w:t>
      </w:r>
    </w:p>
    <w:p w14:paraId="38DABECC" w14:textId="77777777" w:rsidR="00EC3B6F" w:rsidRPr="00EC3B6F" w:rsidRDefault="00EC3B6F" w:rsidP="00EC3B6F">
      <w:pPr>
        <w:numPr>
          <w:ilvl w:val="0"/>
          <w:numId w:val="6"/>
        </w:numPr>
        <w:jc w:val="both"/>
        <w:rPr>
          <w:rFonts w:ascii="Times New Roman" w:hAnsi="Times New Roman"/>
          <w:sz w:val="24"/>
          <w:szCs w:val="24"/>
        </w:rPr>
      </w:pPr>
      <w:proofErr w:type="gramStart"/>
      <w:r w:rsidRPr="00EC3B6F">
        <w:rPr>
          <w:rFonts w:ascii="Times New Roman" w:hAnsi="Times New Roman"/>
          <w:sz w:val="24"/>
          <w:szCs w:val="24"/>
        </w:rPr>
        <w:t>il</w:t>
      </w:r>
      <w:proofErr w:type="gramEnd"/>
      <w:r w:rsidRPr="00EC3B6F">
        <w:rPr>
          <w:rFonts w:ascii="Times New Roman" w:hAnsi="Times New Roman"/>
          <w:sz w:val="24"/>
          <w:szCs w:val="24"/>
        </w:rPr>
        <w:t xml:space="preserve"> decreto- legge 24 giugno 2014, n. 90 recante “Misure urgenti per la semplificazione e la trasparenza amministrativa e per l’efficienza degli uffici giudiziari”, convertito con modificazioni dalla Legge 11 agosto 2014, n. 114;</w:t>
      </w:r>
    </w:p>
    <w:p w14:paraId="3AD679BE" w14:textId="77777777" w:rsidR="00EC3B6F" w:rsidRPr="00EC3B6F" w:rsidRDefault="00EC3B6F" w:rsidP="00EC3B6F">
      <w:pPr>
        <w:numPr>
          <w:ilvl w:val="0"/>
          <w:numId w:val="6"/>
        </w:numPr>
        <w:jc w:val="both"/>
        <w:rPr>
          <w:rFonts w:ascii="Times New Roman" w:hAnsi="Times New Roman"/>
          <w:sz w:val="24"/>
          <w:szCs w:val="24"/>
        </w:rPr>
      </w:pPr>
      <w:proofErr w:type="gramStart"/>
      <w:r w:rsidRPr="00EC3B6F">
        <w:rPr>
          <w:rFonts w:ascii="Times New Roman" w:hAnsi="Times New Roman"/>
          <w:sz w:val="24"/>
          <w:szCs w:val="24"/>
        </w:rPr>
        <w:t>il</w:t>
      </w:r>
      <w:proofErr w:type="gramEnd"/>
      <w:r w:rsidRPr="00EC3B6F">
        <w:rPr>
          <w:rFonts w:ascii="Times New Roman" w:hAnsi="Times New Roman"/>
          <w:sz w:val="24"/>
          <w:szCs w:val="24"/>
        </w:rPr>
        <w:t xml:space="preserve"> Protocollo di intesa siglato tra il Ministero dell’Interno e l’Autorità Nazionale Anticorruzione il 15 luglio 2014;</w:t>
      </w:r>
    </w:p>
    <w:p w14:paraId="51093B80" w14:textId="77777777" w:rsidR="00EC3B6F" w:rsidRPr="00EC3B6F" w:rsidRDefault="00EC3B6F" w:rsidP="00EC3B6F">
      <w:pPr>
        <w:numPr>
          <w:ilvl w:val="0"/>
          <w:numId w:val="6"/>
        </w:numPr>
        <w:tabs>
          <w:tab w:val="clear" w:pos="420"/>
          <w:tab w:val="num" w:pos="0"/>
        </w:tabs>
        <w:jc w:val="both"/>
        <w:rPr>
          <w:rFonts w:ascii="Times New Roman" w:hAnsi="Times New Roman"/>
          <w:sz w:val="24"/>
          <w:szCs w:val="24"/>
        </w:rPr>
      </w:pPr>
      <w:proofErr w:type="gramStart"/>
      <w:r w:rsidRPr="00EC3B6F">
        <w:rPr>
          <w:rFonts w:ascii="Times New Roman" w:hAnsi="Times New Roman"/>
          <w:sz w:val="24"/>
          <w:szCs w:val="24"/>
        </w:rPr>
        <w:t>il</w:t>
      </w:r>
      <w:proofErr w:type="gramEnd"/>
      <w:r w:rsidRPr="00EC3B6F">
        <w:rPr>
          <w:rFonts w:ascii="Times New Roman" w:hAnsi="Times New Roman"/>
          <w:sz w:val="24"/>
          <w:szCs w:val="24"/>
        </w:rPr>
        <w:t xml:space="preserve"> “Regolamento in materia di esercizio del potere sanzionatorio dell’Autorità Nazionale Anticorruzione per l’omessa adozione dei piani triennali di prevenzione della corruzione, dei programmi triennali di trasparenza, dei Codici di Comportamento”, emanato dall’Autorità Nazionale Anticorruzione con delibera del 9 settembre 2014;</w:t>
      </w:r>
    </w:p>
    <w:p w14:paraId="6A3C704B" w14:textId="77777777" w:rsidR="00EC3B6F" w:rsidRPr="00EC3B6F" w:rsidRDefault="00EC3B6F" w:rsidP="00EC3B6F">
      <w:pPr>
        <w:numPr>
          <w:ilvl w:val="0"/>
          <w:numId w:val="6"/>
        </w:numPr>
        <w:tabs>
          <w:tab w:val="clear" w:pos="420"/>
          <w:tab w:val="num" w:pos="0"/>
        </w:tabs>
        <w:jc w:val="both"/>
        <w:rPr>
          <w:rFonts w:ascii="Times New Roman" w:hAnsi="Times New Roman"/>
          <w:sz w:val="24"/>
          <w:szCs w:val="24"/>
        </w:rPr>
      </w:pPr>
      <w:proofErr w:type="gramStart"/>
      <w:r w:rsidRPr="00EC3B6F">
        <w:rPr>
          <w:rFonts w:ascii="Times New Roman" w:hAnsi="Times New Roman"/>
          <w:sz w:val="24"/>
          <w:szCs w:val="24"/>
        </w:rPr>
        <w:t>la</w:t>
      </w:r>
      <w:proofErr w:type="gramEnd"/>
      <w:r w:rsidRPr="00EC3B6F">
        <w:rPr>
          <w:rFonts w:ascii="Times New Roman" w:hAnsi="Times New Roman"/>
          <w:sz w:val="24"/>
          <w:szCs w:val="24"/>
        </w:rPr>
        <w:t xml:space="preserve"> Determinazione n. 12 del 28 ottobre 2015 con la quale l’Autorità Nazionale Anticorruzione ha adottato l’aggiornamento 2015 al Piano Nazionale Anticorruzione;</w:t>
      </w:r>
    </w:p>
    <w:p w14:paraId="2BACE26F" w14:textId="77777777" w:rsidR="00EC3B6F" w:rsidRPr="00EC3B6F" w:rsidRDefault="00EC3B6F" w:rsidP="00EC3B6F">
      <w:pPr>
        <w:numPr>
          <w:ilvl w:val="0"/>
          <w:numId w:val="6"/>
        </w:numPr>
        <w:tabs>
          <w:tab w:val="clear" w:pos="420"/>
          <w:tab w:val="num" w:pos="0"/>
        </w:tabs>
        <w:jc w:val="both"/>
        <w:rPr>
          <w:rFonts w:ascii="Times New Roman" w:hAnsi="Times New Roman"/>
          <w:sz w:val="24"/>
          <w:szCs w:val="24"/>
        </w:rPr>
      </w:pPr>
      <w:proofErr w:type="gramStart"/>
      <w:r w:rsidRPr="00EC3B6F">
        <w:rPr>
          <w:rFonts w:ascii="Times New Roman" w:hAnsi="Times New Roman"/>
          <w:sz w:val="24"/>
          <w:szCs w:val="24"/>
        </w:rPr>
        <w:t>il</w:t>
      </w:r>
      <w:proofErr w:type="gramEnd"/>
      <w:r w:rsidRPr="00EC3B6F">
        <w:rPr>
          <w:rFonts w:ascii="Times New Roman" w:hAnsi="Times New Roman"/>
          <w:sz w:val="24"/>
          <w:szCs w:val="24"/>
        </w:rPr>
        <w:t xml:space="preserve"> Piano Triennale di Prevenzione della Corruzione (P.T.P.C) 2020-2022 del Ministero della Difesa</w:t>
      </w:r>
    </w:p>
    <w:p w14:paraId="22779976" w14:textId="77777777" w:rsidR="00EC3B6F" w:rsidRPr="00EC3B6F" w:rsidRDefault="00EC3B6F" w:rsidP="00EC3B6F">
      <w:pPr>
        <w:jc w:val="both"/>
        <w:rPr>
          <w:rFonts w:ascii="Times New Roman" w:hAnsi="Times New Roman"/>
          <w:b/>
          <w:sz w:val="24"/>
          <w:szCs w:val="24"/>
          <w:u w:val="single"/>
        </w:rPr>
      </w:pPr>
      <w:r w:rsidRPr="00EC3B6F">
        <w:rPr>
          <w:rFonts w:ascii="Times New Roman" w:hAnsi="Times New Roman"/>
          <w:b/>
          <w:sz w:val="24"/>
          <w:szCs w:val="24"/>
          <w:u w:val="single"/>
        </w:rPr>
        <w:t>SI CONVIENE QUANTO SEGUE</w:t>
      </w:r>
    </w:p>
    <w:p w14:paraId="6147153D" w14:textId="77777777" w:rsidR="00EC3B6F" w:rsidRPr="00EC3B6F" w:rsidRDefault="00EC3B6F" w:rsidP="00EC3B6F">
      <w:pPr>
        <w:jc w:val="both"/>
        <w:rPr>
          <w:rFonts w:ascii="Times New Roman" w:hAnsi="Times New Roman"/>
          <w:sz w:val="24"/>
          <w:szCs w:val="24"/>
        </w:rPr>
      </w:pPr>
      <w:r w:rsidRPr="00EC3B6F">
        <w:rPr>
          <w:rFonts w:ascii="Times New Roman" w:hAnsi="Times New Roman"/>
          <w:b/>
          <w:sz w:val="24"/>
          <w:szCs w:val="24"/>
        </w:rPr>
        <w:t>Art. 1</w:t>
      </w:r>
      <w:r w:rsidRPr="00EC3B6F">
        <w:rPr>
          <w:rFonts w:ascii="Times New Roman" w:hAnsi="Times New Roman"/>
          <w:sz w:val="24"/>
          <w:szCs w:val="24"/>
        </w:rPr>
        <w:t xml:space="preserve"> - Il presente Patto d’integrità stabilisce la formale obbligazione della Ditta che, ai fini della partecipazione alla gara in oggetto, si impegna:</w:t>
      </w:r>
    </w:p>
    <w:p w14:paraId="7F06A909"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lastRenderedPageBreak/>
        <w:t>-</w:t>
      </w:r>
      <w:r w:rsidRPr="00EC3B6F">
        <w:rPr>
          <w:rFonts w:ascii="Times New Roman" w:hAnsi="Times New Roman"/>
          <w:sz w:val="24"/>
          <w:szCs w:val="24"/>
        </w:rPr>
        <w:tab/>
        <w:t>a conformare i propri comportamenti ai principi di lealtà, trasparenza e correttezza nonché l’espresso impegno anti-corruzione a non offrire, accettare o richiedere somme di denaro o qualsiasi altra ricompensa, vantaggio o beneficio, sia direttamente che indirettamente tramite intermediari, al fine dell’assegnazione del contratto e/o al fine di distorcerne la relativa corretta esecuzione;</w:t>
      </w:r>
    </w:p>
    <w:p w14:paraId="3D8FC358"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w:t>
      </w:r>
      <w:r w:rsidRPr="00EC3B6F">
        <w:rPr>
          <w:rFonts w:ascii="Times New Roman" w:hAnsi="Times New Roman"/>
          <w:sz w:val="24"/>
          <w:szCs w:val="24"/>
        </w:rPr>
        <w:tab/>
        <w:t>a segnalare alla stazione appaltante qualsiasi tentativo di turbativa, irregolarità o distorsione nelle fasi di svolgimento della gara e/o durante l’esecuzione dei contratti, da parte di ogni interessato o addetto o di chiunque possa influenzare le decisioni relative alla gara in oggetto;</w:t>
      </w:r>
    </w:p>
    <w:p w14:paraId="4F45D139"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w:t>
      </w:r>
      <w:r w:rsidRPr="00EC3B6F">
        <w:rPr>
          <w:rFonts w:ascii="Times New Roman" w:hAnsi="Times New Roman"/>
          <w:sz w:val="24"/>
          <w:szCs w:val="24"/>
        </w:rPr>
        <w:tab/>
        <w:t>ad assicurare che non si è accordata e non si accorderà con altri partecipanti alla gara per limitare o eludere la concorrenza;</w:t>
      </w:r>
    </w:p>
    <w:p w14:paraId="447851C5"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w:t>
      </w:r>
      <w:r w:rsidRPr="00EC3B6F">
        <w:rPr>
          <w:rFonts w:ascii="Times New Roman" w:hAnsi="Times New Roman"/>
          <w:sz w:val="24"/>
          <w:szCs w:val="24"/>
        </w:rPr>
        <w:tab/>
        <w:t>ad informare puntualmente tutto il personale, di cui si avvale, del presente Patto di integrità e degli obblighi in esso contenuti;</w:t>
      </w:r>
    </w:p>
    <w:p w14:paraId="56E5D924"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w:t>
      </w:r>
      <w:r w:rsidRPr="00EC3B6F">
        <w:rPr>
          <w:rFonts w:ascii="Times New Roman" w:hAnsi="Times New Roman"/>
          <w:sz w:val="24"/>
          <w:szCs w:val="24"/>
        </w:rPr>
        <w:tab/>
        <w:t>a vigilare affinché gli impegni sopra indicati siano osservati da tutti i collaboratori e dipendenti nell’esercizio dei compiti loro assegnati;</w:t>
      </w:r>
    </w:p>
    <w:p w14:paraId="4AC82D78"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w:t>
      </w:r>
      <w:r w:rsidRPr="00EC3B6F">
        <w:rPr>
          <w:rFonts w:ascii="Times New Roman" w:hAnsi="Times New Roman"/>
          <w:sz w:val="24"/>
          <w:szCs w:val="24"/>
        </w:rPr>
        <w:tab/>
        <w:t>a denunciare alla Pubblica Autorità competente ogni irregolarità o distorsione di cui sia venuta a conoscenza per quanto attiene l’attività di cui all’oggetto della gara in causa.</w:t>
      </w:r>
    </w:p>
    <w:p w14:paraId="7C8523F0" w14:textId="77777777" w:rsidR="00EC3B6F" w:rsidRPr="00EC3B6F" w:rsidRDefault="00EC3B6F" w:rsidP="00EC3B6F">
      <w:pPr>
        <w:jc w:val="both"/>
        <w:rPr>
          <w:rFonts w:ascii="Times New Roman" w:hAnsi="Times New Roman"/>
          <w:sz w:val="24"/>
          <w:szCs w:val="24"/>
        </w:rPr>
      </w:pPr>
      <w:r w:rsidRPr="00EC3B6F">
        <w:rPr>
          <w:rFonts w:ascii="Times New Roman" w:hAnsi="Times New Roman"/>
          <w:b/>
          <w:sz w:val="24"/>
          <w:szCs w:val="24"/>
        </w:rPr>
        <w:t>Art. 2</w:t>
      </w:r>
      <w:r w:rsidRPr="00EC3B6F">
        <w:rPr>
          <w:rFonts w:ascii="Times New Roman" w:hAnsi="Times New Roman"/>
          <w:sz w:val="24"/>
          <w:szCs w:val="24"/>
        </w:rPr>
        <w:t xml:space="preserve"> - La ditta prende nota e accetta che nel caso di mancato rispetto degli impegni anticorruzione assunti con il presente Patto di integrità, comunque accertato dall’Amministrazione, potranno essere applicate le seguenti sanzioni:</w:t>
      </w:r>
    </w:p>
    <w:p w14:paraId="1AC0BC1B"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w:t>
      </w:r>
      <w:r w:rsidRPr="00EC3B6F">
        <w:rPr>
          <w:rFonts w:ascii="Times New Roman" w:hAnsi="Times New Roman"/>
          <w:sz w:val="24"/>
          <w:szCs w:val="24"/>
        </w:rPr>
        <w:tab/>
        <w:t>esclusione del concorrente dalla gara;</w:t>
      </w:r>
    </w:p>
    <w:p w14:paraId="6EFD0C7B"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w:t>
      </w:r>
      <w:r w:rsidRPr="00EC3B6F">
        <w:rPr>
          <w:rFonts w:ascii="Times New Roman" w:hAnsi="Times New Roman"/>
          <w:sz w:val="24"/>
          <w:szCs w:val="24"/>
        </w:rPr>
        <w:tab/>
        <w:t>escussione della cauzione di validità dell’offerta;</w:t>
      </w:r>
    </w:p>
    <w:p w14:paraId="7CD4BF1E"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w:t>
      </w:r>
      <w:r w:rsidRPr="00EC3B6F">
        <w:rPr>
          <w:rFonts w:ascii="Times New Roman" w:hAnsi="Times New Roman"/>
          <w:sz w:val="24"/>
          <w:szCs w:val="24"/>
        </w:rPr>
        <w:tab/>
        <w:t>risoluzione del contratto;</w:t>
      </w:r>
    </w:p>
    <w:p w14:paraId="08B4EC98"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w:t>
      </w:r>
      <w:r w:rsidRPr="00EC3B6F">
        <w:rPr>
          <w:rFonts w:ascii="Times New Roman" w:hAnsi="Times New Roman"/>
          <w:sz w:val="24"/>
          <w:szCs w:val="24"/>
        </w:rPr>
        <w:tab/>
        <w:t>escussione della cauzione di buona esecuzione del contratto;</w:t>
      </w:r>
    </w:p>
    <w:p w14:paraId="1FE53F17"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w:t>
      </w:r>
      <w:r w:rsidRPr="00EC3B6F">
        <w:rPr>
          <w:rFonts w:ascii="Times New Roman" w:hAnsi="Times New Roman"/>
          <w:sz w:val="24"/>
          <w:szCs w:val="24"/>
        </w:rPr>
        <w:tab/>
        <w:t xml:space="preserve">esclusione del concorrente dalle gare indette dalla stazione appaltante per 5 anni. </w:t>
      </w:r>
    </w:p>
    <w:p w14:paraId="38B20DDA" w14:textId="77777777" w:rsidR="00EC3B6F" w:rsidRPr="00EC3B6F" w:rsidRDefault="00EC3B6F" w:rsidP="00EC3B6F">
      <w:pPr>
        <w:jc w:val="both"/>
        <w:rPr>
          <w:rFonts w:ascii="Times New Roman" w:hAnsi="Times New Roman"/>
          <w:sz w:val="24"/>
          <w:szCs w:val="24"/>
        </w:rPr>
      </w:pPr>
      <w:r w:rsidRPr="00EC3B6F">
        <w:rPr>
          <w:rFonts w:ascii="Times New Roman" w:hAnsi="Times New Roman"/>
          <w:b/>
          <w:bCs/>
          <w:sz w:val="24"/>
          <w:szCs w:val="24"/>
        </w:rPr>
        <w:t xml:space="preserve">Art. 3 – </w:t>
      </w:r>
      <w:r w:rsidRPr="00EC3B6F">
        <w:rPr>
          <w:rFonts w:ascii="Times New Roman" w:hAnsi="Times New Roman"/>
          <w:sz w:val="24"/>
          <w:szCs w:val="24"/>
        </w:rPr>
        <w:t xml:space="preserve">Fermo restando quanto previsto dai precedenti articoli 1 e 2, in aderenza alle prescrizioni in materia di anticorruzione contenute nel </w:t>
      </w:r>
      <w:proofErr w:type="spellStart"/>
      <w:r w:rsidRPr="00EC3B6F">
        <w:rPr>
          <w:rFonts w:ascii="Times New Roman" w:hAnsi="Times New Roman"/>
          <w:sz w:val="24"/>
          <w:szCs w:val="24"/>
        </w:rPr>
        <w:t>d.l.</w:t>
      </w:r>
      <w:proofErr w:type="spellEnd"/>
      <w:r w:rsidRPr="00EC3B6F">
        <w:rPr>
          <w:rFonts w:ascii="Times New Roman" w:hAnsi="Times New Roman"/>
          <w:sz w:val="24"/>
          <w:szCs w:val="24"/>
        </w:rPr>
        <w:t xml:space="preserve"> 90/2014 convertito dalla l. 114/2014: </w:t>
      </w:r>
    </w:p>
    <w:p w14:paraId="21CA3C63"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 xml:space="preserve">- la Ditta si impegna a dare comunicazione tempestiva alla Stazione appaltante di tentativi di concussione che si siano, in qualsiasi modo, manifestati nei confronti dell'imprenditore, degli organi sociali o dei dirigenti di impresa. Il predetto adempimento ha natura essenziale ai fini della esecuzione del contratto. Ne consegue, pertanto, che il relativo inadempimento darà luogo alla risoluzione espressa del contratto stesso, ai sensi dell'art. 1456 c.c., qualora la mancata comunicazione del tentativo di concussione subito risulti da una misura cautelare o dal disposto rinvio a giudizio, nei confronti di pubblici amministratori che abbiano esercitato funzioni relative alla stipula ed esecuzione del contratto, per il delitto previsto dall'art. 317 c.p. </w:t>
      </w:r>
    </w:p>
    <w:p w14:paraId="667B73C9"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lastRenderedPageBreak/>
        <w:t xml:space="preserve">- la Stazione appaltante si impegna ad avvalersi della clausola risolutiva espressa, di cui all'art. 1456 c.c., ogni qualvolta nei confronti dell'imprenditore o dei componenti la compagine sociale, o dei dirigenti dell'impresa, sia stata disposta misura cautelare o sia intervenuto rinvio a giudizio per taluno dei delitti di cui agli arti. 317 c.p., 318 c.p., 319 c.p., 319-bis c.p., 319-ter c.p., 319-quater c.p., 320 c.p., 322 c.p., 322-bis c.p., 346-bis c.p., 353 c.p. e 353-bis c.p. </w:t>
      </w:r>
    </w:p>
    <w:p w14:paraId="2915CD59"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 xml:space="preserve">Nei casi di cui al presente articolo, l’esercizio della potestà risolutoria da parte della Stazione appaltante è subordinato alla previa intesa con l'Autorità Nazionale Anticorruzione. La Stazione appaltante, pertanto, comunicherà la propria volontà di avvalersi della clausola risolutiva espressa al Responsabile per la prevenzione della corruzione che ne darà comunicazione all’Autorità Nazionale Anticorruzione. Quest’ultima potrà valutare se, in alternativa all'ipotesi risolutoria, ricorrano i presupposti per la prosecuzione del rapporto contrattuale tra Stazione appaltante ed impresa aggiudicataria, alle condizioni di cui al </w:t>
      </w:r>
      <w:proofErr w:type="spellStart"/>
      <w:r w:rsidRPr="00EC3B6F">
        <w:rPr>
          <w:rFonts w:ascii="Times New Roman" w:hAnsi="Times New Roman"/>
          <w:sz w:val="24"/>
          <w:szCs w:val="24"/>
        </w:rPr>
        <w:t>d.l.</w:t>
      </w:r>
      <w:proofErr w:type="spellEnd"/>
      <w:r w:rsidRPr="00EC3B6F">
        <w:rPr>
          <w:rFonts w:ascii="Times New Roman" w:hAnsi="Times New Roman"/>
          <w:sz w:val="24"/>
          <w:szCs w:val="24"/>
        </w:rPr>
        <w:t xml:space="preserve"> 90/2014.</w:t>
      </w:r>
    </w:p>
    <w:p w14:paraId="44739551"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 xml:space="preserve">Art. 4 - Il contenuto del Patto di integrità e le relative sanzioni applicabili resteranno in vigore sino alla completa esecuzione del contratto. Il presente Patto dovrà essere richiamato dal contratto quale allegato allo stesso onde formarne parte integrante, sostanziale e pattizia. </w:t>
      </w:r>
    </w:p>
    <w:p w14:paraId="213410EE"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 xml:space="preserve">Art. 5 -  Il presente Patto di INTEGRITA’ deve essere obbligatoriamente sottoscritto in calce ed in ogni sua pagina, dal legale rappresentante della ditta partecipante ovvero, in caso di consorzi o raggruppamenti temporanei di imprese, dal rappresentante degli stessi nonché DALLE IMPRESE AUSILIARIE e deve essere presentato unitamente all'offerta. La mancata consegna di tale Patto debitamente sottoscritto comporterà l'esclusione dalla gara. </w:t>
      </w:r>
    </w:p>
    <w:p w14:paraId="657A3F65"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Art. 6 - Ogni controversia relativa all’interpretazione ed esecuzione del Patto d’integrità fra la stazione appaltante e i concorrenti e tra gli stessi concorrenti sarà risolta dall’Autorità Giudiziaria competente.</w:t>
      </w:r>
    </w:p>
    <w:p w14:paraId="1DDEE3BB"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Luogo e data ………………….</w:t>
      </w:r>
      <w:r w:rsidRPr="00EC3B6F">
        <w:rPr>
          <w:rFonts w:ascii="Times New Roman" w:hAnsi="Times New Roman"/>
          <w:sz w:val="24"/>
          <w:szCs w:val="24"/>
        </w:rPr>
        <w:tab/>
      </w:r>
      <w:r w:rsidRPr="00EC3B6F">
        <w:rPr>
          <w:rFonts w:ascii="Times New Roman" w:hAnsi="Times New Roman"/>
          <w:sz w:val="24"/>
          <w:szCs w:val="24"/>
        </w:rPr>
        <w:tab/>
        <w:t>Per la ditta: _____________________________</w:t>
      </w:r>
    </w:p>
    <w:p w14:paraId="0AD32ED7"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w:t>
      </w:r>
      <w:proofErr w:type="gramStart"/>
      <w:r w:rsidRPr="00EC3B6F">
        <w:rPr>
          <w:rFonts w:ascii="Times New Roman" w:hAnsi="Times New Roman"/>
          <w:sz w:val="24"/>
          <w:szCs w:val="24"/>
        </w:rPr>
        <w:t>il</w:t>
      </w:r>
      <w:proofErr w:type="gramEnd"/>
      <w:r w:rsidRPr="00EC3B6F">
        <w:rPr>
          <w:rFonts w:ascii="Times New Roman" w:hAnsi="Times New Roman"/>
          <w:sz w:val="24"/>
          <w:szCs w:val="24"/>
        </w:rPr>
        <w:t xml:space="preserve"> legale rappresentante) </w:t>
      </w:r>
      <w:r w:rsidRPr="00EC3B6F">
        <w:rPr>
          <w:rFonts w:ascii="Times New Roman" w:hAnsi="Times New Roman"/>
          <w:sz w:val="24"/>
          <w:szCs w:val="24"/>
        </w:rPr>
        <w:br w:type="page"/>
      </w:r>
    </w:p>
    <w:tbl>
      <w:tblPr>
        <w:tblW w:w="10056" w:type="dxa"/>
        <w:tblInd w:w="-407" w:type="dxa"/>
        <w:tblBorders>
          <w:top w:val="single" w:sz="8" w:space="0" w:color="000000"/>
          <w:bottom w:val="single" w:sz="8" w:space="0" w:color="000000"/>
        </w:tblBorders>
        <w:tblLook w:val="0000" w:firstRow="0" w:lastRow="0" w:firstColumn="0" w:lastColumn="0" w:noHBand="0" w:noVBand="0"/>
      </w:tblPr>
      <w:tblGrid>
        <w:gridCol w:w="10056"/>
      </w:tblGrid>
      <w:tr w:rsidR="00EC3B6F" w:rsidRPr="00EC3B6F" w14:paraId="5FF3649C" w14:textId="77777777" w:rsidTr="00177BAA">
        <w:trPr>
          <w:trHeight w:val="1098"/>
        </w:trPr>
        <w:tc>
          <w:tcPr>
            <w:tcW w:w="10056" w:type="dxa"/>
            <w:tcBorders>
              <w:top w:val="single" w:sz="8" w:space="0" w:color="000000"/>
              <w:left w:val="nil"/>
              <w:right w:val="nil"/>
            </w:tcBorders>
            <w:shd w:val="clear" w:color="auto" w:fill="C0C0C0"/>
          </w:tcPr>
          <w:p w14:paraId="62B8A088" w14:textId="77777777" w:rsidR="00EC3B6F" w:rsidRPr="00EC3B6F" w:rsidRDefault="00EC3B6F" w:rsidP="00EC3B6F">
            <w:pPr>
              <w:keepNext/>
              <w:spacing w:before="240" w:after="60"/>
              <w:ind w:right="-98"/>
              <w:outlineLvl w:val="0"/>
              <w:rPr>
                <w:rFonts w:ascii="Times New Roman" w:eastAsia="Times New Roman" w:hAnsi="Times New Roman"/>
                <w:b/>
                <w:bCs/>
                <w:kern w:val="32"/>
                <w:sz w:val="24"/>
                <w:szCs w:val="24"/>
              </w:rPr>
            </w:pPr>
            <w:bookmarkStart w:id="35" w:name="_ALLEGATO_M_–"/>
            <w:bookmarkStart w:id="36" w:name="_ALL._N-_ATTESTATO"/>
            <w:bookmarkStart w:id="37" w:name="_ALL._I-_ATTESTATO"/>
            <w:bookmarkStart w:id="38" w:name="_ALL._E-_ATTESTATO"/>
            <w:bookmarkStart w:id="39" w:name="_Toc415045947"/>
            <w:bookmarkStart w:id="40" w:name="_Toc419708966"/>
            <w:bookmarkStart w:id="41" w:name="_Toc422322851"/>
            <w:bookmarkStart w:id="42" w:name="_Toc64476126"/>
            <w:bookmarkEnd w:id="35"/>
            <w:bookmarkEnd w:id="36"/>
            <w:bookmarkEnd w:id="37"/>
            <w:bookmarkEnd w:id="38"/>
            <w:r w:rsidRPr="00EC3B6F">
              <w:rPr>
                <w:rFonts w:ascii="Times New Roman" w:eastAsia="Times New Roman" w:hAnsi="Times New Roman"/>
                <w:b/>
                <w:bCs/>
                <w:kern w:val="32"/>
                <w:sz w:val="28"/>
                <w:szCs w:val="24"/>
              </w:rPr>
              <w:lastRenderedPageBreak/>
              <w:t xml:space="preserve">ALL. </w:t>
            </w:r>
            <w:bookmarkStart w:id="43" w:name="_Toc382298728"/>
            <w:r w:rsidRPr="00EC3B6F">
              <w:rPr>
                <w:rFonts w:ascii="Times New Roman" w:eastAsia="Times New Roman" w:hAnsi="Times New Roman"/>
                <w:b/>
                <w:bCs/>
                <w:kern w:val="32"/>
                <w:sz w:val="28"/>
                <w:szCs w:val="24"/>
              </w:rPr>
              <w:t>E- ATTESTATO DI SOPRALLUOGO</w:t>
            </w:r>
            <w:bookmarkEnd w:id="39"/>
            <w:bookmarkEnd w:id="40"/>
            <w:bookmarkEnd w:id="41"/>
            <w:bookmarkEnd w:id="42"/>
            <w:bookmarkEnd w:id="43"/>
          </w:p>
        </w:tc>
      </w:tr>
    </w:tbl>
    <w:p w14:paraId="1767A165" w14:textId="77777777" w:rsidR="00EC3B6F" w:rsidRPr="00EC3B6F" w:rsidRDefault="00EC3B6F" w:rsidP="00EC3B6F">
      <w:pPr>
        <w:jc w:val="center"/>
        <w:rPr>
          <w:rFonts w:ascii="Times New Roman" w:hAnsi="Times New Roman"/>
          <w:sz w:val="24"/>
          <w:szCs w:val="24"/>
        </w:rPr>
      </w:pPr>
    </w:p>
    <w:p w14:paraId="7DA768AB" w14:textId="77777777" w:rsidR="00EC3B6F" w:rsidRPr="00EC3B6F" w:rsidRDefault="00EC3B6F" w:rsidP="00EC3B6F">
      <w:pPr>
        <w:jc w:val="center"/>
        <w:rPr>
          <w:rFonts w:ascii="Times New Roman" w:hAnsi="Times New Roman"/>
          <w:i/>
          <w:sz w:val="24"/>
          <w:szCs w:val="24"/>
        </w:rPr>
      </w:pPr>
      <w:r w:rsidRPr="00EC3B6F">
        <w:rPr>
          <w:rFonts w:ascii="Times New Roman" w:hAnsi="Times New Roman"/>
          <w:i/>
          <w:sz w:val="24"/>
          <w:szCs w:val="24"/>
        </w:rPr>
        <w:t>TIMBRO DELL’ENTE RESPONSABILE DEL SOPRALLUOGO</w:t>
      </w:r>
    </w:p>
    <w:p w14:paraId="1A67652E" w14:textId="77777777" w:rsidR="00EC3B6F" w:rsidRPr="00EC3B6F" w:rsidRDefault="00EC3B6F" w:rsidP="00EC3B6F">
      <w:pPr>
        <w:jc w:val="center"/>
        <w:rPr>
          <w:rFonts w:ascii="Times New Roman" w:hAnsi="Times New Roman"/>
          <w:sz w:val="24"/>
          <w:szCs w:val="24"/>
        </w:rPr>
      </w:pPr>
      <w:r w:rsidRPr="00EC3B6F">
        <w:rPr>
          <w:rFonts w:ascii="Times New Roman" w:hAnsi="Times New Roman"/>
          <w:sz w:val="24"/>
          <w:szCs w:val="24"/>
        </w:rPr>
        <w:t xml:space="preserve">       </w:t>
      </w:r>
    </w:p>
    <w:p w14:paraId="0BA14F56" w14:textId="77777777" w:rsidR="00EC3B6F" w:rsidRPr="00EC3B6F" w:rsidRDefault="00EC3B6F" w:rsidP="00EC3B6F">
      <w:pPr>
        <w:jc w:val="center"/>
        <w:rPr>
          <w:rFonts w:ascii="Times New Roman" w:hAnsi="Times New Roman"/>
          <w:sz w:val="24"/>
          <w:szCs w:val="24"/>
        </w:rPr>
      </w:pPr>
    </w:p>
    <w:p w14:paraId="466D3D81" w14:textId="77777777" w:rsidR="00EC3B6F" w:rsidRPr="00EC3B6F" w:rsidRDefault="00EC3B6F" w:rsidP="00EC3B6F">
      <w:pPr>
        <w:jc w:val="both"/>
        <w:rPr>
          <w:rFonts w:ascii="Times New Roman" w:hAnsi="Times New Roman"/>
          <w:sz w:val="24"/>
          <w:szCs w:val="24"/>
        </w:rPr>
      </w:pPr>
      <w:r w:rsidRPr="00EC3B6F">
        <w:rPr>
          <w:rFonts w:ascii="Times New Roman" w:hAnsi="Times New Roman"/>
          <w:b/>
          <w:sz w:val="24"/>
          <w:szCs w:val="24"/>
        </w:rPr>
        <w:t>OGGETTO</w:t>
      </w:r>
      <w:r w:rsidRPr="00EC3B6F">
        <w:rPr>
          <w:rFonts w:ascii="Times New Roman" w:hAnsi="Times New Roman"/>
          <w:sz w:val="24"/>
          <w:szCs w:val="24"/>
        </w:rPr>
        <w:t>: Codice Esigenza n.___________ procedura per l’affidamento dei lavori di________________________________________________________________________________________________________________________________________________________________________. Località____________________ Importo lordo a base di gara Euro ___________________di cui Euro __________________ per oneri per l’attuazione del piano di sicurezza non soggetti a ribasso.</w:t>
      </w:r>
    </w:p>
    <w:p w14:paraId="67DD5E98" w14:textId="77777777" w:rsidR="00EC3B6F" w:rsidRPr="00EC3B6F" w:rsidRDefault="00EC3B6F" w:rsidP="00EC3B6F">
      <w:pPr>
        <w:jc w:val="center"/>
        <w:rPr>
          <w:rFonts w:ascii="Times New Roman" w:hAnsi="Times New Roman"/>
          <w:b/>
          <w:sz w:val="24"/>
          <w:szCs w:val="24"/>
          <w:u w:val="single"/>
        </w:rPr>
      </w:pPr>
      <w:r w:rsidRPr="00EC3B6F">
        <w:rPr>
          <w:rFonts w:ascii="Times New Roman" w:hAnsi="Times New Roman"/>
          <w:b/>
          <w:sz w:val="24"/>
          <w:szCs w:val="24"/>
          <w:u w:val="single"/>
        </w:rPr>
        <w:t>ATTESTATO DI ESEGUITO SOPRALLUOGO</w:t>
      </w:r>
    </w:p>
    <w:p w14:paraId="3282DA2A"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Si dichiara che il giorno ____ del mese di _________________ dell’anno __________, si è presentato presso questo Ente il Sig. ___________________________________ munito del documento ________________________ n° ____________ rilasciato il ____________ da_______________.</w:t>
      </w:r>
    </w:p>
    <w:p w14:paraId="60F85B24" w14:textId="77777777" w:rsidR="00EC3B6F" w:rsidRPr="00EC3B6F" w:rsidRDefault="00EC3B6F" w:rsidP="00EC3B6F">
      <w:pPr>
        <w:jc w:val="both"/>
        <w:rPr>
          <w:rFonts w:ascii="Times New Roman" w:hAnsi="Times New Roman"/>
          <w:sz w:val="24"/>
          <w:szCs w:val="24"/>
        </w:rPr>
      </w:pPr>
      <w:proofErr w:type="gramStart"/>
      <w:r w:rsidRPr="00EC3B6F">
        <w:rPr>
          <w:rFonts w:ascii="Times New Roman" w:hAnsi="Times New Roman"/>
          <w:sz w:val="24"/>
          <w:szCs w:val="24"/>
        </w:rPr>
        <w:t>in</w:t>
      </w:r>
      <w:proofErr w:type="gramEnd"/>
      <w:r w:rsidRPr="00EC3B6F">
        <w:rPr>
          <w:rFonts w:ascii="Times New Roman" w:hAnsi="Times New Roman"/>
          <w:sz w:val="24"/>
          <w:szCs w:val="24"/>
        </w:rPr>
        <w:t xml:space="preserve"> qualità di:</w:t>
      </w:r>
    </w:p>
    <w:p w14:paraId="32CD64C5"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 Rappresentante legale dell’impresa/R.T.T. o Consorzio ________________________________ di __________________________</w:t>
      </w:r>
    </w:p>
    <w:p w14:paraId="0C9FBA9A"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 xml:space="preserve"> □ munito di delega dell’impresa/R.T.I. o Consorzio ___________________________________ di __________________________</w:t>
      </w:r>
    </w:p>
    <w:p w14:paraId="66C66209" w14:textId="77777777" w:rsidR="00EC3B6F" w:rsidRPr="00EC3B6F" w:rsidRDefault="00EC3B6F" w:rsidP="00EC3B6F">
      <w:pPr>
        <w:jc w:val="both"/>
        <w:rPr>
          <w:rFonts w:ascii="Times New Roman" w:hAnsi="Times New Roman"/>
          <w:sz w:val="24"/>
          <w:szCs w:val="24"/>
        </w:rPr>
      </w:pPr>
      <w:proofErr w:type="gramStart"/>
      <w:r w:rsidRPr="00EC3B6F">
        <w:rPr>
          <w:rFonts w:ascii="Times New Roman" w:hAnsi="Times New Roman"/>
          <w:sz w:val="24"/>
          <w:szCs w:val="24"/>
        </w:rPr>
        <w:t>per</w:t>
      </w:r>
      <w:proofErr w:type="gramEnd"/>
      <w:r w:rsidRPr="00EC3B6F">
        <w:rPr>
          <w:rFonts w:ascii="Times New Roman" w:hAnsi="Times New Roman"/>
          <w:sz w:val="24"/>
          <w:szCs w:val="24"/>
        </w:rPr>
        <w:t xml:space="preserve"> prendere visione della località in cui dovranno essere eseguiti i lavori in oggetto.</w:t>
      </w:r>
    </w:p>
    <w:p w14:paraId="63ABE708"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E’ stato pertanto autorizzato a visitare il sito stesso.</w:t>
      </w:r>
    </w:p>
    <w:p w14:paraId="54CB1019" w14:textId="77777777" w:rsidR="00EC3B6F" w:rsidRPr="00EC3B6F" w:rsidRDefault="00EC3B6F" w:rsidP="00EC3B6F">
      <w:pPr>
        <w:jc w:val="center"/>
        <w:rPr>
          <w:rFonts w:ascii="Times New Roman" w:hAnsi="Times New Roman"/>
          <w:sz w:val="24"/>
          <w:szCs w:val="24"/>
        </w:rPr>
      </w:pPr>
    </w:p>
    <w:p w14:paraId="0D356208" w14:textId="77777777" w:rsidR="00EC3B6F" w:rsidRPr="00EC3B6F" w:rsidRDefault="00EC3B6F" w:rsidP="00EC3B6F">
      <w:pPr>
        <w:jc w:val="center"/>
        <w:rPr>
          <w:rFonts w:ascii="Times New Roman" w:hAnsi="Times New Roman"/>
          <w:b/>
          <w:i/>
          <w:sz w:val="24"/>
          <w:szCs w:val="24"/>
        </w:rPr>
      </w:pPr>
      <w:r w:rsidRPr="00EC3B6F">
        <w:rPr>
          <w:rFonts w:ascii="Times New Roman" w:hAnsi="Times New Roman"/>
          <w:b/>
          <w:i/>
          <w:sz w:val="24"/>
          <w:szCs w:val="24"/>
        </w:rPr>
        <w:t xml:space="preserve">       TIMBRO E FIRMA </w:t>
      </w:r>
    </w:p>
    <w:p w14:paraId="53FE834E" w14:textId="77777777" w:rsidR="00EC3B6F" w:rsidRPr="00EC3B6F" w:rsidRDefault="00EC3B6F" w:rsidP="00EC3B6F">
      <w:pPr>
        <w:jc w:val="center"/>
        <w:rPr>
          <w:rFonts w:ascii="Times New Roman" w:hAnsi="Times New Roman"/>
          <w:b/>
          <w:i/>
          <w:sz w:val="24"/>
          <w:szCs w:val="24"/>
        </w:rPr>
      </w:pPr>
      <w:r w:rsidRPr="00EC3B6F">
        <w:rPr>
          <w:rFonts w:ascii="Times New Roman" w:hAnsi="Times New Roman"/>
          <w:b/>
          <w:i/>
          <w:sz w:val="24"/>
          <w:szCs w:val="24"/>
        </w:rPr>
        <w:t xml:space="preserve">  DEL RESPONSABILE DELL’ENTE</w:t>
      </w:r>
    </w:p>
    <w:p w14:paraId="66001C3A" w14:textId="77777777" w:rsidR="00EC3B6F" w:rsidRPr="00EC3B6F" w:rsidRDefault="00EC3B6F" w:rsidP="00EC3B6F">
      <w:pPr>
        <w:jc w:val="center"/>
        <w:rPr>
          <w:rFonts w:ascii="Times New Roman" w:hAnsi="Times New Roman"/>
          <w:sz w:val="24"/>
          <w:szCs w:val="24"/>
        </w:rPr>
      </w:pPr>
      <w:r w:rsidRPr="00EC3B6F">
        <w:rPr>
          <w:rFonts w:ascii="Times New Roman" w:hAnsi="Times New Roman"/>
          <w:sz w:val="24"/>
          <w:szCs w:val="24"/>
        </w:rPr>
        <w:t xml:space="preserve">                                                                                             </w:t>
      </w:r>
    </w:p>
    <w:p w14:paraId="2D47D58E" w14:textId="77777777" w:rsidR="00EC3B6F" w:rsidRPr="00EC3B6F" w:rsidRDefault="00EC3B6F" w:rsidP="00EC3B6F">
      <w:pPr>
        <w:spacing w:after="0" w:line="240" w:lineRule="auto"/>
        <w:rPr>
          <w:rFonts w:ascii="Times New Roman" w:hAnsi="Times New Roman"/>
          <w:i/>
          <w:sz w:val="24"/>
          <w:szCs w:val="24"/>
        </w:rPr>
      </w:pPr>
      <w:bookmarkStart w:id="44" w:name="_ALL._O_–"/>
      <w:bookmarkStart w:id="45" w:name="_ALL._P_–"/>
      <w:bookmarkStart w:id="46" w:name="_ALL._L_–"/>
      <w:bookmarkEnd w:id="44"/>
      <w:bookmarkEnd w:id="45"/>
      <w:bookmarkEnd w:id="46"/>
    </w:p>
    <w:tbl>
      <w:tblPr>
        <w:tblW w:w="10056" w:type="dxa"/>
        <w:tblInd w:w="-142" w:type="dxa"/>
        <w:tblBorders>
          <w:top w:val="single" w:sz="8" w:space="0" w:color="000000"/>
          <w:bottom w:val="single" w:sz="8" w:space="0" w:color="000000"/>
        </w:tblBorders>
        <w:tblLook w:val="0000" w:firstRow="0" w:lastRow="0" w:firstColumn="0" w:lastColumn="0" w:noHBand="0" w:noVBand="0"/>
      </w:tblPr>
      <w:tblGrid>
        <w:gridCol w:w="10056"/>
      </w:tblGrid>
      <w:tr w:rsidR="00EC3B6F" w:rsidRPr="00EC3B6F" w14:paraId="3270F915" w14:textId="77777777" w:rsidTr="00177BAA">
        <w:trPr>
          <w:trHeight w:val="1098"/>
        </w:trPr>
        <w:tc>
          <w:tcPr>
            <w:tcW w:w="10056" w:type="dxa"/>
            <w:tcBorders>
              <w:top w:val="single" w:sz="8" w:space="0" w:color="000000"/>
              <w:left w:val="nil"/>
              <w:right w:val="nil"/>
            </w:tcBorders>
            <w:shd w:val="clear" w:color="auto" w:fill="C0C0C0"/>
          </w:tcPr>
          <w:p w14:paraId="37D8856C" w14:textId="77777777" w:rsidR="00EC3B6F" w:rsidRPr="00EC3B6F" w:rsidRDefault="00EC3B6F" w:rsidP="00EC3B6F">
            <w:pPr>
              <w:keepNext/>
              <w:spacing w:before="240" w:after="60"/>
              <w:ind w:left="-108"/>
              <w:outlineLvl w:val="0"/>
              <w:rPr>
                <w:rFonts w:ascii="Times New Roman" w:eastAsia="Times New Roman" w:hAnsi="Times New Roman"/>
                <w:b/>
                <w:bCs/>
                <w:kern w:val="32"/>
                <w:sz w:val="28"/>
                <w:szCs w:val="24"/>
              </w:rPr>
            </w:pPr>
            <w:bookmarkStart w:id="47" w:name="_ALL._P_"/>
            <w:bookmarkStart w:id="48" w:name="_ALL._Q_"/>
            <w:bookmarkStart w:id="49" w:name="_ALL._M_"/>
            <w:bookmarkStart w:id="50" w:name="_ALL._F_"/>
            <w:bookmarkStart w:id="51" w:name="_Toc415045949"/>
            <w:bookmarkStart w:id="52" w:name="_Toc419708968"/>
            <w:bookmarkStart w:id="53" w:name="_Toc422322853"/>
            <w:bookmarkStart w:id="54" w:name="_Toc64476127"/>
            <w:bookmarkEnd w:id="47"/>
            <w:bookmarkEnd w:id="48"/>
            <w:bookmarkEnd w:id="49"/>
            <w:bookmarkEnd w:id="50"/>
            <w:r w:rsidRPr="00EC3B6F">
              <w:rPr>
                <w:rFonts w:ascii="Times New Roman" w:eastAsia="Times New Roman" w:hAnsi="Times New Roman"/>
                <w:b/>
                <w:bCs/>
                <w:kern w:val="32"/>
                <w:sz w:val="28"/>
                <w:szCs w:val="24"/>
              </w:rPr>
              <w:lastRenderedPageBreak/>
              <w:t xml:space="preserve">ALL. F </w:t>
            </w:r>
            <w:bookmarkStart w:id="55" w:name="_Toc382298730"/>
            <w:r w:rsidRPr="00EC3B6F">
              <w:rPr>
                <w:rFonts w:ascii="Times New Roman" w:eastAsia="Times New Roman" w:hAnsi="Times New Roman"/>
                <w:b/>
                <w:bCs/>
                <w:kern w:val="32"/>
                <w:sz w:val="28"/>
                <w:szCs w:val="24"/>
              </w:rPr>
              <w:t>– DICHIARAZIONE SOSTITUTIVA DELL’IMPRESA AUSILIARIA ATTESTANTE IL POSSESSO DEI REQUISITI PRESTATI AL CONCORRENTE PER LA</w:t>
            </w:r>
            <w:bookmarkEnd w:id="51"/>
            <w:bookmarkEnd w:id="52"/>
            <w:bookmarkEnd w:id="53"/>
            <w:bookmarkEnd w:id="55"/>
            <w:r w:rsidRPr="00EC3B6F">
              <w:rPr>
                <w:rFonts w:ascii="Times New Roman" w:eastAsia="Times New Roman" w:hAnsi="Times New Roman"/>
                <w:b/>
                <w:bCs/>
                <w:kern w:val="32"/>
                <w:sz w:val="28"/>
                <w:szCs w:val="24"/>
              </w:rPr>
              <w:t>VORI</w:t>
            </w:r>
            <w:bookmarkEnd w:id="54"/>
          </w:p>
          <w:p w14:paraId="08835C1A" w14:textId="77777777" w:rsidR="00EC3B6F" w:rsidRPr="00EC3B6F" w:rsidRDefault="00EC3B6F" w:rsidP="00EC3B6F">
            <w:pPr>
              <w:keepNext/>
              <w:spacing w:before="240" w:after="60"/>
              <w:ind w:left="-108"/>
              <w:outlineLvl w:val="0"/>
              <w:rPr>
                <w:rFonts w:ascii="Times New Roman" w:eastAsia="Times New Roman" w:hAnsi="Times New Roman"/>
                <w:b/>
                <w:bCs/>
                <w:kern w:val="32"/>
                <w:sz w:val="24"/>
                <w:szCs w:val="24"/>
              </w:rPr>
            </w:pPr>
          </w:p>
        </w:tc>
      </w:tr>
    </w:tbl>
    <w:p w14:paraId="331077D7" w14:textId="77777777" w:rsidR="00EC3B6F" w:rsidRPr="00EC3B6F" w:rsidRDefault="00EC3B6F" w:rsidP="00EC3B6F">
      <w:pPr>
        <w:widowControl w:val="0"/>
        <w:spacing w:after="180" w:line="194" w:lineRule="auto"/>
        <w:ind w:left="-142"/>
        <w:jc w:val="both"/>
        <w:rPr>
          <w:rFonts w:ascii="Times New Roman" w:hAnsi="Times New Roman"/>
          <w:sz w:val="20"/>
          <w:szCs w:val="20"/>
          <w:lang w:eastAsia="it-IT"/>
        </w:rPr>
      </w:pPr>
      <w:r w:rsidRPr="00EC3B6F">
        <w:rPr>
          <w:rFonts w:ascii="Times New Roman" w:hAnsi="Times New Roman"/>
          <w:b/>
          <w:bCs/>
          <w:sz w:val="20"/>
          <w:szCs w:val="20"/>
          <w:lang w:eastAsia="it-IT" w:bidi="it-IT"/>
        </w:rPr>
        <w:t xml:space="preserve">Il presente documento, disponibile sul sito </w:t>
      </w:r>
      <w:hyperlink r:id="rId19" w:history="1">
        <w:r w:rsidRPr="00EC3B6F">
          <w:rPr>
            <w:rFonts w:ascii="Times New Roman" w:hAnsi="Times New Roman"/>
            <w:b/>
            <w:bCs/>
            <w:color w:val="0000FF"/>
            <w:sz w:val="20"/>
            <w:szCs w:val="20"/>
            <w:lang w:eastAsia="it-IT" w:bidi="it-IT"/>
          </w:rPr>
          <w:t>www.difesa.it/SGD-DNA/Staff/DT/GENIODIFE/Bandi</w:t>
        </w:r>
      </w:hyperlink>
      <w:r w:rsidRPr="00EC3B6F">
        <w:rPr>
          <w:rFonts w:ascii="Times New Roman" w:hAnsi="Times New Roman"/>
          <w:b/>
          <w:bCs/>
          <w:color w:val="0000FF"/>
          <w:sz w:val="20"/>
          <w:szCs w:val="20"/>
          <w:lang w:eastAsia="it-IT" w:bidi="it-IT"/>
        </w:rPr>
        <w:t xml:space="preserve"> </w:t>
      </w:r>
      <w:r w:rsidRPr="00EC3B6F">
        <w:rPr>
          <w:rFonts w:ascii="Times New Roman" w:hAnsi="Times New Roman"/>
          <w:b/>
          <w:bCs/>
          <w:sz w:val="20"/>
          <w:szCs w:val="20"/>
          <w:lang w:eastAsia="it-IT" w:bidi="it-IT"/>
        </w:rPr>
        <w:t xml:space="preserve">e sul sito </w:t>
      </w:r>
      <w:hyperlink r:id="rId20" w:history="1">
        <w:proofErr w:type="gramStart"/>
        <w:r w:rsidRPr="00EC3B6F">
          <w:rPr>
            <w:rFonts w:ascii="Times New Roman" w:hAnsi="Times New Roman"/>
            <w:b/>
            <w:bCs/>
            <w:color w:val="0000FF"/>
            <w:sz w:val="20"/>
            <w:szCs w:val="20"/>
            <w:lang w:eastAsia="it-IT" w:bidi="it-IT"/>
          </w:rPr>
          <w:t>www.acquistinretepa.it</w:t>
        </w:r>
      </w:hyperlink>
      <w:r w:rsidRPr="00EC3B6F">
        <w:rPr>
          <w:rFonts w:ascii="Times New Roman" w:hAnsi="Times New Roman"/>
          <w:b/>
          <w:bCs/>
          <w:color w:val="0000FF"/>
          <w:sz w:val="20"/>
          <w:szCs w:val="20"/>
          <w:lang w:eastAsia="it-IT" w:bidi="it-IT"/>
        </w:rPr>
        <w:t xml:space="preserve"> </w:t>
      </w:r>
      <w:r w:rsidRPr="00EC3B6F">
        <w:rPr>
          <w:rFonts w:ascii="Times New Roman" w:hAnsi="Times New Roman"/>
          <w:b/>
          <w:bCs/>
          <w:sz w:val="20"/>
          <w:szCs w:val="20"/>
          <w:lang w:eastAsia="it-IT" w:bidi="it-IT"/>
        </w:rPr>
        <w:t>,</w:t>
      </w:r>
      <w:proofErr w:type="gramEnd"/>
      <w:r w:rsidRPr="00EC3B6F">
        <w:rPr>
          <w:rFonts w:ascii="Times New Roman" w:hAnsi="Times New Roman"/>
          <w:b/>
          <w:bCs/>
          <w:sz w:val="20"/>
          <w:szCs w:val="20"/>
          <w:lang w:eastAsia="it-IT" w:bidi="it-IT"/>
        </w:rPr>
        <w:t xml:space="preserve">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19D24B73" w14:textId="77777777" w:rsidR="00EC3B6F" w:rsidRPr="00EC3B6F" w:rsidRDefault="00EC3B6F" w:rsidP="00EC3B6F">
      <w:pPr>
        <w:jc w:val="right"/>
        <w:rPr>
          <w:rFonts w:ascii="Times New Roman" w:hAnsi="Times New Roman"/>
          <w:sz w:val="24"/>
          <w:szCs w:val="24"/>
        </w:rPr>
      </w:pPr>
      <w:r w:rsidRPr="00EC3B6F">
        <w:rPr>
          <w:rFonts w:ascii="Times New Roman" w:hAnsi="Times New Roman"/>
          <w:sz w:val="24"/>
          <w:szCs w:val="24"/>
        </w:rPr>
        <w:t xml:space="preserve">      </w:t>
      </w:r>
    </w:p>
    <w:p w14:paraId="33A5342C" w14:textId="77777777" w:rsidR="00EC3B6F" w:rsidRPr="00EC3B6F" w:rsidRDefault="00EC3B6F" w:rsidP="00EC3B6F">
      <w:pPr>
        <w:spacing w:after="0"/>
        <w:jc w:val="right"/>
        <w:rPr>
          <w:rFonts w:ascii="Times New Roman" w:hAnsi="Times New Roman"/>
          <w:sz w:val="24"/>
          <w:szCs w:val="24"/>
        </w:rPr>
      </w:pPr>
      <w:r w:rsidRPr="00EC3B6F">
        <w:rPr>
          <w:rFonts w:ascii="Times New Roman" w:hAnsi="Times New Roman"/>
          <w:sz w:val="24"/>
          <w:szCs w:val="24"/>
        </w:rPr>
        <w:t xml:space="preserve">MINISTERO DELLA DIFESA      </w:t>
      </w:r>
    </w:p>
    <w:p w14:paraId="63CF5B11" w14:textId="77777777" w:rsidR="00EC3B6F" w:rsidRPr="00EC3B6F" w:rsidRDefault="00EC3B6F" w:rsidP="00EC3B6F">
      <w:pPr>
        <w:spacing w:after="0"/>
        <w:jc w:val="right"/>
        <w:rPr>
          <w:rFonts w:ascii="Times New Roman" w:hAnsi="Times New Roman"/>
          <w:szCs w:val="24"/>
        </w:rPr>
      </w:pPr>
      <w:r w:rsidRPr="00EC3B6F">
        <w:rPr>
          <w:rFonts w:ascii="Times New Roman" w:hAnsi="Times New Roman"/>
          <w:szCs w:val="24"/>
        </w:rPr>
        <w:t xml:space="preserve"> SEGRETARIATO GENERALE DELLA DIFESA E DIREZIONE NAZIONALE DEGLI ARMAMENTI</w:t>
      </w:r>
    </w:p>
    <w:p w14:paraId="24E58846" w14:textId="77777777" w:rsidR="00EC3B6F" w:rsidRPr="00EC3B6F" w:rsidRDefault="00EC3B6F" w:rsidP="00EC3B6F">
      <w:pPr>
        <w:spacing w:after="0"/>
        <w:jc w:val="right"/>
        <w:rPr>
          <w:rFonts w:ascii="Times New Roman" w:hAnsi="Times New Roman"/>
          <w:sz w:val="20"/>
          <w:szCs w:val="24"/>
        </w:rPr>
      </w:pPr>
      <w:r w:rsidRPr="00EC3B6F">
        <w:rPr>
          <w:rFonts w:ascii="Times New Roman" w:hAnsi="Times New Roman"/>
          <w:sz w:val="20"/>
          <w:szCs w:val="24"/>
        </w:rPr>
        <w:t xml:space="preserve">Direzione dei Lavori e del Demanio - 7^ Divisione </w:t>
      </w:r>
    </w:p>
    <w:p w14:paraId="14A9AAE4" w14:textId="77777777" w:rsidR="00EC3B6F" w:rsidRPr="00EC3B6F" w:rsidRDefault="00EC3B6F" w:rsidP="00EC3B6F">
      <w:pPr>
        <w:spacing w:after="0"/>
        <w:jc w:val="right"/>
        <w:rPr>
          <w:rFonts w:ascii="Times New Roman" w:hAnsi="Times New Roman"/>
          <w:sz w:val="20"/>
          <w:szCs w:val="24"/>
        </w:rPr>
      </w:pPr>
      <w:r w:rsidRPr="00EC3B6F">
        <w:rPr>
          <w:rFonts w:ascii="Times New Roman" w:hAnsi="Times New Roman"/>
          <w:sz w:val="20"/>
          <w:szCs w:val="24"/>
        </w:rPr>
        <w:t xml:space="preserve">Piazza della Marina, 4 </w:t>
      </w:r>
    </w:p>
    <w:p w14:paraId="4C0DAEEA" w14:textId="77777777" w:rsidR="00EC3B6F" w:rsidRPr="00EC3B6F" w:rsidRDefault="00EC3B6F" w:rsidP="00EC3B6F">
      <w:pPr>
        <w:jc w:val="right"/>
        <w:rPr>
          <w:rFonts w:ascii="Times New Roman" w:hAnsi="Times New Roman"/>
          <w:sz w:val="24"/>
          <w:szCs w:val="24"/>
        </w:rPr>
      </w:pPr>
      <w:r w:rsidRPr="00EC3B6F">
        <w:rPr>
          <w:rFonts w:ascii="Times New Roman" w:hAnsi="Times New Roman"/>
          <w:sz w:val="20"/>
          <w:szCs w:val="24"/>
        </w:rPr>
        <w:t>00196 -  ROMA</w:t>
      </w:r>
    </w:p>
    <w:p w14:paraId="43FC28CA" w14:textId="77777777" w:rsidR="00EC3B6F" w:rsidRPr="00EC3B6F" w:rsidRDefault="00EC3B6F" w:rsidP="00EC3B6F">
      <w:pPr>
        <w:jc w:val="both"/>
        <w:rPr>
          <w:rFonts w:ascii="Times New Roman" w:hAnsi="Times New Roman"/>
          <w:sz w:val="24"/>
          <w:szCs w:val="24"/>
        </w:rPr>
      </w:pPr>
      <w:r w:rsidRPr="00EC3B6F">
        <w:rPr>
          <w:rFonts w:ascii="Times New Roman" w:hAnsi="Times New Roman"/>
          <w:b/>
          <w:sz w:val="24"/>
          <w:szCs w:val="24"/>
        </w:rPr>
        <w:t>OGGETTO</w:t>
      </w:r>
      <w:r w:rsidRPr="00EC3B6F">
        <w:rPr>
          <w:rFonts w:ascii="Times New Roman" w:hAnsi="Times New Roman"/>
          <w:sz w:val="24"/>
          <w:szCs w:val="24"/>
        </w:rPr>
        <w:t>: Codice Esigenza n.___________ procedura per l’affidamento dei lavori di________________________________________________________________________________________________________________________________________________________________________. Località____________________ Importo lordo a base di gara Euro ___________________di cui Euro __________________ per oneri per l’attuazione del piano di sicurezza non soggetti a ribasso.</w:t>
      </w:r>
    </w:p>
    <w:p w14:paraId="3BB5A8CC" w14:textId="77777777" w:rsidR="00EC3B6F" w:rsidRPr="00EC3B6F" w:rsidRDefault="00EC3B6F" w:rsidP="00EC3B6F">
      <w:pPr>
        <w:jc w:val="center"/>
        <w:rPr>
          <w:rFonts w:ascii="Times New Roman" w:hAnsi="Times New Roman"/>
          <w:sz w:val="24"/>
          <w:szCs w:val="24"/>
        </w:rPr>
      </w:pPr>
    </w:p>
    <w:p w14:paraId="431964AA"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La sottoscritta impresa ___________________________________________ con sede legale in ____________________________ alla via___________________________________ n._______  e sede operativa ________________________________________Codice Fiscale_____________ , Partita IVA ________________ iscritta alla C.C.I.A.A. di ___________________ al n. _______, tel. ______________, fax_____________, PEC ____________________________, rappresentata da __________________ (carica sociale) e legale rappresentante _______________________ nato/a  _____________ il __________ e residente in ____________ alla via _________________ n., _____ C.F. __________________.</w:t>
      </w:r>
    </w:p>
    <w:p w14:paraId="40379D55" w14:textId="77777777" w:rsidR="00EC3B6F" w:rsidRPr="00EC3B6F" w:rsidRDefault="00EC3B6F" w:rsidP="00EC3B6F">
      <w:pPr>
        <w:jc w:val="both"/>
        <w:rPr>
          <w:rFonts w:ascii="Times New Roman" w:hAnsi="Times New Roman"/>
          <w:b/>
          <w:bCs/>
          <w:sz w:val="24"/>
          <w:szCs w:val="24"/>
          <w:u w:val="single"/>
        </w:rPr>
      </w:pPr>
      <w:r w:rsidRPr="00EC3B6F">
        <w:rPr>
          <w:rFonts w:ascii="Times New Roman" w:hAnsi="Times New Roman"/>
          <w:b/>
          <w:bCs/>
          <w:sz w:val="24"/>
          <w:szCs w:val="24"/>
          <w:u w:val="single"/>
        </w:rPr>
        <w:t xml:space="preserve">DICHIARA ai sensi e per gli effetti dell’art. 89 co. 1 del </w:t>
      </w:r>
      <w:proofErr w:type="spellStart"/>
      <w:r w:rsidRPr="00EC3B6F">
        <w:rPr>
          <w:rFonts w:ascii="Times New Roman" w:hAnsi="Times New Roman"/>
          <w:b/>
          <w:bCs/>
          <w:sz w:val="24"/>
          <w:szCs w:val="24"/>
          <w:u w:val="single"/>
        </w:rPr>
        <w:t>D.Lgs.</w:t>
      </w:r>
      <w:proofErr w:type="spellEnd"/>
      <w:r w:rsidRPr="00EC3B6F">
        <w:rPr>
          <w:rFonts w:ascii="Times New Roman" w:hAnsi="Times New Roman"/>
          <w:b/>
          <w:bCs/>
          <w:sz w:val="24"/>
          <w:szCs w:val="24"/>
          <w:u w:val="single"/>
        </w:rPr>
        <w:t xml:space="preserve"> n. 50/2016</w:t>
      </w:r>
    </w:p>
    <w:p w14:paraId="309B9BF9" w14:textId="77777777" w:rsidR="00EC3B6F" w:rsidRPr="00EC3B6F" w:rsidRDefault="00EC3B6F" w:rsidP="00EC3B6F">
      <w:pPr>
        <w:numPr>
          <w:ilvl w:val="3"/>
          <w:numId w:val="54"/>
        </w:numPr>
        <w:spacing w:after="0" w:line="240" w:lineRule="auto"/>
        <w:ind w:left="0" w:firstLine="0"/>
        <w:contextualSpacing/>
        <w:jc w:val="both"/>
        <w:rPr>
          <w:rFonts w:ascii="Times New Roman" w:eastAsia="Times New Roman" w:hAnsi="Times New Roman"/>
          <w:b/>
          <w:bCs/>
          <w:sz w:val="24"/>
          <w:szCs w:val="24"/>
          <w:lang w:eastAsia="it-IT"/>
        </w:rPr>
      </w:pPr>
      <w:proofErr w:type="gramStart"/>
      <w:r w:rsidRPr="00EC3B6F">
        <w:rPr>
          <w:rFonts w:ascii="Times New Roman" w:eastAsia="Times New Roman" w:hAnsi="Times New Roman"/>
          <w:b/>
          <w:bCs/>
          <w:sz w:val="24"/>
          <w:szCs w:val="24"/>
          <w:lang w:eastAsia="it-IT"/>
        </w:rPr>
        <w:t>di</w:t>
      </w:r>
      <w:proofErr w:type="gramEnd"/>
      <w:r w:rsidRPr="00EC3B6F">
        <w:rPr>
          <w:rFonts w:ascii="Times New Roman" w:eastAsia="Times New Roman" w:hAnsi="Times New Roman"/>
          <w:b/>
          <w:bCs/>
          <w:sz w:val="24"/>
          <w:szCs w:val="24"/>
          <w:lang w:eastAsia="it-IT"/>
        </w:rPr>
        <w:t xml:space="preserve"> mettere a disposizione per tutta la durata dell’appalto le risorse necessarie di cui è carente il concorrente (Impresa/R.T.I./Consorzio</w:t>
      </w:r>
      <w:r w:rsidRPr="00EC3B6F">
        <w:rPr>
          <w:rFonts w:ascii="Times New Roman" w:eastAsia="Times New Roman" w:hAnsi="Times New Roman"/>
          <w:b/>
          <w:sz w:val="24"/>
          <w:szCs w:val="24"/>
          <w:lang w:eastAsia="it-IT"/>
        </w:rPr>
        <w:t>)</w:t>
      </w:r>
      <w:r w:rsidRPr="00EC3B6F">
        <w:rPr>
          <w:rFonts w:ascii="Times New Roman" w:eastAsia="Times New Roman" w:hAnsi="Times New Roman"/>
          <w:b/>
          <w:bCs/>
          <w:sz w:val="24"/>
          <w:szCs w:val="24"/>
          <w:lang w:eastAsia="it-IT"/>
        </w:rPr>
        <w:t xml:space="preserve"> _________________________________  e  in particolare:</w:t>
      </w:r>
    </w:p>
    <w:p w14:paraId="5CBB6DFB" w14:textId="77777777" w:rsidR="00EC3B6F" w:rsidRPr="00EC3B6F" w:rsidRDefault="00EC3B6F" w:rsidP="00EC3B6F">
      <w:pPr>
        <w:jc w:val="both"/>
        <w:rPr>
          <w:rFonts w:ascii="Times New Roman" w:hAnsi="Times New Roman"/>
          <w:bCs/>
          <w:sz w:val="24"/>
          <w:szCs w:val="24"/>
        </w:rPr>
      </w:pPr>
      <w:r w:rsidRPr="00EC3B6F">
        <w:rPr>
          <w:rFonts w:ascii="Times New Roman" w:hAnsi="Times New Roman"/>
          <w:sz w:val="24"/>
          <w:szCs w:val="24"/>
        </w:rPr>
        <w:t>(</w:t>
      </w:r>
      <w:proofErr w:type="gramStart"/>
      <w:r w:rsidRPr="00EC3B6F">
        <w:rPr>
          <w:rFonts w:ascii="Times New Roman" w:hAnsi="Times New Roman"/>
          <w:iCs/>
          <w:sz w:val="24"/>
          <w:szCs w:val="24"/>
        </w:rPr>
        <w:t>omettere</w:t>
      </w:r>
      <w:proofErr w:type="gramEnd"/>
      <w:r w:rsidRPr="00EC3B6F">
        <w:rPr>
          <w:rFonts w:ascii="Times New Roman" w:hAnsi="Times New Roman"/>
          <w:iCs/>
          <w:sz w:val="24"/>
          <w:szCs w:val="24"/>
        </w:rPr>
        <w:t xml:space="preserve"> i requisiti che non vengono messi a disposizione):</w:t>
      </w:r>
    </w:p>
    <w:p w14:paraId="1D771DD0" w14:textId="77777777" w:rsidR="00EC3B6F" w:rsidRPr="00EC3B6F" w:rsidRDefault="00EC3B6F" w:rsidP="00EC3B6F">
      <w:pPr>
        <w:jc w:val="both"/>
        <w:rPr>
          <w:rFonts w:ascii="Times New Roman" w:hAnsi="Times New Roman"/>
          <w:b/>
          <w:bCs/>
          <w:sz w:val="24"/>
          <w:szCs w:val="24"/>
          <w:u w:val="single"/>
        </w:rPr>
      </w:pPr>
      <w:r w:rsidRPr="00EC3B6F">
        <w:rPr>
          <w:rFonts w:ascii="Times New Roman" w:hAnsi="Times New Roman"/>
          <w:b/>
          <w:bCs/>
          <w:sz w:val="24"/>
          <w:szCs w:val="24"/>
          <w:u w:val="single"/>
        </w:rPr>
        <w:lastRenderedPageBreak/>
        <w:t>Per i requisiti previsti per l’esecuzione dei lavori:</w:t>
      </w:r>
    </w:p>
    <w:p w14:paraId="7DBF700D" w14:textId="77777777" w:rsidR="00EC3B6F" w:rsidRPr="00EC3B6F" w:rsidRDefault="00EC3B6F" w:rsidP="00EC3B6F">
      <w:pPr>
        <w:numPr>
          <w:ilvl w:val="3"/>
          <w:numId w:val="4"/>
        </w:numPr>
        <w:tabs>
          <w:tab w:val="num" w:pos="426"/>
        </w:tabs>
        <w:ind w:left="0" w:hanging="45"/>
        <w:jc w:val="both"/>
        <w:rPr>
          <w:rFonts w:ascii="Times New Roman" w:hAnsi="Times New Roman"/>
          <w:bCs/>
          <w:sz w:val="24"/>
          <w:szCs w:val="24"/>
        </w:rPr>
      </w:pPr>
      <w:r w:rsidRPr="00EC3B6F">
        <w:rPr>
          <w:rFonts w:ascii="Times New Roman" w:hAnsi="Times New Roman"/>
          <w:bCs/>
          <w:sz w:val="24"/>
          <w:szCs w:val="24"/>
        </w:rPr>
        <w:t>Categoria _______ per un importo di ___________ pari ad una percentuale del _______dell’importo richiesto;</w:t>
      </w:r>
    </w:p>
    <w:p w14:paraId="343AAB78" w14:textId="77777777" w:rsidR="00EC3B6F" w:rsidRPr="00EC3B6F" w:rsidRDefault="00EC3B6F" w:rsidP="00EC3B6F">
      <w:pPr>
        <w:numPr>
          <w:ilvl w:val="3"/>
          <w:numId w:val="4"/>
        </w:numPr>
        <w:tabs>
          <w:tab w:val="num" w:pos="426"/>
        </w:tabs>
        <w:ind w:left="0" w:hanging="45"/>
        <w:jc w:val="both"/>
        <w:rPr>
          <w:rFonts w:ascii="Times New Roman" w:hAnsi="Times New Roman"/>
          <w:bCs/>
          <w:sz w:val="24"/>
          <w:szCs w:val="24"/>
        </w:rPr>
      </w:pPr>
      <w:r w:rsidRPr="00EC3B6F">
        <w:rPr>
          <w:rFonts w:ascii="Times New Roman" w:hAnsi="Times New Roman"/>
          <w:bCs/>
          <w:sz w:val="24"/>
          <w:szCs w:val="24"/>
        </w:rPr>
        <w:t>Categoria ________ per un importo di ___________pari ad una percentuale del                  ______ dell’importo richiesto;</w:t>
      </w:r>
    </w:p>
    <w:p w14:paraId="49D0E11A" w14:textId="77777777" w:rsidR="00EC3B6F" w:rsidRPr="00EC3B6F" w:rsidRDefault="00EC3B6F" w:rsidP="00EC3B6F">
      <w:pPr>
        <w:numPr>
          <w:ilvl w:val="3"/>
          <w:numId w:val="4"/>
        </w:numPr>
        <w:tabs>
          <w:tab w:val="num" w:pos="426"/>
        </w:tabs>
        <w:ind w:left="0" w:hanging="45"/>
        <w:jc w:val="both"/>
        <w:rPr>
          <w:rFonts w:ascii="Times New Roman" w:hAnsi="Times New Roman"/>
          <w:bCs/>
          <w:sz w:val="24"/>
          <w:szCs w:val="24"/>
        </w:rPr>
      </w:pPr>
      <w:r w:rsidRPr="00EC3B6F">
        <w:rPr>
          <w:rFonts w:ascii="Times New Roman" w:hAnsi="Times New Roman"/>
          <w:bCs/>
          <w:sz w:val="24"/>
          <w:szCs w:val="24"/>
        </w:rPr>
        <w:t xml:space="preserve"> </w:t>
      </w:r>
      <w:proofErr w:type="spellStart"/>
      <w:r w:rsidRPr="00EC3B6F">
        <w:rPr>
          <w:rFonts w:ascii="Times New Roman" w:hAnsi="Times New Roman"/>
          <w:bCs/>
          <w:sz w:val="24"/>
          <w:szCs w:val="24"/>
        </w:rPr>
        <w:t>Etc</w:t>
      </w:r>
      <w:proofErr w:type="spellEnd"/>
      <w:r w:rsidRPr="00EC3B6F">
        <w:rPr>
          <w:rFonts w:ascii="Times New Roman" w:hAnsi="Times New Roman"/>
          <w:bCs/>
          <w:sz w:val="24"/>
          <w:szCs w:val="24"/>
        </w:rPr>
        <w:t>:</w:t>
      </w:r>
    </w:p>
    <w:p w14:paraId="6D58795C" w14:textId="77777777" w:rsidR="00EC3B6F" w:rsidRPr="00EC3B6F" w:rsidRDefault="00EC3B6F" w:rsidP="00EC3B6F">
      <w:pPr>
        <w:numPr>
          <w:ilvl w:val="3"/>
          <w:numId w:val="54"/>
        </w:numPr>
        <w:spacing w:after="0" w:line="240" w:lineRule="auto"/>
        <w:ind w:left="0" w:hanging="39"/>
        <w:contextualSpacing/>
        <w:jc w:val="both"/>
        <w:rPr>
          <w:rFonts w:ascii="Times New Roman" w:hAnsi="Times New Roman"/>
          <w:b/>
          <w:bCs/>
          <w:sz w:val="24"/>
          <w:szCs w:val="24"/>
        </w:rPr>
      </w:pPr>
      <w:proofErr w:type="gramStart"/>
      <w:r w:rsidRPr="00EC3B6F">
        <w:rPr>
          <w:rFonts w:ascii="Times New Roman" w:hAnsi="Times New Roman"/>
          <w:b/>
          <w:bCs/>
          <w:sz w:val="24"/>
          <w:szCs w:val="24"/>
        </w:rPr>
        <w:t>che</w:t>
      </w:r>
      <w:proofErr w:type="gramEnd"/>
      <w:r w:rsidRPr="00EC3B6F">
        <w:rPr>
          <w:rFonts w:ascii="Times New Roman" w:hAnsi="Times New Roman"/>
          <w:b/>
          <w:bCs/>
          <w:sz w:val="24"/>
          <w:szCs w:val="24"/>
        </w:rPr>
        <w:t xml:space="preserve"> non partecipa alla gara in proprio o associato o consorziato ai sensi dell’art.45 del Codice né si trova in una situazione di cui all’art. 2359 del Codice Civile con altri concorrenti che partecipano alla gara;  </w:t>
      </w:r>
    </w:p>
    <w:p w14:paraId="7634B33B" w14:textId="77777777" w:rsidR="00EC3B6F" w:rsidRPr="00EC3B6F" w:rsidRDefault="00EC3B6F" w:rsidP="00EC3B6F">
      <w:pPr>
        <w:jc w:val="both"/>
        <w:rPr>
          <w:rFonts w:ascii="Times New Roman" w:hAnsi="Times New Roman"/>
          <w:b/>
          <w:bCs/>
          <w:sz w:val="24"/>
          <w:szCs w:val="24"/>
        </w:rPr>
      </w:pPr>
    </w:p>
    <w:p w14:paraId="5ECCE587" w14:textId="77777777" w:rsidR="00EC3B6F" w:rsidRPr="00EC3B6F" w:rsidRDefault="00EC3B6F" w:rsidP="00EC3B6F">
      <w:pPr>
        <w:numPr>
          <w:ilvl w:val="3"/>
          <w:numId w:val="54"/>
        </w:numPr>
        <w:spacing w:after="0" w:line="240" w:lineRule="auto"/>
        <w:ind w:left="0" w:hanging="39"/>
        <w:contextualSpacing/>
        <w:jc w:val="both"/>
        <w:rPr>
          <w:rFonts w:ascii="Times New Roman" w:hAnsi="Times New Roman"/>
          <w:b/>
          <w:bCs/>
          <w:sz w:val="24"/>
          <w:szCs w:val="24"/>
        </w:rPr>
      </w:pPr>
      <w:proofErr w:type="gramStart"/>
      <w:r w:rsidRPr="00EC3B6F">
        <w:rPr>
          <w:rFonts w:ascii="Times New Roman" w:hAnsi="Times New Roman"/>
          <w:b/>
          <w:bCs/>
          <w:sz w:val="24"/>
          <w:szCs w:val="24"/>
        </w:rPr>
        <w:t>che</w:t>
      </w:r>
      <w:proofErr w:type="gramEnd"/>
      <w:r w:rsidRPr="00EC3B6F">
        <w:rPr>
          <w:rFonts w:ascii="Times New Roman" w:hAnsi="Times New Roman"/>
          <w:b/>
          <w:bCs/>
          <w:sz w:val="24"/>
          <w:szCs w:val="24"/>
        </w:rPr>
        <w:t xml:space="preserve"> i requisiti economico-finanziari e tecnico-organizzativi che hanno consentito il rilascio dell’attestazione nella categoria messa a disposizione dell’impresa </w:t>
      </w:r>
      <w:proofErr w:type="spellStart"/>
      <w:r w:rsidRPr="00EC3B6F">
        <w:rPr>
          <w:rFonts w:ascii="Times New Roman" w:hAnsi="Times New Roman"/>
          <w:b/>
          <w:bCs/>
          <w:sz w:val="24"/>
          <w:szCs w:val="24"/>
        </w:rPr>
        <w:t>ausiliata</w:t>
      </w:r>
      <w:proofErr w:type="spellEnd"/>
      <w:r w:rsidRPr="00EC3B6F">
        <w:rPr>
          <w:rFonts w:ascii="Times New Roman" w:hAnsi="Times New Roman"/>
          <w:b/>
          <w:bCs/>
          <w:sz w:val="24"/>
          <w:szCs w:val="24"/>
        </w:rPr>
        <w:t xml:space="preserve"> non sono utilizzati in modo totale o frazionato nell’ambito dell’ appalto.</w:t>
      </w:r>
    </w:p>
    <w:p w14:paraId="758E5910" w14:textId="77777777" w:rsidR="00EC3B6F" w:rsidRPr="00EC3B6F" w:rsidRDefault="00EC3B6F" w:rsidP="00EC3B6F">
      <w:pPr>
        <w:jc w:val="both"/>
        <w:rPr>
          <w:rFonts w:ascii="Times New Roman" w:hAnsi="Times New Roman"/>
          <w:i/>
          <w:sz w:val="24"/>
          <w:szCs w:val="24"/>
        </w:rPr>
      </w:pPr>
    </w:p>
    <w:p w14:paraId="70FB9FAA" w14:textId="77777777" w:rsidR="00EC3B6F" w:rsidRPr="00EC3B6F" w:rsidRDefault="00EC3B6F" w:rsidP="00EC3B6F">
      <w:pPr>
        <w:jc w:val="both"/>
        <w:rPr>
          <w:rFonts w:ascii="Times New Roman" w:hAnsi="Times New Roman"/>
          <w:i/>
          <w:sz w:val="24"/>
          <w:szCs w:val="24"/>
        </w:rPr>
      </w:pPr>
      <w:r w:rsidRPr="00EC3B6F">
        <w:rPr>
          <w:rFonts w:ascii="Times New Roman" w:hAnsi="Times New Roman"/>
          <w:i/>
          <w:sz w:val="24"/>
          <w:szCs w:val="24"/>
        </w:rPr>
        <w:t>Data ___________________</w:t>
      </w:r>
    </w:p>
    <w:p w14:paraId="0029297C" w14:textId="77777777" w:rsidR="00EC3B6F" w:rsidRPr="00EC3B6F" w:rsidRDefault="00EC3B6F" w:rsidP="00EC3B6F">
      <w:pPr>
        <w:jc w:val="both"/>
        <w:rPr>
          <w:rFonts w:ascii="Times New Roman" w:hAnsi="Times New Roman"/>
          <w:b/>
          <w:bCs/>
          <w:sz w:val="24"/>
          <w:szCs w:val="24"/>
          <w:u w:val="single"/>
        </w:rPr>
      </w:pPr>
    </w:p>
    <w:p w14:paraId="46291CBD" w14:textId="77777777" w:rsidR="00EC3B6F" w:rsidRPr="00EC3B6F" w:rsidRDefault="00EC3B6F" w:rsidP="00EC3B6F">
      <w:pPr>
        <w:jc w:val="both"/>
        <w:rPr>
          <w:rFonts w:ascii="Times New Roman" w:hAnsi="Times New Roman"/>
          <w:b/>
          <w:bCs/>
          <w:sz w:val="24"/>
          <w:szCs w:val="24"/>
          <w:u w:val="single"/>
        </w:rPr>
      </w:pPr>
    </w:p>
    <w:p w14:paraId="32405C53" w14:textId="77777777" w:rsidR="00EC3B6F" w:rsidRPr="00EC3B6F" w:rsidRDefault="00EC3B6F" w:rsidP="00EC3B6F">
      <w:pPr>
        <w:jc w:val="both"/>
        <w:rPr>
          <w:rFonts w:ascii="Times New Roman" w:hAnsi="Times New Roman"/>
          <w:b/>
          <w:i/>
          <w:sz w:val="24"/>
          <w:szCs w:val="24"/>
        </w:rPr>
      </w:pPr>
      <w:r w:rsidRPr="00EC3B6F">
        <w:rPr>
          <w:rFonts w:ascii="Times New Roman" w:hAnsi="Times New Roman"/>
          <w:i/>
          <w:sz w:val="24"/>
          <w:szCs w:val="24"/>
        </w:rPr>
        <w:t xml:space="preserve">Data ___________________         </w:t>
      </w:r>
      <w:r w:rsidRPr="00EC3B6F">
        <w:rPr>
          <w:rFonts w:ascii="Times New Roman" w:hAnsi="Times New Roman"/>
          <w:i/>
          <w:sz w:val="24"/>
          <w:szCs w:val="24"/>
        </w:rPr>
        <w:tab/>
      </w:r>
      <w:r w:rsidRPr="00EC3B6F">
        <w:rPr>
          <w:rFonts w:ascii="Times New Roman" w:hAnsi="Times New Roman"/>
          <w:i/>
          <w:sz w:val="24"/>
          <w:szCs w:val="24"/>
        </w:rPr>
        <w:tab/>
      </w:r>
      <w:r w:rsidRPr="00EC3B6F">
        <w:rPr>
          <w:rFonts w:ascii="Times New Roman" w:hAnsi="Times New Roman"/>
          <w:i/>
          <w:sz w:val="24"/>
          <w:szCs w:val="24"/>
        </w:rPr>
        <w:tab/>
      </w:r>
      <w:r w:rsidRPr="00EC3B6F">
        <w:rPr>
          <w:rFonts w:ascii="Times New Roman" w:hAnsi="Times New Roman"/>
          <w:i/>
          <w:sz w:val="24"/>
          <w:szCs w:val="24"/>
        </w:rPr>
        <w:tab/>
      </w:r>
      <w:r w:rsidRPr="00EC3B6F">
        <w:rPr>
          <w:rFonts w:ascii="Times New Roman" w:hAnsi="Times New Roman"/>
          <w:i/>
          <w:sz w:val="24"/>
          <w:szCs w:val="24"/>
        </w:rPr>
        <w:tab/>
        <w:t xml:space="preserve">L’IMPRESA </w:t>
      </w:r>
      <w:r w:rsidRPr="00EC3B6F">
        <w:rPr>
          <w:rFonts w:ascii="Times New Roman" w:hAnsi="Times New Roman"/>
          <w:i/>
          <w:sz w:val="24"/>
          <w:szCs w:val="24"/>
          <w:vertAlign w:val="superscript"/>
        </w:rPr>
        <w:footnoteReference w:id="6"/>
      </w:r>
    </w:p>
    <w:p w14:paraId="6A229FF6" w14:textId="77777777" w:rsidR="00EC3B6F" w:rsidRPr="00EC3B6F" w:rsidRDefault="00EC3B6F" w:rsidP="00EC3B6F">
      <w:pPr>
        <w:ind w:left="3540" w:firstLine="708"/>
        <w:jc w:val="center"/>
        <w:rPr>
          <w:rFonts w:ascii="Times New Roman" w:hAnsi="Times New Roman"/>
          <w:i/>
          <w:sz w:val="24"/>
          <w:szCs w:val="24"/>
        </w:rPr>
      </w:pPr>
      <w:r w:rsidRPr="00EC3B6F">
        <w:rPr>
          <w:rFonts w:ascii="Times New Roman" w:hAnsi="Times New Roman"/>
          <w:i/>
          <w:sz w:val="24"/>
          <w:szCs w:val="24"/>
        </w:rPr>
        <w:t>_____________________</w:t>
      </w:r>
      <w:r w:rsidRPr="00EC3B6F">
        <w:rPr>
          <w:rFonts w:ascii="Times New Roman" w:hAnsi="Times New Roman"/>
          <w:i/>
          <w:sz w:val="24"/>
          <w:szCs w:val="24"/>
          <w:vertAlign w:val="superscript"/>
        </w:rPr>
        <w:footnoteReference w:id="7"/>
      </w:r>
      <w:r w:rsidRPr="00EC3B6F">
        <w:rPr>
          <w:rFonts w:ascii="Times New Roman" w:hAnsi="Times New Roman"/>
          <w:b/>
          <w:i/>
          <w:sz w:val="24"/>
          <w:szCs w:val="24"/>
        </w:rPr>
        <w:t xml:space="preserve">                                                                                   </w:t>
      </w:r>
    </w:p>
    <w:p w14:paraId="4D5F88F7" w14:textId="77777777" w:rsidR="00EC3B6F" w:rsidRPr="00EC3B6F" w:rsidRDefault="00EC3B6F" w:rsidP="00EC3B6F">
      <w:pPr>
        <w:spacing w:after="0" w:line="240" w:lineRule="auto"/>
        <w:rPr>
          <w:rFonts w:ascii="Times New Roman" w:hAnsi="Times New Roman"/>
          <w:i/>
          <w:sz w:val="24"/>
          <w:szCs w:val="24"/>
        </w:rPr>
      </w:pPr>
      <w:r w:rsidRPr="00EC3B6F">
        <w:rPr>
          <w:rFonts w:ascii="Times New Roman" w:hAnsi="Times New Roman"/>
          <w:i/>
          <w:sz w:val="24"/>
          <w:szCs w:val="24"/>
        </w:rPr>
        <w:br w:type="page"/>
      </w:r>
    </w:p>
    <w:tbl>
      <w:tblPr>
        <w:tblpPr w:leftFromText="141" w:rightFromText="141" w:vertAnchor="text" w:horzAnchor="margin" w:tblpXSpec="center" w:tblpY="-505"/>
        <w:tblW w:w="9635" w:type="dxa"/>
        <w:tblBorders>
          <w:top w:val="single" w:sz="8" w:space="0" w:color="000000"/>
          <w:bottom w:val="single" w:sz="8" w:space="0" w:color="000000"/>
        </w:tblBorders>
        <w:tblLook w:val="0000" w:firstRow="0" w:lastRow="0" w:firstColumn="0" w:lastColumn="0" w:noHBand="0" w:noVBand="0"/>
      </w:tblPr>
      <w:tblGrid>
        <w:gridCol w:w="9635"/>
      </w:tblGrid>
      <w:tr w:rsidR="00EC3B6F" w:rsidRPr="00EC3B6F" w14:paraId="2FECBE95" w14:textId="77777777" w:rsidTr="00177BAA">
        <w:trPr>
          <w:trHeight w:val="869"/>
        </w:trPr>
        <w:tc>
          <w:tcPr>
            <w:tcW w:w="9635" w:type="dxa"/>
            <w:tcBorders>
              <w:top w:val="single" w:sz="8" w:space="0" w:color="000000"/>
              <w:left w:val="nil"/>
              <w:right w:val="nil"/>
            </w:tcBorders>
            <w:shd w:val="clear" w:color="auto" w:fill="C0C0C0"/>
          </w:tcPr>
          <w:p w14:paraId="65165B72" w14:textId="77777777" w:rsidR="00EC3B6F" w:rsidRPr="00EC3B6F" w:rsidRDefault="00EC3B6F" w:rsidP="00EC3B6F">
            <w:pPr>
              <w:keepNext/>
              <w:spacing w:before="240" w:after="60"/>
              <w:ind w:left="318"/>
              <w:outlineLvl w:val="0"/>
              <w:rPr>
                <w:rFonts w:ascii="Times New Roman" w:eastAsia="Times New Roman" w:hAnsi="Times New Roman"/>
                <w:b/>
                <w:bCs/>
                <w:kern w:val="32"/>
                <w:sz w:val="28"/>
                <w:szCs w:val="24"/>
              </w:rPr>
            </w:pPr>
            <w:bookmarkStart w:id="56" w:name="_ALL._G_–"/>
            <w:bookmarkStart w:id="57" w:name="_Toc415045952"/>
            <w:bookmarkStart w:id="58" w:name="_Toc419708972"/>
            <w:bookmarkStart w:id="59" w:name="_Toc422322854"/>
            <w:bookmarkStart w:id="60" w:name="_Toc64476128"/>
            <w:bookmarkEnd w:id="56"/>
            <w:r w:rsidRPr="00EC3B6F">
              <w:rPr>
                <w:rFonts w:ascii="Times New Roman" w:eastAsia="Times New Roman" w:hAnsi="Times New Roman"/>
                <w:b/>
                <w:bCs/>
                <w:kern w:val="32"/>
                <w:sz w:val="28"/>
                <w:szCs w:val="24"/>
              </w:rPr>
              <w:lastRenderedPageBreak/>
              <w:t xml:space="preserve">ALL. </w:t>
            </w:r>
            <w:bookmarkStart w:id="61" w:name="_Toc382298733"/>
            <w:r w:rsidRPr="00EC3B6F">
              <w:rPr>
                <w:rFonts w:ascii="Times New Roman" w:eastAsia="Times New Roman" w:hAnsi="Times New Roman"/>
                <w:b/>
                <w:bCs/>
                <w:kern w:val="32"/>
                <w:sz w:val="28"/>
                <w:szCs w:val="24"/>
              </w:rPr>
              <w:t xml:space="preserve">G – </w:t>
            </w:r>
            <w:bookmarkEnd w:id="57"/>
            <w:bookmarkEnd w:id="58"/>
            <w:bookmarkEnd w:id="59"/>
            <w:bookmarkEnd w:id="61"/>
            <w:r w:rsidRPr="00EC3B6F">
              <w:rPr>
                <w:rFonts w:ascii="Times New Roman" w:eastAsia="Times New Roman" w:hAnsi="Times New Roman"/>
                <w:b/>
                <w:bCs/>
                <w:kern w:val="32"/>
                <w:sz w:val="28"/>
                <w:szCs w:val="24"/>
              </w:rPr>
              <w:t>DICHIARAZIONE OFFERTA ECONOMICA</w:t>
            </w:r>
            <w:bookmarkEnd w:id="60"/>
          </w:p>
          <w:p w14:paraId="25BF1DF3" w14:textId="77777777" w:rsidR="00EC3B6F" w:rsidRPr="00EC3B6F" w:rsidRDefault="00EC3B6F" w:rsidP="00EC3B6F">
            <w:pPr>
              <w:ind w:left="318"/>
              <w:jc w:val="center"/>
              <w:rPr>
                <w:rFonts w:ascii="Times New Roman" w:hAnsi="Times New Roman"/>
                <w:bCs/>
                <w:sz w:val="24"/>
                <w:szCs w:val="24"/>
              </w:rPr>
            </w:pPr>
          </w:p>
        </w:tc>
      </w:tr>
    </w:tbl>
    <w:p w14:paraId="285822A9" w14:textId="77777777" w:rsidR="00EC3B6F" w:rsidRPr="00EC3B6F" w:rsidRDefault="00EC3B6F" w:rsidP="00EC3B6F">
      <w:pPr>
        <w:jc w:val="both"/>
        <w:rPr>
          <w:rFonts w:ascii="Times New Roman" w:hAnsi="Times New Roman"/>
          <w:i/>
          <w:sz w:val="24"/>
          <w:szCs w:val="24"/>
        </w:rPr>
      </w:pPr>
      <w:bookmarkStart w:id="62" w:name="_ALL._Q._-"/>
      <w:bookmarkStart w:id="63" w:name="_ALL._R._-"/>
      <w:bookmarkStart w:id="64" w:name="_ALL._ALLEGATO_T"/>
      <w:bookmarkStart w:id="65" w:name="_ALL._N_-"/>
      <w:bookmarkStart w:id="66" w:name="_ALL._G_-"/>
      <w:bookmarkEnd w:id="62"/>
      <w:bookmarkEnd w:id="63"/>
      <w:bookmarkEnd w:id="64"/>
      <w:bookmarkEnd w:id="65"/>
      <w:bookmarkEnd w:id="66"/>
      <w:r w:rsidRPr="00EC3B6F">
        <w:rPr>
          <w:rFonts w:ascii="Times New Roman" w:hAnsi="Times New Roman"/>
          <w:b/>
          <w:bCs/>
          <w:sz w:val="20"/>
          <w:szCs w:val="20"/>
          <w:lang w:bidi="it-IT"/>
        </w:rPr>
        <w:t xml:space="preserve">Il presente documento, disponibile sul sito </w:t>
      </w:r>
      <w:hyperlink r:id="rId21" w:history="1">
        <w:r w:rsidRPr="00EC3B6F">
          <w:rPr>
            <w:rFonts w:ascii="Times New Roman" w:hAnsi="Times New Roman"/>
            <w:b/>
            <w:bCs/>
            <w:color w:val="0000FF"/>
            <w:sz w:val="20"/>
            <w:szCs w:val="20"/>
            <w:lang w:bidi="it-IT"/>
          </w:rPr>
          <w:t>www.difesa.it/SGD-DNA/Staff/DT/GENIODIFE/Bandi</w:t>
        </w:r>
      </w:hyperlink>
      <w:r w:rsidRPr="00EC3B6F">
        <w:rPr>
          <w:rFonts w:ascii="Times New Roman" w:hAnsi="Times New Roman"/>
          <w:b/>
          <w:bCs/>
          <w:color w:val="0000FF"/>
          <w:sz w:val="20"/>
          <w:szCs w:val="20"/>
          <w:lang w:bidi="it-IT"/>
        </w:rPr>
        <w:t xml:space="preserve"> </w:t>
      </w:r>
      <w:r w:rsidRPr="00EC3B6F">
        <w:rPr>
          <w:rFonts w:ascii="Times New Roman" w:hAnsi="Times New Roman"/>
          <w:b/>
          <w:bCs/>
          <w:sz w:val="20"/>
          <w:szCs w:val="20"/>
          <w:lang w:bidi="it-IT"/>
        </w:rPr>
        <w:t xml:space="preserve">e sul sito </w:t>
      </w:r>
      <w:hyperlink r:id="rId22" w:history="1">
        <w:proofErr w:type="gramStart"/>
        <w:r w:rsidRPr="00EC3B6F">
          <w:rPr>
            <w:rFonts w:ascii="Times New Roman" w:hAnsi="Times New Roman"/>
            <w:b/>
            <w:bCs/>
            <w:color w:val="0000FF"/>
            <w:sz w:val="20"/>
            <w:szCs w:val="20"/>
            <w:lang w:bidi="it-IT"/>
          </w:rPr>
          <w:t>www.acquistinretepa.it</w:t>
        </w:r>
      </w:hyperlink>
      <w:r w:rsidRPr="00EC3B6F">
        <w:rPr>
          <w:rFonts w:ascii="Times New Roman" w:hAnsi="Times New Roman"/>
          <w:b/>
          <w:bCs/>
          <w:color w:val="0000FF"/>
          <w:sz w:val="20"/>
          <w:szCs w:val="20"/>
          <w:lang w:bidi="it-IT"/>
        </w:rPr>
        <w:t xml:space="preserve"> </w:t>
      </w:r>
      <w:r w:rsidRPr="00EC3B6F">
        <w:rPr>
          <w:rFonts w:ascii="Times New Roman" w:hAnsi="Times New Roman"/>
          <w:b/>
          <w:bCs/>
          <w:sz w:val="20"/>
          <w:szCs w:val="20"/>
          <w:lang w:bidi="it-IT"/>
        </w:rPr>
        <w:t>,</w:t>
      </w:r>
      <w:proofErr w:type="gramEnd"/>
      <w:r w:rsidRPr="00EC3B6F">
        <w:rPr>
          <w:rFonts w:ascii="Times New Roman" w:hAnsi="Times New Roman"/>
          <w:b/>
          <w:bCs/>
          <w:sz w:val="20"/>
          <w:szCs w:val="20"/>
          <w:lang w:bidi="it-IT"/>
        </w:rPr>
        <w:t xml:space="preserve"> una volta compilato (a mano o dattiloscritto) dovrà essere firmato digitalmente e inviato a corredo dell'offerta. Il presente documento deve essere prodotto dal legale rappresentante di ogni operatore economico (singolo/raggruppato/raggruppando/consorziato/consorziando/ausiliato). Qualora il presente documento di partecipazione venga sottoscritto da un procuratore dell'operatore economico, dovrà essere allegata copia della relativa procura notarile (generale o speciale) o altro documento da cui evincere i poteri di rappresentanza, così come specificato nel disciplinare di gara. Il presente documento di partecipazione dovrà essere compilato in ogni sua parte. Nei punti ove è prevista l'opzione tra due dichiarazioni differenti, dovrà essere segnata la casella relativa alla dichiarazione scelta.</w:t>
      </w:r>
    </w:p>
    <w:p w14:paraId="583680A4" w14:textId="77777777" w:rsidR="00EC3B6F" w:rsidRPr="00EC3B6F" w:rsidRDefault="00EC3B6F" w:rsidP="00EC3B6F">
      <w:pPr>
        <w:widowControl w:val="0"/>
        <w:spacing w:after="180" w:line="194" w:lineRule="auto"/>
        <w:ind w:left="660" w:right="880"/>
        <w:jc w:val="center"/>
        <w:rPr>
          <w:rFonts w:ascii="Times New Roman" w:hAnsi="Times New Roman"/>
          <w:b/>
          <w:i/>
          <w:sz w:val="24"/>
          <w:szCs w:val="24"/>
          <w:lang w:eastAsia="it-IT"/>
        </w:rPr>
      </w:pPr>
      <w:r w:rsidRPr="00EC3B6F">
        <w:rPr>
          <w:rFonts w:ascii="Times New Roman" w:hAnsi="Times New Roman"/>
          <w:b/>
          <w:i/>
          <w:sz w:val="24"/>
          <w:szCs w:val="24"/>
          <w:lang w:eastAsia="it-IT"/>
        </w:rPr>
        <w:t>TRASCRIVERE SU CARTA BOLLATA</w:t>
      </w:r>
    </w:p>
    <w:p w14:paraId="3DF1E5DA" w14:textId="77777777" w:rsidR="00EC3B6F" w:rsidRPr="00EC3B6F" w:rsidRDefault="00EC3B6F" w:rsidP="00EC3B6F">
      <w:pPr>
        <w:jc w:val="center"/>
        <w:rPr>
          <w:rFonts w:ascii="Times New Roman" w:hAnsi="Times New Roman"/>
          <w:b/>
          <w:i/>
          <w:sz w:val="24"/>
          <w:szCs w:val="24"/>
        </w:rPr>
      </w:pPr>
      <w:r w:rsidRPr="00EC3B6F">
        <w:rPr>
          <w:rFonts w:ascii="Times New Roman" w:hAnsi="Times New Roman"/>
          <w:b/>
          <w:i/>
          <w:sz w:val="24"/>
          <w:szCs w:val="24"/>
        </w:rPr>
        <w:t>(Oppure applicare marca da bollo da 16,00€)</w:t>
      </w:r>
    </w:p>
    <w:p w14:paraId="040BA09C" w14:textId="77777777" w:rsidR="00EC3B6F" w:rsidRPr="00EC3B6F" w:rsidRDefault="00EC3B6F" w:rsidP="00EC3B6F">
      <w:pPr>
        <w:spacing w:after="0"/>
        <w:jc w:val="right"/>
        <w:rPr>
          <w:rFonts w:ascii="Times New Roman" w:hAnsi="Times New Roman"/>
          <w:sz w:val="24"/>
          <w:szCs w:val="24"/>
        </w:rPr>
      </w:pPr>
      <w:r w:rsidRPr="00EC3B6F">
        <w:rPr>
          <w:rFonts w:ascii="Times New Roman" w:hAnsi="Times New Roman"/>
          <w:sz w:val="24"/>
          <w:szCs w:val="24"/>
        </w:rPr>
        <w:t xml:space="preserve">MINISTERO DELLA DIFESA      </w:t>
      </w:r>
    </w:p>
    <w:p w14:paraId="4D1D2DEE" w14:textId="77777777" w:rsidR="00EC3B6F" w:rsidRPr="00EC3B6F" w:rsidRDefault="00EC3B6F" w:rsidP="00EC3B6F">
      <w:pPr>
        <w:spacing w:after="0"/>
        <w:jc w:val="right"/>
        <w:rPr>
          <w:rFonts w:ascii="Times New Roman" w:hAnsi="Times New Roman"/>
          <w:szCs w:val="24"/>
        </w:rPr>
      </w:pPr>
      <w:r w:rsidRPr="00EC3B6F">
        <w:rPr>
          <w:rFonts w:ascii="Times New Roman" w:hAnsi="Times New Roman"/>
          <w:szCs w:val="24"/>
        </w:rPr>
        <w:t xml:space="preserve"> SEGRETARIATO GENERALE DELLA DIFESA E DIREZIONE NAZIONALE DEGLI ARMAMENTI</w:t>
      </w:r>
    </w:p>
    <w:p w14:paraId="7377D235" w14:textId="77777777" w:rsidR="00EC3B6F" w:rsidRPr="00EC3B6F" w:rsidRDefault="00EC3B6F" w:rsidP="00EC3B6F">
      <w:pPr>
        <w:spacing w:after="0"/>
        <w:jc w:val="right"/>
        <w:rPr>
          <w:rFonts w:ascii="Times New Roman" w:hAnsi="Times New Roman"/>
          <w:sz w:val="20"/>
          <w:szCs w:val="24"/>
        </w:rPr>
      </w:pPr>
      <w:r w:rsidRPr="00EC3B6F">
        <w:rPr>
          <w:rFonts w:ascii="Times New Roman" w:hAnsi="Times New Roman"/>
          <w:sz w:val="20"/>
          <w:szCs w:val="24"/>
        </w:rPr>
        <w:t xml:space="preserve">Direzione dei Lavori e del Demanio - 7^ Divisione </w:t>
      </w:r>
    </w:p>
    <w:p w14:paraId="56C837C9" w14:textId="77777777" w:rsidR="00EC3B6F" w:rsidRPr="00EC3B6F" w:rsidRDefault="00EC3B6F" w:rsidP="00EC3B6F">
      <w:pPr>
        <w:spacing w:after="0"/>
        <w:jc w:val="right"/>
        <w:rPr>
          <w:rFonts w:ascii="Times New Roman" w:hAnsi="Times New Roman"/>
          <w:sz w:val="20"/>
          <w:szCs w:val="24"/>
        </w:rPr>
      </w:pPr>
      <w:r w:rsidRPr="00EC3B6F">
        <w:rPr>
          <w:rFonts w:ascii="Times New Roman" w:hAnsi="Times New Roman"/>
          <w:sz w:val="20"/>
          <w:szCs w:val="24"/>
        </w:rPr>
        <w:t xml:space="preserve">Piazza della Marina, 4 </w:t>
      </w:r>
    </w:p>
    <w:p w14:paraId="5A10EFA9" w14:textId="77777777" w:rsidR="00EC3B6F" w:rsidRPr="00EC3B6F" w:rsidRDefault="00EC3B6F" w:rsidP="00EC3B6F">
      <w:pPr>
        <w:jc w:val="right"/>
        <w:rPr>
          <w:rFonts w:ascii="Times New Roman" w:hAnsi="Times New Roman"/>
          <w:sz w:val="24"/>
          <w:szCs w:val="24"/>
        </w:rPr>
      </w:pPr>
      <w:r w:rsidRPr="00EC3B6F">
        <w:rPr>
          <w:rFonts w:ascii="Times New Roman" w:hAnsi="Times New Roman"/>
          <w:sz w:val="20"/>
          <w:szCs w:val="24"/>
        </w:rPr>
        <w:t>00196 -  ROMA</w:t>
      </w:r>
    </w:p>
    <w:p w14:paraId="56C717D6" w14:textId="77777777" w:rsidR="00EC3B6F" w:rsidRPr="00EC3B6F" w:rsidRDefault="00EC3B6F" w:rsidP="00EC3B6F">
      <w:pPr>
        <w:spacing w:after="0" w:line="240" w:lineRule="auto"/>
        <w:jc w:val="right"/>
        <w:rPr>
          <w:rFonts w:ascii="Times New Roman" w:hAnsi="Times New Roman"/>
          <w:sz w:val="24"/>
          <w:szCs w:val="24"/>
        </w:rPr>
      </w:pPr>
    </w:p>
    <w:p w14:paraId="2EEA46BC" w14:textId="77777777" w:rsidR="00EC3B6F" w:rsidRPr="00EC3B6F" w:rsidRDefault="00EC3B6F" w:rsidP="00EC3B6F">
      <w:pPr>
        <w:jc w:val="both"/>
        <w:rPr>
          <w:rFonts w:ascii="Times New Roman" w:hAnsi="Times New Roman"/>
          <w:sz w:val="24"/>
          <w:szCs w:val="24"/>
        </w:rPr>
      </w:pPr>
      <w:r w:rsidRPr="00EC3B6F">
        <w:rPr>
          <w:rFonts w:ascii="Times New Roman" w:hAnsi="Times New Roman"/>
          <w:b/>
          <w:sz w:val="24"/>
          <w:szCs w:val="24"/>
        </w:rPr>
        <w:t>OGGETTO</w:t>
      </w:r>
      <w:r w:rsidRPr="00EC3B6F">
        <w:rPr>
          <w:rFonts w:ascii="Times New Roman" w:hAnsi="Times New Roman"/>
          <w:sz w:val="24"/>
          <w:szCs w:val="24"/>
        </w:rPr>
        <w:t>: Codice Esigenza n.___________ procedura per l’affidamento dei lavori di________________________________________________________________________________________________________________________________________________________________________. Località____________________ Importo lordo a base di gara Euro ___________________di cui Euro __________________ per oneri per l’attuazione del piano di sicurezza non soggetti a ribasso.</w:t>
      </w:r>
    </w:p>
    <w:p w14:paraId="6CA8538A" w14:textId="77777777" w:rsidR="00EC3B6F" w:rsidRPr="00EC3B6F" w:rsidRDefault="00EC3B6F" w:rsidP="00EC3B6F">
      <w:pPr>
        <w:jc w:val="both"/>
        <w:rPr>
          <w:rFonts w:ascii="Times New Roman" w:hAnsi="Times New Roman"/>
          <w:sz w:val="24"/>
          <w:szCs w:val="24"/>
        </w:rPr>
      </w:pPr>
      <w:r w:rsidRPr="00EC3B6F">
        <w:rPr>
          <w:rFonts w:ascii="Times New Roman" w:hAnsi="Times New Roman"/>
          <w:sz w:val="24"/>
          <w:szCs w:val="24"/>
        </w:rPr>
        <w:t xml:space="preserve">La sottoscritta impresa ___________________________________________ con sede legale in ____________________________ alla via___________________________________ n._______  e sede operativa ________________________________________Codice Fiscale_____________ , Partita IVA ________________ iscritta alla C.C.I.A.A. di ___________________ al n. _______, tel. ______________, fax_____________, PEC ____________________________, rappresentata da __________________ (carica sociale) e legale rappresentante _______________________ nato/a  _____________ il __________ e residente in ____________ alla via _________________ n., _____ C.F. __________________ in riferimento al bando di gara codice ____________, con riferimento all’appalto in oggetto, </w:t>
      </w:r>
    </w:p>
    <w:p w14:paraId="1099CCA6" w14:textId="77777777" w:rsidR="00EC3B6F" w:rsidRPr="00EC3B6F" w:rsidRDefault="00EC3B6F" w:rsidP="00EC3B6F">
      <w:pPr>
        <w:contextualSpacing/>
        <w:jc w:val="center"/>
        <w:rPr>
          <w:rFonts w:ascii="Times New Roman" w:hAnsi="Times New Roman"/>
          <w:b/>
          <w:sz w:val="24"/>
          <w:szCs w:val="24"/>
          <w:u w:val="single"/>
        </w:rPr>
      </w:pPr>
      <w:proofErr w:type="gramStart"/>
      <w:r w:rsidRPr="00EC3B6F">
        <w:rPr>
          <w:rFonts w:ascii="Times New Roman" w:hAnsi="Times New Roman"/>
          <w:b/>
          <w:sz w:val="24"/>
          <w:szCs w:val="24"/>
          <w:u w:val="single"/>
        </w:rPr>
        <w:t>dichiara</w:t>
      </w:r>
      <w:proofErr w:type="gramEnd"/>
    </w:p>
    <w:p w14:paraId="774CA4FD" w14:textId="77777777" w:rsidR="00EC3B6F" w:rsidRPr="00EC3B6F" w:rsidRDefault="00EC3B6F" w:rsidP="00EC3B6F">
      <w:pPr>
        <w:contextualSpacing/>
        <w:jc w:val="both"/>
        <w:rPr>
          <w:rFonts w:ascii="Times New Roman" w:hAnsi="Times New Roman"/>
          <w:sz w:val="24"/>
          <w:szCs w:val="24"/>
        </w:rPr>
      </w:pPr>
      <w:r w:rsidRPr="00EC3B6F">
        <w:rPr>
          <w:rFonts w:ascii="Times New Roman" w:hAnsi="Times New Roman"/>
          <w:sz w:val="24"/>
          <w:szCs w:val="24"/>
        </w:rPr>
        <w:t xml:space="preserve"> </w:t>
      </w:r>
      <w:proofErr w:type="gramStart"/>
      <w:r w:rsidRPr="00EC3B6F">
        <w:rPr>
          <w:rFonts w:ascii="Times New Roman" w:hAnsi="Times New Roman"/>
          <w:sz w:val="24"/>
          <w:szCs w:val="24"/>
        </w:rPr>
        <w:t>ad</w:t>
      </w:r>
      <w:proofErr w:type="gramEnd"/>
      <w:r w:rsidRPr="00EC3B6F">
        <w:rPr>
          <w:rFonts w:ascii="Times New Roman" w:hAnsi="Times New Roman"/>
          <w:sz w:val="24"/>
          <w:szCs w:val="24"/>
        </w:rPr>
        <w:t xml:space="preserve"> ogni effetto legale  di aver esaminato lo schema di contratto e del capitolato ad esso allegato completo di elaborati progettuali accettandone i contenuti ritenendoli adeguati alla progettazione da realizzare.</w:t>
      </w:r>
    </w:p>
    <w:p w14:paraId="52626FF3" w14:textId="77777777" w:rsidR="00EC3B6F" w:rsidRPr="00EC3B6F" w:rsidRDefault="00EC3B6F" w:rsidP="00EC3B6F">
      <w:pPr>
        <w:contextualSpacing/>
        <w:jc w:val="both"/>
        <w:rPr>
          <w:rFonts w:ascii="Times New Roman" w:hAnsi="Times New Roman"/>
          <w:sz w:val="24"/>
          <w:szCs w:val="24"/>
        </w:rPr>
      </w:pPr>
      <w:r w:rsidRPr="00EC3B6F">
        <w:rPr>
          <w:rFonts w:ascii="Times New Roman" w:hAnsi="Times New Roman"/>
          <w:sz w:val="24"/>
          <w:szCs w:val="24"/>
        </w:rPr>
        <w:lastRenderedPageBreak/>
        <w:t>- -di aver tenuto conto delle eventuali discordanze nelle indicazioni qualitative e quantitative delle voci rilevabili dal computo metrico nella formulazione dell’offerta che, riferita all’esecuzione dei lavori secondo gli elaborati progettuali posti a base di gara, resta comunque invariabile;</w:t>
      </w:r>
    </w:p>
    <w:p w14:paraId="256DA8CD" w14:textId="77777777" w:rsidR="00EC3B6F" w:rsidRPr="00EC3B6F" w:rsidRDefault="00EC3B6F" w:rsidP="00EC3B6F">
      <w:pPr>
        <w:contextualSpacing/>
        <w:jc w:val="both"/>
        <w:rPr>
          <w:rFonts w:ascii="Times New Roman" w:hAnsi="Times New Roman"/>
          <w:sz w:val="24"/>
          <w:szCs w:val="24"/>
        </w:rPr>
      </w:pPr>
      <w:r w:rsidRPr="00EC3B6F">
        <w:rPr>
          <w:rFonts w:ascii="Times New Roman" w:hAnsi="Times New Roman"/>
          <w:sz w:val="24"/>
          <w:szCs w:val="24"/>
        </w:rPr>
        <w:t>- di aver esaminato lo schema di contratto e del capitolato ad esso allegato completo di elaborati progettuali e relativo computo metrico accettandone i contenuti ritenendoli adeguati ai lavori da realizzare e di essere disposta ad eseguire i lavori di cui all’appalto in argomento, formulando la seguente offerta economica;</w:t>
      </w:r>
    </w:p>
    <w:p w14:paraId="7AF18D0C" w14:textId="77777777" w:rsidR="00EC3B6F" w:rsidRPr="00EC3B6F" w:rsidRDefault="00EC3B6F" w:rsidP="00EC3B6F">
      <w:pPr>
        <w:contextualSpacing/>
        <w:jc w:val="both"/>
        <w:rPr>
          <w:rFonts w:ascii="Times New Roman" w:hAnsi="Times New Roman"/>
          <w:sz w:val="24"/>
          <w:szCs w:val="24"/>
        </w:rPr>
      </w:pPr>
      <w:r w:rsidRPr="00EC3B6F">
        <w:rPr>
          <w:rFonts w:ascii="Times New Roman" w:hAnsi="Times New Roman"/>
          <w:sz w:val="24"/>
          <w:szCs w:val="24"/>
        </w:rPr>
        <w:t>-</w:t>
      </w:r>
      <w:r w:rsidRPr="00EC3B6F">
        <w:rPr>
          <w:rFonts w:ascii="Times New Roman" w:hAnsi="Times New Roman"/>
          <w:sz w:val="24"/>
          <w:szCs w:val="24"/>
        </w:rPr>
        <w:tab/>
        <w:t>di aver preso atto che gli oneri per la sicurezza a base di gara non assoggettabili al ribasso sono di € ____________;</w:t>
      </w:r>
    </w:p>
    <w:p w14:paraId="1FBCF7A1" w14:textId="77777777" w:rsidR="00EC3B6F" w:rsidRPr="00EC3B6F" w:rsidRDefault="00EC3B6F" w:rsidP="00EC3B6F">
      <w:pPr>
        <w:contextualSpacing/>
        <w:jc w:val="both"/>
        <w:rPr>
          <w:rFonts w:ascii="Times New Roman" w:hAnsi="Times New Roman"/>
          <w:sz w:val="24"/>
          <w:szCs w:val="24"/>
        </w:rPr>
      </w:pPr>
      <w:r w:rsidRPr="00EC3B6F">
        <w:rPr>
          <w:rFonts w:ascii="Times New Roman" w:hAnsi="Times New Roman"/>
          <w:sz w:val="24"/>
          <w:szCs w:val="24"/>
        </w:rPr>
        <w:t>- che il prezzo complessivo offerto, derivante dall’applicazione del suddetto ribasso all’importo a base di gara con esclusione degli oneri della sicurezza di cui si è preso atto, è comprensivo e dei costi della sicurezza aziendali (oneri da rischio specifico) ex art.95, comma 10, del Codice.</w:t>
      </w:r>
    </w:p>
    <w:p w14:paraId="2F748F1D" w14:textId="77777777" w:rsidR="00EC3B6F" w:rsidRPr="00EC3B6F" w:rsidRDefault="00EC3B6F" w:rsidP="00EC3B6F">
      <w:pPr>
        <w:contextualSpacing/>
        <w:jc w:val="both"/>
        <w:rPr>
          <w:rFonts w:ascii="Times New Roman" w:hAnsi="Times New Roman"/>
          <w:sz w:val="24"/>
          <w:szCs w:val="24"/>
        </w:rPr>
      </w:pPr>
      <w:r w:rsidRPr="00EC3B6F">
        <w:rPr>
          <w:rFonts w:ascii="Times New Roman" w:hAnsi="Times New Roman"/>
          <w:sz w:val="24"/>
          <w:szCs w:val="24"/>
        </w:rPr>
        <w:t>Ai sensi del predetto articolo, la sottoscritta impresa dichiara altresì che:</w:t>
      </w:r>
    </w:p>
    <w:p w14:paraId="25A32B25" w14:textId="77777777" w:rsidR="00EC3B6F" w:rsidRPr="00EC3B6F" w:rsidRDefault="00EC3B6F" w:rsidP="00EC3B6F">
      <w:pPr>
        <w:numPr>
          <w:ilvl w:val="0"/>
          <w:numId w:val="55"/>
        </w:numPr>
        <w:ind w:left="426" w:hanging="426"/>
        <w:contextualSpacing/>
        <w:jc w:val="both"/>
        <w:rPr>
          <w:rFonts w:ascii="Times New Roman" w:hAnsi="Times New Roman"/>
          <w:sz w:val="24"/>
          <w:szCs w:val="24"/>
        </w:rPr>
      </w:pPr>
      <w:proofErr w:type="gramStart"/>
      <w:r w:rsidRPr="00EC3B6F">
        <w:rPr>
          <w:rFonts w:ascii="Times New Roman" w:hAnsi="Times New Roman"/>
          <w:sz w:val="24"/>
          <w:szCs w:val="24"/>
        </w:rPr>
        <w:t>i</w:t>
      </w:r>
      <w:proofErr w:type="gramEnd"/>
      <w:r w:rsidRPr="00EC3B6F">
        <w:rPr>
          <w:rFonts w:ascii="Times New Roman" w:hAnsi="Times New Roman"/>
          <w:sz w:val="24"/>
          <w:szCs w:val="24"/>
        </w:rPr>
        <w:t xml:space="preserve"> costi della sicurezza aziendale (oneri da rischio specifico) sono pari ad                €____________________(______________________);</w:t>
      </w:r>
    </w:p>
    <w:p w14:paraId="7FBAFB96" w14:textId="77777777" w:rsidR="00EC3B6F" w:rsidRPr="00EC3B6F" w:rsidRDefault="00EC3B6F" w:rsidP="00EC3B6F">
      <w:pPr>
        <w:numPr>
          <w:ilvl w:val="0"/>
          <w:numId w:val="55"/>
        </w:numPr>
        <w:ind w:left="426" w:hanging="426"/>
        <w:contextualSpacing/>
        <w:jc w:val="both"/>
        <w:rPr>
          <w:rFonts w:ascii="Times New Roman" w:hAnsi="Times New Roman"/>
          <w:sz w:val="24"/>
          <w:szCs w:val="24"/>
        </w:rPr>
      </w:pPr>
      <w:proofErr w:type="gramStart"/>
      <w:r w:rsidRPr="00EC3B6F">
        <w:rPr>
          <w:rFonts w:ascii="Times New Roman" w:hAnsi="Times New Roman"/>
          <w:sz w:val="24"/>
          <w:szCs w:val="24"/>
        </w:rPr>
        <w:t>i</w:t>
      </w:r>
      <w:proofErr w:type="gramEnd"/>
      <w:r w:rsidRPr="00EC3B6F">
        <w:rPr>
          <w:rFonts w:ascii="Times New Roman" w:hAnsi="Times New Roman"/>
          <w:sz w:val="24"/>
          <w:szCs w:val="24"/>
        </w:rPr>
        <w:t xml:space="preserve"> costi della manodopera utilizzata nell’esecuzione dell’appalto: sono pari ad €____________________(______________________);</w:t>
      </w:r>
    </w:p>
    <w:p w14:paraId="43529ED4" w14:textId="77777777" w:rsidR="00EC3B6F" w:rsidRPr="00EC3B6F" w:rsidRDefault="00EC3B6F" w:rsidP="00EC3B6F">
      <w:pPr>
        <w:contextualSpacing/>
        <w:jc w:val="both"/>
        <w:rPr>
          <w:rFonts w:ascii="Times New Roman" w:hAnsi="Times New Roman"/>
          <w:sz w:val="24"/>
          <w:szCs w:val="24"/>
        </w:rPr>
      </w:pPr>
      <w:r w:rsidRPr="00EC3B6F">
        <w:rPr>
          <w:rFonts w:ascii="Times New Roman" w:hAnsi="Times New Roman"/>
          <w:sz w:val="24"/>
          <w:szCs w:val="24"/>
        </w:rPr>
        <w:t xml:space="preserve"> Il sottoscritto inoltre, preso atto:</w:t>
      </w:r>
    </w:p>
    <w:p w14:paraId="53A4163D" w14:textId="77777777" w:rsidR="00EC3B6F" w:rsidRPr="00EC3B6F" w:rsidRDefault="00EC3B6F" w:rsidP="00EC3B6F">
      <w:pPr>
        <w:contextualSpacing/>
        <w:jc w:val="both"/>
        <w:rPr>
          <w:rFonts w:ascii="Times New Roman" w:hAnsi="Times New Roman"/>
          <w:sz w:val="24"/>
          <w:szCs w:val="24"/>
        </w:rPr>
      </w:pPr>
      <w:r w:rsidRPr="00EC3B6F">
        <w:rPr>
          <w:rFonts w:ascii="Times New Roman" w:hAnsi="Times New Roman"/>
          <w:sz w:val="24"/>
          <w:szCs w:val="24"/>
        </w:rPr>
        <w:t>a)</w:t>
      </w:r>
      <w:r w:rsidRPr="00EC3B6F">
        <w:rPr>
          <w:rFonts w:ascii="Times New Roman" w:hAnsi="Times New Roman"/>
          <w:sz w:val="24"/>
          <w:szCs w:val="24"/>
        </w:rPr>
        <w:tab/>
        <w:t xml:space="preserve">che la stipula del contratto, in deroga a quanto previsto dall’art. 32, comma 5, del </w:t>
      </w:r>
      <w:proofErr w:type="spellStart"/>
      <w:r w:rsidRPr="00EC3B6F">
        <w:rPr>
          <w:rFonts w:ascii="Times New Roman" w:hAnsi="Times New Roman"/>
          <w:sz w:val="24"/>
          <w:szCs w:val="24"/>
        </w:rPr>
        <w:t>D.Lgs.</w:t>
      </w:r>
      <w:proofErr w:type="spellEnd"/>
      <w:r w:rsidRPr="00EC3B6F">
        <w:rPr>
          <w:rFonts w:ascii="Times New Roman" w:hAnsi="Times New Roman"/>
          <w:sz w:val="24"/>
          <w:szCs w:val="24"/>
        </w:rPr>
        <w:t xml:space="preserve"> 50/2016 e </w:t>
      </w:r>
      <w:proofErr w:type="spellStart"/>
      <w:r w:rsidRPr="00EC3B6F">
        <w:rPr>
          <w:rFonts w:ascii="Times New Roman" w:hAnsi="Times New Roman"/>
          <w:sz w:val="24"/>
          <w:szCs w:val="24"/>
        </w:rPr>
        <w:t>s.m.i</w:t>
      </w:r>
      <w:proofErr w:type="spellEnd"/>
      <w:r w:rsidRPr="00EC3B6F">
        <w:rPr>
          <w:rFonts w:ascii="Times New Roman" w:hAnsi="Times New Roman"/>
          <w:sz w:val="24"/>
          <w:szCs w:val="24"/>
        </w:rPr>
        <w:t>, avrà luogo entro 180 giorni dalla data di efficacia dell’aggiudicazione definitiva di cui al co. 8 dello stesso articolo;</w:t>
      </w:r>
    </w:p>
    <w:p w14:paraId="58F5F93A" w14:textId="77777777" w:rsidR="00EC3B6F" w:rsidRPr="00EC3B6F" w:rsidRDefault="00EC3B6F" w:rsidP="00EC3B6F">
      <w:pPr>
        <w:contextualSpacing/>
        <w:jc w:val="both"/>
        <w:rPr>
          <w:rFonts w:ascii="Times New Roman" w:hAnsi="Times New Roman"/>
          <w:sz w:val="24"/>
          <w:szCs w:val="24"/>
        </w:rPr>
      </w:pPr>
      <w:r w:rsidRPr="00EC3B6F">
        <w:rPr>
          <w:rFonts w:ascii="Times New Roman" w:hAnsi="Times New Roman"/>
          <w:sz w:val="24"/>
          <w:szCs w:val="24"/>
        </w:rPr>
        <w:t>b)</w:t>
      </w:r>
      <w:r w:rsidRPr="00EC3B6F">
        <w:rPr>
          <w:rFonts w:ascii="Times New Roman" w:hAnsi="Times New Roman"/>
          <w:sz w:val="24"/>
          <w:szCs w:val="24"/>
        </w:rPr>
        <w:tab/>
        <w:t xml:space="preserve"> la validità dell’offerta, ai sensi del co. 8 del citato art. 32, è irrevocabile fino al suddetto termine;</w:t>
      </w:r>
    </w:p>
    <w:p w14:paraId="6F670274" w14:textId="77777777" w:rsidR="00EC3B6F" w:rsidRPr="00EC3B6F" w:rsidRDefault="00EC3B6F" w:rsidP="00EC3B6F">
      <w:pPr>
        <w:contextualSpacing/>
        <w:jc w:val="both"/>
        <w:rPr>
          <w:rFonts w:ascii="Times New Roman" w:hAnsi="Times New Roman"/>
          <w:sz w:val="24"/>
          <w:szCs w:val="24"/>
        </w:rPr>
      </w:pPr>
      <w:proofErr w:type="gramStart"/>
      <w:r w:rsidRPr="00EC3B6F">
        <w:rPr>
          <w:rFonts w:ascii="Times New Roman" w:hAnsi="Times New Roman"/>
          <w:sz w:val="24"/>
          <w:szCs w:val="24"/>
        </w:rPr>
        <w:t>si</w:t>
      </w:r>
      <w:proofErr w:type="gramEnd"/>
      <w:r w:rsidRPr="00EC3B6F">
        <w:rPr>
          <w:rFonts w:ascii="Times New Roman" w:hAnsi="Times New Roman"/>
          <w:sz w:val="24"/>
          <w:szCs w:val="24"/>
        </w:rPr>
        <w:t xml:space="preserve"> impegna  a mantenere valida l’offerta per un minimo di 240 giorni naturali e consecutivi dal termine ultimo per il ricevimento dell’offerta e comunque ai sensi dell’art. 32 co. 4 del </w:t>
      </w:r>
      <w:proofErr w:type="spellStart"/>
      <w:r w:rsidRPr="00EC3B6F">
        <w:rPr>
          <w:rFonts w:ascii="Times New Roman" w:hAnsi="Times New Roman"/>
          <w:sz w:val="24"/>
          <w:szCs w:val="24"/>
        </w:rPr>
        <w:t>D.Lgs.</w:t>
      </w:r>
      <w:proofErr w:type="spellEnd"/>
      <w:r w:rsidRPr="00EC3B6F">
        <w:rPr>
          <w:rFonts w:ascii="Times New Roman" w:hAnsi="Times New Roman"/>
          <w:sz w:val="24"/>
          <w:szCs w:val="24"/>
        </w:rPr>
        <w:t xml:space="preserve"> 50/2016 e </w:t>
      </w:r>
      <w:proofErr w:type="spellStart"/>
      <w:r w:rsidRPr="00EC3B6F">
        <w:rPr>
          <w:rFonts w:ascii="Times New Roman" w:hAnsi="Times New Roman"/>
          <w:sz w:val="24"/>
          <w:szCs w:val="24"/>
        </w:rPr>
        <w:t>s.m.i.</w:t>
      </w:r>
      <w:proofErr w:type="spellEnd"/>
      <w:r w:rsidRPr="00EC3B6F">
        <w:rPr>
          <w:rFonts w:ascii="Times New Roman" w:hAnsi="Times New Roman"/>
          <w:sz w:val="24"/>
          <w:szCs w:val="24"/>
        </w:rPr>
        <w:t xml:space="preserve">, fino a 180 giorni naturali e consecutivi dalla data di efficacia dell’aggiudicazione definitiva. Il sottoscritto concorrente, qualora la stipulazione del contratto non avverrà entro il termine sopraindicato, potrà sciogliersi da ogni vincolo con le modalità e ai sensi dell’art. 32 co. 8 del </w:t>
      </w:r>
      <w:proofErr w:type="spellStart"/>
      <w:r w:rsidRPr="00EC3B6F">
        <w:rPr>
          <w:rFonts w:ascii="Times New Roman" w:hAnsi="Times New Roman"/>
          <w:sz w:val="24"/>
          <w:szCs w:val="24"/>
        </w:rPr>
        <w:t>D.Lgs.</w:t>
      </w:r>
      <w:proofErr w:type="spellEnd"/>
      <w:r w:rsidRPr="00EC3B6F">
        <w:rPr>
          <w:rFonts w:ascii="Times New Roman" w:hAnsi="Times New Roman"/>
          <w:sz w:val="24"/>
          <w:szCs w:val="24"/>
        </w:rPr>
        <w:t xml:space="preserve"> 50/2016 e </w:t>
      </w:r>
      <w:proofErr w:type="spellStart"/>
      <w:r w:rsidRPr="00EC3B6F">
        <w:rPr>
          <w:rFonts w:ascii="Times New Roman" w:hAnsi="Times New Roman"/>
          <w:sz w:val="24"/>
          <w:szCs w:val="24"/>
        </w:rPr>
        <w:t>s.m.i</w:t>
      </w:r>
      <w:proofErr w:type="spellEnd"/>
      <w:r w:rsidRPr="00EC3B6F">
        <w:rPr>
          <w:rFonts w:ascii="Times New Roman" w:hAnsi="Times New Roman"/>
          <w:sz w:val="24"/>
          <w:szCs w:val="24"/>
        </w:rPr>
        <w:t>… La sottoscritta impresa allega a parte i documenti necessari in adempimento a quanto richiesto dai punti del bando di gara in parola. Data ___________________IL CONCORRENTE</w:t>
      </w:r>
      <w:r w:rsidRPr="00EC3B6F">
        <w:rPr>
          <w:rFonts w:ascii="Times New Roman" w:hAnsi="Times New Roman"/>
          <w:sz w:val="24"/>
          <w:szCs w:val="24"/>
          <w:vertAlign w:val="superscript"/>
        </w:rPr>
        <w:footnoteReference w:id="8"/>
      </w:r>
      <w:r w:rsidRPr="00EC3B6F">
        <w:rPr>
          <w:rFonts w:ascii="Times New Roman" w:hAnsi="Times New Roman"/>
          <w:sz w:val="24"/>
          <w:szCs w:val="24"/>
        </w:rPr>
        <w:t>_____________________</w:t>
      </w:r>
      <w:r w:rsidRPr="00EC3B6F">
        <w:rPr>
          <w:rFonts w:ascii="Times New Roman" w:hAnsi="Times New Roman"/>
          <w:sz w:val="24"/>
          <w:szCs w:val="24"/>
          <w:vertAlign w:val="superscript"/>
        </w:rPr>
        <w:footnoteReference w:id="9"/>
      </w:r>
      <w:r w:rsidRPr="00EC3B6F">
        <w:rPr>
          <w:rFonts w:ascii="Times New Roman" w:hAnsi="Times New Roman"/>
          <w:sz w:val="24"/>
          <w:szCs w:val="24"/>
        </w:rPr>
        <w:t>_____________________</w:t>
      </w:r>
    </w:p>
    <w:p w14:paraId="5DD61AEB" w14:textId="77777777" w:rsidR="00EC3B6F" w:rsidRPr="00EC3B6F" w:rsidRDefault="00EC3B6F" w:rsidP="00EC3B6F">
      <w:pPr>
        <w:spacing w:after="0" w:line="240" w:lineRule="auto"/>
        <w:rPr>
          <w:rFonts w:ascii="Times New Roman" w:hAnsi="Times New Roman"/>
          <w:sz w:val="24"/>
          <w:szCs w:val="24"/>
        </w:rPr>
      </w:pPr>
      <w:r w:rsidRPr="00EC3B6F">
        <w:rPr>
          <w:rFonts w:ascii="Times New Roman" w:hAnsi="Times New Roman"/>
          <w:sz w:val="24"/>
          <w:szCs w:val="24"/>
        </w:rPr>
        <w:br w:type="page"/>
      </w:r>
    </w:p>
    <w:p w14:paraId="79D39018" w14:textId="77777777" w:rsidR="00EC3B6F" w:rsidRPr="00EC3B6F" w:rsidRDefault="00EC3B6F" w:rsidP="00EC3B6F">
      <w:pPr>
        <w:jc w:val="right"/>
        <w:rPr>
          <w:rFonts w:ascii="Times New Roman" w:hAnsi="Times New Roman"/>
          <w:sz w:val="24"/>
          <w:szCs w:val="24"/>
        </w:rPr>
      </w:pPr>
    </w:p>
    <w:tbl>
      <w:tblPr>
        <w:tblW w:w="9674" w:type="dxa"/>
        <w:tblBorders>
          <w:top w:val="single" w:sz="8" w:space="0" w:color="000000"/>
          <w:bottom w:val="single" w:sz="8" w:space="0" w:color="000000"/>
        </w:tblBorders>
        <w:tblLook w:val="0000" w:firstRow="0" w:lastRow="0" w:firstColumn="0" w:lastColumn="0" w:noHBand="0" w:noVBand="0"/>
      </w:tblPr>
      <w:tblGrid>
        <w:gridCol w:w="9674"/>
      </w:tblGrid>
      <w:tr w:rsidR="00EC3B6F" w:rsidRPr="00EC3B6F" w14:paraId="2F5E959E" w14:textId="77777777" w:rsidTr="00177BAA">
        <w:trPr>
          <w:trHeight w:val="547"/>
        </w:trPr>
        <w:tc>
          <w:tcPr>
            <w:tcW w:w="9674" w:type="dxa"/>
            <w:tcBorders>
              <w:top w:val="single" w:sz="8" w:space="0" w:color="000000"/>
              <w:left w:val="nil"/>
              <w:right w:val="nil"/>
            </w:tcBorders>
            <w:shd w:val="clear" w:color="auto" w:fill="C0C0C0"/>
            <w:vAlign w:val="center"/>
          </w:tcPr>
          <w:p w14:paraId="444BEA0C" w14:textId="77777777" w:rsidR="00EC3B6F" w:rsidRPr="00EC3B6F" w:rsidRDefault="00EC3B6F" w:rsidP="00EC3B6F">
            <w:pPr>
              <w:keepNext/>
              <w:spacing w:before="240" w:after="60"/>
              <w:outlineLvl w:val="0"/>
              <w:rPr>
                <w:rFonts w:ascii="Cambria" w:eastAsia="Times New Roman" w:hAnsi="Cambria"/>
                <w:b/>
                <w:bCs/>
                <w:kern w:val="32"/>
                <w:sz w:val="32"/>
                <w:szCs w:val="32"/>
              </w:rPr>
            </w:pPr>
            <w:bookmarkStart w:id="67" w:name="_ALLEGATO_H_–"/>
            <w:bookmarkStart w:id="68" w:name="_Toc18488509"/>
            <w:bookmarkStart w:id="69" w:name="_Toc61447734"/>
            <w:bookmarkStart w:id="70" w:name="_Toc63097364"/>
            <w:bookmarkStart w:id="71" w:name="_Toc64476129"/>
            <w:bookmarkEnd w:id="67"/>
            <w:r w:rsidRPr="00EC3B6F">
              <w:rPr>
                <w:rFonts w:ascii="Times New Roman" w:eastAsia="Times New Roman" w:hAnsi="Times New Roman"/>
                <w:b/>
                <w:bCs/>
                <w:kern w:val="32"/>
                <w:sz w:val="28"/>
                <w:szCs w:val="24"/>
              </w:rPr>
              <w:t>ALLEGATO H – DOCUMENTO GARA UNICO EUROPEO</w:t>
            </w:r>
            <w:bookmarkEnd w:id="68"/>
            <w:bookmarkEnd w:id="69"/>
            <w:bookmarkEnd w:id="70"/>
            <w:bookmarkEnd w:id="71"/>
          </w:p>
        </w:tc>
      </w:tr>
    </w:tbl>
    <w:p w14:paraId="5A9E9E45" w14:textId="77777777" w:rsidR="00EC3B6F" w:rsidRPr="00EC3B6F" w:rsidRDefault="00EC3B6F" w:rsidP="00EC3B6F">
      <w:pPr>
        <w:widowControl w:val="0"/>
        <w:jc w:val="both"/>
        <w:rPr>
          <w:rFonts w:asciiTheme="minorHAnsi" w:hAnsiTheme="minorHAnsi"/>
          <w:sz w:val="20"/>
          <w:lang w:bidi="it-IT"/>
        </w:rPr>
      </w:pPr>
    </w:p>
    <w:p w14:paraId="122AAF09" w14:textId="77777777" w:rsidR="00EC3B6F" w:rsidRPr="00EC3B6F" w:rsidRDefault="00EC3B6F" w:rsidP="00EC3B6F">
      <w:pPr>
        <w:widowControl w:val="0"/>
        <w:jc w:val="both"/>
        <w:rPr>
          <w:rFonts w:asciiTheme="minorHAnsi" w:hAnsiTheme="minorHAnsi"/>
          <w:b/>
          <w:sz w:val="20"/>
          <w:u w:val="single"/>
          <w:lang w:bidi="it-IT"/>
        </w:rPr>
      </w:pPr>
      <w:r w:rsidRPr="00EC3B6F">
        <w:rPr>
          <w:rFonts w:asciiTheme="minorHAnsi" w:hAnsiTheme="minorHAnsi"/>
          <w:b/>
          <w:sz w:val="20"/>
          <w:lang w:bidi="it-IT"/>
        </w:rPr>
        <w:t>Modello di formulario per il documento di gara unico europeo (DGUE)</w:t>
      </w:r>
    </w:p>
    <w:p w14:paraId="0A89AA50"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b/>
          <w:sz w:val="20"/>
          <w:lang w:bidi="it-IT"/>
        </w:rPr>
        <w:t>Parte I: Informazioni sulla procedura di appalto e sull'amministrazione aggiudicatrice o ente aggiudicatore</w:t>
      </w:r>
    </w:p>
    <w:p w14:paraId="5E5781D2"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b/>
          <w:sz w:val="20"/>
          <w:lang w:bidi="it-IT"/>
        </w:rPr>
        <w:t xml:space="preserve">Per le procedure di appalto per le quali è stato pubblicato un avviso di indizione di gara nella </w:t>
      </w:r>
      <w:r w:rsidRPr="00EC3B6F">
        <w:rPr>
          <w:rFonts w:asciiTheme="minorHAnsi" w:hAnsiTheme="minorHAnsi"/>
          <w:b/>
          <w:i/>
          <w:sz w:val="20"/>
          <w:lang w:bidi="it-IT"/>
        </w:rPr>
        <w:t>Gazzetta ufficiale dell'Unione europea</w:t>
      </w:r>
      <w:r w:rsidRPr="00EC3B6F">
        <w:rPr>
          <w:rFonts w:asciiTheme="minorHAnsi" w:hAnsiTheme="minorHAnsi"/>
          <w:b/>
          <w:sz w:val="20"/>
          <w:lang w:bidi="it-IT"/>
        </w:rPr>
        <w:t xml:space="preserve"> le informazioni richieste dalla parte I saranno acquisite automaticamente, a condizione che per generare e compilare il DGUE sia utilizzato il servizio DGUE elettronico (</w:t>
      </w:r>
      <w:r w:rsidRPr="00EC3B6F">
        <w:rPr>
          <w:rFonts w:asciiTheme="minorHAnsi" w:hAnsiTheme="minorHAnsi"/>
          <w:b/>
          <w:sz w:val="20"/>
          <w:vertAlign w:val="superscript"/>
          <w:lang w:bidi="it-IT"/>
        </w:rPr>
        <w:footnoteReference w:id="10"/>
      </w:r>
      <w:r w:rsidRPr="00EC3B6F">
        <w:rPr>
          <w:rFonts w:asciiTheme="minorHAnsi" w:hAnsiTheme="minorHAnsi"/>
          <w:b/>
          <w:sz w:val="20"/>
          <w:lang w:bidi="it-IT"/>
        </w:rPr>
        <w:t xml:space="preserve">). Riferimento della pubblicazione del pertinente avviso o bando </w:t>
      </w:r>
      <w:proofErr w:type="gramStart"/>
      <w:r w:rsidRPr="00EC3B6F">
        <w:rPr>
          <w:rFonts w:asciiTheme="minorHAnsi" w:hAnsiTheme="minorHAnsi"/>
          <w:b/>
          <w:sz w:val="20"/>
          <w:lang w:bidi="it-IT"/>
        </w:rPr>
        <w:t>(</w:t>
      </w:r>
      <w:r w:rsidRPr="00EC3B6F">
        <w:rPr>
          <w:rFonts w:asciiTheme="minorHAnsi" w:hAnsiTheme="minorHAnsi"/>
          <w:b/>
          <w:sz w:val="20"/>
          <w:vertAlign w:val="superscript"/>
          <w:lang w:bidi="it-IT"/>
        </w:rPr>
        <w:footnoteReference w:id="11"/>
      </w:r>
      <w:r w:rsidRPr="00EC3B6F">
        <w:rPr>
          <w:rFonts w:asciiTheme="minorHAnsi" w:hAnsiTheme="minorHAnsi"/>
          <w:b/>
          <w:sz w:val="20"/>
          <w:lang w:bidi="it-IT"/>
        </w:rPr>
        <w:t>)  nella</w:t>
      </w:r>
      <w:proofErr w:type="gramEnd"/>
      <w:r w:rsidRPr="00EC3B6F">
        <w:rPr>
          <w:rFonts w:asciiTheme="minorHAnsi" w:hAnsiTheme="minorHAnsi"/>
          <w:b/>
          <w:sz w:val="20"/>
          <w:lang w:bidi="it-IT"/>
        </w:rPr>
        <w:t xml:space="preserve"> </w:t>
      </w:r>
      <w:r w:rsidRPr="00EC3B6F">
        <w:rPr>
          <w:rFonts w:asciiTheme="minorHAnsi" w:hAnsiTheme="minorHAnsi"/>
          <w:b/>
          <w:i/>
          <w:sz w:val="20"/>
          <w:lang w:bidi="it-IT"/>
        </w:rPr>
        <w:t>Gazzetta ufficiale dell'Unione europea</w:t>
      </w:r>
      <w:r w:rsidRPr="00EC3B6F">
        <w:rPr>
          <w:rFonts w:asciiTheme="minorHAnsi" w:hAnsiTheme="minorHAnsi"/>
          <w:b/>
          <w:sz w:val="20"/>
          <w:lang w:bidi="it-IT"/>
        </w:rPr>
        <w:t>:</w:t>
      </w:r>
    </w:p>
    <w:p w14:paraId="5E1C4F6C"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b/>
          <w:sz w:val="20"/>
          <w:lang w:bidi="it-IT"/>
        </w:rPr>
        <w:t xml:space="preserve">GU UE S numero [], data [], pag. [], </w:t>
      </w:r>
    </w:p>
    <w:p w14:paraId="7F1FBEEB"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b/>
          <w:sz w:val="20"/>
          <w:lang w:bidi="it-IT"/>
        </w:rPr>
        <w:t xml:space="preserve">Numero dell'avviso nella GU S: </w:t>
      </w:r>
      <w:proofErr w:type="gramStart"/>
      <w:r w:rsidRPr="00EC3B6F">
        <w:rPr>
          <w:rFonts w:asciiTheme="minorHAnsi" w:hAnsiTheme="minorHAnsi"/>
          <w:b/>
          <w:sz w:val="20"/>
          <w:lang w:bidi="it-IT"/>
        </w:rPr>
        <w:t>[ ]</w:t>
      </w:r>
      <w:proofErr w:type="gramEnd"/>
      <w:r w:rsidRPr="00EC3B6F">
        <w:rPr>
          <w:rFonts w:asciiTheme="minorHAnsi" w:hAnsiTheme="minorHAnsi"/>
          <w:b/>
          <w:sz w:val="20"/>
          <w:lang w:bidi="it-IT"/>
        </w:rPr>
        <w:t>[ ][ ][ ]/S [ ][ ][ ]–[ ][ ][ ][ ][ ][ ][ ]</w:t>
      </w:r>
    </w:p>
    <w:p w14:paraId="7FEC31A8"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b/>
          <w:sz w:val="20"/>
          <w:lang w:bidi="it-IT"/>
        </w:rPr>
        <w:t>Se non è pubblicato un avviso di indizione di gara nella GU UE, l'amministrazione aggiudicatrice o l'ente aggiudicatore deve compilare le informazioni in modo da permettere l'individuazione univoca della procedura di appalto:</w:t>
      </w:r>
    </w:p>
    <w:p w14:paraId="2339F6A4"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 xml:space="preserve">Se non sussiste obbligo di pubblicazione di un avviso nella Gazzetta ufficiale dell'Unione europea, fornire altre informazioni in modo da permettere l'individuazione univoca della procedura di appalto (ad esempio il rimando ad una pubblicazione a livello nazionale): </w:t>
      </w:r>
      <w:proofErr w:type="gramStart"/>
      <w:r w:rsidRPr="00EC3B6F">
        <w:rPr>
          <w:rFonts w:asciiTheme="minorHAnsi" w:hAnsiTheme="minorHAnsi"/>
          <w:b/>
          <w:sz w:val="20"/>
          <w:lang w:bidi="it-IT"/>
        </w:rPr>
        <w:t>[….</w:t>
      </w:r>
      <w:proofErr w:type="gramEnd"/>
      <w:r w:rsidRPr="00EC3B6F">
        <w:rPr>
          <w:rFonts w:asciiTheme="minorHAnsi" w:hAnsiTheme="minorHAnsi"/>
          <w:b/>
          <w:sz w:val="20"/>
          <w:lang w:bidi="it-IT"/>
        </w:rPr>
        <w:t>]</w:t>
      </w:r>
    </w:p>
    <w:p w14:paraId="01B7A7C1"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sz w:val="20"/>
          <w:lang w:bidi="it-IT"/>
        </w:rPr>
        <w:t>Informazioni sulla procedura di appalto</w:t>
      </w:r>
    </w:p>
    <w:p w14:paraId="7DAB5719"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b/>
          <w:sz w:val="20"/>
          <w:lang w:bidi="it-IT"/>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EC3B6F" w:rsidRPr="00EC3B6F" w14:paraId="557B72B5" w14:textId="77777777" w:rsidTr="00177BAA">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395EEF"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 xml:space="preserve">Identità del committente </w:t>
            </w:r>
            <w:r w:rsidRPr="00EC3B6F">
              <w:rPr>
                <w:rFonts w:asciiTheme="minorHAnsi" w:hAnsiTheme="minorHAnsi"/>
                <w:sz w:val="20"/>
                <w:lang w:bidi="it-IT"/>
              </w:rPr>
              <w:t>(</w:t>
            </w:r>
            <w:r w:rsidRPr="00EC3B6F">
              <w:rPr>
                <w:rFonts w:asciiTheme="minorHAnsi" w:hAnsiTheme="minorHAnsi"/>
                <w:sz w:val="20"/>
                <w:vertAlign w:val="superscript"/>
                <w:lang w:bidi="it-IT"/>
              </w:rPr>
              <w:footnoteReference w:id="12"/>
            </w:r>
            <w:r w:rsidRPr="00EC3B6F">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0FBC32E"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Risposta:</w:t>
            </w:r>
          </w:p>
        </w:tc>
      </w:tr>
      <w:tr w:rsidR="00EC3B6F" w:rsidRPr="00EC3B6F" w14:paraId="1A91C5F6" w14:textId="77777777" w:rsidTr="00177BAA">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EC7007"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Nome: </w:t>
            </w:r>
          </w:p>
          <w:p w14:paraId="3892C5E3"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Codice fiscale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1BE6D5A" w14:textId="77777777" w:rsidR="00EC3B6F" w:rsidRPr="00EC3B6F" w:rsidRDefault="00EC3B6F" w:rsidP="00EC3B6F">
            <w:pPr>
              <w:widowControl w:val="0"/>
              <w:jc w:val="both"/>
              <w:rPr>
                <w:rFonts w:asciiTheme="minorHAnsi" w:hAnsiTheme="minorHAnsi"/>
                <w:sz w:val="20"/>
              </w:rPr>
            </w:pPr>
            <w:r w:rsidRPr="00EC3B6F">
              <w:rPr>
                <w:rFonts w:asciiTheme="minorHAnsi" w:hAnsiTheme="minorHAnsi"/>
                <w:sz w:val="20"/>
              </w:rPr>
              <w:t>Direzione Generale dei lavori e del Demanio</w:t>
            </w:r>
          </w:p>
          <w:p w14:paraId="3176185F"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80411120589</w:t>
            </w:r>
          </w:p>
        </w:tc>
      </w:tr>
      <w:tr w:rsidR="00EC3B6F" w:rsidRPr="00EC3B6F" w14:paraId="1F077CA7" w14:textId="77777777" w:rsidTr="00177BAA">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56432DA"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Di quale appalto si tratta?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FFFAFC8"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Risposta:</w:t>
            </w:r>
          </w:p>
        </w:tc>
      </w:tr>
      <w:tr w:rsidR="00EC3B6F" w:rsidRPr="00EC3B6F" w14:paraId="4F673DE2" w14:textId="77777777" w:rsidTr="00177BAA">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45C2D8"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Titolo o breve descrizione dell'appalto (</w:t>
            </w:r>
            <w:r w:rsidRPr="00EC3B6F">
              <w:rPr>
                <w:rFonts w:asciiTheme="minorHAnsi" w:hAnsiTheme="minorHAnsi"/>
                <w:sz w:val="20"/>
                <w:vertAlign w:val="superscript"/>
                <w:lang w:bidi="it-IT"/>
              </w:rPr>
              <w:footnoteReference w:id="13"/>
            </w:r>
            <w:r w:rsidRPr="00EC3B6F">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850D0CD" w14:textId="77777777" w:rsidR="00EC3B6F" w:rsidRPr="00EC3B6F" w:rsidRDefault="00EC3B6F" w:rsidP="00EC3B6F">
            <w:pPr>
              <w:widowControl w:val="0"/>
              <w:jc w:val="both"/>
              <w:rPr>
                <w:rFonts w:asciiTheme="minorHAnsi" w:hAnsiTheme="minorHAnsi"/>
                <w:sz w:val="20"/>
              </w:rPr>
            </w:pPr>
          </w:p>
        </w:tc>
      </w:tr>
      <w:tr w:rsidR="00EC3B6F" w:rsidRPr="00EC3B6F" w14:paraId="29E91BAC" w14:textId="77777777" w:rsidTr="00177BAA">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BDF938"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lastRenderedPageBreak/>
              <w:t>Numero di riferimento attribuito al fascicolo dall'amministrazione aggiudicatrice o ente aggiudicatore (ove esistente) (</w:t>
            </w:r>
            <w:r w:rsidRPr="00EC3B6F">
              <w:rPr>
                <w:rFonts w:asciiTheme="minorHAnsi" w:hAnsiTheme="minorHAnsi"/>
                <w:sz w:val="20"/>
                <w:vertAlign w:val="superscript"/>
                <w:lang w:bidi="it-IT"/>
              </w:rPr>
              <w:footnoteReference w:id="14"/>
            </w:r>
            <w:r w:rsidRPr="00EC3B6F">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10EA553"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w:t>
            </w:r>
          </w:p>
        </w:tc>
      </w:tr>
      <w:tr w:rsidR="00EC3B6F" w:rsidRPr="00EC3B6F" w14:paraId="53F06D93" w14:textId="77777777" w:rsidTr="00177BAA">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ED76A01"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CIG </w:t>
            </w:r>
          </w:p>
          <w:p w14:paraId="590A8982"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CUP (ove previsto)</w:t>
            </w:r>
          </w:p>
          <w:p w14:paraId="044A1A12"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Codice progetto (ove l’appalto sia finanziato o cofinanziato con fondi </w:t>
            </w:r>
            <w:proofErr w:type="gramStart"/>
            <w:r w:rsidRPr="00EC3B6F">
              <w:rPr>
                <w:rFonts w:asciiTheme="minorHAnsi" w:hAnsiTheme="minorHAnsi"/>
                <w:sz w:val="20"/>
                <w:lang w:bidi="it-IT"/>
              </w:rPr>
              <w:t>europei)</w:t>
            </w:r>
            <w:r w:rsidRPr="00EC3B6F">
              <w:rPr>
                <w:rFonts w:asciiTheme="minorHAnsi" w:hAnsiTheme="minorHAnsi"/>
                <w:sz w:val="20"/>
                <w:lang w:bidi="it-IT"/>
              </w:rPr>
              <w:tab/>
            </w:r>
            <w:proofErr w:type="gramEnd"/>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9D6CFD9"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w:t>
            </w:r>
          </w:p>
          <w:p w14:paraId="30F09139"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w:t>
            </w:r>
          </w:p>
          <w:p w14:paraId="180005EF"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  ] </w:t>
            </w:r>
          </w:p>
        </w:tc>
      </w:tr>
    </w:tbl>
    <w:p w14:paraId="49A892BE"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b/>
          <w:sz w:val="20"/>
          <w:lang w:bidi="it-IT"/>
        </w:rPr>
        <w:t>Tutte le altre informazioni in tutte le sezioni del DGUE devono essere inserite dall'operatore economico</w:t>
      </w:r>
    </w:p>
    <w:p w14:paraId="631263E7"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Parte II: Informazioni sull'operatore economico</w:t>
      </w:r>
    </w:p>
    <w:p w14:paraId="538F8FCD"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sz w:val="20"/>
          <w:lang w:bidi="it-IT"/>
        </w:rPr>
        <w:t>A: Informazioni sull'operatore economico</w:t>
      </w:r>
    </w:p>
    <w:tbl>
      <w:tblPr>
        <w:tblW w:w="0" w:type="auto"/>
        <w:tblInd w:w="-20" w:type="dxa"/>
        <w:tblCellMar>
          <w:left w:w="93" w:type="dxa"/>
        </w:tblCellMar>
        <w:tblLook w:val="0000" w:firstRow="0" w:lastRow="0" w:firstColumn="0" w:lastColumn="0" w:noHBand="0" w:noVBand="0"/>
      </w:tblPr>
      <w:tblGrid>
        <w:gridCol w:w="5770"/>
        <w:gridCol w:w="3738"/>
      </w:tblGrid>
      <w:tr w:rsidR="00EC3B6F" w:rsidRPr="00EC3B6F" w14:paraId="16DE1ED0" w14:textId="77777777" w:rsidTr="00177BA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58C811E"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A4226FA"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Risposta:</w:t>
            </w:r>
          </w:p>
        </w:tc>
      </w:tr>
      <w:tr w:rsidR="00EC3B6F" w:rsidRPr="00EC3B6F" w14:paraId="085B7D4F" w14:textId="77777777" w:rsidTr="00177BA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250CACE"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0813859"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w:t>
            </w:r>
          </w:p>
        </w:tc>
      </w:tr>
      <w:tr w:rsidR="00EC3B6F" w:rsidRPr="00EC3B6F" w14:paraId="0A185041" w14:textId="77777777" w:rsidTr="00177BAA">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8E30469"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Partita IVA, se applicabile:</w:t>
            </w:r>
          </w:p>
          <w:p w14:paraId="782CF945"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063D70E"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w:t>
            </w:r>
          </w:p>
          <w:p w14:paraId="413E3231"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w:t>
            </w:r>
          </w:p>
        </w:tc>
      </w:tr>
      <w:tr w:rsidR="00EC3B6F" w:rsidRPr="00EC3B6F" w14:paraId="531B86FB" w14:textId="77777777" w:rsidTr="00177BA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1CB87E8"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829B542"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tc>
      </w:tr>
      <w:tr w:rsidR="00EC3B6F" w:rsidRPr="00EC3B6F" w14:paraId="732B487D" w14:textId="77777777" w:rsidTr="00177BAA">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2163B80"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Persone di contatto (</w:t>
            </w:r>
            <w:r w:rsidRPr="00EC3B6F">
              <w:rPr>
                <w:rFonts w:asciiTheme="minorHAnsi" w:hAnsiTheme="minorHAnsi"/>
                <w:sz w:val="20"/>
                <w:vertAlign w:val="superscript"/>
                <w:lang w:bidi="it-IT"/>
              </w:rPr>
              <w:footnoteReference w:id="15"/>
            </w:r>
            <w:r w:rsidRPr="00EC3B6F">
              <w:rPr>
                <w:rFonts w:asciiTheme="minorHAnsi" w:hAnsiTheme="minorHAnsi"/>
                <w:sz w:val="20"/>
                <w:lang w:bidi="it-IT"/>
              </w:rPr>
              <w:t>):</w:t>
            </w:r>
          </w:p>
          <w:p w14:paraId="09F5820F"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Telefono:</w:t>
            </w:r>
          </w:p>
          <w:p w14:paraId="2A8B23C9"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PEC o e-mail:</w:t>
            </w:r>
          </w:p>
          <w:p w14:paraId="36E8A18C"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roofErr w:type="gramStart"/>
            <w:r w:rsidRPr="00EC3B6F">
              <w:rPr>
                <w:rFonts w:asciiTheme="minorHAnsi" w:hAnsiTheme="minorHAnsi"/>
                <w:sz w:val="20"/>
                <w:lang w:bidi="it-IT"/>
              </w:rPr>
              <w:t>indirizzo</w:t>
            </w:r>
            <w:proofErr w:type="gramEnd"/>
            <w:r w:rsidRPr="00EC3B6F">
              <w:rPr>
                <w:rFonts w:asciiTheme="minorHAnsi" w:hAnsiTheme="minorHAnsi"/>
                <w:sz w:val="20"/>
                <w:lang w:bidi="it-IT"/>
              </w:rPr>
              <w:t xml:space="preserve"> Internet o sito web) (</w:t>
            </w:r>
            <w:r w:rsidRPr="00EC3B6F">
              <w:rPr>
                <w:rFonts w:asciiTheme="minorHAnsi" w:hAnsiTheme="minorHAnsi"/>
                <w:i/>
                <w:sz w:val="20"/>
                <w:lang w:bidi="it-IT"/>
              </w:rPr>
              <w:t>ove esistente</w:t>
            </w:r>
            <w:r w:rsidRPr="00EC3B6F">
              <w:rPr>
                <w:rFonts w:asciiTheme="minorHAnsi" w:hAnsiTheme="minorHAnsi"/>
                <w:sz w:val="20"/>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58A554C"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p w14:paraId="76F70B7D"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p w14:paraId="7E80B42A"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p w14:paraId="2A8CB5E8"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tc>
      </w:tr>
      <w:tr w:rsidR="00EC3B6F" w:rsidRPr="00EC3B6F" w14:paraId="6EDCB1F8" w14:textId="77777777" w:rsidTr="00177BA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E88E0FD"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42C343C"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Risposta:</w:t>
            </w:r>
          </w:p>
        </w:tc>
      </w:tr>
      <w:tr w:rsidR="00EC3B6F" w:rsidRPr="00EC3B6F" w14:paraId="14FBB380" w14:textId="77777777" w:rsidTr="00177BA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3A45E92"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L'operatore economico è una </w:t>
            </w:r>
            <w:proofErr w:type="spellStart"/>
            <w:r w:rsidRPr="00EC3B6F">
              <w:rPr>
                <w:rFonts w:asciiTheme="minorHAnsi" w:hAnsiTheme="minorHAnsi"/>
                <w:sz w:val="20"/>
                <w:lang w:bidi="it-IT"/>
              </w:rPr>
              <w:t>microimpresa</w:t>
            </w:r>
            <w:proofErr w:type="spellEnd"/>
            <w:r w:rsidRPr="00EC3B6F">
              <w:rPr>
                <w:rFonts w:asciiTheme="minorHAnsi" w:hAnsiTheme="minorHAnsi"/>
                <w:sz w:val="20"/>
                <w:lang w:bidi="it-IT"/>
              </w:rPr>
              <w:t>, oppure un'impresa piccola o media (</w:t>
            </w:r>
            <w:r w:rsidRPr="00EC3B6F">
              <w:rPr>
                <w:rFonts w:asciiTheme="minorHAnsi" w:hAnsiTheme="minorHAnsi"/>
                <w:sz w:val="20"/>
                <w:vertAlign w:val="superscript"/>
                <w:lang w:bidi="it-IT"/>
              </w:rPr>
              <w:footnoteReference w:id="16"/>
            </w:r>
            <w:r w:rsidRPr="00EC3B6F">
              <w:rPr>
                <w:rFonts w:asciiTheme="minorHAnsi" w:hAnsiTheme="minorHAnsi"/>
                <w:sz w:val="20"/>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3CCDB08"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p>
        </w:tc>
      </w:tr>
      <w:tr w:rsidR="00EC3B6F" w:rsidRPr="00EC3B6F" w14:paraId="6B66394F" w14:textId="77777777" w:rsidTr="00177BA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1721F711"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b/>
                <w:sz w:val="20"/>
                <w:lang w:bidi="it-IT"/>
              </w:rPr>
              <w:t xml:space="preserve">Solo se l'appalto è riservato </w:t>
            </w:r>
            <w:r w:rsidRPr="00EC3B6F">
              <w:rPr>
                <w:rFonts w:asciiTheme="minorHAnsi" w:hAnsiTheme="minorHAnsi"/>
                <w:sz w:val="20"/>
                <w:lang w:bidi="it-IT"/>
              </w:rPr>
              <w:t>(</w:t>
            </w:r>
            <w:r w:rsidRPr="00EC3B6F">
              <w:rPr>
                <w:rFonts w:asciiTheme="minorHAnsi" w:hAnsiTheme="minorHAnsi"/>
                <w:sz w:val="20"/>
                <w:vertAlign w:val="superscript"/>
                <w:lang w:bidi="it-IT"/>
              </w:rPr>
              <w:footnoteReference w:id="17"/>
            </w:r>
            <w:r w:rsidRPr="00EC3B6F">
              <w:rPr>
                <w:rFonts w:asciiTheme="minorHAnsi" w:hAnsiTheme="minorHAnsi"/>
                <w:sz w:val="20"/>
                <w:lang w:bidi="it-IT"/>
              </w:rPr>
              <w:t>)</w:t>
            </w:r>
            <w:r w:rsidRPr="00EC3B6F">
              <w:rPr>
                <w:rFonts w:asciiTheme="minorHAnsi" w:hAnsiTheme="minorHAnsi"/>
                <w:b/>
                <w:sz w:val="20"/>
                <w:lang w:bidi="it-IT"/>
              </w:rPr>
              <w:t xml:space="preserve">: </w:t>
            </w:r>
            <w:r w:rsidRPr="00EC3B6F">
              <w:rPr>
                <w:rFonts w:asciiTheme="minorHAnsi" w:hAnsiTheme="minorHAnsi"/>
                <w:sz w:val="20"/>
                <w:lang w:bidi="it-IT"/>
              </w:rPr>
              <w:t xml:space="preserve">l'operatore economico è un </w:t>
            </w:r>
            <w:r w:rsidRPr="00EC3B6F">
              <w:rPr>
                <w:rFonts w:asciiTheme="minorHAnsi" w:hAnsiTheme="minorHAnsi"/>
                <w:sz w:val="20"/>
                <w:lang w:bidi="it-IT"/>
              </w:rPr>
              <w:lastRenderedPageBreak/>
              <w:t xml:space="preserve">laboratorio protetto, </w:t>
            </w:r>
            <w:proofErr w:type="gramStart"/>
            <w:r w:rsidRPr="00EC3B6F">
              <w:rPr>
                <w:rFonts w:asciiTheme="minorHAnsi" w:hAnsiTheme="minorHAnsi"/>
                <w:sz w:val="20"/>
                <w:lang w:bidi="it-IT"/>
              </w:rPr>
              <w:t>un' "</w:t>
            </w:r>
            <w:proofErr w:type="gramEnd"/>
            <w:r w:rsidRPr="00EC3B6F">
              <w:rPr>
                <w:rFonts w:asciiTheme="minorHAnsi" w:hAnsiTheme="minorHAnsi"/>
                <w:sz w:val="20"/>
                <w:lang w:bidi="it-IT"/>
              </w:rPr>
              <w:t>impresa sociale" (</w:t>
            </w:r>
            <w:r w:rsidRPr="00EC3B6F">
              <w:rPr>
                <w:rFonts w:asciiTheme="minorHAnsi" w:hAnsiTheme="minorHAnsi"/>
                <w:sz w:val="20"/>
                <w:vertAlign w:val="superscript"/>
                <w:lang w:bidi="it-IT"/>
              </w:rPr>
              <w:footnoteReference w:id="18"/>
            </w:r>
            <w:r w:rsidRPr="00EC3B6F">
              <w:rPr>
                <w:rFonts w:asciiTheme="minorHAnsi" w:hAnsiTheme="minorHAnsi"/>
                <w:sz w:val="20"/>
                <w:lang w:bidi="it-IT"/>
              </w:rPr>
              <w:t>) o provvede all'esecuzione del contratto nel contesto di programmi di lavoro protetti (articolo 112 del Codice)?</w:t>
            </w:r>
          </w:p>
          <w:p w14:paraId="0D0FF82F" w14:textId="77777777" w:rsidR="00EC3B6F" w:rsidRPr="00EC3B6F" w:rsidRDefault="00EC3B6F" w:rsidP="00EC3B6F">
            <w:pPr>
              <w:widowControl w:val="0"/>
              <w:jc w:val="both"/>
              <w:rPr>
                <w:rFonts w:asciiTheme="minorHAnsi" w:hAnsiTheme="minorHAnsi"/>
                <w:b/>
                <w:sz w:val="20"/>
                <w:lang w:bidi="it-IT"/>
              </w:rPr>
            </w:pPr>
          </w:p>
          <w:p w14:paraId="38B0CE9C"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In caso affermativo,</w:t>
            </w:r>
          </w:p>
          <w:p w14:paraId="71F2FE9A" w14:textId="77777777" w:rsidR="00EC3B6F" w:rsidRPr="00EC3B6F" w:rsidRDefault="00EC3B6F" w:rsidP="00EC3B6F">
            <w:pPr>
              <w:widowControl w:val="0"/>
              <w:jc w:val="both"/>
              <w:rPr>
                <w:rFonts w:asciiTheme="minorHAnsi" w:hAnsiTheme="minorHAnsi"/>
                <w:sz w:val="20"/>
                <w:lang w:bidi="it-IT"/>
              </w:rPr>
            </w:pPr>
          </w:p>
          <w:p w14:paraId="121E422C"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qual</w:t>
            </w:r>
            <w:proofErr w:type="gramEnd"/>
            <w:r w:rsidRPr="00EC3B6F">
              <w:rPr>
                <w:rFonts w:asciiTheme="minorHAnsi" w:hAnsiTheme="minorHAnsi"/>
                <w:sz w:val="20"/>
                <w:lang w:bidi="it-IT"/>
              </w:rPr>
              <w:t xml:space="preserve"> è la percentuale corrispondente di lavoratori con disabilità o svantaggiati?</w:t>
            </w:r>
          </w:p>
          <w:p w14:paraId="2DDD5EF0"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Se richiesto, specificare a quale o quali categorie di lavoratori con disabilità o svantaggiati appartengono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08FE592"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lastRenderedPageBreak/>
              <w:t>[ ]</w:t>
            </w:r>
            <w:proofErr w:type="gramEnd"/>
            <w:r w:rsidRPr="00EC3B6F">
              <w:rPr>
                <w:rFonts w:asciiTheme="minorHAnsi" w:hAnsiTheme="minorHAnsi"/>
                <w:sz w:val="20"/>
                <w:lang w:bidi="it-IT"/>
              </w:rPr>
              <w:t xml:space="preserve"> Sì [ ] No</w:t>
            </w:r>
            <w:r w:rsidRPr="00EC3B6F">
              <w:rPr>
                <w:rFonts w:asciiTheme="minorHAnsi" w:hAnsiTheme="minorHAnsi"/>
                <w:sz w:val="20"/>
                <w:lang w:bidi="it-IT"/>
              </w:rPr>
              <w:br/>
            </w:r>
          </w:p>
          <w:p w14:paraId="4B66D759" w14:textId="77777777" w:rsidR="00EC3B6F" w:rsidRPr="00EC3B6F" w:rsidRDefault="00EC3B6F" w:rsidP="00EC3B6F">
            <w:pPr>
              <w:widowControl w:val="0"/>
              <w:jc w:val="both"/>
              <w:rPr>
                <w:rFonts w:asciiTheme="minorHAnsi" w:hAnsiTheme="minorHAnsi"/>
                <w:sz w:val="20"/>
                <w:lang w:bidi="it-IT"/>
              </w:rPr>
            </w:pPr>
          </w:p>
          <w:p w14:paraId="43604BD8" w14:textId="77777777" w:rsidR="00EC3B6F" w:rsidRPr="00EC3B6F" w:rsidRDefault="00EC3B6F" w:rsidP="00EC3B6F">
            <w:pPr>
              <w:widowControl w:val="0"/>
              <w:jc w:val="both"/>
              <w:rPr>
                <w:rFonts w:asciiTheme="minorHAnsi" w:hAnsiTheme="minorHAnsi"/>
                <w:sz w:val="20"/>
                <w:lang w:bidi="it-IT"/>
              </w:rPr>
            </w:pPr>
          </w:p>
          <w:p w14:paraId="604A877E" w14:textId="77777777" w:rsidR="00EC3B6F" w:rsidRPr="00EC3B6F" w:rsidRDefault="00EC3B6F" w:rsidP="00EC3B6F">
            <w:pPr>
              <w:widowControl w:val="0"/>
              <w:jc w:val="both"/>
              <w:rPr>
                <w:rFonts w:asciiTheme="minorHAnsi" w:hAnsiTheme="minorHAnsi"/>
                <w:sz w:val="20"/>
                <w:lang w:bidi="it-IT"/>
              </w:rPr>
            </w:pPr>
          </w:p>
          <w:p w14:paraId="263CC770" w14:textId="77777777" w:rsidR="00EC3B6F" w:rsidRPr="00EC3B6F" w:rsidRDefault="00EC3B6F" w:rsidP="00EC3B6F">
            <w:pPr>
              <w:widowControl w:val="0"/>
              <w:jc w:val="both"/>
              <w:rPr>
                <w:rFonts w:asciiTheme="minorHAnsi" w:hAnsiTheme="minorHAnsi"/>
                <w:sz w:val="20"/>
                <w:lang w:bidi="it-IT"/>
              </w:rPr>
            </w:pPr>
          </w:p>
          <w:p w14:paraId="04BBE54A"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p w14:paraId="3757F3F1" w14:textId="77777777" w:rsidR="00EC3B6F" w:rsidRPr="00EC3B6F" w:rsidRDefault="00EC3B6F" w:rsidP="00EC3B6F">
            <w:pPr>
              <w:widowControl w:val="0"/>
              <w:jc w:val="both"/>
              <w:rPr>
                <w:rFonts w:asciiTheme="minorHAnsi" w:hAnsiTheme="minorHAnsi"/>
                <w:sz w:val="20"/>
                <w:lang w:bidi="it-IT"/>
              </w:rPr>
            </w:pPr>
          </w:p>
          <w:p w14:paraId="443636E6" w14:textId="77777777" w:rsidR="00EC3B6F" w:rsidRPr="00EC3B6F" w:rsidRDefault="00EC3B6F" w:rsidP="00EC3B6F">
            <w:pPr>
              <w:widowControl w:val="0"/>
              <w:jc w:val="both"/>
              <w:rPr>
                <w:rFonts w:asciiTheme="minorHAnsi" w:hAnsiTheme="minorHAnsi"/>
                <w:sz w:val="20"/>
                <w:lang w:bidi="it-IT"/>
              </w:rPr>
            </w:pPr>
          </w:p>
          <w:p w14:paraId="6EE4E0EE" w14:textId="77777777" w:rsidR="00EC3B6F" w:rsidRPr="00EC3B6F" w:rsidRDefault="00EC3B6F" w:rsidP="00EC3B6F">
            <w:pPr>
              <w:widowControl w:val="0"/>
              <w:jc w:val="both"/>
              <w:rPr>
                <w:rFonts w:asciiTheme="minorHAnsi" w:hAnsiTheme="minorHAnsi"/>
                <w:sz w:val="20"/>
                <w:lang w:bidi="it-IT"/>
              </w:rPr>
            </w:pPr>
          </w:p>
          <w:p w14:paraId="5D960052"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p w14:paraId="5E973F5A" w14:textId="77777777" w:rsidR="00EC3B6F" w:rsidRPr="00EC3B6F" w:rsidRDefault="00EC3B6F" w:rsidP="00EC3B6F">
            <w:pPr>
              <w:widowControl w:val="0"/>
              <w:jc w:val="both"/>
              <w:rPr>
                <w:rFonts w:asciiTheme="minorHAnsi" w:hAnsiTheme="minorHAnsi"/>
                <w:sz w:val="20"/>
                <w:lang w:bidi="it-IT"/>
              </w:rPr>
            </w:pPr>
          </w:p>
        </w:tc>
      </w:tr>
      <w:tr w:rsidR="00EC3B6F" w:rsidRPr="00EC3B6F" w14:paraId="3B8160D5" w14:textId="77777777" w:rsidTr="00177BA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4BB16ED4"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sz w:val="20"/>
                <w:lang w:bidi="it-IT"/>
              </w:rPr>
              <w:lastRenderedPageBreak/>
              <w:t xml:space="preserve">Se pertinente: l'operatore economico è iscritto in un elenco ufficiale </w:t>
            </w:r>
            <w:proofErr w:type="gramStart"/>
            <w:r w:rsidRPr="00EC3B6F">
              <w:rPr>
                <w:rFonts w:asciiTheme="minorHAnsi" w:hAnsiTheme="minorHAnsi"/>
                <w:sz w:val="20"/>
                <w:lang w:bidi="it-IT"/>
              </w:rPr>
              <w:t xml:space="preserve">di  </w:t>
            </w:r>
            <w:r w:rsidRPr="00EC3B6F">
              <w:rPr>
                <w:rFonts w:asciiTheme="minorHAnsi" w:hAnsiTheme="minorHAnsi"/>
                <w:bCs/>
                <w:sz w:val="20"/>
                <w:lang w:bidi="it-IT"/>
              </w:rPr>
              <w:t>imprenditori</w:t>
            </w:r>
            <w:proofErr w:type="gramEnd"/>
            <w:r w:rsidRPr="00EC3B6F">
              <w:rPr>
                <w:rFonts w:asciiTheme="minorHAnsi" w:hAnsiTheme="minorHAnsi"/>
                <w:bCs/>
                <w:sz w:val="20"/>
                <w:lang w:bidi="it-IT"/>
              </w:rPr>
              <w:t>, fornitori, o prestatori di servizi o possiede una certificazione rilasciata da organismi accreditati, ai sensi dell’articolo 90 del Codice</w:t>
            </w:r>
            <w:r w:rsidRPr="00EC3B6F">
              <w:rPr>
                <w:rFonts w:asciiTheme="minorHAnsi" w:hAnsiTheme="minorHAnsi"/>
                <w:sz w:val="20"/>
                <w:lang w:bidi="it-IT"/>
              </w:rPr>
              <w:t xml:space="preserve"> ?</w:t>
            </w:r>
          </w:p>
          <w:p w14:paraId="70F5A0D7"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In caso affermativo</w:t>
            </w:r>
            <w:r w:rsidRPr="00EC3B6F">
              <w:rPr>
                <w:rFonts w:asciiTheme="minorHAnsi" w:hAnsiTheme="minorHAnsi"/>
                <w:sz w:val="20"/>
                <w:lang w:bidi="it-IT"/>
              </w:rPr>
              <w:t>:</w:t>
            </w:r>
          </w:p>
          <w:p w14:paraId="1A28528A" w14:textId="77777777" w:rsidR="00EC3B6F" w:rsidRPr="00EC3B6F" w:rsidRDefault="00EC3B6F" w:rsidP="00EC3B6F">
            <w:pPr>
              <w:widowControl w:val="0"/>
              <w:jc w:val="both"/>
              <w:rPr>
                <w:rFonts w:asciiTheme="minorHAnsi" w:hAnsiTheme="minorHAnsi"/>
                <w:sz w:val="20"/>
                <w:lang w:bidi="it-IT"/>
              </w:rPr>
            </w:pPr>
          </w:p>
          <w:p w14:paraId="17F34A7B"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 xml:space="preserve">Rispondere compilando le altre parti di questa sezione, la sezione B e, ove pertinente, la sezione C della presente parte, la parte III, </w:t>
            </w:r>
            <w:proofErr w:type="gramStart"/>
            <w:r w:rsidRPr="00EC3B6F">
              <w:rPr>
                <w:rFonts w:asciiTheme="minorHAnsi" w:hAnsiTheme="minorHAnsi"/>
                <w:b/>
                <w:sz w:val="20"/>
                <w:lang w:bidi="it-IT"/>
              </w:rPr>
              <w:t>la  parte</w:t>
            </w:r>
            <w:proofErr w:type="gramEnd"/>
            <w:r w:rsidRPr="00EC3B6F">
              <w:rPr>
                <w:rFonts w:asciiTheme="minorHAnsi" w:hAnsiTheme="minorHAnsi"/>
                <w:b/>
                <w:sz w:val="20"/>
                <w:lang w:bidi="it-IT"/>
              </w:rPr>
              <w:t xml:space="preserve"> V se applicabile, e in ogni caso compilare e firmare la parte VI.</w:t>
            </w:r>
          </w:p>
          <w:p w14:paraId="6B7D1C0F" w14:textId="77777777" w:rsidR="00EC3B6F" w:rsidRPr="00EC3B6F" w:rsidRDefault="00EC3B6F" w:rsidP="00EC3B6F">
            <w:pPr>
              <w:widowControl w:val="0"/>
              <w:jc w:val="both"/>
              <w:rPr>
                <w:rFonts w:asciiTheme="minorHAnsi" w:hAnsiTheme="minorHAnsi"/>
                <w:sz w:val="20"/>
                <w:lang w:bidi="it-IT"/>
              </w:rPr>
            </w:pPr>
          </w:p>
          <w:p w14:paraId="39AA6150" w14:textId="77777777" w:rsidR="00EC3B6F" w:rsidRPr="00EC3B6F" w:rsidRDefault="00EC3B6F" w:rsidP="00EC3B6F">
            <w:pPr>
              <w:widowControl w:val="0"/>
              <w:numPr>
                <w:ilvl w:val="0"/>
                <w:numId w:val="65"/>
              </w:numPr>
              <w:spacing w:after="0"/>
              <w:jc w:val="both"/>
              <w:rPr>
                <w:rFonts w:asciiTheme="minorHAnsi" w:hAnsiTheme="minorHAnsi"/>
                <w:i/>
                <w:sz w:val="20"/>
                <w:lang w:bidi="it-IT"/>
              </w:rPr>
            </w:pPr>
            <w:r w:rsidRPr="00EC3B6F">
              <w:rPr>
                <w:rFonts w:asciiTheme="minorHAnsi" w:hAnsiTheme="minorHAnsi"/>
                <w:sz w:val="20"/>
                <w:lang w:bidi="it-IT"/>
              </w:rPr>
              <w:t xml:space="preserve">Indicare la denominazione dell'elenco o del certificato e, se pertinente, il pertinente numero di iscrizione o della certificazione </w:t>
            </w:r>
          </w:p>
          <w:p w14:paraId="58640943" w14:textId="77777777" w:rsidR="00EC3B6F" w:rsidRPr="00EC3B6F" w:rsidRDefault="00EC3B6F" w:rsidP="00EC3B6F">
            <w:pPr>
              <w:widowControl w:val="0"/>
              <w:jc w:val="both"/>
              <w:rPr>
                <w:rFonts w:asciiTheme="minorHAnsi" w:hAnsiTheme="minorHAnsi"/>
                <w:i/>
                <w:sz w:val="20"/>
                <w:lang w:bidi="it-IT"/>
              </w:rPr>
            </w:pPr>
          </w:p>
          <w:p w14:paraId="10C428F5" w14:textId="77777777" w:rsidR="00EC3B6F" w:rsidRPr="00EC3B6F" w:rsidRDefault="00EC3B6F" w:rsidP="00EC3B6F">
            <w:pPr>
              <w:widowControl w:val="0"/>
              <w:jc w:val="both"/>
              <w:rPr>
                <w:rFonts w:asciiTheme="minorHAnsi" w:hAnsiTheme="minorHAnsi"/>
                <w:i/>
                <w:sz w:val="20"/>
                <w:lang w:bidi="it-IT"/>
              </w:rPr>
            </w:pPr>
          </w:p>
          <w:p w14:paraId="5063FBC5"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b)    Se il certificato di iscrizione o la certificazione è disponibile elettronicamente, indicare:</w:t>
            </w:r>
          </w:p>
          <w:p w14:paraId="26BE9A52" w14:textId="77777777" w:rsidR="00EC3B6F" w:rsidRPr="00EC3B6F" w:rsidRDefault="00EC3B6F" w:rsidP="00EC3B6F">
            <w:pPr>
              <w:widowControl w:val="0"/>
              <w:jc w:val="both"/>
              <w:rPr>
                <w:rFonts w:asciiTheme="minorHAnsi" w:hAnsiTheme="minorHAnsi"/>
                <w:sz w:val="20"/>
                <w:lang w:bidi="it-IT"/>
              </w:rPr>
            </w:pPr>
          </w:p>
          <w:p w14:paraId="793308E3" w14:textId="77777777" w:rsidR="00EC3B6F" w:rsidRPr="00EC3B6F" w:rsidRDefault="00EC3B6F" w:rsidP="00EC3B6F">
            <w:pPr>
              <w:widowControl w:val="0"/>
              <w:jc w:val="both"/>
              <w:rPr>
                <w:rFonts w:asciiTheme="minorHAnsi" w:hAnsiTheme="minorHAnsi"/>
                <w:sz w:val="20"/>
                <w:lang w:bidi="it-IT"/>
              </w:rPr>
            </w:pPr>
          </w:p>
          <w:p w14:paraId="35E8E925" w14:textId="77777777" w:rsidR="00EC3B6F" w:rsidRPr="00EC3B6F" w:rsidRDefault="00EC3B6F" w:rsidP="00EC3B6F">
            <w:pPr>
              <w:widowControl w:val="0"/>
              <w:jc w:val="both"/>
              <w:rPr>
                <w:rFonts w:asciiTheme="minorHAnsi" w:hAnsiTheme="minorHAnsi"/>
                <w:sz w:val="20"/>
                <w:lang w:bidi="it-IT"/>
              </w:rPr>
            </w:pPr>
          </w:p>
          <w:p w14:paraId="434513DF" w14:textId="77777777" w:rsidR="00EC3B6F" w:rsidRPr="00EC3B6F" w:rsidRDefault="00EC3B6F" w:rsidP="00EC3B6F">
            <w:pPr>
              <w:widowControl w:val="0"/>
              <w:jc w:val="both"/>
              <w:rPr>
                <w:rFonts w:asciiTheme="minorHAnsi" w:hAnsiTheme="minorHAnsi"/>
                <w:sz w:val="20"/>
                <w:lang w:bidi="it-IT"/>
              </w:rPr>
            </w:pPr>
          </w:p>
          <w:p w14:paraId="4C182D46"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c)    Indicare i riferimenti in base ai quali è stata ottenuta l'iscrizione o la certificazione e, se pertinente, la classificazione ricevuta nell'elenco ufficiale (</w:t>
            </w:r>
            <w:r w:rsidRPr="00EC3B6F">
              <w:rPr>
                <w:rFonts w:asciiTheme="minorHAnsi" w:hAnsiTheme="minorHAnsi"/>
                <w:sz w:val="20"/>
                <w:vertAlign w:val="superscript"/>
                <w:lang w:bidi="it-IT"/>
              </w:rPr>
              <w:footnoteReference w:id="19"/>
            </w:r>
            <w:r w:rsidRPr="00EC3B6F">
              <w:rPr>
                <w:rFonts w:asciiTheme="minorHAnsi" w:hAnsiTheme="minorHAnsi"/>
                <w:sz w:val="20"/>
                <w:lang w:bidi="it-IT"/>
              </w:rPr>
              <w:t>):</w:t>
            </w:r>
          </w:p>
          <w:p w14:paraId="568DB969"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sz w:val="20"/>
                <w:lang w:bidi="it-IT"/>
              </w:rPr>
              <w:t>d)    L'iscrizione o la certificazione comprende tutti i criteri di selezione richiesti?</w:t>
            </w:r>
          </w:p>
          <w:p w14:paraId="160EC8F7"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b/>
                <w:sz w:val="20"/>
                <w:lang w:bidi="it-IT"/>
              </w:rPr>
              <w:t>In caso di risposta negativa alla lettera d):</w:t>
            </w:r>
          </w:p>
          <w:p w14:paraId="50405AB6" w14:textId="77777777" w:rsidR="00EC3B6F" w:rsidRPr="00EC3B6F" w:rsidRDefault="00EC3B6F" w:rsidP="00EC3B6F">
            <w:pPr>
              <w:widowControl w:val="0"/>
              <w:jc w:val="both"/>
              <w:rPr>
                <w:rFonts w:asciiTheme="minorHAnsi" w:hAnsiTheme="minorHAnsi"/>
                <w:b/>
                <w:i/>
                <w:sz w:val="20"/>
                <w:lang w:bidi="it-IT"/>
              </w:rPr>
            </w:pPr>
            <w:r w:rsidRPr="00EC3B6F">
              <w:rPr>
                <w:rFonts w:asciiTheme="minorHAnsi" w:hAnsiTheme="minorHAnsi"/>
                <w:b/>
                <w:sz w:val="20"/>
                <w:lang w:bidi="it-IT"/>
              </w:rPr>
              <w:t>Inserire inoltre tutte le informazioni mancanti nella parte IV, sezione A, B, C, o D secondo il caso</w:t>
            </w:r>
            <w:r w:rsidRPr="00EC3B6F">
              <w:rPr>
                <w:rFonts w:asciiTheme="minorHAnsi" w:hAnsiTheme="minorHAnsi"/>
                <w:sz w:val="20"/>
                <w:lang w:bidi="it-IT"/>
              </w:rPr>
              <w:t xml:space="preserve"> </w:t>
            </w:r>
          </w:p>
          <w:p w14:paraId="4FE4CDAF"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i/>
                <w:sz w:val="20"/>
                <w:lang w:bidi="it-IT"/>
              </w:rPr>
              <w:t>SOLO se richiesto dal pertinente avviso o bando o dai documenti di gara:</w:t>
            </w:r>
          </w:p>
          <w:p w14:paraId="17B39D0D"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e)  L'operatore economico potrà fornire un </w:t>
            </w:r>
            <w:r w:rsidRPr="00EC3B6F">
              <w:rPr>
                <w:rFonts w:asciiTheme="minorHAnsi" w:hAnsiTheme="minorHAnsi"/>
                <w:b/>
                <w:sz w:val="20"/>
                <w:lang w:bidi="it-IT"/>
              </w:rPr>
              <w:t>certificato</w:t>
            </w:r>
            <w:r w:rsidRPr="00EC3B6F">
              <w:rPr>
                <w:rFonts w:asciiTheme="minorHAnsi" w:hAnsiTheme="minorHAnsi"/>
                <w:sz w:val="20"/>
                <w:lang w:bidi="it-IT"/>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EC3B6F">
              <w:rPr>
                <w:rFonts w:asciiTheme="minorHAnsi" w:hAnsiTheme="minorHAnsi"/>
                <w:sz w:val="20"/>
                <w:lang w:bidi="it-IT"/>
              </w:rPr>
              <w:br/>
            </w:r>
          </w:p>
          <w:p w14:paraId="609CB378"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69DE1D3" w14:textId="77777777" w:rsidR="00EC3B6F" w:rsidRPr="00EC3B6F" w:rsidRDefault="00EC3B6F" w:rsidP="00EC3B6F">
            <w:pPr>
              <w:widowControl w:val="0"/>
              <w:jc w:val="both"/>
              <w:rPr>
                <w:rFonts w:asciiTheme="minorHAnsi" w:hAnsiTheme="minorHAnsi"/>
                <w:sz w:val="20"/>
                <w:lang w:bidi="it-IT"/>
              </w:rPr>
            </w:pPr>
          </w:p>
          <w:p w14:paraId="21ED56B0" w14:textId="77777777" w:rsidR="00EC3B6F" w:rsidRPr="00EC3B6F" w:rsidRDefault="00EC3B6F" w:rsidP="00EC3B6F">
            <w:pPr>
              <w:widowControl w:val="0"/>
              <w:jc w:val="both"/>
              <w:rPr>
                <w:rFonts w:asciiTheme="minorHAnsi" w:hAnsiTheme="minorHAnsi"/>
                <w:sz w:val="20"/>
                <w:lang w:bidi="it-IT"/>
              </w:rPr>
            </w:pPr>
          </w:p>
          <w:p w14:paraId="29235B4E"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 [ ] Non applicabile</w:t>
            </w:r>
          </w:p>
          <w:p w14:paraId="4C72901C" w14:textId="77777777" w:rsidR="00EC3B6F" w:rsidRPr="00EC3B6F" w:rsidRDefault="00EC3B6F" w:rsidP="00EC3B6F">
            <w:pPr>
              <w:widowControl w:val="0"/>
              <w:jc w:val="both"/>
              <w:rPr>
                <w:rFonts w:asciiTheme="minorHAnsi" w:hAnsiTheme="minorHAnsi"/>
                <w:sz w:val="20"/>
                <w:lang w:bidi="it-IT"/>
              </w:rPr>
            </w:pPr>
          </w:p>
          <w:p w14:paraId="620F54AB" w14:textId="77777777" w:rsidR="00EC3B6F" w:rsidRPr="00EC3B6F" w:rsidRDefault="00EC3B6F" w:rsidP="00EC3B6F">
            <w:pPr>
              <w:widowControl w:val="0"/>
              <w:jc w:val="both"/>
              <w:rPr>
                <w:rFonts w:asciiTheme="minorHAnsi" w:hAnsiTheme="minorHAnsi"/>
                <w:sz w:val="20"/>
                <w:lang w:bidi="it-IT"/>
              </w:rPr>
            </w:pPr>
          </w:p>
          <w:p w14:paraId="012FFD71" w14:textId="77777777" w:rsidR="00EC3B6F" w:rsidRPr="00EC3B6F" w:rsidRDefault="00EC3B6F" w:rsidP="00EC3B6F">
            <w:pPr>
              <w:widowControl w:val="0"/>
              <w:numPr>
                <w:ilvl w:val="0"/>
                <w:numId w:val="62"/>
              </w:numPr>
              <w:tabs>
                <w:tab w:val="num" w:pos="0"/>
              </w:tabs>
              <w:spacing w:after="0"/>
              <w:jc w:val="both"/>
              <w:rPr>
                <w:rFonts w:asciiTheme="minorHAnsi" w:hAnsiTheme="minorHAnsi"/>
                <w:sz w:val="20"/>
                <w:lang w:bidi="it-IT"/>
              </w:rPr>
            </w:pPr>
            <w:r w:rsidRPr="00EC3B6F">
              <w:rPr>
                <w:rFonts w:asciiTheme="minorHAnsi" w:hAnsiTheme="minorHAnsi"/>
                <w:sz w:val="20"/>
                <w:lang w:bidi="it-IT"/>
              </w:rPr>
              <w:t>[………….…]</w:t>
            </w:r>
            <w:r w:rsidRPr="00EC3B6F">
              <w:rPr>
                <w:rFonts w:asciiTheme="minorHAnsi" w:hAnsiTheme="minorHAnsi"/>
                <w:sz w:val="20"/>
                <w:lang w:bidi="it-IT"/>
              </w:rPr>
              <w:br/>
            </w:r>
          </w:p>
          <w:p w14:paraId="291A78F2" w14:textId="77777777" w:rsidR="00EC3B6F" w:rsidRPr="00EC3B6F" w:rsidRDefault="00EC3B6F" w:rsidP="00EC3B6F">
            <w:pPr>
              <w:widowControl w:val="0"/>
              <w:jc w:val="both"/>
              <w:rPr>
                <w:rFonts w:asciiTheme="minorHAnsi" w:hAnsiTheme="minorHAnsi"/>
                <w:sz w:val="20"/>
                <w:lang w:bidi="it-IT"/>
              </w:rPr>
            </w:pPr>
          </w:p>
          <w:p w14:paraId="779EABC9" w14:textId="77777777" w:rsidR="00EC3B6F" w:rsidRPr="00EC3B6F" w:rsidRDefault="00EC3B6F" w:rsidP="00EC3B6F">
            <w:pPr>
              <w:widowControl w:val="0"/>
              <w:jc w:val="both"/>
              <w:rPr>
                <w:rFonts w:asciiTheme="minorHAnsi" w:hAnsiTheme="minorHAnsi"/>
                <w:sz w:val="20"/>
                <w:lang w:bidi="it-IT"/>
              </w:rPr>
            </w:pPr>
          </w:p>
          <w:p w14:paraId="1D313B7D"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b) </w:t>
            </w:r>
            <w:proofErr w:type="gramStart"/>
            <w:r w:rsidRPr="00EC3B6F">
              <w:rPr>
                <w:rFonts w:asciiTheme="minorHAnsi" w:hAnsiTheme="minorHAnsi"/>
                <w:sz w:val="20"/>
                <w:lang w:bidi="it-IT"/>
              </w:rPr>
              <w:t xml:space="preserve">   (</w:t>
            </w:r>
            <w:proofErr w:type="gramEnd"/>
            <w:r w:rsidRPr="00EC3B6F">
              <w:rPr>
                <w:rFonts w:asciiTheme="minorHAnsi" w:hAnsiTheme="minorHAnsi"/>
                <w:sz w:val="20"/>
                <w:lang w:bidi="it-IT"/>
              </w:rPr>
              <w:t>indirizzo web, autorità o organismo di emanazione,  riferimento preciso della documentazione):</w:t>
            </w:r>
          </w:p>
          <w:p w14:paraId="04C3F737"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        [………..…][…………][……….…][……….…]</w:t>
            </w:r>
          </w:p>
          <w:p w14:paraId="6CEFB36C" w14:textId="77777777" w:rsidR="00EC3B6F" w:rsidRPr="00EC3B6F" w:rsidRDefault="00EC3B6F" w:rsidP="00EC3B6F">
            <w:pPr>
              <w:widowControl w:val="0"/>
              <w:jc w:val="both"/>
              <w:rPr>
                <w:rFonts w:asciiTheme="minorHAnsi" w:hAnsiTheme="minorHAnsi"/>
                <w:sz w:val="20"/>
                <w:lang w:bidi="it-IT"/>
              </w:rPr>
            </w:pPr>
          </w:p>
          <w:p w14:paraId="42C32A26"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c) [……</w:t>
            </w:r>
            <w:proofErr w:type="gramStart"/>
            <w:r w:rsidRPr="00EC3B6F">
              <w:rPr>
                <w:rFonts w:asciiTheme="minorHAnsi" w:hAnsiTheme="minorHAnsi"/>
                <w:sz w:val="20"/>
                <w:lang w:bidi="it-IT"/>
              </w:rPr>
              <w:t>…….</w:t>
            </w:r>
            <w:proofErr w:type="gramEnd"/>
            <w:r w:rsidRPr="00EC3B6F">
              <w:rPr>
                <w:rFonts w:asciiTheme="minorHAnsi" w:hAnsiTheme="minorHAnsi"/>
                <w:sz w:val="20"/>
                <w:lang w:bidi="it-IT"/>
              </w:rPr>
              <w:t>.…]</w:t>
            </w:r>
            <w:r w:rsidRPr="00EC3B6F">
              <w:rPr>
                <w:rFonts w:asciiTheme="minorHAnsi" w:hAnsiTheme="minorHAnsi"/>
                <w:sz w:val="20"/>
                <w:lang w:bidi="it-IT"/>
              </w:rPr>
              <w:br/>
            </w:r>
            <w:r w:rsidRPr="00EC3B6F">
              <w:rPr>
                <w:rFonts w:asciiTheme="minorHAnsi" w:hAnsiTheme="minorHAnsi"/>
                <w:sz w:val="20"/>
                <w:lang w:bidi="it-IT"/>
              </w:rPr>
              <w:br/>
              <w:t>d) [ ] Sì [ ] No</w:t>
            </w:r>
          </w:p>
          <w:p w14:paraId="5434CDA5" w14:textId="77777777" w:rsidR="00EC3B6F" w:rsidRPr="00EC3B6F" w:rsidRDefault="00EC3B6F" w:rsidP="00EC3B6F">
            <w:pPr>
              <w:widowControl w:val="0"/>
              <w:jc w:val="both"/>
              <w:rPr>
                <w:rFonts w:asciiTheme="minorHAnsi" w:hAnsiTheme="minorHAnsi"/>
                <w:sz w:val="20"/>
                <w:lang w:bidi="it-IT"/>
              </w:rPr>
            </w:pPr>
          </w:p>
          <w:p w14:paraId="08C2049E" w14:textId="77777777" w:rsidR="00EC3B6F" w:rsidRPr="00EC3B6F" w:rsidRDefault="00EC3B6F" w:rsidP="00EC3B6F">
            <w:pPr>
              <w:widowControl w:val="0"/>
              <w:jc w:val="both"/>
              <w:rPr>
                <w:rFonts w:asciiTheme="minorHAnsi" w:hAnsiTheme="minorHAnsi"/>
                <w:sz w:val="20"/>
                <w:lang w:bidi="it-IT"/>
              </w:rPr>
            </w:pPr>
          </w:p>
          <w:p w14:paraId="1637D46D" w14:textId="77777777" w:rsidR="00EC3B6F" w:rsidRPr="00EC3B6F" w:rsidRDefault="00EC3B6F" w:rsidP="00EC3B6F">
            <w:pPr>
              <w:widowControl w:val="0"/>
              <w:jc w:val="both"/>
              <w:rPr>
                <w:rFonts w:asciiTheme="minorHAnsi" w:hAnsiTheme="minorHAnsi"/>
                <w:sz w:val="20"/>
                <w:lang w:bidi="it-IT"/>
              </w:rPr>
            </w:pPr>
          </w:p>
          <w:p w14:paraId="76DD27D2" w14:textId="77777777" w:rsidR="00EC3B6F" w:rsidRPr="00EC3B6F" w:rsidRDefault="00EC3B6F" w:rsidP="00EC3B6F">
            <w:pPr>
              <w:widowControl w:val="0"/>
              <w:jc w:val="both"/>
              <w:rPr>
                <w:rFonts w:asciiTheme="minorHAnsi" w:hAnsiTheme="minorHAnsi"/>
                <w:sz w:val="20"/>
                <w:lang w:bidi="it-IT"/>
              </w:rPr>
            </w:pPr>
          </w:p>
          <w:p w14:paraId="1D4D9568" w14:textId="77777777" w:rsidR="00EC3B6F" w:rsidRPr="00EC3B6F" w:rsidRDefault="00EC3B6F" w:rsidP="00EC3B6F">
            <w:pPr>
              <w:widowControl w:val="0"/>
              <w:jc w:val="both"/>
              <w:rPr>
                <w:rFonts w:asciiTheme="minorHAnsi" w:hAnsiTheme="minorHAnsi"/>
                <w:sz w:val="20"/>
                <w:lang w:bidi="it-IT"/>
              </w:rPr>
            </w:pPr>
          </w:p>
          <w:p w14:paraId="446982D5"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e) </w:t>
            </w: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r w:rsidRPr="00EC3B6F">
              <w:rPr>
                <w:rFonts w:asciiTheme="minorHAnsi" w:hAnsiTheme="minorHAnsi"/>
                <w:sz w:val="20"/>
                <w:lang w:bidi="it-IT"/>
              </w:rPr>
              <w:br/>
            </w:r>
            <w:r w:rsidRPr="00EC3B6F">
              <w:rPr>
                <w:rFonts w:asciiTheme="minorHAnsi" w:hAnsiTheme="minorHAnsi"/>
                <w:sz w:val="20"/>
                <w:lang w:bidi="it-IT"/>
              </w:rPr>
              <w:br/>
            </w:r>
            <w:r w:rsidRPr="00EC3B6F">
              <w:rPr>
                <w:rFonts w:asciiTheme="minorHAnsi" w:hAnsiTheme="minorHAnsi"/>
                <w:sz w:val="20"/>
                <w:lang w:bidi="it-IT"/>
              </w:rPr>
              <w:br/>
              <w:t xml:space="preserve">(indirizzo web, autorità o organismo di emanazione, riferimento preciso della documentazione) </w:t>
            </w:r>
          </w:p>
          <w:p w14:paraId="1ECD0D3B"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tc>
      </w:tr>
      <w:tr w:rsidR="00EC3B6F" w:rsidRPr="00EC3B6F" w14:paraId="1A1FBC4A" w14:textId="77777777" w:rsidTr="00177BAA">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D6CA165" w14:textId="77777777" w:rsidR="00EC3B6F" w:rsidRPr="00EC3B6F" w:rsidRDefault="00EC3B6F" w:rsidP="00EC3B6F">
            <w:pPr>
              <w:widowControl w:val="0"/>
              <w:jc w:val="both"/>
              <w:rPr>
                <w:rFonts w:asciiTheme="minorHAnsi" w:hAnsiTheme="minorHAnsi"/>
                <w:bCs/>
                <w:sz w:val="20"/>
                <w:lang w:bidi="it-IT"/>
              </w:rPr>
            </w:pPr>
            <w:r w:rsidRPr="00EC3B6F">
              <w:rPr>
                <w:rFonts w:asciiTheme="minorHAnsi" w:hAnsiTheme="minorHAnsi"/>
                <w:sz w:val="20"/>
                <w:lang w:bidi="it-IT"/>
              </w:rPr>
              <w:lastRenderedPageBreak/>
              <w:t xml:space="preserve">Se pertinente: l'operatore economico, </w:t>
            </w:r>
            <w:r w:rsidRPr="00EC3B6F">
              <w:rPr>
                <w:rFonts w:asciiTheme="minorHAnsi" w:hAnsiTheme="minorHAnsi"/>
                <w:bCs/>
                <w:sz w:val="20"/>
                <w:lang w:bidi="it-IT"/>
              </w:rPr>
              <w:t>in caso di contratti di lavori pubblici di importo superiore a 150.000 euro, è in possesso di attestazione rilasciata da Società Organismi di Attestazione (SOA), ai sensi dell’articolo 84 del Codice (settori ordinari)?</w:t>
            </w:r>
          </w:p>
          <w:p w14:paraId="7B788D9C" w14:textId="77777777" w:rsidR="00EC3B6F" w:rsidRPr="00EC3B6F" w:rsidRDefault="00EC3B6F" w:rsidP="00EC3B6F">
            <w:pPr>
              <w:widowControl w:val="0"/>
              <w:jc w:val="both"/>
              <w:rPr>
                <w:rFonts w:asciiTheme="minorHAnsi" w:hAnsiTheme="minorHAnsi"/>
                <w:bCs/>
                <w:sz w:val="20"/>
                <w:lang w:bidi="it-IT"/>
              </w:rPr>
            </w:pPr>
            <w:proofErr w:type="gramStart"/>
            <w:r w:rsidRPr="00EC3B6F">
              <w:rPr>
                <w:rFonts w:asciiTheme="minorHAnsi" w:hAnsiTheme="minorHAnsi"/>
                <w:bCs/>
                <w:sz w:val="20"/>
                <w:lang w:bidi="it-IT"/>
              </w:rPr>
              <w:t>ovvero</w:t>
            </w:r>
            <w:proofErr w:type="gramEnd"/>
            <w:r w:rsidRPr="00EC3B6F">
              <w:rPr>
                <w:rFonts w:asciiTheme="minorHAnsi" w:hAnsiTheme="minorHAnsi"/>
                <w:bCs/>
                <w:sz w:val="20"/>
                <w:lang w:bidi="it-IT"/>
              </w:rPr>
              <w:t>,</w:t>
            </w:r>
          </w:p>
          <w:p w14:paraId="5ADD857E" w14:textId="77777777" w:rsidR="00EC3B6F" w:rsidRPr="00EC3B6F" w:rsidRDefault="00EC3B6F" w:rsidP="00EC3B6F">
            <w:pPr>
              <w:widowControl w:val="0"/>
              <w:jc w:val="both"/>
              <w:rPr>
                <w:rFonts w:asciiTheme="minorHAnsi" w:hAnsiTheme="minorHAnsi"/>
                <w:b/>
                <w:sz w:val="20"/>
                <w:lang w:bidi="it-IT"/>
              </w:rPr>
            </w:pPr>
            <w:proofErr w:type="gramStart"/>
            <w:r w:rsidRPr="00EC3B6F">
              <w:rPr>
                <w:rFonts w:asciiTheme="minorHAnsi" w:hAnsiTheme="minorHAnsi"/>
                <w:bCs/>
                <w:sz w:val="20"/>
                <w:lang w:bidi="it-IT"/>
              </w:rPr>
              <w:t>è</w:t>
            </w:r>
            <w:proofErr w:type="gramEnd"/>
            <w:r w:rsidRPr="00EC3B6F">
              <w:rPr>
                <w:rFonts w:asciiTheme="minorHAnsi" w:hAnsiTheme="minorHAnsi"/>
                <w:bCs/>
                <w:sz w:val="20"/>
                <w:lang w:bidi="it-IT"/>
              </w:rPr>
              <w:t xml:space="preserve"> in possesso di attestazione rilasciata  nell’ambito dei Sistemi di qualificazione di cui all’articolo 134 del Codice, previsti per i settori speciali</w:t>
            </w:r>
          </w:p>
          <w:p w14:paraId="7F571B4B"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In caso affermativo</w:t>
            </w:r>
            <w:r w:rsidRPr="00EC3B6F">
              <w:rPr>
                <w:rFonts w:asciiTheme="minorHAnsi" w:hAnsiTheme="minorHAnsi"/>
                <w:sz w:val="20"/>
                <w:lang w:bidi="it-IT"/>
              </w:rPr>
              <w:t>:</w:t>
            </w:r>
          </w:p>
          <w:p w14:paraId="4BBF1B5C" w14:textId="77777777" w:rsidR="00EC3B6F" w:rsidRPr="00EC3B6F" w:rsidRDefault="00EC3B6F" w:rsidP="00EC3B6F">
            <w:pPr>
              <w:widowControl w:val="0"/>
              <w:jc w:val="both"/>
              <w:rPr>
                <w:rFonts w:asciiTheme="minorHAnsi" w:hAnsiTheme="minorHAnsi"/>
                <w:sz w:val="20"/>
                <w:lang w:bidi="it-IT"/>
              </w:rPr>
            </w:pPr>
          </w:p>
          <w:p w14:paraId="7D896FDC" w14:textId="77777777" w:rsidR="00EC3B6F" w:rsidRPr="00EC3B6F" w:rsidRDefault="00EC3B6F" w:rsidP="00EC3B6F">
            <w:pPr>
              <w:widowControl w:val="0"/>
              <w:numPr>
                <w:ilvl w:val="0"/>
                <w:numId w:val="67"/>
              </w:numPr>
              <w:spacing w:after="0"/>
              <w:jc w:val="both"/>
              <w:rPr>
                <w:rFonts w:asciiTheme="minorHAnsi" w:hAnsiTheme="minorHAnsi"/>
                <w:i/>
                <w:sz w:val="20"/>
                <w:lang w:bidi="it-IT"/>
              </w:rPr>
            </w:pPr>
            <w:r w:rsidRPr="00EC3B6F">
              <w:rPr>
                <w:rFonts w:asciiTheme="minorHAnsi" w:hAnsiTheme="minorHAnsi"/>
                <w:sz w:val="20"/>
                <w:lang w:bidi="it-IT"/>
              </w:rPr>
              <w:t xml:space="preserve">Indicare gli estremi dell’attestazione (denominazione </w:t>
            </w:r>
            <w:r w:rsidRPr="00EC3B6F">
              <w:rPr>
                <w:rFonts w:asciiTheme="minorHAnsi" w:hAnsiTheme="minorHAnsi"/>
                <w:sz w:val="20"/>
                <w:lang w:bidi="it-IT"/>
              </w:rPr>
              <w:lastRenderedPageBreak/>
              <w:t xml:space="preserve">dell’Organismo di attestazione ovvero Sistema di qualificazione, numero e data dell’attestazione) </w:t>
            </w:r>
          </w:p>
          <w:p w14:paraId="1C954A27" w14:textId="77777777" w:rsidR="00EC3B6F" w:rsidRPr="00EC3B6F" w:rsidRDefault="00EC3B6F" w:rsidP="00EC3B6F">
            <w:pPr>
              <w:widowControl w:val="0"/>
              <w:jc w:val="both"/>
              <w:rPr>
                <w:rFonts w:asciiTheme="minorHAnsi" w:hAnsiTheme="minorHAnsi"/>
                <w:i/>
                <w:sz w:val="20"/>
                <w:lang w:bidi="it-IT"/>
              </w:rPr>
            </w:pPr>
          </w:p>
          <w:p w14:paraId="264A7E21"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b)    Se l’attestazione di qualificazione è disponibile elettronicamente, indicare:</w:t>
            </w:r>
          </w:p>
          <w:p w14:paraId="12D5882A" w14:textId="77777777" w:rsidR="00EC3B6F" w:rsidRPr="00EC3B6F" w:rsidRDefault="00EC3B6F" w:rsidP="00EC3B6F">
            <w:pPr>
              <w:widowControl w:val="0"/>
              <w:jc w:val="both"/>
              <w:rPr>
                <w:rFonts w:asciiTheme="minorHAnsi" w:hAnsiTheme="minorHAnsi"/>
                <w:sz w:val="20"/>
                <w:lang w:bidi="it-IT"/>
              </w:rPr>
            </w:pPr>
          </w:p>
          <w:p w14:paraId="24D5745F" w14:textId="77777777" w:rsidR="00EC3B6F" w:rsidRPr="00EC3B6F" w:rsidRDefault="00EC3B6F" w:rsidP="00EC3B6F">
            <w:pPr>
              <w:widowControl w:val="0"/>
              <w:jc w:val="both"/>
              <w:rPr>
                <w:rFonts w:asciiTheme="minorHAnsi" w:hAnsiTheme="minorHAnsi"/>
                <w:sz w:val="20"/>
                <w:lang w:bidi="it-IT"/>
              </w:rPr>
            </w:pPr>
          </w:p>
          <w:p w14:paraId="2BDE346F" w14:textId="77777777" w:rsidR="00EC3B6F" w:rsidRPr="00EC3B6F" w:rsidRDefault="00EC3B6F" w:rsidP="00EC3B6F">
            <w:pPr>
              <w:widowControl w:val="0"/>
              <w:jc w:val="both"/>
              <w:rPr>
                <w:rFonts w:asciiTheme="minorHAnsi" w:hAnsiTheme="minorHAnsi"/>
                <w:sz w:val="20"/>
                <w:lang w:bidi="it-IT"/>
              </w:rPr>
            </w:pPr>
          </w:p>
          <w:p w14:paraId="068E4A96" w14:textId="77777777" w:rsidR="00EC3B6F" w:rsidRPr="00EC3B6F" w:rsidRDefault="00EC3B6F" w:rsidP="00EC3B6F">
            <w:pPr>
              <w:widowControl w:val="0"/>
              <w:jc w:val="both"/>
              <w:rPr>
                <w:rFonts w:asciiTheme="minorHAnsi" w:hAnsiTheme="minorHAnsi"/>
                <w:sz w:val="20"/>
                <w:lang w:bidi="it-IT"/>
              </w:rPr>
            </w:pPr>
          </w:p>
          <w:p w14:paraId="1BD0222E" w14:textId="77777777" w:rsidR="00EC3B6F" w:rsidRPr="00EC3B6F" w:rsidRDefault="00EC3B6F" w:rsidP="00EC3B6F">
            <w:pPr>
              <w:widowControl w:val="0"/>
              <w:jc w:val="both"/>
              <w:rPr>
                <w:rFonts w:asciiTheme="minorHAnsi" w:hAnsiTheme="minorHAnsi"/>
                <w:sz w:val="20"/>
                <w:lang w:bidi="it-IT"/>
              </w:rPr>
            </w:pPr>
          </w:p>
          <w:p w14:paraId="1ABBEF58" w14:textId="77777777" w:rsidR="00EC3B6F" w:rsidRPr="00EC3B6F" w:rsidRDefault="00EC3B6F" w:rsidP="00EC3B6F">
            <w:pPr>
              <w:widowControl w:val="0"/>
              <w:jc w:val="both"/>
              <w:rPr>
                <w:rFonts w:asciiTheme="minorHAnsi" w:hAnsiTheme="minorHAnsi"/>
                <w:sz w:val="20"/>
                <w:lang w:bidi="it-IT"/>
              </w:rPr>
            </w:pPr>
          </w:p>
          <w:p w14:paraId="36D9B206"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c)    Indicare, se pertinente, le categorie di qualificazione alla quale si riferisce l’attestazione:</w:t>
            </w:r>
          </w:p>
          <w:p w14:paraId="588F6CB7" w14:textId="77777777" w:rsidR="00EC3B6F" w:rsidRPr="00EC3B6F" w:rsidRDefault="00EC3B6F" w:rsidP="00EC3B6F">
            <w:pPr>
              <w:widowControl w:val="0"/>
              <w:jc w:val="both"/>
              <w:rPr>
                <w:rFonts w:asciiTheme="minorHAnsi" w:hAnsiTheme="minorHAnsi"/>
                <w:sz w:val="20"/>
                <w:lang w:bidi="it-IT"/>
              </w:rPr>
            </w:pPr>
          </w:p>
          <w:p w14:paraId="114A8ED6"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4565FDC" w14:textId="77777777" w:rsidR="00EC3B6F" w:rsidRPr="00EC3B6F" w:rsidRDefault="00EC3B6F" w:rsidP="00EC3B6F">
            <w:pPr>
              <w:widowControl w:val="0"/>
              <w:jc w:val="both"/>
              <w:rPr>
                <w:rFonts w:asciiTheme="minorHAnsi" w:hAnsiTheme="minorHAnsi"/>
                <w:sz w:val="20"/>
                <w:lang w:bidi="it-IT"/>
              </w:rPr>
            </w:pPr>
          </w:p>
          <w:p w14:paraId="30A87D00"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p>
          <w:p w14:paraId="4AD02910" w14:textId="77777777" w:rsidR="00EC3B6F" w:rsidRPr="00EC3B6F" w:rsidRDefault="00EC3B6F" w:rsidP="00EC3B6F">
            <w:pPr>
              <w:widowControl w:val="0"/>
              <w:jc w:val="both"/>
              <w:rPr>
                <w:rFonts w:asciiTheme="minorHAnsi" w:hAnsiTheme="minorHAnsi"/>
                <w:sz w:val="20"/>
                <w:lang w:bidi="it-IT"/>
              </w:rPr>
            </w:pPr>
          </w:p>
          <w:p w14:paraId="2EC43044" w14:textId="77777777" w:rsidR="00EC3B6F" w:rsidRPr="00EC3B6F" w:rsidRDefault="00EC3B6F" w:rsidP="00EC3B6F">
            <w:pPr>
              <w:widowControl w:val="0"/>
              <w:jc w:val="both"/>
              <w:rPr>
                <w:rFonts w:asciiTheme="minorHAnsi" w:hAnsiTheme="minorHAnsi"/>
                <w:sz w:val="20"/>
                <w:lang w:bidi="it-IT"/>
              </w:rPr>
            </w:pPr>
          </w:p>
          <w:p w14:paraId="377C784C"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p>
          <w:p w14:paraId="3D1FBC0C" w14:textId="77777777" w:rsidR="00EC3B6F" w:rsidRPr="00EC3B6F" w:rsidRDefault="00EC3B6F" w:rsidP="00EC3B6F">
            <w:pPr>
              <w:widowControl w:val="0"/>
              <w:jc w:val="both"/>
              <w:rPr>
                <w:rFonts w:asciiTheme="minorHAnsi" w:hAnsiTheme="minorHAnsi"/>
                <w:sz w:val="20"/>
                <w:lang w:bidi="it-IT"/>
              </w:rPr>
            </w:pPr>
          </w:p>
          <w:p w14:paraId="057DFA4B" w14:textId="77777777" w:rsidR="00EC3B6F" w:rsidRPr="00EC3B6F" w:rsidRDefault="00EC3B6F" w:rsidP="00EC3B6F">
            <w:pPr>
              <w:widowControl w:val="0"/>
              <w:numPr>
                <w:ilvl w:val="0"/>
                <w:numId w:val="66"/>
              </w:numPr>
              <w:spacing w:after="0"/>
              <w:jc w:val="both"/>
              <w:rPr>
                <w:rFonts w:asciiTheme="minorHAnsi" w:hAnsiTheme="minorHAnsi"/>
                <w:sz w:val="20"/>
                <w:lang w:bidi="it-IT"/>
              </w:rPr>
            </w:pPr>
            <w:r w:rsidRPr="00EC3B6F">
              <w:rPr>
                <w:rFonts w:asciiTheme="minorHAnsi" w:hAnsiTheme="minorHAnsi"/>
                <w:sz w:val="20"/>
                <w:lang w:bidi="it-IT"/>
              </w:rPr>
              <w:t>[………….…]</w:t>
            </w:r>
            <w:r w:rsidRPr="00EC3B6F">
              <w:rPr>
                <w:rFonts w:asciiTheme="minorHAnsi" w:hAnsiTheme="minorHAnsi"/>
                <w:sz w:val="20"/>
                <w:lang w:bidi="it-IT"/>
              </w:rPr>
              <w:br/>
            </w:r>
          </w:p>
          <w:p w14:paraId="4CF7D23B" w14:textId="77777777" w:rsidR="00EC3B6F" w:rsidRPr="00EC3B6F" w:rsidRDefault="00EC3B6F" w:rsidP="00EC3B6F">
            <w:pPr>
              <w:widowControl w:val="0"/>
              <w:jc w:val="both"/>
              <w:rPr>
                <w:rFonts w:asciiTheme="minorHAnsi" w:hAnsiTheme="minorHAnsi"/>
                <w:sz w:val="20"/>
                <w:lang w:bidi="it-IT"/>
              </w:rPr>
            </w:pPr>
          </w:p>
          <w:p w14:paraId="5A490A1B"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b) </w:t>
            </w:r>
            <w:proofErr w:type="gramStart"/>
            <w:r w:rsidRPr="00EC3B6F">
              <w:rPr>
                <w:rFonts w:asciiTheme="minorHAnsi" w:hAnsiTheme="minorHAnsi"/>
                <w:sz w:val="20"/>
                <w:lang w:bidi="it-IT"/>
              </w:rPr>
              <w:t xml:space="preserve">   (</w:t>
            </w:r>
            <w:proofErr w:type="gramEnd"/>
            <w:r w:rsidRPr="00EC3B6F">
              <w:rPr>
                <w:rFonts w:asciiTheme="minorHAnsi" w:hAnsiTheme="minorHAnsi"/>
                <w:sz w:val="20"/>
                <w:lang w:bidi="it-IT"/>
              </w:rPr>
              <w:t xml:space="preserve">indirizzo web, autorità o organismo di </w:t>
            </w:r>
            <w:r w:rsidRPr="00EC3B6F">
              <w:rPr>
                <w:rFonts w:asciiTheme="minorHAnsi" w:hAnsiTheme="minorHAnsi"/>
                <w:sz w:val="20"/>
                <w:lang w:bidi="it-IT"/>
              </w:rPr>
              <w:lastRenderedPageBreak/>
              <w:t>emanazione,  riferimento preciso della documentazione):</w:t>
            </w:r>
          </w:p>
          <w:p w14:paraId="3F15A47F"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        [………..…][…………][……….…][……….…]</w:t>
            </w:r>
          </w:p>
          <w:p w14:paraId="3C546B30" w14:textId="77777777" w:rsidR="00EC3B6F" w:rsidRPr="00EC3B6F" w:rsidRDefault="00EC3B6F" w:rsidP="00EC3B6F">
            <w:pPr>
              <w:widowControl w:val="0"/>
              <w:jc w:val="both"/>
              <w:rPr>
                <w:rFonts w:asciiTheme="minorHAnsi" w:hAnsiTheme="minorHAnsi"/>
                <w:sz w:val="20"/>
                <w:lang w:bidi="it-IT"/>
              </w:rPr>
            </w:pPr>
          </w:p>
          <w:p w14:paraId="0DA0DC1E"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c)     […………..…]</w:t>
            </w:r>
            <w:r w:rsidRPr="00EC3B6F">
              <w:rPr>
                <w:rFonts w:asciiTheme="minorHAnsi" w:hAnsiTheme="minorHAnsi"/>
                <w:sz w:val="20"/>
                <w:lang w:bidi="it-IT"/>
              </w:rPr>
              <w:br/>
            </w:r>
            <w:r w:rsidRPr="00EC3B6F">
              <w:rPr>
                <w:rFonts w:asciiTheme="minorHAnsi" w:hAnsiTheme="minorHAnsi"/>
                <w:sz w:val="20"/>
                <w:lang w:bidi="it-IT"/>
              </w:rPr>
              <w:br/>
            </w:r>
          </w:p>
          <w:p w14:paraId="6F292FE8"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d) </w:t>
            </w: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p>
        </w:tc>
      </w:tr>
      <w:tr w:rsidR="00EC3B6F" w:rsidRPr="00EC3B6F" w14:paraId="2E9722ED" w14:textId="77777777" w:rsidTr="00177BAA">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14:paraId="4E8710AA"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b/>
                <w:sz w:val="20"/>
                <w:lang w:bidi="it-IT"/>
              </w:rPr>
              <w:lastRenderedPageBreak/>
              <w:t xml:space="preserve">Si evidenzia che </w:t>
            </w:r>
            <w:r w:rsidRPr="00EC3B6F">
              <w:rPr>
                <w:rFonts w:asciiTheme="minorHAnsi" w:hAnsiTheme="minorHAnsi"/>
                <w:b/>
                <w:bCs/>
                <w:sz w:val="20"/>
                <w:lang w:bidi="it-IT"/>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EC3B6F" w:rsidRPr="00EC3B6F" w14:paraId="385CA3C4" w14:textId="77777777" w:rsidTr="00177BA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723976A"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B74BBFD"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Risposta:</w:t>
            </w:r>
          </w:p>
        </w:tc>
      </w:tr>
      <w:tr w:rsidR="00EC3B6F" w:rsidRPr="00EC3B6F" w14:paraId="1C4410CD" w14:textId="77777777" w:rsidTr="00177BA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5035B49"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L'operatore economico partecipa alla procedura di appalto insieme ad altri (</w:t>
            </w:r>
            <w:r w:rsidRPr="00EC3B6F">
              <w:rPr>
                <w:rFonts w:asciiTheme="minorHAnsi" w:hAnsiTheme="minorHAnsi"/>
                <w:sz w:val="20"/>
                <w:vertAlign w:val="superscript"/>
                <w:lang w:bidi="it-IT"/>
              </w:rPr>
              <w:footnoteReference w:id="20"/>
            </w:r>
            <w:r w:rsidRPr="00EC3B6F">
              <w:rPr>
                <w:rFonts w:asciiTheme="minorHAnsi" w:hAnsiTheme="minorHAnsi"/>
                <w:sz w:val="20"/>
                <w:lang w:bidi="it-IT"/>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CD1EB7D"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p>
        </w:tc>
      </w:tr>
      <w:tr w:rsidR="00EC3B6F" w:rsidRPr="00EC3B6F" w14:paraId="4D0E2B77" w14:textId="77777777" w:rsidTr="00177BAA">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14:paraId="7A453BA5"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In caso affermativo</w:t>
            </w:r>
            <w:r w:rsidRPr="00EC3B6F">
              <w:rPr>
                <w:rFonts w:asciiTheme="minorHAnsi" w:hAnsiTheme="minorHAnsi"/>
                <w:sz w:val="20"/>
                <w:lang w:bidi="it-IT"/>
              </w:rPr>
              <w:t>, accertarsi che gli altri operatori interessati forniscano un DGUE distinto.</w:t>
            </w:r>
          </w:p>
        </w:tc>
      </w:tr>
      <w:tr w:rsidR="00EC3B6F" w:rsidRPr="00EC3B6F" w14:paraId="2120A68D" w14:textId="77777777" w:rsidTr="00177BA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33A65E41"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In caso affermativo</w:t>
            </w:r>
            <w:r w:rsidRPr="00EC3B6F">
              <w:rPr>
                <w:rFonts w:asciiTheme="minorHAnsi" w:hAnsiTheme="minorHAnsi"/>
                <w:sz w:val="20"/>
                <w:lang w:bidi="it-IT"/>
              </w:rPr>
              <w:t>:</w:t>
            </w:r>
          </w:p>
          <w:p w14:paraId="107ABE48" w14:textId="77777777" w:rsidR="00EC3B6F" w:rsidRPr="00EC3B6F" w:rsidRDefault="00EC3B6F" w:rsidP="00EC3B6F">
            <w:pPr>
              <w:widowControl w:val="0"/>
              <w:numPr>
                <w:ilvl w:val="0"/>
                <w:numId w:val="63"/>
              </w:numPr>
              <w:spacing w:after="0"/>
              <w:jc w:val="both"/>
              <w:rPr>
                <w:rFonts w:asciiTheme="minorHAnsi" w:hAnsiTheme="minorHAnsi"/>
                <w:sz w:val="20"/>
                <w:lang w:bidi="it-IT"/>
              </w:rPr>
            </w:pPr>
            <w:r w:rsidRPr="00EC3B6F">
              <w:rPr>
                <w:rFonts w:asciiTheme="minorHAnsi" w:hAnsiTheme="minorHAnsi"/>
                <w:sz w:val="20"/>
                <w:lang w:bidi="it-IT"/>
              </w:rPr>
              <w:t xml:space="preserve">Specificare il ruolo dell'operatore economico nel raggruppamento, ovvero consorzio, GEIE, rete di impresa di cui all’ art. 45, comma 2, </w:t>
            </w:r>
            <w:proofErr w:type="spellStart"/>
            <w:r w:rsidRPr="00EC3B6F">
              <w:rPr>
                <w:rFonts w:asciiTheme="minorHAnsi" w:hAnsiTheme="minorHAnsi"/>
                <w:sz w:val="20"/>
                <w:lang w:bidi="it-IT"/>
              </w:rPr>
              <w:t>lett</w:t>
            </w:r>
            <w:proofErr w:type="spellEnd"/>
            <w:r w:rsidRPr="00EC3B6F">
              <w:rPr>
                <w:rFonts w:asciiTheme="minorHAnsi" w:hAnsiTheme="minorHAnsi"/>
                <w:sz w:val="20"/>
                <w:lang w:bidi="it-IT"/>
              </w:rPr>
              <w:t xml:space="preserve">. d), e), f) e g) e all’art. 46, comma 1, </w:t>
            </w:r>
            <w:proofErr w:type="spellStart"/>
            <w:r w:rsidRPr="00EC3B6F">
              <w:rPr>
                <w:rFonts w:asciiTheme="minorHAnsi" w:hAnsiTheme="minorHAnsi"/>
                <w:sz w:val="20"/>
                <w:lang w:bidi="it-IT"/>
              </w:rPr>
              <w:t>lett</w:t>
            </w:r>
            <w:proofErr w:type="spellEnd"/>
            <w:r w:rsidRPr="00EC3B6F">
              <w:rPr>
                <w:rFonts w:asciiTheme="minorHAnsi" w:hAnsiTheme="minorHAnsi"/>
                <w:sz w:val="20"/>
                <w:lang w:bidi="it-IT"/>
              </w:rPr>
              <w:t xml:space="preserve">. </w:t>
            </w:r>
            <w:r w:rsidRPr="00EC3B6F">
              <w:rPr>
                <w:rFonts w:asciiTheme="minorHAnsi" w:hAnsiTheme="minorHAnsi"/>
                <w:i/>
                <w:sz w:val="20"/>
                <w:lang w:bidi="it-IT"/>
              </w:rPr>
              <w:t>a), b), c), d)</w:t>
            </w:r>
            <w:r w:rsidRPr="00EC3B6F">
              <w:rPr>
                <w:rFonts w:asciiTheme="minorHAnsi" w:hAnsiTheme="minorHAnsi"/>
                <w:sz w:val="20"/>
                <w:lang w:bidi="it-IT"/>
              </w:rPr>
              <w:t xml:space="preserve"> ed </w:t>
            </w:r>
            <w:r w:rsidRPr="00EC3B6F">
              <w:rPr>
                <w:rFonts w:asciiTheme="minorHAnsi" w:hAnsiTheme="minorHAnsi"/>
                <w:i/>
                <w:sz w:val="20"/>
                <w:lang w:bidi="it-IT"/>
              </w:rPr>
              <w:t>e</w:t>
            </w:r>
            <w:r w:rsidRPr="00EC3B6F">
              <w:rPr>
                <w:rFonts w:asciiTheme="minorHAnsi" w:hAnsiTheme="minorHAnsi"/>
                <w:sz w:val="20"/>
                <w:lang w:bidi="it-IT"/>
              </w:rPr>
              <w:t xml:space="preserve">) del Codice (capofila, responsabile di compiti </w:t>
            </w:r>
            <w:proofErr w:type="spellStart"/>
            <w:proofErr w:type="gramStart"/>
            <w:r w:rsidRPr="00EC3B6F">
              <w:rPr>
                <w:rFonts w:asciiTheme="minorHAnsi" w:hAnsiTheme="minorHAnsi"/>
                <w:sz w:val="20"/>
                <w:lang w:bidi="it-IT"/>
              </w:rPr>
              <w:t>specifici,ecc</w:t>
            </w:r>
            <w:proofErr w:type="spellEnd"/>
            <w:r w:rsidRPr="00EC3B6F">
              <w:rPr>
                <w:rFonts w:asciiTheme="minorHAnsi" w:hAnsiTheme="minorHAnsi"/>
                <w:sz w:val="20"/>
                <w:lang w:bidi="it-IT"/>
              </w:rPr>
              <w:t>.</w:t>
            </w:r>
            <w:proofErr w:type="gramEnd"/>
            <w:r w:rsidRPr="00EC3B6F">
              <w:rPr>
                <w:rFonts w:asciiTheme="minorHAnsi" w:hAnsiTheme="minorHAnsi"/>
                <w:sz w:val="20"/>
                <w:lang w:bidi="it-IT"/>
              </w:rPr>
              <w:t>):</w:t>
            </w:r>
          </w:p>
          <w:p w14:paraId="4FE27B64" w14:textId="77777777" w:rsidR="00EC3B6F" w:rsidRPr="00EC3B6F" w:rsidRDefault="00EC3B6F" w:rsidP="00EC3B6F">
            <w:pPr>
              <w:widowControl w:val="0"/>
              <w:jc w:val="both"/>
              <w:rPr>
                <w:rFonts w:asciiTheme="minorHAnsi" w:hAnsiTheme="minorHAnsi"/>
                <w:sz w:val="20"/>
                <w:lang w:bidi="it-IT"/>
              </w:rPr>
            </w:pPr>
          </w:p>
          <w:p w14:paraId="3EA47DC0"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b)    Indicare gli altri operatori economici che compartecipano alla </w:t>
            </w:r>
            <w:r w:rsidRPr="00EC3B6F">
              <w:rPr>
                <w:rFonts w:asciiTheme="minorHAnsi" w:hAnsiTheme="minorHAnsi"/>
                <w:sz w:val="20"/>
                <w:lang w:bidi="it-IT"/>
              </w:rPr>
              <w:lastRenderedPageBreak/>
              <w:t>procedura di appalto:</w:t>
            </w:r>
            <w:r w:rsidRPr="00EC3B6F">
              <w:rPr>
                <w:rFonts w:asciiTheme="minorHAnsi" w:hAnsiTheme="minorHAnsi"/>
                <w:sz w:val="20"/>
                <w:lang w:bidi="it-IT"/>
              </w:rPr>
              <w:br/>
            </w:r>
          </w:p>
          <w:p w14:paraId="47790119"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sz w:val="20"/>
                <w:lang w:bidi="it-IT"/>
              </w:rPr>
              <w:t>c)   Se pertinente, indicare il nome del raggruppamento partecipante:</w:t>
            </w:r>
          </w:p>
          <w:p w14:paraId="082BE777" w14:textId="77777777" w:rsidR="00EC3B6F" w:rsidRPr="00EC3B6F" w:rsidRDefault="00EC3B6F" w:rsidP="00EC3B6F">
            <w:pPr>
              <w:widowControl w:val="0"/>
              <w:jc w:val="both"/>
              <w:rPr>
                <w:rFonts w:asciiTheme="minorHAnsi" w:hAnsiTheme="minorHAnsi"/>
                <w:b/>
                <w:sz w:val="20"/>
                <w:lang w:bidi="it-IT"/>
              </w:rPr>
            </w:pPr>
          </w:p>
          <w:p w14:paraId="175B695E"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d)  Se pertinente, indicare la denominazione degli operatori economici facenti parte di un consorzio di cui all’art. 45, comma 2, </w:t>
            </w:r>
            <w:proofErr w:type="spellStart"/>
            <w:r w:rsidRPr="00EC3B6F">
              <w:rPr>
                <w:rFonts w:asciiTheme="minorHAnsi" w:hAnsiTheme="minorHAnsi"/>
                <w:sz w:val="20"/>
                <w:lang w:bidi="it-IT"/>
              </w:rPr>
              <w:t>lett</w:t>
            </w:r>
            <w:proofErr w:type="spellEnd"/>
            <w:r w:rsidRPr="00EC3B6F">
              <w:rPr>
                <w:rFonts w:asciiTheme="minorHAnsi" w:hAnsiTheme="minorHAnsi"/>
                <w:sz w:val="20"/>
                <w:lang w:bidi="it-IT"/>
              </w:rPr>
              <w:t xml:space="preserve">. </w:t>
            </w:r>
            <w:r w:rsidRPr="00EC3B6F">
              <w:rPr>
                <w:rFonts w:asciiTheme="minorHAnsi" w:hAnsiTheme="minorHAnsi"/>
                <w:i/>
                <w:sz w:val="20"/>
                <w:lang w:bidi="it-IT"/>
              </w:rPr>
              <w:t>b)</w:t>
            </w:r>
            <w:r w:rsidRPr="00EC3B6F">
              <w:rPr>
                <w:rFonts w:asciiTheme="minorHAnsi" w:hAnsiTheme="minorHAnsi"/>
                <w:sz w:val="20"/>
                <w:lang w:bidi="it-IT"/>
              </w:rPr>
              <w:t xml:space="preserve"> e </w:t>
            </w:r>
            <w:r w:rsidRPr="00EC3B6F">
              <w:rPr>
                <w:rFonts w:asciiTheme="minorHAnsi" w:hAnsiTheme="minorHAnsi"/>
                <w:i/>
                <w:sz w:val="20"/>
                <w:lang w:bidi="it-IT"/>
              </w:rPr>
              <w:t>c)</w:t>
            </w:r>
            <w:r w:rsidRPr="00EC3B6F">
              <w:rPr>
                <w:rFonts w:asciiTheme="minorHAnsi" w:hAnsiTheme="minorHAnsi"/>
                <w:sz w:val="20"/>
                <w:lang w:bidi="it-IT"/>
              </w:rPr>
              <w:t xml:space="preserve">, o di una società di professionisti di cui all’articolo 46, comma 1, </w:t>
            </w:r>
            <w:proofErr w:type="spellStart"/>
            <w:r w:rsidRPr="00EC3B6F">
              <w:rPr>
                <w:rFonts w:asciiTheme="minorHAnsi" w:hAnsiTheme="minorHAnsi"/>
                <w:sz w:val="20"/>
                <w:lang w:bidi="it-IT"/>
              </w:rPr>
              <w:t>lett</w:t>
            </w:r>
            <w:proofErr w:type="spellEnd"/>
            <w:r w:rsidRPr="00EC3B6F">
              <w:rPr>
                <w:rFonts w:asciiTheme="minorHAnsi" w:hAnsiTheme="minorHAnsi"/>
                <w:sz w:val="20"/>
                <w:lang w:bidi="it-IT"/>
              </w:rPr>
              <w:t xml:space="preserve">. </w:t>
            </w:r>
            <w:r w:rsidRPr="00EC3B6F">
              <w:rPr>
                <w:rFonts w:asciiTheme="minorHAnsi" w:hAnsiTheme="minorHAnsi"/>
                <w:i/>
                <w:sz w:val="20"/>
                <w:lang w:bidi="it-IT"/>
              </w:rPr>
              <w:t>f)</w:t>
            </w:r>
            <w:r w:rsidRPr="00EC3B6F">
              <w:rPr>
                <w:rFonts w:asciiTheme="minorHAnsi" w:hAnsiTheme="minorHAnsi"/>
                <w:sz w:val="20"/>
                <w:lang w:bidi="it-IT"/>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28E60A46" w14:textId="77777777" w:rsidR="00EC3B6F" w:rsidRPr="00EC3B6F" w:rsidRDefault="00EC3B6F" w:rsidP="00EC3B6F">
            <w:pPr>
              <w:widowControl w:val="0"/>
              <w:jc w:val="both"/>
              <w:rPr>
                <w:rFonts w:asciiTheme="minorHAnsi" w:hAnsiTheme="minorHAnsi"/>
                <w:sz w:val="20"/>
                <w:lang w:bidi="it-IT"/>
              </w:rPr>
            </w:pPr>
          </w:p>
          <w:p w14:paraId="1C24F214" w14:textId="77777777" w:rsidR="00EC3B6F" w:rsidRPr="00EC3B6F" w:rsidRDefault="00EC3B6F" w:rsidP="00EC3B6F">
            <w:pPr>
              <w:widowControl w:val="0"/>
              <w:jc w:val="both"/>
              <w:rPr>
                <w:rFonts w:asciiTheme="minorHAnsi" w:hAnsiTheme="minorHAnsi"/>
                <w:sz w:val="20"/>
                <w:lang w:bidi="it-IT"/>
              </w:rPr>
            </w:pPr>
          </w:p>
          <w:p w14:paraId="5067AA27" w14:textId="77777777" w:rsidR="00EC3B6F" w:rsidRPr="00EC3B6F" w:rsidRDefault="00EC3B6F" w:rsidP="00EC3B6F">
            <w:pPr>
              <w:widowControl w:val="0"/>
              <w:jc w:val="both"/>
              <w:rPr>
                <w:rFonts w:asciiTheme="minorHAnsi" w:hAnsiTheme="minorHAnsi"/>
                <w:sz w:val="20"/>
                <w:lang w:bidi="it-IT"/>
              </w:rPr>
            </w:pPr>
          </w:p>
          <w:p w14:paraId="33F77F8C" w14:textId="77777777" w:rsidR="00EC3B6F" w:rsidRPr="00EC3B6F" w:rsidRDefault="00EC3B6F" w:rsidP="00EC3B6F">
            <w:pPr>
              <w:widowControl w:val="0"/>
              <w:jc w:val="both"/>
              <w:rPr>
                <w:rFonts w:asciiTheme="minorHAnsi" w:hAnsiTheme="minorHAnsi"/>
                <w:sz w:val="20"/>
                <w:lang w:bidi="it-IT"/>
              </w:rPr>
            </w:pPr>
          </w:p>
          <w:p w14:paraId="38E4EE7C" w14:textId="77777777" w:rsidR="00EC3B6F" w:rsidRPr="00EC3B6F" w:rsidRDefault="00EC3B6F" w:rsidP="00EC3B6F">
            <w:pPr>
              <w:widowControl w:val="0"/>
              <w:jc w:val="both"/>
              <w:rPr>
                <w:rFonts w:asciiTheme="minorHAnsi" w:hAnsiTheme="minorHAnsi"/>
                <w:sz w:val="20"/>
                <w:lang w:bidi="it-IT"/>
              </w:rPr>
            </w:pPr>
          </w:p>
          <w:p w14:paraId="419DCF9B"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a</w:t>
            </w:r>
            <w:proofErr w:type="gramEnd"/>
            <w:r w:rsidRPr="00EC3B6F">
              <w:rPr>
                <w:rFonts w:asciiTheme="minorHAnsi" w:hAnsiTheme="minorHAnsi"/>
                <w:sz w:val="20"/>
                <w:lang w:bidi="it-IT"/>
              </w:rPr>
              <w:t>): […………..…]</w:t>
            </w:r>
            <w:r w:rsidRPr="00EC3B6F">
              <w:rPr>
                <w:rFonts w:asciiTheme="minorHAnsi" w:hAnsiTheme="minorHAnsi"/>
                <w:sz w:val="20"/>
                <w:lang w:bidi="it-IT"/>
              </w:rPr>
              <w:br/>
            </w:r>
          </w:p>
          <w:p w14:paraId="5E324EDD" w14:textId="77777777" w:rsidR="00EC3B6F" w:rsidRPr="00EC3B6F" w:rsidRDefault="00EC3B6F" w:rsidP="00EC3B6F">
            <w:pPr>
              <w:widowControl w:val="0"/>
              <w:jc w:val="both"/>
              <w:rPr>
                <w:rFonts w:asciiTheme="minorHAnsi" w:hAnsiTheme="minorHAnsi"/>
                <w:sz w:val="20"/>
                <w:lang w:bidi="it-IT"/>
              </w:rPr>
            </w:pPr>
          </w:p>
          <w:p w14:paraId="4B086128"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b</w:t>
            </w:r>
            <w:proofErr w:type="gramEnd"/>
            <w:r w:rsidRPr="00EC3B6F">
              <w:rPr>
                <w:rFonts w:asciiTheme="minorHAnsi" w:hAnsiTheme="minorHAnsi"/>
                <w:sz w:val="20"/>
                <w:lang w:bidi="it-IT"/>
              </w:rPr>
              <w:t>): […………..…]</w:t>
            </w:r>
            <w:r w:rsidRPr="00EC3B6F">
              <w:rPr>
                <w:rFonts w:asciiTheme="minorHAnsi" w:hAnsiTheme="minorHAnsi"/>
                <w:sz w:val="20"/>
                <w:lang w:bidi="it-IT"/>
              </w:rPr>
              <w:br/>
            </w:r>
          </w:p>
          <w:p w14:paraId="1B841273"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c): [……</w:t>
            </w:r>
            <w:proofErr w:type="gramStart"/>
            <w:r w:rsidRPr="00EC3B6F">
              <w:rPr>
                <w:rFonts w:asciiTheme="minorHAnsi" w:hAnsiTheme="minorHAnsi"/>
                <w:sz w:val="20"/>
                <w:lang w:bidi="it-IT"/>
              </w:rPr>
              <w:t>…….</w:t>
            </w:r>
            <w:proofErr w:type="gramEnd"/>
            <w:r w:rsidRPr="00EC3B6F">
              <w:rPr>
                <w:rFonts w:asciiTheme="minorHAnsi" w:hAnsiTheme="minorHAnsi"/>
                <w:sz w:val="20"/>
                <w:lang w:bidi="it-IT"/>
              </w:rPr>
              <w:t>.…]</w:t>
            </w:r>
          </w:p>
          <w:p w14:paraId="34C4943A" w14:textId="77777777" w:rsidR="00EC3B6F" w:rsidRPr="00EC3B6F" w:rsidRDefault="00EC3B6F" w:rsidP="00EC3B6F">
            <w:pPr>
              <w:widowControl w:val="0"/>
              <w:jc w:val="both"/>
              <w:rPr>
                <w:rFonts w:asciiTheme="minorHAnsi" w:hAnsiTheme="minorHAnsi"/>
                <w:sz w:val="20"/>
                <w:lang w:bidi="it-IT"/>
              </w:rPr>
            </w:pPr>
          </w:p>
          <w:p w14:paraId="747755BA"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d): [</w:t>
            </w:r>
            <w:proofErr w:type="gramStart"/>
            <w:r w:rsidRPr="00EC3B6F">
              <w:rPr>
                <w:rFonts w:asciiTheme="minorHAnsi" w:hAnsiTheme="minorHAnsi"/>
                <w:sz w:val="20"/>
                <w:lang w:bidi="it-IT"/>
              </w:rPr>
              <w:t>…….</w:t>
            </w:r>
            <w:proofErr w:type="gramEnd"/>
            <w:r w:rsidRPr="00EC3B6F">
              <w:rPr>
                <w:rFonts w:asciiTheme="minorHAnsi" w:hAnsiTheme="minorHAnsi"/>
                <w:sz w:val="20"/>
                <w:lang w:bidi="it-IT"/>
              </w:rPr>
              <w:t>……….]</w:t>
            </w:r>
          </w:p>
        </w:tc>
      </w:tr>
      <w:tr w:rsidR="00EC3B6F" w:rsidRPr="00EC3B6F" w14:paraId="298E7264" w14:textId="77777777" w:rsidTr="00177BA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CA22AF0"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74563078"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Risposta:</w:t>
            </w:r>
          </w:p>
        </w:tc>
      </w:tr>
      <w:tr w:rsidR="00EC3B6F" w:rsidRPr="00EC3B6F" w14:paraId="63D2B251" w14:textId="77777777" w:rsidTr="00177BAA">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58C73779"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14:paraId="6DA8124B"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w:t>
            </w:r>
          </w:p>
        </w:tc>
      </w:tr>
    </w:tbl>
    <w:p w14:paraId="250FBCFF" w14:textId="77777777" w:rsidR="00EC3B6F" w:rsidRPr="00EC3B6F" w:rsidRDefault="00EC3B6F" w:rsidP="00EC3B6F">
      <w:pPr>
        <w:widowControl w:val="0"/>
        <w:jc w:val="both"/>
        <w:rPr>
          <w:rFonts w:asciiTheme="minorHAnsi" w:hAnsiTheme="minorHAnsi"/>
          <w:sz w:val="20"/>
          <w:lang w:bidi="it-IT"/>
        </w:rPr>
      </w:pPr>
    </w:p>
    <w:p w14:paraId="67D247DE" w14:textId="77777777" w:rsidR="00EC3B6F" w:rsidRPr="00EC3B6F" w:rsidRDefault="00EC3B6F" w:rsidP="00EC3B6F">
      <w:pPr>
        <w:widowControl w:val="0"/>
        <w:jc w:val="both"/>
        <w:rPr>
          <w:rFonts w:asciiTheme="minorHAnsi" w:hAnsiTheme="minorHAnsi"/>
          <w:sz w:val="20"/>
          <w:lang w:bidi="it-IT"/>
        </w:rPr>
      </w:pPr>
    </w:p>
    <w:p w14:paraId="091C098F" w14:textId="77777777" w:rsidR="00EC3B6F" w:rsidRPr="00EC3B6F" w:rsidRDefault="00EC3B6F" w:rsidP="00EC3B6F">
      <w:pPr>
        <w:widowControl w:val="0"/>
        <w:jc w:val="both"/>
        <w:rPr>
          <w:rFonts w:asciiTheme="minorHAnsi" w:hAnsiTheme="minorHAnsi"/>
          <w:b/>
          <w:i/>
          <w:sz w:val="20"/>
          <w:lang w:bidi="it-IT"/>
        </w:rPr>
      </w:pPr>
      <w:r w:rsidRPr="00EC3B6F">
        <w:rPr>
          <w:rFonts w:asciiTheme="minorHAnsi" w:hAnsiTheme="minorHAnsi"/>
          <w:sz w:val="20"/>
          <w:lang w:bidi="it-IT"/>
        </w:rPr>
        <w:t>B: Informazioni sui rappresentanti dell'operatore economico</w:t>
      </w:r>
    </w:p>
    <w:p w14:paraId="13A77ABC" w14:textId="77777777" w:rsidR="00EC3B6F" w:rsidRPr="00EC3B6F" w:rsidRDefault="00EC3B6F" w:rsidP="00EC3B6F">
      <w:pPr>
        <w:widowControl w:val="0"/>
        <w:jc w:val="both"/>
        <w:rPr>
          <w:rFonts w:asciiTheme="minorHAnsi" w:hAnsiTheme="minorHAnsi"/>
          <w:b/>
          <w:i/>
          <w:sz w:val="20"/>
          <w:lang w:bidi="it-IT"/>
        </w:rPr>
      </w:pPr>
      <w:r w:rsidRPr="00EC3B6F">
        <w:rPr>
          <w:rFonts w:asciiTheme="minorHAnsi" w:hAnsiTheme="minorHAnsi"/>
          <w:i/>
          <w:sz w:val="20"/>
          <w:lang w:bidi="it-IT"/>
        </w:rPr>
        <w:t>Se pertinente, indicare nome e indirizzo delle persone abilitate ad agire come rappresentanti,</w:t>
      </w:r>
      <w:r w:rsidRPr="00EC3B6F">
        <w:rPr>
          <w:rFonts w:asciiTheme="minorHAnsi" w:hAnsiTheme="minorHAnsi"/>
          <w:b/>
          <w:i/>
          <w:sz w:val="20"/>
          <w:lang w:bidi="it-IT"/>
        </w:rPr>
        <w:t xml:space="preserve"> </w:t>
      </w:r>
      <w:r w:rsidRPr="00EC3B6F">
        <w:rPr>
          <w:rFonts w:asciiTheme="minorHAnsi" w:hAnsiTheme="minorHAnsi"/>
          <w:i/>
          <w:sz w:val="20"/>
          <w:lang w:bidi="it-IT"/>
        </w:rPr>
        <w:t>ivi compresi procuratori e institori,</w:t>
      </w:r>
      <w:r w:rsidRPr="00EC3B6F">
        <w:rPr>
          <w:rFonts w:asciiTheme="minorHAnsi" w:hAnsiTheme="minorHAnsi"/>
          <w:b/>
          <w:i/>
          <w:sz w:val="20"/>
          <w:lang w:bidi="it-IT"/>
        </w:rPr>
        <w:t xml:space="preserve"> </w:t>
      </w:r>
      <w:r w:rsidRPr="00EC3B6F">
        <w:rPr>
          <w:rFonts w:asciiTheme="minorHAnsi" w:hAnsiTheme="minorHAnsi"/>
          <w:i/>
          <w:sz w:val="20"/>
          <w:lang w:bidi="it-IT"/>
        </w:rPr>
        <w:t>dell'operatore economico ai fini della procedura di appalto in oggetto; se intervengono più legali rappresentanti ripetere tante volte quanto necessario.</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EC3B6F" w:rsidRPr="00EC3B6F" w14:paraId="06174AAF"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1C323A"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Eventuali rappresentanti: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3BF89D4"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Risposta:</w:t>
            </w:r>
          </w:p>
        </w:tc>
      </w:tr>
      <w:tr w:rsidR="00EC3B6F" w:rsidRPr="00EC3B6F" w14:paraId="77FD02BF"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98C5AF"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Nome completo; </w:t>
            </w:r>
            <w:r w:rsidRPr="00EC3B6F">
              <w:rPr>
                <w:rFonts w:asciiTheme="minorHAnsi" w:hAnsiTheme="minorHAnsi"/>
                <w:sz w:val="20"/>
                <w:lang w:bidi="it-IT"/>
              </w:rPr>
              <w:br/>
              <w:t xml:space="preserve">se richiesto, indicare altresì data e luogo di nascita: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DE4A78F"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r w:rsidRPr="00EC3B6F">
              <w:rPr>
                <w:rFonts w:asciiTheme="minorHAnsi" w:hAnsiTheme="minorHAnsi"/>
                <w:sz w:val="20"/>
                <w:lang w:bidi="it-IT"/>
              </w:rPr>
              <w:br/>
              <w:t>[…………….]</w:t>
            </w:r>
          </w:p>
        </w:tc>
      </w:tr>
      <w:tr w:rsidR="00EC3B6F" w:rsidRPr="00EC3B6F" w14:paraId="1ECB649C"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5F4582"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Posizione/Titolo ad agire: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1FA6A44"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tc>
      </w:tr>
      <w:tr w:rsidR="00EC3B6F" w:rsidRPr="00EC3B6F" w14:paraId="72A1963D"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DF6718"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Indirizzo postale: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4830D4A"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tc>
      </w:tr>
      <w:tr w:rsidR="00EC3B6F" w:rsidRPr="00EC3B6F" w14:paraId="15ED5F3D"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C0D9181"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Telefono: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F93D8B4"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tc>
      </w:tr>
      <w:tr w:rsidR="00EC3B6F" w:rsidRPr="00EC3B6F" w14:paraId="395B45AC"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E6B65BA"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E-mail:</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92A5DC0"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tc>
      </w:tr>
      <w:tr w:rsidR="00EC3B6F" w:rsidRPr="00EC3B6F" w14:paraId="26374023"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8CB6CA"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Se necessario, fornire precisazioni sulla rappresentanza (forma, portata, scopo, firma congiunta):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A4D6563"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tc>
      </w:tr>
    </w:tbl>
    <w:p w14:paraId="30A448E5"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sz w:val="20"/>
          <w:lang w:bidi="it-IT"/>
        </w:rPr>
        <w:t>C: Informazioni sull'affidamento SULLE Capacità di altri soggetti (Articolo 89 del Codice - Avvalimento)</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EC3B6F" w:rsidRPr="00EC3B6F" w14:paraId="224E6BFF"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8D4C4A"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Affidamento: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CB47738"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Risposta:</w:t>
            </w:r>
          </w:p>
        </w:tc>
      </w:tr>
      <w:tr w:rsidR="00EC3B6F" w:rsidRPr="00EC3B6F" w14:paraId="05756B09"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91E882" w14:textId="77777777" w:rsidR="00EC3B6F" w:rsidRPr="00EC3B6F" w:rsidRDefault="00EC3B6F" w:rsidP="00EC3B6F">
            <w:pPr>
              <w:widowControl w:val="0"/>
              <w:jc w:val="both"/>
              <w:rPr>
                <w:rFonts w:asciiTheme="minorHAnsi" w:hAnsiTheme="minorHAnsi"/>
                <w:b/>
                <w:iCs/>
                <w:sz w:val="20"/>
                <w:lang w:bidi="it-IT"/>
              </w:rPr>
            </w:pPr>
            <w:r w:rsidRPr="00EC3B6F">
              <w:rPr>
                <w:rFonts w:asciiTheme="minorHAnsi" w:hAnsiTheme="minorHAnsi"/>
                <w:sz w:val="20"/>
                <w:lang w:bidi="it-IT"/>
              </w:rPr>
              <w:t xml:space="preserve">L'operatore economico fa affidamento sulle capacità di altri soggetti per soddisfare i criteri di selezione della parte IV e rispettare i criteri e le regole (eventuali) della </w:t>
            </w:r>
            <w:r w:rsidRPr="00EC3B6F">
              <w:rPr>
                <w:rFonts w:asciiTheme="minorHAnsi" w:hAnsiTheme="minorHAnsi"/>
                <w:sz w:val="20"/>
                <w:lang w:bidi="it-IT"/>
              </w:rPr>
              <w:lastRenderedPageBreak/>
              <w:t>parte V?</w:t>
            </w:r>
          </w:p>
          <w:p w14:paraId="39919905" w14:textId="77777777" w:rsidR="00EC3B6F" w:rsidRPr="00EC3B6F" w:rsidRDefault="00EC3B6F" w:rsidP="00EC3B6F">
            <w:pPr>
              <w:widowControl w:val="0"/>
              <w:jc w:val="both"/>
              <w:rPr>
                <w:rFonts w:asciiTheme="minorHAnsi" w:hAnsiTheme="minorHAnsi"/>
                <w:iCs/>
                <w:sz w:val="20"/>
                <w:lang w:bidi="it-IT"/>
              </w:rPr>
            </w:pPr>
            <w:r w:rsidRPr="00EC3B6F">
              <w:rPr>
                <w:rFonts w:asciiTheme="minorHAnsi" w:hAnsiTheme="minorHAnsi"/>
                <w:b/>
                <w:iCs/>
                <w:sz w:val="20"/>
                <w:lang w:bidi="it-IT"/>
              </w:rPr>
              <w:t xml:space="preserve">In caso affermativo: </w:t>
            </w:r>
          </w:p>
          <w:p w14:paraId="21A82DD5" w14:textId="77777777" w:rsidR="00EC3B6F" w:rsidRPr="00EC3B6F" w:rsidRDefault="00EC3B6F" w:rsidP="00EC3B6F">
            <w:pPr>
              <w:widowControl w:val="0"/>
              <w:jc w:val="both"/>
              <w:rPr>
                <w:rFonts w:asciiTheme="minorHAnsi" w:hAnsiTheme="minorHAnsi"/>
                <w:iCs/>
                <w:sz w:val="20"/>
                <w:lang w:bidi="it-IT"/>
              </w:rPr>
            </w:pPr>
            <w:r w:rsidRPr="00EC3B6F">
              <w:rPr>
                <w:rFonts w:asciiTheme="minorHAnsi" w:hAnsiTheme="minorHAnsi"/>
                <w:iCs/>
                <w:sz w:val="20"/>
                <w:lang w:bidi="it-IT"/>
              </w:rPr>
              <w:t>Indicare la denominazione degli operatori economici di cui si intende avvalersi:</w:t>
            </w:r>
          </w:p>
          <w:p w14:paraId="4BF31620"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iCs/>
                <w:sz w:val="20"/>
                <w:lang w:bidi="it-IT"/>
              </w:rPr>
              <w:t>Indicare i requisiti oggetto di avvalimento: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7A4A9FC"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lastRenderedPageBreak/>
              <w:t>[ ]Sì</w:t>
            </w:r>
            <w:proofErr w:type="gramEnd"/>
            <w:r w:rsidRPr="00EC3B6F">
              <w:rPr>
                <w:rFonts w:asciiTheme="minorHAnsi" w:hAnsiTheme="minorHAnsi"/>
                <w:sz w:val="20"/>
                <w:lang w:bidi="it-IT"/>
              </w:rPr>
              <w:t xml:space="preserve"> [ ]No</w:t>
            </w:r>
          </w:p>
          <w:p w14:paraId="1319F2A7" w14:textId="77777777" w:rsidR="00EC3B6F" w:rsidRPr="00EC3B6F" w:rsidRDefault="00EC3B6F" w:rsidP="00EC3B6F">
            <w:pPr>
              <w:widowControl w:val="0"/>
              <w:jc w:val="both"/>
              <w:rPr>
                <w:rFonts w:asciiTheme="minorHAnsi" w:hAnsiTheme="minorHAnsi"/>
                <w:sz w:val="20"/>
                <w:lang w:bidi="it-IT"/>
              </w:rPr>
            </w:pPr>
          </w:p>
          <w:p w14:paraId="657EBCCB" w14:textId="77777777" w:rsidR="00EC3B6F" w:rsidRPr="00EC3B6F" w:rsidRDefault="00EC3B6F" w:rsidP="00EC3B6F">
            <w:pPr>
              <w:widowControl w:val="0"/>
              <w:jc w:val="both"/>
              <w:rPr>
                <w:rFonts w:asciiTheme="minorHAnsi" w:hAnsiTheme="minorHAnsi"/>
                <w:sz w:val="20"/>
                <w:lang w:bidi="it-IT"/>
              </w:rPr>
            </w:pPr>
          </w:p>
          <w:p w14:paraId="4A1DA691"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p w14:paraId="6E8BD4F3"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tc>
      </w:tr>
    </w:tbl>
    <w:p w14:paraId="0497FC62"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i/>
          <w:sz w:val="20"/>
          <w:lang w:bidi="it-IT"/>
        </w:rPr>
        <w:lastRenderedPageBreak/>
        <w:t>In caso affermativo</w:t>
      </w:r>
      <w:r w:rsidRPr="00EC3B6F">
        <w:rPr>
          <w:rFonts w:asciiTheme="minorHAnsi" w:hAnsiTheme="minorHAnsi"/>
          <w:sz w:val="20"/>
          <w:lang w:bidi="it-IT"/>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EC3B6F">
        <w:rPr>
          <w:rFonts w:asciiTheme="minorHAnsi" w:hAnsiTheme="minorHAnsi"/>
          <w:b/>
          <w:sz w:val="20"/>
          <w:lang w:bidi="it-IT"/>
        </w:rPr>
        <w:t>sezioni A e B della presente parte, dalla parte III, dalla parte IV ove pertinente e dalla parte VI.</w:t>
      </w:r>
    </w:p>
    <w:p w14:paraId="55B9F359"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59B97C91" w14:textId="77777777" w:rsidR="00EC3B6F" w:rsidRPr="00EC3B6F" w:rsidRDefault="00EC3B6F" w:rsidP="00EC3B6F">
      <w:pPr>
        <w:widowControl w:val="0"/>
        <w:jc w:val="both"/>
        <w:rPr>
          <w:rFonts w:asciiTheme="minorHAnsi" w:hAnsiTheme="minorHAnsi"/>
          <w:sz w:val="20"/>
          <w:lang w:bidi="it-IT"/>
        </w:rPr>
      </w:pPr>
    </w:p>
    <w:p w14:paraId="3BEC9B58"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sz w:val="20"/>
          <w:lang w:bidi="it-IT"/>
        </w:rPr>
        <w:t>D: Informazioni concernenti i subappaltatori sulle cui capacità l'operatore economico non fa affidamento (Articolo 105 del Codice - Subappalto)</w:t>
      </w:r>
    </w:p>
    <w:p w14:paraId="7F10628C"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b/>
          <w:sz w:val="20"/>
          <w:lang w:bidi="it-IT"/>
        </w:rPr>
        <w:t>(Tale sezione è da compilare solo se le informazioni sono esplicitamente richieste dall'amministrazione aggiudicatrice o dall'ente aggiudicatore).</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EC3B6F" w:rsidRPr="00EC3B6F" w14:paraId="2A3E6A01"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A17E0F"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Subappaltatore: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86DE02F"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Risposta:</w:t>
            </w:r>
          </w:p>
        </w:tc>
      </w:tr>
      <w:tr w:rsidR="00EC3B6F" w:rsidRPr="00EC3B6F" w14:paraId="17210036" w14:textId="77777777" w:rsidTr="00177BAA">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7576D0"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sz w:val="20"/>
                <w:lang w:bidi="it-IT"/>
              </w:rPr>
              <w:t>L'operatore economico intende subappaltare parte del contratto a terzi?</w:t>
            </w:r>
            <w:r w:rsidRPr="00EC3B6F">
              <w:rPr>
                <w:rFonts w:asciiTheme="minorHAnsi" w:hAnsiTheme="minorHAnsi"/>
                <w:b/>
                <w:sz w:val="20"/>
                <w:lang w:bidi="it-IT"/>
              </w:rPr>
              <w:t xml:space="preserve"> </w:t>
            </w:r>
          </w:p>
          <w:p w14:paraId="305BEA39"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In caso affermativo:</w:t>
            </w:r>
          </w:p>
          <w:p w14:paraId="51354C52"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Elencare le prestazioni o lavorazioni che si intende subappaltare e la relativa quota (espressa in percentuale) sull’importo contrattuale:  </w:t>
            </w:r>
          </w:p>
          <w:p w14:paraId="04BDC7CD"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Nel caso ricorrano le condizioni di cui all’articolo 105, comma 6, del Codice, indicare la denominazione dei subappaltatori proposti: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FA6A70F" w14:textId="77777777" w:rsidR="00EC3B6F" w:rsidRPr="00EC3B6F" w:rsidRDefault="00EC3B6F" w:rsidP="00EC3B6F">
            <w:pPr>
              <w:widowControl w:val="0"/>
              <w:jc w:val="both"/>
              <w:rPr>
                <w:rFonts w:asciiTheme="minorHAnsi" w:hAnsiTheme="minorHAnsi"/>
                <w:b/>
                <w:sz w:val="20"/>
                <w:lang w:bidi="it-IT"/>
              </w:rPr>
            </w:pPr>
            <w:proofErr w:type="gramStart"/>
            <w:r w:rsidRPr="00EC3B6F">
              <w:rPr>
                <w:rFonts w:asciiTheme="minorHAnsi" w:hAnsiTheme="minorHAnsi"/>
                <w:sz w:val="20"/>
                <w:lang w:bidi="it-IT"/>
              </w:rPr>
              <w:t>[ ]Sì</w:t>
            </w:r>
            <w:proofErr w:type="gramEnd"/>
            <w:r w:rsidRPr="00EC3B6F">
              <w:rPr>
                <w:rFonts w:asciiTheme="minorHAnsi" w:hAnsiTheme="minorHAnsi"/>
                <w:sz w:val="20"/>
                <w:lang w:bidi="it-IT"/>
              </w:rPr>
              <w:t xml:space="preserve"> [ ]No</w:t>
            </w:r>
            <w:r w:rsidRPr="00EC3B6F">
              <w:rPr>
                <w:rFonts w:asciiTheme="minorHAnsi" w:hAnsiTheme="minorHAnsi"/>
                <w:sz w:val="20"/>
                <w:lang w:bidi="it-IT"/>
              </w:rPr>
              <w:br/>
            </w:r>
          </w:p>
          <w:p w14:paraId="3763F55E" w14:textId="77777777" w:rsidR="00EC3B6F" w:rsidRPr="00EC3B6F" w:rsidRDefault="00EC3B6F" w:rsidP="00EC3B6F">
            <w:pPr>
              <w:widowControl w:val="0"/>
              <w:jc w:val="both"/>
              <w:rPr>
                <w:rFonts w:asciiTheme="minorHAnsi" w:hAnsiTheme="minorHAnsi"/>
                <w:b/>
                <w:sz w:val="20"/>
                <w:lang w:bidi="it-IT"/>
              </w:rPr>
            </w:pPr>
          </w:p>
          <w:p w14:paraId="10C8E800"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 [……………….]    [……………….]</w:t>
            </w:r>
          </w:p>
          <w:p w14:paraId="0678FB1B" w14:textId="77777777" w:rsidR="00EC3B6F" w:rsidRPr="00EC3B6F" w:rsidRDefault="00EC3B6F" w:rsidP="00EC3B6F">
            <w:pPr>
              <w:widowControl w:val="0"/>
              <w:jc w:val="both"/>
              <w:rPr>
                <w:rFonts w:asciiTheme="minorHAnsi" w:hAnsiTheme="minorHAnsi"/>
                <w:sz w:val="20"/>
                <w:lang w:bidi="it-IT"/>
              </w:rPr>
            </w:pPr>
          </w:p>
          <w:p w14:paraId="6A45E9A3"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tc>
      </w:tr>
    </w:tbl>
    <w:p w14:paraId="6811E3F8"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b/>
          <w:sz w:val="20"/>
          <w:lang w:bidi="it-IT"/>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III, dalla parte IV ove pertinente e dalla parte VI. </w:t>
      </w:r>
    </w:p>
    <w:p w14:paraId="11637E75" w14:textId="77777777" w:rsidR="00EC3B6F" w:rsidRPr="00EC3B6F" w:rsidRDefault="00EC3B6F" w:rsidP="00EC3B6F">
      <w:pPr>
        <w:widowControl w:val="0"/>
        <w:jc w:val="both"/>
        <w:rPr>
          <w:rFonts w:asciiTheme="minorHAnsi" w:hAnsiTheme="minorHAnsi"/>
          <w:b/>
          <w:sz w:val="20"/>
          <w:lang w:bidi="it-IT"/>
        </w:rPr>
      </w:pPr>
    </w:p>
    <w:p w14:paraId="30F70E6B"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 xml:space="preserve">Parte III: Motivi di esclusione </w:t>
      </w:r>
      <w:r w:rsidRPr="00EC3B6F">
        <w:rPr>
          <w:rFonts w:asciiTheme="minorHAnsi" w:hAnsiTheme="minorHAnsi"/>
          <w:sz w:val="20"/>
          <w:lang w:bidi="it-IT"/>
        </w:rPr>
        <w:t>(Articolo 80 del Codice)</w:t>
      </w:r>
    </w:p>
    <w:p w14:paraId="10F0F664"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sz w:val="20"/>
          <w:lang w:bidi="it-IT"/>
        </w:rPr>
        <w:t>A: Motivi legati a condanne penali</w:t>
      </w:r>
    </w:p>
    <w:p w14:paraId="072913CD"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lastRenderedPageBreak/>
        <w:t>L'articolo 57, paragrafo 1, della direttiva 2014/24/UE stabilisce i seguenti motivi di esclusione (Articolo 80, comma 1, del Codice):</w:t>
      </w:r>
    </w:p>
    <w:p w14:paraId="4DE95F29" w14:textId="77777777" w:rsidR="00EC3B6F" w:rsidRPr="00EC3B6F" w:rsidRDefault="00EC3B6F" w:rsidP="00EC3B6F">
      <w:pPr>
        <w:widowControl w:val="0"/>
        <w:numPr>
          <w:ilvl w:val="0"/>
          <w:numId w:val="64"/>
        </w:numPr>
        <w:spacing w:after="0"/>
        <w:jc w:val="both"/>
        <w:rPr>
          <w:rFonts w:asciiTheme="minorHAnsi" w:hAnsiTheme="minorHAnsi"/>
          <w:sz w:val="20"/>
          <w:lang w:bidi="it-IT"/>
        </w:rPr>
      </w:pPr>
      <w:r w:rsidRPr="00EC3B6F">
        <w:rPr>
          <w:rFonts w:asciiTheme="minorHAnsi" w:hAnsiTheme="minorHAnsi"/>
          <w:sz w:val="20"/>
          <w:lang w:bidi="it-IT"/>
        </w:rPr>
        <w:t>Partecipazione a un’organizzazione criminale (</w:t>
      </w:r>
      <w:r w:rsidRPr="00EC3B6F">
        <w:rPr>
          <w:rFonts w:asciiTheme="minorHAnsi" w:hAnsiTheme="minorHAnsi"/>
          <w:sz w:val="20"/>
          <w:vertAlign w:val="superscript"/>
          <w:lang w:bidi="it-IT"/>
        </w:rPr>
        <w:footnoteReference w:id="21"/>
      </w:r>
      <w:r w:rsidRPr="00EC3B6F">
        <w:rPr>
          <w:rFonts w:asciiTheme="minorHAnsi" w:hAnsiTheme="minorHAnsi"/>
          <w:sz w:val="20"/>
          <w:lang w:bidi="it-IT"/>
        </w:rPr>
        <w:t>)</w:t>
      </w:r>
    </w:p>
    <w:p w14:paraId="0CF490DF" w14:textId="77777777" w:rsidR="00EC3B6F" w:rsidRPr="00EC3B6F" w:rsidRDefault="00EC3B6F" w:rsidP="00EC3B6F">
      <w:pPr>
        <w:widowControl w:val="0"/>
        <w:numPr>
          <w:ilvl w:val="0"/>
          <w:numId w:val="64"/>
        </w:numPr>
        <w:spacing w:after="0"/>
        <w:jc w:val="both"/>
        <w:rPr>
          <w:rFonts w:asciiTheme="minorHAnsi" w:hAnsiTheme="minorHAnsi"/>
          <w:sz w:val="20"/>
          <w:lang w:bidi="it-IT"/>
        </w:rPr>
      </w:pPr>
      <w:proofErr w:type="gramStart"/>
      <w:r w:rsidRPr="00EC3B6F">
        <w:rPr>
          <w:rFonts w:asciiTheme="minorHAnsi" w:hAnsiTheme="minorHAnsi"/>
          <w:sz w:val="20"/>
          <w:lang w:bidi="it-IT"/>
        </w:rPr>
        <w:t>Corruzione(</w:t>
      </w:r>
      <w:proofErr w:type="gramEnd"/>
      <w:r w:rsidRPr="00EC3B6F">
        <w:rPr>
          <w:rFonts w:asciiTheme="minorHAnsi" w:hAnsiTheme="minorHAnsi"/>
          <w:sz w:val="20"/>
          <w:vertAlign w:val="superscript"/>
          <w:lang w:bidi="it-IT"/>
        </w:rPr>
        <w:footnoteReference w:id="22"/>
      </w:r>
      <w:r w:rsidRPr="00EC3B6F">
        <w:rPr>
          <w:rFonts w:asciiTheme="minorHAnsi" w:hAnsiTheme="minorHAnsi"/>
          <w:sz w:val="20"/>
          <w:lang w:bidi="it-IT"/>
        </w:rPr>
        <w:t>)</w:t>
      </w:r>
    </w:p>
    <w:p w14:paraId="1D6680D9" w14:textId="77777777" w:rsidR="00EC3B6F" w:rsidRPr="00EC3B6F" w:rsidRDefault="00EC3B6F" w:rsidP="00EC3B6F">
      <w:pPr>
        <w:widowControl w:val="0"/>
        <w:numPr>
          <w:ilvl w:val="0"/>
          <w:numId w:val="64"/>
        </w:numPr>
        <w:spacing w:after="0"/>
        <w:jc w:val="both"/>
        <w:rPr>
          <w:rFonts w:asciiTheme="minorHAnsi" w:hAnsiTheme="minorHAnsi"/>
          <w:sz w:val="20"/>
          <w:lang w:bidi="it-IT"/>
        </w:rPr>
      </w:pPr>
      <w:proofErr w:type="gramStart"/>
      <w:r w:rsidRPr="00EC3B6F">
        <w:rPr>
          <w:rFonts w:asciiTheme="minorHAnsi" w:hAnsiTheme="minorHAnsi"/>
          <w:sz w:val="20"/>
          <w:lang w:bidi="it-IT"/>
        </w:rPr>
        <w:t>Frode(</w:t>
      </w:r>
      <w:proofErr w:type="gramEnd"/>
      <w:r w:rsidRPr="00EC3B6F">
        <w:rPr>
          <w:rFonts w:asciiTheme="minorHAnsi" w:hAnsiTheme="minorHAnsi"/>
          <w:sz w:val="20"/>
          <w:vertAlign w:val="superscript"/>
          <w:lang w:bidi="it-IT"/>
        </w:rPr>
        <w:footnoteReference w:id="23"/>
      </w:r>
      <w:r w:rsidRPr="00EC3B6F">
        <w:rPr>
          <w:rFonts w:asciiTheme="minorHAnsi" w:hAnsiTheme="minorHAnsi"/>
          <w:sz w:val="20"/>
          <w:lang w:bidi="it-IT"/>
        </w:rPr>
        <w:t>);</w:t>
      </w:r>
    </w:p>
    <w:p w14:paraId="0069C367" w14:textId="77777777" w:rsidR="00EC3B6F" w:rsidRPr="00EC3B6F" w:rsidRDefault="00EC3B6F" w:rsidP="00EC3B6F">
      <w:pPr>
        <w:widowControl w:val="0"/>
        <w:numPr>
          <w:ilvl w:val="0"/>
          <w:numId w:val="64"/>
        </w:numPr>
        <w:spacing w:after="0"/>
        <w:jc w:val="both"/>
        <w:rPr>
          <w:rFonts w:asciiTheme="minorHAnsi" w:hAnsiTheme="minorHAnsi"/>
          <w:sz w:val="20"/>
          <w:lang w:bidi="it-IT"/>
        </w:rPr>
      </w:pPr>
      <w:r w:rsidRPr="00EC3B6F">
        <w:rPr>
          <w:rFonts w:asciiTheme="minorHAnsi" w:hAnsiTheme="minorHAnsi"/>
          <w:sz w:val="20"/>
          <w:lang w:bidi="it-IT"/>
        </w:rPr>
        <w:t>Reati terroristici o reati connessi alle attività terroristiche (</w:t>
      </w:r>
      <w:r w:rsidRPr="00EC3B6F">
        <w:rPr>
          <w:rFonts w:asciiTheme="minorHAnsi" w:hAnsiTheme="minorHAnsi"/>
          <w:sz w:val="20"/>
          <w:vertAlign w:val="superscript"/>
          <w:lang w:bidi="it-IT"/>
        </w:rPr>
        <w:footnoteReference w:id="24"/>
      </w:r>
      <w:r w:rsidRPr="00EC3B6F">
        <w:rPr>
          <w:rFonts w:asciiTheme="minorHAnsi" w:hAnsiTheme="minorHAnsi"/>
          <w:sz w:val="20"/>
          <w:lang w:bidi="it-IT"/>
        </w:rPr>
        <w:t>);</w:t>
      </w:r>
    </w:p>
    <w:p w14:paraId="7479ED3A" w14:textId="77777777" w:rsidR="00EC3B6F" w:rsidRPr="00EC3B6F" w:rsidRDefault="00EC3B6F" w:rsidP="00EC3B6F">
      <w:pPr>
        <w:widowControl w:val="0"/>
        <w:numPr>
          <w:ilvl w:val="0"/>
          <w:numId w:val="64"/>
        </w:numPr>
        <w:spacing w:after="0"/>
        <w:jc w:val="both"/>
        <w:rPr>
          <w:rFonts w:asciiTheme="minorHAnsi" w:hAnsiTheme="minorHAnsi"/>
          <w:sz w:val="20"/>
          <w:lang w:bidi="it-IT"/>
        </w:rPr>
      </w:pPr>
      <w:r w:rsidRPr="00EC3B6F">
        <w:rPr>
          <w:rFonts w:asciiTheme="minorHAnsi" w:hAnsiTheme="minorHAnsi"/>
          <w:bCs/>
          <w:iCs/>
          <w:sz w:val="20"/>
          <w:lang w:bidi="it-IT"/>
        </w:rPr>
        <w:t>Riciclaggio di proventi</w:t>
      </w:r>
      <w:r w:rsidRPr="00EC3B6F">
        <w:rPr>
          <w:rFonts w:asciiTheme="minorHAnsi" w:hAnsiTheme="minorHAnsi"/>
          <w:sz w:val="20"/>
          <w:lang w:bidi="it-IT"/>
        </w:rPr>
        <w:t xml:space="preserve"> di attività criminose o finanziamento al terrorismo (</w:t>
      </w:r>
      <w:bookmarkStart w:id="72" w:name="_DV_C1915"/>
      <w:bookmarkEnd w:id="72"/>
      <w:r w:rsidRPr="00EC3B6F">
        <w:rPr>
          <w:rFonts w:asciiTheme="minorHAnsi" w:hAnsiTheme="minorHAnsi"/>
          <w:sz w:val="20"/>
          <w:vertAlign w:val="superscript"/>
          <w:lang w:bidi="it-IT"/>
        </w:rPr>
        <w:footnoteReference w:id="25"/>
      </w:r>
      <w:r w:rsidRPr="00EC3B6F">
        <w:rPr>
          <w:rFonts w:asciiTheme="minorHAnsi" w:hAnsiTheme="minorHAnsi"/>
          <w:sz w:val="20"/>
          <w:lang w:bidi="it-IT"/>
        </w:rPr>
        <w:t>);</w:t>
      </w:r>
    </w:p>
    <w:p w14:paraId="048ECDBA" w14:textId="77777777" w:rsidR="00EC3B6F" w:rsidRPr="00EC3B6F" w:rsidRDefault="00EC3B6F" w:rsidP="00EC3B6F">
      <w:pPr>
        <w:widowControl w:val="0"/>
        <w:numPr>
          <w:ilvl w:val="0"/>
          <w:numId w:val="64"/>
        </w:numPr>
        <w:spacing w:after="0"/>
        <w:jc w:val="both"/>
        <w:rPr>
          <w:rFonts w:asciiTheme="minorHAnsi" w:hAnsiTheme="minorHAnsi"/>
          <w:sz w:val="20"/>
          <w:lang w:bidi="it-IT"/>
        </w:rPr>
      </w:pPr>
      <w:r w:rsidRPr="00EC3B6F">
        <w:rPr>
          <w:rFonts w:asciiTheme="minorHAnsi" w:hAnsiTheme="minorHAnsi"/>
          <w:sz w:val="20"/>
          <w:lang w:bidi="it-IT"/>
        </w:rPr>
        <w:t xml:space="preserve">Lavoro minorile e altre forme di tratta di esseri </w:t>
      </w:r>
      <w:proofErr w:type="gramStart"/>
      <w:r w:rsidRPr="00EC3B6F">
        <w:rPr>
          <w:rFonts w:asciiTheme="minorHAnsi" w:hAnsiTheme="minorHAnsi"/>
          <w:sz w:val="20"/>
          <w:lang w:bidi="it-IT"/>
        </w:rPr>
        <w:t>umani(</w:t>
      </w:r>
      <w:proofErr w:type="gramEnd"/>
      <w:r w:rsidRPr="00EC3B6F">
        <w:rPr>
          <w:rFonts w:asciiTheme="minorHAnsi" w:hAnsiTheme="minorHAnsi"/>
          <w:sz w:val="20"/>
          <w:vertAlign w:val="superscript"/>
          <w:lang w:bidi="it-IT"/>
        </w:rPr>
        <w:footnoteReference w:id="26"/>
      </w:r>
      <w:r w:rsidRPr="00EC3B6F">
        <w:rPr>
          <w:rFonts w:asciiTheme="minorHAnsi" w:hAnsiTheme="minorHAnsi"/>
          <w:sz w:val="20"/>
          <w:lang w:bidi="it-IT"/>
        </w:rPr>
        <w:t>)</w:t>
      </w:r>
    </w:p>
    <w:p w14:paraId="7576F99C"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CODICE</w:t>
      </w:r>
    </w:p>
    <w:p w14:paraId="7052D9D8" w14:textId="77777777" w:rsidR="00EC3B6F" w:rsidRPr="00EC3B6F" w:rsidRDefault="00EC3B6F" w:rsidP="00EC3B6F">
      <w:pPr>
        <w:widowControl w:val="0"/>
        <w:numPr>
          <w:ilvl w:val="0"/>
          <w:numId w:val="64"/>
        </w:numPr>
        <w:spacing w:after="0"/>
        <w:jc w:val="both"/>
        <w:rPr>
          <w:rFonts w:asciiTheme="minorHAnsi" w:hAnsiTheme="minorHAnsi"/>
          <w:sz w:val="20"/>
          <w:lang w:bidi="it-IT"/>
        </w:rPr>
      </w:pPr>
      <w:r w:rsidRPr="00EC3B6F">
        <w:rPr>
          <w:rFonts w:asciiTheme="minorHAnsi" w:hAnsiTheme="minorHAnsi"/>
          <w:sz w:val="20"/>
          <w:lang w:bidi="it-IT"/>
        </w:rPr>
        <w:t xml:space="preserve">Ogni altro delitto da cui derivi, quale pena accessoria, l'incapacità di contrattare con la pubblica amministrazione (lettera </w:t>
      </w:r>
      <w:r w:rsidRPr="00EC3B6F">
        <w:rPr>
          <w:rFonts w:asciiTheme="minorHAnsi" w:hAnsiTheme="minorHAnsi"/>
          <w:i/>
          <w:sz w:val="20"/>
          <w:lang w:bidi="it-IT"/>
        </w:rPr>
        <w:t>g</w:t>
      </w:r>
      <w:r w:rsidRPr="00EC3B6F">
        <w:rPr>
          <w:rFonts w:asciiTheme="minorHAnsi" w:hAnsiTheme="minorHAnsi"/>
          <w:sz w:val="20"/>
          <w:lang w:bidi="it-IT"/>
        </w:rPr>
        <w:t xml:space="preserve">) articolo 80, comma 1, del Codice); </w:t>
      </w:r>
    </w:p>
    <w:tbl>
      <w:tblPr>
        <w:tblW w:w="9654" w:type="dxa"/>
        <w:tblInd w:w="-20" w:type="dxa"/>
        <w:tblLayout w:type="fixed"/>
        <w:tblCellMar>
          <w:left w:w="93" w:type="dxa"/>
        </w:tblCellMar>
        <w:tblLook w:val="0000" w:firstRow="0" w:lastRow="0" w:firstColumn="0" w:lastColumn="0" w:noHBand="0" w:noVBand="0"/>
      </w:tblPr>
      <w:tblGrid>
        <w:gridCol w:w="4530"/>
        <w:gridCol w:w="5124"/>
      </w:tblGrid>
      <w:tr w:rsidR="00EC3B6F" w:rsidRPr="00EC3B6F" w14:paraId="3551E398" w14:textId="77777777" w:rsidTr="00177BAA">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357C1D32"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 xml:space="preserve">Motivi legati a condanne penali ai sensi delle disposizioni nazionali di attuazione dei motivi stabiliti dall'articolo 57, paragrafo 1, della direttiva </w:t>
            </w:r>
            <w:r w:rsidRPr="00EC3B6F">
              <w:rPr>
                <w:rFonts w:asciiTheme="minorHAnsi" w:hAnsiTheme="minorHAnsi"/>
                <w:sz w:val="20"/>
                <w:lang w:bidi="it-IT"/>
              </w:rPr>
              <w:t>(articolo 80, comma 1, del Codice):</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7578C607"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Risposta:</w:t>
            </w:r>
          </w:p>
        </w:tc>
      </w:tr>
      <w:tr w:rsidR="00EC3B6F" w:rsidRPr="00EC3B6F" w14:paraId="277CC070" w14:textId="77777777" w:rsidTr="00177BAA">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21950B2C"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I soggetti di cui all’art. 80, comma 3, del Codice sono stati </w:t>
            </w:r>
            <w:r w:rsidRPr="00EC3B6F">
              <w:rPr>
                <w:rFonts w:asciiTheme="minorHAnsi" w:hAnsiTheme="minorHAnsi"/>
                <w:b/>
                <w:sz w:val="20"/>
                <w:lang w:bidi="it-IT"/>
              </w:rPr>
              <w:t>condannati con sentenza definitiva</w:t>
            </w:r>
            <w:r w:rsidRPr="00EC3B6F">
              <w:rPr>
                <w:rFonts w:asciiTheme="minorHAnsi" w:hAnsiTheme="minorHAnsi"/>
                <w:sz w:val="20"/>
                <w:lang w:bidi="it-IT"/>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in seguito alla quale sia ancora applicabile un periodo di esclusione stabilito direttamente nella sentenza ovvero desumibile ai sensi dell’art. 80 comma 10? </w:t>
            </w:r>
          </w:p>
          <w:p w14:paraId="6DDA5F5D" w14:textId="77777777" w:rsidR="00EC3B6F" w:rsidRPr="00EC3B6F" w:rsidRDefault="00EC3B6F" w:rsidP="00EC3B6F">
            <w:pPr>
              <w:widowControl w:val="0"/>
              <w:jc w:val="both"/>
              <w:rPr>
                <w:rFonts w:asciiTheme="minorHAnsi" w:hAnsiTheme="minorHAnsi"/>
                <w:sz w:val="20"/>
                <w:lang w:bidi="it-IT"/>
              </w:rPr>
            </w:pPr>
          </w:p>
          <w:p w14:paraId="6D895E74" w14:textId="77777777" w:rsidR="00EC3B6F" w:rsidRPr="00EC3B6F" w:rsidRDefault="00EC3B6F" w:rsidP="00EC3B6F">
            <w:pPr>
              <w:widowControl w:val="0"/>
              <w:jc w:val="both"/>
              <w:rPr>
                <w:rFonts w:asciiTheme="minorHAnsi" w:hAnsiTheme="minorHAnsi"/>
                <w:sz w:val="20"/>
              </w:rPr>
            </w:pP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49F98918"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p>
          <w:p w14:paraId="050D286D" w14:textId="77777777" w:rsidR="00EC3B6F" w:rsidRPr="00EC3B6F" w:rsidRDefault="00EC3B6F" w:rsidP="00EC3B6F">
            <w:pPr>
              <w:widowControl w:val="0"/>
              <w:jc w:val="both"/>
              <w:rPr>
                <w:rFonts w:asciiTheme="minorHAnsi" w:hAnsiTheme="minorHAnsi"/>
                <w:sz w:val="20"/>
                <w:lang w:bidi="it-IT"/>
              </w:rPr>
            </w:pPr>
          </w:p>
          <w:p w14:paraId="64D494BE"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Se la documentazione pertinente è disponibile elettronicamente, indicare: (indirizzo web, autorità o organismo di emanazione, riferimento preciso della documentazione):</w:t>
            </w:r>
          </w:p>
          <w:p w14:paraId="4A5B313D"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w:t>
            </w:r>
            <w:r w:rsidRPr="00EC3B6F">
              <w:rPr>
                <w:rFonts w:asciiTheme="minorHAnsi" w:hAnsiTheme="minorHAnsi"/>
                <w:sz w:val="20"/>
                <w:vertAlign w:val="superscript"/>
                <w:lang w:bidi="it-IT"/>
              </w:rPr>
              <w:footnoteReference w:id="27"/>
            </w:r>
            <w:r w:rsidRPr="00EC3B6F">
              <w:rPr>
                <w:rFonts w:asciiTheme="minorHAnsi" w:hAnsiTheme="minorHAnsi"/>
                <w:sz w:val="20"/>
                <w:lang w:bidi="it-IT"/>
              </w:rPr>
              <w:t>)</w:t>
            </w:r>
          </w:p>
        </w:tc>
      </w:tr>
      <w:tr w:rsidR="00EC3B6F" w:rsidRPr="00EC3B6F" w14:paraId="59DC1A0D" w14:textId="77777777" w:rsidTr="00177BAA">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77EF42E7"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lastRenderedPageBreak/>
              <w:t>In caso affermativo</w:t>
            </w:r>
            <w:r w:rsidRPr="00EC3B6F">
              <w:rPr>
                <w:rFonts w:asciiTheme="minorHAnsi" w:hAnsiTheme="minorHAnsi"/>
                <w:sz w:val="20"/>
                <w:lang w:bidi="it-IT"/>
              </w:rPr>
              <w:t>, indicare (</w:t>
            </w:r>
            <w:r w:rsidRPr="00EC3B6F">
              <w:rPr>
                <w:rFonts w:asciiTheme="minorHAnsi" w:hAnsiTheme="minorHAnsi"/>
                <w:sz w:val="20"/>
                <w:vertAlign w:val="superscript"/>
                <w:lang w:bidi="it-IT"/>
              </w:rPr>
              <w:footnoteReference w:id="28"/>
            </w:r>
            <w:r w:rsidRPr="00EC3B6F">
              <w:rPr>
                <w:rFonts w:asciiTheme="minorHAnsi" w:hAnsiTheme="minorHAnsi"/>
                <w:sz w:val="20"/>
                <w:lang w:bidi="it-IT"/>
              </w:rPr>
              <w:t>):</w:t>
            </w:r>
            <w:r w:rsidRPr="00EC3B6F">
              <w:rPr>
                <w:rFonts w:asciiTheme="minorHAnsi" w:hAnsiTheme="minorHAnsi"/>
                <w:sz w:val="20"/>
                <w:lang w:bidi="it-IT"/>
              </w:rPr>
              <w:br/>
            </w:r>
          </w:p>
          <w:p w14:paraId="30E69D4B" w14:textId="77777777" w:rsidR="00EC3B6F" w:rsidRPr="00EC3B6F" w:rsidRDefault="00EC3B6F" w:rsidP="00EC3B6F">
            <w:pPr>
              <w:widowControl w:val="0"/>
              <w:numPr>
                <w:ilvl w:val="0"/>
                <w:numId w:val="59"/>
              </w:numPr>
              <w:tabs>
                <w:tab w:val="clear" w:pos="360"/>
                <w:tab w:val="num" w:pos="0"/>
              </w:tabs>
              <w:spacing w:after="0"/>
              <w:jc w:val="both"/>
              <w:rPr>
                <w:rFonts w:asciiTheme="minorHAnsi" w:hAnsiTheme="minorHAnsi"/>
                <w:sz w:val="20"/>
                <w:lang w:bidi="it-IT"/>
              </w:rPr>
            </w:pPr>
            <w:proofErr w:type="gramStart"/>
            <w:r w:rsidRPr="00EC3B6F">
              <w:rPr>
                <w:rFonts w:asciiTheme="minorHAnsi" w:hAnsiTheme="minorHAnsi"/>
                <w:sz w:val="20"/>
                <w:lang w:bidi="it-IT"/>
              </w:rPr>
              <w:t>la</w:t>
            </w:r>
            <w:proofErr w:type="gramEnd"/>
            <w:r w:rsidRPr="00EC3B6F">
              <w:rPr>
                <w:rFonts w:asciiTheme="minorHAnsi" w:hAnsiTheme="minorHAnsi"/>
                <w:sz w:val="20"/>
                <w:lang w:bidi="it-IT"/>
              </w:rPr>
              <w:t xml:space="preserve"> data della condanna, del decreto penale di condanna o  della sentenza di applicazione della pena su richiesta, la relativa durata e il reato commesso tra quelli riportati all’articolo 80, comma 1, lettera da </w:t>
            </w:r>
            <w:r w:rsidRPr="00EC3B6F">
              <w:rPr>
                <w:rFonts w:asciiTheme="minorHAnsi" w:hAnsiTheme="minorHAnsi"/>
                <w:i/>
                <w:sz w:val="20"/>
                <w:lang w:bidi="it-IT"/>
              </w:rPr>
              <w:t>a)</w:t>
            </w:r>
            <w:r w:rsidRPr="00EC3B6F">
              <w:rPr>
                <w:rFonts w:asciiTheme="minorHAnsi" w:hAnsiTheme="minorHAnsi"/>
                <w:sz w:val="20"/>
                <w:lang w:bidi="it-IT"/>
              </w:rPr>
              <w:t xml:space="preserve"> a </w:t>
            </w:r>
            <w:r w:rsidRPr="00EC3B6F">
              <w:rPr>
                <w:rFonts w:asciiTheme="minorHAnsi" w:hAnsiTheme="minorHAnsi"/>
                <w:i/>
                <w:sz w:val="20"/>
                <w:lang w:bidi="it-IT"/>
              </w:rPr>
              <w:t>g)</w:t>
            </w:r>
            <w:r w:rsidRPr="00EC3B6F">
              <w:rPr>
                <w:rFonts w:asciiTheme="minorHAnsi" w:hAnsiTheme="minorHAnsi"/>
                <w:sz w:val="20"/>
                <w:lang w:bidi="it-IT"/>
              </w:rPr>
              <w:t xml:space="preserve"> del Codice e i motivi di condanna,</w:t>
            </w:r>
          </w:p>
          <w:p w14:paraId="1A2D0603" w14:textId="77777777" w:rsidR="00EC3B6F" w:rsidRPr="00EC3B6F" w:rsidRDefault="00EC3B6F" w:rsidP="00EC3B6F">
            <w:pPr>
              <w:widowControl w:val="0"/>
              <w:jc w:val="both"/>
              <w:rPr>
                <w:rFonts w:asciiTheme="minorHAnsi" w:hAnsiTheme="minorHAnsi"/>
                <w:sz w:val="20"/>
                <w:lang w:bidi="it-IT"/>
              </w:rPr>
            </w:pPr>
          </w:p>
          <w:p w14:paraId="4C4C6AAB"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sz w:val="20"/>
                <w:lang w:bidi="it-IT"/>
              </w:rPr>
              <w:t xml:space="preserve">b) dati identificativi delle persone condannate </w:t>
            </w:r>
            <w:proofErr w:type="gramStart"/>
            <w:r w:rsidRPr="00EC3B6F">
              <w:rPr>
                <w:rFonts w:asciiTheme="minorHAnsi" w:hAnsiTheme="minorHAnsi"/>
                <w:sz w:val="20"/>
                <w:lang w:bidi="it-IT"/>
              </w:rPr>
              <w:t>[ ]</w:t>
            </w:r>
            <w:proofErr w:type="gramEnd"/>
            <w:r w:rsidRPr="00EC3B6F">
              <w:rPr>
                <w:rFonts w:asciiTheme="minorHAnsi" w:hAnsiTheme="minorHAnsi"/>
                <w:sz w:val="20"/>
                <w:lang w:bidi="it-IT"/>
              </w:rPr>
              <w:t>;</w:t>
            </w:r>
            <w:r w:rsidRPr="00EC3B6F">
              <w:rPr>
                <w:rFonts w:asciiTheme="minorHAnsi" w:hAnsiTheme="minorHAnsi"/>
                <w:sz w:val="20"/>
                <w:lang w:bidi="it-IT"/>
              </w:rPr>
              <w:br/>
            </w:r>
          </w:p>
          <w:p w14:paraId="2AA50A33"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 xml:space="preserve">c) </w:t>
            </w:r>
            <w:r w:rsidRPr="00EC3B6F">
              <w:rPr>
                <w:rFonts w:asciiTheme="minorHAnsi" w:hAnsiTheme="minorHAnsi"/>
                <w:sz w:val="20"/>
                <w:lang w:bidi="it-IT"/>
              </w:rPr>
              <w:t>se stabilita direttamente nella sentenza di condanna la durata della pena accessoria, indicare:</w:t>
            </w:r>
            <w:r w:rsidRPr="00EC3B6F">
              <w:rPr>
                <w:rFonts w:asciiTheme="minorHAnsi" w:hAnsiTheme="minorHAnsi"/>
                <w:b/>
                <w:sz w:val="20"/>
                <w:lang w:bidi="it-IT"/>
              </w:rPr>
              <w:t xml:space="preserve"> </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18850578" w14:textId="77777777" w:rsidR="00EC3B6F" w:rsidRPr="00EC3B6F" w:rsidRDefault="00EC3B6F" w:rsidP="00EC3B6F">
            <w:pPr>
              <w:widowControl w:val="0"/>
              <w:jc w:val="both"/>
              <w:rPr>
                <w:rFonts w:asciiTheme="minorHAnsi" w:hAnsiTheme="minorHAnsi"/>
                <w:sz w:val="20"/>
                <w:lang w:bidi="it-IT"/>
              </w:rPr>
            </w:pPr>
          </w:p>
          <w:p w14:paraId="422F9640" w14:textId="77777777" w:rsidR="00EC3B6F" w:rsidRPr="00EC3B6F" w:rsidRDefault="00EC3B6F" w:rsidP="00EC3B6F">
            <w:pPr>
              <w:widowControl w:val="0"/>
              <w:jc w:val="both"/>
              <w:rPr>
                <w:rFonts w:asciiTheme="minorHAnsi" w:hAnsiTheme="minorHAnsi"/>
                <w:sz w:val="20"/>
                <w:lang w:bidi="it-IT"/>
              </w:rPr>
            </w:pPr>
          </w:p>
          <w:p w14:paraId="36A3DDEE" w14:textId="77777777" w:rsidR="00EC3B6F" w:rsidRPr="00EC3B6F" w:rsidRDefault="00EC3B6F" w:rsidP="00EC3B6F">
            <w:pPr>
              <w:widowControl w:val="0"/>
              <w:jc w:val="both"/>
              <w:rPr>
                <w:rFonts w:asciiTheme="minorHAnsi" w:hAnsiTheme="minorHAnsi"/>
                <w:sz w:val="20"/>
                <w:lang w:bidi="it-IT"/>
              </w:rPr>
            </w:pPr>
          </w:p>
          <w:p w14:paraId="4785D4A5"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a) </w:t>
            </w:r>
            <w:proofErr w:type="gramStart"/>
            <w:r w:rsidRPr="00EC3B6F">
              <w:rPr>
                <w:rFonts w:asciiTheme="minorHAnsi" w:hAnsiTheme="minorHAnsi"/>
                <w:sz w:val="20"/>
                <w:lang w:bidi="it-IT"/>
              </w:rPr>
              <w:t>Data:[</w:t>
            </w:r>
            <w:proofErr w:type="gramEnd"/>
            <w:r w:rsidRPr="00EC3B6F">
              <w:rPr>
                <w:rFonts w:asciiTheme="minorHAnsi" w:hAnsiTheme="minorHAnsi"/>
                <w:sz w:val="20"/>
                <w:lang w:bidi="it-IT"/>
              </w:rPr>
              <w:t xml:space="preserve">  ], durata [   ], lettera comma 1, articolo 80 [  ], motivi:[       ]</w:t>
            </w:r>
            <w:r w:rsidRPr="00EC3B6F">
              <w:rPr>
                <w:rFonts w:asciiTheme="minorHAnsi" w:hAnsiTheme="minorHAnsi"/>
                <w:i/>
                <w:sz w:val="20"/>
                <w:vertAlign w:val="superscript"/>
                <w:lang w:bidi="it-IT"/>
              </w:rPr>
              <w:t xml:space="preserve"> </w:t>
            </w:r>
            <w:r w:rsidRPr="00EC3B6F">
              <w:rPr>
                <w:rFonts w:asciiTheme="minorHAnsi" w:hAnsiTheme="minorHAnsi"/>
                <w:sz w:val="20"/>
                <w:lang w:bidi="it-IT"/>
              </w:rPr>
              <w:br/>
            </w:r>
          </w:p>
          <w:p w14:paraId="743B87F8"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b) [……]</w:t>
            </w:r>
            <w:r w:rsidRPr="00EC3B6F">
              <w:rPr>
                <w:rFonts w:asciiTheme="minorHAnsi" w:hAnsiTheme="minorHAnsi"/>
                <w:sz w:val="20"/>
                <w:lang w:bidi="it-IT"/>
              </w:rPr>
              <w:br/>
            </w:r>
          </w:p>
          <w:p w14:paraId="2ADC209E"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c) durata del periodo d'esclusione </w:t>
            </w:r>
            <w:proofErr w:type="gramStart"/>
            <w:r w:rsidRPr="00EC3B6F">
              <w:rPr>
                <w:rFonts w:asciiTheme="minorHAnsi" w:hAnsiTheme="minorHAnsi"/>
                <w:sz w:val="20"/>
                <w:lang w:bidi="it-IT"/>
              </w:rPr>
              <w:t>[..</w:t>
            </w:r>
            <w:proofErr w:type="gramEnd"/>
            <w:r w:rsidRPr="00EC3B6F">
              <w:rPr>
                <w:rFonts w:asciiTheme="minorHAnsi" w:hAnsiTheme="minorHAnsi"/>
                <w:sz w:val="20"/>
                <w:lang w:bidi="it-IT"/>
              </w:rPr>
              <w:t xml:space="preserve">…], lettera comma 1, articolo 80 [  ], </w:t>
            </w:r>
          </w:p>
        </w:tc>
      </w:tr>
      <w:tr w:rsidR="00EC3B6F" w:rsidRPr="00EC3B6F" w14:paraId="4068B16D" w14:textId="77777777" w:rsidTr="00177BAA">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6BE03797"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In caso di sentenze di condanna, l'operatore economico ha adottato misure sufficienti a dimostrare la sua affidabilità nonostante l'esistenza di un pertinente motivo di esclusione</w:t>
            </w:r>
            <w:r w:rsidRPr="00EC3B6F">
              <w:rPr>
                <w:rFonts w:asciiTheme="minorHAnsi" w:hAnsiTheme="minorHAnsi"/>
                <w:sz w:val="20"/>
                <w:vertAlign w:val="superscript"/>
                <w:lang w:bidi="it-IT"/>
              </w:rPr>
              <w:footnoteReference w:id="29"/>
            </w:r>
            <w:r w:rsidRPr="00EC3B6F">
              <w:rPr>
                <w:rFonts w:asciiTheme="minorHAnsi" w:hAnsiTheme="minorHAnsi"/>
                <w:sz w:val="20"/>
                <w:lang w:bidi="it-IT"/>
              </w:rPr>
              <w:t xml:space="preserve"> </w:t>
            </w:r>
            <w:r w:rsidRPr="00EC3B6F">
              <w:rPr>
                <w:rFonts w:asciiTheme="minorHAnsi" w:hAnsiTheme="minorHAnsi"/>
                <w:b/>
                <w:sz w:val="20"/>
                <w:lang w:bidi="it-IT"/>
              </w:rPr>
              <w:t>(autodisciplina o “Self-</w:t>
            </w:r>
            <w:proofErr w:type="spellStart"/>
            <w:r w:rsidRPr="00EC3B6F">
              <w:rPr>
                <w:rFonts w:asciiTheme="minorHAnsi" w:hAnsiTheme="minorHAnsi"/>
                <w:b/>
                <w:sz w:val="20"/>
                <w:lang w:bidi="it-IT"/>
              </w:rPr>
              <w:t>Cleaning</w:t>
            </w:r>
            <w:proofErr w:type="spellEnd"/>
            <w:r w:rsidRPr="00EC3B6F">
              <w:rPr>
                <w:rFonts w:asciiTheme="minorHAnsi" w:hAnsiTheme="minorHAnsi"/>
                <w:b/>
                <w:sz w:val="20"/>
                <w:lang w:bidi="it-IT"/>
              </w:rPr>
              <w:t>”, cfr. articolo 80, comma 7)?</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13C19804" w14:textId="77777777" w:rsidR="00EC3B6F" w:rsidRPr="00EC3B6F" w:rsidRDefault="00EC3B6F" w:rsidP="00EC3B6F">
            <w:pPr>
              <w:widowControl w:val="0"/>
              <w:jc w:val="both"/>
              <w:rPr>
                <w:rFonts w:asciiTheme="minorHAnsi" w:hAnsiTheme="minorHAnsi"/>
                <w:sz w:val="20"/>
                <w:lang w:bidi="it-IT"/>
              </w:rPr>
            </w:pPr>
          </w:p>
          <w:p w14:paraId="04F1842F"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p>
        </w:tc>
      </w:tr>
      <w:tr w:rsidR="00EC3B6F" w:rsidRPr="00EC3B6F" w14:paraId="6C6D516D" w14:textId="77777777" w:rsidTr="00177BAA">
        <w:tc>
          <w:tcPr>
            <w:tcW w:w="4530" w:type="dxa"/>
            <w:tcBorders>
              <w:top w:val="single" w:sz="4" w:space="0" w:color="00000A"/>
              <w:left w:val="single" w:sz="4" w:space="0" w:color="00000A"/>
              <w:bottom w:val="single" w:sz="4" w:space="0" w:color="00000A"/>
              <w:right w:val="single" w:sz="4" w:space="0" w:color="00000A"/>
            </w:tcBorders>
            <w:shd w:val="clear" w:color="auto" w:fill="FFFFFF"/>
          </w:tcPr>
          <w:p w14:paraId="0B6B7ED7"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In caso affermativo</w:t>
            </w:r>
            <w:r w:rsidRPr="00EC3B6F">
              <w:rPr>
                <w:rFonts w:asciiTheme="minorHAnsi" w:hAnsiTheme="minorHAnsi"/>
                <w:sz w:val="20"/>
                <w:lang w:bidi="it-IT"/>
              </w:rPr>
              <w:t>, indicare:</w:t>
            </w:r>
          </w:p>
          <w:p w14:paraId="35EDA239"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1)</w:t>
            </w:r>
            <w:r w:rsidRPr="00EC3B6F">
              <w:rPr>
                <w:rFonts w:asciiTheme="minorHAnsi" w:hAnsiTheme="minorHAnsi"/>
                <w:sz w:val="20"/>
                <w:lang w:bidi="it-IT"/>
              </w:rPr>
              <w:tab/>
              <w:t>la sentenza di condanna definitiva ha riconosciuto l’attenuante della collaborazione come definita dalle singole fattispecie di reato?</w:t>
            </w:r>
          </w:p>
          <w:p w14:paraId="78752D4F"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2)</w:t>
            </w:r>
            <w:r w:rsidRPr="00EC3B6F">
              <w:rPr>
                <w:rFonts w:asciiTheme="minorHAnsi" w:hAnsiTheme="minorHAnsi"/>
                <w:sz w:val="20"/>
                <w:lang w:bidi="it-IT"/>
              </w:rPr>
              <w:tab/>
              <w:t>Se la sentenza definitiva di condanna prevede una pena detentiva non superiore a 18 mesi?</w:t>
            </w:r>
          </w:p>
          <w:p w14:paraId="42583047"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3)</w:t>
            </w:r>
            <w:r w:rsidRPr="00EC3B6F">
              <w:rPr>
                <w:rFonts w:asciiTheme="minorHAnsi" w:hAnsiTheme="minorHAnsi"/>
                <w:sz w:val="20"/>
                <w:lang w:bidi="it-IT"/>
              </w:rPr>
              <w:tab/>
              <w:t>in caso di risposta affermativa per le ipotesi 1) e/o 2), i soggetti di cui all’art. 80, comma 3, del Codice:</w:t>
            </w:r>
          </w:p>
          <w:p w14:paraId="4C40E1F1"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r w:rsidRPr="00EC3B6F">
              <w:rPr>
                <w:rFonts w:asciiTheme="minorHAnsi" w:hAnsiTheme="minorHAnsi"/>
                <w:sz w:val="20"/>
                <w:lang w:bidi="it-IT"/>
              </w:rPr>
              <w:tab/>
              <w:t>hanno risarcito interamente il danno?</w:t>
            </w:r>
          </w:p>
          <w:p w14:paraId="7028C5B2"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r w:rsidRPr="00EC3B6F">
              <w:rPr>
                <w:rFonts w:asciiTheme="minorHAnsi" w:hAnsiTheme="minorHAnsi"/>
                <w:sz w:val="20"/>
                <w:lang w:bidi="it-IT"/>
              </w:rPr>
              <w:tab/>
              <w:t>si sono impegnati formalmente a risarcire il danno?</w:t>
            </w:r>
          </w:p>
          <w:p w14:paraId="67353420" w14:textId="77777777" w:rsidR="00EC3B6F" w:rsidRPr="00EC3B6F" w:rsidRDefault="00EC3B6F" w:rsidP="00EC3B6F">
            <w:pPr>
              <w:widowControl w:val="0"/>
              <w:jc w:val="both"/>
              <w:rPr>
                <w:rFonts w:asciiTheme="minorHAnsi" w:hAnsiTheme="minorHAnsi"/>
                <w:sz w:val="20"/>
                <w:lang w:bidi="it-IT"/>
              </w:rPr>
            </w:pPr>
          </w:p>
          <w:p w14:paraId="7F1D9034"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4)</w:t>
            </w:r>
            <w:r w:rsidRPr="00EC3B6F">
              <w:rPr>
                <w:rFonts w:asciiTheme="minorHAnsi" w:hAnsiTheme="minorHAnsi"/>
                <w:sz w:val="20"/>
                <w:lang w:bidi="it-IT"/>
              </w:rPr>
              <w:tab/>
              <w:t xml:space="preserve">per le ipotesi 1) e 2 l’operatore economico ha adottato misure di carattere tecnico o organizzativo e relativi al personale idonei a prevenire ulteriori illeciti </w:t>
            </w:r>
            <w:r w:rsidRPr="00EC3B6F">
              <w:rPr>
                <w:rFonts w:asciiTheme="minorHAnsi" w:hAnsiTheme="minorHAnsi"/>
                <w:sz w:val="20"/>
                <w:lang w:bidi="it-IT"/>
              </w:rPr>
              <w:lastRenderedPageBreak/>
              <w:t xml:space="preserve">o </w:t>
            </w:r>
            <w:proofErr w:type="gramStart"/>
            <w:r w:rsidRPr="00EC3B6F">
              <w:rPr>
                <w:rFonts w:asciiTheme="minorHAnsi" w:hAnsiTheme="minorHAnsi"/>
                <w:sz w:val="20"/>
                <w:lang w:bidi="it-IT"/>
              </w:rPr>
              <w:t>reati ?</w:t>
            </w:r>
            <w:proofErr w:type="gramEnd"/>
          </w:p>
          <w:p w14:paraId="2C322044" w14:textId="77777777" w:rsidR="00EC3B6F" w:rsidRPr="00EC3B6F" w:rsidRDefault="00EC3B6F" w:rsidP="00EC3B6F">
            <w:pPr>
              <w:widowControl w:val="0"/>
              <w:jc w:val="both"/>
              <w:rPr>
                <w:rFonts w:asciiTheme="minorHAnsi" w:hAnsiTheme="minorHAnsi"/>
                <w:sz w:val="20"/>
                <w:lang w:bidi="it-IT"/>
              </w:rPr>
            </w:pPr>
          </w:p>
          <w:p w14:paraId="1A0C9078" w14:textId="77777777" w:rsidR="00EC3B6F" w:rsidRPr="00EC3B6F" w:rsidRDefault="00EC3B6F" w:rsidP="00EC3B6F">
            <w:pPr>
              <w:widowControl w:val="0"/>
              <w:jc w:val="both"/>
              <w:rPr>
                <w:rFonts w:asciiTheme="minorHAnsi" w:hAnsiTheme="minorHAnsi"/>
                <w:sz w:val="20"/>
                <w:lang w:bidi="it-IT"/>
              </w:rPr>
            </w:pPr>
          </w:p>
          <w:p w14:paraId="6F0F152C" w14:textId="77777777" w:rsidR="00EC3B6F" w:rsidRPr="00EC3B6F" w:rsidRDefault="00EC3B6F" w:rsidP="00EC3B6F">
            <w:pPr>
              <w:widowControl w:val="0"/>
              <w:jc w:val="both"/>
              <w:rPr>
                <w:rFonts w:asciiTheme="minorHAnsi" w:hAnsiTheme="minorHAnsi"/>
                <w:sz w:val="20"/>
              </w:rPr>
            </w:pPr>
            <w:r w:rsidRPr="00EC3B6F">
              <w:rPr>
                <w:rFonts w:asciiTheme="minorHAnsi" w:hAnsiTheme="minorHAnsi"/>
                <w:sz w:val="20"/>
              </w:rPr>
              <w:t>5)</w:t>
            </w:r>
            <w:r w:rsidRPr="00EC3B6F">
              <w:rPr>
                <w:rFonts w:asciiTheme="minorHAnsi" w:hAnsiTheme="minorHAnsi"/>
                <w:b/>
                <w:bCs/>
                <w:sz w:val="20"/>
              </w:rPr>
              <w:t xml:space="preserve"> </w:t>
            </w:r>
            <w:r w:rsidRPr="00EC3B6F">
              <w:rPr>
                <w:rFonts w:asciiTheme="minorHAnsi" w:hAnsiTheme="minorHAnsi"/>
                <w:bCs/>
                <w:sz w:val="20"/>
              </w:rPr>
              <w:t xml:space="preserve">se le sentenze di </w:t>
            </w:r>
            <w:proofErr w:type="gramStart"/>
            <w:r w:rsidRPr="00EC3B6F">
              <w:rPr>
                <w:rFonts w:asciiTheme="minorHAnsi" w:hAnsiTheme="minorHAnsi"/>
                <w:bCs/>
                <w:sz w:val="20"/>
              </w:rPr>
              <w:t>condanne  sono</w:t>
            </w:r>
            <w:proofErr w:type="gramEnd"/>
            <w:r w:rsidRPr="00EC3B6F">
              <w:rPr>
                <w:rFonts w:asciiTheme="minorHAnsi" w:hAnsiTheme="minorHAnsi"/>
                <w:bCs/>
                <w:sz w:val="20"/>
              </w:rPr>
              <w:t xml:space="preserve"> state emesse nei confronti dei soggetti cessati di cui all’art. 80 comma 3, indicare le misure che dimostrano la completa ed effettiva dissociazione dalla condotta penalmente sanzionata:</w:t>
            </w:r>
          </w:p>
        </w:tc>
        <w:tc>
          <w:tcPr>
            <w:tcW w:w="5124" w:type="dxa"/>
            <w:tcBorders>
              <w:top w:val="single" w:sz="4" w:space="0" w:color="00000A"/>
              <w:left w:val="single" w:sz="4" w:space="0" w:color="00000A"/>
              <w:bottom w:val="single" w:sz="4" w:space="0" w:color="00000A"/>
              <w:right w:val="single" w:sz="4" w:space="0" w:color="00000A"/>
            </w:tcBorders>
            <w:shd w:val="clear" w:color="auto" w:fill="FFFFFF"/>
          </w:tcPr>
          <w:p w14:paraId="30AC2110" w14:textId="77777777" w:rsidR="00EC3B6F" w:rsidRPr="00EC3B6F" w:rsidRDefault="00EC3B6F" w:rsidP="00EC3B6F">
            <w:pPr>
              <w:widowControl w:val="0"/>
              <w:jc w:val="both"/>
              <w:rPr>
                <w:rFonts w:asciiTheme="minorHAnsi" w:hAnsiTheme="minorHAnsi"/>
                <w:sz w:val="20"/>
                <w:lang w:bidi="it-IT"/>
              </w:rPr>
            </w:pPr>
          </w:p>
          <w:p w14:paraId="567D21D3"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 </w:t>
            </w: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p>
          <w:p w14:paraId="198792A4" w14:textId="77777777" w:rsidR="00EC3B6F" w:rsidRPr="00EC3B6F" w:rsidRDefault="00EC3B6F" w:rsidP="00EC3B6F">
            <w:pPr>
              <w:widowControl w:val="0"/>
              <w:jc w:val="both"/>
              <w:rPr>
                <w:rFonts w:asciiTheme="minorHAnsi" w:hAnsiTheme="minorHAnsi"/>
                <w:sz w:val="20"/>
                <w:lang w:bidi="it-IT"/>
              </w:rPr>
            </w:pPr>
          </w:p>
          <w:p w14:paraId="01116224"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p>
          <w:p w14:paraId="12EEBA46" w14:textId="77777777" w:rsidR="00EC3B6F" w:rsidRPr="00EC3B6F" w:rsidRDefault="00EC3B6F" w:rsidP="00EC3B6F">
            <w:pPr>
              <w:widowControl w:val="0"/>
              <w:jc w:val="both"/>
              <w:rPr>
                <w:rFonts w:asciiTheme="minorHAnsi" w:hAnsiTheme="minorHAnsi"/>
                <w:sz w:val="20"/>
                <w:lang w:bidi="it-IT"/>
              </w:rPr>
            </w:pPr>
          </w:p>
          <w:p w14:paraId="6B6CD5F0" w14:textId="77777777" w:rsidR="00EC3B6F" w:rsidRPr="00EC3B6F" w:rsidRDefault="00EC3B6F" w:rsidP="00EC3B6F">
            <w:pPr>
              <w:widowControl w:val="0"/>
              <w:jc w:val="both"/>
              <w:rPr>
                <w:rFonts w:asciiTheme="minorHAnsi" w:hAnsiTheme="minorHAnsi"/>
                <w:sz w:val="20"/>
                <w:lang w:bidi="it-IT"/>
              </w:rPr>
            </w:pPr>
          </w:p>
          <w:p w14:paraId="49583A9B" w14:textId="77777777" w:rsidR="00EC3B6F" w:rsidRPr="00EC3B6F" w:rsidRDefault="00EC3B6F" w:rsidP="00EC3B6F">
            <w:pPr>
              <w:widowControl w:val="0"/>
              <w:jc w:val="both"/>
              <w:rPr>
                <w:rFonts w:asciiTheme="minorHAnsi" w:hAnsiTheme="minorHAnsi"/>
                <w:sz w:val="20"/>
                <w:lang w:bidi="it-IT"/>
              </w:rPr>
            </w:pPr>
          </w:p>
          <w:p w14:paraId="58CD2971"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p>
          <w:p w14:paraId="51BBCBC9"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p>
          <w:p w14:paraId="2C85C1E7" w14:textId="77777777" w:rsidR="00EC3B6F" w:rsidRPr="00EC3B6F" w:rsidRDefault="00EC3B6F" w:rsidP="00EC3B6F">
            <w:pPr>
              <w:widowControl w:val="0"/>
              <w:jc w:val="both"/>
              <w:rPr>
                <w:rFonts w:asciiTheme="minorHAnsi" w:hAnsiTheme="minorHAnsi"/>
                <w:sz w:val="20"/>
                <w:lang w:bidi="it-IT"/>
              </w:rPr>
            </w:pPr>
          </w:p>
          <w:p w14:paraId="226C7344"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p>
          <w:p w14:paraId="358EC1F5"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In caso affermativo elencare la documentazione pertinente </w:t>
            </w:r>
            <w:proofErr w:type="gramStart"/>
            <w:r w:rsidRPr="00EC3B6F">
              <w:rPr>
                <w:rFonts w:asciiTheme="minorHAnsi" w:hAnsiTheme="minorHAnsi"/>
                <w:sz w:val="20"/>
                <w:lang w:bidi="it-IT"/>
              </w:rPr>
              <w:t xml:space="preserve">[  </w:t>
            </w:r>
            <w:proofErr w:type="gramEnd"/>
            <w:r w:rsidRPr="00EC3B6F">
              <w:rPr>
                <w:rFonts w:asciiTheme="minorHAnsi" w:hAnsiTheme="minorHAnsi"/>
                <w:sz w:val="20"/>
                <w:lang w:bidi="it-IT"/>
              </w:rPr>
              <w:t xml:space="preserve">  ] e, se disponibile elettronicamente, indicare: (indirizzo web, </w:t>
            </w:r>
            <w:r w:rsidRPr="00EC3B6F">
              <w:rPr>
                <w:rFonts w:asciiTheme="minorHAnsi" w:hAnsiTheme="minorHAnsi"/>
                <w:sz w:val="20"/>
                <w:lang w:bidi="it-IT"/>
              </w:rPr>
              <w:lastRenderedPageBreak/>
              <w:t>autorità o organismo di emanazione, riferimento preciso della documentazione):</w:t>
            </w:r>
          </w:p>
          <w:p w14:paraId="40B3AE11"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  </w:t>
            </w:r>
          </w:p>
          <w:p w14:paraId="4829A8C1" w14:textId="77777777" w:rsidR="00EC3B6F" w:rsidRPr="00EC3B6F" w:rsidRDefault="00EC3B6F" w:rsidP="00EC3B6F">
            <w:pPr>
              <w:widowControl w:val="0"/>
              <w:jc w:val="both"/>
              <w:rPr>
                <w:rFonts w:asciiTheme="minorHAnsi" w:hAnsiTheme="minorHAnsi"/>
                <w:sz w:val="20"/>
                <w:lang w:bidi="it-IT"/>
              </w:rPr>
            </w:pPr>
          </w:p>
          <w:p w14:paraId="013BC125"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tc>
      </w:tr>
    </w:tbl>
    <w:p w14:paraId="38D9AA27" w14:textId="77777777" w:rsidR="00EC3B6F" w:rsidRPr="00EC3B6F" w:rsidRDefault="00EC3B6F" w:rsidP="00EC3B6F">
      <w:pPr>
        <w:widowControl w:val="0"/>
        <w:jc w:val="both"/>
        <w:rPr>
          <w:rFonts w:asciiTheme="minorHAnsi" w:hAnsiTheme="minorHAnsi"/>
          <w:sz w:val="20"/>
          <w:lang w:bidi="it-IT"/>
        </w:rPr>
      </w:pPr>
    </w:p>
    <w:p w14:paraId="11615A3C"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B: MOTIVI LEGATI AL PAGAMENTO DI IMPOSTE O CONTRIBUTI PREVIDENZIALI</w:t>
      </w:r>
    </w:p>
    <w:tbl>
      <w:tblPr>
        <w:tblW w:w="9654" w:type="dxa"/>
        <w:tblInd w:w="-20" w:type="dxa"/>
        <w:tblLayout w:type="fixed"/>
        <w:tblCellMar>
          <w:left w:w="93" w:type="dxa"/>
        </w:tblCellMar>
        <w:tblLook w:val="0000" w:firstRow="0" w:lastRow="0" w:firstColumn="0" w:lastColumn="0" w:noHBand="0" w:noVBand="0"/>
      </w:tblPr>
      <w:tblGrid>
        <w:gridCol w:w="4644"/>
        <w:gridCol w:w="2322"/>
        <w:gridCol w:w="2688"/>
      </w:tblGrid>
      <w:tr w:rsidR="00EC3B6F" w:rsidRPr="00EC3B6F" w14:paraId="16D049E4" w14:textId="77777777" w:rsidTr="00177BAA">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ECF6EE3"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 xml:space="preserve">Pagamento di imposte, tasse o contributi previdenziali </w:t>
            </w:r>
            <w:r w:rsidRPr="00EC3B6F">
              <w:rPr>
                <w:rFonts w:asciiTheme="minorHAnsi" w:hAnsiTheme="minorHAnsi"/>
                <w:sz w:val="20"/>
                <w:lang w:bidi="it-IT"/>
              </w:rPr>
              <w:t>(Articolo 80, comma 4, del Codice):</w:t>
            </w:r>
          </w:p>
        </w:tc>
        <w:tc>
          <w:tcPr>
            <w:tcW w:w="5010" w:type="dxa"/>
            <w:gridSpan w:val="2"/>
            <w:tcBorders>
              <w:top w:val="single" w:sz="4" w:space="0" w:color="00000A"/>
              <w:left w:val="single" w:sz="4" w:space="0" w:color="00000A"/>
              <w:bottom w:val="single" w:sz="4" w:space="0" w:color="00000A"/>
              <w:right w:val="single" w:sz="4" w:space="0" w:color="00000A"/>
            </w:tcBorders>
            <w:shd w:val="clear" w:color="auto" w:fill="FFFFFF"/>
          </w:tcPr>
          <w:p w14:paraId="56DDD20E"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Risposta:</w:t>
            </w:r>
          </w:p>
        </w:tc>
      </w:tr>
      <w:tr w:rsidR="00EC3B6F" w:rsidRPr="00EC3B6F" w14:paraId="05C0C750" w14:textId="77777777" w:rsidTr="00177BAA">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FAF6B65"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L'operatore economico ha soddisfatto tutti </w:t>
            </w:r>
            <w:r w:rsidRPr="00EC3B6F">
              <w:rPr>
                <w:rFonts w:asciiTheme="minorHAnsi" w:hAnsiTheme="minorHAnsi"/>
                <w:b/>
                <w:sz w:val="20"/>
                <w:lang w:bidi="it-IT"/>
              </w:rPr>
              <w:t>gli obblighi relativi al pagamento di imposte, tasse o contributi previdenziali,</w:t>
            </w:r>
            <w:r w:rsidRPr="00EC3B6F">
              <w:rPr>
                <w:rFonts w:asciiTheme="minorHAnsi" w:hAnsiTheme="minorHAnsi"/>
                <w:sz w:val="20"/>
                <w:lang w:bidi="it-IT"/>
              </w:rPr>
              <w:t xml:space="preserve"> sia nel paese dove è stabilito sia nello Stato membro dell'amministrazione aggiudicatrice o dell'ente aggiudicatore, se diverso dal paese di stabilimento?</w:t>
            </w:r>
          </w:p>
        </w:tc>
        <w:tc>
          <w:tcPr>
            <w:tcW w:w="5010" w:type="dxa"/>
            <w:gridSpan w:val="2"/>
            <w:tcBorders>
              <w:top w:val="single" w:sz="4" w:space="0" w:color="00000A"/>
              <w:left w:val="single" w:sz="4" w:space="0" w:color="00000A"/>
              <w:bottom w:val="single" w:sz="4" w:space="0" w:color="00000A"/>
              <w:right w:val="single" w:sz="4" w:space="0" w:color="00000A"/>
            </w:tcBorders>
            <w:shd w:val="clear" w:color="auto" w:fill="FFFFFF"/>
          </w:tcPr>
          <w:p w14:paraId="17B7EB0B"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p>
        </w:tc>
      </w:tr>
      <w:tr w:rsidR="00EC3B6F" w:rsidRPr="00EC3B6F" w14:paraId="7D10DB5B" w14:textId="77777777" w:rsidTr="00177BAA">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4FAAF206"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br/>
              <w:t>In caso negativo</w:t>
            </w:r>
            <w:r w:rsidRPr="00EC3B6F">
              <w:rPr>
                <w:rFonts w:asciiTheme="minorHAnsi" w:hAnsiTheme="minorHAnsi"/>
                <w:sz w:val="20"/>
                <w:lang w:bidi="it-IT"/>
              </w:rPr>
              <w:t>, indicare:</w:t>
            </w:r>
            <w:r w:rsidRPr="00EC3B6F">
              <w:rPr>
                <w:rFonts w:asciiTheme="minorHAnsi" w:hAnsiTheme="minorHAnsi"/>
                <w:sz w:val="20"/>
                <w:lang w:bidi="it-IT"/>
              </w:rPr>
              <w:br/>
            </w:r>
          </w:p>
          <w:p w14:paraId="6C139F3A"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a)   Paese o Stato membro interessato</w:t>
            </w:r>
            <w:r w:rsidRPr="00EC3B6F">
              <w:rPr>
                <w:rFonts w:asciiTheme="minorHAnsi" w:hAnsiTheme="minorHAnsi"/>
                <w:sz w:val="20"/>
                <w:lang w:bidi="it-IT"/>
              </w:rPr>
              <w:br/>
            </w:r>
          </w:p>
          <w:p w14:paraId="47D0661C"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b)   Di quale importo si tratta</w:t>
            </w:r>
            <w:r w:rsidRPr="00EC3B6F">
              <w:rPr>
                <w:rFonts w:asciiTheme="minorHAnsi" w:hAnsiTheme="minorHAnsi"/>
                <w:sz w:val="20"/>
                <w:lang w:bidi="it-IT"/>
              </w:rPr>
              <w:br/>
            </w:r>
          </w:p>
          <w:p w14:paraId="20EA2BB2"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c)   Come è stata stabilita tale inottemperanza:</w:t>
            </w:r>
            <w:r w:rsidRPr="00EC3B6F">
              <w:rPr>
                <w:rFonts w:asciiTheme="minorHAnsi" w:hAnsiTheme="minorHAnsi"/>
                <w:sz w:val="20"/>
                <w:lang w:bidi="it-IT"/>
              </w:rPr>
              <w:br/>
            </w:r>
          </w:p>
          <w:p w14:paraId="529B183D"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1)   Mediante una </w:t>
            </w:r>
            <w:r w:rsidRPr="00EC3B6F">
              <w:rPr>
                <w:rFonts w:asciiTheme="minorHAnsi" w:hAnsiTheme="minorHAnsi"/>
                <w:b/>
                <w:sz w:val="20"/>
                <w:lang w:bidi="it-IT"/>
              </w:rPr>
              <w:t>decisione</w:t>
            </w:r>
            <w:r w:rsidRPr="00EC3B6F">
              <w:rPr>
                <w:rFonts w:asciiTheme="minorHAnsi" w:hAnsiTheme="minorHAnsi"/>
                <w:sz w:val="20"/>
                <w:lang w:bidi="it-IT"/>
              </w:rPr>
              <w:t xml:space="preserve"> giudiziaria o amministrativa:</w:t>
            </w:r>
          </w:p>
          <w:p w14:paraId="22FDCE6E" w14:textId="77777777" w:rsidR="00EC3B6F" w:rsidRPr="00EC3B6F" w:rsidRDefault="00EC3B6F" w:rsidP="00EC3B6F">
            <w:pPr>
              <w:widowControl w:val="0"/>
              <w:numPr>
                <w:ilvl w:val="0"/>
                <w:numId w:val="69"/>
              </w:numPr>
              <w:spacing w:after="0"/>
              <w:jc w:val="both"/>
              <w:rPr>
                <w:rFonts w:asciiTheme="minorHAnsi" w:hAnsiTheme="minorHAnsi"/>
                <w:sz w:val="20"/>
                <w:lang w:bidi="it-IT"/>
              </w:rPr>
            </w:pPr>
            <w:r w:rsidRPr="00EC3B6F">
              <w:rPr>
                <w:rFonts w:asciiTheme="minorHAnsi" w:hAnsiTheme="minorHAnsi"/>
                <w:sz w:val="20"/>
                <w:lang w:bidi="it-IT"/>
              </w:rPr>
              <w:t>Tale decisione è definitiva e vincolante?</w:t>
            </w:r>
          </w:p>
          <w:p w14:paraId="7DE50582" w14:textId="77777777" w:rsidR="00EC3B6F" w:rsidRPr="00EC3B6F" w:rsidRDefault="00EC3B6F" w:rsidP="00EC3B6F">
            <w:pPr>
              <w:widowControl w:val="0"/>
              <w:numPr>
                <w:ilvl w:val="0"/>
                <w:numId w:val="69"/>
              </w:numPr>
              <w:spacing w:after="0"/>
              <w:jc w:val="both"/>
              <w:rPr>
                <w:rFonts w:asciiTheme="minorHAnsi" w:hAnsiTheme="minorHAnsi"/>
                <w:sz w:val="20"/>
                <w:lang w:bidi="it-IT"/>
              </w:rPr>
            </w:pPr>
            <w:r w:rsidRPr="00EC3B6F">
              <w:rPr>
                <w:rFonts w:asciiTheme="minorHAnsi" w:hAnsiTheme="minorHAnsi"/>
                <w:sz w:val="20"/>
                <w:lang w:bidi="it-IT"/>
              </w:rPr>
              <w:t>Indicare la data della sentenza di condanna o della decisione.</w:t>
            </w:r>
          </w:p>
          <w:p w14:paraId="56114B3B" w14:textId="77777777" w:rsidR="00EC3B6F" w:rsidRPr="00EC3B6F" w:rsidRDefault="00EC3B6F" w:rsidP="00EC3B6F">
            <w:pPr>
              <w:widowControl w:val="0"/>
              <w:numPr>
                <w:ilvl w:val="0"/>
                <w:numId w:val="69"/>
              </w:numPr>
              <w:spacing w:after="0"/>
              <w:jc w:val="both"/>
              <w:rPr>
                <w:rFonts w:asciiTheme="minorHAnsi" w:hAnsiTheme="minorHAnsi"/>
                <w:sz w:val="20"/>
                <w:lang w:bidi="it-IT"/>
              </w:rPr>
            </w:pPr>
            <w:r w:rsidRPr="00EC3B6F">
              <w:rPr>
                <w:rFonts w:asciiTheme="minorHAnsi" w:hAnsiTheme="minorHAnsi"/>
                <w:sz w:val="20"/>
                <w:lang w:bidi="it-IT"/>
              </w:rPr>
              <w:t xml:space="preserve">Nel caso di una sentenza di condanna, </w:t>
            </w:r>
            <w:r w:rsidRPr="00EC3B6F">
              <w:rPr>
                <w:rFonts w:asciiTheme="minorHAnsi" w:hAnsiTheme="minorHAnsi"/>
                <w:b/>
                <w:sz w:val="20"/>
                <w:lang w:bidi="it-IT"/>
              </w:rPr>
              <w:t xml:space="preserve">se stabilita </w:t>
            </w:r>
            <w:r w:rsidRPr="00EC3B6F">
              <w:rPr>
                <w:rFonts w:asciiTheme="minorHAnsi" w:hAnsiTheme="minorHAnsi"/>
                <w:b/>
                <w:sz w:val="20"/>
                <w:u w:val="single"/>
                <w:lang w:bidi="it-IT"/>
              </w:rPr>
              <w:t xml:space="preserve">direttamente </w:t>
            </w:r>
            <w:r w:rsidRPr="00EC3B6F">
              <w:rPr>
                <w:rFonts w:asciiTheme="minorHAnsi" w:hAnsiTheme="minorHAnsi"/>
                <w:b/>
                <w:sz w:val="20"/>
                <w:lang w:bidi="it-IT"/>
              </w:rPr>
              <w:t>nella sentenza di condanna</w:t>
            </w:r>
            <w:r w:rsidRPr="00EC3B6F">
              <w:rPr>
                <w:rFonts w:asciiTheme="minorHAnsi" w:hAnsiTheme="minorHAnsi"/>
                <w:sz w:val="20"/>
                <w:lang w:bidi="it-IT"/>
              </w:rPr>
              <w:t>, la durata del periodo d'esclusione:</w:t>
            </w:r>
          </w:p>
          <w:p w14:paraId="707FEBC6"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2)    In </w:t>
            </w:r>
            <w:r w:rsidRPr="00EC3B6F">
              <w:rPr>
                <w:rFonts w:asciiTheme="minorHAnsi" w:hAnsiTheme="minorHAnsi"/>
                <w:b/>
                <w:sz w:val="20"/>
                <w:lang w:bidi="it-IT"/>
              </w:rPr>
              <w:t>altro modo</w:t>
            </w:r>
            <w:r w:rsidRPr="00EC3B6F">
              <w:rPr>
                <w:rFonts w:asciiTheme="minorHAnsi" w:hAnsiTheme="minorHAnsi"/>
                <w:sz w:val="20"/>
                <w:lang w:bidi="it-IT"/>
              </w:rPr>
              <w:t>? Specificare:</w:t>
            </w:r>
          </w:p>
          <w:p w14:paraId="768506DC"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lastRenderedPageBreak/>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6865108B"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lastRenderedPageBreak/>
              <w:t>Imposte/tasse</w:t>
            </w:r>
          </w:p>
        </w:tc>
        <w:tc>
          <w:tcPr>
            <w:tcW w:w="2688" w:type="dxa"/>
            <w:tcBorders>
              <w:top w:val="single" w:sz="4" w:space="0" w:color="00000A"/>
              <w:left w:val="single" w:sz="4" w:space="0" w:color="00000A"/>
              <w:bottom w:val="single" w:sz="4" w:space="0" w:color="00000A"/>
              <w:right w:val="single" w:sz="4" w:space="0" w:color="00000A"/>
            </w:tcBorders>
            <w:shd w:val="clear" w:color="auto" w:fill="FFFFFF"/>
          </w:tcPr>
          <w:p w14:paraId="0838909F"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Contributi previdenziali</w:t>
            </w:r>
          </w:p>
        </w:tc>
      </w:tr>
      <w:tr w:rsidR="00EC3B6F" w:rsidRPr="00EC3B6F" w14:paraId="4F3260E2" w14:textId="77777777" w:rsidTr="00177BAA">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0ABC29B9" w14:textId="77777777" w:rsidR="00EC3B6F" w:rsidRPr="00EC3B6F" w:rsidRDefault="00EC3B6F" w:rsidP="00EC3B6F">
            <w:pPr>
              <w:widowControl w:val="0"/>
              <w:jc w:val="both"/>
              <w:rPr>
                <w:rFonts w:asciiTheme="minorHAnsi" w:hAnsiTheme="minorHAnsi"/>
                <w:b/>
                <w:sz w:val="20"/>
                <w:lang w:bidi="it-IT"/>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14:paraId="6F9954D4" w14:textId="77777777" w:rsidR="00EC3B6F" w:rsidRPr="00EC3B6F" w:rsidRDefault="00EC3B6F" w:rsidP="00EC3B6F">
            <w:pPr>
              <w:widowControl w:val="0"/>
              <w:jc w:val="both"/>
              <w:rPr>
                <w:rFonts w:asciiTheme="minorHAnsi" w:hAnsiTheme="minorHAnsi"/>
                <w:sz w:val="20"/>
                <w:lang w:bidi="it-IT"/>
              </w:rPr>
            </w:pPr>
          </w:p>
          <w:p w14:paraId="685832D0"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a) [………..…]</w:t>
            </w:r>
            <w:r w:rsidRPr="00EC3B6F">
              <w:rPr>
                <w:rFonts w:asciiTheme="minorHAnsi" w:hAnsiTheme="minorHAnsi"/>
                <w:sz w:val="20"/>
                <w:lang w:bidi="it-IT"/>
              </w:rPr>
              <w:br/>
            </w:r>
          </w:p>
          <w:p w14:paraId="1AA241B0"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b) [……..……]</w:t>
            </w:r>
            <w:r w:rsidRPr="00EC3B6F">
              <w:rPr>
                <w:rFonts w:asciiTheme="minorHAnsi" w:hAnsiTheme="minorHAnsi"/>
                <w:sz w:val="20"/>
                <w:lang w:bidi="it-IT"/>
              </w:rPr>
              <w:br/>
            </w:r>
            <w:r w:rsidRPr="00EC3B6F">
              <w:rPr>
                <w:rFonts w:asciiTheme="minorHAnsi" w:hAnsiTheme="minorHAnsi"/>
                <w:sz w:val="20"/>
                <w:lang w:bidi="it-IT"/>
              </w:rPr>
              <w:br/>
            </w:r>
          </w:p>
          <w:p w14:paraId="5DBEB488"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br/>
            </w:r>
            <w:proofErr w:type="gramStart"/>
            <w:r w:rsidRPr="00EC3B6F">
              <w:rPr>
                <w:rFonts w:asciiTheme="minorHAnsi" w:hAnsiTheme="minorHAnsi"/>
                <w:sz w:val="20"/>
                <w:lang w:bidi="it-IT"/>
              </w:rPr>
              <w:t>c</w:t>
            </w:r>
            <w:proofErr w:type="gramEnd"/>
            <w:r w:rsidRPr="00EC3B6F">
              <w:rPr>
                <w:rFonts w:asciiTheme="minorHAnsi" w:hAnsiTheme="minorHAnsi"/>
                <w:sz w:val="20"/>
                <w:lang w:bidi="it-IT"/>
              </w:rPr>
              <w:t>1) [ ] Sì [ ] No</w:t>
            </w:r>
          </w:p>
          <w:p w14:paraId="7820BD10"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  </w:t>
            </w:r>
            <w:proofErr w:type="gramStart"/>
            <w:r w:rsidRPr="00EC3B6F">
              <w:rPr>
                <w:rFonts w:asciiTheme="minorHAnsi" w:hAnsiTheme="minorHAnsi"/>
                <w:sz w:val="20"/>
                <w:lang w:bidi="it-IT"/>
              </w:rPr>
              <w:t xml:space="preserve">   [</w:t>
            </w:r>
            <w:proofErr w:type="gramEnd"/>
            <w:r w:rsidRPr="00EC3B6F">
              <w:rPr>
                <w:rFonts w:asciiTheme="minorHAnsi" w:hAnsiTheme="minorHAnsi"/>
                <w:sz w:val="20"/>
                <w:lang w:bidi="it-IT"/>
              </w:rPr>
              <w:t xml:space="preserve"> ] Sì [ ] No</w:t>
            </w:r>
          </w:p>
          <w:p w14:paraId="1B021217"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w:t>
            </w:r>
          </w:p>
          <w:p w14:paraId="397CB8D3"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w:t>
            </w:r>
          </w:p>
          <w:p w14:paraId="00CB4089" w14:textId="77777777" w:rsidR="00EC3B6F" w:rsidRPr="00EC3B6F" w:rsidRDefault="00EC3B6F" w:rsidP="00EC3B6F">
            <w:pPr>
              <w:widowControl w:val="0"/>
              <w:jc w:val="both"/>
              <w:rPr>
                <w:rFonts w:asciiTheme="minorHAnsi" w:hAnsiTheme="minorHAnsi"/>
                <w:sz w:val="20"/>
                <w:lang w:bidi="it-IT"/>
              </w:rPr>
            </w:pPr>
          </w:p>
          <w:p w14:paraId="10777EFF"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c</w:t>
            </w:r>
            <w:proofErr w:type="gramEnd"/>
            <w:r w:rsidRPr="00EC3B6F">
              <w:rPr>
                <w:rFonts w:asciiTheme="minorHAnsi" w:hAnsiTheme="minorHAnsi"/>
                <w:sz w:val="20"/>
                <w:lang w:bidi="it-IT"/>
              </w:rPr>
              <w:t>2) [………….…]</w:t>
            </w:r>
            <w:r w:rsidRPr="00EC3B6F">
              <w:rPr>
                <w:rFonts w:asciiTheme="minorHAnsi" w:hAnsiTheme="minorHAnsi"/>
                <w:sz w:val="20"/>
                <w:lang w:bidi="it-IT"/>
              </w:rPr>
              <w:br/>
            </w:r>
          </w:p>
          <w:p w14:paraId="534FAB18"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sz w:val="20"/>
                <w:lang w:bidi="it-IT"/>
              </w:rPr>
              <w:lastRenderedPageBreak/>
              <w:t xml:space="preserve">d) </w:t>
            </w: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r w:rsidRPr="00EC3B6F">
              <w:rPr>
                <w:rFonts w:asciiTheme="minorHAnsi" w:hAnsiTheme="minorHAnsi"/>
                <w:sz w:val="20"/>
                <w:lang w:bidi="it-IT"/>
              </w:rPr>
              <w:br/>
            </w:r>
          </w:p>
          <w:p w14:paraId="32638E60"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In caso affermativo</w:t>
            </w:r>
            <w:r w:rsidRPr="00EC3B6F">
              <w:rPr>
                <w:rFonts w:asciiTheme="minorHAnsi" w:hAnsiTheme="minorHAnsi"/>
                <w:sz w:val="20"/>
                <w:lang w:bidi="it-IT"/>
              </w:rPr>
              <w:t xml:space="preserve">, fornire informazioni dettagliate: [……] </w:t>
            </w:r>
          </w:p>
        </w:tc>
        <w:tc>
          <w:tcPr>
            <w:tcW w:w="2688" w:type="dxa"/>
            <w:tcBorders>
              <w:top w:val="single" w:sz="4" w:space="0" w:color="00000A"/>
              <w:left w:val="single" w:sz="4" w:space="0" w:color="00000A"/>
              <w:bottom w:val="single" w:sz="4" w:space="0" w:color="00000A"/>
              <w:right w:val="single" w:sz="4" w:space="0" w:color="00000A"/>
            </w:tcBorders>
            <w:shd w:val="clear" w:color="auto" w:fill="FFFFFF"/>
          </w:tcPr>
          <w:p w14:paraId="3059C228" w14:textId="77777777" w:rsidR="00EC3B6F" w:rsidRPr="00EC3B6F" w:rsidRDefault="00EC3B6F" w:rsidP="00EC3B6F">
            <w:pPr>
              <w:widowControl w:val="0"/>
              <w:jc w:val="both"/>
              <w:rPr>
                <w:rFonts w:asciiTheme="minorHAnsi" w:hAnsiTheme="minorHAnsi"/>
                <w:sz w:val="20"/>
                <w:lang w:bidi="it-IT"/>
              </w:rPr>
            </w:pPr>
          </w:p>
          <w:p w14:paraId="7E7A44BB"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a) [………..…]</w:t>
            </w:r>
            <w:r w:rsidRPr="00EC3B6F">
              <w:rPr>
                <w:rFonts w:asciiTheme="minorHAnsi" w:hAnsiTheme="minorHAnsi"/>
                <w:sz w:val="20"/>
                <w:lang w:bidi="it-IT"/>
              </w:rPr>
              <w:br/>
            </w:r>
          </w:p>
          <w:p w14:paraId="33ABAFB9"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b) [……..……]</w:t>
            </w:r>
            <w:r w:rsidRPr="00EC3B6F">
              <w:rPr>
                <w:rFonts w:asciiTheme="minorHAnsi" w:hAnsiTheme="minorHAnsi"/>
                <w:sz w:val="20"/>
                <w:lang w:bidi="it-IT"/>
              </w:rPr>
              <w:br/>
            </w:r>
          </w:p>
          <w:p w14:paraId="5C81145D"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br/>
            </w:r>
            <w:r w:rsidRPr="00EC3B6F">
              <w:rPr>
                <w:rFonts w:asciiTheme="minorHAnsi" w:hAnsiTheme="minorHAnsi"/>
                <w:sz w:val="20"/>
                <w:lang w:bidi="it-IT"/>
              </w:rPr>
              <w:br/>
            </w:r>
            <w:proofErr w:type="gramStart"/>
            <w:r w:rsidRPr="00EC3B6F">
              <w:rPr>
                <w:rFonts w:asciiTheme="minorHAnsi" w:hAnsiTheme="minorHAnsi"/>
                <w:sz w:val="20"/>
                <w:lang w:bidi="it-IT"/>
              </w:rPr>
              <w:t>c</w:t>
            </w:r>
            <w:proofErr w:type="gramEnd"/>
            <w:r w:rsidRPr="00EC3B6F">
              <w:rPr>
                <w:rFonts w:asciiTheme="minorHAnsi" w:hAnsiTheme="minorHAnsi"/>
                <w:sz w:val="20"/>
                <w:lang w:bidi="it-IT"/>
              </w:rPr>
              <w:t>1) [ ] Sì [ ] No</w:t>
            </w:r>
          </w:p>
          <w:p w14:paraId="5EF70A8D"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  </w:t>
            </w:r>
            <w:proofErr w:type="gramStart"/>
            <w:r w:rsidRPr="00EC3B6F">
              <w:rPr>
                <w:rFonts w:asciiTheme="minorHAnsi" w:hAnsiTheme="minorHAnsi"/>
                <w:sz w:val="20"/>
                <w:lang w:bidi="it-IT"/>
              </w:rPr>
              <w:t xml:space="preserve">   [</w:t>
            </w:r>
            <w:proofErr w:type="gramEnd"/>
            <w:r w:rsidRPr="00EC3B6F">
              <w:rPr>
                <w:rFonts w:asciiTheme="minorHAnsi" w:hAnsiTheme="minorHAnsi"/>
                <w:sz w:val="20"/>
                <w:lang w:bidi="it-IT"/>
              </w:rPr>
              <w:t xml:space="preserve"> ] Sì [ ] No</w:t>
            </w:r>
          </w:p>
          <w:p w14:paraId="465CAA19"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w:t>
            </w:r>
          </w:p>
          <w:p w14:paraId="6BF669FB"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w:t>
            </w:r>
          </w:p>
          <w:p w14:paraId="674CA769" w14:textId="77777777" w:rsidR="00EC3B6F" w:rsidRPr="00EC3B6F" w:rsidRDefault="00EC3B6F" w:rsidP="00EC3B6F">
            <w:pPr>
              <w:widowControl w:val="0"/>
              <w:jc w:val="both"/>
              <w:rPr>
                <w:rFonts w:asciiTheme="minorHAnsi" w:hAnsiTheme="minorHAnsi"/>
                <w:sz w:val="20"/>
                <w:lang w:bidi="it-IT"/>
              </w:rPr>
            </w:pPr>
          </w:p>
          <w:p w14:paraId="02BF5046"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c</w:t>
            </w:r>
            <w:proofErr w:type="gramEnd"/>
            <w:r w:rsidRPr="00EC3B6F">
              <w:rPr>
                <w:rFonts w:asciiTheme="minorHAnsi" w:hAnsiTheme="minorHAnsi"/>
                <w:sz w:val="20"/>
                <w:lang w:bidi="it-IT"/>
              </w:rPr>
              <w:t>2) [………….…]</w:t>
            </w:r>
            <w:r w:rsidRPr="00EC3B6F">
              <w:rPr>
                <w:rFonts w:asciiTheme="minorHAnsi" w:hAnsiTheme="minorHAnsi"/>
                <w:sz w:val="20"/>
                <w:lang w:bidi="it-IT"/>
              </w:rPr>
              <w:br/>
            </w:r>
          </w:p>
          <w:p w14:paraId="00773AD7"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sz w:val="20"/>
                <w:lang w:bidi="it-IT"/>
              </w:rPr>
              <w:lastRenderedPageBreak/>
              <w:t xml:space="preserve">d) </w:t>
            </w: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r w:rsidRPr="00EC3B6F">
              <w:rPr>
                <w:rFonts w:asciiTheme="minorHAnsi" w:hAnsiTheme="minorHAnsi"/>
                <w:sz w:val="20"/>
                <w:lang w:bidi="it-IT"/>
              </w:rPr>
              <w:br/>
            </w:r>
          </w:p>
          <w:p w14:paraId="7919006D"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In caso affermativo</w:t>
            </w:r>
            <w:r w:rsidRPr="00EC3B6F">
              <w:rPr>
                <w:rFonts w:asciiTheme="minorHAnsi" w:hAnsiTheme="minorHAnsi"/>
                <w:sz w:val="20"/>
                <w:lang w:bidi="it-IT"/>
              </w:rPr>
              <w:t>, fornire informazioni dettagliate: [……]</w:t>
            </w:r>
          </w:p>
        </w:tc>
      </w:tr>
      <w:tr w:rsidR="00EC3B6F" w:rsidRPr="00EC3B6F" w14:paraId="546A0D26"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ABB9E88"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lastRenderedPageBreak/>
              <w:t>Se la documentazione pertinente relativa al pagamento di imposte o contributi previdenziali è disponibile elettronicamente, indicare:</w:t>
            </w:r>
          </w:p>
        </w:tc>
        <w:tc>
          <w:tcPr>
            <w:tcW w:w="5010" w:type="dxa"/>
            <w:gridSpan w:val="2"/>
            <w:tcBorders>
              <w:top w:val="single" w:sz="4" w:space="0" w:color="00000A"/>
              <w:left w:val="single" w:sz="4" w:space="0" w:color="00000A"/>
              <w:bottom w:val="single" w:sz="4" w:space="0" w:color="00000A"/>
              <w:right w:val="single" w:sz="4" w:space="0" w:color="00000A"/>
            </w:tcBorders>
            <w:shd w:val="clear" w:color="auto" w:fill="FFFFFF"/>
          </w:tcPr>
          <w:p w14:paraId="6ABDBED7"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 (</w:t>
            </w:r>
            <w:proofErr w:type="gramStart"/>
            <w:r w:rsidRPr="00EC3B6F">
              <w:rPr>
                <w:rFonts w:asciiTheme="minorHAnsi" w:hAnsiTheme="minorHAnsi"/>
                <w:sz w:val="20"/>
                <w:lang w:bidi="it-IT"/>
              </w:rPr>
              <w:t>indirizzo</w:t>
            </w:r>
            <w:proofErr w:type="gramEnd"/>
            <w:r w:rsidRPr="00EC3B6F">
              <w:rPr>
                <w:rFonts w:asciiTheme="minorHAnsi" w:hAnsiTheme="minorHAnsi"/>
                <w:sz w:val="20"/>
                <w:lang w:bidi="it-IT"/>
              </w:rPr>
              <w:t xml:space="preserve"> web, autorità o organismo di emanazione, riferimento preciso della documentazione)(</w:t>
            </w:r>
            <w:r w:rsidRPr="00EC3B6F">
              <w:rPr>
                <w:rFonts w:asciiTheme="minorHAnsi" w:hAnsiTheme="minorHAnsi"/>
                <w:sz w:val="20"/>
                <w:vertAlign w:val="superscript"/>
                <w:lang w:bidi="it-IT"/>
              </w:rPr>
              <w:footnoteReference w:id="30"/>
            </w:r>
            <w:r w:rsidRPr="00EC3B6F">
              <w:rPr>
                <w:rFonts w:asciiTheme="minorHAnsi" w:hAnsiTheme="minorHAnsi"/>
                <w:sz w:val="20"/>
                <w:lang w:bidi="it-IT"/>
              </w:rPr>
              <w:t xml:space="preserve">): </w:t>
            </w:r>
          </w:p>
          <w:p w14:paraId="0C4F2C7A"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tc>
      </w:tr>
    </w:tbl>
    <w:p w14:paraId="038759ED"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sz w:val="20"/>
          <w:lang w:bidi="it-IT"/>
        </w:rPr>
        <w:t>C: motivi legati a insolvenza, conflitto di interessi o illeciti professionali (</w:t>
      </w:r>
      <w:r w:rsidRPr="00EC3B6F">
        <w:rPr>
          <w:rFonts w:asciiTheme="minorHAnsi" w:hAnsiTheme="minorHAnsi"/>
          <w:sz w:val="20"/>
          <w:vertAlign w:val="superscript"/>
          <w:lang w:bidi="it-IT"/>
        </w:rPr>
        <w:footnoteReference w:id="31"/>
      </w:r>
      <w:r w:rsidRPr="00EC3B6F">
        <w:rPr>
          <w:rFonts w:asciiTheme="minorHAnsi" w:hAnsiTheme="minorHAnsi"/>
          <w:sz w:val="20"/>
          <w:lang w:bidi="it-IT"/>
        </w:rPr>
        <w:t>)</w:t>
      </w:r>
    </w:p>
    <w:p w14:paraId="7A919AE2"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b/>
          <w:sz w:val="20"/>
          <w:lang w:bidi="it-IT"/>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EC3B6F" w:rsidRPr="00EC3B6F" w14:paraId="27F38912"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EFBC60"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Informazioni su eventuali situazioni di insolvenza, conflitto di interessi o illeciti professionali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E1A747D"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Risposta:</w:t>
            </w:r>
          </w:p>
        </w:tc>
      </w:tr>
      <w:tr w:rsidR="00EC3B6F" w:rsidRPr="00EC3B6F" w14:paraId="70F464FD" w14:textId="77777777" w:rsidTr="00177BAA">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14:paraId="44DE5114"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L'operatore economico ha violato, </w:t>
            </w:r>
            <w:r w:rsidRPr="00EC3B6F">
              <w:rPr>
                <w:rFonts w:asciiTheme="minorHAnsi" w:hAnsiTheme="minorHAnsi"/>
                <w:b/>
                <w:sz w:val="20"/>
                <w:lang w:bidi="it-IT"/>
              </w:rPr>
              <w:t>per quanto di sua conoscenza</w:t>
            </w:r>
            <w:r w:rsidRPr="00EC3B6F">
              <w:rPr>
                <w:rFonts w:asciiTheme="minorHAnsi" w:hAnsiTheme="minorHAnsi"/>
                <w:sz w:val="20"/>
                <w:lang w:bidi="it-IT"/>
              </w:rPr>
              <w:t xml:space="preserve">, </w:t>
            </w:r>
            <w:r w:rsidRPr="00EC3B6F">
              <w:rPr>
                <w:rFonts w:asciiTheme="minorHAnsi" w:hAnsiTheme="minorHAnsi"/>
                <w:b/>
                <w:sz w:val="20"/>
                <w:lang w:bidi="it-IT"/>
              </w:rPr>
              <w:t>obblighi</w:t>
            </w:r>
            <w:r w:rsidRPr="00EC3B6F">
              <w:rPr>
                <w:rFonts w:asciiTheme="minorHAnsi" w:hAnsiTheme="minorHAnsi"/>
                <w:sz w:val="20"/>
                <w:lang w:bidi="it-IT"/>
              </w:rPr>
              <w:t xml:space="preserve"> applicabili in materia di salute e sicurezza sul lavoro,</w:t>
            </w:r>
            <w:r w:rsidRPr="00EC3B6F">
              <w:rPr>
                <w:rFonts w:asciiTheme="minorHAnsi" w:hAnsiTheme="minorHAnsi"/>
                <w:b/>
                <w:sz w:val="20"/>
                <w:lang w:bidi="it-IT"/>
              </w:rPr>
              <w:t xml:space="preserve"> di diritto ambientale, sociale e del lavoro, </w:t>
            </w:r>
            <w:r w:rsidRPr="00EC3B6F">
              <w:rPr>
                <w:rFonts w:asciiTheme="minorHAnsi" w:hAnsiTheme="minorHAnsi"/>
                <w:sz w:val="20"/>
                <w:lang w:bidi="it-IT"/>
              </w:rPr>
              <w:t>(</w:t>
            </w:r>
            <w:r w:rsidRPr="00EC3B6F">
              <w:rPr>
                <w:rFonts w:asciiTheme="minorHAnsi" w:hAnsiTheme="minorHAnsi"/>
                <w:sz w:val="20"/>
                <w:vertAlign w:val="superscript"/>
                <w:lang w:bidi="it-IT"/>
              </w:rPr>
              <w:footnoteReference w:id="32"/>
            </w:r>
            <w:r w:rsidRPr="00EC3B6F">
              <w:rPr>
                <w:rFonts w:asciiTheme="minorHAnsi" w:hAnsiTheme="minorHAnsi"/>
                <w:sz w:val="20"/>
                <w:lang w:bidi="it-IT"/>
              </w:rPr>
              <w:t xml:space="preserve">) di cui all’articolo 80, comma 5, </w:t>
            </w:r>
            <w:proofErr w:type="spellStart"/>
            <w:r w:rsidRPr="00EC3B6F">
              <w:rPr>
                <w:rFonts w:asciiTheme="minorHAnsi" w:hAnsiTheme="minorHAnsi"/>
                <w:sz w:val="20"/>
                <w:lang w:bidi="it-IT"/>
              </w:rPr>
              <w:t>lett</w:t>
            </w:r>
            <w:proofErr w:type="spellEnd"/>
            <w:r w:rsidRPr="00EC3B6F">
              <w:rPr>
                <w:rFonts w:asciiTheme="minorHAnsi" w:hAnsiTheme="minorHAnsi"/>
                <w:sz w:val="20"/>
                <w:lang w:bidi="it-IT"/>
              </w:rPr>
              <w:t xml:space="preserve">. </w:t>
            </w:r>
            <w:r w:rsidRPr="00EC3B6F">
              <w:rPr>
                <w:rFonts w:asciiTheme="minorHAnsi" w:hAnsiTheme="minorHAnsi"/>
                <w:i/>
                <w:sz w:val="20"/>
                <w:lang w:bidi="it-IT"/>
              </w:rPr>
              <w:t>a)</w:t>
            </w:r>
            <w:r w:rsidRPr="00EC3B6F">
              <w:rPr>
                <w:rFonts w:asciiTheme="minorHAnsi" w:hAnsiTheme="minorHAnsi"/>
                <w:sz w:val="20"/>
                <w:lang w:bidi="it-IT"/>
              </w:rPr>
              <w:t xml:space="preserve">, del </w:t>
            </w:r>
            <w:proofErr w:type="gramStart"/>
            <w:r w:rsidRPr="00EC3B6F">
              <w:rPr>
                <w:rFonts w:asciiTheme="minorHAnsi" w:hAnsiTheme="minorHAnsi"/>
                <w:sz w:val="20"/>
                <w:lang w:bidi="it-IT"/>
              </w:rPr>
              <w:t>Codice ?</w:t>
            </w:r>
            <w:proofErr w:type="gramEnd"/>
          </w:p>
          <w:p w14:paraId="1FD9486E" w14:textId="77777777" w:rsidR="00EC3B6F" w:rsidRPr="00EC3B6F" w:rsidRDefault="00EC3B6F" w:rsidP="00EC3B6F">
            <w:pPr>
              <w:widowControl w:val="0"/>
              <w:jc w:val="both"/>
              <w:rPr>
                <w:rFonts w:asciiTheme="minorHAnsi" w:hAnsiTheme="minorHAnsi"/>
                <w:sz w:val="20"/>
                <w:lang w:bidi="it-IT"/>
              </w:rPr>
            </w:pPr>
          </w:p>
          <w:p w14:paraId="6DBC6778"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In caso affermativo</w:t>
            </w:r>
            <w:r w:rsidRPr="00EC3B6F">
              <w:rPr>
                <w:rFonts w:asciiTheme="minorHAnsi" w:hAnsiTheme="minorHAnsi"/>
                <w:sz w:val="20"/>
                <w:lang w:bidi="it-IT"/>
              </w:rPr>
              <w:t xml:space="preserve">, l'operatore economico ha adottato misure sufficienti a dimostrare la sua affidabilità nonostante l'esistenza di un pertinente motivo di esclusione (autodisciplina </w:t>
            </w:r>
          </w:p>
          <w:p w14:paraId="6FDA59AE"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o</w:t>
            </w:r>
            <w:proofErr w:type="gramEnd"/>
            <w:r w:rsidRPr="00EC3B6F">
              <w:rPr>
                <w:rFonts w:asciiTheme="minorHAnsi" w:hAnsiTheme="minorHAnsi"/>
                <w:sz w:val="20"/>
                <w:lang w:bidi="it-IT"/>
              </w:rPr>
              <w:t xml:space="preserve"> “Self-</w:t>
            </w:r>
            <w:proofErr w:type="spellStart"/>
            <w:r w:rsidRPr="00EC3B6F">
              <w:rPr>
                <w:rFonts w:asciiTheme="minorHAnsi" w:hAnsiTheme="minorHAnsi"/>
                <w:sz w:val="20"/>
                <w:lang w:bidi="it-IT"/>
              </w:rPr>
              <w:t>Cleaning</w:t>
            </w:r>
            <w:proofErr w:type="spellEnd"/>
            <w:r w:rsidRPr="00EC3B6F">
              <w:rPr>
                <w:rFonts w:asciiTheme="minorHAnsi" w:hAnsiTheme="minorHAnsi"/>
                <w:sz w:val="20"/>
                <w:lang w:bidi="it-IT"/>
              </w:rPr>
              <w:t>, cfr. articolo 80, comma 7)?</w:t>
            </w:r>
          </w:p>
          <w:p w14:paraId="26AF686A" w14:textId="77777777" w:rsidR="00EC3B6F" w:rsidRPr="00EC3B6F" w:rsidRDefault="00EC3B6F" w:rsidP="00EC3B6F">
            <w:pPr>
              <w:widowControl w:val="0"/>
              <w:jc w:val="both"/>
              <w:rPr>
                <w:rFonts w:asciiTheme="minorHAnsi" w:hAnsiTheme="minorHAnsi"/>
                <w:sz w:val="20"/>
                <w:lang w:bidi="it-IT"/>
              </w:rPr>
            </w:pPr>
          </w:p>
          <w:p w14:paraId="32457C41"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In caso affermativo</w:t>
            </w:r>
            <w:r w:rsidRPr="00EC3B6F">
              <w:rPr>
                <w:rFonts w:asciiTheme="minorHAnsi" w:hAnsiTheme="minorHAnsi"/>
                <w:sz w:val="20"/>
                <w:lang w:bidi="it-IT"/>
              </w:rPr>
              <w:t>, indicare:</w:t>
            </w:r>
          </w:p>
          <w:p w14:paraId="2EBCA9F9" w14:textId="77777777" w:rsidR="00EC3B6F" w:rsidRPr="00EC3B6F" w:rsidRDefault="00EC3B6F" w:rsidP="00EC3B6F">
            <w:pPr>
              <w:widowControl w:val="0"/>
              <w:jc w:val="both"/>
              <w:rPr>
                <w:rFonts w:asciiTheme="minorHAnsi" w:hAnsiTheme="minorHAnsi"/>
                <w:sz w:val="20"/>
                <w:lang w:bidi="it-IT"/>
              </w:rPr>
            </w:pPr>
          </w:p>
          <w:p w14:paraId="16D17F90"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lastRenderedPageBreak/>
              <w:t>1) L’operatore economico</w:t>
            </w:r>
          </w:p>
          <w:p w14:paraId="7E178370"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r w:rsidRPr="00EC3B6F">
              <w:rPr>
                <w:rFonts w:asciiTheme="minorHAnsi" w:hAnsiTheme="minorHAnsi"/>
                <w:sz w:val="20"/>
                <w:lang w:bidi="it-IT"/>
              </w:rPr>
              <w:tab/>
              <w:t>ha risarcito interamente il danno?</w:t>
            </w:r>
          </w:p>
          <w:p w14:paraId="671A4E81"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r w:rsidRPr="00EC3B6F">
              <w:rPr>
                <w:rFonts w:asciiTheme="minorHAnsi" w:hAnsiTheme="minorHAnsi"/>
                <w:sz w:val="20"/>
                <w:lang w:bidi="it-IT"/>
              </w:rPr>
              <w:tab/>
            </w:r>
            <w:proofErr w:type="gramStart"/>
            <w:r w:rsidRPr="00EC3B6F">
              <w:rPr>
                <w:rFonts w:asciiTheme="minorHAnsi" w:hAnsiTheme="minorHAnsi"/>
                <w:sz w:val="20"/>
                <w:lang w:bidi="it-IT"/>
              </w:rPr>
              <w:t>si  è</w:t>
            </w:r>
            <w:proofErr w:type="gramEnd"/>
            <w:r w:rsidRPr="00EC3B6F">
              <w:rPr>
                <w:rFonts w:asciiTheme="minorHAnsi" w:hAnsiTheme="minorHAnsi"/>
                <w:sz w:val="20"/>
                <w:lang w:bidi="it-IT"/>
              </w:rPr>
              <w:t xml:space="preserve"> impegnato formalmente a risarcire il danno?</w:t>
            </w:r>
          </w:p>
          <w:p w14:paraId="77429D93" w14:textId="77777777" w:rsidR="00EC3B6F" w:rsidRPr="00EC3B6F" w:rsidRDefault="00EC3B6F" w:rsidP="00EC3B6F">
            <w:pPr>
              <w:widowControl w:val="0"/>
              <w:jc w:val="both"/>
              <w:rPr>
                <w:rFonts w:asciiTheme="minorHAnsi" w:hAnsiTheme="minorHAnsi"/>
                <w:sz w:val="20"/>
                <w:lang w:bidi="it-IT"/>
              </w:rPr>
            </w:pPr>
          </w:p>
          <w:p w14:paraId="51A41420"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2)</w:t>
            </w:r>
            <w:r w:rsidRPr="00EC3B6F">
              <w:rPr>
                <w:rFonts w:asciiTheme="minorHAnsi" w:hAnsiTheme="minorHAnsi"/>
                <w:sz w:val="20"/>
                <w:lang w:bidi="it-IT"/>
              </w:rPr>
              <w:tab/>
              <w:t xml:space="preserve">l’operatore economico ha adottato misure di carattere tecnico o organizzativo e relativi al personale idonei a prevenire ulteriori illeciti o </w:t>
            </w:r>
            <w:proofErr w:type="gramStart"/>
            <w:r w:rsidRPr="00EC3B6F">
              <w:rPr>
                <w:rFonts w:asciiTheme="minorHAnsi" w:hAnsiTheme="minorHAnsi"/>
                <w:sz w:val="20"/>
                <w:lang w:bidi="it-IT"/>
              </w:rPr>
              <w:t>reati ?</w:t>
            </w:r>
            <w:proofErr w:type="gramEnd"/>
          </w:p>
          <w:p w14:paraId="1EA4F60E" w14:textId="77777777" w:rsidR="00EC3B6F" w:rsidRPr="00EC3B6F" w:rsidRDefault="00EC3B6F" w:rsidP="00EC3B6F">
            <w:pPr>
              <w:widowControl w:val="0"/>
              <w:jc w:val="both"/>
              <w:rPr>
                <w:rFonts w:asciiTheme="minorHAnsi" w:hAnsiTheme="minorHAnsi"/>
                <w:sz w:val="20"/>
                <w:lang w:bidi="it-IT"/>
              </w:rPr>
            </w:pPr>
          </w:p>
          <w:p w14:paraId="3980362D" w14:textId="77777777" w:rsidR="00EC3B6F" w:rsidRPr="00EC3B6F" w:rsidRDefault="00EC3B6F" w:rsidP="00EC3B6F">
            <w:pPr>
              <w:widowControl w:val="0"/>
              <w:jc w:val="both"/>
              <w:rPr>
                <w:rFonts w:asciiTheme="minorHAnsi" w:hAnsiTheme="minorHAnsi"/>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6AB33F1"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lastRenderedPageBreak/>
              <w:t>[ ]</w:t>
            </w:r>
            <w:proofErr w:type="gramEnd"/>
            <w:r w:rsidRPr="00EC3B6F">
              <w:rPr>
                <w:rFonts w:asciiTheme="minorHAnsi" w:hAnsiTheme="minorHAnsi"/>
                <w:sz w:val="20"/>
                <w:lang w:bidi="it-IT"/>
              </w:rPr>
              <w:t xml:space="preserve"> Sì [ ] No</w:t>
            </w:r>
          </w:p>
        </w:tc>
      </w:tr>
      <w:tr w:rsidR="00EC3B6F" w:rsidRPr="00EC3B6F" w14:paraId="5B3C62A8" w14:textId="77777777" w:rsidTr="00177BAA">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14:paraId="6AD31FD7" w14:textId="77777777" w:rsidR="00EC3B6F" w:rsidRPr="00EC3B6F" w:rsidRDefault="00EC3B6F" w:rsidP="00EC3B6F">
            <w:pPr>
              <w:widowControl w:val="0"/>
              <w:jc w:val="both"/>
              <w:rPr>
                <w:rFonts w:asciiTheme="minorHAnsi" w:hAnsiTheme="minorHAnsi"/>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0796488" w14:textId="77777777" w:rsidR="00EC3B6F" w:rsidRPr="00EC3B6F" w:rsidRDefault="00EC3B6F" w:rsidP="00EC3B6F">
            <w:pPr>
              <w:widowControl w:val="0"/>
              <w:jc w:val="both"/>
              <w:rPr>
                <w:rFonts w:asciiTheme="minorHAnsi" w:hAnsiTheme="minorHAnsi"/>
                <w:sz w:val="20"/>
                <w:lang w:bidi="it-IT"/>
              </w:rPr>
            </w:pPr>
          </w:p>
          <w:p w14:paraId="0C127EC4" w14:textId="77777777" w:rsidR="00EC3B6F" w:rsidRPr="00EC3B6F" w:rsidRDefault="00EC3B6F" w:rsidP="00EC3B6F">
            <w:pPr>
              <w:widowControl w:val="0"/>
              <w:jc w:val="both"/>
              <w:rPr>
                <w:rFonts w:asciiTheme="minorHAnsi" w:hAnsiTheme="minorHAnsi"/>
                <w:sz w:val="20"/>
                <w:lang w:bidi="it-IT"/>
              </w:rPr>
            </w:pPr>
          </w:p>
          <w:p w14:paraId="3C95D203" w14:textId="77777777" w:rsidR="00EC3B6F" w:rsidRPr="00EC3B6F" w:rsidRDefault="00EC3B6F" w:rsidP="00EC3B6F">
            <w:pPr>
              <w:widowControl w:val="0"/>
              <w:jc w:val="both"/>
              <w:rPr>
                <w:rFonts w:asciiTheme="minorHAnsi" w:hAnsiTheme="minorHAnsi"/>
                <w:sz w:val="20"/>
                <w:lang w:bidi="it-IT"/>
              </w:rPr>
            </w:pPr>
          </w:p>
          <w:p w14:paraId="5AA68864"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 </w:t>
            </w:r>
          </w:p>
          <w:p w14:paraId="41CB5339"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r w:rsidRPr="00EC3B6F">
              <w:rPr>
                <w:rFonts w:asciiTheme="minorHAnsi" w:hAnsiTheme="minorHAnsi"/>
                <w:sz w:val="20"/>
                <w:lang w:bidi="it-IT"/>
              </w:rPr>
              <w:br/>
            </w:r>
          </w:p>
          <w:p w14:paraId="304484F4" w14:textId="77777777" w:rsidR="00EC3B6F" w:rsidRPr="00EC3B6F" w:rsidRDefault="00EC3B6F" w:rsidP="00EC3B6F">
            <w:pPr>
              <w:widowControl w:val="0"/>
              <w:jc w:val="both"/>
              <w:rPr>
                <w:rFonts w:asciiTheme="minorHAnsi" w:hAnsiTheme="minorHAnsi"/>
                <w:sz w:val="20"/>
                <w:lang w:bidi="it-IT"/>
              </w:rPr>
            </w:pPr>
          </w:p>
          <w:p w14:paraId="4FAD56E9" w14:textId="77777777" w:rsidR="00EC3B6F" w:rsidRPr="00EC3B6F" w:rsidRDefault="00EC3B6F" w:rsidP="00EC3B6F">
            <w:pPr>
              <w:widowControl w:val="0"/>
              <w:jc w:val="both"/>
              <w:rPr>
                <w:rFonts w:asciiTheme="minorHAnsi" w:hAnsiTheme="minorHAnsi"/>
                <w:sz w:val="20"/>
                <w:lang w:bidi="it-IT"/>
              </w:rPr>
            </w:pPr>
          </w:p>
          <w:p w14:paraId="47EC136B"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p>
          <w:p w14:paraId="46B1C37E"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p>
          <w:p w14:paraId="2CA58786"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lastRenderedPageBreak/>
              <w:t>[ ]</w:t>
            </w:r>
            <w:proofErr w:type="gramEnd"/>
            <w:r w:rsidRPr="00EC3B6F">
              <w:rPr>
                <w:rFonts w:asciiTheme="minorHAnsi" w:hAnsiTheme="minorHAnsi"/>
                <w:sz w:val="20"/>
                <w:lang w:bidi="it-IT"/>
              </w:rPr>
              <w:t xml:space="preserve"> Sì [ ] No</w:t>
            </w:r>
          </w:p>
          <w:p w14:paraId="654CF5D8"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In caso affermativo elencare la documentazione pertinente </w:t>
            </w:r>
            <w:proofErr w:type="gramStart"/>
            <w:r w:rsidRPr="00EC3B6F">
              <w:rPr>
                <w:rFonts w:asciiTheme="minorHAnsi" w:hAnsiTheme="minorHAnsi"/>
                <w:sz w:val="20"/>
                <w:lang w:bidi="it-IT"/>
              </w:rPr>
              <w:t xml:space="preserve">[  </w:t>
            </w:r>
            <w:proofErr w:type="gramEnd"/>
            <w:r w:rsidRPr="00EC3B6F">
              <w:rPr>
                <w:rFonts w:asciiTheme="minorHAnsi" w:hAnsiTheme="minorHAnsi"/>
                <w:sz w:val="20"/>
                <w:lang w:bidi="it-IT"/>
              </w:rPr>
              <w:t xml:space="preserve">  ] e, se disponibile elettronicamente, indicare: (indirizzo web, autorità o organismo di emanazione, riferimento preciso della documentazione):</w:t>
            </w:r>
          </w:p>
          <w:p w14:paraId="54805B53"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  </w:t>
            </w:r>
          </w:p>
        </w:tc>
      </w:tr>
      <w:tr w:rsidR="00EC3B6F" w:rsidRPr="00EC3B6F" w14:paraId="3A482057"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6A1A943"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lastRenderedPageBreak/>
              <w:t xml:space="preserve">L'operatore economico si trova in una delle seguenti situazioni oppure è sottoposto a un procedimento per l’accertamento di una delle seguenti situazioni di cui all’articolo 80, comma 5, </w:t>
            </w:r>
            <w:proofErr w:type="spellStart"/>
            <w:r w:rsidRPr="00EC3B6F">
              <w:rPr>
                <w:rFonts w:asciiTheme="minorHAnsi" w:hAnsiTheme="minorHAnsi"/>
                <w:sz w:val="20"/>
                <w:lang w:bidi="it-IT"/>
              </w:rPr>
              <w:t>lett</w:t>
            </w:r>
            <w:proofErr w:type="spellEnd"/>
            <w:r w:rsidRPr="00EC3B6F">
              <w:rPr>
                <w:rFonts w:asciiTheme="minorHAnsi" w:hAnsiTheme="minorHAnsi"/>
                <w:sz w:val="20"/>
                <w:lang w:bidi="it-IT"/>
              </w:rPr>
              <w:t xml:space="preserve">. </w:t>
            </w:r>
            <w:r w:rsidRPr="00EC3B6F">
              <w:rPr>
                <w:rFonts w:asciiTheme="minorHAnsi" w:hAnsiTheme="minorHAnsi"/>
                <w:i/>
                <w:sz w:val="20"/>
                <w:lang w:bidi="it-IT"/>
              </w:rPr>
              <w:t>b)</w:t>
            </w:r>
            <w:r w:rsidRPr="00EC3B6F">
              <w:rPr>
                <w:rFonts w:asciiTheme="minorHAnsi" w:hAnsiTheme="minorHAnsi"/>
                <w:sz w:val="20"/>
                <w:lang w:bidi="it-IT"/>
              </w:rPr>
              <w:t>, del Codice:</w:t>
            </w:r>
          </w:p>
          <w:p w14:paraId="72E74E32" w14:textId="77777777" w:rsidR="00EC3B6F" w:rsidRPr="00EC3B6F" w:rsidRDefault="00EC3B6F" w:rsidP="00EC3B6F">
            <w:pPr>
              <w:widowControl w:val="0"/>
              <w:jc w:val="both"/>
              <w:rPr>
                <w:rFonts w:asciiTheme="minorHAnsi" w:hAnsiTheme="minorHAnsi"/>
                <w:sz w:val="20"/>
                <w:lang w:bidi="it-IT"/>
              </w:rPr>
            </w:pPr>
          </w:p>
          <w:p w14:paraId="2EAFD2B8"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sz w:val="20"/>
                <w:lang w:bidi="it-IT"/>
              </w:rPr>
              <w:t>a) fallimento</w:t>
            </w:r>
          </w:p>
          <w:p w14:paraId="2A33AEBE" w14:textId="77777777" w:rsidR="00EC3B6F" w:rsidRPr="00EC3B6F" w:rsidRDefault="00EC3B6F" w:rsidP="00EC3B6F">
            <w:pPr>
              <w:widowControl w:val="0"/>
              <w:jc w:val="both"/>
              <w:rPr>
                <w:rFonts w:asciiTheme="minorHAnsi" w:hAnsiTheme="minorHAnsi"/>
                <w:b/>
                <w:sz w:val="20"/>
                <w:lang w:bidi="it-IT"/>
              </w:rPr>
            </w:pPr>
          </w:p>
          <w:p w14:paraId="1BC376F5"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 xml:space="preserve">In caso affermativo: </w:t>
            </w:r>
          </w:p>
          <w:p w14:paraId="34B756DE" w14:textId="77777777" w:rsidR="00EC3B6F" w:rsidRPr="00EC3B6F" w:rsidRDefault="00EC3B6F" w:rsidP="00EC3B6F">
            <w:pPr>
              <w:widowControl w:val="0"/>
              <w:numPr>
                <w:ilvl w:val="0"/>
                <w:numId w:val="68"/>
              </w:numPr>
              <w:tabs>
                <w:tab w:val="clear" w:pos="360"/>
                <w:tab w:val="num" w:pos="0"/>
              </w:tabs>
              <w:spacing w:after="0"/>
              <w:jc w:val="both"/>
              <w:rPr>
                <w:rFonts w:asciiTheme="minorHAnsi" w:hAnsiTheme="minorHAnsi"/>
                <w:sz w:val="20"/>
                <w:lang w:bidi="it-IT"/>
              </w:rPr>
            </w:pPr>
            <w:proofErr w:type="gramStart"/>
            <w:r w:rsidRPr="00EC3B6F">
              <w:rPr>
                <w:rFonts w:asciiTheme="minorHAnsi" w:hAnsiTheme="minorHAnsi"/>
                <w:sz w:val="20"/>
                <w:lang w:bidi="it-IT"/>
              </w:rPr>
              <w:t>il</w:t>
            </w:r>
            <w:proofErr w:type="gramEnd"/>
            <w:r w:rsidRPr="00EC3B6F">
              <w:rPr>
                <w:rFonts w:asciiTheme="minorHAnsi" w:hAnsiTheme="minorHAnsi"/>
                <w:sz w:val="20"/>
                <w:lang w:bidi="it-IT"/>
              </w:rPr>
              <w:t xml:space="preserve"> curatore del fallimento è stato autorizzato all’esercizio provvisorio ed è stato autorizzato dal giudice delegato a partecipare a procedure di affidamento di contratti pubblici (articolo 110, comma 3, lette. </w:t>
            </w:r>
            <w:r w:rsidRPr="00EC3B6F">
              <w:rPr>
                <w:rFonts w:asciiTheme="minorHAnsi" w:hAnsiTheme="minorHAnsi"/>
                <w:i/>
                <w:sz w:val="20"/>
                <w:lang w:bidi="it-IT"/>
              </w:rPr>
              <w:t>a)</w:t>
            </w:r>
            <w:r w:rsidRPr="00EC3B6F">
              <w:rPr>
                <w:rFonts w:asciiTheme="minorHAnsi" w:hAnsiTheme="minorHAnsi"/>
                <w:sz w:val="20"/>
                <w:lang w:bidi="it-IT"/>
              </w:rPr>
              <w:t xml:space="preserve"> del Codice</w:t>
            </w:r>
            <w:proofErr w:type="gramStart"/>
            <w:r w:rsidRPr="00EC3B6F">
              <w:rPr>
                <w:rFonts w:asciiTheme="minorHAnsi" w:hAnsiTheme="minorHAnsi"/>
                <w:sz w:val="20"/>
                <w:lang w:bidi="it-IT"/>
              </w:rPr>
              <w:t>) ?</w:t>
            </w:r>
            <w:proofErr w:type="gramEnd"/>
          </w:p>
          <w:p w14:paraId="788C4F86" w14:textId="77777777" w:rsidR="00EC3B6F" w:rsidRPr="00EC3B6F" w:rsidRDefault="00EC3B6F" w:rsidP="00EC3B6F">
            <w:pPr>
              <w:widowControl w:val="0"/>
              <w:jc w:val="both"/>
              <w:rPr>
                <w:rFonts w:asciiTheme="minorHAnsi" w:hAnsiTheme="minorHAnsi"/>
                <w:b/>
                <w:sz w:val="20"/>
                <w:lang w:bidi="it-IT"/>
              </w:rPr>
            </w:pPr>
          </w:p>
          <w:p w14:paraId="39D3AF75" w14:textId="77777777" w:rsidR="00EC3B6F" w:rsidRPr="00EC3B6F" w:rsidRDefault="00EC3B6F" w:rsidP="00EC3B6F">
            <w:pPr>
              <w:widowControl w:val="0"/>
              <w:jc w:val="both"/>
              <w:rPr>
                <w:rFonts w:asciiTheme="minorHAnsi" w:hAnsiTheme="minorHAnsi"/>
                <w:b/>
                <w:sz w:val="20"/>
                <w:lang w:bidi="it-IT"/>
              </w:rPr>
            </w:pPr>
          </w:p>
          <w:p w14:paraId="08FEE503" w14:textId="77777777" w:rsidR="00EC3B6F" w:rsidRPr="00EC3B6F" w:rsidRDefault="00EC3B6F" w:rsidP="00EC3B6F">
            <w:pPr>
              <w:widowControl w:val="0"/>
              <w:numPr>
                <w:ilvl w:val="0"/>
                <w:numId w:val="68"/>
              </w:numPr>
              <w:tabs>
                <w:tab w:val="clear" w:pos="360"/>
                <w:tab w:val="num" w:pos="0"/>
              </w:tabs>
              <w:spacing w:after="0"/>
              <w:jc w:val="both"/>
              <w:rPr>
                <w:rFonts w:asciiTheme="minorHAnsi" w:hAnsiTheme="minorHAnsi"/>
                <w:sz w:val="20"/>
                <w:lang w:bidi="it-IT"/>
              </w:rPr>
            </w:pPr>
            <w:proofErr w:type="gramStart"/>
            <w:r w:rsidRPr="00EC3B6F">
              <w:rPr>
                <w:rFonts w:asciiTheme="minorHAnsi" w:hAnsiTheme="minorHAnsi"/>
                <w:sz w:val="20"/>
                <w:lang w:bidi="it-IT"/>
              </w:rPr>
              <w:t>la</w:t>
            </w:r>
            <w:proofErr w:type="gramEnd"/>
            <w:r w:rsidRPr="00EC3B6F">
              <w:rPr>
                <w:rFonts w:asciiTheme="minorHAnsi" w:hAnsiTheme="minorHAnsi"/>
                <w:sz w:val="20"/>
                <w:lang w:bidi="it-IT"/>
              </w:rPr>
              <w:t xml:space="preserve"> partecipazione alla procedura di affidamento è stata subordinata ai sensi dell’art. 110, comma 5, all’avvalimento di altro operatore economico?</w:t>
            </w:r>
          </w:p>
          <w:p w14:paraId="35A45ED6" w14:textId="77777777" w:rsidR="00EC3B6F" w:rsidRPr="00EC3B6F" w:rsidRDefault="00EC3B6F" w:rsidP="00EC3B6F">
            <w:pPr>
              <w:widowControl w:val="0"/>
              <w:jc w:val="both"/>
              <w:rPr>
                <w:rFonts w:asciiTheme="minorHAnsi" w:hAnsiTheme="minorHAnsi"/>
                <w:sz w:val="20"/>
                <w:lang w:bidi="it-IT"/>
              </w:rPr>
            </w:pPr>
          </w:p>
          <w:p w14:paraId="7DD6FACD"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b) liquidazione coatta</w:t>
            </w:r>
          </w:p>
          <w:p w14:paraId="3B607A1E" w14:textId="77777777" w:rsidR="00EC3B6F" w:rsidRPr="00EC3B6F" w:rsidRDefault="00EC3B6F" w:rsidP="00EC3B6F">
            <w:pPr>
              <w:widowControl w:val="0"/>
              <w:jc w:val="both"/>
              <w:rPr>
                <w:rFonts w:asciiTheme="minorHAnsi" w:hAnsiTheme="minorHAnsi"/>
                <w:sz w:val="20"/>
                <w:lang w:bidi="it-IT"/>
              </w:rPr>
            </w:pPr>
          </w:p>
          <w:p w14:paraId="7F399D3F"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sz w:val="20"/>
                <w:lang w:bidi="it-IT"/>
              </w:rPr>
              <w:t>c) concordato preventivo</w:t>
            </w:r>
          </w:p>
          <w:p w14:paraId="60527D9C"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   </w:t>
            </w:r>
          </w:p>
          <w:p w14:paraId="57A9B019"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lastRenderedPageBreak/>
              <w:t xml:space="preserve"> d) è ammesso a concordato con continuità aziendale </w:t>
            </w:r>
          </w:p>
          <w:p w14:paraId="23D59489" w14:textId="77777777" w:rsidR="00EC3B6F" w:rsidRPr="00EC3B6F" w:rsidRDefault="00EC3B6F" w:rsidP="00EC3B6F">
            <w:pPr>
              <w:widowControl w:val="0"/>
              <w:jc w:val="both"/>
              <w:rPr>
                <w:rFonts w:asciiTheme="minorHAnsi" w:hAnsiTheme="minorHAnsi"/>
                <w:sz w:val="20"/>
                <w:lang w:bidi="it-IT"/>
              </w:rPr>
            </w:pPr>
          </w:p>
          <w:p w14:paraId="53B0235C"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In caso di risposta affermativa alla lettera d):</w:t>
            </w:r>
          </w:p>
          <w:p w14:paraId="2749673A" w14:textId="77777777" w:rsidR="00EC3B6F" w:rsidRPr="00EC3B6F" w:rsidRDefault="00EC3B6F" w:rsidP="00EC3B6F">
            <w:pPr>
              <w:widowControl w:val="0"/>
              <w:numPr>
                <w:ilvl w:val="0"/>
                <w:numId w:val="68"/>
              </w:numPr>
              <w:tabs>
                <w:tab w:val="clear" w:pos="360"/>
                <w:tab w:val="num" w:pos="0"/>
              </w:tabs>
              <w:spacing w:after="0"/>
              <w:jc w:val="both"/>
              <w:rPr>
                <w:rFonts w:asciiTheme="minorHAnsi" w:hAnsiTheme="minorHAnsi"/>
                <w:sz w:val="20"/>
                <w:lang w:bidi="it-IT"/>
              </w:rPr>
            </w:pPr>
            <w:proofErr w:type="gramStart"/>
            <w:r w:rsidRPr="00EC3B6F">
              <w:rPr>
                <w:rFonts w:asciiTheme="minorHAnsi" w:hAnsiTheme="minorHAnsi"/>
                <w:sz w:val="20"/>
                <w:lang w:bidi="it-IT"/>
              </w:rPr>
              <w:t>è</w:t>
            </w:r>
            <w:proofErr w:type="gramEnd"/>
            <w:r w:rsidRPr="00EC3B6F">
              <w:rPr>
                <w:rFonts w:asciiTheme="minorHAnsi" w:hAnsiTheme="minorHAnsi"/>
                <w:sz w:val="20"/>
                <w:lang w:bidi="it-IT"/>
              </w:rPr>
              <w:t xml:space="preserve"> stato autorizzato dal giudice delegato ai sensi dell’ articolo 110, comma 3, </w:t>
            </w:r>
            <w:proofErr w:type="spellStart"/>
            <w:r w:rsidRPr="00EC3B6F">
              <w:rPr>
                <w:rFonts w:asciiTheme="minorHAnsi" w:hAnsiTheme="minorHAnsi"/>
                <w:sz w:val="20"/>
                <w:lang w:bidi="it-IT"/>
              </w:rPr>
              <w:t>lett</w:t>
            </w:r>
            <w:proofErr w:type="spellEnd"/>
            <w:r w:rsidRPr="00EC3B6F">
              <w:rPr>
                <w:rFonts w:asciiTheme="minorHAnsi" w:hAnsiTheme="minorHAnsi"/>
                <w:sz w:val="20"/>
                <w:lang w:bidi="it-IT"/>
              </w:rPr>
              <w:t xml:space="preserve">. </w:t>
            </w:r>
            <w:r w:rsidRPr="00EC3B6F">
              <w:rPr>
                <w:rFonts w:asciiTheme="minorHAnsi" w:hAnsiTheme="minorHAnsi"/>
                <w:i/>
                <w:sz w:val="20"/>
                <w:lang w:bidi="it-IT"/>
              </w:rPr>
              <w:t>a</w:t>
            </w:r>
            <w:r w:rsidRPr="00EC3B6F">
              <w:rPr>
                <w:rFonts w:asciiTheme="minorHAnsi" w:hAnsiTheme="minorHAnsi"/>
                <w:sz w:val="20"/>
                <w:lang w:bidi="it-IT"/>
              </w:rPr>
              <w:t xml:space="preserve">) del Codice?  </w:t>
            </w:r>
          </w:p>
          <w:p w14:paraId="4609D7A3" w14:textId="77777777" w:rsidR="00EC3B6F" w:rsidRPr="00EC3B6F" w:rsidRDefault="00EC3B6F" w:rsidP="00EC3B6F">
            <w:pPr>
              <w:widowControl w:val="0"/>
              <w:jc w:val="both"/>
              <w:rPr>
                <w:rFonts w:asciiTheme="minorHAnsi" w:hAnsiTheme="minorHAnsi"/>
                <w:sz w:val="20"/>
                <w:lang w:bidi="it-IT"/>
              </w:rPr>
            </w:pPr>
          </w:p>
          <w:p w14:paraId="02A27191" w14:textId="77777777" w:rsidR="00EC3B6F" w:rsidRPr="00EC3B6F" w:rsidRDefault="00EC3B6F" w:rsidP="00EC3B6F">
            <w:pPr>
              <w:widowControl w:val="0"/>
              <w:numPr>
                <w:ilvl w:val="0"/>
                <w:numId w:val="68"/>
              </w:numPr>
              <w:tabs>
                <w:tab w:val="clear" w:pos="360"/>
                <w:tab w:val="num" w:pos="0"/>
              </w:tabs>
              <w:spacing w:after="0"/>
              <w:jc w:val="both"/>
              <w:rPr>
                <w:rFonts w:asciiTheme="minorHAnsi" w:hAnsiTheme="minorHAnsi"/>
                <w:sz w:val="20"/>
                <w:lang w:bidi="it-IT"/>
              </w:rPr>
            </w:pPr>
            <w:proofErr w:type="gramStart"/>
            <w:r w:rsidRPr="00EC3B6F">
              <w:rPr>
                <w:rFonts w:asciiTheme="minorHAnsi" w:hAnsiTheme="minorHAnsi"/>
                <w:sz w:val="20"/>
                <w:lang w:bidi="it-IT"/>
              </w:rPr>
              <w:t>la</w:t>
            </w:r>
            <w:proofErr w:type="gramEnd"/>
            <w:r w:rsidRPr="00EC3B6F">
              <w:rPr>
                <w:rFonts w:asciiTheme="minorHAnsi" w:hAnsiTheme="minorHAnsi"/>
                <w:sz w:val="20"/>
                <w:lang w:bidi="it-IT"/>
              </w:rPr>
              <w:t xml:space="preserve"> partecipazione alla procedura di affidamento è stata subordinata ai sensi dell’art. 110, comma 5, all’avvalimento di altro operatore economico?</w:t>
            </w:r>
          </w:p>
          <w:p w14:paraId="2CEB89FD" w14:textId="77777777" w:rsidR="00EC3B6F" w:rsidRPr="00EC3B6F" w:rsidRDefault="00EC3B6F" w:rsidP="00EC3B6F">
            <w:pPr>
              <w:widowControl w:val="0"/>
              <w:jc w:val="both"/>
              <w:rPr>
                <w:rFonts w:asciiTheme="minorHAnsi" w:hAnsiTheme="minorHAnsi"/>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3197F3C" w14:textId="77777777" w:rsidR="00EC3B6F" w:rsidRPr="00EC3B6F" w:rsidRDefault="00EC3B6F" w:rsidP="00EC3B6F">
            <w:pPr>
              <w:widowControl w:val="0"/>
              <w:jc w:val="both"/>
              <w:rPr>
                <w:rFonts w:asciiTheme="minorHAnsi" w:hAnsiTheme="minorHAnsi"/>
                <w:sz w:val="20"/>
                <w:lang w:bidi="it-IT"/>
              </w:rPr>
            </w:pPr>
          </w:p>
          <w:p w14:paraId="643306D9" w14:textId="77777777" w:rsidR="00EC3B6F" w:rsidRPr="00EC3B6F" w:rsidRDefault="00EC3B6F" w:rsidP="00EC3B6F">
            <w:pPr>
              <w:widowControl w:val="0"/>
              <w:jc w:val="both"/>
              <w:rPr>
                <w:rFonts w:asciiTheme="minorHAnsi" w:hAnsiTheme="minorHAnsi"/>
                <w:sz w:val="20"/>
                <w:lang w:bidi="it-IT"/>
              </w:rPr>
            </w:pPr>
          </w:p>
          <w:p w14:paraId="149A9BCF" w14:textId="77777777" w:rsidR="00EC3B6F" w:rsidRPr="00EC3B6F" w:rsidRDefault="00EC3B6F" w:rsidP="00EC3B6F">
            <w:pPr>
              <w:widowControl w:val="0"/>
              <w:jc w:val="both"/>
              <w:rPr>
                <w:rFonts w:asciiTheme="minorHAnsi" w:hAnsiTheme="minorHAnsi"/>
                <w:sz w:val="20"/>
                <w:lang w:bidi="it-IT"/>
              </w:rPr>
            </w:pPr>
          </w:p>
          <w:p w14:paraId="0A581A09" w14:textId="77777777" w:rsidR="00EC3B6F" w:rsidRPr="00EC3B6F" w:rsidRDefault="00EC3B6F" w:rsidP="00EC3B6F">
            <w:pPr>
              <w:widowControl w:val="0"/>
              <w:jc w:val="both"/>
              <w:rPr>
                <w:rFonts w:asciiTheme="minorHAnsi" w:hAnsiTheme="minorHAnsi"/>
                <w:sz w:val="20"/>
                <w:lang w:bidi="it-IT"/>
              </w:rPr>
            </w:pPr>
          </w:p>
          <w:p w14:paraId="70EB89D5" w14:textId="77777777" w:rsidR="00EC3B6F" w:rsidRPr="00EC3B6F" w:rsidRDefault="00EC3B6F" w:rsidP="00EC3B6F">
            <w:pPr>
              <w:widowControl w:val="0"/>
              <w:jc w:val="both"/>
              <w:rPr>
                <w:rFonts w:asciiTheme="minorHAnsi" w:hAnsiTheme="minorHAnsi"/>
                <w:sz w:val="20"/>
                <w:lang w:bidi="it-IT"/>
              </w:rPr>
            </w:pPr>
          </w:p>
          <w:p w14:paraId="1713A3EC"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r w:rsidRPr="00EC3B6F">
              <w:rPr>
                <w:rFonts w:asciiTheme="minorHAnsi" w:hAnsiTheme="minorHAnsi"/>
                <w:sz w:val="20"/>
                <w:lang w:bidi="it-IT"/>
              </w:rPr>
              <w:br/>
            </w:r>
          </w:p>
          <w:p w14:paraId="67844BCE" w14:textId="77777777" w:rsidR="00EC3B6F" w:rsidRPr="00EC3B6F" w:rsidRDefault="00EC3B6F" w:rsidP="00EC3B6F">
            <w:pPr>
              <w:widowControl w:val="0"/>
              <w:jc w:val="both"/>
              <w:rPr>
                <w:rFonts w:asciiTheme="minorHAnsi" w:hAnsiTheme="minorHAnsi"/>
                <w:sz w:val="20"/>
                <w:lang w:bidi="it-IT"/>
              </w:rPr>
            </w:pPr>
          </w:p>
          <w:p w14:paraId="595D0B15"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p>
          <w:p w14:paraId="617EF806" w14:textId="77777777" w:rsidR="00EC3B6F" w:rsidRPr="00EC3B6F" w:rsidRDefault="00EC3B6F" w:rsidP="00EC3B6F">
            <w:pPr>
              <w:widowControl w:val="0"/>
              <w:jc w:val="both"/>
              <w:rPr>
                <w:rFonts w:asciiTheme="minorHAnsi" w:hAnsiTheme="minorHAnsi"/>
                <w:sz w:val="20"/>
                <w:lang w:bidi="it-IT"/>
              </w:rPr>
            </w:pPr>
          </w:p>
          <w:p w14:paraId="5EFDDE63"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In caso affermativo indicare gli estremi dei provvedimenti </w:t>
            </w:r>
          </w:p>
          <w:p w14:paraId="4C495E7F"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w:t>
            </w:r>
          </w:p>
          <w:p w14:paraId="35BB0282" w14:textId="77777777" w:rsidR="00EC3B6F" w:rsidRPr="00EC3B6F" w:rsidRDefault="00EC3B6F" w:rsidP="00EC3B6F">
            <w:pPr>
              <w:widowControl w:val="0"/>
              <w:jc w:val="both"/>
              <w:rPr>
                <w:rFonts w:asciiTheme="minorHAnsi" w:hAnsiTheme="minorHAnsi"/>
                <w:sz w:val="20"/>
                <w:lang w:bidi="it-IT"/>
              </w:rPr>
            </w:pPr>
          </w:p>
          <w:p w14:paraId="625BFCEE" w14:textId="77777777" w:rsidR="00EC3B6F" w:rsidRPr="00EC3B6F" w:rsidRDefault="00EC3B6F" w:rsidP="00EC3B6F">
            <w:pPr>
              <w:widowControl w:val="0"/>
              <w:jc w:val="both"/>
              <w:rPr>
                <w:rFonts w:asciiTheme="minorHAnsi" w:hAnsiTheme="minorHAnsi"/>
                <w:sz w:val="20"/>
                <w:lang w:bidi="it-IT"/>
              </w:rPr>
            </w:pPr>
          </w:p>
          <w:p w14:paraId="7E033024"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 </w:t>
            </w:r>
          </w:p>
          <w:p w14:paraId="5B5AD4AE"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In caso affermativo indicare l’Impresa ausiliaria </w:t>
            </w:r>
          </w:p>
          <w:p w14:paraId="469DFDF0"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p w14:paraId="3623BB27" w14:textId="77777777" w:rsidR="00EC3B6F" w:rsidRPr="00EC3B6F" w:rsidRDefault="00EC3B6F" w:rsidP="00EC3B6F">
            <w:pPr>
              <w:widowControl w:val="0"/>
              <w:jc w:val="both"/>
              <w:rPr>
                <w:rFonts w:asciiTheme="minorHAnsi" w:hAnsiTheme="minorHAnsi"/>
                <w:sz w:val="20"/>
                <w:lang w:bidi="it-IT"/>
              </w:rPr>
            </w:pPr>
          </w:p>
          <w:p w14:paraId="13CF8E47" w14:textId="77777777" w:rsidR="00EC3B6F" w:rsidRPr="00EC3B6F" w:rsidRDefault="00EC3B6F" w:rsidP="00EC3B6F">
            <w:pPr>
              <w:widowControl w:val="0"/>
              <w:jc w:val="both"/>
              <w:rPr>
                <w:rFonts w:asciiTheme="minorHAnsi" w:hAnsiTheme="minorHAnsi"/>
                <w:sz w:val="20"/>
                <w:lang w:bidi="it-IT"/>
              </w:rPr>
            </w:pPr>
          </w:p>
          <w:p w14:paraId="1C91FBBB"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lastRenderedPageBreak/>
              <w:t>[ ]</w:t>
            </w:r>
            <w:proofErr w:type="gramEnd"/>
            <w:r w:rsidRPr="00EC3B6F">
              <w:rPr>
                <w:rFonts w:asciiTheme="minorHAnsi" w:hAnsiTheme="minorHAnsi"/>
                <w:sz w:val="20"/>
                <w:lang w:bidi="it-IT"/>
              </w:rPr>
              <w:t xml:space="preserve"> Sì [ ] No</w:t>
            </w:r>
          </w:p>
          <w:p w14:paraId="277308C8" w14:textId="77777777" w:rsidR="00EC3B6F" w:rsidRPr="00EC3B6F" w:rsidRDefault="00EC3B6F" w:rsidP="00EC3B6F">
            <w:pPr>
              <w:widowControl w:val="0"/>
              <w:jc w:val="both"/>
              <w:rPr>
                <w:rFonts w:asciiTheme="minorHAnsi" w:hAnsiTheme="minorHAnsi"/>
                <w:sz w:val="20"/>
                <w:lang w:bidi="it-IT"/>
              </w:rPr>
            </w:pPr>
          </w:p>
          <w:p w14:paraId="03249DF4"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p>
          <w:p w14:paraId="2ECC3D15"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 </w:t>
            </w:r>
          </w:p>
          <w:p w14:paraId="6C50253F" w14:textId="77777777" w:rsidR="00EC3B6F" w:rsidRPr="00EC3B6F" w:rsidRDefault="00EC3B6F" w:rsidP="00EC3B6F">
            <w:pPr>
              <w:widowControl w:val="0"/>
              <w:jc w:val="both"/>
              <w:rPr>
                <w:rFonts w:asciiTheme="minorHAnsi" w:hAnsiTheme="minorHAnsi"/>
                <w:sz w:val="20"/>
                <w:lang w:bidi="it-IT"/>
              </w:rPr>
            </w:pPr>
          </w:p>
          <w:p w14:paraId="59B1D1D4"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 </w:t>
            </w:r>
          </w:p>
          <w:p w14:paraId="15CB9A3E" w14:textId="77777777" w:rsidR="00EC3B6F" w:rsidRPr="00EC3B6F" w:rsidRDefault="00EC3B6F" w:rsidP="00EC3B6F">
            <w:pPr>
              <w:widowControl w:val="0"/>
              <w:jc w:val="both"/>
              <w:rPr>
                <w:rFonts w:asciiTheme="minorHAnsi" w:hAnsiTheme="minorHAnsi"/>
                <w:sz w:val="20"/>
                <w:lang w:bidi="it-IT"/>
              </w:rPr>
            </w:pPr>
          </w:p>
          <w:p w14:paraId="3EE90966"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 </w:t>
            </w:r>
          </w:p>
          <w:p w14:paraId="0D1A75D5"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In caso affermativo indicare l’Impresa ausiliaria </w:t>
            </w:r>
          </w:p>
          <w:p w14:paraId="4B2735CF"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 </w:t>
            </w:r>
          </w:p>
        </w:tc>
      </w:tr>
      <w:tr w:rsidR="00EC3B6F" w:rsidRPr="00EC3B6F" w14:paraId="2A546BC8" w14:textId="77777777" w:rsidTr="00177BAA">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C0D70C9"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sz w:val="20"/>
                <w:lang w:bidi="it-IT"/>
              </w:rPr>
              <w:lastRenderedPageBreak/>
              <w:t xml:space="preserve">L'operatore economico si è reso colpevole di </w:t>
            </w:r>
            <w:r w:rsidRPr="00EC3B6F">
              <w:rPr>
                <w:rFonts w:asciiTheme="minorHAnsi" w:hAnsiTheme="minorHAnsi"/>
                <w:b/>
                <w:sz w:val="20"/>
                <w:lang w:bidi="it-IT"/>
              </w:rPr>
              <w:t xml:space="preserve">gravi illeciti </w:t>
            </w:r>
            <w:proofErr w:type="gramStart"/>
            <w:r w:rsidRPr="00EC3B6F">
              <w:rPr>
                <w:rFonts w:asciiTheme="minorHAnsi" w:hAnsiTheme="minorHAnsi"/>
                <w:b/>
                <w:sz w:val="20"/>
                <w:lang w:bidi="it-IT"/>
              </w:rPr>
              <w:t>professionali</w:t>
            </w:r>
            <w:r w:rsidRPr="00EC3B6F">
              <w:rPr>
                <w:rFonts w:asciiTheme="minorHAnsi" w:hAnsiTheme="minorHAnsi"/>
                <w:sz w:val="20"/>
                <w:lang w:bidi="it-IT"/>
              </w:rPr>
              <w:t>(</w:t>
            </w:r>
            <w:proofErr w:type="gramEnd"/>
            <w:r w:rsidRPr="00EC3B6F">
              <w:rPr>
                <w:rFonts w:asciiTheme="minorHAnsi" w:hAnsiTheme="minorHAnsi"/>
                <w:sz w:val="20"/>
                <w:vertAlign w:val="superscript"/>
                <w:lang w:bidi="it-IT"/>
              </w:rPr>
              <w:footnoteReference w:id="33"/>
            </w:r>
            <w:r w:rsidRPr="00EC3B6F">
              <w:rPr>
                <w:rFonts w:asciiTheme="minorHAnsi" w:hAnsiTheme="minorHAnsi"/>
                <w:sz w:val="20"/>
                <w:lang w:bidi="it-IT"/>
              </w:rPr>
              <w:t xml:space="preserve">) di cui all’art. 80 comma 5 </w:t>
            </w:r>
            <w:proofErr w:type="spellStart"/>
            <w:r w:rsidRPr="00EC3B6F">
              <w:rPr>
                <w:rFonts w:asciiTheme="minorHAnsi" w:hAnsiTheme="minorHAnsi"/>
                <w:sz w:val="20"/>
                <w:lang w:bidi="it-IT"/>
              </w:rPr>
              <w:t>lett</w:t>
            </w:r>
            <w:proofErr w:type="spellEnd"/>
            <w:r w:rsidRPr="00EC3B6F">
              <w:rPr>
                <w:rFonts w:asciiTheme="minorHAnsi" w:hAnsiTheme="minorHAnsi"/>
                <w:sz w:val="20"/>
                <w:lang w:bidi="it-IT"/>
              </w:rPr>
              <w:t xml:space="preserve">. </w:t>
            </w:r>
            <w:r w:rsidRPr="00EC3B6F">
              <w:rPr>
                <w:rFonts w:asciiTheme="minorHAnsi" w:hAnsiTheme="minorHAnsi"/>
                <w:i/>
                <w:sz w:val="20"/>
                <w:lang w:bidi="it-IT"/>
              </w:rPr>
              <w:t>c)</w:t>
            </w:r>
            <w:r w:rsidRPr="00EC3B6F">
              <w:rPr>
                <w:rFonts w:asciiTheme="minorHAnsi" w:hAnsiTheme="minorHAnsi"/>
                <w:sz w:val="20"/>
                <w:lang w:bidi="it-IT"/>
              </w:rPr>
              <w:t xml:space="preserve"> del Codice? </w:t>
            </w:r>
            <w:r w:rsidRPr="00EC3B6F">
              <w:rPr>
                <w:rFonts w:asciiTheme="minorHAnsi" w:hAnsiTheme="minorHAnsi"/>
                <w:sz w:val="20"/>
                <w:lang w:bidi="it-IT"/>
              </w:rPr>
              <w:br/>
            </w:r>
          </w:p>
          <w:p w14:paraId="2AACBE4A"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 xml:space="preserve">In caso affermativo, </w:t>
            </w:r>
            <w:r w:rsidRPr="00EC3B6F">
              <w:rPr>
                <w:rFonts w:asciiTheme="minorHAnsi" w:hAnsiTheme="minorHAnsi"/>
                <w:sz w:val="20"/>
                <w:lang w:bidi="it-IT"/>
              </w:rPr>
              <w:t>fornire informazioni dettagliate, specificando la tipologia di illecito: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00CECAF"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r w:rsidRPr="00EC3B6F">
              <w:rPr>
                <w:rFonts w:asciiTheme="minorHAnsi" w:hAnsiTheme="minorHAnsi"/>
                <w:sz w:val="20"/>
                <w:lang w:bidi="it-IT"/>
              </w:rPr>
              <w:br/>
            </w:r>
            <w:r w:rsidRPr="00EC3B6F">
              <w:rPr>
                <w:rFonts w:asciiTheme="minorHAnsi" w:hAnsiTheme="minorHAnsi"/>
                <w:sz w:val="20"/>
                <w:lang w:bidi="it-IT"/>
              </w:rPr>
              <w:br/>
              <w:t xml:space="preserve"> </w:t>
            </w:r>
          </w:p>
          <w:p w14:paraId="4AE0BA35"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tc>
      </w:tr>
      <w:tr w:rsidR="00EC3B6F" w:rsidRPr="00EC3B6F" w14:paraId="55AF3D93" w14:textId="77777777" w:rsidTr="00177BAA">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3B79A0C"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b/>
                <w:sz w:val="20"/>
                <w:lang w:bidi="it-IT"/>
              </w:rPr>
              <w:t>In caso affermativo</w:t>
            </w:r>
            <w:r w:rsidRPr="00EC3B6F">
              <w:rPr>
                <w:rFonts w:asciiTheme="minorHAnsi" w:hAnsiTheme="minorHAnsi"/>
                <w:sz w:val="20"/>
                <w:lang w:bidi="it-IT"/>
              </w:rPr>
              <w:t xml:space="preserve">, l'operatore economico ha adottato misure di autodisciplina? </w:t>
            </w:r>
            <w:r w:rsidRPr="00EC3B6F">
              <w:rPr>
                <w:rFonts w:asciiTheme="minorHAnsi" w:hAnsiTheme="minorHAnsi"/>
                <w:sz w:val="20"/>
                <w:lang w:bidi="it-IT"/>
              </w:rPr>
              <w:br/>
            </w:r>
          </w:p>
          <w:p w14:paraId="359D6F4A"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In caso affermativo</w:t>
            </w:r>
            <w:r w:rsidRPr="00EC3B6F">
              <w:rPr>
                <w:rFonts w:asciiTheme="minorHAnsi" w:hAnsiTheme="minorHAnsi"/>
                <w:sz w:val="20"/>
                <w:lang w:bidi="it-IT"/>
              </w:rPr>
              <w:t>, indicare:</w:t>
            </w:r>
          </w:p>
          <w:p w14:paraId="73C334CF"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1) L’operatore economico:</w:t>
            </w:r>
          </w:p>
          <w:p w14:paraId="22CDDB9E"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r w:rsidRPr="00EC3B6F">
              <w:rPr>
                <w:rFonts w:asciiTheme="minorHAnsi" w:hAnsiTheme="minorHAnsi"/>
                <w:sz w:val="20"/>
                <w:lang w:bidi="it-IT"/>
              </w:rPr>
              <w:tab/>
              <w:t>ha risarcito interamente il danno?</w:t>
            </w:r>
          </w:p>
          <w:p w14:paraId="4E6EFDF6"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r w:rsidRPr="00EC3B6F">
              <w:rPr>
                <w:rFonts w:asciiTheme="minorHAnsi" w:hAnsiTheme="minorHAnsi"/>
                <w:sz w:val="20"/>
                <w:lang w:bidi="it-IT"/>
              </w:rPr>
              <w:tab/>
            </w:r>
            <w:proofErr w:type="gramStart"/>
            <w:r w:rsidRPr="00EC3B6F">
              <w:rPr>
                <w:rFonts w:asciiTheme="minorHAnsi" w:hAnsiTheme="minorHAnsi"/>
                <w:sz w:val="20"/>
                <w:lang w:bidi="it-IT"/>
              </w:rPr>
              <w:t>si  è</w:t>
            </w:r>
            <w:proofErr w:type="gramEnd"/>
            <w:r w:rsidRPr="00EC3B6F">
              <w:rPr>
                <w:rFonts w:asciiTheme="minorHAnsi" w:hAnsiTheme="minorHAnsi"/>
                <w:sz w:val="20"/>
                <w:lang w:bidi="it-IT"/>
              </w:rPr>
              <w:t xml:space="preserve"> impegnato formalmente a risarcire il danno?</w:t>
            </w:r>
          </w:p>
          <w:p w14:paraId="13119DBD" w14:textId="77777777" w:rsidR="00EC3B6F" w:rsidRPr="00EC3B6F" w:rsidRDefault="00EC3B6F" w:rsidP="00EC3B6F">
            <w:pPr>
              <w:widowControl w:val="0"/>
              <w:jc w:val="both"/>
              <w:rPr>
                <w:rFonts w:asciiTheme="minorHAnsi" w:hAnsiTheme="minorHAnsi"/>
                <w:sz w:val="20"/>
                <w:lang w:bidi="it-IT"/>
              </w:rPr>
            </w:pPr>
          </w:p>
          <w:p w14:paraId="25DD0732"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sz w:val="20"/>
                <w:lang w:bidi="it-IT"/>
              </w:rPr>
              <w:t>2)</w:t>
            </w:r>
            <w:r w:rsidRPr="00EC3B6F">
              <w:rPr>
                <w:rFonts w:asciiTheme="minorHAnsi" w:hAnsiTheme="minorHAnsi"/>
                <w:sz w:val="20"/>
                <w:lang w:bidi="it-IT"/>
              </w:rPr>
              <w:tab/>
              <w:t xml:space="preserve">l’operatore economico ha adottato misure di carattere tecnico o organizzativo e relativi al personale idonei a prevenire ulteriori illeciti o </w:t>
            </w:r>
            <w:proofErr w:type="gramStart"/>
            <w:r w:rsidRPr="00EC3B6F">
              <w:rPr>
                <w:rFonts w:asciiTheme="minorHAnsi" w:hAnsiTheme="minorHAnsi"/>
                <w:sz w:val="20"/>
                <w:lang w:bidi="it-IT"/>
              </w:rPr>
              <w:t>reati ?</w:t>
            </w:r>
            <w:proofErr w:type="gramEnd"/>
          </w:p>
          <w:p w14:paraId="2B69D119" w14:textId="77777777" w:rsidR="00EC3B6F" w:rsidRPr="00EC3B6F" w:rsidRDefault="00EC3B6F" w:rsidP="00EC3B6F">
            <w:pPr>
              <w:widowControl w:val="0"/>
              <w:jc w:val="both"/>
              <w:rPr>
                <w:rFonts w:asciiTheme="minorHAnsi" w:hAnsiTheme="minorHAnsi"/>
                <w:b/>
                <w:sz w:val="20"/>
                <w:lang w:bidi="it-IT"/>
              </w:rPr>
            </w:pPr>
          </w:p>
          <w:p w14:paraId="15876DF2" w14:textId="77777777" w:rsidR="00EC3B6F" w:rsidRPr="00EC3B6F" w:rsidRDefault="00EC3B6F" w:rsidP="00EC3B6F">
            <w:pPr>
              <w:widowControl w:val="0"/>
              <w:jc w:val="both"/>
              <w:rPr>
                <w:rFonts w:asciiTheme="minorHAnsi" w:hAnsiTheme="minorHAnsi"/>
                <w:sz w:val="20"/>
                <w:lang w:bidi="it-IT"/>
              </w:rPr>
            </w:pP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791A9CB"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lastRenderedPageBreak/>
              <w:t>[ ]</w:t>
            </w:r>
            <w:proofErr w:type="gramEnd"/>
            <w:r w:rsidRPr="00EC3B6F">
              <w:rPr>
                <w:rFonts w:asciiTheme="minorHAnsi" w:hAnsiTheme="minorHAnsi"/>
                <w:sz w:val="20"/>
                <w:lang w:bidi="it-IT"/>
              </w:rPr>
              <w:t xml:space="preserve"> Sì [ ] No</w:t>
            </w:r>
          </w:p>
          <w:p w14:paraId="7A2B9228" w14:textId="77777777" w:rsidR="00EC3B6F" w:rsidRPr="00EC3B6F" w:rsidRDefault="00EC3B6F" w:rsidP="00EC3B6F">
            <w:pPr>
              <w:widowControl w:val="0"/>
              <w:jc w:val="both"/>
              <w:rPr>
                <w:rFonts w:asciiTheme="minorHAnsi" w:hAnsiTheme="minorHAnsi"/>
                <w:sz w:val="20"/>
                <w:lang w:bidi="it-IT"/>
              </w:rPr>
            </w:pPr>
          </w:p>
          <w:p w14:paraId="7492F852" w14:textId="77777777" w:rsidR="00EC3B6F" w:rsidRPr="00EC3B6F" w:rsidRDefault="00EC3B6F" w:rsidP="00EC3B6F">
            <w:pPr>
              <w:widowControl w:val="0"/>
              <w:jc w:val="both"/>
              <w:rPr>
                <w:rFonts w:asciiTheme="minorHAnsi" w:hAnsiTheme="minorHAnsi"/>
                <w:sz w:val="20"/>
                <w:lang w:bidi="it-IT"/>
              </w:rPr>
            </w:pPr>
          </w:p>
          <w:p w14:paraId="454D624B" w14:textId="77777777" w:rsidR="00EC3B6F" w:rsidRPr="00EC3B6F" w:rsidRDefault="00EC3B6F" w:rsidP="00EC3B6F">
            <w:pPr>
              <w:widowControl w:val="0"/>
              <w:jc w:val="both"/>
              <w:rPr>
                <w:rFonts w:asciiTheme="minorHAnsi" w:hAnsiTheme="minorHAnsi"/>
                <w:sz w:val="20"/>
                <w:lang w:bidi="it-IT"/>
              </w:rPr>
            </w:pPr>
          </w:p>
          <w:p w14:paraId="44C09E81"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p>
          <w:p w14:paraId="2C8D8ABD"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p>
          <w:p w14:paraId="4D104043"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p>
          <w:p w14:paraId="037E2EBF"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In caso affermativo elencare la documentazione pertinente </w:t>
            </w:r>
            <w:proofErr w:type="gramStart"/>
            <w:r w:rsidRPr="00EC3B6F">
              <w:rPr>
                <w:rFonts w:asciiTheme="minorHAnsi" w:hAnsiTheme="minorHAnsi"/>
                <w:sz w:val="20"/>
                <w:lang w:bidi="it-IT"/>
              </w:rPr>
              <w:t xml:space="preserve">[  </w:t>
            </w:r>
            <w:proofErr w:type="gramEnd"/>
            <w:r w:rsidRPr="00EC3B6F">
              <w:rPr>
                <w:rFonts w:asciiTheme="minorHAnsi" w:hAnsiTheme="minorHAnsi"/>
                <w:sz w:val="20"/>
                <w:lang w:bidi="it-IT"/>
              </w:rPr>
              <w:t xml:space="preserve">  ] e, se disponibile elettronicamente, indicare: (indirizzo web, autorità o organismo di emanazione, riferimento preciso della documentazione):</w:t>
            </w:r>
          </w:p>
          <w:p w14:paraId="1AD41827"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  </w:t>
            </w:r>
          </w:p>
        </w:tc>
      </w:tr>
      <w:tr w:rsidR="00EC3B6F" w:rsidRPr="00EC3B6F" w14:paraId="5D159556" w14:textId="77777777" w:rsidTr="00177BAA">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DA0D17"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b/>
                <w:sz w:val="20"/>
                <w:lang w:bidi="it-IT"/>
              </w:rPr>
              <w:t xml:space="preserve">L'operatore economico è a conoscenza di qualsiasi conflitto di </w:t>
            </w:r>
            <w:proofErr w:type="gramStart"/>
            <w:r w:rsidRPr="00EC3B6F">
              <w:rPr>
                <w:rFonts w:asciiTheme="minorHAnsi" w:hAnsiTheme="minorHAnsi"/>
                <w:b/>
                <w:sz w:val="20"/>
                <w:lang w:bidi="it-IT"/>
              </w:rPr>
              <w:t>interessi(</w:t>
            </w:r>
            <w:proofErr w:type="gramEnd"/>
            <w:r w:rsidRPr="00EC3B6F">
              <w:rPr>
                <w:rFonts w:asciiTheme="minorHAnsi" w:hAnsiTheme="minorHAnsi"/>
                <w:b/>
                <w:sz w:val="20"/>
                <w:vertAlign w:val="superscript"/>
                <w:lang w:bidi="it-IT"/>
              </w:rPr>
              <w:footnoteReference w:id="34"/>
            </w:r>
            <w:r w:rsidRPr="00EC3B6F">
              <w:rPr>
                <w:rFonts w:asciiTheme="minorHAnsi" w:hAnsiTheme="minorHAnsi"/>
                <w:b/>
                <w:sz w:val="20"/>
                <w:lang w:bidi="it-IT"/>
              </w:rPr>
              <w:t>)</w:t>
            </w:r>
            <w:r w:rsidRPr="00EC3B6F">
              <w:rPr>
                <w:rFonts w:asciiTheme="minorHAnsi" w:hAnsiTheme="minorHAnsi"/>
                <w:sz w:val="20"/>
                <w:lang w:bidi="it-IT"/>
              </w:rPr>
              <w:t xml:space="preserve"> legato alla sua partecipazione alla procedura di appalto (articolo 80, comma 5, </w:t>
            </w:r>
            <w:proofErr w:type="spellStart"/>
            <w:r w:rsidRPr="00EC3B6F">
              <w:rPr>
                <w:rFonts w:asciiTheme="minorHAnsi" w:hAnsiTheme="minorHAnsi"/>
                <w:sz w:val="20"/>
                <w:lang w:bidi="it-IT"/>
              </w:rPr>
              <w:t>lett</w:t>
            </w:r>
            <w:proofErr w:type="spellEnd"/>
            <w:r w:rsidRPr="00EC3B6F">
              <w:rPr>
                <w:rFonts w:asciiTheme="minorHAnsi" w:hAnsiTheme="minorHAnsi"/>
                <w:sz w:val="20"/>
                <w:lang w:bidi="it-IT"/>
              </w:rPr>
              <w:t xml:space="preserve">. </w:t>
            </w:r>
            <w:r w:rsidRPr="00EC3B6F">
              <w:rPr>
                <w:rFonts w:asciiTheme="minorHAnsi" w:hAnsiTheme="minorHAnsi"/>
                <w:i/>
                <w:sz w:val="20"/>
                <w:lang w:bidi="it-IT"/>
              </w:rPr>
              <w:t>d)</w:t>
            </w:r>
            <w:r w:rsidRPr="00EC3B6F">
              <w:rPr>
                <w:rFonts w:asciiTheme="minorHAnsi" w:hAnsiTheme="minorHAnsi"/>
                <w:sz w:val="20"/>
                <w:lang w:bidi="it-IT"/>
              </w:rPr>
              <w:t xml:space="preserve"> del Codice)?</w:t>
            </w:r>
            <w:r w:rsidRPr="00EC3B6F">
              <w:rPr>
                <w:rFonts w:asciiTheme="minorHAnsi" w:hAnsiTheme="minorHAnsi"/>
                <w:sz w:val="20"/>
                <w:lang w:bidi="it-IT"/>
              </w:rPr>
              <w:br/>
            </w:r>
          </w:p>
          <w:p w14:paraId="4E34F948"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In caso affermativo</w:t>
            </w:r>
            <w:r w:rsidRPr="00EC3B6F">
              <w:rPr>
                <w:rFonts w:asciiTheme="minorHAnsi" w:hAnsiTheme="minorHAnsi"/>
                <w:sz w:val="20"/>
                <w:lang w:bidi="it-IT"/>
              </w:rPr>
              <w:t>, fornire informazioni dettagliate sulle modalità con cui è stato risolto il conflitto di interessi: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14C1566"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r w:rsidRPr="00EC3B6F">
              <w:rPr>
                <w:rFonts w:asciiTheme="minorHAnsi" w:hAnsiTheme="minorHAnsi"/>
                <w:sz w:val="20"/>
                <w:lang w:bidi="it-IT"/>
              </w:rPr>
              <w:br/>
            </w:r>
            <w:r w:rsidRPr="00EC3B6F">
              <w:rPr>
                <w:rFonts w:asciiTheme="minorHAnsi" w:hAnsiTheme="minorHAnsi"/>
                <w:sz w:val="20"/>
                <w:lang w:bidi="it-IT"/>
              </w:rPr>
              <w:br/>
            </w:r>
            <w:r w:rsidRPr="00EC3B6F">
              <w:rPr>
                <w:rFonts w:asciiTheme="minorHAnsi" w:hAnsiTheme="minorHAnsi"/>
                <w:sz w:val="20"/>
                <w:lang w:bidi="it-IT"/>
              </w:rPr>
              <w:br/>
            </w:r>
          </w:p>
          <w:p w14:paraId="3EDDC684"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tc>
      </w:tr>
      <w:tr w:rsidR="00EC3B6F" w:rsidRPr="00EC3B6F" w14:paraId="30C94227" w14:textId="77777777" w:rsidTr="00177BAA">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0EE6DA"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b/>
                <w:sz w:val="20"/>
                <w:lang w:bidi="it-IT"/>
              </w:rPr>
              <w:t xml:space="preserve">L'operatore economico o </w:t>
            </w:r>
            <w:r w:rsidRPr="00EC3B6F">
              <w:rPr>
                <w:rFonts w:asciiTheme="minorHAnsi" w:hAnsiTheme="minorHAnsi"/>
                <w:sz w:val="20"/>
                <w:lang w:bidi="it-IT"/>
              </w:rPr>
              <w:t xml:space="preserve">un'impresa a lui collegata </w:t>
            </w:r>
            <w:r w:rsidRPr="00EC3B6F">
              <w:rPr>
                <w:rFonts w:asciiTheme="minorHAnsi" w:hAnsiTheme="minorHAnsi"/>
                <w:b/>
                <w:sz w:val="20"/>
                <w:lang w:bidi="it-IT"/>
              </w:rPr>
              <w:t>ha fornito consulenza</w:t>
            </w:r>
            <w:r w:rsidRPr="00EC3B6F">
              <w:rPr>
                <w:rFonts w:asciiTheme="minorHAnsi" w:hAnsiTheme="minorHAnsi"/>
                <w:sz w:val="20"/>
                <w:lang w:bidi="it-IT"/>
              </w:rPr>
              <w:t xml:space="preserve"> all'amministrazione aggiudicatrice o all'ente aggiudicatore o ha altrimenti </w:t>
            </w:r>
            <w:r w:rsidRPr="00EC3B6F">
              <w:rPr>
                <w:rFonts w:asciiTheme="minorHAnsi" w:hAnsiTheme="minorHAnsi"/>
                <w:b/>
                <w:sz w:val="20"/>
                <w:lang w:bidi="it-IT"/>
              </w:rPr>
              <w:t>partecipato alla preparazione</w:t>
            </w:r>
            <w:r w:rsidRPr="00EC3B6F">
              <w:rPr>
                <w:rFonts w:asciiTheme="minorHAnsi" w:hAnsiTheme="minorHAnsi"/>
                <w:sz w:val="20"/>
                <w:lang w:bidi="it-IT"/>
              </w:rPr>
              <w:t xml:space="preserve"> della procedura d'aggiudicazione (articolo 80, comma 5, </w:t>
            </w:r>
            <w:proofErr w:type="spellStart"/>
            <w:r w:rsidRPr="00EC3B6F">
              <w:rPr>
                <w:rFonts w:asciiTheme="minorHAnsi" w:hAnsiTheme="minorHAnsi"/>
                <w:sz w:val="20"/>
                <w:lang w:bidi="it-IT"/>
              </w:rPr>
              <w:t>lett</w:t>
            </w:r>
            <w:proofErr w:type="spellEnd"/>
            <w:r w:rsidRPr="00EC3B6F">
              <w:rPr>
                <w:rFonts w:asciiTheme="minorHAnsi" w:hAnsiTheme="minorHAnsi"/>
                <w:sz w:val="20"/>
                <w:lang w:bidi="it-IT"/>
              </w:rPr>
              <w:t xml:space="preserve">. </w:t>
            </w:r>
            <w:r w:rsidRPr="00EC3B6F">
              <w:rPr>
                <w:rFonts w:asciiTheme="minorHAnsi" w:hAnsiTheme="minorHAnsi"/>
                <w:i/>
                <w:sz w:val="20"/>
                <w:lang w:bidi="it-IT"/>
              </w:rPr>
              <w:t>e</w:t>
            </w:r>
            <w:r w:rsidRPr="00EC3B6F">
              <w:rPr>
                <w:rFonts w:asciiTheme="minorHAnsi" w:hAnsiTheme="minorHAnsi"/>
                <w:sz w:val="20"/>
                <w:lang w:bidi="it-IT"/>
              </w:rPr>
              <w:t>) del Codice?</w:t>
            </w:r>
            <w:r w:rsidRPr="00EC3B6F">
              <w:rPr>
                <w:rFonts w:asciiTheme="minorHAnsi" w:hAnsiTheme="minorHAnsi"/>
                <w:sz w:val="20"/>
                <w:lang w:bidi="it-IT"/>
              </w:rPr>
              <w:br/>
            </w:r>
          </w:p>
          <w:p w14:paraId="76BAEE2B"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In caso affermativo</w:t>
            </w:r>
            <w:r w:rsidRPr="00EC3B6F">
              <w:rPr>
                <w:rFonts w:asciiTheme="minorHAnsi" w:hAnsiTheme="minorHAnsi"/>
                <w:sz w:val="20"/>
                <w:lang w:bidi="it-IT"/>
              </w:rPr>
              <w:t>, fornire informazioni dettagliate sulle misure adottate per prevenire le possibili distorsioni della concorrenza: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C4FD191"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r w:rsidRPr="00EC3B6F">
              <w:rPr>
                <w:rFonts w:asciiTheme="minorHAnsi" w:hAnsiTheme="minorHAnsi"/>
                <w:sz w:val="20"/>
                <w:lang w:bidi="it-IT"/>
              </w:rPr>
              <w:br/>
            </w:r>
            <w:r w:rsidRPr="00EC3B6F">
              <w:rPr>
                <w:rFonts w:asciiTheme="minorHAnsi" w:hAnsiTheme="minorHAnsi"/>
                <w:sz w:val="20"/>
                <w:lang w:bidi="it-IT"/>
              </w:rPr>
              <w:br/>
            </w:r>
            <w:r w:rsidRPr="00EC3B6F">
              <w:rPr>
                <w:rFonts w:asciiTheme="minorHAnsi" w:hAnsiTheme="minorHAnsi"/>
                <w:sz w:val="20"/>
                <w:lang w:bidi="it-IT"/>
              </w:rPr>
              <w:br/>
            </w:r>
            <w:r w:rsidRPr="00EC3B6F">
              <w:rPr>
                <w:rFonts w:asciiTheme="minorHAnsi" w:hAnsiTheme="minorHAnsi"/>
                <w:sz w:val="20"/>
                <w:lang w:bidi="it-IT"/>
              </w:rPr>
              <w:br/>
            </w:r>
          </w:p>
          <w:p w14:paraId="1D27A1E3" w14:textId="77777777" w:rsidR="00EC3B6F" w:rsidRPr="00EC3B6F" w:rsidRDefault="00EC3B6F" w:rsidP="00EC3B6F">
            <w:pPr>
              <w:widowControl w:val="0"/>
              <w:jc w:val="both"/>
              <w:rPr>
                <w:rFonts w:asciiTheme="minorHAnsi" w:hAnsiTheme="minorHAnsi"/>
                <w:sz w:val="20"/>
                <w:lang w:bidi="it-IT"/>
              </w:rPr>
            </w:pPr>
          </w:p>
          <w:p w14:paraId="147A3ED6"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 […………………]</w:t>
            </w:r>
          </w:p>
        </w:tc>
      </w:tr>
      <w:tr w:rsidR="00EC3B6F" w:rsidRPr="00EC3B6F" w14:paraId="5EA9B51B" w14:textId="77777777" w:rsidTr="00177BAA">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3FBA4AA"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L'operatore economico può confermare di:</w:t>
            </w:r>
          </w:p>
          <w:p w14:paraId="57E8E712"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a) non essersi reso</w:t>
            </w:r>
            <w:r w:rsidRPr="00EC3B6F">
              <w:rPr>
                <w:rFonts w:asciiTheme="minorHAnsi" w:hAnsiTheme="minorHAnsi"/>
                <w:sz w:val="20"/>
                <w:lang w:bidi="it-IT"/>
              </w:rPr>
              <w:t xml:space="preserve"> gravemente colpevole di </w:t>
            </w:r>
            <w:r w:rsidRPr="00EC3B6F">
              <w:rPr>
                <w:rFonts w:asciiTheme="minorHAnsi" w:hAnsiTheme="minorHAnsi"/>
                <w:b/>
                <w:sz w:val="20"/>
                <w:lang w:bidi="it-IT"/>
              </w:rPr>
              <w:t>false dichiarazioni</w:t>
            </w:r>
            <w:r w:rsidRPr="00EC3B6F">
              <w:rPr>
                <w:rFonts w:asciiTheme="minorHAnsi" w:hAnsiTheme="minorHAnsi"/>
                <w:sz w:val="20"/>
                <w:lang w:bidi="it-IT"/>
              </w:rPr>
              <w:t xml:space="preserve"> nel fornire le informazioni richieste per verificare l'assenza di motivi di esclusione o il rispetto dei criteri di selezione,</w:t>
            </w:r>
          </w:p>
          <w:p w14:paraId="1CF58B29"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br/>
              <w:t xml:space="preserve">b)    </w:t>
            </w:r>
            <w:r w:rsidRPr="00EC3B6F">
              <w:rPr>
                <w:rFonts w:asciiTheme="minorHAnsi" w:hAnsiTheme="minorHAnsi"/>
                <w:b/>
                <w:sz w:val="20"/>
                <w:lang w:bidi="it-IT"/>
              </w:rPr>
              <w:t>non avere occultato</w:t>
            </w:r>
            <w:r w:rsidRPr="00EC3B6F">
              <w:rPr>
                <w:rFonts w:asciiTheme="minorHAnsi" w:hAnsiTheme="minorHAnsi"/>
                <w:sz w:val="20"/>
                <w:lang w:bidi="it-IT"/>
              </w:rPr>
              <w:t xml:space="preserve"> tali informazioni?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2E873C5" w14:textId="77777777" w:rsidR="00EC3B6F" w:rsidRPr="00EC3B6F" w:rsidRDefault="00EC3B6F" w:rsidP="00EC3B6F">
            <w:pPr>
              <w:widowControl w:val="0"/>
              <w:jc w:val="both"/>
              <w:rPr>
                <w:rFonts w:asciiTheme="minorHAnsi" w:hAnsiTheme="minorHAnsi"/>
                <w:sz w:val="20"/>
                <w:lang w:bidi="it-IT"/>
              </w:rPr>
            </w:pPr>
          </w:p>
          <w:p w14:paraId="7AAE182A"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p>
          <w:p w14:paraId="03E20E07" w14:textId="77777777" w:rsidR="00EC3B6F" w:rsidRPr="00EC3B6F" w:rsidRDefault="00EC3B6F" w:rsidP="00EC3B6F">
            <w:pPr>
              <w:widowControl w:val="0"/>
              <w:jc w:val="both"/>
              <w:rPr>
                <w:rFonts w:asciiTheme="minorHAnsi" w:hAnsiTheme="minorHAnsi"/>
                <w:sz w:val="20"/>
                <w:lang w:bidi="it-IT"/>
              </w:rPr>
            </w:pPr>
          </w:p>
          <w:p w14:paraId="1240E54F"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p>
        </w:tc>
      </w:tr>
    </w:tbl>
    <w:p w14:paraId="2F95A97F" w14:textId="77777777" w:rsidR="00EC3B6F" w:rsidRPr="00EC3B6F" w:rsidRDefault="00EC3B6F" w:rsidP="00EC3B6F">
      <w:pPr>
        <w:widowControl w:val="0"/>
        <w:jc w:val="both"/>
        <w:rPr>
          <w:rFonts w:asciiTheme="minorHAnsi" w:hAnsiTheme="minorHAnsi"/>
          <w:sz w:val="20"/>
          <w:lang w:bidi="it-IT"/>
        </w:rPr>
      </w:pPr>
    </w:p>
    <w:p w14:paraId="1B943B11"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sz w:val="20"/>
          <w:lang w:bidi="it-IT"/>
        </w:rPr>
        <w:t>D: Altri motivi di esclusione eventualmente previsti dalla legislazione nazionale dello Stato membro dell'amministrazione aggiudicatrice o dell'ente aggiudicatore</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EC3B6F" w:rsidRPr="00EC3B6F" w14:paraId="632E1E3E"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0AAAB0F"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 xml:space="preserve">Motivi di esclusione previsti esclusivamente dalla legislazione nazionale </w:t>
            </w:r>
            <w:r w:rsidRPr="00EC3B6F">
              <w:rPr>
                <w:rFonts w:asciiTheme="minorHAnsi" w:hAnsiTheme="minorHAnsi"/>
                <w:sz w:val="20"/>
                <w:lang w:bidi="it-IT"/>
              </w:rPr>
              <w:t>(</w:t>
            </w:r>
            <w:proofErr w:type="gramStart"/>
            <w:r w:rsidRPr="00EC3B6F">
              <w:rPr>
                <w:rFonts w:asciiTheme="minorHAnsi" w:hAnsiTheme="minorHAnsi"/>
                <w:sz w:val="20"/>
                <w:lang w:bidi="it-IT"/>
              </w:rPr>
              <w:t>articolo  80</w:t>
            </w:r>
            <w:proofErr w:type="gramEnd"/>
            <w:r w:rsidRPr="00EC3B6F">
              <w:rPr>
                <w:rFonts w:asciiTheme="minorHAnsi" w:hAnsiTheme="minorHAnsi"/>
                <w:sz w:val="20"/>
                <w:lang w:bidi="it-IT"/>
              </w:rPr>
              <w:t xml:space="preserve">, comma 2 e comma 5, </w:t>
            </w:r>
            <w:proofErr w:type="spellStart"/>
            <w:r w:rsidRPr="00EC3B6F">
              <w:rPr>
                <w:rFonts w:asciiTheme="minorHAnsi" w:hAnsiTheme="minorHAnsi"/>
                <w:sz w:val="20"/>
                <w:lang w:bidi="it-IT"/>
              </w:rPr>
              <w:t>lett</w:t>
            </w:r>
            <w:proofErr w:type="spellEnd"/>
            <w:r w:rsidRPr="00EC3B6F">
              <w:rPr>
                <w:rFonts w:asciiTheme="minorHAnsi" w:hAnsiTheme="minorHAnsi"/>
                <w:sz w:val="20"/>
                <w:lang w:bidi="it-IT"/>
              </w:rPr>
              <w:t xml:space="preserve">. </w:t>
            </w:r>
            <w:r w:rsidRPr="00EC3B6F">
              <w:rPr>
                <w:rFonts w:asciiTheme="minorHAnsi" w:hAnsiTheme="minorHAnsi"/>
                <w:i/>
                <w:sz w:val="20"/>
                <w:lang w:bidi="it-IT"/>
              </w:rPr>
              <w:t>f), g), h), i), l), m)</w:t>
            </w:r>
            <w:r w:rsidRPr="00EC3B6F">
              <w:rPr>
                <w:rFonts w:asciiTheme="minorHAnsi" w:hAnsiTheme="minorHAnsi"/>
                <w:sz w:val="20"/>
                <w:lang w:bidi="it-IT"/>
              </w:rPr>
              <w:t xml:space="preserve"> del Codice e art. 53 comma 16-ter del D. </w:t>
            </w:r>
            <w:proofErr w:type="spellStart"/>
            <w:r w:rsidRPr="00EC3B6F">
              <w:rPr>
                <w:rFonts w:asciiTheme="minorHAnsi" w:hAnsiTheme="minorHAnsi"/>
                <w:sz w:val="20"/>
                <w:lang w:bidi="it-IT"/>
              </w:rPr>
              <w:t>Lgs</w:t>
            </w:r>
            <w:proofErr w:type="spellEnd"/>
            <w:r w:rsidRPr="00EC3B6F">
              <w:rPr>
                <w:rFonts w:asciiTheme="minorHAnsi" w:hAnsiTheme="minorHAnsi"/>
                <w:sz w:val="20"/>
                <w:lang w:bidi="it-IT"/>
              </w:rPr>
              <w:t>. 165/2001</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E71148C"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Risposta:</w:t>
            </w:r>
          </w:p>
        </w:tc>
      </w:tr>
      <w:tr w:rsidR="00EC3B6F" w:rsidRPr="00EC3B6F" w14:paraId="21AC07D7"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4B1320"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Sussistono  a carico dell’operatore economico cause di decadenza, di sospensione o di divieto previste dall'</w:t>
            </w:r>
            <w:hyperlink r:id="rId23" w:anchor="067" w:history="1">
              <w:r w:rsidRPr="00EC3B6F">
                <w:rPr>
                  <w:rFonts w:asciiTheme="minorHAnsi" w:hAnsiTheme="minorHAnsi"/>
                  <w:color w:val="0000FF"/>
                  <w:sz w:val="20"/>
                  <w:u w:val="single"/>
                  <w:lang w:bidi="it-IT"/>
                </w:rPr>
                <w:t>articolo 67 del decreto legislativo 6 settembre 2011, n. 159</w:t>
              </w:r>
            </w:hyperlink>
            <w:r w:rsidRPr="00EC3B6F">
              <w:rPr>
                <w:rFonts w:asciiTheme="minorHAnsi" w:hAnsiTheme="minorHAnsi"/>
                <w:sz w:val="20"/>
                <w:lang w:bidi="it-IT"/>
              </w:rPr>
              <w:t xml:space="preserve">  o di un tentativo di infiltrazione mafiosa </w:t>
            </w:r>
            <w:r w:rsidRPr="00EC3B6F">
              <w:rPr>
                <w:rFonts w:asciiTheme="minorHAnsi" w:hAnsiTheme="minorHAnsi"/>
                <w:sz w:val="20"/>
                <w:lang w:bidi="it-IT"/>
              </w:rPr>
              <w:lastRenderedPageBreak/>
              <w:t>di cui all'</w:t>
            </w:r>
            <w:hyperlink r:id="rId24" w:anchor="084" w:history="1">
              <w:r w:rsidRPr="00EC3B6F">
                <w:rPr>
                  <w:rFonts w:asciiTheme="minorHAnsi" w:hAnsiTheme="minorHAnsi"/>
                  <w:color w:val="0000FF"/>
                  <w:sz w:val="20"/>
                  <w:u w:val="single"/>
                  <w:lang w:bidi="it-IT"/>
                </w:rPr>
                <w:t>articolo 84, comma 4, del medesimo decreto</w:t>
              </w:r>
            </w:hyperlink>
            <w:r w:rsidRPr="00EC3B6F">
              <w:rPr>
                <w:rFonts w:asciiTheme="minorHAnsi" w:hAnsiTheme="minorHAnsi"/>
                <w:sz w:val="20"/>
                <w:lang w:bidi="it-IT"/>
              </w:rPr>
              <w:t xml:space="preserve">, fermo restando quanto previsto dagli </w:t>
            </w:r>
            <w:hyperlink r:id="rId25" w:anchor="088" w:history="1">
              <w:r w:rsidRPr="00EC3B6F">
                <w:rPr>
                  <w:rFonts w:asciiTheme="minorHAnsi" w:hAnsiTheme="minorHAnsi"/>
                  <w:color w:val="0000FF"/>
                  <w:sz w:val="20"/>
                  <w:u w:val="single"/>
                  <w:lang w:bidi="it-IT"/>
                </w:rPr>
                <w:t>articoli 88, comma 4-bis</w:t>
              </w:r>
            </w:hyperlink>
            <w:r w:rsidRPr="00EC3B6F">
              <w:rPr>
                <w:rFonts w:asciiTheme="minorHAnsi" w:hAnsiTheme="minorHAnsi"/>
                <w:sz w:val="20"/>
                <w:lang w:bidi="it-IT"/>
              </w:rPr>
              <w:t xml:space="preserve">, e </w:t>
            </w:r>
            <w:hyperlink r:id="rId26" w:anchor="092" w:history="1">
              <w:r w:rsidRPr="00EC3B6F">
                <w:rPr>
                  <w:rFonts w:asciiTheme="minorHAnsi" w:hAnsiTheme="minorHAnsi"/>
                  <w:color w:val="0000FF"/>
                  <w:sz w:val="20"/>
                  <w:u w:val="single"/>
                  <w:lang w:bidi="it-IT"/>
                </w:rPr>
                <w:t>92, commi 2 e 3, del decreto legislativo 6 settembre 2011, n. 159</w:t>
              </w:r>
            </w:hyperlink>
            <w:r w:rsidRPr="00EC3B6F">
              <w:rPr>
                <w:rFonts w:asciiTheme="minorHAnsi" w:hAnsiTheme="minorHAnsi"/>
                <w:sz w:val="20"/>
                <w:lang w:bidi="it-IT"/>
              </w:rPr>
              <w:t>, con riferimento rispettivamente alle comunicazioni antimafia e alle informazioni antimafia (Articolo 80, comma 2, del Codice)?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A29B454"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lastRenderedPageBreak/>
              <w:t>[ ]</w:t>
            </w:r>
            <w:proofErr w:type="gramEnd"/>
            <w:r w:rsidRPr="00EC3B6F">
              <w:rPr>
                <w:rFonts w:asciiTheme="minorHAnsi" w:hAnsiTheme="minorHAnsi"/>
                <w:sz w:val="20"/>
                <w:lang w:bidi="it-IT"/>
              </w:rPr>
              <w:t xml:space="preserve"> Sì [ ] No</w:t>
            </w:r>
          </w:p>
          <w:p w14:paraId="7CF7BE2C"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Se la documentazione pertinente è disponibile elettronicamente, indicare: (indirizzo web, autorità o </w:t>
            </w:r>
            <w:r w:rsidRPr="00EC3B6F">
              <w:rPr>
                <w:rFonts w:asciiTheme="minorHAnsi" w:hAnsiTheme="minorHAnsi"/>
                <w:sz w:val="20"/>
                <w:lang w:bidi="it-IT"/>
              </w:rPr>
              <w:lastRenderedPageBreak/>
              <w:t>organismo di emanazione, riferimento preciso della documentazione):</w:t>
            </w:r>
          </w:p>
          <w:p w14:paraId="47479F03"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w:t>
            </w:r>
            <w:r w:rsidRPr="00EC3B6F">
              <w:rPr>
                <w:rFonts w:asciiTheme="minorHAnsi" w:hAnsiTheme="minorHAnsi"/>
                <w:sz w:val="20"/>
                <w:vertAlign w:val="superscript"/>
                <w:lang w:bidi="it-IT"/>
              </w:rPr>
              <w:footnoteReference w:id="35"/>
            </w:r>
            <w:r w:rsidRPr="00EC3B6F">
              <w:rPr>
                <w:rFonts w:asciiTheme="minorHAnsi" w:hAnsiTheme="minorHAnsi"/>
                <w:sz w:val="20"/>
                <w:lang w:bidi="it-IT"/>
              </w:rPr>
              <w:t>)</w:t>
            </w:r>
          </w:p>
        </w:tc>
      </w:tr>
      <w:tr w:rsidR="00EC3B6F" w:rsidRPr="00EC3B6F" w14:paraId="6515B92E"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B57D19"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lastRenderedPageBreak/>
              <w:t xml:space="preserve">L’operatore economico si trova in una delle seguenti </w:t>
            </w:r>
            <w:proofErr w:type="gramStart"/>
            <w:r w:rsidRPr="00EC3B6F">
              <w:rPr>
                <w:rFonts w:asciiTheme="minorHAnsi" w:hAnsiTheme="minorHAnsi"/>
                <w:sz w:val="20"/>
                <w:lang w:bidi="it-IT"/>
              </w:rPr>
              <w:t>situazioni ?</w:t>
            </w:r>
            <w:proofErr w:type="gramEnd"/>
          </w:p>
          <w:p w14:paraId="508D188C" w14:textId="77777777" w:rsidR="00EC3B6F" w:rsidRPr="00EC3B6F" w:rsidRDefault="00EC3B6F" w:rsidP="00EC3B6F">
            <w:pPr>
              <w:widowControl w:val="0"/>
              <w:numPr>
                <w:ilvl w:val="0"/>
                <w:numId w:val="19"/>
              </w:numPr>
              <w:tabs>
                <w:tab w:val="clear" w:pos="1131"/>
                <w:tab w:val="num" w:pos="-360"/>
              </w:tabs>
              <w:spacing w:after="0"/>
              <w:ind w:left="207" w:hanging="207"/>
              <w:jc w:val="both"/>
              <w:rPr>
                <w:rFonts w:asciiTheme="minorHAnsi" w:hAnsiTheme="minorHAnsi"/>
                <w:sz w:val="20"/>
              </w:rPr>
            </w:pPr>
            <w:r w:rsidRPr="00EC3B6F">
              <w:rPr>
                <w:rFonts w:asciiTheme="minorHAnsi" w:hAnsiTheme="minorHAnsi"/>
                <w:sz w:val="20"/>
              </w:rPr>
              <w:t xml:space="preserve">è stato soggetto alla sanzione </w:t>
            </w:r>
            <w:proofErr w:type="spellStart"/>
            <w:r w:rsidRPr="00EC3B6F">
              <w:rPr>
                <w:rFonts w:asciiTheme="minorHAnsi" w:hAnsiTheme="minorHAnsi"/>
                <w:sz w:val="20"/>
              </w:rPr>
              <w:t>interdittiva</w:t>
            </w:r>
            <w:proofErr w:type="spellEnd"/>
            <w:r w:rsidRPr="00EC3B6F">
              <w:rPr>
                <w:rFonts w:asciiTheme="minorHAnsi" w:hAnsiTheme="minorHAnsi"/>
                <w:sz w:val="20"/>
              </w:rPr>
              <w:t xml:space="preserve"> di cui all'</w:t>
            </w:r>
            <w:hyperlink r:id="rId27" w:anchor="09" w:history="1">
              <w:r w:rsidRPr="00EC3B6F">
                <w:rPr>
                  <w:rFonts w:asciiTheme="minorHAnsi" w:hAnsiTheme="minorHAnsi"/>
                  <w:color w:val="0000FF"/>
                  <w:sz w:val="20"/>
                  <w:u w:val="single"/>
                </w:rPr>
                <w:t>articolo 9, comma 2, lettera c) del decreto legislativo 8 giugno 2001, n. 231</w:t>
              </w:r>
            </w:hyperlink>
            <w:r w:rsidRPr="00EC3B6F">
              <w:rPr>
                <w:rFonts w:asciiTheme="minorHAnsi" w:hAnsiTheme="minorHAnsi"/>
                <w:sz w:val="20"/>
              </w:rPr>
              <w:t xml:space="preserve"> o ad altra sanzione che comporta il divieto di contrarre con la pubblica amministrazione, compresi i provvedimenti </w:t>
            </w:r>
            <w:proofErr w:type="spellStart"/>
            <w:r w:rsidRPr="00EC3B6F">
              <w:rPr>
                <w:rFonts w:asciiTheme="minorHAnsi" w:hAnsiTheme="minorHAnsi"/>
                <w:sz w:val="20"/>
              </w:rPr>
              <w:t>interdittivi</w:t>
            </w:r>
            <w:proofErr w:type="spellEnd"/>
            <w:r w:rsidRPr="00EC3B6F">
              <w:rPr>
                <w:rFonts w:asciiTheme="minorHAnsi" w:hAnsiTheme="minorHAnsi"/>
                <w:sz w:val="20"/>
              </w:rPr>
              <w:t xml:space="preserve"> di cui all'</w:t>
            </w:r>
            <w:hyperlink r:id="rId28" w:anchor="014" w:history="1">
              <w:r w:rsidRPr="00EC3B6F">
                <w:rPr>
                  <w:rFonts w:asciiTheme="minorHAnsi" w:hAnsiTheme="minorHAnsi"/>
                  <w:color w:val="0000FF"/>
                  <w:sz w:val="20"/>
                  <w:u w:val="single"/>
                </w:rPr>
                <w:t>articolo 14 del decreto legislativo 9 aprile 2008, n. 81</w:t>
              </w:r>
            </w:hyperlink>
            <w:r w:rsidRPr="00EC3B6F">
              <w:rPr>
                <w:rFonts w:asciiTheme="minorHAnsi" w:hAnsiTheme="minorHAnsi"/>
                <w:sz w:val="20"/>
              </w:rPr>
              <w:t xml:space="preserve"> (Articolo 80, comma 5, lettera </w:t>
            </w:r>
            <w:r w:rsidRPr="00EC3B6F">
              <w:rPr>
                <w:rFonts w:asciiTheme="minorHAnsi" w:hAnsiTheme="minorHAnsi"/>
                <w:i/>
                <w:sz w:val="20"/>
              </w:rPr>
              <w:t>f)</w:t>
            </w:r>
            <w:r w:rsidRPr="00EC3B6F">
              <w:rPr>
                <w:rFonts w:asciiTheme="minorHAnsi" w:hAnsiTheme="minorHAnsi"/>
                <w:sz w:val="20"/>
              </w:rPr>
              <w:t xml:space="preserve">; </w:t>
            </w:r>
          </w:p>
          <w:p w14:paraId="4FF3A559" w14:textId="77777777" w:rsidR="00EC3B6F" w:rsidRPr="00EC3B6F" w:rsidRDefault="00EC3B6F" w:rsidP="00EC3B6F">
            <w:pPr>
              <w:widowControl w:val="0"/>
              <w:jc w:val="both"/>
              <w:rPr>
                <w:rFonts w:asciiTheme="minorHAnsi" w:hAnsiTheme="minorHAnsi"/>
                <w:sz w:val="20"/>
              </w:rPr>
            </w:pPr>
          </w:p>
          <w:p w14:paraId="511B3626" w14:textId="77777777" w:rsidR="00EC3B6F" w:rsidRPr="00EC3B6F" w:rsidRDefault="00EC3B6F" w:rsidP="00EC3B6F">
            <w:pPr>
              <w:widowControl w:val="0"/>
              <w:jc w:val="both"/>
              <w:rPr>
                <w:rFonts w:asciiTheme="minorHAnsi" w:hAnsiTheme="minorHAnsi"/>
                <w:sz w:val="20"/>
              </w:rPr>
            </w:pPr>
          </w:p>
          <w:p w14:paraId="1BF94273" w14:textId="77777777" w:rsidR="00EC3B6F" w:rsidRPr="00EC3B6F" w:rsidRDefault="00EC3B6F" w:rsidP="00EC3B6F">
            <w:pPr>
              <w:widowControl w:val="0"/>
              <w:numPr>
                <w:ilvl w:val="0"/>
                <w:numId w:val="19"/>
              </w:numPr>
              <w:tabs>
                <w:tab w:val="clear" w:pos="1131"/>
                <w:tab w:val="num" w:pos="-360"/>
              </w:tabs>
              <w:spacing w:after="0"/>
              <w:ind w:left="207" w:hanging="207"/>
              <w:jc w:val="both"/>
              <w:rPr>
                <w:rFonts w:asciiTheme="minorHAnsi" w:hAnsiTheme="minorHAnsi"/>
                <w:sz w:val="20"/>
              </w:rPr>
            </w:pPr>
            <w:proofErr w:type="gramStart"/>
            <w:r w:rsidRPr="00EC3B6F">
              <w:rPr>
                <w:rFonts w:asciiTheme="minorHAnsi" w:hAnsiTheme="minorHAnsi"/>
                <w:sz w:val="20"/>
              </w:rPr>
              <w:t>è</w:t>
            </w:r>
            <w:proofErr w:type="gramEnd"/>
            <w:r w:rsidRPr="00EC3B6F">
              <w:rPr>
                <w:rFonts w:asciiTheme="minorHAnsi" w:hAnsiTheme="minorHAnsi"/>
                <w:sz w:val="20"/>
              </w:rPr>
              <w:t xml:space="preserve">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EC3B6F">
              <w:rPr>
                <w:rFonts w:asciiTheme="minorHAnsi" w:hAnsiTheme="minorHAnsi"/>
                <w:i/>
                <w:sz w:val="20"/>
              </w:rPr>
              <w:t>g</w:t>
            </w:r>
            <w:r w:rsidRPr="00EC3B6F">
              <w:rPr>
                <w:rFonts w:asciiTheme="minorHAnsi" w:hAnsiTheme="minorHAnsi"/>
                <w:sz w:val="20"/>
              </w:rPr>
              <w:t xml:space="preserve">); </w:t>
            </w:r>
          </w:p>
          <w:p w14:paraId="4476E5CE" w14:textId="77777777" w:rsidR="00EC3B6F" w:rsidRPr="00EC3B6F" w:rsidRDefault="00EC3B6F" w:rsidP="00EC3B6F">
            <w:pPr>
              <w:widowControl w:val="0"/>
              <w:jc w:val="both"/>
              <w:rPr>
                <w:rFonts w:asciiTheme="minorHAnsi" w:hAnsiTheme="minorHAnsi"/>
                <w:sz w:val="20"/>
              </w:rPr>
            </w:pPr>
          </w:p>
          <w:p w14:paraId="205AFA3D" w14:textId="77777777" w:rsidR="00EC3B6F" w:rsidRPr="00EC3B6F" w:rsidRDefault="00EC3B6F" w:rsidP="00EC3B6F">
            <w:pPr>
              <w:widowControl w:val="0"/>
              <w:jc w:val="both"/>
              <w:rPr>
                <w:rFonts w:asciiTheme="minorHAnsi" w:hAnsiTheme="minorHAnsi"/>
                <w:sz w:val="20"/>
              </w:rPr>
            </w:pPr>
          </w:p>
          <w:p w14:paraId="5D3EA6F0" w14:textId="77777777" w:rsidR="00EC3B6F" w:rsidRPr="00EC3B6F" w:rsidRDefault="00EC3B6F" w:rsidP="00EC3B6F">
            <w:pPr>
              <w:widowControl w:val="0"/>
              <w:jc w:val="both"/>
              <w:rPr>
                <w:rFonts w:asciiTheme="minorHAnsi" w:hAnsiTheme="minorHAnsi"/>
                <w:sz w:val="20"/>
              </w:rPr>
            </w:pPr>
          </w:p>
          <w:p w14:paraId="4797288B" w14:textId="77777777" w:rsidR="00EC3B6F" w:rsidRPr="00EC3B6F" w:rsidRDefault="00EC3B6F" w:rsidP="00EC3B6F">
            <w:pPr>
              <w:widowControl w:val="0"/>
              <w:numPr>
                <w:ilvl w:val="0"/>
                <w:numId w:val="19"/>
              </w:numPr>
              <w:tabs>
                <w:tab w:val="clear" w:pos="1131"/>
                <w:tab w:val="num" w:pos="-360"/>
              </w:tabs>
              <w:spacing w:after="0"/>
              <w:ind w:left="207" w:hanging="207"/>
              <w:jc w:val="both"/>
              <w:rPr>
                <w:rFonts w:asciiTheme="minorHAnsi" w:hAnsiTheme="minorHAnsi"/>
                <w:sz w:val="20"/>
              </w:rPr>
            </w:pPr>
            <w:proofErr w:type="gramStart"/>
            <w:r w:rsidRPr="00EC3B6F">
              <w:rPr>
                <w:rFonts w:asciiTheme="minorHAnsi" w:hAnsiTheme="minorHAnsi"/>
                <w:sz w:val="20"/>
              </w:rPr>
              <w:t>ha</w:t>
            </w:r>
            <w:proofErr w:type="gramEnd"/>
            <w:r w:rsidRPr="00EC3B6F">
              <w:rPr>
                <w:rFonts w:asciiTheme="minorHAnsi" w:hAnsiTheme="minorHAnsi"/>
                <w:sz w:val="20"/>
              </w:rPr>
              <w:t xml:space="preserve"> violato il divieto di intestazione fiduciaria di cui all'articolo 17 della legge 19 marzo 1990, n. 55 (Articolo 80, comma 5, lettera </w:t>
            </w:r>
            <w:r w:rsidRPr="00EC3B6F">
              <w:rPr>
                <w:rFonts w:asciiTheme="minorHAnsi" w:hAnsiTheme="minorHAnsi"/>
                <w:i/>
                <w:sz w:val="20"/>
              </w:rPr>
              <w:t>h</w:t>
            </w:r>
            <w:r w:rsidRPr="00EC3B6F">
              <w:rPr>
                <w:rFonts w:asciiTheme="minorHAnsi" w:hAnsiTheme="minorHAnsi"/>
                <w:sz w:val="20"/>
              </w:rPr>
              <w:t xml:space="preserve">)? </w:t>
            </w:r>
          </w:p>
          <w:p w14:paraId="0CFB30CB" w14:textId="77777777" w:rsidR="00EC3B6F" w:rsidRPr="00EC3B6F" w:rsidRDefault="00EC3B6F" w:rsidP="00EC3B6F">
            <w:pPr>
              <w:widowControl w:val="0"/>
              <w:jc w:val="both"/>
              <w:rPr>
                <w:rFonts w:asciiTheme="minorHAnsi" w:hAnsiTheme="minorHAnsi"/>
                <w:sz w:val="20"/>
                <w:lang w:bidi="it-IT"/>
              </w:rPr>
            </w:pPr>
          </w:p>
          <w:p w14:paraId="1B8B9C7D"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In caso </w:t>
            </w:r>
            <w:proofErr w:type="gramStart"/>
            <w:r w:rsidRPr="00EC3B6F">
              <w:rPr>
                <w:rFonts w:asciiTheme="minorHAnsi" w:hAnsiTheme="minorHAnsi"/>
                <w:sz w:val="20"/>
                <w:lang w:bidi="it-IT"/>
              </w:rPr>
              <w:t>affermativo  :</w:t>
            </w:r>
            <w:proofErr w:type="gramEnd"/>
          </w:p>
          <w:p w14:paraId="55FF187D" w14:textId="77777777" w:rsidR="00EC3B6F" w:rsidRPr="00EC3B6F" w:rsidRDefault="00EC3B6F" w:rsidP="00EC3B6F">
            <w:pPr>
              <w:widowControl w:val="0"/>
              <w:jc w:val="both"/>
              <w:rPr>
                <w:rFonts w:asciiTheme="minorHAnsi" w:hAnsiTheme="minorHAnsi"/>
                <w:sz w:val="20"/>
              </w:rPr>
            </w:pPr>
            <w:r w:rsidRPr="00EC3B6F">
              <w:rPr>
                <w:rFonts w:asciiTheme="minorHAnsi" w:hAnsiTheme="minorHAnsi"/>
                <w:sz w:val="20"/>
              </w:rPr>
              <w:t>- indicare la data dell’accertamento definitivo e l’autorità o organismo di emanazione:</w:t>
            </w:r>
          </w:p>
          <w:p w14:paraId="365B4C47" w14:textId="77777777" w:rsidR="00EC3B6F" w:rsidRPr="00EC3B6F" w:rsidRDefault="00EC3B6F" w:rsidP="00EC3B6F">
            <w:pPr>
              <w:widowControl w:val="0"/>
              <w:jc w:val="both"/>
              <w:rPr>
                <w:rFonts w:asciiTheme="minorHAnsi" w:hAnsiTheme="minorHAnsi"/>
                <w:sz w:val="20"/>
              </w:rPr>
            </w:pPr>
          </w:p>
          <w:p w14:paraId="678A039A" w14:textId="77777777" w:rsidR="00EC3B6F" w:rsidRPr="00EC3B6F" w:rsidRDefault="00EC3B6F" w:rsidP="00EC3B6F">
            <w:pPr>
              <w:widowControl w:val="0"/>
              <w:jc w:val="both"/>
              <w:rPr>
                <w:rFonts w:asciiTheme="minorHAnsi" w:hAnsiTheme="minorHAnsi"/>
                <w:sz w:val="20"/>
              </w:rPr>
            </w:pPr>
            <w:r w:rsidRPr="00EC3B6F">
              <w:rPr>
                <w:rFonts w:asciiTheme="minorHAnsi" w:hAnsiTheme="minorHAnsi"/>
                <w:sz w:val="20"/>
              </w:rPr>
              <w:lastRenderedPageBreak/>
              <w:t xml:space="preserve">- la violazione è stata </w:t>
            </w:r>
            <w:proofErr w:type="gramStart"/>
            <w:r w:rsidRPr="00EC3B6F">
              <w:rPr>
                <w:rFonts w:asciiTheme="minorHAnsi" w:hAnsiTheme="minorHAnsi"/>
                <w:sz w:val="20"/>
              </w:rPr>
              <w:t>rimossa ?</w:t>
            </w:r>
            <w:proofErr w:type="gramEnd"/>
          </w:p>
          <w:p w14:paraId="34B9138C" w14:textId="77777777" w:rsidR="00EC3B6F" w:rsidRPr="00EC3B6F" w:rsidRDefault="00EC3B6F" w:rsidP="00EC3B6F">
            <w:pPr>
              <w:widowControl w:val="0"/>
              <w:jc w:val="both"/>
              <w:rPr>
                <w:rFonts w:asciiTheme="minorHAnsi" w:hAnsiTheme="minorHAnsi"/>
                <w:sz w:val="20"/>
              </w:rPr>
            </w:pPr>
          </w:p>
          <w:p w14:paraId="3B2FAB37" w14:textId="77777777" w:rsidR="00EC3B6F" w:rsidRPr="00EC3B6F" w:rsidRDefault="00EC3B6F" w:rsidP="00EC3B6F">
            <w:pPr>
              <w:widowControl w:val="0"/>
              <w:jc w:val="both"/>
              <w:rPr>
                <w:rFonts w:asciiTheme="minorHAnsi" w:hAnsiTheme="minorHAnsi"/>
                <w:sz w:val="20"/>
              </w:rPr>
            </w:pPr>
          </w:p>
          <w:p w14:paraId="2EC83027" w14:textId="77777777" w:rsidR="00EC3B6F" w:rsidRPr="00EC3B6F" w:rsidRDefault="00EC3B6F" w:rsidP="00EC3B6F">
            <w:pPr>
              <w:widowControl w:val="0"/>
              <w:jc w:val="both"/>
              <w:rPr>
                <w:rFonts w:asciiTheme="minorHAnsi" w:hAnsiTheme="minorHAnsi"/>
                <w:sz w:val="20"/>
              </w:rPr>
            </w:pPr>
          </w:p>
          <w:p w14:paraId="50EC1378" w14:textId="77777777" w:rsidR="00EC3B6F" w:rsidRPr="00EC3B6F" w:rsidRDefault="00EC3B6F" w:rsidP="00EC3B6F">
            <w:pPr>
              <w:widowControl w:val="0"/>
              <w:jc w:val="both"/>
              <w:rPr>
                <w:rFonts w:asciiTheme="minorHAnsi" w:hAnsiTheme="minorHAnsi"/>
                <w:sz w:val="20"/>
              </w:rPr>
            </w:pPr>
          </w:p>
          <w:p w14:paraId="0BB3D17E" w14:textId="77777777" w:rsidR="00EC3B6F" w:rsidRPr="00EC3B6F" w:rsidRDefault="00EC3B6F" w:rsidP="00EC3B6F">
            <w:pPr>
              <w:widowControl w:val="0"/>
              <w:jc w:val="both"/>
              <w:rPr>
                <w:rFonts w:asciiTheme="minorHAnsi" w:hAnsiTheme="minorHAnsi"/>
                <w:sz w:val="20"/>
              </w:rPr>
            </w:pPr>
          </w:p>
          <w:p w14:paraId="0C787BA9" w14:textId="77777777" w:rsidR="00EC3B6F" w:rsidRPr="00EC3B6F" w:rsidRDefault="00EC3B6F" w:rsidP="00EC3B6F">
            <w:pPr>
              <w:widowControl w:val="0"/>
              <w:jc w:val="both"/>
              <w:rPr>
                <w:rFonts w:asciiTheme="minorHAnsi" w:hAnsiTheme="minorHAnsi"/>
                <w:sz w:val="20"/>
              </w:rPr>
            </w:pPr>
          </w:p>
          <w:p w14:paraId="052CAE4E" w14:textId="77777777" w:rsidR="00EC3B6F" w:rsidRPr="00EC3B6F" w:rsidRDefault="00EC3B6F" w:rsidP="00EC3B6F">
            <w:pPr>
              <w:widowControl w:val="0"/>
              <w:jc w:val="both"/>
              <w:rPr>
                <w:rFonts w:asciiTheme="minorHAnsi" w:hAnsiTheme="minorHAnsi"/>
                <w:sz w:val="20"/>
              </w:rPr>
            </w:pPr>
          </w:p>
          <w:p w14:paraId="1E27AABF" w14:textId="77777777" w:rsidR="00EC3B6F" w:rsidRPr="00EC3B6F" w:rsidRDefault="00EC3B6F" w:rsidP="00EC3B6F">
            <w:pPr>
              <w:widowControl w:val="0"/>
              <w:jc w:val="both"/>
              <w:rPr>
                <w:rFonts w:asciiTheme="minorHAnsi" w:hAnsiTheme="minorHAnsi"/>
                <w:sz w:val="20"/>
              </w:rPr>
            </w:pPr>
          </w:p>
          <w:p w14:paraId="72CE3501" w14:textId="77777777" w:rsidR="00EC3B6F" w:rsidRPr="00EC3B6F" w:rsidRDefault="00EC3B6F" w:rsidP="00EC3B6F">
            <w:pPr>
              <w:widowControl w:val="0"/>
              <w:numPr>
                <w:ilvl w:val="0"/>
                <w:numId w:val="19"/>
              </w:numPr>
              <w:tabs>
                <w:tab w:val="clear" w:pos="1131"/>
                <w:tab w:val="num" w:pos="-360"/>
              </w:tabs>
              <w:spacing w:after="0"/>
              <w:ind w:left="207" w:hanging="207"/>
              <w:jc w:val="both"/>
              <w:rPr>
                <w:rFonts w:asciiTheme="minorHAnsi" w:hAnsiTheme="minorHAnsi"/>
                <w:sz w:val="20"/>
              </w:rPr>
            </w:pPr>
            <w:proofErr w:type="gramStart"/>
            <w:r w:rsidRPr="00EC3B6F">
              <w:rPr>
                <w:rFonts w:asciiTheme="minorHAnsi" w:hAnsiTheme="minorHAnsi"/>
                <w:sz w:val="20"/>
              </w:rPr>
              <w:t>è</w:t>
            </w:r>
            <w:proofErr w:type="gramEnd"/>
            <w:r w:rsidRPr="00EC3B6F">
              <w:rPr>
                <w:rFonts w:asciiTheme="minorHAnsi" w:hAnsiTheme="minorHAnsi"/>
                <w:sz w:val="20"/>
              </w:rPr>
              <w:t xml:space="preserve"> in regola con le norme che disciplinano il diritto al lavoro dei disabili di cui all</w:t>
            </w:r>
            <w:hyperlink r:id="rId29" w:anchor="17" w:history="1">
              <w:r w:rsidRPr="00EC3B6F">
                <w:rPr>
                  <w:rFonts w:asciiTheme="minorHAnsi" w:hAnsiTheme="minorHAnsi"/>
                  <w:color w:val="0000FF"/>
                  <w:sz w:val="20"/>
                  <w:u w:val="single"/>
                </w:rPr>
                <w:t>a legge 12 marzo 1999, n. 68</w:t>
              </w:r>
            </w:hyperlink>
          </w:p>
          <w:p w14:paraId="6BD45C79" w14:textId="77777777" w:rsidR="00EC3B6F" w:rsidRPr="00EC3B6F" w:rsidRDefault="00EC3B6F" w:rsidP="00EC3B6F">
            <w:pPr>
              <w:widowControl w:val="0"/>
              <w:jc w:val="both"/>
              <w:rPr>
                <w:rFonts w:asciiTheme="minorHAnsi" w:hAnsiTheme="minorHAnsi"/>
                <w:sz w:val="20"/>
              </w:rPr>
            </w:pPr>
            <w:r w:rsidRPr="00EC3B6F">
              <w:rPr>
                <w:rFonts w:asciiTheme="minorHAnsi" w:hAnsiTheme="minorHAnsi"/>
                <w:sz w:val="20"/>
              </w:rPr>
              <w:t xml:space="preserve">(Articolo 80, comma 5, lettera </w:t>
            </w:r>
            <w:r w:rsidRPr="00EC3B6F">
              <w:rPr>
                <w:rFonts w:asciiTheme="minorHAnsi" w:hAnsiTheme="minorHAnsi"/>
                <w:i/>
                <w:sz w:val="20"/>
              </w:rPr>
              <w:t>i</w:t>
            </w:r>
            <w:r w:rsidRPr="00EC3B6F">
              <w:rPr>
                <w:rFonts w:asciiTheme="minorHAnsi" w:hAnsiTheme="minorHAnsi"/>
                <w:sz w:val="20"/>
              </w:rPr>
              <w:t xml:space="preserve">); </w:t>
            </w:r>
          </w:p>
          <w:p w14:paraId="4CEC8A90" w14:textId="77777777" w:rsidR="00EC3B6F" w:rsidRPr="00EC3B6F" w:rsidRDefault="00EC3B6F" w:rsidP="00EC3B6F">
            <w:pPr>
              <w:widowControl w:val="0"/>
              <w:jc w:val="both"/>
              <w:rPr>
                <w:rFonts w:asciiTheme="minorHAnsi" w:hAnsiTheme="minorHAnsi"/>
                <w:sz w:val="20"/>
              </w:rPr>
            </w:pPr>
          </w:p>
          <w:p w14:paraId="298C92DA" w14:textId="77777777" w:rsidR="00EC3B6F" w:rsidRPr="00EC3B6F" w:rsidRDefault="00EC3B6F" w:rsidP="00EC3B6F">
            <w:pPr>
              <w:widowControl w:val="0"/>
              <w:jc w:val="both"/>
              <w:rPr>
                <w:rFonts w:asciiTheme="minorHAnsi" w:hAnsiTheme="minorHAnsi"/>
                <w:sz w:val="20"/>
              </w:rPr>
            </w:pPr>
          </w:p>
          <w:p w14:paraId="10EA7530" w14:textId="77777777" w:rsidR="00EC3B6F" w:rsidRPr="00EC3B6F" w:rsidRDefault="00EC3B6F" w:rsidP="00EC3B6F">
            <w:pPr>
              <w:widowControl w:val="0"/>
              <w:jc w:val="both"/>
              <w:rPr>
                <w:rFonts w:asciiTheme="minorHAnsi" w:hAnsiTheme="minorHAnsi"/>
                <w:sz w:val="20"/>
              </w:rPr>
            </w:pPr>
          </w:p>
          <w:p w14:paraId="0D9E6A90" w14:textId="77777777" w:rsidR="00EC3B6F" w:rsidRPr="00EC3B6F" w:rsidRDefault="00EC3B6F" w:rsidP="00EC3B6F">
            <w:pPr>
              <w:widowControl w:val="0"/>
              <w:jc w:val="both"/>
              <w:rPr>
                <w:rFonts w:asciiTheme="minorHAnsi" w:hAnsiTheme="minorHAnsi"/>
                <w:sz w:val="20"/>
              </w:rPr>
            </w:pPr>
          </w:p>
          <w:p w14:paraId="116ACBAA" w14:textId="77777777" w:rsidR="00EC3B6F" w:rsidRPr="00EC3B6F" w:rsidRDefault="00EC3B6F" w:rsidP="00EC3B6F">
            <w:pPr>
              <w:widowControl w:val="0"/>
              <w:jc w:val="both"/>
              <w:rPr>
                <w:rFonts w:asciiTheme="minorHAnsi" w:hAnsiTheme="minorHAnsi"/>
                <w:sz w:val="20"/>
              </w:rPr>
            </w:pPr>
          </w:p>
          <w:p w14:paraId="4913F8D2" w14:textId="77777777" w:rsidR="00EC3B6F" w:rsidRPr="00EC3B6F" w:rsidRDefault="00EC3B6F" w:rsidP="00EC3B6F">
            <w:pPr>
              <w:widowControl w:val="0"/>
              <w:jc w:val="both"/>
              <w:rPr>
                <w:rFonts w:asciiTheme="minorHAnsi" w:hAnsiTheme="minorHAnsi"/>
                <w:sz w:val="20"/>
              </w:rPr>
            </w:pPr>
          </w:p>
          <w:p w14:paraId="1E3D75BF" w14:textId="77777777" w:rsidR="00EC3B6F" w:rsidRPr="00EC3B6F" w:rsidRDefault="00EC3B6F" w:rsidP="00EC3B6F">
            <w:pPr>
              <w:widowControl w:val="0"/>
              <w:jc w:val="both"/>
              <w:rPr>
                <w:rFonts w:asciiTheme="minorHAnsi" w:hAnsiTheme="minorHAnsi"/>
                <w:sz w:val="20"/>
              </w:rPr>
            </w:pPr>
          </w:p>
          <w:p w14:paraId="36DAD19E" w14:textId="77777777" w:rsidR="00EC3B6F" w:rsidRPr="00EC3B6F" w:rsidRDefault="00EC3B6F" w:rsidP="00EC3B6F">
            <w:pPr>
              <w:widowControl w:val="0"/>
              <w:jc w:val="both"/>
              <w:rPr>
                <w:rFonts w:asciiTheme="minorHAnsi" w:hAnsiTheme="minorHAnsi"/>
                <w:sz w:val="20"/>
              </w:rPr>
            </w:pPr>
          </w:p>
          <w:p w14:paraId="03A85AD7" w14:textId="77777777" w:rsidR="00EC3B6F" w:rsidRPr="00EC3B6F" w:rsidRDefault="00EC3B6F" w:rsidP="00EC3B6F">
            <w:pPr>
              <w:widowControl w:val="0"/>
              <w:jc w:val="both"/>
              <w:rPr>
                <w:rFonts w:asciiTheme="minorHAnsi" w:hAnsiTheme="minorHAnsi"/>
                <w:sz w:val="20"/>
              </w:rPr>
            </w:pPr>
          </w:p>
          <w:p w14:paraId="6CB1A5AC" w14:textId="77777777" w:rsidR="00EC3B6F" w:rsidRPr="00EC3B6F" w:rsidRDefault="00EC3B6F" w:rsidP="00EC3B6F">
            <w:pPr>
              <w:widowControl w:val="0"/>
              <w:numPr>
                <w:ilvl w:val="0"/>
                <w:numId w:val="19"/>
              </w:numPr>
              <w:tabs>
                <w:tab w:val="clear" w:pos="1131"/>
                <w:tab w:val="num" w:pos="-360"/>
              </w:tabs>
              <w:spacing w:after="0"/>
              <w:ind w:left="207" w:hanging="207"/>
              <w:jc w:val="both"/>
              <w:rPr>
                <w:rFonts w:asciiTheme="minorHAnsi" w:hAnsiTheme="minorHAnsi"/>
                <w:sz w:val="20"/>
              </w:rPr>
            </w:pPr>
            <w:proofErr w:type="gramStart"/>
            <w:r w:rsidRPr="00EC3B6F">
              <w:rPr>
                <w:rFonts w:asciiTheme="minorHAnsi" w:hAnsiTheme="minorHAnsi"/>
                <w:sz w:val="20"/>
              </w:rPr>
              <w:t>è</w:t>
            </w:r>
            <w:proofErr w:type="gramEnd"/>
            <w:r w:rsidRPr="00EC3B6F">
              <w:rPr>
                <w:rFonts w:asciiTheme="minorHAnsi" w:hAnsiTheme="minorHAnsi"/>
                <w:sz w:val="20"/>
              </w:rPr>
              <w:t xml:space="preserve"> stato vittima dei reati previsti e puniti dagli </w:t>
            </w:r>
            <w:hyperlink r:id="rId30" w:anchor="317" w:history="1">
              <w:r w:rsidRPr="00EC3B6F">
                <w:rPr>
                  <w:rFonts w:asciiTheme="minorHAnsi" w:hAnsiTheme="minorHAnsi"/>
                  <w:color w:val="0000FF"/>
                  <w:sz w:val="20"/>
                  <w:u w:val="single"/>
                </w:rPr>
                <w:t>articoli 317</w:t>
              </w:r>
            </w:hyperlink>
            <w:r w:rsidRPr="00EC3B6F">
              <w:rPr>
                <w:rFonts w:asciiTheme="minorHAnsi" w:hAnsiTheme="minorHAnsi"/>
                <w:sz w:val="20"/>
              </w:rPr>
              <w:t xml:space="preserve"> e </w:t>
            </w:r>
            <w:hyperlink r:id="rId31" w:anchor="629" w:history="1">
              <w:r w:rsidRPr="00EC3B6F">
                <w:rPr>
                  <w:rFonts w:asciiTheme="minorHAnsi" w:hAnsiTheme="minorHAnsi"/>
                  <w:color w:val="0000FF"/>
                  <w:sz w:val="20"/>
                  <w:u w:val="single"/>
                </w:rPr>
                <w:t>629 del codice penale</w:t>
              </w:r>
            </w:hyperlink>
            <w:r w:rsidRPr="00EC3B6F">
              <w:rPr>
                <w:rFonts w:asciiTheme="minorHAnsi" w:hAnsiTheme="minorHAnsi"/>
                <w:sz w:val="20"/>
              </w:rPr>
              <w:t xml:space="preserve"> aggravati ai sensi dell'articolo 7 del decreto-legge 13 maggio 1991, n. 152, convertito, con modificazioni, dalla legge 12 luglio 1991, n. 203?</w:t>
            </w:r>
          </w:p>
          <w:p w14:paraId="762DA0D5" w14:textId="77777777" w:rsidR="00EC3B6F" w:rsidRPr="00EC3B6F" w:rsidRDefault="00EC3B6F" w:rsidP="00EC3B6F">
            <w:pPr>
              <w:widowControl w:val="0"/>
              <w:jc w:val="both"/>
              <w:rPr>
                <w:rFonts w:asciiTheme="minorHAnsi" w:hAnsiTheme="minorHAnsi"/>
                <w:sz w:val="20"/>
              </w:rPr>
            </w:pPr>
          </w:p>
          <w:p w14:paraId="4F7FF434" w14:textId="77777777" w:rsidR="00EC3B6F" w:rsidRPr="00EC3B6F" w:rsidRDefault="00EC3B6F" w:rsidP="00EC3B6F">
            <w:pPr>
              <w:widowControl w:val="0"/>
              <w:jc w:val="both"/>
              <w:rPr>
                <w:rFonts w:asciiTheme="minorHAnsi" w:hAnsiTheme="minorHAnsi"/>
                <w:sz w:val="20"/>
              </w:rPr>
            </w:pPr>
            <w:r w:rsidRPr="00EC3B6F">
              <w:rPr>
                <w:rFonts w:asciiTheme="minorHAnsi" w:hAnsiTheme="minorHAnsi"/>
                <w:sz w:val="20"/>
              </w:rPr>
              <w:t>In caso affermativo:</w:t>
            </w:r>
          </w:p>
          <w:p w14:paraId="7AC84D39" w14:textId="77777777" w:rsidR="00EC3B6F" w:rsidRPr="00EC3B6F" w:rsidRDefault="00EC3B6F" w:rsidP="00EC3B6F">
            <w:pPr>
              <w:widowControl w:val="0"/>
              <w:jc w:val="both"/>
              <w:rPr>
                <w:rFonts w:asciiTheme="minorHAnsi" w:hAnsiTheme="minorHAnsi"/>
                <w:sz w:val="20"/>
              </w:rPr>
            </w:pPr>
          </w:p>
          <w:p w14:paraId="714777D8" w14:textId="77777777" w:rsidR="00EC3B6F" w:rsidRPr="00EC3B6F" w:rsidRDefault="00EC3B6F" w:rsidP="00EC3B6F">
            <w:pPr>
              <w:widowControl w:val="0"/>
              <w:jc w:val="both"/>
              <w:rPr>
                <w:rFonts w:asciiTheme="minorHAnsi" w:hAnsiTheme="minorHAnsi"/>
                <w:sz w:val="20"/>
              </w:rPr>
            </w:pPr>
            <w:r w:rsidRPr="00EC3B6F">
              <w:rPr>
                <w:rFonts w:asciiTheme="minorHAnsi" w:hAnsiTheme="minorHAnsi"/>
                <w:sz w:val="20"/>
              </w:rPr>
              <w:lastRenderedPageBreak/>
              <w:t>- ha denunciato i fatti all’autorità giudiziaria?</w:t>
            </w:r>
          </w:p>
          <w:p w14:paraId="5DCD8849" w14:textId="77777777" w:rsidR="00EC3B6F" w:rsidRPr="00EC3B6F" w:rsidRDefault="00EC3B6F" w:rsidP="00EC3B6F">
            <w:pPr>
              <w:widowControl w:val="0"/>
              <w:jc w:val="both"/>
              <w:rPr>
                <w:rFonts w:asciiTheme="minorHAnsi" w:hAnsiTheme="minorHAnsi"/>
                <w:sz w:val="20"/>
              </w:rPr>
            </w:pPr>
          </w:p>
          <w:p w14:paraId="30F24B3C" w14:textId="77777777" w:rsidR="00EC3B6F" w:rsidRPr="00EC3B6F" w:rsidRDefault="00EC3B6F" w:rsidP="00EC3B6F">
            <w:pPr>
              <w:widowControl w:val="0"/>
              <w:jc w:val="both"/>
              <w:rPr>
                <w:rFonts w:asciiTheme="minorHAnsi" w:hAnsiTheme="minorHAnsi"/>
                <w:sz w:val="20"/>
              </w:rPr>
            </w:pPr>
            <w:r w:rsidRPr="00EC3B6F">
              <w:rPr>
                <w:rFonts w:asciiTheme="minorHAnsi" w:hAnsiTheme="minorHAnsi"/>
                <w:sz w:val="20"/>
              </w:rPr>
              <w:t>- ricorrono i casi previsti all’articolo 4, primo comma, della Legge 24 novembre 1981, n. 689 (articolo 80, comma 5, lettera l</w:t>
            </w:r>
            <w:proofErr w:type="gramStart"/>
            <w:r w:rsidRPr="00EC3B6F">
              <w:rPr>
                <w:rFonts w:asciiTheme="minorHAnsi" w:hAnsiTheme="minorHAnsi"/>
                <w:sz w:val="20"/>
              </w:rPr>
              <w:t>) ?</w:t>
            </w:r>
            <w:proofErr w:type="gramEnd"/>
            <w:r w:rsidRPr="00EC3B6F">
              <w:rPr>
                <w:rFonts w:asciiTheme="minorHAnsi" w:hAnsiTheme="minorHAnsi"/>
                <w:sz w:val="20"/>
              </w:rPr>
              <w:t xml:space="preserve"> </w:t>
            </w:r>
          </w:p>
          <w:p w14:paraId="5A3D1A28" w14:textId="77777777" w:rsidR="00EC3B6F" w:rsidRPr="00EC3B6F" w:rsidRDefault="00EC3B6F" w:rsidP="00EC3B6F">
            <w:pPr>
              <w:widowControl w:val="0"/>
              <w:jc w:val="both"/>
              <w:rPr>
                <w:rFonts w:asciiTheme="minorHAnsi" w:hAnsiTheme="minorHAnsi"/>
                <w:sz w:val="20"/>
              </w:rPr>
            </w:pPr>
          </w:p>
          <w:p w14:paraId="752156CE" w14:textId="77777777" w:rsidR="00EC3B6F" w:rsidRPr="00EC3B6F" w:rsidRDefault="00EC3B6F" w:rsidP="00EC3B6F">
            <w:pPr>
              <w:widowControl w:val="0"/>
              <w:jc w:val="both"/>
              <w:rPr>
                <w:rFonts w:asciiTheme="minorHAnsi" w:hAnsiTheme="minorHAnsi"/>
                <w:sz w:val="20"/>
              </w:rPr>
            </w:pPr>
          </w:p>
          <w:p w14:paraId="1B0C1AB8" w14:textId="77777777" w:rsidR="00EC3B6F" w:rsidRPr="00EC3B6F" w:rsidRDefault="00EC3B6F" w:rsidP="00EC3B6F">
            <w:pPr>
              <w:widowControl w:val="0"/>
              <w:jc w:val="both"/>
              <w:rPr>
                <w:rFonts w:asciiTheme="minorHAnsi" w:hAnsiTheme="minorHAnsi"/>
                <w:sz w:val="20"/>
              </w:rPr>
            </w:pPr>
          </w:p>
          <w:p w14:paraId="3A69BE50" w14:textId="77777777" w:rsidR="00EC3B6F" w:rsidRPr="00EC3B6F" w:rsidRDefault="00EC3B6F" w:rsidP="00EC3B6F">
            <w:pPr>
              <w:widowControl w:val="0"/>
              <w:jc w:val="both"/>
              <w:rPr>
                <w:rFonts w:asciiTheme="minorHAnsi" w:hAnsiTheme="minorHAnsi"/>
                <w:sz w:val="20"/>
              </w:rPr>
            </w:pPr>
          </w:p>
          <w:p w14:paraId="05B6E91E" w14:textId="77777777" w:rsidR="00EC3B6F" w:rsidRPr="00EC3B6F" w:rsidRDefault="00EC3B6F" w:rsidP="00EC3B6F">
            <w:pPr>
              <w:widowControl w:val="0"/>
              <w:jc w:val="both"/>
              <w:rPr>
                <w:rFonts w:asciiTheme="minorHAnsi" w:hAnsiTheme="minorHAnsi"/>
                <w:sz w:val="20"/>
              </w:rPr>
            </w:pPr>
          </w:p>
          <w:p w14:paraId="5519E682" w14:textId="77777777" w:rsidR="00EC3B6F" w:rsidRPr="00EC3B6F" w:rsidRDefault="00EC3B6F" w:rsidP="00EC3B6F">
            <w:pPr>
              <w:widowControl w:val="0"/>
              <w:numPr>
                <w:ilvl w:val="0"/>
                <w:numId w:val="19"/>
              </w:numPr>
              <w:tabs>
                <w:tab w:val="clear" w:pos="1131"/>
                <w:tab w:val="num" w:pos="-360"/>
              </w:tabs>
              <w:spacing w:after="0"/>
              <w:ind w:left="207" w:hanging="207"/>
              <w:jc w:val="both"/>
              <w:rPr>
                <w:rFonts w:asciiTheme="minorHAnsi" w:hAnsiTheme="minorHAnsi"/>
                <w:sz w:val="20"/>
              </w:rPr>
            </w:pPr>
            <w:proofErr w:type="gramStart"/>
            <w:r w:rsidRPr="00EC3B6F">
              <w:rPr>
                <w:rFonts w:asciiTheme="minorHAnsi" w:hAnsiTheme="minorHAnsi"/>
                <w:sz w:val="20"/>
              </w:rPr>
              <w:t>si</w:t>
            </w:r>
            <w:proofErr w:type="gramEnd"/>
            <w:r w:rsidRPr="00EC3B6F">
              <w:rPr>
                <w:rFonts w:asciiTheme="minorHAnsi" w:hAnsiTheme="minorHAnsi"/>
                <w:sz w:val="20"/>
              </w:rPr>
              <w:t xml:space="preserve"> trova rispetto ad un altro partecipante alla medesima procedura di affidamento, in una situazione di controllo di cui all'</w:t>
            </w:r>
            <w:hyperlink r:id="rId32" w:anchor="2359" w:history="1">
              <w:r w:rsidRPr="00EC3B6F">
                <w:rPr>
                  <w:rFonts w:asciiTheme="minorHAnsi" w:hAnsiTheme="minorHAnsi"/>
                  <w:color w:val="0000FF"/>
                  <w:sz w:val="20"/>
                  <w:u w:val="single"/>
                </w:rPr>
                <w:t>articolo 2359 del codice civile</w:t>
              </w:r>
            </w:hyperlink>
            <w:r w:rsidRPr="00EC3B6F">
              <w:rPr>
                <w:rFonts w:asciiTheme="minorHAnsi" w:hAnsiTheme="minorHAnsi"/>
                <w:sz w:val="20"/>
              </w:rPr>
              <w:t xml:space="preserve"> o in una qualsiasi relazione, anche di fatto, se la situazione di controllo o la relazione comporti che le offerte sono imputabili ad un unico centro decisionale (articolo 80, comma 5, lettera m)?</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DACF56C" w14:textId="77777777" w:rsidR="00EC3B6F" w:rsidRPr="00EC3B6F" w:rsidRDefault="00EC3B6F" w:rsidP="00EC3B6F">
            <w:pPr>
              <w:widowControl w:val="0"/>
              <w:jc w:val="both"/>
              <w:rPr>
                <w:rFonts w:asciiTheme="minorHAnsi" w:hAnsiTheme="minorHAnsi"/>
                <w:sz w:val="20"/>
                <w:lang w:bidi="it-IT"/>
              </w:rPr>
            </w:pPr>
          </w:p>
          <w:p w14:paraId="4F50152A"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p>
          <w:p w14:paraId="4E48B96F"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Se la documentazione pertinente è disponibile elettronicamente, indicare: indirizzo web, autorità o organismo di emanazione, riferimento preciso della documentazione):</w:t>
            </w:r>
          </w:p>
          <w:p w14:paraId="56FEB49C"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p w14:paraId="0463A3FC" w14:textId="77777777" w:rsidR="00EC3B6F" w:rsidRPr="00EC3B6F" w:rsidRDefault="00EC3B6F" w:rsidP="00EC3B6F">
            <w:pPr>
              <w:widowControl w:val="0"/>
              <w:jc w:val="both"/>
              <w:rPr>
                <w:rFonts w:asciiTheme="minorHAnsi" w:hAnsiTheme="minorHAnsi"/>
                <w:sz w:val="20"/>
                <w:lang w:bidi="it-IT"/>
              </w:rPr>
            </w:pPr>
          </w:p>
          <w:p w14:paraId="7D96AFD1"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p>
          <w:p w14:paraId="18E3EAC0"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Se la documentazione pertinente è disponibile elettronicamente, indicare: indirizzo web, autorità o organismo di emanazione, riferimento preciso della documentazione):</w:t>
            </w:r>
          </w:p>
          <w:p w14:paraId="7AB18B1B"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p w14:paraId="08329654" w14:textId="77777777" w:rsidR="00EC3B6F" w:rsidRPr="00EC3B6F" w:rsidRDefault="00EC3B6F" w:rsidP="00EC3B6F">
            <w:pPr>
              <w:widowControl w:val="0"/>
              <w:jc w:val="both"/>
              <w:rPr>
                <w:rFonts w:asciiTheme="minorHAnsi" w:hAnsiTheme="minorHAnsi"/>
                <w:sz w:val="20"/>
                <w:lang w:bidi="it-IT"/>
              </w:rPr>
            </w:pPr>
          </w:p>
          <w:p w14:paraId="17BDD063"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r w:rsidRPr="00EC3B6F">
              <w:rPr>
                <w:rFonts w:asciiTheme="minorHAnsi" w:hAnsiTheme="minorHAnsi"/>
                <w:sz w:val="20"/>
                <w:lang w:bidi="it-IT"/>
              </w:rPr>
              <w:br/>
            </w:r>
          </w:p>
          <w:p w14:paraId="67F01E75" w14:textId="77777777" w:rsidR="00EC3B6F" w:rsidRPr="00EC3B6F" w:rsidRDefault="00EC3B6F" w:rsidP="00EC3B6F">
            <w:pPr>
              <w:widowControl w:val="0"/>
              <w:jc w:val="both"/>
              <w:rPr>
                <w:rFonts w:asciiTheme="minorHAnsi" w:hAnsiTheme="minorHAnsi"/>
                <w:sz w:val="20"/>
                <w:lang w:bidi="it-IT"/>
              </w:rPr>
            </w:pPr>
          </w:p>
          <w:p w14:paraId="01CD6D10"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p w14:paraId="40DDAA45" w14:textId="77777777" w:rsidR="00EC3B6F" w:rsidRPr="00EC3B6F" w:rsidRDefault="00EC3B6F" w:rsidP="00EC3B6F">
            <w:pPr>
              <w:widowControl w:val="0"/>
              <w:jc w:val="both"/>
              <w:rPr>
                <w:rFonts w:asciiTheme="minorHAnsi" w:hAnsiTheme="minorHAnsi"/>
                <w:sz w:val="20"/>
                <w:lang w:bidi="it-IT"/>
              </w:rPr>
            </w:pPr>
          </w:p>
          <w:p w14:paraId="12DA0066"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p>
          <w:p w14:paraId="504DFFAD"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Se la documentazione pertinente è disponibile elettronicamente, indicare: indirizzo web, autorità o organismo di emanazione, riferimento preciso della documentazione):</w:t>
            </w:r>
          </w:p>
          <w:p w14:paraId="5B5679A5"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lastRenderedPageBreak/>
              <w:t>[………..…][……….…][……….…]</w:t>
            </w:r>
          </w:p>
          <w:p w14:paraId="1F859B11" w14:textId="77777777" w:rsidR="00EC3B6F" w:rsidRPr="00EC3B6F" w:rsidRDefault="00EC3B6F" w:rsidP="00EC3B6F">
            <w:pPr>
              <w:widowControl w:val="0"/>
              <w:jc w:val="both"/>
              <w:rPr>
                <w:rFonts w:asciiTheme="minorHAnsi" w:hAnsiTheme="minorHAnsi"/>
                <w:sz w:val="20"/>
                <w:lang w:bidi="it-IT"/>
              </w:rPr>
            </w:pPr>
          </w:p>
          <w:p w14:paraId="639A92C5"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    [ ] Non è tenuto alla disciplina legge 68/1999</w:t>
            </w:r>
            <w:r w:rsidRPr="00EC3B6F">
              <w:rPr>
                <w:rFonts w:asciiTheme="minorHAnsi" w:hAnsiTheme="minorHAnsi"/>
                <w:sz w:val="20"/>
                <w:lang w:bidi="it-IT"/>
              </w:rPr>
              <w:br/>
              <w:t>Se la documentazione pertinente è disponibile elettronicamente, indicare: indirizzo web, autorità o organismo di emanazione, riferimento preciso della documentazione):</w:t>
            </w:r>
          </w:p>
          <w:p w14:paraId="3BFD873A"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p w14:paraId="083998FC"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Nel caso in cui l’operatore non è tenuto alla disciplina legge 68/1999 indicare le motivazioni:</w:t>
            </w:r>
          </w:p>
          <w:p w14:paraId="24AEB804"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roofErr w:type="gramStart"/>
            <w:r w:rsidRPr="00EC3B6F">
              <w:rPr>
                <w:rFonts w:asciiTheme="minorHAnsi" w:hAnsiTheme="minorHAnsi"/>
                <w:sz w:val="20"/>
                <w:lang w:bidi="it-IT"/>
              </w:rPr>
              <w:t>numero</w:t>
            </w:r>
            <w:proofErr w:type="gramEnd"/>
            <w:r w:rsidRPr="00EC3B6F">
              <w:rPr>
                <w:rFonts w:asciiTheme="minorHAnsi" w:hAnsiTheme="minorHAnsi"/>
                <w:sz w:val="20"/>
                <w:lang w:bidi="it-IT"/>
              </w:rPr>
              <w:t xml:space="preserve"> dipendenti e/o altro ) [………..…][……….…][……….…]</w:t>
            </w:r>
          </w:p>
          <w:p w14:paraId="5DD63B55" w14:textId="77777777" w:rsidR="00EC3B6F" w:rsidRPr="00EC3B6F" w:rsidRDefault="00EC3B6F" w:rsidP="00EC3B6F">
            <w:pPr>
              <w:widowControl w:val="0"/>
              <w:jc w:val="both"/>
              <w:rPr>
                <w:rFonts w:asciiTheme="minorHAnsi" w:hAnsiTheme="minorHAnsi"/>
                <w:sz w:val="20"/>
                <w:lang w:bidi="it-IT"/>
              </w:rPr>
            </w:pPr>
          </w:p>
          <w:p w14:paraId="7EAF0976"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p>
          <w:p w14:paraId="1C0AEF0D" w14:textId="77777777" w:rsidR="00EC3B6F" w:rsidRPr="00EC3B6F" w:rsidRDefault="00EC3B6F" w:rsidP="00EC3B6F">
            <w:pPr>
              <w:widowControl w:val="0"/>
              <w:jc w:val="both"/>
              <w:rPr>
                <w:rFonts w:asciiTheme="minorHAnsi" w:hAnsiTheme="minorHAnsi"/>
                <w:sz w:val="20"/>
                <w:lang w:bidi="it-IT"/>
              </w:rPr>
            </w:pPr>
          </w:p>
          <w:p w14:paraId="6A8190E0" w14:textId="77777777" w:rsidR="00EC3B6F" w:rsidRPr="00EC3B6F" w:rsidRDefault="00EC3B6F" w:rsidP="00EC3B6F">
            <w:pPr>
              <w:widowControl w:val="0"/>
              <w:jc w:val="both"/>
              <w:rPr>
                <w:rFonts w:asciiTheme="minorHAnsi" w:hAnsiTheme="minorHAnsi"/>
                <w:sz w:val="20"/>
                <w:lang w:bidi="it-IT"/>
              </w:rPr>
            </w:pPr>
          </w:p>
          <w:p w14:paraId="079FC256"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r w:rsidRPr="00EC3B6F">
              <w:rPr>
                <w:rFonts w:asciiTheme="minorHAnsi" w:hAnsiTheme="minorHAnsi"/>
                <w:sz w:val="20"/>
                <w:lang w:bidi="it-IT"/>
              </w:rPr>
              <w:br/>
            </w:r>
          </w:p>
          <w:p w14:paraId="16EF125F"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p>
          <w:p w14:paraId="6CA071AB"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Se la documentazione pertinente è disponibile elettronicamente, indicare: indirizzo web, autorità o organismo di emanazione, riferimento preciso della documentazione):</w:t>
            </w:r>
          </w:p>
          <w:p w14:paraId="62359EEF"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p w14:paraId="3E1F33BB" w14:textId="77777777" w:rsidR="00EC3B6F" w:rsidRPr="00EC3B6F" w:rsidRDefault="00EC3B6F" w:rsidP="00EC3B6F">
            <w:pPr>
              <w:widowControl w:val="0"/>
              <w:jc w:val="both"/>
              <w:rPr>
                <w:rFonts w:asciiTheme="minorHAnsi" w:hAnsiTheme="minorHAnsi"/>
                <w:sz w:val="20"/>
                <w:lang w:bidi="it-IT"/>
              </w:rPr>
            </w:pPr>
          </w:p>
          <w:p w14:paraId="4E105EE8"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p>
        </w:tc>
      </w:tr>
      <w:tr w:rsidR="00EC3B6F" w:rsidRPr="00EC3B6F" w14:paraId="1CA71123"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D6DFDD2" w14:textId="77777777" w:rsidR="00EC3B6F" w:rsidRPr="00EC3B6F" w:rsidRDefault="00EC3B6F" w:rsidP="00EC3B6F">
            <w:pPr>
              <w:widowControl w:val="0"/>
              <w:numPr>
                <w:ilvl w:val="0"/>
                <w:numId w:val="19"/>
              </w:numPr>
              <w:tabs>
                <w:tab w:val="clear" w:pos="1131"/>
                <w:tab w:val="num" w:pos="-360"/>
              </w:tabs>
              <w:spacing w:after="0"/>
              <w:ind w:left="207" w:hanging="207"/>
              <w:jc w:val="both"/>
              <w:rPr>
                <w:rFonts w:asciiTheme="minorHAnsi" w:hAnsiTheme="minorHAnsi"/>
                <w:sz w:val="20"/>
                <w:lang w:bidi="it-IT"/>
              </w:rPr>
            </w:pPr>
            <w:r w:rsidRPr="00EC3B6F">
              <w:rPr>
                <w:rFonts w:asciiTheme="minorHAnsi" w:hAnsiTheme="minorHAnsi"/>
                <w:sz w:val="20"/>
              </w:rPr>
              <w:lastRenderedPageBreak/>
              <w:t>L’operatore</w:t>
            </w:r>
            <w:r w:rsidRPr="00EC3B6F">
              <w:rPr>
                <w:rFonts w:asciiTheme="minorHAnsi" w:hAnsiTheme="minorHAnsi"/>
                <w:sz w:val="20"/>
                <w:lang w:bidi="it-IT"/>
              </w:rPr>
              <w:t xml:space="preserve"> </w:t>
            </w:r>
            <w:proofErr w:type="gramStart"/>
            <w:r w:rsidRPr="00EC3B6F">
              <w:rPr>
                <w:rFonts w:asciiTheme="minorHAnsi" w:hAnsiTheme="minorHAnsi"/>
                <w:sz w:val="20"/>
                <w:lang w:bidi="it-IT"/>
              </w:rPr>
              <w:t>economico  si</w:t>
            </w:r>
            <w:proofErr w:type="gramEnd"/>
            <w:r w:rsidRPr="00EC3B6F">
              <w:rPr>
                <w:rFonts w:asciiTheme="minorHAnsi" w:hAnsiTheme="minorHAnsi"/>
                <w:sz w:val="20"/>
                <w:lang w:bidi="it-IT"/>
              </w:rPr>
              <w:t xml:space="preserve"> trova nella condizione prevista dall’art. 53 comma 16-ter del </w:t>
            </w:r>
            <w:proofErr w:type="spellStart"/>
            <w:r w:rsidRPr="00EC3B6F">
              <w:rPr>
                <w:rFonts w:asciiTheme="minorHAnsi" w:hAnsiTheme="minorHAnsi"/>
                <w:sz w:val="20"/>
                <w:lang w:bidi="it-IT"/>
              </w:rPr>
              <w:t>D.Lgs.</w:t>
            </w:r>
            <w:proofErr w:type="spellEnd"/>
            <w:r w:rsidRPr="00EC3B6F">
              <w:rPr>
                <w:rFonts w:asciiTheme="minorHAnsi" w:hAnsiTheme="minorHAnsi"/>
                <w:sz w:val="20"/>
                <w:lang w:bidi="it-IT"/>
              </w:rPr>
              <w:t xml:space="preserve"> 165/2001 (</w:t>
            </w:r>
            <w:proofErr w:type="spellStart"/>
            <w:r w:rsidRPr="00EC3B6F">
              <w:rPr>
                <w:rFonts w:asciiTheme="minorHAnsi" w:hAnsiTheme="minorHAnsi"/>
                <w:sz w:val="20"/>
                <w:lang w:bidi="it-IT"/>
              </w:rPr>
              <w:t>pantouflage</w:t>
            </w:r>
            <w:proofErr w:type="spellEnd"/>
            <w:r w:rsidRPr="00EC3B6F">
              <w:rPr>
                <w:rFonts w:asciiTheme="minorHAnsi" w:hAnsiTheme="minorHAnsi"/>
                <w:sz w:val="20"/>
                <w:lang w:bidi="it-IT"/>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w:t>
            </w:r>
            <w:proofErr w:type="gramStart"/>
            <w:r w:rsidRPr="00EC3B6F">
              <w:rPr>
                <w:rFonts w:asciiTheme="minorHAnsi" w:hAnsiTheme="minorHAnsi"/>
                <w:sz w:val="20"/>
                <w:lang w:bidi="it-IT"/>
              </w:rPr>
              <w:t>economico ?</w:t>
            </w:r>
            <w:proofErr w:type="gramEnd"/>
            <w:r w:rsidRPr="00EC3B6F">
              <w:rPr>
                <w:rFonts w:asciiTheme="minorHAnsi" w:hAnsiTheme="minorHAnsi"/>
                <w:sz w:val="20"/>
                <w:lang w:bidi="it-IT"/>
              </w:rPr>
              <w:t xml:space="preserve">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FAF082D"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p>
          <w:p w14:paraId="08D98A9B"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 </w:t>
            </w:r>
          </w:p>
        </w:tc>
      </w:tr>
    </w:tbl>
    <w:p w14:paraId="5049215D" w14:textId="77777777" w:rsidR="00EC3B6F" w:rsidRPr="00EC3B6F" w:rsidRDefault="00EC3B6F" w:rsidP="00EC3B6F">
      <w:pPr>
        <w:widowControl w:val="0"/>
        <w:jc w:val="both"/>
        <w:rPr>
          <w:rFonts w:asciiTheme="minorHAnsi" w:hAnsiTheme="minorHAnsi"/>
          <w:sz w:val="20"/>
        </w:rPr>
      </w:pPr>
    </w:p>
    <w:p w14:paraId="2091C8B9" w14:textId="77777777" w:rsidR="00EC3B6F" w:rsidRPr="00EC3B6F" w:rsidRDefault="00EC3B6F" w:rsidP="00EC3B6F">
      <w:pPr>
        <w:widowControl w:val="0"/>
        <w:jc w:val="both"/>
        <w:rPr>
          <w:rFonts w:asciiTheme="minorHAnsi" w:hAnsiTheme="minorHAnsi"/>
          <w:sz w:val="20"/>
        </w:rPr>
      </w:pPr>
    </w:p>
    <w:p w14:paraId="13CE362E"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Parte IV: Criteri di selezione</w:t>
      </w:r>
    </w:p>
    <w:p w14:paraId="6901356F" w14:textId="77777777" w:rsidR="00EC3B6F" w:rsidRPr="00EC3B6F" w:rsidRDefault="00EC3B6F" w:rsidP="00EC3B6F">
      <w:pPr>
        <w:widowControl w:val="0"/>
        <w:jc w:val="both"/>
        <w:rPr>
          <w:rFonts w:asciiTheme="minorHAnsi" w:hAnsiTheme="minorHAnsi"/>
          <w:sz w:val="20"/>
          <w:lang w:bidi="it-IT"/>
        </w:rPr>
      </w:pPr>
    </w:p>
    <w:p w14:paraId="6E6BE266"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In merito ai criteri di selezione (</w:t>
      </w:r>
      <w:proofErr w:type="gramStart"/>
      <w:r w:rsidRPr="00EC3B6F">
        <w:rPr>
          <w:rFonts w:asciiTheme="minorHAnsi" w:hAnsiTheme="minorHAnsi"/>
          <w:sz w:val="20"/>
          <w:lang w:bidi="it-IT"/>
        </w:rPr>
        <w:t xml:space="preserve">sezione </w:t>
      </w:r>
      <w:r w:rsidRPr="00EC3B6F">
        <w:rPr>
          <w:rFonts w:asciiTheme="minorHAnsi" w:hAnsiTheme="minorHAnsi"/>
          <w:sz w:val="20"/>
          <w:lang w:bidi="it-IT"/>
        </w:rPr>
        <w:t> o</w:t>
      </w:r>
      <w:proofErr w:type="gramEnd"/>
      <w:r w:rsidRPr="00EC3B6F">
        <w:rPr>
          <w:rFonts w:asciiTheme="minorHAnsi" w:hAnsiTheme="minorHAnsi"/>
          <w:sz w:val="20"/>
          <w:lang w:bidi="it-IT"/>
        </w:rPr>
        <w:t xml:space="preserve"> sezioni da A </w:t>
      </w:r>
      <w:proofErr w:type="spellStart"/>
      <w:r w:rsidRPr="00EC3B6F">
        <w:rPr>
          <w:rFonts w:asciiTheme="minorHAnsi" w:hAnsiTheme="minorHAnsi"/>
          <w:sz w:val="20"/>
          <w:lang w:bidi="it-IT"/>
        </w:rPr>
        <w:t>a</w:t>
      </w:r>
      <w:proofErr w:type="spellEnd"/>
      <w:r w:rsidRPr="00EC3B6F">
        <w:rPr>
          <w:rFonts w:asciiTheme="minorHAnsi" w:hAnsiTheme="minorHAnsi"/>
          <w:sz w:val="20"/>
          <w:lang w:bidi="it-IT"/>
        </w:rPr>
        <w:t xml:space="preserve"> D della presente parte) l'operatore economico dichiara che:</w:t>
      </w:r>
    </w:p>
    <w:p w14:paraId="3BD965A8" w14:textId="77777777" w:rsidR="00EC3B6F" w:rsidRPr="00EC3B6F" w:rsidRDefault="00EC3B6F" w:rsidP="00EC3B6F">
      <w:pPr>
        <w:widowControl w:val="0"/>
        <w:jc w:val="both"/>
        <w:rPr>
          <w:rFonts w:asciiTheme="minorHAnsi" w:hAnsiTheme="minorHAnsi"/>
          <w:sz w:val="20"/>
          <w:lang w:bidi="it-IT"/>
        </w:rPr>
      </w:pPr>
    </w:p>
    <w:p w14:paraId="1E1DA896"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sz w:val="20"/>
          <w:lang w:bidi="it-IT"/>
        </w:rPr>
        <w:t>: Indicazione globale per tutti i criteri di selezione</w:t>
      </w:r>
    </w:p>
    <w:p w14:paraId="72D95210" w14:textId="77777777" w:rsidR="00EC3B6F" w:rsidRPr="00EC3B6F" w:rsidRDefault="00EC3B6F" w:rsidP="00EC3B6F">
      <w:pPr>
        <w:widowControl w:val="0"/>
        <w:jc w:val="both"/>
        <w:rPr>
          <w:rFonts w:asciiTheme="minorHAnsi" w:hAnsiTheme="minorHAnsi"/>
          <w:b/>
          <w:bCs/>
          <w:sz w:val="20"/>
          <w:lang w:bidi="it-IT"/>
        </w:rPr>
      </w:pPr>
    </w:p>
    <w:p w14:paraId="162E2C45"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b/>
          <w:sz w:val="20"/>
          <w:lang w:bidi="it-IT"/>
        </w:rPr>
        <w:lastRenderedPageBreak/>
        <w:t xml:space="preserve">L'operatore economico deve compilare questo campo solo se l'amministrazione aggiudicatrice o l'ente aggiudicatore ha indicato nell'avviso o bando pertinente o nei documenti di gara ivi citati che l'operatore economico può limitarsi a compilare la </w:t>
      </w:r>
      <w:proofErr w:type="gramStart"/>
      <w:r w:rsidRPr="00EC3B6F">
        <w:rPr>
          <w:rFonts w:asciiTheme="minorHAnsi" w:hAnsiTheme="minorHAnsi"/>
          <w:b/>
          <w:sz w:val="20"/>
          <w:lang w:bidi="it-IT"/>
        </w:rPr>
        <w:t xml:space="preserve">sezione </w:t>
      </w:r>
      <w:r w:rsidRPr="00EC3B6F">
        <w:rPr>
          <w:rFonts w:asciiTheme="minorHAnsi" w:hAnsiTheme="minorHAnsi"/>
          <w:b/>
          <w:sz w:val="20"/>
          <w:lang w:bidi="it-IT"/>
        </w:rPr>
        <w:t> della</w:t>
      </w:r>
      <w:proofErr w:type="gramEnd"/>
      <w:r w:rsidRPr="00EC3B6F">
        <w:rPr>
          <w:rFonts w:asciiTheme="minorHAnsi" w:hAnsiTheme="minorHAnsi"/>
          <w:b/>
          <w:sz w:val="20"/>
          <w:lang w:bidi="it-IT"/>
        </w:rPr>
        <w:t xml:space="preserve"> parte IV senza compilare nessun'altra sezione della parte IV:</w:t>
      </w:r>
    </w:p>
    <w:tbl>
      <w:tblPr>
        <w:tblW w:w="9654" w:type="dxa"/>
        <w:tblInd w:w="-20" w:type="dxa"/>
        <w:tblLayout w:type="fixed"/>
        <w:tblCellMar>
          <w:left w:w="93" w:type="dxa"/>
        </w:tblCellMar>
        <w:tblLook w:val="0000" w:firstRow="0" w:lastRow="0" w:firstColumn="0" w:lastColumn="0" w:noHBand="0" w:noVBand="0"/>
      </w:tblPr>
      <w:tblGrid>
        <w:gridCol w:w="4606"/>
        <w:gridCol w:w="5048"/>
      </w:tblGrid>
      <w:tr w:rsidR="00EC3B6F" w:rsidRPr="00EC3B6F" w14:paraId="67420B6E" w14:textId="77777777" w:rsidTr="00177BAA">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046521AC"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Rispetto di tutti i criteri di selezione richiesti</w:t>
            </w:r>
          </w:p>
        </w:tc>
        <w:tc>
          <w:tcPr>
            <w:tcW w:w="5048" w:type="dxa"/>
            <w:tcBorders>
              <w:top w:val="single" w:sz="4" w:space="0" w:color="00000A"/>
              <w:left w:val="single" w:sz="4" w:space="0" w:color="00000A"/>
              <w:bottom w:val="single" w:sz="4" w:space="0" w:color="00000A"/>
              <w:right w:val="single" w:sz="4" w:space="0" w:color="00000A"/>
            </w:tcBorders>
            <w:shd w:val="clear" w:color="auto" w:fill="FFFFFF"/>
          </w:tcPr>
          <w:p w14:paraId="36C9655A"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Risposta</w:t>
            </w:r>
          </w:p>
        </w:tc>
      </w:tr>
      <w:tr w:rsidR="00EC3B6F" w:rsidRPr="00EC3B6F" w14:paraId="3DC5B3E5" w14:textId="77777777" w:rsidTr="00177BAA">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6BBD5DB7"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Soddisfa i criteri di selezione richiesti:</w:t>
            </w:r>
          </w:p>
        </w:tc>
        <w:tc>
          <w:tcPr>
            <w:tcW w:w="5048" w:type="dxa"/>
            <w:tcBorders>
              <w:top w:val="single" w:sz="4" w:space="0" w:color="00000A"/>
              <w:left w:val="single" w:sz="4" w:space="0" w:color="00000A"/>
              <w:bottom w:val="single" w:sz="4" w:space="0" w:color="00000A"/>
              <w:right w:val="single" w:sz="4" w:space="0" w:color="00000A"/>
            </w:tcBorders>
            <w:shd w:val="clear" w:color="auto" w:fill="FFFFFF"/>
          </w:tcPr>
          <w:p w14:paraId="5AC11EC1"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p>
        </w:tc>
      </w:tr>
    </w:tbl>
    <w:p w14:paraId="6493339A" w14:textId="77777777" w:rsidR="00EC3B6F" w:rsidRPr="00EC3B6F" w:rsidRDefault="00EC3B6F" w:rsidP="00EC3B6F">
      <w:pPr>
        <w:widowControl w:val="0"/>
        <w:jc w:val="both"/>
        <w:rPr>
          <w:rFonts w:asciiTheme="minorHAnsi" w:hAnsiTheme="minorHAnsi"/>
          <w:sz w:val="20"/>
          <w:lang w:bidi="it-IT"/>
        </w:rPr>
      </w:pPr>
    </w:p>
    <w:p w14:paraId="7E2F8BDC"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sz w:val="20"/>
          <w:lang w:bidi="it-IT"/>
        </w:rPr>
        <w:t xml:space="preserve">A: Idoneità (Articolo 83, comma 1, lettera </w:t>
      </w:r>
      <w:r w:rsidRPr="00EC3B6F">
        <w:rPr>
          <w:rFonts w:asciiTheme="minorHAnsi" w:hAnsiTheme="minorHAnsi"/>
          <w:i/>
          <w:sz w:val="20"/>
          <w:lang w:bidi="it-IT"/>
        </w:rPr>
        <w:t>a)</w:t>
      </w:r>
      <w:r w:rsidRPr="00EC3B6F">
        <w:rPr>
          <w:rFonts w:asciiTheme="minorHAnsi" w:hAnsiTheme="minorHAnsi"/>
          <w:sz w:val="20"/>
          <w:lang w:bidi="it-IT"/>
        </w:rPr>
        <w:t xml:space="preserve">, del Codice) </w:t>
      </w:r>
    </w:p>
    <w:p w14:paraId="01156CDD"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b/>
          <w:sz w:val="20"/>
          <w:lang w:bidi="it-IT"/>
        </w:rPr>
        <w:t xml:space="preserve">Tale Sezione è da compilare solo se le informazioni sono state richieste espressamente dall’amministrazione aggiudicatrice o dall’ente aggiudicatore nell’avviso o bando pertinente o nei documenti di gara. </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EC3B6F" w:rsidRPr="00EC3B6F" w14:paraId="68BF82BA"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FE0A2A"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Idoneità</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5D8C9B9"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Risposta</w:t>
            </w:r>
          </w:p>
        </w:tc>
      </w:tr>
      <w:tr w:rsidR="00EC3B6F" w:rsidRPr="00EC3B6F" w14:paraId="37410522"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070AD4" w14:textId="77777777" w:rsidR="00EC3B6F" w:rsidRPr="00EC3B6F" w:rsidRDefault="00EC3B6F" w:rsidP="00EC3B6F">
            <w:pPr>
              <w:widowControl w:val="0"/>
              <w:numPr>
                <w:ilvl w:val="0"/>
                <w:numId w:val="60"/>
              </w:numPr>
              <w:spacing w:after="0"/>
              <w:jc w:val="both"/>
              <w:rPr>
                <w:rFonts w:asciiTheme="minorHAnsi" w:hAnsiTheme="minorHAnsi"/>
                <w:sz w:val="20"/>
                <w:lang w:bidi="it-IT"/>
              </w:rPr>
            </w:pPr>
            <w:r w:rsidRPr="00EC3B6F">
              <w:rPr>
                <w:rFonts w:asciiTheme="minorHAnsi" w:hAnsiTheme="minorHAnsi"/>
                <w:b/>
                <w:sz w:val="20"/>
                <w:lang w:bidi="it-IT"/>
              </w:rPr>
              <w:t xml:space="preserve">Iscrizione in un registro professionale o commerciale tenuto nello Stato membro di stabilimento </w:t>
            </w:r>
            <w:r w:rsidRPr="00EC3B6F">
              <w:rPr>
                <w:rFonts w:asciiTheme="minorHAnsi" w:hAnsiTheme="minorHAnsi"/>
                <w:sz w:val="20"/>
                <w:lang w:bidi="it-IT"/>
              </w:rPr>
              <w:t>(</w:t>
            </w:r>
            <w:r w:rsidRPr="00EC3B6F">
              <w:rPr>
                <w:rFonts w:asciiTheme="minorHAnsi" w:hAnsiTheme="minorHAnsi"/>
                <w:sz w:val="20"/>
                <w:vertAlign w:val="superscript"/>
                <w:lang w:bidi="it-IT"/>
              </w:rPr>
              <w:footnoteReference w:id="36"/>
            </w:r>
            <w:r w:rsidRPr="00EC3B6F">
              <w:rPr>
                <w:rFonts w:asciiTheme="minorHAnsi" w:hAnsiTheme="minorHAnsi"/>
                <w:sz w:val="20"/>
                <w:lang w:bidi="it-IT"/>
              </w:rPr>
              <w:t>)</w:t>
            </w:r>
            <w:r w:rsidRPr="00EC3B6F">
              <w:rPr>
                <w:rFonts w:asciiTheme="minorHAnsi" w:hAnsiTheme="minorHAnsi"/>
                <w:sz w:val="20"/>
                <w:lang w:bidi="it-IT"/>
              </w:rPr>
              <w:br/>
            </w:r>
          </w:p>
          <w:p w14:paraId="27371C5E"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8480237"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roofErr w:type="gramStart"/>
            <w:r w:rsidRPr="00EC3B6F">
              <w:rPr>
                <w:rFonts w:asciiTheme="minorHAnsi" w:hAnsiTheme="minorHAnsi"/>
                <w:sz w:val="20"/>
                <w:lang w:bidi="it-IT"/>
              </w:rPr>
              <w:t>…….</w:t>
            </w:r>
            <w:proofErr w:type="gramEnd"/>
            <w:r w:rsidRPr="00EC3B6F">
              <w:rPr>
                <w:rFonts w:asciiTheme="minorHAnsi" w:hAnsiTheme="minorHAnsi"/>
                <w:sz w:val="20"/>
                <w:lang w:bidi="it-IT"/>
              </w:rPr>
              <w:t>…]</w:t>
            </w:r>
            <w:r w:rsidRPr="00EC3B6F">
              <w:rPr>
                <w:rFonts w:asciiTheme="minorHAnsi" w:hAnsiTheme="minorHAnsi"/>
                <w:sz w:val="20"/>
                <w:lang w:bidi="it-IT"/>
              </w:rPr>
              <w:br/>
            </w:r>
            <w:r w:rsidRPr="00EC3B6F">
              <w:rPr>
                <w:rFonts w:asciiTheme="minorHAnsi" w:hAnsiTheme="minorHAnsi"/>
                <w:sz w:val="20"/>
                <w:lang w:bidi="it-IT"/>
              </w:rPr>
              <w:br/>
            </w:r>
            <w:r w:rsidRPr="00EC3B6F">
              <w:rPr>
                <w:rFonts w:asciiTheme="minorHAnsi" w:hAnsiTheme="minorHAnsi"/>
                <w:sz w:val="20"/>
                <w:lang w:bidi="it-IT"/>
              </w:rPr>
              <w:br/>
              <w:t>(indirizzo web, autorità o organismo di emanazione, riferimento preciso della documentazione):</w:t>
            </w:r>
            <w:r w:rsidRPr="00EC3B6F">
              <w:rPr>
                <w:rFonts w:asciiTheme="minorHAnsi" w:hAnsiTheme="minorHAnsi"/>
                <w:i/>
                <w:sz w:val="20"/>
                <w:lang w:bidi="it-IT"/>
              </w:rPr>
              <w:t xml:space="preserve"> </w:t>
            </w:r>
          </w:p>
          <w:p w14:paraId="4D89B712"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tc>
      </w:tr>
      <w:tr w:rsidR="00EC3B6F" w:rsidRPr="00EC3B6F" w14:paraId="044CA2B3" w14:textId="77777777" w:rsidTr="00177BAA">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6EA9CA" w14:textId="77777777" w:rsidR="00EC3B6F" w:rsidRPr="00EC3B6F" w:rsidRDefault="00EC3B6F" w:rsidP="00EC3B6F">
            <w:pPr>
              <w:widowControl w:val="0"/>
              <w:numPr>
                <w:ilvl w:val="0"/>
                <w:numId w:val="60"/>
              </w:numPr>
              <w:spacing w:after="0"/>
              <w:jc w:val="both"/>
              <w:rPr>
                <w:rFonts w:asciiTheme="minorHAnsi" w:hAnsiTheme="minorHAnsi"/>
                <w:sz w:val="20"/>
                <w:lang w:bidi="it-IT"/>
              </w:rPr>
            </w:pPr>
            <w:r w:rsidRPr="00EC3B6F">
              <w:rPr>
                <w:rFonts w:asciiTheme="minorHAnsi" w:hAnsiTheme="minorHAnsi"/>
                <w:b/>
                <w:sz w:val="20"/>
                <w:lang w:bidi="it-IT"/>
              </w:rPr>
              <w:t>Per gli appalti di servizi:</w:t>
            </w:r>
          </w:p>
          <w:p w14:paraId="34748C51" w14:textId="77777777" w:rsidR="00EC3B6F" w:rsidRPr="00EC3B6F" w:rsidRDefault="00EC3B6F" w:rsidP="00EC3B6F">
            <w:pPr>
              <w:widowControl w:val="0"/>
              <w:jc w:val="both"/>
              <w:rPr>
                <w:rFonts w:asciiTheme="minorHAnsi" w:hAnsiTheme="minorHAnsi"/>
                <w:sz w:val="20"/>
                <w:lang w:bidi="it-IT"/>
              </w:rPr>
            </w:pPr>
          </w:p>
          <w:p w14:paraId="7637C269"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È richiesta una particolare </w:t>
            </w:r>
            <w:r w:rsidRPr="00EC3B6F">
              <w:rPr>
                <w:rFonts w:asciiTheme="minorHAnsi" w:hAnsiTheme="minorHAnsi"/>
                <w:b/>
                <w:sz w:val="20"/>
                <w:lang w:bidi="it-IT"/>
              </w:rPr>
              <w:t>autorizzazione o appartenenza</w:t>
            </w:r>
            <w:r w:rsidRPr="00EC3B6F">
              <w:rPr>
                <w:rFonts w:asciiTheme="minorHAnsi" w:hAnsiTheme="minorHAnsi"/>
                <w:sz w:val="20"/>
                <w:lang w:bidi="it-IT"/>
              </w:rPr>
              <w:t xml:space="preserve"> a una particolare organizzazione (elenchi, albi, ecc.) per poter prestare il servizio di cui trattasi nel paese di stabilimento dell'operatore economico? </w:t>
            </w:r>
            <w:r w:rsidRPr="00EC3B6F">
              <w:rPr>
                <w:rFonts w:asciiTheme="minorHAnsi" w:hAnsiTheme="minorHAnsi"/>
                <w:sz w:val="20"/>
                <w:lang w:bidi="it-IT"/>
              </w:rPr>
              <w:br/>
            </w:r>
          </w:p>
          <w:p w14:paraId="542A1ED2"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EED2EAF"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br/>
            </w: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r w:rsidRPr="00EC3B6F">
              <w:rPr>
                <w:rFonts w:asciiTheme="minorHAnsi" w:hAnsiTheme="minorHAnsi"/>
                <w:sz w:val="20"/>
                <w:lang w:bidi="it-IT"/>
              </w:rPr>
              <w:br/>
            </w:r>
            <w:r w:rsidRPr="00EC3B6F">
              <w:rPr>
                <w:rFonts w:asciiTheme="minorHAnsi" w:hAnsiTheme="minorHAnsi"/>
                <w:sz w:val="20"/>
                <w:lang w:bidi="it-IT"/>
              </w:rPr>
              <w:br/>
              <w:t>In caso affermativo, specificare quale documentazione e se l'operatore economico ne dispone: [ …] [ ] Sì [ ] No</w:t>
            </w:r>
            <w:r w:rsidRPr="00EC3B6F">
              <w:rPr>
                <w:rFonts w:asciiTheme="minorHAnsi" w:hAnsiTheme="minorHAnsi"/>
                <w:sz w:val="20"/>
                <w:lang w:bidi="it-IT"/>
              </w:rPr>
              <w:br/>
            </w:r>
          </w:p>
          <w:p w14:paraId="1C24EBF5"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roofErr w:type="gramStart"/>
            <w:r w:rsidRPr="00EC3B6F">
              <w:rPr>
                <w:rFonts w:asciiTheme="minorHAnsi" w:hAnsiTheme="minorHAnsi"/>
                <w:sz w:val="20"/>
                <w:lang w:bidi="it-IT"/>
              </w:rPr>
              <w:t>indirizzo</w:t>
            </w:r>
            <w:proofErr w:type="gramEnd"/>
            <w:r w:rsidRPr="00EC3B6F">
              <w:rPr>
                <w:rFonts w:asciiTheme="minorHAnsi" w:hAnsiTheme="minorHAnsi"/>
                <w:sz w:val="20"/>
                <w:lang w:bidi="it-IT"/>
              </w:rPr>
              <w:t xml:space="preserve"> web, autorità o organismo di emanazione, riferimento preciso della documentazione): </w:t>
            </w:r>
          </w:p>
          <w:p w14:paraId="4F7CDD8F"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tc>
      </w:tr>
    </w:tbl>
    <w:p w14:paraId="0B0A6826" w14:textId="77777777" w:rsidR="00EC3B6F" w:rsidRPr="00EC3B6F" w:rsidRDefault="00EC3B6F" w:rsidP="00EC3B6F">
      <w:pPr>
        <w:widowControl w:val="0"/>
        <w:jc w:val="both"/>
        <w:rPr>
          <w:rFonts w:asciiTheme="minorHAnsi" w:hAnsiTheme="minorHAnsi"/>
          <w:b/>
          <w:sz w:val="20"/>
          <w:lang w:bidi="it-IT"/>
        </w:rPr>
      </w:pPr>
    </w:p>
    <w:p w14:paraId="294A3958" w14:textId="77777777" w:rsidR="00EC3B6F" w:rsidRPr="00EC3B6F" w:rsidRDefault="00EC3B6F" w:rsidP="00EC3B6F">
      <w:pPr>
        <w:widowControl w:val="0"/>
        <w:jc w:val="both"/>
        <w:rPr>
          <w:rFonts w:asciiTheme="minorHAnsi" w:hAnsiTheme="minorHAnsi"/>
          <w:sz w:val="20"/>
          <w:lang w:bidi="it-IT"/>
        </w:rPr>
      </w:pPr>
    </w:p>
    <w:p w14:paraId="1F86C002"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sz w:val="20"/>
          <w:lang w:bidi="it-IT"/>
        </w:rPr>
        <w:t xml:space="preserve">B: Capacità economica e finanziaria (Articolo 83, comma 1, lettera </w:t>
      </w:r>
      <w:r w:rsidRPr="00EC3B6F">
        <w:rPr>
          <w:rFonts w:asciiTheme="minorHAnsi" w:hAnsiTheme="minorHAnsi"/>
          <w:i/>
          <w:sz w:val="20"/>
          <w:lang w:bidi="it-IT"/>
        </w:rPr>
        <w:t>b)</w:t>
      </w:r>
      <w:r w:rsidRPr="00EC3B6F">
        <w:rPr>
          <w:rFonts w:asciiTheme="minorHAnsi" w:hAnsiTheme="minorHAnsi"/>
          <w:sz w:val="20"/>
          <w:lang w:bidi="it-IT"/>
        </w:rPr>
        <w:t>, del Codice)</w:t>
      </w:r>
    </w:p>
    <w:p w14:paraId="0F80DACE"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EC3B6F" w:rsidRPr="00EC3B6F" w14:paraId="2788D49A"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56CEA6"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lastRenderedPageBreak/>
              <w:t>Capacità economica e finanziaria</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642B0E3"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Risposta</w:t>
            </w:r>
            <w:r w:rsidRPr="00EC3B6F">
              <w:rPr>
                <w:rFonts w:asciiTheme="minorHAnsi" w:hAnsiTheme="minorHAnsi"/>
                <w:b/>
                <w:i/>
                <w:sz w:val="20"/>
                <w:lang w:bidi="it-IT"/>
              </w:rPr>
              <w:t>:</w:t>
            </w:r>
          </w:p>
        </w:tc>
      </w:tr>
      <w:tr w:rsidR="00EC3B6F" w:rsidRPr="00EC3B6F" w14:paraId="0B016AF7"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750CD25"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sz w:val="20"/>
                <w:lang w:bidi="it-IT"/>
              </w:rPr>
              <w:t>1</w:t>
            </w:r>
            <w:proofErr w:type="gramStart"/>
            <w:r w:rsidRPr="00EC3B6F">
              <w:rPr>
                <w:rFonts w:asciiTheme="minorHAnsi" w:hAnsiTheme="minorHAnsi"/>
                <w:sz w:val="20"/>
                <w:lang w:bidi="it-IT"/>
              </w:rPr>
              <w:t>a)  Il</w:t>
            </w:r>
            <w:proofErr w:type="gramEnd"/>
            <w:r w:rsidRPr="00EC3B6F">
              <w:rPr>
                <w:rFonts w:asciiTheme="minorHAnsi" w:hAnsiTheme="minorHAnsi"/>
                <w:sz w:val="20"/>
                <w:lang w:bidi="it-IT"/>
              </w:rPr>
              <w:t xml:space="preserve"> </w:t>
            </w:r>
            <w:r w:rsidRPr="00EC3B6F">
              <w:rPr>
                <w:rFonts w:asciiTheme="minorHAnsi" w:hAnsiTheme="minorHAnsi"/>
                <w:b/>
                <w:sz w:val="20"/>
                <w:lang w:bidi="it-IT"/>
              </w:rPr>
              <w:t>fatturato annuo</w:t>
            </w:r>
            <w:r w:rsidRPr="00EC3B6F">
              <w:rPr>
                <w:rFonts w:asciiTheme="minorHAnsi" w:hAnsiTheme="minorHAnsi"/>
                <w:sz w:val="20"/>
                <w:lang w:bidi="it-IT"/>
              </w:rPr>
              <w:t xml:space="preserve"> ("generale") dell'operatore economico per il numero di esercizi richiesto nell'avviso o bando pertinente o nei documenti di gara è il seguente</w:t>
            </w:r>
            <w:r w:rsidRPr="00EC3B6F">
              <w:rPr>
                <w:rFonts w:asciiTheme="minorHAnsi" w:hAnsiTheme="minorHAnsi"/>
                <w:b/>
                <w:sz w:val="20"/>
                <w:lang w:bidi="it-IT"/>
              </w:rPr>
              <w:t>:</w:t>
            </w:r>
          </w:p>
          <w:p w14:paraId="01DADCF0" w14:textId="77777777" w:rsidR="00EC3B6F" w:rsidRPr="00EC3B6F" w:rsidRDefault="00EC3B6F" w:rsidP="00EC3B6F">
            <w:pPr>
              <w:widowControl w:val="0"/>
              <w:jc w:val="both"/>
              <w:rPr>
                <w:rFonts w:asciiTheme="minorHAnsi" w:hAnsiTheme="minorHAnsi"/>
                <w:b/>
                <w:sz w:val="20"/>
                <w:lang w:bidi="it-IT"/>
              </w:rPr>
            </w:pPr>
          </w:p>
          <w:p w14:paraId="445A8428"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b/>
                <w:sz w:val="20"/>
                <w:lang w:bidi="it-IT"/>
              </w:rPr>
              <w:t>e</w:t>
            </w:r>
            <w:proofErr w:type="gramEnd"/>
            <w:r w:rsidRPr="00EC3B6F">
              <w:rPr>
                <w:rFonts w:asciiTheme="minorHAnsi" w:hAnsiTheme="minorHAnsi"/>
                <w:b/>
                <w:sz w:val="20"/>
                <w:lang w:bidi="it-IT"/>
              </w:rPr>
              <w:t>/o,</w:t>
            </w:r>
          </w:p>
          <w:p w14:paraId="5F8CC960" w14:textId="77777777" w:rsidR="00EC3B6F" w:rsidRPr="00EC3B6F" w:rsidRDefault="00EC3B6F" w:rsidP="00EC3B6F">
            <w:pPr>
              <w:widowControl w:val="0"/>
              <w:jc w:val="both"/>
              <w:rPr>
                <w:rFonts w:asciiTheme="minorHAnsi" w:hAnsiTheme="minorHAnsi"/>
                <w:sz w:val="20"/>
                <w:lang w:bidi="it-IT"/>
              </w:rPr>
            </w:pPr>
          </w:p>
          <w:p w14:paraId="3716465C"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1</w:t>
            </w:r>
            <w:proofErr w:type="gramStart"/>
            <w:r w:rsidRPr="00EC3B6F">
              <w:rPr>
                <w:rFonts w:asciiTheme="minorHAnsi" w:hAnsiTheme="minorHAnsi"/>
                <w:sz w:val="20"/>
                <w:lang w:bidi="it-IT"/>
              </w:rPr>
              <w:t>b)  Il</w:t>
            </w:r>
            <w:proofErr w:type="gramEnd"/>
            <w:r w:rsidRPr="00EC3B6F">
              <w:rPr>
                <w:rFonts w:asciiTheme="minorHAnsi" w:hAnsiTheme="minorHAnsi"/>
                <w:sz w:val="20"/>
                <w:lang w:bidi="it-IT"/>
              </w:rPr>
              <w:t xml:space="preserve"> </w:t>
            </w:r>
            <w:r w:rsidRPr="00EC3B6F">
              <w:rPr>
                <w:rFonts w:asciiTheme="minorHAnsi" w:hAnsiTheme="minorHAnsi"/>
                <w:b/>
                <w:sz w:val="20"/>
                <w:lang w:bidi="it-IT"/>
              </w:rPr>
              <w:t>fatturato annuo medio</w:t>
            </w:r>
            <w:r w:rsidRPr="00EC3B6F">
              <w:rPr>
                <w:rFonts w:asciiTheme="minorHAnsi" w:hAnsiTheme="minorHAnsi"/>
                <w:sz w:val="20"/>
                <w:lang w:bidi="it-IT"/>
              </w:rPr>
              <w:t xml:space="preserve"> dell'operatore economico </w:t>
            </w:r>
            <w:r w:rsidRPr="00EC3B6F">
              <w:rPr>
                <w:rFonts w:asciiTheme="minorHAnsi" w:hAnsiTheme="minorHAnsi"/>
                <w:b/>
                <w:sz w:val="20"/>
                <w:lang w:bidi="it-IT"/>
              </w:rPr>
              <w:t xml:space="preserve">per il numero di esercizi richiesto nell'avviso o bando pertinente o nei documenti di gara è il seguente </w:t>
            </w:r>
            <w:r w:rsidRPr="00EC3B6F">
              <w:rPr>
                <w:rFonts w:asciiTheme="minorHAnsi" w:hAnsiTheme="minorHAnsi"/>
                <w:sz w:val="20"/>
                <w:lang w:bidi="it-IT"/>
              </w:rPr>
              <w:t>(</w:t>
            </w:r>
            <w:r w:rsidRPr="00EC3B6F">
              <w:rPr>
                <w:rFonts w:asciiTheme="minorHAnsi" w:hAnsiTheme="minorHAnsi"/>
                <w:sz w:val="20"/>
                <w:vertAlign w:val="superscript"/>
                <w:lang w:bidi="it-IT"/>
              </w:rPr>
              <w:footnoteReference w:id="37"/>
            </w:r>
            <w:r w:rsidRPr="00EC3B6F">
              <w:rPr>
                <w:rFonts w:asciiTheme="minorHAnsi" w:hAnsiTheme="minorHAnsi"/>
                <w:sz w:val="20"/>
                <w:lang w:bidi="it-IT"/>
              </w:rPr>
              <w:t>)</w:t>
            </w:r>
            <w:r w:rsidRPr="00EC3B6F">
              <w:rPr>
                <w:rFonts w:asciiTheme="minorHAnsi" w:hAnsiTheme="minorHAnsi"/>
                <w:b/>
                <w:sz w:val="20"/>
                <w:lang w:bidi="it-IT"/>
              </w:rPr>
              <w:t>:</w:t>
            </w:r>
          </w:p>
          <w:p w14:paraId="6C961322"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468E5C7"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esercizio:  [</w:t>
            </w:r>
            <w:proofErr w:type="gramEnd"/>
            <w:r w:rsidRPr="00EC3B6F">
              <w:rPr>
                <w:rFonts w:asciiTheme="minorHAnsi" w:hAnsiTheme="minorHAnsi"/>
                <w:sz w:val="20"/>
                <w:lang w:bidi="it-IT"/>
              </w:rPr>
              <w:t>……] fatturato: [……] […] valuta</w:t>
            </w:r>
            <w:r w:rsidRPr="00EC3B6F">
              <w:rPr>
                <w:rFonts w:asciiTheme="minorHAnsi" w:hAnsiTheme="minorHAnsi"/>
                <w:sz w:val="20"/>
                <w:lang w:bidi="it-IT"/>
              </w:rPr>
              <w:br/>
              <w:t>esercizio:  [……] fatturato: [……] […] valuta</w:t>
            </w:r>
            <w:r w:rsidRPr="00EC3B6F">
              <w:rPr>
                <w:rFonts w:asciiTheme="minorHAnsi" w:hAnsiTheme="minorHAnsi"/>
                <w:sz w:val="20"/>
                <w:lang w:bidi="it-IT"/>
              </w:rPr>
              <w:br/>
              <w:t>esercizio:  [……] fatturato: [……] […] valuta</w:t>
            </w:r>
            <w:r w:rsidRPr="00EC3B6F">
              <w:rPr>
                <w:rFonts w:asciiTheme="minorHAnsi" w:hAnsiTheme="minorHAnsi"/>
                <w:sz w:val="20"/>
                <w:lang w:bidi="it-IT"/>
              </w:rPr>
              <w:br/>
            </w:r>
            <w:r w:rsidRPr="00EC3B6F">
              <w:rPr>
                <w:rFonts w:asciiTheme="minorHAnsi" w:hAnsiTheme="minorHAnsi"/>
                <w:sz w:val="20"/>
                <w:lang w:bidi="it-IT"/>
              </w:rPr>
              <w:br/>
            </w:r>
            <w:r w:rsidRPr="00EC3B6F">
              <w:rPr>
                <w:rFonts w:asciiTheme="minorHAnsi" w:hAnsiTheme="minorHAnsi"/>
                <w:sz w:val="20"/>
                <w:lang w:bidi="it-IT"/>
              </w:rPr>
              <w:br/>
              <w:t>(numero di esercizi, fatturato medio)</w:t>
            </w:r>
            <w:r w:rsidRPr="00EC3B6F">
              <w:rPr>
                <w:rFonts w:asciiTheme="minorHAnsi" w:hAnsiTheme="minorHAnsi"/>
                <w:b/>
                <w:sz w:val="20"/>
                <w:lang w:bidi="it-IT"/>
              </w:rPr>
              <w:t>:</w:t>
            </w:r>
            <w:r w:rsidRPr="00EC3B6F">
              <w:rPr>
                <w:rFonts w:asciiTheme="minorHAnsi" w:hAnsiTheme="minorHAnsi"/>
                <w:sz w:val="20"/>
                <w:lang w:bidi="it-IT"/>
              </w:rPr>
              <w:t xml:space="preserve">  </w:t>
            </w:r>
          </w:p>
          <w:p w14:paraId="5743E8D2"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 […] valuta</w:t>
            </w:r>
          </w:p>
          <w:p w14:paraId="63479ED9" w14:textId="77777777" w:rsidR="00EC3B6F" w:rsidRPr="00EC3B6F" w:rsidRDefault="00EC3B6F" w:rsidP="00EC3B6F">
            <w:pPr>
              <w:widowControl w:val="0"/>
              <w:jc w:val="both"/>
              <w:rPr>
                <w:rFonts w:asciiTheme="minorHAnsi" w:hAnsiTheme="minorHAnsi"/>
                <w:sz w:val="20"/>
                <w:lang w:bidi="it-IT"/>
              </w:rPr>
            </w:pPr>
          </w:p>
          <w:p w14:paraId="4DA5CD83" w14:textId="77777777" w:rsidR="00EC3B6F" w:rsidRPr="00EC3B6F" w:rsidRDefault="00EC3B6F" w:rsidP="00EC3B6F">
            <w:pPr>
              <w:widowControl w:val="0"/>
              <w:jc w:val="both"/>
              <w:rPr>
                <w:rFonts w:asciiTheme="minorHAnsi" w:hAnsiTheme="minorHAnsi"/>
                <w:sz w:val="20"/>
                <w:lang w:bidi="it-IT"/>
              </w:rPr>
            </w:pPr>
          </w:p>
          <w:p w14:paraId="6CC9FCE5"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roofErr w:type="gramStart"/>
            <w:r w:rsidRPr="00EC3B6F">
              <w:rPr>
                <w:rFonts w:asciiTheme="minorHAnsi" w:hAnsiTheme="minorHAnsi"/>
                <w:sz w:val="20"/>
                <w:lang w:bidi="it-IT"/>
              </w:rPr>
              <w:t>indirizzo</w:t>
            </w:r>
            <w:proofErr w:type="gramEnd"/>
            <w:r w:rsidRPr="00EC3B6F">
              <w:rPr>
                <w:rFonts w:asciiTheme="minorHAnsi" w:hAnsiTheme="minorHAnsi"/>
                <w:sz w:val="20"/>
                <w:lang w:bidi="it-IT"/>
              </w:rPr>
              <w:t xml:space="preserve"> web, autorità o organismo di emanazione, riferimento preciso della documentazione): </w:t>
            </w:r>
          </w:p>
          <w:p w14:paraId="1BF7C306"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tc>
      </w:tr>
      <w:tr w:rsidR="00EC3B6F" w:rsidRPr="00EC3B6F" w14:paraId="074E39F3"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713888"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sz w:val="20"/>
                <w:lang w:bidi="it-IT"/>
              </w:rPr>
              <w:t>2</w:t>
            </w:r>
            <w:proofErr w:type="gramStart"/>
            <w:r w:rsidRPr="00EC3B6F">
              <w:rPr>
                <w:rFonts w:asciiTheme="minorHAnsi" w:hAnsiTheme="minorHAnsi"/>
                <w:sz w:val="20"/>
                <w:lang w:bidi="it-IT"/>
              </w:rPr>
              <w:t>a)  Il</w:t>
            </w:r>
            <w:proofErr w:type="gramEnd"/>
            <w:r w:rsidRPr="00EC3B6F">
              <w:rPr>
                <w:rFonts w:asciiTheme="minorHAnsi" w:hAnsiTheme="minorHAnsi"/>
                <w:sz w:val="20"/>
                <w:lang w:bidi="it-IT"/>
              </w:rPr>
              <w:t xml:space="preserve"> </w:t>
            </w:r>
            <w:r w:rsidRPr="00EC3B6F">
              <w:rPr>
                <w:rFonts w:asciiTheme="minorHAnsi" w:hAnsiTheme="minorHAnsi"/>
                <w:b/>
                <w:sz w:val="20"/>
                <w:lang w:bidi="it-IT"/>
              </w:rPr>
              <w:t>fatturato</w:t>
            </w:r>
            <w:r w:rsidRPr="00EC3B6F">
              <w:rPr>
                <w:rFonts w:asciiTheme="minorHAnsi" w:hAnsiTheme="minorHAnsi"/>
                <w:sz w:val="20"/>
                <w:lang w:bidi="it-IT"/>
              </w:rPr>
              <w:t xml:space="preserve"> annuo ("specifico") dell'operatore economico</w:t>
            </w:r>
            <w:r w:rsidRPr="00EC3B6F">
              <w:rPr>
                <w:rFonts w:asciiTheme="minorHAnsi" w:hAnsiTheme="minorHAnsi"/>
                <w:b/>
                <w:sz w:val="20"/>
                <w:lang w:bidi="it-IT"/>
              </w:rPr>
              <w:t xml:space="preserve"> nel settore di attività oggetto dell'appalto</w:t>
            </w:r>
            <w:r w:rsidRPr="00EC3B6F">
              <w:rPr>
                <w:rFonts w:asciiTheme="minorHAnsi" w:hAnsiTheme="minorHAnsi"/>
                <w:sz w:val="20"/>
                <w:lang w:bidi="it-IT"/>
              </w:rPr>
              <w:t xml:space="preserve"> e specificato nell'avviso o bando pertinente o nei documenti di gara per il numero di esercizi richiesto è il seguente:</w:t>
            </w:r>
          </w:p>
          <w:p w14:paraId="22929918"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b/>
                <w:sz w:val="20"/>
                <w:lang w:bidi="it-IT"/>
              </w:rPr>
              <w:t>e</w:t>
            </w:r>
            <w:proofErr w:type="gramEnd"/>
            <w:r w:rsidRPr="00EC3B6F">
              <w:rPr>
                <w:rFonts w:asciiTheme="minorHAnsi" w:hAnsiTheme="minorHAnsi"/>
                <w:b/>
                <w:sz w:val="20"/>
                <w:lang w:bidi="it-IT"/>
              </w:rPr>
              <w:t>/o,</w:t>
            </w:r>
          </w:p>
          <w:p w14:paraId="6D07DF78"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2b) Il </w:t>
            </w:r>
            <w:r w:rsidRPr="00EC3B6F">
              <w:rPr>
                <w:rFonts w:asciiTheme="minorHAnsi" w:hAnsiTheme="minorHAnsi"/>
                <w:b/>
                <w:sz w:val="20"/>
                <w:lang w:bidi="it-IT"/>
              </w:rPr>
              <w:t>fatturato annuo medio</w:t>
            </w:r>
            <w:r w:rsidRPr="00EC3B6F">
              <w:rPr>
                <w:rFonts w:asciiTheme="minorHAnsi" w:hAnsiTheme="minorHAnsi"/>
                <w:sz w:val="20"/>
                <w:lang w:bidi="it-IT"/>
              </w:rPr>
              <w:t xml:space="preserve"> dell'operatore economico </w:t>
            </w:r>
            <w:r w:rsidRPr="00EC3B6F">
              <w:rPr>
                <w:rFonts w:asciiTheme="minorHAnsi" w:hAnsiTheme="minorHAnsi"/>
                <w:b/>
                <w:sz w:val="20"/>
                <w:lang w:bidi="it-IT"/>
              </w:rPr>
              <w:t xml:space="preserve">nel settore e per il numero di esercizi specificato nell'avviso o bando pertinente o nei documenti di gara è il seguente </w:t>
            </w:r>
            <w:r w:rsidRPr="00EC3B6F">
              <w:rPr>
                <w:rFonts w:asciiTheme="minorHAnsi" w:hAnsiTheme="minorHAnsi"/>
                <w:sz w:val="20"/>
                <w:lang w:bidi="it-IT"/>
              </w:rPr>
              <w:t>(</w:t>
            </w:r>
            <w:r w:rsidRPr="00EC3B6F">
              <w:rPr>
                <w:rFonts w:asciiTheme="minorHAnsi" w:hAnsiTheme="minorHAnsi"/>
                <w:sz w:val="20"/>
                <w:vertAlign w:val="superscript"/>
                <w:lang w:bidi="it-IT"/>
              </w:rPr>
              <w:footnoteReference w:id="38"/>
            </w:r>
            <w:r w:rsidRPr="00EC3B6F">
              <w:rPr>
                <w:rFonts w:asciiTheme="minorHAnsi" w:hAnsiTheme="minorHAnsi"/>
                <w:sz w:val="20"/>
                <w:lang w:bidi="it-IT"/>
              </w:rPr>
              <w:t>)</w:t>
            </w:r>
            <w:r w:rsidRPr="00EC3B6F">
              <w:rPr>
                <w:rFonts w:asciiTheme="minorHAnsi" w:hAnsiTheme="minorHAnsi"/>
                <w:b/>
                <w:sz w:val="20"/>
                <w:lang w:bidi="it-IT"/>
              </w:rPr>
              <w:t>:</w:t>
            </w:r>
          </w:p>
          <w:p w14:paraId="6214EFCF"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5840C3B8"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esercizio</w:t>
            </w:r>
            <w:proofErr w:type="gramEnd"/>
            <w:r w:rsidRPr="00EC3B6F">
              <w:rPr>
                <w:rFonts w:asciiTheme="minorHAnsi" w:hAnsiTheme="minorHAnsi"/>
                <w:sz w:val="20"/>
                <w:lang w:bidi="it-IT"/>
              </w:rPr>
              <w:t>: [……] fatturato: [……] […]valuta</w:t>
            </w:r>
            <w:r w:rsidRPr="00EC3B6F">
              <w:rPr>
                <w:rFonts w:asciiTheme="minorHAnsi" w:hAnsiTheme="minorHAnsi"/>
                <w:sz w:val="20"/>
                <w:lang w:bidi="it-IT"/>
              </w:rPr>
              <w:br/>
              <w:t>esercizio: [……] fatturato: [……] […]valuta</w:t>
            </w:r>
            <w:r w:rsidRPr="00EC3B6F">
              <w:rPr>
                <w:rFonts w:asciiTheme="minorHAnsi" w:hAnsiTheme="minorHAnsi"/>
                <w:sz w:val="20"/>
                <w:lang w:bidi="it-IT"/>
              </w:rPr>
              <w:br/>
              <w:t>esercizio: [……] fatturato: [……] […]valuta</w:t>
            </w:r>
            <w:r w:rsidRPr="00EC3B6F">
              <w:rPr>
                <w:rFonts w:asciiTheme="minorHAnsi" w:hAnsiTheme="minorHAnsi"/>
                <w:sz w:val="20"/>
                <w:lang w:bidi="it-IT"/>
              </w:rPr>
              <w:br/>
            </w:r>
            <w:r w:rsidRPr="00EC3B6F">
              <w:rPr>
                <w:rFonts w:asciiTheme="minorHAnsi" w:hAnsiTheme="minorHAnsi"/>
                <w:sz w:val="20"/>
                <w:lang w:bidi="it-IT"/>
              </w:rPr>
              <w:br/>
            </w:r>
            <w:r w:rsidRPr="00EC3B6F">
              <w:rPr>
                <w:rFonts w:asciiTheme="minorHAnsi" w:hAnsiTheme="minorHAnsi"/>
                <w:sz w:val="20"/>
                <w:lang w:bidi="it-IT"/>
              </w:rPr>
              <w:br/>
            </w:r>
            <w:r w:rsidRPr="00EC3B6F">
              <w:rPr>
                <w:rFonts w:asciiTheme="minorHAnsi" w:hAnsiTheme="minorHAnsi"/>
                <w:sz w:val="20"/>
                <w:lang w:bidi="it-IT"/>
              </w:rPr>
              <w:br/>
              <w:t>(numero di esercizi, fatturato medio)</w:t>
            </w:r>
            <w:r w:rsidRPr="00EC3B6F">
              <w:rPr>
                <w:rFonts w:asciiTheme="minorHAnsi" w:hAnsiTheme="minorHAnsi"/>
                <w:b/>
                <w:sz w:val="20"/>
                <w:lang w:bidi="it-IT"/>
              </w:rPr>
              <w:t>:</w:t>
            </w:r>
            <w:r w:rsidRPr="00EC3B6F">
              <w:rPr>
                <w:rFonts w:asciiTheme="minorHAnsi" w:hAnsiTheme="minorHAnsi"/>
                <w:sz w:val="20"/>
                <w:lang w:bidi="it-IT"/>
              </w:rPr>
              <w:t xml:space="preserve"> </w:t>
            </w:r>
          </w:p>
          <w:p w14:paraId="47A15CC9"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 […] valuta</w:t>
            </w:r>
          </w:p>
          <w:p w14:paraId="147156ED"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br/>
              <w:t>(</w:t>
            </w:r>
            <w:proofErr w:type="gramStart"/>
            <w:r w:rsidRPr="00EC3B6F">
              <w:rPr>
                <w:rFonts w:asciiTheme="minorHAnsi" w:hAnsiTheme="minorHAnsi"/>
                <w:sz w:val="20"/>
                <w:lang w:bidi="it-IT"/>
              </w:rPr>
              <w:t>indirizzo</w:t>
            </w:r>
            <w:proofErr w:type="gramEnd"/>
            <w:r w:rsidRPr="00EC3B6F">
              <w:rPr>
                <w:rFonts w:asciiTheme="minorHAnsi" w:hAnsiTheme="minorHAnsi"/>
                <w:sz w:val="20"/>
                <w:lang w:bidi="it-IT"/>
              </w:rPr>
              <w:t xml:space="preserve"> web, autorità o organismo di emanazione, riferimento preciso della documentazione): </w:t>
            </w:r>
          </w:p>
          <w:p w14:paraId="5B2075A6"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tc>
      </w:tr>
      <w:tr w:rsidR="00EC3B6F" w:rsidRPr="00EC3B6F" w14:paraId="5FA34814"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F11CE2E"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3) Se le informazioni relative al fatturato (generale o specifico) non sono disponibili per tutto il periodo richiesto, indicare la data di costituzione o di avvio delle attività dell'operatore economico: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91FAFAC"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tc>
      </w:tr>
      <w:tr w:rsidR="00EC3B6F" w:rsidRPr="00EC3B6F" w14:paraId="0D33D1EF"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6110501" w14:textId="77777777" w:rsidR="00EC3B6F" w:rsidRPr="00EC3B6F" w:rsidRDefault="00EC3B6F" w:rsidP="00EC3B6F">
            <w:pPr>
              <w:widowControl w:val="0"/>
              <w:numPr>
                <w:ilvl w:val="0"/>
                <w:numId w:val="61"/>
              </w:numPr>
              <w:tabs>
                <w:tab w:val="clear" w:pos="720"/>
                <w:tab w:val="num" w:pos="0"/>
              </w:tabs>
              <w:spacing w:after="0"/>
              <w:jc w:val="both"/>
              <w:rPr>
                <w:rFonts w:asciiTheme="minorHAnsi" w:hAnsiTheme="minorHAnsi"/>
                <w:sz w:val="20"/>
                <w:lang w:bidi="it-IT"/>
              </w:rPr>
            </w:pPr>
            <w:r w:rsidRPr="00EC3B6F">
              <w:rPr>
                <w:rFonts w:asciiTheme="minorHAnsi" w:hAnsiTheme="minorHAnsi"/>
                <w:sz w:val="20"/>
                <w:lang w:bidi="it-IT"/>
              </w:rPr>
              <w:t xml:space="preserve">Per quanto riguarda gli </w:t>
            </w:r>
            <w:r w:rsidRPr="00EC3B6F">
              <w:rPr>
                <w:rFonts w:asciiTheme="minorHAnsi" w:hAnsiTheme="minorHAnsi"/>
                <w:b/>
                <w:sz w:val="20"/>
                <w:lang w:bidi="it-IT"/>
              </w:rPr>
              <w:t xml:space="preserve">indici finanziari </w:t>
            </w:r>
            <w:r w:rsidRPr="00EC3B6F">
              <w:rPr>
                <w:rFonts w:asciiTheme="minorHAnsi" w:hAnsiTheme="minorHAnsi"/>
                <w:sz w:val="20"/>
                <w:lang w:bidi="it-IT"/>
              </w:rPr>
              <w:t>(</w:t>
            </w:r>
            <w:r w:rsidRPr="00EC3B6F">
              <w:rPr>
                <w:rFonts w:asciiTheme="minorHAnsi" w:hAnsiTheme="minorHAnsi"/>
                <w:sz w:val="20"/>
                <w:vertAlign w:val="superscript"/>
                <w:lang w:bidi="it-IT"/>
              </w:rPr>
              <w:footnoteReference w:id="39"/>
            </w:r>
            <w:r w:rsidRPr="00EC3B6F">
              <w:rPr>
                <w:rFonts w:asciiTheme="minorHAnsi" w:hAnsiTheme="minorHAnsi"/>
                <w:sz w:val="20"/>
                <w:lang w:bidi="it-IT"/>
              </w:rPr>
              <w:t xml:space="preserve">) specificati nell'avviso o bando pertinente o nei documenti di gara ai sensi dell’art. 83 comma </w:t>
            </w:r>
            <w:r w:rsidRPr="00EC3B6F">
              <w:rPr>
                <w:rFonts w:asciiTheme="minorHAnsi" w:hAnsiTheme="minorHAnsi"/>
                <w:sz w:val="20"/>
                <w:lang w:bidi="it-IT"/>
              </w:rPr>
              <w:lastRenderedPageBreak/>
              <w:t xml:space="preserve">4, </w:t>
            </w:r>
            <w:proofErr w:type="spellStart"/>
            <w:r w:rsidRPr="00EC3B6F">
              <w:rPr>
                <w:rFonts w:asciiTheme="minorHAnsi" w:hAnsiTheme="minorHAnsi"/>
                <w:sz w:val="20"/>
                <w:lang w:bidi="it-IT"/>
              </w:rPr>
              <w:t>lett</w:t>
            </w:r>
            <w:proofErr w:type="spellEnd"/>
            <w:r w:rsidRPr="00EC3B6F">
              <w:rPr>
                <w:rFonts w:asciiTheme="minorHAnsi" w:hAnsiTheme="minorHAnsi"/>
                <w:sz w:val="20"/>
                <w:lang w:bidi="it-IT"/>
              </w:rPr>
              <w:t xml:space="preserve">. </w:t>
            </w:r>
            <w:r w:rsidRPr="00EC3B6F">
              <w:rPr>
                <w:rFonts w:asciiTheme="minorHAnsi" w:hAnsiTheme="minorHAnsi"/>
                <w:i/>
                <w:sz w:val="20"/>
                <w:lang w:bidi="it-IT"/>
              </w:rPr>
              <w:t>b)</w:t>
            </w:r>
            <w:r w:rsidRPr="00EC3B6F">
              <w:rPr>
                <w:rFonts w:asciiTheme="minorHAnsi" w:hAnsiTheme="minorHAnsi"/>
                <w:sz w:val="20"/>
                <w:lang w:bidi="it-IT"/>
              </w:rPr>
              <w:t>, del Codice, l'operatore economico dichiara che i valori attuali degli indici richiesti sono i seguenti:</w:t>
            </w:r>
          </w:p>
          <w:p w14:paraId="25F9B3C2"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771DC62"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lastRenderedPageBreak/>
              <w:t>(</w:t>
            </w:r>
            <w:proofErr w:type="gramStart"/>
            <w:r w:rsidRPr="00EC3B6F">
              <w:rPr>
                <w:rFonts w:asciiTheme="minorHAnsi" w:hAnsiTheme="minorHAnsi"/>
                <w:sz w:val="20"/>
                <w:lang w:bidi="it-IT"/>
              </w:rPr>
              <w:t>indicazione</w:t>
            </w:r>
            <w:proofErr w:type="gramEnd"/>
            <w:r w:rsidRPr="00EC3B6F">
              <w:rPr>
                <w:rFonts w:asciiTheme="minorHAnsi" w:hAnsiTheme="minorHAnsi"/>
                <w:sz w:val="20"/>
                <w:lang w:bidi="it-IT"/>
              </w:rPr>
              <w:t xml:space="preserve"> dell'indice richiesto, come rapporto tra x e y </w:t>
            </w:r>
            <w:r w:rsidRPr="00EC3B6F">
              <w:rPr>
                <w:rFonts w:asciiTheme="minorHAnsi" w:hAnsiTheme="minorHAnsi"/>
                <w:sz w:val="20"/>
                <w:lang w:bidi="it-IT"/>
              </w:rPr>
              <w:lastRenderedPageBreak/>
              <w:t>(</w:t>
            </w:r>
            <w:r w:rsidRPr="00EC3B6F">
              <w:rPr>
                <w:rFonts w:asciiTheme="minorHAnsi" w:hAnsiTheme="minorHAnsi"/>
                <w:sz w:val="20"/>
                <w:vertAlign w:val="superscript"/>
                <w:lang w:bidi="it-IT"/>
              </w:rPr>
              <w:footnoteReference w:id="40"/>
            </w:r>
            <w:r w:rsidRPr="00EC3B6F">
              <w:rPr>
                <w:rFonts w:asciiTheme="minorHAnsi" w:hAnsiTheme="minorHAnsi"/>
                <w:sz w:val="20"/>
                <w:lang w:bidi="it-IT"/>
              </w:rPr>
              <w:t>), e valore)</w:t>
            </w:r>
            <w:r w:rsidRPr="00EC3B6F">
              <w:rPr>
                <w:rFonts w:asciiTheme="minorHAnsi" w:hAnsiTheme="minorHAnsi"/>
                <w:sz w:val="20"/>
                <w:lang w:bidi="it-IT"/>
              </w:rPr>
              <w:br/>
              <w:t>[……], [……] (</w:t>
            </w:r>
            <w:r w:rsidRPr="00EC3B6F">
              <w:rPr>
                <w:rFonts w:asciiTheme="minorHAnsi" w:hAnsiTheme="minorHAnsi"/>
                <w:sz w:val="20"/>
                <w:vertAlign w:val="superscript"/>
                <w:lang w:bidi="it-IT"/>
              </w:rPr>
              <w:footnoteReference w:id="41"/>
            </w:r>
            <w:r w:rsidRPr="00EC3B6F">
              <w:rPr>
                <w:rFonts w:asciiTheme="minorHAnsi" w:hAnsiTheme="minorHAnsi"/>
                <w:sz w:val="20"/>
                <w:lang w:bidi="it-IT"/>
              </w:rPr>
              <w:t>)</w:t>
            </w:r>
            <w:r w:rsidRPr="00EC3B6F">
              <w:rPr>
                <w:rFonts w:asciiTheme="minorHAnsi" w:hAnsiTheme="minorHAnsi"/>
                <w:sz w:val="20"/>
                <w:lang w:bidi="it-IT"/>
              </w:rPr>
              <w:br/>
            </w:r>
            <w:r w:rsidRPr="00EC3B6F">
              <w:rPr>
                <w:rFonts w:asciiTheme="minorHAnsi" w:hAnsiTheme="minorHAnsi"/>
                <w:i/>
                <w:sz w:val="20"/>
                <w:lang w:bidi="it-IT"/>
              </w:rPr>
              <w:br/>
            </w:r>
            <w:r w:rsidRPr="00EC3B6F">
              <w:rPr>
                <w:rFonts w:asciiTheme="minorHAnsi" w:hAnsiTheme="minorHAnsi"/>
                <w:sz w:val="20"/>
                <w:lang w:bidi="it-IT"/>
              </w:rPr>
              <w:t>(indirizzo web, autorità o organismo di emanazione, riferimento preciso della documentazione):</w:t>
            </w:r>
            <w:r w:rsidRPr="00EC3B6F">
              <w:rPr>
                <w:rFonts w:asciiTheme="minorHAnsi" w:hAnsiTheme="minorHAnsi"/>
                <w:i/>
                <w:sz w:val="20"/>
                <w:lang w:bidi="it-IT"/>
              </w:rPr>
              <w:t xml:space="preserve"> </w:t>
            </w:r>
          </w:p>
          <w:p w14:paraId="6620A3AB"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tc>
      </w:tr>
      <w:tr w:rsidR="00EC3B6F" w:rsidRPr="00EC3B6F" w14:paraId="791F743A"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096623" w14:textId="77777777" w:rsidR="00EC3B6F" w:rsidRPr="00EC3B6F" w:rsidRDefault="00EC3B6F" w:rsidP="00EC3B6F">
            <w:pPr>
              <w:widowControl w:val="0"/>
              <w:numPr>
                <w:ilvl w:val="0"/>
                <w:numId w:val="61"/>
              </w:numPr>
              <w:tabs>
                <w:tab w:val="clear" w:pos="720"/>
                <w:tab w:val="num" w:pos="0"/>
              </w:tabs>
              <w:spacing w:after="0"/>
              <w:jc w:val="both"/>
              <w:rPr>
                <w:rFonts w:asciiTheme="minorHAnsi" w:hAnsiTheme="minorHAnsi"/>
                <w:sz w:val="20"/>
                <w:lang w:bidi="it-IT"/>
              </w:rPr>
            </w:pPr>
            <w:r w:rsidRPr="00EC3B6F">
              <w:rPr>
                <w:rFonts w:asciiTheme="minorHAnsi" w:hAnsiTheme="minorHAnsi"/>
                <w:sz w:val="20"/>
                <w:lang w:bidi="it-IT"/>
              </w:rPr>
              <w:lastRenderedPageBreak/>
              <w:t xml:space="preserve">L'importo assicurato dalla </w:t>
            </w:r>
            <w:r w:rsidRPr="00EC3B6F">
              <w:rPr>
                <w:rFonts w:asciiTheme="minorHAnsi" w:hAnsiTheme="minorHAnsi"/>
                <w:b/>
                <w:sz w:val="20"/>
                <w:lang w:bidi="it-IT"/>
              </w:rPr>
              <w:t>copertura contro i rischi professional</w:t>
            </w:r>
            <w:r w:rsidRPr="00EC3B6F">
              <w:rPr>
                <w:rFonts w:asciiTheme="minorHAnsi" w:hAnsiTheme="minorHAnsi"/>
                <w:sz w:val="20"/>
                <w:lang w:bidi="it-IT"/>
              </w:rPr>
              <w:t xml:space="preserve">i è il seguente (articolo 83, comma 4, lettera </w:t>
            </w:r>
            <w:r w:rsidRPr="00EC3B6F">
              <w:rPr>
                <w:rFonts w:asciiTheme="minorHAnsi" w:hAnsiTheme="minorHAnsi"/>
                <w:i/>
                <w:sz w:val="20"/>
                <w:lang w:bidi="it-IT"/>
              </w:rPr>
              <w:t>c)</w:t>
            </w:r>
            <w:r w:rsidRPr="00EC3B6F">
              <w:rPr>
                <w:rFonts w:asciiTheme="minorHAnsi" w:hAnsiTheme="minorHAnsi"/>
                <w:sz w:val="20"/>
                <w:lang w:bidi="it-IT"/>
              </w:rPr>
              <w:t xml:space="preserve"> del Codice):</w:t>
            </w:r>
          </w:p>
          <w:p w14:paraId="3BA01BEA"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Se tali informazioni sono disponibili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85BB9A0"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 valuta</w:t>
            </w:r>
          </w:p>
          <w:p w14:paraId="41ECEBE4" w14:textId="77777777" w:rsidR="00EC3B6F" w:rsidRPr="00EC3B6F" w:rsidRDefault="00EC3B6F" w:rsidP="00EC3B6F">
            <w:pPr>
              <w:widowControl w:val="0"/>
              <w:jc w:val="both"/>
              <w:rPr>
                <w:rFonts w:asciiTheme="minorHAnsi" w:hAnsiTheme="minorHAnsi"/>
                <w:i/>
                <w:sz w:val="20"/>
                <w:lang w:bidi="it-IT"/>
              </w:rPr>
            </w:pPr>
            <w:r w:rsidRPr="00EC3B6F">
              <w:rPr>
                <w:rFonts w:asciiTheme="minorHAnsi" w:hAnsiTheme="minorHAnsi"/>
                <w:sz w:val="20"/>
                <w:lang w:bidi="it-IT"/>
              </w:rPr>
              <w:br/>
              <w:t>(</w:t>
            </w:r>
            <w:proofErr w:type="gramStart"/>
            <w:r w:rsidRPr="00EC3B6F">
              <w:rPr>
                <w:rFonts w:asciiTheme="minorHAnsi" w:hAnsiTheme="minorHAnsi"/>
                <w:sz w:val="20"/>
                <w:lang w:bidi="it-IT"/>
              </w:rPr>
              <w:t>indirizzo</w:t>
            </w:r>
            <w:proofErr w:type="gramEnd"/>
            <w:r w:rsidRPr="00EC3B6F">
              <w:rPr>
                <w:rFonts w:asciiTheme="minorHAnsi" w:hAnsiTheme="minorHAnsi"/>
                <w:sz w:val="20"/>
                <w:lang w:bidi="it-IT"/>
              </w:rPr>
              <w:t xml:space="preserve"> web, autorità o organismo di emanazione, riferimento preciso della documentazione):</w:t>
            </w:r>
          </w:p>
          <w:p w14:paraId="39226F95"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i/>
                <w:sz w:val="20"/>
                <w:lang w:bidi="it-IT"/>
              </w:rPr>
              <w:t xml:space="preserve"> </w:t>
            </w:r>
            <w:r w:rsidRPr="00EC3B6F">
              <w:rPr>
                <w:rFonts w:asciiTheme="minorHAnsi" w:hAnsiTheme="minorHAnsi"/>
                <w:sz w:val="20"/>
                <w:lang w:bidi="it-IT"/>
              </w:rPr>
              <w:t>[……….…][…………][………..…]</w:t>
            </w:r>
          </w:p>
        </w:tc>
      </w:tr>
      <w:tr w:rsidR="00EC3B6F" w:rsidRPr="00EC3B6F" w14:paraId="7DC08634"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BAD1C0" w14:textId="77777777" w:rsidR="00EC3B6F" w:rsidRPr="00EC3B6F" w:rsidRDefault="00EC3B6F" w:rsidP="00EC3B6F">
            <w:pPr>
              <w:widowControl w:val="0"/>
              <w:numPr>
                <w:ilvl w:val="0"/>
                <w:numId w:val="61"/>
              </w:numPr>
              <w:tabs>
                <w:tab w:val="clear" w:pos="720"/>
                <w:tab w:val="num" w:pos="0"/>
              </w:tabs>
              <w:spacing w:after="0"/>
              <w:jc w:val="both"/>
              <w:rPr>
                <w:rFonts w:asciiTheme="minorHAnsi" w:hAnsiTheme="minorHAnsi"/>
                <w:sz w:val="20"/>
                <w:lang w:bidi="it-IT"/>
              </w:rPr>
            </w:pPr>
            <w:r w:rsidRPr="00EC3B6F">
              <w:rPr>
                <w:rFonts w:asciiTheme="minorHAnsi" w:hAnsiTheme="minorHAnsi"/>
                <w:sz w:val="20"/>
                <w:lang w:bidi="it-IT"/>
              </w:rPr>
              <w:t xml:space="preserve">Per quanto riguarda gli </w:t>
            </w:r>
            <w:r w:rsidRPr="00EC3B6F">
              <w:rPr>
                <w:rFonts w:asciiTheme="minorHAnsi" w:hAnsiTheme="minorHAnsi"/>
                <w:b/>
                <w:sz w:val="20"/>
                <w:lang w:bidi="it-IT"/>
              </w:rPr>
              <w:t>eventuali altri requisiti economici o finanziari</w:t>
            </w:r>
            <w:r w:rsidRPr="00EC3B6F">
              <w:rPr>
                <w:rFonts w:asciiTheme="minorHAnsi" w:hAnsiTheme="minorHAnsi"/>
                <w:sz w:val="20"/>
                <w:lang w:bidi="it-IT"/>
              </w:rPr>
              <w:t xml:space="preserve"> specificati nell'avviso o bando pertinente o nei documenti di gara, l'operatore economico dichiara che:</w:t>
            </w:r>
            <w:r w:rsidRPr="00EC3B6F">
              <w:rPr>
                <w:rFonts w:asciiTheme="minorHAnsi" w:hAnsiTheme="minorHAnsi"/>
                <w:sz w:val="20"/>
                <w:lang w:bidi="it-IT"/>
              </w:rPr>
              <w:br/>
            </w:r>
          </w:p>
          <w:p w14:paraId="080D962F"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Se la documentazione pertinente </w:t>
            </w:r>
            <w:r w:rsidRPr="00EC3B6F">
              <w:rPr>
                <w:rFonts w:asciiTheme="minorHAnsi" w:hAnsiTheme="minorHAnsi"/>
                <w:b/>
                <w:sz w:val="20"/>
                <w:lang w:bidi="it-IT"/>
              </w:rPr>
              <w:t>eventualmente</w:t>
            </w:r>
            <w:r w:rsidRPr="00EC3B6F">
              <w:rPr>
                <w:rFonts w:asciiTheme="minorHAnsi" w:hAnsiTheme="minorHAnsi"/>
                <w:sz w:val="20"/>
                <w:lang w:bidi="it-IT"/>
              </w:rPr>
              <w:t xml:space="preserve"> specificata nell'avviso o bando pertinente o nei documenti di gara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C473DFA"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r w:rsidRPr="00EC3B6F">
              <w:rPr>
                <w:rFonts w:asciiTheme="minorHAnsi" w:hAnsiTheme="minorHAnsi"/>
                <w:sz w:val="20"/>
                <w:lang w:bidi="it-IT"/>
              </w:rPr>
              <w:br/>
            </w:r>
            <w:r w:rsidRPr="00EC3B6F">
              <w:rPr>
                <w:rFonts w:asciiTheme="minorHAnsi" w:hAnsiTheme="minorHAnsi"/>
                <w:sz w:val="20"/>
                <w:lang w:bidi="it-IT"/>
              </w:rPr>
              <w:br/>
            </w:r>
            <w:r w:rsidRPr="00EC3B6F">
              <w:rPr>
                <w:rFonts w:asciiTheme="minorHAnsi" w:hAnsiTheme="minorHAnsi"/>
                <w:sz w:val="20"/>
                <w:lang w:bidi="it-IT"/>
              </w:rPr>
              <w:br/>
            </w:r>
          </w:p>
          <w:p w14:paraId="24215C70"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roofErr w:type="gramStart"/>
            <w:r w:rsidRPr="00EC3B6F">
              <w:rPr>
                <w:rFonts w:asciiTheme="minorHAnsi" w:hAnsiTheme="minorHAnsi"/>
                <w:sz w:val="20"/>
                <w:lang w:bidi="it-IT"/>
              </w:rPr>
              <w:t>indirizzo</w:t>
            </w:r>
            <w:proofErr w:type="gramEnd"/>
            <w:r w:rsidRPr="00EC3B6F">
              <w:rPr>
                <w:rFonts w:asciiTheme="minorHAnsi" w:hAnsiTheme="minorHAnsi"/>
                <w:sz w:val="20"/>
                <w:lang w:bidi="it-IT"/>
              </w:rPr>
              <w:t xml:space="preserve"> web, autorità o organismo di emanazione, riferimento preciso della documentazione): </w:t>
            </w:r>
          </w:p>
          <w:p w14:paraId="2EE40C81"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tc>
      </w:tr>
    </w:tbl>
    <w:p w14:paraId="5DE974D2" w14:textId="77777777" w:rsidR="00EC3B6F" w:rsidRPr="00EC3B6F" w:rsidRDefault="00EC3B6F" w:rsidP="00EC3B6F">
      <w:pPr>
        <w:widowControl w:val="0"/>
        <w:jc w:val="both"/>
        <w:rPr>
          <w:rFonts w:asciiTheme="minorHAnsi" w:hAnsiTheme="minorHAnsi"/>
          <w:b/>
          <w:sz w:val="20"/>
          <w:lang w:bidi="it-IT"/>
        </w:rPr>
      </w:pPr>
    </w:p>
    <w:p w14:paraId="603386E9" w14:textId="77777777" w:rsidR="00EC3B6F" w:rsidRPr="00EC3B6F" w:rsidRDefault="00EC3B6F" w:rsidP="00EC3B6F">
      <w:pPr>
        <w:widowControl w:val="0"/>
        <w:jc w:val="both"/>
        <w:rPr>
          <w:rFonts w:asciiTheme="minorHAnsi" w:hAnsiTheme="minorHAnsi"/>
          <w:b/>
          <w:bCs/>
          <w:sz w:val="20"/>
          <w:lang w:bidi="it-IT"/>
        </w:rPr>
      </w:pPr>
    </w:p>
    <w:p w14:paraId="33CB84B1"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sz w:val="20"/>
          <w:lang w:bidi="it-IT"/>
        </w:rPr>
        <w:t xml:space="preserve">C: Capacità tecniche e professionali (Articolo 83, comma 1, lettera </w:t>
      </w:r>
      <w:r w:rsidRPr="00EC3B6F">
        <w:rPr>
          <w:rFonts w:asciiTheme="minorHAnsi" w:hAnsiTheme="minorHAnsi"/>
          <w:i/>
          <w:sz w:val="20"/>
          <w:lang w:bidi="it-IT"/>
        </w:rPr>
        <w:t>c)</w:t>
      </w:r>
      <w:r w:rsidRPr="00EC3B6F">
        <w:rPr>
          <w:rFonts w:asciiTheme="minorHAnsi" w:hAnsiTheme="minorHAnsi"/>
          <w:sz w:val="20"/>
          <w:lang w:bidi="it-IT"/>
        </w:rPr>
        <w:t>, del Codice)</w:t>
      </w:r>
    </w:p>
    <w:p w14:paraId="21AE514B" w14:textId="77777777" w:rsidR="00EC3B6F" w:rsidRPr="00EC3B6F" w:rsidRDefault="00EC3B6F" w:rsidP="00EC3B6F">
      <w:pPr>
        <w:widowControl w:val="0"/>
        <w:jc w:val="both"/>
        <w:rPr>
          <w:rFonts w:asciiTheme="minorHAnsi" w:hAnsiTheme="minorHAnsi"/>
          <w:b/>
          <w:bCs/>
          <w:sz w:val="20"/>
          <w:lang w:bidi="it-IT"/>
        </w:rPr>
      </w:pPr>
    </w:p>
    <w:p w14:paraId="37717FAA"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b/>
          <w:sz w:val="20"/>
          <w:lang w:bidi="it-IT"/>
        </w:rPr>
        <w:t>Tale Sezione è da compilare solo se le informazioni sono state richieste espressamente dall’amministrazione aggiudicatrice o dall’ente aggiudicatore nell’avviso o bando pertinente o nei documenti di gara.</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EC3B6F" w:rsidRPr="00EC3B6F" w14:paraId="3E218411"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83B794C" w14:textId="77777777" w:rsidR="00EC3B6F" w:rsidRPr="00EC3B6F" w:rsidRDefault="00EC3B6F" w:rsidP="00EC3B6F">
            <w:pPr>
              <w:widowControl w:val="0"/>
              <w:jc w:val="both"/>
              <w:rPr>
                <w:rFonts w:asciiTheme="minorHAnsi" w:hAnsiTheme="minorHAnsi"/>
                <w:sz w:val="20"/>
                <w:lang w:bidi="it-IT"/>
              </w:rPr>
            </w:pPr>
            <w:bookmarkStart w:id="73" w:name="_DV_M4301"/>
            <w:bookmarkStart w:id="74" w:name="_DV_M4300"/>
            <w:bookmarkEnd w:id="73"/>
            <w:bookmarkEnd w:id="74"/>
            <w:r w:rsidRPr="00EC3B6F">
              <w:rPr>
                <w:rFonts w:asciiTheme="minorHAnsi" w:hAnsiTheme="minorHAnsi"/>
                <w:b/>
                <w:sz w:val="20"/>
                <w:lang w:bidi="it-IT"/>
              </w:rPr>
              <w:t>Capacità tecniche e professionali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CA91899"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Risposta</w:t>
            </w:r>
            <w:r w:rsidRPr="00EC3B6F">
              <w:rPr>
                <w:rFonts w:asciiTheme="minorHAnsi" w:hAnsiTheme="minorHAnsi"/>
                <w:b/>
                <w:i/>
                <w:sz w:val="20"/>
                <w:lang w:bidi="it-IT"/>
              </w:rPr>
              <w:t>:</w:t>
            </w:r>
          </w:p>
        </w:tc>
      </w:tr>
      <w:tr w:rsidR="00EC3B6F" w:rsidRPr="00EC3B6F" w14:paraId="0C1E7031"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6D45BE4"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1a) Unicamente per gli </w:t>
            </w:r>
            <w:r w:rsidRPr="00EC3B6F">
              <w:rPr>
                <w:rFonts w:asciiTheme="minorHAnsi" w:hAnsiTheme="minorHAnsi"/>
                <w:b/>
                <w:sz w:val="20"/>
                <w:lang w:bidi="it-IT"/>
              </w:rPr>
              <w:t xml:space="preserve">appalti pubblici di lavori, </w:t>
            </w:r>
            <w:r w:rsidRPr="00EC3B6F">
              <w:rPr>
                <w:rFonts w:asciiTheme="minorHAnsi" w:hAnsiTheme="minorHAnsi"/>
                <w:sz w:val="20"/>
                <w:lang w:bidi="it-IT"/>
              </w:rPr>
              <w:t xml:space="preserve">durante il periodo di </w:t>
            </w:r>
            <w:proofErr w:type="gramStart"/>
            <w:r w:rsidRPr="00EC3B6F">
              <w:rPr>
                <w:rFonts w:asciiTheme="minorHAnsi" w:hAnsiTheme="minorHAnsi"/>
                <w:sz w:val="20"/>
                <w:lang w:bidi="it-IT"/>
              </w:rPr>
              <w:t>riferimento(</w:t>
            </w:r>
            <w:proofErr w:type="gramEnd"/>
            <w:r w:rsidRPr="00EC3B6F">
              <w:rPr>
                <w:rFonts w:asciiTheme="minorHAnsi" w:hAnsiTheme="minorHAnsi"/>
                <w:sz w:val="20"/>
                <w:vertAlign w:val="superscript"/>
                <w:lang w:bidi="it-IT"/>
              </w:rPr>
              <w:footnoteReference w:id="42"/>
            </w:r>
            <w:r w:rsidRPr="00EC3B6F">
              <w:rPr>
                <w:rFonts w:asciiTheme="minorHAnsi" w:hAnsiTheme="minorHAnsi"/>
                <w:sz w:val="20"/>
                <w:lang w:bidi="it-IT"/>
              </w:rPr>
              <w:t xml:space="preserve">) l'operatore economico </w:t>
            </w:r>
            <w:r w:rsidRPr="00EC3B6F">
              <w:rPr>
                <w:rFonts w:asciiTheme="minorHAnsi" w:hAnsiTheme="minorHAnsi"/>
                <w:b/>
                <w:sz w:val="20"/>
                <w:lang w:bidi="it-IT"/>
              </w:rPr>
              <w:t>ha eseguito i seguenti lavori del tipo specificato</w:t>
            </w:r>
            <w:r w:rsidRPr="00EC3B6F">
              <w:rPr>
                <w:rFonts w:asciiTheme="minorHAnsi" w:hAnsiTheme="minorHAnsi"/>
                <w:sz w:val="20"/>
                <w:lang w:bidi="it-IT"/>
              </w:rPr>
              <w:t xml:space="preserve">: </w:t>
            </w:r>
          </w:p>
          <w:p w14:paraId="3BD5F9E4"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lastRenderedPageBreak/>
              <w:br/>
              <w:t>Se la documentazione pertinente sull'esecuzione e sul risultato soddisfacenti dei lavori più importanti è disponibile per via elettronica,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AE08549"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lastRenderedPageBreak/>
              <w:t>Numero di anni (periodo specificato nell'avviso o bando pertinente o nei documenti di gara): [</w:t>
            </w:r>
            <w:proofErr w:type="gramStart"/>
            <w:r w:rsidRPr="00EC3B6F">
              <w:rPr>
                <w:rFonts w:asciiTheme="minorHAnsi" w:hAnsiTheme="minorHAnsi"/>
                <w:sz w:val="20"/>
                <w:lang w:bidi="it-IT"/>
              </w:rPr>
              <w:t>…]</w:t>
            </w:r>
            <w:r w:rsidRPr="00EC3B6F">
              <w:rPr>
                <w:rFonts w:asciiTheme="minorHAnsi" w:hAnsiTheme="minorHAnsi"/>
                <w:sz w:val="20"/>
                <w:lang w:bidi="it-IT"/>
              </w:rPr>
              <w:br/>
              <w:t>Lavori</w:t>
            </w:r>
            <w:proofErr w:type="gramEnd"/>
            <w:r w:rsidRPr="00EC3B6F">
              <w:rPr>
                <w:rFonts w:asciiTheme="minorHAnsi" w:hAnsiTheme="minorHAnsi"/>
                <w:sz w:val="20"/>
                <w:lang w:bidi="it-IT"/>
              </w:rPr>
              <w:t>:  [……]</w:t>
            </w:r>
            <w:r w:rsidRPr="00EC3B6F">
              <w:rPr>
                <w:rFonts w:asciiTheme="minorHAnsi" w:hAnsiTheme="minorHAnsi"/>
                <w:sz w:val="20"/>
                <w:lang w:bidi="it-IT"/>
              </w:rPr>
              <w:br/>
            </w:r>
            <w:r w:rsidRPr="00EC3B6F">
              <w:rPr>
                <w:rFonts w:asciiTheme="minorHAnsi" w:hAnsiTheme="minorHAnsi"/>
                <w:sz w:val="20"/>
                <w:lang w:bidi="it-IT"/>
              </w:rPr>
              <w:br/>
              <w:t xml:space="preserve">(indirizzo web, autorità o organismo di emanazione, </w:t>
            </w:r>
            <w:r w:rsidRPr="00EC3B6F">
              <w:rPr>
                <w:rFonts w:asciiTheme="minorHAnsi" w:hAnsiTheme="minorHAnsi"/>
                <w:sz w:val="20"/>
                <w:lang w:bidi="it-IT"/>
              </w:rPr>
              <w:lastRenderedPageBreak/>
              <w:t xml:space="preserve">riferimento preciso della documentazione): </w:t>
            </w:r>
          </w:p>
          <w:p w14:paraId="3265F2C0"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tc>
      </w:tr>
      <w:tr w:rsidR="00EC3B6F" w:rsidRPr="00EC3B6F" w14:paraId="51474D1A"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6C2C35F"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lastRenderedPageBreak/>
              <w:t>1</w:t>
            </w:r>
            <w:proofErr w:type="gramStart"/>
            <w:r w:rsidRPr="00EC3B6F">
              <w:rPr>
                <w:rFonts w:asciiTheme="minorHAnsi" w:hAnsiTheme="minorHAnsi"/>
                <w:sz w:val="20"/>
                <w:lang w:bidi="it-IT"/>
              </w:rPr>
              <w:t xml:space="preserve">b)   </w:t>
            </w:r>
            <w:proofErr w:type="gramEnd"/>
            <w:r w:rsidRPr="00EC3B6F">
              <w:rPr>
                <w:rFonts w:asciiTheme="minorHAnsi" w:hAnsiTheme="minorHAnsi"/>
                <w:sz w:val="20"/>
                <w:lang w:bidi="it-IT"/>
              </w:rPr>
              <w:t xml:space="preserve"> Unicamente per gli </w:t>
            </w:r>
            <w:r w:rsidRPr="00EC3B6F">
              <w:rPr>
                <w:rFonts w:asciiTheme="minorHAnsi" w:hAnsiTheme="minorHAnsi"/>
                <w:b/>
                <w:i/>
                <w:sz w:val="20"/>
                <w:lang w:bidi="it-IT"/>
              </w:rPr>
              <w:t>appalti pubblici di forniture e di servizi</w:t>
            </w:r>
            <w:r w:rsidRPr="00EC3B6F">
              <w:rPr>
                <w:rFonts w:asciiTheme="minorHAnsi" w:hAnsiTheme="minorHAnsi"/>
                <w:sz w:val="20"/>
                <w:lang w:bidi="it-IT"/>
              </w:rPr>
              <w:t>:</w:t>
            </w:r>
            <w:r w:rsidRPr="00EC3B6F">
              <w:rPr>
                <w:rFonts w:asciiTheme="minorHAnsi" w:hAnsiTheme="minorHAnsi"/>
                <w:sz w:val="20"/>
                <w:lang w:bidi="it-IT"/>
              </w:rPr>
              <w:br/>
            </w:r>
          </w:p>
          <w:p w14:paraId="78CDD67F"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           Durante il periodo di riferimento l'operatore economico </w:t>
            </w:r>
            <w:r w:rsidRPr="00EC3B6F">
              <w:rPr>
                <w:rFonts w:asciiTheme="minorHAnsi" w:hAnsiTheme="minorHAnsi"/>
                <w:b/>
                <w:sz w:val="20"/>
                <w:lang w:bidi="it-IT"/>
              </w:rPr>
              <w:t xml:space="preserve">ha consegnato le seguenti forniture principali del tipo specificato o prestato i seguenti servizi principali del tipo specificato: </w:t>
            </w:r>
            <w:r w:rsidRPr="00EC3B6F">
              <w:rPr>
                <w:rFonts w:asciiTheme="minorHAnsi" w:hAnsiTheme="minorHAnsi"/>
                <w:sz w:val="20"/>
                <w:lang w:bidi="it-IT"/>
              </w:rPr>
              <w:t xml:space="preserve">Indicare nell'elenco gli importi, le date e i destinatari, pubblici o </w:t>
            </w:r>
            <w:proofErr w:type="gramStart"/>
            <w:r w:rsidRPr="00EC3B6F">
              <w:rPr>
                <w:rFonts w:asciiTheme="minorHAnsi" w:hAnsiTheme="minorHAnsi"/>
                <w:sz w:val="20"/>
                <w:lang w:bidi="it-IT"/>
              </w:rPr>
              <w:t>privati(</w:t>
            </w:r>
            <w:proofErr w:type="gramEnd"/>
            <w:r w:rsidRPr="00EC3B6F">
              <w:rPr>
                <w:rFonts w:asciiTheme="minorHAnsi" w:hAnsiTheme="minorHAnsi"/>
                <w:sz w:val="20"/>
                <w:vertAlign w:val="superscript"/>
                <w:lang w:bidi="it-IT"/>
              </w:rPr>
              <w:footnoteReference w:id="43"/>
            </w:r>
            <w:r w:rsidRPr="00EC3B6F">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BAAAED1"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Numero di anni (periodo specificato nell'avviso o bando pertinente o nei documenti di gara): </w:t>
            </w:r>
          </w:p>
          <w:p w14:paraId="2E0131F6"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EC3B6F" w:rsidRPr="00EC3B6F" w14:paraId="2F15F2E9" w14:textId="77777777" w:rsidTr="00177BAA">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7EE68062"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6BD81D85"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importi</w:t>
                  </w:r>
                  <w:proofErr w:type="gramEnd"/>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5CF16323"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date</w:t>
                  </w:r>
                  <w:proofErr w:type="gramEnd"/>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33751E3E"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destinatari</w:t>
                  </w:r>
                  <w:proofErr w:type="gramEnd"/>
                </w:p>
              </w:tc>
            </w:tr>
            <w:tr w:rsidR="00EC3B6F" w:rsidRPr="00EC3B6F" w14:paraId="478E0B63" w14:textId="77777777" w:rsidTr="00177BAA">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7814ABEF" w14:textId="77777777" w:rsidR="00EC3B6F" w:rsidRPr="00EC3B6F" w:rsidRDefault="00EC3B6F" w:rsidP="00EC3B6F">
                  <w:pPr>
                    <w:widowControl w:val="0"/>
                    <w:jc w:val="both"/>
                    <w:rPr>
                      <w:rFonts w:asciiTheme="minorHAnsi" w:hAnsiTheme="minorHAnsi"/>
                      <w:sz w:val="20"/>
                      <w:lang w:bidi="it-IT"/>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4C14E11E" w14:textId="77777777" w:rsidR="00EC3B6F" w:rsidRPr="00EC3B6F" w:rsidRDefault="00EC3B6F" w:rsidP="00EC3B6F">
                  <w:pPr>
                    <w:widowControl w:val="0"/>
                    <w:jc w:val="both"/>
                    <w:rPr>
                      <w:rFonts w:asciiTheme="minorHAnsi" w:hAnsiTheme="minorHAnsi"/>
                      <w:sz w:val="20"/>
                      <w:lang w:bidi="it-IT"/>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580D07F3" w14:textId="77777777" w:rsidR="00EC3B6F" w:rsidRPr="00EC3B6F" w:rsidRDefault="00EC3B6F" w:rsidP="00EC3B6F">
                  <w:pPr>
                    <w:widowControl w:val="0"/>
                    <w:jc w:val="both"/>
                    <w:rPr>
                      <w:rFonts w:asciiTheme="minorHAnsi" w:hAnsiTheme="minorHAnsi"/>
                      <w:sz w:val="20"/>
                      <w:lang w:bidi="it-IT"/>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06F6DD22" w14:textId="77777777" w:rsidR="00EC3B6F" w:rsidRPr="00EC3B6F" w:rsidRDefault="00EC3B6F" w:rsidP="00EC3B6F">
                  <w:pPr>
                    <w:widowControl w:val="0"/>
                    <w:jc w:val="both"/>
                    <w:rPr>
                      <w:rFonts w:asciiTheme="minorHAnsi" w:hAnsiTheme="minorHAnsi"/>
                      <w:sz w:val="20"/>
                      <w:lang w:bidi="it-IT"/>
                    </w:rPr>
                  </w:pPr>
                </w:p>
              </w:tc>
            </w:tr>
          </w:tbl>
          <w:p w14:paraId="2F57AAFC" w14:textId="77777777" w:rsidR="00EC3B6F" w:rsidRPr="00EC3B6F" w:rsidRDefault="00EC3B6F" w:rsidP="00EC3B6F">
            <w:pPr>
              <w:widowControl w:val="0"/>
              <w:jc w:val="both"/>
              <w:rPr>
                <w:rFonts w:asciiTheme="minorHAnsi" w:hAnsiTheme="minorHAnsi"/>
                <w:sz w:val="20"/>
                <w:lang w:bidi="it-IT"/>
              </w:rPr>
            </w:pPr>
          </w:p>
        </w:tc>
      </w:tr>
      <w:tr w:rsidR="00EC3B6F" w:rsidRPr="00EC3B6F" w14:paraId="478CBD7D"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765CA31"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2)    Può disporre dei seguenti </w:t>
            </w:r>
            <w:r w:rsidRPr="00EC3B6F">
              <w:rPr>
                <w:rFonts w:asciiTheme="minorHAnsi" w:hAnsiTheme="minorHAnsi"/>
                <w:b/>
                <w:sz w:val="20"/>
                <w:lang w:bidi="it-IT"/>
              </w:rPr>
              <w:t xml:space="preserve">tecnici o organismi tecnici </w:t>
            </w:r>
            <w:r w:rsidRPr="00EC3B6F">
              <w:rPr>
                <w:rFonts w:asciiTheme="minorHAnsi" w:hAnsiTheme="minorHAnsi"/>
                <w:sz w:val="20"/>
                <w:lang w:bidi="it-IT"/>
              </w:rPr>
              <w:t>(</w:t>
            </w:r>
            <w:r w:rsidRPr="00EC3B6F">
              <w:rPr>
                <w:rFonts w:asciiTheme="minorHAnsi" w:hAnsiTheme="minorHAnsi"/>
                <w:sz w:val="20"/>
                <w:vertAlign w:val="superscript"/>
                <w:lang w:bidi="it-IT"/>
              </w:rPr>
              <w:footnoteReference w:id="44"/>
            </w:r>
            <w:r w:rsidRPr="00EC3B6F">
              <w:rPr>
                <w:rFonts w:asciiTheme="minorHAnsi" w:hAnsiTheme="minorHAnsi"/>
                <w:sz w:val="20"/>
                <w:lang w:bidi="it-IT"/>
              </w:rPr>
              <w:t>), citando in particolare quelli responsabili del controllo della qualità:</w:t>
            </w:r>
          </w:p>
          <w:p w14:paraId="570A9B48"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Nel caso di appalti pubblici di lavori l'operatore economico potrà disporre dei seguenti tecnici o organismi tecnici per l'esecuzione dei lavori: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CF3FF0F"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r w:rsidRPr="00EC3B6F">
              <w:rPr>
                <w:rFonts w:asciiTheme="minorHAnsi" w:hAnsiTheme="minorHAnsi"/>
                <w:sz w:val="20"/>
                <w:lang w:bidi="it-IT"/>
              </w:rPr>
              <w:br/>
            </w:r>
            <w:r w:rsidRPr="00EC3B6F">
              <w:rPr>
                <w:rFonts w:asciiTheme="minorHAnsi" w:hAnsiTheme="minorHAnsi"/>
                <w:sz w:val="20"/>
                <w:lang w:bidi="it-IT"/>
              </w:rPr>
              <w:br/>
            </w:r>
            <w:r w:rsidRPr="00EC3B6F">
              <w:rPr>
                <w:rFonts w:asciiTheme="minorHAnsi" w:hAnsiTheme="minorHAnsi"/>
                <w:sz w:val="20"/>
                <w:lang w:bidi="it-IT"/>
              </w:rPr>
              <w:br/>
            </w:r>
            <w:r w:rsidRPr="00EC3B6F">
              <w:rPr>
                <w:rFonts w:asciiTheme="minorHAnsi" w:hAnsiTheme="minorHAnsi"/>
                <w:sz w:val="20"/>
                <w:lang w:bidi="it-IT"/>
              </w:rPr>
              <w:br/>
              <w:t>[……….…]</w:t>
            </w:r>
          </w:p>
        </w:tc>
      </w:tr>
      <w:tr w:rsidR="00EC3B6F" w:rsidRPr="00EC3B6F" w14:paraId="0CC9BC5E"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4E327B"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3)   Utilizza le seguenti </w:t>
            </w:r>
            <w:r w:rsidRPr="00EC3B6F">
              <w:rPr>
                <w:rFonts w:asciiTheme="minorHAnsi" w:hAnsiTheme="minorHAnsi"/>
                <w:b/>
                <w:sz w:val="20"/>
                <w:lang w:bidi="it-IT"/>
              </w:rPr>
              <w:t xml:space="preserve">attrezzature tecniche e adotta le seguenti misure per garantire la qualità </w:t>
            </w:r>
            <w:r w:rsidRPr="00EC3B6F">
              <w:rPr>
                <w:rFonts w:asciiTheme="minorHAnsi" w:hAnsiTheme="minorHAnsi"/>
                <w:sz w:val="20"/>
                <w:lang w:bidi="it-IT"/>
              </w:rPr>
              <w:t xml:space="preserve">e dispone degli </w:t>
            </w:r>
            <w:r w:rsidRPr="00EC3B6F">
              <w:rPr>
                <w:rFonts w:asciiTheme="minorHAnsi" w:hAnsiTheme="minorHAnsi"/>
                <w:b/>
                <w:sz w:val="20"/>
                <w:lang w:bidi="it-IT"/>
              </w:rPr>
              <w:t>strumenti di studio e ricerca</w:t>
            </w:r>
            <w:r w:rsidRPr="00EC3B6F">
              <w:rPr>
                <w:rFonts w:asciiTheme="minorHAnsi" w:hAnsiTheme="minorHAnsi"/>
                <w:sz w:val="20"/>
                <w:lang w:bidi="it-IT"/>
              </w:rPr>
              <w:t xml:space="preserve"> indicati di seguito: </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BF3A33A"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tc>
      </w:tr>
      <w:tr w:rsidR="00EC3B6F" w:rsidRPr="00EC3B6F" w14:paraId="0097DE27"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24C22E3"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4)  Potrà applicare i seguenti </w:t>
            </w:r>
            <w:r w:rsidRPr="00EC3B6F">
              <w:rPr>
                <w:rFonts w:asciiTheme="minorHAnsi" w:hAnsiTheme="minorHAnsi"/>
                <w:b/>
                <w:sz w:val="20"/>
                <w:lang w:bidi="it-IT"/>
              </w:rPr>
              <w:t>sistemi di gestione e di tracciabilità della catena di approvvigionamento</w:t>
            </w:r>
            <w:r w:rsidRPr="00EC3B6F">
              <w:rPr>
                <w:rFonts w:asciiTheme="minorHAnsi" w:hAnsiTheme="minorHAnsi"/>
                <w:sz w:val="20"/>
                <w:lang w:bidi="it-IT"/>
              </w:rPr>
              <w:t xml:space="preserve"> durante l'esecuzione dell'appalto: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DE335E8"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tc>
      </w:tr>
      <w:tr w:rsidR="00EC3B6F" w:rsidRPr="00EC3B6F" w14:paraId="7114FB67"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321B9D"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5)</w:t>
            </w:r>
            <w:r w:rsidRPr="00EC3B6F">
              <w:rPr>
                <w:rFonts w:asciiTheme="minorHAnsi" w:hAnsiTheme="minorHAnsi"/>
                <w:b/>
                <w:sz w:val="20"/>
                <w:lang w:bidi="it-IT"/>
              </w:rPr>
              <w:t xml:space="preserve">       Per la fornitura di prodotti o la prestazione di servizi complessi o, eccezionalmente, di prodotti o servizi richiesti per una finalità particolare:</w:t>
            </w:r>
            <w:r w:rsidRPr="00EC3B6F">
              <w:rPr>
                <w:rFonts w:asciiTheme="minorHAnsi" w:hAnsiTheme="minorHAnsi"/>
                <w:b/>
                <w:sz w:val="20"/>
                <w:lang w:bidi="it-IT"/>
              </w:rPr>
              <w:br/>
            </w:r>
          </w:p>
          <w:p w14:paraId="665A3EA2"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L'operatore economico </w:t>
            </w:r>
            <w:r w:rsidRPr="00EC3B6F">
              <w:rPr>
                <w:rFonts w:asciiTheme="minorHAnsi" w:hAnsiTheme="minorHAnsi"/>
                <w:b/>
                <w:sz w:val="20"/>
                <w:lang w:bidi="it-IT"/>
              </w:rPr>
              <w:t>consentirà</w:t>
            </w:r>
            <w:r w:rsidRPr="00EC3B6F">
              <w:rPr>
                <w:rFonts w:asciiTheme="minorHAnsi" w:hAnsiTheme="minorHAnsi"/>
                <w:sz w:val="20"/>
                <w:lang w:bidi="it-IT"/>
              </w:rPr>
              <w:t xml:space="preserve"> l'esecuzione di </w:t>
            </w:r>
            <w:proofErr w:type="gramStart"/>
            <w:r w:rsidRPr="00EC3B6F">
              <w:rPr>
                <w:rFonts w:asciiTheme="minorHAnsi" w:hAnsiTheme="minorHAnsi"/>
                <w:b/>
                <w:sz w:val="20"/>
                <w:lang w:bidi="it-IT"/>
              </w:rPr>
              <w:t>verifiche</w:t>
            </w:r>
            <w:r w:rsidRPr="00EC3B6F">
              <w:rPr>
                <w:rFonts w:asciiTheme="minorHAnsi" w:hAnsiTheme="minorHAnsi"/>
                <w:sz w:val="20"/>
                <w:lang w:bidi="it-IT"/>
              </w:rPr>
              <w:t>(</w:t>
            </w:r>
            <w:proofErr w:type="gramEnd"/>
            <w:r w:rsidRPr="00EC3B6F">
              <w:rPr>
                <w:rFonts w:asciiTheme="minorHAnsi" w:hAnsiTheme="minorHAnsi"/>
                <w:sz w:val="20"/>
                <w:vertAlign w:val="superscript"/>
                <w:lang w:bidi="it-IT"/>
              </w:rPr>
              <w:footnoteReference w:id="45"/>
            </w:r>
            <w:r w:rsidRPr="00EC3B6F">
              <w:rPr>
                <w:rFonts w:asciiTheme="minorHAnsi" w:hAnsiTheme="minorHAnsi"/>
                <w:sz w:val="20"/>
                <w:lang w:bidi="it-IT"/>
              </w:rPr>
              <w:t>) delle sue capacità di</w:t>
            </w:r>
            <w:r w:rsidRPr="00EC3B6F">
              <w:rPr>
                <w:rFonts w:asciiTheme="minorHAnsi" w:hAnsiTheme="minorHAnsi"/>
                <w:b/>
                <w:sz w:val="20"/>
                <w:lang w:bidi="it-IT"/>
              </w:rPr>
              <w:t xml:space="preserve"> produzione</w:t>
            </w:r>
            <w:r w:rsidRPr="00EC3B6F">
              <w:rPr>
                <w:rFonts w:asciiTheme="minorHAnsi" w:hAnsiTheme="minorHAnsi"/>
                <w:sz w:val="20"/>
                <w:lang w:bidi="it-IT"/>
              </w:rPr>
              <w:t xml:space="preserve"> o </w:t>
            </w:r>
            <w:r w:rsidRPr="00EC3B6F">
              <w:rPr>
                <w:rFonts w:asciiTheme="minorHAnsi" w:hAnsiTheme="minorHAnsi"/>
                <w:b/>
                <w:sz w:val="20"/>
                <w:lang w:bidi="it-IT"/>
              </w:rPr>
              <w:t>strutture tecniche</w:t>
            </w:r>
            <w:r w:rsidRPr="00EC3B6F">
              <w:rPr>
                <w:rFonts w:asciiTheme="minorHAnsi" w:hAnsiTheme="minorHAnsi"/>
                <w:sz w:val="20"/>
                <w:lang w:bidi="it-IT"/>
              </w:rPr>
              <w:t xml:space="preserve"> e, se necessario, degli </w:t>
            </w:r>
            <w:r w:rsidRPr="00EC3B6F">
              <w:rPr>
                <w:rFonts w:asciiTheme="minorHAnsi" w:hAnsiTheme="minorHAnsi"/>
                <w:b/>
                <w:sz w:val="20"/>
                <w:lang w:bidi="it-IT"/>
              </w:rPr>
              <w:t>strumenti di studio e di ricerca</w:t>
            </w:r>
            <w:r w:rsidRPr="00EC3B6F">
              <w:rPr>
                <w:rFonts w:asciiTheme="minorHAnsi" w:hAnsiTheme="minorHAnsi"/>
                <w:sz w:val="20"/>
                <w:lang w:bidi="it-IT"/>
              </w:rPr>
              <w:t xml:space="preserve"> di cui egli dispone, nonché delle </w:t>
            </w:r>
            <w:r w:rsidRPr="00EC3B6F">
              <w:rPr>
                <w:rFonts w:asciiTheme="minorHAnsi" w:hAnsiTheme="minorHAnsi"/>
                <w:b/>
                <w:sz w:val="20"/>
                <w:lang w:bidi="it-IT"/>
              </w:rPr>
              <w:t>misure adottate per garantire la qualità</w:t>
            </w:r>
            <w:r w:rsidRPr="00EC3B6F">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F21C809"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br/>
            </w:r>
            <w:r w:rsidRPr="00EC3B6F">
              <w:rPr>
                <w:rFonts w:asciiTheme="minorHAnsi" w:hAnsiTheme="minorHAnsi"/>
                <w:sz w:val="20"/>
                <w:lang w:bidi="it-IT"/>
              </w:rPr>
              <w:br/>
            </w:r>
          </w:p>
          <w:p w14:paraId="3E03CC6C"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br/>
            </w: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p>
          <w:p w14:paraId="32C62C31" w14:textId="77777777" w:rsidR="00EC3B6F" w:rsidRPr="00EC3B6F" w:rsidRDefault="00EC3B6F" w:rsidP="00EC3B6F">
            <w:pPr>
              <w:widowControl w:val="0"/>
              <w:jc w:val="both"/>
              <w:rPr>
                <w:rFonts w:asciiTheme="minorHAnsi" w:hAnsiTheme="minorHAnsi"/>
                <w:sz w:val="20"/>
                <w:lang w:bidi="it-IT"/>
              </w:rPr>
            </w:pPr>
          </w:p>
          <w:p w14:paraId="779A2F49" w14:textId="77777777" w:rsidR="00EC3B6F" w:rsidRPr="00EC3B6F" w:rsidRDefault="00EC3B6F" w:rsidP="00EC3B6F">
            <w:pPr>
              <w:widowControl w:val="0"/>
              <w:jc w:val="both"/>
              <w:rPr>
                <w:rFonts w:asciiTheme="minorHAnsi" w:hAnsiTheme="minorHAnsi"/>
                <w:sz w:val="20"/>
                <w:lang w:bidi="it-IT"/>
              </w:rPr>
            </w:pPr>
          </w:p>
        </w:tc>
      </w:tr>
      <w:tr w:rsidR="00EC3B6F" w:rsidRPr="00EC3B6F" w14:paraId="6484505E"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FD903C"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lastRenderedPageBreak/>
              <w:t xml:space="preserve">6)       Indicare i </w:t>
            </w:r>
            <w:r w:rsidRPr="00EC3B6F">
              <w:rPr>
                <w:rFonts w:asciiTheme="minorHAnsi" w:hAnsiTheme="minorHAnsi"/>
                <w:b/>
                <w:sz w:val="20"/>
                <w:lang w:bidi="it-IT"/>
              </w:rPr>
              <w:t>titoli di studio e professionali</w:t>
            </w:r>
            <w:r w:rsidRPr="00EC3B6F">
              <w:rPr>
                <w:rFonts w:asciiTheme="minorHAnsi" w:hAnsiTheme="minorHAnsi"/>
                <w:sz w:val="20"/>
                <w:lang w:bidi="it-IT"/>
              </w:rPr>
              <w:t xml:space="preserve"> di cui sono in possesso:</w:t>
            </w:r>
          </w:p>
          <w:p w14:paraId="36932457" w14:textId="77777777" w:rsidR="00EC3B6F" w:rsidRPr="00EC3B6F" w:rsidRDefault="00EC3B6F" w:rsidP="00EC3B6F">
            <w:pPr>
              <w:widowControl w:val="0"/>
              <w:jc w:val="both"/>
              <w:rPr>
                <w:rFonts w:asciiTheme="minorHAnsi" w:hAnsiTheme="minorHAnsi"/>
                <w:b/>
                <w:i/>
                <w:sz w:val="20"/>
                <w:lang w:bidi="it-IT"/>
              </w:rPr>
            </w:pPr>
            <w:r w:rsidRPr="00EC3B6F">
              <w:rPr>
                <w:rFonts w:asciiTheme="minorHAnsi" w:hAnsiTheme="minorHAnsi"/>
                <w:sz w:val="20"/>
                <w:lang w:bidi="it-IT"/>
              </w:rPr>
              <w:t>a)       lo stesso prestatore di servizi o imprenditore,</w:t>
            </w:r>
          </w:p>
          <w:p w14:paraId="45E5EF94"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b/>
                <w:i/>
                <w:sz w:val="20"/>
                <w:lang w:bidi="it-IT"/>
              </w:rPr>
              <w:t>e</w:t>
            </w:r>
            <w:proofErr w:type="gramEnd"/>
            <w:r w:rsidRPr="00EC3B6F">
              <w:rPr>
                <w:rFonts w:asciiTheme="minorHAnsi" w:hAnsiTheme="minorHAnsi"/>
                <w:b/>
                <w:i/>
                <w:sz w:val="20"/>
                <w:lang w:bidi="it-IT"/>
              </w:rPr>
              <w:t>/o</w:t>
            </w:r>
            <w:r w:rsidRPr="00EC3B6F">
              <w:rPr>
                <w:rFonts w:asciiTheme="minorHAnsi" w:hAnsiTheme="minorHAnsi"/>
                <w:sz w:val="20"/>
                <w:lang w:bidi="it-IT"/>
              </w:rPr>
              <w:t xml:space="preserve"> (in funzione dei requisiti richiesti nell'avviso o bando pertinente o nei documenti di gara)</w:t>
            </w:r>
            <w:r w:rsidRPr="00EC3B6F">
              <w:rPr>
                <w:rFonts w:asciiTheme="minorHAnsi" w:hAnsiTheme="minorHAnsi"/>
                <w:sz w:val="20"/>
                <w:lang w:bidi="it-IT"/>
              </w:rPr>
              <w:br/>
            </w:r>
          </w:p>
          <w:p w14:paraId="2124CFAB"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b)       i componenti della struttura tecnica-operativa/ gruppi di lavoro: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1C3F90DD"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br/>
            </w:r>
          </w:p>
          <w:p w14:paraId="4DA53B89"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br/>
              <w:t>a) [………..…]</w:t>
            </w:r>
            <w:r w:rsidRPr="00EC3B6F">
              <w:rPr>
                <w:rFonts w:asciiTheme="minorHAnsi" w:hAnsiTheme="minorHAnsi"/>
                <w:sz w:val="20"/>
                <w:lang w:bidi="it-IT"/>
              </w:rPr>
              <w:br/>
            </w:r>
            <w:r w:rsidRPr="00EC3B6F">
              <w:rPr>
                <w:rFonts w:asciiTheme="minorHAnsi" w:hAnsiTheme="minorHAnsi"/>
                <w:sz w:val="20"/>
                <w:lang w:bidi="it-IT"/>
              </w:rPr>
              <w:br/>
            </w:r>
          </w:p>
          <w:p w14:paraId="56E9DB06"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br/>
              <w:t>b) [………..…]</w:t>
            </w:r>
          </w:p>
        </w:tc>
      </w:tr>
      <w:tr w:rsidR="00EC3B6F" w:rsidRPr="00EC3B6F" w14:paraId="42FB5259"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0C0229"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7)       L'operatore economico potrà applicare durante l'esecuzione dell'appalto le seguenti </w:t>
            </w:r>
            <w:r w:rsidRPr="00EC3B6F">
              <w:rPr>
                <w:rFonts w:asciiTheme="minorHAnsi" w:hAnsiTheme="minorHAnsi"/>
                <w:b/>
                <w:sz w:val="20"/>
                <w:lang w:bidi="it-IT"/>
              </w:rPr>
              <w:t>misure di gestione ambientale</w:t>
            </w:r>
            <w:r w:rsidRPr="00EC3B6F">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EBBBAD5"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tc>
      </w:tr>
      <w:tr w:rsidR="00EC3B6F" w:rsidRPr="00EC3B6F" w14:paraId="46C05F26"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E92F96C"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8)       L'</w:t>
            </w:r>
            <w:r w:rsidRPr="00EC3B6F">
              <w:rPr>
                <w:rFonts w:asciiTheme="minorHAnsi" w:hAnsiTheme="minorHAnsi"/>
                <w:b/>
                <w:sz w:val="20"/>
                <w:lang w:bidi="it-IT"/>
              </w:rPr>
              <w:t>organico medio annuo</w:t>
            </w:r>
            <w:r w:rsidRPr="00EC3B6F">
              <w:rPr>
                <w:rFonts w:asciiTheme="minorHAnsi" w:hAnsiTheme="minorHAnsi"/>
                <w:sz w:val="20"/>
                <w:lang w:bidi="it-IT"/>
              </w:rPr>
              <w:t xml:space="preserve"> dell'operatore economico e il numero dei dirigenti negli ultimi tre anni sono i seguenti: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7777CF4"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Anno, organico medio annuo:</w:t>
            </w:r>
          </w:p>
          <w:p w14:paraId="2E015284"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p w14:paraId="03C75C70"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p w14:paraId="1231D6EF"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p w14:paraId="1D0F42AD"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Anno, numero di dirigenti</w:t>
            </w:r>
          </w:p>
          <w:p w14:paraId="6D7DB4FF"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p w14:paraId="0A9585CA"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p w14:paraId="253A4045"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tc>
      </w:tr>
      <w:tr w:rsidR="00EC3B6F" w:rsidRPr="00EC3B6F" w14:paraId="71B67013"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D0F049A"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9)       Per l'esecuzione dell'appalto l'operatore economico disporrà dell'</w:t>
            </w:r>
            <w:r w:rsidRPr="00EC3B6F">
              <w:rPr>
                <w:rFonts w:asciiTheme="minorHAnsi" w:hAnsiTheme="minorHAnsi"/>
                <w:b/>
                <w:sz w:val="20"/>
                <w:lang w:bidi="it-IT"/>
              </w:rPr>
              <w:t>attrezzatura, del materiale e dell'equipaggiamento tecnico</w:t>
            </w:r>
            <w:r w:rsidRPr="00EC3B6F">
              <w:rPr>
                <w:rFonts w:asciiTheme="minorHAnsi" w:hAnsiTheme="minorHAnsi"/>
                <w:sz w:val="20"/>
                <w:lang w:bidi="it-IT"/>
              </w:rPr>
              <w:t xml:space="preserve"> seguenti:</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243072F2"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tc>
      </w:tr>
      <w:tr w:rsidR="00EC3B6F" w:rsidRPr="00EC3B6F" w14:paraId="06B26A1E"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F671A6"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10)     L'operatore economico </w:t>
            </w:r>
            <w:r w:rsidRPr="00EC3B6F">
              <w:rPr>
                <w:rFonts w:asciiTheme="minorHAnsi" w:hAnsiTheme="minorHAnsi"/>
                <w:b/>
                <w:sz w:val="20"/>
                <w:lang w:bidi="it-IT"/>
              </w:rPr>
              <w:t xml:space="preserve">intende eventualmente </w:t>
            </w:r>
            <w:proofErr w:type="gramStart"/>
            <w:r w:rsidRPr="00EC3B6F">
              <w:rPr>
                <w:rFonts w:asciiTheme="minorHAnsi" w:hAnsiTheme="minorHAnsi"/>
                <w:b/>
                <w:sz w:val="20"/>
                <w:lang w:bidi="it-IT"/>
              </w:rPr>
              <w:t>subappaltare</w:t>
            </w:r>
            <w:r w:rsidRPr="00EC3B6F">
              <w:rPr>
                <w:rFonts w:asciiTheme="minorHAnsi" w:hAnsiTheme="minorHAnsi"/>
                <w:sz w:val="20"/>
                <w:lang w:bidi="it-IT"/>
              </w:rPr>
              <w:t>(</w:t>
            </w:r>
            <w:proofErr w:type="gramEnd"/>
            <w:r w:rsidRPr="00EC3B6F">
              <w:rPr>
                <w:rFonts w:asciiTheme="minorHAnsi" w:hAnsiTheme="minorHAnsi"/>
                <w:sz w:val="20"/>
                <w:vertAlign w:val="superscript"/>
                <w:lang w:bidi="it-IT"/>
              </w:rPr>
              <w:footnoteReference w:id="46"/>
            </w:r>
            <w:r w:rsidRPr="00EC3B6F">
              <w:rPr>
                <w:rFonts w:asciiTheme="minorHAnsi" w:hAnsiTheme="minorHAnsi"/>
                <w:sz w:val="20"/>
                <w:lang w:bidi="it-IT"/>
              </w:rPr>
              <w:t xml:space="preserve">) la seguente </w:t>
            </w:r>
            <w:r w:rsidRPr="00EC3B6F">
              <w:rPr>
                <w:rFonts w:asciiTheme="minorHAnsi" w:hAnsiTheme="minorHAnsi"/>
                <w:b/>
                <w:sz w:val="20"/>
                <w:lang w:bidi="it-IT"/>
              </w:rPr>
              <w:t>quota (espressa in percentuale)</w:t>
            </w:r>
            <w:r w:rsidRPr="00EC3B6F">
              <w:rPr>
                <w:rFonts w:asciiTheme="minorHAnsi" w:hAnsiTheme="minorHAnsi"/>
                <w:sz w:val="20"/>
                <w:lang w:bidi="it-IT"/>
              </w:rPr>
              <w:t xml:space="preserve"> dell'appalto: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4F72EB1C"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tc>
      </w:tr>
      <w:tr w:rsidR="00EC3B6F" w:rsidRPr="00EC3B6F" w14:paraId="47FD4E12"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9DA551"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11)     Per gli </w:t>
            </w:r>
            <w:r w:rsidRPr="00EC3B6F">
              <w:rPr>
                <w:rFonts w:asciiTheme="minorHAnsi" w:hAnsiTheme="minorHAnsi"/>
                <w:b/>
                <w:i/>
                <w:sz w:val="20"/>
                <w:lang w:bidi="it-IT"/>
              </w:rPr>
              <w:t>appalti pubblici di forniture</w:t>
            </w:r>
            <w:r w:rsidRPr="00EC3B6F">
              <w:rPr>
                <w:rFonts w:asciiTheme="minorHAnsi" w:hAnsiTheme="minorHAnsi"/>
                <w:sz w:val="20"/>
                <w:lang w:bidi="it-IT"/>
              </w:rPr>
              <w:t>:</w:t>
            </w:r>
            <w:r w:rsidRPr="00EC3B6F">
              <w:rPr>
                <w:rFonts w:asciiTheme="minorHAnsi" w:hAnsiTheme="minorHAnsi"/>
                <w:sz w:val="20"/>
                <w:lang w:bidi="it-IT"/>
              </w:rPr>
              <w:br/>
            </w:r>
          </w:p>
          <w:p w14:paraId="0BDBD28B"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L'operatore economico fornirà i campioni, le descrizioni o le fotografie dei prodotti da fornire, non necessariamente accompagnati dalle certificazioni di autenticità, come richiesti;</w:t>
            </w:r>
            <w:r w:rsidRPr="00EC3B6F">
              <w:rPr>
                <w:rFonts w:asciiTheme="minorHAnsi" w:hAnsiTheme="minorHAnsi"/>
                <w:sz w:val="20"/>
                <w:lang w:bidi="it-IT"/>
              </w:rPr>
              <w:br/>
            </w:r>
          </w:p>
          <w:p w14:paraId="0B28E83B"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se</w:t>
            </w:r>
            <w:proofErr w:type="gramEnd"/>
            <w:r w:rsidRPr="00EC3B6F">
              <w:rPr>
                <w:rFonts w:asciiTheme="minorHAnsi" w:hAnsiTheme="minorHAnsi"/>
                <w:sz w:val="20"/>
                <w:lang w:bidi="it-IT"/>
              </w:rPr>
              <w:t xml:space="preserve"> applicabile, l'operatore economico dichiara inoltre che provvederà a fornire le richieste certificazioni di autenticità.</w:t>
            </w:r>
            <w:r w:rsidRPr="00EC3B6F">
              <w:rPr>
                <w:rFonts w:asciiTheme="minorHAnsi" w:hAnsiTheme="minorHAnsi"/>
                <w:sz w:val="20"/>
                <w:lang w:bidi="it-IT"/>
              </w:rPr>
              <w:br/>
            </w:r>
          </w:p>
          <w:p w14:paraId="3B61C8B8"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15E17E8" w14:textId="77777777" w:rsidR="00EC3B6F" w:rsidRPr="00EC3B6F" w:rsidRDefault="00EC3B6F" w:rsidP="00EC3B6F">
            <w:pPr>
              <w:widowControl w:val="0"/>
              <w:jc w:val="both"/>
              <w:rPr>
                <w:rFonts w:asciiTheme="minorHAnsi" w:hAnsiTheme="minorHAnsi"/>
                <w:sz w:val="20"/>
                <w:lang w:bidi="it-IT"/>
              </w:rPr>
            </w:pPr>
          </w:p>
          <w:p w14:paraId="01C7E9B0" w14:textId="77777777" w:rsidR="00EC3B6F" w:rsidRPr="00EC3B6F" w:rsidRDefault="00EC3B6F" w:rsidP="00EC3B6F">
            <w:pPr>
              <w:widowControl w:val="0"/>
              <w:jc w:val="both"/>
              <w:rPr>
                <w:rFonts w:asciiTheme="minorHAnsi" w:hAnsiTheme="minorHAnsi"/>
                <w:sz w:val="20"/>
                <w:lang w:bidi="it-IT"/>
              </w:rPr>
            </w:pPr>
          </w:p>
          <w:p w14:paraId="6D5CC692"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r w:rsidRPr="00EC3B6F">
              <w:rPr>
                <w:rFonts w:asciiTheme="minorHAnsi" w:hAnsiTheme="minorHAnsi"/>
                <w:sz w:val="20"/>
                <w:lang w:bidi="it-IT"/>
              </w:rPr>
              <w:br/>
            </w:r>
          </w:p>
          <w:p w14:paraId="1B3AD3BE" w14:textId="77777777" w:rsidR="00EC3B6F" w:rsidRPr="00EC3B6F" w:rsidRDefault="00EC3B6F" w:rsidP="00EC3B6F">
            <w:pPr>
              <w:widowControl w:val="0"/>
              <w:jc w:val="both"/>
              <w:rPr>
                <w:rFonts w:asciiTheme="minorHAnsi" w:hAnsiTheme="minorHAnsi"/>
                <w:sz w:val="20"/>
                <w:lang w:bidi="it-IT"/>
              </w:rPr>
            </w:pPr>
          </w:p>
          <w:p w14:paraId="3AD9DE70" w14:textId="77777777" w:rsidR="00EC3B6F" w:rsidRPr="00EC3B6F" w:rsidRDefault="00EC3B6F" w:rsidP="00EC3B6F">
            <w:pPr>
              <w:widowControl w:val="0"/>
              <w:jc w:val="both"/>
              <w:rPr>
                <w:rFonts w:asciiTheme="minorHAnsi" w:hAnsiTheme="minorHAnsi"/>
                <w:sz w:val="20"/>
                <w:lang w:bidi="it-IT"/>
              </w:rPr>
            </w:pPr>
          </w:p>
          <w:p w14:paraId="5337544A"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r w:rsidRPr="00EC3B6F">
              <w:rPr>
                <w:rFonts w:asciiTheme="minorHAnsi" w:hAnsiTheme="minorHAnsi"/>
                <w:sz w:val="20"/>
                <w:lang w:bidi="it-IT"/>
              </w:rPr>
              <w:br/>
            </w:r>
          </w:p>
          <w:p w14:paraId="0CA9806A"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roofErr w:type="gramStart"/>
            <w:r w:rsidRPr="00EC3B6F">
              <w:rPr>
                <w:rFonts w:asciiTheme="minorHAnsi" w:hAnsiTheme="minorHAnsi"/>
                <w:sz w:val="20"/>
                <w:lang w:bidi="it-IT"/>
              </w:rPr>
              <w:t>indirizzo</w:t>
            </w:r>
            <w:proofErr w:type="gramEnd"/>
            <w:r w:rsidRPr="00EC3B6F">
              <w:rPr>
                <w:rFonts w:asciiTheme="minorHAnsi" w:hAnsiTheme="minorHAnsi"/>
                <w:sz w:val="20"/>
                <w:lang w:bidi="it-IT"/>
              </w:rPr>
              <w:t xml:space="preserve"> web, autorità o organismo di emanazione, riferimento preciso della documentazione): </w:t>
            </w:r>
          </w:p>
          <w:p w14:paraId="5DB01AB4"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tc>
      </w:tr>
      <w:tr w:rsidR="00EC3B6F" w:rsidRPr="00EC3B6F" w14:paraId="6DCD7F47"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A8EAD8"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lastRenderedPageBreak/>
              <w:t xml:space="preserve">12)     Per gli </w:t>
            </w:r>
            <w:r w:rsidRPr="00EC3B6F">
              <w:rPr>
                <w:rFonts w:asciiTheme="minorHAnsi" w:hAnsiTheme="minorHAnsi"/>
                <w:b/>
                <w:i/>
                <w:sz w:val="20"/>
                <w:lang w:bidi="it-IT"/>
              </w:rPr>
              <w:t>appalti pubblici di forniture</w:t>
            </w:r>
            <w:r w:rsidRPr="00EC3B6F">
              <w:rPr>
                <w:rFonts w:asciiTheme="minorHAnsi" w:hAnsiTheme="minorHAnsi"/>
                <w:sz w:val="20"/>
                <w:lang w:bidi="it-IT"/>
              </w:rPr>
              <w:t>:</w:t>
            </w:r>
            <w:r w:rsidRPr="00EC3B6F">
              <w:rPr>
                <w:rFonts w:asciiTheme="minorHAnsi" w:hAnsiTheme="minorHAnsi"/>
                <w:sz w:val="20"/>
                <w:lang w:bidi="it-IT"/>
              </w:rPr>
              <w:br/>
            </w:r>
          </w:p>
          <w:p w14:paraId="7A46464B"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sz w:val="20"/>
                <w:lang w:bidi="it-IT"/>
              </w:rPr>
              <w:t xml:space="preserve">L'operatore economico può fornire i richiesti </w:t>
            </w:r>
            <w:r w:rsidRPr="00EC3B6F">
              <w:rPr>
                <w:rFonts w:asciiTheme="minorHAnsi" w:hAnsiTheme="minorHAnsi"/>
                <w:b/>
                <w:sz w:val="20"/>
                <w:lang w:bidi="it-IT"/>
              </w:rPr>
              <w:t>certificati</w:t>
            </w:r>
            <w:r w:rsidRPr="00EC3B6F">
              <w:rPr>
                <w:rFonts w:asciiTheme="minorHAnsi" w:hAnsiTheme="minorHAnsi"/>
                <w:sz w:val="20"/>
                <w:lang w:bidi="it-IT"/>
              </w:rPr>
              <w:t xml:space="preserve"> rilasciati da </w:t>
            </w:r>
            <w:r w:rsidRPr="00EC3B6F">
              <w:rPr>
                <w:rFonts w:asciiTheme="minorHAnsi" w:hAnsiTheme="minorHAnsi"/>
                <w:b/>
                <w:sz w:val="20"/>
                <w:lang w:bidi="it-IT"/>
              </w:rPr>
              <w:t>istituti o servizi ufficiali incaricati del controllo della qualità,</w:t>
            </w:r>
            <w:r w:rsidRPr="00EC3B6F">
              <w:rPr>
                <w:rFonts w:asciiTheme="minorHAnsi" w:hAnsiTheme="minorHAnsi"/>
                <w:sz w:val="20"/>
                <w:lang w:bidi="it-IT"/>
              </w:rPr>
              <w:t xml:space="preserve"> di riconosciuta competenza, i quali attestino la conformità di prodotti ben individuati mediante riferimenti alle specifiche tecniche o norme indicate nell'avviso o bando pertinente o nei documenti di gara?</w:t>
            </w:r>
            <w:r w:rsidRPr="00EC3B6F">
              <w:rPr>
                <w:rFonts w:asciiTheme="minorHAnsi" w:hAnsiTheme="minorHAnsi"/>
                <w:sz w:val="20"/>
                <w:lang w:bidi="it-IT"/>
              </w:rPr>
              <w:br/>
            </w:r>
          </w:p>
          <w:p w14:paraId="7503A5AD"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In caso negativo</w:t>
            </w:r>
            <w:r w:rsidRPr="00EC3B6F">
              <w:rPr>
                <w:rFonts w:asciiTheme="minorHAnsi" w:hAnsiTheme="minorHAnsi"/>
                <w:sz w:val="20"/>
                <w:lang w:bidi="it-IT"/>
              </w:rPr>
              <w:t>, spiegare perché e precisare di quali altri mezzi di prova si dispone:</w:t>
            </w:r>
            <w:r w:rsidRPr="00EC3B6F">
              <w:rPr>
                <w:rFonts w:asciiTheme="minorHAnsi" w:hAnsiTheme="minorHAnsi"/>
                <w:sz w:val="20"/>
                <w:lang w:bidi="it-IT"/>
              </w:rPr>
              <w:br/>
            </w:r>
          </w:p>
          <w:p w14:paraId="27F7D68F"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9EEF766"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br/>
            </w: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r w:rsidRPr="00EC3B6F">
              <w:rPr>
                <w:rFonts w:asciiTheme="minorHAnsi" w:hAnsiTheme="minorHAnsi"/>
                <w:sz w:val="20"/>
                <w:lang w:bidi="it-IT"/>
              </w:rPr>
              <w:br/>
            </w:r>
            <w:r w:rsidRPr="00EC3B6F">
              <w:rPr>
                <w:rFonts w:asciiTheme="minorHAnsi" w:hAnsiTheme="minorHAnsi"/>
                <w:sz w:val="20"/>
                <w:lang w:bidi="it-IT"/>
              </w:rPr>
              <w:br/>
            </w:r>
            <w:r w:rsidRPr="00EC3B6F">
              <w:rPr>
                <w:rFonts w:asciiTheme="minorHAnsi" w:hAnsiTheme="minorHAnsi"/>
                <w:sz w:val="20"/>
                <w:lang w:bidi="it-IT"/>
              </w:rPr>
              <w:br/>
            </w:r>
            <w:r w:rsidRPr="00EC3B6F">
              <w:rPr>
                <w:rFonts w:asciiTheme="minorHAnsi" w:hAnsiTheme="minorHAnsi"/>
                <w:sz w:val="20"/>
                <w:lang w:bidi="it-IT"/>
              </w:rPr>
              <w:br/>
            </w:r>
            <w:r w:rsidRPr="00EC3B6F">
              <w:rPr>
                <w:rFonts w:asciiTheme="minorHAnsi" w:hAnsiTheme="minorHAnsi"/>
                <w:sz w:val="20"/>
                <w:lang w:bidi="it-IT"/>
              </w:rPr>
              <w:br/>
            </w:r>
          </w:p>
          <w:p w14:paraId="0F9600E3" w14:textId="77777777" w:rsidR="00EC3B6F" w:rsidRPr="00EC3B6F" w:rsidRDefault="00EC3B6F" w:rsidP="00EC3B6F">
            <w:pPr>
              <w:widowControl w:val="0"/>
              <w:jc w:val="both"/>
              <w:rPr>
                <w:rFonts w:asciiTheme="minorHAnsi" w:hAnsiTheme="minorHAnsi"/>
                <w:sz w:val="20"/>
                <w:lang w:bidi="it-IT"/>
              </w:rPr>
            </w:pPr>
          </w:p>
          <w:p w14:paraId="08ACCF79" w14:textId="77777777" w:rsidR="00EC3B6F" w:rsidRPr="00EC3B6F" w:rsidRDefault="00EC3B6F" w:rsidP="00EC3B6F">
            <w:pPr>
              <w:widowControl w:val="0"/>
              <w:jc w:val="both"/>
              <w:rPr>
                <w:rFonts w:asciiTheme="minorHAnsi" w:hAnsiTheme="minorHAnsi"/>
                <w:sz w:val="20"/>
                <w:lang w:bidi="it-IT"/>
              </w:rPr>
            </w:pPr>
          </w:p>
          <w:p w14:paraId="68A0019D"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r w:rsidRPr="00EC3B6F">
              <w:rPr>
                <w:rFonts w:asciiTheme="minorHAnsi" w:hAnsiTheme="minorHAnsi"/>
                <w:sz w:val="20"/>
                <w:lang w:bidi="it-IT"/>
              </w:rPr>
              <w:br/>
            </w:r>
          </w:p>
          <w:p w14:paraId="5D6AC7C3" w14:textId="77777777" w:rsidR="00EC3B6F" w:rsidRPr="00EC3B6F" w:rsidRDefault="00EC3B6F" w:rsidP="00EC3B6F">
            <w:pPr>
              <w:widowControl w:val="0"/>
              <w:jc w:val="both"/>
              <w:rPr>
                <w:rFonts w:asciiTheme="minorHAnsi" w:hAnsiTheme="minorHAnsi"/>
                <w:sz w:val="20"/>
                <w:lang w:bidi="it-IT"/>
              </w:rPr>
            </w:pPr>
          </w:p>
          <w:p w14:paraId="647E7AF9"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roofErr w:type="gramStart"/>
            <w:r w:rsidRPr="00EC3B6F">
              <w:rPr>
                <w:rFonts w:asciiTheme="minorHAnsi" w:hAnsiTheme="minorHAnsi"/>
                <w:sz w:val="20"/>
                <w:lang w:bidi="it-IT"/>
              </w:rPr>
              <w:t>indirizzo</w:t>
            </w:r>
            <w:proofErr w:type="gramEnd"/>
            <w:r w:rsidRPr="00EC3B6F">
              <w:rPr>
                <w:rFonts w:asciiTheme="minorHAnsi" w:hAnsiTheme="minorHAnsi"/>
                <w:sz w:val="20"/>
                <w:lang w:bidi="it-IT"/>
              </w:rPr>
              <w:t xml:space="preserve"> web, autorità o organismo di emanazione, riferimento preciso della documentazione): </w:t>
            </w:r>
          </w:p>
          <w:p w14:paraId="63409B51"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p w14:paraId="40934BBE" w14:textId="77777777" w:rsidR="00EC3B6F" w:rsidRPr="00EC3B6F" w:rsidRDefault="00EC3B6F" w:rsidP="00EC3B6F">
            <w:pPr>
              <w:widowControl w:val="0"/>
              <w:jc w:val="both"/>
              <w:rPr>
                <w:rFonts w:asciiTheme="minorHAnsi" w:hAnsiTheme="minorHAnsi"/>
                <w:sz w:val="20"/>
                <w:lang w:bidi="it-IT"/>
              </w:rPr>
            </w:pPr>
          </w:p>
        </w:tc>
      </w:tr>
      <w:tr w:rsidR="00EC3B6F" w:rsidRPr="00EC3B6F" w14:paraId="0ECE8441"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F98BD07"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13)  Per quanto riguarda gli </w:t>
            </w:r>
            <w:r w:rsidRPr="00EC3B6F">
              <w:rPr>
                <w:rFonts w:asciiTheme="minorHAnsi" w:hAnsiTheme="minorHAnsi"/>
                <w:b/>
                <w:sz w:val="20"/>
                <w:lang w:bidi="it-IT"/>
              </w:rPr>
              <w:t>eventuali altri requisiti tecnici e professionali</w:t>
            </w:r>
            <w:r w:rsidRPr="00EC3B6F">
              <w:rPr>
                <w:rFonts w:asciiTheme="minorHAnsi" w:hAnsiTheme="minorHAnsi"/>
                <w:sz w:val="20"/>
                <w:lang w:bidi="it-IT"/>
              </w:rPr>
              <w:t xml:space="preserve"> specificati nell'avviso o bando pertinente o nei documenti di gara, l'operatore economico dichiara che:</w:t>
            </w:r>
            <w:r w:rsidRPr="00EC3B6F">
              <w:rPr>
                <w:rFonts w:asciiTheme="minorHAnsi" w:hAnsiTheme="minorHAnsi"/>
                <w:sz w:val="20"/>
                <w:lang w:bidi="it-IT"/>
              </w:rPr>
              <w:br/>
            </w:r>
          </w:p>
          <w:p w14:paraId="2198A7A9"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Se la documentazione pertinente </w:t>
            </w:r>
            <w:r w:rsidRPr="00EC3B6F">
              <w:rPr>
                <w:rFonts w:asciiTheme="minorHAnsi" w:hAnsiTheme="minorHAnsi"/>
                <w:b/>
                <w:sz w:val="20"/>
                <w:lang w:bidi="it-IT"/>
              </w:rPr>
              <w:t>eventualmente</w:t>
            </w:r>
            <w:r w:rsidRPr="00EC3B6F">
              <w:rPr>
                <w:rFonts w:asciiTheme="minorHAnsi" w:hAnsiTheme="minorHAnsi"/>
                <w:sz w:val="20"/>
                <w:lang w:bidi="it-IT"/>
              </w:rPr>
              <w:t xml:space="preserve"> specificata nell'avviso o bando pertinente o nei documenti di gara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7864CA72"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roofErr w:type="gramStart"/>
            <w:r w:rsidRPr="00EC3B6F">
              <w:rPr>
                <w:rFonts w:asciiTheme="minorHAnsi" w:hAnsiTheme="minorHAnsi"/>
                <w:sz w:val="20"/>
                <w:lang w:bidi="it-IT"/>
              </w:rPr>
              <w:t>…]</w:t>
            </w:r>
            <w:r w:rsidRPr="00EC3B6F">
              <w:rPr>
                <w:rFonts w:asciiTheme="minorHAnsi" w:hAnsiTheme="minorHAnsi"/>
                <w:sz w:val="20"/>
                <w:lang w:bidi="it-IT"/>
              </w:rPr>
              <w:br/>
            </w:r>
            <w:r w:rsidRPr="00EC3B6F">
              <w:rPr>
                <w:rFonts w:asciiTheme="minorHAnsi" w:hAnsiTheme="minorHAnsi"/>
                <w:sz w:val="20"/>
                <w:lang w:bidi="it-IT"/>
              </w:rPr>
              <w:br/>
            </w:r>
            <w:r w:rsidRPr="00EC3B6F">
              <w:rPr>
                <w:rFonts w:asciiTheme="minorHAnsi" w:hAnsiTheme="minorHAnsi"/>
                <w:sz w:val="20"/>
                <w:lang w:bidi="it-IT"/>
              </w:rPr>
              <w:br/>
            </w:r>
            <w:r w:rsidRPr="00EC3B6F">
              <w:rPr>
                <w:rFonts w:asciiTheme="minorHAnsi" w:hAnsiTheme="minorHAnsi"/>
                <w:sz w:val="20"/>
                <w:lang w:bidi="it-IT"/>
              </w:rPr>
              <w:br/>
            </w:r>
            <w:r w:rsidRPr="00EC3B6F">
              <w:rPr>
                <w:rFonts w:asciiTheme="minorHAnsi" w:hAnsiTheme="minorHAnsi"/>
                <w:sz w:val="20"/>
                <w:lang w:bidi="it-IT"/>
              </w:rPr>
              <w:br/>
              <w:t>(</w:t>
            </w:r>
            <w:proofErr w:type="gramEnd"/>
            <w:r w:rsidRPr="00EC3B6F">
              <w:rPr>
                <w:rFonts w:asciiTheme="minorHAnsi" w:hAnsiTheme="minorHAnsi"/>
                <w:sz w:val="20"/>
                <w:lang w:bidi="it-IT"/>
              </w:rPr>
              <w:t xml:space="preserve">indirizzo web, autorità o organismo di emanazione, riferimento preciso della documentazione): </w:t>
            </w:r>
          </w:p>
          <w:p w14:paraId="4DB75F44"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tc>
      </w:tr>
    </w:tbl>
    <w:p w14:paraId="23B46F35" w14:textId="77777777" w:rsidR="00EC3B6F" w:rsidRPr="00EC3B6F" w:rsidRDefault="00EC3B6F" w:rsidP="00EC3B6F">
      <w:pPr>
        <w:widowControl w:val="0"/>
        <w:jc w:val="both"/>
        <w:rPr>
          <w:rFonts w:asciiTheme="minorHAnsi" w:hAnsiTheme="minorHAnsi"/>
          <w:sz w:val="20"/>
          <w:lang w:bidi="it-IT"/>
        </w:rPr>
      </w:pPr>
    </w:p>
    <w:p w14:paraId="5C1B0391"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sz w:val="20"/>
          <w:lang w:bidi="it-IT"/>
        </w:rPr>
        <w:t>D: SISTEMI di garanzia della qualità e norme di gestione ambientale (Articolo 87 del Codice)</w:t>
      </w:r>
    </w:p>
    <w:p w14:paraId="1364BE2D"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b/>
          <w:sz w:val="20"/>
          <w:lang w:bidi="it-IT"/>
        </w:rPr>
        <w:t xml:space="preserve">L'operatore economico deve fornire informazioni solo se i programmi di garanzia della qualità e/o le norme di gestione ambientale sono stati richiesti dall'amministrazione aggiudicatrice o dall'ente aggiudicatore nell'avviso o </w:t>
      </w:r>
      <w:r w:rsidRPr="00EC3B6F">
        <w:rPr>
          <w:rFonts w:asciiTheme="minorHAnsi" w:hAnsiTheme="minorHAnsi"/>
          <w:b/>
          <w:sz w:val="20"/>
          <w:lang w:bidi="it-IT"/>
        </w:rPr>
        <w:lastRenderedPageBreak/>
        <w:t>bando pertinente o nei documenti di gara ivi citati.</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EC3B6F" w:rsidRPr="00EC3B6F" w14:paraId="2029B7AB"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E0786D"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Sistemi di garanzia della qualità e norme di gestione ambientale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3078AA4A"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Risposta:</w:t>
            </w:r>
          </w:p>
        </w:tc>
      </w:tr>
      <w:tr w:rsidR="00EC3B6F" w:rsidRPr="00EC3B6F" w14:paraId="35DEA6B6"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B77EC57"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sz w:val="20"/>
                <w:lang w:bidi="it-IT"/>
              </w:rPr>
              <w:t xml:space="preserve">L'operatore economico potrà presentare </w:t>
            </w:r>
            <w:r w:rsidRPr="00EC3B6F">
              <w:rPr>
                <w:rFonts w:asciiTheme="minorHAnsi" w:hAnsiTheme="minorHAnsi"/>
                <w:b/>
                <w:sz w:val="20"/>
                <w:lang w:bidi="it-IT"/>
              </w:rPr>
              <w:t>certificati</w:t>
            </w:r>
            <w:r w:rsidRPr="00EC3B6F">
              <w:rPr>
                <w:rFonts w:asciiTheme="minorHAnsi" w:hAnsiTheme="minorHAnsi"/>
                <w:sz w:val="20"/>
                <w:lang w:bidi="it-IT"/>
              </w:rPr>
              <w:t xml:space="preserve"> rilasciati da organismi indipendenti per attestare che egli soddisfa determinate </w:t>
            </w:r>
            <w:r w:rsidRPr="00EC3B6F">
              <w:rPr>
                <w:rFonts w:asciiTheme="minorHAnsi" w:hAnsiTheme="minorHAnsi"/>
                <w:b/>
                <w:sz w:val="20"/>
                <w:lang w:bidi="it-IT"/>
              </w:rPr>
              <w:t>norme di garanzia della qualità</w:t>
            </w:r>
            <w:r w:rsidRPr="00EC3B6F">
              <w:rPr>
                <w:rFonts w:asciiTheme="minorHAnsi" w:hAnsiTheme="minorHAnsi"/>
                <w:sz w:val="20"/>
                <w:lang w:bidi="it-IT"/>
              </w:rPr>
              <w:t>, compresa l'accessibilità per le persone con disabilità?</w:t>
            </w:r>
          </w:p>
          <w:p w14:paraId="42B2C1E9"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In caso negativo</w:t>
            </w:r>
            <w:r w:rsidRPr="00EC3B6F">
              <w:rPr>
                <w:rFonts w:asciiTheme="minorHAnsi" w:hAnsiTheme="minorHAnsi"/>
                <w:sz w:val="20"/>
                <w:lang w:bidi="it-IT"/>
              </w:rPr>
              <w:t>, spiegare perché e precisare di quali altri mezzi di prova relativi al programma di garanzia della qualità si dispone:</w:t>
            </w:r>
          </w:p>
          <w:p w14:paraId="5EC5EEAB"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A620CF5"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r w:rsidRPr="00EC3B6F">
              <w:rPr>
                <w:rFonts w:asciiTheme="minorHAnsi" w:hAnsiTheme="minorHAnsi"/>
                <w:sz w:val="20"/>
                <w:lang w:bidi="it-IT"/>
              </w:rPr>
              <w:br/>
            </w:r>
            <w:r w:rsidRPr="00EC3B6F">
              <w:rPr>
                <w:rFonts w:asciiTheme="minorHAnsi" w:hAnsiTheme="minorHAnsi"/>
                <w:sz w:val="20"/>
                <w:lang w:bidi="it-IT"/>
              </w:rPr>
              <w:br/>
            </w:r>
            <w:r w:rsidRPr="00EC3B6F">
              <w:rPr>
                <w:rFonts w:asciiTheme="minorHAnsi" w:hAnsiTheme="minorHAnsi"/>
                <w:sz w:val="20"/>
                <w:lang w:bidi="it-IT"/>
              </w:rPr>
              <w:br/>
            </w:r>
            <w:r w:rsidRPr="00EC3B6F">
              <w:rPr>
                <w:rFonts w:asciiTheme="minorHAnsi" w:hAnsiTheme="minorHAnsi"/>
                <w:sz w:val="20"/>
                <w:lang w:bidi="it-IT"/>
              </w:rPr>
              <w:br/>
            </w:r>
            <w:r w:rsidRPr="00EC3B6F">
              <w:rPr>
                <w:rFonts w:asciiTheme="minorHAnsi" w:hAnsiTheme="minorHAnsi"/>
                <w:sz w:val="20"/>
                <w:lang w:bidi="it-IT"/>
              </w:rPr>
              <w:br/>
              <w:t>[………..…] [</w:t>
            </w:r>
            <w:proofErr w:type="gramStart"/>
            <w:r w:rsidRPr="00EC3B6F">
              <w:rPr>
                <w:rFonts w:asciiTheme="minorHAnsi" w:hAnsiTheme="minorHAnsi"/>
                <w:sz w:val="20"/>
                <w:lang w:bidi="it-IT"/>
              </w:rPr>
              <w:t>…….</w:t>
            </w:r>
            <w:proofErr w:type="gramEnd"/>
            <w:r w:rsidRPr="00EC3B6F">
              <w:rPr>
                <w:rFonts w:asciiTheme="minorHAnsi" w:hAnsiTheme="minorHAnsi"/>
                <w:sz w:val="20"/>
                <w:lang w:bidi="it-IT"/>
              </w:rPr>
              <w:t>……]</w:t>
            </w:r>
            <w:r w:rsidRPr="00EC3B6F">
              <w:rPr>
                <w:rFonts w:asciiTheme="minorHAnsi" w:hAnsiTheme="minorHAnsi"/>
                <w:sz w:val="20"/>
                <w:lang w:bidi="it-IT"/>
              </w:rPr>
              <w:br/>
            </w:r>
            <w:r w:rsidRPr="00EC3B6F">
              <w:rPr>
                <w:rFonts w:asciiTheme="minorHAnsi" w:hAnsiTheme="minorHAnsi"/>
                <w:sz w:val="20"/>
                <w:lang w:bidi="it-IT"/>
              </w:rPr>
              <w:br/>
            </w:r>
            <w:r w:rsidRPr="00EC3B6F">
              <w:rPr>
                <w:rFonts w:asciiTheme="minorHAnsi" w:hAnsiTheme="minorHAnsi"/>
                <w:sz w:val="20"/>
                <w:lang w:bidi="it-IT"/>
              </w:rPr>
              <w:br/>
              <w:t>(indirizzo web, autorità o organismo di emanazione, riferimento preciso della documentazione):</w:t>
            </w:r>
          </w:p>
          <w:p w14:paraId="4E97EFFD"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
        </w:tc>
      </w:tr>
      <w:tr w:rsidR="00EC3B6F" w:rsidRPr="00EC3B6F" w14:paraId="71560BC8"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9AE59E0"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sz w:val="20"/>
                <w:lang w:bidi="it-IT"/>
              </w:rPr>
              <w:t xml:space="preserve">L'operatore economico potrà presentare </w:t>
            </w:r>
            <w:r w:rsidRPr="00EC3B6F">
              <w:rPr>
                <w:rFonts w:asciiTheme="minorHAnsi" w:hAnsiTheme="minorHAnsi"/>
                <w:b/>
                <w:sz w:val="20"/>
                <w:lang w:bidi="it-IT"/>
              </w:rPr>
              <w:t>certificati</w:t>
            </w:r>
            <w:r w:rsidRPr="00EC3B6F">
              <w:rPr>
                <w:rFonts w:asciiTheme="minorHAnsi" w:hAnsiTheme="minorHAnsi"/>
                <w:sz w:val="20"/>
                <w:lang w:bidi="it-IT"/>
              </w:rPr>
              <w:t xml:space="preserve"> rilasciati da organismi indipendenti per attestare che egli rispetta determinati </w:t>
            </w:r>
            <w:r w:rsidRPr="00EC3B6F">
              <w:rPr>
                <w:rFonts w:asciiTheme="minorHAnsi" w:hAnsiTheme="minorHAnsi"/>
                <w:b/>
                <w:sz w:val="20"/>
                <w:lang w:bidi="it-IT"/>
              </w:rPr>
              <w:t>sistemi o</w:t>
            </w:r>
            <w:r w:rsidRPr="00EC3B6F">
              <w:rPr>
                <w:rFonts w:asciiTheme="minorHAnsi" w:hAnsiTheme="minorHAnsi"/>
                <w:sz w:val="20"/>
                <w:lang w:bidi="it-IT"/>
              </w:rPr>
              <w:t xml:space="preserve"> </w:t>
            </w:r>
            <w:r w:rsidRPr="00EC3B6F">
              <w:rPr>
                <w:rFonts w:asciiTheme="minorHAnsi" w:hAnsiTheme="minorHAnsi"/>
                <w:b/>
                <w:sz w:val="20"/>
                <w:lang w:bidi="it-IT"/>
              </w:rPr>
              <w:t>norme di gestione ambientale</w:t>
            </w:r>
            <w:r w:rsidRPr="00EC3B6F">
              <w:rPr>
                <w:rFonts w:asciiTheme="minorHAnsi" w:hAnsiTheme="minorHAnsi"/>
                <w:sz w:val="20"/>
                <w:lang w:bidi="it-IT"/>
              </w:rPr>
              <w:t>?</w:t>
            </w:r>
          </w:p>
          <w:p w14:paraId="70BAC455"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In caso negativo</w:t>
            </w:r>
            <w:r w:rsidRPr="00EC3B6F">
              <w:rPr>
                <w:rFonts w:asciiTheme="minorHAnsi" w:hAnsiTheme="minorHAnsi"/>
                <w:sz w:val="20"/>
                <w:lang w:bidi="it-IT"/>
              </w:rPr>
              <w:t xml:space="preserve">, spiegare perché e precisare di quali altri mezzi di prova relativi ai </w:t>
            </w:r>
            <w:r w:rsidRPr="00EC3B6F">
              <w:rPr>
                <w:rFonts w:asciiTheme="minorHAnsi" w:hAnsiTheme="minorHAnsi"/>
                <w:b/>
                <w:sz w:val="20"/>
                <w:lang w:bidi="it-IT"/>
              </w:rPr>
              <w:t>sistemi o</w:t>
            </w:r>
            <w:r w:rsidRPr="00EC3B6F">
              <w:rPr>
                <w:rFonts w:asciiTheme="minorHAnsi" w:hAnsiTheme="minorHAnsi"/>
                <w:sz w:val="20"/>
                <w:lang w:bidi="it-IT"/>
              </w:rPr>
              <w:t xml:space="preserve"> </w:t>
            </w:r>
            <w:r w:rsidRPr="00EC3B6F">
              <w:rPr>
                <w:rFonts w:asciiTheme="minorHAnsi" w:hAnsiTheme="minorHAnsi"/>
                <w:b/>
                <w:sz w:val="20"/>
                <w:lang w:bidi="it-IT"/>
              </w:rPr>
              <w:t>norme di gestione ambientale</w:t>
            </w:r>
            <w:r w:rsidRPr="00EC3B6F">
              <w:rPr>
                <w:rFonts w:asciiTheme="minorHAnsi" w:hAnsiTheme="minorHAnsi"/>
                <w:sz w:val="20"/>
                <w:lang w:bidi="it-IT"/>
              </w:rPr>
              <w:t xml:space="preserve"> si dispone:</w:t>
            </w:r>
          </w:p>
          <w:p w14:paraId="480AE88A"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Se la documentazione pertinente è disponibile elettronicamente, indicare:</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587D31E" w14:textId="77777777" w:rsidR="00EC3B6F" w:rsidRPr="00EC3B6F" w:rsidRDefault="00EC3B6F" w:rsidP="00EC3B6F">
            <w:pPr>
              <w:widowControl w:val="0"/>
              <w:jc w:val="both"/>
              <w:rPr>
                <w:rFonts w:asciiTheme="minorHAnsi" w:hAnsiTheme="minorHAnsi"/>
                <w:sz w:val="20"/>
                <w:lang w:bidi="it-IT"/>
              </w:rPr>
            </w:pPr>
            <w:proofErr w:type="gramStart"/>
            <w:r w:rsidRPr="00EC3B6F">
              <w:rPr>
                <w:rFonts w:asciiTheme="minorHAnsi" w:hAnsiTheme="minorHAnsi"/>
                <w:sz w:val="20"/>
                <w:lang w:bidi="it-IT"/>
              </w:rPr>
              <w:t>[ ]</w:t>
            </w:r>
            <w:proofErr w:type="gramEnd"/>
            <w:r w:rsidRPr="00EC3B6F">
              <w:rPr>
                <w:rFonts w:asciiTheme="minorHAnsi" w:hAnsiTheme="minorHAnsi"/>
                <w:sz w:val="20"/>
                <w:lang w:bidi="it-IT"/>
              </w:rPr>
              <w:t xml:space="preserve"> Sì [ ] No</w:t>
            </w:r>
            <w:r w:rsidRPr="00EC3B6F">
              <w:rPr>
                <w:rFonts w:asciiTheme="minorHAnsi" w:hAnsiTheme="minorHAnsi"/>
                <w:sz w:val="20"/>
                <w:lang w:bidi="it-IT"/>
              </w:rPr>
              <w:br/>
            </w:r>
            <w:r w:rsidRPr="00EC3B6F">
              <w:rPr>
                <w:rFonts w:asciiTheme="minorHAnsi" w:hAnsiTheme="minorHAnsi"/>
                <w:sz w:val="20"/>
                <w:lang w:bidi="it-IT"/>
              </w:rPr>
              <w:br/>
            </w:r>
            <w:r w:rsidRPr="00EC3B6F">
              <w:rPr>
                <w:rFonts w:asciiTheme="minorHAnsi" w:hAnsiTheme="minorHAnsi"/>
                <w:sz w:val="20"/>
                <w:lang w:bidi="it-IT"/>
              </w:rPr>
              <w:br/>
            </w:r>
            <w:r w:rsidRPr="00EC3B6F">
              <w:rPr>
                <w:rFonts w:asciiTheme="minorHAnsi" w:hAnsiTheme="minorHAnsi"/>
                <w:sz w:val="20"/>
                <w:lang w:bidi="it-IT"/>
              </w:rPr>
              <w:br/>
            </w:r>
            <w:r w:rsidRPr="00EC3B6F">
              <w:rPr>
                <w:rFonts w:asciiTheme="minorHAnsi" w:hAnsiTheme="minorHAnsi"/>
                <w:sz w:val="20"/>
                <w:lang w:bidi="it-IT"/>
              </w:rPr>
              <w:br/>
              <w:t>[………..…] [………</w:t>
            </w:r>
            <w:proofErr w:type="gramStart"/>
            <w:r w:rsidRPr="00EC3B6F">
              <w:rPr>
                <w:rFonts w:asciiTheme="minorHAnsi" w:hAnsiTheme="minorHAnsi"/>
                <w:sz w:val="20"/>
                <w:lang w:bidi="it-IT"/>
              </w:rPr>
              <w:t>…]</w:t>
            </w:r>
            <w:r w:rsidRPr="00EC3B6F">
              <w:rPr>
                <w:rFonts w:asciiTheme="minorHAnsi" w:hAnsiTheme="minorHAnsi"/>
                <w:sz w:val="20"/>
                <w:lang w:bidi="it-IT"/>
              </w:rPr>
              <w:br/>
            </w:r>
            <w:r w:rsidRPr="00EC3B6F">
              <w:rPr>
                <w:rFonts w:asciiTheme="minorHAnsi" w:hAnsiTheme="minorHAnsi"/>
                <w:sz w:val="20"/>
                <w:lang w:bidi="it-IT"/>
              </w:rPr>
              <w:br/>
            </w:r>
            <w:r w:rsidRPr="00EC3B6F">
              <w:rPr>
                <w:rFonts w:asciiTheme="minorHAnsi" w:hAnsiTheme="minorHAnsi"/>
                <w:sz w:val="20"/>
                <w:lang w:bidi="it-IT"/>
              </w:rPr>
              <w:br/>
              <w:t>(</w:t>
            </w:r>
            <w:proofErr w:type="gramEnd"/>
            <w:r w:rsidRPr="00EC3B6F">
              <w:rPr>
                <w:rFonts w:asciiTheme="minorHAnsi" w:hAnsiTheme="minorHAnsi"/>
                <w:sz w:val="20"/>
                <w:lang w:bidi="it-IT"/>
              </w:rPr>
              <w:t>indirizzo web, autorità o organismo di emanazione, riferimento preciso della documentazione):</w:t>
            </w:r>
          </w:p>
          <w:p w14:paraId="26BB0FB3"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 […………][……..…][……..…]</w:t>
            </w:r>
          </w:p>
        </w:tc>
      </w:tr>
    </w:tbl>
    <w:p w14:paraId="0D0EFBFC"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Parte V: Riduzione del numero di candidati qualificati</w:t>
      </w:r>
      <w:r w:rsidRPr="00EC3B6F">
        <w:rPr>
          <w:rFonts w:asciiTheme="minorHAnsi" w:hAnsiTheme="minorHAnsi"/>
          <w:sz w:val="20"/>
          <w:lang w:bidi="it-IT"/>
        </w:rPr>
        <w:t xml:space="preserve"> (Articolo 91 del Codice)</w:t>
      </w:r>
    </w:p>
    <w:p w14:paraId="12E59DA2"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b/>
          <w:sz w:val="20"/>
          <w:lang w:bidi="it-IT"/>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0DDD1457"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b/>
          <w:sz w:val="20"/>
          <w:lang w:bidi="it-IT"/>
        </w:rPr>
        <w:t>Solo per le procedure ristrette, le procedure competitive con negoziazione, le procedure di dialogo competitivo e i partenariati per l'innovazione:</w:t>
      </w:r>
    </w:p>
    <w:p w14:paraId="756201D4" w14:textId="77777777" w:rsidR="00EC3B6F" w:rsidRPr="00EC3B6F" w:rsidRDefault="00EC3B6F" w:rsidP="00EC3B6F">
      <w:pPr>
        <w:widowControl w:val="0"/>
        <w:jc w:val="both"/>
        <w:rPr>
          <w:rFonts w:asciiTheme="minorHAnsi" w:hAnsiTheme="minorHAnsi"/>
          <w:b/>
          <w:sz w:val="20"/>
          <w:lang w:bidi="it-IT"/>
        </w:rPr>
      </w:pPr>
      <w:r w:rsidRPr="00EC3B6F">
        <w:rPr>
          <w:rFonts w:asciiTheme="minorHAnsi" w:hAnsiTheme="minorHAnsi"/>
          <w:b/>
          <w:sz w:val="20"/>
          <w:lang w:bidi="it-IT"/>
        </w:rPr>
        <w:t>L'operatore economico dichiara:</w:t>
      </w:r>
    </w:p>
    <w:tbl>
      <w:tblPr>
        <w:tblW w:w="9654" w:type="dxa"/>
        <w:tblInd w:w="-20" w:type="dxa"/>
        <w:tblLayout w:type="fixed"/>
        <w:tblCellMar>
          <w:left w:w="93" w:type="dxa"/>
        </w:tblCellMar>
        <w:tblLook w:val="0000" w:firstRow="0" w:lastRow="0" w:firstColumn="0" w:lastColumn="0" w:noHBand="0" w:noVBand="0"/>
      </w:tblPr>
      <w:tblGrid>
        <w:gridCol w:w="4644"/>
        <w:gridCol w:w="5010"/>
      </w:tblGrid>
      <w:tr w:rsidR="00EC3B6F" w:rsidRPr="00EC3B6F" w14:paraId="3339CB0A"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ED1302"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Riduzione del numero</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60FF0A44"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b/>
                <w:sz w:val="20"/>
                <w:lang w:bidi="it-IT"/>
              </w:rPr>
              <w:t>Risposta:</w:t>
            </w:r>
          </w:p>
        </w:tc>
      </w:tr>
      <w:tr w:rsidR="00EC3B6F" w:rsidRPr="00EC3B6F" w14:paraId="38562583" w14:textId="77777777" w:rsidTr="00177BAA">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B2F0D88"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 xml:space="preserve">Di </w:t>
            </w:r>
            <w:r w:rsidRPr="00EC3B6F">
              <w:rPr>
                <w:rFonts w:asciiTheme="minorHAnsi" w:hAnsiTheme="minorHAnsi"/>
                <w:b/>
                <w:sz w:val="20"/>
                <w:lang w:bidi="it-IT"/>
              </w:rPr>
              <w:t>soddisfare</w:t>
            </w:r>
            <w:r w:rsidRPr="00EC3B6F">
              <w:rPr>
                <w:rFonts w:asciiTheme="minorHAnsi" w:hAnsiTheme="minorHAnsi"/>
                <w:sz w:val="20"/>
                <w:lang w:bidi="it-IT"/>
              </w:rPr>
              <w:t xml:space="preserve"> i criteri e le regole obiettivi e non discriminatori da applicare per limitare il numero di candidati, come di seguito </w:t>
            </w:r>
            <w:proofErr w:type="gramStart"/>
            <w:r w:rsidRPr="00EC3B6F">
              <w:rPr>
                <w:rFonts w:asciiTheme="minorHAnsi" w:hAnsiTheme="minorHAnsi"/>
                <w:sz w:val="20"/>
                <w:lang w:bidi="it-IT"/>
              </w:rPr>
              <w:t>indicato :</w:t>
            </w:r>
            <w:proofErr w:type="gramEnd"/>
          </w:p>
          <w:p w14:paraId="6726FE82"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lastRenderedPageBreak/>
              <w:t xml:space="preserve">Se sono richiesti determinati certificati o altre forme di prove documentali, indicare per </w:t>
            </w:r>
            <w:r w:rsidRPr="00EC3B6F">
              <w:rPr>
                <w:rFonts w:asciiTheme="minorHAnsi" w:hAnsiTheme="minorHAnsi"/>
                <w:b/>
                <w:sz w:val="20"/>
                <w:lang w:bidi="it-IT"/>
              </w:rPr>
              <w:t>ciascun documento</w:t>
            </w:r>
            <w:r w:rsidRPr="00EC3B6F">
              <w:rPr>
                <w:rFonts w:asciiTheme="minorHAnsi" w:hAnsiTheme="minorHAnsi"/>
                <w:sz w:val="20"/>
                <w:lang w:bidi="it-IT"/>
              </w:rPr>
              <w:t xml:space="preserve"> se l'operatore economico dispone dei documenti richiesti:</w:t>
            </w:r>
          </w:p>
          <w:p w14:paraId="5DFEB4D7"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Se alcuni di tali certificati o altre forme di prove documentali sono disponibili elettronicamente (</w:t>
            </w:r>
            <w:r w:rsidRPr="00EC3B6F">
              <w:rPr>
                <w:rFonts w:asciiTheme="minorHAnsi" w:hAnsiTheme="minorHAnsi"/>
                <w:sz w:val="20"/>
                <w:vertAlign w:val="superscript"/>
                <w:lang w:bidi="it-IT"/>
              </w:rPr>
              <w:footnoteReference w:id="47"/>
            </w:r>
            <w:r w:rsidRPr="00EC3B6F">
              <w:rPr>
                <w:rFonts w:asciiTheme="minorHAnsi" w:hAnsiTheme="minorHAnsi"/>
                <w:sz w:val="20"/>
                <w:lang w:bidi="it-IT"/>
              </w:rPr>
              <w:t xml:space="preserve">), indicare per </w:t>
            </w:r>
            <w:r w:rsidRPr="00EC3B6F">
              <w:rPr>
                <w:rFonts w:asciiTheme="minorHAnsi" w:hAnsiTheme="minorHAnsi"/>
                <w:b/>
                <w:sz w:val="20"/>
                <w:lang w:bidi="it-IT"/>
              </w:rPr>
              <w:t>ciascun documento</w:t>
            </w:r>
            <w:r w:rsidRPr="00EC3B6F">
              <w:rPr>
                <w:rFonts w:asciiTheme="minorHAnsi" w:hAnsiTheme="minorHAnsi"/>
                <w:sz w:val="20"/>
                <w:lang w:bidi="it-IT"/>
              </w:rPr>
              <w:t>:</w:t>
            </w:r>
          </w:p>
        </w:tc>
        <w:tc>
          <w:tcPr>
            <w:tcW w:w="5010" w:type="dxa"/>
            <w:tcBorders>
              <w:top w:val="single" w:sz="4" w:space="0" w:color="00000A"/>
              <w:left w:val="single" w:sz="4" w:space="0" w:color="00000A"/>
              <w:bottom w:val="single" w:sz="4" w:space="0" w:color="00000A"/>
              <w:right w:val="single" w:sz="4" w:space="0" w:color="00000A"/>
            </w:tcBorders>
            <w:shd w:val="clear" w:color="auto" w:fill="FFFFFF"/>
          </w:tcPr>
          <w:p w14:paraId="0F6C805D"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lastRenderedPageBreak/>
              <w:t>[………</w:t>
            </w:r>
            <w:proofErr w:type="gramStart"/>
            <w:r w:rsidRPr="00EC3B6F">
              <w:rPr>
                <w:rFonts w:asciiTheme="minorHAnsi" w:hAnsiTheme="minorHAnsi"/>
                <w:sz w:val="20"/>
                <w:lang w:bidi="it-IT"/>
              </w:rPr>
              <w:t>…….</w:t>
            </w:r>
            <w:proofErr w:type="gramEnd"/>
            <w:r w:rsidRPr="00EC3B6F">
              <w:rPr>
                <w:rFonts w:asciiTheme="minorHAnsi" w:hAnsiTheme="minorHAnsi"/>
                <w:sz w:val="20"/>
                <w:lang w:bidi="it-IT"/>
              </w:rPr>
              <w:t>]</w:t>
            </w:r>
            <w:r w:rsidRPr="00EC3B6F">
              <w:rPr>
                <w:rFonts w:asciiTheme="minorHAnsi" w:hAnsiTheme="minorHAnsi"/>
                <w:sz w:val="20"/>
                <w:lang w:bidi="it-IT"/>
              </w:rPr>
              <w:br/>
            </w:r>
            <w:r w:rsidRPr="00EC3B6F">
              <w:rPr>
                <w:rFonts w:asciiTheme="minorHAnsi" w:hAnsiTheme="minorHAnsi"/>
                <w:sz w:val="20"/>
                <w:lang w:bidi="it-IT"/>
              </w:rPr>
              <w:br/>
            </w:r>
            <w:r w:rsidRPr="00EC3B6F">
              <w:rPr>
                <w:rFonts w:asciiTheme="minorHAnsi" w:hAnsiTheme="minorHAnsi"/>
                <w:sz w:val="20"/>
                <w:lang w:bidi="it-IT"/>
              </w:rPr>
              <w:br/>
            </w:r>
            <w:r w:rsidRPr="00EC3B6F">
              <w:rPr>
                <w:rFonts w:asciiTheme="minorHAnsi" w:hAnsiTheme="minorHAnsi"/>
                <w:sz w:val="20"/>
                <w:lang w:bidi="it-IT"/>
              </w:rPr>
              <w:lastRenderedPageBreak/>
              <w:t>[ ] Sì [ ] No (</w:t>
            </w:r>
            <w:r w:rsidRPr="00EC3B6F">
              <w:rPr>
                <w:rFonts w:asciiTheme="minorHAnsi" w:hAnsiTheme="minorHAnsi"/>
                <w:sz w:val="20"/>
                <w:vertAlign w:val="superscript"/>
                <w:lang w:bidi="it-IT"/>
              </w:rPr>
              <w:footnoteReference w:id="48"/>
            </w:r>
            <w:r w:rsidRPr="00EC3B6F">
              <w:rPr>
                <w:rFonts w:asciiTheme="minorHAnsi" w:hAnsiTheme="minorHAnsi"/>
                <w:sz w:val="20"/>
                <w:lang w:bidi="it-IT"/>
              </w:rPr>
              <w:t>)</w:t>
            </w:r>
            <w:r w:rsidRPr="00EC3B6F">
              <w:rPr>
                <w:rFonts w:asciiTheme="minorHAnsi" w:hAnsiTheme="minorHAnsi"/>
                <w:sz w:val="20"/>
                <w:lang w:bidi="it-IT"/>
              </w:rPr>
              <w:br/>
            </w:r>
            <w:r w:rsidRPr="00EC3B6F">
              <w:rPr>
                <w:rFonts w:asciiTheme="minorHAnsi" w:hAnsiTheme="minorHAnsi"/>
                <w:sz w:val="20"/>
                <w:lang w:bidi="it-IT"/>
              </w:rPr>
              <w:br/>
            </w:r>
            <w:r w:rsidRPr="00EC3B6F">
              <w:rPr>
                <w:rFonts w:asciiTheme="minorHAnsi" w:hAnsiTheme="minorHAnsi"/>
                <w:sz w:val="20"/>
                <w:lang w:bidi="it-IT"/>
              </w:rPr>
              <w:br/>
            </w:r>
          </w:p>
          <w:p w14:paraId="5085249C"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proofErr w:type="gramStart"/>
            <w:r w:rsidRPr="00EC3B6F">
              <w:rPr>
                <w:rFonts w:asciiTheme="minorHAnsi" w:hAnsiTheme="minorHAnsi"/>
                <w:sz w:val="20"/>
                <w:lang w:bidi="it-IT"/>
              </w:rPr>
              <w:t>indirizzo</w:t>
            </w:r>
            <w:proofErr w:type="gramEnd"/>
            <w:r w:rsidRPr="00EC3B6F">
              <w:rPr>
                <w:rFonts w:asciiTheme="minorHAnsi" w:hAnsiTheme="minorHAnsi"/>
                <w:sz w:val="20"/>
                <w:lang w:bidi="it-IT"/>
              </w:rPr>
              <w:t xml:space="preserve"> web, autorità o organismo di emanazione, riferimento preciso della documentazione): </w:t>
            </w:r>
          </w:p>
          <w:p w14:paraId="1EDA50B0"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w:t>
            </w:r>
            <w:r w:rsidRPr="00EC3B6F">
              <w:rPr>
                <w:rFonts w:asciiTheme="minorHAnsi" w:hAnsiTheme="minorHAnsi"/>
                <w:sz w:val="20"/>
                <w:vertAlign w:val="superscript"/>
                <w:lang w:bidi="it-IT"/>
              </w:rPr>
              <w:footnoteReference w:id="49"/>
            </w:r>
            <w:r w:rsidRPr="00EC3B6F">
              <w:rPr>
                <w:rFonts w:asciiTheme="minorHAnsi" w:hAnsiTheme="minorHAnsi"/>
                <w:sz w:val="20"/>
                <w:lang w:bidi="it-IT"/>
              </w:rPr>
              <w:t>)</w:t>
            </w:r>
          </w:p>
        </w:tc>
      </w:tr>
    </w:tbl>
    <w:p w14:paraId="5BE9E78F" w14:textId="77777777" w:rsidR="00EC3B6F" w:rsidRPr="00EC3B6F" w:rsidRDefault="00EC3B6F" w:rsidP="00EC3B6F">
      <w:pPr>
        <w:widowControl w:val="0"/>
        <w:jc w:val="both"/>
        <w:rPr>
          <w:rFonts w:asciiTheme="minorHAnsi" w:hAnsiTheme="minorHAnsi"/>
          <w:b/>
          <w:sz w:val="20"/>
          <w:lang w:bidi="it-IT"/>
        </w:rPr>
      </w:pPr>
    </w:p>
    <w:p w14:paraId="3765320A" w14:textId="77777777" w:rsidR="00EC3B6F" w:rsidRPr="00EC3B6F" w:rsidRDefault="00EC3B6F" w:rsidP="00EC3B6F">
      <w:pPr>
        <w:widowControl w:val="0"/>
        <w:jc w:val="both"/>
        <w:rPr>
          <w:rFonts w:asciiTheme="minorHAnsi" w:hAnsiTheme="minorHAnsi"/>
          <w:b/>
          <w:i/>
          <w:sz w:val="20"/>
          <w:lang w:bidi="it-IT"/>
        </w:rPr>
      </w:pPr>
      <w:r w:rsidRPr="00EC3B6F">
        <w:rPr>
          <w:rFonts w:asciiTheme="minorHAnsi" w:hAnsiTheme="minorHAnsi"/>
          <w:b/>
          <w:sz w:val="20"/>
          <w:lang w:bidi="it-IT"/>
        </w:rPr>
        <w:t>Parte VI: Dichiarazioni finali</w:t>
      </w:r>
    </w:p>
    <w:p w14:paraId="403D8259" w14:textId="77777777" w:rsidR="00EC3B6F" w:rsidRPr="00EC3B6F" w:rsidRDefault="00EC3B6F" w:rsidP="00EC3B6F">
      <w:pPr>
        <w:widowControl w:val="0"/>
        <w:jc w:val="both"/>
        <w:rPr>
          <w:rFonts w:asciiTheme="minorHAnsi" w:hAnsiTheme="minorHAnsi"/>
          <w:b/>
          <w:i/>
          <w:sz w:val="20"/>
          <w:lang w:bidi="it-IT"/>
        </w:rPr>
      </w:pPr>
      <w:r w:rsidRPr="00EC3B6F">
        <w:rPr>
          <w:rFonts w:asciiTheme="minorHAnsi" w:hAnsiTheme="minorHAnsi"/>
          <w:i/>
          <w:sz w:val="20"/>
          <w:lang w:bidi="it-IT"/>
        </w:rPr>
        <w:t>Il sottoscritto/I sottoscritti dichiara/dichiarano formalmente che le informazioni riportate nelle precedenti parti da II a V sono veritiere e corrette e che il sottoscritto/i sottoscritti è/sono consapevole/consapevoli delle conseguenze di una grave falsa dichiarazione, ai sensi dell’articolo 76 del DPR 445/2000.</w:t>
      </w:r>
    </w:p>
    <w:p w14:paraId="12BE6C92" w14:textId="77777777" w:rsidR="00EC3B6F" w:rsidRPr="00EC3B6F" w:rsidRDefault="00EC3B6F" w:rsidP="00EC3B6F">
      <w:pPr>
        <w:widowControl w:val="0"/>
        <w:jc w:val="both"/>
        <w:rPr>
          <w:rFonts w:asciiTheme="minorHAnsi" w:hAnsiTheme="minorHAnsi"/>
          <w:i/>
          <w:sz w:val="20"/>
          <w:lang w:bidi="it-IT"/>
        </w:rPr>
      </w:pPr>
      <w:r w:rsidRPr="00EC3B6F">
        <w:rPr>
          <w:rFonts w:asciiTheme="minorHAnsi" w:hAnsiTheme="minorHAnsi"/>
          <w:i/>
          <w:sz w:val="20"/>
          <w:lang w:bidi="it-IT"/>
        </w:rPr>
        <w:t xml:space="preserve">Ferme restando le disposizioni degli </w:t>
      </w:r>
      <w:proofErr w:type="gramStart"/>
      <w:r w:rsidRPr="00EC3B6F">
        <w:rPr>
          <w:rFonts w:asciiTheme="minorHAnsi" w:hAnsiTheme="minorHAnsi"/>
          <w:i/>
          <w:sz w:val="20"/>
          <w:lang w:bidi="it-IT"/>
        </w:rPr>
        <w:t>articoli  40</w:t>
      </w:r>
      <w:proofErr w:type="gramEnd"/>
      <w:r w:rsidRPr="00EC3B6F">
        <w:rPr>
          <w:rFonts w:asciiTheme="minorHAnsi" w:hAnsiTheme="minorHAnsi"/>
          <w:i/>
          <w:sz w:val="20"/>
          <w:lang w:bidi="it-IT"/>
        </w:rPr>
        <w:t>, 43 e 46 del DPR 445/2000, il sottoscritto/I sottoscritti dichiara/dichiarano formalmente di essere in grado di produrre, su richiesta e senza indugio, i certificati e le altre forme di prove documentali del caso, con le seguenti eccezioni:</w:t>
      </w:r>
    </w:p>
    <w:p w14:paraId="2E57E785" w14:textId="77777777" w:rsidR="00EC3B6F" w:rsidRPr="00EC3B6F" w:rsidRDefault="00EC3B6F" w:rsidP="00EC3B6F">
      <w:pPr>
        <w:widowControl w:val="0"/>
        <w:jc w:val="both"/>
        <w:rPr>
          <w:rFonts w:asciiTheme="minorHAnsi" w:hAnsiTheme="minorHAnsi"/>
          <w:i/>
          <w:sz w:val="20"/>
          <w:lang w:bidi="it-IT"/>
        </w:rPr>
      </w:pPr>
      <w:r w:rsidRPr="00EC3B6F">
        <w:rPr>
          <w:rFonts w:asciiTheme="minorHAnsi" w:hAnsiTheme="minorHAnsi"/>
          <w:i/>
          <w:sz w:val="20"/>
          <w:lang w:bidi="it-IT"/>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EC3B6F">
        <w:rPr>
          <w:rFonts w:asciiTheme="minorHAnsi" w:hAnsiTheme="minorHAnsi"/>
          <w:sz w:val="20"/>
          <w:lang w:bidi="it-IT"/>
        </w:rPr>
        <w:t>(</w:t>
      </w:r>
      <w:r w:rsidRPr="00EC3B6F">
        <w:rPr>
          <w:rFonts w:asciiTheme="minorHAnsi" w:hAnsiTheme="minorHAnsi"/>
          <w:sz w:val="20"/>
          <w:vertAlign w:val="superscript"/>
          <w:lang w:bidi="it-IT"/>
        </w:rPr>
        <w:footnoteReference w:id="50"/>
      </w:r>
      <w:r w:rsidRPr="00EC3B6F">
        <w:rPr>
          <w:rFonts w:asciiTheme="minorHAnsi" w:hAnsiTheme="minorHAnsi"/>
          <w:sz w:val="20"/>
          <w:lang w:bidi="it-IT"/>
        </w:rPr>
        <w:t>)</w:t>
      </w:r>
      <w:r w:rsidRPr="00EC3B6F">
        <w:rPr>
          <w:rFonts w:asciiTheme="minorHAnsi" w:hAnsiTheme="minorHAnsi"/>
          <w:i/>
          <w:sz w:val="20"/>
          <w:lang w:bidi="it-IT"/>
        </w:rPr>
        <w:t>, oppure</w:t>
      </w:r>
    </w:p>
    <w:p w14:paraId="7D59A1EB" w14:textId="77777777" w:rsidR="00EC3B6F" w:rsidRPr="00EC3B6F" w:rsidRDefault="00EC3B6F" w:rsidP="00EC3B6F">
      <w:pPr>
        <w:widowControl w:val="0"/>
        <w:jc w:val="both"/>
        <w:rPr>
          <w:rFonts w:asciiTheme="minorHAnsi" w:hAnsiTheme="minorHAnsi"/>
          <w:i/>
          <w:sz w:val="20"/>
          <w:lang w:bidi="it-IT"/>
        </w:rPr>
      </w:pPr>
      <w:r w:rsidRPr="00EC3B6F">
        <w:rPr>
          <w:rFonts w:asciiTheme="minorHAnsi" w:hAnsiTheme="minorHAnsi"/>
          <w:i/>
          <w:sz w:val="20"/>
          <w:lang w:bidi="it-IT"/>
        </w:rPr>
        <w:t>b) a decorrere al più tardi dal 18 aprile 2018 (</w:t>
      </w:r>
      <w:r w:rsidRPr="00EC3B6F">
        <w:rPr>
          <w:rFonts w:asciiTheme="minorHAnsi" w:hAnsiTheme="minorHAnsi"/>
          <w:i/>
          <w:sz w:val="20"/>
          <w:vertAlign w:val="superscript"/>
          <w:lang w:bidi="it-IT"/>
        </w:rPr>
        <w:footnoteReference w:id="51"/>
      </w:r>
      <w:r w:rsidRPr="00EC3B6F">
        <w:rPr>
          <w:rFonts w:asciiTheme="minorHAnsi" w:hAnsiTheme="minorHAnsi"/>
          <w:i/>
          <w:sz w:val="20"/>
          <w:lang w:bidi="it-IT"/>
        </w:rPr>
        <w:t>), l'amministrazione aggiudicatrice o l'ente aggiudicatore sono già in possesso della documentazione in questione</w:t>
      </w:r>
      <w:r w:rsidRPr="00EC3B6F">
        <w:rPr>
          <w:rFonts w:asciiTheme="minorHAnsi" w:hAnsiTheme="minorHAnsi"/>
          <w:sz w:val="20"/>
          <w:lang w:bidi="it-IT"/>
        </w:rPr>
        <w:t>.</w:t>
      </w:r>
    </w:p>
    <w:p w14:paraId="72A5B4F2" w14:textId="77777777" w:rsidR="00EC3B6F" w:rsidRPr="00EC3B6F" w:rsidRDefault="00EC3B6F" w:rsidP="00EC3B6F">
      <w:pPr>
        <w:widowControl w:val="0"/>
        <w:jc w:val="both"/>
        <w:rPr>
          <w:rFonts w:asciiTheme="minorHAnsi" w:hAnsiTheme="minorHAnsi"/>
          <w:i/>
          <w:sz w:val="20"/>
          <w:lang w:bidi="it-IT"/>
        </w:rPr>
      </w:pPr>
      <w:r w:rsidRPr="00EC3B6F">
        <w:rPr>
          <w:rFonts w:asciiTheme="minorHAnsi" w:hAnsiTheme="minorHAnsi"/>
          <w:i/>
          <w:sz w:val="20"/>
          <w:lang w:bidi="it-IT"/>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EC3B6F">
        <w:rPr>
          <w:rFonts w:asciiTheme="minorHAnsi" w:hAnsiTheme="minorHAnsi"/>
          <w:sz w:val="20"/>
          <w:lang w:bidi="it-IT"/>
        </w:rPr>
        <w:t xml:space="preserve"> [procedura di appalto: (descrizione sommaria, estremi della pubblicazione nella</w:t>
      </w:r>
      <w:r w:rsidRPr="00EC3B6F">
        <w:rPr>
          <w:rFonts w:asciiTheme="minorHAnsi" w:hAnsiTheme="minorHAnsi"/>
          <w:i/>
          <w:sz w:val="20"/>
          <w:lang w:bidi="it-IT"/>
        </w:rPr>
        <w:t xml:space="preserve"> Gazzetta ufficiale dell'Unione europea</w:t>
      </w:r>
      <w:r w:rsidRPr="00EC3B6F">
        <w:rPr>
          <w:rFonts w:asciiTheme="minorHAnsi" w:hAnsiTheme="minorHAnsi"/>
          <w:sz w:val="20"/>
          <w:lang w:bidi="it-IT"/>
        </w:rPr>
        <w:t>, numero di riferimento)]</w:t>
      </w:r>
      <w:r w:rsidRPr="00EC3B6F">
        <w:rPr>
          <w:rFonts w:asciiTheme="minorHAnsi" w:hAnsiTheme="minorHAnsi"/>
          <w:i/>
          <w:sz w:val="20"/>
          <w:lang w:bidi="it-IT"/>
        </w:rPr>
        <w:t>.</w:t>
      </w:r>
    </w:p>
    <w:p w14:paraId="5A1B9C6D" w14:textId="77777777" w:rsidR="00EC3B6F" w:rsidRPr="00EC3B6F" w:rsidRDefault="00EC3B6F" w:rsidP="00EC3B6F">
      <w:pPr>
        <w:widowControl w:val="0"/>
        <w:jc w:val="both"/>
        <w:rPr>
          <w:rFonts w:asciiTheme="minorHAnsi" w:hAnsiTheme="minorHAnsi"/>
          <w:i/>
          <w:sz w:val="20"/>
          <w:lang w:bidi="it-IT"/>
        </w:rPr>
      </w:pPr>
    </w:p>
    <w:p w14:paraId="704CECD1" w14:textId="77777777" w:rsidR="00EC3B6F" w:rsidRPr="00EC3B6F" w:rsidRDefault="00EC3B6F" w:rsidP="00EC3B6F">
      <w:pPr>
        <w:widowControl w:val="0"/>
        <w:jc w:val="both"/>
        <w:rPr>
          <w:rFonts w:asciiTheme="minorHAnsi" w:hAnsiTheme="minorHAnsi"/>
          <w:sz w:val="20"/>
          <w:lang w:bidi="it-IT"/>
        </w:rPr>
      </w:pPr>
      <w:r w:rsidRPr="00EC3B6F">
        <w:rPr>
          <w:rFonts w:asciiTheme="minorHAnsi" w:hAnsiTheme="minorHAnsi"/>
          <w:sz w:val="20"/>
          <w:lang w:bidi="it-IT"/>
        </w:rPr>
        <w:t>Data, luogo e, se richiesto o necessario, firma/firme: […………</w:t>
      </w:r>
      <w:proofErr w:type="gramStart"/>
      <w:r w:rsidRPr="00EC3B6F">
        <w:rPr>
          <w:rFonts w:asciiTheme="minorHAnsi" w:hAnsiTheme="minorHAnsi"/>
          <w:sz w:val="20"/>
          <w:lang w:bidi="it-IT"/>
        </w:rPr>
        <w:t>…….</w:t>
      </w:r>
      <w:proofErr w:type="gramEnd"/>
      <w:r w:rsidRPr="00EC3B6F">
        <w:rPr>
          <w:rFonts w:asciiTheme="minorHAnsi" w:hAnsiTheme="minorHAnsi"/>
          <w:sz w:val="20"/>
          <w:lang w:bidi="it-IT"/>
        </w:rPr>
        <w:t>……]</w:t>
      </w:r>
      <w:bookmarkStart w:id="75" w:name="_GoBack"/>
      <w:bookmarkEnd w:id="75"/>
    </w:p>
    <w:sectPr w:rsidR="00EC3B6F" w:rsidRPr="00EC3B6F" w:rsidSect="00F152A9">
      <w:footerReference w:type="default" r:id="rId33"/>
      <w:pgSz w:w="11906" w:h="16838"/>
      <w:pgMar w:top="1418" w:right="1274" w:bottom="142" w:left="1134" w:header="142"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03E92E" w14:textId="77777777" w:rsidR="00175EA7" w:rsidRDefault="00175EA7" w:rsidP="008873ED">
      <w:pPr>
        <w:spacing w:after="0" w:line="240" w:lineRule="auto"/>
      </w:pPr>
      <w:r>
        <w:separator/>
      </w:r>
    </w:p>
  </w:endnote>
  <w:endnote w:type="continuationSeparator" w:id="0">
    <w:p w14:paraId="574DAABA" w14:textId="77777777" w:rsidR="00175EA7" w:rsidRDefault="00175EA7" w:rsidP="008873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Marlett">
    <w:panose1 w:val="00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altName w:val="Device Font 10cpi"/>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b/>
      </w:rPr>
      <w:id w:val="-923102286"/>
      <w:docPartObj>
        <w:docPartGallery w:val="Page Numbers (Bottom of Page)"/>
        <w:docPartUnique/>
      </w:docPartObj>
    </w:sdtPr>
    <w:sdtEndPr>
      <w:rPr>
        <w:b w:val="0"/>
      </w:rPr>
    </w:sdtEndPr>
    <w:sdtContent>
      <w:p w14:paraId="484B7D1B" w14:textId="77777777" w:rsidR="00175EA7" w:rsidRDefault="00175EA7" w:rsidP="005921C6">
        <w:pPr>
          <w:pStyle w:val="Pidipagina"/>
          <w:jc w:val="both"/>
          <w:rPr>
            <w:b/>
          </w:rPr>
        </w:pPr>
      </w:p>
      <w:p w14:paraId="41C6B0FB" w14:textId="2386B93C" w:rsidR="00175EA7" w:rsidRDefault="00175EA7" w:rsidP="00874C1A">
        <w:pPr>
          <w:pStyle w:val="Pidipagina"/>
          <w:jc w:val="both"/>
        </w:pPr>
        <w:r w:rsidRPr="005921C6">
          <w:rPr>
            <w:rFonts w:ascii="Times New Roman" w:hAnsi="Times New Roman"/>
            <w:b/>
            <w:i/>
            <w:sz w:val="18"/>
            <w:szCs w:val="18"/>
          </w:rPr>
          <w:t>CE 043</w:t>
        </w:r>
        <w:r>
          <w:rPr>
            <w:rFonts w:ascii="Times New Roman" w:hAnsi="Times New Roman"/>
            <w:b/>
            <w:i/>
            <w:sz w:val="18"/>
            <w:szCs w:val="18"/>
          </w:rPr>
          <w:t xml:space="preserve">199 -  TAURIANO DI SPILIMBERGO </w:t>
        </w:r>
        <w:r w:rsidRPr="005921C6">
          <w:rPr>
            <w:rFonts w:ascii="Times New Roman" w:hAnsi="Times New Roman"/>
            <w:b/>
            <w:i/>
            <w:sz w:val="18"/>
            <w:szCs w:val="18"/>
          </w:rPr>
          <w:t xml:space="preserve">- AFFIDAMENTO DEI LAVORI DI REALIZZAZIONE  </w:t>
        </w:r>
        <w:r w:rsidRPr="005921C6">
          <w:rPr>
            <w:b/>
          </w:rPr>
          <w:t xml:space="preserve">             </w:t>
        </w:r>
        <w:r>
          <w:rPr>
            <w:b/>
          </w:rPr>
          <w:t xml:space="preserve">        </w:t>
        </w:r>
        <w:r>
          <w:fldChar w:fldCharType="begin"/>
        </w:r>
        <w:r>
          <w:instrText>PAGE   \* MERGEFORMAT</w:instrText>
        </w:r>
        <w:r>
          <w:fldChar w:fldCharType="separate"/>
        </w:r>
        <w:r w:rsidR="00EC3B6F">
          <w:rPr>
            <w:noProof/>
          </w:rPr>
          <w:t>5</w:t>
        </w:r>
        <w:r>
          <w:fldChar w:fldCharType="end"/>
        </w:r>
      </w:p>
    </w:sdtContent>
  </w:sdt>
  <w:p w14:paraId="0926CDD3" w14:textId="438C5D54" w:rsidR="00175EA7" w:rsidRPr="002849C3" w:rsidRDefault="00175EA7" w:rsidP="002849C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0C63F19" w14:textId="77777777" w:rsidR="00175EA7" w:rsidRDefault="00175EA7" w:rsidP="008873ED">
      <w:pPr>
        <w:spacing w:after="0" w:line="240" w:lineRule="auto"/>
      </w:pPr>
      <w:r>
        <w:separator/>
      </w:r>
    </w:p>
  </w:footnote>
  <w:footnote w:type="continuationSeparator" w:id="0">
    <w:p w14:paraId="0D655BC4" w14:textId="77777777" w:rsidR="00175EA7" w:rsidRDefault="00175EA7" w:rsidP="008873ED">
      <w:pPr>
        <w:spacing w:after="0" w:line="240" w:lineRule="auto"/>
      </w:pPr>
      <w:r>
        <w:continuationSeparator/>
      </w:r>
    </w:p>
  </w:footnote>
  <w:footnote w:id="1">
    <w:p w14:paraId="188E7E99" w14:textId="77777777" w:rsidR="00EC3B6F" w:rsidRDefault="00EC3B6F" w:rsidP="00EC3B6F">
      <w:pPr>
        <w:pStyle w:val="Testonotaapidipagina"/>
        <w:jc w:val="both"/>
      </w:pPr>
      <w:r>
        <w:rPr>
          <w:rStyle w:val="Rimandonotaapidipagina"/>
        </w:rPr>
        <w:footnoteRef/>
      </w:r>
      <w:r>
        <w:t xml:space="preserve"> </w:t>
      </w:r>
      <w:r w:rsidRPr="00B24F37">
        <w:t>Il/la presente modello/dichiarazione, resa ai sensi del D.P.R. n. 445/00, deve essere corredata, a pena di esclusione, da copia del documento di identità del sottoscrittore, in corso di validità</w:t>
      </w:r>
      <w:r>
        <w:t>.</w:t>
      </w:r>
    </w:p>
  </w:footnote>
  <w:footnote w:id="2">
    <w:p w14:paraId="2D9B7392" w14:textId="77777777" w:rsidR="00EC3B6F" w:rsidRDefault="00EC3B6F" w:rsidP="00EC3B6F">
      <w:pPr>
        <w:pStyle w:val="Testonotaapidipagina"/>
        <w:jc w:val="both"/>
      </w:pPr>
      <w:r>
        <w:rPr>
          <w:rStyle w:val="Rimandonotaapidipagina"/>
        </w:rPr>
        <w:footnoteRef/>
      </w:r>
      <w:r>
        <w:t xml:space="preserve"> Timbro della società e firma del legale rappresentante /procuratore che ha titolo per impegnare l’impresa.</w:t>
      </w:r>
    </w:p>
    <w:p w14:paraId="3FAD8686" w14:textId="77777777" w:rsidR="00EC3B6F" w:rsidRDefault="00EC3B6F" w:rsidP="00EC3B6F">
      <w:pPr>
        <w:pStyle w:val="Testonotaapidipagina"/>
        <w:jc w:val="both"/>
      </w:pPr>
      <w:r w:rsidRPr="0039164F">
        <w:rPr>
          <w:b/>
        </w:rPr>
        <w:t>Nota bene</w:t>
      </w:r>
      <w:r>
        <w:t>: Qualora la documentazione venga sottoscritta dal procuratore della società dovrà essere allegata copia della relativa procura notarile (generale o speciale) o altro documento da cui risultino inequivocabilmente i poteri di rappresentanza. Ogni pagina del presente modulo deve essere corredata dal timbro della società e sigla del legale rappresentante/procuratore.</w:t>
      </w:r>
    </w:p>
    <w:p w14:paraId="7F0E9E63" w14:textId="77777777" w:rsidR="00EC3B6F" w:rsidRDefault="00EC3B6F" w:rsidP="00EC3B6F">
      <w:pPr>
        <w:pStyle w:val="Testonotaapidipagina"/>
        <w:jc w:val="both"/>
      </w:pPr>
    </w:p>
  </w:footnote>
  <w:footnote w:id="3">
    <w:p w14:paraId="6EDF48C1" w14:textId="77777777" w:rsidR="00EC3B6F" w:rsidRDefault="00EC3B6F" w:rsidP="00EC3B6F">
      <w:pPr>
        <w:pStyle w:val="Testonotaapidipagina"/>
        <w:jc w:val="both"/>
      </w:pPr>
      <w:r>
        <w:rPr>
          <w:rStyle w:val="Rimandonotaapidipagina"/>
        </w:rPr>
        <w:footnoteRef/>
      </w:r>
      <w:r>
        <w:t xml:space="preserve"> L</w:t>
      </w:r>
      <w:r w:rsidRPr="006E2F28">
        <w:t>a dichiarazione dovrà, a pena di</w:t>
      </w:r>
      <w:r>
        <w:t xml:space="preserve"> esclusione, essere timbrata e </w:t>
      </w:r>
      <w:r w:rsidRPr="006E2F28">
        <w:t xml:space="preserve">sottoscritta da tutte le </w:t>
      </w:r>
      <w:proofErr w:type="spellStart"/>
      <w:r w:rsidRPr="006E2F28">
        <w:t>associande</w:t>
      </w:r>
      <w:proofErr w:type="spellEnd"/>
      <w:r w:rsidRPr="006E2F28">
        <w:t xml:space="preserve"> al Raggruppamento o partecipanti al Consorzio ordinario</w:t>
      </w:r>
      <w:r>
        <w:t xml:space="preserve">.  </w:t>
      </w:r>
    </w:p>
  </w:footnote>
  <w:footnote w:id="4">
    <w:p w14:paraId="06F6F9A5" w14:textId="77777777" w:rsidR="00EC3B6F" w:rsidRDefault="00EC3B6F" w:rsidP="00EC3B6F">
      <w:pPr>
        <w:pStyle w:val="Testonotaapidipagina"/>
      </w:pPr>
      <w:r>
        <w:rPr>
          <w:rStyle w:val="Rimandonotaapidipagina"/>
        </w:rPr>
        <w:footnoteRef/>
      </w:r>
      <w:r>
        <w:t xml:space="preserve"> </w:t>
      </w:r>
      <w:r w:rsidRPr="006E2F28">
        <w:t>Il/la presente modello/dichiarazione, resa ai sensi del D.P.R. n. 445/00, deve essere corredata, a pena di esclusione, da copia del documento di identità del sottoscrittore, in corso di validità.</w:t>
      </w:r>
    </w:p>
    <w:p w14:paraId="4BD3E736" w14:textId="77777777" w:rsidR="00EC3B6F" w:rsidRDefault="00EC3B6F" w:rsidP="00EC3B6F">
      <w:pPr>
        <w:pStyle w:val="Testonotaapidipagina"/>
      </w:pPr>
    </w:p>
    <w:p w14:paraId="1B59EC45" w14:textId="77777777" w:rsidR="00EC3B6F" w:rsidRDefault="00EC3B6F" w:rsidP="00EC3B6F">
      <w:pPr>
        <w:pStyle w:val="Testonotaapidipagina"/>
      </w:pPr>
    </w:p>
    <w:p w14:paraId="63C9CAE3" w14:textId="77777777" w:rsidR="00EC3B6F" w:rsidRDefault="00EC3B6F" w:rsidP="00EC3B6F">
      <w:pPr>
        <w:pStyle w:val="Testonotaapidipagina"/>
      </w:pPr>
    </w:p>
  </w:footnote>
  <w:footnote w:id="5">
    <w:p w14:paraId="4F794CAB" w14:textId="77777777" w:rsidR="00EC3B6F" w:rsidRDefault="00EC3B6F" w:rsidP="00EC3B6F">
      <w:pPr>
        <w:pStyle w:val="Testonotaapidipagina"/>
        <w:jc w:val="both"/>
      </w:pPr>
      <w:r>
        <w:rPr>
          <w:rStyle w:val="Rimandonotaapidipagina"/>
        </w:rPr>
        <w:footnoteRef/>
      </w:r>
      <w:r>
        <w:t xml:space="preserve"> </w:t>
      </w:r>
      <w:r w:rsidRPr="005644CF">
        <w:t>Timbro e firma della persona fisica che ha titolo per impegnare legalmente l’Impresa</w:t>
      </w:r>
      <w:r>
        <w:t>.</w:t>
      </w:r>
    </w:p>
    <w:p w14:paraId="7B7F0CAA" w14:textId="77777777" w:rsidR="00EC3B6F" w:rsidRDefault="00EC3B6F" w:rsidP="00EC3B6F">
      <w:pPr>
        <w:pStyle w:val="Testonotaapidipagina"/>
        <w:jc w:val="both"/>
      </w:pPr>
      <w:r w:rsidRPr="005644CF">
        <w:t>In caso di costituendo R.T.I. o Consorzio ord</w:t>
      </w:r>
      <w:r>
        <w:t>inario la dichiarazione dovrà,</w:t>
      </w:r>
      <w:r w:rsidRPr="005644CF">
        <w:t xml:space="preserve"> essere timbrata </w:t>
      </w:r>
      <w:proofErr w:type="gramStart"/>
      <w:r w:rsidRPr="005644CF">
        <w:t>e  sottoscritta</w:t>
      </w:r>
      <w:proofErr w:type="gramEnd"/>
      <w:r w:rsidRPr="005644CF">
        <w:t xml:space="preserve"> da tutte i componenti.</w:t>
      </w:r>
    </w:p>
    <w:p w14:paraId="5415E013" w14:textId="77777777" w:rsidR="00EC3B6F" w:rsidRDefault="00EC3B6F" w:rsidP="00EC3B6F">
      <w:pPr>
        <w:pStyle w:val="Testonotaapidipagina"/>
        <w:jc w:val="both"/>
      </w:pPr>
    </w:p>
    <w:p w14:paraId="66421EBA" w14:textId="77777777" w:rsidR="00EC3B6F" w:rsidRDefault="00EC3B6F" w:rsidP="00EC3B6F">
      <w:pPr>
        <w:pStyle w:val="Testonotaapidipagina"/>
        <w:jc w:val="both"/>
      </w:pPr>
    </w:p>
    <w:p w14:paraId="11A1C002" w14:textId="77777777" w:rsidR="00EC3B6F" w:rsidRDefault="00EC3B6F" w:rsidP="00EC3B6F">
      <w:pPr>
        <w:pStyle w:val="Testonotaapidipagina"/>
      </w:pPr>
    </w:p>
  </w:footnote>
  <w:footnote w:id="6">
    <w:p w14:paraId="054FB890" w14:textId="77777777" w:rsidR="00EC3B6F" w:rsidRDefault="00EC3B6F" w:rsidP="00EC3B6F">
      <w:pPr>
        <w:pStyle w:val="Testonotaapidipagina"/>
      </w:pPr>
      <w:r>
        <w:rPr>
          <w:rStyle w:val="Rimandonotaapidipagina"/>
        </w:rPr>
        <w:footnoteRef/>
      </w:r>
      <w:r>
        <w:t xml:space="preserve"> </w:t>
      </w:r>
      <w:r w:rsidRPr="009728E1">
        <w:t>Timbro e firma della persona fisica che ha titolo per impegnare legalmente il concorrente o l’eventuale R.T.I. o Con</w:t>
      </w:r>
      <w:r>
        <w:t>sorzio.</w:t>
      </w:r>
    </w:p>
  </w:footnote>
  <w:footnote w:id="7">
    <w:p w14:paraId="5E6829C1" w14:textId="77777777" w:rsidR="00EC3B6F" w:rsidRDefault="00EC3B6F" w:rsidP="00EC3B6F">
      <w:pPr>
        <w:pStyle w:val="Testonotaapidipagina"/>
      </w:pPr>
      <w:r>
        <w:rPr>
          <w:rStyle w:val="Rimandonotaapidipagina"/>
        </w:rPr>
        <w:footnoteRef/>
      </w:r>
      <w:r>
        <w:t xml:space="preserve"> </w:t>
      </w:r>
      <w:r w:rsidRPr="009728E1">
        <w:t xml:space="preserve">In caso di costituendo </w:t>
      </w:r>
      <w:proofErr w:type="spellStart"/>
      <w:r w:rsidRPr="009728E1">
        <w:t>R.T.I.o</w:t>
      </w:r>
      <w:proofErr w:type="spellEnd"/>
      <w:r w:rsidRPr="009728E1">
        <w:t xml:space="preserve"> Consorzio ordinario la dichiarazione deve, a pena di esclusione, essere timbrata e sottoscritta da tutte le </w:t>
      </w:r>
      <w:proofErr w:type="spellStart"/>
      <w:r w:rsidRPr="009728E1">
        <w:t>associande</w:t>
      </w:r>
      <w:proofErr w:type="spellEnd"/>
      <w:r w:rsidRPr="009728E1">
        <w:t xml:space="preserve"> al R.T.I. o partecipanti al Conso</w:t>
      </w:r>
      <w:r>
        <w:t>r</w:t>
      </w:r>
      <w:r w:rsidRPr="009728E1">
        <w:t>zio ordinario.</w:t>
      </w:r>
    </w:p>
  </w:footnote>
  <w:footnote w:id="8">
    <w:p w14:paraId="5D16A8DA" w14:textId="77777777" w:rsidR="00EC3B6F" w:rsidRDefault="00EC3B6F" w:rsidP="00EC3B6F">
      <w:pPr>
        <w:pStyle w:val="Testonotaapidipagina"/>
        <w:jc w:val="both"/>
      </w:pPr>
      <w:r>
        <w:rPr>
          <w:rStyle w:val="Rimandonotaapidipagina"/>
        </w:rPr>
        <w:footnoteRef/>
      </w:r>
      <w:r>
        <w:t xml:space="preserve"> Timbro e firma della persona fisica che ha titolo per impegnare legalmente l’impresa. In caso di costituendo R.T.I. o Consorzio </w:t>
      </w:r>
      <w:proofErr w:type="gramStart"/>
      <w:r>
        <w:t>ordinario  l’offerta</w:t>
      </w:r>
      <w:proofErr w:type="gramEnd"/>
      <w:r>
        <w:t xml:space="preserve"> dovrà, essere timbrata e sottoscritta da tutti i componenti (comma 8 art.48 </w:t>
      </w:r>
      <w:proofErr w:type="spellStart"/>
      <w:r>
        <w:t>D.Lgs.</w:t>
      </w:r>
      <w:proofErr w:type="spellEnd"/>
      <w:r>
        <w:t xml:space="preserve"> 50/2016 e </w:t>
      </w:r>
      <w:proofErr w:type="spellStart"/>
      <w:r>
        <w:t>smi</w:t>
      </w:r>
      <w:proofErr w:type="spellEnd"/>
    </w:p>
  </w:footnote>
  <w:footnote w:id="9">
    <w:p w14:paraId="4958A7EF" w14:textId="77777777" w:rsidR="00EC3B6F" w:rsidRDefault="00EC3B6F" w:rsidP="00EC3B6F">
      <w:pPr>
        <w:pStyle w:val="Testonotaapidipagina"/>
      </w:pPr>
      <w:r>
        <w:rPr>
          <w:rStyle w:val="Rimandonotaapidipagina"/>
        </w:rPr>
        <w:footnoteRef/>
      </w:r>
      <w:r>
        <w:t xml:space="preserve"> In</w:t>
      </w:r>
      <w:r w:rsidRPr="0041406F">
        <w:t xml:space="preserve"> caso di </w:t>
      </w:r>
      <w:proofErr w:type="gramStart"/>
      <w:r w:rsidRPr="0041406F">
        <w:t>offerta  composta</w:t>
      </w:r>
      <w:proofErr w:type="gramEnd"/>
      <w:r w:rsidRPr="0041406F">
        <w:t xml:space="preserve"> da più  fogli separati,  gli  stessi dovranno essere firmati tutti, pena esclusione, dai soggetti di cui all</w:t>
      </w:r>
      <w:r>
        <w:t xml:space="preserve">’art. 48, comma 8, del Codice secondo </w:t>
      </w:r>
      <w:r w:rsidRPr="0041406F">
        <w:t>il caso</w:t>
      </w:r>
      <w:r>
        <w:t>.</w:t>
      </w:r>
    </w:p>
  </w:footnote>
  <w:footnote w:id="10">
    <w:p w14:paraId="692F5583" w14:textId="77777777" w:rsidR="00EC3B6F" w:rsidRPr="001F35A9" w:rsidRDefault="00EC3B6F" w:rsidP="00EC3B6F">
      <w:pPr>
        <w:tabs>
          <w:tab w:val="left" w:pos="284"/>
        </w:tabs>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11">
    <w:p w14:paraId="57F06CB0" w14:textId="77777777" w:rsidR="00EC3B6F" w:rsidRPr="001F35A9" w:rsidRDefault="00EC3B6F" w:rsidP="00EC3B6F">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 xml:space="preserve">avviso di </w:t>
      </w:r>
      <w:proofErr w:type="spellStart"/>
      <w:r w:rsidRPr="001F35A9">
        <w:rPr>
          <w:rFonts w:ascii="Arial" w:hAnsi="Arial" w:cs="Arial"/>
          <w:b/>
          <w:sz w:val="12"/>
          <w:szCs w:val="12"/>
        </w:rPr>
        <w:t>preinformazione</w:t>
      </w:r>
      <w:proofErr w:type="spellEnd"/>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12">
    <w:p w14:paraId="3D867D92" w14:textId="77777777" w:rsidR="00EC3B6F" w:rsidRPr="001F35A9" w:rsidRDefault="00EC3B6F" w:rsidP="00EC3B6F">
      <w:pPr>
        <w:ind w:left="284" w:hanging="284"/>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13">
    <w:p w14:paraId="6B8C1783" w14:textId="77777777" w:rsidR="00EC3B6F" w:rsidRPr="001F35A9" w:rsidRDefault="00EC3B6F" w:rsidP="00EC3B6F">
      <w:pPr>
        <w:tabs>
          <w:tab w:val="left" w:pos="284"/>
        </w:tabs>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Cfr. punti II.1.1. </w:t>
      </w:r>
      <w:proofErr w:type="gramStart"/>
      <w:r w:rsidRPr="001F35A9">
        <w:rPr>
          <w:rFonts w:ascii="Arial" w:hAnsi="Arial" w:cs="Arial"/>
          <w:sz w:val="12"/>
          <w:szCs w:val="12"/>
        </w:rPr>
        <w:t>e</w:t>
      </w:r>
      <w:proofErr w:type="gramEnd"/>
      <w:r w:rsidRPr="001F35A9">
        <w:rPr>
          <w:rFonts w:ascii="Arial" w:hAnsi="Arial" w:cs="Arial"/>
          <w:sz w:val="12"/>
          <w:szCs w:val="12"/>
        </w:rPr>
        <w:t xml:space="preserve"> II.1.3. </w:t>
      </w:r>
      <w:proofErr w:type="gramStart"/>
      <w:r w:rsidRPr="001F35A9">
        <w:rPr>
          <w:rFonts w:ascii="Arial" w:hAnsi="Arial" w:cs="Arial"/>
          <w:sz w:val="12"/>
          <w:szCs w:val="12"/>
        </w:rPr>
        <w:t>dell'avviso</w:t>
      </w:r>
      <w:proofErr w:type="gramEnd"/>
      <w:r w:rsidRPr="001F35A9">
        <w:rPr>
          <w:rFonts w:ascii="Arial" w:hAnsi="Arial" w:cs="Arial"/>
          <w:sz w:val="12"/>
          <w:szCs w:val="12"/>
        </w:rPr>
        <w:t xml:space="preserve"> o bando pertinente.</w:t>
      </w:r>
    </w:p>
  </w:footnote>
  <w:footnote w:id="14">
    <w:p w14:paraId="786EF5BF" w14:textId="77777777" w:rsidR="00EC3B6F" w:rsidRPr="001F35A9" w:rsidRDefault="00EC3B6F" w:rsidP="00EC3B6F">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 xml:space="preserve">Cfr. punto II.1.1. </w:t>
      </w:r>
      <w:proofErr w:type="gramStart"/>
      <w:r w:rsidRPr="001F35A9">
        <w:rPr>
          <w:rFonts w:ascii="Arial" w:hAnsi="Arial" w:cs="Arial"/>
          <w:sz w:val="12"/>
          <w:szCs w:val="12"/>
        </w:rPr>
        <w:t>dell'avviso</w:t>
      </w:r>
      <w:proofErr w:type="gramEnd"/>
      <w:r w:rsidRPr="001F35A9">
        <w:rPr>
          <w:rFonts w:ascii="Arial" w:hAnsi="Arial" w:cs="Arial"/>
          <w:sz w:val="12"/>
          <w:szCs w:val="12"/>
        </w:rPr>
        <w:t xml:space="preserve"> o bando pertinente.</w:t>
      </w:r>
    </w:p>
  </w:footnote>
  <w:footnote w:id="15">
    <w:p w14:paraId="53D695A6" w14:textId="77777777" w:rsidR="00EC3B6F" w:rsidRPr="001F35A9" w:rsidRDefault="00EC3B6F" w:rsidP="00EC3B6F">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16">
    <w:p w14:paraId="6A37E57B" w14:textId="77777777" w:rsidR="00EC3B6F" w:rsidRPr="001F35A9" w:rsidRDefault="00EC3B6F" w:rsidP="00EC3B6F">
      <w:pPr>
        <w:tabs>
          <w:tab w:val="left" w:pos="284"/>
        </w:tabs>
        <w:ind w:left="284" w:hanging="284"/>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7D6B9A43" w14:textId="77777777" w:rsidR="00EC3B6F" w:rsidRPr="001F35A9" w:rsidRDefault="00EC3B6F" w:rsidP="00EC3B6F">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14:paraId="240A02D7" w14:textId="77777777" w:rsidR="00EC3B6F" w:rsidRPr="001F35A9" w:rsidRDefault="00EC3B6F" w:rsidP="00EC3B6F">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14:paraId="2F1BA761" w14:textId="77777777" w:rsidR="00EC3B6F" w:rsidRPr="001F35A9" w:rsidRDefault="00EC3B6F" w:rsidP="00EC3B6F">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17">
    <w:p w14:paraId="52F113B2" w14:textId="77777777" w:rsidR="00EC3B6F" w:rsidRPr="001F35A9" w:rsidRDefault="00EC3B6F" w:rsidP="00EC3B6F">
      <w:pPr>
        <w:tabs>
          <w:tab w:val="left" w:pos="284"/>
        </w:tabs>
        <w:rPr>
          <w:sz w:val="12"/>
          <w:szCs w:val="12"/>
        </w:rPr>
      </w:pPr>
      <w:proofErr w:type="gramStart"/>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proofErr w:type="gramEnd"/>
      <w:r w:rsidRPr="001F35A9">
        <w:rPr>
          <w:rFonts w:ascii="Arial" w:hAnsi="Arial" w:cs="Arial"/>
          <w:sz w:val="12"/>
          <w:szCs w:val="12"/>
        </w:rPr>
        <w:t>Cfr. il punto III.1.5 del bando di gara.</w:t>
      </w:r>
    </w:p>
  </w:footnote>
  <w:footnote w:id="18">
    <w:p w14:paraId="058D7D3E" w14:textId="77777777" w:rsidR="00EC3B6F" w:rsidRPr="001F35A9" w:rsidRDefault="00EC3B6F" w:rsidP="00EC3B6F">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9">
    <w:p w14:paraId="200A6461" w14:textId="77777777" w:rsidR="00EC3B6F" w:rsidRPr="001F35A9" w:rsidRDefault="00EC3B6F" w:rsidP="00EC3B6F">
      <w:pPr>
        <w:ind w:left="284" w:hanging="284"/>
        <w:rPr>
          <w:sz w:val="12"/>
          <w:szCs w:val="12"/>
        </w:rPr>
      </w:pPr>
      <w:proofErr w:type="gramStart"/>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proofErr w:type="gramEnd"/>
      <w:r w:rsidRPr="001F35A9">
        <w:rPr>
          <w:rFonts w:ascii="Arial" w:hAnsi="Arial" w:cs="Arial"/>
          <w:sz w:val="12"/>
          <w:szCs w:val="12"/>
        </w:rPr>
        <w:t>I riferimenti e l'eventuale classificazione sono indicati nella certificazione.</w:t>
      </w:r>
    </w:p>
  </w:footnote>
  <w:footnote w:id="20">
    <w:p w14:paraId="49B9A133" w14:textId="77777777" w:rsidR="00EC3B6F" w:rsidRPr="001F35A9" w:rsidRDefault="00EC3B6F" w:rsidP="00EC3B6F">
      <w:pPr>
        <w:tabs>
          <w:tab w:val="left" w:pos="284"/>
        </w:tabs>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21">
    <w:p w14:paraId="7169F1B3" w14:textId="77777777" w:rsidR="00EC3B6F" w:rsidRPr="003E60D1" w:rsidRDefault="00EC3B6F" w:rsidP="00EC3B6F">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22">
    <w:p w14:paraId="086A4782" w14:textId="77777777" w:rsidR="00EC3B6F" w:rsidRPr="003E60D1" w:rsidRDefault="00EC3B6F" w:rsidP="00EC3B6F">
      <w:pPr>
        <w:ind w:left="284" w:hanging="284"/>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proofErr w:type="gramEnd"/>
      <w:r w:rsidRPr="003E60D1">
        <w:rPr>
          <w:rFonts w:ascii="Arial" w:hAnsi="Arial" w:cs="Arial"/>
          <w:sz w:val="12"/>
          <w:szCs w:val="12"/>
        </w:rPr>
        <w:tab/>
      </w:r>
      <w:r w:rsidRPr="003E60D1">
        <w:rPr>
          <w:rFonts w:ascii="Arial" w:hAnsi="Arial" w:cs="Arial"/>
          <w:color w:val="000000"/>
          <w:sz w:val="12"/>
          <w:szCs w:val="12"/>
        </w:rPr>
        <w:t xml:space="preserve">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la corruzione così come definita nel diritto nazionale dell'amministrazione aggiudicatrice (o ente aggiudicatore) o dell'operatore economico.</w:t>
      </w:r>
    </w:p>
  </w:footnote>
  <w:footnote w:id="23">
    <w:p w14:paraId="7045F3DB" w14:textId="77777777" w:rsidR="00EC3B6F" w:rsidRPr="003E60D1" w:rsidRDefault="00EC3B6F" w:rsidP="00EC3B6F">
      <w:pPr>
        <w:ind w:left="284" w:hanging="284"/>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proofErr w:type="gramEnd"/>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24">
    <w:p w14:paraId="46A90A26" w14:textId="77777777" w:rsidR="00EC3B6F" w:rsidRPr="003E60D1" w:rsidRDefault="00EC3B6F" w:rsidP="00EC3B6F">
      <w:pPr>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agli articoli 1 e 3 della decisione quadro del Consiglio, del 13 giugno 2002, sulla lotta contro il terrorismo (GU L 164 del 22.6.2002, pag. 3). Questo </w:t>
      </w:r>
      <w:proofErr w:type="spellStart"/>
      <w:r w:rsidRPr="003E60D1">
        <w:rPr>
          <w:rFonts w:ascii="Arial" w:hAnsi="Arial" w:cs="Arial"/>
          <w:color w:val="000000"/>
          <w:sz w:val="12"/>
          <w:szCs w:val="12"/>
        </w:rPr>
        <w:t>motivo</w:t>
      </w:r>
      <w:proofErr w:type="spellEnd"/>
      <w:r w:rsidRPr="003E60D1">
        <w:rPr>
          <w:rFonts w:ascii="Arial" w:hAnsi="Arial" w:cs="Arial"/>
          <w:color w:val="000000"/>
          <w:sz w:val="12"/>
          <w:szCs w:val="12"/>
        </w:rPr>
        <w:t xml:space="preserve"> di esclusione comprende anche l'istigazione, il concorso, il tentativo di commettere uno di tali reati, come indicato all'articolo 4 di detta decisione quadro.</w:t>
      </w:r>
    </w:p>
  </w:footnote>
  <w:footnote w:id="25">
    <w:p w14:paraId="5DF73BBB" w14:textId="77777777" w:rsidR="00EC3B6F" w:rsidRPr="003E60D1" w:rsidRDefault="00EC3B6F" w:rsidP="00EC3B6F">
      <w:pPr>
        <w:tabs>
          <w:tab w:val="left" w:pos="284"/>
        </w:tabs>
        <w:ind w:left="284" w:hanging="28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26">
    <w:p w14:paraId="70BB4C4C" w14:textId="77777777" w:rsidR="00EC3B6F" w:rsidRPr="003E60D1" w:rsidRDefault="00EC3B6F" w:rsidP="00EC3B6F">
      <w:pPr>
        <w:ind w:left="284" w:hanging="284"/>
        <w:rPr>
          <w:rFonts w:ascii="Arial" w:hAnsi="Arial" w:cs="Arial"/>
          <w:i/>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proofErr w:type="gramEnd"/>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27">
    <w:p w14:paraId="5C6AF7DE" w14:textId="77777777" w:rsidR="00EC3B6F" w:rsidRPr="003E60D1" w:rsidRDefault="00EC3B6F" w:rsidP="00EC3B6F">
      <w:pPr>
        <w:ind w:left="284" w:hanging="284"/>
        <w:rPr>
          <w:rFonts w:ascii="Arial" w:hAnsi="Arial" w:cs="Arial"/>
          <w:sz w:val="12"/>
          <w:szCs w:val="12"/>
        </w:rPr>
      </w:pPr>
      <w:proofErr w:type="gramStart"/>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proofErr w:type="gramEnd"/>
      <w:r w:rsidRPr="003E60D1">
        <w:rPr>
          <w:rFonts w:ascii="Arial" w:hAnsi="Arial" w:cs="Arial"/>
          <w:sz w:val="12"/>
          <w:szCs w:val="12"/>
        </w:rPr>
        <w:t>Ripetere tante volte quanto necessario.</w:t>
      </w:r>
    </w:p>
  </w:footnote>
  <w:footnote w:id="28">
    <w:p w14:paraId="0EB3EE05" w14:textId="77777777" w:rsidR="00EC3B6F" w:rsidRPr="003E60D1" w:rsidRDefault="00EC3B6F" w:rsidP="00EC3B6F">
      <w:pPr>
        <w:tabs>
          <w:tab w:val="left" w:pos="284"/>
        </w:tabs>
        <w:ind w:right="-574"/>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9">
    <w:p w14:paraId="27BEFEA6" w14:textId="77777777" w:rsidR="00EC3B6F" w:rsidRPr="003E60D1" w:rsidRDefault="00EC3B6F" w:rsidP="00EC3B6F">
      <w:pPr>
        <w:tabs>
          <w:tab w:val="left" w:pos="284"/>
        </w:tabs>
        <w:rPr>
          <w:sz w:val="12"/>
          <w:szCs w:val="12"/>
        </w:rPr>
      </w:pPr>
      <w:proofErr w:type="gramStart"/>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r>
      <w:proofErr w:type="gramEnd"/>
      <w:r w:rsidRPr="003E60D1">
        <w:rPr>
          <w:rFonts w:ascii="Arial" w:hAnsi="Arial" w:cs="Arial"/>
          <w:color w:val="000000"/>
          <w:sz w:val="12"/>
          <w:szCs w:val="12"/>
        </w:rPr>
        <w:t>In conformità alle disposizioni nazionali di attuazione dell'articolo 57, paragrafo 6, della direttiva 2014/24/UE.</w:t>
      </w:r>
    </w:p>
  </w:footnote>
  <w:footnote w:id="30">
    <w:p w14:paraId="653BEF0F" w14:textId="77777777" w:rsidR="00EC3B6F" w:rsidRPr="003E60D1" w:rsidRDefault="00EC3B6F" w:rsidP="00EC3B6F">
      <w:pPr>
        <w:ind w:left="28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proofErr w:type="gramEnd"/>
      <w:r w:rsidRPr="003E60D1">
        <w:rPr>
          <w:rFonts w:ascii="Arial" w:hAnsi="Arial" w:cs="Arial"/>
          <w:sz w:val="12"/>
          <w:szCs w:val="12"/>
        </w:rPr>
        <w:t>Ripetere tante volte quanto necessario.</w:t>
      </w:r>
    </w:p>
  </w:footnote>
  <w:footnote w:id="31">
    <w:p w14:paraId="474EFA99" w14:textId="77777777" w:rsidR="00EC3B6F" w:rsidRPr="003E60D1" w:rsidRDefault="00EC3B6F" w:rsidP="00EC3B6F">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proofErr w:type="gramEnd"/>
      <w:r w:rsidRPr="003E60D1">
        <w:rPr>
          <w:rFonts w:ascii="Arial" w:hAnsi="Arial" w:cs="Arial"/>
          <w:sz w:val="12"/>
          <w:szCs w:val="12"/>
        </w:rPr>
        <w:t>Cfr. articolo 57, paragrafo 4, della direttiva 2014/24/UE.</w:t>
      </w:r>
    </w:p>
  </w:footnote>
  <w:footnote w:id="32">
    <w:p w14:paraId="3BF0ABDB" w14:textId="77777777" w:rsidR="00EC3B6F" w:rsidRPr="003E60D1" w:rsidRDefault="00EC3B6F" w:rsidP="00EC3B6F">
      <w:pPr>
        <w:tabs>
          <w:tab w:val="left" w:pos="284"/>
        </w:tabs>
        <w:ind w:left="28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proofErr w:type="gramEnd"/>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33">
    <w:p w14:paraId="1AFDB618" w14:textId="77777777" w:rsidR="00EC3B6F" w:rsidRPr="003E60D1" w:rsidRDefault="00EC3B6F" w:rsidP="00EC3B6F">
      <w:pPr>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34">
    <w:p w14:paraId="123F7FC7" w14:textId="77777777" w:rsidR="00EC3B6F" w:rsidRPr="003E60D1" w:rsidRDefault="00EC3B6F" w:rsidP="00EC3B6F">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proofErr w:type="gramEnd"/>
      <w:r w:rsidRPr="003E60D1">
        <w:rPr>
          <w:rFonts w:ascii="Arial" w:hAnsi="Arial" w:cs="Arial"/>
          <w:b/>
          <w:sz w:val="12"/>
          <w:szCs w:val="12"/>
        </w:rPr>
        <w:t>Come indicato nel diritto nazionale, nell'avviso o bando pertinente o nei documenti di gara.</w:t>
      </w:r>
    </w:p>
  </w:footnote>
  <w:footnote w:id="35">
    <w:p w14:paraId="2915AC97" w14:textId="77777777" w:rsidR="00EC3B6F" w:rsidRPr="00BF74E1" w:rsidRDefault="00EC3B6F" w:rsidP="00EC3B6F">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36">
    <w:p w14:paraId="3F8AF8A5" w14:textId="77777777" w:rsidR="00EC3B6F" w:rsidRPr="00F351F0" w:rsidRDefault="00EC3B6F" w:rsidP="00EC3B6F">
      <w:pPr>
        <w:ind w:left="284" w:hanging="284"/>
        <w:rPr>
          <w:sz w:val="12"/>
          <w:szCs w:val="12"/>
        </w:rPr>
      </w:pPr>
      <w:proofErr w:type="gramStart"/>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proofErr w:type="gramEnd"/>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37">
    <w:p w14:paraId="517198F9" w14:textId="77777777" w:rsidR="00EC3B6F" w:rsidRPr="003E60D1" w:rsidRDefault="00EC3B6F" w:rsidP="00EC3B6F">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38">
    <w:p w14:paraId="0E0669CB" w14:textId="77777777" w:rsidR="00EC3B6F" w:rsidRPr="003E60D1" w:rsidRDefault="00EC3B6F" w:rsidP="00EC3B6F">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proofErr w:type="gramEnd"/>
      <w:r w:rsidRPr="003E60D1">
        <w:rPr>
          <w:rFonts w:ascii="Arial" w:hAnsi="Arial" w:cs="Arial"/>
          <w:sz w:val="12"/>
          <w:szCs w:val="12"/>
        </w:rPr>
        <w:t>Solo se consentito dall'avviso o bando pertinente o dai documenti di gara.</w:t>
      </w:r>
    </w:p>
  </w:footnote>
  <w:footnote w:id="39">
    <w:p w14:paraId="2715425A" w14:textId="77777777" w:rsidR="00EC3B6F" w:rsidRPr="003E60D1" w:rsidRDefault="00EC3B6F" w:rsidP="00EC3B6F">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40">
    <w:p w14:paraId="759F339C" w14:textId="77777777" w:rsidR="00EC3B6F" w:rsidRPr="003E60D1" w:rsidRDefault="00EC3B6F" w:rsidP="00EC3B6F">
      <w:pPr>
        <w:tabs>
          <w:tab w:val="left" w:pos="284"/>
        </w:tabs>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41">
    <w:p w14:paraId="778BDB5C" w14:textId="77777777" w:rsidR="00EC3B6F" w:rsidRPr="003E60D1" w:rsidRDefault="00EC3B6F" w:rsidP="00EC3B6F">
      <w:pPr>
        <w:tabs>
          <w:tab w:val="left" w:pos="284"/>
        </w:tabs>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proofErr w:type="gramEnd"/>
      <w:r w:rsidRPr="003E60D1">
        <w:rPr>
          <w:rFonts w:ascii="Arial" w:hAnsi="Arial" w:cs="Arial"/>
          <w:sz w:val="12"/>
          <w:szCs w:val="12"/>
        </w:rPr>
        <w:t>Ripetere tante volte quanto necessario.</w:t>
      </w:r>
    </w:p>
  </w:footnote>
  <w:footnote w:id="42">
    <w:p w14:paraId="4B6B43A5" w14:textId="77777777" w:rsidR="00EC3B6F" w:rsidRPr="003E60D1" w:rsidRDefault="00EC3B6F" w:rsidP="00EC3B6F">
      <w:pPr>
        <w:ind w:right="-574"/>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43">
    <w:p w14:paraId="6D0EE815" w14:textId="77777777" w:rsidR="00EC3B6F" w:rsidRPr="003E60D1" w:rsidRDefault="00EC3B6F" w:rsidP="00EC3B6F">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44">
    <w:p w14:paraId="6FEA50FB" w14:textId="77777777" w:rsidR="00EC3B6F" w:rsidRPr="003E60D1" w:rsidRDefault="00EC3B6F" w:rsidP="00EC3B6F">
      <w:pPr>
        <w:rPr>
          <w:sz w:val="12"/>
          <w:szCs w:val="12"/>
        </w:rPr>
      </w:pPr>
      <w:proofErr w:type="gramStart"/>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w:t>
      </w:r>
      <w:proofErr w:type="gramEnd"/>
      <w:r w:rsidRPr="003E60D1">
        <w:rPr>
          <w:rFonts w:ascii="Arial" w:hAnsi="Arial" w:cs="Arial"/>
          <w:sz w:val="12"/>
          <w:szCs w:val="12"/>
        </w:rPr>
        <w:t xml:space="preserve"> i tecnici o gli organismi tecnici che non fanno parte integrante dell'operatore economico, ma sulle cui capacità l'operatore economico fa affidamento come previsto alla parte II, sezione C, devono essere compilati DGUE distinti.</w:t>
      </w:r>
    </w:p>
  </w:footnote>
  <w:footnote w:id="45">
    <w:p w14:paraId="0B31A7FF" w14:textId="77777777" w:rsidR="00EC3B6F" w:rsidRPr="003E60D1" w:rsidRDefault="00EC3B6F" w:rsidP="00EC3B6F">
      <w:pPr>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46">
    <w:p w14:paraId="0B068A07" w14:textId="77777777" w:rsidR="00EC3B6F" w:rsidRPr="003E60D1" w:rsidRDefault="00EC3B6F" w:rsidP="00EC3B6F">
      <w:pPr>
        <w:ind w:left="284" w:hanging="284"/>
        <w:rPr>
          <w:sz w:val="12"/>
          <w:szCs w:val="12"/>
        </w:rPr>
      </w:pPr>
      <w:proofErr w:type="gramStart"/>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proofErr w:type="gramEnd"/>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47">
    <w:p w14:paraId="14E9DE5A" w14:textId="77777777" w:rsidR="00EC3B6F" w:rsidRPr="003E60D1" w:rsidRDefault="00EC3B6F" w:rsidP="00EC3B6F">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48">
    <w:p w14:paraId="6B03D1D3" w14:textId="77777777" w:rsidR="00EC3B6F" w:rsidRPr="003E60D1" w:rsidRDefault="00EC3B6F" w:rsidP="00EC3B6F">
      <w:pPr>
        <w:ind w:left="284" w:right="-57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proofErr w:type="gramEnd"/>
      <w:r w:rsidRPr="003E60D1">
        <w:rPr>
          <w:rFonts w:ascii="Arial" w:hAnsi="Arial" w:cs="Arial"/>
          <w:sz w:val="12"/>
          <w:szCs w:val="12"/>
        </w:rPr>
        <w:t>Ripetere tante volte quanto necessario.</w:t>
      </w:r>
    </w:p>
  </w:footnote>
  <w:footnote w:id="49">
    <w:p w14:paraId="0C956F29" w14:textId="77777777" w:rsidR="00EC3B6F" w:rsidRPr="003E60D1" w:rsidRDefault="00EC3B6F" w:rsidP="00EC3B6F">
      <w:pPr>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50">
    <w:p w14:paraId="5BD633C3" w14:textId="77777777" w:rsidR="00EC3B6F" w:rsidRPr="003E60D1" w:rsidRDefault="00EC3B6F" w:rsidP="00EC3B6F">
      <w:pPr>
        <w:tabs>
          <w:tab w:val="left" w:pos="284"/>
        </w:tabs>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51">
    <w:p w14:paraId="438C9EB3" w14:textId="77777777" w:rsidR="00EC3B6F" w:rsidRPr="003E60D1" w:rsidRDefault="00EC3B6F" w:rsidP="00EC3B6F">
      <w:pPr>
        <w:ind w:left="284" w:right="-574" w:hanging="284"/>
        <w:rPr>
          <w:sz w:val="12"/>
          <w:szCs w:val="12"/>
        </w:rPr>
      </w:pPr>
      <w:proofErr w:type="gramStart"/>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proofErr w:type="gramEnd"/>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0292D3E8"/>
    <w:lvl w:ilvl="0">
      <w:start w:val="1"/>
      <w:numFmt w:val="bullet"/>
      <w:pStyle w:val="Puntoelenco"/>
      <w:lvlText w:val=""/>
      <w:lvlJc w:val="left"/>
      <w:pPr>
        <w:tabs>
          <w:tab w:val="num" w:pos="360"/>
        </w:tabs>
        <w:ind w:left="360" w:hanging="360"/>
      </w:pPr>
      <w:rPr>
        <w:rFonts w:ascii="Symbol" w:hAnsi="Symbol" w:hint="default"/>
      </w:rPr>
    </w:lvl>
  </w:abstractNum>
  <w:abstractNum w:abstractNumId="1"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15:restartNumberingAfterBreak="0">
    <w:nsid w:val="00000004"/>
    <w:multiLevelType w:val="singleLevel"/>
    <w:tmpl w:val="00000004"/>
    <w:name w:val="WW8Num11"/>
    <w:lvl w:ilvl="0">
      <w:start w:val="1"/>
      <w:numFmt w:val="bullet"/>
      <w:lvlText w:val=""/>
      <w:lvlJc w:val="left"/>
      <w:pPr>
        <w:tabs>
          <w:tab w:val="num" w:pos="720"/>
        </w:tabs>
        <w:ind w:left="720" w:hanging="360"/>
      </w:pPr>
      <w:rPr>
        <w:rFonts w:ascii="Symbol" w:hAnsi="Symbol" w:cs="Symbol"/>
      </w:rPr>
    </w:lvl>
  </w:abstractNum>
  <w:abstractNum w:abstractNumId="3" w15:restartNumberingAfterBreak="0">
    <w:nsid w:val="00000005"/>
    <w:multiLevelType w:val="singleLevel"/>
    <w:tmpl w:val="4DF87372"/>
    <w:name w:val="WW8Num5"/>
    <w:lvl w:ilvl="0">
      <w:start w:val="1"/>
      <w:numFmt w:val="lowerLetter"/>
      <w:lvlText w:val="%1)"/>
      <w:lvlJc w:val="left"/>
      <w:pPr>
        <w:tabs>
          <w:tab w:val="num" w:pos="915"/>
        </w:tabs>
        <w:ind w:left="915" w:hanging="360"/>
      </w:pPr>
      <w:rPr>
        <w:rFonts w:eastAsia="Marlett" w:cs="Marlett" w:hint="default"/>
        <w:b/>
        <w:strike/>
        <w:sz w:val="24"/>
        <w:szCs w:val="24"/>
      </w:rPr>
    </w:lvl>
  </w:abstractNum>
  <w:abstractNum w:abstractNumId="4"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6" w15:restartNumberingAfterBreak="0">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7" w15:restartNumberingAfterBreak="0">
    <w:nsid w:val="0000000A"/>
    <w:multiLevelType w:val="singleLevel"/>
    <w:tmpl w:val="0000000A"/>
    <w:name w:val="WW8Num18"/>
    <w:lvl w:ilvl="0">
      <w:numFmt w:val="bullet"/>
      <w:lvlText w:val="-"/>
      <w:lvlJc w:val="left"/>
      <w:pPr>
        <w:tabs>
          <w:tab w:val="num" w:pos="1131"/>
        </w:tabs>
        <w:ind w:left="1131" w:hanging="705"/>
      </w:pPr>
      <w:rPr>
        <w:rFonts w:ascii="Trebuchet MS" w:hAnsi="Trebuchet MS" w:cs="Trebuchet MS"/>
      </w:rPr>
    </w:lvl>
  </w:abstractNum>
  <w:abstractNum w:abstractNumId="8"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E"/>
    <w:multiLevelType w:val="multilevel"/>
    <w:tmpl w:val="0000000E"/>
    <w:name w:val="WW8Num24"/>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1D02881"/>
    <w:multiLevelType w:val="multilevel"/>
    <w:tmpl w:val="BFBE4E62"/>
    <w:lvl w:ilvl="0">
      <w:start w:val="1"/>
      <w:numFmt w:val="decimal"/>
      <w:lvlText w:val="%1."/>
      <w:lvlJc w:val="left"/>
      <w:pPr>
        <w:ind w:left="360" w:hanging="360"/>
      </w:pPr>
      <w:rPr>
        <w:rFonts w:hint="default"/>
        <w:color w:val="auto"/>
        <w:sz w:val="24"/>
        <w:szCs w:val="24"/>
      </w:rPr>
    </w:lvl>
    <w:lvl w:ilvl="1">
      <w:start w:val="1"/>
      <w:numFmt w:val="decimal"/>
      <w:isLgl/>
      <w:lvlText w:val="%1.%2."/>
      <w:lvlJc w:val="left"/>
      <w:pPr>
        <w:ind w:left="360" w:hanging="360"/>
      </w:pPr>
      <w:rPr>
        <w:rFonts w:hint="default"/>
        <w:color w:val="1F497D" w:themeColor="text2"/>
      </w:rPr>
    </w:lvl>
    <w:lvl w:ilvl="2">
      <w:start w:val="1"/>
      <w:numFmt w:val="decimal"/>
      <w:isLgl/>
      <w:lvlText w:val="%1.%2.%3."/>
      <w:lvlJc w:val="left"/>
      <w:pPr>
        <w:ind w:left="798" w:hanging="720"/>
      </w:pPr>
      <w:rPr>
        <w:rFonts w:hint="default"/>
        <w:color w:val="auto"/>
      </w:rPr>
    </w:lvl>
    <w:lvl w:ilvl="3">
      <w:start w:val="1"/>
      <w:numFmt w:val="decimal"/>
      <w:isLgl/>
      <w:lvlText w:val="%1.%2.%3.%4."/>
      <w:lvlJc w:val="left"/>
      <w:pPr>
        <w:ind w:left="876" w:hanging="720"/>
      </w:pPr>
      <w:rPr>
        <w:rFonts w:hint="default"/>
        <w:color w:val="1F497D" w:themeColor="text2"/>
      </w:rPr>
    </w:lvl>
    <w:lvl w:ilvl="4">
      <w:start w:val="1"/>
      <w:numFmt w:val="decimal"/>
      <w:isLgl/>
      <w:lvlText w:val="%1.%2.%3.%4.%5."/>
      <w:lvlJc w:val="left"/>
      <w:pPr>
        <w:ind w:left="1314" w:hanging="1080"/>
      </w:pPr>
      <w:rPr>
        <w:rFonts w:hint="default"/>
        <w:color w:val="1F497D" w:themeColor="text2"/>
      </w:rPr>
    </w:lvl>
    <w:lvl w:ilvl="5">
      <w:start w:val="1"/>
      <w:numFmt w:val="decimal"/>
      <w:isLgl/>
      <w:lvlText w:val="%1.%2.%3.%4.%5.%6."/>
      <w:lvlJc w:val="left"/>
      <w:pPr>
        <w:ind w:left="1392" w:hanging="1080"/>
      </w:pPr>
      <w:rPr>
        <w:rFonts w:hint="default"/>
        <w:color w:val="1F497D" w:themeColor="text2"/>
      </w:rPr>
    </w:lvl>
    <w:lvl w:ilvl="6">
      <w:start w:val="1"/>
      <w:numFmt w:val="decimal"/>
      <w:isLgl/>
      <w:lvlText w:val="%1.%2.%3.%4.%5.%6.%7."/>
      <w:lvlJc w:val="left"/>
      <w:pPr>
        <w:ind w:left="1830" w:hanging="1440"/>
      </w:pPr>
      <w:rPr>
        <w:rFonts w:hint="default"/>
        <w:color w:val="1F497D" w:themeColor="text2"/>
      </w:rPr>
    </w:lvl>
    <w:lvl w:ilvl="7">
      <w:start w:val="1"/>
      <w:numFmt w:val="decimal"/>
      <w:isLgl/>
      <w:lvlText w:val="%1.%2.%3.%4.%5.%6.%7.%8."/>
      <w:lvlJc w:val="left"/>
      <w:pPr>
        <w:ind w:left="1908" w:hanging="1440"/>
      </w:pPr>
      <w:rPr>
        <w:rFonts w:hint="default"/>
        <w:color w:val="1F497D" w:themeColor="text2"/>
      </w:rPr>
    </w:lvl>
    <w:lvl w:ilvl="8">
      <w:start w:val="1"/>
      <w:numFmt w:val="decimal"/>
      <w:isLgl/>
      <w:lvlText w:val="%1.%2.%3.%4.%5.%6.%7.%8.%9."/>
      <w:lvlJc w:val="left"/>
      <w:pPr>
        <w:ind w:left="2346" w:hanging="1800"/>
      </w:pPr>
      <w:rPr>
        <w:rFonts w:hint="default"/>
        <w:color w:val="1F497D" w:themeColor="text2"/>
      </w:rPr>
    </w:lvl>
  </w:abstractNum>
  <w:abstractNum w:abstractNumId="13" w15:restartNumberingAfterBreak="0">
    <w:nsid w:val="08CC2DAF"/>
    <w:multiLevelType w:val="hybridMultilevel"/>
    <w:tmpl w:val="3F285F34"/>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0CC46D2B"/>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0E922BC2"/>
    <w:multiLevelType w:val="hybridMultilevel"/>
    <w:tmpl w:val="E5EE8DB4"/>
    <w:lvl w:ilvl="0" w:tplc="1194CABC">
      <w:start w:val="1"/>
      <w:numFmt w:val="decimal"/>
      <w:pStyle w:val="Titolo5"/>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15:restartNumberingAfterBreak="0">
    <w:nsid w:val="14AF4107"/>
    <w:multiLevelType w:val="hybridMultilevel"/>
    <w:tmpl w:val="B69AAE12"/>
    <w:lvl w:ilvl="0" w:tplc="0F242D18">
      <w:start w:val="1"/>
      <w:numFmt w:val="bullet"/>
      <w:lvlText w:val="-"/>
      <w:lvlJc w:val="left"/>
      <w:pPr>
        <w:ind w:left="360" w:hanging="360"/>
      </w:pPr>
      <w:rPr>
        <w:rFonts w:ascii="Arial" w:hAnsi="Arial" w:hint="default"/>
      </w:rPr>
    </w:lvl>
    <w:lvl w:ilvl="1" w:tplc="04100003" w:tentative="1">
      <w:start w:val="1"/>
      <w:numFmt w:val="bullet"/>
      <w:lvlText w:val="o"/>
      <w:lvlJc w:val="left"/>
      <w:pPr>
        <w:ind w:left="1080" w:hanging="360"/>
      </w:pPr>
      <w:rPr>
        <w:rFonts w:ascii="Courier New" w:hAnsi="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7" w15:restartNumberingAfterBreak="0">
    <w:nsid w:val="157D03A7"/>
    <w:multiLevelType w:val="hybridMultilevel"/>
    <w:tmpl w:val="7F569AF2"/>
    <w:lvl w:ilvl="0" w:tplc="111474A6">
      <w:start w:val="2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16AE4DFD"/>
    <w:multiLevelType w:val="hybridMultilevel"/>
    <w:tmpl w:val="EFD08690"/>
    <w:lvl w:ilvl="0" w:tplc="A936F842">
      <w:start w:val="1"/>
      <w:numFmt w:val="decimal"/>
      <w:lvlText w:val="%1."/>
      <w:lvlJc w:val="left"/>
      <w:pPr>
        <w:ind w:left="-66" w:hanging="360"/>
      </w:pPr>
      <w:rPr>
        <w:rFonts w:hint="default"/>
        <w:b w:val="0"/>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19" w15:restartNumberingAfterBreak="0">
    <w:nsid w:val="17B81D66"/>
    <w:multiLevelType w:val="hybridMultilevel"/>
    <w:tmpl w:val="D538587C"/>
    <w:lvl w:ilvl="0" w:tplc="04100011">
      <w:start w:val="2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18C2082F"/>
    <w:multiLevelType w:val="hybridMultilevel"/>
    <w:tmpl w:val="FFEEFCC8"/>
    <w:lvl w:ilvl="0" w:tplc="9DB82A7A">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19521F04"/>
    <w:multiLevelType w:val="multilevel"/>
    <w:tmpl w:val="3478291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19910FBF"/>
    <w:multiLevelType w:val="multilevel"/>
    <w:tmpl w:val="8B888A64"/>
    <w:lvl w:ilvl="0">
      <w:start w:val="3"/>
      <w:numFmt w:val="upperRoman"/>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1A236ED2"/>
    <w:multiLevelType w:val="hybridMultilevel"/>
    <w:tmpl w:val="AFBC58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1A765996"/>
    <w:multiLevelType w:val="hybridMultilevel"/>
    <w:tmpl w:val="7C180464"/>
    <w:lvl w:ilvl="0" w:tplc="0410000B">
      <w:start w:val="1"/>
      <w:numFmt w:val="bullet"/>
      <w:lvlText w:val=""/>
      <w:lvlJc w:val="left"/>
      <w:pPr>
        <w:tabs>
          <w:tab w:val="num" w:pos="2705"/>
        </w:tabs>
        <w:ind w:left="2705" w:hanging="360"/>
      </w:pPr>
      <w:rPr>
        <w:rFonts w:ascii="Wingdings" w:hAnsi="Wingdings" w:hint="default"/>
      </w:rPr>
    </w:lvl>
    <w:lvl w:ilvl="1" w:tplc="04100001">
      <w:start w:val="1"/>
      <w:numFmt w:val="bullet"/>
      <w:lvlText w:val=""/>
      <w:lvlJc w:val="left"/>
      <w:pPr>
        <w:tabs>
          <w:tab w:val="num" w:pos="3425"/>
        </w:tabs>
        <w:ind w:left="3425" w:hanging="360"/>
      </w:pPr>
      <w:rPr>
        <w:rFonts w:ascii="Symbol" w:hAnsi="Symbol" w:hint="default"/>
      </w:rPr>
    </w:lvl>
    <w:lvl w:ilvl="2" w:tplc="DAD0D5D4">
      <w:start w:val="1"/>
      <w:numFmt w:val="lowerLetter"/>
      <w:lvlText w:val="%3."/>
      <w:lvlJc w:val="left"/>
      <w:pPr>
        <w:tabs>
          <w:tab w:val="num" w:pos="4145"/>
        </w:tabs>
        <w:ind w:left="4145" w:hanging="360"/>
      </w:pPr>
      <w:rPr>
        <w:rFonts w:ascii="Times New Roman" w:hAnsi="Times New Roman" w:hint="default"/>
        <w:b/>
        <w:i w:val="0"/>
        <w:sz w:val="24"/>
      </w:rPr>
    </w:lvl>
    <w:lvl w:ilvl="3" w:tplc="41F0F5BE">
      <w:start w:val="1"/>
      <w:numFmt w:val="lowerLetter"/>
      <w:lvlText w:val="%4)"/>
      <w:lvlJc w:val="left"/>
      <w:pPr>
        <w:tabs>
          <w:tab w:val="num" w:pos="4865"/>
        </w:tabs>
        <w:ind w:left="4865" w:hanging="360"/>
      </w:pPr>
      <w:rPr>
        <w:rFonts w:hint="default"/>
      </w:rPr>
    </w:lvl>
    <w:lvl w:ilvl="4" w:tplc="3D9A8EA2">
      <w:start w:val="1"/>
      <w:numFmt w:val="decimal"/>
      <w:lvlText w:val="%5)"/>
      <w:lvlJc w:val="left"/>
      <w:pPr>
        <w:ind w:left="5585" w:hanging="360"/>
      </w:pPr>
      <w:rPr>
        <w:rFonts w:hint="default"/>
      </w:rPr>
    </w:lvl>
    <w:lvl w:ilvl="5" w:tplc="EEF6E64C">
      <w:start w:val="1"/>
      <w:numFmt w:val="upperLetter"/>
      <w:lvlText w:val="%6)"/>
      <w:lvlJc w:val="left"/>
      <w:pPr>
        <w:ind w:left="6305" w:hanging="360"/>
      </w:pPr>
      <w:rPr>
        <w:rFonts w:hint="default"/>
      </w:rPr>
    </w:lvl>
    <w:lvl w:ilvl="6" w:tplc="04100001" w:tentative="1">
      <w:start w:val="1"/>
      <w:numFmt w:val="bullet"/>
      <w:lvlText w:val=""/>
      <w:lvlJc w:val="left"/>
      <w:pPr>
        <w:tabs>
          <w:tab w:val="num" w:pos="7025"/>
        </w:tabs>
        <w:ind w:left="7025" w:hanging="360"/>
      </w:pPr>
      <w:rPr>
        <w:rFonts w:ascii="Symbol" w:hAnsi="Symbol" w:hint="default"/>
      </w:rPr>
    </w:lvl>
    <w:lvl w:ilvl="7" w:tplc="04100003" w:tentative="1">
      <w:start w:val="1"/>
      <w:numFmt w:val="bullet"/>
      <w:lvlText w:val="o"/>
      <w:lvlJc w:val="left"/>
      <w:pPr>
        <w:tabs>
          <w:tab w:val="num" w:pos="7745"/>
        </w:tabs>
        <w:ind w:left="7745" w:hanging="360"/>
      </w:pPr>
      <w:rPr>
        <w:rFonts w:ascii="Courier New" w:hAnsi="Courier New" w:hint="default"/>
      </w:rPr>
    </w:lvl>
    <w:lvl w:ilvl="8" w:tplc="04100005" w:tentative="1">
      <w:start w:val="1"/>
      <w:numFmt w:val="bullet"/>
      <w:lvlText w:val=""/>
      <w:lvlJc w:val="left"/>
      <w:pPr>
        <w:tabs>
          <w:tab w:val="num" w:pos="8465"/>
        </w:tabs>
        <w:ind w:left="8465" w:hanging="360"/>
      </w:pPr>
      <w:rPr>
        <w:rFonts w:ascii="Wingdings" w:hAnsi="Wingdings" w:hint="default"/>
      </w:rPr>
    </w:lvl>
  </w:abstractNum>
  <w:abstractNum w:abstractNumId="25" w15:restartNumberingAfterBreak="0">
    <w:nsid w:val="1B203F78"/>
    <w:multiLevelType w:val="hybridMultilevel"/>
    <w:tmpl w:val="F71EFCEA"/>
    <w:lvl w:ilvl="0" w:tplc="57B2C0C6">
      <w:start w:val="5"/>
      <w:numFmt w:val="bullet"/>
      <w:lvlText w:val="-"/>
      <w:lvlJc w:val="left"/>
      <w:pPr>
        <w:ind w:left="-66" w:hanging="360"/>
      </w:pPr>
      <w:rPr>
        <w:rFonts w:ascii="Calibri" w:eastAsia="Times New Roman" w:hAnsi="Calibri" w:cs="Calibri" w:hint="default"/>
      </w:rPr>
    </w:lvl>
    <w:lvl w:ilvl="1" w:tplc="04100003" w:tentative="1">
      <w:start w:val="1"/>
      <w:numFmt w:val="bullet"/>
      <w:lvlText w:val="o"/>
      <w:lvlJc w:val="left"/>
      <w:pPr>
        <w:ind w:left="654" w:hanging="360"/>
      </w:pPr>
      <w:rPr>
        <w:rFonts w:ascii="Courier New" w:hAnsi="Courier New" w:cs="Courier New" w:hint="default"/>
      </w:rPr>
    </w:lvl>
    <w:lvl w:ilvl="2" w:tplc="04100005" w:tentative="1">
      <w:start w:val="1"/>
      <w:numFmt w:val="bullet"/>
      <w:lvlText w:val=""/>
      <w:lvlJc w:val="left"/>
      <w:pPr>
        <w:ind w:left="1374" w:hanging="360"/>
      </w:pPr>
      <w:rPr>
        <w:rFonts w:ascii="Wingdings" w:hAnsi="Wingdings" w:hint="default"/>
      </w:rPr>
    </w:lvl>
    <w:lvl w:ilvl="3" w:tplc="04100001" w:tentative="1">
      <w:start w:val="1"/>
      <w:numFmt w:val="bullet"/>
      <w:lvlText w:val=""/>
      <w:lvlJc w:val="left"/>
      <w:pPr>
        <w:ind w:left="2094" w:hanging="360"/>
      </w:pPr>
      <w:rPr>
        <w:rFonts w:ascii="Symbol" w:hAnsi="Symbol" w:hint="default"/>
      </w:rPr>
    </w:lvl>
    <w:lvl w:ilvl="4" w:tplc="04100003" w:tentative="1">
      <w:start w:val="1"/>
      <w:numFmt w:val="bullet"/>
      <w:lvlText w:val="o"/>
      <w:lvlJc w:val="left"/>
      <w:pPr>
        <w:ind w:left="2814" w:hanging="360"/>
      </w:pPr>
      <w:rPr>
        <w:rFonts w:ascii="Courier New" w:hAnsi="Courier New" w:cs="Courier New" w:hint="default"/>
      </w:rPr>
    </w:lvl>
    <w:lvl w:ilvl="5" w:tplc="04100005" w:tentative="1">
      <w:start w:val="1"/>
      <w:numFmt w:val="bullet"/>
      <w:lvlText w:val=""/>
      <w:lvlJc w:val="left"/>
      <w:pPr>
        <w:ind w:left="3534" w:hanging="360"/>
      </w:pPr>
      <w:rPr>
        <w:rFonts w:ascii="Wingdings" w:hAnsi="Wingdings" w:hint="default"/>
      </w:rPr>
    </w:lvl>
    <w:lvl w:ilvl="6" w:tplc="04100001" w:tentative="1">
      <w:start w:val="1"/>
      <w:numFmt w:val="bullet"/>
      <w:lvlText w:val=""/>
      <w:lvlJc w:val="left"/>
      <w:pPr>
        <w:ind w:left="4254" w:hanging="360"/>
      </w:pPr>
      <w:rPr>
        <w:rFonts w:ascii="Symbol" w:hAnsi="Symbol" w:hint="default"/>
      </w:rPr>
    </w:lvl>
    <w:lvl w:ilvl="7" w:tplc="04100003" w:tentative="1">
      <w:start w:val="1"/>
      <w:numFmt w:val="bullet"/>
      <w:lvlText w:val="o"/>
      <w:lvlJc w:val="left"/>
      <w:pPr>
        <w:ind w:left="4974" w:hanging="360"/>
      </w:pPr>
      <w:rPr>
        <w:rFonts w:ascii="Courier New" w:hAnsi="Courier New" w:cs="Courier New" w:hint="default"/>
      </w:rPr>
    </w:lvl>
    <w:lvl w:ilvl="8" w:tplc="04100005" w:tentative="1">
      <w:start w:val="1"/>
      <w:numFmt w:val="bullet"/>
      <w:lvlText w:val=""/>
      <w:lvlJc w:val="left"/>
      <w:pPr>
        <w:ind w:left="5694" w:hanging="360"/>
      </w:pPr>
      <w:rPr>
        <w:rFonts w:ascii="Wingdings" w:hAnsi="Wingdings" w:hint="default"/>
      </w:rPr>
    </w:lvl>
  </w:abstractNum>
  <w:abstractNum w:abstractNumId="26" w15:restartNumberingAfterBreak="0">
    <w:nsid w:val="1C2739F9"/>
    <w:multiLevelType w:val="hybridMultilevel"/>
    <w:tmpl w:val="CC72E958"/>
    <w:lvl w:ilvl="0" w:tplc="0410000F">
      <w:start w:val="28"/>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21917DE7"/>
    <w:multiLevelType w:val="hybridMultilevel"/>
    <w:tmpl w:val="E6645172"/>
    <w:lvl w:ilvl="0" w:tplc="9E6884E6">
      <w:start w:val="1"/>
      <w:numFmt w:val="lowerLetter"/>
      <w:lvlText w:val="%1)"/>
      <w:lvlJc w:val="left"/>
      <w:pPr>
        <w:ind w:left="-66" w:hanging="360"/>
      </w:pPr>
      <w:rPr>
        <w:rFonts w:hint="default"/>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28" w15:restartNumberingAfterBreak="0">
    <w:nsid w:val="23C20638"/>
    <w:multiLevelType w:val="multilevel"/>
    <w:tmpl w:val="94167ECE"/>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9"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30" w15:restartNumberingAfterBreak="0">
    <w:nsid w:val="26A71947"/>
    <w:multiLevelType w:val="multilevel"/>
    <w:tmpl w:val="A4E08E20"/>
    <w:lvl w:ilvl="0">
      <w:start w:val="1"/>
      <w:numFmt w:val="lowerRoman"/>
      <w:lvlText w:val="%1)"/>
      <w:lvlJc w:val="left"/>
      <w:rPr>
        <w:rFonts w:ascii="Calibri" w:eastAsia="Calibri" w:hAnsi="Calibri" w:cs="Calibri"/>
        <w:b w:val="0"/>
        <w:bCs w:val="0"/>
        <w:i/>
        <w:iCs/>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1" w15:restartNumberingAfterBreak="0">
    <w:nsid w:val="2ACE5256"/>
    <w:multiLevelType w:val="hybridMultilevel"/>
    <w:tmpl w:val="202A623C"/>
    <w:lvl w:ilvl="0" w:tplc="0DDC17A6">
      <w:start w:val="1"/>
      <w:numFmt w:val="decimal"/>
      <w:lvlText w:val="%1)"/>
      <w:lvlJc w:val="left"/>
      <w:pPr>
        <w:ind w:left="1211" w:hanging="360"/>
      </w:pPr>
      <w:rPr>
        <w:rFonts w:hint="default"/>
        <w:b/>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32" w15:restartNumberingAfterBreak="0">
    <w:nsid w:val="2D887F81"/>
    <w:multiLevelType w:val="multilevel"/>
    <w:tmpl w:val="A8D223E6"/>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3" w15:restartNumberingAfterBreak="0">
    <w:nsid w:val="2EB21943"/>
    <w:multiLevelType w:val="multilevel"/>
    <w:tmpl w:val="8AF0A728"/>
    <w:lvl w:ilvl="0">
      <w:start w:val="1"/>
      <w:numFmt w:val="upperRoman"/>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315D00EF"/>
    <w:multiLevelType w:val="hybridMultilevel"/>
    <w:tmpl w:val="26F0084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5" w15:restartNumberingAfterBreak="0">
    <w:nsid w:val="33057BFC"/>
    <w:multiLevelType w:val="hybridMultilevel"/>
    <w:tmpl w:val="C586598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33697EC8"/>
    <w:multiLevelType w:val="hybridMultilevel"/>
    <w:tmpl w:val="1AF23B1A"/>
    <w:lvl w:ilvl="0" w:tplc="09BE00EA">
      <w:numFmt w:val="bullet"/>
      <w:lvlText w:val="-"/>
      <w:lvlJc w:val="left"/>
      <w:pPr>
        <w:tabs>
          <w:tab w:val="num" w:pos="1637"/>
        </w:tabs>
        <w:ind w:left="1637" w:hanging="360"/>
      </w:pPr>
      <w:rPr>
        <w:rFonts w:ascii="Times New Roman" w:hAnsi="Times New Roman" w:hint="default"/>
      </w:rPr>
    </w:lvl>
    <w:lvl w:ilvl="1" w:tplc="04100003" w:tentative="1">
      <w:start w:val="1"/>
      <w:numFmt w:val="bullet"/>
      <w:lvlText w:val="o"/>
      <w:lvlJc w:val="left"/>
      <w:pPr>
        <w:ind w:left="2291" w:hanging="360"/>
      </w:pPr>
      <w:rPr>
        <w:rFonts w:ascii="Courier New" w:hAnsi="Courier New" w:cs="Courier New" w:hint="default"/>
      </w:rPr>
    </w:lvl>
    <w:lvl w:ilvl="2" w:tplc="04100005" w:tentative="1">
      <w:start w:val="1"/>
      <w:numFmt w:val="bullet"/>
      <w:lvlText w:val=""/>
      <w:lvlJc w:val="left"/>
      <w:pPr>
        <w:ind w:left="3011" w:hanging="360"/>
      </w:pPr>
      <w:rPr>
        <w:rFonts w:ascii="Wingdings" w:hAnsi="Wingdings" w:hint="default"/>
      </w:rPr>
    </w:lvl>
    <w:lvl w:ilvl="3" w:tplc="04100001" w:tentative="1">
      <w:start w:val="1"/>
      <w:numFmt w:val="bullet"/>
      <w:lvlText w:val=""/>
      <w:lvlJc w:val="left"/>
      <w:pPr>
        <w:ind w:left="3731" w:hanging="360"/>
      </w:pPr>
      <w:rPr>
        <w:rFonts w:ascii="Symbol" w:hAnsi="Symbol" w:hint="default"/>
      </w:rPr>
    </w:lvl>
    <w:lvl w:ilvl="4" w:tplc="04100003" w:tentative="1">
      <w:start w:val="1"/>
      <w:numFmt w:val="bullet"/>
      <w:lvlText w:val="o"/>
      <w:lvlJc w:val="left"/>
      <w:pPr>
        <w:ind w:left="4451" w:hanging="360"/>
      </w:pPr>
      <w:rPr>
        <w:rFonts w:ascii="Courier New" w:hAnsi="Courier New" w:cs="Courier New" w:hint="default"/>
      </w:rPr>
    </w:lvl>
    <w:lvl w:ilvl="5" w:tplc="04100005" w:tentative="1">
      <w:start w:val="1"/>
      <w:numFmt w:val="bullet"/>
      <w:lvlText w:val=""/>
      <w:lvlJc w:val="left"/>
      <w:pPr>
        <w:ind w:left="5171" w:hanging="360"/>
      </w:pPr>
      <w:rPr>
        <w:rFonts w:ascii="Wingdings" w:hAnsi="Wingdings" w:hint="default"/>
      </w:rPr>
    </w:lvl>
    <w:lvl w:ilvl="6" w:tplc="04100001" w:tentative="1">
      <w:start w:val="1"/>
      <w:numFmt w:val="bullet"/>
      <w:lvlText w:val=""/>
      <w:lvlJc w:val="left"/>
      <w:pPr>
        <w:ind w:left="5891" w:hanging="360"/>
      </w:pPr>
      <w:rPr>
        <w:rFonts w:ascii="Symbol" w:hAnsi="Symbol" w:hint="default"/>
      </w:rPr>
    </w:lvl>
    <w:lvl w:ilvl="7" w:tplc="04100003" w:tentative="1">
      <w:start w:val="1"/>
      <w:numFmt w:val="bullet"/>
      <w:lvlText w:val="o"/>
      <w:lvlJc w:val="left"/>
      <w:pPr>
        <w:ind w:left="6611" w:hanging="360"/>
      </w:pPr>
      <w:rPr>
        <w:rFonts w:ascii="Courier New" w:hAnsi="Courier New" w:cs="Courier New" w:hint="default"/>
      </w:rPr>
    </w:lvl>
    <w:lvl w:ilvl="8" w:tplc="04100005" w:tentative="1">
      <w:start w:val="1"/>
      <w:numFmt w:val="bullet"/>
      <w:lvlText w:val=""/>
      <w:lvlJc w:val="left"/>
      <w:pPr>
        <w:ind w:left="7331" w:hanging="360"/>
      </w:pPr>
      <w:rPr>
        <w:rFonts w:ascii="Wingdings" w:hAnsi="Wingdings" w:hint="default"/>
      </w:rPr>
    </w:lvl>
  </w:abstractNum>
  <w:abstractNum w:abstractNumId="37" w15:restartNumberingAfterBreak="0">
    <w:nsid w:val="38391EB5"/>
    <w:multiLevelType w:val="hybridMultilevel"/>
    <w:tmpl w:val="4922F902"/>
    <w:lvl w:ilvl="0" w:tplc="423EAC8E">
      <w:start w:val="1"/>
      <w:numFmt w:val="lowerLetter"/>
      <w:lvlText w:val="%1)"/>
      <w:lvlJc w:val="left"/>
      <w:pPr>
        <w:ind w:left="-66" w:hanging="360"/>
      </w:pPr>
      <w:rPr>
        <w:rFonts w:hint="default"/>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38" w15:restartNumberingAfterBreak="0">
    <w:nsid w:val="38D507EB"/>
    <w:multiLevelType w:val="singleLevel"/>
    <w:tmpl w:val="09BE00EA"/>
    <w:lvl w:ilvl="0">
      <w:numFmt w:val="bullet"/>
      <w:lvlText w:val="-"/>
      <w:lvlJc w:val="left"/>
      <w:pPr>
        <w:tabs>
          <w:tab w:val="num" w:pos="786"/>
        </w:tabs>
        <w:ind w:left="786" w:hanging="360"/>
      </w:pPr>
      <w:rPr>
        <w:rFonts w:ascii="Times New Roman" w:hAnsi="Times New Roman" w:hint="default"/>
      </w:rPr>
    </w:lvl>
  </w:abstractNum>
  <w:abstractNum w:abstractNumId="39" w15:restartNumberingAfterBreak="0">
    <w:nsid w:val="3B89294D"/>
    <w:multiLevelType w:val="hybridMultilevel"/>
    <w:tmpl w:val="51489F5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0" w15:restartNumberingAfterBreak="0">
    <w:nsid w:val="3BC36576"/>
    <w:multiLevelType w:val="hybridMultilevel"/>
    <w:tmpl w:val="6576E7B6"/>
    <w:lvl w:ilvl="0" w:tplc="71D8D2F4">
      <w:start w:val="14"/>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3BE46209"/>
    <w:multiLevelType w:val="hybridMultilevel"/>
    <w:tmpl w:val="F134E39A"/>
    <w:lvl w:ilvl="0" w:tplc="6AF849D6">
      <w:start w:val="7"/>
      <w:numFmt w:val="decimal"/>
      <w:lvlText w:val="%1."/>
      <w:lvlJc w:val="left"/>
      <w:pPr>
        <w:ind w:left="282" w:hanging="360"/>
      </w:pPr>
      <w:rPr>
        <w:rFonts w:hint="default"/>
      </w:rPr>
    </w:lvl>
    <w:lvl w:ilvl="1" w:tplc="04100019" w:tentative="1">
      <w:start w:val="1"/>
      <w:numFmt w:val="lowerLetter"/>
      <w:lvlText w:val="%2."/>
      <w:lvlJc w:val="left"/>
      <w:pPr>
        <w:ind w:left="1002" w:hanging="360"/>
      </w:pPr>
    </w:lvl>
    <w:lvl w:ilvl="2" w:tplc="0410001B" w:tentative="1">
      <w:start w:val="1"/>
      <w:numFmt w:val="lowerRoman"/>
      <w:lvlText w:val="%3."/>
      <w:lvlJc w:val="right"/>
      <w:pPr>
        <w:ind w:left="1722" w:hanging="180"/>
      </w:pPr>
    </w:lvl>
    <w:lvl w:ilvl="3" w:tplc="0410000F" w:tentative="1">
      <w:start w:val="1"/>
      <w:numFmt w:val="decimal"/>
      <w:lvlText w:val="%4."/>
      <w:lvlJc w:val="left"/>
      <w:pPr>
        <w:ind w:left="2442" w:hanging="360"/>
      </w:pPr>
    </w:lvl>
    <w:lvl w:ilvl="4" w:tplc="04100019" w:tentative="1">
      <w:start w:val="1"/>
      <w:numFmt w:val="lowerLetter"/>
      <w:lvlText w:val="%5."/>
      <w:lvlJc w:val="left"/>
      <w:pPr>
        <w:ind w:left="3162" w:hanging="360"/>
      </w:pPr>
    </w:lvl>
    <w:lvl w:ilvl="5" w:tplc="0410001B" w:tentative="1">
      <w:start w:val="1"/>
      <w:numFmt w:val="lowerRoman"/>
      <w:lvlText w:val="%6."/>
      <w:lvlJc w:val="right"/>
      <w:pPr>
        <w:ind w:left="3882" w:hanging="180"/>
      </w:pPr>
    </w:lvl>
    <w:lvl w:ilvl="6" w:tplc="0410000F" w:tentative="1">
      <w:start w:val="1"/>
      <w:numFmt w:val="decimal"/>
      <w:lvlText w:val="%7."/>
      <w:lvlJc w:val="left"/>
      <w:pPr>
        <w:ind w:left="4602" w:hanging="360"/>
      </w:pPr>
    </w:lvl>
    <w:lvl w:ilvl="7" w:tplc="04100019" w:tentative="1">
      <w:start w:val="1"/>
      <w:numFmt w:val="lowerLetter"/>
      <w:lvlText w:val="%8."/>
      <w:lvlJc w:val="left"/>
      <w:pPr>
        <w:ind w:left="5322" w:hanging="360"/>
      </w:pPr>
    </w:lvl>
    <w:lvl w:ilvl="8" w:tplc="0410001B" w:tentative="1">
      <w:start w:val="1"/>
      <w:numFmt w:val="lowerRoman"/>
      <w:lvlText w:val="%9."/>
      <w:lvlJc w:val="right"/>
      <w:pPr>
        <w:ind w:left="6042" w:hanging="180"/>
      </w:pPr>
    </w:lvl>
  </w:abstractNum>
  <w:abstractNum w:abstractNumId="42" w15:restartNumberingAfterBreak="0">
    <w:nsid w:val="3C9676C2"/>
    <w:multiLevelType w:val="hybridMultilevel"/>
    <w:tmpl w:val="EEE45254"/>
    <w:lvl w:ilvl="0" w:tplc="F4D67D6A">
      <w:start w:val="1"/>
      <w:numFmt w:val="decimal"/>
      <w:lvlText w:val="%1)"/>
      <w:lvlJc w:val="left"/>
      <w:pPr>
        <w:ind w:left="-66" w:hanging="360"/>
      </w:pPr>
      <w:rPr>
        <w:rFonts w:hint="default"/>
        <w:b w:val="0"/>
        <w:i w:val="0"/>
      </w:rPr>
    </w:lvl>
    <w:lvl w:ilvl="1" w:tplc="04100019" w:tentative="1">
      <w:start w:val="1"/>
      <w:numFmt w:val="lowerLetter"/>
      <w:lvlText w:val="%2."/>
      <w:lvlJc w:val="left"/>
      <w:pPr>
        <w:ind w:left="654" w:hanging="360"/>
      </w:pPr>
    </w:lvl>
    <w:lvl w:ilvl="2" w:tplc="0410001B">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43" w15:restartNumberingAfterBreak="0">
    <w:nsid w:val="3C9A17DE"/>
    <w:multiLevelType w:val="hybridMultilevel"/>
    <w:tmpl w:val="F4E2452E"/>
    <w:lvl w:ilvl="0" w:tplc="47FAB2E4">
      <w:start w:val="5"/>
      <w:numFmt w:val="upperLetter"/>
      <w:lvlText w:val="%1)"/>
      <w:lvlJc w:val="left"/>
      <w:pPr>
        <w:ind w:left="-66" w:hanging="360"/>
      </w:pPr>
      <w:rPr>
        <w:rFonts w:asciiTheme="minorHAnsi" w:hAnsiTheme="minorHAnsi" w:cstheme="minorHAnsi" w:hint="default"/>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44" w15:restartNumberingAfterBreak="0">
    <w:nsid w:val="41D7254D"/>
    <w:multiLevelType w:val="hybridMultilevel"/>
    <w:tmpl w:val="4C9A266E"/>
    <w:lvl w:ilvl="0" w:tplc="04100001">
      <w:start w:val="1"/>
      <w:numFmt w:val="bullet"/>
      <w:lvlText w:val=""/>
      <w:lvlJc w:val="left"/>
      <w:pPr>
        <w:ind w:left="294" w:hanging="360"/>
      </w:pPr>
      <w:rPr>
        <w:rFonts w:ascii="Symbol" w:hAnsi="Symbol" w:hint="default"/>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45" w15:restartNumberingAfterBreak="0">
    <w:nsid w:val="44430C0F"/>
    <w:multiLevelType w:val="hybridMultilevel"/>
    <w:tmpl w:val="A38262EE"/>
    <w:lvl w:ilvl="0" w:tplc="678828B6">
      <w:start w:val="1"/>
      <w:numFmt w:val="lowerLetter"/>
      <w:lvlText w:val="%1)"/>
      <w:lvlJc w:val="left"/>
      <w:pPr>
        <w:tabs>
          <w:tab w:val="num" w:pos="1364"/>
        </w:tabs>
        <w:ind w:left="1364" w:hanging="360"/>
      </w:pPr>
      <w:rPr>
        <w:rFonts w:ascii="Times New Roman" w:hAnsi="Times New Roman" w:hint="default"/>
        <w:b/>
        <w:i w:val="0"/>
        <w:sz w:val="24"/>
      </w:rPr>
    </w:lvl>
    <w:lvl w:ilvl="1" w:tplc="BEC6407A">
      <w:start w:val="1"/>
      <w:numFmt w:val="bullet"/>
      <w:lvlText w:val=""/>
      <w:lvlJc w:val="left"/>
      <w:pPr>
        <w:tabs>
          <w:tab w:val="num" w:pos="2084"/>
        </w:tabs>
        <w:ind w:left="2084" w:hanging="360"/>
      </w:pPr>
      <w:rPr>
        <w:rFonts w:ascii="Wingdings" w:hAnsi="Wingdings" w:hint="default"/>
      </w:rPr>
    </w:lvl>
    <w:lvl w:ilvl="2" w:tplc="D60E5118">
      <w:start w:val="1"/>
      <w:numFmt w:val="lowerLetter"/>
      <w:lvlText w:val="%3)"/>
      <w:lvlJc w:val="left"/>
      <w:pPr>
        <w:tabs>
          <w:tab w:val="num" w:pos="2984"/>
        </w:tabs>
        <w:ind w:left="2984" w:hanging="360"/>
      </w:pPr>
      <w:rPr>
        <w:rFonts w:ascii="Calibri" w:eastAsia="Times New Roman" w:hAnsi="Calibri" w:cs="Calibri"/>
        <w:b w:val="0"/>
        <w:i w:val="0"/>
        <w:sz w:val="24"/>
      </w:rPr>
    </w:lvl>
    <w:lvl w:ilvl="3" w:tplc="0410000F" w:tentative="1">
      <w:start w:val="1"/>
      <w:numFmt w:val="decimal"/>
      <w:lvlText w:val="%4."/>
      <w:lvlJc w:val="left"/>
      <w:pPr>
        <w:tabs>
          <w:tab w:val="num" w:pos="3524"/>
        </w:tabs>
        <w:ind w:left="3524" w:hanging="360"/>
      </w:pPr>
    </w:lvl>
    <w:lvl w:ilvl="4" w:tplc="04100019" w:tentative="1">
      <w:start w:val="1"/>
      <w:numFmt w:val="lowerLetter"/>
      <w:lvlText w:val="%5."/>
      <w:lvlJc w:val="left"/>
      <w:pPr>
        <w:tabs>
          <w:tab w:val="num" w:pos="4244"/>
        </w:tabs>
        <w:ind w:left="4244" w:hanging="360"/>
      </w:pPr>
    </w:lvl>
    <w:lvl w:ilvl="5" w:tplc="0410001B" w:tentative="1">
      <w:start w:val="1"/>
      <w:numFmt w:val="lowerRoman"/>
      <w:lvlText w:val="%6."/>
      <w:lvlJc w:val="right"/>
      <w:pPr>
        <w:tabs>
          <w:tab w:val="num" w:pos="4964"/>
        </w:tabs>
        <w:ind w:left="4964" w:hanging="180"/>
      </w:pPr>
    </w:lvl>
    <w:lvl w:ilvl="6" w:tplc="0410000F" w:tentative="1">
      <w:start w:val="1"/>
      <w:numFmt w:val="decimal"/>
      <w:lvlText w:val="%7."/>
      <w:lvlJc w:val="left"/>
      <w:pPr>
        <w:tabs>
          <w:tab w:val="num" w:pos="5684"/>
        </w:tabs>
        <w:ind w:left="5684" w:hanging="360"/>
      </w:pPr>
    </w:lvl>
    <w:lvl w:ilvl="7" w:tplc="04100019" w:tentative="1">
      <w:start w:val="1"/>
      <w:numFmt w:val="lowerLetter"/>
      <w:lvlText w:val="%8."/>
      <w:lvlJc w:val="left"/>
      <w:pPr>
        <w:tabs>
          <w:tab w:val="num" w:pos="6404"/>
        </w:tabs>
        <w:ind w:left="6404" w:hanging="360"/>
      </w:pPr>
    </w:lvl>
    <w:lvl w:ilvl="8" w:tplc="0410001B" w:tentative="1">
      <w:start w:val="1"/>
      <w:numFmt w:val="lowerRoman"/>
      <w:lvlText w:val="%9."/>
      <w:lvlJc w:val="right"/>
      <w:pPr>
        <w:tabs>
          <w:tab w:val="num" w:pos="7124"/>
        </w:tabs>
        <w:ind w:left="7124" w:hanging="180"/>
      </w:pPr>
    </w:lvl>
  </w:abstractNum>
  <w:abstractNum w:abstractNumId="46" w15:restartNumberingAfterBreak="0">
    <w:nsid w:val="44BD5514"/>
    <w:multiLevelType w:val="hybridMultilevel"/>
    <w:tmpl w:val="FA869F96"/>
    <w:lvl w:ilvl="0" w:tplc="D8523D66">
      <w:start w:val="1"/>
      <w:numFmt w:val="decimal"/>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7" w15:restartNumberingAfterBreak="0">
    <w:nsid w:val="48CE4065"/>
    <w:multiLevelType w:val="hybridMultilevel"/>
    <w:tmpl w:val="5A9ED6D4"/>
    <w:lvl w:ilvl="0" w:tplc="3F6C9E32">
      <w:start w:val="1"/>
      <w:numFmt w:val="bullet"/>
      <w:lvlText w:val="-"/>
      <w:lvlJc w:val="left"/>
      <w:pPr>
        <w:ind w:left="-21" w:hanging="360"/>
      </w:pPr>
      <w:rPr>
        <w:rFonts w:ascii="Calibri" w:eastAsia="Calibri" w:hAnsi="Calibri" w:cs="Calibri" w:hint="default"/>
      </w:rPr>
    </w:lvl>
    <w:lvl w:ilvl="1" w:tplc="04100003" w:tentative="1">
      <w:start w:val="1"/>
      <w:numFmt w:val="bullet"/>
      <w:lvlText w:val="o"/>
      <w:lvlJc w:val="left"/>
      <w:pPr>
        <w:ind w:left="699" w:hanging="360"/>
      </w:pPr>
      <w:rPr>
        <w:rFonts w:ascii="Courier New" w:hAnsi="Courier New" w:cs="Courier New" w:hint="default"/>
      </w:rPr>
    </w:lvl>
    <w:lvl w:ilvl="2" w:tplc="04100005" w:tentative="1">
      <w:start w:val="1"/>
      <w:numFmt w:val="bullet"/>
      <w:lvlText w:val=""/>
      <w:lvlJc w:val="left"/>
      <w:pPr>
        <w:ind w:left="1419" w:hanging="360"/>
      </w:pPr>
      <w:rPr>
        <w:rFonts w:ascii="Wingdings" w:hAnsi="Wingdings" w:hint="default"/>
      </w:rPr>
    </w:lvl>
    <w:lvl w:ilvl="3" w:tplc="04100001" w:tentative="1">
      <w:start w:val="1"/>
      <w:numFmt w:val="bullet"/>
      <w:lvlText w:val=""/>
      <w:lvlJc w:val="left"/>
      <w:pPr>
        <w:ind w:left="2139" w:hanging="360"/>
      </w:pPr>
      <w:rPr>
        <w:rFonts w:ascii="Symbol" w:hAnsi="Symbol" w:hint="default"/>
      </w:rPr>
    </w:lvl>
    <w:lvl w:ilvl="4" w:tplc="04100003" w:tentative="1">
      <w:start w:val="1"/>
      <w:numFmt w:val="bullet"/>
      <w:lvlText w:val="o"/>
      <w:lvlJc w:val="left"/>
      <w:pPr>
        <w:ind w:left="2859" w:hanging="360"/>
      </w:pPr>
      <w:rPr>
        <w:rFonts w:ascii="Courier New" w:hAnsi="Courier New" w:cs="Courier New" w:hint="default"/>
      </w:rPr>
    </w:lvl>
    <w:lvl w:ilvl="5" w:tplc="04100005" w:tentative="1">
      <w:start w:val="1"/>
      <w:numFmt w:val="bullet"/>
      <w:lvlText w:val=""/>
      <w:lvlJc w:val="left"/>
      <w:pPr>
        <w:ind w:left="3579" w:hanging="360"/>
      </w:pPr>
      <w:rPr>
        <w:rFonts w:ascii="Wingdings" w:hAnsi="Wingdings" w:hint="default"/>
      </w:rPr>
    </w:lvl>
    <w:lvl w:ilvl="6" w:tplc="04100001" w:tentative="1">
      <w:start w:val="1"/>
      <w:numFmt w:val="bullet"/>
      <w:lvlText w:val=""/>
      <w:lvlJc w:val="left"/>
      <w:pPr>
        <w:ind w:left="4299" w:hanging="360"/>
      </w:pPr>
      <w:rPr>
        <w:rFonts w:ascii="Symbol" w:hAnsi="Symbol" w:hint="default"/>
      </w:rPr>
    </w:lvl>
    <w:lvl w:ilvl="7" w:tplc="04100003" w:tentative="1">
      <w:start w:val="1"/>
      <w:numFmt w:val="bullet"/>
      <w:lvlText w:val="o"/>
      <w:lvlJc w:val="left"/>
      <w:pPr>
        <w:ind w:left="5019" w:hanging="360"/>
      </w:pPr>
      <w:rPr>
        <w:rFonts w:ascii="Courier New" w:hAnsi="Courier New" w:cs="Courier New" w:hint="default"/>
      </w:rPr>
    </w:lvl>
    <w:lvl w:ilvl="8" w:tplc="04100005" w:tentative="1">
      <w:start w:val="1"/>
      <w:numFmt w:val="bullet"/>
      <w:lvlText w:val=""/>
      <w:lvlJc w:val="left"/>
      <w:pPr>
        <w:ind w:left="5739" w:hanging="360"/>
      </w:pPr>
      <w:rPr>
        <w:rFonts w:ascii="Wingdings" w:hAnsi="Wingdings" w:hint="default"/>
      </w:rPr>
    </w:lvl>
  </w:abstractNum>
  <w:abstractNum w:abstractNumId="48" w15:restartNumberingAfterBreak="0">
    <w:nsid w:val="4A334D38"/>
    <w:multiLevelType w:val="hybridMultilevel"/>
    <w:tmpl w:val="1B9A6A7C"/>
    <w:lvl w:ilvl="0" w:tplc="04100001">
      <w:start w:val="1"/>
      <w:numFmt w:val="bullet"/>
      <w:lvlText w:val=""/>
      <w:lvlJc w:val="left"/>
      <w:pPr>
        <w:ind w:left="654" w:hanging="360"/>
      </w:pPr>
      <w:rPr>
        <w:rFonts w:ascii="Symbol" w:hAnsi="Symbol" w:hint="default"/>
      </w:rPr>
    </w:lvl>
    <w:lvl w:ilvl="1" w:tplc="04100003" w:tentative="1">
      <w:start w:val="1"/>
      <w:numFmt w:val="bullet"/>
      <w:lvlText w:val="o"/>
      <w:lvlJc w:val="left"/>
      <w:pPr>
        <w:ind w:left="1374" w:hanging="360"/>
      </w:pPr>
      <w:rPr>
        <w:rFonts w:ascii="Courier New" w:hAnsi="Courier New" w:cs="Courier New" w:hint="default"/>
      </w:rPr>
    </w:lvl>
    <w:lvl w:ilvl="2" w:tplc="04100005" w:tentative="1">
      <w:start w:val="1"/>
      <w:numFmt w:val="bullet"/>
      <w:lvlText w:val=""/>
      <w:lvlJc w:val="left"/>
      <w:pPr>
        <w:ind w:left="2094" w:hanging="360"/>
      </w:pPr>
      <w:rPr>
        <w:rFonts w:ascii="Wingdings" w:hAnsi="Wingdings" w:hint="default"/>
      </w:rPr>
    </w:lvl>
    <w:lvl w:ilvl="3" w:tplc="04100001" w:tentative="1">
      <w:start w:val="1"/>
      <w:numFmt w:val="bullet"/>
      <w:lvlText w:val=""/>
      <w:lvlJc w:val="left"/>
      <w:pPr>
        <w:ind w:left="2814" w:hanging="360"/>
      </w:pPr>
      <w:rPr>
        <w:rFonts w:ascii="Symbol" w:hAnsi="Symbol" w:hint="default"/>
      </w:rPr>
    </w:lvl>
    <w:lvl w:ilvl="4" w:tplc="04100003" w:tentative="1">
      <w:start w:val="1"/>
      <w:numFmt w:val="bullet"/>
      <w:lvlText w:val="o"/>
      <w:lvlJc w:val="left"/>
      <w:pPr>
        <w:ind w:left="3534" w:hanging="360"/>
      </w:pPr>
      <w:rPr>
        <w:rFonts w:ascii="Courier New" w:hAnsi="Courier New" w:cs="Courier New" w:hint="default"/>
      </w:rPr>
    </w:lvl>
    <w:lvl w:ilvl="5" w:tplc="04100005" w:tentative="1">
      <w:start w:val="1"/>
      <w:numFmt w:val="bullet"/>
      <w:lvlText w:val=""/>
      <w:lvlJc w:val="left"/>
      <w:pPr>
        <w:ind w:left="4254" w:hanging="360"/>
      </w:pPr>
      <w:rPr>
        <w:rFonts w:ascii="Wingdings" w:hAnsi="Wingdings" w:hint="default"/>
      </w:rPr>
    </w:lvl>
    <w:lvl w:ilvl="6" w:tplc="04100001" w:tentative="1">
      <w:start w:val="1"/>
      <w:numFmt w:val="bullet"/>
      <w:lvlText w:val=""/>
      <w:lvlJc w:val="left"/>
      <w:pPr>
        <w:ind w:left="4974" w:hanging="360"/>
      </w:pPr>
      <w:rPr>
        <w:rFonts w:ascii="Symbol" w:hAnsi="Symbol" w:hint="default"/>
      </w:rPr>
    </w:lvl>
    <w:lvl w:ilvl="7" w:tplc="04100003" w:tentative="1">
      <w:start w:val="1"/>
      <w:numFmt w:val="bullet"/>
      <w:lvlText w:val="o"/>
      <w:lvlJc w:val="left"/>
      <w:pPr>
        <w:ind w:left="5694" w:hanging="360"/>
      </w:pPr>
      <w:rPr>
        <w:rFonts w:ascii="Courier New" w:hAnsi="Courier New" w:cs="Courier New" w:hint="default"/>
      </w:rPr>
    </w:lvl>
    <w:lvl w:ilvl="8" w:tplc="04100005" w:tentative="1">
      <w:start w:val="1"/>
      <w:numFmt w:val="bullet"/>
      <w:lvlText w:val=""/>
      <w:lvlJc w:val="left"/>
      <w:pPr>
        <w:ind w:left="6414" w:hanging="360"/>
      </w:pPr>
      <w:rPr>
        <w:rFonts w:ascii="Wingdings" w:hAnsi="Wingdings" w:hint="default"/>
      </w:rPr>
    </w:lvl>
  </w:abstractNum>
  <w:abstractNum w:abstractNumId="49" w15:restartNumberingAfterBreak="0">
    <w:nsid w:val="4AC529F2"/>
    <w:multiLevelType w:val="hybridMultilevel"/>
    <w:tmpl w:val="A5E8292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0" w15:restartNumberingAfterBreak="0">
    <w:nsid w:val="4E137C74"/>
    <w:multiLevelType w:val="multilevel"/>
    <w:tmpl w:val="8EA4918E"/>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1" w15:restartNumberingAfterBreak="0">
    <w:nsid w:val="4E5269E8"/>
    <w:multiLevelType w:val="multilevel"/>
    <w:tmpl w:val="8D44F52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2" w15:restartNumberingAfterBreak="0">
    <w:nsid w:val="4F2A47B1"/>
    <w:multiLevelType w:val="hybridMultilevel"/>
    <w:tmpl w:val="081C730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3" w15:restartNumberingAfterBreak="0">
    <w:nsid w:val="4FCA48C5"/>
    <w:multiLevelType w:val="hybridMultilevel"/>
    <w:tmpl w:val="78A8392A"/>
    <w:lvl w:ilvl="0" w:tplc="8CFC4996">
      <w:start w:val="1"/>
      <w:numFmt w:val="lowerLetter"/>
      <w:lvlText w:val="%1)"/>
      <w:lvlJc w:val="left"/>
      <w:pPr>
        <w:ind w:left="360" w:hanging="360"/>
      </w:pPr>
      <w:rPr>
        <w:rFonts w:asciiTheme="minorHAnsi" w:eastAsia="Times New Roman" w:hAnsiTheme="minorHAnsi" w:cstheme="minorHAnsi"/>
        <w:b/>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54" w15:restartNumberingAfterBreak="0">
    <w:nsid w:val="516A0E18"/>
    <w:multiLevelType w:val="hybridMultilevel"/>
    <w:tmpl w:val="A0C4FD1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5" w15:restartNumberingAfterBreak="0">
    <w:nsid w:val="5353562F"/>
    <w:multiLevelType w:val="hybridMultilevel"/>
    <w:tmpl w:val="8346AEAE"/>
    <w:lvl w:ilvl="0" w:tplc="AAF4FAD6">
      <w:start w:val="1"/>
      <w:numFmt w:val="lowerLetter"/>
      <w:lvlText w:val="%1)"/>
      <w:lvlJc w:val="left"/>
      <w:pPr>
        <w:ind w:left="654" w:hanging="360"/>
      </w:pPr>
      <w:rPr>
        <w:rFonts w:hint="default"/>
      </w:rPr>
    </w:lvl>
    <w:lvl w:ilvl="1" w:tplc="04100019" w:tentative="1">
      <w:start w:val="1"/>
      <w:numFmt w:val="lowerLetter"/>
      <w:lvlText w:val="%2."/>
      <w:lvlJc w:val="left"/>
      <w:pPr>
        <w:ind w:left="1374" w:hanging="360"/>
      </w:pPr>
    </w:lvl>
    <w:lvl w:ilvl="2" w:tplc="0410001B" w:tentative="1">
      <w:start w:val="1"/>
      <w:numFmt w:val="lowerRoman"/>
      <w:lvlText w:val="%3."/>
      <w:lvlJc w:val="right"/>
      <w:pPr>
        <w:ind w:left="2094" w:hanging="180"/>
      </w:pPr>
    </w:lvl>
    <w:lvl w:ilvl="3" w:tplc="0410000F" w:tentative="1">
      <w:start w:val="1"/>
      <w:numFmt w:val="decimal"/>
      <w:lvlText w:val="%4."/>
      <w:lvlJc w:val="left"/>
      <w:pPr>
        <w:ind w:left="2814" w:hanging="360"/>
      </w:pPr>
    </w:lvl>
    <w:lvl w:ilvl="4" w:tplc="04100019" w:tentative="1">
      <w:start w:val="1"/>
      <w:numFmt w:val="lowerLetter"/>
      <w:lvlText w:val="%5."/>
      <w:lvlJc w:val="left"/>
      <w:pPr>
        <w:ind w:left="3534" w:hanging="360"/>
      </w:pPr>
    </w:lvl>
    <w:lvl w:ilvl="5" w:tplc="0410001B" w:tentative="1">
      <w:start w:val="1"/>
      <w:numFmt w:val="lowerRoman"/>
      <w:lvlText w:val="%6."/>
      <w:lvlJc w:val="right"/>
      <w:pPr>
        <w:ind w:left="4254" w:hanging="180"/>
      </w:pPr>
    </w:lvl>
    <w:lvl w:ilvl="6" w:tplc="0410000F" w:tentative="1">
      <w:start w:val="1"/>
      <w:numFmt w:val="decimal"/>
      <w:lvlText w:val="%7."/>
      <w:lvlJc w:val="left"/>
      <w:pPr>
        <w:ind w:left="4974" w:hanging="360"/>
      </w:pPr>
    </w:lvl>
    <w:lvl w:ilvl="7" w:tplc="04100019" w:tentative="1">
      <w:start w:val="1"/>
      <w:numFmt w:val="lowerLetter"/>
      <w:lvlText w:val="%8."/>
      <w:lvlJc w:val="left"/>
      <w:pPr>
        <w:ind w:left="5694" w:hanging="360"/>
      </w:pPr>
    </w:lvl>
    <w:lvl w:ilvl="8" w:tplc="0410001B" w:tentative="1">
      <w:start w:val="1"/>
      <w:numFmt w:val="lowerRoman"/>
      <w:lvlText w:val="%9."/>
      <w:lvlJc w:val="right"/>
      <w:pPr>
        <w:ind w:left="6414" w:hanging="180"/>
      </w:pPr>
    </w:lvl>
  </w:abstractNum>
  <w:abstractNum w:abstractNumId="56" w15:restartNumberingAfterBreak="0">
    <w:nsid w:val="545207CD"/>
    <w:multiLevelType w:val="multilevel"/>
    <w:tmpl w:val="CEF66D7C"/>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7" w15:restartNumberingAfterBreak="0">
    <w:nsid w:val="57187A2F"/>
    <w:multiLevelType w:val="hybridMultilevel"/>
    <w:tmpl w:val="0EC4F616"/>
    <w:lvl w:ilvl="0" w:tplc="431AC1D2">
      <w:start w:val="1"/>
      <w:numFmt w:val="upperLetter"/>
      <w:lvlText w:val="%1)"/>
      <w:lvlJc w:val="left"/>
      <w:pPr>
        <w:ind w:left="-66" w:hanging="360"/>
      </w:pPr>
      <w:rPr>
        <w:rFonts w:hint="default"/>
        <w:b/>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58" w15:restartNumberingAfterBreak="0">
    <w:nsid w:val="589D5327"/>
    <w:multiLevelType w:val="hybridMultilevel"/>
    <w:tmpl w:val="DEEC8A9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9" w15:restartNumberingAfterBreak="0">
    <w:nsid w:val="60E73F85"/>
    <w:multiLevelType w:val="hybridMultilevel"/>
    <w:tmpl w:val="45DEB6B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0" w15:restartNumberingAfterBreak="0">
    <w:nsid w:val="65222687"/>
    <w:multiLevelType w:val="hybridMultilevel"/>
    <w:tmpl w:val="99526A68"/>
    <w:lvl w:ilvl="0" w:tplc="95E4DB16">
      <w:start w:val="1"/>
      <w:numFmt w:val="lowerLetter"/>
      <w:lvlText w:val="%1)"/>
      <w:lvlJc w:val="left"/>
      <w:pPr>
        <w:ind w:left="654" w:hanging="360"/>
      </w:pPr>
      <w:rPr>
        <w:rFonts w:hint="default"/>
      </w:rPr>
    </w:lvl>
    <w:lvl w:ilvl="1" w:tplc="04100019" w:tentative="1">
      <w:start w:val="1"/>
      <w:numFmt w:val="lowerLetter"/>
      <w:lvlText w:val="%2."/>
      <w:lvlJc w:val="left"/>
      <w:pPr>
        <w:ind w:left="1374" w:hanging="360"/>
      </w:pPr>
    </w:lvl>
    <w:lvl w:ilvl="2" w:tplc="0410001B" w:tentative="1">
      <w:start w:val="1"/>
      <w:numFmt w:val="lowerRoman"/>
      <w:lvlText w:val="%3."/>
      <w:lvlJc w:val="right"/>
      <w:pPr>
        <w:ind w:left="2094" w:hanging="180"/>
      </w:pPr>
    </w:lvl>
    <w:lvl w:ilvl="3" w:tplc="0410000F" w:tentative="1">
      <w:start w:val="1"/>
      <w:numFmt w:val="decimal"/>
      <w:lvlText w:val="%4."/>
      <w:lvlJc w:val="left"/>
      <w:pPr>
        <w:ind w:left="2814" w:hanging="360"/>
      </w:pPr>
    </w:lvl>
    <w:lvl w:ilvl="4" w:tplc="04100019" w:tentative="1">
      <w:start w:val="1"/>
      <w:numFmt w:val="lowerLetter"/>
      <w:lvlText w:val="%5."/>
      <w:lvlJc w:val="left"/>
      <w:pPr>
        <w:ind w:left="3534" w:hanging="360"/>
      </w:pPr>
    </w:lvl>
    <w:lvl w:ilvl="5" w:tplc="0410001B" w:tentative="1">
      <w:start w:val="1"/>
      <w:numFmt w:val="lowerRoman"/>
      <w:lvlText w:val="%6."/>
      <w:lvlJc w:val="right"/>
      <w:pPr>
        <w:ind w:left="4254" w:hanging="180"/>
      </w:pPr>
    </w:lvl>
    <w:lvl w:ilvl="6" w:tplc="0410000F" w:tentative="1">
      <w:start w:val="1"/>
      <w:numFmt w:val="decimal"/>
      <w:lvlText w:val="%7."/>
      <w:lvlJc w:val="left"/>
      <w:pPr>
        <w:ind w:left="4974" w:hanging="360"/>
      </w:pPr>
    </w:lvl>
    <w:lvl w:ilvl="7" w:tplc="04100019" w:tentative="1">
      <w:start w:val="1"/>
      <w:numFmt w:val="lowerLetter"/>
      <w:lvlText w:val="%8."/>
      <w:lvlJc w:val="left"/>
      <w:pPr>
        <w:ind w:left="5694" w:hanging="360"/>
      </w:pPr>
    </w:lvl>
    <w:lvl w:ilvl="8" w:tplc="0410001B" w:tentative="1">
      <w:start w:val="1"/>
      <w:numFmt w:val="lowerRoman"/>
      <w:lvlText w:val="%9."/>
      <w:lvlJc w:val="right"/>
      <w:pPr>
        <w:ind w:left="6414" w:hanging="180"/>
      </w:pPr>
    </w:lvl>
  </w:abstractNum>
  <w:abstractNum w:abstractNumId="61" w15:restartNumberingAfterBreak="0">
    <w:nsid w:val="670F6A53"/>
    <w:multiLevelType w:val="multilevel"/>
    <w:tmpl w:val="A18C0D14"/>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it-IT" w:eastAsia="it-IT" w:bidi="it-I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2" w15:restartNumberingAfterBreak="0">
    <w:nsid w:val="67631C62"/>
    <w:multiLevelType w:val="multilevel"/>
    <w:tmpl w:val="32A0A538"/>
    <w:lvl w:ilvl="0">
      <w:start w:val="6"/>
      <w:numFmt w:val="decimal"/>
      <w:lvlText w:val="%1"/>
      <w:lvlJc w:val="left"/>
      <w:pPr>
        <w:ind w:left="480" w:hanging="480"/>
      </w:pPr>
      <w:rPr>
        <w:rFonts w:hint="default"/>
      </w:rPr>
    </w:lvl>
    <w:lvl w:ilvl="1">
      <w:start w:val="1"/>
      <w:numFmt w:val="decimal"/>
      <w:lvlText w:val="%1.%2"/>
      <w:lvlJc w:val="left"/>
      <w:pPr>
        <w:ind w:left="519" w:hanging="480"/>
      </w:pPr>
      <w:rPr>
        <w:rFonts w:hint="default"/>
      </w:rPr>
    </w:lvl>
    <w:lvl w:ilvl="2">
      <w:start w:val="1"/>
      <w:numFmt w:val="decimal"/>
      <w:lvlText w:val="%1.%2.%3"/>
      <w:lvlJc w:val="left"/>
      <w:pPr>
        <w:ind w:left="798" w:hanging="720"/>
      </w:pPr>
      <w:rPr>
        <w:rFonts w:hint="default"/>
      </w:rPr>
    </w:lvl>
    <w:lvl w:ilvl="3">
      <w:start w:val="1"/>
      <w:numFmt w:val="decimal"/>
      <w:lvlText w:val="%1.%2.%3.%4"/>
      <w:lvlJc w:val="left"/>
      <w:pPr>
        <w:ind w:left="837" w:hanging="720"/>
      </w:pPr>
      <w:rPr>
        <w:rFonts w:hint="default"/>
      </w:rPr>
    </w:lvl>
    <w:lvl w:ilvl="4">
      <w:start w:val="1"/>
      <w:numFmt w:val="decimal"/>
      <w:lvlText w:val="%1.%2.%3.%4.%5"/>
      <w:lvlJc w:val="left"/>
      <w:pPr>
        <w:ind w:left="1236" w:hanging="1080"/>
      </w:pPr>
      <w:rPr>
        <w:rFonts w:hint="default"/>
      </w:rPr>
    </w:lvl>
    <w:lvl w:ilvl="5">
      <w:start w:val="1"/>
      <w:numFmt w:val="decimal"/>
      <w:lvlText w:val="%1.%2.%3.%4.%5.%6"/>
      <w:lvlJc w:val="left"/>
      <w:pPr>
        <w:ind w:left="1275" w:hanging="1080"/>
      </w:pPr>
      <w:rPr>
        <w:rFonts w:hint="default"/>
      </w:rPr>
    </w:lvl>
    <w:lvl w:ilvl="6">
      <w:start w:val="1"/>
      <w:numFmt w:val="decimal"/>
      <w:lvlText w:val="%1.%2.%3.%4.%5.%6.%7"/>
      <w:lvlJc w:val="left"/>
      <w:pPr>
        <w:ind w:left="1674" w:hanging="1440"/>
      </w:pPr>
      <w:rPr>
        <w:rFonts w:hint="default"/>
      </w:rPr>
    </w:lvl>
    <w:lvl w:ilvl="7">
      <w:start w:val="1"/>
      <w:numFmt w:val="decimal"/>
      <w:lvlText w:val="%1.%2.%3.%4.%5.%6.%7.%8"/>
      <w:lvlJc w:val="left"/>
      <w:pPr>
        <w:ind w:left="1713" w:hanging="1440"/>
      </w:pPr>
      <w:rPr>
        <w:rFonts w:hint="default"/>
      </w:rPr>
    </w:lvl>
    <w:lvl w:ilvl="8">
      <w:start w:val="1"/>
      <w:numFmt w:val="decimal"/>
      <w:lvlText w:val="%1.%2.%3.%4.%5.%6.%7.%8.%9"/>
      <w:lvlJc w:val="left"/>
      <w:pPr>
        <w:ind w:left="2112" w:hanging="1800"/>
      </w:pPr>
      <w:rPr>
        <w:rFonts w:hint="default"/>
      </w:rPr>
    </w:lvl>
  </w:abstractNum>
  <w:abstractNum w:abstractNumId="63" w15:restartNumberingAfterBreak="0">
    <w:nsid w:val="67AC7FA9"/>
    <w:multiLevelType w:val="multilevel"/>
    <w:tmpl w:val="B4301004"/>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4" w15:restartNumberingAfterBreak="0">
    <w:nsid w:val="684E3571"/>
    <w:multiLevelType w:val="hybridMultilevel"/>
    <w:tmpl w:val="ECDAF8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5" w15:restartNumberingAfterBreak="0">
    <w:nsid w:val="6A1274E7"/>
    <w:multiLevelType w:val="hybridMultilevel"/>
    <w:tmpl w:val="3C2A7B78"/>
    <w:lvl w:ilvl="0" w:tplc="04100001">
      <w:start w:val="1"/>
      <w:numFmt w:val="bullet"/>
      <w:lvlText w:val=""/>
      <w:lvlJc w:val="left"/>
      <w:pPr>
        <w:ind w:left="774" w:hanging="360"/>
      </w:pPr>
      <w:rPr>
        <w:rFonts w:ascii="Symbol" w:hAnsi="Symbol" w:hint="default"/>
      </w:rPr>
    </w:lvl>
    <w:lvl w:ilvl="1" w:tplc="04100003" w:tentative="1">
      <w:start w:val="1"/>
      <w:numFmt w:val="bullet"/>
      <w:lvlText w:val="o"/>
      <w:lvlJc w:val="left"/>
      <w:pPr>
        <w:ind w:left="1494" w:hanging="360"/>
      </w:pPr>
      <w:rPr>
        <w:rFonts w:ascii="Courier New" w:hAnsi="Courier New" w:cs="Courier New" w:hint="default"/>
      </w:rPr>
    </w:lvl>
    <w:lvl w:ilvl="2" w:tplc="04100005" w:tentative="1">
      <w:start w:val="1"/>
      <w:numFmt w:val="bullet"/>
      <w:lvlText w:val=""/>
      <w:lvlJc w:val="left"/>
      <w:pPr>
        <w:ind w:left="2214" w:hanging="360"/>
      </w:pPr>
      <w:rPr>
        <w:rFonts w:ascii="Wingdings" w:hAnsi="Wingdings" w:hint="default"/>
      </w:rPr>
    </w:lvl>
    <w:lvl w:ilvl="3" w:tplc="04100001" w:tentative="1">
      <w:start w:val="1"/>
      <w:numFmt w:val="bullet"/>
      <w:lvlText w:val=""/>
      <w:lvlJc w:val="left"/>
      <w:pPr>
        <w:ind w:left="2934" w:hanging="360"/>
      </w:pPr>
      <w:rPr>
        <w:rFonts w:ascii="Symbol" w:hAnsi="Symbol" w:hint="default"/>
      </w:rPr>
    </w:lvl>
    <w:lvl w:ilvl="4" w:tplc="04100003" w:tentative="1">
      <w:start w:val="1"/>
      <w:numFmt w:val="bullet"/>
      <w:lvlText w:val="o"/>
      <w:lvlJc w:val="left"/>
      <w:pPr>
        <w:ind w:left="3654" w:hanging="360"/>
      </w:pPr>
      <w:rPr>
        <w:rFonts w:ascii="Courier New" w:hAnsi="Courier New" w:cs="Courier New" w:hint="default"/>
      </w:rPr>
    </w:lvl>
    <w:lvl w:ilvl="5" w:tplc="04100005" w:tentative="1">
      <w:start w:val="1"/>
      <w:numFmt w:val="bullet"/>
      <w:lvlText w:val=""/>
      <w:lvlJc w:val="left"/>
      <w:pPr>
        <w:ind w:left="4374" w:hanging="360"/>
      </w:pPr>
      <w:rPr>
        <w:rFonts w:ascii="Wingdings" w:hAnsi="Wingdings" w:hint="default"/>
      </w:rPr>
    </w:lvl>
    <w:lvl w:ilvl="6" w:tplc="04100001" w:tentative="1">
      <w:start w:val="1"/>
      <w:numFmt w:val="bullet"/>
      <w:lvlText w:val=""/>
      <w:lvlJc w:val="left"/>
      <w:pPr>
        <w:ind w:left="5094" w:hanging="360"/>
      </w:pPr>
      <w:rPr>
        <w:rFonts w:ascii="Symbol" w:hAnsi="Symbol" w:hint="default"/>
      </w:rPr>
    </w:lvl>
    <w:lvl w:ilvl="7" w:tplc="04100003" w:tentative="1">
      <w:start w:val="1"/>
      <w:numFmt w:val="bullet"/>
      <w:lvlText w:val="o"/>
      <w:lvlJc w:val="left"/>
      <w:pPr>
        <w:ind w:left="5814" w:hanging="360"/>
      </w:pPr>
      <w:rPr>
        <w:rFonts w:ascii="Courier New" w:hAnsi="Courier New" w:cs="Courier New" w:hint="default"/>
      </w:rPr>
    </w:lvl>
    <w:lvl w:ilvl="8" w:tplc="04100005" w:tentative="1">
      <w:start w:val="1"/>
      <w:numFmt w:val="bullet"/>
      <w:lvlText w:val=""/>
      <w:lvlJc w:val="left"/>
      <w:pPr>
        <w:ind w:left="6534" w:hanging="360"/>
      </w:pPr>
      <w:rPr>
        <w:rFonts w:ascii="Wingdings" w:hAnsi="Wingdings" w:hint="default"/>
      </w:rPr>
    </w:lvl>
  </w:abstractNum>
  <w:abstractNum w:abstractNumId="66" w15:restartNumberingAfterBreak="0">
    <w:nsid w:val="6CB06D85"/>
    <w:multiLevelType w:val="multilevel"/>
    <w:tmpl w:val="F5D0E64C"/>
    <w:lvl w:ilvl="0">
      <w:start w:val="1"/>
      <w:numFmt w:val="bullet"/>
      <w:lvlText w:val=""/>
      <w:lvlJc w:val="left"/>
      <w:pPr>
        <w:tabs>
          <w:tab w:val="num" w:pos="1140"/>
        </w:tabs>
        <w:ind w:left="1140" w:hanging="360"/>
      </w:pPr>
      <w:rPr>
        <w:rFonts w:ascii="Symbol" w:hAnsi="Symbol" w:hint="default"/>
      </w:rPr>
    </w:lvl>
    <w:lvl w:ilvl="1">
      <w:start w:val="1"/>
      <w:numFmt w:val="lowerLetter"/>
      <w:lvlText w:val="%2)"/>
      <w:lvlJc w:val="left"/>
      <w:pPr>
        <w:ind w:left="502" w:hanging="360"/>
      </w:pPr>
      <w:rPr>
        <w:rFonts w:ascii="Times New Roman" w:hAnsi="Times New Roman" w:hint="default"/>
        <w:b/>
        <w:i w:val="0"/>
        <w:sz w:val="28"/>
      </w:rPr>
    </w:lvl>
    <w:lvl w:ilvl="2">
      <w:start w:val="1"/>
      <w:numFmt w:val="bullet"/>
      <w:lvlText w:val=""/>
      <w:lvlJc w:val="left"/>
      <w:pPr>
        <w:tabs>
          <w:tab w:val="num" w:pos="2580"/>
        </w:tabs>
        <w:ind w:left="2580" w:hanging="360"/>
      </w:pPr>
      <w:rPr>
        <w:rFonts w:ascii="Wingdings" w:hAnsi="Wingdings" w:hint="default"/>
      </w:rPr>
    </w:lvl>
    <w:lvl w:ilvl="3">
      <w:start w:val="1"/>
      <w:numFmt w:val="decimal"/>
      <w:lvlText w:val="%4)"/>
      <w:lvlJc w:val="left"/>
      <w:pPr>
        <w:ind w:left="3300" w:hanging="360"/>
      </w:pPr>
      <w:rPr>
        <w:rFonts w:hint="default"/>
      </w:rPr>
    </w:lvl>
    <w:lvl w:ilvl="4">
      <w:start w:val="3"/>
      <w:numFmt w:val="decimal"/>
      <w:lvlText w:val="%5"/>
      <w:lvlJc w:val="left"/>
      <w:pPr>
        <w:ind w:left="4020" w:hanging="360"/>
      </w:pPr>
      <w:rPr>
        <w:rFonts w:hint="default"/>
        <w:u w:val="single"/>
      </w:rPr>
    </w:lvl>
    <w:lvl w:ilvl="5" w:tentative="1">
      <w:start w:val="1"/>
      <w:numFmt w:val="bullet"/>
      <w:lvlText w:val=""/>
      <w:lvlJc w:val="left"/>
      <w:pPr>
        <w:tabs>
          <w:tab w:val="num" w:pos="4740"/>
        </w:tabs>
        <w:ind w:left="4740" w:hanging="360"/>
      </w:pPr>
      <w:rPr>
        <w:rFonts w:ascii="Wingdings" w:hAnsi="Wingdings" w:hint="default"/>
      </w:rPr>
    </w:lvl>
    <w:lvl w:ilvl="6" w:tentative="1">
      <w:start w:val="1"/>
      <w:numFmt w:val="bullet"/>
      <w:lvlText w:val=""/>
      <w:lvlJc w:val="left"/>
      <w:pPr>
        <w:tabs>
          <w:tab w:val="num" w:pos="5460"/>
        </w:tabs>
        <w:ind w:left="5460" w:hanging="360"/>
      </w:pPr>
      <w:rPr>
        <w:rFonts w:ascii="Symbol" w:hAnsi="Symbol" w:hint="default"/>
      </w:rPr>
    </w:lvl>
    <w:lvl w:ilvl="7" w:tentative="1">
      <w:start w:val="1"/>
      <w:numFmt w:val="bullet"/>
      <w:lvlText w:val="o"/>
      <w:lvlJc w:val="left"/>
      <w:pPr>
        <w:tabs>
          <w:tab w:val="num" w:pos="6180"/>
        </w:tabs>
        <w:ind w:left="6180" w:hanging="360"/>
      </w:pPr>
      <w:rPr>
        <w:rFonts w:ascii="Courier New" w:hAnsi="Courier New" w:hint="default"/>
      </w:rPr>
    </w:lvl>
    <w:lvl w:ilvl="8" w:tentative="1">
      <w:start w:val="1"/>
      <w:numFmt w:val="bullet"/>
      <w:lvlText w:val=""/>
      <w:lvlJc w:val="left"/>
      <w:pPr>
        <w:tabs>
          <w:tab w:val="num" w:pos="6900"/>
        </w:tabs>
        <w:ind w:left="6900" w:hanging="360"/>
      </w:pPr>
      <w:rPr>
        <w:rFonts w:ascii="Wingdings" w:hAnsi="Wingdings" w:hint="default"/>
      </w:rPr>
    </w:lvl>
  </w:abstractNum>
  <w:abstractNum w:abstractNumId="67" w15:restartNumberingAfterBreak="0">
    <w:nsid w:val="6E8E1C7A"/>
    <w:multiLevelType w:val="multilevel"/>
    <w:tmpl w:val="70F02298"/>
    <w:lvl w:ilvl="0">
      <w:start w:val="3"/>
      <w:numFmt w:val="decimal"/>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8" w15:restartNumberingAfterBreak="0">
    <w:nsid w:val="6FD21567"/>
    <w:multiLevelType w:val="hybridMultilevel"/>
    <w:tmpl w:val="DB304EAE"/>
    <w:lvl w:ilvl="0" w:tplc="BC9ADB1C">
      <w:start w:val="1"/>
      <w:numFmt w:val="decimal"/>
      <w:lvlText w:val="%1)"/>
      <w:lvlJc w:val="left"/>
      <w:pPr>
        <w:ind w:left="1211" w:hanging="360"/>
      </w:pPr>
      <w:rPr>
        <w:rFonts w:asciiTheme="minorHAnsi" w:eastAsia="Times New Roman" w:hAnsiTheme="minorHAnsi" w:cstheme="minorHAnsi"/>
      </w:rPr>
    </w:lvl>
    <w:lvl w:ilvl="1" w:tplc="04100019" w:tentative="1">
      <w:start w:val="1"/>
      <w:numFmt w:val="lowerLetter"/>
      <w:lvlText w:val="%2."/>
      <w:lvlJc w:val="left"/>
      <w:pPr>
        <w:ind w:left="1931" w:hanging="360"/>
      </w:pPr>
    </w:lvl>
    <w:lvl w:ilvl="2" w:tplc="0410001B" w:tentative="1">
      <w:start w:val="1"/>
      <w:numFmt w:val="lowerRoman"/>
      <w:lvlText w:val="%3."/>
      <w:lvlJc w:val="right"/>
      <w:pPr>
        <w:ind w:left="2651" w:hanging="180"/>
      </w:pPr>
    </w:lvl>
    <w:lvl w:ilvl="3" w:tplc="0410000F" w:tentative="1">
      <w:start w:val="1"/>
      <w:numFmt w:val="decimal"/>
      <w:lvlText w:val="%4."/>
      <w:lvlJc w:val="left"/>
      <w:pPr>
        <w:ind w:left="3371" w:hanging="360"/>
      </w:pPr>
    </w:lvl>
    <w:lvl w:ilvl="4" w:tplc="04100019" w:tentative="1">
      <w:start w:val="1"/>
      <w:numFmt w:val="lowerLetter"/>
      <w:lvlText w:val="%5."/>
      <w:lvlJc w:val="left"/>
      <w:pPr>
        <w:ind w:left="4091" w:hanging="360"/>
      </w:pPr>
    </w:lvl>
    <w:lvl w:ilvl="5" w:tplc="0410001B" w:tentative="1">
      <w:start w:val="1"/>
      <w:numFmt w:val="lowerRoman"/>
      <w:lvlText w:val="%6."/>
      <w:lvlJc w:val="right"/>
      <w:pPr>
        <w:ind w:left="4811" w:hanging="180"/>
      </w:pPr>
    </w:lvl>
    <w:lvl w:ilvl="6" w:tplc="0410000F" w:tentative="1">
      <w:start w:val="1"/>
      <w:numFmt w:val="decimal"/>
      <w:lvlText w:val="%7."/>
      <w:lvlJc w:val="left"/>
      <w:pPr>
        <w:ind w:left="5531" w:hanging="360"/>
      </w:pPr>
    </w:lvl>
    <w:lvl w:ilvl="7" w:tplc="04100019" w:tentative="1">
      <w:start w:val="1"/>
      <w:numFmt w:val="lowerLetter"/>
      <w:lvlText w:val="%8."/>
      <w:lvlJc w:val="left"/>
      <w:pPr>
        <w:ind w:left="6251" w:hanging="360"/>
      </w:pPr>
    </w:lvl>
    <w:lvl w:ilvl="8" w:tplc="0410001B" w:tentative="1">
      <w:start w:val="1"/>
      <w:numFmt w:val="lowerRoman"/>
      <w:lvlText w:val="%9."/>
      <w:lvlJc w:val="right"/>
      <w:pPr>
        <w:ind w:left="6971" w:hanging="180"/>
      </w:pPr>
    </w:lvl>
  </w:abstractNum>
  <w:abstractNum w:abstractNumId="69" w15:restartNumberingAfterBreak="0">
    <w:nsid w:val="6FE90C4C"/>
    <w:multiLevelType w:val="hybridMultilevel"/>
    <w:tmpl w:val="D538587C"/>
    <w:lvl w:ilvl="0" w:tplc="04100011">
      <w:start w:val="29"/>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0" w15:restartNumberingAfterBreak="0">
    <w:nsid w:val="6FFF6C03"/>
    <w:multiLevelType w:val="multilevel"/>
    <w:tmpl w:val="E6887728"/>
    <w:lvl w:ilvl="0">
      <w:start w:val="1"/>
      <w:numFmt w:val="lowerLetter"/>
      <w:lvlText w:val="%1)"/>
      <w:lvlJc w:val="left"/>
      <w:rPr>
        <w:rFonts w:ascii="Calibri" w:eastAsia="Calibri" w:hAnsi="Calibri" w:cs="Calibri"/>
        <w:b w:val="0"/>
        <w:bCs w:val="0"/>
        <w:i w:val="0"/>
        <w:iCs w:val="0"/>
        <w:smallCaps w:val="0"/>
        <w:strike w:val="0"/>
        <w:color w:val="000000"/>
        <w:spacing w:val="0"/>
        <w:w w:val="100"/>
        <w:position w:val="0"/>
        <w:sz w:val="22"/>
        <w:szCs w:val="22"/>
        <w:u w:val="none"/>
        <w:shd w:val="clear" w:color="auto" w:fill="auto"/>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1" w15:restartNumberingAfterBreak="0">
    <w:nsid w:val="72434839"/>
    <w:multiLevelType w:val="hybridMultilevel"/>
    <w:tmpl w:val="23E6B9E4"/>
    <w:lvl w:ilvl="0" w:tplc="EEE803E0">
      <w:start w:val="1"/>
      <w:numFmt w:val="decimal"/>
      <w:lvlText w:val="%1)"/>
      <w:lvlJc w:val="left"/>
      <w:pPr>
        <w:ind w:left="-66" w:hanging="360"/>
      </w:pPr>
      <w:rPr>
        <w:rFonts w:hint="default"/>
      </w:rPr>
    </w:lvl>
    <w:lvl w:ilvl="1" w:tplc="04100019" w:tentative="1">
      <w:start w:val="1"/>
      <w:numFmt w:val="lowerLetter"/>
      <w:lvlText w:val="%2."/>
      <w:lvlJc w:val="left"/>
      <w:pPr>
        <w:ind w:left="654" w:hanging="360"/>
      </w:pPr>
    </w:lvl>
    <w:lvl w:ilvl="2" w:tplc="0410001B" w:tentative="1">
      <w:start w:val="1"/>
      <w:numFmt w:val="lowerRoman"/>
      <w:lvlText w:val="%3."/>
      <w:lvlJc w:val="right"/>
      <w:pPr>
        <w:ind w:left="1374" w:hanging="180"/>
      </w:pPr>
    </w:lvl>
    <w:lvl w:ilvl="3" w:tplc="0410000F" w:tentative="1">
      <w:start w:val="1"/>
      <w:numFmt w:val="decimal"/>
      <w:lvlText w:val="%4."/>
      <w:lvlJc w:val="left"/>
      <w:pPr>
        <w:ind w:left="2094" w:hanging="360"/>
      </w:pPr>
    </w:lvl>
    <w:lvl w:ilvl="4" w:tplc="04100019" w:tentative="1">
      <w:start w:val="1"/>
      <w:numFmt w:val="lowerLetter"/>
      <w:lvlText w:val="%5."/>
      <w:lvlJc w:val="left"/>
      <w:pPr>
        <w:ind w:left="2814" w:hanging="360"/>
      </w:pPr>
    </w:lvl>
    <w:lvl w:ilvl="5" w:tplc="0410001B" w:tentative="1">
      <w:start w:val="1"/>
      <w:numFmt w:val="lowerRoman"/>
      <w:lvlText w:val="%6."/>
      <w:lvlJc w:val="right"/>
      <w:pPr>
        <w:ind w:left="3534" w:hanging="180"/>
      </w:pPr>
    </w:lvl>
    <w:lvl w:ilvl="6" w:tplc="0410000F" w:tentative="1">
      <w:start w:val="1"/>
      <w:numFmt w:val="decimal"/>
      <w:lvlText w:val="%7."/>
      <w:lvlJc w:val="left"/>
      <w:pPr>
        <w:ind w:left="4254" w:hanging="360"/>
      </w:pPr>
    </w:lvl>
    <w:lvl w:ilvl="7" w:tplc="04100019" w:tentative="1">
      <w:start w:val="1"/>
      <w:numFmt w:val="lowerLetter"/>
      <w:lvlText w:val="%8."/>
      <w:lvlJc w:val="left"/>
      <w:pPr>
        <w:ind w:left="4974" w:hanging="360"/>
      </w:pPr>
    </w:lvl>
    <w:lvl w:ilvl="8" w:tplc="0410001B" w:tentative="1">
      <w:start w:val="1"/>
      <w:numFmt w:val="lowerRoman"/>
      <w:lvlText w:val="%9."/>
      <w:lvlJc w:val="right"/>
      <w:pPr>
        <w:ind w:left="5694" w:hanging="180"/>
      </w:pPr>
    </w:lvl>
  </w:abstractNum>
  <w:abstractNum w:abstractNumId="72" w15:restartNumberingAfterBreak="0">
    <w:nsid w:val="754A690A"/>
    <w:multiLevelType w:val="hybridMultilevel"/>
    <w:tmpl w:val="0198A1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3" w15:restartNumberingAfterBreak="0">
    <w:nsid w:val="76033505"/>
    <w:multiLevelType w:val="singleLevel"/>
    <w:tmpl w:val="E10048C8"/>
    <w:lvl w:ilvl="0">
      <w:numFmt w:val="bullet"/>
      <w:lvlText w:val="-"/>
      <w:lvlJc w:val="left"/>
      <w:pPr>
        <w:tabs>
          <w:tab w:val="num" w:pos="420"/>
        </w:tabs>
        <w:ind w:left="420" w:hanging="360"/>
      </w:pPr>
      <w:rPr>
        <w:rFonts w:hint="default"/>
      </w:rPr>
    </w:lvl>
  </w:abstractNum>
  <w:abstractNum w:abstractNumId="74" w15:restartNumberingAfterBreak="0">
    <w:nsid w:val="77FA0639"/>
    <w:multiLevelType w:val="hybridMultilevel"/>
    <w:tmpl w:val="9080003A"/>
    <w:lvl w:ilvl="0" w:tplc="F4F4F44C">
      <w:start w:val="1"/>
      <w:numFmt w:val="lowerLetter"/>
      <w:lvlText w:val="%1)"/>
      <w:lvlJc w:val="left"/>
      <w:pPr>
        <w:ind w:left="654" w:hanging="360"/>
      </w:pPr>
      <w:rPr>
        <w:rFonts w:asciiTheme="minorHAnsi" w:eastAsia="Calibri" w:hAnsiTheme="minorHAnsi" w:cstheme="minorHAnsi"/>
      </w:rPr>
    </w:lvl>
    <w:lvl w:ilvl="1" w:tplc="04100019" w:tentative="1">
      <w:start w:val="1"/>
      <w:numFmt w:val="lowerLetter"/>
      <w:lvlText w:val="%2."/>
      <w:lvlJc w:val="left"/>
      <w:pPr>
        <w:ind w:left="1374" w:hanging="360"/>
      </w:pPr>
    </w:lvl>
    <w:lvl w:ilvl="2" w:tplc="0410001B" w:tentative="1">
      <w:start w:val="1"/>
      <w:numFmt w:val="lowerRoman"/>
      <w:lvlText w:val="%3."/>
      <w:lvlJc w:val="right"/>
      <w:pPr>
        <w:ind w:left="2094" w:hanging="180"/>
      </w:pPr>
    </w:lvl>
    <w:lvl w:ilvl="3" w:tplc="0410000F" w:tentative="1">
      <w:start w:val="1"/>
      <w:numFmt w:val="decimal"/>
      <w:lvlText w:val="%4."/>
      <w:lvlJc w:val="left"/>
      <w:pPr>
        <w:ind w:left="2814" w:hanging="360"/>
      </w:pPr>
    </w:lvl>
    <w:lvl w:ilvl="4" w:tplc="04100019" w:tentative="1">
      <w:start w:val="1"/>
      <w:numFmt w:val="lowerLetter"/>
      <w:lvlText w:val="%5."/>
      <w:lvlJc w:val="left"/>
      <w:pPr>
        <w:ind w:left="3534" w:hanging="360"/>
      </w:pPr>
    </w:lvl>
    <w:lvl w:ilvl="5" w:tplc="0410001B" w:tentative="1">
      <w:start w:val="1"/>
      <w:numFmt w:val="lowerRoman"/>
      <w:lvlText w:val="%6."/>
      <w:lvlJc w:val="right"/>
      <w:pPr>
        <w:ind w:left="4254" w:hanging="180"/>
      </w:pPr>
    </w:lvl>
    <w:lvl w:ilvl="6" w:tplc="0410000F" w:tentative="1">
      <w:start w:val="1"/>
      <w:numFmt w:val="decimal"/>
      <w:lvlText w:val="%7."/>
      <w:lvlJc w:val="left"/>
      <w:pPr>
        <w:ind w:left="4974" w:hanging="360"/>
      </w:pPr>
    </w:lvl>
    <w:lvl w:ilvl="7" w:tplc="04100019" w:tentative="1">
      <w:start w:val="1"/>
      <w:numFmt w:val="lowerLetter"/>
      <w:lvlText w:val="%8."/>
      <w:lvlJc w:val="left"/>
      <w:pPr>
        <w:ind w:left="5694" w:hanging="360"/>
      </w:pPr>
    </w:lvl>
    <w:lvl w:ilvl="8" w:tplc="0410001B" w:tentative="1">
      <w:start w:val="1"/>
      <w:numFmt w:val="lowerRoman"/>
      <w:lvlText w:val="%9."/>
      <w:lvlJc w:val="right"/>
      <w:pPr>
        <w:ind w:left="6414" w:hanging="180"/>
      </w:pPr>
    </w:lvl>
  </w:abstractNum>
  <w:abstractNum w:abstractNumId="75" w15:restartNumberingAfterBreak="0">
    <w:nsid w:val="7B1F3758"/>
    <w:multiLevelType w:val="hybridMultilevel"/>
    <w:tmpl w:val="ECB6A82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6" w15:restartNumberingAfterBreak="0">
    <w:nsid w:val="7BBD63FA"/>
    <w:multiLevelType w:val="hybridMultilevel"/>
    <w:tmpl w:val="3EF8229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7" w15:restartNumberingAfterBreak="0">
    <w:nsid w:val="7CC01D96"/>
    <w:multiLevelType w:val="hybridMultilevel"/>
    <w:tmpl w:val="BD56402A"/>
    <w:lvl w:ilvl="0" w:tplc="04100001">
      <w:start w:val="1"/>
      <w:numFmt w:val="bullet"/>
      <w:lvlText w:val=""/>
      <w:lvlJc w:val="left"/>
      <w:pPr>
        <w:ind w:left="776" w:hanging="360"/>
      </w:pPr>
      <w:rPr>
        <w:rFonts w:ascii="Symbol" w:hAnsi="Symbol" w:hint="default"/>
      </w:rPr>
    </w:lvl>
    <w:lvl w:ilvl="1" w:tplc="04100003" w:tentative="1">
      <w:start w:val="1"/>
      <w:numFmt w:val="bullet"/>
      <w:lvlText w:val="o"/>
      <w:lvlJc w:val="left"/>
      <w:pPr>
        <w:ind w:left="1496" w:hanging="360"/>
      </w:pPr>
      <w:rPr>
        <w:rFonts w:ascii="Courier New" w:hAnsi="Courier New" w:cs="Courier New" w:hint="default"/>
      </w:rPr>
    </w:lvl>
    <w:lvl w:ilvl="2" w:tplc="04100005" w:tentative="1">
      <w:start w:val="1"/>
      <w:numFmt w:val="bullet"/>
      <w:lvlText w:val=""/>
      <w:lvlJc w:val="left"/>
      <w:pPr>
        <w:ind w:left="2216" w:hanging="360"/>
      </w:pPr>
      <w:rPr>
        <w:rFonts w:ascii="Wingdings" w:hAnsi="Wingdings" w:hint="default"/>
      </w:rPr>
    </w:lvl>
    <w:lvl w:ilvl="3" w:tplc="04100001" w:tentative="1">
      <w:start w:val="1"/>
      <w:numFmt w:val="bullet"/>
      <w:lvlText w:val=""/>
      <w:lvlJc w:val="left"/>
      <w:pPr>
        <w:ind w:left="2936" w:hanging="360"/>
      </w:pPr>
      <w:rPr>
        <w:rFonts w:ascii="Symbol" w:hAnsi="Symbol" w:hint="default"/>
      </w:rPr>
    </w:lvl>
    <w:lvl w:ilvl="4" w:tplc="04100003" w:tentative="1">
      <w:start w:val="1"/>
      <w:numFmt w:val="bullet"/>
      <w:lvlText w:val="o"/>
      <w:lvlJc w:val="left"/>
      <w:pPr>
        <w:ind w:left="3656" w:hanging="360"/>
      </w:pPr>
      <w:rPr>
        <w:rFonts w:ascii="Courier New" w:hAnsi="Courier New" w:cs="Courier New" w:hint="default"/>
      </w:rPr>
    </w:lvl>
    <w:lvl w:ilvl="5" w:tplc="04100005" w:tentative="1">
      <w:start w:val="1"/>
      <w:numFmt w:val="bullet"/>
      <w:lvlText w:val=""/>
      <w:lvlJc w:val="left"/>
      <w:pPr>
        <w:ind w:left="4376" w:hanging="360"/>
      </w:pPr>
      <w:rPr>
        <w:rFonts w:ascii="Wingdings" w:hAnsi="Wingdings" w:hint="default"/>
      </w:rPr>
    </w:lvl>
    <w:lvl w:ilvl="6" w:tplc="04100001" w:tentative="1">
      <w:start w:val="1"/>
      <w:numFmt w:val="bullet"/>
      <w:lvlText w:val=""/>
      <w:lvlJc w:val="left"/>
      <w:pPr>
        <w:ind w:left="5096" w:hanging="360"/>
      </w:pPr>
      <w:rPr>
        <w:rFonts w:ascii="Symbol" w:hAnsi="Symbol" w:hint="default"/>
      </w:rPr>
    </w:lvl>
    <w:lvl w:ilvl="7" w:tplc="04100003" w:tentative="1">
      <w:start w:val="1"/>
      <w:numFmt w:val="bullet"/>
      <w:lvlText w:val="o"/>
      <w:lvlJc w:val="left"/>
      <w:pPr>
        <w:ind w:left="5816" w:hanging="360"/>
      </w:pPr>
      <w:rPr>
        <w:rFonts w:ascii="Courier New" w:hAnsi="Courier New" w:cs="Courier New" w:hint="default"/>
      </w:rPr>
    </w:lvl>
    <w:lvl w:ilvl="8" w:tplc="04100005" w:tentative="1">
      <w:start w:val="1"/>
      <w:numFmt w:val="bullet"/>
      <w:lvlText w:val=""/>
      <w:lvlJc w:val="left"/>
      <w:pPr>
        <w:ind w:left="6536" w:hanging="360"/>
      </w:pPr>
      <w:rPr>
        <w:rFonts w:ascii="Wingdings" w:hAnsi="Wingdings" w:hint="default"/>
      </w:rPr>
    </w:lvl>
  </w:abstractNum>
  <w:abstractNum w:abstractNumId="78" w15:restartNumberingAfterBreak="0">
    <w:nsid w:val="7E165467"/>
    <w:multiLevelType w:val="hybridMultilevel"/>
    <w:tmpl w:val="FF38D250"/>
    <w:lvl w:ilvl="0" w:tplc="FE98C874">
      <w:start w:val="1"/>
      <w:numFmt w:val="decimal"/>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9" w15:restartNumberingAfterBreak="0">
    <w:nsid w:val="7F081E17"/>
    <w:multiLevelType w:val="hybridMultilevel"/>
    <w:tmpl w:val="2D04460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5"/>
  </w:num>
  <w:num w:numId="2">
    <w:abstractNumId w:val="38"/>
  </w:num>
  <w:num w:numId="3">
    <w:abstractNumId w:val="0"/>
  </w:num>
  <w:num w:numId="4">
    <w:abstractNumId w:val="24"/>
  </w:num>
  <w:num w:numId="5">
    <w:abstractNumId w:val="53"/>
  </w:num>
  <w:num w:numId="6">
    <w:abstractNumId w:val="73"/>
  </w:num>
  <w:num w:numId="7">
    <w:abstractNumId w:val="31"/>
  </w:num>
  <w:num w:numId="8">
    <w:abstractNumId w:val="68"/>
  </w:num>
  <w:num w:numId="9">
    <w:abstractNumId w:val="48"/>
  </w:num>
  <w:num w:numId="10">
    <w:abstractNumId w:val="25"/>
  </w:num>
  <w:num w:numId="11">
    <w:abstractNumId w:val="58"/>
  </w:num>
  <w:num w:numId="12">
    <w:abstractNumId w:val="20"/>
  </w:num>
  <w:num w:numId="13">
    <w:abstractNumId w:val="12"/>
  </w:num>
  <w:num w:numId="14">
    <w:abstractNumId w:val="42"/>
  </w:num>
  <w:num w:numId="15">
    <w:abstractNumId w:val="62"/>
  </w:num>
  <w:num w:numId="16">
    <w:abstractNumId w:val="36"/>
  </w:num>
  <w:num w:numId="17">
    <w:abstractNumId w:val="27"/>
  </w:num>
  <w:num w:numId="18">
    <w:abstractNumId w:val="46"/>
  </w:num>
  <w:num w:numId="19">
    <w:abstractNumId w:val="7"/>
  </w:num>
  <w:num w:numId="20">
    <w:abstractNumId w:val="21"/>
  </w:num>
  <w:num w:numId="21">
    <w:abstractNumId w:val="54"/>
  </w:num>
  <w:num w:numId="22">
    <w:abstractNumId w:val="39"/>
  </w:num>
  <w:num w:numId="23">
    <w:abstractNumId w:val="79"/>
  </w:num>
  <w:num w:numId="24">
    <w:abstractNumId w:val="40"/>
  </w:num>
  <w:num w:numId="25">
    <w:abstractNumId w:val="49"/>
  </w:num>
  <w:num w:numId="26">
    <w:abstractNumId w:val="44"/>
  </w:num>
  <w:num w:numId="27">
    <w:abstractNumId w:val="61"/>
  </w:num>
  <w:num w:numId="28">
    <w:abstractNumId w:val="60"/>
  </w:num>
  <w:num w:numId="29">
    <w:abstractNumId w:val="67"/>
  </w:num>
  <w:num w:numId="30">
    <w:abstractNumId w:val="74"/>
  </w:num>
  <w:num w:numId="31">
    <w:abstractNumId w:val="55"/>
  </w:num>
  <w:num w:numId="32">
    <w:abstractNumId w:val="51"/>
  </w:num>
  <w:num w:numId="33">
    <w:abstractNumId w:val="50"/>
  </w:num>
  <w:num w:numId="34">
    <w:abstractNumId w:val="33"/>
  </w:num>
  <w:num w:numId="35">
    <w:abstractNumId w:val="22"/>
  </w:num>
  <w:num w:numId="36">
    <w:abstractNumId w:val="13"/>
  </w:num>
  <w:num w:numId="37">
    <w:abstractNumId w:val="56"/>
  </w:num>
  <w:num w:numId="38">
    <w:abstractNumId w:val="77"/>
  </w:num>
  <w:num w:numId="39">
    <w:abstractNumId w:val="14"/>
  </w:num>
  <w:num w:numId="40">
    <w:abstractNumId w:val="70"/>
  </w:num>
  <w:num w:numId="41">
    <w:abstractNumId w:val="32"/>
  </w:num>
  <w:num w:numId="42">
    <w:abstractNumId w:val="28"/>
  </w:num>
  <w:num w:numId="43">
    <w:abstractNumId w:val="63"/>
  </w:num>
  <w:num w:numId="4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9"/>
  </w:num>
  <w:num w:numId="46">
    <w:abstractNumId w:val="30"/>
  </w:num>
  <w:num w:numId="47">
    <w:abstractNumId w:val="16"/>
  </w:num>
  <w:num w:numId="48">
    <w:abstractNumId w:val="47"/>
  </w:num>
  <w:num w:numId="49">
    <w:abstractNumId w:val="41"/>
  </w:num>
  <w:num w:numId="50">
    <w:abstractNumId w:val="57"/>
  </w:num>
  <w:num w:numId="51">
    <w:abstractNumId w:val="43"/>
  </w:num>
  <w:num w:numId="52">
    <w:abstractNumId w:val="45"/>
  </w:num>
  <w:num w:numId="53">
    <w:abstractNumId w:val="18"/>
  </w:num>
  <w:num w:numId="54">
    <w:abstractNumId w:val="66"/>
  </w:num>
  <w:num w:numId="55">
    <w:abstractNumId w:val="37"/>
  </w:num>
  <w:num w:numId="56">
    <w:abstractNumId w:val="71"/>
  </w:num>
  <w:num w:numId="57">
    <w:abstractNumId w:val="34"/>
  </w:num>
  <w:num w:numId="58">
    <w:abstractNumId w:val="64"/>
  </w:num>
  <w:num w:numId="59">
    <w:abstractNumId w:val="6"/>
  </w:num>
  <w:num w:numId="60">
    <w:abstractNumId w:val="1"/>
  </w:num>
  <w:num w:numId="61">
    <w:abstractNumId w:val="2"/>
  </w:num>
  <w:num w:numId="62">
    <w:abstractNumId w:val="3"/>
  </w:num>
  <w:num w:numId="63">
    <w:abstractNumId w:val="4"/>
  </w:num>
  <w:num w:numId="64">
    <w:abstractNumId w:val="5"/>
  </w:num>
  <w:num w:numId="65">
    <w:abstractNumId w:val="8"/>
  </w:num>
  <w:num w:numId="66">
    <w:abstractNumId w:val="9"/>
  </w:num>
  <w:num w:numId="67">
    <w:abstractNumId w:val="10"/>
  </w:num>
  <w:num w:numId="68">
    <w:abstractNumId w:val="11"/>
  </w:num>
  <w:num w:numId="69">
    <w:abstractNumId w:val="78"/>
  </w:num>
  <w:num w:numId="70">
    <w:abstractNumId w:val="35"/>
  </w:num>
  <w:num w:numId="71">
    <w:abstractNumId w:val="69"/>
  </w:num>
  <w:num w:numId="72">
    <w:abstractNumId w:val="52"/>
  </w:num>
  <w:num w:numId="73">
    <w:abstractNumId w:val="65"/>
  </w:num>
  <w:num w:numId="74">
    <w:abstractNumId w:val="23"/>
  </w:num>
  <w:num w:numId="75">
    <w:abstractNumId w:val="75"/>
  </w:num>
  <w:num w:numId="76">
    <w:abstractNumId w:val="76"/>
  </w:num>
  <w:num w:numId="77">
    <w:abstractNumId w:val="59"/>
  </w:num>
  <w:num w:numId="78">
    <w:abstractNumId w:val="26"/>
  </w:num>
  <w:num w:numId="79">
    <w:abstractNumId w:val="72"/>
  </w:num>
  <w:num w:numId="80">
    <w:abstractNumId w:val="19"/>
  </w:num>
  <w:num w:numId="81">
    <w:abstractNumId w:val="17"/>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hyphenationZone w:val="283"/>
  <w:drawingGridHorizontalSpacing w:val="110"/>
  <w:displayHorizontalDrawingGridEvery w:val="2"/>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112"/>
    <w:rsid w:val="0000027F"/>
    <w:rsid w:val="00000777"/>
    <w:rsid w:val="00001440"/>
    <w:rsid w:val="000019EB"/>
    <w:rsid w:val="00002719"/>
    <w:rsid w:val="0001024C"/>
    <w:rsid w:val="000106FE"/>
    <w:rsid w:val="00010F1D"/>
    <w:rsid w:val="0001165E"/>
    <w:rsid w:val="000137BB"/>
    <w:rsid w:val="00014158"/>
    <w:rsid w:val="00015387"/>
    <w:rsid w:val="000162C3"/>
    <w:rsid w:val="00016B5B"/>
    <w:rsid w:val="00017012"/>
    <w:rsid w:val="00020431"/>
    <w:rsid w:val="00022813"/>
    <w:rsid w:val="00022F30"/>
    <w:rsid w:val="00023B84"/>
    <w:rsid w:val="0002533E"/>
    <w:rsid w:val="000306FE"/>
    <w:rsid w:val="00030850"/>
    <w:rsid w:val="00032C69"/>
    <w:rsid w:val="00034497"/>
    <w:rsid w:val="000351D5"/>
    <w:rsid w:val="000402CA"/>
    <w:rsid w:val="0004166D"/>
    <w:rsid w:val="00041854"/>
    <w:rsid w:val="00041E01"/>
    <w:rsid w:val="00041F33"/>
    <w:rsid w:val="00041FEE"/>
    <w:rsid w:val="0004234F"/>
    <w:rsid w:val="0004306A"/>
    <w:rsid w:val="00043417"/>
    <w:rsid w:val="0004486C"/>
    <w:rsid w:val="00045E8A"/>
    <w:rsid w:val="000470C6"/>
    <w:rsid w:val="00053FC7"/>
    <w:rsid w:val="00054524"/>
    <w:rsid w:val="00054F62"/>
    <w:rsid w:val="00055CBB"/>
    <w:rsid w:val="00057254"/>
    <w:rsid w:val="0006014C"/>
    <w:rsid w:val="00060336"/>
    <w:rsid w:val="00060747"/>
    <w:rsid w:val="00061656"/>
    <w:rsid w:val="00063685"/>
    <w:rsid w:val="00067766"/>
    <w:rsid w:val="00067DA0"/>
    <w:rsid w:val="00071CC9"/>
    <w:rsid w:val="0007261C"/>
    <w:rsid w:val="00072BCA"/>
    <w:rsid w:val="0007437E"/>
    <w:rsid w:val="00075F7A"/>
    <w:rsid w:val="00077A4C"/>
    <w:rsid w:val="000807BB"/>
    <w:rsid w:val="00080861"/>
    <w:rsid w:val="00081390"/>
    <w:rsid w:val="00082D95"/>
    <w:rsid w:val="00082FB4"/>
    <w:rsid w:val="00083CA2"/>
    <w:rsid w:val="00083FCE"/>
    <w:rsid w:val="00084786"/>
    <w:rsid w:val="00086D80"/>
    <w:rsid w:val="00087D29"/>
    <w:rsid w:val="000911A8"/>
    <w:rsid w:val="0009191F"/>
    <w:rsid w:val="000927CC"/>
    <w:rsid w:val="000927FD"/>
    <w:rsid w:val="00093393"/>
    <w:rsid w:val="00093463"/>
    <w:rsid w:val="00094E2F"/>
    <w:rsid w:val="00095A2F"/>
    <w:rsid w:val="000973CE"/>
    <w:rsid w:val="0009786D"/>
    <w:rsid w:val="0009797F"/>
    <w:rsid w:val="000A1D30"/>
    <w:rsid w:val="000A43B8"/>
    <w:rsid w:val="000A521B"/>
    <w:rsid w:val="000A555B"/>
    <w:rsid w:val="000A6D81"/>
    <w:rsid w:val="000B2346"/>
    <w:rsid w:val="000B2A57"/>
    <w:rsid w:val="000B2DF4"/>
    <w:rsid w:val="000B4C8A"/>
    <w:rsid w:val="000B64A8"/>
    <w:rsid w:val="000B7071"/>
    <w:rsid w:val="000C0FE1"/>
    <w:rsid w:val="000C147E"/>
    <w:rsid w:val="000C1E62"/>
    <w:rsid w:val="000C2B36"/>
    <w:rsid w:val="000C3189"/>
    <w:rsid w:val="000C3F91"/>
    <w:rsid w:val="000C5C88"/>
    <w:rsid w:val="000C61E1"/>
    <w:rsid w:val="000C6695"/>
    <w:rsid w:val="000D0BC3"/>
    <w:rsid w:val="000D1950"/>
    <w:rsid w:val="000D1CD1"/>
    <w:rsid w:val="000D596C"/>
    <w:rsid w:val="000D7340"/>
    <w:rsid w:val="000E277C"/>
    <w:rsid w:val="000E2FF2"/>
    <w:rsid w:val="000E3107"/>
    <w:rsid w:val="000E4147"/>
    <w:rsid w:val="000E421D"/>
    <w:rsid w:val="000E44E6"/>
    <w:rsid w:val="000E45A2"/>
    <w:rsid w:val="000E4C3F"/>
    <w:rsid w:val="000E604E"/>
    <w:rsid w:val="000E6442"/>
    <w:rsid w:val="000E6891"/>
    <w:rsid w:val="000E7478"/>
    <w:rsid w:val="000E79B0"/>
    <w:rsid w:val="000F15AD"/>
    <w:rsid w:val="000F1C4D"/>
    <w:rsid w:val="000F423E"/>
    <w:rsid w:val="000F5C63"/>
    <w:rsid w:val="000F61D8"/>
    <w:rsid w:val="000F7444"/>
    <w:rsid w:val="000F7703"/>
    <w:rsid w:val="000F7820"/>
    <w:rsid w:val="000F786E"/>
    <w:rsid w:val="0010051D"/>
    <w:rsid w:val="001025FC"/>
    <w:rsid w:val="0010434C"/>
    <w:rsid w:val="00104576"/>
    <w:rsid w:val="00104E9C"/>
    <w:rsid w:val="00105E63"/>
    <w:rsid w:val="00106702"/>
    <w:rsid w:val="0011054F"/>
    <w:rsid w:val="001107C4"/>
    <w:rsid w:val="00110B04"/>
    <w:rsid w:val="00111317"/>
    <w:rsid w:val="001114E8"/>
    <w:rsid w:val="00111C5D"/>
    <w:rsid w:val="00112FB8"/>
    <w:rsid w:val="00114F77"/>
    <w:rsid w:val="0011639F"/>
    <w:rsid w:val="0011656D"/>
    <w:rsid w:val="00116C0D"/>
    <w:rsid w:val="00120132"/>
    <w:rsid w:val="0012066A"/>
    <w:rsid w:val="00120E15"/>
    <w:rsid w:val="00122266"/>
    <w:rsid w:val="00122921"/>
    <w:rsid w:val="00122F4B"/>
    <w:rsid w:val="0012332C"/>
    <w:rsid w:val="00123358"/>
    <w:rsid w:val="001235D7"/>
    <w:rsid w:val="00123ECD"/>
    <w:rsid w:val="00125592"/>
    <w:rsid w:val="00125C87"/>
    <w:rsid w:val="001275F0"/>
    <w:rsid w:val="00127726"/>
    <w:rsid w:val="0012796D"/>
    <w:rsid w:val="001300DD"/>
    <w:rsid w:val="001329E0"/>
    <w:rsid w:val="001330F2"/>
    <w:rsid w:val="00133214"/>
    <w:rsid w:val="00133D0F"/>
    <w:rsid w:val="00135B54"/>
    <w:rsid w:val="0013670F"/>
    <w:rsid w:val="001377C9"/>
    <w:rsid w:val="00137B49"/>
    <w:rsid w:val="00140BC5"/>
    <w:rsid w:val="00142132"/>
    <w:rsid w:val="001426FB"/>
    <w:rsid w:val="00142AC7"/>
    <w:rsid w:val="001449D2"/>
    <w:rsid w:val="001450F2"/>
    <w:rsid w:val="001453D1"/>
    <w:rsid w:val="001463F4"/>
    <w:rsid w:val="00147054"/>
    <w:rsid w:val="001473E5"/>
    <w:rsid w:val="00147E69"/>
    <w:rsid w:val="0015025F"/>
    <w:rsid w:val="001503CC"/>
    <w:rsid w:val="001543D2"/>
    <w:rsid w:val="0015461B"/>
    <w:rsid w:val="001559C7"/>
    <w:rsid w:val="001568D8"/>
    <w:rsid w:val="00157251"/>
    <w:rsid w:val="00161578"/>
    <w:rsid w:val="0016220E"/>
    <w:rsid w:val="001629D2"/>
    <w:rsid w:val="00162BDE"/>
    <w:rsid w:val="00162FB1"/>
    <w:rsid w:val="0016471A"/>
    <w:rsid w:val="00166778"/>
    <w:rsid w:val="0016757B"/>
    <w:rsid w:val="00167982"/>
    <w:rsid w:val="00167B74"/>
    <w:rsid w:val="00170F82"/>
    <w:rsid w:val="00171669"/>
    <w:rsid w:val="001719DF"/>
    <w:rsid w:val="0017216E"/>
    <w:rsid w:val="00175593"/>
    <w:rsid w:val="00175EA7"/>
    <w:rsid w:val="00175F99"/>
    <w:rsid w:val="001762E8"/>
    <w:rsid w:val="00176D93"/>
    <w:rsid w:val="00177441"/>
    <w:rsid w:val="001806AD"/>
    <w:rsid w:val="001806DF"/>
    <w:rsid w:val="00180AE1"/>
    <w:rsid w:val="00181B01"/>
    <w:rsid w:val="00182B03"/>
    <w:rsid w:val="00187165"/>
    <w:rsid w:val="0018763E"/>
    <w:rsid w:val="001921E0"/>
    <w:rsid w:val="0019287B"/>
    <w:rsid w:val="00193421"/>
    <w:rsid w:val="001947DE"/>
    <w:rsid w:val="00195692"/>
    <w:rsid w:val="0019580B"/>
    <w:rsid w:val="0019652A"/>
    <w:rsid w:val="00197845"/>
    <w:rsid w:val="00197CB0"/>
    <w:rsid w:val="001A0923"/>
    <w:rsid w:val="001A1AFD"/>
    <w:rsid w:val="001A2049"/>
    <w:rsid w:val="001A23E7"/>
    <w:rsid w:val="001A3406"/>
    <w:rsid w:val="001A3C4C"/>
    <w:rsid w:val="001A43A1"/>
    <w:rsid w:val="001A4CA9"/>
    <w:rsid w:val="001A5F35"/>
    <w:rsid w:val="001A5FF5"/>
    <w:rsid w:val="001A63A0"/>
    <w:rsid w:val="001A78CC"/>
    <w:rsid w:val="001A7A8A"/>
    <w:rsid w:val="001B0357"/>
    <w:rsid w:val="001B22EC"/>
    <w:rsid w:val="001B289E"/>
    <w:rsid w:val="001B29D7"/>
    <w:rsid w:val="001B33A7"/>
    <w:rsid w:val="001B36F4"/>
    <w:rsid w:val="001B5BF5"/>
    <w:rsid w:val="001B6A82"/>
    <w:rsid w:val="001B786A"/>
    <w:rsid w:val="001B78CA"/>
    <w:rsid w:val="001C05B0"/>
    <w:rsid w:val="001C05B5"/>
    <w:rsid w:val="001C0A00"/>
    <w:rsid w:val="001C0AE1"/>
    <w:rsid w:val="001C0C4F"/>
    <w:rsid w:val="001C19D8"/>
    <w:rsid w:val="001C26A1"/>
    <w:rsid w:val="001C2A30"/>
    <w:rsid w:val="001C3E36"/>
    <w:rsid w:val="001C4591"/>
    <w:rsid w:val="001C462D"/>
    <w:rsid w:val="001C4CA3"/>
    <w:rsid w:val="001C5CE9"/>
    <w:rsid w:val="001C63B5"/>
    <w:rsid w:val="001C67F3"/>
    <w:rsid w:val="001C6E0A"/>
    <w:rsid w:val="001C729D"/>
    <w:rsid w:val="001D04D9"/>
    <w:rsid w:val="001D1519"/>
    <w:rsid w:val="001D1548"/>
    <w:rsid w:val="001D2E4F"/>
    <w:rsid w:val="001D2FD3"/>
    <w:rsid w:val="001D3F45"/>
    <w:rsid w:val="001D46D3"/>
    <w:rsid w:val="001D6AB5"/>
    <w:rsid w:val="001D70CD"/>
    <w:rsid w:val="001D70F6"/>
    <w:rsid w:val="001E1096"/>
    <w:rsid w:val="001E1AEB"/>
    <w:rsid w:val="001E27EC"/>
    <w:rsid w:val="001E585E"/>
    <w:rsid w:val="001E5FA1"/>
    <w:rsid w:val="001E6676"/>
    <w:rsid w:val="001E6801"/>
    <w:rsid w:val="001E7439"/>
    <w:rsid w:val="001F0F14"/>
    <w:rsid w:val="001F1965"/>
    <w:rsid w:val="001F1F35"/>
    <w:rsid w:val="001F20FD"/>
    <w:rsid w:val="001F3821"/>
    <w:rsid w:val="001F3F74"/>
    <w:rsid w:val="001F49B0"/>
    <w:rsid w:val="001F589A"/>
    <w:rsid w:val="001F65EE"/>
    <w:rsid w:val="001F774C"/>
    <w:rsid w:val="00200B1A"/>
    <w:rsid w:val="00201752"/>
    <w:rsid w:val="00201943"/>
    <w:rsid w:val="00202A87"/>
    <w:rsid w:val="00203996"/>
    <w:rsid w:val="0020460C"/>
    <w:rsid w:val="00204991"/>
    <w:rsid w:val="00204EB5"/>
    <w:rsid w:val="00211BEE"/>
    <w:rsid w:val="00213C9F"/>
    <w:rsid w:val="0021506D"/>
    <w:rsid w:val="002155B9"/>
    <w:rsid w:val="00215662"/>
    <w:rsid w:val="00216F29"/>
    <w:rsid w:val="002208FA"/>
    <w:rsid w:val="0022110A"/>
    <w:rsid w:val="00222024"/>
    <w:rsid w:val="002230F9"/>
    <w:rsid w:val="002237AD"/>
    <w:rsid w:val="002256D8"/>
    <w:rsid w:val="002279D2"/>
    <w:rsid w:val="002301A3"/>
    <w:rsid w:val="00230AB5"/>
    <w:rsid w:val="002323CB"/>
    <w:rsid w:val="00233F39"/>
    <w:rsid w:val="0023555A"/>
    <w:rsid w:val="0023587C"/>
    <w:rsid w:val="00237177"/>
    <w:rsid w:val="0024068C"/>
    <w:rsid w:val="00240962"/>
    <w:rsid w:val="0024337E"/>
    <w:rsid w:val="002434D5"/>
    <w:rsid w:val="0024424F"/>
    <w:rsid w:val="00244BBB"/>
    <w:rsid w:val="002453B0"/>
    <w:rsid w:val="00245DA7"/>
    <w:rsid w:val="00246842"/>
    <w:rsid w:val="002468BA"/>
    <w:rsid w:val="002471F9"/>
    <w:rsid w:val="00250764"/>
    <w:rsid w:val="00250EA6"/>
    <w:rsid w:val="00250F1D"/>
    <w:rsid w:val="0025146A"/>
    <w:rsid w:val="00252915"/>
    <w:rsid w:val="002533F3"/>
    <w:rsid w:val="00253A70"/>
    <w:rsid w:val="00254E16"/>
    <w:rsid w:val="0025634D"/>
    <w:rsid w:val="002563D0"/>
    <w:rsid w:val="0025653C"/>
    <w:rsid w:val="00256930"/>
    <w:rsid w:val="0025710B"/>
    <w:rsid w:val="00260AC3"/>
    <w:rsid w:val="0026470D"/>
    <w:rsid w:val="00264995"/>
    <w:rsid w:val="00264FBE"/>
    <w:rsid w:val="002708D7"/>
    <w:rsid w:val="00272B87"/>
    <w:rsid w:val="0027316E"/>
    <w:rsid w:val="00274914"/>
    <w:rsid w:val="00276A03"/>
    <w:rsid w:val="00276AC5"/>
    <w:rsid w:val="00277DB0"/>
    <w:rsid w:val="00280C63"/>
    <w:rsid w:val="002830B7"/>
    <w:rsid w:val="00283565"/>
    <w:rsid w:val="00283E8B"/>
    <w:rsid w:val="00284703"/>
    <w:rsid w:val="002849C3"/>
    <w:rsid w:val="0028566A"/>
    <w:rsid w:val="00286BEE"/>
    <w:rsid w:val="00290FAB"/>
    <w:rsid w:val="002910E2"/>
    <w:rsid w:val="00293D9D"/>
    <w:rsid w:val="0029487A"/>
    <w:rsid w:val="00295B5A"/>
    <w:rsid w:val="00295BE5"/>
    <w:rsid w:val="00295D31"/>
    <w:rsid w:val="0029614E"/>
    <w:rsid w:val="00297526"/>
    <w:rsid w:val="002A0633"/>
    <w:rsid w:val="002A186F"/>
    <w:rsid w:val="002A30B3"/>
    <w:rsid w:val="002A3FF9"/>
    <w:rsid w:val="002A683C"/>
    <w:rsid w:val="002A715E"/>
    <w:rsid w:val="002B059A"/>
    <w:rsid w:val="002B1096"/>
    <w:rsid w:val="002B2D59"/>
    <w:rsid w:val="002B2DBE"/>
    <w:rsid w:val="002B4086"/>
    <w:rsid w:val="002B4EBF"/>
    <w:rsid w:val="002C09F9"/>
    <w:rsid w:val="002C3BBF"/>
    <w:rsid w:val="002C3DB3"/>
    <w:rsid w:val="002C488D"/>
    <w:rsid w:val="002C491B"/>
    <w:rsid w:val="002C5A65"/>
    <w:rsid w:val="002D0A69"/>
    <w:rsid w:val="002D0C8F"/>
    <w:rsid w:val="002D0D64"/>
    <w:rsid w:val="002D17EB"/>
    <w:rsid w:val="002D1E2E"/>
    <w:rsid w:val="002D2CA6"/>
    <w:rsid w:val="002D2E49"/>
    <w:rsid w:val="002D4BE3"/>
    <w:rsid w:val="002D4DF8"/>
    <w:rsid w:val="002D5C94"/>
    <w:rsid w:val="002D6352"/>
    <w:rsid w:val="002D720D"/>
    <w:rsid w:val="002D7522"/>
    <w:rsid w:val="002E2907"/>
    <w:rsid w:val="002E41AB"/>
    <w:rsid w:val="002E4700"/>
    <w:rsid w:val="002E4FBF"/>
    <w:rsid w:val="002E5B9B"/>
    <w:rsid w:val="002F106E"/>
    <w:rsid w:val="002F1137"/>
    <w:rsid w:val="002F1517"/>
    <w:rsid w:val="002F26DA"/>
    <w:rsid w:val="002F2CA2"/>
    <w:rsid w:val="002F2EAD"/>
    <w:rsid w:val="002F4CE9"/>
    <w:rsid w:val="002F4F04"/>
    <w:rsid w:val="002F650E"/>
    <w:rsid w:val="002F67A2"/>
    <w:rsid w:val="002F7571"/>
    <w:rsid w:val="002F78E1"/>
    <w:rsid w:val="002F7C65"/>
    <w:rsid w:val="003016B4"/>
    <w:rsid w:val="003029EC"/>
    <w:rsid w:val="003030F1"/>
    <w:rsid w:val="00304029"/>
    <w:rsid w:val="003046A2"/>
    <w:rsid w:val="00305A16"/>
    <w:rsid w:val="003072C9"/>
    <w:rsid w:val="00310766"/>
    <w:rsid w:val="003111B1"/>
    <w:rsid w:val="0031179A"/>
    <w:rsid w:val="00313DD5"/>
    <w:rsid w:val="0031404D"/>
    <w:rsid w:val="00317A48"/>
    <w:rsid w:val="00321DFF"/>
    <w:rsid w:val="00321FC7"/>
    <w:rsid w:val="003224F3"/>
    <w:rsid w:val="00322681"/>
    <w:rsid w:val="00323CCB"/>
    <w:rsid w:val="003241CC"/>
    <w:rsid w:val="0032429A"/>
    <w:rsid w:val="00326223"/>
    <w:rsid w:val="00326C40"/>
    <w:rsid w:val="00326F8D"/>
    <w:rsid w:val="00330CFE"/>
    <w:rsid w:val="00331498"/>
    <w:rsid w:val="003316AB"/>
    <w:rsid w:val="00331A06"/>
    <w:rsid w:val="00331DBA"/>
    <w:rsid w:val="00332397"/>
    <w:rsid w:val="00332EDB"/>
    <w:rsid w:val="003339CF"/>
    <w:rsid w:val="00333C38"/>
    <w:rsid w:val="00334906"/>
    <w:rsid w:val="00335D85"/>
    <w:rsid w:val="00336DE4"/>
    <w:rsid w:val="003378B0"/>
    <w:rsid w:val="00337FCB"/>
    <w:rsid w:val="00337FD1"/>
    <w:rsid w:val="00344F10"/>
    <w:rsid w:val="00345E8B"/>
    <w:rsid w:val="003500EA"/>
    <w:rsid w:val="00351DEA"/>
    <w:rsid w:val="00352153"/>
    <w:rsid w:val="00352BA6"/>
    <w:rsid w:val="00353D5C"/>
    <w:rsid w:val="0035466A"/>
    <w:rsid w:val="00354F27"/>
    <w:rsid w:val="00356CFD"/>
    <w:rsid w:val="00356EAC"/>
    <w:rsid w:val="003578AD"/>
    <w:rsid w:val="00357AB6"/>
    <w:rsid w:val="00360434"/>
    <w:rsid w:val="00362505"/>
    <w:rsid w:val="00362BE8"/>
    <w:rsid w:val="00363878"/>
    <w:rsid w:val="00364E88"/>
    <w:rsid w:val="00370F4A"/>
    <w:rsid w:val="003710F6"/>
    <w:rsid w:val="003712DA"/>
    <w:rsid w:val="00371AE9"/>
    <w:rsid w:val="00380075"/>
    <w:rsid w:val="003803B2"/>
    <w:rsid w:val="003809FC"/>
    <w:rsid w:val="003831ED"/>
    <w:rsid w:val="00383939"/>
    <w:rsid w:val="00385B56"/>
    <w:rsid w:val="00385FA1"/>
    <w:rsid w:val="00387C20"/>
    <w:rsid w:val="00387F4B"/>
    <w:rsid w:val="00391112"/>
    <w:rsid w:val="0039114E"/>
    <w:rsid w:val="00391506"/>
    <w:rsid w:val="00391828"/>
    <w:rsid w:val="003920AF"/>
    <w:rsid w:val="00392D64"/>
    <w:rsid w:val="003943E6"/>
    <w:rsid w:val="003951AF"/>
    <w:rsid w:val="00395C16"/>
    <w:rsid w:val="00396E4E"/>
    <w:rsid w:val="0039732B"/>
    <w:rsid w:val="003977AD"/>
    <w:rsid w:val="003A01FF"/>
    <w:rsid w:val="003A2608"/>
    <w:rsid w:val="003A4ACB"/>
    <w:rsid w:val="003A6314"/>
    <w:rsid w:val="003A640F"/>
    <w:rsid w:val="003A6723"/>
    <w:rsid w:val="003A7A9F"/>
    <w:rsid w:val="003B0EBC"/>
    <w:rsid w:val="003B2204"/>
    <w:rsid w:val="003B29D7"/>
    <w:rsid w:val="003B31B8"/>
    <w:rsid w:val="003B3CF3"/>
    <w:rsid w:val="003B59DD"/>
    <w:rsid w:val="003B6DDF"/>
    <w:rsid w:val="003C059E"/>
    <w:rsid w:val="003C0835"/>
    <w:rsid w:val="003C09AE"/>
    <w:rsid w:val="003C0F77"/>
    <w:rsid w:val="003C240E"/>
    <w:rsid w:val="003C285C"/>
    <w:rsid w:val="003C312E"/>
    <w:rsid w:val="003C3776"/>
    <w:rsid w:val="003C4112"/>
    <w:rsid w:val="003C4433"/>
    <w:rsid w:val="003C48D4"/>
    <w:rsid w:val="003C74E7"/>
    <w:rsid w:val="003D0B97"/>
    <w:rsid w:val="003D2139"/>
    <w:rsid w:val="003D2D4B"/>
    <w:rsid w:val="003D348E"/>
    <w:rsid w:val="003D405C"/>
    <w:rsid w:val="003D4A35"/>
    <w:rsid w:val="003D5CB7"/>
    <w:rsid w:val="003D67B2"/>
    <w:rsid w:val="003D6991"/>
    <w:rsid w:val="003E1ECF"/>
    <w:rsid w:val="003E33F5"/>
    <w:rsid w:val="003E4AE4"/>
    <w:rsid w:val="003E55E1"/>
    <w:rsid w:val="003E5695"/>
    <w:rsid w:val="003E60F8"/>
    <w:rsid w:val="003E6150"/>
    <w:rsid w:val="003E6D01"/>
    <w:rsid w:val="003E721F"/>
    <w:rsid w:val="003E76D1"/>
    <w:rsid w:val="003F0240"/>
    <w:rsid w:val="003F0258"/>
    <w:rsid w:val="003F08BC"/>
    <w:rsid w:val="003F0D7E"/>
    <w:rsid w:val="003F0F6F"/>
    <w:rsid w:val="003F1A9A"/>
    <w:rsid w:val="003F3A8B"/>
    <w:rsid w:val="003F4F78"/>
    <w:rsid w:val="003F6973"/>
    <w:rsid w:val="00400DD1"/>
    <w:rsid w:val="00402E7E"/>
    <w:rsid w:val="00403A7D"/>
    <w:rsid w:val="004050DD"/>
    <w:rsid w:val="004053E9"/>
    <w:rsid w:val="00406044"/>
    <w:rsid w:val="004109BB"/>
    <w:rsid w:val="004109E7"/>
    <w:rsid w:val="00411E0E"/>
    <w:rsid w:val="00412ED2"/>
    <w:rsid w:val="0041329A"/>
    <w:rsid w:val="004135EA"/>
    <w:rsid w:val="0041366D"/>
    <w:rsid w:val="00413DB8"/>
    <w:rsid w:val="0041406F"/>
    <w:rsid w:val="004142DD"/>
    <w:rsid w:val="00415900"/>
    <w:rsid w:val="00415C33"/>
    <w:rsid w:val="00417DA4"/>
    <w:rsid w:val="004204F6"/>
    <w:rsid w:val="00422B8A"/>
    <w:rsid w:val="0042693B"/>
    <w:rsid w:val="0042708A"/>
    <w:rsid w:val="00427347"/>
    <w:rsid w:val="00430FDE"/>
    <w:rsid w:val="00431D6C"/>
    <w:rsid w:val="00433882"/>
    <w:rsid w:val="00435460"/>
    <w:rsid w:val="004354FD"/>
    <w:rsid w:val="004360F4"/>
    <w:rsid w:val="00437FB1"/>
    <w:rsid w:val="00441919"/>
    <w:rsid w:val="004419BB"/>
    <w:rsid w:val="00441D8F"/>
    <w:rsid w:val="004466A3"/>
    <w:rsid w:val="00447F2D"/>
    <w:rsid w:val="00451656"/>
    <w:rsid w:val="0045251B"/>
    <w:rsid w:val="00452B5F"/>
    <w:rsid w:val="004535BF"/>
    <w:rsid w:val="0045523C"/>
    <w:rsid w:val="004553A0"/>
    <w:rsid w:val="00455A0C"/>
    <w:rsid w:val="0045725A"/>
    <w:rsid w:val="00460050"/>
    <w:rsid w:val="0046037F"/>
    <w:rsid w:val="004603F6"/>
    <w:rsid w:val="0046041E"/>
    <w:rsid w:val="004605C1"/>
    <w:rsid w:val="00460A51"/>
    <w:rsid w:val="00461836"/>
    <w:rsid w:val="004621CC"/>
    <w:rsid w:val="00463546"/>
    <w:rsid w:val="00465A32"/>
    <w:rsid w:val="00466742"/>
    <w:rsid w:val="00466AEE"/>
    <w:rsid w:val="00467222"/>
    <w:rsid w:val="00467C05"/>
    <w:rsid w:val="00471374"/>
    <w:rsid w:val="00473089"/>
    <w:rsid w:val="00474BD2"/>
    <w:rsid w:val="004761CB"/>
    <w:rsid w:val="00477202"/>
    <w:rsid w:val="00480E87"/>
    <w:rsid w:val="00482EC3"/>
    <w:rsid w:val="00483368"/>
    <w:rsid w:val="00484A8E"/>
    <w:rsid w:val="00484FBB"/>
    <w:rsid w:val="0048542F"/>
    <w:rsid w:val="00485CB0"/>
    <w:rsid w:val="004870E2"/>
    <w:rsid w:val="004907B8"/>
    <w:rsid w:val="00490C7A"/>
    <w:rsid w:val="00490C7B"/>
    <w:rsid w:val="004913C6"/>
    <w:rsid w:val="0049217E"/>
    <w:rsid w:val="004940AF"/>
    <w:rsid w:val="00495A52"/>
    <w:rsid w:val="00496175"/>
    <w:rsid w:val="004A039E"/>
    <w:rsid w:val="004A4685"/>
    <w:rsid w:val="004A476B"/>
    <w:rsid w:val="004A4D30"/>
    <w:rsid w:val="004A6962"/>
    <w:rsid w:val="004A701B"/>
    <w:rsid w:val="004A764B"/>
    <w:rsid w:val="004A7E07"/>
    <w:rsid w:val="004B1547"/>
    <w:rsid w:val="004B28B7"/>
    <w:rsid w:val="004B2A8A"/>
    <w:rsid w:val="004B4F24"/>
    <w:rsid w:val="004B77D1"/>
    <w:rsid w:val="004B77DC"/>
    <w:rsid w:val="004B7AD6"/>
    <w:rsid w:val="004C0147"/>
    <w:rsid w:val="004C1016"/>
    <w:rsid w:val="004C132C"/>
    <w:rsid w:val="004C1B6F"/>
    <w:rsid w:val="004C3E72"/>
    <w:rsid w:val="004C3FA4"/>
    <w:rsid w:val="004C53F6"/>
    <w:rsid w:val="004C58A3"/>
    <w:rsid w:val="004C7949"/>
    <w:rsid w:val="004C7C4E"/>
    <w:rsid w:val="004C7D58"/>
    <w:rsid w:val="004D03BD"/>
    <w:rsid w:val="004D1A46"/>
    <w:rsid w:val="004D1F8F"/>
    <w:rsid w:val="004D2620"/>
    <w:rsid w:val="004D3775"/>
    <w:rsid w:val="004D38DD"/>
    <w:rsid w:val="004D3D36"/>
    <w:rsid w:val="004D4239"/>
    <w:rsid w:val="004D42D6"/>
    <w:rsid w:val="004D6501"/>
    <w:rsid w:val="004D70F4"/>
    <w:rsid w:val="004E19EE"/>
    <w:rsid w:val="004E1ABA"/>
    <w:rsid w:val="004E40B4"/>
    <w:rsid w:val="004E532E"/>
    <w:rsid w:val="004E5B36"/>
    <w:rsid w:val="004E78CA"/>
    <w:rsid w:val="004E7921"/>
    <w:rsid w:val="004F06CB"/>
    <w:rsid w:val="004F07E8"/>
    <w:rsid w:val="004F0F55"/>
    <w:rsid w:val="004F1063"/>
    <w:rsid w:val="004F14FC"/>
    <w:rsid w:val="004F27C2"/>
    <w:rsid w:val="004F334B"/>
    <w:rsid w:val="004F3C47"/>
    <w:rsid w:val="004F4261"/>
    <w:rsid w:val="004F42CA"/>
    <w:rsid w:val="004F5190"/>
    <w:rsid w:val="004F5196"/>
    <w:rsid w:val="004F5751"/>
    <w:rsid w:val="004F7249"/>
    <w:rsid w:val="004F7CFE"/>
    <w:rsid w:val="00500A49"/>
    <w:rsid w:val="00500AF8"/>
    <w:rsid w:val="00503907"/>
    <w:rsid w:val="005041CE"/>
    <w:rsid w:val="0050442E"/>
    <w:rsid w:val="00505566"/>
    <w:rsid w:val="005065EE"/>
    <w:rsid w:val="005078A7"/>
    <w:rsid w:val="00507CFA"/>
    <w:rsid w:val="00510DBF"/>
    <w:rsid w:val="005118F9"/>
    <w:rsid w:val="00511E39"/>
    <w:rsid w:val="00511F87"/>
    <w:rsid w:val="00512284"/>
    <w:rsid w:val="00512732"/>
    <w:rsid w:val="00512E32"/>
    <w:rsid w:val="005138DC"/>
    <w:rsid w:val="00514854"/>
    <w:rsid w:val="0051583A"/>
    <w:rsid w:val="005164B5"/>
    <w:rsid w:val="005167A9"/>
    <w:rsid w:val="00516BFD"/>
    <w:rsid w:val="00516ED3"/>
    <w:rsid w:val="00517F6E"/>
    <w:rsid w:val="00520918"/>
    <w:rsid w:val="005229AC"/>
    <w:rsid w:val="005254C9"/>
    <w:rsid w:val="00530684"/>
    <w:rsid w:val="0053348C"/>
    <w:rsid w:val="00534928"/>
    <w:rsid w:val="00535F5B"/>
    <w:rsid w:val="00536B78"/>
    <w:rsid w:val="00536CFD"/>
    <w:rsid w:val="00536F83"/>
    <w:rsid w:val="00537D43"/>
    <w:rsid w:val="00540498"/>
    <w:rsid w:val="00540900"/>
    <w:rsid w:val="00541E5A"/>
    <w:rsid w:val="00541FF7"/>
    <w:rsid w:val="0054208E"/>
    <w:rsid w:val="0054333E"/>
    <w:rsid w:val="00543AE5"/>
    <w:rsid w:val="00545B81"/>
    <w:rsid w:val="005479AA"/>
    <w:rsid w:val="00547DD1"/>
    <w:rsid w:val="005514ED"/>
    <w:rsid w:val="005524C6"/>
    <w:rsid w:val="00553B64"/>
    <w:rsid w:val="0055567A"/>
    <w:rsid w:val="00555775"/>
    <w:rsid w:val="00555BF3"/>
    <w:rsid w:val="00556319"/>
    <w:rsid w:val="005569DD"/>
    <w:rsid w:val="005617BD"/>
    <w:rsid w:val="00561F13"/>
    <w:rsid w:val="0056227B"/>
    <w:rsid w:val="005629B1"/>
    <w:rsid w:val="00563303"/>
    <w:rsid w:val="0056517B"/>
    <w:rsid w:val="00565A6E"/>
    <w:rsid w:val="00565FC5"/>
    <w:rsid w:val="00566BF2"/>
    <w:rsid w:val="005675E9"/>
    <w:rsid w:val="00571EF3"/>
    <w:rsid w:val="005720F7"/>
    <w:rsid w:val="0057278A"/>
    <w:rsid w:val="00573B80"/>
    <w:rsid w:val="005763AF"/>
    <w:rsid w:val="0057644E"/>
    <w:rsid w:val="00576C28"/>
    <w:rsid w:val="00577C37"/>
    <w:rsid w:val="005804EC"/>
    <w:rsid w:val="00580E88"/>
    <w:rsid w:val="005818F8"/>
    <w:rsid w:val="00582318"/>
    <w:rsid w:val="00582F5E"/>
    <w:rsid w:val="00583781"/>
    <w:rsid w:val="005839D6"/>
    <w:rsid w:val="0058423B"/>
    <w:rsid w:val="00585F2F"/>
    <w:rsid w:val="005865AA"/>
    <w:rsid w:val="00586F15"/>
    <w:rsid w:val="00590CBE"/>
    <w:rsid w:val="005921A0"/>
    <w:rsid w:val="005921C6"/>
    <w:rsid w:val="005922A9"/>
    <w:rsid w:val="00592595"/>
    <w:rsid w:val="00592F8F"/>
    <w:rsid w:val="00595C1F"/>
    <w:rsid w:val="0059645D"/>
    <w:rsid w:val="00596B18"/>
    <w:rsid w:val="00596DEC"/>
    <w:rsid w:val="00596F9D"/>
    <w:rsid w:val="00597EDE"/>
    <w:rsid w:val="005A026A"/>
    <w:rsid w:val="005A0E69"/>
    <w:rsid w:val="005A1161"/>
    <w:rsid w:val="005A5EC4"/>
    <w:rsid w:val="005A6313"/>
    <w:rsid w:val="005A7196"/>
    <w:rsid w:val="005A7747"/>
    <w:rsid w:val="005B0157"/>
    <w:rsid w:val="005B115D"/>
    <w:rsid w:val="005B1CBE"/>
    <w:rsid w:val="005B27D7"/>
    <w:rsid w:val="005B3EA5"/>
    <w:rsid w:val="005B51BD"/>
    <w:rsid w:val="005B55D1"/>
    <w:rsid w:val="005B5747"/>
    <w:rsid w:val="005B634F"/>
    <w:rsid w:val="005B67B1"/>
    <w:rsid w:val="005B6E99"/>
    <w:rsid w:val="005B74A7"/>
    <w:rsid w:val="005C09BC"/>
    <w:rsid w:val="005C142C"/>
    <w:rsid w:val="005C2176"/>
    <w:rsid w:val="005C243E"/>
    <w:rsid w:val="005C32E0"/>
    <w:rsid w:val="005C5A75"/>
    <w:rsid w:val="005C616E"/>
    <w:rsid w:val="005C6B01"/>
    <w:rsid w:val="005C6B95"/>
    <w:rsid w:val="005C7B40"/>
    <w:rsid w:val="005D1834"/>
    <w:rsid w:val="005D1BFD"/>
    <w:rsid w:val="005D3B52"/>
    <w:rsid w:val="005D3E84"/>
    <w:rsid w:val="005D489B"/>
    <w:rsid w:val="005D5187"/>
    <w:rsid w:val="005D5580"/>
    <w:rsid w:val="005D5A09"/>
    <w:rsid w:val="005D6079"/>
    <w:rsid w:val="005D6707"/>
    <w:rsid w:val="005D69BF"/>
    <w:rsid w:val="005D72E2"/>
    <w:rsid w:val="005E00C4"/>
    <w:rsid w:val="005E1F8A"/>
    <w:rsid w:val="005E2A9D"/>
    <w:rsid w:val="005E3C3F"/>
    <w:rsid w:val="005E3F79"/>
    <w:rsid w:val="005E4F05"/>
    <w:rsid w:val="005E514A"/>
    <w:rsid w:val="005F10BB"/>
    <w:rsid w:val="005F12C8"/>
    <w:rsid w:val="005F3159"/>
    <w:rsid w:val="005F3CE3"/>
    <w:rsid w:val="005F4464"/>
    <w:rsid w:val="005F51F0"/>
    <w:rsid w:val="005F58D9"/>
    <w:rsid w:val="005F7233"/>
    <w:rsid w:val="005F787D"/>
    <w:rsid w:val="00600A3D"/>
    <w:rsid w:val="0060204A"/>
    <w:rsid w:val="00602D89"/>
    <w:rsid w:val="00603214"/>
    <w:rsid w:val="00604FE6"/>
    <w:rsid w:val="006061ED"/>
    <w:rsid w:val="0060732E"/>
    <w:rsid w:val="00610846"/>
    <w:rsid w:val="00612174"/>
    <w:rsid w:val="00612CB5"/>
    <w:rsid w:val="00614A73"/>
    <w:rsid w:val="0061559D"/>
    <w:rsid w:val="00617971"/>
    <w:rsid w:val="00621160"/>
    <w:rsid w:val="00621208"/>
    <w:rsid w:val="00621712"/>
    <w:rsid w:val="0062171A"/>
    <w:rsid w:val="006220DB"/>
    <w:rsid w:val="00623B8A"/>
    <w:rsid w:val="00623FE9"/>
    <w:rsid w:val="006263FC"/>
    <w:rsid w:val="00626E5E"/>
    <w:rsid w:val="00630094"/>
    <w:rsid w:val="0063112A"/>
    <w:rsid w:val="00632FCA"/>
    <w:rsid w:val="0063382E"/>
    <w:rsid w:val="00634D3F"/>
    <w:rsid w:val="006376C5"/>
    <w:rsid w:val="0064388D"/>
    <w:rsid w:val="006441FF"/>
    <w:rsid w:val="00645F3F"/>
    <w:rsid w:val="00646C2C"/>
    <w:rsid w:val="00647C82"/>
    <w:rsid w:val="006501BB"/>
    <w:rsid w:val="00650B5F"/>
    <w:rsid w:val="00650EF8"/>
    <w:rsid w:val="00651688"/>
    <w:rsid w:val="006523D0"/>
    <w:rsid w:val="0065577D"/>
    <w:rsid w:val="00655954"/>
    <w:rsid w:val="00655B09"/>
    <w:rsid w:val="0065686C"/>
    <w:rsid w:val="00656DEC"/>
    <w:rsid w:val="00657125"/>
    <w:rsid w:val="00661E57"/>
    <w:rsid w:val="006627EB"/>
    <w:rsid w:val="00663285"/>
    <w:rsid w:val="00664742"/>
    <w:rsid w:val="00664C3F"/>
    <w:rsid w:val="006711B5"/>
    <w:rsid w:val="00671C08"/>
    <w:rsid w:val="00672093"/>
    <w:rsid w:val="006737A5"/>
    <w:rsid w:val="00673C83"/>
    <w:rsid w:val="00673EAA"/>
    <w:rsid w:val="00675BD6"/>
    <w:rsid w:val="006766CA"/>
    <w:rsid w:val="006802E4"/>
    <w:rsid w:val="00682312"/>
    <w:rsid w:val="0068243C"/>
    <w:rsid w:val="006825ED"/>
    <w:rsid w:val="00682624"/>
    <w:rsid w:val="00683CE7"/>
    <w:rsid w:val="0068455A"/>
    <w:rsid w:val="00684783"/>
    <w:rsid w:val="00684896"/>
    <w:rsid w:val="006849A4"/>
    <w:rsid w:val="00684AD2"/>
    <w:rsid w:val="006852C7"/>
    <w:rsid w:val="0068547D"/>
    <w:rsid w:val="00686CC8"/>
    <w:rsid w:val="00691F29"/>
    <w:rsid w:val="006927B6"/>
    <w:rsid w:val="0069338B"/>
    <w:rsid w:val="00693A5D"/>
    <w:rsid w:val="00693B76"/>
    <w:rsid w:val="00693E87"/>
    <w:rsid w:val="00695789"/>
    <w:rsid w:val="00695FAC"/>
    <w:rsid w:val="006966CC"/>
    <w:rsid w:val="00697F7F"/>
    <w:rsid w:val="006A059E"/>
    <w:rsid w:val="006A1153"/>
    <w:rsid w:val="006A15B1"/>
    <w:rsid w:val="006A2BB2"/>
    <w:rsid w:val="006A3AB1"/>
    <w:rsid w:val="006A4E98"/>
    <w:rsid w:val="006A5D2A"/>
    <w:rsid w:val="006A5F1A"/>
    <w:rsid w:val="006A60E7"/>
    <w:rsid w:val="006A79BE"/>
    <w:rsid w:val="006B0E02"/>
    <w:rsid w:val="006B2A4C"/>
    <w:rsid w:val="006B382C"/>
    <w:rsid w:val="006B6DE8"/>
    <w:rsid w:val="006B7CDD"/>
    <w:rsid w:val="006C07AF"/>
    <w:rsid w:val="006C1228"/>
    <w:rsid w:val="006C13E8"/>
    <w:rsid w:val="006C2330"/>
    <w:rsid w:val="006C2333"/>
    <w:rsid w:val="006C2B66"/>
    <w:rsid w:val="006C2E3C"/>
    <w:rsid w:val="006C37DF"/>
    <w:rsid w:val="006C3E7E"/>
    <w:rsid w:val="006C3F15"/>
    <w:rsid w:val="006C5641"/>
    <w:rsid w:val="006C5BC5"/>
    <w:rsid w:val="006D0ED6"/>
    <w:rsid w:val="006D0F48"/>
    <w:rsid w:val="006D1345"/>
    <w:rsid w:val="006D1E5F"/>
    <w:rsid w:val="006D34EF"/>
    <w:rsid w:val="006D3F01"/>
    <w:rsid w:val="006D4549"/>
    <w:rsid w:val="006D4C8B"/>
    <w:rsid w:val="006D54D9"/>
    <w:rsid w:val="006D58A8"/>
    <w:rsid w:val="006D70B2"/>
    <w:rsid w:val="006D7A92"/>
    <w:rsid w:val="006E018E"/>
    <w:rsid w:val="006E0C6B"/>
    <w:rsid w:val="006E0EAF"/>
    <w:rsid w:val="006E2782"/>
    <w:rsid w:val="006E3129"/>
    <w:rsid w:val="006E338C"/>
    <w:rsid w:val="006E40F0"/>
    <w:rsid w:val="006E5140"/>
    <w:rsid w:val="006E7336"/>
    <w:rsid w:val="006E7481"/>
    <w:rsid w:val="006E75EB"/>
    <w:rsid w:val="006F0D34"/>
    <w:rsid w:val="006F111C"/>
    <w:rsid w:val="006F1713"/>
    <w:rsid w:val="006F26F0"/>
    <w:rsid w:val="006F4FEC"/>
    <w:rsid w:val="006F6CCB"/>
    <w:rsid w:val="006F7448"/>
    <w:rsid w:val="006F7A75"/>
    <w:rsid w:val="006F7F02"/>
    <w:rsid w:val="00702012"/>
    <w:rsid w:val="00703916"/>
    <w:rsid w:val="007056E4"/>
    <w:rsid w:val="007056E9"/>
    <w:rsid w:val="00705976"/>
    <w:rsid w:val="007066DD"/>
    <w:rsid w:val="007072CF"/>
    <w:rsid w:val="007105F4"/>
    <w:rsid w:val="00711B7B"/>
    <w:rsid w:val="00713C88"/>
    <w:rsid w:val="00713E21"/>
    <w:rsid w:val="00715209"/>
    <w:rsid w:val="00715648"/>
    <w:rsid w:val="00716704"/>
    <w:rsid w:val="007171FA"/>
    <w:rsid w:val="007176D0"/>
    <w:rsid w:val="00717B0E"/>
    <w:rsid w:val="00717E9C"/>
    <w:rsid w:val="00720599"/>
    <w:rsid w:val="00720759"/>
    <w:rsid w:val="0072267F"/>
    <w:rsid w:val="0072308D"/>
    <w:rsid w:val="007238A8"/>
    <w:rsid w:val="007274A0"/>
    <w:rsid w:val="007300BD"/>
    <w:rsid w:val="00731C67"/>
    <w:rsid w:val="00732C1E"/>
    <w:rsid w:val="0073370A"/>
    <w:rsid w:val="00734611"/>
    <w:rsid w:val="00737229"/>
    <w:rsid w:val="007372BD"/>
    <w:rsid w:val="007378CD"/>
    <w:rsid w:val="00740C3D"/>
    <w:rsid w:val="00740DC7"/>
    <w:rsid w:val="00742302"/>
    <w:rsid w:val="0074293D"/>
    <w:rsid w:val="00743BE0"/>
    <w:rsid w:val="00744DCC"/>
    <w:rsid w:val="00745855"/>
    <w:rsid w:val="00745926"/>
    <w:rsid w:val="00746472"/>
    <w:rsid w:val="00746558"/>
    <w:rsid w:val="00746FCA"/>
    <w:rsid w:val="007474ED"/>
    <w:rsid w:val="007504A5"/>
    <w:rsid w:val="00751049"/>
    <w:rsid w:val="00751277"/>
    <w:rsid w:val="00752A34"/>
    <w:rsid w:val="0075303A"/>
    <w:rsid w:val="0075366F"/>
    <w:rsid w:val="00754653"/>
    <w:rsid w:val="0075529E"/>
    <w:rsid w:val="007573E7"/>
    <w:rsid w:val="00757A01"/>
    <w:rsid w:val="007600C0"/>
    <w:rsid w:val="007601CF"/>
    <w:rsid w:val="00761450"/>
    <w:rsid w:val="00761DF2"/>
    <w:rsid w:val="00762D1B"/>
    <w:rsid w:val="007630DC"/>
    <w:rsid w:val="00764592"/>
    <w:rsid w:val="00764D6E"/>
    <w:rsid w:val="00765093"/>
    <w:rsid w:val="0076588F"/>
    <w:rsid w:val="0076678C"/>
    <w:rsid w:val="007704D1"/>
    <w:rsid w:val="00770BF7"/>
    <w:rsid w:val="007710F4"/>
    <w:rsid w:val="0077170A"/>
    <w:rsid w:val="00772161"/>
    <w:rsid w:val="00775C10"/>
    <w:rsid w:val="00776375"/>
    <w:rsid w:val="00777261"/>
    <w:rsid w:val="00777486"/>
    <w:rsid w:val="00780222"/>
    <w:rsid w:val="0078075B"/>
    <w:rsid w:val="00780806"/>
    <w:rsid w:val="00782380"/>
    <w:rsid w:val="00782ED1"/>
    <w:rsid w:val="0078393B"/>
    <w:rsid w:val="00785001"/>
    <w:rsid w:val="007856FD"/>
    <w:rsid w:val="00785861"/>
    <w:rsid w:val="00785FD2"/>
    <w:rsid w:val="0078655C"/>
    <w:rsid w:val="00786F4D"/>
    <w:rsid w:val="00790E63"/>
    <w:rsid w:val="007921BF"/>
    <w:rsid w:val="0079460E"/>
    <w:rsid w:val="00795227"/>
    <w:rsid w:val="00797C3D"/>
    <w:rsid w:val="007A04C7"/>
    <w:rsid w:val="007A3143"/>
    <w:rsid w:val="007A364E"/>
    <w:rsid w:val="007A38A1"/>
    <w:rsid w:val="007A3F16"/>
    <w:rsid w:val="007A4FA5"/>
    <w:rsid w:val="007A6E6D"/>
    <w:rsid w:val="007A7730"/>
    <w:rsid w:val="007A7E60"/>
    <w:rsid w:val="007B06D0"/>
    <w:rsid w:val="007B1713"/>
    <w:rsid w:val="007B1EFD"/>
    <w:rsid w:val="007B2345"/>
    <w:rsid w:val="007B2A61"/>
    <w:rsid w:val="007B325C"/>
    <w:rsid w:val="007B38E4"/>
    <w:rsid w:val="007B4E6B"/>
    <w:rsid w:val="007B4F3C"/>
    <w:rsid w:val="007B4F80"/>
    <w:rsid w:val="007B5A83"/>
    <w:rsid w:val="007B5BA4"/>
    <w:rsid w:val="007B67AC"/>
    <w:rsid w:val="007B691F"/>
    <w:rsid w:val="007C0077"/>
    <w:rsid w:val="007C018B"/>
    <w:rsid w:val="007C39E6"/>
    <w:rsid w:val="007C3AF8"/>
    <w:rsid w:val="007C5DEC"/>
    <w:rsid w:val="007C74FC"/>
    <w:rsid w:val="007C756D"/>
    <w:rsid w:val="007C7B31"/>
    <w:rsid w:val="007D15AF"/>
    <w:rsid w:val="007D1742"/>
    <w:rsid w:val="007D3D38"/>
    <w:rsid w:val="007D41FF"/>
    <w:rsid w:val="007D420C"/>
    <w:rsid w:val="007D43F6"/>
    <w:rsid w:val="007E0366"/>
    <w:rsid w:val="007E1C63"/>
    <w:rsid w:val="007E22D7"/>
    <w:rsid w:val="007E3148"/>
    <w:rsid w:val="007E3D79"/>
    <w:rsid w:val="007E6330"/>
    <w:rsid w:val="007E6A2D"/>
    <w:rsid w:val="007E6A88"/>
    <w:rsid w:val="007F07C4"/>
    <w:rsid w:val="007F11B1"/>
    <w:rsid w:val="007F1691"/>
    <w:rsid w:val="007F21D1"/>
    <w:rsid w:val="007F4482"/>
    <w:rsid w:val="007F4BAF"/>
    <w:rsid w:val="007F5D40"/>
    <w:rsid w:val="007F6492"/>
    <w:rsid w:val="007F7663"/>
    <w:rsid w:val="008000AA"/>
    <w:rsid w:val="008012B0"/>
    <w:rsid w:val="00801E8F"/>
    <w:rsid w:val="00802E83"/>
    <w:rsid w:val="00804169"/>
    <w:rsid w:val="008078A7"/>
    <w:rsid w:val="00810194"/>
    <w:rsid w:val="00810B85"/>
    <w:rsid w:val="008110A8"/>
    <w:rsid w:val="008113D9"/>
    <w:rsid w:val="00811608"/>
    <w:rsid w:val="0081283E"/>
    <w:rsid w:val="00812C16"/>
    <w:rsid w:val="00812C35"/>
    <w:rsid w:val="00812F9D"/>
    <w:rsid w:val="008132ED"/>
    <w:rsid w:val="00815BFE"/>
    <w:rsid w:val="00817ABD"/>
    <w:rsid w:val="00820489"/>
    <w:rsid w:val="00820A53"/>
    <w:rsid w:val="00820F1E"/>
    <w:rsid w:val="00821436"/>
    <w:rsid w:val="00821B17"/>
    <w:rsid w:val="00822859"/>
    <w:rsid w:val="00824A89"/>
    <w:rsid w:val="00825BB8"/>
    <w:rsid w:val="00825E2C"/>
    <w:rsid w:val="00826D58"/>
    <w:rsid w:val="00827C32"/>
    <w:rsid w:val="00831558"/>
    <w:rsid w:val="00833DAF"/>
    <w:rsid w:val="0083460C"/>
    <w:rsid w:val="008348D3"/>
    <w:rsid w:val="0083552B"/>
    <w:rsid w:val="0083555D"/>
    <w:rsid w:val="00835C4B"/>
    <w:rsid w:val="008369EC"/>
    <w:rsid w:val="00836AF9"/>
    <w:rsid w:val="00837081"/>
    <w:rsid w:val="0084017D"/>
    <w:rsid w:val="00840311"/>
    <w:rsid w:val="00840C26"/>
    <w:rsid w:val="0084187E"/>
    <w:rsid w:val="00841A50"/>
    <w:rsid w:val="00843340"/>
    <w:rsid w:val="0084352A"/>
    <w:rsid w:val="008437C4"/>
    <w:rsid w:val="00844425"/>
    <w:rsid w:val="0084568E"/>
    <w:rsid w:val="00845CB3"/>
    <w:rsid w:val="00845E34"/>
    <w:rsid w:val="00847AA3"/>
    <w:rsid w:val="00850A2E"/>
    <w:rsid w:val="00850DDE"/>
    <w:rsid w:val="0085106A"/>
    <w:rsid w:val="00851E43"/>
    <w:rsid w:val="008521E8"/>
    <w:rsid w:val="008530BF"/>
    <w:rsid w:val="008554C7"/>
    <w:rsid w:val="00856E08"/>
    <w:rsid w:val="00857CD1"/>
    <w:rsid w:val="00861718"/>
    <w:rsid w:val="00861BB1"/>
    <w:rsid w:val="00861C87"/>
    <w:rsid w:val="00862397"/>
    <w:rsid w:val="00870044"/>
    <w:rsid w:val="00870949"/>
    <w:rsid w:val="00870A47"/>
    <w:rsid w:val="0087152B"/>
    <w:rsid w:val="008715C7"/>
    <w:rsid w:val="00874022"/>
    <w:rsid w:val="00874C1A"/>
    <w:rsid w:val="0087642B"/>
    <w:rsid w:val="00877257"/>
    <w:rsid w:val="00877F1B"/>
    <w:rsid w:val="00881906"/>
    <w:rsid w:val="0088422C"/>
    <w:rsid w:val="008859C7"/>
    <w:rsid w:val="00885F90"/>
    <w:rsid w:val="00885FCB"/>
    <w:rsid w:val="00886898"/>
    <w:rsid w:val="00886EC5"/>
    <w:rsid w:val="008873ED"/>
    <w:rsid w:val="008907DC"/>
    <w:rsid w:val="00893521"/>
    <w:rsid w:val="00894599"/>
    <w:rsid w:val="008948C5"/>
    <w:rsid w:val="008959F2"/>
    <w:rsid w:val="00895D88"/>
    <w:rsid w:val="0089728F"/>
    <w:rsid w:val="008A082C"/>
    <w:rsid w:val="008A0D34"/>
    <w:rsid w:val="008A1425"/>
    <w:rsid w:val="008A1ABE"/>
    <w:rsid w:val="008A219A"/>
    <w:rsid w:val="008A3623"/>
    <w:rsid w:val="008A473F"/>
    <w:rsid w:val="008A4F8B"/>
    <w:rsid w:val="008A70A5"/>
    <w:rsid w:val="008A728C"/>
    <w:rsid w:val="008A73C4"/>
    <w:rsid w:val="008A7B7A"/>
    <w:rsid w:val="008B07B4"/>
    <w:rsid w:val="008B0BE6"/>
    <w:rsid w:val="008B0D07"/>
    <w:rsid w:val="008B0E1B"/>
    <w:rsid w:val="008B2859"/>
    <w:rsid w:val="008B343C"/>
    <w:rsid w:val="008B3479"/>
    <w:rsid w:val="008B38C8"/>
    <w:rsid w:val="008B4725"/>
    <w:rsid w:val="008B4F72"/>
    <w:rsid w:val="008B5B7C"/>
    <w:rsid w:val="008B734B"/>
    <w:rsid w:val="008C1A9F"/>
    <w:rsid w:val="008C2391"/>
    <w:rsid w:val="008C32A4"/>
    <w:rsid w:val="008C51C9"/>
    <w:rsid w:val="008C6B7F"/>
    <w:rsid w:val="008C76DF"/>
    <w:rsid w:val="008D0059"/>
    <w:rsid w:val="008D3056"/>
    <w:rsid w:val="008D5BA6"/>
    <w:rsid w:val="008D7070"/>
    <w:rsid w:val="008D750A"/>
    <w:rsid w:val="008E2C12"/>
    <w:rsid w:val="008E3406"/>
    <w:rsid w:val="008E38F8"/>
    <w:rsid w:val="008E4F94"/>
    <w:rsid w:val="008E527C"/>
    <w:rsid w:val="008E52E1"/>
    <w:rsid w:val="008E6696"/>
    <w:rsid w:val="008F086D"/>
    <w:rsid w:val="008F2DD5"/>
    <w:rsid w:val="008F2E84"/>
    <w:rsid w:val="008F324E"/>
    <w:rsid w:val="008F4312"/>
    <w:rsid w:val="008F53ED"/>
    <w:rsid w:val="008F5B5E"/>
    <w:rsid w:val="008F5C36"/>
    <w:rsid w:val="008F69F6"/>
    <w:rsid w:val="008F7082"/>
    <w:rsid w:val="00900583"/>
    <w:rsid w:val="00900ED7"/>
    <w:rsid w:val="0090169C"/>
    <w:rsid w:val="00901B9D"/>
    <w:rsid w:val="00901D04"/>
    <w:rsid w:val="00901DD7"/>
    <w:rsid w:val="00903205"/>
    <w:rsid w:val="0090384A"/>
    <w:rsid w:val="00903A5B"/>
    <w:rsid w:val="0090417A"/>
    <w:rsid w:val="00905BED"/>
    <w:rsid w:val="00906530"/>
    <w:rsid w:val="00906D95"/>
    <w:rsid w:val="00906E69"/>
    <w:rsid w:val="00907104"/>
    <w:rsid w:val="0091039C"/>
    <w:rsid w:val="0091070D"/>
    <w:rsid w:val="00912478"/>
    <w:rsid w:val="00912B14"/>
    <w:rsid w:val="00913480"/>
    <w:rsid w:val="009148EC"/>
    <w:rsid w:val="00914BFD"/>
    <w:rsid w:val="0091596B"/>
    <w:rsid w:val="0091794F"/>
    <w:rsid w:val="00917BF5"/>
    <w:rsid w:val="009203F3"/>
    <w:rsid w:val="00920785"/>
    <w:rsid w:val="00921798"/>
    <w:rsid w:val="00921AD3"/>
    <w:rsid w:val="00923CB0"/>
    <w:rsid w:val="00923FF3"/>
    <w:rsid w:val="00924C17"/>
    <w:rsid w:val="009250A5"/>
    <w:rsid w:val="0092519A"/>
    <w:rsid w:val="00930622"/>
    <w:rsid w:val="0093070A"/>
    <w:rsid w:val="00931FC1"/>
    <w:rsid w:val="0093238B"/>
    <w:rsid w:val="0093385A"/>
    <w:rsid w:val="00936539"/>
    <w:rsid w:val="00937DC6"/>
    <w:rsid w:val="009424CA"/>
    <w:rsid w:val="00942B82"/>
    <w:rsid w:val="00942EAD"/>
    <w:rsid w:val="009434A4"/>
    <w:rsid w:val="00946ECA"/>
    <w:rsid w:val="00947648"/>
    <w:rsid w:val="00947BBC"/>
    <w:rsid w:val="00947C97"/>
    <w:rsid w:val="00947ED0"/>
    <w:rsid w:val="0095021B"/>
    <w:rsid w:val="0095068D"/>
    <w:rsid w:val="00951451"/>
    <w:rsid w:val="00951554"/>
    <w:rsid w:val="009540F8"/>
    <w:rsid w:val="00954146"/>
    <w:rsid w:val="00955227"/>
    <w:rsid w:val="009553AF"/>
    <w:rsid w:val="009555E7"/>
    <w:rsid w:val="0095686A"/>
    <w:rsid w:val="00957F5C"/>
    <w:rsid w:val="009603AD"/>
    <w:rsid w:val="0096127B"/>
    <w:rsid w:val="00962612"/>
    <w:rsid w:val="009644D9"/>
    <w:rsid w:val="00964A31"/>
    <w:rsid w:val="00967662"/>
    <w:rsid w:val="00971E5B"/>
    <w:rsid w:val="00973007"/>
    <w:rsid w:val="009747B5"/>
    <w:rsid w:val="00977D88"/>
    <w:rsid w:val="00982BC1"/>
    <w:rsid w:val="00984090"/>
    <w:rsid w:val="0098679D"/>
    <w:rsid w:val="009876B1"/>
    <w:rsid w:val="009876D2"/>
    <w:rsid w:val="00987D5A"/>
    <w:rsid w:val="009926FB"/>
    <w:rsid w:val="009937DA"/>
    <w:rsid w:val="009946EE"/>
    <w:rsid w:val="00995E1F"/>
    <w:rsid w:val="00996165"/>
    <w:rsid w:val="009A0990"/>
    <w:rsid w:val="009A1E54"/>
    <w:rsid w:val="009A5026"/>
    <w:rsid w:val="009A60F1"/>
    <w:rsid w:val="009A6E8A"/>
    <w:rsid w:val="009A7059"/>
    <w:rsid w:val="009B0303"/>
    <w:rsid w:val="009B0306"/>
    <w:rsid w:val="009B186A"/>
    <w:rsid w:val="009B273E"/>
    <w:rsid w:val="009B3F24"/>
    <w:rsid w:val="009B4F6E"/>
    <w:rsid w:val="009C1663"/>
    <w:rsid w:val="009C4D19"/>
    <w:rsid w:val="009C587F"/>
    <w:rsid w:val="009C5FB9"/>
    <w:rsid w:val="009C74EA"/>
    <w:rsid w:val="009C7AFD"/>
    <w:rsid w:val="009D31B6"/>
    <w:rsid w:val="009D3711"/>
    <w:rsid w:val="009D48B1"/>
    <w:rsid w:val="009D5F2B"/>
    <w:rsid w:val="009D61AB"/>
    <w:rsid w:val="009D6C71"/>
    <w:rsid w:val="009E0987"/>
    <w:rsid w:val="009E3369"/>
    <w:rsid w:val="009E5146"/>
    <w:rsid w:val="009E604B"/>
    <w:rsid w:val="009E6165"/>
    <w:rsid w:val="009E68C4"/>
    <w:rsid w:val="009F0E52"/>
    <w:rsid w:val="009F3105"/>
    <w:rsid w:val="009F4404"/>
    <w:rsid w:val="009F4928"/>
    <w:rsid w:val="009F5708"/>
    <w:rsid w:val="009F57C7"/>
    <w:rsid w:val="009F5829"/>
    <w:rsid w:val="009F6327"/>
    <w:rsid w:val="00A006B3"/>
    <w:rsid w:val="00A01932"/>
    <w:rsid w:val="00A01E8E"/>
    <w:rsid w:val="00A030D3"/>
    <w:rsid w:val="00A05AB6"/>
    <w:rsid w:val="00A05F8B"/>
    <w:rsid w:val="00A067A2"/>
    <w:rsid w:val="00A078A7"/>
    <w:rsid w:val="00A07AB7"/>
    <w:rsid w:val="00A10731"/>
    <w:rsid w:val="00A11421"/>
    <w:rsid w:val="00A11D29"/>
    <w:rsid w:val="00A13460"/>
    <w:rsid w:val="00A136CD"/>
    <w:rsid w:val="00A13CFF"/>
    <w:rsid w:val="00A142E3"/>
    <w:rsid w:val="00A14D36"/>
    <w:rsid w:val="00A15050"/>
    <w:rsid w:val="00A201C2"/>
    <w:rsid w:val="00A22A47"/>
    <w:rsid w:val="00A2312D"/>
    <w:rsid w:val="00A23C33"/>
    <w:rsid w:val="00A23E9C"/>
    <w:rsid w:val="00A242D1"/>
    <w:rsid w:val="00A24B13"/>
    <w:rsid w:val="00A24F10"/>
    <w:rsid w:val="00A3039D"/>
    <w:rsid w:val="00A30A93"/>
    <w:rsid w:val="00A310D5"/>
    <w:rsid w:val="00A3368A"/>
    <w:rsid w:val="00A33834"/>
    <w:rsid w:val="00A33B9A"/>
    <w:rsid w:val="00A34676"/>
    <w:rsid w:val="00A350B4"/>
    <w:rsid w:val="00A36085"/>
    <w:rsid w:val="00A3628D"/>
    <w:rsid w:val="00A36CD4"/>
    <w:rsid w:val="00A41452"/>
    <w:rsid w:val="00A41461"/>
    <w:rsid w:val="00A4162F"/>
    <w:rsid w:val="00A4198B"/>
    <w:rsid w:val="00A419E4"/>
    <w:rsid w:val="00A41E58"/>
    <w:rsid w:val="00A4356E"/>
    <w:rsid w:val="00A4449F"/>
    <w:rsid w:val="00A44C05"/>
    <w:rsid w:val="00A45207"/>
    <w:rsid w:val="00A500DB"/>
    <w:rsid w:val="00A50245"/>
    <w:rsid w:val="00A521DB"/>
    <w:rsid w:val="00A531D9"/>
    <w:rsid w:val="00A54898"/>
    <w:rsid w:val="00A54CF8"/>
    <w:rsid w:val="00A563CB"/>
    <w:rsid w:val="00A56591"/>
    <w:rsid w:val="00A60B72"/>
    <w:rsid w:val="00A62B35"/>
    <w:rsid w:val="00A62FC5"/>
    <w:rsid w:val="00A63B24"/>
    <w:rsid w:val="00A64A7C"/>
    <w:rsid w:val="00A65238"/>
    <w:rsid w:val="00A67AAE"/>
    <w:rsid w:val="00A70CE5"/>
    <w:rsid w:val="00A7200E"/>
    <w:rsid w:val="00A72A92"/>
    <w:rsid w:val="00A72AE4"/>
    <w:rsid w:val="00A73943"/>
    <w:rsid w:val="00A73944"/>
    <w:rsid w:val="00A76D7D"/>
    <w:rsid w:val="00A7716E"/>
    <w:rsid w:val="00A77E91"/>
    <w:rsid w:val="00A81706"/>
    <w:rsid w:val="00A82317"/>
    <w:rsid w:val="00A843F4"/>
    <w:rsid w:val="00A8480F"/>
    <w:rsid w:val="00A85000"/>
    <w:rsid w:val="00A85063"/>
    <w:rsid w:val="00A919D7"/>
    <w:rsid w:val="00A934FD"/>
    <w:rsid w:val="00A95527"/>
    <w:rsid w:val="00A96618"/>
    <w:rsid w:val="00A97A7A"/>
    <w:rsid w:val="00AA109B"/>
    <w:rsid w:val="00AA1C3C"/>
    <w:rsid w:val="00AA3EF8"/>
    <w:rsid w:val="00AA6F5E"/>
    <w:rsid w:val="00AB29E8"/>
    <w:rsid w:val="00AB2D9D"/>
    <w:rsid w:val="00AB3A54"/>
    <w:rsid w:val="00AB3C16"/>
    <w:rsid w:val="00AB3D35"/>
    <w:rsid w:val="00AB4B4D"/>
    <w:rsid w:val="00AB4B9D"/>
    <w:rsid w:val="00AB51A8"/>
    <w:rsid w:val="00AB5BEB"/>
    <w:rsid w:val="00AB7890"/>
    <w:rsid w:val="00AC0708"/>
    <w:rsid w:val="00AC37F2"/>
    <w:rsid w:val="00AC43E7"/>
    <w:rsid w:val="00AC636A"/>
    <w:rsid w:val="00AC714E"/>
    <w:rsid w:val="00AC7C28"/>
    <w:rsid w:val="00AC7FB2"/>
    <w:rsid w:val="00AD0679"/>
    <w:rsid w:val="00AD13EF"/>
    <w:rsid w:val="00AD1ED0"/>
    <w:rsid w:val="00AD321B"/>
    <w:rsid w:val="00AD6C4E"/>
    <w:rsid w:val="00AD6F69"/>
    <w:rsid w:val="00AD7D7D"/>
    <w:rsid w:val="00AE0591"/>
    <w:rsid w:val="00AE0AB4"/>
    <w:rsid w:val="00AE3164"/>
    <w:rsid w:val="00AE37ED"/>
    <w:rsid w:val="00AE3928"/>
    <w:rsid w:val="00AE4C8E"/>
    <w:rsid w:val="00AE5919"/>
    <w:rsid w:val="00AE6DBD"/>
    <w:rsid w:val="00AE7865"/>
    <w:rsid w:val="00AF1217"/>
    <w:rsid w:val="00AF3F6D"/>
    <w:rsid w:val="00AF4134"/>
    <w:rsid w:val="00AF4968"/>
    <w:rsid w:val="00AF4FDA"/>
    <w:rsid w:val="00AF67F6"/>
    <w:rsid w:val="00AF7AAA"/>
    <w:rsid w:val="00AF7E1B"/>
    <w:rsid w:val="00B0013D"/>
    <w:rsid w:val="00B006E3"/>
    <w:rsid w:val="00B01412"/>
    <w:rsid w:val="00B01FE3"/>
    <w:rsid w:val="00B0225F"/>
    <w:rsid w:val="00B025E4"/>
    <w:rsid w:val="00B02B56"/>
    <w:rsid w:val="00B05D0D"/>
    <w:rsid w:val="00B07FEC"/>
    <w:rsid w:val="00B12318"/>
    <w:rsid w:val="00B12C11"/>
    <w:rsid w:val="00B144D3"/>
    <w:rsid w:val="00B15847"/>
    <w:rsid w:val="00B15CC7"/>
    <w:rsid w:val="00B160CE"/>
    <w:rsid w:val="00B16978"/>
    <w:rsid w:val="00B21861"/>
    <w:rsid w:val="00B22630"/>
    <w:rsid w:val="00B23B08"/>
    <w:rsid w:val="00B24322"/>
    <w:rsid w:val="00B24C35"/>
    <w:rsid w:val="00B25FC7"/>
    <w:rsid w:val="00B26307"/>
    <w:rsid w:val="00B269E4"/>
    <w:rsid w:val="00B26C94"/>
    <w:rsid w:val="00B27880"/>
    <w:rsid w:val="00B27B82"/>
    <w:rsid w:val="00B3065C"/>
    <w:rsid w:val="00B33059"/>
    <w:rsid w:val="00B33440"/>
    <w:rsid w:val="00B3453B"/>
    <w:rsid w:val="00B35018"/>
    <w:rsid w:val="00B366AA"/>
    <w:rsid w:val="00B36B88"/>
    <w:rsid w:val="00B37B33"/>
    <w:rsid w:val="00B37F93"/>
    <w:rsid w:val="00B4040D"/>
    <w:rsid w:val="00B40E70"/>
    <w:rsid w:val="00B417D3"/>
    <w:rsid w:val="00B41AA8"/>
    <w:rsid w:val="00B42DEB"/>
    <w:rsid w:val="00B43F01"/>
    <w:rsid w:val="00B45853"/>
    <w:rsid w:val="00B469FB"/>
    <w:rsid w:val="00B50280"/>
    <w:rsid w:val="00B51B1F"/>
    <w:rsid w:val="00B52463"/>
    <w:rsid w:val="00B536A5"/>
    <w:rsid w:val="00B54290"/>
    <w:rsid w:val="00B550FA"/>
    <w:rsid w:val="00B55C1E"/>
    <w:rsid w:val="00B5641D"/>
    <w:rsid w:val="00B56D23"/>
    <w:rsid w:val="00B6084F"/>
    <w:rsid w:val="00B60DAB"/>
    <w:rsid w:val="00B6303E"/>
    <w:rsid w:val="00B637CD"/>
    <w:rsid w:val="00B639E3"/>
    <w:rsid w:val="00B63DD1"/>
    <w:rsid w:val="00B6587A"/>
    <w:rsid w:val="00B65B32"/>
    <w:rsid w:val="00B67FD3"/>
    <w:rsid w:val="00B725DC"/>
    <w:rsid w:val="00B736C2"/>
    <w:rsid w:val="00B75B6E"/>
    <w:rsid w:val="00B75EA5"/>
    <w:rsid w:val="00B766CB"/>
    <w:rsid w:val="00B80C91"/>
    <w:rsid w:val="00B839C2"/>
    <w:rsid w:val="00B83ED6"/>
    <w:rsid w:val="00B841E1"/>
    <w:rsid w:val="00B84FB3"/>
    <w:rsid w:val="00B85FF4"/>
    <w:rsid w:val="00B8703E"/>
    <w:rsid w:val="00B87966"/>
    <w:rsid w:val="00B925ED"/>
    <w:rsid w:val="00B938F3"/>
    <w:rsid w:val="00B93E5D"/>
    <w:rsid w:val="00B94B0D"/>
    <w:rsid w:val="00B95637"/>
    <w:rsid w:val="00B97413"/>
    <w:rsid w:val="00B9791C"/>
    <w:rsid w:val="00BA1E0E"/>
    <w:rsid w:val="00BA291B"/>
    <w:rsid w:val="00BA2E08"/>
    <w:rsid w:val="00BA379F"/>
    <w:rsid w:val="00BA451D"/>
    <w:rsid w:val="00BA479D"/>
    <w:rsid w:val="00BA5AAC"/>
    <w:rsid w:val="00BA5D24"/>
    <w:rsid w:val="00BA6242"/>
    <w:rsid w:val="00BA68B4"/>
    <w:rsid w:val="00BA6BDE"/>
    <w:rsid w:val="00BA74B3"/>
    <w:rsid w:val="00BB011A"/>
    <w:rsid w:val="00BB02AC"/>
    <w:rsid w:val="00BB1930"/>
    <w:rsid w:val="00BB29FE"/>
    <w:rsid w:val="00BB5E35"/>
    <w:rsid w:val="00BC3E0E"/>
    <w:rsid w:val="00BC4240"/>
    <w:rsid w:val="00BC4835"/>
    <w:rsid w:val="00BC5408"/>
    <w:rsid w:val="00BC59D6"/>
    <w:rsid w:val="00BC6B63"/>
    <w:rsid w:val="00BD1D78"/>
    <w:rsid w:val="00BD3CA0"/>
    <w:rsid w:val="00BD4C35"/>
    <w:rsid w:val="00BD4C69"/>
    <w:rsid w:val="00BD5444"/>
    <w:rsid w:val="00BD67D3"/>
    <w:rsid w:val="00BD6C25"/>
    <w:rsid w:val="00BE01BF"/>
    <w:rsid w:val="00BE05ED"/>
    <w:rsid w:val="00BE11BF"/>
    <w:rsid w:val="00BE4A35"/>
    <w:rsid w:val="00BE58FF"/>
    <w:rsid w:val="00BE6D43"/>
    <w:rsid w:val="00BE7179"/>
    <w:rsid w:val="00BE7499"/>
    <w:rsid w:val="00BE7B03"/>
    <w:rsid w:val="00BF1E5E"/>
    <w:rsid w:val="00BF2BBC"/>
    <w:rsid w:val="00BF40A4"/>
    <w:rsid w:val="00BF4715"/>
    <w:rsid w:val="00BF649F"/>
    <w:rsid w:val="00BF69C9"/>
    <w:rsid w:val="00BF6CB2"/>
    <w:rsid w:val="00BF71C0"/>
    <w:rsid w:val="00C0093F"/>
    <w:rsid w:val="00C00AF5"/>
    <w:rsid w:val="00C0129C"/>
    <w:rsid w:val="00C03BE4"/>
    <w:rsid w:val="00C05880"/>
    <w:rsid w:val="00C06566"/>
    <w:rsid w:val="00C1015F"/>
    <w:rsid w:val="00C1017E"/>
    <w:rsid w:val="00C10F5D"/>
    <w:rsid w:val="00C136B9"/>
    <w:rsid w:val="00C13CFB"/>
    <w:rsid w:val="00C1500C"/>
    <w:rsid w:val="00C170FB"/>
    <w:rsid w:val="00C178B9"/>
    <w:rsid w:val="00C17F3A"/>
    <w:rsid w:val="00C20505"/>
    <w:rsid w:val="00C21349"/>
    <w:rsid w:val="00C21A19"/>
    <w:rsid w:val="00C21A9F"/>
    <w:rsid w:val="00C2296B"/>
    <w:rsid w:val="00C22978"/>
    <w:rsid w:val="00C23519"/>
    <w:rsid w:val="00C25E77"/>
    <w:rsid w:val="00C274F8"/>
    <w:rsid w:val="00C27FC8"/>
    <w:rsid w:val="00C31AB0"/>
    <w:rsid w:val="00C32373"/>
    <w:rsid w:val="00C333E6"/>
    <w:rsid w:val="00C33F20"/>
    <w:rsid w:val="00C35F03"/>
    <w:rsid w:val="00C364E5"/>
    <w:rsid w:val="00C36D0F"/>
    <w:rsid w:val="00C37CB4"/>
    <w:rsid w:val="00C41010"/>
    <w:rsid w:val="00C4262E"/>
    <w:rsid w:val="00C43747"/>
    <w:rsid w:val="00C46836"/>
    <w:rsid w:val="00C50304"/>
    <w:rsid w:val="00C505A0"/>
    <w:rsid w:val="00C50948"/>
    <w:rsid w:val="00C515F7"/>
    <w:rsid w:val="00C529D5"/>
    <w:rsid w:val="00C52FA8"/>
    <w:rsid w:val="00C54DAB"/>
    <w:rsid w:val="00C55C4A"/>
    <w:rsid w:val="00C56FAA"/>
    <w:rsid w:val="00C62585"/>
    <w:rsid w:val="00C62F21"/>
    <w:rsid w:val="00C63628"/>
    <w:rsid w:val="00C63CA7"/>
    <w:rsid w:val="00C647FC"/>
    <w:rsid w:val="00C6486B"/>
    <w:rsid w:val="00C64879"/>
    <w:rsid w:val="00C65E03"/>
    <w:rsid w:val="00C66A64"/>
    <w:rsid w:val="00C679E0"/>
    <w:rsid w:val="00C72007"/>
    <w:rsid w:val="00C72A22"/>
    <w:rsid w:val="00C72CC7"/>
    <w:rsid w:val="00C740F1"/>
    <w:rsid w:val="00C75174"/>
    <w:rsid w:val="00C75FD6"/>
    <w:rsid w:val="00C76791"/>
    <w:rsid w:val="00C777A9"/>
    <w:rsid w:val="00C811F2"/>
    <w:rsid w:val="00C81A92"/>
    <w:rsid w:val="00C81D1D"/>
    <w:rsid w:val="00C82B9C"/>
    <w:rsid w:val="00C8302C"/>
    <w:rsid w:val="00C8441F"/>
    <w:rsid w:val="00C84447"/>
    <w:rsid w:val="00C84A7E"/>
    <w:rsid w:val="00C850B3"/>
    <w:rsid w:val="00C865F3"/>
    <w:rsid w:val="00C86784"/>
    <w:rsid w:val="00C86E0B"/>
    <w:rsid w:val="00C8741D"/>
    <w:rsid w:val="00C90AC9"/>
    <w:rsid w:val="00C917DC"/>
    <w:rsid w:val="00C9260E"/>
    <w:rsid w:val="00C927E4"/>
    <w:rsid w:val="00C92823"/>
    <w:rsid w:val="00C93038"/>
    <w:rsid w:val="00C93135"/>
    <w:rsid w:val="00C93EDB"/>
    <w:rsid w:val="00C945BD"/>
    <w:rsid w:val="00C94B5F"/>
    <w:rsid w:val="00C97354"/>
    <w:rsid w:val="00C976C2"/>
    <w:rsid w:val="00C97E4C"/>
    <w:rsid w:val="00CA020A"/>
    <w:rsid w:val="00CA1215"/>
    <w:rsid w:val="00CA271E"/>
    <w:rsid w:val="00CA780F"/>
    <w:rsid w:val="00CB09FC"/>
    <w:rsid w:val="00CB1A1B"/>
    <w:rsid w:val="00CB29BD"/>
    <w:rsid w:val="00CB3A71"/>
    <w:rsid w:val="00CB4C64"/>
    <w:rsid w:val="00CB6828"/>
    <w:rsid w:val="00CB6C2E"/>
    <w:rsid w:val="00CB7180"/>
    <w:rsid w:val="00CC0364"/>
    <w:rsid w:val="00CC2CC7"/>
    <w:rsid w:val="00CC3038"/>
    <w:rsid w:val="00CC3277"/>
    <w:rsid w:val="00CC44E1"/>
    <w:rsid w:val="00CC4A36"/>
    <w:rsid w:val="00CC5059"/>
    <w:rsid w:val="00CC5070"/>
    <w:rsid w:val="00CC69DD"/>
    <w:rsid w:val="00CC6A79"/>
    <w:rsid w:val="00CC6CAB"/>
    <w:rsid w:val="00CC769E"/>
    <w:rsid w:val="00CC7704"/>
    <w:rsid w:val="00CD0C61"/>
    <w:rsid w:val="00CD2601"/>
    <w:rsid w:val="00CD31D8"/>
    <w:rsid w:val="00CD3423"/>
    <w:rsid w:val="00CD44B7"/>
    <w:rsid w:val="00CD56F9"/>
    <w:rsid w:val="00CD5771"/>
    <w:rsid w:val="00CD7CF1"/>
    <w:rsid w:val="00CE0AA5"/>
    <w:rsid w:val="00CE2BF0"/>
    <w:rsid w:val="00CE51F7"/>
    <w:rsid w:val="00CE57DC"/>
    <w:rsid w:val="00CE6B1A"/>
    <w:rsid w:val="00CF05CE"/>
    <w:rsid w:val="00CF1092"/>
    <w:rsid w:val="00CF136D"/>
    <w:rsid w:val="00CF337D"/>
    <w:rsid w:val="00CF3E45"/>
    <w:rsid w:val="00CF4CE8"/>
    <w:rsid w:val="00CF53BC"/>
    <w:rsid w:val="00CF608D"/>
    <w:rsid w:val="00CF60A0"/>
    <w:rsid w:val="00CF635A"/>
    <w:rsid w:val="00CF65D8"/>
    <w:rsid w:val="00CF6C92"/>
    <w:rsid w:val="00D003EA"/>
    <w:rsid w:val="00D01F7D"/>
    <w:rsid w:val="00D0275D"/>
    <w:rsid w:val="00D034F4"/>
    <w:rsid w:val="00D04A94"/>
    <w:rsid w:val="00D04D6C"/>
    <w:rsid w:val="00D06837"/>
    <w:rsid w:val="00D06909"/>
    <w:rsid w:val="00D07461"/>
    <w:rsid w:val="00D078C8"/>
    <w:rsid w:val="00D106BD"/>
    <w:rsid w:val="00D10978"/>
    <w:rsid w:val="00D11270"/>
    <w:rsid w:val="00D1257D"/>
    <w:rsid w:val="00D1267F"/>
    <w:rsid w:val="00D12E58"/>
    <w:rsid w:val="00D144BF"/>
    <w:rsid w:val="00D14A06"/>
    <w:rsid w:val="00D14A48"/>
    <w:rsid w:val="00D1587B"/>
    <w:rsid w:val="00D16529"/>
    <w:rsid w:val="00D17965"/>
    <w:rsid w:val="00D17CB5"/>
    <w:rsid w:val="00D2104C"/>
    <w:rsid w:val="00D21168"/>
    <w:rsid w:val="00D21823"/>
    <w:rsid w:val="00D247BE"/>
    <w:rsid w:val="00D26CD2"/>
    <w:rsid w:val="00D271C7"/>
    <w:rsid w:val="00D27965"/>
    <w:rsid w:val="00D30523"/>
    <w:rsid w:val="00D30B7C"/>
    <w:rsid w:val="00D31D6B"/>
    <w:rsid w:val="00D32104"/>
    <w:rsid w:val="00D34878"/>
    <w:rsid w:val="00D34AB4"/>
    <w:rsid w:val="00D35464"/>
    <w:rsid w:val="00D354FF"/>
    <w:rsid w:val="00D378A2"/>
    <w:rsid w:val="00D37E1E"/>
    <w:rsid w:val="00D40053"/>
    <w:rsid w:val="00D4040A"/>
    <w:rsid w:val="00D40458"/>
    <w:rsid w:val="00D4057B"/>
    <w:rsid w:val="00D40D39"/>
    <w:rsid w:val="00D41F3D"/>
    <w:rsid w:val="00D42B8F"/>
    <w:rsid w:val="00D44AD0"/>
    <w:rsid w:val="00D4514C"/>
    <w:rsid w:val="00D451CD"/>
    <w:rsid w:val="00D45E28"/>
    <w:rsid w:val="00D46724"/>
    <w:rsid w:val="00D46927"/>
    <w:rsid w:val="00D46B1C"/>
    <w:rsid w:val="00D46D7D"/>
    <w:rsid w:val="00D472CA"/>
    <w:rsid w:val="00D52542"/>
    <w:rsid w:val="00D532BB"/>
    <w:rsid w:val="00D53738"/>
    <w:rsid w:val="00D55C5E"/>
    <w:rsid w:val="00D565E0"/>
    <w:rsid w:val="00D56C52"/>
    <w:rsid w:val="00D5766E"/>
    <w:rsid w:val="00D57906"/>
    <w:rsid w:val="00D6050C"/>
    <w:rsid w:val="00D60677"/>
    <w:rsid w:val="00D60BC9"/>
    <w:rsid w:val="00D61502"/>
    <w:rsid w:val="00D62588"/>
    <w:rsid w:val="00D62BE5"/>
    <w:rsid w:val="00D633DE"/>
    <w:rsid w:val="00D64849"/>
    <w:rsid w:val="00D65502"/>
    <w:rsid w:val="00D658AB"/>
    <w:rsid w:val="00D66A02"/>
    <w:rsid w:val="00D70C53"/>
    <w:rsid w:val="00D718EC"/>
    <w:rsid w:val="00D720E5"/>
    <w:rsid w:val="00D7224A"/>
    <w:rsid w:val="00D72BFC"/>
    <w:rsid w:val="00D7445F"/>
    <w:rsid w:val="00D81B36"/>
    <w:rsid w:val="00D850B4"/>
    <w:rsid w:val="00D8658F"/>
    <w:rsid w:val="00D879E4"/>
    <w:rsid w:val="00D87A9A"/>
    <w:rsid w:val="00D901FB"/>
    <w:rsid w:val="00D927C9"/>
    <w:rsid w:val="00D931D3"/>
    <w:rsid w:val="00D9402E"/>
    <w:rsid w:val="00D942DA"/>
    <w:rsid w:val="00D95A20"/>
    <w:rsid w:val="00D96497"/>
    <w:rsid w:val="00D96E4C"/>
    <w:rsid w:val="00D97854"/>
    <w:rsid w:val="00D97FCA"/>
    <w:rsid w:val="00DA1546"/>
    <w:rsid w:val="00DA2B86"/>
    <w:rsid w:val="00DA3663"/>
    <w:rsid w:val="00DA390C"/>
    <w:rsid w:val="00DA4173"/>
    <w:rsid w:val="00DA4B56"/>
    <w:rsid w:val="00DA636B"/>
    <w:rsid w:val="00DB18D6"/>
    <w:rsid w:val="00DB2B50"/>
    <w:rsid w:val="00DB3077"/>
    <w:rsid w:val="00DB5932"/>
    <w:rsid w:val="00DB5A0B"/>
    <w:rsid w:val="00DB7306"/>
    <w:rsid w:val="00DC09F2"/>
    <w:rsid w:val="00DC2E1E"/>
    <w:rsid w:val="00DC39F4"/>
    <w:rsid w:val="00DC436F"/>
    <w:rsid w:val="00DC50C3"/>
    <w:rsid w:val="00DC5DB2"/>
    <w:rsid w:val="00DD190D"/>
    <w:rsid w:val="00DD42B6"/>
    <w:rsid w:val="00DD4780"/>
    <w:rsid w:val="00DD563A"/>
    <w:rsid w:val="00DD6086"/>
    <w:rsid w:val="00DD642A"/>
    <w:rsid w:val="00DD6DA0"/>
    <w:rsid w:val="00DD7737"/>
    <w:rsid w:val="00DD7738"/>
    <w:rsid w:val="00DE0578"/>
    <w:rsid w:val="00DE063F"/>
    <w:rsid w:val="00DE09E8"/>
    <w:rsid w:val="00DE4B30"/>
    <w:rsid w:val="00DE5CE4"/>
    <w:rsid w:val="00DE6ED4"/>
    <w:rsid w:val="00DE7EFD"/>
    <w:rsid w:val="00DF06C2"/>
    <w:rsid w:val="00DF1182"/>
    <w:rsid w:val="00DF1C37"/>
    <w:rsid w:val="00DF1F16"/>
    <w:rsid w:val="00DF590C"/>
    <w:rsid w:val="00DF5DD5"/>
    <w:rsid w:val="00DF60EF"/>
    <w:rsid w:val="00DF6751"/>
    <w:rsid w:val="00DF7C7B"/>
    <w:rsid w:val="00E00FD3"/>
    <w:rsid w:val="00E0140A"/>
    <w:rsid w:val="00E03D46"/>
    <w:rsid w:val="00E04715"/>
    <w:rsid w:val="00E06345"/>
    <w:rsid w:val="00E06A64"/>
    <w:rsid w:val="00E07786"/>
    <w:rsid w:val="00E10FB0"/>
    <w:rsid w:val="00E11890"/>
    <w:rsid w:val="00E11A9A"/>
    <w:rsid w:val="00E121E1"/>
    <w:rsid w:val="00E13CD4"/>
    <w:rsid w:val="00E14C73"/>
    <w:rsid w:val="00E15790"/>
    <w:rsid w:val="00E166F0"/>
    <w:rsid w:val="00E1799E"/>
    <w:rsid w:val="00E22E80"/>
    <w:rsid w:val="00E23E38"/>
    <w:rsid w:val="00E24CC6"/>
    <w:rsid w:val="00E2569F"/>
    <w:rsid w:val="00E27F88"/>
    <w:rsid w:val="00E301F9"/>
    <w:rsid w:val="00E33272"/>
    <w:rsid w:val="00E35525"/>
    <w:rsid w:val="00E355E5"/>
    <w:rsid w:val="00E36235"/>
    <w:rsid w:val="00E4291B"/>
    <w:rsid w:val="00E42BF1"/>
    <w:rsid w:val="00E4327E"/>
    <w:rsid w:val="00E43379"/>
    <w:rsid w:val="00E43712"/>
    <w:rsid w:val="00E43C82"/>
    <w:rsid w:val="00E4588E"/>
    <w:rsid w:val="00E460E4"/>
    <w:rsid w:val="00E46B9C"/>
    <w:rsid w:val="00E46C1E"/>
    <w:rsid w:val="00E4731E"/>
    <w:rsid w:val="00E4791F"/>
    <w:rsid w:val="00E47B21"/>
    <w:rsid w:val="00E47BDB"/>
    <w:rsid w:val="00E47EBA"/>
    <w:rsid w:val="00E501E4"/>
    <w:rsid w:val="00E50997"/>
    <w:rsid w:val="00E51CE9"/>
    <w:rsid w:val="00E51DA9"/>
    <w:rsid w:val="00E52C85"/>
    <w:rsid w:val="00E54D68"/>
    <w:rsid w:val="00E5635E"/>
    <w:rsid w:val="00E57703"/>
    <w:rsid w:val="00E57D9B"/>
    <w:rsid w:val="00E57EB6"/>
    <w:rsid w:val="00E605FA"/>
    <w:rsid w:val="00E6065C"/>
    <w:rsid w:val="00E60F76"/>
    <w:rsid w:val="00E61625"/>
    <w:rsid w:val="00E62851"/>
    <w:rsid w:val="00E629CA"/>
    <w:rsid w:val="00E62AED"/>
    <w:rsid w:val="00E637DB"/>
    <w:rsid w:val="00E654CA"/>
    <w:rsid w:val="00E66FC9"/>
    <w:rsid w:val="00E67A0B"/>
    <w:rsid w:val="00E67CE8"/>
    <w:rsid w:val="00E7082F"/>
    <w:rsid w:val="00E713A3"/>
    <w:rsid w:val="00E73531"/>
    <w:rsid w:val="00E745E8"/>
    <w:rsid w:val="00E765CB"/>
    <w:rsid w:val="00E76FE5"/>
    <w:rsid w:val="00E7762B"/>
    <w:rsid w:val="00E81E1E"/>
    <w:rsid w:val="00E836A3"/>
    <w:rsid w:val="00E83E12"/>
    <w:rsid w:val="00E83FC3"/>
    <w:rsid w:val="00E84EC8"/>
    <w:rsid w:val="00E86F25"/>
    <w:rsid w:val="00E8735A"/>
    <w:rsid w:val="00E90086"/>
    <w:rsid w:val="00E9075D"/>
    <w:rsid w:val="00E914BA"/>
    <w:rsid w:val="00E927D2"/>
    <w:rsid w:val="00E930F2"/>
    <w:rsid w:val="00E937AF"/>
    <w:rsid w:val="00E948DC"/>
    <w:rsid w:val="00E95B3A"/>
    <w:rsid w:val="00E95FB5"/>
    <w:rsid w:val="00E96707"/>
    <w:rsid w:val="00E9687D"/>
    <w:rsid w:val="00EA0253"/>
    <w:rsid w:val="00EA057B"/>
    <w:rsid w:val="00EA3FFF"/>
    <w:rsid w:val="00EA55CB"/>
    <w:rsid w:val="00EA6D80"/>
    <w:rsid w:val="00EB2D6B"/>
    <w:rsid w:val="00EB32E0"/>
    <w:rsid w:val="00EB4500"/>
    <w:rsid w:val="00EB51BB"/>
    <w:rsid w:val="00EB6682"/>
    <w:rsid w:val="00EC1E77"/>
    <w:rsid w:val="00EC238A"/>
    <w:rsid w:val="00EC3884"/>
    <w:rsid w:val="00EC3B6F"/>
    <w:rsid w:val="00EC3F00"/>
    <w:rsid w:val="00EC4197"/>
    <w:rsid w:val="00EC473D"/>
    <w:rsid w:val="00EC523B"/>
    <w:rsid w:val="00EC5B58"/>
    <w:rsid w:val="00EC5EFD"/>
    <w:rsid w:val="00EC65EB"/>
    <w:rsid w:val="00ED14E3"/>
    <w:rsid w:val="00ED5B61"/>
    <w:rsid w:val="00ED6E94"/>
    <w:rsid w:val="00EE2170"/>
    <w:rsid w:val="00EE2C70"/>
    <w:rsid w:val="00EE324B"/>
    <w:rsid w:val="00EE34DE"/>
    <w:rsid w:val="00EE5373"/>
    <w:rsid w:val="00EE5457"/>
    <w:rsid w:val="00EE58FB"/>
    <w:rsid w:val="00EE5C8A"/>
    <w:rsid w:val="00EE5FE6"/>
    <w:rsid w:val="00EE779A"/>
    <w:rsid w:val="00EF297D"/>
    <w:rsid w:val="00EF3189"/>
    <w:rsid w:val="00EF5092"/>
    <w:rsid w:val="00EF5C48"/>
    <w:rsid w:val="00EF7EA7"/>
    <w:rsid w:val="00F04151"/>
    <w:rsid w:val="00F04769"/>
    <w:rsid w:val="00F04F8D"/>
    <w:rsid w:val="00F05412"/>
    <w:rsid w:val="00F058AE"/>
    <w:rsid w:val="00F06539"/>
    <w:rsid w:val="00F1033E"/>
    <w:rsid w:val="00F103E7"/>
    <w:rsid w:val="00F10BDE"/>
    <w:rsid w:val="00F116BC"/>
    <w:rsid w:val="00F11C7F"/>
    <w:rsid w:val="00F12307"/>
    <w:rsid w:val="00F14776"/>
    <w:rsid w:val="00F152A9"/>
    <w:rsid w:val="00F17C0D"/>
    <w:rsid w:val="00F20D28"/>
    <w:rsid w:val="00F21710"/>
    <w:rsid w:val="00F223A0"/>
    <w:rsid w:val="00F225B5"/>
    <w:rsid w:val="00F229B4"/>
    <w:rsid w:val="00F2446F"/>
    <w:rsid w:val="00F24B07"/>
    <w:rsid w:val="00F254A1"/>
    <w:rsid w:val="00F26CCF"/>
    <w:rsid w:val="00F276B0"/>
    <w:rsid w:val="00F31378"/>
    <w:rsid w:val="00F3204C"/>
    <w:rsid w:val="00F34515"/>
    <w:rsid w:val="00F35BC3"/>
    <w:rsid w:val="00F35DF4"/>
    <w:rsid w:val="00F3622D"/>
    <w:rsid w:val="00F369A3"/>
    <w:rsid w:val="00F36B9E"/>
    <w:rsid w:val="00F40D8A"/>
    <w:rsid w:val="00F41CE0"/>
    <w:rsid w:val="00F42C2C"/>
    <w:rsid w:val="00F4303A"/>
    <w:rsid w:val="00F43F5F"/>
    <w:rsid w:val="00F444B4"/>
    <w:rsid w:val="00F4461E"/>
    <w:rsid w:val="00F4484A"/>
    <w:rsid w:val="00F45185"/>
    <w:rsid w:val="00F45407"/>
    <w:rsid w:val="00F45EE6"/>
    <w:rsid w:val="00F4693D"/>
    <w:rsid w:val="00F47155"/>
    <w:rsid w:val="00F47820"/>
    <w:rsid w:val="00F51216"/>
    <w:rsid w:val="00F53D36"/>
    <w:rsid w:val="00F547C3"/>
    <w:rsid w:val="00F55279"/>
    <w:rsid w:val="00F55797"/>
    <w:rsid w:val="00F57662"/>
    <w:rsid w:val="00F603A1"/>
    <w:rsid w:val="00F611BC"/>
    <w:rsid w:val="00F6154D"/>
    <w:rsid w:val="00F65091"/>
    <w:rsid w:val="00F67E57"/>
    <w:rsid w:val="00F701BC"/>
    <w:rsid w:val="00F7143D"/>
    <w:rsid w:val="00F73F68"/>
    <w:rsid w:val="00F73FD4"/>
    <w:rsid w:val="00F825AA"/>
    <w:rsid w:val="00F82AFD"/>
    <w:rsid w:val="00F83454"/>
    <w:rsid w:val="00F84305"/>
    <w:rsid w:val="00F85FF5"/>
    <w:rsid w:val="00F87510"/>
    <w:rsid w:val="00F87C93"/>
    <w:rsid w:val="00F910EC"/>
    <w:rsid w:val="00F91383"/>
    <w:rsid w:val="00F915F9"/>
    <w:rsid w:val="00F916E7"/>
    <w:rsid w:val="00F92D48"/>
    <w:rsid w:val="00F93393"/>
    <w:rsid w:val="00F95E50"/>
    <w:rsid w:val="00F97B7B"/>
    <w:rsid w:val="00F97FD0"/>
    <w:rsid w:val="00FA0206"/>
    <w:rsid w:val="00FA06D4"/>
    <w:rsid w:val="00FA077B"/>
    <w:rsid w:val="00FA21B1"/>
    <w:rsid w:val="00FA22DD"/>
    <w:rsid w:val="00FA3418"/>
    <w:rsid w:val="00FA3EBF"/>
    <w:rsid w:val="00FA3EF9"/>
    <w:rsid w:val="00FA43C3"/>
    <w:rsid w:val="00FA451B"/>
    <w:rsid w:val="00FA5AE2"/>
    <w:rsid w:val="00FA600C"/>
    <w:rsid w:val="00FA60E0"/>
    <w:rsid w:val="00FA6936"/>
    <w:rsid w:val="00FA780C"/>
    <w:rsid w:val="00FB36AC"/>
    <w:rsid w:val="00FB3911"/>
    <w:rsid w:val="00FB44F9"/>
    <w:rsid w:val="00FB59F0"/>
    <w:rsid w:val="00FB7E61"/>
    <w:rsid w:val="00FC0F82"/>
    <w:rsid w:val="00FC1DFB"/>
    <w:rsid w:val="00FC5585"/>
    <w:rsid w:val="00FC5723"/>
    <w:rsid w:val="00FC58AA"/>
    <w:rsid w:val="00FC6228"/>
    <w:rsid w:val="00FC6F82"/>
    <w:rsid w:val="00FC7FA5"/>
    <w:rsid w:val="00FD0000"/>
    <w:rsid w:val="00FD06AB"/>
    <w:rsid w:val="00FD0C61"/>
    <w:rsid w:val="00FD1E1C"/>
    <w:rsid w:val="00FD258D"/>
    <w:rsid w:val="00FD3740"/>
    <w:rsid w:val="00FD5E13"/>
    <w:rsid w:val="00FD6025"/>
    <w:rsid w:val="00FD6E1C"/>
    <w:rsid w:val="00FE0644"/>
    <w:rsid w:val="00FE0A66"/>
    <w:rsid w:val="00FE0CDE"/>
    <w:rsid w:val="00FE1605"/>
    <w:rsid w:val="00FE19AE"/>
    <w:rsid w:val="00FE19AF"/>
    <w:rsid w:val="00FE1EFF"/>
    <w:rsid w:val="00FE368C"/>
    <w:rsid w:val="00FE4470"/>
    <w:rsid w:val="00FE45A9"/>
    <w:rsid w:val="00FE4B20"/>
    <w:rsid w:val="00FE4FEC"/>
    <w:rsid w:val="00FE5A27"/>
    <w:rsid w:val="00FE6689"/>
    <w:rsid w:val="00FE7288"/>
    <w:rsid w:val="00FF0314"/>
    <w:rsid w:val="00FF0BD3"/>
    <w:rsid w:val="00FF217C"/>
    <w:rsid w:val="00FF49A0"/>
    <w:rsid w:val="00FF60A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7EC64698"/>
  <w15:docId w15:val="{6A016D71-ADD6-4163-A16E-BACDB4B4CF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2E2907"/>
    <w:pPr>
      <w:spacing w:after="200" w:line="276" w:lineRule="auto"/>
    </w:pPr>
    <w:rPr>
      <w:sz w:val="22"/>
      <w:szCs w:val="22"/>
      <w:lang w:eastAsia="en-US"/>
    </w:rPr>
  </w:style>
  <w:style w:type="paragraph" w:styleId="Titolo1">
    <w:name w:val="heading 1"/>
    <w:basedOn w:val="Normale"/>
    <w:next w:val="Normale"/>
    <w:link w:val="Titolo1Carattere"/>
    <w:uiPriority w:val="9"/>
    <w:qFormat/>
    <w:rsid w:val="004D70F4"/>
    <w:pPr>
      <w:keepNext/>
      <w:spacing w:before="240" w:after="60"/>
      <w:outlineLvl w:val="0"/>
    </w:pPr>
    <w:rPr>
      <w:rFonts w:ascii="Cambria" w:eastAsia="Times New Roman" w:hAnsi="Cambria"/>
      <w:b/>
      <w:bCs/>
      <w:kern w:val="32"/>
      <w:sz w:val="32"/>
      <w:szCs w:val="32"/>
    </w:rPr>
  </w:style>
  <w:style w:type="paragraph" w:styleId="Titolo2">
    <w:name w:val="heading 2"/>
    <w:basedOn w:val="Normale"/>
    <w:next w:val="Normale"/>
    <w:link w:val="Titolo2Carattere"/>
    <w:unhideWhenUsed/>
    <w:qFormat/>
    <w:rsid w:val="004D70F4"/>
    <w:pPr>
      <w:keepNext/>
      <w:spacing w:before="240" w:after="60"/>
      <w:outlineLvl w:val="1"/>
    </w:pPr>
    <w:rPr>
      <w:rFonts w:ascii="Cambria" w:eastAsia="Times New Roman" w:hAnsi="Cambria"/>
      <w:b/>
      <w:bCs/>
      <w:i/>
      <w:iCs/>
      <w:sz w:val="28"/>
      <w:szCs w:val="28"/>
    </w:rPr>
  </w:style>
  <w:style w:type="paragraph" w:styleId="Titolo3">
    <w:name w:val="heading 3"/>
    <w:basedOn w:val="Normale"/>
    <w:next w:val="Normale"/>
    <w:link w:val="Titolo3Carattere"/>
    <w:unhideWhenUsed/>
    <w:qFormat/>
    <w:rsid w:val="004D70F4"/>
    <w:pPr>
      <w:keepNext/>
      <w:spacing w:before="240" w:after="60"/>
      <w:outlineLvl w:val="2"/>
    </w:pPr>
    <w:rPr>
      <w:rFonts w:ascii="Cambria" w:eastAsia="Times New Roman" w:hAnsi="Cambria"/>
      <w:b/>
      <w:bCs/>
      <w:sz w:val="26"/>
      <w:szCs w:val="26"/>
    </w:rPr>
  </w:style>
  <w:style w:type="paragraph" w:styleId="Titolo4">
    <w:name w:val="heading 4"/>
    <w:basedOn w:val="Normale"/>
    <w:next w:val="Normale"/>
    <w:link w:val="Titolo4Carattere"/>
    <w:unhideWhenUsed/>
    <w:qFormat/>
    <w:rsid w:val="004D70F4"/>
    <w:pPr>
      <w:keepNext/>
      <w:spacing w:before="240" w:after="60"/>
      <w:outlineLvl w:val="3"/>
    </w:pPr>
    <w:rPr>
      <w:rFonts w:eastAsia="Times New Roman"/>
      <w:b/>
      <w:bCs/>
      <w:sz w:val="28"/>
      <w:szCs w:val="28"/>
    </w:rPr>
  </w:style>
  <w:style w:type="paragraph" w:styleId="Titolo5">
    <w:name w:val="heading 5"/>
    <w:basedOn w:val="Normale"/>
    <w:next w:val="Normale"/>
    <w:link w:val="Titolo5Carattere"/>
    <w:uiPriority w:val="9"/>
    <w:unhideWhenUsed/>
    <w:qFormat/>
    <w:rsid w:val="003951AF"/>
    <w:pPr>
      <w:numPr>
        <w:numId w:val="1"/>
      </w:numPr>
      <w:spacing w:before="240" w:after="60"/>
      <w:outlineLvl w:val="4"/>
    </w:pPr>
    <w:rPr>
      <w:rFonts w:eastAsia="Times New Roman"/>
      <w:b/>
      <w:bCs/>
      <w:i/>
      <w:iCs/>
      <w:sz w:val="26"/>
      <w:szCs w:val="26"/>
    </w:rPr>
  </w:style>
  <w:style w:type="paragraph" w:styleId="Titolo6">
    <w:name w:val="heading 6"/>
    <w:basedOn w:val="Normale"/>
    <w:next w:val="Normale"/>
    <w:link w:val="Titolo6Carattere"/>
    <w:uiPriority w:val="9"/>
    <w:unhideWhenUsed/>
    <w:qFormat/>
    <w:rsid w:val="004D70F4"/>
    <w:pPr>
      <w:spacing w:before="240" w:after="60"/>
      <w:outlineLvl w:val="5"/>
    </w:pPr>
    <w:rPr>
      <w:rFonts w:eastAsia="Times New Roman"/>
      <w:b/>
      <w:bCs/>
    </w:rPr>
  </w:style>
  <w:style w:type="paragraph" w:styleId="Titolo7">
    <w:name w:val="heading 7"/>
    <w:basedOn w:val="Normale"/>
    <w:next w:val="Normale"/>
    <w:link w:val="Titolo7Carattere"/>
    <w:uiPriority w:val="9"/>
    <w:unhideWhenUsed/>
    <w:qFormat/>
    <w:rsid w:val="003951AF"/>
    <w:pPr>
      <w:spacing w:before="240" w:after="60"/>
      <w:outlineLvl w:val="6"/>
    </w:pPr>
    <w:rPr>
      <w:rFonts w:eastAsia="Times New Roman"/>
      <w:sz w:val="24"/>
      <w:szCs w:val="24"/>
    </w:rPr>
  </w:style>
  <w:style w:type="paragraph" w:styleId="Titolo9">
    <w:name w:val="heading 9"/>
    <w:basedOn w:val="Normale"/>
    <w:next w:val="Normale"/>
    <w:link w:val="Titolo9Carattere"/>
    <w:uiPriority w:val="9"/>
    <w:unhideWhenUsed/>
    <w:qFormat/>
    <w:rsid w:val="006C2330"/>
    <w:pPr>
      <w:spacing w:before="240" w:after="60"/>
      <w:outlineLvl w:val="8"/>
    </w:pPr>
    <w:rPr>
      <w:rFonts w:ascii="Cambria" w:eastAsia="Times New Roman" w:hAnsi="Cambri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normale">
    <w:name w:val="Plain Text"/>
    <w:basedOn w:val="Normale"/>
    <w:link w:val="TestonormaleCarattere"/>
    <w:semiHidden/>
    <w:rsid w:val="003C4112"/>
    <w:pPr>
      <w:spacing w:after="0" w:line="240" w:lineRule="auto"/>
    </w:pPr>
    <w:rPr>
      <w:rFonts w:ascii="Courier New" w:eastAsia="Times New Roman" w:hAnsi="Courier New"/>
      <w:sz w:val="20"/>
      <w:szCs w:val="20"/>
      <w:lang w:eastAsia="it-IT"/>
    </w:rPr>
  </w:style>
  <w:style w:type="character" w:customStyle="1" w:styleId="TestonormaleCarattere">
    <w:name w:val="Testo normale Carattere"/>
    <w:link w:val="Testonormale"/>
    <w:semiHidden/>
    <w:rsid w:val="003C4112"/>
    <w:rPr>
      <w:rFonts w:ascii="Courier New" w:eastAsia="Times New Roman" w:hAnsi="Courier New" w:cs="Times New Roman"/>
      <w:sz w:val="20"/>
      <w:szCs w:val="20"/>
      <w:lang w:eastAsia="it-IT"/>
    </w:rPr>
  </w:style>
  <w:style w:type="paragraph" w:styleId="Intestazione">
    <w:name w:val="header"/>
    <w:basedOn w:val="Normale"/>
    <w:link w:val="IntestazioneCarattere"/>
    <w:unhideWhenUsed/>
    <w:rsid w:val="008873ED"/>
    <w:pPr>
      <w:tabs>
        <w:tab w:val="center" w:pos="4819"/>
        <w:tab w:val="right" w:pos="9638"/>
      </w:tabs>
    </w:pPr>
  </w:style>
  <w:style w:type="paragraph" w:styleId="Sommario1">
    <w:name w:val="toc 1"/>
    <w:basedOn w:val="Normale"/>
    <w:next w:val="Normale"/>
    <w:autoRedefine/>
    <w:uiPriority w:val="39"/>
    <w:unhideWhenUsed/>
    <w:qFormat/>
    <w:rsid w:val="00FB44F9"/>
    <w:pPr>
      <w:tabs>
        <w:tab w:val="left" w:pos="426"/>
        <w:tab w:val="right" w:leader="dot" w:pos="9628"/>
      </w:tabs>
      <w:spacing w:before="120" w:after="120"/>
    </w:pPr>
    <w:rPr>
      <w:rFonts w:cs="Calibri"/>
      <w:b/>
      <w:bCs/>
      <w:caps/>
      <w:sz w:val="20"/>
      <w:szCs w:val="20"/>
    </w:rPr>
  </w:style>
  <w:style w:type="character" w:customStyle="1" w:styleId="IntestazioneCarattere">
    <w:name w:val="Intestazione Carattere"/>
    <w:link w:val="Intestazione"/>
    <w:rsid w:val="008873ED"/>
    <w:rPr>
      <w:sz w:val="22"/>
      <w:szCs w:val="22"/>
      <w:lang w:eastAsia="en-US"/>
    </w:rPr>
  </w:style>
  <w:style w:type="paragraph" w:styleId="Pidipagina">
    <w:name w:val="footer"/>
    <w:basedOn w:val="Normale"/>
    <w:link w:val="PidipaginaCarattere"/>
    <w:uiPriority w:val="99"/>
    <w:unhideWhenUsed/>
    <w:rsid w:val="008873ED"/>
    <w:pPr>
      <w:tabs>
        <w:tab w:val="center" w:pos="4819"/>
        <w:tab w:val="right" w:pos="9638"/>
      </w:tabs>
    </w:pPr>
  </w:style>
  <w:style w:type="character" w:customStyle="1" w:styleId="PidipaginaCarattere">
    <w:name w:val="Piè di pagina Carattere"/>
    <w:link w:val="Pidipagina"/>
    <w:uiPriority w:val="99"/>
    <w:rsid w:val="008873ED"/>
    <w:rPr>
      <w:sz w:val="22"/>
      <w:szCs w:val="22"/>
      <w:lang w:eastAsia="en-US"/>
    </w:rPr>
  </w:style>
  <w:style w:type="paragraph" w:styleId="Testofumetto">
    <w:name w:val="Balloon Text"/>
    <w:basedOn w:val="Normale"/>
    <w:link w:val="TestofumettoCarattere"/>
    <w:uiPriority w:val="99"/>
    <w:semiHidden/>
    <w:unhideWhenUsed/>
    <w:rsid w:val="008873ED"/>
    <w:pPr>
      <w:spacing w:after="0" w:line="240" w:lineRule="auto"/>
    </w:pPr>
    <w:rPr>
      <w:rFonts w:ascii="Tahoma" w:hAnsi="Tahoma"/>
      <w:sz w:val="16"/>
      <w:szCs w:val="16"/>
    </w:rPr>
  </w:style>
  <w:style w:type="character" w:customStyle="1" w:styleId="TestofumettoCarattere">
    <w:name w:val="Testo fumetto Carattere"/>
    <w:link w:val="Testofumetto"/>
    <w:uiPriority w:val="99"/>
    <w:semiHidden/>
    <w:rsid w:val="008873ED"/>
    <w:rPr>
      <w:rFonts w:ascii="Tahoma" w:hAnsi="Tahoma" w:cs="Tahoma"/>
      <w:sz w:val="16"/>
      <w:szCs w:val="16"/>
      <w:lang w:eastAsia="en-US"/>
    </w:rPr>
  </w:style>
  <w:style w:type="character" w:styleId="Rimandocommento">
    <w:name w:val="annotation reference"/>
    <w:uiPriority w:val="99"/>
    <w:unhideWhenUsed/>
    <w:rsid w:val="007E22D7"/>
    <w:rPr>
      <w:sz w:val="16"/>
      <w:szCs w:val="16"/>
    </w:rPr>
  </w:style>
  <w:style w:type="paragraph" w:styleId="Testocommento">
    <w:name w:val="annotation text"/>
    <w:basedOn w:val="Normale"/>
    <w:link w:val="TestocommentoCarattere"/>
    <w:uiPriority w:val="99"/>
    <w:unhideWhenUsed/>
    <w:rsid w:val="007E22D7"/>
    <w:rPr>
      <w:sz w:val="20"/>
      <w:szCs w:val="20"/>
    </w:rPr>
  </w:style>
  <w:style w:type="character" w:customStyle="1" w:styleId="TestocommentoCarattere">
    <w:name w:val="Testo commento Carattere"/>
    <w:link w:val="Testocommento"/>
    <w:uiPriority w:val="99"/>
    <w:rsid w:val="007E22D7"/>
    <w:rPr>
      <w:lang w:eastAsia="en-US"/>
    </w:rPr>
  </w:style>
  <w:style w:type="paragraph" w:styleId="Soggettocommento">
    <w:name w:val="annotation subject"/>
    <w:basedOn w:val="Testocommento"/>
    <w:next w:val="Testocommento"/>
    <w:link w:val="SoggettocommentoCarattere"/>
    <w:uiPriority w:val="99"/>
    <w:unhideWhenUsed/>
    <w:rsid w:val="007E22D7"/>
    <w:rPr>
      <w:b/>
      <w:bCs/>
    </w:rPr>
  </w:style>
  <w:style w:type="character" w:customStyle="1" w:styleId="SoggettocommentoCarattere">
    <w:name w:val="Soggetto commento Carattere"/>
    <w:link w:val="Soggettocommento"/>
    <w:uiPriority w:val="99"/>
    <w:rsid w:val="007E22D7"/>
    <w:rPr>
      <w:b/>
      <w:bCs/>
      <w:lang w:eastAsia="en-US"/>
    </w:rPr>
  </w:style>
  <w:style w:type="paragraph" w:styleId="Rientrocorpodeltesto2">
    <w:name w:val="Body Text Indent 2"/>
    <w:basedOn w:val="Normale"/>
    <w:link w:val="Rientrocorpodeltesto2Carattere"/>
    <w:semiHidden/>
    <w:rsid w:val="00C0093F"/>
    <w:pPr>
      <w:spacing w:after="0" w:line="240" w:lineRule="auto"/>
      <w:ind w:left="360"/>
      <w:jc w:val="both"/>
    </w:pPr>
    <w:rPr>
      <w:rFonts w:ascii="Times New Roman" w:eastAsia="Times New Roman" w:hAnsi="Times New Roman"/>
      <w:sz w:val="24"/>
      <w:szCs w:val="20"/>
    </w:rPr>
  </w:style>
  <w:style w:type="character" w:customStyle="1" w:styleId="Rientrocorpodeltesto2Carattere">
    <w:name w:val="Rientro corpo del testo 2 Carattere"/>
    <w:link w:val="Rientrocorpodeltesto2"/>
    <w:semiHidden/>
    <w:rsid w:val="00C0093F"/>
    <w:rPr>
      <w:rFonts w:ascii="Times New Roman" w:eastAsia="Times New Roman" w:hAnsi="Times New Roman"/>
      <w:sz w:val="24"/>
    </w:rPr>
  </w:style>
  <w:style w:type="character" w:customStyle="1" w:styleId="Titolo1Carattere">
    <w:name w:val="Titolo 1 Carattere"/>
    <w:link w:val="Titolo1"/>
    <w:uiPriority w:val="9"/>
    <w:rsid w:val="004D70F4"/>
    <w:rPr>
      <w:rFonts w:ascii="Cambria" w:eastAsia="Times New Roman" w:hAnsi="Cambria" w:cs="Times New Roman"/>
      <w:b/>
      <w:bCs/>
      <w:kern w:val="32"/>
      <w:sz w:val="32"/>
      <w:szCs w:val="32"/>
      <w:lang w:eastAsia="en-US"/>
    </w:rPr>
  </w:style>
  <w:style w:type="character" w:customStyle="1" w:styleId="Titolo2Carattere">
    <w:name w:val="Titolo 2 Carattere"/>
    <w:link w:val="Titolo2"/>
    <w:rsid w:val="004D70F4"/>
    <w:rPr>
      <w:rFonts w:ascii="Cambria" w:eastAsia="Times New Roman" w:hAnsi="Cambria" w:cs="Times New Roman"/>
      <w:b/>
      <w:bCs/>
      <w:i/>
      <w:iCs/>
      <w:sz w:val="28"/>
      <w:szCs w:val="28"/>
      <w:lang w:eastAsia="en-US"/>
    </w:rPr>
  </w:style>
  <w:style w:type="character" w:customStyle="1" w:styleId="Titolo3Carattere">
    <w:name w:val="Titolo 3 Carattere"/>
    <w:link w:val="Titolo3"/>
    <w:rsid w:val="004D70F4"/>
    <w:rPr>
      <w:rFonts w:ascii="Cambria" w:eastAsia="Times New Roman" w:hAnsi="Cambria" w:cs="Times New Roman"/>
      <w:b/>
      <w:bCs/>
      <w:sz w:val="26"/>
      <w:szCs w:val="26"/>
      <w:lang w:eastAsia="en-US"/>
    </w:rPr>
  </w:style>
  <w:style w:type="character" w:customStyle="1" w:styleId="Titolo4Carattere">
    <w:name w:val="Titolo 4 Carattere"/>
    <w:link w:val="Titolo4"/>
    <w:rsid w:val="004D70F4"/>
    <w:rPr>
      <w:rFonts w:ascii="Calibri" w:eastAsia="Times New Roman" w:hAnsi="Calibri" w:cs="Times New Roman"/>
      <w:b/>
      <w:bCs/>
      <w:sz w:val="28"/>
      <w:szCs w:val="28"/>
      <w:lang w:eastAsia="en-US"/>
    </w:rPr>
  </w:style>
  <w:style w:type="character" w:customStyle="1" w:styleId="Titolo5Carattere">
    <w:name w:val="Titolo 5 Carattere"/>
    <w:link w:val="Titolo5"/>
    <w:uiPriority w:val="9"/>
    <w:rsid w:val="003951AF"/>
    <w:rPr>
      <w:rFonts w:eastAsia="Times New Roman"/>
      <w:b/>
      <w:bCs/>
      <w:i/>
      <w:iCs/>
      <w:sz w:val="26"/>
      <w:szCs w:val="26"/>
      <w:lang w:eastAsia="en-US"/>
    </w:rPr>
  </w:style>
  <w:style w:type="character" w:customStyle="1" w:styleId="Titolo6Carattere">
    <w:name w:val="Titolo 6 Carattere"/>
    <w:link w:val="Titolo6"/>
    <w:uiPriority w:val="9"/>
    <w:rsid w:val="004D70F4"/>
    <w:rPr>
      <w:rFonts w:ascii="Calibri" w:eastAsia="Times New Roman" w:hAnsi="Calibri" w:cs="Times New Roman"/>
      <w:b/>
      <w:bCs/>
      <w:sz w:val="22"/>
      <w:szCs w:val="22"/>
      <w:lang w:eastAsia="en-US"/>
    </w:rPr>
  </w:style>
  <w:style w:type="paragraph" w:styleId="NormaleWeb">
    <w:name w:val="Normal (Web)"/>
    <w:basedOn w:val="Normale"/>
    <w:uiPriority w:val="99"/>
    <w:semiHidden/>
    <w:unhideWhenUsed/>
    <w:rsid w:val="00E33272"/>
    <w:pPr>
      <w:spacing w:before="100" w:beforeAutospacing="1" w:after="100" w:afterAutospacing="1" w:line="240" w:lineRule="auto"/>
    </w:pPr>
    <w:rPr>
      <w:rFonts w:ascii="Times New Roman" w:eastAsia="Times New Roman" w:hAnsi="Times New Roman"/>
      <w:sz w:val="24"/>
      <w:szCs w:val="24"/>
      <w:lang w:eastAsia="it-IT"/>
    </w:rPr>
  </w:style>
  <w:style w:type="character" w:styleId="Collegamentoipertestuale">
    <w:name w:val="Hyperlink"/>
    <w:uiPriority w:val="99"/>
    <w:unhideWhenUsed/>
    <w:rsid w:val="00E33272"/>
    <w:rPr>
      <w:color w:val="0000FF"/>
      <w:u w:val="single"/>
    </w:rPr>
  </w:style>
  <w:style w:type="paragraph" w:styleId="Titolosommario">
    <w:name w:val="TOC Heading"/>
    <w:basedOn w:val="Titolo1"/>
    <w:next w:val="Normale"/>
    <w:uiPriority w:val="39"/>
    <w:unhideWhenUsed/>
    <w:qFormat/>
    <w:rsid w:val="003951AF"/>
    <w:pPr>
      <w:keepLines/>
      <w:spacing w:before="480" w:after="0"/>
      <w:outlineLvl w:val="9"/>
    </w:pPr>
    <w:rPr>
      <w:color w:val="365F91"/>
      <w:kern w:val="0"/>
      <w:sz w:val="28"/>
      <w:szCs w:val="28"/>
    </w:rPr>
  </w:style>
  <w:style w:type="paragraph" w:styleId="Sommario2">
    <w:name w:val="toc 2"/>
    <w:basedOn w:val="Normale"/>
    <w:next w:val="Normale"/>
    <w:autoRedefine/>
    <w:uiPriority w:val="39"/>
    <w:unhideWhenUsed/>
    <w:qFormat/>
    <w:rsid w:val="003951AF"/>
    <w:pPr>
      <w:spacing w:after="0"/>
      <w:ind w:left="220"/>
    </w:pPr>
    <w:rPr>
      <w:rFonts w:cs="Calibri"/>
      <w:smallCaps/>
      <w:sz w:val="20"/>
      <w:szCs w:val="20"/>
    </w:rPr>
  </w:style>
  <w:style w:type="paragraph" w:styleId="Sommario3">
    <w:name w:val="toc 3"/>
    <w:basedOn w:val="Normale"/>
    <w:next w:val="Normale"/>
    <w:autoRedefine/>
    <w:uiPriority w:val="39"/>
    <w:unhideWhenUsed/>
    <w:qFormat/>
    <w:rsid w:val="003951AF"/>
    <w:pPr>
      <w:spacing w:after="0"/>
      <w:ind w:left="440"/>
    </w:pPr>
    <w:rPr>
      <w:rFonts w:cs="Calibri"/>
      <w:i/>
      <w:iCs/>
      <w:sz w:val="20"/>
      <w:szCs w:val="20"/>
    </w:rPr>
  </w:style>
  <w:style w:type="paragraph" w:styleId="Titolo">
    <w:name w:val="Title"/>
    <w:basedOn w:val="Normale"/>
    <w:next w:val="Normale"/>
    <w:link w:val="TitoloCarattere"/>
    <w:qFormat/>
    <w:rsid w:val="003951AF"/>
    <w:pPr>
      <w:spacing w:before="240" w:after="60"/>
      <w:jc w:val="center"/>
      <w:outlineLvl w:val="0"/>
    </w:pPr>
    <w:rPr>
      <w:rFonts w:ascii="Cambria" w:eastAsia="Times New Roman" w:hAnsi="Cambria"/>
      <w:b/>
      <w:bCs/>
      <w:kern w:val="28"/>
      <w:sz w:val="32"/>
      <w:szCs w:val="32"/>
    </w:rPr>
  </w:style>
  <w:style w:type="character" w:customStyle="1" w:styleId="TitoloCarattere">
    <w:name w:val="Titolo Carattere"/>
    <w:link w:val="Titolo"/>
    <w:rsid w:val="003951AF"/>
    <w:rPr>
      <w:rFonts w:ascii="Cambria" w:eastAsia="Times New Roman" w:hAnsi="Cambria" w:cs="Times New Roman"/>
      <w:b/>
      <w:bCs/>
      <w:kern w:val="28"/>
      <w:sz w:val="32"/>
      <w:szCs w:val="32"/>
      <w:lang w:eastAsia="en-US"/>
    </w:rPr>
  </w:style>
  <w:style w:type="character" w:customStyle="1" w:styleId="Titolo7Carattere">
    <w:name w:val="Titolo 7 Carattere"/>
    <w:link w:val="Titolo7"/>
    <w:uiPriority w:val="9"/>
    <w:rsid w:val="003951AF"/>
    <w:rPr>
      <w:rFonts w:ascii="Calibri" w:eastAsia="Times New Roman" w:hAnsi="Calibri" w:cs="Times New Roman"/>
      <w:sz w:val="24"/>
      <w:szCs w:val="24"/>
      <w:lang w:eastAsia="en-US"/>
    </w:rPr>
  </w:style>
  <w:style w:type="paragraph" w:styleId="Sommario4">
    <w:name w:val="toc 4"/>
    <w:basedOn w:val="Normale"/>
    <w:next w:val="Normale"/>
    <w:autoRedefine/>
    <w:uiPriority w:val="39"/>
    <w:unhideWhenUsed/>
    <w:rsid w:val="00D87A9A"/>
    <w:pPr>
      <w:spacing w:after="0"/>
      <w:ind w:left="660"/>
    </w:pPr>
    <w:rPr>
      <w:rFonts w:cs="Calibri"/>
      <w:sz w:val="18"/>
      <w:szCs w:val="18"/>
    </w:rPr>
  </w:style>
  <w:style w:type="paragraph" w:styleId="Sommario5">
    <w:name w:val="toc 5"/>
    <w:basedOn w:val="Normale"/>
    <w:next w:val="Normale"/>
    <w:autoRedefine/>
    <w:uiPriority w:val="39"/>
    <w:unhideWhenUsed/>
    <w:rsid w:val="00D87A9A"/>
    <w:pPr>
      <w:spacing w:after="0"/>
      <w:ind w:left="880"/>
    </w:pPr>
    <w:rPr>
      <w:rFonts w:cs="Calibri"/>
      <w:sz w:val="18"/>
      <w:szCs w:val="18"/>
    </w:rPr>
  </w:style>
  <w:style w:type="paragraph" w:styleId="Sommario6">
    <w:name w:val="toc 6"/>
    <w:basedOn w:val="Normale"/>
    <w:next w:val="Normale"/>
    <w:autoRedefine/>
    <w:uiPriority w:val="39"/>
    <w:unhideWhenUsed/>
    <w:rsid w:val="00D87A9A"/>
    <w:pPr>
      <w:spacing w:after="0"/>
      <w:ind w:left="1100"/>
    </w:pPr>
    <w:rPr>
      <w:rFonts w:cs="Calibri"/>
      <w:sz w:val="18"/>
      <w:szCs w:val="18"/>
    </w:rPr>
  </w:style>
  <w:style w:type="paragraph" w:styleId="Sommario7">
    <w:name w:val="toc 7"/>
    <w:basedOn w:val="Normale"/>
    <w:next w:val="Normale"/>
    <w:autoRedefine/>
    <w:uiPriority w:val="39"/>
    <w:unhideWhenUsed/>
    <w:rsid w:val="00D87A9A"/>
    <w:pPr>
      <w:spacing w:after="0"/>
      <w:ind w:left="1320"/>
    </w:pPr>
    <w:rPr>
      <w:rFonts w:cs="Calibri"/>
      <w:sz w:val="18"/>
      <w:szCs w:val="18"/>
    </w:rPr>
  </w:style>
  <w:style w:type="paragraph" w:styleId="Sommario8">
    <w:name w:val="toc 8"/>
    <w:basedOn w:val="Normale"/>
    <w:next w:val="Normale"/>
    <w:autoRedefine/>
    <w:uiPriority w:val="39"/>
    <w:unhideWhenUsed/>
    <w:rsid w:val="00D87A9A"/>
    <w:pPr>
      <w:spacing w:after="0"/>
      <w:ind w:left="1540"/>
    </w:pPr>
    <w:rPr>
      <w:rFonts w:cs="Calibri"/>
      <w:sz w:val="18"/>
      <w:szCs w:val="18"/>
    </w:rPr>
  </w:style>
  <w:style w:type="paragraph" w:styleId="Sommario9">
    <w:name w:val="toc 9"/>
    <w:basedOn w:val="Normale"/>
    <w:next w:val="Normale"/>
    <w:autoRedefine/>
    <w:uiPriority w:val="39"/>
    <w:unhideWhenUsed/>
    <w:rsid w:val="00D87A9A"/>
    <w:pPr>
      <w:spacing w:after="0"/>
      <w:ind w:left="1760"/>
    </w:pPr>
    <w:rPr>
      <w:rFonts w:cs="Calibri"/>
      <w:sz w:val="18"/>
      <w:szCs w:val="18"/>
    </w:rPr>
  </w:style>
  <w:style w:type="character" w:customStyle="1" w:styleId="Titolo9Carattere">
    <w:name w:val="Titolo 9 Carattere"/>
    <w:link w:val="Titolo9"/>
    <w:uiPriority w:val="9"/>
    <w:rsid w:val="006C2330"/>
    <w:rPr>
      <w:rFonts w:ascii="Cambria" w:eastAsia="Times New Roman" w:hAnsi="Cambria" w:cs="Times New Roman"/>
      <w:sz w:val="22"/>
      <w:szCs w:val="22"/>
      <w:lang w:eastAsia="en-US"/>
    </w:rPr>
  </w:style>
  <w:style w:type="paragraph" w:customStyle="1" w:styleId="Default">
    <w:name w:val="Default"/>
    <w:rsid w:val="006501BB"/>
    <w:pPr>
      <w:autoSpaceDE w:val="0"/>
      <w:autoSpaceDN w:val="0"/>
      <w:adjustRightInd w:val="0"/>
    </w:pPr>
    <w:rPr>
      <w:rFonts w:ascii="Times New Roman" w:hAnsi="Times New Roman"/>
      <w:color w:val="000000"/>
      <w:sz w:val="24"/>
      <w:szCs w:val="24"/>
    </w:rPr>
  </w:style>
  <w:style w:type="paragraph" w:styleId="Paragrafoelenco">
    <w:name w:val="List Paragraph"/>
    <w:basedOn w:val="Normale"/>
    <w:link w:val="ParagrafoelencoCarattere"/>
    <w:uiPriority w:val="34"/>
    <w:qFormat/>
    <w:rsid w:val="00F35DF4"/>
    <w:pPr>
      <w:spacing w:after="0" w:line="240" w:lineRule="auto"/>
      <w:ind w:left="720"/>
      <w:contextualSpacing/>
    </w:pPr>
    <w:rPr>
      <w:rFonts w:ascii="Times New Roman" w:eastAsia="Times New Roman" w:hAnsi="Times New Roman"/>
      <w:sz w:val="20"/>
      <w:szCs w:val="20"/>
      <w:lang w:eastAsia="it-IT"/>
    </w:rPr>
  </w:style>
  <w:style w:type="paragraph" w:customStyle="1" w:styleId="Corpodeltesto21">
    <w:name w:val="Corpo del testo 21"/>
    <w:basedOn w:val="Normale"/>
    <w:rsid w:val="00CF6C92"/>
    <w:pPr>
      <w:spacing w:after="0" w:line="280" w:lineRule="exact"/>
      <w:jc w:val="both"/>
    </w:pPr>
    <w:rPr>
      <w:rFonts w:ascii="Arial" w:eastAsia="Times New Roman" w:hAnsi="Arial"/>
      <w:b/>
      <w:sz w:val="24"/>
      <w:szCs w:val="20"/>
      <w:lang w:eastAsia="it-IT"/>
    </w:rPr>
  </w:style>
  <w:style w:type="character" w:styleId="Enfasicorsivo">
    <w:name w:val="Emphasis"/>
    <w:uiPriority w:val="20"/>
    <w:qFormat/>
    <w:rsid w:val="0095686A"/>
    <w:rPr>
      <w:i/>
      <w:iCs/>
    </w:rPr>
  </w:style>
  <w:style w:type="paragraph" w:styleId="Revisione">
    <w:name w:val="Revision"/>
    <w:hidden/>
    <w:uiPriority w:val="99"/>
    <w:semiHidden/>
    <w:rsid w:val="008B0E1B"/>
    <w:rPr>
      <w:sz w:val="22"/>
      <w:szCs w:val="22"/>
      <w:lang w:eastAsia="en-US"/>
    </w:rPr>
  </w:style>
  <w:style w:type="paragraph" w:styleId="Puntoelenco">
    <w:name w:val="List Bullet"/>
    <w:basedOn w:val="Normale"/>
    <w:uiPriority w:val="99"/>
    <w:unhideWhenUsed/>
    <w:rsid w:val="000402CA"/>
    <w:pPr>
      <w:numPr>
        <w:numId w:val="3"/>
      </w:numPr>
      <w:contextualSpacing/>
    </w:pPr>
  </w:style>
  <w:style w:type="paragraph" w:styleId="Rientrocorpodeltesto">
    <w:name w:val="Body Text Indent"/>
    <w:basedOn w:val="Normale"/>
    <w:link w:val="RientrocorpodeltestoCarattere"/>
    <w:uiPriority w:val="99"/>
    <w:semiHidden/>
    <w:unhideWhenUsed/>
    <w:rsid w:val="00EC4197"/>
    <w:pPr>
      <w:spacing w:after="120"/>
      <w:ind w:left="283"/>
    </w:pPr>
  </w:style>
  <w:style w:type="character" w:customStyle="1" w:styleId="RientrocorpodeltestoCarattere">
    <w:name w:val="Rientro corpo del testo Carattere"/>
    <w:link w:val="Rientrocorpodeltesto"/>
    <w:uiPriority w:val="99"/>
    <w:semiHidden/>
    <w:rsid w:val="00EC4197"/>
    <w:rPr>
      <w:sz w:val="22"/>
      <w:szCs w:val="22"/>
      <w:lang w:eastAsia="en-US"/>
    </w:rPr>
  </w:style>
  <w:style w:type="paragraph" w:styleId="Corpotesto">
    <w:name w:val="Body Text"/>
    <w:basedOn w:val="Normale"/>
    <w:link w:val="CorpotestoCarattere"/>
    <w:uiPriority w:val="99"/>
    <w:semiHidden/>
    <w:unhideWhenUsed/>
    <w:rsid w:val="00EC4197"/>
    <w:pPr>
      <w:spacing w:after="120"/>
    </w:pPr>
  </w:style>
  <w:style w:type="character" w:customStyle="1" w:styleId="CorpotestoCarattere">
    <w:name w:val="Corpo testo Carattere"/>
    <w:link w:val="Corpotesto"/>
    <w:uiPriority w:val="99"/>
    <w:semiHidden/>
    <w:rsid w:val="00EC4197"/>
    <w:rPr>
      <w:sz w:val="22"/>
      <w:szCs w:val="22"/>
      <w:lang w:eastAsia="en-US"/>
    </w:rPr>
  </w:style>
  <w:style w:type="paragraph" w:styleId="Corpodeltesto3">
    <w:name w:val="Body Text 3"/>
    <w:basedOn w:val="Normale"/>
    <w:link w:val="Corpodeltesto3Carattere"/>
    <w:uiPriority w:val="99"/>
    <w:semiHidden/>
    <w:unhideWhenUsed/>
    <w:rsid w:val="00EE5373"/>
    <w:pPr>
      <w:spacing w:after="120"/>
    </w:pPr>
    <w:rPr>
      <w:sz w:val="16"/>
      <w:szCs w:val="16"/>
    </w:rPr>
  </w:style>
  <w:style w:type="character" w:customStyle="1" w:styleId="Corpodeltesto3Carattere">
    <w:name w:val="Corpo del testo 3 Carattere"/>
    <w:link w:val="Corpodeltesto3"/>
    <w:uiPriority w:val="99"/>
    <w:semiHidden/>
    <w:rsid w:val="00EE5373"/>
    <w:rPr>
      <w:sz w:val="16"/>
      <w:szCs w:val="16"/>
      <w:lang w:eastAsia="en-US"/>
    </w:rPr>
  </w:style>
  <w:style w:type="paragraph" w:styleId="Testonotaapidipagina">
    <w:name w:val="footnote text"/>
    <w:basedOn w:val="Normale"/>
    <w:link w:val="TestonotaapidipaginaCarattere"/>
    <w:uiPriority w:val="99"/>
    <w:semiHidden/>
    <w:unhideWhenUsed/>
    <w:rsid w:val="00F97B7B"/>
    <w:rPr>
      <w:sz w:val="20"/>
      <w:szCs w:val="20"/>
    </w:rPr>
  </w:style>
  <w:style w:type="character" w:customStyle="1" w:styleId="TestonotaapidipaginaCarattere">
    <w:name w:val="Testo nota a piè di pagina Carattere"/>
    <w:link w:val="Testonotaapidipagina"/>
    <w:uiPriority w:val="99"/>
    <w:semiHidden/>
    <w:rsid w:val="00F97B7B"/>
    <w:rPr>
      <w:lang w:eastAsia="en-US"/>
    </w:rPr>
  </w:style>
  <w:style w:type="character" w:styleId="Rimandonotaapidipagina">
    <w:name w:val="footnote reference"/>
    <w:uiPriority w:val="99"/>
    <w:rsid w:val="00F97B7B"/>
    <w:rPr>
      <w:rFonts w:cs="Times New Roman"/>
      <w:vertAlign w:val="superscript"/>
    </w:rPr>
  </w:style>
  <w:style w:type="paragraph" w:styleId="Sottotitolo">
    <w:name w:val="Subtitle"/>
    <w:basedOn w:val="Normale"/>
    <w:next w:val="Normale"/>
    <w:link w:val="SottotitoloCarattere"/>
    <w:uiPriority w:val="11"/>
    <w:qFormat/>
    <w:rsid w:val="006766CA"/>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ottotitoloCarattere">
    <w:name w:val="Sottotitolo Carattere"/>
    <w:basedOn w:val="Carpredefinitoparagrafo"/>
    <w:link w:val="Sottotitolo"/>
    <w:uiPriority w:val="11"/>
    <w:rsid w:val="006766CA"/>
    <w:rPr>
      <w:rFonts w:asciiTheme="majorHAnsi" w:eastAsiaTheme="majorEastAsia" w:hAnsiTheme="majorHAnsi" w:cstheme="majorBidi"/>
      <w:i/>
      <w:iCs/>
      <w:color w:val="4F81BD" w:themeColor="accent1"/>
      <w:spacing w:val="15"/>
      <w:sz w:val="24"/>
      <w:szCs w:val="24"/>
      <w:lang w:eastAsia="en-US"/>
    </w:rPr>
  </w:style>
  <w:style w:type="paragraph" w:customStyle="1" w:styleId="Corpodeltesto22">
    <w:name w:val="Corpo del testo 22"/>
    <w:basedOn w:val="Normale"/>
    <w:rsid w:val="006766CA"/>
    <w:pPr>
      <w:tabs>
        <w:tab w:val="num" w:pos="8463"/>
      </w:tabs>
      <w:spacing w:after="0" w:line="280" w:lineRule="exact"/>
      <w:jc w:val="both"/>
    </w:pPr>
    <w:rPr>
      <w:rFonts w:ascii="Arial" w:eastAsia="Times New Roman" w:hAnsi="Arial"/>
      <w:b/>
      <w:sz w:val="24"/>
      <w:szCs w:val="20"/>
      <w:lang w:eastAsia="it-IT"/>
    </w:rPr>
  </w:style>
  <w:style w:type="character" w:styleId="Collegamentovisitato">
    <w:name w:val="FollowedHyperlink"/>
    <w:basedOn w:val="Carpredefinitoparagrafo"/>
    <w:uiPriority w:val="99"/>
    <w:semiHidden/>
    <w:unhideWhenUsed/>
    <w:rsid w:val="00AB51A8"/>
    <w:rPr>
      <w:color w:val="800080" w:themeColor="followedHyperlink"/>
      <w:u w:val="single"/>
    </w:rPr>
  </w:style>
  <w:style w:type="paragraph" w:styleId="Nessunaspaziatura">
    <w:name w:val="No Spacing"/>
    <w:uiPriority w:val="1"/>
    <w:qFormat/>
    <w:rsid w:val="00C41010"/>
    <w:rPr>
      <w:sz w:val="22"/>
      <w:szCs w:val="22"/>
      <w:lang w:eastAsia="en-US"/>
    </w:rPr>
  </w:style>
  <w:style w:type="paragraph" w:customStyle="1" w:styleId="usoboll1">
    <w:name w:val="usoboll1"/>
    <w:basedOn w:val="Normale"/>
    <w:link w:val="usoboll1Carattere"/>
    <w:rsid w:val="001B289E"/>
    <w:pPr>
      <w:widowControl w:val="0"/>
      <w:suppressAutoHyphens/>
      <w:spacing w:after="0" w:line="482" w:lineRule="atLeast"/>
      <w:jc w:val="both"/>
    </w:pPr>
    <w:rPr>
      <w:rFonts w:ascii="Times New Roman" w:eastAsia="Times New Roman" w:hAnsi="Times New Roman"/>
      <w:sz w:val="24"/>
      <w:szCs w:val="20"/>
      <w:lang w:eastAsia="ar-SA"/>
    </w:rPr>
  </w:style>
  <w:style w:type="character" w:customStyle="1" w:styleId="usoboll1Carattere">
    <w:name w:val="usoboll1 Carattere"/>
    <w:link w:val="usoboll1"/>
    <w:rsid w:val="001B289E"/>
    <w:rPr>
      <w:rFonts w:ascii="Times New Roman" w:eastAsia="Times New Roman" w:hAnsi="Times New Roman"/>
      <w:sz w:val="24"/>
      <w:lang w:eastAsia="ar-SA"/>
    </w:rPr>
  </w:style>
  <w:style w:type="character" w:customStyle="1" w:styleId="Altro">
    <w:name w:val="Altro_"/>
    <w:basedOn w:val="Carpredefinitoparagrafo"/>
    <w:link w:val="Altro0"/>
    <w:rsid w:val="00900ED7"/>
    <w:rPr>
      <w:rFonts w:cs="Calibri"/>
      <w:sz w:val="22"/>
      <w:szCs w:val="22"/>
      <w:shd w:val="clear" w:color="auto" w:fill="FFFFFF"/>
    </w:rPr>
  </w:style>
  <w:style w:type="paragraph" w:customStyle="1" w:styleId="Altro0">
    <w:name w:val="Altro"/>
    <w:basedOn w:val="Normale"/>
    <w:link w:val="Altro"/>
    <w:rsid w:val="00900ED7"/>
    <w:pPr>
      <w:widowControl w:val="0"/>
      <w:shd w:val="clear" w:color="auto" w:fill="FFFFFF"/>
      <w:spacing w:after="120" w:line="271" w:lineRule="auto"/>
      <w:jc w:val="both"/>
    </w:pPr>
    <w:rPr>
      <w:rFonts w:cs="Calibri"/>
      <w:lang w:eastAsia="it-IT"/>
    </w:rPr>
  </w:style>
  <w:style w:type="character" w:customStyle="1" w:styleId="Corpodeltesto">
    <w:name w:val="Corpo del testo_"/>
    <w:basedOn w:val="Carpredefinitoparagrafo"/>
    <w:link w:val="Corpodeltesto0"/>
    <w:rsid w:val="00B93E5D"/>
    <w:rPr>
      <w:rFonts w:cs="Calibri"/>
      <w:sz w:val="22"/>
      <w:szCs w:val="22"/>
      <w:shd w:val="clear" w:color="auto" w:fill="FFFFFF"/>
    </w:rPr>
  </w:style>
  <w:style w:type="paragraph" w:customStyle="1" w:styleId="Corpodeltesto0">
    <w:name w:val="Corpo del testo"/>
    <w:basedOn w:val="Normale"/>
    <w:link w:val="Corpodeltesto"/>
    <w:rsid w:val="00B93E5D"/>
    <w:pPr>
      <w:widowControl w:val="0"/>
      <w:shd w:val="clear" w:color="auto" w:fill="FFFFFF"/>
      <w:spacing w:after="120" w:line="271" w:lineRule="auto"/>
      <w:jc w:val="both"/>
    </w:pPr>
    <w:rPr>
      <w:rFonts w:cs="Calibri"/>
      <w:lang w:eastAsia="it-IT"/>
    </w:rPr>
  </w:style>
  <w:style w:type="character" w:customStyle="1" w:styleId="Titolo20">
    <w:name w:val="Titolo #2_"/>
    <w:basedOn w:val="Carpredefinitoparagrafo"/>
    <w:link w:val="Titolo21"/>
    <w:rsid w:val="00B93E5D"/>
    <w:rPr>
      <w:rFonts w:cs="Calibri"/>
      <w:b/>
      <w:bCs/>
      <w:sz w:val="22"/>
      <w:szCs w:val="22"/>
      <w:shd w:val="clear" w:color="auto" w:fill="FFFFFF"/>
    </w:rPr>
  </w:style>
  <w:style w:type="paragraph" w:customStyle="1" w:styleId="Titolo21">
    <w:name w:val="Titolo #2"/>
    <w:basedOn w:val="Normale"/>
    <w:link w:val="Titolo20"/>
    <w:rsid w:val="00B93E5D"/>
    <w:pPr>
      <w:widowControl w:val="0"/>
      <w:shd w:val="clear" w:color="auto" w:fill="FFFFFF"/>
      <w:spacing w:after="120" w:line="271" w:lineRule="auto"/>
      <w:jc w:val="both"/>
      <w:outlineLvl w:val="1"/>
    </w:pPr>
    <w:rPr>
      <w:rFonts w:cs="Calibri"/>
      <w:b/>
      <w:bCs/>
      <w:lang w:eastAsia="it-IT"/>
    </w:rPr>
  </w:style>
  <w:style w:type="character" w:customStyle="1" w:styleId="Corpodeltesto2">
    <w:name w:val="Corpo del testo (2)_"/>
    <w:basedOn w:val="Carpredefinitoparagrafo"/>
    <w:link w:val="Corpodeltesto20"/>
    <w:rsid w:val="00A4449F"/>
    <w:rPr>
      <w:rFonts w:cs="Calibri"/>
      <w:sz w:val="18"/>
      <w:szCs w:val="18"/>
      <w:shd w:val="clear" w:color="auto" w:fill="FFFFFF"/>
    </w:rPr>
  </w:style>
  <w:style w:type="paragraph" w:customStyle="1" w:styleId="Corpodeltesto20">
    <w:name w:val="Corpo del testo (2)"/>
    <w:basedOn w:val="Normale"/>
    <w:link w:val="Corpodeltesto2"/>
    <w:rsid w:val="00A4449F"/>
    <w:pPr>
      <w:widowControl w:val="0"/>
      <w:shd w:val="clear" w:color="auto" w:fill="FFFFFF"/>
      <w:spacing w:after="120" w:line="262" w:lineRule="auto"/>
      <w:ind w:right="540"/>
      <w:jc w:val="both"/>
    </w:pPr>
    <w:rPr>
      <w:rFonts w:cs="Calibri"/>
      <w:sz w:val="18"/>
      <w:szCs w:val="18"/>
      <w:lang w:eastAsia="it-IT"/>
    </w:rPr>
  </w:style>
  <w:style w:type="character" w:customStyle="1" w:styleId="Intestazioneopidipagina">
    <w:name w:val="Intestazione o piè di pagina_"/>
    <w:basedOn w:val="Carpredefinitoparagrafo"/>
    <w:link w:val="Intestazioneopidipagina0"/>
    <w:rsid w:val="0010051D"/>
    <w:rPr>
      <w:rFonts w:cs="Calibri"/>
      <w:sz w:val="18"/>
      <w:szCs w:val="18"/>
      <w:shd w:val="clear" w:color="auto" w:fill="FFFFFF"/>
    </w:rPr>
  </w:style>
  <w:style w:type="paragraph" w:customStyle="1" w:styleId="Intestazioneopidipagina0">
    <w:name w:val="Intestazione o piè di pagina"/>
    <w:basedOn w:val="Normale"/>
    <w:link w:val="Intestazioneopidipagina"/>
    <w:rsid w:val="0010051D"/>
    <w:pPr>
      <w:widowControl w:val="0"/>
      <w:shd w:val="clear" w:color="auto" w:fill="FFFFFF"/>
      <w:spacing w:after="0" w:line="240" w:lineRule="auto"/>
    </w:pPr>
    <w:rPr>
      <w:rFonts w:cs="Calibri"/>
      <w:sz w:val="18"/>
      <w:szCs w:val="18"/>
      <w:lang w:eastAsia="it-IT"/>
    </w:rPr>
  </w:style>
  <w:style w:type="table" w:styleId="Grigliatabella">
    <w:name w:val="Table Grid"/>
    <w:basedOn w:val="Tabellanormale"/>
    <w:uiPriority w:val="59"/>
    <w:rsid w:val="00BA62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rsid w:val="00BA624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padocumento">
    <w:name w:val="Document Map"/>
    <w:basedOn w:val="Normale"/>
    <w:link w:val="MappadocumentoCarattere"/>
    <w:rsid w:val="00BA6242"/>
    <w:pPr>
      <w:spacing w:after="0"/>
      <w:jc w:val="both"/>
    </w:pPr>
    <w:rPr>
      <w:rFonts w:ascii="Tahoma" w:eastAsia="Times New Roman" w:hAnsi="Tahoma"/>
      <w:sz w:val="16"/>
      <w:szCs w:val="16"/>
      <w:lang w:val="x-none"/>
    </w:rPr>
  </w:style>
  <w:style w:type="character" w:customStyle="1" w:styleId="MappadocumentoCarattere">
    <w:name w:val="Mappa documento Carattere"/>
    <w:basedOn w:val="Carpredefinitoparagrafo"/>
    <w:link w:val="Mappadocumento"/>
    <w:rsid w:val="00BA6242"/>
    <w:rPr>
      <w:rFonts w:ascii="Tahoma" w:eastAsia="Times New Roman" w:hAnsi="Tahoma"/>
      <w:sz w:val="16"/>
      <w:szCs w:val="16"/>
      <w:lang w:val="x-none" w:eastAsia="en-US"/>
    </w:rPr>
  </w:style>
  <w:style w:type="character" w:customStyle="1" w:styleId="ParagrafoelencoCarattere">
    <w:name w:val="Paragrafo elenco Carattere"/>
    <w:basedOn w:val="Carpredefinitoparagrafo"/>
    <w:link w:val="Paragrafoelenco"/>
    <w:uiPriority w:val="34"/>
    <w:rsid w:val="00BA6242"/>
    <w:rPr>
      <w:rFonts w:ascii="Times New Roman" w:eastAsia="Times New Roman" w:hAnsi="Times New Roman"/>
    </w:rPr>
  </w:style>
  <w:style w:type="table" w:customStyle="1" w:styleId="Grigliatabella3">
    <w:name w:val="Griglia tabella3"/>
    <w:basedOn w:val="Tabellanormale"/>
    <w:next w:val="Grigliatabella"/>
    <w:rsid w:val="00BA6242"/>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teapi">
    <w:name w:val="note a piè"/>
    <w:basedOn w:val="Testonotaapidipagina"/>
    <w:link w:val="noteapiCarattere"/>
    <w:rsid w:val="00BA6242"/>
    <w:pPr>
      <w:spacing w:before="100" w:beforeAutospacing="1" w:after="0" w:afterAutospacing="1" w:line="240" w:lineRule="auto"/>
      <w:jc w:val="both"/>
    </w:pPr>
    <w:rPr>
      <w:rFonts w:ascii="Times New Roman" w:eastAsia="Times New Roman" w:hAnsi="Times New Roman"/>
      <w:lang w:val="x-none" w:eastAsia="it-IT"/>
    </w:rPr>
  </w:style>
  <w:style w:type="character" w:customStyle="1" w:styleId="noteapiCarattere">
    <w:name w:val="note a piè Carattere"/>
    <w:link w:val="noteapi"/>
    <w:rsid w:val="00BA6242"/>
    <w:rPr>
      <w:rFonts w:ascii="Times New Roman" w:eastAsia="Times New Roman" w:hAnsi="Times New Roman"/>
      <w:lang w:val="x-none"/>
    </w:rPr>
  </w:style>
  <w:style w:type="paragraph" w:styleId="Rientrocorpodeltesto3">
    <w:name w:val="Body Text Indent 3"/>
    <w:basedOn w:val="Normale"/>
    <w:link w:val="Rientrocorpodeltesto3Carattere"/>
    <w:uiPriority w:val="99"/>
    <w:rsid w:val="00BA6242"/>
    <w:pPr>
      <w:spacing w:after="120"/>
      <w:ind w:left="283"/>
      <w:jc w:val="both"/>
    </w:pPr>
    <w:rPr>
      <w:rFonts w:ascii="Garamond" w:eastAsia="Times New Roman" w:hAnsi="Garamond"/>
      <w:sz w:val="16"/>
      <w:szCs w:val="16"/>
      <w:lang w:val="x-none"/>
    </w:rPr>
  </w:style>
  <w:style w:type="character" w:customStyle="1" w:styleId="Rientrocorpodeltesto3Carattere">
    <w:name w:val="Rientro corpo del testo 3 Carattere"/>
    <w:basedOn w:val="Carpredefinitoparagrafo"/>
    <w:link w:val="Rientrocorpodeltesto3"/>
    <w:uiPriority w:val="99"/>
    <w:rsid w:val="00BA6242"/>
    <w:rPr>
      <w:rFonts w:ascii="Garamond" w:eastAsia="Times New Roman" w:hAnsi="Garamond"/>
      <w:sz w:val="16"/>
      <w:szCs w:val="16"/>
      <w:lang w:val="x-none" w:eastAsia="en-US"/>
    </w:rPr>
  </w:style>
  <w:style w:type="character" w:customStyle="1" w:styleId="DeltaViewInsertion">
    <w:name w:val="DeltaView Insertion"/>
    <w:rsid w:val="00BA6242"/>
    <w:rPr>
      <w:b/>
      <w:i/>
      <w:spacing w:val="0"/>
    </w:rPr>
  </w:style>
  <w:style w:type="character" w:customStyle="1" w:styleId="Caratterenotaapidipagina">
    <w:name w:val="Carattere nota a piè di pagina"/>
    <w:rsid w:val="00BA6242"/>
  </w:style>
  <w:style w:type="paragraph" w:customStyle="1" w:styleId="Testonotaapidipagina1">
    <w:name w:val="Testo nota a piè di pagina1"/>
    <w:basedOn w:val="Normale"/>
    <w:rsid w:val="00BA6242"/>
    <w:pPr>
      <w:suppressAutoHyphens/>
      <w:spacing w:after="0" w:line="240" w:lineRule="auto"/>
      <w:ind w:left="720" w:hanging="720"/>
    </w:pPr>
    <w:rPr>
      <w:rFonts w:ascii="Times New Roman" w:hAnsi="Times New Roman"/>
      <w:color w:val="00000A"/>
      <w:kern w:val="1"/>
      <w:sz w:val="20"/>
      <w:szCs w:val="20"/>
      <w:lang w:eastAsia="it-IT" w:bidi="it-IT"/>
    </w:rPr>
  </w:style>
  <w:style w:type="table" w:customStyle="1" w:styleId="TableGrid">
    <w:name w:val="TableGrid"/>
    <w:rsid w:val="00BA6242"/>
    <w:rPr>
      <w:rFonts w:asciiTheme="minorHAnsi" w:eastAsiaTheme="minorEastAsia" w:hAnsiTheme="minorHAnsi" w:cstheme="minorBidi"/>
      <w:sz w:val="22"/>
      <w:szCs w:val="22"/>
    </w:rPr>
    <w:tblPr>
      <w:tblCellMar>
        <w:top w:w="0" w:type="dxa"/>
        <w:left w:w="0" w:type="dxa"/>
        <w:bottom w:w="0" w:type="dxa"/>
        <w:right w:w="0" w:type="dxa"/>
      </w:tblCellMar>
    </w:tblPr>
  </w:style>
  <w:style w:type="table" w:customStyle="1" w:styleId="Grigliatabella2">
    <w:name w:val="Griglia tabella2"/>
    <w:basedOn w:val="Tabellanormale"/>
    <w:next w:val="Grigliatabella"/>
    <w:uiPriority w:val="59"/>
    <w:rsid w:val="00CB1A1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5388041">
      <w:bodyDiv w:val="1"/>
      <w:marLeft w:val="0"/>
      <w:marRight w:val="0"/>
      <w:marTop w:val="0"/>
      <w:marBottom w:val="0"/>
      <w:divBdr>
        <w:top w:val="none" w:sz="0" w:space="0" w:color="auto"/>
        <w:left w:val="none" w:sz="0" w:space="0" w:color="auto"/>
        <w:bottom w:val="none" w:sz="0" w:space="0" w:color="auto"/>
        <w:right w:val="none" w:sz="0" w:space="0" w:color="auto"/>
      </w:divBdr>
      <w:divsChild>
        <w:div w:id="168569065">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48537499">
      <w:bodyDiv w:val="1"/>
      <w:marLeft w:val="0"/>
      <w:marRight w:val="0"/>
      <w:marTop w:val="0"/>
      <w:marBottom w:val="0"/>
      <w:divBdr>
        <w:top w:val="none" w:sz="0" w:space="0" w:color="auto"/>
        <w:left w:val="none" w:sz="0" w:space="0" w:color="auto"/>
        <w:bottom w:val="none" w:sz="0" w:space="0" w:color="auto"/>
        <w:right w:val="none" w:sz="0" w:space="0" w:color="auto"/>
      </w:divBdr>
    </w:div>
    <w:div w:id="459884499">
      <w:bodyDiv w:val="1"/>
      <w:marLeft w:val="0"/>
      <w:marRight w:val="0"/>
      <w:marTop w:val="0"/>
      <w:marBottom w:val="0"/>
      <w:divBdr>
        <w:top w:val="none" w:sz="0" w:space="0" w:color="auto"/>
        <w:left w:val="none" w:sz="0" w:space="0" w:color="auto"/>
        <w:bottom w:val="none" w:sz="0" w:space="0" w:color="auto"/>
        <w:right w:val="none" w:sz="0" w:space="0" w:color="auto"/>
      </w:divBdr>
    </w:div>
    <w:div w:id="695542112">
      <w:bodyDiv w:val="1"/>
      <w:marLeft w:val="0"/>
      <w:marRight w:val="0"/>
      <w:marTop w:val="0"/>
      <w:marBottom w:val="0"/>
      <w:divBdr>
        <w:top w:val="none" w:sz="0" w:space="0" w:color="auto"/>
        <w:left w:val="none" w:sz="0" w:space="0" w:color="auto"/>
        <w:bottom w:val="none" w:sz="0" w:space="0" w:color="auto"/>
        <w:right w:val="none" w:sz="0" w:space="0" w:color="auto"/>
      </w:divBdr>
    </w:div>
    <w:div w:id="977345091">
      <w:bodyDiv w:val="1"/>
      <w:marLeft w:val="0"/>
      <w:marRight w:val="0"/>
      <w:marTop w:val="0"/>
      <w:marBottom w:val="0"/>
      <w:divBdr>
        <w:top w:val="none" w:sz="0" w:space="0" w:color="auto"/>
        <w:left w:val="none" w:sz="0" w:space="0" w:color="auto"/>
        <w:bottom w:val="none" w:sz="0" w:space="0" w:color="auto"/>
        <w:right w:val="none" w:sz="0" w:space="0" w:color="auto"/>
      </w:divBdr>
    </w:div>
    <w:div w:id="1343624348">
      <w:bodyDiv w:val="1"/>
      <w:marLeft w:val="0"/>
      <w:marRight w:val="0"/>
      <w:marTop w:val="0"/>
      <w:marBottom w:val="0"/>
      <w:divBdr>
        <w:top w:val="none" w:sz="0" w:space="0" w:color="auto"/>
        <w:left w:val="none" w:sz="0" w:space="0" w:color="auto"/>
        <w:bottom w:val="none" w:sz="0" w:space="0" w:color="auto"/>
        <w:right w:val="none" w:sz="0" w:space="0" w:color="auto"/>
      </w:divBdr>
    </w:div>
    <w:div w:id="1528830116">
      <w:bodyDiv w:val="1"/>
      <w:marLeft w:val="0"/>
      <w:marRight w:val="0"/>
      <w:marTop w:val="0"/>
      <w:marBottom w:val="0"/>
      <w:divBdr>
        <w:top w:val="none" w:sz="0" w:space="0" w:color="auto"/>
        <w:left w:val="none" w:sz="0" w:space="0" w:color="auto"/>
        <w:bottom w:val="none" w:sz="0" w:space="0" w:color="auto"/>
        <w:right w:val="none" w:sz="0" w:space="0" w:color="auto"/>
      </w:divBdr>
      <w:divsChild>
        <w:div w:id="17099190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891108905">
      <w:bodyDiv w:val="1"/>
      <w:marLeft w:val="0"/>
      <w:marRight w:val="0"/>
      <w:marTop w:val="0"/>
      <w:marBottom w:val="0"/>
      <w:divBdr>
        <w:top w:val="none" w:sz="0" w:space="0" w:color="auto"/>
        <w:left w:val="none" w:sz="0" w:space="0" w:color="auto"/>
        <w:bottom w:val="none" w:sz="0" w:space="0" w:color="auto"/>
        <w:right w:val="none" w:sz="0" w:space="0" w:color="auto"/>
      </w:divBdr>
      <w:divsChild>
        <w:div w:id="120586787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ifesa.it/SGD-DNA/Staff/DT/GENIODIFE/Bandi" TargetMode="External"/><Relationship Id="rId13" Type="http://schemas.openxmlformats.org/officeDocument/2006/relationships/hyperlink" Target="http://www.acquistinretepa.it" TargetMode="External"/><Relationship Id="rId18" Type="http://schemas.openxmlformats.org/officeDocument/2006/relationships/hyperlink" Target="http://www.acquistinretepa.it" TargetMode="External"/><Relationship Id="rId26" Type="http://schemas.openxmlformats.org/officeDocument/2006/relationships/hyperlink" Target="http://www.bosettiegatti.eu/info/norme/statali/2011_0159.htm" TargetMode="External"/><Relationship Id="rId3" Type="http://schemas.openxmlformats.org/officeDocument/2006/relationships/styles" Target="styles.xml"/><Relationship Id="rId21" Type="http://schemas.openxmlformats.org/officeDocument/2006/relationships/hyperlink" Target="http://www.difesa.it/SGD-DNA/Staff/DT/GENIODIFE/Bandi"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difesa.it/SGD-DNA/Staff/DT/GENIODIFE/Bandi" TargetMode="External"/><Relationship Id="rId17" Type="http://schemas.openxmlformats.org/officeDocument/2006/relationships/hyperlink" Target="http://www.difesa.it/SGD-DNA/Staff/DT/GENIODIFE/Bandi" TargetMode="External"/><Relationship Id="rId25" Type="http://schemas.openxmlformats.org/officeDocument/2006/relationships/hyperlink" Target="http://www.bosettiegatti.eu/info/norme/statali/2011_0159.htm" TargetMode="External"/><Relationship Id="rId33"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acquistinretepa.it" TargetMode="External"/><Relationship Id="rId20" Type="http://schemas.openxmlformats.org/officeDocument/2006/relationships/hyperlink" Target="http://www.acquistinretepa.it" TargetMode="External"/><Relationship Id="rId29" Type="http://schemas.openxmlformats.org/officeDocument/2006/relationships/hyperlink" Target="http://www.bosettiegatti.eu/info/norme/statali/1999_0068.ht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cquistinretepa.it" TargetMode="External"/><Relationship Id="rId24" Type="http://schemas.openxmlformats.org/officeDocument/2006/relationships/hyperlink" Target="http://www.bosettiegatti.eu/info/norme/statali/2011_0159.htm" TargetMode="External"/><Relationship Id="rId32" Type="http://schemas.openxmlformats.org/officeDocument/2006/relationships/hyperlink" Target="http://www.bosettiegatti.eu/info/norme/statali/codicecivile.htm" TargetMode="External"/><Relationship Id="rId5" Type="http://schemas.openxmlformats.org/officeDocument/2006/relationships/webSettings" Target="webSettings.xml"/><Relationship Id="rId15" Type="http://schemas.openxmlformats.org/officeDocument/2006/relationships/hyperlink" Target="http://www.difesa.it/SGD-DNA/Staff/DT/GENIODIFE/Bandi" TargetMode="External"/><Relationship Id="rId23" Type="http://schemas.openxmlformats.org/officeDocument/2006/relationships/hyperlink" Target="http://www.bosettiegatti.eu/info/norme/statali/2011_0159.htm" TargetMode="External"/><Relationship Id="rId28" Type="http://schemas.openxmlformats.org/officeDocument/2006/relationships/hyperlink" Target="http://www.bosettiegatti.eu/info/norme/statali/2008_0081.htm" TargetMode="External"/><Relationship Id="rId10" Type="http://schemas.openxmlformats.org/officeDocument/2006/relationships/hyperlink" Target="http://www.difesa.it/SGD-DNA/Staff/DT/GENIODIFE/Bandi" TargetMode="External"/><Relationship Id="rId19" Type="http://schemas.openxmlformats.org/officeDocument/2006/relationships/hyperlink" Target="http://www.difesa.it/SGD-DNA/Staff/DT/GENIODIFE/Bandi" TargetMode="External"/><Relationship Id="rId31" Type="http://schemas.openxmlformats.org/officeDocument/2006/relationships/hyperlink" Target="http://www.bosettiegatti.eu/info/norme/statali/codicepenale.htm" TargetMode="External"/><Relationship Id="rId4" Type="http://schemas.openxmlformats.org/officeDocument/2006/relationships/settings" Target="settings.xml"/><Relationship Id="rId9" Type="http://schemas.openxmlformats.org/officeDocument/2006/relationships/hyperlink" Target="http://www.acquistinretepa.it" TargetMode="External"/><Relationship Id="rId14" Type="http://schemas.openxmlformats.org/officeDocument/2006/relationships/hyperlink" Target="http://www.difesa.it/SGD-DNA/Staff/DT/GENIODIFE/Bandi" TargetMode="External"/><Relationship Id="rId22" Type="http://schemas.openxmlformats.org/officeDocument/2006/relationships/hyperlink" Target="http://www.acquistinretepa.it" TargetMode="External"/><Relationship Id="rId27" Type="http://schemas.openxmlformats.org/officeDocument/2006/relationships/hyperlink" Target="http://www.bosettiegatti.eu/info/norme/statali/2001_0231.htm" TargetMode="External"/><Relationship Id="rId30" Type="http://schemas.openxmlformats.org/officeDocument/2006/relationships/hyperlink" Target="http://www.bosettiegatti.eu/info/norme/statali/codicepenale.htm" TargetMode="External"/><Relationship Id="rId35"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E5375B-AC6A-44D8-8E9D-8FCCC25C13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52</Pages>
  <Words>14812</Words>
  <Characters>84430</Characters>
  <Application>Microsoft Office Word</Application>
  <DocSecurity>0</DocSecurity>
  <Lines>703</Lines>
  <Paragraphs>198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99044</CharactersWithSpaces>
  <SharedDoc>false</SharedDoc>
  <HLinks>
    <vt:vector size="192" baseType="variant">
      <vt:variant>
        <vt:i4>7471196</vt:i4>
      </vt:variant>
      <vt:variant>
        <vt:i4>255</vt:i4>
      </vt:variant>
      <vt:variant>
        <vt:i4>0</vt:i4>
      </vt:variant>
      <vt:variant>
        <vt:i4>5</vt:i4>
      </vt:variant>
      <vt:variant>
        <vt:lpwstr>http://www.bosettiegatti.com/info/norme/statali/1998_0252.htm</vt:lpwstr>
      </vt:variant>
      <vt:variant>
        <vt:lpwstr>11</vt:lpwstr>
      </vt:variant>
      <vt:variant>
        <vt:i4>7602260</vt:i4>
      </vt:variant>
      <vt:variant>
        <vt:i4>252</vt:i4>
      </vt:variant>
      <vt:variant>
        <vt:i4>0</vt:i4>
      </vt:variant>
      <vt:variant>
        <vt:i4>5</vt:i4>
      </vt:variant>
      <vt:variant>
        <vt:lpwstr>http://www.bosettiegatti.com/info/norme/statali/2006_0163.htm</vt:lpwstr>
      </vt:variant>
      <vt:variant>
        <vt:lpwstr>136</vt:lpwstr>
      </vt:variant>
      <vt:variant>
        <vt:i4>7602260</vt:i4>
      </vt:variant>
      <vt:variant>
        <vt:i4>249</vt:i4>
      </vt:variant>
      <vt:variant>
        <vt:i4>0</vt:i4>
      </vt:variant>
      <vt:variant>
        <vt:i4>5</vt:i4>
      </vt:variant>
      <vt:variant>
        <vt:lpwstr>http://www.bosettiegatti.com/info/norme/statali/2006_0163.htm</vt:lpwstr>
      </vt:variant>
      <vt:variant>
        <vt:lpwstr>135</vt:lpwstr>
      </vt:variant>
      <vt:variant>
        <vt:i4>1507382</vt:i4>
      </vt:variant>
      <vt:variant>
        <vt:i4>179</vt:i4>
      </vt:variant>
      <vt:variant>
        <vt:i4>0</vt:i4>
      </vt:variant>
      <vt:variant>
        <vt:i4>5</vt:i4>
      </vt:variant>
      <vt:variant>
        <vt:lpwstr/>
      </vt:variant>
      <vt:variant>
        <vt:lpwstr>_Toc412205067</vt:lpwstr>
      </vt:variant>
      <vt:variant>
        <vt:i4>1507382</vt:i4>
      </vt:variant>
      <vt:variant>
        <vt:i4>173</vt:i4>
      </vt:variant>
      <vt:variant>
        <vt:i4>0</vt:i4>
      </vt:variant>
      <vt:variant>
        <vt:i4>5</vt:i4>
      </vt:variant>
      <vt:variant>
        <vt:lpwstr/>
      </vt:variant>
      <vt:variant>
        <vt:lpwstr>_Toc412205066</vt:lpwstr>
      </vt:variant>
      <vt:variant>
        <vt:i4>1507382</vt:i4>
      </vt:variant>
      <vt:variant>
        <vt:i4>167</vt:i4>
      </vt:variant>
      <vt:variant>
        <vt:i4>0</vt:i4>
      </vt:variant>
      <vt:variant>
        <vt:i4>5</vt:i4>
      </vt:variant>
      <vt:variant>
        <vt:lpwstr/>
      </vt:variant>
      <vt:variant>
        <vt:lpwstr>_Toc412205065</vt:lpwstr>
      </vt:variant>
      <vt:variant>
        <vt:i4>1507382</vt:i4>
      </vt:variant>
      <vt:variant>
        <vt:i4>161</vt:i4>
      </vt:variant>
      <vt:variant>
        <vt:i4>0</vt:i4>
      </vt:variant>
      <vt:variant>
        <vt:i4>5</vt:i4>
      </vt:variant>
      <vt:variant>
        <vt:lpwstr/>
      </vt:variant>
      <vt:variant>
        <vt:lpwstr>_Toc412205064</vt:lpwstr>
      </vt:variant>
      <vt:variant>
        <vt:i4>1507382</vt:i4>
      </vt:variant>
      <vt:variant>
        <vt:i4>155</vt:i4>
      </vt:variant>
      <vt:variant>
        <vt:i4>0</vt:i4>
      </vt:variant>
      <vt:variant>
        <vt:i4>5</vt:i4>
      </vt:variant>
      <vt:variant>
        <vt:lpwstr/>
      </vt:variant>
      <vt:variant>
        <vt:lpwstr>_Toc412205063</vt:lpwstr>
      </vt:variant>
      <vt:variant>
        <vt:i4>1507382</vt:i4>
      </vt:variant>
      <vt:variant>
        <vt:i4>149</vt:i4>
      </vt:variant>
      <vt:variant>
        <vt:i4>0</vt:i4>
      </vt:variant>
      <vt:variant>
        <vt:i4>5</vt:i4>
      </vt:variant>
      <vt:variant>
        <vt:lpwstr/>
      </vt:variant>
      <vt:variant>
        <vt:lpwstr>_Toc412205062</vt:lpwstr>
      </vt:variant>
      <vt:variant>
        <vt:i4>1507382</vt:i4>
      </vt:variant>
      <vt:variant>
        <vt:i4>143</vt:i4>
      </vt:variant>
      <vt:variant>
        <vt:i4>0</vt:i4>
      </vt:variant>
      <vt:variant>
        <vt:i4>5</vt:i4>
      </vt:variant>
      <vt:variant>
        <vt:lpwstr/>
      </vt:variant>
      <vt:variant>
        <vt:lpwstr>_Toc412205061</vt:lpwstr>
      </vt:variant>
      <vt:variant>
        <vt:i4>1507382</vt:i4>
      </vt:variant>
      <vt:variant>
        <vt:i4>137</vt:i4>
      </vt:variant>
      <vt:variant>
        <vt:i4>0</vt:i4>
      </vt:variant>
      <vt:variant>
        <vt:i4>5</vt:i4>
      </vt:variant>
      <vt:variant>
        <vt:lpwstr/>
      </vt:variant>
      <vt:variant>
        <vt:lpwstr>_Toc412205060</vt:lpwstr>
      </vt:variant>
      <vt:variant>
        <vt:i4>1310774</vt:i4>
      </vt:variant>
      <vt:variant>
        <vt:i4>131</vt:i4>
      </vt:variant>
      <vt:variant>
        <vt:i4>0</vt:i4>
      </vt:variant>
      <vt:variant>
        <vt:i4>5</vt:i4>
      </vt:variant>
      <vt:variant>
        <vt:lpwstr/>
      </vt:variant>
      <vt:variant>
        <vt:lpwstr>_Toc412205059</vt:lpwstr>
      </vt:variant>
      <vt:variant>
        <vt:i4>1310774</vt:i4>
      </vt:variant>
      <vt:variant>
        <vt:i4>125</vt:i4>
      </vt:variant>
      <vt:variant>
        <vt:i4>0</vt:i4>
      </vt:variant>
      <vt:variant>
        <vt:i4>5</vt:i4>
      </vt:variant>
      <vt:variant>
        <vt:lpwstr/>
      </vt:variant>
      <vt:variant>
        <vt:lpwstr>_Toc412205058</vt:lpwstr>
      </vt:variant>
      <vt:variant>
        <vt:i4>1310774</vt:i4>
      </vt:variant>
      <vt:variant>
        <vt:i4>119</vt:i4>
      </vt:variant>
      <vt:variant>
        <vt:i4>0</vt:i4>
      </vt:variant>
      <vt:variant>
        <vt:i4>5</vt:i4>
      </vt:variant>
      <vt:variant>
        <vt:lpwstr/>
      </vt:variant>
      <vt:variant>
        <vt:lpwstr>_Toc412205057</vt:lpwstr>
      </vt:variant>
      <vt:variant>
        <vt:i4>1310774</vt:i4>
      </vt:variant>
      <vt:variant>
        <vt:i4>113</vt:i4>
      </vt:variant>
      <vt:variant>
        <vt:i4>0</vt:i4>
      </vt:variant>
      <vt:variant>
        <vt:i4>5</vt:i4>
      </vt:variant>
      <vt:variant>
        <vt:lpwstr/>
      </vt:variant>
      <vt:variant>
        <vt:lpwstr>_Toc412205056</vt:lpwstr>
      </vt:variant>
      <vt:variant>
        <vt:i4>1310774</vt:i4>
      </vt:variant>
      <vt:variant>
        <vt:i4>107</vt:i4>
      </vt:variant>
      <vt:variant>
        <vt:i4>0</vt:i4>
      </vt:variant>
      <vt:variant>
        <vt:i4>5</vt:i4>
      </vt:variant>
      <vt:variant>
        <vt:lpwstr/>
      </vt:variant>
      <vt:variant>
        <vt:lpwstr>_Toc412205055</vt:lpwstr>
      </vt:variant>
      <vt:variant>
        <vt:i4>1310774</vt:i4>
      </vt:variant>
      <vt:variant>
        <vt:i4>101</vt:i4>
      </vt:variant>
      <vt:variant>
        <vt:i4>0</vt:i4>
      </vt:variant>
      <vt:variant>
        <vt:i4>5</vt:i4>
      </vt:variant>
      <vt:variant>
        <vt:lpwstr/>
      </vt:variant>
      <vt:variant>
        <vt:lpwstr>_Toc412205054</vt:lpwstr>
      </vt:variant>
      <vt:variant>
        <vt:i4>1310774</vt:i4>
      </vt:variant>
      <vt:variant>
        <vt:i4>95</vt:i4>
      </vt:variant>
      <vt:variant>
        <vt:i4>0</vt:i4>
      </vt:variant>
      <vt:variant>
        <vt:i4>5</vt:i4>
      </vt:variant>
      <vt:variant>
        <vt:lpwstr/>
      </vt:variant>
      <vt:variant>
        <vt:lpwstr>_Toc412205053</vt:lpwstr>
      </vt:variant>
      <vt:variant>
        <vt:i4>1310774</vt:i4>
      </vt:variant>
      <vt:variant>
        <vt:i4>89</vt:i4>
      </vt:variant>
      <vt:variant>
        <vt:i4>0</vt:i4>
      </vt:variant>
      <vt:variant>
        <vt:i4>5</vt:i4>
      </vt:variant>
      <vt:variant>
        <vt:lpwstr/>
      </vt:variant>
      <vt:variant>
        <vt:lpwstr>_Toc412205052</vt:lpwstr>
      </vt:variant>
      <vt:variant>
        <vt:i4>1310774</vt:i4>
      </vt:variant>
      <vt:variant>
        <vt:i4>83</vt:i4>
      </vt:variant>
      <vt:variant>
        <vt:i4>0</vt:i4>
      </vt:variant>
      <vt:variant>
        <vt:i4>5</vt:i4>
      </vt:variant>
      <vt:variant>
        <vt:lpwstr/>
      </vt:variant>
      <vt:variant>
        <vt:lpwstr>_Toc412205051</vt:lpwstr>
      </vt:variant>
      <vt:variant>
        <vt:i4>1310774</vt:i4>
      </vt:variant>
      <vt:variant>
        <vt:i4>77</vt:i4>
      </vt:variant>
      <vt:variant>
        <vt:i4>0</vt:i4>
      </vt:variant>
      <vt:variant>
        <vt:i4>5</vt:i4>
      </vt:variant>
      <vt:variant>
        <vt:lpwstr/>
      </vt:variant>
      <vt:variant>
        <vt:lpwstr>_Toc412205050</vt:lpwstr>
      </vt:variant>
      <vt:variant>
        <vt:i4>1376310</vt:i4>
      </vt:variant>
      <vt:variant>
        <vt:i4>71</vt:i4>
      </vt:variant>
      <vt:variant>
        <vt:i4>0</vt:i4>
      </vt:variant>
      <vt:variant>
        <vt:i4>5</vt:i4>
      </vt:variant>
      <vt:variant>
        <vt:lpwstr/>
      </vt:variant>
      <vt:variant>
        <vt:lpwstr>_Toc412205049</vt:lpwstr>
      </vt:variant>
      <vt:variant>
        <vt:i4>1376310</vt:i4>
      </vt:variant>
      <vt:variant>
        <vt:i4>65</vt:i4>
      </vt:variant>
      <vt:variant>
        <vt:i4>0</vt:i4>
      </vt:variant>
      <vt:variant>
        <vt:i4>5</vt:i4>
      </vt:variant>
      <vt:variant>
        <vt:lpwstr/>
      </vt:variant>
      <vt:variant>
        <vt:lpwstr>_Toc412205048</vt:lpwstr>
      </vt:variant>
      <vt:variant>
        <vt:i4>1376310</vt:i4>
      </vt:variant>
      <vt:variant>
        <vt:i4>59</vt:i4>
      </vt:variant>
      <vt:variant>
        <vt:i4>0</vt:i4>
      </vt:variant>
      <vt:variant>
        <vt:i4>5</vt:i4>
      </vt:variant>
      <vt:variant>
        <vt:lpwstr/>
      </vt:variant>
      <vt:variant>
        <vt:lpwstr>_Toc412205047</vt:lpwstr>
      </vt:variant>
      <vt:variant>
        <vt:i4>1376310</vt:i4>
      </vt:variant>
      <vt:variant>
        <vt:i4>53</vt:i4>
      </vt:variant>
      <vt:variant>
        <vt:i4>0</vt:i4>
      </vt:variant>
      <vt:variant>
        <vt:i4>5</vt:i4>
      </vt:variant>
      <vt:variant>
        <vt:lpwstr/>
      </vt:variant>
      <vt:variant>
        <vt:lpwstr>_Toc412205046</vt:lpwstr>
      </vt:variant>
      <vt:variant>
        <vt:i4>1376310</vt:i4>
      </vt:variant>
      <vt:variant>
        <vt:i4>47</vt:i4>
      </vt:variant>
      <vt:variant>
        <vt:i4>0</vt:i4>
      </vt:variant>
      <vt:variant>
        <vt:i4>5</vt:i4>
      </vt:variant>
      <vt:variant>
        <vt:lpwstr/>
      </vt:variant>
      <vt:variant>
        <vt:lpwstr>_Toc412205045</vt:lpwstr>
      </vt:variant>
      <vt:variant>
        <vt:i4>1376310</vt:i4>
      </vt:variant>
      <vt:variant>
        <vt:i4>41</vt:i4>
      </vt:variant>
      <vt:variant>
        <vt:i4>0</vt:i4>
      </vt:variant>
      <vt:variant>
        <vt:i4>5</vt:i4>
      </vt:variant>
      <vt:variant>
        <vt:lpwstr/>
      </vt:variant>
      <vt:variant>
        <vt:lpwstr>_Toc412205044</vt:lpwstr>
      </vt:variant>
      <vt:variant>
        <vt:i4>1376310</vt:i4>
      </vt:variant>
      <vt:variant>
        <vt:i4>35</vt:i4>
      </vt:variant>
      <vt:variant>
        <vt:i4>0</vt:i4>
      </vt:variant>
      <vt:variant>
        <vt:i4>5</vt:i4>
      </vt:variant>
      <vt:variant>
        <vt:lpwstr/>
      </vt:variant>
      <vt:variant>
        <vt:lpwstr>_Toc412205043</vt:lpwstr>
      </vt:variant>
      <vt:variant>
        <vt:i4>1376310</vt:i4>
      </vt:variant>
      <vt:variant>
        <vt:i4>29</vt:i4>
      </vt:variant>
      <vt:variant>
        <vt:i4>0</vt:i4>
      </vt:variant>
      <vt:variant>
        <vt:i4>5</vt:i4>
      </vt:variant>
      <vt:variant>
        <vt:lpwstr/>
      </vt:variant>
      <vt:variant>
        <vt:lpwstr>_Toc412205042</vt:lpwstr>
      </vt:variant>
      <vt:variant>
        <vt:i4>1376310</vt:i4>
      </vt:variant>
      <vt:variant>
        <vt:i4>23</vt:i4>
      </vt:variant>
      <vt:variant>
        <vt:i4>0</vt:i4>
      </vt:variant>
      <vt:variant>
        <vt:i4>5</vt:i4>
      </vt:variant>
      <vt:variant>
        <vt:lpwstr/>
      </vt:variant>
      <vt:variant>
        <vt:lpwstr>_Toc412205041</vt:lpwstr>
      </vt:variant>
      <vt:variant>
        <vt:i4>1376310</vt:i4>
      </vt:variant>
      <vt:variant>
        <vt:i4>17</vt:i4>
      </vt:variant>
      <vt:variant>
        <vt:i4>0</vt:i4>
      </vt:variant>
      <vt:variant>
        <vt:i4>5</vt:i4>
      </vt:variant>
      <vt:variant>
        <vt:lpwstr/>
      </vt:variant>
      <vt:variant>
        <vt:lpwstr>_Toc412205040</vt:lpwstr>
      </vt:variant>
      <vt:variant>
        <vt:i4>1179702</vt:i4>
      </vt:variant>
      <vt:variant>
        <vt:i4>11</vt:i4>
      </vt:variant>
      <vt:variant>
        <vt:i4>0</vt:i4>
      </vt:variant>
      <vt:variant>
        <vt:i4>5</vt:i4>
      </vt:variant>
      <vt:variant>
        <vt:lpwstr/>
      </vt:variant>
      <vt:variant>
        <vt:lpwstr>_Toc412205039</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fedele.rita</dc:creator>
  <cp:lastModifiedBy>Fedele, Funz. Amm. Rita - GENIODIFE</cp:lastModifiedBy>
  <cp:revision>4</cp:revision>
  <cp:lastPrinted>2021-02-16T17:03:00Z</cp:lastPrinted>
  <dcterms:created xsi:type="dcterms:W3CDTF">2021-02-17T11:01:00Z</dcterms:created>
  <dcterms:modified xsi:type="dcterms:W3CDTF">2021-02-17T16:44:00Z</dcterms:modified>
</cp:coreProperties>
</file>