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48607D2" w14:textId="301EC1CB" w:rsidR="0049687B" w:rsidRDefault="0049687B">
      <w:pPr>
        <w:spacing w:line="240" w:lineRule="auto"/>
        <w:jc w:val="left"/>
        <w:rPr>
          <w:rFonts w:asciiTheme="minorHAnsi" w:hAnsiTheme="minorHAnsi"/>
          <w:sz w:val="20"/>
          <w:lang w:bidi="it-IT"/>
        </w:rPr>
      </w:pPr>
    </w:p>
    <w:tbl>
      <w:tblPr>
        <w:tblW w:w="10056" w:type="dxa"/>
        <w:tblBorders>
          <w:top w:val="single" w:sz="8" w:space="0" w:color="000000"/>
          <w:bottom w:val="single" w:sz="8" w:space="0" w:color="000000"/>
        </w:tblBorders>
        <w:tblLook w:val="0000" w:firstRow="0" w:lastRow="0" w:firstColumn="0" w:lastColumn="0" w:noHBand="0" w:noVBand="0"/>
      </w:tblPr>
      <w:tblGrid>
        <w:gridCol w:w="10056"/>
      </w:tblGrid>
      <w:tr w:rsidR="006C52A0" w:rsidRPr="006C52A0" w14:paraId="0C9AB839" w14:textId="77777777" w:rsidTr="006C52A0">
        <w:trPr>
          <w:trHeight w:val="1098"/>
        </w:trPr>
        <w:tc>
          <w:tcPr>
            <w:tcW w:w="10056" w:type="dxa"/>
            <w:tcBorders>
              <w:top w:val="single" w:sz="8" w:space="0" w:color="000000"/>
              <w:left w:val="nil"/>
              <w:right w:val="nil"/>
            </w:tcBorders>
            <w:shd w:val="clear" w:color="auto" w:fill="C0C0C0"/>
            <w:vAlign w:val="center"/>
          </w:tcPr>
          <w:p w14:paraId="4CA2621C" w14:textId="07FE6D83" w:rsidR="006C52A0" w:rsidRPr="006C52A0" w:rsidRDefault="006C52A0" w:rsidP="006C52A0">
            <w:pPr>
              <w:keepNext/>
              <w:keepLines/>
              <w:spacing w:before="100" w:beforeAutospacing="1"/>
              <w:jc w:val="center"/>
              <w:outlineLvl w:val="0"/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</w:pPr>
            <w:bookmarkStart w:id="0" w:name="_DV_C939"/>
            <w:bookmarkStart w:id="1" w:name="_Toc415045953"/>
            <w:bookmarkStart w:id="2" w:name="_Toc422322855"/>
            <w:bookmarkStart w:id="3" w:name="_Toc18488512"/>
            <w:bookmarkEnd w:id="0"/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SCHEDA </w:t>
            </w:r>
            <w:r w:rsidR="00D474B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>–</w:t>
            </w:r>
            <w:r w:rsidRPr="006C52A0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A</w:t>
            </w:r>
            <w:bookmarkEnd w:id="1"/>
            <w:bookmarkEnd w:id="2"/>
            <w:bookmarkEnd w:id="3"/>
            <w:r w:rsidR="00D474B4">
              <w:rPr>
                <w:rFonts w:asciiTheme="minorHAnsi" w:eastAsia="Calibri" w:hAnsiTheme="minorHAnsi"/>
                <w:b/>
                <w:bCs/>
                <w:sz w:val="28"/>
                <w:szCs w:val="28"/>
                <w:lang w:val="x-none" w:eastAsia="x-none"/>
              </w:rPr>
              <w:t xml:space="preserve"> – Criterio Valutazione Offerta Tecnica</w:t>
            </w:r>
          </w:p>
        </w:tc>
      </w:tr>
    </w:tbl>
    <w:p w14:paraId="4AC0C8A8" w14:textId="03ED86F2" w:rsidR="00DC72B8" w:rsidRPr="006C52A0" w:rsidRDefault="00DC72B8" w:rsidP="005C782D">
      <w:pPr>
        <w:spacing w:before="200"/>
        <w:rPr>
          <w:rFonts w:asciiTheme="minorHAnsi" w:hAnsiTheme="minorHAnsi"/>
          <w:b/>
          <w:i/>
          <w:sz w:val="22"/>
        </w:rPr>
      </w:pPr>
      <w:r w:rsidRPr="006C52A0">
        <w:rPr>
          <w:rFonts w:asciiTheme="minorHAnsi" w:hAnsiTheme="minorHAnsi"/>
          <w:b/>
          <w:i/>
          <w:sz w:val="22"/>
        </w:rPr>
        <w:t xml:space="preserve">La scheda A dovrà essere composta da </w:t>
      </w:r>
      <w:r>
        <w:rPr>
          <w:rFonts w:asciiTheme="minorHAnsi" w:hAnsiTheme="minorHAnsi"/>
          <w:b/>
          <w:i/>
          <w:sz w:val="22"/>
        </w:rPr>
        <w:t xml:space="preserve">due sotto schede A.1 </w:t>
      </w:r>
      <w:proofErr w:type="gramStart"/>
      <w:r>
        <w:rPr>
          <w:rFonts w:asciiTheme="minorHAnsi" w:hAnsiTheme="minorHAnsi"/>
          <w:b/>
          <w:i/>
          <w:sz w:val="22"/>
        </w:rPr>
        <w:t>e  A.</w:t>
      </w:r>
      <w:proofErr w:type="gramEnd"/>
      <w:r>
        <w:rPr>
          <w:rFonts w:asciiTheme="minorHAnsi" w:hAnsiTheme="minorHAnsi"/>
          <w:b/>
          <w:i/>
          <w:sz w:val="22"/>
        </w:rPr>
        <w:t>2.</w:t>
      </w:r>
    </w:p>
    <w:p w14:paraId="7FEB5126" w14:textId="77777777" w:rsidR="00DC72B8" w:rsidRPr="005C782D" w:rsidRDefault="00DC72B8" w:rsidP="00DC72B8">
      <w:pPr>
        <w:spacing w:before="60"/>
        <w:rPr>
          <w:rFonts w:asciiTheme="minorHAnsi" w:hAnsiTheme="minorHAnsi"/>
          <w:b/>
          <w:sz w:val="16"/>
          <w:szCs w:val="16"/>
        </w:rPr>
      </w:pPr>
    </w:p>
    <w:p w14:paraId="4CFB61FB" w14:textId="77777777" w:rsidR="00DC72B8" w:rsidRPr="00DC72B8" w:rsidRDefault="00DC72B8" w:rsidP="00DC72B8">
      <w:pPr>
        <w:spacing w:before="60"/>
        <w:rPr>
          <w:rFonts w:asciiTheme="minorHAnsi" w:hAnsiTheme="minorHAnsi"/>
          <w:b/>
          <w:sz w:val="22"/>
        </w:rPr>
      </w:pPr>
      <w:r w:rsidRPr="00DC72B8">
        <w:rPr>
          <w:rFonts w:asciiTheme="minorHAnsi" w:hAnsiTheme="minorHAnsi"/>
          <w:b/>
          <w:sz w:val="22"/>
        </w:rPr>
        <w:t xml:space="preserve">SCHEDE “A.1 - </w:t>
      </w:r>
      <w:proofErr w:type="gramStart"/>
      <w:r w:rsidRPr="00DC72B8">
        <w:rPr>
          <w:rFonts w:asciiTheme="minorHAnsi" w:hAnsiTheme="minorHAnsi"/>
          <w:b/>
          <w:sz w:val="22"/>
        </w:rPr>
        <w:t>A.2 ”</w:t>
      </w:r>
      <w:proofErr w:type="gramEnd"/>
      <w:r w:rsidRPr="00DC72B8">
        <w:rPr>
          <w:rFonts w:asciiTheme="minorHAnsi" w:hAnsiTheme="minorHAnsi"/>
          <w:b/>
          <w:sz w:val="22"/>
        </w:rPr>
        <w:t>: VALUTAZIONE DI SERVIZI ANALOGHI/AFFINI ALL’OGGETTO DELL’APPALTO.</w:t>
      </w:r>
    </w:p>
    <w:p w14:paraId="62EAB452" w14:textId="77777777" w:rsidR="00DC72B8" w:rsidRPr="00DC72B8" w:rsidRDefault="00DC72B8" w:rsidP="00DC72B8">
      <w:pPr>
        <w:spacing w:before="60"/>
        <w:rPr>
          <w:rFonts w:asciiTheme="minorHAnsi" w:hAnsiTheme="minorHAnsi"/>
          <w:sz w:val="22"/>
        </w:rPr>
      </w:pPr>
      <w:r w:rsidRPr="00DC72B8">
        <w:rPr>
          <w:rFonts w:asciiTheme="minorHAnsi" w:hAnsiTheme="minorHAnsi"/>
          <w:sz w:val="22"/>
        </w:rPr>
        <w:t>Si riterranno più adeguate quelle offerte la cui documentazione consenta di stimare per più aspetti il livello capacità a realizzare la prestazione sotto il profilo tecnico.</w:t>
      </w:r>
    </w:p>
    <w:p w14:paraId="61149B55" w14:textId="77777777" w:rsidR="00DC72B8" w:rsidRPr="00DC72B8" w:rsidRDefault="00DC72B8" w:rsidP="00DC72B8">
      <w:pPr>
        <w:spacing w:before="60"/>
        <w:rPr>
          <w:rFonts w:asciiTheme="minorHAnsi" w:hAnsiTheme="minorHAnsi"/>
          <w:sz w:val="22"/>
        </w:rPr>
      </w:pPr>
      <w:r w:rsidRPr="00DC72B8">
        <w:rPr>
          <w:rFonts w:asciiTheme="minorHAnsi" w:hAnsiTheme="minorHAnsi"/>
          <w:sz w:val="22"/>
        </w:rPr>
        <w:t>Dovrà essere prodotta una documentazione redatta in massimo 2 fogli (4 facciate), formato A4 o 1 foglio (2 facciate formato A3, carattere 12, per ciascun sub-criterio, comprendenti sia elaborati descrittivi sia grafici, nella quale il candidato illustra 2 (due) interventi ritenuti più significativi a dimostrazione della avvenuta esecuzione da parte dello stesso di servizi di ingegneria e architettura scelti tra quelli qualificabili come analoghi/affini a quelli ad oggetto del presente appalto, in relazione alle categorie del DM 17/06/2016 ex DM n. 143/13, e concernenti servizi paragonabili, per tipologia e complessità, a quelli oggetto del presente affidamento.</w:t>
      </w: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2"/>
        <w:gridCol w:w="6521"/>
      </w:tblGrid>
      <w:tr w:rsidR="00DC72B8" w:rsidRPr="00DC72B8" w14:paraId="578AB087" w14:textId="77777777" w:rsidTr="00315116">
        <w:tc>
          <w:tcPr>
            <w:tcW w:w="9753" w:type="dxa"/>
            <w:gridSpan w:val="2"/>
            <w:shd w:val="pct15" w:color="auto" w:fill="auto"/>
          </w:tcPr>
          <w:p w14:paraId="6E97FB25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SCHEDA “A.1”</w:t>
            </w:r>
          </w:p>
        </w:tc>
      </w:tr>
      <w:tr w:rsidR="00DC72B8" w:rsidRPr="00DC72B8" w14:paraId="5086122F" w14:textId="77777777" w:rsidTr="00315116">
        <w:tc>
          <w:tcPr>
            <w:tcW w:w="9753" w:type="dxa"/>
            <w:gridSpan w:val="2"/>
          </w:tcPr>
          <w:p w14:paraId="7EA30F12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 xml:space="preserve">Valutazione delle capacità di svolgere il </w:t>
            </w:r>
            <w:r w:rsidRPr="00DC72B8">
              <w:rPr>
                <w:rFonts w:asciiTheme="minorHAnsi" w:hAnsiTheme="minorHAnsi"/>
                <w:b/>
                <w:sz w:val="22"/>
              </w:rPr>
              <w:t>servizio di Coordinamento della Sicurezza in fase di Esecuzione</w:t>
            </w:r>
            <w:r w:rsidRPr="00DC72B8">
              <w:rPr>
                <w:rFonts w:asciiTheme="minorHAnsi" w:hAnsiTheme="minorHAnsi"/>
                <w:sz w:val="22"/>
              </w:rPr>
              <w:t xml:space="preserve"> a base dell’appalto desunte dall’esame di servizi di analoghi/affini già svolti.</w:t>
            </w:r>
          </w:p>
        </w:tc>
      </w:tr>
      <w:tr w:rsidR="00DC72B8" w:rsidRPr="00DC72B8" w14:paraId="5D14A363" w14:textId="77777777" w:rsidTr="00315116">
        <w:tc>
          <w:tcPr>
            <w:tcW w:w="3232" w:type="dxa"/>
          </w:tcPr>
          <w:p w14:paraId="42747D73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Argomento</w:t>
            </w:r>
          </w:p>
        </w:tc>
        <w:tc>
          <w:tcPr>
            <w:tcW w:w="6521" w:type="dxa"/>
          </w:tcPr>
          <w:p w14:paraId="09FD7F98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Proposta dell’Impresa</w:t>
            </w:r>
          </w:p>
        </w:tc>
      </w:tr>
      <w:tr w:rsidR="00DC72B8" w:rsidRPr="00DC72B8" w14:paraId="209E7AF0" w14:textId="77777777" w:rsidTr="00315116">
        <w:trPr>
          <w:trHeight w:val="2407"/>
        </w:trPr>
        <w:tc>
          <w:tcPr>
            <w:tcW w:w="3232" w:type="dxa"/>
          </w:tcPr>
          <w:p w14:paraId="7BCCFD81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Sub-criterio “A.1”</w:t>
            </w:r>
          </w:p>
          <w:p w14:paraId="02263753" w14:textId="77777777" w:rsidR="00DC72B8" w:rsidRPr="00DC72B8" w:rsidRDefault="00DC72B8" w:rsidP="00AA3BB3">
            <w:pPr>
              <w:spacing w:before="60"/>
              <w:jc w:val="left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>Valutazione del primo servizio analogo/affine all’oggetto dell’appalto (coordinamento della sicurezza in fase di progettazione e/o in fase di esecuzione).</w:t>
            </w:r>
          </w:p>
        </w:tc>
        <w:tc>
          <w:tcPr>
            <w:tcW w:w="6521" w:type="dxa"/>
          </w:tcPr>
          <w:p w14:paraId="0F252F91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 xml:space="preserve">Il sub-criterio A1 “Valutazione dei servizi analoghi/affini all’oggetto dell’appalto”, è relativo alle prestazioni affini all’oggetto dell’affidamento presentati dal concorrente per i quali dovranno essere descritte le modalità di svolgimento e le soluzioni adottate in relazione alle criticità specifiche del cantiere dei lavori in questione e verranno valutati aspetti quali </w:t>
            </w:r>
            <w:r w:rsidRPr="00DC72B8">
              <w:rPr>
                <w:rFonts w:asciiTheme="minorHAnsi" w:hAnsiTheme="minorHAnsi"/>
                <w:bCs/>
                <w:sz w:val="22"/>
              </w:rPr>
              <w:t xml:space="preserve">l’adeguata esperienza e la qualità di esecuzione del servizio, per servizi analoghi/affini in qualità di </w:t>
            </w:r>
            <w:r w:rsidRPr="00AA3BB3">
              <w:rPr>
                <w:rFonts w:asciiTheme="minorHAnsi" w:hAnsiTheme="minorHAnsi"/>
                <w:b/>
                <w:sz w:val="22"/>
              </w:rPr>
              <w:t>coordinatore della sicurezza in fase di progettazione e/o in fase di esecuzione</w:t>
            </w:r>
            <w:r w:rsidRPr="00DC72B8">
              <w:rPr>
                <w:rFonts w:asciiTheme="minorHAnsi" w:hAnsiTheme="minorHAnsi"/>
                <w:sz w:val="22"/>
              </w:rPr>
              <w:t>).</w:t>
            </w:r>
          </w:p>
        </w:tc>
      </w:tr>
    </w:tbl>
    <w:p w14:paraId="7ADF0893" w14:textId="77777777" w:rsidR="00DC72B8" w:rsidRPr="00DC72B8" w:rsidRDefault="00DC72B8" w:rsidP="00DC72B8">
      <w:pPr>
        <w:spacing w:before="60"/>
        <w:rPr>
          <w:rFonts w:asciiTheme="minorHAnsi" w:hAnsiTheme="minorHAnsi"/>
          <w:sz w:val="22"/>
        </w:rPr>
      </w:pPr>
    </w:p>
    <w:tbl>
      <w:tblPr>
        <w:tblpPr w:leftFromText="141" w:rightFromText="141" w:vertAnchor="text" w:horzAnchor="margin" w:tblpX="-39" w:tblpY="152"/>
        <w:tblW w:w="9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7"/>
        <w:gridCol w:w="5956"/>
      </w:tblGrid>
      <w:tr w:rsidR="00DC72B8" w:rsidRPr="00DC72B8" w14:paraId="4204350A" w14:textId="77777777" w:rsidTr="00315116">
        <w:tc>
          <w:tcPr>
            <w:tcW w:w="9753" w:type="dxa"/>
            <w:gridSpan w:val="2"/>
            <w:shd w:val="pct15" w:color="auto" w:fill="auto"/>
          </w:tcPr>
          <w:p w14:paraId="5958E2DE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SCHEDA “A.2”</w:t>
            </w:r>
          </w:p>
        </w:tc>
      </w:tr>
      <w:tr w:rsidR="00DC72B8" w:rsidRPr="00DC72B8" w14:paraId="0E75290D" w14:textId="77777777" w:rsidTr="00315116">
        <w:tc>
          <w:tcPr>
            <w:tcW w:w="9753" w:type="dxa"/>
            <w:gridSpan w:val="2"/>
          </w:tcPr>
          <w:p w14:paraId="3673AB08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 xml:space="preserve">Valutazione delle capacità di svolgere il </w:t>
            </w:r>
            <w:r w:rsidRPr="00DC72B8">
              <w:rPr>
                <w:rFonts w:asciiTheme="minorHAnsi" w:hAnsiTheme="minorHAnsi"/>
                <w:b/>
                <w:sz w:val="22"/>
              </w:rPr>
              <w:t>servizio di Coordinamento della Sicurezza in fase di Esecuzione</w:t>
            </w:r>
            <w:r w:rsidRPr="00DC72B8">
              <w:rPr>
                <w:rFonts w:asciiTheme="minorHAnsi" w:hAnsiTheme="minorHAnsi"/>
                <w:sz w:val="22"/>
              </w:rPr>
              <w:t xml:space="preserve"> a base dell’appalto desunte dall’esame di servizi di analoghi/affini già svolti.</w:t>
            </w:r>
          </w:p>
        </w:tc>
      </w:tr>
      <w:tr w:rsidR="00DC72B8" w:rsidRPr="00DC72B8" w14:paraId="34560708" w14:textId="77777777" w:rsidTr="00AA3BB3">
        <w:tc>
          <w:tcPr>
            <w:tcW w:w="3797" w:type="dxa"/>
          </w:tcPr>
          <w:p w14:paraId="3FB494B7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Argomento</w:t>
            </w:r>
          </w:p>
        </w:tc>
        <w:tc>
          <w:tcPr>
            <w:tcW w:w="5956" w:type="dxa"/>
          </w:tcPr>
          <w:p w14:paraId="0DBA04C7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Proposta dell’Impresa</w:t>
            </w:r>
          </w:p>
        </w:tc>
      </w:tr>
      <w:tr w:rsidR="00DC72B8" w:rsidRPr="00DC72B8" w14:paraId="4BFB1ED3" w14:textId="77777777" w:rsidTr="00AA3BB3">
        <w:trPr>
          <w:trHeight w:val="1404"/>
        </w:trPr>
        <w:tc>
          <w:tcPr>
            <w:tcW w:w="3797" w:type="dxa"/>
          </w:tcPr>
          <w:p w14:paraId="63589559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/>
                <w:sz w:val="22"/>
              </w:rPr>
            </w:pPr>
            <w:r w:rsidRPr="00DC72B8">
              <w:rPr>
                <w:rFonts w:asciiTheme="minorHAnsi" w:hAnsiTheme="minorHAnsi"/>
                <w:b/>
                <w:sz w:val="22"/>
              </w:rPr>
              <w:t>Sub-criterio “A.2”</w:t>
            </w:r>
          </w:p>
          <w:p w14:paraId="58665032" w14:textId="77777777" w:rsidR="00DC72B8" w:rsidRPr="00DC72B8" w:rsidRDefault="00DC72B8" w:rsidP="00AA3BB3">
            <w:pPr>
              <w:spacing w:before="60"/>
              <w:jc w:val="left"/>
              <w:rPr>
                <w:rFonts w:asciiTheme="minorHAnsi" w:hAnsiTheme="minorHAnsi"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>Valutazione del secondo servizio analogo/affine all’oggetto dell’appalto (coordinamento della sicurezza in fase di progettazione e/o in fase di esecuzione)..</w:t>
            </w:r>
          </w:p>
        </w:tc>
        <w:tc>
          <w:tcPr>
            <w:tcW w:w="5956" w:type="dxa"/>
          </w:tcPr>
          <w:p w14:paraId="681F7856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sz w:val="22"/>
              </w:rPr>
            </w:pPr>
          </w:p>
          <w:p w14:paraId="1A5863D8" w14:textId="77777777" w:rsidR="00DC72B8" w:rsidRPr="00DC72B8" w:rsidRDefault="00DC72B8" w:rsidP="00DC72B8">
            <w:pPr>
              <w:spacing w:before="60"/>
              <w:rPr>
                <w:rFonts w:asciiTheme="minorHAnsi" w:hAnsiTheme="minorHAnsi"/>
                <w:bCs/>
                <w:sz w:val="22"/>
              </w:rPr>
            </w:pPr>
            <w:r w:rsidRPr="00DC72B8">
              <w:rPr>
                <w:rFonts w:asciiTheme="minorHAnsi" w:hAnsiTheme="minorHAnsi"/>
                <w:sz w:val="22"/>
              </w:rPr>
              <w:t>Analogamente al sub-criterio A1, con riferimento al secondo servizio presentato dal concorrente.</w:t>
            </w:r>
          </w:p>
        </w:tc>
      </w:tr>
    </w:tbl>
    <w:p w14:paraId="0E07837D" w14:textId="4E73835D" w:rsidR="006C52A0" w:rsidRPr="006C52A0" w:rsidRDefault="006C52A0" w:rsidP="0055422B">
      <w:pPr>
        <w:spacing w:before="60"/>
      </w:pPr>
      <w:bookmarkStart w:id="4" w:name="_GoBack"/>
      <w:bookmarkEnd w:id="4"/>
    </w:p>
    <w:sectPr w:rsidR="006C52A0" w:rsidRPr="006C52A0" w:rsidSect="00B32F5A">
      <w:footerReference w:type="default" r:id="rId9"/>
      <w:headerReference w:type="first" r:id="rId10"/>
      <w:type w:val="continuous"/>
      <w:pgSz w:w="11907" w:h="16840" w:code="9"/>
      <w:pgMar w:top="851" w:right="1134" w:bottom="993" w:left="1134" w:header="850" w:footer="454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36ED2" w14:textId="77777777" w:rsidR="005B0469" w:rsidRDefault="005B0469" w:rsidP="002750E3">
      <w:pPr>
        <w:spacing w:line="240" w:lineRule="auto"/>
      </w:pPr>
      <w:r>
        <w:separator/>
      </w:r>
    </w:p>
  </w:endnote>
  <w:endnote w:type="continuationSeparator" w:id="0">
    <w:p w14:paraId="2542F5F4" w14:textId="77777777" w:rsidR="005B0469" w:rsidRDefault="005B0469" w:rsidP="002750E3">
      <w:pPr>
        <w:spacing w:line="240" w:lineRule="auto"/>
      </w:pPr>
      <w:r>
        <w:continuationSeparator/>
      </w:r>
    </w:p>
  </w:endnote>
  <w:endnote w:type="continuationNotice" w:id="1">
    <w:p w14:paraId="482BF9F1" w14:textId="77777777" w:rsidR="005B0469" w:rsidRDefault="005B046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Book-Antiqua,Bold">
    <w:altName w:val="Book Antiqu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C09C74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b/>
        <w:bCs/>
        <w:sz w:val="18"/>
        <w:szCs w:val="18"/>
      </w:rPr>
    </w:pPr>
    <w:r w:rsidRPr="00AE6A9E">
      <w:rPr>
        <w:rFonts w:asciiTheme="minorHAnsi" w:eastAsia="Calibri" w:hAnsiTheme="minorHAnsi"/>
        <w:noProof/>
        <w:sz w:val="18"/>
        <w:szCs w:val="22"/>
        <w:lang w:val="it-IT" w:eastAsia="en-US"/>
      </w:rPr>
      <w:t xml:space="preserve">CE. 037816 - LA SPEZIA – PIATTAFORMA OFFICINA 53 – CSE                                                                                                           Pag. 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PAGE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55422B">
      <w:rPr>
        <w:rFonts w:asciiTheme="minorHAnsi" w:hAnsiTheme="minorHAnsi"/>
        <w:b/>
        <w:bCs/>
        <w:noProof/>
        <w:sz w:val="18"/>
        <w:szCs w:val="18"/>
      </w:rPr>
      <w:t>1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  <w:r w:rsidRPr="00AE6A9E">
      <w:rPr>
        <w:rFonts w:asciiTheme="minorHAnsi" w:hAnsiTheme="minorHAnsi"/>
        <w:b/>
        <w:bCs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Cs/>
        <w:sz w:val="18"/>
        <w:szCs w:val="18"/>
        <w:lang w:val="it-IT"/>
      </w:rPr>
      <w:t>a</w:t>
    </w:r>
    <w:r w:rsidRPr="00AE6A9E">
      <w:rPr>
        <w:rFonts w:asciiTheme="minorHAnsi" w:hAnsiTheme="minorHAnsi"/>
        <w:sz w:val="18"/>
        <w:szCs w:val="18"/>
        <w:lang w:val="it-IT"/>
      </w:rPr>
      <w:t xml:space="preserve"> </w:t>
    </w:r>
    <w:r w:rsidRPr="00AE6A9E">
      <w:rPr>
        <w:rFonts w:asciiTheme="minorHAnsi" w:hAnsiTheme="minorHAnsi"/>
        <w:b/>
        <w:bCs/>
        <w:sz w:val="18"/>
        <w:szCs w:val="18"/>
      </w:rPr>
      <w:fldChar w:fldCharType="begin"/>
    </w:r>
    <w:r w:rsidRPr="00AE6A9E">
      <w:rPr>
        <w:rFonts w:asciiTheme="minorHAnsi" w:hAnsiTheme="minorHAnsi"/>
        <w:b/>
        <w:bCs/>
        <w:sz w:val="18"/>
        <w:szCs w:val="18"/>
      </w:rPr>
      <w:instrText>NUMPAGES</w:instrText>
    </w:r>
    <w:r w:rsidRPr="00AE6A9E">
      <w:rPr>
        <w:rFonts w:asciiTheme="minorHAnsi" w:hAnsiTheme="minorHAnsi"/>
        <w:b/>
        <w:bCs/>
        <w:sz w:val="18"/>
        <w:szCs w:val="18"/>
      </w:rPr>
      <w:fldChar w:fldCharType="separate"/>
    </w:r>
    <w:r w:rsidR="0055422B">
      <w:rPr>
        <w:rFonts w:asciiTheme="minorHAnsi" w:hAnsiTheme="minorHAnsi"/>
        <w:b/>
        <w:bCs/>
        <w:noProof/>
        <w:sz w:val="18"/>
        <w:szCs w:val="18"/>
      </w:rPr>
      <w:t>2</w:t>
    </w:r>
    <w:r w:rsidRPr="00AE6A9E">
      <w:rPr>
        <w:rFonts w:asciiTheme="minorHAnsi" w:hAnsiTheme="minorHAnsi"/>
        <w:b/>
        <w:bCs/>
        <w:sz w:val="18"/>
        <w:szCs w:val="18"/>
      </w:rPr>
      <w:fldChar w:fldCharType="end"/>
    </w:r>
  </w:p>
  <w:p w14:paraId="76AFF860" w14:textId="77777777" w:rsidR="00571E25" w:rsidRPr="00AE6A9E" w:rsidRDefault="00571E25" w:rsidP="00B32F5A">
    <w:pPr>
      <w:pStyle w:val="Pidipagina"/>
      <w:pBdr>
        <w:top w:val="single" w:sz="4" w:space="1" w:color="auto"/>
      </w:pBdr>
      <w:spacing w:before="0" w:beforeAutospacing="0" w:afterAutospacing="0"/>
      <w:rPr>
        <w:rFonts w:asciiTheme="minorHAnsi" w:hAnsiTheme="minorHAnsi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28B76" w14:textId="77777777" w:rsidR="005B0469" w:rsidRDefault="005B0469" w:rsidP="002750E3">
      <w:pPr>
        <w:spacing w:line="240" w:lineRule="auto"/>
      </w:pPr>
      <w:r>
        <w:separator/>
      </w:r>
    </w:p>
  </w:footnote>
  <w:footnote w:type="continuationSeparator" w:id="0">
    <w:p w14:paraId="6AF4096A" w14:textId="77777777" w:rsidR="005B0469" w:rsidRDefault="005B0469" w:rsidP="002750E3">
      <w:pPr>
        <w:spacing w:line="240" w:lineRule="auto"/>
      </w:pPr>
      <w:r>
        <w:continuationSeparator/>
      </w:r>
    </w:p>
  </w:footnote>
  <w:footnote w:type="continuationNotice" w:id="1">
    <w:p w14:paraId="14D4D7F2" w14:textId="77777777" w:rsidR="005B0469" w:rsidRDefault="005B0469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2891D0" w14:textId="05CE3809" w:rsidR="00571E25" w:rsidRPr="00304C6D" w:rsidRDefault="00571E25" w:rsidP="00304C6D">
    <w:pPr>
      <w:pStyle w:val="Intestazione"/>
      <w:tabs>
        <w:tab w:val="clear" w:pos="4819"/>
        <w:tab w:val="clear" w:pos="9638"/>
        <w:tab w:val="left" w:pos="2856"/>
      </w:tabs>
      <w:rPr>
        <w:rFonts w:eastAsia="Calibri"/>
        <w:lang w:val="it-IT"/>
      </w:rPr>
    </w:pPr>
    <w:r>
      <w:rPr>
        <w:rFonts w:eastAsia="Calibri"/>
        <w:lang w:val="it-IT"/>
      </w:rPr>
      <w:tab/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/>
        <w:b/>
        <w:i w:val="0"/>
        <w:sz w:val="15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15"/>
        </w:tabs>
        <w:ind w:left="915" w:hanging="360"/>
      </w:pPr>
      <w:rPr>
        <w:rFonts w:eastAsia="Marlett" w:cs="Marlett" w:hint="default"/>
        <w:b/>
        <w:sz w:val="24"/>
        <w:szCs w:val="24"/>
      </w:rPr>
    </w:lvl>
  </w:abstractNum>
  <w:abstractNum w:abstractNumId="3">
    <w:nsid w:val="00000006"/>
    <w:multiLevelType w:val="multilevel"/>
    <w:tmpl w:val="00000006"/>
    <w:name w:val="WW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7"/>
    <w:multiLevelType w:val="multilevel"/>
    <w:tmpl w:val="00000007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00000008"/>
    <w:multiLevelType w:val="multilevel"/>
    <w:tmpl w:val="E5FE0722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0000009"/>
    <w:multiLevelType w:val="singleLevel"/>
    <w:tmpl w:val="00000009"/>
    <w:name w:val="WW8Num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>
    <w:nsid w:val="0000000A"/>
    <w:multiLevelType w:val="singleLevel"/>
    <w:tmpl w:val="0000000A"/>
    <w:name w:val="WW8Num18"/>
    <w:lvl w:ilvl="0">
      <w:numFmt w:val="bullet"/>
      <w:lvlText w:val="-"/>
      <w:lvlJc w:val="left"/>
      <w:pPr>
        <w:tabs>
          <w:tab w:val="num" w:pos="1131"/>
        </w:tabs>
        <w:ind w:left="1131" w:hanging="705"/>
      </w:pPr>
      <w:rPr>
        <w:rFonts w:ascii="Trebuchet MS" w:hAnsi="Trebuchet MS" w:cs="Trebuchet MS"/>
      </w:rPr>
    </w:lvl>
  </w:abstractNum>
  <w:abstractNum w:abstractNumId="8">
    <w:nsid w:val="0000000B"/>
    <w:multiLevelType w:val="multilevel"/>
    <w:tmpl w:val="0000000B"/>
    <w:name w:val="WWNum1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E"/>
    <w:multiLevelType w:val="multilevel"/>
    <w:tmpl w:val="0000000E"/>
    <w:name w:val="WW8Num2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14"/>
    <w:multiLevelType w:val="singleLevel"/>
    <w:tmpl w:val="00000014"/>
    <w:name w:val="WW8Num3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3">
    <w:nsid w:val="00000015"/>
    <w:multiLevelType w:val="singleLevel"/>
    <w:tmpl w:val="00000015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 w:cs="Symbol"/>
      </w:rPr>
    </w:lvl>
  </w:abstractNum>
  <w:abstractNum w:abstractNumId="14">
    <w:nsid w:val="00000016"/>
    <w:multiLevelType w:val="singleLevel"/>
    <w:tmpl w:val="00000016"/>
    <w:name w:val="WW8Num37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Symbol"/>
      </w:rPr>
    </w:lvl>
  </w:abstractNum>
  <w:abstractNum w:abstractNumId="15">
    <w:nsid w:val="00000019"/>
    <w:multiLevelType w:val="singleLevel"/>
    <w:tmpl w:val="00000019"/>
    <w:name w:val="WW8Num4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abstractNum w:abstractNumId="16">
    <w:nsid w:val="0000001A"/>
    <w:multiLevelType w:val="singleLevel"/>
    <w:tmpl w:val="0000001A"/>
    <w:name w:val="WW8Num4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Times New Roman"/>
        <w:sz w:val="24"/>
      </w:rPr>
    </w:lvl>
  </w:abstractNum>
  <w:abstractNum w:abstractNumId="17">
    <w:nsid w:val="0000001B"/>
    <w:multiLevelType w:val="multilevel"/>
    <w:tmpl w:val="0000001B"/>
    <w:name w:val="WW8Num44"/>
    <w:lvl w:ilvl="0">
      <w:start w:val="1"/>
      <w:numFmt w:val="lowerLetter"/>
      <w:lvlText w:val="%1)"/>
      <w:lvlJc w:val="left"/>
      <w:pPr>
        <w:tabs>
          <w:tab w:val="num" w:pos="700"/>
        </w:tabs>
        <w:ind w:left="700" w:hanging="360"/>
      </w:pPr>
      <w:rPr>
        <w:b/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0000001F"/>
    <w:multiLevelType w:val="singleLevel"/>
    <w:tmpl w:val="0000001F"/>
    <w:name w:val="WW8Num53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rebuchet MS" w:hAnsi="Trebuchet MS" w:cs="Symbol"/>
        <w:sz w:val="20"/>
      </w:rPr>
    </w:lvl>
  </w:abstractNum>
  <w:abstractNum w:abstractNumId="19">
    <w:nsid w:val="00000025"/>
    <w:multiLevelType w:val="singleLevel"/>
    <w:tmpl w:val="00000025"/>
    <w:name w:val="WW8Num59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0">
    <w:nsid w:val="00000029"/>
    <w:multiLevelType w:val="singleLevel"/>
    <w:tmpl w:val="00000029"/>
    <w:name w:val="WW8Num63"/>
    <w:lvl w:ilvl="0">
      <w:start w:val="3"/>
      <w:numFmt w:val="bullet"/>
      <w:lvlText w:val="-"/>
      <w:lvlJc w:val="left"/>
      <w:pPr>
        <w:tabs>
          <w:tab w:val="num" w:pos="1146"/>
        </w:tabs>
        <w:ind w:left="1146" w:hanging="360"/>
      </w:pPr>
      <w:rPr>
        <w:rFonts w:ascii="Trebuchet MS" w:hAnsi="Trebuchet MS" w:cs="Symbol"/>
        <w:sz w:val="20"/>
      </w:rPr>
    </w:lvl>
  </w:abstractNum>
  <w:abstractNum w:abstractNumId="21">
    <w:nsid w:val="0000002A"/>
    <w:multiLevelType w:val="singleLevel"/>
    <w:tmpl w:val="0000002A"/>
    <w:name w:val="WW8Num64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 w:cs="Symbol"/>
        <w:sz w:val="20"/>
      </w:rPr>
    </w:lvl>
  </w:abstractNum>
  <w:abstractNum w:abstractNumId="22">
    <w:nsid w:val="00000407"/>
    <w:multiLevelType w:val="multilevel"/>
    <w:tmpl w:val="0000088A"/>
    <w:lvl w:ilvl="0">
      <w:numFmt w:val="bullet"/>
      <w:lvlText w:val=""/>
      <w:lvlJc w:val="left"/>
      <w:pPr>
        <w:ind w:left="588" w:hanging="284"/>
      </w:pPr>
      <w:rPr>
        <w:rFonts w:ascii="Symbol" w:hAnsi="Symbol"/>
        <w:b w:val="0"/>
        <w:sz w:val="24"/>
      </w:rPr>
    </w:lvl>
    <w:lvl w:ilvl="1">
      <w:numFmt w:val="bullet"/>
      <w:lvlText w:val=""/>
      <w:lvlJc w:val="left"/>
      <w:pPr>
        <w:ind w:left="1013" w:hanging="425"/>
      </w:pPr>
      <w:rPr>
        <w:rFonts w:ascii="Symbol" w:hAnsi="Symbol"/>
        <w:b w:val="0"/>
        <w:sz w:val="24"/>
      </w:rPr>
    </w:lvl>
    <w:lvl w:ilvl="2">
      <w:numFmt w:val="bullet"/>
      <w:lvlText w:val="•"/>
      <w:lvlJc w:val="left"/>
      <w:pPr>
        <w:ind w:left="1885" w:hanging="425"/>
      </w:pPr>
    </w:lvl>
    <w:lvl w:ilvl="3">
      <w:numFmt w:val="bullet"/>
      <w:lvlText w:val="•"/>
      <w:lvlJc w:val="left"/>
      <w:pPr>
        <w:ind w:left="2758" w:hanging="425"/>
      </w:pPr>
    </w:lvl>
    <w:lvl w:ilvl="4">
      <w:numFmt w:val="bullet"/>
      <w:lvlText w:val="•"/>
      <w:lvlJc w:val="left"/>
      <w:pPr>
        <w:ind w:left="3630" w:hanging="425"/>
      </w:pPr>
    </w:lvl>
    <w:lvl w:ilvl="5">
      <w:numFmt w:val="bullet"/>
      <w:lvlText w:val="•"/>
      <w:lvlJc w:val="left"/>
      <w:pPr>
        <w:ind w:left="4503" w:hanging="425"/>
      </w:pPr>
    </w:lvl>
    <w:lvl w:ilvl="6">
      <w:numFmt w:val="bullet"/>
      <w:lvlText w:val="•"/>
      <w:lvlJc w:val="left"/>
      <w:pPr>
        <w:ind w:left="5376" w:hanging="425"/>
      </w:pPr>
    </w:lvl>
    <w:lvl w:ilvl="7">
      <w:numFmt w:val="bullet"/>
      <w:lvlText w:val="•"/>
      <w:lvlJc w:val="left"/>
      <w:pPr>
        <w:ind w:left="6248" w:hanging="425"/>
      </w:pPr>
    </w:lvl>
    <w:lvl w:ilvl="8">
      <w:numFmt w:val="bullet"/>
      <w:lvlText w:val="•"/>
      <w:lvlJc w:val="left"/>
      <w:pPr>
        <w:ind w:left="7121" w:hanging="425"/>
      </w:pPr>
    </w:lvl>
  </w:abstractNum>
  <w:abstractNum w:abstractNumId="23">
    <w:nsid w:val="01E609DF"/>
    <w:multiLevelType w:val="hybridMultilevel"/>
    <w:tmpl w:val="6810B57A"/>
    <w:lvl w:ilvl="0" w:tplc="9FCCF8CE">
      <w:start w:val="1"/>
      <w:numFmt w:val="lowerLetter"/>
      <w:lvlText w:val="%1)"/>
      <w:lvlJc w:val="left"/>
      <w:pPr>
        <w:ind w:left="1004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04044B78"/>
    <w:multiLevelType w:val="hybridMultilevel"/>
    <w:tmpl w:val="18946A2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6">
    <w:nsid w:val="07557864"/>
    <w:multiLevelType w:val="hybridMultilevel"/>
    <w:tmpl w:val="7CD0D370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>
    <w:nsid w:val="08333CF2"/>
    <w:multiLevelType w:val="hybridMultilevel"/>
    <w:tmpl w:val="8DA8D8B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0A3F31A7"/>
    <w:multiLevelType w:val="hybridMultilevel"/>
    <w:tmpl w:val="3C0AA35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0A4101D0"/>
    <w:multiLevelType w:val="hybridMultilevel"/>
    <w:tmpl w:val="B1C0BF3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B2779B8"/>
    <w:multiLevelType w:val="hybridMultilevel"/>
    <w:tmpl w:val="BA8E7558"/>
    <w:lvl w:ilvl="0" w:tplc="04100005">
      <w:start w:val="1"/>
      <w:numFmt w:val="bullet"/>
      <w:lvlText w:val=""/>
      <w:lvlJc w:val="left"/>
      <w:pPr>
        <w:ind w:left="77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>
    <w:nsid w:val="0E5C1CD3"/>
    <w:multiLevelType w:val="multilevel"/>
    <w:tmpl w:val="D0B4FF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>
    <w:nsid w:val="10B10135"/>
    <w:multiLevelType w:val="hybridMultilevel"/>
    <w:tmpl w:val="EE04A9C4"/>
    <w:lvl w:ilvl="0" w:tplc="0214FEE6">
      <w:numFmt w:val="bullet"/>
      <w:lvlText w:val="-"/>
      <w:lvlJc w:val="left"/>
      <w:pPr>
        <w:ind w:left="1004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>
    <w:nsid w:val="12487A89"/>
    <w:multiLevelType w:val="hybridMultilevel"/>
    <w:tmpl w:val="B55651B4"/>
    <w:lvl w:ilvl="0" w:tplc="69B82F06">
      <w:start w:val="1"/>
      <w:numFmt w:val="lowerLetter"/>
      <w:lvlText w:val="%1)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27F43D0"/>
    <w:multiLevelType w:val="hybridMultilevel"/>
    <w:tmpl w:val="C7664C9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28248B1"/>
    <w:multiLevelType w:val="hybridMultilevel"/>
    <w:tmpl w:val="01FC7A1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00000A">
      <w:numFmt w:val="bullet"/>
      <w:lvlText w:val="-"/>
      <w:lvlJc w:val="left"/>
      <w:pPr>
        <w:ind w:left="2880" w:hanging="360"/>
      </w:pPr>
      <w:rPr>
        <w:rFonts w:ascii="Trebuchet MS" w:hAnsi="Trebuchet MS" w:cs="Trebuchet MS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12AF6ACB"/>
    <w:multiLevelType w:val="hybridMultilevel"/>
    <w:tmpl w:val="7014163A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4AF4107"/>
    <w:multiLevelType w:val="hybridMultilevel"/>
    <w:tmpl w:val="B69AAE12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165326FB"/>
    <w:multiLevelType w:val="hybridMultilevel"/>
    <w:tmpl w:val="B8E24D74"/>
    <w:lvl w:ilvl="0" w:tplc="230E33C0">
      <w:start w:val="1"/>
      <w:numFmt w:val="lowerLetter"/>
      <w:lvlText w:val="%1﷒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18C2082F"/>
    <w:multiLevelType w:val="hybridMultilevel"/>
    <w:tmpl w:val="FFEEFCC8"/>
    <w:lvl w:ilvl="0" w:tplc="9DB82A7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A765996"/>
    <w:multiLevelType w:val="hybridMultilevel"/>
    <w:tmpl w:val="7C180464"/>
    <w:lvl w:ilvl="0" w:tplc="0410000B">
      <w:start w:val="1"/>
      <w:numFmt w:val="bullet"/>
      <w:lvlText w:val=""/>
      <w:lvlJc w:val="left"/>
      <w:pPr>
        <w:tabs>
          <w:tab w:val="num" w:pos="2705"/>
        </w:tabs>
        <w:ind w:left="2705" w:hanging="360"/>
      </w:pPr>
      <w:rPr>
        <w:rFonts w:ascii="Wingdings" w:hAnsi="Wingdings" w:hint="default"/>
      </w:rPr>
    </w:lvl>
    <w:lvl w:ilvl="1" w:tplc="04100001">
      <w:start w:val="1"/>
      <w:numFmt w:val="bullet"/>
      <w:lvlText w:val=""/>
      <w:lvlJc w:val="left"/>
      <w:pPr>
        <w:tabs>
          <w:tab w:val="num" w:pos="3425"/>
        </w:tabs>
        <w:ind w:left="3425" w:hanging="360"/>
      </w:pPr>
      <w:rPr>
        <w:rFonts w:ascii="Symbol" w:hAnsi="Symbol" w:hint="default"/>
      </w:rPr>
    </w:lvl>
    <w:lvl w:ilvl="2" w:tplc="DAD0D5D4">
      <w:start w:val="1"/>
      <w:numFmt w:val="lowerLetter"/>
      <w:lvlText w:val="%3."/>
      <w:lvlJc w:val="left"/>
      <w:pPr>
        <w:tabs>
          <w:tab w:val="num" w:pos="4145"/>
        </w:tabs>
        <w:ind w:left="4145" w:hanging="360"/>
      </w:pPr>
      <w:rPr>
        <w:rFonts w:ascii="Times New Roman" w:hAnsi="Times New Roman" w:hint="default"/>
        <w:b/>
        <w:i w:val="0"/>
        <w:sz w:val="24"/>
      </w:rPr>
    </w:lvl>
    <w:lvl w:ilvl="3" w:tplc="41F0F5BE">
      <w:start w:val="1"/>
      <w:numFmt w:val="lowerLetter"/>
      <w:lvlText w:val="%4)"/>
      <w:lvlJc w:val="left"/>
      <w:pPr>
        <w:tabs>
          <w:tab w:val="num" w:pos="4865"/>
        </w:tabs>
        <w:ind w:left="4865" w:hanging="360"/>
      </w:pPr>
      <w:rPr>
        <w:rFonts w:hint="default"/>
      </w:rPr>
    </w:lvl>
    <w:lvl w:ilvl="4" w:tplc="3D9A8EA2">
      <w:start w:val="1"/>
      <w:numFmt w:val="decimal"/>
      <w:lvlText w:val="%5)"/>
      <w:lvlJc w:val="left"/>
      <w:pPr>
        <w:ind w:left="5585" w:hanging="360"/>
      </w:pPr>
      <w:rPr>
        <w:rFonts w:hint="default"/>
      </w:rPr>
    </w:lvl>
    <w:lvl w:ilvl="5" w:tplc="EEF6E64C">
      <w:start w:val="1"/>
      <w:numFmt w:val="upperLetter"/>
      <w:lvlText w:val="%6)"/>
      <w:lvlJc w:val="left"/>
      <w:pPr>
        <w:ind w:left="6305" w:hanging="360"/>
      </w:pPr>
      <w:rPr>
        <w:rFonts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7025"/>
        </w:tabs>
        <w:ind w:left="70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745"/>
        </w:tabs>
        <w:ind w:left="774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465"/>
        </w:tabs>
        <w:ind w:left="8465" w:hanging="360"/>
      </w:pPr>
      <w:rPr>
        <w:rFonts w:ascii="Wingdings" w:hAnsi="Wingdings" w:hint="default"/>
      </w:rPr>
    </w:lvl>
  </w:abstractNum>
  <w:abstractNum w:abstractNumId="42">
    <w:nsid w:val="1B00053A"/>
    <w:multiLevelType w:val="multilevel"/>
    <w:tmpl w:val="9BBCECA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Theme="minorHAnsi" w:eastAsia="Times New Roman" w:hAnsiTheme="minorHAnsi" w:cstheme="minorHAnsi" w:hint="default"/>
        <w:b w:val="0"/>
        <w:strike w:val="0"/>
        <w:color w:val="auto"/>
        <w:sz w:val="22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>
    <w:nsid w:val="1BB64824"/>
    <w:multiLevelType w:val="hybridMultilevel"/>
    <w:tmpl w:val="08B8F288"/>
    <w:lvl w:ilvl="0" w:tplc="BB24CDAA">
      <w:numFmt w:val="bullet"/>
      <w:lvlText w:val="-"/>
      <w:lvlJc w:val="left"/>
      <w:pPr>
        <w:ind w:left="420" w:hanging="360"/>
      </w:pPr>
      <w:rPr>
        <w:rFonts w:ascii="Garamond" w:eastAsia="Times New Roman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1FAA7D94"/>
    <w:multiLevelType w:val="multilevel"/>
    <w:tmpl w:val="9B64E9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>
    <w:nsid w:val="24661D6A"/>
    <w:multiLevelType w:val="hybridMultilevel"/>
    <w:tmpl w:val="3582169C"/>
    <w:lvl w:ilvl="0" w:tplc="236AE444">
      <w:start w:val="1"/>
      <w:numFmt w:val="bullet"/>
      <w:lvlText w:val=""/>
      <w:lvlJc w:val="left"/>
      <w:pPr>
        <w:tabs>
          <w:tab w:val="num" w:pos="402"/>
        </w:tabs>
        <w:ind w:left="0" w:firstLine="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82"/>
        </w:tabs>
        <w:ind w:left="148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202"/>
        </w:tabs>
        <w:ind w:left="220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922"/>
        </w:tabs>
        <w:ind w:left="292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42"/>
        </w:tabs>
        <w:ind w:left="364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62"/>
        </w:tabs>
        <w:ind w:left="436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82"/>
        </w:tabs>
        <w:ind w:left="508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802"/>
        </w:tabs>
        <w:ind w:left="580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522"/>
        </w:tabs>
        <w:ind w:left="6522" w:hanging="360"/>
      </w:pPr>
      <w:rPr>
        <w:rFonts w:ascii="Wingdings" w:hAnsi="Wingdings" w:hint="default"/>
      </w:rPr>
    </w:lvl>
  </w:abstractNum>
  <w:abstractNum w:abstractNumId="46">
    <w:nsid w:val="26A71947"/>
    <w:multiLevelType w:val="multilevel"/>
    <w:tmpl w:val="A4E08E20"/>
    <w:lvl w:ilvl="0">
      <w:start w:val="1"/>
      <w:numFmt w:val="lowerRoman"/>
      <w:lvlText w:val="%1)"/>
      <w:lvlJc w:val="left"/>
      <w:rPr>
        <w:rFonts w:ascii="Calibri" w:eastAsia="Calibri" w:hAnsi="Calibri" w:cs="Calibri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it-IT" w:eastAsia="it-IT" w:bidi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27E66D3D"/>
    <w:multiLevelType w:val="multilevel"/>
    <w:tmpl w:val="CB38C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upperRoman"/>
      <w:lvlText w:val="%4."/>
      <w:lvlJc w:val="righ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>
    <w:nsid w:val="296C4A19"/>
    <w:multiLevelType w:val="hybridMultilevel"/>
    <w:tmpl w:val="ACD4C2A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98E586F"/>
    <w:multiLevelType w:val="hybridMultilevel"/>
    <w:tmpl w:val="CDD8889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A2F78FA"/>
    <w:multiLevelType w:val="hybridMultilevel"/>
    <w:tmpl w:val="B83ECE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2ACE5256"/>
    <w:multiLevelType w:val="hybridMultilevel"/>
    <w:tmpl w:val="202A623C"/>
    <w:lvl w:ilvl="0" w:tplc="0DDC17A6">
      <w:start w:val="1"/>
      <w:numFmt w:val="decimal"/>
      <w:lvlText w:val="%1)"/>
      <w:lvlJc w:val="left"/>
      <w:pPr>
        <w:ind w:left="1211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2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2F882A7B"/>
    <w:multiLevelType w:val="hybridMultilevel"/>
    <w:tmpl w:val="BC52335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31A5319B"/>
    <w:multiLevelType w:val="hybridMultilevel"/>
    <w:tmpl w:val="7A1E3F42"/>
    <w:lvl w:ilvl="0" w:tplc="753CDF44">
      <w:start w:val="12"/>
      <w:numFmt w:val="bullet"/>
      <w:lvlText w:val="-"/>
      <w:lvlJc w:val="left"/>
      <w:pPr>
        <w:ind w:left="720" w:hanging="360"/>
      </w:pPr>
      <w:rPr>
        <w:rFonts w:ascii="Courier New" w:hAnsi="Courier New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33697EC8"/>
    <w:multiLevelType w:val="hybridMultilevel"/>
    <w:tmpl w:val="1AF23B1A"/>
    <w:lvl w:ilvl="0" w:tplc="09BE00EA">
      <w:numFmt w:val="bullet"/>
      <w:lvlText w:val="-"/>
      <w:lvlJc w:val="left"/>
      <w:pPr>
        <w:tabs>
          <w:tab w:val="num" w:pos="1637"/>
        </w:tabs>
        <w:ind w:left="1637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6">
    <w:nsid w:val="37B0106E"/>
    <w:multiLevelType w:val="hybridMultilevel"/>
    <w:tmpl w:val="443631E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10048C8">
      <w:numFmt w:val="bullet"/>
      <w:lvlText w:val="-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3889147B"/>
    <w:multiLevelType w:val="multilevel"/>
    <w:tmpl w:val="727C6F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Theme="minorHAnsi" w:eastAsia="Times New Roman" w:hAnsiTheme="minorHAnsi" w:cs="Arial" w:hint="default"/>
        <w:b w:val="0"/>
        <w:i w:val="0"/>
        <w:strike w:val="0"/>
        <w:dstrike w:val="0"/>
        <w:sz w:val="20"/>
        <w:szCs w:val="20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>
    <w:nsid w:val="38D507EB"/>
    <w:multiLevelType w:val="singleLevel"/>
    <w:tmpl w:val="09BE00EA"/>
    <w:lvl w:ilvl="0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hAnsi="Times New Roman" w:hint="default"/>
      </w:rPr>
    </w:lvl>
  </w:abstractNum>
  <w:abstractNum w:abstractNumId="59">
    <w:nsid w:val="3A1A468E"/>
    <w:multiLevelType w:val="hybridMultilevel"/>
    <w:tmpl w:val="EA72C0C0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0">
    <w:nsid w:val="3B1B4C18"/>
    <w:multiLevelType w:val="hybridMultilevel"/>
    <w:tmpl w:val="1116E5E8"/>
    <w:lvl w:ilvl="0" w:tplc="04100019">
      <w:start w:val="1"/>
      <w:numFmt w:val="lowerLetter"/>
      <w:lvlText w:val="%1."/>
      <w:lvlJc w:val="left"/>
      <w:pPr>
        <w:ind w:left="1145" w:hanging="360"/>
      </w:pPr>
    </w:lvl>
    <w:lvl w:ilvl="1" w:tplc="04100019" w:tentative="1">
      <w:start w:val="1"/>
      <w:numFmt w:val="lowerLetter"/>
      <w:lvlText w:val="%2."/>
      <w:lvlJc w:val="left"/>
      <w:pPr>
        <w:ind w:left="1865" w:hanging="360"/>
      </w:pPr>
    </w:lvl>
    <w:lvl w:ilvl="2" w:tplc="0410001B" w:tentative="1">
      <w:start w:val="1"/>
      <w:numFmt w:val="lowerRoman"/>
      <w:lvlText w:val="%3."/>
      <w:lvlJc w:val="right"/>
      <w:pPr>
        <w:ind w:left="2585" w:hanging="180"/>
      </w:pPr>
    </w:lvl>
    <w:lvl w:ilvl="3" w:tplc="0410000F" w:tentative="1">
      <w:start w:val="1"/>
      <w:numFmt w:val="decimal"/>
      <w:lvlText w:val="%4."/>
      <w:lvlJc w:val="left"/>
      <w:pPr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1">
    <w:nsid w:val="3BE62FCB"/>
    <w:multiLevelType w:val="multilevel"/>
    <w:tmpl w:val="552AA7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numFmt w:val="bullet"/>
      <w:lvlText w:val="-"/>
      <w:lvlJc w:val="left"/>
      <w:pPr>
        <w:ind w:left="932" w:hanging="648"/>
      </w:pPr>
      <w:rPr>
        <w:rFonts w:ascii="Garamond" w:hAnsi="Garamond" w:cs="Times New Roman" w:hint="default"/>
        <w:b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41260CAC"/>
    <w:multiLevelType w:val="hybridMultilevel"/>
    <w:tmpl w:val="B74EDB24"/>
    <w:lvl w:ilvl="0" w:tplc="0F242D1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41407599"/>
    <w:multiLevelType w:val="hybridMultilevel"/>
    <w:tmpl w:val="868084B6"/>
    <w:lvl w:ilvl="0" w:tplc="117405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8CFC4996">
      <w:start w:val="1"/>
      <w:numFmt w:val="lowerLetter"/>
      <w:lvlText w:val="%4)"/>
      <w:lvlJc w:val="left"/>
      <w:pPr>
        <w:ind w:left="2880" w:hanging="360"/>
      </w:pPr>
      <w:rPr>
        <w:rFonts w:asciiTheme="minorHAnsi" w:eastAsia="Times New Roman" w:hAnsiTheme="minorHAnsi" w:cstheme="minorHAnsi"/>
        <w:b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43041FD5"/>
    <w:multiLevelType w:val="hybridMultilevel"/>
    <w:tmpl w:val="2000F782"/>
    <w:lvl w:ilvl="0" w:tplc="6E02E44E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43DA5664"/>
    <w:multiLevelType w:val="singleLevel"/>
    <w:tmpl w:val="BEC6407A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7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4F0F2F6A"/>
    <w:multiLevelType w:val="hybridMultilevel"/>
    <w:tmpl w:val="3DA2C0B2"/>
    <w:lvl w:ilvl="0" w:tplc="9D44BD9A">
      <w:start w:val="1"/>
      <w:numFmt w:val="lowerLetter"/>
      <w:lvlText w:val="%1)"/>
      <w:lvlJc w:val="left"/>
      <w:pPr>
        <w:ind w:left="720" w:hanging="360"/>
      </w:pPr>
      <w:rPr>
        <w:rFonts w:hint="default"/>
        <w:sz w:val="15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4FCA48C5"/>
    <w:multiLevelType w:val="hybridMultilevel"/>
    <w:tmpl w:val="78A8392A"/>
    <w:lvl w:ilvl="0" w:tplc="8CFC4996">
      <w:start w:val="1"/>
      <w:numFmt w:val="lowerLetter"/>
      <w:lvlText w:val="%1)"/>
      <w:lvlJc w:val="left"/>
      <w:pPr>
        <w:ind w:left="360" w:hanging="360"/>
      </w:pPr>
      <w:rPr>
        <w:rFonts w:asciiTheme="minorHAnsi" w:eastAsia="Times New Roman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4FD61B9A"/>
    <w:multiLevelType w:val="hybridMultilevel"/>
    <w:tmpl w:val="31AC24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00933C6"/>
    <w:multiLevelType w:val="hybridMultilevel"/>
    <w:tmpl w:val="CF5EF75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50E068FD"/>
    <w:multiLevelType w:val="multilevel"/>
    <w:tmpl w:val="29DAD4F2"/>
    <w:lvl w:ilvl="0">
      <w:start w:val="1"/>
      <w:numFmt w:val="decimal"/>
      <w:pStyle w:val="Titolo2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sz w:val="24"/>
        <w:szCs w:val="24"/>
        <w:lang w:val="it-IT"/>
      </w:rPr>
    </w:lvl>
    <w:lvl w:ilvl="1">
      <w:start w:val="1"/>
      <w:numFmt w:val="decimal"/>
      <w:pStyle w:val="Titolo3"/>
      <w:isLgl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pStyle w:val="Titolo4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74">
    <w:nsid w:val="523A4D78"/>
    <w:multiLevelType w:val="hybridMultilevel"/>
    <w:tmpl w:val="ABF2E4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543A0640"/>
    <w:multiLevelType w:val="hybridMultilevel"/>
    <w:tmpl w:val="DA5EC486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49805B7"/>
    <w:multiLevelType w:val="hybridMultilevel"/>
    <w:tmpl w:val="83921CE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58504955"/>
    <w:multiLevelType w:val="hybridMultilevel"/>
    <w:tmpl w:val="88906F8E"/>
    <w:lvl w:ilvl="0" w:tplc="B622AAB0">
      <w:start w:val="1"/>
      <w:numFmt w:val="bullet"/>
      <w:pStyle w:val="Puntoelenco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E3EC555C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8">
    <w:nsid w:val="589D5327"/>
    <w:multiLevelType w:val="hybridMultilevel"/>
    <w:tmpl w:val="DEEC8A9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96D644C"/>
    <w:multiLevelType w:val="hybridMultilevel"/>
    <w:tmpl w:val="133429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>
    <w:nsid w:val="5BED6447"/>
    <w:multiLevelType w:val="hybridMultilevel"/>
    <w:tmpl w:val="096005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5F2F613F"/>
    <w:multiLevelType w:val="hybridMultilevel"/>
    <w:tmpl w:val="D0D2B6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>
    <w:nsid w:val="63045A95"/>
    <w:multiLevelType w:val="multilevel"/>
    <w:tmpl w:val="6BF62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rFonts w:ascii="Calibri" w:hAnsi="Calibri" w:hint="default"/>
        <w:i w:val="0"/>
      </w:rPr>
    </w:lvl>
    <w:lvl w:ilvl="2">
      <w:start w:val="1"/>
      <w:numFmt w:val="decimal"/>
      <w:pStyle w:val="Stile3"/>
      <w:lvlText w:val="%1.%2.%3."/>
      <w:lvlJc w:val="left"/>
      <w:pPr>
        <w:ind w:left="646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3">
    <w:nsid w:val="658C7DCA"/>
    <w:multiLevelType w:val="hybridMultilevel"/>
    <w:tmpl w:val="6832E660"/>
    <w:lvl w:ilvl="0" w:tplc="2576815A">
      <w:numFmt w:val="bullet"/>
      <w:lvlText w:val="−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>
    <w:nsid w:val="67631C62"/>
    <w:multiLevelType w:val="multilevel"/>
    <w:tmpl w:val="E3D28F9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98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83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1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12" w:hanging="1800"/>
      </w:pPr>
      <w:rPr>
        <w:rFonts w:hint="default"/>
      </w:rPr>
    </w:lvl>
  </w:abstractNum>
  <w:abstractNum w:abstractNumId="86">
    <w:nsid w:val="676A1B25"/>
    <w:multiLevelType w:val="hybridMultilevel"/>
    <w:tmpl w:val="19BED14A"/>
    <w:lvl w:ilvl="0" w:tplc="F56A6B1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685255D8"/>
    <w:multiLevelType w:val="hybridMultilevel"/>
    <w:tmpl w:val="ED6A970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9">
    <w:nsid w:val="6CAF4798"/>
    <w:multiLevelType w:val="hybridMultilevel"/>
    <w:tmpl w:val="9CEEBF76"/>
    <w:lvl w:ilvl="0" w:tplc="0F242D18">
      <w:start w:val="1"/>
      <w:numFmt w:val="bullet"/>
      <w:lvlText w:val="-"/>
      <w:lvlJc w:val="left"/>
      <w:pPr>
        <w:tabs>
          <w:tab w:val="num" w:pos="704"/>
        </w:tabs>
        <w:ind w:left="704" w:hanging="360"/>
      </w:pPr>
      <w:rPr>
        <w:rFonts w:ascii="Arial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24"/>
        </w:tabs>
        <w:ind w:left="142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44"/>
        </w:tabs>
        <w:ind w:left="21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64"/>
        </w:tabs>
        <w:ind w:left="286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584"/>
        </w:tabs>
        <w:ind w:left="358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04"/>
        </w:tabs>
        <w:ind w:left="430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24"/>
        </w:tabs>
        <w:ind w:left="502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44"/>
        </w:tabs>
        <w:ind w:left="574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64"/>
        </w:tabs>
        <w:ind w:left="6464" w:hanging="360"/>
      </w:pPr>
      <w:rPr>
        <w:rFonts w:ascii="Wingdings" w:hAnsi="Wingdings" w:hint="default"/>
      </w:rPr>
    </w:lvl>
  </w:abstractNum>
  <w:abstractNum w:abstractNumId="90">
    <w:nsid w:val="6FD21567"/>
    <w:multiLevelType w:val="hybridMultilevel"/>
    <w:tmpl w:val="91260904"/>
    <w:lvl w:ilvl="0" w:tplc="46E29A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1">
    <w:nsid w:val="728942B4"/>
    <w:multiLevelType w:val="hybridMultilevel"/>
    <w:tmpl w:val="5BBE1030"/>
    <w:lvl w:ilvl="0" w:tplc="00000004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b w:val="0"/>
        <w:sz w:val="24"/>
        <w:szCs w:val="24"/>
        <w:highlight w:val="lightGray"/>
        <w:lang w:val="it-IT" w:bidi="ar-SA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76033505"/>
    <w:multiLevelType w:val="singleLevel"/>
    <w:tmpl w:val="E10048C8"/>
    <w:lvl w:ilvl="0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93">
    <w:nsid w:val="7902209F"/>
    <w:multiLevelType w:val="hybridMultilevel"/>
    <w:tmpl w:val="5AA045B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C174113"/>
    <w:multiLevelType w:val="hybridMultilevel"/>
    <w:tmpl w:val="9322E23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7D284211"/>
    <w:multiLevelType w:val="hybridMultilevel"/>
    <w:tmpl w:val="6F4AE17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7DB60114"/>
    <w:multiLevelType w:val="hybridMultilevel"/>
    <w:tmpl w:val="37F6535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7E165467"/>
    <w:multiLevelType w:val="hybridMultilevel"/>
    <w:tmpl w:val="FF38D250"/>
    <w:lvl w:ilvl="0" w:tplc="FE98C87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>
    <w:nsid w:val="7E206654"/>
    <w:multiLevelType w:val="multilevel"/>
    <w:tmpl w:val="EB12C9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497" w:hanging="504"/>
      </w:pPr>
      <w:rPr>
        <w:rFonts w:asciiTheme="minorHAnsi" w:hAnsiTheme="minorHAnsi" w:hint="default"/>
        <w:b w:val="0"/>
        <w:i w:val="0"/>
        <w:strike w:val="0"/>
        <w:sz w:val="20"/>
        <w:szCs w:val="20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7"/>
  </w:num>
  <w:num w:numId="2">
    <w:abstractNumId w:val="67"/>
  </w:num>
  <w:num w:numId="3">
    <w:abstractNumId w:val="98"/>
  </w:num>
  <w:num w:numId="4">
    <w:abstractNumId w:val="84"/>
  </w:num>
  <w:num w:numId="5">
    <w:abstractNumId w:val="32"/>
  </w:num>
  <w:num w:numId="6">
    <w:abstractNumId w:val="57"/>
  </w:num>
  <w:num w:numId="7">
    <w:abstractNumId w:val="73"/>
  </w:num>
  <w:num w:numId="8">
    <w:abstractNumId w:val="88"/>
  </w:num>
  <w:num w:numId="9">
    <w:abstractNumId w:val="34"/>
  </w:num>
  <w:num w:numId="10">
    <w:abstractNumId w:val="35"/>
  </w:num>
  <w:num w:numId="11">
    <w:abstractNumId w:val="42"/>
  </w:num>
  <w:num w:numId="12">
    <w:abstractNumId w:val="68"/>
  </w:num>
  <w:num w:numId="13">
    <w:abstractNumId w:val="26"/>
  </w:num>
  <w:num w:numId="14">
    <w:abstractNumId w:val="49"/>
  </w:num>
  <w:num w:numId="15">
    <w:abstractNumId w:val="62"/>
  </w:num>
  <w:num w:numId="16">
    <w:abstractNumId w:val="52"/>
  </w:num>
  <w:num w:numId="17">
    <w:abstractNumId w:val="28"/>
  </w:num>
  <w:num w:numId="18">
    <w:abstractNumId w:val="7"/>
  </w:num>
  <w:num w:numId="19">
    <w:abstractNumId w:val="7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5"/>
  </w:num>
  <w:num w:numId="21">
    <w:abstractNumId w:val="6"/>
  </w:num>
  <w:num w:numId="22">
    <w:abstractNumId w:val="80"/>
  </w:num>
  <w:num w:numId="2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5"/>
  </w:num>
  <w:num w:numId="25">
    <w:abstractNumId w:val="24"/>
  </w:num>
  <w:num w:numId="26">
    <w:abstractNumId w:val="89"/>
  </w:num>
  <w:num w:numId="27">
    <w:abstractNumId w:val="76"/>
  </w:num>
  <w:num w:numId="28">
    <w:abstractNumId w:val="22"/>
  </w:num>
  <w:num w:numId="29">
    <w:abstractNumId w:val="82"/>
  </w:num>
  <w:num w:numId="30">
    <w:abstractNumId w:val="92"/>
  </w:num>
  <w:num w:numId="31">
    <w:abstractNumId w:val="23"/>
  </w:num>
  <w:num w:numId="32">
    <w:abstractNumId w:val="38"/>
  </w:num>
  <w:num w:numId="33">
    <w:abstractNumId w:val="93"/>
  </w:num>
  <w:num w:numId="34">
    <w:abstractNumId w:val="0"/>
  </w:num>
  <w:num w:numId="35">
    <w:abstractNumId w:val="1"/>
  </w:num>
  <w:num w:numId="36">
    <w:abstractNumId w:val="2"/>
  </w:num>
  <w:num w:numId="37">
    <w:abstractNumId w:val="3"/>
  </w:num>
  <w:num w:numId="38">
    <w:abstractNumId w:val="4"/>
  </w:num>
  <w:num w:numId="39">
    <w:abstractNumId w:val="8"/>
  </w:num>
  <w:num w:numId="40">
    <w:abstractNumId w:val="9"/>
  </w:num>
  <w:num w:numId="41">
    <w:abstractNumId w:val="10"/>
  </w:num>
  <w:num w:numId="42">
    <w:abstractNumId w:val="11"/>
  </w:num>
  <w:num w:numId="43">
    <w:abstractNumId w:val="69"/>
  </w:num>
  <w:num w:numId="44">
    <w:abstractNumId w:val="33"/>
  </w:num>
  <w:num w:numId="45">
    <w:abstractNumId w:val="66"/>
  </w:num>
  <w:num w:numId="46">
    <w:abstractNumId w:val="86"/>
  </w:num>
  <w:num w:numId="47">
    <w:abstractNumId w:val="43"/>
  </w:num>
  <w:num w:numId="48">
    <w:abstractNumId w:val="72"/>
  </w:num>
  <w:num w:numId="49">
    <w:abstractNumId w:val="75"/>
  </w:num>
  <w:num w:numId="50">
    <w:abstractNumId w:val="97"/>
  </w:num>
  <w:num w:numId="51">
    <w:abstractNumId w:val="44"/>
  </w:num>
  <w:num w:numId="52">
    <w:abstractNumId w:val="30"/>
  </w:num>
  <w:num w:numId="53">
    <w:abstractNumId w:val="61"/>
  </w:num>
  <w:num w:numId="54">
    <w:abstractNumId w:val="48"/>
  </w:num>
  <w:num w:numId="55">
    <w:abstractNumId w:val="31"/>
  </w:num>
  <w:num w:numId="56">
    <w:abstractNumId w:val="50"/>
  </w:num>
  <w:num w:numId="57">
    <w:abstractNumId w:val="83"/>
  </w:num>
  <w:num w:numId="58">
    <w:abstractNumId w:val="37"/>
  </w:num>
  <w:num w:numId="59">
    <w:abstractNumId w:val="56"/>
  </w:num>
  <w:num w:numId="60">
    <w:abstractNumId w:val="36"/>
  </w:num>
  <w:num w:numId="61">
    <w:abstractNumId w:val="74"/>
  </w:num>
  <w:num w:numId="62">
    <w:abstractNumId w:val="63"/>
  </w:num>
  <w:num w:numId="63">
    <w:abstractNumId w:val="25"/>
  </w:num>
  <w:num w:numId="64">
    <w:abstractNumId w:val="81"/>
  </w:num>
  <w:num w:numId="65">
    <w:abstractNumId w:val="85"/>
  </w:num>
  <w:num w:numId="66">
    <w:abstractNumId w:val="41"/>
  </w:num>
  <w:num w:numId="67">
    <w:abstractNumId w:val="27"/>
  </w:num>
  <w:num w:numId="68">
    <w:abstractNumId w:val="53"/>
  </w:num>
  <w:num w:numId="69">
    <w:abstractNumId w:val="79"/>
  </w:num>
  <w:num w:numId="70">
    <w:abstractNumId w:val="29"/>
  </w:num>
  <w:num w:numId="71">
    <w:abstractNumId w:val="71"/>
  </w:num>
  <w:num w:numId="72">
    <w:abstractNumId w:val="58"/>
  </w:num>
  <w:num w:numId="73">
    <w:abstractNumId w:val="70"/>
  </w:num>
  <w:num w:numId="74">
    <w:abstractNumId w:val="46"/>
  </w:num>
  <w:num w:numId="75">
    <w:abstractNumId w:val="51"/>
  </w:num>
  <w:num w:numId="76">
    <w:abstractNumId w:val="90"/>
  </w:num>
  <w:num w:numId="77">
    <w:abstractNumId w:val="78"/>
  </w:num>
  <w:num w:numId="78">
    <w:abstractNumId w:val="40"/>
  </w:num>
  <w:num w:numId="79">
    <w:abstractNumId w:val="55"/>
  </w:num>
  <w:num w:numId="80">
    <w:abstractNumId w:val="64"/>
  </w:num>
  <w:num w:numId="81">
    <w:abstractNumId w:val="60"/>
  </w:num>
  <w:num w:numId="82">
    <w:abstractNumId w:val="65"/>
  </w:num>
  <w:num w:numId="83">
    <w:abstractNumId w:val="73"/>
  </w:num>
  <w:num w:numId="84">
    <w:abstractNumId w:val="59"/>
  </w:num>
  <w:num w:numId="85">
    <w:abstractNumId w:val="91"/>
  </w:num>
  <w:num w:numId="86">
    <w:abstractNumId w:val="54"/>
  </w:num>
  <w:num w:numId="87">
    <w:abstractNumId w:val="96"/>
  </w:num>
  <w:num w:numId="88">
    <w:abstractNumId w:val="87"/>
  </w:num>
  <w:num w:numId="89">
    <w:abstractNumId w:val="95"/>
  </w:num>
  <w:num w:numId="90">
    <w:abstractNumId w:val="94"/>
  </w:num>
  <w:num w:numId="91">
    <w:abstractNumId w:val="39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4"/>
  <w:proofState w:spelling="clean" w:grammar="clean"/>
  <w:doNotTrackFormatting/>
  <w:defaultTabStop w:val="397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5A4"/>
    <w:rsid w:val="00000141"/>
    <w:rsid w:val="000001D8"/>
    <w:rsid w:val="00000893"/>
    <w:rsid w:val="00000A6F"/>
    <w:rsid w:val="00000D0F"/>
    <w:rsid w:val="00000F97"/>
    <w:rsid w:val="000019B6"/>
    <w:rsid w:val="00001AC6"/>
    <w:rsid w:val="00001ACC"/>
    <w:rsid w:val="00002055"/>
    <w:rsid w:val="000020D7"/>
    <w:rsid w:val="00002294"/>
    <w:rsid w:val="00002353"/>
    <w:rsid w:val="00002366"/>
    <w:rsid w:val="00002D91"/>
    <w:rsid w:val="00002EF5"/>
    <w:rsid w:val="000036DE"/>
    <w:rsid w:val="000037F4"/>
    <w:rsid w:val="00003820"/>
    <w:rsid w:val="00003958"/>
    <w:rsid w:val="00003CB7"/>
    <w:rsid w:val="00003EBB"/>
    <w:rsid w:val="00004321"/>
    <w:rsid w:val="00004473"/>
    <w:rsid w:val="00004598"/>
    <w:rsid w:val="00004A25"/>
    <w:rsid w:val="00004BFB"/>
    <w:rsid w:val="00004D65"/>
    <w:rsid w:val="00004E7F"/>
    <w:rsid w:val="00004F94"/>
    <w:rsid w:val="0000500B"/>
    <w:rsid w:val="000050AF"/>
    <w:rsid w:val="00005168"/>
    <w:rsid w:val="0000532F"/>
    <w:rsid w:val="000054BC"/>
    <w:rsid w:val="0000573D"/>
    <w:rsid w:val="00005959"/>
    <w:rsid w:val="00005A2B"/>
    <w:rsid w:val="00005A3A"/>
    <w:rsid w:val="000060BF"/>
    <w:rsid w:val="000064A6"/>
    <w:rsid w:val="000065FD"/>
    <w:rsid w:val="000066B5"/>
    <w:rsid w:val="000068F5"/>
    <w:rsid w:val="00006A97"/>
    <w:rsid w:val="00006D8B"/>
    <w:rsid w:val="00006DA1"/>
    <w:rsid w:val="00006F2A"/>
    <w:rsid w:val="00006F6A"/>
    <w:rsid w:val="00007086"/>
    <w:rsid w:val="0000709F"/>
    <w:rsid w:val="000072D5"/>
    <w:rsid w:val="00007309"/>
    <w:rsid w:val="0000797C"/>
    <w:rsid w:val="00007A4D"/>
    <w:rsid w:val="00007BA3"/>
    <w:rsid w:val="00007D39"/>
    <w:rsid w:val="00007E9B"/>
    <w:rsid w:val="00007F6B"/>
    <w:rsid w:val="00007F88"/>
    <w:rsid w:val="000100A5"/>
    <w:rsid w:val="00010323"/>
    <w:rsid w:val="0001043B"/>
    <w:rsid w:val="0001054E"/>
    <w:rsid w:val="000108E8"/>
    <w:rsid w:val="00010B49"/>
    <w:rsid w:val="00010F00"/>
    <w:rsid w:val="00011130"/>
    <w:rsid w:val="000115A4"/>
    <w:rsid w:val="000115B4"/>
    <w:rsid w:val="00011A53"/>
    <w:rsid w:val="00011ADA"/>
    <w:rsid w:val="000122EF"/>
    <w:rsid w:val="00012493"/>
    <w:rsid w:val="00012548"/>
    <w:rsid w:val="000125D2"/>
    <w:rsid w:val="00012846"/>
    <w:rsid w:val="000129D4"/>
    <w:rsid w:val="00012ABA"/>
    <w:rsid w:val="00012AE2"/>
    <w:rsid w:val="00012BD6"/>
    <w:rsid w:val="00012CD8"/>
    <w:rsid w:val="00012E58"/>
    <w:rsid w:val="00012F88"/>
    <w:rsid w:val="00013370"/>
    <w:rsid w:val="00013519"/>
    <w:rsid w:val="0001364E"/>
    <w:rsid w:val="00013CD3"/>
    <w:rsid w:val="00013D0B"/>
    <w:rsid w:val="00013D0C"/>
    <w:rsid w:val="00013D66"/>
    <w:rsid w:val="000144BC"/>
    <w:rsid w:val="000145D4"/>
    <w:rsid w:val="000147A0"/>
    <w:rsid w:val="000149F9"/>
    <w:rsid w:val="00014A5C"/>
    <w:rsid w:val="00014B51"/>
    <w:rsid w:val="00014EA4"/>
    <w:rsid w:val="000150FE"/>
    <w:rsid w:val="00015381"/>
    <w:rsid w:val="00015B73"/>
    <w:rsid w:val="00015DDA"/>
    <w:rsid w:val="0001622F"/>
    <w:rsid w:val="000162BC"/>
    <w:rsid w:val="00016853"/>
    <w:rsid w:val="000169D4"/>
    <w:rsid w:val="00016C42"/>
    <w:rsid w:val="00016CED"/>
    <w:rsid w:val="00016DA3"/>
    <w:rsid w:val="00016EF0"/>
    <w:rsid w:val="00016F0C"/>
    <w:rsid w:val="00016F2D"/>
    <w:rsid w:val="00016FF3"/>
    <w:rsid w:val="000170E7"/>
    <w:rsid w:val="00017116"/>
    <w:rsid w:val="000171AD"/>
    <w:rsid w:val="00017200"/>
    <w:rsid w:val="000172F3"/>
    <w:rsid w:val="00017331"/>
    <w:rsid w:val="0001756B"/>
    <w:rsid w:val="000178D9"/>
    <w:rsid w:val="00017BCB"/>
    <w:rsid w:val="00017F48"/>
    <w:rsid w:val="0002018E"/>
    <w:rsid w:val="00020394"/>
    <w:rsid w:val="0002041B"/>
    <w:rsid w:val="00020579"/>
    <w:rsid w:val="00020580"/>
    <w:rsid w:val="00020DC8"/>
    <w:rsid w:val="00020FE7"/>
    <w:rsid w:val="000214DD"/>
    <w:rsid w:val="0002161C"/>
    <w:rsid w:val="00021626"/>
    <w:rsid w:val="00021EB6"/>
    <w:rsid w:val="00022150"/>
    <w:rsid w:val="00022380"/>
    <w:rsid w:val="0002276B"/>
    <w:rsid w:val="000228B4"/>
    <w:rsid w:val="0002294A"/>
    <w:rsid w:val="00022C54"/>
    <w:rsid w:val="00022D08"/>
    <w:rsid w:val="00023264"/>
    <w:rsid w:val="000232AF"/>
    <w:rsid w:val="00023782"/>
    <w:rsid w:val="000238DE"/>
    <w:rsid w:val="00023CD8"/>
    <w:rsid w:val="00023F4E"/>
    <w:rsid w:val="00024252"/>
    <w:rsid w:val="000248A4"/>
    <w:rsid w:val="00024ADE"/>
    <w:rsid w:val="00024BCD"/>
    <w:rsid w:val="00024F3B"/>
    <w:rsid w:val="00024FE8"/>
    <w:rsid w:val="00025046"/>
    <w:rsid w:val="0002521F"/>
    <w:rsid w:val="0002523E"/>
    <w:rsid w:val="000253B1"/>
    <w:rsid w:val="0002573B"/>
    <w:rsid w:val="00025B27"/>
    <w:rsid w:val="00025C01"/>
    <w:rsid w:val="000261AF"/>
    <w:rsid w:val="0002635A"/>
    <w:rsid w:val="0002646F"/>
    <w:rsid w:val="00026587"/>
    <w:rsid w:val="00026CB9"/>
    <w:rsid w:val="000271D3"/>
    <w:rsid w:val="000274E3"/>
    <w:rsid w:val="0002773A"/>
    <w:rsid w:val="00027752"/>
    <w:rsid w:val="000277A8"/>
    <w:rsid w:val="000277F2"/>
    <w:rsid w:val="0002793F"/>
    <w:rsid w:val="00027E1E"/>
    <w:rsid w:val="00030032"/>
    <w:rsid w:val="00030095"/>
    <w:rsid w:val="00030126"/>
    <w:rsid w:val="000307BD"/>
    <w:rsid w:val="00030995"/>
    <w:rsid w:val="000309E1"/>
    <w:rsid w:val="00030BEA"/>
    <w:rsid w:val="0003113A"/>
    <w:rsid w:val="0003119E"/>
    <w:rsid w:val="000311BC"/>
    <w:rsid w:val="000312DA"/>
    <w:rsid w:val="00031328"/>
    <w:rsid w:val="00031565"/>
    <w:rsid w:val="00031804"/>
    <w:rsid w:val="0003197C"/>
    <w:rsid w:val="00031A20"/>
    <w:rsid w:val="00031A9C"/>
    <w:rsid w:val="00031B52"/>
    <w:rsid w:val="00031C26"/>
    <w:rsid w:val="00031E26"/>
    <w:rsid w:val="0003201B"/>
    <w:rsid w:val="000325B8"/>
    <w:rsid w:val="0003263B"/>
    <w:rsid w:val="000326BA"/>
    <w:rsid w:val="0003286D"/>
    <w:rsid w:val="00032C7F"/>
    <w:rsid w:val="00032D89"/>
    <w:rsid w:val="00032F69"/>
    <w:rsid w:val="00033122"/>
    <w:rsid w:val="0003349E"/>
    <w:rsid w:val="000334B6"/>
    <w:rsid w:val="000336FC"/>
    <w:rsid w:val="00033B5C"/>
    <w:rsid w:val="00033BFD"/>
    <w:rsid w:val="00033C48"/>
    <w:rsid w:val="00033DE6"/>
    <w:rsid w:val="00033E98"/>
    <w:rsid w:val="00033F89"/>
    <w:rsid w:val="00034186"/>
    <w:rsid w:val="000346E7"/>
    <w:rsid w:val="00034E13"/>
    <w:rsid w:val="00034EBC"/>
    <w:rsid w:val="00034ED7"/>
    <w:rsid w:val="000352F0"/>
    <w:rsid w:val="0003548E"/>
    <w:rsid w:val="00035568"/>
    <w:rsid w:val="0003556B"/>
    <w:rsid w:val="000355BD"/>
    <w:rsid w:val="000356DE"/>
    <w:rsid w:val="00035702"/>
    <w:rsid w:val="0003574B"/>
    <w:rsid w:val="00036012"/>
    <w:rsid w:val="00036014"/>
    <w:rsid w:val="00036081"/>
    <w:rsid w:val="000360EB"/>
    <w:rsid w:val="000361AF"/>
    <w:rsid w:val="000364E3"/>
    <w:rsid w:val="00037092"/>
    <w:rsid w:val="00037595"/>
    <w:rsid w:val="00037676"/>
    <w:rsid w:val="000377EA"/>
    <w:rsid w:val="00037AA3"/>
    <w:rsid w:val="00037E97"/>
    <w:rsid w:val="00037F4E"/>
    <w:rsid w:val="0004077E"/>
    <w:rsid w:val="00040B98"/>
    <w:rsid w:val="00040F6A"/>
    <w:rsid w:val="00041167"/>
    <w:rsid w:val="00041389"/>
    <w:rsid w:val="0004148B"/>
    <w:rsid w:val="000416C1"/>
    <w:rsid w:val="00041771"/>
    <w:rsid w:val="00041C56"/>
    <w:rsid w:val="00041DD5"/>
    <w:rsid w:val="00041FF6"/>
    <w:rsid w:val="00042074"/>
    <w:rsid w:val="000423B8"/>
    <w:rsid w:val="00042466"/>
    <w:rsid w:val="0004253B"/>
    <w:rsid w:val="0004275B"/>
    <w:rsid w:val="000429E2"/>
    <w:rsid w:val="00042C38"/>
    <w:rsid w:val="00042CAE"/>
    <w:rsid w:val="00042CFB"/>
    <w:rsid w:val="00042D7C"/>
    <w:rsid w:val="00042E48"/>
    <w:rsid w:val="00042E4F"/>
    <w:rsid w:val="00043176"/>
    <w:rsid w:val="00043639"/>
    <w:rsid w:val="0004368D"/>
    <w:rsid w:val="00043804"/>
    <w:rsid w:val="000438F7"/>
    <w:rsid w:val="000439DD"/>
    <w:rsid w:val="00043CAE"/>
    <w:rsid w:val="00043D88"/>
    <w:rsid w:val="00043DC3"/>
    <w:rsid w:val="00044162"/>
    <w:rsid w:val="00044167"/>
    <w:rsid w:val="00044229"/>
    <w:rsid w:val="000442C4"/>
    <w:rsid w:val="0004430F"/>
    <w:rsid w:val="0004443B"/>
    <w:rsid w:val="00044723"/>
    <w:rsid w:val="000447C8"/>
    <w:rsid w:val="000448A3"/>
    <w:rsid w:val="00044983"/>
    <w:rsid w:val="000449AB"/>
    <w:rsid w:val="000449C0"/>
    <w:rsid w:val="00044A87"/>
    <w:rsid w:val="00044B54"/>
    <w:rsid w:val="00044D38"/>
    <w:rsid w:val="00044E9A"/>
    <w:rsid w:val="00044EE8"/>
    <w:rsid w:val="00045E32"/>
    <w:rsid w:val="00046096"/>
    <w:rsid w:val="00046160"/>
    <w:rsid w:val="00046430"/>
    <w:rsid w:val="00046492"/>
    <w:rsid w:val="000469F4"/>
    <w:rsid w:val="00046D2D"/>
    <w:rsid w:val="00046D4B"/>
    <w:rsid w:val="000470EF"/>
    <w:rsid w:val="000475D7"/>
    <w:rsid w:val="0004777B"/>
    <w:rsid w:val="00047837"/>
    <w:rsid w:val="00047B76"/>
    <w:rsid w:val="00047E42"/>
    <w:rsid w:val="00047FC4"/>
    <w:rsid w:val="0005011D"/>
    <w:rsid w:val="000504BC"/>
    <w:rsid w:val="0005067B"/>
    <w:rsid w:val="00050923"/>
    <w:rsid w:val="00050E76"/>
    <w:rsid w:val="00050EEB"/>
    <w:rsid w:val="00050F06"/>
    <w:rsid w:val="00050F3B"/>
    <w:rsid w:val="00051044"/>
    <w:rsid w:val="0005132A"/>
    <w:rsid w:val="00051496"/>
    <w:rsid w:val="00051D07"/>
    <w:rsid w:val="00051EEE"/>
    <w:rsid w:val="0005220E"/>
    <w:rsid w:val="00052356"/>
    <w:rsid w:val="000523AF"/>
    <w:rsid w:val="000524FB"/>
    <w:rsid w:val="0005267D"/>
    <w:rsid w:val="0005268B"/>
    <w:rsid w:val="000526A0"/>
    <w:rsid w:val="00052F1B"/>
    <w:rsid w:val="00053085"/>
    <w:rsid w:val="000535C7"/>
    <w:rsid w:val="000535EE"/>
    <w:rsid w:val="000536CA"/>
    <w:rsid w:val="000538B5"/>
    <w:rsid w:val="00053D34"/>
    <w:rsid w:val="00053E01"/>
    <w:rsid w:val="00053E18"/>
    <w:rsid w:val="00053E4F"/>
    <w:rsid w:val="000540DE"/>
    <w:rsid w:val="000543C0"/>
    <w:rsid w:val="00054444"/>
    <w:rsid w:val="00054480"/>
    <w:rsid w:val="00054B84"/>
    <w:rsid w:val="00054CE4"/>
    <w:rsid w:val="00054D76"/>
    <w:rsid w:val="00054E2B"/>
    <w:rsid w:val="000550E8"/>
    <w:rsid w:val="00055478"/>
    <w:rsid w:val="0005565A"/>
    <w:rsid w:val="000556AD"/>
    <w:rsid w:val="000557B4"/>
    <w:rsid w:val="0005597C"/>
    <w:rsid w:val="00055C25"/>
    <w:rsid w:val="00055C64"/>
    <w:rsid w:val="00055D60"/>
    <w:rsid w:val="0005616E"/>
    <w:rsid w:val="00056355"/>
    <w:rsid w:val="000563CB"/>
    <w:rsid w:val="00056512"/>
    <w:rsid w:val="0005663B"/>
    <w:rsid w:val="00056B8A"/>
    <w:rsid w:val="00056BA1"/>
    <w:rsid w:val="00056F80"/>
    <w:rsid w:val="000575B8"/>
    <w:rsid w:val="000575D9"/>
    <w:rsid w:val="0005790D"/>
    <w:rsid w:val="00057AC4"/>
    <w:rsid w:val="00057BFD"/>
    <w:rsid w:val="00057EEF"/>
    <w:rsid w:val="000600F9"/>
    <w:rsid w:val="000608FB"/>
    <w:rsid w:val="000609A4"/>
    <w:rsid w:val="00060D7D"/>
    <w:rsid w:val="0006110E"/>
    <w:rsid w:val="00061197"/>
    <w:rsid w:val="0006152D"/>
    <w:rsid w:val="00061561"/>
    <w:rsid w:val="000617BB"/>
    <w:rsid w:val="0006186F"/>
    <w:rsid w:val="000618E5"/>
    <w:rsid w:val="00061D50"/>
    <w:rsid w:val="00061D92"/>
    <w:rsid w:val="00061DA3"/>
    <w:rsid w:val="00061E28"/>
    <w:rsid w:val="00062219"/>
    <w:rsid w:val="0006226F"/>
    <w:rsid w:val="000624DC"/>
    <w:rsid w:val="0006251B"/>
    <w:rsid w:val="00062583"/>
    <w:rsid w:val="00062732"/>
    <w:rsid w:val="00062AEA"/>
    <w:rsid w:val="00062B6A"/>
    <w:rsid w:val="0006307D"/>
    <w:rsid w:val="00063186"/>
    <w:rsid w:val="000631BF"/>
    <w:rsid w:val="000632A6"/>
    <w:rsid w:val="0006347C"/>
    <w:rsid w:val="000635B0"/>
    <w:rsid w:val="000636FD"/>
    <w:rsid w:val="00063A76"/>
    <w:rsid w:val="00064112"/>
    <w:rsid w:val="0006414A"/>
    <w:rsid w:val="0006426E"/>
    <w:rsid w:val="000643A1"/>
    <w:rsid w:val="0006470D"/>
    <w:rsid w:val="00064A16"/>
    <w:rsid w:val="00064A1F"/>
    <w:rsid w:val="00064B75"/>
    <w:rsid w:val="00064DEA"/>
    <w:rsid w:val="00064FA4"/>
    <w:rsid w:val="00065A66"/>
    <w:rsid w:val="00065DB1"/>
    <w:rsid w:val="000660A6"/>
    <w:rsid w:val="000661DE"/>
    <w:rsid w:val="000662D6"/>
    <w:rsid w:val="000663EC"/>
    <w:rsid w:val="0006648B"/>
    <w:rsid w:val="00066856"/>
    <w:rsid w:val="0006690F"/>
    <w:rsid w:val="000669B0"/>
    <w:rsid w:val="0006781F"/>
    <w:rsid w:val="00067A87"/>
    <w:rsid w:val="00067C25"/>
    <w:rsid w:val="00070527"/>
    <w:rsid w:val="000705F4"/>
    <w:rsid w:val="0007068A"/>
    <w:rsid w:val="0007087C"/>
    <w:rsid w:val="00070D7C"/>
    <w:rsid w:val="00071339"/>
    <w:rsid w:val="000714FB"/>
    <w:rsid w:val="00071532"/>
    <w:rsid w:val="00071AB1"/>
    <w:rsid w:val="00071C14"/>
    <w:rsid w:val="00071DE6"/>
    <w:rsid w:val="00071E48"/>
    <w:rsid w:val="00072151"/>
    <w:rsid w:val="000723E7"/>
    <w:rsid w:val="00072447"/>
    <w:rsid w:val="00072750"/>
    <w:rsid w:val="00072897"/>
    <w:rsid w:val="000729AA"/>
    <w:rsid w:val="00072C1D"/>
    <w:rsid w:val="00072F4C"/>
    <w:rsid w:val="00072FEE"/>
    <w:rsid w:val="0007315D"/>
    <w:rsid w:val="00073239"/>
    <w:rsid w:val="00073510"/>
    <w:rsid w:val="00073A89"/>
    <w:rsid w:val="00073E1B"/>
    <w:rsid w:val="00073F2F"/>
    <w:rsid w:val="00074120"/>
    <w:rsid w:val="00074125"/>
    <w:rsid w:val="000743C2"/>
    <w:rsid w:val="000744F0"/>
    <w:rsid w:val="00074570"/>
    <w:rsid w:val="000745AF"/>
    <w:rsid w:val="000746F3"/>
    <w:rsid w:val="00074718"/>
    <w:rsid w:val="0007481B"/>
    <w:rsid w:val="0007481D"/>
    <w:rsid w:val="000749EA"/>
    <w:rsid w:val="000749F9"/>
    <w:rsid w:val="00075754"/>
    <w:rsid w:val="00075778"/>
    <w:rsid w:val="00075896"/>
    <w:rsid w:val="00075DAE"/>
    <w:rsid w:val="00075DBB"/>
    <w:rsid w:val="00075FFF"/>
    <w:rsid w:val="00076094"/>
    <w:rsid w:val="000760E7"/>
    <w:rsid w:val="000760E9"/>
    <w:rsid w:val="00076A1A"/>
    <w:rsid w:val="00076C44"/>
    <w:rsid w:val="00076FD3"/>
    <w:rsid w:val="000770A0"/>
    <w:rsid w:val="000773F1"/>
    <w:rsid w:val="00077636"/>
    <w:rsid w:val="00077D04"/>
    <w:rsid w:val="00077F64"/>
    <w:rsid w:val="00080291"/>
    <w:rsid w:val="0008030F"/>
    <w:rsid w:val="00080396"/>
    <w:rsid w:val="00080621"/>
    <w:rsid w:val="00081366"/>
    <w:rsid w:val="0008151B"/>
    <w:rsid w:val="000816F2"/>
    <w:rsid w:val="0008187A"/>
    <w:rsid w:val="00081911"/>
    <w:rsid w:val="00081AB8"/>
    <w:rsid w:val="00081C1A"/>
    <w:rsid w:val="000821BE"/>
    <w:rsid w:val="00082394"/>
    <w:rsid w:val="0008240F"/>
    <w:rsid w:val="0008251F"/>
    <w:rsid w:val="00082609"/>
    <w:rsid w:val="00082692"/>
    <w:rsid w:val="000826DB"/>
    <w:rsid w:val="00083441"/>
    <w:rsid w:val="00083503"/>
    <w:rsid w:val="0008367E"/>
    <w:rsid w:val="000836E3"/>
    <w:rsid w:val="0008378D"/>
    <w:rsid w:val="00083C8A"/>
    <w:rsid w:val="00083FB7"/>
    <w:rsid w:val="000840A3"/>
    <w:rsid w:val="0008441B"/>
    <w:rsid w:val="00084476"/>
    <w:rsid w:val="000845B2"/>
    <w:rsid w:val="00084B39"/>
    <w:rsid w:val="00084C2B"/>
    <w:rsid w:val="00084D91"/>
    <w:rsid w:val="00085641"/>
    <w:rsid w:val="000857DA"/>
    <w:rsid w:val="00085940"/>
    <w:rsid w:val="000859D7"/>
    <w:rsid w:val="00085FD0"/>
    <w:rsid w:val="00086170"/>
    <w:rsid w:val="0008617B"/>
    <w:rsid w:val="00086234"/>
    <w:rsid w:val="000863E7"/>
    <w:rsid w:val="00086496"/>
    <w:rsid w:val="00086655"/>
    <w:rsid w:val="000867BB"/>
    <w:rsid w:val="00087337"/>
    <w:rsid w:val="00087571"/>
    <w:rsid w:val="000878A3"/>
    <w:rsid w:val="00087B08"/>
    <w:rsid w:val="00087FC7"/>
    <w:rsid w:val="00090096"/>
    <w:rsid w:val="00090209"/>
    <w:rsid w:val="00090B6A"/>
    <w:rsid w:val="00090D23"/>
    <w:rsid w:val="0009105C"/>
    <w:rsid w:val="0009113E"/>
    <w:rsid w:val="000911E1"/>
    <w:rsid w:val="000912BA"/>
    <w:rsid w:val="0009189A"/>
    <w:rsid w:val="00091A03"/>
    <w:rsid w:val="0009208F"/>
    <w:rsid w:val="000929CB"/>
    <w:rsid w:val="00092A08"/>
    <w:rsid w:val="00092F24"/>
    <w:rsid w:val="000931FC"/>
    <w:rsid w:val="000937B9"/>
    <w:rsid w:val="00093A01"/>
    <w:rsid w:val="00093B00"/>
    <w:rsid w:val="00093B6A"/>
    <w:rsid w:val="00094044"/>
    <w:rsid w:val="0009418C"/>
    <w:rsid w:val="00094244"/>
    <w:rsid w:val="0009426C"/>
    <w:rsid w:val="00094534"/>
    <w:rsid w:val="00094576"/>
    <w:rsid w:val="00094919"/>
    <w:rsid w:val="00094A90"/>
    <w:rsid w:val="00094AE1"/>
    <w:rsid w:val="00094B84"/>
    <w:rsid w:val="00094D0F"/>
    <w:rsid w:val="00094F2E"/>
    <w:rsid w:val="00095466"/>
    <w:rsid w:val="000955ED"/>
    <w:rsid w:val="00095783"/>
    <w:rsid w:val="00095D12"/>
    <w:rsid w:val="00095E01"/>
    <w:rsid w:val="00095EE2"/>
    <w:rsid w:val="000960E7"/>
    <w:rsid w:val="00096201"/>
    <w:rsid w:val="0009722D"/>
    <w:rsid w:val="000976C1"/>
    <w:rsid w:val="00097832"/>
    <w:rsid w:val="00097D05"/>
    <w:rsid w:val="00097D4D"/>
    <w:rsid w:val="00097F5C"/>
    <w:rsid w:val="000A0113"/>
    <w:rsid w:val="000A0495"/>
    <w:rsid w:val="000A074F"/>
    <w:rsid w:val="000A08B9"/>
    <w:rsid w:val="000A0B6E"/>
    <w:rsid w:val="000A0C3A"/>
    <w:rsid w:val="000A1054"/>
    <w:rsid w:val="000A1088"/>
    <w:rsid w:val="000A12DD"/>
    <w:rsid w:val="000A17E7"/>
    <w:rsid w:val="000A1D57"/>
    <w:rsid w:val="000A209C"/>
    <w:rsid w:val="000A224D"/>
    <w:rsid w:val="000A23BB"/>
    <w:rsid w:val="000A2716"/>
    <w:rsid w:val="000A27DC"/>
    <w:rsid w:val="000A291F"/>
    <w:rsid w:val="000A297B"/>
    <w:rsid w:val="000A2ABE"/>
    <w:rsid w:val="000A2B08"/>
    <w:rsid w:val="000A2BDF"/>
    <w:rsid w:val="000A2BF8"/>
    <w:rsid w:val="000A2E06"/>
    <w:rsid w:val="000A2E63"/>
    <w:rsid w:val="000A308A"/>
    <w:rsid w:val="000A3486"/>
    <w:rsid w:val="000A353A"/>
    <w:rsid w:val="000A3724"/>
    <w:rsid w:val="000A38DE"/>
    <w:rsid w:val="000A3956"/>
    <w:rsid w:val="000A3A4B"/>
    <w:rsid w:val="000A4011"/>
    <w:rsid w:val="000A492F"/>
    <w:rsid w:val="000A4A5F"/>
    <w:rsid w:val="000A4C64"/>
    <w:rsid w:val="000A4E2F"/>
    <w:rsid w:val="000A5B75"/>
    <w:rsid w:val="000A5BB0"/>
    <w:rsid w:val="000A5E0A"/>
    <w:rsid w:val="000A5E5B"/>
    <w:rsid w:val="000A5ED9"/>
    <w:rsid w:val="000A626E"/>
    <w:rsid w:val="000A656F"/>
    <w:rsid w:val="000A65C9"/>
    <w:rsid w:val="000A6600"/>
    <w:rsid w:val="000A683B"/>
    <w:rsid w:val="000A6D83"/>
    <w:rsid w:val="000A7060"/>
    <w:rsid w:val="000A707F"/>
    <w:rsid w:val="000A7132"/>
    <w:rsid w:val="000A7311"/>
    <w:rsid w:val="000A747A"/>
    <w:rsid w:val="000A7AFA"/>
    <w:rsid w:val="000A7B1A"/>
    <w:rsid w:val="000A7C2B"/>
    <w:rsid w:val="000A7F38"/>
    <w:rsid w:val="000B01FC"/>
    <w:rsid w:val="000B0393"/>
    <w:rsid w:val="000B061B"/>
    <w:rsid w:val="000B0B91"/>
    <w:rsid w:val="000B0DE4"/>
    <w:rsid w:val="000B0ED9"/>
    <w:rsid w:val="000B0EE4"/>
    <w:rsid w:val="000B141B"/>
    <w:rsid w:val="000B144B"/>
    <w:rsid w:val="000B177A"/>
    <w:rsid w:val="000B1949"/>
    <w:rsid w:val="000B1A9A"/>
    <w:rsid w:val="000B1AEF"/>
    <w:rsid w:val="000B1FDC"/>
    <w:rsid w:val="000B2844"/>
    <w:rsid w:val="000B28D2"/>
    <w:rsid w:val="000B28E2"/>
    <w:rsid w:val="000B2BAC"/>
    <w:rsid w:val="000B2C10"/>
    <w:rsid w:val="000B2E3A"/>
    <w:rsid w:val="000B311A"/>
    <w:rsid w:val="000B31A7"/>
    <w:rsid w:val="000B31C3"/>
    <w:rsid w:val="000B31FF"/>
    <w:rsid w:val="000B3399"/>
    <w:rsid w:val="000B34E4"/>
    <w:rsid w:val="000B36F7"/>
    <w:rsid w:val="000B3815"/>
    <w:rsid w:val="000B397C"/>
    <w:rsid w:val="000B3AEC"/>
    <w:rsid w:val="000B3E53"/>
    <w:rsid w:val="000B3E8D"/>
    <w:rsid w:val="000B3F96"/>
    <w:rsid w:val="000B427A"/>
    <w:rsid w:val="000B42F9"/>
    <w:rsid w:val="000B439C"/>
    <w:rsid w:val="000B43C0"/>
    <w:rsid w:val="000B4540"/>
    <w:rsid w:val="000B4BCE"/>
    <w:rsid w:val="000B4D61"/>
    <w:rsid w:val="000B5153"/>
    <w:rsid w:val="000B5245"/>
    <w:rsid w:val="000B52E1"/>
    <w:rsid w:val="000B53B5"/>
    <w:rsid w:val="000B54E9"/>
    <w:rsid w:val="000B566E"/>
    <w:rsid w:val="000B58F0"/>
    <w:rsid w:val="000B5A71"/>
    <w:rsid w:val="000B5DAC"/>
    <w:rsid w:val="000B619C"/>
    <w:rsid w:val="000B6406"/>
    <w:rsid w:val="000B6516"/>
    <w:rsid w:val="000B689D"/>
    <w:rsid w:val="000B69AB"/>
    <w:rsid w:val="000B6BBA"/>
    <w:rsid w:val="000B6E09"/>
    <w:rsid w:val="000B7723"/>
    <w:rsid w:val="000B78D2"/>
    <w:rsid w:val="000B7F28"/>
    <w:rsid w:val="000C0163"/>
    <w:rsid w:val="000C0759"/>
    <w:rsid w:val="000C08F9"/>
    <w:rsid w:val="000C093F"/>
    <w:rsid w:val="000C0A0C"/>
    <w:rsid w:val="000C0B78"/>
    <w:rsid w:val="000C122C"/>
    <w:rsid w:val="000C130E"/>
    <w:rsid w:val="000C13C9"/>
    <w:rsid w:val="000C18CD"/>
    <w:rsid w:val="000C193A"/>
    <w:rsid w:val="000C1B7B"/>
    <w:rsid w:val="000C1C4E"/>
    <w:rsid w:val="000C1FAB"/>
    <w:rsid w:val="000C2491"/>
    <w:rsid w:val="000C285D"/>
    <w:rsid w:val="000C2C88"/>
    <w:rsid w:val="000C2DE3"/>
    <w:rsid w:val="000C331A"/>
    <w:rsid w:val="000C338A"/>
    <w:rsid w:val="000C35EC"/>
    <w:rsid w:val="000C3658"/>
    <w:rsid w:val="000C3B99"/>
    <w:rsid w:val="000C3EBE"/>
    <w:rsid w:val="000C3FDC"/>
    <w:rsid w:val="000C3FF2"/>
    <w:rsid w:val="000C400E"/>
    <w:rsid w:val="000C41BE"/>
    <w:rsid w:val="000C440D"/>
    <w:rsid w:val="000C46B4"/>
    <w:rsid w:val="000C46CC"/>
    <w:rsid w:val="000C49F2"/>
    <w:rsid w:val="000C4C5B"/>
    <w:rsid w:val="000C4C97"/>
    <w:rsid w:val="000C5034"/>
    <w:rsid w:val="000C50D3"/>
    <w:rsid w:val="000C5152"/>
    <w:rsid w:val="000C526E"/>
    <w:rsid w:val="000C5276"/>
    <w:rsid w:val="000C530B"/>
    <w:rsid w:val="000C54B0"/>
    <w:rsid w:val="000C5522"/>
    <w:rsid w:val="000C55F5"/>
    <w:rsid w:val="000C59D9"/>
    <w:rsid w:val="000C5AD0"/>
    <w:rsid w:val="000C5C0A"/>
    <w:rsid w:val="000C5C80"/>
    <w:rsid w:val="000C5E92"/>
    <w:rsid w:val="000C6118"/>
    <w:rsid w:val="000C6316"/>
    <w:rsid w:val="000C65E4"/>
    <w:rsid w:val="000C6665"/>
    <w:rsid w:val="000C66E4"/>
    <w:rsid w:val="000C6861"/>
    <w:rsid w:val="000C6A22"/>
    <w:rsid w:val="000C6AC8"/>
    <w:rsid w:val="000C6B20"/>
    <w:rsid w:val="000C6D06"/>
    <w:rsid w:val="000C6D0E"/>
    <w:rsid w:val="000C7126"/>
    <w:rsid w:val="000C719D"/>
    <w:rsid w:val="000C73EA"/>
    <w:rsid w:val="000C76A8"/>
    <w:rsid w:val="000C7B24"/>
    <w:rsid w:val="000C7EB2"/>
    <w:rsid w:val="000D0162"/>
    <w:rsid w:val="000D0B05"/>
    <w:rsid w:val="000D0C69"/>
    <w:rsid w:val="000D0DBE"/>
    <w:rsid w:val="000D0E03"/>
    <w:rsid w:val="000D0E42"/>
    <w:rsid w:val="000D118F"/>
    <w:rsid w:val="000D14B5"/>
    <w:rsid w:val="000D156D"/>
    <w:rsid w:val="000D15A9"/>
    <w:rsid w:val="000D15D7"/>
    <w:rsid w:val="000D1CF3"/>
    <w:rsid w:val="000D1E7F"/>
    <w:rsid w:val="000D2137"/>
    <w:rsid w:val="000D2493"/>
    <w:rsid w:val="000D25DC"/>
    <w:rsid w:val="000D2611"/>
    <w:rsid w:val="000D2A35"/>
    <w:rsid w:val="000D2C4F"/>
    <w:rsid w:val="000D2D8B"/>
    <w:rsid w:val="000D33C1"/>
    <w:rsid w:val="000D36D5"/>
    <w:rsid w:val="000D39C2"/>
    <w:rsid w:val="000D3A33"/>
    <w:rsid w:val="000D3BC7"/>
    <w:rsid w:val="000D3D04"/>
    <w:rsid w:val="000D411F"/>
    <w:rsid w:val="000D4488"/>
    <w:rsid w:val="000D44B6"/>
    <w:rsid w:val="000D4516"/>
    <w:rsid w:val="000D49F3"/>
    <w:rsid w:val="000D4A29"/>
    <w:rsid w:val="000D4C7B"/>
    <w:rsid w:val="000D4D47"/>
    <w:rsid w:val="000D4DA2"/>
    <w:rsid w:val="000D4FB4"/>
    <w:rsid w:val="000D516A"/>
    <w:rsid w:val="000D5330"/>
    <w:rsid w:val="000D5D9F"/>
    <w:rsid w:val="000D5E5D"/>
    <w:rsid w:val="000D5E6F"/>
    <w:rsid w:val="000D5E8A"/>
    <w:rsid w:val="000D5F9B"/>
    <w:rsid w:val="000D642F"/>
    <w:rsid w:val="000D6450"/>
    <w:rsid w:val="000D69CC"/>
    <w:rsid w:val="000D6BCF"/>
    <w:rsid w:val="000D6C8F"/>
    <w:rsid w:val="000D6E9D"/>
    <w:rsid w:val="000D6EF5"/>
    <w:rsid w:val="000D7209"/>
    <w:rsid w:val="000D7254"/>
    <w:rsid w:val="000D74D5"/>
    <w:rsid w:val="000D7A90"/>
    <w:rsid w:val="000D7C81"/>
    <w:rsid w:val="000D7FF4"/>
    <w:rsid w:val="000E0102"/>
    <w:rsid w:val="000E029D"/>
    <w:rsid w:val="000E036E"/>
    <w:rsid w:val="000E03B6"/>
    <w:rsid w:val="000E04F0"/>
    <w:rsid w:val="000E06B6"/>
    <w:rsid w:val="000E083A"/>
    <w:rsid w:val="000E0945"/>
    <w:rsid w:val="000E0ADE"/>
    <w:rsid w:val="000E0C35"/>
    <w:rsid w:val="000E0EAF"/>
    <w:rsid w:val="000E1326"/>
    <w:rsid w:val="000E15BC"/>
    <w:rsid w:val="000E15FA"/>
    <w:rsid w:val="000E1DBF"/>
    <w:rsid w:val="000E1E52"/>
    <w:rsid w:val="000E1EE0"/>
    <w:rsid w:val="000E2001"/>
    <w:rsid w:val="000E20EB"/>
    <w:rsid w:val="000E2141"/>
    <w:rsid w:val="000E226D"/>
    <w:rsid w:val="000E2485"/>
    <w:rsid w:val="000E24DB"/>
    <w:rsid w:val="000E24F5"/>
    <w:rsid w:val="000E28D1"/>
    <w:rsid w:val="000E2AA9"/>
    <w:rsid w:val="000E2CD8"/>
    <w:rsid w:val="000E3027"/>
    <w:rsid w:val="000E30C3"/>
    <w:rsid w:val="000E31D6"/>
    <w:rsid w:val="000E32A3"/>
    <w:rsid w:val="000E32DB"/>
    <w:rsid w:val="000E3490"/>
    <w:rsid w:val="000E3636"/>
    <w:rsid w:val="000E394C"/>
    <w:rsid w:val="000E3D09"/>
    <w:rsid w:val="000E4164"/>
    <w:rsid w:val="000E4231"/>
    <w:rsid w:val="000E42EC"/>
    <w:rsid w:val="000E4439"/>
    <w:rsid w:val="000E443F"/>
    <w:rsid w:val="000E45E6"/>
    <w:rsid w:val="000E4621"/>
    <w:rsid w:val="000E4A30"/>
    <w:rsid w:val="000E4AE9"/>
    <w:rsid w:val="000E4DC3"/>
    <w:rsid w:val="000E4E33"/>
    <w:rsid w:val="000E537C"/>
    <w:rsid w:val="000E592A"/>
    <w:rsid w:val="000E5A17"/>
    <w:rsid w:val="000E5AC5"/>
    <w:rsid w:val="000E5AC6"/>
    <w:rsid w:val="000E5B8F"/>
    <w:rsid w:val="000E5DF3"/>
    <w:rsid w:val="000E5FF7"/>
    <w:rsid w:val="000E6CD2"/>
    <w:rsid w:val="000E7282"/>
    <w:rsid w:val="000E7394"/>
    <w:rsid w:val="000E7414"/>
    <w:rsid w:val="000E7616"/>
    <w:rsid w:val="000E7AEF"/>
    <w:rsid w:val="000E7B25"/>
    <w:rsid w:val="000E7CD8"/>
    <w:rsid w:val="000F01C7"/>
    <w:rsid w:val="000F01EC"/>
    <w:rsid w:val="000F02F9"/>
    <w:rsid w:val="000F032D"/>
    <w:rsid w:val="000F0664"/>
    <w:rsid w:val="000F09D6"/>
    <w:rsid w:val="000F0D2B"/>
    <w:rsid w:val="000F0FDD"/>
    <w:rsid w:val="000F107A"/>
    <w:rsid w:val="000F1393"/>
    <w:rsid w:val="000F1422"/>
    <w:rsid w:val="000F1561"/>
    <w:rsid w:val="000F1665"/>
    <w:rsid w:val="000F1831"/>
    <w:rsid w:val="000F18A9"/>
    <w:rsid w:val="000F1A00"/>
    <w:rsid w:val="000F1DB6"/>
    <w:rsid w:val="000F1F6D"/>
    <w:rsid w:val="000F23B7"/>
    <w:rsid w:val="000F255B"/>
    <w:rsid w:val="000F2A7D"/>
    <w:rsid w:val="000F2E3B"/>
    <w:rsid w:val="000F3133"/>
    <w:rsid w:val="000F3C3F"/>
    <w:rsid w:val="000F3CFC"/>
    <w:rsid w:val="000F3DE3"/>
    <w:rsid w:val="000F3F35"/>
    <w:rsid w:val="000F4444"/>
    <w:rsid w:val="000F474E"/>
    <w:rsid w:val="000F4C4C"/>
    <w:rsid w:val="000F4E88"/>
    <w:rsid w:val="000F4EB3"/>
    <w:rsid w:val="000F51E6"/>
    <w:rsid w:val="000F534B"/>
    <w:rsid w:val="000F54F9"/>
    <w:rsid w:val="000F5558"/>
    <w:rsid w:val="000F57E8"/>
    <w:rsid w:val="000F589F"/>
    <w:rsid w:val="000F5994"/>
    <w:rsid w:val="000F5C96"/>
    <w:rsid w:val="000F5EB8"/>
    <w:rsid w:val="000F5F8C"/>
    <w:rsid w:val="000F60C8"/>
    <w:rsid w:val="000F62B5"/>
    <w:rsid w:val="000F62C6"/>
    <w:rsid w:val="000F637B"/>
    <w:rsid w:val="000F6416"/>
    <w:rsid w:val="000F662D"/>
    <w:rsid w:val="000F6705"/>
    <w:rsid w:val="000F6776"/>
    <w:rsid w:val="000F6BED"/>
    <w:rsid w:val="000F6C83"/>
    <w:rsid w:val="000F6CB6"/>
    <w:rsid w:val="000F6DE0"/>
    <w:rsid w:val="000F71BA"/>
    <w:rsid w:val="000F741B"/>
    <w:rsid w:val="000F758E"/>
    <w:rsid w:val="000F78E0"/>
    <w:rsid w:val="000F7A12"/>
    <w:rsid w:val="000F7B80"/>
    <w:rsid w:val="000F7F1D"/>
    <w:rsid w:val="001000F3"/>
    <w:rsid w:val="00100384"/>
    <w:rsid w:val="00100481"/>
    <w:rsid w:val="00100826"/>
    <w:rsid w:val="001013AD"/>
    <w:rsid w:val="00101425"/>
    <w:rsid w:val="001014E6"/>
    <w:rsid w:val="0010168E"/>
    <w:rsid w:val="0010187B"/>
    <w:rsid w:val="001018C5"/>
    <w:rsid w:val="00101CC3"/>
    <w:rsid w:val="00101DC4"/>
    <w:rsid w:val="00102205"/>
    <w:rsid w:val="00102231"/>
    <w:rsid w:val="0010226B"/>
    <w:rsid w:val="0010236C"/>
    <w:rsid w:val="001026A2"/>
    <w:rsid w:val="00102AE0"/>
    <w:rsid w:val="00102C30"/>
    <w:rsid w:val="00102CFD"/>
    <w:rsid w:val="00102F77"/>
    <w:rsid w:val="00102F7E"/>
    <w:rsid w:val="00102F7F"/>
    <w:rsid w:val="00102FE5"/>
    <w:rsid w:val="001031CD"/>
    <w:rsid w:val="00103556"/>
    <w:rsid w:val="00103E43"/>
    <w:rsid w:val="00104120"/>
    <w:rsid w:val="00104187"/>
    <w:rsid w:val="0010424B"/>
    <w:rsid w:val="00104627"/>
    <w:rsid w:val="00104C8A"/>
    <w:rsid w:val="00104DE3"/>
    <w:rsid w:val="00104EB8"/>
    <w:rsid w:val="0010520F"/>
    <w:rsid w:val="001057DE"/>
    <w:rsid w:val="001058AA"/>
    <w:rsid w:val="00105DCB"/>
    <w:rsid w:val="00105E75"/>
    <w:rsid w:val="00105EF3"/>
    <w:rsid w:val="00106312"/>
    <w:rsid w:val="001064EF"/>
    <w:rsid w:val="001067F2"/>
    <w:rsid w:val="00106AB1"/>
    <w:rsid w:val="00106BB7"/>
    <w:rsid w:val="00106CC2"/>
    <w:rsid w:val="00106CE2"/>
    <w:rsid w:val="00106EFB"/>
    <w:rsid w:val="00106F09"/>
    <w:rsid w:val="00107039"/>
    <w:rsid w:val="0010739D"/>
    <w:rsid w:val="001075E9"/>
    <w:rsid w:val="001076B4"/>
    <w:rsid w:val="00107780"/>
    <w:rsid w:val="00107900"/>
    <w:rsid w:val="001079B1"/>
    <w:rsid w:val="00107BCE"/>
    <w:rsid w:val="00107D45"/>
    <w:rsid w:val="00107DFC"/>
    <w:rsid w:val="00110178"/>
    <w:rsid w:val="001105CC"/>
    <w:rsid w:val="0011098F"/>
    <w:rsid w:val="00110C69"/>
    <w:rsid w:val="00110C86"/>
    <w:rsid w:val="00110D67"/>
    <w:rsid w:val="0011100C"/>
    <w:rsid w:val="00111146"/>
    <w:rsid w:val="001112D3"/>
    <w:rsid w:val="00111846"/>
    <w:rsid w:val="00111A18"/>
    <w:rsid w:val="00111E04"/>
    <w:rsid w:val="00111F6C"/>
    <w:rsid w:val="00111FCD"/>
    <w:rsid w:val="00112701"/>
    <w:rsid w:val="00112802"/>
    <w:rsid w:val="00112A35"/>
    <w:rsid w:val="00112BF6"/>
    <w:rsid w:val="00112C1B"/>
    <w:rsid w:val="00112D48"/>
    <w:rsid w:val="00112DAB"/>
    <w:rsid w:val="00112EBC"/>
    <w:rsid w:val="001131CC"/>
    <w:rsid w:val="00113402"/>
    <w:rsid w:val="001137A7"/>
    <w:rsid w:val="00113A42"/>
    <w:rsid w:val="00114125"/>
    <w:rsid w:val="0011415F"/>
    <w:rsid w:val="00114321"/>
    <w:rsid w:val="0011440E"/>
    <w:rsid w:val="00114740"/>
    <w:rsid w:val="00114956"/>
    <w:rsid w:val="00115116"/>
    <w:rsid w:val="00115120"/>
    <w:rsid w:val="001151F9"/>
    <w:rsid w:val="001152E6"/>
    <w:rsid w:val="0011553D"/>
    <w:rsid w:val="0011554F"/>
    <w:rsid w:val="00115560"/>
    <w:rsid w:val="00115576"/>
    <w:rsid w:val="00115C41"/>
    <w:rsid w:val="00115CB1"/>
    <w:rsid w:val="00115FB6"/>
    <w:rsid w:val="001161B3"/>
    <w:rsid w:val="00116282"/>
    <w:rsid w:val="001162F0"/>
    <w:rsid w:val="00116417"/>
    <w:rsid w:val="001164EE"/>
    <w:rsid w:val="00116727"/>
    <w:rsid w:val="00116889"/>
    <w:rsid w:val="00116BE9"/>
    <w:rsid w:val="00116C86"/>
    <w:rsid w:val="00116CF6"/>
    <w:rsid w:val="00116FC4"/>
    <w:rsid w:val="00117084"/>
    <w:rsid w:val="00117296"/>
    <w:rsid w:val="0011739B"/>
    <w:rsid w:val="0011787D"/>
    <w:rsid w:val="0011796C"/>
    <w:rsid w:val="00117B8C"/>
    <w:rsid w:val="001201BA"/>
    <w:rsid w:val="00120DFB"/>
    <w:rsid w:val="00121115"/>
    <w:rsid w:val="0012114E"/>
    <w:rsid w:val="001213C1"/>
    <w:rsid w:val="0012145C"/>
    <w:rsid w:val="001215A3"/>
    <w:rsid w:val="00121854"/>
    <w:rsid w:val="00121AB1"/>
    <w:rsid w:val="00121B4A"/>
    <w:rsid w:val="00121EFD"/>
    <w:rsid w:val="0012233C"/>
    <w:rsid w:val="00122478"/>
    <w:rsid w:val="0012271E"/>
    <w:rsid w:val="00122979"/>
    <w:rsid w:val="00122B92"/>
    <w:rsid w:val="00122F28"/>
    <w:rsid w:val="00122F2D"/>
    <w:rsid w:val="00122FC5"/>
    <w:rsid w:val="001230ED"/>
    <w:rsid w:val="00123177"/>
    <w:rsid w:val="00123ABD"/>
    <w:rsid w:val="00124057"/>
    <w:rsid w:val="001241F6"/>
    <w:rsid w:val="0012456F"/>
    <w:rsid w:val="00124617"/>
    <w:rsid w:val="001247EC"/>
    <w:rsid w:val="0012480C"/>
    <w:rsid w:val="001248DB"/>
    <w:rsid w:val="00124927"/>
    <w:rsid w:val="00124991"/>
    <w:rsid w:val="00124C53"/>
    <w:rsid w:val="00124CA4"/>
    <w:rsid w:val="001250A3"/>
    <w:rsid w:val="001252DB"/>
    <w:rsid w:val="001253A8"/>
    <w:rsid w:val="001254F7"/>
    <w:rsid w:val="001257BE"/>
    <w:rsid w:val="0012591A"/>
    <w:rsid w:val="00125C67"/>
    <w:rsid w:val="00126022"/>
    <w:rsid w:val="0012613C"/>
    <w:rsid w:val="0012638E"/>
    <w:rsid w:val="001264B8"/>
    <w:rsid w:val="00126508"/>
    <w:rsid w:val="001269CA"/>
    <w:rsid w:val="00126AED"/>
    <w:rsid w:val="00126D3A"/>
    <w:rsid w:val="00126DB6"/>
    <w:rsid w:val="00126E5F"/>
    <w:rsid w:val="00126FBC"/>
    <w:rsid w:val="00127062"/>
    <w:rsid w:val="00127505"/>
    <w:rsid w:val="00127648"/>
    <w:rsid w:val="001278A7"/>
    <w:rsid w:val="0012793C"/>
    <w:rsid w:val="00127B4E"/>
    <w:rsid w:val="00127CB6"/>
    <w:rsid w:val="00127EF6"/>
    <w:rsid w:val="0013003B"/>
    <w:rsid w:val="0013014C"/>
    <w:rsid w:val="00130561"/>
    <w:rsid w:val="00130596"/>
    <w:rsid w:val="001306AF"/>
    <w:rsid w:val="00130773"/>
    <w:rsid w:val="00130D37"/>
    <w:rsid w:val="00130F15"/>
    <w:rsid w:val="00131486"/>
    <w:rsid w:val="00131973"/>
    <w:rsid w:val="00131984"/>
    <w:rsid w:val="00131C10"/>
    <w:rsid w:val="00131F7F"/>
    <w:rsid w:val="001320FE"/>
    <w:rsid w:val="00132542"/>
    <w:rsid w:val="00132928"/>
    <w:rsid w:val="001329C5"/>
    <w:rsid w:val="00132DFF"/>
    <w:rsid w:val="00133103"/>
    <w:rsid w:val="001332D1"/>
    <w:rsid w:val="0013336D"/>
    <w:rsid w:val="00133481"/>
    <w:rsid w:val="001336B0"/>
    <w:rsid w:val="00133808"/>
    <w:rsid w:val="00133835"/>
    <w:rsid w:val="00133A9D"/>
    <w:rsid w:val="00133D35"/>
    <w:rsid w:val="00133F5A"/>
    <w:rsid w:val="00134152"/>
    <w:rsid w:val="001347A2"/>
    <w:rsid w:val="001348A1"/>
    <w:rsid w:val="00134920"/>
    <w:rsid w:val="00134AB0"/>
    <w:rsid w:val="00134CF1"/>
    <w:rsid w:val="001351D9"/>
    <w:rsid w:val="00135265"/>
    <w:rsid w:val="001354C2"/>
    <w:rsid w:val="001359F1"/>
    <w:rsid w:val="00135A7E"/>
    <w:rsid w:val="00135DC5"/>
    <w:rsid w:val="00135F4B"/>
    <w:rsid w:val="00136214"/>
    <w:rsid w:val="001369BD"/>
    <w:rsid w:val="00136A7E"/>
    <w:rsid w:val="00136E7E"/>
    <w:rsid w:val="00137129"/>
    <w:rsid w:val="00137385"/>
    <w:rsid w:val="0013738F"/>
    <w:rsid w:val="00137479"/>
    <w:rsid w:val="001375F5"/>
    <w:rsid w:val="00137CC8"/>
    <w:rsid w:val="00137DE8"/>
    <w:rsid w:val="00137E5A"/>
    <w:rsid w:val="001400BC"/>
    <w:rsid w:val="0014012D"/>
    <w:rsid w:val="00140193"/>
    <w:rsid w:val="001402BF"/>
    <w:rsid w:val="001402F0"/>
    <w:rsid w:val="0014056E"/>
    <w:rsid w:val="00140E6C"/>
    <w:rsid w:val="00141181"/>
    <w:rsid w:val="00141184"/>
    <w:rsid w:val="001411B4"/>
    <w:rsid w:val="00141419"/>
    <w:rsid w:val="001414E3"/>
    <w:rsid w:val="001418FC"/>
    <w:rsid w:val="0014192E"/>
    <w:rsid w:val="00141DD0"/>
    <w:rsid w:val="00141DEF"/>
    <w:rsid w:val="00141F9A"/>
    <w:rsid w:val="00142314"/>
    <w:rsid w:val="001423F9"/>
    <w:rsid w:val="00142771"/>
    <w:rsid w:val="001428D9"/>
    <w:rsid w:val="00142942"/>
    <w:rsid w:val="00142F05"/>
    <w:rsid w:val="001431C1"/>
    <w:rsid w:val="0014345F"/>
    <w:rsid w:val="001434AD"/>
    <w:rsid w:val="00143A00"/>
    <w:rsid w:val="00143A37"/>
    <w:rsid w:val="00143BAA"/>
    <w:rsid w:val="00143F60"/>
    <w:rsid w:val="001443CB"/>
    <w:rsid w:val="0014466D"/>
    <w:rsid w:val="001446CC"/>
    <w:rsid w:val="0014475A"/>
    <w:rsid w:val="001449A0"/>
    <w:rsid w:val="00144F6E"/>
    <w:rsid w:val="0014531C"/>
    <w:rsid w:val="001455F6"/>
    <w:rsid w:val="00145956"/>
    <w:rsid w:val="00145C9C"/>
    <w:rsid w:val="00145CD7"/>
    <w:rsid w:val="001460CE"/>
    <w:rsid w:val="001463A0"/>
    <w:rsid w:val="00146433"/>
    <w:rsid w:val="00146581"/>
    <w:rsid w:val="001468D5"/>
    <w:rsid w:val="00146BCA"/>
    <w:rsid w:val="00146D71"/>
    <w:rsid w:val="00146FDC"/>
    <w:rsid w:val="0014753A"/>
    <w:rsid w:val="001476A7"/>
    <w:rsid w:val="0014798C"/>
    <w:rsid w:val="00147C67"/>
    <w:rsid w:val="00147E82"/>
    <w:rsid w:val="0015014D"/>
    <w:rsid w:val="001506FF"/>
    <w:rsid w:val="00150773"/>
    <w:rsid w:val="00150CBC"/>
    <w:rsid w:val="00150E03"/>
    <w:rsid w:val="00150E29"/>
    <w:rsid w:val="00151273"/>
    <w:rsid w:val="001514D4"/>
    <w:rsid w:val="00151773"/>
    <w:rsid w:val="0015185F"/>
    <w:rsid w:val="00151A88"/>
    <w:rsid w:val="00151D17"/>
    <w:rsid w:val="00152106"/>
    <w:rsid w:val="00152172"/>
    <w:rsid w:val="0015249E"/>
    <w:rsid w:val="001524ED"/>
    <w:rsid w:val="00152694"/>
    <w:rsid w:val="001526F4"/>
    <w:rsid w:val="0015277B"/>
    <w:rsid w:val="001527CF"/>
    <w:rsid w:val="00152A79"/>
    <w:rsid w:val="00152E84"/>
    <w:rsid w:val="00152EE6"/>
    <w:rsid w:val="00152FB7"/>
    <w:rsid w:val="00153104"/>
    <w:rsid w:val="0015318D"/>
    <w:rsid w:val="0015321F"/>
    <w:rsid w:val="0015329D"/>
    <w:rsid w:val="00153325"/>
    <w:rsid w:val="001534D7"/>
    <w:rsid w:val="00153653"/>
    <w:rsid w:val="0015381D"/>
    <w:rsid w:val="00153879"/>
    <w:rsid w:val="001539D0"/>
    <w:rsid w:val="00153A03"/>
    <w:rsid w:val="00153CE5"/>
    <w:rsid w:val="00153E6C"/>
    <w:rsid w:val="0015401F"/>
    <w:rsid w:val="00154070"/>
    <w:rsid w:val="001540A4"/>
    <w:rsid w:val="001546CF"/>
    <w:rsid w:val="001547FB"/>
    <w:rsid w:val="00154D8C"/>
    <w:rsid w:val="00155094"/>
    <w:rsid w:val="00155255"/>
    <w:rsid w:val="00155716"/>
    <w:rsid w:val="00155781"/>
    <w:rsid w:val="001558E2"/>
    <w:rsid w:val="0015599F"/>
    <w:rsid w:val="001559A3"/>
    <w:rsid w:val="00155A3D"/>
    <w:rsid w:val="00155A41"/>
    <w:rsid w:val="00155C68"/>
    <w:rsid w:val="001564FC"/>
    <w:rsid w:val="00156667"/>
    <w:rsid w:val="001566A5"/>
    <w:rsid w:val="00156863"/>
    <w:rsid w:val="00156864"/>
    <w:rsid w:val="00156869"/>
    <w:rsid w:val="00156A87"/>
    <w:rsid w:val="00156AD6"/>
    <w:rsid w:val="00156BE7"/>
    <w:rsid w:val="00156C1F"/>
    <w:rsid w:val="00156C9C"/>
    <w:rsid w:val="00156EB6"/>
    <w:rsid w:val="00157186"/>
    <w:rsid w:val="001575B0"/>
    <w:rsid w:val="0015771D"/>
    <w:rsid w:val="001577B4"/>
    <w:rsid w:val="001577F1"/>
    <w:rsid w:val="00157805"/>
    <w:rsid w:val="00157A94"/>
    <w:rsid w:val="00157D50"/>
    <w:rsid w:val="00157DEA"/>
    <w:rsid w:val="00157F5F"/>
    <w:rsid w:val="00160222"/>
    <w:rsid w:val="00160609"/>
    <w:rsid w:val="00160945"/>
    <w:rsid w:val="00160A9A"/>
    <w:rsid w:val="001610B4"/>
    <w:rsid w:val="0016162A"/>
    <w:rsid w:val="0016173B"/>
    <w:rsid w:val="00161A0E"/>
    <w:rsid w:val="0016216B"/>
    <w:rsid w:val="001628CF"/>
    <w:rsid w:val="00162939"/>
    <w:rsid w:val="0016297C"/>
    <w:rsid w:val="00162E82"/>
    <w:rsid w:val="0016327A"/>
    <w:rsid w:val="001636F6"/>
    <w:rsid w:val="0016388D"/>
    <w:rsid w:val="0016391D"/>
    <w:rsid w:val="00163A7C"/>
    <w:rsid w:val="00163E04"/>
    <w:rsid w:val="0016451F"/>
    <w:rsid w:val="001646B3"/>
    <w:rsid w:val="001646B5"/>
    <w:rsid w:val="0016510A"/>
    <w:rsid w:val="001651F0"/>
    <w:rsid w:val="001651FB"/>
    <w:rsid w:val="001652C6"/>
    <w:rsid w:val="0016539E"/>
    <w:rsid w:val="00165451"/>
    <w:rsid w:val="0016560F"/>
    <w:rsid w:val="00165862"/>
    <w:rsid w:val="001658C8"/>
    <w:rsid w:val="00165B00"/>
    <w:rsid w:val="00165C7A"/>
    <w:rsid w:val="00165D3A"/>
    <w:rsid w:val="00166432"/>
    <w:rsid w:val="00166442"/>
    <w:rsid w:val="0016656F"/>
    <w:rsid w:val="00166743"/>
    <w:rsid w:val="00166F30"/>
    <w:rsid w:val="00167150"/>
    <w:rsid w:val="00167528"/>
    <w:rsid w:val="001675F9"/>
    <w:rsid w:val="0016764D"/>
    <w:rsid w:val="00167695"/>
    <w:rsid w:val="0016784A"/>
    <w:rsid w:val="00167876"/>
    <w:rsid w:val="00167950"/>
    <w:rsid w:val="00167A17"/>
    <w:rsid w:val="00167FD7"/>
    <w:rsid w:val="0017000C"/>
    <w:rsid w:val="0017028C"/>
    <w:rsid w:val="00170C0F"/>
    <w:rsid w:val="00170D52"/>
    <w:rsid w:val="00170E91"/>
    <w:rsid w:val="00170F56"/>
    <w:rsid w:val="00171061"/>
    <w:rsid w:val="00171188"/>
    <w:rsid w:val="001713DC"/>
    <w:rsid w:val="001714E5"/>
    <w:rsid w:val="0017156D"/>
    <w:rsid w:val="00171628"/>
    <w:rsid w:val="00171AEE"/>
    <w:rsid w:val="00171F09"/>
    <w:rsid w:val="00171F92"/>
    <w:rsid w:val="00172100"/>
    <w:rsid w:val="00172239"/>
    <w:rsid w:val="0017241A"/>
    <w:rsid w:val="00172555"/>
    <w:rsid w:val="001727D0"/>
    <w:rsid w:val="00172AB8"/>
    <w:rsid w:val="00172C9E"/>
    <w:rsid w:val="00172D8E"/>
    <w:rsid w:val="00172DEE"/>
    <w:rsid w:val="0017312F"/>
    <w:rsid w:val="0017321E"/>
    <w:rsid w:val="001737E4"/>
    <w:rsid w:val="00173836"/>
    <w:rsid w:val="00173983"/>
    <w:rsid w:val="001739B3"/>
    <w:rsid w:val="00173C76"/>
    <w:rsid w:val="00173D0F"/>
    <w:rsid w:val="00174886"/>
    <w:rsid w:val="001748F2"/>
    <w:rsid w:val="00174C0B"/>
    <w:rsid w:val="00174CA5"/>
    <w:rsid w:val="00174D88"/>
    <w:rsid w:val="00174DE1"/>
    <w:rsid w:val="00174DFB"/>
    <w:rsid w:val="00174E31"/>
    <w:rsid w:val="001753D8"/>
    <w:rsid w:val="00175514"/>
    <w:rsid w:val="0017567E"/>
    <w:rsid w:val="00175798"/>
    <w:rsid w:val="0017583C"/>
    <w:rsid w:val="0017590D"/>
    <w:rsid w:val="00175AF5"/>
    <w:rsid w:val="00175DE2"/>
    <w:rsid w:val="00175E68"/>
    <w:rsid w:val="00175EE2"/>
    <w:rsid w:val="00175F21"/>
    <w:rsid w:val="00175FB6"/>
    <w:rsid w:val="00175FDA"/>
    <w:rsid w:val="0017602D"/>
    <w:rsid w:val="00176554"/>
    <w:rsid w:val="001769F1"/>
    <w:rsid w:val="00176D51"/>
    <w:rsid w:val="00176D59"/>
    <w:rsid w:val="00176D71"/>
    <w:rsid w:val="00177204"/>
    <w:rsid w:val="001776B8"/>
    <w:rsid w:val="00177854"/>
    <w:rsid w:val="001778B9"/>
    <w:rsid w:val="001778D9"/>
    <w:rsid w:val="00177953"/>
    <w:rsid w:val="00177A41"/>
    <w:rsid w:val="00177A5B"/>
    <w:rsid w:val="00177BF6"/>
    <w:rsid w:val="0018055B"/>
    <w:rsid w:val="001805DC"/>
    <w:rsid w:val="00180849"/>
    <w:rsid w:val="001809A0"/>
    <w:rsid w:val="00180AD2"/>
    <w:rsid w:val="00180CC1"/>
    <w:rsid w:val="00180D83"/>
    <w:rsid w:val="00180F5E"/>
    <w:rsid w:val="00180FEE"/>
    <w:rsid w:val="001812E3"/>
    <w:rsid w:val="0018134A"/>
    <w:rsid w:val="0018134C"/>
    <w:rsid w:val="001813AB"/>
    <w:rsid w:val="0018182E"/>
    <w:rsid w:val="00181887"/>
    <w:rsid w:val="001818EF"/>
    <w:rsid w:val="0018195F"/>
    <w:rsid w:val="00181B6C"/>
    <w:rsid w:val="00181F41"/>
    <w:rsid w:val="00182421"/>
    <w:rsid w:val="001824AE"/>
    <w:rsid w:val="00182699"/>
    <w:rsid w:val="00182824"/>
    <w:rsid w:val="0018284D"/>
    <w:rsid w:val="00182B53"/>
    <w:rsid w:val="00182F8D"/>
    <w:rsid w:val="00183310"/>
    <w:rsid w:val="00183320"/>
    <w:rsid w:val="0018391B"/>
    <w:rsid w:val="0018391D"/>
    <w:rsid w:val="00183966"/>
    <w:rsid w:val="00183B99"/>
    <w:rsid w:val="00183C3D"/>
    <w:rsid w:val="00183E2F"/>
    <w:rsid w:val="001840DC"/>
    <w:rsid w:val="001841EB"/>
    <w:rsid w:val="00184445"/>
    <w:rsid w:val="00184651"/>
    <w:rsid w:val="0018466B"/>
    <w:rsid w:val="0018476F"/>
    <w:rsid w:val="00184945"/>
    <w:rsid w:val="00184A25"/>
    <w:rsid w:val="00184A46"/>
    <w:rsid w:val="00184D21"/>
    <w:rsid w:val="00184E10"/>
    <w:rsid w:val="00184E42"/>
    <w:rsid w:val="00184F00"/>
    <w:rsid w:val="00184F24"/>
    <w:rsid w:val="0018519D"/>
    <w:rsid w:val="001851E6"/>
    <w:rsid w:val="001854CF"/>
    <w:rsid w:val="00185578"/>
    <w:rsid w:val="00185B73"/>
    <w:rsid w:val="00185FBD"/>
    <w:rsid w:val="00186224"/>
    <w:rsid w:val="001862EF"/>
    <w:rsid w:val="001869C8"/>
    <w:rsid w:val="001870AE"/>
    <w:rsid w:val="0018714E"/>
    <w:rsid w:val="0018718F"/>
    <w:rsid w:val="0018736E"/>
    <w:rsid w:val="001873BE"/>
    <w:rsid w:val="0018777B"/>
    <w:rsid w:val="001879E4"/>
    <w:rsid w:val="001879F1"/>
    <w:rsid w:val="00187A57"/>
    <w:rsid w:val="00187CDA"/>
    <w:rsid w:val="00190380"/>
    <w:rsid w:val="00190411"/>
    <w:rsid w:val="00190798"/>
    <w:rsid w:val="001907A1"/>
    <w:rsid w:val="001909B2"/>
    <w:rsid w:val="00191009"/>
    <w:rsid w:val="001910A3"/>
    <w:rsid w:val="00191452"/>
    <w:rsid w:val="0019180D"/>
    <w:rsid w:val="001919F0"/>
    <w:rsid w:val="00191D66"/>
    <w:rsid w:val="00191E9A"/>
    <w:rsid w:val="00191F89"/>
    <w:rsid w:val="0019207C"/>
    <w:rsid w:val="001920AE"/>
    <w:rsid w:val="001922D0"/>
    <w:rsid w:val="001922F1"/>
    <w:rsid w:val="00192506"/>
    <w:rsid w:val="001925A1"/>
    <w:rsid w:val="001925A8"/>
    <w:rsid w:val="001925B3"/>
    <w:rsid w:val="001925EB"/>
    <w:rsid w:val="0019290C"/>
    <w:rsid w:val="00192948"/>
    <w:rsid w:val="00192B05"/>
    <w:rsid w:val="00192B57"/>
    <w:rsid w:val="00192BD2"/>
    <w:rsid w:val="00192E11"/>
    <w:rsid w:val="00192F04"/>
    <w:rsid w:val="0019334E"/>
    <w:rsid w:val="001933C1"/>
    <w:rsid w:val="00193EA3"/>
    <w:rsid w:val="00193F01"/>
    <w:rsid w:val="00193F55"/>
    <w:rsid w:val="00194078"/>
    <w:rsid w:val="001942CB"/>
    <w:rsid w:val="001945F2"/>
    <w:rsid w:val="00194803"/>
    <w:rsid w:val="00194960"/>
    <w:rsid w:val="00194C17"/>
    <w:rsid w:val="00194D12"/>
    <w:rsid w:val="00194E3C"/>
    <w:rsid w:val="00194F0A"/>
    <w:rsid w:val="00194F37"/>
    <w:rsid w:val="00195151"/>
    <w:rsid w:val="00195402"/>
    <w:rsid w:val="00195638"/>
    <w:rsid w:val="00195858"/>
    <w:rsid w:val="00195885"/>
    <w:rsid w:val="0019594C"/>
    <w:rsid w:val="001959E8"/>
    <w:rsid w:val="00195B76"/>
    <w:rsid w:val="00195DD5"/>
    <w:rsid w:val="00196461"/>
    <w:rsid w:val="00196617"/>
    <w:rsid w:val="001968A8"/>
    <w:rsid w:val="0019694C"/>
    <w:rsid w:val="00197048"/>
    <w:rsid w:val="001970D0"/>
    <w:rsid w:val="0019718E"/>
    <w:rsid w:val="00197220"/>
    <w:rsid w:val="0019746A"/>
    <w:rsid w:val="00197C32"/>
    <w:rsid w:val="001A003F"/>
    <w:rsid w:val="001A0417"/>
    <w:rsid w:val="001A0510"/>
    <w:rsid w:val="001A06AB"/>
    <w:rsid w:val="001A0A03"/>
    <w:rsid w:val="001A0A52"/>
    <w:rsid w:val="001A0A6E"/>
    <w:rsid w:val="001A0C3E"/>
    <w:rsid w:val="001A0CF7"/>
    <w:rsid w:val="001A0E72"/>
    <w:rsid w:val="001A1209"/>
    <w:rsid w:val="001A149D"/>
    <w:rsid w:val="001A1826"/>
    <w:rsid w:val="001A18CF"/>
    <w:rsid w:val="001A18DC"/>
    <w:rsid w:val="001A1DF3"/>
    <w:rsid w:val="001A219D"/>
    <w:rsid w:val="001A21C4"/>
    <w:rsid w:val="001A2288"/>
    <w:rsid w:val="001A2664"/>
    <w:rsid w:val="001A26EC"/>
    <w:rsid w:val="001A2988"/>
    <w:rsid w:val="001A2A7C"/>
    <w:rsid w:val="001A31DC"/>
    <w:rsid w:val="001A3466"/>
    <w:rsid w:val="001A37B2"/>
    <w:rsid w:val="001A39F9"/>
    <w:rsid w:val="001A3C07"/>
    <w:rsid w:val="001A4022"/>
    <w:rsid w:val="001A42D5"/>
    <w:rsid w:val="001A4328"/>
    <w:rsid w:val="001A442B"/>
    <w:rsid w:val="001A44CB"/>
    <w:rsid w:val="001A44EA"/>
    <w:rsid w:val="001A4552"/>
    <w:rsid w:val="001A45C6"/>
    <w:rsid w:val="001A4781"/>
    <w:rsid w:val="001A54A4"/>
    <w:rsid w:val="001A55D1"/>
    <w:rsid w:val="001A563D"/>
    <w:rsid w:val="001A58CD"/>
    <w:rsid w:val="001A5B38"/>
    <w:rsid w:val="001A604E"/>
    <w:rsid w:val="001A6068"/>
    <w:rsid w:val="001A60A4"/>
    <w:rsid w:val="001A60A8"/>
    <w:rsid w:val="001A6127"/>
    <w:rsid w:val="001A652F"/>
    <w:rsid w:val="001A67A5"/>
    <w:rsid w:val="001A67C8"/>
    <w:rsid w:val="001A689B"/>
    <w:rsid w:val="001A6DF2"/>
    <w:rsid w:val="001A71FE"/>
    <w:rsid w:val="001A727E"/>
    <w:rsid w:val="001A7312"/>
    <w:rsid w:val="001A77C5"/>
    <w:rsid w:val="001B015F"/>
    <w:rsid w:val="001B01F8"/>
    <w:rsid w:val="001B0501"/>
    <w:rsid w:val="001B0737"/>
    <w:rsid w:val="001B0879"/>
    <w:rsid w:val="001B0C02"/>
    <w:rsid w:val="001B1279"/>
    <w:rsid w:val="001B1629"/>
    <w:rsid w:val="001B1828"/>
    <w:rsid w:val="001B1D9D"/>
    <w:rsid w:val="001B1E0E"/>
    <w:rsid w:val="001B1FEB"/>
    <w:rsid w:val="001B208E"/>
    <w:rsid w:val="001B2409"/>
    <w:rsid w:val="001B2A74"/>
    <w:rsid w:val="001B2B7A"/>
    <w:rsid w:val="001B2C13"/>
    <w:rsid w:val="001B3466"/>
    <w:rsid w:val="001B34E2"/>
    <w:rsid w:val="001B35F4"/>
    <w:rsid w:val="001B362E"/>
    <w:rsid w:val="001B3805"/>
    <w:rsid w:val="001B392A"/>
    <w:rsid w:val="001B3A1B"/>
    <w:rsid w:val="001B3A87"/>
    <w:rsid w:val="001B3B5E"/>
    <w:rsid w:val="001B3DB8"/>
    <w:rsid w:val="001B3DF0"/>
    <w:rsid w:val="001B3EBF"/>
    <w:rsid w:val="001B3F6F"/>
    <w:rsid w:val="001B4162"/>
    <w:rsid w:val="001B41A0"/>
    <w:rsid w:val="001B4AC5"/>
    <w:rsid w:val="001B4B80"/>
    <w:rsid w:val="001B4EC0"/>
    <w:rsid w:val="001B5034"/>
    <w:rsid w:val="001B50EC"/>
    <w:rsid w:val="001B52CB"/>
    <w:rsid w:val="001B55C7"/>
    <w:rsid w:val="001B58A6"/>
    <w:rsid w:val="001B5C29"/>
    <w:rsid w:val="001B5F56"/>
    <w:rsid w:val="001B5F94"/>
    <w:rsid w:val="001B63EC"/>
    <w:rsid w:val="001B64A3"/>
    <w:rsid w:val="001B6800"/>
    <w:rsid w:val="001B6A20"/>
    <w:rsid w:val="001B6A55"/>
    <w:rsid w:val="001B6BA4"/>
    <w:rsid w:val="001B6C94"/>
    <w:rsid w:val="001B6D62"/>
    <w:rsid w:val="001B6F03"/>
    <w:rsid w:val="001B7174"/>
    <w:rsid w:val="001B7190"/>
    <w:rsid w:val="001B71C7"/>
    <w:rsid w:val="001B7259"/>
    <w:rsid w:val="001B733E"/>
    <w:rsid w:val="001B7415"/>
    <w:rsid w:val="001B745A"/>
    <w:rsid w:val="001B75FB"/>
    <w:rsid w:val="001B7D9B"/>
    <w:rsid w:val="001B7DE5"/>
    <w:rsid w:val="001B7E6F"/>
    <w:rsid w:val="001C0395"/>
    <w:rsid w:val="001C0408"/>
    <w:rsid w:val="001C0539"/>
    <w:rsid w:val="001C0B11"/>
    <w:rsid w:val="001C0B6E"/>
    <w:rsid w:val="001C0C57"/>
    <w:rsid w:val="001C0F48"/>
    <w:rsid w:val="001C0F4C"/>
    <w:rsid w:val="001C0F6E"/>
    <w:rsid w:val="001C11F8"/>
    <w:rsid w:val="001C1241"/>
    <w:rsid w:val="001C1602"/>
    <w:rsid w:val="001C1758"/>
    <w:rsid w:val="001C17B4"/>
    <w:rsid w:val="001C181F"/>
    <w:rsid w:val="001C190E"/>
    <w:rsid w:val="001C1CE1"/>
    <w:rsid w:val="001C1E2F"/>
    <w:rsid w:val="001C201A"/>
    <w:rsid w:val="001C202A"/>
    <w:rsid w:val="001C2156"/>
    <w:rsid w:val="001C251A"/>
    <w:rsid w:val="001C296E"/>
    <w:rsid w:val="001C2AC4"/>
    <w:rsid w:val="001C2F09"/>
    <w:rsid w:val="001C3194"/>
    <w:rsid w:val="001C3198"/>
    <w:rsid w:val="001C3229"/>
    <w:rsid w:val="001C34B8"/>
    <w:rsid w:val="001C352E"/>
    <w:rsid w:val="001C3952"/>
    <w:rsid w:val="001C3D37"/>
    <w:rsid w:val="001C3E4A"/>
    <w:rsid w:val="001C3FDF"/>
    <w:rsid w:val="001C41EA"/>
    <w:rsid w:val="001C45CB"/>
    <w:rsid w:val="001C4894"/>
    <w:rsid w:val="001C4B30"/>
    <w:rsid w:val="001C4CDC"/>
    <w:rsid w:val="001C4F8A"/>
    <w:rsid w:val="001C5047"/>
    <w:rsid w:val="001C50EA"/>
    <w:rsid w:val="001C52A9"/>
    <w:rsid w:val="001C5363"/>
    <w:rsid w:val="001C53D7"/>
    <w:rsid w:val="001C57AD"/>
    <w:rsid w:val="001C5A36"/>
    <w:rsid w:val="001C5CA6"/>
    <w:rsid w:val="001C5DDB"/>
    <w:rsid w:val="001C6156"/>
    <w:rsid w:val="001C64AA"/>
    <w:rsid w:val="001C6816"/>
    <w:rsid w:val="001C6AB6"/>
    <w:rsid w:val="001C6C51"/>
    <w:rsid w:val="001C6E63"/>
    <w:rsid w:val="001C6F76"/>
    <w:rsid w:val="001C6FA6"/>
    <w:rsid w:val="001C719F"/>
    <w:rsid w:val="001C791C"/>
    <w:rsid w:val="001D010F"/>
    <w:rsid w:val="001D01BC"/>
    <w:rsid w:val="001D029F"/>
    <w:rsid w:val="001D02B4"/>
    <w:rsid w:val="001D02B6"/>
    <w:rsid w:val="001D0518"/>
    <w:rsid w:val="001D061D"/>
    <w:rsid w:val="001D0A16"/>
    <w:rsid w:val="001D0BE8"/>
    <w:rsid w:val="001D0CD8"/>
    <w:rsid w:val="001D0D14"/>
    <w:rsid w:val="001D103A"/>
    <w:rsid w:val="001D1A75"/>
    <w:rsid w:val="001D1BD8"/>
    <w:rsid w:val="001D1C3D"/>
    <w:rsid w:val="001D1FA9"/>
    <w:rsid w:val="001D225A"/>
    <w:rsid w:val="001D22D9"/>
    <w:rsid w:val="001D24C3"/>
    <w:rsid w:val="001D24C4"/>
    <w:rsid w:val="001D28D4"/>
    <w:rsid w:val="001D2C52"/>
    <w:rsid w:val="001D2D50"/>
    <w:rsid w:val="001D2D75"/>
    <w:rsid w:val="001D3027"/>
    <w:rsid w:val="001D34CC"/>
    <w:rsid w:val="001D43F3"/>
    <w:rsid w:val="001D4634"/>
    <w:rsid w:val="001D49D0"/>
    <w:rsid w:val="001D4F48"/>
    <w:rsid w:val="001D5198"/>
    <w:rsid w:val="001D5667"/>
    <w:rsid w:val="001D5B43"/>
    <w:rsid w:val="001D5C45"/>
    <w:rsid w:val="001D5CC7"/>
    <w:rsid w:val="001D5D12"/>
    <w:rsid w:val="001D5D98"/>
    <w:rsid w:val="001D5E23"/>
    <w:rsid w:val="001D619C"/>
    <w:rsid w:val="001D63E6"/>
    <w:rsid w:val="001D66D9"/>
    <w:rsid w:val="001D67D5"/>
    <w:rsid w:val="001D6946"/>
    <w:rsid w:val="001D6ADD"/>
    <w:rsid w:val="001D6B01"/>
    <w:rsid w:val="001D6E79"/>
    <w:rsid w:val="001D6F82"/>
    <w:rsid w:val="001D70B3"/>
    <w:rsid w:val="001D70E0"/>
    <w:rsid w:val="001D71B2"/>
    <w:rsid w:val="001D75B4"/>
    <w:rsid w:val="001D7848"/>
    <w:rsid w:val="001D795E"/>
    <w:rsid w:val="001D7C26"/>
    <w:rsid w:val="001D7D56"/>
    <w:rsid w:val="001E041E"/>
    <w:rsid w:val="001E04E6"/>
    <w:rsid w:val="001E0660"/>
    <w:rsid w:val="001E087D"/>
    <w:rsid w:val="001E0953"/>
    <w:rsid w:val="001E12BC"/>
    <w:rsid w:val="001E1339"/>
    <w:rsid w:val="001E152B"/>
    <w:rsid w:val="001E169F"/>
    <w:rsid w:val="001E1765"/>
    <w:rsid w:val="001E17D1"/>
    <w:rsid w:val="001E199C"/>
    <w:rsid w:val="001E1C40"/>
    <w:rsid w:val="001E1C85"/>
    <w:rsid w:val="001E1CEC"/>
    <w:rsid w:val="001E1F8C"/>
    <w:rsid w:val="001E1FA8"/>
    <w:rsid w:val="001E2352"/>
    <w:rsid w:val="001E2699"/>
    <w:rsid w:val="001E297F"/>
    <w:rsid w:val="001E2AC8"/>
    <w:rsid w:val="001E2EE4"/>
    <w:rsid w:val="001E326B"/>
    <w:rsid w:val="001E3922"/>
    <w:rsid w:val="001E3970"/>
    <w:rsid w:val="001E3B53"/>
    <w:rsid w:val="001E3C20"/>
    <w:rsid w:val="001E3C8E"/>
    <w:rsid w:val="001E3D8D"/>
    <w:rsid w:val="001E3E47"/>
    <w:rsid w:val="001E42EF"/>
    <w:rsid w:val="001E441E"/>
    <w:rsid w:val="001E457E"/>
    <w:rsid w:val="001E498C"/>
    <w:rsid w:val="001E4D76"/>
    <w:rsid w:val="001E517D"/>
    <w:rsid w:val="001E561B"/>
    <w:rsid w:val="001E563F"/>
    <w:rsid w:val="001E6039"/>
    <w:rsid w:val="001E633C"/>
    <w:rsid w:val="001E634F"/>
    <w:rsid w:val="001E65B9"/>
    <w:rsid w:val="001E6617"/>
    <w:rsid w:val="001E6711"/>
    <w:rsid w:val="001E698A"/>
    <w:rsid w:val="001E698F"/>
    <w:rsid w:val="001E6A4D"/>
    <w:rsid w:val="001E6A6F"/>
    <w:rsid w:val="001E6D6C"/>
    <w:rsid w:val="001E6DB4"/>
    <w:rsid w:val="001E6EBE"/>
    <w:rsid w:val="001E6F9E"/>
    <w:rsid w:val="001E7679"/>
    <w:rsid w:val="001E77DA"/>
    <w:rsid w:val="001E79E2"/>
    <w:rsid w:val="001E79E4"/>
    <w:rsid w:val="001E7AE6"/>
    <w:rsid w:val="001E7CC7"/>
    <w:rsid w:val="001E7DF0"/>
    <w:rsid w:val="001E7EDC"/>
    <w:rsid w:val="001E7FE7"/>
    <w:rsid w:val="001F05D4"/>
    <w:rsid w:val="001F06F0"/>
    <w:rsid w:val="001F09E3"/>
    <w:rsid w:val="001F0AA1"/>
    <w:rsid w:val="001F0C73"/>
    <w:rsid w:val="001F0F3F"/>
    <w:rsid w:val="001F0FF2"/>
    <w:rsid w:val="001F100C"/>
    <w:rsid w:val="001F12A4"/>
    <w:rsid w:val="001F14C0"/>
    <w:rsid w:val="001F14DD"/>
    <w:rsid w:val="001F1928"/>
    <w:rsid w:val="001F1BB7"/>
    <w:rsid w:val="001F1DEE"/>
    <w:rsid w:val="001F21B3"/>
    <w:rsid w:val="001F2660"/>
    <w:rsid w:val="001F2840"/>
    <w:rsid w:val="001F2B94"/>
    <w:rsid w:val="001F2D40"/>
    <w:rsid w:val="001F2E36"/>
    <w:rsid w:val="001F33E8"/>
    <w:rsid w:val="001F35E7"/>
    <w:rsid w:val="001F3A71"/>
    <w:rsid w:val="001F3EC1"/>
    <w:rsid w:val="001F4071"/>
    <w:rsid w:val="001F4119"/>
    <w:rsid w:val="001F430D"/>
    <w:rsid w:val="001F445E"/>
    <w:rsid w:val="001F4517"/>
    <w:rsid w:val="001F45AB"/>
    <w:rsid w:val="001F45D0"/>
    <w:rsid w:val="001F464A"/>
    <w:rsid w:val="001F4950"/>
    <w:rsid w:val="001F4A3D"/>
    <w:rsid w:val="001F4A64"/>
    <w:rsid w:val="001F5137"/>
    <w:rsid w:val="001F51FA"/>
    <w:rsid w:val="001F534A"/>
    <w:rsid w:val="001F55F4"/>
    <w:rsid w:val="001F56BD"/>
    <w:rsid w:val="001F5DA3"/>
    <w:rsid w:val="001F63B6"/>
    <w:rsid w:val="001F64B0"/>
    <w:rsid w:val="001F6A1A"/>
    <w:rsid w:val="001F6BD7"/>
    <w:rsid w:val="001F6C3B"/>
    <w:rsid w:val="001F6F67"/>
    <w:rsid w:val="001F70E4"/>
    <w:rsid w:val="001F7135"/>
    <w:rsid w:val="001F7326"/>
    <w:rsid w:val="001F74E1"/>
    <w:rsid w:val="001F766B"/>
    <w:rsid w:val="001F7901"/>
    <w:rsid w:val="001F7BA8"/>
    <w:rsid w:val="001F7C15"/>
    <w:rsid w:val="002003D8"/>
    <w:rsid w:val="002007D5"/>
    <w:rsid w:val="002008AD"/>
    <w:rsid w:val="00200A89"/>
    <w:rsid w:val="00200AA9"/>
    <w:rsid w:val="00200AE4"/>
    <w:rsid w:val="00200B03"/>
    <w:rsid w:val="00200B79"/>
    <w:rsid w:val="00200B90"/>
    <w:rsid w:val="002010F9"/>
    <w:rsid w:val="002012C4"/>
    <w:rsid w:val="002014BC"/>
    <w:rsid w:val="002014FF"/>
    <w:rsid w:val="00201689"/>
    <w:rsid w:val="00201D57"/>
    <w:rsid w:val="00201D86"/>
    <w:rsid w:val="00201DC3"/>
    <w:rsid w:val="00201ECE"/>
    <w:rsid w:val="00201F8F"/>
    <w:rsid w:val="00202079"/>
    <w:rsid w:val="00202197"/>
    <w:rsid w:val="00202705"/>
    <w:rsid w:val="00202BED"/>
    <w:rsid w:val="00202ED3"/>
    <w:rsid w:val="00202F08"/>
    <w:rsid w:val="00203524"/>
    <w:rsid w:val="002035FD"/>
    <w:rsid w:val="00203702"/>
    <w:rsid w:val="00203749"/>
    <w:rsid w:val="002038A6"/>
    <w:rsid w:val="00203D37"/>
    <w:rsid w:val="00203D51"/>
    <w:rsid w:val="002041AC"/>
    <w:rsid w:val="00204638"/>
    <w:rsid w:val="002048F2"/>
    <w:rsid w:val="00204B3E"/>
    <w:rsid w:val="00204E37"/>
    <w:rsid w:val="00204F30"/>
    <w:rsid w:val="00204F6B"/>
    <w:rsid w:val="002053D2"/>
    <w:rsid w:val="00205425"/>
    <w:rsid w:val="00205531"/>
    <w:rsid w:val="0020567B"/>
    <w:rsid w:val="00205931"/>
    <w:rsid w:val="00205A4E"/>
    <w:rsid w:val="00205B92"/>
    <w:rsid w:val="00205D98"/>
    <w:rsid w:val="00205E00"/>
    <w:rsid w:val="00206181"/>
    <w:rsid w:val="00206227"/>
    <w:rsid w:val="00206435"/>
    <w:rsid w:val="00206507"/>
    <w:rsid w:val="00206720"/>
    <w:rsid w:val="00206722"/>
    <w:rsid w:val="00206935"/>
    <w:rsid w:val="00206F45"/>
    <w:rsid w:val="00206F6A"/>
    <w:rsid w:val="00207698"/>
    <w:rsid w:val="00207B3E"/>
    <w:rsid w:val="00207C09"/>
    <w:rsid w:val="00207C8D"/>
    <w:rsid w:val="00207D2C"/>
    <w:rsid w:val="00207DE2"/>
    <w:rsid w:val="00207E89"/>
    <w:rsid w:val="00210165"/>
    <w:rsid w:val="002104F3"/>
    <w:rsid w:val="0021050B"/>
    <w:rsid w:val="0021065E"/>
    <w:rsid w:val="0021072A"/>
    <w:rsid w:val="00210765"/>
    <w:rsid w:val="00210912"/>
    <w:rsid w:val="00210FA3"/>
    <w:rsid w:val="002110B4"/>
    <w:rsid w:val="00211391"/>
    <w:rsid w:val="002119BD"/>
    <w:rsid w:val="0021220F"/>
    <w:rsid w:val="00212343"/>
    <w:rsid w:val="00212467"/>
    <w:rsid w:val="00212483"/>
    <w:rsid w:val="0021291F"/>
    <w:rsid w:val="00212A7F"/>
    <w:rsid w:val="00212BBC"/>
    <w:rsid w:val="0021340F"/>
    <w:rsid w:val="00213466"/>
    <w:rsid w:val="002135BF"/>
    <w:rsid w:val="002137A1"/>
    <w:rsid w:val="00213A0A"/>
    <w:rsid w:val="00213A11"/>
    <w:rsid w:val="0021425B"/>
    <w:rsid w:val="00214313"/>
    <w:rsid w:val="002148FE"/>
    <w:rsid w:val="00214A6B"/>
    <w:rsid w:val="00214AA9"/>
    <w:rsid w:val="00214B18"/>
    <w:rsid w:val="00214BA0"/>
    <w:rsid w:val="00215090"/>
    <w:rsid w:val="0021511D"/>
    <w:rsid w:val="00215619"/>
    <w:rsid w:val="002156F3"/>
    <w:rsid w:val="002159E5"/>
    <w:rsid w:val="00215A0F"/>
    <w:rsid w:val="00215CA4"/>
    <w:rsid w:val="00215CFE"/>
    <w:rsid w:val="00215F52"/>
    <w:rsid w:val="002161B2"/>
    <w:rsid w:val="0021621C"/>
    <w:rsid w:val="002164C9"/>
    <w:rsid w:val="0021653F"/>
    <w:rsid w:val="00216CA4"/>
    <w:rsid w:val="00216E01"/>
    <w:rsid w:val="00216E38"/>
    <w:rsid w:val="0021728B"/>
    <w:rsid w:val="002175FF"/>
    <w:rsid w:val="00217708"/>
    <w:rsid w:val="00217757"/>
    <w:rsid w:val="0021775B"/>
    <w:rsid w:val="00217A64"/>
    <w:rsid w:val="00217B4E"/>
    <w:rsid w:val="00217B63"/>
    <w:rsid w:val="0022001D"/>
    <w:rsid w:val="0022005A"/>
    <w:rsid w:val="0022058C"/>
    <w:rsid w:val="002206B9"/>
    <w:rsid w:val="00220826"/>
    <w:rsid w:val="002209CB"/>
    <w:rsid w:val="002211B5"/>
    <w:rsid w:val="002218FB"/>
    <w:rsid w:val="00221906"/>
    <w:rsid w:val="00221D3B"/>
    <w:rsid w:val="00222028"/>
    <w:rsid w:val="00222373"/>
    <w:rsid w:val="00222406"/>
    <w:rsid w:val="002227BC"/>
    <w:rsid w:val="0022280E"/>
    <w:rsid w:val="00222D15"/>
    <w:rsid w:val="00222D52"/>
    <w:rsid w:val="00222D95"/>
    <w:rsid w:val="00222E12"/>
    <w:rsid w:val="00222F83"/>
    <w:rsid w:val="00222FD4"/>
    <w:rsid w:val="00222FE2"/>
    <w:rsid w:val="0022324A"/>
    <w:rsid w:val="00223428"/>
    <w:rsid w:val="00223ACA"/>
    <w:rsid w:val="00223CA6"/>
    <w:rsid w:val="00223EED"/>
    <w:rsid w:val="002240FE"/>
    <w:rsid w:val="002241DD"/>
    <w:rsid w:val="00224240"/>
    <w:rsid w:val="0022446A"/>
    <w:rsid w:val="00224490"/>
    <w:rsid w:val="00224773"/>
    <w:rsid w:val="002247BA"/>
    <w:rsid w:val="002248D5"/>
    <w:rsid w:val="00224B15"/>
    <w:rsid w:val="00224DFF"/>
    <w:rsid w:val="00225034"/>
    <w:rsid w:val="0022544E"/>
    <w:rsid w:val="002255B2"/>
    <w:rsid w:val="00225834"/>
    <w:rsid w:val="002259E4"/>
    <w:rsid w:val="00225A21"/>
    <w:rsid w:val="00225A57"/>
    <w:rsid w:val="00225AA5"/>
    <w:rsid w:val="00226015"/>
    <w:rsid w:val="0022601C"/>
    <w:rsid w:val="002262CA"/>
    <w:rsid w:val="00226437"/>
    <w:rsid w:val="002267E1"/>
    <w:rsid w:val="002267E4"/>
    <w:rsid w:val="00226A68"/>
    <w:rsid w:val="00226C90"/>
    <w:rsid w:val="002270A4"/>
    <w:rsid w:val="002271CA"/>
    <w:rsid w:val="0022743A"/>
    <w:rsid w:val="0022771C"/>
    <w:rsid w:val="00227855"/>
    <w:rsid w:val="00227A13"/>
    <w:rsid w:val="00227AF5"/>
    <w:rsid w:val="00227D4D"/>
    <w:rsid w:val="00230352"/>
    <w:rsid w:val="00230622"/>
    <w:rsid w:val="00230ADA"/>
    <w:rsid w:val="00230D36"/>
    <w:rsid w:val="00230F57"/>
    <w:rsid w:val="00230FA4"/>
    <w:rsid w:val="00230FBD"/>
    <w:rsid w:val="00231120"/>
    <w:rsid w:val="00231519"/>
    <w:rsid w:val="0023163C"/>
    <w:rsid w:val="0023166E"/>
    <w:rsid w:val="00231815"/>
    <w:rsid w:val="00231B45"/>
    <w:rsid w:val="00231BD5"/>
    <w:rsid w:val="0023252F"/>
    <w:rsid w:val="002329C5"/>
    <w:rsid w:val="00232B18"/>
    <w:rsid w:val="00232BB1"/>
    <w:rsid w:val="00232C67"/>
    <w:rsid w:val="00232D64"/>
    <w:rsid w:val="002330F0"/>
    <w:rsid w:val="00233157"/>
    <w:rsid w:val="002331AD"/>
    <w:rsid w:val="002331E7"/>
    <w:rsid w:val="0023352E"/>
    <w:rsid w:val="0023371A"/>
    <w:rsid w:val="002339F5"/>
    <w:rsid w:val="00233B57"/>
    <w:rsid w:val="00233C05"/>
    <w:rsid w:val="00233CE3"/>
    <w:rsid w:val="00233D29"/>
    <w:rsid w:val="00233F70"/>
    <w:rsid w:val="00234167"/>
    <w:rsid w:val="0023433C"/>
    <w:rsid w:val="0023468D"/>
    <w:rsid w:val="002347E4"/>
    <w:rsid w:val="00234842"/>
    <w:rsid w:val="00234868"/>
    <w:rsid w:val="00234F91"/>
    <w:rsid w:val="00235109"/>
    <w:rsid w:val="002351FB"/>
    <w:rsid w:val="00235367"/>
    <w:rsid w:val="0023548C"/>
    <w:rsid w:val="00235676"/>
    <w:rsid w:val="0023569A"/>
    <w:rsid w:val="00235833"/>
    <w:rsid w:val="00235A84"/>
    <w:rsid w:val="00235AB7"/>
    <w:rsid w:val="00235B7A"/>
    <w:rsid w:val="00235BA4"/>
    <w:rsid w:val="00236306"/>
    <w:rsid w:val="00236373"/>
    <w:rsid w:val="0023649E"/>
    <w:rsid w:val="002366CE"/>
    <w:rsid w:val="0023684E"/>
    <w:rsid w:val="002369AC"/>
    <w:rsid w:val="00236A5E"/>
    <w:rsid w:val="00236AA2"/>
    <w:rsid w:val="00236B34"/>
    <w:rsid w:val="002372E2"/>
    <w:rsid w:val="002374FD"/>
    <w:rsid w:val="00237554"/>
    <w:rsid w:val="0023758E"/>
    <w:rsid w:val="002375DF"/>
    <w:rsid w:val="00237733"/>
    <w:rsid w:val="0023773F"/>
    <w:rsid w:val="00237B85"/>
    <w:rsid w:val="00237D9C"/>
    <w:rsid w:val="00237E58"/>
    <w:rsid w:val="00237EE6"/>
    <w:rsid w:val="00237F06"/>
    <w:rsid w:val="0024014E"/>
    <w:rsid w:val="0024069F"/>
    <w:rsid w:val="002417B7"/>
    <w:rsid w:val="002417DD"/>
    <w:rsid w:val="002418B9"/>
    <w:rsid w:val="00241FA4"/>
    <w:rsid w:val="00242047"/>
    <w:rsid w:val="0024208F"/>
    <w:rsid w:val="00242787"/>
    <w:rsid w:val="002427B3"/>
    <w:rsid w:val="002429CF"/>
    <w:rsid w:val="00242A63"/>
    <w:rsid w:val="00242B9E"/>
    <w:rsid w:val="00242BA3"/>
    <w:rsid w:val="00242D29"/>
    <w:rsid w:val="00242FAA"/>
    <w:rsid w:val="002431A0"/>
    <w:rsid w:val="00243672"/>
    <w:rsid w:val="00243888"/>
    <w:rsid w:val="00243979"/>
    <w:rsid w:val="002439B8"/>
    <w:rsid w:val="00243C20"/>
    <w:rsid w:val="00244289"/>
    <w:rsid w:val="002443DC"/>
    <w:rsid w:val="00244412"/>
    <w:rsid w:val="002444F1"/>
    <w:rsid w:val="00244665"/>
    <w:rsid w:val="00244A54"/>
    <w:rsid w:val="00244B37"/>
    <w:rsid w:val="00244C12"/>
    <w:rsid w:val="00244D6E"/>
    <w:rsid w:val="00244FED"/>
    <w:rsid w:val="0024512F"/>
    <w:rsid w:val="00245542"/>
    <w:rsid w:val="002455CC"/>
    <w:rsid w:val="002456C3"/>
    <w:rsid w:val="0024575C"/>
    <w:rsid w:val="00245DEE"/>
    <w:rsid w:val="00245EF2"/>
    <w:rsid w:val="00245F52"/>
    <w:rsid w:val="0024635D"/>
    <w:rsid w:val="0024636F"/>
    <w:rsid w:val="0024656B"/>
    <w:rsid w:val="00246575"/>
    <w:rsid w:val="002465F6"/>
    <w:rsid w:val="00246729"/>
    <w:rsid w:val="0024681D"/>
    <w:rsid w:val="00246ECF"/>
    <w:rsid w:val="0024701A"/>
    <w:rsid w:val="0024705D"/>
    <w:rsid w:val="00247173"/>
    <w:rsid w:val="00247590"/>
    <w:rsid w:val="0024780B"/>
    <w:rsid w:val="0024794C"/>
    <w:rsid w:val="002479A2"/>
    <w:rsid w:val="00247CBD"/>
    <w:rsid w:val="00247CEE"/>
    <w:rsid w:val="00247D89"/>
    <w:rsid w:val="00247E18"/>
    <w:rsid w:val="00247E9B"/>
    <w:rsid w:val="00247F66"/>
    <w:rsid w:val="002500D9"/>
    <w:rsid w:val="002503F9"/>
    <w:rsid w:val="0025074E"/>
    <w:rsid w:val="00250F21"/>
    <w:rsid w:val="00250F76"/>
    <w:rsid w:val="00250FD7"/>
    <w:rsid w:val="00250FE0"/>
    <w:rsid w:val="0025125B"/>
    <w:rsid w:val="0025172D"/>
    <w:rsid w:val="00251D9F"/>
    <w:rsid w:val="00251E29"/>
    <w:rsid w:val="00251F0F"/>
    <w:rsid w:val="002521A7"/>
    <w:rsid w:val="002524AA"/>
    <w:rsid w:val="002524D0"/>
    <w:rsid w:val="00252520"/>
    <w:rsid w:val="00252603"/>
    <w:rsid w:val="002526DD"/>
    <w:rsid w:val="002528C7"/>
    <w:rsid w:val="00252DC8"/>
    <w:rsid w:val="00252E09"/>
    <w:rsid w:val="0025304D"/>
    <w:rsid w:val="00253403"/>
    <w:rsid w:val="00253577"/>
    <w:rsid w:val="00253AD8"/>
    <w:rsid w:val="00253E44"/>
    <w:rsid w:val="00253F64"/>
    <w:rsid w:val="0025419F"/>
    <w:rsid w:val="002541AC"/>
    <w:rsid w:val="002542FE"/>
    <w:rsid w:val="0025442C"/>
    <w:rsid w:val="00254432"/>
    <w:rsid w:val="0025455A"/>
    <w:rsid w:val="002545AC"/>
    <w:rsid w:val="00254C0D"/>
    <w:rsid w:val="00254C41"/>
    <w:rsid w:val="00254D89"/>
    <w:rsid w:val="0025500B"/>
    <w:rsid w:val="002550D3"/>
    <w:rsid w:val="00255123"/>
    <w:rsid w:val="00255285"/>
    <w:rsid w:val="0025545C"/>
    <w:rsid w:val="002555FF"/>
    <w:rsid w:val="00255899"/>
    <w:rsid w:val="00255A23"/>
    <w:rsid w:val="00255FB8"/>
    <w:rsid w:val="00256290"/>
    <w:rsid w:val="0025634D"/>
    <w:rsid w:val="002566E4"/>
    <w:rsid w:val="002566F2"/>
    <w:rsid w:val="00256CB2"/>
    <w:rsid w:val="00256E51"/>
    <w:rsid w:val="002572BC"/>
    <w:rsid w:val="0025759B"/>
    <w:rsid w:val="002575E3"/>
    <w:rsid w:val="002576D5"/>
    <w:rsid w:val="0025797A"/>
    <w:rsid w:val="00257AF0"/>
    <w:rsid w:val="00257C3F"/>
    <w:rsid w:val="00257F40"/>
    <w:rsid w:val="002603E3"/>
    <w:rsid w:val="0026046A"/>
    <w:rsid w:val="002604C6"/>
    <w:rsid w:val="002606D2"/>
    <w:rsid w:val="00260735"/>
    <w:rsid w:val="00260BF6"/>
    <w:rsid w:val="00260D86"/>
    <w:rsid w:val="00260DAB"/>
    <w:rsid w:val="00260E80"/>
    <w:rsid w:val="002612EC"/>
    <w:rsid w:val="00261BCF"/>
    <w:rsid w:val="00262173"/>
    <w:rsid w:val="002621E5"/>
    <w:rsid w:val="00262389"/>
    <w:rsid w:val="002623B4"/>
    <w:rsid w:val="002624A0"/>
    <w:rsid w:val="002625A5"/>
    <w:rsid w:val="002625DE"/>
    <w:rsid w:val="00262686"/>
    <w:rsid w:val="00262B0D"/>
    <w:rsid w:val="00262C28"/>
    <w:rsid w:val="00262D3D"/>
    <w:rsid w:val="00263111"/>
    <w:rsid w:val="002633CE"/>
    <w:rsid w:val="002634FB"/>
    <w:rsid w:val="00263685"/>
    <w:rsid w:val="00263793"/>
    <w:rsid w:val="00263B9F"/>
    <w:rsid w:val="0026402A"/>
    <w:rsid w:val="00264056"/>
    <w:rsid w:val="00264089"/>
    <w:rsid w:val="0026414B"/>
    <w:rsid w:val="0026418A"/>
    <w:rsid w:val="002642C5"/>
    <w:rsid w:val="00264389"/>
    <w:rsid w:val="002643CF"/>
    <w:rsid w:val="002643D0"/>
    <w:rsid w:val="00264404"/>
    <w:rsid w:val="00264607"/>
    <w:rsid w:val="0026467B"/>
    <w:rsid w:val="0026469F"/>
    <w:rsid w:val="00264D4E"/>
    <w:rsid w:val="002652A8"/>
    <w:rsid w:val="002657EE"/>
    <w:rsid w:val="00265856"/>
    <w:rsid w:val="002658BD"/>
    <w:rsid w:val="00265B35"/>
    <w:rsid w:val="0026612F"/>
    <w:rsid w:val="00266284"/>
    <w:rsid w:val="002662A4"/>
    <w:rsid w:val="002663EC"/>
    <w:rsid w:val="002663F3"/>
    <w:rsid w:val="00266CC3"/>
    <w:rsid w:val="00266F52"/>
    <w:rsid w:val="00267010"/>
    <w:rsid w:val="00267081"/>
    <w:rsid w:val="00267F92"/>
    <w:rsid w:val="002701F1"/>
    <w:rsid w:val="00270209"/>
    <w:rsid w:val="0027022A"/>
    <w:rsid w:val="0027023C"/>
    <w:rsid w:val="00270C0D"/>
    <w:rsid w:val="00270C5B"/>
    <w:rsid w:val="00271116"/>
    <w:rsid w:val="00271121"/>
    <w:rsid w:val="002718E3"/>
    <w:rsid w:val="002719C7"/>
    <w:rsid w:val="00271D47"/>
    <w:rsid w:val="00271E2A"/>
    <w:rsid w:val="00271E84"/>
    <w:rsid w:val="00271FDF"/>
    <w:rsid w:val="00271FF9"/>
    <w:rsid w:val="0027214B"/>
    <w:rsid w:val="002721AC"/>
    <w:rsid w:val="0027231E"/>
    <w:rsid w:val="002724BB"/>
    <w:rsid w:val="0027284E"/>
    <w:rsid w:val="002728C2"/>
    <w:rsid w:val="002728F7"/>
    <w:rsid w:val="0027295E"/>
    <w:rsid w:val="00272966"/>
    <w:rsid w:val="002729D1"/>
    <w:rsid w:val="00272D8A"/>
    <w:rsid w:val="00272EB7"/>
    <w:rsid w:val="00273086"/>
    <w:rsid w:val="0027337E"/>
    <w:rsid w:val="00273792"/>
    <w:rsid w:val="00273AA9"/>
    <w:rsid w:val="00273CE8"/>
    <w:rsid w:val="0027416F"/>
    <w:rsid w:val="002741D0"/>
    <w:rsid w:val="002745B1"/>
    <w:rsid w:val="002746BF"/>
    <w:rsid w:val="00274ACE"/>
    <w:rsid w:val="00274C40"/>
    <w:rsid w:val="00274CC1"/>
    <w:rsid w:val="00274D69"/>
    <w:rsid w:val="00274E05"/>
    <w:rsid w:val="002750CD"/>
    <w:rsid w:val="002750E3"/>
    <w:rsid w:val="002751F1"/>
    <w:rsid w:val="002752EF"/>
    <w:rsid w:val="002758F5"/>
    <w:rsid w:val="002759F3"/>
    <w:rsid w:val="00275A6F"/>
    <w:rsid w:val="00275C7A"/>
    <w:rsid w:val="00276419"/>
    <w:rsid w:val="00276708"/>
    <w:rsid w:val="00276AF5"/>
    <w:rsid w:val="00276FD2"/>
    <w:rsid w:val="00277216"/>
    <w:rsid w:val="00277330"/>
    <w:rsid w:val="00277983"/>
    <w:rsid w:val="00277CB5"/>
    <w:rsid w:val="00277D18"/>
    <w:rsid w:val="00277F99"/>
    <w:rsid w:val="0028019F"/>
    <w:rsid w:val="00280A11"/>
    <w:rsid w:val="00280ED0"/>
    <w:rsid w:val="0028101C"/>
    <w:rsid w:val="002810DC"/>
    <w:rsid w:val="00281543"/>
    <w:rsid w:val="00281760"/>
    <w:rsid w:val="00281767"/>
    <w:rsid w:val="002819C7"/>
    <w:rsid w:val="00281BC3"/>
    <w:rsid w:val="00281C40"/>
    <w:rsid w:val="00281D7C"/>
    <w:rsid w:val="0028235A"/>
    <w:rsid w:val="00282568"/>
    <w:rsid w:val="002825D7"/>
    <w:rsid w:val="002825DC"/>
    <w:rsid w:val="00282AC7"/>
    <w:rsid w:val="00282D95"/>
    <w:rsid w:val="00282E71"/>
    <w:rsid w:val="00283491"/>
    <w:rsid w:val="0028352C"/>
    <w:rsid w:val="002837DD"/>
    <w:rsid w:val="00283909"/>
    <w:rsid w:val="00283B34"/>
    <w:rsid w:val="00283E18"/>
    <w:rsid w:val="00283E2D"/>
    <w:rsid w:val="002840B4"/>
    <w:rsid w:val="002845BD"/>
    <w:rsid w:val="0028498D"/>
    <w:rsid w:val="00284B1A"/>
    <w:rsid w:val="00285569"/>
    <w:rsid w:val="00285725"/>
    <w:rsid w:val="002858CC"/>
    <w:rsid w:val="00285AEB"/>
    <w:rsid w:val="00285BCA"/>
    <w:rsid w:val="00285DB5"/>
    <w:rsid w:val="00286045"/>
    <w:rsid w:val="00286233"/>
    <w:rsid w:val="0028637C"/>
    <w:rsid w:val="00286E65"/>
    <w:rsid w:val="00287193"/>
    <w:rsid w:val="002872F1"/>
    <w:rsid w:val="00287301"/>
    <w:rsid w:val="0028744B"/>
    <w:rsid w:val="0028744F"/>
    <w:rsid w:val="002874F9"/>
    <w:rsid w:val="00287A62"/>
    <w:rsid w:val="00287A7B"/>
    <w:rsid w:val="00287D82"/>
    <w:rsid w:val="00287EFE"/>
    <w:rsid w:val="0029048C"/>
    <w:rsid w:val="002904EA"/>
    <w:rsid w:val="00290531"/>
    <w:rsid w:val="00290DB8"/>
    <w:rsid w:val="00290E01"/>
    <w:rsid w:val="00290E29"/>
    <w:rsid w:val="00290EFF"/>
    <w:rsid w:val="002911EF"/>
    <w:rsid w:val="0029158B"/>
    <w:rsid w:val="00291853"/>
    <w:rsid w:val="002918F1"/>
    <w:rsid w:val="00291FC8"/>
    <w:rsid w:val="002920E0"/>
    <w:rsid w:val="002920EA"/>
    <w:rsid w:val="002923F4"/>
    <w:rsid w:val="002924AF"/>
    <w:rsid w:val="002925B1"/>
    <w:rsid w:val="0029268F"/>
    <w:rsid w:val="00292A5C"/>
    <w:rsid w:val="00292D6C"/>
    <w:rsid w:val="00293157"/>
    <w:rsid w:val="00293577"/>
    <w:rsid w:val="0029363A"/>
    <w:rsid w:val="00293729"/>
    <w:rsid w:val="002939EE"/>
    <w:rsid w:val="00293AF3"/>
    <w:rsid w:val="00293B31"/>
    <w:rsid w:val="00293CE2"/>
    <w:rsid w:val="00293F1F"/>
    <w:rsid w:val="0029441C"/>
    <w:rsid w:val="002944D7"/>
    <w:rsid w:val="0029455D"/>
    <w:rsid w:val="0029465C"/>
    <w:rsid w:val="00294759"/>
    <w:rsid w:val="00294814"/>
    <w:rsid w:val="0029483E"/>
    <w:rsid w:val="00294D9A"/>
    <w:rsid w:val="00294F72"/>
    <w:rsid w:val="0029575B"/>
    <w:rsid w:val="00295A6B"/>
    <w:rsid w:val="00295D4A"/>
    <w:rsid w:val="00295EF4"/>
    <w:rsid w:val="00295F4C"/>
    <w:rsid w:val="002962AB"/>
    <w:rsid w:val="00296425"/>
    <w:rsid w:val="0029666B"/>
    <w:rsid w:val="002969E0"/>
    <w:rsid w:val="00296B50"/>
    <w:rsid w:val="00296CC4"/>
    <w:rsid w:val="00296DEC"/>
    <w:rsid w:val="002972DB"/>
    <w:rsid w:val="00297352"/>
    <w:rsid w:val="0029748B"/>
    <w:rsid w:val="00297663"/>
    <w:rsid w:val="0029782B"/>
    <w:rsid w:val="00297A55"/>
    <w:rsid w:val="00297EC7"/>
    <w:rsid w:val="002A0147"/>
    <w:rsid w:val="002A0944"/>
    <w:rsid w:val="002A0E46"/>
    <w:rsid w:val="002A10DE"/>
    <w:rsid w:val="002A12EA"/>
    <w:rsid w:val="002A146F"/>
    <w:rsid w:val="002A1552"/>
    <w:rsid w:val="002A1590"/>
    <w:rsid w:val="002A1599"/>
    <w:rsid w:val="002A1748"/>
    <w:rsid w:val="002A18E7"/>
    <w:rsid w:val="002A1A98"/>
    <w:rsid w:val="002A1D10"/>
    <w:rsid w:val="002A1DD7"/>
    <w:rsid w:val="002A1E55"/>
    <w:rsid w:val="002A1F31"/>
    <w:rsid w:val="002A20F2"/>
    <w:rsid w:val="002A2807"/>
    <w:rsid w:val="002A2E7E"/>
    <w:rsid w:val="002A2F5C"/>
    <w:rsid w:val="002A3385"/>
    <w:rsid w:val="002A3674"/>
    <w:rsid w:val="002A3675"/>
    <w:rsid w:val="002A37BD"/>
    <w:rsid w:val="002A3866"/>
    <w:rsid w:val="002A38A0"/>
    <w:rsid w:val="002A3A37"/>
    <w:rsid w:val="002A3CB0"/>
    <w:rsid w:val="002A3E4F"/>
    <w:rsid w:val="002A4008"/>
    <w:rsid w:val="002A4234"/>
    <w:rsid w:val="002A44C9"/>
    <w:rsid w:val="002A4592"/>
    <w:rsid w:val="002A46A5"/>
    <w:rsid w:val="002A474C"/>
    <w:rsid w:val="002A4974"/>
    <w:rsid w:val="002A4B5C"/>
    <w:rsid w:val="002A4BB5"/>
    <w:rsid w:val="002A4C2B"/>
    <w:rsid w:val="002A4CE4"/>
    <w:rsid w:val="002A4E06"/>
    <w:rsid w:val="002A4FC9"/>
    <w:rsid w:val="002A5490"/>
    <w:rsid w:val="002A5631"/>
    <w:rsid w:val="002A597D"/>
    <w:rsid w:val="002A5D92"/>
    <w:rsid w:val="002A5DDA"/>
    <w:rsid w:val="002A6159"/>
    <w:rsid w:val="002A6700"/>
    <w:rsid w:val="002A6B3E"/>
    <w:rsid w:val="002A6BF7"/>
    <w:rsid w:val="002A6D56"/>
    <w:rsid w:val="002A7130"/>
    <w:rsid w:val="002A718A"/>
    <w:rsid w:val="002A773D"/>
    <w:rsid w:val="002A787E"/>
    <w:rsid w:val="002A79A0"/>
    <w:rsid w:val="002A7C45"/>
    <w:rsid w:val="002A7ECE"/>
    <w:rsid w:val="002A7FF0"/>
    <w:rsid w:val="002B03DD"/>
    <w:rsid w:val="002B046E"/>
    <w:rsid w:val="002B04C3"/>
    <w:rsid w:val="002B070D"/>
    <w:rsid w:val="002B0805"/>
    <w:rsid w:val="002B0963"/>
    <w:rsid w:val="002B0AF7"/>
    <w:rsid w:val="002B0B5E"/>
    <w:rsid w:val="002B0C4C"/>
    <w:rsid w:val="002B0E4A"/>
    <w:rsid w:val="002B1389"/>
    <w:rsid w:val="002B13C5"/>
    <w:rsid w:val="002B150F"/>
    <w:rsid w:val="002B1651"/>
    <w:rsid w:val="002B19C4"/>
    <w:rsid w:val="002B1B2D"/>
    <w:rsid w:val="002B1FBB"/>
    <w:rsid w:val="002B25D8"/>
    <w:rsid w:val="002B2798"/>
    <w:rsid w:val="002B27EF"/>
    <w:rsid w:val="002B2943"/>
    <w:rsid w:val="002B29C9"/>
    <w:rsid w:val="002B2BA5"/>
    <w:rsid w:val="002B2BBE"/>
    <w:rsid w:val="002B2D6C"/>
    <w:rsid w:val="002B2E5C"/>
    <w:rsid w:val="002B316F"/>
    <w:rsid w:val="002B325D"/>
    <w:rsid w:val="002B341F"/>
    <w:rsid w:val="002B39BB"/>
    <w:rsid w:val="002B42CC"/>
    <w:rsid w:val="002B432B"/>
    <w:rsid w:val="002B4441"/>
    <w:rsid w:val="002B47D9"/>
    <w:rsid w:val="002B4840"/>
    <w:rsid w:val="002B4860"/>
    <w:rsid w:val="002B48D3"/>
    <w:rsid w:val="002B4AF3"/>
    <w:rsid w:val="002B4B55"/>
    <w:rsid w:val="002B50A3"/>
    <w:rsid w:val="002B5114"/>
    <w:rsid w:val="002B5132"/>
    <w:rsid w:val="002B5283"/>
    <w:rsid w:val="002B5560"/>
    <w:rsid w:val="002B637F"/>
    <w:rsid w:val="002B65BF"/>
    <w:rsid w:val="002B6600"/>
    <w:rsid w:val="002B6869"/>
    <w:rsid w:val="002B6A51"/>
    <w:rsid w:val="002B6B5B"/>
    <w:rsid w:val="002B6BA1"/>
    <w:rsid w:val="002B6D92"/>
    <w:rsid w:val="002B6F8F"/>
    <w:rsid w:val="002B7411"/>
    <w:rsid w:val="002B77B7"/>
    <w:rsid w:val="002B7CC2"/>
    <w:rsid w:val="002B7D3A"/>
    <w:rsid w:val="002B7DBA"/>
    <w:rsid w:val="002B7FE4"/>
    <w:rsid w:val="002C0388"/>
    <w:rsid w:val="002C0511"/>
    <w:rsid w:val="002C0552"/>
    <w:rsid w:val="002C093A"/>
    <w:rsid w:val="002C0BAB"/>
    <w:rsid w:val="002C0C5C"/>
    <w:rsid w:val="002C0CA8"/>
    <w:rsid w:val="002C0D16"/>
    <w:rsid w:val="002C0D58"/>
    <w:rsid w:val="002C1000"/>
    <w:rsid w:val="002C10C7"/>
    <w:rsid w:val="002C10EE"/>
    <w:rsid w:val="002C128D"/>
    <w:rsid w:val="002C15EB"/>
    <w:rsid w:val="002C1A6E"/>
    <w:rsid w:val="002C1C76"/>
    <w:rsid w:val="002C1D58"/>
    <w:rsid w:val="002C1DEB"/>
    <w:rsid w:val="002C1EC6"/>
    <w:rsid w:val="002C1EEB"/>
    <w:rsid w:val="002C202D"/>
    <w:rsid w:val="002C20D4"/>
    <w:rsid w:val="002C22BA"/>
    <w:rsid w:val="002C2645"/>
    <w:rsid w:val="002C26F3"/>
    <w:rsid w:val="002C2801"/>
    <w:rsid w:val="002C2B0F"/>
    <w:rsid w:val="002C2B58"/>
    <w:rsid w:val="002C2F40"/>
    <w:rsid w:val="002C3732"/>
    <w:rsid w:val="002C42CE"/>
    <w:rsid w:val="002C43A0"/>
    <w:rsid w:val="002C43B0"/>
    <w:rsid w:val="002C43C2"/>
    <w:rsid w:val="002C4F0E"/>
    <w:rsid w:val="002C513A"/>
    <w:rsid w:val="002C5239"/>
    <w:rsid w:val="002C57CB"/>
    <w:rsid w:val="002C5986"/>
    <w:rsid w:val="002C5F26"/>
    <w:rsid w:val="002C66E9"/>
    <w:rsid w:val="002C6914"/>
    <w:rsid w:val="002C6C53"/>
    <w:rsid w:val="002C6D0A"/>
    <w:rsid w:val="002C7201"/>
    <w:rsid w:val="002C7371"/>
    <w:rsid w:val="002C73CA"/>
    <w:rsid w:val="002C768D"/>
    <w:rsid w:val="002C77A1"/>
    <w:rsid w:val="002C7A8F"/>
    <w:rsid w:val="002C7A90"/>
    <w:rsid w:val="002C7A98"/>
    <w:rsid w:val="002D0071"/>
    <w:rsid w:val="002D018B"/>
    <w:rsid w:val="002D0403"/>
    <w:rsid w:val="002D05A1"/>
    <w:rsid w:val="002D066C"/>
    <w:rsid w:val="002D09EC"/>
    <w:rsid w:val="002D0C2B"/>
    <w:rsid w:val="002D0C38"/>
    <w:rsid w:val="002D0D97"/>
    <w:rsid w:val="002D11C5"/>
    <w:rsid w:val="002D135B"/>
    <w:rsid w:val="002D1629"/>
    <w:rsid w:val="002D179E"/>
    <w:rsid w:val="002D1997"/>
    <w:rsid w:val="002D1A82"/>
    <w:rsid w:val="002D1D2C"/>
    <w:rsid w:val="002D1FBC"/>
    <w:rsid w:val="002D2034"/>
    <w:rsid w:val="002D2124"/>
    <w:rsid w:val="002D22B7"/>
    <w:rsid w:val="002D230F"/>
    <w:rsid w:val="002D2320"/>
    <w:rsid w:val="002D26AE"/>
    <w:rsid w:val="002D27AB"/>
    <w:rsid w:val="002D2AFB"/>
    <w:rsid w:val="002D3203"/>
    <w:rsid w:val="002D34EB"/>
    <w:rsid w:val="002D3531"/>
    <w:rsid w:val="002D376B"/>
    <w:rsid w:val="002D3E0B"/>
    <w:rsid w:val="002D49FC"/>
    <w:rsid w:val="002D4AED"/>
    <w:rsid w:val="002D4BB3"/>
    <w:rsid w:val="002D4BC1"/>
    <w:rsid w:val="002D4C84"/>
    <w:rsid w:val="002D5271"/>
    <w:rsid w:val="002D5415"/>
    <w:rsid w:val="002D5A65"/>
    <w:rsid w:val="002D5B2C"/>
    <w:rsid w:val="002D5C3F"/>
    <w:rsid w:val="002D5DF0"/>
    <w:rsid w:val="002D5F9A"/>
    <w:rsid w:val="002D600A"/>
    <w:rsid w:val="002D604C"/>
    <w:rsid w:val="002D6091"/>
    <w:rsid w:val="002D612B"/>
    <w:rsid w:val="002D6327"/>
    <w:rsid w:val="002D659E"/>
    <w:rsid w:val="002D6AA4"/>
    <w:rsid w:val="002D6C69"/>
    <w:rsid w:val="002D709C"/>
    <w:rsid w:val="002D72CB"/>
    <w:rsid w:val="002D731C"/>
    <w:rsid w:val="002D780D"/>
    <w:rsid w:val="002D796C"/>
    <w:rsid w:val="002D7A65"/>
    <w:rsid w:val="002D7C35"/>
    <w:rsid w:val="002D7FF8"/>
    <w:rsid w:val="002E05B4"/>
    <w:rsid w:val="002E05B8"/>
    <w:rsid w:val="002E0684"/>
    <w:rsid w:val="002E09A4"/>
    <w:rsid w:val="002E0A30"/>
    <w:rsid w:val="002E0A98"/>
    <w:rsid w:val="002E0AA4"/>
    <w:rsid w:val="002E0F60"/>
    <w:rsid w:val="002E10BC"/>
    <w:rsid w:val="002E1194"/>
    <w:rsid w:val="002E16A5"/>
    <w:rsid w:val="002E17C5"/>
    <w:rsid w:val="002E1906"/>
    <w:rsid w:val="002E1D89"/>
    <w:rsid w:val="002E1E14"/>
    <w:rsid w:val="002E1F86"/>
    <w:rsid w:val="002E1FCF"/>
    <w:rsid w:val="002E223E"/>
    <w:rsid w:val="002E27FA"/>
    <w:rsid w:val="002E29B6"/>
    <w:rsid w:val="002E2E0F"/>
    <w:rsid w:val="002E3031"/>
    <w:rsid w:val="002E3699"/>
    <w:rsid w:val="002E38F5"/>
    <w:rsid w:val="002E3955"/>
    <w:rsid w:val="002E3BB1"/>
    <w:rsid w:val="002E3CD8"/>
    <w:rsid w:val="002E3E43"/>
    <w:rsid w:val="002E3E45"/>
    <w:rsid w:val="002E408D"/>
    <w:rsid w:val="002E40CE"/>
    <w:rsid w:val="002E4130"/>
    <w:rsid w:val="002E4676"/>
    <w:rsid w:val="002E4927"/>
    <w:rsid w:val="002E4B04"/>
    <w:rsid w:val="002E4CD2"/>
    <w:rsid w:val="002E4CF9"/>
    <w:rsid w:val="002E4DAC"/>
    <w:rsid w:val="002E4DEA"/>
    <w:rsid w:val="002E4EAB"/>
    <w:rsid w:val="002E532F"/>
    <w:rsid w:val="002E5662"/>
    <w:rsid w:val="002E5B8B"/>
    <w:rsid w:val="002E5C94"/>
    <w:rsid w:val="002E6094"/>
    <w:rsid w:val="002E60CC"/>
    <w:rsid w:val="002E6309"/>
    <w:rsid w:val="002E64C9"/>
    <w:rsid w:val="002E6677"/>
    <w:rsid w:val="002E6728"/>
    <w:rsid w:val="002E676F"/>
    <w:rsid w:val="002E6896"/>
    <w:rsid w:val="002E697B"/>
    <w:rsid w:val="002E6B99"/>
    <w:rsid w:val="002E6EAA"/>
    <w:rsid w:val="002E6F49"/>
    <w:rsid w:val="002E703C"/>
    <w:rsid w:val="002E7148"/>
    <w:rsid w:val="002E718D"/>
    <w:rsid w:val="002E7395"/>
    <w:rsid w:val="002E74FA"/>
    <w:rsid w:val="002E74FD"/>
    <w:rsid w:val="002E7865"/>
    <w:rsid w:val="002E7A3C"/>
    <w:rsid w:val="002E7ACA"/>
    <w:rsid w:val="002E7DDF"/>
    <w:rsid w:val="002F0788"/>
    <w:rsid w:val="002F0B4E"/>
    <w:rsid w:val="002F107B"/>
    <w:rsid w:val="002F10D2"/>
    <w:rsid w:val="002F15B3"/>
    <w:rsid w:val="002F1608"/>
    <w:rsid w:val="002F19A4"/>
    <w:rsid w:val="002F1BCC"/>
    <w:rsid w:val="002F1D4C"/>
    <w:rsid w:val="002F1E6E"/>
    <w:rsid w:val="002F2564"/>
    <w:rsid w:val="002F2724"/>
    <w:rsid w:val="002F290C"/>
    <w:rsid w:val="002F293D"/>
    <w:rsid w:val="002F295A"/>
    <w:rsid w:val="002F2A32"/>
    <w:rsid w:val="002F2A74"/>
    <w:rsid w:val="002F2F9C"/>
    <w:rsid w:val="002F31E3"/>
    <w:rsid w:val="002F3208"/>
    <w:rsid w:val="002F3303"/>
    <w:rsid w:val="002F3607"/>
    <w:rsid w:val="002F3833"/>
    <w:rsid w:val="002F3A36"/>
    <w:rsid w:val="002F3A92"/>
    <w:rsid w:val="002F3FDE"/>
    <w:rsid w:val="002F447B"/>
    <w:rsid w:val="002F4AB1"/>
    <w:rsid w:val="002F4B86"/>
    <w:rsid w:val="002F4B98"/>
    <w:rsid w:val="002F4C68"/>
    <w:rsid w:val="002F4D0E"/>
    <w:rsid w:val="002F4D12"/>
    <w:rsid w:val="002F533D"/>
    <w:rsid w:val="002F543C"/>
    <w:rsid w:val="002F5560"/>
    <w:rsid w:val="002F58A9"/>
    <w:rsid w:val="002F58F9"/>
    <w:rsid w:val="002F5A52"/>
    <w:rsid w:val="002F5DF3"/>
    <w:rsid w:val="002F615D"/>
    <w:rsid w:val="002F6313"/>
    <w:rsid w:val="002F638E"/>
    <w:rsid w:val="002F6869"/>
    <w:rsid w:val="002F6A34"/>
    <w:rsid w:val="002F6E48"/>
    <w:rsid w:val="002F6EAF"/>
    <w:rsid w:val="002F6F59"/>
    <w:rsid w:val="002F711E"/>
    <w:rsid w:val="002F7176"/>
    <w:rsid w:val="002F73F5"/>
    <w:rsid w:val="002F7894"/>
    <w:rsid w:val="002F7947"/>
    <w:rsid w:val="002F7C8A"/>
    <w:rsid w:val="002F7E10"/>
    <w:rsid w:val="002F7FC3"/>
    <w:rsid w:val="003001D8"/>
    <w:rsid w:val="003001FF"/>
    <w:rsid w:val="0030030E"/>
    <w:rsid w:val="00300537"/>
    <w:rsid w:val="00300D3A"/>
    <w:rsid w:val="00300EC9"/>
    <w:rsid w:val="0030106A"/>
    <w:rsid w:val="003010DC"/>
    <w:rsid w:val="00301314"/>
    <w:rsid w:val="003016DE"/>
    <w:rsid w:val="003017AE"/>
    <w:rsid w:val="00301909"/>
    <w:rsid w:val="00301D7F"/>
    <w:rsid w:val="00301EC9"/>
    <w:rsid w:val="0030251E"/>
    <w:rsid w:val="003025C1"/>
    <w:rsid w:val="003026D6"/>
    <w:rsid w:val="00302A24"/>
    <w:rsid w:val="00302DBC"/>
    <w:rsid w:val="00302FFE"/>
    <w:rsid w:val="0030301C"/>
    <w:rsid w:val="003030FF"/>
    <w:rsid w:val="003035F4"/>
    <w:rsid w:val="00303634"/>
    <w:rsid w:val="0030387B"/>
    <w:rsid w:val="00303C79"/>
    <w:rsid w:val="00303D35"/>
    <w:rsid w:val="00303D7C"/>
    <w:rsid w:val="00303FC0"/>
    <w:rsid w:val="003041BF"/>
    <w:rsid w:val="0030424D"/>
    <w:rsid w:val="00304404"/>
    <w:rsid w:val="0030453D"/>
    <w:rsid w:val="003047A9"/>
    <w:rsid w:val="00304A9F"/>
    <w:rsid w:val="00304C19"/>
    <w:rsid w:val="00304C6D"/>
    <w:rsid w:val="00304DEC"/>
    <w:rsid w:val="00304E4B"/>
    <w:rsid w:val="003050A3"/>
    <w:rsid w:val="003050AB"/>
    <w:rsid w:val="00305260"/>
    <w:rsid w:val="003052EE"/>
    <w:rsid w:val="003056A1"/>
    <w:rsid w:val="003056DE"/>
    <w:rsid w:val="0030572F"/>
    <w:rsid w:val="0030576B"/>
    <w:rsid w:val="00305A28"/>
    <w:rsid w:val="00305B7D"/>
    <w:rsid w:val="00305D63"/>
    <w:rsid w:val="00305F1B"/>
    <w:rsid w:val="00305F65"/>
    <w:rsid w:val="00305F9E"/>
    <w:rsid w:val="00306322"/>
    <w:rsid w:val="0030658E"/>
    <w:rsid w:val="003066A4"/>
    <w:rsid w:val="003066E5"/>
    <w:rsid w:val="0030680F"/>
    <w:rsid w:val="003069F2"/>
    <w:rsid w:val="00306A8D"/>
    <w:rsid w:val="00306AFB"/>
    <w:rsid w:val="00306BEC"/>
    <w:rsid w:val="00306D31"/>
    <w:rsid w:val="00306E6D"/>
    <w:rsid w:val="00306F2A"/>
    <w:rsid w:val="00307274"/>
    <w:rsid w:val="003076E6"/>
    <w:rsid w:val="0030788D"/>
    <w:rsid w:val="003078A6"/>
    <w:rsid w:val="003078D9"/>
    <w:rsid w:val="00307B28"/>
    <w:rsid w:val="00307C6B"/>
    <w:rsid w:val="00307D2E"/>
    <w:rsid w:val="00307F4C"/>
    <w:rsid w:val="003100E8"/>
    <w:rsid w:val="0031029A"/>
    <w:rsid w:val="00310773"/>
    <w:rsid w:val="003108F6"/>
    <w:rsid w:val="0031090E"/>
    <w:rsid w:val="00310A24"/>
    <w:rsid w:val="00310D0C"/>
    <w:rsid w:val="0031107A"/>
    <w:rsid w:val="00311366"/>
    <w:rsid w:val="0031141E"/>
    <w:rsid w:val="0031156A"/>
    <w:rsid w:val="003115FB"/>
    <w:rsid w:val="00311A72"/>
    <w:rsid w:val="00311AFC"/>
    <w:rsid w:val="00311B05"/>
    <w:rsid w:val="00311CCE"/>
    <w:rsid w:val="00311D9C"/>
    <w:rsid w:val="00311DAB"/>
    <w:rsid w:val="003122F5"/>
    <w:rsid w:val="00312396"/>
    <w:rsid w:val="003123F5"/>
    <w:rsid w:val="0031248F"/>
    <w:rsid w:val="0031252F"/>
    <w:rsid w:val="00312984"/>
    <w:rsid w:val="00312BBA"/>
    <w:rsid w:val="00312C8F"/>
    <w:rsid w:val="0031303C"/>
    <w:rsid w:val="003131D5"/>
    <w:rsid w:val="003133D9"/>
    <w:rsid w:val="00313546"/>
    <w:rsid w:val="00313658"/>
    <w:rsid w:val="00313F58"/>
    <w:rsid w:val="00314003"/>
    <w:rsid w:val="00314005"/>
    <w:rsid w:val="00314008"/>
    <w:rsid w:val="00314019"/>
    <w:rsid w:val="003141BC"/>
    <w:rsid w:val="00314222"/>
    <w:rsid w:val="0031423F"/>
    <w:rsid w:val="0031439B"/>
    <w:rsid w:val="00314487"/>
    <w:rsid w:val="003144F3"/>
    <w:rsid w:val="00314515"/>
    <w:rsid w:val="003147D7"/>
    <w:rsid w:val="003148B5"/>
    <w:rsid w:val="00314A54"/>
    <w:rsid w:val="00314A66"/>
    <w:rsid w:val="00314B30"/>
    <w:rsid w:val="003150F3"/>
    <w:rsid w:val="00315116"/>
    <w:rsid w:val="0031513B"/>
    <w:rsid w:val="00315376"/>
    <w:rsid w:val="003157CE"/>
    <w:rsid w:val="00315B37"/>
    <w:rsid w:val="00315E09"/>
    <w:rsid w:val="00315F5F"/>
    <w:rsid w:val="003161DE"/>
    <w:rsid w:val="0031653A"/>
    <w:rsid w:val="00316885"/>
    <w:rsid w:val="00316C24"/>
    <w:rsid w:val="00316CDD"/>
    <w:rsid w:val="00316D28"/>
    <w:rsid w:val="00316E5D"/>
    <w:rsid w:val="00316F44"/>
    <w:rsid w:val="00317163"/>
    <w:rsid w:val="00317185"/>
    <w:rsid w:val="003177B8"/>
    <w:rsid w:val="00317A00"/>
    <w:rsid w:val="00317A36"/>
    <w:rsid w:val="00317D73"/>
    <w:rsid w:val="00317DFA"/>
    <w:rsid w:val="00317F84"/>
    <w:rsid w:val="00317FAE"/>
    <w:rsid w:val="00320337"/>
    <w:rsid w:val="003203A2"/>
    <w:rsid w:val="003205A5"/>
    <w:rsid w:val="003207B9"/>
    <w:rsid w:val="00320A18"/>
    <w:rsid w:val="00320BB4"/>
    <w:rsid w:val="00320C99"/>
    <w:rsid w:val="00320E55"/>
    <w:rsid w:val="003210F4"/>
    <w:rsid w:val="00321339"/>
    <w:rsid w:val="003214B5"/>
    <w:rsid w:val="003219B2"/>
    <w:rsid w:val="00321BAF"/>
    <w:rsid w:val="00321C55"/>
    <w:rsid w:val="00321FD1"/>
    <w:rsid w:val="00322074"/>
    <w:rsid w:val="00322419"/>
    <w:rsid w:val="0032242A"/>
    <w:rsid w:val="003227A0"/>
    <w:rsid w:val="003230A6"/>
    <w:rsid w:val="003232A1"/>
    <w:rsid w:val="00323A00"/>
    <w:rsid w:val="00323AF4"/>
    <w:rsid w:val="00323C62"/>
    <w:rsid w:val="00323E44"/>
    <w:rsid w:val="00323EC6"/>
    <w:rsid w:val="00323F15"/>
    <w:rsid w:val="00324182"/>
    <w:rsid w:val="003242AF"/>
    <w:rsid w:val="00324785"/>
    <w:rsid w:val="0032478C"/>
    <w:rsid w:val="003248F4"/>
    <w:rsid w:val="00324A3D"/>
    <w:rsid w:val="00324C85"/>
    <w:rsid w:val="00324E29"/>
    <w:rsid w:val="00324E3A"/>
    <w:rsid w:val="00325385"/>
    <w:rsid w:val="003253A2"/>
    <w:rsid w:val="003253CF"/>
    <w:rsid w:val="0032546A"/>
    <w:rsid w:val="00325B8E"/>
    <w:rsid w:val="00325CB1"/>
    <w:rsid w:val="00325DE2"/>
    <w:rsid w:val="00325EA3"/>
    <w:rsid w:val="00325FE3"/>
    <w:rsid w:val="00326032"/>
    <w:rsid w:val="00326116"/>
    <w:rsid w:val="003263B2"/>
    <w:rsid w:val="003263C3"/>
    <w:rsid w:val="0032659D"/>
    <w:rsid w:val="003269AA"/>
    <w:rsid w:val="00326B6F"/>
    <w:rsid w:val="00326C98"/>
    <w:rsid w:val="00326E06"/>
    <w:rsid w:val="00326ED0"/>
    <w:rsid w:val="00326FDF"/>
    <w:rsid w:val="003270C8"/>
    <w:rsid w:val="003270ED"/>
    <w:rsid w:val="00327145"/>
    <w:rsid w:val="00327275"/>
    <w:rsid w:val="003273AF"/>
    <w:rsid w:val="003273CB"/>
    <w:rsid w:val="00327ADD"/>
    <w:rsid w:val="00327B1F"/>
    <w:rsid w:val="00327DBE"/>
    <w:rsid w:val="00327E2D"/>
    <w:rsid w:val="00327FAE"/>
    <w:rsid w:val="003300E3"/>
    <w:rsid w:val="003301FF"/>
    <w:rsid w:val="003304A9"/>
    <w:rsid w:val="00330610"/>
    <w:rsid w:val="00330A1F"/>
    <w:rsid w:val="00330A2E"/>
    <w:rsid w:val="00330C97"/>
    <w:rsid w:val="0033134C"/>
    <w:rsid w:val="003313D1"/>
    <w:rsid w:val="00331407"/>
    <w:rsid w:val="003317F4"/>
    <w:rsid w:val="003317FD"/>
    <w:rsid w:val="003319AD"/>
    <w:rsid w:val="00331EC9"/>
    <w:rsid w:val="00331F42"/>
    <w:rsid w:val="003322A9"/>
    <w:rsid w:val="003323C1"/>
    <w:rsid w:val="003327D2"/>
    <w:rsid w:val="00332802"/>
    <w:rsid w:val="00332A33"/>
    <w:rsid w:val="00332A82"/>
    <w:rsid w:val="00332C71"/>
    <w:rsid w:val="00332CE0"/>
    <w:rsid w:val="00332E48"/>
    <w:rsid w:val="00332F1C"/>
    <w:rsid w:val="003330A2"/>
    <w:rsid w:val="0033316B"/>
    <w:rsid w:val="00333364"/>
    <w:rsid w:val="00333765"/>
    <w:rsid w:val="00333A87"/>
    <w:rsid w:val="00333CA3"/>
    <w:rsid w:val="0033456C"/>
    <w:rsid w:val="003346B6"/>
    <w:rsid w:val="003348A1"/>
    <w:rsid w:val="003348DE"/>
    <w:rsid w:val="00334B3D"/>
    <w:rsid w:val="00334C2F"/>
    <w:rsid w:val="00334C3B"/>
    <w:rsid w:val="00334FF8"/>
    <w:rsid w:val="00334FFC"/>
    <w:rsid w:val="003351CE"/>
    <w:rsid w:val="0033534B"/>
    <w:rsid w:val="00335617"/>
    <w:rsid w:val="00335B4E"/>
    <w:rsid w:val="00335C08"/>
    <w:rsid w:val="00335C4F"/>
    <w:rsid w:val="00335DBF"/>
    <w:rsid w:val="00335FE7"/>
    <w:rsid w:val="00336138"/>
    <w:rsid w:val="0033625C"/>
    <w:rsid w:val="00336284"/>
    <w:rsid w:val="00336464"/>
    <w:rsid w:val="00336487"/>
    <w:rsid w:val="0033651D"/>
    <w:rsid w:val="003365A3"/>
    <w:rsid w:val="00336B10"/>
    <w:rsid w:val="00336B56"/>
    <w:rsid w:val="00336D2E"/>
    <w:rsid w:val="00337872"/>
    <w:rsid w:val="0033788E"/>
    <w:rsid w:val="00337922"/>
    <w:rsid w:val="00337BB5"/>
    <w:rsid w:val="00337BC5"/>
    <w:rsid w:val="00337EE7"/>
    <w:rsid w:val="0034056A"/>
    <w:rsid w:val="00340FD0"/>
    <w:rsid w:val="003415B1"/>
    <w:rsid w:val="0034164C"/>
    <w:rsid w:val="00341D77"/>
    <w:rsid w:val="00341DCF"/>
    <w:rsid w:val="003421E0"/>
    <w:rsid w:val="00342454"/>
    <w:rsid w:val="003424C6"/>
    <w:rsid w:val="003424F8"/>
    <w:rsid w:val="0034258B"/>
    <w:rsid w:val="003426FE"/>
    <w:rsid w:val="003427CC"/>
    <w:rsid w:val="00342A04"/>
    <w:rsid w:val="00342B0F"/>
    <w:rsid w:val="003434CE"/>
    <w:rsid w:val="00343816"/>
    <w:rsid w:val="00343958"/>
    <w:rsid w:val="00343AAC"/>
    <w:rsid w:val="00343CC6"/>
    <w:rsid w:val="00343D45"/>
    <w:rsid w:val="00343DE5"/>
    <w:rsid w:val="00343E11"/>
    <w:rsid w:val="00343F1B"/>
    <w:rsid w:val="00343FA2"/>
    <w:rsid w:val="003440F8"/>
    <w:rsid w:val="0034465F"/>
    <w:rsid w:val="003446E0"/>
    <w:rsid w:val="0034492B"/>
    <w:rsid w:val="00344D16"/>
    <w:rsid w:val="00344D8F"/>
    <w:rsid w:val="00344FFD"/>
    <w:rsid w:val="00345400"/>
    <w:rsid w:val="00345506"/>
    <w:rsid w:val="00345509"/>
    <w:rsid w:val="00345589"/>
    <w:rsid w:val="003455D9"/>
    <w:rsid w:val="00345D8C"/>
    <w:rsid w:val="003462AF"/>
    <w:rsid w:val="003463D5"/>
    <w:rsid w:val="0034652B"/>
    <w:rsid w:val="003467F8"/>
    <w:rsid w:val="00346971"/>
    <w:rsid w:val="00346BA8"/>
    <w:rsid w:val="00346BE5"/>
    <w:rsid w:val="00346BF3"/>
    <w:rsid w:val="00346C2C"/>
    <w:rsid w:val="00347122"/>
    <w:rsid w:val="00347FC9"/>
    <w:rsid w:val="00350098"/>
    <w:rsid w:val="003502E2"/>
    <w:rsid w:val="00350455"/>
    <w:rsid w:val="0035052A"/>
    <w:rsid w:val="00350A1E"/>
    <w:rsid w:val="00350B5A"/>
    <w:rsid w:val="00350EE0"/>
    <w:rsid w:val="00351BEC"/>
    <w:rsid w:val="003521E8"/>
    <w:rsid w:val="003521F1"/>
    <w:rsid w:val="00352333"/>
    <w:rsid w:val="0035278C"/>
    <w:rsid w:val="00352A67"/>
    <w:rsid w:val="0035318D"/>
    <w:rsid w:val="003532A4"/>
    <w:rsid w:val="003532B0"/>
    <w:rsid w:val="00353663"/>
    <w:rsid w:val="0035368D"/>
    <w:rsid w:val="00353801"/>
    <w:rsid w:val="0035391B"/>
    <w:rsid w:val="00353A33"/>
    <w:rsid w:val="00353AA7"/>
    <w:rsid w:val="00353F2B"/>
    <w:rsid w:val="00354046"/>
    <w:rsid w:val="00354080"/>
    <w:rsid w:val="0035417B"/>
    <w:rsid w:val="003542F2"/>
    <w:rsid w:val="003549CF"/>
    <w:rsid w:val="00354AD6"/>
    <w:rsid w:val="00355018"/>
    <w:rsid w:val="0035511F"/>
    <w:rsid w:val="003552D6"/>
    <w:rsid w:val="0035531F"/>
    <w:rsid w:val="003553E3"/>
    <w:rsid w:val="00355447"/>
    <w:rsid w:val="00355972"/>
    <w:rsid w:val="003560EB"/>
    <w:rsid w:val="0035611B"/>
    <w:rsid w:val="003564D4"/>
    <w:rsid w:val="003564DB"/>
    <w:rsid w:val="00356591"/>
    <w:rsid w:val="0035666C"/>
    <w:rsid w:val="00356681"/>
    <w:rsid w:val="00356C12"/>
    <w:rsid w:val="00356CFE"/>
    <w:rsid w:val="00356D0D"/>
    <w:rsid w:val="00356DB4"/>
    <w:rsid w:val="00356DF0"/>
    <w:rsid w:val="00356EBE"/>
    <w:rsid w:val="00356F73"/>
    <w:rsid w:val="003572CF"/>
    <w:rsid w:val="0035742B"/>
    <w:rsid w:val="0035762C"/>
    <w:rsid w:val="00357812"/>
    <w:rsid w:val="0035785C"/>
    <w:rsid w:val="00357A85"/>
    <w:rsid w:val="00357BC5"/>
    <w:rsid w:val="00357D45"/>
    <w:rsid w:val="003601BC"/>
    <w:rsid w:val="0036033F"/>
    <w:rsid w:val="003603E1"/>
    <w:rsid w:val="0036044F"/>
    <w:rsid w:val="00360A5D"/>
    <w:rsid w:val="00360BA2"/>
    <w:rsid w:val="003610CD"/>
    <w:rsid w:val="0036143C"/>
    <w:rsid w:val="00361558"/>
    <w:rsid w:val="003615CC"/>
    <w:rsid w:val="00361686"/>
    <w:rsid w:val="003616D1"/>
    <w:rsid w:val="00361770"/>
    <w:rsid w:val="0036182E"/>
    <w:rsid w:val="00361948"/>
    <w:rsid w:val="00361967"/>
    <w:rsid w:val="00361AE9"/>
    <w:rsid w:val="003627DD"/>
    <w:rsid w:val="003629D5"/>
    <w:rsid w:val="00362B4C"/>
    <w:rsid w:val="0036346B"/>
    <w:rsid w:val="00363482"/>
    <w:rsid w:val="003636F6"/>
    <w:rsid w:val="003637DA"/>
    <w:rsid w:val="003639BF"/>
    <w:rsid w:val="00363AC3"/>
    <w:rsid w:val="00363B7B"/>
    <w:rsid w:val="00363D90"/>
    <w:rsid w:val="00363E44"/>
    <w:rsid w:val="00364108"/>
    <w:rsid w:val="0036420A"/>
    <w:rsid w:val="003644C3"/>
    <w:rsid w:val="003646F0"/>
    <w:rsid w:val="0036481D"/>
    <w:rsid w:val="00364898"/>
    <w:rsid w:val="003648C1"/>
    <w:rsid w:val="00364BB1"/>
    <w:rsid w:val="00364C38"/>
    <w:rsid w:val="00364E43"/>
    <w:rsid w:val="00365487"/>
    <w:rsid w:val="00365507"/>
    <w:rsid w:val="00365A3A"/>
    <w:rsid w:val="00365CB4"/>
    <w:rsid w:val="00366023"/>
    <w:rsid w:val="00366058"/>
    <w:rsid w:val="00366406"/>
    <w:rsid w:val="0036674E"/>
    <w:rsid w:val="0036681D"/>
    <w:rsid w:val="00366BF1"/>
    <w:rsid w:val="00366CAD"/>
    <w:rsid w:val="00366D7B"/>
    <w:rsid w:val="00366DF5"/>
    <w:rsid w:val="00366E68"/>
    <w:rsid w:val="00367212"/>
    <w:rsid w:val="003677FB"/>
    <w:rsid w:val="00367813"/>
    <w:rsid w:val="0036782C"/>
    <w:rsid w:val="003679B7"/>
    <w:rsid w:val="00367A4C"/>
    <w:rsid w:val="003705F2"/>
    <w:rsid w:val="00370619"/>
    <w:rsid w:val="0037069B"/>
    <w:rsid w:val="003706E0"/>
    <w:rsid w:val="0037071E"/>
    <w:rsid w:val="0037072F"/>
    <w:rsid w:val="00370827"/>
    <w:rsid w:val="00370E84"/>
    <w:rsid w:val="00371115"/>
    <w:rsid w:val="00371282"/>
    <w:rsid w:val="00371471"/>
    <w:rsid w:val="00371610"/>
    <w:rsid w:val="0037177A"/>
    <w:rsid w:val="00371856"/>
    <w:rsid w:val="0037186F"/>
    <w:rsid w:val="0037202C"/>
    <w:rsid w:val="003720E8"/>
    <w:rsid w:val="0037240C"/>
    <w:rsid w:val="00372AC5"/>
    <w:rsid w:val="00372B7B"/>
    <w:rsid w:val="00372C1C"/>
    <w:rsid w:val="00372C6D"/>
    <w:rsid w:val="00372FDF"/>
    <w:rsid w:val="00373445"/>
    <w:rsid w:val="0037351A"/>
    <w:rsid w:val="003735A3"/>
    <w:rsid w:val="00373688"/>
    <w:rsid w:val="003736C7"/>
    <w:rsid w:val="003739BB"/>
    <w:rsid w:val="00373A2A"/>
    <w:rsid w:val="00373CF1"/>
    <w:rsid w:val="00373ECD"/>
    <w:rsid w:val="00373EDB"/>
    <w:rsid w:val="003742DE"/>
    <w:rsid w:val="003744F1"/>
    <w:rsid w:val="00374502"/>
    <w:rsid w:val="003745F9"/>
    <w:rsid w:val="003748D3"/>
    <w:rsid w:val="00374A29"/>
    <w:rsid w:val="00374B78"/>
    <w:rsid w:val="00374C26"/>
    <w:rsid w:val="00374F07"/>
    <w:rsid w:val="00375167"/>
    <w:rsid w:val="003753D2"/>
    <w:rsid w:val="00375431"/>
    <w:rsid w:val="00375A93"/>
    <w:rsid w:val="00375A9C"/>
    <w:rsid w:val="00375B55"/>
    <w:rsid w:val="00375EAA"/>
    <w:rsid w:val="00376168"/>
    <w:rsid w:val="003761A3"/>
    <w:rsid w:val="00376326"/>
    <w:rsid w:val="003764E8"/>
    <w:rsid w:val="0037653B"/>
    <w:rsid w:val="003767B2"/>
    <w:rsid w:val="0037683D"/>
    <w:rsid w:val="003768EA"/>
    <w:rsid w:val="00376AB1"/>
    <w:rsid w:val="00376C23"/>
    <w:rsid w:val="00376D6D"/>
    <w:rsid w:val="00376EFC"/>
    <w:rsid w:val="00376F09"/>
    <w:rsid w:val="00376F10"/>
    <w:rsid w:val="00377314"/>
    <w:rsid w:val="0037735B"/>
    <w:rsid w:val="0037745B"/>
    <w:rsid w:val="00377566"/>
    <w:rsid w:val="0037767D"/>
    <w:rsid w:val="00377DBB"/>
    <w:rsid w:val="00380001"/>
    <w:rsid w:val="0038019D"/>
    <w:rsid w:val="00380275"/>
    <w:rsid w:val="003803BA"/>
    <w:rsid w:val="003803F5"/>
    <w:rsid w:val="00380596"/>
    <w:rsid w:val="00380B6A"/>
    <w:rsid w:val="00380BFE"/>
    <w:rsid w:val="00380D6A"/>
    <w:rsid w:val="00380F10"/>
    <w:rsid w:val="003810CA"/>
    <w:rsid w:val="0038126D"/>
    <w:rsid w:val="003813A6"/>
    <w:rsid w:val="003813DA"/>
    <w:rsid w:val="00381EA6"/>
    <w:rsid w:val="00381FCA"/>
    <w:rsid w:val="0038235A"/>
    <w:rsid w:val="0038262F"/>
    <w:rsid w:val="00382789"/>
    <w:rsid w:val="003829FF"/>
    <w:rsid w:val="00382A27"/>
    <w:rsid w:val="00382E19"/>
    <w:rsid w:val="00382E53"/>
    <w:rsid w:val="0038301B"/>
    <w:rsid w:val="003832AE"/>
    <w:rsid w:val="003832F0"/>
    <w:rsid w:val="0038348D"/>
    <w:rsid w:val="003835B7"/>
    <w:rsid w:val="003835DB"/>
    <w:rsid w:val="00383665"/>
    <w:rsid w:val="0038378F"/>
    <w:rsid w:val="00383D9B"/>
    <w:rsid w:val="00383DC9"/>
    <w:rsid w:val="00384483"/>
    <w:rsid w:val="00384675"/>
    <w:rsid w:val="003849DA"/>
    <w:rsid w:val="00384EF4"/>
    <w:rsid w:val="003853C7"/>
    <w:rsid w:val="003853E4"/>
    <w:rsid w:val="00385B42"/>
    <w:rsid w:val="00385C5A"/>
    <w:rsid w:val="00385DC8"/>
    <w:rsid w:val="00385EFE"/>
    <w:rsid w:val="0038641E"/>
    <w:rsid w:val="00386BE3"/>
    <w:rsid w:val="00387126"/>
    <w:rsid w:val="00387757"/>
    <w:rsid w:val="003879ED"/>
    <w:rsid w:val="00387D99"/>
    <w:rsid w:val="00387E2D"/>
    <w:rsid w:val="00387EB5"/>
    <w:rsid w:val="00390244"/>
    <w:rsid w:val="003902BC"/>
    <w:rsid w:val="003902CB"/>
    <w:rsid w:val="003903DA"/>
    <w:rsid w:val="0039046C"/>
    <w:rsid w:val="0039056A"/>
    <w:rsid w:val="003906FE"/>
    <w:rsid w:val="0039078B"/>
    <w:rsid w:val="0039098F"/>
    <w:rsid w:val="00390A1D"/>
    <w:rsid w:val="00390C12"/>
    <w:rsid w:val="00390C6D"/>
    <w:rsid w:val="00390D9F"/>
    <w:rsid w:val="0039106C"/>
    <w:rsid w:val="00391209"/>
    <w:rsid w:val="0039127F"/>
    <w:rsid w:val="003912D3"/>
    <w:rsid w:val="00391323"/>
    <w:rsid w:val="00391810"/>
    <w:rsid w:val="00391BF9"/>
    <w:rsid w:val="00391CB7"/>
    <w:rsid w:val="003921A6"/>
    <w:rsid w:val="003921B1"/>
    <w:rsid w:val="00392369"/>
    <w:rsid w:val="00392701"/>
    <w:rsid w:val="00392966"/>
    <w:rsid w:val="003929C3"/>
    <w:rsid w:val="00392B9D"/>
    <w:rsid w:val="00392BBF"/>
    <w:rsid w:val="00392CFA"/>
    <w:rsid w:val="003931AF"/>
    <w:rsid w:val="00393202"/>
    <w:rsid w:val="003932F5"/>
    <w:rsid w:val="0039336D"/>
    <w:rsid w:val="00393412"/>
    <w:rsid w:val="003934C5"/>
    <w:rsid w:val="00393535"/>
    <w:rsid w:val="003937BD"/>
    <w:rsid w:val="00393C77"/>
    <w:rsid w:val="00393F73"/>
    <w:rsid w:val="003944DD"/>
    <w:rsid w:val="00394649"/>
    <w:rsid w:val="003946BC"/>
    <w:rsid w:val="00394845"/>
    <w:rsid w:val="0039489D"/>
    <w:rsid w:val="003949E1"/>
    <w:rsid w:val="00394FCA"/>
    <w:rsid w:val="0039518E"/>
    <w:rsid w:val="00395360"/>
    <w:rsid w:val="00395594"/>
    <w:rsid w:val="0039583A"/>
    <w:rsid w:val="0039594F"/>
    <w:rsid w:val="00395C75"/>
    <w:rsid w:val="00395CE8"/>
    <w:rsid w:val="00395EC6"/>
    <w:rsid w:val="00395F73"/>
    <w:rsid w:val="00396013"/>
    <w:rsid w:val="00396169"/>
    <w:rsid w:val="00396265"/>
    <w:rsid w:val="003962FB"/>
    <w:rsid w:val="00396375"/>
    <w:rsid w:val="003965BF"/>
    <w:rsid w:val="00396C78"/>
    <w:rsid w:val="00396CC6"/>
    <w:rsid w:val="00396DA6"/>
    <w:rsid w:val="003974E4"/>
    <w:rsid w:val="00397549"/>
    <w:rsid w:val="003975A6"/>
    <w:rsid w:val="00397B9F"/>
    <w:rsid w:val="00397BD5"/>
    <w:rsid w:val="00397BE7"/>
    <w:rsid w:val="00397C2B"/>
    <w:rsid w:val="00397C2E"/>
    <w:rsid w:val="003A00B9"/>
    <w:rsid w:val="003A0114"/>
    <w:rsid w:val="003A0224"/>
    <w:rsid w:val="003A02D1"/>
    <w:rsid w:val="003A04E1"/>
    <w:rsid w:val="003A05F1"/>
    <w:rsid w:val="003A0686"/>
    <w:rsid w:val="003A0EAB"/>
    <w:rsid w:val="003A0F3D"/>
    <w:rsid w:val="003A10FC"/>
    <w:rsid w:val="003A148C"/>
    <w:rsid w:val="003A1702"/>
    <w:rsid w:val="003A18DF"/>
    <w:rsid w:val="003A1E45"/>
    <w:rsid w:val="003A1F06"/>
    <w:rsid w:val="003A1F10"/>
    <w:rsid w:val="003A2110"/>
    <w:rsid w:val="003A226C"/>
    <w:rsid w:val="003A25AD"/>
    <w:rsid w:val="003A25E7"/>
    <w:rsid w:val="003A2664"/>
    <w:rsid w:val="003A27A3"/>
    <w:rsid w:val="003A2AE6"/>
    <w:rsid w:val="003A3077"/>
    <w:rsid w:val="003A323E"/>
    <w:rsid w:val="003A3426"/>
    <w:rsid w:val="003A3495"/>
    <w:rsid w:val="003A369F"/>
    <w:rsid w:val="003A385C"/>
    <w:rsid w:val="003A3909"/>
    <w:rsid w:val="003A3A8E"/>
    <w:rsid w:val="003A3CF2"/>
    <w:rsid w:val="003A3FC6"/>
    <w:rsid w:val="003A3FE8"/>
    <w:rsid w:val="003A41BE"/>
    <w:rsid w:val="003A42B2"/>
    <w:rsid w:val="003A434B"/>
    <w:rsid w:val="003A43E4"/>
    <w:rsid w:val="003A489A"/>
    <w:rsid w:val="003A492A"/>
    <w:rsid w:val="003A4AAF"/>
    <w:rsid w:val="003A51E1"/>
    <w:rsid w:val="003A5421"/>
    <w:rsid w:val="003A542C"/>
    <w:rsid w:val="003A5D28"/>
    <w:rsid w:val="003A5D30"/>
    <w:rsid w:val="003A5DF6"/>
    <w:rsid w:val="003A5F79"/>
    <w:rsid w:val="003A6017"/>
    <w:rsid w:val="003A60AC"/>
    <w:rsid w:val="003A6129"/>
    <w:rsid w:val="003A6417"/>
    <w:rsid w:val="003A6432"/>
    <w:rsid w:val="003A647F"/>
    <w:rsid w:val="003A659E"/>
    <w:rsid w:val="003A6730"/>
    <w:rsid w:val="003A70C9"/>
    <w:rsid w:val="003A74CF"/>
    <w:rsid w:val="003A778D"/>
    <w:rsid w:val="003A7851"/>
    <w:rsid w:val="003A79BA"/>
    <w:rsid w:val="003A7B41"/>
    <w:rsid w:val="003A7B86"/>
    <w:rsid w:val="003B024C"/>
    <w:rsid w:val="003B09D0"/>
    <w:rsid w:val="003B0A00"/>
    <w:rsid w:val="003B0AFE"/>
    <w:rsid w:val="003B0B0D"/>
    <w:rsid w:val="003B0C6A"/>
    <w:rsid w:val="003B0D5D"/>
    <w:rsid w:val="003B0DFF"/>
    <w:rsid w:val="003B0E4A"/>
    <w:rsid w:val="003B10F9"/>
    <w:rsid w:val="003B11C1"/>
    <w:rsid w:val="003B1492"/>
    <w:rsid w:val="003B14E6"/>
    <w:rsid w:val="003B15CD"/>
    <w:rsid w:val="003B17C7"/>
    <w:rsid w:val="003B192D"/>
    <w:rsid w:val="003B1D0A"/>
    <w:rsid w:val="003B1D25"/>
    <w:rsid w:val="003B1D9F"/>
    <w:rsid w:val="003B1E0C"/>
    <w:rsid w:val="003B2207"/>
    <w:rsid w:val="003B2271"/>
    <w:rsid w:val="003B23E1"/>
    <w:rsid w:val="003B2444"/>
    <w:rsid w:val="003B2694"/>
    <w:rsid w:val="003B2786"/>
    <w:rsid w:val="003B2901"/>
    <w:rsid w:val="003B2918"/>
    <w:rsid w:val="003B2A62"/>
    <w:rsid w:val="003B2CC1"/>
    <w:rsid w:val="003B2CD9"/>
    <w:rsid w:val="003B3020"/>
    <w:rsid w:val="003B3078"/>
    <w:rsid w:val="003B35B5"/>
    <w:rsid w:val="003B3760"/>
    <w:rsid w:val="003B395E"/>
    <w:rsid w:val="003B3CE5"/>
    <w:rsid w:val="003B3DD6"/>
    <w:rsid w:val="003B3F0B"/>
    <w:rsid w:val="003B400A"/>
    <w:rsid w:val="003B418E"/>
    <w:rsid w:val="003B427F"/>
    <w:rsid w:val="003B4503"/>
    <w:rsid w:val="003B4856"/>
    <w:rsid w:val="003B4B4B"/>
    <w:rsid w:val="003B4B67"/>
    <w:rsid w:val="003B4BD3"/>
    <w:rsid w:val="003B4BEE"/>
    <w:rsid w:val="003B4EBB"/>
    <w:rsid w:val="003B4FC3"/>
    <w:rsid w:val="003B50BF"/>
    <w:rsid w:val="003B50D9"/>
    <w:rsid w:val="003B5239"/>
    <w:rsid w:val="003B5407"/>
    <w:rsid w:val="003B54D9"/>
    <w:rsid w:val="003B54DF"/>
    <w:rsid w:val="003B5690"/>
    <w:rsid w:val="003B5805"/>
    <w:rsid w:val="003B5874"/>
    <w:rsid w:val="003B58A2"/>
    <w:rsid w:val="003B59B8"/>
    <w:rsid w:val="003B5A6F"/>
    <w:rsid w:val="003B5CF1"/>
    <w:rsid w:val="003B5E45"/>
    <w:rsid w:val="003B6340"/>
    <w:rsid w:val="003B63A8"/>
    <w:rsid w:val="003B64C8"/>
    <w:rsid w:val="003B68E5"/>
    <w:rsid w:val="003B6D14"/>
    <w:rsid w:val="003B6D6C"/>
    <w:rsid w:val="003B7647"/>
    <w:rsid w:val="003B76A2"/>
    <w:rsid w:val="003B77EC"/>
    <w:rsid w:val="003B7803"/>
    <w:rsid w:val="003B7823"/>
    <w:rsid w:val="003C0415"/>
    <w:rsid w:val="003C04D0"/>
    <w:rsid w:val="003C0A29"/>
    <w:rsid w:val="003C0AB4"/>
    <w:rsid w:val="003C0C67"/>
    <w:rsid w:val="003C0DB9"/>
    <w:rsid w:val="003C0EB8"/>
    <w:rsid w:val="003C1203"/>
    <w:rsid w:val="003C12DD"/>
    <w:rsid w:val="003C19D4"/>
    <w:rsid w:val="003C1C45"/>
    <w:rsid w:val="003C20C5"/>
    <w:rsid w:val="003C23A7"/>
    <w:rsid w:val="003C2527"/>
    <w:rsid w:val="003C27C2"/>
    <w:rsid w:val="003C29CB"/>
    <w:rsid w:val="003C2AB8"/>
    <w:rsid w:val="003C2BBE"/>
    <w:rsid w:val="003C2BF6"/>
    <w:rsid w:val="003C3029"/>
    <w:rsid w:val="003C30CF"/>
    <w:rsid w:val="003C30E1"/>
    <w:rsid w:val="003C31DB"/>
    <w:rsid w:val="003C3686"/>
    <w:rsid w:val="003C3AEB"/>
    <w:rsid w:val="003C3F17"/>
    <w:rsid w:val="003C4220"/>
    <w:rsid w:val="003C4628"/>
    <w:rsid w:val="003C4883"/>
    <w:rsid w:val="003C494D"/>
    <w:rsid w:val="003C4A64"/>
    <w:rsid w:val="003C4CBF"/>
    <w:rsid w:val="003C4D80"/>
    <w:rsid w:val="003C4FF9"/>
    <w:rsid w:val="003C54D8"/>
    <w:rsid w:val="003C5550"/>
    <w:rsid w:val="003C5589"/>
    <w:rsid w:val="003C568C"/>
    <w:rsid w:val="003C56CA"/>
    <w:rsid w:val="003C5844"/>
    <w:rsid w:val="003C58C1"/>
    <w:rsid w:val="003C5B09"/>
    <w:rsid w:val="003C5B55"/>
    <w:rsid w:val="003C5D73"/>
    <w:rsid w:val="003C5F6E"/>
    <w:rsid w:val="003C5FD0"/>
    <w:rsid w:val="003C667D"/>
    <w:rsid w:val="003C68CE"/>
    <w:rsid w:val="003C68FF"/>
    <w:rsid w:val="003C69C9"/>
    <w:rsid w:val="003C6A64"/>
    <w:rsid w:val="003C6C1D"/>
    <w:rsid w:val="003C6CD5"/>
    <w:rsid w:val="003C6EDC"/>
    <w:rsid w:val="003C6FB6"/>
    <w:rsid w:val="003C7030"/>
    <w:rsid w:val="003C70A6"/>
    <w:rsid w:val="003C757A"/>
    <w:rsid w:val="003C76F3"/>
    <w:rsid w:val="003C7772"/>
    <w:rsid w:val="003C788A"/>
    <w:rsid w:val="003C7BDD"/>
    <w:rsid w:val="003C7C97"/>
    <w:rsid w:val="003C7CE2"/>
    <w:rsid w:val="003C7DB9"/>
    <w:rsid w:val="003C7DC9"/>
    <w:rsid w:val="003D0148"/>
    <w:rsid w:val="003D02FC"/>
    <w:rsid w:val="003D0610"/>
    <w:rsid w:val="003D08CB"/>
    <w:rsid w:val="003D1001"/>
    <w:rsid w:val="003D10B6"/>
    <w:rsid w:val="003D14D5"/>
    <w:rsid w:val="003D156D"/>
    <w:rsid w:val="003D1589"/>
    <w:rsid w:val="003D163E"/>
    <w:rsid w:val="003D16EC"/>
    <w:rsid w:val="003D16EF"/>
    <w:rsid w:val="003D1783"/>
    <w:rsid w:val="003D1909"/>
    <w:rsid w:val="003D1916"/>
    <w:rsid w:val="003D19CE"/>
    <w:rsid w:val="003D1D14"/>
    <w:rsid w:val="003D1F47"/>
    <w:rsid w:val="003D22E5"/>
    <w:rsid w:val="003D2661"/>
    <w:rsid w:val="003D287B"/>
    <w:rsid w:val="003D2A18"/>
    <w:rsid w:val="003D2AAE"/>
    <w:rsid w:val="003D2B64"/>
    <w:rsid w:val="003D2D68"/>
    <w:rsid w:val="003D2DBD"/>
    <w:rsid w:val="003D32A8"/>
    <w:rsid w:val="003D32BE"/>
    <w:rsid w:val="003D3976"/>
    <w:rsid w:val="003D3A9C"/>
    <w:rsid w:val="003D3D8E"/>
    <w:rsid w:val="003D3EE0"/>
    <w:rsid w:val="003D477E"/>
    <w:rsid w:val="003D485A"/>
    <w:rsid w:val="003D485B"/>
    <w:rsid w:val="003D4BF6"/>
    <w:rsid w:val="003D4CB5"/>
    <w:rsid w:val="003D4EA0"/>
    <w:rsid w:val="003D514D"/>
    <w:rsid w:val="003D51FD"/>
    <w:rsid w:val="003D5678"/>
    <w:rsid w:val="003D570A"/>
    <w:rsid w:val="003D578C"/>
    <w:rsid w:val="003D57BE"/>
    <w:rsid w:val="003D5B25"/>
    <w:rsid w:val="003D6336"/>
    <w:rsid w:val="003D649A"/>
    <w:rsid w:val="003D6A5D"/>
    <w:rsid w:val="003D6BFB"/>
    <w:rsid w:val="003D6C34"/>
    <w:rsid w:val="003D6E61"/>
    <w:rsid w:val="003D6EC2"/>
    <w:rsid w:val="003D71C5"/>
    <w:rsid w:val="003D755D"/>
    <w:rsid w:val="003D75CE"/>
    <w:rsid w:val="003D7727"/>
    <w:rsid w:val="003D77F5"/>
    <w:rsid w:val="003D7F06"/>
    <w:rsid w:val="003E00E5"/>
    <w:rsid w:val="003E01E4"/>
    <w:rsid w:val="003E02BF"/>
    <w:rsid w:val="003E02DC"/>
    <w:rsid w:val="003E0474"/>
    <w:rsid w:val="003E08C4"/>
    <w:rsid w:val="003E0B96"/>
    <w:rsid w:val="003E0D5B"/>
    <w:rsid w:val="003E1013"/>
    <w:rsid w:val="003E1112"/>
    <w:rsid w:val="003E1378"/>
    <w:rsid w:val="003E1A35"/>
    <w:rsid w:val="003E1B50"/>
    <w:rsid w:val="003E1D8E"/>
    <w:rsid w:val="003E1E87"/>
    <w:rsid w:val="003E2167"/>
    <w:rsid w:val="003E24DC"/>
    <w:rsid w:val="003E258E"/>
    <w:rsid w:val="003E27C1"/>
    <w:rsid w:val="003E27CF"/>
    <w:rsid w:val="003E286B"/>
    <w:rsid w:val="003E2EB4"/>
    <w:rsid w:val="003E3000"/>
    <w:rsid w:val="003E3425"/>
    <w:rsid w:val="003E3559"/>
    <w:rsid w:val="003E35FF"/>
    <w:rsid w:val="003E4080"/>
    <w:rsid w:val="003E4422"/>
    <w:rsid w:val="003E47C0"/>
    <w:rsid w:val="003E488C"/>
    <w:rsid w:val="003E48B0"/>
    <w:rsid w:val="003E523E"/>
    <w:rsid w:val="003E57B8"/>
    <w:rsid w:val="003E57E3"/>
    <w:rsid w:val="003E5C1D"/>
    <w:rsid w:val="003E65CA"/>
    <w:rsid w:val="003E661E"/>
    <w:rsid w:val="003E6A40"/>
    <w:rsid w:val="003E6DE0"/>
    <w:rsid w:val="003E6EE2"/>
    <w:rsid w:val="003E7173"/>
    <w:rsid w:val="003E71D4"/>
    <w:rsid w:val="003E723F"/>
    <w:rsid w:val="003E7434"/>
    <w:rsid w:val="003E77DF"/>
    <w:rsid w:val="003E7866"/>
    <w:rsid w:val="003E797D"/>
    <w:rsid w:val="003E7A29"/>
    <w:rsid w:val="003E7AD2"/>
    <w:rsid w:val="003E7AE5"/>
    <w:rsid w:val="003E7E67"/>
    <w:rsid w:val="003F0083"/>
    <w:rsid w:val="003F0163"/>
    <w:rsid w:val="003F04FD"/>
    <w:rsid w:val="003F059B"/>
    <w:rsid w:val="003F05A3"/>
    <w:rsid w:val="003F08C2"/>
    <w:rsid w:val="003F0924"/>
    <w:rsid w:val="003F0DB6"/>
    <w:rsid w:val="003F0F43"/>
    <w:rsid w:val="003F10F8"/>
    <w:rsid w:val="003F1305"/>
    <w:rsid w:val="003F140F"/>
    <w:rsid w:val="003F196E"/>
    <w:rsid w:val="003F1CB1"/>
    <w:rsid w:val="003F1CFB"/>
    <w:rsid w:val="003F1D71"/>
    <w:rsid w:val="003F2069"/>
    <w:rsid w:val="003F2159"/>
    <w:rsid w:val="003F22D5"/>
    <w:rsid w:val="003F24EA"/>
    <w:rsid w:val="003F26E1"/>
    <w:rsid w:val="003F28AA"/>
    <w:rsid w:val="003F2C69"/>
    <w:rsid w:val="003F2DAA"/>
    <w:rsid w:val="003F2E52"/>
    <w:rsid w:val="003F3093"/>
    <w:rsid w:val="003F3591"/>
    <w:rsid w:val="003F39D4"/>
    <w:rsid w:val="003F3AC7"/>
    <w:rsid w:val="003F3B6A"/>
    <w:rsid w:val="003F3D76"/>
    <w:rsid w:val="003F3F99"/>
    <w:rsid w:val="003F3FCC"/>
    <w:rsid w:val="003F439F"/>
    <w:rsid w:val="003F43AC"/>
    <w:rsid w:val="003F4548"/>
    <w:rsid w:val="003F498E"/>
    <w:rsid w:val="003F4F15"/>
    <w:rsid w:val="003F4F1F"/>
    <w:rsid w:val="003F57CF"/>
    <w:rsid w:val="003F5818"/>
    <w:rsid w:val="003F5979"/>
    <w:rsid w:val="003F5AA4"/>
    <w:rsid w:val="003F5AA7"/>
    <w:rsid w:val="003F5E68"/>
    <w:rsid w:val="003F602E"/>
    <w:rsid w:val="003F605D"/>
    <w:rsid w:val="003F612D"/>
    <w:rsid w:val="003F61E0"/>
    <w:rsid w:val="003F62B6"/>
    <w:rsid w:val="003F637C"/>
    <w:rsid w:val="003F6385"/>
    <w:rsid w:val="003F66B0"/>
    <w:rsid w:val="003F6997"/>
    <w:rsid w:val="003F6AAD"/>
    <w:rsid w:val="003F6D0A"/>
    <w:rsid w:val="003F6D25"/>
    <w:rsid w:val="003F6F99"/>
    <w:rsid w:val="003F6FB0"/>
    <w:rsid w:val="003F724A"/>
    <w:rsid w:val="003F7C98"/>
    <w:rsid w:val="003F7CD0"/>
    <w:rsid w:val="003F7FAD"/>
    <w:rsid w:val="0040040B"/>
    <w:rsid w:val="00400BF8"/>
    <w:rsid w:val="00400D4F"/>
    <w:rsid w:val="00400DC2"/>
    <w:rsid w:val="00401299"/>
    <w:rsid w:val="0040157C"/>
    <w:rsid w:val="00401AE5"/>
    <w:rsid w:val="00401D4B"/>
    <w:rsid w:val="00401F81"/>
    <w:rsid w:val="00402073"/>
    <w:rsid w:val="004020AF"/>
    <w:rsid w:val="00402175"/>
    <w:rsid w:val="00402349"/>
    <w:rsid w:val="004023EA"/>
    <w:rsid w:val="004025E0"/>
    <w:rsid w:val="00402A0F"/>
    <w:rsid w:val="00403237"/>
    <w:rsid w:val="00403472"/>
    <w:rsid w:val="00403754"/>
    <w:rsid w:val="004037C9"/>
    <w:rsid w:val="00403A86"/>
    <w:rsid w:val="00403B2D"/>
    <w:rsid w:val="00403B91"/>
    <w:rsid w:val="00403B9C"/>
    <w:rsid w:val="00403DF3"/>
    <w:rsid w:val="00403FB5"/>
    <w:rsid w:val="004040B1"/>
    <w:rsid w:val="00404205"/>
    <w:rsid w:val="00404403"/>
    <w:rsid w:val="004044E7"/>
    <w:rsid w:val="0040460C"/>
    <w:rsid w:val="00404778"/>
    <w:rsid w:val="00404B6B"/>
    <w:rsid w:val="00404DBB"/>
    <w:rsid w:val="00404DD8"/>
    <w:rsid w:val="00405147"/>
    <w:rsid w:val="00405329"/>
    <w:rsid w:val="00405333"/>
    <w:rsid w:val="00405460"/>
    <w:rsid w:val="00405551"/>
    <w:rsid w:val="00405575"/>
    <w:rsid w:val="004055AD"/>
    <w:rsid w:val="00405705"/>
    <w:rsid w:val="00405D1F"/>
    <w:rsid w:val="00405F5B"/>
    <w:rsid w:val="00405F7E"/>
    <w:rsid w:val="00406321"/>
    <w:rsid w:val="0040686D"/>
    <w:rsid w:val="00406A94"/>
    <w:rsid w:val="00406B91"/>
    <w:rsid w:val="00406C38"/>
    <w:rsid w:val="0040751B"/>
    <w:rsid w:val="00407A5D"/>
    <w:rsid w:val="00407AFF"/>
    <w:rsid w:val="00407C63"/>
    <w:rsid w:val="00407FF6"/>
    <w:rsid w:val="00410196"/>
    <w:rsid w:val="004102EF"/>
    <w:rsid w:val="00410340"/>
    <w:rsid w:val="004104F5"/>
    <w:rsid w:val="00410592"/>
    <w:rsid w:val="00410744"/>
    <w:rsid w:val="004111CE"/>
    <w:rsid w:val="004114E6"/>
    <w:rsid w:val="0041170C"/>
    <w:rsid w:val="00411DEB"/>
    <w:rsid w:val="00411FA9"/>
    <w:rsid w:val="004120B4"/>
    <w:rsid w:val="004122AE"/>
    <w:rsid w:val="0041238F"/>
    <w:rsid w:val="00412583"/>
    <w:rsid w:val="004127B1"/>
    <w:rsid w:val="00412B3D"/>
    <w:rsid w:val="00412BC0"/>
    <w:rsid w:val="00412DAF"/>
    <w:rsid w:val="00413301"/>
    <w:rsid w:val="004133B6"/>
    <w:rsid w:val="00413680"/>
    <w:rsid w:val="00413697"/>
    <w:rsid w:val="004136A2"/>
    <w:rsid w:val="004138AD"/>
    <w:rsid w:val="0041393A"/>
    <w:rsid w:val="00413A58"/>
    <w:rsid w:val="00413B97"/>
    <w:rsid w:val="004146EA"/>
    <w:rsid w:val="004147C5"/>
    <w:rsid w:val="00414C54"/>
    <w:rsid w:val="00414F47"/>
    <w:rsid w:val="00414F6E"/>
    <w:rsid w:val="00414F7A"/>
    <w:rsid w:val="00414F9E"/>
    <w:rsid w:val="0041528E"/>
    <w:rsid w:val="00415401"/>
    <w:rsid w:val="004155E7"/>
    <w:rsid w:val="00415A96"/>
    <w:rsid w:val="004160E3"/>
    <w:rsid w:val="0041651B"/>
    <w:rsid w:val="00416571"/>
    <w:rsid w:val="0041672D"/>
    <w:rsid w:val="00416779"/>
    <w:rsid w:val="0041679C"/>
    <w:rsid w:val="0041689A"/>
    <w:rsid w:val="0041690F"/>
    <w:rsid w:val="004169A1"/>
    <w:rsid w:val="00416A83"/>
    <w:rsid w:val="00416BEF"/>
    <w:rsid w:val="00416C41"/>
    <w:rsid w:val="00416E0B"/>
    <w:rsid w:val="00416E21"/>
    <w:rsid w:val="0041721E"/>
    <w:rsid w:val="004173CB"/>
    <w:rsid w:val="00417426"/>
    <w:rsid w:val="0041748A"/>
    <w:rsid w:val="004174A1"/>
    <w:rsid w:val="00417644"/>
    <w:rsid w:val="0041772A"/>
    <w:rsid w:val="0041775D"/>
    <w:rsid w:val="004178B8"/>
    <w:rsid w:val="00417A66"/>
    <w:rsid w:val="00417D5E"/>
    <w:rsid w:val="00417E53"/>
    <w:rsid w:val="004200DC"/>
    <w:rsid w:val="0042075D"/>
    <w:rsid w:val="00420B6D"/>
    <w:rsid w:val="00420CA1"/>
    <w:rsid w:val="00420E1D"/>
    <w:rsid w:val="004212BA"/>
    <w:rsid w:val="00421459"/>
    <w:rsid w:val="00421772"/>
    <w:rsid w:val="004217DB"/>
    <w:rsid w:val="004218CA"/>
    <w:rsid w:val="0042194E"/>
    <w:rsid w:val="00421E1C"/>
    <w:rsid w:val="0042204A"/>
    <w:rsid w:val="00422050"/>
    <w:rsid w:val="00422108"/>
    <w:rsid w:val="0042212B"/>
    <w:rsid w:val="0042221C"/>
    <w:rsid w:val="0042230C"/>
    <w:rsid w:val="004225C3"/>
    <w:rsid w:val="00422A67"/>
    <w:rsid w:val="00422C2C"/>
    <w:rsid w:val="00422C8F"/>
    <w:rsid w:val="00422F24"/>
    <w:rsid w:val="00422F39"/>
    <w:rsid w:val="00423089"/>
    <w:rsid w:val="00423092"/>
    <w:rsid w:val="00423189"/>
    <w:rsid w:val="0042356B"/>
    <w:rsid w:val="00423579"/>
    <w:rsid w:val="004235D3"/>
    <w:rsid w:val="004236B5"/>
    <w:rsid w:val="0042388C"/>
    <w:rsid w:val="00423EA3"/>
    <w:rsid w:val="004241FE"/>
    <w:rsid w:val="004245C7"/>
    <w:rsid w:val="004246CB"/>
    <w:rsid w:val="00424826"/>
    <w:rsid w:val="00424A0D"/>
    <w:rsid w:val="00424A76"/>
    <w:rsid w:val="00424B2A"/>
    <w:rsid w:val="00424C4B"/>
    <w:rsid w:val="004254BE"/>
    <w:rsid w:val="004255AD"/>
    <w:rsid w:val="0042585C"/>
    <w:rsid w:val="004258DA"/>
    <w:rsid w:val="00425F16"/>
    <w:rsid w:val="00425F53"/>
    <w:rsid w:val="004263FE"/>
    <w:rsid w:val="004264C3"/>
    <w:rsid w:val="0042663C"/>
    <w:rsid w:val="00426B38"/>
    <w:rsid w:val="00426B9A"/>
    <w:rsid w:val="00426DAB"/>
    <w:rsid w:val="00426F8A"/>
    <w:rsid w:val="004270B4"/>
    <w:rsid w:val="00427A50"/>
    <w:rsid w:val="00427D67"/>
    <w:rsid w:val="00430231"/>
    <w:rsid w:val="004304BF"/>
    <w:rsid w:val="0043060F"/>
    <w:rsid w:val="00430857"/>
    <w:rsid w:val="00430E36"/>
    <w:rsid w:val="00430F27"/>
    <w:rsid w:val="00431544"/>
    <w:rsid w:val="004316D5"/>
    <w:rsid w:val="004317D0"/>
    <w:rsid w:val="004319C4"/>
    <w:rsid w:val="00431B38"/>
    <w:rsid w:val="00432004"/>
    <w:rsid w:val="00432058"/>
    <w:rsid w:val="00432818"/>
    <w:rsid w:val="00432AD1"/>
    <w:rsid w:val="00432AFD"/>
    <w:rsid w:val="00432DE6"/>
    <w:rsid w:val="00432DFA"/>
    <w:rsid w:val="00433241"/>
    <w:rsid w:val="004333C3"/>
    <w:rsid w:val="00433522"/>
    <w:rsid w:val="004337F6"/>
    <w:rsid w:val="00433835"/>
    <w:rsid w:val="0043390F"/>
    <w:rsid w:val="00433BA6"/>
    <w:rsid w:val="00433C45"/>
    <w:rsid w:val="00433C90"/>
    <w:rsid w:val="004340F3"/>
    <w:rsid w:val="00434101"/>
    <w:rsid w:val="004341EE"/>
    <w:rsid w:val="004341F1"/>
    <w:rsid w:val="004342F1"/>
    <w:rsid w:val="004344A0"/>
    <w:rsid w:val="004344E0"/>
    <w:rsid w:val="004345B4"/>
    <w:rsid w:val="004346B3"/>
    <w:rsid w:val="00434748"/>
    <w:rsid w:val="00434750"/>
    <w:rsid w:val="00434BA7"/>
    <w:rsid w:val="00434C15"/>
    <w:rsid w:val="00434D68"/>
    <w:rsid w:val="00434F59"/>
    <w:rsid w:val="004353CA"/>
    <w:rsid w:val="00435431"/>
    <w:rsid w:val="00435531"/>
    <w:rsid w:val="004357C6"/>
    <w:rsid w:val="0043590D"/>
    <w:rsid w:val="00435A19"/>
    <w:rsid w:val="00435AB9"/>
    <w:rsid w:val="00435AC2"/>
    <w:rsid w:val="00435E23"/>
    <w:rsid w:val="00435E72"/>
    <w:rsid w:val="00435ED6"/>
    <w:rsid w:val="00435F8F"/>
    <w:rsid w:val="004367D5"/>
    <w:rsid w:val="00436929"/>
    <w:rsid w:val="00436F64"/>
    <w:rsid w:val="00436F8E"/>
    <w:rsid w:val="004371C9"/>
    <w:rsid w:val="004372E5"/>
    <w:rsid w:val="004373E7"/>
    <w:rsid w:val="00437800"/>
    <w:rsid w:val="00437980"/>
    <w:rsid w:val="00437A34"/>
    <w:rsid w:val="00437E6E"/>
    <w:rsid w:val="004407E5"/>
    <w:rsid w:val="00440940"/>
    <w:rsid w:val="00440E1C"/>
    <w:rsid w:val="00440E33"/>
    <w:rsid w:val="004410BB"/>
    <w:rsid w:val="00441130"/>
    <w:rsid w:val="004411D0"/>
    <w:rsid w:val="004412B3"/>
    <w:rsid w:val="004413E1"/>
    <w:rsid w:val="0044164B"/>
    <w:rsid w:val="004416E6"/>
    <w:rsid w:val="0044173D"/>
    <w:rsid w:val="00441B6C"/>
    <w:rsid w:val="00441CAD"/>
    <w:rsid w:val="00442265"/>
    <w:rsid w:val="004423B0"/>
    <w:rsid w:val="004423CB"/>
    <w:rsid w:val="00442A02"/>
    <w:rsid w:val="00442EC5"/>
    <w:rsid w:val="00443070"/>
    <w:rsid w:val="00443144"/>
    <w:rsid w:val="0044314F"/>
    <w:rsid w:val="0044344A"/>
    <w:rsid w:val="0044391D"/>
    <w:rsid w:val="00443D1E"/>
    <w:rsid w:val="00443D45"/>
    <w:rsid w:val="0044400D"/>
    <w:rsid w:val="0044400E"/>
    <w:rsid w:val="00444035"/>
    <w:rsid w:val="00444426"/>
    <w:rsid w:val="00444702"/>
    <w:rsid w:val="0044494F"/>
    <w:rsid w:val="00444AC9"/>
    <w:rsid w:val="00444DED"/>
    <w:rsid w:val="00444ECA"/>
    <w:rsid w:val="004451A2"/>
    <w:rsid w:val="004454A5"/>
    <w:rsid w:val="004455EE"/>
    <w:rsid w:val="0044568E"/>
    <w:rsid w:val="00445854"/>
    <w:rsid w:val="00445985"/>
    <w:rsid w:val="00445B0C"/>
    <w:rsid w:val="00445C00"/>
    <w:rsid w:val="00445C22"/>
    <w:rsid w:val="00445CBB"/>
    <w:rsid w:val="00445F68"/>
    <w:rsid w:val="00445F7F"/>
    <w:rsid w:val="00446465"/>
    <w:rsid w:val="0044647F"/>
    <w:rsid w:val="004464AD"/>
    <w:rsid w:val="004465A4"/>
    <w:rsid w:val="0044669A"/>
    <w:rsid w:val="00446795"/>
    <w:rsid w:val="004467F1"/>
    <w:rsid w:val="00446B7A"/>
    <w:rsid w:val="00446BED"/>
    <w:rsid w:val="00446C3B"/>
    <w:rsid w:val="00446E6C"/>
    <w:rsid w:val="004471BA"/>
    <w:rsid w:val="004471FF"/>
    <w:rsid w:val="0044737E"/>
    <w:rsid w:val="00447693"/>
    <w:rsid w:val="004478D7"/>
    <w:rsid w:val="00447D6A"/>
    <w:rsid w:val="00447DAA"/>
    <w:rsid w:val="0045024E"/>
    <w:rsid w:val="0045026F"/>
    <w:rsid w:val="0045029F"/>
    <w:rsid w:val="004503F7"/>
    <w:rsid w:val="004505CC"/>
    <w:rsid w:val="004509DB"/>
    <w:rsid w:val="00450C24"/>
    <w:rsid w:val="00450D0B"/>
    <w:rsid w:val="00451200"/>
    <w:rsid w:val="00451525"/>
    <w:rsid w:val="0045161C"/>
    <w:rsid w:val="004519A6"/>
    <w:rsid w:val="00451A0A"/>
    <w:rsid w:val="004523FC"/>
    <w:rsid w:val="004524FC"/>
    <w:rsid w:val="004526B6"/>
    <w:rsid w:val="004526DB"/>
    <w:rsid w:val="004529AC"/>
    <w:rsid w:val="004529F6"/>
    <w:rsid w:val="00452A43"/>
    <w:rsid w:val="00452ADE"/>
    <w:rsid w:val="00452F5B"/>
    <w:rsid w:val="00453275"/>
    <w:rsid w:val="0045327A"/>
    <w:rsid w:val="004532F3"/>
    <w:rsid w:val="00453482"/>
    <w:rsid w:val="004534B2"/>
    <w:rsid w:val="004535C4"/>
    <w:rsid w:val="00453674"/>
    <w:rsid w:val="00453994"/>
    <w:rsid w:val="00453B42"/>
    <w:rsid w:val="00453F3E"/>
    <w:rsid w:val="00454392"/>
    <w:rsid w:val="004543A7"/>
    <w:rsid w:val="00454855"/>
    <w:rsid w:val="00454C47"/>
    <w:rsid w:val="00454F14"/>
    <w:rsid w:val="004551C0"/>
    <w:rsid w:val="0045520B"/>
    <w:rsid w:val="004552C6"/>
    <w:rsid w:val="00455456"/>
    <w:rsid w:val="0045561D"/>
    <w:rsid w:val="00455734"/>
    <w:rsid w:val="00455775"/>
    <w:rsid w:val="00455880"/>
    <w:rsid w:val="00455933"/>
    <w:rsid w:val="0045601B"/>
    <w:rsid w:val="004560B3"/>
    <w:rsid w:val="00456156"/>
    <w:rsid w:val="00456473"/>
    <w:rsid w:val="0045665A"/>
    <w:rsid w:val="00456750"/>
    <w:rsid w:val="004567DF"/>
    <w:rsid w:val="004568BF"/>
    <w:rsid w:val="00456B88"/>
    <w:rsid w:val="00456D26"/>
    <w:rsid w:val="004571A9"/>
    <w:rsid w:val="004572B4"/>
    <w:rsid w:val="004572BD"/>
    <w:rsid w:val="00457429"/>
    <w:rsid w:val="004575C0"/>
    <w:rsid w:val="004575FB"/>
    <w:rsid w:val="004576A9"/>
    <w:rsid w:val="0045775A"/>
    <w:rsid w:val="004579AD"/>
    <w:rsid w:val="00457B60"/>
    <w:rsid w:val="00457C6C"/>
    <w:rsid w:val="00457DAC"/>
    <w:rsid w:val="00457DB2"/>
    <w:rsid w:val="00457EFB"/>
    <w:rsid w:val="00457F49"/>
    <w:rsid w:val="00457FE8"/>
    <w:rsid w:val="0046007D"/>
    <w:rsid w:val="004600BE"/>
    <w:rsid w:val="004601C0"/>
    <w:rsid w:val="004605BB"/>
    <w:rsid w:val="004609EC"/>
    <w:rsid w:val="00460B10"/>
    <w:rsid w:val="00460DA0"/>
    <w:rsid w:val="00461097"/>
    <w:rsid w:val="00461189"/>
    <w:rsid w:val="00461380"/>
    <w:rsid w:val="00461499"/>
    <w:rsid w:val="00461736"/>
    <w:rsid w:val="00461EE9"/>
    <w:rsid w:val="00461F1A"/>
    <w:rsid w:val="00461FE0"/>
    <w:rsid w:val="0046212D"/>
    <w:rsid w:val="004626B6"/>
    <w:rsid w:val="00462783"/>
    <w:rsid w:val="0046285B"/>
    <w:rsid w:val="00462F09"/>
    <w:rsid w:val="004634BC"/>
    <w:rsid w:val="004635B8"/>
    <w:rsid w:val="004636CB"/>
    <w:rsid w:val="00463CAC"/>
    <w:rsid w:val="00463E8D"/>
    <w:rsid w:val="00463EAA"/>
    <w:rsid w:val="00463FCE"/>
    <w:rsid w:val="00464378"/>
    <w:rsid w:val="0046438A"/>
    <w:rsid w:val="00464641"/>
    <w:rsid w:val="004648A8"/>
    <w:rsid w:val="00464A91"/>
    <w:rsid w:val="00464C8E"/>
    <w:rsid w:val="00464E68"/>
    <w:rsid w:val="00464F2A"/>
    <w:rsid w:val="00464F5B"/>
    <w:rsid w:val="004650B8"/>
    <w:rsid w:val="004651F2"/>
    <w:rsid w:val="00465216"/>
    <w:rsid w:val="004652D0"/>
    <w:rsid w:val="00465333"/>
    <w:rsid w:val="004653B8"/>
    <w:rsid w:val="00465786"/>
    <w:rsid w:val="004657C9"/>
    <w:rsid w:val="00465AA8"/>
    <w:rsid w:val="00465CA7"/>
    <w:rsid w:val="00465D18"/>
    <w:rsid w:val="00465FA6"/>
    <w:rsid w:val="00465FCE"/>
    <w:rsid w:val="004660E6"/>
    <w:rsid w:val="00466277"/>
    <w:rsid w:val="00466410"/>
    <w:rsid w:val="00466852"/>
    <w:rsid w:val="0046690C"/>
    <w:rsid w:val="00466B13"/>
    <w:rsid w:val="00466BAC"/>
    <w:rsid w:val="00466F57"/>
    <w:rsid w:val="00466F86"/>
    <w:rsid w:val="0046700C"/>
    <w:rsid w:val="0046734F"/>
    <w:rsid w:val="004677D1"/>
    <w:rsid w:val="004679D9"/>
    <w:rsid w:val="00467ADB"/>
    <w:rsid w:val="00467C43"/>
    <w:rsid w:val="00467D60"/>
    <w:rsid w:val="004700B1"/>
    <w:rsid w:val="00470144"/>
    <w:rsid w:val="004701AC"/>
    <w:rsid w:val="0047030A"/>
    <w:rsid w:val="0047031C"/>
    <w:rsid w:val="0047035D"/>
    <w:rsid w:val="004705CF"/>
    <w:rsid w:val="0047068B"/>
    <w:rsid w:val="00470885"/>
    <w:rsid w:val="00470C3B"/>
    <w:rsid w:val="00470CB5"/>
    <w:rsid w:val="00470E32"/>
    <w:rsid w:val="00471065"/>
    <w:rsid w:val="004710F7"/>
    <w:rsid w:val="004711AD"/>
    <w:rsid w:val="004713F0"/>
    <w:rsid w:val="00471F36"/>
    <w:rsid w:val="00472003"/>
    <w:rsid w:val="00472412"/>
    <w:rsid w:val="00472690"/>
    <w:rsid w:val="00472758"/>
    <w:rsid w:val="004727CA"/>
    <w:rsid w:val="00472839"/>
    <w:rsid w:val="00472905"/>
    <w:rsid w:val="00472913"/>
    <w:rsid w:val="004729DF"/>
    <w:rsid w:val="00472B8B"/>
    <w:rsid w:val="004731E5"/>
    <w:rsid w:val="00473595"/>
    <w:rsid w:val="004739FB"/>
    <w:rsid w:val="00473CBA"/>
    <w:rsid w:val="00473EDA"/>
    <w:rsid w:val="0047412E"/>
    <w:rsid w:val="004743A0"/>
    <w:rsid w:val="00474497"/>
    <w:rsid w:val="004744F2"/>
    <w:rsid w:val="00474511"/>
    <w:rsid w:val="0047498C"/>
    <w:rsid w:val="00474A22"/>
    <w:rsid w:val="00474B54"/>
    <w:rsid w:val="00474E82"/>
    <w:rsid w:val="0047537C"/>
    <w:rsid w:val="00475464"/>
    <w:rsid w:val="00475471"/>
    <w:rsid w:val="004756D1"/>
    <w:rsid w:val="00475C5A"/>
    <w:rsid w:val="00475D92"/>
    <w:rsid w:val="00475DC4"/>
    <w:rsid w:val="00475DD3"/>
    <w:rsid w:val="00475EBE"/>
    <w:rsid w:val="00475F1A"/>
    <w:rsid w:val="0047604A"/>
    <w:rsid w:val="004760CF"/>
    <w:rsid w:val="00476104"/>
    <w:rsid w:val="00476160"/>
    <w:rsid w:val="004762B8"/>
    <w:rsid w:val="00476674"/>
    <w:rsid w:val="0047679D"/>
    <w:rsid w:val="004769DD"/>
    <w:rsid w:val="00476CD6"/>
    <w:rsid w:val="004770B9"/>
    <w:rsid w:val="004772A4"/>
    <w:rsid w:val="00477523"/>
    <w:rsid w:val="00477A69"/>
    <w:rsid w:val="004800B4"/>
    <w:rsid w:val="00480718"/>
    <w:rsid w:val="00480B7C"/>
    <w:rsid w:val="00480B99"/>
    <w:rsid w:val="00480C9B"/>
    <w:rsid w:val="00480D76"/>
    <w:rsid w:val="00480E06"/>
    <w:rsid w:val="00480E56"/>
    <w:rsid w:val="00480F2D"/>
    <w:rsid w:val="004817DE"/>
    <w:rsid w:val="00481933"/>
    <w:rsid w:val="00481A48"/>
    <w:rsid w:val="00481CFE"/>
    <w:rsid w:val="00481FB6"/>
    <w:rsid w:val="00482220"/>
    <w:rsid w:val="00482470"/>
    <w:rsid w:val="00482566"/>
    <w:rsid w:val="0048278D"/>
    <w:rsid w:val="00482C56"/>
    <w:rsid w:val="00482F5B"/>
    <w:rsid w:val="00483552"/>
    <w:rsid w:val="00483655"/>
    <w:rsid w:val="004838C4"/>
    <w:rsid w:val="00483C75"/>
    <w:rsid w:val="00483D6C"/>
    <w:rsid w:val="00483E02"/>
    <w:rsid w:val="00483E06"/>
    <w:rsid w:val="00483E47"/>
    <w:rsid w:val="00483F28"/>
    <w:rsid w:val="00483F9F"/>
    <w:rsid w:val="004841BC"/>
    <w:rsid w:val="004842CA"/>
    <w:rsid w:val="004844C5"/>
    <w:rsid w:val="004845B3"/>
    <w:rsid w:val="00484778"/>
    <w:rsid w:val="00484A7D"/>
    <w:rsid w:val="00484B45"/>
    <w:rsid w:val="00484CB1"/>
    <w:rsid w:val="00484CDD"/>
    <w:rsid w:val="00484F1C"/>
    <w:rsid w:val="00485001"/>
    <w:rsid w:val="00485077"/>
    <w:rsid w:val="004852C2"/>
    <w:rsid w:val="0048543C"/>
    <w:rsid w:val="0048583B"/>
    <w:rsid w:val="0048589D"/>
    <w:rsid w:val="00485981"/>
    <w:rsid w:val="00485AAB"/>
    <w:rsid w:val="00485B86"/>
    <w:rsid w:val="004860C4"/>
    <w:rsid w:val="004861D6"/>
    <w:rsid w:val="004864AF"/>
    <w:rsid w:val="004865D7"/>
    <w:rsid w:val="004867FF"/>
    <w:rsid w:val="004869B5"/>
    <w:rsid w:val="00486FEC"/>
    <w:rsid w:val="00487521"/>
    <w:rsid w:val="00487565"/>
    <w:rsid w:val="004875A3"/>
    <w:rsid w:val="00487798"/>
    <w:rsid w:val="00487876"/>
    <w:rsid w:val="00487AC7"/>
    <w:rsid w:val="00487C53"/>
    <w:rsid w:val="004902BE"/>
    <w:rsid w:val="004905DC"/>
    <w:rsid w:val="0049078A"/>
    <w:rsid w:val="00490901"/>
    <w:rsid w:val="00490A43"/>
    <w:rsid w:val="00490B16"/>
    <w:rsid w:val="00490B57"/>
    <w:rsid w:val="00490FCD"/>
    <w:rsid w:val="00490FE4"/>
    <w:rsid w:val="0049139F"/>
    <w:rsid w:val="00491877"/>
    <w:rsid w:val="004918D2"/>
    <w:rsid w:val="00491917"/>
    <w:rsid w:val="00491C41"/>
    <w:rsid w:val="00491CFD"/>
    <w:rsid w:val="00491EEC"/>
    <w:rsid w:val="00491F1A"/>
    <w:rsid w:val="00492014"/>
    <w:rsid w:val="004920F9"/>
    <w:rsid w:val="00492205"/>
    <w:rsid w:val="0049241F"/>
    <w:rsid w:val="00492BE1"/>
    <w:rsid w:val="00492DFA"/>
    <w:rsid w:val="00492E53"/>
    <w:rsid w:val="00492F6E"/>
    <w:rsid w:val="00493108"/>
    <w:rsid w:val="00493129"/>
    <w:rsid w:val="0049395A"/>
    <w:rsid w:val="004939B7"/>
    <w:rsid w:val="00493AE7"/>
    <w:rsid w:val="00493C0A"/>
    <w:rsid w:val="00494370"/>
    <w:rsid w:val="004946F6"/>
    <w:rsid w:val="00494984"/>
    <w:rsid w:val="00494A3C"/>
    <w:rsid w:val="0049525A"/>
    <w:rsid w:val="004954C5"/>
    <w:rsid w:val="00495550"/>
    <w:rsid w:val="00495982"/>
    <w:rsid w:val="00495B14"/>
    <w:rsid w:val="00495C14"/>
    <w:rsid w:val="00495CBB"/>
    <w:rsid w:val="00495D7C"/>
    <w:rsid w:val="00495FE7"/>
    <w:rsid w:val="004960EE"/>
    <w:rsid w:val="004961F1"/>
    <w:rsid w:val="00496656"/>
    <w:rsid w:val="0049682D"/>
    <w:rsid w:val="0049687B"/>
    <w:rsid w:val="00496A63"/>
    <w:rsid w:val="00496CDD"/>
    <w:rsid w:val="00496E74"/>
    <w:rsid w:val="00497243"/>
    <w:rsid w:val="004976AA"/>
    <w:rsid w:val="004977BD"/>
    <w:rsid w:val="00497863"/>
    <w:rsid w:val="00497A17"/>
    <w:rsid w:val="00497AAA"/>
    <w:rsid w:val="00497B80"/>
    <w:rsid w:val="00497DB1"/>
    <w:rsid w:val="00497FBC"/>
    <w:rsid w:val="004A0250"/>
    <w:rsid w:val="004A02F7"/>
    <w:rsid w:val="004A0350"/>
    <w:rsid w:val="004A0391"/>
    <w:rsid w:val="004A04C2"/>
    <w:rsid w:val="004A0555"/>
    <w:rsid w:val="004A0878"/>
    <w:rsid w:val="004A0935"/>
    <w:rsid w:val="004A0AAF"/>
    <w:rsid w:val="004A0B75"/>
    <w:rsid w:val="004A10F0"/>
    <w:rsid w:val="004A124D"/>
    <w:rsid w:val="004A1454"/>
    <w:rsid w:val="004A148F"/>
    <w:rsid w:val="004A154F"/>
    <w:rsid w:val="004A16B5"/>
    <w:rsid w:val="004A176D"/>
    <w:rsid w:val="004A1E74"/>
    <w:rsid w:val="004A2066"/>
    <w:rsid w:val="004A227A"/>
    <w:rsid w:val="004A24CA"/>
    <w:rsid w:val="004A257E"/>
    <w:rsid w:val="004A282A"/>
    <w:rsid w:val="004A285A"/>
    <w:rsid w:val="004A2984"/>
    <w:rsid w:val="004A2A06"/>
    <w:rsid w:val="004A2A66"/>
    <w:rsid w:val="004A2CC4"/>
    <w:rsid w:val="004A307F"/>
    <w:rsid w:val="004A31AE"/>
    <w:rsid w:val="004A3354"/>
    <w:rsid w:val="004A34F9"/>
    <w:rsid w:val="004A36EF"/>
    <w:rsid w:val="004A3789"/>
    <w:rsid w:val="004A393D"/>
    <w:rsid w:val="004A3E96"/>
    <w:rsid w:val="004A4191"/>
    <w:rsid w:val="004A44B5"/>
    <w:rsid w:val="004A4B57"/>
    <w:rsid w:val="004A4C13"/>
    <w:rsid w:val="004A4D88"/>
    <w:rsid w:val="004A4DCC"/>
    <w:rsid w:val="004A4DF3"/>
    <w:rsid w:val="004A5099"/>
    <w:rsid w:val="004A530E"/>
    <w:rsid w:val="004A5436"/>
    <w:rsid w:val="004A5499"/>
    <w:rsid w:val="004A557E"/>
    <w:rsid w:val="004A5662"/>
    <w:rsid w:val="004A58C7"/>
    <w:rsid w:val="004A5BA4"/>
    <w:rsid w:val="004A5C9B"/>
    <w:rsid w:val="004A60EF"/>
    <w:rsid w:val="004A61D3"/>
    <w:rsid w:val="004A672D"/>
    <w:rsid w:val="004A679F"/>
    <w:rsid w:val="004A69BE"/>
    <w:rsid w:val="004A6B95"/>
    <w:rsid w:val="004A6C67"/>
    <w:rsid w:val="004A6EEE"/>
    <w:rsid w:val="004A72F4"/>
    <w:rsid w:val="004A756F"/>
    <w:rsid w:val="004A7717"/>
    <w:rsid w:val="004A7CC7"/>
    <w:rsid w:val="004A7D24"/>
    <w:rsid w:val="004A7F43"/>
    <w:rsid w:val="004A7F70"/>
    <w:rsid w:val="004A7FD0"/>
    <w:rsid w:val="004B0387"/>
    <w:rsid w:val="004B0757"/>
    <w:rsid w:val="004B0B55"/>
    <w:rsid w:val="004B0C6F"/>
    <w:rsid w:val="004B0EC3"/>
    <w:rsid w:val="004B0F7B"/>
    <w:rsid w:val="004B1331"/>
    <w:rsid w:val="004B1592"/>
    <w:rsid w:val="004B20A9"/>
    <w:rsid w:val="004B20D2"/>
    <w:rsid w:val="004B264F"/>
    <w:rsid w:val="004B2A2B"/>
    <w:rsid w:val="004B2C4E"/>
    <w:rsid w:val="004B2CD9"/>
    <w:rsid w:val="004B2F59"/>
    <w:rsid w:val="004B34C7"/>
    <w:rsid w:val="004B34ED"/>
    <w:rsid w:val="004B3E37"/>
    <w:rsid w:val="004B41BB"/>
    <w:rsid w:val="004B4329"/>
    <w:rsid w:val="004B46AC"/>
    <w:rsid w:val="004B4B7E"/>
    <w:rsid w:val="004B548D"/>
    <w:rsid w:val="004B54B7"/>
    <w:rsid w:val="004B5532"/>
    <w:rsid w:val="004B57C2"/>
    <w:rsid w:val="004B583B"/>
    <w:rsid w:val="004B5A84"/>
    <w:rsid w:val="004B5F31"/>
    <w:rsid w:val="004B61D2"/>
    <w:rsid w:val="004B6274"/>
    <w:rsid w:val="004B632D"/>
    <w:rsid w:val="004B642E"/>
    <w:rsid w:val="004B67DC"/>
    <w:rsid w:val="004B6A5B"/>
    <w:rsid w:val="004B6A8B"/>
    <w:rsid w:val="004B6A9F"/>
    <w:rsid w:val="004B6FBC"/>
    <w:rsid w:val="004B707C"/>
    <w:rsid w:val="004B7141"/>
    <w:rsid w:val="004B715A"/>
    <w:rsid w:val="004B73C2"/>
    <w:rsid w:val="004B7637"/>
    <w:rsid w:val="004B77B6"/>
    <w:rsid w:val="004B77CC"/>
    <w:rsid w:val="004B7B22"/>
    <w:rsid w:val="004B7D73"/>
    <w:rsid w:val="004B7F49"/>
    <w:rsid w:val="004C0622"/>
    <w:rsid w:val="004C0A06"/>
    <w:rsid w:val="004C0F05"/>
    <w:rsid w:val="004C11C6"/>
    <w:rsid w:val="004C1352"/>
    <w:rsid w:val="004C197B"/>
    <w:rsid w:val="004C1DC2"/>
    <w:rsid w:val="004C1EDA"/>
    <w:rsid w:val="004C1F8B"/>
    <w:rsid w:val="004C234D"/>
    <w:rsid w:val="004C247F"/>
    <w:rsid w:val="004C255C"/>
    <w:rsid w:val="004C2B3A"/>
    <w:rsid w:val="004C2CAF"/>
    <w:rsid w:val="004C318C"/>
    <w:rsid w:val="004C31D7"/>
    <w:rsid w:val="004C31FB"/>
    <w:rsid w:val="004C32B9"/>
    <w:rsid w:val="004C32FC"/>
    <w:rsid w:val="004C365D"/>
    <w:rsid w:val="004C36C8"/>
    <w:rsid w:val="004C3824"/>
    <w:rsid w:val="004C3889"/>
    <w:rsid w:val="004C3A28"/>
    <w:rsid w:val="004C3E2B"/>
    <w:rsid w:val="004C3EC1"/>
    <w:rsid w:val="004C3F49"/>
    <w:rsid w:val="004C3FAE"/>
    <w:rsid w:val="004C44BD"/>
    <w:rsid w:val="004C47F7"/>
    <w:rsid w:val="004C4AAE"/>
    <w:rsid w:val="004C4C83"/>
    <w:rsid w:val="004C5239"/>
    <w:rsid w:val="004C5286"/>
    <w:rsid w:val="004C5460"/>
    <w:rsid w:val="004C57CC"/>
    <w:rsid w:val="004C585B"/>
    <w:rsid w:val="004C5F76"/>
    <w:rsid w:val="004C5F8A"/>
    <w:rsid w:val="004C601B"/>
    <w:rsid w:val="004C6546"/>
    <w:rsid w:val="004C6882"/>
    <w:rsid w:val="004C6AE7"/>
    <w:rsid w:val="004C6D34"/>
    <w:rsid w:val="004C6D8B"/>
    <w:rsid w:val="004C6E79"/>
    <w:rsid w:val="004C7365"/>
    <w:rsid w:val="004C7585"/>
    <w:rsid w:val="004C75D9"/>
    <w:rsid w:val="004C785C"/>
    <w:rsid w:val="004C7C08"/>
    <w:rsid w:val="004C7F82"/>
    <w:rsid w:val="004C7F85"/>
    <w:rsid w:val="004D038C"/>
    <w:rsid w:val="004D03CE"/>
    <w:rsid w:val="004D04D1"/>
    <w:rsid w:val="004D094B"/>
    <w:rsid w:val="004D0A87"/>
    <w:rsid w:val="004D0AE5"/>
    <w:rsid w:val="004D0BF4"/>
    <w:rsid w:val="004D0D33"/>
    <w:rsid w:val="004D0D5F"/>
    <w:rsid w:val="004D0E70"/>
    <w:rsid w:val="004D0E97"/>
    <w:rsid w:val="004D1265"/>
    <w:rsid w:val="004D1431"/>
    <w:rsid w:val="004D1473"/>
    <w:rsid w:val="004D17D7"/>
    <w:rsid w:val="004D1B5B"/>
    <w:rsid w:val="004D1D02"/>
    <w:rsid w:val="004D1DF6"/>
    <w:rsid w:val="004D1F24"/>
    <w:rsid w:val="004D2081"/>
    <w:rsid w:val="004D215C"/>
    <w:rsid w:val="004D22C6"/>
    <w:rsid w:val="004D23A7"/>
    <w:rsid w:val="004D2527"/>
    <w:rsid w:val="004D290F"/>
    <w:rsid w:val="004D293B"/>
    <w:rsid w:val="004D297B"/>
    <w:rsid w:val="004D2E46"/>
    <w:rsid w:val="004D30F5"/>
    <w:rsid w:val="004D3161"/>
    <w:rsid w:val="004D3277"/>
    <w:rsid w:val="004D334E"/>
    <w:rsid w:val="004D34EE"/>
    <w:rsid w:val="004D3788"/>
    <w:rsid w:val="004D37EE"/>
    <w:rsid w:val="004D4056"/>
    <w:rsid w:val="004D414F"/>
    <w:rsid w:val="004D44A4"/>
    <w:rsid w:val="004D4597"/>
    <w:rsid w:val="004D4608"/>
    <w:rsid w:val="004D4931"/>
    <w:rsid w:val="004D4A8C"/>
    <w:rsid w:val="004D52DE"/>
    <w:rsid w:val="004D572C"/>
    <w:rsid w:val="004D579A"/>
    <w:rsid w:val="004D57C7"/>
    <w:rsid w:val="004D5B0B"/>
    <w:rsid w:val="004D5F1E"/>
    <w:rsid w:val="004D5F9B"/>
    <w:rsid w:val="004D6038"/>
    <w:rsid w:val="004D60CC"/>
    <w:rsid w:val="004D6317"/>
    <w:rsid w:val="004D686A"/>
    <w:rsid w:val="004D6A67"/>
    <w:rsid w:val="004D6C1E"/>
    <w:rsid w:val="004D6C78"/>
    <w:rsid w:val="004D6C9C"/>
    <w:rsid w:val="004D6D14"/>
    <w:rsid w:val="004D6E08"/>
    <w:rsid w:val="004D710F"/>
    <w:rsid w:val="004D7196"/>
    <w:rsid w:val="004D72D9"/>
    <w:rsid w:val="004D7329"/>
    <w:rsid w:val="004D7CE9"/>
    <w:rsid w:val="004D7E4D"/>
    <w:rsid w:val="004D7EAA"/>
    <w:rsid w:val="004D7EE7"/>
    <w:rsid w:val="004E0029"/>
    <w:rsid w:val="004E0239"/>
    <w:rsid w:val="004E0365"/>
    <w:rsid w:val="004E060F"/>
    <w:rsid w:val="004E0B4D"/>
    <w:rsid w:val="004E0E4B"/>
    <w:rsid w:val="004E0E7F"/>
    <w:rsid w:val="004E0F42"/>
    <w:rsid w:val="004E111E"/>
    <w:rsid w:val="004E133E"/>
    <w:rsid w:val="004E1B34"/>
    <w:rsid w:val="004E1B8F"/>
    <w:rsid w:val="004E1DCE"/>
    <w:rsid w:val="004E1DEE"/>
    <w:rsid w:val="004E1ED0"/>
    <w:rsid w:val="004E23FB"/>
    <w:rsid w:val="004E2456"/>
    <w:rsid w:val="004E27CE"/>
    <w:rsid w:val="004E2ADC"/>
    <w:rsid w:val="004E2D68"/>
    <w:rsid w:val="004E30FF"/>
    <w:rsid w:val="004E311D"/>
    <w:rsid w:val="004E3291"/>
    <w:rsid w:val="004E32AD"/>
    <w:rsid w:val="004E3834"/>
    <w:rsid w:val="004E3A16"/>
    <w:rsid w:val="004E3AB7"/>
    <w:rsid w:val="004E3B32"/>
    <w:rsid w:val="004E3F88"/>
    <w:rsid w:val="004E3FBC"/>
    <w:rsid w:val="004E3FD0"/>
    <w:rsid w:val="004E438C"/>
    <w:rsid w:val="004E44FE"/>
    <w:rsid w:val="004E486F"/>
    <w:rsid w:val="004E4A40"/>
    <w:rsid w:val="004E4D22"/>
    <w:rsid w:val="004E4D73"/>
    <w:rsid w:val="004E502B"/>
    <w:rsid w:val="004E5145"/>
    <w:rsid w:val="004E5274"/>
    <w:rsid w:val="004E573B"/>
    <w:rsid w:val="004E57D2"/>
    <w:rsid w:val="004E5B22"/>
    <w:rsid w:val="004E5FD7"/>
    <w:rsid w:val="004E5FE7"/>
    <w:rsid w:val="004E63A8"/>
    <w:rsid w:val="004E64D5"/>
    <w:rsid w:val="004E6607"/>
    <w:rsid w:val="004E6627"/>
    <w:rsid w:val="004E6989"/>
    <w:rsid w:val="004E6D90"/>
    <w:rsid w:val="004E7087"/>
    <w:rsid w:val="004E729E"/>
    <w:rsid w:val="004E7766"/>
    <w:rsid w:val="004E7A2C"/>
    <w:rsid w:val="004E7D8C"/>
    <w:rsid w:val="004E7DF9"/>
    <w:rsid w:val="004E7EA8"/>
    <w:rsid w:val="004F00DD"/>
    <w:rsid w:val="004F025E"/>
    <w:rsid w:val="004F0398"/>
    <w:rsid w:val="004F08DB"/>
    <w:rsid w:val="004F0969"/>
    <w:rsid w:val="004F09A7"/>
    <w:rsid w:val="004F0B75"/>
    <w:rsid w:val="004F1071"/>
    <w:rsid w:val="004F115B"/>
    <w:rsid w:val="004F11B7"/>
    <w:rsid w:val="004F12AA"/>
    <w:rsid w:val="004F1776"/>
    <w:rsid w:val="004F1973"/>
    <w:rsid w:val="004F1CDF"/>
    <w:rsid w:val="004F1D49"/>
    <w:rsid w:val="004F1F82"/>
    <w:rsid w:val="004F2023"/>
    <w:rsid w:val="004F2187"/>
    <w:rsid w:val="004F224D"/>
    <w:rsid w:val="004F2296"/>
    <w:rsid w:val="004F2AC3"/>
    <w:rsid w:val="004F2EC8"/>
    <w:rsid w:val="004F2EF2"/>
    <w:rsid w:val="004F2FA4"/>
    <w:rsid w:val="004F31D7"/>
    <w:rsid w:val="004F3248"/>
    <w:rsid w:val="004F33EE"/>
    <w:rsid w:val="004F38D0"/>
    <w:rsid w:val="004F3EF0"/>
    <w:rsid w:val="004F3EF5"/>
    <w:rsid w:val="004F4893"/>
    <w:rsid w:val="004F4B09"/>
    <w:rsid w:val="004F4B97"/>
    <w:rsid w:val="004F4C6D"/>
    <w:rsid w:val="004F4E90"/>
    <w:rsid w:val="004F4FBE"/>
    <w:rsid w:val="004F4FCA"/>
    <w:rsid w:val="004F544B"/>
    <w:rsid w:val="004F54E0"/>
    <w:rsid w:val="004F5554"/>
    <w:rsid w:val="004F55D4"/>
    <w:rsid w:val="004F5AEE"/>
    <w:rsid w:val="004F5B68"/>
    <w:rsid w:val="004F5D90"/>
    <w:rsid w:val="004F5FDC"/>
    <w:rsid w:val="004F6259"/>
    <w:rsid w:val="004F630E"/>
    <w:rsid w:val="004F69F1"/>
    <w:rsid w:val="004F6B72"/>
    <w:rsid w:val="004F6C68"/>
    <w:rsid w:val="004F6E2D"/>
    <w:rsid w:val="004F7031"/>
    <w:rsid w:val="004F7175"/>
    <w:rsid w:val="004F71E4"/>
    <w:rsid w:val="004F7307"/>
    <w:rsid w:val="004F7370"/>
    <w:rsid w:val="004F761F"/>
    <w:rsid w:val="004F7721"/>
    <w:rsid w:val="004F7755"/>
    <w:rsid w:val="004F7B2F"/>
    <w:rsid w:val="004F7C78"/>
    <w:rsid w:val="004F7DC0"/>
    <w:rsid w:val="004F7F7B"/>
    <w:rsid w:val="0050007C"/>
    <w:rsid w:val="005001D8"/>
    <w:rsid w:val="00500364"/>
    <w:rsid w:val="0050047C"/>
    <w:rsid w:val="0050057B"/>
    <w:rsid w:val="005006A0"/>
    <w:rsid w:val="0050074D"/>
    <w:rsid w:val="00500A20"/>
    <w:rsid w:val="00500A59"/>
    <w:rsid w:val="00500AC4"/>
    <w:rsid w:val="00500BFD"/>
    <w:rsid w:val="00500E1F"/>
    <w:rsid w:val="00500EBB"/>
    <w:rsid w:val="00500F54"/>
    <w:rsid w:val="00500FDC"/>
    <w:rsid w:val="00501208"/>
    <w:rsid w:val="00501381"/>
    <w:rsid w:val="00501462"/>
    <w:rsid w:val="00501685"/>
    <w:rsid w:val="0050168C"/>
    <w:rsid w:val="00501B6F"/>
    <w:rsid w:val="00501BD9"/>
    <w:rsid w:val="00501CA6"/>
    <w:rsid w:val="00501D02"/>
    <w:rsid w:val="00501D70"/>
    <w:rsid w:val="00501E85"/>
    <w:rsid w:val="0050227C"/>
    <w:rsid w:val="005027B0"/>
    <w:rsid w:val="00502A77"/>
    <w:rsid w:val="00502AA4"/>
    <w:rsid w:val="00502B9E"/>
    <w:rsid w:val="00502D0F"/>
    <w:rsid w:val="00502D8E"/>
    <w:rsid w:val="00502ED6"/>
    <w:rsid w:val="00502F27"/>
    <w:rsid w:val="00502F85"/>
    <w:rsid w:val="005032EA"/>
    <w:rsid w:val="0050331A"/>
    <w:rsid w:val="005033AB"/>
    <w:rsid w:val="0050351E"/>
    <w:rsid w:val="00503572"/>
    <w:rsid w:val="005035C3"/>
    <w:rsid w:val="00503699"/>
    <w:rsid w:val="005036F1"/>
    <w:rsid w:val="00503E55"/>
    <w:rsid w:val="00504256"/>
    <w:rsid w:val="00504988"/>
    <w:rsid w:val="00504989"/>
    <w:rsid w:val="00504AAA"/>
    <w:rsid w:val="00504AFD"/>
    <w:rsid w:val="00504B00"/>
    <w:rsid w:val="00504BA3"/>
    <w:rsid w:val="00504BC3"/>
    <w:rsid w:val="00504C85"/>
    <w:rsid w:val="00504D91"/>
    <w:rsid w:val="00504EC5"/>
    <w:rsid w:val="00505436"/>
    <w:rsid w:val="00505517"/>
    <w:rsid w:val="005056F3"/>
    <w:rsid w:val="005057E1"/>
    <w:rsid w:val="005059FC"/>
    <w:rsid w:val="00505C4C"/>
    <w:rsid w:val="00506281"/>
    <w:rsid w:val="0050673F"/>
    <w:rsid w:val="005068C4"/>
    <w:rsid w:val="005069C9"/>
    <w:rsid w:val="00506A77"/>
    <w:rsid w:val="00506C24"/>
    <w:rsid w:val="00506D97"/>
    <w:rsid w:val="0050746C"/>
    <w:rsid w:val="00507608"/>
    <w:rsid w:val="00507893"/>
    <w:rsid w:val="00507B55"/>
    <w:rsid w:val="00507C72"/>
    <w:rsid w:val="00507CBA"/>
    <w:rsid w:val="00507D41"/>
    <w:rsid w:val="00507E88"/>
    <w:rsid w:val="00510240"/>
    <w:rsid w:val="005102A0"/>
    <w:rsid w:val="00510731"/>
    <w:rsid w:val="00510A18"/>
    <w:rsid w:val="00510BA9"/>
    <w:rsid w:val="00511188"/>
    <w:rsid w:val="0051152F"/>
    <w:rsid w:val="005115E8"/>
    <w:rsid w:val="00511B43"/>
    <w:rsid w:val="00511C3F"/>
    <w:rsid w:val="00511D42"/>
    <w:rsid w:val="00511F1B"/>
    <w:rsid w:val="00511FBB"/>
    <w:rsid w:val="00511FCA"/>
    <w:rsid w:val="0051255D"/>
    <w:rsid w:val="00512DBD"/>
    <w:rsid w:val="00512DC2"/>
    <w:rsid w:val="00512F0E"/>
    <w:rsid w:val="00512FA9"/>
    <w:rsid w:val="005131D5"/>
    <w:rsid w:val="00513288"/>
    <w:rsid w:val="00513460"/>
    <w:rsid w:val="00513527"/>
    <w:rsid w:val="00513768"/>
    <w:rsid w:val="005137A9"/>
    <w:rsid w:val="00513A0D"/>
    <w:rsid w:val="00513B0C"/>
    <w:rsid w:val="00513B88"/>
    <w:rsid w:val="00513BBE"/>
    <w:rsid w:val="005141FE"/>
    <w:rsid w:val="0051435E"/>
    <w:rsid w:val="00514440"/>
    <w:rsid w:val="00514465"/>
    <w:rsid w:val="005144D9"/>
    <w:rsid w:val="005147EA"/>
    <w:rsid w:val="0051490B"/>
    <w:rsid w:val="00514C49"/>
    <w:rsid w:val="00514D25"/>
    <w:rsid w:val="0051501A"/>
    <w:rsid w:val="005150C0"/>
    <w:rsid w:val="0051523B"/>
    <w:rsid w:val="0051523D"/>
    <w:rsid w:val="0051541D"/>
    <w:rsid w:val="00515536"/>
    <w:rsid w:val="00515631"/>
    <w:rsid w:val="005156B5"/>
    <w:rsid w:val="005157FE"/>
    <w:rsid w:val="00515A77"/>
    <w:rsid w:val="00515FB8"/>
    <w:rsid w:val="005163E7"/>
    <w:rsid w:val="00516648"/>
    <w:rsid w:val="005167AE"/>
    <w:rsid w:val="005167C0"/>
    <w:rsid w:val="00516A5C"/>
    <w:rsid w:val="00516AE0"/>
    <w:rsid w:val="00516BD8"/>
    <w:rsid w:val="00516DF1"/>
    <w:rsid w:val="00517083"/>
    <w:rsid w:val="005173E5"/>
    <w:rsid w:val="0051777D"/>
    <w:rsid w:val="0051783A"/>
    <w:rsid w:val="005201A7"/>
    <w:rsid w:val="00520454"/>
    <w:rsid w:val="00520604"/>
    <w:rsid w:val="00520635"/>
    <w:rsid w:val="00520BEA"/>
    <w:rsid w:val="00520BF4"/>
    <w:rsid w:val="00520EC3"/>
    <w:rsid w:val="00520FC4"/>
    <w:rsid w:val="0052100E"/>
    <w:rsid w:val="00521630"/>
    <w:rsid w:val="005217E4"/>
    <w:rsid w:val="005218C5"/>
    <w:rsid w:val="00521B81"/>
    <w:rsid w:val="00521C3C"/>
    <w:rsid w:val="00522076"/>
    <w:rsid w:val="00522229"/>
    <w:rsid w:val="0052224A"/>
    <w:rsid w:val="005223B2"/>
    <w:rsid w:val="005228FA"/>
    <w:rsid w:val="00522AF4"/>
    <w:rsid w:val="00523045"/>
    <w:rsid w:val="005231C9"/>
    <w:rsid w:val="005232C3"/>
    <w:rsid w:val="0052334F"/>
    <w:rsid w:val="00523782"/>
    <w:rsid w:val="00523E7E"/>
    <w:rsid w:val="00523E81"/>
    <w:rsid w:val="005240BB"/>
    <w:rsid w:val="005245DB"/>
    <w:rsid w:val="00524688"/>
    <w:rsid w:val="00524893"/>
    <w:rsid w:val="005249F1"/>
    <w:rsid w:val="00524D54"/>
    <w:rsid w:val="00524F25"/>
    <w:rsid w:val="00525943"/>
    <w:rsid w:val="005259B5"/>
    <w:rsid w:val="00525D65"/>
    <w:rsid w:val="00525D99"/>
    <w:rsid w:val="00525E6A"/>
    <w:rsid w:val="00525E96"/>
    <w:rsid w:val="00525EEF"/>
    <w:rsid w:val="00525F2A"/>
    <w:rsid w:val="005263CC"/>
    <w:rsid w:val="0052644F"/>
    <w:rsid w:val="0052669D"/>
    <w:rsid w:val="00526731"/>
    <w:rsid w:val="00526C3F"/>
    <w:rsid w:val="00526D73"/>
    <w:rsid w:val="00526D7A"/>
    <w:rsid w:val="0052772D"/>
    <w:rsid w:val="00527774"/>
    <w:rsid w:val="00527849"/>
    <w:rsid w:val="00527E27"/>
    <w:rsid w:val="00527E9A"/>
    <w:rsid w:val="00527F26"/>
    <w:rsid w:val="0053002F"/>
    <w:rsid w:val="005300BA"/>
    <w:rsid w:val="00530146"/>
    <w:rsid w:val="0053028E"/>
    <w:rsid w:val="005303B0"/>
    <w:rsid w:val="00530814"/>
    <w:rsid w:val="00530C02"/>
    <w:rsid w:val="005312E3"/>
    <w:rsid w:val="005313FC"/>
    <w:rsid w:val="00531497"/>
    <w:rsid w:val="00531680"/>
    <w:rsid w:val="00531A06"/>
    <w:rsid w:val="00531C35"/>
    <w:rsid w:val="00531D19"/>
    <w:rsid w:val="00532453"/>
    <w:rsid w:val="00532639"/>
    <w:rsid w:val="00532877"/>
    <w:rsid w:val="00532892"/>
    <w:rsid w:val="00532929"/>
    <w:rsid w:val="00532A5D"/>
    <w:rsid w:val="00532C91"/>
    <w:rsid w:val="00532D26"/>
    <w:rsid w:val="00532D3B"/>
    <w:rsid w:val="0053308D"/>
    <w:rsid w:val="00533331"/>
    <w:rsid w:val="005335BF"/>
    <w:rsid w:val="00534302"/>
    <w:rsid w:val="0053438B"/>
    <w:rsid w:val="005345A4"/>
    <w:rsid w:val="005345F4"/>
    <w:rsid w:val="0053489F"/>
    <w:rsid w:val="00534D93"/>
    <w:rsid w:val="00534E41"/>
    <w:rsid w:val="00534F32"/>
    <w:rsid w:val="005350CB"/>
    <w:rsid w:val="005354B6"/>
    <w:rsid w:val="00535506"/>
    <w:rsid w:val="00535673"/>
    <w:rsid w:val="005356C4"/>
    <w:rsid w:val="0053575F"/>
    <w:rsid w:val="00535B9B"/>
    <w:rsid w:val="00535CD5"/>
    <w:rsid w:val="00535E16"/>
    <w:rsid w:val="00536181"/>
    <w:rsid w:val="0053670D"/>
    <w:rsid w:val="005367C5"/>
    <w:rsid w:val="00536D8E"/>
    <w:rsid w:val="00536FA2"/>
    <w:rsid w:val="00537076"/>
    <w:rsid w:val="00537203"/>
    <w:rsid w:val="00537325"/>
    <w:rsid w:val="0053778D"/>
    <w:rsid w:val="0053788B"/>
    <w:rsid w:val="00537F15"/>
    <w:rsid w:val="005400D3"/>
    <w:rsid w:val="00540218"/>
    <w:rsid w:val="0054048E"/>
    <w:rsid w:val="00540675"/>
    <w:rsid w:val="005409A3"/>
    <w:rsid w:val="00540A40"/>
    <w:rsid w:val="00540B43"/>
    <w:rsid w:val="00540D0B"/>
    <w:rsid w:val="00540D57"/>
    <w:rsid w:val="00541148"/>
    <w:rsid w:val="0054141D"/>
    <w:rsid w:val="00541445"/>
    <w:rsid w:val="00541525"/>
    <w:rsid w:val="0054162C"/>
    <w:rsid w:val="00541782"/>
    <w:rsid w:val="0054183F"/>
    <w:rsid w:val="00541888"/>
    <w:rsid w:val="00541ADE"/>
    <w:rsid w:val="00541AF9"/>
    <w:rsid w:val="00541B8A"/>
    <w:rsid w:val="00541BFE"/>
    <w:rsid w:val="00541CCB"/>
    <w:rsid w:val="00541DD7"/>
    <w:rsid w:val="00541E3D"/>
    <w:rsid w:val="00541F58"/>
    <w:rsid w:val="005423AF"/>
    <w:rsid w:val="005424BA"/>
    <w:rsid w:val="00542820"/>
    <w:rsid w:val="00542851"/>
    <w:rsid w:val="00542CF9"/>
    <w:rsid w:val="00542D25"/>
    <w:rsid w:val="00543132"/>
    <w:rsid w:val="00543230"/>
    <w:rsid w:val="005432CD"/>
    <w:rsid w:val="00543349"/>
    <w:rsid w:val="0054370C"/>
    <w:rsid w:val="00544844"/>
    <w:rsid w:val="00544B73"/>
    <w:rsid w:val="005451B0"/>
    <w:rsid w:val="005453FB"/>
    <w:rsid w:val="00545459"/>
    <w:rsid w:val="0054568E"/>
    <w:rsid w:val="00545B7A"/>
    <w:rsid w:val="00545C26"/>
    <w:rsid w:val="00545FB1"/>
    <w:rsid w:val="00545FB4"/>
    <w:rsid w:val="005465B5"/>
    <w:rsid w:val="00546887"/>
    <w:rsid w:val="005469CB"/>
    <w:rsid w:val="00546B21"/>
    <w:rsid w:val="00546C2E"/>
    <w:rsid w:val="00546C56"/>
    <w:rsid w:val="00547027"/>
    <w:rsid w:val="00547032"/>
    <w:rsid w:val="00547091"/>
    <w:rsid w:val="005470A5"/>
    <w:rsid w:val="00547186"/>
    <w:rsid w:val="00547278"/>
    <w:rsid w:val="00547CCF"/>
    <w:rsid w:val="00547DC6"/>
    <w:rsid w:val="00547E5C"/>
    <w:rsid w:val="0055028F"/>
    <w:rsid w:val="00550559"/>
    <w:rsid w:val="00550600"/>
    <w:rsid w:val="00550ADB"/>
    <w:rsid w:val="00550DA3"/>
    <w:rsid w:val="00550EDD"/>
    <w:rsid w:val="00551050"/>
    <w:rsid w:val="0055110B"/>
    <w:rsid w:val="005511E2"/>
    <w:rsid w:val="0055128D"/>
    <w:rsid w:val="00551924"/>
    <w:rsid w:val="0055195D"/>
    <w:rsid w:val="00551974"/>
    <w:rsid w:val="00551A99"/>
    <w:rsid w:val="00551BD1"/>
    <w:rsid w:val="00551C18"/>
    <w:rsid w:val="005520E8"/>
    <w:rsid w:val="0055243C"/>
    <w:rsid w:val="0055245E"/>
    <w:rsid w:val="005524A4"/>
    <w:rsid w:val="00552601"/>
    <w:rsid w:val="005527A2"/>
    <w:rsid w:val="00552808"/>
    <w:rsid w:val="00552B06"/>
    <w:rsid w:val="00552BCE"/>
    <w:rsid w:val="00552C21"/>
    <w:rsid w:val="00552C5E"/>
    <w:rsid w:val="0055332B"/>
    <w:rsid w:val="0055346C"/>
    <w:rsid w:val="005536B7"/>
    <w:rsid w:val="00553B57"/>
    <w:rsid w:val="00553FD2"/>
    <w:rsid w:val="0055422B"/>
    <w:rsid w:val="0055425E"/>
    <w:rsid w:val="005542B8"/>
    <w:rsid w:val="005545AC"/>
    <w:rsid w:val="005546D8"/>
    <w:rsid w:val="005547AA"/>
    <w:rsid w:val="005547B0"/>
    <w:rsid w:val="00554820"/>
    <w:rsid w:val="00554B40"/>
    <w:rsid w:val="00554BF8"/>
    <w:rsid w:val="0055531F"/>
    <w:rsid w:val="00555487"/>
    <w:rsid w:val="00555DC8"/>
    <w:rsid w:val="00555F31"/>
    <w:rsid w:val="00555FE3"/>
    <w:rsid w:val="005563BF"/>
    <w:rsid w:val="005564B2"/>
    <w:rsid w:val="00556543"/>
    <w:rsid w:val="0055667F"/>
    <w:rsid w:val="00556774"/>
    <w:rsid w:val="0055678A"/>
    <w:rsid w:val="00556861"/>
    <w:rsid w:val="00556C91"/>
    <w:rsid w:val="00556D1C"/>
    <w:rsid w:val="00556E3D"/>
    <w:rsid w:val="005570C3"/>
    <w:rsid w:val="00557437"/>
    <w:rsid w:val="00557A8B"/>
    <w:rsid w:val="00557C10"/>
    <w:rsid w:val="00557FF0"/>
    <w:rsid w:val="0056030A"/>
    <w:rsid w:val="005603EB"/>
    <w:rsid w:val="005603FE"/>
    <w:rsid w:val="005607B9"/>
    <w:rsid w:val="00560CC0"/>
    <w:rsid w:val="00560D36"/>
    <w:rsid w:val="00560D51"/>
    <w:rsid w:val="0056146C"/>
    <w:rsid w:val="005614D0"/>
    <w:rsid w:val="00561807"/>
    <w:rsid w:val="00561C1D"/>
    <w:rsid w:val="00561D96"/>
    <w:rsid w:val="00561E80"/>
    <w:rsid w:val="005621F7"/>
    <w:rsid w:val="005622BA"/>
    <w:rsid w:val="005625EA"/>
    <w:rsid w:val="0056290F"/>
    <w:rsid w:val="00562931"/>
    <w:rsid w:val="00562F3B"/>
    <w:rsid w:val="00562FD9"/>
    <w:rsid w:val="005636E1"/>
    <w:rsid w:val="0056371A"/>
    <w:rsid w:val="005639E8"/>
    <w:rsid w:val="00563A09"/>
    <w:rsid w:val="00563A65"/>
    <w:rsid w:val="00563B97"/>
    <w:rsid w:val="00563DC8"/>
    <w:rsid w:val="0056407E"/>
    <w:rsid w:val="005643E3"/>
    <w:rsid w:val="0056452B"/>
    <w:rsid w:val="0056453A"/>
    <w:rsid w:val="00564781"/>
    <w:rsid w:val="005648ED"/>
    <w:rsid w:val="00564A5D"/>
    <w:rsid w:val="00565083"/>
    <w:rsid w:val="00565131"/>
    <w:rsid w:val="0056521A"/>
    <w:rsid w:val="005652FC"/>
    <w:rsid w:val="00565A82"/>
    <w:rsid w:val="00565B94"/>
    <w:rsid w:val="00565D84"/>
    <w:rsid w:val="00565D93"/>
    <w:rsid w:val="00565FF3"/>
    <w:rsid w:val="0056635E"/>
    <w:rsid w:val="005664C2"/>
    <w:rsid w:val="005667AD"/>
    <w:rsid w:val="00566B15"/>
    <w:rsid w:val="00566B59"/>
    <w:rsid w:val="00566D7A"/>
    <w:rsid w:val="00566FD2"/>
    <w:rsid w:val="00567243"/>
    <w:rsid w:val="005672F6"/>
    <w:rsid w:val="00567467"/>
    <w:rsid w:val="005677C5"/>
    <w:rsid w:val="0056780C"/>
    <w:rsid w:val="00567C9B"/>
    <w:rsid w:val="0057023D"/>
    <w:rsid w:val="00570542"/>
    <w:rsid w:val="0057059A"/>
    <w:rsid w:val="00570600"/>
    <w:rsid w:val="00570782"/>
    <w:rsid w:val="005708CE"/>
    <w:rsid w:val="00570CBC"/>
    <w:rsid w:val="005712C3"/>
    <w:rsid w:val="00571386"/>
    <w:rsid w:val="0057142B"/>
    <w:rsid w:val="00571713"/>
    <w:rsid w:val="0057178D"/>
    <w:rsid w:val="0057179C"/>
    <w:rsid w:val="005719CF"/>
    <w:rsid w:val="00571A56"/>
    <w:rsid w:val="00571E25"/>
    <w:rsid w:val="00572435"/>
    <w:rsid w:val="005724E4"/>
    <w:rsid w:val="005726EC"/>
    <w:rsid w:val="00572770"/>
    <w:rsid w:val="0057295E"/>
    <w:rsid w:val="005729F5"/>
    <w:rsid w:val="00572A88"/>
    <w:rsid w:val="00572AB4"/>
    <w:rsid w:val="00572B1F"/>
    <w:rsid w:val="00572C37"/>
    <w:rsid w:val="00573624"/>
    <w:rsid w:val="00573A0A"/>
    <w:rsid w:val="00573D0B"/>
    <w:rsid w:val="00573E56"/>
    <w:rsid w:val="00573EFA"/>
    <w:rsid w:val="00574121"/>
    <w:rsid w:val="00574244"/>
    <w:rsid w:val="005742B0"/>
    <w:rsid w:val="005742E2"/>
    <w:rsid w:val="005744B4"/>
    <w:rsid w:val="00574962"/>
    <w:rsid w:val="00574A31"/>
    <w:rsid w:val="00574C7C"/>
    <w:rsid w:val="0057500D"/>
    <w:rsid w:val="00575151"/>
    <w:rsid w:val="00575167"/>
    <w:rsid w:val="005752AC"/>
    <w:rsid w:val="005752CE"/>
    <w:rsid w:val="00575333"/>
    <w:rsid w:val="00575346"/>
    <w:rsid w:val="0057548F"/>
    <w:rsid w:val="00575493"/>
    <w:rsid w:val="0057567D"/>
    <w:rsid w:val="00575728"/>
    <w:rsid w:val="00575765"/>
    <w:rsid w:val="00575A91"/>
    <w:rsid w:val="00575BED"/>
    <w:rsid w:val="00575F38"/>
    <w:rsid w:val="00576134"/>
    <w:rsid w:val="00576311"/>
    <w:rsid w:val="005764B5"/>
    <w:rsid w:val="0057656E"/>
    <w:rsid w:val="005765C8"/>
    <w:rsid w:val="0057663E"/>
    <w:rsid w:val="00576760"/>
    <w:rsid w:val="00576846"/>
    <w:rsid w:val="00576A62"/>
    <w:rsid w:val="00576B17"/>
    <w:rsid w:val="00576B69"/>
    <w:rsid w:val="005770C3"/>
    <w:rsid w:val="0057716E"/>
    <w:rsid w:val="00577413"/>
    <w:rsid w:val="005777BF"/>
    <w:rsid w:val="005778F3"/>
    <w:rsid w:val="00577C7A"/>
    <w:rsid w:val="00577D6A"/>
    <w:rsid w:val="00577DAE"/>
    <w:rsid w:val="00577F35"/>
    <w:rsid w:val="00580276"/>
    <w:rsid w:val="00580303"/>
    <w:rsid w:val="0058045A"/>
    <w:rsid w:val="005804B9"/>
    <w:rsid w:val="005805A2"/>
    <w:rsid w:val="00580A49"/>
    <w:rsid w:val="00580B51"/>
    <w:rsid w:val="00580D86"/>
    <w:rsid w:val="00580FC9"/>
    <w:rsid w:val="005816E6"/>
    <w:rsid w:val="00581790"/>
    <w:rsid w:val="005817A7"/>
    <w:rsid w:val="005818B1"/>
    <w:rsid w:val="00581A07"/>
    <w:rsid w:val="00581A8A"/>
    <w:rsid w:val="00581B67"/>
    <w:rsid w:val="00581CC4"/>
    <w:rsid w:val="00581E6F"/>
    <w:rsid w:val="00581F4C"/>
    <w:rsid w:val="00582028"/>
    <w:rsid w:val="005820BF"/>
    <w:rsid w:val="00582205"/>
    <w:rsid w:val="00582471"/>
    <w:rsid w:val="005824E8"/>
    <w:rsid w:val="005825E7"/>
    <w:rsid w:val="00582838"/>
    <w:rsid w:val="00582881"/>
    <w:rsid w:val="00582890"/>
    <w:rsid w:val="00583193"/>
    <w:rsid w:val="005832D2"/>
    <w:rsid w:val="00583441"/>
    <w:rsid w:val="005834AC"/>
    <w:rsid w:val="00583A3B"/>
    <w:rsid w:val="00583B3D"/>
    <w:rsid w:val="00583C3E"/>
    <w:rsid w:val="00584333"/>
    <w:rsid w:val="005845F9"/>
    <w:rsid w:val="00584764"/>
    <w:rsid w:val="00584896"/>
    <w:rsid w:val="00584C25"/>
    <w:rsid w:val="00584CC3"/>
    <w:rsid w:val="00584DD1"/>
    <w:rsid w:val="00584F1B"/>
    <w:rsid w:val="00585472"/>
    <w:rsid w:val="00585497"/>
    <w:rsid w:val="00585669"/>
    <w:rsid w:val="0058575E"/>
    <w:rsid w:val="00585879"/>
    <w:rsid w:val="00585924"/>
    <w:rsid w:val="00585D53"/>
    <w:rsid w:val="00585DCA"/>
    <w:rsid w:val="00585EBF"/>
    <w:rsid w:val="00585EDB"/>
    <w:rsid w:val="00585F3B"/>
    <w:rsid w:val="0058621B"/>
    <w:rsid w:val="0058646B"/>
    <w:rsid w:val="005865CC"/>
    <w:rsid w:val="0058663C"/>
    <w:rsid w:val="0058672D"/>
    <w:rsid w:val="00586907"/>
    <w:rsid w:val="005869E6"/>
    <w:rsid w:val="00586B21"/>
    <w:rsid w:val="00586CD7"/>
    <w:rsid w:val="00586E8D"/>
    <w:rsid w:val="00586ED7"/>
    <w:rsid w:val="005870A9"/>
    <w:rsid w:val="005870F7"/>
    <w:rsid w:val="0058715C"/>
    <w:rsid w:val="005872F4"/>
    <w:rsid w:val="00587986"/>
    <w:rsid w:val="00587A70"/>
    <w:rsid w:val="00587CE1"/>
    <w:rsid w:val="00587D61"/>
    <w:rsid w:val="00587F2C"/>
    <w:rsid w:val="0059027B"/>
    <w:rsid w:val="0059035C"/>
    <w:rsid w:val="00590588"/>
    <w:rsid w:val="00590F0B"/>
    <w:rsid w:val="005910A5"/>
    <w:rsid w:val="005910E3"/>
    <w:rsid w:val="005911EE"/>
    <w:rsid w:val="00591342"/>
    <w:rsid w:val="005914A7"/>
    <w:rsid w:val="005914BF"/>
    <w:rsid w:val="00591729"/>
    <w:rsid w:val="00591737"/>
    <w:rsid w:val="005917E6"/>
    <w:rsid w:val="00591AC4"/>
    <w:rsid w:val="00591CA2"/>
    <w:rsid w:val="00591D6E"/>
    <w:rsid w:val="0059215E"/>
    <w:rsid w:val="005921AD"/>
    <w:rsid w:val="005921E3"/>
    <w:rsid w:val="00592545"/>
    <w:rsid w:val="005925C5"/>
    <w:rsid w:val="005926F4"/>
    <w:rsid w:val="0059290D"/>
    <w:rsid w:val="00592A76"/>
    <w:rsid w:val="00592A7C"/>
    <w:rsid w:val="00592B59"/>
    <w:rsid w:val="00592CD0"/>
    <w:rsid w:val="00592E83"/>
    <w:rsid w:val="00592FC8"/>
    <w:rsid w:val="00593918"/>
    <w:rsid w:val="005939BF"/>
    <w:rsid w:val="00593F60"/>
    <w:rsid w:val="00594044"/>
    <w:rsid w:val="00594102"/>
    <w:rsid w:val="005942AF"/>
    <w:rsid w:val="005942BD"/>
    <w:rsid w:val="005943F2"/>
    <w:rsid w:val="005944D9"/>
    <w:rsid w:val="005945A7"/>
    <w:rsid w:val="0059462A"/>
    <w:rsid w:val="005948E8"/>
    <w:rsid w:val="00594B4F"/>
    <w:rsid w:val="00594BCE"/>
    <w:rsid w:val="00594C64"/>
    <w:rsid w:val="00594D5D"/>
    <w:rsid w:val="00594D79"/>
    <w:rsid w:val="005950D0"/>
    <w:rsid w:val="0059512D"/>
    <w:rsid w:val="00595173"/>
    <w:rsid w:val="005954F0"/>
    <w:rsid w:val="00595894"/>
    <w:rsid w:val="0059592A"/>
    <w:rsid w:val="00595B71"/>
    <w:rsid w:val="00595D55"/>
    <w:rsid w:val="00595F0E"/>
    <w:rsid w:val="00595F42"/>
    <w:rsid w:val="00596190"/>
    <w:rsid w:val="005961E6"/>
    <w:rsid w:val="005962B6"/>
    <w:rsid w:val="00596A32"/>
    <w:rsid w:val="00596C02"/>
    <w:rsid w:val="00596EAD"/>
    <w:rsid w:val="005970D0"/>
    <w:rsid w:val="0059726A"/>
    <w:rsid w:val="0059781B"/>
    <w:rsid w:val="00597A04"/>
    <w:rsid w:val="00597A8F"/>
    <w:rsid w:val="00597C76"/>
    <w:rsid w:val="00597D09"/>
    <w:rsid w:val="00597E6E"/>
    <w:rsid w:val="005A098E"/>
    <w:rsid w:val="005A099B"/>
    <w:rsid w:val="005A0AEE"/>
    <w:rsid w:val="005A0E6C"/>
    <w:rsid w:val="005A10AB"/>
    <w:rsid w:val="005A10F0"/>
    <w:rsid w:val="005A121E"/>
    <w:rsid w:val="005A1262"/>
    <w:rsid w:val="005A127B"/>
    <w:rsid w:val="005A135B"/>
    <w:rsid w:val="005A15E3"/>
    <w:rsid w:val="005A1638"/>
    <w:rsid w:val="005A2020"/>
    <w:rsid w:val="005A20BE"/>
    <w:rsid w:val="005A212F"/>
    <w:rsid w:val="005A29C4"/>
    <w:rsid w:val="005A2A01"/>
    <w:rsid w:val="005A2DEA"/>
    <w:rsid w:val="005A318D"/>
    <w:rsid w:val="005A3271"/>
    <w:rsid w:val="005A34F6"/>
    <w:rsid w:val="005A355B"/>
    <w:rsid w:val="005A374C"/>
    <w:rsid w:val="005A3752"/>
    <w:rsid w:val="005A38C9"/>
    <w:rsid w:val="005A38E5"/>
    <w:rsid w:val="005A3ABF"/>
    <w:rsid w:val="005A3E56"/>
    <w:rsid w:val="005A4315"/>
    <w:rsid w:val="005A43A3"/>
    <w:rsid w:val="005A4471"/>
    <w:rsid w:val="005A44D0"/>
    <w:rsid w:val="005A4A54"/>
    <w:rsid w:val="005A50C0"/>
    <w:rsid w:val="005A51E7"/>
    <w:rsid w:val="005A5572"/>
    <w:rsid w:val="005A559E"/>
    <w:rsid w:val="005A564D"/>
    <w:rsid w:val="005A5C0F"/>
    <w:rsid w:val="005A5EA3"/>
    <w:rsid w:val="005A6306"/>
    <w:rsid w:val="005A66EF"/>
    <w:rsid w:val="005A670C"/>
    <w:rsid w:val="005A69BA"/>
    <w:rsid w:val="005A6DAD"/>
    <w:rsid w:val="005A70ED"/>
    <w:rsid w:val="005A7628"/>
    <w:rsid w:val="005A7670"/>
    <w:rsid w:val="005A77C5"/>
    <w:rsid w:val="005A7B63"/>
    <w:rsid w:val="005A7BA6"/>
    <w:rsid w:val="005A7BC9"/>
    <w:rsid w:val="005A7CAA"/>
    <w:rsid w:val="005B03FF"/>
    <w:rsid w:val="005B0469"/>
    <w:rsid w:val="005B0680"/>
    <w:rsid w:val="005B0A16"/>
    <w:rsid w:val="005B0C88"/>
    <w:rsid w:val="005B12FC"/>
    <w:rsid w:val="005B1C3C"/>
    <w:rsid w:val="005B1C8A"/>
    <w:rsid w:val="005B21FB"/>
    <w:rsid w:val="005B2260"/>
    <w:rsid w:val="005B26D6"/>
    <w:rsid w:val="005B289C"/>
    <w:rsid w:val="005B2C58"/>
    <w:rsid w:val="005B2CC5"/>
    <w:rsid w:val="005B2CDB"/>
    <w:rsid w:val="005B2F21"/>
    <w:rsid w:val="005B30AA"/>
    <w:rsid w:val="005B30B5"/>
    <w:rsid w:val="005B337F"/>
    <w:rsid w:val="005B3B59"/>
    <w:rsid w:val="005B47C7"/>
    <w:rsid w:val="005B4904"/>
    <w:rsid w:val="005B4914"/>
    <w:rsid w:val="005B4E93"/>
    <w:rsid w:val="005B50E8"/>
    <w:rsid w:val="005B50F2"/>
    <w:rsid w:val="005B51F5"/>
    <w:rsid w:val="005B529F"/>
    <w:rsid w:val="005B55FD"/>
    <w:rsid w:val="005B5623"/>
    <w:rsid w:val="005B5792"/>
    <w:rsid w:val="005B5B2A"/>
    <w:rsid w:val="005B5B87"/>
    <w:rsid w:val="005B62C2"/>
    <w:rsid w:val="005B63C3"/>
    <w:rsid w:val="005B673F"/>
    <w:rsid w:val="005B67AC"/>
    <w:rsid w:val="005B6826"/>
    <w:rsid w:val="005B68E4"/>
    <w:rsid w:val="005B7041"/>
    <w:rsid w:val="005B7049"/>
    <w:rsid w:val="005B70B2"/>
    <w:rsid w:val="005B70FB"/>
    <w:rsid w:val="005B7183"/>
    <w:rsid w:val="005B7254"/>
    <w:rsid w:val="005B793A"/>
    <w:rsid w:val="005B7C8A"/>
    <w:rsid w:val="005B7E08"/>
    <w:rsid w:val="005B7F0C"/>
    <w:rsid w:val="005B7F5A"/>
    <w:rsid w:val="005C028A"/>
    <w:rsid w:val="005C0405"/>
    <w:rsid w:val="005C040D"/>
    <w:rsid w:val="005C0495"/>
    <w:rsid w:val="005C0518"/>
    <w:rsid w:val="005C06D1"/>
    <w:rsid w:val="005C0A84"/>
    <w:rsid w:val="005C0C2F"/>
    <w:rsid w:val="005C0DB1"/>
    <w:rsid w:val="005C10AD"/>
    <w:rsid w:val="005C14DD"/>
    <w:rsid w:val="005C152E"/>
    <w:rsid w:val="005C167C"/>
    <w:rsid w:val="005C1680"/>
    <w:rsid w:val="005C1C3C"/>
    <w:rsid w:val="005C1D4F"/>
    <w:rsid w:val="005C21FE"/>
    <w:rsid w:val="005C24AF"/>
    <w:rsid w:val="005C25B1"/>
    <w:rsid w:val="005C2984"/>
    <w:rsid w:val="005C3108"/>
    <w:rsid w:val="005C3112"/>
    <w:rsid w:val="005C3565"/>
    <w:rsid w:val="005C3652"/>
    <w:rsid w:val="005C36C6"/>
    <w:rsid w:val="005C388E"/>
    <w:rsid w:val="005C3938"/>
    <w:rsid w:val="005C3A3A"/>
    <w:rsid w:val="005C3AE2"/>
    <w:rsid w:val="005C3B92"/>
    <w:rsid w:val="005C3C17"/>
    <w:rsid w:val="005C3E89"/>
    <w:rsid w:val="005C4087"/>
    <w:rsid w:val="005C4312"/>
    <w:rsid w:val="005C43FC"/>
    <w:rsid w:val="005C481A"/>
    <w:rsid w:val="005C4C0F"/>
    <w:rsid w:val="005C4FA1"/>
    <w:rsid w:val="005C51B6"/>
    <w:rsid w:val="005C58E9"/>
    <w:rsid w:val="005C5931"/>
    <w:rsid w:val="005C5A7D"/>
    <w:rsid w:val="005C5C1A"/>
    <w:rsid w:val="005C5C48"/>
    <w:rsid w:val="005C5D29"/>
    <w:rsid w:val="005C5D4D"/>
    <w:rsid w:val="005C5E7E"/>
    <w:rsid w:val="005C5E9D"/>
    <w:rsid w:val="005C6784"/>
    <w:rsid w:val="005C69AC"/>
    <w:rsid w:val="005C6D28"/>
    <w:rsid w:val="005C6F0D"/>
    <w:rsid w:val="005C7395"/>
    <w:rsid w:val="005C7398"/>
    <w:rsid w:val="005C7509"/>
    <w:rsid w:val="005C7681"/>
    <w:rsid w:val="005C7748"/>
    <w:rsid w:val="005C7772"/>
    <w:rsid w:val="005C782D"/>
    <w:rsid w:val="005C78D5"/>
    <w:rsid w:val="005C7B08"/>
    <w:rsid w:val="005C7E1F"/>
    <w:rsid w:val="005C7E9C"/>
    <w:rsid w:val="005C7F9A"/>
    <w:rsid w:val="005D0073"/>
    <w:rsid w:val="005D007E"/>
    <w:rsid w:val="005D0157"/>
    <w:rsid w:val="005D023A"/>
    <w:rsid w:val="005D0251"/>
    <w:rsid w:val="005D0634"/>
    <w:rsid w:val="005D0714"/>
    <w:rsid w:val="005D0A8E"/>
    <w:rsid w:val="005D0B28"/>
    <w:rsid w:val="005D0B7E"/>
    <w:rsid w:val="005D0F1C"/>
    <w:rsid w:val="005D12DB"/>
    <w:rsid w:val="005D140C"/>
    <w:rsid w:val="005D1802"/>
    <w:rsid w:val="005D1A36"/>
    <w:rsid w:val="005D1A4B"/>
    <w:rsid w:val="005D1F2F"/>
    <w:rsid w:val="005D228A"/>
    <w:rsid w:val="005D24C7"/>
    <w:rsid w:val="005D258C"/>
    <w:rsid w:val="005D2819"/>
    <w:rsid w:val="005D2982"/>
    <w:rsid w:val="005D2B5E"/>
    <w:rsid w:val="005D2F27"/>
    <w:rsid w:val="005D31C8"/>
    <w:rsid w:val="005D321F"/>
    <w:rsid w:val="005D3578"/>
    <w:rsid w:val="005D3A0C"/>
    <w:rsid w:val="005D3C12"/>
    <w:rsid w:val="005D3D47"/>
    <w:rsid w:val="005D3E69"/>
    <w:rsid w:val="005D4729"/>
    <w:rsid w:val="005D4833"/>
    <w:rsid w:val="005D4BD0"/>
    <w:rsid w:val="005D51A9"/>
    <w:rsid w:val="005D544A"/>
    <w:rsid w:val="005D5475"/>
    <w:rsid w:val="005D5679"/>
    <w:rsid w:val="005D56B5"/>
    <w:rsid w:val="005D5E48"/>
    <w:rsid w:val="005D5E4B"/>
    <w:rsid w:val="005D5E5F"/>
    <w:rsid w:val="005D665C"/>
    <w:rsid w:val="005D67EF"/>
    <w:rsid w:val="005D6A70"/>
    <w:rsid w:val="005D71C0"/>
    <w:rsid w:val="005D71EA"/>
    <w:rsid w:val="005D73BA"/>
    <w:rsid w:val="005D755B"/>
    <w:rsid w:val="005D7786"/>
    <w:rsid w:val="005D7976"/>
    <w:rsid w:val="005D7C83"/>
    <w:rsid w:val="005E008A"/>
    <w:rsid w:val="005E03F1"/>
    <w:rsid w:val="005E0A68"/>
    <w:rsid w:val="005E0DE1"/>
    <w:rsid w:val="005E129F"/>
    <w:rsid w:val="005E12A8"/>
    <w:rsid w:val="005E1363"/>
    <w:rsid w:val="005E15D4"/>
    <w:rsid w:val="005E1B92"/>
    <w:rsid w:val="005E1D3E"/>
    <w:rsid w:val="005E1DBD"/>
    <w:rsid w:val="005E215D"/>
    <w:rsid w:val="005E225B"/>
    <w:rsid w:val="005E2983"/>
    <w:rsid w:val="005E2A89"/>
    <w:rsid w:val="005E2CF8"/>
    <w:rsid w:val="005E2DBE"/>
    <w:rsid w:val="005E3441"/>
    <w:rsid w:val="005E3888"/>
    <w:rsid w:val="005E396D"/>
    <w:rsid w:val="005E3AC8"/>
    <w:rsid w:val="005E3B02"/>
    <w:rsid w:val="005E3C40"/>
    <w:rsid w:val="005E3D59"/>
    <w:rsid w:val="005E3F68"/>
    <w:rsid w:val="005E4395"/>
    <w:rsid w:val="005E4739"/>
    <w:rsid w:val="005E4AD4"/>
    <w:rsid w:val="005E4BA4"/>
    <w:rsid w:val="005E4C1C"/>
    <w:rsid w:val="005E4C52"/>
    <w:rsid w:val="005E4DB4"/>
    <w:rsid w:val="005E4E15"/>
    <w:rsid w:val="005E5829"/>
    <w:rsid w:val="005E5940"/>
    <w:rsid w:val="005E5AA6"/>
    <w:rsid w:val="005E5C54"/>
    <w:rsid w:val="005E5D20"/>
    <w:rsid w:val="005E5E45"/>
    <w:rsid w:val="005E5E93"/>
    <w:rsid w:val="005E6393"/>
    <w:rsid w:val="005E6423"/>
    <w:rsid w:val="005E65C6"/>
    <w:rsid w:val="005E6C51"/>
    <w:rsid w:val="005E74B4"/>
    <w:rsid w:val="005E764F"/>
    <w:rsid w:val="005E7748"/>
    <w:rsid w:val="005E7870"/>
    <w:rsid w:val="005E7989"/>
    <w:rsid w:val="005E7B75"/>
    <w:rsid w:val="005E7B81"/>
    <w:rsid w:val="005E7E63"/>
    <w:rsid w:val="005F01BB"/>
    <w:rsid w:val="005F0653"/>
    <w:rsid w:val="005F0AE1"/>
    <w:rsid w:val="005F0D01"/>
    <w:rsid w:val="005F0D43"/>
    <w:rsid w:val="005F0E30"/>
    <w:rsid w:val="005F10DC"/>
    <w:rsid w:val="005F1397"/>
    <w:rsid w:val="005F1433"/>
    <w:rsid w:val="005F1935"/>
    <w:rsid w:val="005F1A5C"/>
    <w:rsid w:val="005F1AC9"/>
    <w:rsid w:val="005F1D28"/>
    <w:rsid w:val="005F1E1C"/>
    <w:rsid w:val="005F1F26"/>
    <w:rsid w:val="005F2A77"/>
    <w:rsid w:val="005F2ADE"/>
    <w:rsid w:val="005F2B63"/>
    <w:rsid w:val="005F30CF"/>
    <w:rsid w:val="005F3489"/>
    <w:rsid w:val="005F358E"/>
    <w:rsid w:val="005F35DF"/>
    <w:rsid w:val="005F3784"/>
    <w:rsid w:val="005F37AE"/>
    <w:rsid w:val="005F38E1"/>
    <w:rsid w:val="005F3D49"/>
    <w:rsid w:val="005F4560"/>
    <w:rsid w:val="005F45B9"/>
    <w:rsid w:val="005F47E1"/>
    <w:rsid w:val="005F48BC"/>
    <w:rsid w:val="005F49A4"/>
    <w:rsid w:val="005F4EAA"/>
    <w:rsid w:val="005F520B"/>
    <w:rsid w:val="005F52D1"/>
    <w:rsid w:val="005F5316"/>
    <w:rsid w:val="005F5583"/>
    <w:rsid w:val="005F57C3"/>
    <w:rsid w:val="005F634E"/>
    <w:rsid w:val="005F64DC"/>
    <w:rsid w:val="005F670C"/>
    <w:rsid w:val="005F6758"/>
    <w:rsid w:val="005F67E3"/>
    <w:rsid w:val="005F6AFB"/>
    <w:rsid w:val="005F6CFE"/>
    <w:rsid w:val="005F6E10"/>
    <w:rsid w:val="005F7A25"/>
    <w:rsid w:val="0060054D"/>
    <w:rsid w:val="006007B9"/>
    <w:rsid w:val="00600856"/>
    <w:rsid w:val="006012B1"/>
    <w:rsid w:val="0060136D"/>
    <w:rsid w:val="00601385"/>
    <w:rsid w:val="006016B6"/>
    <w:rsid w:val="00601988"/>
    <w:rsid w:val="00601A8A"/>
    <w:rsid w:val="00601B0A"/>
    <w:rsid w:val="00601BA2"/>
    <w:rsid w:val="00601BAA"/>
    <w:rsid w:val="00601C3F"/>
    <w:rsid w:val="006022AE"/>
    <w:rsid w:val="006028F3"/>
    <w:rsid w:val="00602901"/>
    <w:rsid w:val="00602D17"/>
    <w:rsid w:val="00602F8F"/>
    <w:rsid w:val="0060310E"/>
    <w:rsid w:val="00603176"/>
    <w:rsid w:val="006032A5"/>
    <w:rsid w:val="0060382B"/>
    <w:rsid w:val="00603C00"/>
    <w:rsid w:val="006041B1"/>
    <w:rsid w:val="006042A4"/>
    <w:rsid w:val="00604481"/>
    <w:rsid w:val="0060466F"/>
    <w:rsid w:val="00604B8D"/>
    <w:rsid w:val="00604BE0"/>
    <w:rsid w:val="00604C82"/>
    <w:rsid w:val="00604CA0"/>
    <w:rsid w:val="00604F94"/>
    <w:rsid w:val="00604FE2"/>
    <w:rsid w:val="006050CE"/>
    <w:rsid w:val="006051DD"/>
    <w:rsid w:val="006051EF"/>
    <w:rsid w:val="00605236"/>
    <w:rsid w:val="006054AC"/>
    <w:rsid w:val="006054E6"/>
    <w:rsid w:val="006056C7"/>
    <w:rsid w:val="00605772"/>
    <w:rsid w:val="006057E9"/>
    <w:rsid w:val="006059D4"/>
    <w:rsid w:val="00605CA8"/>
    <w:rsid w:val="00605D24"/>
    <w:rsid w:val="00605D35"/>
    <w:rsid w:val="00606117"/>
    <w:rsid w:val="0060617D"/>
    <w:rsid w:val="0060619A"/>
    <w:rsid w:val="00606264"/>
    <w:rsid w:val="006062C0"/>
    <w:rsid w:val="006064C5"/>
    <w:rsid w:val="00606DB3"/>
    <w:rsid w:val="00607008"/>
    <w:rsid w:val="006076C5"/>
    <w:rsid w:val="006076DE"/>
    <w:rsid w:val="00607A89"/>
    <w:rsid w:val="00607EF0"/>
    <w:rsid w:val="006101BB"/>
    <w:rsid w:val="0061034A"/>
    <w:rsid w:val="006105CA"/>
    <w:rsid w:val="00610637"/>
    <w:rsid w:val="00610C06"/>
    <w:rsid w:val="00610C11"/>
    <w:rsid w:val="00610D3A"/>
    <w:rsid w:val="00610F17"/>
    <w:rsid w:val="00611038"/>
    <w:rsid w:val="00611264"/>
    <w:rsid w:val="006118CC"/>
    <w:rsid w:val="00611F42"/>
    <w:rsid w:val="006122C2"/>
    <w:rsid w:val="00612301"/>
    <w:rsid w:val="00612470"/>
    <w:rsid w:val="006125A0"/>
    <w:rsid w:val="006125B1"/>
    <w:rsid w:val="00612622"/>
    <w:rsid w:val="006127FF"/>
    <w:rsid w:val="00612933"/>
    <w:rsid w:val="00612C3D"/>
    <w:rsid w:val="00612C87"/>
    <w:rsid w:val="006132A8"/>
    <w:rsid w:val="00613379"/>
    <w:rsid w:val="00613404"/>
    <w:rsid w:val="00613478"/>
    <w:rsid w:val="00613583"/>
    <w:rsid w:val="00613789"/>
    <w:rsid w:val="0061379C"/>
    <w:rsid w:val="00613821"/>
    <w:rsid w:val="00613829"/>
    <w:rsid w:val="00613897"/>
    <w:rsid w:val="00613A57"/>
    <w:rsid w:val="00613B3B"/>
    <w:rsid w:val="00613C67"/>
    <w:rsid w:val="00613D70"/>
    <w:rsid w:val="00613DB8"/>
    <w:rsid w:val="006141E3"/>
    <w:rsid w:val="006144D7"/>
    <w:rsid w:val="006145F4"/>
    <w:rsid w:val="00614801"/>
    <w:rsid w:val="00614CFB"/>
    <w:rsid w:val="006151CA"/>
    <w:rsid w:val="006151D8"/>
    <w:rsid w:val="006151F5"/>
    <w:rsid w:val="006151F9"/>
    <w:rsid w:val="0061533A"/>
    <w:rsid w:val="00615523"/>
    <w:rsid w:val="00615552"/>
    <w:rsid w:val="006156A0"/>
    <w:rsid w:val="006157B2"/>
    <w:rsid w:val="00615868"/>
    <w:rsid w:val="0061594D"/>
    <w:rsid w:val="00615973"/>
    <w:rsid w:val="00615BF1"/>
    <w:rsid w:val="00615EF4"/>
    <w:rsid w:val="00615FAE"/>
    <w:rsid w:val="00616118"/>
    <w:rsid w:val="00616257"/>
    <w:rsid w:val="00616660"/>
    <w:rsid w:val="00616817"/>
    <w:rsid w:val="006168FF"/>
    <w:rsid w:val="00616907"/>
    <w:rsid w:val="006169A9"/>
    <w:rsid w:val="006169F8"/>
    <w:rsid w:val="00616A24"/>
    <w:rsid w:val="00616BBF"/>
    <w:rsid w:val="00616CE2"/>
    <w:rsid w:val="006171CA"/>
    <w:rsid w:val="006172D4"/>
    <w:rsid w:val="006174AE"/>
    <w:rsid w:val="00617755"/>
    <w:rsid w:val="00617843"/>
    <w:rsid w:val="0061789B"/>
    <w:rsid w:val="00617CA9"/>
    <w:rsid w:val="0062005B"/>
    <w:rsid w:val="00620430"/>
    <w:rsid w:val="00620551"/>
    <w:rsid w:val="006206E4"/>
    <w:rsid w:val="00620711"/>
    <w:rsid w:val="006207B3"/>
    <w:rsid w:val="00621202"/>
    <w:rsid w:val="0062132A"/>
    <w:rsid w:val="0062167B"/>
    <w:rsid w:val="00621BB1"/>
    <w:rsid w:val="00621BF8"/>
    <w:rsid w:val="00622555"/>
    <w:rsid w:val="0062277C"/>
    <w:rsid w:val="00622792"/>
    <w:rsid w:val="006228E5"/>
    <w:rsid w:val="00622A6D"/>
    <w:rsid w:val="00622D62"/>
    <w:rsid w:val="00622E31"/>
    <w:rsid w:val="00623114"/>
    <w:rsid w:val="0062368E"/>
    <w:rsid w:val="0062394D"/>
    <w:rsid w:val="0062397E"/>
    <w:rsid w:val="006239AB"/>
    <w:rsid w:val="00623B00"/>
    <w:rsid w:val="00623D36"/>
    <w:rsid w:val="00623D52"/>
    <w:rsid w:val="00623D89"/>
    <w:rsid w:val="00623EC9"/>
    <w:rsid w:val="00624025"/>
    <w:rsid w:val="0062514D"/>
    <w:rsid w:val="0062523F"/>
    <w:rsid w:val="006252EF"/>
    <w:rsid w:val="006253E7"/>
    <w:rsid w:val="006255CE"/>
    <w:rsid w:val="00625632"/>
    <w:rsid w:val="006256DF"/>
    <w:rsid w:val="00625722"/>
    <w:rsid w:val="0062586B"/>
    <w:rsid w:val="00625898"/>
    <w:rsid w:val="006258A3"/>
    <w:rsid w:val="00625910"/>
    <w:rsid w:val="00625A53"/>
    <w:rsid w:val="00625D6A"/>
    <w:rsid w:val="00625E00"/>
    <w:rsid w:val="00625F6B"/>
    <w:rsid w:val="00625FAC"/>
    <w:rsid w:val="00626077"/>
    <w:rsid w:val="0062644B"/>
    <w:rsid w:val="006266A0"/>
    <w:rsid w:val="006267AA"/>
    <w:rsid w:val="006268FB"/>
    <w:rsid w:val="00626945"/>
    <w:rsid w:val="006269A7"/>
    <w:rsid w:val="006269AA"/>
    <w:rsid w:val="00626C41"/>
    <w:rsid w:val="00626D63"/>
    <w:rsid w:val="006271B5"/>
    <w:rsid w:val="006271DB"/>
    <w:rsid w:val="0062725A"/>
    <w:rsid w:val="0062753B"/>
    <w:rsid w:val="00627B34"/>
    <w:rsid w:val="00627D40"/>
    <w:rsid w:val="00627D6F"/>
    <w:rsid w:val="00627E25"/>
    <w:rsid w:val="00627E35"/>
    <w:rsid w:val="0063032A"/>
    <w:rsid w:val="006303AF"/>
    <w:rsid w:val="0063040F"/>
    <w:rsid w:val="00630484"/>
    <w:rsid w:val="006305B8"/>
    <w:rsid w:val="0063086C"/>
    <w:rsid w:val="00630A3A"/>
    <w:rsid w:val="00630D21"/>
    <w:rsid w:val="00630EAF"/>
    <w:rsid w:val="006315F7"/>
    <w:rsid w:val="00632054"/>
    <w:rsid w:val="006323B7"/>
    <w:rsid w:val="0063263B"/>
    <w:rsid w:val="0063285C"/>
    <w:rsid w:val="006328E0"/>
    <w:rsid w:val="00632BEB"/>
    <w:rsid w:val="00632D17"/>
    <w:rsid w:val="00632D34"/>
    <w:rsid w:val="0063361B"/>
    <w:rsid w:val="0063367A"/>
    <w:rsid w:val="00633889"/>
    <w:rsid w:val="00633B6F"/>
    <w:rsid w:val="00633D2A"/>
    <w:rsid w:val="00633E17"/>
    <w:rsid w:val="00633F3E"/>
    <w:rsid w:val="00633FC9"/>
    <w:rsid w:val="00633FEE"/>
    <w:rsid w:val="0063417D"/>
    <w:rsid w:val="00634561"/>
    <w:rsid w:val="0063456D"/>
    <w:rsid w:val="006346BF"/>
    <w:rsid w:val="0063496F"/>
    <w:rsid w:val="00634A0C"/>
    <w:rsid w:val="00634A38"/>
    <w:rsid w:val="00634B21"/>
    <w:rsid w:val="00635136"/>
    <w:rsid w:val="006351CA"/>
    <w:rsid w:val="0063521D"/>
    <w:rsid w:val="00635507"/>
    <w:rsid w:val="00635790"/>
    <w:rsid w:val="006358E6"/>
    <w:rsid w:val="00635907"/>
    <w:rsid w:val="00635E1A"/>
    <w:rsid w:val="00635E96"/>
    <w:rsid w:val="00636234"/>
    <w:rsid w:val="006366C7"/>
    <w:rsid w:val="006366FB"/>
    <w:rsid w:val="006367B5"/>
    <w:rsid w:val="006367C2"/>
    <w:rsid w:val="00636867"/>
    <w:rsid w:val="00636920"/>
    <w:rsid w:val="006369DC"/>
    <w:rsid w:val="00636E90"/>
    <w:rsid w:val="00636F71"/>
    <w:rsid w:val="0063762B"/>
    <w:rsid w:val="006376BB"/>
    <w:rsid w:val="00637772"/>
    <w:rsid w:val="006378B5"/>
    <w:rsid w:val="00637965"/>
    <w:rsid w:val="00637CBE"/>
    <w:rsid w:val="00637CC8"/>
    <w:rsid w:val="00637DA1"/>
    <w:rsid w:val="006403E6"/>
    <w:rsid w:val="006405F3"/>
    <w:rsid w:val="0064078B"/>
    <w:rsid w:val="00640944"/>
    <w:rsid w:val="00640B83"/>
    <w:rsid w:val="00641017"/>
    <w:rsid w:val="0064138A"/>
    <w:rsid w:val="006415C0"/>
    <w:rsid w:val="006416F1"/>
    <w:rsid w:val="006419D6"/>
    <w:rsid w:val="00641B0B"/>
    <w:rsid w:val="00642009"/>
    <w:rsid w:val="00642205"/>
    <w:rsid w:val="00642314"/>
    <w:rsid w:val="006423C7"/>
    <w:rsid w:val="00642508"/>
    <w:rsid w:val="00642844"/>
    <w:rsid w:val="0064284D"/>
    <w:rsid w:val="006428EA"/>
    <w:rsid w:val="00643091"/>
    <w:rsid w:val="00643163"/>
    <w:rsid w:val="00643266"/>
    <w:rsid w:val="006433B9"/>
    <w:rsid w:val="00643419"/>
    <w:rsid w:val="0064343B"/>
    <w:rsid w:val="0064347F"/>
    <w:rsid w:val="006435A6"/>
    <w:rsid w:val="006437CF"/>
    <w:rsid w:val="00643B7F"/>
    <w:rsid w:val="00643CF5"/>
    <w:rsid w:val="00643E79"/>
    <w:rsid w:val="0064405A"/>
    <w:rsid w:val="0064439B"/>
    <w:rsid w:val="006443BC"/>
    <w:rsid w:val="006443E7"/>
    <w:rsid w:val="006447C0"/>
    <w:rsid w:val="00644856"/>
    <w:rsid w:val="006448BD"/>
    <w:rsid w:val="0064490C"/>
    <w:rsid w:val="00644B89"/>
    <w:rsid w:val="00644C52"/>
    <w:rsid w:val="006452D1"/>
    <w:rsid w:val="0064539F"/>
    <w:rsid w:val="0064549E"/>
    <w:rsid w:val="0064593C"/>
    <w:rsid w:val="006460C2"/>
    <w:rsid w:val="00646151"/>
    <w:rsid w:val="00646702"/>
    <w:rsid w:val="00646B54"/>
    <w:rsid w:val="00647047"/>
    <w:rsid w:val="00647086"/>
    <w:rsid w:val="00647126"/>
    <w:rsid w:val="006472A6"/>
    <w:rsid w:val="0064734F"/>
    <w:rsid w:val="00647460"/>
    <w:rsid w:val="00647616"/>
    <w:rsid w:val="00647823"/>
    <w:rsid w:val="00647863"/>
    <w:rsid w:val="00647BC1"/>
    <w:rsid w:val="00647CCC"/>
    <w:rsid w:val="00647DEB"/>
    <w:rsid w:val="00647E39"/>
    <w:rsid w:val="00647E68"/>
    <w:rsid w:val="00647EEA"/>
    <w:rsid w:val="006501E5"/>
    <w:rsid w:val="00650285"/>
    <w:rsid w:val="00650783"/>
    <w:rsid w:val="00650796"/>
    <w:rsid w:val="00650895"/>
    <w:rsid w:val="00650AD1"/>
    <w:rsid w:val="00650CC7"/>
    <w:rsid w:val="00650ED2"/>
    <w:rsid w:val="006511BD"/>
    <w:rsid w:val="00651213"/>
    <w:rsid w:val="006514E0"/>
    <w:rsid w:val="006515B3"/>
    <w:rsid w:val="0065181B"/>
    <w:rsid w:val="006518DC"/>
    <w:rsid w:val="00651B87"/>
    <w:rsid w:val="00651F24"/>
    <w:rsid w:val="006526F9"/>
    <w:rsid w:val="00652B7F"/>
    <w:rsid w:val="00652D90"/>
    <w:rsid w:val="00653183"/>
    <w:rsid w:val="0065344B"/>
    <w:rsid w:val="00653510"/>
    <w:rsid w:val="006535D3"/>
    <w:rsid w:val="006539C4"/>
    <w:rsid w:val="006539E9"/>
    <w:rsid w:val="00653C69"/>
    <w:rsid w:val="00653F2A"/>
    <w:rsid w:val="006549A0"/>
    <w:rsid w:val="00654BD2"/>
    <w:rsid w:val="00654FB3"/>
    <w:rsid w:val="006558B6"/>
    <w:rsid w:val="00655A32"/>
    <w:rsid w:val="00655E79"/>
    <w:rsid w:val="0065611C"/>
    <w:rsid w:val="00656135"/>
    <w:rsid w:val="0065616E"/>
    <w:rsid w:val="00656280"/>
    <w:rsid w:val="0065674D"/>
    <w:rsid w:val="006567E0"/>
    <w:rsid w:val="00656CB0"/>
    <w:rsid w:val="00656CF6"/>
    <w:rsid w:val="00656D38"/>
    <w:rsid w:val="0065714B"/>
    <w:rsid w:val="00657B63"/>
    <w:rsid w:val="00657D15"/>
    <w:rsid w:val="00657D50"/>
    <w:rsid w:val="00657D8B"/>
    <w:rsid w:val="00657E39"/>
    <w:rsid w:val="006601CB"/>
    <w:rsid w:val="00660280"/>
    <w:rsid w:val="00660448"/>
    <w:rsid w:val="00660561"/>
    <w:rsid w:val="00660623"/>
    <w:rsid w:val="0066087A"/>
    <w:rsid w:val="00660B5B"/>
    <w:rsid w:val="00660C7D"/>
    <w:rsid w:val="00660CE1"/>
    <w:rsid w:val="00660ECD"/>
    <w:rsid w:val="00660F07"/>
    <w:rsid w:val="00660F2E"/>
    <w:rsid w:val="00661667"/>
    <w:rsid w:val="006616D2"/>
    <w:rsid w:val="0066176D"/>
    <w:rsid w:val="0066177E"/>
    <w:rsid w:val="00661887"/>
    <w:rsid w:val="00661F48"/>
    <w:rsid w:val="0066230F"/>
    <w:rsid w:val="00662549"/>
    <w:rsid w:val="006626FE"/>
    <w:rsid w:val="0066276D"/>
    <w:rsid w:val="00662CEE"/>
    <w:rsid w:val="00662E58"/>
    <w:rsid w:val="00662F0B"/>
    <w:rsid w:val="00663A54"/>
    <w:rsid w:val="00663AB7"/>
    <w:rsid w:val="00663B03"/>
    <w:rsid w:val="00663BD0"/>
    <w:rsid w:val="00663C8B"/>
    <w:rsid w:val="00663DD0"/>
    <w:rsid w:val="00664045"/>
    <w:rsid w:val="006643A2"/>
    <w:rsid w:val="006645CA"/>
    <w:rsid w:val="00664617"/>
    <w:rsid w:val="006647DF"/>
    <w:rsid w:val="00664CBC"/>
    <w:rsid w:val="0066548C"/>
    <w:rsid w:val="006655B5"/>
    <w:rsid w:val="006655D0"/>
    <w:rsid w:val="00665930"/>
    <w:rsid w:val="0066593D"/>
    <w:rsid w:val="00665A77"/>
    <w:rsid w:val="00665B3C"/>
    <w:rsid w:val="00665B92"/>
    <w:rsid w:val="00665F29"/>
    <w:rsid w:val="00665F6B"/>
    <w:rsid w:val="0066633F"/>
    <w:rsid w:val="00666791"/>
    <w:rsid w:val="00666863"/>
    <w:rsid w:val="006669CD"/>
    <w:rsid w:val="00666A0B"/>
    <w:rsid w:val="00666C51"/>
    <w:rsid w:val="00666D30"/>
    <w:rsid w:val="00666D77"/>
    <w:rsid w:val="00666D84"/>
    <w:rsid w:val="006671C0"/>
    <w:rsid w:val="00667493"/>
    <w:rsid w:val="00667547"/>
    <w:rsid w:val="00667647"/>
    <w:rsid w:val="0066770A"/>
    <w:rsid w:val="0066770D"/>
    <w:rsid w:val="006677FB"/>
    <w:rsid w:val="00670135"/>
    <w:rsid w:val="006701EA"/>
    <w:rsid w:val="006706AB"/>
    <w:rsid w:val="006706CC"/>
    <w:rsid w:val="006707BA"/>
    <w:rsid w:val="00670C61"/>
    <w:rsid w:val="00670C68"/>
    <w:rsid w:val="00670C89"/>
    <w:rsid w:val="00670DA3"/>
    <w:rsid w:val="0067120A"/>
    <w:rsid w:val="00671409"/>
    <w:rsid w:val="0067162C"/>
    <w:rsid w:val="00671B06"/>
    <w:rsid w:val="00671B49"/>
    <w:rsid w:val="00671B57"/>
    <w:rsid w:val="00671BB6"/>
    <w:rsid w:val="00671C87"/>
    <w:rsid w:val="00671F8F"/>
    <w:rsid w:val="00672087"/>
    <w:rsid w:val="0067215D"/>
    <w:rsid w:val="006721C2"/>
    <w:rsid w:val="006721FB"/>
    <w:rsid w:val="0067261F"/>
    <w:rsid w:val="0067269E"/>
    <w:rsid w:val="006726C6"/>
    <w:rsid w:val="00672A08"/>
    <w:rsid w:val="00672A68"/>
    <w:rsid w:val="00672C7E"/>
    <w:rsid w:val="00672CDD"/>
    <w:rsid w:val="00672D3E"/>
    <w:rsid w:val="00672DFF"/>
    <w:rsid w:val="0067326D"/>
    <w:rsid w:val="00673372"/>
    <w:rsid w:val="006734AD"/>
    <w:rsid w:val="006739E1"/>
    <w:rsid w:val="00673D96"/>
    <w:rsid w:val="00673FCC"/>
    <w:rsid w:val="006741C9"/>
    <w:rsid w:val="00674206"/>
    <w:rsid w:val="00674392"/>
    <w:rsid w:val="00674419"/>
    <w:rsid w:val="006744DC"/>
    <w:rsid w:val="00674645"/>
    <w:rsid w:val="006748BC"/>
    <w:rsid w:val="00674BAE"/>
    <w:rsid w:val="00674CFA"/>
    <w:rsid w:val="00674F56"/>
    <w:rsid w:val="0067506D"/>
    <w:rsid w:val="0067515D"/>
    <w:rsid w:val="00675331"/>
    <w:rsid w:val="00675C88"/>
    <w:rsid w:val="00676161"/>
    <w:rsid w:val="006761D3"/>
    <w:rsid w:val="006762E5"/>
    <w:rsid w:val="0067654F"/>
    <w:rsid w:val="00676585"/>
    <w:rsid w:val="006765D6"/>
    <w:rsid w:val="006766A4"/>
    <w:rsid w:val="0067689C"/>
    <w:rsid w:val="00676E52"/>
    <w:rsid w:val="00677003"/>
    <w:rsid w:val="00677377"/>
    <w:rsid w:val="00677525"/>
    <w:rsid w:val="0067755F"/>
    <w:rsid w:val="0067785F"/>
    <w:rsid w:val="0067790C"/>
    <w:rsid w:val="006779F6"/>
    <w:rsid w:val="00677B21"/>
    <w:rsid w:val="00677B82"/>
    <w:rsid w:val="00677C9C"/>
    <w:rsid w:val="00677EBE"/>
    <w:rsid w:val="00680040"/>
    <w:rsid w:val="006802C3"/>
    <w:rsid w:val="00680575"/>
    <w:rsid w:val="006806C8"/>
    <w:rsid w:val="006807E3"/>
    <w:rsid w:val="0068096D"/>
    <w:rsid w:val="00680A6C"/>
    <w:rsid w:val="00680B95"/>
    <w:rsid w:val="00681238"/>
    <w:rsid w:val="0068139C"/>
    <w:rsid w:val="0068155D"/>
    <w:rsid w:val="006817F3"/>
    <w:rsid w:val="0068199C"/>
    <w:rsid w:val="00681DF4"/>
    <w:rsid w:val="00681FA4"/>
    <w:rsid w:val="0068213E"/>
    <w:rsid w:val="006822FD"/>
    <w:rsid w:val="0068290E"/>
    <w:rsid w:val="0068292C"/>
    <w:rsid w:val="00682A88"/>
    <w:rsid w:val="00682CA9"/>
    <w:rsid w:val="00682F82"/>
    <w:rsid w:val="0068314D"/>
    <w:rsid w:val="006832AF"/>
    <w:rsid w:val="006832E3"/>
    <w:rsid w:val="00683323"/>
    <w:rsid w:val="00683324"/>
    <w:rsid w:val="006834A9"/>
    <w:rsid w:val="00683B27"/>
    <w:rsid w:val="00683B58"/>
    <w:rsid w:val="00683E14"/>
    <w:rsid w:val="00684106"/>
    <w:rsid w:val="00684243"/>
    <w:rsid w:val="00684451"/>
    <w:rsid w:val="00684589"/>
    <w:rsid w:val="00684D60"/>
    <w:rsid w:val="00684D73"/>
    <w:rsid w:val="00684D8B"/>
    <w:rsid w:val="006855D0"/>
    <w:rsid w:val="00685777"/>
    <w:rsid w:val="0068579B"/>
    <w:rsid w:val="006858CB"/>
    <w:rsid w:val="00685A01"/>
    <w:rsid w:val="00685A09"/>
    <w:rsid w:val="00685D4A"/>
    <w:rsid w:val="00685EF5"/>
    <w:rsid w:val="00686033"/>
    <w:rsid w:val="0068632E"/>
    <w:rsid w:val="0068664D"/>
    <w:rsid w:val="0068674D"/>
    <w:rsid w:val="006868D3"/>
    <w:rsid w:val="00686A13"/>
    <w:rsid w:val="00686B18"/>
    <w:rsid w:val="00686B9C"/>
    <w:rsid w:val="00687192"/>
    <w:rsid w:val="006872D0"/>
    <w:rsid w:val="006873A5"/>
    <w:rsid w:val="006873DE"/>
    <w:rsid w:val="00687B7B"/>
    <w:rsid w:val="0069025B"/>
    <w:rsid w:val="0069030F"/>
    <w:rsid w:val="006904E3"/>
    <w:rsid w:val="00690502"/>
    <w:rsid w:val="006906CC"/>
    <w:rsid w:val="0069082B"/>
    <w:rsid w:val="00690850"/>
    <w:rsid w:val="00690A40"/>
    <w:rsid w:val="00690F42"/>
    <w:rsid w:val="00690F53"/>
    <w:rsid w:val="00690FAC"/>
    <w:rsid w:val="00691011"/>
    <w:rsid w:val="00691135"/>
    <w:rsid w:val="006914E9"/>
    <w:rsid w:val="006915FA"/>
    <w:rsid w:val="0069164E"/>
    <w:rsid w:val="00691882"/>
    <w:rsid w:val="006918BB"/>
    <w:rsid w:val="00691D6E"/>
    <w:rsid w:val="00691F20"/>
    <w:rsid w:val="0069242F"/>
    <w:rsid w:val="006924A4"/>
    <w:rsid w:val="006928CF"/>
    <w:rsid w:val="00692CA3"/>
    <w:rsid w:val="00692D98"/>
    <w:rsid w:val="006937E8"/>
    <w:rsid w:val="00693A04"/>
    <w:rsid w:val="00693B29"/>
    <w:rsid w:val="00693C91"/>
    <w:rsid w:val="0069420C"/>
    <w:rsid w:val="00694301"/>
    <w:rsid w:val="00694319"/>
    <w:rsid w:val="00694358"/>
    <w:rsid w:val="00694713"/>
    <w:rsid w:val="00694842"/>
    <w:rsid w:val="00694A8A"/>
    <w:rsid w:val="00694AED"/>
    <w:rsid w:val="00694C5F"/>
    <w:rsid w:val="00694D69"/>
    <w:rsid w:val="0069518F"/>
    <w:rsid w:val="00695224"/>
    <w:rsid w:val="006953CA"/>
    <w:rsid w:val="00695982"/>
    <w:rsid w:val="00695AEB"/>
    <w:rsid w:val="00695C65"/>
    <w:rsid w:val="00695F34"/>
    <w:rsid w:val="00695F9C"/>
    <w:rsid w:val="006965FA"/>
    <w:rsid w:val="00696711"/>
    <w:rsid w:val="0069681B"/>
    <w:rsid w:val="00696D25"/>
    <w:rsid w:val="006970BF"/>
    <w:rsid w:val="00697168"/>
    <w:rsid w:val="0069747D"/>
    <w:rsid w:val="006975B6"/>
    <w:rsid w:val="006A001D"/>
    <w:rsid w:val="006A03F0"/>
    <w:rsid w:val="006A0472"/>
    <w:rsid w:val="006A0B11"/>
    <w:rsid w:val="006A0D00"/>
    <w:rsid w:val="006A0DAD"/>
    <w:rsid w:val="006A0EA1"/>
    <w:rsid w:val="006A0F7C"/>
    <w:rsid w:val="006A1000"/>
    <w:rsid w:val="006A1064"/>
    <w:rsid w:val="006A10C0"/>
    <w:rsid w:val="006A1226"/>
    <w:rsid w:val="006A1528"/>
    <w:rsid w:val="006A183E"/>
    <w:rsid w:val="006A1C1E"/>
    <w:rsid w:val="006A1DBA"/>
    <w:rsid w:val="006A208B"/>
    <w:rsid w:val="006A22E3"/>
    <w:rsid w:val="006A272F"/>
    <w:rsid w:val="006A2D2F"/>
    <w:rsid w:val="006A2F60"/>
    <w:rsid w:val="006A35B4"/>
    <w:rsid w:val="006A35EC"/>
    <w:rsid w:val="006A3960"/>
    <w:rsid w:val="006A3A95"/>
    <w:rsid w:val="006A3AB0"/>
    <w:rsid w:val="006A3CCF"/>
    <w:rsid w:val="006A3CFE"/>
    <w:rsid w:val="006A3E4E"/>
    <w:rsid w:val="006A3E62"/>
    <w:rsid w:val="006A3F81"/>
    <w:rsid w:val="006A414F"/>
    <w:rsid w:val="006A41DB"/>
    <w:rsid w:val="006A446F"/>
    <w:rsid w:val="006A456A"/>
    <w:rsid w:val="006A4957"/>
    <w:rsid w:val="006A4A79"/>
    <w:rsid w:val="006A4C42"/>
    <w:rsid w:val="006A4EC6"/>
    <w:rsid w:val="006A52F9"/>
    <w:rsid w:val="006A5367"/>
    <w:rsid w:val="006A579E"/>
    <w:rsid w:val="006A5940"/>
    <w:rsid w:val="006A5E04"/>
    <w:rsid w:val="006A5FF5"/>
    <w:rsid w:val="006A6078"/>
    <w:rsid w:val="006A62DA"/>
    <w:rsid w:val="006A63A9"/>
    <w:rsid w:val="006A7402"/>
    <w:rsid w:val="006A74AE"/>
    <w:rsid w:val="006A7554"/>
    <w:rsid w:val="006A7645"/>
    <w:rsid w:val="006A7882"/>
    <w:rsid w:val="006A7A0B"/>
    <w:rsid w:val="006A7A39"/>
    <w:rsid w:val="006A7AE3"/>
    <w:rsid w:val="006A7B44"/>
    <w:rsid w:val="006A7B90"/>
    <w:rsid w:val="006A7CAF"/>
    <w:rsid w:val="006A7D28"/>
    <w:rsid w:val="006A7D53"/>
    <w:rsid w:val="006B01BB"/>
    <w:rsid w:val="006B02E3"/>
    <w:rsid w:val="006B044C"/>
    <w:rsid w:val="006B0D64"/>
    <w:rsid w:val="006B11CA"/>
    <w:rsid w:val="006B1C18"/>
    <w:rsid w:val="006B1C46"/>
    <w:rsid w:val="006B1D25"/>
    <w:rsid w:val="006B1D51"/>
    <w:rsid w:val="006B1E32"/>
    <w:rsid w:val="006B209A"/>
    <w:rsid w:val="006B209B"/>
    <w:rsid w:val="006B21B9"/>
    <w:rsid w:val="006B2668"/>
    <w:rsid w:val="006B26A8"/>
    <w:rsid w:val="006B27BD"/>
    <w:rsid w:val="006B2B30"/>
    <w:rsid w:val="006B32C1"/>
    <w:rsid w:val="006B3460"/>
    <w:rsid w:val="006B35B6"/>
    <w:rsid w:val="006B3CE2"/>
    <w:rsid w:val="006B453A"/>
    <w:rsid w:val="006B4D19"/>
    <w:rsid w:val="006B503B"/>
    <w:rsid w:val="006B526D"/>
    <w:rsid w:val="006B534D"/>
    <w:rsid w:val="006B5370"/>
    <w:rsid w:val="006B55E8"/>
    <w:rsid w:val="006B56D0"/>
    <w:rsid w:val="006B57AC"/>
    <w:rsid w:val="006B57B2"/>
    <w:rsid w:val="006B58E9"/>
    <w:rsid w:val="006B62CB"/>
    <w:rsid w:val="006B65A8"/>
    <w:rsid w:val="006B6C16"/>
    <w:rsid w:val="006B71C6"/>
    <w:rsid w:val="006B76FF"/>
    <w:rsid w:val="006B7D4B"/>
    <w:rsid w:val="006B7EA0"/>
    <w:rsid w:val="006B7F0B"/>
    <w:rsid w:val="006C0160"/>
    <w:rsid w:val="006C01A7"/>
    <w:rsid w:val="006C040A"/>
    <w:rsid w:val="006C040D"/>
    <w:rsid w:val="006C0442"/>
    <w:rsid w:val="006C0846"/>
    <w:rsid w:val="006C0920"/>
    <w:rsid w:val="006C09D8"/>
    <w:rsid w:val="006C0D2E"/>
    <w:rsid w:val="006C0DC6"/>
    <w:rsid w:val="006C0F8D"/>
    <w:rsid w:val="006C0FD4"/>
    <w:rsid w:val="006C137E"/>
    <w:rsid w:val="006C1646"/>
    <w:rsid w:val="006C171C"/>
    <w:rsid w:val="006C1B52"/>
    <w:rsid w:val="006C1BF3"/>
    <w:rsid w:val="006C1E7E"/>
    <w:rsid w:val="006C1F12"/>
    <w:rsid w:val="006C2152"/>
    <w:rsid w:val="006C22B0"/>
    <w:rsid w:val="006C22B2"/>
    <w:rsid w:val="006C22EE"/>
    <w:rsid w:val="006C2334"/>
    <w:rsid w:val="006C27CD"/>
    <w:rsid w:val="006C27E5"/>
    <w:rsid w:val="006C29F8"/>
    <w:rsid w:val="006C2CDD"/>
    <w:rsid w:val="006C30B7"/>
    <w:rsid w:val="006C3223"/>
    <w:rsid w:val="006C3331"/>
    <w:rsid w:val="006C3372"/>
    <w:rsid w:val="006C3524"/>
    <w:rsid w:val="006C3537"/>
    <w:rsid w:val="006C3661"/>
    <w:rsid w:val="006C3831"/>
    <w:rsid w:val="006C3A01"/>
    <w:rsid w:val="006C3A87"/>
    <w:rsid w:val="006C3AEE"/>
    <w:rsid w:val="006C3CBB"/>
    <w:rsid w:val="006C428B"/>
    <w:rsid w:val="006C4299"/>
    <w:rsid w:val="006C460C"/>
    <w:rsid w:val="006C4683"/>
    <w:rsid w:val="006C48D3"/>
    <w:rsid w:val="006C4CFD"/>
    <w:rsid w:val="006C4E00"/>
    <w:rsid w:val="006C4FC0"/>
    <w:rsid w:val="006C516D"/>
    <w:rsid w:val="006C52A0"/>
    <w:rsid w:val="006C5335"/>
    <w:rsid w:val="006C54BB"/>
    <w:rsid w:val="006C59C9"/>
    <w:rsid w:val="006C5B32"/>
    <w:rsid w:val="006C5B99"/>
    <w:rsid w:val="006C5E59"/>
    <w:rsid w:val="006C6303"/>
    <w:rsid w:val="006C6325"/>
    <w:rsid w:val="006C664E"/>
    <w:rsid w:val="006C667E"/>
    <w:rsid w:val="006C6942"/>
    <w:rsid w:val="006C6E14"/>
    <w:rsid w:val="006C7031"/>
    <w:rsid w:val="006C7079"/>
    <w:rsid w:val="006C7443"/>
    <w:rsid w:val="006C74B3"/>
    <w:rsid w:val="006C7918"/>
    <w:rsid w:val="006C795E"/>
    <w:rsid w:val="006D0556"/>
    <w:rsid w:val="006D06E1"/>
    <w:rsid w:val="006D08D0"/>
    <w:rsid w:val="006D0D76"/>
    <w:rsid w:val="006D14E2"/>
    <w:rsid w:val="006D15A2"/>
    <w:rsid w:val="006D1620"/>
    <w:rsid w:val="006D1885"/>
    <w:rsid w:val="006D1945"/>
    <w:rsid w:val="006D1AA1"/>
    <w:rsid w:val="006D1AC1"/>
    <w:rsid w:val="006D1B33"/>
    <w:rsid w:val="006D1EC8"/>
    <w:rsid w:val="006D1ECD"/>
    <w:rsid w:val="006D1FD4"/>
    <w:rsid w:val="006D2046"/>
    <w:rsid w:val="006D209F"/>
    <w:rsid w:val="006D210C"/>
    <w:rsid w:val="006D212F"/>
    <w:rsid w:val="006D24BE"/>
    <w:rsid w:val="006D24D4"/>
    <w:rsid w:val="006D2534"/>
    <w:rsid w:val="006D2741"/>
    <w:rsid w:val="006D276F"/>
    <w:rsid w:val="006D2810"/>
    <w:rsid w:val="006D2990"/>
    <w:rsid w:val="006D2A29"/>
    <w:rsid w:val="006D2D4C"/>
    <w:rsid w:val="006D2D5E"/>
    <w:rsid w:val="006D2EBE"/>
    <w:rsid w:val="006D2F53"/>
    <w:rsid w:val="006D2FF8"/>
    <w:rsid w:val="006D30CB"/>
    <w:rsid w:val="006D3345"/>
    <w:rsid w:val="006D35F9"/>
    <w:rsid w:val="006D3652"/>
    <w:rsid w:val="006D37A9"/>
    <w:rsid w:val="006D37FB"/>
    <w:rsid w:val="006D398E"/>
    <w:rsid w:val="006D39E5"/>
    <w:rsid w:val="006D3B39"/>
    <w:rsid w:val="006D3C43"/>
    <w:rsid w:val="006D3E32"/>
    <w:rsid w:val="006D4038"/>
    <w:rsid w:val="006D4261"/>
    <w:rsid w:val="006D427D"/>
    <w:rsid w:val="006D44E9"/>
    <w:rsid w:val="006D45B5"/>
    <w:rsid w:val="006D4995"/>
    <w:rsid w:val="006D4AB7"/>
    <w:rsid w:val="006D4CF4"/>
    <w:rsid w:val="006D4EA6"/>
    <w:rsid w:val="006D518C"/>
    <w:rsid w:val="006D5867"/>
    <w:rsid w:val="006D5A47"/>
    <w:rsid w:val="006D5B66"/>
    <w:rsid w:val="006D5C64"/>
    <w:rsid w:val="006D6141"/>
    <w:rsid w:val="006D630F"/>
    <w:rsid w:val="006D63FD"/>
    <w:rsid w:val="006D6632"/>
    <w:rsid w:val="006D67D3"/>
    <w:rsid w:val="006D6849"/>
    <w:rsid w:val="006D6C5B"/>
    <w:rsid w:val="006D6E75"/>
    <w:rsid w:val="006D6F6D"/>
    <w:rsid w:val="006D7102"/>
    <w:rsid w:val="006D7193"/>
    <w:rsid w:val="006D75FC"/>
    <w:rsid w:val="006D7B71"/>
    <w:rsid w:val="006E0183"/>
    <w:rsid w:val="006E041A"/>
    <w:rsid w:val="006E0712"/>
    <w:rsid w:val="006E090D"/>
    <w:rsid w:val="006E0C3B"/>
    <w:rsid w:val="006E0DE2"/>
    <w:rsid w:val="006E0FF1"/>
    <w:rsid w:val="006E118C"/>
    <w:rsid w:val="006E13C1"/>
    <w:rsid w:val="006E1527"/>
    <w:rsid w:val="006E1565"/>
    <w:rsid w:val="006E1576"/>
    <w:rsid w:val="006E1BA4"/>
    <w:rsid w:val="006E1BB9"/>
    <w:rsid w:val="006E20CC"/>
    <w:rsid w:val="006E236B"/>
    <w:rsid w:val="006E2486"/>
    <w:rsid w:val="006E252B"/>
    <w:rsid w:val="006E2916"/>
    <w:rsid w:val="006E296C"/>
    <w:rsid w:val="006E29AB"/>
    <w:rsid w:val="006E2E1F"/>
    <w:rsid w:val="006E3170"/>
    <w:rsid w:val="006E31F5"/>
    <w:rsid w:val="006E3294"/>
    <w:rsid w:val="006E33CC"/>
    <w:rsid w:val="006E3688"/>
    <w:rsid w:val="006E36A5"/>
    <w:rsid w:val="006E3769"/>
    <w:rsid w:val="006E38D1"/>
    <w:rsid w:val="006E3917"/>
    <w:rsid w:val="006E391D"/>
    <w:rsid w:val="006E3E36"/>
    <w:rsid w:val="006E4252"/>
    <w:rsid w:val="006E426D"/>
    <w:rsid w:val="006E43FB"/>
    <w:rsid w:val="006E4867"/>
    <w:rsid w:val="006E487B"/>
    <w:rsid w:val="006E4B13"/>
    <w:rsid w:val="006E4C70"/>
    <w:rsid w:val="006E4E9D"/>
    <w:rsid w:val="006E4F16"/>
    <w:rsid w:val="006E5212"/>
    <w:rsid w:val="006E5705"/>
    <w:rsid w:val="006E5D1A"/>
    <w:rsid w:val="006E60EA"/>
    <w:rsid w:val="006E62C7"/>
    <w:rsid w:val="006E6336"/>
    <w:rsid w:val="006E6504"/>
    <w:rsid w:val="006E66AD"/>
    <w:rsid w:val="006E6880"/>
    <w:rsid w:val="006E69EF"/>
    <w:rsid w:val="006E6B0A"/>
    <w:rsid w:val="006E6F7D"/>
    <w:rsid w:val="006E71AF"/>
    <w:rsid w:val="006E747B"/>
    <w:rsid w:val="006E7532"/>
    <w:rsid w:val="006E7C5D"/>
    <w:rsid w:val="006E7CF5"/>
    <w:rsid w:val="006E7E77"/>
    <w:rsid w:val="006F00B4"/>
    <w:rsid w:val="006F0FCB"/>
    <w:rsid w:val="006F13E4"/>
    <w:rsid w:val="006F13E7"/>
    <w:rsid w:val="006F140E"/>
    <w:rsid w:val="006F14A6"/>
    <w:rsid w:val="006F179A"/>
    <w:rsid w:val="006F187F"/>
    <w:rsid w:val="006F1954"/>
    <w:rsid w:val="006F1B10"/>
    <w:rsid w:val="006F1DE8"/>
    <w:rsid w:val="006F1E59"/>
    <w:rsid w:val="006F1FF0"/>
    <w:rsid w:val="006F21A7"/>
    <w:rsid w:val="006F2260"/>
    <w:rsid w:val="006F2293"/>
    <w:rsid w:val="006F231E"/>
    <w:rsid w:val="006F2672"/>
    <w:rsid w:val="006F28FE"/>
    <w:rsid w:val="006F2A57"/>
    <w:rsid w:val="006F2BE1"/>
    <w:rsid w:val="006F2D1E"/>
    <w:rsid w:val="006F2D25"/>
    <w:rsid w:val="006F2DE7"/>
    <w:rsid w:val="006F3035"/>
    <w:rsid w:val="006F3284"/>
    <w:rsid w:val="006F34AA"/>
    <w:rsid w:val="006F3849"/>
    <w:rsid w:val="006F3871"/>
    <w:rsid w:val="006F3A0E"/>
    <w:rsid w:val="006F3AE7"/>
    <w:rsid w:val="006F3D73"/>
    <w:rsid w:val="006F3F57"/>
    <w:rsid w:val="006F3F7F"/>
    <w:rsid w:val="006F4131"/>
    <w:rsid w:val="006F46E8"/>
    <w:rsid w:val="006F4718"/>
    <w:rsid w:val="006F4C4B"/>
    <w:rsid w:val="006F4F4E"/>
    <w:rsid w:val="006F4FC4"/>
    <w:rsid w:val="006F512F"/>
    <w:rsid w:val="006F5323"/>
    <w:rsid w:val="006F56F9"/>
    <w:rsid w:val="006F58C9"/>
    <w:rsid w:val="006F59C3"/>
    <w:rsid w:val="006F5C92"/>
    <w:rsid w:val="006F5E58"/>
    <w:rsid w:val="006F60CB"/>
    <w:rsid w:val="006F6111"/>
    <w:rsid w:val="006F645F"/>
    <w:rsid w:val="006F6B64"/>
    <w:rsid w:val="006F6D25"/>
    <w:rsid w:val="006F703A"/>
    <w:rsid w:val="006F734C"/>
    <w:rsid w:val="006F73E4"/>
    <w:rsid w:val="006F7626"/>
    <w:rsid w:val="006F7881"/>
    <w:rsid w:val="006F7B4F"/>
    <w:rsid w:val="006F7BB3"/>
    <w:rsid w:val="006F7CC0"/>
    <w:rsid w:val="006F7CC6"/>
    <w:rsid w:val="006F7DAA"/>
    <w:rsid w:val="00700081"/>
    <w:rsid w:val="00700153"/>
    <w:rsid w:val="00700754"/>
    <w:rsid w:val="007007D1"/>
    <w:rsid w:val="00700B49"/>
    <w:rsid w:val="00700B61"/>
    <w:rsid w:val="00700C00"/>
    <w:rsid w:val="0070118E"/>
    <w:rsid w:val="007015B3"/>
    <w:rsid w:val="0070168E"/>
    <w:rsid w:val="007016A8"/>
    <w:rsid w:val="00701756"/>
    <w:rsid w:val="00701B45"/>
    <w:rsid w:val="00701BCD"/>
    <w:rsid w:val="00701C20"/>
    <w:rsid w:val="00701E3F"/>
    <w:rsid w:val="00701F77"/>
    <w:rsid w:val="0070206B"/>
    <w:rsid w:val="00702591"/>
    <w:rsid w:val="007027A9"/>
    <w:rsid w:val="00702BDF"/>
    <w:rsid w:val="00702CE3"/>
    <w:rsid w:val="00702D3F"/>
    <w:rsid w:val="00702D87"/>
    <w:rsid w:val="00702F91"/>
    <w:rsid w:val="00703067"/>
    <w:rsid w:val="00703136"/>
    <w:rsid w:val="00703306"/>
    <w:rsid w:val="00703381"/>
    <w:rsid w:val="00703488"/>
    <w:rsid w:val="00703653"/>
    <w:rsid w:val="00703A46"/>
    <w:rsid w:val="00703DED"/>
    <w:rsid w:val="00703E08"/>
    <w:rsid w:val="00703E33"/>
    <w:rsid w:val="00704079"/>
    <w:rsid w:val="00704189"/>
    <w:rsid w:val="0070423F"/>
    <w:rsid w:val="00704327"/>
    <w:rsid w:val="00704342"/>
    <w:rsid w:val="0070441D"/>
    <w:rsid w:val="007044AE"/>
    <w:rsid w:val="00704539"/>
    <w:rsid w:val="007045F7"/>
    <w:rsid w:val="00704640"/>
    <w:rsid w:val="007048F1"/>
    <w:rsid w:val="00704B3A"/>
    <w:rsid w:val="00704BFC"/>
    <w:rsid w:val="00704EAA"/>
    <w:rsid w:val="0070505B"/>
    <w:rsid w:val="007050D5"/>
    <w:rsid w:val="007050ED"/>
    <w:rsid w:val="00705410"/>
    <w:rsid w:val="007054E7"/>
    <w:rsid w:val="00705677"/>
    <w:rsid w:val="00705A98"/>
    <w:rsid w:val="00705C88"/>
    <w:rsid w:val="00705D10"/>
    <w:rsid w:val="00705DE7"/>
    <w:rsid w:val="00705F56"/>
    <w:rsid w:val="007061DF"/>
    <w:rsid w:val="00706694"/>
    <w:rsid w:val="007067C5"/>
    <w:rsid w:val="00706D0D"/>
    <w:rsid w:val="00706DDB"/>
    <w:rsid w:val="00706ECD"/>
    <w:rsid w:val="007070FA"/>
    <w:rsid w:val="0070711A"/>
    <w:rsid w:val="00707151"/>
    <w:rsid w:val="007073AB"/>
    <w:rsid w:val="0070741F"/>
    <w:rsid w:val="0070760A"/>
    <w:rsid w:val="007076DB"/>
    <w:rsid w:val="00707701"/>
    <w:rsid w:val="00707A5E"/>
    <w:rsid w:val="00707AB8"/>
    <w:rsid w:val="00707B76"/>
    <w:rsid w:val="00707F2B"/>
    <w:rsid w:val="007100F3"/>
    <w:rsid w:val="007101B9"/>
    <w:rsid w:val="007104EB"/>
    <w:rsid w:val="00710A04"/>
    <w:rsid w:val="00710B00"/>
    <w:rsid w:val="00710B93"/>
    <w:rsid w:val="00710C5B"/>
    <w:rsid w:val="00710DB1"/>
    <w:rsid w:val="00711033"/>
    <w:rsid w:val="0071103C"/>
    <w:rsid w:val="0071142B"/>
    <w:rsid w:val="00711567"/>
    <w:rsid w:val="007119CF"/>
    <w:rsid w:val="00711A74"/>
    <w:rsid w:val="00711AAA"/>
    <w:rsid w:val="00711B7D"/>
    <w:rsid w:val="00711D41"/>
    <w:rsid w:val="00711D46"/>
    <w:rsid w:val="00711F4D"/>
    <w:rsid w:val="00712C1E"/>
    <w:rsid w:val="00712C88"/>
    <w:rsid w:val="0071301C"/>
    <w:rsid w:val="00713372"/>
    <w:rsid w:val="0071343A"/>
    <w:rsid w:val="00713B04"/>
    <w:rsid w:val="0071447B"/>
    <w:rsid w:val="007145D3"/>
    <w:rsid w:val="007148AE"/>
    <w:rsid w:val="00714A31"/>
    <w:rsid w:val="00714AE9"/>
    <w:rsid w:val="00714B0A"/>
    <w:rsid w:val="00714D11"/>
    <w:rsid w:val="00714D6E"/>
    <w:rsid w:val="00715169"/>
    <w:rsid w:val="0071553A"/>
    <w:rsid w:val="0071595C"/>
    <w:rsid w:val="00715D2B"/>
    <w:rsid w:val="007160AA"/>
    <w:rsid w:val="00716453"/>
    <w:rsid w:val="00716A94"/>
    <w:rsid w:val="00716BA3"/>
    <w:rsid w:val="00716E09"/>
    <w:rsid w:val="00716F36"/>
    <w:rsid w:val="0071746D"/>
    <w:rsid w:val="0071792B"/>
    <w:rsid w:val="00717C6F"/>
    <w:rsid w:val="00717CA1"/>
    <w:rsid w:val="00717E41"/>
    <w:rsid w:val="00717F17"/>
    <w:rsid w:val="007200C8"/>
    <w:rsid w:val="00720365"/>
    <w:rsid w:val="00720377"/>
    <w:rsid w:val="0072053B"/>
    <w:rsid w:val="007206EA"/>
    <w:rsid w:val="00720731"/>
    <w:rsid w:val="0072084F"/>
    <w:rsid w:val="00720CB5"/>
    <w:rsid w:val="00720D03"/>
    <w:rsid w:val="00720D1F"/>
    <w:rsid w:val="007212BF"/>
    <w:rsid w:val="00721326"/>
    <w:rsid w:val="00721574"/>
    <w:rsid w:val="0072165E"/>
    <w:rsid w:val="00721A0E"/>
    <w:rsid w:val="00721A49"/>
    <w:rsid w:val="00721CA8"/>
    <w:rsid w:val="00721CB1"/>
    <w:rsid w:val="00721DE4"/>
    <w:rsid w:val="00721E7C"/>
    <w:rsid w:val="00722092"/>
    <w:rsid w:val="00722218"/>
    <w:rsid w:val="00722219"/>
    <w:rsid w:val="007226CE"/>
    <w:rsid w:val="007227F5"/>
    <w:rsid w:val="007228FA"/>
    <w:rsid w:val="00722C8C"/>
    <w:rsid w:val="00722F35"/>
    <w:rsid w:val="00722F97"/>
    <w:rsid w:val="007231E8"/>
    <w:rsid w:val="00723408"/>
    <w:rsid w:val="007234FF"/>
    <w:rsid w:val="007235B8"/>
    <w:rsid w:val="007236AA"/>
    <w:rsid w:val="00723D23"/>
    <w:rsid w:val="00723DC6"/>
    <w:rsid w:val="00723DCC"/>
    <w:rsid w:val="00724014"/>
    <w:rsid w:val="00724083"/>
    <w:rsid w:val="0072410F"/>
    <w:rsid w:val="007242F9"/>
    <w:rsid w:val="00724354"/>
    <w:rsid w:val="0072467B"/>
    <w:rsid w:val="007248FF"/>
    <w:rsid w:val="007249C3"/>
    <w:rsid w:val="007249F2"/>
    <w:rsid w:val="00724B12"/>
    <w:rsid w:val="00724B4A"/>
    <w:rsid w:val="00724ECE"/>
    <w:rsid w:val="00724F99"/>
    <w:rsid w:val="0072519C"/>
    <w:rsid w:val="007256B9"/>
    <w:rsid w:val="0072593E"/>
    <w:rsid w:val="00725A4A"/>
    <w:rsid w:val="00725B6B"/>
    <w:rsid w:val="00725C74"/>
    <w:rsid w:val="00725F08"/>
    <w:rsid w:val="00725FFA"/>
    <w:rsid w:val="007269D9"/>
    <w:rsid w:val="00726AE5"/>
    <w:rsid w:val="00726E3C"/>
    <w:rsid w:val="0072754C"/>
    <w:rsid w:val="00727557"/>
    <w:rsid w:val="00727710"/>
    <w:rsid w:val="00727BD1"/>
    <w:rsid w:val="00727DE3"/>
    <w:rsid w:val="00727E95"/>
    <w:rsid w:val="0073014D"/>
    <w:rsid w:val="00730242"/>
    <w:rsid w:val="007303DD"/>
    <w:rsid w:val="007306ED"/>
    <w:rsid w:val="00730889"/>
    <w:rsid w:val="00730890"/>
    <w:rsid w:val="00730899"/>
    <w:rsid w:val="007308A0"/>
    <w:rsid w:val="00730B42"/>
    <w:rsid w:val="00730D05"/>
    <w:rsid w:val="00730DAD"/>
    <w:rsid w:val="00730E69"/>
    <w:rsid w:val="00730F40"/>
    <w:rsid w:val="0073178E"/>
    <w:rsid w:val="0073190D"/>
    <w:rsid w:val="00731C20"/>
    <w:rsid w:val="00731DA2"/>
    <w:rsid w:val="00731E18"/>
    <w:rsid w:val="00731ED7"/>
    <w:rsid w:val="00731F13"/>
    <w:rsid w:val="00732011"/>
    <w:rsid w:val="0073224F"/>
    <w:rsid w:val="007323E9"/>
    <w:rsid w:val="007327A1"/>
    <w:rsid w:val="0073291E"/>
    <w:rsid w:val="00732B05"/>
    <w:rsid w:val="00732B2F"/>
    <w:rsid w:val="00732C30"/>
    <w:rsid w:val="00732C5E"/>
    <w:rsid w:val="00732D77"/>
    <w:rsid w:val="00732F29"/>
    <w:rsid w:val="007331A3"/>
    <w:rsid w:val="007336DA"/>
    <w:rsid w:val="0073374F"/>
    <w:rsid w:val="00733753"/>
    <w:rsid w:val="00733843"/>
    <w:rsid w:val="00733976"/>
    <w:rsid w:val="0073398A"/>
    <w:rsid w:val="00733C6F"/>
    <w:rsid w:val="00733F8A"/>
    <w:rsid w:val="00733F9C"/>
    <w:rsid w:val="0073411E"/>
    <w:rsid w:val="00734228"/>
    <w:rsid w:val="0073435C"/>
    <w:rsid w:val="0073435D"/>
    <w:rsid w:val="0073496F"/>
    <w:rsid w:val="007349F4"/>
    <w:rsid w:val="00734A3A"/>
    <w:rsid w:val="00734B52"/>
    <w:rsid w:val="00734C33"/>
    <w:rsid w:val="00734C96"/>
    <w:rsid w:val="0073570F"/>
    <w:rsid w:val="0073582B"/>
    <w:rsid w:val="00735AD3"/>
    <w:rsid w:val="00735D89"/>
    <w:rsid w:val="00735DF0"/>
    <w:rsid w:val="0073646B"/>
    <w:rsid w:val="00736AD4"/>
    <w:rsid w:val="00736ADB"/>
    <w:rsid w:val="00736B8A"/>
    <w:rsid w:val="00736D73"/>
    <w:rsid w:val="00736DCA"/>
    <w:rsid w:val="00737016"/>
    <w:rsid w:val="007378DA"/>
    <w:rsid w:val="0073798E"/>
    <w:rsid w:val="00737C56"/>
    <w:rsid w:val="00740045"/>
    <w:rsid w:val="0074004B"/>
    <w:rsid w:val="0074019F"/>
    <w:rsid w:val="0074046D"/>
    <w:rsid w:val="007404E7"/>
    <w:rsid w:val="007406DB"/>
    <w:rsid w:val="007406E6"/>
    <w:rsid w:val="00740AFC"/>
    <w:rsid w:val="00740B7F"/>
    <w:rsid w:val="00740CC8"/>
    <w:rsid w:val="00740DAC"/>
    <w:rsid w:val="0074126D"/>
    <w:rsid w:val="00741325"/>
    <w:rsid w:val="0074141B"/>
    <w:rsid w:val="00741B8D"/>
    <w:rsid w:val="00741B8F"/>
    <w:rsid w:val="00741D4A"/>
    <w:rsid w:val="007425BE"/>
    <w:rsid w:val="0074261A"/>
    <w:rsid w:val="00742B3C"/>
    <w:rsid w:val="007430FA"/>
    <w:rsid w:val="007433C6"/>
    <w:rsid w:val="007434D0"/>
    <w:rsid w:val="007437E1"/>
    <w:rsid w:val="00743AFF"/>
    <w:rsid w:val="00743BD0"/>
    <w:rsid w:val="00744275"/>
    <w:rsid w:val="00744541"/>
    <w:rsid w:val="0074485C"/>
    <w:rsid w:val="00744ACA"/>
    <w:rsid w:val="00744E77"/>
    <w:rsid w:val="00744EE4"/>
    <w:rsid w:val="00744F20"/>
    <w:rsid w:val="00745007"/>
    <w:rsid w:val="00745031"/>
    <w:rsid w:val="0074512F"/>
    <w:rsid w:val="00745655"/>
    <w:rsid w:val="007456A3"/>
    <w:rsid w:val="00745965"/>
    <w:rsid w:val="00745ACD"/>
    <w:rsid w:val="00745BD1"/>
    <w:rsid w:val="00745D52"/>
    <w:rsid w:val="00746695"/>
    <w:rsid w:val="0074674A"/>
    <w:rsid w:val="007467F3"/>
    <w:rsid w:val="00746A51"/>
    <w:rsid w:val="00746B51"/>
    <w:rsid w:val="00746BC9"/>
    <w:rsid w:val="00746CA2"/>
    <w:rsid w:val="00746E11"/>
    <w:rsid w:val="007472B8"/>
    <w:rsid w:val="00747729"/>
    <w:rsid w:val="007477FB"/>
    <w:rsid w:val="007478C9"/>
    <w:rsid w:val="00747989"/>
    <w:rsid w:val="00747E83"/>
    <w:rsid w:val="00747F8B"/>
    <w:rsid w:val="00747FFA"/>
    <w:rsid w:val="007500EF"/>
    <w:rsid w:val="007502F5"/>
    <w:rsid w:val="007503C0"/>
    <w:rsid w:val="007506B2"/>
    <w:rsid w:val="007506BA"/>
    <w:rsid w:val="007508E9"/>
    <w:rsid w:val="00750ACC"/>
    <w:rsid w:val="00750E46"/>
    <w:rsid w:val="00751067"/>
    <w:rsid w:val="007511D2"/>
    <w:rsid w:val="00751509"/>
    <w:rsid w:val="0075154C"/>
    <w:rsid w:val="0075176E"/>
    <w:rsid w:val="00751854"/>
    <w:rsid w:val="00751A9B"/>
    <w:rsid w:val="00751CB8"/>
    <w:rsid w:val="00751E17"/>
    <w:rsid w:val="00751E2E"/>
    <w:rsid w:val="00752134"/>
    <w:rsid w:val="00752689"/>
    <w:rsid w:val="00752C5F"/>
    <w:rsid w:val="00752D1F"/>
    <w:rsid w:val="00752FD2"/>
    <w:rsid w:val="007530D9"/>
    <w:rsid w:val="00753159"/>
    <w:rsid w:val="00753395"/>
    <w:rsid w:val="007533F0"/>
    <w:rsid w:val="007537F9"/>
    <w:rsid w:val="00753BE3"/>
    <w:rsid w:val="00753DEE"/>
    <w:rsid w:val="00753F60"/>
    <w:rsid w:val="00754001"/>
    <w:rsid w:val="007540C1"/>
    <w:rsid w:val="00754401"/>
    <w:rsid w:val="00754CF6"/>
    <w:rsid w:val="00754DA8"/>
    <w:rsid w:val="00754F45"/>
    <w:rsid w:val="00755811"/>
    <w:rsid w:val="00755827"/>
    <w:rsid w:val="00755832"/>
    <w:rsid w:val="00755BD6"/>
    <w:rsid w:val="007564D0"/>
    <w:rsid w:val="0075668E"/>
    <w:rsid w:val="00756BDA"/>
    <w:rsid w:val="00756C52"/>
    <w:rsid w:val="007571E2"/>
    <w:rsid w:val="007572B8"/>
    <w:rsid w:val="007572D2"/>
    <w:rsid w:val="0075735A"/>
    <w:rsid w:val="007574A8"/>
    <w:rsid w:val="0075774A"/>
    <w:rsid w:val="00757879"/>
    <w:rsid w:val="007578CB"/>
    <w:rsid w:val="00757972"/>
    <w:rsid w:val="00757A61"/>
    <w:rsid w:val="00757F43"/>
    <w:rsid w:val="00757F68"/>
    <w:rsid w:val="007600F1"/>
    <w:rsid w:val="007600FB"/>
    <w:rsid w:val="007601F7"/>
    <w:rsid w:val="007602EA"/>
    <w:rsid w:val="00760911"/>
    <w:rsid w:val="00760AA1"/>
    <w:rsid w:val="00760C5A"/>
    <w:rsid w:val="00760D31"/>
    <w:rsid w:val="007615F3"/>
    <w:rsid w:val="0076187E"/>
    <w:rsid w:val="00761889"/>
    <w:rsid w:val="00761A08"/>
    <w:rsid w:val="00761B06"/>
    <w:rsid w:val="00761C25"/>
    <w:rsid w:val="00761E7F"/>
    <w:rsid w:val="00761F15"/>
    <w:rsid w:val="00762050"/>
    <w:rsid w:val="00762310"/>
    <w:rsid w:val="0076233E"/>
    <w:rsid w:val="007629A5"/>
    <w:rsid w:val="00762CEB"/>
    <w:rsid w:val="00762D04"/>
    <w:rsid w:val="00762DBE"/>
    <w:rsid w:val="00762E2B"/>
    <w:rsid w:val="00762E2E"/>
    <w:rsid w:val="0076343C"/>
    <w:rsid w:val="007637A1"/>
    <w:rsid w:val="00763A36"/>
    <w:rsid w:val="00763B9B"/>
    <w:rsid w:val="00763E71"/>
    <w:rsid w:val="00763EE6"/>
    <w:rsid w:val="00764107"/>
    <w:rsid w:val="007643A2"/>
    <w:rsid w:val="00764479"/>
    <w:rsid w:val="0076471D"/>
    <w:rsid w:val="0076473E"/>
    <w:rsid w:val="0076485B"/>
    <w:rsid w:val="00764A07"/>
    <w:rsid w:val="00764B15"/>
    <w:rsid w:val="00764BD4"/>
    <w:rsid w:val="00764E3D"/>
    <w:rsid w:val="00764E74"/>
    <w:rsid w:val="00764F9A"/>
    <w:rsid w:val="00764FD8"/>
    <w:rsid w:val="0076548B"/>
    <w:rsid w:val="007654D4"/>
    <w:rsid w:val="00765647"/>
    <w:rsid w:val="00765899"/>
    <w:rsid w:val="00765AD3"/>
    <w:rsid w:val="00765B0D"/>
    <w:rsid w:val="00765BE7"/>
    <w:rsid w:val="00765D8B"/>
    <w:rsid w:val="00765DD7"/>
    <w:rsid w:val="00766286"/>
    <w:rsid w:val="00766491"/>
    <w:rsid w:val="00766714"/>
    <w:rsid w:val="00766C39"/>
    <w:rsid w:val="00766E48"/>
    <w:rsid w:val="00766E89"/>
    <w:rsid w:val="00767250"/>
    <w:rsid w:val="007674E2"/>
    <w:rsid w:val="00767CCE"/>
    <w:rsid w:val="00770000"/>
    <w:rsid w:val="0077019B"/>
    <w:rsid w:val="007703D7"/>
    <w:rsid w:val="00770464"/>
    <w:rsid w:val="00770682"/>
    <w:rsid w:val="00770950"/>
    <w:rsid w:val="0077096C"/>
    <w:rsid w:val="007710C2"/>
    <w:rsid w:val="0077155A"/>
    <w:rsid w:val="007715F5"/>
    <w:rsid w:val="00771659"/>
    <w:rsid w:val="00771699"/>
    <w:rsid w:val="0077188E"/>
    <w:rsid w:val="007718B3"/>
    <w:rsid w:val="00771914"/>
    <w:rsid w:val="00771981"/>
    <w:rsid w:val="00771AE1"/>
    <w:rsid w:val="00771CCE"/>
    <w:rsid w:val="00771DFB"/>
    <w:rsid w:val="00771FBD"/>
    <w:rsid w:val="00772001"/>
    <w:rsid w:val="0077240D"/>
    <w:rsid w:val="007724E0"/>
    <w:rsid w:val="00772543"/>
    <w:rsid w:val="00772931"/>
    <w:rsid w:val="00772C5F"/>
    <w:rsid w:val="00772EA1"/>
    <w:rsid w:val="00772F05"/>
    <w:rsid w:val="00773123"/>
    <w:rsid w:val="00773372"/>
    <w:rsid w:val="00773665"/>
    <w:rsid w:val="007737CB"/>
    <w:rsid w:val="007739F0"/>
    <w:rsid w:val="00773DB9"/>
    <w:rsid w:val="00773E3D"/>
    <w:rsid w:val="00773F6D"/>
    <w:rsid w:val="00774024"/>
    <w:rsid w:val="0077488B"/>
    <w:rsid w:val="00775061"/>
    <w:rsid w:val="0077509D"/>
    <w:rsid w:val="00775314"/>
    <w:rsid w:val="00775373"/>
    <w:rsid w:val="00775827"/>
    <w:rsid w:val="00775963"/>
    <w:rsid w:val="00775964"/>
    <w:rsid w:val="00775C31"/>
    <w:rsid w:val="00775C81"/>
    <w:rsid w:val="0077631B"/>
    <w:rsid w:val="00776642"/>
    <w:rsid w:val="00776773"/>
    <w:rsid w:val="00776B03"/>
    <w:rsid w:val="00776B69"/>
    <w:rsid w:val="00776CBE"/>
    <w:rsid w:val="00776D67"/>
    <w:rsid w:val="00776E50"/>
    <w:rsid w:val="00776EE7"/>
    <w:rsid w:val="0077708F"/>
    <w:rsid w:val="00777579"/>
    <w:rsid w:val="00777693"/>
    <w:rsid w:val="00777E76"/>
    <w:rsid w:val="00780089"/>
    <w:rsid w:val="0078015C"/>
    <w:rsid w:val="007803A6"/>
    <w:rsid w:val="0078054D"/>
    <w:rsid w:val="0078084E"/>
    <w:rsid w:val="00780A55"/>
    <w:rsid w:val="00780D65"/>
    <w:rsid w:val="00781019"/>
    <w:rsid w:val="007810D6"/>
    <w:rsid w:val="00781508"/>
    <w:rsid w:val="00781D86"/>
    <w:rsid w:val="00781EBE"/>
    <w:rsid w:val="007820A8"/>
    <w:rsid w:val="007821B6"/>
    <w:rsid w:val="007822CF"/>
    <w:rsid w:val="00782359"/>
    <w:rsid w:val="0078252C"/>
    <w:rsid w:val="0078257B"/>
    <w:rsid w:val="007825F2"/>
    <w:rsid w:val="0078269E"/>
    <w:rsid w:val="007826B4"/>
    <w:rsid w:val="007827AE"/>
    <w:rsid w:val="00782912"/>
    <w:rsid w:val="00782CED"/>
    <w:rsid w:val="00782D9D"/>
    <w:rsid w:val="00782DE3"/>
    <w:rsid w:val="00782EC3"/>
    <w:rsid w:val="00782F93"/>
    <w:rsid w:val="007830C1"/>
    <w:rsid w:val="007833C3"/>
    <w:rsid w:val="0078354F"/>
    <w:rsid w:val="007835BF"/>
    <w:rsid w:val="00783662"/>
    <w:rsid w:val="00783845"/>
    <w:rsid w:val="00783941"/>
    <w:rsid w:val="00783B43"/>
    <w:rsid w:val="00783C91"/>
    <w:rsid w:val="00783CAB"/>
    <w:rsid w:val="0078466D"/>
    <w:rsid w:val="007846D5"/>
    <w:rsid w:val="0078473A"/>
    <w:rsid w:val="007847BD"/>
    <w:rsid w:val="0078489A"/>
    <w:rsid w:val="007849CA"/>
    <w:rsid w:val="00784B1F"/>
    <w:rsid w:val="00784C5C"/>
    <w:rsid w:val="00784E19"/>
    <w:rsid w:val="00784F74"/>
    <w:rsid w:val="00785279"/>
    <w:rsid w:val="007852FD"/>
    <w:rsid w:val="007853D2"/>
    <w:rsid w:val="007853F5"/>
    <w:rsid w:val="00785AB3"/>
    <w:rsid w:val="00785B27"/>
    <w:rsid w:val="00785F08"/>
    <w:rsid w:val="00785F86"/>
    <w:rsid w:val="00786125"/>
    <w:rsid w:val="00786139"/>
    <w:rsid w:val="00786154"/>
    <w:rsid w:val="00786421"/>
    <w:rsid w:val="007865D9"/>
    <w:rsid w:val="0078676A"/>
    <w:rsid w:val="0078677D"/>
    <w:rsid w:val="00786A3D"/>
    <w:rsid w:val="00786C3E"/>
    <w:rsid w:val="00786CD5"/>
    <w:rsid w:val="00786FBC"/>
    <w:rsid w:val="00787124"/>
    <w:rsid w:val="00787436"/>
    <w:rsid w:val="00787597"/>
    <w:rsid w:val="007876EF"/>
    <w:rsid w:val="00787724"/>
    <w:rsid w:val="007877C1"/>
    <w:rsid w:val="00787A2E"/>
    <w:rsid w:val="00787C1B"/>
    <w:rsid w:val="00787D22"/>
    <w:rsid w:val="007901A2"/>
    <w:rsid w:val="00790327"/>
    <w:rsid w:val="00790459"/>
    <w:rsid w:val="00790579"/>
    <w:rsid w:val="0079064E"/>
    <w:rsid w:val="00791138"/>
    <w:rsid w:val="00791198"/>
    <w:rsid w:val="007911A2"/>
    <w:rsid w:val="00791360"/>
    <w:rsid w:val="0079148D"/>
    <w:rsid w:val="00791AB8"/>
    <w:rsid w:val="00791BE2"/>
    <w:rsid w:val="00791C49"/>
    <w:rsid w:val="007922B5"/>
    <w:rsid w:val="00792822"/>
    <w:rsid w:val="00792938"/>
    <w:rsid w:val="0079296B"/>
    <w:rsid w:val="00792C54"/>
    <w:rsid w:val="00792D30"/>
    <w:rsid w:val="00792E6E"/>
    <w:rsid w:val="007935C8"/>
    <w:rsid w:val="00793706"/>
    <w:rsid w:val="007938D0"/>
    <w:rsid w:val="00793F2E"/>
    <w:rsid w:val="007941B2"/>
    <w:rsid w:val="0079438C"/>
    <w:rsid w:val="007944BF"/>
    <w:rsid w:val="00794704"/>
    <w:rsid w:val="007947E5"/>
    <w:rsid w:val="007949B2"/>
    <w:rsid w:val="00794B86"/>
    <w:rsid w:val="00794D50"/>
    <w:rsid w:val="00794DA4"/>
    <w:rsid w:val="00794E20"/>
    <w:rsid w:val="00794E52"/>
    <w:rsid w:val="0079510A"/>
    <w:rsid w:val="007951BC"/>
    <w:rsid w:val="0079535C"/>
    <w:rsid w:val="00795467"/>
    <w:rsid w:val="00795485"/>
    <w:rsid w:val="007955EC"/>
    <w:rsid w:val="00795615"/>
    <w:rsid w:val="00795948"/>
    <w:rsid w:val="00795B20"/>
    <w:rsid w:val="00795CA7"/>
    <w:rsid w:val="00795D02"/>
    <w:rsid w:val="00795F97"/>
    <w:rsid w:val="0079613D"/>
    <w:rsid w:val="0079619E"/>
    <w:rsid w:val="007961C6"/>
    <w:rsid w:val="0079624F"/>
    <w:rsid w:val="00796A13"/>
    <w:rsid w:val="00796CA0"/>
    <w:rsid w:val="00796E31"/>
    <w:rsid w:val="00796F48"/>
    <w:rsid w:val="0079730F"/>
    <w:rsid w:val="007974EC"/>
    <w:rsid w:val="00797544"/>
    <w:rsid w:val="00797752"/>
    <w:rsid w:val="007978F1"/>
    <w:rsid w:val="00797A84"/>
    <w:rsid w:val="00797AB1"/>
    <w:rsid w:val="00797D4A"/>
    <w:rsid w:val="00797F65"/>
    <w:rsid w:val="007A001C"/>
    <w:rsid w:val="007A01F5"/>
    <w:rsid w:val="007A0404"/>
    <w:rsid w:val="007A0753"/>
    <w:rsid w:val="007A09AC"/>
    <w:rsid w:val="007A0A24"/>
    <w:rsid w:val="007A15DF"/>
    <w:rsid w:val="007A160C"/>
    <w:rsid w:val="007A17F4"/>
    <w:rsid w:val="007A198B"/>
    <w:rsid w:val="007A1A77"/>
    <w:rsid w:val="007A1EDA"/>
    <w:rsid w:val="007A1F66"/>
    <w:rsid w:val="007A207D"/>
    <w:rsid w:val="007A2304"/>
    <w:rsid w:val="007A2808"/>
    <w:rsid w:val="007A2CB3"/>
    <w:rsid w:val="007A2EFC"/>
    <w:rsid w:val="007A3194"/>
    <w:rsid w:val="007A3443"/>
    <w:rsid w:val="007A3905"/>
    <w:rsid w:val="007A3A58"/>
    <w:rsid w:val="007A3ABD"/>
    <w:rsid w:val="007A3D21"/>
    <w:rsid w:val="007A3E40"/>
    <w:rsid w:val="007A3E58"/>
    <w:rsid w:val="007A40FA"/>
    <w:rsid w:val="007A4170"/>
    <w:rsid w:val="007A43E1"/>
    <w:rsid w:val="007A4526"/>
    <w:rsid w:val="007A45AB"/>
    <w:rsid w:val="007A468A"/>
    <w:rsid w:val="007A47B0"/>
    <w:rsid w:val="007A484A"/>
    <w:rsid w:val="007A48BD"/>
    <w:rsid w:val="007A4A0D"/>
    <w:rsid w:val="007A4B42"/>
    <w:rsid w:val="007A4B44"/>
    <w:rsid w:val="007A4C8D"/>
    <w:rsid w:val="007A4DAE"/>
    <w:rsid w:val="007A4F98"/>
    <w:rsid w:val="007A5009"/>
    <w:rsid w:val="007A50D7"/>
    <w:rsid w:val="007A530D"/>
    <w:rsid w:val="007A56E6"/>
    <w:rsid w:val="007A5878"/>
    <w:rsid w:val="007A5C1F"/>
    <w:rsid w:val="007A5E12"/>
    <w:rsid w:val="007A5E4A"/>
    <w:rsid w:val="007A6407"/>
    <w:rsid w:val="007A6510"/>
    <w:rsid w:val="007A655A"/>
    <w:rsid w:val="007A65EA"/>
    <w:rsid w:val="007A6605"/>
    <w:rsid w:val="007A68E8"/>
    <w:rsid w:val="007A75D4"/>
    <w:rsid w:val="007A76B0"/>
    <w:rsid w:val="007A770E"/>
    <w:rsid w:val="007A78AF"/>
    <w:rsid w:val="007A7934"/>
    <w:rsid w:val="007A7AB8"/>
    <w:rsid w:val="007A7BD6"/>
    <w:rsid w:val="007A7C6D"/>
    <w:rsid w:val="007B0295"/>
    <w:rsid w:val="007B085D"/>
    <w:rsid w:val="007B08E9"/>
    <w:rsid w:val="007B0DAF"/>
    <w:rsid w:val="007B0EDB"/>
    <w:rsid w:val="007B1278"/>
    <w:rsid w:val="007B1429"/>
    <w:rsid w:val="007B146D"/>
    <w:rsid w:val="007B1B6D"/>
    <w:rsid w:val="007B1C31"/>
    <w:rsid w:val="007B21B6"/>
    <w:rsid w:val="007B24FC"/>
    <w:rsid w:val="007B2598"/>
    <w:rsid w:val="007B28C0"/>
    <w:rsid w:val="007B2DBA"/>
    <w:rsid w:val="007B2EE4"/>
    <w:rsid w:val="007B30D2"/>
    <w:rsid w:val="007B3111"/>
    <w:rsid w:val="007B3144"/>
    <w:rsid w:val="007B3158"/>
    <w:rsid w:val="007B3238"/>
    <w:rsid w:val="007B3389"/>
    <w:rsid w:val="007B33CC"/>
    <w:rsid w:val="007B3471"/>
    <w:rsid w:val="007B35E3"/>
    <w:rsid w:val="007B3667"/>
    <w:rsid w:val="007B39C1"/>
    <w:rsid w:val="007B3A3E"/>
    <w:rsid w:val="007B3C6B"/>
    <w:rsid w:val="007B3DE7"/>
    <w:rsid w:val="007B3F18"/>
    <w:rsid w:val="007B3FE8"/>
    <w:rsid w:val="007B40BF"/>
    <w:rsid w:val="007B429E"/>
    <w:rsid w:val="007B474C"/>
    <w:rsid w:val="007B4AF8"/>
    <w:rsid w:val="007B4B80"/>
    <w:rsid w:val="007B4C5A"/>
    <w:rsid w:val="007B5051"/>
    <w:rsid w:val="007B50C6"/>
    <w:rsid w:val="007B5245"/>
    <w:rsid w:val="007B52C4"/>
    <w:rsid w:val="007B52F5"/>
    <w:rsid w:val="007B53F6"/>
    <w:rsid w:val="007B5434"/>
    <w:rsid w:val="007B5542"/>
    <w:rsid w:val="007B5A77"/>
    <w:rsid w:val="007B5D04"/>
    <w:rsid w:val="007B5EC2"/>
    <w:rsid w:val="007B6095"/>
    <w:rsid w:val="007B6128"/>
    <w:rsid w:val="007B671B"/>
    <w:rsid w:val="007B67B5"/>
    <w:rsid w:val="007B686D"/>
    <w:rsid w:val="007B68E2"/>
    <w:rsid w:val="007B6AC7"/>
    <w:rsid w:val="007B6E4B"/>
    <w:rsid w:val="007B6F21"/>
    <w:rsid w:val="007B6F5F"/>
    <w:rsid w:val="007B74DB"/>
    <w:rsid w:val="007B7BD4"/>
    <w:rsid w:val="007B7C61"/>
    <w:rsid w:val="007B7C87"/>
    <w:rsid w:val="007C00A7"/>
    <w:rsid w:val="007C027A"/>
    <w:rsid w:val="007C02FD"/>
    <w:rsid w:val="007C0860"/>
    <w:rsid w:val="007C0A2F"/>
    <w:rsid w:val="007C0AA2"/>
    <w:rsid w:val="007C0D88"/>
    <w:rsid w:val="007C138D"/>
    <w:rsid w:val="007C192D"/>
    <w:rsid w:val="007C1A0D"/>
    <w:rsid w:val="007C1C26"/>
    <w:rsid w:val="007C1DEA"/>
    <w:rsid w:val="007C1DEF"/>
    <w:rsid w:val="007C2356"/>
    <w:rsid w:val="007C23B2"/>
    <w:rsid w:val="007C23C8"/>
    <w:rsid w:val="007C24A3"/>
    <w:rsid w:val="007C25CF"/>
    <w:rsid w:val="007C2D45"/>
    <w:rsid w:val="007C2FAA"/>
    <w:rsid w:val="007C34BE"/>
    <w:rsid w:val="007C35B7"/>
    <w:rsid w:val="007C35BD"/>
    <w:rsid w:val="007C35F9"/>
    <w:rsid w:val="007C387A"/>
    <w:rsid w:val="007C394F"/>
    <w:rsid w:val="007C3C5D"/>
    <w:rsid w:val="007C3ECD"/>
    <w:rsid w:val="007C4116"/>
    <w:rsid w:val="007C427E"/>
    <w:rsid w:val="007C441A"/>
    <w:rsid w:val="007C45BD"/>
    <w:rsid w:val="007C46D3"/>
    <w:rsid w:val="007C4811"/>
    <w:rsid w:val="007C4C78"/>
    <w:rsid w:val="007C4FAB"/>
    <w:rsid w:val="007C54E6"/>
    <w:rsid w:val="007C5694"/>
    <w:rsid w:val="007C5B97"/>
    <w:rsid w:val="007C5D94"/>
    <w:rsid w:val="007C5DAC"/>
    <w:rsid w:val="007C5E86"/>
    <w:rsid w:val="007C5F4D"/>
    <w:rsid w:val="007C604E"/>
    <w:rsid w:val="007C60C3"/>
    <w:rsid w:val="007C61A6"/>
    <w:rsid w:val="007C6A47"/>
    <w:rsid w:val="007C6C3E"/>
    <w:rsid w:val="007C6DC5"/>
    <w:rsid w:val="007C6E71"/>
    <w:rsid w:val="007C6EA9"/>
    <w:rsid w:val="007C6F19"/>
    <w:rsid w:val="007C7726"/>
    <w:rsid w:val="007C7A19"/>
    <w:rsid w:val="007C7E53"/>
    <w:rsid w:val="007D0666"/>
    <w:rsid w:val="007D0B69"/>
    <w:rsid w:val="007D1456"/>
    <w:rsid w:val="007D14C0"/>
    <w:rsid w:val="007D16C6"/>
    <w:rsid w:val="007D1AAC"/>
    <w:rsid w:val="007D1EA1"/>
    <w:rsid w:val="007D2062"/>
    <w:rsid w:val="007D2159"/>
    <w:rsid w:val="007D2263"/>
    <w:rsid w:val="007D226D"/>
    <w:rsid w:val="007D235C"/>
    <w:rsid w:val="007D269C"/>
    <w:rsid w:val="007D280E"/>
    <w:rsid w:val="007D2859"/>
    <w:rsid w:val="007D2A15"/>
    <w:rsid w:val="007D2ABB"/>
    <w:rsid w:val="007D2DF6"/>
    <w:rsid w:val="007D2F5F"/>
    <w:rsid w:val="007D3220"/>
    <w:rsid w:val="007D34AA"/>
    <w:rsid w:val="007D3500"/>
    <w:rsid w:val="007D365C"/>
    <w:rsid w:val="007D36B8"/>
    <w:rsid w:val="007D36EE"/>
    <w:rsid w:val="007D3928"/>
    <w:rsid w:val="007D393E"/>
    <w:rsid w:val="007D39D7"/>
    <w:rsid w:val="007D3BEA"/>
    <w:rsid w:val="007D3DB0"/>
    <w:rsid w:val="007D3E89"/>
    <w:rsid w:val="007D3F6D"/>
    <w:rsid w:val="007D3FC1"/>
    <w:rsid w:val="007D4232"/>
    <w:rsid w:val="007D4276"/>
    <w:rsid w:val="007D45B0"/>
    <w:rsid w:val="007D4ADC"/>
    <w:rsid w:val="007D4B9D"/>
    <w:rsid w:val="007D5500"/>
    <w:rsid w:val="007D58DC"/>
    <w:rsid w:val="007D5A6B"/>
    <w:rsid w:val="007D5BB5"/>
    <w:rsid w:val="007D5E76"/>
    <w:rsid w:val="007D6177"/>
    <w:rsid w:val="007D6226"/>
    <w:rsid w:val="007D622D"/>
    <w:rsid w:val="007D6243"/>
    <w:rsid w:val="007D6B70"/>
    <w:rsid w:val="007D6C3B"/>
    <w:rsid w:val="007D6C8E"/>
    <w:rsid w:val="007D6DC7"/>
    <w:rsid w:val="007D6E62"/>
    <w:rsid w:val="007D7352"/>
    <w:rsid w:val="007D74C3"/>
    <w:rsid w:val="007D7550"/>
    <w:rsid w:val="007D76A8"/>
    <w:rsid w:val="007D7828"/>
    <w:rsid w:val="007D79B2"/>
    <w:rsid w:val="007D7C37"/>
    <w:rsid w:val="007E00A9"/>
    <w:rsid w:val="007E040D"/>
    <w:rsid w:val="007E0B33"/>
    <w:rsid w:val="007E0CCE"/>
    <w:rsid w:val="007E0EBA"/>
    <w:rsid w:val="007E1424"/>
    <w:rsid w:val="007E16C6"/>
    <w:rsid w:val="007E1744"/>
    <w:rsid w:val="007E188B"/>
    <w:rsid w:val="007E1B6B"/>
    <w:rsid w:val="007E2473"/>
    <w:rsid w:val="007E2557"/>
    <w:rsid w:val="007E2699"/>
    <w:rsid w:val="007E2773"/>
    <w:rsid w:val="007E29C6"/>
    <w:rsid w:val="007E2A35"/>
    <w:rsid w:val="007E2DF6"/>
    <w:rsid w:val="007E327A"/>
    <w:rsid w:val="007E34C5"/>
    <w:rsid w:val="007E3570"/>
    <w:rsid w:val="007E36A6"/>
    <w:rsid w:val="007E39AD"/>
    <w:rsid w:val="007E3B8C"/>
    <w:rsid w:val="007E3DCC"/>
    <w:rsid w:val="007E3DD8"/>
    <w:rsid w:val="007E3EC4"/>
    <w:rsid w:val="007E418D"/>
    <w:rsid w:val="007E43EC"/>
    <w:rsid w:val="007E4731"/>
    <w:rsid w:val="007E4BAF"/>
    <w:rsid w:val="007E4BB9"/>
    <w:rsid w:val="007E4E51"/>
    <w:rsid w:val="007E543C"/>
    <w:rsid w:val="007E5546"/>
    <w:rsid w:val="007E5618"/>
    <w:rsid w:val="007E566E"/>
    <w:rsid w:val="007E5703"/>
    <w:rsid w:val="007E59E2"/>
    <w:rsid w:val="007E5B13"/>
    <w:rsid w:val="007E6069"/>
    <w:rsid w:val="007E60F4"/>
    <w:rsid w:val="007E61D2"/>
    <w:rsid w:val="007E645F"/>
    <w:rsid w:val="007E64B3"/>
    <w:rsid w:val="007E68A1"/>
    <w:rsid w:val="007E68CF"/>
    <w:rsid w:val="007E6A11"/>
    <w:rsid w:val="007E6A18"/>
    <w:rsid w:val="007E6B53"/>
    <w:rsid w:val="007E6B72"/>
    <w:rsid w:val="007E6E37"/>
    <w:rsid w:val="007E6ED3"/>
    <w:rsid w:val="007E7547"/>
    <w:rsid w:val="007E75F4"/>
    <w:rsid w:val="007E7659"/>
    <w:rsid w:val="007E7CEF"/>
    <w:rsid w:val="007E7ECC"/>
    <w:rsid w:val="007F071C"/>
    <w:rsid w:val="007F0730"/>
    <w:rsid w:val="007F08CA"/>
    <w:rsid w:val="007F0D85"/>
    <w:rsid w:val="007F1344"/>
    <w:rsid w:val="007F1A32"/>
    <w:rsid w:val="007F1BBA"/>
    <w:rsid w:val="007F2133"/>
    <w:rsid w:val="007F226A"/>
    <w:rsid w:val="007F2492"/>
    <w:rsid w:val="007F2570"/>
    <w:rsid w:val="007F25A0"/>
    <w:rsid w:val="007F25E8"/>
    <w:rsid w:val="007F288B"/>
    <w:rsid w:val="007F28F1"/>
    <w:rsid w:val="007F2B25"/>
    <w:rsid w:val="007F2C2E"/>
    <w:rsid w:val="007F2E93"/>
    <w:rsid w:val="007F2FFF"/>
    <w:rsid w:val="007F3007"/>
    <w:rsid w:val="007F331F"/>
    <w:rsid w:val="007F3379"/>
    <w:rsid w:val="007F3627"/>
    <w:rsid w:val="007F3667"/>
    <w:rsid w:val="007F3732"/>
    <w:rsid w:val="007F3998"/>
    <w:rsid w:val="007F39F8"/>
    <w:rsid w:val="007F3AA3"/>
    <w:rsid w:val="007F3D73"/>
    <w:rsid w:val="007F3FEF"/>
    <w:rsid w:val="007F406A"/>
    <w:rsid w:val="007F4395"/>
    <w:rsid w:val="007F43B3"/>
    <w:rsid w:val="007F46EC"/>
    <w:rsid w:val="007F4703"/>
    <w:rsid w:val="007F491F"/>
    <w:rsid w:val="007F4C59"/>
    <w:rsid w:val="007F4E67"/>
    <w:rsid w:val="007F4E9D"/>
    <w:rsid w:val="007F5151"/>
    <w:rsid w:val="007F52DF"/>
    <w:rsid w:val="007F530F"/>
    <w:rsid w:val="007F5584"/>
    <w:rsid w:val="007F59C8"/>
    <w:rsid w:val="007F5A84"/>
    <w:rsid w:val="007F5CB6"/>
    <w:rsid w:val="007F5F60"/>
    <w:rsid w:val="007F617C"/>
    <w:rsid w:val="007F62C8"/>
    <w:rsid w:val="007F62E1"/>
    <w:rsid w:val="007F6693"/>
    <w:rsid w:val="007F68D9"/>
    <w:rsid w:val="007F6968"/>
    <w:rsid w:val="007F6A7D"/>
    <w:rsid w:val="007F6AED"/>
    <w:rsid w:val="007F6FC4"/>
    <w:rsid w:val="007F7114"/>
    <w:rsid w:val="007F74C3"/>
    <w:rsid w:val="007F78D2"/>
    <w:rsid w:val="007F7947"/>
    <w:rsid w:val="008002AE"/>
    <w:rsid w:val="0080033C"/>
    <w:rsid w:val="0080046B"/>
    <w:rsid w:val="0080072E"/>
    <w:rsid w:val="008008DE"/>
    <w:rsid w:val="00800B31"/>
    <w:rsid w:val="00800CAB"/>
    <w:rsid w:val="00800DE4"/>
    <w:rsid w:val="00800F28"/>
    <w:rsid w:val="008010A3"/>
    <w:rsid w:val="00801285"/>
    <w:rsid w:val="008014AA"/>
    <w:rsid w:val="00801967"/>
    <w:rsid w:val="00801D0F"/>
    <w:rsid w:val="0080218E"/>
    <w:rsid w:val="008021ED"/>
    <w:rsid w:val="0080234C"/>
    <w:rsid w:val="00802396"/>
    <w:rsid w:val="00802440"/>
    <w:rsid w:val="00802716"/>
    <w:rsid w:val="008028EB"/>
    <w:rsid w:val="00802A7A"/>
    <w:rsid w:val="00802DA1"/>
    <w:rsid w:val="0080310B"/>
    <w:rsid w:val="00803188"/>
    <w:rsid w:val="00803477"/>
    <w:rsid w:val="008035B4"/>
    <w:rsid w:val="008036B8"/>
    <w:rsid w:val="00803758"/>
    <w:rsid w:val="00803824"/>
    <w:rsid w:val="00803E64"/>
    <w:rsid w:val="00803FE1"/>
    <w:rsid w:val="008046A3"/>
    <w:rsid w:val="00804721"/>
    <w:rsid w:val="008049C3"/>
    <w:rsid w:val="00804AF6"/>
    <w:rsid w:val="00804C2C"/>
    <w:rsid w:val="00804C58"/>
    <w:rsid w:val="00804E59"/>
    <w:rsid w:val="008054A2"/>
    <w:rsid w:val="00805590"/>
    <w:rsid w:val="00805752"/>
    <w:rsid w:val="00805796"/>
    <w:rsid w:val="00805A67"/>
    <w:rsid w:val="00805CDF"/>
    <w:rsid w:val="00805DE6"/>
    <w:rsid w:val="00805E08"/>
    <w:rsid w:val="0080613E"/>
    <w:rsid w:val="0080618F"/>
    <w:rsid w:val="00806268"/>
    <w:rsid w:val="0080650B"/>
    <w:rsid w:val="00806570"/>
    <w:rsid w:val="00806A81"/>
    <w:rsid w:val="00806D7E"/>
    <w:rsid w:val="00806EB2"/>
    <w:rsid w:val="00807080"/>
    <w:rsid w:val="0080717D"/>
    <w:rsid w:val="00807384"/>
    <w:rsid w:val="008073B0"/>
    <w:rsid w:val="00807765"/>
    <w:rsid w:val="008077DC"/>
    <w:rsid w:val="008078C5"/>
    <w:rsid w:val="0080796C"/>
    <w:rsid w:val="00807C30"/>
    <w:rsid w:val="00807C6C"/>
    <w:rsid w:val="00807D6B"/>
    <w:rsid w:val="00807E4D"/>
    <w:rsid w:val="00810186"/>
    <w:rsid w:val="00810254"/>
    <w:rsid w:val="0081033D"/>
    <w:rsid w:val="008108B8"/>
    <w:rsid w:val="00810A26"/>
    <w:rsid w:val="00811010"/>
    <w:rsid w:val="00811250"/>
    <w:rsid w:val="008116CC"/>
    <w:rsid w:val="00811723"/>
    <w:rsid w:val="0081241A"/>
    <w:rsid w:val="008124E2"/>
    <w:rsid w:val="008129C5"/>
    <w:rsid w:val="008135E3"/>
    <w:rsid w:val="0081370F"/>
    <w:rsid w:val="00813888"/>
    <w:rsid w:val="00813939"/>
    <w:rsid w:val="00813A59"/>
    <w:rsid w:val="00813C1D"/>
    <w:rsid w:val="00813D52"/>
    <w:rsid w:val="00813DE2"/>
    <w:rsid w:val="00813F05"/>
    <w:rsid w:val="0081408D"/>
    <w:rsid w:val="008141E2"/>
    <w:rsid w:val="008142E3"/>
    <w:rsid w:val="00814387"/>
    <w:rsid w:val="008143D0"/>
    <w:rsid w:val="00814920"/>
    <w:rsid w:val="00814A7B"/>
    <w:rsid w:val="00814BD9"/>
    <w:rsid w:val="00814CC0"/>
    <w:rsid w:val="008151AD"/>
    <w:rsid w:val="008156E6"/>
    <w:rsid w:val="00815B06"/>
    <w:rsid w:val="00815FA1"/>
    <w:rsid w:val="0081600E"/>
    <w:rsid w:val="0081609C"/>
    <w:rsid w:val="00816205"/>
    <w:rsid w:val="0081621D"/>
    <w:rsid w:val="008163B0"/>
    <w:rsid w:val="008165A3"/>
    <w:rsid w:val="00816EC4"/>
    <w:rsid w:val="008174F5"/>
    <w:rsid w:val="0081753B"/>
    <w:rsid w:val="0081758D"/>
    <w:rsid w:val="00817767"/>
    <w:rsid w:val="00817842"/>
    <w:rsid w:val="008178FE"/>
    <w:rsid w:val="0081790E"/>
    <w:rsid w:val="00817940"/>
    <w:rsid w:val="008179E1"/>
    <w:rsid w:val="00817AB3"/>
    <w:rsid w:val="00817B57"/>
    <w:rsid w:val="00820493"/>
    <w:rsid w:val="00820499"/>
    <w:rsid w:val="008204C8"/>
    <w:rsid w:val="008206A5"/>
    <w:rsid w:val="008208A4"/>
    <w:rsid w:val="00820908"/>
    <w:rsid w:val="00820BB3"/>
    <w:rsid w:val="00820C3C"/>
    <w:rsid w:val="00820C92"/>
    <w:rsid w:val="00820E4D"/>
    <w:rsid w:val="00820F3E"/>
    <w:rsid w:val="00821359"/>
    <w:rsid w:val="008213DA"/>
    <w:rsid w:val="00821762"/>
    <w:rsid w:val="008218BB"/>
    <w:rsid w:val="00821904"/>
    <w:rsid w:val="00821B15"/>
    <w:rsid w:val="00821CD1"/>
    <w:rsid w:val="00821D23"/>
    <w:rsid w:val="00821F10"/>
    <w:rsid w:val="0082210E"/>
    <w:rsid w:val="008221B9"/>
    <w:rsid w:val="008222EF"/>
    <w:rsid w:val="00822414"/>
    <w:rsid w:val="0082272B"/>
    <w:rsid w:val="008227CA"/>
    <w:rsid w:val="008229A0"/>
    <w:rsid w:val="00822C6C"/>
    <w:rsid w:val="0082301E"/>
    <w:rsid w:val="0082308F"/>
    <w:rsid w:val="00823721"/>
    <w:rsid w:val="00823DB9"/>
    <w:rsid w:val="00823F18"/>
    <w:rsid w:val="0082401C"/>
    <w:rsid w:val="008240F5"/>
    <w:rsid w:val="008247C1"/>
    <w:rsid w:val="00824B47"/>
    <w:rsid w:val="00824E15"/>
    <w:rsid w:val="00825123"/>
    <w:rsid w:val="00825240"/>
    <w:rsid w:val="00825575"/>
    <w:rsid w:val="008257F9"/>
    <w:rsid w:val="00825B30"/>
    <w:rsid w:val="00825D5D"/>
    <w:rsid w:val="00825D64"/>
    <w:rsid w:val="0082607F"/>
    <w:rsid w:val="0082621A"/>
    <w:rsid w:val="00826223"/>
    <w:rsid w:val="008262AE"/>
    <w:rsid w:val="008265F2"/>
    <w:rsid w:val="008269F7"/>
    <w:rsid w:val="00826B16"/>
    <w:rsid w:val="00826C44"/>
    <w:rsid w:val="00826F06"/>
    <w:rsid w:val="00827193"/>
    <w:rsid w:val="00827395"/>
    <w:rsid w:val="0082754B"/>
    <w:rsid w:val="008279A0"/>
    <w:rsid w:val="00827A3E"/>
    <w:rsid w:val="00827B05"/>
    <w:rsid w:val="00827F10"/>
    <w:rsid w:val="008302C2"/>
    <w:rsid w:val="008303AF"/>
    <w:rsid w:val="00830630"/>
    <w:rsid w:val="00830D6C"/>
    <w:rsid w:val="008312F9"/>
    <w:rsid w:val="0083135A"/>
    <w:rsid w:val="00831558"/>
    <w:rsid w:val="0083162C"/>
    <w:rsid w:val="0083192A"/>
    <w:rsid w:val="008319E3"/>
    <w:rsid w:val="00831C5A"/>
    <w:rsid w:val="00831C6B"/>
    <w:rsid w:val="00831E15"/>
    <w:rsid w:val="00831F4A"/>
    <w:rsid w:val="008320B4"/>
    <w:rsid w:val="00832378"/>
    <w:rsid w:val="008324AE"/>
    <w:rsid w:val="00832504"/>
    <w:rsid w:val="00832883"/>
    <w:rsid w:val="00832A5F"/>
    <w:rsid w:val="00832B5A"/>
    <w:rsid w:val="00832E56"/>
    <w:rsid w:val="00832FB2"/>
    <w:rsid w:val="00833256"/>
    <w:rsid w:val="008332DA"/>
    <w:rsid w:val="00833475"/>
    <w:rsid w:val="0083349A"/>
    <w:rsid w:val="0083359C"/>
    <w:rsid w:val="00833C24"/>
    <w:rsid w:val="00833C71"/>
    <w:rsid w:val="00834134"/>
    <w:rsid w:val="00834254"/>
    <w:rsid w:val="0083463D"/>
    <w:rsid w:val="008348E2"/>
    <w:rsid w:val="008349A0"/>
    <w:rsid w:val="00834CE4"/>
    <w:rsid w:val="00834DAE"/>
    <w:rsid w:val="00834E35"/>
    <w:rsid w:val="00835038"/>
    <w:rsid w:val="008353C9"/>
    <w:rsid w:val="008353EC"/>
    <w:rsid w:val="00835552"/>
    <w:rsid w:val="00835687"/>
    <w:rsid w:val="0083571D"/>
    <w:rsid w:val="00835935"/>
    <w:rsid w:val="00835B8B"/>
    <w:rsid w:val="00835DCD"/>
    <w:rsid w:val="00836162"/>
    <w:rsid w:val="008362E5"/>
    <w:rsid w:val="00836642"/>
    <w:rsid w:val="008367DE"/>
    <w:rsid w:val="0083687B"/>
    <w:rsid w:val="00836949"/>
    <w:rsid w:val="008369B3"/>
    <w:rsid w:val="00836A61"/>
    <w:rsid w:val="00836EA4"/>
    <w:rsid w:val="00837083"/>
    <w:rsid w:val="008370E9"/>
    <w:rsid w:val="008373B8"/>
    <w:rsid w:val="00837464"/>
    <w:rsid w:val="00837527"/>
    <w:rsid w:val="00837564"/>
    <w:rsid w:val="00837718"/>
    <w:rsid w:val="00837737"/>
    <w:rsid w:val="00837AF3"/>
    <w:rsid w:val="00837B71"/>
    <w:rsid w:val="00837C65"/>
    <w:rsid w:val="00837C73"/>
    <w:rsid w:val="00837DBB"/>
    <w:rsid w:val="00837E60"/>
    <w:rsid w:val="00840082"/>
    <w:rsid w:val="0084025B"/>
    <w:rsid w:val="008402B4"/>
    <w:rsid w:val="008403F7"/>
    <w:rsid w:val="0084098E"/>
    <w:rsid w:val="00840A9C"/>
    <w:rsid w:val="00840E84"/>
    <w:rsid w:val="00841101"/>
    <w:rsid w:val="0084118F"/>
    <w:rsid w:val="008415F9"/>
    <w:rsid w:val="00841972"/>
    <w:rsid w:val="0084204D"/>
    <w:rsid w:val="00842054"/>
    <w:rsid w:val="008421E6"/>
    <w:rsid w:val="008423E7"/>
    <w:rsid w:val="008429AA"/>
    <w:rsid w:val="00842A91"/>
    <w:rsid w:val="00842AB3"/>
    <w:rsid w:val="00842B26"/>
    <w:rsid w:val="008431B7"/>
    <w:rsid w:val="0084361D"/>
    <w:rsid w:val="0084365F"/>
    <w:rsid w:val="008437A5"/>
    <w:rsid w:val="008439DB"/>
    <w:rsid w:val="00843AC2"/>
    <w:rsid w:val="00843B52"/>
    <w:rsid w:val="00843CD7"/>
    <w:rsid w:val="00843ED8"/>
    <w:rsid w:val="0084404B"/>
    <w:rsid w:val="00844286"/>
    <w:rsid w:val="0084440A"/>
    <w:rsid w:val="008444F2"/>
    <w:rsid w:val="00844553"/>
    <w:rsid w:val="00844870"/>
    <w:rsid w:val="00844AE9"/>
    <w:rsid w:val="00844BFE"/>
    <w:rsid w:val="00844C76"/>
    <w:rsid w:val="00844CC6"/>
    <w:rsid w:val="00844CE1"/>
    <w:rsid w:val="00844D24"/>
    <w:rsid w:val="00844EE0"/>
    <w:rsid w:val="0084519E"/>
    <w:rsid w:val="00845362"/>
    <w:rsid w:val="00845AEC"/>
    <w:rsid w:val="00845BCE"/>
    <w:rsid w:val="00845D43"/>
    <w:rsid w:val="00845DA3"/>
    <w:rsid w:val="00845E5F"/>
    <w:rsid w:val="008460B0"/>
    <w:rsid w:val="0084618D"/>
    <w:rsid w:val="008464C0"/>
    <w:rsid w:val="00846553"/>
    <w:rsid w:val="00846557"/>
    <w:rsid w:val="00846B57"/>
    <w:rsid w:val="00846BD4"/>
    <w:rsid w:val="00846CA2"/>
    <w:rsid w:val="00846F89"/>
    <w:rsid w:val="008471C2"/>
    <w:rsid w:val="00847301"/>
    <w:rsid w:val="0084730A"/>
    <w:rsid w:val="0084738F"/>
    <w:rsid w:val="0084754E"/>
    <w:rsid w:val="0084759E"/>
    <w:rsid w:val="008476C9"/>
    <w:rsid w:val="0084775D"/>
    <w:rsid w:val="008477A5"/>
    <w:rsid w:val="00847A69"/>
    <w:rsid w:val="0085035A"/>
    <w:rsid w:val="008504E5"/>
    <w:rsid w:val="00850595"/>
    <w:rsid w:val="00850801"/>
    <w:rsid w:val="008509C0"/>
    <w:rsid w:val="00850BA7"/>
    <w:rsid w:val="008510C8"/>
    <w:rsid w:val="0085127C"/>
    <w:rsid w:val="008513D2"/>
    <w:rsid w:val="0085160D"/>
    <w:rsid w:val="008516AD"/>
    <w:rsid w:val="0085190D"/>
    <w:rsid w:val="00851B9C"/>
    <w:rsid w:val="00851C36"/>
    <w:rsid w:val="00852020"/>
    <w:rsid w:val="0085208E"/>
    <w:rsid w:val="008520A0"/>
    <w:rsid w:val="008525C5"/>
    <w:rsid w:val="00852AD0"/>
    <w:rsid w:val="00852D73"/>
    <w:rsid w:val="00852F6E"/>
    <w:rsid w:val="008539C3"/>
    <w:rsid w:val="008539F5"/>
    <w:rsid w:val="00853A30"/>
    <w:rsid w:val="00853A31"/>
    <w:rsid w:val="00853DC6"/>
    <w:rsid w:val="00853DF5"/>
    <w:rsid w:val="00853E65"/>
    <w:rsid w:val="00853EC1"/>
    <w:rsid w:val="00853EE3"/>
    <w:rsid w:val="00853F15"/>
    <w:rsid w:val="00853F43"/>
    <w:rsid w:val="0085402F"/>
    <w:rsid w:val="008540B7"/>
    <w:rsid w:val="00854564"/>
    <w:rsid w:val="00854585"/>
    <w:rsid w:val="00854628"/>
    <w:rsid w:val="00854E5B"/>
    <w:rsid w:val="00854E71"/>
    <w:rsid w:val="00854F12"/>
    <w:rsid w:val="00854F2B"/>
    <w:rsid w:val="0085555F"/>
    <w:rsid w:val="00855729"/>
    <w:rsid w:val="00855893"/>
    <w:rsid w:val="00855A95"/>
    <w:rsid w:val="00855AD8"/>
    <w:rsid w:val="00855C71"/>
    <w:rsid w:val="00855DD3"/>
    <w:rsid w:val="00855E37"/>
    <w:rsid w:val="00855E7D"/>
    <w:rsid w:val="00855F0F"/>
    <w:rsid w:val="0085621F"/>
    <w:rsid w:val="0085623E"/>
    <w:rsid w:val="00856569"/>
    <w:rsid w:val="008566A2"/>
    <w:rsid w:val="00856943"/>
    <w:rsid w:val="00856A04"/>
    <w:rsid w:val="00856B1B"/>
    <w:rsid w:val="00856F36"/>
    <w:rsid w:val="00857761"/>
    <w:rsid w:val="00857BE2"/>
    <w:rsid w:val="00860007"/>
    <w:rsid w:val="008600F3"/>
    <w:rsid w:val="00860173"/>
    <w:rsid w:val="008601A2"/>
    <w:rsid w:val="008601F7"/>
    <w:rsid w:val="00860251"/>
    <w:rsid w:val="008602CF"/>
    <w:rsid w:val="0086045F"/>
    <w:rsid w:val="00860591"/>
    <w:rsid w:val="008605E2"/>
    <w:rsid w:val="00860B18"/>
    <w:rsid w:val="00860B82"/>
    <w:rsid w:val="00860CB9"/>
    <w:rsid w:val="00861570"/>
    <w:rsid w:val="00861585"/>
    <w:rsid w:val="008615B7"/>
    <w:rsid w:val="0086171A"/>
    <w:rsid w:val="00861838"/>
    <w:rsid w:val="008619B0"/>
    <w:rsid w:val="00861B77"/>
    <w:rsid w:val="00861C00"/>
    <w:rsid w:val="008622F6"/>
    <w:rsid w:val="008623A5"/>
    <w:rsid w:val="00862761"/>
    <w:rsid w:val="008629AE"/>
    <w:rsid w:val="00862D1E"/>
    <w:rsid w:val="00862D39"/>
    <w:rsid w:val="00862DEC"/>
    <w:rsid w:val="008634A6"/>
    <w:rsid w:val="00863585"/>
    <w:rsid w:val="00863A38"/>
    <w:rsid w:val="00863C95"/>
    <w:rsid w:val="00864971"/>
    <w:rsid w:val="008649A5"/>
    <w:rsid w:val="00864DA9"/>
    <w:rsid w:val="008651A8"/>
    <w:rsid w:val="008657D3"/>
    <w:rsid w:val="00865ABC"/>
    <w:rsid w:val="00865ABE"/>
    <w:rsid w:val="00865AE5"/>
    <w:rsid w:val="00865BF1"/>
    <w:rsid w:val="00865C6B"/>
    <w:rsid w:val="00865CDC"/>
    <w:rsid w:val="00865E75"/>
    <w:rsid w:val="00866103"/>
    <w:rsid w:val="00866168"/>
    <w:rsid w:val="0086621A"/>
    <w:rsid w:val="0086626F"/>
    <w:rsid w:val="008663C7"/>
    <w:rsid w:val="008666F4"/>
    <w:rsid w:val="00866C2C"/>
    <w:rsid w:val="00866D5F"/>
    <w:rsid w:val="00866DBB"/>
    <w:rsid w:val="00866F4D"/>
    <w:rsid w:val="00867005"/>
    <w:rsid w:val="00867166"/>
    <w:rsid w:val="008677B0"/>
    <w:rsid w:val="008677BB"/>
    <w:rsid w:val="00867C60"/>
    <w:rsid w:val="00867CB7"/>
    <w:rsid w:val="00867D05"/>
    <w:rsid w:val="00867D41"/>
    <w:rsid w:val="00867F67"/>
    <w:rsid w:val="008702FC"/>
    <w:rsid w:val="008703FA"/>
    <w:rsid w:val="008704EC"/>
    <w:rsid w:val="00870750"/>
    <w:rsid w:val="00870A0D"/>
    <w:rsid w:val="00870C87"/>
    <w:rsid w:val="00870D4D"/>
    <w:rsid w:val="00870DB2"/>
    <w:rsid w:val="00870F33"/>
    <w:rsid w:val="00871058"/>
    <w:rsid w:val="008710A7"/>
    <w:rsid w:val="00871643"/>
    <w:rsid w:val="008716A8"/>
    <w:rsid w:val="00871A80"/>
    <w:rsid w:val="00871F9E"/>
    <w:rsid w:val="0087215B"/>
    <w:rsid w:val="008723D0"/>
    <w:rsid w:val="008725ED"/>
    <w:rsid w:val="0087262D"/>
    <w:rsid w:val="00872769"/>
    <w:rsid w:val="00872EBA"/>
    <w:rsid w:val="00872EFC"/>
    <w:rsid w:val="00872F5B"/>
    <w:rsid w:val="00872F9B"/>
    <w:rsid w:val="008731C5"/>
    <w:rsid w:val="00873444"/>
    <w:rsid w:val="00873699"/>
    <w:rsid w:val="00873917"/>
    <w:rsid w:val="008739AD"/>
    <w:rsid w:val="00873B9F"/>
    <w:rsid w:val="00873DE3"/>
    <w:rsid w:val="0087434C"/>
    <w:rsid w:val="008743B1"/>
    <w:rsid w:val="008744DF"/>
    <w:rsid w:val="0087452B"/>
    <w:rsid w:val="008746B0"/>
    <w:rsid w:val="008746CE"/>
    <w:rsid w:val="008748EB"/>
    <w:rsid w:val="00874A85"/>
    <w:rsid w:val="00874ABE"/>
    <w:rsid w:val="00874DC9"/>
    <w:rsid w:val="00874E47"/>
    <w:rsid w:val="008751D0"/>
    <w:rsid w:val="008753D6"/>
    <w:rsid w:val="00875736"/>
    <w:rsid w:val="00875D22"/>
    <w:rsid w:val="00875E90"/>
    <w:rsid w:val="00876B04"/>
    <w:rsid w:val="00876B9E"/>
    <w:rsid w:val="00876C3C"/>
    <w:rsid w:val="00876C91"/>
    <w:rsid w:val="00876DAC"/>
    <w:rsid w:val="00876DBC"/>
    <w:rsid w:val="00876F75"/>
    <w:rsid w:val="008772EC"/>
    <w:rsid w:val="0087735F"/>
    <w:rsid w:val="008774AC"/>
    <w:rsid w:val="00877765"/>
    <w:rsid w:val="0087781A"/>
    <w:rsid w:val="00877AE4"/>
    <w:rsid w:val="00877B28"/>
    <w:rsid w:val="00877D9B"/>
    <w:rsid w:val="00877E14"/>
    <w:rsid w:val="008801F8"/>
    <w:rsid w:val="00880455"/>
    <w:rsid w:val="008804CF"/>
    <w:rsid w:val="008805A1"/>
    <w:rsid w:val="008806C5"/>
    <w:rsid w:val="00880735"/>
    <w:rsid w:val="00880A95"/>
    <w:rsid w:val="00880F95"/>
    <w:rsid w:val="00881031"/>
    <w:rsid w:val="0088116C"/>
    <w:rsid w:val="00881239"/>
    <w:rsid w:val="00881367"/>
    <w:rsid w:val="008814FB"/>
    <w:rsid w:val="00881B26"/>
    <w:rsid w:val="00881E69"/>
    <w:rsid w:val="00882025"/>
    <w:rsid w:val="008823F8"/>
    <w:rsid w:val="008825AB"/>
    <w:rsid w:val="00882655"/>
    <w:rsid w:val="00882F9F"/>
    <w:rsid w:val="008830B1"/>
    <w:rsid w:val="00883102"/>
    <w:rsid w:val="008831B2"/>
    <w:rsid w:val="0088330C"/>
    <w:rsid w:val="008834D9"/>
    <w:rsid w:val="008836C1"/>
    <w:rsid w:val="008838DC"/>
    <w:rsid w:val="00883DC6"/>
    <w:rsid w:val="00883E6D"/>
    <w:rsid w:val="00883FFB"/>
    <w:rsid w:val="00884052"/>
    <w:rsid w:val="008841AD"/>
    <w:rsid w:val="0088424F"/>
    <w:rsid w:val="008843CD"/>
    <w:rsid w:val="00884400"/>
    <w:rsid w:val="0088458F"/>
    <w:rsid w:val="008847C5"/>
    <w:rsid w:val="008849CC"/>
    <w:rsid w:val="00884F03"/>
    <w:rsid w:val="00884FB8"/>
    <w:rsid w:val="00884FD9"/>
    <w:rsid w:val="00885062"/>
    <w:rsid w:val="008850C8"/>
    <w:rsid w:val="0088529C"/>
    <w:rsid w:val="008852A7"/>
    <w:rsid w:val="008853F8"/>
    <w:rsid w:val="0088569B"/>
    <w:rsid w:val="00885771"/>
    <w:rsid w:val="00885828"/>
    <w:rsid w:val="008858A5"/>
    <w:rsid w:val="008858DA"/>
    <w:rsid w:val="00885B10"/>
    <w:rsid w:val="00885DAB"/>
    <w:rsid w:val="00885E07"/>
    <w:rsid w:val="008862E0"/>
    <w:rsid w:val="00886400"/>
    <w:rsid w:val="0088644F"/>
    <w:rsid w:val="00886479"/>
    <w:rsid w:val="00886679"/>
    <w:rsid w:val="00886703"/>
    <w:rsid w:val="00886934"/>
    <w:rsid w:val="00886BE5"/>
    <w:rsid w:val="00886C33"/>
    <w:rsid w:val="00887631"/>
    <w:rsid w:val="00887656"/>
    <w:rsid w:val="008876B8"/>
    <w:rsid w:val="00887702"/>
    <w:rsid w:val="00887845"/>
    <w:rsid w:val="00887988"/>
    <w:rsid w:val="008879D3"/>
    <w:rsid w:val="008879E5"/>
    <w:rsid w:val="00887BCC"/>
    <w:rsid w:val="00890283"/>
    <w:rsid w:val="00890A1E"/>
    <w:rsid w:val="00890A34"/>
    <w:rsid w:val="00890A56"/>
    <w:rsid w:val="00890B7E"/>
    <w:rsid w:val="00890DBD"/>
    <w:rsid w:val="00890E81"/>
    <w:rsid w:val="00891111"/>
    <w:rsid w:val="008917B9"/>
    <w:rsid w:val="00891930"/>
    <w:rsid w:val="00891F25"/>
    <w:rsid w:val="00892563"/>
    <w:rsid w:val="00892619"/>
    <w:rsid w:val="00892748"/>
    <w:rsid w:val="0089299F"/>
    <w:rsid w:val="008929D5"/>
    <w:rsid w:val="00892EFF"/>
    <w:rsid w:val="0089323C"/>
    <w:rsid w:val="00893377"/>
    <w:rsid w:val="008933C4"/>
    <w:rsid w:val="00893680"/>
    <w:rsid w:val="008937AB"/>
    <w:rsid w:val="008937E6"/>
    <w:rsid w:val="0089384F"/>
    <w:rsid w:val="008939E6"/>
    <w:rsid w:val="00893B65"/>
    <w:rsid w:val="00893BC3"/>
    <w:rsid w:val="00893CA4"/>
    <w:rsid w:val="00894752"/>
    <w:rsid w:val="00894A7C"/>
    <w:rsid w:val="00894CE7"/>
    <w:rsid w:val="00895025"/>
    <w:rsid w:val="0089502F"/>
    <w:rsid w:val="0089504F"/>
    <w:rsid w:val="008951C7"/>
    <w:rsid w:val="00895488"/>
    <w:rsid w:val="00895840"/>
    <w:rsid w:val="00895843"/>
    <w:rsid w:val="008959A8"/>
    <w:rsid w:val="00895D14"/>
    <w:rsid w:val="00895EA9"/>
    <w:rsid w:val="008960BD"/>
    <w:rsid w:val="008962B3"/>
    <w:rsid w:val="0089632B"/>
    <w:rsid w:val="00896592"/>
    <w:rsid w:val="00896707"/>
    <w:rsid w:val="008967F3"/>
    <w:rsid w:val="008971F1"/>
    <w:rsid w:val="0089726D"/>
    <w:rsid w:val="0089729D"/>
    <w:rsid w:val="0089747F"/>
    <w:rsid w:val="008974A0"/>
    <w:rsid w:val="00897782"/>
    <w:rsid w:val="00897AC3"/>
    <w:rsid w:val="00897DF0"/>
    <w:rsid w:val="008A0059"/>
    <w:rsid w:val="008A0310"/>
    <w:rsid w:val="008A03CD"/>
    <w:rsid w:val="008A0586"/>
    <w:rsid w:val="008A0807"/>
    <w:rsid w:val="008A0977"/>
    <w:rsid w:val="008A1220"/>
    <w:rsid w:val="008A1556"/>
    <w:rsid w:val="008A1C3E"/>
    <w:rsid w:val="008A1F9A"/>
    <w:rsid w:val="008A1FC9"/>
    <w:rsid w:val="008A21ED"/>
    <w:rsid w:val="008A22FC"/>
    <w:rsid w:val="008A2589"/>
    <w:rsid w:val="008A25AC"/>
    <w:rsid w:val="008A27AD"/>
    <w:rsid w:val="008A2B56"/>
    <w:rsid w:val="008A2D9B"/>
    <w:rsid w:val="008A2DF0"/>
    <w:rsid w:val="008A2F39"/>
    <w:rsid w:val="008A2F80"/>
    <w:rsid w:val="008A31BE"/>
    <w:rsid w:val="008A332C"/>
    <w:rsid w:val="008A34F5"/>
    <w:rsid w:val="008A38F9"/>
    <w:rsid w:val="008A3976"/>
    <w:rsid w:val="008A4023"/>
    <w:rsid w:val="008A4122"/>
    <w:rsid w:val="008A418D"/>
    <w:rsid w:val="008A4222"/>
    <w:rsid w:val="008A4381"/>
    <w:rsid w:val="008A4D29"/>
    <w:rsid w:val="008A54F2"/>
    <w:rsid w:val="008A5883"/>
    <w:rsid w:val="008A5C20"/>
    <w:rsid w:val="008A5F29"/>
    <w:rsid w:val="008A60C3"/>
    <w:rsid w:val="008A6217"/>
    <w:rsid w:val="008A6B06"/>
    <w:rsid w:val="008A6EDF"/>
    <w:rsid w:val="008A7009"/>
    <w:rsid w:val="008A7108"/>
    <w:rsid w:val="008A732C"/>
    <w:rsid w:val="008A7497"/>
    <w:rsid w:val="008A74E4"/>
    <w:rsid w:val="008A75DD"/>
    <w:rsid w:val="008A774B"/>
    <w:rsid w:val="008A78C1"/>
    <w:rsid w:val="008B044A"/>
    <w:rsid w:val="008B05C7"/>
    <w:rsid w:val="008B06D3"/>
    <w:rsid w:val="008B07D2"/>
    <w:rsid w:val="008B0A1F"/>
    <w:rsid w:val="008B0AAD"/>
    <w:rsid w:val="008B0C82"/>
    <w:rsid w:val="008B13B9"/>
    <w:rsid w:val="008B13E9"/>
    <w:rsid w:val="008B144B"/>
    <w:rsid w:val="008B15E7"/>
    <w:rsid w:val="008B166D"/>
    <w:rsid w:val="008B16C9"/>
    <w:rsid w:val="008B16CE"/>
    <w:rsid w:val="008B1A07"/>
    <w:rsid w:val="008B1B4D"/>
    <w:rsid w:val="008B1C1C"/>
    <w:rsid w:val="008B1E2E"/>
    <w:rsid w:val="008B21AC"/>
    <w:rsid w:val="008B2282"/>
    <w:rsid w:val="008B2344"/>
    <w:rsid w:val="008B24A8"/>
    <w:rsid w:val="008B2599"/>
    <w:rsid w:val="008B2940"/>
    <w:rsid w:val="008B2A37"/>
    <w:rsid w:val="008B2A45"/>
    <w:rsid w:val="008B2BAB"/>
    <w:rsid w:val="008B2EB4"/>
    <w:rsid w:val="008B31B6"/>
    <w:rsid w:val="008B3A82"/>
    <w:rsid w:val="008B3D81"/>
    <w:rsid w:val="008B3F03"/>
    <w:rsid w:val="008B3F13"/>
    <w:rsid w:val="008B4056"/>
    <w:rsid w:val="008B450B"/>
    <w:rsid w:val="008B4645"/>
    <w:rsid w:val="008B4C07"/>
    <w:rsid w:val="008B4CFF"/>
    <w:rsid w:val="008B4D95"/>
    <w:rsid w:val="008B549F"/>
    <w:rsid w:val="008B5BB5"/>
    <w:rsid w:val="008B5F5D"/>
    <w:rsid w:val="008B5FF6"/>
    <w:rsid w:val="008B6034"/>
    <w:rsid w:val="008B6102"/>
    <w:rsid w:val="008B629D"/>
    <w:rsid w:val="008B6453"/>
    <w:rsid w:val="008B653B"/>
    <w:rsid w:val="008B678D"/>
    <w:rsid w:val="008B6BFA"/>
    <w:rsid w:val="008B6E0C"/>
    <w:rsid w:val="008B6ED6"/>
    <w:rsid w:val="008B71C9"/>
    <w:rsid w:val="008B7334"/>
    <w:rsid w:val="008B737E"/>
    <w:rsid w:val="008B73E2"/>
    <w:rsid w:val="008B7495"/>
    <w:rsid w:val="008B7658"/>
    <w:rsid w:val="008B7829"/>
    <w:rsid w:val="008B78B8"/>
    <w:rsid w:val="008B792F"/>
    <w:rsid w:val="008B794F"/>
    <w:rsid w:val="008B7D68"/>
    <w:rsid w:val="008C02F8"/>
    <w:rsid w:val="008C07CB"/>
    <w:rsid w:val="008C08E0"/>
    <w:rsid w:val="008C0DDF"/>
    <w:rsid w:val="008C0E42"/>
    <w:rsid w:val="008C0FD5"/>
    <w:rsid w:val="008C1011"/>
    <w:rsid w:val="008C1A0F"/>
    <w:rsid w:val="008C1C2F"/>
    <w:rsid w:val="008C1ED1"/>
    <w:rsid w:val="008C2250"/>
    <w:rsid w:val="008C2663"/>
    <w:rsid w:val="008C2811"/>
    <w:rsid w:val="008C2938"/>
    <w:rsid w:val="008C2D55"/>
    <w:rsid w:val="008C2DC0"/>
    <w:rsid w:val="008C2EF1"/>
    <w:rsid w:val="008C35E1"/>
    <w:rsid w:val="008C3A78"/>
    <w:rsid w:val="008C3B11"/>
    <w:rsid w:val="008C3E51"/>
    <w:rsid w:val="008C3FA8"/>
    <w:rsid w:val="008C4100"/>
    <w:rsid w:val="008C422D"/>
    <w:rsid w:val="008C45F1"/>
    <w:rsid w:val="008C4679"/>
    <w:rsid w:val="008C495C"/>
    <w:rsid w:val="008C4A0E"/>
    <w:rsid w:val="008C5412"/>
    <w:rsid w:val="008C55E3"/>
    <w:rsid w:val="008C59BB"/>
    <w:rsid w:val="008C5B53"/>
    <w:rsid w:val="008C5BB7"/>
    <w:rsid w:val="008C5E75"/>
    <w:rsid w:val="008C5EEB"/>
    <w:rsid w:val="008C6106"/>
    <w:rsid w:val="008C6217"/>
    <w:rsid w:val="008C65A8"/>
    <w:rsid w:val="008C6A77"/>
    <w:rsid w:val="008C6B7E"/>
    <w:rsid w:val="008C7264"/>
    <w:rsid w:val="008C7322"/>
    <w:rsid w:val="008C767A"/>
    <w:rsid w:val="008C7789"/>
    <w:rsid w:val="008C77D6"/>
    <w:rsid w:val="008C7AE6"/>
    <w:rsid w:val="008C7F9E"/>
    <w:rsid w:val="008D0017"/>
    <w:rsid w:val="008D05A3"/>
    <w:rsid w:val="008D0888"/>
    <w:rsid w:val="008D0B86"/>
    <w:rsid w:val="008D0C00"/>
    <w:rsid w:val="008D0CB9"/>
    <w:rsid w:val="008D0DF1"/>
    <w:rsid w:val="008D0E97"/>
    <w:rsid w:val="008D0FDC"/>
    <w:rsid w:val="008D106D"/>
    <w:rsid w:val="008D1200"/>
    <w:rsid w:val="008D1228"/>
    <w:rsid w:val="008D14B9"/>
    <w:rsid w:val="008D150A"/>
    <w:rsid w:val="008D1554"/>
    <w:rsid w:val="008D170E"/>
    <w:rsid w:val="008D1793"/>
    <w:rsid w:val="008D1A37"/>
    <w:rsid w:val="008D1AA3"/>
    <w:rsid w:val="008D1B6A"/>
    <w:rsid w:val="008D1C6E"/>
    <w:rsid w:val="008D1D20"/>
    <w:rsid w:val="008D2018"/>
    <w:rsid w:val="008D21F1"/>
    <w:rsid w:val="008D26CE"/>
    <w:rsid w:val="008D27E2"/>
    <w:rsid w:val="008D2979"/>
    <w:rsid w:val="008D2E97"/>
    <w:rsid w:val="008D31E5"/>
    <w:rsid w:val="008D321F"/>
    <w:rsid w:val="008D338F"/>
    <w:rsid w:val="008D3AFA"/>
    <w:rsid w:val="008D3BAA"/>
    <w:rsid w:val="008D3C0C"/>
    <w:rsid w:val="008D3C3B"/>
    <w:rsid w:val="008D3C3C"/>
    <w:rsid w:val="008D4000"/>
    <w:rsid w:val="008D403F"/>
    <w:rsid w:val="008D40B7"/>
    <w:rsid w:val="008D42D4"/>
    <w:rsid w:val="008D47AC"/>
    <w:rsid w:val="008D481E"/>
    <w:rsid w:val="008D49B1"/>
    <w:rsid w:val="008D4B74"/>
    <w:rsid w:val="008D4E4C"/>
    <w:rsid w:val="008D4F0D"/>
    <w:rsid w:val="008D4F73"/>
    <w:rsid w:val="008D4FC8"/>
    <w:rsid w:val="008D5146"/>
    <w:rsid w:val="008D521E"/>
    <w:rsid w:val="008D5298"/>
    <w:rsid w:val="008D54F9"/>
    <w:rsid w:val="008D55DE"/>
    <w:rsid w:val="008D5720"/>
    <w:rsid w:val="008D5770"/>
    <w:rsid w:val="008D58E2"/>
    <w:rsid w:val="008D602D"/>
    <w:rsid w:val="008D68D2"/>
    <w:rsid w:val="008D6A6B"/>
    <w:rsid w:val="008D6E5B"/>
    <w:rsid w:val="008D6F6E"/>
    <w:rsid w:val="008D72A5"/>
    <w:rsid w:val="008D74F5"/>
    <w:rsid w:val="008D778F"/>
    <w:rsid w:val="008D794E"/>
    <w:rsid w:val="008D7B4B"/>
    <w:rsid w:val="008D7DCC"/>
    <w:rsid w:val="008E029E"/>
    <w:rsid w:val="008E0497"/>
    <w:rsid w:val="008E0618"/>
    <w:rsid w:val="008E06A7"/>
    <w:rsid w:val="008E07A3"/>
    <w:rsid w:val="008E07A8"/>
    <w:rsid w:val="008E07FE"/>
    <w:rsid w:val="008E0982"/>
    <w:rsid w:val="008E09CF"/>
    <w:rsid w:val="008E09EB"/>
    <w:rsid w:val="008E0C31"/>
    <w:rsid w:val="008E0D31"/>
    <w:rsid w:val="008E0E3F"/>
    <w:rsid w:val="008E1155"/>
    <w:rsid w:val="008E130F"/>
    <w:rsid w:val="008E1498"/>
    <w:rsid w:val="008E181B"/>
    <w:rsid w:val="008E1C04"/>
    <w:rsid w:val="008E1D2F"/>
    <w:rsid w:val="008E1E27"/>
    <w:rsid w:val="008E1F39"/>
    <w:rsid w:val="008E1F9D"/>
    <w:rsid w:val="008E1FBF"/>
    <w:rsid w:val="008E2276"/>
    <w:rsid w:val="008E22BF"/>
    <w:rsid w:val="008E22D9"/>
    <w:rsid w:val="008E22E0"/>
    <w:rsid w:val="008E27D2"/>
    <w:rsid w:val="008E2980"/>
    <w:rsid w:val="008E2B14"/>
    <w:rsid w:val="008E2B27"/>
    <w:rsid w:val="008E2E1A"/>
    <w:rsid w:val="008E2EC6"/>
    <w:rsid w:val="008E2FF5"/>
    <w:rsid w:val="008E3171"/>
    <w:rsid w:val="008E3F14"/>
    <w:rsid w:val="008E3FB8"/>
    <w:rsid w:val="008E423C"/>
    <w:rsid w:val="008E4951"/>
    <w:rsid w:val="008E4B77"/>
    <w:rsid w:val="008E4C7B"/>
    <w:rsid w:val="008E4C95"/>
    <w:rsid w:val="008E50C9"/>
    <w:rsid w:val="008E5224"/>
    <w:rsid w:val="008E5346"/>
    <w:rsid w:val="008E5375"/>
    <w:rsid w:val="008E5546"/>
    <w:rsid w:val="008E5616"/>
    <w:rsid w:val="008E568C"/>
    <w:rsid w:val="008E57AE"/>
    <w:rsid w:val="008E57C6"/>
    <w:rsid w:val="008E57D9"/>
    <w:rsid w:val="008E587C"/>
    <w:rsid w:val="008E594E"/>
    <w:rsid w:val="008E5D0B"/>
    <w:rsid w:val="008E60B7"/>
    <w:rsid w:val="008E619C"/>
    <w:rsid w:val="008E62C8"/>
    <w:rsid w:val="008E6717"/>
    <w:rsid w:val="008E6898"/>
    <w:rsid w:val="008E6B32"/>
    <w:rsid w:val="008E6D3F"/>
    <w:rsid w:val="008E6DDD"/>
    <w:rsid w:val="008E6E18"/>
    <w:rsid w:val="008E71E4"/>
    <w:rsid w:val="008E7212"/>
    <w:rsid w:val="008E790E"/>
    <w:rsid w:val="008E7C1B"/>
    <w:rsid w:val="008E7D3D"/>
    <w:rsid w:val="008E7E60"/>
    <w:rsid w:val="008E7EB1"/>
    <w:rsid w:val="008E7F6E"/>
    <w:rsid w:val="008F05A3"/>
    <w:rsid w:val="008F069C"/>
    <w:rsid w:val="008F0D2A"/>
    <w:rsid w:val="008F0D6C"/>
    <w:rsid w:val="008F0E4F"/>
    <w:rsid w:val="008F1111"/>
    <w:rsid w:val="008F1184"/>
    <w:rsid w:val="008F13F5"/>
    <w:rsid w:val="008F1520"/>
    <w:rsid w:val="008F1595"/>
    <w:rsid w:val="008F1837"/>
    <w:rsid w:val="008F187F"/>
    <w:rsid w:val="008F18E5"/>
    <w:rsid w:val="008F1935"/>
    <w:rsid w:val="008F1A39"/>
    <w:rsid w:val="008F1A51"/>
    <w:rsid w:val="008F1E88"/>
    <w:rsid w:val="008F1FEE"/>
    <w:rsid w:val="008F2086"/>
    <w:rsid w:val="008F2454"/>
    <w:rsid w:val="008F26E2"/>
    <w:rsid w:val="008F28DA"/>
    <w:rsid w:val="008F29FC"/>
    <w:rsid w:val="008F2AFF"/>
    <w:rsid w:val="008F2C56"/>
    <w:rsid w:val="008F2F8E"/>
    <w:rsid w:val="008F30B9"/>
    <w:rsid w:val="008F3777"/>
    <w:rsid w:val="008F38BC"/>
    <w:rsid w:val="008F38CB"/>
    <w:rsid w:val="008F3E6A"/>
    <w:rsid w:val="008F4089"/>
    <w:rsid w:val="008F46EC"/>
    <w:rsid w:val="008F490B"/>
    <w:rsid w:val="008F51FF"/>
    <w:rsid w:val="008F553E"/>
    <w:rsid w:val="008F59AA"/>
    <w:rsid w:val="008F5A3F"/>
    <w:rsid w:val="008F5A9F"/>
    <w:rsid w:val="008F5CE2"/>
    <w:rsid w:val="008F5DAB"/>
    <w:rsid w:val="008F5E8F"/>
    <w:rsid w:val="008F6479"/>
    <w:rsid w:val="008F6491"/>
    <w:rsid w:val="008F6558"/>
    <w:rsid w:val="008F65A3"/>
    <w:rsid w:val="008F6881"/>
    <w:rsid w:val="008F69C9"/>
    <w:rsid w:val="008F6D55"/>
    <w:rsid w:val="008F6DF7"/>
    <w:rsid w:val="008F6F06"/>
    <w:rsid w:val="008F7248"/>
    <w:rsid w:val="008F7397"/>
    <w:rsid w:val="008F7C9F"/>
    <w:rsid w:val="008F7E22"/>
    <w:rsid w:val="008F7F27"/>
    <w:rsid w:val="00900319"/>
    <w:rsid w:val="00900816"/>
    <w:rsid w:val="009009AA"/>
    <w:rsid w:val="00900BB0"/>
    <w:rsid w:val="00900BFE"/>
    <w:rsid w:val="00900C51"/>
    <w:rsid w:val="00900D39"/>
    <w:rsid w:val="009011E8"/>
    <w:rsid w:val="0090125C"/>
    <w:rsid w:val="009012CB"/>
    <w:rsid w:val="009012D0"/>
    <w:rsid w:val="009015CC"/>
    <w:rsid w:val="00901B30"/>
    <w:rsid w:val="00901CA7"/>
    <w:rsid w:val="00901CF7"/>
    <w:rsid w:val="009020A8"/>
    <w:rsid w:val="009021A9"/>
    <w:rsid w:val="009026BF"/>
    <w:rsid w:val="00902788"/>
    <w:rsid w:val="00902842"/>
    <w:rsid w:val="009028CF"/>
    <w:rsid w:val="00902A51"/>
    <w:rsid w:val="00902B7B"/>
    <w:rsid w:val="00902BCB"/>
    <w:rsid w:val="00902EFA"/>
    <w:rsid w:val="009031CA"/>
    <w:rsid w:val="00903255"/>
    <w:rsid w:val="00903582"/>
    <w:rsid w:val="009035C3"/>
    <w:rsid w:val="009039A6"/>
    <w:rsid w:val="00903DA2"/>
    <w:rsid w:val="00904145"/>
    <w:rsid w:val="009041A1"/>
    <w:rsid w:val="009042B8"/>
    <w:rsid w:val="009044C1"/>
    <w:rsid w:val="00904601"/>
    <w:rsid w:val="009046DE"/>
    <w:rsid w:val="00904714"/>
    <w:rsid w:val="00904940"/>
    <w:rsid w:val="00905015"/>
    <w:rsid w:val="00905176"/>
    <w:rsid w:val="0090523D"/>
    <w:rsid w:val="00905380"/>
    <w:rsid w:val="0090546C"/>
    <w:rsid w:val="0090559B"/>
    <w:rsid w:val="0090561F"/>
    <w:rsid w:val="009056AB"/>
    <w:rsid w:val="0090597A"/>
    <w:rsid w:val="00905985"/>
    <w:rsid w:val="00905B97"/>
    <w:rsid w:val="00905D17"/>
    <w:rsid w:val="00905D31"/>
    <w:rsid w:val="00905F29"/>
    <w:rsid w:val="00906224"/>
    <w:rsid w:val="00906313"/>
    <w:rsid w:val="00906667"/>
    <w:rsid w:val="009067E6"/>
    <w:rsid w:val="00906A6E"/>
    <w:rsid w:val="00907070"/>
    <w:rsid w:val="009070A2"/>
    <w:rsid w:val="009073DD"/>
    <w:rsid w:val="00907804"/>
    <w:rsid w:val="00907826"/>
    <w:rsid w:val="00907EC8"/>
    <w:rsid w:val="00907F02"/>
    <w:rsid w:val="00910065"/>
    <w:rsid w:val="00910137"/>
    <w:rsid w:val="00910B3B"/>
    <w:rsid w:val="00910B3C"/>
    <w:rsid w:val="00910CD6"/>
    <w:rsid w:val="00910F00"/>
    <w:rsid w:val="00910F0E"/>
    <w:rsid w:val="00911299"/>
    <w:rsid w:val="009112E0"/>
    <w:rsid w:val="0091167B"/>
    <w:rsid w:val="00911B23"/>
    <w:rsid w:val="00911F3A"/>
    <w:rsid w:val="0091233B"/>
    <w:rsid w:val="00912494"/>
    <w:rsid w:val="00912697"/>
    <w:rsid w:val="00912991"/>
    <w:rsid w:val="00912C52"/>
    <w:rsid w:val="00912E08"/>
    <w:rsid w:val="009131BC"/>
    <w:rsid w:val="00913299"/>
    <w:rsid w:val="009132B0"/>
    <w:rsid w:val="0091336A"/>
    <w:rsid w:val="009133D2"/>
    <w:rsid w:val="009134A7"/>
    <w:rsid w:val="00913AB3"/>
    <w:rsid w:val="00913D51"/>
    <w:rsid w:val="00913FD6"/>
    <w:rsid w:val="00913FF6"/>
    <w:rsid w:val="00914256"/>
    <w:rsid w:val="00914417"/>
    <w:rsid w:val="00914CC1"/>
    <w:rsid w:val="00914D9F"/>
    <w:rsid w:val="0091531B"/>
    <w:rsid w:val="00915424"/>
    <w:rsid w:val="009156FD"/>
    <w:rsid w:val="00915E44"/>
    <w:rsid w:val="00915EAD"/>
    <w:rsid w:val="0091626C"/>
    <w:rsid w:val="0091661E"/>
    <w:rsid w:val="00916A27"/>
    <w:rsid w:val="00916A98"/>
    <w:rsid w:val="00916B57"/>
    <w:rsid w:val="00916BF2"/>
    <w:rsid w:val="00917489"/>
    <w:rsid w:val="00917556"/>
    <w:rsid w:val="0091763E"/>
    <w:rsid w:val="00917732"/>
    <w:rsid w:val="00917AB6"/>
    <w:rsid w:val="00917AB7"/>
    <w:rsid w:val="00917D85"/>
    <w:rsid w:val="00917D96"/>
    <w:rsid w:val="00917E20"/>
    <w:rsid w:val="00917EE8"/>
    <w:rsid w:val="00917FDB"/>
    <w:rsid w:val="009201A1"/>
    <w:rsid w:val="00920540"/>
    <w:rsid w:val="00920661"/>
    <w:rsid w:val="00920BCC"/>
    <w:rsid w:val="00920C43"/>
    <w:rsid w:val="00920C8F"/>
    <w:rsid w:val="0092109E"/>
    <w:rsid w:val="009210DF"/>
    <w:rsid w:val="0092125D"/>
    <w:rsid w:val="0092130F"/>
    <w:rsid w:val="00921523"/>
    <w:rsid w:val="009215B5"/>
    <w:rsid w:val="00921743"/>
    <w:rsid w:val="00921B15"/>
    <w:rsid w:val="00921B4E"/>
    <w:rsid w:val="00921BF6"/>
    <w:rsid w:val="009221F3"/>
    <w:rsid w:val="00922240"/>
    <w:rsid w:val="00922708"/>
    <w:rsid w:val="00922A25"/>
    <w:rsid w:val="00922A7B"/>
    <w:rsid w:val="00922B89"/>
    <w:rsid w:val="00922C85"/>
    <w:rsid w:val="00922E9F"/>
    <w:rsid w:val="00923105"/>
    <w:rsid w:val="00923290"/>
    <w:rsid w:val="009233FC"/>
    <w:rsid w:val="0092355A"/>
    <w:rsid w:val="00923646"/>
    <w:rsid w:val="00923673"/>
    <w:rsid w:val="00923705"/>
    <w:rsid w:val="0092387C"/>
    <w:rsid w:val="00923C62"/>
    <w:rsid w:val="00923D59"/>
    <w:rsid w:val="00923F09"/>
    <w:rsid w:val="00924498"/>
    <w:rsid w:val="00924A67"/>
    <w:rsid w:val="00924AF3"/>
    <w:rsid w:val="00924B55"/>
    <w:rsid w:val="00924C82"/>
    <w:rsid w:val="00924DD6"/>
    <w:rsid w:val="00924EE0"/>
    <w:rsid w:val="0092505C"/>
    <w:rsid w:val="0092522D"/>
    <w:rsid w:val="00925476"/>
    <w:rsid w:val="009254EC"/>
    <w:rsid w:val="009254F3"/>
    <w:rsid w:val="009254F7"/>
    <w:rsid w:val="009255D3"/>
    <w:rsid w:val="00925618"/>
    <w:rsid w:val="00925786"/>
    <w:rsid w:val="009257D6"/>
    <w:rsid w:val="00925BD4"/>
    <w:rsid w:val="00925E5E"/>
    <w:rsid w:val="009262AA"/>
    <w:rsid w:val="0092648A"/>
    <w:rsid w:val="009265CE"/>
    <w:rsid w:val="009266D4"/>
    <w:rsid w:val="0092684B"/>
    <w:rsid w:val="00926851"/>
    <w:rsid w:val="009269AF"/>
    <w:rsid w:val="00926B09"/>
    <w:rsid w:val="00926DAC"/>
    <w:rsid w:val="00926E4F"/>
    <w:rsid w:val="00926F58"/>
    <w:rsid w:val="00926FEB"/>
    <w:rsid w:val="00927098"/>
    <w:rsid w:val="0092719E"/>
    <w:rsid w:val="00927279"/>
    <w:rsid w:val="0092730A"/>
    <w:rsid w:val="009275C4"/>
    <w:rsid w:val="00927612"/>
    <w:rsid w:val="0092772E"/>
    <w:rsid w:val="009277DE"/>
    <w:rsid w:val="00927D3A"/>
    <w:rsid w:val="00927E14"/>
    <w:rsid w:val="009301DF"/>
    <w:rsid w:val="0093087A"/>
    <w:rsid w:val="009309FC"/>
    <w:rsid w:val="00930A93"/>
    <w:rsid w:val="00930B39"/>
    <w:rsid w:val="00930EA8"/>
    <w:rsid w:val="00930FF1"/>
    <w:rsid w:val="0093101C"/>
    <w:rsid w:val="009313BF"/>
    <w:rsid w:val="009313DB"/>
    <w:rsid w:val="00931803"/>
    <w:rsid w:val="00931A9C"/>
    <w:rsid w:val="00931B8E"/>
    <w:rsid w:val="009323C6"/>
    <w:rsid w:val="0093265D"/>
    <w:rsid w:val="0093297D"/>
    <w:rsid w:val="009329A2"/>
    <w:rsid w:val="00932A1C"/>
    <w:rsid w:val="00932A88"/>
    <w:rsid w:val="00932BE2"/>
    <w:rsid w:val="00932CA7"/>
    <w:rsid w:val="00932DE0"/>
    <w:rsid w:val="00933011"/>
    <w:rsid w:val="0093335E"/>
    <w:rsid w:val="0093341A"/>
    <w:rsid w:val="009336D6"/>
    <w:rsid w:val="00933BD2"/>
    <w:rsid w:val="00933E91"/>
    <w:rsid w:val="0093416A"/>
    <w:rsid w:val="00934636"/>
    <w:rsid w:val="00934A15"/>
    <w:rsid w:val="00934C84"/>
    <w:rsid w:val="00934DCC"/>
    <w:rsid w:val="00934ED7"/>
    <w:rsid w:val="009351B4"/>
    <w:rsid w:val="00935671"/>
    <w:rsid w:val="009359C0"/>
    <w:rsid w:val="00935C37"/>
    <w:rsid w:val="00935E30"/>
    <w:rsid w:val="00935E8F"/>
    <w:rsid w:val="00935F03"/>
    <w:rsid w:val="0093602C"/>
    <w:rsid w:val="009360BE"/>
    <w:rsid w:val="0093646D"/>
    <w:rsid w:val="0093662C"/>
    <w:rsid w:val="00936795"/>
    <w:rsid w:val="0093694D"/>
    <w:rsid w:val="00936EEE"/>
    <w:rsid w:val="0093701F"/>
    <w:rsid w:val="009372BF"/>
    <w:rsid w:val="00937D8C"/>
    <w:rsid w:val="0094007D"/>
    <w:rsid w:val="009402A0"/>
    <w:rsid w:val="009404B4"/>
    <w:rsid w:val="0094082D"/>
    <w:rsid w:val="00940C0D"/>
    <w:rsid w:val="00940C1A"/>
    <w:rsid w:val="00940C61"/>
    <w:rsid w:val="00940CD8"/>
    <w:rsid w:val="00940D06"/>
    <w:rsid w:val="00940D3D"/>
    <w:rsid w:val="00940E99"/>
    <w:rsid w:val="00940F4E"/>
    <w:rsid w:val="00940F50"/>
    <w:rsid w:val="0094109E"/>
    <w:rsid w:val="00941427"/>
    <w:rsid w:val="00941940"/>
    <w:rsid w:val="00941C4E"/>
    <w:rsid w:val="00941C75"/>
    <w:rsid w:val="00942228"/>
    <w:rsid w:val="009423A1"/>
    <w:rsid w:val="009424AE"/>
    <w:rsid w:val="00942669"/>
    <w:rsid w:val="009427DC"/>
    <w:rsid w:val="00942885"/>
    <w:rsid w:val="00942893"/>
    <w:rsid w:val="00942BA2"/>
    <w:rsid w:val="00942D43"/>
    <w:rsid w:val="00942FCA"/>
    <w:rsid w:val="0094302F"/>
    <w:rsid w:val="00943572"/>
    <w:rsid w:val="0094359A"/>
    <w:rsid w:val="009435B7"/>
    <w:rsid w:val="009436E5"/>
    <w:rsid w:val="00943880"/>
    <w:rsid w:val="00943D68"/>
    <w:rsid w:val="00943E37"/>
    <w:rsid w:val="00943F1E"/>
    <w:rsid w:val="00943F97"/>
    <w:rsid w:val="009444BE"/>
    <w:rsid w:val="00944517"/>
    <w:rsid w:val="0094470A"/>
    <w:rsid w:val="00944758"/>
    <w:rsid w:val="009447E0"/>
    <w:rsid w:val="00944F1F"/>
    <w:rsid w:val="00944F94"/>
    <w:rsid w:val="00944FAE"/>
    <w:rsid w:val="009452C2"/>
    <w:rsid w:val="0094539A"/>
    <w:rsid w:val="009453C5"/>
    <w:rsid w:val="00945490"/>
    <w:rsid w:val="00945562"/>
    <w:rsid w:val="009457F9"/>
    <w:rsid w:val="00945F3E"/>
    <w:rsid w:val="00945FED"/>
    <w:rsid w:val="0094605E"/>
    <w:rsid w:val="009463AE"/>
    <w:rsid w:val="00946480"/>
    <w:rsid w:val="00946539"/>
    <w:rsid w:val="0094654C"/>
    <w:rsid w:val="00946788"/>
    <w:rsid w:val="00946841"/>
    <w:rsid w:val="009468B3"/>
    <w:rsid w:val="00946E56"/>
    <w:rsid w:val="00946FCB"/>
    <w:rsid w:val="009470CC"/>
    <w:rsid w:val="00947340"/>
    <w:rsid w:val="0094740C"/>
    <w:rsid w:val="00947435"/>
    <w:rsid w:val="00947438"/>
    <w:rsid w:val="00947453"/>
    <w:rsid w:val="009477B2"/>
    <w:rsid w:val="00947CB8"/>
    <w:rsid w:val="00947CC5"/>
    <w:rsid w:val="00947F33"/>
    <w:rsid w:val="009500B2"/>
    <w:rsid w:val="00950204"/>
    <w:rsid w:val="00950214"/>
    <w:rsid w:val="00950481"/>
    <w:rsid w:val="0095049C"/>
    <w:rsid w:val="00950A31"/>
    <w:rsid w:val="00950B39"/>
    <w:rsid w:val="00950EEA"/>
    <w:rsid w:val="009510C8"/>
    <w:rsid w:val="00951357"/>
    <w:rsid w:val="00951503"/>
    <w:rsid w:val="0095151B"/>
    <w:rsid w:val="0095160A"/>
    <w:rsid w:val="00951943"/>
    <w:rsid w:val="00951D45"/>
    <w:rsid w:val="00951FC1"/>
    <w:rsid w:val="009520D0"/>
    <w:rsid w:val="009521D4"/>
    <w:rsid w:val="0095232B"/>
    <w:rsid w:val="00952568"/>
    <w:rsid w:val="009526E5"/>
    <w:rsid w:val="00952CE0"/>
    <w:rsid w:val="00952E14"/>
    <w:rsid w:val="00953119"/>
    <w:rsid w:val="00953188"/>
    <w:rsid w:val="009533B6"/>
    <w:rsid w:val="00953906"/>
    <w:rsid w:val="0095393C"/>
    <w:rsid w:val="00953D28"/>
    <w:rsid w:val="00953DCC"/>
    <w:rsid w:val="00953ECF"/>
    <w:rsid w:val="00954003"/>
    <w:rsid w:val="0095413C"/>
    <w:rsid w:val="00954433"/>
    <w:rsid w:val="009544FB"/>
    <w:rsid w:val="00954549"/>
    <w:rsid w:val="0095459A"/>
    <w:rsid w:val="00954805"/>
    <w:rsid w:val="00954820"/>
    <w:rsid w:val="00954E20"/>
    <w:rsid w:val="00954F08"/>
    <w:rsid w:val="0095502F"/>
    <w:rsid w:val="00955055"/>
    <w:rsid w:val="00955729"/>
    <w:rsid w:val="00955915"/>
    <w:rsid w:val="00955949"/>
    <w:rsid w:val="00955A3F"/>
    <w:rsid w:val="00955E3C"/>
    <w:rsid w:val="00955EB1"/>
    <w:rsid w:val="00955F90"/>
    <w:rsid w:val="00956199"/>
    <w:rsid w:val="009561C6"/>
    <w:rsid w:val="00956289"/>
    <w:rsid w:val="0095632C"/>
    <w:rsid w:val="00956453"/>
    <w:rsid w:val="00956975"/>
    <w:rsid w:val="00956E34"/>
    <w:rsid w:val="0095709E"/>
    <w:rsid w:val="009570F8"/>
    <w:rsid w:val="00957265"/>
    <w:rsid w:val="0095769A"/>
    <w:rsid w:val="009577A7"/>
    <w:rsid w:val="00957B94"/>
    <w:rsid w:val="00957BBB"/>
    <w:rsid w:val="00957DCE"/>
    <w:rsid w:val="009603E4"/>
    <w:rsid w:val="009606E2"/>
    <w:rsid w:val="0096101B"/>
    <w:rsid w:val="009610C0"/>
    <w:rsid w:val="009612B6"/>
    <w:rsid w:val="0096133A"/>
    <w:rsid w:val="009614FF"/>
    <w:rsid w:val="0096160F"/>
    <w:rsid w:val="0096178A"/>
    <w:rsid w:val="009619D9"/>
    <w:rsid w:val="00961A2B"/>
    <w:rsid w:val="00961CA4"/>
    <w:rsid w:val="00961CF6"/>
    <w:rsid w:val="00961D00"/>
    <w:rsid w:val="00961F80"/>
    <w:rsid w:val="00961FCA"/>
    <w:rsid w:val="00962084"/>
    <w:rsid w:val="009620E5"/>
    <w:rsid w:val="00962334"/>
    <w:rsid w:val="0096243A"/>
    <w:rsid w:val="00962474"/>
    <w:rsid w:val="00962795"/>
    <w:rsid w:val="0096355D"/>
    <w:rsid w:val="0096361B"/>
    <w:rsid w:val="00963932"/>
    <w:rsid w:val="00963941"/>
    <w:rsid w:val="009639D2"/>
    <w:rsid w:val="00963A11"/>
    <w:rsid w:val="00963CFC"/>
    <w:rsid w:val="00963DFE"/>
    <w:rsid w:val="00963E30"/>
    <w:rsid w:val="00964091"/>
    <w:rsid w:val="00964279"/>
    <w:rsid w:val="0096431F"/>
    <w:rsid w:val="00964373"/>
    <w:rsid w:val="009644D8"/>
    <w:rsid w:val="009646E4"/>
    <w:rsid w:val="009647A5"/>
    <w:rsid w:val="0096489B"/>
    <w:rsid w:val="009648AC"/>
    <w:rsid w:val="00964936"/>
    <w:rsid w:val="00964B21"/>
    <w:rsid w:val="00964B6C"/>
    <w:rsid w:val="00964C17"/>
    <w:rsid w:val="00964C3D"/>
    <w:rsid w:val="00964D9D"/>
    <w:rsid w:val="00964E52"/>
    <w:rsid w:val="0096530A"/>
    <w:rsid w:val="00965425"/>
    <w:rsid w:val="00965E41"/>
    <w:rsid w:val="00966328"/>
    <w:rsid w:val="0096646F"/>
    <w:rsid w:val="00966549"/>
    <w:rsid w:val="009666A3"/>
    <w:rsid w:val="00966892"/>
    <w:rsid w:val="00966957"/>
    <w:rsid w:val="00966987"/>
    <w:rsid w:val="009672E0"/>
    <w:rsid w:val="0096748D"/>
    <w:rsid w:val="0096767D"/>
    <w:rsid w:val="009677AE"/>
    <w:rsid w:val="009677B9"/>
    <w:rsid w:val="00967B35"/>
    <w:rsid w:val="00967E18"/>
    <w:rsid w:val="00970045"/>
    <w:rsid w:val="0097025E"/>
    <w:rsid w:val="00970289"/>
    <w:rsid w:val="009705E7"/>
    <w:rsid w:val="009706AB"/>
    <w:rsid w:val="00970AA7"/>
    <w:rsid w:val="00971031"/>
    <w:rsid w:val="0097119B"/>
    <w:rsid w:val="00971866"/>
    <w:rsid w:val="00971D0F"/>
    <w:rsid w:val="00971F39"/>
    <w:rsid w:val="009720A9"/>
    <w:rsid w:val="009720CF"/>
    <w:rsid w:val="009721BA"/>
    <w:rsid w:val="009721E4"/>
    <w:rsid w:val="00972801"/>
    <w:rsid w:val="00972D6F"/>
    <w:rsid w:val="00972FD2"/>
    <w:rsid w:val="0097303A"/>
    <w:rsid w:val="00973147"/>
    <w:rsid w:val="009731EC"/>
    <w:rsid w:val="0097376B"/>
    <w:rsid w:val="00973A67"/>
    <w:rsid w:val="00973AAC"/>
    <w:rsid w:val="00973ABC"/>
    <w:rsid w:val="00973ACA"/>
    <w:rsid w:val="00973B76"/>
    <w:rsid w:val="00973C19"/>
    <w:rsid w:val="00973C2A"/>
    <w:rsid w:val="00973C7B"/>
    <w:rsid w:val="00973DE3"/>
    <w:rsid w:val="00974254"/>
    <w:rsid w:val="0097425D"/>
    <w:rsid w:val="009743C7"/>
    <w:rsid w:val="009743FB"/>
    <w:rsid w:val="00974884"/>
    <w:rsid w:val="0097495F"/>
    <w:rsid w:val="00974CAC"/>
    <w:rsid w:val="00974D41"/>
    <w:rsid w:val="00974D42"/>
    <w:rsid w:val="00974D5A"/>
    <w:rsid w:val="00974E59"/>
    <w:rsid w:val="00974F27"/>
    <w:rsid w:val="00975183"/>
    <w:rsid w:val="009752A6"/>
    <w:rsid w:val="009752F2"/>
    <w:rsid w:val="00975364"/>
    <w:rsid w:val="009754D1"/>
    <w:rsid w:val="009755AF"/>
    <w:rsid w:val="009756AA"/>
    <w:rsid w:val="0097603C"/>
    <w:rsid w:val="009760D0"/>
    <w:rsid w:val="00976275"/>
    <w:rsid w:val="009763A9"/>
    <w:rsid w:val="009766A1"/>
    <w:rsid w:val="00976761"/>
    <w:rsid w:val="00976DAC"/>
    <w:rsid w:val="00976F14"/>
    <w:rsid w:val="00976F6A"/>
    <w:rsid w:val="009770C4"/>
    <w:rsid w:val="009775AE"/>
    <w:rsid w:val="0097791B"/>
    <w:rsid w:val="00977A94"/>
    <w:rsid w:val="00977C55"/>
    <w:rsid w:val="00977CA8"/>
    <w:rsid w:val="00977DE9"/>
    <w:rsid w:val="0098003E"/>
    <w:rsid w:val="00980072"/>
    <w:rsid w:val="00980785"/>
    <w:rsid w:val="009808E0"/>
    <w:rsid w:val="009809E1"/>
    <w:rsid w:val="00980A27"/>
    <w:rsid w:val="00980B01"/>
    <w:rsid w:val="00980B86"/>
    <w:rsid w:val="00980C2C"/>
    <w:rsid w:val="00980F6B"/>
    <w:rsid w:val="009818E6"/>
    <w:rsid w:val="00981E1C"/>
    <w:rsid w:val="00981EE3"/>
    <w:rsid w:val="0098217B"/>
    <w:rsid w:val="0098219A"/>
    <w:rsid w:val="0098221B"/>
    <w:rsid w:val="00982250"/>
    <w:rsid w:val="009825EB"/>
    <w:rsid w:val="00982BD6"/>
    <w:rsid w:val="00982E06"/>
    <w:rsid w:val="009830EB"/>
    <w:rsid w:val="00983141"/>
    <w:rsid w:val="0098334B"/>
    <w:rsid w:val="00983359"/>
    <w:rsid w:val="009836E7"/>
    <w:rsid w:val="00983717"/>
    <w:rsid w:val="009838E2"/>
    <w:rsid w:val="00983A42"/>
    <w:rsid w:val="00983E2A"/>
    <w:rsid w:val="00983E44"/>
    <w:rsid w:val="00983E8A"/>
    <w:rsid w:val="00983E8B"/>
    <w:rsid w:val="00984087"/>
    <w:rsid w:val="00984346"/>
    <w:rsid w:val="009846AC"/>
    <w:rsid w:val="009846EA"/>
    <w:rsid w:val="0098485E"/>
    <w:rsid w:val="009849B5"/>
    <w:rsid w:val="00984BFD"/>
    <w:rsid w:val="00984F8E"/>
    <w:rsid w:val="009852D7"/>
    <w:rsid w:val="009854BF"/>
    <w:rsid w:val="00985577"/>
    <w:rsid w:val="009855B0"/>
    <w:rsid w:val="0098574A"/>
    <w:rsid w:val="009858C9"/>
    <w:rsid w:val="00985995"/>
    <w:rsid w:val="00985A14"/>
    <w:rsid w:val="00985A2B"/>
    <w:rsid w:val="00985EE5"/>
    <w:rsid w:val="00986137"/>
    <w:rsid w:val="009862D8"/>
    <w:rsid w:val="0098648A"/>
    <w:rsid w:val="009864C3"/>
    <w:rsid w:val="009867C3"/>
    <w:rsid w:val="009868EC"/>
    <w:rsid w:val="00986BF0"/>
    <w:rsid w:val="00986E7F"/>
    <w:rsid w:val="0098705A"/>
    <w:rsid w:val="009870B1"/>
    <w:rsid w:val="009874C3"/>
    <w:rsid w:val="00987912"/>
    <w:rsid w:val="00987E1F"/>
    <w:rsid w:val="0099021E"/>
    <w:rsid w:val="00990380"/>
    <w:rsid w:val="009903A1"/>
    <w:rsid w:val="009903E6"/>
    <w:rsid w:val="00990466"/>
    <w:rsid w:val="0099075E"/>
    <w:rsid w:val="0099082D"/>
    <w:rsid w:val="009909BF"/>
    <w:rsid w:val="00990AF9"/>
    <w:rsid w:val="00990FB1"/>
    <w:rsid w:val="009910C8"/>
    <w:rsid w:val="009915E6"/>
    <w:rsid w:val="009919E7"/>
    <w:rsid w:val="00991A4B"/>
    <w:rsid w:val="00991AA5"/>
    <w:rsid w:val="00991BD2"/>
    <w:rsid w:val="00991C23"/>
    <w:rsid w:val="00991F94"/>
    <w:rsid w:val="009920E7"/>
    <w:rsid w:val="0099218B"/>
    <w:rsid w:val="009921D1"/>
    <w:rsid w:val="009923F7"/>
    <w:rsid w:val="0099277F"/>
    <w:rsid w:val="00992AC2"/>
    <w:rsid w:val="00992B91"/>
    <w:rsid w:val="00992EAA"/>
    <w:rsid w:val="00992F27"/>
    <w:rsid w:val="00992F8C"/>
    <w:rsid w:val="00992FF3"/>
    <w:rsid w:val="00993224"/>
    <w:rsid w:val="009933DE"/>
    <w:rsid w:val="00993613"/>
    <w:rsid w:val="0099388B"/>
    <w:rsid w:val="00993A0D"/>
    <w:rsid w:val="00993B73"/>
    <w:rsid w:val="00993F78"/>
    <w:rsid w:val="009940FC"/>
    <w:rsid w:val="0099434F"/>
    <w:rsid w:val="0099461E"/>
    <w:rsid w:val="0099473F"/>
    <w:rsid w:val="00994751"/>
    <w:rsid w:val="0099485A"/>
    <w:rsid w:val="0099486B"/>
    <w:rsid w:val="00994B9E"/>
    <w:rsid w:val="00994CEE"/>
    <w:rsid w:val="00994DBC"/>
    <w:rsid w:val="009953B0"/>
    <w:rsid w:val="009959C2"/>
    <w:rsid w:val="00995B24"/>
    <w:rsid w:val="00995B43"/>
    <w:rsid w:val="00995DC3"/>
    <w:rsid w:val="00995EC1"/>
    <w:rsid w:val="00996041"/>
    <w:rsid w:val="009961DE"/>
    <w:rsid w:val="009967AD"/>
    <w:rsid w:val="009969AD"/>
    <w:rsid w:val="00996A4F"/>
    <w:rsid w:val="00996F2A"/>
    <w:rsid w:val="00996F8E"/>
    <w:rsid w:val="0099753A"/>
    <w:rsid w:val="009976D1"/>
    <w:rsid w:val="00997882"/>
    <w:rsid w:val="00997B7A"/>
    <w:rsid w:val="00997BC0"/>
    <w:rsid w:val="00997C9C"/>
    <w:rsid w:val="00997E0A"/>
    <w:rsid w:val="009A0001"/>
    <w:rsid w:val="009A0020"/>
    <w:rsid w:val="009A0324"/>
    <w:rsid w:val="009A036E"/>
    <w:rsid w:val="009A0579"/>
    <w:rsid w:val="009A0637"/>
    <w:rsid w:val="009A0963"/>
    <w:rsid w:val="009A0BC2"/>
    <w:rsid w:val="009A0D6F"/>
    <w:rsid w:val="009A0DDA"/>
    <w:rsid w:val="009A12B7"/>
    <w:rsid w:val="009A1686"/>
    <w:rsid w:val="009A1803"/>
    <w:rsid w:val="009A194F"/>
    <w:rsid w:val="009A1A4A"/>
    <w:rsid w:val="009A1C3D"/>
    <w:rsid w:val="009A1C9D"/>
    <w:rsid w:val="009A1D77"/>
    <w:rsid w:val="009A1E3C"/>
    <w:rsid w:val="009A24AC"/>
    <w:rsid w:val="009A2785"/>
    <w:rsid w:val="009A2CDB"/>
    <w:rsid w:val="009A33B6"/>
    <w:rsid w:val="009A344A"/>
    <w:rsid w:val="009A3542"/>
    <w:rsid w:val="009A3631"/>
    <w:rsid w:val="009A3873"/>
    <w:rsid w:val="009A38CA"/>
    <w:rsid w:val="009A392E"/>
    <w:rsid w:val="009A3A92"/>
    <w:rsid w:val="009A3AD6"/>
    <w:rsid w:val="009A3AEE"/>
    <w:rsid w:val="009A3F86"/>
    <w:rsid w:val="009A410F"/>
    <w:rsid w:val="009A41D4"/>
    <w:rsid w:val="009A436A"/>
    <w:rsid w:val="009A44F0"/>
    <w:rsid w:val="009A47BD"/>
    <w:rsid w:val="009A4896"/>
    <w:rsid w:val="009A4B87"/>
    <w:rsid w:val="009A4EE6"/>
    <w:rsid w:val="009A4F1E"/>
    <w:rsid w:val="009A4F79"/>
    <w:rsid w:val="009A5074"/>
    <w:rsid w:val="009A525D"/>
    <w:rsid w:val="009A52BE"/>
    <w:rsid w:val="009A53C0"/>
    <w:rsid w:val="009A5437"/>
    <w:rsid w:val="009A558C"/>
    <w:rsid w:val="009A5822"/>
    <w:rsid w:val="009A5CB1"/>
    <w:rsid w:val="009A5D51"/>
    <w:rsid w:val="009A6212"/>
    <w:rsid w:val="009A6312"/>
    <w:rsid w:val="009A632F"/>
    <w:rsid w:val="009A6660"/>
    <w:rsid w:val="009A6925"/>
    <w:rsid w:val="009A6AA8"/>
    <w:rsid w:val="009A6B3D"/>
    <w:rsid w:val="009A6C98"/>
    <w:rsid w:val="009A72EB"/>
    <w:rsid w:val="009A736F"/>
    <w:rsid w:val="009A7DBD"/>
    <w:rsid w:val="009A7E19"/>
    <w:rsid w:val="009A7E54"/>
    <w:rsid w:val="009A7E75"/>
    <w:rsid w:val="009A7F68"/>
    <w:rsid w:val="009B0119"/>
    <w:rsid w:val="009B02ED"/>
    <w:rsid w:val="009B048D"/>
    <w:rsid w:val="009B0B10"/>
    <w:rsid w:val="009B0F98"/>
    <w:rsid w:val="009B1944"/>
    <w:rsid w:val="009B1A04"/>
    <w:rsid w:val="009B1A52"/>
    <w:rsid w:val="009B1BEC"/>
    <w:rsid w:val="009B1D10"/>
    <w:rsid w:val="009B1E0A"/>
    <w:rsid w:val="009B1E56"/>
    <w:rsid w:val="009B1F33"/>
    <w:rsid w:val="009B1FFE"/>
    <w:rsid w:val="009B2053"/>
    <w:rsid w:val="009B20AD"/>
    <w:rsid w:val="009B20C8"/>
    <w:rsid w:val="009B2367"/>
    <w:rsid w:val="009B2372"/>
    <w:rsid w:val="009B26FC"/>
    <w:rsid w:val="009B2A64"/>
    <w:rsid w:val="009B2E25"/>
    <w:rsid w:val="009B2F34"/>
    <w:rsid w:val="009B31A1"/>
    <w:rsid w:val="009B31CF"/>
    <w:rsid w:val="009B3317"/>
    <w:rsid w:val="009B3462"/>
    <w:rsid w:val="009B353C"/>
    <w:rsid w:val="009B371A"/>
    <w:rsid w:val="009B389D"/>
    <w:rsid w:val="009B3995"/>
    <w:rsid w:val="009B39E2"/>
    <w:rsid w:val="009B3A86"/>
    <w:rsid w:val="009B444A"/>
    <w:rsid w:val="009B459D"/>
    <w:rsid w:val="009B4623"/>
    <w:rsid w:val="009B49D1"/>
    <w:rsid w:val="009B4CC2"/>
    <w:rsid w:val="009B4FEB"/>
    <w:rsid w:val="009B505F"/>
    <w:rsid w:val="009B510A"/>
    <w:rsid w:val="009B531D"/>
    <w:rsid w:val="009B53B6"/>
    <w:rsid w:val="009B5635"/>
    <w:rsid w:val="009B5C51"/>
    <w:rsid w:val="009B5CDC"/>
    <w:rsid w:val="009B62CA"/>
    <w:rsid w:val="009B65A0"/>
    <w:rsid w:val="009B697C"/>
    <w:rsid w:val="009B7059"/>
    <w:rsid w:val="009B7119"/>
    <w:rsid w:val="009B7AFA"/>
    <w:rsid w:val="009B7D05"/>
    <w:rsid w:val="009B7E2E"/>
    <w:rsid w:val="009B7F00"/>
    <w:rsid w:val="009C0680"/>
    <w:rsid w:val="009C0741"/>
    <w:rsid w:val="009C097F"/>
    <w:rsid w:val="009C0C0D"/>
    <w:rsid w:val="009C0CAE"/>
    <w:rsid w:val="009C0E8E"/>
    <w:rsid w:val="009C0F17"/>
    <w:rsid w:val="009C0FDC"/>
    <w:rsid w:val="009C1154"/>
    <w:rsid w:val="009C176E"/>
    <w:rsid w:val="009C17CA"/>
    <w:rsid w:val="009C17CF"/>
    <w:rsid w:val="009C1919"/>
    <w:rsid w:val="009C1A05"/>
    <w:rsid w:val="009C1B1D"/>
    <w:rsid w:val="009C1B96"/>
    <w:rsid w:val="009C1CF6"/>
    <w:rsid w:val="009C1DFD"/>
    <w:rsid w:val="009C21B7"/>
    <w:rsid w:val="009C2809"/>
    <w:rsid w:val="009C281A"/>
    <w:rsid w:val="009C2C83"/>
    <w:rsid w:val="009C2E2B"/>
    <w:rsid w:val="009C2E71"/>
    <w:rsid w:val="009C3243"/>
    <w:rsid w:val="009C32CD"/>
    <w:rsid w:val="009C32F9"/>
    <w:rsid w:val="009C3330"/>
    <w:rsid w:val="009C3458"/>
    <w:rsid w:val="009C35B3"/>
    <w:rsid w:val="009C3983"/>
    <w:rsid w:val="009C3A77"/>
    <w:rsid w:val="009C3C78"/>
    <w:rsid w:val="009C3C95"/>
    <w:rsid w:val="009C3E9A"/>
    <w:rsid w:val="009C3EC8"/>
    <w:rsid w:val="009C401E"/>
    <w:rsid w:val="009C49A2"/>
    <w:rsid w:val="009C4CBC"/>
    <w:rsid w:val="009C4DE5"/>
    <w:rsid w:val="009C4E51"/>
    <w:rsid w:val="009C4ED4"/>
    <w:rsid w:val="009C4EFE"/>
    <w:rsid w:val="009C4F67"/>
    <w:rsid w:val="009C4F7B"/>
    <w:rsid w:val="009C5095"/>
    <w:rsid w:val="009C5425"/>
    <w:rsid w:val="009C5EB9"/>
    <w:rsid w:val="009C5F1E"/>
    <w:rsid w:val="009C5F98"/>
    <w:rsid w:val="009C6011"/>
    <w:rsid w:val="009C63FC"/>
    <w:rsid w:val="009C6499"/>
    <w:rsid w:val="009C64A6"/>
    <w:rsid w:val="009C65F3"/>
    <w:rsid w:val="009C689E"/>
    <w:rsid w:val="009C68C5"/>
    <w:rsid w:val="009C6E59"/>
    <w:rsid w:val="009C7275"/>
    <w:rsid w:val="009C7582"/>
    <w:rsid w:val="009C75F6"/>
    <w:rsid w:val="009C774F"/>
    <w:rsid w:val="009C7D58"/>
    <w:rsid w:val="009D0370"/>
    <w:rsid w:val="009D0590"/>
    <w:rsid w:val="009D05C6"/>
    <w:rsid w:val="009D095D"/>
    <w:rsid w:val="009D0ED3"/>
    <w:rsid w:val="009D13DF"/>
    <w:rsid w:val="009D1474"/>
    <w:rsid w:val="009D1761"/>
    <w:rsid w:val="009D1950"/>
    <w:rsid w:val="009D1A65"/>
    <w:rsid w:val="009D1B20"/>
    <w:rsid w:val="009D20B3"/>
    <w:rsid w:val="009D2249"/>
    <w:rsid w:val="009D2293"/>
    <w:rsid w:val="009D242B"/>
    <w:rsid w:val="009D2619"/>
    <w:rsid w:val="009D268D"/>
    <w:rsid w:val="009D2A5C"/>
    <w:rsid w:val="009D32EA"/>
    <w:rsid w:val="009D33FD"/>
    <w:rsid w:val="009D38C2"/>
    <w:rsid w:val="009D3936"/>
    <w:rsid w:val="009D39F5"/>
    <w:rsid w:val="009D3CF6"/>
    <w:rsid w:val="009D4A5D"/>
    <w:rsid w:val="009D4BA4"/>
    <w:rsid w:val="009D5078"/>
    <w:rsid w:val="009D51F5"/>
    <w:rsid w:val="009D5235"/>
    <w:rsid w:val="009D54F4"/>
    <w:rsid w:val="009D5C08"/>
    <w:rsid w:val="009D5E6B"/>
    <w:rsid w:val="009D60E1"/>
    <w:rsid w:val="009D6309"/>
    <w:rsid w:val="009D645A"/>
    <w:rsid w:val="009D64A3"/>
    <w:rsid w:val="009D679C"/>
    <w:rsid w:val="009D6BA4"/>
    <w:rsid w:val="009D6C18"/>
    <w:rsid w:val="009D6C51"/>
    <w:rsid w:val="009D6EBA"/>
    <w:rsid w:val="009D71C4"/>
    <w:rsid w:val="009D76EB"/>
    <w:rsid w:val="009D7716"/>
    <w:rsid w:val="009D7873"/>
    <w:rsid w:val="009D7993"/>
    <w:rsid w:val="009D79D4"/>
    <w:rsid w:val="009D7E7A"/>
    <w:rsid w:val="009D7F25"/>
    <w:rsid w:val="009D7F30"/>
    <w:rsid w:val="009E0019"/>
    <w:rsid w:val="009E036D"/>
    <w:rsid w:val="009E068F"/>
    <w:rsid w:val="009E07FA"/>
    <w:rsid w:val="009E09FB"/>
    <w:rsid w:val="009E0CEB"/>
    <w:rsid w:val="009E0FAD"/>
    <w:rsid w:val="009E0FB2"/>
    <w:rsid w:val="009E1015"/>
    <w:rsid w:val="009E1042"/>
    <w:rsid w:val="009E1152"/>
    <w:rsid w:val="009E11F2"/>
    <w:rsid w:val="009E1520"/>
    <w:rsid w:val="009E18E3"/>
    <w:rsid w:val="009E1C56"/>
    <w:rsid w:val="009E1E79"/>
    <w:rsid w:val="009E1E87"/>
    <w:rsid w:val="009E1FB2"/>
    <w:rsid w:val="009E1FF1"/>
    <w:rsid w:val="009E21A8"/>
    <w:rsid w:val="009E222B"/>
    <w:rsid w:val="009E2B38"/>
    <w:rsid w:val="009E2F18"/>
    <w:rsid w:val="009E313C"/>
    <w:rsid w:val="009E3288"/>
    <w:rsid w:val="009E3506"/>
    <w:rsid w:val="009E381F"/>
    <w:rsid w:val="009E38EC"/>
    <w:rsid w:val="009E3D06"/>
    <w:rsid w:val="009E3D7A"/>
    <w:rsid w:val="009E4025"/>
    <w:rsid w:val="009E41B3"/>
    <w:rsid w:val="009E471A"/>
    <w:rsid w:val="009E489B"/>
    <w:rsid w:val="009E52D4"/>
    <w:rsid w:val="009E544C"/>
    <w:rsid w:val="009E5670"/>
    <w:rsid w:val="009E569B"/>
    <w:rsid w:val="009E594B"/>
    <w:rsid w:val="009E5AA7"/>
    <w:rsid w:val="009E5E4D"/>
    <w:rsid w:val="009E6071"/>
    <w:rsid w:val="009E625F"/>
    <w:rsid w:val="009E651F"/>
    <w:rsid w:val="009E653A"/>
    <w:rsid w:val="009E67C8"/>
    <w:rsid w:val="009E6D59"/>
    <w:rsid w:val="009E6ED1"/>
    <w:rsid w:val="009E727B"/>
    <w:rsid w:val="009E72E1"/>
    <w:rsid w:val="009E754E"/>
    <w:rsid w:val="009E7600"/>
    <w:rsid w:val="009E78A4"/>
    <w:rsid w:val="009E79D5"/>
    <w:rsid w:val="009E7A98"/>
    <w:rsid w:val="009E7AFE"/>
    <w:rsid w:val="009E7BC2"/>
    <w:rsid w:val="009E7F42"/>
    <w:rsid w:val="009E7FB1"/>
    <w:rsid w:val="009F02CB"/>
    <w:rsid w:val="009F02D1"/>
    <w:rsid w:val="009F0578"/>
    <w:rsid w:val="009F063F"/>
    <w:rsid w:val="009F0738"/>
    <w:rsid w:val="009F08BC"/>
    <w:rsid w:val="009F08C7"/>
    <w:rsid w:val="009F0A0B"/>
    <w:rsid w:val="009F0AA1"/>
    <w:rsid w:val="009F0C36"/>
    <w:rsid w:val="009F0D1C"/>
    <w:rsid w:val="009F13D8"/>
    <w:rsid w:val="009F143C"/>
    <w:rsid w:val="009F17B4"/>
    <w:rsid w:val="009F1889"/>
    <w:rsid w:val="009F18BA"/>
    <w:rsid w:val="009F1B48"/>
    <w:rsid w:val="009F21A9"/>
    <w:rsid w:val="009F2656"/>
    <w:rsid w:val="009F2BA9"/>
    <w:rsid w:val="009F2EDD"/>
    <w:rsid w:val="009F2F3D"/>
    <w:rsid w:val="009F340C"/>
    <w:rsid w:val="009F3788"/>
    <w:rsid w:val="009F3A0F"/>
    <w:rsid w:val="009F3B8B"/>
    <w:rsid w:val="009F3F0E"/>
    <w:rsid w:val="009F41E4"/>
    <w:rsid w:val="009F420F"/>
    <w:rsid w:val="009F4439"/>
    <w:rsid w:val="009F4824"/>
    <w:rsid w:val="009F4C8C"/>
    <w:rsid w:val="009F4D9A"/>
    <w:rsid w:val="009F4F35"/>
    <w:rsid w:val="009F515B"/>
    <w:rsid w:val="009F5201"/>
    <w:rsid w:val="009F531A"/>
    <w:rsid w:val="009F54CF"/>
    <w:rsid w:val="009F54F6"/>
    <w:rsid w:val="009F59EA"/>
    <w:rsid w:val="009F5A93"/>
    <w:rsid w:val="009F5CBC"/>
    <w:rsid w:val="009F5E7A"/>
    <w:rsid w:val="009F6218"/>
    <w:rsid w:val="009F6379"/>
    <w:rsid w:val="009F63C4"/>
    <w:rsid w:val="009F648E"/>
    <w:rsid w:val="009F65B3"/>
    <w:rsid w:val="009F6819"/>
    <w:rsid w:val="009F6BF4"/>
    <w:rsid w:val="009F7240"/>
    <w:rsid w:val="009F7364"/>
    <w:rsid w:val="009F7616"/>
    <w:rsid w:val="009F787D"/>
    <w:rsid w:val="009F79FA"/>
    <w:rsid w:val="009F7B5A"/>
    <w:rsid w:val="00A0009D"/>
    <w:rsid w:val="00A0013F"/>
    <w:rsid w:val="00A00876"/>
    <w:rsid w:val="00A00A8F"/>
    <w:rsid w:val="00A00CF0"/>
    <w:rsid w:val="00A00E9A"/>
    <w:rsid w:val="00A0104A"/>
    <w:rsid w:val="00A01978"/>
    <w:rsid w:val="00A020CA"/>
    <w:rsid w:val="00A0225A"/>
    <w:rsid w:val="00A02643"/>
    <w:rsid w:val="00A0274C"/>
    <w:rsid w:val="00A028D7"/>
    <w:rsid w:val="00A02AB6"/>
    <w:rsid w:val="00A02B6B"/>
    <w:rsid w:val="00A02C44"/>
    <w:rsid w:val="00A02D9F"/>
    <w:rsid w:val="00A02E25"/>
    <w:rsid w:val="00A02F36"/>
    <w:rsid w:val="00A0308C"/>
    <w:rsid w:val="00A03737"/>
    <w:rsid w:val="00A03C4D"/>
    <w:rsid w:val="00A0402C"/>
    <w:rsid w:val="00A0409D"/>
    <w:rsid w:val="00A04175"/>
    <w:rsid w:val="00A0429D"/>
    <w:rsid w:val="00A043B6"/>
    <w:rsid w:val="00A0490E"/>
    <w:rsid w:val="00A04930"/>
    <w:rsid w:val="00A05131"/>
    <w:rsid w:val="00A05239"/>
    <w:rsid w:val="00A05464"/>
    <w:rsid w:val="00A05737"/>
    <w:rsid w:val="00A057C3"/>
    <w:rsid w:val="00A059D0"/>
    <w:rsid w:val="00A05B8F"/>
    <w:rsid w:val="00A05C5C"/>
    <w:rsid w:val="00A06079"/>
    <w:rsid w:val="00A060CE"/>
    <w:rsid w:val="00A063B6"/>
    <w:rsid w:val="00A06428"/>
    <w:rsid w:val="00A0650B"/>
    <w:rsid w:val="00A0651F"/>
    <w:rsid w:val="00A065AA"/>
    <w:rsid w:val="00A0676A"/>
    <w:rsid w:val="00A06A45"/>
    <w:rsid w:val="00A06B71"/>
    <w:rsid w:val="00A06B95"/>
    <w:rsid w:val="00A07373"/>
    <w:rsid w:val="00A074B8"/>
    <w:rsid w:val="00A07551"/>
    <w:rsid w:val="00A0768B"/>
    <w:rsid w:val="00A07B45"/>
    <w:rsid w:val="00A07B97"/>
    <w:rsid w:val="00A100BF"/>
    <w:rsid w:val="00A10530"/>
    <w:rsid w:val="00A105C3"/>
    <w:rsid w:val="00A10720"/>
    <w:rsid w:val="00A10995"/>
    <w:rsid w:val="00A10BA4"/>
    <w:rsid w:val="00A10C2A"/>
    <w:rsid w:val="00A10C68"/>
    <w:rsid w:val="00A10EE8"/>
    <w:rsid w:val="00A1106A"/>
    <w:rsid w:val="00A11302"/>
    <w:rsid w:val="00A11333"/>
    <w:rsid w:val="00A114BC"/>
    <w:rsid w:val="00A11634"/>
    <w:rsid w:val="00A11691"/>
    <w:rsid w:val="00A118FD"/>
    <w:rsid w:val="00A1193D"/>
    <w:rsid w:val="00A11ABB"/>
    <w:rsid w:val="00A11F45"/>
    <w:rsid w:val="00A121D5"/>
    <w:rsid w:val="00A124F2"/>
    <w:rsid w:val="00A12503"/>
    <w:rsid w:val="00A128F5"/>
    <w:rsid w:val="00A12999"/>
    <w:rsid w:val="00A12B16"/>
    <w:rsid w:val="00A12C4B"/>
    <w:rsid w:val="00A12F5F"/>
    <w:rsid w:val="00A130F8"/>
    <w:rsid w:val="00A132CE"/>
    <w:rsid w:val="00A1339D"/>
    <w:rsid w:val="00A135C8"/>
    <w:rsid w:val="00A137D2"/>
    <w:rsid w:val="00A13904"/>
    <w:rsid w:val="00A13A03"/>
    <w:rsid w:val="00A13DC7"/>
    <w:rsid w:val="00A14213"/>
    <w:rsid w:val="00A147F0"/>
    <w:rsid w:val="00A14894"/>
    <w:rsid w:val="00A14A63"/>
    <w:rsid w:val="00A14A6F"/>
    <w:rsid w:val="00A14E3B"/>
    <w:rsid w:val="00A150BB"/>
    <w:rsid w:val="00A151BD"/>
    <w:rsid w:val="00A15212"/>
    <w:rsid w:val="00A15319"/>
    <w:rsid w:val="00A1554F"/>
    <w:rsid w:val="00A15851"/>
    <w:rsid w:val="00A15901"/>
    <w:rsid w:val="00A15BB3"/>
    <w:rsid w:val="00A15F38"/>
    <w:rsid w:val="00A1600E"/>
    <w:rsid w:val="00A1641B"/>
    <w:rsid w:val="00A1680C"/>
    <w:rsid w:val="00A16A34"/>
    <w:rsid w:val="00A16A6E"/>
    <w:rsid w:val="00A16D5C"/>
    <w:rsid w:val="00A16EFF"/>
    <w:rsid w:val="00A1735F"/>
    <w:rsid w:val="00A174D7"/>
    <w:rsid w:val="00A1751D"/>
    <w:rsid w:val="00A1772A"/>
    <w:rsid w:val="00A17AD6"/>
    <w:rsid w:val="00A17C48"/>
    <w:rsid w:val="00A20113"/>
    <w:rsid w:val="00A2021A"/>
    <w:rsid w:val="00A20270"/>
    <w:rsid w:val="00A203F7"/>
    <w:rsid w:val="00A207BA"/>
    <w:rsid w:val="00A208BB"/>
    <w:rsid w:val="00A20A60"/>
    <w:rsid w:val="00A20B84"/>
    <w:rsid w:val="00A20B9C"/>
    <w:rsid w:val="00A20DE4"/>
    <w:rsid w:val="00A20E09"/>
    <w:rsid w:val="00A20F81"/>
    <w:rsid w:val="00A20FF9"/>
    <w:rsid w:val="00A212A3"/>
    <w:rsid w:val="00A215BE"/>
    <w:rsid w:val="00A21838"/>
    <w:rsid w:val="00A21862"/>
    <w:rsid w:val="00A21B14"/>
    <w:rsid w:val="00A21C9C"/>
    <w:rsid w:val="00A2214E"/>
    <w:rsid w:val="00A221FB"/>
    <w:rsid w:val="00A22388"/>
    <w:rsid w:val="00A22801"/>
    <w:rsid w:val="00A2286D"/>
    <w:rsid w:val="00A228DE"/>
    <w:rsid w:val="00A22A2B"/>
    <w:rsid w:val="00A22B29"/>
    <w:rsid w:val="00A22E5E"/>
    <w:rsid w:val="00A23290"/>
    <w:rsid w:val="00A2352E"/>
    <w:rsid w:val="00A23617"/>
    <w:rsid w:val="00A23937"/>
    <w:rsid w:val="00A23CB0"/>
    <w:rsid w:val="00A23EED"/>
    <w:rsid w:val="00A23FB8"/>
    <w:rsid w:val="00A2534B"/>
    <w:rsid w:val="00A2599E"/>
    <w:rsid w:val="00A25D56"/>
    <w:rsid w:val="00A25FBE"/>
    <w:rsid w:val="00A26095"/>
    <w:rsid w:val="00A261B9"/>
    <w:rsid w:val="00A261C5"/>
    <w:rsid w:val="00A262BB"/>
    <w:rsid w:val="00A263B5"/>
    <w:rsid w:val="00A2664B"/>
    <w:rsid w:val="00A266A3"/>
    <w:rsid w:val="00A267B8"/>
    <w:rsid w:val="00A269D6"/>
    <w:rsid w:val="00A26BDC"/>
    <w:rsid w:val="00A26BEC"/>
    <w:rsid w:val="00A26C45"/>
    <w:rsid w:val="00A26FDA"/>
    <w:rsid w:val="00A2713D"/>
    <w:rsid w:val="00A27160"/>
    <w:rsid w:val="00A274F1"/>
    <w:rsid w:val="00A2752D"/>
    <w:rsid w:val="00A27557"/>
    <w:rsid w:val="00A276E5"/>
    <w:rsid w:val="00A2772C"/>
    <w:rsid w:val="00A2795A"/>
    <w:rsid w:val="00A27B0D"/>
    <w:rsid w:val="00A27C4A"/>
    <w:rsid w:val="00A27EB1"/>
    <w:rsid w:val="00A3035D"/>
    <w:rsid w:val="00A30498"/>
    <w:rsid w:val="00A3074A"/>
    <w:rsid w:val="00A308F4"/>
    <w:rsid w:val="00A308FD"/>
    <w:rsid w:val="00A30D50"/>
    <w:rsid w:val="00A30D57"/>
    <w:rsid w:val="00A3127E"/>
    <w:rsid w:val="00A31303"/>
    <w:rsid w:val="00A315CE"/>
    <w:rsid w:val="00A318BC"/>
    <w:rsid w:val="00A318F7"/>
    <w:rsid w:val="00A319BA"/>
    <w:rsid w:val="00A319DE"/>
    <w:rsid w:val="00A31BFC"/>
    <w:rsid w:val="00A31FE8"/>
    <w:rsid w:val="00A321D3"/>
    <w:rsid w:val="00A323CA"/>
    <w:rsid w:val="00A324BA"/>
    <w:rsid w:val="00A32505"/>
    <w:rsid w:val="00A3282B"/>
    <w:rsid w:val="00A328FB"/>
    <w:rsid w:val="00A329A2"/>
    <w:rsid w:val="00A32E08"/>
    <w:rsid w:val="00A3330D"/>
    <w:rsid w:val="00A33D87"/>
    <w:rsid w:val="00A33F2C"/>
    <w:rsid w:val="00A3456C"/>
    <w:rsid w:val="00A347C4"/>
    <w:rsid w:val="00A34B8B"/>
    <w:rsid w:val="00A34BCC"/>
    <w:rsid w:val="00A34D0F"/>
    <w:rsid w:val="00A34F79"/>
    <w:rsid w:val="00A350EB"/>
    <w:rsid w:val="00A352CB"/>
    <w:rsid w:val="00A352DD"/>
    <w:rsid w:val="00A352E1"/>
    <w:rsid w:val="00A353AE"/>
    <w:rsid w:val="00A353DD"/>
    <w:rsid w:val="00A357E5"/>
    <w:rsid w:val="00A358AB"/>
    <w:rsid w:val="00A35A59"/>
    <w:rsid w:val="00A35EB6"/>
    <w:rsid w:val="00A36146"/>
    <w:rsid w:val="00A361A9"/>
    <w:rsid w:val="00A3642E"/>
    <w:rsid w:val="00A364DB"/>
    <w:rsid w:val="00A36536"/>
    <w:rsid w:val="00A3668E"/>
    <w:rsid w:val="00A36884"/>
    <w:rsid w:val="00A36B34"/>
    <w:rsid w:val="00A36C13"/>
    <w:rsid w:val="00A3751C"/>
    <w:rsid w:val="00A37A57"/>
    <w:rsid w:val="00A37E3F"/>
    <w:rsid w:val="00A37E92"/>
    <w:rsid w:val="00A4039D"/>
    <w:rsid w:val="00A4042B"/>
    <w:rsid w:val="00A405F8"/>
    <w:rsid w:val="00A407BC"/>
    <w:rsid w:val="00A40826"/>
    <w:rsid w:val="00A4097B"/>
    <w:rsid w:val="00A409D7"/>
    <w:rsid w:val="00A40B27"/>
    <w:rsid w:val="00A40C80"/>
    <w:rsid w:val="00A411CA"/>
    <w:rsid w:val="00A4197F"/>
    <w:rsid w:val="00A41A3C"/>
    <w:rsid w:val="00A41A69"/>
    <w:rsid w:val="00A41D2E"/>
    <w:rsid w:val="00A41D9A"/>
    <w:rsid w:val="00A42124"/>
    <w:rsid w:val="00A42589"/>
    <w:rsid w:val="00A42717"/>
    <w:rsid w:val="00A428D7"/>
    <w:rsid w:val="00A42AB4"/>
    <w:rsid w:val="00A42E20"/>
    <w:rsid w:val="00A43388"/>
    <w:rsid w:val="00A43466"/>
    <w:rsid w:val="00A435D4"/>
    <w:rsid w:val="00A43774"/>
    <w:rsid w:val="00A43823"/>
    <w:rsid w:val="00A43BF7"/>
    <w:rsid w:val="00A43DB7"/>
    <w:rsid w:val="00A43EEF"/>
    <w:rsid w:val="00A440AF"/>
    <w:rsid w:val="00A443B3"/>
    <w:rsid w:val="00A44472"/>
    <w:rsid w:val="00A44ABE"/>
    <w:rsid w:val="00A44B26"/>
    <w:rsid w:val="00A44BCD"/>
    <w:rsid w:val="00A44D40"/>
    <w:rsid w:val="00A44DDD"/>
    <w:rsid w:val="00A44E83"/>
    <w:rsid w:val="00A44F6E"/>
    <w:rsid w:val="00A44F82"/>
    <w:rsid w:val="00A45200"/>
    <w:rsid w:val="00A454CD"/>
    <w:rsid w:val="00A4556A"/>
    <w:rsid w:val="00A4578F"/>
    <w:rsid w:val="00A457F9"/>
    <w:rsid w:val="00A459C1"/>
    <w:rsid w:val="00A45A82"/>
    <w:rsid w:val="00A460CF"/>
    <w:rsid w:val="00A462D5"/>
    <w:rsid w:val="00A469C3"/>
    <w:rsid w:val="00A46A39"/>
    <w:rsid w:val="00A4770E"/>
    <w:rsid w:val="00A47720"/>
    <w:rsid w:val="00A47781"/>
    <w:rsid w:val="00A478F2"/>
    <w:rsid w:val="00A479D8"/>
    <w:rsid w:val="00A47BBF"/>
    <w:rsid w:val="00A47C27"/>
    <w:rsid w:val="00A5052D"/>
    <w:rsid w:val="00A505D1"/>
    <w:rsid w:val="00A5089D"/>
    <w:rsid w:val="00A508CE"/>
    <w:rsid w:val="00A50958"/>
    <w:rsid w:val="00A509FB"/>
    <w:rsid w:val="00A50AB1"/>
    <w:rsid w:val="00A50EDB"/>
    <w:rsid w:val="00A50F86"/>
    <w:rsid w:val="00A51073"/>
    <w:rsid w:val="00A51241"/>
    <w:rsid w:val="00A513B7"/>
    <w:rsid w:val="00A5186F"/>
    <w:rsid w:val="00A5190B"/>
    <w:rsid w:val="00A519D6"/>
    <w:rsid w:val="00A51C85"/>
    <w:rsid w:val="00A51CFE"/>
    <w:rsid w:val="00A52014"/>
    <w:rsid w:val="00A52690"/>
    <w:rsid w:val="00A527E3"/>
    <w:rsid w:val="00A528C1"/>
    <w:rsid w:val="00A52A0C"/>
    <w:rsid w:val="00A531E6"/>
    <w:rsid w:val="00A535EA"/>
    <w:rsid w:val="00A537D3"/>
    <w:rsid w:val="00A53B23"/>
    <w:rsid w:val="00A53B2F"/>
    <w:rsid w:val="00A53DD0"/>
    <w:rsid w:val="00A53FA1"/>
    <w:rsid w:val="00A53FA4"/>
    <w:rsid w:val="00A54367"/>
    <w:rsid w:val="00A543B9"/>
    <w:rsid w:val="00A5443C"/>
    <w:rsid w:val="00A548DC"/>
    <w:rsid w:val="00A5519F"/>
    <w:rsid w:val="00A554FB"/>
    <w:rsid w:val="00A556D5"/>
    <w:rsid w:val="00A55841"/>
    <w:rsid w:val="00A55F73"/>
    <w:rsid w:val="00A56101"/>
    <w:rsid w:val="00A56245"/>
    <w:rsid w:val="00A56324"/>
    <w:rsid w:val="00A56420"/>
    <w:rsid w:val="00A566EB"/>
    <w:rsid w:val="00A56749"/>
    <w:rsid w:val="00A56A2E"/>
    <w:rsid w:val="00A56A70"/>
    <w:rsid w:val="00A56C79"/>
    <w:rsid w:val="00A56D1A"/>
    <w:rsid w:val="00A56D8F"/>
    <w:rsid w:val="00A56E86"/>
    <w:rsid w:val="00A56FF1"/>
    <w:rsid w:val="00A57109"/>
    <w:rsid w:val="00A5727A"/>
    <w:rsid w:val="00A573E1"/>
    <w:rsid w:val="00A574BA"/>
    <w:rsid w:val="00A574D2"/>
    <w:rsid w:val="00A57595"/>
    <w:rsid w:val="00A57977"/>
    <w:rsid w:val="00A579A5"/>
    <w:rsid w:val="00A57A0D"/>
    <w:rsid w:val="00A57D03"/>
    <w:rsid w:val="00A60044"/>
    <w:rsid w:val="00A60146"/>
    <w:rsid w:val="00A60565"/>
    <w:rsid w:val="00A60970"/>
    <w:rsid w:val="00A60E18"/>
    <w:rsid w:val="00A60E24"/>
    <w:rsid w:val="00A6149B"/>
    <w:rsid w:val="00A6158B"/>
    <w:rsid w:val="00A61616"/>
    <w:rsid w:val="00A61747"/>
    <w:rsid w:val="00A617E7"/>
    <w:rsid w:val="00A6180B"/>
    <w:rsid w:val="00A6195F"/>
    <w:rsid w:val="00A61AF2"/>
    <w:rsid w:val="00A61D52"/>
    <w:rsid w:val="00A61DE4"/>
    <w:rsid w:val="00A61DF8"/>
    <w:rsid w:val="00A62133"/>
    <w:rsid w:val="00A62D3D"/>
    <w:rsid w:val="00A6337B"/>
    <w:rsid w:val="00A63529"/>
    <w:rsid w:val="00A6369E"/>
    <w:rsid w:val="00A636B9"/>
    <w:rsid w:val="00A63908"/>
    <w:rsid w:val="00A6396F"/>
    <w:rsid w:val="00A639BD"/>
    <w:rsid w:val="00A63A24"/>
    <w:rsid w:val="00A63C6E"/>
    <w:rsid w:val="00A63D8A"/>
    <w:rsid w:val="00A63F91"/>
    <w:rsid w:val="00A64052"/>
    <w:rsid w:val="00A64081"/>
    <w:rsid w:val="00A64106"/>
    <w:rsid w:val="00A6419D"/>
    <w:rsid w:val="00A64356"/>
    <w:rsid w:val="00A644C8"/>
    <w:rsid w:val="00A64690"/>
    <w:rsid w:val="00A64939"/>
    <w:rsid w:val="00A64A5F"/>
    <w:rsid w:val="00A64CE8"/>
    <w:rsid w:val="00A64DAB"/>
    <w:rsid w:val="00A64E87"/>
    <w:rsid w:val="00A652FB"/>
    <w:rsid w:val="00A6532F"/>
    <w:rsid w:val="00A653BE"/>
    <w:rsid w:val="00A65486"/>
    <w:rsid w:val="00A6570A"/>
    <w:rsid w:val="00A659C5"/>
    <w:rsid w:val="00A65BF6"/>
    <w:rsid w:val="00A65C55"/>
    <w:rsid w:val="00A65E3B"/>
    <w:rsid w:val="00A65F02"/>
    <w:rsid w:val="00A66027"/>
    <w:rsid w:val="00A66177"/>
    <w:rsid w:val="00A664FF"/>
    <w:rsid w:val="00A6654A"/>
    <w:rsid w:val="00A665DA"/>
    <w:rsid w:val="00A66660"/>
    <w:rsid w:val="00A668A6"/>
    <w:rsid w:val="00A66917"/>
    <w:rsid w:val="00A66DF1"/>
    <w:rsid w:val="00A67106"/>
    <w:rsid w:val="00A671BF"/>
    <w:rsid w:val="00A677C3"/>
    <w:rsid w:val="00A67E0E"/>
    <w:rsid w:val="00A704AB"/>
    <w:rsid w:val="00A704F5"/>
    <w:rsid w:val="00A70531"/>
    <w:rsid w:val="00A707A6"/>
    <w:rsid w:val="00A70B4F"/>
    <w:rsid w:val="00A70B53"/>
    <w:rsid w:val="00A70F0A"/>
    <w:rsid w:val="00A70F14"/>
    <w:rsid w:val="00A7132F"/>
    <w:rsid w:val="00A7137B"/>
    <w:rsid w:val="00A71412"/>
    <w:rsid w:val="00A7145A"/>
    <w:rsid w:val="00A7153E"/>
    <w:rsid w:val="00A716E6"/>
    <w:rsid w:val="00A717B3"/>
    <w:rsid w:val="00A71856"/>
    <w:rsid w:val="00A71B86"/>
    <w:rsid w:val="00A71BB2"/>
    <w:rsid w:val="00A71CB6"/>
    <w:rsid w:val="00A71E1A"/>
    <w:rsid w:val="00A71EC8"/>
    <w:rsid w:val="00A724A4"/>
    <w:rsid w:val="00A72831"/>
    <w:rsid w:val="00A72CE1"/>
    <w:rsid w:val="00A72DBB"/>
    <w:rsid w:val="00A72DBE"/>
    <w:rsid w:val="00A73167"/>
    <w:rsid w:val="00A731F6"/>
    <w:rsid w:val="00A732E4"/>
    <w:rsid w:val="00A73BA1"/>
    <w:rsid w:val="00A73C86"/>
    <w:rsid w:val="00A73C93"/>
    <w:rsid w:val="00A73D33"/>
    <w:rsid w:val="00A73E4C"/>
    <w:rsid w:val="00A7426F"/>
    <w:rsid w:val="00A7481B"/>
    <w:rsid w:val="00A748FE"/>
    <w:rsid w:val="00A74CE6"/>
    <w:rsid w:val="00A74CEE"/>
    <w:rsid w:val="00A7526C"/>
    <w:rsid w:val="00A75987"/>
    <w:rsid w:val="00A75B1F"/>
    <w:rsid w:val="00A75B98"/>
    <w:rsid w:val="00A75C2A"/>
    <w:rsid w:val="00A75D20"/>
    <w:rsid w:val="00A75DA3"/>
    <w:rsid w:val="00A76018"/>
    <w:rsid w:val="00A7626C"/>
    <w:rsid w:val="00A766DE"/>
    <w:rsid w:val="00A7683F"/>
    <w:rsid w:val="00A768EC"/>
    <w:rsid w:val="00A76A6D"/>
    <w:rsid w:val="00A76AEC"/>
    <w:rsid w:val="00A76C95"/>
    <w:rsid w:val="00A76E97"/>
    <w:rsid w:val="00A770B9"/>
    <w:rsid w:val="00A77277"/>
    <w:rsid w:val="00A77978"/>
    <w:rsid w:val="00A77CD5"/>
    <w:rsid w:val="00A77CDF"/>
    <w:rsid w:val="00A77D9C"/>
    <w:rsid w:val="00A77F47"/>
    <w:rsid w:val="00A77F9E"/>
    <w:rsid w:val="00A8006D"/>
    <w:rsid w:val="00A803A0"/>
    <w:rsid w:val="00A805FF"/>
    <w:rsid w:val="00A808F4"/>
    <w:rsid w:val="00A809C7"/>
    <w:rsid w:val="00A80A20"/>
    <w:rsid w:val="00A80DC3"/>
    <w:rsid w:val="00A80EA8"/>
    <w:rsid w:val="00A80F91"/>
    <w:rsid w:val="00A81105"/>
    <w:rsid w:val="00A81125"/>
    <w:rsid w:val="00A81242"/>
    <w:rsid w:val="00A813E9"/>
    <w:rsid w:val="00A815CC"/>
    <w:rsid w:val="00A81794"/>
    <w:rsid w:val="00A819D6"/>
    <w:rsid w:val="00A81ADD"/>
    <w:rsid w:val="00A81F57"/>
    <w:rsid w:val="00A81F6C"/>
    <w:rsid w:val="00A82284"/>
    <w:rsid w:val="00A823C7"/>
    <w:rsid w:val="00A82518"/>
    <w:rsid w:val="00A825B8"/>
    <w:rsid w:val="00A82635"/>
    <w:rsid w:val="00A82A2F"/>
    <w:rsid w:val="00A82B1D"/>
    <w:rsid w:val="00A82BA5"/>
    <w:rsid w:val="00A83022"/>
    <w:rsid w:val="00A832A2"/>
    <w:rsid w:val="00A833F0"/>
    <w:rsid w:val="00A83670"/>
    <w:rsid w:val="00A838B8"/>
    <w:rsid w:val="00A83B77"/>
    <w:rsid w:val="00A83B9F"/>
    <w:rsid w:val="00A841D9"/>
    <w:rsid w:val="00A843FF"/>
    <w:rsid w:val="00A84577"/>
    <w:rsid w:val="00A847DC"/>
    <w:rsid w:val="00A848E6"/>
    <w:rsid w:val="00A84BF6"/>
    <w:rsid w:val="00A8568A"/>
    <w:rsid w:val="00A8573A"/>
    <w:rsid w:val="00A85C4B"/>
    <w:rsid w:val="00A85D44"/>
    <w:rsid w:val="00A86139"/>
    <w:rsid w:val="00A86445"/>
    <w:rsid w:val="00A86563"/>
    <w:rsid w:val="00A865AC"/>
    <w:rsid w:val="00A86635"/>
    <w:rsid w:val="00A86788"/>
    <w:rsid w:val="00A86947"/>
    <w:rsid w:val="00A8695C"/>
    <w:rsid w:val="00A86BCE"/>
    <w:rsid w:val="00A86E49"/>
    <w:rsid w:val="00A870B9"/>
    <w:rsid w:val="00A8716C"/>
    <w:rsid w:val="00A872AD"/>
    <w:rsid w:val="00A87479"/>
    <w:rsid w:val="00A875B5"/>
    <w:rsid w:val="00A87A00"/>
    <w:rsid w:val="00A87B6C"/>
    <w:rsid w:val="00A87B90"/>
    <w:rsid w:val="00A87D77"/>
    <w:rsid w:val="00A87D88"/>
    <w:rsid w:val="00A87F1E"/>
    <w:rsid w:val="00A87F67"/>
    <w:rsid w:val="00A900E5"/>
    <w:rsid w:val="00A90175"/>
    <w:rsid w:val="00A903DB"/>
    <w:rsid w:val="00A903F6"/>
    <w:rsid w:val="00A907FA"/>
    <w:rsid w:val="00A90825"/>
    <w:rsid w:val="00A9094B"/>
    <w:rsid w:val="00A909F4"/>
    <w:rsid w:val="00A90ADB"/>
    <w:rsid w:val="00A9117A"/>
    <w:rsid w:val="00A911F2"/>
    <w:rsid w:val="00A9130C"/>
    <w:rsid w:val="00A91379"/>
    <w:rsid w:val="00A91536"/>
    <w:rsid w:val="00A917CF"/>
    <w:rsid w:val="00A91ACC"/>
    <w:rsid w:val="00A91F24"/>
    <w:rsid w:val="00A92698"/>
    <w:rsid w:val="00A927D1"/>
    <w:rsid w:val="00A92B91"/>
    <w:rsid w:val="00A92BFA"/>
    <w:rsid w:val="00A92D7E"/>
    <w:rsid w:val="00A92E2C"/>
    <w:rsid w:val="00A9317C"/>
    <w:rsid w:val="00A93475"/>
    <w:rsid w:val="00A9353D"/>
    <w:rsid w:val="00A93664"/>
    <w:rsid w:val="00A93676"/>
    <w:rsid w:val="00A93928"/>
    <w:rsid w:val="00A93EE7"/>
    <w:rsid w:val="00A93EFC"/>
    <w:rsid w:val="00A942DD"/>
    <w:rsid w:val="00A94622"/>
    <w:rsid w:val="00A94654"/>
    <w:rsid w:val="00A94DEA"/>
    <w:rsid w:val="00A95129"/>
    <w:rsid w:val="00A9540C"/>
    <w:rsid w:val="00A9572A"/>
    <w:rsid w:val="00A9581C"/>
    <w:rsid w:val="00A959C9"/>
    <w:rsid w:val="00A95B36"/>
    <w:rsid w:val="00A95E3B"/>
    <w:rsid w:val="00A961DC"/>
    <w:rsid w:val="00A9630E"/>
    <w:rsid w:val="00A963DD"/>
    <w:rsid w:val="00A964B3"/>
    <w:rsid w:val="00A9654B"/>
    <w:rsid w:val="00A96683"/>
    <w:rsid w:val="00A96A89"/>
    <w:rsid w:val="00A96C19"/>
    <w:rsid w:val="00A96C4C"/>
    <w:rsid w:val="00A96DC4"/>
    <w:rsid w:val="00A971CE"/>
    <w:rsid w:val="00A9733F"/>
    <w:rsid w:val="00A973A0"/>
    <w:rsid w:val="00A974F6"/>
    <w:rsid w:val="00A97DEC"/>
    <w:rsid w:val="00A97ECE"/>
    <w:rsid w:val="00AA0066"/>
    <w:rsid w:val="00AA00AC"/>
    <w:rsid w:val="00AA0190"/>
    <w:rsid w:val="00AA0192"/>
    <w:rsid w:val="00AA0196"/>
    <w:rsid w:val="00AA0465"/>
    <w:rsid w:val="00AA06AE"/>
    <w:rsid w:val="00AA09CF"/>
    <w:rsid w:val="00AA0A19"/>
    <w:rsid w:val="00AA0B26"/>
    <w:rsid w:val="00AA0B5A"/>
    <w:rsid w:val="00AA0BFC"/>
    <w:rsid w:val="00AA0C8E"/>
    <w:rsid w:val="00AA0C95"/>
    <w:rsid w:val="00AA1326"/>
    <w:rsid w:val="00AA147B"/>
    <w:rsid w:val="00AA19AE"/>
    <w:rsid w:val="00AA1CB3"/>
    <w:rsid w:val="00AA1E54"/>
    <w:rsid w:val="00AA1F11"/>
    <w:rsid w:val="00AA22D4"/>
    <w:rsid w:val="00AA2347"/>
    <w:rsid w:val="00AA2564"/>
    <w:rsid w:val="00AA2885"/>
    <w:rsid w:val="00AA2899"/>
    <w:rsid w:val="00AA29BA"/>
    <w:rsid w:val="00AA2B14"/>
    <w:rsid w:val="00AA350F"/>
    <w:rsid w:val="00AA362A"/>
    <w:rsid w:val="00AA37BF"/>
    <w:rsid w:val="00AA3A7C"/>
    <w:rsid w:val="00AA3BB3"/>
    <w:rsid w:val="00AA3C50"/>
    <w:rsid w:val="00AA3F44"/>
    <w:rsid w:val="00AA4142"/>
    <w:rsid w:val="00AA4359"/>
    <w:rsid w:val="00AA4449"/>
    <w:rsid w:val="00AA477F"/>
    <w:rsid w:val="00AA4A4D"/>
    <w:rsid w:val="00AA4D7E"/>
    <w:rsid w:val="00AA4DB8"/>
    <w:rsid w:val="00AA4F2C"/>
    <w:rsid w:val="00AA4F80"/>
    <w:rsid w:val="00AA50B8"/>
    <w:rsid w:val="00AA5417"/>
    <w:rsid w:val="00AA5805"/>
    <w:rsid w:val="00AA5EDA"/>
    <w:rsid w:val="00AA6520"/>
    <w:rsid w:val="00AA682E"/>
    <w:rsid w:val="00AA6906"/>
    <w:rsid w:val="00AA6A09"/>
    <w:rsid w:val="00AA6DA4"/>
    <w:rsid w:val="00AA6DC1"/>
    <w:rsid w:val="00AA6F9E"/>
    <w:rsid w:val="00AA71B2"/>
    <w:rsid w:val="00AA72B1"/>
    <w:rsid w:val="00AA73E6"/>
    <w:rsid w:val="00AA799E"/>
    <w:rsid w:val="00AA7A1B"/>
    <w:rsid w:val="00AA7D77"/>
    <w:rsid w:val="00AA7FA1"/>
    <w:rsid w:val="00AB00D7"/>
    <w:rsid w:val="00AB041D"/>
    <w:rsid w:val="00AB0788"/>
    <w:rsid w:val="00AB07A1"/>
    <w:rsid w:val="00AB0836"/>
    <w:rsid w:val="00AB0A80"/>
    <w:rsid w:val="00AB0B61"/>
    <w:rsid w:val="00AB0CA7"/>
    <w:rsid w:val="00AB1042"/>
    <w:rsid w:val="00AB112A"/>
    <w:rsid w:val="00AB132E"/>
    <w:rsid w:val="00AB15E2"/>
    <w:rsid w:val="00AB16AA"/>
    <w:rsid w:val="00AB17F7"/>
    <w:rsid w:val="00AB18E0"/>
    <w:rsid w:val="00AB1A23"/>
    <w:rsid w:val="00AB1BAC"/>
    <w:rsid w:val="00AB1E93"/>
    <w:rsid w:val="00AB1F32"/>
    <w:rsid w:val="00AB1FDD"/>
    <w:rsid w:val="00AB261E"/>
    <w:rsid w:val="00AB2913"/>
    <w:rsid w:val="00AB2A9E"/>
    <w:rsid w:val="00AB2D68"/>
    <w:rsid w:val="00AB32F6"/>
    <w:rsid w:val="00AB337D"/>
    <w:rsid w:val="00AB35BB"/>
    <w:rsid w:val="00AB36F3"/>
    <w:rsid w:val="00AB38CE"/>
    <w:rsid w:val="00AB39E7"/>
    <w:rsid w:val="00AB3ADE"/>
    <w:rsid w:val="00AB3C04"/>
    <w:rsid w:val="00AB3C0D"/>
    <w:rsid w:val="00AB3CAF"/>
    <w:rsid w:val="00AB432F"/>
    <w:rsid w:val="00AB43E9"/>
    <w:rsid w:val="00AB5BBE"/>
    <w:rsid w:val="00AB5BDB"/>
    <w:rsid w:val="00AB5BEA"/>
    <w:rsid w:val="00AB5C71"/>
    <w:rsid w:val="00AB5F60"/>
    <w:rsid w:val="00AB6460"/>
    <w:rsid w:val="00AB64C0"/>
    <w:rsid w:val="00AB6747"/>
    <w:rsid w:val="00AB69B3"/>
    <w:rsid w:val="00AB6E29"/>
    <w:rsid w:val="00AB6F9B"/>
    <w:rsid w:val="00AB7163"/>
    <w:rsid w:val="00AB72AC"/>
    <w:rsid w:val="00AC01E2"/>
    <w:rsid w:val="00AC06AB"/>
    <w:rsid w:val="00AC0733"/>
    <w:rsid w:val="00AC0A7E"/>
    <w:rsid w:val="00AC1218"/>
    <w:rsid w:val="00AC122C"/>
    <w:rsid w:val="00AC13FB"/>
    <w:rsid w:val="00AC1450"/>
    <w:rsid w:val="00AC19CA"/>
    <w:rsid w:val="00AC1ABF"/>
    <w:rsid w:val="00AC1E3C"/>
    <w:rsid w:val="00AC2164"/>
    <w:rsid w:val="00AC26DC"/>
    <w:rsid w:val="00AC270A"/>
    <w:rsid w:val="00AC27B8"/>
    <w:rsid w:val="00AC27E5"/>
    <w:rsid w:val="00AC29E8"/>
    <w:rsid w:val="00AC2A24"/>
    <w:rsid w:val="00AC2AA5"/>
    <w:rsid w:val="00AC2B1A"/>
    <w:rsid w:val="00AC2C44"/>
    <w:rsid w:val="00AC2C46"/>
    <w:rsid w:val="00AC2EAB"/>
    <w:rsid w:val="00AC2F90"/>
    <w:rsid w:val="00AC3173"/>
    <w:rsid w:val="00AC3189"/>
    <w:rsid w:val="00AC3547"/>
    <w:rsid w:val="00AC3595"/>
    <w:rsid w:val="00AC3713"/>
    <w:rsid w:val="00AC3A4B"/>
    <w:rsid w:val="00AC3CE1"/>
    <w:rsid w:val="00AC429A"/>
    <w:rsid w:val="00AC42BE"/>
    <w:rsid w:val="00AC449B"/>
    <w:rsid w:val="00AC452A"/>
    <w:rsid w:val="00AC48F7"/>
    <w:rsid w:val="00AC49A4"/>
    <w:rsid w:val="00AC4ACA"/>
    <w:rsid w:val="00AC4B9E"/>
    <w:rsid w:val="00AC4EF3"/>
    <w:rsid w:val="00AC4EF8"/>
    <w:rsid w:val="00AC4F9E"/>
    <w:rsid w:val="00AC4FE7"/>
    <w:rsid w:val="00AC51E2"/>
    <w:rsid w:val="00AC5408"/>
    <w:rsid w:val="00AC5602"/>
    <w:rsid w:val="00AC5673"/>
    <w:rsid w:val="00AC5766"/>
    <w:rsid w:val="00AC58AB"/>
    <w:rsid w:val="00AC5962"/>
    <w:rsid w:val="00AC5ADF"/>
    <w:rsid w:val="00AC5D37"/>
    <w:rsid w:val="00AC5E33"/>
    <w:rsid w:val="00AC5EFF"/>
    <w:rsid w:val="00AC6015"/>
    <w:rsid w:val="00AC63C1"/>
    <w:rsid w:val="00AC64D4"/>
    <w:rsid w:val="00AC64DE"/>
    <w:rsid w:val="00AC64DF"/>
    <w:rsid w:val="00AC69BE"/>
    <w:rsid w:val="00AC6D71"/>
    <w:rsid w:val="00AC7046"/>
    <w:rsid w:val="00AC7646"/>
    <w:rsid w:val="00AC79AC"/>
    <w:rsid w:val="00AC7B8D"/>
    <w:rsid w:val="00AD031F"/>
    <w:rsid w:val="00AD05E7"/>
    <w:rsid w:val="00AD0A86"/>
    <w:rsid w:val="00AD0BA3"/>
    <w:rsid w:val="00AD0C60"/>
    <w:rsid w:val="00AD0E5B"/>
    <w:rsid w:val="00AD0EB8"/>
    <w:rsid w:val="00AD0F66"/>
    <w:rsid w:val="00AD1273"/>
    <w:rsid w:val="00AD1308"/>
    <w:rsid w:val="00AD144C"/>
    <w:rsid w:val="00AD15E3"/>
    <w:rsid w:val="00AD1947"/>
    <w:rsid w:val="00AD19C3"/>
    <w:rsid w:val="00AD1D0F"/>
    <w:rsid w:val="00AD1DAD"/>
    <w:rsid w:val="00AD1FA0"/>
    <w:rsid w:val="00AD2009"/>
    <w:rsid w:val="00AD206E"/>
    <w:rsid w:val="00AD218F"/>
    <w:rsid w:val="00AD24C0"/>
    <w:rsid w:val="00AD24D9"/>
    <w:rsid w:val="00AD2533"/>
    <w:rsid w:val="00AD2689"/>
    <w:rsid w:val="00AD2C7A"/>
    <w:rsid w:val="00AD2FFC"/>
    <w:rsid w:val="00AD319A"/>
    <w:rsid w:val="00AD31C6"/>
    <w:rsid w:val="00AD325D"/>
    <w:rsid w:val="00AD3858"/>
    <w:rsid w:val="00AD389C"/>
    <w:rsid w:val="00AD394D"/>
    <w:rsid w:val="00AD3E49"/>
    <w:rsid w:val="00AD4615"/>
    <w:rsid w:val="00AD469D"/>
    <w:rsid w:val="00AD4BC6"/>
    <w:rsid w:val="00AD4D4C"/>
    <w:rsid w:val="00AD4E28"/>
    <w:rsid w:val="00AD4F75"/>
    <w:rsid w:val="00AD503A"/>
    <w:rsid w:val="00AD5343"/>
    <w:rsid w:val="00AD58F1"/>
    <w:rsid w:val="00AD5E0C"/>
    <w:rsid w:val="00AD5FAB"/>
    <w:rsid w:val="00AD60A6"/>
    <w:rsid w:val="00AD637E"/>
    <w:rsid w:val="00AD63E6"/>
    <w:rsid w:val="00AD6598"/>
    <w:rsid w:val="00AD65C7"/>
    <w:rsid w:val="00AD65FF"/>
    <w:rsid w:val="00AD6C63"/>
    <w:rsid w:val="00AD6EDF"/>
    <w:rsid w:val="00AD7080"/>
    <w:rsid w:val="00AD713B"/>
    <w:rsid w:val="00AD71A9"/>
    <w:rsid w:val="00AD71C1"/>
    <w:rsid w:val="00AD77CB"/>
    <w:rsid w:val="00AD7AF3"/>
    <w:rsid w:val="00AD7C32"/>
    <w:rsid w:val="00AD7CB4"/>
    <w:rsid w:val="00AD7DF6"/>
    <w:rsid w:val="00AE0B09"/>
    <w:rsid w:val="00AE0E3E"/>
    <w:rsid w:val="00AE0E94"/>
    <w:rsid w:val="00AE0FEC"/>
    <w:rsid w:val="00AE12F8"/>
    <w:rsid w:val="00AE155F"/>
    <w:rsid w:val="00AE16FE"/>
    <w:rsid w:val="00AE1960"/>
    <w:rsid w:val="00AE197E"/>
    <w:rsid w:val="00AE19B1"/>
    <w:rsid w:val="00AE19F0"/>
    <w:rsid w:val="00AE1A52"/>
    <w:rsid w:val="00AE1D09"/>
    <w:rsid w:val="00AE1E94"/>
    <w:rsid w:val="00AE1EBE"/>
    <w:rsid w:val="00AE1FB6"/>
    <w:rsid w:val="00AE219D"/>
    <w:rsid w:val="00AE22B0"/>
    <w:rsid w:val="00AE23A1"/>
    <w:rsid w:val="00AE23C2"/>
    <w:rsid w:val="00AE24EE"/>
    <w:rsid w:val="00AE287A"/>
    <w:rsid w:val="00AE2881"/>
    <w:rsid w:val="00AE2AA6"/>
    <w:rsid w:val="00AE2C76"/>
    <w:rsid w:val="00AE2F68"/>
    <w:rsid w:val="00AE311D"/>
    <w:rsid w:val="00AE3132"/>
    <w:rsid w:val="00AE31E6"/>
    <w:rsid w:val="00AE329A"/>
    <w:rsid w:val="00AE3635"/>
    <w:rsid w:val="00AE39AA"/>
    <w:rsid w:val="00AE3A86"/>
    <w:rsid w:val="00AE3F95"/>
    <w:rsid w:val="00AE4588"/>
    <w:rsid w:val="00AE476B"/>
    <w:rsid w:val="00AE4862"/>
    <w:rsid w:val="00AE4B1A"/>
    <w:rsid w:val="00AE4C9B"/>
    <w:rsid w:val="00AE4CF8"/>
    <w:rsid w:val="00AE4D42"/>
    <w:rsid w:val="00AE5050"/>
    <w:rsid w:val="00AE5074"/>
    <w:rsid w:val="00AE5142"/>
    <w:rsid w:val="00AE5498"/>
    <w:rsid w:val="00AE54DC"/>
    <w:rsid w:val="00AE54FC"/>
    <w:rsid w:val="00AE578E"/>
    <w:rsid w:val="00AE57E2"/>
    <w:rsid w:val="00AE57F4"/>
    <w:rsid w:val="00AE5C0F"/>
    <w:rsid w:val="00AE5E2F"/>
    <w:rsid w:val="00AE5EF7"/>
    <w:rsid w:val="00AE6036"/>
    <w:rsid w:val="00AE6090"/>
    <w:rsid w:val="00AE6236"/>
    <w:rsid w:val="00AE62DD"/>
    <w:rsid w:val="00AE6419"/>
    <w:rsid w:val="00AE647D"/>
    <w:rsid w:val="00AE66C8"/>
    <w:rsid w:val="00AE66EE"/>
    <w:rsid w:val="00AE6720"/>
    <w:rsid w:val="00AE6A9E"/>
    <w:rsid w:val="00AE6C86"/>
    <w:rsid w:val="00AE71B3"/>
    <w:rsid w:val="00AE73BD"/>
    <w:rsid w:val="00AE7439"/>
    <w:rsid w:val="00AE7942"/>
    <w:rsid w:val="00AE7944"/>
    <w:rsid w:val="00AE7A54"/>
    <w:rsid w:val="00AE7AC7"/>
    <w:rsid w:val="00AE7FD2"/>
    <w:rsid w:val="00AE7FF8"/>
    <w:rsid w:val="00AF0290"/>
    <w:rsid w:val="00AF04BC"/>
    <w:rsid w:val="00AF0636"/>
    <w:rsid w:val="00AF0785"/>
    <w:rsid w:val="00AF0959"/>
    <w:rsid w:val="00AF0AD2"/>
    <w:rsid w:val="00AF0B72"/>
    <w:rsid w:val="00AF0CD3"/>
    <w:rsid w:val="00AF0D99"/>
    <w:rsid w:val="00AF1347"/>
    <w:rsid w:val="00AF13AA"/>
    <w:rsid w:val="00AF17B3"/>
    <w:rsid w:val="00AF187A"/>
    <w:rsid w:val="00AF1A63"/>
    <w:rsid w:val="00AF1BAD"/>
    <w:rsid w:val="00AF1CEA"/>
    <w:rsid w:val="00AF2250"/>
    <w:rsid w:val="00AF24F9"/>
    <w:rsid w:val="00AF2590"/>
    <w:rsid w:val="00AF2595"/>
    <w:rsid w:val="00AF28DF"/>
    <w:rsid w:val="00AF2F1C"/>
    <w:rsid w:val="00AF31D0"/>
    <w:rsid w:val="00AF33C1"/>
    <w:rsid w:val="00AF3565"/>
    <w:rsid w:val="00AF3978"/>
    <w:rsid w:val="00AF3A65"/>
    <w:rsid w:val="00AF3C05"/>
    <w:rsid w:val="00AF3FCF"/>
    <w:rsid w:val="00AF4041"/>
    <w:rsid w:val="00AF4067"/>
    <w:rsid w:val="00AF4337"/>
    <w:rsid w:val="00AF48EE"/>
    <w:rsid w:val="00AF490B"/>
    <w:rsid w:val="00AF4A8C"/>
    <w:rsid w:val="00AF4AF7"/>
    <w:rsid w:val="00AF4B2B"/>
    <w:rsid w:val="00AF4C6E"/>
    <w:rsid w:val="00AF4D8F"/>
    <w:rsid w:val="00AF51B0"/>
    <w:rsid w:val="00AF5850"/>
    <w:rsid w:val="00AF5A94"/>
    <w:rsid w:val="00AF5DB1"/>
    <w:rsid w:val="00AF5E38"/>
    <w:rsid w:val="00AF642E"/>
    <w:rsid w:val="00AF6459"/>
    <w:rsid w:val="00AF6668"/>
    <w:rsid w:val="00AF67E0"/>
    <w:rsid w:val="00AF684F"/>
    <w:rsid w:val="00AF69D0"/>
    <w:rsid w:val="00AF6BFC"/>
    <w:rsid w:val="00AF6D76"/>
    <w:rsid w:val="00AF6E35"/>
    <w:rsid w:val="00AF6EE0"/>
    <w:rsid w:val="00AF7000"/>
    <w:rsid w:val="00AF7128"/>
    <w:rsid w:val="00AF72CE"/>
    <w:rsid w:val="00AF756E"/>
    <w:rsid w:val="00AF759D"/>
    <w:rsid w:val="00AF7E1F"/>
    <w:rsid w:val="00AF7EBE"/>
    <w:rsid w:val="00B006F0"/>
    <w:rsid w:val="00B00735"/>
    <w:rsid w:val="00B00879"/>
    <w:rsid w:val="00B00B35"/>
    <w:rsid w:val="00B01027"/>
    <w:rsid w:val="00B01095"/>
    <w:rsid w:val="00B01194"/>
    <w:rsid w:val="00B01354"/>
    <w:rsid w:val="00B0160A"/>
    <w:rsid w:val="00B016C5"/>
    <w:rsid w:val="00B01C1C"/>
    <w:rsid w:val="00B01C2A"/>
    <w:rsid w:val="00B01D02"/>
    <w:rsid w:val="00B01EFE"/>
    <w:rsid w:val="00B01F0B"/>
    <w:rsid w:val="00B0212F"/>
    <w:rsid w:val="00B0226E"/>
    <w:rsid w:val="00B02289"/>
    <w:rsid w:val="00B022B6"/>
    <w:rsid w:val="00B022D1"/>
    <w:rsid w:val="00B02304"/>
    <w:rsid w:val="00B0233C"/>
    <w:rsid w:val="00B02526"/>
    <w:rsid w:val="00B02660"/>
    <w:rsid w:val="00B02803"/>
    <w:rsid w:val="00B02A2B"/>
    <w:rsid w:val="00B02C73"/>
    <w:rsid w:val="00B02EA6"/>
    <w:rsid w:val="00B03070"/>
    <w:rsid w:val="00B03220"/>
    <w:rsid w:val="00B03475"/>
    <w:rsid w:val="00B03630"/>
    <w:rsid w:val="00B03997"/>
    <w:rsid w:val="00B03D4C"/>
    <w:rsid w:val="00B03E90"/>
    <w:rsid w:val="00B04185"/>
    <w:rsid w:val="00B04246"/>
    <w:rsid w:val="00B04606"/>
    <w:rsid w:val="00B0470F"/>
    <w:rsid w:val="00B04829"/>
    <w:rsid w:val="00B04AAE"/>
    <w:rsid w:val="00B04B1D"/>
    <w:rsid w:val="00B04CF0"/>
    <w:rsid w:val="00B04F1F"/>
    <w:rsid w:val="00B056BC"/>
    <w:rsid w:val="00B058DA"/>
    <w:rsid w:val="00B058E9"/>
    <w:rsid w:val="00B059C6"/>
    <w:rsid w:val="00B05DE7"/>
    <w:rsid w:val="00B0613B"/>
    <w:rsid w:val="00B062BE"/>
    <w:rsid w:val="00B06357"/>
    <w:rsid w:val="00B0652D"/>
    <w:rsid w:val="00B06874"/>
    <w:rsid w:val="00B06A35"/>
    <w:rsid w:val="00B06AC6"/>
    <w:rsid w:val="00B06D3A"/>
    <w:rsid w:val="00B071F9"/>
    <w:rsid w:val="00B07233"/>
    <w:rsid w:val="00B0747F"/>
    <w:rsid w:val="00B07936"/>
    <w:rsid w:val="00B07955"/>
    <w:rsid w:val="00B079E8"/>
    <w:rsid w:val="00B07B96"/>
    <w:rsid w:val="00B07E27"/>
    <w:rsid w:val="00B1013B"/>
    <w:rsid w:val="00B10A17"/>
    <w:rsid w:val="00B10B61"/>
    <w:rsid w:val="00B10D29"/>
    <w:rsid w:val="00B10D52"/>
    <w:rsid w:val="00B1115D"/>
    <w:rsid w:val="00B113D9"/>
    <w:rsid w:val="00B1143B"/>
    <w:rsid w:val="00B11773"/>
    <w:rsid w:val="00B1182A"/>
    <w:rsid w:val="00B11E3C"/>
    <w:rsid w:val="00B11E71"/>
    <w:rsid w:val="00B11F74"/>
    <w:rsid w:val="00B12197"/>
    <w:rsid w:val="00B123FC"/>
    <w:rsid w:val="00B12481"/>
    <w:rsid w:val="00B124EC"/>
    <w:rsid w:val="00B12778"/>
    <w:rsid w:val="00B128B4"/>
    <w:rsid w:val="00B12A09"/>
    <w:rsid w:val="00B12C62"/>
    <w:rsid w:val="00B12D04"/>
    <w:rsid w:val="00B12FA1"/>
    <w:rsid w:val="00B1304D"/>
    <w:rsid w:val="00B1307B"/>
    <w:rsid w:val="00B1326D"/>
    <w:rsid w:val="00B132D4"/>
    <w:rsid w:val="00B133AF"/>
    <w:rsid w:val="00B1350E"/>
    <w:rsid w:val="00B13626"/>
    <w:rsid w:val="00B1362B"/>
    <w:rsid w:val="00B136E7"/>
    <w:rsid w:val="00B138AC"/>
    <w:rsid w:val="00B13E8A"/>
    <w:rsid w:val="00B140CC"/>
    <w:rsid w:val="00B14116"/>
    <w:rsid w:val="00B14216"/>
    <w:rsid w:val="00B1439F"/>
    <w:rsid w:val="00B147F1"/>
    <w:rsid w:val="00B14A21"/>
    <w:rsid w:val="00B14AD4"/>
    <w:rsid w:val="00B14DB2"/>
    <w:rsid w:val="00B14E8F"/>
    <w:rsid w:val="00B150A2"/>
    <w:rsid w:val="00B15695"/>
    <w:rsid w:val="00B156E1"/>
    <w:rsid w:val="00B16001"/>
    <w:rsid w:val="00B16027"/>
    <w:rsid w:val="00B16904"/>
    <w:rsid w:val="00B16BAD"/>
    <w:rsid w:val="00B16E0A"/>
    <w:rsid w:val="00B17080"/>
    <w:rsid w:val="00B172D5"/>
    <w:rsid w:val="00B1757B"/>
    <w:rsid w:val="00B176D1"/>
    <w:rsid w:val="00B17706"/>
    <w:rsid w:val="00B1783E"/>
    <w:rsid w:val="00B17A91"/>
    <w:rsid w:val="00B17A9A"/>
    <w:rsid w:val="00B17E5F"/>
    <w:rsid w:val="00B20160"/>
    <w:rsid w:val="00B2026B"/>
    <w:rsid w:val="00B2033B"/>
    <w:rsid w:val="00B203CF"/>
    <w:rsid w:val="00B204A6"/>
    <w:rsid w:val="00B20657"/>
    <w:rsid w:val="00B207C6"/>
    <w:rsid w:val="00B20FFE"/>
    <w:rsid w:val="00B210E6"/>
    <w:rsid w:val="00B2112C"/>
    <w:rsid w:val="00B21183"/>
    <w:rsid w:val="00B211F4"/>
    <w:rsid w:val="00B21526"/>
    <w:rsid w:val="00B21573"/>
    <w:rsid w:val="00B217A7"/>
    <w:rsid w:val="00B218D4"/>
    <w:rsid w:val="00B21979"/>
    <w:rsid w:val="00B21F31"/>
    <w:rsid w:val="00B22120"/>
    <w:rsid w:val="00B22791"/>
    <w:rsid w:val="00B2280F"/>
    <w:rsid w:val="00B22839"/>
    <w:rsid w:val="00B229D5"/>
    <w:rsid w:val="00B22A92"/>
    <w:rsid w:val="00B22C74"/>
    <w:rsid w:val="00B2306C"/>
    <w:rsid w:val="00B23129"/>
    <w:rsid w:val="00B2324D"/>
    <w:rsid w:val="00B234D3"/>
    <w:rsid w:val="00B236ED"/>
    <w:rsid w:val="00B23895"/>
    <w:rsid w:val="00B23C84"/>
    <w:rsid w:val="00B23D66"/>
    <w:rsid w:val="00B23EDE"/>
    <w:rsid w:val="00B23F66"/>
    <w:rsid w:val="00B2437D"/>
    <w:rsid w:val="00B243C2"/>
    <w:rsid w:val="00B24637"/>
    <w:rsid w:val="00B2465D"/>
    <w:rsid w:val="00B247A8"/>
    <w:rsid w:val="00B25097"/>
    <w:rsid w:val="00B250A6"/>
    <w:rsid w:val="00B25283"/>
    <w:rsid w:val="00B2543B"/>
    <w:rsid w:val="00B25566"/>
    <w:rsid w:val="00B25C39"/>
    <w:rsid w:val="00B25CBD"/>
    <w:rsid w:val="00B25D34"/>
    <w:rsid w:val="00B25D66"/>
    <w:rsid w:val="00B25DA1"/>
    <w:rsid w:val="00B25E99"/>
    <w:rsid w:val="00B25FC2"/>
    <w:rsid w:val="00B2622B"/>
    <w:rsid w:val="00B263EA"/>
    <w:rsid w:val="00B26C1B"/>
    <w:rsid w:val="00B26D14"/>
    <w:rsid w:val="00B271F5"/>
    <w:rsid w:val="00B27384"/>
    <w:rsid w:val="00B27399"/>
    <w:rsid w:val="00B27697"/>
    <w:rsid w:val="00B27A43"/>
    <w:rsid w:val="00B27AC3"/>
    <w:rsid w:val="00B27DA2"/>
    <w:rsid w:val="00B302AF"/>
    <w:rsid w:val="00B302C6"/>
    <w:rsid w:val="00B307E4"/>
    <w:rsid w:val="00B30B10"/>
    <w:rsid w:val="00B30D14"/>
    <w:rsid w:val="00B31A79"/>
    <w:rsid w:val="00B31C50"/>
    <w:rsid w:val="00B31DF4"/>
    <w:rsid w:val="00B322BE"/>
    <w:rsid w:val="00B3256A"/>
    <w:rsid w:val="00B32773"/>
    <w:rsid w:val="00B32ACE"/>
    <w:rsid w:val="00B32B7F"/>
    <w:rsid w:val="00B32E9F"/>
    <w:rsid w:val="00B32F5A"/>
    <w:rsid w:val="00B33573"/>
    <w:rsid w:val="00B33AE0"/>
    <w:rsid w:val="00B33BBF"/>
    <w:rsid w:val="00B33C98"/>
    <w:rsid w:val="00B3412C"/>
    <w:rsid w:val="00B343F8"/>
    <w:rsid w:val="00B34908"/>
    <w:rsid w:val="00B34A8C"/>
    <w:rsid w:val="00B34B18"/>
    <w:rsid w:val="00B34F3F"/>
    <w:rsid w:val="00B34F4F"/>
    <w:rsid w:val="00B3502F"/>
    <w:rsid w:val="00B3538E"/>
    <w:rsid w:val="00B35525"/>
    <w:rsid w:val="00B3581D"/>
    <w:rsid w:val="00B35915"/>
    <w:rsid w:val="00B35E4F"/>
    <w:rsid w:val="00B360D1"/>
    <w:rsid w:val="00B36187"/>
    <w:rsid w:val="00B3618A"/>
    <w:rsid w:val="00B36280"/>
    <w:rsid w:val="00B364A6"/>
    <w:rsid w:val="00B366FE"/>
    <w:rsid w:val="00B36778"/>
    <w:rsid w:val="00B3685B"/>
    <w:rsid w:val="00B36C2B"/>
    <w:rsid w:val="00B36CAE"/>
    <w:rsid w:val="00B37231"/>
    <w:rsid w:val="00B37297"/>
    <w:rsid w:val="00B37497"/>
    <w:rsid w:val="00B37728"/>
    <w:rsid w:val="00B37874"/>
    <w:rsid w:val="00B37BF9"/>
    <w:rsid w:val="00B37CCB"/>
    <w:rsid w:val="00B37ECC"/>
    <w:rsid w:val="00B37F08"/>
    <w:rsid w:val="00B4000C"/>
    <w:rsid w:val="00B4007C"/>
    <w:rsid w:val="00B400A3"/>
    <w:rsid w:val="00B40184"/>
    <w:rsid w:val="00B402BB"/>
    <w:rsid w:val="00B404CA"/>
    <w:rsid w:val="00B4068A"/>
    <w:rsid w:val="00B40A2C"/>
    <w:rsid w:val="00B40B08"/>
    <w:rsid w:val="00B40E55"/>
    <w:rsid w:val="00B40F58"/>
    <w:rsid w:val="00B4144E"/>
    <w:rsid w:val="00B414D8"/>
    <w:rsid w:val="00B414FB"/>
    <w:rsid w:val="00B4166F"/>
    <w:rsid w:val="00B41793"/>
    <w:rsid w:val="00B4180D"/>
    <w:rsid w:val="00B41900"/>
    <w:rsid w:val="00B41D0F"/>
    <w:rsid w:val="00B41E22"/>
    <w:rsid w:val="00B41FF8"/>
    <w:rsid w:val="00B424BD"/>
    <w:rsid w:val="00B424EB"/>
    <w:rsid w:val="00B42559"/>
    <w:rsid w:val="00B4258D"/>
    <w:rsid w:val="00B42784"/>
    <w:rsid w:val="00B42966"/>
    <w:rsid w:val="00B429EA"/>
    <w:rsid w:val="00B42C64"/>
    <w:rsid w:val="00B42E23"/>
    <w:rsid w:val="00B43372"/>
    <w:rsid w:val="00B43EB6"/>
    <w:rsid w:val="00B441D7"/>
    <w:rsid w:val="00B441DD"/>
    <w:rsid w:val="00B44734"/>
    <w:rsid w:val="00B44A25"/>
    <w:rsid w:val="00B44A54"/>
    <w:rsid w:val="00B44B53"/>
    <w:rsid w:val="00B44CB3"/>
    <w:rsid w:val="00B452F9"/>
    <w:rsid w:val="00B4539D"/>
    <w:rsid w:val="00B45944"/>
    <w:rsid w:val="00B45AED"/>
    <w:rsid w:val="00B45DC0"/>
    <w:rsid w:val="00B4620E"/>
    <w:rsid w:val="00B479B3"/>
    <w:rsid w:val="00B47B5A"/>
    <w:rsid w:val="00B47C5C"/>
    <w:rsid w:val="00B47D45"/>
    <w:rsid w:val="00B47EC5"/>
    <w:rsid w:val="00B47F34"/>
    <w:rsid w:val="00B5005F"/>
    <w:rsid w:val="00B506B2"/>
    <w:rsid w:val="00B50EE2"/>
    <w:rsid w:val="00B51002"/>
    <w:rsid w:val="00B5141D"/>
    <w:rsid w:val="00B51444"/>
    <w:rsid w:val="00B51558"/>
    <w:rsid w:val="00B516CB"/>
    <w:rsid w:val="00B516D3"/>
    <w:rsid w:val="00B5173D"/>
    <w:rsid w:val="00B51A56"/>
    <w:rsid w:val="00B522D2"/>
    <w:rsid w:val="00B5230B"/>
    <w:rsid w:val="00B53624"/>
    <w:rsid w:val="00B5363D"/>
    <w:rsid w:val="00B53AAB"/>
    <w:rsid w:val="00B53B07"/>
    <w:rsid w:val="00B53B2A"/>
    <w:rsid w:val="00B53F16"/>
    <w:rsid w:val="00B53FE7"/>
    <w:rsid w:val="00B540BF"/>
    <w:rsid w:val="00B5441C"/>
    <w:rsid w:val="00B547EE"/>
    <w:rsid w:val="00B54928"/>
    <w:rsid w:val="00B5492F"/>
    <w:rsid w:val="00B54D0B"/>
    <w:rsid w:val="00B553F7"/>
    <w:rsid w:val="00B5558B"/>
    <w:rsid w:val="00B55BDA"/>
    <w:rsid w:val="00B55C60"/>
    <w:rsid w:val="00B55E8E"/>
    <w:rsid w:val="00B55EB5"/>
    <w:rsid w:val="00B55F9C"/>
    <w:rsid w:val="00B562DA"/>
    <w:rsid w:val="00B5630A"/>
    <w:rsid w:val="00B568B6"/>
    <w:rsid w:val="00B568F6"/>
    <w:rsid w:val="00B56AA2"/>
    <w:rsid w:val="00B56B48"/>
    <w:rsid w:val="00B56DF9"/>
    <w:rsid w:val="00B5708C"/>
    <w:rsid w:val="00B570F9"/>
    <w:rsid w:val="00B579D2"/>
    <w:rsid w:val="00B57A55"/>
    <w:rsid w:val="00B57B7A"/>
    <w:rsid w:val="00B57D74"/>
    <w:rsid w:val="00B57E31"/>
    <w:rsid w:val="00B57FB4"/>
    <w:rsid w:val="00B60022"/>
    <w:rsid w:val="00B603D4"/>
    <w:rsid w:val="00B606F0"/>
    <w:rsid w:val="00B60934"/>
    <w:rsid w:val="00B60A08"/>
    <w:rsid w:val="00B60A57"/>
    <w:rsid w:val="00B60ADE"/>
    <w:rsid w:val="00B60D0F"/>
    <w:rsid w:val="00B610F9"/>
    <w:rsid w:val="00B6110A"/>
    <w:rsid w:val="00B6135F"/>
    <w:rsid w:val="00B6144E"/>
    <w:rsid w:val="00B617BC"/>
    <w:rsid w:val="00B618C1"/>
    <w:rsid w:val="00B619AD"/>
    <w:rsid w:val="00B6206A"/>
    <w:rsid w:val="00B621CC"/>
    <w:rsid w:val="00B62257"/>
    <w:rsid w:val="00B62402"/>
    <w:rsid w:val="00B62534"/>
    <w:rsid w:val="00B626AF"/>
    <w:rsid w:val="00B627AC"/>
    <w:rsid w:val="00B627BA"/>
    <w:rsid w:val="00B6290E"/>
    <w:rsid w:val="00B62DB5"/>
    <w:rsid w:val="00B62DDD"/>
    <w:rsid w:val="00B6315B"/>
    <w:rsid w:val="00B63648"/>
    <w:rsid w:val="00B636B9"/>
    <w:rsid w:val="00B63837"/>
    <w:rsid w:val="00B63AD6"/>
    <w:rsid w:val="00B63BA6"/>
    <w:rsid w:val="00B63DEF"/>
    <w:rsid w:val="00B63E11"/>
    <w:rsid w:val="00B6400E"/>
    <w:rsid w:val="00B6428C"/>
    <w:rsid w:val="00B64653"/>
    <w:rsid w:val="00B64BAD"/>
    <w:rsid w:val="00B64BB9"/>
    <w:rsid w:val="00B64D29"/>
    <w:rsid w:val="00B64E47"/>
    <w:rsid w:val="00B65202"/>
    <w:rsid w:val="00B6528C"/>
    <w:rsid w:val="00B653A8"/>
    <w:rsid w:val="00B6543A"/>
    <w:rsid w:val="00B6569E"/>
    <w:rsid w:val="00B656B0"/>
    <w:rsid w:val="00B656E6"/>
    <w:rsid w:val="00B65917"/>
    <w:rsid w:val="00B65A5B"/>
    <w:rsid w:val="00B65BD9"/>
    <w:rsid w:val="00B65E81"/>
    <w:rsid w:val="00B66104"/>
    <w:rsid w:val="00B66526"/>
    <w:rsid w:val="00B66A3A"/>
    <w:rsid w:val="00B66F02"/>
    <w:rsid w:val="00B67094"/>
    <w:rsid w:val="00B670E6"/>
    <w:rsid w:val="00B67123"/>
    <w:rsid w:val="00B672BD"/>
    <w:rsid w:val="00B67360"/>
    <w:rsid w:val="00B67439"/>
    <w:rsid w:val="00B675C0"/>
    <w:rsid w:val="00B67636"/>
    <w:rsid w:val="00B6763F"/>
    <w:rsid w:val="00B67802"/>
    <w:rsid w:val="00B67903"/>
    <w:rsid w:val="00B67D56"/>
    <w:rsid w:val="00B67EDA"/>
    <w:rsid w:val="00B7006E"/>
    <w:rsid w:val="00B700D1"/>
    <w:rsid w:val="00B70558"/>
    <w:rsid w:val="00B70A7C"/>
    <w:rsid w:val="00B70AB0"/>
    <w:rsid w:val="00B70B52"/>
    <w:rsid w:val="00B70F72"/>
    <w:rsid w:val="00B71143"/>
    <w:rsid w:val="00B712D4"/>
    <w:rsid w:val="00B712D9"/>
    <w:rsid w:val="00B71341"/>
    <w:rsid w:val="00B7147A"/>
    <w:rsid w:val="00B714B5"/>
    <w:rsid w:val="00B716C3"/>
    <w:rsid w:val="00B719B8"/>
    <w:rsid w:val="00B72009"/>
    <w:rsid w:val="00B7206D"/>
    <w:rsid w:val="00B72552"/>
    <w:rsid w:val="00B725CC"/>
    <w:rsid w:val="00B726B6"/>
    <w:rsid w:val="00B7278C"/>
    <w:rsid w:val="00B72B3C"/>
    <w:rsid w:val="00B72B5E"/>
    <w:rsid w:val="00B72F02"/>
    <w:rsid w:val="00B730B9"/>
    <w:rsid w:val="00B731C1"/>
    <w:rsid w:val="00B73D4C"/>
    <w:rsid w:val="00B73DD4"/>
    <w:rsid w:val="00B73E2F"/>
    <w:rsid w:val="00B73F8F"/>
    <w:rsid w:val="00B745AA"/>
    <w:rsid w:val="00B74609"/>
    <w:rsid w:val="00B74857"/>
    <w:rsid w:val="00B74A64"/>
    <w:rsid w:val="00B74CE4"/>
    <w:rsid w:val="00B74D8C"/>
    <w:rsid w:val="00B74DF3"/>
    <w:rsid w:val="00B7500F"/>
    <w:rsid w:val="00B75028"/>
    <w:rsid w:val="00B7514C"/>
    <w:rsid w:val="00B75E03"/>
    <w:rsid w:val="00B75FD7"/>
    <w:rsid w:val="00B76023"/>
    <w:rsid w:val="00B7627B"/>
    <w:rsid w:val="00B76314"/>
    <w:rsid w:val="00B765CF"/>
    <w:rsid w:val="00B76796"/>
    <w:rsid w:val="00B76A66"/>
    <w:rsid w:val="00B76EBA"/>
    <w:rsid w:val="00B76F65"/>
    <w:rsid w:val="00B77005"/>
    <w:rsid w:val="00B7717B"/>
    <w:rsid w:val="00B7744C"/>
    <w:rsid w:val="00B77535"/>
    <w:rsid w:val="00B77545"/>
    <w:rsid w:val="00B7756C"/>
    <w:rsid w:val="00B77653"/>
    <w:rsid w:val="00B7770A"/>
    <w:rsid w:val="00B77C28"/>
    <w:rsid w:val="00B77F3C"/>
    <w:rsid w:val="00B801C6"/>
    <w:rsid w:val="00B808A4"/>
    <w:rsid w:val="00B80A02"/>
    <w:rsid w:val="00B80B18"/>
    <w:rsid w:val="00B80FC2"/>
    <w:rsid w:val="00B816BF"/>
    <w:rsid w:val="00B8183C"/>
    <w:rsid w:val="00B8191C"/>
    <w:rsid w:val="00B8195A"/>
    <w:rsid w:val="00B81A7B"/>
    <w:rsid w:val="00B81BBF"/>
    <w:rsid w:val="00B81C72"/>
    <w:rsid w:val="00B82531"/>
    <w:rsid w:val="00B82902"/>
    <w:rsid w:val="00B82AAD"/>
    <w:rsid w:val="00B82C2F"/>
    <w:rsid w:val="00B82C48"/>
    <w:rsid w:val="00B82E7E"/>
    <w:rsid w:val="00B837DC"/>
    <w:rsid w:val="00B83A88"/>
    <w:rsid w:val="00B83D92"/>
    <w:rsid w:val="00B83F00"/>
    <w:rsid w:val="00B83F5F"/>
    <w:rsid w:val="00B84055"/>
    <w:rsid w:val="00B8414A"/>
    <w:rsid w:val="00B84166"/>
    <w:rsid w:val="00B8443C"/>
    <w:rsid w:val="00B847D8"/>
    <w:rsid w:val="00B84EBF"/>
    <w:rsid w:val="00B84F79"/>
    <w:rsid w:val="00B84FFE"/>
    <w:rsid w:val="00B85076"/>
    <w:rsid w:val="00B8517B"/>
    <w:rsid w:val="00B85B46"/>
    <w:rsid w:val="00B85DFB"/>
    <w:rsid w:val="00B8600F"/>
    <w:rsid w:val="00B86172"/>
    <w:rsid w:val="00B86285"/>
    <w:rsid w:val="00B8670D"/>
    <w:rsid w:val="00B86B08"/>
    <w:rsid w:val="00B86C35"/>
    <w:rsid w:val="00B86D60"/>
    <w:rsid w:val="00B86F27"/>
    <w:rsid w:val="00B86FBF"/>
    <w:rsid w:val="00B87200"/>
    <w:rsid w:val="00B876C0"/>
    <w:rsid w:val="00B876D1"/>
    <w:rsid w:val="00B8794D"/>
    <w:rsid w:val="00B87AEB"/>
    <w:rsid w:val="00B87C0D"/>
    <w:rsid w:val="00B87EBC"/>
    <w:rsid w:val="00B90237"/>
    <w:rsid w:val="00B90249"/>
    <w:rsid w:val="00B90612"/>
    <w:rsid w:val="00B908F3"/>
    <w:rsid w:val="00B9095C"/>
    <w:rsid w:val="00B909B3"/>
    <w:rsid w:val="00B9136C"/>
    <w:rsid w:val="00B91517"/>
    <w:rsid w:val="00B91B2C"/>
    <w:rsid w:val="00B91B6E"/>
    <w:rsid w:val="00B91F47"/>
    <w:rsid w:val="00B91F83"/>
    <w:rsid w:val="00B92255"/>
    <w:rsid w:val="00B922C3"/>
    <w:rsid w:val="00B92330"/>
    <w:rsid w:val="00B9246B"/>
    <w:rsid w:val="00B9249D"/>
    <w:rsid w:val="00B92AD5"/>
    <w:rsid w:val="00B92B9D"/>
    <w:rsid w:val="00B92E14"/>
    <w:rsid w:val="00B92EFC"/>
    <w:rsid w:val="00B9309C"/>
    <w:rsid w:val="00B9310B"/>
    <w:rsid w:val="00B931EB"/>
    <w:rsid w:val="00B93345"/>
    <w:rsid w:val="00B93688"/>
    <w:rsid w:val="00B93C68"/>
    <w:rsid w:val="00B93EB8"/>
    <w:rsid w:val="00B94161"/>
    <w:rsid w:val="00B942B7"/>
    <w:rsid w:val="00B943AF"/>
    <w:rsid w:val="00B94481"/>
    <w:rsid w:val="00B94A6F"/>
    <w:rsid w:val="00B94BD2"/>
    <w:rsid w:val="00B95058"/>
    <w:rsid w:val="00B951DE"/>
    <w:rsid w:val="00B953C1"/>
    <w:rsid w:val="00B95417"/>
    <w:rsid w:val="00B956B9"/>
    <w:rsid w:val="00B95EE8"/>
    <w:rsid w:val="00B962CB"/>
    <w:rsid w:val="00B962CF"/>
    <w:rsid w:val="00B963A8"/>
    <w:rsid w:val="00B96802"/>
    <w:rsid w:val="00B96B76"/>
    <w:rsid w:val="00B97118"/>
    <w:rsid w:val="00B97129"/>
    <w:rsid w:val="00B97174"/>
    <w:rsid w:val="00B972B3"/>
    <w:rsid w:val="00B97A10"/>
    <w:rsid w:val="00B97B77"/>
    <w:rsid w:val="00B97BD3"/>
    <w:rsid w:val="00B97C2D"/>
    <w:rsid w:val="00B97D48"/>
    <w:rsid w:val="00BA007E"/>
    <w:rsid w:val="00BA0375"/>
    <w:rsid w:val="00BA03DB"/>
    <w:rsid w:val="00BA04BA"/>
    <w:rsid w:val="00BA089D"/>
    <w:rsid w:val="00BA0EE9"/>
    <w:rsid w:val="00BA0F28"/>
    <w:rsid w:val="00BA11B1"/>
    <w:rsid w:val="00BA1399"/>
    <w:rsid w:val="00BA16F5"/>
    <w:rsid w:val="00BA188C"/>
    <w:rsid w:val="00BA1A6D"/>
    <w:rsid w:val="00BA1A83"/>
    <w:rsid w:val="00BA1B06"/>
    <w:rsid w:val="00BA1BB5"/>
    <w:rsid w:val="00BA1CC7"/>
    <w:rsid w:val="00BA1DC7"/>
    <w:rsid w:val="00BA1E32"/>
    <w:rsid w:val="00BA241D"/>
    <w:rsid w:val="00BA28B9"/>
    <w:rsid w:val="00BA2A62"/>
    <w:rsid w:val="00BA2EE6"/>
    <w:rsid w:val="00BA303B"/>
    <w:rsid w:val="00BA30D2"/>
    <w:rsid w:val="00BA32C6"/>
    <w:rsid w:val="00BA3770"/>
    <w:rsid w:val="00BA38DC"/>
    <w:rsid w:val="00BA3BCD"/>
    <w:rsid w:val="00BA3D8C"/>
    <w:rsid w:val="00BA3D8E"/>
    <w:rsid w:val="00BA3FA2"/>
    <w:rsid w:val="00BA3FD4"/>
    <w:rsid w:val="00BA428B"/>
    <w:rsid w:val="00BA42BA"/>
    <w:rsid w:val="00BA435F"/>
    <w:rsid w:val="00BA45F4"/>
    <w:rsid w:val="00BA4AFF"/>
    <w:rsid w:val="00BA4E3A"/>
    <w:rsid w:val="00BA4F35"/>
    <w:rsid w:val="00BA539B"/>
    <w:rsid w:val="00BA568F"/>
    <w:rsid w:val="00BA5741"/>
    <w:rsid w:val="00BA5773"/>
    <w:rsid w:val="00BA57AE"/>
    <w:rsid w:val="00BA5A2B"/>
    <w:rsid w:val="00BA5AAC"/>
    <w:rsid w:val="00BA5B48"/>
    <w:rsid w:val="00BA5C87"/>
    <w:rsid w:val="00BA5E52"/>
    <w:rsid w:val="00BA5EA4"/>
    <w:rsid w:val="00BA6004"/>
    <w:rsid w:val="00BA62D8"/>
    <w:rsid w:val="00BA6325"/>
    <w:rsid w:val="00BA6565"/>
    <w:rsid w:val="00BA681C"/>
    <w:rsid w:val="00BA6834"/>
    <w:rsid w:val="00BA6845"/>
    <w:rsid w:val="00BA6A48"/>
    <w:rsid w:val="00BA6A63"/>
    <w:rsid w:val="00BA6B21"/>
    <w:rsid w:val="00BA6BCC"/>
    <w:rsid w:val="00BA713A"/>
    <w:rsid w:val="00BA7391"/>
    <w:rsid w:val="00BA73E3"/>
    <w:rsid w:val="00BA7479"/>
    <w:rsid w:val="00BA768D"/>
    <w:rsid w:val="00BA7753"/>
    <w:rsid w:val="00BA77E8"/>
    <w:rsid w:val="00BA7A15"/>
    <w:rsid w:val="00BA7B92"/>
    <w:rsid w:val="00BA7BBF"/>
    <w:rsid w:val="00BA7C21"/>
    <w:rsid w:val="00BA7C95"/>
    <w:rsid w:val="00BA7C9D"/>
    <w:rsid w:val="00BA7F17"/>
    <w:rsid w:val="00BB000F"/>
    <w:rsid w:val="00BB0104"/>
    <w:rsid w:val="00BB041F"/>
    <w:rsid w:val="00BB0654"/>
    <w:rsid w:val="00BB08AF"/>
    <w:rsid w:val="00BB08E5"/>
    <w:rsid w:val="00BB0903"/>
    <w:rsid w:val="00BB0B2A"/>
    <w:rsid w:val="00BB0C0A"/>
    <w:rsid w:val="00BB0C61"/>
    <w:rsid w:val="00BB0F99"/>
    <w:rsid w:val="00BB1144"/>
    <w:rsid w:val="00BB13DF"/>
    <w:rsid w:val="00BB13FB"/>
    <w:rsid w:val="00BB18F6"/>
    <w:rsid w:val="00BB1C1D"/>
    <w:rsid w:val="00BB1D90"/>
    <w:rsid w:val="00BB1DDC"/>
    <w:rsid w:val="00BB23A3"/>
    <w:rsid w:val="00BB241A"/>
    <w:rsid w:val="00BB2432"/>
    <w:rsid w:val="00BB2899"/>
    <w:rsid w:val="00BB2AE1"/>
    <w:rsid w:val="00BB2B2F"/>
    <w:rsid w:val="00BB2E9E"/>
    <w:rsid w:val="00BB3558"/>
    <w:rsid w:val="00BB3AEE"/>
    <w:rsid w:val="00BB3C0E"/>
    <w:rsid w:val="00BB3F73"/>
    <w:rsid w:val="00BB4248"/>
    <w:rsid w:val="00BB4569"/>
    <w:rsid w:val="00BB4780"/>
    <w:rsid w:val="00BB479F"/>
    <w:rsid w:val="00BB4C34"/>
    <w:rsid w:val="00BB4D8D"/>
    <w:rsid w:val="00BB5262"/>
    <w:rsid w:val="00BB5303"/>
    <w:rsid w:val="00BB5378"/>
    <w:rsid w:val="00BB5657"/>
    <w:rsid w:val="00BB5E89"/>
    <w:rsid w:val="00BB6037"/>
    <w:rsid w:val="00BB61E4"/>
    <w:rsid w:val="00BB61E5"/>
    <w:rsid w:val="00BB654D"/>
    <w:rsid w:val="00BB65A9"/>
    <w:rsid w:val="00BB6776"/>
    <w:rsid w:val="00BB6DB8"/>
    <w:rsid w:val="00BB6EEE"/>
    <w:rsid w:val="00BB6F11"/>
    <w:rsid w:val="00BB6FB7"/>
    <w:rsid w:val="00BB721D"/>
    <w:rsid w:val="00BB74EF"/>
    <w:rsid w:val="00BB7574"/>
    <w:rsid w:val="00BB76C1"/>
    <w:rsid w:val="00BB773C"/>
    <w:rsid w:val="00BB7896"/>
    <w:rsid w:val="00BB7923"/>
    <w:rsid w:val="00BB7CE9"/>
    <w:rsid w:val="00BB7DCC"/>
    <w:rsid w:val="00BC01B5"/>
    <w:rsid w:val="00BC06CA"/>
    <w:rsid w:val="00BC07A4"/>
    <w:rsid w:val="00BC0832"/>
    <w:rsid w:val="00BC0D3E"/>
    <w:rsid w:val="00BC0D6F"/>
    <w:rsid w:val="00BC10C6"/>
    <w:rsid w:val="00BC1852"/>
    <w:rsid w:val="00BC1956"/>
    <w:rsid w:val="00BC1B0D"/>
    <w:rsid w:val="00BC1B6F"/>
    <w:rsid w:val="00BC1E3D"/>
    <w:rsid w:val="00BC225E"/>
    <w:rsid w:val="00BC2522"/>
    <w:rsid w:val="00BC26C0"/>
    <w:rsid w:val="00BC26CC"/>
    <w:rsid w:val="00BC2821"/>
    <w:rsid w:val="00BC2854"/>
    <w:rsid w:val="00BC29A4"/>
    <w:rsid w:val="00BC2A2C"/>
    <w:rsid w:val="00BC2B5C"/>
    <w:rsid w:val="00BC3175"/>
    <w:rsid w:val="00BC3313"/>
    <w:rsid w:val="00BC3700"/>
    <w:rsid w:val="00BC3B06"/>
    <w:rsid w:val="00BC3B34"/>
    <w:rsid w:val="00BC3D59"/>
    <w:rsid w:val="00BC3DF9"/>
    <w:rsid w:val="00BC3E13"/>
    <w:rsid w:val="00BC3E1F"/>
    <w:rsid w:val="00BC3E63"/>
    <w:rsid w:val="00BC3EB2"/>
    <w:rsid w:val="00BC41B9"/>
    <w:rsid w:val="00BC4305"/>
    <w:rsid w:val="00BC44A8"/>
    <w:rsid w:val="00BC4610"/>
    <w:rsid w:val="00BC4A11"/>
    <w:rsid w:val="00BC4C7E"/>
    <w:rsid w:val="00BC4DB2"/>
    <w:rsid w:val="00BC4EC6"/>
    <w:rsid w:val="00BC531E"/>
    <w:rsid w:val="00BC5383"/>
    <w:rsid w:val="00BC5619"/>
    <w:rsid w:val="00BC577C"/>
    <w:rsid w:val="00BC58E1"/>
    <w:rsid w:val="00BC5AD7"/>
    <w:rsid w:val="00BC5D51"/>
    <w:rsid w:val="00BC5E17"/>
    <w:rsid w:val="00BC5EF5"/>
    <w:rsid w:val="00BC6161"/>
    <w:rsid w:val="00BC65CE"/>
    <w:rsid w:val="00BC68ED"/>
    <w:rsid w:val="00BC6BCC"/>
    <w:rsid w:val="00BC6DBF"/>
    <w:rsid w:val="00BC74AA"/>
    <w:rsid w:val="00BC74AB"/>
    <w:rsid w:val="00BC7BC3"/>
    <w:rsid w:val="00BC7E13"/>
    <w:rsid w:val="00BD01EB"/>
    <w:rsid w:val="00BD0239"/>
    <w:rsid w:val="00BD0469"/>
    <w:rsid w:val="00BD067E"/>
    <w:rsid w:val="00BD07D9"/>
    <w:rsid w:val="00BD0A7E"/>
    <w:rsid w:val="00BD136F"/>
    <w:rsid w:val="00BD1398"/>
    <w:rsid w:val="00BD144D"/>
    <w:rsid w:val="00BD167A"/>
    <w:rsid w:val="00BD1A3F"/>
    <w:rsid w:val="00BD1C84"/>
    <w:rsid w:val="00BD1CF0"/>
    <w:rsid w:val="00BD1CFF"/>
    <w:rsid w:val="00BD20AE"/>
    <w:rsid w:val="00BD220D"/>
    <w:rsid w:val="00BD2257"/>
    <w:rsid w:val="00BD22EF"/>
    <w:rsid w:val="00BD2494"/>
    <w:rsid w:val="00BD259C"/>
    <w:rsid w:val="00BD268D"/>
    <w:rsid w:val="00BD2860"/>
    <w:rsid w:val="00BD297E"/>
    <w:rsid w:val="00BD2E16"/>
    <w:rsid w:val="00BD3078"/>
    <w:rsid w:val="00BD3182"/>
    <w:rsid w:val="00BD3581"/>
    <w:rsid w:val="00BD385C"/>
    <w:rsid w:val="00BD4838"/>
    <w:rsid w:val="00BD4A1C"/>
    <w:rsid w:val="00BD4C09"/>
    <w:rsid w:val="00BD4C41"/>
    <w:rsid w:val="00BD4CBC"/>
    <w:rsid w:val="00BD4D16"/>
    <w:rsid w:val="00BD4D42"/>
    <w:rsid w:val="00BD4E34"/>
    <w:rsid w:val="00BD524F"/>
    <w:rsid w:val="00BD53BD"/>
    <w:rsid w:val="00BD5A49"/>
    <w:rsid w:val="00BD5AFE"/>
    <w:rsid w:val="00BD5B1F"/>
    <w:rsid w:val="00BD5C4C"/>
    <w:rsid w:val="00BD5C53"/>
    <w:rsid w:val="00BD5CEC"/>
    <w:rsid w:val="00BD6027"/>
    <w:rsid w:val="00BD6377"/>
    <w:rsid w:val="00BD647E"/>
    <w:rsid w:val="00BD648C"/>
    <w:rsid w:val="00BD6739"/>
    <w:rsid w:val="00BD7068"/>
    <w:rsid w:val="00BD7224"/>
    <w:rsid w:val="00BD7384"/>
    <w:rsid w:val="00BD7428"/>
    <w:rsid w:val="00BD750C"/>
    <w:rsid w:val="00BD7950"/>
    <w:rsid w:val="00BD7E63"/>
    <w:rsid w:val="00BE014F"/>
    <w:rsid w:val="00BE01BE"/>
    <w:rsid w:val="00BE03ED"/>
    <w:rsid w:val="00BE043E"/>
    <w:rsid w:val="00BE0476"/>
    <w:rsid w:val="00BE0B37"/>
    <w:rsid w:val="00BE0D37"/>
    <w:rsid w:val="00BE0FE0"/>
    <w:rsid w:val="00BE1544"/>
    <w:rsid w:val="00BE157E"/>
    <w:rsid w:val="00BE15D2"/>
    <w:rsid w:val="00BE18E9"/>
    <w:rsid w:val="00BE1969"/>
    <w:rsid w:val="00BE1AD2"/>
    <w:rsid w:val="00BE1CBF"/>
    <w:rsid w:val="00BE1D14"/>
    <w:rsid w:val="00BE1D9F"/>
    <w:rsid w:val="00BE1DE9"/>
    <w:rsid w:val="00BE1E7D"/>
    <w:rsid w:val="00BE1EE8"/>
    <w:rsid w:val="00BE2286"/>
    <w:rsid w:val="00BE253D"/>
    <w:rsid w:val="00BE26F3"/>
    <w:rsid w:val="00BE28D8"/>
    <w:rsid w:val="00BE301E"/>
    <w:rsid w:val="00BE307B"/>
    <w:rsid w:val="00BE3102"/>
    <w:rsid w:val="00BE32B8"/>
    <w:rsid w:val="00BE32F2"/>
    <w:rsid w:val="00BE32FD"/>
    <w:rsid w:val="00BE3348"/>
    <w:rsid w:val="00BE3396"/>
    <w:rsid w:val="00BE3428"/>
    <w:rsid w:val="00BE387D"/>
    <w:rsid w:val="00BE3CAE"/>
    <w:rsid w:val="00BE3D0B"/>
    <w:rsid w:val="00BE3DD8"/>
    <w:rsid w:val="00BE40D8"/>
    <w:rsid w:val="00BE41DC"/>
    <w:rsid w:val="00BE42C7"/>
    <w:rsid w:val="00BE4A53"/>
    <w:rsid w:val="00BE4B8D"/>
    <w:rsid w:val="00BE4FA1"/>
    <w:rsid w:val="00BE4FDA"/>
    <w:rsid w:val="00BE5020"/>
    <w:rsid w:val="00BE515A"/>
    <w:rsid w:val="00BE5434"/>
    <w:rsid w:val="00BE5667"/>
    <w:rsid w:val="00BE5CE9"/>
    <w:rsid w:val="00BE65F4"/>
    <w:rsid w:val="00BE67F1"/>
    <w:rsid w:val="00BE6BDC"/>
    <w:rsid w:val="00BE6C54"/>
    <w:rsid w:val="00BE7083"/>
    <w:rsid w:val="00BE7102"/>
    <w:rsid w:val="00BE7318"/>
    <w:rsid w:val="00BE75B8"/>
    <w:rsid w:val="00BE78CB"/>
    <w:rsid w:val="00BE793F"/>
    <w:rsid w:val="00BE7945"/>
    <w:rsid w:val="00BE7C4F"/>
    <w:rsid w:val="00BE7E03"/>
    <w:rsid w:val="00BF04F7"/>
    <w:rsid w:val="00BF0731"/>
    <w:rsid w:val="00BF076B"/>
    <w:rsid w:val="00BF07AC"/>
    <w:rsid w:val="00BF08C4"/>
    <w:rsid w:val="00BF09B2"/>
    <w:rsid w:val="00BF09C0"/>
    <w:rsid w:val="00BF0AF0"/>
    <w:rsid w:val="00BF0DB7"/>
    <w:rsid w:val="00BF0E83"/>
    <w:rsid w:val="00BF129B"/>
    <w:rsid w:val="00BF12F7"/>
    <w:rsid w:val="00BF13C4"/>
    <w:rsid w:val="00BF181F"/>
    <w:rsid w:val="00BF1973"/>
    <w:rsid w:val="00BF1A21"/>
    <w:rsid w:val="00BF1B82"/>
    <w:rsid w:val="00BF1CED"/>
    <w:rsid w:val="00BF1E6F"/>
    <w:rsid w:val="00BF1ED8"/>
    <w:rsid w:val="00BF1F2B"/>
    <w:rsid w:val="00BF25E9"/>
    <w:rsid w:val="00BF266B"/>
    <w:rsid w:val="00BF27C0"/>
    <w:rsid w:val="00BF2B9F"/>
    <w:rsid w:val="00BF2C81"/>
    <w:rsid w:val="00BF2D90"/>
    <w:rsid w:val="00BF306F"/>
    <w:rsid w:val="00BF3082"/>
    <w:rsid w:val="00BF34BB"/>
    <w:rsid w:val="00BF34F8"/>
    <w:rsid w:val="00BF3886"/>
    <w:rsid w:val="00BF3A25"/>
    <w:rsid w:val="00BF3CA3"/>
    <w:rsid w:val="00BF3D53"/>
    <w:rsid w:val="00BF3FA3"/>
    <w:rsid w:val="00BF45B5"/>
    <w:rsid w:val="00BF4643"/>
    <w:rsid w:val="00BF47D2"/>
    <w:rsid w:val="00BF4A11"/>
    <w:rsid w:val="00BF4D60"/>
    <w:rsid w:val="00BF5206"/>
    <w:rsid w:val="00BF520E"/>
    <w:rsid w:val="00BF52B4"/>
    <w:rsid w:val="00BF5397"/>
    <w:rsid w:val="00BF54F4"/>
    <w:rsid w:val="00BF54FA"/>
    <w:rsid w:val="00BF5758"/>
    <w:rsid w:val="00BF5BC5"/>
    <w:rsid w:val="00BF60E7"/>
    <w:rsid w:val="00BF652B"/>
    <w:rsid w:val="00BF6553"/>
    <w:rsid w:val="00BF65B0"/>
    <w:rsid w:val="00BF6648"/>
    <w:rsid w:val="00BF69F3"/>
    <w:rsid w:val="00BF6B3B"/>
    <w:rsid w:val="00BF6CD6"/>
    <w:rsid w:val="00BF70A6"/>
    <w:rsid w:val="00BF70E5"/>
    <w:rsid w:val="00BF773D"/>
    <w:rsid w:val="00BF7921"/>
    <w:rsid w:val="00BF7B0B"/>
    <w:rsid w:val="00BF7EE2"/>
    <w:rsid w:val="00BF7F10"/>
    <w:rsid w:val="00C00099"/>
    <w:rsid w:val="00C0012C"/>
    <w:rsid w:val="00C00132"/>
    <w:rsid w:val="00C001D8"/>
    <w:rsid w:val="00C00400"/>
    <w:rsid w:val="00C0063B"/>
    <w:rsid w:val="00C00874"/>
    <w:rsid w:val="00C00952"/>
    <w:rsid w:val="00C00E90"/>
    <w:rsid w:val="00C01440"/>
    <w:rsid w:val="00C014CA"/>
    <w:rsid w:val="00C014F7"/>
    <w:rsid w:val="00C0152F"/>
    <w:rsid w:val="00C01531"/>
    <w:rsid w:val="00C01CDB"/>
    <w:rsid w:val="00C01D84"/>
    <w:rsid w:val="00C01DE3"/>
    <w:rsid w:val="00C026BB"/>
    <w:rsid w:val="00C02F1F"/>
    <w:rsid w:val="00C032F4"/>
    <w:rsid w:val="00C034D9"/>
    <w:rsid w:val="00C03A8C"/>
    <w:rsid w:val="00C03DC1"/>
    <w:rsid w:val="00C03FC8"/>
    <w:rsid w:val="00C03FE3"/>
    <w:rsid w:val="00C0400C"/>
    <w:rsid w:val="00C0446C"/>
    <w:rsid w:val="00C04478"/>
    <w:rsid w:val="00C0456A"/>
    <w:rsid w:val="00C047D0"/>
    <w:rsid w:val="00C04DB8"/>
    <w:rsid w:val="00C05135"/>
    <w:rsid w:val="00C052CC"/>
    <w:rsid w:val="00C055E5"/>
    <w:rsid w:val="00C05A77"/>
    <w:rsid w:val="00C05B11"/>
    <w:rsid w:val="00C05C22"/>
    <w:rsid w:val="00C05C4F"/>
    <w:rsid w:val="00C05CB4"/>
    <w:rsid w:val="00C0600C"/>
    <w:rsid w:val="00C06152"/>
    <w:rsid w:val="00C061BD"/>
    <w:rsid w:val="00C061EE"/>
    <w:rsid w:val="00C062C1"/>
    <w:rsid w:val="00C06411"/>
    <w:rsid w:val="00C06721"/>
    <w:rsid w:val="00C06853"/>
    <w:rsid w:val="00C06C20"/>
    <w:rsid w:val="00C06C9C"/>
    <w:rsid w:val="00C06EE5"/>
    <w:rsid w:val="00C07042"/>
    <w:rsid w:val="00C0707F"/>
    <w:rsid w:val="00C078FB"/>
    <w:rsid w:val="00C1005B"/>
    <w:rsid w:val="00C1029F"/>
    <w:rsid w:val="00C1035A"/>
    <w:rsid w:val="00C104BC"/>
    <w:rsid w:val="00C10570"/>
    <w:rsid w:val="00C1066E"/>
    <w:rsid w:val="00C106F0"/>
    <w:rsid w:val="00C1073B"/>
    <w:rsid w:val="00C10944"/>
    <w:rsid w:val="00C1094F"/>
    <w:rsid w:val="00C109E2"/>
    <w:rsid w:val="00C10E93"/>
    <w:rsid w:val="00C1105C"/>
    <w:rsid w:val="00C114B4"/>
    <w:rsid w:val="00C1159C"/>
    <w:rsid w:val="00C115BA"/>
    <w:rsid w:val="00C11637"/>
    <w:rsid w:val="00C118EF"/>
    <w:rsid w:val="00C11916"/>
    <w:rsid w:val="00C119C4"/>
    <w:rsid w:val="00C11BB1"/>
    <w:rsid w:val="00C11C28"/>
    <w:rsid w:val="00C11F33"/>
    <w:rsid w:val="00C11FC9"/>
    <w:rsid w:val="00C11FE0"/>
    <w:rsid w:val="00C11FFA"/>
    <w:rsid w:val="00C120B7"/>
    <w:rsid w:val="00C1219C"/>
    <w:rsid w:val="00C122A7"/>
    <w:rsid w:val="00C12676"/>
    <w:rsid w:val="00C12B33"/>
    <w:rsid w:val="00C12DEE"/>
    <w:rsid w:val="00C130D8"/>
    <w:rsid w:val="00C132F8"/>
    <w:rsid w:val="00C139E5"/>
    <w:rsid w:val="00C13B61"/>
    <w:rsid w:val="00C13D73"/>
    <w:rsid w:val="00C140A1"/>
    <w:rsid w:val="00C14261"/>
    <w:rsid w:val="00C14498"/>
    <w:rsid w:val="00C148E5"/>
    <w:rsid w:val="00C14A4A"/>
    <w:rsid w:val="00C14B58"/>
    <w:rsid w:val="00C14C2E"/>
    <w:rsid w:val="00C14E46"/>
    <w:rsid w:val="00C14EED"/>
    <w:rsid w:val="00C15188"/>
    <w:rsid w:val="00C153FA"/>
    <w:rsid w:val="00C15778"/>
    <w:rsid w:val="00C15790"/>
    <w:rsid w:val="00C158A4"/>
    <w:rsid w:val="00C15D3E"/>
    <w:rsid w:val="00C15E46"/>
    <w:rsid w:val="00C1601A"/>
    <w:rsid w:val="00C1613B"/>
    <w:rsid w:val="00C161D5"/>
    <w:rsid w:val="00C163C5"/>
    <w:rsid w:val="00C16781"/>
    <w:rsid w:val="00C1716D"/>
    <w:rsid w:val="00C1752F"/>
    <w:rsid w:val="00C17848"/>
    <w:rsid w:val="00C17849"/>
    <w:rsid w:val="00C179AC"/>
    <w:rsid w:val="00C17AA0"/>
    <w:rsid w:val="00C17D78"/>
    <w:rsid w:val="00C20020"/>
    <w:rsid w:val="00C200BB"/>
    <w:rsid w:val="00C200C5"/>
    <w:rsid w:val="00C2016D"/>
    <w:rsid w:val="00C202D6"/>
    <w:rsid w:val="00C20346"/>
    <w:rsid w:val="00C204D1"/>
    <w:rsid w:val="00C2058E"/>
    <w:rsid w:val="00C2088D"/>
    <w:rsid w:val="00C20AD9"/>
    <w:rsid w:val="00C20D13"/>
    <w:rsid w:val="00C20DC5"/>
    <w:rsid w:val="00C20DFE"/>
    <w:rsid w:val="00C21041"/>
    <w:rsid w:val="00C215D7"/>
    <w:rsid w:val="00C218DD"/>
    <w:rsid w:val="00C218FC"/>
    <w:rsid w:val="00C2193C"/>
    <w:rsid w:val="00C22164"/>
    <w:rsid w:val="00C22638"/>
    <w:rsid w:val="00C2294A"/>
    <w:rsid w:val="00C229F8"/>
    <w:rsid w:val="00C22AB9"/>
    <w:rsid w:val="00C22BE3"/>
    <w:rsid w:val="00C22C5C"/>
    <w:rsid w:val="00C23101"/>
    <w:rsid w:val="00C2351F"/>
    <w:rsid w:val="00C235A1"/>
    <w:rsid w:val="00C24117"/>
    <w:rsid w:val="00C245A6"/>
    <w:rsid w:val="00C24732"/>
    <w:rsid w:val="00C2479D"/>
    <w:rsid w:val="00C2482C"/>
    <w:rsid w:val="00C24BCA"/>
    <w:rsid w:val="00C24F38"/>
    <w:rsid w:val="00C2513F"/>
    <w:rsid w:val="00C25252"/>
    <w:rsid w:val="00C25268"/>
    <w:rsid w:val="00C253D9"/>
    <w:rsid w:val="00C2580E"/>
    <w:rsid w:val="00C25959"/>
    <w:rsid w:val="00C25A89"/>
    <w:rsid w:val="00C25B73"/>
    <w:rsid w:val="00C2623B"/>
    <w:rsid w:val="00C26395"/>
    <w:rsid w:val="00C267EA"/>
    <w:rsid w:val="00C26AA3"/>
    <w:rsid w:val="00C26ED5"/>
    <w:rsid w:val="00C26FCC"/>
    <w:rsid w:val="00C27013"/>
    <w:rsid w:val="00C270DD"/>
    <w:rsid w:val="00C2724B"/>
    <w:rsid w:val="00C27421"/>
    <w:rsid w:val="00C274E7"/>
    <w:rsid w:val="00C27506"/>
    <w:rsid w:val="00C279F7"/>
    <w:rsid w:val="00C27A47"/>
    <w:rsid w:val="00C30383"/>
    <w:rsid w:val="00C30805"/>
    <w:rsid w:val="00C30973"/>
    <w:rsid w:val="00C30985"/>
    <w:rsid w:val="00C30BFE"/>
    <w:rsid w:val="00C31254"/>
    <w:rsid w:val="00C3141D"/>
    <w:rsid w:val="00C3145B"/>
    <w:rsid w:val="00C315B8"/>
    <w:rsid w:val="00C31603"/>
    <w:rsid w:val="00C31B04"/>
    <w:rsid w:val="00C31CC0"/>
    <w:rsid w:val="00C31CE9"/>
    <w:rsid w:val="00C31DE9"/>
    <w:rsid w:val="00C3201D"/>
    <w:rsid w:val="00C32360"/>
    <w:rsid w:val="00C32586"/>
    <w:rsid w:val="00C325E5"/>
    <w:rsid w:val="00C327D0"/>
    <w:rsid w:val="00C327D2"/>
    <w:rsid w:val="00C3299E"/>
    <w:rsid w:val="00C32C26"/>
    <w:rsid w:val="00C32EBD"/>
    <w:rsid w:val="00C330BF"/>
    <w:rsid w:val="00C3310A"/>
    <w:rsid w:val="00C33207"/>
    <w:rsid w:val="00C3346B"/>
    <w:rsid w:val="00C336A9"/>
    <w:rsid w:val="00C337F1"/>
    <w:rsid w:val="00C33911"/>
    <w:rsid w:val="00C33B6D"/>
    <w:rsid w:val="00C33B70"/>
    <w:rsid w:val="00C33CFF"/>
    <w:rsid w:val="00C341B7"/>
    <w:rsid w:val="00C3474D"/>
    <w:rsid w:val="00C34919"/>
    <w:rsid w:val="00C34BF0"/>
    <w:rsid w:val="00C34D87"/>
    <w:rsid w:val="00C34E21"/>
    <w:rsid w:val="00C34E55"/>
    <w:rsid w:val="00C35037"/>
    <w:rsid w:val="00C351EF"/>
    <w:rsid w:val="00C35306"/>
    <w:rsid w:val="00C353DA"/>
    <w:rsid w:val="00C35A80"/>
    <w:rsid w:val="00C35D8D"/>
    <w:rsid w:val="00C35E7E"/>
    <w:rsid w:val="00C35F46"/>
    <w:rsid w:val="00C36628"/>
    <w:rsid w:val="00C36C4B"/>
    <w:rsid w:val="00C36E6C"/>
    <w:rsid w:val="00C371FB"/>
    <w:rsid w:val="00C3738D"/>
    <w:rsid w:val="00C374B6"/>
    <w:rsid w:val="00C37514"/>
    <w:rsid w:val="00C3761E"/>
    <w:rsid w:val="00C37A28"/>
    <w:rsid w:val="00C40004"/>
    <w:rsid w:val="00C401D0"/>
    <w:rsid w:val="00C402B5"/>
    <w:rsid w:val="00C4031A"/>
    <w:rsid w:val="00C40329"/>
    <w:rsid w:val="00C407A4"/>
    <w:rsid w:val="00C40964"/>
    <w:rsid w:val="00C40E9E"/>
    <w:rsid w:val="00C411BB"/>
    <w:rsid w:val="00C41658"/>
    <w:rsid w:val="00C41824"/>
    <w:rsid w:val="00C41A6B"/>
    <w:rsid w:val="00C41ACF"/>
    <w:rsid w:val="00C41B26"/>
    <w:rsid w:val="00C41E1F"/>
    <w:rsid w:val="00C42264"/>
    <w:rsid w:val="00C425CD"/>
    <w:rsid w:val="00C4277B"/>
    <w:rsid w:val="00C42AF9"/>
    <w:rsid w:val="00C42C42"/>
    <w:rsid w:val="00C42F13"/>
    <w:rsid w:val="00C430F0"/>
    <w:rsid w:val="00C43176"/>
    <w:rsid w:val="00C43206"/>
    <w:rsid w:val="00C43344"/>
    <w:rsid w:val="00C4342B"/>
    <w:rsid w:val="00C436B1"/>
    <w:rsid w:val="00C4381B"/>
    <w:rsid w:val="00C4381F"/>
    <w:rsid w:val="00C43A6E"/>
    <w:rsid w:val="00C43D1B"/>
    <w:rsid w:val="00C444AF"/>
    <w:rsid w:val="00C44601"/>
    <w:rsid w:val="00C44A20"/>
    <w:rsid w:val="00C44E22"/>
    <w:rsid w:val="00C44EC8"/>
    <w:rsid w:val="00C44F6F"/>
    <w:rsid w:val="00C45020"/>
    <w:rsid w:val="00C455A1"/>
    <w:rsid w:val="00C458E4"/>
    <w:rsid w:val="00C45B77"/>
    <w:rsid w:val="00C460E5"/>
    <w:rsid w:val="00C46266"/>
    <w:rsid w:val="00C462E1"/>
    <w:rsid w:val="00C46331"/>
    <w:rsid w:val="00C46520"/>
    <w:rsid w:val="00C46826"/>
    <w:rsid w:val="00C46DBB"/>
    <w:rsid w:val="00C46FAD"/>
    <w:rsid w:val="00C47102"/>
    <w:rsid w:val="00C47312"/>
    <w:rsid w:val="00C47376"/>
    <w:rsid w:val="00C474EA"/>
    <w:rsid w:val="00C47582"/>
    <w:rsid w:val="00C475E8"/>
    <w:rsid w:val="00C47677"/>
    <w:rsid w:val="00C478C0"/>
    <w:rsid w:val="00C47A30"/>
    <w:rsid w:val="00C47AB6"/>
    <w:rsid w:val="00C50597"/>
    <w:rsid w:val="00C50659"/>
    <w:rsid w:val="00C50A15"/>
    <w:rsid w:val="00C50AAD"/>
    <w:rsid w:val="00C50B20"/>
    <w:rsid w:val="00C50D57"/>
    <w:rsid w:val="00C50DC9"/>
    <w:rsid w:val="00C50E65"/>
    <w:rsid w:val="00C51706"/>
    <w:rsid w:val="00C5171C"/>
    <w:rsid w:val="00C51843"/>
    <w:rsid w:val="00C51B74"/>
    <w:rsid w:val="00C51C49"/>
    <w:rsid w:val="00C51C89"/>
    <w:rsid w:val="00C51E3C"/>
    <w:rsid w:val="00C52210"/>
    <w:rsid w:val="00C525FD"/>
    <w:rsid w:val="00C52616"/>
    <w:rsid w:val="00C5272C"/>
    <w:rsid w:val="00C52CFB"/>
    <w:rsid w:val="00C533E5"/>
    <w:rsid w:val="00C5354C"/>
    <w:rsid w:val="00C53770"/>
    <w:rsid w:val="00C538D6"/>
    <w:rsid w:val="00C53939"/>
    <w:rsid w:val="00C53A6E"/>
    <w:rsid w:val="00C53B98"/>
    <w:rsid w:val="00C53BAE"/>
    <w:rsid w:val="00C53D90"/>
    <w:rsid w:val="00C53D99"/>
    <w:rsid w:val="00C53E71"/>
    <w:rsid w:val="00C54175"/>
    <w:rsid w:val="00C544B5"/>
    <w:rsid w:val="00C54930"/>
    <w:rsid w:val="00C54AAC"/>
    <w:rsid w:val="00C54CBC"/>
    <w:rsid w:val="00C54FB5"/>
    <w:rsid w:val="00C5578F"/>
    <w:rsid w:val="00C55899"/>
    <w:rsid w:val="00C55B70"/>
    <w:rsid w:val="00C55C3B"/>
    <w:rsid w:val="00C55DF6"/>
    <w:rsid w:val="00C55F95"/>
    <w:rsid w:val="00C55FAF"/>
    <w:rsid w:val="00C56099"/>
    <w:rsid w:val="00C56268"/>
    <w:rsid w:val="00C56694"/>
    <w:rsid w:val="00C56C80"/>
    <w:rsid w:val="00C56CF2"/>
    <w:rsid w:val="00C56D91"/>
    <w:rsid w:val="00C572D1"/>
    <w:rsid w:val="00C5753D"/>
    <w:rsid w:val="00C57563"/>
    <w:rsid w:val="00C577B2"/>
    <w:rsid w:val="00C57A40"/>
    <w:rsid w:val="00C57AF8"/>
    <w:rsid w:val="00C60660"/>
    <w:rsid w:val="00C606D8"/>
    <w:rsid w:val="00C6097C"/>
    <w:rsid w:val="00C60CA6"/>
    <w:rsid w:val="00C60DA4"/>
    <w:rsid w:val="00C60DCF"/>
    <w:rsid w:val="00C60F78"/>
    <w:rsid w:val="00C611E3"/>
    <w:rsid w:val="00C613A7"/>
    <w:rsid w:val="00C6156E"/>
    <w:rsid w:val="00C6171C"/>
    <w:rsid w:val="00C61764"/>
    <w:rsid w:val="00C618BE"/>
    <w:rsid w:val="00C619EB"/>
    <w:rsid w:val="00C61B9E"/>
    <w:rsid w:val="00C61DB3"/>
    <w:rsid w:val="00C61E92"/>
    <w:rsid w:val="00C62192"/>
    <w:rsid w:val="00C621C5"/>
    <w:rsid w:val="00C624FE"/>
    <w:rsid w:val="00C626DD"/>
    <w:rsid w:val="00C626ED"/>
    <w:rsid w:val="00C62C52"/>
    <w:rsid w:val="00C62CB0"/>
    <w:rsid w:val="00C62CDA"/>
    <w:rsid w:val="00C62E5C"/>
    <w:rsid w:val="00C62FDE"/>
    <w:rsid w:val="00C63004"/>
    <w:rsid w:val="00C63086"/>
    <w:rsid w:val="00C6309A"/>
    <w:rsid w:val="00C63111"/>
    <w:rsid w:val="00C6313C"/>
    <w:rsid w:val="00C633BF"/>
    <w:rsid w:val="00C633CC"/>
    <w:rsid w:val="00C6354D"/>
    <w:rsid w:val="00C636E1"/>
    <w:rsid w:val="00C63C28"/>
    <w:rsid w:val="00C64053"/>
    <w:rsid w:val="00C64633"/>
    <w:rsid w:val="00C64865"/>
    <w:rsid w:val="00C6488C"/>
    <w:rsid w:val="00C64A6A"/>
    <w:rsid w:val="00C65056"/>
    <w:rsid w:val="00C650E7"/>
    <w:rsid w:val="00C6516D"/>
    <w:rsid w:val="00C652B9"/>
    <w:rsid w:val="00C6546C"/>
    <w:rsid w:val="00C65511"/>
    <w:rsid w:val="00C655ED"/>
    <w:rsid w:val="00C65DB6"/>
    <w:rsid w:val="00C65DD6"/>
    <w:rsid w:val="00C65F94"/>
    <w:rsid w:val="00C6613A"/>
    <w:rsid w:val="00C66151"/>
    <w:rsid w:val="00C66538"/>
    <w:rsid w:val="00C66614"/>
    <w:rsid w:val="00C668D4"/>
    <w:rsid w:val="00C6690C"/>
    <w:rsid w:val="00C6699C"/>
    <w:rsid w:val="00C66B43"/>
    <w:rsid w:val="00C66CEE"/>
    <w:rsid w:val="00C66ECD"/>
    <w:rsid w:val="00C67026"/>
    <w:rsid w:val="00C6725A"/>
    <w:rsid w:val="00C67A50"/>
    <w:rsid w:val="00C67CD7"/>
    <w:rsid w:val="00C67CEB"/>
    <w:rsid w:val="00C67D46"/>
    <w:rsid w:val="00C67DB2"/>
    <w:rsid w:val="00C7020D"/>
    <w:rsid w:val="00C70577"/>
    <w:rsid w:val="00C7078D"/>
    <w:rsid w:val="00C70820"/>
    <w:rsid w:val="00C708BA"/>
    <w:rsid w:val="00C70B5C"/>
    <w:rsid w:val="00C70D9E"/>
    <w:rsid w:val="00C70ED8"/>
    <w:rsid w:val="00C70F06"/>
    <w:rsid w:val="00C710DE"/>
    <w:rsid w:val="00C71101"/>
    <w:rsid w:val="00C71233"/>
    <w:rsid w:val="00C71240"/>
    <w:rsid w:val="00C71311"/>
    <w:rsid w:val="00C71317"/>
    <w:rsid w:val="00C71625"/>
    <w:rsid w:val="00C7181C"/>
    <w:rsid w:val="00C718DB"/>
    <w:rsid w:val="00C719DE"/>
    <w:rsid w:val="00C71AAE"/>
    <w:rsid w:val="00C71BF4"/>
    <w:rsid w:val="00C71D1A"/>
    <w:rsid w:val="00C71F2B"/>
    <w:rsid w:val="00C71F4F"/>
    <w:rsid w:val="00C72132"/>
    <w:rsid w:val="00C724EF"/>
    <w:rsid w:val="00C72523"/>
    <w:rsid w:val="00C72681"/>
    <w:rsid w:val="00C7278A"/>
    <w:rsid w:val="00C72C4F"/>
    <w:rsid w:val="00C72ED9"/>
    <w:rsid w:val="00C72F64"/>
    <w:rsid w:val="00C732DB"/>
    <w:rsid w:val="00C73604"/>
    <w:rsid w:val="00C73933"/>
    <w:rsid w:val="00C73AF6"/>
    <w:rsid w:val="00C73C5B"/>
    <w:rsid w:val="00C73C5C"/>
    <w:rsid w:val="00C73DB6"/>
    <w:rsid w:val="00C73E05"/>
    <w:rsid w:val="00C74066"/>
    <w:rsid w:val="00C74434"/>
    <w:rsid w:val="00C74484"/>
    <w:rsid w:val="00C745E5"/>
    <w:rsid w:val="00C74868"/>
    <w:rsid w:val="00C74AD0"/>
    <w:rsid w:val="00C74B1E"/>
    <w:rsid w:val="00C751B8"/>
    <w:rsid w:val="00C755D1"/>
    <w:rsid w:val="00C75B1A"/>
    <w:rsid w:val="00C75C04"/>
    <w:rsid w:val="00C76077"/>
    <w:rsid w:val="00C761C7"/>
    <w:rsid w:val="00C766FE"/>
    <w:rsid w:val="00C767A1"/>
    <w:rsid w:val="00C76A7B"/>
    <w:rsid w:val="00C76A97"/>
    <w:rsid w:val="00C76AF9"/>
    <w:rsid w:val="00C76B7F"/>
    <w:rsid w:val="00C76C21"/>
    <w:rsid w:val="00C77137"/>
    <w:rsid w:val="00C7719E"/>
    <w:rsid w:val="00C771EB"/>
    <w:rsid w:val="00C77344"/>
    <w:rsid w:val="00C77360"/>
    <w:rsid w:val="00C7759E"/>
    <w:rsid w:val="00C777F0"/>
    <w:rsid w:val="00C77984"/>
    <w:rsid w:val="00C77AB5"/>
    <w:rsid w:val="00C77B5E"/>
    <w:rsid w:val="00C77F25"/>
    <w:rsid w:val="00C77FB7"/>
    <w:rsid w:val="00C8018A"/>
    <w:rsid w:val="00C802A6"/>
    <w:rsid w:val="00C80728"/>
    <w:rsid w:val="00C80738"/>
    <w:rsid w:val="00C808D2"/>
    <w:rsid w:val="00C80AE4"/>
    <w:rsid w:val="00C80D07"/>
    <w:rsid w:val="00C80EEA"/>
    <w:rsid w:val="00C81235"/>
    <w:rsid w:val="00C8141F"/>
    <w:rsid w:val="00C818B0"/>
    <w:rsid w:val="00C8194D"/>
    <w:rsid w:val="00C81D29"/>
    <w:rsid w:val="00C81E92"/>
    <w:rsid w:val="00C81EDF"/>
    <w:rsid w:val="00C82053"/>
    <w:rsid w:val="00C8205F"/>
    <w:rsid w:val="00C82363"/>
    <w:rsid w:val="00C8248D"/>
    <w:rsid w:val="00C82528"/>
    <w:rsid w:val="00C82A4F"/>
    <w:rsid w:val="00C82A55"/>
    <w:rsid w:val="00C82A62"/>
    <w:rsid w:val="00C82C06"/>
    <w:rsid w:val="00C82C70"/>
    <w:rsid w:val="00C82CE6"/>
    <w:rsid w:val="00C82CFD"/>
    <w:rsid w:val="00C82E1F"/>
    <w:rsid w:val="00C82E47"/>
    <w:rsid w:val="00C82F0D"/>
    <w:rsid w:val="00C83127"/>
    <w:rsid w:val="00C831E1"/>
    <w:rsid w:val="00C83508"/>
    <w:rsid w:val="00C8383C"/>
    <w:rsid w:val="00C83989"/>
    <w:rsid w:val="00C83A86"/>
    <w:rsid w:val="00C841B2"/>
    <w:rsid w:val="00C841FF"/>
    <w:rsid w:val="00C846AA"/>
    <w:rsid w:val="00C84CC4"/>
    <w:rsid w:val="00C84FF6"/>
    <w:rsid w:val="00C8508E"/>
    <w:rsid w:val="00C851A3"/>
    <w:rsid w:val="00C852C8"/>
    <w:rsid w:val="00C852F3"/>
    <w:rsid w:val="00C85707"/>
    <w:rsid w:val="00C85E19"/>
    <w:rsid w:val="00C86214"/>
    <w:rsid w:val="00C866D7"/>
    <w:rsid w:val="00C867FA"/>
    <w:rsid w:val="00C8682B"/>
    <w:rsid w:val="00C86864"/>
    <w:rsid w:val="00C86B65"/>
    <w:rsid w:val="00C86B8A"/>
    <w:rsid w:val="00C86B9D"/>
    <w:rsid w:val="00C86BD7"/>
    <w:rsid w:val="00C86C21"/>
    <w:rsid w:val="00C86C6D"/>
    <w:rsid w:val="00C86D4C"/>
    <w:rsid w:val="00C86E4D"/>
    <w:rsid w:val="00C8709C"/>
    <w:rsid w:val="00C871DA"/>
    <w:rsid w:val="00C872EC"/>
    <w:rsid w:val="00C876F0"/>
    <w:rsid w:val="00C87C7D"/>
    <w:rsid w:val="00C87CA5"/>
    <w:rsid w:val="00C87E61"/>
    <w:rsid w:val="00C90007"/>
    <w:rsid w:val="00C9036B"/>
    <w:rsid w:val="00C90819"/>
    <w:rsid w:val="00C90C9E"/>
    <w:rsid w:val="00C90CC7"/>
    <w:rsid w:val="00C90DF8"/>
    <w:rsid w:val="00C90E51"/>
    <w:rsid w:val="00C90F29"/>
    <w:rsid w:val="00C91105"/>
    <w:rsid w:val="00C91124"/>
    <w:rsid w:val="00C9123D"/>
    <w:rsid w:val="00C912A7"/>
    <w:rsid w:val="00C914A3"/>
    <w:rsid w:val="00C9167A"/>
    <w:rsid w:val="00C91AA7"/>
    <w:rsid w:val="00C91AB3"/>
    <w:rsid w:val="00C91E1C"/>
    <w:rsid w:val="00C91EF4"/>
    <w:rsid w:val="00C9227D"/>
    <w:rsid w:val="00C92425"/>
    <w:rsid w:val="00C9255C"/>
    <w:rsid w:val="00C92A7A"/>
    <w:rsid w:val="00C92AAA"/>
    <w:rsid w:val="00C92AFA"/>
    <w:rsid w:val="00C92D56"/>
    <w:rsid w:val="00C930DC"/>
    <w:rsid w:val="00C932F0"/>
    <w:rsid w:val="00C93842"/>
    <w:rsid w:val="00C93F4C"/>
    <w:rsid w:val="00C941F5"/>
    <w:rsid w:val="00C94225"/>
    <w:rsid w:val="00C944A8"/>
    <w:rsid w:val="00C944B5"/>
    <w:rsid w:val="00C9471A"/>
    <w:rsid w:val="00C94997"/>
    <w:rsid w:val="00C94A1A"/>
    <w:rsid w:val="00C94B23"/>
    <w:rsid w:val="00C94C53"/>
    <w:rsid w:val="00C94DFD"/>
    <w:rsid w:val="00C94DFE"/>
    <w:rsid w:val="00C94F38"/>
    <w:rsid w:val="00C952B1"/>
    <w:rsid w:val="00C955EA"/>
    <w:rsid w:val="00C9568F"/>
    <w:rsid w:val="00C95760"/>
    <w:rsid w:val="00C958A4"/>
    <w:rsid w:val="00C95B23"/>
    <w:rsid w:val="00C95D3E"/>
    <w:rsid w:val="00C960D3"/>
    <w:rsid w:val="00C963EA"/>
    <w:rsid w:val="00C965A6"/>
    <w:rsid w:val="00C96AE6"/>
    <w:rsid w:val="00C96C1A"/>
    <w:rsid w:val="00C96CCB"/>
    <w:rsid w:val="00C96D8E"/>
    <w:rsid w:val="00C96FCB"/>
    <w:rsid w:val="00C970E7"/>
    <w:rsid w:val="00C9756D"/>
    <w:rsid w:val="00C97581"/>
    <w:rsid w:val="00C977AD"/>
    <w:rsid w:val="00C978D9"/>
    <w:rsid w:val="00C97A1D"/>
    <w:rsid w:val="00C97C52"/>
    <w:rsid w:val="00C97EA6"/>
    <w:rsid w:val="00C97F0E"/>
    <w:rsid w:val="00CA012F"/>
    <w:rsid w:val="00CA026A"/>
    <w:rsid w:val="00CA03CB"/>
    <w:rsid w:val="00CA04D3"/>
    <w:rsid w:val="00CA064A"/>
    <w:rsid w:val="00CA074A"/>
    <w:rsid w:val="00CA0875"/>
    <w:rsid w:val="00CA096A"/>
    <w:rsid w:val="00CA0ABC"/>
    <w:rsid w:val="00CA0DF7"/>
    <w:rsid w:val="00CA10D0"/>
    <w:rsid w:val="00CA1141"/>
    <w:rsid w:val="00CA115B"/>
    <w:rsid w:val="00CA1351"/>
    <w:rsid w:val="00CA15DC"/>
    <w:rsid w:val="00CA175D"/>
    <w:rsid w:val="00CA1B64"/>
    <w:rsid w:val="00CA1D02"/>
    <w:rsid w:val="00CA1E02"/>
    <w:rsid w:val="00CA1EBF"/>
    <w:rsid w:val="00CA1FC8"/>
    <w:rsid w:val="00CA1FFD"/>
    <w:rsid w:val="00CA20BD"/>
    <w:rsid w:val="00CA2135"/>
    <w:rsid w:val="00CA220E"/>
    <w:rsid w:val="00CA222D"/>
    <w:rsid w:val="00CA24EE"/>
    <w:rsid w:val="00CA2575"/>
    <w:rsid w:val="00CA2684"/>
    <w:rsid w:val="00CA280E"/>
    <w:rsid w:val="00CA2B15"/>
    <w:rsid w:val="00CA2FB1"/>
    <w:rsid w:val="00CA3375"/>
    <w:rsid w:val="00CA3774"/>
    <w:rsid w:val="00CA3DD6"/>
    <w:rsid w:val="00CA3DE2"/>
    <w:rsid w:val="00CA3DE9"/>
    <w:rsid w:val="00CA3F1D"/>
    <w:rsid w:val="00CA4120"/>
    <w:rsid w:val="00CA4241"/>
    <w:rsid w:val="00CA4748"/>
    <w:rsid w:val="00CA47CC"/>
    <w:rsid w:val="00CA47F5"/>
    <w:rsid w:val="00CA48E1"/>
    <w:rsid w:val="00CA4C40"/>
    <w:rsid w:val="00CA4D73"/>
    <w:rsid w:val="00CA4E19"/>
    <w:rsid w:val="00CA5231"/>
    <w:rsid w:val="00CA5800"/>
    <w:rsid w:val="00CA5994"/>
    <w:rsid w:val="00CA5A67"/>
    <w:rsid w:val="00CA5EC3"/>
    <w:rsid w:val="00CA608E"/>
    <w:rsid w:val="00CA638B"/>
    <w:rsid w:val="00CA6606"/>
    <w:rsid w:val="00CA66B2"/>
    <w:rsid w:val="00CA6734"/>
    <w:rsid w:val="00CA6A1D"/>
    <w:rsid w:val="00CA6BFC"/>
    <w:rsid w:val="00CA6CC5"/>
    <w:rsid w:val="00CA6D7E"/>
    <w:rsid w:val="00CA7097"/>
    <w:rsid w:val="00CA720E"/>
    <w:rsid w:val="00CA744F"/>
    <w:rsid w:val="00CA786B"/>
    <w:rsid w:val="00CA7E3B"/>
    <w:rsid w:val="00CA7F86"/>
    <w:rsid w:val="00CB00A9"/>
    <w:rsid w:val="00CB013E"/>
    <w:rsid w:val="00CB027E"/>
    <w:rsid w:val="00CB03F3"/>
    <w:rsid w:val="00CB0738"/>
    <w:rsid w:val="00CB0959"/>
    <w:rsid w:val="00CB09AF"/>
    <w:rsid w:val="00CB0DAE"/>
    <w:rsid w:val="00CB0E7C"/>
    <w:rsid w:val="00CB111E"/>
    <w:rsid w:val="00CB1166"/>
    <w:rsid w:val="00CB1938"/>
    <w:rsid w:val="00CB1BAD"/>
    <w:rsid w:val="00CB1C8C"/>
    <w:rsid w:val="00CB210D"/>
    <w:rsid w:val="00CB2A13"/>
    <w:rsid w:val="00CB2E3D"/>
    <w:rsid w:val="00CB359B"/>
    <w:rsid w:val="00CB3934"/>
    <w:rsid w:val="00CB3BE7"/>
    <w:rsid w:val="00CB3C0E"/>
    <w:rsid w:val="00CB3CA1"/>
    <w:rsid w:val="00CB3CA4"/>
    <w:rsid w:val="00CB3F9C"/>
    <w:rsid w:val="00CB44D4"/>
    <w:rsid w:val="00CB45A8"/>
    <w:rsid w:val="00CB46F3"/>
    <w:rsid w:val="00CB4D6E"/>
    <w:rsid w:val="00CB50B2"/>
    <w:rsid w:val="00CB535C"/>
    <w:rsid w:val="00CB53E5"/>
    <w:rsid w:val="00CB5957"/>
    <w:rsid w:val="00CB5B9A"/>
    <w:rsid w:val="00CB5C3B"/>
    <w:rsid w:val="00CB5C58"/>
    <w:rsid w:val="00CB5CE5"/>
    <w:rsid w:val="00CB5E48"/>
    <w:rsid w:val="00CB616E"/>
    <w:rsid w:val="00CB6194"/>
    <w:rsid w:val="00CB6621"/>
    <w:rsid w:val="00CB721F"/>
    <w:rsid w:val="00CB7504"/>
    <w:rsid w:val="00CB780B"/>
    <w:rsid w:val="00CB7C13"/>
    <w:rsid w:val="00CB7D58"/>
    <w:rsid w:val="00CC00F8"/>
    <w:rsid w:val="00CC01C0"/>
    <w:rsid w:val="00CC028E"/>
    <w:rsid w:val="00CC039C"/>
    <w:rsid w:val="00CC03F7"/>
    <w:rsid w:val="00CC083C"/>
    <w:rsid w:val="00CC0A3E"/>
    <w:rsid w:val="00CC0B74"/>
    <w:rsid w:val="00CC0F9E"/>
    <w:rsid w:val="00CC122F"/>
    <w:rsid w:val="00CC1376"/>
    <w:rsid w:val="00CC166A"/>
    <w:rsid w:val="00CC17EB"/>
    <w:rsid w:val="00CC183A"/>
    <w:rsid w:val="00CC1B6E"/>
    <w:rsid w:val="00CC1E22"/>
    <w:rsid w:val="00CC1F47"/>
    <w:rsid w:val="00CC211E"/>
    <w:rsid w:val="00CC2148"/>
    <w:rsid w:val="00CC221E"/>
    <w:rsid w:val="00CC222A"/>
    <w:rsid w:val="00CC2622"/>
    <w:rsid w:val="00CC26E8"/>
    <w:rsid w:val="00CC283E"/>
    <w:rsid w:val="00CC2A29"/>
    <w:rsid w:val="00CC2A8A"/>
    <w:rsid w:val="00CC2B45"/>
    <w:rsid w:val="00CC2B94"/>
    <w:rsid w:val="00CC2E42"/>
    <w:rsid w:val="00CC2EF4"/>
    <w:rsid w:val="00CC307A"/>
    <w:rsid w:val="00CC3212"/>
    <w:rsid w:val="00CC3225"/>
    <w:rsid w:val="00CC364C"/>
    <w:rsid w:val="00CC396E"/>
    <w:rsid w:val="00CC3A97"/>
    <w:rsid w:val="00CC3C14"/>
    <w:rsid w:val="00CC3DC0"/>
    <w:rsid w:val="00CC41D7"/>
    <w:rsid w:val="00CC44DB"/>
    <w:rsid w:val="00CC4536"/>
    <w:rsid w:val="00CC49CD"/>
    <w:rsid w:val="00CC4AA2"/>
    <w:rsid w:val="00CC4DB5"/>
    <w:rsid w:val="00CC4E17"/>
    <w:rsid w:val="00CC51BF"/>
    <w:rsid w:val="00CC5537"/>
    <w:rsid w:val="00CC56CE"/>
    <w:rsid w:val="00CC5849"/>
    <w:rsid w:val="00CC5A54"/>
    <w:rsid w:val="00CC5C17"/>
    <w:rsid w:val="00CC5EAB"/>
    <w:rsid w:val="00CC5EEC"/>
    <w:rsid w:val="00CC6497"/>
    <w:rsid w:val="00CC66CE"/>
    <w:rsid w:val="00CC6702"/>
    <w:rsid w:val="00CC6889"/>
    <w:rsid w:val="00CC6955"/>
    <w:rsid w:val="00CC6E42"/>
    <w:rsid w:val="00CC70CB"/>
    <w:rsid w:val="00CC7235"/>
    <w:rsid w:val="00CC7473"/>
    <w:rsid w:val="00CC751F"/>
    <w:rsid w:val="00CC79F3"/>
    <w:rsid w:val="00CC7A92"/>
    <w:rsid w:val="00CC7BB3"/>
    <w:rsid w:val="00CC7D8B"/>
    <w:rsid w:val="00CC7F27"/>
    <w:rsid w:val="00CD0103"/>
    <w:rsid w:val="00CD0746"/>
    <w:rsid w:val="00CD0926"/>
    <w:rsid w:val="00CD0D93"/>
    <w:rsid w:val="00CD0F6C"/>
    <w:rsid w:val="00CD1672"/>
    <w:rsid w:val="00CD1817"/>
    <w:rsid w:val="00CD183E"/>
    <w:rsid w:val="00CD1E96"/>
    <w:rsid w:val="00CD26E0"/>
    <w:rsid w:val="00CD27C5"/>
    <w:rsid w:val="00CD2966"/>
    <w:rsid w:val="00CD2AD2"/>
    <w:rsid w:val="00CD2BC4"/>
    <w:rsid w:val="00CD2EEB"/>
    <w:rsid w:val="00CD2F94"/>
    <w:rsid w:val="00CD2FA7"/>
    <w:rsid w:val="00CD2FE7"/>
    <w:rsid w:val="00CD3040"/>
    <w:rsid w:val="00CD325A"/>
    <w:rsid w:val="00CD32DE"/>
    <w:rsid w:val="00CD347F"/>
    <w:rsid w:val="00CD3704"/>
    <w:rsid w:val="00CD3776"/>
    <w:rsid w:val="00CD3C71"/>
    <w:rsid w:val="00CD3CC6"/>
    <w:rsid w:val="00CD3E5C"/>
    <w:rsid w:val="00CD3F40"/>
    <w:rsid w:val="00CD4177"/>
    <w:rsid w:val="00CD43B9"/>
    <w:rsid w:val="00CD4466"/>
    <w:rsid w:val="00CD4663"/>
    <w:rsid w:val="00CD4701"/>
    <w:rsid w:val="00CD47FD"/>
    <w:rsid w:val="00CD4C72"/>
    <w:rsid w:val="00CD4D9D"/>
    <w:rsid w:val="00CD4DA6"/>
    <w:rsid w:val="00CD503E"/>
    <w:rsid w:val="00CD5095"/>
    <w:rsid w:val="00CD51A4"/>
    <w:rsid w:val="00CD531C"/>
    <w:rsid w:val="00CD5729"/>
    <w:rsid w:val="00CD5868"/>
    <w:rsid w:val="00CD5A64"/>
    <w:rsid w:val="00CD5CFC"/>
    <w:rsid w:val="00CD6533"/>
    <w:rsid w:val="00CD667C"/>
    <w:rsid w:val="00CD66BF"/>
    <w:rsid w:val="00CD671C"/>
    <w:rsid w:val="00CD6A31"/>
    <w:rsid w:val="00CD6CE6"/>
    <w:rsid w:val="00CD70D2"/>
    <w:rsid w:val="00CD72C8"/>
    <w:rsid w:val="00CD74EE"/>
    <w:rsid w:val="00CD7506"/>
    <w:rsid w:val="00CD788D"/>
    <w:rsid w:val="00CD79A4"/>
    <w:rsid w:val="00CD7FB6"/>
    <w:rsid w:val="00CE0303"/>
    <w:rsid w:val="00CE0448"/>
    <w:rsid w:val="00CE0816"/>
    <w:rsid w:val="00CE0900"/>
    <w:rsid w:val="00CE0C7B"/>
    <w:rsid w:val="00CE0E16"/>
    <w:rsid w:val="00CE0ED0"/>
    <w:rsid w:val="00CE10C8"/>
    <w:rsid w:val="00CE1312"/>
    <w:rsid w:val="00CE1361"/>
    <w:rsid w:val="00CE1406"/>
    <w:rsid w:val="00CE15B3"/>
    <w:rsid w:val="00CE166C"/>
    <w:rsid w:val="00CE16E7"/>
    <w:rsid w:val="00CE172A"/>
    <w:rsid w:val="00CE1A9A"/>
    <w:rsid w:val="00CE1B92"/>
    <w:rsid w:val="00CE23B7"/>
    <w:rsid w:val="00CE240A"/>
    <w:rsid w:val="00CE2453"/>
    <w:rsid w:val="00CE26A9"/>
    <w:rsid w:val="00CE2750"/>
    <w:rsid w:val="00CE2B50"/>
    <w:rsid w:val="00CE2DE3"/>
    <w:rsid w:val="00CE3078"/>
    <w:rsid w:val="00CE32FD"/>
    <w:rsid w:val="00CE3356"/>
    <w:rsid w:val="00CE386E"/>
    <w:rsid w:val="00CE38AC"/>
    <w:rsid w:val="00CE3AB6"/>
    <w:rsid w:val="00CE3B89"/>
    <w:rsid w:val="00CE3C50"/>
    <w:rsid w:val="00CE3DF7"/>
    <w:rsid w:val="00CE3EA3"/>
    <w:rsid w:val="00CE3ED1"/>
    <w:rsid w:val="00CE3F21"/>
    <w:rsid w:val="00CE3F72"/>
    <w:rsid w:val="00CE43FC"/>
    <w:rsid w:val="00CE4411"/>
    <w:rsid w:val="00CE4901"/>
    <w:rsid w:val="00CE4A53"/>
    <w:rsid w:val="00CE4ACF"/>
    <w:rsid w:val="00CE4BA3"/>
    <w:rsid w:val="00CE512B"/>
    <w:rsid w:val="00CE51B5"/>
    <w:rsid w:val="00CE56B7"/>
    <w:rsid w:val="00CE5AD1"/>
    <w:rsid w:val="00CE5AF0"/>
    <w:rsid w:val="00CE6040"/>
    <w:rsid w:val="00CE6172"/>
    <w:rsid w:val="00CE65F8"/>
    <w:rsid w:val="00CE6664"/>
    <w:rsid w:val="00CE6713"/>
    <w:rsid w:val="00CE67A4"/>
    <w:rsid w:val="00CE6835"/>
    <w:rsid w:val="00CE6B86"/>
    <w:rsid w:val="00CE71BA"/>
    <w:rsid w:val="00CE7978"/>
    <w:rsid w:val="00CE7D2C"/>
    <w:rsid w:val="00CE7D70"/>
    <w:rsid w:val="00CE7DC5"/>
    <w:rsid w:val="00CE7EB2"/>
    <w:rsid w:val="00CF0014"/>
    <w:rsid w:val="00CF0181"/>
    <w:rsid w:val="00CF03CB"/>
    <w:rsid w:val="00CF0432"/>
    <w:rsid w:val="00CF0452"/>
    <w:rsid w:val="00CF0498"/>
    <w:rsid w:val="00CF07A9"/>
    <w:rsid w:val="00CF08B8"/>
    <w:rsid w:val="00CF0A20"/>
    <w:rsid w:val="00CF0D21"/>
    <w:rsid w:val="00CF0D2C"/>
    <w:rsid w:val="00CF0F02"/>
    <w:rsid w:val="00CF0FA1"/>
    <w:rsid w:val="00CF113C"/>
    <w:rsid w:val="00CF11A6"/>
    <w:rsid w:val="00CF174C"/>
    <w:rsid w:val="00CF17D0"/>
    <w:rsid w:val="00CF2053"/>
    <w:rsid w:val="00CF2190"/>
    <w:rsid w:val="00CF225C"/>
    <w:rsid w:val="00CF27A7"/>
    <w:rsid w:val="00CF2B28"/>
    <w:rsid w:val="00CF2D82"/>
    <w:rsid w:val="00CF2E71"/>
    <w:rsid w:val="00CF2EE3"/>
    <w:rsid w:val="00CF2FFA"/>
    <w:rsid w:val="00CF329A"/>
    <w:rsid w:val="00CF34BC"/>
    <w:rsid w:val="00CF36A4"/>
    <w:rsid w:val="00CF3A48"/>
    <w:rsid w:val="00CF3AE4"/>
    <w:rsid w:val="00CF3B62"/>
    <w:rsid w:val="00CF3C51"/>
    <w:rsid w:val="00CF44DB"/>
    <w:rsid w:val="00CF45F3"/>
    <w:rsid w:val="00CF4ADE"/>
    <w:rsid w:val="00CF4B38"/>
    <w:rsid w:val="00CF4D14"/>
    <w:rsid w:val="00CF4D3A"/>
    <w:rsid w:val="00CF4D9D"/>
    <w:rsid w:val="00CF4E33"/>
    <w:rsid w:val="00CF4EDA"/>
    <w:rsid w:val="00CF509F"/>
    <w:rsid w:val="00CF50B9"/>
    <w:rsid w:val="00CF5163"/>
    <w:rsid w:val="00CF53C7"/>
    <w:rsid w:val="00CF54AE"/>
    <w:rsid w:val="00CF564F"/>
    <w:rsid w:val="00CF5844"/>
    <w:rsid w:val="00CF5996"/>
    <w:rsid w:val="00CF6385"/>
    <w:rsid w:val="00CF64E6"/>
    <w:rsid w:val="00CF6670"/>
    <w:rsid w:val="00CF67D0"/>
    <w:rsid w:val="00CF68B1"/>
    <w:rsid w:val="00CF68D0"/>
    <w:rsid w:val="00CF6AD9"/>
    <w:rsid w:val="00CF6EF8"/>
    <w:rsid w:val="00CF6FBD"/>
    <w:rsid w:val="00CF703D"/>
    <w:rsid w:val="00CF735E"/>
    <w:rsid w:val="00CF737E"/>
    <w:rsid w:val="00CF73D4"/>
    <w:rsid w:val="00CF7531"/>
    <w:rsid w:val="00CF79A6"/>
    <w:rsid w:val="00CF7A5C"/>
    <w:rsid w:val="00CF7C24"/>
    <w:rsid w:val="00CF7ECD"/>
    <w:rsid w:val="00D0024B"/>
    <w:rsid w:val="00D0076A"/>
    <w:rsid w:val="00D00834"/>
    <w:rsid w:val="00D00857"/>
    <w:rsid w:val="00D00952"/>
    <w:rsid w:val="00D0099C"/>
    <w:rsid w:val="00D00ABD"/>
    <w:rsid w:val="00D011BD"/>
    <w:rsid w:val="00D01509"/>
    <w:rsid w:val="00D01D52"/>
    <w:rsid w:val="00D02993"/>
    <w:rsid w:val="00D02C61"/>
    <w:rsid w:val="00D032ED"/>
    <w:rsid w:val="00D0394D"/>
    <w:rsid w:val="00D03C7C"/>
    <w:rsid w:val="00D03D28"/>
    <w:rsid w:val="00D03ECA"/>
    <w:rsid w:val="00D03FBA"/>
    <w:rsid w:val="00D0417D"/>
    <w:rsid w:val="00D04220"/>
    <w:rsid w:val="00D0423E"/>
    <w:rsid w:val="00D042F9"/>
    <w:rsid w:val="00D043B7"/>
    <w:rsid w:val="00D04813"/>
    <w:rsid w:val="00D04B89"/>
    <w:rsid w:val="00D04BA5"/>
    <w:rsid w:val="00D04BD0"/>
    <w:rsid w:val="00D04E26"/>
    <w:rsid w:val="00D04ED9"/>
    <w:rsid w:val="00D04F69"/>
    <w:rsid w:val="00D0531E"/>
    <w:rsid w:val="00D0547F"/>
    <w:rsid w:val="00D05CB4"/>
    <w:rsid w:val="00D05D07"/>
    <w:rsid w:val="00D05F91"/>
    <w:rsid w:val="00D060C2"/>
    <w:rsid w:val="00D063DA"/>
    <w:rsid w:val="00D06555"/>
    <w:rsid w:val="00D0661A"/>
    <w:rsid w:val="00D06992"/>
    <w:rsid w:val="00D06BE4"/>
    <w:rsid w:val="00D06E15"/>
    <w:rsid w:val="00D06E82"/>
    <w:rsid w:val="00D06FF0"/>
    <w:rsid w:val="00D071F3"/>
    <w:rsid w:val="00D0778F"/>
    <w:rsid w:val="00D07A14"/>
    <w:rsid w:val="00D10064"/>
    <w:rsid w:val="00D101B9"/>
    <w:rsid w:val="00D10315"/>
    <w:rsid w:val="00D104D0"/>
    <w:rsid w:val="00D106E7"/>
    <w:rsid w:val="00D1087B"/>
    <w:rsid w:val="00D10E32"/>
    <w:rsid w:val="00D11458"/>
    <w:rsid w:val="00D11661"/>
    <w:rsid w:val="00D11848"/>
    <w:rsid w:val="00D129CA"/>
    <w:rsid w:val="00D12B29"/>
    <w:rsid w:val="00D12BFE"/>
    <w:rsid w:val="00D12CA8"/>
    <w:rsid w:val="00D133A8"/>
    <w:rsid w:val="00D133FA"/>
    <w:rsid w:val="00D138D1"/>
    <w:rsid w:val="00D139E2"/>
    <w:rsid w:val="00D13EE1"/>
    <w:rsid w:val="00D147D7"/>
    <w:rsid w:val="00D1481D"/>
    <w:rsid w:val="00D148DE"/>
    <w:rsid w:val="00D14961"/>
    <w:rsid w:val="00D149AC"/>
    <w:rsid w:val="00D14D29"/>
    <w:rsid w:val="00D14D4C"/>
    <w:rsid w:val="00D14D7A"/>
    <w:rsid w:val="00D15658"/>
    <w:rsid w:val="00D156CD"/>
    <w:rsid w:val="00D156E3"/>
    <w:rsid w:val="00D157B4"/>
    <w:rsid w:val="00D157BF"/>
    <w:rsid w:val="00D159BB"/>
    <w:rsid w:val="00D15A27"/>
    <w:rsid w:val="00D15D95"/>
    <w:rsid w:val="00D15E0A"/>
    <w:rsid w:val="00D15EBF"/>
    <w:rsid w:val="00D15F94"/>
    <w:rsid w:val="00D1644F"/>
    <w:rsid w:val="00D169F8"/>
    <w:rsid w:val="00D16A30"/>
    <w:rsid w:val="00D16B32"/>
    <w:rsid w:val="00D16F1F"/>
    <w:rsid w:val="00D170E9"/>
    <w:rsid w:val="00D1727A"/>
    <w:rsid w:val="00D1733B"/>
    <w:rsid w:val="00D174DA"/>
    <w:rsid w:val="00D1775E"/>
    <w:rsid w:val="00D17D5A"/>
    <w:rsid w:val="00D17D93"/>
    <w:rsid w:val="00D17F96"/>
    <w:rsid w:val="00D20436"/>
    <w:rsid w:val="00D204B7"/>
    <w:rsid w:val="00D204C7"/>
    <w:rsid w:val="00D204E7"/>
    <w:rsid w:val="00D204E8"/>
    <w:rsid w:val="00D20844"/>
    <w:rsid w:val="00D20D0B"/>
    <w:rsid w:val="00D20DE7"/>
    <w:rsid w:val="00D20E6C"/>
    <w:rsid w:val="00D20FC8"/>
    <w:rsid w:val="00D2112D"/>
    <w:rsid w:val="00D211C4"/>
    <w:rsid w:val="00D212C5"/>
    <w:rsid w:val="00D213B5"/>
    <w:rsid w:val="00D2171A"/>
    <w:rsid w:val="00D21732"/>
    <w:rsid w:val="00D218A2"/>
    <w:rsid w:val="00D21AB5"/>
    <w:rsid w:val="00D21C8A"/>
    <w:rsid w:val="00D21DF2"/>
    <w:rsid w:val="00D22337"/>
    <w:rsid w:val="00D22553"/>
    <w:rsid w:val="00D2257B"/>
    <w:rsid w:val="00D227EC"/>
    <w:rsid w:val="00D22D29"/>
    <w:rsid w:val="00D22EAC"/>
    <w:rsid w:val="00D23002"/>
    <w:rsid w:val="00D236E7"/>
    <w:rsid w:val="00D23A0E"/>
    <w:rsid w:val="00D23A2B"/>
    <w:rsid w:val="00D23E30"/>
    <w:rsid w:val="00D23E96"/>
    <w:rsid w:val="00D24140"/>
    <w:rsid w:val="00D244AC"/>
    <w:rsid w:val="00D2461B"/>
    <w:rsid w:val="00D2469C"/>
    <w:rsid w:val="00D24727"/>
    <w:rsid w:val="00D249ED"/>
    <w:rsid w:val="00D24BFE"/>
    <w:rsid w:val="00D251BD"/>
    <w:rsid w:val="00D253FE"/>
    <w:rsid w:val="00D2584B"/>
    <w:rsid w:val="00D25B21"/>
    <w:rsid w:val="00D25BD4"/>
    <w:rsid w:val="00D26035"/>
    <w:rsid w:val="00D261B9"/>
    <w:rsid w:val="00D261F9"/>
    <w:rsid w:val="00D264F2"/>
    <w:rsid w:val="00D265EC"/>
    <w:rsid w:val="00D2667D"/>
    <w:rsid w:val="00D2689D"/>
    <w:rsid w:val="00D26904"/>
    <w:rsid w:val="00D26A8F"/>
    <w:rsid w:val="00D26CB9"/>
    <w:rsid w:val="00D26FBE"/>
    <w:rsid w:val="00D272A1"/>
    <w:rsid w:val="00D272C0"/>
    <w:rsid w:val="00D27545"/>
    <w:rsid w:val="00D275DF"/>
    <w:rsid w:val="00D27BFB"/>
    <w:rsid w:val="00D27C73"/>
    <w:rsid w:val="00D30014"/>
    <w:rsid w:val="00D30119"/>
    <w:rsid w:val="00D3053A"/>
    <w:rsid w:val="00D3053C"/>
    <w:rsid w:val="00D307D7"/>
    <w:rsid w:val="00D3086A"/>
    <w:rsid w:val="00D30A1D"/>
    <w:rsid w:val="00D30BE5"/>
    <w:rsid w:val="00D30CAF"/>
    <w:rsid w:val="00D30E2D"/>
    <w:rsid w:val="00D310E2"/>
    <w:rsid w:val="00D31113"/>
    <w:rsid w:val="00D312EC"/>
    <w:rsid w:val="00D312F5"/>
    <w:rsid w:val="00D31336"/>
    <w:rsid w:val="00D3135B"/>
    <w:rsid w:val="00D31736"/>
    <w:rsid w:val="00D318F9"/>
    <w:rsid w:val="00D31AAD"/>
    <w:rsid w:val="00D31D53"/>
    <w:rsid w:val="00D31E98"/>
    <w:rsid w:val="00D31EF8"/>
    <w:rsid w:val="00D32483"/>
    <w:rsid w:val="00D32563"/>
    <w:rsid w:val="00D32588"/>
    <w:rsid w:val="00D3265D"/>
    <w:rsid w:val="00D32770"/>
    <w:rsid w:val="00D32937"/>
    <w:rsid w:val="00D32AF9"/>
    <w:rsid w:val="00D32BC7"/>
    <w:rsid w:val="00D32C5B"/>
    <w:rsid w:val="00D32CB7"/>
    <w:rsid w:val="00D33008"/>
    <w:rsid w:val="00D33311"/>
    <w:rsid w:val="00D33865"/>
    <w:rsid w:val="00D338D7"/>
    <w:rsid w:val="00D33BB8"/>
    <w:rsid w:val="00D33C7F"/>
    <w:rsid w:val="00D33E75"/>
    <w:rsid w:val="00D34233"/>
    <w:rsid w:val="00D34400"/>
    <w:rsid w:val="00D344D0"/>
    <w:rsid w:val="00D345AC"/>
    <w:rsid w:val="00D34840"/>
    <w:rsid w:val="00D348CB"/>
    <w:rsid w:val="00D34B0C"/>
    <w:rsid w:val="00D34BDD"/>
    <w:rsid w:val="00D34CBC"/>
    <w:rsid w:val="00D34D51"/>
    <w:rsid w:val="00D351E6"/>
    <w:rsid w:val="00D3525C"/>
    <w:rsid w:val="00D35363"/>
    <w:rsid w:val="00D3570C"/>
    <w:rsid w:val="00D358FE"/>
    <w:rsid w:val="00D359FB"/>
    <w:rsid w:val="00D35BEE"/>
    <w:rsid w:val="00D35CC3"/>
    <w:rsid w:val="00D35CDF"/>
    <w:rsid w:val="00D35F1B"/>
    <w:rsid w:val="00D35FE9"/>
    <w:rsid w:val="00D365C2"/>
    <w:rsid w:val="00D367D9"/>
    <w:rsid w:val="00D3689D"/>
    <w:rsid w:val="00D36E46"/>
    <w:rsid w:val="00D36FEF"/>
    <w:rsid w:val="00D37157"/>
    <w:rsid w:val="00D37246"/>
    <w:rsid w:val="00D3725F"/>
    <w:rsid w:val="00D37377"/>
    <w:rsid w:val="00D37491"/>
    <w:rsid w:val="00D37B10"/>
    <w:rsid w:val="00D37F1A"/>
    <w:rsid w:val="00D40233"/>
    <w:rsid w:val="00D40484"/>
    <w:rsid w:val="00D405B9"/>
    <w:rsid w:val="00D40652"/>
    <w:rsid w:val="00D40AC0"/>
    <w:rsid w:val="00D41299"/>
    <w:rsid w:val="00D42076"/>
    <w:rsid w:val="00D4226A"/>
    <w:rsid w:val="00D42288"/>
    <w:rsid w:val="00D42443"/>
    <w:rsid w:val="00D42683"/>
    <w:rsid w:val="00D42789"/>
    <w:rsid w:val="00D42B86"/>
    <w:rsid w:val="00D42C6C"/>
    <w:rsid w:val="00D43222"/>
    <w:rsid w:val="00D43565"/>
    <w:rsid w:val="00D438C0"/>
    <w:rsid w:val="00D43AEE"/>
    <w:rsid w:val="00D43B1A"/>
    <w:rsid w:val="00D43D2D"/>
    <w:rsid w:val="00D43FFC"/>
    <w:rsid w:val="00D4454A"/>
    <w:rsid w:val="00D4465B"/>
    <w:rsid w:val="00D447A6"/>
    <w:rsid w:val="00D44832"/>
    <w:rsid w:val="00D449F4"/>
    <w:rsid w:val="00D44B82"/>
    <w:rsid w:val="00D44BB1"/>
    <w:rsid w:val="00D44F1F"/>
    <w:rsid w:val="00D45006"/>
    <w:rsid w:val="00D45146"/>
    <w:rsid w:val="00D45277"/>
    <w:rsid w:val="00D4569E"/>
    <w:rsid w:val="00D457F0"/>
    <w:rsid w:val="00D45B10"/>
    <w:rsid w:val="00D45B77"/>
    <w:rsid w:val="00D45D52"/>
    <w:rsid w:val="00D462A9"/>
    <w:rsid w:val="00D463DE"/>
    <w:rsid w:val="00D465F1"/>
    <w:rsid w:val="00D4679D"/>
    <w:rsid w:val="00D4680A"/>
    <w:rsid w:val="00D46853"/>
    <w:rsid w:val="00D46AAE"/>
    <w:rsid w:val="00D46BBC"/>
    <w:rsid w:val="00D46EA9"/>
    <w:rsid w:val="00D471EE"/>
    <w:rsid w:val="00D47225"/>
    <w:rsid w:val="00D47247"/>
    <w:rsid w:val="00D473DC"/>
    <w:rsid w:val="00D47429"/>
    <w:rsid w:val="00D474B4"/>
    <w:rsid w:val="00D476EF"/>
    <w:rsid w:val="00D4771F"/>
    <w:rsid w:val="00D478B6"/>
    <w:rsid w:val="00D47DEA"/>
    <w:rsid w:val="00D47DF4"/>
    <w:rsid w:val="00D47E3B"/>
    <w:rsid w:val="00D47F55"/>
    <w:rsid w:val="00D47F5D"/>
    <w:rsid w:val="00D47FD2"/>
    <w:rsid w:val="00D508BC"/>
    <w:rsid w:val="00D50C35"/>
    <w:rsid w:val="00D50D09"/>
    <w:rsid w:val="00D50ECF"/>
    <w:rsid w:val="00D50F4F"/>
    <w:rsid w:val="00D511CE"/>
    <w:rsid w:val="00D511E9"/>
    <w:rsid w:val="00D511FB"/>
    <w:rsid w:val="00D51510"/>
    <w:rsid w:val="00D51671"/>
    <w:rsid w:val="00D517AE"/>
    <w:rsid w:val="00D518AC"/>
    <w:rsid w:val="00D51C20"/>
    <w:rsid w:val="00D51C59"/>
    <w:rsid w:val="00D51CC4"/>
    <w:rsid w:val="00D51DA8"/>
    <w:rsid w:val="00D51E13"/>
    <w:rsid w:val="00D5208B"/>
    <w:rsid w:val="00D521FA"/>
    <w:rsid w:val="00D52285"/>
    <w:rsid w:val="00D524E4"/>
    <w:rsid w:val="00D525AE"/>
    <w:rsid w:val="00D52686"/>
    <w:rsid w:val="00D5280F"/>
    <w:rsid w:val="00D528B6"/>
    <w:rsid w:val="00D528CA"/>
    <w:rsid w:val="00D52EA8"/>
    <w:rsid w:val="00D5315A"/>
    <w:rsid w:val="00D533ED"/>
    <w:rsid w:val="00D53646"/>
    <w:rsid w:val="00D5394C"/>
    <w:rsid w:val="00D53FED"/>
    <w:rsid w:val="00D5417C"/>
    <w:rsid w:val="00D541D7"/>
    <w:rsid w:val="00D54285"/>
    <w:rsid w:val="00D543FD"/>
    <w:rsid w:val="00D54504"/>
    <w:rsid w:val="00D54598"/>
    <w:rsid w:val="00D54931"/>
    <w:rsid w:val="00D54BC1"/>
    <w:rsid w:val="00D54ED9"/>
    <w:rsid w:val="00D55596"/>
    <w:rsid w:val="00D555DD"/>
    <w:rsid w:val="00D557A4"/>
    <w:rsid w:val="00D55B61"/>
    <w:rsid w:val="00D562FE"/>
    <w:rsid w:val="00D5664D"/>
    <w:rsid w:val="00D5674C"/>
    <w:rsid w:val="00D56998"/>
    <w:rsid w:val="00D56D53"/>
    <w:rsid w:val="00D56D84"/>
    <w:rsid w:val="00D5738F"/>
    <w:rsid w:val="00D5740B"/>
    <w:rsid w:val="00D57414"/>
    <w:rsid w:val="00D57873"/>
    <w:rsid w:val="00D578E4"/>
    <w:rsid w:val="00D57915"/>
    <w:rsid w:val="00D57AFC"/>
    <w:rsid w:val="00D57B34"/>
    <w:rsid w:val="00D57E92"/>
    <w:rsid w:val="00D6005C"/>
    <w:rsid w:val="00D60AEC"/>
    <w:rsid w:val="00D60C26"/>
    <w:rsid w:val="00D60F51"/>
    <w:rsid w:val="00D61026"/>
    <w:rsid w:val="00D611AA"/>
    <w:rsid w:val="00D61619"/>
    <w:rsid w:val="00D61758"/>
    <w:rsid w:val="00D61864"/>
    <w:rsid w:val="00D61878"/>
    <w:rsid w:val="00D6187A"/>
    <w:rsid w:val="00D61894"/>
    <w:rsid w:val="00D61937"/>
    <w:rsid w:val="00D61BC1"/>
    <w:rsid w:val="00D61CE8"/>
    <w:rsid w:val="00D62349"/>
    <w:rsid w:val="00D62B71"/>
    <w:rsid w:val="00D62D5C"/>
    <w:rsid w:val="00D62DE0"/>
    <w:rsid w:val="00D631E2"/>
    <w:rsid w:val="00D63323"/>
    <w:rsid w:val="00D633FA"/>
    <w:rsid w:val="00D63562"/>
    <w:rsid w:val="00D636D0"/>
    <w:rsid w:val="00D63825"/>
    <w:rsid w:val="00D63F61"/>
    <w:rsid w:val="00D63FD2"/>
    <w:rsid w:val="00D64380"/>
    <w:rsid w:val="00D6438F"/>
    <w:rsid w:val="00D6443C"/>
    <w:rsid w:val="00D645D8"/>
    <w:rsid w:val="00D6469B"/>
    <w:rsid w:val="00D647F3"/>
    <w:rsid w:val="00D64ADE"/>
    <w:rsid w:val="00D64B3C"/>
    <w:rsid w:val="00D64C00"/>
    <w:rsid w:val="00D64DCE"/>
    <w:rsid w:val="00D64E7E"/>
    <w:rsid w:val="00D64F83"/>
    <w:rsid w:val="00D659EF"/>
    <w:rsid w:val="00D65A8D"/>
    <w:rsid w:val="00D65BEC"/>
    <w:rsid w:val="00D65C33"/>
    <w:rsid w:val="00D65E39"/>
    <w:rsid w:val="00D65E6F"/>
    <w:rsid w:val="00D65ECD"/>
    <w:rsid w:val="00D65EDC"/>
    <w:rsid w:val="00D6607A"/>
    <w:rsid w:val="00D660F3"/>
    <w:rsid w:val="00D66353"/>
    <w:rsid w:val="00D66B8E"/>
    <w:rsid w:val="00D66DAA"/>
    <w:rsid w:val="00D66E23"/>
    <w:rsid w:val="00D66E2D"/>
    <w:rsid w:val="00D67691"/>
    <w:rsid w:val="00D678AE"/>
    <w:rsid w:val="00D67904"/>
    <w:rsid w:val="00D67CC0"/>
    <w:rsid w:val="00D7013D"/>
    <w:rsid w:val="00D70470"/>
    <w:rsid w:val="00D7049D"/>
    <w:rsid w:val="00D705EC"/>
    <w:rsid w:val="00D70779"/>
    <w:rsid w:val="00D70A07"/>
    <w:rsid w:val="00D70BAA"/>
    <w:rsid w:val="00D70F78"/>
    <w:rsid w:val="00D70FAA"/>
    <w:rsid w:val="00D710B9"/>
    <w:rsid w:val="00D71158"/>
    <w:rsid w:val="00D7154B"/>
    <w:rsid w:val="00D7193B"/>
    <w:rsid w:val="00D719D7"/>
    <w:rsid w:val="00D71E34"/>
    <w:rsid w:val="00D71F6C"/>
    <w:rsid w:val="00D72826"/>
    <w:rsid w:val="00D7287E"/>
    <w:rsid w:val="00D72B82"/>
    <w:rsid w:val="00D72BFF"/>
    <w:rsid w:val="00D72C2E"/>
    <w:rsid w:val="00D7311A"/>
    <w:rsid w:val="00D734BC"/>
    <w:rsid w:val="00D736C3"/>
    <w:rsid w:val="00D738B7"/>
    <w:rsid w:val="00D73A2F"/>
    <w:rsid w:val="00D73E9F"/>
    <w:rsid w:val="00D73F7A"/>
    <w:rsid w:val="00D73F93"/>
    <w:rsid w:val="00D7410B"/>
    <w:rsid w:val="00D743B6"/>
    <w:rsid w:val="00D75080"/>
    <w:rsid w:val="00D752E1"/>
    <w:rsid w:val="00D7551B"/>
    <w:rsid w:val="00D75590"/>
    <w:rsid w:val="00D75A10"/>
    <w:rsid w:val="00D75B4B"/>
    <w:rsid w:val="00D75EFD"/>
    <w:rsid w:val="00D75F40"/>
    <w:rsid w:val="00D75F81"/>
    <w:rsid w:val="00D76435"/>
    <w:rsid w:val="00D76519"/>
    <w:rsid w:val="00D76722"/>
    <w:rsid w:val="00D76887"/>
    <w:rsid w:val="00D76BDB"/>
    <w:rsid w:val="00D76CDE"/>
    <w:rsid w:val="00D76CEF"/>
    <w:rsid w:val="00D76E5C"/>
    <w:rsid w:val="00D77182"/>
    <w:rsid w:val="00D77226"/>
    <w:rsid w:val="00D7762C"/>
    <w:rsid w:val="00D777C9"/>
    <w:rsid w:val="00D77B82"/>
    <w:rsid w:val="00D77BEF"/>
    <w:rsid w:val="00D77FB9"/>
    <w:rsid w:val="00D77FF1"/>
    <w:rsid w:val="00D80119"/>
    <w:rsid w:val="00D8015A"/>
    <w:rsid w:val="00D8028D"/>
    <w:rsid w:val="00D807C1"/>
    <w:rsid w:val="00D80948"/>
    <w:rsid w:val="00D80A06"/>
    <w:rsid w:val="00D80C4F"/>
    <w:rsid w:val="00D80C88"/>
    <w:rsid w:val="00D8110B"/>
    <w:rsid w:val="00D81241"/>
    <w:rsid w:val="00D819AB"/>
    <w:rsid w:val="00D81A44"/>
    <w:rsid w:val="00D81A46"/>
    <w:rsid w:val="00D81D8C"/>
    <w:rsid w:val="00D81FEB"/>
    <w:rsid w:val="00D8205A"/>
    <w:rsid w:val="00D82104"/>
    <w:rsid w:val="00D821A7"/>
    <w:rsid w:val="00D822A1"/>
    <w:rsid w:val="00D82692"/>
    <w:rsid w:val="00D828D6"/>
    <w:rsid w:val="00D82925"/>
    <w:rsid w:val="00D82936"/>
    <w:rsid w:val="00D82BC3"/>
    <w:rsid w:val="00D82D1D"/>
    <w:rsid w:val="00D83140"/>
    <w:rsid w:val="00D8318F"/>
    <w:rsid w:val="00D83718"/>
    <w:rsid w:val="00D83932"/>
    <w:rsid w:val="00D83B03"/>
    <w:rsid w:val="00D8430B"/>
    <w:rsid w:val="00D8442C"/>
    <w:rsid w:val="00D846E3"/>
    <w:rsid w:val="00D84ADC"/>
    <w:rsid w:val="00D84B27"/>
    <w:rsid w:val="00D84CB5"/>
    <w:rsid w:val="00D85AC9"/>
    <w:rsid w:val="00D85CBA"/>
    <w:rsid w:val="00D85D55"/>
    <w:rsid w:val="00D862AE"/>
    <w:rsid w:val="00D863B1"/>
    <w:rsid w:val="00D864CE"/>
    <w:rsid w:val="00D8650E"/>
    <w:rsid w:val="00D8663B"/>
    <w:rsid w:val="00D86709"/>
    <w:rsid w:val="00D86A37"/>
    <w:rsid w:val="00D86CF1"/>
    <w:rsid w:val="00D86D76"/>
    <w:rsid w:val="00D8756F"/>
    <w:rsid w:val="00D876B0"/>
    <w:rsid w:val="00D87C6F"/>
    <w:rsid w:val="00D87D2D"/>
    <w:rsid w:val="00D87FA3"/>
    <w:rsid w:val="00D9010B"/>
    <w:rsid w:val="00D901AB"/>
    <w:rsid w:val="00D903C9"/>
    <w:rsid w:val="00D90439"/>
    <w:rsid w:val="00D904DE"/>
    <w:rsid w:val="00D906C5"/>
    <w:rsid w:val="00D90938"/>
    <w:rsid w:val="00D90AD3"/>
    <w:rsid w:val="00D90D71"/>
    <w:rsid w:val="00D90F6D"/>
    <w:rsid w:val="00D918EC"/>
    <w:rsid w:val="00D91C7B"/>
    <w:rsid w:val="00D91CF6"/>
    <w:rsid w:val="00D9207B"/>
    <w:rsid w:val="00D922CC"/>
    <w:rsid w:val="00D9234A"/>
    <w:rsid w:val="00D927B9"/>
    <w:rsid w:val="00D92D04"/>
    <w:rsid w:val="00D92D0D"/>
    <w:rsid w:val="00D92F23"/>
    <w:rsid w:val="00D931BC"/>
    <w:rsid w:val="00D932A2"/>
    <w:rsid w:val="00D93342"/>
    <w:rsid w:val="00D934AC"/>
    <w:rsid w:val="00D935CE"/>
    <w:rsid w:val="00D93648"/>
    <w:rsid w:val="00D936BF"/>
    <w:rsid w:val="00D937EF"/>
    <w:rsid w:val="00D938FB"/>
    <w:rsid w:val="00D9399A"/>
    <w:rsid w:val="00D94081"/>
    <w:rsid w:val="00D940B1"/>
    <w:rsid w:val="00D9429A"/>
    <w:rsid w:val="00D947F2"/>
    <w:rsid w:val="00D949E6"/>
    <w:rsid w:val="00D94A47"/>
    <w:rsid w:val="00D94A67"/>
    <w:rsid w:val="00D94A73"/>
    <w:rsid w:val="00D94E1D"/>
    <w:rsid w:val="00D94E6E"/>
    <w:rsid w:val="00D95305"/>
    <w:rsid w:val="00D95566"/>
    <w:rsid w:val="00D95601"/>
    <w:rsid w:val="00D957DE"/>
    <w:rsid w:val="00D95A2E"/>
    <w:rsid w:val="00D95C88"/>
    <w:rsid w:val="00D95F3F"/>
    <w:rsid w:val="00D962C6"/>
    <w:rsid w:val="00D9665D"/>
    <w:rsid w:val="00D968AE"/>
    <w:rsid w:val="00D96F6A"/>
    <w:rsid w:val="00D97492"/>
    <w:rsid w:val="00D975D7"/>
    <w:rsid w:val="00D979D2"/>
    <w:rsid w:val="00D97A09"/>
    <w:rsid w:val="00D97B34"/>
    <w:rsid w:val="00DA02CB"/>
    <w:rsid w:val="00DA03C9"/>
    <w:rsid w:val="00DA06CD"/>
    <w:rsid w:val="00DA08FA"/>
    <w:rsid w:val="00DA09A6"/>
    <w:rsid w:val="00DA0A24"/>
    <w:rsid w:val="00DA0AF9"/>
    <w:rsid w:val="00DA0B13"/>
    <w:rsid w:val="00DA0D7E"/>
    <w:rsid w:val="00DA14C5"/>
    <w:rsid w:val="00DA172A"/>
    <w:rsid w:val="00DA1ADA"/>
    <w:rsid w:val="00DA1B4C"/>
    <w:rsid w:val="00DA1C82"/>
    <w:rsid w:val="00DA1E53"/>
    <w:rsid w:val="00DA22C7"/>
    <w:rsid w:val="00DA23FE"/>
    <w:rsid w:val="00DA253D"/>
    <w:rsid w:val="00DA2960"/>
    <w:rsid w:val="00DA2ADC"/>
    <w:rsid w:val="00DA2C17"/>
    <w:rsid w:val="00DA3298"/>
    <w:rsid w:val="00DA3552"/>
    <w:rsid w:val="00DA36B5"/>
    <w:rsid w:val="00DA36F4"/>
    <w:rsid w:val="00DA3720"/>
    <w:rsid w:val="00DA38FF"/>
    <w:rsid w:val="00DA3B6B"/>
    <w:rsid w:val="00DA3D56"/>
    <w:rsid w:val="00DA4255"/>
    <w:rsid w:val="00DA4272"/>
    <w:rsid w:val="00DA4407"/>
    <w:rsid w:val="00DA4415"/>
    <w:rsid w:val="00DA4AC8"/>
    <w:rsid w:val="00DA4F7A"/>
    <w:rsid w:val="00DA5160"/>
    <w:rsid w:val="00DA52EB"/>
    <w:rsid w:val="00DA557B"/>
    <w:rsid w:val="00DA572D"/>
    <w:rsid w:val="00DA574F"/>
    <w:rsid w:val="00DA57D1"/>
    <w:rsid w:val="00DA5E25"/>
    <w:rsid w:val="00DA5F2D"/>
    <w:rsid w:val="00DA606B"/>
    <w:rsid w:val="00DA62E9"/>
    <w:rsid w:val="00DA63BB"/>
    <w:rsid w:val="00DA64A7"/>
    <w:rsid w:val="00DA6716"/>
    <w:rsid w:val="00DA680C"/>
    <w:rsid w:val="00DA6AE8"/>
    <w:rsid w:val="00DA6B9C"/>
    <w:rsid w:val="00DA6C80"/>
    <w:rsid w:val="00DA6EC6"/>
    <w:rsid w:val="00DA7064"/>
    <w:rsid w:val="00DA72E1"/>
    <w:rsid w:val="00DA7650"/>
    <w:rsid w:val="00DA780E"/>
    <w:rsid w:val="00DA7D4D"/>
    <w:rsid w:val="00DA7D77"/>
    <w:rsid w:val="00DA7DB3"/>
    <w:rsid w:val="00DA7DDF"/>
    <w:rsid w:val="00DA7EB4"/>
    <w:rsid w:val="00DB001B"/>
    <w:rsid w:val="00DB0020"/>
    <w:rsid w:val="00DB019F"/>
    <w:rsid w:val="00DB035E"/>
    <w:rsid w:val="00DB04A3"/>
    <w:rsid w:val="00DB06D3"/>
    <w:rsid w:val="00DB09BE"/>
    <w:rsid w:val="00DB112D"/>
    <w:rsid w:val="00DB1326"/>
    <w:rsid w:val="00DB152A"/>
    <w:rsid w:val="00DB157F"/>
    <w:rsid w:val="00DB1669"/>
    <w:rsid w:val="00DB16AB"/>
    <w:rsid w:val="00DB1B71"/>
    <w:rsid w:val="00DB1F55"/>
    <w:rsid w:val="00DB207E"/>
    <w:rsid w:val="00DB2129"/>
    <w:rsid w:val="00DB2137"/>
    <w:rsid w:val="00DB2408"/>
    <w:rsid w:val="00DB299D"/>
    <w:rsid w:val="00DB2D17"/>
    <w:rsid w:val="00DB2E87"/>
    <w:rsid w:val="00DB3364"/>
    <w:rsid w:val="00DB3907"/>
    <w:rsid w:val="00DB3BC4"/>
    <w:rsid w:val="00DB3F1D"/>
    <w:rsid w:val="00DB41A8"/>
    <w:rsid w:val="00DB4209"/>
    <w:rsid w:val="00DB4217"/>
    <w:rsid w:val="00DB4554"/>
    <w:rsid w:val="00DB4581"/>
    <w:rsid w:val="00DB45FD"/>
    <w:rsid w:val="00DB473D"/>
    <w:rsid w:val="00DB473F"/>
    <w:rsid w:val="00DB4771"/>
    <w:rsid w:val="00DB48AB"/>
    <w:rsid w:val="00DB48C1"/>
    <w:rsid w:val="00DB4BA7"/>
    <w:rsid w:val="00DB4BBF"/>
    <w:rsid w:val="00DB4BF2"/>
    <w:rsid w:val="00DB4C2B"/>
    <w:rsid w:val="00DB4C76"/>
    <w:rsid w:val="00DB4D4C"/>
    <w:rsid w:val="00DB4E69"/>
    <w:rsid w:val="00DB50C5"/>
    <w:rsid w:val="00DB56EE"/>
    <w:rsid w:val="00DB57CC"/>
    <w:rsid w:val="00DB5887"/>
    <w:rsid w:val="00DB5909"/>
    <w:rsid w:val="00DB5C1C"/>
    <w:rsid w:val="00DB5DBC"/>
    <w:rsid w:val="00DB667C"/>
    <w:rsid w:val="00DB66E3"/>
    <w:rsid w:val="00DB68C3"/>
    <w:rsid w:val="00DB70C4"/>
    <w:rsid w:val="00DB7764"/>
    <w:rsid w:val="00DB782A"/>
    <w:rsid w:val="00DB788B"/>
    <w:rsid w:val="00DB78A1"/>
    <w:rsid w:val="00DB79CC"/>
    <w:rsid w:val="00DB7B83"/>
    <w:rsid w:val="00DB7E5C"/>
    <w:rsid w:val="00DB7EDE"/>
    <w:rsid w:val="00DC0195"/>
    <w:rsid w:val="00DC0430"/>
    <w:rsid w:val="00DC05EB"/>
    <w:rsid w:val="00DC0647"/>
    <w:rsid w:val="00DC0675"/>
    <w:rsid w:val="00DC073A"/>
    <w:rsid w:val="00DC0936"/>
    <w:rsid w:val="00DC0C19"/>
    <w:rsid w:val="00DC0D5D"/>
    <w:rsid w:val="00DC0D68"/>
    <w:rsid w:val="00DC0E27"/>
    <w:rsid w:val="00DC0E4F"/>
    <w:rsid w:val="00DC0E6C"/>
    <w:rsid w:val="00DC13D7"/>
    <w:rsid w:val="00DC155E"/>
    <w:rsid w:val="00DC1856"/>
    <w:rsid w:val="00DC1888"/>
    <w:rsid w:val="00DC18B6"/>
    <w:rsid w:val="00DC19B9"/>
    <w:rsid w:val="00DC19D3"/>
    <w:rsid w:val="00DC1B51"/>
    <w:rsid w:val="00DC1E1D"/>
    <w:rsid w:val="00DC1E77"/>
    <w:rsid w:val="00DC2042"/>
    <w:rsid w:val="00DC227F"/>
    <w:rsid w:val="00DC2568"/>
    <w:rsid w:val="00DC2621"/>
    <w:rsid w:val="00DC298E"/>
    <w:rsid w:val="00DC29BC"/>
    <w:rsid w:val="00DC2C25"/>
    <w:rsid w:val="00DC2D91"/>
    <w:rsid w:val="00DC2DD2"/>
    <w:rsid w:val="00DC30ED"/>
    <w:rsid w:val="00DC3384"/>
    <w:rsid w:val="00DC34FA"/>
    <w:rsid w:val="00DC38F0"/>
    <w:rsid w:val="00DC3971"/>
    <w:rsid w:val="00DC3A37"/>
    <w:rsid w:val="00DC3ADD"/>
    <w:rsid w:val="00DC3C31"/>
    <w:rsid w:val="00DC3CE1"/>
    <w:rsid w:val="00DC3D80"/>
    <w:rsid w:val="00DC41E9"/>
    <w:rsid w:val="00DC47BB"/>
    <w:rsid w:val="00DC482E"/>
    <w:rsid w:val="00DC4C3B"/>
    <w:rsid w:val="00DC4F27"/>
    <w:rsid w:val="00DC4FF8"/>
    <w:rsid w:val="00DC51BD"/>
    <w:rsid w:val="00DC56A8"/>
    <w:rsid w:val="00DC5B38"/>
    <w:rsid w:val="00DC5BA0"/>
    <w:rsid w:val="00DC5CE0"/>
    <w:rsid w:val="00DC5D8F"/>
    <w:rsid w:val="00DC5EAE"/>
    <w:rsid w:val="00DC6056"/>
    <w:rsid w:val="00DC68D1"/>
    <w:rsid w:val="00DC6A36"/>
    <w:rsid w:val="00DC7165"/>
    <w:rsid w:val="00DC72B8"/>
    <w:rsid w:val="00DC72EE"/>
    <w:rsid w:val="00DC76BC"/>
    <w:rsid w:val="00DC77C4"/>
    <w:rsid w:val="00DC784D"/>
    <w:rsid w:val="00DC79E7"/>
    <w:rsid w:val="00DC7AC3"/>
    <w:rsid w:val="00DC7D0A"/>
    <w:rsid w:val="00DC7DBD"/>
    <w:rsid w:val="00DC7E6D"/>
    <w:rsid w:val="00DC7FD4"/>
    <w:rsid w:val="00DD03FA"/>
    <w:rsid w:val="00DD045E"/>
    <w:rsid w:val="00DD054C"/>
    <w:rsid w:val="00DD05AC"/>
    <w:rsid w:val="00DD0651"/>
    <w:rsid w:val="00DD08C9"/>
    <w:rsid w:val="00DD096F"/>
    <w:rsid w:val="00DD09A5"/>
    <w:rsid w:val="00DD0A7B"/>
    <w:rsid w:val="00DD0D02"/>
    <w:rsid w:val="00DD0D0B"/>
    <w:rsid w:val="00DD0EE0"/>
    <w:rsid w:val="00DD11DB"/>
    <w:rsid w:val="00DD12CD"/>
    <w:rsid w:val="00DD1680"/>
    <w:rsid w:val="00DD1783"/>
    <w:rsid w:val="00DD17AD"/>
    <w:rsid w:val="00DD1E56"/>
    <w:rsid w:val="00DD1E9A"/>
    <w:rsid w:val="00DD1EBF"/>
    <w:rsid w:val="00DD202C"/>
    <w:rsid w:val="00DD24CE"/>
    <w:rsid w:val="00DD256F"/>
    <w:rsid w:val="00DD2697"/>
    <w:rsid w:val="00DD297F"/>
    <w:rsid w:val="00DD2B9C"/>
    <w:rsid w:val="00DD2F75"/>
    <w:rsid w:val="00DD3111"/>
    <w:rsid w:val="00DD3281"/>
    <w:rsid w:val="00DD3296"/>
    <w:rsid w:val="00DD32BF"/>
    <w:rsid w:val="00DD3388"/>
    <w:rsid w:val="00DD33F9"/>
    <w:rsid w:val="00DD33FD"/>
    <w:rsid w:val="00DD3643"/>
    <w:rsid w:val="00DD366F"/>
    <w:rsid w:val="00DD3903"/>
    <w:rsid w:val="00DD3B93"/>
    <w:rsid w:val="00DD4231"/>
    <w:rsid w:val="00DD4334"/>
    <w:rsid w:val="00DD4586"/>
    <w:rsid w:val="00DD4D88"/>
    <w:rsid w:val="00DD4E4A"/>
    <w:rsid w:val="00DD52AB"/>
    <w:rsid w:val="00DD533F"/>
    <w:rsid w:val="00DD54A8"/>
    <w:rsid w:val="00DD56F4"/>
    <w:rsid w:val="00DD5D1A"/>
    <w:rsid w:val="00DD5EBF"/>
    <w:rsid w:val="00DD60FD"/>
    <w:rsid w:val="00DD61F6"/>
    <w:rsid w:val="00DD632C"/>
    <w:rsid w:val="00DD63CB"/>
    <w:rsid w:val="00DD64B7"/>
    <w:rsid w:val="00DD6535"/>
    <w:rsid w:val="00DD6E70"/>
    <w:rsid w:val="00DD7013"/>
    <w:rsid w:val="00DD7208"/>
    <w:rsid w:val="00DD73CB"/>
    <w:rsid w:val="00DD7570"/>
    <w:rsid w:val="00DD767F"/>
    <w:rsid w:val="00DD7793"/>
    <w:rsid w:val="00DD78D3"/>
    <w:rsid w:val="00DD7FC2"/>
    <w:rsid w:val="00DE0104"/>
    <w:rsid w:val="00DE037A"/>
    <w:rsid w:val="00DE0477"/>
    <w:rsid w:val="00DE0501"/>
    <w:rsid w:val="00DE0709"/>
    <w:rsid w:val="00DE0778"/>
    <w:rsid w:val="00DE0B57"/>
    <w:rsid w:val="00DE0B64"/>
    <w:rsid w:val="00DE0C09"/>
    <w:rsid w:val="00DE0CB2"/>
    <w:rsid w:val="00DE0E24"/>
    <w:rsid w:val="00DE144A"/>
    <w:rsid w:val="00DE162E"/>
    <w:rsid w:val="00DE188B"/>
    <w:rsid w:val="00DE19C6"/>
    <w:rsid w:val="00DE1CA9"/>
    <w:rsid w:val="00DE1DBF"/>
    <w:rsid w:val="00DE2090"/>
    <w:rsid w:val="00DE225A"/>
    <w:rsid w:val="00DE27F5"/>
    <w:rsid w:val="00DE291E"/>
    <w:rsid w:val="00DE2942"/>
    <w:rsid w:val="00DE2AEC"/>
    <w:rsid w:val="00DE2B62"/>
    <w:rsid w:val="00DE2BCD"/>
    <w:rsid w:val="00DE312E"/>
    <w:rsid w:val="00DE3306"/>
    <w:rsid w:val="00DE3322"/>
    <w:rsid w:val="00DE3329"/>
    <w:rsid w:val="00DE3794"/>
    <w:rsid w:val="00DE385D"/>
    <w:rsid w:val="00DE3996"/>
    <w:rsid w:val="00DE3B6C"/>
    <w:rsid w:val="00DE3CAA"/>
    <w:rsid w:val="00DE4064"/>
    <w:rsid w:val="00DE40CE"/>
    <w:rsid w:val="00DE4496"/>
    <w:rsid w:val="00DE4517"/>
    <w:rsid w:val="00DE4820"/>
    <w:rsid w:val="00DE4A94"/>
    <w:rsid w:val="00DE4D9C"/>
    <w:rsid w:val="00DE4EA1"/>
    <w:rsid w:val="00DE4EA5"/>
    <w:rsid w:val="00DE4F09"/>
    <w:rsid w:val="00DE4FC9"/>
    <w:rsid w:val="00DE500B"/>
    <w:rsid w:val="00DE53D9"/>
    <w:rsid w:val="00DE5663"/>
    <w:rsid w:val="00DE5829"/>
    <w:rsid w:val="00DE586A"/>
    <w:rsid w:val="00DE5B6B"/>
    <w:rsid w:val="00DE5DBE"/>
    <w:rsid w:val="00DE5E5B"/>
    <w:rsid w:val="00DE5F49"/>
    <w:rsid w:val="00DE6208"/>
    <w:rsid w:val="00DE6218"/>
    <w:rsid w:val="00DE653D"/>
    <w:rsid w:val="00DE6C8C"/>
    <w:rsid w:val="00DE6CF3"/>
    <w:rsid w:val="00DE6FA2"/>
    <w:rsid w:val="00DE720D"/>
    <w:rsid w:val="00DE72A7"/>
    <w:rsid w:val="00DE7414"/>
    <w:rsid w:val="00DE7662"/>
    <w:rsid w:val="00DE76A7"/>
    <w:rsid w:val="00DE7772"/>
    <w:rsid w:val="00DE786E"/>
    <w:rsid w:val="00DE78E5"/>
    <w:rsid w:val="00DE7B10"/>
    <w:rsid w:val="00DF04BB"/>
    <w:rsid w:val="00DF082B"/>
    <w:rsid w:val="00DF0FD0"/>
    <w:rsid w:val="00DF138C"/>
    <w:rsid w:val="00DF1936"/>
    <w:rsid w:val="00DF1C24"/>
    <w:rsid w:val="00DF1E40"/>
    <w:rsid w:val="00DF1E4F"/>
    <w:rsid w:val="00DF1F84"/>
    <w:rsid w:val="00DF2164"/>
    <w:rsid w:val="00DF218E"/>
    <w:rsid w:val="00DF24BC"/>
    <w:rsid w:val="00DF2509"/>
    <w:rsid w:val="00DF2593"/>
    <w:rsid w:val="00DF2669"/>
    <w:rsid w:val="00DF276D"/>
    <w:rsid w:val="00DF2838"/>
    <w:rsid w:val="00DF2C19"/>
    <w:rsid w:val="00DF2F0C"/>
    <w:rsid w:val="00DF30B0"/>
    <w:rsid w:val="00DF317A"/>
    <w:rsid w:val="00DF31B7"/>
    <w:rsid w:val="00DF3681"/>
    <w:rsid w:val="00DF3780"/>
    <w:rsid w:val="00DF3A1A"/>
    <w:rsid w:val="00DF3AAC"/>
    <w:rsid w:val="00DF3D00"/>
    <w:rsid w:val="00DF3D0D"/>
    <w:rsid w:val="00DF3DCB"/>
    <w:rsid w:val="00DF4403"/>
    <w:rsid w:val="00DF4623"/>
    <w:rsid w:val="00DF4797"/>
    <w:rsid w:val="00DF494E"/>
    <w:rsid w:val="00DF4960"/>
    <w:rsid w:val="00DF4A56"/>
    <w:rsid w:val="00DF4CE6"/>
    <w:rsid w:val="00DF4E3C"/>
    <w:rsid w:val="00DF4ECB"/>
    <w:rsid w:val="00DF5001"/>
    <w:rsid w:val="00DF53CB"/>
    <w:rsid w:val="00DF5420"/>
    <w:rsid w:val="00DF58E2"/>
    <w:rsid w:val="00DF5B06"/>
    <w:rsid w:val="00DF5BD1"/>
    <w:rsid w:val="00DF5D43"/>
    <w:rsid w:val="00DF5E0A"/>
    <w:rsid w:val="00DF5E58"/>
    <w:rsid w:val="00DF6172"/>
    <w:rsid w:val="00DF6288"/>
    <w:rsid w:val="00DF6CBA"/>
    <w:rsid w:val="00DF6D41"/>
    <w:rsid w:val="00DF6DC3"/>
    <w:rsid w:val="00DF7298"/>
    <w:rsid w:val="00DF744A"/>
    <w:rsid w:val="00DF74E2"/>
    <w:rsid w:val="00DF74E7"/>
    <w:rsid w:val="00DF770F"/>
    <w:rsid w:val="00DF7772"/>
    <w:rsid w:val="00DF7827"/>
    <w:rsid w:val="00DF7922"/>
    <w:rsid w:val="00DF7C1C"/>
    <w:rsid w:val="00E00115"/>
    <w:rsid w:val="00E0015B"/>
    <w:rsid w:val="00E002C4"/>
    <w:rsid w:val="00E002FC"/>
    <w:rsid w:val="00E0046F"/>
    <w:rsid w:val="00E009C2"/>
    <w:rsid w:val="00E01143"/>
    <w:rsid w:val="00E011F7"/>
    <w:rsid w:val="00E013AD"/>
    <w:rsid w:val="00E015CB"/>
    <w:rsid w:val="00E0181D"/>
    <w:rsid w:val="00E01852"/>
    <w:rsid w:val="00E01A4F"/>
    <w:rsid w:val="00E01B13"/>
    <w:rsid w:val="00E01BED"/>
    <w:rsid w:val="00E02023"/>
    <w:rsid w:val="00E0255C"/>
    <w:rsid w:val="00E02761"/>
    <w:rsid w:val="00E029A3"/>
    <w:rsid w:val="00E02B67"/>
    <w:rsid w:val="00E02DDA"/>
    <w:rsid w:val="00E02F45"/>
    <w:rsid w:val="00E02F71"/>
    <w:rsid w:val="00E02FFF"/>
    <w:rsid w:val="00E03284"/>
    <w:rsid w:val="00E03430"/>
    <w:rsid w:val="00E0357C"/>
    <w:rsid w:val="00E03688"/>
    <w:rsid w:val="00E037B1"/>
    <w:rsid w:val="00E03AE1"/>
    <w:rsid w:val="00E03C9D"/>
    <w:rsid w:val="00E03D3A"/>
    <w:rsid w:val="00E03D48"/>
    <w:rsid w:val="00E03DD4"/>
    <w:rsid w:val="00E0432A"/>
    <w:rsid w:val="00E04A98"/>
    <w:rsid w:val="00E04F91"/>
    <w:rsid w:val="00E050D5"/>
    <w:rsid w:val="00E05205"/>
    <w:rsid w:val="00E052AC"/>
    <w:rsid w:val="00E05440"/>
    <w:rsid w:val="00E057FA"/>
    <w:rsid w:val="00E058EF"/>
    <w:rsid w:val="00E05915"/>
    <w:rsid w:val="00E05C16"/>
    <w:rsid w:val="00E05DC5"/>
    <w:rsid w:val="00E06146"/>
    <w:rsid w:val="00E06288"/>
    <w:rsid w:val="00E062D3"/>
    <w:rsid w:val="00E0630A"/>
    <w:rsid w:val="00E0635B"/>
    <w:rsid w:val="00E064D8"/>
    <w:rsid w:val="00E065E6"/>
    <w:rsid w:val="00E06731"/>
    <w:rsid w:val="00E067C6"/>
    <w:rsid w:val="00E06A97"/>
    <w:rsid w:val="00E06B05"/>
    <w:rsid w:val="00E06B8F"/>
    <w:rsid w:val="00E06FEA"/>
    <w:rsid w:val="00E073B5"/>
    <w:rsid w:val="00E076D6"/>
    <w:rsid w:val="00E07763"/>
    <w:rsid w:val="00E07CC6"/>
    <w:rsid w:val="00E07D11"/>
    <w:rsid w:val="00E07DBE"/>
    <w:rsid w:val="00E07FB4"/>
    <w:rsid w:val="00E10326"/>
    <w:rsid w:val="00E103B4"/>
    <w:rsid w:val="00E103BF"/>
    <w:rsid w:val="00E10568"/>
    <w:rsid w:val="00E10616"/>
    <w:rsid w:val="00E10765"/>
    <w:rsid w:val="00E107B0"/>
    <w:rsid w:val="00E109B2"/>
    <w:rsid w:val="00E109DA"/>
    <w:rsid w:val="00E10DA6"/>
    <w:rsid w:val="00E10E6C"/>
    <w:rsid w:val="00E11116"/>
    <w:rsid w:val="00E112A0"/>
    <w:rsid w:val="00E112CA"/>
    <w:rsid w:val="00E11463"/>
    <w:rsid w:val="00E1146B"/>
    <w:rsid w:val="00E1163B"/>
    <w:rsid w:val="00E118A0"/>
    <w:rsid w:val="00E1192C"/>
    <w:rsid w:val="00E11A9C"/>
    <w:rsid w:val="00E11AE8"/>
    <w:rsid w:val="00E11DEE"/>
    <w:rsid w:val="00E120F5"/>
    <w:rsid w:val="00E12279"/>
    <w:rsid w:val="00E12468"/>
    <w:rsid w:val="00E12A1C"/>
    <w:rsid w:val="00E12C3F"/>
    <w:rsid w:val="00E130BF"/>
    <w:rsid w:val="00E13451"/>
    <w:rsid w:val="00E134C1"/>
    <w:rsid w:val="00E13814"/>
    <w:rsid w:val="00E13B72"/>
    <w:rsid w:val="00E13BB7"/>
    <w:rsid w:val="00E13E76"/>
    <w:rsid w:val="00E1401B"/>
    <w:rsid w:val="00E14456"/>
    <w:rsid w:val="00E14468"/>
    <w:rsid w:val="00E1499C"/>
    <w:rsid w:val="00E14B3C"/>
    <w:rsid w:val="00E14B70"/>
    <w:rsid w:val="00E14BD3"/>
    <w:rsid w:val="00E14D68"/>
    <w:rsid w:val="00E150F8"/>
    <w:rsid w:val="00E1533C"/>
    <w:rsid w:val="00E153C5"/>
    <w:rsid w:val="00E15448"/>
    <w:rsid w:val="00E156B4"/>
    <w:rsid w:val="00E15C36"/>
    <w:rsid w:val="00E15D27"/>
    <w:rsid w:val="00E15EB5"/>
    <w:rsid w:val="00E16096"/>
    <w:rsid w:val="00E1624C"/>
    <w:rsid w:val="00E16283"/>
    <w:rsid w:val="00E16470"/>
    <w:rsid w:val="00E16625"/>
    <w:rsid w:val="00E16849"/>
    <w:rsid w:val="00E169B0"/>
    <w:rsid w:val="00E16D11"/>
    <w:rsid w:val="00E17043"/>
    <w:rsid w:val="00E172E9"/>
    <w:rsid w:val="00E176C0"/>
    <w:rsid w:val="00E17792"/>
    <w:rsid w:val="00E179C8"/>
    <w:rsid w:val="00E17F64"/>
    <w:rsid w:val="00E17FD8"/>
    <w:rsid w:val="00E20070"/>
    <w:rsid w:val="00E20274"/>
    <w:rsid w:val="00E205DC"/>
    <w:rsid w:val="00E2060B"/>
    <w:rsid w:val="00E20891"/>
    <w:rsid w:val="00E210D9"/>
    <w:rsid w:val="00E21281"/>
    <w:rsid w:val="00E212CD"/>
    <w:rsid w:val="00E2175E"/>
    <w:rsid w:val="00E217F7"/>
    <w:rsid w:val="00E2183C"/>
    <w:rsid w:val="00E218FB"/>
    <w:rsid w:val="00E21B9D"/>
    <w:rsid w:val="00E21D4B"/>
    <w:rsid w:val="00E21E58"/>
    <w:rsid w:val="00E21FA7"/>
    <w:rsid w:val="00E221CB"/>
    <w:rsid w:val="00E225A0"/>
    <w:rsid w:val="00E22644"/>
    <w:rsid w:val="00E2269E"/>
    <w:rsid w:val="00E22713"/>
    <w:rsid w:val="00E22F7A"/>
    <w:rsid w:val="00E2300D"/>
    <w:rsid w:val="00E23295"/>
    <w:rsid w:val="00E23481"/>
    <w:rsid w:val="00E23694"/>
    <w:rsid w:val="00E23C4C"/>
    <w:rsid w:val="00E23D8B"/>
    <w:rsid w:val="00E23DF1"/>
    <w:rsid w:val="00E23F98"/>
    <w:rsid w:val="00E23FE4"/>
    <w:rsid w:val="00E2429A"/>
    <w:rsid w:val="00E2429F"/>
    <w:rsid w:val="00E245CA"/>
    <w:rsid w:val="00E24634"/>
    <w:rsid w:val="00E2464C"/>
    <w:rsid w:val="00E246A6"/>
    <w:rsid w:val="00E2482C"/>
    <w:rsid w:val="00E24875"/>
    <w:rsid w:val="00E249DD"/>
    <w:rsid w:val="00E24A10"/>
    <w:rsid w:val="00E24B6F"/>
    <w:rsid w:val="00E24CE2"/>
    <w:rsid w:val="00E24E7F"/>
    <w:rsid w:val="00E24F1D"/>
    <w:rsid w:val="00E24F45"/>
    <w:rsid w:val="00E25084"/>
    <w:rsid w:val="00E251B5"/>
    <w:rsid w:val="00E25C41"/>
    <w:rsid w:val="00E25D11"/>
    <w:rsid w:val="00E25D56"/>
    <w:rsid w:val="00E25E4F"/>
    <w:rsid w:val="00E25EA9"/>
    <w:rsid w:val="00E2602A"/>
    <w:rsid w:val="00E26122"/>
    <w:rsid w:val="00E26136"/>
    <w:rsid w:val="00E26197"/>
    <w:rsid w:val="00E2626A"/>
    <w:rsid w:val="00E2646D"/>
    <w:rsid w:val="00E267C1"/>
    <w:rsid w:val="00E26CDC"/>
    <w:rsid w:val="00E26CE1"/>
    <w:rsid w:val="00E275B3"/>
    <w:rsid w:val="00E27742"/>
    <w:rsid w:val="00E277E0"/>
    <w:rsid w:val="00E27923"/>
    <w:rsid w:val="00E27A09"/>
    <w:rsid w:val="00E27B7E"/>
    <w:rsid w:val="00E27DBA"/>
    <w:rsid w:val="00E27E5F"/>
    <w:rsid w:val="00E300DB"/>
    <w:rsid w:val="00E301FC"/>
    <w:rsid w:val="00E3028A"/>
    <w:rsid w:val="00E303F0"/>
    <w:rsid w:val="00E30D7E"/>
    <w:rsid w:val="00E30E15"/>
    <w:rsid w:val="00E312F5"/>
    <w:rsid w:val="00E314A7"/>
    <w:rsid w:val="00E31AD2"/>
    <w:rsid w:val="00E31D34"/>
    <w:rsid w:val="00E32040"/>
    <w:rsid w:val="00E32277"/>
    <w:rsid w:val="00E32363"/>
    <w:rsid w:val="00E324B7"/>
    <w:rsid w:val="00E32947"/>
    <w:rsid w:val="00E32A4D"/>
    <w:rsid w:val="00E32A53"/>
    <w:rsid w:val="00E32CE5"/>
    <w:rsid w:val="00E32D3F"/>
    <w:rsid w:val="00E32D5E"/>
    <w:rsid w:val="00E32D63"/>
    <w:rsid w:val="00E32E88"/>
    <w:rsid w:val="00E32EAD"/>
    <w:rsid w:val="00E33301"/>
    <w:rsid w:val="00E3350D"/>
    <w:rsid w:val="00E338C9"/>
    <w:rsid w:val="00E33926"/>
    <w:rsid w:val="00E3398F"/>
    <w:rsid w:val="00E33C52"/>
    <w:rsid w:val="00E342E5"/>
    <w:rsid w:val="00E34362"/>
    <w:rsid w:val="00E3454A"/>
    <w:rsid w:val="00E34913"/>
    <w:rsid w:val="00E34EF9"/>
    <w:rsid w:val="00E351E5"/>
    <w:rsid w:val="00E35482"/>
    <w:rsid w:val="00E354CA"/>
    <w:rsid w:val="00E3571C"/>
    <w:rsid w:val="00E35760"/>
    <w:rsid w:val="00E35921"/>
    <w:rsid w:val="00E35A94"/>
    <w:rsid w:val="00E35B4A"/>
    <w:rsid w:val="00E36010"/>
    <w:rsid w:val="00E360F8"/>
    <w:rsid w:val="00E36108"/>
    <w:rsid w:val="00E361C5"/>
    <w:rsid w:val="00E36594"/>
    <w:rsid w:val="00E365C2"/>
    <w:rsid w:val="00E366D3"/>
    <w:rsid w:val="00E36A5F"/>
    <w:rsid w:val="00E36DA8"/>
    <w:rsid w:val="00E37940"/>
    <w:rsid w:val="00E37C49"/>
    <w:rsid w:val="00E37CF3"/>
    <w:rsid w:val="00E37E39"/>
    <w:rsid w:val="00E37ED4"/>
    <w:rsid w:val="00E40210"/>
    <w:rsid w:val="00E40224"/>
    <w:rsid w:val="00E402C0"/>
    <w:rsid w:val="00E402D7"/>
    <w:rsid w:val="00E4069C"/>
    <w:rsid w:val="00E407A3"/>
    <w:rsid w:val="00E407D2"/>
    <w:rsid w:val="00E40917"/>
    <w:rsid w:val="00E40C9F"/>
    <w:rsid w:val="00E40CEA"/>
    <w:rsid w:val="00E40D7F"/>
    <w:rsid w:val="00E40E32"/>
    <w:rsid w:val="00E4123E"/>
    <w:rsid w:val="00E41322"/>
    <w:rsid w:val="00E413BA"/>
    <w:rsid w:val="00E413CD"/>
    <w:rsid w:val="00E41424"/>
    <w:rsid w:val="00E41426"/>
    <w:rsid w:val="00E41604"/>
    <w:rsid w:val="00E4187C"/>
    <w:rsid w:val="00E419B2"/>
    <w:rsid w:val="00E41A05"/>
    <w:rsid w:val="00E41AE4"/>
    <w:rsid w:val="00E41E85"/>
    <w:rsid w:val="00E42082"/>
    <w:rsid w:val="00E42829"/>
    <w:rsid w:val="00E42938"/>
    <w:rsid w:val="00E42A03"/>
    <w:rsid w:val="00E42B16"/>
    <w:rsid w:val="00E42D34"/>
    <w:rsid w:val="00E42E09"/>
    <w:rsid w:val="00E42F6B"/>
    <w:rsid w:val="00E43237"/>
    <w:rsid w:val="00E43371"/>
    <w:rsid w:val="00E4342B"/>
    <w:rsid w:val="00E43506"/>
    <w:rsid w:val="00E43546"/>
    <w:rsid w:val="00E436E8"/>
    <w:rsid w:val="00E43A16"/>
    <w:rsid w:val="00E43B04"/>
    <w:rsid w:val="00E44342"/>
    <w:rsid w:val="00E445AE"/>
    <w:rsid w:val="00E449BC"/>
    <w:rsid w:val="00E44D74"/>
    <w:rsid w:val="00E44EE8"/>
    <w:rsid w:val="00E452E2"/>
    <w:rsid w:val="00E454FC"/>
    <w:rsid w:val="00E4560E"/>
    <w:rsid w:val="00E45A17"/>
    <w:rsid w:val="00E45F7B"/>
    <w:rsid w:val="00E46096"/>
    <w:rsid w:val="00E460A7"/>
    <w:rsid w:val="00E461A7"/>
    <w:rsid w:val="00E4645D"/>
    <w:rsid w:val="00E469D9"/>
    <w:rsid w:val="00E46AC4"/>
    <w:rsid w:val="00E46B69"/>
    <w:rsid w:val="00E46E02"/>
    <w:rsid w:val="00E46EE1"/>
    <w:rsid w:val="00E470A2"/>
    <w:rsid w:val="00E4767B"/>
    <w:rsid w:val="00E47809"/>
    <w:rsid w:val="00E478EE"/>
    <w:rsid w:val="00E47A57"/>
    <w:rsid w:val="00E47CEE"/>
    <w:rsid w:val="00E50260"/>
    <w:rsid w:val="00E505E5"/>
    <w:rsid w:val="00E50674"/>
    <w:rsid w:val="00E50AA8"/>
    <w:rsid w:val="00E50B34"/>
    <w:rsid w:val="00E50B5F"/>
    <w:rsid w:val="00E50B63"/>
    <w:rsid w:val="00E50BAE"/>
    <w:rsid w:val="00E50C28"/>
    <w:rsid w:val="00E50C3F"/>
    <w:rsid w:val="00E5158C"/>
    <w:rsid w:val="00E5172B"/>
    <w:rsid w:val="00E51955"/>
    <w:rsid w:val="00E51B62"/>
    <w:rsid w:val="00E51E99"/>
    <w:rsid w:val="00E51F37"/>
    <w:rsid w:val="00E5290D"/>
    <w:rsid w:val="00E5297D"/>
    <w:rsid w:val="00E52A7E"/>
    <w:rsid w:val="00E52E68"/>
    <w:rsid w:val="00E5316F"/>
    <w:rsid w:val="00E53220"/>
    <w:rsid w:val="00E53241"/>
    <w:rsid w:val="00E5331A"/>
    <w:rsid w:val="00E53366"/>
    <w:rsid w:val="00E53381"/>
    <w:rsid w:val="00E534F9"/>
    <w:rsid w:val="00E53855"/>
    <w:rsid w:val="00E53E66"/>
    <w:rsid w:val="00E53F74"/>
    <w:rsid w:val="00E5422A"/>
    <w:rsid w:val="00E54385"/>
    <w:rsid w:val="00E544FA"/>
    <w:rsid w:val="00E54AE5"/>
    <w:rsid w:val="00E54AFE"/>
    <w:rsid w:val="00E54C2C"/>
    <w:rsid w:val="00E54CAD"/>
    <w:rsid w:val="00E551CF"/>
    <w:rsid w:val="00E551E1"/>
    <w:rsid w:val="00E553B7"/>
    <w:rsid w:val="00E554C7"/>
    <w:rsid w:val="00E55545"/>
    <w:rsid w:val="00E55598"/>
    <w:rsid w:val="00E557B0"/>
    <w:rsid w:val="00E55823"/>
    <w:rsid w:val="00E55835"/>
    <w:rsid w:val="00E55B8D"/>
    <w:rsid w:val="00E5656C"/>
    <w:rsid w:val="00E567A6"/>
    <w:rsid w:val="00E57163"/>
    <w:rsid w:val="00E578D1"/>
    <w:rsid w:val="00E57C5B"/>
    <w:rsid w:val="00E57D00"/>
    <w:rsid w:val="00E603CB"/>
    <w:rsid w:val="00E60467"/>
    <w:rsid w:val="00E604D3"/>
    <w:rsid w:val="00E605B7"/>
    <w:rsid w:val="00E60614"/>
    <w:rsid w:val="00E60651"/>
    <w:rsid w:val="00E607C7"/>
    <w:rsid w:val="00E60DF6"/>
    <w:rsid w:val="00E60F70"/>
    <w:rsid w:val="00E60F7E"/>
    <w:rsid w:val="00E6178A"/>
    <w:rsid w:val="00E6179B"/>
    <w:rsid w:val="00E617E9"/>
    <w:rsid w:val="00E61A61"/>
    <w:rsid w:val="00E61C92"/>
    <w:rsid w:val="00E61E0B"/>
    <w:rsid w:val="00E6205D"/>
    <w:rsid w:val="00E62089"/>
    <w:rsid w:val="00E621AC"/>
    <w:rsid w:val="00E622F6"/>
    <w:rsid w:val="00E62486"/>
    <w:rsid w:val="00E62A1F"/>
    <w:rsid w:val="00E631B1"/>
    <w:rsid w:val="00E63813"/>
    <w:rsid w:val="00E63C3E"/>
    <w:rsid w:val="00E63D7C"/>
    <w:rsid w:val="00E63EC0"/>
    <w:rsid w:val="00E63F3D"/>
    <w:rsid w:val="00E64047"/>
    <w:rsid w:val="00E640F7"/>
    <w:rsid w:val="00E6438D"/>
    <w:rsid w:val="00E643AF"/>
    <w:rsid w:val="00E64868"/>
    <w:rsid w:val="00E64A16"/>
    <w:rsid w:val="00E64C79"/>
    <w:rsid w:val="00E64C84"/>
    <w:rsid w:val="00E64D27"/>
    <w:rsid w:val="00E6515A"/>
    <w:rsid w:val="00E65231"/>
    <w:rsid w:val="00E652AF"/>
    <w:rsid w:val="00E655C9"/>
    <w:rsid w:val="00E65684"/>
    <w:rsid w:val="00E65848"/>
    <w:rsid w:val="00E65F3E"/>
    <w:rsid w:val="00E660DB"/>
    <w:rsid w:val="00E66195"/>
    <w:rsid w:val="00E66297"/>
    <w:rsid w:val="00E66A45"/>
    <w:rsid w:val="00E66AFA"/>
    <w:rsid w:val="00E66B89"/>
    <w:rsid w:val="00E66BFF"/>
    <w:rsid w:val="00E66C92"/>
    <w:rsid w:val="00E66D1D"/>
    <w:rsid w:val="00E66FE4"/>
    <w:rsid w:val="00E67319"/>
    <w:rsid w:val="00E67354"/>
    <w:rsid w:val="00E6762B"/>
    <w:rsid w:val="00E67817"/>
    <w:rsid w:val="00E6781F"/>
    <w:rsid w:val="00E67A85"/>
    <w:rsid w:val="00E67AC6"/>
    <w:rsid w:val="00E67B85"/>
    <w:rsid w:val="00E67BAE"/>
    <w:rsid w:val="00E67C51"/>
    <w:rsid w:val="00E67F6A"/>
    <w:rsid w:val="00E67F80"/>
    <w:rsid w:val="00E700FA"/>
    <w:rsid w:val="00E701A3"/>
    <w:rsid w:val="00E70500"/>
    <w:rsid w:val="00E70CE7"/>
    <w:rsid w:val="00E70F2A"/>
    <w:rsid w:val="00E70F33"/>
    <w:rsid w:val="00E7111D"/>
    <w:rsid w:val="00E714A0"/>
    <w:rsid w:val="00E71609"/>
    <w:rsid w:val="00E71702"/>
    <w:rsid w:val="00E71759"/>
    <w:rsid w:val="00E7176C"/>
    <w:rsid w:val="00E7190D"/>
    <w:rsid w:val="00E71D98"/>
    <w:rsid w:val="00E71E85"/>
    <w:rsid w:val="00E7205A"/>
    <w:rsid w:val="00E7230E"/>
    <w:rsid w:val="00E72649"/>
    <w:rsid w:val="00E72785"/>
    <w:rsid w:val="00E72847"/>
    <w:rsid w:val="00E72BCD"/>
    <w:rsid w:val="00E72C86"/>
    <w:rsid w:val="00E72C89"/>
    <w:rsid w:val="00E72E80"/>
    <w:rsid w:val="00E72EA7"/>
    <w:rsid w:val="00E73014"/>
    <w:rsid w:val="00E731E6"/>
    <w:rsid w:val="00E73599"/>
    <w:rsid w:val="00E735C6"/>
    <w:rsid w:val="00E73775"/>
    <w:rsid w:val="00E7378E"/>
    <w:rsid w:val="00E737ED"/>
    <w:rsid w:val="00E73B46"/>
    <w:rsid w:val="00E73BE8"/>
    <w:rsid w:val="00E73C2B"/>
    <w:rsid w:val="00E73F78"/>
    <w:rsid w:val="00E73FCA"/>
    <w:rsid w:val="00E740D2"/>
    <w:rsid w:val="00E74135"/>
    <w:rsid w:val="00E7426E"/>
    <w:rsid w:val="00E742F4"/>
    <w:rsid w:val="00E7443F"/>
    <w:rsid w:val="00E74676"/>
    <w:rsid w:val="00E746D3"/>
    <w:rsid w:val="00E7494B"/>
    <w:rsid w:val="00E74E27"/>
    <w:rsid w:val="00E75099"/>
    <w:rsid w:val="00E75274"/>
    <w:rsid w:val="00E753CB"/>
    <w:rsid w:val="00E756C5"/>
    <w:rsid w:val="00E75A3A"/>
    <w:rsid w:val="00E75C41"/>
    <w:rsid w:val="00E75E3E"/>
    <w:rsid w:val="00E75F55"/>
    <w:rsid w:val="00E760B7"/>
    <w:rsid w:val="00E760C1"/>
    <w:rsid w:val="00E76171"/>
    <w:rsid w:val="00E76260"/>
    <w:rsid w:val="00E76321"/>
    <w:rsid w:val="00E7633C"/>
    <w:rsid w:val="00E764FB"/>
    <w:rsid w:val="00E765B8"/>
    <w:rsid w:val="00E76639"/>
    <w:rsid w:val="00E76848"/>
    <w:rsid w:val="00E76C19"/>
    <w:rsid w:val="00E7717C"/>
    <w:rsid w:val="00E77218"/>
    <w:rsid w:val="00E775E1"/>
    <w:rsid w:val="00E77766"/>
    <w:rsid w:val="00E778A7"/>
    <w:rsid w:val="00E77A42"/>
    <w:rsid w:val="00E77BD6"/>
    <w:rsid w:val="00E77C7D"/>
    <w:rsid w:val="00E77E1D"/>
    <w:rsid w:val="00E77EDC"/>
    <w:rsid w:val="00E77F3B"/>
    <w:rsid w:val="00E77FB2"/>
    <w:rsid w:val="00E8016C"/>
    <w:rsid w:val="00E801E1"/>
    <w:rsid w:val="00E80490"/>
    <w:rsid w:val="00E80515"/>
    <w:rsid w:val="00E805A7"/>
    <w:rsid w:val="00E80D53"/>
    <w:rsid w:val="00E80F1E"/>
    <w:rsid w:val="00E81014"/>
    <w:rsid w:val="00E8110A"/>
    <w:rsid w:val="00E8138D"/>
    <w:rsid w:val="00E8149F"/>
    <w:rsid w:val="00E815AD"/>
    <w:rsid w:val="00E8189F"/>
    <w:rsid w:val="00E818F6"/>
    <w:rsid w:val="00E81B66"/>
    <w:rsid w:val="00E81E36"/>
    <w:rsid w:val="00E82098"/>
    <w:rsid w:val="00E821B2"/>
    <w:rsid w:val="00E824D6"/>
    <w:rsid w:val="00E82883"/>
    <w:rsid w:val="00E8299A"/>
    <w:rsid w:val="00E837DE"/>
    <w:rsid w:val="00E83999"/>
    <w:rsid w:val="00E83E96"/>
    <w:rsid w:val="00E83EC2"/>
    <w:rsid w:val="00E84018"/>
    <w:rsid w:val="00E8427D"/>
    <w:rsid w:val="00E845DB"/>
    <w:rsid w:val="00E84743"/>
    <w:rsid w:val="00E847E2"/>
    <w:rsid w:val="00E84E0F"/>
    <w:rsid w:val="00E854AB"/>
    <w:rsid w:val="00E854D6"/>
    <w:rsid w:val="00E85587"/>
    <w:rsid w:val="00E85623"/>
    <w:rsid w:val="00E859F6"/>
    <w:rsid w:val="00E85A50"/>
    <w:rsid w:val="00E85EFD"/>
    <w:rsid w:val="00E86110"/>
    <w:rsid w:val="00E861BA"/>
    <w:rsid w:val="00E8663F"/>
    <w:rsid w:val="00E86BA4"/>
    <w:rsid w:val="00E86CBB"/>
    <w:rsid w:val="00E86ECB"/>
    <w:rsid w:val="00E86FD5"/>
    <w:rsid w:val="00E870C9"/>
    <w:rsid w:val="00E87173"/>
    <w:rsid w:val="00E8758E"/>
    <w:rsid w:val="00E877F5"/>
    <w:rsid w:val="00E87849"/>
    <w:rsid w:val="00E87893"/>
    <w:rsid w:val="00E879BF"/>
    <w:rsid w:val="00E87ACF"/>
    <w:rsid w:val="00E87BB3"/>
    <w:rsid w:val="00E87BD0"/>
    <w:rsid w:val="00E87CF0"/>
    <w:rsid w:val="00E87CFD"/>
    <w:rsid w:val="00E87E22"/>
    <w:rsid w:val="00E9000B"/>
    <w:rsid w:val="00E90011"/>
    <w:rsid w:val="00E90172"/>
    <w:rsid w:val="00E902FA"/>
    <w:rsid w:val="00E9083F"/>
    <w:rsid w:val="00E908FB"/>
    <w:rsid w:val="00E90973"/>
    <w:rsid w:val="00E90989"/>
    <w:rsid w:val="00E90AEF"/>
    <w:rsid w:val="00E90B6F"/>
    <w:rsid w:val="00E90D1D"/>
    <w:rsid w:val="00E91052"/>
    <w:rsid w:val="00E9117A"/>
    <w:rsid w:val="00E91185"/>
    <w:rsid w:val="00E91272"/>
    <w:rsid w:val="00E91617"/>
    <w:rsid w:val="00E91853"/>
    <w:rsid w:val="00E91936"/>
    <w:rsid w:val="00E91A63"/>
    <w:rsid w:val="00E91CF1"/>
    <w:rsid w:val="00E920C8"/>
    <w:rsid w:val="00E92194"/>
    <w:rsid w:val="00E9232D"/>
    <w:rsid w:val="00E92335"/>
    <w:rsid w:val="00E92380"/>
    <w:rsid w:val="00E923BD"/>
    <w:rsid w:val="00E92712"/>
    <w:rsid w:val="00E92AB3"/>
    <w:rsid w:val="00E92AB4"/>
    <w:rsid w:val="00E92CA3"/>
    <w:rsid w:val="00E92CEB"/>
    <w:rsid w:val="00E92D69"/>
    <w:rsid w:val="00E92EC3"/>
    <w:rsid w:val="00E930E8"/>
    <w:rsid w:val="00E93372"/>
    <w:rsid w:val="00E934C3"/>
    <w:rsid w:val="00E93623"/>
    <w:rsid w:val="00E938C7"/>
    <w:rsid w:val="00E93937"/>
    <w:rsid w:val="00E93C59"/>
    <w:rsid w:val="00E93CBA"/>
    <w:rsid w:val="00E93CED"/>
    <w:rsid w:val="00E93E2E"/>
    <w:rsid w:val="00E93EAD"/>
    <w:rsid w:val="00E93F88"/>
    <w:rsid w:val="00E93FF4"/>
    <w:rsid w:val="00E9454A"/>
    <w:rsid w:val="00E94634"/>
    <w:rsid w:val="00E947C6"/>
    <w:rsid w:val="00E94827"/>
    <w:rsid w:val="00E94874"/>
    <w:rsid w:val="00E94BE9"/>
    <w:rsid w:val="00E94C99"/>
    <w:rsid w:val="00E94D5A"/>
    <w:rsid w:val="00E95006"/>
    <w:rsid w:val="00E950B5"/>
    <w:rsid w:val="00E953E7"/>
    <w:rsid w:val="00E953EE"/>
    <w:rsid w:val="00E95692"/>
    <w:rsid w:val="00E957B4"/>
    <w:rsid w:val="00E95933"/>
    <w:rsid w:val="00E95B6B"/>
    <w:rsid w:val="00E95CE2"/>
    <w:rsid w:val="00E95D88"/>
    <w:rsid w:val="00E95E75"/>
    <w:rsid w:val="00E95EB2"/>
    <w:rsid w:val="00E95F93"/>
    <w:rsid w:val="00E9664B"/>
    <w:rsid w:val="00E967D4"/>
    <w:rsid w:val="00E96A56"/>
    <w:rsid w:val="00E96CEB"/>
    <w:rsid w:val="00E96D3A"/>
    <w:rsid w:val="00E96E26"/>
    <w:rsid w:val="00E96E7E"/>
    <w:rsid w:val="00E970AD"/>
    <w:rsid w:val="00E97182"/>
    <w:rsid w:val="00E972B2"/>
    <w:rsid w:val="00E976B9"/>
    <w:rsid w:val="00E9770E"/>
    <w:rsid w:val="00E97A60"/>
    <w:rsid w:val="00E97A96"/>
    <w:rsid w:val="00E97B41"/>
    <w:rsid w:val="00E97D56"/>
    <w:rsid w:val="00E97F55"/>
    <w:rsid w:val="00EA00CF"/>
    <w:rsid w:val="00EA0425"/>
    <w:rsid w:val="00EA066F"/>
    <w:rsid w:val="00EA09E9"/>
    <w:rsid w:val="00EA0C71"/>
    <w:rsid w:val="00EA15C7"/>
    <w:rsid w:val="00EA16FA"/>
    <w:rsid w:val="00EA1708"/>
    <w:rsid w:val="00EA19F9"/>
    <w:rsid w:val="00EA1E09"/>
    <w:rsid w:val="00EA1E66"/>
    <w:rsid w:val="00EA1F4C"/>
    <w:rsid w:val="00EA205C"/>
    <w:rsid w:val="00EA2322"/>
    <w:rsid w:val="00EA2618"/>
    <w:rsid w:val="00EA29AE"/>
    <w:rsid w:val="00EA29D6"/>
    <w:rsid w:val="00EA2A64"/>
    <w:rsid w:val="00EA2B0C"/>
    <w:rsid w:val="00EA2C00"/>
    <w:rsid w:val="00EA2DEA"/>
    <w:rsid w:val="00EA31BD"/>
    <w:rsid w:val="00EA31F4"/>
    <w:rsid w:val="00EA350A"/>
    <w:rsid w:val="00EA3642"/>
    <w:rsid w:val="00EA373C"/>
    <w:rsid w:val="00EA3780"/>
    <w:rsid w:val="00EA37D1"/>
    <w:rsid w:val="00EA3BBA"/>
    <w:rsid w:val="00EA41D8"/>
    <w:rsid w:val="00EA42D9"/>
    <w:rsid w:val="00EA4809"/>
    <w:rsid w:val="00EA4990"/>
    <w:rsid w:val="00EA4BB0"/>
    <w:rsid w:val="00EA4D47"/>
    <w:rsid w:val="00EA5068"/>
    <w:rsid w:val="00EA5199"/>
    <w:rsid w:val="00EA54ED"/>
    <w:rsid w:val="00EA5561"/>
    <w:rsid w:val="00EA557F"/>
    <w:rsid w:val="00EA560F"/>
    <w:rsid w:val="00EA573D"/>
    <w:rsid w:val="00EA5EAD"/>
    <w:rsid w:val="00EA623A"/>
    <w:rsid w:val="00EA6736"/>
    <w:rsid w:val="00EA68E8"/>
    <w:rsid w:val="00EA6D2A"/>
    <w:rsid w:val="00EA6F9B"/>
    <w:rsid w:val="00EA70CC"/>
    <w:rsid w:val="00EA71AB"/>
    <w:rsid w:val="00EA71AE"/>
    <w:rsid w:val="00EA72D7"/>
    <w:rsid w:val="00EA7BB3"/>
    <w:rsid w:val="00EA7E45"/>
    <w:rsid w:val="00EA7E5D"/>
    <w:rsid w:val="00EA7E7F"/>
    <w:rsid w:val="00EB0A34"/>
    <w:rsid w:val="00EB0B19"/>
    <w:rsid w:val="00EB0D36"/>
    <w:rsid w:val="00EB0D53"/>
    <w:rsid w:val="00EB1391"/>
    <w:rsid w:val="00EB14B5"/>
    <w:rsid w:val="00EB1668"/>
    <w:rsid w:val="00EB19BF"/>
    <w:rsid w:val="00EB1AD9"/>
    <w:rsid w:val="00EB1D98"/>
    <w:rsid w:val="00EB21D0"/>
    <w:rsid w:val="00EB27CE"/>
    <w:rsid w:val="00EB27DC"/>
    <w:rsid w:val="00EB29E2"/>
    <w:rsid w:val="00EB2A98"/>
    <w:rsid w:val="00EB38B0"/>
    <w:rsid w:val="00EB3E29"/>
    <w:rsid w:val="00EB3EF6"/>
    <w:rsid w:val="00EB3FB5"/>
    <w:rsid w:val="00EB41A0"/>
    <w:rsid w:val="00EB41B9"/>
    <w:rsid w:val="00EB44AF"/>
    <w:rsid w:val="00EB4589"/>
    <w:rsid w:val="00EB45D3"/>
    <w:rsid w:val="00EB4732"/>
    <w:rsid w:val="00EB47FC"/>
    <w:rsid w:val="00EB4A1B"/>
    <w:rsid w:val="00EB4B9F"/>
    <w:rsid w:val="00EB4D64"/>
    <w:rsid w:val="00EB4E71"/>
    <w:rsid w:val="00EB5149"/>
    <w:rsid w:val="00EB563B"/>
    <w:rsid w:val="00EB5886"/>
    <w:rsid w:val="00EB5B95"/>
    <w:rsid w:val="00EB5E5B"/>
    <w:rsid w:val="00EB5FFC"/>
    <w:rsid w:val="00EB6066"/>
    <w:rsid w:val="00EB6079"/>
    <w:rsid w:val="00EB622E"/>
    <w:rsid w:val="00EB637E"/>
    <w:rsid w:val="00EB68AB"/>
    <w:rsid w:val="00EB68F8"/>
    <w:rsid w:val="00EB6B2C"/>
    <w:rsid w:val="00EB6C96"/>
    <w:rsid w:val="00EB6DDC"/>
    <w:rsid w:val="00EB70F5"/>
    <w:rsid w:val="00EB72F8"/>
    <w:rsid w:val="00EB7535"/>
    <w:rsid w:val="00EB7639"/>
    <w:rsid w:val="00EB7870"/>
    <w:rsid w:val="00EB7D90"/>
    <w:rsid w:val="00EB7EED"/>
    <w:rsid w:val="00EB7FE7"/>
    <w:rsid w:val="00EC06F8"/>
    <w:rsid w:val="00EC071E"/>
    <w:rsid w:val="00EC07B0"/>
    <w:rsid w:val="00EC096F"/>
    <w:rsid w:val="00EC0A00"/>
    <w:rsid w:val="00EC0AFA"/>
    <w:rsid w:val="00EC0D1D"/>
    <w:rsid w:val="00EC0E6F"/>
    <w:rsid w:val="00EC1249"/>
    <w:rsid w:val="00EC1806"/>
    <w:rsid w:val="00EC18B5"/>
    <w:rsid w:val="00EC194C"/>
    <w:rsid w:val="00EC1CE8"/>
    <w:rsid w:val="00EC2479"/>
    <w:rsid w:val="00EC252F"/>
    <w:rsid w:val="00EC276E"/>
    <w:rsid w:val="00EC2AAD"/>
    <w:rsid w:val="00EC2B71"/>
    <w:rsid w:val="00EC2BD1"/>
    <w:rsid w:val="00EC2CF8"/>
    <w:rsid w:val="00EC2E90"/>
    <w:rsid w:val="00EC3257"/>
    <w:rsid w:val="00EC38AB"/>
    <w:rsid w:val="00EC3B67"/>
    <w:rsid w:val="00EC4131"/>
    <w:rsid w:val="00EC4388"/>
    <w:rsid w:val="00EC440C"/>
    <w:rsid w:val="00EC4672"/>
    <w:rsid w:val="00EC47A0"/>
    <w:rsid w:val="00EC47C0"/>
    <w:rsid w:val="00EC4B82"/>
    <w:rsid w:val="00EC4EC9"/>
    <w:rsid w:val="00EC4F25"/>
    <w:rsid w:val="00EC4FBC"/>
    <w:rsid w:val="00EC4FC6"/>
    <w:rsid w:val="00EC5125"/>
    <w:rsid w:val="00EC576E"/>
    <w:rsid w:val="00EC593F"/>
    <w:rsid w:val="00EC5960"/>
    <w:rsid w:val="00EC5C86"/>
    <w:rsid w:val="00EC5D25"/>
    <w:rsid w:val="00EC5E6F"/>
    <w:rsid w:val="00EC5EBA"/>
    <w:rsid w:val="00EC6054"/>
    <w:rsid w:val="00EC60AB"/>
    <w:rsid w:val="00EC6120"/>
    <w:rsid w:val="00EC6185"/>
    <w:rsid w:val="00EC6455"/>
    <w:rsid w:val="00EC669E"/>
    <w:rsid w:val="00EC679F"/>
    <w:rsid w:val="00EC681F"/>
    <w:rsid w:val="00EC6987"/>
    <w:rsid w:val="00EC6A37"/>
    <w:rsid w:val="00EC6BE5"/>
    <w:rsid w:val="00EC724C"/>
    <w:rsid w:val="00EC726C"/>
    <w:rsid w:val="00EC7313"/>
    <w:rsid w:val="00EC73C1"/>
    <w:rsid w:val="00EC779C"/>
    <w:rsid w:val="00EC7A16"/>
    <w:rsid w:val="00EC7EF8"/>
    <w:rsid w:val="00ED001B"/>
    <w:rsid w:val="00ED00D6"/>
    <w:rsid w:val="00ED0146"/>
    <w:rsid w:val="00ED06C4"/>
    <w:rsid w:val="00ED0774"/>
    <w:rsid w:val="00ED0834"/>
    <w:rsid w:val="00ED0E3D"/>
    <w:rsid w:val="00ED1B3D"/>
    <w:rsid w:val="00ED1C2F"/>
    <w:rsid w:val="00ED1E73"/>
    <w:rsid w:val="00ED1EEC"/>
    <w:rsid w:val="00ED22B4"/>
    <w:rsid w:val="00ED23BB"/>
    <w:rsid w:val="00ED23FF"/>
    <w:rsid w:val="00ED273B"/>
    <w:rsid w:val="00ED277B"/>
    <w:rsid w:val="00ED2A85"/>
    <w:rsid w:val="00ED2B91"/>
    <w:rsid w:val="00ED2D76"/>
    <w:rsid w:val="00ED30FA"/>
    <w:rsid w:val="00ED310D"/>
    <w:rsid w:val="00ED3196"/>
    <w:rsid w:val="00ED321B"/>
    <w:rsid w:val="00ED34F9"/>
    <w:rsid w:val="00ED35DE"/>
    <w:rsid w:val="00ED35FF"/>
    <w:rsid w:val="00ED3BD6"/>
    <w:rsid w:val="00ED4207"/>
    <w:rsid w:val="00ED424A"/>
    <w:rsid w:val="00ED4332"/>
    <w:rsid w:val="00ED435B"/>
    <w:rsid w:val="00ED43E3"/>
    <w:rsid w:val="00ED4474"/>
    <w:rsid w:val="00ED4656"/>
    <w:rsid w:val="00ED46B6"/>
    <w:rsid w:val="00ED4A06"/>
    <w:rsid w:val="00ED4AA3"/>
    <w:rsid w:val="00ED4BC2"/>
    <w:rsid w:val="00ED4D6F"/>
    <w:rsid w:val="00ED5128"/>
    <w:rsid w:val="00ED53AF"/>
    <w:rsid w:val="00ED5469"/>
    <w:rsid w:val="00ED5941"/>
    <w:rsid w:val="00ED5951"/>
    <w:rsid w:val="00ED5BC2"/>
    <w:rsid w:val="00ED5C9B"/>
    <w:rsid w:val="00ED5CB0"/>
    <w:rsid w:val="00ED5CB1"/>
    <w:rsid w:val="00ED5E9C"/>
    <w:rsid w:val="00ED60A8"/>
    <w:rsid w:val="00ED6C89"/>
    <w:rsid w:val="00ED6FEF"/>
    <w:rsid w:val="00ED7295"/>
    <w:rsid w:val="00ED72BE"/>
    <w:rsid w:val="00ED7316"/>
    <w:rsid w:val="00ED750A"/>
    <w:rsid w:val="00ED758D"/>
    <w:rsid w:val="00ED77F8"/>
    <w:rsid w:val="00ED7DEF"/>
    <w:rsid w:val="00ED7EA7"/>
    <w:rsid w:val="00ED7FC1"/>
    <w:rsid w:val="00EE000E"/>
    <w:rsid w:val="00EE06B1"/>
    <w:rsid w:val="00EE06DB"/>
    <w:rsid w:val="00EE090E"/>
    <w:rsid w:val="00EE0D4B"/>
    <w:rsid w:val="00EE0DDC"/>
    <w:rsid w:val="00EE0E88"/>
    <w:rsid w:val="00EE0FCE"/>
    <w:rsid w:val="00EE0FD8"/>
    <w:rsid w:val="00EE1078"/>
    <w:rsid w:val="00EE14F2"/>
    <w:rsid w:val="00EE157F"/>
    <w:rsid w:val="00EE196D"/>
    <w:rsid w:val="00EE1B88"/>
    <w:rsid w:val="00EE1E46"/>
    <w:rsid w:val="00EE1F93"/>
    <w:rsid w:val="00EE28D3"/>
    <w:rsid w:val="00EE2903"/>
    <w:rsid w:val="00EE2AF1"/>
    <w:rsid w:val="00EE2D23"/>
    <w:rsid w:val="00EE2E36"/>
    <w:rsid w:val="00EE2F54"/>
    <w:rsid w:val="00EE2FD2"/>
    <w:rsid w:val="00EE305A"/>
    <w:rsid w:val="00EE30D0"/>
    <w:rsid w:val="00EE3294"/>
    <w:rsid w:val="00EE32B7"/>
    <w:rsid w:val="00EE34D1"/>
    <w:rsid w:val="00EE34DD"/>
    <w:rsid w:val="00EE3675"/>
    <w:rsid w:val="00EE36AB"/>
    <w:rsid w:val="00EE3A88"/>
    <w:rsid w:val="00EE3E45"/>
    <w:rsid w:val="00EE41F8"/>
    <w:rsid w:val="00EE4931"/>
    <w:rsid w:val="00EE495E"/>
    <w:rsid w:val="00EE4B06"/>
    <w:rsid w:val="00EE4C26"/>
    <w:rsid w:val="00EE4D67"/>
    <w:rsid w:val="00EE4F33"/>
    <w:rsid w:val="00EE4F59"/>
    <w:rsid w:val="00EE50E0"/>
    <w:rsid w:val="00EE5186"/>
    <w:rsid w:val="00EE5216"/>
    <w:rsid w:val="00EE565F"/>
    <w:rsid w:val="00EE57AB"/>
    <w:rsid w:val="00EE5894"/>
    <w:rsid w:val="00EE5A44"/>
    <w:rsid w:val="00EE5A60"/>
    <w:rsid w:val="00EE5C2E"/>
    <w:rsid w:val="00EE5D91"/>
    <w:rsid w:val="00EE5F1C"/>
    <w:rsid w:val="00EE652E"/>
    <w:rsid w:val="00EE65B5"/>
    <w:rsid w:val="00EE6D49"/>
    <w:rsid w:val="00EE6F7A"/>
    <w:rsid w:val="00EE7027"/>
    <w:rsid w:val="00EE7362"/>
    <w:rsid w:val="00EE7536"/>
    <w:rsid w:val="00EE7618"/>
    <w:rsid w:val="00EE76F3"/>
    <w:rsid w:val="00EE77AE"/>
    <w:rsid w:val="00EE7815"/>
    <w:rsid w:val="00EE7A01"/>
    <w:rsid w:val="00EE7A68"/>
    <w:rsid w:val="00EE7D5C"/>
    <w:rsid w:val="00EE7DC8"/>
    <w:rsid w:val="00EE7EE1"/>
    <w:rsid w:val="00EF03FF"/>
    <w:rsid w:val="00EF0437"/>
    <w:rsid w:val="00EF05C2"/>
    <w:rsid w:val="00EF0662"/>
    <w:rsid w:val="00EF070A"/>
    <w:rsid w:val="00EF0A5B"/>
    <w:rsid w:val="00EF0C38"/>
    <w:rsid w:val="00EF0DAD"/>
    <w:rsid w:val="00EF0F88"/>
    <w:rsid w:val="00EF0FE9"/>
    <w:rsid w:val="00EF102C"/>
    <w:rsid w:val="00EF1069"/>
    <w:rsid w:val="00EF146B"/>
    <w:rsid w:val="00EF155E"/>
    <w:rsid w:val="00EF1634"/>
    <w:rsid w:val="00EF17A5"/>
    <w:rsid w:val="00EF180C"/>
    <w:rsid w:val="00EF1A28"/>
    <w:rsid w:val="00EF1D7F"/>
    <w:rsid w:val="00EF1DC3"/>
    <w:rsid w:val="00EF1FB4"/>
    <w:rsid w:val="00EF2289"/>
    <w:rsid w:val="00EF262F"/>
    <w:rsid w:val="00EF2683"/>
    <w:rsid w:val="00EF29F6"/>
    <w:rsid w:val="00EF2E20"/>
    <w:rsid w:val="00EF31BB"/>
    <w:rsid w:val="00EF34E5"/>
    <w:rsid w:val="00EF3504"/>
    <w:rsid w:val="00EF3C18"/>
    <w:rsid w:val="00EF3E30"/>
    <w:rsid w:val="00EF3E36"/>
    <w:rsid w:val="00EF411D"/>
    <w:rsid w:val="00EF4191"/>
    <w:rsid w:val="00EF41A2"/>
    <w:rsid w:val="00EF44FD"/>
    <w:rsid w:val="00EF466D"/>
    <w:rsid w:val="00EF4790"/>
    <w:rsid w:val="00EF4A6A"/>
    <w:rsid w:val="00EF4A91"/>
    <w:rsid w:val="00EF4AC9"/>
    <w:rsid w:val="00EF4E65"/>
    <w:rsid w:val="00EF4EBA"/>
    <w:rsid w:val="00EF524D"/>
    <w:rsid w:val="00EF57E4"/>
    <w:rsid w:val="00EF58D4"/>
    <w:rsid w:val="00EF5A2B"/>
    <w:rsid w:val="00EF5C7E"/>
    <w:rsid w:val="00EF5CCB"/>
    <w:rsid w:val="00EF5FB1"/>
    <w:rsid w:val="00EF5FDF"/>
    <w:rsid w:val="00EF6199"/>
    <w:rsid w:val="00EF66F5"/>
    <w:rsid w:val="00EF691A"/>
    <w:rsid w:val="00EF69E3"/>
    <w:rsid w:val="00EF6C84"/>
    <w:rsid w:val="00EF6E39"/>
    <w:rsid w:val="00EF6F22"/>
    <w:rsid w:val="00EF7296"/>
    <w:rsid w:val="00EF7429"/>
    <w:rsid w:val="00EF755E"/>
    <w:rsid w:val="00EF76D7"/>
    <w:rsid w:val="00EF7826"/>
    <w:rsid w:val="00EF79D7"/>
    <w:rsid w:val="00EF7A06"/>
    <w:rsid w:val="00EF7E1D"/>
    <w:rsid w:val="00EF7EBA"/>
    <w:rsid w:val="00EF7F77"/>
    <w:rsid w:val="00EF7F86"/>
    <w:rsid w:val="00F00038"/>
    <w:rsid w:val="00F000AD"/>
    <w:rsid w:val="00F00415"/>
    <w:rsid w:val="00F00492"/>
    <w:rsid w:val="00F00772"/>
    <w:rsid w:val="00F00C70"/>
    <w:rsid w:val="00F00DBC"/>
    <w:rsid w:val="00F00E76"/>
    <w:rsid w:val="00F00EEE"/>
    <w:rsid w:val="00F0113F"/>
    <w:rsid w:val="00F0123E"/>
    <w:rsid w:val="00F01284"/>
    <w:rsid w:val="00F01417"/>
    <w:rsid w:val="00F0166C"/>
    <w:rsid w:val="00F01731"/>
    <w:rsid w:val="00F01CF6"/>
    <w:rsid w:val="00F01F92"/>
    <w:rsid w:val="00F02006"/>
    <w:rsid w:val="00F02259"/>
    <w:rsid w:val="00F025C6"/>
    <w:rsid w:val="00F02879"/>
    <w:rsid w:val="00F029D7"/>
    <w:rsid w:val="00F02A1F"/>
    <w:rsid w:val="00F02B1F"/>
    <w:rsid w:val="00F02E8D"/>
    <w:rsid w:val="00F02F8A"/>
    <w:rsid w:val="00F0342B"/>
    <w:rsid w:val="00F03441"/>
    <w:rsid w:val="00F035B5"/>
    <w:rsid w:val="00F03774"/>
    <w:rsid w:val="00F03798"/>
    <w:rsid w:val="00F037D1"/>
    <w:rsid w:val="00F03A2D"/>
    <w:rsid w:val="00F03B6A"/>
    <w:rsid w:val="00F03D0A"/>
    <w:rsid w:val="00F03DCE"/>
    <w:rsid w:val="00F03E0B"/>
    <w:rsid w:val="00F04181"/>
    <w:rsid w:val="00F043CF"/>
    <w:rsid w:val="00F04651"/>
    <w:rsid w:val="00F046ED"/>
    <w:rsid w:val="00F04896"/>
    <w:rsid w:val="00F04B24"/>
    <w:rsid w:val="00F04C83"/>
    <w:rsid w:val="00F04CA0"/>
    <w:rsid w:val="00F04D49"/>
    <w:rsid w:val="00F054BB"/>
    <w:rsid w:val="00F05802"/>
    <w:rsid w:val="00F0580C"/>
    <w:rsid w:val="00F05866"/>
    <w:rsid w:val="00F05D00"/>
    <w:rsid w:val="00F05D06"/>
    <w:rsid w:val="00F05DF2"/>
    <w:rsid w:val="00F05F79"/>
    <w:rsid w:val="00F06463"/>
    <w:rsid w:val="00F064E7"/>
    <w:rsid w:val="00F065BB"/>
    <w:rsid w:val="00F06739"/>
    <w:rsid w:val="00F06DBD"/>
    <w:rsid w:val="00F0703D"/>
    <w:rsid w:val="00F072C7"/>
    <w:rsid w:val="00F075CF"/>
    <w:rsid w:val="00F0774C"/>
    <w:rsid w:val="00F077CA"/>
    <w:rsid w:val="00F07CE5"/>
    <w:rsid w:val="00F07EB5"/>
    <w:rsid w:val="00F10101"/>
    <w:rsid w:val="00F10309"/>
    <w:rsid w:val="00F1064C"/>
    <w:rsid w:val="00F106ED"/>
    <w:rsid w:val="00F108C1"/>
    <w:rsid w:val="00F109A1"/>
    <w:rsid w:val="00F10A30"/>
    <w:rsid w:val="00F10D3C"/>
    <w:rsid w:val="00F11049"/>
    <w:rsid w:val="00F111B4"/>
    <w:rsid w:val="00F113CC"/>
    <w:rsid w:val="00F11634"/>
    <w:rsid w:val="00F11771"/>
    <w:rsid w:val="00F11A07"/>
    <w:rsid w:val="00F11A43"/>
    <w:rsid w:val="00F11E88"/>
    <w:rsid w:val="00F11ED7"/>
    <w:rsid w:val="00F12273"/>
    <w:rsid w:val="00F1255E"/>
    <w:rsid w:val="00F1257A"/>
    <w:rsid w:val="00F1281C"/>
    <w:rsid w:val="00F12873"/>
    <w:rsid w:val="00F12969"/>
    <w:rsid w:val="00F12C7D"/>
    <w:rsid w:val="00F12E38"/>
    <w:rsid w:val="00F12EED"/>
    <w:rsid w:val="00F1312C"/>
    <w:rsid w:val="00F13162"/>
    <w:rsid w:val="00F13173"/>
    <w:rsid w:val="00F132C7"/>
    <w:rsid w:val="00F137C6"/>
    <w:rsid w:val="00F13AB7"/>
    <w:rsid w:val="00F13BFF"/>
    <w:rsid w:val="00F13E18"/>
    <w:rsid w:val="00F1403E"/>
    <w:rsid w:val="00F14048"/>
    <w:rsid w:val="00F14240"/>
    <w:rsid w:val="00F142CA"/>
    <w:rsid w:val="00F146BD"/>
    <w:rsid w:val="00F147BA"/>
    <w:rsid w:val="00F148C8"/>
    <w:rsid w:val="00F14A50"/>
    <w:rsid w:val="00F14B6D"/>
    <w:rsid w:val="00F14F15"/>
    <w:rsid w:val="00F14F3E"/>
    <w:rsid w:val="00F1518D"/>
    <w:rsid w:val="00F157BA"/>
    <w:rsid w:val="00F1591D"/>
    <w:rsid w:val="00F15A17"/>
    <w:rsid w:val="00F15BD8"/>
    <w:rsid w:val="00F15DBB"/>
    <w:rsid w:val="00F15DE4"/>
    <w:rsid w:val="00F160B2"/>
    <w:rsid w:val="00F160DE"/>
    <w:rsid w:val="00F16202"/>
    <w:rsid w:val="00F1630A"/>
    <w:rsid w:val="00F165F3"/>
    <w:rsid w:val="00F1694C"/>
    <w:rsid w:val="00F16BA1"/>
    <w:rsid w:val="00F16D26"/>
    <w:rsid w:val="00F16D52"/>
    <w:rsid w:val="00F16E3F"/>
    <w:rsid w:val="00F17027"/>
    <w:rsid w:val="00F171D6"/>
    <w:rsid w:val="00F171F7"/>
    <w:rsid w:val="00F173F2"/>
    <w:rsid w:val="00F1754F"/>
    <w:rsid w:val="00F175B0"/>
    <w:rsid w:val="00F178F2"/>
    <w:rsid w:val="00F17DD4"/>
    <w:rsid w:val="00F20197"/>
    <w:rsid w:val="00F2024C"/>
    <w:rsid w:val="00F2027D"/>
    <w:rsid w:val="00F20280"/>
    <w:rsid w:val="00F20649"/>
    <w:rsid w:val="00F207F8"/>
    <w:rsid w:val="00F20833"/>
    <w:rsid w:val="00F209FF"/>
    <w:rsid w:val="00F20A2C"/>
    <w:rsid w:val="00F20AC7"/>
    <w:rsid w:val="00F20B44"/>
    <w:rsid w:val="00F20BBD"/>
    <w:rsid w:val="00F20F40"/>
    <w:rsid w:val="00F211A3"/>
    <w:rsid w:val="00F21557"/>
    <w:rsid w:val="00F21624"/>
    <w:rsid w:val="00F21A28"/>
    <w:rsid w:val="00F21DE9"/>
    <w:rsid w:val="00F21E63"/>
    <w:rsid w:val="00F2200C"/>
    <w:rsid w:val="00F220E3"/>
    <w:rsid w:val="00F2253D"/>
    <w:rsid w:val="00F22669"/>
    <w:rsid w:val="00F22770"/>
    <w:rsid w:val="00F22B14"/>
    <w:rsid w:val="00F22B92"/>
    <w:rsid w:val="00F22C08"/>
    <w:rsid w:val="00F22C71"/>
    <w:rsid w:val="00F22CCC"/>
    <w:rsid w:val="00F22F85"/>
    <w:rsid w:val="00F23114"/>
    <w:rsid w:val="00F23685"/>
    <w:rsid w:val="00F236B7"/>
    <w:rsid w:val="00F2371B"/>
    <w:rsid w:val="00F2376E"/>
    <w:rsid w:val="00F2389F"/>
    <w:rsid w:val="00F239C6"/>
    <w:rsid w:val="00F23AA6"/>
    <w:rsid w:val="00F23C41"/>
    <w:rsid w:val="00F23C92"/>
    <w:rsid w:val="00F23D11"/>
    <w:rsid w:val="00F23D2C"/>
    <w:rsid w:val="00F23D49"/>
    <w:rsid w:val="00F23E18"/>
    <w:rsid w:val="00F23E65"/>
    <w:rsid w:val="00F240AE"/>
    <w:rsid w:val="00F24201"/>
    <w:rsid w:val="00F242FC"/>
    <w:rsid w:val="00F24361"/>
    <w:rsid w:val="00F243BF"/>
    <w:rsid w:val="00F24458"/>
    <w:rsid w:val="00F24579"/>
    <w:rsid w:val="00F2479B"/>
    <w:rsid w:val="00F248D4"/>
    <w:rsid w:val="00F24A90"/>
    <w:rsid w:val="00F24D42"/>
    <w:rsid w:val="00F2538D"/>
    <w:rsid w:val="00F253A3"/>
    <w:rsid w:val="00F25632"/>
    <w:rsid w:val="00F258CA"/>
    <w:rsid w:val="00F25946"/>
    <w:rsid w:val="00F25ECD"/>
    <w:rsid w:val="00F25F33"/>
    <w:rsid w:val="00F260FA"/>
    <w:rsid w:val="00F26315"/>
    <w:rsid w:val="00F26C51"/>
    <w:rsid w:val="00F26E86"/>
    <w:rsid w:val="00F26FCF"/>
    <w:rsid w:val="00F27230"/>
    <w:rsid w:val="00F273BB"/>
    <w:rsid w:val="00F27447"/>
    <w:rsid w:val="00F274D3"/>
    <w:rsid w:val="00F274F0"/>
    <w:rsid w:val="00F2774D"/>
    <w:rsid w:val="00F2789C"/>
    <w:rsid w:val="00F278A2"/>
    <w:rsid w:val="00F2795C"/>
    <w:rsid w:val="00F27AD7"/>
    <w:rsid w:val="00F27B7B"/>
    <w:rsid w:val="00F27DDE"/>
    <w:rsid w:val="00F30001"/>
    <w:rsid w:val="00F300E6"/>
    <w:rsid w:val="00F301B8"/>
    <w:rsid w:val="00F30212"/>
    <w:rsid w:val="00F3061C"/>
    <w:rsid w:val="00F306AD"/>
    <w:rsid w:val="00F306E9"/>
    <w:rsid w:val="00F30721"/>
    <w:rsid w:val="00F309E2"/>
    <w:rsid w:val="00F30BFA"/>
    <w:rsid w:val="00F30CBF"/>
    <w:rsid w:val="00F30D61"/>
    <w:rsid w:val="00F30FFF"/>
    <w:rsid w:val="00F310F5"/>
    <w:rsid w:val="00F310FE"/>
    <w:rsid w:val="00F31156"/>
    <w:rsid w:val="00F31425"/>
    <w:rsid w:val="00F314BE"/>
    <w:rsid w:val="00F315E5"/>
    <w:rsid w:val="00F317B0"/>
    <w:rsid w:val="00F317B9"/>
    <w:rsid w:val="00F31AA5"/>
    <w:rsid w:val="00F31AEE"/>
    <w:rsid w:val="00F31CE3"/>
    <w:rsid w:val="00F3202B"/>
    <w:rsid w:val="00F322B1"/>
    <w:rsid w:val="00F3235A"/>
    <w:rsid w:val="00F32599"/>
    <w:rsid w:val="00F32657"/>
    <w:rsid w:val="00F326CF"/>
    <w:rsid w:val="00F3296C"/>
    <w:rsid w:val="00F32E71"/>
    <w:rsid w:val="00F32F1A"/>
    <w:rsid w:val="00F32F1B"/>
    <w:rsid w:val="00F33156"/>
    <w:rsid w:val="00F3331B"/>
    <w:rsid w:val="00F33657"/>
    <w:rsid w:val="00F338C1"/>
    <w:rsid w:val="00F338E6"/>
    <w:rsid w:val="00F33C0C"/>
    <w:rsid w:val="00F33C7D"/>
    <w:rsid w:val="00F33D63"/>
    <w:rsid w:val="00F33E3E"/>
    <w:rsid w:val="00F33E4C"/>
    <w:rsid w:val="00F345BE"/>
    <w:rsid w:val="00F34629"/>
    <w:rsid w:val="00F347F2"/>
    <w:rsid w:val="00F34A2D"/>
    <w:rsid w:val="00F34ADC"/>
    <w:rsid w:val="00F34FCC"/>
    <w:rsid w:val="00F3508F"/>
    <w:rsid w:val="00F351D5"/>
    <w:rsid w:val="00F3521F"/>
    <w:rsid w:val="00F35321"/>
    <w:rsid w:val="00F35461"/>
    <w:rsid w:val="00F355E1"/>
    <w:rsid w:val="00F359E1"/>
    <w:rsid w:val="00F35C70"/>
    <w:rsid w:val="00F3609F"/>
    <w:rsid w:val="00F36109"/>
    <w:rsid w:val="00F361C7"/>
    <w:rsid w:val="00F3637E"/>
    <w:rsid w:val="00F3650C"/>
    <w:rsid w:val="00F3661B"/>
    <w:rsid w:val="00F3666B"/>
    <w:rsid w:val="00F366CB"/>
    <w:rsid w:val="00F36715"/>
    <w:rsid w:val="00F36BE3"/>
    <w:rsid w:val="00F36CD8"/>
    <w:rsid w:val="00F36DE3"/>
    <w:rsid w:val="00F36DFE"/>
    <w:rsid w:val="00F36E26"/>
    <w:rsid w:val="00F36EDE"/>
    <w:rsid w:val="00F3730D"/>
    <w:rsid w:val="00F3732A"/>
    <w:rsid w:val="00F375D2"/>
    <w:rsid w:val="00F37662"/>
    <w:rsid w:val="00F377E0"/>
    <w:rsid w:val="00F37CF6"/>
    <w:rsid w:val="00F37D04"/>
    <w:rsid w:val="00F40181"/>
    <w:rsid w:val="00F402E1"/>
    <w:rsid w:val="00F4045C"/>
    <w:rsid w:val="00F404A1"/>
    <w:rsid w:val="00F4053C"/>
    <w:rsid w:val="00F40860"/>
    <w:rsid w:val="00F40A56"/>
    <w:rsid w:val="00F40BB9"/>
    <w:rsid w:val="00F40F4E"/>
    <w:rsid w:val="00F4113F"/>
    <w:rsid w:val="00F41381"/>
    <w:rsid w:val="00F414F8"/>
    <w:rsid w:val="00F417D1"/>
    <w:rsid w:val="00F4182E"/>
    <w:rsid w:val="00F41875"/>
    <w:rsid w:val="00F41C14"/>
    <w:rsid w:val="00F41C86"/>
    <w:rsid w:val="00F41E87"/>
    <w:rsid w:val="00F4206D"/>
    <w:rsid w:val="00F42419"/>
    <w:rsid w:val="00F42423"/>
    <w:rsid w:val="00F42A51"/>
    <w:rsid w:val="00F42C37"/>
    <w:rsid w:val="00F42D05"/>
    <w:rsid w:val="00F43543"/>
    <w:rsid w:val="00F4367C"/>
    <w:rsid w:val="00F43688"/>
    <w:rsid w:val="00F43B0C"/>
    <w:rsid w:val="00F43B9B"/>
    <w:rsid w:val="00F43C8C"/>
    <w:rsid w:val="00F43DAD"/>
    <w:rsid w:val="00F43FCF"/>
    <w:rsid w:val="00F443A0"/>
    <w:rsid w:val="00F4453E"/>
    <w:rsid w:val="00F4456B"/>
    <w:rsid w:val="00F44B2D"/>
    <w:rsid w:val="00F44D23"/>
    <w:rsid w:val="00F45075"/>
    <w:rsid w:val="00F45351"/>
    <w:rsid w:val="00F4554E"/>
    <w:rsid w:val="00F456BB"/>
    <w:rsid w:val="00F456E2"/>
    <w:rsid w:val="00F458CD"/>
    <w:rsid w:val="00F45946"/>
    <w:rsid w:val="00F459DB"/>
    <w:rsid w:val="00F45FF2"/>
    <w:rsid w:val="00F46033"/>
    <w:rsid w:val="00F46049"/>
    <w:rsid w:val="00F464BE"/>
    <w:rsid w:val="00F468C2"/>
    <w:rsid w:val="00F46D67"/>
    <w:rsid w:val="00F46DBE"/>
    <w:rsid w:val="00F47110"/>
    <w:rsid w:val="00F471EB"/>
    <w:rsid w:val="00F47290"/>
    <w:rsid w:val="00F4763B"/>
    <w:rsid w:val="00F47C7D"/>
    <w:rsid w:val="00F501E4"/>
    <w:rsid w:val="00F505C1"/>
    <w:rsid w:val="00F506E4"/>
    <w:rsid w:val="00F50854"/>
    <w:rsid w:val="00F50DB2"/>
    <w:rsid w:val="00F50EF2"/>
    <w:rsid w:val="00F5104A"/>
    <w:rsid w:val="00F51319"/>
    <w:rsid w:val="00F51678"/>
    <w:rsid w:val="00F51B1A"/>
    <w:rsid w:val="00F51B67"/>
    <w:rsid w:val="00F52009"/>
    <w:rsid w:val="00F52139"/>
    <w:rsid w:val="00F522DE"/>
    <w:rsid w:val="00F52717"/>
    <w:rsid w:val="00F52C4D"/>
    <w:rsid w:val="00F52C79"/>
    <w:rsid w:val="00F52EBF"/>
    <w:rsid w:val="00F53408"/>
    <w:rsid w:val="00F5358F"/>
    <w:rsid w:val="00F53710"/>
    <w:rsid w:val="00F537FE"/>
    <w:rsid w:val="00F538E6"/>
    <w:rsid w:val="00F53AE7"/>
    <w:rsid w:val="00F53BE8"/>
    <w:rsid w:val="00F53C84"/>
    <w:rsid w:val="00F53D20"/>
    <w:rsid w:val="00F53DC1"/>
    <w:rsid w:val="00F53F43"/>
    <w:rsid w:val="00F53F9D"/>
    <w:rsid w:val="00F54166"/>
    <w:rsid w:val="00F544DA"/>
    <w:rsid w:val="00F54547"/>
    <w:rsid w:val="00F54638"/>
    <w:rsid w:val="00F54735"/>
    <w:rsid w:val="00F54742"/>
    <w:rsid w:val="00F547EA"/>
    <w:rsid w:val="00F5482F"/>
    <w:rsid w:val="00F548E5"/>
    <w:rsid w:val="00F549BD"/>
    <w:rsid w:val="00F54D4F"/>
    <w:rsid w:val="00F54E7B"/>
    <w:rsid w:val="00F551DB"/>
    <w:rsid w:val="00F552B9"/>
    <w:rsid w:val="00F55670"/>
    <w:rsid w:val="00F5588C"/>
    <w:rsid w:val="00F55D6A"/>
    <w:rsid w:val="00F55FAB"/>
    <w:rsid w:val="00F5632B"/>
    <w:rsid w:val="00F565D9"/>
    <w:rsid w:val="00F56613"/>
    <w:rsid w:val="00F566A6"/>
    <w:rsid w:val="00F56841"/>
    <w:rsid w:val="00F56A06"/>
    <w:rsid w:val="00F56AFE"/>
    <w:rsid w:val="00F57172"/>
    <w:rsid w:val="00F572AD"/>
    <w:rsid w:val="00F57327"/>
    <w:rsid w:val="00F57844"/>
    <w:rsid w:val="00F57BF2"/>
    <w:rsid w:val="00F57C49"/>
    <w:rsid w:val="00F57CCA"/>
    <w:rsid w:val="00F57E0A"/>
    <w:rsid w:val="00F60119"/>
    <w:rsid w:val="00F602DC"/>
    <w:rsid w:val="00F603EC"/>
    <w:rsid w:val="00F603FB"/>
    <w:rsid w:val="00F6055E"/>
    <w:rsid w:val="00F60586"/>
    <w:rsid w:val="00F608A2"/>
    <w:rsid w:val="00F60A09"/>
    <w:rsid w:val="00F61144"/>
    <w:rsid w:val="00F6120E"/>
    <w:rsid w:val="00F61448"/>
    <w:rsid w:val="00F61B20"/>
    <w:rsid w:val="00F61B84"/>
    <w:rsid w:val="00F61BAB"/>
    <w:rsid w:val="00F61CB4"/>
    <w:rsid w:val="00F61CE9"/>
    <w:rsid w:val="00F61DBA"/>
    <w:rsid w:val="00F6207D"/>
    <w:rsid w:val="00F62100"/>
    <w:rsid w:val="00F622BD"/>
    <w:rsid w:val="00F625A1"/>
    <w:rsid w:val="00F62650"/>
    <w:rsid w:val="00F628E3"/>
    <w:rsid w:val="00F62FEC"/>
    <w:rsid w:val="00F6303F"/>
    <w:rsid w:val="00F63053"/>
    <w:rsid w:val="00F63650"/>
    <w:rsid w:val="00F63957"/>
    <w:rsid w:val="00F63B49"/>
    <w:rsid w:val="00F63B7A"/>
    <w:rsid w:val="00F63BA9"/>
    <w:rsid w:val="00F63E7B"/>
    <w:rsid w:val="00F64665"/>
    <w:rsid w:val="00F64B09"/>
    <w:rsid w:val="00F64D8F"/>
    <w:rsid w:val="00F65140"/>
    <w:rsid w:val="00F6520C"/>
    <w:rsid w:val="00F653DF"/>
    <w:rsid w:val="00F654A8"/>
    <w:rsid w:val="00F655D1"/>
    <w:rsid w:val="00F6571F"/>
    <w:rsid w:val="00F65927"/>
    <w:rsid w:val="00F65CE6"/>
    <w:rsid w:val="00F6693F"/>
    <w:rsid w:val="00F66ADE"/>
    <w:rsid w:val="00F66C70"/>
    <w:rsid w:val="00F66F8A"/>
    <w:rsid w:val="00F67089"/>
    <w:rsid w:val="00F6711B"/>
    <w:rsid w:val="00F67484"/>
    <w:rsid w:val="00F675A8"/>
    <w:rsid w:val="00F675B0"/>
    <w:rsid w:val="00F67986"/>
    <w:rsid w:val="00F67B7E"/>
    <w:rsid w:val="00F67C98"/>
    <w:rsid w:val="00F67CEA"/>
    <w:rsid w:val="00F67D73"/>
    <w:rsid w:val="00F70256"/>
    <w:rsid w:val="00F702E7"/>
    <w:rsid w:val="00F703E1"/>
    <w:rsid w:val="00F705DF"/>
    <w:rsid w:val="00F7061E"/>
    <w:rsid w:val="00F706AD"/>
    <w:rsid w:val="00F7077C"/>
    <w:rsid w:val="00F70C0E"/>
    <w:rsid w:val="00F70D2C"/>
    <w:rsid w:val="00F712F0"/>
    <w:rsid w:val="00F713CB"/>
    <w:rsid w:val="00F7141C"/>
    <w:rsid w:val="00F715C7"/>
    <w:rsid w:val="00F7165C"/>
    <w:rsid w:val="00F717D1"/>
    <w:rsid w:val="00F71A68"/>
    <w:rsid w:val="00F71B03"/>
    <w:rsid w:val="00F71B27"/>
    <w:rsid w:val="00F71BE1"/>
    <w:rsid w:val="00F71D71"/>
    <w:rsid w:val="00F7209D"/>
    <w:rsid w:val="00F7212A"/>
    <w:rsid w:val="00F72159"/>
    <w:rsid w:val="00F72262"/>
    <w:rsid w:val="00F723C9"/>
    <w:rsid w:val="00F726D1"/>
    <w:rsid w:val="00F7288F"/>
    <w:rsid w:val="00F7296C"/>
    <w:rsid w:val="00F72A14"/>
    <w:rsid w:val="00F72ACE"/>
    <w:rsid w:val="00F72B17"/>
    <w:rsid w:val="00F72C35"/>
    <w:rsid w:val="00F72C9C"/>
    <w:rsid w:val="00F72CA9"/>
    <w:rsid w:val="00F72E42"/>
    <w:rsid w:val="00F7331E"/>
    <w:rsid w:val="00F734C4"/>
    <w:rsid w:val="00F73666"/>
    <w:rsid w:val="00F736EB"/>
    <w:rsid w:val="00F73A78"/>
    <w:rsid w:val="00F73AEC"/>
    <w:rsid w:val="00F73B02"/>
    <w:rsid w:val="00F73C47"/>
    <w:rsid w:val="00F73D46"/>
    <w:rsid w:val="00F73FDC"/>
    <w:rsid w:val="00F74184"/>
    <w:rsid w:val="00F74643"/>
    <w:rsid w:val="00F748B4"/>
    <w:rsid w:val="00F74B07"/>
    <w:rsid w:val="00F74BF1"/>
    <w:rsid w:val="00F74F61"/>
    <w:rsid w:val="00F751F1"/>
    <w:rsid w:val="00F753AA"/>
    <w:rsid w:val="00F753AE"/>
    <w:rsid w:val="00F75615"/>
    <w:rsid w:val="00F75634"/>
    <w:rsid w:val="00F75898"/>
    <w:rsid w:val="00F75A2D"/>
    <w:rsid w:val="00F75E96"/>
    <w:rsid w:val="00F76118"/>
    <w:rsid w:val="00F76248"/>
    <w:rsid w:val="00F762F4"/>
    <w:rsid w:val="00F764F9"/>
    <w:rsid w:val="00F766F9"/>
    <w:rsid w:val="00F7674E"/>
    <w:rsid w:val="00F768AF"/>
    <w:rsid w:val="00F7694B"/>
    <w:rsid w:val="00F76AE9"/>
    <w:rsid w:val="00F76CB9"/>
    <w:rsid w:val="00F770ED"/>
    <w:rsid w:val="00F77109"/>
    <w:rsid w:val="00F77243"/>
    <w:rsid w:val="00F772E3"/>
    <w:rsid w:val="00F77447"/>
    <w:rsid w:val="00F77500"/>
    <w:rsid w:val="00F7759B"/>
    <w:rsid w:val="00F7759E"/>
    <w:rsid w:val="00F778A1"/>
    <w:rsid w:val="00F77A36"/>
    <w:rsid w:val="00F8048E"/>
    <w:rsid w:val="00F8053C"/>
    <w:rsid w:val="00F8074C"/>
    <w:rsid w:val="00F80798"/>
    <w:rsid w:val="00F80CB3"/>
    <w:rsid w:val="00F80CD7"/>
    <w:rsid w:val="00F80CDC"/>
    <w:rsid w:val="00F80DEE"/>
    <w:rsid w:val="00F80E6A"/>
    <w:rsid w:val="00F811D0"/>
    <w:rsid w:val="00F81233"/>
    <w:rsid w:val="00F813D1"/>
    <w:rsid w:val="00F81411"/>
    <w:rsid w:val="00F8146C"/>
    <w:rsid w:val="00F816BF"/>
    <w:rsid w:val="00F81881"/>
    <w:rsid w:val="00F81A2C"/>
    <w:rsid w:val="00F81F3C"/>
    <w:rsid w:val="00F820BA"/>
    <w:rsid w:val="00F820D4"/>
    <w:rsid w:val="00F82161"/>
    <w:rsid w:val="00F822AC"/>
    <w:rsid w:val="00F825A2"/>
    <w:rsid w:val="00F8273F"/>
    <w:rsid w:val="00F828C4"/>
    <w:rsid w:val="00F8296A"/>
    <w:rsid w:val="00F82CDF"/>
    <w:rsid w:val="00F83085"/>
    <w:rsid w:val="00F830A9"/>
    <w:rsid w:val="00F83284"/>
    <w:rsid w:val="00F83418"/>
    <w:rsid w:val="00F83555"/>
    <w:rsid w:val="00F83725"/>
    <w:rsid w:val="00F83CBA"/>
    <w:rsid w:val="00F84005"/>
    <w:rsid w:val="00F84067"/>
    <w:rsid w:val="00F841D4"/>
    <w:rsid w:val="00F84658"/>
    <w:rsid w:val="00F846BD"/>
    <w:rsid w:val="00F84924"/>
    <w:rsid w:val="00F84998"/>
    <w:rsid w:val="00F84B0F"/>
    <w:rsid w:val="00F84E53"/>
    <w:rsid w:val="00F851E2"/>
    <w:rsid w:val="00F852C4"/>
    <w:rsid w:val="00F853E6"/>
    <w:rsid w:val="00F8549F"/>
    <w:rsid w:val="00F854A8"/>
    <w:rsid w:val="00F856D2"/>
    <w:rsid w:val="00F8592C"/>
    <w:rsid w:val="00F85B17"/>
    <w:rsid w:val="00F860E5"/>
    <w:rsid w:val="00F86598"/>
    <w:rsid w:val="00F86765"/>
    <w:rsid w:val="00F868FF"/>
    <w:rsid w:val="00F86C17"/>
    <w:rsid w:val="00F8715F"/>
    <w:rsid w:val="00F8720D"/>
    <w:rsid w:val="00F8751C"/>
    <w:rsid w:val="00F87900"/>
    <w:rsid w:val="00F905DC"/>
    <w:rsid w:val="00F9066C"/>
    <w:rsid w:val="00F90985"/>
    <w:rsid w:val="00F90B23"/>
    <w:rsid w:val="00F90B4A"/>
    <w:rsid w:val="00F90B55"/>
    <w:rsid w:val="00F90C78"/>
    <w:rsid w:val="00F91024"/>
    <w:rsid w:val="00F9122B"/>
    <w:rsid w:val="00F912B4"/>
    <w:rsid w:val="00F914BF"/>
    <w:rsid w:val="00F916D9"/>
    <w:rsid w:val="00F91DEF"/>
    <w:rsid w:val="00F91DF7"/>
    <w:rsid w:val="00F91F05"/>
    <w:rsid w:val="00F91F20"/>
    <w:rsid w:val="00F91F2B"/>
    <w:rsid w:val="00F92404"/>
    <w:rsid w:val="00F924AA"/>
    <w:rsid w:val="00F92796"/>
    <w:rsid w:val="00F9298F"/>
    <w:rsid w:val="00F92B37"/>
    <w:rsid w:val="00F92B98"/>
    <w:rsid w:val="00F92E6F"/>
    <w:rsid w:val="00F932A4"/>
    <w:rsid w:val="00F934D3"/>
    <w:rsid w:val="00F935BB"/>
    <w:rsid w:val="00F935C0"/>
    <w:rsid w:val="00F93785"/>
    <w:rsid w:val="00F93E0C"/>
    <w:rsid w:val="00F93FE6"/>
    <w:rsid w:val="00F9401B"/>
    <w:rsid w:val="00F943E8"/>
    <w:rsid w:val="00F94437"/>
    <w:rsid w:val="00F944EA"/>
    <w:rsid w:val="00F949A6"/>
    <w:rsid w:val="00F94B92"/>
    <w:rsid w:val="00F94D9D"/>
    <w:rsid w:val="00F94F05"/>
    <w:rsid w:val="00F95050"/>
    <w:rsid w:val="00F95056"/>
    <w:rsid w:val="00F95198"/>
    <w:rsid w:val="00F95584"/>
    <w:rsid w:val="00F95811"/>
    <w:rsid w:val="00F95824"/>
    <w:rsid w:val="00F959EC"/>
    <w:rsid w:val="00F95FA9"/>
    <w:rsid w:val="00F9616E"/>
    <w:rsid w:val="00F961E4"/>
    <w:rsid w:val="00F967F0"/>
    <w:rsid w:val="00F968D8"/>
    <w:rsid w:val="00F9694C"/>
    <w:rsid w:val="00F96D58"/>
    <w:rsid w:val="00F97008"/>
    <w:rsid w:val="00F97326"/>
    <w:rsid w:val="00F974D6"/>
    <w:rsid w:val="00F9781C"/>
    <w:rsid w:val="00F978AC"/>
    <w:rsid w:val="00F9791A"/>
    <w:rsid w:val="00F97944"/>
    <w:rsid w:val="00F97A59"/>
    <w:rsid w:val="00F97BD1"/>
    <w:rsid w:val="00F97C14"/>
    <w:rsid w:val="00F97CA0"/>
    <w:rsid w:val="00F97DC9"/>
    <w:rsid w:val="00FA0044"/>
    <w:rsid w:val="00FA01DA"/>
    <w:rsid w:val="00FA036F"/>
    <w:rsid w:val="00FA09DD"/>
    <w:rsid w:val="00FA1316"/>
    <w:rsid w:val="00FA1624"/>
    <w:rsid w:val="00FA16CE"/>
    <w:rsid w:val="00FA1A5B"/>
    <w:rsid w:val="00FA1AD6"/>
    <w:rsid w:val="00FA1C17"/>
    <w:rsid w:val="00FA1CF4"/>
    <w:rsid w:val="00FA1D0D"/>
    <w:rsid w:val="00FA1DDE"/>
    <w:rsid w:val="00FA1ECC"/>
    <w:rsid w:val="00FA2055"/>
    <w:rsid w:val="00FA22E2"/>
    <w:rsid w:val="00FA2325"/>
    <w:rsid w:val="00FA2427"/>
    <w:rsid w:val="00FA27A2"/>
    <w:rsid w:val="00FA2C70"/>
    <w:rsid w:val="00FA2EBE"/>
    <w:rsid w:val="00FA3179"/>
    <w:rsid w:val="00FA32FA"/>
    <w:rsid w:val="00FA37C6"/>
    <w:rsid w:val="00FA3997"/>
    <w:rsid w:val="00FA3BC7"/>
    <w:rsid w:val="00FA3C32"/>
    <w:rsid w:val="00FA3E95"/>
    <w:rsid w:val="00FA418D"/>
    <w:rsid w:val="00FA4560"/>
    <w:rsid w:val="00FA4578"/>
    <w:rsid w:val="00FA45B2"/>
    <w:rsid w:val="00FA45DE"/>
    <w:rsid w:val="00FA47EF"/>
    <w:rsid w:val="00FA4972"/>
    <w:rsid w:val="00FA4ACE"/>
    <w:rsid w:val="00FA4BC8"/>
    <w:rsid w:val="00FA4BE3"/>
    <w:rsid w:val="00FA4C20"/>
    <w:rsid w:val="00FA4C90"/>
    <w:rsid w:val="00FA4D78"/>
    <w:rsid w:val="00FA4D82"/>
    <w:rsid w:val="00FA4D8C"/>
    <w:rsid w:val="00FA50BB"/>
    <w:rsid w:val="00FA51BD"/>
    <w:rsid w:val="00FA5244"/>
    <w:rsid w:val="00FA54BF"/>
    <w:rsid w:val="00FA54F8"/>
    <w:rsid w:val="00FA556A"/>
    <w:rsid w:val="00FA565B"/>
    <w:rsid w:val="00FA5800"/>
    <w:rsid w:val="00FA5D3F"/>
    <w:rsid w:val="00FA61EF"/>
    <w:rsid w:val="00FA6206"/>
    <w:rsid w:val="00FA654A"/>
    <w:rsid w:val="00FA66F3"/>
    <w:rsid w:val="00FA6757"/>
    <w:rsid w:val="00FA68DB"/>
    <w:rsid w:val="00FA6A36"/>
    <w:rsid w:val="00FA6BC4"/>
    <w:rsid w:val="00FA6E2D"/>
    <w:rsid w:val="00FA741F"/>
    <w:rsid w:val="00FA750A"/>
    <w:rsid w:val="00FA76F5"/>
    <w:rsid w:val="00FA772B"/>
    <w:rsid w:val="00FA7D67"/>
    <w:rsid w:val="00FA7E89"/>
    <w:rsid w:val="00FB0199"/>
    <w:rsid w:val="00FB0281"/>
    <w:rsid w:val="00FB03CC"/>
    <w:rsid w:val="00FB03E2"/>
    <w:rsid w:val="00FB0763"/>
    <w:rsid w:val="00FB07F9"/>
    <w:rsid w:val="00FB0933"/>
    <w:rsid w:val="00FB0CD6"/>
    <w:rsid w:val="00FB16E5"/>
    <w:rsid w:val="00FB17C3"/>
    <w:rsid w:val="00FB17E5"/>
    <w:rsid w:val="00FB19EE"/>
    <w:rsid w:val="00FB1ABC"/>
    <w:rsid w:val="00FB1B01"/>
    <w:rsid w:val="00FB1F71"/>
    <w:rsid w:val="00FB24E7"/>
    <w:rsid w:val="00FB25A6"/>
    <w:rsid w:val="00FB25C5"/>
    <w:rsid w:val="00FB2915"/>
    <w:rsid w:val="00FB2CAB"/>
    <w:rsid w:val="00FB31D1"/>
    <w:rsid w:val="00FB33DC"/>
    <w:rsid w:val="00FB33E5"/>
    <w:rsid w:val="00FB34B1"/>
    <w:rsid w:val="00FB3A33"/>
    <w:rsid w:val="00FB3D7C"/>
    <w:rsid w:val="00FB3D93"/>
    <w:rsid w:val="00FB3EE4"/>
    <w:rsid w:val="00FB4082"/>
    <w:rsid w:val="00FB40A9"/>
    <w:rsid w:val="00FB41B8"/>
    <w:rsid w:val="00FB4253"/>
    <w:rsid w:val="00FB428E"/>
    <w:rsid w:val="00FB4444"/>
    <w:rsid w:val="00FB45BD"/>
    <w:rsid w:val="00FB45ED"/>
    <w:rsid w:val="00FB4824"/>
    <w:rsid w:val="00FB4DCB"/>
    <w:rsid w:val="00FB4EDC"/>
    <w:rsid w:val="00FB510E"/>
    <w:rsid w:val="00FB5206"/>
    <w:rsid w:val="00FB527B"/>
    <w:rsid w:val="00FB53D4"/>
    <w:rsid w:val="00FB5855"/>
    <w:rsid w:val="00FB598A"/>
    <w:rsid w:val="00FB59AE"/>
    <w:rsid w:val="00FB5D11"/>
    <w:rsid w:val="00FB5D5A"/>
    <w:rsid w:val="00FB5F3B"/>
    <w:rsid w:val="00FB622A"/>
    <w:rsid w:val="00FB665F"/>
    <w:rsid w:val="00FB66C7"/>
    <w:rsid w:val="00FB6703"/>
    <w:rsid w:val="00FB69CD"/>
    <w:rsid w:val="00FB6DA9"/>
    <w:rsid w:val="00FB701A"/>
    <w:rsid w:val="00FB721C"/>
    <w:rsid w:val="00FB7285"/>
    <w:rsid w:val="00FB76B4"/>
    <w:rsid w:val="00FB7761"/>
    <w:rsid w:val="00FB790B"/>
    <w:rsid w:val="00FB7BF8"/>
    <w:rsid w:val="00FB7F7C"/>
    <w:rsid w:val="00FC01BD"/>
    <w:rsid w:val="00FC0502"/>
    <w:rsid w:val="00FC066B"/>
    <w:rsid w:val="00FC066C"/>
    <w:rsid w:val="00FC06AD"/>
    <w:rsid w:val="00FC077F"/>
    <w:rsid w:val="00FC0815"/>
    <w:rsid w:val="00FC09AC"/>
    <w:rsid w:val="00FC0B3B"/>
    <w:rsid w:val="00FC0B8B"/>
    <w:rsid w:val="00FC0B95"/>
    <w:rsid w:val="00FC0C1F"/>
    <w:rsid w:val="00FC0F66"/>
    <w:rsid w:val="00FC1AB0"/>
    <w:rsid w:val="00FC1AC3"/>
    <w:rsid w:val="00FC1B28"/>
    <w:rsid w:val="00FC2000"/>
    <w:rsid w:val="00FC2502"/>
    <w:rsid w:val="00FC2D27"/>
    <w:rsid w:val="00FC2FBF"/>
    <w:rsid w:val="00FC2FE7"/>
    <w:rsid w:val="00FC3105"/>
    <w:rsid w:val="00FC31FB"/>
    <w:rsid w:val="00FC34F6"/>
    <w:rsid w:val="00FC35A9"/>
    <w:rsid w:val="00FC3825"/>
    <w:rsid w:val="00FC38C7"/>
    <w:rsid w:val="00FC3B01"/>
    <w:rsid w:val="00FC3C7F"/>
    <w:rsid w:val="00FC3D9A"/>
    <w:rsid w:val="00FC3F0B"/>
    <w:rsid w:val="00FC3F41"/>
    <w:rsid w:val="00FC4110"/>
    <w:rsid w:val="00FC412D"/>
    <w:rsid w:val="00FC42D2"/>
    <w:rsid w:val="00FC4421"/>
    <w:rsid w:val="00FC442B"/>
    <w:rsid w:val="00FC453C"/>
    <w:rsid w:val="00FC4974"/>
    <w:rsid w:val="00FC4EC7"/>
    <w:rsid w:val="00FC4F36"/>
    <w:rsid w:val="00FC5134"/>
    <w:rsid w:val="00FC5353"/>
    <w:rsid w:val="00FC5881"/>
    <w:rsid w:val="00FC5A3F"/>
    <w:rsid w:val="00FC5C01"/>
    <w:rsid w:val="00FC5CB8"/>
    <w:rsid w:val="00FC5FA9"/>
    <w:rsid w:val="00FC60D2"/>
    <w:rsid w:val="00FC626C"/>
    <w:rsid w:val="00FC62E3"/>
    <w:rsid w:val="00FC6774"/>
    <w:rsid w:val="00FC68A3"/>
    <w:rsid w:val="00FC6C71"/>
    <w:rsid w:val="00FC6D66"/>
    <w:rsid w:val="00FC6D8E"/>
    <w:rsid w:val="00FC6F04"/>
    <w:rsid w:val="00FC71CC"/>
    <w:rsid w:val="00FC79CE"/>
    <w:rsid w:val="00FC7A0F"/>
    <w:rsid w:val="00FC7A55"/>
    <w:rsid w:val="00FC7D4E"/>
    <w:rsid w:val="00FD003C"/>
    <w:rsid w:val="00FD0076"/>
    <w:rsid w:val="00FD0197"/>
    <w:rsid w:val="00FD01D7"/>
    <w:rsid w:val="00FD0311"/>
    <w:rsid w:val="00FD067B"/>
    <w:rsid w:val="00FD081E"/>
    <w:rsid w:val="00FD08A9"/>
    <w:rsid w:val="00FD0A5B"/>
    <w:rsid w:val="00FD0C6A"/>
    <w:rsid w:val="00FD0CF2"/>
    <w:rsid w:val="00FD0EC9"/>
    <w:rsid w:val="00FD1540"/>
    <w:rsid w:val="00FD15AB"/>
    <w:rsid w:val="00FD1617"/>
    <w:rsid w:val="00FD1683"/>
    <w:rsid w:val="00FD1A74"/>
    <w:rsid w:val="00FD1C94"/>
    <w:rsid w:val="00FD2276"/>
    <w:rsid w:val="00FD23AF"/>
    <w:rsid w:val="00FD243D"/>
    <w:rsid w:val="00FD2489"/>
    <w:rsid w:val="00FD2583"/>
    <w:rsid w:val="00FD27C3"/>
    <w:rsid w:val="00FD2A8F"/>
    <w:rsid w:val="00FD2B88"/>
    <w:rsid w:val="00FD31DA"/>
    <w:rsid w:val="00FD31EE"/>
    <w:rsid w:val="00FD36D1"/>
    <w:rsid w:val="00FD3701"/>
    <w:rsid w:val="00FD3710"/>
    <w:rsid w:val="00FD374D"/>
    <w:rsid w:val="00FD3888"/>
    <w:rsid w:val="00FD3901"/>
    <w:rsid w:val="00FD3BCD"/>
    <w:rsid w:val="00FD3D07"/>
    <w:rsid w:val="00FD3E67"/>
    <w:rsid w:val="00FD40D9"/>
    <w:rsid w:val="00FD427C"/>
    <w:rsid w:val="00FD4629"/>
    <w:rsid w:val="00FD47F9"/>
    <w:rsid w:val="00FD4815"/>
    <w:rsid w:val="00FD537F"/>
    <w:rsid w:val="00FD543D"/>
    <w:rsid w:val="00FD548B"/>
    <w:rsid w:val="00FD54AF"/>
    <w:rsid w:val="00FD5AE2"/>
    <w:rsid w:val="00FD5D09"/>
    <w:rsid w:val="00FD5F74"/>
    <w:rsid w:val="00FD60E7"/>
    <w:rsid w:val="00FD610C"/>
    <w:rsid w:val="00FD64C0"/>
    <w:rsid w:val="00FD654F"/>
    <w:rsid w:val="00FD65FA"/>
    <w:rsid w:val="00FD664E"/>
    <w:rsid w:val="00FD66A6"/>
    <w:rsid w:val="00FD66DB"/>
    <w:rsid w:val="00FD6777"/>
    <w:rsid w:val="00FD689E"/>
    <w:rsid w:val="00FD69B4"/>
    <w:rsid w:val="00FD6E8B"/>
    <w:rsid w:val="00FD7229"/>
    <w:rsid w:val="00FD7322"/>
    <w:rsid w:val="00FD7504"/>
    <w:rsid w:val="00FD76DC"/>
    <w:rsid w:val="00FD7A3D"/>
    <w:rsid w:val="00FD7A58"/>
    <w:rsid w:val="00FD7B63"/>
    <w:rsid w:val="00FE00B6"/>
    <w:rsid w:val="00FE03EB"/>
    <w:rsid w:val="00FE0586"/>
    <w:rsid w:val="00FE0746"/>
    <w:rsid w:val="00FE07F8"/>
    <w:rsid w:val="00FE088A"/>
    <w:rsid w:val="00FE0A6A"/>
    <w:rsid w:val="00FE0B84"/>
    <w:rsid w:val="00FE0C44"/>
    <w:rsid w:val="00FE0EC2"/>
    <w:rsid w:val="00FE11E7"/>
    <w:rsid w:val="00FE1271"/>
    <w:rsid w:val="00FE1405"/>
    <w:rsid w:val="00FE1B22"/>
    <w:rsid w:val="00FE1B79"/>
    <w:rsid w:val="00FE1BA2"/>
    <w:rsid w:val="00FE1BF7"/>
    <w:rsid w:val="00FE1D03"/>
    <w:rsid w:val="00FE1D05"/>
    <w:rsid w:val="00FE1FC8"/>
    <w:rsid w:val="00FE226E"/>
    <w:rsid w:val="00FE2869"/>
    <w:rsid w:val="00FE292E"/>
    <w:rsid w:val="00FE2930"/>
    <w:rsid w:val="00FE29E8"/>
    <w:rsid w:val="00FE2ADC"/>
    <w:rsid w:val="00FE30D0"/>
    <w:rsid w:val="00FE3151"/>
    <w:rsid w:val="00FE33C4"/>
    <w:rsid w:val="00FE3899"/>
    <w:rsid w:val="00FE3E41"/>
    <w:rsid w:val="00FE3E99"/>
    <w:rsid w:val="00FE4292"/>
    <w:rsid w:val="00FE4303"/>
    <w:rsid w:val="00FE44B9"/>
    <w:rsid w:val="00FE4842"/>
    <w:rsid w:val="00FE4988"/>
    <w:rsid w:val="00FE4A8F"/>
    <w:rsid w:val="00FE4E14"/>
    <w:rsid w:val="00FE4EE6"/>
    <w:rsid w:val="00FE5050"/>
    <w:rsid w:val="00FE542F"/>
    <w:rsid w:val="00FE5462"/>
    <w:rsid w:val="00FE56FD"/>
    <w:rsid w:val="00FE58DA"/>
    <w:rsid w:val="00FE5918"/>
    <w:rsid w:val="00FE5B25"/>
    <w:rsid w:val="00FE5D44"/>
    <w:rsid w:val="00FE5DB3"/>
    <w:rsid w:val="00FE5E7F"/>
    <w:rsid w:val="00FE5FE2"/>
    <w:rsid w:val="00FE6059"/>
    <w:rsid w:val="00FE62EB"/>
    <w:rsid w:val="00FE6397"/>
    <w:rsid w:val="00FE6A80"/>
    <w:rsid w:val="00FE6CD0"/>
    <w:rsid w:val="00FE7583"/>
    <w:rsid w:val="00FE7D0D"/>
    <w:rsid w:val="00FE7F55"/>
    <w:rsid w:val="00FE7F70"/>
    <w:rsid w:val="00FF0131"/>
    <w:rsid w:val="00FF02D3"/>
    <w:rsid w:val="00FF0309"/>
    <w:rsid w:val="00FF04BB"/>
    <w:rsid w:val="00FF07ED"/>
    <w:rsid w:val="00FF097F"/>
    <w:rsid w:val="00FF0AEA"/>
    <w:rsid w:val="00FF0B99"/>
    <w:rsid w:val="00FF0BA7"/>
    <w:rsid w:val="00FF0DC4"/>
    <w:rsid w:val="00FF111B"/>
    <w:rsid w:val="00FF1363"/>
    <w:rsid w:val="00FF173A"/>
    <w:rsid w:val="00FF18CA"/>
    <w:rsid w:val="00FF1B2A"/>
    <w:rsid w:val="00FF1C31"/>
    <w:rsid w:val="00FF1F90"/>
    <w:rsid w:val="00FF2171"/>
    <w:rsid w:val="00FF23C0"/>
    <w:rsid w:val="00FF2A3B"/>
    <w:rsid w:val="00FF2A43"/>
    <w:rsid w:val="00FF2CC7"/>
    <w:rsid w:val="00FF323B"/>
    <w:rsid w:val="00FF34B6"/>
    <w:rsid w:val="00FF35E0"/>
    <w:rsid w:val="00FF35EE"/>
    <w:rsid w:val="00FF362D"/>
    <w:rsid w:val="00FF3986"/>
    <w:rsid w:val="00FF3ADA"/>
    <w:rsid w:val="00FF3D32"/>
    <w:rsid w:val="00FF4015"/>
    <w:rsid w:val="00FF46B4"/>
    <w:rsid w:val="00FF4A3A"/>
    <w:rsid w:val="00FF4BF3"/>
    <w:rsid w:val="00FF4FB9"/>
    <w:rsid w:val="00FF5245"/>
    <w:rsid w:val="00FF5719"/>
    <w:rsid w:val="00FF5B02"/>
    <w:rsid w:val="00FF5D87"/>
    <w:rsid w:val="00FF60B3"/>
    <w:rsid w:val="00FF61D1"/>
    <w:rsid w:val="00FF6215"/>
    <w:rsid w:val="00FF62E0"/>
    <w:rsid w:val="00FF640A"/>
    <w:rsid w:val="00FF65E0"/>
    <w:rsid w:val="00FF7123"/>
    <w:rsid w:val="00FF7474"/>
    <w:rsid w:val="00FF75BD"/>
    <w:rsid w:val="00FF76BF"/>
    <w:rsid w:val="00FF77E7"/>
    <w:rsid w:val="00FF7846"/>
    <w:rsid w:val="00FF7923"/>
    <w:rsid w:val="00FF7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8E13D1"/>
  <w15:docId w15:val="{F218B6FE-256C-4A69-B989-194660CC0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80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1" w:unhideWhenUsed="1"/>
    <w:lsdException w:name="Body Text" w:semiHidden="1" w:unhideWhenUsed="1" w:qFormat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C72B8"/>
    <w:pPr>
      <w:spacing w:line="276" w:lineRule="auto"/>
      <w:jc w:val="both"/>
    </w:pPr>
    <w:rPr>
      <w:rFonts w:ascii="Garamond" w:eastAsia="Times New Roman" w:hAnsi="Garamond"/>
      <w:sz w:val="24"/>
      <w:szCs w:val="22"/>
      <w:lang w:eastAsia="en-US"/>
    </w:rPr>
  </w:style>
  <w:style w:type="paragraph" w:styleId="Titolo1">
    <w:name w:val="heading 1"/>
    <w:basedOn w:val="Normale"/>
    <w:next w:val="Titolo2"/>
    <w:link w:val="Titolo1Carattere"/>
    <w:qFormat/>
    <w:rsid w:val="001A60A8"/>
    <w:pPr>
      <w:keepNext/>
      <w:keepLines/>
      <w:spacing w:before="100" w:beforeAutospacing="1"/>
      <w:jc w:val="center"/>
      <w:outlineLvl w:val="0"/>
    </w:pPr>
    <w:rPr>
      <w:rFonts w:asciiTheme="minorHAnsi" w:eastAsia="Calibri" w:hAnsiTheme="minorHAnsi"/>
      <w:b/>
      <w:bCs/>
      <w:sz w:val="28"/>
      <w:szCs w:val="28"/>
      <w:lang w:val="x-none" w:eastAsia="x-none"/>
    </w:rPr>
  </w:style>
  <w:style w:type="paragraph" w:styleId="Titolo2">
    <w:name w:val="heading 2"/>
    <w:basedOn w:val="Normale"/>
    <w:next w:val="Titolo3"/>
    <w:link w:val="Titolo2Carattere"/>
    <w:unhideWhenUsed/>
    <w:qFormat/>
    <w:locked/>
    <w:rsid w:val="00E76321"/>
    <w:pPr>
      <w:widowControl w:val="0"/>
      <w:numPr>
        <w:numId w:val="7"/>
      </w:numPr>
      <w:spacing w:after="120"/>
      <w:outlineLvl w:val="1"/>
    </w:pPr>
    <w:rPr>
      <w:rFonts w:asciiTheme="minorHAnsi" w:hAnsiTheme="minorHAnsi"/>
      <w:b/>
      <w:bCs/>
      <w:iCs/>
      <w:caps/>
      <w:szCs w:val="24"/>
      <w:lang w:val="x-none"/>
    </w:rPr>
  </w:style>
  <w:style w:type="paragraph" w:styleId="Titolo3">
    <w:name w:val="heading 3"/>
    <w:basedOn w:val="Normale"/>
    <w:next w:val="Normale"/>
    <w:link w:val="Titolo3Carattere"/>
    <w:qFormat/>
    <w:locked/>
    <w:rsid w:val="00BE1EE8"/>
    <w:pPr>
      <w:keepNext/>
      <w:numPr>
        <w:ilvl w:val="1"/>
        <w:numId w:val="7"/>
      </w:numPr>
      <w:spacing w:before="240" w:after="60"/>
      <w:outlineLvl w:val="2"/>
    </w:pPr>
    <w:rPr>
      <w:rFonts w:asciiTheme="minorHAnsi" w:hAnsiTheme="minorHAnsi" w:cstheme="minorHAnsi"/>
      <w:b/>
      <w:bCs/>
      <w:caps/>
      <w:sz w:val="22"/>
      <w:szCs w:val="26"/>
      <w:lang w:val="x-none"/>
    </w:rPr>
  </w:style>
  <w:style w:type="paragraph" w:styleId="Titolo4">
    <w:name w:val="heading 4"/>
    <w:basedOn w:val="Titolo3"/>
    <w:next w:val="Normale"/>
    <w:link w:val="Titolo4Carattere"/>
    <w:unhideWhenUsed/>
    <w:qFormat/>
    <w:locked/>
    <w:rsid w:val="001A60A8"/>
    <w:pPr>
      <w:numPr>
        <w:ilvl w:val="2"/>
      </w:numPr>
      <w:outlineLvl w:val="3"/>
    </w:pPr>
    <w:rPr>
      <w:b w:val="0"/>
      <w:caps w:val="0"/>
      <w:lang w:val="it-IT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locked/>
    <w:rsid w:val="00746B51"/>
    <w:pPr>
      <w:spacing w:before="240" w:after="60"/>
      <w:outlineLvl w:val="4"/>
    </w:pPr>
    <w:rPr>
      <w:b/>
      <w:bCs/>
      <w:i/>
      <w:iCs/>
      <w:sz w:val="26"/>
      <w:szCs w:val="26"/>
      <w:lang w:val="x-none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locked/>
    <w:rsid w:val="004B2C4E"/>
    <w:pPr>
      <w:spacing w:before="240" w:after="60"/>
      <w:outlineLvl w:val="5"/>
    </w:pPr>
    <w:rPr>
      <w:rFonts w:ascii="Calibri" w:hAnsi="Calibri"/>
      <w:b/>
      <w:bCs/>
      <w:sz w:val="22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locked/>
    <w:rsid w:val="004B2C4E"/>
    <w:pPr>
      <w:spacing w:before="240" w:after="60"/>
      <w:outlineLvl w:val="6"/>
    </w:pPr>
    <w:rPr>
      <w:rFonts w:ascii="Calibri" w:hAnsi="Calibri"/>
      <w:szCs w:val="24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locked/>
    <w:rsid w:val="004B2C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locked/>
    <w:rsid w:val="004B2C4E"/>
    <w:pPr>
      <w:spacing w:before="240" w:after="60"/>
      <w:outlineLvl w:val="8"/>
    </w:pPr>
    <w:rPr>
      <w:rFonts w:ascii="Cambria" w:hAnsi="Cambria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1A60A8"/>
    <w:rPr>
      <w:rFonts w:asciiTheme="minorHAnsi" w:hAnsiTheme="minorHAnsi"/>
      <w:b/>
      <w:bCs/>
      <w:sz w:val="28"/>
      <w:szCs w:val="28"/>
      <w:lang w:val="x-none" w:eastAsia="x-none"/>
    </w:rPr>
  </w:style>
  <w:style w:type="character" w:customStyle="1" w:styleId="Titolo3Carattere">
    <w:name w:val="Titolo 3 Carattere"/>
    <w:link w:val="Titolo3"/>
    <w:rsid w:val="00BE1EE8"/>
    <w:rPr>
      <w:rFonts w:asciiTheme="minorHAnsi" w:eastAsia="Times New Roman" w:hAnsiTheme="minorHAnsi" w:cstheme="minorHAnsi"/>
      <w:b/>
      <w:bCs/>
      <w:caps/>
      <w:sz w:val="22"/>
      <w:szCs w:val="26"/>
      <w:lang w:val="x-none" w:eastAsia="en-US"/>
    </w:rPr>
  </w:style>
  <w:style w:type="character" w:customStyle="1" w:styleId="Titolo5Carattere">
    <w:name w:val="Titolo 5 Carattere"/>
    <w:link w:val="Titolo5"/>
    <w:uiPriority w:val="9"/>
    <w:rsid w:val="00746B51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Default">
    <w:name w:val="Default"/>
    <w:rsid w:val="004465A4"/>
    <w:pPr>
      <w:widowControl w:val="0"/>
      <w:autoSpaceDE w:val="0"/>
      <w:autoSpaceDN w:val="0"/>
      <w:adjustRightInd w:val="0"/>
      <w:spacing w:line="276" w:lineRule="auto"/>
      <w:jc w:val="both"/>
    </w:pPr>
    <w:rPr>
      <w:rFonts w:ascii="Book-Antiqua,Bold" w:hAnsi="Book-Antiqua,Bold" w:cs="Book-Antiqua,Bold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465A4"/>
    <w:pPr>
      <w:spacing w:line="240" w:lineRule="auto"/>
    </w:pPr>
    <w:rPr>
      <w:rFonts w:ascii="Tahoma" w:eastAsia="Calibri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locked/>
    <w:rsid w:val="004465A4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2750E3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Intestazione">
    <w:name w:val="header"/>
    <w:basedOn w:val="Normale"/>
    <w:link w:val="IntestazioneCarattere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IntestazioneCarattere">
    <w:name w:val="Intestazione Carattere"/>
    <w:link w:val="Intestazione"/>
    <w:locked/>
    <w:rsid w:val="002750E3"/>
    <w:rPr>
      <w:rFonts w:eastAsia="Times New Roman" w:cs="Times New Roman"/>
      <w:lang w:val="x-none" w:eastAsia="it-IT"/>
    </w:rPr>
  </w:style>
  <w:style w:type="paragraph" w:styleId="Pidipagina">
    <w:name w:val="footer"/>
    <w:basedOn w:val="Normale"/>
    <w:link w:val="PidipaginaCarattere"/>
    <w:uiPriority w:val="99"/>
    <w:rsid w:val="002750E3"/>
    <w:pPr>
      <w:tabs>
        <w:tab w:val="center" w:pos="4819"/>
        <w:tab w:val="right" w:pos="9638"/>
      </w:tabs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PidipaginaCarattere">
    <w:name w:val="Piè di pagina Carattere"/>
    <w:link w:val="Pidipagina"/>
    <w:uiPriority w:val="99"/>
    <w:locked/>
    <w:rsid w:val="002750E3"/>
    <w:rPr>
      <w:rFonts w:eastAsia="Times New Roman" w:cs="Times New Roman"/>
      <w:lang w:val="x-none" w:eastAsia="it-IT"/>
    </w:rPr>
  </w:style>
  <w:style w:type="paragraph" w:styleId="Testonotaapidipagina">
    <w:name w:val="footnote text"/>
    <w:basedOn w:val="Normale"/>
    <w:link w:val="TestonotaapidipaginaCarattere"/>
    <w:rsid w:val="002750E3"/>
    <w:pPr>
      <w:spacing w:before="100" w:beforeAutospacing="1" w:afterAutospacing="1" w:line="240" w:lineRule="auto"/>
    </w:pPr>
    <w:rPr>
      <w:sz w:val="20"/>
      <w:szCs w:val="20"/>
      <w:lang w:val="x-none" w:eastAsia="it-IT"/>
    </w:rPr>
  </w:style>
  <w:style w:type="character" w:customStyle="1" w:styleId="TestonotaapidipaginaCarattere">
    <w:name w:val="Testo nota a piè di pagina Carattere"/>
    <w:link w:val="Testonotaapidipagina"/>
    <w:locked/>
    <w:rsid w:val="002750E3"/>
    <w:rPr>
      <w:rFonts w:eastAsia="Times New Roman" w:cs="Times New Roman"/>
      <w:sz w:val="20"/>
      <w:szCs w:val="20"/>
      <w:lang w:val="x-none" w:eastAsia="it-IT"/>
    </w:rPr>
  </w:style>
  <w:style w:type="character" w:styleId="Rimandonotaapidipagina">
    <w:name w:val="footnote reference"/>
    <w:uiPriority w:val="99"/>
    <w:rsid w:val="002750E3"/>
    <w:rPr>
      <w:rFonts w:cs="Times New Roman"/>
      <w:vertAlign w:val="superscript"/>
    </w:rPr>
  </w:style>
  <w:style w:type="paragraph" w:customStyle="1" w:styleId="provvr0">
    <w:name w:val="provv_r0"/>
    <w:basedOn w:val="Normale"/>
    <w:rsid w:val="002750E3"/>
    <w:pPr>
      <w:spacing w:before="100" w:beforeAutospacing="1" w:after="100" w:afterAutospacing="1" w:line="240" w:lineRule="auto"/>
    </w:pPr>
    <w:rPr>
      <w:rFonts w:ascii="Times New Roman" w:eastAsia="Calibri" w:hAnsi="Times New Roman"/>
      <w:szCs w:val="24"/>
      <w:lang w:eastAsia="it-IT"/>
    </w:rPr>
  </w:style>
  <w:style w:type="paragraph" w:customStyle="1" w:styleId="popolo">
    <w:name w:val="popolo"/>
    <w:basedOn w:val="Normale"/>
    <w:rsid w:val="002750E3"/>
    <w:pPr>
      <w:spacing w:before="100" w:beforeAutospacing="1" w:after="100" w:afterAutospacing="1" w:line="240" w:lineRule="auto"/>
    </w:pPr>
    <w:rPr>
      <w:rFonts w:eastAsia="Calibri"/>
      <w:sz w:val="30"/>
      <w:szCs w:val="30"/>
      <w:lang w:eastAsia="it-IT"/>
    </w:rPr>
  </w:style>
  <w:style w:type="character" w:styleId="Collegamentoipertestuale">
    <w:name w:val="Hyperlink"/>
    <w:uiPriority w:val="99"/>
    <w:rsid w:val="002750E3"/>
    <w:rPr>
      <w:rFonts w:cs="Times New Roman"/>
      <w:color w:val="0000FF"/>
      <w:u w:val="single"/>
    </w:rPr>
  </w:style>
  <w:style w:type="paragraph" w:customStyle="1" w:styleId="Stile1">
    <w:name w:val="Stile1"/>
    <w:basedOn w:val="Titolo1"/>
    <w:link w:val="Stile1Carattere"/>
    <w:qFormat/>
    <w:rsid w:val="002750E3"/>
    <w:pPr>
      <w:spacing w:line="240" w:lineRule="atLeast"/>
    </w:pPr>
    <w:rPr>
      <w:rFonts w:ascii="Times New Roman" w:hAnsi="Times New Roman"/>
      <w:lang w:eastAsia="it-IT"/>
    </w:rPr>
  </w:style>
  <w:style w:type="character" w:customStyle="1" w:styleId="Stile1Carattere">
    <w:name w:val="Stile1 Carattere"/>
    <w:link w:val="Stile1"/>
    <w:locked/>
    <w:rsid w:val="002750E3"/>
    <w:rPr>
      <w:rFonts w:ascii="Times New Roman" w:hAnsi="Times New Roman" w:cs="Times New Roman"/>
      <w:b/>
      <w:bCs/>
      <w:color w:val="365F91"/>
      <w:sz w:val="28"/>
      <w:szCs w:val="28"/>
      <w:lang w:val="x-none" w:eastAsia="it-IT"/>
    </w:rPr>
  </w:style>
  <w:style w:type="paragraph" w:styleId="Sommario1">
    <w:name w:val="toc 1"/>
    <w:basedOn w:val="Normale"/>
    <w:next w:val="Normale"/>
    <w:autoRedefine/>
    <w:uiPriority w:val="39"/>
    <w:qFormat/>
    <w:rsid w:val="00634A0C"/>
    <w:pPr>
      <w:tabs>
        <w:tab w:val="left" w:leader="dot" w:pos="284"/>
        <w:tab w:val="right" w:leader="dot" w:pos="9629"/>
      </w:tabs>
      <w:jc w:val="left"/>
    </w:pPr>
    <w:rPr>
      <w:rFonts w:ascii="Calibri" w:hAnsi="Calibri"/>
      <w:b/>
      <w:bCs/>
      <w:sz w:val="22"/>
      <w:szCs w:val="20"/>
    </w:rPr>
  </w:style>
  <w:style w:type="paragraph" w:styleId="Sommario2">
    <w:name w:val="toc 2"/>
    <w:basedOn w:val="Normale"/>
    <w:next w:val="Sommario3"/>
    <w:autoRedefine/>
    <w:uiPriority w:val="39"/>
    <w:qFormat/>
    <w:rsid w:val="00527774"/>
    <w:pPr>
      <w:tabs>
        <w:tab w:val="left" w:pos="440"/>
        <w:tab w:val="right" w:leader="dot" w:pos="9629"/>
      </w:tabs>
      <w:spacing w:line="336" w:lineRule="auto"/>
      <w:ind w:left="442" w:hanging="442"/>
    </w:pPr>
    <w:rPr>
      <w:rFonts w:asciiTheme="minorHAnsi" w:hAnsiTheme="minorHAnsi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2750E3"/>
    <w:pPr>
      <w:spacing w:line="276" w:lineRule="auto"/>
      <w:jc w:val="both"/>
    </w:pPr>
    <w:rPr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2750E3"/>
    <w:rPr>
      <w:sz w:val="22"/>
      <w:szCs w:val="22"/>
      <w:lang w:val="it-IT" w:eastAsia="en-US" w:bidi="ar-SA"/>
    </w:rPr>
  </w:style>
  <w:style w:type="character" w:styleId="Enfasicorsivo">
    <w:name w:val="Emphasis"/>
    <w:uiPriority w:val="20"/>
    <w:qFormat/>
    <w:rsid w:val="002750E3"/>
    <w:rPr>
      <w:rFonts w:cs="Times New Roman"/>
      <w:i/>
      <w:iCs/>
    </w:rPr>
  </w:style>
  <w:style w:type="paragraph" w:styleId="NormaleWeb">
    <w:name w:val="Normal (Web)"/>
    <w:basedOn w:val="Normale"/>
    <w:uiPriority w:val="99"/>
    <w:rsid w:val="002750E3"/>
    <w:pPr>
      <w:spacing w:before="100" w:beforeAutospacing="1" w:after="100" w:afterAutospacing="1" w:line="240" w:lineRule="atLeast"/>
    </w:pPr>
    <w:rPr>
      <w:rFonts w:ascii="Arial" w:eastAsia="Calibri" w:hAnsi="Arial" w:cs="Arial"/>
      <w:color w:val="2A2A2A"/>
      <w:sz w:val="18"/>
      <w:szCs w:val="18"/>
      <w:lang w:eastAsia="it-IT"/>
    </w:rPr>
  </w:style>
  <w:style w:type="paragraph" w:customStyle="1" w:styleId="Titolosommario1">
    <w:name w:val="Titolo sommario1"/>
    <w:basedOn w:val="Titolo1"/>
    <w:next w:val="Normale"/>
    <w:semiHidden/>
    <w:rsid w:val="002750E3"/>
    <w:pPr>
      <w:outlineLvl w:val="9"/>
    </w:pPr>
  </w:style>
  <w:style w:type="table" w:styleId="Grigliatabella">
    <w:name w:val="Table Grid"/>
    <w:basedOn w:val="Tabellanormale"/>
    <w:rsid w:val="004579AD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notadichiusura">
    <w:name w:val="endnote text"/>
    <w:basedOn w:val="Normale"/>
    <w:link w:val="TestonotadichiusuraCarattere"/>
    <w:rsid w:val="00C92AFA"/>
    <w:rPr>
      <w:sz w:val="20"/>
      <w:szCs w:val="20"/>
      <w:lang w:val="x-none"/>
    </w:rPr>
  </w:style>
  <w:style w:type="character" w:customStyle="1" w:styleId="TestonotadichiusuraCarattere">
    <w:name w:val="Testo nota di chiusura Carattere"/>
    <w:link w:val="Testonotadichiusura"/>
    <w:rsid w:val="00C92AFA"/>
    <w:rPr>
      <w:rFonts w:eastAsia="Times New Roman"/>
      <w:lang w:eastAsia="en-US"/>
    </w:rPr>
  </w:style>
  <w:style w:type="character" w:styleId="Rimandonotadichiusura">
    <w:name w:val="endnote reference"/>
    <w:rsid w:val="00C92AFA"/>
    <w:rPr>
      <w:vertAlign w:val="superscript"/>
    </w:rPr>
  </w:style>
  <w:style w:type="character" w:customStyle="1" w:styleId="descrizione">
    <w:name w:val="descrizione"/>
    <w:rsid w:val="00437E6E"/>
    <w:rPr>
      <w:b/>
      <w:bCs/>
      <w:color w:val="5B76A0"/>
      <w:sz w:val="28"/>
      <w:szCs w:val="28"/>
    </w:rPr>
  </w:style>
  <w:style w:type="character" w:styleId="Enfasigrassetto">
    <w:name w:val="Strong"/>
    <w:uiPriority w:val="22"/>
    <w:qFormat/>
    <w:locked/>
    <w:rsid w:val="00437E6E"/>
    <w:rPr>
      <w:b/>
      <w:bCs/>
    </w:rPr>
  </w:style>
  <w:style w:type="paragraph" w:customStyle="1" w:styleId="provvr1">
    <w:name w:val="provv_r1"/>
    <w:basedOn w:val="Normale"/>
    <w:rsid w:val="007B74DB"/>
    <w:pPr>
      <w:spacing w:before="100" w:beforeAutospacing="1" w:after="100" w:afterAutospacing="1" w:line="240" w:lineRule="auto"/>
      <w:ind w:firstLine="400"/>
    </w:pPr>
    <w:rPr>
      <w:rFonts w:ascii="Times New Roman" w:hAnsi="Times New Roman"/>
      <w:szCs w:val="24"/>
      <w:lang w:eastAsia="it-IT"/>
    </w:rPr>
  </w:style>
  <w:style w:type="character" w:customStyle="1" w:styleId="provvrubrica">
    <w:name w:val="provv_rubrica"/>
    <w:rsid w:val="007B74DB"/>
    <w:rPr>
      <w:i/>
      <w:iCs/>
    </w:rPr>
  </w:style>
  <w:style w:type="character" w:styleId="Rimandocommento">
    <w:name w:val="annotation reference"/>
    <w:uiPriority w:val="99"/>
    <w:rsid w:val="00EC681F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EC681F"/>
    <w:rPr>
      <w:sz w:val="20"/>
      <w:szCs w:val="20"/>
      <w:lang w:val="x-none"/>
    </w:rPr>
  </w:style>
  <w:style w:type="character" w:customStyle="1" w:styleId="TestocommentoCarattere">
    <w:name w:val="Testo commento Carattere"/>
    <w:link w:val="Testocommento"/>
    <w:rsid w:val="00EC681F"/>
    <w:rPr>
      <w:rFonts w:eastAsia="Times New Roman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rsid w:val="00EC681F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rsid w:val="00EC681F"/>
    <w:rPr>
      <w:rFonts w:eastAsia="Times New Roman"/>
      <w:b/>
      <w:bCs/>
      <w:lang w:eastAsia="en-US"/>
    </w:rPr>
  </w:style>
  <w:style w:type="paragraph" w:customStyle="1" w:styleId="stile10">
    <w:name w:val="stile1"/>
    <w:basedOn w:val="Normale"/>
    <w:rsid w:val="00183310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character" w:customStyle="1" w:styleId="provvnumcomma">
    <w:name w:val="provv_numcomma"/>
    <w:basedOn w:val="Carpredefinitoparagrafo"/>
    <w:rsid w:val="005167AE"/>
  </w:style>
  <w:style w:type="paragraph" w:customStyle="1" w:styleId="bollo">
    <w:name w:val="bollo"/>
    <w:basedOn w:val="Normale"/>
    <w:rsid w:val="000746F3"/>
    <w:pPr>
      <w:spacing w:line="567" w:lineRule="atLeast"/>
    </w:pPr>
    <w:rPr>
      <w:rFonts w:ascii="Times New Roman" w:hAnsi="Times New Roman"/>
      <w:szCs w:val="20"/>
      <w:lang w:eastAsia="it-IT"/>
    </w:rPr>
  </w:style>
  <w:style w:type="paragraph" w:styleId="Paragrafoelenco">
    <w:name w:val="List Paragraph"/>
    <w:basedOn w:val="Normale"/>
    <w:link w:val="ParagrafoelencoCarattere"/>
    <w:uiPriority w:val="1"/>
    <w:qFormat/>
    <w:rsid w:val="00FC453C"/>
    <w:pPr>
      <w:ind w:left="720"/>
    </w:pPr>
    <w:rPr>
      <w:rFonts w:eastAsia="Calibri"/>
      <w:lang w:eastAsia="it-IT"/>
    </w:rPr>
  </w:style>
  <w:style w:type="paragraph" w:customStyle="1" w:styleId="provvnota">
    <w:name w:val="provv_nota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szCs w:val="24"/>
      <w:lang w:eastAsia="it-IT"/>
    </w:rPr>
  </w:style>
  <w:style w:type="paragraph" w:customStyle="1" w:styleId="provvestremo">
    <w:name w:val="provv_estremo"/>
    <w:basedOn w:val="Normale"/>
    <w:rsid w:val="0031248F"/>
    <w:pPr>
      <w:spacing w:before="100" w:beforeAutospacing="1" w:after="100" w:afterAutospacing="1" w:line="240" w:lineRule="auto"/>
    </w:pPr>
    <w:rPr>
      <w:rFonts w:ascii="Times New Roman" w:hAnsi="Times New Roman"/>
      <w:b/>
      <w:bCs/>
      <w:szCs w:val="24"/>
      <w:lang w:eastAsia="it-IT"/>
    </w:rPr>
  </w:style>
  <w:style w:type="character" w:customStyle="1" w:styleId="anchorantimarker">
    <w:name w:val="anchor_anti_marker"/>
    <w:rsid w:val="0031248F"/>
    <w:rPr>
      <w:color w:val="000000"/>
    </w:rPr>
  </w:style>
  <w:style w:type="character" w:customStyle="1" w:styleId="linkneltesto">
    <w:name w:val="link_nel_testo"/>
    <w:rsid w:val="0031248F"/>
    <w:rPr>
      <w:i/>
      <w:iCs/>
    </w:rPr>
  </w:style>
  <w:style w:type="paragraph" w:customStyle="1" w:styleId="Paragrafoelenco11">
    <w:name w:val="Paragrafo elenco11"/>
    <w:basedOn w:val="Normale"/>
    <w:rsid w:val="002B5132"/>
    <w:pPr>
      <w:spacing w:before="100" w:beforeAutospacing="1" w:after="100" w:afterAutospacing="1" w:line="240" w:lineRule="atLeast"/>
      <w:ind w:left="720"/>
      <w:contextualSpacing/>
    </w:pPr>
    <w:rPr>
      <w:rFonts w:eastAsia="Calibri"/>
      <w:lang w:eastAsia="it-IT"/>
    </w:rPr>
  </w:style>
  <w:style w:type="paragraph" w:styleId="Revisione">
    <w:name w:val="Revision"/>
    <w:hidden/>
    <w:uiPriority w:val="99"/>
    <w:semiHidden/>
    <w:rsid w:val="00314019"/>
    <w:pPr>
      <w:spacing w:line="276" w:lineRule="auto"/>
      <w:jc w:val="both"/>
    </w:pPr>
    <w:rPr>
      <w:rFonts w:eastAsia="Times New Roman"/>
      <w:sz w:val="22"/>
      <w:szCs w:val="22"/>
      <w:lang w:eastAsia="en-US"/>
    </w:rPr>
  </w:style>
  <w:style w:type="paragraph" w:styleId="Corpotesto">
    <w:name w:val="Body Text"/>
    <w:aliases w:val="Corpo del testo"/>
    <w:basedOn w:val="Normale"/>
    <w:link w:val="CorpotestoCarattere1"/>
    <w:qFormat/>
    <w:rsid w:val="003A3FE8"/>
    <w:pPr>
      <w:widowControl w:val="0"/>
      <w:spacing w:line="259" w:lineRule="exact"/>
    </w:pPr>
    <w:rPr>
      <w:rFonts w:ascii="Times New Roman" w:hAnsi="Times New Roman"/>
      <w:sz w:val="26"/>
      <w:szCs w:val="20"/>
      <w:lang w:val="x-none" w:eastAsia="x-none"/>
    </w:rPr>
  </w:style>
  <w:style w:type="character" w:customStyle="1" w:styleId="CorpotestoCarattere1">
    <w:name w:val="Corpo testo Carattere1"/>
    <w:aliases w:val="Corpo del testo Carattere"/>
    <w:link w:val="Corpotesto"/>
    <w:rsid w:val="003A3FE8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uiPriority w:val="99"/>
    <w:rsid w:val="00C45020"/>
    <w:pPr>
      <w:spacing w:after="120"/>
      <w:ind w:left="283"/>
    </w:pPr>
    <w:rPr>
      <w:sz w:val="16"/>
      <w:szCs w:val="16"/>
      <w:lang w:val="x-none"/>
    </w:rPr>
  </w:style>
  <w:style w:type="character" w:customStyle="1" w:styleId="Rientrocorpodeltesto3Carattere">
    <w:name w:val="Rientro corpo del testo 3 Carattere"/>
    <w:link w:val="Rientrocorpodeltesto3"/>
    <w:uiPriority w:val="99"/>
    <w:rsid w:val="00C45020"/>
    <w:rPr>
      <w:rFonts w:eastAsia="Times New Roman"/>
      <w:sz w:val="16"/>
      <w:szCs w:val="16"/>
      <w:lang w:eastAsia="en-US"/>
    </w:rPr>
  </w:style>
  <w:style w:type="paragraph" w:customStyle="1" w:styleId="Rub1">
    <w:name w:val="Rub1"/>
    <w:basedOn w:val="Normale"/>
    <w:rsid w:val="00C45020"/>
    <w:pPr>
      <w:tabs>
        <w:tab w:val="left" w:pos="1276"/>
      </w:tabs>
      <w:spacing w:line="240" w:lineRule="auto"/>
    </w:pPr>
    <w:rPr>
      <w:rFonts w:ascii="Times New Roman" w:hAnsi="Times New Roman"/>
      <w:b/>
      <w:smallCaps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7574A8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rsid w:val="007574A8"/>
    <w:rPr>
      <w:rFonts w:eastAsia="Times New Roman"/>
      <w:sz w:val="22"/>
      <w:szCs w:val="22"/>
      <w:lang w:eastAsia="en-US"/>
    </w:rPr>
  </w:style>
  <w:style w:type="paragraph" w:customStyle="1" w:styleId="Rientrocorpodeltesto21">
    <w:name w:val="Rientro corpo del testo 21"/>
    <w:basedOn w:val="Normale"/>
    <w:rsid w:val="007574A8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5F57C3"/>
    <w:rPr>
      <w:rFonts w:ascii="Times New Roman" w:hAnsi="Times New Roman"/>
    </w:rPr>
  </w:style>
  <w:style w:type="character" w:customStyle="1" w:styleId="Titolo2Carattere">
    <w:name w:val="Titolo 2 Carattere"/>
    <w:link w:val="Titolo2"/>
    <w:rsid w:val="00E76321"/>
    <w:rPr>
      <w:rFonts w:asciiTheme="minorHAnsi" w:eastAsia="Times New Roman" w:hAnsiTheme="minorHAnsi"/>
      <w:b/>
      <w:bCs/>
      <w:iCs/>
      <w:caps/>
      <w:sz w:val="24"/>
      <w:szCs w:val="24"/>
      <w:lang w:val="x-none" w:eastAsia="en-US"/>
    </w:rPr>
  </w:style>
  <w:style w:type="character" w:customStyle="1" w:styleId="noteapiCarattere">
    <w:name w:val="note a piè Carattere"/>
    <w:link w:val="noteapi"/>
    <w:rsid w:val="005F57C3"/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provvnumart">
    <w:name w:val="provv_numart"/>
    <w:rsid w:val="0061789B"/>
    <w:rPr>
      <w:b/>
      <w:bCs/>
    </w:rPr>
  </w:style>
  <w:style w:type="paragraph" w:styleId="Mappadocumento">
    <w:name w:val="Document Map"/>
    <w:basedOn w:val="Normale"/>
    <w:link w:val="MappadocumentoCarattere"/>
    <w:rsid w:val="000B5DAC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0B5DAC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provvvigore">
    <w:name w:val="provv_vigore"/>
    <w:rsid w:val="00C1029F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F73AEC"/>
    <w:pPr>
      <w:spacing w:after="24" w:line="240" w:lineRule="auto"/>
      <w:jc w:val="left"/>
    </w:pPr>
    <w:rPr>
      <w:rFonts w:ascii="Times New Roman" w:hAnsi="Times New Roman"/>
      <w:b/>
      <w:bCs/>
      <w:szCs w:val="24"/>
      <w:lang w:eastAsia="it-IT"/>
    </w:rPr>
  </w:style>
  <w:style w:type="character" w:customStyle="1" w:styleId="riferimento1">
    <w:name w:val="riferimento1"/>
    <w:rsid w:val="00F73AEC"/>
    <w:rPr>
      <w:i/>
      <w:iCs/>
      <w:color w:val="058940"/>
    </w:rPr>
  </w:style>
  <w:style w:type="paragraph" w:styleId="Sottotitolo">
    <w:name w:val="Subtitle"/>
    <w:basedOn w:val="Normale"/>
    <w:next w:val="Normale"/>
    <w:link w:val="SottotitoloCarattere"/>
    <w:uiPriority w:val="11"/>
    <w:qFormat/>
    <w:locked/>
    <w:rsid w:val="003B5E45"/>
    <w:pPr>
      <w:spacing w:after="60"/>
      <w:jc w:val="center"/>
      <w:outlineLvl w:val="1"/>
    </w:pPr>
    <w:rPr>
      <w:rFonts w:ascii="Cambria" w:hAnsi="Cambria"/>
      <w:szCs w:val="24"/>
      <w:lang w:val="x-none"/>
    </w:rPr>
  </w:style>
  <w:style w:type="character" w:customStyle="1" w:styleId="SottotitoloCarattere">
    <w:name w:val="Sottotitolo Carattere"/>
    <w:link w:val="Sottotitolo"/>
    <w:uiPriority w:val="11"/>
    <w:rsid w:val="003B5E45"/>
    <w:rPr>
      <w:rFonts w:ascii="Cambria" w:eastAsia="Times New Roman" w:hAnsi="Cambria" w:cs="Times New Roman"/>
      <w:sz w:val="24"/>
      <w:szCs w:val="24"/>
      <w:lang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647E39"/>
    <w:pPr>
      <w:jc w:val="left"/>
      <w:outlineLvl w:val="9"/>
    </w:pPr>
    <w:rPr>
      <w:rFonts w:eastAsia="Times New Roman"/>
      <w:lang w:val="it-IT" w:eastAsia="it-IT"/>
    </w:rPr>
  </w:style>
  <w:style w:type="paragraph" w:customStyle="1" w:styleId="provvc">
    <w:name w:val="provv_c"/>
    <w:basedOn w:val="Normale"/>
    <w:rsid w:val="00DB16AB"/>
    <w:pPr>
      <w:spacing w:before="100" w:beforeAutospacing="1" w:after="100" w:afterAutospacing="1" w:line="240" w:lineRule="auto"/>
      <w:jc w:val="center"/>
    </w:pPr>
    <w:rPr>
      <w:rFonts w:ascii="Times New Roman" w:hAnsi="Times New Roman"/>
      <w:szCs w:val="24"/>
      <w:lang w:eastAsia="it-IT"/>
    </w:rPr>
  </w:style>
  <w:style w:type="paragraph" w:styleId="Titolo">
    <w:name w:val="Title"/>
    <w:basedOn w:val="Normale"/>
    <w:next w:val="Normale"/>
    <w:link w:val="TitoloCarattere"/>
    <w:qFormat/>
    <w:locked/>
    <w:rsid w:val="00E76C19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itoloCarattere">
    <w:name w:val="Titolo Carattere"/>
    <w:link w:val="Titolo"/>
    <w:rsid w:val="00E76C19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styleId="Sommario3">
    <w:name w:val="toc 3"/>
    <w:basedOn w:val="Normale"/>
    <w:next w:val="Normale"/>
    <w:autoRedefine/>
    <w:uiPriority w:val="39"/>
    <w:qFormat/>
    <w:locked/>
    <w:rsid w:val="00634A0C"/>
    <w:pPr>
      <w:tabs>
        <w:tab w:val="left" w:pos="1100"/>
        <w:tab w:val="right" w:leader="dot" w:pos="9629"/>
      </w:tabs>
      <w:ind w:left="896" w:hanging="454"/>
      <w:jc w:val="left"/>
    </w:pPr>
    <w:rPr>
      <w:rFonts w:ascii="Calibri" w:hAnsi="Calibri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AF2590"/>
    <w:pPr>
      <w:spacing w:line="240" w:lineRule="auto"/>
      <w:ind w:left="360"/>
    </w:pPr>
    <w:rPr>
      <w:rFonts w:ascii="Times New Roman" w:hAnsi="Times New Roman"/>
      <w:szCs w:val="20"/>
      <w:lang w:eastAsia="it-IT"/>
    </w:rPr>
  </w:style>
  <w:style w:type="character" w:styleId="Collegamentovisitato">
    <w:name w:val="FollowedHyperlink"/>
    <w:uiPriority w:val="99"/>
    <w:rsid w:val="00D253FE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C708BA"/>
  </w:style>
  <w:style w:type="paragraph" w:styleId="Rientrocorpodeltesto2">
    <w:name w:val="Body Text Indent 2"/>
    <w:basedOn w:val="Normale"/>
    <w:link w:val="Rientrocorpodeltesto2Carattere"/>
    <w:rsid w:val="00C708BA"/>
    <w:pPr>
      <w:tabs>
        <w:tab w:val="left" w:pos="1068"/>
      </w:tabs>
      <w:spacing w:line="240" w:lineRule="auto"/>
      <w:ind w:left="720"/>
    </w:pPr>
    <w:rPr>
      <w:rFonts w:ascii="Times New Roman" w:hAnsi="Times New Roman"/>
      <w:szCs w:val="24"/>
      <w:lang w:eastAsia="it-IT"/>
    </w:rPr>
  </w:style>
  <w:style w:type="character" w:customStyle="1" w:styleId="Rientrocorpodeltesto2Carattere">
    <w:name w:val="Rientro corpo del testo 2 Carattere"/>
    <w:link w:val="Rientrocorpodeltesto2"/>
    <w:rsid w:val="00C708BA"/>
    <w:rPr>
      <w:rFonts w:ascii="Times New Roman" w:eastAsia="Times New Roman" w:hAnsi="Times New Roman"/>
      <w:sz w:val="24"/>
      <w:szCs w:val="24"/>
    </w:rPr>
  </w:style>
  <w:style w:type="paragraph" w:customStyle="1" w:styleId="sche3">
    <w:name w:val="sche_3"/>
    <w:rsid w:val="00C708BA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CorpotestoCarattere">
    <w:name w:val="Corpo testo Carattere"/>
    <w:rsid w:val="00C708BA"/>
    <w:rPr>
      <w:rFonts w:ascii="Times New Roman" w:eastAsia="Times New Roman" w:hAnsi="Times New Roman" w:cs="Times New Roman"/>
      <w:sz w:val="26"/>
      <w:szCs w:val="24"/>
      <w:lang w:eastAsia="it-IT"/>
    </w:rPr>
  </w:style>
  <w:style w:type="character" w:styleId="Numeropagina">
    <w:name w:val="page number"/>
    <w:rsid w:val="00C708BA"/>
  </w:style>
  <w:style w:type="paragraph" w:customStyle="1" w:styleId="Text2">
    <w:name w:val="Text 2"/>
    <w:basedOn w:val="Normale"/>
    <w:rsid w:val="00C708BA"/>
    <w:pPr>
      <w:tabs>
        <w:tab w:val="left" w:pos="2161"/>
      </w:tabs>
      <w:spacing w:after="240" w:line="240" w:lineRule="auto"/>
      <w:ind w:left="1077"/>
    </w:pPr>
    <w:rPr>
      <w:rFonts w:ascii="Times New Roman" w:hAnsi="Times New Roman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rsid w:val="00C708BA"/>
    <w:pPr>
      <w:tabs>
        <w:tab w:val="left" w:pos="0"/>
        <w:tab w:val="left" w:pos="1725"/>
        <w:tab w:val="left" w:pos="8496"/>
      </w:tabs>
      <w:suppressAutoHyphens/>
      <w:spacing w:line="240" w:lineRule="auto"/>
      <w:ind w:left="708"/>
    </w:pPr>
    <w:rPr>
      <w:rFonts w:ascii="Times New Roman" w:hAnsi="Times New Roman"/>
      <w:b/>
      <w:bCs/>
      <w:i/>
      <w:iCs/>
      <w:sz w:val="20"/>
      <w:szCs w:val="20"/>
      <w:lang w:eastAsia="it-IT"/>
    </w:rPr>
  </w:style>
  <w:style w:type="character" w:customStyle="1" w:styleId="RientrocorpodeltestoCarattere">
    <w:name w:val="Rientro corpo del testo Carattere"/>
    <w:link w:val="Rientrocorpodeltesto"/>
    <w:uiPriority w:val="99"/>
    <w:rsid w:val="00C708BA"/>
    <w:rPr>
      <w:rFonts w:ascii="Times New Roman" w:eastAsia="Times New Roman" w:hAnsi="Times New Roman"/>
      <w:b/>
      <w:bCs/>
      <w:i/>
      <w:iCs/>
    </w:rPr>
  </w:style>
  <w:style w:type="paragraph" w:styleId="Corpodeltesto3">
    <w:name w:val="Body Text 3"/>
    <w:basedOn w:val="Normale"/>
    <w:link w:val="Corpodeltesto3Carattere"/>
    <w:uiPriority w:val="99"/>
    <w:rsid w:val="00C708BA"/>
    <w:pPr>
      <w:tabs>
        <w:tab w:val="left" w:pos="0"/>
        <w:tab w:val="left" w:pos="8496"/>
      </w:tabs>
      <w:suppressAutoHyphens/>
      <w:spacing w:before="240" w:after="120" w:line="240" w:lineRule="auto"/>
    </w:pPr>
    <w:rPr>
      <w:rFonts w:ascii="Times New Roman" w:hAnsi="Times New Roman"/>
      <w:b/>
      <w:bCs/>
      <w:i/>
      <w:iCs/>
      <w:sz w:val="20"/>
      <w:szCs w:val="24"/>
      <w:lang w:eastAsia="it-IT"/>
    </w:rPr>
  </w:style>
  <w:style w:type="character" w:customStyle="1" w:styleId="Corpodeltesto3Carattere">
    <w:name w:val="Corpo del testo 3 Carattere"/>
    <w:link w:val="Corpodeltesto3"/>
    <w:uiPriority w:val="99"/>
    <w:rsid w:val="00C708BA"/>
    <w:rPr>
      <w:rFonts w:ascii="Times New Roman" w:eastAsia="Times New Roman" w:hAnsi="Times New Roman"/>
      <w:b/>
      <w:bCs/>
      <w:i/>
      <w:iCs/>
      <w:szCs w:val="24"/>
    </w:rPr>
  </w:style>
  <w:style w:type="paragraph" w:customStyle="1" w:styleId="Rub3">
    <w:name w:val="Rub3"/>
    <w:basedOn w:val="Normale"/>
    <w:next w:val="Normale"/>
    <w:rsid w:val="00C708BA"/>
    <w:pPr>
      <w:tabs>
        <w:tab w:val="left" w:pos="709"/>
      </w:tabs>
      <w:spacing w:line="240" w:lineRule="auto"/>
    </w:pPr>
    <w:rPr>
      <w:rFonts w:ascii="Times New Roman" w:hAnsi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attereCarattere2">
    <w:name w:val="Carattere Carattere2"/>
    <w:locked/>
    <w:rsid w:val="00C708BA"/>
    <w:rPr>
      <w:sz w:val="26"/>
      <w:szCs w:val="24"/>
      <w:lang w:val="it-IT" w:eastAsia="it-IT" w:bidi="ar-SA"/>
    </w:rPr>
  </w:style>
  <w:style w:type="character" w:customStyle="1" w:styleId="st1">
    <w:name w:val="st1"/>
    <w:rsid w:val="00C708BA"/>
  </w:style>
  <w:style w:type="paragraph" w:customStyle="1" w:styleId="Titoloparagrafobandotipo">
    <w:name w:val="Titolo paragrafo bando tipo"/>
    <w:basedOn w:val="Sottotitolo"/>
    <w:autoRedefine/>
    <w:qFormat/>
    <w:rsid w:val="00C708BA"/>
    <w:pPr>
      <w:keepNext/>
      <w:spacing w:before="300" w:after="120" w:line="240" w:lineRule="auto"/>
      <w:ind w:left="-142"/>
      <w:jc w:val="left"/>
      <w:outlineLvl w:val="0"/>
    </w:pPr>
    <w:rPr>
      <w:rFonts w:ascii="Calibri" w:hAnsi="Calibri"/>
      <w:b/>
      <w:i/>
      <w:szCs w:val="22"/>
      <w:lang w:val="it-IT" w:eastAsia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C708BA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basedOn w:val="Tabellanormale"/>
    <w:next w:val="Grigliatabella"/>
    <w:rsid w:val="00C708BA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vviso">
    <w:name w:val="avviso"/>
    <w:basedOn w:val="Paragrafoelenco"/>
    <w:rsid w:val="00C708BA"/>
    <w:pPr>
      <w:keepNext/>
      <w:spacing w:before="120" w:after="120" w:line="240" w:lineRule="auto"/>
      <w:ind w:left="0"/>
    </w:pPr>
    <w:rPr>
      <w:rFonts w:eastAsia="Times New Roman"/>
      <w:b/>
      <w:i/>
      <w:szCs w:val="24"/>
      <w:lang w:eastAsia="en-US"/>
    </w:rPr>
  </w:style>
  <w:style w:type="character" w:customStyle="1" w:styleId="Titolo4Carattere">
    <w:name w:val="Titolo 4 Carattere"/>
    <w:basedOn w:val="Carpredefinitoparagrafo"/>
    <w:link w:val="Titolo4"/>
    <w:rsid w:val="001A60A8"/>
    <w:rPr>
      <w:rFonts w:asciiTheme="minorHAnsi" w:eastAsia="Times New Roman" w:hAnsiTheme="minorHAnsi" w:cstheme="minorHAnsi"/>
      <w:bCs/>
      <w:sz w:val="22"/>
      <w:szCs w:val="26"/>
      <w:lang w:eastAsia="en-US"/>
    </w:rPr>
  </w:style>
  <w:style w:type="paragraph" w:customStyle="1" w:styleId="CM11">
    <w:name w:val="CM1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customStyle="1" w:styleId="CM31">
    <w:name w:val="CM3+1"/>
    <w:basedOn w:val="Default"/>
    <w:next w:val="Default"/>
    <w:uiPriority w:val="99"/>
    <w:rsid w:val="00B85076"/>
    <w:pPr>
      <w:widowControl/>
      <w:spacing w:line="240" w:lineRule="auto"/>
      <w:jc w:val="left"/>
    </w:pPr>
    <w:rPr>
      <w:rFonts w:ascii="EUAlbertina" w:hAnsi="EUAlbertina" w:cs="Times New Roman"/>
      <w:color w:val="auto"/>
    </w:rPr>
  </w:style>
  <w:style w:type="paragraph" w:styleId="Nessunaspaziatura">
    <w:name w:val="No Spacing"/>
    <w:uiPriority w:val="1"/>
    <w:qFormat/>
    <w:rsid w:val="0032546A"/>
    <w:pPr>
      <w:jc w:val="both"/>
    </w:pPr>
    <w:rPr>
      <w:rFonts w:eastAsia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1079B1"/>
    <w:rPr>
      <w:rFonts w:cs="Calibri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locked/>
    <w:rsid w:val="00F97BD1"/>
    <w:pPr>
      <w:ind w:left="660"/>
      <w:jc w:val="left"/>
    </w:pPr>
    <w:rPr>
      <w:rFonts w:asciiTheme="minorHAnsi" w:hAnsiTheme="minorHAnsi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locked/>
    <w:rsid w:val="00F97BD1"/>
    <w:pPr>
      <w:ind w:left="880"/>
      <w:jc w:val="left"/>
    </w:pPr>
    <w:rPr>
      <w:rFonts w:asciiTheme="minorHAnsi" w:hAnsiTheme="minorHAnsi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locked/>
    <w:rsid w:val="00F97BD1"/>
    <w:pPr>
      <w:ind w:left="1100"/>
      <w:jc w:val="left"/>
    </w:pPr>
    <w:rPr>
      <w:rFonts w:asciiTheme="minorHAnsi" w:hAnsiTheme="minorHAnsi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locked/>
    <w:rsid w:val="00F97BD1"/>
    <w:pPr>
      <w:ind w:left="1320"/>
      <w:jc w:val="left"/>
    </w:pPr>
    <w:rPr>
      <w:rFonts w:asciiTheme="minorHAnsi" w:hAnsiTheme="minorHAnsi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locked/>
    <w:rsid w:val="00F97BD1"/>
    <w:pPr>
      <w:ind w:left="1540"/>
      <w:jc w:val="left"/>
    </w:pPr>
    <w:rPr>
      <w:rFonts w:asciiTheme="minorHAnsi" w:hAnsiTheme="minorHAnsi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locked/>
    <w:rsid w:val="00F97BD1"/>
    <w:pPr>
      <w:ind w:left="1760"/>
      <w:jc w:val="left"/>
    </w:pPr>
    <w:rPr>
      <w:rFonts w:asciiTheme="minorHAnsi" w:hAnsiTheme="minorHAnsi"/>
      <w:sz w:val="18"/>
      <w:szCs w:val="18"/>
    </w:rPr>
  </w:style>
  <w:style w:type="paragraph" w:styleId="Testonormale">
    <w:name w:val="Plain Text"/>
    <w:aliases w:val=" Carattere1,Carattere1"/>
    <w:basedOn w:val="Normale"/>
    <w:link w:val="TestonormaleCarattere"/>
    <w:rsid w:val="0079438C"/>
    <w:pPr>
      <w:jc w:val="left"/>
    </w:pPr>
    <w:rPr>
      <w:rFonts w:cs="Consolas"/>
      <w:szCs w:val="21"/>
    </w:rPr>
  </w:style>
  <w:style w:type="character" w:customStyle="1" w:styleId="TestonormaleCarattere">
    <w:name w:val="Testo normale Carattere"/>
    <w:aliases w:val=" Carattere1 Carattere,Carattere1 Carattere"/>
    <w:basedOn w:val="Carpredefinitoparagrafo"/>
    <w:link w:val="Testonormale"/>
    <w:rsid w:val="0079438C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1C5047"/>
    <w:pPr>
      <w:numPr>
        <w:numId w:val="8"/>
      </w:numPr>
    </w:pPr>
  </w:style>
  <w:style w:type="character" w:styleId="Testosegnaposto">
    <w:name w:val="Placeholder Text"/>
    <w:basedOn w:val="Carpredefinitoparagrafo"/>
    <w:uiPriority w:val="99"/>
    <w:semiHidden/>
    <w:rsid w:val="00126FBC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1079B1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A457F9"/>
  </w:style>
  <w:style w:type="paragraph" w:customStyle="1" w:styleId="usoboll1">
    <w:name w:val="usoboll1"/>
    <w:basedOn w:val="Normale"/>
    <w:link w:val="usoboll1Carattere"/>
    <w:rsid w:val="00833256"/>
    <w:pPr>
      <w:widowControl w:val="0"/>
      <w:suppressAutoHyphens/>
      <w:spacing w:line="482" w:lineRule="atLeast"/>
    </w:pPr>
    <w:rPr>
      <w:rFonts w:ascii="Times New Roman" w:hAnsi="Times New Roman"/>
      <w:szCs w:val="20"/>
      <w:lang w:eastAsia="ar-SA"/>
    </w:rPr>
  </w:style>
  <w:style w:type="character" w:customStyle="1" w:styleId="usoboll1Carattere">
    <w:name w:val="usoboll1 Carattere"/>
    <w:link w:val="usoboll1"/>
    <w:rsid w:val="00833256"/>
    <w:rPr>
      <w:rFonts w:ascii="Times New Roman" w:eastAsia="Times New Roman" w:hAnsi="Times New Roman"/>
      <w:sz w:val="24"/>
      <w:lang w:eastAsia="ar-SA"/>
    </w:rPr>
  </w:style>
  <w:style w:type="character" w:customStyle="1" w:styleId="Corsivo">
    <w:name w:val="Corsivo"/>
    <w:rsid w:val="00833256"/>
    <w:rPr>
      <w:rFonts w:ascii="Trebuchet MS" w:hAnsi="Trebuchet MS" w:cs="Trebuchet MS"/>
      <w:i/>
      <w:iCs/>
      <w:sz w:val="20"/>
    </w:rPr>
  </w:style>
  <w:style w:type="character" w:customStyle="1" w:styleId="CorsivobluCarattere">
    <w:name w:val="Corsivo blu Carattere"/>
    <w:link w:val="Corsivoblu"/>
    <w:rsid w:val="00833256"/>
    <w:rPr>
      <w:rFonts w:ascii="Trebuchet MS" w:hAnsi="Trebuchet MS" w:cs="Trebuchet MS"/>
      <w:i/>
      <w:color w:val="0000FF"/>
      <w:lang w:val="it-IT" w:eastAsia="ar-SA" w:bidi="ar-SA"/>
    </w:rPr>
  </w:style>
  <w:style w:type="character" w:customStyle="1" w:styleId="GrassettoblucorsivoCarattere">
    <w:name w:val="Grassetto blu corsivo Carattere"/>
    <w:rsid w:val="00833256"/>
    <w:rPr>
      <w:rFonts w:ascii="Trebuchet MS" w:hAnsi="Trebuchet MS" w:cs="Trebuchet MS"/>
      <w:b/>
      <w:i/>
      <w:color w:val="0000FF"/>
      <w:lang w:val="it-IT" w:eastAsia="ar-SA" w:bidi="ar-SA"/>
    </w:rPr>
  </w:style>
  <w:style w:type="paragraph" w:customStyle="1" w:styleId="Numeroelenco1">
    <w:name w:val="Numero elenco1"/>
    <w:basedOn w:val="Normale"/>
    <w:rsid w:val="00833256"/>
    <w:pPr>
      <w:tabs>
        <w:tab w:val="left" w:pos="360"/>
      </w:tabs>
      <w:suppressAutoHyphens/>
      <w:spacing w:line="520" w:lineRule="exact"/>
      <w:ind w:left="357" w:hanging="357"/>
      <w:jc w:val="left"/>
    </w:pPr>
    <w:rPr>
      <w:rFonts w:ascii="Times New Roman" w:hAnsi="Times New Roman"/>
      <w:szCs w:val="20"/>
      <w:lang w:eastAsia="ar-SA"/>
    </w:rPr>
  </w:style>
  <w:style w:type="paragraph" w:customStyle="1" w:styleId="Corpodeltesto31">
    <w:name w:val="Corpo del testo 31"/>
    <w:basedOn w:val="Normale"/>
    <w:rsid w:val="007D269C"/>
    <w:pPr>
      <w:suppressAutoHyphens/>
      <w:spacing w:line="240" w:lineRule="auto"/>
      <w:jc w:val="center"/>
    </w:pPr>
    <w:rPr>
      <w:rFonts w:ascii="Times New Roman" w:hAnsi="Times New Roman"/>
      <w:b/>
      <w:szCs w:val="20"/>
      <w:u w:val="single"/>
      <w:lang w:eastAsia="ar-SA"/>
    </w:rPr>
  </w:style>
  <w:style w:type="paragraph" w:customStyle="1" w:styleId="StileCorpodeltesto3TrebuchetMS14ptNonGrassettoNessu">
    <w:name w:val="Stile Corpo del testo 3 + Trebuchet MS 14 pt Non Grassetto Nessu..."/>
    <w:basedOn w:val="Corpodeltesto31"/>
    <w:rsid w:val="007D269C"/>
    <w:pPr>
      <w:spacing w:line="360" w:lineRule="auto"/>
      <w:ind w:right="-535"/>
      <w:jc w:val="left"/>
    </w:pPr>
    <w:rPr>
      <w:rFonts w:ascii="Trebuchet MS" w:hAnsi="Trebuchet MS" w:cs="Trebuchet MS"/>
      <w:b w:val="0"/>
      <w:sz w:val="28"/>
      <w:u w:val="none"/>
    </w:rPr>
  </w:style>
  <w:style w:type="character" w:customStyle="1" w:styleId="PuntoelencoCarattere">
    <w:name w:val="Punto elenco Carattere"/>
    <w:link w:val="Puntoelenco"/>
    <w:uiPriority w:val="99"/>
    <w:locked/>
    <w:rsid w:val="00FC7A0F"/>
    <w:rPr>
      <w:rFonts w:ascii="Trebuchet MS" w:hAnsi="Trebuchet MS"/>
      <w:kern w:val="2"/>
      <w:szCs w:val="24"/>
    </w:rPr>
  </w:style>
  <w:style w:type="paragraph" w:styleId="Puntoelenco">
    <w:name w:val="List Bullet"/>
    <w:basedOn w:val="Normale"/>
    <w:link w:val="PuntoelencoCarattere"/>
    <w:uiPriority w:val="99"/>
    <w:unhideWhenUsed/>
    <w:rsid w:val="00FC7A0F"/>
    <w:pPr>
      <w:numPr>
        <w:numId w:val="19"/>
      </w:numPr>
      <w:spacing w:line="300" w:lineRule="exact"/>
      <w:ind w:left="0" w:firstLine="0"/>
    </w:pPr>
    <w:rPr>
      <w:rFonts w:ascii="Trebuchet MS" w:eastAsia="Calibri" w:hAnsi="Trebuchet MS"/>
      <w:kern w:val="2"/>
      <w:sz w:val="20"/>
      <w:szCs w:val="24"/>
      <w:lang w:eastAsia="it-IT"/>
    </w:rPr>
  </w:style>
  <w:style w:type="paragraph" w:customStyle="1" w:styleId="Puntoelenco1">
    <w:name w:val="Punto elenco1"/>
    <w:basedOn w:val="Normale"/>
    <w:rsid w:val="0082754B"/>
    <w:pPr>
      <w:tabs>
        <w:tab w:val="left" w:pos="284"/>
        <w:tab w:val="left" w:pos="360"/>
        <w:tab w:val="left" w:pos="1134"/>
      </w:tabs>
      <w:suppressAutoHyphens/>
      <w:spacing w:line="280" w:lineRule="atLeast"/>
      <w:ind w:left="284" w:hanging="284"/>
      <w:jc w:val="left"/>
    </w:pPr>
    <w:rPr>
      <w:rFonts w:ascii="Times New Roman" w:hAnsi="Times New Roman"/>
      <w:sz w:val="22"/>
      <w:szCs w:val="20"/>
      <w:lang w:val="en-US" w:eastAsia="ar-SA"/>
    </w:rPr>
  </w:style>
  <w:style w:type="paragraph" w:customStyle="1" w:styleId="testo1">
    <w:name w:val="testo1"/>
    <w:basedOn w:val="Normale"/>
    <w:uiPriority w:val="99"/>
    <w:rsid w:val="00B22791"/>
    <w:pPr>
      <w:suppressAutoHyphens/>
      <w:spacing w:after="240" w:line="240" w:lineRule="auto"/>
      <w:ind w:left="284"/>
    </w:pPr>
    <w:rPr>
      <w:rFonts w:ascii="Times New Roman" w:hAnsi="Times New Roman"/>
      <w:sz w:val="22"/>
      <w:szCs w:val="20"/>
      <w:lang w:eastAsia="ar-SA"/>
    </w:rPr>
  </w:style>
  <w:style w:type="paragraph" w:styleId="PreformattatoHTML">
    <w:name w:val="HTML Preformatted"/>
    <w:basedOn w:val="Normale"/>
    <w:link w:val="PreformattatoHTMLCarattere"/>
    <w:uiPriority w:val="99"/>
    <w:rsid w:val="002B279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line="240" w:lineRule="auto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2B2798"/>
    <w:rPr>
      <w:rFonts w:ascii="Courier New" w:eastAsia="Times New Roman" w:hAnsi="Courier New" w:cs="Courier New"/>
      <w:lang w:eastAsia="ar-SA"/>
    </w:rPr>
  </w:style>
  <w:style w:type="paragraph" w:styleId="Firma">
    <w:name w:val="Signature"/>
    <w:basedOn w:val="Normale"/>
    <w:next w:val="Normale"/>
    <w:link w:val="FirmaCarattere"/>
    <w:autoRedefine/>
    <w:unhideWhenUsed/>
    <w:rsid w:val="00753159"/>
    <w:pPr>
      <w:tabs>
        <w:tab w:val="left" w:pos="4536"/>
      </w:tabs>
      <w:spacing w:line="300" w:lineRule="exact"/>
    </w:pPr>
    <w:rPr>
      <w:rFonts w:ascii="Calibri" w:hAnsi="Calibri"/>
      <w:sz w:val="20"/>
      <w:szCs w:val="20"/>
      <w:lang w:eastAsia="it-IT"/>
    </w:rPr>
  </w:style>
  <w:style w:type="character" w:customStyle="1" w:styleId="FirmaCarattere">
    <w:name w:val="Firma Carattere"/>
    <w:basedOn w:val="Carpredefinitoparagrafo"/>
    <w:link w:val="Firma"/>
    <w:rsid w:val="00753159"/>
    <w:rPr>
      <w:rFonts w:eastAsia="Times New Roman"/>
    </w:rPr>
  </w:style>
  <w:style w:type="paragraph" w:customStyle="1" w:styleId="Corpodeltesto21">
    <w:name w:val="Corpo del testo 21"/>
    <w:basedOn w:val="Normale"/>
    <w:rsid w:val="00613D70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WW8Num44z0">
    <w:name w:val="WW8Num44z0"/>
    <w:rsid w:val="00810254"/>
    <w:rPr>
      <w:b/>
      <w:i/>
    </w:rPr>
  </w:style>
  <w:style w:type="paragraph" w:styleId="Didascalia">
    <w:name w:val="caption"/>
    <w:basedOn w:val="Normale"/>
    <w:next w:val="Normale"/>
    <w:qFormat/>
    <w:locked/>
    <w:rsid w:val="00764107"/>
    <w:pPr>
      <w:spacing w:before="120" w:after="120" w:line="240" w:lineRule="auto"/>
      <w:jc w:val="left"/>
    </w:pPr>
    <w:rPr>
      <w:rFonts w:ascii="Trebuchet MS" w:hAnsi="Trebuchet MS"/>
      <w:b/>
      <w:bCs/>
      <w:sz w:val="20"/>
      <w:szCs w:val="20"/>
      <w:lang w:eastAsia="it-IT"/>
    </w:rPr>
  </w:style>
  <w:style w:type="paragraph" w:customStyle="1" w:styleId="Indicedellefigure1">
    <w:name w:val="Indice delle figure1"/>
    <w:basedOn w:val="Normale"/>
    <w:next w:val="Normale"/>
    <w:rsid w:val="00764107"/>
    <w:pPr>
      <w:tabs>
        <w:tab w:val="left" w:pos="1134"/>
      </w:tabs>
      <w:suppressAutoHyphens/>
      <w:spacing w:before="120" w:line="240" w:lineRule="auto"/>
      <w:ind w:left="567" w:hanging="567"/>
    </w:pPr>
    <w:rPr>
      <w:rFonts w:ascii="Times New Roman" w:hAnsi="Times New Roman"/>
      <w:szCs w:val="20"/>
      <w:lang w:val="en-US" w:eastAsia="ar-SA"/>
    </w:rPr>
  </w:style>
  <w:style w:type="paragraph" w:customStyle="1" w:styleId="Corsivoblu">
    <w:name w:val="Corsivo blu"/>
    <w:basedOn w:val="Normale"/>
    <w:link w:val="CorsivobluCarattere"/>
    <w:rsid w:val="00AD4BC6"/>
    <w:pPr>
      <w:widowControl w:val="0"/>
      <w:autoSpaceDE w:val="0"/>
      <w:autoSpaceDN w:val="0"/>
      <w:adjustRightInd w:val="0"/>
      <w:spacing w:line="300" w:lineRule="exact"/>
    </w:pPr>
    <w:rPr>
      <w:rFonts w:ascii="Trebuchet MS" w:eastAsia="Calibri" w:hAnsi="Trebuchet MS" w:cs="Trebuchet MS"/>
      <w:i/>
      <w:color w:val="0000FF"/>
      <w:sz w:val="20"/>
      <w:szCs w:val="20"/>
      <w:lang w:eastAsia="ar-SA"/>
    </w:rPr>
  </w:style>
  <w:style w:type="paragraph" w:customStyle="1" w:styleId="Corsivorosso">
    <w:name w:val="Corsivo rosso"/>
    <w:basedOn w:val="Normale"/>
    <w:link w:val="CorsivorossoCarattere"/>
    <w:rsid w:val="00AD4BC6"/>
    <w:pPr>
      <w:widowControl w:val="0"/>
      <w:spacing w:line="300" w:lineRule="exact"/>
    </w:pPr>
    <w:rPr>
      <w:rFonts w:ascii="Trebuchet MS" w:hAnsi="Trebuchet MS"/>
      <w:i/>
      <w:color w:val="FF0000"/>
      <w:sz w:val="20"/>
      <w:szCs w:val="20"/>
      <w:lang w:eastAsia="it-IT"/>
    </w:rPr>
  </w:style>
  <w:style w:type="character" w:customStyle="1" w:styleId="CorsivorossoCarattere">
    <w:name w:val="Corsivo rosso Carattere"/>
    <w:link w:val="Corsivorosso"/>
    <w:rsid w:val="00AD4BC6"/>
    <w:rPr>
      <w:rFonts w:ascii="Trebuchet MS" w:eastAsia="Times New Roman" w:hAnsi="Trebuchet MS"/>
      <w:i/>
      <w:color w:val="FF0000"/>
    </w:rPr>
  </w:style>
  <w:style w:type="paragraph" w:customStyle="1" w:styleId="BodyText22">
    <w:name w:val="Body Text 22"/>
    <w:basedOn w:val="Normale"/>
    <w:rsid w:val="00571713"/>
    <w:pPr>
      <w:suppressAutoHyphens/>
      <w:spacing w:line="240" w:lineRule="auto"/>
    </w:pPr>
    <w:rPr>
      <w:rFonts w:ascii="Times New Roman" w:hAnsi="Times New Roman"/>
      <w:szCs w:val="20"/>
      <w:lang w:eastAsia="ar-SA"/>
    </w:rPr>
  </w:style>
  <w:style w:type="character" w:customStyle="1" w:styleId="linkgazzetta">
    <w:name w:val="link_gazzetta"/>
    <w:basedOn w:val="Carpredefinitoparagrafo"/>
    <w:rsid w:val="00385C5A"/>
  </w:style>
  <w:style w:type="paragraph" w:styleId="Numeroelenco">
    <w:name w:val="List Number"/>
    <w:basedOn w:val="Normale"/>
    <w:link w:val="NumeroelencoCarattere"/>
    <w:rsid w:val="00BE1AD2"/>
    <w:pPr>
      <w:widowControl w:val="0"/>
      <w:numPr>
        <w:numId w:val="25"/>
      </w:numPr>
      <w:autoSpaceDE w:val="0"/>
      <w:autoSpaceDN w:val="0"/>
      <w:adjustRightInd w:val="0"/>
      <w:spacing w:line="300" w:lineRule="exact"/>
    </w:pPr>
    <w:rPr>
      <w:rFonts w:ascii="Trebuchet MS" w:hAnsi="Trebuchet MS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BE1AD2"/>
    <w:rPr>
      <w:rFonts w:ascii="Trebuchet MS" w:eastAsia="Times New Roman" w:hAnsi="Trebuchet MS"/>
      <w:kern w:val="2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rsid w:val="004B2C4E"/>
    <w:rPr>
      <w:rFonts w:eastAsia="Times New Roman"/>
      <w:b/>
      <w:bCs/>
      <w:sz w:val="22"/>
      <w:szCs w:val="22"/>
      <w:lang w:eastAsia="en-US"/>
    </w:rPr>
  </w:style>
  <w:style w:type="character" w:customStyle="1" w:styleId="Titolo7Carattere">
    <w:name w:val="Titolo 7 Carattere"/>
    <w:basedOn w:val="Carpredefinitoparagrafo"/>
    <w:link w:val="Titolo7"/>
    <w:uiPriority w:val="9"/>
    <w:rsid w:val="004B2C4E"/>
    <w:rPr>
      <w:rFonts w:eastAsia="Times New Roman"/>
      <w:sz w:val="24"/>
      <w:szCs w:val="24"/>
      <w:lang w:eastAsia="en-US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B2C4E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Titolo9Carattere">
    <w:name w:val="Titolo 9 Carattere"/>
    <w:basedOn w:val="Carpredefinitoparagrafo"/>
    <w:link w:val="Titolo9"/>
    <w:uiPriority w:val="9"/>
    <w:rsid w:val="004B2C4E"/>
    <w:rPr>
      <w:rFonts w:ascii="Cambria" w:eastAsia="Times New Roman" w:hAnsi="Cambria"/>
      <w:sz w:val="22"/>
      <w:szCs w:val="22"/>
      <w:lang w:eastAsia="en-US"/>
    </w:rPr>
  </w:style>
  <w:style w:type="paragraph" w:customStyle="1" w:styleId="Corpodeltesto22">
    <w:name w:val="Corpo del testo 22"/>
    <w:basedOn w:val="Normale"/>
    <w:rsid w:val="004B2C4E"/>
    <w:pPr>
      <w:tabs>
        <w:tab w:val="num" w:pos="8463"/>
      </w:tabs>
      <w:spacing w:line="280" w:lineRule="exact"/>
    </w:pPr>
    <w:rPr>
      <w:rFonts w:ascii="Arial" w:hAnsi="Arial"/>
      <w:b/>
      <w:szCs w:val="20"/>
      <w:lang w:eastAsia="it-IT"/>
    </w:rPr>
  </w:style>
  <w:style w:type="paragraph" w:customStyle="1" w:styleId="Stile3">
    <w:name w:val="Stile3"/>
    <w:basedOn w:val="Normale"/>
    <w:link w:val="Stile3Carattere"/>
    <w:qFormat/>
    <w:rsid w:val="004B2C4E"/>
    <w:pPr>
      <w:numPr>
        <w:ilvl w:val="2"/>
        <w:numId w:val="29"/>
      </w:numPr>
      <w:spacing w:after="120" w:line="240" w:lineRule="auto"/>
      <w:ind w:left="504"/>
    </w:pPr>
    <w:rPr>
      <w:rFonts w:ascii="Calibri" w:hAnsi="Calibri" w:cs="Calibri"/>
      <w:b/>
      <w:sz w:val="22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1"/>
    <w:rsid w:val="004B2C4E"/>
    <w:rPr>
      <w:rFonts w:ascii="Garamond" w:hAnsi="Garamond"/>
      <w:sz w:val="24"/>
      <w:szCs w:val="22"/>
    </w:rPr>
  </w:style>
  <w:style w:type="character" w:customStyle="1" w:styleId="Stile2Carattere">
    <w:name w:val="Stile2 Carattere"/>
    <w:basedOn w:val="ParagrafoelencoCarattere"/>
    <w:rsid w:val="004B2C4E"/>
    <w:rPr>
      <w:rFonts w:ascii="Garamond" w:hAnsi="Garamond"/>
      <w:b/>
      <w:bCs/>
      <w:sz w:val="24"/>
      <w:szCs w:val="22"/>
    </w:rPr>
  </w:style>
  <w:style w:type="character" w:customStyle="1" w:styleId="Stile3Carattere">
    <w:name w:val="Stile3 Carattere"/>
    <w:basedOn w:val="Carpredefinitoparagrafo"/>
    <w:link w:val="Stile3"/>
    <w:rsid w:val="004B2C4E"/>
    <w:rPr>
      <w:rFonts w:eastAsia="Times New Roman" w:cs="Calibri"/>
      <w:b/>
      <w:sz w:val="22"/>
      <w:szCs w:val="22"/>
    </w:rPr>
  </w:style>
  <w:style w:type="paragraph" w:customStyle="1" w:styleId="titolo10">
    <w:name w:val="titolo1"/>
    <w:basedOn w:val="Normale"/>
    <w:link w:val="titolo1Carattere0"/>
    <w:qFormat/>
    <w:rsid w:val="004B2C4E"/>
    <w:rPr>
      <w:rFonts w:ascii="Calibri" w:eastAsia="Calibri" w:hAnsi="Calibri"/>
      <w:b/>
      <w:sz w:val="28"/>
      <w:szCs w:val="28"/>
    </w:rPr>
  </w:style>
  <w:style w:type="character" w:customStyle="1" w:styleId="titolo1Carattere0">
    <w:name w:val="titolo1 Carattere"/>
    <w:basedOn w:val="Carpredefinitoparagrafo"/>
    <w:link w:val="titolo10"/>
    <w:rsid w:val="004B2C4E"/>
    <w:rPr>
      <w:b/>
      <w:sz w:val="28"/>
      <w:szCs w:val="28"/>
      <w:lang w:eastAsia="en-US"/>
    </w:rPr>
  </w:style>
  <w:style w:type="paragraph" w:customStyle="1" w:styleId="TableParagraph">
    <w:name w:val="Table Paragraph"/>
    <w:basedOn w:val="Normale"/>
    <w:uiPriority w:val="1"/>
    <w:qFormat/>
    <w:rsid w:val="004B2C4E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hAnsi="Times New Roman"/>
      <w:szCs w:val="24"/>
      <w:lang w:eastAsia="it-IT"/>
    </w:rPr>
  </w:style>
  <w:style w:type="paragraph" w:customStyle="1" w:styleId="Stile4">
    <w:name w:val="Stile4"/>
    <w:basedOn w:val="Stile3"/>
    <w:link w:val="Stile4Carattere"/>
    <w:qFormat/>
    <w:rsid w:val="004B2C4E"/>
    <w:pPr>
      <w:ind w:left="930"/>
    </w:pPr>
  </w:style>
  <w:style w:type="paragraph" w:customStyle="1" w:styleId="Stile5">
    <w:name w:val="Stile5"/>
    <w:basedOn w:val="Stile3"/>
    <w:link w:val="Stile5Carattere"/>
    <w:qFormat/>
    <w:rsid w:val="004B2C4E"/>
    <w:rPr>
      <w:b w:val="0"/>
    </w:rPr>
  </w:style>
  <w:style w:type="character" w:customStyle="1" w:styleId="Stile4Carattere">
    <w:name w:val="Stile4 Carattere"/>
    <w:basedOn w:val="Stile3Carattere"/>
    <w:link w:val="Stile4"/>
    <w:rsid w:val="004B2C4E"/>
    <w:rPr>
      <w:rFonts w:eastAsia="Times New Roman" w:cs="Calibri"/>
      <w:b/>
      <w:sz w:val="22"/>
      <w:szCs w:val="22"/>
    </w:rPr>
  </w:style>
  <w:style w:type="character" w:customStyle="1" w:styleId="Stile5Carattere">
    <w:name w:val="Stile5 Carattere"/>
    <w:basedOn w:val="Stile3Carattere"/>
    <w:link w:val="Stile5"/>
    <w:rsid w:val="004B2C4E"/>
    <w:rPr>
      <w:rFonts w:eastAsia="Times New Roman" w:cs="Calibri"/>
      <w:b w:val="0"/>
      <w:sz w:val="22"/>
      <w:szCs w:val="22"/>
    </w:rPr>
  </w:style>
  <w:style w:type="numbering" w:customStyle="1" w:styleId="Nessunelenco2">
    <w:name w:val="Nessun elenco2"/>
    <w:next w:val="Nessunelenco"/>
    <w:uiPriority w:val="99"/>
    <w:semiHidden/>
    <w:unhideWhenUsed/>
    <w:rsid w:val="004B2C4E"/>
  </w:style>
  <w:style w:type="character" w:customStyle="1" w:styleId="Carpredefinitoparagrafo1">
    <w:name w:val="Car. predefinito paragrafo1"/>
    <w:rsid w:val="004B2C4E"/>
  </w:style>
  <w:style w:type="character" w:customStyle="1" w:styleId="NormalBoldChar">
    <w:name w:val="NormalBold Char"/>
    <w:rsid w:val="004B2C4E"/>
    <w:rPr>
      <w:rFonts w:ascii="Times New Roman" w:eastAsia="Times New Roman" w:hAnsi="Times New Roman" w:cs="Times New Roman"/>
      <w:b/>
      <w:sz w:val="24"/>
      <w:lang w:eastAsia="it-IT" w:bidi="it-IT"/>
    </w:rPr>
  </w:style>
  <w:style w:type="character" w:customStyle="1" w:styleId="DeltaViewInsertion">
    <w:name w:val="DeltaView Insertion"/>
    <w:rsid w:val="004B2C4E"/>
    <w:rPr>
      <w:b/>
      <w:i/>
      <w:spacing w:val="0"/>
    </w:rPr>
  </w:style>
  <w:style w:type="character" w:customStyle="1" w:styleId="Rimandonotaapidipagina1">
    <w:name w:val="Rimando nota a piè di pagina1"/>
    <w:rsid w:val="004B2C4E"/>
    <w:rPr>
      <w:shd w:val="clear" w:color="auto" w:fill="FFFFFF"/>
      <w:vertAlign w:val="superscript"/>
    </w:rPr>
  </w:style>
  <w:style w:type="character" w:customStyle="1" w:styleId="ListLabel1">
    <w:name w:val="ListLabel 1"/>
    <w:rsid w:val="004B2C4E"/>
    <w:rPr>
      <w:color w:val="000000"/>
    </w:rPr>
  </w:style>
  <w:style w:type="character" w:customStyle="1" w:styleId="ListLabel2">
    <w:name w:val="ListLabel 2"/>
    <w:rsid w:val="004B2C4E"/>
    <w:rPr>
      <w:sz w:val="16"/>
      <w:szCs w:val="16"/>
    </w:rPr>
  </w:style>
  <w:style w:type="character" w:customStyle="1" w:styleId="ListLabel3">
    <w:name w:val="ListLabel 3"/>
    <w:rsid w:val="004B2C4E"/>
    <w:rPr>
      <w:rFonts w:ascii="Arial" w:hAnsi="Arial"/>
      <w:b/>
      <w:i w:val="0"/>
      <w:sz w:val="15"/>
    </w:rPr>
  </w:style>
  <w:style w:type="character" w:customStyle="1" w:styleId="ListLabel4">
    <w:name w:val="ListLabel 4"/>
    <w:rsid w:val="004B2C4E"/>
    <w:rPr>
      <w:i w:val="0"/>
    </w:rPr>
  </w:style>
  <w:style w:type="character" w:customStyle="1" w:styleId="ListLabel5">
    <w:name w:val="ListLabel 5"/>
    <w:rsid w:val="004B2C4E"/>
    <w:rPr>
      <w:rFonts w:ascii="Arial" w:hAnsi="Arial"/>
      <w:i w:val="0"/>
      <w:sz w:val="15"/>
    </w:rPr>
  </w:style>
  <w:style w:type="character" w:customStyle="1" w:styleId="ListLabel6">
    <w:name w:val="ListLabel 6"/>
    <w:rsid w:val="004B2C4E"/>
    <w:rPr>
      <w:color w:val="000000"/>
    </w:rPr>
  </w:style>
  <w:style w:type="character" w:customStyle="1" w:styleId="ListLabel7">
    <w:name w:val="ListLabel 7"/>
    <w:rsid w:val="004B2C4E"/>
    <w:rPr>
      <w:rFonts w:eastAsia="Calibri" w:cs="Arial"/>
      <w:b w:val="0"/>
      <w:color w:val="00000A"/>
    </w:rPr>
  </w:style>
  <w:style w:type="character" w:customStyle="1" w:styleId="ListLabel8">
    <w:name w:val="ListLabel 8"/>
    <w:rsid w:val="004B2C4E"/>
    <w:rPr>
      <w:rFonts w:cs="Courier New"/>
    </w:rPr>
  </w:style>
  <w:style w:type="character" w:customStyle="1" w:styleId="ListLabel9">
    <w:name w:val="ListLabel 9"/>
    <w:rsid w:val="004B2C4E"/>
    <w:rPr>
      <w:rFonts w:cs="Courier New"/>
    </w:rPr>
  </w:style>
  <w:style w:type="character" w:customStyle="1" w:styleId="ListLabel10">
    <w:name w:val="ListLabel 10"/>
    <w:rsid w:val="004B2C4E"/>
    <w:rPr>
      <w:rFonts w:cs="Courier New"/>
    </w:rPr>
  </w:style>
  <w:style w:type="character" w:customStyle="1" w:styleId="ListLabel11">
    <w:name w:val="ListLabel 11"/>
    <w:rsid w:val="004B2C4E"/>
    <w:rPr>
      <w:rFonts w:eastAsia="Calibri" w:cs="Arial"/>
    </w:rPr>
  </w:style>
  <w:style w:type="character" w:customStyle="1" w:styleId="ListLabel12">
    <w:name w:val="ListLabel 12"/>
    <w:rsid w:val="004B2C4E"/>
    <w:rPr>
      <w:rFonts w:cs="Courier New"/>
    </w:rPr>
  </w:style>
  <w:style w:type="character" w:customStyle="1" w:styleId="ListLabel13">
    <w:name w:val="ListLabel 13"/>
    <w:rsid w:val="004B2C4E"/>
    <w:rPr>
      <w:rFonts w:cs="Courier New"/>
    </w:rPr>
  </w:style>
  <w:style w:type="character" w:customStyle="1" w:styleId="ListLabel14">
    <w:name w:val="ListLabel 14"/>
    <w:rsid w:val="004B2C4E"/>
    <w:rPr>
      <w:rFonts w:cs="Courier New"/>
    </w:rPr>
  </w:style>
  <w:style w:type="character" w:customStyle="1" w:styleId="ListLabel15">
    <w:name w:val="ListLabel 15"/>
    <w:rsid w:val="004B2C4E"/>
    <w:rPr>
      <w:rFonts w:eastAsia="Calibri" w:cs="Arial"/>
      <w:color w:val="FF0000"/>
    </w:rPr>
  </w:style>
  <w:style w:type="character" w:customStyle="1" w:styleId="ListLabel16">
    <w:name w:val="ListLabel 16"/>
    <w:rsid w:val="004B2C4E"/>
    <w:rPr>
      <w:rFonts w:cs="Courier New"/>
    </w:rPr>
  </w:style>
  <w:style w:type="character" w:customStyle="1" w:styleId="ListLabel17">
    <w:name w:val="ListLabel 17"/>
    <w:rsid w:val="004B2C4E"/>
    <w:rPr>
      <w:rFonts w:cs="Courier New"/>
    </w:rPr>
  </w:style>
  <w:style w:type="character" w:customStyle="1" w:styleId="ListLabel18">
    <w:name w:val="ListLabel 18"/>
    <w:rsid w:val="004B2C4E"/>
    <w:rPr>
      <w:rFonts w:cs="Courier New"/>
    </w:rPr>
  </w:style>
  <w:style w:type="character" w:customStyle="1" w:styleId="ListLabel19">
    <w:name w:val="ListLabel 19"/>
    <w:rsid w:val="004B2C4E"/>
    <w:rPr>
      <w:rFonts w:cs="Courier New"/>
    </w:rPr>
  </w:style>
  <w:style w:type="character" w:customStyle="1" w:styleId="ListLabel20">
    <w:name w:val="ListLabel 20"/>
    <w:rsid w:val="004B2C4E"/>
    <w:rPr>
      <w:rFonts w:cs="Courier New"/>
    </w:rPr>
  </w:style>
  <w:style w:type="character" w:customStyle="1" w:styleId="ListLabel21">
    <w:name w:val="ListLabel 21"/>
    <w:rsid w:val="004B2C4E"/>
    <w:rPr>
      <w:rFonts w:cs="Courier New"/>
    </w:rPr>
  </w:style>
  <w:style w:type="character" w:customStyle="1" w:styleId="Caratterenotaapidipagina">
    <w:name w:val="Carattere nota a piè di pagina"/>
    <w:rsid w:val="004B2C4E"/>
  </w:style>
  <w:style w:type="character" w:customStyle="1" w:styleId="Caratterenotadichiusura">
    <w:name w:val="Carattere nota di chiusura"/>
    <w:rsid w:val="004B2C4E"/>
  </w:style>
  <w:style w:type="character" w:customStyle="1" w:styleId="ListLabel22">
    <w:name w:val="ListLabel 22"/>
    <w:rsid w:val="004B2C4E"/>
    <w:rPr>
      <w:sz w:val="16"/>
      <w:szCs w:val="16"/>
    </w:rPr>
  </w:style>
  <w:style w:type="character" w:customStyle="1" w:styleId="ListLabel23">
    <w:name w:val="ListLabel 23"/>
    <w:rsid w:val="004B2C4E"/>
    <w:rPr>
      <w:rFonts w:ascii="Arial" w:hAnsi="Arial" w:cs="Symbol"/>
      <w:sz w:val="15"/>
    </w:rPr>
  </w:style>
  <w:style w:type="character" w:customStyle="1" w:styleId="ListLabel24">
    <w:name w:val="ListLabel 24"/>
    <w:rsid w:val="004B2C4E"/>
    <w:rPr>
      <w:rFonts w:ascii="Arial" w:hAnsi="Arial"/>
      <w:b/>
      <w:i w:val="0"/>
      <w:sz w:val="15"/>
    </w:rPr>
  </w:style>
  <w:style w:type="character" w:customStyle="1" w:styleId="ListLabel25">
    <w:name w:val="ListLabel 25"/>
    <w:rsid w:val="004B2C4E"/>
    <w:rPr>
      <w:rFonts w:ascii="Arial" w:hAnsi="Arial"/>
      <w:i w:val="0"/>
      <w:sz w:val="15"/>
    </w:rPr>
  </w:style>
  <w:style w:type="character" w:customStyle="1" w:styleId="ListLabel26">
    <w:name w:val="ListLabel 26"/>
    <w:rsid w:val="004B2C4E"/>
    <w:rPr>
      <w:rFonts w:ascii="Arial" w:hAnsi="Arial" w:cs="Symbol"/>
      <w:sz w:val="15"/>
    </w:rPr>
  </w:style>
  <w:style w:type="character" w:customStyle="1" w:styleId="ListLabel27">
    <w:name w:val="ListLabel 27"/>
    <w:rsid w:val="004B2C4E"/>
    <w:rPr>
      <w:rFonts w:ascii="Arial" w:hAnsi="Arial" w:cs="Courier New"/>
      <w:sz w:val="14"/>
    </w:rPr>
  </w:style>
  <w:style w:type="character" w:customStyle="1" w:styleId="ListLabel28">
    <w:name w:val="ListLabel 28"/>
    <w:rsid w:val="004B2C4E"/>
    <w:rPr>
      <w:rFonts w:cs="Courier New"/>
    </w:rPr>
  </w:style>
  <w:style w:type="character" w:customStyle="1" w:styleId="ListLabel29">
    <w:name w:val="ListLabel 29"/>
    <w:rsid w:val="004B2C4E"/>
    <w:rPr>
      <w:rFonts w:cs="Wingdings"/>
    </w:rPr>
  </w:style>
  <w:style w:type="character" w:customStyle="1" w:styleId="ListLabel30">
    <w:name w:val="ListLabel 30"/>
    <w:rsid w:val="004B2C4E"/>
    <w:rPr>
      <w:rFonts w:cs="Symbol"/>
    </w:rPr>
  </w:style>
  <w:style w:type="character" w:customStyle="1" w:styleId="ListLabel31">
    <w:name w:val="ListLabel 31"/>
    <w:rsid w:val="004B2C4E"/>
    <w:rPr>
      <w:rFonts w:cs="Courier New"/>
    </w:rPr>
  </w:style>
  <w:style w:type="character" w:customStyle="1" w:styleId="ListLabel32">
    <w:name w:val="ListLabel 32"/>
    <w:rsid w:val="004B2C4E"/>
    <w:rPr>
      <w:rFonts w:cs="Wingdings"/>
    </w:rPr>
  </w:style>
  <w:style w:type="character" w:customStyle="1" w:styleId="ListLabel33">
    <w:name w:val="ListLabel 33"/>
    <w:rsid w:val="004B2C4E"/>
    <w:rPr>
      <w:rFonts w:cs="Symbol"/>
    </w:rPr>
  </w:style>
  <w:style w:type="character" w:customStyle="1" w:styleId="ListLabel34">
    <w:name w:val="ListLabel 34"/>
    <w:rsid w:val="004B2C4E"/>
    <w:rPr>
      <w:rFonts w:cs="Courier New"/>
    </w:rPr>
  </w:style>
  <w:style w:type="character" w:customStyle="1" w:styleId="ListLabel35">
    <w:name w:val="ListLabel 35"/>
    <w:rsid w:val="004B2C4E"/>
    <w:rPr>
      <w:rFonts w:cs="Wingdings"/>
    </w:rPr>
  </w:style>
  <w:style w:type="character" w:customStyle="1" w:styleId="ListLabel36">
    <w:name w:val="ListLabel 36"/>
    <w:rsid w:val="004B2C4E"/>
    <w:rPr>
      <w:rFonts w:ascii="Arial" w:hAnsi="Arial" w:cs="Symbol"/>
      <w:sz w:val="15"/>
    </w:rPr>
  </w:style>
  <w:style w:type="character" w:customStyle="1" w:styleId="ListLabel37">
    <w:name w:val="ListLabel 37"/>
    <w:rsid w:val="004B2C4E"/>
    <w:rPr>
      <w:rFonts w:ascii="Arial" w:hAnsi="Arial"/>
      <w:b/>
      <w:i w:val="0"/>
      <w:sz w:val="15"/>
    </w:rPr>
  </w:style>
  <w:style w:type="character" w:customStyle="1" w:styleId="ListLabel38">
    <w:name w:val="ListLabel 38"/>
    <w:rsid w:val="004B2C4E"/>
    <w:rPr>
      <w:rFonts w:ascii="Arial" w:hAnsi="Arial"/>
      <w:i w:val="0"/>
      <w:sz w:val="15"/>
    </w:rPr>
  </w:style>
  <w:style w:type="character" w:customStyle="1" w:styleId="ListLabel39">
    <w:name w:val="ListLabel 39"/>
    <w:rsid w:val="004B2C4E"/>
    <w:rPr>
      <w:rFonts w:ascii="Arial" w:hAnsi="Arial" w:cs="Symbol"/>
      <w:sz w:val="15"/>
    </w:rPr>
  </w:style>
  <w:style w:type="character" w:customStyle="1" w:styleId="ListLabel40">
    <w:name w:val="ListLabel 40"/>
    <w:rsid w:val="004B2C4E"/>
    <w:rPr>
      <w:rFonts w:cs="Courier New"/>
      <w:sz w:val="14"/>
    </w:rPr>
  </w:style>
  <w:style w:type="character" w:customStyle="1" w:styleId="ListLabel41">
    <w:name w:val="ListLabel 41"/>
    <w:rsid w:val="004B2C4E"/>
    <w:rPr>
      <w:rFonts w:cs="Courier New"/>
    </w:rPr>
  </w:style>
  <w:style w:type="character" w:customStyle="1" w:styleId="ListLabel42">
    <w:name w:val="ListLabel 42"/>
    <w:rsid w:val="004B2C4E"/>
    <w:rPr>
      <w:rFonts w:cs="Wingdings"/>
    </w:rPr>
  </w:style>
  <w:style w:type="character" w:customStyle="1" w:styleId="ListLabel43">
    <w:name w:val="ListLabel 43"/>
    <w:rsid w:val="004B2C4E"/>
    <w:rPr>
      <w:rFonts w:cs="Symbol"/>
    </w:rPr>
  </w:style>
  <w:style w:type="character" w:customStyle="1" w:styleId="ListLabel44">
    <w:name w:val="ListLabel 44"/>
    <w:rsid w:val="004B2C4E"/>
    <w:rPr>
      <w:rFonts w:cs="Courier New"/>
    </w:rPr>
  </w:style>
  <w:style w:type="character" w:customStyle="1" w:styleId="ListLabel45">
    <w:name w:val="ListLabel 45"/>
    <w:rsid w:val="004B2C4E"/>
    <w:rPr>
      <w:rFonts w:cs="Wingdings"/>
    </w:rPr>
  </w:style>
  <w:style w:type="character" w:customStyle="1" w:styleId="ListLabel46">
    <w:name w:val="ListLabel 46"/>
    <w:rsid w:val="004B2C4E"/>
    <w:rPr>
      <w:rFonts w:cs="Symbol"/>
    </w:rPr>
  </w:style>
  <w:style w:type="character" w:customStyle="1" w:styleId="ListLabel47">
    <w:name w:val="ListLabel 47"/>
    <w:rsid w:val="004B2C4E"/>
    <w:rPr>
      <w:rFonts w:cs="Courier New"/>
    </w:rPr>
  </w:style>
  <w:style w:type="character" w:customStyle="1" w:styleId="ListLabel48">
    <w:name w:val="ListLabel 48"/>
    <w:rsid w:val="004B2C4E"/>
    <w:rPr>
      <w:rFonts w:cs="Wingdings"/>
    </w:rPr>
  </w:style>
  <w:style w:type="character" w:customStyle="1" w:styleId="ListLabel49">
    <w:name w:val="ListLabel 49"/>
    <w:rsid w:val="004B2C4E"/>
    <w:rPr>
      <w:rFonts w:ascii="Arial" w:hAnsi="Arial" w:cs="Symbol"/>
      <w:sz w:val="15"/>
    </w:rPr>
  </w:style>
  <w:style w:type="character" w:customStyle="1" w:styleId="ListLabel50">
    <w:name w:val="ListLabel 50"/>
    <w:rsid w:val="004B2C4E"/>
    <w:rPr>
      <w:rFonts w:ascii="Arial" w:hAnsi="Arial"/>
      <w:b/>
      <w:i w:val="0"/>
      <w:sz w:val="15"/>
    </w:rPr>
  </w:style>
  <w:style w:type="character" w:customStyle="1" w:styleId="ListLabel51">
    <w:name w:val="ListLabel 51"/>
    <w:rsid w:val="004B2C4E"/>
    <w:rPr>
      <w:rFonts w:ascii="Arial" w:hAnsi="Arial"/>
      <w:i w:val="0"/>
      <w:sz w:val="15"/>
    </w:rPr>
  </w:style>
  <w:style w:type="character" w:customStyle="1" w:styleId="ListLabel52">
    <w:name w:val="ListLabel 52"/>
    <w:rsid w:val="004B2C4E"/>
    <w:rPr>
      <w:rFonts w:ascii="Arial" w:hAnsi="Arial" w:cs="Symbol"/>
      <w:sz w:val="15"/>
    </w:rPr>
  </w:style>
  <w:style w:type="character" w:customStyle="1" w:styleId="ListLabel53">
    <w:name w:val="ListLabel 53"/>
    <w:rsid w:val="004B2C4E"/>
    <w:rPr>
      <w:rFonts w:cs="Courier New"/>
      <w:sz w:val="14"/>
    </w:rPr>
  </w:style>
  <w:style w:type="character" w:customStyle="1" w:styleId="ListLabel54">
    <w:name w:val="ListLabel 54"/>
    <w:rsid w:val="004B2C4E"/>
    <w:rPr>
      <w:rFonts w:cs="Courier New"/>
    </w:rPr>
  </w:style>
  <w:style w:type="character" w:customStyle="1" w:styleId="ListLabel55">
    <w:name w:val="ListLabel 55"/>
    <w:rsid w:val="004B2C4E"/>
    <w:rPr>
      <w:rFonts w:cs="Wingdings"/>
    </w:rPr>
  </w:style>
  <w:style w:type="character" w:customStyle="1" w:styleId="ListLabel56">
    <w:name w:val="ListLabel 56"/>
    <w:rsid w:val="004B2C4E"/>
    <w:rPr>
      <w:rFonts w:cs="Symbol"/>
    </w:rPr>
  </w:style>
  <w:style w:type="character" w:customStyle="1" w:styleId="ListLabel57">
    <w:name w:val="ListLabel 57"/>
    <w:rsid w:val="004B2C4E"/>
    <w:rPr>
      <w:rFonts w:cs="Courier New"/>
    </w:rPr>
  </w:style>
  <w:style w:type="character" w:customStyle="1" w:styleId="ListLabel58">
    <w:name w:val="ListLabel 58"/>
    <w:rsid w:val="004B2C4E"/>
    <w:rPr>
      <w:rFonts w:cs="Wingdings"/>
    </w:rPr>
  </w:style>
  <w:style w:type="character" w:customStyle="1" w:styleId="ListLabel59">
    <w:name w:val="ListLabel 59"/>
    <w:rsid w:val="004B2C4E"/>
    <w:rPr>
      <w:rFonts w:cs="Symbol"/>
    </w:rPr>
  </w:style>
  <w:style w:type="character" w:customStyle="1" w:styleId="ListLabel60">
    <w:name w:val="ListLabel 60"/>
    <w:rsid w:val="004B2C4E"/>
    <w:rPr>
      <w:rFonts w:cs="Courier New"/>
    </w:rPr>
  </w:style>
  <w:style w:type="character" w:customStyle="1" w:styleId="ListLabel61">
    <w:name w:val="ListLabel 61"/>
    <w:rsid w:val="004B2C4E"/>
    <w:rPr>
      <w:rFonts w:cs="Wingdings"/>
    </w:rPr>
  </w:style>
  <w:style w:type="character" w:customStyle="1" w:styleId="ListLabel62">
    <w:name w:val="ListLabel 62"/>
    <w:rsid w:val="004B2C4E"/>
    <w:rPr>
      <w:rFonts w:ascii="Arial" w:hAnsi="Arial" w:cs="Symbol"/>
      <w:sz w:val="15"/>
    </w:rPr>
  </w:style>
  <w:style w:type="character" w:customStyle="1" w:styleId="ListLabel63">
    <w:name w:val="ListLabel 63"/>
    <w:rsid w:val="004B2C4E"/>
    <w:rPr>
      <w:rFonts w:ascii="Arial" w:hAnsi="Arial"/>
      <w:b/>
      <w:i w:val="0"/>
      <w:sz w:val="15"/>
    </w:rPr>
  </w:style>
  <w:style w:type="character" w:customStyle="1" w:styleId="ListLabel64">
    <w:name w:val="ListLabel 64"/>
    <w:rsid w:val="004B2C4E"/>
    <w:rPr>
      <w:rFonts w:ascii="Arial" w:hAnsi="Arial"/>
      <w:i w:val="0"/>
      <w:sz w:val="15"/>
    </w:rPr>
  </w:style>
  <w:style w:type="character" w:customStyle="1" w:styleId="ListLabel65">
    <w:name w:val="ListLabel 65"/>
    <w:rsid w:val="004B2C4E"/>
    <w:rPr>
      <w:rFonts w:ascii="Arial" w:hAnsi="Arial" w:cs="Symbol"/>
      <w:sz w:val="15"/>
    </w:rPr>
  </w:style>
  <w:style w:type="character" w:customStyle="1" w:styleId="ListLabel66">
    <w:name w:val="ListLabel 66"/>
    <w:rsid w:val="004B2C4E"/>
    <w:rPr>
      <w:rFonts w:cs="Courier New"/>
      <w:sz w:val="14"/>
    </w:rPr>
  </w:style>
  <w:style w:type="character" w:customStyle="1" w:styleId="ListLabel67">
    <w:name w:val="ListLabel 67"/>
    <w:rsid w:val="004B2C4E"/>
    <w:rPr>
      <w:rFonts w:cs="Courier New"/>
    </w:rPr>
  </w:style>
  <w:style w:type="character" w:customStyle="1" w:styleId="ListLabel68">
    <w:name w:val="ListLabel 68"/>
    <w:rsid w:val="004B2C4E"/>
    <w:rPr>
      <w:rFonts w:cs="Wingdings"/>
    </w:rPr>
  </w:style>
  <w:style w:type="character" w:customStyle="1" w:styleId="ListLabel69">
    <w:name w:val="ListLabel 69"/>
    <w:rsid w:val="004B2C4E"/>
    <w:rPr>
      <w:rFonts w:cs="Symbol"/>
    </w:rPr>
  </w:style>
  <w:style w:type="character" w:customStyle="1" w:styleId="ListLabel70">
    <w:name w:val="ListLabel 70"/>
    <w:rsid w:val="004B2C4E"/>
    <w:rPr>
      <w:rFonts w:cs="Courier New"/>
    </w:rPr>
  </w:style>
  <w:style w:type="character" w:customStyle="1" w:styleId="ListLabel71">
    <w:name w:val="ListLabel 71"/>
    <w:rsid w:val="004B2C4E"/>
    <w:rPr>
      <w:rFonts w:cs="Wingdings"/>
    </w:rPr>
  </w:style>
  <w:style w:type="character" w:customStyle="1" w:styleId="ListLabel72">
    <w:name w:val="ListLabel 72"/>
    <w:rsid w:val="004B2C4E"/>
    <w:rPr>
      <w:rFonts w:cs="Symbol"/>
    </w:rPr>
  </w:style>
  <w:style w:type="character" w:customStyle="1" w:styleId="ListLabel73">
    <w:name w:val="ListLabel 73"/>
    <w:rsid w:val="004B2C4E"/>
    <w:rPr>
      <w:rFonts w:cs="Courier New"/>
    </w:rPr>
  </w:style>
  <w:style w:type="character" w:customStyle="1" w:styleId="ListLabel74">
    <w:name w:val="ListLabel 74"/>
    <w:rsid w:val="004B2C4E"/>
    <w:rPr>
      <w:rFonts w:cs="Wingdings"/>
    </w:rPr>
  </w:style>
  <w:style w:type="paragraph" w:customStyle="1" w:styleId="Titolo11">
    <w:name w:val="Titolo1"/>
    <w:basedOn w:val="Normale"/>
    <w:next w:val="Corpotesto"/>
    <w:rsid w:val="004B2C4E"/>
    <w:pPr>
      <w:keepNext/>
      <w:suppressAutoHyphens/>
      <w:spacing w:before="240" w:after="120" w:line="240" w:lineRule="auto"/>
      <w:jc w:val="left"/>
    </w:pPr>
    <w:rPr>
      <w:rFonts w:ascii="Liberation Sans" w:eastAsia="Arial Unicode MS" w:hAnsi="Liberation Sans" w:cs="Mangal"/>
      <w:color w:val="00000A"/>
      <w:kern w:val="1"/>
      <w:sz w:val="28"/>
      <w:szCs w:val="28"/>
      <w:lang w:eastAsia="it-IT" w:bidi="it-IT"/>
    </w:rPr>
  </w:style>
  <w:style w:type="paragraph" w:styleId="Elenco">
    <w:name w:val="List"/>
    <w:basedOn w:val="Corpotesto"/>
    <w:rsid w:val="004B2C4E"/>
    <w:pPr>
      <w:widowControl/>
      <w:suppressAutoHyphens/>
      <w:spacing w:after="140" w:line="288" w:lineRule="auto"/>
      <w:jc w:val="left"/>
    </w:pPr>
    <w:rPr>
      <w:rFonts w:eastAsia="Calibri" w:cs="Mangal"/>
      <w:color w:val="00000A"/>
      <w:kern w:val="1"/>
      <w:sz w:val="24"/>
      <w:szCs w:val="22"/>
      <w:lang w:val="it-IT" w:eastAsia="it-IT" w:bidi="it-IT"/>
    </w:rPr>
  </w:style>
  <w:style w:type="paragraph" w:customStyle="1" w:styleId="Indice">
    <w:name w:val="Indice"/>
    <w:basedOn w:val="Normale"/>
    <w:rsid w:val="004B2C4E"/>
    <w:pPr>
      <w:suppressLineNumbers/>
      <w:suppressAutoHyphens/>
      <w:spacing w:before="120" w:after="120" w:line="240" w:lineRule="auto"/>
      <w:jc w:val="left"/>
    </w:pPr>
    <w:rPr>
      <w:rFonts w:ascii="Times New Roman" w:eastAsia="Calibri" w:hAnsi="Times New Roman" w:cs="Mangal"/>
      <w:color w:val="00000A"/>
      <w:kern w:val="1"/>
      <w:lang w:eastAsia="it-IT" w:bidi="it-IT"/>
    </w:rPr>
  </w:style>
  <w:style w:type="paragraph" w:customStyle="1" w:styleId="NormalBold">
    <w:name w:val="NormalBold"/>
    <w:basedOn w:val="Normale"/>
    <w:rsid w:val="004B2C4E"/>
    <w:pPr>
      <w:widowControl w:val="0"/>
      <w:suppressAutoHyphens/>
      <w:spacing w:line="240" w:lineRule="auto"/>
      <w:jc w:val="left"/>
    </w:pPr>
    <w:rPr>
      <w:rFonts w:ascii="Times New Roman" w:hAnsi="Times New Roman"/>
      <w:b/>
      <w:color w:val="00000A"/>
      <w:kern w:val="1"/>
      <w:lang w:eastAsia="it-IT" w:bidi="it-IT"/>
    </w:rPr>
  </w:style>
  <w:style w:type="paragraph" w:customStyle="1" w:styleId="Testonotaapidipagina1">
    <w:name w:val="Testo nota a piè di pagina1"/>
    <w:basedOn w:val="Normale"/>
    <w:rsid w:val="004B2C4E"/>
    <w:pPr>
      <w:suppressAutoHyphens/>
      <w:spacing w:line="240" w:lineRule="auto"/>
      <w:ind w:left="720" w:hanging="720"/>
      <w:jc w:val="left"/>
    </w:pPr>
    <w:rPr>
      <w:rFonts w:ascii="Times New Roman" w:eastAsia="Calibri" w:hAnsi="Times New Roman"/>
      <w:color w:val="00000A"/>
      <w:kern w:val="1"/>
      <w:sz w:val="20"/>
      <w:szCs w:val="20"/>
      <w:lang w:eastAsia="it-IT" w:bidi="it-IT"/>
    </w:rPr>
  </w:style>
  <w:style w:type="paragraph" w:customStyle="1" w:styleId="Text1">
    <w:name w:val="Text 1"/>
    <w:basedOn w:val="Normale"/>
    <w:rsid w:val="004B2C4E"/>
    <w:pPr>
      <w:suppressAutoHyphens/>
      <w:spacing w:before="120" w:after="120" w:line="240" w:lineRule="auto"/>
      <w:ind w:left="850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ormalLeft">
    <w:name w:val="Normal Left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0">
    <w:name w:val="Tiret 0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ret1">
    <w:name w:val="Tiret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1">
    <w:name w:val="NumPar 1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2">
    <w:name w:val="NumPar 2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3">
    <w:name w:val="NumPar 3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NumPar4">
    <w:name w:val="NumPar 4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ChapterTitle">
    <w:name w:val="Chapter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color w:val="00000A"/>
      <w:kern w:val="1"/>
      <w:sz w:val="32"/>
      <w:lang w:eastAsia="it-IT" w:bidi="it-IT"/>
    </w:rPr>
  </w:style>
  <w:style w:type="paragraph" w:customStyle="1" w:styleId="SectionTitle">
    <w:name w:val="SectionTitle"/>
    <w:basedOn w:val="Normale"/>
    <w:rsid w:val="004B2C4E"/>
    <w:pPr>
      <w:keepNext/>
      <w:suppressAutoHyphens/>
      <w:spacing w:before="120" w:after="360" w:line="240" w:lineRule="auto"/>
      <w:jc w:val="center"/>
    </w:pPr>
    <w:rPr>
      <w:rFonts w:ascii="Times New Roman" w:eastAsia="Calibri" w:hAnsi="Times New Roman"/>
      <w:b/>
      <w:smallCaps/>
      <w:color w:val="00000A"/>
      <w:kern w:val="1"/>
      <w:sz w:val="28"/>
      <w:lang w:eastAsia="it-IT" w:bidi="it-IT"/>
    </w:rPr>
  </w:style>
  <w:style w:type="paragraph" w:customStyle="1" w:styleId="Annexetitre">
    <w:name w:val="Annexe titre"/>
    <w:basedOn w:val="Normale"/>
    <w:rsid w:val="004B2C4E"/>
    <w:pPr>
      <w:suppressAutoHyphens/>
      <w:spacing w:before="120" w:after="120" w:line="240" w:lineRule="auto"/>
      <w:jc w:val="center"/>
    </w:pPr>
    <w:rPr>
      <w:rFonts w:ascii="Times New Roman" w:eastAsia="Calibri" w:hAnsi="Times New Roman"/>
      <w:b/>
      <w:color w:val="00000A"/>
      <w:kern w:val="1"/>
      <w:u w:val="single"/>
      <w:lang w:eastAsia="it-IT" w:bidi="it-IT"/>
    </w:rPr>
  </w:style>
  <w:style w:type="paragraph" w:customStyle="1" w:styleId="Titrearticle">
    <w:name w:val="Titre article"/>
    <w:basedOn w:val="Normale"/>
    <w:rsid w:val="004B2C4E"/>
    <w:pPr>
      <w:keepNext/>
      <w:suppressAutoHyphens/>
      <w:spacing w:before="360" w:after="120" w:line="240" w:lineRule="auto"/>
      <w:jc w:val="center"/>
    </w:pPr>
    <w:rPr>
      <w:rFonts w:ascii="Times New Roman" w:eastAsia="Calibri" w:hAnsi="Times New Roman"/>
      <w:i/>
      <w:color w:val="00000A"/>
      <w:kern w:val="1"/>
      <w:lang w:eastAsia="it-IT" w:bidi="it-IT"/>
    </w:rPr>
  </w:style>
  <w:style w:type="paragraph" w:customStyle="1" w:styleId="Testofumetto1">
    <w:name w:val="Testo fumetto1"/>
    <w:basedOn w:val="Normale"/>
    <w:rsid w:val="004B2C4E"/>
    <w:pPr>
      <w:suppressAutoHyphens/>
      <w:spacing w:line="240" w:lineRule="auto"/>
      <w:jc w:val="left"/>
    </w:pPr>
    <w:rPr>
      <w:rFonts w:ascii="Tahoma" w:eastAsia="Calibri" w:hAnsi="Tahoma" w:cs="Tahoma"/>
      <w:color w:val="00000A"/>
      <w:kern w:val="1"/>
      <w:sz w:val="16"/>
      <w:szCs w:val="16"/>
      <w:lang w:eastAsia="it-IT" w:bidi="it-IT"/>
    </w:rPr>
  </w:style>
  <w:style w:type="paragraph" w:customStyle="1" w:styleId="NormaleWeb1">
    <w:name w:val="Normale (Web)1"/>
    <w:basedOn w:val="Normale"/>
    <w:rsid w:val="004B2C4E"/>
    <w:pPr>
      <w:suppressAutoHyphens/>
      <w:spacing w:before="280" w:after="280" w:line="240" w:lineRule="auto"/>
      <w:jc w:val="left"/>
    </w:pPr>
    <w:rPr>
      <w:rFonts w:ascii="Times New Roman" w:hAnsi="Times New Roman"/>
      <w:color w:val="00000A"/>
      <w:kern w:val="1"/>
      <w:szCs w:val="24"/>
      <w:lang w:eastAsia="it-IT"/>
    </w:rPr>
  </w:style>
  <w:style w:type="paragraph" w:customStyle="1" w:styleId="Contenutotabella">
    <w:name w:val="Contenuto tabella"/>
    <w:basedOn w:val="Normale"/>
    <w:rsid w:val="004B2C4E"/>
    <w:pPr>
      <w:suppressAutoHyphens/>
      <w:spacing w:before="120" w:after="120" w:line="240" w:lineRule="auto"/>
      <w:jc w:val="left"/>
    </w:pPr>
    <w:rPr>
      <w:rFonts w:ascii="Times New Roman" w:eastAsia="Calibri" w:hAnsi="Times New Roman"/>
      <w:color w:val="00000A"/>
      <w:kern w:val="1"/>
      <w:lang w:eastAsia="it-IT" w:bidi="it-IT"/>
    </w:rPr>
  </w:style>
  <w:style w:type="paragraph" w:customStyle="1" w:styleId="Titolotabella">
    <w:name w:val="Titolo tabella"/>
    <w:basedOn w:val="Contenutotabella"/>
    <w:rsid w:val="004B2C4E"/>
  </w:style>
  <w:style w:type="paragraph" w:customStyle="1" w:styleId="western">
    <w:name w:val="western"/>
    <w:basedOn w:val="Normale"/>
    <w:rsid w:val="004B2C4E"/>
    <w:pPr>
      <w:spacing w:before="100" w:beforeAutospacing="1" w:after="142" w:line="288" w:lineRule="auto"/>
      <w:jc w:val="left"/>
    </w:pPr>
    <w:rPr>
      <w:rFonts w:ascii="Times New Roman" w:hAnsi="Times New Roman"/>
      <w:szCs w:val="24"/>
      <w:lang w:eastAsia="it-IT"/>
    </w:rPr>
  </w:style>
  <w:style w:type="character" w:customStyle="1" w:styleId="small">
    <w:name w:val="small"/>
    <w:basedOn w:val="Carpredefinitoparagrafo"/>
    <w:rsid w:val="004B2C4E"/>
  </w:style>
  <w:style w:type="character" w:customStyle="1" w:styleId="TestofumettoCarattere1">
    <w:name w:val="Testo fumetto Carattere1"/>
    <w:uiPriority w:val="99"/>
    <w:semiHidden/>
    <w:rsid w:val="004B2C4E"/>
    <w:rPr>
      <w:rFonts w:ascii="Tahoma" w:eastAsia="Calibri" w:hAnsi="Tahoma" w:cs="Tahoma"/>
      <w:color w:val="00000A"/>
      <w:kern w:val="1"/>
      <w:sz w:val="16"/>
      <w:szCs w:val="16"/>
      <w:lang w:bidi="it-IT"/>
    </w:rPr>
  </w:style>
  <w:style w:type="character" w:customStyle="1" w:styleId="Corpodeltesto">
    <w:name w:val="Corpo del testo_"/>
    <w:basedOn w:val="Carpredefinitoparagrafo"/>
    <w:rsid w:val="00FE0EC2"/>
    <w:rPr>
      <w:rFonts w:cs="Calibri"/>
      <w:sz w:val="22"/>
      <w:szCs w:val="22"/>
      <w:shd w:val="clear" w:color="auto" w:fill="FFFFFF"/>
    </w:rPr>
  </w:style>
  <w:style w:type="numbering" w:customStyle="1" w:styleId="Nessunelenco3">
    <w:name w:val="Nessun elenco3"/>
    <w:next w:val="Nessunelenco"/>
    <w:uiPriority w:val="99"/>
    <w:semiHidden/>
    <w:unhideWhenUsed/>
    <w:rsid w:val="006C52A0"/>
  </w:style>
  <w:style w:type="table" w:customStyle="1" w:styleId="Grigliatabella3">
    <w:name w:val="Griglia tabella3"/>
    <w:basedOn w:val="Tabellanormale"/>
    <w:next w:val="Grigliatabella"/>
    <w:rsid w:val="006C52A0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Nessunelenco11">
    <w:name w:val="Nessun elenco11"/>
    <w:next w:val="Nessunelenco"/>
    <w:uiPriority w:val="99"/>
    <w:semiHidden/>
    <w:unhideWhenUsed/>
    <w:rsid w:val="006C52A0"/>
  </w:style>
  <w:style w:type="table" w:customStyle="1" w:styleId="Grigliatabella12">
    <w:name w:val="Griglia tabella12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1">
    <w:name w:val="Griglia tabella111"/>
    <w:basedOn w:val="Tabellanormale"/>
    <w:next w:val="Grigliatabella"/>
    <w:uiPriority w:val="59"/>
    <w:rsid w:val="006C52A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basedOn w:val="Tabellanormale"/>
    <w:next w:val="Grigliatabella"/>
    <w:rsid w:val="006C52A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Stile21">
    <w:name w:val="Stile21"/>
    <w:uiPriority w:val="99"/>
    <w:rsid w:val="006C52A0"/>
  </w:style>
  <w:style w:type="numbering" w:customStyle="1" w:styleId="Nessunelenco21">
    <w:name w:val="Nessun elenco21"/>
    <w:next w:val="Nessunelenco"/>
    <w:uiPriority w:val="99"/>
    <w:semiHidden/>
    <w:unhideWhenUsed/>
    <w:rsid w:val="006C52A0"/>
  </w:style>
  <w:style w:type="table" w:customStyle="1" w:styleId="Grigliatabella4">
    <w:name w:val="Griglia tabella4"/>
    <w:basedOn w:val="Tabellanormale"/>
    <w:next w:val="Grigliatabella"/>
    <w:rsid w:val="00AE5E2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596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75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559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225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265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8068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769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3603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18568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7386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624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52780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45536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08422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5008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9092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5869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4257992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0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92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0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748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64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809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319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973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365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237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62567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16134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783787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2967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496203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2116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91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8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9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230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4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777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05968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09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94109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6294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3944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80261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4532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41101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17278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0499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5225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84539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23779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4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0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83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9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049965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446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132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456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5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47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7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316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63006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4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844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351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11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3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3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87550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99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217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7252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3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9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99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348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01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258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743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7803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6406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2872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9008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010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26515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21845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109357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53869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420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6641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76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1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3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2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53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22084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940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4973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6157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76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74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82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82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3722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71428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7344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0411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7527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8155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4343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36913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2515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52692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226469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87289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2025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4393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7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83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54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396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6609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654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9535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3908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2282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2231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7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95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63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679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369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6427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4139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82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5206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2718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101844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82435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987269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35616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52639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034470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8752133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633352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0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61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419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8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6537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56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264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9070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058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47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1976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056126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9265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2622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2325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2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758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065008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9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61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3221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5658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022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27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6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087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18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1273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857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90418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76038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36940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45205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85641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51386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95881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852788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1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75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7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18682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8509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22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6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41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94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0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53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392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92198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62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665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87197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472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41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8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289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721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935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3523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5590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3910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3701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656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3961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113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62038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973292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356413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6690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66105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79302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908525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6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3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5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1926186983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74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2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553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31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35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31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96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80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4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7480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3888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506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3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649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0642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7149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26351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6032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336895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2626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99716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798833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93020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5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1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12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618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78231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556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752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57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8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22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314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24481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49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616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8464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7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762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58750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87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09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8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3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251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694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9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293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401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4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845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7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85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52974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13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2348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5877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99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7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0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01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524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10598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875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55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731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5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86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364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15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3206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450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21787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103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562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25012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30446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54326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813484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9237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2763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020302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7355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73804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9436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64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23072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1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5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5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40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743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328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8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473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7230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34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4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7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559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629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25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3980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5655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28811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0673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0277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2923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2883609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39489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97258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64331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3216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98238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059410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291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87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19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9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528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218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96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685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59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1788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7827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50286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8462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07749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294829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88135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32003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58944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414006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061966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901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88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43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78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09496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768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812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9999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1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8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6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374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76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89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18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4504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2700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3476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03213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3584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04880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72150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34203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799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0812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64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787075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6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86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95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15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164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03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55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7781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2431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4788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24108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178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5967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165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54973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889509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0581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044398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896566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45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352990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3202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8377062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85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37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0013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479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00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8745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5978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0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925534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7085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17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69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45935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158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89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3220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749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82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1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7249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975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1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3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78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00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38456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67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7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887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29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5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6713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3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06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2182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21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5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177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004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2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5741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5059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3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40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17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944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14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932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215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2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03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09204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343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342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169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4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207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4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9346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42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64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83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4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30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64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574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2081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0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90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22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2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2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844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135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3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8303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1248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9359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670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1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344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441875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4295472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278747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491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284149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4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09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735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7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23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5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22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36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91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4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325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9176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147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9257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130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15084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59510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2974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64497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06922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66700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98963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18722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56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26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1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84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998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221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70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9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19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66391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78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62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267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74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4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080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271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71117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388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7391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51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54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279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2566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464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5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162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427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29577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14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51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377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428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2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543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97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2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5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277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477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405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54417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18655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4390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51230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83787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7039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81431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160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588343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406827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7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56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58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9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48863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321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98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36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8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956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539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53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87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43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198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6728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04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41821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6965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5114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4446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13174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28783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6036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694060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5648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91774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35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22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43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256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224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13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1298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2143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890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3212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6312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1047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8135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821494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71670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43384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3627971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09757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17592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20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59977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70874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5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194049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506754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7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14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81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345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9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1095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9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647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2888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1560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2554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07339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7000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19047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84623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9588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1025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56601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295267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94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5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27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2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518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27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60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6397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74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05477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4353">
          <w:marLeft w:val="0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1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8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03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53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507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13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745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5220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2218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2197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8983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4622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51190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9730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65422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2284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29060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68875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021153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8621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1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002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3195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9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4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160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212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1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2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9931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32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02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371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592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58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5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62827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5981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4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0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23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4717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148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9900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30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3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2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95805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5994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48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90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84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14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3000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54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596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3089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4257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204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5483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51143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2754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72792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48359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9382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908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34613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08571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54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5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00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41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44869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998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4365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5907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0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90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818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569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094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5429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872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0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90325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26945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8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92985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1053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51507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53563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19442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0407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458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48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6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04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381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861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1146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732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461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4704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6615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99899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45792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97944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033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7475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51991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235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14791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1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0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2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83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26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9774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892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7414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0375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1392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3019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4402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2230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39226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8670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73063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7636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5429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04320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76944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77938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74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5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8979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9978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227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8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4087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9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9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12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8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966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23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52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750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064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50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69478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775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076114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868526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61418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25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12950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9686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426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1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9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21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749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250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978458">
                              <w:marLeft w:val="2708"/>
                              <w:marRight w:val="0"/>
                              <w:marTop w:val="172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2524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527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37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8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749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2099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504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037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7990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14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29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67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148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907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76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815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663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6250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97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7736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50067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4606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8638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44248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2519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3349565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144536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523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59149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13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0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33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22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32920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365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327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44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69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2214902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238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767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56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9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52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26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9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56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62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848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57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34946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674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072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9685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2537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504930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26783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793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768801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03978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098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966232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22471326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003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0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55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1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566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17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84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7795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502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7600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1720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367553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580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3541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29362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051486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041561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54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9386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6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07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5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8778308">
                      <w:marLeft w:val="2992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478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67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95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7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080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081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0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05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326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213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5160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237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9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0313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35366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355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6691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8582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50218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3830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304691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02914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0167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1029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4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2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9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85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29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061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731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63242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2650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584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1344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864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38685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13611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012234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320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9375231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29157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1662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93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08587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58237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680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1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99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7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41629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8901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141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67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010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8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99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33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8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530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47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1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8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97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18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121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78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5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8945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0540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039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771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63792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00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5673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96258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5298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3928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4969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649719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336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990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84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0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0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69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9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776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80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83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041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23538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09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922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01530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65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1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8366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4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4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16833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634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119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2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9462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201695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69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9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251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066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31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080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40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2995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51600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633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309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982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3282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714596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4519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0592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14349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37542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26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97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83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07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120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576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174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4323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38849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16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8446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8659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9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99395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1096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23224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5823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45447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164094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95188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724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16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95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18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39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98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0120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43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106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37509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60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0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24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28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058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00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908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878827">
                                  <w:marLeft w:val="0"/>
                                  <w:marRight w:val="0"/>
                                  <w:marTop w:val="190"/>
                                  <w:marBottom w:val="1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0694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4148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0225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2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672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69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81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0407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62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290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951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339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92992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0489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33278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14564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5941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41191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47028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24468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46040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404303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7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47909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193418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30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7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374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63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215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675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28104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0827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110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9396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910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78874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124532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7297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79577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1624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702093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292369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355363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53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7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4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835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90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613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340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89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0300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6659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40356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60454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5352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6924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4770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00447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15287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681743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738726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2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13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647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6010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11" w:color="DDDDDD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302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574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9536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2806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42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104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76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56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4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752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68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741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034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510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17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4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607076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486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1807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0837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28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04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41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9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75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5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135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574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9088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4307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815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96438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43767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122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983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876978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02940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49036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685417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32516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23702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61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76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7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876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4205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08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581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6389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749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82488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12050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7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27818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22895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26815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5484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93361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54436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806974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38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4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45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5546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89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350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5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572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052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358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09370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734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24625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86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2117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85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15038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8965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96156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35385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395182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06638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0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60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23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08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40216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2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294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887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2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0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4997490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83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3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5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82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5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9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033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12599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7035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52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0806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36538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5829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86065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029170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8451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4605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68625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27914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50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5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2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76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614987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5183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73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324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4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0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43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8073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6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27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119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503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7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4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5287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54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339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040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54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7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199121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600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8285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65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20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68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3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30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95733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058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214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297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31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39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73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566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383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139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2185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2719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58120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12078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648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6346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83798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577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667967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7179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98359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33975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50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192071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2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51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22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85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58124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31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6833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3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2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54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61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863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7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731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47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1849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47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7795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7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516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27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5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685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1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3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532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062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5360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11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1238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78616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505741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95829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652980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20528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69379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581179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06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4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4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0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95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81360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671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279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61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4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78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883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373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736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84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3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401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86903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3187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9465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480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23532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83678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7572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94912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266360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32938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79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89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7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49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410086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9074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9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5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47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834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175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15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795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4867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7843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0549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52346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80007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53121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554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61323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79195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22040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508881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77793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457275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0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704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81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0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411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635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0369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1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942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74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90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3803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589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9968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65386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1965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9923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13367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36289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890437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495221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15840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03729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802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84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13" w:color="C9C3B8"/>
                <w:right w:val="none" w:sz="0" w:space="0" w:color="auto"/>
              </w:divBdr>
              <w:divsChild>
                <w:div w:id="1063218825">
                  <w:marLeft w:val="0"/>
                  <w:marRight w:val="0"/>
                  <w:marTop w:val="125"/>
                  <w:marBottom w:val="1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997777">
                      <w:marLeft w:val="0"/>
                      <w:marRight w:val="88"/>
                      <w:marTop w:val="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981142">
                          <w:marLeft w:val="0"/>
                          <w:marRight w:val="0"/>
                          <w:marTop w:val="38"/>
                          <w:marBottom w:val="63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69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38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7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61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08438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4323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864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865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56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80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671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271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15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128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786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3329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6710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814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196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367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980923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33860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0142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75504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165696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7448551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9556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0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65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85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8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08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98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4623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2639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18589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7709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427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571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093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76368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24395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8183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39504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39952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006770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09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163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7287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978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655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2821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37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02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483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558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937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4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73157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38898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6454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7628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2903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986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0844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783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040632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676114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6971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657005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85723741">
                                                                                      <w:blockQuote w:val="1"/>
                                                                                      <w:marLeft w:val="720"/>
                                                                                      <w:marRight w:val="720"/>
                                                                                      <w:marTop w:val="100"/>
                                                                                      <w:marBottom w:val="10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704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680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4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934353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343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07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0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738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74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3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875303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51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986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161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96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5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17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0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94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349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497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  <w:divsChild>
                    <w:div w:id="2094475432">
                      <w:marLeft w:val="0"/>
                      <w:marRight w:val="0"/>
                      <w:marTop w:val="48"/>
                      <w:marBottom w:val="48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190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95436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3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75943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4745">
          <w:marLeft w:val="0"/>
          <w:marRight w:val="0"/>
          <w:marTop w:val="240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8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69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03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49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3528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716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20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158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8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30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794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5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08794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26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3790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629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80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51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9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9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626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273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960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866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121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383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0872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43619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2023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16334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5754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153523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999779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46369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27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6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5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54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83898D"/>
                    <w:bottom w:val="single" w:sz="6" w:space="0" w:color="83898D"/>
                    <w:right w:val="single" w:sz="6" w:space="0" w:color="83898D"/>
                  </w:divBdr>
                  <w:divsChild>
                    <w:div w:id="1842424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431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0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83898D"/>
                                <w:bottom w:val="single" w:sz="6" w:space="0" w:color="83898D"/>
                                <w:right w:val="single" w:sz="6" w:space="0" w:color="83898D"/>
                              </w:divBdr>
                              <w:divsChild>
                                <w:div w:id="11018023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8039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9963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single" w:sz="6" w:space="0" w:color="83898D"/>
                                            <w:bottom w:val="single" w:sz="6" w:space="0" w:color="83898D"/>
                                            <w:right w:val="single" w:sz="6" w:space="0" w:color="83898D"/>
                                          </w:divBdr>
                                          <w:divsChild>
                                            <w:div w:id="4370195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586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172032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83898D"/>
                                                        <w:bottom w:val="single" w:sz="6" w:space="0" w:color="83898D"/>
                                                        <w:right w:val="single" w:sz="6" w:space="0" w:color="83898D"/>
                                                      </w:divBdr>
                                                      <w:divsChild>
                                                        <w:div w:id="513110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66156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54298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83898D"/>
                                                                    <w:bottom w:val="single" w:sz="6" w:space="0" w:color="83898D"/>
                                                                    <w:right w:val="single" w:sz="6" w:space="0" w:color="83898D"/>
                                                                  </w:divBdr>
                                                                  <w:divsChild>
                                                                    <w:div w:id="10269083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2" w:space="0" w:color="83898D"/>
                                                                        <w:left w:val="single" w:sz="2" w:space="0" w:color="83898D"/>
                                                                        <w:bottom w:val="single" w:sz="2" w:space="0" w:color="83898D"/>
                                                                        <w:right w:val="single" w:sz="2" w:space="0" w:color="83898D"/>
                                                                      </w:divBdr>
                                                                      <w:divsChild>
                                                                        <w:div w:id="883828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238294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single" w:sz="6" w:space="0" w:color="83898D"/>
                                                                                <w:bottom w:val="single" w:sz="6" w:space="0" w:color="83898D"/>
                                                                                <w:right w:val="single" w:sz="6" w:space="0" w:color="83898D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5018304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099265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57956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single" w:sz="6" w:space="0" w:color="B8BDC0"/>
                                                                                            <w:left w:val="single" w:sz="6" w:space="0" w:color="B8BDC0"/>
                                                                                            <w:bottom w:val="single" w:sz="6" w:space="0" w:color="B8BDC0"/>
                                                                                            <w:right w:val="single" w:sz="6" w:space="0" w:color="B8BDC0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105885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9276048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39358338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single" w:sz="6" w:space="0" w:color="83898D"/>
                                                                                                        <w:bottom w:val="single" w:sz="6" w:space="0" w:color="83898D"/>
                                                                                                        <w:right w:val="single" w:sz="6" w:space="0" w:color="83898D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49179760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560661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6505476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0" w:color="83898D"/>
                                                                                                                    <w:bottom w:val="single" w:sz="6" w:space="0" w:color="83898D"/>
                                                                                                                    <w:right w:val="single" w:sz="6" w:space="0" w:color="83898D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503278258">
                                                                                                                      <w:marLeft w:val="120"/>
                                                                                                                      <w:marRight w:val="75"/>
                                                                                                                      <w:marTop w:val="75"/>
                                                                                                                      <w:marBottom w:val="75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8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08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574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51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199651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769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321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0907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25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60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488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196930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302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31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976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0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6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9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20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5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714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5723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772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5356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9572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845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492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59355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24850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74880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1742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3641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3638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02681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93574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6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97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1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32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5517149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3316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578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87151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52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7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1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72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54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36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2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3249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02918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6562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655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3052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8080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7631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182004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37146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8001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8978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79340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444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0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04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6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80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009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872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1159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6927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51238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221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8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3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9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903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88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24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1702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361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00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418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8747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6679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99856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84464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01016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9228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1788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42107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003503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384318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7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06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26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68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18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30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984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90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022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59387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64187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223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77798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49134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71445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74714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5358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5177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7681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746076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08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3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533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574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443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0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51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00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97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86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864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205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890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41469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2432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1067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26741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0920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747109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77540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10138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29987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7677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7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0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49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9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97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406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208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09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397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1789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3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101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72035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6975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5633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08005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856962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72088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3195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6166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858843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56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86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6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847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01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094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9632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69444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662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0062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500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3748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49485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80469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9485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6847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92418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319556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67707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861601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84936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908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6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995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42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74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74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3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04576">
                      <w:marLeft w:val="274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518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375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339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4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60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223662">
                      <w:marLeft w:val="24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488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9201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1518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9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21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932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39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2577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976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1652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8436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0067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5146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721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156862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73751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17863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865579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97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7548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6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5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91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058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224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99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536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047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8239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4834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74525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13102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07908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61747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452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405786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56708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8937606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41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6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183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943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149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33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138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3514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336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8205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490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8107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47045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112386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808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0994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40952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488265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654543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28663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46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47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54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228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19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1415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2191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7976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918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534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8823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320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609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859328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24504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23404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35981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84549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557318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9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66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50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0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515581">
                      <w:marLeft w:val="171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57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181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21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25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28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70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5654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9893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469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121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94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7491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10782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863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9977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064421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04217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12693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329716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80139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921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6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9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9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18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23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580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967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629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8842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605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58487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815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88042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400308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18152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846968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569073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92023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993971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21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0003">
          <w:marLeft w:val="0"/>
          <w:marRight w:val="0"/>
          <w:marTop w:val="20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61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33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41224">
                      <w:marLeft w:val="0"/>
                      <w:marRight w:val="0"/>
                      <w:marTop w:val="72"/>
                      <w:marBottom w:val="340"/>
                      <w:divBdr>
                        <w:top w:val="dotted" w:sz="6" w:space="0" w:color="BBBBBB"/>
                        <w:left w:val="dotted" w:sz="2" w:space="9" w:color="BBBBBB"/>
                        <w:bottom w:val="dotted" w:sz="6" w:space="0" w:color="BBBBBB"/>
                        <w:right w:val="dotted" w:sz="2" w:space="9" w:color="BBBBBB"/>
                      </w:divBdr>
                      <w:divsChild>
                        <w:div w:id="152220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2" w:space="7" w:color="BBBBBB"/>
                            <w:left w:val="dotted" w:sz="6" w:space="20" w:color="BBBBBB"/>
                            <w:bottom w:val="dotted" w:sz="6" w:space="1" w:color="FFFFFF"/>
                            <w:right w:val="dotted" w:sz="6" w:space="10" w:color="BBBBBB"/>
                          </w:divBdr>
                          <w:divsChild>
                            <w:div w:id="123536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9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8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21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3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76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283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302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0082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5250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68970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32323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951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06984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538232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969741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46431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05056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07630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872165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5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9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35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2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78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C9C3B8"/>
                <w:right w:val="none" w:sz="0" w:space="0" w:color="auto"/>
              </w:divBdr>
              <w:divsChild>
                <w:div w:id="826357127">
                  <w:marLeft w:val="0"/>
                  <w:marRight w:val="0"/>
                  <w:marTop w:val="15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119677">
                      <w:marLeft w:val="0"/>
                      <w:marRight w:val="105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239423">
                          <w:marLeft w:val="0"/>
                          <w:marRight w:val="0"/>
                          <w:marTop w:val="4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79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61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5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361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46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5040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79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72087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802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1592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3202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91601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9812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9495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0064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29624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47892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81650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84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9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46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12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646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32129">
                      <w:marLeft w:val="2400"/>
                      <w:marRight w:val="37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0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680811">
                              <w:marLeft w:val="0"/>
                              <w:marRight w:val="0"/>
                              <w:marTop w:val="24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1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3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4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9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50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43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462308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101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451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2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69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4894">
                  <w:marLeft w:val="25"/>
                  <w:marRight w:val="25"/>
                  <w:marTop w:val="679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37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97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9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559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9785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643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0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10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406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633254">
                      <w:marLeft w:val="217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3963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540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3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81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55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387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194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506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3108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46459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19353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0268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6237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949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6899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29050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294358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903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1982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32442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87000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886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67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649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359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878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890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364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576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116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5121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2622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62271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25439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463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88481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0388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41527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997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3123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15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7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5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77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46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14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998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66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095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1181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4780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9913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18919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71899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320668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14009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3690572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005768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25790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73457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15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4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20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1412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17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626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9963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621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4431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56329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51361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2351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19415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799824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89299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171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865801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1679785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280FB6-B040-3F47-9EF2-7ECE4601BC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7F2222-6C52-A244-B64D-C05757F68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790</TotalTime>
  <Pages>1</Pages>
  <Words>378</Words>
  <Characters>2158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AVCP</Company>
  <LinksUpToDate>false</LinksUpToDate>
  <CharactersWithSpaces>2531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AVCP dg reg</dc:creator>
  <cp:lastModifiedBy>Utente di Microsoft Office</cp:lastModifiedBy>
  <cp:revision>67</cp:revision>
  <cp:lastPrinted>2019-08-06T12:26:00Z</cp:lastPrinted>
  <dcterms:created xsi:type="dcterms:W3CDTF">2019-09-19T12:17:00Z</dcterms:created>
  <dcterms:modified xsi:type="dcterms:W3CDTF">2019-10-08T00:39:00Z</dcterms:modified>
</cp:coreProperties>
</file>