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8045DE" w:rsidRPr="00E6083C" w14:paraId="7F04C659" w14:textId="77777777" w:rsidTr="00FF7C5C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0D8EF962" w14:textId="77777777" w:rsidR="008045DE" w:rsidRPr="003B5C6C" w:rsidRDefault="008045DE" w:rsidP="00FF7C5C">
            <w:pPr>
              <w:pStyle w:val="Titolo1"/>
            </w:pPr>
            <w:bookmarkStart w:id="0" w:name="_Toc18488504"/>
            <w:bookmarkStart w:id="1" w:name="AllegatoA"/>
            <w:bookmarkStart w:id="2" w:name="_Toc414537342"/>
            <w:bookmarkStart w:id="3" w:name="_Toc414537600"/>
            <w:bookmarkStart w:id="4" w:name="_Toc415045936"/>
            <w:bookmarkStart w:id="5" w:name="_Toc419708955"/>
            <w:bookmarkStart w:id="6" w:name="_Toc118992874"/>
            <w:bookmarkStart w:id="7" w:name="_Toc422322843"/>
            <w:bookmarkStart w:id="8" w:name="_GoBack"/>
            <w:bookmarkEnd w:id="8"/>
            <w:r w:rsidRPr="003B5C6C">
              <w:t>Allegato A</w:t>
            </w:r>
            <w:bookmarkEnd w:id="0"/>
            <w:r w:rsidRPr="003B5C6C">
              <w:t xml:space="preserve"> </w:t>
            </w:r>
            <w:bookmarkEnd w:id="1"/>
            <w:r w:rsidRPr="003B5C6C">
              <w:t>- DOMANDA DI PARTECIPAZIONE DELL’OPERATORE ECONOMICO SINGOL</w:t>
            </w:r>
            <w:bookmarkEnd w:id="2"/>
            <w:bookmarkEnd w:id="3"/>
            <w:bookmarkEnd w:id="4"/>
            <w:bookmarkEnd w:id="5"/>
            <w:r w:rsidRPr="003B5C6C">
              <w:t>O</w:t>
            </w:r>
            <w:bookmarkEnd w:id="6"/>
          </w:p>
          <w:p w14:paraId="4101D993" w14:textId="77777777" w:rsidR="008045DE" w:rsidRPr="00E6083C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E6083C">
              <w:rPr>
                <w:rFonts w:asciiTheme="minorHAnsi" w:hAnsiTheme="minorHAnsi"/>
                <w:b/>
                <w:bCs/>
                <w:szCs w:val="24"/>
              </w:rPr>
              <w:t xml:space="preserve">(Professionista singolo, Associazione di professionisti, Società di professionisti, Società di ingegneria, Consorzio stabile, etc. di cui all’art 46 co. 1 </w:t>
            </w:r>
            <w:proofErr w:type="spellStart"/>
            <w:r w:rsidRPr="00E6083C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Pr="00E6083C">
              <w:rPr>
                <w:rFonts w:asciiTheme="minorHAnsi" w:hAnsiTheme="minorHAnsi"/>
                <w:b/>
                <w:bCs/>
                <w:szCs w:val="24"/>
              </w:rPr>
              <w:t xml:space="preserve">. a), b), c), d), f) del </w:t>
            </w:r>
            <w:proofErr w:type="spellStart"/>
            <w:r w:rsidRPr="00E6083C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Pr="00E6083C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7"/>
            <w:r w:rsidRPr="00E6083C"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</w:tr>
    </w:tbl>
    <w:p w14:paraId="753A3E63" w14:textId="77777777" w:rsidR="008045DE" w:rsidRPr="00E6083C" w:rsidRDefault="008045DE" w:rsidP="008045DE">
      <w:pPr>
        <w:widowControl w:val="0"/>
        <w:jc w:val="left"/>
        <w:rPr>
          <w:rFonts w:asciiTheme="minorHAnsi" w:hAnsiTheme="minorHAnsi"/>
          <w:sz w:val="13"/>
        </w:rPr>
      </w:pPr>
    </w:p>
    <w:p w14:paraId="5678581F" w14:textId="77777777" w:rsidR="008045DE" w:rsidRPr="00020C3A" w:rsidRDefault="008045DE" w:rsidP="008045D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MINISTERO DELLA DIFESA</w:t>
      </w:r>
    </w:p>
    <w:p w14:paraId="61D9765A" w14:textId="77777777" w:rsidR="008045DE" w:rsidRPr="00E6083C" w:rsidRDefault="008045DE" w:rsidP="008045D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6E9E3368" w14:textId="77777777" w:rsidR="008045DE" w:rsidRPr="00E6083C" w:rsidRDefault="008045DE" w:rsidP="008045D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 xml:space="preserve">Direzione dei Lavori e del Demanio - 1° Reparto </w:t>
      </w:r>
      <w:r>
        <w:rPr>
          <w:rFonts w:asciiTheme="minorHAnsi" w:hAnsiTheme="minorHAnsi"/>
          <w:sz w:val="20"/>
          <w:szCs w:val="20"/>
        </w:rPr>
        <w:t>–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Ufficio di Programma Basi Blu</w:t>
      </w:r>
    </w:p>
    <w:p w14:paraId="46271F62" w14:textId="77777777" w:rsidR="008045DE" w:rsidRPr="00E6083C" w:rsidRDefault="008045DE" w:rsidP="008045D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Piazza della Marina, 4 - 00196-  ROMA</w:t>
      </w:r>
    </w:p>
    <w:p w14:paraId="65EBBD27" w14:textId="77777777" w:rsidR="008045DE" w:rsidRPr="00E6083C" w:rsidRDefault="008045DE" w:rsidP="008045DE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1FC4771B" w14:textId="77777777" w:rsidR="008045DE" w:rsidRPr="00020C3A" w:rsidRDefault="008045DE" w:rsidP="008045DE">
      <w:pPr>
        <w:widowControl w:val="0"/>
        <w:rPr>
          <w:rFonts w:asciiTheme="minorHAnsi" w:hAnsiTheme="minorHAnsi"/>
          <w:b/>
          <w:sz w:val="20"/>
          <w:szCs w:val="20"/>
        </w:rPr>
      </w:pPr>
      <w:r w:rsidRPr="00E6083C">
        <w:rPr>
          <w:rFonts w:asciiTheme="minorHAnsi" w:hAnsiTheme="minorHAnsi"/>
          <w:b/>
          <w:sz w:val="20"/>
          <w:szCs w:val="20"/>
        </w:rPr>
        <w:t>OGGETTO: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 w:rsidRPr="005026C7">
        <w:rPr>
          <w:rFonts w:asciiTheme="minorHAnsi" w:hAnsiTheme="minorHAnsi"/>
          <w:sz w:val="20"/>
          <w:szCs w:val="20"/>
        </w:rPr>
        <w:t>GARA TELEMATICA CON PROCEDURA APERTA PER L'AFFIDAMENTO DEL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 w:rsidRPr="00A919B8">
        <w:rPr>
          <w:rFonts w:asciiTheme="minorHAnsi" w:hAnsiTheme="minorHAnsi"/>
          <w:b/>
          <w:sz w:val="20"/>
          <w:szCs w:val="20"/>
        </w:rPr>
        <w:t>SERVIZIO DI VERIFICA</w:t>
      </w:r>
      <w:r>
        <w:rPr>
          <w:rFonts w:asciiTheme="minorHAnsi" w:hAnsiTheme="minorHAnsi"/>
          <w:b/>
          <w:sz w:val="20"/>
          <w:szCs w:val="20"/>
        </w:rPr>
        <w:t xml:space="preserve"> D</w:t>
      </w:r>
      <w:r w:rsidRPr="00A919B8">
        <w:rPr>
          <w:rFonts w:asciiTheme="minorHAnsi" w:hAnsiTheme="minorHAnsi"/>
          <w:b/>
          <w:sz w:val="20"/>
          <w:szCs w:val="20"/>
        </w:rPr>
        <w:t xml:space="preserve">ELLA PROGETTAZIONE E DEL PSC PER I LAVORI DI </w:t>
      </w:r>
      <w:proofErr w:type="gramStart"/>
      <w:r w:rsidRPr="00A919B8">
        <w:rPr>
          <w:rFonts w:asciiTheme="minorHAnsi" w:hAnsiTheme="minorHAnsi"/>
          <w:b/>
          <w:sz w:val="20"/>
          <w:szCs w:val="20"/>
        </w:rPr>
        <w:t>“ ADEGUAMENTO</w:t>
      </w:r>
      <w:proofErr w:type="gramEnd"/>
      <w:r w:rsidRPr="00A919B8">
        <w:rPr>
          <w:rFonts w:asciiTheme="minorHAnsi" w:hAnsiTheme="minorHAnsi"/>
          <w:b/>
          <w:sz w:val="20"/>
          <w:szCs w:val="20"/>
        </w:rPr>
        <w:t xml:space="preserve"> E AMMODERNAMENTO DELLE CAPACITÀ DI SUPPORTO LOGISTICO DELLE BASI DELLA M.M.I. – BASE NAVALE DI LA SPEZIA – PROGRAMMA BASI BLU”</w:t>
      </w:r>
    </w:p>
    <w:p w14:paraId="4F1A1CE7" w14:textId="77777777" w:rsidR="008045DE" w:rsidRPr="00020C3A" w:rsidRDefault="008045DE" w:rsidP="008045DE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LOCALITÀ: </w:t>
      </w:r>
      <w:r>
        <w:rPr>
          <w:rFonts w:asciiTheme="minorHAnsi" w:hAnsiTheme="minorHAnsi"/>
          <w:sz w:val="20"/>
          <w:szCs w:val="20"/>
        </w:rPr>
        <w:t>LA SPEZIA</w:t>
      </w:r>
      <w:r w:rsidRPr="00020C3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–BASE NAVALE</w:t>
      </w:r>
    </w:p>
    <w:p w14:paraId="37D39872" w14:textId="77777777" w:rsidR="008045DE" w:rsidRDefault="008045DE" w:rsidP="008045DE">
      <w:pPr>
        <w:widowControl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 003222 CAP 7120/26</w:t>
      </w:r>
    </w:p>
    <w:p w14:paraId="4B8C0EAD" w14:textId="77777777" w:rsidR="008045DE" w:rsidRPr="00020C3A" w:rsidRDefault="008045DE" w:rsidP="008045DE">
      <w:pPr>
        <w:widowControl w:val="0"/>
        <w:rPr>
          <w:rFonts w:asciiTheme="minorHAnsi" w:hAnsiTheme="minorHAnsi"/>
          <w:sz w:val="20"/>
          <w:szCs w:val="20"/>
        </w:rPr>
      </w:pPr>
      <w:r w:rsidRPr="328F2E11">
        <w:rPr>
          <w:rFonts w:asciiTheme="minorHAnsi" w:hAnsiTheme="minorHAnsi"/>
          <w:sz w:val="20"/>
          <w:szCs w:val="20"/>
        </w:rPr>
        <w:t>CIG</w:t>
      </w:r>
      <w:r w:rsidRPr="008369D5">
        <w:rPr>
          <w:rFonts w:asciiTheme="minorHAnsi" w:hAnsiTheme="minorHAnsi"/>
          <w:sz w:val="20"/>
          <w:szCs w:val="20"/>
        </w:rPr>
        <w:t>: 9485586930</w:t>
      </w:r>
    </w:p>
    <w:p w14:paraId="571BE4B4" w14:textId="77777777" w:rsidR="008045DE" w:rsidRPr="00020C3A" w:rsidRDefault="008045DE" w:rsidP="008045DE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CUP: </w:t>
      </w:r>
      <w:r w:rsidRPr="00A404EC">
        <w:rPr>
          <w:rFonts w:asciiTheme="minorHAnsi" w:hAnsiTheme="minorHAnsi" w:cstheme="minorHAnsi"/>
          <w:sz w:val="20"/>
          <w:szCs w:val="20"/>
        </w:rPr>
        <w:t>D52F22000050001</w:t>
      </w:r>
    </w:p>
    <w:p w14:paraId="6421AFC5" w14:textId="77777777" w:rsidR="008045DE" w:rsidRPr="00020C3A" w:rsidRDefault="008045DE" w:rsidP="008045DE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Importo a base di gara: </w:t>
      </w:r>
      <w:r w:rsidRPr="00020C3A">
        <w:rPr>
          <w:rFonts w:asciiTheme="minorHAnsi" w:hAnsiTheme="minorHAnsi"/>
          <w:b/>
          <w:sz w:val="20"/>
          <w:szCs w:val="20"/>
        </w:rPr>
        <w:t xml:space="preserve">€ </w:t>
      </w:r>
      <w:r>
        <w:rPr>
          <w:rFonts w:asciiTheme="minorHAnsi" w:hAnsiTheme="minorHAnsi"/>
          <w:b/>
          <w:sz w:val="20"/>
          <w:szCs w:val="20"/>
        </w:rPr>
        <w:t>3.029.191,76</w:t>
      </w:r>
      <w:r w:rsidRPr="005026C7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(escluso </w:t>
      </w:r>
      <w:proofErr w:type="spellStart"/>
      <w:r>
        <w:rPr>
          <w:rFonts w:asciiTheme="minorHAnsi" w:hAnsiTheme="minorHAnsi"/>
          <w:sz w:val="20"/>
          <w:szCs w:val="20"/>
        </w:rPr>
        <w:t>inarcassa</w:t>
      </w:r>
      <w:proofErr w:type="spellEnd"/>
      <w:r>
        <w:rPr>
          <w:rFonts w:asciiTheme="minorHAnsi" w:hAnsiTheme="minorHAnsi"/>
          <w:sz w:val="20"/>
          <w:szCs w:val="20"/>
        </w:rPr>
        <w:t xml:space="preserve"> 4% ed IVA22%</w:t>
      </w:r>
      <w:r w:rsidRPr="00020C3A">
        <w:rPr>
          <w:rFonts w:asciiTheme="minorHAnsi" w:hAnsiTheme="minorHAnsi"/>
          <w:sz w:val="20"/>
          <w:szCs w:val="20"/>
        </w:rPr>
        <w:t>)</w:t>
      </w:r>
    </w:p>
    <w:p w14:paraId="7B61055C" w14:textId="77777777" w:rsidR="008045DE" w:rsidRPr="00E6083C" w:rsidRDefault="008045DE" w:rsidP="008045DE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E6083C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541790BC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E6083C">
        <w:rPr>
          <w:rFonts w:asciiTheme="minorHAnsi" w:hAnsiTheme="minorHAnsi"/>
          <w:color w:val="000000"/>
          <w:sz w:val="22"/>
        </w:rPr>
        <w:t>a</w:t>
      </w:r>
      <w:proofErr w:type="spellEnd"/>
      <w:r w:rsidRPr="00E6083C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E6083C">
        <w:rPr>
          <w:rFonts w:asciiTheme="minorHAnsi" w:hAnsiTheme="minorHAnsi"/>
          <w:color w:val="000000"/>
          <w:sz w:val="22"/>
        </w:rPr>
        <w:t>_  (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E6083C">
        <w:rPr>
          <w:rFonts w:asciiTheme="minorHAnsi" w:hAnsiTheme="minorHAnsi"/>
          <w:color w:val="000000"/>
          <w:sz w:val="22"/>
        </w:rPr>
        <w:t>Fisc</w:t>
      </w:r>
      <w:proofErr w:type="spellEnd"/>
      <w:r w:rsidRPr="00E6083C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E6083C">
        <w:rPr>
          <w:rFonts w:asciiTheme="minorHAnsi" w:hAnsiTheme="minorHAnsi"/>
          <w:color w:val="000000"/>
          <w:sz w:val="22"/>
        </w:rPr>
        <w:t>_ ,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E6083C">
        <w:rPr>
          <w:rFonts w:asciiTheme="minorHAnsi" w:hAnsiTheme="minorHAnsi"/>
          <w:color w:val="000000"/>
          <w:sz w:val="22"/>
        </w:rPr>
        <w:t>prov</w:t>
      </w:r>
      <w:proofErr w:type="spellEnd"/>
      <w:r w:rsidRPr="00E6083C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E6083C">
        <w:rPr>
          <w:rFonts w:asciiTheme="minorHAnsi" w:hAnsiTheme="minorHAnsi"/>
          <w:color w:val="000000"/>
          <w:sz w:val="22"/>
        </w:rPr>
        <w:t>di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 ___________________ al n. _____; Tel./Fax ____________, PEC _____________________, che con riferimento alla procedura di gara in oggetto, </w:t>
      </w:r>
    </w:p>
    <w:p w14:paraId="27184EF2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E6083C">
        <w:rPr>
          <w:rFonts w:asciiTheme="minorHAnsi" w:hAnsiTheme="minorHAnsi"/>
          <w:b/>
          <w:bCs/>
          <w:color w:val="000000"/>
          <w:sz w:val="28"/>
        </w:rPr>
        <w:t>CHIEDE DI PARTECIPARE</w:t>
      </w:r>
    </w:p>
    <w:p w14:paraId="6A995ACD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E6083C">
        <w:rPr>
          <w:rFonts w:asciiTheme="minorHAnsi" w:hAnsiTheme="minorHAnsi"/>
          <w:i/>
          <w:color w:val="000000"/>
          <w:sz w:val="18"/>
          <w:u w:val="single"/>
        </w:rPr>
        <w:t>(</w:t>
      </w:r>
      <w:proofErr w:type="gramStart"/>
      <w:r w:rsidRPr="00E6083C">
        <w:rPr>
          <w:rFonts w:asciiTheme="minorHAnsi" w:hAnsiTheme="minorHAnsi"/>
          <w:i/>
          <w:color w:val="000000"/>
          <w:sz w:val="18"/>
          <w:u w:val="single"/>
        </w:rPr>
        <w:t>fare</w:t>
      </w:r>
      <w:proofErr w:type="gramEnd"/>
      <w:r w:rsidRPr="00E6083C">
        <w:rPr>
          <w:rFonts w:asciiTheme="minorHAnsi" w:hAnsiTheme="minorHAnsi"/>
          <w:i/>
          <w:color w:val="000000"/>
          <w:sz w:val="18"/>
          <w:u w:val="single"/>
        </w:rPr>
        <w:t xml:space="preserve"> le scelte e barrare le parti di testo non attinenti alla particolare forma di partecipazione)</w:t>
      </w:r>
    </w:p>
    <w:p w14:paraId="183D4FDA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E6083C">
        <w:rPr>
          <w:rFonts w:asciiTheme="minorHAnsi" w:hAnsiTheme="minorHAnsi"/>
          <w:color w:val="000000"/>
          <w:sz w:val="22"/>
        </w:rPr>
        <w:t>con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 la seguente forma di partecipazione (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color w:val="000000"/>
          <w:sz w:val="22"/>
        </w:rPr>
        <w:t xml:space="preserve">senza avvalimento o 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sz w:val="22"/>
        </w:rPr>
        <w:t>con avvalimento (</w:t>
      </w:r>
      <w:r w:rsidRPr="00E6083C">
        <w:rPr>
          <w:rFonts w:asciiTheme="minorHAnsi" w:hAnsiTheme="minorHAnsi"/>
          <w:smallCaps/>
          <w:sz w:val="22"/>
        </w:rPr>
        <w:t>Ausiliaria)</w:t>
      </w:r>
      <w:r w:rsidRPr="00E6083C">
        <w:rPr>
          <w:rFonts w:asciiTheme="minorHAnsi" w:hAnsiTheme="minorHAnsi"/>
          <w:color w:val="000000"/>
          <w:sz w:val="22"/>
        </w:rPr>
        <w:t>:</w:t>
      </w:r>
    </w:p>
    <w:p w14:paraId="032D2ED2" w14:textId="77777777" w:rsidR="008045DE" w:rsidRPr="00E6083C" w:rsidRDefault="008045DE" w:rsidP="008045DE">
      <w:pPr>
        <w:widowControl w:val="0"/>
        <w:spacing w:after="60" w:line="240" w:lineRule="auto"/>
        <w:ind w:left="1418" w:hanging="1418"/>
        <w:rPr>
          <w:rFonts w:asciiTheme="minorHAnsi" w:hAnsiTheme="minorHAnsi"/>
          <w:sz w:val="22"/>
        </w:rPr>
      </w:pP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sz w:val="22"/>
        </w:rPr>
        <w:t>O.E. singolo (</w:t>
      </w:r>
      <w:r w:rsidRPr="00E6083C">
        <w:rPr>
          <w:rFonts w:asciiTheme="minorHAnsi" w:hAnsiTheme="minorHAnsi"/>
          <w:sz w:val="20"/>
        </w:rPr>
        <w:t xml:space="preserve">Professionista singolo, Associazione di professionisti, Società di professionisti, Società di ingegneria, di cui all’art 46 co. 1 </w:t>
      </w:r>
      <w:proofErr w:type="spellStart"/>
      <w:r w:rsidRPr="00E6083C">
        <w:rPr>
          <w:rFonts w:asciiTheme="minorHAnsi" w:hAnsiTheme="minorHAnsi"/>
          <w:sz w:val="20"/>
        </w:rPr>
        <w:t>lett</w:t>
      </w:r>
      <w:proofErr w:type="spellEnd"/>
      <w:r w:rsidRPr="00E6083C">
        <w:rPr>
          <w:rFonts w:asciiTheme="minorHAnsi" w:hAnsiTheme="minorHAnsi"/>
          <w:sz w:val="20"/>
        </w:rPr>
        <w:t xml:space="preserve">. a), b), c), d) del </w:t>
      </w:r>
      <w:proofErr w:type="spellStart"/>
      <w:r w:rsidRPr="00E6083C">
        <w:rPr>
          <w:rFonts w:asciiTheme="minorHAnsi" w:hAnsiTheme="minorHAnsi"/>
          <w:sz w:val="20"/>
        </w:rPr>
        <w:t>D.Lgs.</w:t>
      </w:r>
      <w:proofErr w:type="spellEnd"/>
      <w:r w:rsidRPr="00E6083C">
        <w:rPr>
          <w:rFonts w:asciiTheme="minorHAnsi" w:hAnsiTheme="minorHAnsi"/>
          <w:sz w:val="20"/>
        </w:rPr>
        <w:t xml:space="preserve"> 50/2016</w:t>
      </w:r>
      <w:r w:rsidRPr="00E6083C">
        <w:rPr>
          <w:rFonts w:asciiTheme="minorHAnsi" w:hAnsiTheme="minorHAnsi"/>
          <w:sz w:val="22"/>
        </w:rPr>
        <w:t>).</w:t>
      </w:r>
    </w:p>
    <w:p w14:paraId="7769F2D8" w14:textId="77777777" w:rsidR="008045DE" w:rsidRPr="00E6083C" w:rsidRDefault="008045DE" w:rsidP="008045DE">
      <w:pPr>
        <w:widowControl w:val="0"/>
        <w:ind w:left="284" w:hanging="284"/>
        <w:rPr>
          <w:rFonts w:asciiTheme="minorHAnsi" w:hAnsiTheme="minorHAnsi"/>
          <w:sz w:val="22"/>
        </w:rPr>
      </w:pP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sz w:val="22"/>
        </w:rPr>
        <w:t xml:space="preserve">Consorzio stabile </w:t>
      </w:r>
      <w:r w:rsidRPr="00E6083C">
        <w:rPr>
          <w:rFonts w:asciiTheme="minorHAnsi" w:hAnsiTheme="minorHAnsi"/>
          <w:i/>
          <w:sz w:val="20"/>
        </w:rPr>
        <w:t xml:space="preserve">art. 46 co. 1 </w:t>
      </w:r>
      <w:proofErr w:type="spellStart"/>
      <w:r w:rsidRPr="00E6083C">
        <w:rPr>
          <w:rFonts w:asciiTheme="minorHAnsi" w:hAnsiTheme="minorHAnsi"/>
          <w:i/>
          <w:sz w:val="20"/>
        </w:rPr>
        <w:t>lett</w:t>
      </w:r>
      <w:proofErr w:type="spellEnd"/>
      <w:r w:rsidRPr="00E6083C">
        <w:rPr>
          <w:rFonts w:asciiTheme="minorHAnsi" w:hAnsiTheme="minorHAnsi"/>
          <w:i/>
          <w:sz w:val="20"/>
        </w:rPr>
        <w:t>. f) del Codice</w:t>
      </w:r>
      <w:r w:rsidRPr="00E6083C">
        <w:rPr>
          <w:rFonts w:asciiTheme="minorHAnsi" w:hAnsiTheme="minorHAnsi"/>
          <w:sz w:val="20"/>
        </w:rPr>
        <w:t xml:space="preserve"> </w:t>
      </w:r>
      <w:r w:rsidRPr="00E6083C">
        <w:rPr>
          <w:rFonts w:asciiTheme="minorHAnsi" w:hAnsiTheme="minorHAnsi"/>
          <w:sz w:val="22"/>
        </w:rPr>
        <w:t>(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Theme="minorHAnsi" w:hAnsiTheme="minorHAnsi"/>
          <w:sz w:val="22"/>
        </w:rPr>
        <w:t xml:space="preserve"> concorre in </w:t>
      </w:r>
      <w:r w:rsidRPr="00E6083C">
        <w:rPr>
          <w:rFonts w:asciiTheme="minorHAnsi" w:hAnsiTheme="minorHAnsi"/>
          <w:smallCaps/>
          <w:sz w:val="22"/>
        </w:rPr>
        <w:t xml:space="preserve">Proprio </w:t>
      </w:r>
      <w:r w:rsidRPr="00E6083C">
        <w:rPr>
          <w:rFonts w:asciiTheme="minorHAnsi" w:hAnsiTheme="minorHAnsi"/>
          <w:i/>
          <w:sz w:val="22"/>
        </w:rPr>
        <w:t xml:space="preserve">/ 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Theme="minorHAnsi" w:hAnsiTheme="minorHAnsi"/>
          <w:sz w:val="22"/>
        </w:rPr>
        <w:t xml:space="preserve"> per </w:t>
      </w:r>
      <w:r w:rsidRPr="00E6083C">
        <w:rPr>
          <w:rFonts w:asciiTheme="minorHAnsi" w:hAnsiTheme="minorHAnsi"/>
          <w:smallCaps/>
          <w:sz w:val="22"/>
        </w:rPr>
        <w:t xml:space="preserve">Consorziata esecutrice); </w:t>
      </w:r>
      <w:r w:rsidRPr="00E6083C">
        <w:rPr>
          <w:rFonts w:asciiTheme="minorHAnsi" w:hAnsiTheme="minorHAnsi"/>
          <w:sz w:val="22"/>
        </w:rPr>
        <w:t xml:space="preserve"> </w:t>
      </w:r>
    </w:p>
    <w:p w14:paraId="36965064" w14:textId="77777777" w:rsidR="008045DE" w:rsidRPr="00E6083C" w:rsidRDefault="008045DE" w:rsidP="008045DE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>*****************</w:t>
      </w:r>
    </w:p>
    <w:p w14:paraId="3F96E9EA" w14:textId="77777777" w:rsidR="008045DE" w:rsidRPr="00E6083C" w:rsidRDefault="008045DE" w:rsidP="008045DE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 xml:space="preserve">A tal fine, sensi degli art. 46 e 47 D.P.R. 445/2000, consapevoli delle responsabilità penali e relative sanzioni di cui all’art. 76 del citato decreto, in caso di dichiarazioni false o mendaci, nonché delle conseguenze amministrative e di decadenza dei benefici eventualmente conseguenti al provvedimento emanato, </w:t>
      </w:r>
    </w:p>
    <w:p w14:paraId="1B988AD4" w14:textId="77777777" w:rsidR="008045DE" w:rsidRPr="00E6083C" w:rsidRDefault="008045DE" w:rsidP="008045DE">
      <w:pPr>
        <w:keepNext/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E6083C">
        <w:rPr>
          <w:rFonts w:asciiTheme="minorHAnsi" w:hAnsiTheme="minorHAnsi"/>
          <w:b/>
          <w:bCs/>
          <w:color w:val="000000"/>
          <w:sz w:val="21"/>
          <w:szCs w:val="21"/>
        </w:rPr>
        <w:t>DICHIARA</w:t>
      </w:r>
    </w:p>
    <w:p w14:paraId="4612B22B" w14:textId="77777777" w:rsidR="008045DE" w:rsidRPr="00E6083C" w:rsidRDefault="008045DE" w:rsidP="008045DE">
      <w:pPr>
        <w:keepNext/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E6083C">
        <w:rPr>
          <w:rFonts w:asciiTheme="minorHAnsi" w:hAnsiTheme="minorHAnsi"/>
          <w:i/>
          <w:color w:val="000000"/>
          <w:sz w:val="18"/>
          <w:u w:val="single"/>
        </w:rPr>
        <w:t>(</w:t>
      </w:r>
      <w:proofErr w:type="gramStart"/>
      <w:r w:rsidRPr="00E6083C">
        <w:rPr>
          <w:rFonts w:asciiTheme="minorHAnsi" w:hAnsiTheme="minorHAnsi"/>
          <w:i/>
          <w:color w:val="000000"/>
          <w:sz w:val="18"/>
          <w:u w:val="single"/>
        </w:rPr>
        <w:t>fare</w:t>
      </w:r>
      <w:proofErr w:type="gramEnd"/>
      <w:r w:rsidRPr="00E6083C">
        <w:rPr>
          <w:rFonts w:asciiTheme="minorHAnsi" w:hAnsiTheme="minorHAnsi"/>
          <w:i/>
          <w:color w:val="000000"/>
          <w:sz w:val="18"/>
          <w:u w:val="single"/>
        </w:rPr>
        <w:t xml:space="preserve"> le scelte e barrare le parti di testo non attinenti al caso in specie e che non sono veritiere)</w:t>
      </w:r>
    </w:p>
    <w:p w14:paraId="5649FC94" w14:textId="77777777" w:rsidR="008045DE" w:rsidRPr="00E6083C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di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rientrare nella categoria degli operatori economici di cui all’art. 46 co. 1 </w:t>
      </w:r>
      <w:proofErr w:type="spellStart"/>
      <w:r w:rsidRPr="00E6083C">
        <w:rPr>
          <w:rFonts w:asciiTheme="minorHAnsi" w:hAnsiTheme="minorHAnsi"/>
          <w:sz w:val="20"/>
          <w:szCs w:val="20"/>
        </w:rPr>
        <w:t>lett</w:t>
      </w:r>
      <w:proofErr w:type="spellEnd"/>
      <w:r w:rsidRPr="00E6083C">
        <w:rPr>
          <w:rFonts w:asciiTheme="minorHAnsi" w:hAnsiTheme="minorHAnsi"/>
          <w:sz w:val="20"/>
          <w:szCs w:val="20"/>
        </w:rPr>
        <w:t>. a), b), c), d) e f) del Codice.</w:t>
      </w:r>
    </w:p>
    <w:p w14:paraId="6F6B9540" w14:textId="77777777" w:rsidR="008045DE" w:rsidRPr="00E6083C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di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E6083C">
        <w:rPr>
          <w:rFonts w:asciiTheme="minorHAnsi" w:hAnsiTheme="minorHAnsi"/>
          <w:sz w:val="20"/>
          <w:szCs w:val="20"/>
        </w:rPr>
        <w:t>D.Lgs.</w:t>
      </w:r>
      <w:proofErr w:type="spellEnd"/>
      <w:r w:rsidRPr="00E6083C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0D49B024" w14:textId="77777777" w:rsidR="008045DE" w:rsidRPr="00E6083C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che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non sussistono provvedimenti disciplinari che comportano la sospensione dall’Albo/Collegio professionale e, quindi, il conseguente divieto all’esercizio dell’attività professionale;</w:t>
      </w:r>
    </w:p>
    <w:p w14:paraId="5EF6FA2B" w14:textId="77777777" w:rsidR="008045DE" w:rsidRPr="00E6083C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lastRenderedPageBreak/>
        <w:t>che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i nominativi dei soggetti che fanno parte dello studio associato o della società di professionisti o di ingegneria o del consorzio stabile di società di professionisti o di ingegneria sono indicati nelle dichiarazioni integrative della presente istanza;</w:t>
      </w:r>
    </w:p>
    <w:p w14:paraId="43E81A17" w14:textId="77777777" w:rsidR="008045DE" w:rsidRPr="00E6083C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di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essere in possesso dei </w:t>
      </w:r>
      <w:r w:rsidRPr="00E6083C">
        <w:rPr>
          <w:rFonts w:asciiTheme="minorHAnsi" w:hAnsiTheme="minorHAnsi"/>
          <w:b/>
          <w:sz w:val="20"/>
          <w:szCs w:val="20"/>
        </w:rPr>
        <w:t>requisiti di carattere generale</w:t>
      </w:r>
      <w:r w:rsidRPr="00E6083C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E6083C">
        <w:rPr>
          <w:rFonts w:asciiTheme="minorHAnsi" w:hAnsiTheme="minorHAnsi"/>
          <w:b/>
          <w:sz w:val="20"/>
          <w:szCs w:val="20"/>
        </w:rPr>
        <w:t>requisiti di carattere speciale</w:t>
      </w:r>
      <w:r w:rsidRPr="00E6083C">
        <w:rPr>
          <w:rFonts w:asciiTheme="minorHAnsi" w:hAnsiTheme="minorHAnsi"/>
          <w:sz w:val="20"/>
          <w:szCs w:val="20"/>
        </w:rPr>
        <w:t xml:space="preserve"> (di idoneità e di </w:t>
      </w:r>
      <w:r w:rsidRPr="00020C3A">
        <w:rPr>
          <w:rFonts w:asciiTheme="minorHAnsi" w:hAnsiTheme="minorHAnsi"/>
          <w:sz w:val="20"/>
          <w:szCs w:val="20"/>
        </w:rPr>
        <w:t xml:space="preserve">capacità economica e finanziaria e tecnica e professionale) </w:t>
      </w:r>
      <w:r w:rsidRPr="00E6083C">
        <w:rPr>
          <w:rFonts w:asciiTheme="minorHAnsi" w:hAnsiTheme="minorHAnsi"/>
          <w:sz w:val="20"/>
          <w:szCs w:val="20"/>
        </w:rPr>
        <w:t>previsti per l’affidamento in oggetto dal disciplinare di gara (per i concorrenti ed eventuali ausiliari), di cui si riassumono i dati tecnici ed economici nell’annessa tabella riepilogativa (</w:t>
      </w:r>
      <w:r w:rsidRPr="00E6083C">
        <w:rPr>
          <w:rFonts w:asciiTheme="minorHAnsi" w:hAnsiTheme="minorHAnsi"/>
          <w:b/>
          <w:sz w:val="20"/>
          <w:szCs w:val="20"/>
        </w:rPr>
        <w:t>vedi Annesso 1</w:t>
      </w:r>
      <w:r w:rsidRPr="00E6083C">
        <w:rPr>
          <w:rFonts w:asciiTheme="minorHAnsi" w:hAnsiTheme="minorHAnsi"/>
          <w:sz w:val="20"/>
          <w:szCs w:val="20"/>
        </w:rPr>
        <w:t>) che costituisce parte integrante della present</w:t>
      </w:r>
      <w:r>
        <w:rPr>
          <w:rFonts w:asciiTheme="minorHAnsi" w:hAnsiTheme="minorHAnsi"/>
          <w:sz w:val="20"/>
          <w:szCs w:val="20"/>
        </w:rPr>
        <w:t>e</w:t>
      </w:r>
      <w:r w:rsidRPr="00E6083C">
        <w:rPr>
          <w:rFonts w:asciiTheme="minorHAnsi" w:hAnsiTheme="minorHAnsi"/>
          <w:sz w:val="20"/>
          <w:szCs w:val="20"/>
        </w:rPr>
        <w:t xml:space="preserve"> istanza.</w:t>
      </w:r>
    </w:p>
    <w:p w14:paraId="3A3DAF5C" w14:textId="77777777" w:rsidR="008045DE" w:rsidRPr="00E6083C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(</w:t>
      </w:r>
      <w:proofErr w:type="gramStart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>nel</w:t>
      </w:r>
      <w:proofErr w:type="gramEnd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caso di avvalimento</w:t>
      </w:r>
      <w:r w:rsidRPr="00E6083C">
        <w:rPr>
          <w:rFonts w:asciiTheme="minorHAnsi" w:hAnsiTheme="minorHAnsi"/>
          <w:sz w:val="20"/>
          <w:szCs w:val="20"/>
        </w:rPr>
        <w:t>) con riferimento alla procedura di gara in oggetto, si avvale della seguente AUSILIARIA: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6B7D2F71" w14:textId="77777777" w:rsidR="008045DE" w:rsidRPr="00E6083C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(</w:t>
      </w:r>
      <w:proofErr w:type="gramStart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>nel</w:t>
      </w:r>
      <w:proofErr w:type="gramEnd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caso di consorziata esecutrice diversa dal consorzio</w:t>
      </w:r>
      <w:r w:rsidRPr="00E6083C">
        <w:rPr>
          <w:rFonts w:asciiTheme="minorHAnsi" w:hAnsiTheme="minorHAnsi"/>
          <w:sz w:val="20"/>
          <w:szCs w:val="20"/>
        </w:rPr>
        <w:t>) con riferimento alla procedura di gara in oggetto, affiderà l’esecuzione alle seguenti CONOSORZIATE ESECUTRICI: ________________________________________________, per le quali si concorre e che le stesse sono in possesso dei requisiti generali di cui all’art. 80 del Codice;</w:t>
      </w:r>
    </w:p>
    <w:p w14:paraId="3C91E5C8" w14:textId="77777777" w:rsidR="008045DE" w:rsidRPr="00122722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122722">
        <w:rPr>
          <w:rFonts w:ascii="Calibri" w:hAnsi="Calibri"/>
          <w:sz w:val="20"/>
          <w:szCs w:val="20"/>
        </w:rPr>
        <w:t>di</w:t>
      </w:r>
      <w:proofErr w:type="gramEnd"/>
      <w:r w:rsidRPr="00122722">
        <w:rPr>
          <w:rFonts w:ascii="Calibri" w:hAnsi="Calibri"/>
          <w:sz w:val="20"/>
          <w:szCs w:val="20"/>
        </w:rPr>
        <w:t xml:space="preserve"> essere qualificato come </w:t>
      </w:r>
      <w:r w:rsidRPr="00122722">
        <w:rPr>
          <w:rFonts w:ascii="Calibri" w:hAnsi="Calibri"/>
          <w:b/>
          <w:bCs/>
          <w:sz w:val="20"/>
          <w:szCs w:val="20"/>
        </w:rPr>
        <w:t>Organismo di ispezione di tipo A o di tipo C</w:t>
      </w:r>
      <w:r w:rsidRPr="00122722">
        <w:rPr>
          <w:rFonts w:ascii="Calibri" w:hAnsi="Calibri"/>
          <w:sz w:val="20"/>
          <w:szCs w:val="20"/>
        </w:rPr>
        <w:t>, accreditato UNI CEI EN ISO/IEC 17020 ai sensi</w:t>
      </w:r>
      <w:r>
        <w:rPr>
          <w:rFonts w:ascii="Calibri" w:hAnsi="Calibri"/>
          <w:sz w:val="20"/>
          <w:szCs w:val="20"/>
        </w:rPr>
        <w:t xml:space="preserve"> </w:t>
      </w:r>
      <w:r w:rsidRPr="00122722">
        <w:rPr>
          <w:rFonts w:ascii="Calibri" w:hAnsi="Calibri"/>
          <w:sz w:val="20"/>
          <w:szCs w:val="20"/>
        </w:rPr>
        <w:t>del Regolamento (CE) 765 del 2008;</w:t>
      </w:r>
    </w:p>
    <w:p w14:paraId="4428FA81" w14:textId="77777777" w:rsidR="008045DE" w:rsidRPr="00020C3A" w:rsidRDefault="008045DE" w:rsidP="008045DE">
      <w:pPr>
        <w:pStyle w:val="Paragrafoelenco"/>
        <w:widowControl w:val="0"/>
        <w:numPr>
          <w:ilvl w:val="0"/>
          <w:numId w:val="76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122722">
        <w:rPr>
          <w:rFonts w:ascii="Calibri" w:hAnsi="Calibri"/>
          <w:sz w:val="20"/>
          <w:szCs w:val="20"/>
        </w:rPr>
        <w:t>che</w:t>
      </w:r>
      <w:proofErr w:type="gramEnd"/>
      <w:r w:rsidRPr="00122722">
        <w:rPr>
          <w:rFonts w:ascii="Calibri" w:hAnsi="Calibri"/>
          <w:sz w:val="20"/>
          <w:szCs w:val="20"/>
        </w:rPr>
        <w:t xml:space="preserve"> il professionista incaricato del </w:t>
      </w:r>
      <w:r w:rsidRPr="00122722">
        <w:rPr>
          <w:rFonts w:ascii="Calibri" w:hAnsi="Calibri"/>
          <w:b/>
          <w:bCs/>
          <w:sz w:val="20"/>
          <w:szCs w:val="20"/>
        </w:rPr>
        <w:t xml:space="preserve">Coordinamento della Verifica </w:t>
      </w:r>
      <w:r w:rsidRPr="00122722">
        <w:rPr>
          <w:rFonts w:ascii="Calibri" w:hAnsi="Calibri"/>
          <w:sz w:val="20"/>
          <w:szCs w:val="20"/>
        </w:rPr>
        <w:t xml:space="preserve">di cui al punto 7.1 </w:t>
      </w:r>
      <w:proofErr w:type="spellStart"/>
      <w:r w:rsidRPr="00122722">
        <w:rPr>
          <w:rFonts w:ascii="Calibri" w:hAnsi="Calibri"/>
          <w:sz w:val="20"/>
          <w:szCs w:val="20"/>
        </w:rPr>
        <w:t>lett</w:t>
      </w:r>
      <w:proofErr w:type="spellEnd"/>
      <w:r w:rsidRPr="00122722">
        <w:rPr>
          <w:rFonts w:ascii="Calibri" w:hAnsi="Calibri"/>
          <w:sz w:val="20"/>
          <w:szCs w:val="20"/>
        </w:rPr>
        <w:t>. c) è _____________________</w:t>
      </w:r>
    </w:p>
    <w:p w14:paraId="731F0053" w14:textId="77777777" w:rsidR="008045DE" w:rsidRPr="00122722" w:rsidRDefault="008045DE" w:rsidP="008045DE">
      <w:pPr>
        <w:widowControl w:val="0"/>
        <w:ind w:left="284" w:hanging="284"/>
        <w:rPr>
          <w:rFonts w:asciiTheme="minorHAnsi" w:hAnsiTheme="minorHAnsi"/>
          <w:sz w:val="22"/>
        </w:rPr>
      </w:pPr>
    </w:p>
    <w:p w14:paraId="075C6BB6" w14:textId="77777777" w:rsidR="008045DE" w:rsidRPr="00020C3A" w:rsidRDefault="008045DE" w:rsidP="008045DE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Luogo e data ………………….</w:t>
      </w:r>
    </w:p>
    <w:p w14:paraId="7F9CECD2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>IL CONCORRENTE</w:t>
      </w:r>
    </w:p>
    <w:p w14:paraId="42362DF9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E6083C">
        <w:rPr>
          <w:rFonts w:asciiTheme="minorHAnsi" w:hAnsiTheme="minorHAnsi"/>
          <w:i/>
          <w:color w:val="000000"/>
          <w:sz w:val="18"/>
        </w:rPr>
        <w:t>(</w:t>
      </w:r>
      <w:proofErr w:type="gramStart"/>
      <w:r w:rsidRPr="00E6083C">
        <w:rPr>
          <w:rFonts w:asciiTheme="minorHAnsi" w:hAnsiTheme="minorHAnsi"/>
          <w:i/>
          <w:color w:val="000000"/>
          <w:sz w:val="18"/>
        </w:rPr>
        <w:t>nome</w:t>
      </w:r>
      <w:proofErr w:type="gramEnd"/>
      <w:r w:rsidRPr="00E6083C">
        <w:rPr>
          <w:rFonts w:asciiTheme="minorHAnsi" w:hAnsiTheme="minorHAnsi"/>
          <w:i/>
          <w:color w:val="000000"/>
          <w:sz w:val="18"/>
        </w:rPr>
        <w:t xml:space="preserve"> e cognome de</w:t>
      </w:r>
      <w:r>
        <w:rPr>
          <w:rFonts w:asciiTheme="minorHAnsi" w:hAnsiTheme="minorHAnsi"/>
          <w:i/>
          <w:color w:val="000000"/>
          <w:sz w:val="18"/>
        </w:rPr>
        <w:t>l</w:t>
      </w:r>
      <w:r w:rsidRPr="00E6083C">
        <w:rPr>
          <w:rFonts w:asciiTheme="minorHAnsi" w:hAnsiTheme="minorHAnsi"/>
          <w:i/>
          <w:color w:val="000000"/>
          <w:sz w:val="18"/>
        </w:rPr>
        <w:t xml:space="preserve"> firmatario)</w:t>
      </w:r>
    </w:p>
    <w:p w14:paraId="338E82B3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proofErr w:type="gramStart"/>
      <w:r w:rsidRPr="00E6083C">
        <w:rPr>
          <w:rFonts w:asciiTheme="minorHAnsi" w:hAnsiTheme="minorHAnsi"/>
          <w:i/>
          <w:color w:val="000000"/>
          <w:sz w:val="18"/>
        </w:rPr>
        <w:t>firmato</w:t>
      </w:r>
      <w:proofErr w:type="gramEnd"/>
      <w:r w:rsidRPr="00E6083C">
        <w:rPr>
          <w:rFonts w:asciiTheme="minorHAnsi" w:hAnsiTheme="minorHAnsi"/>
          <w:i/>
          <w:color w:val="000000"/>
          <w:sz w:val="18"/>
        </w:rPr>
        <w:t xml:space="preserve"> digitalmente</w:t>
      </w:r>
    </w:p>
    <w:p w14:paraId="7D38CD50" w14:textId="77777777" w:rsidR="008045DE" w:rsidRPr="00E6083C" w:rsidRDefault="008045DE" w:rsidP="008045DE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13"/>
        </w:rPr>
      </w:pPr>
    </w:p>
    <w:p w14:paraId="0729706D" w14:textId="77777777" w:rsidR="008045DE" w:rsidRPr="00E6083C" w:rsidRDefault="008045DE" w:rsidP="008045DE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E6083C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5BCAAA89" w14:textId="77777777" w:rsidR="008045DE" w:rsidRPr="00E6083C" w:rsidRDefault="008045DE" w:rsidP="008045DE">
      <w:pPr>
        <w:pStyle w:val="Paragrafoelenco"/>
        <w:widowControl w:val="0"/>
        <w:numPr>
          <w:ilvl w:val="0"/>
          <w:numId w:val="77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E6083C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08FD38AB" w14:textId="77777777" w:rsidR="008045DE" w:rsidRPr="00E6083C" w:rsidRDefault="008045DE" w:rsidP="008045DE">
      <w:pPr>
        <w:pStyle w:val="Paragrafoelenco"/>
        <w:widowControl w:val="0"/>
        <w:numPr>
          <w:ilvl w:val="0"/>
          <w:numId w:val="77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E6083C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14:paraId="7573A500" w14:textId="77777777" w:rsidR="008045DE" w:rsidRPr="00E6083C" w:rsidRDefault="008045DE" w:rsidP="008045DE">
      <w:pPr>
        <w:widowControl w:val="0"/>
        <w:spacing w:line="240" w:lineRule="auto"/>
        <w:rPr>
          <w:rFonts w:asciiTheme="minorHAnsi" w:hAnsiTheme="minorHAnsi"/>
          <w:sz w:val="18"/>
          <w:szCs w:val="18"/>
        </w:rPr>
      </w:pPr>
      <w:r w:rsidRPr="00E6083C">
        <w:rPr>
          <w:rFonts w:asciiTheme="minorHAnsi" w:hAnsiTheme="minorHAnsi"/>
          <w:sz w:val="18"/>
          <w:szCs w:val="18"/>
        </w:rPr>
        <w:br w:type="page"/>
      </w:r>
    </w:p>
    <w:p w14:paraId="708DE9A2" w14:textId="77777777" w:rsidR="008045DE" w:rsidRPr="00435524" w:rsidRDefault="008045DE" w:rsidP="008045DE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 w:rsidRPr="00435524"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0F48D6C7" w14:textId="77777777" w:rsidR="008045DE" w:rsidRPr="00435524" w:rsidRDefault="008045DE" w:rsidP="008045DE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435524">
        <w:rPr>
          <w:rFonts w:asciiTheme="minorHAnsi" w:hAnsiTheme="minorHAnsi"/>
          <w:sz w:val="22"/>
        </w:rPr>
        <w:t>RIEPILOGO DEI REQUISITI DI CAPACIT</w:t>
      </w:r>
      <w:r>
        <w:rPr>
          <w:rFonts w:asciiTheme="minorHAnsi" w:hAnsiTheme="minorHAnsi"/>
          <w:sz w:val="22"/>
        </w:rPr>
        <w:t>À</w:t>
      </w:r>
      <w:r w:rsidRPr="00435524">
        <w:rPr>
          <w:rFonts w:asciiTheme="minorHAnsi" w:hAnsiTheme="minorHAnsi"/>
          <w:sz w:val="22"/>
        </w:rPr>
        <w:t xml:space="preserve"> </w:t>
      </w:r>
      <w:r w:rsidRPr="00020C3A">
        <w:rPr>
          <w:rFonts w:asciiTheme="minorHAnsi" w:hAnsiTheme="minorHAnsi"/>
          <w:sz w:val="22"/>
        </w:rPr>
        <w:t xml:space="preserve">ECONOMICA E FINANZIARIA E DI CAPACITÀ TECNICA E PROFESSIONALE DICHIARATI DALL’OPERATORE ECONOMICO ED EVENTUALI AUSILIARI </w:t>
      </w:r>
      <w:r w:rsidRPr="00435524">
        <w:rPr>
          <w:rFonts w:asciiTheme="minorHAnsi" w:hAnsiTheme="minorHAnsi"/>
          <w:sz w:val="22"/>
        </w:rPr>
        <w:t>IN CASO DI AVVALIMENTO</w:t>
      </w:r>
    </w:p>
    <w:p w14:paraId="78644B8F" w14:textId="77777777" w:rsidR="008045DE" w:rsidRPr="00435524" w:rsidRDefault="008045DE" w:rsidP="008045DE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3AB3A0CA" w14:textId="77777777" w:rsidR="008045DE" w:rsidRDefault="008045DE" w:rsidP="008045DE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435524">
        <w:rPr>
          <w:rFonts w:asciiTheme="minorHAnsi" w:hAnsiTheme="minorHAnsi"/>
          <w:b/>
          <w:bCs/>
          <w:i/>
          <w:iCs/>
        </w:rPr>
        <w:t>Tabella riassuntiva possesso requisiti autocertificati dai partecipanti</w:t>
      </w:r>
    </w:p>
    <w:p w14:paraId="182C3855" w14:textId="77777777" w:rsidR="008045DE" w:rsidRPr="00435524" w:rsidRDefault="008045DE" w:rsidP="008045DE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425"/>
        <w:gridCol w:w="1269"/>
        <w:gridCol w:w="1559"/>
        <w:gridCol w:w="1488"/>
        <w:gridCol w:w="1567"/>
      </w:tblGrid>
      <w:tr w:rsidR="008045DE" w:rsidRPr="00435524" w14:paraId="44400493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379CB46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227837B0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 w:rsidRPr="00435524">
              <w:rPr>
                <w:rFonts w:asciiTheme="minorHAnsi" w:hAnsiTheme="minorHAnsi"/>
                <w:b/>
                <w:sz w:val="20"/>
                <w:szCs w:val="20"/>
              </w:rPr>
              <w:t>posseduti</w:t>
            </w:r>
            <w:proofErr w:type="gramEnd"/>
            <w:r w:rsidRPr="00435524">
              <w:rPr>
                <w:rFonts w:asciiTheme="minorHAnsi" w:hAnsiTheme="minorHAnsi"/>
                <w:b/>
                <w:sz w:val="20"/>
                <w:szCs w:val="20"/>
              </w:rPr>
              <w:t xml:space="preserve"> dal concorrente</w:t>
            </w:r>
          </w:p>
        </w:tc>
        <w:tc>
          <w:tcPr>
            <w:tcW w:w="126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78FD2D21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23B95528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 Esecutrice/</w:t>
            </w:r>
          </w:p>
          <w:p w14:paraId="1804B746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7F7C6CF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 Esecutrice/</w:t>
            </w:r>
          </w:p>
          <w:p w14:paraId="4792A686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600B4CC7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 Esecutrice/</w:t>
            </w:r>
          </w:p>
          <w:p w14:paraId="2C8D4FED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</w:tr>
      <w:tr w:rsidR="008045DE" w:rsidRPr="00435524" w14:paraId="0A6E403E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6FC4E32" w14:textId="77777777" w:rsidR="008045DE" w:rsidRPr="00435524" w:rsidRDefault="008045DE" w:rsidP="00FF7C5C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denominazione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Operatore Economico: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850C959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E495ED5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FC7E2D3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255A380" w14:textId="77777777" w:rsidR="008045DE" w:rsidRPr="00435524" w:rsidRDefault="008045DE" w:rsidP="00FF7C5C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8045DE" w:rsidRPr="00435524" w14:paraId="0B5D79E0" w14:textId="77777777" w:rsidTr="00FF7C5C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2A33CBA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Fatturato Globale minimo per servizi di ingegneria e di architettura relativo ai migliori tre degli ultimi cinque esercizi disponibili antecedenti la data di pubblicazione del bando di gara - punto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III.2.2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d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045DE" w:rsidRPr="00435524" w14:paraId="356BC7B7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C1932BC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 w:rsidRPr="00020C3A">
              <w:rPr>
                <w:rFonts w:asciiTheme="minorHAnsi" w:hAnsiTheme="minorHAnsi"/>
                <w:spacing w:val="-6"/>
                <w:sz w:val="19"/>
                <w:szCs w:val="19"/>
              </w:rPr>
              <w:t xml:space="preserve">Totale fatt. triennio </w:t>
            </w:r>
            <w:r w:rsidRPr="00B12E01">
              <w:rPr>
                <w:rFonts w:asciiTheme="minorHAnsi" w:hAnsiTheme="minorHAnsi"/>
                <w:spacing w:val="-6"/>
                <w:sz w:val="19"/>
                <w:szCs w:val="19"/>
              </w:rPr>
              <w:t>(&gt; di € 4.543.772,64</w:t>
            </w:r>
            <w:r w:rsidRPr="00020C3A">
              <w:rPr>
                <w:rFonts w:asciiTheme="minorHAnsi" w:hAnsiTheme="minorHAnsi"/>
                <w:spacing w:val="-6"/>
                <w:sz w:val="19"/>
                <w:szCs w:val="19"/>
              </w:rPr>
              <w:t xml:space="preserve">) </w:t>
            </w:r>
            <w:r w:rsidRPr="00020C3A"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DBC1E2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4DD9F6E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539E99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C3539E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6D0B0697" w14:textId="77777777" w:rsidTr="00FF7C5C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2D97FDE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Importi elenco servizi di ingegneria e di architettura espletati negli ultimi dieci anni antecedenti la data di pubblicazione del bando - punto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III.2.3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045DE" w:rsidRPr="00435524" w14:paraId="096FD55B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8CFBC" w14:textId="77777777" w:rsidR="008045DE" w:rsidRPr="00B12E01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B12E01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B12E01">
              <w:rPr>
                <w:rFonts w:asciiTheme="minorHAnsi" w:hAnsiTheme="minorHAnsi"/>
                <w:b/>
                <w:sz w:val="20"/>
                <w:szCs w:val="20"/>
              </w:rPr>
              <w:t>D.01</w:t>
            </w:r>
            <w:r w:rsidRPr="00B12E01">
              <w:rPr>
                <w:rFonts w:asciiTheme="minorHAnsi" w:hAnsiTheme="minorHAnsi"/>
                <w:sz w:val="20"/>
                <w:szCs w:val="20"/>
              </w:rPr>
              <w:t xml:space="preserve"> (&gt; di 105.918.212,64)</w:t>
            </w:r>
            <w:r w:rsidRPr="00B12E01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63A0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D43D5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03732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2B2338A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3791821E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8BB96" w14:textId="77777777" w:rsidR="008045DE" w:rsidRPr="00B12E01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B12E01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B12E01">
              <w:rPr>
                <w:rFonts w:asciiTheme="minorHAnsi" w:hAnsiTheme="minorHAnsi"/>
                <w:b/>
                <w:sz w:val="20"/>
                <w:szCs w:val="20"/>
              </w:rPr>
              <w:t>S.05</w:t>
            </w:r>
            <w:r w:rsidRPr="00B12E01">
              <w:rPr>
                <w:rFonts w:asciiTheme="minorHAnsi" w:hAnsiTheme="minorHAnsi"/>
                <w:sz w:val="20"/>
                <w:szCs w:val="20"/>
              </w:rPr>
              <w:t xml:space="preserve"> (&gt; di € 92.302.532,68)</w:t>
            </w:r>
            <w:r w:rsidRPr="00B12E01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12474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03EDC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84F7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20C93DF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1BAF00A8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983E7" w14:textId="77777777" w:rsidR="008045DE" w:rsidRPr="00B12E01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B12E01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B12E01">
              <w:rPr>
                <w:rFonts w:asciiTheme="minorHAnsi" w:hAnsiTheme="minorHAnsi"/>
                <w:b/>
                <w:sz w:val="20"/>
                <w:szCs w:val="20"/>
              </w:rPr>
              <w:t>IA.04</w:t>
            </w:r>
            <w:r w:rsidRPr="00B12E01">
              <w:rPr>
                <w:rFonts w:asciiTheme="minorHAnsi" w:hAnsiTheme="minorHAnsi"/>
                <w:sz w:val="20"/>
                <w:szCs w:val="20"/>
              </w:rPr>
              <w:t xml:space="preserve"> (&gt; di € 56.148.955,90)</w:t>
            </w:r>
            <w:r w:rsidRPr="00B12E01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61EF2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DDE36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2B594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F9CC143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783444A8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8F44A" w14:textId="77777777" w:rsidR="008045DE" w:rsidRPr="00B12E01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B12E01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B12E01">
              <w:rPr>
                <w:rFonts w:asciiTheme="minorHAnsi" w:hAnsiTheme="minorHAnsi"/>
                <w:b/>
                <w:sz w:val="20"/>
                <w:szCs w:val="20"/>
              </w:rPr>
              <w:t>IA.01</w:t>
            </w:r>
            <w:r w:rsidRPr="00B12E01">
              <w:rPr>
                <w:rFonts w:asciiTheme="minorHAnsi" w:hAnsiTheme="minorHAnsi"/>
                <w:sz w:val="20"/>
                <w:szCs w:val="20"/>
              </w:rPr>
              <w:t xml:space="preserve"> (&gt; di € 22.241.625,00)</w:t>
            </w:r>
            <w:r w:rsidRPr="00B12E01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08AC3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80015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7E3AC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3B60040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131459A9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AD4B7" w14:textId="77777777" w:rsidR="008045DE" w:rsidRPr="00B12E01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B12E01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B12E01">
              <w:rPr>
                <w:rFonts w:asciiTheme="minorHAnsi" w:hAnsiTheme="minorHAnsi"/>
                <w:b/>
                <w:sz w:val="20"/>
                <w:szCs w:val="20"/>
              </w:rPr>
              <w:t>E.15</w:t>
            </w:r>
            <w:r w:rsidRPr="00B12E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12E01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r w:rsidRPr="00B12E01">
              <w:rPr>
                <w:rFonts w:asciiTheme="minorHAnsi" w:hAnsiTheme="minorHAnsi"/>
                <w:sz w:val="20"/>
                <w:szCs w:val="20"/>
              </w:rPr>
              <w:t>(&gt; di € 4.811.625,00)</w:t>
            </w:r>
            <w:r w:rsidRPr="00B12E01">
              <w:rPr>
                <w:rFonts w:asciiTheme="minorHAnsi" w:hAnsiTheme="minorHAnsi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F2634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97BCB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F11F5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020BD8B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5EF6B46E" w14:textId="77777777" w:rsidTr="00FF7C5C">
        <w:trPr>
          <w:cantSplit/>
          <w:jc w:val="center"/>
        </w:trPr>
        <w:tc>
          <w:tcPr>
            <w:tcW w:w="3681" w:type="dxa"/>
            <w:gridSpan w:val="2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C06BE9" w14:textId="77777777" w:rsidR="008045DE" w:rsidRPr="00B12E01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B12E01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B12E01">
              <w:rPr>
                <w:rFonts w:asciiTheme="minorHAnsi" w:hAnsiTheme="minorHAnsi"/>
                <w:b/>
                <w:sz w:val="20"/>
                <w:szCs w:val="20"/>
              </w:rPr>
              <w:t>IB.06</w:t>
            </w:r>
            <w:r w:rsidRPr="00B12E01">
              <w:rPr>
                <w:rFonts w:asciiTheme="minorHAnsi" w:hAnsiTheme="minorHAnsi"/>
                <w:sz w:val="20"/>
                <w:szCs w:val="20"/>
              </w:rPr>
              <w:t xml:space="preserve"> (&gt; di € 4.725.000,00)</w:t>
            </w:r>
            <w:r w:rsidRPr="00B12E01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F87003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EDD692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4D4A59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E2A11B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51AC153E" w14:textId="77777777" w:rsidTr="00FF7C5C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974D214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e architettura “di punta” svolti negli ultimi dieci anni antecedenti la data di pubblicazione del bando - punto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III.2.3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f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045DE" w:rsidRPr="00435524" w14:paraId="672C8FCE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7CC6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CAT. ID</w:t>
            </w:r>
            <w:r w:rsidRPr="00F01351">
              <w:rPr>
                <w:rFonts w:asciiTheme="minorHAnsi" w:hAnsiTheme="minorHAnsi"/>
                <w:b/>
                <w:sz w:val="20"/>
                <w:szCs w:val="20"/>
              </w:rPr>
              <w:t xml:space="preserve"> D.01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proofErr w:type="gramStart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329864E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3B120D9E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€52.959.106,32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1317A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3EF4F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0894F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E106CD9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7272FFAA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395BCE9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F01351">
              <w:rPr>
                <w:rFonts w:asciiTheme="minorHAnsi" w:hAnsiTheme="minorHAnsi"/>
                <w:b/>
                <w:sz w:val="20"/>
                <w:szCs w:val="20"/>
              </w:rPr>
              <w:t>D.01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27CFFC7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06D338F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85FCC9D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E3990CD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750CA6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1A46FE87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C701E9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S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gramStart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</w:rPr>
              <w:t xml:space="preserve">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A129E1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1AD0553D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€ 46.151.266,34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562B6FD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712D9BB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937C243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B244A65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23044D07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09F41DB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S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gramStart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</w:rPr>
              <w:t xml:space="preserve">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AE4CF7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1CB9AD7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AFFEE49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76571F7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9D1DC7C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1B406497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0BC00F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proofErr w:type="gramStart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42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D3FA56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17376486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€ 28.074.477,95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1833C2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86737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087BD7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1F83B84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42BD2C12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05FB99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IA.04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35EB8CE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3E49B77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42CFBE6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CC86DF7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2F542D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08C68EA9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E5093B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IA.01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43ECF62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18A6B39A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€ 11.120.812,50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E44DBFC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B81F80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C9D39E2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6C25869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5597AB62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45BAD0E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IA.01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0ACCC1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55DB35A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B62FC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652D175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23A673F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555F1E4D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96C417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E.15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proofErr w:type="gramStart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42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ED7900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4147DC40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€ 2.405.812,50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D968A0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8FB91D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BD5219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1034446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5843F788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D1A46E4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E.15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41E6747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D6CEF74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72AF4C2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5FC721F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B2D93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641C5EA3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C137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IB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.0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03AE1F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013BB8B4" w14:textId="77777777" w:rsidR="008045DE" w:rsidRPr="00B12E01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B12E01">
              <w:rPr>
                <w:rFonts w:asciiTheme="minorHAnsi" w:hAnsiTheme="minorHAnsi"/>
                <w:spacing w:val="-4"/>
                <w:sz w:val="19"/>
                <w:szCs w:val="19"/>
              </w:rPr>
              <w:t>€ 2.362.500,00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2971E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003CB0B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912A75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8168C98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045DE" w:rsidRPr="00435524" w14:paraId="3E81D1EF" w14:textId="77777777" w:rsidTr="00FF7C5C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676EA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IB.06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E0BE10B" w14:textId="77777777" w:rsidR="008045DE" w:rsidRPr="00020C3A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8C53293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31E12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96A3E0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219B000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155F80D0" w14:textId="77777777" w:rsidR="008045DE" w:rsidRDefault="008045DE" w:rsidP="008045DE">
      <w:pPr>
        <w:widowControl w:val="0"/>
        <w:spacing w:before="60"/>
        <w:rPr>
          <w:rFonts w:asciiTheme="minorHAnsi" w:hAnsiTheme="minorHAnsi"/>
          <w:sz w:val="18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681"/>
        <w:gridCol w:w="1269"/>
        <w:gridCol w:w="1559"/>
        <w:gridCol w:w="1488"/>
        <w:gridCol w:w="1567"/>
      </w:tblGrid>
      <w:tr w:rsidR="008045DE" w:rsidRPr="00435524" w14:paraId="0D01C87C" w14:textId="77777777" w:rsidTr="00FF7C5C">
        <w:trPr>
          <w:cantSplit/>
          <w:jc w:val="center"/>
        </w:trPr>
        <w:tc>
          <w:tcPr>
            <w:tcW w:w="368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DD6DE1" w14:textId="77777777" w:rsidR="008045DE" w:rsidRPr="008D7F50" w:rsidRDefault="008045DE" w:rsidP="00FF7C5C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  <w:highlight w:val="yellow"/>
              </w:rPr>
            </w:pPr>
            <w:r w:rsidRPr="007A01F8">
              <w:rPr>
                <w:rFonts w:asciiTheme="minorHAnsi" w:hAnsiTheme="minorHAnsi"/>
                <w:b/>
                <w:sz w:val="20"/>
                <w:szCs w:val="20"/>
              </w:rPr>
              <w:t xml:space="preserve">III.2.3 </w:t>
            </w:r>
            <w:proofErr w:type="spellStart"/>
            <w:r w:rsidRPr="007A01F8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7A01F8">
              <w:rPr>
                <w:rFonts w:asciiTheme="minorHAnsi" w:hAnsiTheme="minorHAnsi"/>
                <w:b/>
                <w:sz w:val="20"/>
                <w:szCs w:val="20"/>
              </w:rPr>
              <w:t>. g) punto del bando</w:t>
            </w:r>
            <w:r w:rsidRPr="006C52A0">
              <w:rPr>
                <w:rFonts w:asciiTheme="minorHAnsi" w:hAnsiTheme="minorHAnsi"/>
                <w:sz w:val="20"/>
              </w:rPr>
              <w:t xml:space="preserve"> </w:t>
            </w:r>
            <w:r w:rsidRPr="007A01F8">
              <w:rPr>
                <w:rFonts w:asciiTheme="minorHAnsi" w:hAnsiTheme="minorHAnsi"/>
                <w:b/>
                <w:sz w:val="20"/>
                <w:szCs w:val="20"/>
              </w:rPr>
              <w:t>- personale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CCFAB3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N.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BA7413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03EEF1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7F27F12" w14:textId="77777777" w:rsidR="008045DE" w:rsidRPr="00020C3A" w:rsidRDefault="008045DE" w:rsidP="00FF7C5C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</w:t>
            </w:r>
          </w:p>
        </w:tc>
      </w:tr>
    </w:tbl>
    <w:p w14:paraId="1874E297" w14:textId="77777777" w:rsidR="008045DE" w:rsidRDefault="008045DE" w:rsidP="008045DE">
      <w:pPr>
        <w:widowControl w:val="0"/>
        <w:spacing w:line="240" w:lineRule="auto"/>
        <w:ind w:left="284" w:hanging="85"/>
        <w:jc w:val="left"/>
        <w:rPr>
          <w:sz w:val="23"/>
          <w:szCs w:val="23"/>
        </w:rPr>
      </w:pPr>
    </w:p>
    <w:p w14:paraId="57256E68" w14:textId="77777777" w:rsidR="008045DE" w:rsidRPr="006C52A0" w:rsidRDefault="008045DE" w:rsidP="008045DE">
      <w:pPr>
        <w:widowControl w:val="0"/>
        <w:spacing w:line="240" w:lineRule="auto"/>
        <w:ind w:left="284" w:hanging="85"/>
        <w:jc w:val="left"/>
        <w:rPr>
          <w:rFonts w:asciiTheme="minorHAnsi" w:hAnsiTheme="minorHAnsi"/>
          <w:sz w:val="20"/>
        </w:rPr>
      </w:pPr>
    </w:p>
    <w:p w14:paraId="5209646C" w14:textId="77777777" w:rsidR="008045DE" w:rsidRDefault="008045DE" w:rsidP="008045DE">
      <w:pPr>
        <w:widowControl w:val="0"/>
        <w:spacing w:before="60"/>
        <w:rPr>
          <w:rFonts w:asciiTheme="minorHAnsi" w:hAnsiTheme="minorHAnsi"/>
          <w:sz w:val="18"/>
        </w:rPr>
      </w:pPr>
    </w:p>
    <w:p w14:paraId="4D5E5881" w14:textId="77777777" w:rsidR="008045DE" w:rsidRDefault="008045DE" w:rsidP="008045DE">
      <w:pPr>
        <w:widowControl w:val="0"/>
        <w:spacing w:before="60"/>
        <w:rPr>
          <w:rFonts w:asciiTheme="minorHAnsi" w:hAnsiTheme="minorHAnsi"/>
          <w:sz w:val="18"/>
        </w:rPr>
      </w:pPr>
    </w:p>
    <w:p w14:paraId="37761B77" w14:textId="77777777" w:rsidR="008045DE" w:rsidRDefault="008045DE" w:rsidP="008045DE">
      <w:pPr>
        <w:widowControl w:val="0"/>
        <w:spacing w:before="60"/>
        <w:rPr>
          <w:rFonts w:asciiTheme="minorHAnsi" w:hAnsiTheme="minorHAnsi"/>
          <w:sz w:val="18"/>
        </w:rPr>
      </w:pPr>
    </w:p>
    <w:p w14:paraId="49086C76" w14:textId="77777777" w:rsidR="008045DE" w:rsidRDefault="008045DE" w:rsidP="008045DE">
      <w:pPr>
        <w:widowControl w:val="0"/>
        <w:spacing w:before="60"/>
        <w:rPr>
          <w:rFonts w:asciiTheme="minorHAnsi" w:hAnsiTheme="minorHAnsi"/>
          <w:sz w:val="18"/>
        </w:rPr>
      </w:pPr>
      <w:r w:rsidRPr="00986E92">
        <w:rPr>
          <w:rFonts w:asciiTheme="minorHAnsi" w:hAnsiTheme="minorHAnsi"/>
          <w:sz w:val="18"/>
        </w:rPr>
        <w:t>N.B. barrare e/o modificare le parti di testo non attinenti al caso di specie e alla situazione dichiarata</w:t>
      </w:r>
      <w:r>
        <w:rPr>
          <w:rFonts w:asciiTheme="minorHAnsi" w:hAnsiTheme="minorHAnsi"/>
          <w:sz w:val="18"/>
        </w:rPr>
        <w:t>;</w:t>
      </w:r>
    </w:p>
    <w:p w14:paraId="6335C89A" w14:textId="77777777" w:rsidR="008045DE" w:rsidRPr="00020C3A" w:rsidRDefault="008045DE" w:rsidP="008045DE">
      <w:pPr>
        <w:widowControl w:val="0"/>
        <w:spacing w:before="6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215D9EB4" w14:textId="77777777" w:rsidR="008045DE" w:rsidRPr="00020C3A" w:rsidRDefault="008045DE" w:rsidP="008045DE">
      <w:pPr>
        <w:widowControl w:val="0"/>
        <w:spacing w:before="6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>(1)</w:t>
      </w:r>
      <w:r w:rsidRPr="00020C3A">
        <w:rPr>
          <w:rFonts w:asciiTheme="minorHAnsi" w:hAnsiTheme="minorHAnsi"/>
          <w:sz w:val="18"/>
        </w:rPr>
        <w:t xml:space="preserve"> Riportare la denominazione dell’Operatore Economico.</w:t>
      </w:r>
    </w:p>
    <w:p w14:paraId="1F9E224E" w14:textId="77777777" w:rsidR="008045DE" w:rsidRPr="00020C3A" w:rsidRDefault="008045DE" w:rsidP="008045DE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>(2)</w:t>
      </w:r>
      <w:r w:rsidRPr="00020C3A">
        <w:rPr>
          <w:rFonts w:asciiTheme="minorHAnsi" w:hAnsiTheme="minorHAnsi"/>
          <w:sz w:val="18"/>
        </w:rPr>
        <w:t xml:space="preserve"> Riportare l’importo del fatturato globale minimo complessivo per servizi di ingegneria relativo ai migliori tre degli ultimi cinque esercizi disponibili antecedenti la data di pubblicazione del bando di gara.</w:t>
      </w:r>
    </w:p>
    <w:p w14:paraId="1096C5AF" w14:textId="77777777" w:rsidR="008045DE" w:rsidRPr="00020C3A" w:rsidRDefault="008045DE" w:rsidP="008045DE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>(3)</w:t>
      </w:r>
      <w:r w:rsidRPr="00020C3A"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partecipazione.</w:t>
      </w:r>
    </w:p>
    <w:p w14:paraId="032A78A9" w14:textId="77777777" w:rsidR="008045DE" w:rsidRPr="00020C3A" w:rsidRDefault="008045DE" w:rsidP="008045DE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 xml:space="preserve"> (4)</w:t>
      </w:r>
      <w:r w:rsidRPr="00020C3A"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</w:t>
      </w:r>
      <w:r w:rsidRPr="00BD4D2A">
        <w:rPr>
          <w:rFonts w:asciiTheme="minorHAnsi" w:hAnsiTheme="minorHAnsi"/>
          <w:sz w:val="18"/>
        </w:rPr>
        <w:t>partecipazione. Il singolo servizio non è frazionabile.</w:t>
      </w:r>
    </w:p>
    <w:p w14:paraId="0F6393B6" w14:textId="77777777" w:rsidR="008045DE" w:rsidRPr="00C5519B" w:rsidRDefault="008045DE" w:rsidP="008045DE">
      <w:pPr>
        <w:widowControl w:val="0"/>
        <w:spacing w:before="60"/>
        <w:rPr>
          <w:rFonts w:asciiTheme="minorHAnsi" w:hAnsiTheme="minorHAnsi"/>
          <w:sz w:val="18"/>
          <w:highlight w:val="red"/>
        </w:rPr>
      </w:pPr>
    </w:p>
    <w:p w14:paraId="3F208D2C" w14:textId="143D7526" w:rsidR="006D5792" w:rsidRPr="008045DE" w:rsidRDefault="006D5792" w:rsidP="008045DE"/>
    <w:sectPr w:rsidR="006D5792" w:rsidRPr="008045DE" w:rsidSect="004F34DD">
      <w:footerReference w:type="default" r:id="rId9"/>
      <w:headerReference w:type="first" r:id="rId10"/>
      <w:type w:val="continuous"/>
      <w:pgSz w:w="11907" w:h="16840" w:code="9"/>
      <w:pgMar w:top="920" w:right="1134" w:bottom="1135" w:left="1134" w:header="458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3F425" w14:textId="77777777" w:rsidR="00825B7E" w:rsidRDefault="00825B7E" w:rsidP="002750E3">
      <w:pPr>
        <w:spacing w:line="240" w:lineRule="auto"/>
      </w:pPr>
      <w:r>
        <w:separator/>
      </w:r>
    </w:p>
  </w:endnote>
  <w:endnote w:type="continuationSeparator" w:id="0">
    <w:p w14:paraId="06314C7D" w14:textId="77777777" w:rsidR="00825B7E" w:rsidRDefault="00825B7E" w:rsidP="002750E3">
      <w:pPr>
        <w:spacing w:line="240" w:lineRule="auto"/>
      </w:pPr>
      <w:r>
        <w:continuationSeparator/>
      </w:r>
    </w:p>
  </w:endnote>
  <w:endnote w:type="continuationNotice" w:id="1">
    <w:p w14:paraId="14C46364" w14:textId="77777777" w:rsidR="00825B7E" w:rsidRDefault="00825B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705D0" w14:textId="77777777" w:rsidR="00540A4C" w:rsidRPr="00B7136B" w:rsidRDefault="00540A4C" w:rsidP="00540A4C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 w:rsidRPr="00484DD8">
      <w:rPr>
        <w:rFonts w:asciiTheme="minorHAnsi" w:eastAsia="Calibri" w:hAnsiTheme="minorHAnsi"/>
        <w:noProof/>
        <w:sz w:val="18"/>
        <w:szCs w:val="22"/>
        <w:lang w:val="it-IT" w:eastAsia="en-US"/>
      </w:rPr>
      <w:t>SERVIZIO DI VERIFICA DELLA PROGETTAZIONE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–  LA SPEZIA – BASE NAVALE M.M.I.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ab/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C35282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C35282">
      <w:rPr>
        <w:rFonts w:asciiTheme="minorHAnsi" w:hAnsiTheme="minorHAnsi"/>
        <w:b/>
        <w:bCs/>
        <w:noProof/>
        <w:sz w:val="18"/>
        <w:szCs w:val="18"/>
      </w:rPr>
      <w:t>4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DA1A2F" w:rsidRPr="00B7136B" w:rsidRDefault="00DA1A2F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74A20" w14:textId="77777777" w:rsidR="00825B7E" w:rsidRDefault="00825B7E" w:rsidP="002750E3">
      <w:pPr>
        <w:spacing w:line="240" w:lineRule="auto"/>
      </w:pPr>
      <w:r>
        <w:separator/>
      </w:r>
    </w:p>
  </w:footnote>
  <w:footnote w:type="continuationSeparator" w:id="0">
    <w:p w14:paraId="3666E39F" w14:textId="77777777" w:rsidR="00825B7E" w:rsidRDefault="00825B7E" w:rsidP="002750E3">
      <w:pPr>
        <w:spacing w:line="240" w:lineRule="auto"/>
      </w:pPr>
      <w:r>
        <w:continuationSeparator/>
      </w:r>
    </w:p>
  </w:footnote>
  <w:footnote w:type="continuationNotice" w:id="1">
    <w:p w14:paraId="70D1ED25" w14:textId="77777777" w:rsidR="00825B7E" w:rsidRDefault="00825B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53A4CC57" w:rsidR="00DA1A2F" w:rsidRPr="004F34DD" w:rsidRDefault="00DA1A2F" w:rsidP="004F34DD">
    <w:pPr>
      <w:pStyle w:val="Intestazione"/>
      <w:spacing w:before="0" w:beforeAutospacing="0" w:afterAutospacing="0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1" w15:restartNumberingAfterBreak="0">
    <w:nsid w:val="39511AB0"/>
    <w:multiLevelType w:val="hybridMultilevel"/>
    <w:tmpl w:val="FF74B6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DF56D70"/>
    <w:multiLevelType w:val="hybridMultilevel"/>
    <w:tmpl w:val="EE46B200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BA06B0"/>
    <w:multiLevelType w:val="multilevel"/>
    <w:tmpl w:val="9B0C9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9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0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5C2F9E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3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58"/>
  </w:num>
  <w:num w:numId="3">
    <w:abstractNumId w:val="74"/>
  </w:num>
  <w:num w:numId="4">
    <w:abstractNumId w:val="32"/>
  </w:num>
  <w:num w:numId="5">
    <w:abstractNumId w:val="49"/>
  </w:num>
  <w:num w:numId="6">
    <w:abstractNumId w:val="64"/>
  </w:num>
  <w:num w:numId="7">
    <w:abstractNumId w:val="77"/>
  </w:num>
  <w:num w:numId="8">
    <w:abstractNumId w:val="34"/>
  </w:num>
  <w:num w:numId="9">
    <w:abstractNumId w:val="39"/>
  </w:num>
  <w:num w:numId="10">
    <w:abstractNumId w:val="60"/>
  </w:num>
  <w:num w:numId="11">
    <w:abstractNumId w:val="28"/>
  </w:num>
  <w:num w:numId="12">
    <w:abstractNumId w:val="44"/>
  </w:num>
  <w:num w:numId="13">
    <w:abstractNumId w:val="53"/>
  </w:num>
  <w:num w:numId="14">
    <w:abstractNumId w:val="47"/>
  </w:num>
  <w:num w:numId="15">
    <w:abstractNumId w:val="29"/>
  </w:num>
  <w:num w:numId="16">
    <w:abstractNumId w:val="7"/>
  </w:num>
  <w:num w:numId="17">
    <w:abstractNumId w:val="6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6"/>
  </w:num>
  <w:num w:numId="20">
    <w:abstractNumId w:val="70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24"/>
  </w:num>
  <w:num w:numId="24">
    <w:abstractNumId w:val="78"/>
  </w:num>
  <w:num w:numId="25">
    <w:abstractNumId w:val="67"/>
  </w:num>
  <w:num w:numId="26">
    <w:abstractNumId w:val="22"/>
  </w:num>
  <w:num w:numId="27">
    <w:abstractNumId w:val="72"/>
  </w:num>
  <w:num w:numId="28">
    <w:abstractNumId w:val="23"/>
  </w:num>
  <w:num w:numId="29">
    <w:abstractNumId w:val="80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33"/>
  </w:num>
  <w:num w:numId="40">
    <w:abstractNumId w:val="57"/>
  </w:num>
  <w:num w:numId="41">
    <w:abstractNumId w:val="75"/>
  </w:num>
  <w:num w:numId="42">
    <w:abstractNumId w:val="40"/>
  </w:num>
  <w:num w:numId="43">
    <w:abstractNumId w:val="63"/>
  </w:num>
  <w:num w:numId="44">
    <w:abstractNumId w:val="66"/>
  </w:num>
  <w:num w:numId="45">
    <w:abstractNumId w:val="84"/>
  </w:num>
  <w:num w:numId="46">
    <w:abstractNumId w:val="30"/>
  </w:num>
  <w:num w:numId="47">
    <w:abstractNumId w:val="52"/>
  </w:num>
  <w:num w:numId="48">
    <w:abstractNumId w:val="43"/>
  </w:num>
  <w:num w:numId="49">
    <w:abstractNumId w:val="31"/>
  </w:num>
  <w:num w:numId="50">
    <w:abstractNumId w:val="45"/>
  </w:num>
  <w:num w:numId="51">
    <w:abstractNumId w:val="73"/>
  </w:num>
  <w:num w:numId="52">
    <w:abstractNumId w:val="36"/>
  </w:num>
  <w:num w:numId="53">
    <w:abstractNumId w:val="35"/>
  </w:num>
  <w:num w:numId="54">
    <w:abstractNumId w:val="50"/>
  </w:num>
  <w:num w:numId="55">
    <w:abstractNumId w:val="61"/>
  </w:num>
  <w:num w:numId="56">
    <w:abstractNumId w:val="46"/>
  </w:num>
  <w:num w:numId="57">
    <w:abstractNumId w:val="79"/>
  </w:num>
  <w:num w:numId="58">
    <w:abstractNumId w:val="69"/>
  </w:num>
  <w:num w:numId="59">
    <w:abstractNumId w:val="38"/>
  </w:num>
  <w:num w:numId="60">
    <w:abstractNumId w:val="56"/>
  </w:num>
  <w:num w:numId="61">
    <w:abstractNumId w:val="48"/>
  </w:num>
  <w:num w:numId="62">
    <w:abstractNumId w:val="26"/>
  </w:num>
  <w:num w:numId="63">
    <w:abstractNumId w:val="54"/>
  </w:num>
  <w:num w:numId="64">
    <w:abstractNumId w:val="37"/>
  </w:num>
  <w:num w:numId="65">
    <w:abstractNumId w:val="83"/>
  </w:num>
  <w:num w:numId="66">
    <w:abstractNumId w:val="76"/>
  </w:num>
  <w:num w:numId="67">
    <w:abstractNumId w:val="81"/>
  </w:num>
  <w:num w:numId="68">
    <w:abstractNumId w:val="62"/>
  </w:num>
  <w:num w:numId="69">
    <w:abstractNumId w:val="82"/>
  </w:num>
  <w:num w:numId="70">
    <w:abstractNumId w:val="27"/>
  </w:num>
  <w:num w:numId="71">
    <w:abstractNumId w:val="71"/>
  </w:num>
  <w:num w:numId="72">
    <w:abstractNumId w:val="25"/>
  </w:num>
  <w:num w:numId="73">
    <w:abstractNumId w:val="55"/>
  </w:num>
  <w:num w:numId="74">
    <w:abstractNumId w:val="51"/>
  </w:num>
  <w:num w:numId="75">
    <w:abstractNumId w:val="59"/>
  </w:num>
  <w:num w:numId="76">
    <w:abstractNumId w:val="85"/>
  </w:num>
  <w:num w:numId="77">
    <w:abstractNumId w:val="6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oNotTrackFormatting/>
  <w:defaultTabStop w:val="397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CE"/>
    <w:rsid w:val="000001D8"/>
    <w:rsid w:val="00000395"/>
    <w:rsid w:val="00000893"/>
    <w:rsid w:val="00000D0F"/>
    <w:rsid w:val="00000F97"/>
    <w:rsid w:val="0000118F"/>
    <w:rsid w:val="000019B6"/>
    <w:rsid w:val="00001AC6"/>
    <w:rsid w:val="00001ACC"/>
    <w:rsid w:val="00001F01"/>
    <w:rsid w:val="00002055"/>
    <w:rsid w:val="000020D7"/>
    <w:rsid w:val="00002294"/>
    <w:rsid w:val="00002353"/>
    <w:rsid w:val="00002366"/>
    <w:rsid w:val="000023D7"/>
    <w:rsid w:val="00002D91"/>
    <w:rsid w:val="00002EAF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69F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5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D39"/>
    <w:rsid w:val="00007E9B"/>
    <w:rsid w:val="00007F4C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C01"/>
    <w:rsid w:val="000261AF"/>
    <w:rsid w:val="0002635A"/>
    <w:rsid w:val="0002646F"/>
    <w:rsid w:val="00026587"/>
    <w:rsid w:val="000265DB"/>
    <w:rsid w:val="00026A41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09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98C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AF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AD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AA4"/>
    <w:rsid w:val="00060D7D"/>
    <w:rsid w:val="0006110E"/>
    <w:rsid w:val="00061197"/>
    <w:rsid w:val="0006152D"/>
    <w:rsid w:val="00061561"/>
    <w:rsid w:val="000617BB"/>
    <w:rsid w:val="0006186F"/>
    <w:rsid w:val="000618E5"/>
    <w:rsid w:val="0006194D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3F43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642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AE0"/>
    <w:rsid w:val="00074D80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5F8"/>
    <w:rsid w:val="00076A1A"/>
    <w:rsid w:val="00076C44"/>
    <w:rsid w:val="00076D4F"/>
    <w:rsid w:val="00076FD3"/>
    <w:rsid w:val="000770A0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104"/>
    <w:rsid w:val="00083441"/>
    <w:rsid w:val="00083503"/>
    <w:rsid w:val="0008367E"/>
    <w:rsid w:val="000836E3"/>
    <w:rsid w:val="0008378D"/>
    <w:rsid w:val="00083C8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59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85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92C"/>
    <w:rsid w:val="00094A90"/>
    <w:rsid w:val="00094AE1"/>
    <w:rsid w:val="00094B84"/>
    <w:rsid w:val="00094D0F"/>
    <w:rsid w:val="00094F2E"/>
    <w:rsid w:val="0009530D"/>
    <w:rsid w:val="00095466"/>
    <w:rsid w:val="000955ED"/>
    <w:rsid w:val="00095783"/>
    <w:rsid w:val="00095D12"/>
    <w:rsid w:val="00095E01"/>
    <w:rsid w:val="00095EE2"/>
    <w:rsid w:val="000960E7"/>
    <w:rsid w:val="00096201"/>
    <w:rsid w:val="0009712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A77"/>
    <w:rsid w:val="000A0B6E"/>
    <w:rsid w:val="000A0C3A"/>
    <w:rsid w:val="000A1054"/>
    <w:rsid w:val="000A1088"/>
    <w:rsid w:val="000A1131"/>
    <w:rsid w:val="000A11EC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3B27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D15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75D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0A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2C4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1CC"/>
    <w:rsid w:val="000E4231"/>
    <w:rsid w:val="000E42EC"/>
    <w:rsid w:val="000E4439"/>
    <w:rsid w:val="000E443F"/>
    <w:rsid w:val="000E45E6"/>
    <w:rsid w:val="000E4621"/>
    <w:rsid w:val="000E498B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9B0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9E8"/>
    <w:rsid w:val="000F7A12"/>
    <w:rsid w:val="000F7B80"/>
    <w:rsid w:val="000F7F1D"/>
    <w:rsid w:val="001000F3"/>
    <w:rsid w:val="00100384"/>
    <w:rsid w:val="00100481"/>
    <w:rsid w:val="00100743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97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10178"/>
    <w:rsid w:val="001105CC"/>
    <w:rsid w:val="0011067A"/>
    <w:rsid w:val="0011098F"/>
    <w:rsid w:val="00110C69"/>
    <w:rsid w:val="00110C86"/>
    <w:rsid w:val="00110D67"/>
    <w:rsid w:val="0011100C"/>
    <w:rsid w:val="00111146"/>
    <w:rsid w:val="001112D3"/>
    <w:rsid w:val="00111648"/>
    <w:rsid w:val="00111846"/>
    <w:rsid w:val="00111A18"/>
    <w:rsid w:val="00111E04"/>
    <w:rsid w:val="00111F6C"/>
    <w:rsid w:val="00111FCD"/>
    <w:rsid w:val="00112255"/>
    <w:rsid w:val="00112701"/>
    <w:rsid w:val="00112802"/>
    <w:rsid w:val="0011292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942"/>
    <w:rsid w:val="00113A42"/>
    <w:rsid w:val="00114125"/>
    <w:rsid w:val="0011415F"/>
    <w:rsid w:val="00114321"/>
    <w:rsid w:val="0011440E"/>
    <w:rsid w:val="00114568"/>
    <w:rsid w:val="00114656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1E3"/>
    <w:rsid w:val="00120DFB"/>
    <w:rsid w:val="00121115"/>
    <w:rsid w:val="0012114E"/>
    <w:rsid w:val="001213B6"/>
    <w:rsid w:val="001213C1"/>
    <w:rsid w:val="0012145C"/>
    <w:rsid w:val="001215A3"/>
    <w:rsid w:val="00121710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B3E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A5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7C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540"/>
    <w:rsid w:val="0014466D"/>
    <w:rsid w:val="001446CC"/>
    <w:rsid w:val="0014475A"/>
    <w:rsid w:val="001448D6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025"/>
    <w:rsid w:val="0015014D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3C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15F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B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2F72"/>
    <w:rsid w:val="0016327A"/>
    <w:rsid w:val="00163677"/>
    <w:rsid w:val="001636F6"/>
    <w:rsid w:val="0016388D"/>
    <w:rsid w:val="0016391D"/>
    <w:rsid w:val="00163985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B4B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900"/>
    <w:rsid w:val="00174C0B"/>
    <w:rsid w:val="00174CA5"/>
    <w:rsid w:val="00174D88"/>
    <w:rsid w:val="00174DE1"/>
    <w:rsid w:val="00174DFB"/>
    <w:rsid w:val="00174E31"/>
    <w:rsid w:val="0017518C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DAE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77CAD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33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0A7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0F54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7BE"/>
    <w:rsid w:val="001B7BFA"/>
    <w:rsid w:val="001B7C5C"/>
    <w:rsid w:val="001B7D9B"/>
    <w:rsid w:val="001B7DE5"/>
    <w:rsid w:val="001B7E6F"/>
    <w:rsid w:val="001C0395"/>
    <w:rsid w:val="001C0408"/>
    <w:rsid w:val="001C0539"/>
    <w:rsid w:val="001C071C"/>
    <w:rsid w:val="001C07BE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26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0E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4CC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634"/>
    <w:rsid w:val="001D49D0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340"/>
    <w:rsid w:val="001E441E"/>
    <w:rsid w:val="001E457E"/>
    <w:rsid w:val="001E498C"/>
    <w:rsid w:val="001E4D76"/>
    <w:rsid w:val="001E517D"/>
    <w:rsid w:val="001E561B"/>
    <w:rsid w:val="001E563F"/>
    <w:rsid w:val="001E5AD0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05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A53"/>
    <w:rsid w:val="001F1BB7"/>
    <w:rsid w:val="001F1DEE"/>
    <w:rsid w:val="001F1EF6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BB8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D8"/>
    <w:rsid w:val="001F74E1"/>
    <w:rsid w:val="001F766B"/>
    <w:rsid w:val="001F7901"/>
    <w:rsid w:val="001F7BA8"/>
    <w:rsid w:val="001F7C15"/>
    <w:rsid w:val="002003D8"/>
    <w:rsid w:val="002007D5"/>
    <w:rsid w:val="002008AD"/>
    <w:rsid w:val="0020097C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8E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294"/>
    <w:rsid w:val="002104F3"/>
    <w:rsid w:val="0021050B"/>
    <w:rsid w:val="00210542"/>
    <w:rsid w:val="0021065E"/>
    <w:rsid w:val="0021072A"/>
    <w:rsid w:val="00210765"/>
    <w:rsid w:val="00210912"/>
    <w:rsid w:val="00210FA3"/>
    <w:rsid w:val="002110B4"/>
    <w:rsid w:val="002110B9"/>
    <w:rsid w:val="00211391"/>
    <w:rsid w:val="002119BD"/>
    <w:rsid w:val="00211C0F"/>
    <w:rsid w:val="00211DDB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3C"/>
    <w:rsid w:val="002135BF"/>
    <w:rsid w:val="002137A1"/>
    <w:rsid w:val="00213A0A"/>
    <w:rsid w:val="00213A11"/>
    <w:rsid w:val="0021425B"/>
    <w:rsid w:val="00214313"/>
    <w:rsid w:val="002148FE"/>
    <w:rsid w:val="00214A5D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8B7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834"/>
    <w:rsid w:val="00226911"/>
    <w:rsid w:val="00226A68"/>
    <w:rsid w:val="00226C90"/>
    <w:rsid w:val="002270A4"/>
    <w:rsid w:val="0022713A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59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0E2D"/>
    <w:rsid w:val="00241654"/>
    <w:rsid w:val="002417B7"/>
    <w:rsid w:val="002417DD"/>
    <w:rsid w:val="002418B9"/>
    <w:rsid w:val="00241FA4"/>
    <w:rsid w:val="00242047"/>
    <w:rsid w:val="0024204D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4A7"/>
    <w:rsid w:val="0025172D"/>
    <w:rsid w:val="00251D9F"/>
    <w:rsid w:val="00251E29"/>
    <w:rsid w:val="00251F0F"/>
    <w:rsid w:val="002521A7"/>
    <w:rsid w:val="00252435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62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19C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50E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CC3"/>
    <w:rsid w:val="00266F52"/>
    <w:rsid w:val="00267010"/>
    <w:rsid w:val="00267081"/>
    <w:rsid w:val="00267D23"/>
    <w:rsid w:val="00267F92"/>
    <w:rsid w:val="002701F1"/>
    <w:rsid w:val="00270209"/>
    <w:rsid w:val="0027022A"/>
    <w:rsid w:val="0027023C"/>
    <w:rsid w:val="002707E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08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C48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955"/>
    <w:rsid w:val="00295A6B"/>
    <w:rsid w:val="00295D4A"/>
    <w:rsid w:val="00295EE3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C57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933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3FB9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738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37EF"/>
    <w:rsid w:val="002C42CE"/>
    <w:rsid w:val="002C43A0"/>
    <w:rsid w:val="002C43B0"/>
    <w:rsid w:val="002C43C2"/>
    <w:rsid w:val="002C4F0E"/>
    <w:rsid w:val="002C513A"/>
    <w:rsid w:val="002C5239"/>
    <w:rsid w:val="002C53C6"/>
    <w:rsid w:val="002C57CB"/>
    <w:rsid w:val="002C5986"/>
    <w:rsid w:val="002C5F26"/>
    <w:rsid w:val="002C61B2"/>
    <w:rsid w:val="002C66E9"/>
    <w:rsid w:val="002C6914"/>
    <w:rsid w:val="002C6B8D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CEE"/>
    <w:rsid w:val="002D3DA9"/>
    <w:rsid w:val="002D3E0B"/>
    <w:rsid w:val="002D490F"/>
    <w:rsid w:val="002D49FC"/>
    <w:rsid w:val="002D4AED"/>
    <w:rsid w:val="002D4BB3"/>
    <w:rsid w:val="002D4BC1"/>
    <w:rsid w:val="002D4C84"/>
    <w:rsid w:val="002D5163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7B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081"/>
    <w:rsid w:val="002F02D1"/>
    <w:rsid w:val="002F0788"/>
    <w:rsid w:val="002F0B4E"/>
    <w:rsid w:val="002F0FF1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1FA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3B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13"/>
    <w:rsid w:val="00300537"/>
    <w:rsid w:val="00300C3C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2ED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0B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E25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4E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9DE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57B"/>
    <w:rsid w:val="003346B6"/>
    <w:rsid w:val="003347A9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0D7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8C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85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1E5A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BC1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1AF5"/>
    <w:rsid w:val="00362063"/>
    <w:rsid w:val="00362566"/>
    <w:rsid w:val="003627DD"/>
    <w:rsid w:val="003629D5"/>
    <w:rsid w:val="00362B4C"/>
    <w:rsid w:val="0036346B"/>
    <w:rsid w:val="00363482"/>
    <w:rsid w:val="00363581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4F1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497"/>
    <w:rsid w:val="003677FB"/>
    <w:rsid w:val="00367813"/>
    <w:rsid w:val="0036782C"/>
    <w:rsid w:val="003679B7"/>
    <w:rsid w:val="00367A4B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1FD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11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A12"/>
    <w:rsid w:val="00377BF9"/>
    <w:rsid w:val="00377DBB"/>
    <w:rsid w:val="00380001"/>
    <w:rsid w:val="0038019D"/>
    <w:rsid w:val="00380275"/>
    <w:rsid w:val="003803BA"/>
    <w:rsid w:val="003803F5"/>
    <w:rsid w:val="00380468"/>
    <w:rsid w:val="00380596"/>
    <w:rsid w:val="003806AE"/>
    <w:rsid w:val="003808E7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83"/>
    <w:rsid w:val="003845AA"/>
    <w:rsid w:val="00384675"/>
    <w:rsid w:val="003849DA"/>
    <w:rsid w:val="00384D29"/>
    <w:rsid w:val="00384EF4"/>
    <w:rsid w:val="003853C7"/>
    <w:rsid w:val="003853E4"/>
    <w:rsid w:val="00385B42"/>
    <w:rsid w:val="00385B8E"/>
    <w:rsid w:val="00385C5A"/>
    <w:rsid w:val="00385DC8"/>
    <w:rsid w:val="00385E49"/>
    <w:rsid w:val="00385EFE"/>
    <w:rsid w:val="0038641E"/>
    <w:rsid w:val="003866E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CF6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35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1C0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1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5E3"/>
    <w:rsid w:val="003B1777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EC"/>
    <w:rsid w:val="003B7803"/>
    <w:rsid w:val="003B7823"/>
    <w:rsid w:val="003C0388"/>
    <w:rsid w:val="003C0415"/>
    <w:rsid w:val="003C04D0"/>
    <w:rsid w:val="003C0873"/>
    <w:rsid w:val="003C0874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C3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8CE"/>
    <w:rsid w:val="003C68FF"/>
    <w:rsid w:val="003C69C9"/>
    <w:rsid w:val="003C6A01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2B"/>
    <w:rsid w:val="003C7BDD"/>
    <w:rsid w:val="003C7BEF"/>
    <w:rsid w:val="003C7C97"/>
    <w:rsid w:val="003C7CE2"/>
    <w:rsid w:val="003C7DB9"/>
    <w:rsid w:val="003C7DC9"/>
    <w:rsid w:val="003D0148"/>
    <w:rsid w:val="003D02FC"/>
    <w:rsid w:val="003D03A0"/>
    <w:rsid w:val="003D0487"/>
    <w:rsid w:val="003D0610"/>
    <w:rsid w:val="003D08CB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E13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D8E"/>
    <w:rsid w:val="003D3EE0"/>
    <w:rsid w:val="003D4312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50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59E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14C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10C"/>
    <w:rsid w:val="00403237"/>
    <w:rsid w:val="0040337C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5E3"/>
    <w:rsid w:val="0042585C"/>
    <w:rsid w:val="004258DA"/>
    <w:rsid w:val="00425CB6"/>
    <w:rsid w:val="00425F16"/>
    <w:rsid w:val="00425F53"/>
    <w:rsid w:val="00425F9A"/>
    <w:rsid w:val="004263FE"/>
    <w:rsid w:val="004264C3"/>
    <w:rsid w:val="0042663C"/>
    <w:rsid w:val="00426B38"/>
    <w:rsid w:val="00426B9A"/>
    <w:rsid w:val="00426DAB"/>
    <w:rsid w:val="00426E5E"/>
    <w:rsid w:val="00426F8A"/>
    <w:rsid w:val="004270B4"/>
    <w:rsid w:val="00427A50"/>
    <w:rsid w:val="00427D67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653"/>
    <w:rsid w:val="004337F6"/>
    <w:rsid w:val="00433835"/>
    <w:rsid w:val="0043390F"/>
    <w:rsid w:val="00433BA6"/>
    <w:rsid w:val="00433C45"/>
    <w:rsid w:val="00433C90"/>
    <w:rsid w:val="00433CED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911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4FC0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111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E4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70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1E9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BD"/>
    <w:rsid w:val="004718F7"/>
    <w:rsid w:val="00471ED7"/>
    <w:rsid w:val="00471F36"/>
    <w:rsid w:val="00472003"/>
    <w:rsid w:val="004722A5"/>
    <w:rsid w:val="004723E9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7CB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77D2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AFB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670"/>
    <w:rsid w:val="0049395A"/>
    <w:rsid w:val="004939B7"/>
    <w:rsid w:val="00493AE7"/>
    <w:rsid w:val="00493C0A"/>
    <w:rsid w:val="00493FED"/>
    <w:rsid w:val="00494370"/>
    <w:rsid w:val="004946F6"/>
    <w:rsid w:val="00494984"/>
    <w:rsid w:val="004949C1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3A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58D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3FCA"/>
    <w:rsid w:val="004B41BB"/>
    <w:rsid w:val="004B4329"/>
    <w:rsid w:val="004B4561"/>
    <w:rsid w:val="004B46AC"/>
    <w:rsid w:val="004B4B7E"/>
    <w:rsid w:val="004B548D"/>
    <w:rsid w:val="004B54B7"/>
    <w:rsid w:val="004B5532"/>
    <w:rsid w:val="004B57C2"/>
    <w:rsid w:val="004B580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1A4"/>
    <w:rsid w:val="004C44BD"/>
    <w:rsid w:val="004C47F7"/>
    <w:rsid w:val="004C4949"/>
    <w:rsid w:val="004C4AAE"/>
    <w:rsid w:val="004C4C64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3EF3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891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3C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3EF"/>
    <w:rsid w:val="004E44FE"/>
    <w:rsid w:val="004E4662"/>
    <w:rsid w:val="004E486F"/>
    <w:rsid w:val="004E4A40"/>
    <w:rsid w:val="004E4D22"/>
    <w:rsid w:val="004E4D73"/>
    <w:rsid w:val="004E502B"/>
    <w:rsid w:val="004E5145"/>
    <w:rsid w:val="004E5274"/>
    <w:rsid w:val="004E529C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2B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0BE"/>
    <w:rsid w:val="004F31D7"/>
    <w:rsid w:val="004F3211"/>
    <w:rsid w:val="004F3248"/>
    <w:rsid w:val="004F33EE"/>
    <w:rsid w:val="004F34DD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24D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51F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64E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573"/>
    <w:rsid w:val="005147EA"/>
    <w:rsid w:val="0051490B"/>
    <w:rsid w:val="00514C49"/>
    <w:rsid w:val="00514D25"/>
    <w:rsid w:val="0051501A"/>
    <w:rsid w:val="005150C0"/>
    <w:rsid w:val="0051523B"/>
    <w:rsid w:val="0051523D"/>
    <w:rsid w:val="0051527D"/>
    <w:rsid w:val="0051541D"/>
    <w:rsid w:val="00515536"/>
    <w:rsid w:val="00515631"/>
    <w:rsid w:val="005156B5"/>
    <w:rsid w:val="005157FE"/>
    <w:rsid w:val="00515A77"/>
    <w:rsid w:val="00515E02"/>
    <w:rsid w:val="00515FB8"/>
    <w:rsid w:val="005163E7"/>
    <w:rsid w:val="0051657E"/>
    <w:rsid w:val="00516648"/>
    <w:rsid w:val="005167AE"/>
    <w:rsid w:val="005167C0"/>
    <w:rsid w:val="00516A5C"/>
    <w:rsid w:val="00516AE0"/>
    <w:rsid w:val="00516BD8"/>
    <w:rsid w:val="00516D7E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1E3A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3FE0"/>
    <w:rsid w:val="005240BB"/>
    <w:rsid w:val="005245DB"/>
    <w:rsid w:val="00524688"/>
    <w:rsid w:val="00524778"/>
    <w:rsid w:val="00524893"/>
    <w:rsid w:val="005249F1"/>
    <w:rsid w:val="00524B87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232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0D9"/>
    <w:rsid w:val="005351C1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C43"/>
    <w:rsid w:val="00537F15"/>
    <w:rsid w:val="005400D3"/>
    <w:rsid w:val="00540218"/>
    <w:rsid w:val="0054048E"/>
    <w:rsid w:val="00540675"/>
    <w:rsid w:val="005409A3"/>
    <w:rsid w:val="00540A40"/>
    <w:rsid w:val="00540A4C"/>
    <w:rsid w:val="00540B43"/>
    <w:rsid w:val="00540D0B"/>
    <w:rsid w:val="00540D57"/>
    <w:rsid w:val="00540F8C"/>
    <w:rsid w:val="0054108D"/>
    <w:rsid w:val="00541148"/>
    <w:rsid w:val="0054141D"/>
    <w:rsid w:val="00541445"/>
    <w:rsid w:val="00541525"/>
    <w:rsid w:val="0054162C"/>
    <w:rsid w:val="00541782"/>
    <w:rsid w:val="0054183F"/>
    <w:rsid w:val="00541888"/>
    <w:rsid w:val="0054199E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6E6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9E8"/>
    <w:rsid w:val="00563A09"/>
    <w:rsid w:val="00563A65"/>
    <w:rsid w:val="00563B97"/>
    <w:rsid w:val="00563DC8"/>
    <w:rsid w:val="0056407E"/>
    <w:rsid w:val="00564173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A82"/>
    <w:rsid w:val="00565B90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9C9"/>
    <w:rsid w:val="00576A62"/>
    <w:rsid w:val="00576B17"/>
    <w:rsid w:val="00576B69"/>
    <w:rsid w:val="005770C3"/>
    <w:rsid w:val="0057716E"/>
    <w:rsid w:val="00577402"/>
    <w:rsid w:val="00577413"/>
    <w:rsid w:val="005777BF"/>
    <w:rsid w:val="005778F3"/>
    <w:rsid w:val="00577C7A"/>
    <w:rsid w:val="00577D6A"/>
    <w:rsid w:val="00577DAE"/>
    <w:rsid w:val="00577F35"/>
    <w:rsid w:val="0058013C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8E9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CD4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EC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36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29D"/>
    <w:rsid w:val="005A29C4"/>
    <w:rsid w:val="005A2A01"/>
    <w:rsid w:val="005A2DEA"/>
    <w:rsid w:val="005A2EA7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124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509"/>
    <w:rsid w:val="005B1C3C"/>
    <w:rsid w:val="005B1C8A"/>
    <w:rsid w:val="005B2133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B5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0EA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3FF"/>
    <w:rsid w:val="005C456F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06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AB7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AB"/>
    <w:rsid w:val="005D228A"/>
    <w:rsid w:val="005D24C7"/>
    <w:rsid w:val="005D258C"/>
    <w:rsid w:val="005D2819"/>
    <w:rsid w:val="005D2982"/>
    <w:rsid w:val="005D2B5E"/>
    <w:rsid w:val="005D2F27"/>
    <w:rsid w:val="005D3071"/>
    <w:rsid w:val="005D31C8"/>
    <w:rsid w:val="005D321F"/>
    <w:rsid w:val="005D3578"/>
    <w:rsid w:val="005D3A0C"/>
    <w:rsid w:val="005D3AE0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34"/>
    <w:rsid w:val="005D5679"/>
    <w:rsid w:val="005D56B5"/>
    <w:rsid w:val="005D5D3B"/>
    <w:rsid w:val="005D5E48"/>
    <w:rsid w:val="005D5E4B"/>
    <w:rsid w:val="005D5E5F"/>
    <w:rsid w:val="005D6263"/>
    <w:rsid w:val="005D665C"/>
    <w:rsid w:val="005D67EF"/>
    <w:rsid w:val="005D6A70"/>
    <w:rsid w:val="005D71C0"/>
    <w:rsid w:val="005D71EA"/>
    <w:rsid w:val="005D73BA"/>
    <w:rsid w:val="005D755B"/>
    <w:rsid w:val="005D7786"/>
    <w:rsid w:val="005D77F5"/>
    <w:rsid w:val="005D7976"/>
    <w:rsid w:val="005D7A93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3F1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7B1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A87"/>
    <w:rsid w:val="005E6C51"/>
    <w:rsid w:val="005E6FD5"/>
    <w:rsid w:val="005E74B4"/>
    <w:rsid w:val="005E74F9"/>
    <w:rsid w:val="005E7634"/>
    <w:rsid w:val="005E764F"/>
    <w:rsid w:val="005E7748"/>
    <w:rsid w:val="005E7870"/>
    <w:rsid w:val="005E7989"/>
    <w:rsid w:val="005E7B75"/>
    <w:rsid w:val="005E7B81"/>
    <w:rsid w:val="005E7E63"/>
    <w:rsid w:val="005F008B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16C"/>
    <w:rsid w:val="005F3489"/>
    <w:rsid w:val="005F358E"/>
    <w:rsid w:val="005F35DF"/>
    <w:rsid w:val="005F3784"/>
    <w:rsid w:val="005F37AE"/>
    <w:rsid w:val="005F38E1"/>
    <w:rsid w:val="005F3C34"/>
    <w:rsid w:val="005F3D49"/>
    <w:rsid w:val="005F4356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553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32A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C35"/>
    <w:rsid w:val="00610D3A"/>
    <w:rsid w:val="00610F17"/>
    <w:rsid w:val="00611038"/>
    <w:rsid w:val="00611264"/>
    <w:rsid w:val="00611798"/>
    <w:rsid w:val="006118CC"/>
    <w:rsid w:val="00611992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98E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C8E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97D"/>
    <w:rsid w:val="00615BF1"/>
    <w:rsid w:val="00615EF4"/>
    <w:rsid w:val="00615FAE"/>
    <w:rsid w:val="006160E6"/>
    <w:rsid w:val="00616118"/>
    <w:rsid w:val="00616257"/>
    <w:rsid w:val="00616660"/>
    <w:rsid w:val="006168FF"/>
    <w:rsid w:val="00616907"/>
    <w:rsid w:val="0061690D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56"/>
    <w:rsid w:val="0061789B"/>
    <w:rsid w:val="00617CA9"/>
    <w:rsid w:val="0062005B"/>
    <w:rsid w:val="00620113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3D3"/>
    <w:rsid w:val="0063040F"/>
    <w:rsid w:val="00630484"/>
    <w:rsid w:val="006305B8"/>
    <w:rsid w:val="006305F2"/>
    <w:rsid w:val="0063086C"/>
    <w:rsid w:val="00630929"/>
    <w:rsid w:val="00630A3A"/>
    <w:rsid w:val="00630D21"/>
    <w:rsid w:val="00630EAF"/>
    <w:rsid w:val="006315F7"/>
    <w:rsid w:val="00631B08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728"/>
    <w:rsid w:val="00633889"/>
    <w:rsid w:val="00633B6F"/>
    <w:rsid w:val="00633D2A"/>
    <w:rsid w:val="00633E17"/>
    <w:rsid w:val="00633F3E"/>
    <w:rsid w:val="00633FC9"/>
    <w:rsid w:val="00633FEE"/>
    <w:rsid w:val="00633FF3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9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1CD1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36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65F"/>
    <w:rsid w:val="0065181B"/>
    <w:rsid w:val="006518DC"/>
    <w:rsid w:val="00651B87"/>
    <w:rsid w:val="00651F24"/>
    <w:rsid w:val="006526F9"/>
    <w:rsid w:val="00652B7F"/>
    <w:rsid w:val="00652C40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AC3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67D28"/>
    <w:rsid w:val="00670135"/>
    <w:rsid w:val="006701EA"/>
    <w:rsid w:val="00670430"/>
    <w:rsid w:val="006706AB"/>
    <w:rsid w:val="006706CC"/>
    <w:rsid w:val="006707BA"/>
    <w:rsid w:val="00670C61"/>
    <w:rsid w:val="00670C68"/>
    <w:rsid w:val="00670C89"/>
    <w:rsid w:val="00670DA3"/>
    <w:rsid w:val="0067120A"/>
    <w:rsid w:val="00671333"/>
    <w:rsid w:val="00671409"/>
    <w:rsid w:val="0067162C"/>
    <w:rsid w:val="00671A80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88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9C4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A4D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6FF5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1ED"/>
    <w:rsid w:val="006A03F0"/>
    <w:rsid w:val="006A0472"/>
    <w:rsid w:val="006A07D7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EC6"/>
    <w:rsid w:val="006A52F9"/>
    <w:rsid w:val="006A5367"/>
    <w:rsid w:val="006A56CA"/>
    <w:rsid w:val="006A579E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C86"/>
    <w:rsid w:val="006B32C1"/>
    <w:rsid w:val="006B33D6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AEA"/>
    <w:rsid w:val="006C0D2E"/>
    <w:rsid w:val="006C0DC6"/>
    <w:rsid w:val="006C0F8D"/>
    <w:rsid w:val="006C0FD4"/>
    <w:rsid w:val="006C137E"/>
    <w:rsid w:val="006C1646"/>
    <w:rsid w:val="006C171C"/>
    <w:rsid w:val="006C173B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53B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10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CC7"/>
    <w:rsid w:val="006D2D4C"/>
    <w:rsid w:val="006D2D5E"/>
    <w:rsid w:val="006D2EBE"/>
    <w:rsid w:val="006D2F53"/>
    <w:rsid w:val="006D2FF8"/>
    <w:rsid w:val="006D30CB"/>
    <w:rsid w:val="006D3345"/>
    <w:rsid w:val="006D357F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43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1D0"/>
    <w:rsid w:val="006D630F"/>
    <w:rsid w:val="006D63FD"/>
    <w:rsid w:val="006D6632"/>
    <w:rsid w:val="006D67D3"/>
    <w:rsid w:val="006D6849"/>
    <w:rsid w:val="006D6C5B"/>
    <w:rsid w:val="006D6E53"/>
    <w:rsid w:val="006D6E75"/>
    <w:rsid w:val="006D6F6D"/>
    <w:rsid w:val="006D7102"/>
    <w:rsid w:val="006D7193"/>
    <w:rsid w:val="006D75AF"/>
    <w:rsid w:val="006D75FC"/>
    <w:rsid w:val="006D7B71"/>
    <w:rsid w:val="006E0183"/>
    <w:rsid w:val="006E041A"/>
    <w:rsid w:val="006E0712"/>
    <w:rsid w:val="006E090D"/>
    <w:rsid w:val="006E0BBC"/>
    <w:rsid w:val="006E0C3B"/>
    <w:rsid w:val="006E0DE2"/>
    <w:rsid w:val="006E0EC4"/>
    <w:rsid w:val="006E0FF1"/>
    <w:rsid w:val="006E10E5"/>
    <w:rsid w:val="006E118C"/>
    <w:rsid w:val="006E13C1"/>
    <w:rsid w:val="006E1527"/>
    <w:rsid w:val="006E1565"/>
    <w:rsid w:val="006E1576"/>
    <w:rsid w:val="006E1BA4"/>
    <w:rsid w:val="006E1BB9"/>
    <w:rsid w:val="006E20CC"/>
    <w:rsid w:val="006E223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5F4F"/>
    <w:rsid w:val="006E6033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956"/>
    <w:rsid w:val="006E7C5D"/>
    <w:rsid w:val="006E7CF5"/>
    <w:rsid w:val="006E7E77"/>
    <w:rsid w:val="006F00B4"/>
    <w:rsid w:val="006F0FCB"/>
    <w:rsid w:val="006F11C4"/>
    <w:rsid w:val="006F13E4"/>
    <w:rsid w:val="006F13E7"/>
    <w:rsid w:val="006F140E"/>
    <w:rsid w:val="006F14A6"/>
    <w:rsid w:val="006F14DD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2CD"/>
    <w:rsid w:val="006F231E"/>
    <w:rsid w:val="006F2462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928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5AA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BD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0E9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24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5D"/>
    <w:rsid w:val="00706ECD"/>
    <w:rsid w:val="00706FC3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3E5"/>
    <w:rsid w:val="007104EB"/>
    <w:rsid w:val="00710608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076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875"/>
    <w:rsid w:val="0071595C"/>
    <w:rsid w:val="00715D2B"/>
    <w:rsid w:val="007160AA"/>
    <w:rsid w:val="00716453"/>
    <w:rsid w:val="00716A94"/>
    <w:rsid w:val="00716BA3"/>
    <w:rsid w:val="00716DAB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00C"/>
    <w:rsid w:val="007211BC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777"/>
    <w:rsid w:val="0073582B"/>
    <w:rsid w:val="00735AD3"/>
    <w:rsid w:val="00735D89"/>
    <w:rsid w:val="00735DF0"/>
    <w:rsid w:val="0073646B"/>
    <w:rsid w:val="007368F6"/>
    <w:rsid w:val="00736AD4"/>
    <w:rsid w:val="00736ADB"/>
    <w:rsid w:val="00736B8A"/>
    <w:rsid w:val="00736D73"/>
    <w:rsid w:val="00736DCA"/>
    <w:rsid w:val="00737016"/>
    <w:rsid w:val="007378DA"/>
    <w:rsid w:val="0073798E"/>
    <w:rsid w:val="00737AF9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041"/>
    <w:rsid w:val="0074126D"/>
    <w:rsid w:val="00741325"/>
    <w:rsid w:val="0074141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65E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5DB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265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2AA"/>
    <w:rsid w:val="00752339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2CB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A68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2D"/>
    <w:rsid w:val="00761E7F"/>
    <w:rsid w:val="00761F15"/>
    <w:rsid w:val="00762050"/>
    <w:rsid w:val="00762310"/>
    <w:rsid w:val="0076233E"/>
    <w:rsid w:val="00762652"/>
    <w:rsid w:val="007629A5"/>
    <w:rsid w:val="00762CEB"/>
    <w:rsid w:val="00762D04"/>
    <w:rsid w:val="00762DBE"/>
    <w:rsid w:val="00762E2B"/>
    <w:rsid w:val="00762E2E"/>
    <w:rsid w:val="00762E9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B4A"/>
    <w:rsid w:val="00767E83"/>
    <w:rsid w:val="00770000"/>
    <w:rsid w:val="007700A6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2F2C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50"/>
    <w:rsid w:val="00774C60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769"/>
    <w:rsid w:val="00791AB8"/>
    <w:rsid w:val="00791BE2"/>
    <w:rsid w:val="00791C49"/>
    <w:rsid w:val="00791F63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868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C2B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A7C8D"/>
    <w:rsid w:val="007A7C95"/>
    <w:rsid w:val="007B01AB"/>
    <w:rsid w:val="007B0295"/>
    <w:rsid w:val="007B085D"/>
    <w:rsid w:val="007B08E9"/>
    <w:rsid w:val="007B0DA1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BEE"/>
    <w:rsid w:val="007C4C78"/>
    <w:rsid w:val="007C54E6"/>
    <w:rsid w:val="007C5694"/>
    <w:rsid w:val="007C5AA9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63F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5E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28B"/>
    <w:rsid w:val="007E040D"/>
    <w:rsid w:val="007E0643"/>
    <w:rsid w:val="007E0B33"/>
    <w:rsid w:val="007E0CCE"/>
    <w:rsid w:val="007E0EBA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50"/>
    <w:rsid w:val="007E3DCC"/>
    <w:rsid w:val="007E3DD8"/>
    <w:rsid w:val="007E3EC4"/>
    <w:rsid w:val="007E418D"/>
    <w:rsid w:val="007E43EC"/>
    <w:rsid w:val="007E4731"/>
    <w:rsid w:val="007E4BAF"/>
    <w:rsid w:val="007E4BB9"/>
    <w:rsid w:val="007E4DFD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22C"/>
    <w:rsid w:val="007E645F"/>
    <w:rsid w:val="007E64B3"/>
    <w:rsid w:val="007E66EA"/>
    <w:rsid w:val="007E68A1"/>
    <w:rsid w:val="007E68CF"/>
    <w:rsid w:val="007E6987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55E"/>
    <w:rsid w:val="007F071C"/>
    <w:rsid w:val="007F0730"/>
    <w:rsid w:val="007F08CA"/>
    <w:rsid w:val="007F0A8E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A5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283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5DE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4D1"/>
    <w:rsid w:val="0080650B"/>
    <w:rsid w:val="00806570"/>
    <w:rsid w:val="00806A81"/>
    <w:rsid w:val="00806BE0"/>
    <w:rsid w:val="00806D7E"/>
    <w:rsid w:val="00806EB2"/>
    <w:rsid w:val="00807080"/>
    <w:rsid w:val="0080717D"/>
    <w:rsid w:val="00807384"/>
    <w:rsid w:val="008073B0"/>
    <w:rsid w:val="00807521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4AF"/>
    <w:rsid w:val="008116CC"/>
    <w:rsid w:val="00811723"/>
    <w:rsid w:val="00811B82"/>
    <w:rsid w:val="0081241A"/>
    <w:rsid w:val="008124E2"/>
    <w:rsid w:val="008128FB"/>
    <w:rsid w:val="008129C5"/>
    <w:rsid w:val="00812D0D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C8B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7D"/>
    <w:rsid w:val="008205DF"/>
    <w:rsid w:val="008206A5"/>
    <w:rsid w:val="008208A4"/>
    <w:rsid w:val="00820908"/>
    <w:rsid w:val="00820982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5123"/>
    <w:rsid w:val="00825240"/>
    <w:rsid w:val="00825367"/>
    <w:rsid w:val="00825575"/>
    <w:rsid w:val="008257F9"/>
    <w:rsid w:val="00825B30"/>
    <w:rsid w:val="00825B7E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861"/>
    <w:rsid w:val="008429AA"/>
    <w:rsid w:val="00842A91"/>
    <w:rsid w:val="00842A9C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3A6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AEB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1E42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87BED"/>
    <w:rsid w:val="00887D57"/>
    <w:rsid w:val="00890283"/>
    <w:rsid w:val="00890A1E"/>
    <w:rsid w:val="00890A34"/>
    <w:rsid w:val="00890A56"/>
    <w:rsid w:val="00890B7E"/>
    <w:rsid w:val="00890DBD"/>
    <w:rsid w:val="00890E81"/>
    <w:rsid w:val="00891111"/>
    <w:rsid w:val="00891794"/>
    <w:rsid w:val="008917B9"/>
    <w:rsid w:val="00891930"/>
    <w:rsid w:val="008919D9"/>
    <w:rsid w:val="00891F25"/>
    <w:rsid w:val="00892384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20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0FD1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AB0"/>
    <w:rsid w:val="008C0BE0"/>
    <w:rsid w:val="008C0DDF"/>
    <w:rsid w:val="008C0E42"/>
    <w:rsid w:val="008C0FD5"/>
    <w:rsid w:val="008C1011"/>
    <w:rsid w:val="008C1528"/>
    <w:rsid w:val="008C1A0F"/>
    <w:rsid w:val="008C1C2F"/>
    <w:rsid w:val="008C1ED1"/>
    <w:rsid w:val="008C2250"/>
    <w:rsid w:val="008C2663"/>
    <w:rsid w:val="008C2811"/>
    <w:rsid w:val="008C2938"/>
    <w:rsid w:val="008C29B3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A9"/>
    <w:rsid w:val="008C45F1"/>
    <w:rsid w:val="008C4679"/>
    <w:rsid w:val="008C495C"/>
    <w:rsid w:val="008C4A0E"/>
    <w:rsid w:val="008C5412"/>
    <w:rsid w:val="008C55E3"/>
    <w:rsid w:val="008C57F8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0E73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4DCD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770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D67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6CFA"/>
    <w:rsid w:val="00907070"/>
    <w:rsid w:val="009070A2"/>
    <w:rsid w:val="009073DD"/>
    <w:rsid w:val="00907422"/>
    <w:rsid w:val="00907804"/>
    <w:rsid w:val="00907826"/>
    <w:rsid w:val="00907EC8"/>
    <w:rsid w:val="00907F02"/>
    <w:rsid w:val="00910065"/>
    <w:rsid w:val="00910137"/>
    <w:rsid w:val="009109E1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4A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5E1"/>
    <w:rsid w:val="00923646"/>
    <w:rsid w:val="00923673"/>
    <w:rsid w:val="00923705"/>
    <w:rsid w:val="0092387C"/>
    <w:rsid w:val="00923A91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82"/>
    <w:rsid w:val="00931A9C"/>
    <w:rsid w:val="00931B8E"/>
    <w:rsid w:val="009323C6"/>
    <w:rsid w:val="0093265D"/>
    <w:rsid w:val="009327F2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CEA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2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04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2BF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1B9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9EE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6C13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EA0"/>
    <w:rsid w:val="00971F39"/>
    <w:rsid w:val="009720A9"/>
    <w:rsid w:val="009720CF"/>
    <w:rsid w:val="009721BA"/>
    <w:rsid w:val="009721E4"/>
    <w:rsid w:val="009727D6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7CA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9A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4FB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9C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7EE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B98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18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9CF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311"/>
    <w:rsid w:val="009B14C6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3F2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7D2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1E6A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B2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C96"/>
    <w:rsid w:val="009D7E7A"/>
    <w:rsid w:val="009D7F25"/>
    <w:rsid w:val="009D7F30"/>
    <w:rsid w:val="009E0019"/>
    <w:rsid w:val="009E036D"/>
    <w:rsid w:val="009E068F"/>
    <w:rsid w:val="009E06E5"/>
    <w:rsid w:val="009E07FA"/>
    <w:rsid w:val="009E0991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1F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7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719"/>
    <w:rsid w:val="00A0490E"/>
    <w:rsid w:val="00A04930"/>
    <w:rsid w:val="00A04992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786"/>
    <w:rsid w:val="00A07B45"/>
    <w:rsid w:val="00A07B97"/>
    <w:rsid w:val="00A100BF"/>
    <w:rsid w:val="00A10530"/>
    <w:rsid w:val="00A105C3"/>
    <w:rsid w:val="00A10720"/>
    <w:rsid w:val="00A10995"/>
    <w:rsid w:val="00A109A4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5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87A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559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B1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25C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6CD"/>
    <w:rsid w:val="00A36884"/>
    <w:rsid w:val="00A368EB"/>
    <w:rsid w:val="00A36B34"/>
    <w:rsid w:val="00A36C13"/>
    <w:rsid w:val="00A3735A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A0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252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B8B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17F"/>
    <w:rsid w:val="00A652FB"/>
    <w:rsid w:val="00A6532F"/>
    <w:rsid w:val="00A653BE"/>
    <w:rsid w:val="00A65486"/>
    <w:rsid w:val="00A65568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0F61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4D80"/>
    <w:rsid w:val="00A7526C"/>
    <w:rsid w:val="00A75957"/>
    <w:rsid w:val="00A75987"/>
    <w:rsid w:val="00A75ADC"/>
    <w:rsid w:val="00A75B1F"/>
    <w:rsid w:val="00A75B98"/>
    <w:rsid w:val="00A75C2A"/>
    <w:rsid w:val="00A75D20"/>
    <w:rsid w:val="00A75DA3"/>
    <w:rsid w:val="00A76018"/>
    <w:rsid w:val="00A7626C"/>
    <w:rsid w:val="00A763AA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3D6E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1F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5DD"/>
    <w:rsid w:val="00AA6746"/>
    <w:rsid w:val="00AA682E"/>
    <w:rsid w:val="00AA6906"/>
    <w:rsid w:val="00AA6A09"/>
    <w:rsid w:val="00AA6AE1"/>
    <w:rsid w:val="00AA6DA4"/>
    <w:rsid w:val="00AA6DC1"/>
    <w:rsid w:val="00AA6F9E"/>
    <w:rsid w:val="00AA71B2"/>
    <w:rsid w:val="00AA72B1"/>
    <w:rsid w:val="00AA73E6"/>
    <w:rsid w:val="00AA78C5"/>
    <w:rsid w:val="00AA799E"/>
    <w:rsid w:val="00AA7A1B"/>
    <w:rsid w:val="00AA7D77"/>
    <w:rsid w:val="00AA7FA1"/>
    <w:rsid w:val="00AB00D7"/>
    <w:rsid w:val="00AB041D"/>
    <w:rsid w:val="00AB0788"/>
    <w:rsid w:val="00AB07A1"/>
    <w:rsid w:val="00AB0821"/>
    <w:rsid w:val="00AB0836"/>
    <w:rsid w:val="00AB0A80"/>
    <w:rsid w:val="00AB0B61"/>
    <w:rsid w:val="00AB0CA7"/>
    <w:rsid w:val="00AB0D8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49A1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D91"/>
    <w:rsid w:val="00AB6E29"/>
    <w:rsid w:val="00AB6F9B"/>
    <w:rsid w:val="00AB7163"/>
    <w:rsid w:val="00AB72AC"/>
    <w:rsid w:val="00AB750A"/>
    <w:rsid w:val="00AC01E2"/>
    <w:rsid w:val="00AC06AB"/>
    <w:rsid w:val="00AC0733"/>
    <w:rsid w:val="00AC09DE"/>
    <w:rsid w:val="00AC0A7E"/>
    <w:rsid w:val="00AC1218"/>
    <w:rsid w:val="00AC122C"/>
    <w:rsid w:val="00AC13FB"/>
    <w:rsid w:val="00AC1450"/>
    <w:rsid w:val="00AC19CA"/>
    <w:rsid w:val="00AC1ABF"/>
    <w:rsid w:val="00AC1E3C"/>
    <w:rsid w:val="00AC1EF4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A25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58C"/>
    <w:rsid w:val="00AE7942"/>
    <w:rsid w:val="00AE7944"/>
    <w:rsid w:val="00AE7A54"/>
    <w:rsid w:val="00AE7AC7"/>
    <w:rsid w:val="00AE7EF6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BC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57C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5F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184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E94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57"/>
    <w:rsid w:val="00B14AD4"/>
    <w:rsid w:val="00B14DB2"/>
    <w:rsid w:val="00B14E4C"/>
    <w:rsid w:val="00B14E8F"/>
    <w:rsid w:val="00B150A2"/>
    <w:rsid w:val="00B15695"/>
    <w:rsid w:val="00B156E1"/>
    <w:rsid w:val="00B16001"/>
    <w:rsid w:val="00B16027"/>
    <w:rsid w:val="00B1659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BEE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B77"/>
    <w:rsid w:val="00B27DA2"/>
    <w:rsid w:val="00B302AF"/>
    <w:rsid w:val="00B302C6"/>
    <w:rsid w:val="00B307E4"/>
    <w:rsid w:val="00B30B10"/>
    <w:rsid w:val="00B30D14"/>
    <w:rsid w:val="00B30D3E"/>
    <w:rsid w:val="00B31A79"/>
    <w:rsid w:val="00B31C50"/>
    <w:rsid w:val="00B31DF4"/>
    <w:rsid w:val="00B322BE"/>
    <w:rsid w:val="00B32409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4E49"/>
    <w:rsid w:val="00B452F9"/>
    <w:rsid w:val="00B4539D"/>
    <w:rsid w:val="00B45944"/>
    <w:rsid w:val="00B45AED"/>
    <w:rsid w:val="00B45D82"/>
    <w:rsid w:val="00B45DC0"/>
    <w:rsid w:val="00B4620E"/>
    <w:rsid w:val="00B465EE"/>
    <w:rsid w:val="00B46C9F"/>
    <w:rsid w:val="00B4743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13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01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1AF"/>
    <w:rsid w:val="00B603D4"/>
    <w:rsid w:val="00B606F0"/>
    <w:rsid w:val="00B60934"/>
    <w:rsid w:val="00B60A08"/>
    <w:rsid w:val="00B60A57"/>
    <w:rsid w:val="00B60ADE"/>
    <w:rsid w:val="00B60C69"/>
    <w:rsid w:val="00B60D0F"/>
    <w:rsid w:val="00B60E47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939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4FF5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35E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5C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17"/>
    <w:rsid w:val="00B73E2F"/>
    <w:rsid w:val="00B73F8F"/>
    <w:rsid w:val="00B7400A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251"/>
    <w:rsid w:val="00B82531"/>
    <w:rsid w:val="00B82902"/>
    <w:rsid w:val="00B82AAD"/>
    <w:rsid w:val="00B82C2F"/>
    <w:rsid w:val="00B82C48"/>
    <w:rsid w:val="00B82E7E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7D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D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EE6"/>
    <w:rsid w:val="00BA303B"/>
    <w:rsid w:val="00BA30D2"/>
    <w:rsid w:val="00BA32C6"/>
    <w:rsid w:val="00BA3770"/>
    <w:rsid w:val="00BA38DC"/>
    <w:rsid w:val="00BA3A19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01C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A7F6C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2ECC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476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20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63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3D3"/>
    <w:rsid w:val="00BD7428"/>
    <w:rsid w:val="00BD750C"/>
    <w:rsid w:val="00BD7950"/>
    <w:rsid w:val="00BD7AAA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3F8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06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8E4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B7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7E6"/>
    <w:rsid w:val="00BF7921"/>
    <w:rsid w:val="00BF7B0B"/>
    <w:rsid w:val="00BF7EE2"/>
    <w:rsid w:val="00BF7F10"/>
    <w:rsid w:val="00C00099"/>
    <w:rsid w:val="00C0012C"/>
    <w:rsid w:val="00C00132"/>
    <w:rsid w:val="00C0015A"/>
    <w:rsid w:val="00C001D8"/>
    <w:rsid w:val="00C00400"/>
    <w:rsid w:val="00C0063B"/>
    <w:rsid w:val="00C00874"/>
    <w:rsid w:val="00C00952"/>
    <w:rsid w:val="00C00E90"/>
    <w:rsid w:val="00C0104F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1CE"/>
    <w:rsid w:val="00C032F4"/>
    <w:rsid w:val="00C034D9"/>
    <w:rsid w:val="00C03A8C"/>
    <w:rsid w:val="00C03DB5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2E06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22A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20"/>
    <w:rsid w:val="00C20DC5"/>
    <w:rsid w:val="00C20DFE"/>
    <w:rsid w:val="00C21041"/>
    <w:rsid w:val="00C215D7"/>
    <w:rsid w:val="00C218DD"/>
    <w:rsid w:val="00C218FC"/>
    <w:rsid w:val="00C2191E"/>
    <w:rsid w:val="00C2193C"/>
    <w:rsid w:val="00C22164"/>
    <w:rsid w:val="00C22638"/>
    <w:rsid w:val="00C228B3"/>
    <w:rsid w:val="00C2294A"/>
    <w:rsid w:val="00C229F8"/>
    <w:rsid w:val="00C22AB9"/>
    <w:rsid w:val="00C22BE3"/>
    <w:rsid w:val="00C22C5C"/>
    <w:rsid w:val="00C22EBB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84A"/>
    <w:rsid w:val="00C30973"/>
    <w:rsid w:val="00C30985"/>
    <w:rsid w:val="00C30BFE"/>
    <w:rsid w:val="00C31254"/>
    <w:rsid w:val="00C3141D"/>
    <w:rsid w:val="00C3145B"/>
    <w:rsid w:val="00C315B8"/>
    <w:rsid w:val="00C31603"/>
    <w:rsid w:val="00C31906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6BA"/>
    <w:rsid w:val="00C3474D"/>
    <w:rsid w:val="00C34919"/>
    <w:rsid w:val="00C34BF0"/>
    <w:rsid w:val="00C34D87"/>
    <w:rsid w:val="00C34E21"/>
    <w:rsid w:val="00C34E55"/>
    <w:rsid w:val="00C35037"/>
    <w:rsid w:val="00C351EF"/>
    <w:rsid w:val="00C35282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6F49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9C6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055"/>
    <w:rsid w:val="00C455A1"/>
    <w:rsid w:val="00C458E4"/>
    <w:rsid w:val="00C45B77"/>
    <w:rsid w:val="00C460E5"/>
    <w:rsid w:val="00C4623C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00B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27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0E7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029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3B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B7A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B7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E82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C30"/>
    <w:rsid w:val="00C93F4C"/>
    <w:rsid w:val="00C941F5"/>
    <w:rsid w:val="00C94225"/>
    <w:rsid w:val="00C944A8"/>
    <w:rsid w:val="00C944B5"/>
    <w:rsid w:val="00C9456C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442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7097"/>
    <w:rsid w:val="00CA720E"/>
    <w:rsid w:val="00CA744F"/>
    <w:rsid w:val="00CA786B"/>
    <w:rsid w:val="00CA7992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D7B"/>
    <w:rsid w:val="00CB2E3D"/>
    <w:rsid w:val="00CB3055"/>
    <w:rsid w:val="00CB34CF"/>
    <w:rsid w:val="00CB359B"/>
    <w:rsid w:val="00CB361A"/>
    <w:rsid w:val="00CB3934"/>
    <w:rsid w:val="00CB3A26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52A"/>
    <w:rsid w:val="00CB569A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698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8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9B5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07F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190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7C"/>
    <w:rsid w:val="00CD5CFC"/>
    <w:rsid w:val="00CD6533"/>
    <w:rsid w:val="00CD667C"/>
    <w:rsid w:val="00CD66BF"/>
    <w:rsid w:val="00CD671C"/>
    <w:rsid w:val="00CD6899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0CC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9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4C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B17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5AE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63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5B2A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8DB"/>
    <w:rsid w:val="00D0394D"/>
    <w:rsid w:val="00D039C3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C6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4D9C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B6C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43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5A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4E65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722"/>
    <w:rsid w:val="00D37B10"/>
    <w:rsid w:val="00D37F1A"/>
    <w:rsid w:val="00D40004"/>
    <w:rsid w:val="00D40233"/>
    <w:rsid w:val="00D40484"/>
    <w:rsid w:val="00D405B9"/>
    <w:rsid w:val="00D40652"/>
    <w:rsid w:val="00D40AC0"/>
    <w:rsid w:val="00D40FE7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8A7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1B6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DF3"/>
    <w:rsid w:val="00D53DF7"/>
    <w:rsid w:val="00D53E91"/>
    <w:rsid w:val="00D53FED"/>
    <w:rsid w:val="00D5417C"/>
    <w:rsid w:val="00D541D7"/>
    <w:rsid w:val="00D54285"/>
    <w:rsid w:val="00D543FD"/>
    <w:rsid w:val="00D54504"/>
    <w:rsid w:val="00D54598"/>
    <w:rsid w:val="00D546DF"/>
    <w:rsid w:val="00D5488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5F0"/>
    <w:rsid w:val="00D60AEC"/>
    <w:rsid w:val="00D60C26"/>
    <w:rsid w:val="00D60F51"/>
    <w:rsid w:val="00D61026"/>
    <w:rsid w:val="00D611AA"/>
    <w:rsid w:val="00D614E8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BB2"/>
    <w:rsid w:val="00D63F61"/>
    <w:rsid w:val="00D63FD2"/>
    <w:rsid w:val="00D6405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1C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8BF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D81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52E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377"/>
    <w:rsid w:val="00D8756F"/>
    <w:rsid w:val="00D876B0"/>
    <w:rsid w:val="00D87C10"/>
    <w:rsid w:val="00D87C6F"/>
    <w:rsid w:val="00D87D2D"/>
    <w:rsid w:val="00D87FA3"/>
    <w:rsid w:val="00D9010B"/>
    <w:rsid w:val="00D901AB"/>
    <w:rsid w:val="00D903C9"/>
    <w:rsid w:val="00D90439"/>
    <w:rsid w:val="00D904DE"/>
    <w:rsid w:val="00D90688"/>
    <w:rsid w:val="00D906C5"/>
    <w:rsid w:val="00D90800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5FB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96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45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32"/>
    <w:rsid w:val="00DA0AF9"/>
    <w:rsid w:val="00DA0B13"/>
    <w:rsid w:val="00DA0D7E"/>
    <w:rsid w:val="00DA113D"/>
    <w:rsid w:val="00DA14C5"/>
    <w:rsid w:val="00DA172A"/>
    <w:rsid w:val="00DA1A2F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0B0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795"/>
    <w:rsid w:val="00DA780E"/>
    <w:rsid w:val="00DA7D4D"/>
    <w:rsid w:val="00DA7D77"/>
    <w:rsid w:val="00DA7DB3"/>
    <w:rsid w:val="00DA7DDF"/>
    <w:rsid w:val="00DA7EB3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093"/>
    <w:rsid w:val="00DB2129"/>
    <w:rsid w:val="00DB2137"/>
    <w:rsid w:val="00DB2408"/>
    <w:rsid w:val="00DB2474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6C67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193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6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9DF"/>
    <w:rsid w:val="00DC5B38"/>
    <w:rsid w:val="00DC5BA0"/>
    <w:rsid w:val="00DC5CE0"/>
    <w:rsid w:val="00DC5D8F"/>
    <w:rsid w:val="00DC5EAE"/>
    <w:rsid w:val="00DC6056"/>
    <w:rsid w:val="00DC6224"/>
    <w:rsid w:val="00DC6828"/>
    <w:rsid w:val="00DC68D1"/>
    <w:rsid w:val="00DC69B7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922"/>
    <w:rsid w:val="00DD4D88"/>
    <w:rsid w:val="00DD4E4A"/>
    <w:rsid w:val="00DD52AB"/>
    <w:rsid w:val="00DD533F"/>
    <w:rsid w:val="00DD54A8"/>
    <w:rsid w:val="00DD550D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26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DB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095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DF1"/>
    <w:rsid w:val="00DF2F0C"/>
    <w:rsid w:val="00DF2F79"/>
    <w:rsid w:val="00DF30B0"/>
    <w:rsid w:val="00DF30C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40A"/>
    <w:rsid w:val="00E015CB"/>
    <w:rsid w:val="00E0181D"/>
    <w:rsid w:val="00E01852"/>
    <w:rsid w:val="00E01A4F"/>
    <w:rsid w:val="00E01B13"/>
    <w:rsid w:val="00E01BED"/>
    <w:rsid w:val="00E01D33"/>
    <w:rsid w:val="00E01E70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6C1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CF5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C7F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E8C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4F0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27ED3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1A6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3C6F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7FD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3C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8D4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AC"/>
    <w:rsid w:val="00E534F9"/>
    <w:rsid w:val="00E53855"/>
    <w:rsid w:val="00E53E66"/>
    <w:rsid w:val="00E53F74"/>
    <w:rsid w:val="00E53FCA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3A8"/>
    <w:rsid w:val="00E56443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1E97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B9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7F5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590"/>
    <w:rsid w:val="00E8663F"/>
    <w:rsid w:val="00E86BA4"/>
    <w:rsid w:val="00E86CBB"/>
    <w:rsid w:val="00E86ECB"/>
    <w:rsid w:val="00E86FD5"/>
    <w:rsid w:val="00E870C9"/>
    <w:rsid w:val="00E8714D"/>
    <w:rsid w:val="00E87173"/>
    <w:rsid w:val="00E871D8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34F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279"/>
    <w:rsid w:val="00E93372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EF7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8A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506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2C0B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4F8B"/>
    <w:rsid w:val="00EB5149"/>
    <w:rsid w:val="00EB5395"/>
    <w:rsid w:val="00EB563B"/>
    <w:rsid w:val="00EB5886"/>
    <w:rsid w:val="00EB5B95"/>
    <w:rsid w:val="00EB5E5B"/>
    <w:rsid w:val="00EB5FFC"/>
    <w:rsid w:val="00EB6060"/>
    <w:rsid w:val="00EB6066"/>
    <w:rsid w:val="00EB6079"/>
    <w:rsid w:val="00EB622E"/>
    <w:rsid w:val="00EB637E"/>
    <w:rsid w:val="00EB663B"/>
    <w:rsid w:val="00EB68AB"/>
    <w:rsid w:val="00EB68D8"/>
    <w:rsid w:val="00EB68F8"/>
    <w:rsid w:val="00EB6B2C"/>
    <w:rsid w:val="00EB6C96"/>
    <w:rsid w:val="00EB6DDC"/>
    <w:rsid w:val="00EB70F5"/>
    <w:rsid w:val="00EB721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0F6E"/>
    <w:rsid w:val="00EC1249"/>
    <w:rsid w:val="00EC1806"/>
    <w:rsid w:val="00EC18B5"/>
    <w:rsid w:val="00EC194C"/>
    <w:rsid w:val="00EC1CE8"/>
    <w:rsid w:val="00EC2226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CB9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1C5"/>
    <w:rsid w:val="00ED0278"/>
    <w:rsid w:val="00ED064B"/>
    <w:rsid w:val="00ED06C4"/>
    <w:rsid w:val="00ED0774"/>
    <w:rsid w:val="00ED0802"/>
    <w:rsid w:val="00ED0834"/>
    <w:rsid w:val="00ED0E3D"/>
    <w:rsid w:val="00ED1B3D"/>
    <w:rsid w:val="00ED1B4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694"/>
    <w:rsid w:val="00ED6C2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2DE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90"/>
    <w:rsid w:val="00EE7EE1"/>
    <w:rsid w:val="00EF0100"/>
    <w:rsid w:val="00EF03DE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351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C5A"/>
    <w:rsid w:val="00EF2E20"/>
    <w:rsid w:val="00EF31BB"/>
    <w:rsid w:val="00EF34E5"/>
    <w:rsid w:val="00EF3504"/>
    <w:rsid w:val="00EF3BAC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59"/>
    <w:rsid w:val="00F00DBC"/>
    <w:rsid w:val="00F00E76"/>
    <w:rsid w:val="00F00EEE"/>
    <w:rsid w:val="00F0113F"/>
    <w:rsid w:val="00F011E0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5E3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09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27E9A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3F9E"/>
    <w:rsid w:val="00F34431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BC7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15A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47DAD"/>
    <w:rsid w:val="00F501E4"/>
    <w:rsid w:val="00F50337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D7E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18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627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4F6F"/>
    <w:rsid w:val="00F65120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09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9B2"/>
    <w:rsid w:val="00F74B07"/>
    <w:rsid w:val="00F74BF1"/>
    <w:rsid w:val="00F74F61"/>
    <w:rsid w:val="00F7512C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0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5AB"/>
    <w:rsid w:val="00F86765"/>
    <w:rsid w:val="00F868FF"/>
    <w:rsid w:val="00F86C17"/>
    <w:rsid w:val="00F8715F"/>
    <w:rsid w:val="00F8720D"/>
    <w:rsid w:val="00F8751C"/>
    <w:rsid w:val="00F87765"/>
    <w:rsid w:val="00F87873"/>
    <w:rsid w:val="00F87900"/>
    <w:rsid w:val="00F87B40"/>
    <w:rsid w:val="00F90119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DC"/>
    <w:rsid w:val="00F91DEF"/>
    <w:rsid w:val="00F91DF7"/>
    <w:rsid w:val="00F91F05"/>
    <w:rsid w:val="00F91F20"/>
    <w:rsid w:val="00F91F2B"/>
    <w:rsid w:val="00F91FB1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D7B"/>
    <w:rsid w:val="00F95FA9"/>
    <w:rsid w:val="00F9616E"/>
    <w:rsid w:val="00F961E4"/>
    <w:rsid w:val="00F967F0"/>
    <w:rsid w:val="00F968D8"/>
    <w:rsid w:val="00F9694C"/>
    <w:rsid w:val="00F96B12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594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193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3A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42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B25"/>
    <w:rsid w:val="00FB4DCB"/>
    <w:rsid w:val="00FB4EDC"/>
    <w:rsid w:val="00FB5061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5A4"/>
    <w:rsid w:val="00FC5653"/>
    <w:rsid w:val="00FC56DE"/>
    <w:rsid w:val="00FC5881"/>
    <w:rsid w:val="00FC5A3F"/>
    <w:rsid w:val="00FC5C01"/>
    <w:rsid w:val="00FC5CB8"/>
    <w:rsid w:val="00FC5FA9"/>
    <w:rsid w:val="00FC60D2"/>
    <w:rsid w:val="00FC61A5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3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61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4C1"/>
    <w:rsid w:val="00FE3899"/>
    <w:rsid w:val="00FE3E41"/>
    <w:rsid w:val="00FE3E99"/>
    <w:rsid w:val="00FE4292"/>
    <w:rsid w:val="00FE4303"/>
    <w:rsid w:val="00FE44B9"/>
    <w:rsid w:val="00FE47AF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4C1"/>
    <w:rsid w:val="00FE6A80"/>
    <w:rsid w:val="00FE6CD0"/>
    <w:rsid w:val="00FE7583"/>
    <w:rsid w:val="00FE7C4E"/>
    <w:rsid w:val="00FE7D0D"/>
    <w:rsid w:val="00FE7F55"/>
    <w:rsid w:val="00FE7F70"/>
    <w:rsid w:val="00FF0077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1"/>
    <w:rsid w:val="00FF4FB9"/>
    <w:rsid w:val="00FF5245"/>
    <w:rsid w:val="00FF5335"/>
    <w:rsid w:val="00FF5719"/>
    <w:rsid w:val="00FF5B02"/>
    <w:rsid w:val="00FF5C93"/>
    <w:rsid w:val="00FF5CCE"/>
    <w:rsid w:val="00FF5D87"/>
    <w:rsid w:val="00FF5F79"/>
    <w:rsid w:val="00FF603D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12C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7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3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7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link w:val="notaCarattere"/>
    <w:qFormat/>
    <w:rsid w:val="00063F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Theme="minorHAnsi" w:hAnsiTheme="minorHAnsi" w:cs="Arial"/>
      <w:b/>
      <w:color w:val="FF0000"/>
      <w:sz w:val="20"/>
      <w:lang w:eastAsia="it-IT"/>
    </w:rPr>
  </w:style>
  <w:style w:type="character" w:customStyle="1" w:styleId="notaCarattere">
    <w:name w:val="nota Carattere"/>
    <w:basedOn w:val="Carpredefinitoparagrafo"/>
    <w:link w:val="nota"/>
    <w:locked/>
    <w:rsid w:val="00063F43"/>
    <w:rPr>
      <w:rFonts w:asciiTheme="minorHAnsi" w:eastAsia="Times New Roman" w:hAnsiTheme="minorHAnsi" w:cs="Arial"/>
      <w:b/>
      <w:color w:val="FF0000"/>
      <w:szCs w:val="22"/>
    </w:rPr>
  </w:style>
  <w:style w:type="paragraph" w:customStyle="1" w:styleId="Stile">
    <w:name w:val="Stile"/>
    <w:basedOn w:val="Normale"/>
    <w:next w:val="Corpotesto"/>
    <w:rsid w:val="00E457F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hAnsi="Arial" w:cs="Arial"/>
      <w:lang w:eastAsia="it-IT"/>
    </w:rPr>
  </w:style>
  <w:style w:type="paragraph" w:customStyle="1" w:styleId="p5">
    <w:name w:val="p5"/>
    <w:basedOn w:val="Normale"/>
    <w:link w:val="p5Carattere"/>
    <w:rsid w:val="00EB68D8"/>
    <w:pPr>
      <w:widowControl w:val="0"/>
      <w:tabs>
        <w:tab w:val="left" w:pos="691"/>
      </w:tabs>
      <w:autoSpaceDE w:val="0"/>
      <w:autoSpaceDN w:val="0"/>
      <w:adjustRightInd w:val="0"/>
      <w:spacing w:before="120" w:line="240" w:lineRule="auto"/>
      <w:ind w:left="749"/>
    </w:pPr>
    <w:rPr>
      <w:rFonts w:ascii="Arial" w:hAnsi="Arial" w:cs="Arial"/>
      <w:szCs w:val="24"/>
      <w:lang w:val="en-US" w:eastAsia="it-IT"/>
    </w:rPr>
  </w:style>
  <w:style w:type="character" w:customStyle="1" w:styleId="p5Carattere">
    <w:name w:val="p5 Carattere"/>
    <w:link w:val="p5"/>
    <w:locked/>
    <w:rsid w:val="00EB68D8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9A8A86-02B8-411D-8EC3-6A116E9EF3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6530F4-332E-438F-BE98-C5DE5BE5B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BAGLIONI, C.F. Marco - GENIODIFE</cp:lastModifiedBy>
  <cp:revision>10</cp:revision>
  <cp:lastPrinted>2022-11-10T16:32:00Z</cp:lastPrinted>
  <dcterms:created xsi:type="dcterms:W3CDTF">2021-05-20T12:39:00Z</dcterms:created>
  <dcterms:modified xsi:type="dcterms:W3CDTF">2022-11-10T16:32:00Z</dcterms:modified>
</cp:coreProperties>
</file>