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FB575" w14:textId="5DC77BCF" w:rsidR="00BC2722" w:rsidRDefault="00BC2722" w:rsidP="000A07B7">
      <w:pPr>
        <w:jc w:val="left"/>
        <w:rPr>
          <w:rFonts w:asciiTheme="minorHAnsi" w:hAnsiTheme="minorHAnsi"/>
          <w:sz w:val="20"/>
          <w:lang w:bidi="it-IT"/>
        </w:rPr>
      </w:pPr>
      <w:bookmarkStart w:id="0" w:name="_GoBack"/>
      <w:bookmarkEnd w:id="0"/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BC2722" w:rsidRPr="006C52A0" w14:paraId="3BDDE207" w14:textId="77777777" w:rsidTr="00BC2722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FC10B5E" w14:textId="77777777" w:rsidR="00BC2722" w:rsidRPr="006C52A0" w:rsidRDefault="00BC2722" w:rsidP="000A07B7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1" w:name="_DV_C939"/>
            <w:bookmarkStart w:id="2" w:name="_Toc415045953"/>
            <w:bookmarkStart w:id="3" w:name="_Toc422322855"/>
            <w:bookmarkStart w:id="4" w:name="_Toc18488512"/>
            <w:bookmarkStart w:id="5" w:name="_Toc69939187"/>
            <w:bookmarkEnd w:id="1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SCHEDA - A</w:t>
            </w:r>
            <w:bookmarkEnd w:id="2"/>
            <w:bookmarkEnd w:id="3"/>
            <w:bookmarkEnd w:id="4"/>
            <w:bookmarkEnd w:id="5"/>
          </w:p>
        </w:tc>
      </w:tr>
    </w:tbl>
    <w:p w14:paraId="758D205E" w14:textId="77777777" w:rsidR="00A064E8" w:rsidRPr="00A064E8" w:rsidRDefault="00A064E8" w:rsidP="00A064E8">
      <w:pPr>
        <w:spacing w:before="60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X="-39" w:tblpY="15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6380"/>
      </w:tblGrid>
      <w:tr w:rsidR="00A064E8" w:rsidRPr="0036253A" w14:paraId="6063963C" w14:textId="77777777" w:rsidTr="00A064E8">
        <w:tc>
          <w:tcPr>
            <w:tcW w:w="10060" w:type="dxa"/>
            <w:gridSpan w:val="2"/>
            <w:shd w:val="pct15" w:color="auto" w:fill="auto"/>
          </w:tcPr>
          <w:p w14:paraId="7DE1F43C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“A”</w:t>
            </w:r>
          </w:p>
        </w:tc>
      </w:tr>
      <w:tr w:rsidR="00A064E8" w:rsidRPr="0036253A" w14:paraId="4F7F8DC8" w14:textId="77777777" w:rsidTr="00A064E8">
        <w:trPr>
          <w:trHeight w:val="832"/>
        </w:trPr>
        <w:tc>
          <w:tcPr>
            <w:tcW w:w="10060" w:type="dxa"/>
            <w:gridSpan w:val="2"/>
          </w:tcPr>
          <w:p w14:paraId="67876020" w14:textId="77777777" w:rsidR="00A064E8" w:rsidRPr="0036253A" w:rsidRDefault="00A064E8" w:rsidP="00AF7338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  <w:b/>
              </w:rPr>
              <w:t xml:space="preserve">Criterio “A” </w:t>
            </w:r>
            <w:r w:rsidRPr="0036253A">
              <w:rPr>
                <w:rFonts w:ascii="Times New Roman" w:hAnsi="Times New Roman"/>
              </w:rPr>
              <w:t xml:space="preserve">- </w:t>
            </w:r>
            <w:r>
              <w:t xml:space="preserve"> </w:t>
            </w:r>
            <w:r w:rsidRPr="008F45CE">
              <w:rPr>
                <w:rFonts w:ascii="Times New Roman" w:hAnsi="Times New Roman"/>
                <w:b/>
              </w:rPr>
              <w:t xml:space="preserve">Professionalità ed adeguatezza dell’offerta: </w:t>
            </w:r>
            <w:r w:rsidRPr="008F45CE">
              <w:rPr>
                <w:rFonts w:ascii="Times New Roman" w:hAnsi="Times New Roman"/>
              </w:rPr>
              <w:t xml:space="preserve">Valutazione delle </w:t>
            </w:r>
            <w:r w:rsidRPr="008F45CE">
              <w:rPr>
                <w:rFonts w:ascii="Times New Roman" w:hAnsi="Times New Roman"/>
                <w:b/>
              </w:rPr>
              <w:t>capacità tecniche</w:t>
            </w:r>
            <w:r w:rsidRPr="008F45CE">
              <w:rPr>
                <w:rFonts w:ascii="Times New Roman" w:hAnsi="Times New Roman"/>
              </w:rPr>
              <w:t xml:space="preserve"> di </w:t>
            </w:r>
            <w:r w:rsidRPr="008F45CE">
              <w:rPr>
                <w:rFonts w:ascii="Times New Roman" w:hAnsi="Times New Roman"/>
                <w:b/>
              </w:rPr>
              <w:t>svolgere le attività previste</w:t>
            </w:r>
            <w:r w:rsidRPr="008F45CE">
              <w:rPr>
                <w:rFonts w:ascii="Times New Roman" w:hAnsi="Times New Roman"/>
              </w:rPr>
              <w:t>, desunte dall’esame dello svolgimento di servizi analoghi.</w:t>
            </w:r>
          </w:p>
        </w:tc>
      </w:tr>
      <w:tr w:rsidR="00A064E8" w:rsidRPr="0036253A" w14:paraId="1DCE1C2C" w14:textId="77777777" w:rsidTr="00A064E8">
        <w:tc>
          <w:tcPr>
            <w:tcW w:w="10060" w:type="dxa"/>
            <w:gridSpan w:val="2"/>
            <w:shd w:val="pct15" w:color="auto" w:fill="auto"/>
          </w:tcPr>
          <w:p w14:paraId="6B6F098B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“A.1”</w:t>
            </w:r>
          </w:p>
        </w:tc>
      </w:tr>
      <w:tr w:rsidR="00A064E8" w:rsidRPr="0036253A" w14:paraId="6EA6EAC9" w14:textId="77777777" w:rsidTr="00A064E8">
        <w:tc>
          <w:tcPr>
            <w:tcW w:w="3680" w:type="dxa"/>
          </w:tcPr>
          <w:p w14:paraId="071B956F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Argomento</w:t>
            </w:r>
          </w:p>
        </w:tc>
        <w:tc>
          <w:tcPr>
            <w:tcW w:w="6380" w:type="dxa"/>
          </w:tcPr>
          <w:p w14:paraId="484087CF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Proposta dell’Offerente</w:t>
            </w:r>
          </w:p>
        </w:tc>
      </w:tr>
      <w:tr w:rsidR="00A064E8" w:rsidRPr="0036253A" w14:paraId="174BD08E" w14:textId="77777777" w:rsidTr="00A064E8">
        <w:trPr>
          <w:trHeight w:val="2286"/>
        </w:trPr>
        <w:tc>
          <w:tcPr>
            <w:tcW w:w="3680" w:type="dxa"/>
            <w:vAlign w:val="center"/>
          </w:tcPr>
          <w:p w14:paraId="148A1204" w14:textId="77777777" w:rsidR="00A064E8" w:rsidRPr="0036253A" w:rsidRDefault="00A064E8" w:rsidP="00AF7338">
            <w:pPr>
              <w:jc w:val="left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Sub-criterio “A.1”</w:t>
            </w:r>
          </w:p>
          <w:p w14:paraId="0FE1D3A3" w14:textId="77777777" w:rsidR="00A064E8" w:rsidRPr="0036253A" w:rsidRDefault="00A064E8" w:rsidP="00AF7338">
            <w:pPr>
              <w:jc w:val="left"/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</w:rPr>
              <w:t>Valutazione del primo servizio analogo a quello a base di gara.</w:t>
            </w:r>
          </w:p>
        </w:tc>
        <w:tc>
          <w:tcPr>
            <w:tcW w:w="6380" w:type="dxa"/>
            <w:vAlign w:val="center"/>
          </w:tcPr>
          <w:p w14:paraId="6580BFD2" w14:textId="38E834A9" w:rsidR="00A064E8" w:rsidRPr="0036253A" w:rsidRDefault="00A064E8" w:rsidP="003B16D5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</w:rPr>
              <w:t>L’offerente dovrà presentare una relazione corredata di elementi descrittivi e grafici, redatta in massimo 2 fogli formato A4 (4 facciate) oppure 1 foglio formato A3 (2 facciate), carattere 12, nella quale il candidat</w:t>
            </w:r>
            <w:r>
              <w:rPr>
                <w:rFonts w:ascii="Times New Roman" w:hAnsi="Times New Roman"/>
              </w:rPr>
              <w:t>o illustra l’intervento ritenuto</w:t>
            </w:r>
            <w:r w:rsidRPr="0036253A">
              <w:rPr>
                <w:rFonts w:ascii="Times New Roman" w:hAnsi="Times New Roman"/>
              </w:rPr>
              <w:t xml:space="preserve"> più significativo e qualificabil</w:t>
            </w:r>
            <w:r>
              <w:rPr>
                <w:rFonts w:ascii="Times New Roman" w:hAnsi="Times New Roman"/>
              </w:rPr>
              <w:t>e</w:t>
            </w:r>
            <w:r w:rsidRPr="0036253A">
              <w:rPr>
                <w:rFonts w:ascii="Times New Roman" w:hAnsi="Times New Roman"/>
              </w:rPr>
              <w:t xml:space="preserve"> come analogo, a dimostrazione della propria capacità tecnica di svolgere il servizio a base di gara.</w:t>
            </w:r>
          </w:p>
        </w:tc>
      </w:tr>
      <w:tr w:rsidR="00A064E8" w:rsidRPr="0036253A" w14:paraId="764984C4" w14:textId="77777777" w:rsidTr="00A064E8">
        <w:tc>
          <w:tcPr>
            <w:tcW w:w="10060" w:type="dxa"/>
            <w:gridSpan w:val="2"/>
            <w:shd w:val="pct15" w:color="auto" w:fill="auto"/>
          </w:tcPr>
          <w:p w14:paraId="528C9553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“A.2”</w:t>
            </w:r>
          </w:p>
        </w:tc>
      </w:tr>
      <w:tr w:rsidR="00A064E8" w:rsidRPr="0036253A" w14:paraId="071E4822" w14:textId="77777777" w:rsidTr="00A064E8">
        <w:tc>
          <w:tcPr>
            <w:tcW w:w="3680" w:type="dxa"/>
          </w:tcPr>
          <w:p w14:paraId="7D773774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Argomento</w:t>
            </w:r>
          </w:p>
        </w:tc>
        <w:tc>
          <w:tcPr>
            <w:tcW w:w="6380" w:type="dxa"/>
          </w:tcPr>
          <w:p w14:paraId="61975ED7" w14:textId="77777777" w:rsidR="00A064E8" w:rsidRPr="0036253A" w:rsidRDefault="00A064E8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Proposta dell’Offerente</w:t>
            </w:r>
          </w:p>
        </w:tc>
      </w:tr>
      <w:tr w:rsidR="00A064E8" w:rsidRPr="0036253A" w14:paraId="577810F8" w14:textId="77777777" w:rsidTr="00A064E8">
        <w:trPr>
          <w:trHeight w:val="1782"/>
        </w:trPr>
        <w:tc>
          <w:tcPr>
            <w:tcW w:w="3680" w:type="dxa"/>
            <w:vAlign w:val="center"/>
          </w:tcPr>
          <w:p w14:paraId="2FC1F4A7" w14:textId="77777777" w:rsidR="00A064E8" w:rsidRPr="0036253A" w:rsidRDefault="00A064E8" w:rsidP="00AF7338">
            <w:pPr>
              <w:jc w:val="left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Sub-criterio “A.2”</w:t>
            </w:r>
          </w:p>
          <w:p w14:paraId="3ED37C44" w14:textId="77777777" w:rsidR="00A064E8" w:rsidRPr="0036253A" w:rsidRDefault="00A064E8" w:rsidP="00AF7338">
            <w:pPr>
              <w:jc w:val="left"/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</w:rPr>
              <w:t>Valutazione del secondo servizio analogo</w:t>
            </w:r>
            <w:r>
              <w:rPr>
                <w:rFonts w:ascii="Times New Roman" w:hAnsi="Times New Roman"/>
              </w:rPr>
              <w:t xml:space="preserve"> </w:t>
            </w:r>
            <w:r w:rsidRPr="0036253A">
              <w:rPr>
                <w:rFonts w:ascii="Times New Roman" w:hAnsi="Times New Roman"/>
              </w:rPr>
              <w:t>a quello a base di gara.</w:t>
            </w:r>
          </w:p>
        </w:tc>
        <w:tc>
          <w:tcPr>
            <w:tcW w:w="6380" w:type="dxa"/>
            <w:vAlign w:val="center"/>
          </w:tcPr>
          <w:p w14:paraId="52530F20" w14:textId="3250FDD3" w:rsidR="00A064E8" w:rsidRPr="0036253A" w:rsidRDefault="00A064E8" w:rsidP="00A064E8">
            <w:pPr>
              <w:rPr>
                <w:rFonts w:ascii="Times New Roman" w:hAnsi="Times New Roman"/>
                <w:bCs/>
              </w:rPr>
            </w:pPr>
            <w:r w:rsidRPr="0036253A">
              <w:rPr>
                <w:rFonts w:ascii="Times New Roman" w:hAnsi="Times New Roman"/>
              </w:rPr>
              <w:t>Analogamente al sub-criterio A1, con riferimento al secondo servizio analogo a quello a base di gara.</w:t>
            </w:r>
          </w:p>
        </w:tc>
      </w:tr>
    </w:tbl>
    <w:p w14:paraId="421F99E1" w14:textId="77777777" w:rsidR="00A064E8" w:rsidRDefault="00A064E8" w:rsidP="00A064E8">
      <w:pPr>
        <w:spacing w:before="60"/>
        <w:rPr>
          <w:rFonts w:asciiTheme="minorHAnsi" w:hAnsiTheme="minorHAnsi"/>
          <w:sz w:val="22"/>
        </w:rPr>
      </w:pPr>
    </w:p>
    <w:p w14:paraId="38A3653F" w14:textId="77777777" w:rsidR="00A064E8" w:rsidRDefault="00A064E8" w:rsidP="00A064E8">
      <w:pPr>
        <w:spacing w:before="60"/>
        <w:rPr>
          <w:rFonts w:asciiTheme="minorHAnsi" w:hAnsiTheme="minorHAnsi"/>
          <w:sz w:val="22"/>
        </w:rPr>
      </w:pPr>
    </w:p>
    <w:p w14:paraId="7B0F1A99" w14:textId="77777777" w:rsidR="00BC2722" w:rsidRDefault="00BC2722" w:rsidP="000A07B7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br w:type="page"/>
      </w: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BC2722" w:rsidRPr="005950C9" w14:paraId="790E8158" w14:textId="77777777" w:rsidTr="00BC2722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0D7C6A81" w14:textId="77777777" w:rsidR="00BC2722" w:rsidRPr="005950C9" w:rsidRDefault="00BC2722" w:rsidP="000A07B7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6" w:name="_Toc69939188"/>
            <w:r w:rsidRPr="005950C9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lastRenderedPageBreak/>
              <w:t>SCHEDA - B</w:t>
            </w:r>
            <w:bookmarkEnd w:id="6"/>
          </w:p>
        </w:tc>
      </w:tr>
    </w:tbl>
    <w:p w14:paraId="49F91190" w14:textId="77777777" w:rsidR="00A064E8" w:rsidRDefault="00A064E8" w:rsidP="000A07B7">
      <w:pPr>
        <w:spacing w:before="60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X="-39" w:tblpY="15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5388"/>
      </w:tblGrid>
      <w:tr w:rsidR="002269CB" w:rsidRPr="0036253A" w14:paraId="454A2BD3" w14:textId="77777777" w:rsidTr="00756A04">
        <w:tc>
          <w:tcPr>
            <w:tcW w:w="10060" w:type="dxa"/>
            <w:gridSpan w:val="2"/>
            <w:shd w:val="pct15" w:color="auto" w:fill="auto"/>
          </w:tcPr>
          <w:p w14:paraId="3C98999F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“B”</w:t>
            </w:r>
          </w:p>
        </w:tc>
      </w:tr>
      <w:tr w:rsidR="002269CB" w:rsidRPr="0036253A" w14:paraId="4F96CB07" w14:textId="77777777" w:rsidTr="00756A04">
        <w:trPr>
          <w:trHeight w:val="832"/>
        </w:trPr>
        <w:tc>
          <w:tcPr>
            <w:tcW w:w="10060" w:type="dxa"/>
            <w:gridSpan w:val="2"/>
          </w:tcPr>
          <w:p w14:paraId="498006EF" w14:textId="77777777" w:rsidR="002269CB" w:rsidRPr="0036253A" w:rsidRDefault="002269CB" w:rsidP="00756A04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  <w:b/>
              </w:rPr>
              <w:t>Criterio “B”:</w:t>
            </w:r>
            <w:r w:rsidRPr="0036253A">
              <w:rPr>
                <w:rFonts w:ascii="Times New Roman" w:hAnsi="Times New Roman"/>
                <w:b/>
                <w:bCs/>
              </w:rPr>
              <w:t xml:space="preserve"> Caratteristiche qualitative e </w:t>
            </w:r>
            <w:r w:rsidRPr="008F45CE">
              <w:rPr>
                <w:rFonts w:ascii="Times New Roman" w:hAnsi="Times New Roman"/>
                <w:b/>
                <w:bCs/>
                <w:sz w:val="22"/>
              </w:rPr>
              <w:t>metodologiche dell’offerta</w:t>
            </w:r>
            <w:r w:rsidRPr="008F45CE">
              <w:rPr>
                <w:rFonts w:ascii="Times New Roman" w:hAnsi="Times New Roman"/>
                <w:sz w:val="22"/>
              </w:rPr>
              <w:t xml:space="preserve">: </w:t>
            </w:r>
            <w:r>
              <w:t xml:space="preserve"> </w:t>
            </w:r>
            <w:r w:rsidRPr="004B2370">
              <w:rPr>
                <w:rFonts w:ascii="Times New Roman" w:hAnsi="Times New Roman"/>
                <w:bCs/>
                <w:sz w:val="22"/>
              </w:rPr>
              <w:t xml:space="preserve">Valutazione delle </w:t>
            </w:r>
            <w:r w:rsidRPr="004B2370">
              <w:rPr>
                <w:rFonts w:ascii="Times New Roman" w:hAnsi="Times New Roman"/>
                <w:b/>
                <w:bCs/>
                <w:sz w:val="22"/>
              </w:rPr>
              <w:t>capacità di gestione e modalità di svolgimento operative ed organizzative</w:t>
            </w:r>
            <w:r w:rsidRPr="004B2370">
              <w:rPr>
                <w:rFonts w:ascii="Times New Roman" w:hAnsi="Times New Roman"/>
                <w:bCs/>
                <w:sz w:val="22"/>
              </w:rPr>
              <w:t xml:space="preserve"> delle attività progettuali, finalizzate alla qualità progettuale, in coerenza con gli obiettivi e scelte prefissate nel PFTE a base di gara.</w:t>
            </w:r>
          </w:p>
        </w:tc>
      </w:tr>
      <w:tr w:rsidR="002269CB" w:rsidRPr="0036253A" w14:paraId="4400E440" w14:textId="77777777" w:rsidTr="00756A04">
        <w:tblPrEx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68"/>
        </w:trPr>
        <w:tc>
          <w:tcPr>
            <w:tcW w:w="10060" w:type="dxa"/>
            <w:gridSpan w:val="2"/>
            <w:shd w:val="pct15" w:color="auto" w:fill="auto"/>
          </w:tcPr>
          <w:p w14:paraId="66F79AF7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“B.1.”</w:t>
            </w:r>
          </w:p>
        </w:tc>
      </w:tr>
      <w:tr w:rsidR="002269CB" w:rsidRPr="0036253A" w14:paraId="47F7D17D" w14:textId="77777777" w:rsidTr="00756A04">
        <w:tblPrEx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42"/>
        </w:trPr>
        <w:tc>
          <w:tcPr>
            <w:tcW w:w="4672" w:type="dxa"/>
          </w:tcPr>
          <w:p w14:paraId="71414204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Argomento</w:t>
            </w:r>
          </w:p>
        </w:tc>
        <w:tc>
          <w:tcPr>
            <w:tcW w:w="5388" w:type="dxa"/>
          </w:tcPr>
          <w:p w14:paraId="6F8E7A54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Proposta dell’Offerente</w:t>
            </w:r>
          </w:p>
        </w:tc>
      </w:tr>
      <w:tr w:rsidR="002269CB" w:rsidRPr="0036253A" w14:paraId="4B59D23A" w14:textId="77777777" w:rsidTr="00756A04">
        <w:tblPrEx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571"/>
        </w:trPr>
        <w:tc>
          <w:tcPr>
            <w:tcW w:w="4672" w:type="dxa"/>
          </w:tcPr>
          <w:p w14:paraId="092C94AF" w14:textId="77777777" w:rsidR="002269CB" w:rsidRPr="0036253A" w:rsidRDefault="002269CB" w:rsidP="00756A04">
            <w:pPr>
              <w:jc w:val="left"/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  <w:b/>
              </w:rPr>
              <w:t>Sub-criterio B.1.</w:t>
            </w:r>
            <w:r w:rsidRPr="0036253A">
              <w:rPr>
                <w:rFonts w:ascii="Times New Roman" w:hAnsi="Times New Roman"/>
              </w:rPr>
              <w:t xml:space="preserve"> </w:t>
            </w:r>
            <w:r>
              <w:t xml:space="preserve">  </w:t>
            </w:r>
            <w:r w:rsidRPr="004B2370">
              <w:rPr>
                <w:rFonts w:ascii="Times New Roman" w:hAnsi="Times New Roman"/>
              </w:rPr>
              <w:t xml:space="preserve">Descrivere quali </w:t>
            </w:r>
            <w:r w:rsidRPr="002833CC">
              <w:rPr>
                <w:rFonts w:ascii="Times New Roman" w:hAnsi="Times New Roman"/>
                <w:b/>
              </w:rPr>
              <w:t>azioni operative sono possibili adottare per garantire una sempre maggiore qualità progettuale</w:t>
            </w:r>
            <w:r w:rsidRPr="004B2370">
              <w:rPr>
                <w:rFonts w:ascii="Times New Roman" w:hAnsi="Times New Roman"/>
              </w:rPr>
              <w:t xml:space="preserve">, con particolare riferimento </w:t>
            </w:r>
            <w:r>
              <w:rPr>
                <w:rFonts w:ascii="Times New Roman" w:hAnsi="Times New Roman"/>
              </w:rPr>
              <w:t xml:space="preserve">agli aspetti relativi </w:t>
            </w:r>
            <w:r w:rsidRPr="004B2370">
              <w:rPr>
                <w:rFonts w:ascii="Times New Roman" w:hAnsi="Times New Roman"/>
              </w:rPr>
              <w:t>a: stato di fatto congruente alla realtà (evidenziando eventuali indagini necessarie), restituzione in BIM dello stato di fatto e di progetto, certezza del rispetto dei termini di esecuzione del servizio, coordinamento delle attività previste, comunicazione e aggiornamento efficace della documentazione.</w:t>
            </w:r>
          </w:p>
        </w:tc>
        <w:tc>
          <w:tcPr>
            <w:tcW w:w="5388" w:type="dxa"/>
          </w:tcPr>
          <w:p w14:paraId="0E50C31C" w14:textId="5525CDC3" w:rsidR="002269CB" w:rsidRPr="0036253A" w:rsidRDefault="002269CB" w:rsidP="00756A04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</w:rPr>
              <w:t xml:space="preserve">L’offerente dovrà presentare una relazione descrittiva unica (con elementi grafici ove necessario), redatta in massimo 5 fogli formato A4 (10 facciate) con carattere 12, nella quale il candidato </w:t>
            </w:r>
            <w:r>
              <w:rPr>
                <w:rFonts w:ascii="Times New Roman" w:hAnsi="Times New Roman"/>
              </w:rPr>
              <w:t>proponga le migliori azioni e</w:t>
            </w:r>
            <w:r w:rsidR="00FE22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operative attuabili </w:t>
            </w:r>
            <w:r w:rsidRPr="0036253A">
              <w:rPr>
                <w:rFonts w:ascii="Times New Roman" w:hAnsi="Times New Roman"/>
              </w:rPr>
              <w:t>al fine di garantire la qualità progettuale</w:t>
            </w:r>
            <w:r>
              <w:rPr>
                <w:rFonts w:ascii="Times New Roman" w:hAnsi="Times New Roman"/>
              </w:rPr>
              <w:t>, con riferimento agli aspetti oggetto di valutazione in termini di pertinenza, efficienza, efficacia, utilità e sostenibilità (con risultati facilmente apprezzabili)</w:t>
            </w:r>
            <w:r w:rsidRPr="0036253A">
              <w:rPr>
                <w:rFonts w:ascii="Times New Roman" w:hAnsi="Times New Roman"/>
              </w:rPr>
              <w:t>.</w:t>
            </w:r>
          </w:p>
        </w:tc>
      </w:tr>
      <w:tr w:rsidR="002269CB" w:rsidRPr="0036253A" w14:paraId="4CA159B8" w14:textId="77777777" w:rsidTr="00756A04">
        <w:tc>
          <w:tcPr>
            <w:tcW w:w="10060" w:type="dxa"/>
            <w:gridSpan w:val="2"/>
            <w:shd w:val="pct15" w:color="auto" w:fill="auto"/>
          </w:tcPr>
          <w:p w14:paraId="4FE2D8BB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“B.2.”</w:t>
            </w:r>
          </w:p>
        </w:tc>
      </w:tr>
      <w:tr w:rsidR="002269CB" w:rsidRPr="0036253A" w14:paraId="57D8C7BD" w14:textId="77777777" w:rsidTr="00756A04">
        <w:tc>
          <w:tcPr>
            <w:tcW w:w="4672" w:type="dxa"/>
          </w:tcPr>
          <w:p w14:paraId="64FBD53D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Argomento</w:t>
            </w:r>
          </w:p>
        </w:tc>
        <w:tc>
          <w:tcPr>
            <w:tcW w:w="5388" w:type="dxa"/>
          </w:tcPr>
          <w:p w14:paraId="2C30667E" w14:textId="77777777" w:rsidR="002269CB" w:rsidRPr="0036253A" w:rsidRDefault="002269CB" w:rsidP="00756A04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Proposta dell’Offerente</w:t>
            </w:r>
          </w:p>
        </w:tc>
      </w:tr>
      <w:tr w:rsidR="002269CB" w:rsidRPr="0036253A" w14:paraId="20DEFE9A" w14:textId="77777777" w:rsidTr="00756A04">
        <w:trPr>
          <w:trHeight w:val="558"/>
        </w:trPr>
        <w:tc>
          <w:tcPr>
            <w:tcW w:w="4672" w:type="dxa"/>
          </w:tcPr>
          <w:p w14:paraId="327380F1" w14:textId="77777777" w:rsidR="002269CB" w:rsidRPr="0036253A" w:rsidRDefault="002269CB" w:rsidP="00756A04">
            <w:pPr>
              <w:jc w:val="left"/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  <w:b/>
              </w:rPr>
              <w:t>Sub-criterio B.2.</w:t>
            </w:r>
            <w:r w:rsidRPr="0036253A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8F45CE">
              <w:rPr>
                <w:rFonts w:ascii="Times New Roman" w:hAnsi="Times New Roman"/>
              </w:rPr>
              <w:t xml:space="preserve">Descrivere ed evidenziare la </w:t>
            </w:r>
            <w:r w:rsidRPr="008F45CE">
              <w:rPr>
                <w:rFonts w:ascii="Times New Roman" w:hAnsi="Times New Roman"/>
                <w:b/>
              </w:rPr>
              <w:t>struttura organizzativa</w:t>
            </w:r>
            <w:r w:rsidRPr="008F45CE">
              <w:rPr>
                <w:rFonts w:ascii="Times New Roman" w:hAnsi="Times New Roman"/>
              </w:rPr>
              <w:t xml:space="preserve"> da adottare per l’espletamento del servizio in termini di: </w:t>
            </w:r>
            <w:r w:rsidRPr="008F45CE">
              <w:rPr>
                <w:rFonts w:ascii="Times New Roman" w:hAnsi="Times New Roman"/>
                <w:b/>
              </w:rPr>
              <w:t>risorse umane staff tecnico</w:t>
            </w:r>
            <w:r w:rsidRPr="008F45CE">
              <w:rPr>
                <w:rFonts w:ascii="Times New Roman" w:hAnsi="Times New Roman"/>
              </w:rPr>
              <w:t xml:space="preserve"> (figure specializzate in progettazione di impianti termotecnici, elettrici e fotovoltaico, domotica, </w:t>
            </w:r>
            <w:r>
              <w:rPr>
                <w:rFonts w:ascii="Times New Roman" w:hAnsi="Times New Roman"/>
              </w:rPr>
              <w:t xml:space="preserve">esperti in </w:t>
            </w:r>
            <w:r w:rsidRPr="008F45CE">
              <w:rPr>
                <w:rFonts w:ascii="Times New Roman" w:hAnsi="Times New Roman"/>
              </w:rPr>
              <w:t xml:space="preserve">gestione dell’energia, </w:t>
            </w:r>
            <w:r>
              <w:rPr>
                <w:rFonts w:ascii="Times New Roman" w:hAnsi="Times New Roman"/>
              </w:rPr>
              <w:t xml:space="preserve">esperti in </w:t>
            </w:r>
            <w:r w:rsidRPr="008F45CE">
              <w:rPr>
                <w:rFonts w:ascii="Times New Roman" w:hAnsi="Times New Roman"/>
              </w:rPr>
              <w:t xml:space="preserve">prevenzione incendi, sicurezza, gestione e coordinamento) </w:t>
            </w:r>
            <w:r w:rsidRPr="008F45CE">
              <w:rPr>
                <w:rFonts w:ascii="Times New Roman" w:hAnsi="Times New Roman"/>
                <w:b/>
              </w:rPr>
              <w:t>e</w:t>
            </w:r>
            <w:r w:rsidRPr="008F45CE">
              <w:rPr>
                <w:rFonts w:ascii="Times New Roman" w:hAnsi="Times New Roman"/>
              </w:rPr>
              <w:t xml:space="preserve"> </w:t>
            </w:r>
            <w:r w:rsidRPr="008F45CE">
              <w:rPr>
                <w:rFonts w:ascii="Times New Roman" w:hAnsi="Times New Roman"/>
                <w:b/>
              </w:rPr>
              <w:t>strumentali</w:t>
            </w:r>
            <w:r w:rsidRPr="008F45CE">
              <w:rPr>
                <w:rFonts w:ascii="Times New Roman" w:hAnsi="Times New Roman"/>
              </w:rPr>
              <w:t xml:space="preserve"> (strumenti d’indagine e rilievo, attrezzature, software, strumenti di condivisione dati in tempo reale con la committenza).</w:t>
            </w:r>
          </w:p>
        </w:tc>
        <w:tc>
          <w:tcPr>
            <w:tcW w:w="5388" w:type="dxa"/>
          </w:tcPr>
          <w:p w14:paraId="14266AE1" w14:textId="0AAE5F51" w:rsidR="002269CB" w:rsidRPr="0036253A" w:rsidRDefault="002269CB" w:rsidP="00CA6B5F">
            <w:pPr>
              <w:rPr>
                <w:rFonts w:ascii="Times New Roman" w:hAnsi="Times New Roman"/>
                <w:bCs/>
              </w:rPr>
            </w:pPr>
            <w:r w:rsidRPr="0036253A">
              <w:rPr>
                <w:rFonts w:ascii="Times New Roman" w:hAnsi="Times New Roman"/>
              </w:rPr>
              <w:t xml:space="preserve">L’offerente dovrà presentare una relazione descrittiva unica </w:t>
            </w:r>
            <w:r>
              <w:rPr>
                <w:rFonts w:ascii="Times New Roman" w:hAnsi="Times New Roman"/>
              </w:rPr>
              <w:t xml:space="preserve">con organigramma grafico </w:t>
            </w:r>
            <w:r w:rsidRPr="0036253A">
              <w:rPr>
                <w:rFonts w:ascii="Times New Roman" w:hAnsi="Times New Roman"/>
              </w:rPr>
              <w:t xml:space="preserve">(con </w:t>
            </w:r>
            <w:r>
              <w:rPr>
                <w:rFonts w:ascii="Times New Roman" w:hAnsi="Times New Roman"/>
              </w:rPr>
              <w:t xml:space="preserve">ulteriori </w:t>
            </w:r>
            <w:r w:rsidRPr="0036253A">
              <w:rPr>
                <w:rFonts w:ascii="Times New Roman" w:hAnsi="Times New Roman"/>
              </w:rPr>
              <w:t xml:space="preserve">elementi grafici ove necessario), redatta in massimo 3 fogli formato A4 (6 facciate) con carattere 12, nella quale il candidato illustri la struttura organizzativa </w:t>
            </w:r>
            <w:r>
              <w:rPr>
                <w:rFonts w:ascii="Times New Roman" w:hAnsi="Times New Roman"/>
              </w:rPr>
              <w:t xml:space="preserve">in termini di risorse umane (staff tecnico) e strumentali </w:t>
            </w:r>
            <w:r w:rsidRPr="0036253A">
              <w:rPr>
                <w:rFonts w:ascii="Times New Roman" w:hAnsi="Times New Roman"/>
              </w:rPr>
              <w:t xml:space="preserve">che mette </w:t>
            </w:r>
            <w:r>
              <w:rPr>
                <w:rFonts w:ascii="Times New Roman" w:hAnsi="Times New Roman"/>
              </w:rPr>
              <w:t xml:space="preserve">a disposizione per </w:t>
            </w:r>
            <w:r w:rsidRPr="0036253A">
              <w:rPr>
                <w:rFonts w:ascii="Times New Roman" w:hAnsi="Times New Roman"/>
              </w:rPr>
              <w:t xml:space="preserve">gestione e svolgimento del servizio, con riferimento </w:t>
            </w:r>
            <w:r>
              <w:rPr>
                <w:rFonts w:ascii="Times New Roman" w:hAnsi="Times New Roman"/>
              </w:rPr>
              <w:t>agli aspetti oggetto di valutazione in termini di pertinenza, efficienza, efficacia, utilità e sostenibilità (con risultati facilmente apprezzabili)</w:t>
            </w:r>
            <w:r w:rsidRPr="0036253A">
              <w:rPr>
                <w:rFonts w:ascii="Times New Roman" w:hAnsi="Times New Roman"/>
              </w:rPr>
              <w:t>.</w:t>
            </w:r>
            <w:r w:rsidR="00655033">
              <w:rPr>
                <w:rFonts w:ascii="Times New Roman" w:hAnsi="Times New Roman"/>
              </w:rPr>
              <w:t xml:space="preserve"> </w:t>
            </w:r>
            <w:r w:rsidR="00655033" w:rsidRPr="00655033">
              <w:rPr>
                <w:rFonts w:ascii="Times New Roman" w:hAnsi="Times New Roman"/>
              </w:rPr>
              <w:t>Sono da allegare i curricula di ciascun</w:t>
            </w:r>
            <w:r w:rsidR="00CA6B5F">
              <w:rPr>
                <w:rFonts w:ascii="Times New Roman" w:hAnsi="Times New Roman"/>
              </w:rPr>
              <w:t xml:space="preserve">a risorsa umana dello staff tecnico messo a disposizione. Allegare altresì </w:t>
            </w:r>
            <w:r w:rsidR="00FE2277">
              <w:rPr>
                <w:rFonts w:ascii="Times New Roman" w:hAnsi="Times New Roman"/>
              </w:rPr>
              <w:t>caratteristiche</w:t>
            </w:r>
            <w:r w:rsidR="00CA6B5F">
              <w:rPr>
                <w:rFonts w:ascii="Times New Roman" w:hAnsi="Times New Roman"/>
              </w:rPr>
              <w:t xml:space="preserve"> tecniche delle risorse strumentali messe a disposizione.</w:t>
            </w:r>
          </w:p>
        </w:tc>
      </w:tr>
    </w:tbl>
    <w:p w14:paraId="5EBD201D" w14:textId="77777777" w:rsidR="002269CB" w:rsidRDefault="002269CB" w:rsidP="000A07B7">
      <w:pPr>
        <w:spacing w:before="60"/>
        <w:rPr>
          <w:rFonts w:asciiTheme="minorHAnsi" w:hAnsiTheme="minorHAnsi"/>
          <w:sz w:val="22"/>
        </w:rPr>
      </w:pPr>
    </w:p>
    <w:p w14:paraId="7422D544" w14:textId="77777777" w:rsidR="00A064E8" w:rsidRDefault="00A064E8" w:rsidP="00A064E8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br w:type="page"/>
      </w:r>
    </w:p>
    <w:p w14:paraId="41CA01F5" w14:textId="4AB7B198" w:rsidR="00BF7690" w:rsidRDefault="00BF7690" w:rsidP="00BF7690">
      <w:pPr>
        <w:spacing w:before="60"/>
        <w:rPr>
          <w:rFonts w:asciiTheme="minorHAnsi" w:hAnsiTheme="minorHAnsi"/>
          <w:sz w:val="22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BF7690" w:rsidRPr="005950C9" w14:paraId="61D7BE47" w14:textId="77777777" w:rsidTr="00AF7338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7DB9F422" w14:textId="161E5A86" w:rsidR="00BF7690" w:rsidRPr="005950C9" w:rsidRDefault="00BF7690" w:rsidP="00AF7338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7" w:name="_Toc69939189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SCHEDA - C</w:t>
            </w:r>
            <w:bookmarkEnd w:id="7"/>
          </w:p>
        </w:tc>
      </w:tr>
    </w:tbl>
    <w:p w14:paraId="4744860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X="-39" w:tblpY="15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5530"/>
      </w:tblGrid>
      <w:tr w:rsidR="00BF7690" w:rsidRPr="0036253A" w14:paraId="226B7F58" w14:textId="77777777" w:rsidTr="00BF7690">
        <w:tc>
          <w:tcPr>
            <w:tcW w:w="10060" w:type="dxa"/>
            <w:gridSpan w:val="2"/>
            <w:shd w:val="pct15" w:color="auto" w:fill="auto"/>
          </w:tcPr>
          <w:p w14:paraId="7993492F" w14:textId="77777777" w:rsidR="00BF7690" w:rsidRPr="0036253A" w:rsidRDefault="00BF7690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SCHEDA “C”</w:t>
            </w:r>
          </w:p>
        </w:tc>
      </w:tr>
      <w:tr w:rsidR="00BF7690" w:rsidRPr="0036253A" w14:paraId="739FA433" w14:textId="77777777" w:rsidTr="00BF7690">
        <w:trPr>
          <w:trHeight w:val="832"/>
        </w:trPr>
        <w:tc>
          <w:tcPr>
            <w:tcW w:w="10060" w:type="dxa"/>
            <w:gridSpan w:val="2"/>
          </w:tcPr>
          <w:p w14:paraId="110122C5" w14:textId="77777777" w:rsidR="00BF7690" w:rsidRPr="0036253A" w:rsidRDefault="00BF7690" w:rsidP="00AF7338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  <w:b/>
              </w:rPr>
              <w:t xml:space="preserve">Criterio “C” </w:t>
            </w:r>
            <w:r w:rsidRPr="0036253A">
              <w:rPr>
                <w:rFonts w:ascii="Times New Roman" w:hAnsi="Times New Roman"/>
              </w:rPr>
              <w:t xml:space="preserve">- </w:t>
            </w:r>
            <w:r w:rsidRPr="0036253A">
              <w:rPr>
                <w:rFonts w:ascii="Times New Roman" w:hAnsi="Times New Roman"/>
                <w:b/>
              </w:rPr>
              <w:t>Criteri Ambientali Minimi:</w:t>
            </w:r>
            <w:r w:rsidRPr="0036253A">
              <w:rPr>
                <w:rFonts w:ascii="Times New Roman" w:hAnsi="Times New Roman"/>
              </w:rPr>
              <w:t xml:space="preserve"> Valutazione delle </w:t>
            </w:r>
            <w:r w:rsidRPr="0036253A">
              <w:rPr>
                <w:rFonts w:ascii="Times New Roman" w:hAnsi="Times New Roman"/>
                <w:b/>
              </w:rPr>
              <w:t>c</w:t>
            </w:r>
            <w:r>
              <w:rPr>
                <w:rFonts w:ascii="Times New Roman" w:hAnsi="Times New Roman"/>
                <w:b/>
              </w:rPr>
              <w:t>onoscenze e capacità</w:t>
            </w:r>
            <w:r w:rsidRPr="0036253A">
              <w:rPr>
                <w:rFonts w:ascii="Times New Roman" w:hAnsi="Times New Roman"/>
                <w:b/>
              </w:rPr>
              <w:t xml:space="preserve"> di utilizzo de</w:t>
            </w:r>
            <w:r>
              <w:rPr>
                <w:rFonts w:ascii="Times New Roman" w:hAnsi="Times New Roman"/>
                <w:b/>
              </w:rPr>
              <w:t>i criteri CAM</w:t>
            </w:r>
            <w:r w:rsidRPr="0036253A">
              <w:rPr>
                <w:rFonts w:ascii="Times New Roman" w:hAnsi="Times New Roman"/>
              </w:rPr>
              <w:t>.</w:t>
            </w:r>
          </w:p>
        </w:tc>
      </w:tr>
      <w:tr w:rsidR="00BF7690" w:rsidRPr="0036253A" w14:paraId="6C83511E" w14:textId="77777777" w:rsidTr="00BF7690">
        <w:tblPrEx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42"/>
        </w:trPr>
        <w:tc>
          <w:tcPr>
            <w:tcW w:w="4530" w:type="dxa"/>
          </w:tcPr>
          <w:p w14:paraId="4E6B210D" w14:textId="77777777" w:rsidR="00BF7690" w:rsidRPr="00F50D00" w:rsidRDefault="00BF7690" w:rsidP="00AF7338">
            <w:pPr>
              <w:jc w:val="center"/>
              <w:rPr>
                <w:rFonts w:ascii="Times New Roman" w:hAnsi="Times New Roman"/>
                <w:b/>
              </w:rPr>
            </w:pPr>
            <w:r w:rsidRPr="00F50D00">
              <w:rPr>
                <w:rFonts w:ascii="Times New Roman" w:hAnsi="Times New Roman"/>
                <w:b/>
              </w:rPr>
              <w:t>Argomento</w:t>
            </w:r>
          </w:p>
        </w:tc>
        <w:tc>
          <w:tcPr>
            <w:tcW w:w="5530" w:type="dxa"/>
          </w:tcPr>
          <w:p w14:paraId="7EDFD88B" w14:textId="77777777" w:rsidR="00BF7690" w:rsidRPr="0036253A" w:rsidRDefault="00BF7690" w:rsidP="00AF7338">
            <w:pPr>
              <w:jc w:val="center"/>
              <w:rPr>
                <w:rFonts w:ascii="Times New Roman" w:hAnsi="Times New Roman"/>
                <w:b/>
              </w:rPr>
            </w:pPr>
            <w:r w:rsidRPr="0036253A">
              <w:rPr>
                <w:rFonts w:ascii="Times New Roman" w:hAnsi="Times New Roman"/>
                <w:b/>
              </w:rPr>
              <w:t>Proposta dell’Offerente</w:t>
            </w:r>
          </w:p>
        </w:tc>
      </w:tr>
      <w:tr w:rsidR="00BF7690" w:rsidRPr="0036253A" w14:paraId="4358C2B6" w14:textId="77777777" w:rsidTr="00BF7690">
        <w:tblPrEx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571"/>
        </w:trPr>
        <w:tc>
          <w:tcPr>
            <w:tcW w:w="4530" w:type="dxa"/>
          </w:tcPr>
          <w:p w14:paraId="04CBD939" w14:textId="242F58E0" w:rsidR="00BF7690" w:rsidRPr="00F50D00" w:rsidRDefault="00BF7690" w:rsidP="004A549E">
            <w:pPr>
              <w:jc w:val="left"/>
              <w:rPr>
                <w:rFonts w:ascii="Times New Roman" w:hAnsi="Times New Roman"/>
              </w:rPr>
            </w:pPr>
            <w:r w:rsidRPr="00F50D00">
              <w:rPr>
                <w:rFonts w:ascii="Times New Roman" w:hAnsi="Times New Roman"/>
                <w:b/>
              </w:rPr>
              <w:t>Criterio C.</w:t>
            </w:r>
            <w:r w:rsidR="004A549E">
              <w:rPr>
                <w:rFonts w:ascii="Times New Roman" w:hAnsi="Times New Roman"/>
              </w:rPr>
              <w:t xml:space="preserve"> </w:t>
            </w:r>
            <w:r w:rsidRPr="003338CB">
              <w:rPr>
                <w:rFonts w:ascii="Times New Roman" w:hAnsi="Times New Roman"/>
              </w:rPr>
              <w:t xml:space="preserve">Descrivere ed evidenziare in sintesi le conoscenze formative e l’esperienza maturata circa l’applicazione dei protocolli di sostenibilità degli edifici CAM (esempio: protocolli </w:t>
            </w:r>
            <w:proofErr w:type="spellStart"/>
            <w:r w:rsidRPr="003338CB">
              <w:rPr>
                <w:rFonts w:ascii="Times New Roman" w:hAnsi="Times New Roman"/>
              </w:rPr>
              <w:t>Breeam</w:t>
            </w:r>
            <w:proofErr w:type="spellEnd"/>
            <w:r w:rsidRPr="003338CB">
              <w:rPr>
                <w:rFonts w:ascii="Times New Roman" w:hAnsi="Times New Roman"/>
              </w:rPr>
              <w:t xml:space="preserve">, </w:t>
            </w:r>
            <w:proofErr w:type="spellStart"/>
            <w:r w:rsidRPr="003338CB">
              <w:rPr>
                <w:rFonts w:ascii="Times New Roman" w:hAnsi="Times New Roman"/>
              </w:rPr>
              <w:t>Casaclima</w:t>
            </w:r>
            <w:proofErr w:type="spellEnd"/>
            <w:r w:rsidRPr="003338CB">
              <w:rPr>
                <w:rFonts w:ascii="Times New Roman" w:hAnsi="Times New Roman"/>
              </w:rPr>
              <w:t xml:space="preserve">, Itaca, </w:t>
            </w:r>
            <w:proofErr w:type="spellStart"/>
            <w:r w:rsidRPr="003338CB">
              <w:rPr>
                <w:rFonts w:ascii="Times New Roman" w:hAnsi="Times New Roman"/>
              </w:rPr>
              <w:t>Leed</w:t>
            </w:r>
            <w:proofErr w:type="spellEnd"/>
            <w:r w:rsidRPr="003338CB">
              <w:rPr>
                <w:rFonts w:ascii="Times New Roman" w:hAnsi="Times New Roman"/>
              </w:rPr>
              <w:t xml:space="preserve">, </w:t>
            </w:r>
            <w:proofErr w:type="spellStart"/>
            <w:r w:rsidRPr="003338CB">
              <w:rPr>
                <w:rFonts w:ascii="Times New Roman" w:hAnsi="Times New Roman"/>
              </w:rPr>
              <w:t>Well</w:t>
            </w:r>
            <w:proofErr w:type="spellEnd"/>
            <w:r w:rsidRPr="003338CB">
              <w:rPr>
                <w:rFonts w:ascii="Times New Roman" w:hAnsi="Times New Roman"/>
              </w:rPr>
              <w:t>, master in materia ambientale).</w:t>
            </w:r>
          </w:p>
        </w:tc>
        <w:tc>
          <w:tcPr>
            <w:tcW w:w="5530" w:type="dxa"/>
          </w:tcPr>
          <w:p w14:paraId="1B5913C9" w14:textId="77777777" w:rsidR="00BF7690" w:rsidRPr="0036253A" w:rsidRDefault="00BF7690" w:rsidP="00AF7338">
            <w:pPr>
              <w:rPr>
                <w:rFonts w:ascii="Times New Roman" w:hAnsi="Times New Roman"/>
              </w:rPr>
            </w:pPr>
            <w:r w:rsidRPr="0036253A">
              <w:rPr>
                <w:rFonts w:ascii="Times New Roman" w:hAnsi="Times New Roman"/>
              </w:rPr>
              <w:t xml:space="preserve">L’offerente dovrà presentare una relazione descrittiva unica (con elementi grafici ove necessario), redatta in massimo 3 fogli formato A4 (6 facciate) con carattere 12, nella quale il candidato illustri </w:t>
            </w:r>
            <w:r>
              <w:rPr>
                <w:rFonts w:ascii="Times New Roman" w:hAnsi="Times New Roman"/>
              </w:rPr>
              <w:t>le conoscenze formative e l’esperienza in materia di applicazione dei CAM da parte del gruppo di progettazione.</w:t>
            </w:r>
            <w:r>
              <w:t xml:space="preserve"> </w:t>
            </w:r>
            <w:r w:rsidRPr="00712A97">
              <w:rPr>
                <w:rFonts w:ascii="Times New Roman" w:hAnsi="Times New Roman"/>
              </w:rPr>
              <w:t xml:space="preserve">Allegare attestati di formazione/certificazioni e curriculum professionale del </w:t>
            </w:r>
            <w:r>
              <w:rPr>
                <w:rFonts w:ascii="Times New Roman" w:hAnsi="Times New Roman"/>
              </w:rPr>
              <w:t>gruppo di progettazione.</w:t>
            </w:r>
          </w:p>
        </w:tc>
      </w:tr>
    </w:tbl>
    <w:p w14:paraId="2AD647F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sectPr w:rsidR="00BF7690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736E6" w14:textId="77777777" w:rsidR="00FF4E26" w:rsidRDefault="00FF4E26" w:rsidP="002750E3">
      <w:pPr>
        <w:spacing w:line="240" w:lineRule="auto"/>
      </w:pPr>
      <w:r>
        <w:separator/>
      </w:r>
    </w:p>
  </w:endnote>
  <w:endnote w:type="continuationSeparator" w:id="0">
    <w:p w14:paraId="65FEAD8D" w14:textId="77777777" w:rsidR="00FF4E26" w:rsidRDefault="00FF4E26" w:rsidP="002750E3">
      <w:pPr>
        <w:spacing w:line="240" w:lineRule="auto"/>
      </w:pPr>
      <w:r>
        <w:continuationSeparator/>
      </w:r>
    </w:p>
  </w:endnote>
  <w:endnote w:type="continuationNotice" w:id="1">
    <w:p w14:paraId="34ECDB36" w14:textId="77777777" w:rsidR="00FF4E26" w:rsidRDefault="00FF4E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03153F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03153F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3A195" w14:textId="77777777" w:rsidR="00FF4E26" w:rsidRDefault="00FF4E26" w:rsidP="002750E3">
      <w:pPr>
        <w:spacing w:line="240" w:lineRule="auto"/>
      </w:pPr>
      <w:r>
        <w:separator/>
      </w:r>
    </w:p>
  </w:footnote>
  <w:footnote w:type="continuationSeparator" w:id="0">
    <w:p w14:paraId="61942FCC" w14:textId="77777777" w:rsidR="00FF4E26" w:rsidRDefault="00FF4E26" w:rsidP="002750E3">
      <w:pPr>
        <w:spacing w:line="240" w:lineRule="auto"/>
      </w:pPr>
      <w:r>
        <w:continuationSeparator/>
      </w:r>
    </w:p>
  </w:footnote>
  <w:footnote w:type="continuationNotice" w:id="1">
    <w:p w14:paraId="0323E817" w14:textId="77777777" w:rsidR="00FF4E26" w:rsidRDefault="00FF4E2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3F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E26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CEF16C-2537-4385-B25F-DC0FADF18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4B258-F72C-4935-B553-30431193F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249</cp:revision>
  <cp:lastPrinted>2021-03-19T10:50:00Z</cp:lastPrinted>
  <dcterms:created xsi:type="dcterms:W3CDTF">2021-03-12T11:34:00Z</dcterms:created>
  <dcterms:modified xsi:type="dcterms:W3CDTF">2021-04-22T09:38:00Z</dcterms:modified>
</cp:coreProperties>
</file>