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636AA" w14:textId="77777777" w:rsidR="004E4662" w:rsidRPr="00385B8E" w:rsidRDefault="004E4662" w:rsidP="004E4662">
      <w:pPr>
        <w:jc w:val="left"/>
        <w:rPr>
          <w:rFonts w:asciiTheme="minorHAnsi" w:hAnsiTheme="minorHAnsi"/>
          <w:sz w:val="11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4E4662" w:rsidRPr="00DB2474" w14:paraId="0153F892" w14:textId="77777777" w:rsidTr="00F07881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7BFC07B3" w14:textId="77777777" w:rsidR="004E4662" w:rsidRPr="00DB2474" w:rsidRDefault="004E4662" w:rsidP="00F07881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</w:pPr>
            <w:bookmarkStart w:id="0" w:name="_ALL._A_DOMANDA"/>
            <w:bookmarkStart w:id="1" w:name="_Toc18488504"/>
            <w:bookmarkStart w:id="2" w:name="_Toc64751881"/>
            <w:bookmarkStart w:id="3" w:name="_Toc64802012"/>
            <w:bookmarkStart w:id="4" w:name="_Toc414537342"/>
            <w:bookmarkStart w:id="5" w:name="_Toc414537600"/>
            <w:bookmarkStart w:id="6" w:name="_Toc415045936"/>
            <w:bookmarkStart w:id="7" w:name="_Toc419708955"/>
            <w:bookmarkStart w:id="8" w:name="_Toc422322843"/>
            <w:bookmarkEnd w:id="0"/>
            <w:r w:rsidRPr="00DB2474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ALL</w:t>
            </w:r>
            <w:r w:rsidRPr="00DB2474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EGATO</w:t>
            </w:r>
            <w:r w:rsidRPr="00DB2474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 - </w:t>
            </w:r>
            <w:r w:rsidRPr="00DB2474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SINGOLO</w:t>
            </w:r>
            <w:bookmarkEnd w:id="1"/>
            <w:bookmarkEnd w:id="2"/>
            <w:bookmarkEnd w:id="3"/>
          </w:p>
          <w:bookmarkEnd w:id="4"/>
          <w:bookmarkEnd w:id="5"/>
          <w:bookmarkEnd w:id="6"/>
          <w:bookmarkEnd w:id="7"/>
          <w:p w14:paraId="0EC04642" w14:textId="77777777" w:rsidR="004E4662" w:rsidRPr="00DB2474" w:rsidRDefault="004E4662" w:rsidP="00F07881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proofErr w:type="gramStart"/>
            <w:r w:rsidRPr="00DB2474">
              <w:rPr>
                <w:rFonts w:asciiTheme="minorHAnsi" w:hAnsiTheme="minorHAnsi"/>
                <w:b/>
                <w:bCs/>
                <w:szCs w:val="24"/>
              </w:rPr>
              <w:t>o</w:t>
            </w:r>
            <w:proofErr w:type="gramEnd"/>
            <w:r w:rsidRPr="00DB2474">
              <w:rPr>
                <w:rFonts w:asciiTheme="minorHAnsi" w:hAnsiTheme="minorHAnsi"/>
                <w:b/>
                <w:bCs/>
                <w:szCs w:val="24"/>
              </w:rPr>
              <w:t xml:space="preserve"> CONSORZIO STABILE di cui </w:t>
            </w:r>
            <w:proofErr w:type="spellStart"/>
            <w:r w:rsidRPr="00DB2474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Pr="00DB2474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</w:p>
        </w:tc>
      </w:tr>
    </w:tbl>
    <w:p w14:paraId="0D739B0F" w14:textId="77777777" w:rsidR="004E4662" w:rsidRPr="00385B8E" w:rsidRDefault="004E4662" w:rsidP="004E4662">
      <w:pPr>
        <w:widowControl w:val="0"/>
        <w:jc w:val="left"/>
        <w:rPr>
          <w:rFonts w:asciiTheme="minorHAnsi" w:hAnsiTheme="minorHAnsi"/>
          <w:sz w:val="13"/>
        </w:rPr>
      </w:pPr>
    </w:p>
    <w:p w14:paraId="271053C3" w14:textId="77777777" w:rsidR="004E4662" w:rsidRPr="006C52A0" w:rsidRDefault="004E4662" w:rsidP="004E4662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www.difesa.it/SGD-DNA/Staff/DT/GENIODIFE/Bandi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10" w:history="1">
        <w:proofErr w:type="gramStart"/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</w:t>
      </w:r>
      <w:proofErr w:type="gramEnd"/>
      <w:r w:rsidRPr="006C52A0">
        <w:rPr>
          <w:rFonts w:asciiTheme="minorHAnsi" w:hAnsiTheme="minorHAnsi"/>
          <w:b/>
          <w:bCs/>
          <w:sz w:val="20"/>
        </w:rPr>
        <w:t xml:space="preserve"> una volta compilato</w:t>
      </w:r>
      <w:r>
        <w:rPr>
          <w:rFonts w:asciiTheme="minorHAnsi" w:hAnsiTheme="minorHAnsi"/>
          <w:b/>
          <w:bCs/>
          <w:sz w:val="20"/>
        </w:rPr>
        <w:t xml:space="preserve"> </w:t>
      </w:r>
      <w:r w:rsidRPr="006C52A0">
        <w:rPr>
          <w:rFonts w:asciiTheme="minorHAnsi" w:hAnsiTheme="minorHAnsi"/>
          <w:b/>
          <w:bCs/>
          <w:sz w:val="20"/>
        </w:rPr>
        <w:t>(a mano o dattiloscritto)</w:t>
      </w:r>
      <w:r>
        <w:rPr>
          <w:rFonts w:asciiTheme="minorHAnsi" w:hAnsiTheme="minorHAnsi"/>
          <w:b/>
          <w:bCs/>
          <w:sz w:val="20"/>
        </w:rPr>
        <w:t xml:space="preserve"> preferibilmente secondo le indicazioni ivi riportate,</w:t>
      </w:r>
      <w:r w:rsidRPr="006C52A0">
        <w:rPr>
          <w:rFonts w:asciiTheme="minorHAnsi" w:hAnsiTheme="minorHAnsi"/>
          <w:b/>
          <w:bCs/>
          <w:sz w:val="20"/>
        </w:rPr>
        <w:t xml:space="preserve"> dovrà essere firmato digitalmente e inviato a corredo dell’offerta.</w:t>
      </w:r>
    </w:p>
    <w:p w14:paraId="386A1F7E" w14:textId="77777777" w:rsidR="004E4662" w:rsidRPr="006C52A0" w:rsidRDefault="004E4662" w:rsidP="004E4662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di partecipazione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5A46F715" w14:textId="77777777" w:rsidR="004E4662" w:rsidRPr="006C52A0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12"/>
        </w:rPr>
      </w:pPr>
    </w:p>
    <w:p w14:paraId="6F81BBBD" w14:textId="77777777" w:rsidR="004E4662" w:rsidRPr="006C52A0" w:rsidRDefault="004E4662" w:rsidP="004E466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MINISTERO DELLA DIFESA</w:t>
      </w:r>
    </w:p>
    <w:p w14:paraId="5F0C3D11" w14:textId="77777777" w:rsidR="004E4662" w:rsidRPr="006C52A0" w:rsidRDefault="004E4662" w:rsidP="004E466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8F954E" w14:textId="77777777" w:rsidR="004E4662" w:rsidRPr="006C52A0" w:rsidRDefault="004E4662" w:rsidP="004E466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287B03">
        <w:rPr>
          <w:rFonts w:asciiTheme="minorHAnsi" w:hAnsiTheme="minorHAnsi"/>
          <w:sz w:val="20"/>
          <w:szCs w:val="20"/>
        </w:rPr>
        <w:t>Direzione dei Lavori e del Demanio - 1° Reparto – Ufficio</w:t>
      </w:r>
      <w:r>
        <w:rPr>
          <w:rFonts w:asciiTheme="minorHAnsi" w:hAnsiTheme="minorHAnsi"/>
          <w:sz w:val="20"/>
          <w:szCs w:val="20"/>
        </w:rPr>
        <w:t xml:space="preserve"> Basi Blu</w:t>
      </w:r>
    </w:p>
    <w:p w14:paraId="665FD342" w14:textId="77777777" w:rsidR="004E4662" w:rsidRPr="006C52A0" w:rsidRDefault="004E4662" w:rsidP="004E466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</w:p>
    <w:p w14:paraId="053889FC" w14:textId="77777777" w:rsidR="004E4662" w:rsidRPr="006C52A0" w:rsidRDefault="004E4662" w:rsidP="004E466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65123773" w14:textId="77777777" w:rsidR="004E4662" w:rsidRPr="003D1F47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6E62BBF" w14:textId="77777777" w:rsidR="004E4662" w:rsidRDefault="004E4662" w:rsidP="004E4662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Codice CIS </w:t>
      </w:r>
      <w:r w:rsidRPr="00C0104F">
        <w:rPr>
          <w:rFonts w:asciiTheme="minorHAnsi" w:hAnsiTheme="minorHAnsi"/>
          <w:sz w:val="20"/>
          <w:szCs w:val="20"/>
        </w:rPr>
        <w:t>2014XXSMDFSC004</w:t>
      </w:r>
      <w:r>
        <w:rPr>
          <w:rFonts w:asciiTheme="minorHAnsi" w:hAnsiTheme="minorHAnsi"/>
          <w:sz w:val="20"/>
          <w:szCs w:val="20"/>
        </w:rPr>
        <w:t xml:space="preserve"> -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G</w:t>
      </w:r>
      <w:r w:rsidRPr="0098629C">
        <w:rPr>
          <w:rFonts w:asciiTheme="minorHAnsi" w:hAnsiTheme="minorHAnsi"/>
          <w:sz w:val="20"/>
          <w:szCs w:val="20"/>
        </w:rPr>
        <w:t xml:space="preserve">ara a procedura aperta per l'affidamento del servizio di </w:t>
      </w:r>
      <w:r>
        <w:rPr>
          <w:rFonts w:asciiTheme="minorHAnsi" w:hAnsiTheme="minorHAnsi"/>
          <w:sz w:val="20"/>
          <w:szCs w:val="20"/>
        </w:rPr>
        <w:t>Verifica della P</w:t>
      </w:r>
      <w:r w:rsidRPr="0098629C">
        <w:rPr>
          <w:rFonts w:asciiTheme="minorHAnsi" w:hAnsiTheme="minorHAnsi"/>
          <w:sz w:val="20"/>
          <w:szCs w:val="20"/>
        </w:rPr>
        <w:t>rogettazione</w:t>
      </w:r>
      <w:r>
        <w:rPr>
          <w:rFonts w:asciiTheme="minorHAnsi" w:hAnsiTheme="minorHAnsi"/>
          <w:sz w:val="20"/>
          <w:szCs w:val="20"/>
        </w:rPr>
        <w:t xml:space="preserve"> D</w:t>
      </w:r>
      <w:r w:rsidRPr="0098629C">
        <w:rPr>
          <w:rFonts w:asciiTheme="minorHAnsi" w:hAnsiTheme="minorHAnsi"/>
          <w:sz w:val="20"/>
          <w:szCs w:val="20"/>
        </w:rPr>
        <w:t>efinitiva</w:t>
      </w:r>
      <w:r>
        <w:rPr>
          <w:rFonts w:asciiTheme="minorHAnsi" w:hAnsiTheme="minorHAnsi"/>
          <w:sz w:val="20"/>
          <w:szCs w:val="20"/>
        </w:rPr>
        <w:t xml:space="preserve"> ed E</w:t>
      </w:r>
      <w:r w:rsidRPr="0098629C">
        <w:rPr>
          <w:rFonts w:asciiTheme="minorHAnsi" w:hAnsiTheme="minorHAnsi"/>
          <w:sz w:val="20"/>
          <w:szCs w:val="20"/>
        </w:rPr>
        <w:t>secutiva compreso il piano di sicurezza e</w:t>
      </w:r>
      <w:r>
        <w:rPr>
          <w:rFonts w:asciiTheme="minorHAnsi" w:hAnsiTheme="minorHAnsi"/>
          <w:sz w:val="20"/>
          <w:szCs w:val="20"/>
        </w:rPr>
        <w:t xml:space="preserve"> coordinamento.</w:t>
      </w:r>
      <w:r w:rsidRPr="0098629C">
        <w:rPr>
          <w:rFonts w:asciiTheme="minorHAnsi" w:hAnsiTheme="minorHAnsi"/>
          <w:sz w:val="20"/>
          <w:szCs w:val="20"/>
        </w:rPr>
        <w:t xml:space="preserve"> Programma “BASI BLU” - </w:t>
      </w:r>
      <w:r>
        <w:rPr>
          <w:rFonts w:asciiTheme="minorHAnsi" w:hAnsiTheme="minorHAnsi"/>
          <w:sz w:val="20"/>
          <w:szCs w:val="20"/>
        </w:rPr>
        <w:t>Adeguamento e A</w:t>
      </w:r>
      <w:r w:rsidRPr="0098629C">
        <w:rPr>
          <w:rFonts w:asciiTheme="minorHAnsi" w:hAnsiTheme="minorHAnsi"/>
          <w:sz w:val="20"/>
          <w:szCs w:val="20"/>
        </w:rPr>
        <w:t>mmodernamento delle capacità di supporto logistico delle basi della M.M.I. – STAZIONE NAVALE IN MAR GRANDE DI TARANTO – INTERVENTO A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Cod. ID: </w:t>
      </w:r>
      <w:r>
        <w:rPr>
          <w:rFonts w:asciiTheme="minorHAnsi" w:hAnsiTheme="minorHAnsi"/>
          <w:sz w:val="20"/>
          <w:szCs w:val="20"/>
        </w:rPr>
        <w:t>4905</w:t>
      </w:r>
      <w:r w:rsidRPr="002B4926">
        <w:rPr>
          <w:rFonts w:asciiTheme="minorHAnsi" w:hAnsiTheme="minorHAnsi"/>
          <w:sz w:val="20"/>
          <w:szCs w:val="20"/>
        </w:rPr>
        <w:t xml:space="preserve"> - Importo a base di gara Euro </w:t>
      </w:r>
      <w:r>
        <w:rPr>
          <w:rFonts w:asciiTheme="minorHAnsi" w:hAnsiTheme="minorHAnsi"/>
          <w:sz w:val="20"/>
          <w:szCs w:val="20"/>
        </w:rPr>
        <w:t>1.252.825,29</w:t>
      </w:r>
      <w:r w:rsidRPr="00D64052"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(IVA e oneri INARCASSA esclusi) – CUP </w:t>
      </w:r>
      <w:r w:rsidRPr="00B962C1">
        <w:rPr>
          <w:rFonts w:asciiTheme="minorHAnsi" w:hAnsiTheme="minorHAnsi"/>
          <w:sz w:val="20"/>
          <w:szCs w:val="20"/>
        </w:rPr>
        <w:t>D58C20000270001</w:t>
      </w:r>
      <w:r w:rsidRPr="002B4926">
        <w:rPr>
          <w:rFonts w:asciiTheme="minorHAnsi" w:hAnsiTheme="minorHAnsi"/>
          <w:sz w:val="20"/>
          <w:szCs w:val="20"/>
        </w:rPr>
        <w:t xml:space="preserve"> – C.I.G.: </w:t>
      </w:r>
      <w:r w:rsidRPr="00B962C1">
        <w:rPr>
          <w:rFonts w:asciiTheme="minorHAnsi" w:hAnsiTheme="minorHAnsi"/>
          <w:sz w:val="20"/>
          <w:szCs w:val="20"/>
        </w:rPr>
        <w:t>8763242810</w:t>
      </w:r>
      <w:r>
        <w:rPr>
          <w:rFonts w:asciiTheme="minorHAnsi" w:hAnsiTheme="minorHAnsi"/>
          <w:sz w:val="20"/>
          <w:szCs w:val="20"/>
        </w:rPr>
        <w:t>.</w:t>
      </w:r>
    </w:p>
    <w:p w14:paraId="4728E041" w14:textId="77777777" w:rsidR="004E4662" w:rsidRPr="007C4FAB" w:rsidRDefault="004E4662" w:rsidP="004E4662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rPr>
          <w:rFonts w:asciiTheme="minorHAnsi" w:hAnsiTheme="minorHAnsi" w:cs="Times New Roman"/>
          <w:lang w:eastAsia="en-US"/>
        </w:rPr>
      </w:pPr>
    </w:p>
    <w:p w14:paraId="062FFB5A" w14:textId="77777777" w:rsidR="004E4662" w:rsidRPr="006C52A0" w:rsidRDefault="004E4662" w:rsidP="004E4662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Il sottoscritto operatore economico/impresa  _____________________________ con sede legale in ___________ alla via ______________ n._______  e sede operativa _______________Codice Fiscale_____________ , Partita IVA ___________ iscritta alla C.C.I.A.A. di ____________ al n. _______, tel. _______, fax_____________, PEC ________, rappresentata da __________________(carica sociale) e legale rappresentante ________________ nato/a  _____________il __________ e residente in _______ alla via ____________ n., _____ C.F. ____________</w:t>
      </w:r>
      <w:r>
        <w:rPr>
          <w:rFonts w:asciiTheme="minorHAnsi" w:hAnsiTheme="minorHAnsi"/>
          <w:sz w:val="20"/>
          <w:szCs w:val="20"/>
        </w:rPr>
        <w:t>,</w:t>
      </w:r>
    </w:p>
    <w:p w14:paraId="79CA6816" w14:textId="77777777" w:rsidR="004E4662" w:rsidRPr="006C52A0" w:rsidRDefault="004E4662" w:rsidP="004E4662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proofErr w:type="gramStart"/>
      <w:r w:rsidRPr="006C52A0">
        <w:rPr>
          <w:rFonts w:asciiTheme="minorHAnsi" w:hAnsiTheme="minorHAnsi"/>
          <w:sz w:val="20"/>
          <w:szCs w:val="20"/>
        </w:rPr>
        <w:t>con</w:t>
      </w:r>
      <w:proofErr w:type="gramEnd"/>
      <w:r w:rsidRPr="006C52A0">
        <w:rPr>
          <w:rFonts w:asciiTheme="minorHAnsi" w:hAnsiTheme="minorHAnsi"/>
          <w:sz w:val="20"/>
          <w:szCs w:val="20"/>
        </w:rPr>
        <w:t xml:space="preserve"> specifico riferimento alla procedura in oggetto</w:t>
      </w:r>
    </w:p>
    <w:p w14:paraId="6507FD44" w14:textId="77777777" w:rsidR="004E4662" w:rsidRPr="006C52A0" w:rsidRDefault="004E4662" w:rsidP="004E4662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CHIEDE</w:t>
      </w:r>
    </w:p>
    <w:p w14:paraId="7E8BFB7B" w14:textId="77777777" w:rsidR="004E4662" w:rsidRPr="006C52A0" w:rsidRDefault="004E4662" w:rsidP="004E4662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proofErr w:type="gramStart"/>
      <w:r w:rsidRPr="006C52A0">
        <w:rPr>
          <w:rFonts w:asciiTheme="minorHAnsi" w:hAnsiTheme="minorHAnsi"/>
          <w:sz w:val="20"/>
          <w:szCs w:val="20"/>
        </w:rPr>
        <w:t xml:space="preserve">□  </w:t>
      </w:r>
      <w:r w:rsidRPr="006C52A0">
        <w:rPr>
          <w:rFonts w:asciiTheme="minorHAnsi" w:hAnsiTheme="minorHAnsi"/>
          <w:sz w:val="20"/>
          <w:szCs w:val="20"/>
        </w:rPr>
        <w:tab/>
      </w:r>
      <w:proofErr w:type="gramEnd"/>
      <w:r w:rsidRPr="006C52A0">
        <w:rPr>
          <w:rFonts w:asciiTheme="minorHAnsi" w:hAnsiTheme="minorHAnsi"/>
          <w:sz w:val="20"/>
          <w:szCs w:val="20"/>
        </w:rPr>
        <w:t xml:space="preserve">di partecipare alla presente procedura di gara come operatore economico singolo/impresa singola/ consorzio stabile, ex art. 34, co1, </w:t>
      </w:r>
      <w:proofErr w:type="spellStart"/>
      <w:r w:rsidRPr="006C52A0">
        <w:rPr>
          <w:rFonts w:asciiTheme="minorHAnsi" w:hAnsiTheme="minorHAnsi"/>
          <w:sz w:val="20"/>
          <w:szCs w:val="20"/>
        </w:rPr>
        <w:t>lett</w:t>
      </w:r>
      <w:proofErr w:type="spellEnd"/>
      <w:r w:rsidRPr="006C52A0">
        <w:rPr>
          <w:rFonts w:asciiTheme="minorHAnsi" w:hAnsiTheme="minorHAnsi"/>
          <w:sz w:val="20"/>
          <w:szCs w:val="20"/>
        </w:rPr>
        <w:t xml:space="preserve">. b e c del </w:t>
      </w:r>
      <w:proofErr w:type="spellStart"/>
      <w:r w:rsidRPr="006C52A0">
        <w:rPr>
          <w:rFonts w:asciiTheme="minorHAnsi" w:hAnsiTheme="minorHAnsi"/>
          <w:sz w:val="20"/>
          <w:szCs w:val="20"/>
        </w:rPr>
        <w:t>D.Lgs.</w:t>
      </w:r>
      <w:proofErr w:type="spellEnd"/>
      <w:r w:rsidRPr="006C52A0">
        <w:rPr>
          <w:rFonts w:asciiTheme="minorHAnsi" w:hAnsiTheme="minorHAnsi"/>
          <w:sz w:val="20"/>
          <w:szCs w:val="20"/>
        </w:rPr>
        <w:t xml:space="preserve"> 50/2016;</w:t>
      </w:r>
    </w:p>
    <w:p w14:paraId="5B3B9F75" w14:textId="77777777" w:rsidR="004E4662" w:rsidRPr="006C52A0" w:rsidRDefault="004E4662" w:rsidP="004E4662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EA4990">
        <w:rPr>
          <w:rFonts w:asciiTheme="minorHAnsi" w:hAnsiTheme="minorHAnsi"/>
          <w:sz w:val="20"/>
          <w:szCs w:val="20"/>
        </w:rPr>
        <w:t xml:space="preserve">□ </w:t>
      </w:r>
      <w:r w:rsidRPr="00EA4990">
        <w:rPr>
          <w:rFonts w:asciiTheme="minorHAnsi" w:hAnsiTheme="minorHAnsi"/>
          <w:sz w:val="20"/>
          <w:szCs w:val="20"/>
        </w:rPr>
        <w:tab/>
        <w:t xml:space="preserve">di partecipare alla presente procedura di gara </w:t>
      </w:r>
      <w:r w:rsidRPr="00EA4990">
        <w:rPr>
          <w:rFonts w:asciiTheme="minorHAnsi" w:hAnsiTheme="minorHAnsi"/>
          <w:bCs/>
          <w:sz w:val="20"/>
          <w:szCs w:val="20"/>
        </w:rPr>
        <w:t>come operatore economico singolo</w:t>
      </w:r>
      <w:r w:rsidRPr="00EA4990">
        <w:rPr>
          <w:rFonts w:asciiTheme="minorHAnsi" w:hAnsiTheme="minorHAnsi"/>
          <w:sz w:val="20"/>
          <w:szCs w:val="20"/>
        </w:rPr>
        <w:t>, ricorrendo all’istituto dell’avvalimento.</w:t>
      </w:r>
    </w:p>
    <w:p w14:paraId="19613C6C" w14:textId="77777777" w:rsidR="004E4662" w:rsidRDefault="004E4662" w:rsidP="004E4662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DICHIARA</w:t>
      </w:r>
    </w:p>
    <w:p w14:paraId="4257CACF" w14:textId="77777777" w:rsidR="004E4662" w:rsidRDefault="004E4662" w:rsidP="004E4662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a tal fine, </w:t>
      </w:r>
      <w:r w:rsidRPr="006C52A0">
        <w:rPr>
          <w:rFonts w:asciiTheme="minorHAnsi" w:hAnsiTheme="minorHAnsi"/>
          <w:sz w:val="20"/>
          <w:szCs w:val="20"/>
        </w:rPr>
        <w:t>ai sensi degli art. 46 e 47 D.P.R. 445/2000, consapevole della responsabilità penale in cui incorre chi sottoscrive dichiarazioni mendaci o forma, esibisce, si avvale di atti falsi ovver</w:t>
      </w:r>
      <w:r>
        <w:rPr>
          <w:rFonts w:asciiTheme="minorHAnsi" w:hAnsiTheme="minorHAnsi"/>
          <w:sz w:val="20"/>
          <w:szCs w:val="20"/>
        </w:rPr>
        <w:t xml:space="preserve">o non più rispondenti a verità </w:t>
      </w:r>
      <w:r w:rsidRPr="006C52A0">
        <w:rPr>
          <w:rFonts w:asciiTheme="minorHAnsi" w:hAnsiTheme="minorHAnsi"/>
          <w:sz w:val="20"/>
          <w:szCs w:val="20"/>
        </w:rPr>
        <w:t>e delle relative sanzioni penali di cui all’art. 76 del D.P.R. 445/2000, nonché delle conseguenze amministrative e di decadenza dei benefici eventualmente conseguenti al provvedimento emanato, che i fatti, stati e qualità riportati nei successivi paragrafi corrispondono a verità</w:t>
      </w:r>
      <w:r>
        <w:rPr>
          <w:rFonts w:asciiTheme="minorHAnsi" w:hAnsiTheme="minorHAnsi"/>
          <w:sz w:val="20"/>
          <w:szCs w:val="20"/>
        </w:rPr>
        <w:t>:</w:t>
      </w:r>
    </w:p>
    <w:p w14:paraId="3D0C3D4B" w14:textId="77777777" w:rsidR="004E4662" w:rsidRPr="00DA1A2F" w:rsidRDefault="004E4662" w:rsidP="004E4662">
      <w:pPr>
        <w:widowControl w:val="0"/>
        <w:spacing w:before="60"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  <w:szCs w:val="20"/>
        </w:rPr>
        <w:t>□</w:t>
      </w:r>
      <w:r w:rsidRPr="00DA1A2F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 xml:space="preserve"> </w:t>
      </w:r>
      <w:r w:rsidRPr="00DA1A2F">
        <w:rPr>
          <w:rFonts w:asciiTheme="minorHAnsi" w:hAnsiTheme="minorHAnsi"/>
          <w:sz w:val="20"/>
        </w:rPr>
        <w:t>di rientrare nella categoria degli</w:t>
      </w:r>
      <w:r>
        <w:rPr>
          <w:rFonts w:asciiTheme="minorHAnsi" w:hAnsiTheme="minorHAnsi"/>
          <w:sz w:val="20"/>
        </w:rPr>
        <w:t xml:space="preserve"> operatori economici di cui agli </w:t>
      </w:r>
      <w:r w:rsidRPr="00DA1A2F">
        <w:rPr>
          <w:rFonts w:asciiTheme="minorHAnsi" w:hAnsiTheme="minorHAnsi"/>
          <w:sz w:val="20"/>
        </w:rPr>
        <w:t>art</w:t>
      </w:r>
      <w:r>
        <w:rPr>
          <w:rFonts w:asciiTheme="minorHAnsi" w:hAnsiTheme="minorHAnsi"/>
          <w:sz w:val="20"/>
        </w:rPr>
        <w:t>t</w:t>
      </w:r>
      <w:r w:rsidRPr="00DA1A2F">
        <w:rPr>
          <w:rFonts w:asciiTheme="minorHAnsi" w:hAnsiTheme="minorHAnsi"/>
          <w:sz w:val="20"/>
        </w:rPr>
        <w:t>. 4</w:t>
      </w:r>
      <w:r>
        <w:rPr>
          <w:rFonts w:asciiTheme="minorHAnsi" w:hAnsiTheme="minorHAnsi"/>
          <w:sz w:val="20"/>
        </w:rPr>
        <w:t>6</w:t>
      </w:r>
      <w:r w:rsidRPr="00DA1A2F">
        <w:rPr>
          <w:rFonts w:asciiTheme="minorHAnsi" w:hAnsiTheme="minorHAnsi"/>
          <w:sz w:val="20"/>
        </w:rPr>
        <w:t xml:space="preserve"> del Codice.</w:t>
      </w:r>
    </w:p>
    <w:p w14:paraId="199834C6" w14:textId="77777777" w:rsidR="004E4662" w:rsidRPr="00DA1A2F" w:rsidRDefault="004E4662" w:rsidP="004E4662">
      <w:pPr>
        <w:widowControl w:val="0"/>
        <w:spacing w:before="60"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  <w:szCs w:val="20"/>
        </w:rPr>
        <w:t>□</w:t>
      </w:r>
      <w:r>
        <w:rPr>
          <w:rFonts w:asciiTheme="minorHAnsi" w:hAnsiTheme="minorHAnsi"/>
          <w:sz w:val="20"/>
          <w:szCs w:val="20"/>
        </w:rPr>
        <w:t xml:space="preserve">   </w:t>
      </w:r>
      <w:r w:rsidRPr="00DA1A2F">
        <w:rPr>
          <w:rFonts w:asciiTheme="minorHAnsi" w:hAnsiTheme="minorHAnsi"/>
          <w:sz w:val="20"/>
        </w:rPr>
        <w:t xml:space="preserve">di essere in possesso dei </w:t>
      </w:r>
      <w:r w:rsidRPr="00DA1A2F">
        <w:rPr>
          <w:rFonts w:asciiTheme="minorHAnsi" w:hAnsiTheme="minorHAnsi"/>
          <w:b/>
          <w:sz w:val="20"/>
        </w:rPr>
        <w:t>requisiti di carattere generale</w:t>
      </w:r>
      <w:r w:rsidRPr="00DA1A2F">
        <w:rPr>
          <w:rFonts w:asciiTheme="minorHAnsi" w:hAnsiTheme="minorHAnsi"/>
          <w:sz w:val="20"/>
        </w:rPr>
        <w:t xml:space="preserve"> di cui all’art. 80 del Codice, nonché dei requisiti di carattere speciale di idoneità professionale e di capacità </w:t>
      </w:r>
      <w:proofErr w:type="spellStart"/>
      <w:r w:rsidRPr="00DA1A2F">
        <w:rPr>
          <w:rFonts w:asciiTheme="minorHAnsi" w:hAnsiTheme="minorHAnsi"/>
          <w:sz w:val="20"/>
        </w:rPr>
        <w:t>economica-finanziaria</w:t>
      </w:r>
      <w:proofErr w:type="spellEnd"/>
      <w:r w:rsidRPr="00DA1A2F">
        <w:rPr>
          <w:rFonts w:asciiTheme="minorHAnsi" w:hAnsiTheme="minorHAnsi"/>
          <w:sz w:val="20"/>
        </w:rPr>
        <w:t xml:space="preserve"> e tecnica-professionale previsti per l’appalto in oggetto dal disciplinare di gara.</w:t>
      </w:r>
    </w:p>
    <w:p w14:paraId="7F2D5130" w14:textId="77777777" w:rsidR="004E4662" w:rsidRPr="00DA1A2F" w:rsidRDefault="004E4662" w:rsidP="004E4662">
      <w:pPr>
        <w:widowControl w:val="0"/>
        <w:spacing w:before="60" w:line="240" w:lineRule="auto"/>
        <w:ind w:left="284" w:hanging="284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  <w:szCs w:val="20"/>
        </w:rPr>
        <w:t>□</w:t>
      </w:r>
      <w:r>
        <w:rPr>
          <w:rFonts w:asciiTheme="minorHAnsi" w:hAnsiTheme="minorHAnsi"/>
          <w:sz w:val="20"/>
          <w:szCs w:val="20"/>
        </w:rPr>
        <w:t xml:space="preserve">  </w:t>
      </w:r>
      <w:r w:rsidRPr="00DA1A2F">
        <w:rPr>
          <w:rFonts w:asciiTheme="minorHAnsi" w:hAnsiTheme="minorHAnsi"/>
          <w:sz w:val="20"/>
        </w:rPr>
        <w:t>di</w:t>
      </w:r>
      <w:proofErr w:type="gramEnd"/>
      <w:r w:rsidRPr="00DA1A2F">
        <w:rPr>
          <w:rFonts w:asciiTheme="minorHAnsi" w:hAnsiTheme="minorHAnsi"/>
          <w:sz w:val="20"/>
        </w:rPr>
        <w:t xml:space="preserve"> non trovarsi in alcuna delle cause di esclusione di cui all’art.80 </w:t>
      </w:r>
      <w:proofErr w:type="spellStart"/>
      <w:r w:rsidRPr="00DA1A2F">
        <w:rPr>
          <w:rFonts w:asciiTheme="minorHAnsi" w:hAnsiTheme="minorHAnsi"/>
          <w:sz w:val="20"/>
        </w:rPr>
        <w:t>D.Lgs.</w:t>
      </w:r>
      <w:proofErr w:type="spellEnd"/>
      <w:r w:rsidRPr="00DA1A2F">
        <w:rPr>
          <w:rFonts w:asciiTheme="minorHAnsi" w:hAnsiTheme="minorHAnsi"/>
          <w:sz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0890A6A9" w14:textId="77777777" w:rsidR="004E4662" w:rsidRDefault="004E4662" w:rsidP="004E4662">
      <w:pPr>
        <w:widowControl w:val="0"/>
        <w:spacing w:before="60"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4E323C">
        <w:rPr>
          <w:rFonts w:asciiTheme="minorHAnsi" w:hAnsiTheme="minorHAnsi"/>
          <w:sz w:val="20"/>
          <w:szCs w:val="20"/>
        </w:rPr>
        <w:t xml:space="preserve">□ </w:t>
      </w:r>
      <w:r>
        <w:rPr>
          <w:rFonts w:asciiTheme="minorHAnsi" w:hAnsiTheme="minorHAnsi"/>
          <w:sz w:val="20"/>
          <w:szCs w:val="20"/>
        </w:rPr>
        <w:t xml:space="preserve">di essere in possesso dei </w:t>
      </w:r>
      <w:r w:rsidRPr="00D6761C">
        <w:rPr>
          <w:rFonts w:asciiTheme="minorHAnsi" w:hAnsiTheme="minorHAnsi"/>
          <w:b/>
          <w:sz w:val="20"/>
          <w:szCs w:val="20"/>
        </w:rPr>
        <w:t xml:space="preserve">requisiti di </w:t>
      </w:r>
      <w:r>
        <w:rPr>
          <w:rFonts w:asciiTheme="minorHAnsi" w:hAnsiTheme="minorHAnsi"/>
          <w:b/>
          <w:sz w:val="20"/>
          <w:szCs w:val="20"/>
        </w:rPr>
        <w:t xml:space="preserve">carattere </w:t>
      </w:r>
      <w:r w:rsidRPr="00D6761C">
        <w:rPr>
          <w:rFonts w:asciiTheme="minorHAnsi" w:hAnsiTheme="minorHAnsi"/>
          <w:b/>
          <w:sz w:val="20"/>
          <w:szCs w:val="20"/>
        </w:rPr>
        <w:t>speciale</w:t>
      </w:r>
      <w:r>
        <w:rPr>
          <w:rFonts w:asciiTheme="minorHAnsi" w:hAnsiTheme="minorHAnsi"/>
          <w:sz w:val="20"/>
          <w:szCs w:val="20"/>
        </w:rPr>
        <w:t xml:space="preserve"> (di idoneità e di capacità </w:t>
      </w:r>
      <w:r w:rsidRPr="006C52A0">
        <w:rPr>
          <w:rFonts w:asciiTheme="minorHAnsi" w:hAnsiTheme="minorHAnsi"/>
          <w:sz w:val="20"/>
          <w:szCs w:val="20"/>
        </w:rPr>
        <w:t>economico – finanziari e tecnico organizzativi</w:t>
      </w:r>
      <w:r>
        <w:rPr>
          <w:rFonts w:asciiTheme="minorHAnsi" w:hAnsiTheme="minorHAnsi"/>
          <w:sz w:val="20"/>
          <w:szCs w:val="20"/>
        </w:rPr>
        <w:t>)</w:t>
      </w:r>
      <w:r w:rsidRPr="006C52A0">
        <w:rPr>
          <w:rFonts w:asciiTheme="minorHAnsi" w:hAnsiTheme="minorHAnsi"/>
          <w:sz w:val="20"/>
          <w:szCs w:val="20"/>
        </w:rPr>
        <w:t xml:space="preserve"> richiesti dal bando di gara per il singolo operatore economico </w:t>
      </w:r>
      <w:r>
        <w:rPr>
          <w:rFonts w:asciiTheme="minorHAnsi" w:hAnsiTheme="minorHAnsi"/>
          <w:sz w:val="20"/>
          <w:szCs w:val="20"/>
        </w:rPr>
        <w:t>ed eventuali ausiliari, come richiesto al punto 7 del disciplinare di gara, di cui si riassumono i dati tecnici ed economici nell’</w:t>
      </w:r>
      <w:r w:rsidRPr="00EA4990">
        <w:rPr>
          <w:rFonts w:asciiTheme="minorHAnsi" w:hAnsiTheme="minorHAnsi"/>
          <w:sz w:val="20"/>
          <w:szCs w:val="20"/>
        </w:rPr>
        <w:t>annessa tabella</w:t>
      </w:r>
      <w:r>
        <w:rPr>
          <w:rFonts w:asciiTheme="minorHAnsi" w:hAnsiTheme="minorHAnsi"/>
          <w:sz w:val="20"/>
          <w:szCs w:val="20"/>
        </w:rPr>
        <w:t xml:space="preserve"> riepilogativa</w:t>
      </w:r>
      <w:r w:rsidRPr="00EA4990">
        <w:rPr>
          <w:rFonts w:asciiTheme="minorHAnsi" w:hAnsiTheme="minorHAnsi"/>
          <w:sz w:val="20"/>
          <w:szCs w:val="20"/>
        </w:rPr>
        <w:t>.</w:t>
      </w:r>
    </w:p>
    <w:p w14:paraId="30565D90" w14:textId="77777777" w:rsidR="004E4662" w:rsidRDefault="004E4662" w:rsidP="004E4662">
      <w:pPr>
        <w:widowControl w:val="0"/>
        <w:spacing w:before="60" w:line="240" w:lineRule="auto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4E323C">
        <w:rPr>
          <w:rFonts w:asciiTheme="minorHAnsi" w:hAnsiTheme="minorHAnsi"/>
          <w:sz w:val="20"/>
          <w:szCs w:val="20"/>
        </w:rPr>
        <w:t xml:space="preserve">di essere qualificato come </w:t>
      </w:r>
      <w:r w:rsidRPr="00D6761C">
        <w:rPr>
          <w:rFonts w:asciiTheme="minorHAnsi" w:hAnsiTheme="minorHAnsi"/>
          <w:b/>
          <w:sz w:val="20"/>
          <w:szCs w:val="20"/>
        </w:rPr>
        <w:t xml:space="preserve">Organismo di ispezione di tipo A </w:t>
      </w:r>
      <w:r>
        <w:rPr>
          <w:rFonts w:asciiTheme="minorHAnsi" w:hAnsiTheme="minorHAnsi"/>
          <w:b/>
          <w:sz w:val="20"/>
          <w:szCs w:val="20"/>
        </w:rPr>
        <w:t>o</w:t>
      </w:r>
      <w:r w:rsidRPr="00D6761C">
        <w:rPr>
          <w:rFonts w:asciiTheme="minorHAnsi" w:hAnsiTheme="minorHAnsi"/>
          <w:b/>
          <w:sz w:val="20"/>
          <w:szCs w:val="20"/>
        </w:rPr>
        <w:t xml:space="preserve"> di tipo C</w:t>
      </w:r>
      <w:r>
        <w:rPr>
          <w:rFonts w:asciiTheme="minorHAnsi" w:hAnsiTheme="minorHAnsi"/>
          <w:sz w:val="20"/>
          <w:szCs w:val="20"/>
        </w:rPr>
        <w:t>, accreditato</w:t>
      </w:r>
      <w:r w:rsidRPr="00376A11">
        <w:rPr>
          <w:rFonts w:asciiTheme="minorHAnsi" w:hAnsiTheme="minorHAnsi"/>
          <w:sz w:val="20"/>
          <w:szCs w:val="20"/>
        </w:rPr>
        <w:t xml:space="preserve"> UNI CEI EN ISO/IEC 17020 ai sensi del Regolamento (CE) 765 del 2008</w:t>
      </w:r>
      <w:r>
        <w:rPr>
          <w:rFonts w:asciiTheme="minorHAnsi" w:hAnsiTheme="minorHAnsi"/>
          <w:sz w:val="20"/>
          <w:szCs w:val="20"/>
        </w:rPr>
        <w:t>;</w:t>
      </w:r>
    </w:p>
    <w:p w14:paraId="7C5031AE" w14:textId="77777777" w:rsidR="004E4662" w:rsidRPr="004E323C" w:rsidRDefault="004E4662" w:rsidP="004E4662">
      <w:pPr>
        <w:widowControl w:val="0"/>
        <w:spacing w:before="60"/>
        <w:ind w:left="284" w:hanging="284"/>
        <w:rPr>
          <w:rFonts w:asciiTheme="minorHAnsi" w:hAnsiTheme="minorHAnsi"/>
          <w:sz w:val="20"/>
          <w:szCs w:val="20"/>
        </w:rPr>
      </w:pPr>
      <w:r w:rsidRPr="004E323C">
        <w:rPr>
          <w:rFonts w:asciiTheme="minorHAnsi" w:hAnsiTheme="minorHAnsi"/>
          <w:sz w:val="20"/>
          <w:szCs w:val="20"/>
        </w:rPr>
        <w:t xml:space="preserve">□ che il </w:t>
      </w:r>
      <w:r>
        <w:rPr>
          <w:rFonts w:asciiTheme="minorHAnsi" w:hAnsiTheme="minorHAnsi"/>
          <w:sz w:val="20"/>
          <w:szCs w:val="20"/>
        </w:rPr>
        <w:t xml:space="preserve">professionista </w:t>
      </w:r>
      <w:r w:rsidRPr="004E323C">
        <w:rPr>
          <w:rFonts w:asciiTheme="minorHAnsi" w:hAnsiTheme="minorHAnsi"/>
          <w:sz w:val="20"/>
          <w:szCs w:val="20"/>
        </w:rPr>
        <w:t xml:space="preserve">incaricato del </w:t>
      </w:r>
      <w:r w:rsidRPr="000A11EC">
        <w:rPr>
          <w:rFonts w:asciiTheme="minorHAnsi" w:hAnsiTheme="minorHAnsi"/>
          <w:b/>
          <w:sz w:val="20"/>
          <w:szCs w:val="20"/>
        </w:rPr>
        <w:t>Coordinamento della Verifica</w:t>
      </w:r>
      <w:r>
        <w:rPr>
          <w:rFonts w:asciiTheme="minorHAnsi" w:hAnsiTheme="minorHAnsi"/>
          <w:sz w:val="20"/>
          <w:szCs w:val="20"/>
        </w:rPr>
        <w:t xml:space="preserve"> di cui al punto 7.1 </w:t>
      </w:r>
      <w:proofErr w:type="spellStart"/>
      <w:r>
        <w:rPr>
          <w:rFonts w:asciiTheme="minorHAnsi" w:hAnsiTheme="minorHAnsi"/>
          <w:sz w:val="20"/>
          <w:szCs w:val="20"/>
        </w:rPr>
        <w:t>lett</w:t>
      </w:r>
      <w:proofErr w:type="spellEnd"/>
      <w:r>
        <w:rPr>
          <w:rFonts w:asciiTheme="minorHAnsi" w:hAnsiTheme="minorHAnsi"/>
          <w:sz w:val="20"/>
          <w:szCs w:val="20"/>
        </w:rPr>
        <w:t>. c</w:t>
      </w:r>
      <w:proofErr w:type="gramStart"/>
      <w:r>
        <w:rPr>
          <w:rFonts w:asciiTheme="minorHAnsi" w:hAnsiTheme="minorHAnsi"/>
          <w:sz w:val="20"/>
          <w:szCs w:val="20"/>
        </w:rPr>
        <w:t>)  è</w:t>
      </w:r>
      <w:proofErr w:type="gramEnd"/>
      <w:r>
        <w:rPr>
          <w:rFonts w:asciiTheme="minorHAnsi" w:hAnsiTheme="minorHAnsi"/>
          <w:sz w:val="20"/>
          <w:szCs w:val="20"/>
        </w:rPr>
        <w:t xml:space="preserve"> _____________________</w:t>
      </w:r>
    </w:p>
    <w:p w14:paraId="2B8ECE48" w14:textId="77777777" w:rsidR="004E4662" w:rsidRPr="004E323C" w:rsidRDefault="004E4662" w:rsidP="004E4662">
      <w:pPr>
        <w:widowControl w:val="0"/>
        <w:spacing w:before="60"/>
        <w:ind w:left="284" w:hanging="284"/>
        <w:rPr>
          <w:rFonts w:asciiTheme="minorHAnsi" w:hAnsiTheme="minorHAnsi"/>
          <w:sz w:val="20"/>
          <w:szCs w:val="20"/>
        </w:rPr>
      </w:pPr>
    </w:p>
    <w:p w14:paraId="208C738E" w14:textId="77777777" w:rsidR="004E4662" w:rsidRDefault="004E4662" w:rsidP="004E4662">
      <w:pPr>
        <w:widowControl w:val="0"/>
        <w:tabs>
          <w:tab w:val="left" w:pos="3344"/>
        </w:tabs>
        <w:spacing w:line="240" w:lineRule="auto"/>
        <w:jc w:val="left"/>
        <w:rPr>
          <w:rFonts w:asciiTheme="minorHAnsi" w:hAnsiTheme="minorHAnsi"/>
          <w:iCs/>
          <w:sz w:val="14"/>
          <w:u w:val="single"/>
        </w:rPr>
      </w:pPr>
    </w:p>
    <w:p w14:paraId="4739C86E" w14:textId="77777777" w:rsidR="004E4662" w:rsidRPr="003D1F47" w:rsidRDefault="004E4662" w:rsidP="004E4662">
      <w:pPr>
        <w:widowControl w:val="0"/>
        <w:tabs>
          <w:tab w:val="left" w:pos="3344"/>
        </w:tabs>
        <w:spacing w:line="240" w:lineRule="auto"/>
        <w:jc w:val="left"/>
        <w:rPr>
          <w:rFonts w:asciiTheme="minorHAnsi" w:hAnsiTheme="minorHAnsi"/>
          <w:iCs/>
          <w:sz w:val="14"/>
          <w:u w:val="single"/>
        </w:rPr>
      </w:pPr>
    </w:p>
    <w:p w14:paraId="0ECB067F" w14:textId="77777777" w:rsidR="004E4662" w:rsidRPr="006C52A0" w:rsidRDefault="004E4662" w:rsidP="004E4662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D</w:t>
      </w:r>
      <w:r>
        <w:rPr>
          <w:rFonts w:asciiTheme="minorHAnsi" w:hAnsiTheme="minorHAnsi"/>
          <w:sz w:val="20"/>
        </w:rPr>
        <w:t>ata ___________________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IL CONCORRENTE</w:t>
      </w:r>
    </w:p>
    <w:p w14:paraId="1DC4E425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8"/>
          <w:szCs w:val="8"/>
        </w:rPr>
      </w:pPr>
    </w:p>
    <w:p w14:paraId="25712726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i/>
          <w:sz w:val="18"/>
        </w:rPr>
      </w:pPr>
    </w:p>
    <w:p w14:paraId="00F7B021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i/>
          <w:sz w:val="18"/>
        </w:rPr>
      </w:pPr>
    </w:p>
    <w:p w14:paraId="392C94DE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i/>
          <w:sz w:val="18"/>
        </w:rPr>
      </w:pPr>
    </w:p>
    <w:p w14:paraId="7E57C8EF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i/>
          <w:sz w:val="18"/>
        </w:rPr>
      </w:pPr>
    </w:p>
    <w:p w14:paraId="08C47EA6" w14:textId="77777777" w:rsidR="004E4662" w:rsidRPr="00B73E17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i/>
          <w:sz w:val="18"/>
        </w:rPr>
      </w:pPr>
      <w:r w:rsidRPr="00B73E17">
        <w:rPr>
          <w:rFonts w:asciiTheme="minorHAnsi" w:hAnsiTheme="minorHAnsi"/>
          <w:i/>
          <w:sz w:val="18"/>
        </w:rPr>
        <w:t xml:space="preserve">Si allega copia </w:t>
      </w:r>
      <w:proofErr w:type="spellStart"/>
      <w:r w:rsidRPr="00B73E17">
        <w:rPr>
          <w:rFonts w:asciiTheme="minorHAnsi" w:hAnsiTheme="minorHAnsi"/>
          <w:i/>
          <w:sz w:val="18"/>
        </w:rPr>
        <w:t>fotstatica</w:t>
      </w:r>
      <w:proofErr w:type="spellEnd"/>
      <w:r w:rsidRPr="00B73E17">
        <w:rPr>
          <w:rFonts w:asciiTheme="minorHAnsi" w:hAnsiTheme="minorHAnsi"/>
          <w:i/>
          <w:sz w:val="18"/>
        </w:rPr>
        <w:t xml:space="preserve"> di un documento di identità del sottoscrittore Legale rappresentante o Procuratore (in tal caso, va allegata, a pena di esclusione, copia conforme all’originale della relativa procura).</w:t>
      </w:r>
    </w:p>
    <w:p w14:paraId="753B69AA" w14:textId="77777777" w:rsidR="004E4662" w:rsidRPr="006C52A0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br w:type="page"/>
      </w:r>
    </w:p>
    <w:p w14:paraId="035183EA" w14:textId="77777777" w:rsidR="004E4662" w:rsidRPr="003D1F47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lastRenderedPageBreak/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 dichiarati n</w:t>
      </w:r>
      <w:r w:rsidRPr="003D1F47">
        <w:rPr>
          <w:rFonts w:asciiTheme="minorHAnsi" w:hAnsiTheme="minorHAnsi"/>
          <w:b/>
          <w:bCs/>
          <w:i/>
          <w:iCs/>
        </w:rPr>
        <w:t>ell’allegato A – Annesso</w:t>
      </w:r>
      <w:r>
        <w:rPr>
          <w:rFonts w:asciiTheme="minorHAnsi" w:hAnsiTheme="minorHAnsi"/>
          <w:b/>
          <w:bCs/>
          <w:i/>
          <w:iCs/>
        </w:rPr>
        <w:t xml:space="preserve"> </w:t>
      </w:r>
      <w:r w:rsidRPr="003D1F47">
        <w:rPr>
          <w:rFonts w:asciiTheme="minorHAnsi" w:hAnsiTheme="minorHAnsi"/>
          <w:b/>
          <w:bCs/>
          <w:i/>
          <w:iCs/>
        </w:rPr>
        <w:t>1</w:t>
      </w:r>
    </w:p>
    <w:p w14:paraId="693E63E0" w14:textId="77777777" w:rsidR="004E4662" w:rsidRPr="006C52A0" w:rsidRDefault="004E4662" w:rsidP="004E4662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>RIEPILOGO DEI REQUISITI ECONOMICO-FINANZIARI e TECNICO-ORGANIZZATIVI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198A673D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9629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347"/>
        <w:gridCol w:w="1719"/>
        <w:gridCol w:w="1711"/>
        <w:gridCol w:w="1852"/>
      </w:tblGrid>
      <w:tr w:rsidR="004E4662" w:rsidRPr="006C52A0" w14:paraId="2EE778D4" w14:textId="77777777" w:rsidTr="00F07881">
        <w:trPr>
          <w:cantSplit/>
        </w:trPr>
        <w:tc>
          <w:tcPr>
            <w:tcW w:w="4347" w:type="dxa"/>
            <w:tcBorders>
              <w:bottom w:val="single" w:sz="12" w:space="0" w:color="000000"/>
            </w:tcBorders>
            <w:vAlign w:val="center"/>
          </w:tcPr>
          <w:p w14:paraId="6DA757F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Requisito</w:t>
            </w:r>
          </w:p>
        </w:tc>
        <w:tc>
          <w:tcPr>
            <w:tcW w:w="1719" w:type="dxa"/>
            <w:tcBorders>
              <w:bottom w:val="single" w:sz="12" w:space="0" w:color="000000"/>
            </w:tcBorders>
            <w:vAlign w:val="center"/>
          </w:tcPr>
          <w:p w14:paraId="47E77407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CONCORRENTE</w:t>
            </w:r>
          </w:p>
        </w:tc>
        <w:tc>
          <w:tcPr>
            <w:tcW w:w="1711" w:type="dxa"/>
            <w:tcBorders>
              <w:bottom w:val="single" w:sz="12" w:space="0" w:color="000000"/>
            </w:tcBorders>
            <w:vAlign w:val="center"/>
          </w:tcPr>
          <w:p w14:paraId="155B18C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AUSILIARIO/A</w:t>
            </w:r>
          </w:p>
        </w:tc>
        <w:tc>
          <w:tcPr>
            <w:tcW w:w="1852" w:type="dxa"/>
            <w:tcBorders>
              <w:bottom w:val="single" w:sz="12" w:space="0" w:color="000000"/>
            </w:tcBorders>
            <w:vAlign w:val="center"/>
          </w:tcPr>
          <w:p w14:paraId="62D20A71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 xml:space="preserve">TOTALE </w:t>
            </w:r>
          </w:p>
        </w:tc>
      </w:tr>
      <w:tr w:rsidR="004E4662" w:rsidRPr="006C52A0" w14:paraId="6315C2E4" w14:textId="77777777" w:rsidTr="00F07881">
        <w:trPr>
          <w:cantSplit/>
        </w:trPr>
        <w:tc>
          <w:tcPr>
            <w:tcW w:w="4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01132673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  <w:highlight w:val="yellow"/>
              </w:rPr>
            </w:pPr>
            <w:r w:rsidRPr="006C52A0">
              <w:rPr>
                <w:rFonts w:ascii="Times New Roman" w:hAnsi="Times New Roman"/>
                <w:sz w:val="20"/>
              </w:rPr>
              <w:t>III</w:t>
            </w:r>
            <w:r>
              <w:rPr>
                <w:rFonts w:asciiTheme="minorHAnsi" w:hAnsiTheme="minorHAnsi"/>
                <w:sz w:val="20"/>
              </w:rPr>
              <w:t xml:space="preserve">.2.2. </w:t>
            </w:r>
            <w:proofErr w:type="spellStart"/>
            <w:r>
              <w:rPr>
                <w:rFonts w:asciiTheme="minorHAnsi" w:hAnsiTheme="minorHAnsi"/>
                <w:sz w:val="20"/>
              </w:rPr>
              <w:t>lett</w:t>
            </w:r>
            <w:proofErr w:type="spellEnd"/>
            <w:r>
              <w:rPr>
                <w:rFonts w:asciiTheme="minorHAnsi" w:hAnsiTheme="minorHAnsi"/>
                <w:sz w:val="20"/>
              </w:rPr>
              <w:t>. e</w:t>
            </w:r>
            <w:r w:rsidRPr="006C52A0">
              <w:rPr>
                <w:rFonts w:asciiTheme="minorHAnsi" w:hAnsiTheme="minorHAnsi"/>
                <w:sz w:val="20"/>
              </w:rPr>
              <w:t xml:space="preserve">) del bando - </w:t>
            </w:r>
            <w:r w:rsidRPr="00385B8E">
              <w:rPr>
                <w:rFonts w:asciiTheme="minorHAnsi" w:hAnsiTheme="minorHAnsi"/>
                <w:i/>
                <w:sz w:val="20"/>
              </w:rPr>
              <w:t>fatturato globale</w:t>
            </w:r>
            <w:r>
              <w:rPr>
                <w:rFonts w:asciiTheme="minorHAnsi" w:hAnsiTheme="minorHAnsi"/>
                <w:i/>
                <w:sz w:val="20"/>
              </w:rPr>
              <w:t xml:space="preserve"> min.</w:t>
            </w:r>
          </w:p>
        </w:tc>
        <w:tc>
          <w:tcPr>
            <w:tcW w:w="171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6B6BD8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B92B7C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6A0D4F1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14E7E0D5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E29E83" w14:textId="77777777" w:rsidR="004E4662" w:rsidRPr="00747FFA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4E4662" w:rsidRPr="006C52A0" w14:paraId="5631731D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EA90BAB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>
              <w:rPr>
                <w:rFonts w:asciiTheme="minorHAnsi" w:hAnsiTheme="minorHAnsi"/>
                <w:sz w:val="20"/>
              </w:rPr>
              <w:t xml:space="preserve">2.3 </w:t>
            </w:r>
            <w:proofErr w:type="spellStart"/>
            <w:r>
              <w:rPr>
                <w:rFonts w:asciiTheme="minorHAnsi" w:hAnsiTheme="minorHAnsi"/>
                <w:sz w:val="20"/>
              </w:rPr>
              <w:t>lett</w:t>
            </w:r>
            <w:proofErr w:type="spellEnd"/>
            <w:r>
              <w:rPr>
                <w:rFonts w:asciiTheme="minorHAnsi" w:hAnsiTheme="minorHAnsi"/>
                <w:sz w:val="20"/>
              </w:rPr>
              <w:t>. f</w:t>
            </w:r>
            <w:r w:rsidRPr="006C52A0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895488">
              <w:rPr>
                <w:rFonts w:asciiTheme="minorHAnsi" w:hAnsiTheme="minorHAnsi"/>
                <w:i/>
                <w:sz w:val="20"/>
              </w:rPr>
              <w:t>servizi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4E4662" w:rsidRPr="006C52A0" w14:paraId="1C0EF5CA" w14:textId="77777777" w:rsidTr="00F07881">
        <w:trPr>
          <w:cantSplit/>
        </w:trPr>
        <w:tc>
          <w:tcPr>
            <w:tcW w:w="43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A1120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S</w:t>
            </w:r>
            <w:r w:rsidRPr="006C52A0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04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FE08C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6589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B216AE8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5D53CB90" w14:textId="77777777" w:rsidTr="00F07881">
        <w:trPr>
          <w:cantSplit/>
        </w:trPr>
        <w:tc>
          <w:tcPr>
            <w:tcW w:w="4347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04F80002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</w:t>
            </w:r>
            <w:r w:rsidRPr="006C52A0">
              <w:rPr>
                <w:rFonts w:asciiTheme="minorHAnsi" w:hAnsiTheme="minorHAnsi"/>
                <w:sz w:val="20"/>
              </w:rPr>
              <w:t>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P.01</w:t>
            </w:r>
          </w:p>
        </w:tc>
        <w:tc>
          <w:tcPr>
            <w:tcW w:w="1719" w:type="dxa"/>
            <w:tcBorders>
              <w:top w:val="single" w:sz="2" w:space="0" w:color="000000"/>
            </w:tcBorders>
            <w:vAlign w:val="center"/>
          </w:tcPr>
          <w:p w14:paraId="3924F3F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top w:val="single" w:sz="2" w:space="0" w:color="000000"/>
            </w:tcBorders>
            <w:vAlign w:val="center"/>
          </w:tcPr>
          <w:p w14:paraId="59B111A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78FEAD8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780A4B99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</w:tcPr>
          <w:p w14:paraId="72B5441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E.15</w:t>
            </w:r>
          </w:p>
        </w:tc>
        <w:tc>
          <w:tcPr>
            <w:tcW w:w="1719" w:type="dxa"/>
          </w:tcPr>
          <w:p w14:paraId="2F019B4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6BAE5E0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1B5A736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3471186A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</w:tcPr>
          <w:p w14:paraId="3E031F3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IA.02</w:t>
            </w:r>
          </w:p>
        </w:tc>
        <w:tc>
          <w:tcPr>
            <w:tcW w:w="1719" w:type="dxa"/>
          </w:tcPr>
          <w:p w14:paraId="18D1A440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3D96FD3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647D429B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4A1361BB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C267C2" w14:textId="77777777" w:rsidR="004E4662" w:rsidRPr="00747FFA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4E4662" w:rsidRPr="006C52A0" w14:paraId="612B2703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4991E4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 w:rsidRPr="006C52A0">
              <w:rPr>
                <w:rFonts w:asciiTheme="minorHAnsi" w:hAnsiTheme="minorHAnsi"/>
                <w:sz w:val="20"/>
              </w:rPr>
              <w:t xml:space="preserve">2.3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 xml:space="preserve">. </w:t>
            </w:r>
            <w:r>
              <w:rPr>
                <w:rFonts w:asciiTheme="minorHAnsi" w:hAnsiTheme="minorHAnsi"/>
                <w:sz w:val="20"/>
              </w:rPr>
              <w:t>g</w:t>
            </w:r>
            <w:r w:rsidRPr="006C52A0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747FFA">
              <w:rPr>
                <w:rFonts w:asciiTheme="minorHAnsi" w:hAnsiTheme="minorHAnsi"/>
                <w:i/>
                <w:sz w:val="20"/>
              </w:rPr>
              <w:t>servizi di punta</w:t>
            </w:r>
          </w:p>
        </w:tc>
      </w:tr>
      <w:tr w:rsidR="004E4662" w:rsidRPr="006C52A0" w14:paraId="3EA4BAD2" w14:textId="77777777" w:rsidTr="00F07881">
        <w:trPr>
          <w:cantSplit/>
        </w:trPr>
        <w:tc>
          <w:tcPr>
            <w:tcW w:w="43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4982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S</w:t>
            </w:r>
            <w:r w:rsidRPr="006C52A0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04</w:t>
            </w:r>
            <w:r w:rsidRPr="006C52A0">
              <w:rPr>
                <w:rFonts w:asciiTheme="minorHAnsi" w:hAnsiTheme="minorHAnsi"/>
                <w:sz w:val="20"/>
              </w:rPr>
              <w:t xml:space="preserve">…………1°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DBF8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949B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CE3A70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135B0580" w14:textId="77777777" w:rsidTr="00F07881">
        <w:trPr>
          <w:cantSplit/>
        </w:trPr>
        <w:tc>
          <w:tcPr>
            <w:tcW w:w="4347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509FE5E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 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S</w:t>
            </w:r>
            <w:r w:rsidRPr="006C52A0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04</w:t>
            </w:r>
            <w:r w:rsidRPr="006C52A0">
              <w:rPr>
                <w:rFonts w:asciiTheme="minorHAnsi" w:hAnsiTheme="minorHAnsi"/>
                <w:sz w:val="20"/>
              </w:rPr>
              <w:t xml:space="preserve">…………2°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  <w:tcBorders>
              <w:top w:val="single" w:sz="2" w:space="0" w:color="000000"/>
            </w:tcBorders>
            <w:vAlign w:val="center"/>
          </w:tcPr>
          <w:p w14:paraId="2144948F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top w:val="single" w:sz="2" w:space="0" w:color="000000"/>
            </w:tcBorders>
            <w:vAlign w:val="center"/>
          </w:tcPr>
          <w:p w14:paraId="5F03F529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35E0FD1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176A7C34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  <w:vAlign w:val="center"/>
          </w:tcPr>
          <w:p w14:paraId="25EEA950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 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P.01…</w:t>
            </w:r>
            <w:proofErr w:type="gramStart"/>
            <w:r>
              <w:rPr>
                <w:rFonts w:asciiTheme="minorHAnsi" w:hAnsiTheme="minorHAnsi"/>
                <w:sz w:val="20"/>
              </w:rPr>
              <w:t>…….</w:t>
            </w:r>
            <w:proofErr w:type="gramEnd"/>
            <w:r>
              <w:rPr>
                <w:rFonts w:asciiTheme="minorHAnsi" w:hAnsiTheme="minorHAnsi"/>
                <w:sz w:val="20"/>
              </w:rPr>
              <w:t>.</w:t>
            </w:r>
            <w:r w:rsidRPr="006C52A0">
              <w:rPr>
                <w:rFonts w:asciiTheme="minorHAnsi" w:hAnsiTheme="minorHAnsi"/>
                <w:sz w:val="20"/>
              </w:rPr>
              <w:t xml:space="preserve">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  <w:vAlign w:val="center"/>
          </w:tcPr>
          <w:p w14:paraId="4FE2232D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vAlign w:val="center"/>
          </w:tcPr>
          <w:p w14:paraId="316C494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  <w:vAlign w:val="center"/>
          </w:tcPr>
          <w:p w14:paraId="2243A05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726EFF49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  <w:vAlign w:val="center"/>
          </w:tcPr>
          <w:p w14:paraId="6B2B878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 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P.01…</w:t>
            </w:r>
            <w:proofErr w:type="gramStart"/>
            <w:r>
              <w:rPr>
                <w:rFonts w:asciiTheme="minorHAnsi" w:hAnsiTheme="minorHAnsi"/>
                <w:sz w:val="20"/>
              </w:rPr>
              <w:t>…….</w:t>
            </w:r>
            <w:proofErr w:type="gramEnd"/>
            <w:r>
              <w:rPr>
                <w:rFonts w:asciiTheme="minorHAnsi" w:hAnsiTheme="minorHAnsi"/>
                <w:sz w:val="20"/>
              </w:rPr>
              <w:t>.</w:t>
            </w:r>
            <w:r w:rsidRPr="006C52A0">
              <w:rPr>
                <w:rFonts w:asciiTheme="minorHAnsi" w:hAnsiTheme="minorHAnsi"/>
                <w:sz w:val="20"/>
              </w:rPr>
              <w:t xml:space="preserve">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</w:tcPr>
          <w:p w14:paraId="7FFACEBB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53D9DED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684677CE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2ED36ADE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</w:tcPr>
          <w:p w14:paraId="2744917A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 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</w:t>
            </w:r>
            <w:r>
              <w:rPr>
                <w:rFonts w:asciiTheme="minorHAnsi" w:hAnsiTheme="minorHAnsi"/>
                <w:sz w:val="20"/>
              </w:rPr>
              <w:t>E.15</w:t>
            </w:r>
            <w:proofErr w:type="gramStart"/>
            <w:r w:rsidRPr="006C52A0">
              <w:rPr>
                <w:rFonts w:asciiTheme="minorHAnsi" w:hAnsiTheme="minorHAnsi"/>
                <w:sz w:val="20"/>
              </w:rPr>
              <w:t xml:space="preserve"> ….</w:t>
            </w:r>
            <w:proofErr w:type="gramEnd"/>
            <w:r w:rsidRPr="006C52A0">
              <w:rPr>
                <w:rFonts w:asciiTheme="minorHAnsi" w:hAnsiTheme="minorHAnsi"/>
                <w:sz w:val="20"/>
              </w:rPr>
              <w:t>…</w:t>
            </w:r>
            <w:r>
              <w:rPr>
                <w:rFonts w:asciiTheme="minorHAnsi" w:hAnsiTheme="minorHAnsi"/>
                <w:sz w:val="20"/>
              </w:rPr>
              <w:t>.</w:t>
            </w:r>
            <w:r w:rsidRPr="006C52A0">
              <w:rPr>
                <w:rFonts w:asciiTheme="minorHAnsi" w:hAnsiTheme="minorHAnsi"/>
                <w:sz w:val="20"/>
              </w:rPr>
              <w:t xml:space="preserve">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</w:tcPr>
          <w:p w14:paraId="0C8DB5D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33859548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26BCAA0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4B9E3D8B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</w:tcPr>
          <w:p w14:paraId="7FB79372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 CAT</w:t>
            </w:r>
            <w:r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</w:rPr>
              <w:t>ID:  E.</w:t>
            </w:r>
            <w:proofErr w:type="gramEnd"/>
            <w:r>
              <w:rPr>
                <w:rFonts w:asciiTheme="minorHAnsi" w:hAnsiTheme="minorHAnsi"/>
                <w:sz w:val="20"/>
              </w:rPr>
              <w:t>15</w:t>
            </w:r>
            <w:r w:rsidRPr="006C52A0">
              <w:rPr>
                <w:rFonts w:asciiTheme="minorHAnsi" w:hAnsiTheme="minorHAnsi"/>
                <w:sz w:val="20"/>
              </w:rPr>
              <w:t xml:space="preserve"> 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</w:tcPr>
          <w:p w14:paraId="40A0839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68E4DF0A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2F4D82C3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4ACBEEFD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</w:tcBorders>
          </w:tcPr>
          <w:p w14:paraId="10ABDB03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 CAT</w:t>
            </w:r>
            <w:r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IA.02</w:t>
            </w:r>
            <w:proofErr w:type="gramStart"/>
            <w:r w:rsidRPr="006C52A0">
              <w:rPr>
                <w:rFonts w:asciiTheme="minorHAnsi" w:hAnsiTheme="minorHAnsi"/>
                <w:sz w:val="20"/>
              </w:rPr>
              <w:t xml:space="preserve"> ….</w:t>
            </w:r>
            <w:proofErr w:type="gramEnd"/>
            <w:r w:rsidRPr="006C52A0">
              <w:rPr>
                <w:rFonts w:asciiTheme="minorHAnsi" w:hAnsiTheme="minorHAnsi"/>
                <w:sz w:val="20"/>
              </w:rPr>
              <w:t>…</w:t>
            </w:r>
            <w:r>
              <w:rPr>
                <w:rFonts w:asciiTheme="minorHAnsi" w:hAnsiTheme="minorHAnsi"/>
                <w:sz w:val="20"/>
              </w:rPr>
              <w:t>..</w:t>
            </w:r>
            <w:r w:rsidRPr="006C52A0">
              <w:rPr>
                <w:rFonts w:asciiTheme="minorHAnsi" w:hAnsiTheme="minorHAnsi"/>
                <w:sz w:val="20"/>
              </w:rPr>
              <w:t xml:space="preserve">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</w:tcPr>
          <w:p w14:paraId="2BFDA994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</w:tcPr>
          <w:p w14:paraId="3D5F620A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right w:val="single" w:sz="12" w:space="0" w:color="000000"/>
            </w:tcBorders>
          </w:tcPr>
          <w:p w14:paraId="0F40FA38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1E25ACF7" w14:textId="77777777" w:rsidTr="00F07881">
        <w:trPr>
          <w:cantSplit/>
        </w:trPr>
        <w:tc>
          <w:tcPr>
            <w:tcW w:w="4347" w:type="dxa"/>
            <w:tcBorders>
              <w:left w:val="single" w:sz="12" w:space="0" w:color="000000"/>
              <w:bottom w:val="single" w:sz="4" w:space="0" w:color="000000"/>
            </w:tcBorders>
          </w:tcPr>
          <w:p w14:paraId="0C9C460A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 CAT</w:t>
            </w:r>
            <w:r>
              <w:rPr>
                <w:rFonts w:asciiTheme="minorHAnsi" w:hAnsiTheme="minorHAnsi"/>
                <w:sz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</w:rPr>
              <w:t>ID:  IA.02</w:t>
            </w:r>
            <w:proofErr w:type="gramEnd"/>
            <w:r>
              <w:rPr>
                <w:rFonts w:asciiTheme="minorHAnsi" w:hAnsiTheme="minorHAnsi"/>
                <w:sz w:val="20"/>
              </w:rPr>
              <w:t xml:space="preserve"> ……..</w:t>
            </w:r>
            <w:r w:rsidRPr="006C52A0">
              <w:rPr>
                <w:rFonts w:asciiTheme="minorHAnsi" w:hAnsiTheme="minorHAnsi"/>
                <w:sz w:val="20"/>
              </w:rPr>
              <w:t xml:space="preserve">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719" w:type="dxa"/>
            <w:tcBorders>
              <w:bottom w:val="single" w:sz="4" w:space="0" w:color="000000"/>
            </w:tcBorders>
          </w:tcPr>
          <w:p w14:paraId="6237B736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711" w:type="dxa"/>
            <w:tcBorders>
              <w:bottom w:val="single" w:sz="4" w:space="0" w:color="000000"/>
            </w:tcBorders>
          </w:tcPr>
          <w:p w14:paraId="0E7C7AB2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852" w:type="dxa"/>
            <w:tcBorders>
              <w:bottom w:val="single" w:sz="4" w:space="0" w:color="000000"/>
              <w:right w:val="single" w:sz="12" w:space="0" w:color="000000"/>
            </w:tcBorders>
          </w:tcPr>
          <w:p w14:paraId="587BBD9A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4E4662" w:rsidRPr="006C52A0" w14:paraId="300BC554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669486A" w14:textId="77777777" w:rsidR="004E4662" w:rsidRPr="00747FFA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4E4662" w:rsidRPr="006C52A0" w14:paraId="1C484D05" w14:textId="77777777" w:rsidTr="00F07881">
        <w:trPr>
          <w:cantSplit/>
        </w:trPr>
        <w:tc>
          <w:tcPr>
            <w:tcW w:w="9629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E9DF18B" w14:textId="77777777" w:rsidR="004E4662" w:rsidRPr="00747FFA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4E4662" w:rsidRPr="006C52A0" w14:paraId="0087B98C" w14:textId="77777777" w:rsidTr="00F07881">
        <w:trPr>
          <w:cantSplit/>
        </w:trPr>
        <w:tc>
          <w:tcPr>
            <w:tcW w:w="4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CBF8565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</w:t>
            </w:r>
            <w:r w:rsidRPr="006C52A0">
              <w:rPr>
                <w:rFonts w:asciiTheme="minorHAnsi" w:hAnsiTheme="minorHAnsi"/>
                <w:sz w:val="20"/>
              </w:rPr>
              <w:t xml:space="preserve">.2.3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 xml:space="preserve">. </w:t>
            </w:r>
            <w:r>
              <w:rPr>
                <w:rFonts w:asciiTheme="minorHAnsi" w:hAnsiTheme="minorHAnsi"/>
                <w:sz w:val="20"/>
              </w:rPr>
              <w:t>i</w:t>
            </w:r>
            <w:r w:rsidRPr="006C52A0">
              <w:rPr>
                <w:rFonts w:asciiTheme="minorHAnsi" w:hAnsiTheme="minorHAnsi"/>
                <w:sz w:val="20"/>
              </w:rPr>
              <w:t xml:space="preserve">) punto del bando - </w:t>
            </w:r>
            <w:r w:rsidRPr="00895488">
              <w:rPr>
                <w:rFonts w:asciiTheme="minorHAnsi" w:hAnsiTheme="minorHAnsi"/>
                <w:i/>
                <w:sz w:val="20"/>
              </w:rPr>
              <w:t>personale</w:t>
            </w:r>
          </w:p>
        </w:tc>
        <w:tc>
          <w:tcPr>
            <w:tcW w:w="1719" w:type="dxa"/>
            <w:tcBorders>
              <w:top w:val="single" w:sz="12" w:space="0" w:color="000000"/>
              <w:bottom w:val="single" w:sz="12" w:space="0" w:color="000000"/>
            </w:tcBorders>
          </w:tcPr>
          <w:p w14:paraId="7A6D3F97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711" w:type="dxa"/>
            <w:tcBorders>
              <w:top w:val="single" w:sz="12" w:space="0" w:color="000000"/>
              <w:bottom w:val="single" w:sz="12" w:space="0" w:color="000000"/>
            </w:tcBorders>
          </w:tcPr>
          <w:p w14:paraId="4C2D8422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85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32E4FF" w14:textId="77777777" w:rsidR="004E4662" w:rsidRPr="006C52A0" w:rsidRDefault="004E4662" w:rsidP="00F0788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</w:tr>
    </w:tbl>
    <w:p w14:paraId="71E5D818" w14:textId="77777777" w:rsidR="004E4662" w:rsidRPr="006C52A0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99FFF51" w14:textId="77777777" w:rsidR="004E4662" w:rsidRPr="006C52A0" w:rsidRDefault="004E4662" w:rsidP="004E4662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</w:p>
    <w:p w14:paraId="2A128957" w14:textId="77777777" w:rsidR="004E4662" w:rsidRPr="006C52A0" w:rsidRDefault="004E4662" w:rsidP="004E4662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IL CONCORRENTE                                            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 xml:space="preserve">                    L’AUSILIARIO/A</w:t>
      </w:r>
    </w:p>
    <w:p w14:paraId="242B89F3" w14:textId="77777777" w:rsidR="004E4662" w:rsidRPr="006C52A0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</w:p>
    <w:p w14:paraId="355803B9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0C939EE3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643134E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6484A97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E623F9F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A2F9C83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F94410D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5908C68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5672ED9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27D1618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3C579B3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9DA9FD7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0332F6D1" w14:textId="77777777" w:rsidR="004E4662" w:rsidRPr="006C52A0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55335F21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Nota: la dichiarazione dovrà, essere timbrata e sottoscritta dal concorrente e dall’ausiliario/a.</w:t>
      </w:r>
    </w:p>
    <w:p w14:paraId="2ED55F77" w14:textId="77777777" w:rsidR="004E4662" w:rsidRDefault="004E4662" w:rsidP="004E466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3F208D2C" w14:textId="143D7526" w:rsidR="006D5792" w:rsidRPr="006C52A0" w:rsidRDefault="006D5792" w:rsidP="006D5792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bookmarkStart w:id="9" w:name="_GoBack"/>
      <w:bookmarkEnd w:id="9"/>
    </w:p>
    <w:sectPr w:rsidR="006D5792" w:rsidRPr="006C52A0" w:rsidSect="004F34DD">
      <w:footerReference w:type="default" r:id="rId11"/>
      <w:headerReference w:type="first" r:id="rId12"/>
      <w:type w:val="continuous"/>
      <w:pgSz w:w="11907" w:h="16840" w:code="9"/>
      <w:pgMar w:top="920" w:right="1134" w:bottom="1135" w:left="1134" w:header="458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3F425" w14:textId="77777777" w:rsidR="00825B7E" w:rsidRDefault="00825B7E" w:rsidP="002750E3">
      <w:pPr>
        <w:spacing w:line="240" w:lineRule="auto"/>
      </w:pPr>
      <w:r>
        <w:separator/>
      </w:r>
    </w:p>
  </w:endnote>
  <w:endnote w:type="continuationSeparator" w:id="0">
    <w:p w14:paraId="06314C7D" w14:textId="77777777" w:rsidR="00825B7E" w:rsidRDefault="00825B7E" w:rsidP="002750E3">
      <w:pPr>
        <w:spacing w:line="240" w:lineRule="auto"/>
      </w:pPr>
      <w:r>
        <w:continuationSeparator/>
      </w:r>
    </w:p>
  </w:endnote>
  <w:endnote w:type="continuationNotice" w:id="1">
    <w:p w14:paraId="14C46364" w14:textId="77777777" w:rsidR="00825B7E" w:rsidRDefault="00825B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6B2A105F" w:rsidR="00DA1A2F" w:rsidRPr="00B7136B" w:rsidRDefault="00DA1A2F" w:rsidP="001C680E">
    <w:pPr>
      <w:pStyle w:val="Pidipagina"/>
      <w:pBdr>
        <w:top w:val="single" w:sz="4" w:space="1" w:color="auto"/>
      </w:pBdr>
      <w:tabs>
        <w:tab w:val="clear" w:pos="4819"/>
        <w:tab w:val="center" w:pos="4962"/>
      </w:tabs>
      <w:spacing w:before="0" w:beforeAutospacing="0" w:afterAutospacing="0"/>
      <w:jc w:val="left"/>
      <w:rPr>
        <w:rFonts w:asciiTheme="minorHAnsi" w:hAnsiTheme="minorHAnsi"/>
        <w:sz w:val="16"/>
        <w:szCs w:val="16"/>
      </w:rPr>
    </w:pPr>
    <w:r w:rsidRPr="00C031CE">
      <w:rPr>
        <w:rFonts w:asciiTheme="minorHAnsi" w:hAnsiTheme="minorHAnsi" w:cstheme="minorHAnsi"/>
      </w:rPr>
      <w:t>Codice CIS</w:t>
    </w:r>
    <w:r w:rsidRPr="00C031CE">
      <w:rPr>
        <w:rFonts w:asciiTheme="minorHAnsi" w:hAnsiTheme="minorHAnsi"/>
        <w:caps/>
      </w:rPr>
      <w:t xml:space="preserve"> </w:t>
    </w:r>
    <w:r w:rsidRPr="00C031CE">
      <w:rPr>
        <w:rFonts w:asciiTheme="minorHAnsi" w:hAnsiTheme="minorHAnsi" w:cstheme="minorHAnsi"/>
      </w:rPr>
      <w:t>2014XXSMDFSC004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TARANTO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PROGETTAZIONE INTERVENTO A  - PROGRAMMA BASU BLU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E4662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E4662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DA1A2F" w:rsidRPr="00B7136B" w:rsidRDefault="00DA1A2F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74A20" w14:textId="77777777" w:rsidR="00825B7E" w:rsidRDefault="00825B7E" w:rsidP="002750E3">
      <w:pPr>
        <w:spacing w:line="240" w:lineRule="auto"/>
      </w:pPr>
      <w:r>
        <w:separator/>
      </w:r>
    </w:p>
  </w:footnote>
  <w:footnote w:type="continuationSeparator" w:id="0">
    <w:p w14:paraId="3666E39F" w14:textId="77777777" w:rsidR="00825B7E" w:rsidRDefault="00825B7E" w:rsidP="002750E3">
      <w:pPr>
        <w:spacing w:line="240" w:lineRule="auto"/>
      </w:pPr>
      <w:r>
        <w:continuationSeparator/>
      </w:r>
    </w:p>
  </w:footnote>
  <w:footnote w:type="continuationNotice" w:id="1">
    <w:p w14:paraId="70D1ED25" w14:textId="77777777" w:rsidR="00825B7E" w:rsidRDefault="00825B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DA1A2F" w:rsidRPr="004F34DD" w:rsidRDefault="00DA1A2F" w:rsidP="004F34DD">
    <w:pPr>
      <w:pStyle w:val="Intestazione"/>
      <w:spacing w:before="0" w:beforeAutospacing="0" w:afterAutospacing="0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1" w15:restartNumberingAfterBreak="0">
    <w:nsid w:val="39511AB0"/>
    <w:multiLevelType w:val="hybridMultilevel"/>
    <w:tmpl w:val="FF74B6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DF56D70"/>
    <w:multiLevelType w:val="hybridMultilevel"/>
    <w:tmpl w:val="EE46B200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FFB0694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BA06B0"/>
    <w:multiLevelType w:val="multilevel"/>
    <w:tmpl w:val="9B0C9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78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5C2F9E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2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8"/>
  </w:num>
  <w:num w:numId="3">
    <w:abstractNumId w:val="73"/>
  </w:num>
  <w:num w:numId="4">
    <w:abstractNumId w:val="32"/>
  </w:num>
  <w:num w:numId="5">
    <w:abstractNumId w:val="49"/>
  </w:num>
  <w:num w:numId="6">
    <w:abstractNumId w:val="64"/>
  </w:num>
  <w:num w:numId="7">
    <w:abstractNumId w:val="76"/>
  </w:num>
  <w:num w:numId="8">
    <w:abstractNumId w:val="34"/>
  </w:num>
  <w:num w:numId="9">
    <w:abstractNumId w:val="39"/>
  </w:num>
  <w:num w:numId="10">
    <w:abstractNumId w:val="60"/>
  </w:num>
  <w:num w:numId="11">
    <w:abstractNumId w:val="28"/>
  </w:num>
  <w:num w:numId="12">
    <w:abstractNumId w:val="44"/>
  </w:num>
  <w:num w:numId="13">
    <w:abstractNumId w:val="53"/>
  </w:num>
  <w:num w:numId="14">
    <w:abstractNumId w:val="47"/>
  </w:num>
  <w:num w:numId="15">
    <w:abstractNumId w:val="29"/>
  </w:num>
  <w:num w:numId="16">
    <w:abstractNumId w:val="7"/>
  </w:num>
  <w:num w:numId="17">
    <w:abstractNumId w:val="6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6"/>
  </w:num>
  <w:num w:numId="20">
    <w:abstractNumId w:val="69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24"/>
  </w:num>
  <w:num w:numId="24">
    <w:abstractNumId w:val="77"/>
  </w:num>
  <w:num w:numId="25">
    <w:abstractNumId w:val="66"/>
  </w:num>
  <w:num w:numId="26">
    <w:abstractNumId w:val="22"/>
  </w:num>
  <w:num w:numId="27">
    <w:abstractNumId w:val="71"/>
  </w:num>
  <w:num w:numId="28">
    <w:abstractNumId w:val="23"/>
  </w:num>
  <w:num w:numId="29">
    <w:abstractNumId w:val="79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33"/>
  </w:num>
  <w:num w:numId="40">
    <w:abstractNumId w:val="57"/>
  </w:num>
  <w:num w:numId="41">
    <w:abstractNumId w:val="74"/>
  </w:num>
  <w:num w:numId="42">
    <w:abstractNumId w:val="40"/>
  </w:num>
  <w:num w:numId="43">
    <w:abstractNumId w:val="63"/>
  </w:num>
  <w:num w:numId="44">
    <w:abstractNumId w:val="65"/>
  </w:num>
  <w:num w:numId="45">
    <w:abstractNumId w:val="83"/>
  </w:num>
  <w:num w:numId="46">
    <w:abstractNumId w:val="30"/>
  </w:num>
  <w:num w:numId="47">
    <w:abstractNumId w:val="52"/>
  </w:num>
  <w:num w:numId="48">
    <w:abstractNumId w:val="43"/>
  </w:num>
  <w:num w:numId="49">
    <w:abstractNumId w:val="31"/>
  </w:num>
  <w:num w:numId="50">
    <w:abstractNumId w:val="45"/>
  </w:num>
  <w:num w:numId="51">
    <w:abstractNumId w:val="72"/>
  </w:num>
  <w:num w:numId="52">
    <w:abstractNumId w:val="36"/>
  </w:num>
  <w:num w:numId="53">
    <w:abstractNumId w:val="35"/>
  </w:num>
  <w:num w:numId="54">
    <w:abstractNumId w:val="50"/>
  </w:num>
  <w:num w:numId="55">
    <w:abstractNumId w:val="61"/>
  </w:num>
  <w:num w:numId="56">
    <w:abstractNumId w:val="46"/>
  </w:num>
  <w:num w:numId="57">
    <w:abstractNumId w:val="78"/>
  </w:num>
  <w:num w:numId="58">
    <w:abstractNumId w:val="68"/>
  </w:num>
  <w:num w:numId="59">
    <w:abstractNumId w:val="38"/>
  </w:num>
  <w:num w:numId="60">
    <w:abstractNumId w:val="56"/>
  </w:num>
  <w:num w:numId="61">
    <w:abstractNumId w:val="48"/>
  </w:num>
  <w:num w:numId="62">
    <w:abstractNumId w:val="26"/>
  </w:num>
  <w:num w:numId="63">
    <w:abstractNumId w:val="54"/>
  </w:num>
  <w:num w:numId="64">
    <w:abstractNumId w:val="37"/>
  </w:num>
  <w:num w:numId="65">
    <w:abstractNumId w:val="82"/>
  </w:num>
  <w:num w:numId="66">
    <w:abstractNumId w:val="75"/>
  </w:num>
  <w:num w:numId="67">
    <w:abstractNumId w:val="80"/>
  </w:num>
  <w:num w:numId="68">
    <w:abstractNumId w:val="62"/>
  </w:num>
  <w:num w:numId="69">
    <w:abstractNumId w:val="81"/>
  </w:num>
  <w:num w:numId="70">
    <w:abstractNumId w:val="27"/>
  </w:num>
  <w:num w:numId="71">
    <w:abstractNumId w:val="70"/>
  </w:num>
  <w:num w:numId="72">
    <w:abstractNumId w:val="25"/>
  </w:num>
  <w:num w:numId="73">
    <w:abstractNumId w:val="55"/>
  </w:num>
  <w:num w:numId="74">
    <w:abstractNumId w:val="51"/>
  </w:num>
  <w:num w:numId="75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oNotTrackFormatting/>
  <w:defaultTabStop w:val="397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CE"/>
    <w:rsid w:val="000001D8"/>
    <w:rsid w:val="00000395"/>
    <w:rsid w:val="00000893"/>
    <w:rsid w:val="00000D0F"/>
    <w:rsid w:val="00000F97"/>
    <w:rsid w:val="0000118F"/>
    <w:rsid w:val="000019B6"/>
    <w:rsid w:val="00001AC6"/>
    <w:rsid w:val="00001ACC"/>
    <w:rsid w:val="00001F01"/>
    <w:rsid w:val="00002055"/>
    <w:rsid w:val="000020D7"/>
    <w:rsid w:val="00002294"/>
    <w:rsid w:val="00002353"/>
    <w:rsid w:val="00002366"/>
    <w:rsid w:val="000023D7"/>
    <w:rsid w:val="00002D91"/>
    <w:rsid w:val="00002EAF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69F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5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D39"/>
    <w:rsid w:val="00007E9B"/>
    <w:rsid w:val="00007F4C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C01"/>
    <w:rsid w:val="000261AF"/>
    <w:rsid w:val="0002635A"/>
    <w:rsid w:val="0002646F"/>
    <w:rsid w:val="00026587"/>
    <w:rsid w:val="000265DB"/>
    <w:rsid w:val="00026A41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09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98C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AF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AD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AA4"/>
    <w:rsid w:val="00060D7D"/>
    <w:rsid w:val="0006110E"/>
    <w:rsid w:val="00061197"/>
    <w:rsid w:val="0006152D"/>
    <w:rsid w:val="00061561"/>
    <w:rsid w:val="000617BB"/>
    <w:rsid w:val="0006186F"/>
    <w:rsid w:val="000618E5"/>
    <w:rsid w:val="0006194D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3F43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642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AE0"/>
    <w:rsid w:val="00074D80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5F8"/>
    <w:rsid w:val="00076A1A"/>
    <w:rsid w:val="00076C44"/>
    <w:rsid w:val="00076D4F"/>
    <w:rsid w:val="00076FD3"/>
    <w:rsid w:val="000770A0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104"/>
    <w:rsid w:val="00083441"/>
    <w:rsid w:val="00083503"/>
    <w:rsid w:val="0008367E"/>
    <w:rsid w:val="000836E3"/>
    <w:rsid w:val="0008378D"/>
    <w:rsid w:val="00083C8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59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85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92C"/>
    <w:rsid w:val="00094A90"/>
    <w:rsid w:val="00094AE1"/>
    <w:rsid w:val="00094B84"/>
    <w:rsid w:val="00094D0F"/>
    <w:rsid w:val="00094F2E"/>
    <w:rsid w:val="0009530D"/>
    <w:rsid w:val="00095466"/>
    <w:rsid w:val="000955ED"/>
    <w:rsid w:val="00095783"/>
    <w:rsid w:val="00095D12"/>
    <w:rsid w:val="00095E01"/>
    <w:rsid w:val="00095EE2"/>
    <w:rsid w:val="000960E7"/>
    <w:rsid w:val="00096201"/>
    <w:rsid w:val="0009712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A77"/>
    <w:rsid w:val="000A0B6E"/>
    <w:rsid w:val="000A0C3A"/>
    <w:rsid w:val="000A1054"/>
    <w:rsid w:val="000A1088"/>
    <w:rsid w:val="000A1131"/>
    <w:rsid w:val="000A11EC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3B27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D15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75D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0A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2C4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1CC"/>
    <w:rsid w:val="000E4231"/>
    <w:rsid w:val="000E42EC"/>
    <w:rsid w:val="000E4439"/>
    <w:rsid w:val="000E443F"/>
    <w:rsid w:val="000E45E6"/>
    <w:rsid w:val="000E4621"/>
    <w:rsid w:val="000E498B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9B0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9E8"/>
    <w:rsid w:val="000F7A12"/>
    <w:rsid w:val="000F7B80"/>
    <w:rsid w:val="000F7F1D"/>
    <w:rsid w:val="001000F3"/>
    <w:rsid w:val="00100384"/>
    <w:rsid w:val="00100481"/>
    <w:rsid w:val="00100743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97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10178"/>
    <w:rsid w:val="001105CC"/>
    <w:rsid w:val="0011067A"/>
    <w:rsid w:val="0011098F"/>
    <w:rsid w:val="00110C69"/>
    <w:rsid w:val="00110C86"/>
    <w:rsid w:val="00110D67"/>
    <w:rsid w:val="0011100C"/>
    <w:rsid w:val="00111146"/>
    <w:rsid w:val="001112D3"/>
    <w:rsid w:val="00111648"/>
    <w:rsid w:val="00111846"/>
    <w:rsid w:val="00111A18"/>
    <w:rsid w:val="00111E04"/>
    <w:rsid w:val="00111F6C"/>
    <w:rsid w:val="00111FCD"/>
    <w:rsid w:val="00112255"/>
    <w:rsid w:val="00112701"/>
    <w:rsid w:val="00112802"/>
    <w:rsid w:val="0011292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942"/>
    <w:rsid w:val="00113A42"/>
    <w:rsid w:val="00114125"/>
    <w:rsid w:val="0011415F"/>
    <w:rsid w:val="00114321"/>
    <w:rsid w:val="0011440E"/>
    <w:rsid w:val="00114568"/>
    <w:rsid w:val="00114656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1E3"/>
    <w:rsid w:val="00120DFB"/>
    <w:rsid w:val="00121115"/>
    <w:rsid w:val="0012114E"/>
    <w:rsid w:val="001213B6"/>
    <w:rsid w:val="001213C1"/>
    <w:rsid w:val="0012145C"/>
    <w:rsid w:val="001215A3"/>
    <w:rsid w:val="00121710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B3E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A5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7C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540"/>
    <w:rsid w:val="0014466D"/>
    <w:rsid w:val="001446CC"/>
    <w:rsid w:val="0014475A"/>
    <w:rsid w:val="001448D6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025"/>
    <w:rsid w:val="0015014D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3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15F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B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A09"/>
    <w:rsid w:val="00161A0E"/>
    <w:rsid w:val="0016216B"/>
    <w:rsid w:val="001628CF"/>
    <w:rsid w:val="00162939"/>
    <w:rsid w:val="0016297C"/>
    <w:rsid w:val="00162E82"/>
    <w:rsid w:val="00162F72"/>
    <w:rsid w:val="0016327A"/>
    <w:rsid w:val="001636F6"/>
    <w:rsid w:val="0016388D"/>
    <w:rsid w:val="0016391D"/>
    <w:rsid w:val="00163985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B4B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886"/>
    <w:rsid w:val="001748F2"/>
    <w:rsid w:val="00174900"/>
    <w:rsid w:val="00174C0B"/>
    <w:rsid w:val="00174CA5"/>
    <w:rsid w:val="00174D88"/>
    <w:rsid w:val="00174DE1"/>
    <w:rsid w:val="00174DFB"/>
    <w:rsid w:val="00174E31"/>
    <w:rsid w:val="0017518C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DAE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77CAD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33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0A7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0F54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7BE"/>
    <w:rsid w:val="001B7BFA"/>
    <w:rsid w:val="001B7C5C"/>
    <w:rsid w:val="001B7D9B"/>
    <w:rsid w:val="001B7DE5"/>
    <w:rsid w:val="001B7E6F"/>
    <w:rsid w:val="001C0395"/>
    <w:rsid w:val="001C0408"/>
    <w:rsid w:val="001C0539"/>
    <w:rsid w:val="001C071C"/>
    <w:rsid w:val="001C07BE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26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0E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4CC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634"/>
    <w:rsid w:val="001D49D0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340"/>
    <w:rsid w:val="001E441E"/>
    <w:rsid w:val="001E457E"/>
    <w:rsid w:val="001E498C"/>
    <w:rsid w:val="001E4D76"/>
    <w:rsid w:val="001E517D"/>
    <w:rsid w:val="001E561B"/>
    <w:rsid w:val="001E563F"/>
    <w:rsid w:val="001E5AD0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05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A53"/>
    <w:rsid w:val="001F1BB7"/>
    <w:rsid w:val="001F1DEE"/>
    <w:rsid w:val="001F1EF6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BB8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D8"/>
    <w:rsid w:val="001F74E1"/>
    <w:rsid w:val="001F766B"/>
    <w:rsid w:val="001F7901"/>
    <w:rsid w:val="001F7BA8"/>
    <w:rsid w:val="001F7C15"/>
    <w:rsid w:val="002003D8"/>
    <w:rsid w:val="002007D5"/>
    <w:rsid w:val="002008AD"/>
    <w:rsid w:val="0020097C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8E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294"/>
    <w:rsid w:val="002104F3"/>
    <w:rsid w:val="0021050B"/>
    <w:rsid w:val="00210542"/>
    <w:rsid w:val="0021065E"/>
    <w:rsid w:val="0021072A"/>
    <w:rsid w:val="00210765"/>
    <w:rsid w:val="00210912"/>
    <w:rsid w:val="00210FA3"/>
    <w:rsid w:val="002110B4"/>
    <w:rsid w:val="002110B9"/>
    <w:rsid w:val="00211391"/>
    <w:rsid w:val="002119BD"/>
    <w:rsid w:val="00211C0F"/>
    <w:rsid w:val="00211DDB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3C"/>
    <w:rsid w:val="002135BF"/>
    <w:rsid w:val="002137A1"/>
    <w:rsid w:val="00213A0A"/>
    <w:rsid w:val="00213A11"/>
    <w:rsid w:val="0021425B"/>
    <w:rsid w:val="00214313"/>
    <w:rsid w:val="002148FE"/>
    <w:rsid w:val="00214A5D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8B7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834"/>
    <w:rsid w:val="00226911"/>
    <w:rsid w:val="00226A68"/>
    <w:rsid w:val="00226C90"/>
    <w:rsid w:val="002270A4"/>
    <w:rsid w:val="0022713A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59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0E2D"/>
    <w:rsid w:val="00241654"/>
    <w:rsid w:val="002417B7"/>
    <w:rsid w:val="002417DD"/>
    <w:rsid w:val="002418B9"/>
    <w:rsid w:val="00241FA4"/>
    <w:rsid w:val="00242047"/>
    <w:rsid w:val="0024204D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4A7"/>
    <w:rsid w:val="0025172D"/>
    <w:rsid w:val="00251D9F"/>
    <w:rsid w:val="00251E29"/>
    <w:rsid w:val="00251F0F"/>
    <w:rsid w:val="002521A7"/>
    <w:rsid w:val="00252435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62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19C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50E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CC3"/>
    <w:rsid w:val="00266F52"/>
    <w:rsid w:val="00267010"/>
    <w:rsid w:val="00267081"/>
    <w:rsid w:val="00267D23"/>
    <w:rsid w:val="00267F92"/>
    <w:rsid w:val="002701F1"/>
    <w:rsid w:val="00270209"/>
    <w:rsid w:val="0027022A"/>
    <w:rsid w:val="0027023C"/>
    <w:rsid w:val="002707E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08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C48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955"/>
    <w:rsid w:val="00295A6B"/>
    <w:rsid w:val="00295D4A"/>
    <w:rsid w:val="00295EE3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C57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933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3FB9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738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37EF"/>
    <w:rsid w:val="002C42CE"/>
    <w:rsid w:val="002C43A0"/>
    <w:rsid w:val="002C43B0"/>
    <w:rsid w:val="002C43C2"/>
    <w:rsid w:val="002C4F0E"/>
    <w:rsid w:val="002C513A"/>
    <w:rsid w:val="002C5239"/>
    <w:rsid w:val="002C53C6"/>
    <w:rsid w:val="002C57CB"/>
    <w:rsid w:val="002C5986"/>
    <w:rsid w:val="002C5F26"/>
    <w:rsid w:val="002C61B2"/>
    <w:rsid w:val="002C66E9"/>
    <w:rsid w:val="002C6914"/>
    <w:rsid w:val="002C6B8D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CEE"/>
    <w:rsid w:val="002D3DA9"/>
    <w:rsid w:val="002D3E0B"/>
    <w:rsid w:val="002D490F"/>
    <w:rsid w:val="002D49FC"/>
    <w:rsid w:val="002D4AED"/>
    <w:rsid w:val="002D4BB3"/>
    <w:rsid w:val="002D4BC1"/>
    <w:rsid w:val="002D4C84"/>
    <w:rsid w:val="002D5163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7B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081"/>
    <w:rsid w:val="002F02D1"/>
    <w:rsid w:val="002F0788"/>
    <w:rsid w:val="002F0B4E"/>
    <w:rsid w:val="002F0FF1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1FA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3B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13"/>
    <w:rsid w:val="00300537"/>
    <w:rsid w:val="00300C3C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2ED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0B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E25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4E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9DE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57B"/>
    <w:rsid w:val="003346B6"/>
    <w:rsid w:val="003347A9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0D7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8C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85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1E5A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BC1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1AF5"/>
    <w:rsid w:val="00362063"/>
    <w:rsid w:val="00362566"/>
    <w:rsid w:val="003627DD"/>
    <w:rsid w:val="003629D5"/>
    <w:rsid w:val="00362B4C"/>
    <w:rsid w:val="0036346B"/>
    <w:rsid w:val="00363482"/>
    <w:rsid w:val="00363581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4F1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497"/>
    <w:rsid w:val="003677FB"/>
    <w:rsid w:val="00367813"/>
    <w:rsid w:val="0036782C"/>
    <w:rsid w:val="003679B7"/>
    <w:rsid w:val="00367A4B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1FD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11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A12"/>
    <w:rsid w:val="00377BF9"/>
    <w:rsid w:val="00377DBB"/>
    <w:rsid w:val="00380001"/>
    <w:rsid w:val="0038019D"/>
    <w:rsid w:val="00380275"/>
    <w:rsid w:val="003803BA"/>
    <w:rsid w:val="003803F5"/>
    <w:rsid w:val="00380468"/>
    <w:rsid w:val="00380596"/>
    <w:rsid w:val="003806AE"/>
    <w:rsid w:val="003808E7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83"/>
    <w:rsid w:val="003845AA"/>
    <w:rsid w:val="00384675"/>
    <w:rsid w:val="003849DA"/>
    <w:rsid w:val="00384D29"/>
    <w:rsid w:val="00384EF4"/>
    <w:rsid w:val="003853C7"/>
    <w:rsid w:val="003853E4"/>
    <w:rsid w:val="00385B42"/>
    <w:rsid w:val="00385B8E"/>
    <w:rsid w:val="00385C5A"/>
    <w:rsid w:val="00385DC8"/>
    <w:rsid w:val="00385E49"/>
    <w:rsid w:val="00385EFE"/>
    <w:rsid w:val="0038641E"/>
    <w:rsid w:val="003866E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CF6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35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1C0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1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5E3"/>
    <w:rsid w:val="003B1777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EC"/>
    <w:rsid w:val="003B7803"/>
    <w:rsid w:val="003B7823"/>
    <w:rsid w:val="003C0388"/>
    <w:rsid w:val="003C0415"/>
    <w:rsid w:val="003C04D0"/>
    <w:rsid w:val="003C0873"/>
    <w:rsid w:val="003C0874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C3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8CE"/>
    <w:rsid w:val="003C68FF"/>
    <w:rsid w:val="003C69C9"/>
    <w:rsid w:val="003C6A01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2B"/>
    <w:rsid w:val="003C7BDD"/>
    <w:rsid w:val="003C7BEF"/>
    <w:rsid w:val="003C7C97"/>
    <w:rsid w:val="003C7CE2"/>
    <w:rsid w:val="003C7DB9"/>
    <w:rsid w:val="003C7DC9"/>
    <w:rsid w:val="003D0148"/>
    <w:rsid w:val="003D02FC"/>
    <w:rsid w:val="003D03A0"/>
    <w:rsid w:val="003D0487"/>
    <w:rsid w:val="003D0610"/>
    <w:rsid w:val="003D08CB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E13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D8E"/>
    <w:rsid w:val="003D3EE0"/>
    <w:rsid w:val="003D4312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50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59E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14C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10C"/>
    <w:rsid w:val="00403237"/>
    <w:rsid w:val="0040337C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5E3"/>
    <w:rsid w:val="0042585C"/>
    <w:rsid w:val="004258DA"/>
    <w:rsid w:val="00425CB6"/>
    <w:rsid w:val="00425F16"/>
    <w:rsid w:val="00425F53"/>
    <w:rsid w:val="00425F9A"/>
    <w:rsid w:val="004263FE"/>
    <w:rsid w:val="004264C3"/>
    <w:rsid w:val="0042663C"/>
    <w:rsid w:val="00426B38"/>
    <w:rsid w:val="00426B9A"/>
    <w:rsid w:val="00426DAB"/>
    <w:rsid w:val="00426E5E"/>
    <w:rsid w:val="00426F8A"/>
    <w:rsid w:val="004270B4"/>
    <w:rsid w:val="00427A50"/>
    <w:rsid w:val="00427D67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653"/>
    <w:rsid w:val="004337F6"/>
    <w:rsid w:val="00433835"/>
    <w:rsid w:val="0043390F"/>
    <w:rsid w:val="00433BA6"/>
    <w:rsid w:val="00433C45"/>
    <w:rsid w:val="00433C90"/>
    <w:rsid w:val="00433CED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911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4FC0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111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E4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70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1E9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BD"/>
    <w:rsid w:val="004718F7"/>
    <w:rsid w:val="00471ED7"/>
    <w:rsid w:val="00471F36"/>
    <w:rsid w:val="00472003"/>
    <w:rsid w:val="004722A5"/>
    <w:rsid w:val="004723E9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7CB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D2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AFB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670"/>
    <w:rsid w:val="0049395A"/>
    <w:rsid w:val="004939B7"/>
    <w:rsid w:val="00493AE7"/>
    <w:rsid w:val="00493C0A"/>
    <w:rsid w:val="00493FED"/>
    <w:rsid w:val="00494370"/>
    <w:rsid w:val="004946F6"/>
    <w:rsid w:val="00494984"/>
    <w:rsid w:val="004949C1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3A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58D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3FCA"/>
    <w:rsid w:val="004B41BB"/>
    <w:rsid w:val="004B4329"/>
    <w:rsid w:val="004B4561"/>
    <w:rsid w:val="004B46AC"/>
    <w:rsid w:val="004B4B7E"/>
    <w:rsid w:val="004B548D"/>
    <w:rsid w:val="004B54B7"/>
    <w:rsid w:val="004B5532"/>
    <w:rsid w:val="004B57C2"/>
    <w:rsid w:val="004B580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1A4"/>
    <w:rsid w:val="004C44BD"/>
    <w:rsid w:val="004C47F7"/>
    <w:rsid w:val="004C4949"/>
    <w:rsid w:val="004C4AAE"/>
    <w:rsid w:val="004C4C64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3EF3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891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3C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3EF"/>
    <w:rsid w:val="004E44FE"/>
    <w:rsid w:val="004E4662"/>
    <w:rsid w:val="004E486F"/>
    <w:rsid w:val="004E4A40"/>
    <w:rsid w:val="004E4D22"/>
    <w:rsid w:val="004E4D73"/>
    <w:rsid w:val="004E502B"/>
    <w:rsid w:val="004E5145"/>
    <w:rsid w:val="004E5274"/>
    <w:rsid w:val="004E529C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2B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0BE"/>
    <w:rsid w:val="004F31D7"/>
    <w:rsid w:val="004F3211"/>
    <w:rsid w:val="004F3248"/>
    <w:rsid w:val="004F33EE"/>
    <w:rsid w:val="004F34DD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24D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51F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64E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573"/>
    <w:rsid w:val="005147EA"/>
    <w:rsid w:val="0051490B"/>
    <w:rsid w:val="00514C49"/>
    <w:rsid w:val="00514D25"/>
    <w:rsid w:val="0051501A"/>
    <w:rsid w:val="005150C0"/>
    <w:rsid w:val="0051523B"/>
    <w:rsid w:val="0051523D"/>
    <w:rsid w:val="0051527D"/>
    <w:rsid w:val="0051541D"/>
    <w:rsid w:val="00515536"/>
    <w:rsid w:val="00515631"/>
    <w:rsid w:val="005156B5"/>
    <w:rsid w:val="005157FE"/>
    <w:rsid w:val="00515A77"/>
    <w:rsid w:val="00515E02"/>
    <w:rsid w:val="00515FB8"/>
    <w:rsid w:val="005163E7"/>
    <w:rsid w:val="0051657E"/>
    <w:rsid w:val="00516648"/>
    <w:rsid w:val="005167AE"/>
    <w:rsid w:val="005167C0"/>
    <w:rsid w:val="00516A5C"/>
    <w:rsid w:val="00516AE0"/>
    <w:rsid w:val="00516BD8"/>
    <w:rsid w:val="00516D7E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1E3A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3FE0"/>
    <w:rsid w:val="005240BB"/>
    <w:rsid w:val="005245DB"/>
    <w:rsid w:val="00524688"/>
    <w:rsid w:val="00524778"/>
    <w:rsid w:val="00524893"/>
    <w:rsid w:val="005249F1"/>
    <w:rsid w:val="00524B87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232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0D9"/>
    <w:rsid w:val="005351C1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C43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08D"/>
    <w:rsid w:val="00541148"/>
    <w:rsid w:val="0054141D"/>
    <w:rsid w:val="00541445"/>
    <w:rsid w:val="00541525"/>
    <w:rsid w:val="0054162C"/>
    <w:rsid w:val="00541782"/>
    <w:rsid w:val="0054183F"/>
    <w:rsid w:val="00541888"/>
    <w:rsid w:val="0054199E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6E6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9E8"/>
    <w:rsid w:val="00563A09"/>
    <w:rsid w:val="00563A65"/>
    <w:rsid w:val="00563B97"/>
    <w:rsid w:val="00563DC8"/>
    <w:rsid w:val="0056407E"/>
    <w:rsid w:val="00564173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A82"/>
    <w:rsid w:val="00565B90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9C9"/>
    <w:rsid w:val="00576A62"/>
    <w:rsid w:val="00576B17"/>
    <w:rsid w:val="00576B69"/>
    <w:rsid w:val="005770C3"/>
    <w:rsid w:val="0057716E"/>
    <w:rsid w:val="00577402"/>
    <w:rsid w:val="00577413"/>
    <w:rsid w:val="005777BF"/>
    <w:rsid w:val="005778F3"/>
    <w:rsid w:val="00577C7A"/>
    <w:rsid w:val="00577D6A"/>
    <w:rsid w:val="00577DAE"/>
    <w:rsid w:val="00577F35"/>
    <w:rsid w:val="0058013C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8E9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CD4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EC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36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29D"/>
    <w:rsid w:val="005A29C4"/>
    <w:rsid w:val="005A2A01"/>
    <w:rsid w:val="005A2DEA"/>
    <w:rsid w:val="005A2EA7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124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509"/>
    <w:rsid w:val="005B1C3C"/>
    <w:rsid w:val="005B1C8A"/>
    <w:rsid w:val="005B2133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B5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0EA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3FF"/>
    <w:rsid w:val="005C456F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06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AB7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7F"/>
    <w:rsid w:val="005D1A36"/>
    <w:rsid w:val="005D1A4B"/>
    <w:rsid w:val="005D1F2F"/>
    <w:rsid w:val="005D1FAB"/>
    <w:rsid w:val="005D228A"/>
    <w:rsid w:val="005D24C7"/>
    <w:rsid w:val="005D258C"/>
    <w:rsid w:val="005D2819"/>
    <w:rsid w:val="005D2982"/>
    <w:rsid w:val="005D2B5E"/>
    <w:rsid w:val="005D2F27"/>
    <w:rsid w:val="005D3071"/>
    <w:rsid w:val="005D31C8"/>
    <w:rsid w:val="005D321F"/>
    <w:rsid w:val="005D3578"/>
    <w:rsid w:val="005D3A0C"/>
    <w:rsid w:val="005D3AE0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34"/>
    <w:rsid w:val="005D5679"/>
    <w:rsid w:val="005D56B5"/>
    <w:rsid w:val="005D5D3B"/>
    <w:rsid w:val="005D5E48"/>
    <w:rsid w:val="005D5E4B"/>
    <w:rsid w:val="005D5E5F"/>
    <w:rsid w:val="005D6263"/>
    <w:rsid w:val="005D665C"/>
    <w:rsid w:val="005D67EF"/>
    <w:rsid w:val="005D6A70"/>
    <w:rsid w:val="005D71C0"/>
    <w:rsid w:val="005D71EA"/>
    <w:rsid w:val="005D73BA"/>
    <w:rsid w:val="005D755B"/>
    <w:rsid w:val="005D7786"/>
    <w:rsid w:val="005D77F5"/>
    <w:rsid w:val="005D7976"/>
    <w:rsid w:val="005D7A93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3F1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7B1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A87"/>
    <w:rsid w:val="005E6C51"/>
    <w:rsid w:val="005E6FD5"/>
    <w:rsid w:val="005E74B4"/>
    <w:rsid w:val="005E74F9"/>
    <w:rsid w:val="005E7634"/>
    <w:rsid w:val="005E764F"/>
    <w:rsid w:val="005E7748"/>
    <w:rsid w:val="005E7870"/>
    <w:rsid w:val="005E7989"/>
    <w:rsid w:val="005E7B75"/>
    <w:rsid w:val="005E7B81"/>
    <w:rsid w:val="005E7E63"/>
    <w:rsid w:val="005F008B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16C"/>
    <w:rsid w:val="005F3489"/>
    <w:rsid w:val="005F358E"/>
    <w:rsid w:val="005F35DF"/>
    <w:rsid w:val="005F3784"/>
    <w:rsid w:val="005F37AE"/>
    <w:rsid w:val="005F38E1"/>
    <w:rsid w:val="005F3C34"/>
    <w:rsid w:val="005F3D49"/>
    <w:rsid w:val="005F4356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553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32A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C35"/>
    <w:rsid w:val="00610D3A"/>
    <w:rsid w:val="00610F17"/>
    <w:rsid w:val="00611038"/>
    <w:rsid w:val="00611264"/>
    <w:rsid w:val="00611798"/>
    <w:rsid w:val="006118CC"/>
    <w:rsid w:val="00611992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98E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C8E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97D"/>
    <w:rsid w:val="00615BF1"/>
    <w:rsid w:val="00615EF4"/>
    <w:rsid w:val="00615FAE"/>
    <w:rsid w:val="006160E6"/>
    <w:rsid w:val="00616118"/>
    <w:rsid w:val="00616257"/>
    <w:rsid w:val="00616660"/>
    <w:rsid w:val="006168FF"/>
    <w:rsid w:val="00616907"/>
    <w:rsid w:val="0061690D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56"/>
    <w:rsid w:val="0061789B"/>
    <w:rsid w:val="00617CA9"/>
    <w:rsid w:val="0062005B"/>
    <w:rsid w:val="00620113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3D3"/>
    <w:rsid w:val="0063040F"/>
    <w:rsid w:val="00630484"/>
    <w:rsid w:val="006305B8"/>
    <w:rsid w:val="006305F2"/>
    <w:rsid w:val="0063086C"/>
    <w:rsid w:val="00630929"/>
    <w:rsid w:val="00630A3A"/>
    <w:rsid w:val="00630D21"/>
    <w:rsid w:val="00630EAF"/>
    <w:rsid w:val="006315F7"/>
    <w:rsid w:val="00631B08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728"/>
    <w:rsid w:val="00633889"/>
    <w:rsid w:val="00633B6F"/>
    <w:rsid w:val="00633D2A"/>
    <w:rsid w:val="00633E17"/>
    <w:rsid w:val="00633F3E"/>
    <w:rsid w:val="00633FC9"/>
    <w:rsid w:val="00633FEE"/>
    <w:rsid w:val="00633FF3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9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1CD1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36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65F"/>
    <w:rsid w:val="0065181B"/>
    <w:rsid w:val="006518DC"/>
    <w:rsid w:val="00651B87"/>
    <w:rsid w:val="00651F24"/>
    <w:rsid w:val="006526F9"/>
    <w:rsid w:val="00652B7F"/>
    <w:rsid w:val="00652C40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AC3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67D28"/>
    <w:rsid w:val="00670135"/>
    <w:rsid w:val="006701EA"/>
    <w:rsid w:val="00670430"/>
    <w:rsid w:val="006706AB"/>
    <w:rsid w:val="006706CC"/>
    <w:rsid w:val="006707BA"/>
    <w:rsid w:val="00670C61"/>
    <w:rsid w:val="00670C68"/>
    <w:rsid w:val="00670C89"/>
    <w:rsid w:val="00670DA3"/>
    <w:rsid w:val="0067120A"/>
    <w:rsid w:val="00671333"/>
    <w:rsid w:val="00671409"/>
    <w:rsid w:val="0067162C"/>
    <w:rsid w:val="00671A80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88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9C4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A4D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6FF5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1ED"/>
    <w:rsid w:val="006A03F0"/>
    <w:rsid w:val="006A0472"/>
    <w:rsid w:val="006A07D7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EC6"/>
    <w:rsid w:val="006A52F9"/>
    <w:rsid w:val="006A5367"/>
    <w:rsid w:val="006A56CA"/>
    <w:rsid w:val="006A579E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C86"/>
    <w:rsid w:val="006B32C1"/>
    <w:rsid w:val="006B33D6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AEA"/>
    <w:rsid w:val="006C0D2E"/>
    <w:rsid w:val="006C0DC6"/>
    <w:rsid w:val="006C0F8D"/>
    <w:rsid w:val="006C0FD4"/>
    <w:rsid w:val="006C137E"/>
    <w:rsid w:val="006C1646"/>
    <w:rsid w:val="006C171C"/>
    <w:rsid w:val="006C173B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53B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889"/>
    <w:rsid w:val="006C6910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CC7"/>
    <w:rsid w:val="006D2D4C"/>
    <w:rsid w:val="006D2D5E"/>
    <w:rsid w:val="006D2EBE"/>
    <w:rsid w:val="006D2F53"/>
    <w:rsid w:val="006D2FF8"/>
    <w:rsid w:val="006D30CB"/>
    <w:rsid w:val="006D3345"/>
    <w:rsid w:val="006D357F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43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1D0"/>
    <w:rsid w:val="006D630F"/>
    <w:rsid w:val="006D63FD"/>
    <w:rsid w:val="006D6632"/>
    <w:rsid w:val="006D67D3"/>
    <w:rsid w:val="006D6849"/>
    <w:rsid w:val="006D6C5B"/>
    <w:rsid w:val="006D6E53"/>
    <w:rsid w:val="006D6E75"/>
    <w:rsid w:val="006D6F6D"/>
    <w:rsid w:val="006D7102"/>
    <w:rsid w:val="006D7193"/>
    <w:rsid w:val="006D75AF"/>
    <w:rsid w:val="006D75FC"/>
    <w:rsid w:val="006D7B71"/>
    <w:rsid w:val="006E0183"/>
    <w:rsid w:val="006E041A"/>
    <w:rsid w:val="006E0712"/>
    <w:rsid w:val="006E090D"/>
    <w:rsid w:val="006E0BBC"/>
    <w:rsid w:val="006E0C3B"/>
    <w:rsid w:val="006E0DE2"/>
    <w:rsid w:val="006E0EC4"/>
    <w:rsid w:val="006E0FF1"/>
    <w:rsid w:val="006E10E5"/>
    <w:rsid w:val="006E118C"/>
    <w:rsid w:val="006E13C1"/>
    <w:rsid w:val="006E1527"/>
    <w:rsid w:val="006E1565"/>
    <w:rsid w:val="006E1576"/>
    <w:rsid w:val="006E1BA4"/>
    <w:rsid w:val="006E1BB9"/>
    <w:rsid w:val="006E20CC"/>
    <w:rsid w:val="006E223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5F4F"/>
    <w:rsid w:val="006E6033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956"/>
    <w:rsid w:val="006E7C5D"/>
    <w:rsid w:val="006E7CF5"/>
    <w:rsid w:val="006E7E77"/>
    <w:rsid w:val="006F00B4"/>
    <w:rsid w:val="006F0FCB"/>
    <w:rsid w:val="006F11C4"/>
    <w:rsid w:val="006F13E4"/>
    <w:rsid w:val="006F13E7"/>
    <w:rsid w:val="006F140E"/>
    <w:rsid w:val="006F14A6"/>
    <w:rsid w:val="006F14DD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2CD"/>
    <w:rsid w:val="006F231E"/>
    <w:rsid w:val="006F2462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928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5AA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BD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0E9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24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5D"/>
    <w:rsid w:val="00706ECD"/>
    <w:rsid w:val="00706FC3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3E5"/>
    <w:rsid w:val="007104EB"/>
    <w:rsid w:val="00710608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076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875"/>
    <w:rsid w:val="0071595C"/>
    <w:rsid w:val="00715D2B"/>
    <w:rsid w:val="007160AA"/>
    <w:rsid w:val="00716453"/>
    <w:rsid w:val="00716A94"/>
    <w:rsid w:val="00716BA3"/>
    <w:rsid w:val="00716DAB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00C"/>
    <w:rsid w:val="007211BC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777"/>
    <w:rsid w:val="0073582B"/>
    <w:rsid w:val="00735AD3"/>
    <w:rsid w:val="00735D89"/>
    <w:rsid w:val="00735DF0"/>
    <w:rsid w:val="0073646B"/>
    <w:rsid w:val="007368F6"/>
    <w:rsid w:val="00736AD4"/>
    <w:rsid w:val="00736ADB"/>
    <w:rsid w:val="00736B8A"/>
    <w:rsid w:val="00736D73"/>
    <w:rsid w:val="00736DCA"/>
    <w:rsid w:val="00737016"/>
    <w:rsid w:val="007378DA"/>
    <w:rsid w:val="0073798E"/>
    <w:rsid w:val="00737AF9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041"/>
    <w:rsid w:val="0074126D"/>
    <w:rsid w:val="00741325"/>
    <w:rsid w:val="0074141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65E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5DB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265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2AA"/>
    <w:rsid w:val="00752339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2CB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A68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2D"/>
    <w:rsid w:val="00761E7F"/>
    <w:rsid w:val="00761F15"/>
    <w:rsid w:val="00762050"/>
    <w:rsid w:val="00762310"/>
    <w:rsid w:val="0076233E"/>
    <w:rsid w:val="00762652"/>
    <w:rsid w:val="007629A5"/>
    <w:rsid w:val="00762CEB"/>
    <w:rsid w:val="00762D04"/>
    <w:rsid w:val="00762DBE"/>
    <w:rsid w:val="00762E2B"/>
    <w:rsid w:val="00762E2E"/>
    <w:rsid w:val="00762E9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B4A"/>
    <w:rsid w:val="00767E83"/>
    <w:rsid w:val="00770000"/>
    <w:rsid w:val="007700A6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2F2C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50"/>
    <w:rsid w:val="00774C60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769"/>
    <w:rsid w:val="00791AB8"/>
    <w:rsid w:val="00791BE2"/>
    <w:rsid w:val="00791C49"/>
    <w:rsid w:val="00791F63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868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C2B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A7C8D"/>
    <w:rsid w:val="007A7C95"/>
    <w:rsid w:val="007B01AB"/>
    <w:rsid w:val="007B0295"/>
    <w:rsid w:val="007B085D"/>
    <w:rsid w:val="007B08E9"/>
    <w:rsid w:val="007B0DA1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BEE"/>
    <w:rsid w:val="007C4C78"/>
    <w:rsid w:val="007C54E6"/>
    <w:rsid w:val="007C5694"/>
    <w:rsid w:val="007C5AA9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63F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5E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28B"/>
    <w:rsid w:val="007E040D"/>
    <w:rsid w:val="007E0643"/>
    <w:rsid w:val="007E0B33"/>
    <w:rsid w:val="007E0CCE"/>
    <w:rsid w:val="007E0EBA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50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22C"/>
    <w:rsid w:val="007E645F"/>
    <w:rsid w:val="007E64B3"/>
    <w:rsid w:val="007E66EA"/>
    <w:rsid w:val="007E68A1"/>
    <w:rsid w:val="007E68CF"/>
    <w:rsid w:val="007E6987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55E"/>
    <w:rsid w:val="007F071C"/>
    <w:rsid w:val="007F0730"/>
    <w:rsid w:val="007F08CA"/>
    <w:rsid w:val="007F0A8E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A5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283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4D1"/>
    <w:rsid w:val="0080650B"/>
    <w:rsid w:val="00806570"/>
    <w:rsid w:val="00806A81"/>
    <w:rsid w:val="00806BE0"/>
    <w:rsid w:val="00806D7E"/>
    <w:rsid w:val="00806EB2"/>
    <w:rsid w:val="00807080"/>
    <w:rsid w:val="0080717D"/>
    <w:rsid w:val="00807384"/>
    <w:rsid w:val="008073B0"/>
    <w:rsid w:val="00807521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4AF"/>
    <w:rsid w:val="008116CC"/>
    <w:rsid w:val="00811723"/>
    <w:rsid w:val="00811B82"/>
    <w:rsid w:val="0081241A"/>
    <w:rsid w:val="008124E2"/>
    <w:rsid w:val="008128FB"/>
    <w:rsid w:val="008129C5"/>
    <w:rsid w:val="00812D0D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C8B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7D"/>
    <w:rsid w:val="008205DF"/>
    <w:rsid w:val="008206A5"/>
    <w:rsid w:val="008208A4"/>
    <w:rsid w:val="00820908"/>
    <w:rsid w:val="00820982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5123"/>
    <w:rsid w:val="00825240"/>
    <w:rsid w:val="00825367"/>
    <w:rsid w:val="00825575"/>
    <w:rsid w:val="008257F9"/>
    <w:rsid w:val="00825B30"/>
    <w:rsid w:val="00825B7E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861"/>
    <w:rsid w:val="008429AA"/>
    <w:rsid w:val="00842A91"/>
    <w:rsid w:val="00842A9C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3A6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AEB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1E42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BED"/>
    <w:rsid w:val="00887D57"/>
    <w:rsid w:val="00890283"/>
    <w:rsid w:val="00890A1E"/>
    <w:rsid w:val="00890A34"/>
    <w:rsid w:val="00890A56"/>
    <w:rsid w:val="00890B7E"/>
    <w:rsid w:val="00890DBD"/>
    <w:rsid w:val="00890E81"/>
    <w:rsid w:val="00891111"/>
    <w:rsid w:val="00891794"/>
    <w:rsid w:val="008917B9"/>
    <w:rsid w:val="00891930"/>
    <w:rsid w:val="008919D9"/>
    <w:rsid w:val="00891F25"/>
    <w:rsid w:val="00892384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20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0FD1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AB0"/>
    <w:rsid w:val="008C0BE0"/>
    <w:rsid w:val="008C0DDF"/>
    <w:rsid w:val="008C0E42"/>
    <w:rsid w:val="008C0FD5"/>
    <w:rsid w:val="008C1011"/>
    <w:rsid w:val="008C1528"/>
    <w:rsid w:val="008C1A0F"/>
    <w:rsid w:val="008C1C2F"/>
    <w:rsid w:val="008C1ED1"/>
    <w:rsid w:val="008C2250"/>
    <w:rsid w:val="008C2663"/>
    <w:rsid w:val="008C2811"/>
    <w:rsid w:val="008C2938"/>
    <w:rsid w:val="008C29B3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A9"/>
    <w:rsid w:val="008C45F1"/>
    <w:rsid w:val="008C4679"/>
    <w:rsid w:val="008C495C"/>
    <w:rsid w:val="008C4A0E"/>
    <w:rsid w:val="008C5412"/>
    <w:rsid w:val="008C55E3"/>
    <w:rsid w:val="008C57F8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0E73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4DCD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770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D67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6CFA"/>
    <w:rsid w:val="00907070"/>
    <w:rsid w:val="009070A2"/>
    <w:rsid w:val="009073DD"/>
    <w:rsid w:val="00907422"/>
    <w:rsid w:val="00907804"/>
    <w:rsid w:val="00907826"/>
    <w:rsid w:val="00907EC8"/>
    <w:rsid w:val="00907F02"/>
    <w:rsid w:val="00910065"/>
    <w:rsid w:val="00910137"/>
    <w:rsid w:val="009109E1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4A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5E1"/>
    <w:rsid w:val="00923646"/>
    <w:rsid w:val="00923673"/>
    <w:rsid w:val="00923705"/>
    <w:rsid w:val="0092387C"/>
    <w:rsid w:val="00923A91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82"/>
    <w:rsid w:val="00931A9C"/>
    <w:rsid w:val="00931B8E"/>
    <w:rsid w:val="009323C6"/>
    <w:rsid w:val="0093265D"/>
    <w:rsid w:val="009327F2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CEA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2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04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2BF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1B9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9EE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6C13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EA0"/>
    <w:rsid w:val="00971F39"/>
    <w:rsid w:val="009720A9"/>
    <w:rsid w:val="009720CF"/>
    <w:rsid w:val="009721BA"/>
    <w:rsid w:val="009721E4"/>
    <w:rsid w:val="009727D6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7CA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9A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4FB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9C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7EE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B98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18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9CF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311"/>
    <w:rsid w:val="009B14C6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3F2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7D2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1E6A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B2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C96"/>
    <w:rsid w:val="009D7E7A"/>
    <w:rsid w:val="009D7F25"/>
    <w:rsid w:val="009D7F30"/>
    <w:rsid w:val="009E0019"/>
    <w:rsid w:val="009E036D"/>
    <w:rsid w:val="009E068F"/>
    <w:rsid w:val="009E06E5"/>
    <w:rsid w:val="009E07FA"/>
    <w:rsid w:val="009E0991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1F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17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719"/>
    <w:rsid w:val="00A0490E"/>
    <w:rsid w:val="00A04930"/>
    <w:rsid w:val="00A04992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786"/>
    <w:rsid w:val="00A07B45"/>
    <w:rsid w:val="00A07B97"/>
    <w:rsid w:val="00A100BF"/>
    <w:rsid w:val="00A10530"/>
    <w:rsid w:val="00A105C3"/>
    <w:rsid w:val="00A10720"/>
    <w:rsid w:val="00A10995"/>
    <w:rsid w:val="00A109A4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E55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87A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559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B1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25C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6CD"/>
    <w:rsid w:val="00A36884"/>
    <w:rsid w:val="00A368EB"/>
    <w:rsid w:val="00A36B34"/>
    <w:rsid w:val="00A36C13"/>
    <w:rsid w:val="00A3735A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A0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252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B8B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17F"/>
    <w:rsid w:val="00A652FB"/>
    <w:rsid w:val="00A6532F"/>
    <w:rsid w:val="00A653BE"/>
    <w:rsid w:val="00A65486"/>
    <w:rsid w:val="00A65568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0F61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4D80"/>
    <w:rsid w:val="00A7526C"/>
    <w:rsid w:val="00A75957"/>
    <w:rsid w:val="00A75987"/>
    <w:rsid w:val="00A75ADC"/>
    <w:rsid w:val="00A75B1F"/>
    <w:rsid w:val="00A75B98"/>
    <w:rsid w:val="00A75C2A"/>
    <w:rsid w:val="00A75D20"/>
    <w:rsid w:val="00A75DA3"/>
    <w:rsid w:val="00A76018"/>
    <w:rsid w:val="00A7626C"/>
    <w:rsid w:val="00A763AA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3D6E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1F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5DD"/>
    <w:rsid w:val="00AA6746"/>
    <w:rsid w:val="00AA682E"/>
    <w:rsid w:val="00AA6906"/>
    <w:rsid w:val="00AA6A09"/>
    <w:rsid w:val="00AA6AE1"/>
    <w:rsid w:val="00AA6DA4"/>
    <w:rsid w:val="00AA6DC1"/>
    <w:rsid w:val="00AA6F9E"/>
    <w:rsid w:val="00AA71B2"/>
    <w:rsid w:val="00AA72B1"/>
    <w:rsid w:val="00AA73E6"/>
    <w:rsid w:val="00AA78C5"/>
    <w:rsid w:val="00AA799E"/>
    <w:rsid w:val="00AA7A1B"/>
    <w:rsid w:val="00AA7D77"/>
    <w:rsid w:val="00AA7FA1"/>
    <w:rsid w:val="00AB00D7"/>
    <w:rsid w:val="00AB041D"/>
    <w:rsid w:val="00AB0788"/>
    <w:rsid w:val="00AB07A1"/>
    <w:rsid w:val="00AB0821"/>
    <w:rsid w:val="00AB0836"/>
    <w:rsid w:val="00AB0A80"/>
    <w:rsid w:val="00AB0B61"/>
    <w:rsid w:val="00AB0CA7"/>
    <w:rsid w:val="00AB0D8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49A1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D91"/>
    <w:rsid w:val="00AB6E29"/>
    <w:rsid w:val="00AB6F9B"/>
    <w:rsid w:val="00AB7163"/>
    <w:rsid w:val="00AB72AC"/>
    <w:rsid w:val="00AB750A"/>
    <w:rsid w:val="00AC01E2"/>
    <w:rsid w:val="00AC06AB"/>
    <w:rsid w:val="00AC0733"/>
    <w:rsid w:val="00AC09DE"/>
    <w:rsid w:val="00AC0A7E"/>
    <w:rsid w:val="00AC1218"/>
    <w:rsid w:val="00AC122C"/>
    <w:rsid w:val="00AC13FB"/>
    <w:rsid w:val="00AC1450"/>
    <w:rsid w:val="00AC19CA"/>
    <w:rsid w:val="00AC1ABF"/>
    <w:rsid w:val="00AC1E3C"/>
    <w:rsid w:val="00AC1EF4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A25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58C"/>
    <w:rsid w:val="00AE7942"/>
    <w:rsid w:val="00AE7944"/>
    <w:rsid w:val="00AE7A54"/>
    <w:rsid w:val="00AE7AC7"/>
    <w:rsid w:val="00AE7EF6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BC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57C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5F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184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E94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57"/>
    <w:rsid w:val="00B14AD4"/>
    <w:rsid w:val="00B14DB2"/>
    <w:rsid w:val="00B14E4C"/>
    <w:rsid w:val="00B14E8F"/>
    <w:rsid w:val="00B150A2"/>
    <w:rsid w:val="00B15695"/>
    <w:rsid w:val="00B156E1"/>
    <w:rsid w:val="00B16001"/>
    <w:rsid w:val="00B16027"/>
    <w:rsid w:val="00B1659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BEE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B77"/>
    <w:rsid w:val="00B27DA2"/>
    <w:rsid w:val="00B302AF"/>
    <w:rsid w:val="00B302C6"/>
    <w:rsid w:val="00B307E4"/>
    <w:rsid w:val="00B30B10"/>
    <w:rsid w:val="00B30D14"/>
    <w:rsid w:val="00B30D3E"/>
    <w:rsid w:val="00B31A79"/>
    <w:rsid w:val="00B31C50"/>
    <w:rsid w:val="00B31DF4"/>
    <w:rsid w:val="00B322BE"/>
    <w:rsid w:val="00B32409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4E49"/>
    <w:rsid w:val="00B452F9"/>
    <w:rsid w:val="00B4539D"/>
    <w:rsid w:val="00B45944"/>
    <w:rsid w:val="00B45AED"/>
    <w:rsid w:val="00B45D82"/>
    <w:rsid w:val="00B45DC0"/>
    <w:rsid w:val="00B4620E"/>
    <w:rsid w:val="00B465EE"/>
    <w:rsid w:val="00B46C9F"/>
    <w:rsid w:val="00B47437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13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01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1AF"/>
    <w:rsid w:val="00B603D4"/>
    <w:rsid w:val="00B606F0"/>
    <w:rsid w:val="00B60934"/>
    <w:rsid w:val="00B60A08"/>
    <w:rsid w:val="00B60A57"/>
    <w:rsid w:val="00B60ADE"/>
    <w:rsid w:val="00B60C69"/>
    <w:rsid w:val="00B60D0F"/>
    <w:rsid w:val="00B60E47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939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4FF5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35E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5C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17"/>
    <w:rsid w:val="00B73E2F"/>
    <w:rsid w:val="00B73F8F"/>
    <w:rsid w:val="00B7400A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251"/>
    <w:rsid w:val="00B82531"/>
    <w:rsid w:val="00B82902"/>
    <w:rsid w:val="00B82AAD"/>
    <w:rsid w:val="00B82C2F"/>
    <w:rsid w:val="00B82C48"/>
    <w:rsid w:val="00B82E7E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7D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D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EE6"/>
    <w:rsid w:val="00BA303B"/>
    <w:rsid w:val="00BA30D2"/>
    <w:rsid w:val="00BA32C6"/>
    <w:rsid w:val="00BA3770"/>
    <w:rsid w:val="00BA38DC"/>
    <w:rsid w:val="00BA3A19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A7F6C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2ECC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476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20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63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3D3"/>
    <w:rsid w:val="00BD7428"/>
    <w:rsid w:val="00BD750C"/>
    <w:rsid w:val="00BD7950"/>
    <w:rsid w:val="00BD7AAA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3F8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06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8E4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B7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7E6"/>
    <w:rsid w:val="00BF7921"/>
    <w:rsid w:val="00BF7B0B"/>
    <w:rsid w:val="00BF7EE2"/>
    <w:rsid w:val="00BF7F10"/>
    <w:rsid w:val="00C00099"/>
    <w:rsid w:val="00C0012C"/>
    <w:rsid w:val="00C00132"/>
    <w:rsid w:val="00C0015A"/>
    <w:rsid w:val="00C001D8"/>
    <w:rsid w:val="00C00400"/>
    <w:rsid w:val="00C0063B"/>
    <w:rsid w:val="00C00874"/>
    <w:rsid w:val="00C00952"/>
    <w:rsid w:val="00C00E90"/>
    <w:rsid w:val="00C0104F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1CE"/>
    <w:rsid w:val="00C032F4"/>
    <w:rsid w:val="00C034D9"/>
    <w:rsid w:val="00C03A8C"/>
    <w:rsid w:val="00C03DB5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2E06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22A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20"/>
    <w:rsid w:val="00C20DC5"/>
    <w:rsid w:val="00C20DFE"/>
    <w:rsid w:val="00C21041"/>
    <w:rsid w:val="00C215D7"/>
    <w:rsid w:val="00C218DD"/>
    <w:rsid w:val="00C218FC"/>
    <w:rsid w:val="00C2191E"/>
    <w:rsid w:val="00C2193C"/>
    <w:rsid w:val="00C22164"/>
    <w:rsid w:val="00C22638"/>
    <w:rsid w:val="00C228B3"/>
    <w:rsid w:val="00C2294A"/>
    <w:rsid w:val="00C229F8"/>
    <w:rsid w:val="00C22AB9"/>
    <w:rsid w:val="00C22BE3"/>
    <w:rsid w:val="00C22C5C"/>
    <w:rsid w:val="00C22EBB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84A"/>
    <w:rsid w:val="00C30973"/>
    <w:rsid w:val="00C30985"/>
    <w:rsid w:val="00C30BFE"/>
    <w:rsid w:val="00C31254"/>
    <w:rsid w:val="00C3141D"/>
    <w:rsid w:val="00C3145B"/>
    <w:rsid w:val="00C315B8"/>
    <w:rsid w:val="00C31603"/>
    <w:rsid w:val="00C31906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6BA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6F49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9C6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055"/>
    <w:rsid w:val="00C455A1"/>
    <w:rsid w:val="00C458E4"/>
    <w:rsid w:val="00C45B77"/>
    <w:rsid w:val="00C460E5"/>
    <w:rsid w:val="00C4623C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0B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27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0E7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029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3B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B7A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B7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E82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C30"/>
    <w:rsid w:val="00C93F4C"/>
    <w:rsid w:val="00C941F5"/>
    <w:rsid w:val="00C94225"/>
    <w:rsid w:val="00C944A8"/>
    <w:rsid w:val="00C944B5"/>
    <w:rsid w:val="00C9456C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442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7097"/>
    <w:rsid w:val="00CA720E"/>
    <w:rsid w:val="00CA744F"/>
    <w:rsid w:val="00CA786B"/>
    <w:rsid w:val="00CA7992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D7B"/>
    <w:rsid w:val="00CB2E3D"/>
    <w:rsid w:val="00CB3055"/>
    <w:rsid w:val="00CB34CF"/>
    <w:rsid w:val="00CB359B"/>
    <w:rsid w:val="00CB361A"/>
    <w:rsid w:val="00CB3934"/>
    <w:rsid w:val="00CB3A26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52A"/>
    <w:rsid w:val="00CB569A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698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8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9B5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07F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190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7C"/>
    <w:rsid w:val="00CD5CFC"/>
    <w:rsid w:val="00CD6533"/>
    <w:rsid w:val="00CD667C"/>
    <w:rsid w:val="00CD66BF"/>
    <w:rsid w:val="00CD671C"/>
    <w:rsid w:val="00CD6899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0CC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9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4C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B17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5AE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63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5B2A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8DB"/>
    <w:rsid w:val="00D0394D"/>
    <w:rsid w:val="00D039C3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C6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4D9C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B6C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43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5A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4E65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722"/>
    <w:rsid w:val="00D37B10"/>
    <w:rsid w:val="00D37F1A"/>
    <w:rsid w:val="00D40004"/>
    <w:rsid w:val="00D40233"/>
    <w:rsid w:val="00D40484"/>
    <w:rsid w:val="00D405B9"/>
    <w:rsid w:val="00D40652"/>
    <w:rsid w:val="00D40AC0"/>
    <w:rsid w:val="00D40FE7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8A7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1B6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DF3"/>
    <w:rsid w:val="00D53DF7"/>
    <w:rsid w:val="00D53E91"/>
    <w:rsid w:val="00D53FED"/>
    <w:rsid w:val="00D5417C"/>
    <w:rsid w:val="00D541D7"/>
    <w:rsid w:val="00D54285"/>
    <w:rsid w:val="00D543FD"/>
    <w:rsid w:val="00D54504"/>
    <w:rsid w:val="00D54598"/>
    <w:rsid w:val="00D546DF"/>
    <w:rsid w:val="00D5488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5F0"/>
    <w:rsid w:val="00D60AEC"/>
    <w:rsid w:val="00D60C26"/>
    <w:rsid w:val="00D60F51"/>
    <w:rsid w:val="00D61026"/>
    <w:rsid w:val="00D611AA"/>
    <w:rsid w:val="00D614E8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BB2"/>
    <w:rsid w:val="00D63F61"/>
    <w:rsid w:val="00D63FD2"/>
    <w:rsid w:val="00D6405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1C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8BF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D81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52E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377"/>
    <w:rsid w:val="00D8756F"/>
    <w:rsid w:val="00D876B0"/>
    <w:rsid w:val="00D87C10"/>
    <w:rsid w:val="00D87C6F"/>
    <w:rsid w:val="00D87D2D"/>
    <w:rsid w:val="00D87FA3"/>
    <w:rsid w:val="00D9010B"/>
    <w:rsid w:val="00D901AB"/>
    <w:rsid w:val="00D903C9"/>
    <w:rsid w:val="00D90439"/>
    <w:rsid w:val="00D904DE"/>
    <w:rsid w:val="00D90688"/>
    <w:rsid w:val="00D906C5"/>
    <w:rsid w:val="00D90800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5FB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96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45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32"/>
    <w:rsid w:val="00DA0AF9"/>
    <w:rsid w:val="00DA0B13"/>
    <w:rsid w:val="00DA0D7E"/>
    <w:rsid w:val="00DA113D"/>
    <w:rsid w:val="00DA14C5"/>
    <w:rsid w:val="00DA172A"/>
    <w:rsid w:val="00DA1A2F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0B0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795"/>
    <w:rsid w:val="00DA780E"/>
    <w:rsid w:val="00DA7D4D"/>
    <w:rsid w:val="00DA7D77"/>
    <w:rsid w:val="00DA7DB3"/>
    <w:rsid w:val="00DA7DDF"/>
    <w:rsid w:val="00DA7EB3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093"/>
    <w:rsid w:val="00DB2129"/>
    <w:rsid w:val="00DB2137"/>
    <w:rsid w:val="00DB2408"/>
    <w:rsid w:val="00DB2474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6C67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193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6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9DF"/>
    <w:rsid w:val="00DC5B38"/>
    <w:rsid w:val="00DC5BA0"/>
    <w:rsid w:val="00DC5CE0"/>
    <w:rsid w:val="00DC5D8F"/>
    <w:rsid w:val="00DC5EAE"/>
    <w:rsid w:val="00DC6056"/>
    <w:rsid w:val="00DC6224"/>
    <w:rsid w:val="00DC6828"/>
    <w:rsid w:val="00DC68D1"/>
    <w:rsid w:val="00DC69B7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922"/>
    <w:rsid w:val="00DD4D88"/>
    <w:rsid w:val="00DD4E4A"/>
    <w:rsid w:val="00DD52AB"/>
    <w:rsid w:val="00DD533F"/>
    <w:rsid w:val="00DD54A8"/>
    <w:rsid w:val="00DD550D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26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DB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095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DF1"/>
    <w:rsid w:val="00DF2F0C"/>
    <w:rsid w:val="00DF2F79"/>
    <w:rsid w:val="00DF30B0"/>
    <w:rsid w:val="00DF30C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40A"/>
    <w:rsid w:val="00E015CB"/>
    <w:rsid w:val="00E0181D"/>
    <w:rsid w:val="00E01852"/>
    <w:rsid w:val="00E01A4F"/>
    <w:rsid w:val="00E01B13"/>
    <w:rsid w:val="00E01BED"/>
    <w:rsid w:val="00E01D33"/>
    <w:rsid w:val="00E01E70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6C1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CF5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C7F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E8C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4F0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27ED3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1A6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C6F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7FD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3C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8D4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AC"/>
    <w:rsid w:val="00E534F9"/>
    <w:rsid w:val="00E53855"/>
    <w:rsid w:val="00E53E66"/>
    <w:rsid w:val="00E53F74"/>
    <w:rsid w:val="00E53FCA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3A8"/>
    <w:rsid w:val="00E56443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1E97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B9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7F5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590"/>
    <w:rsid w:val="00E8663F"/>
    <w:rsid w:val="00E86BA4"/>
    <w:rsid w:val="00E86CBB"/>
    <w:rsid w:val="00E86ECB"/>
    <w:rsid w:val="00E86FD5"/>
    <w:rsid w:val="00E870C9"/>
    <w:rsid w:val="00E8714D"/>
    <w:rsid w:val="00E87173"/>
    <w:rsid w:val="00E871D8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34F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279"/>
    <w:rsid w:val="00E93372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EF7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8A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506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2C0B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4F8B"/>
    <w:rsid w:val="00EB5149"/>
    <w:rsid w:val="00EB5395"/>
    <w:rsid w:val="00EB563B"/>
    <w:rsid w:val="00EB5886"/>
    <w:rsid w:val="00EB5B95"/>
    <w:rsid w:val="00EB5E5B"/>
    <w:rsid w:val="00EB5FFC"/>
    <w:rsid w:val="00EB6060"/>
    <w:rsid w:val="00EB6066"/>
    <w:rsid w:val="00EB6079"/>
    <w:rsid w:val="00EB622E"/>
    <w:rsid w:val="00EB637E"/>
    <w:rsid w:val="00EB663B"/>
    <w:rsid w:val="00EB68AB"/>
    <w:rsid w:val="00EB68D8"/>
    <w:rsid w:val="00EB68F8"/>
    <w:rsid w:val="00EB6B2C"/>
    <w:rsid w:val="00EB6C96"/>
    <w:rsid w:val="00EB6DDC"/>
    <w:rsid w:val="00EB70F5"/>
    <w:rsid w:val="00EB721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0F6E"/>
    <w:rsid w:val="00EC1249"/>
    <w:rsid w:val="00EC1806"/>
    <w:rsid w:val="00EC18B5"/>
    <w:rsid w:val="00EC194C"/>
    <w:rsid w:val="00EC1CE8"/>
    <w:rsid w:val="00EC2226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CB9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1C5"/>
    <w:rsid w:val="00ED0278"/>
    <w:rsid w:val="00ED064B"/>
    <w:rsid w:val="00ED06C4"/>
    <w:rsid w:val="00ED0774"/>
    <w:rsid w:val="00ED0802"/>
    <w:rsid w:val="00ED0834"/>
    <w:rsid w:val="00ED0E3D"/>
    <w:rsid w:val="00ED1B3D"/>
    <w:rsid w:val="00ED1B4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694"/>
    <w:rsid w:val="00ED6C2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2DE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90"/>
    <w:rsid w:val="00EE7EE1"/>
    <w:rsid w:val="00EF0100"/>
    <w:rsid w:val="00EF03DE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351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C5A"/>
    <w:rsid w:val="00EF2E20"/>
    <w:rsid w:val="00EF31BB"/>
    <w:rsid w:val="00EF34E5"/>
    <w:rsid w:val="00EF3504"/>
    <w:rsid w:val="00EF3BAC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59"/>
    <w:rsid w:val="00F00DBC"/>
    <w:rsid w:val="00F00E76"/>
    <w:rsid w:val="00F00EEE"/>
    <w:rsid w:val="00F0113F"/>
    <w:rsid w:val="00F011E0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5E3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09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27E9A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3F9E"/>
    <w:rsid w:val="00F34431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BC7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15A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47DAD"/>
    <w:rsid w:val="00F501E4"/>
    <w:rsid w:val="00F50337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D7E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18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627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4F6F"/>
    <w:rsid w:val="00F65120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09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9B2"/>
    <w:rsid w:val="00F74B07"/>
    <w:rsid w:val="00F74BF1"/>
    <w:rsid w:val="00F74F61"/>
    <w:rsid w:val="00F7512C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0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5AB"/>
    <w:rsid w:val="00F86765"/>
    <w:rsid w:val="00F868FF"/>
    <w:rsid w:val="00F86C17"/>
    <w:rsid w:val="00F8715F"/>
    <w:rsid w:val="00F8720D"/>
    <w:rsid w:val="00F8751C"/>
    <w:rsid w:val="00F87765"/>
    <w:rsid w:val="00F87900"/>
    <w:rsid w:val="00F87B40"/>
    <w:rsid w:val="00F90119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1FB1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D7B"/>
    <w:rsid w:val="00F95FA9"/>
    <w:rsid w:val="00F9616E"/>
    <w:rsid w:val="00F961E4"/>
    <w:rsid w:val="00F967F0"/>
    <w:rsid w:val="00F968D8"/>
    <w:rsid w:val="00F9694C"/>
    <w:rsid w:val="00F96B12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594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193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3A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42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B25"/>
    <w:rsid w:val="00FB4DCB"/>
    <w:rsid w:val="00FB4EDC"/>
    <w:rsid w:val="00FB5061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5A4"/>
    <w:rsid w:val="00FC5653"/>
    <w:rsid w:val="00FC56DE"/>
    <w:rsid w:val="00FC5881"/>
    <w:rsid w:val="00FC5A3F"/>
    <w:rsid w:val="00FC5C01"/>
    <w:rsid w:val="00FC5CB8"/>
    <w:rsid w:val="00FC5FA9"/>
    <w:rsid w:val="00FC60D2"/>
    <w:rsid w:val="00FC61A5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3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61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4C1"/>
    <w:rsid w:val="00FE3899"/>
    <w:rsid w:val="00FE3E41"/>
    <w:rsid w:val="00FE3E99"/>
    <w:rsid w:val="00FE4292"/>
    <w:rsid w:val="00FE4303"/>
    <w:rsid w:val="00FE44B9"/>
    <w:rsid w:val="00FE47AF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C4E"/>
    <w:rsid w:val="00FE7D0D"/>
    <w:rsid w:val="00FE7F55"/>
    <w:rsid w:val="00FE7F70"/>
    <w:rsid w:val="00FF0077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1"/>
    <w:rsid w:val="00FF4FB9"/>
    <w:rsid w:val="00FF5245"/>
    <w:rsid w:val="00FF5335"/>
    <w:rsid w:val="00FF5719"/>
    <w:rsid w:val="00FF5B02"/>
    <w:rsid w:val="00FF5C93"/>
    <w:rsid w:val="00FF5CCE"/>
    <w:rsid w:val="00FF5D87"/>
    <w:rsid w:val="00FF5F79"/>
    <w:rsid w:val="00FF603D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12C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6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6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7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3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7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link w:val="notaCarattere"/>
    <w:qFormat/>
    <w:rsid w:val="00063F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Theme="minorHAnsi" w:hAnsiTheme="minorHAnsi" w:cs="Arial"/>
      <w:b/>
      <w:color w:val="FF0000"/>
      <w:sz w:val="20"/>
      <w:lang w:eastAsia="it-IT"/>
    </w:rPr>
  </w:style>
  <w:style w:type="character" w:customStyle="1" w:styleId="notaCarattere">
    <w:name w:val="nota Carattere"/>
    <w:basedOn w:val="Carpredefinitoparagrafo"/>
    <w:link w:val="nota"/>
    <w:locked/>
    <w:rsid w:val="00063F43"/>
    <w:rPr>
      <w:rFonts w:asciiTheme="minorHAnsi" w:eastAsia="Times New Roman" w:hAnsiTheme="minorHAnsi" w:cs="Arial"/>
      <w:b/>
      <w:color w:val="FF0000"/>
      <w:szCs w:val="22"/>
    </w:rPr>
  </w:style>
  <w:style w:type="paragraph" w:customStyle="1" w:styleId="Stile">
    <w:name w:val="Stile"/>
    <w:basedOn w:val="Normale"/>
    <w:next w:val="Corpotesto"/>
    <w:rsid w:val="00E457FD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Arial" w:hAnsi="Arial" w:cs="Arial"/>
      <w:lang w:eastAsia="it-IT"/>
    </w:rPr>
  </w:style>
  <w:style w:type="paragraph" w:customStyle="1" w:styleId="p5">
    <w:name w:val="p5"/>
    <w:basedOn w:val="Normale"/>
    <w:link w:val="p5Carattere"/>
    <w:rsid w:val="00EB68D8"/>
    <w:pPr>
      <w:widowControl w:val="0"/>
      <w:tabs>
        <w:tab w:val="left" w:pos="691"/>
      </w:tabs>
      <w:autoSpaceDE w:val="0"/>
      <w:autoSpaceDN w:val="0"/>
      <w:adjustRightInd w:val="0"/>
      <w:spacing w:before="120" w:line="240" w:lineRule="auto"/>
      <w:ind w:left="749"/>
    </w:pPr>
    <w:rPr>
      <w:rFonts w:ascii="Arial" w:hAnsi="Arial" w:cs="Arial"/>
      <w:szCs w:val="24"/>
      <w:lang w:val="en-US" w:eastAsia="it-IT"/>
    </w:rPr>
  </w:style>
  <w:style w:type="character" w:customStyle="1" w:styleId="p5Carattere">
    <w:name w:val="p5 Carattere"/>
    <w:link w:val="p5"/>
    <w:locked/>
    <w:rsid w:val="00EB68D8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0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cquistinretepa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difesa.it/SGD-DNA/Staff/DT/GENIODIFE/Ban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8E033E-7398-402A-B77B-83A9AFE74B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BDC235-771B-419F-9B47-6EF3266B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FARAMONDI, STV JACOPO - GENIODIFE</cp:lastModifiedBy>
  <cp:revision>4</cp:revision>
  <cp:lastPrinted>2021-02-21T11:27:00Z</cp:lastPrinted>
  <dcterms:created xsi:type="dcterms:W3CDTF">2021-05-20T12:39:00Z</dcterms:created>
  <dcterms:modified xsi:type="dcterms:W3CDTF">2021-05-20T14:06:00Z</dcterms:modified>
</cp:coreProperties>
</file>