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8D4E1" w14:textId="77777777" w:rsidR="00F128A1" w:rsidRPr="00C5519B" w:rsidRDefault="00F128A1" w:rsidP="00F128A1">
      <w:pPr>
        <w:jc w:val="left"/>
        <w:rPr>
          <w:rFonts w:asciiTheme="minorHAnsi" w:hAnsiTheme="minorHAnsi"/>
          <w:sz w:val="10"/>
          <w:highlight w:val="red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F128A1" w:rsidRPr="00E6083C" w14:paraId="34B5C21B" w14:textId="77777777" w:rsidTr="00C065D0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1BBB8D56" w14:textId="77777777" w:rsidR="00F128A1" w:rsidRPr="00E6083C" w:rsidRDefault="00F128A1" w:rsidP="00C065D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0" w:name="_ALL._A_DOMANDA"/>
            <w:bookmarkStart w:id="1" w:name="_Toc18488504"/>
            <w:bookmarkStart w:id="2" w:name="AllegatoA"/>
            <w:bookmarkStart w:id="3" w:name="_Toc414537342"/>
            <w:bookmarkStart w:id="4" w:name="_Toc414537600"/>
            <w:bookmarkStart w:id="5" w:name="_Toc415045936"/>
            <w:bookmarkStart w:id="6" w:name="_Toc419708955"/>
            <w:bookmarkStart w:id="7" w:name="_Toc95317490"/>
            <w:bookmarkStart w:id="8" w:name="_Toc422322843"/>
            <w:bookmarkEnd w:id="0"/>
            <w:r w:rsidRPr="00E6083C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Pr="00E6083C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6083C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A</w:t>
            </w:r>
            <w:bookmarkEnd w:id="1"/>
            <w:r w:rsidRPr="00E6083C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bookmarkEnd w:id="2"/>
            <w:r w:rsidRPr="00E6083C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- </w:t>
            </w:r>
            <w:r w:rsidRPr="00E6083C">
              <w:rPr>
                <w:rFonts w:asciiTheme="minorHAnsi" w:hAnsiTheme="minorHAnsi"/>
                <w:b/>
                <w:bCs/>
                <w:szCs w:val="24"/>
              </w:rPr>
              <w:t>DOMANDA DI PARTECIPAZIONE DELL’OPERATORE ECONOMICO SINGOL</w:t>
            </w:r>
            <w:bookmarkEnd w:id="3"/>
            <w:bookmarkEnd w:id="4"/>
            <w:bookmarkEnd w:id="5"/>
            <w:bookmarkEnd w:id="6"/>
            <w:r w:rsidRPr="00E6083C">
              <w:rPr>
                <w:rFonts w:asciiTheme="minorHAnsi" w:hAnsiTheme="minorHAnsi"/>
                <w:b/>
                <w:bCs/>
                <w:szCs w:val="24"/>
              </w:rPr>
              <w:t>O</w:t>
            </w:r>
            <w:bookmarkEnd w:id="7"/>
          </w:p>
          <w:p w14:paraId="0529EEAB" w14:textId="77777777" w:rsidR="00F128A1" w:rsidRPr="00E6083C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E6083C">
              <w:rPr>
                <w:rFonts w:asciiTheme="minorHAnsi" w:hAnsiTheme="minorHAnsi"/>
                <w:b/>
                <w:bCs/>
                <w:szCs w:val="24"/>
              </w:rPr>
              <w:t xml:space="preserve">(Professionista singolo, Associazione di professionisti, Società di professionisti, Società di ingegneria, Consorzio stabile, etc. di cui all’art 46 co. 1 </w:t>
            </w:r>
            <w:proofErr w:type="spellStart"/>
            <w:r w:rsidRPr="00E6083C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Pr="00E6083C">
              <w:rPr>
                <w:rFonts w:asciiTheme="minorHAnsi" w:hAnsiTheme="minorHAnsi"/>
                <w:b/>
                <w:bCs/>
                <w:szCs w:val="24"/>
              </w:rPr>
              <w:t xml:space="preserve">. a), b), c), d), f) del </w:t>
            </w:r>
            <w:proofErr w:type="spellStart"/>
            <w:r w:rsidRPr="00E6083C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Pr="00E6083C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8"/>
            <w:r w:rsidRPr="00E6083C"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</w:tr>
    </w:tbl>
    <w:p w14:paraId="3BE45130" w14:textId="77777777" w:rsidR="00F128A1" w:rsidRPr="00E6083C" w:rsidRDefault="00F128A1" w:rsidP="00F128A1">
      <w:pPr>
        <w:widowControl w:val="0"/>
        <w:jc w:val="left"/>
        <w:rPr>
          <w:rFonts w:asciiTheme="minorHAnsi" w:hAnsiTheme="minorHAnsi"/>
          <w:sz w:val="13"/>
        </w:rPr>
      </w:pPr>
    </w:p>
    <w:p w14:paraId="410B6DF0" w14:textId="77777777" w:rsidR="00F128A1" w:rsidRPr="00020C3A" w:rsidRDefault="00F128A1" w:rsidP="00F128A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MINISTERO DELLA DIFESA</w:t>
      </w:r>
    </w:p>
    <w:p w14:paraId="6E855F4F" w14:textId="77777777" w:rsidR="00F128A1" w:rsidRPr="00E6083C" w:rsidRDefault="00F128A1" w:rsidP="00F128A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0DA652B6" w14:textId="77777777" w:rsidR="00F128A1" w:rsidRPr="00E6083C" w:rsidRDefault="00F128A1" w:rsidP="00F128A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0BFD115" w14:textId="77777777" w:rsidR="00F128A1" w:rsidRPr="00E6083C" w:rsidRDefault="00F128A1" w:rsidP="00F128A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Piazza della Marina, 4 - 00196-  ROMA</w:t>
      </w:r>
    </w:p>
    <w:p w14:paraId="19C4D89D" w14:textId="77777777" w:rsidR="00F128A1" w:rsidRPr="00E6083C" w:rsidRDefault="00F128A1" w:rsidP="00F128A1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2FB6CB8A" w14:textId="77777777" w:rsidR="00F128A1" w:rsidRPr="00020C3A" w:rsidRDefault="00F128A1" w:rsidP="00F128A1">
      <w:pPr>
        <w:widowControl w:val="0"/>
        <w:rPr>
          <w:rFonts w:asciiTheme="minorHAnsi" w:hAnsiTheme="minorHAnsi"/>
          <w:b/>
          <w:sz w:val="20"/>
          <w:szCs w:val="20"/>
        </w:rPr>
      </w:pPr>
      <w:r w:rsidRPr="00E6083C">
        <w:rPr>
          <w:rFonts w:asciiTheme="minorHAnsi" w:hAnsiTheme="minorHAnsi"/>
          <w:b/>
          <w:sz w:val="20"/>
          <w:szCs w:val="20"/>
        </w:rPr>
        <w:t>OGGETTO:</w:t>
      </w:r>
      <w:r w:rsidRPr="00E6083C">
        <w:rPr>
          <w:rFonts w:asciiTheme="minorHAnsi" w:hAnsiTheme="minorHAnsi"/>
          <w:sz w:val="20"/>
          <w:szCs w:val="20"/>
        </w:rPr>
        <w:t xml:space="preserve"> </w:t>
      </w:r>
      <w:r w:rsidRPr="00020C3A">
        <w:rPr>
          <w:rFonts w:asciiTheme="minorHAnsi" w:hAnsiTheme="minorHAnsi"/>
          <w:sz w:val="20"/>
          <w:szCs w:val="20"/>
        </w:rPr>
        <w:t>GARA TELEMATICA CON PROCEDURA APERTA PER L'AFFIDAMENTO DEL</w:t>
      </w:r>
      <w:r w:rsidRPr="00020C3A">
        <w:rPr>
          <w:rFonts w:asciiTheme="minorHAnsi" w:hAnsiTheme="minorHAnsi"/>
          <w:b/>
          <w:sz w:val="20"/>
          <w:szCs w:val="20"/>
        </w:rPr>
        <w:t xml:space="preserve"> SERVIZIO DI PROGETTAZIONE DEFINITIVA ED ESECUTIVA COMPRESE VERIFICHE SISMICHE, RILIEVI, ACCERTAMENTI ED INDAGINI PER IL RECUPERO E LA VALORIZZAZIONE TURISTICO-CULTURALE DELL’ARSENALE MILITARE MARITTIMO DI TARANTO – RIQUALIFICAZIONE E ADEGUAMENTO DELL’OFFICINA DEL SETTORE SCAFI, DELL’OFFICINA FORNI E FABBRI, DELL'OFFICINA PICCOLI MOTORI E DEL PERCORSO DI VISITA DELL’ARSENALE.</w:t>
      </w:r>
    </w:p>
    <w:p w14:paraId="12AB3212" w14:textId="77777777" w:rsidR="00F128A1" w:rsidRPr="00020C3A" w:rsidRDefault="00F128A1" w:rsidP="00F128A1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COD. CIS: 2014XXSMDFSC/FSC004_FSC</w:t>
      </w:r>
    </w:p>
    <w:p w14:paraId="4CAC9436" w14:textId="77777777" w:rsidR="00F128A1" w:rsidRPr="00020C3A" w:rsidRDefault="00F128A1" w:rsidP="00F128A1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LOCALITÀ: TARANTO - MARINARSEN - ID 1110</w:t>
      </w:r>
    </w:p>
    <w:p w14:paraId="13BEB3E3" w14:textId="0080F28C" w:rsidR="00F128A1" w:rsidRPr="00020C3A" w:rsidRDefault="00F128A1" w:rsidP="00F128A1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CIG: </w:t>
      </w:r>
      <w:r w:rsidR="00123947" w:rsidRPr="00123947">
        <w:rPr>
          <w:rFonts w:asciiTheme="minorHAnsi" w:hAnsiTheme="minorHAnsi"/>
          <w:sz w:val="20"/>
          <w:szCs w:val="20"/>
        </w:rPr>
        <w:t>9140386524</w:t>
      </w:r>
      <w:bookmarkStart w:id="9" w:name="_GoBack"/>
      <w:bookmarkEnd w:id="9"/>
    </w:p>
    <w:p w14:paraId="1607BDE5" w14:textId="77777777" w:rsidR="00F128A1" w:rsidRPr="00020C3A" w:rsidRDefault="00F128A1" w:rsidP="00F128A1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CUP: D54E17011660001</w:t>
      </w:r>
    </w:p>
    <w:p w14:paraId="420CB709" w14:textId="77777777" w:rsidR="00F128A1" w:rsidRPr="00020C3A" w:rsidRDefault="00F128A1" w:rsidP="00F128A1">
      <w:pPr>
        <w:widowControl w:val="0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 xml:space="preserve">Importo a base di gara: </w:t>
      </w:r>
      <w:r w:rsidRPr="00020C3A">
        <w:rPr>
          <w:rFonts w:asciiTheme="minorHAnsi" w:hAnsiTheme="minorHAnsi"/>
          <w:b/>
          <w:sz w:val="20"/>
          <w:szCs w:val="20"/>
        </w:rPr>
        <w:t>€ 1.946.643,70</w:t>
      </w:r>
      <w:r w:rsidRPr="00020C3A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020C3A">
        <w:rPr>
          <w:rFonts w:asciiTheme="minorHAnsi" w:hAnsiTheme="minorHAnsi"/>
          <w:sz w:val="20"/>
          <w:szCs w:val="20"/>
        </w:rPr>
        <w:t>inarcassa</w:t>
      </w:r>
      <w:proofErr w:type="spellEnd"/>
      <w:r w:rsidRPr="00020C3A">
        <w:rPr>
          <w:rFonts w:asciiTheme="minorHAnsi" w:hAnsiTheme="minorHAnsi"/>
          <w:sz w:val="20"/>
          <w:szCs w:val="20"/>
        </w:rPr>
        <w:t xml:space="preserve"> 4% ed IVA22%, compresi oneri alla sicurezza non soggetti a ribasso € 5.335,20)</w:t>
      </w:r>
    </w:p>
    <w:p w14:paraId="7CD69AA0" w14:textId="77777777" w:rsidR="00F128A1" w:rsidRPr="00E6083C" w:rsidRDefault="00F128A1" w:rsidP="00F128A1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E6083C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FF6DB78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E6083C">
        <w:rPr>
          <w:rFonts w:asciiTheme="minorHAnsi" w:hAnsiTheme="minorHAnsi"/>
          <w:color w:val="000000"/>
          <w:sz w:val="22"/>
        </w:rPr>
        <w:t>a</w:t>
      </w:r>
      <w:proofErr w:type="spellEnd"/>
      <w:r w:rsidRPr="00E6083C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E6083C">
        <w:rPr>
          <w:rFonts w:asciiTheme="minorHAnsi" w:hAnsiTheme="minorHAnsi"/>
          <w:color w:val="000000"/>
          <w:sz w:val="22"/>
        </w:rPr>
        <w:t>_  (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E6083C">
        <w:rPr>
          <w:rFonts w:asciiTheme="minorHAnsi" w:hAnsiTheme="minorHAnsi"/>
          <w:color w:val="000000"/>
          <w:sz w:val="22"/>
        </w:rPr>
        <w:t>Fisc</w:t>
      </w:r>
      <w:proofErr w:type="spellEnd"/>
      <w:r w:rsidRPr="00E6083C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E6083C">
        <w:rPr>
          <w:rFonts w:asciiTheme="minorHAnsi" w:hAnsiTheme="minorHAnsi"/>
          <w:color w:val="000000"/>
          <w:sz w:val="22"/>
        </w:rPr>
        <w:t>_ ,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E6083C">
        <w:rPr>
          <w:rFonts w:asciiTheme="minorHAnsi" w:hAnsiTheme="minorHAnsi"/>
          <w:color w:val="000000"/>
          <w:sz w:val="22"/>
        </w:rPr>
        <w:t>prov</w:t>
      </w:r>
      <w:proofErr w:type="spellEnd"/>
      <w:r w:rsidRPr="00E6083C">
        <w:rPr>
          <w:rFonts w:asciiTheme="minorHAnsi" w:hAnsiTheme="minorHAnsi"/>
          <w:color w:val="000000"/>
          <w:sz w:val="22"/>
        </w:rPr>
        <w:t xml:space="preserve">. </w:t>
      </w:r>
      <w:proofErr w:type="gramStart"/>
      <w:r w:rsidRPr="00E6083C">
        <w:rPr>
          <w:rFonts w:asciiTheme="minorHAnsi" w:hAnsiTheme="minorHAnsi"/>
          <w:color w:val="000000"/>
          <w:sz w:val="22"/>
        </w:rPr>
        <w:t>di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 ___________________ al n. _____; Tel./Fax ____________, PEC _____________________, che con riferimento alla procedura di gara in oggetto, </w:t>
      </w:r>
    </w:p>
    <w:p w14:paraId="4C4E616F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E6083C">
        <w:rPr>
          <w:rFonts w:asciiTheme="minorHAnsi" w:hAnsiTheme="minorHAnsi"/>
          <w:b/>
          <w:bCs/>
          <w:color w:val="000000"/>
          <w:sz w:val="28"/>
        </w:rPr>
        <w:t>CHIEDE DI PARTECIPARE</w:t>
      </w:r>
    </w:p>
    <w:p w14:paraId="75FCCD2B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E6083C">
        <w:rPr>
          <w:rFonts w:asciiTheme="minorHAnsi" w:hAnsiTheme="minorHAnsi"/>
          <w:i/>
          <w:color w:val="000000"/>
          <w:sz w:val="18"/>
          <w:u w:val="single"/>
        </w:rPr>
        <w:t>(</w:t>
      </w:r>
      <w:proofErr w:type="gramStart"/>
      <w:r w:rsidRPr="00E6083C">
        <w:rPr>
          <w:rFonts w:asciiTheme="minorHAnsi" w:hAnsiTheme="minorHAnsi"/>
          <w:i/>
          <w:color w:val="000000"/>
          <w:sz w:val="18"/>
          <w:u w:val="single"/>
        </w:rPr>
        <w:t>fare</w:t>
      </w:r>
      <w:proofErr w:type="gramEnd"/>
      <w:r w:rsidRPr="00E6083C">
        <w:rPr>
          <w:rFonts w:asciiTheme="minorHAnsi" w:hAnsiTheme="minorHAnsi"/>
          <w:i/>
          <w:color w:val="000000"/>
          <w:sz w:val="18"/>
          <w:u w:val="single"/>
        </w:rPr>
        <w:t xml:space="preserve"> le scelte e barrare le parti di testo non attinenti alla particolare forma di partecipazione)</w:t>
      </w:r>
    </w:p>
    <w:p w14:paraId="7E57CF65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E6083C">
        <w:rPr>
          <w:rFonts w:asciiTheme="minorHAnsi" w:hAnsiTheme="minorHAnsi"/>
          <w:color w:val="000000"/>
          <w:sz w:val="22"/>
        </w:rPr>
        <w:t>con</w:t>
      </w:r>
      <w:proofErr w:type="gramEnd"/>
      <w:r w:rsidRPr="00E6083C">
        <w:rPr>
          <w:rFonts w:asciiTheme="minorHAnsi" w:hAnsiTheme="minorHAnsi"/>
          <w:color w:val="000000"/>
          <w:sz w:val="22"/>
        </w:rPr>
        <w:t xml:space="preserve"> la seguente forma di partecipazione (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color w:val="000000"/>
          <w:sz w:val="22"/>
        </w:rPr>
        <w:t xml:space="preserve">senza avvalimento o 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sz w:val="22"/>
        </w:rPr>
        <w:t>con avvalimento (</w:t>
      </w:r>
      <w:r w:rsidRPr="00E6083C">
        <w:rPr>
          <w:rFonts w:asciiTheme="minorHAnsi" w:hAnsiTheme="minorHAnsi"/>
          <w:smallCaps/>
          <w:sz w:val="22"/>
        </w:rPr>
        <w:t>Ausiliaria)</w:t>
      </w:r>
      <w:r w:rsidRPr="00E6083C">
        <w:rPr>
          <w:rFonts w:asciiTheme="minorHAnsi" w:hAnsiTheme="minorHAnsi"/>
          <w:color w:val="000000"/>
          <w:sz w:val="22"/>
        </w:rPr>
        <w:t>:</w:t>
      </w:r>
    </w:p>
    <w:p w14:paraId="09BC61BC" w14:textId="77777777" w:rsidR="00F128A1" w:rsidRPr="00E6083C" w:rsidRDefault="00F128A1" w:rsidP="00F128A1">
      <w:pPr>
        <w:widowControl w:val="0"/>
        <w:spacing w:after="60" w:line="240" w:lineRule="auto"/>
        <w:ind w:left="1418" w:hanging="1418"/>
        <w:rPr>
          <w:rFonts w:asciiTheme="minorHAnsi" w:hAnsiTheme="minorHAnsi"/>
          <w:sz w:val="22"/>
        </w:rPr>
      </w:pP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sz w:val="22"/>
        </w:rPr>
        <w:t>O.E. singolo (</w:t>
      </w:r>
      <w:r w:rsidRPr="00E6083C">
        <w:rPr>
          <w:rFonts w:asciiTheme="minorHAnsi" w:hAnsiTheme="minorHAnsi"/>
          <w:sz w:val="20"/>
        </w:rPr>
        <w:t xml:space="preserve">Professionista singolo, Associazione di professionisti, Società di professionisti, Società di ingegneria, di cui all’art 46 co. 1 </w:t>
      </w:r>
      <w:proofErr w:type="spellStart"/>
      <w:r w:rsidRPr="00E6083C">
        <w:rPr>
          <w:rFonts w:asciiTheme="minorHAnsi" w:hAnsiTheme="minorHAnsi"/>
          <w:sz w:val="20"/>
        </w:rPr>
        <w:t>lett</w:t>
      </w:r>
      <w:proofErr w:type="spellEnd"/>
      <w:r w:rsidRPr="00E6083C">
        <w:rPr>
          <w:rFonts w:asciiTheme="minorHAnsi" w:hAnsiTheme="minorHAnsi"/>
          <w:sz w:val="20"/>
        </w:rPr>
        <w:t xml:space="preserve">. a), b), c), d) del </w:t>
      </w:r>
      <w:proofErr w:type="spellStart"/>
      <w:r w:rsidRPr="00E6083C">
        <w:rPr>
          <w:rFonts w:asciiTheme="minorHAnsi" w:hAnsiTheme="minorHAnsi"/>
          <w:sz w:val="20"/>
        </w:rPr>
        <w:t>D.Lgs.</w:t>
      </w:r>
      <w:proofErr w:type="spellEnd"/>
      <w:r w:rsidRPr="00E6083C">
        <w:rPr>
          <w:rFonts w:asciiTheme="minorHAnsi" w:hAnsiTheme="minorHAnsi"/>
          <w:sz w:val="20"/>
        </w:rPr>
        <w:t xml:space="preserve"> 50/2016</w:t>
      </w:r>
      <w:r w:rsidRPr="00E6083C">
        <w:rPr>
          <w:rFonts w:asciiTheme="minorHAnsi" w:hAnsiTheme="minorHAnsi"/>
          <w:sz w:val="22"/>
        </w:rPr>
        <w:t>).</w:t>
      </w:r>
    </w:p>
    <w:p w14:paraId="1AFE2F82" w14:textId="77777777" w:rsidR="00F128A1" w:rsidRPr="00E6083C" w:rsidRDefault="00F128A1" w:rsidP="00F128A1">
      <w:pPr>
        <w:widowControl w:val="0"/>
        <w:ind w:left="284" w:hanging="284"/>
        <w:rPr>
          <w:rFonts w:asciiTheme="minorHAnsi" w:hAnsiTheme="minorHAnsi"/>
          <w:sz w:val="22"/>
        </w:rPr>
      </w:pP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="Times" w:hAnsi="Times"/>
          <w:sz w:val="22"/>
        </w:rPr>
        <w:t xml:space="preserve">  </w:t>
      </w:r>
      <w:r w:rsidRPr="00E6083C">
        <w:rPr>
          <w:rFonts w:asciiTheme="minorHAnsi" w:hAnsiTheme="minorHAnsi"/>
          <w:sz w:val="22"/>
        </w:rPr>
        <w:t xml:space="preserve">Consorzio stabile </w:t>
      </w:r>
      <w:r w:rsidRPr="00E6083C">
        <w:rPr>
          <w:rFonts w:asciiTheme="minorHAnsi" w:hAnsiTheme="minorHAnsi"/>
          <w:i/>
          <w:sz w:val="20"/>
        </w:rPr>
        <w:t xml:space="preserve">art. 46 co. 1 </w:t>
      </w:r>
      <w:proofErr w:type="spellStart"/>
      <w:r w:rsidRPr="00E6083C">
        <w:rPr>
          <w:rFonts w:asciiTheme="minorHAnsi" w:hAnsiTheme="minorHAnsi"/>
          <w:i/>
          <w:sz w:val="20"/>
        </w:rPr>
        <w:t>lett</w:t>
      </w:r>
      <w:proofErr w:type="spellEnd"/>
      <w:r w:rsidRPr="00E6083C">
        <w:rPr>
          <w:rFonts w:asciiTheme="minorHAnsi" w:hAnsiTheme="minorHAnsi"/>
          <w:i/>
          <w:sz w:val="20"/>
        </w:rPr>
        <w:t>. f) del Codice</w:t>
      </w:r>
      <w:r w:rsidRPr="00E6083C">
        <w:rPr>
          <w:rFonts w:asciiTheme="minorHAnsi" w:hAnsiTheme="minorHAnsi"/>
          <w:sz w:val="20"/>
        </w:rPr>
        <w:t xml:space="preserve"> </w:t>
      </w:r>
      <w:r w:rsidRPr="00E6083C">
        <w:rPr>
          <w:rFonts w:asciiTheme="minorHAnsi" w:hAnsiTheme="minorHAnsi"/>
          <w:sz w:val="22"/>
        </w:rPr>
        <w:t>(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Theme="minorHAnsi" w:hAnsiTheme="minorHAnsi"/>
          <w:sz w:val="22"/>
        </w:rPr>
        <w:t xml:space="preserve"> concorre in </w:t>
      </w:r>
      <w:r w:rsidRPr="00E6083C">
        <w:rPr>
          <w:rFonts w:asciiTheme="minorHAnsi" w:hAnsiTheme="minorHAnsi"/>
          <w:smallCaps/>
          <w:sz w:val="22"/>
        </w:rPr>
        <w:t xml:space="preserve">Proprio </w:t>
      </w:r>
      <w:r w:rsidRPr="00E6083C">
        <w:rPr>
          <w:rFonts w:asciiTheme="minorHAnsi" w:hAnsiTheme="minorHAnsi"/>
          <w:i/>
          <w:sz w:val="22"/>
        </w:rPr>
        <w:t xml:space="preserve">/ </w:t>
      </w:r>
      <w:r w:rsidRPr="00E6083C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E6083C">
        <w:rPr>
          <w:rFonts w:asciiTheme="minorHAnsi" w:hAnsiTheme="minorHAnsi"/>
          <w:sz w:val="22"/>
        </w:rPr>
        <w:t xml:space="preserve"> per </w:t>
      </w:r>
      <w:r w:rsidRPr="00E6083C">
        <w:rPr>
          <w:rFonts w:asciiTheme="minorHAnsi" w:hAnsiTheme="minorHAnsi"/>
          <w:smallCaps/>
          <w:sz w:val="22"/>
        </w:rPr>
        <w:t xml:space="preserve">Consorziata esecutrice); </w:t>
      </w:r>
      <w:r w:rsidRPr="00E6083C">
        <w:rPr>
          <w:rFonts w:asciiTheme="minorHAnsi" w:hAnsiTheme="minorHAnsi"/>
          <w:sz w:val="22"/>
        </w:rPr>
        <w:t xml:space="preserve"> </w:t>
      </w:r>
    </w:p>
    <w:p w14:paraId="24714946" w14:textId="77777777" w:rsidR="00F128A1" w:rsidRPr="00E6083C" w:rsidRDefault="00F128A1" w:rsidP="00F128A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>*****************</w:t>
      </w:r>
    </w:p>
    <w:p w14:paraId="2914BB01" w14:textId="77777777" w:rsidR="00F128A1" w:rsidRPr="00E6083C" w:rsidRDefault="00F128A1" w:rsidP="00F128A1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 xml:space="preserve">A tal fine, sensi degli art. 46 e 47 D.P.R. 445/2000, consapevoli delle responsabilità penali e relative sanzioni di cui all’art. 76 del citato decreto, in caso di dichiarazioni false o mendaci, nonché delle conseguenze amministrative e di decadenza dei benefici eventualmente conseguenti al provvedimento emanato, </w:t>
      </w:r>
    </w:p>
    <w:p w14:paraId="1B56CE29" w14:textId="77777777" w:rsidR="00F128A1" w:rsidRPr="00E6083C" w:rsidRDefault="00F128A1" w:rsidP="00F128A1">
      <w:pPr>
        <w:keepNext/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E6083C">
        <w:rPr>
          <w:rFonts w:asciiTheme="minorHAnsi" w:hAnsiTheme="minorHAnsi"/>
          <w:b/>
          <w:bCs/>
          <w:color w:val="000000"/>
          <w:sz w:val="21"/>
          <w:szCs w:val="21"/>
        </w:rPr>
        <w:t>DICHIARA</w:t>
      </w:r>
    </w:p>
    <w:p w14:paraId="6C2FC898" w14:textId="77777777" w:rsidR="00F128A1" w:rsidRPr="00E6083C" w:rsidRDefault="00F128A1" w:rsidP="00F128A1">
      <w:pPr>
        <w:keepNext/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E6083C">
        <w:rPr>
          <w:rFonts w:asciiTheme="minorHAnsi" w:hAnsiTheme="minorHAnsi"/>
          <w:i/>
          <w:color w:val="000000"/>
          <w:sz w:val="18"/>
          <w:u w:val="single"/>
        </w:rPr>
        <w:t>(</w:t>
      </w:r>
      <w:proofErr w:type="gramStart"/>
      <w:r w:rsidRPr="00E6083C">
        <w:rPr>
          <w:rFonts w:asciiTheme="minorHAnsi" w:hAnsiTheme="minorHAnsi"/>
          <w:i/>
          <w:color w:val="000000"/>
          <w:sz w:val="18"/>
          <w:u w:val="single"/>
        </w:rPr>
        <w:t>fare</w:t>
      </w:r>
      <w:proofErr w:type="gramEnd"/>
      <w:r w:rsidRPr="00E6083C">
        <w:rPr>
          <w:rFonts w:asciiTheme="minorHAnsi" w:hAnsiTheme="minorHAnsi"/>
          <w:i/>
          <w:color w:val="000000"/>
          <w:sz w:val="18"/>
          <w:u w:val="single"/>
        </w:rPr>
        <w:t xml:space="preserve"> le scelte e barrare le parti di testo non attinenti al caso in specie e che non sono veritiere)</w:t>
      </w:r>
    </w:p>
    <w:p w14:paraId="002F56EC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di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rientrare nella categoria degli operatori economici di cui all’art. 46 co. 1 </w:t>
      </w:r>
      <w:proofErr w:type="spellStart"/>
      <w:r w:rsidRPr="00E6083C">
        <w:rPr>
          <w:rFonts w:asciiTheme="minorHAnsi" w:hAnsiTheme="minorHAnsi"/>
          <w:sz w:val="20"/>
          <w:szCs w:val="20"/>
        </w:rPr>
        <w:t>lett</w:t>
      </w:r>
      <w:proofErr w:type="spellEnd"/>
      <w:r w:rsidRPr="00E6083C">
        <w:rPr>
          <w:rFonts w:asciiTheme="minorHAnsi" w:hAnsiTheme="minorHAnsi"/>
          <w:sz w:val="20"/>
          <w:szCs w:val="20"/>
        </w:rPr>
        <w:t>. a), b), c), d) e f) del Codice.</w:t>
      </w:r>
    </w:p>
    <w:p w14:paraId="33265E32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di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E6083C">
        <w:rPr>
          <w:rFonts w:asciiTheme="minorHAnsi" w:hAnsiTheme="minorHAnsi"/>
          <w:sz w:val="20"/>
          <w:szCs w:val="20"/>
        </w:rPr>
        <w:t>D.Lgs.</w:t>
      </w:r>
      <w:proofErr w:type="spellEnd"/>
      <w:r w:rsidRPr="00E6083C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61F8826C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che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non sussistono provvedimenti disciplinari che comportano la sospensione dall’Albo/Collegio professionale e, quindi, il conseguente divieto all’esercizio dell’attività professionale;</w:t>
      </w:r>
    </w:p>
    <w:p w14:paraId="15B064CB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lastRenderedPageBreak/>
        <w:t>che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i nominativi dei soggetti che fanno parte dello studio associato o della società di professionisti o di ingegneria o del consorzio stabile di società di professionisti o di ingegneria sono indicati nelle dichiarazioni integrative della presente istanza;</w:t>
      </w:r>
    </w:p>
    <w:p w14:paraId="2B178761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di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essere in possesso dei </w:t>
      </w:r>
      <w:r w:rsidRPr="00E6083C">
        <w:rPr>
          <w:rFonts w:asciiTheme="minorHAnsi" w:hAnsiTheme="minorHAnsi"/>
          <w:b/>
          <w:sz w:val="20"/>
          <w:szCs w:val="20"/>
        </w:rPr>
        <w:t>requisiti di carattere generale</w:t>
      </w:r>
      <w:r w:rsidRPr="00E6083C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E6083C">
        <w:rPr>
          <w:rFonts w:asciiTheme="minorHAnsi" w:hAnsiTheme="minorHAnsi"/>
          <w:b/>
          <w:sz w:val="20"/>
          <w:szCs w:val="20"/>
        </w:rPr>
        <w:t>requisiti di carattere speciale</w:t>
      </w:r>
      <w:r w:rsidRPr="00E6083C">
        <w:rPr>
          <w:rFonts w:asciiTheme="minorHAnsi" w:hAnsiTheme="minorHAnsi"/>
          <w:sz w:val="20"/>
          <w:szCs w:val="20"/>
        </w:rPr>
        <w:t xml:space="preserve"> (di idoneità e di </w:t>
      </w:r>
      <w:r w:rsidRPr="00020C3A">
        <w:rPr>
          <w:rFonts w:asciiTheme="minorHAnsi" w:hAnsiTheme="minorHAnsi"/>
          <w:sz w:val="20"/>
          <w:szCs w:val="20"/>
        </w:rPr>
        <w:t xml:space="preserve">capacità economica e finanziaria e tecnica e professionale) </w:t>
      </w:r>
      <w:r w:rsidRPr="00E6083C">
        <w:rPr>
          <w:rFonts w:asciiTheme="minorHAnsi" w:hAnsiTheme="minorHAnsi"/>
          <w:sz w:val="20"/>
          <w:szCs w:val="20"/>
        </w:rPr>
        <w:t>previsti per l’affidamento in oggetto dal disciplinare di gara (per i concorrenti ed eventuali ausiliari), di cui si riassumono i dati tecnici ed economici nell’annessa tabella riepilogativa (</w:t>
      </w:r>
      <w:r w:rsidRPr="00E6083C">
        <w:rPr>
          <w:rFonts w:asciiTheme="minorHAnsi" w:hAnsiTheme="minorHAnsi"/>
          <w:b/>
          <w:sz w:val="20"/>
          <w:szCs w:val="20"/>
        </w:rPr>
        <w:t>vedi Annesso 1</w:t>
      </w:r>
      <w:r w:rsidRPr="00E6083C">
        <w:rPr>
          <w:rFonts w:asciiTheme="minorHAnsi" w:hAnsiTheme="minorHAnsi"/>
          <w:sz w:val="20"/>
          <w:szCs w:val="20"/>
        </w:rPr>
        <w:t>) che costituisce parte integrante della present</w:t>
      </w:r>
      <w:r>
        <w:rPr>
          <w:rFonts w:asciiTheme="minorHAnsi" w:hAnsiTheme="minorHAnsi"/>
          <w:sz w:val="20"/>
          <w:szCs w:val="20"/>
        </w:rPr>
        <w:t>e</w:t>
      </w:r>
      <w:r w:rsidRPr="00E6083C">
        <w:rPr>
          <w:rFonts w:asciiTheme="minorHAnsi" w:hAnsiTheme="minorHAnsi"/>
          <w:sz w:val="20"/>
          <w:szCs w:val="20"/>
        </w:rPr>
        <w:t xml:space="preserve"> istanza.</w:t>
      </w:r>
    </w:p>
    <w:p w14:paraId="40B16097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(</w:t>
      </w:r>
      <w:proofErr w:type="gramStart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>nel</w:t>
      </w:r>
      <w:proofErr w:type="gramEnd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caso di avvalimento</w:t>
      </w:r>
      <w:r w:rsidRPr="00E6083C">
        <w:rPr>
          <w:rFonts w:asciiTheme="minorHAnsi" w:hAnsiTheme="minorHAnsi"/>
          <w:sz w:val="20"/>
          <w:szCs w:val="20"/>
        </w:rPr>
        <w:t>) con riferimento alla procedura di gara in oggetto, si avvale della seguente AUSILIARIA: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6FD35E37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(</w:t>
      </w:r>
      <w:proofErr w:type="gramStart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>nel</w:t>
      </w:r>
      <w:proofErr w:type="gramEnd"/>
      <w:r w:rsidRPr="00E6083C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caso di consorziata esecutrice diversa dal consorzio</w:t>
      </w:r>
      <w:r w:rsidRPr="00E6083C">
        <w:rPr>
          <w:rFonts w:asciiTheme="minorHAnsi" w:hAnsiTheme="minorHAnsi"/>
          <w:sz w:val="20"/>
          <w:szCs w:val="20"/>
        </w:rPr>
        <w:t>) con riferimento alla procedura di gara in oggetto, affiderà l’esecuzione alle seguenti CONOSORZIATE ESECUTRICI: ________________________________________________, per le quali si concorre e che le stesse sono in possesso dei requisiti generali di cui all’art. 80 del Codice;</w:t>
      </w:r>
    </w:p>
    <w:p w14:paraId="1AD24A43" w14:textId="77777777" w:rsidR="00F128A1" w:rsidRPr="00E6083C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E6083C">
        <w:rPr>
          <w:rFonts w:asciiTheme="minorHAnsi" w:hAnsiTheme="minorHAnsi"/>
          <w:sz w:val="20"/>
          <w:szCs w:val="20"/>
        </w:rPr>
        <w:t>che</w:t>
      </w:r>
      <w:proofErr w:type="gramEnd"/>
      <w:r w:rsidRPr="00E6083C">
        <w:rPr>
          <w:rFonts w:asciiTheme="minorHAnsi" w:hAnsiTheme="minorHAnsi"/>
          <w:sz w:val="20"/>
          <w:szCs w:val="20"/>
        </w:rPr>
        <w:t xml:space="preserve"> le parti del servizio che si intende subappaltare, ai sensi dell’art. 105 del Codice, sono: _____________________________________________________________________________________________</w:t>
      </w:r>
    </w:p>
    <w:p w14:paraId="10779D92" w14:textId="77777777" w:rsidR="00F128A1" w:rsidRPr="00E6083C" w:rsidRDefault="00F128A1" w:rsidP="00F128A1">
      <w:pPr>
        <w:pStyle w:val="Paragrafoelenco"/>
        <w:widowControl w:val="0"/>
        <w:spacing w:before="60"/>
        <w:ind w:left="0"/>
        <w:rPr>
          <w:rFonts w:asciiTheme="minorHAnsi" w:hAnsiTheme="minorHAnsi"/>
          <w:sz w:val="20"/>
          <w:szCs w:val="20"/>
        </w:rPr>
      </w:pPr>
      <w:r w:rsidRPr="00E6083C">
        <w:rPr>
          <w:rFonts w:asciiTheme="minorHAnsi" w:hAnsiTheme="minorHAnsi"/>
          <w:sz w:val="20"/>
          <w:szCs w:val="20"/>
        </w:rPr>
        <w:t>_____________________________________________________________________________________________</w:t>
      </w:r>
    </w:p>
    <w:p w14:paraId="57E4AA7A" w14:textId="77777777" w:rsidR="00F128A1" w:rsidRPr="00020C3A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E6083C">
        <w:rPr>
          <w:rFonts w:ascii="Calibri" w:hAnsi="Calibri"/>
          <w:sz w:val="20"/>
          <w:szCs w:val="20"/>
        </w:rPr>
        <w:t>con</w:t>
      </w:r>
      <w:proofErr w:type="gramEnd"/>
      <w:r w:rsidRPr="00E6083C">
        <w:rPr>
          <w:rFonts w:ascii="Calibri" w:hAnsi="Calibri"/>
          <w:sz w:val="20"/>
          <w:szCs w:val="20"/>
        </w:rPr>
        <w:t xml:space="preserve"> riferimento al </w:t>
      </w:r>
      <w:r w:rsidRPr="00E6083C">
        <w:rPr>
          <w:rFonts w:ascii="Calibri" w:hAnsi="Calibri"/>
          <w:b/>
          <w:sz w:val="20"/>
          <w:szCs w:val="20"/>
        </w:rPr>
        <w:t>gruppo di professionisti incaricati della progettazione</w:t>
      </w:r>
      <w:r w:rsidRPr="00E6083C">
        <w:rPr>
          <w:rFonts w:ascii="Calibri" w:hAnsi="Calibri"/>
          <w:sz w:val="20"/>
          <w:szCs w:val="20"/>
        </w:rPr>
        <w:t xml:space="preserve"> ovvero che espletano l’incarico (personalmente responsabili della progettazione) di cui al </w:t>
      </w:r>
      <w:r w:rsidRPr="00E6083C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Pr="00E6083C">
        <w:rPr>
          <w:rFonts w:ascii="Calibri" w:hAnsi="Calibri"/>
          <w:b/>
          <w:sz w:val="20"/>
          <w:szCs w:val="20"/>
        </w:rPr>
        <w:t>lett</w:t>
      </w:r>
      <w:proofErr w:type="spellEnd"/>
      <w:r w:rsidRPr="00E6083C">
        <w:rPr>
          <w:rFonts w:ascii="Calibri" w:hAnsi="Calibri"/>
          <w:b/>
          <w:sz w:val="20"/>
          <w:szCs w:val="20"/>
        </w:rPr>
        <w:t>. c)</w:t>
      </w:r>
      <w:r w:rsidRPr="00E6083C">
        <w:rPr>
          <w:rFonts w:ascii="Calibri" w:hAnsi="Calibri"/>
          <w:sz w:val="20"/>
          <w:szCs w:val="20"/>
        </w:rPr>
        <w:t xml:space="preserve">, i seguenti dati: </w:t>
      </w:r>
      <w:r w:rsidRPr="00E6083C">
        <w:rPr>
          <w:rFonts w:ascii="Calibri" w:hAnsi="Calibri"/>
          <w:i/>
          <w:sz w:val="20"/>
          <w:szCs w:val="20"/>
        </w:rPr>
        <w:t xml:space="preserve">nome, cognome, data di </w:t>
      </w:r>
      <w:r w:rsidRPr="00020C3A">
        <w:rPr>
          <w:rFonts w:ascii="Calibri" w:hAnsi="Calibri"/>
          <w:i/>
          <w:sz w:val="20"/>
          <w:szCs w:val="20"/>
        </w:rPr>
        <w:t>nascita, codice</w:t>
      </w:r>
      <w:r w:rsidRPr="00020C3A">
        <w:rPr>
          <w:rFonts w:ascii="Calibri" w:hAnsi="Calibri" w:cs="Calibri"/>
          <w:i/>
          <w:sz w:val="20"/>
          <w:szCs w:val="20"/>
        </w:rPr>
        <w:t xml:space="preserve"> fiscale, iscrizione al relativo albo professionale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195"/>
        <w:gridCol w:w="1159"/>
        <w:gridCol w:w="1314"/>
        <w:gridCol w:w="2017"/>
        <w:gridCol w:w="2945"/>
      </w:tblGrid>
      <w:tr w:rsidR="00F128A1" w:rsidRPr="00020C3A" w14:paraId="49265FAB" w14:textId="77777777" w:rsidTr="00C065D0">
        <w:tc>
          <w:tcPr>
            <w:tcW w:w="2195" w:type="dxa"/>
            <w:shd w:val="clear" w:color="auto" w:fill="D9D9D9" w:themeFill="background1" w:themeFillShade="D9"/>
            <w:vAlign w:val="center"/>
          </w:tcPr>
          <w:p w14:paraId="7A6CEC40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3FB03C99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1314" w:type="dxa"/>
            <w:shd w:val="clear" w:color="auto" w:fill="D9D9D9" w:themeFill="background1" w:themeFillShade="D9"/>
            <w:vAlign w:val="center"/>
          </w:tcPr>
          <w:p w14:paraId="6711A268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trike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  <w:p w14:paraId="2A904E0B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7D0EC2CD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Estremi di </w:t>
            </w: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i</w:t>
            </w: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scrizione all’Albo professionale</w:t>
            </w:r>
          </w:p>
        </w:tc>
        <w:tc>
          <w:tcPr>
            <w:tcW w:w="2945" w:type="dxa"/>
            <w:shd w:val="clear" w:color="auto" w:fill="D9D9D9" w:themeFill="background1" w:themeFillShade="D9"/>
            <w:vAlign w:val="center"/>
          </w:tcPr>
          <w:p w14:paraId="3A542543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trike/>
                <w:sz w:val="20"/>
                <w:szCs w:val="20"/>
                <w:lang w:eastAsia="it-IT"/>
              </w:rPr>
            </w:pPr>
            <w:proofErr w:type="gramStart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qualifica</w:t>
            </w:r>
            <w:proofErr w:type="gramEnd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professionale/ incarico</w:t>
            </w:r>
          </w:p>
        </w:tc>
      </w:tr>
      <w:tr w:rsidR="00F128A1" w:rsidRPr="00020C3A" w14:paraId="2E05CF83" w14:textId="77777777" w:rsidTr="00C065D0">
        <w:tc>
          <w:tcPr>
            <w:tcW w:w="2195" w:type="dxa"/>
            <w:vAlign w:val="center"/>
          </w:tcPr>
          <w:p w14:paraId="60310547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</w:tcPr>
          <w:p w14:paraId="53A44CAF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vAlign w:val="center"/>
          </w:tcPr>
          <w:p w14:paraId="611EB1E2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  <w:vAlign w:val="center"/>
          </w:tcPr>
          <w:p w14:paraId="719B22E9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945" w:type="dxa"/>
            <w:vAlign w:val="center"/>
          </w:tcPr>
          <w:p w14:paraId="67972F7D" w14:textId="77777777" w:rsidR="00F128A1" w:rsidRPr="00020C3A" w:rsidRDefault="00F128A1" w:rsidP="00C065D0">
            <w:pPr>
              <w:widowControl w:val="0"/>
              <w:jc w:val="left"/>
              <w:rPr>
                <w:rFonts w:ascii="Calibri" w:eastAsia="Calibri" w:hAnsi="Calibri"/>
                <w:i/>
                <w:sz w:val="18"/>
                <w:szCs w:val="18"/>
                <w:lang w:eastAsia="it-IT"/>
              </w:rPr>
            </w:pPr>
            <w:r w:rsidRPr="00020C3A">
              <w:rPr>
                <w:rFonts w:ascii="Calibri" w:eastAsia="Calibri" w:hAnsi="Calibri"/>
                <w:i/>
                <w:sz w:val="18"/>
                <w:szCs w:val="18"/>
                <w:lang w:eastAsia="it-IT"/>
              </w:rPr>
              <w:t>…/ professionista incaricato dell’integrazione delle prestazioni specialistiche</w:t>
            </w:r>
          </w:p>
        </w:tc>
      </w:tr>
      <w:tr w:rsidR="00F128A1" w:rsidRPr="00020C3A" w14:paraId="1ACDC76F" w14:textId="77777777" w:rsidTr="00C065D0">
        <w:tc>
          <w:tcPr>
            <w:tcW w:w="2195" w:type="dxa"/>
            <w:vAlign w:val="center"/>
          </w:tcPr>
          <w:p w14:paraId="2FF6AD28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</w:tcPr>
          <w:p w14:paraId="255DA5D5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vAlign w:val="center"/>
          </w:tcPr>
          <w:p w14:paraId="14AFAF1A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  <w:vAlign w:val="center"/>
          </w:tcPr>
          <w:p w14:paraId="32DD404D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945" w:type="dxa"/>
            <w:vAlign w:val="center"/>
          </w:tcPr>
          <w:p w14:paraId="6CF8AB3A" w14:textId="77777777" w:rsidR="00F128A1" w:rsidRPr="00020C3A" w:rsidRDefault="00F128A1" w:rsidP="00C065D0">
            <w:pPr>
              <w:widowControl w:val="0"/>
              <w:jc w:val="left"/>
              <w:rPr>
                <w:rFonts w:ascii="Calibri" w:eastAsia="Calibri" w:hAnsi="Calibri"/>
                <w:i/>
                <w:sz w:val="18"/>
                <w:szCs w:val="18"/>
                <w:lang w:eastAsia="it-IT"/>
              </w:rPr>
            </w:pPr>
            <w:r w:rsidRPr="00020C3A">
              <w:rPr>
                <w:rFonts w:ascii="Calibri" w:eastAsia="Calibri" w:hAnsi="Calibri"/>
                <w:i/>
                <w:sz w:val="18"/>
                <w:szCs w:val="18"/>
                <w:lang w:eastAsia="it-IT"/>
              </w:rPr>
              <w:t>Architetto/ …</w:t>
            </w:r>
          </w:p>
        </w:tc>
      </w:tr>
      <w:tr w:rsidR="00F128A1" w:rsidRPr="00020C3A" w14:paraId="0C5906C4" w14:textId="77777777" w:rsidTr="00C065D0">
        <w:tc>
          <w:tcPr>
            <w:tcW w:w="2195" w:type="dxa"/>
            <w:vAlign w:val="center"/>
          </w:tcPr>
          <w:p w14:paraId="6368AE6F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</w:tcPr>
          <w:p w14:paraId="41F8D29B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vAlign w:val="center"/>
          </w:tcPr>
          <w:p w14:paraId="01B46EF0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  <w:vAlign w:val="center"/>
          </w:tcPr>
          <w:p w14:paraId="02108C83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945" w:type="dxa"/>
            <w:vAlign w:val="center"/>
          </w:tcPr>
          <w:p w14:paraId="4FEB2E38" w14:textId="77777777" w:rsidR="00F128A1" w:rsidRPr="00020C3A" w:rsidRDefault="00F128A1" w:rsidP="00C065D0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F128A1" w:rsidRPr="00020C3A" w14:paraId="0E29BE97" w14:textId="77777777" w:rsidTr="00C065D0">
        <w:tc>
          <w:tcPr>
            <w:tcW w:w="2195" w:type="dxa"/>
            <w:vAlign w:val="center"/>
          </w:tcPr>
          <w:p w14:paraId="4E6532AB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</w:tcPr>
          <w:p w14:paraId="1B559D12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vAlign w:val="center"/>
          </w:tcPr>
          <w:p w14:paraId="3E7771F0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  <w:vAlign w:val="center"/>
          </w:tcPr>
          <w:p w14:paraId="075AD916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945" w:type="dxa"/>
            <w:vAlign w:val="center"/>
          </w:tcPr>
          <w:p w14:paraId="4346CCC0" w14:textId="77777777" w:rsidR="00F128A1" w:rsidRPr="00020C3A" w:rsidRDefault="00F128A1" w:rsidP="00C065D0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72815C5A" w14:textId="77777777" w:rsidR="00F128A1" w:rsidRPr="00020C3A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020C3A">
        <w:rPr>
          <w:rFonts w:ascii="Calibri" w:hAnsi="Calibri"/>
          <w:sz w:val="20"/>
          <w:szCs w:val="20"/>
        </w:rPr>
        <w:t>con</w:t>
      </w:r>
      <w:proofErr w:type="gramEnd"/>
      <w:r w:rsidRPr="00020C3A">
        <w:rPr>
          <w:rFonts w:ascii="Calibri" w:hAnsi="Calibri"/>
          <w:sz w:val="20"/>
          <w:szCs w:val="20"/>
        </w:rPr>
        <w:t xml:space="preserve"> riferimento al </w:t>
      </w:r>
      <w:r w:rsidRPr="00020C3A">
        <w:rPr>
          <w:rFonts w:ascii="Calibri" w:hAnsi="Calibri"/>
          <w:b/>
          <w:sz w:val="20"/>
          <w:szCs w:val="20"/>
        </w:rPr>
        <w:t xml:space="preserve">professionista che espleta l’incarico di coordinatore della sicurezza in fase di progettazione </w:t>
      </w:r>
      <w:r w:rsidRPr="00020C3A">
        <w:rPr>
          <w:rFonts w:ascii="Calibri" w:hAnsi="Calibri"/>
          <w:sz w:val="20"/>
          <w:szCs w:val="20"/>
        </w:rPr>
        <w:t xml:space="preserve">(personalmente responsabile del piano di sicurezza e coordinamento) di cui al </w:t>
      </w:r>
      <w:r w:rsidRPr="00020C3A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Pr="00020C3A">
        <w:rPr>
          <w:rFonts w:ascii="Calibri" w:hAnsi="Calibri"/>
          <w:b/>
          <w:sz w:val="20"/>
          <w:szCs w:val="20"/>
        </w:rPr>
        <w:t>lett</w:t>
      </w:r>
      <w:proofErr w:type="spellEnd"/>
      <w:r w:rsidRPr="00020C3A">
        <w:rPr>
          <w:rFonts w:ascii="Calibri" w:hAnsi="Calibri"/>
          <w:b/>
          <w:sz w:val="20"/>
          <w:szCs w:val="20"/>
        </w:rPr>
        <w:t xml:space="preserve"> d)</w:t>
      </w:r>
      <w:r w:rsidRPr="00020C3A">
        <w:rPr>
          <w:rFonts w:ascii="Calibri" w:hAnsi="Calibri"/>
          <w:sz w:val="20"/>
          <w:szCs w:val="20"/>
        </w:rPr>
        <w:t xml:space="preserve"> i seguenti dati: </w:t>
      </w:r>
      <w:r w:rsidRPr="00020C3A">
        <w:rPr>
          <w:rFonts w:ascii="Calibri" w:hAnsi="Calibri"/>
          <w:i/>
          <w:sz w:val="20"/>
          <w:szCs w:val="20"/>
        </w:rPr>
        <w:t xml:space="preserve">nome, cognome, data di nascita, codice fiscale, abilitazione ai sensi dell’art. 98 del d. </w:t>
      </w:r>
      <w:proofErr w:type="spellStart"/>
      <w:r w:rsidRPr="00020C3A">
        <w:rPr>
          <w:rFonts w:ascii="Calibri" w:hAnsi="Calibri"/>
          <w:i/>
          <w:sz w:val="20"/>
          <w:szCs w:val="20"/>
        </w:rPr>
        <w:t>lgs</w:t>
      </w:r>
      <w:proofErr w:type="spellEnd"/>
      <w:r w:rsidRPr="00020C3A">
        <w:rPr>
          <w:rFonts w:ascii="Calibri" w:hAnsi="Calibri"/>
          <w:i/>
          <w:sz w:val="20"/>
          <w:szCs w:val="20"/>
        </w:rPr>
        <w:t>. 81/2008: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255"/>
        <w:gridCol w:w="1206"/>
        <w:gridCol w:w="1339"/>
        <w:gridCol w:w="2053"/>
        <w:gridCol w:w="2777"/>
      </w:tblGrid>
      <w:tr w:rsidR="00F128A1" w:rsidRPr="00020C3A" w14:paraId="1FD40617" w14:textId="77777777" w:rsidTr="00C065D0">
        <w:tc>
          <w:tcPr>
            <w:tcW w:w="2255" w:type="dxa"/>
            <w:shd w:val="clear" w:color="auto" w:fill="D9D9D9" w:themeFill="background1" w:themeFillShade="D9"/>
            <w:vAlign w:val="center"/>
          </w:tcPr>
          <w:p w14:paraId="67C0DD0F" w14:textId="77777777" w:rsidR="00F128A1" w:rsidRPr="00020C3A" w:rsidRDefault="00F128A1" w:rsidP="00C065D0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206" w:type="dxa"/>
            <w:shd w:val="clear" w:color="auto" w:fill="D9D9D9" w:themeFill="background1" w:themeFillShade="D9"/>
            <w:vAlign w:val="center"/>
          </w:tcPr>
          <w:p w14:paraId="6CED65BC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1339" w:type="dxa"/>
            <w:shd w:val="clear" w:color="auto" w:fill="D9D9D9" w:themeFill="background1" w:themeFillShade="D9"/>
            <w:vAlign w:val="center"/>
          </w:tcPr>
          <w:p w14:paraId="6A64BC9A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trike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35A461F2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Estremi di iscrizione all’Albo professionale</w:t>
            </w:r>
          </w:p>
        </w:tc>
        <w:tc>
          <w:tcPr>
            <w:tcW w:w="2777" w:type="dxa"/>
            <w:shd w:val="clear" w:color="auto" w:fill="D9D9D9" w:themeFill="background1" w:themeFillShade="D9"/>
            <w:vAlign w:val="center"/>
          </w:tcPr>
          <w:p w14:paraId="7E4E605F" w14:textId="77777777" w:rsidR="00F128A1" w:rsidRPr="00020C3A" w:rsidRDefault="00F128A1" w:rsidP="00C065D0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abilitazione</w:t>
            </w:r>
            <w:proofErr w:type="gramEnd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ai sensi dell’art. 98 del d. </w:t>
            </w:r>
            <w:proofErr w:type="spellStart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lgs</w:t>
            </w:r>
            <w:proofErr w:type="spellEnd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. 81/2008</w:t>
            </w:r>
          </w:p>
        </w:tc>
      </w:tr>
      <w:tr w:rsidR="00F128A1" w:rsidRPr="00020C3A" w14:paraId="73E2DA1E" w14:textId="77777777" w:rsidTr="00C065D0">
        <w:tc>
          <w:tcPr>
            <w:tcW w:w="2255" w:type="dxa"/>
            <w:vAlign w:val="center"/>
          </w:tcPr>
          <w:p w14:paraId="23FA5149" w14:textId="77777777" w:rsidR="00F128A1" w:rsidRPr="00020C3A" w:rsidRDefault="00F128A1" w:rsidP="00C065D0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206" w:type="dxa"/>
          </w:tcPr>
          <w:p w14:paraId="550D2872" w14:textId="77777777" w:rsidR="00F128A1" w:rsidRPr="00020C3A" w:rsidRDefault="00F128A1" w:rsidP="00C065D0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339" w:type="dxa"/>
            <w:vAlign w:val="center"/>
          </w:tcPr>
          <w:p w14:paraId="74D58FD4" w14:textId="77777777" w:rsidR="00F128A1" w:rsidRPr="00020C3A" w:rsidRDefault="00F128A1" w:rsidP="00C065D0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053" w:type="dxa"/>
            <w:vAlign w:val="center"/>
          </w:tcPr>
          <w:p w14:paraId="3FFB9FDE" w14:textId="77777777" w:rsidR="00F128A1" w:rsidRPr="00020C3A" w:rsidRDefault="00F128A1" w:rsidP="00C065D0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777" w:type="dxa"/>
            <w:vAlign w:val="center"/>
          </w:tcPr>
          <w:p w14:paraId="3330D833" w14:textId="77777777" w:rsidR="00F128A1" w:rsidRPr="00020C3A" w:rsidRDefault="00F128A1" w:rsidP="00C065D0">
            <w:pPr>
              <w:keepNext/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60D69693" w14:textId="77777777" w:rsidR="00F128A1" w:rsidRPr="00020C3A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i/>
          <w:sz w:val="20"/>
          <w:szCs w:val="20"/>
        </w:rPr>
      </w:pPr>
      <w:proofErr w:type="gramStart"/>
      <w:r w:rsidRPr="00020C3A">
        <w:rPr>
          <w:rFonts w:ascii="Calibri" w:hAnsi="Calibri"/>
          <w:sz w:val="20"/>
          <w:szCs w:val="20"/>
        </w:rPr>
        <w:t>con</w:t>
      </w:r>
      <w:proofErr w:type="gramEnd"/>
      <w:r w:rsidRPr="00020C3A">
        <w:rPr>
          <w:rFonts w:ascii="Calibri" w:hAnsi="Calibri"/>
          <w:sz w:val="20"/>
          <w:szCs w:val="20"/>
        </w:rPr>
        <w:t xml:space="preserve"> riferimento al </w:t>
      </w:r>
      <w:r w:rsidRPr="00020C3A">
        <w:rPr>
          <w:rFonts w:ascii="Calibri" w:hAnsi="Calibri"/>
          <w:b/>
          <w:sz w:val="20"/>
          <w:szCs w:val="20"/>
        </w:rPr>
        <w:t>professionista incaricato della diagnosi energetica (Geologo)</w:t>
      </w:r>
      <w:r w:rsidRPr="00020C3A">
        <w:rPr>
          <w:rFonts w:ascii="Calibri" w:hAnsi="Calibri"/>
          <w:sz w:val="20"/>
          <w:szCs w:val="20"/>
        </w:rPr>
        <w:t xml:space="preserve"> di cui al </w:t>
      </w:r>
      <w:r w:rsidRPr="00020C3A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Pr="00020C3A">
        <w:rPr>
          <w:rFonts w:ascii="Calibri" w:hAnsi="Calibri"/>
          <w:b/>
          <w:sz w:val="20"/>
          <w:szCs w:val="20"/>
        </w:rPr>
        <w:t>lett</w:t>
      </w:r>
      <w:proofErr w:type="spellEnd"/>
      <w:r w:rsidRPr="00020C3A">
        <w:rPr>
          <w:rFonts w:ascii="Calibri" w:hAnsi="Calibri"/>
          <w:b/>
          <w:sz w:val="20"/>
          <w:szCs w:val="20"/>
        </w:rPr>
        <w:t>. e)</w:t>
      </w:r>
      <w:r w:rsidRPr="00020C3A">
        <w:rPr>
          <w:rFonts w:ascii="Calibri" w:hAnsi="Calibri"/>
          <w:sz w:val="20"/>
          <w:szCs w:val="20"/>
        </w:rPr>
        <w:t xml:space="preserve">: </w:t>
      </w:r>
      <w:r w:rsidRPr="00020C3A">
        <w:rPr>
          <w:rFonts w:ascii="Calibri" w:hAnsi="Calibri"/>
          <w:i/>
          <w:sz w:val="20"/>
          <w:szCs w:val="20"/>
        </w:rPr>
        <w:t>nome, cognome, data di nascita, codice fiscale, iscrizione al relativo albo professionale e forma di partecipazione: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234"/>
        <w:gridCol w:w="1190"/>
        <w:gridCol w:w="1331"/>
        <w:gridCol w:w="2041"/>
        <w:gridCol w:w="2834"/>
      </w:tblGrid>
      <w:tr w:rsidR="00F128A1" w:rsidRPr="00020C3A" w14:paraId="60E60003" w14:textId="77777777" w:rsidTr="00C065D0">
        <w:tc>
          <w:tcPr>
            <w:tcW w:w="2234" w:type="dxa"/>
            <w:shd w:val="clear" w:color="auto" w:fill="D9D9D9" w:themeFill="background1" w:themeFillShade="D9"/>
            <w:vAlign w:val="center"/>
          </w:tcPr>
          <w:p w14:paraId="235B71FA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06303EDE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03E88339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trike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2041" w:type="dxa"/>
            <w:shd w:val="clear" w:color="auto" w:fill="D9D9D9" w:themeFill="background1" w:themeFillShade="D9"/>
            <w:vAlign w:val="center"/>
          </w:tcPr>
          <w:p w14:paraId="09FEDA82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Estremi di </w:t>
            </w: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i</w:t>
            </w: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scrizione all’Albo professionale</w:t>
            </w: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14:paraId="11115491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forma</w:t>
            </w:r>
            <w:proofErr w:type="gramEnd"/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di partecipazione</w:t>
            </w:r>
          </w:p>
        </w:tc>
      </w:tr>
      <w:tr w:rsidR="00F128A1" w:rsidRPr="00020C3A" w14:paraId="51E1DB09" w14:textId="77777777" w:rsidTr="00C065D0">
        <w:tc>
          <w:tcPr>
            <w:tcW w:w="2234" w:type="dxa"/>
            <w:vAlign w:val="center"/>
          </w:tcPr>
          <w:p w14:paraId="729B5BE9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190" w:type="dxa"/>
          </w:tcPr>
          <w:p w14:paraId="4D21FE44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331" w:type="dxa"/>
            <w:vAlign w:val="center"/>
          </w:tcPr>
          <w:p w14:paraId="2C246406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041" w:type="dxa"/>
            <w:vAlign w:val="center"/>
          </w:tcPr>
          <w:p w14:paraId="0B1E148C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834" w:type="dxa"/>
            <w:vAlign w:val="center"/>
          </w:tcPr>
          <w:p w14:paraId="1C06F496" w14:textId="77777777" w:rsidR="00F128A1" w:rsidRPr="00020C3A" w:rsidRDefault="00F128A1" w:rsidP="00C065D0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609CB91E" w14:textId="77777777" w:rsidR="00F128A1" w:rsidRPr="00020C3A" w:rsidRDefault="00F128A1" w:rsidP="00F128A1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020C3A">
        <w:rPr>
          <w:rFonts w:ascii="Calibri" w:hAnsi="Calibri"/>
          <w:sz w:val="20"/>
          <w:szCs w:val="20"/>
        </w:rPr>
        <w:t>con</w:t>
      </w:r>
      <w:proofErr w:type="gramEnd"/>
      <w:r w:rsidRPr="00020C3A">
        <w:rPr>
          <w:rFonts w:ascii="Calibri" w:hAnsi="Calibri"/>
          <w:sz w:val="20"/>
          <w:szCs w:val="20"/>
        </w:rPr>
        <w:t xml:space="preserve"> riferimento al </w:t>
      </w:r>
      <w:r w:rsidRPr="00020C3A">
        <w:rPr>
          <w:rFonts w:ascii="Calibri" w:hAnsi="Calibri"/>
          <w:b/>
          <w:sz w:val="20"/>
          <w:szCs w:val="20"/>
        </w:rPr>
        <w:t xml:space="preserve">professionista </w:t>
      </w:r>
      <w:r>
        <w:rPr>
          <w:rFonts w:ascii="Calibri" w:hAnsi="Calibri"/>
          <w:b/>
          <w:sz w:val="20"/>
          <w:szCs w:val="20"/>
        </w:rPr>
        <w:t xml:space="preserve">antincendio, </w:t>
      </w:r>
      <w:r w:rsidRPr="00020C3A">
        <w:rPr>
          <w:rFonts w:ascii="Calibri" w:hAnsi="Calibri"/>
          <w:sz w:val="20"/>
          <w:szCs w:val="20"/>
        </w:rPr>
        <w:t xml:space="preserve">ai sensi della normativa vigente, di cui al </w:t>
      </w:r>
      <w:r w:rsidRPr="00020C3A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Pr="00020C3A">
        <w:rPr>
          <w:rFonts w:ascii="Calibri" w:hAnsi="Calibri"/>
          <w:b/>
          <w:sz w:val="20"/>
          <w:szCs w:val="20"/>
        </w:rPr>
        <w:t>lett</w:t>
      </w:r>
      <w:proofErr w:type="spellEnd"/>
      <w:r w:rsidRPr="00020C3A">
        <w:rPr>
          <w:rFonts w:ascii="Calibri" w:hAnsi="Calibri"/>
          <w:b/>
          <w:sz w:val="20"/>
          <w:szCs w:val="20"/>
        </w:rPr>
        <w:t>. f)</w:t>
      </w:r>
      <w:r w:rsidRPr="00020C3A">
        <w:rPr>
          <w:rFonts w:ascii="Calibri" w:hAnsi="Calibri"/>
          <w:sz w:val="20"/>
          <w:szCs w:val="20"/>
        </w:rPr>
        <w:t xml:space="preserve">: </w:t>
      </w:r>
      <w:r w:rsidRPr="00020C3A">
        <w:rPr>
          <w:rFonts w:ascii="Calibri" w:hAnsi="Calibri"/>
          <w:i/>
          <w:sz w:val="20"/>
          <w:szCs w:val="20"/>
        </w:rPr>
        <w:t>nome, cognome, data di nascita, codice</w:t>
      </w:r>
      <w:r w:rsidRPr="00020C3A">
        <w:rPr>
          <w:rFonts w:ascii="Calibri" w:hAnsi="Calibri" w:cs="Calibri"/>
          <w:i/>
          <w:sz w:val="20"/>
          <w:szCs w:val="20"/>
        </w:rPr>
        <w:t xml:space="preserve"> fiscale, iscrizione al relativo albo professionale, iscrizione nell’elenco del Ministero dell’Interno ai sensi dell’art. 16 del d. </w:t>
      </w:r>
      <w:proofErr w:type="spellStart"/>
      <w:r w:rsidRPr="00020C3A">
        <w:rPr>
          <w:rFonts w:ascii="Calibri" w:hAnsi="Calibri" w:cs="Calibri"/>
          <w:i/>
          <w:sz w:val="20"/>
          <w:szCs w:val="20"/>
        </w:rPr>
        <w:t>lgs</w:t>
      </w:r>
      <w:proofErr w:type="spellEnd"/>
      <w:r w:rsidRPr="00020C3A">
        <w:rPr>
          <w:rFonts w:ascii="Calibri" w:hAnsi="Calibri" w:cs="Calibri"/>
          <w:i/>
          <w:sz w:val="20"/>
          <w:szCs w:val="20"/>
        </w:rPr>
        <w:t>. 139 del 8 marzo 2006 come professionista antincendio: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291"/>
        <w:gridCol w:w="1234"/>
        <w:gridCol w:w="1354"/>
        <w:gridCol w:w="1962"/>
        <w:gridCol w:w="2789"/>
      </w:tblGrid>
      <w:tr w:rsidR="00F128A1" w:rsidRPr="00020C3A" w14:paraId="72F6FAA5" w14:textId="77777777" w:rsidTr="00C065D0"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77768D5C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1A19FDFB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1354" w:type="dxa"/>
            <w:shd w:val="clear" w:color="auto" w:fill="D9D9D9" w:themeFill="background1" w:themeFillShade="D9"/>
            <w:vAlign w:val="center"/>
          </w:tcPr>
          <w:p w14:paraId="72314DE3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trike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1962" w:type="dxa"/>
            <w:shd w:val="clear" w:color="auto" w:fill="D9D9D9" w:themeFill="background1" w:themeFillShade="D9"/>
            <w:vAlign w:val="center"/>
          </w:tcPr>
          <w:p w14:paraId="6885F725" w14:textId="77777777" w:rsidR="00F128A1" w:rsidRPr="00020C3A" w:rsidRDefault="00F128A1" w:rsidP="00C065D0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Estremi di iscrizione all’Albo professionale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14:paraId="7667460B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020C3A">
              <w:rPr>
                <w:rFonts w:ascii="Calibri" w:eastAsia="Calibri" w:hAnsi="Calibri"/>
                <w:sz w:val="20"/>
                <w:szCs w:val="20"/>
                <w:lang w:eastAsia="it-IT"/>
              </w:rPr>
              <w:t>Estremi di iscrizione all’elenco del Ministero dell’In</w:t>
            </w: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terno</w:t>
            </w:r>
          </w:p>
        </w:tc>
      </w:tr>
      <w:tr w:rsidR="00F128A1" w:rsidRPr="00020C3A" w14:paraId="6DA5D9BC" w14:textId="77777777" w:rsidTr="00C065D0">
        <w:tc>
          <w:tcPr>
            <w:tcW w:w="2291" w:type="dxa"/>
            <w:vAlign w:val="center"/>
          </w:tcPr>
          <w:p w14:paraId="07FA8674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234" w:type="dxa"/>
          </w:tcPr>
          <w:p w14:paraId="3104C305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vAlign w:val="center"/>
          </w:tcPr>
          <w:p w14:paraId="1EBA571B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962" w:type="dxa"/>
            <w:vAlign w:val="center"/>
          </w:tcPr>
          <w:p w14:paraId="6DAC7ACD" w14:textId="77777777" w:rsidR="00F128A1" w:rsidRPr="00020C3A" w:rsidRDefault="00F128A1" w:rsidP="00C065D0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789" w:type="dxa"/>
            <w:vAlign w:val="center"/>
          </w:tcPr>
          <w:p w14:paraId="0CEFFC11" w14:textId="77777777" w:rsidR="00F128A1" w:rsidRPr="00020C3A" w:rsidRDefault="00F128A1" w:rsidP="00C065D0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0E9EFF08" w14:textId="77777777" w:rsidR="00F128A1" w:rsidRPr="00020C3A" w:rsidRDefault="00F128A1" w:rsidP="00F128A1">
      <w:pPr>
        <w:widowControl w:val="0"/>
        <w:ind w:left="284" w:hanging="284"/>
        <w:rPr>
          <w:rFonts w:asciiTheme="minorHAnsi" w:hAnsiTheme="minorHAnsi"/>
          <w:sz w:val="10"/>
          <w:szCs w:val="20"/>
        </w:rPr>
      </w:pPr>
    </w:p>
    <w:p w14:paraId="04AA8198" w14:textId="77777777" w:rsidR="00F128A1" w:rsidRPr="00020C3A" w:rsidRDefault="00F128A1" w:rsidP="00F128A1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  <w:r w:rsidRPr="00020C3A">
        <w:rPr>
          <w:rFonts w:asciiTheme="minorHAnsi" w:hAnsiTheme="minorHAnsi"/>
          <w:sz w:val="20"/>
          <w:szCs w:val="20"/>
        </w:rPr>
        <w:t>Luogo e data ………………….</w:t>
      </w:r>
    </w:p>
    <w:p w14:paraId="1C3A53BA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E6083C">
        <w:rPr>
          <w:rFonts w:asciiTheme="minorHAnsi" w:hAnsiTheme="minorHAnsi"/>
          <w:color w:val="000000"/>
          <w:sz w:val="22"/>
        </w:rPr>
        <w:t>IL CONCORRENTE</w:t>
      </w:r>
    </w:p>
    <w:p w14:paraId="04AAC032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E6083C">
        <w:rPr>
          <w:rFonts w:asciiTheme="minorHAnsi" w:hAnsiTheme="minorHAnsi"/>
          <w:i/>
          <w:color w:val="000000"/>
          <w:sz w:val="18"/>
        </w:rPr>
        <w:t>(</w:t>
      </w:r>
      <w:proofErr w:type="gramStart"/>
      <w:r w:rsidRPr="00E6083C">
        <w:rPr>
          <w:rFonts w:asciiTheme="minorHAnsi" w:hAnsiTheme="minorHAnsi"/>
          <w:i/>
          <w:color w:val="000000"/>
          <w:sz w:val="18"/>
        </w:rPr>
        <w:t>nome</w:t>
      </w:r>
      <w:proofErr w:type="gramEnd"/>
      <w:r w:rsidRPr="00E6083C">
        <w:rPr>
          <w:rFonts w:asciiTheme="minorHAnsi" w:hAnsiTheme="minorHAnsi"/>
          <w:i/>
          <w:color w:val="000000"/>
          <w:sz w:val="18"/>
        </w:rPr>
        <w:t xml:space="preserve"> e cognome </w:t>
      </w:r>
      <w:proofErr w:type="spellStart"/>
      <w:r w:rsidRPr="00E6083C">
        <w:rPr>
          <w:rFonts w:asciiTheme="minorHAnsi" w:hAnsiTheme="minorHAnsi"/>
          <w:i/>
          <w:color w:val="000000"/>
          <w:sz w:val="18"/>
        </w:rPr>
        <w:t>der</w:t>
      </w:r>
      <w:proofErr w:type="spellEnd"/>
      <w:r w:rsidRPr="00E6083C">
        <w:rPr>
          <w:rFonts w:asciiTheme="minorHAnsi" w:hAnsiTheme="minorHAnsi"/>
          <w:i/>
          <w:color w:val="000000"/>
          <w:sz w:val="18"/>
        </w:rPr>
        <w:t xml:space="preserve"> firmatario)</w:t>
      </w:r>
    </w:p>
    <w:p w14:paraId="259BE56E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proofErr w:type="gramStart"/>
      <w:r w:rsidRPr="00E6083C">
        <w:rPr>
          <w:rFonts w:asciiTheme="minorHAnsi" w:hAnsiTheme="minorHAnsi"/>
          <w:i/>
          <w:color w:val="000000"/>
          <w:sz w:val="18"/>
        </w:rPr>
        <w:t>firmato</w:t>
      </w:r>
      <w:proofErr w:type="gramEnd"/>
      <w:r w:rsidRPr="00E6083C">
        <w:rPr>
          <w:rFonts w:asciiTheme="minorHAnsi" w:hAnsiTheme="minorHAnsi"/>
          <w:i/>
          <w:color w:val="000000"/>
          <w:sz w:val="18"/>
        </w:rPr>
        <w:t xml:space="preserve"> digitalmente</w:t>
      </w:r>
    </w:p>
    <w:p w14:paraId="68BD6754" w14:textId="77777777" w:rsidR="00F128A1" w:rsidRPr="00E6083C" w:rsidRDefault="00F128A1" w:rsidP="00F128A1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13"/>
        </w:rPr>
      </w:pPr>
    </w:p>
    <w:p w14:paraId="4531EE76" w14:textId="77777777" w:rsidR="00F128A1" w:rsidRPr="00E6083C" w:rsidRDefault="00F128A1" w:rsidP="00F128A1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E6083C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279602C1" w14:textId="77777777" w:rsidR="00F128A1" w:rsidRPr="00E6083C" w:rsidRDefault="00F128A1" w:rsidP="00F128A1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E6083C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40F47071" w14:textId="77777777" w:rsidR="00F128A1" w:rsidRPr="00E6083C" w:rsidRDefault="00F128A1" w:rsidP="00F128A1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E6083C">
        <w:rPr>
          <w:rFonts w:asciiTheme="minorHAnsi" w:hAnsiTheme="minorHAnsi"/>
          <w:b/>
          <w:bCs/>
          <w:i/>
          <w:sz w:val="18"/>
          <w:szCs w:val="18"/>
        </w:rPr>
        <w:lastRenderedPageBreak/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14:paraId="7C8A8014" w14:textId="77777777" w:rsidR="00F128A1" w:rsidRPr="00E6083C" w:rsidRDefault="00F128A1" w:rsidP="00F128A1">
      <w:pPr>
        <w:widowControl w:val="0"/>
        <w:spacing w:line="240" w:lineRule="auto"/>
        <w:rPr>
          <w:rFonts w:asciiTheme="minorHAnsi" w:hAnsiTheme="minorHAnsi"/>
          <w:sz w:val="18"/>
          <w:szCs w:val="18"/>
        </w:rPr>
      </w:pPr>
      <w:r w:rsidRPr="00E6083C">
        <w:rPr>
          <w:rFonts w:asciiTheme="minorHAnsi" w:hAnsiTheme="minorHAnsi"/>
          <w:sz w:val="18"/>
          <w:szCs w:val="18"/>
        </w:rPr>
        <w:br w:type="page"/>
      </w:r>
    </w:p>
    <w:p w14:paraId="68608815" w14:textId="77777777" w:rsidR="00F128A1" w:rsidRPr="00435524" w:rsidRDefault="00F128A1" w:rsidP="00F128A1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 w:rsidRPr="00435524"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5A51818B" w14:textId="77777777" w:rsidR="00F128A1" w:rsidRPr="00435524" w:rsidRDefault="00F128A1" w:rsidP="00F128A1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435524">
        <w:rPr>
          <w:rFonts w:asciiTheme="minorHAnsi" w:hAnsiTheme="minorHAnsi"/>
          <w:sz w:val="22"/>
        </w:rPr>
        <w:t>RIEPILOGO DEI REQUISITI DI CAPACIT</w:t>
      </w:r>
      <w:r>
        <w:rPr>
          <w:rFonts w:asciiTheme="minorHAnsi" w:hAnsiTheme="minorHAnsi"/>
          <w:sz w:val="22"/>
        </w:rPr>
        <w:t>À</w:t>
      </w:r>
      <w:r w:rsidRPr="00435524">
        <w:rPr>
          <w:rFonts w:asciiTheme="minorHAnsi" w:hAnsiTheme="minorHAnsi"/>
          <w:sz w:val="22"/>
        </w:rPr>
        <w:t xml:space="preserve"> </w:t>
      </w:r>
      <w:r w:rsidRPr="00020C3A">
        <w:rPr>
          <w:rFonts w:asciiTheme="minorHAnsi" w:hAnsiTheme="minorHAnsi"/>
          <w:sz w:val="22"/>
        </w:rPr>
        <w:t xml:space="preserve">ECONOMICA E FINANZIARIA E DI CAPACITÀ TECNICA E PROFESSIONALE DICHIARATI DALL’OPERATORE ECONOMICO ED EVENTUALI AUSILIARI </w:t>
      </w:r>
      <w:r w:rsidRPr="00435524">
        <w:rPr>
          <w:rFonts w:asciiTheme="minorHAnsi" w:hAnsiTheme="minorHAnsi"/>
          <w:sz w:val="22"/>
        </w:rPr>
        <w:t>IN CASO DI AVVALIMENTO</w:t>
      </w:r>
    </w:p>
    <w:p w14:paraId="03E38B44" w14:textId="77777777" w:rsidR="00F128A1" w:rsidRPr="00435524" w:rsidRDefault="00F128A1" w:rsidP="00F128A1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4B62540B" w14:textId="77777777" w:rsidR="00F128A1" w:rsidRPr="00435524" w:rsidRDefault="00F128A1" w:rsidP="00F128A1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435524">
        <w:rPr>
          <w:rFonts w:asciiTheme="minorHAnsi" w:hAnsiTheme="minorHAnsi"/>
          <w:b/>
          <w:bCs/>
          <w:i/>
          <w:iCs/>
        </w:rPr>
        <w:t>Tabella riassuntiva possesso requisiti autocertificati dai partecipanti</w:t>
      </w:r>
    </w:p>
    <w:p w14:paraId="163F0782" w14:textId="77777777" w:rsidR="00F128A1" w:rsidRPr="00435524" w:rsidRDefault="00F128A1" w:rsidP="00F128A1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275"/>
        <w:gridCol w:w="1419"/>
        <w:gridCol w:w="1559"/>
        <w:gridCol w:w="1488"/>
        <w:gridCol w:w="1567"/>
      </w:tblGrid>
      <w:tr w:rsidR="00F128A1" w:rsidRPr="00435524" w14:paraId="0A18C912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B0FD415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7947D289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gramStart"/>
            <w:r w:rsidRPr="00435524">
              <w:rPr>
                <w:rFonts w:asciiTheme="minorHAnsi" w:hAnsiTheme="minorHAnsi"/>
                <w:b/>
                <w:sz w:val="20"/>
                <w:szCs w:val="20"/>
              </w:rPr>
              <w:t>posseduti</w:t>
            </w:r>
            <w:proofErr w:type="gramEnd"/>
            <w:r w:rsidRPr="00435524">
              <w:rPr>
                <w:rFonts w:asciiTheme="minorHAnsi" w:hAnsiTheme="minorHAnsi"/>
                <w:b/>
                <w:sz w:val="20"/>
                <w:szCs w:val="20"/>
              </w:rPr>
              <w:t xml:space="preserve"> dal concorrente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364D8B7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EDAC390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 Esecutrice/</w:t>
            </w:r>
          </w:p>
          <w:p w14:paraId="098D5869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E85799B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 Esecutrice/</w:t>
            </w:r>
          </w:p>
          <w:p w14:paraId="3196F166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6B7917A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 Esecutrice/</w:t>
            </w:r>
          </w:p>
          <w:p w14:paraId="4B54AA5F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524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</w:tr>
      <w:tr w:rsidR="00F128A1" w:rsidRPr="00435524" w14:paraId="658E79BA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3E660BF" w14:textId="77777777" w:rsidR="00F128A1" w:rsidRPr="00435524" w:rsidRDefault="00F128A1" w:rsidP="00C065D0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denominazione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Operatore Economico: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81A7BD7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B0DDC11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DC066C5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933714E" w14:textId="77777777" w:rsidR="00F128A1" w:rsidRPr="00435524" w:rsidRDefault="00F128A1" w:rsidP="00C065D0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proofErr w:type="gramStart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>nome</w:t>
            </w:r>
            <w:proofErr w:type="gramEnd"/>
            <w:r w:rsidRPr="00435524">
              <w:rPr>
                <w:rFonts w:asciiTheme="minorHAnsi" w:hAnsiTheme="minorHAnsi"/>
                <w:i/>
                <w:sz w:val="20"/>
                <w:szCs w:val="20"/>
              </w:rPr>
              <w:t xml:space="preserve"> O.E. </w:t>
            </w:r>
            <w:r w:rsidRPr="00435524"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F128A1" w:rsidRPr="00435524" w14:paraId="39DFE92D" w14:textId="77777777" w:rsidTr="00C065D0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5E0BDD9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Fatturato Globale minimo per servizi di ingegneria e di architettura relativo ai migliori tre degli ultimi cinque esercizi disponibili antecedenti la data di pubblicazione del bando di gara - punto 7.2 </w:t>
            </w:r>
            <w:proofErr w:type="spellStart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. g)</w:t>
            </w:r>
          </w:p>
        </w:tc>
      </w:tr>
      <w:tr w:rsidR="00F128A1" w:rsidRPr="00435524" w14:paraId="25947312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E0137C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 w:rsidRPr="00020C3A">
              <w:rPr>
                <w:rFonts w:asciiTheme="minorHAnsi" w:hAnsiTheme="minorHAnsi"/>
                <w:spacing w:val="-6"/>
                <w:sz w:val="19"/>
                <w:szCs w:val="19"/>
              </w:rPr>
              <w:t xml:space="preserve">Totale fatt. triennio (&gt; di € 1.946.643,70) </w:t>
            </w:r>
            <w:r w:rsidRPr="00020C3A"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FC6356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1FC3F7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51A5F03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BBE03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24243740" w14:textId="77777777" w:rsidTr="00C065D0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B0F470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Importi elenco servizi di ingegneria e di architettura espletati negli ultimi dieci anni antecedenti la data di pubblicazione del bando - punto 7.3 </w:t>
            </w:r>
            <w:proofErr w:type="spellStart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. h)</w:t>
            </w:r>
          </w:p>
        </w:tc>
      </w:tr>
      <w:tr w:rsidR="00F128A1" w:rsidRPr="00435524" w14:paraId="71DF5E4B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8611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€ 4.481.692,37)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0F309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8980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C4265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D1BE2F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195BC0A3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15C6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E.15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€ 3.425.982,28)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2D0AD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C8751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FFBAE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CC7001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68E2D95B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9E2D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S.03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€ 745.121,47)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1143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1A3C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3DCD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9DAC5C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0641A29D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96561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S.04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€ 4.958.035,20)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3149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A3407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AF9D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3AE716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42F977E5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8100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IA.01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€ 1.618.660,74)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B3F0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D8D4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22DFF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25B488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450B4440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96FC5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</w:t>
            </w:r>
            <w:r w:rsidRPr="00020C3A">
              <w:rPr>
                <w:rFonts w:asciiTheme="minorHAnsi" w:hAnsiTheme="minorHAnsi" w:cs="Calibri"/>
                <w:sz w:val="20"/>
                <w:szCs w:val="20"/>
              </w:rPr>
              <w:t>€ 2.911.048,55)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1C1C5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356F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B341E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52B313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7A4C75D3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46131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</w:t>
            </w:r>
            <w:r w:rsidRPr="00020C3A">
              <w:rPr>
                <w:rFonts w:asciiTheme="minorHAnsi" w:hAnsiTheme="minorHAnsi" w:cs="Calibri"/>
                <w:sz w:val="20"/>
                <w:szCs w:val="20"/>
              </w:rPr>
              <w:t>€ 3.584.145,71)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57D41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F6F612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EFBC6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4E1AEEE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14AC874C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51124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V.02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€ 5.262.412,74)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379DC9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AD205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BF11F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020C82F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01A89F98" w14:textId="77777777" w:rsidTr="00C065D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9CF2861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P.02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(&gt; di € 2.059.867,82) 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B4CECCD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1254CF7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F06670F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ACA7A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23DDEAA5" w14:textId="77777777" w:rsidTr="00C065D0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CFF293D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e architettura “di punta” svolti negli ultimi dieci anni antecedenti la data di pubblicazione del bando - punto 7.3 </w:t>
            </w:r>
            <w:proofErr w:type="spellStart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. i)</w:t>
            </w:r>
          </w:p>
        </w:tc>
      </w:tr>
      <w:tr w:rsidR="00F128A1" w:rsidRPr="00435524" w14:paraId="3080700A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F86F3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proofErr w:type="gramStart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E68C4F0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3457E88E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€ 1.867.371,82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1605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A7BE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0BFB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BD68A3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247BA7B8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A56FB3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5F11134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C2DBAA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15E6C7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E72E16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CEDCE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5754A589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6DDF3F1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E.15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E443EE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7F0F0A6D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€ 1.427.492,62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F0FF94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DBC2A3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3C69B9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54BC86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13998ACF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55F4B7D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E.15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DFE8A2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EC49C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6D5F56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933980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B5B2B51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2EDCAE30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6EEC83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S.03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proofErr w:type="gramStart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7411BE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35D969AF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€ 310.467,28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B8393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78AAC1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3BA6F9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118177C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09D943A4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313374F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S.03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33DC3AA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388352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B6C4F05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520469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40C52F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2BE6CB76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049A75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S.04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A66DF6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71D53D79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€ 2.065.848,00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A4334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4F3ED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529E1F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2CDCAB9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43275358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01846CF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S.04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E6154FB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705FC9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B8442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1AC24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89C66F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5728676E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B53E9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IA.01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proofErr w:type="gramStart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(</w:t>
            </w:r>
            <w:proofErr w:type="gramEnd"/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2F2F14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672DCE48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€ 674.441,98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4F8CF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DF5397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96B7B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131563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6944FF7C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414D97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IA.01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EE6FF98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EE85CD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33F3A77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BB2B93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77CEC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0979E6F2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70A2BA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C39D6A5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51EC797E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€ 1.212.936,90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7FDB2D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AC384D3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9CB89DE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074BCC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0D583890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49D998C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D185C36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A9660F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6133D19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B1BBF9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292306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73A1E8CF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EAEED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97FEE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4E7DB264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lastRenderedPageBreak/>
              <w:t>€ 1.493.394,05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1739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BD905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17001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A2B26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4406A37C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56D488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C8462A5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DC93A9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BD9AD5E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8DCA1F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3DC6F7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69FB072A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DBA96E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V.02 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3BE101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3633A8F9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€ 2.192.671,98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6E6287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6ABD03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5FF6F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4916C77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590931EA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E4ED2B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 xml:space="preserve">V.02 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F68502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C595EFD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9DF1C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50CE9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812170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63026586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CD2D2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P.02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A2F2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proofErr w:type="gramStart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in</w:t>
            </w:r>
            <w:proofErr w:type="gramEnd"/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 totale</w:t>
            </w:r>
          </w:p>
          <w:p w14:paraId="653803E4" w14:textId="77777777" w:rsidR="00F128A1" w:rsidRPr="00020C3A" w:rsidRDefault="00F128A1" w:rsidP="00C065D0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pacing w:val="-4"/>
                <w:sz w:val="19"/>
                <w:szCs w:val="19"/>
              </w:rPr>
              <w:t>€ 858.278,26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23D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D92B3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19B37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1C840A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F128A1" w:rsidRPr="00435524" w14:paraId="78754241" w14:textId="77777777" w:rsidTr="00C065D0">
        <w:trPr>
          <w:cantSplit/>
          <w:jc w:val="center"/>
        </w:trPr>
        <w:tc>
          <w:tcPr>
            <w:tcW w:w="225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DFDA31D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020C3A">
              <w:rPr>
                <w:rFonts w:asciiTheme="minorHAnsi" w:hAnsiTheme="minorHAnsi"/>
                <w:b/>
                <w:sz w:val="20"/>
                <w:szCs w:val="20"/>
              </w:rPr>
              <w:t>P.02</w:t>
            </w:r>
            <w:r w:rsidRPr="00020C3A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020C3A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020C3A">
              <w:rPr>
                <w:rFonts w:asciiTheme="minorHAnsi" w:hAnsiTheme="minorHAnsi"/>
                <w:sz w:val="20"/>
                <w:szCs w:val="20"/>
              </w:rPr>
              <w:t>.)</w:t>
            </w:r>
            <w:r w:rsidRPr="00020C3A"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6677CC8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B2AD834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5B50AAB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D6742C6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797B20" w14:textId="77777777" w:rsidR="00F128A1" w:rsidRPr="00020C3A" w:rsidRDefault="00F128A1" w:rsidP="00C065D0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20C3A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457BAA54" w14:textId="77777777" w:rsidR="00F128A1" w:rsidRPr="00020C3A" w:rsidRDefault="00F128A1" w:rsidP="00F128A1">
      <w:pPr>
        <w:widowControl w:val="0"/>
        <w:spacing w:before="6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</w:rPr>
        <w:t>N.B. barrare e/o modificare le parti di testo non attinenti al caso di specie e alla situazione dichiarata.</w:t>
      </w:r>
    </w:p>
    <w:p w14:paraId="344235F4" w14:textId="77777777" w:rsidR="00F128A1" w:rsidRPr="00020C3A" w:rsidRDefault="00F128A1" w:rsidP="00F128A1">
      <w:pPr>
        <w:widowControl w:val="0"/>
        <w:spacing w:before="6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6B1C9885" w14:textId="77777777" w:rsidR="00F128A1" w:rsidRPr="00020C3A" w:rsidRDefault="00F128A1" w:rsidP="00F128A1">
      <w:pPr>
        <w:widowControl w:val="0"/>
        <w:spacing w:before="6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>(1)</w:t>
      </w:r>
      <w:r w:rsidRPr="00020C3A">
        <w:rPr>
          <w:rFonts w:asciiTheme="minorHAnsi" w:hAnsiTheme="minorHAnsi"/>
          <w:sz w:val="18"/>
        </w:rPr>
        <w:t xml:space="preserve"> Riportare la denominazione dell’Operatore Economico.</w:t>
      </w:r>
    </w:p>
    <w:p w14:paraId="43142013" w14:textId="77777777" w:rsidR="00F128A1" w:rsidRPr="00020C3A" w:rsidRDefault="00F128A1" w:rsidP="00F128A1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>(2)</w:t>
      </w:r>
      <w:r w:rsidRPr="00020C3A">
        <w:rPr>
          <w:rFonts w:asciiTheme="minorHAnsi" w:hAnsiTheme="minorHAnsi"/>
          <w:sz w:val="18"/>
        </w:rPr>
        <w:t xml:space="preserve"> Riportare l’importo del fatturato globale minimo complessivo per servizi di ingegneria relativo ai migliori tre degli ultimi cinque esercizi disponibili antecedenti la data di pubblicazione del bando di gara.</w:t>
      </w:r>
    </w:p>
    <w:p w14:paraId="761F592F" w14:textId="77777777" w:rsidR="00F128A1" w:rsidRPr="00020C3A" w:rsidRDefault="00F128A1" w:rsidP="00F128A1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>(3)</w:t>
      </w:r>
      <w:r w:rsidRPr="00020C3A"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partecipazione.</w:t>
      </w:r>
    </w:p>
    <w:p w14:paraId="2BAD4993" w14:textId="77777777" w:rsidR="00F128A1" w:rsidRPr="00020C3A" w:rsidRDefault="00F128A1" w:rsidP="00F128A1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 w:rsidRPr="00020C3A">
        <w:rPr>
          <w:rFonts w:asciiTheme="minorHAnsi" w:hAnsiTheme="minorHAnsi"/>
          <w:sz w:val="18"/>
          <w:vertAlign w:val="superscript"/>
        </w:rPr>
        <w:t xml:space="preserve"> (4)</w:t>
      </w:r>
      <w:r w:rsidRPr="00020C3A"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</w:t>
      </w:r>
      <w:r w:rsidRPr="00BD4D2A">
        <w:rPr>
          <w:rFonts w:asciiTheme="minorHAnsi" w:hAnsiTheme="minorHAnsi"/>
          <w:sz w:val="18"/>
        </w:rPr>
        <w:t>partecipazione. Il singolo servizio non è frazionabile.</w:t>
      </w:r>
    </w:p>
    <w:p w14:paraId="2B7CE579" w14:textId="77777777" w:rsidR="0089463F" w:rsidRPr="00F128A1" w:rsidRDefault="0089463F" w:rsidP="00F128A1"/>
    <w:sectPr w:rsidR="0089463F" w:rsidRPr="00F128A1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33027" w14:textId="77777777" w:rsidR="00CA394E" w:rsidRDefault="00CA394E" w:rsidP="002750E3">
      <w:pPr>
        <w:spacing w:line="240" w:lineRule="auto"/>
      </w:pPr>
      <w:r>
        <w:separator/>
      </w:r>
    </w:p>
  </w:endnote>
  <w:endnote w:type="continuationSeparator" w:id="0">
    <w:p w14:paraId="43CCA1C8" w14:textId="77777777" w:rsidR="00CA394E" w:rsidRDefault="00CA394E" w:rsidP="002750E3">
      <w:pPr>
        <w:spacing w:line="240" w:lineRule="auto"/>
      </w:pPr>
      <w:r>
        <w:continuationSeparator/>
      </w:r>
    </w:p>
  </w:endnote>
  <w:endnote w:type="continuationNotice" w:id="1">
    <w:p w14:paraId="447DF47F" w14:textId="77777777" w:rsidR="00CA394E" w:rsidRDefault="00CA39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631BAC6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</w:t>
    </w:r>
    <w:r w:rsidR="00153837">
      <w:rPr>
        <w:rFonts w:asciiTheme="minorHAnsi" w:eastAsia="Calibri" w:hAnsiTheme="minorHAnsi"/>
        <w:noProof/>
        <w:sz w:val="18"/>
        <w:szCs w:val="22"/>
        <w:lang w:val="it-IT" w:eastAsia="en-US"/>
      </w:rPr>
      <w:t>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123947">
      <w:rPr>
        <w:rFonts w:asciiTheme="minorHAnsi" w:hAnsiTheme="minorHAnsi"/>
        <w:b/>
        <w:bCs/>
        <w:noProof/>
        <w:sz w:val="18"/>
        <w:szCs w:val="18"/>
      </w:rPr>
      <w:t>5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123947">
      <w:rPr>
        <w:rFonts w:asciiTheme="minorHAnsi" w:hAnsiTheme="minorHAnsi"/>
        <w:b/>
        <w:bCs/>
        <w:noProof/>
        <w:sz w:val="18"/>
        <w:szCs w:val="18"/>
      </w:rPr>
      <w:t>5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15088" w14:textId="77777777" w:rsidR="00CA394E" w:rsidRDefault="00CA394E" w:rsidP="002750E3">
      <w:pPr>
        <w:spacing w:line="240" w:lineRule="auto"/>
      </w:pPr>
      <w:r>
        <w:separator/>
      </w:r>
    </w:p>
  </w:footnote>
  <w:footnote w:type="continuationSeparator" w:id="0">
    <w:p w14:paraId="29167B4C" w14:textId="77777777" w:rsidR="00CA394E" w:rsidRDefault="00CA394E" w:rsidP="002750E3">
      <w:pPr>
        <w:spacing w:line="240" w:lineRule="auto"/>
      </w:pPr>
      <w:r>
        <w:continuationSeparator/>
      </w:r>
    </w:p>
  </w:footnote>
  <w:footnote w:type="continuationNotice" w:id="1">
    <w:p w14:paraId="28CC735A" w14:textId="77777777" w:rsidR="00CA394E" w:rsidRDefault="00CA394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7E5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947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37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35D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803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C3A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CCF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7B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0BA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1D1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63F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2B0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4FAA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0B7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94E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8E7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8A1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B2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FF29CE-E544-4E62-A190-223E222334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21FEE-370B-4992-81FB-B86CDF0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5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Baldini, T.V. Ilaria - GENIODIFE</cp:lastModifiedBy>
  <cp:revision>252</cp:revision>
  <cp:lastPrinted>2021-03-19T10:50:00Z</cp:lastPrinted>
  <dcterms:created xsi:type="dcterms:W3CDTF">2021-03-12T11:34:00Z</dcterms:created>
  <dcterms:modified xsi:type="dcterms:W3CDTF">2022-03-14T18:08:00Z</dcterms:modified>
</cp:coreProperties>
</file>