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pPr w:leftFromText="141" w:rightFromText="141" w:vertAnchor="text" w:horzAnchor="margin" w:tblpY="332"/>
        <w:tblW w:w="10056" w:type="dxa"/>
        <w:tblBorders>
          <w:top w:val="single" w:sz="8" w:space="0" w:color="000000"/>
          <w:bottom w:val="single" w:sz="8" w:space="0" w:color="000000"/>
        </w:tblBorders>
        <w:tblLook w:val="0000" w:firstRow="0" w:lastRow="0" w:firstColumn="0" w:lastColumn="0" w:noHBand="0" w:noVBand="0"/>
      </w:tblPr>
      <w:tblGrid>
        <w:gridCol w:w="10056"/>
      </w:tblGrid>
      <w:tr w:rsidR="00F80DB4" w:rsidRPr="004D5731" w14:paraId="62F2D539" w14:textId="77777777" w:rsidTr="00E97FAB">
        <w:trPr>
          <w:trHeight w:val="406"/>
        </w:trPr>
        <w:tc>
          <w:tcPr>
            <w:tcW w:w="10056" w:type="dxa"/>
            <w:tcBorders>
              <w:left w:val="nil"/>
              <w:right w:val="nil"/>
            </w:tcBorders>
            <w:shd w:val="clear" w:color="auto" w:fill="C0C0C0"/>
          </w:tcPr>
          <w:p w14:paraId="19EAE228" w14:textId="77777777" w:rsidR="00F80DB4" w:rsidRPr="004D5731" w:rsidRDefault="00F80DB4" w:rsidP="009F288D">
            <w:pPr>
              <w:pStyle w:val="Titolo1"/>
              <w:jc w:val="center"/>
              <w:rPr>
                <w:rFonts w:ascii="Calibri" w:hAnsi="Calibri" w:cs="Calibri"/>
                <w:sz w:val="20"/>
                <w:szCs w:val="20"/>
              </w:rPr>
            </w:pPr>
            <w:bookmarkStart w:id="0" w:name="_ALL._A_DOMANDA"/>
            <w:bookmarkStart w:id="1" w:name="_Toc414537342"/>
            <w:bookmarkStart w:id="2" w:name="_Toc414537600"/>
            <w:bookmarkStart w:id="3" w:name="_Toc415045936"/>
            <w:bookmarkStart w:id="4" w:name="_Toc419708955"/>
            <w:bookmarkStart w:id="5" w:name="_Toc422322843"/>
            <w:bookmarkStart w:id="6" w:name="_Toc19702950"/>
            <w:bookmarkEnd w:id="0"/>
            <w:r w:rsidRPr="004D5731">
              <w:rPr>
                <w:rFonts w:ascii="Calibri" w:hAnsi="Calibri" w:cs="Calibri"/>
                <w:sz w:val="20"/>
                <w:szCs w:val="20"/>
              </w:rPr>
              <w:t xml:space="preserve">ALLEGATO A - DOMANDA DI </w:t>
            </w:r>
            <w:bookmarkEnd w:id="1"/>
            <w:bookmarkEnd w:id="2"/>
            <w:bookmarkEnd w:id="3"/>
            <w:bookmarkEnd w:id="4"/>
            <w:bookmarkEnd w:id="5"/>
            <w:bookmarkEnd w:id="6"/>
            <w:r w:rsidR="009F288D">
              <w:rPr>
                <w:rFonts w:ascii="Calibri" w:hAnsi="Calibri" w:cs="Calibri"/>
                <w:sz w:val="20"/>
                <w:szCs w:val="20"/>
              </w:rPr>
              <w:t>PARTECIPAZIONE</w:t>
            </w:r>
          </w:p>
        </w:tc>
      </w:tr>
    </w:tbl>
    <w:p w14:paraId="18EACA7E" w14:textId="77777777" w:rsidR="00F80DB4" w:rsidRPr="00080173" w:rsidRDefault="00F80DB4" w:rsidP="003C6C0F">
      <w:pPr>
        <w:jc w:val="center"/>
        <w:rPr>
          <w:rFonts w:cs="Calibri"/>
          <w:b/>
          <w:sz w:val="12"/>
          <w:szCs w:val="28"/>
        </w:rPr>
      </w:pPr>
    </w:p>
    <w:p w14:paraId="02671500" w14:textId="77777777" w:rsidR="00402E7E" w:rsidRPr="004D5731" w:rsidRDefault="00402E7E" w:rsidP="008622EC">
      <w:pPr>
        <w:pStyle w:val="Corpodeltesto1"/>
        <w:shd w:val="clear" w:color="auto" w:fill="auto"/>
        <w:spacing w:after="0" w:line="240" w:lineRule="auto"/>
        <w:ind w:right="142"/>
        <w:rPr>
          <w:sz w:val="20"/>
          <w:szCs w:val="20"/>
        </w:rPr>
      </w:pPr>
      <w:r w:rsidRPr="004D5731">
        <w:rPr>
          <w:b/>
          <w:bCs/>
          <w:sz w:val="20"/>
          <w:szCs w:val="20"/>
        </w:rPr>
        <w:t xml:space="preserve">Il presente documento di partecipazione, disponibile sul sito </w:t>
      </w:r>
      <w:hyperlink r:id="rId8" w:history="1">
        <w:r w:rsidRPr="004D5731">
          <w:rPr>
            <w:b/>
            <w:bCs/>
            <w:color w:val="0000FF"/>
            <w:sz w:val="20"/>
            <w:szCs w:val="20"/>
          </w:rPr>
          <w:t>www.difesa.it/SGD-DNA/Staff/DT/GENIODIFE/Bandi</w:t>
        </w:r>
      </w:hyperlink>
      <w:r w:rsidRPr="004D5731">
        <w:rPr>
          <w:b/>
          <w:bCs/>
          <w:color w:val="0000FF"/>
          <w:sz w:val="20"/>
          <w:szCs w:val="20"/>
        </w:rPr>
        <w:t xml:space="preserve"> </w:t>
      </w:r>
      <w:r w:rsidRPr="004D5731">
        <w:rPr>
          <w:b/>
          <w:bCs/>
          <w:sz w:val="20"/>
          <w:szCs w:val="20"/>
        </w:rPr>
        <w:t xml:space="preserve">e sul sito </w:t>
      </w:r>
      <w:hyperlink r:id="rId9" w:history="1">
        <w:r w:rsidRPr="004D5731">
          <w:rPr>
            <w:b/>
            <w:bCs/>
            <w:color w:val="0000FF"/>
            <w:sz w:val="20"/>
            <w:szCs w:val="20"/>
          </w:rPr>
          <w:t>www.acquistinretepa.it</w:t>
        </w:r>
      </w:hyperlink>
      <w:r w:rsidRPr="004D5731">
        <w:rPr>
          <w:b/>
          <w:bCs/>
          <w:color w:val="0000FF"/>
          <w:sz w:val="20"/>
          <w:szCs w:val="20"/>
        </w:rPr>
        <w:t xml:space="preserve"> </w:t>
      </w:r>
      <w:r w:rsidR="00F460BE">
        <w:rPr>
          <w:b/>
          <w:bCs/>
          <w:sz w:val="20"/>
          <w:szCs w:val="20"/>
        </w:rPr>
        <w:t>, una volta compilato</w:t>
      </w:r>
      <w:r w:rsidRPr="004D5731">
        <w:rPr>
          <w:b/>
          <w:bCs/>
          <w:sz w:val="20"/>
          <w:szCs w:val="20"/>
        </w:rPr>
        <w:t xml:space="preserve"> </w:t>
      </w:r>
      <w:r w:rsidRPr="004D5731">
        <w:rPr>
          <w:b/>
          <w:bCs/>
          <w:sz w:val="20"/>
          <w:szCs w:val="20"/>
          <w:lang w:bidi="it-IT"/>
        </w:rPr>
        <w:t xml:space="preserve">dovrà </w:t>
      </w:r>
      <w:r w:rsidRPr="004D5731">
        <w:rPr>
          <w:b/>
          <w:bCs/>
          <w:sz w:val="20"/>
          <w:szCs w:val="20"/>
        </w:rPr>
        <w:t>essere firmato digitalmente e inviato a corredo dell'offerta.</w:t>
      </w:r>
    </w:p>
    <w:p w14:paraId="479D5094" w14:textId="77777777" w:rsidR="00402E7E" w:rsidRPr="004D5731" w:rsidRDefault="00402E7E" w:rsidP="008622EC">
      <w:pPr>
        <w:pStyle w:val="Corpodeltesto1"/>
        <w:shd w:val="clear" w:color="auto" w:fill="auto"/>
        <w:spacing w:after="240" w:line="240" w:lineRule="auto"/>
        <w:ind w:right="142"/>
        <w:rPr>
          <w:sz w:val="20"/>
          <w:szCs w:val="20"/>
        </w:rPr>
      </w:pPr>
      <w:r w:rsidRPr="004D5731">
        <w:rPr>
          <w:b/>
          <w:bCs/>
          <w:sz w:val="20"/>
          <w:szCs w:val="20"/>
        </w:rPr>
        <w:t xml:space="preserve">Qualora il presente documento di partecipazione venga sottoscritto da un procuratore dell'operatore economico, </w:t>
      </w:r>
      <w:r w:rsidRPr="004D5731">
        <w:rPr>
          <w:b/>
          <w:bCs/>
          <w:sz w:val="20"/>
          <w:szCs w:val="20"/>
          <w:lang w:bidi="it-IT"/>
        </w:rPr>
        <w:t xml:space="preserve">dovrà </w:t>
      </w:r>
      <w:r w:rsidRPr="004D5731">
        <w:rPr>
          <w:b/>
          <w:bCs/>
          <w:sz w:val="20"/>
          <w:szCs w:val="20"/>
        </w:rPr>
        <w:t xml:space="preserve">essere allegata copia della relativa procura notarile (generale o speciale) o altro documento da cui evincere i poteri di rappresentanza, </w:t>
      </w:r>
      <w:r w:rsidRPr="004D5731">
        <w:rPr>
          <w:b/>
          <w:bCs/>
          <w:sz w:val="20"/>
          <w:szCs w:val="20"/>
          <w:lang w:bidi="it-IT"/>
        </w:rPr>
        <w:t xml:space="preserve">così </w:t>
      </w:r>
      <w:r w:rsidRPr="004D5731">
        <w:rPr>
          <w:b/>
          <w:bCs/>
          <w:sz w:val="20"/>
          <w:szCs w:val="20"/>
        </w:rPr>
        <w:t xml:space="preserve">come specificato nel disciplinare di gara. Il presente documento di partecipazione </w:t>
      </w:r>
      <w:r w:rsidRPr="004D5731">
        <w:rPr>
          <w:b/>
          <w:bCs/>
          <w:sz w:val="20"/>
          <w:szCs w:val="20"/>
          <w:lang w:bidi="it-IT"/>
        </w:rPr>
        <w:t xml:space="preserve">dovrà </w:t>
      </w:r>
      <w:r w:rsidRPr="004D5731">
        <w:rPr>
          <w:b/>
          <w:bCs/>
          <w:sz w:val="20"/>
          <w:szCs w:val="20"/>
        </w:rPr>
        <w:t xml:space="preserve">essere compilato in ogni sua parte. Nei punti ove </w:t>
      </w:r>
      <w:r w:rsidRPr="004D5731">
        <w:rPr>
          <w:b/>
          <w:bCs/>
          <w:sz w:val="20"/>
          <w:szCs w:val="20"/>
          <w:lang w:bidi="it-IT"/>
        </w:rPr>
        <w:t xml:space="preserve">è </w:t>
      </w:r>
      <w:r w:rsidRPr="004D5731">
        <w:rPr>
          <w:b/>
          <w:bCs/>
          <w:sz w:val="20"/>
          <w:szCs w:val="20"/>
        </w:rPr>
        <w:t xml:space="preserve">prevista l'opzione tra due dichiarazioni differenti, </w:t>
      </w:r>
      <w:r w:rsidRPr="004D5731">
        <w:rPr>
          <w:b/>
          <w:bCs/>
          <w:sz w:val="20"/>
          <w:szCs w:val="20"/>
          <w:lang w:bidi="it-IT"/>
        </w:rPr>
        <w:t xml:space="preserve">dovrà </w:t>
      </w:r>
      <w:r w:rsidRPr="004D5731">
        <w:rPr>
          <w:b/>
          <w:bCs/>
          <w:sz w:val="20"/>
          <w:szCs w:val="20"/>
        </w:rPr>
        <w:t>essere segnata la casella relativa alla dichiarazione scelta.</w:t>
      </w:r>
    </w:p>
    <w:p w14:paraId="792924B7" w14:textId="77777777" w:rsidR="006766CA" w:rsidRPr="004D5731" w:rsidRDefault="00623FE9" w:rsidP="00E97FAB">
      <w:pPr>
        <w:spacing w:after="0" w:line="240" w:lineRule="auto"/>
        <w:jc w:val="right"/>
        <w:rPr>
          <w:rFonts w:cs="Calibri"/>
          <w:sz w:val="20"/>
          <w:szCs w:val="20"/>
        </w:rPr>
      </w:pPr>
      <w:r w:rsidRPr="004D5731">
        <w:rPr>
          <w:rFonts w:cs="Calibri"/>
          <w:sz w:val="20"/>
          <w:szCs w:val="20"/>
        </w:rPr>
        <w:t>MINISTERO DELLA DIFESA</w:t>
      </w:r>
    </w:p>
    <w:p w14:paraId="3A72875A" w14:textId="77777777" w:rsidR="006766CA" w:rsidRPr="004D5731" w:rsidRDefault="006766CA" w:rsidP="00E97FAB">
      <w:pPr>
        <w:spacing w:after="0" w:line="240" w:lineRule="auto"/>
        <w:jc w:val="right"/>
        <w:rPr>
          <w:rFonts w:cs="Calibri"/>
          <w:sz w:val="20"/>
          <w:szCs w:val="20"/>
        </w:rPr>
      </w:pPr>
      <w:r w:rsidRPr="004D5731">
        <w:rPr>
          <w:rFonts w:cs="Calibri"/>
          <w:i/>
          <w:sz w:val="20"/>
          <w:szCs w:val="20"/>
        </w:rPr>
        <w:t xml:space="preserve">       </w:t>
      </w:r>
      <w:r w:rsidRPr="004D5731">
        <w:rPr>
          <w:rFonts w:cs="Calibri"/>
          <w:sz w:val="20"/>
          <w:szCs w:val="20"/>
        </w:rPr>
        <w:t>SEGRETARIATO GENERALE DELLA DIFESA E DIREZIONE NAZIONALE DEGLI ARMAMENTI</w:t>
      </w:r>
    </w:p>
    <w:p w14:paraId="56BF5FBC" w14:textId="77777777" w:rsidR="006766CA" w:rsidRPr="004D5731" w:rsidRDefault="006766CA" w:rsidP="00E97FAB">
      <w:pPr>
        <w:spacing w:after="0" w:line="240" w:lineRule="auto"/>
        <w:jc w:val="right"/>
        <w:rPr>
          <w:rFonts w:cs="Calibri"/>
          <w:sz w:val="20"/>
          <w:szCs w:val="20"/>
        </w:rPr>
      </w:pPr>
      <w:r w:rsidRPr="004D5731">
        <w:rPr>
          <w:rFonts w:cs="Calibri"/>
          <w:sz w:val="20"/>
          <w:szCs w:val="20"/>
        </w:rPr>
        <w:t xml:space="preserve">Direzione dei Lavori e del Demanio - 7^ Divisione </w:t>
      </w:r>
    </w:p>
    <w:p w14:paraId="06C8998D" w14:textId="77777777" w:rsidR="006766CA" w:rsidRPr="004D5731" w:rsidRDefault="006766CA" w:rsidP="00E97FAB">
      <w:pPr>
        <w:spacing w:after="0" w:line="240" w:lineRule="auto"/>
        <w:jc w:val="right"/>
        <w:rPr>
          <w:rFonts w:cs="Calibri"/>
          <w:sz w:val="20"/>
          <w:szCs w:val="20"/>
        </w:rPr>
      </w:pPr>
      <w:r w:rsidRPr="004D5731">
        <w:rPr>
          <w:rFonts w:cs="Calibri"/>
          <w:sz w:val="20"/>
          <w:szCs w:val="20"/>
        </w:rPr>
        <w:t xml:space="preserve">Piazza della Marina, 4 </w:t>
      </w:r>
    </w:p>
    <w:p w14:paraId="58B75910" w14:textId="77777777" w:rsidR="006766CA" w:rsidRDefault="006766CA" w:rsidP="00E97FAB">
      <w:pPr>
        <w:spacing w:after="0" w:line="240" w:lineRule="auto"/>
        <w:jc w:val="right"/>
        <w:rPr>
          <w:rFonts w:cs="Calibri"/>
          <w:sz w:val="20"/>
          <w:szCs w:val="20"/>
        </w:rPr>
      </w:pPr>
      <w:r w:rsidRPr="004D5731">
        <w:rPr>
          <w:rFonts w:cs="Calibri"/>
          <w:sz w:val="20"/>
          <w:szCs w:val="20"/>
        </w:rPr>
        <w:t>00196</w:t>
      </w:r>
      <w:proofErr w:type="gramStart"/>
      <w:r w:rsidRPr="004D5731">
        <w:rPr>
          <w:rFonts w:cs="Calibri"/>
          <w:sz w:val="20"/>
          <w:szCs w:val="20"/>
        </w:rPr>
        <w:t>-  ROMA</w:t>
      </w:r>
      <w:proofErr w:type="gramEnd"/>
    </w:p>
    <w:p w14:paraId="0CE0A66A" w14:textId="77777777" w:rsidR="00F834F8" w:rsidRPr="004D5731" w:rsidRDefault="00F834F8" w:rsidP="00F834F8">
      <w:pPr>
        <w:spacing w:after="0" w:line="240" w:lineRule="auto"/>
        <w:jc w:val="right"/>
        <w:rPr>
          <w:rFonts w:cs="Calibri"/>
          <w:sz w:val="20"/>
          <w:szCs w:val="20"/>
        </w:rPr>
      </w:pPr>
    </w:p>
    <w:p w14:paraId="215CDDB1" w14:textId="77777777" w:rsidR="00DF36D8" w:rsidRPr="00D62880" w:rsidRDefault="00DF36D8" w:rsidP="00E97FAB">
      <w:pPr>
        <w:widowControl w:val="0"/>
        <w:spacing w:after="0"/>
        <w:jc w:val="center"/>
        <w:rPr>
          <w:rFonts w:asciiTheme="minorHAnsi" w:hAnsiTheme="minorHAnsi" w:cstheme="minorHAnsi"/>
          <w:b/>
          <w:szCs w:val="24"/>
        </w:rPr>
      </w:pPr>
    </w:p>
    <w:p w14:paraId="02B19716" w14:textId="14AD3FDC" w:rsidR="0013377F" w:rsidRPr="00DF36D8" w:rsidRDefault="00DF36D8" w:rsidP="00EA1FBF">
      <w:pPr>
        <w:jc w:val="both"/>
        <w:rPr>
          <w:rFonts w:asciiTheme="minorHAnsi" w:hAnsiTheme="minorHAnsi"/>
          <w:b/>
          <w:szCs w:val="24"/>
          <w:highlight w:val="yellow"/>
        </w:rPr>
      </w:pPr>
      <w:bookmarkStart w:id="7" w:name="BookmarkData"/>
      <w:bookmarkEnd w:id="7"/>
      <w:r w:rsidRPr="00DF36D8">
        <w:rPr>
          <w:rFonts w:cs="Calibri"/>
        </w:rPr>
        <w:t>OGGETTO: ID 1114 – GARA A PROCEDURA APERTA PER L'AFFIDAMENTO DELLA PROGETTAZIONE DEFINITIVA</w:t>
      </w:r>
      <w:r w:rsidR="008021A2">
        <w:rPr>
          <w:rFonts w:cs="Calibri"/>
        </w:rPr>
        <w:t>,</w:t>
      </w:r>
      <w:r w:rsidRPr="00DF36D8">
        <w:rPr>
          <w:rFonts w:cs="Calibri"/>
        </w:rPr>
        <w:t xml:space="preserve"> COMPRESO IL PIANO DI SICUREZZA E COORDINAMENTO</w:t>
      </w:r>
      <w:r w:rsidR="008021A2">
        <w:rPr>
          <w:rFonts w:cs="Calibri"/>
        </w:rPr>
        <w:t>,</w:t>
      </w:r>
      <w:r w:rsidRPr="00DF36D8">
        <w:rPr>
          <w:rFonts w:cs="Calibri"/>
        </w:rPr>
        <w:t xml:space="preserve"> E LE RELATIVE INDAGINI </w:t>
      </w:r>
      <w:r w:rsidR="008021A2">
        <w:rPr>
          <w:rFonts w:cs="Calibri"/>
        </w:rPr>
        <w:t xml:space="preserve">PRELIMINARI </w:t>
      </w:r>
      <w:r w:rsidRPr="00DF36D8">
        <w:rPr>
          <w:rFonts w:cs="Calibri"/>
        </w:rPr>
        <w:t xml:space="preserve">PER LA “REALIZZAZIONE DI UN POLO ABITATIVO DI N. 248 ALLOGGI APP PREVIA DEMOLIZIONE FABBRICATI FATISCENTI” </w:t>
      </w:r>
      <w:r w:rsidR="008021A2">
        <w:rPr>
          <w:rFonts w:cs="Calibri"/>
        </w:rPr>
        <w:t>-</w:t>
      </w:r>
      <w:r w:rsidRPr="00DF36D8">
        <w:rPr>
          <w:rFonts w:cs="Calibri"/>
        </w:rPr>
        <w:t xml:space="preserve"> CASERMA ZIGNANI ROMA</w:t>
      </w:r>
      <w:r w:rsidR="008021A2">
        <w:rPr>
          <w:rFonts w:cs="Calibri"/>
        </w:rPr>
        <w:t xml:space="preserve"> - </w:t>
      </w:r>
      <w:r w:rsidR="0010392A">
        <w:rPr>
          <w:rFonts w:cs="Calibri"/>
        </w:rPr>
        <w:t>C</w:t>
      </w:r>
      <w:r w:rsidR="008021A2">
        <w:rPr>
          <w:rFonts w:cs="Calibri"/>
        </w:rPr>
        <w:t>UP: D81B21000640001 - CIG: 8666340A00.</w:t>
      </w:r>
    </w:p>
    <w:p w14:paraId="71FDDAEA" w14:textId="77777777" w:rsidR="00654E8C" w:rsidRPr="004D5731" w:rsidRDefault="00654E8C" w:rsidP="008622EC">
      <w:pPr>
        <w:jc w:val="both"/>
        <w:rPr>
          <w:rFonts w:cs="Calibri"/>
          <w:sz w:val="20"/>
          <w:szCs w:val="20"/>
        </w:rPr>
      </w:pPr>
      <w:r w:rsidRPr="004D5731">
        <w:rPr>
          <w:rFonts w:cs="Calibri"/>
          <w:spacing w:val="-1"/>
          <w:sz w:val="20"/>
          <w:szCs w:val="20"/>
        </w:rPr>
        <w:t>Il/la</w:t>
      </w:r>
      <w:r w:rsidRPr="004D5731">
        <w:rPr>
          <w:rFonts w:cs="Calibri"/>
          <w:spacing w:val="15"/>
          <w:sz w:val="20"/>
          <w:szCs w:val="20"/>
        </w:rPr>
        <w:t xml:space="preserve"> </w:t>
      </w:r>
      <w:r w:rsidRPr="004D5731">
        <w:rPr>
          <w:rFonts w:cs="Calibri"/>
          <w:spacing w:val="-1"/>
          <w:sz w:val="20"/>
          <w:szCs w:val="20"/>
        </w:rPr>
        <w:t>sottoscritto/a:</w:t>
      </w:r>
    </w:p>
    <w:p w14:paraId="32C43E7E" w14:textId="77777777" w:rsidR="00654E8C" w:rsidRDefault="00654E8C" w:rsidP="00EA14E0">
      <w:pPr>
        <w:pStyle w:val="Paragrafoelenco"/>
        <w:numPr>
          <w:ilvl w:val="0"/>
          <w:numId w:val="20"/>
        </w:numPr>
        <w:spacing w:before="128" w:after="120" w:line="276" w:lineRule="auto"/>
        <w:ind w:left="284" w:hanging="284"/>
        <w:jc w:val="both"/>
        <w:rPr>
          <w:rFonts w:ascii="Calibri" w:hAnsi="Calibri" w:cs="Calibri"/>
          <w:spacing w:val="-1"/>
        </w:rPr>
      </w:pPr>
      <w:r w:rsidRPr="004D5731">
        <w:rPr>
          <w:rFonts w:ascii="Calibri" w:hAnsi="Calibri" w:cs="Calibri"/>
        </w:rPr>
        <w:t>Nome</w:t>
      </w:r>
      <w:r w:rsidRPr="004D5731">
        <w:rPr>
          <w:rFonts w:ascii="Calibri" w:hAnsi="Calibri" w:cs="Calibri"/>
          <w:spacing w:val="-1"/>
        </w:rPr>
        <w:t>……………………</w:t>
      </w:r>
      <w:r w:rsidR="006C34F1" w:rsidRPr="004D5731">
        <w:rPr>
          <w:rFonts w:ascii="Calibri" w:hAnsi="Calibri" w:cs="Calibri"/>
          <w:spacing w:val="-1"/>
        </w:rPr>
        <w:t>……</w:t>
      </w:r>
      <w:proofErr w:type="gramStart"/>
      <w:r w:rsidR="006C34F1" w:rsidRPr="004D5731">
        <w:rPr>
          <w:rFonts w:ascii="Calibri" w:hAnsi="Calibri" w:cs="Calibri"/>
          <w:spacing w:val="-1"/>
        </w:rPr>
        <w:t>…….</w:t>
      </w:r>
      <w:proofErr w:type="gramEnd"/>
      <w:r w:rsidRPr="004D5731">
        <w:rPr>
          <w:rFonts w:ascii="Calibri" w:hAnsi="Calibri" w:cs="Calibri"/>
          <w:spacing w:val="-1"/>
        </w:rPr>
        <w:t>………………</w:t>
      </w:r>
      <w:r w:rsidR="006C34F1" w:rsidRPr="004D5731">
        <w:rPr>
          <w:rFonts w:ascii="Calibri" w:hAnsi="Calibri" w:cs="Calibri"/>
          <w:spacing w:val="-1"/>
        </w:rPr>
        <w:t xml:space="preserve"> </w:t>
      </w:r>
      <w:r w:rsidRPr="004D5731">
        <w:rPr>
          <w:rFonts w:ascii="Calibri" w:hAnsi="Calibri" w:cs="Calibri"/>
          <w:spacing w:val="-1"/>
        </w:rPr>
        <w:t>Cognome………........</w:t>
      </w:r>
      <w:r w:rsidR="006C34F1" w:rsidRPr="004D5731">
        <w:rPr>
          <w:rFonts w:ascii="Calibri" w:hAnsi="Calibri" w:cs="Calibri"/>
          <w:spacing w:val="-1"/>
        </w:rPr>
        <w:t>........</w:t>
      </w:r>
      <w:r w:rsidRPr="004D5731">
        <w:rPr>
          <w:rFonts w:ascii="Calibri" w:hAnsi="Calibri" w:cs="Calibri"/>
          <w:spacing w:val="-1"/>
        </w:rPr>
        <w:t>...............................</w:t>
      </w:r>
      <w:r w:rsidR="006C34F1" w:rsidRPr="004D5731">
        <w:rPr>
          <w:rFonts w:ascii="Calibri" w:hAnsi="Calibri" w:cs="Calibri"/>
          <w:spacing w:val="-1"/>
        </w:rPr>
        <w:t xml:space="preserve"> </w:t>
      </w:r>
      <w:r w:rsidRPr="004D5731">
        <w:rPr>
          <w:rFonts w:ascii="Calibri" w:hAnsi="Calibri" w:cs="Calibri"/>
          <w:spacing w:val="-1"/>
        </w:rPr>
        <w:t>nato/a</w:t>
      </w:r>
      <w:r w:rsidRPr="004D5731">
        <w:rPr>
          <w:rFonts w:ascii="Calibri" w:hAnsi="Calibri" w:cs="Calibri"/>
        </w:rPr>
        <w:t xml:space="preserve"> </w:t>
      </w:r>
      <w:r w:rsidRPr="004D5731">
        <w:rPr>
          <w:rFonts w:ascii="Calibri" w:hAnsi="Calibri" w:cs="Calibri"/>
          <w:spacing w:val="-1"/>
        </w:rPr>
        <w:t>....................………………...........</w:t>
      </w:r>
      <w:r w:rsidR="006C34F1" w:rsidRPr="004D5731">
        <w:rPr>
          <w:rFonts w:ascii="Calibri" w:hAnsi="Calibri" w:cs="Calibri"/>
          <w:spacing w:val="-1"/>
        </w:rPr>
        <w:t xml:space="preserve"> </w:t>
      </w:r>
      <w:r w:rsidRPr="004D5731">
        <w:rPr>
          <w:rFonts w:ascii="Calibri" w:hAnsi="Calibri" w:cs="Calibri"/>
          <w:spacing w:val="-1"/>
        </w:rPr>
        <w:t>il...........………………………………………………………….</w:t>
      </w:r>
      <w:r w:rsidRPr="004D5731">
        <w:rPr>
          <w:rFonts w:ascii="Calibri" w:hAnsi="Calibri" w:cs="Calibri"/>
          <w:spacing w:val="117"/>
          <w:w w:val="101"/>
        </w:rPr>
        <w:t xml:space="preserve"> </w:t>
      </w:r>
      <w:r w:rsidRPr="004D5731">
        <w:rPr>
          <w:rFonts w:ascii="Calibri" w:hAnsi="Calibri" w:cs="Calibri"/>
        </w:rPr>
        <w:t>residente</w:t>
      </w:r>
      <w:r w:rsidRPr="004D5731">
        <w:rPr>
          <w:rFonts w:ascii="Calibri" w:hAnsi="Calibri" w:cs="Calibri"/>
          <w:spacing w:val="43"/>
        </w:rPr>
        <w:t xml:space="preserve"> </w:t>
      </w:r>
      <w:r w:rsidRPr="004D5731">
        <w:rPr>
          <w:rFonts w:ascii="Calibri" w:hAnsi="Calibri" w:cs="Calibri"/>
        </w:rPr>
        <w:t>in</w:t>
      </w:r>
      <w:r w:rsidRPr="004D5731">
        <w:rPr>
          <w:rFonts w:ascii="Calibri" w:hAnsi="Calibri" w:cs="Calibri"/>
          <w:spacing w:val="49"/>
        </w:rPr>
        <w:t xml:space="preserve"> </w:t>
      </w:r>
      <w:r w:rsidRPr="004D5731">
        <w:rPr>
          <w:rFonts w:ascii="Calibri" w:hAnsi="Calibri" w:cs="Calibri"/>
        </w:rPr>
        <w:t>via/P.zza…………………………………………</w:t>
      </w:r>
      <w:proofErr w:type="gramStart"/>
      <w:r w:rsidRPr="004D5731">
        <w:rPr>
          <w:rFonts w:ascii="Calibri" w:hAnsi="Calibri" w:cs="Calibri"/>
        </w:rPr>
        <w:t>…….</w:t>
      </w:r>
      <w:proofErr w:type="gramEnd"/>
      <w:r w:rsidRPr="004D5731">
        <w:rPr>
          <w:rFonts w:ascii="Calibri" w:hAnsi="Calibri" w:cs="Calibri"/>
        </w:rPr>
        <w:t>………………………………</w:t>
      </w:r>
      <w:r w:rsidR="006C34F1" w:rsidRPr="004D5731">
        <w:rPr>
          <w:rFonts w:ascii="Calibri" w:hAnsi="Calibri" w:cs="Calibri"/>
        </w:rPr>
        <w:t xml:space="preserve"> </w:t>
      </w:r>
      <w:r w:rsidRPr="004D5731">
        <w:rPr>
          <w:rFonts w:ascii="Calibri" w:hAnsi="Calibri" w:cs="Calibri"/>
          <w:spacing w:val="-1"/>
        </w:rPr>
        <w:t>Comune………………………………......................</w:t>
      </w:r>
      <w:r w:rsidR="006C34F1" w:rsidRPr="004D5731">
        <w:rPr>
          <w:rFonts w:ascii="Calibri" w:hAnsi="Calibri" w:cs="Calibri"/>
          <w:spacing w:val="-1"/>
        </w:rPr>
        <w:t xml:space="preserve"> </w:t>
      </w:r>
      <w:r w:rsidRPr="004D5731">
        <w:rPr>
          <w:rFonts w:ascii="Calibri" w:hAnsi="Calibri" w:cs="Calibri"/>
          <w:spacing w:val="-1"/>
        </w:rPr>
        <w:t>CAP………………………………</w:t>
      </w:r>
      <w:r w:rsidR="006C34F1" w:rsidRPr="004D5731">
        <w:rPr>
          <w:rFonts w:ascii="Calibri" w:hAnsi="Calibri" w:cs="Calibri"/>
          <w:spacing w:val="-1"/>
        </w:rPr>
        <w:t xml:space="preserve"> </w:t>
      </w:r>
      <w:proofErr w:type="spellStart"/>
      <w:r w:rsidRPr="004D5731">
        <w:rPr>
          <w:rFonts w:ascii="Calibri" w:hAnsi="Calibri" w:cs="Calibri"/>
          <w:spacing w:val="-1"/>
        </w:rPr>
        <w:t>Prov</w:t>
      </w:r>
      <w:proofErr w:type="spellEnd"/>
      <w:r w:rsidR="006C34F1" w:rsidRPr="004D5731">
        <w:rPr>
          <w:rFonts w:ascii="Calibri" w:hAnsi="Calibri" w:cs="Calibri"/>
          <w:spacing w:val="-1"/>
        </w:rPr>
        <w:t xml:space="preserve"> </w:t>
      </w:r>
      <w:r w:rsidRPr="004D5731">
        <w:rPr>
          <w:rFonts w:ascii="Calibri" w:hAnsi="Calibri" w:cs="Calibri"/>
          <w:spacing w:val="-1"/>
        </w:rPr>
        <w:t>…………...</w:t>
      </w:r>
    </w:p>
    <w:p w14:paraId="2D9E3F84" w14:textId="77777777" w:rsidR="0009335E" w:rsidRDefault="0009335E" w:rsidP="0009335E">
      <w:pPr>
        <w:pStyle w:val="Paragrafoelenco"/>
        <w:numPr>
          <w:ilvl w:val="0"/>
          <w:numId w:val="20"/>
        </w:numPr>
        <w:spacing w:before="128" w:after="120" w:line="276" w:lineRule="auto"/>
        <w:ind w:left="284"/>
        <w:jc w:val="both"/>
        <w:rPr>
          <w:rFonts w:ascii="Calibri" w:hAnsi="Calibri" w:cs="Calibri"/>
          <w:spacing w:val="-1"/>
        </w:rPr>
      </w:pPr>
      <w:r w:rsidRPr="004D5731">
        <w:rPr>
          <w:rFonts w:ascii="Calibri" w:hAnsi="Calibri" w:cs="Calibri"/>
        </w:rPr>
        <w:t>Nome</w:t>
      </w:r>
      <w:r w:rsidRPr="004D5731">
        <w:rPr>
          <w:rFonts w:ascii="Calibri" w:hAnsi="Calibri" w:cs="Calibri"/>
          <w:spacing w:val="-1"/>
        </w:rPr>
        <w:t>…………………………</w:t>
      </w:r>
      <w:proofErr w:type="gramStart"/>
      <w:r w:rsidRPr="004D5731">
        <w:rPr>
          <w:rFonts w:ascii="Calibri" w:hAnsi="Calibri" w:cs="Calibri"/>
          <w:spacing w:val="-1"/>
        </w:rPr>
        <w:t>…….</w:t>
      </w:r>
      <w:proofErr w:type="gramEnd"/>
      <w:r w:rsidRPr="004D5731">
        <w:rPr>
          <w:rFonts w:ascii="Calibri" w:hAnsi="Calibri" w:cs="Calibri"/>
          <w:spacing w:val="-1"/>
        </w:rPr>
        <w:t>……………… Cognome………............................................... nato/a</w:t>
      </w:r>
      <w:r w:rsidRPr="004D5731">
        <w:rPr>
          <w:rFonts w:ascii="Calibri" w:hAnsi="Calibri" w:cs="Calibri"/>
        </w:rPr>
        <w:t xml:space="preserve"> </w:t>
      </w:r>
      <w:r w:rsidRPr="004D5731">
        <w:rPr>
          <w:rFonts w:ascii="Calibri" w:hAnsi="Calibri" w:cs="Calibri"/>
          <w:spacing w:val="-1"/>
        </w:rPr>
        <w:t>....................………………........... il...........………………………………………………………….</w:t>
      </w:r>
      <w:r w:rsidRPr="004D5731">
        <w:rPr>
          <w:rFonts w:ascii="Calibri" w:hAnsi="Calibri" w:cs="Calibri"/>
          <w:spacing w:val="117"/>
          <w:w w:val="101"/>
        </w:rPr>
        <w:t xml:space="preserve"> </w:t>
      </w:r>
      <w:r w:rsidRPr="004D5731">
        <w:rPr>
          <w:rFonts w:ascii="Calibri" w:hAnsi="Calibri" w:cs="Calibri"/>
        </w:rPr>
        <w:t>residente</w:t>
      </w:r>
      <w:r w:rsidRPr="004D5731">
        <w:rPr>
          <w:rFonts w:ascii="Calibri" w:hAnsi="Calibri" w:cs="Calibri"/>
          <w:spacing w:val="43"/>
        </w:rPr>
        <w:t xml:space="preserve"> </w:t>
      </w:r>
      <w:r w:rsidRPr="004D5731">
        <w:rPr>
          <w:rFonts w:ascii="Calibri" w:hAnsi="Calibri" w:cs="Calibri"/>
        </w:rPr>
        <w:t>in</w:t>
      </w:r>
      <w:r w:rsidRPr="004D5731">
        <w:rPr>
          <w:rFonts w:ascii="Calibri" w:hAnsi="Calibri" w:cs="Calibri"/>
          <w:spacing w:val="49"/>
        </w:rPr>
        <w:t xml:space="preserve"> </w:t>
      </w:r>
      <w:r w:rsidRPr="004D5731">
        <w:rPr>
          <w:rFonts w:ascii="Calibri" w:hAnsi="Calibri" w:cs="Calibri"/>
        </w:rPr>
        <w:t>via/P.zza…………………………………………</w:t>
      </w:r>
      <w:proofErr w:type="gramStart"/>
      <w:r w:rsidRPr="004D5731">
        <w:rPr>
          <w:rFonts w:ascii="Calibri" w:hAnsi="Calibri" w:cs="Calibri"/>
        </w:rPr>
        <w:t>…….</w:t>
      </w:r>
      <w:proofErr w:type="gramEnd"/>
      <w:r w:rsidRPr="004D5731">
        <w:rPr>
          <w:rFonts w:ascii="Calibri" w:hAnsi="Calibri" w:cs="Calibri"/>
        </w:rPr>
        <w:t xml:space="preserve">……………………………… </w:t>
      </w:r>
      <w:r w:rsidRPr="004D5731">
        <w:rPr>
          <w:rFonts w:ascii="Calibri" w:hAnsi="Calibri" w:cs="Calibri"/>
          <w:spacing w:val="-1"/>
        </w:rPr>
        <w:t xml:space="preserve">Comune………………………………...................... CAP……………………………… </w:t>
      </w:r>
      <w:proofErr w:type="spellStart"/>
      <w:r w:rsidRPr="004D5731">
        <w:rPr>
          <w:rFonts w:ascii="Calibri" w:hAnsi="Calibri" w:cs="Calibri"/>
          <w:spacing w:val="-1"/>
        </w:rPr>
        <w:t>Prov</w:t>
      </w:r>
      <w:proofErr w:type="spellEnd"/>
      <w:r w:rsidRPr="004D5731">
        <w:rPr>
          <w:rFonts w:ascii="Calibri" w:hAnsi="Calibri" w:cs="Calibri"/>
          <w:spacing w:val="-1"/>
        </w:rPr>
        <w:t xml:space="preserve"> …………...</w:t>
      </w:r>
    </w:p>
    <w:p w14:paraId="72F66534" w14:textId="77777777" w:rsidR="00654E8C" w:rsidRPr="004D5731" w:rsidRDefault="00654E8C" w:rsidP="00080173">
      <w:pPr>
        <w:spacing w:after="0" w:line="235" w:lineRule="exact"/>
        <w:ind w:left="244" w:right="238"/>
        <w:jc w:val="center"/>
        <w:rPr>
          <w:rFonts w:cs="Calibri"/>
          <w:sz w:val="20"/>
          <w:szCs w:val="20"/>
        </w:rPr>
      </w:pPr>
      <w:r w:rsidRPr="004D5731">
        <w:rPr>
          <w:rFonts w:cs="Calibri"/>
          <w:spacing w:val="-1"/>
          <w:sz w:val="20"/>
          <w:szCs w:val="20"/>
        </w:rPr>
        <w:t>In</w:t>
      </w:r>
      <w:r w:rsidRPr="004D5731">
        <w:rPr>
          <w:rFonts w:cs="Calibri"/>
          <w:spacing w:val="5"/>
          <w:sz w:val="20"/>
          <w:szCs w:val="20"/>
        </w:rPr>
        <w:t xml:space="preserve"> </w:t>
      </w:r>
      <w:r w:rsidRPr="004D5731">
        <w:rPr>
          <w:rFonts w:cs="Calibri"/>
          <w:spacing w:val="-1"/>
          <w:sz w:val="20"/>
          <w:szCs w:val="20"/>
        </w:rPr>
        <w:t>qualità</w:t>
      </w:r>
      <w:r w:rsidRPr="004D5731">
        <w:rPr>
          <w:rFonts w:cs="Calibri"/>
          <w:spacing w:val="6"/>
          <w:sz w:val="20"/>
          <w:szCs w:val="20"/>
        </w:rPr>
        <w:t xml:space="preserve"> </w:t>
      </w:r>
      <w:r w:rsidRPr="004D5731">
        <w:rPr>
          <w:rFonts w:cs="Calibri"/>
          <w:spacing w:val="-1"/>
          <w:sz w:val="20"/>
          <w:szCs w:val="20"/>
        </w:rPr>
        <w:t>di</w:t>
      </w:r>
    </w:p>
    <w:p w14:paraId="719565FD" w14:textId="77777777" w:rsidR="00654E8C" w:rsidRPr="004D5731" w:rsidRDefault="00654E8C" w:rsidP="00654E8C">
      <w:pPr>
        <w:spacing w:before="6"/>
        <w:ind w:left="240" w:right="238"/>
        <w:jc w:val="center"/>
        <w:rPr>
          <w:rFonts w:cs="Calibri"/>
          <w:i/>
          <w:sz w:val="20"/>
          <w:szCs w:val="20"/>
        </w:rPr>
      </w:pPr>
      <w:r w:rsidRPr="004D5731">
        <w:rPr>
          <w:rFonts w:cs="Calibri"/>
          <w:i/>
          <w:spacing w:val="-1"/>
          <w:sz w:val="20"/>
          <w:szCs w:val="20"/>
        </w:rPr>
        <w:t>(barrare</w:t>
      </w:r>
      <w:r w:rsidRPr="004D5731">
        <w:rPr>
          <w:rFonts w:cs="Calibri"/>
          <w:i/>
          <w:spacing w:val="11"/>
          <w:sz w:val="20"/>
          <w:szCs w:val="20"/>
        </w:rPr>
        <w:t xml:space="preserve"> </w:t>
      </w:r>
      <w:r w:rsidRPr="004D5731">
        <w:rPr>
          <w:rFonts w:cs="Calibri"/>
          <w:i/>
          <w:spacing w:val="-1"/>
          <w:sz w:val="20"/>
          <w:szCs w:val="20"/>
        </w:rPr>
        <w:t>la</w:t>
      </w:r>
      <w:r w:rsidRPr="004D5731">
        <w:rPr>
          <w:rFonts w:cs="Calibri"/>
          <w:i/>
          <w:spacing w:val="12"/>
          <w:sz w:val="20"/>
          <w:szCs w:val="20"/>
        </w:rPr>
        <w:t xml:space="preserve"> </w:t>
      </w:r>
      <w:r w:rsidRPr="004D5731">
        <w:rPr>
          <w:rFonts w:cs="Calibri"/>
          <w:i/>
          <w:spacing w:val="-1"/>
          <w:sz w:val="20"/>
          <w:szCs w:val="20"/>
        </w:rPr>
        <w:t>casella</w:t>
      </w:r>
      <w:r w:rsidRPr="004D5731">
        <w:rPr>
          <w:rFonts w:cs="Calibri"/>
          <w:i/>
          <w:spacing w:val="12"/>
          <w:sz w:val="20"/>
          <w:szCs w:val="20"/>
        </w:rPr>
        <w:t xml:space="preserve"> </w:t>
      </w:r>
      <w:r w:rsidRPr="004D5731">
        <w:rPr>
          <w:rFonts w:cs="Calibri"/>
          <w:i/>
          <w:spacing w:val="-1"/>
          <w:sz w:val="20"/>
          <w:szCs w:val="20"/>
        </w:rPr>
        <w:t>corrispondente</w:t>
      </w:r>
      <w:r w:rsidRPr="004D5731">
        <w:rPr>
          <w:rFonts w:cs="Calibri"/>
          <w:i/>
          <w:spacing w:val="11"/>
          <w:sz w:val="20"/>
          <w:szCs w:val="20"/>
        </w:rPr>
        <w:t xml:space="preserve"> </w:t>
      </w:r>
      <w:r w:rsidRPr="004D5731">
        <w:rPr>
          <w:rFonts w:cs="Calibri"/>
          <w:i/>
          <w:sz w:val="20"/>
          <w:szCs w:val="20"/>
        </w:rPr>
        <w:t>o</w:t>
      </w:r>
      <w:r w:rsidRPr="004D5731">
        <w:rPr>
          <w:rFonts w:cs="Calibri"/>
          <w:i/>
          <w:spacing w:val="12"/>
          <w:sz w:val="20"/>
          <w:szCs w:val="20"/>
        </w:rPr>
        <w:t xml:space="preserve"> </w:t>
      </w:r>
      <w:r w:rsidRPr="004D5731">
        <w:rPr>
          <w:rFonts w:cs="Calibri"/>
          <w:i/>
          <w:spacing w:val="-1"/>
          <w:sz w:val="20"/>
          <w:szCs w:val="20"/>
        </w:rPr>
        <w:t>le</w:t>
      </w:r>
      <w:r w:rsidRPr="004D5731">
        <w:rPr>
          <w:rFonts w:cs="Calibri"/>
          <w:i/>
          <w:spacing w:val="13"/>
          <w:sz w:val="20"/>
          <w:szCs w:val="20"/>
        </w:rPr>
        <w:t xml:space="preserve"> </w:t>
      </w:r>
      <w:r w:rsidRPr="004D5731">
        <w:rPr>
          <w:rFonts w:cs="Calibri"/>
          <w:i/>
          <w:spacing w:val="-1"/>
          <w:sz w:val="20"/>
          <w:szCs w:val="20"/>
        </w:rPr>
        <w:t>caselle</w:t>
      </w:r>
      <w:r w:rsidRPr="004D5731">
        <w:rPr>
          <w:rFonts w:cs="Calibri"/>
          <w:i/>
          <w:spacing w:val="11"/>
          <w:sz w:val="20"/>
          <w:szCs w:val="20"/>
        </w:rPr>
        <w:t xml:space="preserve"> </w:t>
      </w:r>
      <w:r w:rsidRPr="004D5731">
        <w:rPr>
          <w:rFonts w:cs="Calibri"/>
          <w:i/>
          <w:spacing w:val="-1"/>
          <w:sz w:val="20"/>
          <w:szCs w:val="20"/>
        </w:rPr>
        <w:t>corrispondenti</w:t>
      </w:r>
      <w:r w:rsidRPr="004D5731">
        <w:rPr>
          <w:rFonts w:cs="Calibri"/>
          <w:i/>
          <w:spacing w:val="12"/>
          <w:sz w:val="20"/>
          <w:szCs w:val="20"/>
        </w:rPr>
        <w:t xml:space="preserve"> </w:t>
      </w:r>
      <w:r w:rsidRPr="004D5731">
        <w:rPr>
          <w:rFonts w:cs="Calibri"/>
          <w:i/>
          <w:spacing w:val="-1"/>
          <w:sz w:val="20"/>
          <w:szCs w:val="20"/>
        </w:rPr>
        <w:t>in</w:t>
      </w:r>
      <w:r w:rsidRPr="004D5731">
        <w:rPr>
          <w:rFonts w:cs="Calibri"/>
          <w:i/>
          <w:spacing w:val="12"/>
          <w:sz w:val="20"/>
          <w:szCs w:val="20"/>
        </w:rPr>
        <w:t xml:space="preserve"> </w:t>
      </w:r>
      <w:r w:rsidRPr="004D5731">
        <w:rPr>
          <w:rFonts w:cs="Calibri"/>
          <w:i/>
          <w:spacing w:val="-1"/>
          <w:sz w:val="20"/>
          <w:szCs w:val="20"/>
        </w:rPr>
        <w:t>caso</w:t>
      </w:r>
      <w:r w:rsidRPr="004D5731">
        <w:rPr>
          <w:rFonts w:cs="Calibri"/>
          <w:i/>
          <w:spacing w:val="11"/>
          <w:sz w:val="20"/>
          <w:szCs w:val="20"/>
        </w:rPr>
        <w:t xml:space="preserve"> </w:t>
      </w:r>
      <w:r w:rsidRPr="004D5731">
        <w:rPr>
          <w:rFonts w:cs="Calibri"/>
          <w:i/>
          <w:sz w:val="20"/>
          <w:szCs w:val="20"/>
        </w:rPr>
        <w:t>di</w:t>
      </w:r>
      <w:r w:rsidRPr="004D5731">
        <w:rPr>
          <w:rFonts w:cs="Calibri"/>
          <w:i/>
          <w:spacing w:val="11"/>
          <w:sz w:val="20"/>
          <w:szCs w:val="20"/>
        </w:rPr>
        <w:t xml:space="preserve"> </w:t>
      </w:r>
      <w:r w:rsidRPr="004D5731">
        <w:rPr>
          <w:rFonts w:cs="Calibri"/>
          <w:i/>
          <w:spacing w:val="-1"/>
          <w:sz w:val="20"/>
          <w:szCs w:val="20"/>
        </w:rPr>
        <w:t>più</w:t>
      </w:r>
      <w:r w:rsidRPr="004D5731">
        <w:rPr>
          <w:rFonts w:cs="Calibri"/>
          <w:i/>
          <w:spacing w:val="11"/>
          <w:sz w:val="20"/>
          <w:szCs w:val="20"/>
        </w:rPr>
        <w:t xml:space="preserve"> </w:t>
      </w:r>
      <w:r w:rsidRPr="004D5731">
        <w:rPr>
          <w:rFonts w:cs="Calibri"/>
          <w:i/>
          <w:spacing w:val="-1"/>
          <w:sz w:val="20"/>
          <w:szCs w:val="20"/>
        </w:rPr>
        <w:t>dichiaranti)</w:t>
      </w:r>
    </w:p>
    <w:p w14:paraId="0B767C8C" w14:textId="77777777" w:rsidR="00654E8C" w:rsidRPr="004D5731" w:rsidRDefault="00654E8C" w:rsidP="00E97FAB">
      <w:pPr>
        <w:widowControl w:val="0"/>
        <w:numPr>
          <w:ilvl w:val="0"/>
          <w:numId w:val="8"/>
        </w:numPr>
        <w:tabs>
          <w:tab w:val="left" w:pos="810"/>
        </w:tabs>
        <w:spacing w:after="0" w:line="240" w:lineRule="auto"/>
        <w:ind w:left="357" w:hanging="357"/>
        <w:rPr>
          <w:rFonts w:cs="Calibri"/>
          <w:sz w:val="20"/>
          <w:szCs w:val="20"/>
        </w:rPr>
      </w:pPr>
      <w:r w:rsidRPr="004D5731">
        <w:rPr>
          <w:rFonts w:cs="Calibri"/>
          <w:b/>
          <w:sz w:val="20"/>
          <w:szCs w:val="20"/>
        </w:rPr>
        <w:t>Professionista</w:t>
      </w:r>
      <w:r w:rsidRPr="004D5731">
        <w:rPr>
          <w:rFonts w:cs="Calibri"/>
          <w:b/>
          <w:spacing w:val="20"/>
          <w:sz w:val="20"/>
          <w:szCs w:val="20"/>
        </w:rPr>
        <w:t xml:space="preserve"> </w:t>
      </w:r>
      <w:r w:rsidRPr="004D5731">
        <w:rPr>
          <w:rFonts w:cs="Calibri"/>
          <w:b/>
          <w:spacing w:val="-1"/>
          <w:sz w:val="20"/>
          <w:szCs w:val="20"/>
        </w:rPr>
        <w:t>singolo</w:t>
      </w:r>
    </w:p>
    <w:p w14:paraId="5B94AE0C" w14:textId="77777777" w:rsidR="00654E8C" w:rsidRPr="004D5731" w:rsidRDefault="00654E8C" w:rsidP="00E97FAB">
      <w:pPr>
        <w:widowControl w:val="0"/>
        <w:numPr>
          <w:ilvl w:val="0"/>
          <w:numId w:val="8"/>
        </w:numPr>
        <w:tabs>
          <w:tab w:val="left" w:pos="810"/>
        </w:tabs>
        <w:spacing w:after="0" w:line="240" w:lineRule="auto"/>
        <w:ind w:left="357" w:hanging="357"/>
        <w:rPr>
          <w:rFonts w:cs="Calibri"/>
          <w:sz w:val="20"/>
          <w:szCs w:val="20"/>
        </w:rPr>
      </w:pPr>
      <w:r w:rsidRPr="004D5731">
        <w:rPr>
          <w:rFonts w:cs="Calibri"/>
          <w:b/>
          <w:spacing w:val="-1"/>
          <w:sz w:val="20"/>
          <w:szCs w:val="20"/>
        </w:rPr>
        <w:t>Professionista</w:t>
      </w:r>
      <w:r w:rsidRPr="004D5731">
        <w:rPr>
          <w:rFonts w:cs="Calibri"/>
          <w:b/>
          <w:spacing w:val="24"/>
          <w:sz w:val="20"/>
          <w:szCs w:val="20"/>
        </w:rPr>
        <w:t xml:space="preserve"> </w:t>
      </w:r>
      <w:r w:rsidRPr="004D5731">
        <w:rPr>
          <w:rFonts w:cs="Calibri"/>
          <w:b/>
          <w:spacing w:val="-1"/>
          <w:sz w:val="20"/>
          <w:szCs w:val="20"/>
        </w:rPr>
        <w:t>associato</w:t>
      </w:r>
      <w:r w:rsidR="0095001E">
        <w:rPr>
          <w:rFonts w:cs="Calibri"/>
          <w:b/>
          <w:spacing w:val="-1"/>
          <w:sz w:val="20"/>
          <w:szCs w:val="20"/>
        </w:rPr>
        <w:t xml:space="preserve"> con potere di rappresentanza</w:t>
      </w:r>
    </w:p>
    <w:p w14:paraId="71E5DC1F" w14:textId="77777777" w:rsidR="00654E8C" w:rsidRPr="004D5731" w:rsidRDefault="00654E8C" w:rsidP="00E97FAB">
      <w:pPr>
        <w:widowControl w:val="0"/>
        <w:numPr>
          <w:ilvl w:val="0"/>
          <w:numId w:val="8"/>
        </w:numPr>
        <w:tabs>
          <w:tab w:val="left" w:pos="810"/>
        </w:tabs>
        <w:spacing w:after="0" w:line="240" w:lineRule="auto"/>
        <w:ind w:left="357" w:hanging="357"/>
        <w:rPr>
          <w:rFonts w:cs="Calibri"/>
          <w:sz w:val="20"/>
          <w:szCs w:val="20"/>
        </w:rPr>
      </w:pPr>
      <w:r w:rsidRPr="004D5731">
        <w:rPr>
          <w:rFonts w:cs="Calibri"/>
          <w:b/>
          <w:spacing w:val="-1"/>
          <w:sz w:val="20"/>
          <w:szCs w:val="20"/>
        </w:rPr>
        <w:t>Legale</w:t>
      </w:r>
      <w:r w:rsidRPr="004D5731">
        <w:rPr>
          <w:rFonts w:cs="Calibri"/>
          <w:b/>
          <w:spacing w:val="10"/>
          <w:sz w:val="20"/>
          <w:szCs w:val="20"/>
        </w:rPr>
        <w:t xml:space="preserve"> </w:t>
      </w:r>
      <w:r w:rsidRPr="004D5731">
        <w:rPr>
          <w:rFonts w:cs="Calibri"/>
          <w:b/>
          <w:sz w:val="20"/>
          <w:szCs w:val="20"/>
        </w:rPr>
        <w:t>rappresentante</w:t>
      </w:r>
      <w:r w:rsidRPr="004D5731">
        <w:rPr>
          <w:rFonts w:cs="Calibri"/>
          <w:b/>
          <w:spacing w:val="8"/>
          <w:sz w:val="20"/>
          <w:szCs w:val="20"/>
        </w:rPr>
        <w:t xml:space="preserve"> </w:t>
      </w:r>
      <w:r w:rsidRPr="004D5731">
        <w:rPr>
          <w:rFonts w:cs="Calibri"/>
          <w:b/>
          <w:sz w:val="20"/>
          <w:szCs w:val="20"/>
        </w:rPr>
        <w:t>di</w:t>
      </w:r>
      <w:r w:rsidRPr="004D5731">
        <w:rPr>
          <w:rFonts w:cs="Calibri"/>
          <w:b/>
          <w:spacing w:val="8"/>
          <w:sz w:val="20"/>
          <w:szCs w:val="20"/>
        </w:rPr>
        <w:t xml:space="preserve"> </w:t>
      </w:r>
      <w:r w:rsidRPr="004D5731">
        <w:rPr>
          <w:rFonts w:cs="Calibri"/>
          <w:b/>
          <w:spacing w:val="-1"/>
          <w:sz w:val="20"/>
          <w:szCs w:val="20"/>
        </w:rPr>
        <w:t>società</w:t>
      </w:r>
      <w:r w:rsidRPr="004D5731">
        <w:rPr>
          <w:rFonts w:cs="Calibri"/>
          <w:b/>
          <w:spacing w:val="10"/>
          <w:sz w:val="20"/>
          <w:szCs w:val="20"/>
        </w:rPr>
        <w:t xml:space="preserve"> </w:t>
      </w:r>
      <w:r w:rsidRPr="004D5731">
        <w:rPr>
          <w:rFonts w:cs="Calibri"/>
          <w:b/>
          <w:sz w:val="20"/>
          <w:szCs w:val="20"/>
        </w:rPr>
        <w:t>di</w:t>
      </w:r>
      <w:r w:rsidRPr="004D5731">
        <w:rPr>
          <w:rFonts w:cs="Calibri"/>
          <w:b/>
          <w:spacing w:val="9"/>
          <w:sz w:val="20"/>
          <w:szCs w:val="20"/>
        </w:rPr>
        <w:t xml:space="preserve"> </w:t>
      </w:r>
      <w:r w:rsidRPr="004D5731">
        <w:rPr>
          <w:rFonts w:cs="Calibri"/>
          <w:b/>
          <w:sz w:val="20"/>
          <w:szCs w:val="20"/>
        </w:rPr>
        <w:t>professionisti</w:t>
      </w:r>
    </w:p>
    <w:p w14:paraId="1A3A8255" w14:textId="77777777" w:rsidR="00654E8C" w:rsidRPr="004D5731" w:rsidRDefault="00654E8C" w:rsidP="00E97FAB">
      <w:pPr>
        <w:widowControl w:val="0"/>
        <w:numPr>
          <w:ilvl w:val="0"/>
          <w:numId w:val="8"/>
        </w:numPr>
        <w:tabs>
          <w:tab w:val="left" w:pos="810"/>
        </w:tabs>
        <w:spacing w:after="0" w:line="240" w:lineRule="auto"/>
        <w:ind w:left="357" w:hanging="357"/>
        <w:rPr>
          <w:rFonts w:cs="Calibri"/>
          <w:sz w:val="20"/>
          <w:szCs w:val="20"/>
        </w:rPr>
      </w:pPr>
      <w:r w:rsidRPr="004D5731">
        <w:rPr>
          <w:rFonts w:cs="Calibri"/>
          <w:b/>
          <w:spacing w:val="-1"/>
          <w:sz w:val="20"/>
          <w:szCs w:val="20"/>
        </w:rPr>
        <w:t>Legale</w:t>
      </w:r>
      <w:r w:rsidRPr="004D5731">
        <w:rPr>
          <w:rFonts w:cs="Calibri"/>
          <w:b/>
          <w:spacing w:val="9"/>
          <w:sz w:val="20"/>
          <w:szCs w:val="20"/>
        </w:rPr>
        <w:t xml:space="preserve"> </w:t>
      </w:r>
      <w:r w:rsidRPr="004D5731">
        <w:rPr>
          <w:rFonts w:cs="Calibri"/>
          <w:b/>
          <w:sz w:val="20"/>
          <w:szCs w:val="20"/>
        </w:rPr>
        <w:t>rappresentante</w:t>
      </w:r>
      <w:r w:rsidRPr="004D5731">
        <w:rPr>
          <w:rFonts w:cs="Calibri"/>
          <w:b/>
          <w:spacing w:val="8"/>
          <w:sz w:val="20"/>
          <w:szCs w:val="20"/>
        </w:rPr>
        <w:t xml:space="preserve"> </w:t>
      </w:r>
      <w:r w:rsidRPr="004D5731">
        <w:rPr>
          <w:rFonts w:cs="Calibri"/>
          <w:b/>
          <w:sz w:val="20"/>
          <w:szCs w:val="20"/>
        </w:rPr>
        <w:t>di</w:t>
      </w:r>
      <w:r w:rsidRPr="004D5731">
        <w:rPr>
          <w:rFonts w:cs="Calibri"/>
          <w:b/>
          <w:spacing w:val="7"/>
          <w:sz w:val="20"/>
          <w:szCs w:val="20"/>
        </w:rPr>
        <w:t xml:space="preserve"> </w:t>
      </w:r>
      <w:r w:rsidRPr="004D5731">
        <w:rPr>
          <w:rFonts w:cs="Calibri"/>
          <w:b/>
          <w:spacing w:val="-1"/>
          <w:sz w:val="20"/>
          <w:szCs w:val="20"/>
        </w:rPr>
        <w:t>società</w:t>
      </w:r>
      <w:r w:rsidRPr="004D5731">
        <w:rPr>
          <w:rFonts w:cs="Calibri"/>
          <w:b/>
          <w:spacing w:val="9"/>
          <w:sz w:val="20"/>
          <w:szCs w:val="20"/>
        </w:rPr>
        <w:t xml:space="preserve"> </w:t>
      </w:r>
      <w:r w:rsidRPr="004D5731">
        <w:rPr>
          <w:rFonts w:cs="Calibri"/>
          <w:b/>
          <w:sz w:val="20"/>
          <w:szCs w:val="20"/>
        </w:rPr>
        <w:t>di</w:t>
      </w:r>
      <w:r w:rsidRPr="004D5731">
        <w:rPr>
          <w:rFonts w:cs="Calibri"/>
          <w:b/>
          <w:spacing w:val="11"/>
          <w:sz w:val="20"/>
          <w:szCs w:val="20"/>
        </w:rPr>
        <w:t xml:space="preserve"> </w:t>
      </w:r>
      <w:r w:rsidRPr="004D5731">
        <w:rPr>
          <w:rFonts w:cs="Calibri"/>
          <w:b/>
          <w:spacing w:val="-1"/>
          <w:sz w:val="20"/>
          <w:szCs w:val="20"/>
        </w:rPr>
        <w:t>ingegneria</w:t>
      </w:r>
    </w:p>
    <w:p w14:paraId="51A6AE1A" w14:textId="77777777" w:rsidR="00654E8C" w:rsidRPr="004D5731" w:rsidRDefault="00654E8C" w:rsidP="00E97FAB">
      <w:pPr>
        <w:widowControl w:val="0"/>
        <w:numPr>
          <w:ilvl w:val="0"/>
          <w:numId w:val="8"/>
        </w:numPr>
        <w:tabs>
          <w:tab w:val="left" w:pos="810"/>
        </w:tabs>
        <w:spacing w:after="0" w:line="240" w:lineRule="auto"/>
        <w:ind w:left="357" w:right="115" w:hanging="357"/>
        <w:rPr>
          <w:rFonts w:cs="Calibri"/>
          <w:sz w:val="20"/>
          <w:szCs w:val="20"/>
        </w:rPr>
      </w:pPr>
      <w:r w:rsidRPr="004D5731">
        <w:rPr>
          <w:rFonts w:cs="Calibri"/>
          <w:b/>
          <w:spacing w:val="-1"/>
          <w:sz w:val="20"/>
          <w:szCs w:val="20"/>
        </w:rPr>
        <w:t>Prestatore/Legale</w:t>
      </w:r>
      <w:r w:rsidRPr="004D5731">
        <w:rPr>
          <w:rFonts w:cs="Calibri"/>
          <w:b/>
          <w:spacing w:val="31"/>
          <w:sz w:val="20"/>
          <w:szCs w:val="20"/>
        </w:rPr>
        <w:t xml:space="preserve"> </w:t>
      </w:r>
      <w:r w:rsidRPr="004D5731">
        <w:rPr>
          <w:rFonts w:cs="Calibri"/>
          <w:b/>
          <w:spacing w:val="-1"/>
          <w:sz w:val="20"/>
          <w:szCs w:val="20"/>
        </w:rPr>
        <w:t>rappresentante</w:t>
      </w:r>
      <w:r w:rsidRPr="004D5731">
        <w:rPr>
          <w:rFonts w:cs="Calibri"/>
          <w:b/>
          <w:spacing w:val="31"/>
          <w:sz w:val="20"/>
          <w:szCs w:val="20"/>
        </w:rPr>
        <w:t xml:space="preserve"> </w:t>
      </w:r>
      <w:r w:rsidRPr="004D5731">
        <w:rPr>
          <w:rFonts w:cs="Calibri"/>
          <w:b/>
          <w:spacing w:val="-1"/>
          <w:sz w:val="20"/>
          <w:szCs w:val="20"/>
        </w:rPr>
        <w:t>del</w:t>
      </w:r>
      <w:r w:rsidRPr="004D5731">
        <w:rPr>
          <w:rFonts w:cs="Calibri"/>
          <w:b/>
          <w:spacing w:val="31"/>
          <w:sz w:val="20"/>
          <w:szCs w:val="20"/>
        </w:rPr>
        <w:t xml:space="preserve"> </w:t>
      </w:r>
      <w:r w:rsidRPr="004D5731">
        <w:rPr>
          <w:rFonts w:cs="Calibri"/>
          <w:b/>
          <w:spacing w:val="-1"/>
          <w:sz w:val="20"/>
          <w:szCs w:val="20"/>
        </w:rPr>
        <w:t>Prestatore</w:t>
      </w:r>
      <w:r w:rsidRPr="004D5731">
        <w:rPr>
          <w:rFonts w:cs="Calibri"/>
          <w:b/>
          <w:spacing w:val="31"/>
          <w:sz w:val="20"/>
          <w:szCs w:val="20"/>
        </w:rPr>
        <w:t xml:space="preserve"> </w:t>
      </w:r>
      <w:r w:rsidRPr="004D5731">
        <w:rPr>
          <w:rFonts w:cs="Calibri"/>
          <w:b/>
          <w:spacing w:val="-1"/>
          <w:sz w:val="20"/>
          <w:szCs w:val="20"/>
        </w:rPr>
        <w:t>di</w:t>
      </w:r>
      <w:r w:rsidRPr="004D5731">
        <w:rPr>
          <w:rFonts w:cs="Calibri"/>
          <w:b/>
          <w:spacing w:val="29"/>
          <w:sz w:val="20"/>
          <w:szCs w:val="20"/>
        </w:rPr>
        <w:t xml:space="preserve"> </w:t>
      </w:r>
      <w:r w:rsidRPr="004D5731">
        <w:rPr>
          <w:rFonts w:cs="Calibri"/>
          <w:b/>
          <w:spacing w:val="-1"/>
          <w:sz w:val="20"/>
          <w:szCs w:val="20"/>
        </w:rPr>
        <w:t>servizi</w:t>
      </w:r>
      <w:r w:rsidRPr="004D5731">
        <w:rPr>
          <w:rFonts w:cs="Calibri"/>
          <w:b/>
          <w:spacing w:val="31"/>
          <w:sz w:val="20"/>
          <w:szCs w:val="20"/>
        </w:rPr>
        <w:t xml:space="preserve"> </w:t>
      </w:r>
      <w:r w:rsidRPr="004D5731">
        <w:rPr>
          <w:rFonts w:cs="Calibri"/>
          <w:b/>
          <w:sz w:val="20"/>
          <w:szCs w:val="20"/>
        </w:rPr>
        <w:t>di</w:t>
      </w:r>
      <w:r w:rsidRPr="004D5731">
        <w:rPr>
          <w:rFonts w:cs="Calibri"/>
          <w:b/>
          <w:spacing w:val="31"/>
          <w:sz w:val="20"/>
          <w:szCs w:val="20"/>
        </w:rPr>
        <w:t xml:space="preserve"> </w:t>
      </w:r>
      <w:r w:rsidRPr="004D5731">
        <w:rPr>
          <w:rFonts w:cs="Calibri"/>
          <w:b/>
          <w:spacing w:val="-1"/>
          <w:sz w:val="20"/>
          <w:szCs w:val="20"/>
        </w:rPr>
        <w:t>ingegneria</w:t>
      </w:r>
      <w:r w:rsidRPr="004D5731">
        <w:rPr>
          <w:rFonts w:cs="Calibri"/>
          <w:b/>
          <w:spacing w:val="32"/>
          <w:sz w:val="20"/>
          <w:szCs w:val="20"/>
        </w:rPr>
        <w:t xml:space="preserve"> </w:t>
      </w:r>
      <w:r w:rsidRPr="004D5731">
        <w:rPr>
          <w:rFonts w:cs="Calibri"/>
          <w:b/>
          <w:spacing w:val="-1"/>
          <w:sz w:val="20"/>
          <w:szCs w:val="20"/>
        </w:rPr>
        <w:t>ed</w:t>
      </w:r>
      <w:r w:rsidRPr="004D5731">
        <w:rPr>
          <w:rFonts w:cs="Calibri"/>
          <w:b/>
          <w:spacing w:val="32"/>
          <w:sz w:val="20"/>
          <w:szCs w:val="20"/>
        </w:rPr>
        <w:t xml:space="preserve"> </w:t>
      </w:r>
      <w:r w:rsidRPr="004D5731">
        <w:rPr>
          <w:rFonts w:cs="Calibri"/>
          <w:b/>
          <w:spacing w:val="-1"/>
          <w:sz w:val="20"/>
          <w:szCs w:val="20"/>
        </w:rPr>
        <w:t>architettura</w:t>
      </w:r>
      <w:r w:rsidRPr="004D5731">
        <w:rPr>
          <w:rFonts w:cs="Calibri"/>
          <w:b/>
          <w:spacing w:val="62"/>
          <w:w w:val="101"/>
          <w:sz w:val="20"/>
          <w:szCs w:val="20"/>
        </w:rPr>
        <w:t xml:space="preserve"> </w:t>
      </w:r>
      <w:r w:rsidRPr="004D5731">
        <w:rPr>
          <w:rFonts w:cs="Calibri"/>
          <w:b/>
          <w:sz w:val="20"/>
          <w:szCs w:val="20"/>
        </w:rPr>
        <w:t>stabilito</w:t>
      </w:r>
      <w:r w:rsidRPr="004D5731">
        <w:rPr>
          <w:rFonts w:cs="Calibri"/>
          <w:b/>
          <w:spacing w:val="10"/>
          <w:sz w:val="20"/>
          <w:szCs w:val="20"/>
        </w:rPr>
        <w:t xml:space="preserve"> </w:t>
      </w:r>
      <w:r w:rsidRPr="004D5731">
        <w:rPr>
          <w:rFonts w:cs="Calibri"/>
          <w:b/>
          <w:spacing w:val="-1"/>
          <w:sz w:val="20"/>
          <w:szCs w:val="20"/>
        </w:rPr>
        <w:t>in</w:t>
      </w:r>
      <w:r w:rsidRPr="004D5731">
        <w:rPr>
          <w:rFonts w:cs="Calibri"/>
          <w:b/>
          <w:spacing w:val="11"/>
          <w:sz w:val="20"/>
          <w:szCs w:val="20"/>
        </w:rPr>
        <w:t xml:space="preserve"> </w:t>
      </w:r>
      <w:r w:rsidRPr="004D5731">
        <w:rPr>
          <w:rFonts w:cs="Calibri"/>
          <w:b/>
          <w:sz w:val="20"/>
          <w:szCs w:val="20"/>
        </w:rPr>
        <w:t>altri</w:t>
      </w:r>
      <w:r w:rsidRPr="004D5731">
        <w:rPr>
          <w:rFonts w:cs="Calibri"/>
          <w:b/>
          <w:spacing w:val="6"/>
          <w:sz w:val="20"/>
          <w:szCs w:val="20"/>
        </w:rPr>
        <w:t xml:space="preserve"> </w:t>
      </w:r>
      <w:r w:rsidRPr="004D5731">
        <w:rPr>
          <w:rFonts w:cs="Calibri"/>
          <w:b/>
          <w:sz w:val="20"/>
          <w:szCs w:val="20"/>
        </w:rPr>
        <w:t>stati</w:t>
      </w:r>
      <w:r w:rsidRPr="004D5731">
        <w:rPr>
          <w:rFonts w:cs="Calibri"/>
          <w:b/>
          <w:spacing w:val="7"/>
          <w:sz w:val="20"/>
          <w:szCs w:val="20"/>
        </w:rPr>
        <w:t xml:space="preserve"> </w:t>
      </w:r>
      <w:r w:rsidRPr="004D5731">
        <w:rPr>
          <w:rFonts w:cs="Calibri"/>
          <w:b/>
          <w:sz w:val="20"/>
          <w:szCs w:val="20"/>
        </w:rPr>
        <w:t>membri</w:t>
      </w:r>
      <w:r w:rsidRPr="004D5731">
        <w:rPr>
          <w:rFonts w:cs="Calibri"/>
          <w:b/>
          <w:spacing w:val="8"/>
          <w:sz w:val="20"/>
          <w:szCs w:val="20"/>
        </w:rPr>
        <w:t xml:space="preserve"> </w:t>
      </w:r>
      <w:r w:rsidRPr="004D5731">
        <w:rPr>
          <w:rFonts w:cs="Calibri"/>
          <w:b/>
          <w:sz w:val="20"/>
          <w:szCs w:val="20"/>
        </w:rPr>
        <w:t>conformemente</w:t>
      </w:r>
      <w:r w:rsidRPr="004D5731">
        <w:rPr>
          <w:rFonts w:cs="Calibri"/>
          <w:b/>
          <w:spacing w:val="8"/>
          <w:sz w:val="20"/>
          <w:szCs w:val="20"/>
        </w:rPr>
        <w:t xml:space="preserve"> </w:t>
      </w:r>
      <w:r w:rsidRPr="004D5731">
        <w:rPr>
          <w:rFonts w:cs="Calibri"/>
          <w:b/>
          <w:sz w:val="20"/>
          <w:szCs w:val="20"/>
        </w:rPr>
        <w:t>alla</w:t>
      </w:r>
      <w:r w:rsidRPr="004D5731">
        <w:rPr>
          <w:rFonts w:cs="Calibri"/>
          <w:b/>
          <w:spacing w:val="9"/>
          <w:sz w:val="20"/>
          <w:szCs w:val="20"/>
        </w:rPr>
        <w:t xml:space="preserve"> </w:t>
      </w:r>
      <w:r w:rsidRPr="004D5731">
        <w:rPr>
          <w:rFonts w:cs="Calibri"/>
          <w:b/>
          <w:spacing w:val="-1"/>
          <w:sz w:val="20"/>
          <w:szCs w:val="20"/>
        </w:rPr>
        <w:t>legislazione</w:t>
      </w:r>
      <w:r w:rsidRPr="004D5731">
        <w:rPr>
          <w:rFonts w:cs="Calibri"/>
          <w:b/>
          <w:spacing w:val="9"/>
          <w:sz w:val="20"/>
          <w:szCs w:val="20"/>
        </w:rPr>
        <w:t xml:space="preserve"> </w:t>
      </w:r>
      <w:r w:rsidRPr="004D5731">
        <w:rPr>
          <w:rFonts w:cs="Calibri"/>
          <w:b/>
          <w:sz w:val="20"/>
          <w:szCs w:val="20"/>
        </w:rPr>
        <w:t>vigente</w:t>
      </w:r>
      <w:r w:rsidRPr="004D5731">
        <w:rPr>
          <w:rFonts w:cs="Calibri"/>
          <w:b/>
          <w:spacing w:val="7"/>
          <w:sz w:val="20"/>
          <w:szCs w:val="20"/>
        </w:rPr>
        <w:t xml:space="preserve"> </w:t>
      </w:r>
      <w:r w:rsidRPr="004D5731">
        <w:rPr>
          <w:rFonts w:cs="Calibri"/>
          <w:b/>
          <w:sz w:val="20"/>
          <w:szCs w:val="20"/>
        </w:rPr>
        <w:t>nei</w:t>
      </w:r>
      <w:r w:rsidRPr="004D5731">
        <w:rPr>
          <w:rFonts w:cs="Calibri"/>
          <w:b/>
          <w:spacing w:val="7"/>
          <w:sz w:val="20"/>
          <w:szCs w:val="20"/>
        </w:rPr>
        <w:t xml:space="preserve"> </w:t>
      </w:r>
      <w:r w:rsidRPr="004D5731">
        <w:rPr>
          <w:rFonts w:cs="Calibri"/>
          <w:b/>
          <w:spacing w:val="-1"/>
          <w:sz w:val="20"/>
          <w:szCs w:val="20"/>
        </w:rPr>
        <w:t>rispettivi</w:t>
      </w:r>
      <w:r w:rsidRPr="004D5731">
        <w:rPr>
          <w:rFonts w:cs="Calibri"/>
          <w:b/>
          <w:spacing w:val="9"/>
          <w:sz w:val="20"/>
          <w:szCs w:val="20"/>
        </w:rPr>
        <w:t xml:space="preserve"> </w:t>
      </w:r>
      <w:r w:rsidR="006C34F1" w:rsidRPr="004D5731">
        <w:rPr>
          <w:rFonts w:cs="Calibri"/>
          <w:b/>
          <w:sz w:val="20"/>
          <w:szCs w:val="20"/>
        </w:rPr>
        <w:t>P</w:t>
      </w:r>
      <w:r w:rsidRPr="004D5731">
        <w:rPr>
          <w:rFonts w:cs="Calibri"/>
          <w:b/>
          <w:sz w:val="20"/>
          <w:szCs w:val="20"/>
        </w:rPr>
        <w:t>aesi</w:t>
      </w:r>
    </w:p>
    <w:p w14:paraId="0271F045" w14:textId="77777777" w:rsidR="00654E8C" w:rsidRPr="004D5731" w:rsidRDefault="00654E8C" w:rsidP="00E97FAB">
      <w:pPr>
        <w:widowControl w:val="0"/>
        <w:numPr>
          <w:ilvl w:val="0"/>
          <w:numId w:val="8"/>
        </w:numPr>
        <w:tabs>
          <w:tab w:val="left" w:pos="810"/>
        </w:tabs>
        <w:spacing w:after="0" w:line="240" w:lineRule="auto"/>
        <w:ind w:left="357" w:hanging="357"/>
        <w:rPr>
          <w:rFonts w:cs="Calibri"/>
          <w:sz w:val="20"/>
          <w:szCs w:val="20"/>
        </w:rPr>
      </w:pPr>
      <w:r w:rsidRPr="004D5731">
        <w:rPr>
          <w:rFonts w:cs="Calibri"/>
          <w:b/>
          <w:spacing w:val="-1"/>
          <w:sz w:val="20"/>
          <w:szCs w:val="20"/>
        </w:rPr>
        <w:t>Legale</w:t>
      </w:r>
      <w:r w:rsidRPr="004D5731">
        <w:rPr>
          <w:rFonts w:cs="Calibri"/>
          <w:b/>
          <w:spacing w:val="11"/>
          <w:sz w:val="20"/>
          <w:szCs w:val="20"/>
        </w:rPr>
        <w:t xml:space="preserve"> </w:t>
      </w:r>
      <w:r w:rsidRPr="004D5731">
        <w:rPr>
          <w:rFonts w:cs="Calibri"/>
          <w:b/>
          <w:sz w:val="20"/>
          <w:szCs w:val="20"/>
        </w:rPr>
        <w:t>rappresentante</w:t>
      </w:r>
      <w:r w:rsidRPr="004D5731">
        <w:rPr>
          <w:rFonts w:cs="Calibri"/>
          <w:b/>
          <w:spacing w:val="9"/>
          <w:sz w:val="20"/>
          <w:szCs w:val="20"/>
        </w:rPr>
        <w:t xml:space="preserve"> </w:t>
      </w:r>
      <w:r w:rsidRPr="004D5731">
        <w:rPr>
          <w:rFonts w:cs="Calibri"/>
          <w:b/>
          <w:sz w:val="20"/>
          <w:szCs w:val="20"/>
        </w:rPr>
        <w:t>del</w:t>
      </w:r>
      <w:r w:rsidRPr="004D5731">
        <w:rPr>
          <w:rFonts w:cs="Calibri"/>
          <w:b/>
          <w:spacing w:val="11"/>
          <w:sz w:val="20"/>
          <w:szCs w:val="20"/>
        </w:rPr>
        <w:t xml:space="preserve"> </w:t>
      </w:r>
      <w:r w:rsidRPr="004D5731">
        <w:rPr>
          <w:rFonts w:cs="Calibri"/>
          <w:b/>
          <w:sz w:val="20"/>
          <w:szCs w:val="20"/>
        </w:rPr>
        <w:t>consorzio</w:t>
      </w:r>
      <w:r w:rsidRPr="004D5731">
        <w:rPr>
          <w:rFonts w:cs="Calibri"/>
          <w:b/>
          <w:spacing w:val="10"/>
          <w:sz w:val="20"/>
          <w:szCs w:val="20"/>
        </w:rPr>
        <w:t xml:space="preserve"> </w:t>
      </w:r>
      <w:r w:rsidRPr="004D5731">
        <w:rPr>
          <w:rFonts w:cs="Calibri"/>
          <w:b/>
          <w:spacing w:val="-1"/>
          <w:sz w:val="20"/>
          <w:szCs w:val="20"/>
        </w:rPr>
        <w:t>stabile</w:t>
      </w:r>
    </w:p>
    <w:p w14:paraId="681B2BDB" w14:textId="77777777" w:rsidR="00654E8C" w:rsidRPr="004D5731" w:rsidRDefault="00654E8C" w:rsidP="00E97FAB">
      <w:pPr>
        <w:widowControl w:val="0"/>
        <w:numPr>
          <w:ilvl w:val="0"/>
          <w:numId w:val="8"/>
        </w:numPr>
        <w:tabs>
          <w:tab w:val="left" w:pos="810"/>
        </w:tabs>
        <w:spacing w:before="23" w:after="0" w:line="240" w:lineRule="auto"/>
        <w:ind w:left="357" w:hanging="357"/>
        <w:rPr>
          <w:rFonts w:cs="Calibri"/>
          <w:sz w:val="20"/>
          <w:szCs w:val="20"/>
        </w:rPr>
      </w:pPr>
      <w:r w:rsidRPr="004D5731">
        <w:rPr>
          <w:rFonts w:cs="Calibri"/>
          <w:b/>
          <w:sz w:val="20"/>
          <w:szCs w:val="20"/>
        </w:rPr>
        <w:t>Mandatario</w:t>
      </w:r>
      <w:r w:rsidR="00C83149">
        <w:rPr>
          <w:rFonts w:cs="Calibri"/>
          <w:b/>
          <w:sz w:val="20"/>
          <w:szCs w:val="20"/>
        </w:rPr>
        <w:t>/Capofila</w:t>
      </w:r>
      <w:r w:rsidRPr="004D5731">
        <w:rPr>
          <w:rFonts w:cs="Calibri"/>
          <w:b/>
          <w:spacing w:val="8"/>
          <w:sz w:val="20"/>
          <w:szCs w:val="20"/>
        </w:rPr>
        <w:t xml:space="preserve"> </w:t>
      </w:r>
      <w:r w:rsidRPr="004D5731">
        <w:rPr>
          <w:rFonts w:cs="Calibri"/>
          <w:b/>
          <w:sz w:val="20"/>
          <w:szCs w:val="20"/>
        </w:rPr>
        <w:t>(in</w:t>
      </w:r>
      <w:r w:rsidRPr="004D5731">
        <w:rPr>
          <w:rFonts w:cs="Calibri"/>
          <w:b/>
          <w:spacing w:val="11"/>
          <w:sz w:val="20"/>
          <w:szCs w:val="20"/>
        </w:rPr>
        <w:t xml:space="preserve"> </w:t>
      </w:r>
      <w:r w:rsidRPr="004D5731">
        <w:rPr>
          <w:rFonts w:cs="Calibri"/>
          <w:b/>
          <w:sz w:val="20"/>
          <w:szCs w:val="20"/>
        </w:rPr>
        <w:t>caso</w:t>
      </w:r>
      <w:r w:rsidRPr="004D5731">
        <w:rPr>
          <w:rFonts w:cs="Calibri"/>
          <w:b/>
          <w:spacing w:val="12"/>
          <w:sz w:val="20"/>
          <w:szCs w:val="20"/>
        </w:rPr>
        <w:t xml:space="preserve"> </w:t>
      </w:r>
      <w:r w:rsidRPr="004D5731">
        <w:rPr>
          <w:rFonts w:cs="Calibri"/>
          <w:b/>
          <w:sz w:val="20"/>
          <w:szCs w:val="20"/>
        </w:rPr>
        <w:t>di</w:t>
      </w:r>
      <w:r w:rsidRPr="004D5731">
        <w:rPr>
          <w:rFonts w:cs="Calibri"/>
          <w:b/>
          <w:spacing w:val="10"/>
          <w:sz w:val="20"/>
          <w:szCs w:val="20"/>
        </w:rPr>
        <w:t xml:space="preserve"> </w:t>
      </w:r>
      <w:r w:rsidRPr="004D5731">
        <w:rPr>
          <w:rFonts w:cs="Calibri"/>
          <w:b/>
          <w:sz w:val="20"/>
          <w:szCs w:val="20"/>
        </w:rPr>
        <w:t>raggruppamento</w:t>
      </w:r>
      <w:r w:rsidRPr="004D5731">
        <w:rPr>
          <w:rFonts w:cs="Calibri"/>
          <w:b/>
          <w:spacing w:val="8"/>
          <w:sz w:val="20"/>
          <w:szCs w:val="20"/>
        </w:rPr>
        <w:t xml:space="preserve"> </w:t>
      </w:r>
      <w:r w:rsidRPr="004D5731">
        <w:rPr>
          <w:rFonts w:cs="Calibri"/>
          <w:b/>
          <w:sz w:val="20"/>
          <w:szCs w:val="20"/>
        </w:rPr>
        <w:t>temporaneo</w:t>
      </w:r>
      <w:r w:rsidR="00C83149">
        <w:rPr>
          <w:rFonts w:cs="Calibri"/>
          <w:b/>
          <w:sz w:val="20"/>
          <w:szCs w:val="20"/>
        </w:rPr>
        <w:t xml:space="preserve"> o</w:t>
      </w:r>
      <w:r w:rsidRPr="004D5731">
        <w:rPr>
          <w:rFonts w:cs="Calibri"/>
          <w:b/>
          <w:spacing w:val="9"/>
          <w:sz w:val="20"/>
          <w:szCs w:val="20"/>
        </w:rPr>
        <w:t xml:space="preserve"> </w:t>
      </w:r>
      <w:r w:rsidR="00C83149">
        <w:rPr>
          <w:rFonts w:cs="Calibri"/>
          <w:b/>
          <w:spacing w:val="9"/>
          <w:sz w:val="20"/>
          <w:szCs w:val="20"/>
        </w:rPr>
        <w:t xml:space="preserve">consorzio ordinario </w:t>
      </w:r>
      <w:r w:rsidRPr="004D5731">
        <w:rPr>
          <w:rFonts w:cs="Calibri"/>
          <w:b/>
          <w:sz w:val="20"/>
          <w:szCs w:val="20"/>
        </w:rPr>
        <w:t>già</w:t>
      </w:r>
      <w:r w:rsidRPr="004D5731">
        <w:rPr>
          <w:rFonts w:cs="Calibri"/>
          <w:b/>
          <w:spacing w:val="8"/>
          <w:sz w:val="20"/>
          <w:szCs w:val="20"/>
        </w:rPr>
        <w:t xml:space="preserve"> </w:t>
      </w:r>
      <w:r w:rsidRPr="004D5731">
        <w:rPr>
          <w:rFonts w:cs="Calibri"/>
          <w:b/>
          <w:sz w:val="20"/>
          <w:szCs w:val="20"/>
        </w:rPr>
        <w:t>costituito)</w:t>
      </w:r>
    </w:p>
    <w:p w14:paraId="756E5184" w14:textId="77777777" w:rsidR="00654E8C" w:rsidRPr="004D5731" w:rsidRDefault="00654E8C" w:rsidP="00E97FAB">
      <w:pPr>
        <w:widowControl w:val="0"/>
        <w:numPr>
          <w:ilvl w:val="0"/>
          <w:numId w:val="8"/>
        </w:numPr>
        <w:tabs>
          <w:tab w:val="left" w:pos="810"/>
        </w:tabs>
        <w:spacing w:after="0" w:line="240" w:lineRule="auto"/>
        <w:ind w:left="357" w:right="115" w:hanging="357"/>
        <w:rPr>
          <w:rFonts w:cs="Calibri"/>
          <w:sz w:val="20"/>
          <w:szCs w:val="20"/>
        </w:rPr>
      </w:pPr>
      <w:r w:rsidRPr="004D5731">
        <w:rPr>
          <w:rFonts w:cs="Calibri"/>
          <w:b/>
          <w:sz w:val="20"/>
          <w:szCs w:val="20"/>
        </w:rPr>
        <w:t>Concorrente</w:t>
      </w:r>
      <w:r w:rsidRPr="004D5731">
        <w:rPr>
          <w:rFonts w:cs="Calibri"/>
          <w:b/>
          <w:spacing w:val="33"/>
          <w:sz w:val="20"/>
          <w:szCs w:val="20"/>
        </w:rPr>
        <w:t xml:space="preserve"> </w:t>
      </w:r>
      <w:r w:rsidRPr="004D5731">
        <w:rPr>
          <w:rFonts w:cs="Calibri"/>
          <w:b/>
          <w:sz w:val="20"/>
          <w:szCs w:val="20"/>
        </w:rPr>
        <w:t>designato</w:t>
      </w:r>
      <w:r w:rsidRPr="004D5731">
        <w:rPr>
          <w:rFonts w:cs="Calibri"/>
          <w:b/>
          <w:spacing w:val="32"/>
          <w:sz w:val="20"/>
          <w:szCs w:val="20"/>
        </w:rPr>
        <w:t xml:space="preserve"> </w:t>
      </w:r>
      <w:r w:rsidRPr="004D5731">
        <w:rPr>
          <w:rFonts w:cs="Calibri"/>
          <w:b/>
          <w:spacing w:val="-1"/>
          <w:sz w:val="20"/>
          <w:szCs w:val="20"/>
        </w:rPr>
        <w:t>quale</w:t>
      </w:r>
      <w:r w:rsidRPr="004D5731">
        <w:rPr>
          <w:rFonts w:cs="Calibri"/>
          <w:b/>
          <w:spacing w:val="34"/>
          <w:sz w:val="20"/>
          <w:szCs w:val="20"/>
        </w:rPr>
        <w:t xml:space="preserve"> </w:t>
      </w:r>
      <w:r w:rsidRPr="004D5731">
        <w:rPr>
          <w:rFonts w:cs="Calibri"/>
          <w:b/>
          <w:spacing w:val="-1"/>
          <w:sz w:val="20"/>
          <w:szCs w:val="20"/>
        </w:rPr>
        <w:t>mandatario</w:t>
      </w:r>
      <w:r w:rsidRPr="004D5731">
        <w:rPr>
          <w:rFonts w:cs="Calibri"/>
          <w:b/>
          <w:spacing w:val="33"/>
          <w:sz w:val="20"/>
          <w:szCs w:val="20"/>
        </w:rPr>
        <w:t xml:space="preserve"> </w:t>
      </w:r>
      <w:r w:rsidRPr="004D5731">
        <w:rPr>
          <w:rFonts w:cs="Calibri"/>
          <w:b/>
          <w:sz w:val="20"/>
          <w:szCs w:val="20"/>
        </w:rPr>
        <w:t>(in</w:t>
      </w:r>
      <w:r w:rsidRPr="004D5731">
        <w:rPr>
          <w:rFonts w:cs="Calibri"/>
          <w:b/>
          <w:spacing w:val="32"/>
          <w:sz w:val="20"/>
          <w:szCs w:val="20"/>
        </w:rPr>
        <w:t xml:space="preserve"> </w:t>
      </w:r>
      <w:r w:rsidRPr="004D5731">
        <w:rPr>
          <w:rFonts w:cs="Calibri"/>
          <w:b/>
          <w:sz w:val="20"/>
          <w:szCs w:val="20"/>
        </w:rPr>
        <w:t>caso</w:t>
      </w:r>
      <w:r w:rsidRPr="004D5731">
        <w:rPr>
          <w:rFonts w:cs="Calibri"/>
          <w:b/>
          <w:spacing w:val="32"/>
          <w:sz w:val="20"/>
          <w:szCs w:val="20"/>
        </w:rPr>
        <w:t xml:space="preserve"> </w:t>
      </w:r>
      <w:r w:rsidRPr="004D5731">
        <w:rPr>
          <w:rFonts w:cs="Calibri"/>
          <w:b/>
          <w:sz w:val="20"/>
          <w:szCs w:val="20"/>
        </w:rPr>
        <w:t>di</w:t>
      </w:r>
      <w:r w:rsidRPr="004D5731">
        <w:rPr>
          <w:rFonts w:cs="Calibri"/>
          <w:b/>
          <w:spacing w:val="32"/>
          <w:sz w:val="20"/>
          <w:szCs w:val="20"/>
        </w:rPr>
        <w:t xml:space="preserve"> </w:t>
      </w:r>
      <w:r w:rsidRPr="004D5731">
        <w:rPr>
          <w:rFonts w:cs="Calibri"/>
          <w:b/>
          <w:spacing w:val="-1"/>
          <w:sz w:val="20"/>
          <w:szCs w:val="20"/>
        </w:rPr>
        <w:t>raggruppamento</w:t>
      </w:r>
      <w:r w:rsidRPr="004D5731">
        <w:rPr>
          <w:rFonts w:cs="Calibri"/>
          <w:b/>
          <w:spacing w:val="32"/>
          <w:sz w:val="20"/>
          <w:szCs w:val="20"/>
        </w:rPr>
        <w:t xml:space="preserve"> </w:t>
      </w:r>
      <w:r w:rsidRPr="004D5731">
        <w:rPr>
          <w:rFonts w:cs="Calibri"/>
          <w:b/>
          <w:sz w:val="20"/>
          <w:szCs w:val="20"/>
        </w:rPr>
        <w:t>temporaneo</w:t>
      </w:r>
      <w:r w:rsidRPr="004D5731">
        <w:rPr>
          <w:rFonts w:cs="Calibri"/>
          <w:b/>
          <w:spacing w:val="31"/>
          <w:sz w:val="20"/>
          <w:szCs w:val="20"/>
        </w:rPr>
        <w:t xml:space="preserve"> </w:t>
      </w:r>
      <w:r w:rsidRPr="004D5731">
        <w:rPr>
          <w:rFonts w:cs="Calibri"/>
          <w:b/>
          <w:sz w:val="20"/>
          <w:szCs w:val="20"/>
        </w:rPr>
        <w:t>non</w:t>
      </w:r>
      <w:r w:rsidRPr="004D5731">
        <w:rPr>
          <w:rFonts w:cs="Calibri"/>
          <w:b/>
          <w:spacing w:val="54"/>
          <w:w w:val="101"/>
          <w:sz w:val="20"/>
          <w:szCs w:val="20"/>
        </w:rPr>
        <w:t xml:space="preserve"> </w:t>
      </w:r>
      <w:r w:rsidRPr="004D5731">
        <w:rPr>
          <w:rFonts w:cs="Calibri"/>
          <w:b/>
          <w:sz w:val="20"/>
          <w:szCs w:val="20"/>
        </w:rPr>
        <w:t>ancora</w:t>
      </w:r>
      <w:r w:rsidRPr="004D5731">
        <w:rPr>
          <w:rFonts w:cs="Calibri"/>
          <w:b/>
          <w:spacing w:val="17"/>
          <w:sz w:val="20"/>
          <w:szCs w:val="20"/>
        </w:rPr>
        <w:t xml:space="preserve"> </w:t>
      </w:r>
      <w:r w:rsidRPr="004D5731">
        <w:rPr>
          <w:rFonts w:cs="Calibri"/>
          <w:b/>
          <w:sz w:val="20"/>
          <w:szCs w:val="20"/>
        </w:rPr>
        <w:t>costituito)</w:t>
      </w:r>
    </w:p>
    <w:p w14:paraId="243A2772" w14:textId="77777777" w:rsidR="00654E8C" w:rsidRPr="004D5731" w:rsidRDefault="00654E8C" w:rsidP="00E97FAB">
      <w:pPr>
        <w:widowControl w:val="0"/>
        <w:numPr>
          <w:ilvl w:val="0"/>
          <w:numId w:val="8"/>
        </w:numPr>
        <w:tabs>
          <w:tab w:val="left" w:pos="810"/>
        </w:tabs>
        <w:spacing w:after="0" w:line="240" w:lineRule="auto"/>
        <w:ind w:left="357" w:hanging="357"/>
        <w:rPr>
          <w:rFonts w:cs="Calibri"/>
          <w:sz w:val="20"/>
          <w:szCs w:val="20"/>
        </w:rPr>
      </w:pPr>
      <w:r w:rsidRPr="004D5731">
        <w:rPr>
          <w:rFonts w:cs="Calibri"/>
          <w:b/>
          <w:sz w:val="20"/>
          <w:szCs w:val="20"/>
        </w:rPr>
        <w:t>Procuratore</w:t>
      </w:r>
      <w:r w:rsidRPr="004D5731">
        <w:rPr>
          <w:rFonts w:cs="Calibri"/>
          <w:b/>
          <w:spacing w:val="12"/>
          <w:sz w:val="20"/>
          <w:szCs w:val="20"/>
        </w:rPr>
        <w:t xml:space="preserve"> </w:t>
      </w:r>
      <w:r w:rsidRPr="004D5731">
        <w:rPr>
          <w:rFonts w:cs="Calibri"/>
          <w:b/>
          <w:sz w:val="20"/>
          <w:szCs w:val="20"/>
        </w:rPr>
        <w:t>del</w:t>
      </w:r>
      <w:r w:rsidRPr="004D5731">
        <w:rPr>
          <w:rFonts w:cs="Calibri"/>
          <w:b/>
          <w:spacing w:val="14"/>
          <w:sz w:val="20"/>
          <w:szCs w:val="20"/>
        </w:rPr>
        <w:t xml:space="preserve"> </w:t>
      </w:r>
      <w:r w:rsidRPr="004D5731">
        <w:rPr>
          <w:rFonts w:cs="Calibri"/>
          <w:b/>
          <w:sz w:val="20"/>
          <w:szCs w:val="20"/>
        </w:rPr>
        <w:t>concorrente</w:t>
      </w:r>
    </w:p>
    <w:p w14:paraId="660808DE" w14:textId="77777777" w:rsidR="00654E8C" w:rsidRPr="004D5731" w:rsidRDefault="00654E8C" w:rsidP="00654E8C">
      <w:pPr>
        <w:pStyle w:val="Titolo1"/>
        <w:jc w:val="center"/>
        <w:rPr>
          <w:rFonts w:ascii="Calibri" w:hAnsi="Calibri" w:cs="Calibri"/>
          <w:sz w:val="20"/>
          <w:szCs w:val="20"/>
        </w:rPr>
      </w:pPr>
      <w:r w:rsidRPr="004D5731">
        <w:rPr>
          <w:rFonts w:ascii="Calibri" w:hAnsi="Calibri" w:cs="Calibri"/>
          <w:sz w:val="20"/>
          <w:szCs w:val="20"/>
        </w:rPr>
        <w:t>CHIEDE/CHIEDONO</w:t>
      </w:r>
    </w:p>
    <w:p w14:paraId="5D491F4A" w14:textId="77777777" w:rsidR="00654E8C" w:rsidRPr="004D5731" w:rsidRDefault="00654E8C" w:rsidP="006C34F1">
      <w:pPr>
        <w:pStyle w:val="Paragrafoelenco"/>
        <w:numPr>
          <w:ilvl w:val="0"/>
          <w:numId w:val="9"/>
        </w:numPr>
        <w:spacing w:before="6"/>
        <w:ind w:right="238"/>
        <w:rPr>
          <w:rFonts w:ascii="Calibri" w:hAnsi="Calibri" w:cs="Calibri"/>
          <w:spacing w:val="-1"/>
        </w:rPr>
      </w:pPr>
      <w:r w:rsidRPr="004D5731">
        <w:rPr>
          <w:rFonts w:ascii="Calibri" w:hAnsi="Calibri" w:cs="Calibri"/>
          <w:spacing w:val="-1"/>
        </w:rPr>
        <w:t>di partecipare alla gara in epigrafe;</w:t>
      </w:r>
    </w:p>
    <w:p w14:paraId="5B42D7D4" w14:textId="77777777" w:rsidR="00654E8C" w:rsidRPr="004D5731" w:rsidRDefault="00654E8C" w:rsidP="00654E8C">
      <w:pPr>
        <w:spacing w:before="126"/>
        <w:ind w:left="243" w:right="238"/>
        <w:jc w:val="center"/>
        <w:rPr>
          <w:rFonts w:cs="Calibri"/>
          <w:sz w:val="20"/>
          <w:szCs w:val="20"/>
        </w:rPr>
      </w:pPr>
      <w:r w:rsidRPr="004D5731">
        <w:rPr>
          <w:rFonts w:cs="Calibri"/>
          <w:b/>
          <w:spacing w:val="-1"/>
          <w:sz w:val="20"/>
          <w:szCs w:val="20"/>
        </w:rPr>
        <w:t>DICHIARA/DICHIARANO</w:t>
      </w:r>
    </w:p>
    <w:p w14:paraId="2E5EB729" w14:textId="77777777" w:rsidR="00654E8C" w:rsidRPr="004D5731" w:rsidRDefault="00654E8C" w:rsidP="006C34F1">
      <w:pPr>
        <w:pStyle w:val="Paragrafoelenco"/>
        <w:numPr>
          <w:ilvl w:val="0"/>
          <w:numId w:val="10"/>
        </w:numPr>
        <w:spacing w:after="240" w:line="250" w:lineRule="auto"/>
        <w:ind w:right="102"/>
        <w:jc w:val="both"/>
        <w:rPr>
          <w:rFonts w:ascii="Calibri" w:hAnsi="Calibri" w:cs="Calibri"/>
        </w:rPr>
      </w:pPr>
      <w:r w:rsidRPr="004D5731">
        <w:rPr>
          <w:rFonts w:ascii="Calibri" w:hAnsi="Calibri" w:cs="Calibri"/>
          <w:b/>
          <w:bCs/>
        </w:rPr>
        <w:t>di</w:t>
      </w:r>
      <w:r w:rsidRPr="004D5731">
        <w:rPr>
          <w:rFonts w:ascii="Calibri" w:hAnsi="Calibri" w:cs="Calibri"/>
          <w:b/>
          <w:bCs/>
          <w:spacing w:val="37"/>
        </w:rPr>
        <w:t xml:space="preserve"> </w:t>
      </w:r>
      <w:r w:rsidRPr="004D5731">
        <w:rPr>
          <w:rFonts w:ascii="Calibri" w:hAnsi="Calibri" w:cs="Calibri"/>
          <w:b/>
          <w:bCs/>
        </w:rPr>
        <w:t>partecipare</w:t>
      </w:r>
      <w:r w:rsidRPr="004D5731">
        <w:rPr>
          <w:rFonts w:ascii="Calibri" w:hAnsi="Calibri" w:cs="Calibri"/>
          <w:b/>
          <w:bCs/>
          <w:spacing w:val="38"/>
        </w:rPr>
        <w:t xml:space="preserve"> </w:t>
      </w:r>
      <w:r w:rsidRPr="004D5731">
        <w:rPr>
          <w:rFonts w:ascii="Calibri" w:hAnsi="Calibri" w:cs="Calibri"/>
          <w:b/>
          <w:bCs/>
        </w:rPr>
        <w:t>quale</w:t>
      </w:r>
      <w:r w:rsidRPr="004D5731">
        <w:rPr>
          <w:rFonts w:ascii="Calibri" w:hAnsi="Calibri" w:cs="Calibri"/>
          <w:b/>
          <w:bCs/>
          <w:spacing w:val="39"/>
        </w:rPr>
        <w:t xml:space="preserve"> </w:t>
      </w:r>
      <w:r w:rsidRPr="004D5731">
        <w:rPr>
          <w:rFonts w:ascii="Calibri" w:hAnsi="Calibri" w:cs="Calibri"/>
        </w:rPr>
        <w:t>(</w:t>
      </w:r>
      <w:r w:rsidRPr="004D5731">
        <w:rPr>
          <w:rFonts w:ascii="Calibri" w:hAnsi="Calibri" w:cs="Calibri"/>
          <w:i/>
        </w:rPr>
        <w:t>esercitare</w:t>
      </w:r>
      <w:r w:rsidRPr="004D5731">
        <w:rPr>
          <w:rFonts w:ascii="Calibri" w:hAnsi="Calibri" w:cs="Calibri"/>
          <w:i/>
          <w:spacing w:val="38"/>
        </w:rPr>
        <w:t xml:space="preserve"> </w:t>
      </w:r>
      <w:r w:rsidRPr="004D5731">
        <w:rPr>
          <w:rFonts w:ascii="Calibri" w:hAnsi="Calibri" w:cs="Calibri"/>
          <w:i/>
        </w:rPr>
        <w:t>le</w:t>
      </w:r>
      <w:r w:rsidRPr="004D5731">
        <w:rPr>
          <w:rFonts w:ascii="Calibri" w:hAnsi="Calibri" w:cs="Calibri"/>
          <w:i/>
          <w:spacing w:val="38"/>
        </w:rPr>
        <w:t xml:space="preserve"> </w:t>
      </w:r>
      <w:r w:rsidRPr="004D5731">
        <w:rPr>
          <w:rFonts w:ascii="Calibri" w:hAnsi="Calibri" w:cs="Calibri"/>
          <w:i/>
          <w:spacing w:val="-1"/>
        </w:rPr>
        <w:t>opzioni</w:t>
      </w:r>
      <w:r w:rsidRPr="004D5731">
        <w:rPr>
          <w:rFonts w:ascii="Calibri" w:hAnsi="Calibri" w:cs="Calibri"/>
          <w:i/>
          <w:spacing w:val="39"/>
        </w:rPr>
        <w:t xml:space="preserve"> </w:t>
      </w:r>
      <w:r w:rsidRPr="004D5731">
        <w:rPr>
          <w:rFonts w:ascii="Calibri" w:hAnsi="Calibri" w:cs="Calibri"/>
          <w:i/>
          <w:spacing w:val="-1"/>
        </w:rPr>
        <w:t>previste</w:t>
      </w:r>
      <w:r w:rsidRPr="004D5731">
        <w:rPr>
          <w:rFonts w:ascii="Calibri" w:hAnsi="Calibri" w:cs="Calibri"/>
          <w:i/>
          <w:spacing w:val="37"/>
        </w:rPr>
        <w:t xml:space="preserve"> </w:t>
      </w:r>
      <w:r w:rsidRPr="004D5731">
        <w:rPr>
          <w:rFonts w:ascii="Calibri" w:hAnsi="Calibri" w:cs="Calibri"/>
          <w:i/>
        </w:rPr>
        <w:t>tagliando</w:t>
      </w:r>
      <w:r w:rsidRPr="004D5731">
        <w:rPr>
          <w:rFonts w:ascii="Calibri" w:hAnsi="Calibri" w:cs="Calibri"/>
          <w:i/>
          <w:spacing w:val="38"/>
        </w:rPr>
        <w:t xml:space="preserve"> </w:t>
      </w:r>
      <w:r w:rsidRPr="004D5731">
        <w:rPr>
          <w:rFonts w:ascii="Calibri" w:hAnsi="Calibri" w:cs="Calibri"/>
          <w:i/>
        </w:rPr>
        <w:t>le</w:t>
      </w:r>
      <w:r w:rsidRPr="004D5731">
        <w:rPr>
          <w:rFonts w:ascii="Calibri" w:hAnsi="Calibri" w:cs="Calibri"/>
          <w:i/>
          <w:spacing w:val="38"/>
        </w:rPr>
        <w:t xml:space="preserve"> </w:t>
      </w:r>
      <w:r w:rsidRPr="004D5731">
        <w:rPr>
          <w:rFonts w:ascii="Calibri" w:hAnsi="Calibri" w:cs="Calibri"/>
          <w:i/>
        </w:rPr>
        <w:t>parti</w:t>
      </w:r>
      <w:r w:rsidRPr="004D5731">
        <w:rPr>
          <w:rFonts w:ascii="Calibri" w:hAnsi="Calibri" w:cs="Calibri"/>
          <w:i/>
          <w:spacing w:val="36"/>
        </w:rPr>
        <w:t xml:space="preserve"> </w:t>
      </w:r>
      <w:r w:rsidRPr="004D5731">
        <w:rPr>
          <w:rFonts w:ascii="Calibri" w:hAnsi="Calibri" w:cs="Calibri"/>
          <w:i/>
        </w:rPr>
        <w:t>che</w:t>
      </w:r>
      <w:r w:rsidRPr="004D5731">
        <w:rPr>
          <w:rFonts w:ascii="Calibri" w:hAnsi="Calibri" w:cs="Calibri"/>
          <w:i/>
          <w:spacing w:val="38"/>
        </w:rPr>
        <w:t xml:space="preserve"> </w:t>
      </w:r>
      <w:r w:rsidRPr="004D5731">
        <w:rPr>
          <w:rFonts w:ascii="Calibri" w:hAnsi="Calibri" w:cs="Calibri"/>
          <w:i/>
        </w:rPr>
        <w:t>non</w:t>
      </w:r>
      <w:r w:rsidRPr="004D5731">
        <w:rPr>
          <w:rFonts w:ascii="Calibri" w:hAnsi="Calibri" w:cs="Calibri"/>
          <w:i/>
          <w:spacing w:val="38"/>
        </w:rPr>
        <w:t xml:space="preserve"> </w:t>
      </w:r>
      <w:r w:rsidRPr="004D5731">
        <w:rPr>
          <w:rFonts w:ascii="Calibri" w:hAnsi="Calibri" w:cs="Calibri"/>
          <w:i/>
          <w:spacing w:val="-1"/>
        </w:rPr>
        <w:t>corrispondono</w:t>
      </w:r>
      <w:r w:rsidRPr="004D5731">
        <w:rPr>
          <w:rFonts w:ascii="Calibri" w:hAnsi="Calibri" w:cs="Calibri"/>
          <w:i/>
          <w:spacing w:val="37"/>
        </w:rPr>
        <w:t xml:space="preserve"> </w:t>
      </w:r>
      <w:r w:rsidRPr="004D5731">
        <w:rPr>
          <w:rFonts w:ascii="Calibri" w:hAnsi="Calibri" w:cs="Calibri"/>
          <w:i/>
        </w:rPr>
        <w:t>alla</w:t>
      </w:r>
      <w:r w:rsidRPr="004D5731">
        <w:rPr>
          <w:rFonts w:ascii="Calibri" w:hAnsi="Calibri" w:cs="Calibri"/>
          <w:i/>
          <w:spacing w:val="52"/>
          <w:w w:val="101"/>
        </w:rPr>
        <w:t xml:space="preserve"> </w:t>
      </w:r>
      <w:r w:rsidRPr="004D5731">
        <w:rPr>
          <w:rFonts w:ascii="Calibri" w:hAnsi="Calibri" w:cs="Calibri"/>
          <w:i/>
        </w:rPr>
        <w:t>situazione</w:t>
      </w:r>
      <w:r w:rsidRPr="004D5731">
        <w:rPr>
          <w:rFonts w:ascii="Calibri" w:hAnsi="Calibri" w:cs="Calibri"/>
          <w:i/>
          <w:spacing w:val="7"/>
        </w:rPr>
        <w:t xml:space="preserve"> </w:t>
      </w:r>
      <w:r w:rsidRPr="004D5731">
        <w:rPr>
          <w:rFonts w:ascii="Calibri" w:hAnsi="Calibri" w:cs="Calibri"/>
          <w:i/>
        </w:rPr>
        <w:t>del</w:t>
      </w:r>
      <w:r w:rsidRPr="004D5731">
        <w:rPr>
          <w:rFonts w:ascii="Calibri" w:hAnsi="Calibri" w:cs="Calibri"/>
          <w:i/>
          <w:spacing w:val="8"/>
        </w:rPr>
        <w:t xml:space="preserve"> </w:t>
      </w:r>
      <w:r w:rsidRPr="004D5731">
        <w:rPr>
          <w:rFonts w:ascii="Calibri" w:hAnsi="Calibri" w:cs="Calibri"/>
          <w:i/>
        </w:rPr>
        <w:t>concorrente</w:t>
      </w:r>
      <w:r w:rsidRPr="004D5731">
        <w:rPr>
          <w:rFonts w:ascii="Calibri" w:hAnsi="Calibri" w:cs="Calibri"/>
          <w:i/>
          <w:spacing w:val="9"/>
        </w:rPr>
        <w:t xml:space="preserve"> </w:t>
      </w:r>
      <w:r w:rsidRPr="004D5731">
        <w:rPr>
          <w:rFonts w:ascii="Calibri" w:hAnsi="Calibri" w:cs="Calibri"/>
          <w:i/>
        </w:rPr>
        <w:t>dichiarante</w:t>
      </w:r>
      <w:r w:rsidRPr="004D5731">
        <w:rPr>
          <w:rFonts w:ascii="Calibri" w:hAnsi="Calibri" w:cs="Calibri"/>
          <w:i/>
          <w:spacing w:val="7"/>
        </w:rPr>
        <w:t xml:space="preserve"> </w:t>
      </w:r>
      <w:r w:rsidRPr="004D5731">
        <w:rPr>
          <w:rFonts w:ascii="Calibri" w:hAnsi="Calibri" w:cs="Calibri"/>
          <w:i/>
        </w:rPr>
        <w:t>e</w:t>
      </w:r>
      <w:r w:rsidRPr="004D5731">
        <w:rPr>
          <w:rFonts w:ascii="Calibri" w:hAnsi="Calibri" w:cs="Calibri"/>
          <w:i/>
          <w:spacing w:val="8"/>
        </w:rPr>
        <w:t xml:space="preserve"> </w:t>
      </w:r>
      <w:r w:rsidRPr="004D5731">
        <w:rPr>
          <w:rFonts w:ascii="Calibri" w:hAnsi="Calibri" w:cs="Calibri"/>
          <w:i/>
        </w:rPr>
        <w:t>compilare</w:t>
      </w:r>
      <w:r w:rsidRPr="004D5731">
        <w:rPr>
          <w:rFonts w:ascii="Calibri" w:hAnsi="Calibri" w:cs="Calibri"/>
          <w:i/>
          <w:spacing w:val="8"/>
        </w:rPr>
        <w:t xml:space="preserve"> </w:t>
      </w:r>
      <w:r w:rsidRPr="004D5731">
        <w:rPr>
          <w:rFonts w:ascii="Calibri" w:hAnsi="Calibri" w:cs="Calibri"/>
          <w:i/>
          <w:spacing w:val="-1"/>
        </w:rPr>
        <w:t>l’ipotesi</w:t>
      </w:r>
      <w:r w:rsidRPr="004D5731">
        <w:rPr>
          <w:rFonts w:ascii="Calibri" w:hAnsi="Calibri" w:cs="Calibri"/>
          <w:i/>
          <w:spacing w:val="7"/>
        </w:rPr>
        <w:t xml:space="preserve"> </w:t>
      </w:r>
      <w:r w:rsidRPr="004D5731">
        <w:rPr>
          <w:rFonts w:ascii="Calibri" w:hAnsi="Calibri" w:cs="Calibri"/>
          <w:i/>
        </w:rPr>
        <w:t>che</w:t>
      </w:r>
      <w:r w:rsidRPr="004D5731">
        <w:rPr>
          <w:rFonts w:ascii="Calibri" w:hAnsi="Calibri" w:cs="Calibri"/>
          <w:i/>
          <w:spacing w:val="7"/>
        </w:rPr>
        <w:t xml:space="preserve"> </w:t>
      </w:r>
      <w:r w:rsidRPr="004D5731">
        <w:rPr>
          <w:rFonts w:ascii="Calibri" w:hAnsi="Calibri" w:cs="Calibri"/>
          <w:i/>
        </w:rPr>
        <w:t>ricorre</w:t>
      </w:r>
      <w:r w:rsidRPr="004D5731">
        <w:rPr>
          <w:rFonts w:ascii="Calibri" w:hAnsi="Calibri" w:cs="Calibri"/>
        </w:rPr>
        <w:t>):</w:t>
      </w:r>
    </w:p>
    <w:p w14:paraId="02A55CE4" w14:textId="77777777" w:rsidR="00654E8C" w:rsidRPr="004D5731" w:rsidRDefault="00654E8C" w:rsidP="00A1370F">
      <w:pPr>
        <w:widowControl w:val="0"/>
        <w:numPr>
          <w:ilvl w:val="0"/>
          <w:numId w:val="7"/>
        </w:numPr>
        <w:tabs>
          <w:tab w:val="left" w:pos="367"/>
        </w:tabs>
        <w:spacing w:after="120" w:line="240" w:lineRule="auto"/>
        <w:ind w:left="108" w:firstLine="0"/>
        <w:jc w:val="both"/>
        <w:rPr>
          <w:rFonts w:cs="Calibri"/>
          <w:sz w:val="20"/>
          <w:szCs w:val="20"/>
        </w:rPr>
      </w:pPr>
      <w:r w:rsidRPr="004D5731">
        <w:rPr>
          <w:rFonts w:cs="Calibri"/>
          <w:b/>
          <w:i/>
          <w:sz w:val="20"/>
          <w:szCs w:val="20"/>
        </w:rPr>
        <w:lastRenderedPageBreak/>
        <w:t>(nel</w:t>
      </w:r>
      <w:r w:rsidRPr="004D5731">
        <w:rPr>
          <w:rFonts w:cs="Calibri"/>
          <w:b/>
          <w:i/>
          <w:spacing w:val="8"/>
          <w:sz w:val="20"/>
          <w:szCs w:val="20"/>
        </w:rPr>
        <w:t xml:space="preserve"> </w:t>
      </w:r>
      <w:r w:rsidRPr="004D5731">
        <w:rPr>
          <w:rFonts w:cs="Calibri"/>
          <w:b/>
          <w:i/>
          <w:sz w:val="20"/>
          <w:szCs w:val="20"/>
        </w:rPr>
        <w:t>caso</w:t>
      </w:r>
      <w:r w:rsidRPr="004D5731">
        <w:rPr>
          <w:rFonts w:cs="Calibri"/>
          <w:b/>
          <w:i/>
          <w:spacing w:val="10"/>
          <w:sz w:val="20"/>
          <w:szCs w:val="20"/>
        </w:rPr>
        <w:t xml:space="preserve"> </w:t>
      </w:r>
      <w:r w:rsidRPr="004D5731">
        <w:rPr>
          <w:rFonts w:cs="Calibri"/>
          <w:b/>
          <w:i/>
          <w:sz w:val="20"/>
          <w:szCs w:val="20"/>
        </w:rPr>
        <w:t>di</w:t>
      </w:r>
      <w:r w:rsidRPr="004D5731">
        <w:rPr>
          <w:rFonts w:cs="Calibri"/>
          <w:b/>
          <w:i/>
          <w:spacing w:val="8"/>
          <w:sz w:val="20"/>
          <w:szCs w:val="20"/>
        </w:rPr>
        <w:t xml:space="preserve"> </w:t>
      </w:r>
      <w:r w:rsidRPr="004D5731">
        <w:rPr>
          <w:rFonts w:cs="Calibri"/>
          <w:b/>
          <w:i/>
          <w:sz w:val="20"/>
          <w:szCs w:val="20"/>
        </w:rPr>
        <w:t>professionista</w:t>
      </w:r>
      <w:r w:rsidRPr="004D5731">
        <w:rPr>
          <w:rFonts w:cs="Calibri"/>
          <w:b/>
          <w:i/>
          <w:spacing w:val="8"/>
          <w:sz w:val="20"/>
          <w:szCs w:val="20"/>
        </w:rPr>
        <w:t xml:space="preserve"> </w:t>
      </w:r>
      <w:r w:rsidRPr="004D5731">
        <w:rPr>
          <w:rFonts w:cs="Calibri"/>
          <w:b/>
          <w:i/>
          <w:sz w:val="20"/>
          <w:szCs w:val="20"/>
        </w:rPr>
        <w:t>singolo)</w:t>
      </w:r>
    </w:p>
    <w:p w14:paraId="1CE944C3" w14:textId="77777777" w:rsidR="00654E8C" w:rsidRPr="004D5731" w:rsidRDefault="00654E8C" w:rsidP="00A1370F">
      <w:pPr>
        <w:spacing w:after="0"/>
        <w:ind w:left="426" w:right="118"/>
        <w:rPr>
          <w:rFonts w:cs="Calibri"/>
          <w:sz w:val="20"/>
          <w:szCs w:val="20"/>
        </w:rPr>
      </w:pPr>
      <w:r w:rsidRPr="004D5731">
        <w:rPr>
          <w:rFonts w:cs="Calibri"/>
          <w:sz w:val="20"/>
          <w:szCs w:val="20"/>
        </w:rPr>
        <w:t>Sede</w:t>
      </w:r>
      <w:r w:rsidRPr="004D5731">
        <w:rPr>
          <w:rFonts w:cs="Calibri"/>
          <w:spacing w:val="22"/>
          <w:sz w:val="20"/>
          <w:szCs w:val="20"/>
        </w:rPr>
        <w:t xml:space="preserve"> </w:t>
      </w:r>
      <w:r w:rsidRPr="004D5731">
        <w:rPr>
          <w:rFonts w:cs="Calibri"/>
          <w:sz w:val="20"/>
          <w:szCs w:val="20"/>
        </w:rPr>
        <w:t>studio</w:t>
      </w:r>
      <w:r w:rsidRPr="004D5731">
        <w:rPr>
          <w:rFonts w:cs="Calibri"/>
          <w:spacing w:val="25"/>
          <w:sz w:val="20"/>
          <w:szCs w:val="20"/>
        </w:rPr>
        <w:t xml:space="preserve"> </w:t>
      </w:r>
      <w:r w:rsidRPr="004D5731">
        <w:rPr>
          <w:rFonts w:cs="Calibri"/>
          <w:sz w:val="20"/>
          <w:szCs w:val="20"/>
        </w:rPr>
        <w:t>in</w:t>
      </w:r>
      <w:r w:rsidRPr="004D5731">
        <w:rPr>
          <w:rFonts w:cs="Calibri"/>
          <w:spacing w:val="21"/>
          <w:sz w:val="20"/>
          <w:szCs w:val="20"/>
        </w:rPr>
        <w:t xml:space="preserve"> </w:t>
      </w:r>
      <w:r w:rsidRPr="004D5731">
        <w:rPr>
          <w:rFonts w:cs="Calibri"/>
          <w:sz w:val="20"/>
          <w:szCs w:val="20"/>
        </w:rPr>
        <w:t>via/P.zza</w:t>
      </w:r>
      <w:r w:rsidRPr="004D5731">
        <w:rPr>
          <w:rFonts w:cs="Calibri"/>
          <w:spacing w:val="23"/>
          <w:sz w:val="20"/>
          <w:szCs w:val="20"/>
        </w:rPr>
        <w:t xml:space="preserve"> </w:t>
      </w:r>
      <w:r w:rsidRPr="004D5731">
        <w:rPr>
          <w:rFonts w:cs="Calibri"/>
          <w:sz w:val="20"/>
          <w:szCs w:val="20"/>
        </w:rPr>
        <w:t>…………………………………………………………………………………………………………….</w:t>
      </w:r>
      <w:r w:rsidRPr="004D5731">
        <w:rPr>
          <w:rFonts w:cs="Calibri"/>
          <w:spacing w:val="24"/>
          <w:w w:val="101"/>
          <w:sz w:val="20"/>
          <w:szCs w:val="20"/>
        </w:rPr>
        <w:t xml:space="preserve"> </w:t>
      </w:r>
      <w:r w:rsidRPr="004D5731">
        <w:rPr>
          <w:rFonts w:cs="Calibri"/>
          <w:spacing w:val="-1"/>
          <w:sz w:val="20"/>
          <w:szCs w:val="20"/>
        </w:rPr>
        <w:t>Comune………………………………......................CAP………………………………Prov…………...</w:t>
      </w:r>
    </w:p>
    <w:p w14:paraId="3BFFAD95" w14:textId="77777777" w:rsidR="00654E8C" w:rsidRPr="004D5731" w:rsidRDefault="00654E8C" w:rsidP="00A1370F">
      <w:pPr>
        <w:ind w:left="426" w:right="115"/>
        <w:rPr>
          <w:rFonts w:cs="Calibri"/>
          <w:sz w:val="20"/>
          <w:szCs w:val="20"/>
        </w:rPr>
      </w:pPr>
      <w:r w:rsidRPr="004D5731">
        <w:rPr>
          <w:rFonts w:cs="Calibri"/>
          <w:sz w:val="20"/>
          <w:szCs w:val="20"/>
        </w:rPr>
        <w:t>Telefono………………………Fax</w:t>
      </w:r>
      <w:r w:rsidRPr="004D5731">
        <w:rPr>
          <w:rFonts w:cs="Calibri"/>
          <w:spacing w:val="49"/>
          <w:sz w:val="20"/>
          <w:szCs w:val="20"/>
        </w:rPr>
        <w:t xml:space="preserve"> </w:t>
      </w:r>
      <w:r w:rsidRPr="004D5731">
        <w:rPr>
          <w:rFonts w:cs="Calibri"/>
          <w:sz w:val="20"/>
          <w:szCs w:val="20"/>
        </w:rPr>
        <w:t>………………………e-mail</w:t>
      </w:r>
      <w:r w:rsidRPr="004D5731">
        <w:rPr>
          <w:rFonts w:cs="Calibri"/>
          <w:spacing w:val="44"/>
          <w:sz w:val="20"/>
          <w:szCs w:val="20"/>
        </w:rPr>
        <w:t xml:space="preserve"> </w:t>
      </w:r>
      <w:r w:rsidRPr="004D5731">
        <w:rPr>
          <w:rFonts w:cs="Calibri"/>
          <w:sz w:val="20"/>
          <w:szCs w:val="20"/>
        </w:rPr>
        <w:t>………………………………………</w:t>
      </w:r>
      <w:proofErr w:type="gramStart"/>
      <w:r w:rsidRPr="004D5731">
        <w:rPr>
          <w:rFonts w:cs="Calibri"/>
          <w:sz w:val="20"/>
          <w:szCs w:val="20"/>
        </w:rPr>
        <w:t>…….</w:t>
      </w:r>
      <w:proofErr w:type="gramEnd"/>
      <w:r w:rsidRPr="004D5731">
        <w:rPr>
          <w:rFonts w:cs="Calibri"/>
          <w:sz w:val="20"/>
          <w:szCs w:val="20"/>
        </w:rPr>
        <w:t>.</w:t>
      </w:r>
      <w:proofErr w:type="spellStart"/>
      <w:r w:rsidRPr="004D5731">
        <w:rPr>
          <w:rFonts w:cs="Calibri"/>
          <w:sz w:val="20"/>
          <w:szCs w:val="20"/>
        </w:rPr>
        <w:t>pec</w:t>
      </w:r>
      <w:proofErr w:type="spellEnd"/>
      <w:r w:rsidRPr="004D5731">
        <w:rPr>
          <w:rFonts w:cs="Calibri"/>
          <w:sz w:val="20"/>
          <w:szCs w:val="20"/>
        </w:rPr>
        <w:t>………………….</w:t>
      </w:r>
      <w:r w:rsidRPr="004D5731">
        <w:rPr>
          <w:rFonts w:cs="Calibri"/>
          <w:spacing w:val="30"/>
          <w:w w:val="101"/>
          <w:sz w:val="20"/>
          <w:szCs w:val="20"/>
        </w:rPr>
        <w:t xml:space="preserve"> </w:t>
      </w:r>
      <w:r w:rsidRPr="004D5731">
        <w:rPr>
          <w:rFonts w:cs="Calibri"/>
          <w:sz w:val="20"/>
          <w:szCs w:val="20"/>
        </w:rPr>
        <w:t>Codice</w:t>
      </w:r>
      <w:r w:rsidRPr="004D5731">
        <w:rPr>
          <w:rFonts w:cs="Calibri"/>
          <w:spacing w:val="30"/>
          <w:sz w:val="20"/>
          <w:szCs w:val="20"/>
        </w:rPr>
        <w:t xml:space="preserve"> </w:t>
      </w:r>
      <w:r w:rsidRPr="004D5731">
        <w:rPr>
          <w:rFonts w:cs="Calibri"/>
          <w:spacing w:val="-1"/>
          <w:sz w:val="20"/>
          <w:szCs w:val="20"/>
        </w:rPr>
        <w:t>fiscale</w:t>
      </w:r>
      <w:r w:rsidRPr="004D5731">
        <w:rPr>
          <w:rFonts w:cs="Calibri"/>
          <w:spacing w:val="31"/>
          <w:sz w:val="20"/>
          <w:szCs w:val="20"/>
        </w:rPr>
        <w:t xml:space="preserve"> </w:t>
      </w:r>
      <w:proofErr w:type="gramStart"/>
      <w:r w:rsidRPr="004D5731">
        <w:rPr>
          <w:rFonts w:cs="Calibri"/>
          <w:sz w:val="20"/>
          <w:szCs w:val="20"/>
        </w:rPr>
        <w:t>…….</w:t>
      </w:r>
      <w:proofErr w:type="gramEnd"/>
      <w:r w:rsidRPr="004D5731">
        <w:rPr>
          <w:rFonts w:cs="Calibri"/>
          <w:sz w:val="20"/>
          <w:szCs w:val="20"/>
        </w:rPr>
        <w:t>………………………………………P.IVA</w:t>
      </w:r>
      <w:r w:rsidRPr="004D5731">
        <w:rPr>
          <w:rFonts w:cs="Calibri"/>
          <w:spacing w:val="30"/>
          <w:sz w:val="20"/>
          <w:szCs w:val="20"/>
        </w:rPr>
        <w:t xml:space="preserve"> </w:t>
      </w:r>
      <w:r w:rsidRPr="004D5731">
        <w:rPr>
          <w:rFonts w:cs="Calibri"/>
          <w:sz w:val="20"/>
          <w:szCs w:val="20"/>
        </w:rPr>
        <w:t>……………………………………………...</w:t>
      </w:r>
      <w:r w:rsidR="00A247F7">
        <w:rPr>
          <w:rFonts w:cs="Calibri"/>
          <w:sz w:val="20"/>
          <w:szCs w:val="20"/>
        </w:rPr>
        <w:t>ISCRITTO ALL’ALBO/</w:t>
      </w:r>
      <w:r w:rsidR="00EC63F8">
        <w:rPr>
          <w:rFonts w:cs="Calibri"/>
          <w:sz w:val="20"/>
          <w:szCs w:val="20"/>
        </w:rPr>
        <w:t>CCIAA</w:t>
      </w:r>
      <w:r w:rsidR="00A247F7">
        <w:rPr>
          <w:rFonts w:cs="Calibri"/>
          <w:sz w:val="20"/>
          <w:szCs w:val="20"/>
        </w:rPr>
        <w:t xml:space="preserve"> CON ESTREMI…………………………………………………………………..</w:t>
      </w:r>
    </w:p>
    <w:p w14:paraId="5AB2F535" w14:textId="77777777" w:rsidR="00654E8C" w:rsidRPr="004D5731" w:rsidRDefault="00654E8C" w:rsidP="00A1370F">
      <w:pPr>
        <w:widowControl w:val="0"/>
        <w:numPr>
          <w:ilvl w:val="0"/>
          <w:numId w:val="7"/>
        </w:numPr>
        <w:tabs>
          <w:tab w:val="left" w:pos="367"/>
        </w:tabs>
        <w:spacing w:after="120" w:line="240" w:lineRule="auto"/>
        <w:ind w:left="363" w:hanging="255"/>
        <w:jc w:val="both"/>
        <w:rPr>
          <w:rFonts w:cs="Calibri"/>
          <w:sz w:val="20"/>
          <w:szCs w:val="20"/>
        </w:rPr>
      </w:pPr>
      <w:r w:rsidRPr="004D5731">
        <w:rPr>
          <w:rFonts w:cs="Calibri"/>
          <w:b/>
          <w:i/>
          <w:sz w:val="20"/>
          <w:szCs w:val="20"/>
        </w:rPr>
        <w:t>(nel</w:t>
      </w:r>
      <w:r w:rsidRPr="004D5731">
        <w:rPr>
          <w:rFonts w:cs="Calibri"/>
          <w:b/>
          <w:i/>
          <w:spacing w:val="8"/>
          <w:sz w:val="20"/>
          <w:szCs w:val="20"/>
        </w:rPr>
        <w:t xml:space="preserve"> </w:t>
      </w:r>
      <w:r w:rsidRPr="004D5731">
        <w:rPr>
          <w:rFonts w:cs="Calibri"/>
          <w:b/>
          <w:i/>
          <w:sz w:val="20"/>
          <w:szCs w:val="20"/>
        </w:rPr>
        <w:t>caso</w:t>
      </w:r>
      <w:r w:rsidRPr="004D5731">
        <w:rPr>
          <w:rFonts w:cs="Calibri"/>
          <w:b/>
          <w:i/>
          <w:spacing w:val="11"/>
          <w:sz w:val="20"/>
          <w:szCs w:val="20"/>
        </w:rPr>
        <w:t xml:space="preserve"> </w:t>
      </w:r>
      <w:r w:rsidRPr="004D5731">
        <w:rPr>
          <w:rFonts w:cs="Calibri"/>
          <w:b/>
          <w:i/>
          <w:sz w:val="20"/>
          <w:szCs w:val="20"/>
        </w:rPr>
        <w:t>di</w:t>
      </w:r>
      <w:r w:rsidRPr="004D5731">
        <w:rPr>
          <w:rFonts w:cs="Calibri"/>
          <w:b/>
          <w:i/>
          <w:spacing w:val="9"/>
          <w:sz w:val="20"/>
          <w:szCs w:val="20"/>
        </w:rPr>
        <w:t xml:space="preserve"> </w:t>
      </w:r>
      <w:r w:rsidRPr="004D5731">
        <w:rPr>
          <w:rFonts w:cs="Calibri"/>
          <w:b/>
          <w:i/>
          <w:sz w:val="20"/>
          <w:szCs w:val="20"/>
        </w:rPr>
        <w:t>professionista</w:t>
      </w:r>
      <w:r w:rsidRPr="004D5731">
        <w:rPr>
          <w:rFonts w:cs="Calibri"/>
          <w:b/>
          <w:i/>
          <w:spacing w:val="10"/>
          <w:sz w:val="20"/>
          <w:szCs w:val="20"/>
        </w:rPr>
        <w:t xml:space="preserve"> </w:t>
      </w:r>
      <w:r w:rsidRPr="004D5731">
        <w:rPr>
          <w:rFonts w:cs="Calibri"/>
          <w:b/>
          <w:i/>
          <w:sz w:val="20"/>
          <w:szCs w:val="20"/>
        </w:rPr>
        <w:t>associato)</w:t>
      </w:r>
    </w:p>
    <w:p w14:paraId="1E75E86B" w14:textId="77777777" w:rsidR="00654E8C" w:rsidRPr="004D5731" w:rsidRDefault="00654E8C" w:rsidP="00A1370F">
      <w:pPr>
        <w:spacing w:after="0"/>
        <w:ind w:left="426"/>
        <w:jc w:val="both"/>
        <w:rPr>
          <w:rFonts w:cs="Calibri"/>
          <w:sz w:val="20"/>
          <w:szCs w:val="20"/>
        </w:rPr>
      </w:pPr>
      <w:r w:rsidRPr="004D5731">
        <w:rPr>
          <w:rFonts w:cs="Calibri"/>
          <w:b/>
          <w:bCs/>
          <w:spacing w:val="-1"/>
          <w:sz w:val="20"/>
          <w:szCs w:val="20"/>
        </w:rPr>
        <w:t>associato</w:t>
      </w:r>
      <w:r w:rsidRPr="004D5731">
        <w:rPr>
          <w:rFonts w:cs="Calibri"/>
          <w:b/>
          <w:bCs/>
          <w:spacing w:val="45"/>
          <w:sz w:val="20"/>
          <w:szCs w:val="20"/>
        </w:rPr>
        <w:t xml:space="preserve"> </w:t>
      </w:r>
      <w:r w:rsidRPr="004D5731">
        <w:rPr>
          <w:rFonts w:cs="Calibri"/>
          <w:sz w:val="20"/>
          <w:szCs w:val="20"/>
        </w:rPr>
        <w:t>dello</w:t>
      </w:r>
      <w:r w:rsidRPr="004D5731">
        <w:rPr>
          <w:rFonts w:cs="Calibri"/>
          <w:spacing w:val="42"/>
          <w:sz w:val="20"/>
          <w:szCs w:val="20"/>
        </w:rPr>
        <w:t xml:space="preserve"> </w:t>
      </w:r>
      <w:r w:rsidRPr="004D5731">
        <w:rPr>
          <w:rFonts w:cs="Calibri"/>
          <w:sz w:val="20"/>
          <w:szCs w:val="20"/>
        </w:rPr>
        <w:t>………………</w:t>
      </w:r>
      <w:r w:rsidR="006C34F1" w:rsidRPr="004D5731">
        <w:rPr>
          <w:rFonts w:cs="Calibri"/>
          <w:sz w:val="20"/>
          <w:szCs w:val="20"/>
        </w:rPr>
        <w:t>……………………………………………………</w:t>
      </w:r>
      <w:proofErr w:type="gramStart"/>
      <w:r w:rsidR="006C34F1" w:rsidRPr="004D5731">
        <w:rPr>
          <w:rFonts w:cs="Calibri"/>
          <w:sz w:val="20"/>
          <w:szCs w:val="20"/>
        </w:rPr>
        <w:t>……</w:t>
      </w:r>
      <w:r w:rsidRPr="004D5731">
        <w:rPr>
          <w:rFonts w:cs="Calibri"/>
          <w:sz w:val="20"/>
          <w:szCs w:val="20"/>
        </w:rPr>
        <w:t>.</w:t>
      </w:r>
      <w:proofErr w:type="gramEnd"/>
      <w:r w:rsidRPr="004D5731">
        <w:rPr>
          <w:rFonts w:cs="Calibri"/>
          <w:sz w:val="20"/>
          <w:szCs w:val="20"/>
        </w:rPr>
        <w:t>.……..</w:t>
      </w:r>
      <w:r w:rsidR="006C34F1" w:rsidRPr="004D5731">
        <w:rPr>
          <w:rFonts w:cs="Calibri"/>
          <w:sz w:val="20"/>
          <w:szCs w:val="20"/>
        </w:rPr>
        <w:t xml:space="preserve"> </w:t>
      </w:r>
      <w:r w:rsidRPr="004D5731">
        <w:rPr>
          <w:rFonts w:cs="Calibri"/>
          <w:sz w:val="20"/>
          <w:szCs w:val="20"/>
        </w:rPr>
        <w:t>con</w:t>
      </w:r>
      <w:r w:rsidRPr="004D5731">
        <w:rPr>
          <w:rFonts w:cs="Calibri"/>
          <w:spacing w:val="14"/>
          <w:sz w:val="20"/>
          <w:szCs w:val="20"/>
        </w:rPr>
        <w:t xml:space="preserve"> </w:t>
      </w:r>
      <w:r w:rsidRPr="004D5731">
        <w:rPr>
          <w:rFonts w:cs="Calibri"/>
          <w:spacing w:val="-1"/>
          <w:sz w:val="20"/>
          <w:szCs w:val="20"/>
        </w:rPr>
        <w:t>sede</w:t>
      </w:r>
      <w:r w:rsidRPr="004D5731">
        <w:rPr>
          <w:rFonts w:cs="Calibri"/>
          <w:spacing w:val="15"/>
          <w:sz w:val="20"/>
          <w:szCs w:val="20"/>
        </w:rPr>
        <w:t xml:space="preserve"> </w:t>
      </w:r>
      <w:r w:rsidRPr="004D5731">
        <w:rPr>
          <w:rFonts w:cs="Calibri"/>
          <w:spacing w:val="-1"/>
          <w:sz w:val="20"/>
          <w:szCs w:val="20"/>
        </w:rPr>
        <w:t>in</w:t>
      </w:r>
      <w:r w:rsidRPr="004D5731">
        <w:rPr>
          <w:rFonts w:cs="Calibri"/>
          <w:spacing w:val="14"/>
          <w:sz w:val="20"/>
          <w:szCs w:val="20"/>
        </w:rPr>
        <w:t xml:space="preserve"> </w:t>
      </w:r>
      <w:r w:rsidRPr="004D5731">
        <w:rPr>
          <w:rFonts w:cs="Calibri"/>
          <w:sz w:val="20"/>
          <w:szCs w:val="20"/>
        </w:rPr>
        <w:t>via/P.zza</w:t>
      </w:r>
      <w:r w:rsidRPr="004D5731">
        <w:rPr>
          <w:rFonts w:cs="Calibri"/>
          <w:spacing w:val="16"/>
          <w:sz w:val="20"/>
          <w:szCs w:val="20"/>
        </w:rPr>
        <w:t xml:space="preserve"> </w:t>
      </w:r>
      <w:r w:rsidRPr="004D5731">
        <w:rPr>
          <w:rFonts w:cs="Calibri"/>
          <w:sz w:val="20"/>
          <w:szCs w:val="20"/>
        </w:rPr>
        <w:t>…………………</w:t>
      </w:r>
      <w:r w:rsidR="006C34F1" w:rsidRPr="004D5731">
        <w:rPr>
          <w:rFonts w:cs="Calibri"/>
          <w:sz w:val="20"/>
          <w:szCs w:val="20"/>
        </w:rPr>
        <w:t>…………………………….</w:t>
      </w:r>
      <w:r w:rsidRPr="004D5731">
        <w:rPr>
          <w:rFonts w:cs="Calibri"/>
          <w:sz w:val="20"/>
          <w:szCs w:val="20"/>
        </w:rPr>
        <w:t>..</w:t>
      </w:r>
      <w:r w:rsidRPr="004D5731">
        <w:rPr>
          <w:rFonts w:cs="Calibri"/>
          <w:spacing w:val="32"/>
          <w:w w:val="101"/>
          <w:sz w:val="20"/>
          <w:szCs w:val="20"/>
        </w:rPr>
        <w:t xml:space="preserve"> </w:t>
      </w:r>
      <w:r w:rsidRPr="004D5731">
        <w:rPr>
          <w:rFonts w:cs="Calibri"/>
          <w:spacing w:val="-1"/>
          <w:sz w:val="20"/>
          <w:szCs w:val="20"/>
        </w:rPr>
        <w:t>Comune………………………………......................</w:t>
      </w:r>
      <w:r w:rsidR="006C34F1" w:rsidRPr="004D5731">
        <w:rPr>
          <w:rFonts w:cs="Calibri"/>
          <w:spacing w:val="-1"/>
          <w:sz w:val="20"/>
          <w:szCs w:val="20"/>
        </w:rPr>
        <w:t xml:space="preserve"> </w:t>
      </w:r>
      <w:r w:rsidRPr="004D5731">
        <w:rPr>
          <w:rFonts w:cs="Calibri"/>
          <w:spacing w:val="-1"/>
          <w:sz w:val="20"/>
          <w:szCs w:val="20"/>
        </w:rPr>
        <w:t>CAP……………</w:t>
      </w:r>
      <w:r w:rsidR="006C34F1" w:rsidRPr="004D5731">
        <w:rPr>
          <w:rFonts w:cs="Calibri"/>
          <w:spacing w:val="-1"/>
          <w:sz w:val="20"/>
          <w:szCs w:val="20"/>
        </w:rPr>
        <w:t>…</w:t>
      </w:r>
      <w:r w:rsidRPr="004D5731">
        <w:rPr>
          <w:rFonts w:cs="Calibri"/>
          <w:spacing w:val="-1"/>
          <w:sz w:val="20"/>
          <w:szCs w:val="20"/>
        </w:rPr>
        <w:t>……</w:t>
      </w:r>
      <w:r w:rsidR="006C34F1" w:rsidRPr="004D5731">
        <w:rPr>
          <w:rFonts w:cs="Calibri"/>
          <w:spacing w:val="-1"/>
          <w:sz w:val="20"/>
          <w:szCs w:val="20"/>
        </w:rPr>
        <w:t xml:space="preserve"> </w:t>
      </w:r>
      <w:proofErr w:type="spellStart"/>
      <w:r w:rsidRPr="004D5731">
        <w:rPr>
          <w:rFonts w:cs="Calibri"/>
          <w:spacing w:val="-1"/>
          <w:sz w:val="20"/>
          <w:szCs w:val="20"/>
        </w:rPr>
        <w:t>Prov</w:t>
      </w:r>
      <w:proofErr w:type="spellEnd"/>
      <w:r w:rsidRPr="004D5731">
        <w:rPr>
          <w:rFonts w:cs="Calibri"/>
          <w:spacing w:val="-1"/>
          <w:sz w:val="20"/>
          <w:szCs w:val="20"/>
        </w:rPr>
        <w:t>……</w:t>
      </w:r>
      <w:r w:rsidR="006C34F1" w:rsidRPr="004D5731">
        <w:rPr>
          <w:rFonts w:cs="Calibri"/>
          <w:spacing w:val="-1"/>
          <w:sz w:val="20"/>
          <w:szCs w:val="20"/>
        </w:rPr>
        <w:t>…</w:t>
      </w:r>
      <w:r w:rsidRPr="004D5731">
        <w:rPr>
          <w:rFonts w:cs="Calibri"/>
          <w:spacing w:val="-1"/>
          <w:sz w:val="20"/>
          <w:szCs w:val="20"/>
        </w:rPr>
        <w:t>……...</w:t>
      </w:r>
      <w:r w:rsidRPr="004D5731">
        <w:rPr>
          <w:rFonts w:cs="Calibri"/>
          <w:spacing w:val="99"/>
          <w:w w:val="101"/>
          <w:sz w:val="20"/>
          <w:szCs w:val="20"/>
        </w:rPr>
        <w:t xml:space="preserve"> </w:t>
      </w:r>
      <w:r w:rsidRPr="004D5731">
        <w:rPr>
          <w:rFonts w:cs="Calibri"/>
          <w:sz w:val="20"/>
          <w:szCs w:val="20"/>
        </w:rPr>
        <w:t>Telefono………………</w:t>
      </w:r>
      <w:proofErr w:type="gramStart"/>
      <w:r w:rsidRPr="004D5731">
        <w:rPr>
          <w:rFonts w:cs="Calibri"/>
          <w:sz w:val="20"/>
          <w:szCs w:val="20"/>
        </w:rPr>
        <w:t>…</w:t>
      </w:r>
      <w:r w:rsidR="006C34F1" w:rsidRPr="004D5731">
        <w:rPr>
          <w:rFonts w:cs="Calibri"/>
          <w:sz w:val="20"/>
          <w:szCs w:val="20"/>
        </w:rPr>
        <w:t>….</w:t>
      </w:r>
      <w:proofErr w:type="gramEnd"/>
      <w:r w:rsidR="006C34F1" w:rsidRPr="004D5731">
        <w:rPr>
          <w:rFonts w:cs="Calibri"/>
          <w:sz w:val="20"/>
          <w:szCs w:val="20"/>
        </w:rPr>
        <w:t>.</w:t>
      </w:r>
      <w:r w:rsidRPr="004D5731">
        <w:rPr>
          <w:rFonts w:cs="Calibri"/>
          <w:sz w:val="20"/>
          <w:szCs w:val="20"/>
        </w:rPr>
        <w:t>……</w:t>
      </w:r>
      <w:r w:rsidR="006C34F1" w:rsidRPr="004D5731">
        <w:rPr>
          <w:rFonts w:cs="Calibri"/>
          <w:sz w:val="20"/>
          <w:szCs w:val="20"/>
        </w:rPr>
        <w:t xml:space="preserve"> </w:t>
      </w:r>
      <w:r w:rsidRPr="004D5731">
        <w:rPr>
          <w:rFonts w:cs="Calibri"/>
          <w:sz w:val="20"/>
          <w:szCs w:val="20"/>
        </w:rPr>
        <w:t>Fax</w:t>
      </w:r>
      <w:r w:rsidRPr="004D5731">
        <w:rPr>
          <w:rFonts w:cs="Calibri"/>
          <w:spacing w:val="27"/>
          <w:sz w:val="20"/>
          <w:szCs w:val="20"/>
        </w:rPr>
        <w:t xml:space="preserve"> </w:t>
      </w:r>
      <w:r w:rsidRPr="004D5731">
        <w:rPr>
          <w:rFonts w:cs="Calibri"/>
          <w:sz w:val="20"/>
          <w:szCs w:val="20"/>
        </w:rPr>
        <w:t>………………………</w:t>
      </w:r>
      <w:r w:rsidR="006C34F1" w:rsidRPr="004D5731">
        <w:rPr>
          <w:rFonts w:cs="Calibri"/>
          <w:sz w:val="20"/>
          <w:szCs w:val="20"/>
        </w:rPr>
        <w:t xml:space="preserve"> </w:t>
      </w:r>
      <w:r w:rsidRPr="004D5731">
        <w:rPr>
          <w:rFonts w:cs="Calibri"/>
          <w:sz w:val="20"/>
          <w:szCs w:val="20"/>
        </w:rPr>
        <w:t>e-mail</w:t>
      </w:r>
      <w:r w:rsidR="006C34F1" w:rsidRPr="004D5731">
        <w:rPr>
          <w:rFonts w:cs="Calibri"/>
          <w:spacing w:val="23"/>
          <w:sz w:val="20"/>
          <w:szCs w:val="20"/>
        </w:rPr>
        <w:t xml:space="preserve"> </w:t>
      </w:r>
      <w:r w:rsidRPr="004D5731">
        <w:rPr>
          <w:rFonts w:cs="Calibri"/>
          <w:sz w:val="20"/>
          <w:szCs w:val="20"/>
        </w:rPr>
        <w:t>………………………………………</w:t>
      </w:r>
      <w:proofErr w:type="gramStart"/>
      <w:r w:rsidRPr="004D5731">
        <w:rPr>
          <w:rFonts w:cs="Calibri"/>
          <w:sz w:val="20"/>
          <w:szCs w:val="20"/>
        </w:rPr>
        <w:t>…….</w:t>
      </w:r>
      <w:proofErr w:type="gramEnd"/>
      <w:r w:rsidRPr="004D5731">
        <w:rPr>
          <w:rFonts w:cs="Calibri"/>
          <w:sz w:val="20"/>
          <w:szCs w:val="20"/>
        </w:rPr>
        <w:t>.</w:t>
      </w:r>
      <w:r w:rsidR="006C34F1" w:rsidRPr="004D5731">
        <w:rPr>
          <w:rFonts w:cs="Calibri"/>
          <w:sz w:val="20"/>
          <w:szCs w:val="20"/>
        </w:rPr>
        <w:t xml:space="preserve"> </w:t>
      </w:r>
      <w:proofErr w:type="spellStart"/>
      <w:r w:rsidRPr="004D5731">
        <w:rPr>
          <w:rFonts w:cs="Calibri"/>
          <w:sz w:val="20"/>
          <w:szCs w:val="20"/>
        </w:rPr>
        <w:t>pec</w:t>
      </w:r>
      <w:proofErr w:type="spellEnd"/>
      <w:r w:rsidRPr="004D5731">
        <w:rPr>
          <w:rFonts w:cs="Calibri"/>
          <w:sz w:val="20"/>
          <w:szCs w:val="20"/>
        </w:rPr>
        <w:t>………</w:t>
      </w:r>
      <w:r w:rsidR="006C34F1" w:rsidRPr="004D5731">
        <w:rPr>
          <w:rFonts w:cs="Calibri"/>
          <w:sz w:val="20"/>
          <w:szCs w:val="20"/>
        </w:rPr>
        <w:t>……</w:t>
      </w:r>
      <w:proofErr w:type="gramStart"/>
      <w:r w:rsidR="006C34F1" w:rsidRPr="004D5731">
        <w:rPr>
          <w:rFonts w:cs="Calibri"/>
          <w:sz w:val="20"/>
          <w:szCs w:val="20"/>
        </w:rPr>
        <w:t>…….</w:t>
      </w:r>
      <w:proofErr w:type="gramEnd"/>
      <w:r w:rsidR="006C34F1" w:rsidRPr="004D5731">
        <w:rPr>
          <w:rFonts w:cs="Calibri"/>
          <w:sz w:val="20"/>
          <w:szCs w:val="20"/>
        </w:rPr>
        <w:t>.…………………..</w:t>
      </w:r>
      <w:r w:rsidRPr="004D5731">
        <w:rPr>
          <w:rFonts w:cs="Calibri"/>
          <w:sz w:val="20"/>
          <w:szCs w:val="20"/>
        </w:rPr>
        <w:t>………</w:t>
      </w:r>
      <w:r w:rsidRPr="004D5731">
        <w:rPr>
          <w:rFonts w:cs="Calibri"/>
          <w:spacing w:val="30"/>
          <w:w w:val="101"/>
          <w:sz w:val="20"/>
          <w:szCs w:val="20"/>
        </w:rPr>
        <w:t xml:space="preserve"> </w:t>
      </w:r>
      <w:r w:rsidRPr="004D5731">
        <w:rPr>
          <w:rFonts w:cs="Calibri"/>
          <w:sz w:val="20"/>
          <w:szCs w:val="20"/>
        </w:rPr>
        <w:t>Codice</w:t>
      </w:r>
      <w:r w:rsidRPr="004D5731">
        <w:rPr>
          <w:rFonts w:cs="Calibri"/>
          <w:spacing w:val="30"/>
          <w:sz w:val="20"/>
          <w:szCs w:val="20"/>
        </w:rPr>
        <w:t xml:space="preserve"> </w:t>
      </w:r>
      <w:r w:rsidRPr="004D5731">
        <w:rPr>
          <w:rFonts w:cs="Calibri"/>
          <w:spacing w:val="-1"/>
          <w:sz w:val="20"/>
          <w:szCs w:val="20"/>
        </w:rPr>
        <w:t>fiscale</w:t>
      </w:r>
      <w:r w:rsidRPr="004D5731">
        <w:rPr>
          <w:rFonts w:cs="Calibri"/>
          <w:spacing w:val="31"/>
          <w:sz w:val="20"/>
          <w:szCs w:val="20"/>
        </w:rPr>
        <w:t xml:space="preserve"> </w:t>
      </w:r>
      <w:r w:rsidRPr="004D5731">
        <w:rPr>
          <w:rFonts w:cs="Calibri"/>
          <w:sz w:val="20"/>
          <w:szCs w:val="20"/>
        </w:rPr>
        <w:t>……</w:t>
      </w:r>
      <w:r w:rsidR="006C34F1" w:rsidRPr="004D5731">
        <w:rPr>
          <w:rFonts w:cs="Calibri"/>
          <w:sz w:val="20"/>
          <w:szCs w:val="20"/>
        </w:rPr>
        <w:t>………</w:t>
      </w:r>
      <w:r w:rsidRPr="004D5731">
        <w:rPr>
          <w:rFonts w:cs="Calibri"/>
          <w:sz w:val="20"/>
          <w:szCs w:val="20"/>
        </w:rPr>
        <w:t>………………………………</w:t>
      </w:r>
      <w:r w:rsidR="006C34F1" w:rsidRPr="004D5731">
        <w:rPr>
          <w:rFonts w:cs="Calibri"/>
          <w:sz w:val="20"/>
          <w:szCs w:val="20"/>
        </w:rPr>
        <w:t xml:space="preserve"> </w:t>
      </w:r>
      <w:r w:rsidRPr="004D5731">
        <w:rPr>
          <w:rFonts w:cs="Calibri"/>
          <w:sz w:val="20"/>
          <w:szCs w:val="20"/>
        </w:rPr>
        <w:t>P.IVA</w:t>
      </w:r>
      <w:r w:rsidRPr="004D5731">
        <w:rPr>
          <w:rFonts w:cs="Calibri"/>
          <w:spacing w:val="30"/>
          <w:sz w:val="20"/>
          <w:szCs w:val="20"/>
        </w:rPr>
        <w:t xml:space="preserve"> </w:t>
      </w:r>
      <w:r w:rsidRPr="004D5731">
        <w:rPr>
          <w:rFonts w:cs="Calibri"/>
          <w:sz w:val="20"/>
          <w:szCs w:val="20"/>
        </w:rPr>
        <w:t>……………………</w:t>
      </w:r>
      <w:proofErr w:type="gramStart"/>
      <w:r w:rsidRPr="004D5731">
        <w:rPr>
          <w:rFonts w:cs="Calibri"/>
          <w:sz w:val="20"/>
          <w:szCs w:val="20"/>
        </w:rPr>
        <w:t>…</w:t>
      </w:r>
      <w:r w:rsidR="006C34F1" w:rsidRPr="004D5731">
        <w:rPr>
          <w:rFonts w:cs="Calibri"/>
          <w:sz w:val="20"/>
          <w:szCs w:val="20"/>
        </w:rPr>
        <w:t>….</w:t>
      </w:r>
      <w:proofErr w:type="gramEnd"/>
      <w:r w:rsidRPr="004D5731">
        <w:rPr>
          <w:rFonts w:cs="Calibri"/>
          <w:sz w:val="20"/>
          <w:szCs w:val="20"/>
        </w:rPr>
        <w:t>…………...</w:t>
      </w:r>
      <w:r w:rsidR="00A247F7" w:rsidRPr="00A247F7">
        <w:rPr>
          <w:rFonts w:cs="Calibri"/>
          <w:sz w:val="20"/>
          <w:szCs w:val="20"/>
        </w:rPr>
        <w:t xml:space="preserve"> </w:t>
      </w:r>
      <w:r w:rsidR="00A247F7">
        <w:rPr>
          <w:rFonts w:cs="Calibri"/>
          <w:sz w:val="20"/>
          <w:szCs w:val="20"/>
        </w:rPr>
        <w:t>ISCRITTO ALL’ALBO/</w:t>
      </w:r>
      <w:r w:rsidR="00EC63F8">
        <w:rPr>
          <w:rFonts w:cs="Calibri"/>
          <w:sz w:val="20"/>
          <w:szCs w:val="20"/>
        </w:rPr>
        <w:t>CCIAA</w:t>
      </w:r>
      <w:r w:rsidR="00A247F7">
        <w:rPr>
          <w:rFonts w:cs="Calibri"/>
          <w:sz w:val="20"/>
          <w:szCs w:val="20"/>
        </w:rPr>
        <w:t xml:space="preserve"> CON ESTREMI……………………………………………………………</w:t>
      </w:r>
      <w:proofErr w:type="gramStart"/>
      <w:r w:rsidR="00A247F7">
        <w:rPr>
          <w:rFonts w:cs="Calibri"/>
          <w:sz w:val="20"/>
          <w:szCs w:val="20"/>
        </w:rPr>
        <w:t>…….</w:t>
      </w:r>
      <w:proofErr w:type="gramEnd"/>
      <w:r w:rsidR="00A247F7">
        <w:rPr>
          <w:rFonts w:cs="Calibri"/>
          <w:sz w:val="20"/>
          <w:szCs w:val="20"/>
        </w:rPr>
        <w:t>.</w:t>
      </w:r>
    </w:p>
    <w:p w14:paraId="2C621582" w14:textId="77777777" w:rsidR="00654E8C" w:rsidRPr="004D5731" w:rsidRDefault="00654E8C" w:rsidP="00A1370F">
      <w:pPr>
        <w:widowControl w:val="0"/>
        <w:numPr>
          <w:ilvl w:val="0"/>
          <w:numId w:val="7"/>
        </w:numPr>
        <w:tabs>
          <w:tab w:val="left" w:pos="367"/>
        </w:tabs>
        <w:spacing w:before="166" w:after="120" w:line="240" w:lineRule="auto"/>
        <w:ind w:left="363" w:hanging="255"/>
        <w:jc w:val="both"/>
        <w:rPr>
          <w:rFonts w:cs="Calibri"/>
          <w:sz w:val="20"/>
          <w:szCs w:val="20"/>
        </w:rPr>
      </w:pPr>
      <w:r w:rsidRPr="004D5731">
        <w:rPr>
          <w:rFonts w:cs="Calibri"/>
          <w:b/>
          <w:i/>
          <w:sz w:val="20"/>
          <w:szCs w:val="20"/>
        </w:rPr>
        <w:t>(nel</w:t>
      </w:r>
      <w:r w:rsidRPr="004D5731">
        <w:rPr>
          <w:rFonts w:cs="Calibri"/>
          <w:b/>
          <w:i/>
          <w:spacing w:val="6"/>
          <w:sz w:val="20"/>
          <w:szCs w:val="20"/>
        </w:rPr>
        <w:t xml:space="preserve"> </w:t>
      </w:r>
      <w:r w:rsidRPr="004D5731">
        <w:rPr>
          <w:rFonts w:cs="Calibri"/>
          <w:b/>
          <w:i/>
          <w:sz w:val="20"/>
          <w:szCs w:val="20"/>
        </w:rPr>
        <w:t>caso</w:t>
      </w:r>
      <w:r w:rsidRPr="004D5731">
        <w:rPr>
          <w:rFonts w:cs="Calibri"/>
          <w:b/>
          <w:i/>
          <w:spacing w:val="8"/>
          <w:sz w:val="20"/>
          <w:szCs w:val="20"/>
        </w:rPr>
        <w:t xml:space="preserve"> </w:t>
      </w:r>
      <w:r w:rsidRPr="004D5731">
        <w:rPr>
          <w:rFonts w:cs="Calibri"/>
          <w:b/>
          <w:i/>
          <w:sz w:val="20"/>
          <w:szCs w:val="20"/>
        </w:rPr>
        <w:t>di</w:t>
      </w:r>
      <w:r w:rsidRPr="004D5731">
        <w:rPr>
          <w:rFonts w:cs="Calibri"/>
          <w:b/>
          <w:i/>
          <w:spacing w:val="6"/>
          <w:sz w:val="20"/>
          <w:szCs w:val="20"/>
        </w:rPr>
        <w:t xml:space="preserve"> </w:t>
      </w:r>
      <w:r w:rsidRPr="004D5731">
        <w:rPr>
          <w:rFonts w:cs="Calibri"/>
          <w:b/>
          <w:i/>
          <w:sz w:val="20"/>
          <w:szCs w:val="20"/>
        </w:rPr>
        <w:t>società</w:t>
      </w:r>
      <w:r w:rsidRPr="004D5731">
        <w:rPr>
          <w:rFonts w:cs="Calibri"/>
          <w:b/>
          <w:i/>
          <w:spacing w:val="8"/>
          <w:sz w:val="20"/>
          <w:szCs w:val="20"/>
        </w:rPr>
        <w:t xml:space="preserve"> </w:t>
      </w:r>
      <w:r w:rsidRPr="004D5731">
        <w:rPr>
          <w:rFonts w:cs="Calibri"/>
          <w:b/>
          <w:i/>
          <w:sz w:val="20"/>
          <w:szCs w:val="20"/>
        </w:rPr>
        <w:t>di</w:t>
      </w:r>
      <w:r w:rsidRPr="004D5731">
        <w:rPr>
          <w:rFonts w:cs="Calibri"/>
          <w:b/>
          <w:i/>
          <w:spacing w:val="6"/>
          <w:sz w:val="20"/>
          <w:szCs w:val="20"/>
        </w:rPr>
        <w:t xml:space="preserve"> </w:t>
      </w:r>
      <w:r w:rsidRPr="004D5731">
        <w:rPr>
          <w:rFonts w:cs="Calibri"/>
          <w:b/>
          <w:i/>
          <w:sz w:val="20"/>
          <w:szCs w:val="20"/>
        </w:rPr>
        <w:t>professionisti</w:t>
      </w:r>
      <w:r w:rsidRPr="004D5731">
        <w:rPr>
          <w:rFonts w:cs="Calibri"/>
          <w:b/>
          <w:i/>
          <w:spacing w:val="6"/>
          <w:sz w:val="20"/>
          <w:szCs w:val="20"/>
        </w:rPr>
        <w:t xml:space="preserve"> </w:t>
      </w:r>
      <w:r w:rsidRPr="004D5731">
        <w:rPr>
          <w:rFonts w:cs="Calibri"/>
          <w:b/>
          <w:i/>
          <w:sz w:val="20"/>
          <w:szCs w:val="20"/>
        </w:rPr>
        <w:t>o</w:t>
      </w:r>
      <w:r w:rsidRPr="004D5731">
        <w:rPr>
          <w:rFonts w:cs="Calibri"/>
          <w:b/>
          <w:i/>
          <w:spacing w:val="6"/>
          <w:sz w:val="20"/>
          <w:szCs w:val="20"/>
        </w:rPr>
        <w:t xml:space="preserve"> </w:t>
      </w:r>
      <w:r w:rsidRPr="004D5731">
        <w:rPr>
          <w:rFonts w:cs="Calibri"/>
          <w:b/>
          <w:i/>
          <w:sz w:val="20"/>
          <w:szCs w:val="20"/>
        </w:rPr>
        <w:t>società</w:t>
      </w:r>
      <w:r w:rsidRPr="004D5731">
        <w:rPr>
          <w:rFonts w:cs="Calibri"/>
          <w:b/>
          <w:i/>
          <w:spacing w:val="6"/>
          <w:sz w:val="20"/>
          <w:szCs w:val="20"/>
        </w:rPr>
        <w:t xml:space="preserve"> </w:t>
      </w:r>
      <w:r w:rsidRPr="004D5731">
        <w:rPr>
          <w:rFonts w:cs="Calibri"/>
          <w:b/>
          <w:i/>
          <w:sz w:val="20"/>
          <w:szCs w:val="20"/>
        </w:rPr>
        <w:t>di</w:t>
      </w:r>
      <w:r w:rsidRPr="004D5731">
        <w:rPr>
          <w:rFonts w:cs="Calibri"/>
          <w:b/>
          <w:i/>
          <w:spacing w:val="7"/>
          <w:sz w:val="20"/>
          <w:szCs w:val="20"/>
        </w:rPr>
        <w:t xml:space="preserve"> </w:t>
      </w:r>
      <w:r w:rsidRPr="004D5731">
        <w:rPr>
          <w:rFonts w:cs="Calibri"/>
          <w:b/>
          <w:i/>
          <w:sz w:val="20"/>
          <w:szCs w:val="20"/>
        </w:rPr>
        <w:t>ingegneria</w:t>
      </w:r>
      <w:r w:rsidRPr="004D5731">
        <w:rPr>
          <w:rFonts w:cs="Calibri"/>
          <w:b/>
          <w:i/>
          <w:spacing w:val="7"/>
          <w:sz w:val="20"/>
          <w:szCs w:val="20"/>
        </w:rPr>
        <w:t xml:space="preserve"> </w:t>
      </w:r>
      <w:r w:rsidRPr="004D5731">
        <w:rPr>
          <w:rFonts w:cs="Calibri"/>
          <w:b/>
          <w:i/>
          <w:sz w:val="20"/>
          <w:szCs w:val="20"/>
        </w:rPr>
        <w:t>o</w:t>
      </w:r>
      <w:r w:rsidRPr="004D5731">
        <w:rPr>
          <w:rFonts w:cs="Calibri"/>
          <w:b/>
          <w:i/>
          <w:spacing w:val="6"/>
          <w:sz w:val="20"/>
          <w:szCs w:val="20"/>
        </w:rPr>
        <w:t xml:space="preserve"> </w:t>
      </w:r>
      <w:r w:rsidRPr="004D5731">
        <w:rPr>
          <w:rFonts w:cs="Calibri"/>
          <w:b/>
          <w:i/>
          <w:sz w:val="20"/>
          <w:szCs w:val="20"/>
        </w:rPr>
        <w:t>consorzio</w:t>
      </w:r>
      <w:r w:rsidRPr="004D5731">
        <w:rPr>
          <w:rFonts w:cs="Calibri"/>
          <w:b/>
          <w:i/>
          <w:spacing w:val="8"/>
          <w:sz w:val="20"/>
          <w:szCs w:val="20"/>
        </w:rPr>
        <w:t xml:space="preserve"> </w:t>
      </w:r>
      <w:r w:rsidRPr="004D5731">
        <w:rPr>
          <w:rFonts w:cs="Calibri"/>
          <w:b/>
          <w:i/>
          <w:sz w:val="20"/>
          <w:szCs w:val="20"/>
        </w:rPr>
        <w:t>stabile)</w:t>
      </w:r>
    </w:p>
    <w:p w14:paraId="49DFDE63" w14:textId="77777777" w:rsidR="00654E8C" w:rsidRPr="004D5731" w:rsidRDefault="00654E8C" w:rsidP="00A1370F">
      <w:pPr>
        <w:spacing w:after="0"/>
        <w:ind w:left="426" w:right="446"/>
        <w:jc w:val="both"/>
        <w:rPr>
          <w:rFonts w:cs="Calibri"/>
          <w:sz w:val="20"/>
          <w:szCs w:val="20"/>
        </w:rPr>
      </w:pPr>
      <w:r w:rsidRPr="004D5731">
        <w:rPr>
          <w:rFonts w:cs="Calibri"/>
          <w:b/>
          <w:bCs/>
          <w:spacing w:val="-1"/>
          <w:sz w:val="20"/>
          <w:szCs w:val="20"/>
        </w:rPr>
        <w:t>legale</w:t>
      </w:r>
      <w:r w:rsidRPr="004D5731">
        <w:rPr>
          <w:rFonts w:cs="Calibri"/>
          <w:b/>
          <w:bCs/>
          <w:spacing w:val="29"/>
          <w:sz w:val="20"/>
          <w:szCs w:val="20"/>
        </w:rPr>
        <w:t xml:space="preserve"> </w:t>
      </w:r>
      <w:r w:rsidRPr="004D5731">
        <w:rPr>
          <w:rFonts w:cs="Calibri"/>
          <w:b/>
          <w:bCs/>
          <w:sz w:val="20"/>
          <w:szCs w:val="20"/>
        </w:rPr>
        <w:t>rappresentante</w:t>
      </w:r>
      <w:r w:rsidRPr="004D5731">
        <w:rPr>
          <w:rFonts w:cs="Calibri"/>
          <w:b/>
          <w:bCs/>
          <w:spacing w:val="31"/>
          <w:sz w:val="20"/>
          <w:szCs w:val="20"/>
        </w:rPr>
        <w:t xml:space="preserve"> </w:t>
      </w:r>
      <w:r w:rsidRPr="004D5731">
        <w:rPr>
          <w:rFonts w:cs="Calibri"/>
          <w:spacing w:val="-1"/>
          <w:sz w:val="20"/>
          <w:szCs w:val="20"/>
        </w:rPr>
        <w:t>della</w:t>
      </w:r>
      <w:r w:rsidRPr="004D5731">
        <w:rPr>
          <w:rFonts w:cs="Calibri"/>
          <w:spacing w:val="29"/>
          <w:sz w:val="20"/>
          <w:szCs w:val="20"/>
        </w:rPr>
        <w:t xml:space="preserve"> </w:t>
      </w:r>
      <w:r w:rsidRPr="004D5731">
        <w:rPr>
          <w:rFonts w:cs="Calibri"/>
          <w:sz w:val="20"/>
          <w:szCs w:val="20"/>
        </w:rPr>
        <w:t>……</w:t>
      </w:r>
      <w:proofErr w:type="gramStart"/>
      <w:r w:rsidRPr="004D5731">
        <w:rPr>
          <w:rFonts w:cs="Calibri"/>
          <w:sz w:val="20"/>
          <w:szCs w:val="20"/>
        </w:rPr>
        <w:t>…….</w:t>
      </w:r>
      <w:proofErr w:type="gramEnd"/>
      <w:r w:rsidRPr="004D5731">
        <w:rPr>
          <w:rFonts w:cs="Calibri"/>
          <w:sz w:val="20"/>
          <w:szCs w:val="20"/>
        </w:rPr>
        <w:t>…………………………………….………………………….</w:t>
      </w:r>
      <w:r w:rsidRPr="004D5731">
        <w:rPr>
          <w:rFonts w:cs="Calibri"/>
          <w:w w:val="101"/>
          <w:sz w:val="20"/>
          <w:szCs w:val="20"/>
        </w:rPr>
        <w:t xml:space="preserve"> </w:t>
      </w:r>
      <w:r w:rsidRPr="004D5731">
        <w:rPr>
          <w:rFonts w:cs="Calibri"/>
          <w:spacing w:val="30"/>
          <w:w w:val="101"/>
          <w:sz w:val="20"/>
          <w:szCs w:val="20"/>
        </w:rPr>
        <w:t xml:space="preserve"> </w:t>
      </w:r>
      <w:r w:rsidRPr="004D5731">
        <w:rPr>
          <w:rFonts w:cs="Calibri"/>
          <w:spacing w:val="-1"/>
          <w:sz w:val="20"/>
          <w:szCs w:val="20"/>
        </w:rPr>
        <w:t>con</w:t>
      </w:r>
      <w:r w:rsidRPr="004D5731">
        <w:rPr>
          <w:rFonts w:cs="Calibri"/>
          <w:spacing w:val="22"/>
          <w:sz w:val="20"/>
          <w:szCs w:val="20"/>
        </w:rPr>
        <w:t xml:space="preserve"> </w:t>
      </w:r>
      <w:r w:rsidRPr="004D5731">
        <w:rPr>
          <w:rFonts w:cs="Calibri"/>
          <w:spacing w:val="-1"/>
          <w:sz w:val="20"/>
          <w:szCs w:val="20"/>
        </w:rPr>
        <w:t>sede</w:t>
      </w:r>
      <w:r w:rsidRPr="004D5731">
        <w:rPr>
          <w:rFonts w:cs="Calibri"/>
          <w:spacing w:val="22"/>
          <w:sz w:val="20"/>
          <w:szCs w:val="20"/>
        </w:rPr>
        <w:t xml:space="preserve"> </w:t>
      </w:r>
      <w:r w:rsidRPr="004D5731">
        <w:rPr>
          <w:rFonts w:cs="Calibri"/>
          <w:spacing w:val="-1"/>
          <w:sz w:val="20"/>
          <w:szCs w:val="20"/>
        </w:rPr>
        <w:t>in</w:t>
      </w:r>
      <w:r w:rsidRPr="004D5731">
        <w:rPr>
          <w:rFonts w:cs="Calibri"/>
          <w:spacing w:val="22"/>
          <w:sz w:val="20"/>
          <w:szCs w:val="20"/>
        </w:rPr>
        <w:t xml:space="preserve"> </w:t>
      </w:r>
      <w:r w:rsidRPr="004D5731">
        <w:rPr>
          <w:rFonts w:cs="Calibri"/>
          <w:spacing w:val="-1"/>
          <w:sz w:val="20"/>
          <w:szCs w:val="20"/>
        </w:rPr>
        <w:t>via/P.zza</w:t>
      </w:r>
      <w:r w:rsidRPr="004D5731">
        <w:rPr>
          <w:rFonts w:cs="Calibri"/>
          <w:spacing w:val="24"/>
          <w:sz w:val="20"/>
          <w:szCs w:val="20"/>
        </w:rPr>
        <w:t xml:space="preserve"> </w:t>
      </w:r>
      <w:r w:rsidRPr="004D5731">
        <w:rPr>
          <w:rFonts w:cs="Calibri"/>
          <w:spacing w:val="-1"/>
          <w:sz w:val="20"/>
          <w:szCs w:val="20"/>
        </w:rPr>
        <w:t>……………………</w:t>
      </w:r>
      <w:proofErr w:type="gramStart"/>
      <w:r w:rsidRPr="004D5731">
        <w:rPr>
          <w:rFonts w:cs="Calibri"/>
          <w:spacing w:val="-1"/>
          <w:sz w:val="20"/>
          <w:szCs w:val="20"/>
        </w:rPr>
        <w:t>…….</w:t>
      </w:r>
      <w:proofErr w:type="gramEnd"/>
      <w:r w:rsidRPr="004D5731">
        <w:rPr>
          <w:rFonts w:cs="Calibri"/>
          <w:spacing w:val="-1"/>
          <w:sz w:val="20"/>
          <w:szCs w:val="20"/>
        </w:rPr>
        <w:t>…………………………………..</w:t>
      </w:r>
      <w:r w:rsidR="006C34F1" w:rsidRPr="004D5731">
        <w:rPr>
          <w:rFonts w:cs="Calibri"/>
          <w:sz w:val="20"/>
          <w:szCs w:val="20"/>
        </w:rPr>
        <w:t xml:space="preserve"> </w:t>
      </w:r>
      <w:r w:rsidRPr="004D5731">
        <w:rPr>
          <w:rFonts w:cs="Calibri"/>
          <w:spacing w:val="-1"/>
          <w:sz w:val="20"/>
          <w:szCs w:val="20"/>
        </w:rPr>
        <w:t>Comune………………………………......................</w:t>
      </w:r>
      <w:r w:rsidR="006C34F1" w:rsidRPr="004D5731">
        <w:rPr>
          <w:rFonts w:cs="Calibri"/>
          <w:spacing w:val="-1"/>
          <w:sz w:val="20"/>
          <w:szCs w:val="20"/>
        </w:rPr>
        <w:t xml:space="preserve"> </w:t>
      </w:r>
      <w:r w:rsidRPr="004D5731">
        <w:rPr>
          <w:rFonts w:cs="Calibri"/>
          <w:spacing w:val="-1"/>
          <w:sz w:val="20"/>
          <w:szCs w:val="20"/>
        </w:rPr>
        <w:t>CAP………………………………</w:t>
      </w:r>
      <w:r w:rsidR="006C34F1" w:rsidRPr="004D5731">
        <w:rPr>
          <w:rFonts w:cs="Calibri"/>
          <w:spacing w:val="-1"/>
          <w:sz w:val="20"/>
          <w:szCs w:val="20"/>
        </w:rPr>
        <w:t xml:space="preserve"> </w:t>
      </w:r>
      <w:proofErr w:type="spellStart"/>
      <w:r w:rsidRPr="004D5731">
        <w:rPr>
          <w:rFonts w:cs="Calibri"/>
          <w:spacing w:val="-1"/>
          <w:sz w:val="20"/>
          <w:szCs w:val="20"/>
        </w:rPr>
        <w:t>Prov</w:t>
      </w:r>
      <w:proofErr w:type="spellEnd"/>
      <w:r w:rsidRPr="004D5731">
        <w:rPr>
          <w:rFonts w:cs="Calibri"/>
          <w:spacing w:val="-1"/>
          <w:sz w:val="20"/>
          <w:szCs w:val="20"/>
        </w:rPr>
        <w:t>…………...</w:t>
      </w:r>
      <w:r w:rsidRPr="004D5731">
        <w:rPr>
          <w:rFonts w:cs="Calibri"/>
          <w:spacing w:val="99"/>
          <w:w w:val="101"/>
          <w:sz w:val="20"/>
          <w:szCs w:val="20"/>
        </w:rPr>
        <w:t xml:space="preserve"> </w:t>
      </w:r>
      <w:r w:rsidRPr="004D5731">
        <w:rPr>
          <w:rFonts w:cs="Calibri"/>
          <w:sz w:val="20"/>
          <w:szCs w:val="20"/>
        </w:rPr>
        <w:t>Telefono………………………</w:t>
      </w:r>
      <w:r w:rsidR="006C34F1" w:rsidRPr="004D5731">
        <w:rPr>
          <w:rFonts w:cs="Calibri"/>
          <w:sz w:val="20"/>
          <w:szCs w:val="20"/>
        </w:rPr>
        <w:t xml:space="preserve"> </w:t>
      </w:r>
      <w:r w:rsidRPr="004D5731">
        <w:rPr>
          <w:rFonts w:cs="Calibri"/>
          <w:sz w:val="20"/>
          <w:szCs w:val="20"/>
        </w:rPr>
        <w:t>Fax</w:t>
      </w:r>
      <w:r w:rsidRPr="004D5731">
        <w:rPr>
          <w:rFonts w:cs="Calibri"/>
          <w:spacing w:val="27"/>
          <w:sz w:val="20"/>
          <w:szCs w:val="20"/>
        </w:rPr>
        <w:t xml:space="preserve"> </w:t>
      </w:r>
      <w:r w:rsidRPr="004D5731">
        <w:rPr>
          <w:rFonts w:cs="Calibri"/>
          <w:sz w:val="20"/>
          <w:szCs w:val="20"/>
        </w:rPr>
        <w:t>………………………</w:t>
      </w:r>
      <w:r w:rsidR="006C34F1" w:rsidRPr="004D5731">
        <w:rPr>
          <w:rFonts w:cs="Calibri"/>
          <w:sz w:val="20"/>
          <w:szCs w:val="20"/>
        </w:rPr>
        <w:t xml:space="preserve"> </w:t>
      </w:r>
      <w:r w:rsidRPr="004D5731">
        <w:rPr>
          <w:rFonts w:cs="Calibri"/>
          <w:sz w:val="20"/>
          <w:szCs w:val="20"/>
        </w:rPr>
        <w:t>e-mail</w:t>
      </w:r>
      <w:r w:rsidRPr="004D5731">
        <w:rPr>
          <w:rFonts w:cs="Calibri"/>
          <w:spacing w:val="23"/>
          <w:sz w:val="20"/>
          <w:szCs w:val="20"/>
        </w:rPr>
        <w:t xml:space="preserve"> </w:t>
      </w:r>
      <w:r w:rsidRPr="004D5731">
        <w:rPr>
          <w:rFonts w:cs="Calibri"/>
          <w:sz w:val="20"/>
          <w:szCs w:val="20"/>
        </w:rPr>
        <w:t>………………………………………</w:t>
      </w:r>
      <w:proofErr w:type="gramStart"/>
      <w:r w:rsidRPr="004D5731">
        <w:rPr>
          <w:rFonts w:cs="Calibri"/>
          <w:sz w:val="20"/>
          <w:szCs w:val="20"/>
        </w:rPr>
        <w:t>…….</w:t>
      </w:r>
      <w:proofErr w:type="gramEnd"/>
      <w:r w:rsidRPr="004D5731">
        <w:rPr>
          <w:rFonts w:cs="Calibri"/>
          <w:sz w:val="20"/>
          <w:szCs w:val="20"/>
        </w:rPr>
        <w:t>.</w:t>
      </w:r>
      <w:r w:rsidR="006C34F1" w:rsidRPr="004D5731">
        <w:rPr>
          <w:rFonts w:cs="Calibri"/>
          <w:sz w:val="20"/>
          <w:szCs w:val="20"/>
        </w:rPr>
        <w:t xml:space="preserve"> </w:t>
      </w:r>
      <w:proofErr w:type="spellStart"/>
      <w:r w:rsidRPr="004D5731">
        <w:rPr>
          <w:rFonts w:cs="Calibri"/>
          <w:sz w:val="20"/>
          <w:szCs w:val="20"/>
        </w:rPr>
        <w:t>pec</w:t>
      </w:r>
      <w:proofErr w:type="spellEnd"/>
      <w:r w:rsidRPr="004D5731">
        <w:rPr>
          <w:rFonts w:cs="Calibri"/>
          <w:sz w:val="20"/>
          <w:szCs w:val="20"/>
        </w:rPr>
        <w:t>………</w:t>
      </w:r>
      <w:r w:rsidR="006C34F1" w:rsidRPr="004D5731">
        <w:rPr>
          <w:rFonts w:cs="Calibri"/>
          <w:sz w:val="20"/>
          <w:szCs w:val="20"/>
        </w:rPr>
        <w:t>…………………………………</w:t>
      </w:r>
      <w:proofErr w:type="gramStart"/>
      <w:r w:rsidR="006C34F1" w:rsidRPr="004D5731">
        <w:rPr>
          <w:rFonts w:cs="Calibri"/>
          <w:sz w:val="20"/>
          <w:szCs w:val="20"/>
        </w:rPr>
        <w:t>…….</w:t>
      </w:r>
      <w:proofErr w:type="gramEnd"/>
      <w:r w:rsidRPr="004D5731">
        <w:rPr>
          <w:rFonts w:cs="Calibri"/>
          <w:sz w:val="20"/>
          <w:szCs w:val="20"/>
        </w:rPr>
        <w:t>……</w:t>
      </w:r>
      <w:r w:rsidRPr="004D5731">
        <w:rPr>
          <w:rFonts w:cs="Calibri"/>
          <w:spacing w:val="30"/>
          <w:w w:val="101"/>
          <w:sz w:val="20"/>
          <w:szCs w:val="20"/>
        </w:rPr>
        <w:t xml:space="preserve"> </w:t>
      </w:r>
      <w:r w:rsidRPr="004D5731">
        <w:rPr>
          <w:rFonts w:cs="Calibri"/>
          <w:sz w:val="20"/>
          <w:szCs w:val="20"/>
        </w:rPr>
        <w:t>Codice</w:t>
      </w:r>
      <w:r w:rsidRPr="004D5731">
        <w:rPr>
          <w:rFonts w:cs="Calibri"/>
          <w:spacing w:val="30"/>
          <w:sz w:val="20"/>
          <w:szCs w:val="20"/>
        </w:rPr>
        <w:t xml:space="preserve"> </w:t>
      </w:r>
      <w:r w:rsidRPr="004D5731">
        <w:rPr>
          <w:rFonts w:cs="Calibri"/>
          <w:spacing w:val="-1"/>
          <w:sz w:val="20"/>
          <w:szCs w:val="20"/>
        </w:rPr>
        <w:t>fiscale</w:t>
      </w:r>
      <w:r w:rsidRPr="004D5731">
        <w:rPr>
          <w:rFonts w:cs="Calibri"/>
          <w:spacing w:val="31"/>
          <w:sz w:val="20"/>
          <w:szCs w:val="20"/>
        </w:rPr>
        <w:t xml:space="preserve"> </w:t>
      </w:r>
      <w:proofErr w:type="gramStart"/>
      <w:r w:rsidR="006C34F1" w:rsidRPr="004D5731">
        <w:rPr>
          <w:rFonts w:cs="Calibri"/>
          <w:sz w:val="20"/>
          <w:szCs w:val="20"/>
        </w:rPr>
        <w:t>…….</w:t>
      </w:r>
      <w:proofErr w:type="gramEnd"/>
      <w:r w:rsidR="006C34F1" w:rsidRPr="004D5731">
        <w:rPr>
          <w:rFonts w:cs="Calibri"/>
          <w:sz w:val="20"/>
          <w:szCs w:val="20"/>
        </w:rPr>
        <w:t>……………</w:t>
      </w:r>
      <w:r w:rsidRPr="004D5731">
        <w:rPr>
          <w:rFonts w:cs="Calibri"/>
          <w:sz w:val="20"/>
          <w:szCs w:val="20"/>
        </w:rPr>
        <w:t>………………</w:t>
      </w:r>
      <w:r w:rsidR="006C34F1" w:rsidRPr="004D5731">
        <w:rPr>
          <w:rFonts w:cs="Calibri"/>
          <w:sz w:val="20"/>
          <w:szCs w:val="20"/>
        </w:rPr>
        <w:t xml:space="preserve"> </w:t>
      </w:r>
      <w:r w:rsidRPr="004D5731">
        <w:rPr>
          <w:rFonts w:cs="Calibri"/>
          <w:sz w:val="20"/>
          <w:szCs w:val="20"/>
        </w:rPr>
        <w:t>P.IVA</w:t>
      </w:r>
      <w:r w:rsidRPr="004D5731">
        <w:rPr>
          <w:rFonts w:cs="Calibri"/>
          <w:spacing w:val="30"/>
          <w:sz w:val="20"/>
          <w:szCs w:val="20"/>
        </w:rPr>
        <w:t xml:space="preserve"> </w:t>
      </w:r>
      <w:r w:rsidR="006C34F1" w:rsidRPr="004D5731">
        <w:rPr>
          <w:rFonts w:cs="Calibri"/>
          <w:sz w:val="20"/>
          <w:szCs w:val="20"/>
        </w:rPr>
        <w:t>………………………………</w:t>
      </w:r>
      <w:r w:rsidRPr="004D5731">
        <w:rPr>
          <w:rFonts w:cs="Calibri"/>
          <w:sz w:val="20"/>
          <w:szCs w:val="20"/>
        </w:rPr>
        <w:t>.</w:t>
      </w:r>
      <w:r w:rsidR="00A247F7" w:rsidRPr="00A247F7">
        <w:rPr>
          <w:rFonts w:cs="Calibri"/>
          <w:sz w:val="20"/>
          <w:szCs w:val="20"/>
        </w:rPr>
        <w:t xml:space="preserve"> </w:t>
      </w:r>
      <w:r w:rsidR="00A247F7">
        <w:rPr>
          <w:rFonts w:cs="Calibri"/>
          <w:sz w:val="20"/>
          <w:szCs w:val="20"/>
        </w:rPr>
        <w:t>ISCRITTO ALL’ALBO/</w:t>
      </w:r>
      <w:r w:rsidR="00EC63F8">
        <w:rPr>
          <w:rFonts w:cs="Calibri"/>
          <w:sz w:val="20"/>
          <w:szCs w:val="20"/>
        </w:rPr>
        <w:t>CCIAA</w:t>
      </w:r>
      <w:r w:rsidR="00A247F7">
        <w:rPr>
          <w:rFonts w:cs="Calibri"/>
          <w:sz w:val="20"/>
          <w:szCs w:val="20"/>
        </w:rPr>
        <w:t xml:space="preserve"> CON ESTREMI……………………………………………………………</w:t>
      </w:r>
      <w:proofErr w:type="gramStart"/>
      <w:r w:rsidR="00A247F7">
        <w:rPr>
          <w:rFonts w:cs="Calibri"/>
          <w:sz w:val="20"/>
          <w:szCs w:val="20"/>
        </w:rPr>
        <w:t>…….</w:t>
      </w:r>
      <w:proofErr w:type="gramEnd"/>
      <w:r w:rsidR="00A247F7">
        <w:rPr>
          <w:rFonts w:cs="Calibri"/>
          <w:sz w:val="20"/>
          <w:szCs w:val="20"/>
        </w:rPr>
        <w:t>.</w:t>
      </w:r>
    </w:p>
    <w:p w14:paraId="2C6364B7" w14:textId="77777777" w:rsidR="00654E8C" w:rsidRPr="004D5731" w:rsidRDefault="00654E8C" w:rsidP="00A1370F">
      <w:pPr>
        <w:widowControl w:val="0"/>
        <w:numPr>
          <w:ilvl w:val="0"/>
          <w:numId w:val="7"/>
        </w:numPr>
        <w:tabs>
          <w:tab w:val="left" w:pos="431"/>
        </w:tabs>
        <w:spacing w:before="168" w:after="120" w:line="247" w:lineRule="auto"/>
        <w:ind w:left="108" w:right="96" w:firstLine="0"/>
        <w:jc w:val="both"/>
        <w:rPr>
          <w:rFonts w:cs="Calibri"/>
          <w:b/>
          <w:i/>
          <w:sz w:val="20"/>
          <w:szCs w:val="20"/>
        </w:rPr>
      </w:pPr>
      <w:r w:rsidRPr="004D5731">
        <w:rPr>
          <w:rFonts w:cs="Calibri"/>
          <w:b/>
          <w:i/>
          <w:sz w:val="20"/>
          <w:szCs w:val="20"/>
        </w:rPr>
        <w:t xml:space="preserve">(nel caso di Prestatore/Legale rappresentante del prestatore di servizi di ingegneria ed architettura stabilito in </w:t>
      </w:r>
      <w:r w:rsidR="00A1370F" w:rsidRPr="004D5731">
        <w:rPr>
          <w:rFonts w:cs="Calibri"/>
          <w:b/>
          <w:i/>
          <w:sz w:val="20"/>
          <w:szCs w:val="20"/>
        </w:rPr>
        <w:t xml:space="preserve">    </w:t>
      </w:r>
      <w:r w:rsidRPr="004D5731">
        <w:rPr>
          <w:rFonts w:cs="Calibri"/>
          <w:b/>
          <w:i/>
          <w:sz w:val="20"/>
          <w:szCs w:val="20"/>
        </w:rPr>
        <w:t>altri stati membri conformemente alla legislazione vigente nei rispettivi paesi)</w:t>
      </w:r>
    </w:p>
    <w:p w14:paraId="7C1B97C5" w14:textId="77777777" w:rsidR="00654E8C" w:rsidRPr="004D5731" w:rsidRDefault="00654E8C" w:rsidP="00A1370F">
      <w:pPr>
        <w:ind w:left="426" w:right="446"/>
        <w:jc w:val="both"/>
        <w:rPr>
          <w:rFonts w:cs="Calibri"/>
          <w:sz w:val="20"/>
          <w:szCs w:val="20"/>
        </w:rPr>
      </w:pPr>
      <w:r w:rsidRPr="004D5731">
        <w:rPr>
          <w:rFonts w:cs="Calibri"/>
          <w:b/>
          <w:bCs/>
          <w:spacing w:val="-1"/>
          <w:sz w:val="20"/>
          <w:szCs w:val="20"/>
        </w:rPr>
        <w:t>legale</w:t>
      </w:r>
      <w:r w:rsidRPr="004D5731">
        <w:rPr>
          <w:rFonts w:cs="Calibri"/>
          <w:b/>
          <w:bCs/>
          <w:spacing w:val="29"/>
          <w:sz w:val="20"/>
          <w:szCs w:val="20"/>
        </w:rPr>
        <w:t xml:space="preserve"> </w:t>
      </w:r>
      <w:r w:rsidRPr="004D5731">
        <w:rPr>
          <w:rFonts w:cs="Calibri"/>
          <w:b/>
          <w:bCs/>
          <w:sz w:val="20"/>
          <w:szCs w:val="20"/>
        </w:rPr>
        <w:t>rappresentante</w:t>
      </w:r>
      <w:r w:rsidRPr="004D5731">
        <w:rPr>
          <w:rFonts w:cs="Calibri"/>
          <w:b/>
          <w:bCs/>
          <w:spacing w:val="31"/>
          <w:sz w:val="20"/>
          <w:szCs w:val="20"/>
        </w:rPr>
        <w:t xml:space="preserve"> </w:t>
      </w:r>
      <w:r w:rsidRPr="004D5731">
        <w:rPr>
          <w:rFonts w:cs="Calibri"/>
          <w:spacing w:val="-1"/>
          <w:sz w:val="20"/>
          <w:szCs w:val="20"/>
        </w:rPr>
        <w:t>di</w:t>
      </w:r>
      <w:r w:rsidRPr="004D5731">
        <w:rPr>
          <w:rFonts w:cs="Calibri"/>
          <w:spacing w:val="29"/>
          <w:sz w:val="20"/>
          <w:szCs w:val="20"/>
        </w:rPr>
        <w:t xml:space="preserve"> </w:t>
      </w:r>
      <w:r w:rsidRPr="004D5731">
        <w:rPr>
          <w:rFonts w:cs="Calibri"/>
          <w:sz w:val="20"/>
          <w:szCs w:val="20"/>
        </w:rPr>
        <w:t>………………………………………………………......................</w:t>
      </w:r>
      <w:r w:rsidRPr="004D5731">
        <w:rPr>
          <w:rFonts w:cs="Calibri"/>
          <w:w w:val="101"/>
          <w:sz w:val="20"/>
          <w:szCs w:val="20"/>
        </w:rPr>
        <w:t xml:space="preserve"> </w:t>
      </w:r>
      <w:r w:rsidRPr="004D5731">
        <w:rPr>
          <w:rFonts w:cs="Calibri"/>
          <w:spacing w:val="12"/>
          <w:w w:val="101"/>
          <w:sz w:val="20"/>
          <w:szCs w:val="20"/>
        </w:rPr>
        <w:t xml:space="preserve">  </w:t>
      </w:r>
      <w:r w:rsidRPr="004D5731">
        <w:rPr>
          <w:rFonts w:cs="Calibri"/>
          <w:spacing w:val="-1"/>
          <w:sz w:val="20"/>
          <w:szCs w:val="20"/>
        </w:rPr>
        <w:t>con</w:t>
      </w:r>
      <w:r w:rsidRPr="004D5731">
        <w:rPr>
          <w:rFonts w:cs="Calibri"/>
          <w:spacing w:val="22"/>
          <w:sz w:val="20"/>
          <w:szCs w:val="20"/>
        </w:rPr>
        <w:t xml:space="preserve"> </w:t>
      </w:r>
      <w:r w:rsidRPr="004D5731">
        <w:rPr>
          <w:rFonts w:cs="Calibri"/>
          <w:spacing w:val="-1"/>
          <w:sz w:val="20"/>
          <w:szCs w:val="20"/>
        </w:rPr>
        <w:t>sede</w:t>
      </w:r>
      <w:r w:rsidRPr="004D5731">
        <w:rPr>
          <w:rFonts w:cs="Calibri"/>
          <w:spacing w:val="22"/>
          <w:sz w:val="20"/>
          <w:szCs w:val="20"/>
        </w:rPr>
        <w:t xml:space="preserve"> </w:t>
      </w:r>
      <w:r w:rsidRPr="004D5731">
        <w:rPr>
          <w:rFonts w:cs="Calibri"/>
          <w:spacing w:val="-1"/>
          <w:sz w:val="20"/>
          <w:szCs w:val="20"/>
        </w:rPr>
        <w:t>in</w:t>
      </w:r>
      <w:r w:rsidRPr="004D5731">
        <w:rPr>
          <w:rFonts w:cs="Calibri"/>
          <w:spacing w:val="22"/>
          <w:sz w:val="20"/>
          <w:szCs w:val="20"/>
        </w:rPr>
        <w:t xml:space="preserve"> </w:t>
      </w:r>
      <w:r w:rsidRPr="004D5731">
        <w:rPr>
          <w:rFonts w:cs="Calibri"/>
          <w:spacing w:val="-1"/>
          <w:sz w:val="20"/>
          <w:szCs w:val="20"/>
        </w:rPr>
        <w:t>via/P.zza</w:t>
      </w:r>
      <w:r w:rsidRPr="004D5731">
        <w:rPr>
          <w:rFonts w:cs="Calibri"/>
          <w:spacing w:val="24"/>
          <w:sz w:val="20"/>
          <w:szCs w:val="20"/>
        </w:rPr>
        <w:t xml:space="preserve"> </w:t>
      </w:r>
      <w:r w:rsidR="00A1370F" w:rsidRPr="004D5731">
        <w:rPr>
          <w:rFonts w:cs="Calibri"/>
          <w:spacing w:val="-1"/>
          <w:sz w:val="20"/>
          <w:szCs w:val="20"/>
        </w:rPr>
        <w:t>……………………</w:t>
      </w:r>
      <w:proofErr w:type="gramStart"/>
      <w:r w:rsidR="00A1370F" w:rsidRPr="004D5731">
        <w:rPr>
          <w:rFonts w:cs="Calibri"/>
          <w:spacing w:val="-1"/>
          <w:sz w:val="20"/>
          <w:szCs w:val="20"/>
        </w:rPr>
        <w:t>…….</w:t>
      </w:r>
      <w:proofErr w:type="gramEnd"/>
      <w:r w:rsidR="00A1370F" w:rsidRPr="004D5731">
        <w:rPr>
          <w:rFonts w:cs="Calibri"/>
          <w:spacing w:val="-1"/>
          <w:sz w:val="20"/>
          <w:szCs w:val="20"/>
        </w:rPr>
        <w:t>…………………</w:t>
      </w:r>
      <w:r w:rsidRPr="004D5731">
        <w:rPr>
          <w:rFonts w:cs="Calibri"/>
          <w:spacing w:val="-1"/>
          <w:sz w:val="20"/>
          <w:szCs w:val="20"/>
        </w:rPr>
        <w:t>……..</w:t>
      </w:r>
      <w:r w:rsidR="00A1370F" w:rsidRPr="004D5731">
        <w:rPr>
          <w:rFonts w:cs="Calibri"/>
          <w:spacing w:val="-1"/>
          <w:sz w:val="20"/>
          <w:szCs w:val="20"/>
        </w:rPr>
        <w:t xml:space="preserve"> </w:t>
      </w:r>
      <w:r w:rsidRPr="004D5731">
        <w:rPr>
          <w:rFonts w:cs="Calibri"/>
          <w:spacing w:val="-1"/>
          <w:sz w:val="20"/>
          <w:szCs w:val="20"/>
        </w:rPr>
        <w:t>Comune………………………………......................</w:t>
      </w:r>
      <w:r w:rsidR="00A1370F" w:rsidRPr="004D5731">
        <w:rPr>
          <w:rFonts w:cs="Calibri"/>
          <w:spacing w:val="-1"/>
          <w:sz w:val="20"/>
          <w:szCs w:val="20"/>
        </w:rPr>
        <w:t xml:space="preserve"> </w:t>
      </w:r>
      <w:r w:rsidRPr="004D5731">
        <w:rPr>
          <w:rFonts w:cs="Calibri"/>
          <w:spacing w:val="-1"/>
          <w:sz w:val="20"/>
          <w:szCs w:val="20"/>
        </w:rPr>
        <w:t>CAP……………………</w:t>
      </w:r>
      <w:r w:rsidR="00A1370F" w:rsidRPr="004D5731">
        <w:rPr>
          <w:rFonts w:cs="Calibri"/>
          <w:spacing w:val="-1"/>
          <w:sz w:val="20"/>
          <w:szCs w:val="20"/>
        </w:rPr>
        <w:t xml:space="preserve"> </w:t>
      </w:r>
      <w:proofErr w:type="spellStart"/>
      <w:r w:rsidRPr="004D5731">
        <w:rPr>
          <w:rFonts w:cs="Calibri"/>
          <w:spacing w:val="-1"/>
          <w:sz w:val="20"/>
          <w:szCs w:val="20"/>
        </w:rPr>
        <w:t>Prov</w:t>
      </w:r>
      <w:proofErr w:type="spellEnd"/>
      <w:r w:rsidRPr="004D5731">
        <w:rPr>
          <w:rFonts w:cs="Calibri"/>
          <w:spacing w:val="-1"/>
          <w:sz w:val="20"/>
          <w:szCs w:val="20"/>
        </w:rPr>
        <w:t>…………...</w:t>
      </w:r>
      <w:r w:rsidRPr="004D5731">
        <w:rPr>
          <w:rFonts w:cs="Calibri"/>
          <w:spacing w:val="99"/>
          <w:w w:val="101"/>
          <w:sz w:val="20"/>
          <w:szCs w:val="20"/>
        </w:rPr>
        <w:t xml:space="preserve"> </w:t>
      </w:r>
      <w:r w:rsidRPr="004D5731">
        <w:rPr>
          <w:rFonts w:cs="Calibri"/>
          <w:sz w:val="20"/>
          <w:szCs w:val="20"/>
        </w:rPr>
        <w:t>Telefono………………………</w:t>
      </w:r>
      <w:r w:rsidR="00A1370F" w:rsidRPr="004D5731">
        <w:rPr>
          <w:rFonts w:cs="Calibri"/>
          <w:sz w:val="20"/>
          <w:szCs w:val="20"/>
        </w:rPr>
        <w:t xml:space="preserve"> </w:t>
      </w:r>
      <w:r w:rsidRPr="004D5731">
        <w:rPr>
          <w:rFonts w:cs="Calibri"/>
          <w:sz w:val="20"/>
          <w:szCs w:val="20"/>
        </w:rPr>
        <w:t>Fax</w:t>
      </w:r>
      <w:r w:rsidRPr="004D5731">
        <w:rPr>
          <w:rFonts w:cs="Calibri"/>
          <w:spacing w:val="27"/>
          <w:sz w:val="20"/>
          <w:szCs w:val="20"/>
        </w:rPr>
        <w:t xml:space="preserve"> </w:t>
      </w:r>
      <w:r w:rsidRPr="004D5731">
        <w:rPr>
          <w:rFonts w:cs="Calibri"/>
          <w:sz w:val="20"/>
          <w:szCs w:val="20"/>
        </w:rPr>
        <w:t>………………………</w:t>
      </w:r>
      <w:r w:rsidR="00A1370F" w:rsidRPr="004D5731">
        <w:rPr>
          <w:rFonts w:cs="Calibri"/>
          <w:sz w:val="20"/>
          <w:szCs w:val="20"/>
        </w:rPr>
        <w:t xml:space="preserve"> </w:t>
      </w:r>
      <w:r w:rsidRPr="004D5731">
        <w:rPr>
          <w:rFonts w:cs="Calibri"/>
          <w:sz w:val="20"/>
          <w:szCs w:val="20"/>
        </w:rPr>
        <w:t>e-mail</w:t>
      </w:r>
      <w:r w:rsidRPr="004D5731">
        <w:rPr>
          <w:rFonts w:cs="Calibri"/>
          <w:spacing w:val="23"/>
          <w:sz w:val="20"/>
          <w:szCs w:val="20"/>
        </w:rPr>
        <w:t xml:space="preserve"> </w:t>
      </w:r>
      <w:r w:rsidRPr="004D5731">
        <w:rPr>
          <w:rFonts w:cs="Calibri"/>
          <w:sz w:val="20"/>
          <w:szCs w:val="20"/>
        </w:rPr>
        <w:t>………………………………………</w:t>
      </w:r>
      <w:proofErr w:type="gramStart"/>
      <w:r w:rsidRPr="004D5731">
        <w:rPr>
          <w:rFonts w:cs="Calibri"/>
          <w:sz w:val="20"/>
          <w:szCs w:val="20"/>
        </w:rPr>
        <w:t>…….</w:t>
      </w:r>
      <w:proofErr w:type="gramEnd"/>
      <w:r w:rsidRPr="004D5731">
        <w:rPr>
          <w:rFonts w:cs="Calibri"/>
          <w:sz w:val="20"/>
          <w:szCs w:val="20"/>
        </w:rPr>
        <w:t>.</w:t>
      </w:r>
      <w:r w:rsidR="00A1370F" w:rsidRPr="004D5731">
        <w:rPr>
          <w:rFonts w:cs="Calibri"/>
          <w:sz w:val="20"/>
          <w:szCs w:val="20"/>
        </w:rPr>
        <w:t xml:space="preserve"> </w:t>
      </w:r>
      <w:proofErr w:type="spellStart"/>
      <w:r w:rsidRPr="004D5731">
        <w:rPr>
          <w:rFonts w:cs="Calibri"/>
          <w:sz w:val="20"/>
          <w:szCs w:val="20"/>
        </w:rPr>
        <w:t>pec</w:t>
      </w:r>
      <w:proofErr w:type="spellEnd"/>
      <w:r w:rsidRPr="004D5731">
        <w:rPr>
          <w:rFonts w:cs="Calibri"/>
          <w:sz w:val="20"/>
          <w:szCs w:val="20"/>
        </w:rPr>
        <w:t>………</w:t>
      </w:r>
      <w:r w:rsidR="00A1370F" w:rsidRPr="004D5731">
        <w:rPr>
          <w:rFonts w:cs="Calibri"/>
          <w:sz w:val="20"/>
          <w:szCs w:val="20"/>
        </w:rPr>
        <w:t>……………………</w:t>
      </w:r>
      <w:proofErr w:type="gramStart"/>
      <w:r w:rsidR="00A1370F" w:rsidRPr="004D5731">
        <w:rPr>
          <w:rFonts w:cs="Calibri"/>
          <w:sz w:val="20"/>
          <w:szCs w:val="20"/>
        </w:rPr>
        <w:t>…….</w:t>
      </w:r>
      <w:proofErr w:type="gramEnd"/>
      <w:r w:rsidR="00A1370F" w:rsidRPr="004D5731">
        <w:rPr>
          <w:rFonts w:cs="Calibri"/>
          <w:sz w:val="20"/>
          <w:szCs w:val="20"/>
        </w:rPr>
        <w:t>.</w:t>
      </w:r>
      <w:r w:rsidRPr="004D5731">
        <w:rPr>
          <w:rFonts w:cs="Calibri"/>
          <w:sz w:val="20"/>
          <w:szCs w:val="20"/>
        </w:rPr>
        <w:t>………</w:t>
      </w:r>
      <w:r w:rsidRPr="004D5731">
        <w:rPr>
          <w:rFonts w:cs="Calibri"/>
          <w:spacing w:val="30"/>
          <w:w w:val="101"/>
          <w:sz w:val="20"/>
          <w:szCs w:val="20"/>
        </w:rPr>
        <w:t xml:space="preserve"> </w:t>
      </w:r>
      <w:r w:rsidRPr="004D5731">
        <w:rPr>
          <w:rFonts w:cs="Calibri"/>
          <w:sz w:val="20"/>
          <w:szCs w:val="20"/>
        </w:rPr>
        <w:t>Codice</w:t>
      </w:r>
      <w:r w:rsidRPr="004D5731">
        <w:rPr>
          <w:rFonts w:cs="Calibri"/>
          <w:spacing w:val="30"/>
          <w:sz w:val="20"/>
          <w:szCs w:val="20"/>
        </w:rPr>
        <w:t xml:space="preserve"> </w:t>
      </w:r>
      <w:r w:rsidRPr="004D5731">
        <w:rPr>
          <w:rFonts w:cs="Calibri"/>
          <w:spacing w:val="-1"/>
          <w:sz w:val="20"/>
          <w:szCs w:val="20"/>
        </w:rPr>
        <w:t>fiscale</w:t>
      </w:r>
      <w:r w:rsidRPr="004D5731">
        <w:rPr>
          <w:rFonts w:cs="Calibri"/>
          <w:spacing w:val="31"/>
          <w:sz w:val="20"/>
          <w:szCs w:val="20"/>
        </w:rPr>
        <w:t xml:space="preserve"> </w:t>
      </w:r>
      <w:proofErr w:type="gramStart"/>
      <w:r w:rsidRPr="004D5731">
        <w:rPr>
          <w:rFonts w:cs="Calibri"/>
          <w:sz w:val="20"/>
          <w:szCs w:val="20"/>
        </w:rPr>
        <w:t>…….</w:t>
      </w:r>
      <w:proofErr w:type="gramEnd"/>
      <w:r w:rsidRPr="004D5731">
        <w:rPr>
          <w:rFonts w:cs="Calibri"/>
          <w:sz w:val="20"/>
          <w:szCs w:val="20"/>
        </w:rPr>
        <w:t>………………………………………</w:t>
      </w:r>
      <w:r w:rsidR="00A1370F" w:rsidRPr="004D5731">
        <w:rPr>
          <w:rFonts w:cs="Calibri"/>
          <w:sz w:val="20"/>
          <w:szCs w:val="20"/>
        </w:rPr>
        <w:t xml:space="preserve"> </w:t>
      </w:r>
      <w:r w:rsidRPr="004D5731">
        <w:rPr>
          <w:rFonts w:cs="Calibri"/>
          <w:sz w:val="20"/>
          <w:szCs w:val="20"/>
        </w:rPr>
        <w:t>P.IVA</w:t>
      </w:r>
      <w:r w:rsidRPr="004D5731">
        <w:rPr>
          <w:rFonts w:cs="Calibri"/>
          <w:spacing w:val="30"/>
          <w:sz w:val="20"/>
          <w:szCs w:val="20"/>
        </w:rPr>
        <w:t xml:space="preserve"> </w:t>
      </w:r>
      <w:r w:rsidRPr="004D5731">
        <w:rPr>
          <w:rFonts w:cs="Calibri"/>
          <w:sz w:val="20"/>
          <w:szCs w:val="20"/>
        </w:rPr>
        <w:t>………………………………………</w:t>
      </w:r>
      <w:proofErr w:type="gramStart"/>
      <w:r w:rsidRPr="004D5731">
        <w:rPr>
          <w:rFonts w:cs="Calibri"/>
          <w:sz w:val="20"/>
          <w:szCs w:val="20"/>
        </w:rPr>
        <w:t>…….</w:t>
      </w:r>
      <w:proofErr w:type="gramEnd"/>
      <w:r w:rsidRPr="004D5731">
        <w:rPr>
          <w:rFonts w:cs="Calibri"/>
          <w:sz w:val="20"/>
          <w:szCs w:val="20"/>
        </w:rPr>
        <w:t>.</w:t>
      </w:r>
      <w:r w:rsidR="00A247F7" w:rsidRPr="00A247F7">
        <w:rPr>
          <w:rFonts w:cs="Calibri"/>
          <w:sz w:val="20"/>
          <w:szCs w:val="20"/>
        </w:rPr>
        <w:t xml:space="preserve"> </w:t>
      </w:r>
      <w:r w:rsidR="00A247F7">
        <w:rPr>
          <w:rFonts w:cs="Calibri"/>
          <w:sz w:val="20"/>
          <w:szCs w:val="20"/>
        </w:rPr>
        <w:t>ISCRITTO ALL’ALBO/</w:t>
      </w:r>
      <w:r w:rsidR="00EC63F8">
        <w:rPr>
          <w:rFonts w:cs="Calibri"/>
          <w:sz w:val="20"/>
          <w:szCs w:val="20"/>
        </w:rPr>
        <w:t>CCIAA</w:t>
      </w:r>
      <w:r w:rsidR="00A247F7">
        <w:rPr>
          <w:rFonts w:cs="Calibri"/>
          <w:sz w:val="20"/>
          <w:szCs w:val="20"/>
        </w:rPr>
        <w:t xml:space="preserve"> CON ESTREMI… …………………… …………………… ……………………..</w:t>
      </w:r>
      <w:r w:rsidRPr="004D5731">
        <w:rPr>
          <w:rFonts w:cs="Calibri"/>
          <w:sz w:val="20"/>
          <w:szCs w:val="20"/>
        </w:rPr>
        <w:t>.</w:t>
      </w:r>
    </w:p>
    <w:p w14:paraId="499A51DC" w14:textId="77777777" w:rsidR="00654E8C" w:rsidRPr="00C83149" w:rsidRDefault="00654E8C" w:rsidP="00FB1427">
      <w:pPr>
        <w:widowControl w:val="0"/>
        <w:numPr>
          <w:ilvl w:val="0"/>
          <w:numId w:val="7"/>
        </w:numPr>
        <w:tabs>
          <w:tab w:val="left" w:pos="379"/>
        </w:tabs>
        <w:spacing w:after="0" w:line="240" w:lineRule="auto"/>
        <w:ind w:left="378" w:hanging="268"/>
        <w:jc w:val="both"/>
        <w:rPr>
          <w:rFonts w:cs="Calibri"/>
          <w:sz w:val="20"/>
          <w:szCs w:val="20"/>
        </w:rPr>
      </w:pPr>
      <w:r w:rsidRPr="004D5731">
        <w:rPr>
          <w:rFonts w:cs="Calibri"/>
          <w:b/>
          <w:i/>
          <w:sz w:val="20"/>
          <w:szCs w:val="20"/>
        </w:rPr>
        <w:t>(nel</w:t>
      </w:r>
      <w:r w:rsidRPr="004D5731">
        <w:rPr>
          <w:rFonts w:cs="Calibri"/>
          <w:b/>
          <w:i/>
          <w:spacing w:val="6"/>
          <w:sz w:val="20"/>
          <w:szCs w:val="20"/>
        </w:rPr>
        <w:t xml:space="preserve"> </w:t>
      </w:r>
      <w:r w:rsidRPr="004D5731">
        <w:rPr>
          <w:rFonts w:cs="Calibri"/>
          <w:b/>
          <w:i/>
          <w:sz w:val="20"/>
          <w:szCs w:val="20"/>
        </w:rPr>
        <w:t>caso</w:t>
      </w:r>
      <w:r w:rsidRPr="004D5731">
        <w:rPr>
          <w:rFonts w:cs="Calibri"/>
          <w:b/>
          <w:i/>
          <w:spacing w:val="7"/>
          <w:sz w:val="20"/>
          <w:szCs w:val="20"/>
        </w:rPr>
        <w:t xml:space="preserve"> </w:t>
      </w:r>
      <w:r w:rsidRPr="004D5731">
        <w:rPr>
          <w:rFonts w:cs="Calibri"/>
          <w:b/>
          <w:i/>
          <w:sz w:val="20"/>
          <w:szCs w:val="20"/>
        </w:rPr>
        <w:t>di</w:t>
      </w:r>
      <w:r w:rsidRPr="004D5731">
        <w:rPr>
          <w:rFonts w:cs="Calibri"/>
          <w:b/>
          <w:i/>
          <w:spacing w:val="7"/>
          <w:sz w:val="20"/>
          <w:szCs w:val="20"/>
        </w:rPr>
        <w:t xml:space="preserve"> </w:t>
      </w:r>
      <w:r w:rsidRPr="004D5731">
        <w:rPr>
          <w:rFonts w:cs="Calibri"/>
          <w:b/>
          <w:i/>
          <w:sz w:val="20"/>
          <w:szCs w:val="20"/>
        </w:rPr>
        <w:t>un</w:t>
      </w:r>
      <w:r w:rsidRPr="004D5731">
        <w:rPr>
          <w:rFonts w:cs="Calibri"/>
          <w:b/>
          <w:i/>
          <w:spacing w:val="10"/>
          <w:sz w:val="20"/>
          <w:szCs w:val="20"/>
        </w:rPr>
        <w:t xml:space="preserve"> </w:t>
      </w:r>
      <w:r w:rsidRPr="004D5731">
        <w:rPr>
          <w:rFonts w:cs="Calibri"/>
          <w:b/>
          <w:i/>
          <w:sz w:val="20"/>
          <w:szCs w:val="20"/>
        </w:rPr>
        <w:t>raggruppamento</w:t>
      </w:r>
      <w:r w:rsidRPr="004D5731">
        <w:rPr>
          <w:rFonts w:cs="Calibri"/>
          <w:b/>
          <w:i/>
          <w:spacing w:val="7"/>
          <w:sz w:val="20"/>
          <w:szCs w:val="20"/>
        </w:rPr>
        <w:t xml:space="preserve"> </w:t>
      </w:r>
      <w:r w:rsidRPr="004D5731">
        <w:rPr>
          <w:rFonts w:cs="Calibri"/>
          <w:b/>
          <w:i/>
          <w:spacing w:val="-1"/>
          <w:sz w:val="20"/>
          <w:szCs w:val="20"/>
        </w:rPr>
        <w:t>temporaneo</w:t>
      </w:r>
      <w:r w:rsidR="001473F2">
        <w:rPr>
          <w:rFonts w:cs="Calibri"/>
          <w:b/>
          <w:i/>
          <w:spacing w:val="-1"/>
          <w:sz w:val="20"/>
          <w:szCs w:val="20"/>
        </w:rPr>
        <w:t xml:space="preserve"> o consorzio ordinario</w:t>
      </w:r>
      <w:r w:rsidRPr="004D5731">
        <w:rPr>
          <w:rFonts w:cs="Calibri"/>
          <w:b/>
          <w:i/>
          <w:spacing w:val="7"/>
          <w:sz w:val="20"/>
          <w:szCs w:val="20"/>
        </w:rPr>
        <w:t xml:space="preserve"> </w:t>
      </w:r>
      <w:r w:rsidRPr="004D5731">
        <w:rPr>
          <w:rFonts w:cs="Calibri"/>
          <w:b/>
          <w:i/>
          <w:sz w:val="20"/>
          <w:szCs w:val="20"/>
          <w:u w:val="thick" w:color="000000"/>
        </w:rPr>
        <w:t>già</w:t>
      </w:r>
      <w:r w:rsidRPr="004D5731">
        <w:rPr>
          <w:rFonts w:cs="Calibri"/>
          <w:b/>
          <w:i/>
          <w:spacing w:val="6"/>
          <w:sz w:val="20"/>
          <w:szCs w:val="20"/>
          <w:u w:val="thick" w:color="000000"/>
        </w:rPr>
        <w:t xml:space="preserve"> </w:t>
      </w:r>
      <w:r w:rsidRPr="004D5731">
        <w:rPr>
          <w:rFonts w:cs="Calibri"/>
          <w:b/>
          <w:i/>
          <w:sz w:val="20"/>
          <w:szCs w:val="20"/>
          <w:u w:val="thick" w:color="000000"/>
        </w:rPr>
        <w:t>costituito</w:t>
      </w:r>
      <w:r w:rsidRPr="004D5731">
        <w:rPr>
          <w:rFonts w:cs="Calibri"/>
          <w:b/>
          <w:i/>
          <w:sz w:val="20"/>
          <w:szCs w:val="20"/>
        </w:rPr>
        <w:t>)</w:t>
      </w:r>
    </w:p>
    <w:p w14:paraId="404330F9" w14:textId="77777777" w:rsidR="00C83149" w:rsidRPr="00C83149" w:rsidRDefault="00C83149" w:rsidP="00C83149">
      <w:pPr>
        <w:widowControl w:val="0"/>
        <w:tabs>
          <w:tab w:val="left" w:pos="379"/>
        </w:tabs>
        <w:spacing w:after="0" w:line="240" w:lineRule="auto"/>
        <w:ind w:left="378"/>
        <w:jc w:val="both"/>
        <w:rPr>
          <w:rFonts w:cs="Calibri"/>
          <w:sz w:val="20"/>
          <w:szCs w:val="20"/>
        </w:rPr>
      </w:pPr>
      <w:r>
        <w:rPr>
          <w:rFonts w:cs="Calibri"/>
          <w:i/>
          <w:spacing w:val="-1"/>
          <w:sz w:val="20"/>
          <w:szCs w:val="20"/>
        </w:rPr>
        <w:t>(</w:t>
      </w:r>
      <w:r w:rsidRPr="004D5731">
        <w:rPr>
          <w:rFonts w:cs="Calibri"/>
          <w:i/>
          <w:spacing w:val="-1"/>
          <w:sz w:val="20"/>
          <w:szCs w:val="20"/>
        </w:rPr>
        <w:t>barrare</w:t>
      </w:r>
      <w:r w:rsidRPr="004D5731">
        <w:rPr>
          <w:rFonts w:cs="Calibri"/>
          <w:i/>
          <w:spacing w:val="11"/>
          <w:sz w:val="20"/>
          <w:szCs w:val="20"/>
        </w:rPr>
        <w:t xml:space="preserve"> </w:t>
      </w:r>
      <w:r w:rsidRPr="004D5731">
        <w:rPr>
          <w:rFonts w:cs="Calibri"/>
          <w:i/>
          <w:spacing w:val="-1"/>
          <w:sz w:val="20"/>
          <w:szCs w:val="20"/>
        </w:rPr>
        <w:t>la</w:t>
      </w:r>
      <w:r w:rsidRPr="004D5731">
        <w:rPr>
          <w:rFonts w:cs="Calibri"/>
          <w:i/>
          <w:spacing w:val="12"/>
          <w:sz w:val="20"/>
          <w:szCs w:val="20"/>
        </w:rPr>
        <w:t xml:space="preserve"> </w:t>
      </w:r>
      <w:r w:rsidRPr="004D5731">
        <w:rPr>
          <w:rFonts w:cs="Calibri"/>
          <w:i/>
          <w:spacing w:val="-1"/>
          <w:sz w:val="20"/>
          <w:szCs w:val="20"/>
        </w:rPr>
        <w:t>casella</w:t>
      </w:r>
      <w:r w:rsidRPr="004D5731">
        <w:rPr>
          <w:rFonts w:cs="Calibri"/>
          <w:i/>
          <w:spacing w:val="12"/>
          <w:sz w:val="20"/>
          <w:szCs w:val="20"/>
        </w:rPr>
        <w:t xml:space="preserve"> </w:t>
      </w:r>
      <w:r w:rsidRPr="004D5731">
        <w:rPr>
          <w:rFonts w:cs="Calibri"/>
          <w:i/>
          <w:spacing w:val="-1"/>
          <w:sz w:val="20"/>
          <w:szCs w:val="20"/>
        </w:rPr>
        <w:t>corrispondente</w:t>
      </w:r>
      <w:r w:rsidR="000F432D">
        <w:rPr>
          <w:rFonts w:cs="Calibri"/>
          <w:i/>
          <w:spacing w:val="-1"/>
          <w:sz w:val="20"/>
          <w:szCs w:val="20"/>
        </w:rPr>
        <w:t xml:space="preserve"> per i raggruppamenti</w:t>
      </w:r>
      <w:r>
        <w:rPr>
          <w:rFonts w:cs="Calibri"/>
          <w:i/>
          <w:spacing w:val="-1"/>
          <w:sz w:val="20"/>
          <w:szCs w:val="20"/>
        </w:rPr>
        <w:t>)</w:t>
      </w:r>
    </w:p>
    <w:p w14:paraId="6CBAA84E" w14:textId="77777777" w:rsidR="00C83149" w:rsidRPr="00C83149" w:rsidRDefault="00C83149" w:rsidP="00FB1427">
      <w:pPr>
        <w:widowControl w:val="0"/>
        <w:numPr>
          <w:ilvl w:val="0"/>
          <w:numId w:val="7"/>
        </w:numPr>
        <w:tabs>
          <w:tab w:val="left" w:pos="379"/>
        </w:tabs>
        <w:spacing w:after="0" w:line="240" w:lineRule="auto"/>
        <w:ind w:left="378" w:hanging="268"/>
        <w:jc w:val="both"/>
        <w:rPr>
          <w:rFonts w:cs="Calibri"/>
          <w:sz w:val="20"/>
          <w:szCs w:val="20"/>
        </w:rPr>
      </w:pPr>
      <w:r>
        <w:rPr>
          <w:rFonts w:cs="Calibri"/>
          <w:i/>
          <w:spacing w:val="-1"/>
          <w:sz w:val="20"/>
          <w:szCs w:val="20"/>
        </w:rPr>
        <w:t xml:space="preserve">verticale </w:t>
      </w:r>
    </w:p>
    <w:p w14:paraId="4FD7AF19" w14:textId="77777777" w:rsidR="00C83149" w:rsidRPr="004D5731" w:rsidRDefault="00C83149" w:rsidP="00FB1427">
      <w:pPr>
        <w:widowControl w:val="0"/>
        <w:numPr>
          <w:ilvl w:val="0"/>
          <w:numId w:val="7"/>
        </w:numPr>
        <w:tabs>
          <w:tab w:val="left" w:pos="379"/>
        </w:tabs>
        <w:spacing w:after="0" w:line="240" w:lineRule="auto"/>
        <w:ind w:left="378" w:hanging="268"/>
        <w:jc w:val="both"/>
        <w:rPr>
          <w:rFonts w:cs="Calibri"/>
          <w:sz w:val="20"/>
          <w:szCs w:val="20"/>
        </w:rPr>
      </w:pPr>
      <w:r>
        <w:rPr>
          <w:rFonts w:cs="Calibri"/>
          <w:i/>
          <w:spacing w:val="-1"/>
          <w:sz w:val="20"/>
          <w:szCs w:val="20"/>
        </w:rPr>
        <w:t>orizzontale</w:t>
      </w:r>
    </w:p>
    <w:p w14:paraId="2065282D" w14:textId="77777777" w:rsidR="00654E8C" w:rsidRPr="004D5731" w:rsidRDefault="00654E8C" w:rsidP="00A1370F">
      <w:pPr>
        <w:spacing w:before="115"/>
        <w:ind w:left="426" w:right="115"/>
        <w:rPr>
          <w:rFonts w:cs="Calibri"/>
          <w:sz w:val="20"/>
          <w:szCs w:val="20"/>
        </w:rPr>
      </w:pPr>
      <w:r w:rsidRPr="004D5731">
        <w:rPr>
          <w:rFonts w:cs="Calibri"/>
          <w:b/>
          <w:bCs/>
          <w:spacing w:val="-1"/>
          <w:sz w:val="20"/>
          <w:szCs w:val="20"/>
        </w:rPr>
        <w:t>mandatario</w:t>
      </w:r>
      <w:r w:rsidRPr="004D5731">
        <w:rPr>
          <w:rFonts w:cs="Calibri"/>
          <w:b/>
          <w:bCs/>
          <w:spacing w:val="14"/>
          <w:sz w:val="20"/>
          <w:szCs w:val="20"/>
        </w:rPr>
        <w:t xml:space="preserve"> </w:t>
      </w:r>
      <w:r w:rsidRPr="004D5731">
        <w:rPr>
          <w:rFonts w:cs="Calibri"/>
          <w:spacing w:val="-1"/>
          <w:sz w:val="20"/>
          <w:szCs w:val="20"/>
        </w:rPr>
        <w:t>…………………………………………</w:t>
      </w:r>
      <w:proofErr w:type="gramStart"/>
      <w:r w:rsidRPr="004D5731">
        <w:rPr>
          <w:rFonts w:cs="Calibri"/>
          <w:spacing w:val="-1"/>
          <w:sz w:val="20"/>
          <w:szCs w:val="20"/>
        </w:rPr>
        <w:t>…….</w:t>
      </w:r>
      <w:proofErr w:type="gramEnd"/>
      <w:r w:rsidRPr="004D5731">
        <w:rPr>
          <w:rFonts w:cs="Calibri"/>
          <w:spacing w:val="-1"/>
          <w:sz w:val="20"/>
          <w:szCs w:val="20"/>
        </w:rPr>
        <w:t>.…………</w:t>
      </w:r>
      <w:r w:rsidRPr="004D5731">
        <w:rPr>
          <w:rFonts w:cs="Calibri"/>
          <w:spacing w:val="16"/>
          <w:sz w:val="20"/>
          <w:szCs w:val="20"/>
        </w:rPr>
        <w:t xml:space="preserve"> </w:t>
      </w:r>
      <w:r w:rsidRPr="004D5731">
        <w:rPr>
          <w:rFonts w:cs="Calibri"/>
          <w:sz w:val="20"/>
          <w:szCs w:val="20"/>
        </w:rPr>
        <w:t>Quota</w:t>
      </w:r>
      <w:r w:rsidRPr="004D5731">
        <w:rPr>
          <w:rFonts w:cs="Calibri"/>
          <w:spacing w:val="18"/>
          <w:sz w:val="20"/>
          <w:szCs w:val="20"/>
        </w:rPr>
        <w:t xml:space="preserve"> </w:t>
      </w:r>
      <w:r w:rsidRPr="004D5731">
        <w:rPr>
          <w:rFonts w:cs="Calibri"/>
          <w:spacing w:val="-1"/>
          <w:sz w:val="20"/>
          <w:szCs w:val="20"/>
        </w:rPr>
        <w:t>di</w:t>
      </w:r>
      <w:r w:rsidRPr="004D5731">
        <w:rPr>
          <w:rFonts w:cs="Calibri"/>
          <w:spacing w:val="13"/>
          <w:sz w:val="20"/>
          <w:szCs w:val="20"/>
        </w:rPr>
        <w:t xml:space="preserve"> </w:t>
      </w:r>
      <w:r w:rsidRPr="004D5731">
        <w:rPr>
          <w:rFonts w:cs="Calibri"/>
          <w:spacing w:val="-1"/>
          <w:sz w:val="20"/>
          <w:szCs w:val="20"/>
        </w:rPr>
        <w:t>partecipazione</w:t>
      </w:r>
      <w:r w:rsidRPr="004D5731">
        <w:rPr>
          <w:rFonts w:cs="Calibri"/>
          <w:spacing w:val="15"/>
          <w:sz w:val="20"/>
          <w:szCs w:val="20"/>
        </w:rPr>
        <w:t xml:space="preserve"> </w:t>
      </w:r>
      <w:r w:rsidRPr="004D5731">
        <w:rPr>
          <w:rFonts w:cs="Calibri"/>
          <w:spacing w:val="-1"/>
          <w:sz w:val="20"/>
          <w:szCs w:val="20"/>
        </w:rPr>
        <w:t>…</w:t>
      </w:r>
      <w:proofErr w:type="gramStart"/>
      <w:r w:rsidRPr="004D5731">
        <w:rPr>
          <w:rFonts w:cs="Calibri"/>
          <w:spacing w:val="-1"/>
          <w:sz w:val="20"/>
          <w:szCs w:val="20"/>
        </w:rPr>
        <w:t>…….</w:t>
      </w:r>
      <w:proofErr w:type="gramEnd"/>
      <w:r w:rsidRPr="004D5731">
        <w:rPr>
          <w:rFonts w:cs="Calibri"/>
          <w:spacing w:val="-1"/>
          <w:sz w:val="20"/>
          <w:szCs w:val="20"/>
        </w:rPr>
        <w:t>.</w:t>
      </w:r>
      <w:r w:rsidRPr="004D5731">
        <w:rPr>
          <w:rFonts w:cs="Calibri"/>
          <w:spacing w:val="16"/>
          <w:sz w:val="20"/>
          <w:szCs w:val="20"/>
        </w:rPr>
        <w:t xml:space="preserve"> </w:t>
      </w:r>
      <w:r w:rsidRPr="004D5731">
        <w:rPr>
          <w:rFonts w:cs="Calibri"/>
          <w:sz w:val="20"/>
          <w:szCs w:val="20"/>
        </w:rPr>
        <w:t>%</w:t>
      </w:r>
      <w:r w:rsidRPr="004D5731">
        <w:rPr>
          <w:rFonts w:cs="Calibri"/>
          <w:spacing w:val="83"/>
          <w:w w:val="101"/>
          <w:sz w:val="20"/>
          <w:szCs w:val="20"/>
        </w:rPr>
        <w:t xml:space="preserve"> </w:t>
      </w:r>
      <w:r w:rsidRPr="004D5731">
        <w:rPr>
          <w:rFonts w:cs="Calibri"/>
          <w:spacing w:val="-1"/>
          <w:sz w:val="20"/>
          <w:szCs w:val="20"/>
        </w:rPr>
        <w:t>con</w:t>
      </w:r>
      <w:r w:rsidRPr="004D5731">
        <w:rPr>
          <w:rFonts w:cs="Calibri"/>
          <w:spacing w:val="22"/>
          <w:sz w:val="20"/>
          <w:szCs w:val="20"/>
        </w:rPr>
        <w:t xml:space="preserve"> </w:t>
      </w:r>
      <w:r w:rsidRPr="004D5731">
        <w:rPr>
          <w:rFonts w:cs="Calibri"/>
          <w:spacing w:val="-1"/>
          <w:sz w:val="20"/>
          <w:szCs w:val="20"/>
        </w:rPr>
        <w:t>sede</w:t>
      </w:r>
      <w:r w:rsidRPr="004D5731">
        <w:rPr>
          <w:rFonts w:cs="Calibri"/>
          <w:spacing w:val="22"/>
          <w:sz w:val="20"/>
          <w:szCs w:val="20"/>
        </w:rPr>
        <w:t xml:space="preserve"> </w:t>
      </w:r>
      <w:r w:rsidRPr="004D5731">
        <w:rPr>
          <w:rFonts w:cs="Calibri"/>
          <w:spacing w:val="-1"/>
          <w:sz w:val="20"/>
          <w:szCs w:val="20"/>
        </w:rPr>
        <w:t>in</w:t>
      </w:r>
      <w:r w:rsidRPr="004D5731">
        <w:rPr>
          <w:rFonts w:cs="Calibri"/>
          <w:spacing w:val="22"/>
          <w:sz w:val="20"/>
          <w:szCs w:val="20"/>
        </w:rPr>
        <w:t xml:space="preserve"> </w:t>
      </w:r>
      <w:r w:rsidRPr="004D5731">
        <w:rPr>
          <w:rFonts w:cs="Calibri"/>
          <w:spacing w:val="-1"/>
          <w:sz w:val="20"/>
          <w:szCs w:val="20"/>
        </w:rPr>
        <w:t>via/P.zza</w:t>
      </w:r>
      <w:r w:rsidRPr="004D5731">
        <w:rPr>
          <w:rFonts w:cs="Calibri"/>
          <w:spacing w:val="24"/>
          <w:sz w:val="20"/>
          <w:szCs w:val="20"/>
        </w:rPr>
        <w:t xml:space="preserve"> </w:t>
      </w:r>
      <w:r w:rsidRPr="004D5731">
        <w:rPr>
          <w:rFonts w:cs="Calibri"/>
          <w:spacing w:val="-1"/>
          <w:sz w:val="20"/>
          <w:szCs w:val="20"/>
        </w:rPr>
        <w:t>……………………</w:t>
      </w:r>
      <w:proofErr w:type="gramStart"/>
      <w:r w:rsidRPr="004D5731">
        <w:rPr>
          <w:rFonts w:cs="Calibri"/>
          <w:spacing w:val="-1"/>
          <w:sz w:val="20"/>
          <w:szCs w:val="20"/>
        </w:rPr>
        <w:t>…….</w:t>
      </w:r>
      <w:proofErr w:type="gramEnd"/>
      <w:r w:rsidRPr="004D5731">
        <w:rPr>
          <w:rFonts w:cs="Calibri"/>
          <w:spacing w:val="-1"/>
          <w:sz w:val="20"/>
          <w:szCs w:val="20"/>
        </w:rPr>
        <w:t>……………………………………………..</w:t>
      </w:r>
      <w:r w:rsidRPr="004D5731">
        <w:rPr>
          <w:rFonts w:cs="Calibri"/>
          <w:spacing w:val="87"/>
          <w:w w:val="101"/>
          <w:sz w:val="20"/>
          <w:szCs w:val="20"/>
        </w:rPr>
        <w:t xml:space="preserve"> </w:t>
      </w:r>
      <w:r w:rsidRPr="004D5731">
        <w:rPr>
          <w:rFonts w:cs="Calibri"/>
          <w:spacing w:val="-1"/>
          <w:sz w:val="20"/>
          <w:szCs w:val="20"/>
        </w:rPr>
        <w:t>Comune………………………………......................</w:t>
      </w:r>
      <w:r w:rsidR="00A1370F" w:rsidRPr="004D5731">
        <w:rPr>
          <w:rFonts w:cs="Calibri"/>
          <w:spacing w:val="-1"/>
          <w:sz w:val="20"/>
          <w:szCs w:val="20"/>
        </w:rPr>
        <w:t xml:space="preserve"> </w:t>
      </w:r>
      <w:r w:rsidRPr="004D5731">
        <w:rPr>
          <w:rFonts w:cs="Calibri"/>
          <w:spacing w:val="-1"/>
          <w:sz w:val="20"/>
          <w:szCs w:val="20"/>
        </w:rPr>
        <w:t>CAP………………………………</w:t>
      </w:r>
      <w:r w:rsidR="00A1370F" w:rsidRPr="004D5731">
        <w:rPr>
          <w:rFonts w:cs="Calibri"/>
          <w:spacing w:val="-1"/>
          <w:sz w:val="20"/>
          <w:szCs w:val="20"/>
        </w:rPr>
        <w:t xml:space="preserve"> </w:t>
      </w:r>
      <w:proofErr w:type="spellStart"/>
      <w:r w:rsidRPr="004D5731">
        <w:rPr>
          <w:rFonts w:cs="Calibri"/>
          <w:spacing w:val="-1"/>
          <w:sz w:val="20"/>
          <w:szCs w:val="20"/>
        </w:rPr>
        <w:t>Prov</w:t>
      </w:r>
      <w:proofErr w:type="spellEnd"/>
      <w:r w:rsidRPr="004D5731">
        <w:rPr>
          <w:rFonts w:cs="Calibri"/>
          <w:spacing w:val="-1"/>
          <w:sz w:val="20"/>
          <w:szCs w:val="20"/>
        </w:rPr>
        <w:t>…………...</w:t>
      </w:r>
      <w:r w:rsidRPr="004D5731">
        <w:rPr>
          <w:rFonts w:cs="Calibri"/>
          <w:spacing w:val="99"/>
          <w:w w:val="101"/>
          <w:sz w:val="20"/>
          <w:szCs w:val="20"/>
        </w:rPr>
        <w:t xml:space="preserve"> </w:t>
      </w:r>
      <w:r w:rsidRPr="004D5731">
        <w:rPr>
          <w:rFonts w:cs="Calibri"/>
          <w:sz w:val="20"/>
          <w:szCs w:val="20"/>
        </w:rPr>
        <w:t>Telefono………………………</w:t>
      </w:r>
      <w:r w:rsidR="00A1370F" w:rsidRPr="004D5731">
        <w:rPr>
          <w:rFonts w:cs="Calibri"/>
          <w:sz w:val="20"/>
          <w:szCs w:val="20"/>
        </w:rPr>
        <w:t xml:space="preserve"> </w:t>
      </w:r>
      <w:r w:rsidRPr="004D5731">
        <w:rPr>
          <w:rFonts w:cs="Calibri"/>
          <w:sz w:val="20"/>
          <w:szCs w:val="20"/>
        </w:rPr>
        <w:t>Fax</w:t>
      </w:r>
      <w:r w:rsidRPr="004D5731">
        <w:rPr>
          <w:rFonts w:cs="Calibri"/>
          <w:spacing w:val="49"/>
          <w:sz w:val="20"/>
          <w:szCs w:val="20"/>
        </w:rPr>
        <w:t xml:space="preserve"> </w:t>
      </w:r>
      <w:r w:rsidRPr="004D5731">
        <w:rPr>
          <w:rFonts w:cs="Calibri"/>
          <w:sz w:val="20"/>
          <w:szCs w:val="20"/>
        </w:rPr>
        <w:t>………………………</w:t>
      </w:r>
      <w:r w:rsidR="00A1370F" w:rsidRPr="004D5731">
        <w:rPr>
          <w:rFonts w:cs="Calibri"/>
          <w:sz w:val="20"/>
          <w:szCs w:val="20"/>
        </w:rPr>
        <w:t xml:space="preserve"> </w:t>
      </w:r>
      <w:r w:rsidRPr="004D5731">
        <w:rPr>
          <w:rFonts w:cs="Calibri"/>
          <w:sz w:val="20"/>
          <w:szCs w:val="20"/>
        </w:rPr>
        <w:t>e-mail</w:t>
      </w:r>
      <w:r w:rsidRPr="004D5731">
        <w:rPr>
          <w:rFonts w:cs="Calibri"/>
          <w:spacing w:val="44"/>
          <w:sz w:val="20"/>
          <w:szCs w:val="20"/>
        </w:rPr>
        <w:t xml:space="preserve"> </w:t>
      </w:r>
      <w:r w:rsidRPr="004D5731">
        <w:rPr>
          <w:rFonts w:cs="Calibri"/>
          <w:sz w:val="20"/>
          <w:szCs w:val="20"/>
        </w:rPr>
        <w:t>………………………………………</w:t>
      </w:r>
      <w:proofErr w:type="gramStart"/>
      <w:r w:rsidRPr="004D5731">
        <w:rPr>
          <w:rFonts w:cs="Calibri"/>
          <w:sz w:val="20"/>
          <w:szCs w:val="20"/>
        </w:rPr>
        <w:t>…….</w:t>
      </w:r>
      <w:proofErr w:type="gramEnd"/>
      <w:r w:rsidRPr="004D5731">
        <w:rPr>
          <w:rFonts w:cs="Calibri"/>
          <w:sz w:val="20"/>
          <w:szCs w:val="20"/>
        </w:rPr>
        <w:t>.</w:t>
      </w:r>
      <w:r w:rsidR="00A1370F" w:rsidRPr="004D5731">
        <w:rPr>
          <w:rFonts w:cs="Calibri"/>
          <w:sz w:val="20"/>
          <w:szCs w:val="20"/>
        </w:rPr>
        <w:t xml:space="preserve"> </w:t>
      </w:r>
      <w:proofErr w:type="spellStart"/>
      <w:r w:rsidRPr="004D5731">
        <w:rPr>
          <w:rFonts w:cs="Calibri"/>
          <w:sz w:val="20"/>
          <w:szCs w:val="20"/>
        </w:rPr>
        <w:t>pec</w:t>
      </w:r>
      <w:proofErr w:type="spellEnd"/>
      <w:r w:rsidRPr="004D5731">
        <w:rPr>
          <w:rFonts w:cs="Calibri"/>
          <w:sz w:val="20"/>
          <w:szCs w:val="20"/>
        </w:rPr>
        <w:t>………</w:t>
      </w:r>
      <w:r w:rsidR="00A1370F" w:rsidRPr="004D5731">
        <w:rPr>
          <w:rFonts w:cs="Calibri"/>
          <w:sz w:val="20"/>
          <w:szCs w:val="20"/>
        </w:rPr>
        <w:t>…………………………</w:t>
      </w:r>
      <w:r w:rsidRPr="004D5731">
        <w:rPr>
          <w:rFonts w:cs="Calibri"/>
          <w:sz w:val="20"/>
          <w:szCs w:val="20"/>
        </w:rPr>
        <w:t>………</w:t>
      </w:r>
      <w:r w:rsidRPr="004D5731">
        <w:rPr>
          <w:rFonts w:cs="Calibri"/>
          <w:spacing w:val="30"/>
          <w:w w:val="101"/>
          <w:sz w:val="20"/>
          <w:szCs w:val="20"/>
        </w:rPr>
        <w:t xml:space="preserve"> </w:t>
      </w:r>
      <w:r w:rsidRPr="004D5731">
        <w:rPr>
          <w:rFonts w:cs="Calibri"/>
          <w:sz w:val="20"/>
          <w:szCs w:val="20"/>
        </w:rPr>
        <w:t>Codice</w:t>
      </w:r>
      <w:r w:rsidRPr="004D5731">
        <w:rPr>
          <w:rFonts w:cs="Calibri"/>
          <w:spacing w:val="30"/>
          <w:sz w:val="20"/>
          <w:szCs w:val="20"/>
        </w:rPr>
        <w:t xml:space="preserve"> </w:t>
      </w:r>
      <w:r w:rsidRPr="004D5731">
        <w:rPr>
          <w:rFonts w:cs="Calibri"/>
          <w:spacing w:val="-1"/>
          <w:sz w:val="20"/>
          <w:szCs w:val="20"/>
        </w:rPr>
        <w:t>fiscale</w:t>
      </w:r>
      <w:r w:rsidRPr="004D5731">
        <w:rPr>
          <w:rFonts w:cs="Calibri"/>
          <w:spacing w:val="31"/>
          <w:sz w:val="20"/>
          <w:szCs w:val="20"/>
        </w:rPr>
        <w:t xml:space="preserve"> </w:t>
      </w:r>
      <w:proofErr w:type="gramStart"/>
      <w:r w:rsidRPr="004D5731">
        <w:rPr>
          <w:rFonts w:cs="Calibri"/>
          <w:sz w:val="20"/>
          <w:szCs w:val="20"/>
        </w:rPr>
        <w:t>…….</w:t>
      </w:r>
      <w:proofErr w:type="gramEnd"/>
      <w:r w:rsidRPr="004D5731">
        <w:rPr>
          <w:rFonts w:cs="Calibri"/>
          <w:sz w:val="20"/>
          <w:szCs w:val="20"/>
        </w:rPr>
        <w:t>………………………………………</w:t>
      </w:r>
      <w:r w:rsidR="00A1370F" w:rsidRPr="004D5731">
        <w:rPr>
          <w:rFonts w:cs="Calibri"/>
          <w:sz w:val="20"/>
          <w:szCs w:val="20"/>
        </w:rPr>
        <w:t xml:space="preserve"> </w:t>
      </w:r>
      <w:r w:rsidRPr="004D5731">
        <w:rPr>
          <w:rFonts w:cs="Calibri"/>
          <w:sz w:val="20"/>
          <w:szCs w:val="20"/>
        </w:rPr>
        <w:t>P.IVA</w:t>
      </w:r>
      <w:r w:rsidR="00A247F7" w:rsidRPr="00A247F7">
        <w:rPr>
          <w:rFonts w:cs="Calibri"/>
          <w:sz w:val="20"/>
          <w:szCs w:val="20"/>
        </w:rPr>
        <w:t xml:space="preserve"> </w:t>
      </w:r>
      <w:r w:rsidR="00A247F7">
        <w:rPr>
          <w:rFonts w:cs="Calibri"/>
          <w:sz w:val="20"/>
          <w:szCs w:val="20"/>
        </w:rPr>
        <w:t>ISCRITTO ALL’ALBO/</w:t>
      </w:r>
      <w:r w:rsidR="00EC63F8">
        <w:rPr>
          <w:rFonts w:cs="Calibri"/>
          <w:sz w:val="20"/>
          <w:szCs w:val="20"/>
        </w:rPr>
        <w:t>CCIAA</w:t>
      </w:r>
      <w:r w:rsidR="00A247F7">
        <w:rPr>
          <w:rFonts w:cs="Calibri"/>
          <w:sz w:val="20"/>
          <w:szCs w:val="20"/>
        </w:rPr>
        <w:t xml:space="preserve"> CON ESTREMI……………………………………………………………</w:t>
      </w:r>
      <w:proofErr w:type="gramStart"/>
      <w:r w:rsidR="00A247F7">
        <w:rPr>
          <w:rFonts w:cs="Calibri"/>
          <w:sz w:val="20"/>
          <w:szCs w:val="20"/>
        </w:rPr>
        <w:t>…….</w:t>
      </w:r>
      <w:proofErr w:type="gramEnd"/>
      <w:r w:rsidR="00A247F7">
        <w:rPr>
          <w:rFonts w:cs="Calibri"/>
          <w:sz w:val="20"/>
          <w:szCs w:val="20"/>
        </w:rPr>
        <w:t>.</w:t>
      </w:r>
      <w:r w:rsidRPr="004D5731">
        <w:rPr>
          <w:rFonts w:cs="Calibri"/>
          <w:spacing w:val="30"/>
          <w:sz w:val="20"/>
          <w:szCs w:val="20"/>
        </w:rPr>
        <w:t xml:space="preserve"> </w:t>
      </w:r>
      <w:r w:rsidRPr="004D5731">
        <w:rPr>
          <w:rFonts w:cs="Calibri"/>
          <w:sz w:val="20"/>
          <w:szCs w:val="20"/>
        </w:rPr>
        <w:t>……………………………………………...</w:t>
      </w:r>
      <w:r w:rsidRPr="004D5731">
        <w:rPr>
          <w:rFonts w:cs="Calibri"/>
          <w:spacing w:val="36"/>
          <w:w w:val="101"/>
          <w:sz w:val="20"/>
          <w:szCs w:val="20"/>
        </w:rPr>
        <w:t xml:space="preserve"> </w:t>
      </w:r>
    </w:p>
    <w:p w14:paraId="63C314DF" w14:textId="77777777" w:rsidR="00654E8C" w:rsidRPr="004D5731" w:rsidRDefault="00654E8C" w:rsidP="00A1370F">
      <w:pPr>
        <w:spacing w:after="0"/>
        <w:ind w:left="426"/>
        <w:jc w:val="both"/>
        <w:rPr>
          <w:rFonts w:cs="Calibri"/>
          <w:sz w:val="20"/>
          <w:szCs w:val="20"/>
        </w:rPr>
      </w:pPr>
      <w:r w:rsidRPr="004D5731">
        <w:rPr>
          <w:rFonts w:cs="Calibri"/>
          <w:b/>
          <w:bCs/>
          <w:spacing w:val="-1"/>
          <w:sz w:val="20"/>
          <w:szCs w:val="20"/>
        </w:rPr>
        <w:t>mandante</w:t>
      </w:r>
      <w:r w:rsidRPr="004D5731">
        <w:rPr>
          <w:rFonts w:cs="Calibri"/>
          <w:b/>
          <w:bCs/>
          <w:spacing w:val="17"/>
          <w:sz w:val="20"/>
          <w:szCs w:val="20"/>
        </w:rPr>
        <w:t xml:space="preserve"> </w:t>
      </w:r>
      <w:r w:rsidRPr="004D5731">
        <w:rPr>
          <w:rFonts w:cs="Calibri"/>
          <w:sz w:val="20"/>
          <w:szCs w:val="20"/>
        </w:rPr>
        <w:t>…………………………………………………………...…</w:t>
      </w:r>
      <w:r w:rsidRPr="004D5731">
        <w:rPr>
          <w:rFonts w:cs="Calibri"/>
          <w:spacing w:val="19"/>
          <w:sz w:val="20"/>
          <w:szCs w:val="20"/>
        </w:rPr>
        <w:t xml:space="preserve"> </w:t>
      </w:r>
      <w:r w:rsidRPr="004D5731">
        <w:rPr>
          <w:rFonts w:cs="Calibri"/>
          <w:sz w:val="20"/>
          <w:szCs w:val="20"/>
        </w:rPr>
        <w:t>Quota</w:t>
      </w:r>
      <w:r w:rsidRPr="004D5731">
        <w:rPr>
          <w:rFonts w:cs="Calibri"/>
          <w:spacing w:val="19"/>
          <w:sz w:val="20"/>
          <w:szCs w:val="20"/>
        </w:rPr>
        <w:t xml:space="preserve"> </w:t>
      </w:r>
      <w:r w:rsidRPr="004D5731">
        <w:rPr>
          <w:rFonts w:cs="Calibri"/>
          <w:sz w:val="20"/>
          <w:szCs w:val="20"/>
        </w:rPr>
        <w:t>di</w:t>
      </w:r>
      <w:r w:rsidRPr="004D5731">
        <w:rPr>
          <w:rFonts w:cs="Calibri"/>
          <w:spacing w:val="17"/>
          <w:sz w:val="20"/>
          <w:szCs w:val="20"/>
        </w:rPr>
        <w:t xml:space="preserve"> </w:t>
      </w:r>
      <w:r w:rsidRPr="004D5731">
        <w:rPr>
          <w:rFonts w:cs="Calibri"/>
          <w:sz w:val="20"/>
          <w:szCs w:val="20"/>
        </w:rPr>
        <w:t>partecipazione</w:t>
      </w:r>
      <w:r w:rsidRPr="004D5731">
        <w:rPr>
          <w:rFonts w:cs="Calibri"/>
          <w:spacing w:val="17"/>
          <w:sz w:val="20"/>
          <w:szCs w:val="20"/>
        </w:rPr>
        <w:t xml:space="preserve"> </w:t>
      </w:r>
      <w:r w:rsidRPr="004D5731">
        <w:rPr>
          <w:rFonts w:cs="Calibri"/>
          <w:sz w:val="20"/>
          <w:szCs w:val="20"/>
        </w:rPr>
        <w:t>…</w:t>
      </w:r>
      <w:proofErr w:type="gramStart"/>
      <w:r w:rsidRPr="004D5731">
        <w:rPr>
          <w:rFonts w:cs="Calibri"/>
          <w:sz w:val="20"/>
          <w:szCs w:val="20"/>
        </w:rPr>
        <w:t>…….</w:t>
      </w:r>
      <w:proofErr w:type="gramEnd"/>
      <w:r w:rsidRPr="004D5731">
        <w:rPr>
          <w:rFonts w:cs="Calibri"/>
          <w:sz w:val="20"/>
          <w:szCs w:val="20"/>
        </w:rPr>
        <w:t>.%</w:t>
      </w:r>
    </w:p>
    <w:p w14:paraId="4E0496A3" w14:textId="77777777" w:rsidR="00654E8C" w:rsidRPr="004D5731" w:rsidRDefault="00654E8C" w:rsidP="00A1370F">
      <w:pPr>
        <w:spacing w:after="0"/>
        <w:ind w:left="426" w:right="115"/>
        <w:jc w:val="both"/>
        <w:rPr>
          <w:rFonts w:cs="Calibri"/>
          <w:sz w:val="20"/>
          <w:szCs w:val="20"/>
        </w:rPr>
      </w:pPr>
      <w:r w:rsidRPr="004D5731">
        <w:rPr>
          <w:rFonts w:cs="Calibri"/>
          <w:spacing w:val="-1"/>
          <w:sz w:val="20"/>
          <w:szCs w:val="20"/>
        </w:rPr>
        <w:t>con</w:t>
      </w:r>
      <w:r w:rsidRPr="004D5731">
        <w:rPr>
          <w:rFonts w:cs="Calibri"/>
          <w:spacing w:val="22"/>
          <w:sz w:val="20"/>
          <w:szCs w:val="20"/>
        </w:rPr>
        <w:t xml:space="preserve"> </w:t>
      </w:r>
      <w:r w:rsidRPr="004D5731">
        <w:rPr>
          <w:rFonts w:cs="Calibri"/>
          <w:spacing w:val="-1"/>
          <w:sz w:val="20"/>
          <w:szCs w:val="20"/>
        </w:rPr>
        <w:t>sede</w:t>
      </w:r>
      <w:r w:rsidRPr="004D5731">
        <w:rPr>
          <w:rFonts w:cs="Calibri"/>
          <w:spacing w:val="22"/>
          <w:sz w:val="20"/>
          <w:szCs w:val="20"/>
        </w:rPr>
        <w:t xml:space="preserve"> </w:t>
      </w:r>
      <w:r w:rsidRPr="004D5731">
        <w:rPr>
          <w:rFonts w:cs="Calibri"/>
          <w:spacing w:val="-1"/>
          <w:sz w:val="20"/>
          <w:szCs w:val="20"/>
        </w:rPr>
        <w:t>in</w:t>
      </w:r>
      <w:r w:rsidRPr="004D5731">
        <w:rPr>
          <w:rFonts w:cs="Calibri"/>
          <w:spacing w:val="22"/>
          <w:sz w:val="20"/>
          <w:szCs w:val="20"/>
        </w:rPr>
        <w:t xml:space="preserve"> </w:t>
      </w:r>
      <w:r w:rsidRPr="004D5731">
        <w:rPr>
          <w:rFonts w:cs="Calibri"/>
          <w:spacing w:val="-1"/>
          <w:sz w:val="20"/>
          <w:szCs w:val="20"/>
        </w:rPr>
        <w:t>via/P.zza</w:t>
      </w:r>
      <w:r w:rsidRPr="004D5731">
        <w:rPr>
          <w:rFonts w:cs="Calibri"/>
          <w:spacing w:val="24"/>
          <w:sz w:val="20"/>
          <w:szCs w:val="20"/>
        </w:rPr>
        <w:t xml:space="preserve"> </w:t>
      </w:r>
      <w:r w:rsidRPr="004D5731">
        <w:rPr>
          <w:rFonts w:cs="Calibri"/>
          <w:spacing w:val="-1"/>
          <w:sz w:val="20"/>
          <w:szCs w:val="20"/>
        </w:rPr>
        <w:t>…………………………………………………………</w:t>
      </w:r>
      <w:proofErr w:type="gramStart"/>
      <w:r w:rsidRPr="004D5731">
        <w:rPr>
          <w:rFonts w:cs="Calibri"/>
          <w:spacing w:val="-1"/>
          <w:sz w:val="20"/>
          <w:szCs w:val="20"/>
        </w:rPr>
        <w:t>…….</w:t>
      </w:r>
      <w:proofErr w:type="gramEnd"/>
      <w:r w:rsidRPr="004D5731">
        <w:rPr>
          <w:rFonts w:cs="Calibri"/>
          <w:spacing w:val="-1"/>
          <w:sz w:val="20"/>
          <w:szCs w:val="20"/>
        </w:rPr>
        <w:t>.</w:t>
      </w:r>
      <w:r w:rsidRPr="004D5731">
        <w:rPr>
          <w:rFonts w:cs="Calibri"/>
          <w:spacing w:val="87"/>
          <w:w w:val="101"/>
          <w:sz w:val="20"/>
          <w:szCs w:val="20"/>
        </w:rPr>
        <w:t xml:space="preserve"> </w:t>
      </w:r>
      <w:r w:rsidRPr="004D5731">
        <w:rPr>
          <w:rFonts w:cs="Calibri"/>
          <w:spacing w:val="-1"/>
          <w:sz w:val="20"/>
          <w:szCs w:val="20"/>
        </w:rPr>
        <w:t>Comune………………………………......................</w:t>
      </w:r>
      <w:r w:rsidR="00A1370F" w:rsidRPr="004D5731">
        <w:rPr>
          <w:rFonts w:cs="Calibri"/>
          <w:spacing w:val="-1"/>
          <w:sz w:val="20"/>
          <w:szCs w:val="20"/>
        </w:rPr>
        <w:t xml:space="preserve"> </w:t>
      </w:r>
      <w:r w:rsidRPr="004D5731">
        <w:rPr>
          <w:rFonts w:cs="Calibri"/>
          <w:spacing w:val="-1"/>
          <w:sz w:val="20"/>
          <w:szCs w:val="20"/>
        </w:rPr>
        <w:t>CAP………………………………</w:t>
      </w:r>
      <w:r w:rsidR="00A1370F" w:rsidRPr="004D5731">
        <w:rPr>
          <w:rFonts w:cs="Calibri"/>
          <w:spacing w:val="-1"/>
          <w:sz w:val="20"/>
          <w:szCs w:val="20"/>
        </w:rPr>
        <w:t xml:space="preserve"> </w:t>
      </w:r>
      <w:proofErr w:type="spellStart"/>
      <w:r w:rsidRPr="004D5731">
        <w:rPr>
          <w:rFonts w:cs="Calibri"/>
          <w:spacing w:val="-1"/>
          <w:sz w:val="20"/>
          <w:szCs w:val="20"/>
        </w:rPr>
        <w:t>Prov</w:t>
      </w:r>
      <w:proofErr w:type="spellEnd"/>
      <w:r w:rsidRPr="004D5731">
        <w:rPr>
          <w:rFonts w:cs="Calibri"/>
          <w:spacing w:val="-1"/>
          <w:sz w:val="20"/>
          <w:szCs w:val="20"/>
        </w:rPr>
        <w:t>…………...</w:t>
      </w:r>
      <w:r w:rsidRPr="004D5731">
        <w:rPr>
          <w:rFonts w:cs="Calibri"/>
          <w:spacing w:val="99"/>
          <w:w w:val="101"/>
          <w:sz w:val="20"/>
          <w:szCs w:val="20"/>
        </w:rPr>
        <w:t xml:space="preserve"> </w:t>
      </w:r>
      <w:r w:rsidRPr="004D5731">
        <w:rPr>
          <w:rFonts w:cs="Calibri"/>
          <w:sz w:val="20"/>
          <w:szCs w:val="20"/>
        </w:rPr>
        <w:t>Telefono………………………</w:t>
      </w:r>
      <w:r w:rsidR="00A1370F" w:rsidRPr="004D5731">
        <w:rPr>
          <w:rFonts w:cs="Calibri"/>
          <w:sz w:val="20"/>
          <w:szCs w:val="20"/>
        </w:rPr>
        <w:t xml:space="preserve"> </w:t>
      </w:r>
      <w:r w:rsidRPr="004D5731">
        <w:rPr>
          <w:rFonts w:cs="Calibri"/>
          <w:sz w:val="20"/>
          <w:szCs w:val="20"/>
        </w:rPr>
        <w:t>Fax</w:t>
      </w:r>
      <w:r w:rsidRPr="004D5731">
        <w:rPr>
          <w:rFonts w:cs="Calibri"/>
          <w:spacing w:val="49"/>
          <w:sz w:val="20"/>
          <w:szCs w:val="20"/>
        </w:rPr>
        <w:t xml:space="preserve"> </w:t>
      </w:r>
      <w:r w:rsidRPr="004D5731">
        <w:rPr>
          <w:rFonts w:cs="Calibri"/>
          <w:sz w:val="20"/>
          <w:szCs w:val="20"/>
        </w:rPr>
        <w:t>………………………</w:t>
      </w:r>
      <w:r w:rsidR="00A1370F" w:rsidRPr="004D5731">
        <w:rPr>
          <w:rFonts w:cs="Calibri"/>
          <w:sz w:val="20"/>
          <w:szCs w:val="20"/>
        </w:rPr>
        <w:t xml:space="preserve"> </w:t>
      </w:r>
      <w:r w:rsidRPr="004D5731">
        <w:rPr>
          <w:rFonts w:cs="Calibri"/>
          <w:sz w:val="20"/>
          <w:szCs w:val="20"/>
        </w:rPr>
        <w:t>e-mail</w:t>
      </w:r>
      <w:r w:rsidRPr="004D5731">
        <w:rPr>
          <w:rFonts w:cs="Calibri"/>
          <w:spacing w:val="44"/>
          <w:sz w:val="20"/>
          <w:szCs w:val="20"/>
        </w:rPr>
        <w:t xml:space="preserve"> </w:t>
      </w:r>
      <w:r w:rsidRPr="004D5731">
        <w:rPr>
          <w:rFonts w:cs="Calibri"/>
          <w:sz w:val="20"/>
          <w:szCs w:val="20"/>
        </w:rPr>
        <w:t>………………………………………</w:t>
      </w:r>
      <w:proofErr w:type="gramStart"/>
      <w:r w:rsidRPr="004D5731">
        <w:rPr>
          <w:rFonts w:cs="Calibri"/>
          <w:sz w:val="20"/>
          <w:szCs w:val="20"/>
        </w:rPr>
        <w:t>…….</w:t>
      </w:r>
      <w:proofErr w:type="gramEnd"/>
      <w:r w:rsidRPr="004D5731">
        <w:rPr>
          <w:rFonts w:cs="Calibri"/>
          <w:sz w:val="20"/>
          <w:szCs w:val="20"/>
        </w:rPr>
        <w:t>.</w:t>
      </w:r>
      <w:r w:rsidR="00A1370F" w:rsidRPr="004D5731">
        <w:rPr>
          <w:rFonts w:cs="Calibri"/>
          <w:sz w:val="20"/>
          <w:szCs w:val="20"/>
        </w:rPr>
        <w:t xml:space="preserve"> </w:t>
      </w:r>
      <w:proofErr w:type="spellStart"/>
      <w:r w:rsidRPr="004D5731">
        <w:rPr>
          <w:rFonts w:cs="Calibri"/>
          <w:sz w:val="20"/>
          <w:szCs w:val="20"/>
        </w:rPr>
        <w:t>pec</w:t>
      </w:r>
      <w:proofErr w:type="spellEnd"/>
      <w:r w:rsidRPr="004D5731">
        <w:rPr>
          <w:rFonts w:cs="Calibri"/>
          <w:sz w:val="20"/>
          <w:szCs w:val="20"/>
        </w:rPr>
        <w:t>………</w:t>
      </w:r>
      <w:r w:rsidR="00A1370F" w:rsidRPr="004D5731">
        <w:rPr>
          <w:rFonts w:cs="Calibri"/>
          <w:sz w:val="20"/>
          <w:szCs w:val="20"/>
        </w:rPr>
        <w:t>……………………………………………</w:t>
      </w:r>
      <w:r w:rsidRPr="004D5731">
        <w:rPr>
          <w:rFonts w:cs="Calibri"/>
          <w:sz w:val="20"/>
          <w:szCs w:val="20"/>
        </w:rPr>
        <w:t>……</w:t>
      </w:r>
    </w:p>
    <w:p w14:paraId="2113CD13" w14:textId="77777777" w:rsidR="00654E8C" w:rsidRPr="004D5731" w:rsidRDefault="008622EC" w:rsidP="00A1370F">
      <w:pPr>
        <w:spacing w:after="120"/>
        <w:ind w:left="426"/>
        <w:jc w:val="both"/>
        <w:rPr>
          <w:rFonts w:cs="Calibri"/>
          <w:sz w:val="20"/>
          <w:szCs w:val="20"/>
        </w:rPr>
      </w:pPr>
      <w:r w:rsidRPr="004D5731">
        <w:rPr>
          <w:rFonts w:cs="Calibri"/>
          <w:sz w:val="20"/>
          <w:szCs w:val="20"/>
        </w:rPr>
        <w:t>c</w:t>
      </w:r>
      <w:r w:rsidR="00654E8C" w:rsidRPr="004D5731">
        <w:rPr>
          <w:rFonts w:cs="Calibri"/>
          <w:sz w:val="20"/>
          <w:szCs w:val="20"/>
        </w:rPr>
        <w:t>odice</w:t>
      </w:r>
      <w:r w:rsidR="00654E8C" w:rsidRPr="004D5731">
        <w:rPr>
          <w:rFonts w:cs="Calibri"/>
          <w:spacing w:val="30"/>
          <w:sz w:val="20"/>
          <w:szCs w:val="20"/>
        </w:rPr>
        <w:t xml:space="preserve"> </w:t>
      </w:r>
      <w:r w:rsidR="00654E8C" w:rsidRPr="004D5731">
        <w:rPr>
          <w:rFonts w:cs="Calibri"/>
          <w:spacing w:val="-1"/>
          <w:sz w:val="20"/>
          <w:szCs w:val="20"/>
        </w:rPr>
        <w:t>fiscale</w:t>
      </w:r>
      <w:r w:rsidR="00654E8C" w:rsidRPr="004D5731">
        <w:rPr>
          <w:rFonts w:cs="Calibri"/>
          <w:spacing w:val="31"/>
          <w:sz w:val="20"/>
          <w:szCs w:val="20"/>
        </w:rPr>
        <w:t xml:space="preserve"> </w:t>
      </w:r>
      <w:proofErr w:type="gramStart"/>
      <w:r w:rsidR="00654E8C" w:rsidRPr="004D5731">
        <w:rPr>
          <w:rFonts w:cs="Calibri"/>
          <w:sz w:val="20"/>
          <w:szCs w:val="20"/>
        </w:rPr>
        <w:t>…….</w:t>
      </w:r>
      <w:proofErr w:type="gramEnd"/>
      <w:r w:rsidR="00654E8C" w:rsidRPr="004D5731">
        <w:rPr>
          <w:rFonts w:cs="Calibri"/>
          <w:sz w:val="20"/>
          <w:szCs w:val="20"/>
        </w:rPr>
        <w:t>………………………………………P.IVA</w:t>
      </w:r>
      <w:r w:rsidR="00654E8C" w:rsidRPr="004D5731">
        <w:rPr>
          <w:rFonts w:cs="Calibri"/>
          <w:spacing w:val="30"/>
          <w:sz w:val="20"/>
          <w:szCs w:val="20"/>
        </w:rPr>
        <w:t xml:space="preserve"> </w:t>
      </w:r>
      <w:r w:rsidR="00654E8C" w:rsidRPr="004D5731">
        <w:rPr>
          <w:rFonts w:cs="Calibri"/>
          <w:sz w:val="20"/>
          <w:szCs w:val="20"/>
        </w:rPr>
        <w:t>…………………</w:t>
      </w:r>
      <w:r w:rsidR="00A1370F" w:rsidRPr="004D5731">
        <w:rPr>
          <w:rFonts w:cs="Calibri"/>
          <w:sz w:val="20"/>
          <w:szCs w:val="20"/>
        </w:rPr>
        <w:t>……..</w:t>
      </w:r>
      <w:r w:rsidR="00654E8C" w:rsidRPr="004D5731">
        <w:rPr>
          <w:rFonts w:cs="Calibri"/>
          <w:sz w:val="20"/>
          <w:szCs w:val="20"/>
        </w:rPr>
        <w:t>…………………………...</w:t>
      </w:r>
      <w:r w:rsidR="00A247F7" w:rsidRPr="00A247F7">
        <w:rPr>
          <w:rFonts w:cs="Calibri"/>
          <w:sz w:val="20"/>
          <w:szCs w:val="20"/>
        </w:rPr>
        <w:t xml:space="preserve"> </w:t>
      </w:r>
      <w:r w:rsidR="00A247F7">
        <w:rPr>
          <w:rFonts w:cs="Calibri"/>
          <w:sz w:val="20"/>
          <w:szCs w:val="20"/>
        </w:rPr>
        <w:t>ISCRITTO ALL’ALBO/</w:t>
      </w:r>
      <w:r w:rsidR="00EC63F8">
        <w:rPr>
          <w:rFonts w:cs="Calibri"/>
          <w:sz w:val="20"/>
          <w:szCs w:val="20"/>
        </w:rPr>
        <w:t>CCIAA</w:t>
      </w:r>
      <w:r w:rsidR="00A247F7">
        <w:rPr>
          <w:rFonts w:cs="Calibri"/>
          <w:sz w:val="20"/>
          <w:szCs w:val="20"/>
        </w:rPr>
        <w:t xml:space="preserve"> CON ESTREMI……………………………………………………………</w:t>
      </w:r>
      <w:proofErr w:type="gramStart"/>
      <w:r w:rsidR="00A247F7">
        <w:rPr>
          <w:rFonts w:cs="Calibri"/>
          <w:sz w:val="20"/>
          <w:szCs w:val="20"/>
        </w:rPr>
        <w:t>…….</w:t>
      </w:r>
      <w:proofErr w:type="gramEnd"/>
      <w:r w:rsidR="00A247F7">
        <w:rPr>
          <w:rFonts w:cs="Calibri"/>
          <w:sz w:val="20"/>
          <w:szCs w:val="20"/>
        </w:rPr>
        <w:t>.</w:t>
      </w:r>
    </w:p>
    <w:p w14:paraId="0FAF0DEC" w14:textId="77777777" w:rsidR="00654E8C" w:rsidRPr="004D5731" w:rsidRDefault="00654E8C" w:rsidP="00A1370F">
      <w:pPr>
        <w:spacing w:after="0"/>
        <w:ind w:left="426"/>
        <w:rPr>
          <w:rFonts w:cs="Calibri"/>
          <w:sz w:val="20"/>
          <w:szCs w:val="20"/>
        </w:rPr>
      </w:pPr>
      <w:r w:rsidRPr="004D5731">
        <w:rPr>
          <w:rFonts w:cs="Calibri"/>
          <w:b/>
          <w:bCs/>
          <w:spacing w:val="-1"/>
          <w:sz w:val="20"/>
          <w:szCs w:val="20"/>
        </w:rPr>
        <w:t>mandante</w:t>
      </w:r>
      <w:r w:rsidRPr="004D5731">
        <w:rPr>
          <w:rFonts w:cs="Calibri"/>
          <w:b/>
          <w:bCs/>
          <w:spacing w:val="17"/>
          <w:sz w:val="20"/>
          <w:szCs w:val="20"/>
        </w:rPr>
        <w:t xml:space="preserve"> </w:t>
      </w:r>
      <w:r w:rsidRPr="004D5731">
        <w:rPr>
          <w:rFonts w:cs="Calibri"/>
          <w:sz w:val="20"/>
          <w:szCs w:val="20"/>
        </w:rPr>
        <w:t>…………………………………………………………...…</w:t>
      </w:r>
      <w:r w:rsidRPr="004D5731">
        <w:rPr>
          <w:rFonts w:cs="Calibri"/>
          <w:spacing w:val="19"/>
          <w:sz w:val="20"/>
          <w:szCs w:val="20"/>
        </w:rPr>
        <w:t xml:space="preserve"> </w:t>
      </w:r>
      <w:r w:rsidRPr="004D5731">
        <w:rPr>
          <w:rFonts w:cs="Calibri"/>
          <w:sz w:val="20"/>
          <w:szCs w:val="20"/>
        </w:rPr>
        <w:t>Quota</w:t>
      </w:r>
      <w:r w:rsidRPr="004D5731">
        <w:rPr>
          <w:rFonts w:cs="Calibri"/>
          <w:spacing w:val="19"/>
          <w:sz w:val="20"/>
          <w:szCs w:val="20"/>
        </w:rPr>
        <w:t xml:space="preserve"> </w:t>
      </w:r>
      <w:r w:rsidRPr="004D5731">
        <w:rPr>
          <w:rFonts w:cs="Calibri"/>
          <w:sz w:val="20"/>
          <w:szCs w:val="20"/>
        </w:rPr>
        <w:t>di</w:t>
      </w:r>
      <w:r w:rsidRPr="004D5731">
        <w:rPr>
          <w:rFonts w:cs="Calibri"/>
          <w:spacing w:val="17"/>
          <w:sz w:val="20"/>
          <w:szCs w:val="20"/>
        </w:rPr>
        <w:t xml:space="preserve"> </w:t>
      </w:r>
      <w:r w:rsidRPr="004D5731">
        <w:rPr>
          <w:rFonts w:cs="Calibri"/>
          <w:sz w:val="20"/>
          <w:szCs w:val="20"/>
        </w:rPr>
        <w:t>partecipazione</w:t>
      </w:r>
      <w:r w:rsidRPr="004D5731">
        <w:rPr>
          <w:rFonts w:cs="Calibri"/>
          <w:spacing w:val="17"/>
          <w:sz w:val="20"/>
          <w:szCs w:val="20"/>
        </w:rPr>
        <w:t xml:space="preserve"> </w:t>
      </w:r>
      <w:r w:rsidRPr="004D5731">
        <w:rPr>
          <w:rFonts w:cs="Calibri"/>
          <w:sz w:val="20"/>
          <w:szCs w:val="20"/>
        </w:rPr>
        <w:t>…</w:t>
      </w:r>
      <w:proofErr w:type="gramStart"/>
      <w:r w:rsidRPr="004D5731">
        <w:rPr>
          <w:rFonts w:cs="Calibri"/>
          <w:sz w:val="20"/>
          <w:szCs w:val="20"/>
        </w:rPr>
        <w:t>…….</w:t>
      </w:r>
      <w:proofErr w:type="gramEnd"/>
      <w:r w:rsidRPr="004D5731">
        <w:rPr>
          <w:rFonts w:cs="Calibri"/>
          <w:sz w:val="20"/>
          <w:szCs w:val="20"/>
        </w:rPr>
        <w:t>.%</w:t>
      </w:r>
    </w:p>
    <w:p w14:paraId="49B5DD2B" w14:textId="77777777" w:rsidR="00654E8C" w:rsidRPr="004D5731" w:rsidRDefault="00654E8C" w:rsidP="00A1370F">
      <w:pPr>
        <w:spacing w:after="0"/>
        <w:ind w:left="426" w:right="115"/>
        <w:rPr>
          <w:rFonts w:cs="Calibri"/>
          <w:spacing w:val="30"/>
          <w:w w:val="101"/>
          <w:sz w:val="20"/>
          <w:szCs w:val="20"/>
        </w:rPr>
      </w:pPr>
      <w:r w:rsidRPr="004D5731">
        <w:rPr>
          <w:rFonts w:cs="Calibri"/>
          <w:spacing w:val="-1"/>
          <w:sz w:val="20"/>
          <w:szCs w:val="20"/>
        </w:rPr>
        <w:t>con</w:t>
      </w:r>
      <w:r w:rsidRPr="004D5731">
        <w:rPr>
          <w:rFonts w:cs="Calibri"/>
          <w:spacing w:val="22"/>
          <w:sz w:val="20"/>
          <w:szCs w:val="20"/>
        </w:rPr>
        <w:t xml:space="preserve"> </w:t>
      </w:r>
      <w:r w:rsidRPr="004D5731">
        <w:rPr>
          <w:rFonts w:cs="Calibri"/>
          <w:spacing w:val="-1"/>
          <w:sz w:val="20"/>
          <w:szCs w:val="20"/>
        </w:rPr>
        <w:t>sede</w:t>
      </w:r>
      <w:r w:rsidRPr="004D5731">
        <w:rPr>
          <w:rFonts w:cs="Calibri"/>
          <w:spacing w:val="22"/>
          <w:sz w:val="20"/>
          <w:szCs w:val="20"/>
        </w:rPr>
        <w:t xml:space="preserve"> </w:t>
      </w:r>
      <w:r w:rsidRPr="004D5731">
        <w:rPr>
          <w:rFonts w:cs="Calibri"/>
          <w:spacing w:val="-1"/>
          <w:sz w:val="20"/>
          <w:szCs w:val="20"/>
        </w:rPr>
        <w:t>in</w:t>
      </w:r>
      <w:r w:rsidRPr="004D5731">
        <w:rPr>
          <w:rFonts w:cs="Calibri"/>
          <w:spacing w:val="22"/>
          <w:sz w:val="20"/>
          <w:szCs w:val="20"/>
        </w:rPr>
        <w:t xml:space="preserve"> </w:t>
      </w:r>
      <w:r w:rsidRPr="004D5731">
        <w:rPr>
          <w:rFonts w:cs="Calibri"/>
          <w:spacing w:val="-1"/>
          <w:sz w:val="20"/>
          <w:szCs w:val="20"/>
        </w:rPr>
        <w:t>via/P.zza</w:t>
      </w:r>
      <w:r w:rsidRPr="004D5731">
        <w:rPr>
          <w:rFonts w:cs="Calibri"/>
          <w:spacing w:val="24"/>
          <w:sz w:val="20"/>
          <w:szCs w:val="20"/>
        </w:rPr>
        <w:t xml:space="preserve"> </w:t>
      </w:r>
      <w:r w:rsidRPr="004D5731">
        <w:rPr>
          <w:rFonts w:cs="Calibri"/>
          <w:spacing w:val="-1"/>
          <w:sz w:val="20"/>
          <w:szCs w:val="20"/>
        </w:rPr>
        <w:t>……………………</w:t>
      </w:r>
      <w:proofErr w:type="gramStart"/>
      <w:r w:rsidRPr="004D5731">
        <w:rPr>
          <w:rFonts w:cs="Calibri"/>
          <w:spacing w:val="-1"/>
          <w:sz w:val="20"/>
          <w:szCs w:val="20"/>
        </w:rPr>
        <w:t>…….</w:t>
      </w:r>
      <w:proofErr w:type="gramEnd"/>
      <w:r w:rsidRPr="004D5731">
        <w:rPr>
          <w:rFonts w:cs="Calibri"/>
          <w:spacing w:val="-1"/>
          <w:sz w:val="20"/>
          <w:szCs w:val="20"/>
        </w:rPr>
        <w:t>……………………………………………………………..</w:t>
      </w:r>
      <w:r w:rsidRPr="004D5731">
        <w:rPr>
          <w:rFonts w:cs="Calibri"/>
          <w:spacing w:val="87"/>
          <w:w w:val="101"/>
          <w:sz w:val="20"/>
          <w:szCs w:val="20"/>
        </w:rPr>
        <w:t xml:space="preserve"> </w:t>
      </w:r>
      <w:r w:rsidRPr="004D5731">
        <w:rPr>
          <w:rFonts w:cs="Calibri"/>
          <w:spacing w:val="-1"/>
          <w:sz w:val="20"/>
          <w:szCs w:val="20"/>
        </w:rPr>
        <w:t>Comune………………………………......................CAP………………………………Prov…………...</w:t>
      </w:r>
      <w:r w:rsidRPr="004D5731">
        <w:rPr>
          <w:rFonts w:cs="Calibri"/>
          <w:spacing w:val="99"/>
          <w:w w:val="101"/>
          <w:sz w:val="20"/>
          <w:szCs w:val="20"/>
        </w:rPr>
        <w:t xml:space="preserve"> </w:t>
      </w:r>
      <w:r w:rsidRPr="004D5731">
        <w:rPr>
          <w:rFonts w:cs="Calibri"/>
          <w:sz w:val="20"/>
          <w:szCs w:val="20"/>
        </w:rPr>
        <w:t>Telefono………………………Fax</w:t>
      </w:r>
      <w:r w:rsidRPr="004D5731">
        <w:rPr>
          <w:rFonts w:cs="Calibri"/>
          <w:spacing w:val="49"/>
          <w:sz w:val="20"/>
          <w:szCs w:val="20"/>
        </w:rPr>
        <w:t xml:space="preserve"> </w:t>
      </w:r>
      <w:r w:rsidRPr="004D5731">
        <w:rPr>
          <w:rFonts w:cs="Calibri"/>
          <w:sz w:val="20"/>
          <w:szCs w:val="20"/>
        </w:rPr>
        <w:t>………………………e-mail</w:t>
      </w:r>
      <w:r w:rsidRPr="004D5731">
        <w:rPr>
          <w:rFonts w:cs="Calibri"/>
          <w:spacing w:val="44"/>
          <w:sz w:val="20"/>
          <w:szCs w:val="20"/>
        </w:rPr>
        <w:t xml:space="preserve"> </w:t>
      </w:r>
      <w:r w:rsidRPr="004D5731">
        <w:rPr>
          <w:rFonts w:cs="Calibri"/>
          <w:sz w:val="20"/>
          <w:szCs w:val="20"/>
        </w:rPr>
        <w:t>………………………………………</w:t>
      </w:r>
      <w:proofErr w:type="gramStart"/>
      <w:r w:rsidRPr="004D5731">
        <w:rPr>
          <w:rFonts w:cs="Calibri"/>
          <w:sz w:val="20"/>
          <w:szCs w:val="20"/>
        </w:rPr>
        <w:t>…….</w:t>
      </w:r>
      <w:proofErr w:type="gramEnd"/>
      <w:r w:rsidRPr="004D5731">
        <w:rPr>
          <w:rFonts w:cs="Calibri"/>
          <w:sz w:val="20"/>
          <w:szCs w:val="20"/>
        </w:rPr>
        <w:t>.</w:t>
      </w:r>
      <w:proofErr w:type="spellStart"/>
      <w:r w:rsidRPr="004D5731">
        <w:rPr>
          <w:rFonts w:cs="Calibri"/>
          <w:spacing w:val="30"/>
          <w:w w:val="101"/>
          <w:sz w:val="20"/>
          <w:szCs w:val="20"/>
        </w:rPr>
        <w:t>pec</w:t>
      </w:r>
      <w:proofErr w:type="spellEnd"/>
      <w:r w:rsidR="00217798" w:rsidRPr="004D5731">
        <w:rPr>
          <w:rFonts w:cs="Calibri"/>
          <w:sz w:val="20"/>
          <w:szCs w:val="20"/>
        </w:rPr>
        <w:t>……………………………………………...</w:t>
      </w:r>
    </w:p>
    <w:p w14:paraId="60F28A91" w14:textId="77777777" w:rsidR="00654E8C" w:rsidRPr="004D5731" w:rsidRDefault="00654E8C" w:rsidP="00A1370F">
      <w:pPr>
        <w:spacing w:after="0"/>
        <w:ind w:left="426" w:right="115"/>
        <w:rPr>
          <w:rFonts w:cs="Calibri"/>
          <w:sz w:val="20"/>
          <w:szCs w:val="20"/>
        </w:rPr>
      </w:pPr>
      <w:r w:rsidRPr="004D5731">
        <w:rPr>
          <w:rFonts w:cs="Calibri"/>
          <w:sz w:val="20"/>
          <w:szCs w:val="20"/>
        </w:rPr>
        <w:t>Codice</w:t>
      </w:r>
      <w:r w:rsidRPr="004D5731">
        <w:rPr>
          <w:rFonts w:cs="Calibri"/>
          <w:spacing w:val="30"/>
          <w:sz w:val="20"/>
          <w:szCs w:val="20"/>
        </w:rPr>
        <w:t xml:space="preserve"> </w:t>
      </w:r>
      <w:r w:rsidRPr="004D5731">
        <w:rPr>
          <w:rFonts w:cs="Calibri"/>
          <w:spacing w:val="-1"/>
          <w:sz w:val="20"/>
          <w:szCs w:val="20"/>
        </w:rPr>
        <w:t>fiscale</w:t>
      </w:r>
      <w:r w:rsidRPr="004D5731">
        <w:rPr>
          <w:rFonts w:cs="Calibri"/>
          <w:spacing w:val="31"/>
          <w:sz w:val="20"/>
          <w:szCs w:val="20"/>
        </w:rPr>
        <w:t xml:space="preserve"> </w:t>
      </w:r>
      <w:proofErr w:type="gramStart"/>
      <w:r w:rsidRPr="004D5731">
        <w:rPr>
          <w:rFonts w:cs="Calibri"/>
          <w:sz w:val="20"/>
          <w:szCs w:val="20"/>
        </w:rPr>
        <w:t>…….</w:t>
      </w:r>
      <w:proofErr w:type="gramEnd"/>
      <w:r w:rsidRPr="004D5731">
        <w:rPr>
          <w:rFonts w:cs="Calibri"/>
          <w:sz w:val="20"/>
          <w:szCs w:val="20"/>
        </w:rPr>
        <w:t>………………………………………P.IVA</w:t>
      </w:r>
      <w:r w:rsidRPr="004D5731">
        <w:rPr>
          <w:rFonts w:cs="Calibri"/>
          <w:spacing w:val="30"/>
          <w:sz w:val="20"/>
          <w:szCs w:val="20"/>
        </w:rPr>
        <w:t xml:space="preserve"> </w:t>
      </w:r>
      <w:r w:rsidRPr="004D5731">
        <w:rPr>
          <w:rFonts w:cs="Calibri"/>
          <w:sz w:val="20"/>
          <w:szCs w:val="20"/>
        </w:rPr>
        <w:t>……………………………………………...</w:t>
      </w:r>
      <w:r w:rsidR="00A247F7" w:rsidRPr="00A247F7">
        <w:rPr>
          <w:rFonts w:cs="Calibri"/>
          <w:sz w:val="20"/>
          <w:szCs w:val="20"/>
        </w:rPr>
        <w:t xml:space="preserve"> </w:t>
      </w:r>
      <w:r w:rsidR="00A247F7">
        <w:rPr>
          <w:rFonts w:cs="Calibri"/>
          <w:sz w:val="20"/>
          <w:szCs w:val="20"/>
        </w:rPr>
        <w:t>ISCRITTO ALL’ALBO/</w:t>
      </w:r>
      <w:r w:rsidR="00EC63F8">
        <w:rPr>
          <w:rFonts w:cs="Calibri"/>
          <w:sz w:val="20"/>
          <w:szCs w:val="20"/>
        </w:rPr>
        <w:t>CCIAA</w:t>
      </w:r>
      <w:r w:rsidR="00A247F7">
        <w:rPr>
          <w:rFonts w:cs="Calibri"/>
          <w:sz w:val="20"/>
          <w:szCs w:val="20"/>
        </w:rPr>
        <w:t xml:space="preserve"> CON ESTREMI…………………………………………………………………..</w:t>
      </w:r>
    </w:p>
    <w:p w14:paraId="53BAD59C" w14:textId="77777777" w:rsidR="00654E8C" w:rsidRPr="00C83149" w:rsidRDefault="00654E8C" w:rsidP="00A1370F">
      <w:pPr>
        <w:widowControl w:val="0"/>
        <w:numPr>
          <w:ilvl w:val="0"/>
          <w:numId w:val="6"/>
        </w:numPr>
        <w:tabs>
          <w:tab w:val="left" w:pos="452"/>
        </w:tabs>
        <w:spacing w:before="117" w:after="120" w:line="240" w:lineRule="auto"/>
        <w:ind w:left="431" w:hanging="323"/>
        <w:rPr>
          <w:rFonts w:cs="Calibri"/>
          <w:sz w:val="20"/>
          <w:szCs w:val="20"/>
        </w:rPr>
      </w:pPr>
      <w:r w:rsidRPr="004D5731">
        <w:rPr>
          <w:rFonts w:cs="Calibri"/>
          <w:b/>
          <w:i/>
          <w:sz w:val="20"/>
          <w:szCs w:val="20"/>
        </w:rPr>
        <w:lastRenderedPageBreak/>
        <w:t>(nel</w:t>
      </w:r>
      <w:r w:rsidRPr="004D5731">
        <w:rPr>
          <w:rFonts w:cs="Calibri"/>
          <w:b/>
          <w:i/>
          <w:spacing w:val="7"/>
          <w:sz w:val="20"/>
          <w:szCs w:val="20"/>
        </w:rPr>
        <w:t xml:space="preserve"> </w:t>
      </w:r>
      <w:r w:rsidRPr="004D5731">
        <w:rPr>
          <w:rFonts w:cs="Calibri"/>
          <w:b/>
          <w:i/>
          <w:sz w:val="20"/>
          <w:szCs w:val="20"/>
        </w:rPr>
        <w:t>caso</w:t>
      </w:r>
      <w:r w:rsidRPr="004D5731">
        <w:rPr>
          <w:rFonts w:cs="Calibri"/>
          <w:b/>
          <w:i/>
          <w:spacing w:val="8"/>
          <w:sz w:val="20"/>
          <w:szCs w:val="20"/>
        </w:rPr>
        <w:t xml:space="preserve"> </w:t>
      </w:r>
      <w:r w:rsidRPr="004D5731">
        <w:rPr>
          <w:rFonts w:cs="Calibri"/>
          <w:b/>
          <w:i/>
          <w:sz w:val="20"/>
          <w:szCs w:val="20"/>
        </w:rPr>
        <w:t>di</w:t>
      </w:r>
      <w:r w:rsidRPr="004D5731">
        <w:rPr>
          <w:rFonts w:cs="Calibri"/>
          <w:b/>
          <w:i/>
          <w:spacing w:val="8"/>
          <w:sz w:val="20"/>
          <w:szCs w:val="20"/>
        </w:rPr>
        <w:t xml:space="preserve"> </w:t>
      </w:r>
      <w:r w:rsidRPr="004D5731">
        <w:rPr>
          <w:rFonts w:cs="Calibri"/>
          <w:b/>
          <w:i/>
          <w:sz w:val="20"/>
          <w:szCs w:val="20"/>
        </w:rPr>
        <w:t>un</w:t>
      </w:r>
      <w:r w:rsidRPr="004D5731">
        <w:rPr>
          <w:rFonts w:cs="Calibri"/>
          <w:b/>
          <w:i/>
          <w:spacing w:val="8"/>
          <w:sz w:val="20"/>
          <w:szCs w:val="20"/>
        </w:rPr>
        <w:t xml:space="preserve"> </w:t>
      </w:r>
      <w:r w:rsidRPr="004D5731">
        <w:rPr>
          <w:rFonts w:cs="Calibri"/>
          <w:b/>
          <w:i/>
          <w:sz w:val="20"/>
          <w:szCs w:val="20"/>
        </w:rPr>
        <w:t>raggruppamento</w:t>
      </w:r>
      <w:r w:rsidRPr="004D5731">
        <w:rPr>
          <w:rFonts w:cs="Calibri"/>
          <w:b/>
          <w:i/>
          <w:spacing w:val="8"/>
          <w:sz w:val="20"/>
          <w:szCs w:val="20"/>
        </w:rPr>
        <w:t xml:space="preserve"> </w:t>
      </w:r>
      <w:r w:rsidRPr="004D5731">
        <w:rPr>
          <w:rFonts w:cs="Calibri"/>
          <w:b/>
          <w:i/>
          <w:sz w:val="20"/>
          <w:szCs w:val="20"/>
        </w:rPr>
        <w:t>temporaneo</w:t>
      </w:r>
      <w:r w:rsidRPr="004D5731">
        <w:rPr>
          <w:rFonts w:cs="Calibri"/>
          <w:b/>
          <w:i/>
          <w:spacing w:val="6"/>
          <w:sz w:val="20"/>
          <w:szCs w:val="20"/>
        </w:rPr>
        <w:t xml:space="preserve"> </w:t>
      </w:r>
      <w:r w:rsidR="001473F2">
        <w:rPr>
          <w:rFonts w:cs="Calibri"/>
          <w:b/>
          <w:i/>
          <w:spacing w:val="6"/>
          <w:sz w:val="20"/>
          <w:szCs w:val="20"/>
        </w:rPr>
        <w:t xml:space="preserve">o consorzio ordinario </w:t>
      </w:r>
      <w:r w:rsidRPr="004D5731">
        <w:rPr>
          <w:rFonts w:cs="Calibri"/>
          <w:b/>
          <w:i/>
          <w:sz w:val="20"/>
          <w:szCs w:val="20"/>
          <w:u w:val="thick" w:color="000000"/>
        </w:rPr>
        <w:t>non</w:t>
      </w:r>
      <w:r w:rsidRPr="004D5731">
        <w:rPr>
          <w:rFonts w:cs="Calibri"/>
          <w:b/>
          <w:i/>
          <w:spacing w:val="9"/>
          <w:sz w:val="20"/>
          <w:szCs w:val="20"/>
          <w:u w:val="thick" w:color="000000"/>
        </w:rPr>
        <w:t xml:space="preserve"> </w:t>
      </w:r>
      <w:r w:rsidRPr="004D5731">
        <w:rPr>
          <w:rFonts w:cs="Calibri"/>
          <w:b/>
          <w:i/>
          <w:sz w:val="20"/>
          <w:szCs w:val="20"/>
          <w:u w:val="thick" w:color="000000"/>
        </w:rPr>
        <w:t>ancora</w:t>
      </w:r>
      <w:r w:rsidRPr="004D5731">
        <w:rPr>
          <w:rFonts w:cs="Calibri"/>
          <w:b/>
          <w:i/>
          <w:spacing w:val="7"/>
          <w:sz w:val="20"/>
          <w:szCs w:val="20"/>
          <w:u w:val="thick" w:color="000000"/>
        </w:rPr>
        <w:t xml:space="preserve"> </w:t>
      </w:r>
      <w:r w:rsidRPr="004D5731">
        <w:rPr>
          <w:rFonts w:cs="Calibri"/>
          <w:b/>
          <w:i/>
          <w:sz w:val="20"/>
          <w:szCs w:val="20"/>
          <w:u w:val="thick" w:color="000000"/>
        </w:rPr>
        <w:t>costituito</w:t>
      </w:r>
      <w:r w:rsidRPr="004D5731">
        <w:rPr>
          <w:rFonts w:cs="Calibri"/>
          <w:b/>
          <w:i/>
          <w:sz w:val="20"/>
          <w:szCs w:val="20"/>
        </w:rPr>
        <w:t>)</w:t>
      </w:r>
    </w:p>
    <w:p w14:paraId="41A1A1F4" w14:textId="77777777" w:rsidR="00C83149" w:rsidRPr="00C83149" w:rsidRDefault="00C83149" w:rsidP="00C83149">
      <w:pPr>
        <w:widowControl w:val="0"/>
        <w:tabs>
          <w:tab w:val="left" w:pos="379"/>
        </w:tabs>
        <w:spacing w:after="0" w:line="240" w:lineRule="auto"/>
        <w:ind w:left="378"/>
        <w:jc w:val="both"/>
        <w:rPr>
          <w:rFonts w:cs="Calibri"/>
          <w:sz w:val="20"/>
          <w:szCs w:val="20"/>
        </w:rPr>
      </w:pPr>
      <w:r>
        <w:rPr>
          <w:rFonts w:cs="Calibri"/>
          <w:i/>
          <w:spacing w:val="-1"/>
          <w:sz w:val="20"/>
          <w:szCs w:val="20"/>
        </w:rPr>
        <w:t>(</w:t>
      </w:r>
      <w:r w:rsidRPr="004D5731">
        <w:rPr>
          <w:rFonts w:cs="Calibri"/>
          <w:i/>
          <w:spacing w:val="-1"/>
          <w:sz w:val="20"/>
          <w:szCs w:val="20"/>
        </w:rPr>
        <w:t>barrare</w:t>
      </w:r>
      <w:r w:rsidRPr="004D5731">
        <w:rPr>
          <w:rFonts w:cs="Calibri"/>
          <w:i/>
          <w:spacing w:val="11"/>
          <w:sz w:val="20"/>
          <w:szCs w:val="20"/>
        </w:rPr>
        <w:t xml:space="preserve"> </w:t>
      </w:r>
      <w:r w:rsidRPr="004D5731">
        <w:rPr>
          <w:rFonts w:cs="Calibri"/>
          <w:i/>
          <w:spacing w:val="-1"/>
          <w:sz w:val="20"/>
          <w:szCs w:val="20"/>
        </w:rPr>
        <w:t>la</w:t>
      </w:r>
      <w:r w:rsidRPr="004D5731">
        <w:rPr>
          <w:rFonts w:cs="Calibri"/>
          <w:i/>
          <w:spacing w:val="12"/>
          <w:sz w:val="20"/>
          <w:szCs w:val="20"/>
        </w:rPr>
        <w:t xml:space="preserve"> </w:t>
      </w:r>
      <w:r w:rsidRPr="004D5731">
        <w:rPr>
          <w:rFonts w:cs="Calibri"/>
          <w:i/>
          <w:spacing w:val="-1"/>
          <w:sz w:val="20"/>
          <w:szCs w:val="20"/>
        </w:rPr>
        <w:t>casella</w:t>
      </w:r>
      <w:r w:rsidRPr="004D5731">
        <w:rPr>
          <w:rFonts w:cs="Calibri"/>
          <w:i/>
          <w:spacing w:val="12"/>
          <w:sz w:val="20"/>
          <w:szCs w:val="20"/>
        </w:rPr>
        <w:t xml:space="preserve"> </w:t>
      </w:r>
      <w:r w:rsidRPr="004D5731">
        <w:rPr>
          <w:rFonts w:cs="Calibri"/>
          <w:i/>
          <w:spacing w:val="-1"/>
          <w:sz w:val="20"/>
          <w:szCs w:val="20"/>
        </w:rPr>
        <w:t>corrispondente</w:t>
      </w:r>
      <w:r w:rsidR="000F432D">
        <w:rPr>
          <w:rFonts w:cs="Calibri"/>
          <w:i/>
          <w:spacing w:val="-1"/>
          <w:sz w:val="20"/>
          <w:szCs w:val="20"/>
        </w:rPr>
        <w:t xml:space="preserve"> per i </w:t>
      </w:r>
      <w:proofErr w:type="gramStart"/>
      <w:r w:rsidR="000F432D">
        <w:rPr>
          <w:rFonts w:cs="Calibri"/>
          <w:i/>
          <w:spacing w:val="-1"/>
          <w:sz w:val="20"/>
          <w:szCs w:val="20"/>
        </w:rPr>
        <w:t xml:space="preserve">raggruppamenti </w:t>
      </w:r>
      <w:r>
        <w:rPr>
          <w:rFonts w:cs="Calibri"/>
          <w:i/>
          <w:spacing w:val="-1"/>
          <w:sz w:val="20"/>
          <w:szCs w:val="20"/>
        </w:rPr>
        <w:t>)</w:t>
      </w:r>
      <w:proofErr w:type="gramEnd"/>
    </w:p>
    <w:p w14:paraId="70CEF723" w14:textId="77777777" w:rsidR="00C83149" w:rsidRPr="00C83149" w:rsidRDefault="00C83149" w:rsidP="00C83149">
      <w:pPr>
        <w:widowControl w:val="0"/>
        <w:numPr>
          <w:ilvl w:val="0"/>
          <w:numId w:val="6"/>
        </w:numPr>
        <w:tabs>
          <w:tab w:val="left" w:pos="379"/>
        </w:tabs>
        <w:spacing w:after="0" w:line="240" w:lineRule="auto"/>
        <w:jc w:val="both"/>
        <w:rPr>
          <w:rFonts w:cs="Calibri"/>
          <w:sz w:val="20"/>
          <w:szCs w:val="20"/>
        </w:rPr>
      </w:pPr>
      <w:r>
        <w:rPr>
          <w:rFonts w:cs="Calibri"/>
          <w:i/>
          <w:spacing w:val="-1"/>
          <w:sz w:val="20"/>
          <w:szCs w:val="20"/>
        </w:rPr>
        <w:t xml:space="preserve">verticale </w:t>
      </w:r>
    </w:p>
    <w:p w14:paraId="4EEBF053" w14:textId="77777777" w:rsidR="00C83149" w:rsidRPr="004D5731" w:rsidRDefault="00C83149" w:rsidP="00C83149">
      <w:pPr>
        <w:widowControl w:val="0"/>
        <w:numPr>
          <w:ilvl w:val="0"/>
          <w:numId w:val="6"/>
        </w:numPr>
        <w:tabs>
          <w:tab w:val="left" w:pos="379"/>
        </w:tabs>
        <w:spacing w:after="0" w:line="240" w:lineRule="auto"/>
        <w:jc w:val="both"/>
        <w:rPr>
          <w:rFonts w:cs="Calibri"/>
          <w:sz w:val="20"/>
          <w:szCs w:val="20"/>
        </w:rPr>
      </w:pPr>
      <w:r>
        <w:rPr>
          <w:rFonts w:cs="Calibri"/>
          <w:i/>
          <w:spacing w:val="-1"/>
          <w:sz w:val="20"/>
          <w:szCs w:val="20"/>
        </w:rPr>
        <w:t>orizzontale</w:t>
      </w:r>
    </w:p>
    <w:p w14:paraId="4C6F8EAC" w14:textId="77777777" w:rsidR="00654E8C" w:rsidRPr="004D5731" w:rsidRDefault="00654E8C" w:rsidP="00217798">
      <w:pPr>
        <w:spacing w:after="0"/>
        <w:ind w:left="426" w:right="115"/>
        <w:jc w:val="both"/>
        <w:rPr>
          <w:rFonts w:cs="Calibri"/>
          <w:spacing w:val="83"/>
          <w:w w:val="101"/>
          <w:sz w:val="20"/>
          <w:szCs w:val="20"/>
        </w:rPr>
      </w:pPr>
      <w:r w:rsidRPr="004D5731">
        <w:rPr>
          <w:rFonts w:cs="Calibri"/>
          <w:b/>
          <w:bCs/>
          <w:spacing w:val="-1"/>
          <w:sz w:val="20"/>
          <w:szCs w:val="20"/>
        </w:rPr>
        <w:t>mandatario</w:t>
      </w:r>
      <w:r w:rsidRPr="004D5731">
        <w:rPr>
          <w:rFonts w:cs="Calibri"/>
          <w:b/>
          <w:bCs/>
          <w:spacing w:val="14"/>
          <w:sz w:val="20"/>
          <w:szCs w:val="20"/>
        </w:rPr>
        <w:t xml:space="preserve"> </w:t>
      </w:r>
      <w:r w:rsidRPr="004D5731">
        <w:rPr>
          <w:rFonts w:cs="Calibri"/>
          <w:spacing w:val="-1"/>
          <w:sz w:val="20"/>
          <w:szCs w:val="20"/>
        </w:rPr>
        <w:t>…………………………………………</w:t>
      </w:r>
      <w:proofErr w:type="gramStart"/>
      <w:r w:rsidRPr="004D5731">
        <w:rPr>
          <w:rFonts w:cs="Calibri"/>
          <w:spacing w:val="-1"/>
          <w:sz w:val="20"/>
          <w:szCs w:val="20"/>
        </w:rPr>
        <w:t>…….</w:t>
      </w:r>
      <w:proofErr w:type="gramEnd"/>
      <w:r w:rsidRPr="004D5731">
        <w:rPr>
          <w:rFonts w:cs="Calibri"/>
          <w:spacing w:val="-1"/>
          <w:sz w:val="20"/>
          <w:szCs w:val="20"/>
        </w:rPr>
        <w:t>.…………</w:t>
      </w:r>
      <w:r w:rsidRPr="004D5731">
        <w:rPr>
          <w:rFonts w:cs="Calibri"/>
          <w:spacing w:val="16"/>
          <w:sz w:val="20"/>
          <w:szCs w:val="20"/>
        </w:rPr>
        <w:t xml:space="preserve"> </w:t>
      </w:r>
      <w:r w:rsidRPr="004D5731">
        <w:rPr>
          <w:rFonts w:cs="Calibri"/>
          <w:sz w:val="20"/>
          <w:szCs w:val="20"/>
        </w:rPr>
        <w:t>Quota</w:t>
      </w:r>
      <w:r w:rsidRPr="004D5731">
        <w:rPr>
          <w:rFonts w:cs="Calibri"/>
          <w:spacing w:val="18"/>
          <w:sz w:val="20"/>
          <w:szCs w:val="20"/>
        </w:rPr>
        <w:t xml:space="preserve"> </w:t>
      </w:r>
      <w:r w:rsidRPr="004D5731">
        <w:rPr>
          <w:rFonts w:cs="Calibri"/>
          <w:spacing w:val="-1"/>
          <w:sz w:val="20"/>
          <w:szCs w:val="20"/>
        </w:rPr>
        <w:t>di</w:t>
      </w:r>
      <w:r w:rsidRPr="004D5731">
        <w:rPr>
          <w:rFonts w:cs="Calibri"/>
          <w:spacing w:val="13"/>
          <w:sz w:val="20"/>
          <w:szCs w:val="20"/>
        </w:rPr>
        <w:t xml:space="preserve"> </w:t>
      </w:r>
      <w:r w:rsidRPr="004D5731">
        <w:rPr>
          <w:rFonts w:cs="Calibri"/>
          <w:spacing w:val="-1"/>
          <w:sz w:val="20"/>
          <w:szCs w:val="20"/>
        </w:rPr>
        <w:t>partecipazione</w:t>
      </w:r>
      <w:r w:rsidRPr="004D5731">
        <w:rPr>
          <w:rFonts w:cs="Calibri"/>
          <w:spacing w:val="15"/>
          <w:sz w:val="20"/>
          <w:szCs w:val="20"/>
        </w:rPr>
        <w:t xml:space="preserve"> </w:t>
      </w:r>
      <w:r w:rsidRPr="004D5731">
        <w:rPr>
          <w:rFonts w:cs="Calibri"/>
          <w:spacing w:val="-1"/>
          <w:sz w:val="20"/>
          <w:szCs w:val="20"/>
        </w:rPr>
        <w:t>…</w:t>
      </w:r>
      <w:proofErr w:type="gramStart"/>
      <w:r w:rsidRPr="004D5731">
        <w:rPr>
          <w:rFonts w:cs="Calibri"/>
          <w:spacing w:val="-1"/>
          <w:sz w:val="20"/>
          <w:szCs w:val="20"/>
        </w:rPr>
        <w:t>…….</w:t>
      </w:r>
      <w:proofErr w:type="gramEnd"/>
      <w:r w:rsidRPr="004D5731">
        <w:rPr>
          <w:rFonts w:cs="Calibri"/>
          <w:spacing w:val="-1"/>
          <w:sz w:val="20"/>
          <w:szCs w:val="20"/>
        </w:rPr>
        <w:t>.</w:t>
      </w:r>
      <w:r w:rsidRPr="004D5731">
        <w:rPr>
          <w:rFonts w:cs="Calibri"/>
          <w:spacing w:val="16"/>
          <w:sz w:val="20"/>
          <w:szCs w:val="20"/>
        </w:rPr>
        <w:t xml:space="preserve"> </w:t>
      </w:r>
      <w:r w:rsidRPr="004D5731">
        <w:rPr>
          <w:rFonts w:cs="Calibri"/>
          <w:sz w:val="20"/>
          <w:szCs w:val="20"/>
        </w:rPr>
        <w:t>%</w:t>
      </w:r>
      <w:r w:rsidRPr="004D5731">
        <w:rPr>
          <w:rFonts w:cs="Calibri"/>
          <w:spacing w:val="83"/>
          <w:w w:val="101"/>
          <w:sz w:val="20"/>
          <w:szCs w:val="20"/>
        </w:rPr>
        <w:t xml:space="preserve"> </w:t>
      </w:r>
    </w:p>
    <w:p w14:paraId="6EC13340" w14:textId="77777777" w:rsidR="00654E8C" w:rsidRPr="004D5731" w:rsidRDefault="00654E8C" w:rsidP="00217798">
      <w:pPr>
        <w:spacing w:after="0"/>
        <w:ind w:left="426" w:right="115"/>
        <w:jc w:val="both"/>
        <w:rPr>
          <w:rFonts w:cs="Calibri"/>
          <w:spacing w:val="30"/>
          <w:w w:val="101"/>
          <w:sz w:val="20"/>
          <w:szCs w:val="20"/>
        </w:rPr>
      </w:pPr>
      <w:r w:rsidRPr="004D5731">
        <w:rPr>
          <w:rFonts w:cs="Calibri"/>
          <w:spacing w:val="-1"/>
          <w:sz w:val="20"/>
          <w:szCs w:val="20"/>
        </w:rPr>
        <w:t>con</w:t>
      </w:r>
      <w:r w:rsidRPr="004D5731">
        <w:rPr>
          <w:rFonts w:cs="Calibri"/>
          <w:spacing w:val="22"/>
          <w:sz w:val="20"/>
          <w:szCs w:val="20"/>
        </w:rPr>
        <w:t xml:space="preserve"> </w:t>
      </w:r>
      <w:r w:rsidRPr="004D5731">
        <w:rPr>
          <w:rFonts w:cs="Calibri"/>
          <w:spacing w:val="-1"/>
          <w:sz w:val="20"/>
          <w:szCs w:val="20"/>
        </w:rPr>
        <w:t>sede</w:t>
      </w:r>
      <w:r w:rsidRPr="004D5731">
        <w:rPr>
          <w:rFonts w:cs="Calibri"/>
          <w:spacing w:val="22"/>
          <w:sz w:val="20"/>
          <w:szCs w:val="20"/>
        </w:rPr>
        <w:t xml:space="preserve"> </w:t>
      </w:r>
      <w:r w:rsidRPr="004D5731">
        <w:rPr>
          <w:rFonts w:cs="Calibri"/>
          <w:spacing w:val="-1"/>
          <w:sz w:val="20"/>
          <w:szCs w:val="20"/>
        </w:rPr>
        <w:t>in</w:t>
      </w:r>
      <w:r w:rsidRPr="004D5731">
        <w:rPr>
          <w:rFonts w:cs="Calibri"/>
          <w:spacing w:val="22"/>
          <w:sz w:val="20"/>
          <w:szCs w:val="20"/>
        </w:rPr>
        <w:t xml:space="preserve"> </w:t>
      </w:r>
      <w:r w:rsidRPr="004D5731">
        <w:rPr>
          <w:rFonts w:cs="Calibri"/>
          <w:spacing w:val="-1"/>
          <w:sz w:val="20"/>
          <w:szCs w:val="20"/>
        </w:rPr>
        <w:t>via/P.zza</w:t>
      </w:r>
      <w:r w:rsidRPr="004D5731">
        <w:rPr>
          <w:rFonts w:cs="Calibri"/>
          <w:spacing w:val="24"/>
          <w:sz w:val="20"/>
          <w:szCs w:val="20"/>
        </w:rPr>
        <w:t xml:space="preserve"> </w:t>
      </w:r>
      <w:r w:rsidRPr="004D5731">
        <w:rPr>
          <w:rFonts w:cs="Calibri"/>
          <w:spacing w:val="-1"/>
          <w:sz w:val="20"/>
          <w:szCs w:val="20"/>
        </w:rPr>
        <w:t>……………………</w:t>
      </w:r>
      <w:proofErr w:type="gramStart"/>
      <w:r w:rsidRPr="004D5731">
        <w:rPr>
          <w:rFonts w:cs="Calibri"/>
          <w:spacing w:val="-1"/>
          <w:sz w:val="20"/>
          <w:szCs w:val="20"/>
        </w:rPr>
        <w:t>…….</w:t>
      </w:r>
      <w:proofErr w:type="gramEnd"/>
      <w:r w:rsidRPr="004D5731">
        <w:rPr>
          <w:rFonts w:cs="Calibri"/>
          <w:spacing w:val="-1"/>
          <w:sz w:val="20"/>
          <w:szCs w:val="20"/>
        </w:rPr>
        <w:t>……………………………………………………………..</w:t>
      </w:r>
      <w:r w:rsidRPr="004D5731">
        <w:rPr>
          <w:rFonts w:cs="Calibri"/>
          <w:spacing w:val="87"/>
          <w:w w:val="101"/>
          <w:sz w:val="20"/>
          <w:szCs w:val="20"/>
        </w:rPr>
        <w:t xml:space="preserve"> </w:t>
      </w:r>
      <w:r w:rsidRPr="004D5731">
        <w:rPr>
          <w:rFonts w:cs="Calibri"/>
          <w:spacing w:val="-1"/>
          <w:sz w:val="20"/>
          <w:szCs w:val="20"/>
        </w:rPr>
        <w:t>Comune………………………………......................CAP………………………………Prov…………...</w:t>
      </w:r>
      <w:r w:rsidRPr="004D5731">
        <w:rPr>
          <w:rFonts w:cs="Calibri"/>
          <w:spacing w:val="99"/>
          <w:w w:val="101"/>
          <w:sz w:val="20"/>
          <w:szCs w:val="20"/>
        </w:rPr>
        <w:t xml:space="preserve"> </w:t>
      </w:r>
      <w:r w:rsidRPr="004D5731">
        <w:rPr>
          <w:rFonts w:cs="Calibri"/>
          <w:sz w:val="20"/>
          <w:szCs w:val="20"/>
        </w:rPr>
        <w:t>Telefono………………………Fax</w:t>
      </w:r>
      <w:r w:rsidRPr="004D5731">
        <w:rPr>
          <w:rFonts w:cs="Calibri"/>
          <w:spacing w:val="49"/>
          <w:sz w:val="20"/>
          <w:szCs w:val="20"/>
        </w:rPr>
        <w:t xml:space="preserve"> </w:t>
      </w:r>
      <w:r w:rsidRPr="004D5731">
        <w:rPr>
          <w:rFonts w:cs="Calibri"/>
          <w:sz w:val="20"/>
          <w:szCs w:val="20"/>
        </w:rPr>
        <w:t>………………………e-mail</w:t>
      </w:r>
      <w:r w:rsidRPr="004D5731">
        <w:rPr>
          <w:rFonts w:cs="Calibri"/>
          <w:spacing w:val="44"/>
          <w:sz w:val="20"/>
          <w:szCs w:val="20"/>
        </w:rPr>
        <w:t xml:space="preserve"> </w:t>
      </w:r>
      <w:r w:rsidRPr="004D5731">
        <w:rPr>
          <w:rFonts w:cs="Calibri"/>
          <w:sz w:val="20"/>
          <w:szCs w:val="20"/>
        </w:rPr>
        <w:t>………………………………………</w:t>
      </w:r>
      <w:proofErr w:type="gramStart"/>
      <w:r w:rsidRPr="004D5731">
        <w:rPr>
          <w:rFonts w:cs="Calibri"/>
          <w:sz w:val="20"/>
          <w:szCs w:val="20"/>
        </w:rPr>
        <w:t>…….</w:t>
      </w:r>
      <w:proofErr w:type="gramEnd"/>
      <w:r w:rsidRPr="004D5731">
        <w:rPr>
          <w:rFonts w:cs="Calibri"/>
          <w:sz w:val="20"/>
          <w:szCs w:val="20"/>
        </w:rPr>
        <w:t>.</w:t>
      </w:r>
      <w:proofErr w:type="spellStart"/>
      <w:r w:rsidRPr="004D5731">
        <w:rPr>
          <w:rFonts w:cs="Calibri"/>
          <w:spacing w:val="30"/>
          <w:w w:val="101"/>
          <w:sz w:val="20"/>
          <w:szCs w:val="20"/>
        </w:rPr>
        <w:t>pec</w:t>
      </w:r>
      <w:proofErr w:type="spellEnd"/>
      <w:r w:rsidRPr="004D5731">
        <w:rPr>
          <w:rFonts w:cs="Calibri"/>
          <w:spacing w:val="30"/>
          <w:w w:val="101"/>
          <w:sz w:val="20"/>
          <w:szCs w:val="20"/>
        </w:rPr>
        <w:t>…………</w:t>
      </w:r>
    </w:p>
    <w:p w14:paraId="04D80521" w14:textId="77777777" w:rsidR="00654E8C" w:rsidRPr="004D5731" w:rsidRDefault="00654E8C" w:rsidP="00862DA0">
      <w:pPr>
        <w:spacing w:after="120" w:line="358" w:lineRule="auto"/>
        <w:ind w:left="425" w:right="113"/>
        <w:rPr>
          <w:rFonts w:cs="Calibri"/>
          <w:sz w:val="20"/>
          <w:szCs w:val="20"/>
        </w:rPr>
      </w:pPr>
      <w:r w:rsidRPr="004D5731">
        <w:rPr>
          <w:rFonts w:cs="Calibri"/>
          <w:sz w:val="20"/>
          <w:szCs w:val="20"/>
        </w:rPr>
        <w:t>Codice</w:t>
      </w:r>
      <w:r w:rsidRPr="004D5731">
        <w:rPr>
          <w:rFonts w:cs="Calibri"/>
          <w:spacing w:val="30"/>
          <w:sz w:val="20"/>
          <w:szCs w:val="20"/>
        </w:rPr>
        <w:t xml:space="preserve"> </w:t>
      </w:r>
      <w:r w:rsidRPr="004D5731">
        <w:rPr>
          <w:rFonts w:cs="Calibri"/>
          <w:spacing w:val="-1"/>
          <w:sz w:val="20"/>
          <w:szCs w:val="20"/>
        </w:rPr>
        <w:t>fiscale</w:t>
      </w:r>
      <w:r w:rsidRPr="004D5731">
        <w:rPr>
          <w:rFonts w:cs="Calibri"/>
          <w:spacing w:val="31"/>
          <w:sz w:val="20"/>
          <w:szCs w:val="20"/>
        </w:rPr>
        <w:t xml:space="preserve"> </w:t>
      </w:r>
      <w:proofErr w:type="gramStart"/>
      <w:r w:rsidRPr="004D5731">
        <w:rPr>
          <w:rFonts w:cs="Calibri"/>
          <w:sz w:val="20"/>
          <w:szCs w:val="20"/>
        </w:rPr>
        <w:t>…….</w:t>
      </w:r>
      <w:proofErr w:type="gramEnd"/>
      <w:r w:rsidRPr="004D5731">
        <w:rPr>
          <w:rFonts w:cs="Calibri"/>
          <w:sz w:val="20"/>
          <w:szCs w:val="20"/>
        </w:rPr>
        <w:t>………………………………………P.IVA</w:t>
      </w:r>
      <w:r w:rsidRPr="004D5731">
        <w:rPr>
          <w:rFonts w:cs="Calibri"/>
          <w:spacing w:val="30"/>
          <w:sz w:val="20"/>
          <w:szCs w:val="20"/>
        </w:rPr>
        <w:t xml:space="preserve"> </w:t>
      </w:r>
      <w:r w:rsidRPr="004D5731">
        <w:rPr>
          <w:rFonts w:cs="Calibri"/>
          <w:sz w:val="20"/>
          <w:szCs w:val="20"/>
        </w:rPr>
        <w:t>……………………………………………...</w:t>
      </w:r>
      <w:r w:rsidR="00A247F7" w:rsidRPr="00A247F7">
        <w:rPr>
          <w:rFonts w:cs="Calibri"/>
          <w:sz w:val="20"/>
          <w:szCs w:val="20"/>
        </w:rPr>
        <w:t xml:space="preserve"> </w:t>
      </w:r>
      <w:r w:rsidR="00A247F7">
        <w:rPr>
          <w:rFonts w:cs="Calibri"/>
          <w:sz w:val="20"/>
          <w:szCs w:val="20"/>
        </w:rPr>
        <w:t>ISCRITTO ALL’ALBO/</w:t>
      </w:r>
      <w:r w:rsidR="00EC63F8">
        <w:rPr>
          <w:rFonts w:cs="Calibri"/>
          <w:sz w:val="20"/>
          <w:szCs w:val="20"/>
        </w:rPr>
        <w:t>CCIAA</w:t>
      </w:r>
      <w:r w:rsidR="00A247F7">
        <w:rPr>
          <w:rFonts w:cs="Calibri"/>
          <w:sz w:val="20"/>
          <w:szCs w:val="20"/>
        </w:rPr>
        <w:t xml:space="preserve"> CON ESTREMI…………………………………………………………………..</w:t>
      </w:r>
    </w:p>
    <w:p w14:paraId="6E498599" w14:textId="77777777" w:rsidR="00654E8C" w:rsidRPr="004D5731" w:rsidRDefault="00654E8C" w:rsidP="00217798">
      <w:pPr>
        <w:spacing w:after="0"/>
        <w:ind w:left="426" w:right="115"/>
        <w:jc w:val="both"/>
        <w:rPr>
          <w:rFonts w:cs="Calibri"/>
          <w:spacing w:val="42"/>
          <w:w w:val="101"/>
          <w:sz w:val="20"/>
          <w:szCs w:val="20"/>
        </w:rPr>
      </w:pPr>
      <w:r w:rsidRPr="004D5731">
        <w:rPr>
          <w:rFonts w:cs="Calibri"/>
          <w:b/>
          <w:bCs/>
          <w:spacing w:val="-1"/>
          <w:sz w:val="20"/>
          <w:szCs w:val="20"/>
        </w:rPr>
        <w:t>mandante</w:t>
      </w:r>
      <w:r w:rsidRPr="004D5731">
        <w:rPr>
          <w:rFonts w:cs="Calibri"/>
          <w:b/>
          <w:bCs/>
          <w:spacing w:val="14"/>
          <w:sz w:val="20"/>
          <w:szCs w:val="20"/>
        </w:rPr>
        <w:t xml:space="preserve"> </w:t>
      </w:r>
      <w:r w:rsidRPr="004D5731">
        <w:rPr>
          <w:rFonts w:cs="Calibri"/>
          <w:sz w:val="20"/>
          <w:szCs w:val="20"/>
        </w:rPr>
        <w:t>……………………………………………………</w:t>
      </w:r>
      <w:proofErr w:type="gramStart"/>
      <w:r w:rsidRPr="004D5731">
        <w:rPr>
          <w:rFonts w:cs="Calibri"/>
          <w:sz w:val="20"/>
          <w:szCs w:val="20"/>
        </w:rPr>
        <w:t>…….</w:t>
      </w:r>
      <w:proofErr w:type="gramEnd"/>
      <w:r w:rsidRPr="004D5731">
        <w:rPr>
          <w:rFonts w:cs="Calibri"/>
          <w:sz w:val="20"/>
          <w:szCs w:val="20"/>
        </w:rPr>
        <w:t>.…</w:t>
      </w:r>
      <w:r w:rsidRPr="004D5731">
        <w:rPr>
          <w:rFonts w:cs="Calibri"/>
          <w:spacing w:val="15"/>
          <w:sz w:val="20"/>
          <w:szCs w:val="20"/>
        </w:rPr>
        <w:t xml:space="preserve"> </w:t>
      </w:r>
      <w:r w:rsidRPr="004D5731">
        <w:rPr>
          <w:rFonts w:cs="Calibri"/>
          <w:sz w:val="20"/>
          <w:szCs w:val="20"/>
        </w:rPr>
        <w:t>Quota</w:t>
      </w:r>
      <w:r w:rsidRPr="004D5731">
        <w:rPr>
          <w:rFonts w:cs="Calibri"/>
          <w:spacing w:val="17"/>
          <w:sz w:val="20"/>
          <w:szCs w:val="20"/>
        </w:rPr>
        <w:t xml:space="preserve"> </w:t>
      </w:r>
      <w:r w:rsidRPr="004D5731">
        <w:rPr>
          <w:rFonts w:cs="Calibri"/>
          <w:sz w:val="20"/>
          <w:szCs w:val="20"/>
        </w:rPr>
        <w:t>di</w:t>
      </w:r>
      <w:r w:rsidRPr="004D5731">
        <w:rPr>
          <w:rFonts w:cs="Calibri"/>
          <w:spacing w:val="15"/>
          <w:sz w:val="20"/>
          <w:szCs w:val="20"/>
        </w:rPr>
        <w:t xml:space="preserve"> </w:t>
      </w:r>
      <w:r w:rsidRPr="004D5731">
        <w:rPr>
          <w:rFonts w:cs="Calibri"/>
          <w:sz w:val="20"/>
          <w:szCs w:val="20"/>
        </w:rPr>
        <w:t>partecipazione</w:t>
      </w:r>
      <w:r w:rsidRPr="004D5731">
        <w:rPr>
          <w:rFonts w:cs="Calibri"/>
          <w:spacing w:val="15"/>
          <w:sz w:val="20"/>
          <w:szCs w:val="20"/>
        </w:rPr>
        <w:t xml:space="preserve"> </w:t>
      </w:r>
      <w:r w:rsidRPr="004D5731">
        <w:rPr>
          <w:rFonts w:cs="Calibri"/>
          <w:spacing w:val="-1"/>
          <w:sz w:val="20"/>
          <w:szCs w:val="20"/>
        </w:rPr>
        <w:t>…</w:t>
      </w:r>
      <w:proofErr w:type="gramStart"/>
      <w:r w:rsidRPr="004D5731">
        <w:rPr>
          <w:rFonts w:cs="Calibri"/>
          <w:spacing w:val="-1"/>
          <w:sz w:val="20"/>
          <w:szCs w:val="20"/>
        </w:rPr>
        <w:t>…….</w:t>
      </w:r>
      <w:proofErr w:type="gramEnd"/>
      <w:r w:rsidRPr="004D5731">
        <w:rPr>
          <w:rFonts w:cs="Calibri"/>
          <w:spacing w:val="-1"/>
          <w:sz w:val="20"/>
          <w:szCs w:val="20"/>
        </w:rPr>
        <w:t>.</w:t>
      </w:r>
      <w:r w:rsidRPr="004D5731">
        <w:rPr>
          <w:rFonts w:cs="Calibri"/>
          <w:spacing w:val="15"/>
          <w:sz w:val="20"/>
          <w:szCs w:val="20"/>
        </w:rPr>
        <w:t xml:space="preserve"> </w:t>
      </w:r>
      <w:r w:rsidRPr="004D5731">
        <w:rPr>
          <w:rFonts w:cs="Calibri"/>
          <w:sz w:val="20"/>
          <w:szCs w:val="20"/>
        </w:rPr>
        <w:t>%</w:t>
      </w:r>
      <w:r w:rsidRPr="004D5731">
        <w:rPr>
          <w:rFonts w:cs="Calibri"/>
          <w:spacing w:val="42"/>
          <w:w w:val="101"/>
          <w:sz w:val="20"/>
          <w:szCs w:val="20"/>
        </w:rPr>
        <w:t xml:space="preserve"> </w:t>
      </w:r>
    </w:p>
    <w:p w14:paraId="15972AC8" w14:textId="77777777" w:rsidR="00654E8C" w:rsidRPr="004D5731" w:rsidRDefault="00654E8C" w:rsidP="00217798">
      <w:pPr>
        <w:spacing w:after="0"/>
        <w:ind w:left="426" w:right="115"/>
        <w:jc w:val="both"/>
        <w:rPr>
          <w:rFonts w:cs="Calibri"/>
          <w:spacing w:val="30"/>
          <w:w w:val="101"/>
          <w:sz w:val="20"/>
          <w:szCs w:val="20"/>
        </w:rPr>
      </w:pPr>
      <w:r w:rsidRPr="004D5731">
        <w:rPr>
          <w:rFonts w:cs="Calibri"/>
          <w:spacing w:val="-1"/>
          <w:sz w:val="20"/>
          <w:szCs w:val="20"/>
        </w:rPr>
        <w:t>con</w:t>
      </w:r>
      <w:r w:rsidRPr="004D5731">
        <w:rPr>
          <w:rFonts w:cs="Calibri"/>
          <w:spacing w:val="22"/>
          <w:sz w:val="20"/>
          <w:szCs w:val="20"/>
        </w:rPr>
        <w:t xml:space="preserve"> </w:t>
      </w:r>
      <w:r w:rsidRPr="004D5731">
        <w:rPr>
          <w:rFonts w:cs="Calibri"/>
          <w:spacing w:val="-1"/>
          <w:sz w:val="20"/>
          <w:szCs w:val="20"/>
        </w:rPr>
        <w:t>sede</w:t>
      </w:r>
      <w:r w:rsidRPr="004D5731">
        <w:rPr>
          <w:rFonts w:cs="Calibri"/>
          <w:spacing w:val="22"/>
          <w:sz w:val="20"/>
          <w:szCs w:val="20"/>
        </w:rPr>
        <w:t xml:space="preserve"> </w:t>
      </w:r>
      <w:r w:rsidRPr="004D5731">
        <w:rPr>
          <w:rFonts w:cs="Calibri"/>
          <w:spacing w:val="-1"/>
          <w:sz w:val="20"/>
          <w:szCs w:val="20"/>
        </w:rPr>
        <w:t>in</w:t>
      </w:r>
      <w:r w:rsidRPr="004D5731">
        <w:rPr>
          <w:rFonts w:cs="Calibri"/>
          <w:spacing w:val="22"/>
          <w:sz w:val="20"/>
          <w:szCs w:val="20"/>
        </w:rPr>
        <w:t xml:space="preserve"> </w:t>
      </w:r>
      <w:r w:rsidRPr="004D5731">
        <w:rPr>
          <w:rFonts w:cs="Calibri"/>
          <w:spacing w:val="-1"/>
          <w:sz w:val="20"/>
          <w:szCs w:val="20"/>
        </w:rPr>
        <w:t>via/P.zza</w:t>
      </w:r>
      <w:r w:rsidRPr="004D5731">
        <w:rPr>
          <w:rFonts w:cs="Calibri"/>
          <w:spacing w:val="24"/>
          <w:sz w:val="20"/>
          <w:szCs w:val="20"/>
        </w:rPr>
        <w:t xml:space="preserve"> </w:t>
      </w:r>
      <w:r w:rsidRPr="004D5731">
        <w:rPr>
          <w:rFonts w:cs="Calibri"/>
          <w:spacing w:val="-1"/>
          <w:sz w:val="20"/>
          <w:szCs w:val="20"/>
        </w:rPr>
        <w:t>……………………</w:t>
      </w:r>
      <w:proofErr w:type="gramStart"/>
      <w:r w:rsidRPr="004D5731">
        <w:rPr>
          <w:rFonts w:cs="Calibri"/>
          <w:spacing w:val="-1"/>
          <w:sz w:val="20"/>
          <w:szCs w:val="20"/>
        </w:rPr>
        <w:t>…….</w:t>
      </w:r>
      <w:proofErr w:type="gramEnd"/>
      <w:r w:rsidRPr="004D5731">
        <w:rPr>
          <w:rFonts w:cs="Calibri"/>
          <w:spacing w:val="-1"/>
          <w:sz w:val="20"/>
          <w:szCs w:val="20"/>
        </w:rPr>
        <w:t>……………………………………………………………..</w:t>
      </w:r>
      <w:r w:rsidRPr="004D5731">
        <w:rPr>
          <w:rFonts w:cs="Calibri"/>
          <w:spacing w:val="87"/>
          <w:w w:val="101"/>
          <w:sz w:val="20"/>
          <w:szCs w:val="20"/>
        </w:rPr>
        <w:t xml:space="preserve"> </w:t>
      </w:r>
      <w:r w:rsidRPr="004D5731">
        <w:rPr>
          <w:rFonts w:cs="Calibri"/>
          <w:spacing w:val="-1"/>
          <w:sz w:val="20"/>
          <w:szCs w:val="20"/>
        </w:rPr>
        <w:t>Comune………………………………......................CAP………………………………Prov…………...</w:t>
      </w:r>
      <w:r w:rsidRPr="004D5731">
        <w:rPr>
          <w:rFonts w:cs="Calibri"/>
          <w:spacing w:val="99"/>
          <w:w w:val="101"/>
          <w:sz w:val="20"/>
          <w:szCs w:val="20"/>
        </w:rPr>
        <w:t xml:space="preserve"> </w:t>
      </w:r>
      <w:r w:rsidRPr="004D5731">
        <w:rPr>
          <w:rFonts w:cs="Calibri"/>
          <w:sz w:val="20"/>
          <w:szCs w:val="20"/>
        </w:rPr>
        <w:t>Telefono………………………Fax</w:t>
      </w:r>
      <w:r w:rsidRPr="004D5731">
        <w:rPr>
          <w:rFonts w:cs="Calibri"/>
          <w:spacing w:val="49"/>
          <w:sz w:val="20"/>
          <w:szCs w:val="20"/>
        </w:rPr>
        <w:t xml:space="preserve"> </w:t>
      </w:r>
      <w:r w:rsidRPr="004D5731">
        <w:rPr>
          <w:rFonts w:cs="Calibri"/>
          <w:sz w:val="20"/>
          <w:szCs w:val="20"/>
        </w:rPr>
        <w:t>………………………e-mail</w:t>
      </w:r>
      <w:r w:rsidRPr="004D5731">
        <w:rPr>
          <w:rFonts w:cs="Calibri"/>
          <w:spacing w:val="44"/>
          <w:sz w:val="20"/>
          <w:szCs w:val="20"/>
        </w:rPr>
        <w:t xml:space="preserve"> </w:t>
      </w:r>
      <w:r w:rsidRPr="004D5731">
        <w:rPr>
          <w:rFonts w:cs="Calibri"/>
          <w:sz w:val="20"/>
          <w:szCs w:val="20"/>
        </w:rPr>
        <w:t>………………………………………</w:t>
      </w:r>
      <w:proofErr w:type="gramStart"/>
      <w:r w:rsidRPr="004D5731">
        <w:rPr>
          <w:rFonts w:cs="Calibri"/>
          <w:sz w:val="20"/>
          <w:szCs w:val="20"/>
        </w:rPr>
        <w:t>…….</w:t>
      </w:r>
      <w:proofErr w:type="gramEnd"/>
      <w:r w:rsidRPr="004D5731">
        <w:rPr>
          <w:rFonts w:cs="Calibri"/>
          <w:sz w:val="20"/>
          <w:szCs w:val="20"/>
        </w:rPr>
        <w:t>.</w:t>
      </w:r>
      <w:proofErr w:type="spellStart"/>
      <w:r w:rsidRPr="004D5731">
        <w:rPr>
          <w:rFonts w:cs="Calibri"/>
          <w:spacing w:val="30"/>
          <w:w w:val="101"/>
          <w:sz w:val="20"/>
          <w:szCs w:val="20"/>
        </w:rPr>
        <w:t>pec</w:t>
      </w:r>
      <w:proofErr w:type="spellEnd"/>
      <w:r w:rsidRPr="004D5731">
        <w:rPr>
          <w:rFonts w:cs="Calibri"/>
          <w:spacing w:val="30"/>
          <w:w w:val="101"/>
          <w:sz w:val="20"/>
          <w:szCs w:val="20"/>
        </w:rPr>
        <w:t>………….</w:t>
      </w:r>
    </w:p>
    <w:p w14:paraId="6350F938" w14:textId="77777777" w:rsidR="00654E8C" w:rsidRPr="004D5731" w:rsidRDefault="00654E8C" w:rsidP="00862DA0">
      <w:pPr>
        <w:spacing w:after="120"/>
        <w:ind w:left="425" w:right="113"/>
        <w:jc w:val="both"/>
        <w:rPr>
          <w:rFonts w:cs="Calibri"/>
          <w:sz w:val="20"/>
          <w:szCs w:val="20"/>
        </w:rPr>
      </w:pPr>
      <w:r w:rsidRPr="004D5731">
        <w:rPr>
          <w:rFonts w:cs="Calibri"/>
          <w:sz w:val="20"/>
          <w:szCs w:val="20"/>
        </w:rPr>
        <w:t>Codice</w:t>
      </w:r>
      <w:r w:rsidRPr="004D5731">
        <w:rPr>
          <w:rFonts w:cs="Calibri"/>
          <w:spacing w:val="30"/>
          <w:sz w:val="20"/>
          <w:szCs w:val="20"/>
        </w:rPr>
        <w:t xml:space="preserve"> </w:t>
      </w:r>
      <w:r w:rsidRPr="004D5731">
        <w:rPr>
          <w:rFonts w:cs="Calibri"/>
          <w:spacing w:val="-1"/>
          <w:sz w:val="20"/>
          <w:szCs w:val="20"/>
        </w:rPr>
        <w:t>fiscale</w:t>
      </w:r>
      <w:r w:rsidRPr="004D5731">
        <w:rPr>
          <w:rFonts w:cs="Calibri"/>
          <w:spacing w:val="31"/>
          <w:sz w:val="20"/>
          <w:szCs w:val="20"/>
        </w:rPr>
        <w:t xml:space="preserve"> </w:t>
      </w:r>
      <w:proofErr w:type="gramStart"/>
      <w:r w:rsidRPr="004D5731">
        <w:rPr>
          <w:rFonts w:cs="Calibri"/>
          <w:sz w:val="20"/>
          <w:szCs w:val="20"/>
        </w:rPr>
        <w:t>…….</w:t>
      </w:r>
      <w:proofErr w:type="gramEnd"/>
      <w:r w:rsidRPr="004D5731">
        <w:rPr>
          <w:rFonts w:cs="Calibri"/>
          <w:sz w:val="20"/>
          <w:szCs w:val="20"/>
        </w:rPr>
        <w:t>………………………………………P.IVA</w:t>
      </w:r>
      <w:r w:rsidRPr="004D5731">
        <w:rPr>
          <w:rFonts w:cs="Calibri"/>
          <w:spacing w:val="30"/>
          <w:sz w:val="20"/>
          <w:szCs w:val="20"/>
        </w:rPr>
        <w:t xml:space="preserve"> </w:t>
      </w:r>
      <w:r w:rsidRPr="004D5731">
        <w:rPr>
          <w:rFonts w:cs="Calibri"/>
          <w:sz w:val="20"/>
          <w:szCs w:val="20"/>
        </w:rPr>
        <w:t>……………………………………………..</w:t>
      </w:r>
      <w:r w:rsidR="00A247F7" w:rsidRPr="00A247F7">
        <w:rPr>
          <w:rFonts w:cs="Calibri"/>
          <w:sz w:val="20"/>
          <w:szCs w:val="20"/>
        </w:rPr>
        <w:t xml:space="preserve"> </w:t>
      </w:r>
      <w:r w:rsidR="00A247F7">
        <w:rPr>
          <w:rFonts w:cs="Calibri"/>
          <w:sz w:val="20"/>
          <w:szCs w:val="20"/>
        </w:rPr>
        <w:t>ISCRITTO ALL’ALBO/</w:t>
      </w:r>
      <w:r w:rsidR="00EC63F8">
        <w:rPr>
          <w:rFonts w:cs="Calibri"/>
          <w:sz w:val="20"/>
          <w:szCs w:val="20"/>
        </w:rPr>
        <w:t>CCIAA</w:t>
      </w:r>
      <w:r w:rsidR="00A247F7">
        <w:rPr>
          <w:rFonts w:cs="Calibri"/>
          <w:sz w:val="20"/>
          <w:szCs w:val="20"/>
        </w:rPr>
        <w:t xml:space="preserve"> CON ESTREMI…………………………………………………………………..</w:t>
      </w:r>
      <w:r w:rsidRPr="004D5731">
        <w:rPr>
          <w:rFonts w:cs="Calibri"/>
          <w:sz w:val="20"/>
          <w:szCs w:val="20"/>
        </w:rPr>
        <w:t>.</w:t>
      </w:r>
    </w:p>
    <w:p w14:paraId="3475CCE2" w14:textId="77777777" w:rsidR="00654E8C" w:rsidRPr="004D5731" w:rsidRDefault="00654E8C" w:rsidP="00217798">
      <w:pPr>
        <w:spacing w:after="0"/>
        <w:ind w:left="426" w:right="115"/>
        <w:jc w:val="both"/>
        <w:rPr>
          <w:rFonts w:cs="Calibri"/>
          <w:spacing w:val="38"/>
          <w:w w:val="101"/>
          <w:sz w:val="20"/>
          <w:szCs w:val="20"/>
        </w:rPr>
      </w:pPr>
      <w:r w:rsidRPr="004D5731">
        <w:rPr>
          <w:rFonts w:cs="Calibri"/>
          <w:b/>
          <w:bCs/>
          <w:spacing w:val="-1"/>
          <w:sz w:val="20"/>
          <w:szCs w:val="20"/>
        </w:rPr>
        <w:t>mandante</w:t>
      </w:r>
      <w:r w:rsidRPr="004D5731">
        <w:rPr>
          <w:rFonts w:cs="Calibri"/>
          <w:b/>
          <w:bCs/>
          <w:spacing w:val="14"/>
          <w:sz w:val="20"/>
          <w:szCs w:val="20"/>
        </w:rPr>
        <w:t xml:space="preserve"> </w:t>
      </w:r>
      <w:r w:rsidRPr="004D5731">
        <w:rPr>
          <w:rFonts w:cs="Calibri"/>
          <w:sz w:val="20"/>
          <w:szCs w:val="20"/>
        </w:rPr>
        <w:t>…………………………………………………………...</w:t>
      </w:r>
      <w:r w:rsidRPr="004D5731">
        <w:rPr>
          <w:rFonts w:cs="Calibri"/>
          <w:spacing w:val="15"/>
          <w:sz w:val="20"/>
          <w:szCs w:val="20"/>
        </w:rPr>
        <w:t xml:space="preserve"> </w:t>
      </w:r>
      <w:r w:rsidRPr="004D5731">
        <w:rPr>
          <w:rFonts w:cs="Calibri"/>
          <w:sz w:val="20"/>
          <w:szCs w:val="20"/>
        </w:rPr>
        <w:t>Quota</w:t>
      </w:r>
      <w:r w:rsidRPr="004D5731">
        <w:rPr>
          <w:rFonts w:cs="Calibri"/>
          <w:spacing w:val="15"/>
          <w:sz w:val="20"/>
          <w:szCs w:val="20"/>
        </w:rPr>
        <w:t xml:space="preserve"> </w:t>
      </w:r>
      <w:r w:rsidRPr="004D5731">
        <w:rPr>
          <w:rFonts w:cs="Calibri"/>
          <w:sz w:val="20"/>
          <w:szCs w:val="20"/>
        </w:rPr>
        <w:t>di</w:t>
      </w:r>
      <w:r w:rsidRPr="004D5731">
        <w:rPr>
          <w:rFonts w:cs="Calibri"/>
          <w:spacing w:val="13"/>
          <w:sz w:val="20"/>
          <w:szCs w:val="20"/>
        </w:rPr>
        <w:t xml:space="preserve"> </w:t>
      </w:r>
      <w:r w:rsidRPr="004D5731">
        <w:rPr>
          <w:rFonts w:cs="Calibri"/>
          <w:sz w:val="20"/>
          <w:szCs w:val="20"/>
        </w:rPr>
        <w:t>partecipazione</w:t>
      </w:r>
      <w:r w:rsidRPr="004D5731">
        <w:rPr>
          <w:rFonts w:cs="Calibri"/>
          <w:spacing w:val="15"/>
          <w:sz w:val="20"/>
          <w:szCs w:val="20"/>
        </w:rPr>
        <w:t xml:space="preserve"> </w:t>
      </w:r>
      <w:r w:rsidRPr="004D5731">
        <w:rPr>
          <w:rFonts w:cs="Calibri"/>
          <w:sz w:val="20"/>
          <w:szCs w:val="20"/>
        </w:rPr>
        <w:t>…</w:t>
      </w:r>
      <w:proofErr w:type="gramStart"/>
      <w:r w:rsidRPr="004D5731">
        <w:rPr>
          <w:rFonts w:cs="Calibri"/>
          <w:sz w:val="20"/>
          <w:szCs w:val="20"/>
        </w:rPr>
        <w:t>…….</w:t>
      </w:r>
      <w:proofErr w:type="gramEnd"/>
      <w:r w:rsidRPr="004D5731">
        <w:rPr>
          <w:rFonts w:cs="Calibri"/>
          <w:sz w:val="20"/>
          <w:szCs w:val="20"/>
        </w:rPr>
        <w:t>.</w:t>
      </w:r>
      <w:r w:rsidRPr="004D5731">
        <w:rPr>
          <w:rFonts w:cs="Calibri"/>
          <w:spacing w:val="16"/>
          <w:sz w:val="20"/>
          <w:szCs w:val="20"/>
        </w:rPr>
        <w:t xml:space="preserve"> </w:t>
      </w:r>
      <w:r w:rsidRPr="004D5731">
        <w:rPr>
          <w:rFonts w:cs="Calibri"/>
          <w:sz w:val="20"/>
          <w:szCs w:val="20"/>
        </w:rPr>
        <w:t>%</w:t>
      </w:r>
      <w:r w:rsidRPr="004D5731">
        <w:rPr>
          <w:rFonts w:cs="Calibri"/>
          <w:spacing w:val="38"/>
          <w:w w:val="101"/>
          <w:sz w:val="20"/>
          <w:szCs w:val="20"/>
        </w:rPr>
        <w:t xml:space="preserve"> </w:t>
      </w:r>
    </w:p>
    <w:p w14:paraId="2641D764" w14:textId="77777777" w:rsidR="00654E8C" w:rsidRPr="004D5731" w:rsidRDefault="00654E8C" w:rsidP="00217798">
      <w:pPr>
        <w:ind w:left="426" w:right="115"/>
        <w:jc w:val="both"/>
        <w:rPr>
          <w:rFonts w:cs="Calibri"/>
          <w:sz w:val="20"/>
          <w:szCs w:val="20"/>
        </w:rPr>
      </w:pPr>
      <w:r w:rsidRPr="004D5731">
        <w:rPr>
          <w:rFonts w:cs="Calibri"/>
          <w:spacing w:val="-1"/>
          <w:sz w:val="20"/>
          <w:szCs w:val="20"/>
        </w:rPr>
        <w:t>con</w:t>
      </w:r>
      <w:r w:rsidRPr="004D5731">
        <w:rPr>
          <w:rFonts w:cs="Calibri"/>
          <w:spacing w:val="22"/>
          <w:sz w:val="20"/>
          <w:szCs w:val="20"/>
        </w:rPr>
        <w:t xml:space="preserve"> </w:t>
      </w:r>
      <w:r w:rsidRPr="004D5731">
        <w:rPr>
          <w:rFonts w:cs="Calibri"/>
          <w:spacing w:val="-1"/>
          <w:sz w:val="20"/>
          <w:szCs w:val="20"/>
        </w:rPr>
        <w:t>sede</w:t>
      </w:r>
      <w:r w:rsidRPr="004D5731">
        <w:rPr>
          <w:rFonts w:cs="Calibri"/>
          <w:spacing w:val="22"/>
          <w:sz w:val="20"/>
          <w:szCs w:val="20"/>
        </w:rPr>
        <w:t xml:space="preserve"> </w:t>
      </w:r>
      <w:r w:rsidRPr="004D5731">
        <w:rPr>
          <w:rFonts w:cs="Calibri"/>
          <w:spacing w:val="-1"/>
          <w:sz w:val="20"/>
          <w:szCs w:val="20"/>
        </w:rPr>
        <w:t>in</w:t>
      </w:r>
      <w:r w:rsidRPr="004D5731">
        <w:rPr>
          <w:rFonts w:cs="Calibri"/>
          <w:spacing w:val="22"/>
          <w:sz w:val="20"/>
          <w:szCs w:val="20"/>
        </w:rPr>
        <w:t xml:space="preserve"> </w:t>
      </w:r>
      <w:r w:rsidRPr="004D5731">
        <w:rPr>
          <w:rFonts w:cs="Calibri"/>
          <w:spacing w:val="-1"/>
          <w:sz w:val="20"/>
          <w:szCs w:val="20"/>
        </w:rPr>
        <w:t>via/P.zza</w:t>
      </w:r>
      <w:r w:rsidRPr="004D5731">
        <w:rPr>
          <w:rFonts w:cs="Calibri"/>
          <w:spacing w:val="24"/>
          <w:sz w:val="20"/>
          <w:szCs w:val="20"/>
        </w:rPr>
        <w:t xml:space="preserve"> </w:t>
      </w:r>
      <w:r w:rsidRPr="004D5731">
        <w:rPr>
          <w:rFonts w:cs="Calibri"/>
          <w:spacing w:val="-1"/>
          <w:sz w:val="20"/>
          <w:szCs w:val="20"/>
        </w:rPr>
        <w:t>……………………</w:t>
      </w:r>
      <w:proofErr w:type="gramStart"/>
      <w:r w:rsidRPr="004D5731">
        <w:rPr>
          <w:rFonts w:cs="Calibri"/>
          <w:spacing w:val="-1"/>
          <w:sz w:val="20"/>
          <w:szCs w:val="20"/>
        </w:rPr>
        <w:t>…….</w:t>
      </w:r>
      <w:proofErr w:type="gramEnd"/>
      <w:r w:rsidRPr="004D5731">
        <w:rPr>
          <w:rFonts w:cs="Calibri"/>
          <w:spacing w:val="-1"/>
          <w:sz w:val="20"/>
          <w:szCs w:val="20"/>
        </w:rPr>
        <w:t>……………………………………………………………..</w:t>
      </w:r>
      <w:r w:rsidRPr="004D5731">
        <w:rPr>
          <w:rFonts w:cs="Calibri"/>
          <w:spacing w:val="85"/>
          <w:w w:val="101"/>
          <w:sz w:val="20"/>
          <w:szCs w:val="20"/>
        </w:rPr>
        <w:t xml:space="preserve"> </w:t>
      </w:r>
      <w:r w:rsidRPr="004D5731">
        <w:rPr>
          <w:rFonts w:cs="Calibri"/>
          <w:spacing w:val="-1"/>
          <w:sz w:val="20"/>
          <w:szCs w:val="20"/>
        </w:rPr>
        <w:t>Comune………………………………......................CAP………………………………Prov…………...</w:t>
      </w:r>
      <w:r w:rsidRPr="004D5731">
        <w:rPr>
          <w:rFonts w:cs="Calibri"/>
          <w:spacing w:val="99"/>
          <w:w w:val="101"/>
          <w:sz w:val="20"/>
          <w:szCs w:val="20"/>
        </w:rPr>
        <w:t xml:space="preserve"> </w:t>
      </w:r>
      <w:r w:rsidRPr="004D5731">
        <w:rPr>
          <w:rFonts w:cs="Calibri"/>
          <w:sz w:val="20"/>
          <w:szCs w:val="20"/>
        </w:rPr>
        <w:t>Telefono………………………Fax</w:t>
      </w:r>
      <w:r w:rsidRPr="004D5731">
        <w:rPr>
          <w:rFonts w:cs="Calibri"/>
          <w:spacing w:val="49"/>
          <w:sz w:val="20"/>
          <w:szCs w:val="20"/>
        </w:rPr>
        <w:t xml:space="preserve"> </w:t>
      </w:r>
      <w:r w:rsidRPr="004D5731">
        <w:rPr>
          <w:rFonts w:cs="Calibri"/>
          <w:sz w:val="20"/>
          <w:szCs w:val="20"/>
        </w:rPr>
        <w:t>………………………e-mail</w:t>
      </w:r>
      <w:r w:rsidRPr="004D5731">
        <w:rPr>
          <w:rFonts w:cs="Calibri"/>
          <w:spacing w:val="44"/>
          <w:sz w:val="20"/>
          <w:szCs w:val="20"/>
        </w:rPr>
        <w:t xml:space="preserve"> </w:t>
      </w:r>
      <w:r w:rsidRPr="004D5731">
        <w:rPr>
          <w:rFonts w:cs="Calibri"/>
          <w:sz w:val="20"/>
          <w:szCs w:val="20"/>
        </w:rPr>
        <w:t>………………………………………</w:t>
      </w:r>
      <w:proofErr w:type="gramStart"/>
      <w:r w:rsidRPr="004D5731">
        <w:rPr>
          <w:rFonts w:cs="Calibri"/>
          <w:sz w:val="20"/>
          <w:szCs w:val="20"/>
        </w:rPr>
        <w:t>…….</w:t>
      </w:r>
      <w:proofErr w:type="gramEnd"/>
      <w:r w:rsidRPr="004D5731">
        <w:rPr>
          <w:rFonts w:cs="Calibri"/>
          <w:sz w:val="20"/>
          <w:szCs w:val="20"/>
        </w:rPr>
        <w:t>.</w:t>
      </w:r>
      <w:proofErr w:type="spellStart"/>
      <w:r w:rsidRPr="004D5731">
        <w:rPr>
          <w:rFonts w:cs="Calibri"/>
          <w:spacing w:val="30"/>
          <w:w w:val="101"/>
          <w:sz w:val="20"/>
          <w:szCs w:val="20"/>
        </w:rPr>
        <w:t>pec</w:t>
      </w:r>
      <w:proofErr w:type="spellEnd"/>
      <w:r w:rsidR="00217798" w:rsidRPr="004D5731">
        <w:rPr>
          <w:rFonts w:cs="Calibri"/>
          <w:sz w:val="20"/>
          <w:szCs w:val="20"/>
        </w:rPr>
        <w:t xml:space="preserve">……………………………………………... </w:t>
      </w:r>
      <w:r w:rsidRPr="004D5731">
        <w:rPr>
          <w:rFonts w:cs="Calibri"/>
          <w:sz w:val="20"/>
          <w:szCs w:val="20"/>
        </w:rPr>
        <w:t>Codice</w:t>
      </w:r>
      <w:r w:rsidRPr="004D5731">
        <w:rPr>
          <w:rFonts w:cs="Calibri"/>
          <w:spacing w:val="30"/>
          <w:sz w:val="20"/>
          <w:szCs w:val="20"/>
        </w:rPr>
        <w:t xml:space="preserve"> </w:t>
      </w:r>
      <w:r w:rsidRPr="004D5731">
        <w:rPr>
          <w:rFonts w:cs="Calibri"/>
          <w:spacing w:val="-1"/>
          <w:sz w:val="20"/>
          <w:szCs w:val="20"/>
        </w:rPr>
        <w:t>fiscale</w:t>
      </w:r>
      <w:r w:rsidRPr="004D5731">
        <w:rPr>
          <w:rFonts w:cs="Calibri"/>
          <w:spacing w:val="31"/>
          <w:sz w:val="20"/>
          <w:szCs w:val="20"/>
        </w:rPr>
        <w:t xml:space="preserve"> </w:t>
      </w:r>
      <w:r w:rsidRPr="004D5731">
        <w:rPr>
          <w:rFonts w:cs="Calibri"/>
          <w:sz w:val="20"/>
          <w:szCs w:val="20"/>
        </w:rPr>
        <w:t>…….………………………………………P.IVA</w:t>
      </w:r>
      <w:r w:rsidRPr="004D5731">
        <w:rPr>
          <w:rFonts w:cs="Calibri"/>
          <w:spacing w:val="30"/>
          <w:sz w:val="20"/>
          <w:szCs w:val="20"/>
        </w:rPr>
        <w:t xml:space="preserve"> </w:t>
      </w:r>
      <w:r w:rsidRPr="004D5731">
        <w:rPr>
          <w:rFonts w:cs="Calibri"/>
          <w:sz w:val="20"/>
          <w:szCs w:val="20"/>
        </w:rPr>
        <w:t>……………………………………………..</w:t>
      </w:r>
      <w:r w:rsidR="00A247F7" w:rsidRPr="00A247F7">
        <w:rPr>
          <w:rFonts w:cs="Calibri"/>
          <w:sz w:val="20"/>
          <w:szCs w:val="20"/>
        </w:rPr>
        <w:t xml:space="preserve"> </w:t>
      </w:r>
      <w:r w:rsidR="00A247F7">
        <w:rPr>
          <w:rFonts w:cs="Calibri"/>
          <w:sz w:val="20"/>
          <w:szCs w:val="20"/>
        </w:rPr>
        <w:t>ISCRITTO ALL’ALBO/</w:t>
      </w:r>
      <w:r w:rsidR="00EC63F8">
        <w:rPr>
          <w:rFonts w:cs="Calibri"/>
          <w:sz w:val="20"/>
          <w:szCs w:val="20"/>
        </w:rPr>
        <w:t>CCIAA</w:t>
      </w:r>
      <w:r w:rsidR="00A247F7">
        <w:rPr>
          <w:rFonts w:cs="Calibri"/>
          <w:sz w:val="20"/>
          <w:szCs w:val="20"/>
        </w:rPr>
        <w:t xml:space="preserve"> CON ESTREMI…………………………………………………………………..</w:t>
      </w:r>
      <w:r w:rsidRPr="004D5731">
        <w:rPr>
          <w:rFonts w:cs="Calibri"/>
          <w:sz w:val="20"/>
          <w:szCs w:val="20"/>
        </w:rPr>
        <w:t>.</w:t>
      </w:r>
    </w:p>
    <w:p w14:paraId="46F0D046" w14:textId="77777777" w:rsidR="00654E8C" w:rsidRPr="004D5731" w:rsidRDefault="00654E8C" w:rsidP="00217798">
      <w:pPr>
        <w:widowControl w:val="0"/>
        <w:numPr>
          <w:ilvl w:val="0"/>
          <w:numId w:val="6"/>
        </w:numPr>
        <w:tabs>
          <w:tab w:val="left" w:pos="423"/>
        </w:tabs>
        <w:spacing w:after="120" w:line="274" w:lineRule="auto"/>
        <w:ind w:left="431" w:right="113" w:hanging="323"/>
        <w:rPr>
          <w:rFonts w:cs="Calibri"/>
          <w:sz w:val="20"/>
          <w:szCs w:val="20"/>
        </w:rPr>
      </w:pPr>
      <w:r w:rsidRPr="004D5731">
        <w:rPr>
          <w:rFonts w:cs="Calibri"/>
          <w:b/>
          <w:bCs/>
          <w:i/>
          <w:sz w:val="20"/>
          <w:szCs w:val="20"/>
        </w:rPr>
        <w:t>(nel</w:t>
      </w:r>
      <w:r w:rsidRPr="004D5731">
        <w:rPr>
          <w:rFonts w:cs="Calibri"/>
          <w:b/>
          <w:bCs/>
          <w:i/>
          <w:spacing w:val="43"/>
          <w:sz w:val="20"/>
          <w:szCs w:val="20"/>
        </w:rPr>
        <w:t xml:space="preserve"> </w:t>
      </w:r>
      <w:r w:rsidRPr="004D5731">
        <w:rPr>
          <w:rFonts w:cs="Calibri"/>
          <w:b/>
          <w:bCs/>
          <w:i/>
          <w:sz w:val="20"/>
          <w:szCs w:val="20"/>
        </w:rPr>
        <w:t>caso</w:t>
      </w:r>
      <w:r w:rsidRPr="004D5731">
        <w:rPr>
          <w:rFonts w:cs="Calibri"/>
          <w:b/>
          <w:bCs/>
          <w:i/>
          <w:spacing w:val="44"/>
          <w:sz w:val="20"/>
          <w:szCs w:val="20"/>
        </w:rPr>
        <w:t xml:space="preserve"> </w:t>
      </w:r>
      <w:r w:rsidRPr="004D5731">
        <w:rPr>
          <w:rFonts w:cs="Calibri"/>
          <w:b/>
          <w:bCs/>
          <w:i/>
          <w:sz w:val="20"/>
          <w:szCs w:val="20"/>
        </w:rPr>
        <w:t>di</w:t>
      </w:r>
      <w:r w:rsidRPr="004D5731">
        <w:rPr>
          <w:rFonts w:cs="Calibri"/>
          <w:b/>
          <w:bCs/>
          <w:i/>
          <w:spacing w:val="45"/>
          <w:sz w:val="20"/>
          <w:szCs w:val="20"/>
        </w:rPr>
        <w:t xml:space="preserve"> </w:t>
      </w:r>
      <w:r w:rsidRPr="004D5731">
        <w:rPr>
          <w:rFonts w:cs="Calibri"/>
          <w:b/>
          <w:bCs/>
          <w:i/>
          <w:sz w:val="20"/>
          <w:szCs w:val="20"/>
        </w:rPr>
        <w:t>procuratore</w:t>
      </w:r>
      <w:r w:rsidRPr="004D5731">
        <w:rPr>
          <w:rFonts w:cs="Calibri"/>
          <w:b/>
          <w:bCs/>
          <w:i/>
          <w:spacing w:val="45"/>
          <w:sz w:val="20"/>
          <w:szCs w:val="20"/>
        </w:rPr>
        <w:t xml:space="preserve"> </w:t>
      </w:r>
      <w:r w:rsidRPr="004D5731">
        <w:rPr>
          <w:rFonts w:cs="Calibri"/>
          <w:b/>
          <w:bCs/>
          <w:i/>
          <w:sz w:val="20"/>
          <w:szCs w:val="20"/>
        </w:rPr>
        <w:t>del</w:t>
      </w:r>
      <w:r w:rsidRPr="004D5731">
        <w:rPr>
          <w:rFonts w:cs="Calibri"/>
          <w:b/>
          <w:bCs/>
          <w:i/>
          <w:spacing w:val="45"/>
          <w:sz w:val="20"/>
          <w:szCs w:val="20"/>
        </w:rPr>
        <w:t xml:space="preserve"> </w:t>
      </w:r>
      <w:r w:rsidRPr="004D5731">
        <w:rPr>
          <w:rFonts w:cs="Calibri"/>
          <w:b/>
          <w:bCs/>
          <w:i/>
          <w:sz w:val="20"/>
          <w:szCs w:val="20"/>
        </w:rPr>
        <w:t>concorrente;</w:t>
      </w:r>
      <w:r w:rsidRPr="004D5731">
        <w:rPr>
          <w:rFonts w:cs="Calibri"/>
          <w:b/>
          <w:bCs/>
          <w:i/>
          <w:spacing w:val="44"/>
          <w:sz w:val="20"/>
          <w:szCs w:val="20"/>
        </w:rPr>
        <w:t xml:space="preserve"> </w:t>
      </w:r>
      <w:r w:rsidRPr="004D5731">
        <w:rPr>
          <w:rFonts w:cs="Calibri"/>
          <w:b/>
          <w:bCs/>
          <w:i/>
          <w:sz w:val="20"/>
          <w:szCs w:val="20"/>
        </w:rPr>
        <w:t>in</w:t>
      </w:r>
      <w:r w:rsidRPr="004D5731">
        <w:rPr>
          <w:rFonts w:cs="Calibri"/>
          <w:b/>
          <w:bCs/>
          <w:i/>
          <w:spacing w:val="45"/>
          <w:sz w:val="20"/>
          <w:szCs w:val="20"/>
        </w:rPr>
        <w:t xml:space="preserve"> </w:t>
      </w:r>
      <w:r w:rsidRPr="004D5731">
        <w:rPr>
          <w:rFonts w:cs="Calibri"/>
          <w:b/>
          <w:bCs/>
          <w:i/>
          <w:sz w:val="20"/>
          <w:szCs w:val="20"/>
        </w:rPr>
        <w:t>tale</w:t>
      </w:r>
      <w:r w:rsidRPr="004D5731">
        <w:rPr>
          <w:rFonts w:cs="Calibri"/>
          <w:b/>
          <w:bCs/>
          <w:i/>
          <w:spacing w:val="45"/>
          <w:sz w:val="20"/>
          <w:szCs w:val="20"/>
        </w:rPr>
        <w:t xml:space="preserve"> </w:t>
      </w:r>
      <w:r w:rsidRPr="004D5731">
        <w:rPr>
          <w:rFonts w:cs="Calibri"/>
          <w:b/>
          <w:bCs/>
          <w:i/>
          <w:sz w:val="20"/>
          <w:szCs w:val="20"/>
        </w:rPr>
        <w:t>caso</w:t>
      </w:r>
      <w:r w:rsidRPr="004D5731">
        <w:rPr>
          <w:rFonts w:cs="Calibri"/>
          <w:b/>
          <w:bCs/>
          <w:i/>
          <w:spacing w:val="45"/>
          <w:sz w:val="20"/>
          <w:szCs w:val="20"/>
        </w:rPr>
        <w:t xml:space="preserve"> </w:t>
      </w:r>
      <w:r w:rsidRPr="004D5731">
        <w:rPr>
          <w:rFonts w:cs="Calibri"/>
          <w:b/>
          <w:bCs/>
          <w:i/>
          <w:sz w:val="20"/>
          <w:szCs w:val="20"/>
        </w:rPr>
        <w:t>deve</w:t>
      </w:r>
      <w:r w:rsidRPr="004D5731">
        <w:rPr>
          <w:rFonts w:cs="Calibri"/>
          <w:b/>
          <w:bCs/>
          <w:i/>
          <w:spacing w:val="45"/>
          <w:sz w:val="20"/>
          <w:szCs w:val="20"/>
        </w:rPr>
        <w:t xml:space="preserve"> </w:t>
      </w:r>
      <w:r w:rsidRPr="004D5731">
        <w:rPr>
          <w:rFonts w:cs="Calibri"/>
          <w:b/>
          <w:bCs/>
          <w:i/>
          <w:sz w:val="20"/>
          <w:szCs w:val="20"/>
        </w:rPr>
        <w:t>essere</w:t>
      </w:r>
      <w:r w:rsidRPr="004D5731">
        <w:rPr>
          <w:rFonts w:cs="Calibri"/>
          <w:b/>
          <w:bCs/>
          <w:i/>
          <w:spacing w:val="45"/>
          <w:sz w:val="20"/>
          <w:szCs w:val="20"/>
        </w:rPr>
        <w:t xml:space="preserve"> </w:t>
      </w:r>
      <w:r w:rsidRPr="004D5731">
        <w:rPr>
          <w:rFonts w:cs="Calibri"/>
          <w:b/>
          <w:bCs/>
          <w:i/>
          <w:spacing w:val="-1"/>
          <w:sz w:val="20"/>
          <w:szCs w:val="20"/>
        </w:rPr>
        <w:t>la</w:t>
      </w:r>
      <w:r w:rsidRPr="004D5731">
        <w:rPr>
          <w:rFonts w:cs="Calibri"/>
          <w:b/>
          <w:bCs/>
          <w:i/>
          <w:spacing w:val="45"/>
          <w:sz w:val="20"/>
          <w:szCs w:val="20"/>
        </w:rPr>
        <w:t xml:space="preserve"> </w:t>
      </w:r>
      <w:r w:rsidRPr="004D5731">
        <w:rPr>
          <w:rFonts w:cs="Calibri"/>
          <w:b/>
          <w:bCs/>
          <w:i/>
          <w:sz w:val="20"/>
          <w:szCs w:val="20"/>
        </w:rPr>
        <w:t>relativa</w:t>
      </w:r>
      <w:r w:rsidRPr="004D5731">
        <w:rPr>
          <w:rFonts w:cs="Calibri"/>
          <w:b/>
          <w:bCs/>
          <w:i/>
          <w:spacing w:val="45"/>
          <w:sz w:val="20"/>
          <w:szCs w:val="20"/>
        </w:rPr>
        <w:t xml:space="preserve"> </w:t>
      </w:r>
      <w:r w:rsidRPr="004D5731">
        <w:rPr>
          <w:rFonts w:cs="Calibri"/>
          <w:b/>
          <w:bCs/>
          <w:i/>
          <w:sz w:val="20"/>
          <w:szCs w:val="20"/>
        </w:rPr>
        <w:t>procura</w:t>
      </w:r>
      <w:r w:rsidRPr="004D5731">
        <w:rPr>
          <w:rFonts w:cs="Calibri"/>
          <w:b/>
          <w:bCs/>
          <w:i/>
          <w:spacing w:val="45"/>
          <w:sz w:val="20"/>
          <w:szCs w:val="20"/>
        </w:rPr>
        <w:t xml:space="preserve"> </w:t>
      </w:r>
      <w:r w:rsidRPr="004D5731">
        <w:rPr>
          <w:rFonts w:cs="Calibri"/>
          <w:b/>
          <w:bCs/>
          <w:i/>
          <w:sz w:val="20"/>
          <w:szCs w:val="20"/>
        </w:rPr>
        <w:t>in</w:t>
      </w:r>
      <w:r w:rsidRPr="004D5731">
        <w:rPr>
          <w:rFonts w:cs="Calibri"/>
          <w:b/>
          <w:bCs/>
          <w:i/>
          <w:spacing w:val="30"/>
          <w:w w:val="101"/>
          <w:sz w:val="20"/>
          <w:szCs w:val="20"/>
        </w:rPr>
        <w:t xml:space="preserve"> </w:t>
      </w:r>
      <w:r w:rsidRPr="004D5731">
        <w:rPr>
          <w:rFonts w:cs="Calibri"/>
          <w:b/>
          <w:bCs/>
          <w:i/>
          <w:spacing w:val="-1"/>
          <w:sz w:val="20"/>
          <w:szCs w:val="20"/>
        </w:rPr>
        <w:t>originale</w:t>
      </w:r>
      <w:r w:rsidRPr="004D5731">
        <w:rPr>
          <w:rFonts w:cs="Calibri"/>
          <w:b/>
          <w:bCs/>
          <w:i/>
          <w:spacing w:val="6"/>
          <w:sz w:val="20"/>
          <w:szCs w:val="20"/>
        </w:rPr>
        <w:t xml:space="preserve"> </w:t>
      </w:r>
      <w:r w:rsidRPr="004D5731">
        <w:rPr>
          <w:rFonts w:cs="Calibri"/>
          <w:b/>
          <w:bCs/>
          <w:i/>
          <w:sz w:val="20"/>
          <w:szCs w:val="20"/>
        </w:rPr>
        <w:t>o</w:t>
      </w:r>
      <w:r w:rsidRPr="004D5731">
        <w:rPr>
          <w:rFonts w:cs="Calibri"/>
          <w:b/>
          <w:bCs/>
          <w:i/>
          <w:spacing w:val="9"/>
          <w:sz w:val="20"/>
          <w:szCs w:val="20"/>
        </w:rPr>
        <w:t xml:space="preserve"> </w:t>
      </w:r>
      <w:r w:rsidRPr="004D5731">
        <w:rPr>
          <w:rFonts w:cs="Calibri"/>
          <w:b/>
          <w:bCs/>
          <w:i/>
          <w:spacing w:val="-1"/>
          <w:sz w:val="20"/>
          <w:szCs w:val="20"/>
        </w:rPr>
        <w:t>copia</w:t>
      </w:r>
      <w:r w:rsidRPr="004D5731">
        <w:rPr>
          <w:rFonts w:cs="Calibri"/>
          <w:b/>
          <w:bCs/>
          <w:i/>
          <w:spacing w:val="6"/>
          <w:sz w:val="20"/>
          <w:szCs w:val="20"/>
        </w:rPr>
        <w:t xml:space="preserve"> </w:t>
      </w:r>
      <w:r w:rsidRPr="004D5731">
        <w:rPr>
          <w:rFonts w:cs="Calibri"/>
          <w:b/>
          <w:bCs/>
          <w:i/>
          <w:sz w:val="20"/>
          <w:szCs w:val="20"/>
        </w:rPr>
        <w:t>conforme</w:t>
      </w:r>
      <w:r w:rsidRPr="004D5731">
        <w:rPr>
          <w:rFonts w:cs="Calibri"/>
          <w:b/>
          <w:bCs/>
          <w:i/>
          <w:spacing w:val="6"/>
          <w:sz w:val="20"/>
          <w:szCs w:val="20"/>
        </w:rPr>
        <w:t xml:space="preserve"> </w:t>
      </w:r>
      <w:r w:rsidRPr="004D5731">
        <w:rPr>
          <w:rFonts w:cs="Calibri"/>
          <w:b/>
          <w:bCs/>
          <w:i/>
          <w:spacing w:val="-1"/>
          <w:sz w:val="20"/>
          <w:szCs w:val="20"/>
        </w:rPr>
        <w:t>all’originale,</w:t>
      </w:r>
      <w:r w:rsidRPr="004D5731">
        <w:rPr>
          <w:rFonts w:cs="Calibri"/>
          <w:b/>
          <w:bCs/>
          <w:i/>
          <w:spacing w:val="6"/>
          <w:sz w:val="20"/>
          <w:szCs w:val="20"/>
        </w:rPr>
        <w:t xml:space="preserve"> </w:t>
      </w:r>
      <w:r w:rsidRPr="004D5731">
        <w:rPr>
          <w:rFonts w:cs="Calibri"/>
          <w:b/>
          <w:bCs/>
          <w:i/>
          <w:sz w:val="20"/>
          <w:szCs w:val="20"/>
        </w:rPr>
        <w:t>ai</w:t>
      </w:r>
      <w:r w:rsidRPr="004D5731">
        <w:rPr>
          <w:rFonts w:cs="Calibri"/>
          <w:b/>
          <w:bCs/>
          <w:i/>
          <w:spacing w:val="7"/>
          <w:sz w:val="20"/>
          <w:szCs w:val="20"/>
        </w:rPr>
        <w:t xml:space="preserve"> </w:t>
      </w:r>
      <w:r w:rsidRPr="004D5731">
        <w:rPr>
          <w:rFonts w:cs="Calibri"/>
          <w:b/>
          <w:bCs/>
          <w:i/>
          <w:sz w:val="20"/>
          <w:szCs w:val="20"/>
        </w:rPr>
        <w:t>sensi</w:t>
      </w:r>
      <w:r w:rsidRPr="004D5731">
        <w:rPr>
          <w:rFonts w:cs="Calibri"/>
          <w:b/>
          <w:bCs/>
          <w:i/>
          <w:spacing w:val="6"/>
          <w:sz w:val="20"/>
          <w:szCs w:val="20"/>
        </w:rPr>
        <w:t xml:space="preserve"> </w:t>
      </w:r>
      <w:r w:rsidRPr="004D5731">
        <w:rPr>
          <w:rFonts w:cs="Calibri"/>
          <w:b/>
          <w:bCs/>
          <w:i/>
          <w:sz w:val="20"/>
          <w:szCs w:val="20"/>
        </w:rPr>
        <w:t>di</w:t>
      </w:r>
      <w:r w:rsidRPr="004D5731">
        <w:rPr>
          <w:rFonts w:cs="Calibri"/>
          <w:b/>
          <w:bCs/>
          <w:i/>
          <w:spacing w:val="8"/>
          <w:sz w:val="20"/>
          <w:szCs w:val="20"/>
        </w:rPr>
        <w:t xml:space="preserve"> </w:t>
      </w:r>
      <w:r w:rsidRPr="004D5731">
        <w:rPr>
          <w:rFonts w:cs="Calibri"/>
          <w:b/>
          <w:bCs/>
          <w:i/>
          <w:sz w:val="20"/>
          <w:szCs w:val="20"/>
        </w:rPr>
        <w:t>legge</w:t>
      </w:r>
      <w:r w:rsidRPr="004D5731">
        <w:rPr>
          <w:rFonts w:cs="Calibri"/>
          <w:sz w:val="20"/>
          <w:szCs w:val="20"/>
        </w:rPr>
        <w:t>)</w:t>
      </w:r>
    </w:p>
    <w:p w14:paraId="1F72E912" w14:textId="77777777" w:rsidR="00654E8C" w:rsidRDefault="00654E8C" w:rsidP="000849D2">
      <w:pPr>
        <w:ind w:left="426" w:right="115"/>
        <w:rPr>
          <w:rFonts w:cs="Calibri"/>
          <w:sz w:val="20"/>
          <w:szCs w:val="20"/>
        </w:rPr>
      </w:pPr>
      <w:r w:rsidRPr="004D5731">
        <w:rPr>
          <w:rFonts w:cs="Calibri"/>
          <w:b/>
          <w:bCs/>
          <w:sz w:val="20"/>
          <w:szCs w:val="20"/>
        </w:rPr>
        <w:t>Procuratore</w:t>
      </w:r>
      <w:r w:rsidRPr="004D5731">
        <w:rPr>
          <w:rFonts w:cs="Calibri"/>
          <w:sz w:val="20"/>
          <w:szCs w:val="20"/>
        </w:rPr>
        <w:t>,</w:t>
      </w:r>
      <w:r w:rsidRPr="004D5731">
        <w:rPr>
          <w:rFonts w:cs="Calibri"/>
          <w:spacing w:val="18"/>
          <w:sz w:val="20"/>
          <w:szCs w:val="20"/>
        </w:rPr>
        <w:t xml:space="preserve"> </w:t>
      </w:r>
      <w:r w:rsidRPr="004D5731">
        <w:rPr>
          <w:rFonts w:cs="Calibri"/>
          <w:sz w:val="20"/>
          <w:szCs w:val="20"/>
        </w:rPr>
        <w:t>con</w:t>
      </w:r>
      <w:r w:rsidRPr="004D5731">
        <w:rPr>
          <w:rFonts w:cs="Calibri"/>
          <w:spacing w:val="18"/>
          <w:sz w:val="20"/>
          <w:szCs w:val="20"/>
        </w:rPr>
        <w:t xml:space="preserve"> </w:t>
      </w:r>
      <w:r w:rsidRPr="004D5731">
        <w:rPr>
          <w:rFonts w:cs="Calibri"/>
          <w:sz w:val="20"/>
          <w:szCs w:val="20"/>
        </w:rPr>
        <w:t>C.F.………………….……………….…e</w:t>
      </w:r>
      <w:r w:rsidRPr="004D5731">
        <w:rPr>
          <w:rFonts w:cs="Calibri"/>
          <w:spacing w:val="21"/>
          <w:sz w:val="20"/>
          <w:szCs w:val="20"/>
        </w:rPr>
        <w:t xml:space="preserve"> </w:t>
      </w:r>
      <w:r w:rsidRPr="004D5731">
        <w:rPr>
          <w:rFonts w:cs="Calibri"/>
          <w:sz w:val="20"/>
          <w:szCs w:val="20"/>
        </w:rPr>
        <w:t>con</w:t>
      </w:r>
      <w:r w:rsidRPr="004D5731">
        <w:rPr>
          <w:rFonts w:cs="Calibri"/>
          <w:spacing w:val="18"/>
          <w:sz w:val="20"/>
          <w:szCs w:val="20"/>
        </w:rPr>
        <w:t xml:space="preserve"> </w:t>
      </w:r>
      <w:r w:rsidRPr="004D5731">
        <w:rPr>
          <w:rFonts w:cs="Calibri"/>
          <w:spacing w:val="-1"/>
          <w:sz w:val="20"/>
          <w:szCs w:val="20"/>
        </w:rPr>
        <w:t>P.IVA</w:t>
      </w:r>
      <w:r w:rsidRPr="004D5731">
        <w:rPr>
          <w:rFonts w:cs="Calibri"/>
          <w:spacing w:val="20"/>
          <w:sz w:val="20"/>
          <w:szCs w:val="20"/>
        </w:rPr>
        <w:t xml:space="preserve"> </w:t>
      </w:r>
      <w:r w:rsidRPr="004D5731">
        <w:rPr>
          <w:rFonts w:cs="Calibri"/>
          <w:sz w:val="20"/>
          <w:szCs w:val="20"/>
        </w:rPr>
        <w:t>………..………….………………...,</w:t>
      </w:r>
      <w:r w:rsidRPr="004D5731">
        <w:rPr>
          <w:rFonts w:cs="Calibri"/>
          <w:spacing w:val="24"/>
          <w:w w:val="101"/>
          <w:sz w:val="20"/>
          <w:szCs w:val="20"/>
        </w:rPr>
        <w:t xml:space="preserve"> </w:t>
      </w:r>
      <w:r w:rsidRPr="004D5731">
        <w:rPr>
          <w:rFonts w:cs="Calibri"/>
          <w:spacing w:val="-1"/>
          <w:sz w:val="20"/>
          <w:szCs w:val="20"/>
        </w:rPr>
        <w:t>telefono</w:t>
      </w:r>
      <w:r w:rsidRPr="004D5731">
        <w:rPr>
          <w:rFonts w:cs="Calibri"/>
          <w:spacing w:val="20"/>
          <w:sz w:val="20"/>
          <w:szCs w:val="20"/>
        </w:rPr>
        <w:t xml:space="preserve"> </w:t>
      </w:r>
      <w:r w:rsidRPr="004D5731">
        <w:rPr>
          <w:rFonts w:cs="Calibri"/>
          <w:sz w:val="20"/>
          <w:szCs w:val="20"/>
        </w:rPr>
        <w:t>……………….….,</w:t>
      </w:r>
      <w:r w:rsidRPr="004D5731">
        <w:rPr>
          <w:rFonts w:cs="Calibri"/>
          <w:spacing w:val="20"/>
          <w:sz w:val="20"/>
          <w:szCs w:val="20"/>
        </w:rPr>
        <w:t xml:space="preserve"> </w:t>
      </w:r>
      <w:r w:rsidRPr="004D5731">
        <w:rPr>
          <w:rFonts w:cs="Calibri"/>
          <w:spacing w:val="-1"/>
          <w:sz w:val="20"/>
          <w:szCs w:val="20"/>
        </w:rPr>
        <w:t>fax</w:t>
      </w:r>
      <w:r w:rsidRPr="004D5731">
        <w:rPr>
          <w:rFonts w:cs="Calibri"/>
          <w:spacing w:val="21"/>
          <w:sz w:val="20"/>
          <w:szCs w:val="20"/>
        </w:rPr>
        <w:t xml:space="preserve"> </w:t>
      </w:r>
      <w:r w:rsidRPr="004D5731">
        <w:rPr>
          <w:rFonts w:cs="Calibri"/>
          <w:sz w:val="20"/>
          <w:szCs w:val="20"/>
        </w:rPr>
        <w:t>………..……………,</w:t>
      </w:r>
      <w:r w:rsidRPr="004D5731">
        <w:rPr>
          <w:rFonts w:cs="Calibri"/>
          <w:spacing w:val="18"/>
          <w:sz w:val="20"/>
          <w:szCs w:val="20"/>
        </w:rPr>
        <w:t xml:space="preserve"> </w:t>
      </w:r>
      <w:r w:rsidRPr="004D5731">
        <w:rPr>
          <w:rFonts w:cs="Calibri"/>
          <w:sz w:val="20"/>
          <w:szCs w:val="20"/>
        </w:rPr>
        <w:t>indirizzo</w:t>
      </w:r>
      <w:r w:rsidRPr="004D5731">
        <w:rPr>
          <w:rFonts w:cs="Calibri"/>
          <w:spacing w:val="18"/>
          <w:sz w:val="20"/>
          <w:szCs w:val="20"/>
        </w:rPr>
        <w:t xml:space="preserve"> </w:t>
      </w:r>
      <w:r w:rsidRPr="004D5731">
        <w:rPr>
          <w:rFonts w:cs="Calibri"/>
          <w:sz w:val="20"/>
          <w:szCs w:val="20"/>
        </w:rPr>
        <w:t>email…………………..…………………….,</w:t>
      </w:r>
      <w:r w:rsidRPr="004D5731">
        <w:rPr>
          <w:rFonts w:cs="Calibri"/>
          <w:spacing w:val="28"/>
          <w:w w:val="101"/>
          <w:sz w:val="20"/>
          <w:szCs w:val="20"/>
        </w:rPr>
        <w:t xml:space="preserve"> </w:t>
      </w:r>
      <w:r w:rsidRPr="004D5731">
        <w:rPr>
          <w:rFonts w:cs="Calibri"/>
          <w:b/>
          <w:bCs/>
          <w:sz w:val="20"/>
          <w:szCs w:val="20"/>
        </w:rPr>
        <w:t>del</w:t>
      </w:r>
      <w:r w:rsidRPr="004D5731">
        <w:rPr>
          <w:rFonts w:cs="Calibri"/>
          <w:b/>
          <w:bCs/>
          <w:spacing w:val="4"/>
          <w:sz w:val="20"/>
          <w:szCs w:val="20"/>
        </w:rPr>
        <w:t xml:space="preserve"> </w:t>
      </w:r>
      <w:r w:rsidRPr="004D5731">
        <w:rPr>
          <w:rFonts w:cs="Calibri"/>
          <w:b/>
          <w:bCs/>
          <w:sz w:val="20"/>
          <w:szCs w:val="20"/>
        </w:rPr>
        <w:t>concorrente</w:t>
      </w:r>
      <w:r w:rsidRPr="004D5731">
        <w:rPr>
          <w:rFonts w:cs="Calibri"/>
          <w:b/>
          <w:bCs/>
          <w:spacing w:val="6"/>
          <w:sz w:val="20"/>
          <w:szCs w:val="20"/>
        </w:rPr>
        <w:t xml:space="preserve"> </w:t>
      </w:r>
      <w:r w:rsidRPr="004D5731">
        <w:rPr>
          <w:rFonts w:cs="Calibri"/>
          <w:sz w:val="20"/>
          <w:szCs w:val="20"/>
        </w:rPr>
        <w:t>(inserire</w:t>
      </w:r>
      <w:r w:rsidRPr="004D5731">
        <w:rPr>
          <w:rFonts w:cs="Calibri"/>
          <w:spacing w:val="5"/>
          <w:sz w:val="20"/>
          <w:szCs w:val="20"/>
        </w:rPr>
        <w:t xml:space="preserve"> </w:t>
      </w:r>
      <w:r w:rsidRPr="004D5731">
        <w:rPr>
          <w:rFonts w:cs="Calibri"/>
          <w:sz w:val="20"/>
          <w:szCs w:val="20"/>
        </w:rPr>
        <w:t>i</w:t>
      </w:r>
      <w:r w:rsidRPr="004D5731">
        <w:rPr>
          <w:rFonts w:cs="Calibri"/>
          <w:spacing w:val="8"/>
          <w:sz w:val="20"/>
          <w:szCs w:val="20"/>
        </w:rPr>
        <w:t xml:space="preserve"> </w:t>
      </w:r>
      <w:r w:rsidRPr="004D5731">
        <w:rPr>
          <w:rFonts w:cs="Calibri"/>
          <w:sz w:val="20"/>
          <w:szCs w:val="20"/>
        </w:rPr>
        <w:t>dati</w:t>
      </w:r>
      <w:r w:rsidRPr="004D5731">
        <w:rPr>
          <w:rFonts w:cs="Calibri"/>
          <w:spacing w:val="6"/>
          <w:sz w:val="20"/>
          <w:szCs w:val="20"/>
        </w:rPr>
        <w:t xml:space="preserve"> </w:t>
      </w:r>
      <w:r w:rsidRPr="004D5731">
        <w:rPr>
          <w:rFonts w:cs="Calibri"/>
          <w:sz w:val="20"/>
          <w:szCs w:val="20"/>
        </w:rPr>
        <w:t>del</w:t>
      </w:r>
      <w:r w:rsidRPr="004D5731">
        <w:rPr>
          <w:rFonts w:cs="Calibri"/>
          <w:spacing w:val="8"/>
          <w:sz w:val="20"/>
          <w:szCs w:val="20"/>
        </w:rPr>
        <w:t xml:space="preserve"> </w:t>
      </w:r>
      <w:r w:rsidRPr="004D5731">
        <w:rPr>
          <w:rFonts w:cs="Calibri"/>
          <w:sz w:val="20"/>
          <w:szCs w:val="20"/>
        </w:rPr>
        <w:t>concorrente</w:t>
      </w:r>
      <w:r w:rsidRPr="004D5731">
        <w:rPr>
          <w:rFonts w:cs="Calibri"/>
          <w:spacing w:val="8"/>
          <w:sz w:val="20"/>
          <w:szCs w:val="20"/>
        </w:rPr>
        <w:t xml:space="preserve"> </w:t>
      </w:r>
      <w:r w:rsidRPr="004D5731">
        <w:rPr>
          <w:rFonts w:cs="Calibri"/>
          <w:sz w:val="20"/>
          <w:szCs w:val="20"/>
        </w:rPr>
        <w:t>per</w:t>
      </w:r>
      <w:r w:rsidRPr="004D5731">
        <w:rPr>
          <w:rFonts w:cs="Calibri"/>
          <w:spacing w:val="5"/>
          <w:sz w:val="20"/>
          <w:szCs w:val="20"/>
        </w:rPr>
        <w:t xml:space="preserve"> </w:t>
      </w:r>
      <w:r w:rsidRPr="004D5731">
        <w:rPr>
          <w:rFonts w:cs="Calibri"/>
          <w:sz w:val="20"/>
          <w:szCs w:val="20"/>
        </w:rPr>
        <w:t>il</w:t>
      </w:r>
      <w:r w:rsidRPr="004D5731">
        <w:rPr>
          <w:rFonts w:cs="Calibri"/>
          <w:spacing w:val="5"/>
          <w:sz w:val="20"/>
          <w:szCs w:val="20"/>
        </w:rPr>
        <w:t xml:space="preserve"> </w:t>
      </w:r>
      <w:r w:rsidRPr="004D5731">
        <w:rPr>
          <w:rFonts w:cs="Calibri"/>
          <w:sz w:val="20"/>
          <w:szCs w:val="20"/>
        </w:rPr>
        <w:t>quale</w:t>
      </w:r>
      <w:r w:rsidRPr="004D5731">
        <w:rPr>
          <w:rFonts w:cs="Calibri"/>
          <w:spacing w:val="8"/>
          <w:sz w:val="20"/>
          <w:szCs w:val="20"/>
        </w:rPr>
        <w:t xml:space="preserve"> </w:t>
      </w:r>
      <w:r w:rsidRPr="004D5731">
        <w:rPr>
          <w:rFonts w:cs="Calibri"/>
          <w:sz w:val="20"/>
          <w:szCs w:val="20"/>
        </w:rPr>
        <w:t>agisce):</w:t>
      </w:r>
      <w:r w:rsidRPr="004D5731">
        <w:rPr>
          <w:rFonts w:cs="Calibri"/>
          <w:spacing w:val="23"/>
          <w:w w:val="101"/>
          <w:sz w:val="20"/>
          <w:szCs w:val="20"/>
        </w:rPr>
        <w:t xml:space="preserve"> </w:t>
      </w:r>
      <w:r w:rsidRPr="004D5731">
        <w:rPr>
          <w:rFonts w:cs="Calibri"/>
          <w:sz w:val="20"/>
          <w:szCs w:val="20"/>
        </w:rPr>
        <w:t>C.F...………………..……………........…………,</w:t>
      </w:r>
      <w:r w:rsidRPr="004D5731">
        <w:rPr>
          <w:rFonts w:cs="Calibri"/>
          <w:spacing w:val="45"/>
          <w:sz w:val="20"/>
          <w:szCs w:val="20"/>
        </w:rPr>
        <w:t xml:space="preserve"> </w:t>
      </w:r>
      <w:r w:rsidRPr="004D5731">
        <w:rPr>
          <w:rFonts w:cs="Calibri"/>
          <w:sz w:val="20"/>
          <w:szCs w:val="20"/>
        </w:rPr>
        <w:t>P.IVA</w:t>
      </w:r>
      <w:r w:rsidRPr="004D5731">
        <w:rPr>
          <w:rFonts w:cs="Calibri"/>
          <w:spacing w:val="50"/>
          <w:sz w:val="20"/>
          <w:szCs w:val="20"/>
        </w:rPr>
        <w:t xml:space="preserve"> </w:t>
      </w:r>
      <w:r w:rsidRPr="004D5731">
        <w:rPr>
          <w:rFonts w:cs="Calibri"/>
          <w:sz w:val="20"/>
          <w:szCs w:val="20"/>
        </w:rPr>
        <w:t>…........……………………………………..........….</w:t>
      </w:r>
      <w:r w:rsidRPr="004D5731">
        <w:rPr>
          <w:rFonts w:cs="Calibri"/>
          <w:spacing w:val="29"/>
          <w:w w:val="101"/>
          <w:sz w:val="20"/>
          <w:szCs w:val="20"/>
        </w:rPr>
        <w:t xml:space="preserve"> </w:t>
      </w:r>
      <w:r w:rsidRPr="004D5731">
        <w:rPr>
          <w:rFonts w:cs="Calibri"/>
          <w:spacing w:val="-1"/>
          <w:sz w:val="20"/>
          <w:szCs w:val="20"/>
        </w:rPr>
        <w:t>telefono</w:t>
      </w:r>
      <w:r w:rsidRPr="004D5731">
        <w:rPr>
          <w:rFonts w:cs="Calibri"/>
          <w:spacing w:val="20"/>
          <w:sz w:val="20"/>
          <w:szCs w:val="20"/>
        </w:rPr>
        <w:t xml:space="preserve"> </w:t>
      </w:r>
      <w:r w:rsidRPr="004D5731">
        <w:rPr>
          <w:rFonts w:cs="Calibri"/>
          <w:sz w:val="20"/>
          <w:szCs w:val="20"/>
        </w:rPr>
        <w:t>…………</w:t>
      </w:r>
      <w:proofErr w:type="gramStart"/>
      <w:r w:rsidRPr="004D5731">
        <w:rPr>
          <w:rFonts w:cs="Calibri"/>
          <w:sz w:val="20"/>
          <w:szCs w:val="20"/>
        </w:rPr>
        <w:t>…….</w:t>
      </w:r>
      <w:proofErr w:type="gramEnd"/>
      <w:r w:rsidRPr="004D5731">
        <w:rPr>
          <w:rFonts w:cs="Calibri"/>
          <w:sz w:val="20"/>
          <w:szCs w:val="20"/>
        </w:rPr>
        <w:t>….,</w:t>
      </w:r>
      <w:r w:rsidRPr="004D5731">
        <w:rPr>
          <w:rFonts w:cs="Calibri"/>
          <w:spacing w:val="20"/>
          <w:sz w:val="20"/>
          <w:szCs w:val="20"/>
        </w:rPr>
        <w:t xml:space="preserve"> </w:t>
      </w:r>
      <w:r w:rsidRPr="004D5731">
        <w:rPr>
          <w:rFonts w:cs="Calibri"/>
          <w:spacing w:val="-1"/>
          <w:sz w:val="20"/>
          <w:szCs w:val="20"/>
        </w:rPr>
        <w:t>fax</w:t>
      </w:r>
      <w:r w:rsidRPr="004D5731">
        <w:rPr>
          <w:rFonts w:cs="Calibri"/>
          <w:spacing w:val="21"/>
          <w:sz w:val="20"/>
          <w:szCs w:val="20"/>
        </w:rPr>
        <w:t xml:space="preserve"> </w:t>
      </w:r>
      <w:r w:rsidRPr="004D5731">
        <w:rPr>
          <w:rFonts w:cs="Calibri"/>
          <w:sz w:val="20"/>
          <w:szCs w:val="20"/>
        </w:rPr>
        <w:t>………..……………,</w:t>
      </w:r>
      <w:r w:rsidRPr="004D5731">
        <w:rPr>
          <w:rFonts w:cs="Calibri"/>
          <w:spacing w:val="18"/>
          <w:sz w:val="20"/>
          <w:szCs w:val="20"/>
        </w:rPr>
        <w:t xml:space="preserve"> </w:t>
      </w:r>
      <w:r w:rsidRPr="004D5731">
        <w:rPr>
          <w:rFonts w:cs="Calibri"/>
          <w:sz w:val="20"/>
          <w:szCs w:val="20"/>
        </w:rPr>
        <w:t>indirizzo</w:t>
      </w:r>
      <w:r w:rsidRPr="004D5731">
        <w:rPr>
          <w:rFonts w:cs="Calibri"/>
          <w:spacing w:val="18"/>
          <w:sz w:val="20"/>
          <w:szCs w:val="20"/>
        </w:rPr>
        <w:t xml:space="preserve"> </w:t>
      </w:r>
      <w:r w:rsidRPr="004D5731">
        <w:rPr>
          <w:rFonts w:cs="Calibri"/>
          <w:sz w:val="20"/>
          <w:szCs w:val="20"/>
        </w:rPr>
        <w:t>email…………………..…………………….</w:t>
      </w:r>
      <w:proofErr w:type="spellStart"/>
      <w:r w:rsidRPr="004D5731">
        <w:rPr>
          <w:rFonts w:cs="Calibri"/>
          <w:sz w:val="20"/>
          <w:szCs w:val="20"/>
        </w:rPr>
        <w:t>pec</w:t>
      </w:r>
      <w:proofErr w:type="spellEnd"/>
      <w:r w:rsidRPr="004D5731">
        <w:rPr>
          <w:rFonts w:cs="Calibri"/>
          <w:sz w:val="20"/>
          <w:szCs w:val="20"/>
        </w:rPr>
        <w:t>………………………………</w:t>
      </w:r>
    </w:p>
    <w:p w14:paraId="166410A3" w14:textId="77777777" w:rsidR="00F460BE" w:rsidRPr="004D5731" w:rsidRDefault="00F460BE" w:rsidP="00F460BE">
      <w:pPr>
        <w:spacing w:before="126"/>
        <w:ind w:right="238"/>
        <w:jc w:val="center"/>
        <w:rPr>
          <w:rFonts w:cs="Calibri"/>
        </w:rPr>
      </w:pPr>
      <w:r w:rsidRPr="004D5731">
        <w:rPr>
          <w:rFonts w:cs="Calibri"/>
          <w:b/>
          <w:spacing w:val="-1"/>
        </w:rPr>
        <w:t>INOLTRE</w:t>
      </w:r>
    </w:p>
    <w:p w14:paraId="17DF006E" w14:textId="77777777" w:rsidR="00654E8C" w:rsidRPr="004D5731" w:rsidRDefault="00F460BE" w:rsidP="00862DA0">
      <w:pPr>
        <w:spacing w:before="142" w:after="120" w:line="252" w:lineRule="auto"/>
        <w:ind w:right="113"/>
        <w:rPr>
          <w:rFonts w:cs="Calibri"/>
          <w:sz w:val="20"/>
          <w:szCs w:val="20"/>
        </w:rPr>
      </w:pPr>
      <w:r>
        <w:rPr>
          <w:rFonts w:cs="Calibri"/>
          <w:b/>
          <w:bCs/>
          <w:i/>
          <w:sz w:val="20"/>
          <w:szCs w:val="20"/>
        </w:rPr>
        <w:t>(</w:t>
      </w:r>
      <w:r w:rsidR="00654E8C" w:rsidRPr="004D5731">
        <w:rPr>
          <w:rFonts w:cs="Calibri"/>
          <w:b/>
          <w:bCs/>
          <w:i/>
          <w:sz w:val="20"/>
          <w:szCs w:val="20"/>
        </w:rPr>
        <w:t>nel</w:t>
      </w:r>
      <w:r w:rsidR="00654E8C" w:rsidRPr="004D5731">
        <w:rPr>
          <w:rFonts w:cs="Calibri"/>
          <w:b/>
          <w:bCs/>
          <w:i/>
          <w:spacing w:val="21"/>
          <w:sz w:val="20"/>
          <w:szCs w:val="20"/>
        </w:rPr>
        <w:t xml:space="preserve"> </w:t>
      </w:r>
      <w:r w:rsidR="00654E8C" w:rsidRPr="004D5731">
        <w:rPr>
          <w:rFonts w:cs="Calibri"/>
          <w:b/>
          <w:bCs/>
          <w:i/>
          <w:sz w:val="20"/>
          <w:szCs w:val="20"/>
        </w:rPr>
        <w:t>caso</w:t>
      </w:r>
      <w:r w:rsidR="00654E8C" w:rsidRPr="004D5731">
        <w:rPr>
          <w:rFonts w:cs="Calibri"/>
          <w:b/>
          <w:bCs/>
          <w:i/>
          <w:spacing w:val="21"/>
          <w:sz w:val="20"/>
          <w:szCs w:val="20"/>
        </w:rPr>
        <w:t xml:space="preserve"> </w:t>
      </w:r>
      <w:r w:rsidR="00654E8C" w:rsidRPr="004D5731">
        <w:rPr>
          <w:rFonts w:cs="Calibri"/>
          <w:b/>
          <w:bCs/>
          <w:i/>
          <w:sz w:val="20"/>
          <w:szCs w:val="20"/>
        </w:rPr>
        <w:t>di</w:t>
      </w:r>
      <w:r w:rsidR="00654E8C" w:rsidRPr="004D5731">
        <w:rPr>
          <w:rFonts w:cs="Calibri"/>
          <w:b/>
          <w:bCs/>
          <w:i/>
          <w:spacing w:val="21"/>
          <w:sz w:val="20"/>
          <w:szCs w:val="20"/>
        </w:rPr>
        <w:t xml:space="preserve"> </w:t>
      </w:r>
      <w:r w:rsidR="00654E8C" w:rsidRPr="004D5731">
        <w:rPr>
          <w:rFonts w:cs="Calibri"/>
          <w:b/>
          <w:bCs/>
          <w:i/>
          <w:sz w:val="20"/>
          <w:szCs w:val="20"/>
        </w:rPr>
        <w:t>concorrente</w:t>
      </w:r>
      <w:r w:rsidR="00654E8C" w:rsidRPr="004D5731">
        <w:rPr>
          <w:rFonts w:cs="Calibri"/>
          <w:b/>
          <w:bCs/>
          <w:i/>
          <w:spacing w:val="22"/>
          <w:sz w:val="20"/>
          <w:szCs w:val="20"/>
        </w:rPr>
        <w:t xml:space="preserve"> </w:t>
      </w:r>
      <w:r w:rsidR="00654E8C" w:rsidRPr="004D5731">
        <w:rPr>
          <w:rFonts w:cs="Calibri"/>
          <w:b/>
          <w:bCs/>
          <w:i/>
          <w:sz w:val="20"/>
          <w:szCs w:val="20"/>
        </w:rPr>
        <w:t>che</w:t>
      </w:r>
      <w:r w:rsidR="00654E8C" w:rsidRPr="004D5731">
        <w:rPr>
          <w:rFonts w:cs="Calibri"/>
          <w:b/>
          <w:bCs/>
          <w:i/>
          <w:spacing w:val="21"/>
          <w:sz w:val="20"/>
          <w:szCs w:val="20"/>
        </w:rPr>
        <w:t xml:space="preserve"> </w:t>
      </w:r>
      <w:r w:rsidR="00654E8C" w:rsidRPr="004D5731">
        <w:rPr>
          <w:rFonts w:cs="Calibri"/>
          <w:b/>
          <w:bCs/>
          <w:i/>
          <w:sz w:val="20"/>
          <w:szCs w:val="20"/>
        </w:rPr>
        <w:t>si</w:t>
      </w:r>
      <w:r w:rsidR="00654E8C" w:rsidRPr="004D5731">
        <w:rPr>
          <w:rFonts w:cs="Calibri"/>
          <w:b/>
          <w:bCs/>
          <w:i/>
          <w:spacing w:val="18"/>
          <w:sz w:val="20"/>
          <w:szCs w:val="20"/>
        </w:rPr>
        <w:t xml:space="preserve"> </w:t>
      </w:r>
      <w:r w:rsidR="00654E8C" w:rsidRPr="004D5731">
        <w:rPr>
          <w:rFonts w:cs="Calibri"/>
          <w:b/>
          <w:bCs/>
          <w:i/>
          <w:sz w:val="20"/>
          <w:szCs w:val="20"/>
        </w:rPr>
        <w:t>avvalga</w:t>
      </w:r>
      <w:r w:rsidR="00654E8C" w:rsidRPr="004D5731">
        <w:rPr>
          <w:rFonts w:cs="Calibri"/>
          <w:b/>
          <w:bCs/>
          <w:i/>
          <w:spacing w:val="21"/>
          <w:sz w:val="20"/>
          <w:szCs w:val="20"/>
        </w:rPr>
        <w:t xml:space="preserve"> </w:t>
      </w:r>
      <w:r w:rsidR="00654E8C" w:rsidRPr="004D5731">
        <w:rPr>
          <w:rFonts w:cs="Calibri"/>
          <w:b/>
          <w:bCs/>
          <w:i/>
          <w:sz w:val="20"/>
          <w:szCs w:val="20"/>
        </w:rPr>
        <w:t>di</w:t>
      </w:r>
      <w:r w:rsidR="00654E8C" w:rsidRPr="004D5731">
        <w:rPr>
          <w:rFonts w:cs="Calibri"/>
          <w:b/>
          <w:bCs/>
          <w:i/>
          <w:spacing w:val="21"/>
          <w:sz w:val="20"/>
          <w:szCs w:val="20"/>
        </w:rPr>
        <w:t xml:space="preserve"> </w:t>
      </w:r>
      <w:r w:rsidR="00654E8C" w:rsidRPr="004D5731">
        <w:rPr>
          <w:rFonts w:cs="Calibri"/>
          <w:b/>
          <w:bCs/>
          <w:i/>
          <w:sz w:val="20"/>
          <w:szCs w:val="20"/>
        </w:rPr>
        <w:t>ausiliario</w:t>
      </w:r>
      <w:r w:rsidR="00654E8C" w:rsidRPr="004D5731">
        <w:rPr>
          <w:rFonts w:cs="Calibri"/>
          <w:b/>
          <w:bCs/>
          <w:i/>
          <w:spacing w:val="22"/>
          <w:sz w:val="20"/>
          <w:szCs w:val="20"/>
        </w:rPr>
        <w:t xml:space="preserve"> </w:t>
      </w:r>
      <w:r w:rsidR="00654E8C" w:rsidRPr="004D5731">
        <w:rPr>
          <w:rFonts w:cs="Calibri"/>
          <w:b/>
          <w:bCs/>
          <w:i/>
          <w:sz w:val="20"/>
          <w:szCs w:val="20"/>
        </w:rPr>
        <w:t>ai</w:t>
      </w:r>
      <w:r w:rsidR="00654E8C" w:rsidRPr="004D5731">
        <w:rPr>
          <w:rFonts w:cs="Calibri"/>
          <w:b/>
          <w:bCs/>
          <w:i/>
          <w:spacing w:val="21"/>
          <w:sz w:val="20"/>
          <w:szCs w:val="20"/>
        </w:rPr>
        <w:t xml:space="preserve"> </w:t>
      </w:r>
      <w:r w:rsidR="00654E8C" w:rsidRPr="004D5731">
        <w:rPr>
          <w:rFonts w:cs="Calibri"/>
          <w:b/>
          <w:bCs/>
          <w:i/>
          <w:sz w:val="20"/>
          <w:szCs w:val="20"/>
        </w:rPr>
        <w:t>sensi</w:t>
      </w:r>
      <w:r w:rsidR="00654E8C" w:rsidRPr="004D5731">
        <w:rPr>
          <w:rFonts w:cs="Calibri"/>
          <w:b/>
          <w:bCs/>
          <w:i/>
          <w:spacing w:val="19"/>
          <w:sz w:val="20"/>
          <w:szCs w:val="20"/>
        </w:rPr>
        <w:t xml:space="preserve"> </w:t>
      </w:r>
      <w:r w:rsidR="00654E8C" w:rsidRPr="004D5731">
        <w:rPr>
          <w:rFonts w:cs="Calibri"/>
          <w:b/>
          <w:bCs/>
          <w:i/>
          <w:sz w:val="20"/>
          <w:szCs w:val="20"/>
        </w:rPr>
        <w:t>dell’art</w:t>
      </w:r>
      <w:r w:rsidR="00217798" w:rsidRPr="004D5731">
        <w:rPr>
          <w:rFonts w:cs="Calibri"/>
          <w:b/>
          <w:bCs/>
          <w:i/>
          <w:sz w:val="20"/>
          <w:szCs w:val="20"/>
        </w:rPr>
        <w:t>.</w:t>
      </w:r>
      <w:r w:rsidR="00654E8C" w:rsidRPr="004D5731">
        <w:rPr>
          <w:rFonts w:cs="Calibri"/>
          <w:b/>
          <w:bCs/>
          <w:i/>
          <w:spacing w:val="21"/>
          <w:sz w:val="20"/>
          <w:szCs w:val="20"/>
        </w:rPr>
        <w:t xml:space="preserve"> </w:t>
      </w:r>
      <w:r w:rsidR="00654E8C" w:rsidRPr="004D5731">
        <w:rPr>
          <w:rFonts w:cs="Calibri"/>
          <w:b/>
          <w:bCs/>
          <w:i/>
          <w:sz w:val="20"/>
          <w:szCs w:val="20"/>
        </w:rPr>
        <w:t>89</w:t>
      </w:r>
      <w:r w:rsidR="00654E8C" w:rsidRPr="004D5731">
        <w:rPr>
          <w:rFonts w:cs="Calibri"/>
          <w:b/>
          <w:bCs/>
          <w:i/>
          <w:spacing w:val="22"/>
          <w:sz w:val="20"/>
          <w:szCs w:val="20"/>
        </w:rPr>
        <w:t xml:space="preserve"> </w:t>
      </w:r>
      <w:proofErr w:type="spellStart"/>
      <w:r w:rsidR="00654E8C" w:rsidRPr="004D5731">
        <w:rPr>
          <w:rFonts w:cs="Calibri"/>
          <w:b/>
          <w:bCs/>
          <w:i/>
          <w:sz w:val="20"/>
          <w:szCs w:val="20"/>
        </w:rPr>
        <w:t>D.Lgs</w:t>
      </w:r>
      <w:proofErr w:type="spellEnd"/>
      <w:r w:rsidR="00654E8C" w:rsidRPr="004D5731">
        <w:rPr>
          <w:rFonts w:cs="Calibri"/>
          <w:b/>
          <w:bCs/>
          <w:i/>
          <w:spacing w:val="21"/>
          <w:sz w:val="20"/>
          <w:szCs w:val="20"/>
        </w:rPr>
        <w:t xml:space="preserve"> </w:t>
      </w:r>
      <w:r w:rsidR="00654E8C" w:rsidRPr="004D5731">
        <w:rPr>
          <w:rFonts w:cs="Calibri"/>
          <w:b/>
          <w:bCs/>
          <w:i/>
          <w:sz w:val="20"/>
          <w:szCs w:val="20"/>
        </w:rPr>
        <w:t>50/2016</w:t>
      </w:r>
      <w:r w:rsidR="00654E8C" w:rsidRPr="004D5731">
        <w:rPr>
          <w:rFonts w:cs="Calibri"/>
          <w:b/>
          <w:bCs/>
          <w:i/>
          <w:spacing w:val="21"/>
          <w:sz w:val="20"/>
          <w:szCs w:val="20"/>
        </w:rPr>
        <w:t xml:space="preserve"> </w:t>
      </w:r>
      <w:r w:rsidR="00654E8C" w:rsidRPr="004D5731">
        <w:rPr>
          <w:rFonts w:cs="Calibri"/>
          <w:b/>
          <w:bCs/>
          <w:i/>
          <w:sz w:val="20"/>
          <w:szCs w:val="20"/>
        </w:rPr>
        <w:t>per</w:t>
      </w:r>
      <w:r w:rsidR="00654E8C" w:rsidRPr="004D5731">
        <w:rPr>
          <w:rFonts w:cs="Calibri"/>
          <w:b/>
          <w:bCs/>
          <w:i/>
          <w:spacing w:val="30"/>
          <w:w w:val="101"/>
          <w:sz w:val="20"/>
          <w:szCs w:val="20"/>
        </w:rPr>
        <w:t xml:space="preserve"> </w:t>
      </w:r>
      <w:r w:rsidR="00654E8C" w:rsidRPr="004D5731">
        <w:rPr>
          <w:rFonts w:cs="Calibri"/>
          <w:b/>
          <w:bCs/>
          <w:i/>
          <w:spacing w:val="-1"/>
          <w:sz w:val="20"/>
          <w:szCs w:val="20"/>
        </w:rPr>
        <w:t>soddisfare</w:t>
      </w:r>
      <w:r w:rsidR="00654E8C" w:rsidRPr="004D5731">
        <w:rPr>
          <w:rFonts w:cs="Calibri"/>
          <w:b/>
          <w:bCs/>
          <w:i/>
          <w:spacing w:val="11"/>
          <w:sz w:val="20"/>
          <w:szCs w:val="20"/>
        </w:rPr>
        <w:t xml:space="preserve"> </w:t>
      </w:r>
      <w:r w:rsidR="00654E8C" w:rsidRPr="004D5731">
        <w:rPr>
          <w:rFonts w:cs="Calibri"/>
          <w:b/>
          <w:bCs/>
          <w:i/>
          <w:sz w:val="20"/>
          <w:szCs w:val="20"/>
        </w:rPr>
        <w:t>i</w:t>
      </w:r>
      <w:r w:rsidR="00654E8C" w:rsidRPr="004D5731">
        <w:rPr>
          <w:rFonts w:cs="Calibri"/>
          <w:b/>
          <w:bCs/>
          <w:i/>
          <w:spacing w:val="8"/>
          <w:sz w:val="20"/>
          <w:szCs w:val="20"/>
        </w:rPr>
        <w:t xml:space="preserve"> </w:t>
      </w:r>
      <w:r w:rsidR="00654E8C" w:rsidRPr="004D5731">
        <w:rPr>
          <w:rFonts w:cs="Calibri"/>
          <w:b/>
          <w:bCs/>
          <w:i/>
          <w:sz w:val="20"/>
          <w:szCs w:val="20"/>
        </w:rPr>
        <w:t>requisiti</w:t>
      </w:r>
      <w:r w:rsidR="00654E8C" w:rsidRPr="004D5731">
        <w:rPr>
          <w:rFonts w:cs="Calibri"/>
          <w:b/>
          <w:bCs/>
          <w:i/>
          <w:spacing w:val="8"/>
          <w:sz w:val="20"/>
          <w:szCs w:val="20"/>
        </w:rPr>
        <w:t xml:space="preserve"> </w:t>
      </w:r>
      <w:r w:rsidR="00654E8C" w:rsidRPr="004D5731">
        <w:rPr>
          <w:rFonts w:cs="Calibri"/>
          <w:b/>
          <w:bCs/>
          <w:i/>
          <w:sz w:val="20"/>
          <w:szCs w:val="20"/>
        </w:rPr>
        <w:t>di</w:t>
      </w:r>
      <w:r w:rsidR="00654E8C" w:rsidRPr="004D5731">
        <w:rPr>
          <w:rFonts w:cs="Calibri"/>
          <w:b/>
          <w:bCs/>
          <w:i/>
          <w:spacing w:val="8"/>
          <w:sz w:val="20"/>
          <w:szCs w:val="20"/>
        </w:rPr>
        <w:t xml:space="preserve"> </w:t>
      </w:r>
      <w:r w:rsidR="00654E8C" w:rsidRPr="004D5731">
        <w:rPr>
          <w:rFonts w:cs="Calibri"/>
          <w:b/>
          <w:bCs/>
          <w:i/>
          <w:spacing w:val="-1"/>
          <w:sz w:val="20"/>
          <w:szCs w:val="20"/>
        </w:rPr>
        <w:t>qualificazione):</w:t>
      </w:r>
    </w:p>
    <w:p w14:paraId="61202CD0" w14:textId="77777777" w:rsidR="00654E8C" w:rsidRPr="004D5731" w:rsidRDefault="00654E8C" w:rsidP="00A13402">
      <w:pPr>
        <w:pStyle w:val="Paragrafoelenco"/>
        <w:numPr>
          <w:ilvl w:val="0"/>
          <w:numId w:val="19"/>
        </w:numPr>
        <w:tabs>
          <w:tab w:val="left" w:pos="7993"/>
        </w:tabs>
        <w:spacing w:after="240" w:line="276" w:lineRule="auto"/>
        <w:ind w:left="426" w:hanging="426"/>
        <w:jc w:val="both"/>
        <w:rPr>
          <w:rFonts w:ascii="Calibri" w:hAnsi="Calibri" w:cs="Calibri"/>
          <w:u w:val="single" w:color="000000"/>
        </w:rPr>
      </w:pPr>
      <w:r w:rsidRPr="004D5731">
        <w:rPr>
          <w:rFonts w:ascii="Calibri" w:hAnsi="Calibri" w:cs="Calibri"/>
          <w:b/>
        </w:rPr>
        <w:t>comunica</w:t>
      </w:r>
      <w:r w:rsidRPr="004D5731">
        <w:rPr>
          <w:rFonts w:ascii="Calibri" w:hAnsi="Calibri" w:cs="Calibri"/>
          <w:b/>
          <w:spacing w:val="20"/>
        </w:rPr>
        <w:t xml:space="preserve"> </w:t>
      </w:r>
      <w:r w:rsidRPr="004D5731">
        <w:rPr>
          <w:rFonts w:ascii="Calibri" w:hAnsi="Calibri" w:cs="Calibri"/>
        </w:rPr>
        <w:t>che</w:t>
      </w:r>
      <w:r w:rsidRPr="004D5731">
        <w:rPr>
          <w:rFonts w:ascii="Calibri" w:hAnsi="Calibri" w:cs="Calibri"/>
          <w:spacing w:val="19"/>
        </w:rPr>
        <w:t xml:space="preserve"> </w:t>
      </w:r>
      <w:r w:rsidRPr="004D5731">
        <w:rPr>
          <w:rFonts w:ascii="Calibri" w:hAnsi="Calibri" w:cs="Calibri"/>
          <w:spacing w:val="-1"/>
        </w:rPr>
        <w:t>intende</w:t>
      </w:r>
      <w:r w:rsidRPr="004D5731">
        <w:rPr>
          <w:rFonts w:ascii="Calibri" w:hAnsi="Calibri" w:cs="Calibri"/>
          <w:spacing w:val="20"/>
        </w:rPr>
        <w:t xml:space="preserve"> </w:t>
      </w:r>
      <w:r w:rsidRPr="004D5731">
        <w:rPr>
          <w:rFonts w:ascii="Calibri" w:hAnsi="Calibri" w:cs="Calibri"/>
        </w:rPr>
        <w:t>avvalersi</w:t>
      </w:r>
      <w:r w:rsidRPr="004D5731">
        <w:rPr>
          <w:rFonts w:ascii="Calibri" w:hAnsi="Calibri" w:cs="Calibri"/>
          <w:spacing w:val="20"/>
        </w:rPr>
        <w:t xml:space="preserve"> </w:t>
      </w:r>
      <w:r w:rsidRPr="004D5731">
        <w:rPr>
          <w:rFonts w:ascii="Calibri" w:hAnsi="Calibri" w:cs="Calibri"/>
          <w:spacing w:val="-1"/>
        </w:rPr>
        <w:t>di:</w:t>
      </w:r>
      <w:r w:rsidR="00217798" w:rsidRPr="004D5731">
        <w:rPr>
          <w:rFonts w:ascii="Calibri" w:hAnsi="Calibri" w:cs="Calibri"/>
          <w:spacing w:val="-1"/>
        </w:rPr>
        <w:t xml:space="preserve"> </w:t>
      </w:r>
      <w:proofErr w:type="gramStart"/>
      <w:r w:rsidRPr="004D5731">
        <w:rPr>
          <w:rFonts w:ascii="Calibri" w:hAnsi="Calibri" w:cs="Calibri"/>
          <w:spacing w:val="-1"/>
          <w:u w:val="single" w:color="000000"/>
        </w:rPr>
        <w:tab/>
      </w:r>
      <w:r w:rsidR="00217798" w:rsidRPr="004D5731">
        <w:rPr>
          <w:rFonts w:ascii="Calibri" w:hAnsi="Calibri" w:cs="Calibri"/>
          <w:spacing w:val="-1"/>
          <w:u w:val="single" w:color="000000"/>
        </w:rPr>
        <w:t xml:space="preserve"> </w:t>
      </w:r>
      <w:r w:rsidR="00F460BE">
        <w:rPr>
          <w:rFonts w:ascii="Calibri" w:hAnsi="Calibri" w:cs="Calibri"/>
          <w:spacing w:val="-1"/>
          <w:u w:val="single" w:color="000000"/>
        </w:rPr>
        <w:t xml:space="preserve"> </w:t>
      </w:r>
      <w:r w:rsidRPr="004D5731">
        <w:rPr>
          <w:rFonts w:ascii="Calibri" w:hAnsi="Calibri" w:cs="Calibri"/>
        </w:rPr>
        <w:t>(</w:t>
      </w:r>
      <w:proofErr w:type="gramEnd"/>
      <w:r w:rsidRPr="004D5731">
        <w:rPr>
          <w:rFonts w:ascii="Calibri" w:hAnsi="Calibri" w:cs="Calibri"/>
          <w:spacing w:val="-1"/>
        </w:rPr>
        <w:t>denominazione</w:t>
      </w:r>
      <w:r w:rsidRPr="004D5731">
        <w:rPr>
          <w:rFonts w:ascii="Calibri" w:hAnsi="Calibri" w:cs="Calibri"/>
          <w:spacing w:val="22"/>
        </w:rPr>
        <w:t xml:space="preserve"> </w:t>
      </w:r>
      <w:r w:rsidRPr="004D5731">
        <w:rPr>
          <w:rFonts w:ascii="Calibri" w:hAnsi="Calibri" w:cs="Calibri"/>
        </w:rPr>
        <w:t>e sede</w:t>
      </w:r>
      <w:r w:rsidRPr="004D5731">
        <w:rPr>
          <w:rFonts w:ascii="Calibri" w:hAnsi="Calibri" w:cs="Calibri"/>
          <w:spacing w:val="8"/>
        </w:rPr>
        <w:t xml:space="preserve"> </w:t>
      </w:r>
      <w:r w:rsidRPr="004D5731">
        <w:rPr>
          <w:rFonts w:ascii="Calibri" w:hAnsi="Calibri" w:cs="Calibri"/>
          <w:spacing w:val="-1"/>
        </w:rPr>
        <w:t>dell'Ausiliario)</w:t>
      </w:r>
      <w:r w:rsidRPr="004D5731">
        <w:rPr>
          <w:rFonts w:ascii="Calibri" w:hAnsi="Calibri" w:cs="Calibri"/>
          <w:spacing w:val="6"/>
        </w:rPr>
        <w:t xml:space="preserve"> </w:t>
      </w:r>
      <w:r w:rsidRPr="004D5731">
        <w:rPr>
          <w:rFonts w:ascii="Calibri" w:hAnsi="Calibri" w:cs="Calibri"/>
        </w:rPr>
        <w:t>con</w:t>
      </w:r>
      <w:r w:rsidRPr="004D5731">
        <w:rPr>
          <w:rFonts w:ascii="Calibri" w:hAnsi="Calibri" w:cs="Calibri"/>
          <w:spacing w:val="10"/>
        </w:rPr>
        <w:t xml:space="preserve"> </w:t>
      </w:r>
      <w:r w:rsidRPr="004D5731">
        <w:rPr>
          <w:rFonts w:ascii="Calibri" w:hAnsi="Calibri" w:cs="Calibri"/>
          <w:spacing w:val="-1"/>
        </w:rPr>
        <w:t>riferimento</w:t>
      </w:r>
      <w:r w:rsidRPr="004D5731">
        <w:rPr>
          <w:rFonts w:ascii="Calibri" w:hAnsi="Calibri" w:cs="Calibri"/>
          <w:spacing w:val="8"/>
        </w:rPr>
        <w:t xml:space="preserve"> </w:t>
      </w:r>
      <w:r w:rsidRPr="004D5731">
        <w:rPr>
          <w:rFonts w:ascii="Calibri" w:hAnsi="Calibri" w:cs="Calibri"/>
        </w:rPr>
        <w:t>ai</w:t>
      </w:r>
      <w:r w:rsidRPr="004D5731">
        <w:rPr>
          <w:rFonts w:ascii="Calibri" w:hAnsi="Calibri" w:cs="Calibri"/>
          <w:spacing w:val="6"/>
        </w:rPr>
        <w:t xml:space="preserve"> </w:t>
      </w:r>
      <w:r w:rsidRPr="004D5731">
        <w:rPr>
          <w:rFonts w:ascii="Calibri" w:hAnsi="Calibri" w:cs="Calibri"/>
          <w:spacing w:val="-1"/>
        </w:rPr>
        <w:t>seguenti</w:t>
      </w:r>
      <w:r w:rsidRPr="004D5731">
        <w:rPr>
          <w:rFonts w:ascii="Calibri" w:hAnsi="Calibri" w:cs="Calibri"/>
          <w:spacing w:val="11"/>
        </w:rPr>
        <w:t xml:space="preserve"> </w:t>
      </w:r>
      <w:r w:rsidRPr="004D5731">
        <w:rPr>
          <w:rFonts w:ascii="Calibri" w:hAnsi="Calibri" w:cs="Calibri"/>
        </w:rPr>
        <w:t>requisiti</w:t>
      </w:r>
      <w:r w:rsidR="00217798" w:rsidRPr="004D5731">
        <w:rPr>
          <w:rFonts w:ascii="Calibri" w:hAnsi="Calibri" w:cs="Calibri"/>
        </w:rPr>
        <w:t xml:space="preserve"> </w:t>
      </w:r>
      <w:r w:rsidRPr="004D5731">
        <w:rPr>
          <w:rFonts w:ascii="Calibri" w:hAnsi="Calibri" w:cs="Calibri"/>
          <w:u w:val="single" w:color="000000"/>
        </w:rPr>
        <w:t>_________________________________________________________________________</w:t>
      </w:r>
    </w:p>
    <w:p w14:paraId="2A6411E3" w14:textId="77777777" w:rsidR="007D52FA" w:rsidRDefault="00A13402" w:rsidP="007D52FA">
      <w:pPr>
        <w:spacing w:after="0"/>
        <w:ind w:hanging="108"/>
        <w:jc w:val="center"/>
        <w:rPr>
          <w:rFonts w:cs="Calibri"/>
          <w:b/>
          <w:spacing w:val="-1"/>
        </w:rPr>
      </w:pPr>
      <w:r w:rsidRPr="004D5731">
        <w:rPr>
          <w:rFonts w:cs="Calibri"/>
          <w:b/>
          <w:spacing w:val="-1"/>
        </w:rPr>
        <w:t xml:space="preserve">INOLTRE </w:t>
      </w:r>
      <w:r w:rsidR="0085128B" w:rsidRPr="004D5731">
        <w:rPr>
          <w:rFonts w:cs="Calibri"/>
          <w:b/>
          <w:spacing w:val="-1"/>
        </w:rPr>
        <w:t>DICHIARA/DICHIARANO</w:t>
      </w:r>
    </w:p>
    <w:p w14:paraId="5C0F01A3" w14:textId="77777777" w:rsidR="00654E8C" w:rsidRPr="004D5731" w:rsidRDefault="00654E8C" w:rsidP="00A13402">
      <w:pPr>
        <w:spacing w:after="0"/>
        <w:ind w:left="426" w:right="115"/>
        <w:rPr>
          <w:rFonts w:cs="Calibri"/>
          <w:sz w:val="20"/>
          <w:szCs w:val="20"/>
        </w:rPr>
      </w:pPr>
      <w:r w:rsidRPr="004D5731">
        <w:rPr>
          <w:rFonts w:cs="Calibri"/>
          <w:sz w:val="20"/>
          <w:szCs w:val="20"/>
        </w:rPr>
        <w:t xml:space="preserve">che i ruoli </w:t>
      </w:r>
      <w:r w:rsidR="001A72F0">
        <w:rPr>
          <w:rFonts w:cs="Calibri"/>
          <w:sz w:val="20"/>
          <w:szCs w:val="20"/>
        </w:rPr>
        <w:t>obbligatori</w:t>
      </w:r>
      <w:r w:rsidR="001A72F0" w:rsidRPr="004D5731">
        <w:rPr>
          <w:rFonts w:cs="Calibri"/>
          <w:sz w:val="20"/>
          <w:szCs w:val="20"/>
        </w:rPr>
        <w:t xml:space="preserve"> </w:t>
      </w:r>
      <w:r w:rsidR="001A72F0">
        <w:rPr>
          <w:rFonts w:cs="Calibri"/>
          <w:sz w:val="20"/>
          <w:szCs w:val="20"/>
        </w:rPr>
        <w:t>saranno espletati dalle seguenti persone fisiche</w:t>
      </w:r>
      <w:r w:rsidRPr="004D5731">
        <w:rPr>
          <w:rFonts w:cs="Calibri"/>
          <w:sz w:val="20"/>
          <w:szCs w:val="20"/>
        </w:rPr>
        <w:t>:</w:t>
      </w:r>
    </w:p>
    <w:p w14:paraId="46BEB1B1" w14:textId="77777777" w:rsidR="00B47E23" w:rsidRDefault="00B47E23" w:rsidP="00B47E23">
      <w:pPr>
        <w:tabs>
          <w:tab w:val="left" w:pos="1515"/>
          <w:tab w:val="left" w:pos="2553"/>
          <w:tab w:val="left" w:pos="9609"/>
        </w:tabs>
        <w:spacing w:before="129"/>
        <w:ind w:left="426"/>
        <w:rPr>
          <w:rFonts w:cs="Calibri"/>
          <w:bCs/>
          <w:sz w:val="20"/>
          <w:szCs w:val="20"/>
        </w:rPr>
      </w:pPr>
      <w:r w:rsidRPr="00DA71FC">
        <w:rPr>
          <w:rFonts w:cs="Calibri"/>
          <w:b/>
          <w:sz w:val="20"/>
          <w:szCs w:val="20"/>
          <w:u w:val="single"/>
        </w:rPr>
        <w:t xml:space="preserve">Geologo </w:t>
      </w:r>
      <w:r>
        <w:rPr>
          <w:rFonts w:cs="Calibri"/>
          <w:sz w:val="20"/>
          <w:szCs w:val="20"/>
          <w:u w:val="single"/>
        </w:rPr>
        <w:t xml:space="preserve">: </w:t>
      </w:r>
      <w:r>
        <w:rPr>
          <w:rFonts w:cs="Calibri"/>
          <w:bCs/>
          <w:sz w:val="20"/>
          <w:szCs w:val="20"/>
        </w:rPr>
        <w:t xml:space="preserve">NOME E COGNOME </w:t>
      </w:r>
      <w:r w:rsidRPr="004D5731">
        <w:rPr>
          <w:rFonts w:cs="Calibri"/>
          <w:bCs/>
          <w:sz w:val="20"/>
          <w:szCs w:val="20"/>
        </w:rPr>
        <w:t>_____</w:t>
      </w:r>
      <w:r>
        <w:rPr>
          <w:rFonts w:cs="Calibri"/>
          <w:bCs/>
          <w:sz w:val="20"/>
          <w:szCs w:val="20"/>
        </w:rPr>
        <w:t>_______________________________TITOLO DI STUDIO  __________________ ______________________ _________________ ESTREMI DI ISCRIZIONE ALL’ALBO PROFESSIONALE _____________ __________________________</w:t>
      </w:r>
      <w:r w:rsidR="00DA71FC">
        <w:rPr>
          <w:rFonts w:cs="Calibri"/>
          <w:bCs/>
          <w:sz w:val="20"/>
          <w:szCs w:val="20"/>
        </w:rPr>
        <w:t>INQUADRATO COME_____________________________________</w:t>
      </w:r>
    </w:p>
    <w:p w14:paraId="1CB3A739" w14:textId="77777777" w:rsidR="003B788F" w:rsidRPr="00FE5FCB" w:rsidRDefault="003B788F" w:rsidP="003B788F">
      <w:pPr>
        <w:tabs>
          <w:tab w:val="left" w:pos="1515"/>
          <w:tab w:val="left" w:pos="2553"/>
          <w:tab w:val="left" w:pos="9609"/>
        </w:tabs>
        <w:spacing w:before="129"/>
        <w:ind w:left="426"/>
        <w:rPr>
          <w:rFonts w:cs="Calibri"/>
          <w:bCs/>
          <w:sz w:val="20"/>
          <w:szCs w:val="20"/>
        </w:rPr>
      </w:pPr>
      <w:r w:rsidRPr="00FE5FCB">
        <w:rPr>
          <w:rFonts w:cs="Calibri"/>
          <w:b/>
          <w:sz w:val="20"/>
          <w:szCs w:val="20"/>
          <w:u w:val="single"/>
        </w:rPr>
        <w:t xml:space="preserve">Coordinatore per la sicurezza in fase di </w:t>
      </w:r>
      <w:proofErr w:type="gramStart"/>
      <w:r w:rsidRPr="00FE5FCB">
        <w:rPr>
          <w:rFonts w:cs="Calibri"/>
          <w:b/>
          <w:sz w:val="20"/>
          <w:szCs w:val="20"/>
          <w:u w:val="single"/>
        </w:rPr>
        <w:t>progettazione</w:t>
      </w:r>
      <w:r w:rsidRPr="00FE5FCB">
        <w:rPr>
          <w:rFonts w:cs="Calibri"/>
          <w:sz w:val="20"/>
          <w:szCs w:val="20"/>
          <w:u w:val="single"/>
        </w:rPr>
        <w:t xml:space="preserve"> :</w:t>
      </w:r>
      <w:proofErr w:type="gramEnd"/>
      <w:r w:rsidRPr="00FE5FCB">
        <w:rPr>
          <w:rFonts w:cs="Calibri"/>
          <w:sz w:val="20"/>
          <w:szCs w:val="20"/>
          <w:u w:val="single"/>
        </w:rPr>
        <w:t xml:space="preserve"> </w:t>
      </w:r>
      <w:r w:rsidRPr="00FE5FCB">
        <w:rPr>
          <w:rFonts w:cs="Calibri"/>
          <w:bCs/>
          <w:sz w:val="20"/>
          <w:szCs w:val="20"/>
        </w:rPr>
        <w:t>NOME E COGNOME ________________________________ _______________TITOLO DI STUDIO  __________________________ _________________ ESTREMI DI ISCRIZIONE ALL’ALBO PROFESSIONALE___________________________________</w:t>
      </w:r>
    </w:p>
    <w:p w14:paraId="3322F9F8" w14:textId="77777777" w:rsidR="00DA71FC" w:rsidRPr="00FE5FCB" w:rsidRDefault="00DA71FC" w:rsidP="003B788F">
      <w:pPr>
        <w:pStyle w:val="Paragrafoelenco"/>
        <w:tabs>
          <w:tab w:val="left" w:pos="1515"/>
          <w:tab w:val="left" w:pos="2553"/>
          <w:tab w:val="left" w:pos="9609"/>
        </w:tabs>
        <w:spacing w:before="129"/>
        <w:ind w:left="426"/>
        <w:rPr>
          <w:rFonts w:ascii="Calibri" w:eastAsia="Calibri" w:hAnsi="Calibri" w:cs="Calibri"/>
          <w:bCs/>
          <w:lang w:eastAsia="en-US"/>
        </w:rPr>
      </w:pPr>
      <w:r w:rsidRPr="00FE5FCB">
        <w:rPr>
          <w:rFonts w:cs="Calibri"/>
          <w:b/>
          <w:u w:val="single"/>
        </w:rPr>
        <w:t xml:space="preserve">Giovane professionista (solo per RTP) </w:t>
      </w:r>
      <w:r w:rsidRPr="00FE5FCB">
        <w:rPr>
          <w:rFonts w:cs="Calibri"/>
          <w:u w:val="single"/>
        </w:rPr>
        <w:t xml:space="preserve">: </w:t>
      </w:r>
      <w:r w:rsidRPr="00FE5FCB">
        <w:rPr>
          <w:rFonts w:ascii="Calibri" w:eastAsia="Calibri" w:hAnsi="Calibri" w:cs="Calibri"/>
          <w:bCs/>
          <w:lang w:eastAsia="en-US"/>
        </w:rPr>
        <w:t xml:space="preserve">NOME E COGNOME _____________ _______________________ TITOLO DI STUDIO  __________________ ______________________ _________________ ESTREMI DI ISCRIZIONE ALL’ALBO </w:t>
      </w:r>
      <w:r w:rsidRPr="00FE5FCB">
        <w:rPr>
          <w:rFonts w:ascii="Calibri" w:eastAsia="Calibri" w:hAnsi="Calibri" w:cs="Calibri"/>
          <w:bCs/>
          <w:lang w:eastAsia="en-US"/>
        </w:rPr>
        <w:lastRenderedPageBreak/>
        <w:t>PROFESSIONALE _____________ __________________________INQUADRATO COME___________________</w:t>
      </w:r>
      <w:r w:rsidR="001A72F0" w:rsidRPr="00FE5FCB">
        <w:rPr>
          <w:rFonts w:ascii="Calibri" w:eastAsia="Calibri" w:hAnsi="Calibri" w:cs="Calibri"/>
          <w:bCs/>
          <w:lang w:eastAsia="en-US"/>
        </w:rPr>
        <w:t xml:space="preserve"> </w:t>
      </w:r>
      <w:r w:rsidRPr="00FE5FCB">
        <w:rPr>
          <w:rFonts w:ascii="Calibri" w:eastAsia="Calibri" w:hAnsi="Calibri" w:cs="Calibri"/>
          <w:bCs/>
          <w:lang w:eastAsia="en-US"/>
        </w:rPr>
        <w:t>__________________</w:t>
      </w:r>
    </w:p>
    <w:p w14:paraId="5FDC64C7" w14:textId="77777777" w:rsidR="001A72F0" w:rsidRDefault="001A72F0" w:rsidP="001A72F0">
      <w:pPr>
        <w:spacing w:after="0"/>
        <w:ind w:hanging="108"/>
        <w:jc w:val="center"/>
        <w:rPr>
          <w:rFonts w:cs="Calibri"/>
          <w:b/>
          <w:spacing w:val="-1"/>
        </w:rPr>
      </w:pPr>
    </w:p>
    <w:p w14:paraId="2512FD49" w14:textId="77777777" w:rsidR="001A72F0" w:rsidRDefault="001A72F0" w:rsidP="001A72F0">
      <w:pPr>
        <w:spacing w:after="0"/>
        <w:ind w:hanging="108"/>
        <w:jc w:val="center"/>
        <w:rPr>
          <w:rFonts w:cs="Calibri"/>
          <w:b/>
          <w:spacing w:val="-1"/>
        </w:rPr>
      </w:pPr>
      <w:r w:rsidRPr="004D5731">
        <w:rPr>
          <w:rFonts w:cs="Calibri"/>
          <w:b/>
          <w:spacing w:val="-1"/>
        </w:rPr>
        <w:t>INOLTRE DICHIARA/DICHIARANO</w:t>
      </w:r>
    </w:p>
    <w:p w14:paraId="648BAEF0" w14:textId="77777777" w:rsidR="00DA71FC" w:rsidRPr="00DA71FC" w:rsidRDefault="00DA71FC" w:rsidP="00DA71FC">
      <w:pPr>
        <w:pStyle w:val="Paragrafoelenco"/>
        <w:tabs>
          <w:tab w:val="left" w:pos="1515"/>
          <w:tab w:val="left" w:pos="2553"/>
          <w:tab w:val="left" w:pos="9609"/>
        </w:tabs>
        <w:spacing w:before="129"/>
        <w:ind w:left="361"/>
        <w:rPr>
          <w:rFonts w:cs="Calibri"/>
          <w:bCs/>
        </w:rPr>
      </w:pPr>
    </w:p>
    <w:p w14:paraId="5DC309B9" w14:textId="5832F1E2" w:rsidR="00654E8C" w:rsidRPr="004D5731" w:rsidRDefault="00654E8C" w:rsidP="00217798">
      <w:pPr>
        <w:widowControl w:val="0"/>
        <w:numPr>
          <w:ilvl w:val="1"/>
          <w:numId w:val="5"/>
        </w:numPr>
        <w:tabs>
          <w:tab w:val="left" w:pos="386"/>
        </w:tabs>
        <w:spacing w:line="366" w:lineRule="auto"/>
        <w:ind w:left="426" w:right="115" w:hanging="284"/>
        <w:jc w:val="both"/>
        <w:rPr>
          <w:rFonts w:cs="Calibri"/>
          <w:sz w:val="20"/>
          <w:szCs w:val="20"/>
        </w:rPr>
      </w:pPr>
      <w:r w:rsidRPr="004D5731">
        <w:rPr>
          <w:rFonts w:cs="Calibri"/>
          <w:sz w:val="20"/>
          <w:szCs w:val="20"/>
        </w:rPr>
        <w:t>di</w:t>
      </w:r>
      <w:r w:rsidRPr="004D5731">
        <w:rPr>
          <w:rFonts w:cs="Calibri"/>
          <w:spacing w:val="21"/>
          <w:sz w:val="20"/>
          <w:szCs w:val="20"/>
        </w:rPr>
        <w:t xml:space="preserve"> </w:t>
      </w:r>
      <w:r w:rsidRPr="004D5731">
        <w:rPr>
          <w:rFonts w:cs="Calibri"/>
          <w:sz w:val="20"/>
          <w:szCs w:val="20"/>
        </w:rPr>
        <w:t>aver</w:t>
      </w:r>
      <w:r w:rsidRPr="004D5731">
        <w:rPr>
          <w:rFonts w:cs="Calibri"/>
          <w:spacing w:val="19"/>
          <w:sz w:val="20"/>
          <w:szCs w:val="20"/>
        </w:rPr>
        <w:t xml:space="preserve"> </w:t>
      </w:r>
      <w:r w:rsidRPr="004D5731">
        <w:rPr>
          <w:rFonts w:cs="Calibri"/>
          <w:sz w:val="20"/>
          <w:szCs w:val="20"/>
        </w:rPr>
        <w:t>maturato</w:t>
      </w:r>
      <w:r w:rsidRPr="004D5731">
        <w:rPr>
          <w:rFonts w:cs="Calibri"/>
          <w:spacing w:val="20"/>
          <w:sz w:val="20"/>
          <w:szCs w:val="20"/>
        </w:rPr>
        <w:t xml:space="preserve"> </w:t>
      </w:r>
      <w:r w:rsidRPr="004D5731">
        <w:rPr>
          <w:rFonts w:cs="Calibri"/>
          <w:b/>
          <w:bCs/>
          <w:spacing w:val="1"/>
          <w:sz w:val="20"/>
          <w:szCs w:val="20"/>
        </w:rPr>
        <w:t>nei migliori tre esercizi dell’ultimo quinquennio</w:t>
      </w:r>
      <w:r w:rsidRPr="004D5731">
        <w:rPr>
          <w:rFonts w:cs="Calibri"/>
          <w:sz w:val="20"/>
          <w:szCs w:val="20"/>
        </w:rPr>
        <w:t xml:space="preserve"> antecedente la</w:t>
      </w:r>
      <w:r w:rsidRPr="004D5731">
        <w:rPr>
          <w:rFonts w:cs="Calibri"/>
          <w:spacing w:val="22"/>
          <w:sz w:val="20"/>
          <w:szCs w:val="20"/>
        </w:rPr>
        <w:t xml:space="preserve"> </w:t>
      </w:r>
      <w:r w:rsidRPr="004D5731">
        <w:rPr>
          <w:rFonts w:cs="Calibri"/>
          <w:sz w:val="20"/>
          <w:szCs w:val="20"/>
        </w:rPr>
        <w:t>pubblicazione</w:t>
      </w:r>
      <w:r w:rsidRPr="004D5731">
        <w:rPr>
          <w:rFonts w:cs="Calibri"/>
          <w:spacing w:val="20"/>
          <w:sz w:val="20"/>
          <w:szCs w:val="20"/>
        </w:rPr>
        <w:t xml:space="preserve"> </w:t>
      </w:r>
      <w:r w:rsidRPr="004D5731">
        <w:rPr>
          <w:rFonts w:cs="Calibri"/>
          <w:sz w:val="20"/>
          <w:szCs w:val="20"/>
        </w:rPr>
        <w:t>del</w:t>
      </w:r>
      <w:r w:rsidRPr="004D5731">
        <w:rPr>
          <w:rFonts w:cs="Calibri"/>
          <w:spacing w:val="22"/>
          <w:sz w:val="20"/>
          <w:szCs w:val="20"/>
        </w:rPr>
        <w:t xml:space="preserve"> </w:t>
      </w:r>
      <w:r w:rsidRPr="004D5731">
        <w:rPr>
          <w:rFonts w:cs="Calibri"/>
          <w:spacing w:val="-1"/>
          <w:sz w:val="20"/>
          <w:szCs w:val="20"/>
        </w:rPr>
        <w:t>bando</w:t>
      </w:r>
      <w:r w:rsidRPr="004D5731">
        <w:rPr>
          <w:rFonts w:cs="Calibri"/>
          <w:spacing w:val="49"/>
          <w:w w:val="101"/>
          <w:sz w:val="20"/>
          <w:szCs w:val="20"/>
        </w:rPr>
        <w:t xml:space="preserve"> </w:t>
      </w:r>
      <w:r w:rsidRPr="004D5731">
        <w:rPr>
          <w:rFonts w:cs="Calibri"/>
          <w:b/>
          <w:bCs/>
          <w:spacing w:val="-1"/>
          <w:sz w:val="20"/>
          <w:szCs w:val="20"/>
        </w:rPr>
        <w:t>u</w:t>
      </w:r>
      <w:r w:rsidRPr="004D5731">
        <w:rPr>
          <w:rFonts w:cs="Calibri"/>
          <w:b/>
          <w:bCs/>
          <w:sz w:val="20"/>
          <w:szCs w:val="20"/>
        </w:rPr>
        <w:t>n</w:t>
      </w:r>
      <w:r w:rsidRPr="004D5731">
        <w:rPr>
          <w:rFonts w:cs="Calibri"/>
          <w:spacing w:val="4"/>
          <w:sz w:val="20"/>
          <w:szCs w:val="20"/>
        </w:rPr>
        <w:t xml:space="preserve"> </w:t>
      </w:r>
      <w:r w:rsidRPr="00FE5FCB">
        <w:rPr>
          <w:rFonts w:cs="Calibri"/>
          <w:b/>
          <w:bCs/>
          <w:sz w:val="20"/>
          <w:szCs w:val="20"/>
        </w:rPr>
        <w:t>fa</w:t>
      </w:r>
      <w:r w:rsidRPr="00FE5FCB">
        <w:rPr>
          <w:rFonts w:cs="Calibri"/>
          <w:b/>
          <w:bCs/>
          <w:spacing w:val="-1"/>
          <w:sz w:val="20"/>
          <w:szCs w:val="20"/>
        </w:rPr>
        <w:t>ttur</w:t>
      </w:r>
      <w:r w:rsidRPr="00FE5FCB">
        <w:rPr>
          <w:rFonts w:cs="Calibri"/>
          <w:b/>
          <w:bCs/>
          <w:spacing w:val="1"/>
          <w:sz w:val="20"/>
          <w:szCs w:val="20"/>
        </w:rPr>
        <w:t>a</w:t>
      </w:r>
      <w:r w:rsidRPr="00FE5FCB">
        <w:rPr>
          <w:rFonts w:cs="Calibri"/>
          <w:b/>
          <w:bCs/>
          <w:spacing w:val="-1"/>
          <w:sz w:val="20"/>
          <w:szCs w:val="20"/>
        </w:rPr>
        <w:t>t</w:t>
      </w:r>
      <w:r w:rsidRPr="00FE5FCB">
        <w:rPr>
          <w:rFonts w:cs="Calibri"/>
          <w:b/>
          <w:bCs/>
          <w:sz w:val="20"/>
          <w:szCs w:val="20"/>
        </w:rPr>
        <w:t>o</w:t>
      </w:r>
      <w:r w:rsidRPr="00FE5FCB">
        <w:rPr>
          <w:rFonts w:cs="Calibri"/>
          <w:b/>
          <w:bCs/>
          <w:spacing w:val="4"/>
          <w:sz w:val="20"/>
          <w:szCs w:val="20"/>
        </w:rPr>
        <w:t xml:space="preserve"> globale</w:t>
      </w:r>
      <w:r w:rsidR="00EC2788" w:rsidRPr="00FE5FCB">
        <w:rPr>
          <w:rFonts w:cs="Calibri"/>
          <w:b/>
          <w:bCs/>
          <w:spacing w:val="4"/>
          <w:sz w:val="20"/>
          <w:szCs w:val="20"/>
        </w:rPr>
        <w:t xml:space="preserve"> minimo</w:t>
      </w:r>
      <w:r w:rsidR="00F92DBF" w:rsidRPr="00FE5FCB">
        <w:rPr>
          <w:rFonts w:cs="Calibri"/>
          <w:b/>
          <w:bCs/>
          <w:spacing w:val="4"/>
          <w:sz w:val="20"/>
          <w:szCs w:val="20"/>
        </w:rPr>
        <w:t xml:space="preserve"> annuo </w:t>
      </w:r>
      <w:r w:rsidRPr="00FE5FCB">
        <w:rPr>
          <w:rFonts w:cs="Calibri"/>
          <w:bCs/>
          <w:spacing w:val="-1"/>
          <w:sz w:val="20"/>
          <w:szCs w:val="20"/>
        </w:rPr>
        <w:t>p</w:t>
      </w:r>
      <w:r w:rsidRPr="00FE5FCB">
        <w:rPr>
          <w:rFonts w:cs="Calibri"/>
          <w:bCs/>
          <w:spacing w:val="1"/>
          <w:sz w:val="20"/>
          <w:szCs w:val="20"/>
        </w:rPr>
        <w:t>e</w:t>
      </w:r>
      <w:r w:rsidRPr="00FE5FCB">
        <w:rPr>
          <w:rFonts w:cs="Calibri"/>
          <w:bCs/>
          <w:sz w:val="20"/>
          <w:szCs w:val="20"/>
        </w:rPr>
        <w:t>r</w:t>
      </w:r>
      <w:r w:rsidRPr="00FE5FCB">
        <w:rPr>
          <w:rFonts w:cs="Calibri"/>
          <w:bCs/>
          <w:spacing w:val="4"/>
          <w:sz w:val="20"/>
          <w:szCs w:val="20"/>
        </w:rPr>
        <w:t xml:space="preserve"> </w:t>
      </w:r>
      <w:r w:rsidRPr="00FE5FCB">
        <w:rPr>
          <w:rFonts w:cs="Calibri"/>
          <w:bCs/>
          <w:spacing w:val="-1"/>
          <w:sz w:val="20"/>
          <w:szCs w:val="20"/>
        </w:rPr>
        <w:t>s</w:t>
      </w:r>
      <w:r w:rsidRPr="00FE5FCB">
        <w:rPr>
          <w:rFonts w:cs="Calibri"/>
          <w:bCs/>
          <w:spacing w:val="1"/>
          <w:sz w:val="20"/>
          <w:szCs w:val="20"/>
        </w:rPr>
        <w:t>e</w:t>
      </w:r>
      <w:r w:rsidRPr="00FE5FCB">
        <w:rPr>
          <w:rFonts w:cs="Calibri"/>
          <w:bCs/>
          <w:sz w:val="20"/>
          <w:szCs w:val="20"/>
        </w:rPr>
        <w:t>rv</w:t>
      </w:r>
      <w:r w:rsidRPr="00FE5FCB">
        <w:rPr>
          <w:rFonts w:cs="Calibri"/>
          <w:bCs/>
          <w:spacing w:val="-2"/>
          <w:sz w:val="20"/>
          <w:szCs w:val="20"/>
        </w:rPr>
        <w:t>i</w:t>
      </w:r>
      <w:r w:rsidRPr="00FE5FCB">
        <w:rPr>
          <w:rFonts w:cs="Calibri"/>
          <w:bCs/>
          <w:spacing w:val="1"/>
          <w:sz w:val="20"/>
          <w:szCs w:val="20"/>
        </w:rPr>
        <w:t>z</w:t>
      </w:r>
      <w:r w:rsidRPr="00FE5FCB">
        <w:rPr>
          <w:rFonts w:cs="Calibri"/>
          <w:bCs/>
          <w:sz w:val="20"/>
          <w:szCs w:val="20"/>
        </w:rPr>
        <w:t>i</w:t>
      </w:r>
      <w:r w:rsidRPr="00F92DBF">
        <w:rPr>
          <w:rFonts w:cs="Calibri"/>
          <w:bCs/>
          <w:spacing w:val="3"/>
          <w:sz w:val="20"/>
          <w:szCs w:val="20"/>
        </w:rPr>
        <w:t xml:space="preserve"> </w:t>
      </w:r>
      <w:r w:rsidRPr="00F92DBF">
        <w:rPr>
          <w:rFonts w:cs="Calibri"/>
          <w:sz w:val="20"/>
          <w:szCs w:val="20"/>
        </w:rPr>
        <w:t>di</w:t>
      </w:r>
      <w:r w:rsidRPr="00F92DBF">
        <w:rPr>
          <w:rFonts w:cs="Calibri"/>
          <w:spacing w:val="6"/>
          <w:sz w:val="20"/>
          <w:szCs w:val="20"/>
        </w:rPr>
        <w:t xml:space="preserve"> </w:t>
      </w:r>
      <w:r w:rsidRPr="00F92DBF">
        <w:rPr>
          <w:rFonts w:cs="Calibri"/>
          <w:sz w:val="20"/>
          <w:szCs w:val="20"/>
        </w:rPr>
        <w:t>architettura e ingegneria</w:t>
      </w:r>
      <w:r w:rsidRPr="004D5731">
        <w:rPr>
          <w:rFonts w:cs="Calibri"/>
          <w:sz w:val="20"/>
          <w:szCs w:val="20"/>
        </w:rPr>
        <w:t xml:space="preserve">, </w:t>
      </w:r>
      <w:r w:rsidRPr="004D5731">
        <w:rPr>
          <w:rFonts w:cs="Calibri"/>
          <w:sz w:val="20"/>
          <w:szCs w:val="20"/>
          <w:lang w:eastAsia="it-IT"/>
        </w:rPr>
        <w:t xml:space="preserve">di cui all’art. 3, lett. </w:t>
      </w:r>
      <w:proofErr w:type="spellStart"/>
      <w:r w:rsidRPr="004D5731">
        <w:rPr>
          <w:rFonts w:cs="Calibri"/>
          <w:i/>
          <w:iCs/>
          <w:sz w:val="20"/>
          <w:szCs w:val="20"/>
          <w:lang w:eastAsia="it-IT"/>
        </w:rPr>
        <w:t>vvvv</w:t>
      </w:r>
      <w:proofErr w:type="spellEnd"/>
      <w:r w:rsidRPr="004D5731">
        <w:rPr>
          <w:rFonts w:cs="Calibri"/>
          <w:i/>
          <w:iCs/>
          <w:sz w:val="20"/>
          <w:szCs w:val="20"/>
          <w:lang w:eastAsia="it-IT"/>
        </w:rPr>
        <w:t xml:space="preserve">) </w:t>
      </w:r>
      <w:r w:rsidRPr="004D5731">
        <w:rPr>
          <w:rFonts w:cs="Calibri"/>
          <w:sz w:val="20"/>
          <w:szCs w:val="20"/>
          <w:lang w:eastAsia="it-IT"/>
        </w:rPr>
        <w:t>del Codice,</w:t>
      </w:r>
      <w:r w:rsidRPr="004D5731">
        <w:rPr>
          <w:rFonts w:cs="Calibri"/>
          <w:sz w:val="20"/>
          <w:szCs w:val="20"/>
        </w:rPr>
        <w:t xml:space="preserve"> </w:t>
      </w:r>
      <w:r w:rsidRPr="004D5731">
        <w:rPr>
          <w:rFonts w:cs="Calibri"/>
          <w:spacing w:val="-3"/>
          <w:sz w:val="20"/>
          <w:szCs w:val="20"/>
        </w:rPr>
        <w:t>p</w:t>
      </w:r>
      <w:r w:rsidRPr="004D5731">
        <w:rPr>
          <w:rFonts w:cs="Calibri"/>
          <w:sz w:val="20"/>
          <w:szCs w:val="20"/>
        </w:rPr>
        <w:t>a</w:t>
      </w:r>
      <w:r w:rsidRPr="004D5731">
        <w:rPr>
          <w:rFonts w:cs="Calibri"/>
          <w:spacing w:val="-1"/>
          <w:sz w:val="20"/>
          <w:szCs w:val="20"/>
        </w:rPr>
        <w:t>r</w:t>
      </w:r>
      <w:r w:rsidRPr="004D5731">
        <w:rPr>
          <w:rFonts w:cs="Calibri"/>
          <w:sz w:val="20"/>
          <w:szCs w:val="20"/>
        </w:rPr>
        <w:t>i</w:t>
      </w:r>
      <w:r w:rsidRPr="004D5731">
        <w:rPr>
          <w:rFonts w:cs="Calibri"/>
          <w:spacing w:val="4"/>
          <w:sz w:val="20"/>
          <w:szCs w:val="20"/>
        </w:rPr>
        <w:t xml:space="preserve"> </w:t>
      </w:r>
      <w:r w:rsidRPr="00EC2788">
        <w:rPr>
          <w:rFonts w:cs="Calibri"/>
          <w:sz w:val="20"/>
          <w:szCs w:val="20"/>
        </w:rPr>
        <w:t>a euro</w:t>
      </w:r>
      <w:r w:rsidRPr="004D5731">
        <w:rPr>
          <w:rFonts w:cs="Calibri"/>
          <w:sz w:val="20"/>
          <w:szCs w:val="20"/>
          <w:u w:val="single"/>
        </w:rPr>
        <w:t xml:space="preserve"> _____________</w:t>
      </w:r>
      <w:r w:rsidR="00755069" w:rsidRPr="004D5731">
        <w:rPr>
          <w:rFonts w:cs="Calibri"/>
          <w:sz w:val="20"/>
          <w:szCs w:val="20"/>
          <w:u w:val="single"/>
        </w:rPr>
        <w:t xml:space="preserve"> </w:t>
      </w:r>
      <w:r w:rsidR="008622EC" w:rsidRPr="004D5731">
        <w:rPr>
          <w:rFonts w:cs="Calibri"/>
          <w:bCs/>
          <w:sz w:val="20"/>
          <w:szCs w:val="20"/>
        </w:rPr>
        <w:t>(diconsi</w:t>
      </w:r>
      <w:r w:rsidR="008622EC" w:rsidRPr="004D5731">
        <w:rPr>
          <w:rFonts w:cs="Calibri"/>
          <w:bCs/>
          <w:spacing w:val="12"/>
          <w:sz w:val="20"/>
          <w:szCs w:val="20"/>
        </w:rPr>
        <w:t xml:space="preserve"> </w:t>
      </w:r>
      <w:r w:rsidR="008622EC" w:rsidRPr="004D5731">
        <w:rPr>
          <w:rFonts w:cs="Calibri"/>
          <w:bCs/>
          <w:sz w:val="20"/>
          <w:szCs w:val="20"/>
        </w:rPr>
        <w:t>euro_</w:t>
      </w:r>
      <w:r w:rsidR="008622EC" w:rsidRPr="004D5731">
        <w:rPr>
          <w:rFonts w:cs="Calibri"/>
          <w:bCs/>
          <w:sz w:val="20"/>
          <w:szCs w:val="20"/>
          <w:u w:val="single" w:color="000000"/>
        </w:rPr>
        <w:t xml:space="preserve">                                _______________                          </w:t>
      </w:r>
      <w:proofErr w:type="gramStart"/>
      <w:r w:rsidR="008622EC" w:rsidRPr="004D5731">
        <w:rPr>
          <w:rFonts w:cs="Calibri"/>
          <w:bCs/>
          <w:sz w:val="20"/>
          <w:szCs w:val="20"/>
          <w:u w:val="single" w:color="000000"/>
        </w:rPr>
        <w:t xml:space="preserve">  </w:t>
      </w:r>
      <w:r w:rsidR="008622EC" w:rsidRPr="004D5731">
        <w:rPr>
          <w:rFonts w:cs="Calibri"/>
          <w:bCs/>
          <w:sz w:val="20"/>
          <w:szCs w:val="20"/>
        </w:rPr>
        <w:t>)</w:t>
      </w:r>
      <w:proofErr w:type="gramEnd"/>
      <w:r w:rsidRPr="004D5731">
        <w:rPr>
          <w:rFonts w:cs="Calibri"/>
          <w:sz w:val="20"/>
          <w:szCs w:val="20"/>
        </w:rPr>
        <w:t>;</w:t>
      </w:r>
    </w:p>
    <w:p w14:paraId="1E58E490" w14:textId="77777777" w:rsidR="00654E8C" w:rsidRPr="004D5731" w:rsidRDefault="00654E8C" w:rsidP="00FB1427">
      <w:pPr>
        <w:widowControl w:val="0"/>
        <w:numPr>
          <w:ilvl w:val="1"/>
          <w:numId w:val="5"/>
        </w:numPr>
        <w:tabs>
          <w:tab w:val="left" w:pos="400"/>
        </w:tabs>
        <w:spacing w:before="76" w:after="0" w:line="367" w:lineRule="auto"/>
        <w:ind w:right="99" w:hanging="274"/>
        <w:jc w:val="both"/>
        <w:rPr>
          <w:rFonts w:cs="Calibri"/>
          <w:sz w:val="20"/>
          <w:szCs w:val="20"/>
        </w:rPr>
      </w:pPr>
      <w:r w:rsidRPr="004D5731">
        <w:rPr>
          <w:rFonts w:cs="Calibri"/>
          <w:sz w:val="20"/>
          <w:szCs w:val="20"/>
        </w:rPr>
        <w:t>di</w:t>
      </w:r>
      <w:r w:rsidRPr="004D5731">
        <w:rPr>
          <w:rFonts w:cs="Calibri"/>
          <w:spacing w:val="22"/>
          <w:sz w:val="20"/>
          <w:szCs w:val="20"/>
        </w:rPr>
        <w:t xml:space="preserve"> </w:t>
      </w:r>
      <w:r w:rsidRPr="004D5731">
        <w:rPr>
          <w:rFonts w:cs="Calibri"/>
          <w:sz w:val="20"/>
          <w:szCs w:val="20"/>
        </w:rPr>
        <w:t xml:space="preserve">aver espletato </w:t>
      </w:r>
      <w:r w:rsidRPr="004D5731">
        <w:rPr>
          <w:rFonts w:cs="Calibri"/>
          <w:b/>
          <w:bCs/>
          <w:sz w:val="20"/>
          <w:szCs w:val="20"/>
          <w:lang w:eastAsia="it-IT"/>
        </w:rPr>
        <w:t>negli ultimi dieci anni servizi di ingegneria e di architettura</w:t>
      </w:r>
      <w:r w:rsidRPr="004D5731">
        <w:rPr>
          <w:rFonts w:cs="Calibri"/>
          <w:sz w:val="20"/>
          <w:szCs w:val="20"/>
          <w:lang w:eastAsia="it-IT"/>
        </w:rPr>
        <w:t xml:space="preserve">, di cui all’art. 3, lett. </w:t>
      </w:r>
      <w:proofErr w:type="spellStart"/>
      <w:r w:rsidRPr="004D5731">
        <w:rPr>
          <w:rFonts w:cs="Calibri"/>
          <w:i/>
          <w:iCs/>
          <w:sz w:val="20"/>
          <w:szCs w:val="20"/>
          <w:lang w:eastAsia="it-IT"/>
        </w:rPr>
        <w:t>vvvv</w:t>
      </w:r>
      <w:proofErr w:type="spellEnd"/>
      <w:r w:rsidRPr="004D5731">
        <w:rPr>
          <w:rFonts w:cs="Calibri"/>
          <w:i/>
          <w:iCs/>
          <w:sz w:val="20"/>
          <w:szCs w:val="20"/>
          <w:lang w:eastAsia="it-IT"/>
        </w:rPr>
        <w:t xml:space="preserve">) </w:t>
      </w:r>
      <w:r w:rsidRPr="004D5731">
        <w:rPr>
          <w:rFonts w:cs="Calibri"/>
          <w:sz w:val="20"/>
          <w:szCs w:val="20"/>
          <w:lang w:eastAsia="it-IT"/>
        </w:rPr>
        <w:t xml:space="preserve">del Codice, relativi a lavori appartenenti ad ognuna delle classi e categorie dei lavori cui si riferiscono i servizi da affidare, individuate sulla base delle elencazioni contenute nelle vigenti tariffe professionali, per un importo globale per ogni classe e categoria </w:t>
      </w:r>
      <w:r w:rsidRPr="004D5731">
        <w:rPr>
          <w:rFonts w:cs="Calibri"/>
          <w:b/>
          <w:sz w:val="20"/>
          <w:szCs w:val="20"/>
          <w:lang w:eastAsia="it-IT"/>
        </w:rPr>
        <w:t xml:space="preserve">pari </w:t>
      </w:r>
      <w:r w:rsidR="004F73FB">
        <w:rPr>
          <w:rFonts w:cs="Calibri"/>
          <w:sz w:val="20"/>
          <w:szCs w:val="20"/>
        </w:rPr>
        <w:t>a 1 volta</w:t>
      </w:r>
      <w:r w:rsidRPr="004D5731">
        <w:rPr>
          <w:rFonts w:cs="Calibri"/>
          <w:sz w:val="20"/>
          <w:szCs w:val="20"/>
        </w:rPr>
        <w:t xml:space="preserve"> l'importo stimato dei lavori cui si riferisce la prestazione</w:t>
      </w:r>
      <w:r w:rsidRPr="004D5731">
        <w:rPr>
          <w:rFonts w:cs="Calibri"/>
          <w:sz w:val="20"/>
          <w:szCs w:val="20"/>
          <w:lang w:eastAsia="it-IT"/>
        </w:rPr>
        <w:t xml:space="preserve">, calcolato con riguardo ad ognuna delle classi e categorie </w:t>
      </w:r>
      <w:r w:rsidRPr="004D5731">
        <w:rPr>
          <w:rFonts w:cs="Calibri"/>
          <w:sz w:val="20"/>
          <w:szCs w:val="20"/>
        </w:rPr>
        <w:t>di seguito indicate</w:t>
      </w:r>
      <w:r w:rsidRPr="004D5731">
        <w:rPr>
          <w:rFonts w:cs="Calibri"/>
          <w:b/>
          <w:spacing w:val="-1"/>
          <w:sz w:val="20"/>
          <w:szCs w:val="20"/>
        </w:rPr>
        <w:t>:</w:t>
      </w:r>
    </w:p>
    <w:p w14:paraId="5345206F" w14:textId="77777777" w:rsidR="00654E8C" w:rsidRPr="004D5731" w:rsidRDefault="00CA6E6D" w:rsidP="004B352A">
      <w:pPr>
        <w:widowControl w:val="0"/>
        <w:numPr>
          <w:ilvl w:val="2"/>
          <w:numId w:val="5"/>
        </w:numPr>
        <w:tabs>
          <w:tab w:val="left" w:pos="551"/>
        </w:tabs>
        <w:spacing w:before="2" w:after="0" w:line="240" w:lineRule="auto"/>
        <w:jc w:val="both"/>
        <w:rPr>
          <w:rFonts w:cs="Calibri"/>
          <w:sz w:val="20"/>
          <w:szCs w:val="20"/>
        </w:rPr>
      </w:pPr>
      <w:r w:rsidRPr="004D5731">
        <w:rPr>
          <w:rFonts w:cs="Calibri"/>
          <w:sz w:val="20"/>
          <w:szCs w:val="20"/>
        </w:rPr>
        <w:t>servizi</w:t>
      </w:r>
      <w:r w:rsidRPr="004D5731">
        <w:rPr>
          <w:rFonts w:cs="Calibri"/>
          <w:spacing w:val="3"/>
          <w:sz w:val="20"/>
          <w:szCs w:val="20"/>
        </w:rPr>
        <w:t xml:space="preserve"> </w:t>
      </w:r>
      <w:r w:rsidRPr="004D5731">
        <w:rPr>
          <w:rFonts w:cs="Calibri"/>
          <w:spacing w:val="-1"/>
          <w:sz w:val="20"/>
          <w:szCs w:val="20"/>
        </w:rPr>
        <w:t>relativi</w:t>
      </w:r>
      <w:r w:rsidRPr="004D5731">
        <w:rPr>
          <w:rFonts w:cs="Calibri"/>
          <w:spacing w:val="4"/>
          <w:sz w:val="20"/>
          <w:szCs w:val="20"/>
        </w:rPr>
        <w:t xml:space="preserve"> </w:t>
      </w:r>
      <w:r w:rsidRPr="004D5731">
        <w:rPr>
          <w:rFonts w:cs="Calibri"/>
          <w:sz w:val="20"/>
          <w:szCs w:val="20"/>
        </w:rPr>
        <w:t>alla</w:t>
      </w:r>
      <w:r w:rsidRPr="004D5731">
        <w:rPr>
          <w:rFonts w:cs="Calibri"/>
          <w:spacing w:val="5"/>
          <w:sz w:val="20"/>
          <w:szCs w:val="20"/>
        </w:rPr>
        <w:t xml:space="preserve"> </w:t>
      </w:r>
      <w:r w:rsidRPr="004D5731">
        <w:rPr>
          <w:rFonts w:cs="Calibri"/>
          <w:sz w:val="20"/>
          <w:szCs w:val="20"/>
        </w:rPr>
        <w:t>classe</w:t>
      </w:r>
      <w:r w:rsidRPr="004D5731">
        <w:rPr>
          <w:rFonts w:cs="Calibri"/>
          <w:spacing w:val="5"/>
          <w:sz w:val="20"/>
          <w:szCs w:val="20"/>
        </w:rPr>
        <w:t xml:space="preserve"> </w:t>
      </w:r>
      <w:r w:rsidRPr="004D5731">
        <w:rPr>
          <w:rFonts w:cs="Calibri"/>
          <w:sz w:val="20"/>
          <w:szCs w:val="20"/>
        </w:rPr>
        <w:t>e</w:t>
      </w:r>
      <w:r w:rsidRPr="004D5731">
        <w:rPr>
          <w:rFonts w:cs="Calibri"/>
          <w:spacing w:val="2"/>
          <w:sz w:val="20"/>
          <w:szCs w:val="20"/>
        </w:rPr>
        <w:t xml:space="preserve"> </w:t>
      </w:r>
      <w:r w:rsidRPr="004D5731">
        <w:rPr>
          <w:rFonts w:cs="Calibri"/>
          <w:spacing w:val="-1"/>
          <w:sz w:val="20"/>
          <w:szCs w:val="20"/>
        </w:rPr>
        <w:t>categoria</w:t>
      </w:r>
      <w:r w:rsidRPr="004D5731">
        <w:rPr>
          <w:rFonts w:cs="Calibri"/>
          <w:spacing w:val="8"/>
          <w:sz w:val="20"/>
          <w:szCs w:val="20"/>
        </w:rPr>
        <w:t xml:space="preserve"> </w:t>
      </w:r>
      <w:r w:rsidR="004B352A" w:rsidRPr="004B352A">
        <w:rPr>
          <w:rFonts w:cs="Calibri"/>
          <w:b/>
          <w:bCs/>
          <w:spacing w:val="-1"/>
          <w:sz w:val="20"/>
          <w:szCs w:val="20"/>
        </w:rPr>
        <w:t>E.15</w:t>
      </w:r>
      <w:r w:rsidR="004B352A">
        <w:rPr>
          <w:rFonts w:cs="Calibri"/>
          <w:b/>
          <w:bCs/>
          <w:spacing w:val="-1"/>
          <w:sz w:val="20"/>
          <w:szCs w:val="20"/>
        </w:rPr>
        <w:t xml:space="preserve"> </w:t>
      </w:r>
      <w:r w:rsidR="00654E8C" w:rsidRPr="004D5731">
        <w:rPr>
          <w:rFonts w:cs="Calibri"/>
          <w:sz w:val="20"/>
          <w:szCs w:val="20"/>
        </w:rPr>
        <w:t>per</w:t>
      </w:r>
      <w:r w:rsidR="00654E8C" w:rsidRPr="004D5731">
        <w:rPr>
          <w:rFonts w:cs="Calibri"/>
          <w:spacing w:val="5"/>
          <w:sz w:val="20"/>
          <w:szCs w:val="20"/>
        </w:rPr>
        <w:t xml:space="preserve"> </w:t>
      </w:r>
      <w:r w:rsidR="00654E8C" w:rsidRPr="004D5731">
        <w:rPr>
          <w:rFonts w:cs="Calibri"/>
          <w:sz w:val="20"/>
          <w:szCs w:val="20"/>
        </w:rPr>
        <w:t>un</w:t>
      </w:r>
      <w:r w:rsidR="00654E8C" w:rsidRPr="004D5731">
        <w:rPr>
          <w:rFonts w:cs="Calibri"/>
          <w:spacing w:val="5"/>
          <w:sz w:val="20"/>
          <w:szCs w:val="20"/>
        </w:rPr>
        <w:t xml:space="preserve"> </w:t>
      </w:r>
      <w:r w:rsidR="00654E8C" w:rsidRPr="004D5731">
        <w:rPr>
          <w:rFonts w:cs="Calibri"/>
          <w:sz w:val="20"/>
          <w:szCs w:val="20"/>
        </w:rPr>
        <w:t>importo</w:t>
      </w:r>
      <w:r w:rsidR="00654E8C" w:rsidRPr="004D5731">
        <w:rPr>
          <w:rFonts w:cs="Calibri"/>
          <w:spacing w:val="5"/>
          <w:sz w:val="20"/>
          <w:szCs w:val="20"/>
        </w:rPr>
        <w:t xml:space="preserve"> </w:t>
      </w:r>
      <w:r w:rsidR="00654E8C" w:rsidRPr="004D5731">
        <w:rPr>
          <w:rFonts w:cs="Calibri"/>
          <w:sz w:val="20"/>
          <w:szCs w:val="20"/>
        </w:rPr>
        <w:t>lavori</w:t>
      </w:r>
      <w:r w:rsidR="00654E8C" w:rsidRPr="004D5731">
        <w:rPr>
          <w:rFonts w:cs="Calibri"/>
          <w:spacing w:val="4"/>
          <w:sz w:val="20"/>
          <w:szCs w:val="20"/>
        </w:rPr>
        <w:t xml:space="preserve"> </w:t>
      </w:r>
      <w:r w:rsidR="00654E8C" w:rsidRPr="004D5731">
        <w:rPr>
          <w:rFonts w:cs="Calibri"/>
          <w:sz w:val="20"/>
          <w:szCs w:val="20"/>
        </w:rPr>
        <w:t>globale</w:t>
      </w:r>
      <w:r w:rsidR="00654E8C" w:rsidRPr="004D5731">
        <w:rPr>
          <w:rFonts w:cs="Calibri"/>
          <w:spacing w:val="5"/>
          <w:sz w:val="20"/>
          <w:szCs w:val="20"/>
        </w:rPr>
        <w:t xml:space="preserve"> </w:t>
      </w:r>
      <w:r w:rsidR="00654E8C" w:rsidRPr="004D5731">
        <w:rPr>
          <w:rFonts w:cs="Calibri"/>
          <w:spacing w:val="-1"/>
          <w:sz w:val="20"/>
          <w:szCs w:val="20"/>
        </w:rPr>
        <w:t>pari</w:t>
      </w:r>
      <w:r w:rsidR="00654E8C" w:rsidRPr="004D5731">
        <w:rPr>
          <w:rFonts w:cs="Calibri"/>
          <w:spacing w:val="5"/>
          <w:sz w:val="20"/>
          <w:szCs w:val="20"/>
        </w:rPr>
        <w:t xml:space="preserve"> </w:t>
      </w:r>
      <w:r w:rsidR="00654E8C" w:rsidRPr="004D5731">
        <w:rPr>
          <w:rFonts w:cs="Calibri"/>
          <w:sz w:val="20"/>
          <w:szCs w:val="20"/>
        </w:rPr>
        <w:t>a</w:t>
      </w:r>
    </w:p>
    <w:p w14:paraId="1DFA1E0A" w14:textId="77777777" w:rsidR="00654E8C" w:rsidRPr="004D5731" w:rsidRDefault="00654E8C" w:rsidP="00217798">
      <w:pPr>
        <w:tabs>
          <w:tab w:val="left" w:pos="1515"/>
          <w:tab w:val="left" w:pos="2553"/>
          <w:tab w:val="left" w:pos="9609"/>
        </w:tabs>
        <w:spacing w:before="129"/>
        <w:ind w:left="426"/>
        <w:rPr>
          <w:rFonts w:cs="Calibri"/>
          <w:bCs/>
          <w:sz w:val="20"/>
          <w:szCs w:val="20"/>
        </w:rPr>
      </w:pPr>
      <w:r w:rsidRPr="004D5731">
        <w:rPr>
          <w:rFonts w:cs="Calibri"/>
          <w:bCs/>
          <w:sz w:val="20"/>
          <w:szCs w:val="20"/>
        </w:rPr>
        <w:t>€</w:t>
      </w:r>
      <w:r w:rsidR="00AB32E8" w:rsidRPr="004D5731">
        <w:rPr>
          <w:rFonts w:cs="Calibri"/>
          <w:bCs/>
          <w:sz w:val="20"/>
          <w:szCs w:val="20"/>
          <w:u w:val="single" w:color="000000"/>
        </w:rPr>
        <w:tab/>
      </w:r>
      <w:r w:rsidR="00AB32E8" w:rsidRPr="004D5731">
        <w:rPr>
          <w:rFonts w:cs="Calibri"/>
          <w:bCs/>
          <w:sz w:val="20"/>
          <w:szCs w:val="20"/>
        </w:rPr>
        <w:t>(___________________________________</w:t>
      </w:r>
      <w:proofErr w:type="gramStart"/>
      <w:r w:rsidR="00AB32E8" w:rsidRPr="004D5731">
        <w:rPr>
          <w:rFonts w:cs="Calibri"/>
          <w:bCs/>
          <w:sz w:val="20"/>
          <w:szCs w:val="20"/>
        </w:rPr>
        <w:t>_)</w:t>
      </w:r>
      <w:r w:rsidR="00AB32E8">
        <w:rPr>
          <w:rFonts w:cs="Calibri"/>
          <w:bCs/>
          <w:sz w:val="20"/>
          <w:szCs w:val="20"/>
        </w:rPr>
        <w:t>COMMITTENTE</w:t>
      </w:r>
      <w:proofErr w:type="gramEnd"/>
      <w:r w:rsidR="00AB32E8">
        <w:rPr>
          <w:rFonts w:cs="Calibri"/>
          <w:bCs/>
          <w:sz w:val="20"/>
          <w:szCs w:val="20"/>
        </w:rPr>
        <w:t xml:space="preserve"> ___________________PRESTAZIONE SVOLTA___________________________________TIPOLOGIA OPERA_____________________________.</w:t>
      </w:r>
    </w:p>
    <w:p w14:paraId="1F5F25B3" w14:textId="77777777" w:rsidR="00654E8C" w:rsidRPr="004D5731" w:rsidRDefault="00CA6E6D" w:rsidP="003D17D7">
      <w:pPr>
        <w:widowControl w:val="0"/>
        <w:numPr>
          <w:ilvl w:val="2"/>
          <w:numId w:val="5"/>
        </w:numPr>
        <w:tabs>
          <w:tab w:val="left" w:pos="567"/>
        </w:tabs>
        <w:spacing w:before="2" w:after="0" w:line="240" w:lineRule="auto"/>
        <w:ind w:left="426" w:firstLine="0"/>
        <w:jc w:val="both"/>
        <w:rPr>
          <w:rFonts w:cs="Calibri"/>
          <w:sz w:val="20"/>
          <w:szCs w:val="20"/>
        </w:rPr>
      </w:pPr>
      <w:r w:rsidRPr="004D5731">
        <w:rPr>
          <w:rFonts w:cs="Calibri"/>
          <w:sz w:val="20"/>
          <w:szCs w:val="20"/>
        </w:rPr>
        <w:t>servizi</w:t>
      </w:r>
      <w:r w:rsidRPr="004D5731">
        <w:rPr>
          <w:rFonts w:cs="Calibri"/>
          <w:spacing w:val="3"/>
          <w:sz w:val="20"/>
          <w:szCs w:val="20"/>
        </w:rPr>
        <w:t xml:space="preserve"> </w:t>
      </w:r>
      <w:r w:rsidRPr="004D5731">
        <w:rPr>
          <w:rFonts w:cs="Calibri"/>
          <w:spacing w:val="-1"/>
          <w:sz w:val="20"/>
          <w:szCs w:val="20"/>
        </w:rPr>
        <w:t>relativi</w:t>
      </w:r>
      <w:r w:rsidRPr="004D5731">
        <w:rPr>
          <w:rFonts w:cs="Calibri"/>
          <w:spacing w:val="4"/>
          <w:sz w:val="20"/>
          <w:szCs w:val="20"/>
        </w:rPr>
        <w:t xml:space="preserve"> </w:t>
      </w:r>
      <w:r w:rsidRPr="004D5731">
        <w:rPr>
          <w:rFonts w:cs="Calibri"/>
          <w:sz w:val="20"/>
          <w:szCs w:val="20"/>
        </w:rPr>
        <w:t>alla</w:t>
      </w:r>
      <w:r w:rsidRPr="004D5731">
        <w:rPr>
          <w:rFonts w:cs="Calibri"/>
          <w:spacing w:val="5"/>
          <w:sz w:val="20"/>
          <w:szCs w:val="20"/>
        </w:rPr>
        <w:t xml:space="preserve"> </w:t>
      </w:r>
      <w:r w:rsidRPr="004D5731">
        <w:rPr>
          <w:rFonts w:cs="Calibri"/>
          <w:sz w:val="20"/>
          <w:szCs w:val="20"/>
        </w:rPr>
        <w:t>classe</w:t>
      </w:r>
      <w:r w:rsidRPr="004D5731">
        <w:rPr>
          <w:rFonts w:cs="Calibri"/>
          <w:spacing w:val="5"/>
          <w:sz w:val="20"/>
          <w:szCs w:val="20"/>
        </w:rPr>
        <w:t xml:space="preserve"> </w:t>
      </w:r>
      <w:r w:rsidRPr="004D5731">
        <w:rPr>
          <w:rFonts w:cs="Calibri"/>
          <w:sz w:val="20"/>
          <w:szCs w:val="20"/>
        </w:rPr>
        <w:t>e</w:t>
      </w:r>
      <w:r w:rsidRPr="004D5731">
        <w:rPr>
          <w:rFonts w:cs="Calibri"/>
          <w:spacing w:val="2"/>
          <w:sz w:val="20"/>
          <w:szCs w:val="20"/>
        </w:rPr>
        <w:t xml:space="preserve"> </w:t>
      </w:r>
      <w:r w:rsidRPr="004D5731">
        <w:rPr>
          <w:rFonts w:cs="Calibri"/>
          <w:spacing w:val="-1"/>
          <w:sz w:val="20"/>
          <w:szCs w:val="20"/>
        </w:rPr>
        <w:t>categoria</w:t>
      </w:r>
      <w:r w:rsidRPr="004D5731">
        <w:rPr>
          <w:rFonts w:cs="Calibri"/>
          <w:spacing w:val="8"/>
          <w:sz w:val="20"/>
          <w:szCs w:val="20"/>
        </w:rPr>
        <w:t xml:space="preserve"> </w:t>
      </w:r>
      <w:proofErr w:type="gramStart"/>
      <w:r w:rsidR="00DF36D8">
        <w:rPr>
          <w:rFonts w:cs="Calibri"/>
          <w:b/>
          <w:bCs/>
          <w:spacing w:val="-1"/>
          <w:sz w:val="20"/>
          <w:szCs w:val="20"/>
        </w:rPr>
        <w:t>S.03</w:t>
      </w:r>
      <w:r w:rsidR="00DF36D8" w:rsidRPr="004D5731">
        <w:rPr>
          <w:rFonts w:cs="Calibri"/>
          <w:b/>
          <w:bCs/>
          <w:spacing w:val="-1"/>
          <w:sz w:val="20"/>
          <w:szCs w:val="20"/>
        </w:rPr>
        <w:t xml:space="preserve"> </w:t>
      </w:r>
      <w:r w:rsidRPr="004D5731">
        <w:rPr>
          <w:rFonts w:cs="Calibri"/>
          <w:b/>
          <w:spacing w:val="5"/>
          <w:sz w:val="20"/>
          <w:szCs w:val="20"/>
        </w:rPr>
        <w:t xml:space="preserve"> </w:t>
      </w:r>
      <w:r w:rsidR="00654E8C" w:rsidRPr="004D5731">
        <w:rPr>
          <w:rFonts w:cs="Calibri"/>
          <w:sz w:val="20"/>
          <w:szCs w:val="20"/>
        </w:rPr>
        <w:t>per</w:t>
      </w:r>
      <w:proofErr w:type="gramEnd"/>
      <w:r w:rsidR="00654E8C" w:rsidRPr="004D5731">
        <w:rPr>
          <w:rFonts w:cs="Calibri"/>
          <w:spacing w:val="5"/>
          <w:sz w:val="20"/>
          <w:szCs w:val="20"/>
        </w:rPr>
        <w:t xml:space="preserve"> </w:t>
      </w:r>
      <w:r w:rsidR="00654E8C" w:rsidRPr="004D5731">
        <w:rPr>
          <w:rFonts w:cs="Calibri"/>
          <w:sz w:val="20"/>
          <w:szCs w:val="20"/>
        </w:rPr>
        <w:t>un</w:t>
      </w:r>
      <w:r w:rsidR="00654E8C" w:rsidRPr="004D5731">
        <w:rPr>
          <w:rFonts w:cs="Calibri"/>
          <w:spacing w:val="5"/>
          <w:sz w:val="20"/>
          <w:szCs w:val="20"/>
        </w:rPr>
        <w:t xml:space="preserve"> </w:t>
      </w:r>
      <w:r w:rsidR="00654E8C" w:rsidRPr="004D5731">
        <w:rPr>
          <w:rFonts w:cs="Calibri"/>
          <w:sz w:val="20"/>
          <w:szCs w:val="20"/>
        </w:rPr>
        <w:t>importo</w:t>
      </w:r>
      <w:r w:rsidR="00654E8C" w:rsidRPr="004D5731">
        <w:rPr>
          <w:rFonts w:cs="Calibri"/>
          <w:spacing w:val="5"/>
          <w:sz w:val="20"/>
          <w:szCs w:val="20"/>
        </w:rPr>
        <w:t xml:space="preserve"> </w:t>
      </w:r>
      <w:r w:rsidR="00654E8C" w:rsidRPr="004D5731">
        <w:rPr>
          <w:rFonts w:cs="Calibri"/>
          <w:sz w:val="20"/>
          <w:szCs w:val="20"/>
        </w:rPr>
        <w:t>lavori</w:t>
      </w:r>
      <w:r w:rsidR="00654E8C" w:rsidRPr="004D5731">
        <w:rPr>
          <w:rFonts w:cs="Calibri"/>
          <w:spacing w:val="4"/>
          <w:sz w:val="20"/>
          <w:szCs w:val="20"/>
        </w:rPr>
        <w:t xml:space="preserve"> </w:t>
      </w:r>
      <w:r w:rsidR="00654E8C" w:rsidRPr="004D5731">
        <w:rPr>
          <w:rFonts w:cs="Calibri"/>
          <w:sz w:val="20"/>
          <w:szCs w:val="20"/>
        </w:rPr>
        <w:t>globale</w:t>
      </w:r>
      <w:r w:rsidR="00654E8C" w:rsidRPr="004D5731">
        <w:rPr>
          <w:rFonts w:cs="Calibri"/>
          <w:spacing w:val="5"/>
          <w:sz w:val="20"/>
          <w:szCs w:val="20"/>
        </w:rPr>
        <w:t xml:space="preserve"> </w:t>
      </w:r>
      <w:r w:rsidR="00654E8C" w:rsidRPr="004D5731">
        <w:rPr>
          <w:rFonts w:cs="Calibri"/>
          <w:spacing w:val="-1"/>
          <w:sz w:val="20"/>
          <w:szCs w:val="20"/>
        </w:rPr>
        <w:t>pari</w:t>
      </w:r>
      <w:r w:rsidR="00654E8C" w:rsidRPr="004D5731">
        <w:rPr>
          <w:rFonts w:cs="Calibri"/>
          <w:spacing w:val="5"/>
          <w:sz w:val="20"/>
          <w:szCs w:val="20"/>
        </w:rPr>
        <w:t xml:space="preserve"> </w:t>
      </w:r>
      <w:r w:rsidR="00654E8C" w:rsidRPr="004D5731">
        <w:rPr>
          <w:rFonts w:cs="Calibri"/>
          <w:sz w:val="20"/>
          <w:szCs w:val="20"/>
        </w:rPr>
        <w:t>a</w:t>
      </w:r>
    </w:p>
    <w:p w14:paraId="2036031F" w14:textId="77777777" w:rsidR="00654E8C" w:rsidRPr="004D5731" w:rsidRDefault="00654E8C" w:rsidP="003D17D7">
      <w:pPr>
        <w:tabs>
          <w:tab w:val="left" w:pos="567"/>
        </w:tabs>
        <w:spacing w:before="129"/>
        <w:ind w:left="426"/>
        <w:rPr>
          <w:rFonts w:cs="Calibri"/>
          <w:sz w:val="20"/>
          <w:szCs w:val="20"/>
        </w:rPr>
      </w:pPr>
      <w:r w:rsidRPr="004D5731">
        <w:rPr>
          <w:rFonts w:cs="Calibri"/>
          <w:bCs/>
          <w:sz w:val="20"/>
          <w:szCs w:val="20"/>
        </w:rPr>
        <w:t>€</w:t>
      </w:r>
      <w:r w:rsidR="00AB32E8" w:rsidRPr="004D5731">
        <w:rPr>
          <w:rFonts w:cs="Calibri"/>
          <w:bCs/>
          <w:sz w:val="20"/>
          <w:szCs w:val="20"/>
          <w:u w:val="single" w:color="000000"/>
        </w:rPr>
        <w:tab/>
      </w:r>
      <w:r w:rsidR="00AB32E8" w:rsidRPr="004D5731">
        <w:rPr>
          <w:rFonts w:cs="Calibri"/>
          <w:bCs/>
          <w:sz w:val="20"/>
          <w:szCs w:val="20"/>
        </w:rPr>
        <w:t>(___________________________________</w:t>
      </w:r>
      <w:proofErr w:type="gramStart"/>
      <w:r w:rsidR="00AB32E8" w:rsidRPr="004D5731">
        <w:rPr>
          <w:rFonts w:cs="Calibri"/>
          <w:bCs/>
          <w:sz w:val="20"/>
          <w:szCs w:val="20"/>
        </w:rPr>
        <w:t>_)</w:t>
      </w:r>
      <w:r w:rsidR="00AB32E8">
        <w:rPr>
          <w:rFonts w:cs="Calibri"/>
          <w:bCs/>
          <w:sz w:val="20"/>
          <w:szCs w:val="20"/>
        </w:rPr>
        <w:t>COMMITTENTE</w:t>
      </w:r>
      <w:proofErr w:type="gramEnd"/>
      <w:r w:rsidR="00AB32E8">
        <w:rPr>
          <w:rFonts w:cs="Calibri"/>
          <w:bCs/>
          <w:sz w:val="20"/>
          <w:szCs w:val="20"/>
        </w:rPr>
        <w:t xml:space="preserve"> ___________________PRESTAZIONE SVOLTA___________________________________TIPOLOGIA OPERA_____________________________.</w:t>
      </w:r>
    </w:p>
    <w:p w14:paraId="53226D7D" w14:textId="77777777" w:rsidR="00654E8C" w:rsidRPr="004D5731" w:rsidRDefault="00CA6E6D" w:rsidP="003D17D7">
      <w:pPr>
        <w:widowControl w:val="0"/>
        <w:numPr>
          <w:ilvl w:val="2"/>
          <w:numId w:val="5"/>
        </w:numPr>
        <w:tabs>
          <w:tab w:val="left" w:pos="567"/>
        </w:tabs>
        <w:spacing w:before="125" w:after="0" w:line="240" w:lineRule="auto"/>
        <w:ind w:left="426" w:firstLine="0"/>
        <w:jc w:val="both"/>
        <w:rPr>
          <w:rFonts w:cs="Calibri"/>
          <w:sz w:val="20"/>
          <w:szCs w:val="20"/>
        </w:rPr>
      </w:pPr>
      <w:r w:rsidRPr="004D5731">
        <w:rPr>
          <w:rFonts w:cs="Calibri"/>
          <w:sz w:val="20"/>
          <w:szCs w:val="20"/>
        </w:rPr>
        <w:t>servizi</w:t>
      </w:r>
      <w:r w:rsidRPr="004D5731">
        <w:rPr>
          <w:rFonts w:cs="Calibri"/>
          <w:spacing w:val="3"/>
          <w:sz w:val="20"/>
          <w:szCs w:val="20"/>
        </w:rPr>
        <w:t xml:space="preserve"> </w:t>
      </w:r>
      <w:r w:rsidRPr="004D5731">
        <w:rPr>
          <w:rFonts w:cs="Calibri"/>
          <w:spacing w:val="-1"/>
          <w:sz w:val="20"/>
          <w:szCs w:val="20"/>
        </w:rPr>
        <w:t>relativi</w:t>
      </w:r>
      <w:r w:rsidRPr="004D5731">
        <w:rPr>
          <w:rFonts w:cs="Calibri"/>
          <w:spacing w:val="4"/>
          <w:sz w:val="20"/>
          <w:szCs w:val="20"/>
        </w:rPr>
        <w:t xml:space="preserve"> </w:t>
      </w:r>
      <w:r w:rsidRPr="004D5731">
        <w:rPr>
          <w:rFonts w:cs="Calibri"/>
          <w:sz w:val="20"/>
          <w:szCs w:val="20"/>
        </w:rPr>
        <w:t>alla</w:t>
      </w:r>
      <w:r w:rsidRPr="004D5731">
        <w:rPr>
          <w:rFonts w:cs="Calibri"/>
          <w:spacing w:val="5"/>
          <w:sz w:val="20"/>
          <w:szCs w:val="20"/>
        </w:rPr>
        <w:t xml:space="preserve"> </w:t>
      </w:r>
      <w:r w:rsidRPr="004D5731">
        <w:rPr>
          <w:rFonts w:cs="Calibri"/>
          <w:sz w:val="20"/>
          <w:szCs w:val="20"/>
        </w:rPr>
        <w:t>classe</w:t>
      </w:r>
      <w:r w:rsidRPr="004D5731">
        <w:rPr>
          <w:rFonts w:cs="Calibri"/>
          <w:spacing w:val="5"/>
          <w:sz w:val="20"/>
          <w:szCs w:val="20"/>
        </w:rPr>
        <w:t xml:space="preserve"> </w:t>
      </w:r>
      <w:r w:rsidRPr="004D5731">
        <w:rPr>
          <w:rFonts w:cs="Calibri"/>
          <w:sz w:val="20"/>
          <w:szCs w:val="20"/>
        </w:rPr>
        <w:t>e</w:t>
      </w:r>
      <w:r w:rsidRPr="004D5731">
        <w:rPr>
          <w:rFonts w:cs="Calibri"/>
          <w:spacing w:val="3"/>
          <w:sz w:val="20"/>
          <w:szCs w:val="20"/>
        </w:rPr>
        <w:t xml:space="preserve"> </w:t>
      </w:r>
      <w:r w:rsidRPr="004D5731">
        <w:rPr>
          <w:rFonts w:cs="Calibri"/>
          <w:spacing w:val="-1"/>
          <w:sz w:val="20"/>
          <w:szCs w:val="20"/>
        </w:rPr>
        <w:t>categoria</w:t>
      </w:r>
      <w:r w:rsidRPr="004D5731">
        <w:rPr>
          <w:rFonts w:cs="Calibri"/>
          <w:spacing w:val="7"/>
          <w:sz w:val="20"/>
          <w:szCs w:val="20"/>
        </w:rPr>
        <w:t xml:space="preserve"> </w:t>
      </w:r>
      <w:r w:rsidR="00DF36D8">
        <w:rPr>
          <w:rFonts w:cs="Calibri"/>
          <w:b/>
          <w:bCs/>
          <w:spacing w:val="-1"/>
          <w:sz w:val="20"/>
          <w:szCs w:val="20"/>
        </w:rPr>
        <w:t>IA.01</w:t>
      </w:r>
      <w:r w:rsidR="00DF36D8" w:rsidRPr="004D5731">
        <w:rPr>
          <w:rFonts w:cs="Calibri"/>
          <w:b/>
          <w:spacing w:val="6"/>
          <w:sz w:val="20"/>
          <w:szCs w:val="20"/>
        </w:rPr>
        <w:t xml:space="preserve"> </w:t>
      </w:r>
      <w:r w:rsidR="00654E8C" w:rsidRPr="004D5731">
        <w:rPr>
          <w:rFonts w:cs="Calibri"/>
          <w:sz w:val="20"/>
          <w:szCs w:val="20"/>
        </w:rPr>
        <w:t>per</w:t>
      </w:r>
      <w:r w:rsidR="00654E8C" w:rsidRPr="004D5731">
        <w:rPr>
          <w:rFonts w:cs="Calibri"/>
          <w:spacing w:val="4"/>
          <w:sz w:val="20"/>
          <w:szCs w:val="20"/>
        </w:rPr>
        <w:t xml:space="preserve"> </w:t>
      </w:r>
      <w:r w:rsidR="00654E8C" w:rsidRPr="004D5731">
        <w:rPr>
          <w:rFonts w:cs="Calibri"/>
          <w:sz w:val="20"/>
          <w:szCs w:val="20"/>
        </w:rPr>
        <w:t>un</w:t>
      </w:r>
      <w:r w:rsidR="00654E8C" w:rsidRPr="004D5731">
        <w:rPr>
          <w:rFonts w:cs="Calibri"/>
          <w:spacing w:val="5"/>
          <w:sz w:val="20"/>
          <w:szCs w:val="20"/>
        </w:rPr>
        <w:t xml:space="preserve"> </w:t>
      </w:r>
      <w:r w:rsidR="00654E8C" w:rsidRPr="004D5731">
        <w:rPr>
          <w:rFonts w:cs="Calibri"/>
          <w:spacing w:val="-1"/>
          <w:sz w:val="20"/>
          <w:szCs w:val="20"/>
        </w:rPr>
        <w:t>importo</w:t>
      </w:r>
      <w:r w:rsidR="00654E8C" w:rsidRPr="004D5731">
        <w:rPr>
          <w:rFonts w:cs="Calibri"/>
          <w:spacing w:val="6"/>
          <w:sz w:val="20"/>
          <w:szCs w:val="20"/>
        </w:rPr>
        <w:t xml:space="preserve"> </w:t>
      </w:r>
      <w:r w:rsidR="00654E8C" w:rsidRPr="004D5731">
        <w:rPr>
          <w:rFonts w:cs="Calibri"/>
          <w:sz w:val="20"/>
          <w:szCs w:val="20"/>
        </w:rPr>
        <w:t>lavori</w:t>
      </w:r>
      <w:r w:rsidR="00654E8C" w:rsidRPr="004D5731">
        <w:rPr>
          <w:rFonts w:cs="Calibri"/>
          <w:spacing w:val="5"/>
          <w:sz w:val="20"/>
          <w:szCs w:val="20"/>
        </w:rPr>
        <w:t xml:space="preserve"> </w:t>
      </w:r>
      <w:r w:rsidR="00654E8C" w:rsidRPr="004D5731">
        <w:rPr>
          <w:rFonts w:cs="Calibri"/>
          <w:sz w:val="20"/>
          <w:szCs w:val="20"/>
        </w:rPr>
        <w:t>globale</w:t>
      </w:r>
      <w:r w:rsidR="00654E8C" w:rsidRPr="004D5731">
        <w:rPr>
          <w:rFonts w:cs="Calibri"/>
          <w:spacing w:val="5"/>
          <w:sz w:val="20"/>
          <w:szCs w:val="20"/>
        </w:rPr>
        <w:t xml:space="preserve"> </w:t>
      </w:r>
      <w:r w:rsidR="00654E8C" w:rsidRPr="004D5731">
        <w:rPr>
          <w:rFonts w:cs="Calibri"/>
          <w:spacing w:val="-1"/>
          <w:sz w:val="20"/>
          <w:szCs w:val="20"/>
        </w:rPr>
        <w:t>pari</w:t>
      </w:r>
      <w:r w:rsidR="00654E8C" w:rsidRPr="004D5731">
        <w:rPr>
          <w:rFonts w:cs="Calibri"/>
          <w:spacing w:val="4"/>
          <w:sz w:val="20"/>
          <w:szCs w:val="20"/>
        </w:rPr>
        <w:t xml:space="preserve"> </w:t>
      </w:r>
      <w:r w:rsidR="00654E8C" w:rsidRPr="004D5731">
        <w:rPr>
          <w:rFonts w:cs="Calibri"/>
          <w:sz w:val="20"/>
          <w:szCs w:val="20"/>
        </w:rPr>
        <w:t>a</w:t>
      </w:r>
    </w:p>
    <w:p w14:paraId="6ACF3B36" w14:textId="77777777" w:rsidR="00654E8C" w:rsidRPr="004D5731" w:rsidRDefault="00654E8C" w:rsidP="003D17D7">
      <w:pPr>
        <w:tabs>
          <w:tab w:val="left" w:pos="567"/>
          <w:tab w:val="left" w:pos="2063"/>
          <w:tab w:val="left" w:pos="2553"/>
          <w:tab w:val="left" w:pos="9609"/>
        </w:tabs>
        <w:spacing w:before="129"/>
        <w:ind w:left="426"/>
        <w:rPr>
          <w:rFonts w:cs="Calibri"/>
          <w:sz w:val="20"/>
          <w:szCs w:val="20"/>
        </w:rPr>
      </w:pPr>
      <w:r w:rsidRPr="004D5731">
        <w:rPr>
          <w:rFonts w:cs="Calibri"/>
          <w:bCs/>
          <w:sz w:val="20"/>
          <w:szCs w:val="20"/>
        </w:rPr>
        <w:t>€</w:t>
      </w:r>
      <w:r w:rsidRPr="004D5731">
        <w:rPr>
          <w:rFonts w:cs="Calibri"/>
          <w:bCs/>
          <w:sz w:val="20"/>
          <w:szCs w:val="20"/>
          <w:u w:val="single" w:color="000000"/>
        </w:rPr>
        <w:tab/>
      </w:r>
      <w:r w:rsidR="00AB32E8" w:rsidRPr="004D5731">
        <w:rPr>
          <w:rFonts w:cs="Calibri"/>
          <w:bCs/>
          <w:sz w:val="20"/>
          <w:szCs w:val="20"/>
          <w:u w:val="single" w:color="000000"/>
        </w:rPr>
        <w:tab/>
      </w:r>
      <w:r w:rsidR="00AB32E8" w:rsidRPr="004D5731">
        <w:rPr>
          <w:rFonts w:cs="Calibri"/>
          <w:bCs/>
          <w:sz w:val="20"/>
          <w:szCs w:val="20"/>
        </w:rPr>
        <w:t>(___________________________________</w:t>
      </w:r>
      <w:proofErr w:type="gramStart"/>
      <w:r w:rsidR="00AB32E8" w:rsidRPr="004D5731">
        <w:rPr>
          <w:rFonts w:cs="Calibri"/>
          <w:bCs/>
          <w:sz w:val="20"/>
          <w:szCs w:val="20"/>
        </w:rPr>
        <w:t>_)</w:t>
      </w:r>
      <w:r w:rsidR="00AB32E8">
        <w:rPr>
          <w:rFonts w:cs="Calibri"/>
          <w:bCs/>
          <w:sz w:val="20"/>
          <w:szCs w:val="20"/>
        </w:rPr>
        <w:t>COMMITTENTE</w:t>
      </w:r>
      <w:proofErr w:type="gramEnd"/>
      <w:r w:rsidR="00AB32E8">
        <w:rPr>
          <w:rFonts w:cs="Calibri"/>
          <w:bCs/>
          <w:sz w:val="20"/>
          <w:szCs w:val="20"/>
        </w:rPr>
        <w:t xml:space="preserve"> ___________________PRESTAZIONE SVOLTA___________________________________TIPOLOGIA OPERA_____________________________.</w:t>
      </w:r>
    </w:p>
    <w:p w14:paraId="2B1F688D" w14:textId="77777777" w:rsidR="004B352A" w:rsidRPr="004D5731" w:rsidRDefault="004B352A" w:rsidP="004B352A">
      <w:pPr>
        <w:widowControl w:val="0"/>
        <w:numPr>
          <w:ilvl w:val="2"/>
          <w:numId w:val="5"/>
        </w:numPr>
        <w:tabs>
          <w:tab w:val="left" w:pos="567"/>
        </w:tabs>
        <w:spacing w:before="125" w:after="0" w:line="240" w:lineRule="auto"/>
        <w:ind w:left="426" w:firstLine="0"/>
        <w:jc w:val="both"/>
        <w:rPr>
          <w:rFonts w:cs="Calibri"/>
          <w:sz w:val="20"/>
          <w:szCs w:val="20"/>
        </w:rPr>
      </w:pPr>
      <w:r w:rsidRPr="004D5731">
        <w:rPr>
          <w:rFonts w:cs="Calibri"/>
          <w:sz w:val="20"/>
          <w:szCs w:val="20"/>
        </w:rPr>
        <w:t>servizi</w:t>
      </w:r>
      <w:r w:rsidRPr="004D5731">
        <w:rPr>
          <w:rFonts w:cs="Calibri"/>
          <w:spacing w:val="3"/>
          <w:sz w:val="20"/>
          <w:szCs w:val="20"/>
        </w:rPr>
        <w:t xml:space="preserve"> </w:t>
      </w:r>
      <w:r w:rsidRPr="004D5731">
        <w:rPr>
          <w:rFonts w:cs="Calibri"/>
          <w:spacing w:val="-1"/>
          <w:sz w:val="20"/>
          <w:szCs w:val="20"/>
        </w:rPr>
        <w:t>relativi</w:t>
      </w:r>
      <w:r w:rsidRPr="004D5731">
        <w:rPr>
          <w:rFonts w:cs="Calibri"/>
          <w:spacing w:val="4"/>
          <w:sz w:val="20"/>
          <w:szCs w:val="20"/>
        </w:rPr>
        <w:t xml:space="preserve"> </w:t>
      </w:r>
      <w:r w:rsidRPr="004D5731">
        <w:rPr>
          <w:rFonts w:cs="Calibri"/>
          <w:sz w:val="20"/>
          <w:szCs w:val="20"/>
        </w:rPr>
        <w:t>alla</w:t>
      </w:r>
      <w:r w:rsidRPr="004D5731">
        <w:rPr>
          <w:rFonts w:cs="Calibri"/>
          <w:spacing w:val="5"/>
          <w:sz w:val="20"/>
          <w:szCs w:val="20"/>
        </w:rPr>
        <w:t xml:space="preserve"> </w:t>
      </w:r>
      <w:r w:rsidRPr="004D5731">
        <w:rPr>
          <w:rFonts w:cs="Calibri"/>
          <w:sz w:val="20"/>
          <w:szCs w:val="20"/>
        </w:rPr>
        <w:t>classe</w:t>
      </w:r>
      <w:r w:rsidRPr="004D5731">
        <w:rPr>
          <w:rFonts w:cs="Calibri"/>
          <w:spacing w:val="5"/>
          <w:sz w:val="20"/>
          <w:szCs w:val="20"/>
        </w:rPr>
        <w:t xml:space="preserve"> </w:t>
      </w:r>
      <w:r w:rsidRPr="004D5731">
        <w:rPr>
          <w:rFonts w:cs="Calibri"/>
          <w:sz w:val="20"/>
          <w:szCs w:val="20"/>
        </w:rPr>
        <w:t>e</w:t>
      </w:r>
      <w:r w:rsidRPr="004D5731">
        <w:rPr>
          <w:rFonts w:cs="Calibri"/>
          <w:spacing w:val="3"/>
          <w:sz w:val="20"/>
          <w:szCs w:val="20"/>
        </w:rPr>
        <w:t xml:space="preserve"> </w:t>
      </w:r>
      <w:r w:rsidRPr="004D5731">
        <w:rPr>
          <w:rFonts w:cs="Calibri"/>
          <w:spacing w:val="-1"/>
          <w:sz w:val="20"/>
          <w:szCs w:val="20"/>
        </w:rPr>
        <w:t>categoria</w:t>
      </w:r>
      <w:r w:rsidRPr="004D5731">
        <w:rPr>
          <w:rFonts w:cs="Calibri"/>
          <w:spacing w:val="7"/>
          <w:sz w:val="20"/>
          <w:szCs w:val="20"/>
        </w:rPr>
        <w:t xml:space="preserve"> </w:t>
      </w:r>
      <w:r w:rsidR="00DF36D8">
        <w:rPr>
          <w:rFonts w:cs="Calibri"/>
          <w:b/>
          <w:bCs/>
          <w:spacing w:val="-1"/>
          <w:sz w:val="20"/>
          <w:szCs w:val="20"/>
        </w:rPr>
        <w:t>IA.02</w:t>
      </w:r>
      <w:r w:rsidR="00DF36D8" w:rsidRPr="004D5731">
        <w:rPr>
          <w:rFonts w:cs="Calibri"/>
          <w:b/>
          <w:spacing w:val="6"/>
          <w:sz w:val="20"/>
          <w:szCs w:val="20"/>
        </w:rPr>
        <w:t xml:space="preserve"> </w:t>
      </w:r>
      <w:r w:rsidRPr="004D5731">
        <w:rPr>
          <w:rFonts w:cs="Calibri"/>
          <w:sz w:val="20"/>
          <w:szCs w:val="20"/>
        </w:rPr>
        <w:t>per</w:t>
      </w:r>
      <w:r w:rsidRPr="004D5731">
        <w:rPr>
          <w:rFonts w:cs="Calibri"/>
          <w:spacing w:val="4"/>
          <w:sz w:val="20"/>
          <w:szCs w:val="20"/>
        </w:rPr>
        <w:t xml:space="preserve"> </w:t>
      </w:r>
      <w:r w:rsidRPr="004D5731">
        <w:rPr>
          <w:rFonts w:cs="Calibri"/>
          <w:sz w:val="20"/>
          <w:szCs w:val="20"/>
        </w:rPr>
        <w:t>un</w:t>
      </w:r>
      <w:r w:rsidRPr="004D5731">
        <w:rPr>
          <w:rFonts w:cs="Calibri"/>
          <w:spacing w:val="5"/>
          <w:sz w:val="20"/>
          <w:szCs w:val="20"/>
        </w:rPr>
        <w:t xml:space="preserve"> </w:t>
      </w:r>
      <w:r w:rsidRPr="004D5731">
        <w:rPr>
          <w:rFonts w:cs="Calibri"/>
          <w:spacing w:val="-1"/>
          <w:sz w:val="20"/>
          <w:szCs w:val="20"/>
        </w:rPr>
        <w:t>importo</w:t>
      </w:r>
      <w:r w:rsidRPr="004D5731">
        <w:rPr>
          <w:rFonts w:cs="Calibri"/>
          <w:spacing w:val="6"/>
          <w:sz w:val="20"/>
          <w:szCs w:val="20"/>
        </w:rPr>
        <w:t xml:space="preserve"> </w:t>
      </w:r>
      <w:r w:rsidRPr="004D5731">
        <w:rPr>
          <w:rFonts w:cs="Calibri"/>
          <w:sz w:val="20"/>
          <w:szCs w:val="20"/>
        </w:rPr>
        <w:t>lavori</w:t>
      </w:r>
      <w:r w:rsidRPr="004D5731">
        <w:rPr>
          <w:rFonts w:cs="Calibri"/>
          <w:spacing w:val="5"/>
          <w:sz w:val="20"/>
          <w:szCs w:val="20"/>
        </w:rPr>
        <w:t xml:space="preserve"> </w:t>
      </w:r>
      <w:r w:rsidRPr="004D5731">
        <w:rPr>
          <w:rFonts w:cs="Calibri"/>
          <w:sz w:val="20"/>
          <w:szCs w:val="20"/>
        </w:rPr>
        <w:t>globale</w:t>
      </w:r>
      <w:r w:rsidRPr="004D5731">
        <w:rPr>
          <w:rFonts w:cs="Calibri"/>
          <w:spacing w:val="5"/>
          <w:sz w:val="20"/>
          <w:szCs w:val="20"/>
        </w:rPr>
        <w:t xml:space="preserve"> </w:t>
      </w:r>
      <w:r w:rsidRPr="004D5731">
        <w:rPr>
          <w:rFonts w:cs="Calibri"/>
          <w:spacing w:val="-1"/>
          <w:sz w:val="20"/>
          <w:szCs w:val="20"/>
        </w:rPr>
        <w:t>pari</w:t>
      </w:r>
      <w:r w:rsidRPr="004D5731">
        <w:rPr>
          <w:rFonts w:cs="Calibri"/>
          <w:spacing w:val="4"/>
          <w:sz w:val="20"/>
          <w:szCs w:val="20"/>
        </w:rPr>
        <w:t xml:space="preserve"> </w:t>
      </w:r>
      <w:r w:rsidRPr="004D5731">
        <w:rPr>
          <w:rFonts w:cs="Calibri"/>
          <w:sz w:val="20"/>
          <w:szCs w:val="20"/>
        </w:rPr>
        <w:t>a</w:t>
      </w:r>
    </w:p>
    <w:p w14:paraId="6EFAAC48" w14:textId="77777777" w:rsidR="004B352A" w:rsidRPr="004D5731" w:rsidRDefault="004B352A" w:rsidP="004B352A">
      <w:pPr>
        <w:tabs>
          <w:tab w:val="left" w:pos="567"/>
          <w:tab w:val="left" w:pos="2553"/>
          <w:tab w:val="left" w:pos="9608"/>
        </w:tabs>
        <w:spacing w:before="129"/>
        <w:ind w:left="426"/>
        <w:rPr>
          <w:rFonts w:cs="Calibri"/>
          <w:sz w:val="20"/>
          <w:szCs w:val="20"/>
        </w:rPr>
      </w:pPr>
      <w:r w:rsidRPr="004D5731">
        <w:rPr>
          <w:rFonts w:cs="Calibri"/>
          <w:bCs/>
          <w:sz w:val="20"/>
          <w:szCs w:val="20"/>
        </w:rPr>
        <w:t>€</w:t>
      </w:r>
      <w:r w:rsidRPr="004D5731">
        <w:rPr>
          <w:rFonts w:cs="Calibri"/>
          <w:bCs/>
          <w:sz w:val="20"/>
          <w:szCs w:val="20"/>
          <w:u w:val="single" w:color="000000"/>
        </w:rPr>
        <w:tab/>
      </w:r>
      <w:r w:rsidRPr="004D5731">
        <w:rPr>
          <w:rFonts w:cs="Calibri"/>
          <w:bCs/>
          <w:sz w:val="20"/>
          <w:szCs w:val="20"/>
          <w:u w:val="single" w:color="000000"/>
        </w:rPr>
        <w:tab/>
      </w:r>
      <w:r w:rsidRPr="004D5731">
        <w:rPr>
          <w:rFonts w:cs="Calibri"/>
          <w:bCs/>
          <w:sz w:val="20"/>
          <w:szCs w:val="20"/>
        </w:rPr>
        <w:t>(___________________________________</w:t>
      </w:r>
      <w:proofErr w:type="gramStart"/>
      <w:r w:rsidRPr="004D5731">
        <w:rPr>
          <w:rFonts w:cs="Calibri"/>
          <w:bCs/>
          <w:sz w:val="20"/>
          <w:szCs w:val="20"/>
        </w:rPr>
        <w:t>_)</w:t>
      </w:r>
      <w:r>
        <w:rPr>
          <w:rFonts w:cs="Calibri"/>
          <w:bCs/>
          <w:sz w:val="20"/>
          <w:szCs w:val="20"/>
        </w:rPr>
        <w:t>COMMITTENTE</w:t>
      </w:r>
      <w:proofErr w:type="gramEnd"/>
      <w:r>
        <w:rPr>
          <w:rFonts w:cs="Calibri"/>
          <w:bCs/>
          <w:sz w:val="20"/>
          <w:szCs w:val="20"/>
        </w:rPr>
        <w:t xml:space="preserve"> ___________________PRESTAZIONE SVOLTA___________________________________TIPOLOGIA OPERA_____________________________.</w:t>
      </w:r>
    </w:p>
    <w:p w14:paraId="21B035CD" w14:textId="77777777" w:rsidR="00654E8C" w:rsidRPr="004D5731" w:rsidRDefault="00CA6E6D" w:rsidP="003D17D7">
      <w:pPr>
        <w:widowControl w:val="0"/>
        <w:numPr>
          <w:ilvl w:val="2"/>
          <w:numId w:val="5"/>
        </w:numPr>
        <w:tabs>
          <w:tab w:val="left" w:pos="567"/>
        </w:tabs>
        <w:spacing w:before="125" w:after="0" w:line="240" w:lineRule="auto"/>
        <w:ind w:left="426" w:firstLine="0"/>
        <w:jc w:val="both"/>
        <w:rPr>
          <w:rFonts w:cs="Calibri"/>
          <w:sz w:val="20"/>
          <w:szCs w:val="20"/>
        </w:rPr>
      </w:pPr>
      <w:r w:rsidRPr="004D5731">
        <w:rPr>
          <w:rFonts w:cs="Calibri"/>
          <w:sz w:val="20"/>
          <w:szCs w:val="20"/>
        </w:rPr>
        <w:t>servizi</w:t>
      </w:r>
      <w:r w:rsidRPr="004D5731">
        <w:rPr>
          <w:rFonts w:cs="Calibri"/>
          <w:spacing w:val="3"/>
          <w:sz w:val="20"/>
          <w:szCs w:val="20"/>
        </w:rPr>
        <w:t xml:space="preserve"> </w:t>
      </w:r>
      <w:r w:rsidRPr="004D5731">
        <w:rPr>
          <w:rFonts w:cs="Calibri"/>
          <w:spacing w:val="-1"/>
          <w:sz w:val="20"/>
          <w:szCs w:val="20"/>
        </w:rPr>
        <w:t>relativi</w:t>
      </w:r>
      <w:r w:rsidRPr="004D5731">
        <w:rPr>
          <w:rFonts w:cs="Calibri"/>
          <w:spacing w:val="4"/>
          <w:sz w:val="20"/>
          <w:szCs w:val="20"/>
        </w:rPr>
        <w:t xml:space="preserve"> </w:t>
      </w:r>
      <w:r w:rsidRPr="004D5731">
        <w:rPr>
          <w:rFonts w:cs="Calibri"/>
          <w:sz w:val="20"/>
          <w:szCs w:val="20"/>
        </w:rPr>
        <w:t>alla</w:t>
      </w:r>
      <w:r w:rsidRPr="004D5731">
        <w:rPr>
          <w:rFonts w:cs="Calibri"/>
          <w:spacing w:val="5"/>
          <w:sz w:val="20"/>
          <w:szCs w:val="20"/>
        </w:rPr>
        <w:t xml:space="preserve"> </w:t>
      </w:r>
      <w:r w:rsidRPr="004D5731">
        <w:rPr>
          <w:rFonts w:cs="Calibri"/>
          <w:sz w:val="20"/>
          <w:szCs w:val="20"/>
        </w:rPr>
        <w:t>classe</w:t>
      </w:r>
      <w:r w:rsidRPr="004D5731">
        <w:rPr>
          <w:rFonts w:cs="Calibri"/>
          <w:spacing w:val="5"/>
          <w:sz w:val="20"/>
          <w:szCs w:val="20"/>
        </w:rPr>
        <w:t xml:space="preserve"> </w:t>
      </w:r>
      <w:r w:rsidRPr="004D5731">
        <w:rPr>
          <w:rFonts w:cs="Calibri"/>
          <w:sz w:val="20"/>
          <w:szCs w:val="20"/>
        </w:rPr>
        <w:t>e</w:t>
      </w:r>
      <w:r w:rsidRPr="004D5731">
        <w:rPr>
          <w:rFonts w:cs="Calibri"/>
          <w:spacing w:val="3"/>
          <w:sz w:val="20"/>
          <w:szCs w:val="20"/>
        </w:rPr>
        <w:t xml:space="preserve"> </w:t>
      </w:r>
      <w:r w:rsidRPr="004D5731">
        <w:rPr>
          <w:rFonts w:cs="Calibri"/>
          <w:spacing w:val="-1"/>
          <w:sz w:val="20"/>
          <w:szCs w:val="20"/>
        </w:rPr>
        <w:t>categoria</w:t>
      </w:r>
      <w:r w:rsidRPr="004D5731">
        <w:rPr>
          <w:rFonts w:cs="Calibri"/>
          <w:spacing w:val="7"/>
          <w:sz w:val="20"/>
          <w:szCs w:val="20"/>
        </w:rPr>
        <w:t xml:space="preserve"> </w:t>
      </w:r>
      <w:r w:rsidR="004B352A">
        <w:rPr>
          <w:rFonts w:cs="Calibri"/>
          <w:b/>
          <w:bCs/>
          <w:spacing w:val="-1"/>
          <w:sz w:val="20"/>
          <w:szCs w:val="20"/>
        </w:rPr>
        <w:t>IA.0</w:t>
      </w:r>
      <w:r w:rsidR="00DF36D8">
        <w:rPr>
          <w:rFonts w:cs="Calibri"/>
          <w:b/>
          <w:bCs/>
          <w:spacing w:val="-1"/>
          <w:sz w:val="20"/>
          <w:szCs w:val="20"/>
        </w:rPr>
        <w:t>3</w:t>
      </w:r>
      <w:r w:rsidRPr="004D5731">
        <w:rPr>
          <w:rFonts w:cs="Calibri"/>
          <w:b/>
          <w:spacing w:val="6"/>
          <w:sz w:val="20"/>
          <w:szCs w:val="20"/>
        </w:rPr>
        <w:t xml:space="preserve"> </w:t>
      </w:r>
      <w:r w:rsidR="00654E8C" w:rsidRPr="004D5731">
        <w:rPr>
          <w:rFonts w:cs="Calibri"/>
          <w:sz w:val="20"/>
          <w:szCs w:val="20"/>
        </w:rPr>
        <w:t>per</w:t>
      </w:r>
      <w:r w:rsidR="00654E8C" w:rsidRPr="004D5731">
        <w:rPr>
          <w:rFonts w:cs="Calibri"/>
          <w:spacing w:val="6"/>
          <w:sz w:val="20"/>
          <w:szCs w:val="20"/>
        </w:rPr>
        <w:t xml:space="preserve"> </w:t>
      </w:r>
      <w:r w:rsidR="00654E8C" w:rsidRPr="004D5731">
        <w:rPr>
          <w:rFonts w:cs="Calibri"/>
          <w:sz w:val="20"/>
          <w:szCs w:val="20"/>
        </w:rPr>
        <w:t>un</w:t>
      </w:r>
      <w:r w:rsidR="00654E8C" w:rsidRPr="004D5731">
        <w:rPr>
          <w:rFonts w:cs="Calibri"/>
          <w:spacing w:val="5"/>
          <w:sz w:val="20"/>
          <w:szCs w:val="20"/>
        </w:rPr>
        <w:t xml:space="preserve"> </w:t>
      </w:r>
      <w:r w:rsidR="00654E8C" w:rsidRPr="004D5731">
        <w:rPr>
          <w:rFonts w:cs="Calibri"/>
          <w:sz w:val="20"/>
          <w:szCs w:val="20"/>
        </w:rPr>
        <w:t>importo</w:t>
      </w:r>
      <w:r w:rsidR="00654E8C" w:rsidRPr="004D5731">
        <w:rPr>
          <w:rFonts w:cs="Calibri"/>
          <w:spacing w:val="6"/>
          <w:sz w:val="20"/>
          <w:szCs w:val="20"/>
        </w:rPr>
        <w:t xml:space="preserve"> </w:t>
      </w:r>
      <w:r w:rsidR="00654E8C" w:rsidRPr="004D5731">
        <w:rPr>
          <w:rFonts w:cs="Calibri"/>
          <w:sz w:val="20"/>
          <w:szCs w:val="20"/>
        </w:rPr>
        <w:t>lavori</w:t>
      </w:r>
      <w:r w:rsidR="00654E8C" w:rsidRPr="004D5731">
        <w:rPr>
          <w:rFonts w:cs="Calibri"/>
          <w:spacing w:val="5"/>
          <w:sz w:val="20"/>
          <w:szCs w:val="20"/>
        </w:rPr>
        <w:t xml:space="preserve"> </w:t>
      </w:r>
      <w:r w:rsidR="00654E8C" w:rsidRPr="004D5731">
        <w:rPr>
          <w:rFonts w:cs="Calibri"/>
          <w:sz w:val="20"/>
          <w:szCs w:val="20"/>
        </w:rPr>
        <w:t>globale</w:t>
      </w:r>
      <w:r w:rsidR="00654E8C" w:rsidRPr="004D5731">
        <w:rPr>
          <w:rFonts w:cs="Calibri"/>
          <w:spacing w:val="5"/>
          <w:sz w:val="20"/>
          <w:szCs w:val="20"/>
        </w:rPr>
        <w:t xml:space="preserve"> </w:t>
      </w:r>
      <w:r w:rsidR="00654E8C" w:rsidRPr="004D5731">
        <w:rPr>
          <w:rFonts w:cs="Calibri"/>
          <w:spacing w:val="-1"/>
          <w:sz w:val="20"/>
          <w:szCs w:val="20"/>
        </w:rPr>
        <w:t>pari</w:t>
      </w:r>
      <w:r w:rsidR="00654E8C" w:rsidRPr="004D5731">
        <w:rPr>
          <w:rFonts w:cs="Calibri"/>
          <w:spacing w:val="4"/>
          <w:sz w:val="20"/>
          <w:szCs w:val="20"/>
        </w:rPr>
        <w:t xml:space="preserve"> </w:t>
      </w:r>
      <w:r w:rsidR="00654E8C" w:rsidRPr="004D5731">
        <w:rPr>
          <w:rFonts w:cs="Calibri"/>
          <w:sz w:val="20"/>
          <w:szCs w:val="20"/>
        </w:rPr>
        <w:t>a</w:t>
      </w:r>
    </w:p>
    <w:p w14:paraId="000CC5D4" w14:textId="77777777" w:rsidR="00654E8C" w:rsidRPr="004D5731" w:rsidRDefault="00654E8C" w:rsidP="003D17D7">
      <w:pPr>
        <w:tabs>
          <w:tab w:val="left" w:pos="567"/>
          <w:tab w:val="left" w:pos="2553"/>
          <w:tab w:val="left" w:pos="9609"/>
        </w:tabs>
        <w:spacing w:before="129"/>
        <w:ind w:left="426"/>
        <w:rPr>
          <w:rFonts w:cs="Calibri"/>
          <w:sz w:val="20"/>
          <w:szCs w:val="20"/>
        </w:rPr>
      </w:pPr>
      <w:r w:rsidRPr="004D5731">
        <w:rPr>
          <w:rFonts w:cs="Calibri"/>
          <w:bCs/>
          <w:sz w:val="20"/>
          <w:szCs w:val="20"/>
        </w:rPr>
        <w:t>€</w:t>
      </w:r>
      <w:r w:rsidRPr="004D5731">
        <w:rPr>
          <w:rFonts w:cs="Calibri"/>
          <w:bCs/>
          <w:sz w:val="20"/>
          <w:szCs w:val="20"/>
          <w:u w:val="single" w:color="000000"/>
        </w:rPr>
        <w:tab/>
      </w:r>
      <w:r w:rsidR="00AB32E8" w:rsidRPr="004D5731">
        <w:rPr>
          <w:rFonts w:cs="Calibri"/>
          <w:bCs/>
          <w:sz w:val="20"/>
          <w:szCs w:val="20"/>
          <w:u w:val="single" w:color="000000"/>
        </w:rPr>
        <w:tab/>
      </w:r>
      <w:r w:rsidR="00AB32E8" w:rsidRPr="004D5731">
        <w:rPr>
          <w:rFonts w:cs="Calibri"/>
          <w:bCs/>
          <w:sz w:val="20"/>
          <w:szCs w:val="20"/>
        </w:rPr>
        <w:t>(___________________________________</w:t>
      </w:r>
      <w:proofErr w:type="gramStart"/>
      <w:r w:rsidR="00AB32E8" w:rsidRPr="004D5731">
        <w:rPr>
          <w:rFonts w:cs="Calibri"/>
          <w:bCs/>
          <w:sz w:val="20"/>
          <w:szCs w:val="20"/>
        </w:rPr>
        <w:t>_)</w:t>
      </w:r>
      <w:r w:rsidR="00AB32E8">
        <w:rPr>
          <w:rFonts w:cs="Calibri"/>
          <w:bCs/>
          <w:sz w:val="20"/>
          <w:szCs w:val="20"/>
        </w:rPr>
        <w:t>COMMITTENTE</w:t>
      </w:r>
      <w:proofErr w:type="gramEnd"/>
      <w:r w:rsidR="00AB32E8">
        <w:rPr>
          <w:rFonts w:cs="Calibri"/>
          <w:bCs/>
          <w:sz w:val="20"/>
          <w:szCs w:val="20"/>
        </w:rPr>
        <w:t xml:space="preserve"> ___________________PRESTAZIONE SVOLTA___________________________________TIPOLOGIA OPERA_____________________________.</w:t>
      </w:r>
    </w:p>
    <w:p w14:paraId="050E0D04" w14:textId="77777777" w:rsidR="004B352A" w:rsidRPr="004D5731" w:rsidRDefault="004B352A" w:rsidP="004B352A">
      <w:pPr>
        <w:widowControl w:val="0"/>
        <w:numPr>
          <w:ilvl w:val="2"/>
          <w:numId w:val="5"/>
        </w:numPr>
        <w:tabs>
          <w:tab w:val="left" w:pos="567"/>
        </w:tabs>
        <w:spacing w:before="127" w:after="0" w:line="240" w:lineRule="auto"/>
        <w:ind w:left="426" w:firstLine="0"/>
        <w:jc w:val="both"/>
        <w:rPr>
          <w:rFonts w:cs="Calibri"/>
          <w:sz w:val="20"/>
          <w:szCs w:val="20"/>
        </w:rPr>
      </w:pPr>
      <w:r w:rsidRPr="004D5731">
        <w:rPr>
          <w:rFonts w:cs="Calibri"/>
          <w:sz w:val="20"/>
          <w:szCs w:val="20"/>
        </w:rPr>
        <w:t>servizi</w:t>
      </w:r>
      <w:r w:rsidRPr="004D5731">
        <w:rPr>
          <w:rFonts w:cs="Calibri"/>
          <w:spacing w:val="3"/>
          <w:sz w:val="20"/>
          <w:szCs w:val="20"/>
        </w:rPr>
        <w:t xml:space="preserve"> </w:t>
      </w:r>
      <w:r w:rsidRPr="004D5731">
        <w:rPr>
          <w:rFonts w:cs="Calibri"/>
          <w:spacing w:val="-1"/>
          <w:sz w:val="20"/>
          <w:szCs w:val="20"/>
        </w:rPr>
        <w:t>relativi</w:t>
      </w:r>
      <w:r w:rsidRPr="004D5731">
        <w:rPr>
          <w:rFonts w:cs="Calibri"/>
          <w:spacing w:val="4"/>
          <w:sz w:val="20"/>
          <w:szCs w:val="20"/>
        </w:rPr>
        <w:t xml:space="preserve"> </w:t>
      </w:r>
      <w:r w:rsidRPr="004D5731">
        <w:rPr>
          <w:rFonts w:cs="Calibri"/>
          <w:sz w:val="20"/>
          <w:szCs w:val="20"/>
        </w:rPr>
        <w:t>alla</w:t>
      </w:r>
      <w:r w:rsidRPr="004D5731">
        <w:rPr>
          <w:rFonts w:cs="Calibri"/>
          <w:spacing w:val="5"/>
          <w:sz w:val="20"/>
          <w:szCs w:val="20"/>
        </w:rPr>
        <w:t xml:space="preserve"> </w:t>
      </w:r>
      <w:r w:rsidRPr="004D5731">
        <w:rPr>
          <w:rFonts w:cs="Calibri"/>
          <w:sz w:val="20"/>
          <w:szCs w:val="20"/>
        </w:rPr>
        <w:t>classe</w:t>
      </w:r>
      <w:r w:rsidRPr="004D5731">
        <w:rPr>
          <w:rFonts w:cs="Calibri"/>
          <w:spacing w:val="5"/>
          <w:sz w:val="20"/>
          <w:szCs w:val="20"/>
        </w:rPr>
        <w:t xml:space="preserve"> </w:t>
      </w:r>
      <w:r w:rsidRPr="004D5731">
        <w:rPr>
          <w:rFonts w:cs="Calibri"/>
          <w:sz w:val="20"/>
          <w:szCs w:val="20"/>
        </w:rPr>
        <w:t>e</w:t>
      </w:r>
      <w:r w:rsidRPr="004D5731">
        <w:rPr>
          <w:rFonts w:cs="Calibri"/>
          <w:spacing w:val="2"/>
          <w:sz w:val="20"/>
          <w:szCs w:val="20"/>
        </w:rPr>
        <w:t xml:space="preserve"> </w:t>
      </w:r>
      <w:r w:rsidRPr="004D5731">
        <w:rPr>
          <w:rFonts w:cs="Calibri"/>
          <w:spacing w:val="-1"/>
          <w:sz w:val="20"/>
          <w:szCs w:val="20"/>
        </w:rPr>
        <w:t>categoria</w:t>
      </w:r>
      <w:r w:rsidRPr="004D5731">
        <w:rPr>
          <w:rFonts w:cs="Calibri"/>
          <w:spacing w:val="8"/>
          <w:sz w:val="20"/>
          <w:szCs w:val="20"/>
        </w:rPr>
        <w:t xml:space="preserve"> </w:t>
      </w:r>
      <w:r w:rsidR="00DF36D8">
        <w:rPr>
          <w:rFonts w:cs="Calibri"/>
          <w:b/>
          <w:bCs/>
          <w:spacing w:val="-1"/>
          <w:sz w:val="20"/>
          <w:szCs w:val="20"/>
        </w:rPr>
        <w:t>V.02</w:t>
      </w:r>
      <w:r w:rsidRPr="004D5731">
        <w:rPr>
          <w:rFonts w:cs="Calibri"/>
          <w:b/>
          <w:spacing w:val="5"/>
          <w:sz w:val="20"/>
          <w:szCs w:val="20"/>
        </w:rPr>
        <w:t xml:space="preserve"> </w:t>
      </w:r>
      <w:r w:rsidRPr="004D5731">
        <w:rPr>
          <w:rFonts w:cs="Calibri"/>
          <w:sz w:val="20"/>
          <w:szCs w:val="20"/>
        </w:rPr>
        <w:t>per</w:t>
      </w:r>
      <w:r w:rsidRPr="004D5731">
        <w:rPr>
          <w:rFonts w:cs="Calibri"/>
          <w:spacing w:val="5"/>
          <w:sz w:val="20"/>
          <w:szCs w:val="20"/>
        </w:rPr>
        <w:t xml:space="preserve"> </w:t>
      </w:r>
      <w:r w:rsidRPr="004D5731">
        <w:rPr>
          <w:rFonts w:cs="Calibri"/>
          <w:sz w:val="20"/>
          <w:szCs w:val="20"/>
        </w:rPr>
        <w:t>un</w:t>
      </w:r>
      <w:r w:rsidRPr="004D5731">
        <w:rPr>
          <w:rFonts w:cs="Calibri"/>
          <w:spacing w:val="5"/>
          <w:sz w:val="20"/>
          <w:szCs w:val="20"/>
        </w:rPr>
        <w:t xml:space="preserve"> </w:t>
      </w:r>
      <w:r w:rsidRPr="004D5731">
        <w:rPr>
          <w:rFonts w:cs="Calibri"/>
          <w:sz w:val="20"/>
          <w:szCs w:val="20"/>
        </w:rPr>
        <w:t>importo</w:t>
      </w:r>
      <w:r w:rsidRPr="004D5731">
        <w:rPr>
          <w:rFonts w:cs="Calibri"/>
          <w:spacing w:val="5"/>
          <w:sz w:val="20"/>
          <w:szCs w:val="20"/>
        </w:rPr>
        <w:t xml:space="preserve"> </w:t>
      </w:r>
      <w:r w:rsidRPr="004D5731">
        <w:rPr>
          <w:rFonts w:cs="Calibri"/>
          <w:sz w:val="20"/>
          <w:szCs w:val="20"/>
        </w:rPr>
        <w:t>lavori</w:t>
      </w:r>
      <w:r w:rsidRPr="004D5731">
        <w:rPr>
          <w:rFonts w:cs="Calibri"/>
          <w:spacing w:val="4"/>
          <w:sz w:val="20"/>
          <w:szCs w:val="20"/>
        </w:rPr>
        <w:t xml:space="preserve"> </w:t>
      </w:r>
      <w:r w:rsidRPr="004D5731">
        <w:rPr>
          <w:rFonts w:cs="Calibri"/>
          <w:sz w:val="20"/>
          <w:szCs w:val="20"/>
        </w:rPr>
        <w:t>globale</w:t>
      </w:r>
      <w:r w:rsidRPr="004D5731">
        <w:rPr>
          <w:rFonts w:cs="Calibri"/>
          <w:spacing w:val="5"/>
          <w:sz w:val="20"/>
          <w:szCs w:val="20"/>
        </w:rPr>
        <w:t xml:space="preserve"> </w:t>
      </w:r>
      <w:r w:rsidRPr="004D5731">
        <w:rPr>
          <w:rFonts w:cs="Calibri"/>
          <w:spacing w:val="-1"/>
          <w:sz w:val="20"/>
          <w:szCs w:val="20"/>
        </w:rPr>
        <w:t>pari</w:t>
      </w:r>
      <w:r w:rsidRPr="004D5731">
        <w:rPr>
          <w:rFonts w:cs="Calibri"/>
          <w:spacing w:val="5"/>
          <w:sz w:val="20"/>
          <w:szCs w:val="20"/>
        </w:rPr>
        <w:t xml:space="preserve"> </w:t>
      </w:r>
      <w:r w:rsidRPr="004D5731">
        <w:rPr>
          <w:rFonts w:cs="Calibri"/>
          <w:sz w:val="20"/>
          <w:szCs w:val="20"/>
        </w:rPr>
        <w:t>a</w:t>
      </w:r>
    </w:p>
    <w:p w14:paraId="0716125F" w14:textId="77777777" w:rsidR="004B352A" w:rsidRPr="004D5731" w:rsidRDefault="004B352A" w:rsidP="004B352A">
      <w:pPr>
        <w:tabs>
          <w:tab w:val="left" w:pos="567"/>
          <w:tab w:val="left" w:pos="2553"/>
          <w:tab w:val="left" w:pos="9609"/>
        </w:tabs>
        <w:spacing w:before="128"/>
        <w:ind w:left="426"/>
        <w:rPr>
          <w:rFonts w:cs="Calibri"/>
          <w:sz w:val="20"/>
          <w:szCs w:val="20"/>
        </w:rPr>
      </w:pPr>
      <w:r w:rsidRPr="004D5731">
        <w:rPr>
          <w:rFonts w:cs="Calibri"/>
          <w:bCs/>
          <w:sz w:val="20"/>
          <w:szCs w:val="20"/>
        </w:rPr>
        <w:t>€</w:t>
      </w:r>
      <w:r w:rsidRPr="004D5731">
        <w:rPr>
          <w:rFonts w:cs="Calibri"/>
          <w:bCs/>
          <w:sz w:val="20"/>
          <w:szCs w:val="20"/>
          <w:u w:val="single" w:color="000000"/>
        </w:rPr>
        <w:tab/>
      </w:r>
      <w:r w:rsidRPr="004D5731">
        <w:rPr>
          <w:rFonts w:cs="Calibri"/>
          <w:bCs/>
          <w:sz w:val="20"/>
          <w:szCs w:val="20"/>
          <w:u w:val="single" w:color="000000"/>
        </w:rPr>
        <w:tab/>
      </w:r>
      <w:r w:rsidRPr="004D5731">
        <w:rPr>
          <w:rFonts w:cs="Calibri"/>
          <w:bCs/>
          <w:sz w:val="20"/>
          <w:szCs w:val="20"/>
        </w:rPr>
        <w:t>(___________________________________</w:t>
      </w:r>
      <w:proofErr w:type="gramStart"/>
      <w:r w:rsidRPr="004D5731">
        <w:rPr>
          <w:rFonts w:cs="Calibri"/>
          <w:bCs/>
          <w:sz w:val="20"/>
          <w:szCs w:val="20"/>
        </w:rPr>
        <w:t>_)</w:t>
      </w:r>
      <w:r>
        <w:rPr>
          <w:rFonts w:cs="Calibri"/>
          <w:bCs/>
          <w:sz w:val="20"/>
          <w:szCs w:val="20"/>
        </w:rPr>
        <w:t>COMMITTENTE</w:t>
      </w:r>
      <w:proofErr w:type="gramEnd"/>
      <w:r>
        <w:rPr>
          <w:rFonts w:cs="Calibri"/>
          <w:bCs/>
          <w:sz w:val="20"/>
          <w:szCs w:val="20"/>
        </w:rPr>
        <w:t xml:space="preserve"> ___________________PRESTAZIONE SVOLTA___________________________________TIPOLOGIA OPERA_____________________________.</w:t>
      </w:r>
    </w:p>
    <w:p w14:paraId="74CB8551" w14:textId="77777777" w:rsidR="00CA6E6D" w:rsidRPr="004D5731" w:rsidRDefault="00654E8C" w:rsidP="00FB1427">
      <w:pPr>
        <w:widowControl w:val="0"/>
        <w:numPr>
          <w:ilvl w:val="1"/>
          <w:numId w:val="5"/>
        </w:numPr>
        <w:tabs>
          <w:tab w:val="left" w:pos="383"/>
        </w:tabs>
        <w:spacing w:after="0" w:line="366" w:lineRule="auto"/>
        <w:ind w:right="99"/>
        <w:jc w:val="both"/>
        <w:rPr>
          <w:rFonts w:cs="Calibri"/>
          <w:b/>
          <w:bCs/>
          <w:spacing w:val="-1"/>
          <w:sz w:val="20"/>
          <w:szCs w:val="20"/>
        </w:rPr>
      </w:pPr>
      <w:r w:rsidRPr="004D5731">
        <w:rPr>
          <w:rFonts w:cs="Calibri"/>
          <w:sz w:val="20"/>
          <w:szCs w:val="20"/>
        </w:rPr>
        <w:t>di</w:t>
      </w:r>
      <w:r w:rsidRPr="004D5731">
        <w:rPr>
          <w:rFonts w:cs="Calibri"/>
          <w:spacing w:val="16"/>
          <w:sz w:val="20"/>
          <w:szCs w:val="20"/>
        </w:rPr>
        <w:t xml:space="preserve"> </w:t>
      </w:r>
      <w:r w:rsidRPr="004D5731">
        <w:rPr>
          <w:rFonts w:cs="Calibri"/>
          <w:sz w:val="20"/>
          <w:szCs w:val="20"/>
        </w:rPr>
        <w:t xml:space="preserve">aver espletato </w:t>
      </w:r>
      <w:r w:rsidRPr="004D5731">
        <w:rPr>
          <w:rFonts w:cs="Calibri"/>
          <w:b/>
          <w:bCs/>
          <w:sz w:val="20"/>
          <w:szCs w:val="20"/>
          <w:lang w:eastAsia="it-IT"/>
        </w:rPr>
        <w:t xml:space="preserve">negli ultimi dieci anni </w:t>
      </w:r>
      <w:r w:rsidRPr="004D5731">
        <w:rPr>
          <w:rFonts w:cs="Calibri"/>
          <w:b/>
          <w:bCs/>
          <w:sz w:val="20"/>
          <w:szCs w:val="20"/>
          <w:u w:val="single"/>
          <w:lang w:eastAsia="it-IT"/>
        </w:rPr>
        <w:t>due</w:t>
      </w:r>
      <w:r w:rsidRPr="004D5731">
        <w:rPr>
          <w:rFonts w:cs="Calibri"/>
          <w:b/>
          <w:bCs/>
          <w:sz w:val="20"/>
          <w:szCs w:val="20"/>
          <w:lang w:eastAsia="it-IT"/>
        </w:rPr>
        <w:t xml:space="preserve"> servizi di ingegneria e di architettura</w:t>
      </w:r>
      <w:r w:rsidRPr="004D5731">
        <w:rPr>
          <w:rFonts w:cs="Calibri"/>
          <w:sz w:val="20"/>
          <w:szCs w:val="20"/>
          <w:lang w:eastAsia="it-IT"/>
        </w:rPr>
        <w:t xml:space="preserve">, di cui all’art. 3, lett. </w:t>
      </w:r>
      <w:proofErr w:type="spellStart"/>
      <w:r w:rsidRPr="004D5731">
        <w:rPr>
          <w:rFonts w:cs="Calibri"/>
          <w:i/>
          <w:iCs/>
          <w:sz w:val="20"/>
          <w:szCs w:val="20"/>
          <w:lang w:eastAsia="it-IT"/>
        </w:rPr>
        <w:t>vvvv</w:t>
      </w:r>
      <w:proofErr w:type="spellEnd"/>
      <w:r w:rsidRPr="004D5731">
        <w:rPr>
          <w:rFonts w:cs="Calibri"/>
          <w:i/>
          <w:iCs/>
          <w:sz w:val="20"/>
          <w:szCs w:val="20"/>
          <w:lang w:eastAsia="it-IT"/>
        </w:rPr>
        <w:t xml:space="preserve">) </w:t>
      </w:r>
      <w:r w:rsidRPr="004D5731">
        <w:rPr>
          <w:rFonts w:cs="Calibri"/>
          <w:sz w:val="20"/>
          <w:szCs w:val="20"/>
          <w:lang w:eastAsia="it-IT"/>
        </w:rPr>
        <w:t>del Codice, relativi ai lavori appartenenti ad ognuna delle classi e categorie dei lavori cui si riferiscono i servizi da affidare, individuate sulla base delle elencazioni contenute nelle vigenti tariffe professionali, per u</w:t>
      </w:r>
      <w:r w:rsidR="004F73FB">
        <w:rPr>
          <w:rFonts w:cs="Calibri"/>
          <w:sz w:val="20"/>
          <w:szCs w:val="20"/>
          <w:lang w:eastAsia="it-IT"/>
        </w:rPr>
        <w:t>n importo totale</w:t>
      </w:r>
      <w:r w:rsidRPr="004D5731">
        <w:rPr>
          <w:rFonts w:cs="Calibri"/>
          <w:sz w:val="20"/>
          <w:szCs w:val="20"/>
          <w:lang w:eastAsia="it-IT"/>
        </w:rPr>
        <w:t xml:space="preserve"> </w:t>
      </w:r>
      <w:r w:rsidR="00C47D79" w:rsidRPr="00FE5FCB">
        <w:rPr>
          <w:rFonts w:cs="Calibri"/>
          <w:b/>
          <w:sz w:val="20"/>
          <w:szCs w:val="20"/>
          <w:lang w:eastAsia="it-IT"/>
        </w:rPr>
        <w:t>non inferiore ad un valore di</w:t>
      </w:r>
      <w:r w:rsidR="00DF36D8" w:rsidRPr="00FE5FCB">
        <w:rPr>
          <w:rFonts w:cs="Calibri"/>
          <w:b/>
          <w:sz w:val="20"/>
          <w:szCs w:val="20"/>
          <w:lang w:eastAsia="it-IT"/>
        </w:rPr>
        <w:t xml:space="preserve"> 0,80 </w:t>
      </w:r>
      <w:r w:rsidR="00C47D79" w:rsidRPr="00FE5FCB">
        <w:rPr>
          <w:rFonts w:cs="Calibri"/>
          <w:b/>
          <w:sz w:val="20"/>
          <w:szCs w:val="20"/>
          <w:lang w:eastAsia="it-IT"/>
        </w:rPr>
        <w:t xml:space="preserve">volte </w:t>
      </w:r>
      <w:r w:rsidRPr="00FE5FCB">
        <w:rPr>
          <w:rFonts w:cs="Calibri"/>
          <w:sz w:val="20"/>
          <w:szCs w:val="20"/>
          <w:lang w:eastAsia="it-IT"/>
        </w:rPr>
        <w:t>l’importo stimato dei lavori cui si riferisce la prestazione, calcolato con</w:t>
      </w:r>
      <w:r w:rsidRPr="004D5731">
        <w:rPr>
          <w:rFonts w:cs="Calibri"/>
          <w:sz w:val="20"/>
          <w:szCs w:val="20"/>
          <w:lang w:eastAsia="it-IT"/>
        </w:rPr>
        <w:t xml:space="preserve"> riguardo ad ognuna delle classi e categorie e riferiti a tipologie di lavori analoghi per dimensione e per caratteristiche tecniche a quelli oggetto dell’affidamento</w:t>
      </w:r>
      <w:r w:rsidRPr="004D5731">
        <w:rPr>
          <w:rFonts w:cs="Calibri"/>
          <w:b/>
          <w:bCs/>
          <w:spacing w:val="-1"/>
          <w:sz w:val="20"/>
          <w:szCs w:val="20"/>
        </w:rPr>
        <w:t>:</w:t>
      </w:r>
      <w:r w:rsidR="00CA6E6D" w:rsidRPr="004D5731">
        <w:rPr>
          <w:rFonts w:cs="Calibri"/>
          <w:sz w:val="20"/>
          <w:szCs w:val="20"/>
        </w:rPr>
        <w:t xml:space="preserve"> </w:t>
      </w:r>
    </w:p>
    <w:p w14:paraId="3EC67506" w14:textId="77777777" w:rsidR="00654E8C" w:rsidRPr="004D5731" w:rsidRDefault="009B7E22" w:rsidP="009B7E22">
      <w:pPr>
        <w:widowControl w:val="0"/>
        <w:numPr>
          <w:ilvl w:val="2"/>
          <w:numId w:val="12"/>
        </w:numPr>
        <w:tabs>
          <w:tab w:val="left" w:pos="551"/>
        </w:tabs>
        <w:spacing w:before="3" w:after="0" w:line="240" w:lineRule="auto"/>
        <w:jc w:val="both"/>
        <w:rPr>
          <w:rFonts w:eastAsia="Times New Roman" w:cs="Calibri"/>
          <w:spacing w:val="-1"/>
          <w:sz w:val="20"/>
          <w:szCs w:val="20"/>
          <w:lang w:eastAsia="it-IT"/>
        </w:rPr>
      </w:pPr>
      <w:r w:rsidRPr="004D5731">
        <w:rPr>
          <w:rFonts w:eastAsia="Times New Roman" w:cs="Calibri"/>
          <w:spacing w:val="-1"/>
          <w:sz w:val="20"/>
          <w:szCs w:val="20"/>
          <w:lang w:eastAsia="it-IT"/>
        </w:rPr>
        <w:lastRenderedPageBreak/>
        <w:t xml:space="preserve"> </w:t>
      </w:r>
      <w:r w:rsidR="00654E8C" w:rsidRPr="004D5731">
        <w:rPr>
          <w:rFonts w:eastAsia="Times New Roman" w:cs="Calibri"/>
          <w:spacing w:val="-1"/>
          <w:sz w:val="20"/>
          <w:szCs w:val="20"/>
          <w:lang w:eastAsia="it-IT"/>
        </w:rPr>
        <w:t xml:space="preserve">n. 2 servizi relativi alla classe e categoria </w:t>
      </w:r>
      <w:r w:rsidR="004B352A" w:rsidRPr="004B352A">
        <w:rPr>
          <w:rFonts w:eastAsia="Times New Roman" w:cs="Calibri"/>
          <w:b/>
          <w:spacing w:val="-1"/>
          <w:sz w:val="20"/>
          <w:szCs w:val="20"/>
          <w:lang w:eastAsia="it-IT"/>
        </w:rPr>
        <w:t>E.15</w:t>
      </w:r>
      <w:r w:rsidR="00654E8C" w:rsidRPr="004D5731">
        <w:rPr>
          <w:rFonts w:eastAsia="Times New Roman" w:cs="Calibri"/>
          <w:spacing w:val="-1"/>
          <w:sz w:val="20"/>
          <w:szCs w:val="20"/>
          <w:lang w:eastAsia="it-IT"/>
        </w:rPr>
        <w:t xml:space="preserve"> per i seguenti importi lavori:</w:t>
      </w:r>
    </w:p>
    <w:p w14:paraId="5E842D89" w14:textId="77777777" w:rsidR="00AB32E8" w:rsidRPr="00AB32E8" w:rsidRDefault="00654E8C" w:rsidP="00AB32E8">
      <w:pPr>
        <w:tabs>
          <w:tab w:val="left" w:pos="2935"/>
          <w:tab w:val="left" w:pos="9517"/>
        </w:tabs>
        <w:spacing w:before="127"/>
        <w:ind w:left="567" w:hanging="458"/>
        <w:rPr>
          <w:rFonts w:cs="Calibri"/>
          <w:bCs/>
          <w:sz w:val="20"/>
          <w:szCs w:val="20"/>
        </w:rPr>
      </w:pPr>
      <w:r w:rsidRPr="004D5731">
        <w:rPr>
          <w:rFonts w:cs="Calibri"/>
          <w:sz w:val="20"/>
          <w:szCs w:val="20"/>
        </w:rPr>
        <w:t>1°</w:t>
      </w:r>
      <w:r w:rsidRPr="004D5731">
        <w:rPr>
          <w:rFonts w:cs="Calibri"/>
          <w:spacing w:val="5"/>
          <w:sz w:val="20"/>
          <w:szCs w:val="20"/>
        </w:rPr>
        <w:t xml:space="preserve"> </w:t>
      </w:r>
      <w:r w:rsidRPr="004D5731">
        <w:rPr>
          <w:rFonts w:cs="Calibri"/>
          <w:sz w:val="20"/>
          <w:szCs w:val="20"/>
        </w:rPr>
        <w:t>servizio</w:t>
      </w:r>
      <w:r w:rsidRPr="004D5731">
        <w:rPr>
          <w:rFonts w:cs="Calibri"/>
          <w:spacing w:val="6"/>
          <w:sz w:val="20"/>
          <w:szCs w:val="20"/>
        </w:rPr>
        <w:t xml:space="preserve"> </w:t>
      </w:r>
      <w:r w:rsidRPr="004D5731">
        <w:rPr>
          <w:rFonts w:cs="Calibri"/>
          <w:bCs/>
          <w:sz w:val="20"/>
          <w:szCs w:val="20"/>
        </w:rPr>
        <w:t>€</w:t>
      </w:r>
      <w:r w:rsidRPr="004D5731">
        <w:rPr>
          <w:rFonts w:cs="Calibri"/>
          <w:bCs/>
          <w:sz w:val="20"/>
          <w:szCs w:val="20"/>
          <w:u w:val="single" w:color="000000"/>
        </w:rPr>
        <w:tab/>
      </w:r>
      <w:r w:rsidRPr="004D5731">
        <w:rPr>
          <w:rFonts w:cs="Calibri"/>
          <w:bCs/>
          <w:sz w:val="20"/>
          <w:szCs w:val="20"/>
        </w:rPr>
        <w:t>(___</w:t>
      </w:r>
      <w:r w:rsidR="008622EC" w:rsidRPr="004D5731">
        <w:rPr>
          <w:rFonts w:cs="Calibri"/>
          <w:bCs/>
          <w:sz w:val="20"/>
          <w:szCs w:val="20"/>
        </w:rPr>
        <w:t>____________</w:t>
      </w:r>
      <w:r w:rsidRPr="004D5731">
        <w:rPr>
          <w:rFonts w:cs="Calibri"/>
          <w:bCs/>
          <w:sz w:val="20"/>
          <w:szCs w:val="20"/>
        </w:rPr>
        <w:t>____________________</w:t>
      </w:r>
      <w:proofErr w:type="gramStart"/>
      <w:r w:rsidRPr="004D5731">
        <w:rPr>
          <w:rFonts w:cs="Calibri"/>
          <w:bCs/>
          <w:sz w:val="20"/>
          <w:szCs w:val="20"/>
        </w:rPr>
        <w:t>_)</w:t>
      </w:r>
      <w:r w:rsidR="00AB32E8">
        <w:rPr>
          <w:rFonts w:cs="Calibri"/>
          <w:bCs/>
          <w:sz w:val="20"/>
          <w:szCs w:val="20"/>
        </w:rPr>
        <w:t>COMMITTENTE</w:t>
      </w:r>
      <w:proofErr w:type="gramEnd"/>
      <w:r w:rsidR="00AB32E8">
        <w:rPr>
          <w:rFonts w:cs="Calibri"/>
          <w:bCs/>
          <w:sz w:val="20"/>
          <w:szCs w:val="20"/>
        </w:rPr>
        <w:t xml:space="preserve"> ___________________PRESTAZIONE SVOLTA___________________________________TIPOLOGIA OPERA_____________________________.</w:t>
      </w:r>
    </w:p>
    <w:p w14:paraId="0FD3D01E" w14:textId="77777777" w:rsidR="00654E8C" w:rsidRPr="004D5731" w:rsidRDefault="00654E8C" w:rsidP="009B7E22">
      <w:pPr>
        <w:tabs>
          <w:tab w:val="left" w:pos="2935"/>
          <w:tab w:val="left" w:pos="9517"/>
        </w:tabs>
        <w:spacing w:before="128"/>
        <w:ind w:left="567" w:hanging="458"/>
        <w:rPr>
          <w:rFonts w:cs="Calibri"/>
          <w:bCs/>
          <w:sz w:val="20"/>
          <w:szCs w:val="20"/>
        </w:rPr>
      </w:pPr>
      <w:r w:rsidRPr="004D5731">
        <w:rPr>
          <w:rFonts w:cs="Calibri"/>
          <w:sz w:val="20"/>
          <w:szCs w:val="20"/>
        </w:rPr>
        <w:t>2°</w:t>
      </w:r>
      <w:r w:rsidRPr="004D5731">
        <w:rPr>
          <w:rFonts w:cs="Calibri"/>
          <w:spacing w:val="5"/>
          <w:sz w:val="20"/>
          <w:szCs w:val="20"/>
        </w:rPr>
        <w:t xml:space="preserve"> </w:t>
      </w:r>
      <w:r w:rsidRPr="004D5731">
        <w:rPr>
          <w:rFonts w:cs="Calibri"/>
          <w:sz w:val="20"/>
          <w:szCs w:val="20"/>
        </w:rPr>
        <w:t>servizio</w:t>
      </w:r>
      <w:r w:rsidRPr="004D5731">
        <w:rPr>
          <w:rFonts w:cs="Calibri"/>
          <w:spacing w:val="6"/>
          <w:sz w:val="20"/>
          <w:szCs w:val="20"/>
        </w:rPr>
        <w:t xml:space="preserve"> </w:t>
      </w:r>
      <w:r w:rsidRPr="004D5731">
        <w:rPr>
          <w:rFonts w:cs="Calibri"/>
          <w:bCs/>
          <w:sz w:val="20"/>
          <w:szCs w:val="20"/>
        </w:rPr>
        <w:t>€</w:t>
      </w:r>
      <w:r w:rsidR="00AB32E8" w:rsidRPr="004D5731">
        <w:rPr>
          <w:rFonts w:cs="Calibri"/>
          <w:bCs/>
          <w:sz w:val="20"/>
          <w:szCs w:val="20"/>
          <w:u w:val="single" w:color="000000"/>
        </w:rPr>
        <w:tab/>
      </w:r>
      <w:r w:rsidR="00AB32E8" w:rsidRPr="004D5731">
        <w:rPr>
          <w:rFonts w:cs="Calibri"/>
          <w:bCs/>
          <w:sz w:val="20"/>
          <w:szCs w:val="20"/>
        </w:rPr>
        <w:t>(___________________________________</w:t>
      </w:r>
      <w:proofErr w:type="gramStart"/>
      <w:r w:rsidR="00AB32E8" w:rsidRPr="004D5731">
        <w:rPr>
          <w:rFonts w:cs="Calibri"/>
          <w:bCs/>
          <w:sz w:val="20"/>
          <w:szCs w:val="20"/>
        </w:rPr>
        <w:t>_)</w:t>
      </w:r>
      <w:r w:rsidR="00AB32E8">
        <w:rPr>
          <w:rFonts w:cs="Calibri"/>
          <w:bCs/>
          <w:sz w:val="20"/>
          <w:szCs w:val="20"/>
        </w:rPr>
        <w:t>COMMITTENTE</w:t>
      </w:r>
      <w:proofErr w:type="gramEnd"/>
      <w:r w:rsidR="00AB32E8">
        <w:rPr>
          <w:rFonts w:cs="Calibri"/>
          <w:bCs/>
          <w:sz w:val="20"/>
          <w:szCs w:val="20"/>
        </w:rPr>
        <w:t xml:space="preserve"> ___________________PRESTAZIONE SVOLTA___________________________________TIPOLOGIA OPERA_____________________________.</w:t>
      </w:r>
    </w:p>
    <w:p w14:paraId="4BE3BF3A" w14:textId="77777777" w:rsidR="00654E8C" w:rsidRPr="004D5731" w:rsidRDefault="00654E8C" w:rsidP="009B7E22">
      <w:pPr>
        <w:pStyle w:val="Paragrafoelenco"/>
        <w:widowControl w:val="0"/>
        <w:numPr>
          <w:ilvl w:val="0"/>
          <w:numId w:val="13"/>
        </w:numPr>
        <w:tabs>
          <w:tab w:val="left" w:pos="383"/>
        </w:tabs>
        <w:spacing w:line="366" w:lineRule="auto"/>
        <w:ind w:right="99"/>
        <w:jc w:val="both"/>
        <w:rPr>
          <w:rFonts w:ascii="Calibri" w:hAnsi="Calibri" w:cs="Calibri"/>
          <w:b/>
          <w:bCs/>
          <w:spacing w:val="-1"/>
        </w:rPr>
      </w:pPr>
      <w:r w:rsidRPr="004D5731">
        <w:rPr>
          <w:rFonts w:ascii="Calibri" w:hAnsi="Calibri" w:cs="Calibri"/>
          <w:spacing w:val="-1"/>
        </w:rPr>
        <w:t>n. 2</w:t>
      </w:r>
      <w:r w:rsidRPr="004D5731">
        <w:rPr>
          <w:rFonts w:ascii="Calibri" w:hAnsi="Calibri" w:cs="Calibri"/>
          <w:spacing w:val="6"/>
        </w:rPr>
        <w:t xml:space="preserve"> </w:t>
      </w:r>
      <w:r w:rsidRPr="004D5731">
        <w:rPr>
          <w:rFonts w:ascii="Calibri" w:hAnsi="Calibri" w:cs="Calibri"/>
        </w:rPr>
        <w:t>servizi</w:t>
      </w:r>
      <w:r w:rsidRPr="004D5731">
        <w:rPr>
          <w:rFonts w:ascii="Calibri" w:hAnsi="Calibri" w:cs="Calibri"/>
          <w:spacing w:val="3"/>
        </w:rPr>
        <w:t xml:space="preserve"> </w:t>
      </w:r>
      <w:r w:rsidRPr="004D5731">
        <w:rPr>
          <w:rFonts w:ascii="Calibri" w:hAnsi="Calibri" w:cs="Calibri"/>
          <w:spacing w:val="-1"/>
        </w:rPr>
        <w:t>relativi</w:t>
      </w:r>
      <w:r w:rsidRPr="004D5731">
        <w:rPr>
          <w:rFonts w:ascii="Calibri" w:hAnsi="Calibri" w:cs="Calibri"/>
          <w:spacing w:val="4"/>
        </w:rPr>
        <w:t xml:space="preserve"> </w:t>
      </w:r>
      <w:r w:rsidRPr="004D5731">
        <w:rPr>
          <w:rFonts w:ascii="Calibri" w:hAnsi="Calibri" w:cs="Calibri"/>
        </w:rPr>
        <w:t>alla</w:t>
      </w:r>
      <w:r w:rsidRPr="004D5731">
        <w:rPr>
          <w:rFonts w:ascii="Calibri" w:hAnsi="Calibri" w:cs="Calibri"/>
          <w:spacing w:val="5"/>
        </w:rPr>
        <w:t xml:space="preserve"> </w:t>
      </w:r>
      <w:r w:rsidRPr="004D5731">
        <w:rPr>
          <w:rFonts w:ascii="Calibri" w:hAnsi="Calibri" w:cs="Calibri"/>
        </w:rPr>
        <w:t>classe</w:t>
      </w:r>
      <w:r w:rsidRPr="004D5731">
        <w:rPr>
          <w:rFonts w:ascii="Calibri" w:hAnsi="Calibri" w:cs="Calibri"/>
          <w:spacing w:val="5"/>
        </w:rPr>
        <w:t xml:space="preserve"> </w:t>
      </w:r>
      <w:r w:rsidRPr="004D5731">
        <w:rPr>
          <w:rFonts w:ascii="Calibri" w:hAnsi="Calibri" w:cs="Calibri"/>
        </w:rPr>
        <w:t>e</w:t>
      </w:r>
      <w:r w:rsidRPr="004D5731">
        <w:rPr>
          <w:rFonts w:ascii="Calibri" w:hAnsi="Calibri" w:cs="Calibri"/>
          <w:spacing w:val="2"/>
        </w:rPr>
        <w:t xml:space="preserve"> </w:t>
      </w:r>
      <w:r w:rsidRPr="004D5731">
        <w:rPr>
          <w:rFonts w:ascii="Calibri" w:hAnsi="Calibri" w:cs="Calibri"/>
          <w:spacing w:val="-1"/>
        </w:rPr>
        <w:t>categoria</w:t>
      </w:r>
      <w:r w:rsidRPr="004D5731">
        <w:rPr>
          <w:rFonts w:ascii="Calibri" w:hAnsi="Calibri" w:cs="Calibri"/>
          <w:spacing w:val="8"/>
        </w:rPr>
        <w:t xml:space="preserve"> </w:t>
      </w:r>
      <w:r w:rsidR="00DF36D8" w:rsidRPr="004B352A">
        <w:rPr>
          <w:rFonts w:ascii="Calibri" w:hAnsi="Calibri" w:cs="Calibri"/>
          <w:b/>
          <w:spacing w:val="-1"/>
        </w:rPr>
        <w:t>S.03</w:t>
      </w:r>
      <w:r w:rsidR="00DF36D8" w:rsidRPr="00DC2C89">
        <w:rPr>
          <w:rFonts w:ascii="Calibri" w:hAnsi="Calibri" w:cs="Calibri"/>
          <w:spacing w:val="-1"/>
        </w:rPr>
        <w:t xml:space="preserve"> </w:t>
      </w:r>
      <w:r w:rsidRPr="004D5731">
        <w:rPr>
          <w:rFonts w:ascii="Calibri" w:hAnsi="Calibri" w:cs="Calibri"/>
        </w:rPr>
        <w:t>per</w:t>
      </w:r>
      <w:r w:rsidRPr="004D5731">
        <w:rPr>
          <w:rFonts w:ascii="Calibri" w:hAnsi="Calibri" w:cs="Calibri"/>
          <w:spacing w:val="6"/>
        </w:rPr>
        <w:t xml:space="preserve"> </w:t>
      </w:r>
      <w:r w:rsidRPr="004D5731">
        <w:rPr>
          <w:rFonts w:ascii="Calibri" w:hAnsi="Calibri" w:cs="Calibri"/>
        </w:rPr>
        <w:t>i</w:t>
      </w:r>
      <w:r w:rsidRPr="004D5731">
        <w:rPr>
          <w:rFonts w:ascii="Calibri" w:hAnsi="Calibri" w:cs="Calibri"/>
          <w:spacing w:val="5"/>
        </w:rPr>
        <w:t xml:space="preserve"> </w:t>
      </w:r>
      <w:r w:rsidRPr="004D5731">
        <w:rPr>
          <w:rFonts w:ascii="Calibri" w:hAnsi="Calibri" w:cs="Calibri"/>
        </w:rPr>
        <w:t>seguenti</w:t>
      </w:r>
      <w:r w:rsidRPr="004D5731">
        <w:rPr>
          <w:rFonts w:ascii="Calibri" w:hAnsi="Calibri" w:cs="Calibri"/>
          <w:spacing w:val="7"/>
        </w:rPr>
        <w:t xml:space="preserve"> </w:t>
      </w:r>
      <w:r w:rsidRPr="004D5731">
        <w:rPr>
          <w:rFonts w:ascii="Calibri" w:hAnsi="Calibri" w:cs="Calibri"/>
          <w:spacing w:val="-1"/>
        </w:rPr>
        <w:t>importi</w:t>
      </w:r>
      <w:r w:rsidRPr="004D5731">
        <w:rPr>
          <w:rFonts w:ascii="Calibri" w:hAnsi="Calibri" w:cs="Calibri"/>
          <w:spacing w:val="4"/>
        </w:rPr>
        <w:t xml:space="preserve"> </w:t>
      </w:r>
      <w:r w:rsidRPr="004D5731">
        <w:rPr>
          <w:rFonts w:ascii="Calibri" w:hAnsi="Calibri" w:cs="Calibri"/>
        </w:rPr>
        <w:t>lavori:</w:t>
      </w:r>
    </w:p>
    <w:p w14:paraId="7B2BF3FA" w14:textId="77777777" w:rsidR="00654E8C" w:rsidRPr="004D5731" w:rsidRDefault="00654E8C" w:rsidP="00654E8C">
      <w:pPr>
        <w:tabs>
          <w:tab w:val="left" w:pos="2935"/>
          <w:tab w:val="left" w:pos="9517"/>
        </w:tabs>
        <w:spacing w:before="127"/>
        <w:ind w:left="109"/>
        <w:rPr>
          <w:rFonts w:cs="Calibri"/>
          <w:sz w:val="20"/>
          <w:szCs w:val="20"/>
        </w:rPr>
      </w:pPr>
      <w:r w:rsidRPr="004D5731">
        <w:rPr>
          <w:rFonts w:cs="Calibri"/>
          <w:sz w:val="20"/>
          <w:szCs w:val="20"/>
        </w:rPr>
        <w:t>1°</w:t>
      </w:r>
      <w:r w:rsidRPr="004D5731">
        <w:rPr>
          <w:rFonts w:cs="Calibri"/>
          <w:spacing w:val="5"/>
          <w:sz w:val="20"/>
          <w:szCs w:val="20"/>
        </w:rPr>
        <w:t xml:space="preserve"> </w:t>
      </w:r>
      <w:r w:rsidRPr="004D5731">
        <w:rPr>
          <w:rFonts w:cs="Calibri"/>
          <w:sz w:val="20"/>
          <w:szCs w:val="20"/>
        </w:rPr>
        <w:t>servizio</w:t>
      </w:r>
      <w:r w:rsidRPr="004D5731">
        <w:rPr>
          <w:rFonts w:cs="Calibri"/>
          <w:spacing w:val="6"/>
          <w:sz w:val="20"/>
          <w:szCs w:val="20"/>
        </w:rPr>
        <w:t xml:space="preserve"> </w:t>
      </w:r>
      <w:r w:rsidRPr="004D5731">
        <w:rPr>
          <w:rFonts w:cs="Calibri"/>
          <w:bCs/>
          <w:sz w:val="20"/>
          <w:szCs w:val="20"/>
        </w:rPr>
        <w:t>€</w:t>
      </w:r>
      <w:r w:rsidR="00AB32E8" w:rsidRPr="004D5731">
        <w:rPr>
          <w:rFonts w:cs="Calibri"/>
          <w:bCs/>
          <w:sz w:val="20"/>
          <w:szCs w:val="20"/>
          <w:u w:val="single" w:color="000000"/>
        </w:rPr>
        <w:tab/>
      </w:r>
      <w:r w:rsidR="00AB32E8" w:rsidRPr="004D5731">
        <w:rPr>
          <w:rFonts w:cs="Calibri"/>
          <w:bCs/>
          <w:sz w:val="20"/>
          <w:szCs w:val="20"/>
        </w:rPr>
        <w:t>(___________________________________</w:t>
      </w:r>
      <w:proofErr w:type="gramStart"/>
      <w:r w:rsidR="00AB32E8" w:rsidRPr="004D5731">
        <w:rPr>
          <w:rFonts w:cs="Calibri"/>
          <w:bCs/>
          <w:sz w:val="20"/>
          <w:szCs w:val="20"/>
        </w:rPr>
        <w:t>_)</w:t>
      </w:r>
      <w:r w:rsidR="00AB32E8">
        <w:rPr>
          <w:rFonts w:cs="Calibri"/>
          <w:bCs/>
          <w:sz w:val="20"/>
          <w:szCs w:val="20"/>
        </w:rPr>
        <w:t>COMMITTENTE</w:t>
      </w:r>
      <w:proofErr w:type="gramEnd"/>
      <w:r w:rsidR="00AB32E8">
        <w:rPr>
          <w:rFonts w:cs="Calibri"/>
          <w:bCs/>
          <w:sz w:val="20"/>
          <w:szCs w:val="20"/>
        </w:rPr>
        <w:t xml:space="preserve"> ___________________PRESTAZIONE SVOLTA___________________________________TIPOLOGIA OPERA_____________________________.</w:t>
      </w:r>
    </w:p>
    <w:p w14:paraId="603BAAD7" w14:textId="77777777" w:rsidR="00DC2C89" w:rsidRDefault="00654E8C" w:rsidP="00AB32E8">
      <w:pPr>
        <w:tabs>
          <w:tab w:val="left" w:pos="426"/>
        </w:tabs>
        <w:spacing w:before="128"/>
        <w:rPr>
          <w:rFonts w:cs="Calibri"/>
          <w:bCs/>
          <w:sz w:val="20"/>
          <w:szCs w:val="20"/>
        </w:rPr>
      </w:pPr>
      <w:r w:rsidRPr="004D5731">
        <w:rPr>
          <w:rFonts w:cs="Calibri"/>
          <w:sz w:val="20"/>
          <w:szCs w:val="20"/>
        </w:rPr>
        <w:t xml:space="preserve">  2°</w:t>
      </w:r>
      <w:r w:rsidRPr="004D5731">
        <w:rPr>
          <w:rFonts w:cs="Calibri"/>
          <w:spacing w:val="5"/>
          <w:sz w:val="20"/>
          <w:szCs w:val="20"/>
        </w:rPr>
        <w:t xml:space="preserve"> </w:t>
      </w:r>
      <w:r w:rsidRPr="004D5731">
        <w:rPr>
          <w:rFonts w:cs="Calibri"/>
          <w:sz w:val="20"/>
          <w:szCs w:val="20"/>
        </w:rPr>
        <w:t>servizio</w:t>
      </w:r>
      <w:r w:rsidRPr="004D5731">
        <w:rPr>
          <w:rFonts w:cs="Calibri"/>
          <w:spacing w:val="6"/>
          <w:sz w:val="20"/>
          <w:szCs w:val="20"/>
        </w:rPr>
        <w:t xml:space="preserve"> </w:t>
      </w:r>
      <w:r w:rsidRPr="004D5731">
        <w:rPr>
          <w:rFonts w:cs="Calibri"/>
          <w:bCs/>
          <w:sz w:val="20"/>
          <w:szCs w:val="20"/>
        </w:rPr>
        <w:t>€</w:t>
      </w:r>
      <w:r w:rsidR="00AB32E8" w:rsidRPr="004D5731">
        <w:rPr>
          <w:rFonts w:cs="Calibri"/>
          <w:bCs/>
          <w:sz w:val="20"/>
          <w:szCs w:val="20"/>
          <w:u w:val="single" w:color="000000"/>
        </w:rPr>
        <w:tab/>
      </w:r>
      <w:r w:rsidR="00AB32E8" w:rsidRPr="004D5731">
        <w:rPr>
          <w:rFonts w:cs="Calibri"/>
          <w:bCs/>
          <w:sz w:val="20"/>
          <w:szCs w:val="20"/>
        </w:rPr>
        <w:t>(___________________________________</w:t>
      </w:r>
      <w:proofErr w:type="gramStart"/>
      <w:r w:rsidR="00AB32E8" w:rsidRPr="004D5731">
        <w:rPr>
          <w:rFonts w:cs="Calibri"/>
          <w:bCs/>
          <w:sz w:val="20"/>
          <w:szCs w:val="20"/>
        </w:rPr>
        <w:t>_)</w:t>
      </w:r>
      <w:r w:rsidR="00AB32E8">
        <w:rPr>
          <w:rFonts w:cs="Calibri"/>
          <w:bCs/>
          <w:sz w:val="20"/>
          <w:szCs w:val="20"/>
        </w:rPr>
        <w:t>COMMITTENTE</w:t>
      </w:r>
      <w:proofErr w:type="gramEnd"/>
      <w:r w:rsidR="00AB32E8">
        <w:rPr>
          <w:rFonts w:cs="Calibri"/>
          <w:bCs/>
          <w:sz w:val="20"/>
          <w:szCs w:val="20"/>
        </w:rPr>
        <w:t xml:space="preserve"> ___________________PRESTAZIONE SVOLTA___________________________________TIPOLOGIA OPERA_____________________________.</w:t>
      </w:r>
    </w:p>
    <w:p w14:paraId="6C15DF08" w14:textId="77777777" w:rsidR="00654E8C" w:rsidRPr="004D5731" w:rsidRDefault="00654E8C" w:rsidP="009B7E22">
      <w:pPr>
        <w:pStyle w:val="Paragrafoelenco"/>
        <w:widowControl w:val="0"/>
        <w:numPr>
          <w:ilvl w:val="0"/>
          <w:numId w:val="15"/>
        </w:numPr>
        <w:tabs>
          <w:tab w:val="left" w:pos="383"/>
        </w:tabs>
        <w:spacing w:before="127"/>
        <w:ind w:right="99"/>
        <w:jc w:val="both"/>
        <w:rPr>
          <w:rFonts w:ascii="Calibri" w:hAnsi="Calibri" w:cs="Calibri"/>
        </w:rPr>
      </w:pPr>
      <w:r w:rsidRPr="004D5731">
        <w:rPr>
          <w:rFonts w:ascii="Calibri" w:hAnsi="Calibri" w:cs="Calibri"/>
          <w:spacing w:val="-1"/>
        </w:rPr>
        <w:t>n. 2</w:t>
      </w:r>
      <w:r w:rsidRPr="004D5731">
        <w:rPr>
          <w:rFonts w:ascii="Calibri" w:hAnsi="Calibri" w:cs="Calibri"/>
          <w:spacing w:val="6"/>
        </w:rPr>
        <w:t xml:space="preserve"> </w:t>
      </w:r>
      <w:r w:rsidRPr="004D5731">
        <w:rPr>
          <w:rFonts w:ascii="Calibri" w:hAnsi="Calibri" w:cs="Calibri"/>
        </w:rPr>
        <w:t>servizi</w:t>
      </w:r>
      <w:r w:rsidRPr="004D5731">
        <w:rPr>
          <w:rFonts w:ascii="Calibri" w:hAnsi="Calibri" w:cs="Calibri"/>
          <w:spacing w:val="3"/>
        </w:rPr>
        <w:t xml:space="preserve"> </w:t>
      </w:r>
      <w:r w:rsidRPr="004D5731">
        <w:rPr>
          <w:rFonts w:ascii="Calibri" w:hAnsi="Calibri" w:cs="Calibri"/>
          <w:spacing w:val="-1"/>
        </w:rPr>
        <w:t>relativi</w:t>
      </w:r>
      <w:r w:rsidRPr="004D5731">
        <w:rPr>
          <w:rFonts w:ascii="Calibri" w:hAnsi="Calibri" w:cs="Calibri"/>
          <w:spacing w:val="4"/>
        </w:rPr>
        <w:t xml:space="preserve"> </w:t>
      </w:r>
      <w:r w:rsidRPr="004D5731">
        <w:rPr>
          <w:rFonts w:ascii="Calibri" w:hAnsi="Calibri" w:cs="Calibri"/>
        </w:rPr>
        <w:t>alla</w:t>
      </w:r>
      <w:r w:rsidRPr="004D5731">
        <w:rPr>
          <w:rFonts w:ascii="Calibri" w:hAnsi="Calibri" w:cs="Calibri"/>
          <w:spacing w:val="5"/>
        </w:rPr>
        <w:t xml:space="preserve"> </w:t>
      </w:r>
      <w:r w:rsidRPr="004D5731">
        <w:rPr>
          <w:rFonts w:ascii="Calibri" w:hAnsi="Calibri" w:cs="Calibri"/>
        </w:rPr>
        <w:t>classe</w:t>
      </w:r>
      <w:r w:rsidRPr="004D5731">
        <w:rPr>
          <w:rFonts w:ascii="Calibri" w:hAnsi="Calibri" w:cs="Calibri"/>
          <w:spacing w:val="5"/>
        </w:rPr>
        <w:t xml:space="preserve"> </w:t>
      </w:r>
      <w:r w:rsidRPr="004D5731">
        <w:rPr>
          <w:rFonts w:ascii="Calibri" w:hAnsi="Calibri" w:cs="Calibri"/>
        </w:rPr>
        <w:t>e</w:t>
      </w:r>
      <w:r w:rsidRPr="004D5731">
        <w:rPr>
          <w:rFonts w:ascii="Calibri" w:hAnsi="Calibri" w:cs="Calibri"/>
          <w:spacing w:val="3"/>
        </w:rPr>
        <w:t xml:space="preserve"> </w:t>
      </w:r>
      <w:r w:rsidRPr="004D5731">
        <w:rPr>
          <w:rFonts w:ascii="Calibri" w:hAnsi="Calibri" w:cs="Calibri"/>
          <w:spacing w:val="-1"/>
        </w:rPr>
        <w:t>categoria</w:t>
      </w:r>
      <w:r w:rsidRPr="004D5731">
        <w:rPr>
          <w:rFonts w:ascii="Calibri" w:hAnsi="Calibri" w:cs="Calibri"/>
          <w:spacing w:val="7"/>
        </w:rPr>
        <w:t xml:space="preserve"> </w:t>
      </w:r>
      <w:r w:rsidR="004B352A">
        <w:rPr>
          <w:rFonts w:ascii="Calibri" w:hAnsi="Calibri" w:cs="Calibri"/>
          <w:b/>
          <w:bCs/>
          <w:spacing w:val="-1"/>
        </w:rPr>
        <w:t>IA.01</w:t>
      </w:r>
      <w:r w:rsidRPr="004D5731">
        <w:rPr>
          <w:rFonts w:ascii="Calibri" w:hAnsi="Calibri" w:cs="Calibri"/>
          <w:b/>
          <w:spacing w:val="6"/>
        </w:rPr>
        <w:t xml:space="preserve"> </w:t>
      </w:r>
      <w:r w:rsidRPr="004D5731">
        <w:rPr>
          <w:rFonts w:ascii="Calibri" w:hAnsi="Calibri" w:cs="Calibri"/>
        </w:rPr>
        <w:t>per</w:t>
      </w:r>
      <w:r w:rsidRPr="004D5731">
        <w:rPr>
          <w:rFonts w:ascii="Calibri" w:hAnsi="Calibri" w:cs="Calibri"/>
          <w:spacing w:val="6"/>
        </w:rPr>
        <w:t xml:space="preserve"> </w:t>
      </w:r>
      <w:r w:rsidRPr="004D5731">
        <w:rPr>
          <w:rFonts w:ascii="Calibri" w:hAnsi="Calibri" w:cs="Calibri"/>
        </w:rPr>
        <w:t>i</w:t>
      </w:r>
      <w:r w:rsidRPr="004D5731">
        <w:rPr>
          <w:rFonts w:ascii="Calibri" w:hAnsi="Calibri" w:cs="Calibri"/>
          <w:spacing w:val="5"/>
        </w:rPr>
        <w:t xml:space="preserve"> </w:t>
      </w:r>
      <w:r w:rsidRPr="004D5731">
        <w:rPr>
          <w:rFonts w:ascii="Calibri" w:hAnsi="Calibri" w:cs="Calibri"/>
          <w:spacing w:val="-1"/>
        </w:rPr>
        <w:t>seguenti</w:t>
      </w:r>
      <w:r w:rsidRPr="004D5731">
        <w:rPr>
          <w:rFonts w:ascii="Calibri" w:hAnsi="Calibri" w:cs="Calibri"/>
          <w:spacing w:val="7"/>
        </w:rPr>
        <w:t xml:space="preserve"> </w:t>
      </w:r>
      <w:r w:rsidRPr="004D5731">
        <w:rPr>
          <w:rFonts w:ascii="Calibri" w:hAnsi="Calibri" w:cs="Calibri"/>
          <w:spacing w:val="-1"/>
        </w:rPr>
        <w:t>importi</w:t>
      </w:r>
      <w:r w:rsidRPr="004D5731">
        <w:rPr>
          <w:rFonts w:ascii="Calibri" w:hAnsi="Calibri" w:cs="Calibri"/>
          <w:spacing w:val="4"/>
        </w:rPr>
        <w:t xml:space="preserve"> </w:t>
      </w:r>
      <w:r w:rsidRPr="004D5731">
        <w:rPr>
          <w:rFonts w:ascii="Calibri" w:hAnsi="Calibri" w:cs="Calibri"/>
          <w:spacing w:val="-1"/>
        </w:rPr>
        <w:t>lavori:</w:t>
      </w:r>
    </w:p>
    <w:p w14:paraId="1E1A2973" w14:textId="77777777" w:rsidR="00654E8C" w:rsidRPr="004D5731" w:rsidRDefault="00654E8C" w:rsidP="00654E8C">
      <w:pPr>
        <w:tabs>
          <w:tab w:val="left" w:pos="2935"/>
          <w:tab w:val="left" w:pos="9517"/>
        </w:tabs>
        <w:spacing w:before="128"/>
        <w:ind w:left="110"/>
        <w:rPr>
          <w:rFonts w:cs="Calibri"/>
          <w:sz w:val="20"/>
          <w:szCs w:val="20"/>
        </w:rPr>
      </w:pPr>
      <w:r w:rsidRPr="004D5731">
        <w:rPr>
          <w:rFonts w:cs="Calibri"/>
          <w:sz w:val="20"/>
          <w:szCs w:val="20"/>
        </w:rPr>
        <w:t>1°</w:t>
      </w:r>
      <w:r w:rsidRPr="004D5731">
        <w:rPr>
          <w:rFonts w:cs="Calibri"/>
          <w:spacing w:val="5"/>
          <w:sz w:val="20"/>
          <w:szCs w:val="20"/>
        </w:rPr>
        <w:t xml:space="preserve"> </w:t>
      </w:r>
      <w:r w:rsidRPr="004D5731">
        <w:rPr>
          <w:rFonts w:cs="Calibri"/>
          <w:sz w:val="20"/>
          <w:szCs w:val="20"/>
        </w:rPr>
        <w:t>servizio</w:t>
      </w:r>
      <w:r w:rsidRPr="004D5731">
        <w:rPr>
          <w:rFonts w:cs="Calibri"/>
          <w:spacing w:val="6"/>
          <w:sz w:val="20"/>
          <w:szCs w:val="20"/>
        </w:rPr>
        <w:t xml:space="preserve"> </w:t>
      </w:r>
      <w:r w:rsidRPr="004D5731">
        <w:rPr>
          <w:rFonts w:cs="Calibri"/>
          <w:bCs/>
          <w:sz w:val="20"/>
          <w:szCs w:val="20"/>
        </w:rPr>
        <w:t>€</w:t>
      </w:r>
      <w:r w:rsidR="00AB32E8" w:rsidRPr="004D5731">
        <w:rPr>
          <w:rFonts w:cs="Calibri"/>
          <w:bCs/>
          <w:sz w:val="20"/>
          <w:szCs w:val="20"/>
          <w:u w:val="single" w:color="000000"/>
        </w:rPr>
        <w:tab/>
      </w:r>
      <w:r w:rsidR="00AB32E8" w:rsidRPr="004D5731">
        <w:rPr>
          <w:rFonts w:cs="Calibri"/>
          <w:bCs/>
          <w:sz w:val="20"/>
          <w:szCs w:val="20"/>
        </w:rPr>
        <w:t>(___________________________________</w:t>
      </w:r>
      <w:proofErr w:type="gramStart"/>
      <w:r w:rsidR="00AB32E8" w:rsidRPr="004D5731">
        <w:rPr>
          <w:rFonts w:cs="Calibri"/>
          <w:bCs/>
          <w:sz w:val="20"/>
          <w:szCs w:val="20"/>
        </w:rPr>
        <w:t>_)</w:t>
      </w:r>
      <w:r w:rsidR="00AB32E8">
        <w:rPr>
          <w:rFonts w:cs="Calibri"/>
          <w:bCs/>
          <w:sz w:val="20"/>
          <w:szCs w:val="20"/>
        </w:rPr>
        <w:t>COMMITTENTE</w:t>
      </w:r>
      <w:proofErr w:type="gramEnd"/>
      <w:r w:rsidR="00AB32E8">
        <w:rPr>
          <w:rFonts w:cs="Calibri"/>
          <w:bCs/>
          <w:sz w:val="20"/>
          <w:szCs w:val="20"/>
        </w:rPr>
        <w:t xml:space="preserve"> ___________________PRESTAZIONE SVOLTA___________________________________TIPOLOGIA OPERA_____________________________.</w:t>
      </w:r>
    </w:p>
    <w:p w14:paraId="6CB4D7D9" w14:textId="77777777" w:rsidR="00654E8C" w:rsidRPr="004D5731" w:rsidRDefault="00654E8C" w:rsidP="00654E8C">
      <w:pPr>
        <w:tabs>
          <w:tab w:val="left" w:pos="2935"/>
          <w:tab w:val="left" w:pos="9517"/>
        </w:tabs>
        <w:spacing w:before="128"/>
        <w:ind w:left="110"/>
        <w:rPr>
          <w:rFonts w:cs="Calibri"/>
          <w:sz w:val="20"/>
          <w:szCs w:val="20"/>
        </w:rPr>
      </w:pPr>
      <w:r w:rsidRPr="004D5731">
        <w:rPr>
          <w:rFonts w:cs="Calibri"/>
          <w:sz w:val="20"/>
          <w:szCs w:val="20"/>
        </w:rPr>
        <w:t>2°</w:t>
      </w:r>
      <w:r w:rsidRPr="004D5731">
        <w:rPr>
          <w:rFonts w:cs="Calibri"/>
          <w:spacing w:val="5"/>
          <w:sz w:val="20"/>
          <w:szCs w:val="20"/>
        </w:rPr>
        <w:t xml:space="preserve"> </w:t>
      </w:r>
      <w:r w:rsidRPr="004D5731">
        <w:rPr>
          <w:rFonts w:cs="Calibri"/>
          <w:sz w:val="20"/>
          <w:szCs w:val="20"/>
        </w:rPr>
        <w:t>servizio</w:t>
      </w:r>
      <w:r w:rsidRPr="004D5731">
        <w:rPr>
          <w:rFonts w:cs="Calibri"/>
          <w:spacing w:val="6"/>
          <w:sz w:val="20"/>
          <w:szCs w:val="20"/>
        </w:rPr>
        <w:t xml:space="preserve"> </w:t>
      </w:r>
      <w:r w:rsidRPr="004D5731">
        <w:rPr>
          <w:rFonts w:cs="Calibri"/>
          <w:bCs/>
          <w:sz w:val="20"/>
          <w:szCs w:val="20"/>
        </w:rPr>
        <w:t>€</w:t>
      </w:r>
      <w:r w:rsidR="00AB32E8" w:rsidRPr="004D5731">
        <w:rPr>
          <w:rFonts w:cs="Calibri"/>
          <w:bCs/>
          <w:sz w:val="20"/>
          <w:szCs w:val="20"/>
          <w:u w:val="single" w:color="000000"/>
        </w:rPr>
        <w:tab/>
      </w:r>
      <w:r w:rsidR="00AB32E8" w:rsidRPr="004D5731">
        <w:rPr>
          <w:rFonts w:cs="Calibri"/>
          <w:bCs/>
          <w:sz w:val="20"/>
          <w:szCs w:val="20"/>
        </w:rPr>
        <w:t>(___________________________________</w:t>
      </w:r>
      <w:proofErr w:type="gramStart"/>
      <w:r w:rsidR="00AB32E8" w:rsidRPr="004D5731">
        <w:rPr>
          <w:rFonts w:cs="Calibri"/>
          <w:bCs/>
          <w:sz w:val="20"/>
          <w:szCs w:val="20"/>
        </w:rPr>
        <w:t>_)</w:t>
      </w:r>
      <w:r w:rsidR="00AB32E8">
        <w:rPr>
          <w:rFonts w:cs="Calibri"/>
          <w:bCs/>
          <w:sz w:val="20"/>
          <w:szCs w:val="20"/>
        </w:rPr>
        <w:t>COMMITTENTE</w:t>
      </w:r>
      <w:proofErr w:type="gramEnd"/>
      <w:r w:rsidR="00AB32E8">
        <w:rPr>
          <w:rFonts w:cs="Calibri"/>
          <w:bCs/>
          <w:sz w:val="20"/>
          <w:szCs w:val="20"/>
        </w:rPr>
        <w:t xml:space="preserve"> ___________________PRESTAZIONE SVOLTA___________________________________TIPOLOGIA OPERA_____________________________.</w:t>
      </w:r>
    </w:p>
    <w:p w14:paraId="70C98D13" w14:textId="77777777" w:rsidR="004B352A" w:rsidRPr="004D5731" w:rsidRDefault="004B352A" w:rsidP="004B352A">
      <w:pPr>
        <w:pStyle w:val="Paragrafoelenco"/>
        <w:widowControl w:val="0"/>
        <w:numPr>
          <w:ilvl w:val="0"/>
          <w:numId w:val="15"/>
        </w:numPr>
        <w:tabs>
          <w:tab w:val="left" w:pos="383"/>
        </w:tabs>
        <w:spacing w:before="127"/>
        <w:ind w:right="99"/>
        <w:jc w:val="both"/>
        <w:rPr>
          <w:rFonts w:ascii="Calibri" w:hAnsi="Calibri" w:cs="Calibri"/>
        </w:rPr>
      </w:pPr>
      <w:r w:rsidRPr="004D5731">
        <w:rPr>
          <w:rFonts w:ascii="Calibri" w:hAnsi="Calibri" w:cs="Calibri"/>
          <w:spacing w:val="-1"/>
        </w:rPr>
        <w:t>n. 2</w:t>
      </w:r>
      <w:r w:rsidRPr="004D5731">
        <w:rPr>
          <w:rFonts w:ascii="Calibri" w:hAnsi="Calibri" w:cs="Calibri"/>
          <w:spacing w:val="6"/>
        </w:rPr>
        <w:t xml:space="preserve"> </w:t>
      </w:r>
      <w:r w:rsidRPr="004D5731">
        <w:rPr>
          <w:rFonts w:ascii="Calibri" w:hAnsi="Calibri" w:cs="Calibri"/>
        </w:rPr>
        <w:t>servizi</w:t>
      </w:r>
      <w:r w:rsidRPr="004D5731">
        <w:rPr>
          <w:rFonts w:ascii="Calibri" w:hAnsi="Calibri" w:cs="Calibri"/>
          <w:spacing w:val="3"/>
        </w:rPr>
        <w:t xml:space="preserve"> </w:t>
      </w:r>
      <w:r w:rsidRPr="004D5731">
        <w:rPr>
          <w:rFonts w:ascii="Calibri" w:hAnsi="Calibri" w:cs="Calibri"/>
          <w:spacing w:val="-1"/>
        </w:rPr>
        <w:t>relativi</w:t>
      </w:r>
      <w:r w:rsidRPr="004D5731">
        <w:rPr>
          <w:rFonts w:ascii="Calibri" w:hAnsi="Calibri" w:cs="Calibri"/>
          <w:spacing w:val="4"/>
        </w:rPr>
        <w:t xml:space="preserve"> </w:t>
      </w:r>
      <w:r w:rsidRPr="004D5731">
        <w:rPr>
          <w:rFonts w:ascii="Calibri" w:hAnsi="Calibri" w:cs="Calibri"/>
        </w:rPr>
        <w:t>alla</w:t>
      </w:r>
      <w:r w:rsidRPr="004D5731">
        <w:rPr>
          <w:rFonts w:ascii="Calibri" w:hAnsi="Calibri" w:cs="Calibri"/>
          <w:spacing w:val="5"/>
        </w:rPr>
        <w:t xml:space="preserve"> </w:t>
      </w:r>
      <w:r w:rsidRPr="004D5731">
        <w:rPr>
          <w:rFonts w:ascii="Calibri" w:hAnsi="Calibri" w:cs="Calibri"/>
        </w:rPr>
        <w:t>classe</w:t>
      </w:r>
      <w:r w:rsidRPr="004D5731">
        <w:rPr>
          <w:rFonts w:ascii="Calibri" w:hAnsi="Calibri" w:cs="Calibri"/>
          <w:spacing w:val="5"/>
        </w:rPr>
        <w:t xml:space="preserve"> </w:t>
      </w:r>
      <w:r w:rsidRPr="004D5731">
        <w:rPr>
          <w:rFonts w:ascii="Calibri" w:hAnsi="Calibri" w:cs="Calibri"/>
        </w:rPr>
        <w:t>e</w:t>
      </w:r>
      <w:r w:rsidRPr="004D5731">
        <w:rPr>
          <w:rFonts w:ascii="Calibri" w:hAnsi="Calibri" w:cs="Calibri"/>
          <w:spacing w:val="3"/>
        </w:rPr>
        <w:t xml:space="preserve"> </w:t>
      </w:r>
      <w:r w:rsidRPr="004D5731">
        <w:rPr>
          <w:rFonts w:ascii="Calibri" w:hAnsi="Calibri" w:cs="Calibri"/>
          <w:spacing w:val="-1"/>
        </w:rPr>
        <w:t>categoria</w:t>
      </w:r>
      <w:r w:rsidRPr="004D5731">
        <w:rPr>
          <w:rFonts w:ascii="Calibri" w:hAnsi="Calibri" w:cs="Calibri"/>
          <w:spacing w:val="7"/>
        </w:rPr>
        <w:t xml:space="preserve"> </w:t>
      </w:r>
      <w:r>
        <w:rPr>
          <w:rFonts w:ascii="Calibri" w:hAnsi="Calibri" w:cs="Calibri"/>
          <w:b/>
          <w:bCs/>
          <w:spacing w:val="-1"/>
        </w:rPr>
        <w:t>IA.02</w:t>
      </w:r>
      <w:r w:rsidRPr="004D5731">
        <w:rPr>
          <w:rFonts w:ascii="Calibri" w:hAnsi="Calibri" w:cs="Calibri"/>
          <w:b/>
          <w:spacing w:val="6"/>
        </w:rPr>
        <w:t xml:space="preserve"> </w:t>
      </w:r>
      <w:r w:rsidRPr="004D5731">
        <w:rPr>
          <w:rFonts w:ascii="Calibri" w:hAnsi="Calibri" w:cs="Calibri"/>
        </w:rPr>
        <w:t>per</w:t>
      </w:r>
      <w:r w:rsidRPr="004D5731">
        <w:rPr>
          <w:rFonts w:ascii="Calibri" w:hAnsi="Calibri" w:cs="Calibri"/>
          <w:spacing w:val="6"/>
        </w:rPr>
        <w:t xml:space="preserve"> </w:t>
      </w:r>
      <w:r w:rsidRPr="004D5731">
        <w:rPr>
          <w:rFonts w:ascii="Calibri" w:hAnsi="Calibri" w:cs="Calibri"/>
        </w:rPr>
        <w:t>i</w:t>
      </w:r>
      <w:r w:rsidRPr="004D5731">
        <w:rPr>
          <w:rFonts w:ascii="Calibri" w:hAnsi="Calibri" w:cs="Calibri"/>
          <w:spacing w:val="5"/>
        </w:rPr>
        <w:t xml:space="preserve"> </w:t>
      </w:r>
      <w:r w:rsidRPr="004D5731">
        <w:rPr>
          <w:rFonts w:ascii="Calibri" w:hAnsi="Calibri" w:cs="Calibri"/>
          <w:spacing w:val="-1"/>
        </w:rPr>
        <w:t>seguenti</w:t>
      </w:r>
      <w:r w:rsidRPr="004D5731">
        <w:rPr>
          <w:rFonts w:ascii="Calibri" w:hAnsi="Calibri" w:cs="Calibri"/>
          <w:spacing w:val="7"/>
        </w:rPr>
        <w:t xml:space="preserve"> </w:t>
      </w:r>
      <w:r w:rsidRPr="004D5731">
        <w:rPr>
          <w:rFonts w:ascii="Calibri" w:hAnsi="Calibri" w:cs="Calibri"/>
          <w:spacing w:val="-1"/>
        </w:rPr>
        <w:t>importi</w:t>
      </w:r>
      <w:r w:rsidRPr="004D5731">
        <w:rPr>
          <w:rFonts w:ascii="Calibri" w:hAnsi="Calibri" w:cs="Calibri"/>
          <w:spacing w:val="4"/>
        </w:rPr>
        <w:t xml:space="preserve"> </w:t>
      </w:r>
      <w:r w:rsidRPr="004D5731">
        <w:rPr>
          <w:rFonts w:ascii="Calibri" w:hAnsi="Calibri" w:cs="Calibri"/>
          <w:spacing w:val="-1"/>
        </w:rPr>
        <w:t>lavori:</w:t>
      </w:r>
    </w:p>
    <w:p w14:paraId="7F360BCF" w14:textId="77777777" w:rsidR="004B352A" w:rsidRPr="004D5731" w:rsidRDefault="004B352A" w:rsidP="004B352A">
      <w:pPr>
        <w:tabs>
          <w:tab w:val="left" w:pos="2935"/>
          <w:tab w:val="left" w:pos="9517"/>
        </w:tabs>
        <w:spacing w:before="128"/>
        <w:ind w:left="110"/>
        <w:rPr>
          <w:rFonts w:cs="Calibri"/>
          <w:sz w:val="20"/>
          <w:szCs w:val="20"/>
        </w:rPr>
      </w:pPr>
      <w:r w:rsidRPr="004D5731">
        <w:rPr>
          <w:rFonts w:cs="Calibri"/>
          <w:sz w:val="20"/>
          <w:szCs w:val="20"/>
        </w:rPr>
        <w:t>1°</w:t>
      </w:r>
      <w:r w:rsidRPr="004D5731">
        <w:rPr>
          <w:rFonts w:cs="Calibri"/>
          <w:spacing w:val="5"/>
          <w:sz w:val="20"/>
          <w:szCs w:val="20"/>
        </w:rPr>
        <w:t xml:space="preserve"> </w:t>
      </w:r>
      <w:r w:rsidRPr="004D5731">
        <w:rPr>
          <w:rFonts w:cs="Calibri"/>
          <w:sz w:val="20"/>
          <w:szCs w:val="20"/>
        </w:rPr>
        <w:t>servizio</w:t>
      </w:r>
      <w:r w:rsidRPr="004D5731">
        <w:rPr>
          <w:rFonts w:cs="Calibri"/>
          <w:spacing w:val="6"/>
          <w:sz w:val="20"/>
          <w:szCs w:val="20"/>
        </w:rPr>
        <w:t xml:space="preserve"> </w:t>
      </w:r>
      <w:r w:rsidRPr="004D5731">
        <w:rPr>
          <w:rFonts w:cs="Calibri"/>
          <w:bCs/>
          <w:sz w:val="20"/>
          <w:szCs w:val="20"/>
        </w:rPr>
        <w:t>€</w:t>
      </w:r>
      <w:r w:rsidRPr="004D5731">
        <w:rPr>
          <w:rFonts w:cs="Calibri"/>
          <w:bCs/>
          <w:sz w:val="20"/>
          <w:szCs w:val="20"/>
          <w:u w:val="single" w:color="000000"/>
        </w:rPr>
        <w:tab/>
      </w:r>
      <w:r w:rsidRPr="004D5731">
        <w:rPr>
          <w:rFonts w:cs="Calibri"/>
          <w:bCs/>
          <w:sz w:val="20"/>
          <w:szCs w:val="20"/>
        </w:rPr>
        <w:t>(___________________________________</w:t>
      </w:r>
      <w:proofErr w:type="gramStart"/>
      <w:r w:rsidRPr="004D5731">
        <w:rPr>
          <w:rFonts w:cs="Calibri"/>
          <w:bCs/>
          <w:sz w:val="20"/>
          <w:szCs w:val="20"/>
        </w:rPr>
        <w:t>_)</w:t>
      </w:r>
      <w:r>
        <w:rPr>
          <w:rFonts w:cs="Calibri"/>
          <w:bCs/>
          <w:sz w:val="20"/>
          <w:szCs w:val="20"/>
        </w:rPr>
        <w:t>COMMITTENTE</w:t>
      </w:r>
      <w:proofErr w:type="gramEnd"/>
      <w:r>
        <w:rPr>
          <w:rFonts w:cs="Calibri"/>
          <w:bCs/>
          <w:sz w:val="20"/>
          <w:szCs w:val="20"/>
        </w:rPr>
        <w:t xml:space="preserve"> ___________________PRESTAZIONE SVOLTA___________________________________TIPOLOGIA OPERA_____________________________.</w:t>
      </w:r>
    </w:p>
    <w:p w14:paraId="576FF26B" w14:textId="77777777" w:rsidR="004B352A" w:rsidRPr="004D5731" w:rsidRDefault="004B352A" w:rsidP="004B352A">
      <w:pPr>
        <w:tabs>
          <w:tab w:val="left" w:pos="2935"/>
          <w:tab w:val="left" w:pos="9517"/>
        </w:tabs>
        <w:spacing w:before="128"/>
        <w:ind w:left="110"/>
        <w:rPr>
          <w:rFonts w:cs="Calibri"/>
          <w:sz w:val="20"/>
          <w:szCs w:val="20"/>
        </w:rPr>
      </w:pPr>
      <w:r w:rsidRPr="004D5731">
        <w:rPr>
          <w:rFonts w:cs="Calibri"/>
          <w:sz w:val="20"/>
          <w:szCs w:val="20"/>
        </w:rPr>
        <w:t>2°</w:t>
      </w:r>
      <w:r w:rsidRPr="004D5731">
        <w:rPr>
          <w:rFonts w:cs="Calibri"/>
          <w:spacing w:val="5"/>
          <w:sz w:val="20"/>
          <w:szCs w:val="20"/>
        </w:rPr>
        <w:t xml:space="preserve"> </w:t>
      </w:r>
      <w:r w:rsidRPr="004D5731">
        <w:rPr>
          <w:rFonts w:cs="Calibri"/>
          <w:sz w:val="20"/>
          <w:szCs w:val="20"/>
        </w:rPr>
        <w:t>servizio</w:t>
      </w:r>
      <w:r w:rsidRPr="004D5731">
        <w:rPr>
          <w:rFonts w:cs="Calibri"/>
          <w:spacing w:val="6"/>
          <w:sz w:val="20"/>
          <w:szCs w:val="20"/>
        </w:rPr>
        <w:t xml:space="preserve"> </w:t>
      </w:r>
      <w:r w:rsidRPr="004D5731">
        <w:rPr>
          <w:rFonts w:cs="Calibri"/>
          <w:bCs/>
          <w:sz w:val="20"/>
          <w:szCs w:val="20"/>
        </w:rPr>
        <w:t>€</w:t>
      </w:r>
      <w:r w:rsidRPr="004D5731">
        <w:rPr>
          <w:rFonts w:cs="Calibri"/>
          <w:bCs/>
          <w:sz w:val="20"/>
          <w:szCs w:val="20"/>
          <w:u w:val="single" w:color="000000"/>
        </w:rPr>
        <w:tab/>
      </w:r>
      <w:r w:rsidRPr="004D5731">
        <w:rPr>
          <w:rFonts w:cs="Calibri"/>
          <w:bCs/>
          <w:sz w:val="20"/>
          <w:szCs w:val="20"/>
        </w:rPr>
        <w:t>(___________________________________</w:t>
      </w:r>
      <w:proofErr w:type="gramStart"/>
      <w:r w:rsidRPr="004D5731">
        <w:rPr>
          <w:rFonts w:cs="Calibri"/>
          <w:bCs/>
          <w:sz w:val="20"/>
          <w:szCs w:val="20"/>
        </w:rPr>
        <w:t>_)</w:t>
      </w:r>
      <w:r>
        <w:rPr>
          <w:rFonts w:cs="Calibri"/>
          <w:bCs/>
          <w:sz w:val="20"/>
          <w:szCs w:val="20"/>
        </w:rPr>
        <w:t>COMMITTENTE</w:t>
      </w:r>
      <w:proofErr w:type="gramEnd"/>
      <w:r>
        <w:rPr>
          <w:rFonts w:cs="Calibri"/>
          <w:bCs/>
          <w:sz w:val="20"/>
          <w:szCs w:val="20"/>
        </w:rPr>
        <w:t xml:space="preserve"> ___________________PRESTAZIONE SVOLTA___________________________________TIPOLOGIA OPERA_____________________________.</w:t>
      </w:r>
    </w:p>
    <w:p w14:paraId="7CB3D433" w14:textId="77777777" w:rsidR="00654E8C" w:rsidRPr="004D5731" w:rsidRDefault="00654E8C" w:rsidP="009B7E22">
      <w:pPr>
        <w:widowControl w:val="0"/>
        <w:numPr>
          <w:ilvl w:val="2"/>
          <w:numId w:val="17"/>
        </w:numPr>
        <w:tabs>
          <w:tab w:val="left" w:pos="383"/>
        </w:tabs>
        <w:spacing w:before="128" w:after="0" w:line="240" w:lineRule="auto"/>
        <w:ind w:right="99"/>
        <w:jc w:val="both"/>
        <w:rPr>
          <w:rFonts w:cs="Calibri"/>
          <w:sz w:val="20"/>
          <w:szCs w:val="20"/>
        </w:rPr>
      </w:pPr>
      <w:r w:rsidRPr="004D5731">
        <w:rPr>
          <w:rFonts w:cs="Calibri"/>
          <w:spacing w:val="-1"/>
          <w:sz w:val="20"/>
          <w:szCs w:val="20"/>
        </w:rPr>
        <w:t>n.2</w:t>
      </w:r>
      <w:r w:rsidRPr="004D5731">
        <w:rPr>
          <w:rFonts w:cs="Calibri"/>
          <w:spacing w:val="6"/>
          <w:sz w:val="20"/>
          <w:szCs w:val="20"/>
        </w:rPr>
        <w:t xml:space="preserve"> </w:t>
      </w:r>
      <w:r w:rsidRPr="004D5731">
        <w:rPr>
          <w:rFonts w:cs="Calibri"/>
          <w:sz w:val="20"/>
          <w:szCs w:val="20"/>
        </w:rPr>
        <w:t>servizi</w:t>
      </w:r>
      <w:r w:rsidRPr="004D5731">
        <w:rPr>
          <w:rFonts w:cs="Calibri"/>
          <w:spacing w:val="3"/>
          <w:sz w:val="20"/>
          <w:szCs w:val="20"/>
        </w:rPr>
        <w:t xml:space="preserve"> </w:t>
      </w:r>
      <w:r w:rsidRPr="004D5731">
        <w:rPr>
          <w:rFonts w:cs="Calibri"/>
          <w:spacing w:val="-1"/>
          <w:sz w:val="20"/>
          <w:szCs w:val="20"/>
        </w:rPr>
        <w:t>relativi</w:t>
      </w:r>
      <w:r w:rsidRPr="004D5731">
        <w:rPr>
          <w:rFonts w:cs="Calibri"/>
          <w:spacing w:val="4"/>
          <w:sz w:val="20"/>
          <w:szCs w:val="20"/>
        </w:rPr>
        <w:t xml:space="preserve"> </w:t>
      </w:r>
      <w:r w:rsidRPr="004D5731">
        <w:rPr>
          <w:rFonts w:cs="Calibri"/>
          <w:sz w:val="20"/>
          <w:szCs w:val="20"/>
        </w:rPr>
        <w:t>alla</w:t>
      </w:r>
      <w:r w:rsidRPr="004D5731">
        <w:rPr>
          <w:rFonts w:cs="Calibri"/>
          <w:spacing w:val="5"/>
          <w:sz w:val="20"/>
          <w:szCs w:val="20"/>
        </w:rPr>
        <w:t xml:space="preserve"> </w:t>
      </w:r>
      <w:r w:rsidRPr="004D5731">
        <w:rPr>
          <w:rFonts w:cs="Calibri"/>
          <w:sz w:val="20"/>
          <w:szCs w:val="20"/>
        </w:rPr>
        <w:t>classe</w:t>
      </w:r>
      <w:r w:rsidRPr="004D5731">
        <w:rPr>
          <w:rFonts w:cs="Calibri"/>
          <w:spacing w:val="5"/>
          <w:sz w:val="20"/>
          <w:szCs w:val="20"/>
        </w:rPr>
        <w:t xml:space="preserve"> </w:t>
      </w:r>
      <w:r w:rsidRPr="004D5731">
        <w:rPr>
          <w:rFonts w:cs="Calibri"/>
          <w:sz w:val="20"/>
          <w:szCs w:val="20"/>
        </w:rPr>
        <w:t>e</w:t>
      </w:r>
      <w:r w:rsidRPr="004D5731">
        <w:rPr>
          <w:rFonts w:cs="Calibri"/>
          <w:spacing w:val="2"/>
          <w:sz w:val="20"/>
          <w:szCs w:val="20"/>
        </w:rPr>
        <w:t xml:space="preserve"> </w:t>
      </w:r>
      <w:r w:rsidRPr="004D5731">
        <w:rPr>
          <w:rFonts w:cs="Calibri"/>
          <w:spacing w:val="-1"/>
          <w:sz w:val="20"/>
          <w:szCs w:val="20"/>
        </w:rPr>
        <w:t>categoria</w:t>
      </w:r>
      <w:r w:rsidRPr="004D5731">
        <w:rPr>
          <w:rFonts w:cs="Calibri"/>
          <w:spacing w:val="8"/>
          <w:sz w:val="20"/>
          <w:szCs w:val="20"/>
        </w:rPr>
        <w:t xml:space="preserve"> </w:t>
      </w:r>
      <w:r w:rsidR="00CA6E6D" w:rsidRPr="004D5731">
        <w:rPr>
          <w:rFonts w:cs="Calibri"/>
          <w:b/>
          <w:bCs/>
          <w:spacing w:val="-1"/>
          <w:sz w:val="20"/>
          <w:szCs w:val="20"/>
        </w:rPr>
        <w:t>IA.0</w:t>
      </w:r>
      <w:r w:rsidR="00DF36D8">
        <w:rPr>
          <w:rFonts w:cs="Calibri"/>
          <w:b/>
          <w:bCs/>
          <w:spacing w:val="-1"/>
          <w:sz w:val="20"/>
          <w:szCs w:val="20"/>
        </w:rPr>
        <w:t>3</w:t>
      </w:r>
      <w:r w:rsidRPr="004D5731">
        <w:rPr>
          <w:rFonts w:cs="Calibri"/>
          <w:b/>
          <w:spacing w:val="5"/>
          <w:sz w:val="20"/>
          <w:szCs w:val="20"/>
        </w:rPr>
        <w:t xml:space="preserve"> </w:t>
      </w:r>
      <w:r w:rsidRPr="004D5731">
        <w:rPr>
          <w:rFonts w:cs="Calibri"/>
          <w:sz w:val="20"/>
          <w:szCs w:val="20"/>
        </w:rPr>
        <w:t>per</w:t>
      </w:r>
      <w:r w:rsidRPr="004D5731">
        <w:rPr>
          <w:rFonts w:cs="Calibri"/>
          <w:spacing w:val="6"/>
          <w:sz w:val="20"/>
          <w:szCs w:val="20"/>
        </w:rPr>
        <w:t xml:space="preserve"> </w:t>
      </w:r>
      <w:r w:rsidRPr="004D5731">
        <w:rPr>
          <w:rFonts w:cs="Calibri"/>
          <w:sz w:val="20"/>
          <w:szCs w:val="20"/>
        </w:rPr>
        <w:t>i</w:t>
      </w:r>
      <w:r w:rsidRPr="004D5731">
        <w:rPr>
          <w:rFonts w:cs="Calibri"/>
          <w:spacing w:val="5"/>
          <w:sz w:val="20"/>
          <w:szCs w:val="20"/>
        </w:rPr>
        <w:t xml:space="preserve"> </w:t>
      </w:r>
      <w:r w:rsidRPr="004D5731">
        <w:rPr>
          <w:rFonts w:cs="Calibri"/>
          <w:sz w:val="20"/>
          <w:szCs w:val="20"/>
        </w:rPr>
        <w:t>seguenti</w:t>
      </w:r>
      <w:r w:rsidRPr="004D5731">
        <w:rPr>
          <w:rFonts w:cs="Calibri"/>
          <w:spacing w:val="7"/>
          <w:sz w:val="20"/>
          <w:szCs w:val="20"/>
        </w:rPr>
        <w:t xml:space="preserve"> </w:t>
      </w:r>
      <w:r w:rsidRPr="004D5731">
        <w:rPr>
          <w:rFonts w:cs="Calibri"/>
          <w:spacing w:val="-1"/>
          <w:sz w:val="20"/>
          <w:szCs w:val="20"/>
        </w:rPr>
        <w:t>importi</w:t>
      </w:r>
      <w:r w:rsidRPr="004D5731">
        <w:rPr>
          <w:rFonts w:cs="Calibri"/>
          <w:spacing w:val="4"/>
          <w:sz w:val="20"/>
          <w:szCs w:val="20"/>
        </w:rPr>
        <w:t xml:space="preserve"> </w:t>
      </w:r>
      <w:r w:rsidRPr="004D5731">
        <w:rPr>
          <w:rFonts w:cs="Calibri"/>
          <w:sz w:val="20"/>
          <w:szCs w:val="20"/>
        </w:rPr>
        <w:t>lavori:</w:t>
      </w:r>
    </w:p>
    <w:p w14:paraId="19E0A6DC" w14:textId="77777777" w:rsidR="00654E8C" w:rsidRPr="004D5731" w:rsidRDefault="00654E8C" w:rsidP="00654E8C">
      <w:pPr>
        <w:tabs>
          <w:tab w:val="left" w:pos="2935"/>
          <w:tab w:val="left" w:pos="9517"/>
        </w:tabs>
        <w:spacing w:before="127"/>
        <w:ind w:left="110"/>
        <w:rPr>
          <w:rFonts w:cs="Calibri"/>
          <w:sz w:val="20"/>
          <w:szCs w:val="20"/>
        </w:rPr>
      </w:pPr>
      <w:r w:rsidRPr="004D5731">
        <w:rPr>
          <w:rFonts w:cs="Calibri"/>
          <w:sz w:val="20"/>
          <w:szCs w:val="20"/>
        </w:rPr>
        <w:t>1°</w:t>
      </w:r>
      <w:r w:rsidRPr="004D5731">
        <w:rPr>
          <w:rFonts w:cs="Calibri"/>
          <w:spacing w:val="5"/>
          <w:sz w:val="20"/>
          <w:szCs w:val="20"/>
        </w:rPr>
        <w:t xml:space="preserve"> </w:t>
      </w:r>
      <w:r w:rsidRPr="004D5731">
        <w:rPr>
          <w:rFonts w:cs="Calibri"/>
          <w:sz w:val="20"/>
          <w:szCs w:val="20"/>
        </w:rPr>
        <w:t>servizio</w:t>
      </w:r>
      <w:r w:rsidRPr="004D5731">
        <w:rPr>
          <w:rFonts w:cs="Calibri"/>
          <w:spacing w:val="6"/>
          <w:sz w:val="20"/>
          <w:szCs w:val="20"/>
        </w:rPr>
        <w:t xml:space="preserve"> </w:t>
      </w:r>
      <w:r w:rsidRPr="004D5731">
        <w:rPr>
          <w:rFonts w:cs="Calibri"/>
          <w:bCs/>
          <w:sz w:val="20"/>
          <w:szCs w:val="20"/>
        </w:rPr>
        <w:t>€</w:t>
      </w:r>
      <w:r w:rsidR="00AB32E8" w:rsidRPr="004D5731">
        <w:rPr>
          <w:rFonts w:cs="Calibri"/>
          <w:bCs/>
          <w:sz w:val="20"/>
          <w:szCs w:val="20"/>
          <w:u w:val="single" w:color="000000"/>
        </w:rPr>
        <w:tab/>
      </w:r>
      <w:r w:rsidR="00AB32E8" w:rsidRPr="004D5731">
        <w:rPr>
          <w:rFonts w:cs="Calibri"/>
          <w:bCs/>
          <w:sz w:val="20"/>
          <w:szCs w:val="20"/>
        </w:rPr>
        <w:t>(___________________________________</w:t>
      </w:r>
      <w:proofErr w:type="gramStart"/>
      <w:r w:rsidR="00AB32E8" w:rsidRPr="004D5731">
        <w:rPr>
          <w:rFonts w:cs="Calibri"/>
          <w:bCs/>
          <w:sz w:val="20"/>
          <w:szCs w:val="20"/>
        </w:rPr>
        <w:t>_)</w:t>
      </w:r>
      <w:r w:rsidR="00AB32E8">
        <w:rPr>
          <w:rFonts w:cs="Calibri"/>
          <w:bCs/>
          <w:sz w:val="20"/>
          <w:szCs w:val="20"/>
        </w:rPr>
        <w:t>COMMITTENTE</w:t>
      </w:r>
      <w:proofErr w:type="gramEnd"/>
      <w:r w:rsidR="00AB32E8">
        <w:rPr>
          <w:rFonts w:cs="Calibri"/>
          <w:bCs/>
          <w:sz w:val="20"/>
          <w:szCs w:val="20"/>
        </w:rPr>
        <w:t xml:space="preserve"> ___________________PRESTAZIONE SVOLTA___________________________________TIPOLOGIA OPERA_____________________________.</w:t>
      </w:r>
    </w:p>
    <w:p w14:paraId="5A6E02FD" w14:textId="77777777" w:rsidR="00654E8C" w:rsidRDefault="00654E8C" w:rsidP="00654E8C">
      <w:pPr>
        <w:tabs>
          <w:tab w:val="left" w:pos="2935"/>
          <w:tab w:val="left" w:pos="9517"/>
        </w:tabs>
        <w:spacing w:before="127"/>
        <w:ind w:left="110"/>
        <w:rPr>
          <w:rFonts w:cs="Calibri"/>
          <w:bCs/>
          <w:sz w:val="20"/>
          <w:szCs w:val="20"/>
        </w:rPr>
      </w:pPr>
      <w:r w:rsidRPr="004D5731">
        <w:rPr>
          <w:rFonts w:cs="Calibri"/>
          <w:sz w:val="20"/>
          <w:szCs w:val="20"/>
        </w:rPr>
        <w:t>2°</w:t>
      </w:r>
      <w:r w:rsidRPr="004D5731">
        <w:rPr>
          <w:rFonts w:cs="Calibri"/>
          <w:spacing w:val="5"/>
          <w:sz w:val="20"/>
          <w:szCs w:val="20"/>
        </w:rPr>
        <w:t xml:space="preserve"> </w:t>
      </w:r>
      <w:r w:rsidRPr="004D5731">
        <w:rPr>
          <w:rFonts w:cs="Calibri"/>
          <w:sz w:val="20"/>
          <w:szCs w:val="20"/>
        </w:rPr>
        <w:t>servizio</w:t>
      </w:r>
      <w:r w:rsidRPr="004D5731">
        <w:rPr>
          <w:rFonts w:cs="Calibri"/>
          <w:spacing w:val="6"/>
          <w:sz w:val="20"/>
          <w:szCs w:val="20"/>
        </w:rPr>
        <w:t xml:space="preserve"> </w:t>
      </w:r>
      <w:r w:rsidRPr="004D5731">
        <w:rPr>
          <w:rFonts w:cs="Calibri"/>
          <w:bCs/>
          <w:sz w:val="20"/>
          <w:szCs w:val="20"/>
        </w:rPr>
        <w:t>€</w:t>
      </w:r>
      <w:r w:rsidR="00AB32E8" w:rsidRPr="004D5731">
        <w:rPr>
          <w:rFonts w:cs="Calibri"/>
          <w:bCs/>
          <w:sz w:val="20"/>
          <w:szCs w:val="20"/>
          <w:u w:val="single" w:color="000000"/>
        </w:rPr>
        <w:tab/>
      </w:r>
      <w:r w:rsidR="00AB32E8" w:rsidRPr="004D5731">
        <w:rPr>
          <w:rFonts w:cs="Calibri"/>
          <w:bCs/>
          <w:sz w:val="20"/>
          <w:szCs w:val="20"/>
        </w:rPr>
        <w:t>(___________________________________</w:t>
      </w:r>
      <w:proofErr w:type="gramStart"/>
      <w:r w:rsidR="00AB32E8" w:rsidRPr="004D5731">
        <w:rPr>
          <w:rFonts w:cs="Calibri"/>
          <w:bCs/>
          <w:sz w:val="20"/>
          <w:szCs w:val="20"/>
        </w:rPr>
        <w:t>_)</w:t>
      </w:r>
      <w:r w:rsidR="00AB32E8">
        <w:rPr>
          <w:rFonts w:cs="Calibri"/>
          <w:bCs/>
          <w:sz w:val="20"/>
          <w:szCs w:val="20"/>
        </w:rPr>
        <w:t>COMMITTENTE</w:t>
      </w:r>
      <w:proofErr w:type="gramEnd"/>
      <w:r w:rsidR="00AB32E8">
        <w:rPr>
          <w:rFonts w:cs="Calibri"/>
          <w:bCs/>
          <w:sz w:val="20"/>
          <w:szCs w:val="20"/>
        </w:rPr>
        <w:t xml:space="preserve"> ___________________PRESTAZIONE SVOLTA___________________________________TIPOLOGIA OPERA_____________________________.</w:t>
      </w:r>
    </w:p>
    <w:p w14:paraId="49757F2C" w14:textId="77777777" w:rsidR="00F834F8" w:rsidRPr="004D5731" w:rsidRDefault="00F834F8" w:rsidP="00F834F8">
      <w:pPr>
        <w:widowControl w:val="0"/>
        <w:numPr>
          <w:ilvl w:val="2"/>
          <w:numId w:val="17"/>
        </w:numPr>
        <w:tabs>
          <w:tab w:val="left" w:pos="383"/>
        </w:tabs>
        <w:spacing w:before="128" w:after="0" w:line="240" w:lineRule="auto"/>
        <w:ind w:right="99"/>
        <w:jc w:val="both"/>
        <w:rPr>
          <w:rFonts w:cs="Calibri"/>
          <w:sz w:val="20"/>
          <w:szCs w:val="20"/>
        </w:rPr>
      </w:pPr>
      <w:r w:rsidRPr="004D5731">
        <w:rPr>
          <w:rFonts w:cs="Calibri"/>
          <w:spacing w:val="-1"/>
          <w:sz w:val="20"/>
          <w:szCs w:val="20"/>
        </w:rPr>
        <w:t>n.2</w:t>
      </w:r>
      <w:r w:rsidRPr="004D5731">
        <w:rPr>
          <w:rFonts w:cs="Calibri"/>
          <w:spacing w:val="6"/>
          <w:sz w:val="20"/>
          <w:szCs w:val="20"/>
        </w:rPr>
        <w:t xml:space="preserve"> </w:t>
      </w:r>
      <w:r w:rsidRPr="004D5731">
        <w:rPr>
          <w:rFonts w:cs="Calibri"/>
          <w:sz w:val="20"/>
          <w:szCs w:val="20"/>
        </w:rPr>
        <w:t>servizi</w:t>
      </w:r>
      <w:r w:rsidRPr="004D5731">
        <w:rPr>
          <w:rFonts w:cs="Calibri"/>
          <w:spacing w:val="3"/>
          <w:sz w:val="20"/>
          <w:szCs w:val="20"/>
        </w:rPr>
        <w:t xml:space="preserve"> </w:t>
      </w:r>
      <w:r w:rsidRPr="004D5731">
        <w:rPr>
          <w:rFonts w:cs="Calibri"/>
          <w:spacing w:val="-1"/>
          <w:sz w:val="20"/>
          <w:szCs w:val="20"/>
        </w:rPr>
        <w:t>relativi</w:t>
      </w:r>
      <w:r w:rsidRPr="004D5731">
        <w:rPr>
          <w:rFonts w:cs="Calibri"/>
          <w:spacing w:val="4"/>
          <w:sz w:val="20"/>
          <w:szCs w:val="20"/>
        </w:rPr>
        <w:t xml:space="preserve"> </w:t>
      </w:r>
      <w:r w:rsidRPr="004D5731">
        <w:rPr>
          <w:rFonts w:cs="Calibri"/>
          <w:sz w:val="20"/>
          <w:szCs w:val="20"/>
        </w:rPr>
        <w:t>alla</w:t>
      </w:r>
      <w:r w:rsidRPr="004D5731">
        <w:rPr>
          <w:rFonts w:cs="Calibri"/>
          <w:spacing w:val="5"/>
          <w:sz w:val="20"/>
          <w:szCs w:val="20"/>
        </w:rPr>
        <w:t xml:space="preserve"> </w:t>
      </w:r>
      <w:r w:rsidRPr="004D5731">
        <w:rPr>
          <w:rFonts w:cs="Calibri"/>
          <w:sz w:val="20"/>
          <w:szCs w:val="20"/>
        </w:rPr>
        <w:t>classe</w:t>
      </w:r>
      <w:r w:rsidRPr="004D5731">
        <w:rPr>
          <w:rFonts w:cs="Calibri"/>
          <w:spacing w:val="5"/>
          <w:sz w:val="20"/>
          <w:szCs w:val="20"/>
        </w:rPr>
        <w:t xml:space="preserve"> </w:t>
      </w:r>
      <w:r w:rsidRPr="004D5731">
        <w:rPr>
          <w:rFonts w:cs="Calibri"/>
          <w:sz w:val="20"/>
          <w:szCs w:val="20"/>
        </w:rPr>
        <w:t>e</w:t>
      </w:r>
      <w:r w:rsidRPr="004D5731">
        <w:rPr>
          <w:rFonts w:cs="Calibri"/>
          <w:spacing w:val="2"/>
          <w:sz w:val="20"/>
          <w:szCs w:val="20"/>
        </w:rPr>
        <w:t xml:space="preserve"> </w:t>
      </w:r>
      <w:r w:rsidRPr="004D5731">
        <w:rPr>
          <w:rFonts w:cs="Calibri"/>
          <w:spacing w:val="-1"/>
          <w:sz w:val="20"/>
          <w:szCs w:val="20"/>
        </w:rPr>
        <w:t>categoria</w:t>
      </w:r>
      <w:r w:rsidRPr="004D5731">
        <w:rPr>
          <w:rFonts w:cs="Calibri"/>
          <w:spacing w:val="8"/>
          <w:sz w:val="20"/>
          <w:szCs w:val="20"/>
        </w:rPr>
        <w:t xml:space="preserve"> </w:t>
      </w:r>
      <w:r w:rsidR="00DF36D8">
        <w:rPr>
          <w:rFonts w:cs="Calibri"/>
          <w:b/>
          <w:spacing w:val="8"/>
          <w:sz w:val="20"/>
          <w:szCs w:val="20"/>
        </w:rPr>
        <w:t>V</w:t>
      </w:r>
      <w:r w:rsidRPr="00F834F8">
        <w:rPr>
          <w:rFonts w:cs="Calibri"/>
          <w:b/>
          <w:bCs/>
          <w:spacing w:val="-1"/>
          <w:sz w:val="20"/>
          <w:szCs w:val="20"/>
        </w:rPr>
        <w:t>.</w:t>
      </w:r>
      <w:r>
        <w:rPr>
          <w:rFonts w:cs="Calibri"/>
          <w:b/>
          <w:bCs/>
          <w:spacing w:val="-1"/>
          <w:sz w:val="20"/>
          <w:szCs w:val="20"/>
        </w:rPr>
        <w:t>0</w:t>
      </w:r>
      <w:r w:rsidR="00DF36D8">
        <w:rPr>
          <w:rFonts w:cs="Calibri"/>
          <w:b/>
          <w:bCs/>
          <w:spacing w:val="-1"/>
          <w:sz w:val="20"/>
          <w:szCs w:val="20"/>
        </w:rPr>
        <w:t>2</w:t>
      </w:r>
      <w:r w:rsidRPr="004D5731">
        <w:rPr>
          <w:rFonts w:cs="Calibri"/>
          <w:b/>
          <w:spacing w:val="5"/>
          <w:sz w:val="20"/>
          <w:szCs w:val="20"/>
        </w:rPr>
        <w:t xml:space="preserve"> </w:t>
      </w:r>
      <w:r w:rsidRPr="004D5731">
        <w:rPr>
          <w:rFonts w:cs="Calibri"/>
          <w:sz w:val="20"/>
          <w:szCs w:val="20"/>
        </w:rPr>
        <w:t>per</w:t>
      </w:r>
      <w:r w:rsidRPr="004D5731">
        <w:rPr>
          <w:rFonts w:cs="Calibri"/>
          <w:spacing w:val="6"/>
          <w:sz w:val="20"/>
          <w:szCs w:val="20"/>
        </w:rPr>
        <w:t xml:space="preserve"> </w:t>
      </w:r>
      <w:r w:rsidRPr="004D5731">
        <w:rPr>
          <w:rFonts w:cs="Calibri"/>
          <w:sz w:val="20"/>
          <w:szCs w:val="20"/>
        </w:rPr>
        <w:t>i</w:t>
      </w:r>
      <w:r w:rsidRPr="004D5731">
        <w:rPr>
          <w:rFonts w:cs="Calibri"/>
          <w:spacing w:val="5"/>
          <w:sz w:val="20"/>
          <w:szCs w:val="20"/>
        </w:rPr>
        <w:t xml:space="preserve"> </w:t>
      </w:r>
      <w:r w:rsidRPr="004D5731">
        <w:rPr>
          <w:rFonts w:cs="Calibri"/>
          <w:sz w:val="20"/>
          <w:szCs w:val="20"/>
        </w:rPr>
        <w:t>seguenti</w:t>
      </w:r>
      <w:r w:rsidRPr="004D5731">
        <w:rPr>
          <w:rFonts w:cs="Calibri"/>
          <w:spacing w:val="7"/>
          <w:sz w:val="20"/>
          <w:szCs w:val="20"/>
        </w:rPr>
        <w:t xml:space="preserve"> </w:t>
      </w:r>
      <w:r w:rsidRPr="004D5731">
        <w:rPr>
          <w:rFonts w:cs="Calibri"/>
          <w:spacing w:val="-1"/>
          <w:sz w:val="20"/>
          <w:szCs w:val="20"/>
        </w:rPr>
        <w:t>importi</w:t>
      </w:r>
      <w:r w:rsidRPr="004D5731">
        <w:rPr>
          <w:rFonts w:cs="Calibri"/>
          <w:spacing w:val="4"/>
          <w:sz w:val="20"/>
          <w:szCs w:val="20"/>
        </w:rPr>
        <w:t xml:space="preserve"> </w:t>
      </w:r>
      <w:r w:rsidRPr="004D5731">
        <w:rPr>
          <w:rFonts w:cs="Calibri"/>
          <w:sz w:val="20"/>
          <w:szCs w:val="20"/>
        </w:rPr>
        <w:t>lavori:</w:t>
      </w:r>
    </w:p>
    <w:p w14:paraId="3B9C9DF7" w14:textId="77777777" w:rsidR="00F834F8" w:rsidRPr="004D5731" w:rsidRDefault="00F834F8" w:rsidP="00F834F8">
      <w:pPr>
        <w:tabs>
          <w:tab w:val="left" w:pos="2935"/>
          <w:tab w:val="left" w:pos="9517"/>
        </w:tabs>
        <w:spacing w:before="127"/>
        <w:ind w:left="110"/>
        <w:rPr>
          <w:rFonts w:cs="Calibri"/>
          <w:sz w:val="20"/>
          <w:szCs w:val="20"/>
        </w:rPr>
      </w:pPr>
      <w:r w:rsidRPr="004D5731">
        <w:rPr>
          <w:rFonts w:cs="Calibri"/>
          <w:sz w:val="20"/>
          <w:szCs w:val="20"/>
        </w:rPr>
        <w:t>1°</w:t>
      </w:r>
      <w:r w:rsidRPr="004D5731">
        <w:rPr>
          <w:rFonts w:cs="Calibri"/>
          <w:spacing w:val="5"/>
          <w:sz w:val="20"/>
          <w:szCs w:val="20"/>
        </w:rPr>
        <w:t xml:space="preserve"> </w:t>
      </w:r>
      <w:r w:rsidRPr="004D5731">
        <w:rPr>
          <w:rFonts w:cs="Calibri"/>
          <w:sz w:val="20"/>
          <w:szCs w:val="20"/>
        </w:rPr>
        <w:t>servizio</w:t>
      </w:r>
      <w:r w:rsidRPr="004D5731">
        <w:rPr>
          <w:rFonts w:cs="Calibri"/>
          <w:spacing w:val="6"/>
          <w:sz w:val="20"/>
          <w:szCs w:val="20"/>
        </w:rPr>
        <w:t xml:space="preserve"> </w:t>
      </w:r>
      <w:r w:rsidRPr="004D5731">
        <w:rPr>
          <w:rFonts w:cs="Calibri"/>
          <w:bCs/>
          <w:sz w:val="20"/>
          <w:szCs w:val="20"/>
        </w:rPr>
        <w:t>€</w:t>
      </w:r>
      <w:r w:rsidRPr="004D5731">
        <w:rPr>
          <w:rFonts w:cs="Calibri"/>
          <w:bCs/>
          <w:sz w:val="20"/>
          <w:szCs w:val="20"/>
          <w:u w:val="single" w:color="000000"/>
        </w:rPr>
        <w:tab/>
      </w:r>
      <w:r w:rsidRPr="004D5731">
        <w:rPr>
          <w:rFonts w:cs="Calibri"/>
          <w:bCs/>
          <w:sz w:val="20"/>
          <w:szCs w:val="20"/>
        </w:rPr>
        <w:t>(___________________________________</w:t>
      </w:r>
      <w:proofErr w:type="gramStart"/>
      <w:r w:rsidRPr="004D5731">
        <w:rPr>
          <w:rFonts w:cs="Calibri"/>
          <w:bCs/>
          <w:sz w:val="20"/>
          <w:szCs w:val="20"/>
        </w:rPr>
        <w:t>_)</w:t>
      </w:r>
      <w:r>
        <w:rPr>
          <w:rFonts w:cs="Calibri"/>
          <w:bCs/>
          <w:sz w:val="20"/>
          <w:szCs w:val="20"/>
        </w:rPr>
        <w:t>COMMITTENTE</w:t>
      </w:r>
      <w:proofErr w:type="gramEnd"/>
      <w:r>
        <w:rPr>
          <w:rFonts w:cs="Calibri"/>
          <w:bCs/>
          <w:sz w:val="20"/>
          <w:szCs w:val="20"/>
        </w:rPr>
        <w:t xml:space="preserve"> ___________________PRESTAZIONE SVOLTA___________________________________TIPOLOGIA OPERA_____________________________.</w:t>
      </w:r>
    </w:p>
    <w:p w14:paraId="0264E48D" w14:textId="77777777" w:rsidR="00F834F8" w:rsidRPr="004D5731" w:rsidRDefault="00F834F8" w:rsidP="00F834F8">
      <w:pPr>
        <w:tabs>
          <w:tab w:val="left" w:pos="2935"/>
          <w:tab w:val="left" w:pos="9517"/>
        </w:tabs>
        <w:spacing w:before="127"/>
        <w:ind w:left="110"/>
        <w:rPr>
          <w:rFonts w:cs="Calibri"/>
          <w:bCs/>
          <w:sz w:val="20"/>
          <w:szCs w:val="20"/>
        </w:rPr>
      </w:pPr>
      <w:r w:rsidRPr="004D5731">
        <w:rPr>
          <w:rFonts w:cs="Calibri"/>
          <w:sz w:val="20"/>
          <w:szCs w:val="20"/>
        </w:rPr>
        <w:t>2°</w:t>
      </w:r>
      <w:r w:rsidRPr="004D5731">
        <w:rPr>
          <w:rFonts w:cs="Calibri"/>
          <w:spacing w:val="5"/>
          <w:sz w:val="20"/>
          <w:szCs w:val="20"/>
        </w:rPr>
        <w:t xml:space="preserve"> </w:t>
      </w:r>
      <w:r w:rsidRPr="004D5731">
        <w:rPr>
          <w:rFonts w:cs="Calibri"/>
          <w:sz w:val="20"/>
          <w:szCs w:val="20"/>
        </w:rPr>
        <w:t>servizio</w:t>
      </w:r>
      <w:r w:rsidRPr="004D5731">
        <w:rPr>
          <w:rFonts w:cs="Calibri"/>
          <w:spacing w:val="6"/>
          <w:sz w:val="20"/>
          <w:szCs w:val="20"/>
        </w:rPr>
        <w:t xml:space="preserve"> </w:t>
      </w:r>
      <w:r w:rsidRPr="004D5731">
        <w:rPr>
          <w:rFonts w:cs="Calibri"/>
          <w:bCs/>
          <w:sz w:val="20"/>
          <w:szCs w:val="20"/>
        </w:rPr>
        <w:t>€</w:t>
      </w:r>
      <w:r w:rsidRPr="004D5731">
        <w:rPr>
          <w:rFonts w:cs="Calibri"/>
          <w:bCs/>
          <w:sz w:val="20"/>
          <w:szCs w:val="20"/>
          <w:u w:val="single" w:color="000000"/>
        </w:rPr>
        <w:tab/>
      </w:r>
      <w:r w:rsidRPr="004D5731">
        <w:rPr>
          <w:rFonts w:cs="Calibri"/>
          <w:bCs/>
          <w:sz w:val="20"/>
          <w:szCs w:val="20"/>
        </w:rPr>
        <w:t>(___________________________________</w:t>
      </w:r>
      <w:proofErr w:type="gramStart"/>
      <w:r w:rsidRPr="004D5731">
        <w:rPr>
          <w:rFonts w:cs="Calibri"/>
          <w:bCs/>
          <w:sz w:val="20"/>
          <w:szCs w:val="20"/>
        </w:rPr>
        <w:t>_)</w:t>
      </w:r>
      <w:r>
        <w:rPr>
          <w:rFonts w:cs="Calibri"/>
          <w:bCs/>
          <w:sz w:val="20"/>
          <w:szCs w:val="20"/>
        </w:rPr>
        <w:t>COMMITTENTE</w:t>
      </w:r>
      <w:proofErr w:type="gramEnd"/>
      <w:r>
        <w:rPr>
          <w:rFonts w:cs="Calibri"/>
          <w:bCs/>
          <w:sz w:val="20"/>
          <w:szCs w:val="20"/>
        </w:rPr>
        <w:t xml:space="preserve"> ___________________PRESTAZIONE SVOLTA___________________________________TIPOLOGIA OPERA_____________________________.</w:t>
      </w:r>
    </w:p>
    <w:p w14:paraId="73A0A433" w14:textId="77777777" w:rsidR="00654E8C" w:rsidRPr="004D5731" w:rsidRDefault="00654E8C" w:rsidP="00FB1427">
      <w:pPr>
        <w:widowControl w:val="0"/>
        <w:numPr>
          <w:ilvl w:val="1"/>
          <w:numId w:val="5"/>
        </w:numPr>
        <w:tabs>
          <w:tab w:val="left" w:pos="506"/>
          <w:tab w:val="left" w:pos="2725"/>
        </w:tabs>
        <w:spacing w:before="76" w:after="0" w:line="366" w:lineRule="auto"/>
        <w:ind w:right="108"/>
        <w:jc w:val="both"/>
        <w:rPr>
          <w:rFonts w:cs="Calibri"/>
          <w:sz w:val="20"/>
          <w:szCs w:val="20"/>
          <w:lang w:eastAsia="it-IT"/>
        </w:rPr>
      </w:pPr>
      <w:r w:rsidRPr="004D5731">
        <w:rPr>
          <w:rFonts w:cs="Calibri"/>
          <w:sz w:val="20"/>
          <w:szCs w:val="20"/>
          <w:lang w:eastAsia="it-IT"/>
        </w:rPr>
        <w:lastRenderedPageBreak/>
        <w:t>(</w:t>
      </w:r>
      <w:r w:rsidRPr="004D5731">
        <w:rPr>
          <w:rFonts w:cs="Calibri"/>
          <w:b/>
          <w:i/>
          <w:sz w:val="20"/>
          <w:szCs w:val="20"/>
          <w:lang w:eastAsia="it-IT"/>
        </w:rPr>
        <w:t>per i soggetti organizzati in forma societaria / società di professionisti e società di ingegneria</w:t>
      </w:r>
      <w:r w:rsidRPr="004D5731">
        <w:rPr>
          <w:rFonts w:cs="Calibri"/>
          <w:sz w:val="20"/>
          <w:szCs w:val="20"/>
          <w:lang w:eastAsia="it-IT"/>
        </w:rPr>
        <w:t xml:space="preserve">) di aver utilizzato negli ultimi tre anni un numero medio annuo del personale tecnico (comprendente i soci attivi, i dipendenti e i consulenti con contratto di collaborazione coordinata e continuativa su base annua iscritti ai relativi albi professionali, ove esistenti, e muniti di partiva IVA e che firmino il progetto, ovvero firmino i rapporti di verifica del progetto, ovvero facciano parte dell’ufficio di direzione lavori e che abbiano fatturato nei confronti della società offerente una quota superiore al cinquanta per cento del proprio fatturato annuo, risultante dall’ultima dichiarazione IVA, e i collaboratori a progetto in caso di soggetti non esercenti arti e professioni), in una misura </w:t>
      </w:r>
      <w:r w:rsidRPr="004D5731">
        <w:rPr>
          <w:rFonts w:cs="Calibri"/>
          <w:spacing w:val="-1"/>
          <w:sz w:val="20"/>
          <w:szCs w:val="20"/>
        </w:rPr>
        <w:t>pari</w:t>
      </w:r>
      <w:r w:rsidRPr="004D5731">
        <w:rPr>
          <w:rFonts w:cs="Calibri"/>
          <w:sz w:val="20"/>
          <w:szCs w:val="20"/>
        </w:rPr>
        <w:t xml:space="preserve">   </w:t>
      </w:r>
      <w:r w:rsidRPr="004D5731">
        <w:rPr>
          <w:rFonts w:cs="Calibri"/>
          <w:spacing w:val="12"/>
          <w:sz w:val="20"/>
          <w:szCs w:val="20"/>
        </w:rPr>
        <w:t xml:space="preserve"> </w:t>
      </w:r>
      <w:r w:rsidRPr="004D5731">
        <w:rPr>
          <w:rFonts w:cs="Calibri"/>
          <w:sz w:val="20"/>
          <w:szCs w:val="20"/>
        </w:rPr>
        <w:t xml:space="preserve">a   </w:t>
      </w:r>
      <w:r w:rsidRPr="004D5731">
        <w:rPr>
          <w:rFonts w:cs="Calibri"/>
          <w:spacing w:val="-23"/>
          <w:sz w:val="20"/>
          <w:szCs w:val="20"/>
        </w:rPr>
        <w:t xml:space="preserve"> </w:t>
      </w:r>
      <w:r w:rsidRPr="004D5731">
        <w:rPr>
          <w:rFonts w:cs="Calibri"/>
          <w:w w:val="101"/>
          <w:sz w:val="20"/>
          <w:szCs w:val="20"/>
          <w:u w:val="single" w:color="000000"/>
        </w:rPr>
        <w:t xml:space="preserve"> </w:t>
      </w:r>
      <w:r w:rsidRPr="004D5731">
        <w:rPr>
          <w:rFonts w:cs="Calibri"/>
          <w:sz w:val="20"/>
          <w:szCs w:val="20"/>
          <w:u w:val="single" w:color="000000"/>
        </w:rPr>
        <w:t xml:space="preserve">        </w:t>
      </w:r>
      <w:r w:rsidRPr="004D5731">
        <w:rPr>
          <w:rFonts w:cs="Calibri"/>
          <w:spacing w:val="-4"/>
          <w:sz w:val="20"/>
          <w:szCs w:val="20"/>
          <w:u w:val="single" w:color="000000"/>
        </w:rPr>
        <w:t xml:space="preserve"> </w:t>
      </w:r>
      <w:r w:rsidRPr="004D5731">
        <w:rPr>
          <w:rFonts w:cs="Calibri"/>
          <w:spacing w:val="41"/>
          <w:sz w:val="20"/>
          <w:szCs w:val="20"/>
        </w:rPr>
        <w:t xml:space="preserve"> </w:t>
      </w:r>
      <w:r w:rsidRPr="004D5731">
        <w:rPr>
          <w:rFonts w:cs="Calibri"/>
          <w:sz w:val="20"/>
          <w:szCs w:val="20"/>
        </w:rPr>
        <w:t>(_</w:t>
      </w:r>
      <w:r w:rsidRPr="004D5731">
        <w:rPr>
          <w:rFonts w:cs="Calibri"/>
          <w:sz w:val="20"/>
          <w:szCs w:val="20"/>
          <w:u w:val="single" w:color="000000"/>
        </w:rPr>
        <w:tab/>
      </w:r>
      <w:r w:rsidRPr="004D5731">
        <w:rPr>
          <w:rFonts w:cs="Calibri"/>
          <w:sz w:val="20"/>
          <w:szCs w:val="20"/>
        </w:rPr>
        <w:t>)</w:t>
      </w:r>
      <w:r w:rsidRPr="004D5731">
        <w:rPr>
          <w:rFonts w:cs="Calibri"/>
          <w:spacing w:val="5"/>
          <w:sz w:val="20"/>
          <w:szCs w:val="20"/>
        </w:rPr>
        <w:t xml:space="preserve"> </w:t>
      </w:r>
      <w:r w:rsidRPr="004D5731">
        <w:rPr>
          <w:rFonts w:cs="Calibri"/>
          <w:spacing w:val="-1"/>
          <w:sz w:val="20"/>
          <w:szCs w:val="20"/>
        </w:rPr>
        <w:t>unità;</w:t>
      </w:r>
    </w:p>
    <w:p w14:paraId="74C83475" w14:textId="77777777" w:rsidR="00654E8C" w:rsidRPr="004D5731" w:rsidRDefault="00654E8C" w:rsidP="00FB1427">
      <w:pPr>
        <w:widowControl w:val="0"/>
        <w:numPr>
          <w:ilvl w:val="1"/>
          <w:numId w:val="5"/>
        </w:numPr>
        <w:tabs>
          <w:tab w:val="left" w:pos="506"/>
          <w:tab w:val="left" w:pos="2725"/>
        </w:tabs>
        <w:spacing w:before="76" w:after="0" w:line="366" w:lineRule="auto"/>
        <w:ind w:right="108"/>
        <w:jc w:val="both"/>
        <w:rPr>
          <w:rFonts w:cs="Calibri"/>
          <w:sz w:val="20"/>
          <w:szCs w:val="20"/>
        </w:rPr>
      </w:pPr>
      <w:r w:rsidRPr="004D5731">
        <w:rPr>
          <w:rFonts w:cs="Calibri"/>
          <w:sz w:val="20"/>
          <w:szCs w:val="20"/>
          <w:lang w:eastAsia="it-IT"/>
        </w:rPr>
        <w:t>(</w:t>
      </w:r>
      <w:r w:rsidRPr="004D5731">
        <w:rPr>
          <w:rFonts w:cs="Calibri"/>
          <w:b/>
          <w:i/>
          <w:sz w:val="20"/>
          <w:szCs w:val="20"/>
          <w:lang w:eastAsia="it-IT"/>
        </w:rPr>
        <w:t>per i professionisti singoli e associati</w:t>
      </w:r>
      <w:r w:rsidRPr="004D5731">
        <w:rPr>
          <w:rFonts w:cs="Calibri"/>
          <w:sz w:val="20"/>
          <w:szCs w:val="20"/>
          <w:lang w:eastAsia="it-IT"/>
        </w:rPr>
        <w:t xml:space="preserve">), di aver utilizzato un numero di unità minime di tecnici, in una misura </w:t>
      </w:r>
      <w:r w:rsidRPr="004D5731">
        <w:rPr>
          <w:rFonts w:cs="Calibri"/>
          <w:spacing w:val="-1"/>
          <w:sz w:val="20"/>
          <w:szCs w:val="20"/>
        </w:rPr>
        <w:t>pari</w:t>
      </w:r>
      <w:r w:rsidRPr="004D5731">
        <w:rPr>
          <w:rFonts w:cs="Calibri"/>
          <w:sz w:val="20"/>
          <w:szCs w:val="20"/>
        </w:rPr>
        <w:t xml:space="preserve">   </w:t>
      </w:r>
      <w:r w:rsidRPr="004D5731">
        <w:rPr>
          <w:rFonts w:cs="Calibri"/>
          <w:spacing w:val="12"/>
          <w:sz w:val="20"/>
          <w:szCs w:val="20"/>
        </w:rPr>
        <w:t xml:space="preserve"> </w:t>
      </w:r>
      <w:r w:rsidRPr="004D5731">
        <w:rPr>
          <w:rFonts w:cs="Calibri"/>
          <w:sz w:val="20"/>
          <w:szCs w:val="20"/>
        </w:rPr>
        <w:t xml:space="preserve">a   </w:t>
      </w:r>
      <w:r w:rsidRPr="004D5731">
        <w:rPr>
          <w:rFonts w:cs="Calibri"/>
          <w:spacing w:val="-23"/>
          <w:sz w:val="20"/>
          <w:szCs w:val="20"/>
        </w:rPr>
        <w:t xml:space="preserve"> </w:t>
      </w:r>
      <w:r w:rsidRPr="004D5731">
        <w:rPr>
          <w:rFonts w:cs="Calibri"/>
          <w:w w:val="101"/>
          <w:sz w:val="20"/>
          <w:szCs w:val="20"/>
          <w:u w:val="single" w:color="000000"/>
        </w:rPr>
        <w:t xml:space="preserve"> </w:t>
      </w:r>
      <w:r w:rsidRPr="004D5731">
        <w:rPr>
          <w:rFonts w:cs="Calibri"/>
          <w:sz w:val="20"/>
          <w:szCs w:val="20"/>
          <w:u w:val="single" w:color="000000"/>
        </w:rPr>
        <w:t xml:space="preserve">       </w:t>
      </w:r>
      <w:proofErr w:type="gramStart"/>
      <w:r w:rsidRPr="004D5731">
        <w:rPr>
          <w:rFonts w:cs="Calibri"/>
          <w:sz w:val="20"/>
          <w:szCs w:val="20"/>
          <w:u w:val="single" w:color="000000"/>
        </w:rPr>
        <w:t xml:space="preserve"> </w:t>
      </w:r>
      <w:r w:rsidRPr="004D5731">
        <w:rPr>
          <w:rFonts w:cs="Calibri"/>
          <w:spacing w:val="-4"/>
          <w:sz w:val="20"/>
          <w:szCs w:val="20"/>
          <w:u w:val="single" w:color="000000"/>
        </w:rPr>
        <w:t xml:space="preserve"> </w:t>
      </w:r>
      <w:r w:rsidRPr="004D5731">
        <w:rPr>
          <w:rFonts w:cs="Calibri"/>
          <w:spacing w:val="41"/>
          <w:sz w:val="20"/>
          <w:szCs w:val="20"/>
        </w:rPr>
        <w:t xml:space="preserve"> </w:t>
      </w:r>
      <w:r w:rsidRPr="004D5731">
        <w:rPr>
          <w:rFonts w:cs="Calibri"/>
          <w:sz w:val="20"/>
          <w:szCs w:val="20"/>
        </w:rPr>
        <w:t>(</w:t>
      </w:r>
      <w:proofErr w:type="gramEnd"/>
      <w:r w:rsidRPr="004D5731">
        <w:rPr>
          <w:rFonts w:cs="Calibri"/>
          <w:sz w:val="20"/>
          <w:szCs w:val="20"/>
        </w:rPr>
        <w:t>_</w:t>
      </w:r>
      <w:r w:rsidRPr="004D5731">
        <w:rPr>
          <w:rFonts w:cs="Calibri"/>
          <w:sz w:val="20"/>
          <w:szCs w:val="20"/>
          <w:u w:val="single" w:color="000000"/>
        </w:rPr>
        <w:tab/>
      </w:r>
      <w:r w:rsidRPr="004D5731">
        <w:rPr>
          <w:rFonts w:cs="Calibri"/>
          <w:sz w:val="20"/>
          <w:szCs w:val="20"/>
        </w:rPr>
        <w:t>)</w:t>
      </w:r>
      <w:r w:rsidRPr="004D5731">
        <w:rPr>
          <w:rFonts w:cs="Calibri"/>
          <w:spacing w:val="5"/>
          <w:sz w:val="20"/>
          <w:szCs w:val="20"/>
        </w:rPr>
        <w:t xml:space="preserve"> </w:t>
      </w:r>
      <w:r w:rsidRPr="004D5731">
        <w:rPr>
          <w:rFonts w:cs="Calibri"/>
          <w:spacing w:val="-1"/>
          <w:sz w:val="20"/>
          <w:szCs w:val="20"/>
        </w:rPr>
        <w:t>unità</w:t>
      </w:r>
      <w:r w:rsidRPr="004D5731">
        <w:rPr>
          <w:rFonts w:cs="Calibri"/>
          <w:sz w:val="20"/>
          <w:szCs w:val="20"/>
          <w:lang w:eastAsia="it-IT"/>
        </w:rPr>
        <w:t>, da raggiungere  anche mediante la costituzione di un raggruppamento temporaneo di professionisti.</w:t>
      </w:r>
    </w:p>
    <w:p w14:paraId="3F916E0E" w14:textId="77777777" w:rsidR="00D02FF0" w:rsidRPr="004D5731" w:rsidRDefault="00654E8C" w:rsidP="00D80CBE">
      <w:pPr>
        <w:spacing w:before="138"/>
        <w:ind w:left="110" w:right="179"/>
        <w:rPr>
          <w:rFonts w:cs="Calibri"/>
          <w:spacing w:val="-1"/>
          <w:sz w:val="20"/>
          <w:szCs w:val="20"/>
          <w:u w:val="single" w:color="000000"/>
        </w:rPr>
      </w:pPr>
      <w:r w:rsidRPr="004D5731">
        <w:rPr>
          <w:rFonts w:cs="Calibri"/>
          <w:spacing w:val="-1"/>
          <w:sz w:val="20"/>
          <w:szCs w:val="20"/>
          <w:u w:val="single" w:color="000000"/>
        </w:rPr>
        <w:t>Gli</w:t>
      </w:r>
      <w:r w:rsidRPr="004D5731">
        <w:rPr>
          <w:rFonts w:cs="Calibri"/>
          <w:spacing w:val="25"/>
          <w:sz w:val="20"/>
          <w:szCs w:val="20"/>
          <w:u w:val="single" w:color="000000"/>
        </w:rPr>
        <w:t xml:space="preserve"> </w:t>
      </w:r>
      <w:r w:rsidRPr="004D5731">
        <w:rPr>
          <w:rFonts w:cs="Calibri"/>
          <w:spacing w:val="-1"/>
          <w:sz w:val="20"/>
          <w:szCs w:val="20"/>
          <w:u w:val="single" w:color="000000"/>
        </w:rPr>
        <w:t>importi</w:t>
      </w:r>
      <w:r w:rsidRPr="004D5731">
        <w:rPr>
          <w:rFonts w:cs="Calibri"/>
          <w:spacing w:val="23"/>
          <w:sz w:val="20"/>
          <w:szCs w:val="20"/>
          <w:u w:val="single" w:color="000000"/>
        </w:rPr>
        <w:t xml:space="preserve"> </w:t>
      </w:r>
      <w:r w:rsidRPr="004D5731">
        <w:rPr>
          <w:rFonts w:cs="Calibri"/>
          <w:spacing w:val="-1"/>
          <w:sz w:val="20"/>
          <w:szCs w:val="20"/>
          <w:u w:val="single" w:color="000000"/>
        </w:rPr>
        <w:t>per</w:t>
      </w:r>
      <w:r w:rsidRPr="004D5731">
        <w:rPr>
          <w:rFonts w:cs="Calibri"/>
          <w:spacing w:val="25"/>
          <w:sz w:val="20"/>
          <w:szCs w:val="20"/>
          <w:u w:val="single" w:color="000000"/>
        </w:rPr>
        <w:t xml:space="preserve"> </w:t>
      </w:r>
      <w:r w:rsidRPr="004D5731">
        <w:rPr>
          <w:rFonts w:cs="Calibri"/>
          <w:spacing w:val="-1"/>
          <w:sz w:val="20"/>
          <w:szCs w:val="20"/>
          <w:u w:val="single" w:color="000000"/>
        </w:rPr>
        <w:t>cui</w:t>
      </w:r>
      <w:r w:rsidRPr="004D5731">
        <w:rPr>
          <w:rFonts w:cs="Calibri"/>
          <w:spacing w:val="25"/>
          <w:sz w:val="20"/>
          <w:szCs w:val="20"/>
          <w:u w:val="single" w:color="000000"/>
        </w:rPr>
        <w:t xml:space="preserve"> </w:t>
      </w:r>
      <w:r w:rsidRPr="004D5731">
        <w:rPr>
          <w:rFonts w:cs="Calibri"/>
          <w:spacing w:val="-1"/>
          <w:sz w:val="20"/>
          <w:szCs w:val="20"/>
          <w:u w:val="single" w:color="000000"/>
        </w:rPr>
        <w:t>viene</w:t>
      </w:r>
      <w:r w:rsidRPr="004D5731">
        <w:rPr>
          <w:rFonts w:cs="Calibri"/>
          <w:spacing w:val="24"/>
          <w:sz w:val="20"/>
          <w:szCs w:val="20"/>
          <w:u w:val="single" w:color="000000"/>
        </w:rPr>
        <w:t xml:space="preserve"> </w:t>
      </w:r>
      <w:r w:rsidRPr="004D5731">
        <w:rPr>
          <w:rFonts w:cs="Calibri"/>
          <w:spacing w:val="-1"/>
          <w:sz w:val="20"/>
          <w:szCs w:val="20"/>
          <w:u w:val="single" w:color="000000"/>
        </w:rPr>
        <w:t>resa</w:t>
      </w:r>
      <w:r w:rsidRPr="004D5731">
        <w:rPr>
          <w:rFonts w:cs="Calibri"/>
          <w:spacing w:val="25"/>
          <w:sz w:val="20"/>
          <w:szCs w:val="20"/>
          <w:u w:val="single" w:color="000000"/>
        </w:rPr>
        <w:t xml:space="preserve"> </w:t>
      </w:r>
      <w:r w:rsidRPr="004D5731">
        <w:rPr>
          <w:rFonts w:cs="Calibri"/>
          <w:spacing w:val="-1"/>
          <w:sz w:val="20"/>
          <w:szCs w:val="20"/>
          <w:u w:val="single" w:color="000000"/>
        </w:rPr>
        <w:t>la</w:t>
      </w:r>
      <w:r w:rsidRPr="004D5731">
        <w:rPr>
          <w:rFonts w:cs="Calibri"/>
          <w:spacing w:val="24"/>
          <w:sz w:val="20"/>
          <w:szCs w:val="20"/>
          <w:u w:val="single" w:color="000000"/>
        </w:rPr>
        <w:t xml:space="preserve"> </w:t>
      </w:r>
      <w:r w:rsidRPr="004D5731">
        <w:rPr>
          <w:rFonts w:cs="Calibri"/>
          <w:spacing w:val="-1"/>
          <w:sz w:val="20"/>
          <w:szCs w:val="20"/>
          <w:u w:val="single" w:color="000000"/>
        </w:rPr>
        <w:t>presente</w:t>
      </w:r>
      <w:r w:rsidRPr="004D5731">
        <w:rPr>
          <w:rFonts w:cs="Calibri"/>
          <w:spacing w:val="25"/>
          <w:sz w:val="20"/>
          <w:szCs w:val="20"/>
          <w:u w:val="single" w:color="000000"/>
        </w:rPr>
        <w:t xml:space="preserve"> </w:t>
      </w:r>
      <w:r w:rsidRPr="004D5731">
        <w:rPr>
          <w:rFonts w:cs="Calibri"/>
          <w:spacing w:val="-1"/>
          <w:sz w:val="20"/>
          <w:szCs w:val="20"/>
          <w:u w:val="single" w:color="000000"/>
        </w:rPr>
        <w:t>dichiarazione</w:t>
      </w:r>
      <w:r w:rsidRPr="004D5731">
        <w:rPr>
          <w:rFonts w:cs="Calibri"/>
          <w:spacing w:val="23"/>
          <w:sz w:val="20"/>
          <w:szCs w:val="20"/>
          <w:u w:val="single" w:color="000000"/>
        </w:rPr>
        <w:t xml:space="preserve"> </w:t>
      </w:r>
      <w:r w:rsidRPr="004D5731">
        <w:rPr>
          <w:rFonts w:cs="Calibri"/>
          <w:spacing w:val="-1"/>
          <w:sz w:val="20"/>
          <w:szCs w:val="20"/>
          <w:u w:val="single" w:color="000000"/>
        </w:rPr>
        <w:t>devono</w:t>
      </w:r>
      <w:r w:rsidRPr="004D5731">
        <w:rPr>
          <w:rFonts w:cs="Calibri"/>
          <w:spacing w:val="24"/>
          <w:sz w:val="20"/>
          <w:szCs w:val="20"/>
          <w:u w:val="single" w:color="000000"/>
        </w:rPr>
        <w:t xml:space="preserve"> </w:t>
      </w:r>
      <w:r w:rsidRPr="004D5731">
        <w:rPr>
          <w:rFonts w:cs="Calibri"/>
          <w:spacing w:val="-1"/>
          <w:sz w:val="20"/>
          <w:szCs w:val="20"/>
          <w:u w:val="single" w:color="000000"/>
        </w:rPr>
        <w:t>intendersi</w:t>
      </w:r>
      <w:r w:rsidRPr="004D5731">
        <w:rPr>
          <w:rFonts w:cs="Calibri"/>
          <w:spacing w:val="24"/>
          <w:sz w:val="20"/>
          <w:szCs w:val="20"/>
          <w:u w:val="single" w:color="000000"/>
        </w:rPr>
        <w:t xml:space="preserve"> </w:t>
      </w:r>
      <w:r w:rsidRPr="004D5731">
        <w:rPr>
          <w:rFonts w:cs="Calibri"/>
          <w:sz w:val="20"/>
          <w:szCs w:val="20"/>
          <w:u w:val="single" w:color="000000"/>
        </w:rPr>
        <w:t>al</w:t>
      </w:r>
      <w:r w:rsidRPr="004D5731">
        <w:rPr>
          <w:rFonts w:cs="Calibri"/>
          <w:spacing w:val="22"/>
          <w:sz w:val="20"/>
          <w:szCs w:val="20"/>
          <w:u w:val="single" w:color="000000"/>
        </w:rPr>
        <w:t xml:space="preserve"> </w:t>
      </w:r>
      <w:r w:rsidRPr="004D5731">
        <w:rPr>
          <w:rFonts w:cs="Calibri"/>
          <w:spacing w:val="-1"/>
          <w:sz w:val="20"/>
          <w:szCs w:val="20"/>
          <w:u w:val="single" w:color="000000"/>
        </w:rPr>
        <w:t>netto</w:t>
      </w:r>
      <w:r w:rsidRPr="004D5731">
        <w:rPr>
          <w:rFonts w:cs="Calibri"/>
          <w:spacing w:val="24"/>
          <w:sz w:val="20"/>
          <w:szCs w:val="20"/>
          <w:u w:val="single" w:color="000000"/>
        </w:rPr>
        <w:t xml:space="preserve"> </w:t>
      </w:r>
      <w:r w:rsidRPr="004D5731">
        <w:rPr>
          <w:rFonts w:cs="Calibri"/>
          <w:sz w:val="20"/>
          <w:szCs w:val="20"/>
          <w:u w:val="single" w:color="000000"/>
        </w:rPr>
        <w:t>di</w:t>
      </w:r>
      <w:r w:rsidRPr="004D5731">
        <w:rPr>
          <w:rFonts w:cs="Calibri"/>
          <w:spacing w:val="23"/>
          <w:sz w:val="20"/>
          <w:szCs w:val="20"/>
          <w:u w:val="single" w:color="000000"/>
        </w:rPr>
        <w:t xml:space="preserve"> </w:t>
      </w:r>
      <w:r w:rsidRPr="004D5731">
        <w:rPr>
          <w:rFonts w:cs="Calibri"/>
          <w:spacing w:val="-1"/>
          <w:sz w:val="20"/>
          <w:szCs w:val="20"/>
          <w:u w:val="single" w:color="000000"/>
        </w:rPr>
        <w:t>qualsiasi</w:t>
      </w:r>
      <w:r w:rsidRPr="004D5731">
        <w:rPr>
          <w:rFonts w:cs="Calibri"/>
          <w:spacing w:val="24"/>
          <w:sz w:val="20"/>
          <w:szCs w:val="20"/>
          <w:u w:val="single" w:color="000000"/>
        </w:rPr>
        <w:t xml:space="preserve"> </w:t>
      </w:r>
      <w:r w:rsidRPr="004D5731">
        <w:rPr>
          <w:rFonts w:cs="Calibri"/>
          <w:spacing w:val="-1"/>
          <w:sz w:val="20"/>
          <w:szCs w:val="20"/>
          <w:u w:val="single" w:color="000000"/>
        </w:rPr>
        <w:t>onere</w:t>
      </w:r>
      <w:r w:rsidRPr="004D5731">
        <w:rPr>
          <w:rFonts w:cs="Calibri"/>
          <w:spacing w:val="22"/>
          <w:sz w:val="20"/>
          <w:szCs w:val="20"/>
          <w:u w:val="single" w:color="000000"/>
        </w:rPr>
        <w:t xml:space="preserve"> </w:t>
      </w:r>
      <w:r w:rsidRPr="004D5731">
        <w:rPr>
          <w:rFonts w:cs="Calibri"/>
          <w:spacing w:val="-1"/>
          <w:sz w:val="20"/>
          <w:szCs w:val="20"/>
          <w:u w:val="single" w:color="000000"/>
        </w:rPr>
        <w:t>fiscale</w:t>
      </w:r>
      <w:r w:rsidRPr="004D5731">
        <w:rPr>
          <w:rFonts w:cs="Calibri"/>
          <w:spacing w:val="24"/>
          <w:sz w:val="20"/>
          <w:szCs w:val="20"/>
          <w:u w:val="single" w:color="000000"/>
        </w:rPr>
        <w:t xml:space="preserve"> </w:t>
      </w:r>
      <w:r w:rsidRPr="004D5731">
        <w:rPr>
          <w:rFonts w:cs="Calibri"/>
          <w:spacing w:val="-1"/>
          <w:sz w:val="20"/>
          <w:szCs w:val="20"/>
          <w:u w:val="single" w:color="000000"/>
        </w:rPr>
        <w:t>e/</w:t>
      </w:r>
      <w:proofErr w:type="gramStart"/>
      <w:r w:rsidRPr="004D5731">
        <w:rPr>
          <w:rFonts w:cs="Calibri"/>
          <w:spacing w:val="-1"/>
          <w:sz w:val="20"/>
          <w:szCs w:val="20"/>
          <w:u w:val="single" w:color="000000"/>
        </w:rPr>
        <w:t>o</w:t>
      </w:r>
      <w:r w:rsidRPr="004D5731">
        <w:rPr>
          <w:rFonts w:cs="Calibri"/>
          <w:spacing w:val="-1"/>
          <w:w w:val="102"/>
          <w:sz w:val="20"/>
          <w:szCs w:val="20"/>
        </w:rPr>
        <w:t xml:space="preserve">  </w:t>
      </w:r>
      <w:r w:rsidRPr="004D5731">
        <w:rPr>
          <w:rFonts w:cs="Calibri"/>
          <w:spacing w:val="-1"/>
          <w:sz w:val="20"/>
          <w:szCs w:val="20"/>
          <w:u w:val="single" w:color="000000"/>
        </w:rPr>
        <w:t>previdenziale</w:t>
      </w:r>
      <w:proofErr w:type="gramEnd"/>
      <w:r w:rsidRPr="004D5731">
        <w:rPr>
          <w:rFonts w:cs="Calibri"/>
          <w:spacing w:val="-1"/>
          <w:sz w:val="20"/>
          <w:szCs w:val="20"/>
          <w:u w:val="single" w:color="000000"/>
        </w:rPr>
        <w:t>.</w:t>
      </w:r>
    </w:p>
    <w:tbl>
      <w:tblPr>
        <w:tblStyle w:val="Grigliatabella"/>
        <w:tblW w:w="0" w:type="auto"/>
        <w:tblLook w:val="04A0" w:firstRow="1" w:lastRow="0" w:firstColumn="1" w:lastColumn="0" w:noHBand="0" w:noVBand="1"/>
      </w:tblPr>
      <w:tblGrid>
        <w:gridCol w:w="1677"/>
        <w:gridCol w:w="1677"/>
        <w:gridCol w:w="1677"/>
        <w:gridCol w:w="1677"/>
        <w:gridCol w:w="1677"/>
        <w:gridCol w:w="1678"/>
      </w:tblGrid>
      <w:tr w:rsidR="00D80CBE" w:rsidRPr="004D5731" w14:paraId="6FC4D0AC" w14:textId="77777777" w:rsidTr="00C66F81">
        <w:tc>
          <w:tcPr>
            <w:tcW w:w="10063" w:type="dxa"/>
            <w:gridSpan w:val="6"/>
          </w:tcPr>
          <w:p w14:paraId="4937EB2C" w14:textId="77777777" w:rsidR="00D80CBE" w:rsidRPr="004D5731" w:rsidRDefault="00D80CBE" w:rsidP="00755069">
            <w:pPr>
              <w:pStyle w:val="Titolo2"/>
              <w:spacing w:before="0" w:after="0"/>
              <w:jc w:val="center"/>
              <w:outlineLvl w:val="1"/>
              <w:rPr>
                <w:rFonts w:ascii="Calibri" w:hAnsi="Calibri" w:cs="Calibri"/>
                <w:sz w:val="20"/>
                <w:szCs w:val="20"/>
              </w:rPr>
            </w:pPr>
            <w:r w:rsidRPr="004D5731">
              <w:rPr>
                <w:rFonts w:ascii="Calibri" w:hAnsi="Calibri" w:cs="Calibri"/>
                <w:sz w:val="20"/>
                <w:szCs w:val="20"/>
              </w:rPr>
              <w:t>Tabella riassuntiva dell’allegato A</w:t>
            </w:r>
          </w:p>
          <w:p w14:paraId="0145D9E5" w14:textId="77777777" w:rsidR="00D80CBE" w:rsidRPr="004D5731" w:rsidRDefault="00D80CBE" w:rsidP="00755069">
            <w:pPr>
              <w:jc w:val="center"/>
              <w:rPr>
                <w:rFonts w:ascii="Calibri" w:hAnsi="Calibri" w:cs="Calibri"/>
                <w:sz w:val="20"/>
                <w:szCs w:val="20"/>
              </w:rPr>
            </w:pPr>
            <w:r w:rsidRPr="004D5731">
              <w:rPr>
                <w:rFonts w:ascii="Calibri" w:hAnsi="Calibri" w:cs="Calibri"/>
                <w:b/>
                <w:sz w:val="20"/>
                <w:szCs w:val="20"/>
              </w:rPr>
              <w:t>OGGETTO: RIEPILOGO DEI REQUISITI ECONOMICO-FINANZIARI e TECNICO-</w:t>
            </w:r>
            <w:proofErr w:type="gramStart"/>
            <w:r w:rsidRPr="004D5731">
              <w:rPr>
                <w:rFonts w:ascii="Calibri" w:hAnsi="Calibri" w:cs="Calibri"/>
                <w:b/>
                <w:sz w:val="20"/>
                <w:szCs w:val="20"/>
              </w:rPr>
              <w:t>ORGANIZZATIVI  DICHIARATI</w:t>
            </w:r>
            <w:proofErr w:type="gramEnd"/>
            <w:r w:rsidRPr="004D5731">
              <w:rPr>
                <w:rFonts w:ascii="Calibri" w:hAnsi="Calibri" w:cs="Calibri"/>
                <w:b/>
                <w:sz w:val="20"/>
                <w:szCs w:val="20"/>
              </w:rPr>
              <w:t xml:space="preserve"> DAI COMPONENTI IL RAGGRUPPAMENTO E/O IN CASO DI AVVALIMENTO</w:t>
            </w:r>
          </w:p>
        </w:tc>
      </w:tr>
      <w:tr w:rsidR="000849D2" w:rsidRPr="004D5731" w14:paraId="64DA25D3" w14:textId="77777777" w:rsidTr="00C66F81">
        <w:tc>
          <w:tcPr>
            <w:tcW w:w="1677" w:type="dxa"/>
            <w:vAlign w:val="center"/>
          </w:tcPr>
          <w:p w14:paraId="6C865650" w14:textId="77777777" w:rsidR="00D80CBE" w:rsidRPr="004D5731" w:rsidRDefault="00D80CBE" w:rsidP="00D80CBE">
            <w:pPr>
              <w:spacing w:after="0"/>
              <w:rPr>
                <w:rFonts w:ascii="Calibri" w:hAnsi="Calibri" w:cs="Calibri"/>
                <w:b/>
                <w:sz w:val="20"/>
                <w:szCs w:val="20"/>
              </w:rPr>
            </w:pPr>
            <w:r w:rsidRPr="004D5731">
              <w:rPr>
                <w:rFonts w:ascii="Calibri" w:hAnsi="Calibri" w:cs="Calibri"/>
                <w:b/>
                <w:sz w:val="20"/>
                <w:szCs w:val="20"/>
                <w:lang w:eastAsia="it-IT" w:bidi="it-IT"/>
              </w:rPr>
              <w:t>Requisito</w:t>
            </w:r>
          </w:p>
        </w:tc>
        <w:tc>
          <w:tcPr>
            <w:tcW w:w="1677" w:type="dxa"/>
            <w:vAlign w:val="center"/>
          </w:tcPr>
          <w:p w14:paraId="78AA1BCB" w14:textId="77777777" w:rsidR="00D80CBE" w:rsidRPr="004D5731" w:rsidRDefault="00D80CBE" w:rsidP="000849D2">
            <w:pPr>
              <w:spacing w:after="0"/>
              <w:rPr>
                <w:rFonts w:ascii="Calibri" w:hAnsi="Calibri" w:cs="Calibri"/>
                <w:sz w:val="20"/>
                <w:szCs w:val="20"/>
              </w:rPr>
            </w:pPr>
            <w:r w:rsidRPr="004D5731">
              <w:rPr>
                <w:rFonts w:ascii="Calibri" w:hAnsi="Calibri" w:cs="Calibri"/>
                <w:b/>
                <w:sz w:val="20"/>
                <w:szCs w:val="20"/>
              </w:rPr>
              <w:t>CONCORRENTE</w:t>
            </w:r>
            <w:r w:rsidR="000849D2" w:rsidRPr="004D5731">
              <w:rPr>
                <w:rFonts w:ascii="Calibri" w:hAnsi="Calibri" w:cs="Calibri"/>
                <w:b/>
                <w:sz w:val="20"/>
                <w:szCs w:val="20"/>
              </w:rPr>
              <w:t>/ CAPOGRUPPO</w:t>
            </w:r>
          </w:p>
        </w:tc>
        <w:tc>
          <w:tcPr>
            <w:tcW w:w="1677" w:type="dxa"/>
            <w:vAlign w:val="center"/>
          </w:tcPr>
          <w:p w14:paraId="30F927C5" w14:textId="77777777" w:rsidR="00D80CBE" w:rsidRPr="004D5731" w:rsidRDefault="000849D2" w:rsidP="00D80CBE">
            <w:pPr>
              <w:spacing w:after="0"/>
              <w:rPr>
                <w:rFonts w:ascii="Calibri" w:hAnsi="Calibri" w:cs="Calibri"/>
                <w:sz w:val="20"/>
                <w:szCs w:val="20"/>
              </w:rPr>
            </w:pPr>
            <w:r w:rsidRPr="004D5731">
              <w:rPr>
                <w:rFonts w:ascii="Calibri" w:hAnsi="Calibri" w:cs="Calibri"/>
                <w:b/>
                <w:sz w:val="20"/>
                <w:szCs w:val="20"/>
              </w:rPr>
              <w:t xml:space="preserve">MANDANTE/ </w:t>
            </w:r>
            <w:r w:rsidR="00D80CBE" w:rsidRPr="004D5731">
              <w:rPr>
                <w:rFonts w:ascii="Calibri" w:hAnsi="Calibri" w:cs="Calibri"/>
                <w:b/>
                <w:sz w:val="20"/>
                <w:szCs w:val="20"/>
              </w:rPr>
              <w:t>AUSILIARIA</w:t>
            </w:r>
          </w:p>
        </w:tc>
        <w:tc>
          <w:tcPr>
            <w:tcW w:w="1677" w:type="dxa"/>
            <w:vAlign w:val="center"/>
          </w:tcPr>
          <w:p w14:paraId="61776F21" w14:textId="77777777" w:rsidR="00D80CBE" w:rsidRPr="004D5731" w:rsidRDefault="000849D2" w:rsidP="00D80CBE">
            <w:pPr>
              <w:spacing w:after="0"/>
              <w:rPr>
                <w:rFonts w:ascii="Calibri" w:hAnsi="Calibri" w:cs="Calibri"/>
                <w:sz w:val="20"/>
                <w:szCs w:val="20"/>
              </w:rPr>
            </w:pPr>
            <w:r w:rsidRPr="004D5731">
              <w:rPr>
                <w:rFonts w:ascii="Calibri" w:hAnsi="Calibri" w:cs="Calibri"/>
                <w:b/>
                <w:sz w:val="20"/>
                <w:szCs w:val="20"/>
              </w:rPr>
              <w:t>MANDANTE/ AUSILIARIA</w:t>
            </w:r>
          </w:p>
        </w:tc>
        <w:tc>
          <w:tcPr>
            <w:tcW w:w="1677" w:type="dxa"/>
            <w:vAlign w:val="center"/>
          </w:tcPr>
          <w:p w14:paraId="3DEF3887" w14:textId="77777777" w:rsidR="00D80CBE" w:rsidRPr="004D5731" w:rsidRDefault="000849D2" w:rsidP="00D80CBE">
            <w:pPr>
              <w:spacing w:after="0"/>
              <w:rPr>
                <w:rFonts w:ascii="Calibri" w:hAnsi="Calibri" w:cs="Calibri"/>
                <w:sz w:val="20"/>
                <w:szCs w:val="20"/>
              </w:rPr>
            </w:pPr>
            <w:r w:rsidRPr="004D5731">
              <w:rPr>
                <w:rFonts w:ascii="Calibri" w:hAnsi="Calibri" w:cs="Calibri"/>
                <w:b/>
                <w:sz w:val="20"/>
                <w:szCs w:val="20"/>
              </w:rPr>
              <w:t>MANDANTE/ AUSILIARIA</w:t>
            </w:r>
          </w:p>
        </w:tc>
        <w:tc>
          <w:tcPr>
            <w:tcW w:w="1678" w:type="dxa"/>
            <w:vAlign w:val="center"/>
          </w:tcPr>
          <w:p w14:paraId="1D587055" w14:textId="77777777" w:rsidR="00D80CBE" w:rsidRPr="004D5731" w:rsidRDefault="00D80CBE" w:rsidP="00D80CBE">
            <w:pPr>
              <w:spacing w:after="0"/>
              <w:rPr>
                <w:rFonts w:ascii="Calibri" w:hAnsi="Calibri" w:cs="Calibri"/>
                <w:sz w:val="20"/>
                <w:szCs w:val="20"/>
              </w:rPr>
            </w:pPr>
            <w:r w:rsidRPr="004D5731">
              <w:rPr>
                <w:rFonts w:ascii="Calibri" w:hAnsi="Calibri" w:cs="Calibri"/>
                <w:b/>
                <w:sz w:val="20"/>
                <w:szCs w:val="20"/>
              </w:rPr>
              <w:t xml:space="preserve">TOTALE </w:t>
            </w:r>
          </w:p>
        </w:tc>
      </w:tr>
    </w:tbl>
    <w:p w14:paraId="1FE9EB4B" w14:textId="77777777" w:rsidR="0042061B" w:rsidRPr="004D5731" w:rsidRDefault="0042061B" w:rsidP="00D80CBE">
      <w:pPr>
        <w:spacing w:after="0"/>
        <w:rPr>
          <w:rFonts w:cs="Calibri"/>
          <w:sz w:val="20"/>
          <w:szCs w:val="20"/>
        </w:rPr>
      </w:pPr>
    </w:p>
    <w:tbl>
      <w:tblPr>
        <w:tblStyle w:val="Grigliatabella"/>
        <w:tblW w:w="0" w:type="auto"/>
        <w:tblLook w:val="04A0" w:firstRow="1" w:lastRow="0" w:firstColumn="1" w:lastColumn="0" w:noHBand="0" w:noVBand="1"/>
      </w:tblPr>
      <w:tblGrid>
        <w:gridCol w:w="1677"/>
        <w:gridCol w:w="1677"/>
        <w:gridCol w:w="1677"/>
        <w:gridCol w:w="1677"/>
        <w:gridCol w:w="1677"/>
        <w:gridCol w:w="1678"/>
      </w:tblGrid>
      <w:tr w:rsidR="00D80CBE" w:rsidRPr="004D5731" w14:paraId="24474444" w14:textId="77777777" w:rsidTr="00C66F81">
        <w:tc>
          <w:tcPr>
            <w:tcW w:w="1677" w:type="dxa"/>
            <w:vAlign w:val="center"/>
          </w:tcPr>
          <w:p w14:paraId="6BF45557" w14:textId="77777777" w:rsidR="00D80CBE" w:rsidRPr="004D5731" w:rsidRDefault="00D80CBE" w:rsidP="00D80CBE">
            <w:pPr>
              <w:spacing w:after="0"/>
              <w:rPr>
                <w:rFonts w:ascii="Calibri" w:hAnsi="Calibri" w:cs="Calibri"/>
                <w:sz w:val="20"/>
                <w:szCs w:val="20"/>
              </w:rPr>
            </w:pPr>
            <w:r w:rsidRPr="004D5731">
              <w:rPr>
                <w:rFonts w:ascii="Calibri" w:hAnsi="Calibri" w:cs="Calibri"/>
                <w:sz w:val="20"/>
                <w:szCs w:val="20"/>
                <w:lang w:eastAsia="it-IT" w:bidi="it-IT"/>
              </w:rPr>
              <w:t>Para</w:t>
            </w:r>
            <w:r w:rsidR="000849D2" w:rsidRPr="004D5731">
              <w:rPr>
                <w:rFonts w:ascii="Calibri" w:hAnsi="Calibri" w:cs="Calibri"/>
                <w:sz w:val="20"/>
                <w:szCs w:val="20"/>
                <w:lang w:eastAsia="it-IT" w:bidi="it-IT"/>
              </w:rPr>
              <w:t xml:space="preserve"> </w:t>
            </w:r>
            <w:r w:rsidR="00EB276E">
              <w:rPr>
                <w:rFonts w:ascii="Calibri" w:hAnsi="Calibri" w:cs="Calibri"/>
                <w:sz w:val="20"/>
                <w:szCs w:val="20"/>
                <w:lang w:eastAsia="it-IT" w:bidi="it-IT"/>
              </w:rPr>
              <w:t>7.2</w:t>
            </w:r>
            <w:r w:rsidRPr="004D5731">
              <w:rPr>
                <w:rFonts w:ascii="Calibri" w:hAnsi="Calibri" w:cs="Calibri"/>
                <w:sz w:val="20"/>
                <w:szCs w:val="20"/>
                <w:lang w:eastAsia="it-IT" w:bidi="it-IT"/>
              </w:rPr>
              <w:t xml:space="preserve"> </w:t>
            </w:r>
            <w:r w:rsidR="00826C67">
              <w:rPr>
                <w:rFonts w:ascii="Calibri" w:hAnsi="Calibri" w:cs="Calibri"/>
                <w:sz w:val="20"/>
                <w:szCs w:val="20"/>
                <w:lang w:eastAsia="it-IT" w:bidi="it-IT"/>
              </w:rPr>
              <w:t>–</w:t>
            </w:r>
            <w:r w:rsidRPr="004D5731">
              <w:rPr>
                <w:rFonts w:ascii="Calibri" w:hAnsi="Calibri" w:cs="Calibri"/>
                <w:sz w:val="20"/>
                <w:szCs w:val="20"/>
                <w:lang w:eastAsia="it-IT" w:bidi="it-IT"/>
              </w:rPr>
              <w:t xml:space="preserve"> </w:t>
            </w:r>
            <w:r w:rsidRPr="004D5731">
              <w:rPr>
                <w:rFonts w:ascii="Calibri" w:hAnsi="Calibri" w:cs="Calibri"/>
                <w:i/>
                <w:iCs/>
                <w:sz w:val="20"/>
                <w:szCs w:val="20"/>
                <w:lang w:eastAsia="it-IT" w:bidi="it-IT"/>
              </w:rPr>
              <w:t>fatturato</w:t>
            </w:r>
            <w:r w:rsidR="00826C67">
              <w:rPr>
                <w:rFonts w:ascii="Calibri" w:hAnsi="Calibri" w:cs="Calibri"/>
                <w:i/>
                <w:iCs/>
                <w:sz w:val="20"/>
                <w:szCs w:val="20"/>
                <w:lang w:eastAsia="it-IT" w:bidi="it-IT"/>
              </w:rPr>
              <w:t xml:space="preserve"> globale</w:t>
            </w:r>
          </w:p>
        </w:tc>
        <w:tc>
          <w:tcPr>
            <w:tcW w:w="1677" w:type="dxa"/>
            <w:vAlign w:val="center"/>
          </w:tcPr>
          <w:p w14:paraId="177AD42F" w14:textId="77777777" w:rsidR="00D80CBE" w:rsidRPr="004D5731" w:rsidRDefault="00D80CBE" w:rsidP="00D80CBE">
            <w:pPr>
              <w:spacing w:after="0"/>
              <w:rPr>
                <w:rFonts w:ascii="Calibri" w:hAnsi="Calibri" w:cs="Calibri"/>
                <w:sz w:val="20"/>
                <w:szCs w:val="20"/>
              </w:rPr>
            </w:pPr>
            <w:r w:rsidRPr="004D5731">
              <w:rPr>
                <w:rFonts w:ascii="Calibri" w:hAnsi="Calibri" w:cs="Calibri"/>
                <w:sz w:val="20"/>
                <w:szCs w:val="20"/>
              </w:rPr>
              <w:t xml:space="preserve">€ </w:t>
            </w:r>
          </w:p>
        </w:tc>
        <w:tc>
          <w:tcPr>
            <w:tcW w:w="1677" w:type="dxa"/>
            <w:vAlign w:val="center"/>
          </w:tcPr>
          <w:p w14:paraId="5E2AC000" w14:textId="77777777" w:rsidR="00D80CBE" w:rsidRPr="004D5731" w:rsidRDefault="00D80CBE" w:rsidP="00D80CBE">
            <w:pPr>
              <w:spacing w:after="0"/>
              <w:rPr>
                <w:rFonts w:ascii="Calibri" w:hAnsi="Calibri" w:cs="Calibri"/>
                <w:sz w:val="20"/>
                <w:szCs w:val="20"/>
              </w:rPr>
            </w:pPr>
            <w:r w:rsidRPr="004D5731">
              <w:rPr>
                <w:rFonts w:ascii="Calibri" w:hAnsi="Calibri" w:cs="Calibri"/>
                <w:sz w:val="20"/>
                <w:szCs w:val="20"/>
              </w:rPr>
              <w:t xml:space="preserve">€ </w:t>
            </w:r>
          </w:p>
        </w:tc>
        <w:tc>
          <w:tcPr>
            <w:tcW w:w="1677" w:type="dxa"/>
            <w:vAlign w:val="center"/>
          </w:tcPr>
          <w:p w14:paraId="2914B14B" w14:textId="77777777" w:rsidR="00D80CBE" w:rsidRPr="004D5731" w:rsidRDefault="00D80CBE" w:rsidP="00D80CBE">
            <w:pPr>
              <w:spacing w:after="0"/>
              <w:rPr>
                <w:rFonts w:ascii="Calibri" w:hAnsi="Calibri" w:cs="Calibri"/>
                <w:sz w:val="20"/>
                <w:szCs w:val="20"/>
              </w:rPr>
            </w:pPr>
            <w:r w:rsidRPr="004D5731">
              <w:rPr>
                <w:rFonts w:ascii="Calibri" w:hAnsi="Calibri" w:cs="Calibri"/>
                <w:sz w:val="20"/>
                <w:szCs w:val="20"/>
              </w:rPr>
              <w:t xml:space="preserve">€ </w:t>
            </w:r>
          </w:p>
        </w:tc>
        <w:tc>
          <w:tcPr>
            <w:tcW w:w="1677" w:type="dxa"/>
            <w:vAlign w:val="center"/>
          </w:tcPr>
          <w:p w14:paraId="19E2564D" w14:textId="77777777" w:rsidR="00D80CBE" w:rsidRPr="004D5731" w:rsidRDefault="00D80CBE" w:rsidP="00D80CBE">
            <w:pPr>
              <w:spacing w:after="0"/>
              <w:rPr>
                <w:rFonts w:ascii="Calibri" w:hAnsi="Calibri" w:cs="Calibri"/>
                <w:sz w:val="20"/>
                <w:szCs w:val="20"/>
              </w:rPr>
            </w:pPr>
            <w:r w:rsidRPr="004D5731">
              <w:rPr>
                <w:rFonts w:ascii="Calibri" w:hAnsi="Calibri" w:cs="Calibri"/>
                <w:sz w:val="20"/>
                <w:szCs w:val="20"/>
              </w:rPr>
              <w:t xml:space="preserve">€ </w:t>
            </w:r>
          </w:p>
        </w:tc>
        <w:tc>
          <w:tcPr>
            <w:tcW w:w="1678" w:type="dxa"/>
            <w:vAlign w:val="center"/>
          </w:tcPr>
          <w:p w14:paraId="1B158976" w14:textId="77777777" w:rsidR="00D80CBE" w:rsidRPr="004D5731" w:rsidRDefault="00D80CBE" w:rsidP="00D80CBE">
            <w:pPr>
              <w:spacing w:after="0"/>
              <w:rPr>
                <w:rFonts w:ascii="Calibri" w:hAnsi="Calibri" w:cs="Calibri"/>
                <w:sz w:val="20"/>
                <w:szCs w:val="20"/>
              </w:rPr>
            </w:pPr>
            <w:r w:rsidRPr="004D5731">
              <w:rPr>
                <w:rFonts w:ascii="Calibri" w:hAnsi="Calibri" w:cs="Calibri"/>
                <w:sz w:val="20"/>
                <w:szCs w:val="20"/>
              </w:rPr>
              <w:t>€</w:t>
            </w:r>
          </w:p>
        </w:tc>
      </w:tr>
    </w:tbl>
    <w:p w14:paraId="5D12BAB8" w14:textId="77777777" w:rsidR="0042061B" w:rsidRPr="004D5731" w:rsidRDefault="0042061B" w:rsidP="00D80CBE">
      <w:pPr>
        <w:spacing w:after="0"/>
        <w:rPr>
          <w:rFonts w:cs="Calibri"/>
          <w:sz w:val="20"/>
          <w:szCs w:val="20"/>
        </w:rPr>
      </w:pPr>
    </w:p>
    <w:tbl>
      <w:tblPr>
        <w:tblStyle w:val="Grigliatabella"/>
        <w:tblW w:w="0" w:type="auto"/>
        <w:tblLook w:val="04A0" w:firstRow="1" w:lastRow="0" w:firstColumn="1" w:lastColumn="0" w:noHBand="0" w:noVBand="1"/>
      </w:tblPr>
      <w:tblGrid>
        <w:gridCol w:w="1658"/>
        <w:gridCol w:w="1650"/>
        <w:gridCol w:w="1651"/>
        <w:gridCol w:w="1651"/>
        <w:gridCol w:w="1651"/>
        <w:gridCol w:w="1652"/>
      </w:tblGrid>
      <w:tr w:rsidR="00D80CBE" w:rsidRPr="004D5731" w14:paraId="59AA2099" w14:textId="77777777" w:rsidTr="000F31F5">
        <w:tc>
          <w:tcPr>
            <w:tcW w:w="1658" w:type="dxa"/>
            <w:vAlign w:val="center"/>
          </w:tcPr>
          <w:p w14:paraId="329212C4" w14:textId="77777777" w:rsidR="00D80CBE" w:rsidRPr="004D5731" w:rsidRDefault="00EB276E" w:rsidP="00D80CBE">
            <w:pPr>
              <w:spacing w:after="0"/>
              <w:rPr>
                <w:rFonts w:ascii="Calibri" w:hAnsi="Calibri" w:cs="Calibri"/>
                <w:sz w:val="20"/>
                <w:szCs w:val="20"/>
              </w:rPr>
            </w:pPr>
            <w:r>
              <w:rPr>
                <w:rFonts w:ascii="Calibri" w:hAnsi="Calibri" w:cs="Calibri"/>
                <w:sz w:val="20"/>
                <w:szCs w:val="20"/>
                <w:lang w:eastAsia="it-IT" w:bidi="it-IT"/>
              </w:rPr>
              <w:t>Para 7.3</w:t>
            </w:r>
            <w:r w:rsidR="00D80CBE" w:rsidRPr="004D5731">
              <w:rPr>
                <w:rFonts w:ascii="Calibri" w:hAnsi="Calibri" w:cs="Calibri"/>
                <w:sz w:val="20"/>
                <w:szCs w:val="20"/>
                <w:lang w:eastAsia="it-IT" w:bidi="it-IT"/>
              </w:rPr>
              <w:t xml:space="preserve"> </w:t>
            </w:r>
            <w:proofErr w:type="spellStart"/>
            <w:r w:rsidR="00D80CBE" w:rsidRPr="004D5731">
              <w:rPr>
                <w:rFonts w:ascii="Calibri" w:hAnsi="Calibri" w:cs="Calibri"/>
                <w:sz w:val="20"/>
                <w:szCs w:val="20"/>
                <w:lang w:eastAsia="it-IT" w:bidi="it-IT"/>
              </w:rPr>
              <w:t>let</w:t>
            </w:r>
            <w:proofErr w:type="spellEnd"/>
            <w:r w:rsidR="00D80CBE" w:rsidRPr="004D5731">
              <w:rPr>
                <w:rFonts w:ascii="Calibri" w:hAnsi="Calibri" w:cs="Calibri"/>
                <w:sz w:val="20"/>
                <w:szCs w:val="20"/>
                <w:lang w:eastAsia="it-IT" w:bidi="it-IT"/>
              </w:rPr>
              <w:t>. a) servizi</w:t>
            </w:r>
          </w:p>
        </w:tc>
        <w:tc>
          <w:tcPr>
            <w:tcW w:w="1650" w:type="dxa"/>
            <w:vAlign w:val="center"/>
          </w:tcPr>
          <w:p w14:paraId="28E6AE97" w14:textId="77777777" w:rsidR="00D80CBE" w:rsidRPr="004D5731" w:rsidRDefault="00D80CBE" w:rsidP="00D80CBE">
            <w:pPr>
              <w:spacing w:after="0"/>
              <w:rPr>
                <w:rFonts w:ascii="Calibri" w:hAnsi="Calibri" w:cs="Calibri"/>
                <w:sz w:val="20"/>
                <w:szCs w:val="20"/>
              </w:rPr>
            </w:pPr>
          </w:p>
        </w:tc>
        <w:tc>
          <w:tcPr>
            <w:tcW w:w="1651" w:type="dxa"/>
          </w:tcPr>
          <w:p w14:paraId="34C491FA" w14:textId="77777777" w:rsidR="00D80CBE" w:rsidRPr="004D5731" w:rsidRDefault="00D80CBE" w:rsidP="00D80CBE">
            <w:pPr>
              <w:spacing w:after="0"/>
              <w:rPr>
                <w:rFonts w:ascii="Calibri" w:hAnsi="Calibri" w:cs="Calibri"/>
                <w:sz w:val="20"/>
                <w:szCs w:val="20"/>
              </w:rPr>
            </w:pPr>
          </w:p>
        </w:tc>
        <w:tc>
          <w:tcPr>
            <w:tcW w:w="1651" w:type="dxa"/>
          </w:tcPr>
          <w:p w14:paraId="7420E35B" w14:textId="77777777" w:rsidR="00D80CBE" w:rsidRPr="004D5731" w:rsidRDefault="00D80CBE" w:rsidP="00D80CBE">
            <w:pPr>
              <w:spacing w:after="0"/>
              <w:rPr>
                <w:rFonts w:ascii="Calibri" w:hAnsi="Calibri" w:cs="Calibri"/>
                <w:sz w:val="20"/>
                <w:szCs w:val="20"/>
              </w:rPr>
            </w:pPr>
          </w:p>
        </w:tc>
        <w:tc>
          <w:tcPr>
            <w:tcW w:w="1651" w:type="dxa"/>
          </w:tcPr>
          <w:p w14:paraId="2CBF1B76" w14:textId="77777777" w:rsidR="00D80CBE" w:rsidRPr="004D5731" w:rsidRDefault="00D80CBE" w:rsidP="00D80CBE">
            <w:pPr>
              <w:spacing w:after="0"/>
              <w:rPr>
                <w:rFonts w:ascii="Calibri" w:hAnsi="Calibri" w:cs="Calibri"/>
                <w:sz w:val="20"/>
                <w:szCs w:val="20"/>
              </w:rPr>
            </w:pPr>
          </w:p>
        </w:tc>
        <w:tc>
          <w:tcPr>
            <w:tcW w:w="1652" w:type="dxa"/>
          </w:tcPr>
          <w:p w14:paraId="3A8D4C05" w14:textId="77777777" w:rsidR="00D80CBE" w:rsidRPr="004D5731" w:rsidRDefault="00D80CBE" w:rsidP="00D80CBE">
            <w:pPr>
              <w:spacing w:after="0"/>
              <w:rPr>
                <w:rFonts w:ascii="Calibri" w:hAnsi="Calibri" w:cs="Calibri"/>
                <w:sz w:val="20"/>
                <w:szCs w:val="20"/>
              </w:rPr>
            </w:pPr>
          </w:p>
        </w:tc>
      </w:tr>
      <w:tr w:rsidR="00D80CBE" w:rsidRPr="004D5731" w14:paraId="13409CCC" w14:textId="77777777" w:rsidTr="000F31F5">
        <w:tc>
          <w:tcPr>
            <w:tcW w:w="1658" w:type="dxa"/>
            <w:vAlign w:val="center"/>
          </w:tcPr>
          <w:p w14:paraId="6EB1840B" w14:textId="77777777" w:rsidR="00D80CBE" w:rsidRPr="004D5731" w:rsidRDefault="000F31F5" w:rsidP="00D80CBE">
            <w:pPr>
              <w:spacing w:after="0"/>
              <w:rPr>
                <w:rFonts w:ascii="Calibri" w:hAnsi="Calibri" w:cs="Calibri"/>
                <w:sz w:val="20"/>
                <w:szCs w:val="20"/>
              </w:rPr>
            </w:pPr>
            <w:r>
              <w:rPr>
                <w:rFonts w:ascii="Calibri" w:hAnsi="Calibri" w:cs="Calibri"/>
                <w:color w:val="000000"/>
                <w:sz w:val="18"/>
                <w:szCs w:val="18"/>
              </w:rPr>
              <w:t>E.15</w:t>
            </w:r>
          </w:p>
        </w:tc>
        <w:tc>
          <w:tcPr>
            <w:tcW w:w="1650" w:type="dxa"/>
            <w:vAlign w:val="center"/>
          </w:tcPr>
          <w:p w14:paraId="2B237A81" w14:textId="77777777" w:rsidR="00D80CBE" w:rsidRPr="004D5731" w:rsidRDefault="00D80CBE" w:rsidP="00D80CBE">
            <w:pPr>
              <w:spacing w:after="0"/>
              <w:rPr>
                <w:rFonts w:ascii="Calibri" w:hAnsi="Calibri" w:cs="Calibri"/>
                <w:sz w:val="20"/>
                <w:szCs w:val="20"/>
              </w:rPr>
            </w:pPr>
            <w:r w:rsidRPr="004D5731">
              <w:rPr>
                <w:rFonts w:ascii="Calibri" w:hAnsi="Calibri" w:cs="Calibri"/>
                <w:sz w:val="20"/>
                <w:szCs w:val="20"/>
              </w:rPr>
              <w:t xml:space="preserve">€ </w:t>
            </w:r>
          </w:p>
        </w:tc>
        <w:tc>
          <w:tcPr>
            <w:tcW w:w="1651" w:type="dxa"/>
            <w:vAlign w:val="center"/>
          </w:tcPr>
          <w:p w14:paraId="0B1F7EE8" w14:textId="77777777" w:rsidR="00D80CBE" w:rsidRPr="004D5731" w:rsidRDefault="00D80CBE" w:rsidP="00D80CBE">
            <w:pPr>
              <w:spacing w:after="0"/>
              <w:rPr>
                <w:rFonts w:ascii="Calibri" w:hAnsi="Calibri" w:cs="Calibri"/>
                <w:sz w:val="20"/>
                <w:szCs w:val="20"/>
              </w:rPr>
            </w:pPr>
            <w:r w:rsidRPr="004D5731">
              <w:rPr>
                <w:rFonts w:ascii="Calibri" w:hAnsi="Calibri" w:cs="Calibri"/>
                <w:sz w:val="20"/>
                <w:szCs w:val="20"/>
              </w:rPr>
              <w:t xml:space="preserve">€ </w:t>
            </w:r>
          </w:p>
        </w:tc>
        <w:tc>
          <w:tcPr>
            <w:tcW w:w="1651" w:type="dxa"/>
            <w:vAlign w:val="center"/>
          </w:tcPr>
          <w:p w14:paraId="52544E2A" w14:textId="77777777" w:rsidR="00D80CBE" w:rsidRPr="004D5731" w:rsidRDefault="00D80CBE" w:rsidP="00D80CBE">
            <w:pPr>
              <w:spacing w:after="0"/>
              <w:rPr>
                <w:rFonts w:ascii="Calibri" w:hAnsi="Calibri" w:cs="Calibri"/>
                <w:sz w:val="20"/>
                <w:szCs w:val="20"/>
              </w:rPr>
            </w:pPr>
            <w:r w:rsidRPr="004D5731">
              <w:rPr>
                <w:rFonts w:ascii="Calibri" w:hAnsi="Calibri" w:cs="Calibri"/>
                <w:sz w:val="20"/>
                <w:szCs w:val="20"/>
              </w:rPr>
              <w:t xml:space="preserve">€ </w:t>
            </w:r>
          </w:p>
        </w:tc>
        <w:tc>
          <w:tcPr>
            <w:tcW w:w="1651" w:type="dxa"/>
            <w:vAlign w:val="center"/>
          </w:tcPr>
          <w:p w14:paraId="074790D4" w14:textId="77777777" w:rsidR="00D80CBE" w:rsidRPr="004D5731" w:rsidRDefault="00D80CBE" w:rsidP="00D80CBE">
            <w:pPr>
              <w:spacing w:after="0"/>
              <w:rPr>
                <w:rFonts w:ascii="Calibri" w:hAnsi="Calibri" w:cs="Calibri"/>
                <w:sz w:val="20"/>
                <w:szCs w:val="20"/>
              </w:rPr>
            </w:pPr>
            <w:r w:rsidRPr="004D5731">
              <w:rPr>
                <w:rFonts w:ascii="Calibri" w:hAnsi="Calibri" w:cs="Calibri"/>
                <w:sz w:val="20"/>
                <w:szCs w:val="20"/>
              </w:rPr>
              <w:t xml:space="preserve">€ </w:t>
            </w:r>
          </w:p>
        </w:tc>
        <w:tc>
          <w:tcPr>
            <w:tcW w:w="1652" w:type="dxa"/>
            <w:vAlign w:val="center"/>
          </w:tcPr>
          <w:p w14:paraId="5F8BDA3F" w14:textId="77777777" w:rsidR="00D80CBE" w:rsidRPr="004D5731" w:rsidRDefault="00D80CBE" w:rsidP="00D80CBE">
            <w:pPr>
              <w:spacing w:after="0"/>
              <w:rPr>
                <w:rFonts w:ascii="Calibri" w:hAnsi="Calibri" w:cs="Calibri"/>
                <w:sz w:val="20"/>
                <w:szCs w:val="20"/>
              </w:rPr>
            </w:pPr>
            <w:r w:rsidRPr="004D5731">
              <w:rPr>
                <w:rFonts w:ascii="Calibri" w:hAnsi="Calibri" w:cs="Calibri"/>
                <w:sz w:val="20"/>
                <w:szCs w:val="20"/>
              </w:rPr>
              <w:t>€</w:t>
            </w:r>
          </w:p>
        </w:tc>
      </w:tr>
      <w:tr w:rsidR="00D80CBE" w:rsidRPr="004D5731" w14:paraId="79ECE9C0" w14:textId="77777777" w:rsidTr="000F31F5">
        <w:tc>
          <w:tcPr>
            <w:tcW w:w="1658" w:type="dxa"/>
            <w:vAlign w:val="center"/>
          </w:tcPr>
          <w:p w14:paraId="30CC05E4" w14:textId="77777777" w:rsidR="00D80CBE" w:rsidRPr="004D5731" w:rsidRDefault="000F31F5" w:rsidP="00D80CBE">
            <w:pPr>
              <w:spacing w:after="0"/>
              <w:rPr>
                <w:rFonts w:ascii="Calibri" w:hAnsi="Calibri" w:cs="Calibri"/>
                <w:sz w:val="20"/>
                <w:szCs w:val="20"/>
              </w:rPr>
            </w:pPr>
            <w:r>
              <w:rPr>
                <w:rFonts w:ascii="Calibri" w:hAnsi="Calibri" w:cs="Calibri"/>
                <w:color w:val="000000"/>
                <w:sz w:val="18"/>
                <w:szCs w:val="18"/>
              </w:rPr>
              <w:t>S.03</w:t>
            </w:r>
          </w:p>
        </w:tc>
        <w:tc>
          <w:tcPr>
            <w:tcW w:w="1650" w:type="dxa"/>
            <w:vAlign w:val="center"/>
          </w:tcPr>
          <w:p w14:paraId="1E0AD61E" w14:textId="77777777" w:rsidR="00D80CBE" w:rsidRPr="004D5731" w:rsidRDefault="00D80CBE" w:rsidP="00D80CBE">
            <w:pPr>
              <w:spacing w:after="0"/>
              <w:rPr>
                <w:rFonts w:ascii="Calibri" w:hAnsi="Calibri" w:cs="Calibri"/>
                <w:sz w:val="20"/>
                <w:szCs w:val="20"/>
              </w:rPr>
            </w:pPr>
            <w:r w:rsidRPr="004D5731">
              <w:rPr>
                <w:rFonts w:ascii="Calibri" w:hAnsi="Calibri" w:cs="Calibri"/>
                <w:sz w:val="20"/>
                <w:szCs w:val="20"/>
              </w:rPr>
              <w:t xml:space="preserve">€ </w:t>
            </w:r>
          </w:p>
        </w:tc>
        <w:tc>
          <w:tcPr>
            <w:tcW w:w="1651" w:type="dxa"/>
            <w:vAlign w:val="center"/>
          </w:tcPr>
          <w:p w14:paraId="20C51205" w14:textId="77777777" w:rsidR="00D80CBE" w:rsidRPr="004D5731" w:rsidRDefault="00D80CBE" w:rsidP="00D80CBE">
            <w:pPr>
              <w:spacing w:after="0"/>
              <w:rPr>
                <w:rFonts w:ascii="Calibri" w:hAnsi="Calibri" w:cs="Calibri"/>
                <w:sz w:val="20"/>
                <w:szCs w:val="20"/>
              </w:rPr>
            </w:pPr>
            <w:r w:rsidRPr="004D5731">
              <w:rPr>
                <w:rFonts w:ascii="Calibri" w:hAnsi="Calibri" w:cs="Calibri"/>
                <w:sz w:val="20"/>
                <w:szCs w:val="20"/>
              </w:rPr>
              <w:t xml:space="preserve">€ </w:t>
            </w:r>
          </w:p>
        </w:tc>
        <w:tc>
          <w:tcPr>
            <w:tcW w:w="1651" w:type="dxa"/>
            <w:vAlign w:val="center"/>
          </w:tcPr>
          <w:p w14:paraId="43510A7B" w14:textId="77777777" w:rsidR="00D80CBE" w:rsidRPr="004D5731" w:rsidRDefault="00D80CBE" w:rsidP="00D80CBE">
            <w:pPr>
              <w:spacing w:after="0"/>
              <w:rPr>
                <w:rFonts w:ascii="Calibri" w:hAnsi="Calibri" w:cs="Calibri"/>
                <w:sz w:val="20"/>
                <w:szCs w:val="20"/>
              </w:rPr>
            </w:pPr>
            <w:r w:rsidRPr="004D5731">
              <w:rPr>
                <w:rFonts w:ascii="Calibri" w:hAnsi="Calibri" w:cs="Calibri"/>
                <w:sz w:val="20"/>
                <w:szCs w:val="20"/>
              </w:rPr>
              <w:t xml:space="preserve">€ </w:t>
            </w:r>
          </w:p>
        </w:tc>
        <w:tc>
          <w:tcPr>
            <w:tcW w:w="1651" w:type="dxa"/>
            <w:vAlign w:val="center"/>
          </w:tcPr>
          <w:p w14:paraId="170BE129" w14:textId="77777777" w:rsidR="00D80CBE" w:rsidRPr="004D5731" w:rsidRDefault="00D80CBE" w:rsidP="00D80CBE">
            <w:pPr>
              <w:spacing w:after="0"/>
              <w:rPr>
                <w:rFonts w:ascii="Calibri" w:hAnsi="Calibri" w:cs="Calibri"/>
                <w:sz w:val="20"/>
                <w:szCs w:val="20"/>
              </w:rPr>
            </w:pPr>
            <w:r w:rsidRPr="004D5731">
              <w:rPr>
                <w:rFonts w:ascii="Calibri" w:hAnsi="Calibri" w:cs="Calibri"/>
                <w:sz w:val="20"/>
                <w:szCs w:val="20"/>
              </w:rPr>
              <w:t xml:space="preserve">€ </w:t>
            </w:r>
          </w:p>
        </w:tc>
        <w:tc>
          <w:tcPr>
            <w:tcW w:w="1652" w:type="dxa"/>
            <w:vAlign w:val="center"/>
          </w:tcPr>
          <w:p w14:paraId="3DC99885" w14:textId="77777777" w:rsidR="00D80CBE" w:rsidRPr="004D5731" w:rsidRDefault="00D80CBE" w:rsidP="00D80CBE">
            <w:pPr>
              <w:spacing w:after="0"/>
              <w:rPr>
                <w:rFonts w:ascii="Calibri" w:hAnsi="Calibri" w:cs="Calibri"/>
                <w:sz w:val="20"/>
                <w:szCs w:val="20"/>
              </w:rPr>
            </w:pPr>
            <w:r w:rsidRPr="004D5731">
              <w:rPr>
                <w:rFonts w:ascii="Calibri" w:hAnsi="Calibri" w:cs="Calibri"/>
                <w:sz w:val="20"/>
                <w:szCs w:val="20"/>
              </w:rPr>
              <w:t>€</w:t>
            </w:r>
          </w:p>
        </w:tc>
      </w:tr>
      <w:tr w:rsidR="000F31F5" w:rsidRPr="004D5731" w14:paraId="1684D397" w14:textId="77777777" w:rsidTr="000F31F5">
        <w:tc>
          <w:tcPr>
            <w:tcW w:w="1658" w:type="dxa"/>
            <w:vAlign w:val="center"/>
          </w:tcPr>
          <w:p w14:paraId="10D056E0" w14:textId="77777777" w:rsidR="000F31F5" w:rsidRPr="004D5731" w:rsidRDefault="000F31F5" w:rsidP="00D80CBE">
            <w:pPr>
              <w:spacing w:after="0"/>
              <w:rPr>
                <w:rFonts w:cs="Calibri"/>
                <w:color w:val="000000"/>
                <w:sz w:val="18"/>
                <w:szCs w:val="18"/>
              </w:rPr>
            </w:pPr>
            <w:r>
              <w:rPr>
                <w:rFonts w:ascii="Calibri" w:hAnsi="Calibri" w:cs="Calibri"/>
                <w:color w:val="000000"/>
                <w:sz w:val="18"/>
                <w:szCs w:val="18"/>
              </w:rPr>
              <w:t>IA.01</w:t>
            </w:r>
          </w:p>
        </w:tc>
        <w:tc>
          <w:tcPr>
            <w:tcW w:w="1650" w:type="dxa"/>
            <w:vAlign w:val="center"/>
          </w:tcPr>
          <w:p w14:paraId="23A1870C" w14:textId="77777777" w:rsidR="000F31F5" w:rsidRPr="004D5731" w:rsidRDefault="000F31F5" w:rsidP="00D80CBE">
            <w:pPr>
              <w:spacing w:after="0"/>
              <w:rPr>
                <w:rFonts w:cs="Calibri"/>
                <w:sz w:val="20"/>
                <w:szCs w:val="20"/>
              </w:rPr>
            </w:pPr>
          </w:p>
        </w:tc>
        <w:tc>
          <w:tcPr>
            <w:tcW w:w="1651" w:type="dxa"/>
            <w:vAlign w:val="center"/>
          </w:tcPr>
          <w:p w14:paraId="06C6AFA1" w14:textId="77777777" w:rsidR="000F31F5" w:rsidRPr="004D5731" w:rsidRDefault="000F31F5" w:rsidP="00D80CBE">
            <w:pPr>
              <w:spacing w:after="0"/>
              <w:rPr>
                <w:rFonts w:cs="Calibri"/>
                <w:sz w:val="20"/>
                <w:szCs w:val="20"/>
              </w:rPr>
            </w:pPr>
          </w:p>
        </w:tc>
        <w:tc>
          <w:tcPr>
            <w:tcW w:w="1651" w:type="dxa"/>
            <w:vAlign w:val="center"/>
          </w:tcPr>
          <w:p w14:paraId="0F4C65EB" w14:textId="77777777" w:rsidR="000F31F5" w:rsidRPr="004D5731" w:rsidRDefault="000F31F5" w:rsidP="00D80CBE">
            <w:pPr>
              <w:spacing w:after="0"/>
              <w:rPr>
                <w:rFonts w:cs="Calibri"/>
                <w:sz w:val="20"/>
                <w:szCs w:val="20"/>
              </w:rPr>
            </w:pPr>
          </w:p>
        </w:tc>
        <w:tc>
          <w:tcPr>
            <w:tcW w:w="1651" w:type="dxa"/>
            <w:vAlign w:val="center"/>
          </w:tcPr>
          <w:p w14:paraId="00EEA538" w14:textId="77777777" w:rsidR="000F31F5" w:rsidRPr="004D5731" w:rsidRDefault="000F31F5" w:rsidP="00D80CBE">
            <w:pPr>
              <w:spacing w:after="0"/>
              <w:rPr>
                <w:rFonts w:cs="Calibri"/>
                <w:sz w:val="20"/>
                <w:szCs w:val="20"/>
              </w:rPr>
            </w:pPr>
          </w:p>
        </w:tc>
        <w:tc>
          <w:tcPr>
            <w:tcW w:w="1652" w:type="dxa"/>
            <w:vAlign w:val="center"/>
          </w:tcPr>
          <w:p w14:paraId="5E44F556" w14:textId="77777777" w:rsidR="000F31F5" w:rsidRPr="004D5731" w:rsidRDefault="000F31F5" w:rsidP="00D80CBE">
            <w:pPr>
              <w:spacing w:after="0"/>
              <w:rPr>
                <w:rFonts w:cs="Calibri"/>
                <w:sz w:val="20"/>
                <w:szCs w:val="20"/>
              </w:rPr>
            </w:pPr>
          </w:p>
        </w:tc>
      </w:tr>
      <w:tr w:rsidR="000F31F5" w:rsidRPr="004D5731" w14:paraId="3F91E3B7" w14:textId="77777777" w:rsidTr="00C66F81">
        <w:tc>
          <w:tcPr>
            <w:tcW w:w="1658" w:type="dxa"/>
            <w:vAlign w:val="center"/>
          </w:tcPr>
          <w:p w14:paraId="00B603A7" w14:textId="77777777" w:rsidR="000F31F5" w:rsidRPr="004D5731" w:rsidRDefault="000F31F5" w:rsidP="00C66F81">
            <w:pPr>
              <w:spacing w:after="0"/>
              <w:rPr>
                <w:rFonts w:ascii="Calibri" w:hAnsi="Calibri" w:cs="Calibri"/>
                <w:sz w:val="20"/>
                <w:szCs w:val="20"/>
              </w:rPr>
            </w:pPr>
            <w:r w:rsidRPr="004D5731">
              <w:rPr>
                <w:rFonts w:ascii="Calibri" w:hAnsi="Calibri" w:cs="Calibri"/>
                <w:color w:val="000000"/>
                <w:sz w:val="18"/>
                <w:szCs w:val="18"/>
              </w:rPr>
              <w:t>IA.02</w:t>
            </w:r>
          </w:p>
        </w:tc>
        <w:tc>
          <w:tcPr>
            <w:tcW w:w="1650" w:type="dxa"/>
            <w:vAlign w:val="center"/>
          </w:tcPr>
          <w:p w14:paraId="61B6CF32" w14:textId="77777777" w:rsidR="000F31F5" w:rsidRPr="004D5731" w:rsidRDefault="000F31F5" w:rsidP="00C66F81">
            <w:pPr>
              <w:spacing w:after="0"/>
              <w:rPr>
                <w:rFonts w:ascii="Calibri" w:hAnsi="Calibri" w:cs="Calibri"/>
                <w:sz w:val="20"/>
                <w:szCs w:val="20"/>
              </w:rPr>
            </w:pPr>
            <w:r w:rsidRPr="004D5731">
              <w:rPr>
                <w:rFonts w:ascii="Calibri" w:hAnsi="Calibri" w:cs="Calibri"/>
                <w:sz w:val="20"/>
                <w:szCs w:val="20"/>
              </w:rPr>
              <w:t xml:space="preserve">€ </w:t>
            </w:r>
          </w:p>
        </w:tc>
        <w:tc>
          <w:tcPr>
            <w:tcW w:w="1651" w:type="dxa"/>
            <w:vAlign w:val="center"/>
          </w:tcPr>
          <w:p w14:paraId="3D378D7A" w14:textId="77777777" w:rsidR="000F31F5" w:rsidRPr="004D5731" w:rsidRDefault="000F31F5" w:rsidP="00C66F81">
            <w:pPr>
              <w:spacing w:after="0"/>
              <w:rPr>
                <w:rFonts w:ascii="Calibri" w:hAnsi="Calibri" w:cs="Calibri"/>
                <w:sz w:val="20"/>
                <w:szCs w:val="20"/>
              </w:rPr>
            </w:pPr>
            <w:r w:rsidRPr="004D5731">
              <w:rPr>
                <w:rFonts w:ascii="Calibri" w:hAnsi="Calibri" w:cs="Calibri"/>
                <w:sz w:val="20"/>
                <w:szCs w:val="20"/>
              </w:rPr>
              <w:t xml:space="preserve">€ </w:t>
            </w:r>
          </w:p>
        </w:tc>
        <w:tc>
          <w:tcPr>
            <w:tcW w:w="1651" w:type="dxa"/>
            <w:vAlign w:val="center"/>
          </w:tcPr>
          <w:p w14:paraId="173B5E3C" w14:textId="77777777" w:rsidR="000F31F5" w:rsidRPr="004D5731" w:rsidRDefault="000F31F5" w:rsidP="00C66F81">
            <w:pPr>
              <w:spacing w:after="0"/>
              <w:rPr>
                <w:rFonts w:ascii="Calibri" w:hAnsi="Calibri" w:cs="Calibri"/>
                <w:sz w:val="20"/>
                <w:szCs w:val="20"/>
              </w:rPr>
            </w:pPr>
            <w:r w:rsidRPr="004D5731">
              <w:rPr>
                <w:rFonts w:ascii="Calibri" w:hAnsi="Calibri" w:cs="Calibri"/>
                <w:sz w:val="20"/>
                <w:szCs w:val="20"/>
              </w:rPr>
              <w:t xml:space="preserve">€ </w:t>
            </w:r>
          </w:p>
        </w:tc>
        <w:tc>
          <w:tcPr>
            <w:tcW w:w="1651" w:type="dxa"/>
            <w:vAlign w:val="center"/>
          </w:tcPr>
          <w:p w14:paraId="5B9AE043" w14:textId="77777777" w:rsidR="000F31F5" w:rsidRPr="004D5731" w:rsidRDefault="000F31F5" w:rsidP="00C66F81">
            <w:pPr>
              <w:spacing w:after="0"/>
              <w:rPr>
                <w:rFonts w:ascii="Calibri" w:hAnsi="Calibri" w:cs="Calibri"/>
                <w:sz w:val="20"/>
                <w:szCs w:val="20"/>
              </w:rPr>
            </w:pPr>
            <w:r w:rsidRPr="004D5731">
              <w:rPr>
                <w:rFonts w:ascii="Calibri" w:hAnsi="Calibri" w:cs="Calibri"/>
                <w:sz w:val="20"/>
                <w:szCs w:val="20"/>
              </w:rPr>
              <w:t xml:space="preserve">€ </w:t>
            </w:r>
          </w:p>
        </w:tc>
        <w:tc>
          <w:tcPr>
            <w:tcW w:w="1652" w:type="dxa"/>
            <w:vAlign w:val="center"/>
          </w:tcPr>
          <w:p w14:paraId="5F9A5A95" w14:textId="77777777" w:rsidR="000F31F5" w:rsidRPr="004D5731" w:rsidRDefault="000F31F5" w:rsidP="00C66F81">
            <w:pPr>
              <w:spacing w:after="0"/>
              <w:rPr>
                <w:rFonts w:ascii="Calibri" w:hAnsi="Calibri" w:cs="Calibri"/>
                <w:sz w:val="20"/>
                <w:szCs w:val="20"/>
              </w:rPr>
            </w:pPr>
            <w:r w:rsidRPr="004D5731">
              <w:rPr>
                <w:rFonts w:ascii="Calibri" w:hAnsi="Calibri" w:cs="Calibri"/>
                <w:sz w:val="20"/>
                <w:szCs w:val="20"/>
              </w:rPr>
              <w:t>€</w:t>
            </w:r>
          </w:p>
        </w:tc>
      </w:tr>
      <w:tr w:rsidR="00F834F8" w:rsidRPr="004D5731" w14:paraId="78AD7B4F" w14:textId="77777777" w:rsidTr="000F31F5">
        <w:tc>
          <w:tcPr>
            <w:tcW w:w="1658" w:type="dxa"/>
            <w:vAlign w:val="center"/>
          </w:tcPr>
          <w:p w14:paraId="5AD9B84C" w14:textId="77777777" w:rsidR="00F834F8" w:rsidRPr="004F73FB" w:rsidRDefault="00F834F8" w:rsidP="00D80CBE">
            <w:pPr>
              <w:spacing w:after="0"/>
              <w:rPr>
                <w:rFonts w:cs="Calibri"/>
                <w:color w:val="000000"/>
                <w:sz w:val="18"/>
                <w:szCs w:val="18"/>
              </w:rPr>
            </w:pPr>
            <w:r w:rsidRPr="004D5731">
              <w:rPr>
                <w:rFonts w:ascii="Calibri" w:hAnsi="Calibri" w:cs="Calibri"/>
                <w:color w:val="000000"/>
                <w:sz w:val="18"/>
                <w:szCs w:val="18"/>
              </w:rPr>
              <w:t>IA.0</w:t>
            </w:r>
            <w:r w:rsidR="004F73FB">
              <w:rPr>
                <w:rFonts w:ascii="Calibri" w:hAnsi="Calibri" w:cs="Calibri"/>
                <w:color w:val="000000"/>
                <w:sz w:val="18"/>
                <w:szCs w:val="18"/>
              </w:rPr>
              <w:t>3</w:t>
            </w:r>
          </w:p>
        </w:tc>
        <w:tc>
          <w:tcPr>
            <w:tcW w:w="1650" w:type="dxa"/>
            <w:vAlign w:val="center"/>
          </w:tcPr>
          <w:p w14:paraId="6D802D20" w14:textId="77777777" w:rsidR="00F834F8" w:rsidRPr="004D5731" w:rsidRDefault="00F834F8" w:rsidP="00D80CBE">
            <w:pPr>
              <w:spacing w:after="0"/>
              <w:rPr>
                <w:rFonts w:cs="Calibri"/>
                <w:sz w:val="20"/>
                <w:szCs w:val="20"/>
              </w:rPr>
            </w:pPr>
            <w:r w:rsidRPr="004D5731">
              <w:rPr>
                <w:rFonts w:ascii="Calibri" w:hAnsi="Calibri" w:cs="Calibri"/>
                <w:sz w:val="20"/>
                <w:szCs w:val="20"/>
              </w:rPr>
              <w:t xml:space="preserve">€ </w:t>
            </w:r>
          </w:p>
        </w:tc>
        <w:tc>
          <w:tcPr>
            <w:tcW w:w="1651" w:type="dxa"/>
            <w:vAlign w:val="center"/>
          </w:tcPr>
          <w:p w14:paraId="69500594" w14:textId="77777777" w:rsidR="00F834F8" w:rsidRPr="004D5731" w:rsidRDefault="00F834F8" w:rsidP="00D80CBE">
            <w:pPr>
              <w:spacing w:after="0"/>
              <w:rPr>
                <w:rFonts w:cs="Calibri"/>
                <w:sz w:val="20"/>
                <w:szCs w:val="20"/>
              </w:rPr>
            </w:pPr>
            <w:r w:rsidRPr="004D5731">
              <w:rPr>
                <w:rFonts w:ascii="Calibri" w:hAnsi="Calibri" w:cs="Calibri"/>
                <w:sz w:val="20"/>
                <w:szCs w:val="20"/>
              </w:rPr>
              <w:t xml:space="preserve">€ </w:t>
            </w:r>
          </w:p>
        </w:tc>
        <w:tc>
          <w:tcPr>
            <w:tcW w:w="1651" w:type="dxa"/>
            <w:vAlign w:val="center"/>
          </w:tcPr>
          <w:p w14:paraId="3DF300C4" w14:textId="77777777" w:rsidR="00F834F8" w:rsidRPr="004D5731" w:rsidRDefault="00F834F8" w:rsidP="00D80CBE">
            <w:pPr>
              <w:spacing w:after="0"/>
              <w:rPr>
                <w:rFonts w:cs="Calibri"/>
                <w:sz w:val="20"/>
                <w:szCs w:val="20"/>
              </w:rPr>
            </w:pPr>
            <w:r w:rsidRPr="004D5731">
              <w:rPr>
                <w:rFonts w:ascii="Calibri" w:hAnsi="Calibri" w:cs="Calibri"/>
                <w:sz w:val="20"/>
                <w:szCs w:val="20"/>
              </w:rPr>
              <w:t xml:space="preserve">€ </w:t>
            </w:r>
          </w:p>
        </w:tc>
        <w:tc>
          <w:tcPr>
            <w:tcW w:w="1651" w:type="dxa"/>
            <w:vAlign w:val="center"/>
          </w:tcPr>
          <w:p w14:paraId="2E713EAA" w14:textId="77777777" w:rsidR="00F834F8" w:rsidRPr="004D5731" w:rsidRDefault="00F834F8" w:rsidP="00D80CBE">
            <w:pPr>
              <w:spacing w:after="0"/>
              <w:rPr>
                <w:rFonts w:cs="Calibri"/>
                <w:sz w:val="20"/>
                <w:szCs w:val="20"/>
              </w:rPr>
            </w:pPr>
            <w:r w:rsidRPr="004D5731">
              <w:rPr>
                <w:rFonts w:ascii="Calibri" w:hAnsi="Calibri" w:cs="Calibri"/>
                <w:sz w:val="20"/>
                <w:szCs w:val="20"/>
              </w:rPr>
              <w:t xml:space="preserve">€ </w:t>
            </w:r>
          </w:p>
        </w:tc>
        <w:tc>
          <w:tcPr>
            <w:tcW w:w="1652" w:type="dxa"/>
            <w:vAlign w:val="center"/>
          </w:tcPr>
          <w:p w14:paraId="497DC2F8" w14:textId="77777777" w:rsidR="00F834F8" w:rsidRPr="004D5731" w:rsidRDefault="00F834F8" w:rsidP="00D80CBE">
            <w:pPr>
              <w:spacing w:after="0"/>
              <w:rPr>
                <w:rFonts w:cs="Calibri"/>
                <w:sz w:val="20"/>
                <w:szCs w:val="20"/>
              </w:rPr>
            </w:pPr>
            <w:r w:rsidRPr="004D5731">
              <w:rPr>
                <w:rFonts w:ascii="Calibri" w:hAnsi="Calibri" w:cs="Calibri"/>
                <w:sz w:val="20"/>
                <w:szCs w:val="20"/>
              </w:rPr>
              <w:t>€</w:t>
            </w:r>
          </w:p>
        </w:tc>
      </w:tr>
      <w:tr w:rsidR="00F834F8" w:rsidRPr="004D5731" w14:paraId="0DC9E19D" w14:textId="77777777" w:rsidTr="000F31F5">
        <w:tc>
          <w:tcPr>
            <w:tcW w:w="1658" w:type="dxa"/>
            <w:vAlign w:val="center"/>
          </w:tcPr>
          <w:p w14:paraId="32607006" w14:textId="77777777" w:rsidR="00F834F8" w:rsidRPr="004F73FB" w:rsidRDefault="004F73FB" w:rsidP="00F834F8">
            <w:pPr>
              <w:spacing w:after="0"/>
              <w:rPr>
                <w:rFonts w:ascii="Calibri" w:hAnsi="Calibri" w:cs="Calibri"/>
                <w:sz w:val="20"/>
                <w:szCs w:val="20"/>
              </w:rPr>
            </w:pPr>
            <w:r>
              <w:rPr>
                <w:rFonts w:ascii="Calibri" w:hAnsi="Calibri" w:cs="Calibri"/>
                <w:color w:val="000000"/>
                <w:sz w:val="18"/>
                <w:szCs w:val="18"/>
              </w:rPr>
              <w:t>V.02</w:t>
            </w:r>
          </w:p>
        </w:tc>
        <w:tc>
          <w:tcPr>
            <w:tcW w:w="1650" w:type="dxa"/>
            <w:vAlign w:val="center"/>
          </w:tcPr>
          <w:p w14:paraId="38B6666E" w14:textId="77777777" w:rsidR="00F834F8" w:rsidRPr="004D5731" w:rsidRDefault="00F834F8" w:rsidP="00D80CBE">
            <w:pPr>
              <w:spacing w:after="0"/>
              <w:rPr>
                <w:rFonts w:ascii="Calibri" w:hAnsi="Calibri" w:cs="Calibri"/>
                <w:sz w:val="20"/>
                <w:szCs w:val="20"/>
              </w:rPr>
            </w:pPr>
            <w:r w:rsidRPr="004D5731">
              <w:rPr>
                <w:rFonts w:ascii="Calibri" w:hAnsi="Calibri" w:cs="Calibri"/>
                <w:sz w:val="20"/>
                <w:szCs w:val="20"/>
              </w:rPr>
              <w:t xml:space="preserve">€ </w:t>
            </w:r>
          </w:p>
        </w:tc>
        <w:tc>
          <w:tcPr>
            <w:tcW w:w="1651" w:type="dxa"/>
            <w:vAlign w:val="center"/>
          </w:tcPr>
          <w:p w14:paraId="4884520B" w14:textId="77777777" w:rsidR="00F834F8" w:rsidRPr="004D5731" w:rsidRDefault="00F834F8" w:rsidP="00D80CBE">
            <w:pPr>
              <w:spacing w:after="0"/>
              <w:rPr>
                <w:rFonts w:ascii="Calibri" w:hAnsi="Calibri" w:cs="Calibri"/>
                <w:sz w:val="20"/>
                <w:szCs w:val="20"/>
              </w:rPr>
            </w:pPr>
            <w:r w:rsidRPr="004D5731">
              <w:rPr>
                <w:rFonts w:ascii="Calibri" w:hAnsi="Calibri" w:cs="Calibri"/>
                <w:sz w:val="20"/>
                <w:szCs w:val="20"/>
              </w:rPr>
              <w:t xml:space="preserve">€ </w:t>
            </w:r>
          </w:p>
        </w:tc>
        <w:tc>
          <w:tcPr>
            <w:tcW w:w="1651" w:type="dxa"/>
            <w:vAlign w:val="center"/>
          </w:tcPr>
          <w:p w14:paraId="174C3FCC" w14:textId="77777777" w:rsidR="00F834F8" w:rsidRPr="004D5731" w:rsidRDefault="00F834F8" w:rsidP="00D80CBE">
            <w:pPr>
              <w:spacing w:after="0"/>
              <w:rPr>
                <w:rFonts w:ascii="Calibri" w:hAnsi="Calibri" w:cs="Calibri"/>
                <w:sz w:val="20"/>
                <w:szCs w:val="20"/>
              </w:rPr>
            </w:pPr>
            <w:r w:rsidRPr="004D5731">
              <w:rPr>
                <w:rFonts w:ascii="Calibri" w:hAnsi="Calibri" w:cs="Calibri"/>
                <w:sz w:val="20"/>
                <w:szCs w:val="20"/>
              </w:rPr>
              <w:t xml:space="preserve">€ </w:t>
            </w:r>
          </w:p>
        </w:tc>
        <w:tc>
          <w:tcPr>
            <w:tcW w:w="1651" w:type="dxa"/>
            <w:vAlign w:val="center"/>
          </w:tcPr>
          <w:p w14:paraId="633839BE" w14:textId="77777777" w:rsidR="00F834F8" w:rsidRPr="004D5731" w:rsidRDefault="00F834F8" w:rsidP="00D80CBE">
            <w:pPr>
              <w:spacing w:after="0"/>
              <w:rPr>
                <w:rFonts w:ascii="Calibri" w:hAnsi="Calibri" w:cs="Calibri"/>
                <w:sz w:val="20"/>
                <w:szCs w:val="20"/>
              </w:rPr>
            </w:pPr>
            <w:r w:rsidRPr="004D5731">
              <w:rPr>
                <w:rFonts w:ascii="Calibri" w:hAnsi="Calibri" w:cs="Calibri"/>
                <w:sz w:val="20"/>
                <w:szCs w:val="20"/>
              </w:rPr>
              <w:t xml:space="preserve">€ </w:t>
            </w:r>
          </w:p>
        </w:tc>
        <w:tc>
          <w:tcPr>
            <w:tcW w:w="1652" w:type="dxa"/>
            <w:vAlign w:val="center"/>
          </w:tcPr>
          <w:p w14:paraId="7F0C168B" w14:textId="77777777" w:rsidR="00F834F8" w:rsidRPr="004D5731" w:rsidRDefault="00F834F8" w:rsidP="00D80CBE">
            <w:pPr>
              <w:spacing w:after="0"/>
              <w:rPr>
                <w:rFonts w:ascii="Calibri" w:hAnsi="Calibri" w:cs="Calibri"/>
                <w:sz w:val="20"/>
                <w:szCs w:val="20"/>
              </w:rPr>
            </w:pPr>
            <w:r w:rsidRPr="004D5731">
              <w:rPr>
                <w:rFonts w:ascii="Calibri" w:hAnsi="Calibri" w:cs="Calibri"/>
                <w:sz w:val="20"/>
                <w:szCs w:val="20"/>
              </w:rPr>
              <w:t>€</w:t>
            </w:r>
          </w:p>
        </w:tc>
      </w:tr>
    </w:tbl>
    <w:p w14:paraId="14E0F51E" w14:textId="77777777" w:rsidR="0042061B" w:rsidRPr="004D5731" w:rsidRDefault="0042061B" w:rsidP="00D80CBE">
      <w:pPr>
        <w:spacing w:after="0"/>
        <w:rPr>
          <w:rFonts w:cs="Calibri"/>
          <w:sz w:val="20"/>
          <w:szCs w:val="20"/>
        </w:rPr>
      </w:pPr>
    </w:p>
    <w:tbl>
      <w:tblPr>
        <w:tblStyle w:val="Grigliatabella"/>
        <w:tblW w:w="0" w:type="auto"/>
        <w:tblLook w:val="04A0" w:firstRow="1" w:lastRow="0" w:firstColumn="1" w:lastColumn="0" w:noHBand="0" w:noVBand="1"/>
      </w:tblPr>
      <w:tblGrid>
        <w:gridCol w:w="1658"/>
        <w:gridCol w:w="1651"/>
        <w:gridCol w:w="1651"/>
        <w:gridCol w:w="1651"/>
        <w:gridCol w:w="1651"/>
        <w:gridCol w:w="1651"/>
      </w:tblGrid>
      <w:tr w:rsidR="00D80CBE" w:rsidRPr="004D5731" w14:paraId="57504A9D" w14:textId="77777777" w:rsidTr="000F31F5">
        <w:tc>
          <w:tcPr>
            <w:tcW w:w="1658" w:type="dxa"/>
            <w:vAlign w:val="center"/>
          </w:tcPr>
          <w:p w14:paraId="15283267" w14:textId="77777777" w:rsidR="00D80CBE" w:rsidRPr="004D5731" w:rsidRDefault="00EB276E" w:rsidP="000849D2">
            <w:pPr>
              <w:spacing w:after="0"/>
              <w:rPr>
                <w:rFonts w:ascii="Calibri" w:hAnsi="Calibri" w:cs="Calibri"/>
                <w:sz w:val="20"/>
                <w:szCs w:val="20"/>
              </w:rPr>
            </w:pPr>
            <w:r>
              <w:rPr>
                <w:rFonts w:ascii="Calibri" w:hAnsi="Calibri" w:cs="Calibri"/>
                <w:sz w:val="20"/>
                <w:szCs w:val="20"/>
                <w:lang w:eastAsia="it-IT" w:bidi="it-IT"/>
              </w:rPr>
              <w:t>Para 7.3</w:t>
            </w:r>
            <w:r w:rsidR="00D80CBE" w:rsidRPr="004D5731">
              <w:rPr>
                <w:rFonts w:ascii="Calibri" w:hAnsi="Calibri" w:cs="Calibri"/>
                <w:sz w:val="20"/>
                <w:szCs w:val="20"/>
                <w:lang w:eastAsia="it-IT" w:bidi="it-IT"/>
              </w:rPr>
              <w:t xml:space="preserve"> </w:t>
            </w:r>
            <w:proofErr w:type="spellStart"/>
            <w:r w:rsidR="00D80CBE" w:rsidRPr="004D5731">
              <w:rPr>
                <w:rFonts w:ascii="Calibri" w:hAnsi="Calibri" w:cs="Calibri"/>
                <w:sz w:val="20"/>
                <w:szCs w:val="20"/>
                <w:lang w:eastAsia="it-IT" w:bidi="it-IT"/>
              </w:rPr>
              <w:t>let</w:t>
            </w:r>
            <w:proofErr w:type="spellEnd"/>
            <w:r w:rsidR="00D80CBE" w:rsidRPr="004D5731">
              <w:rPr>
                <w:rFonts w:ascii="Calibri" w:hAnsi="Calibri" w:cs="Calibri"/>
                <w:sz w:val="20"/>
                <w:szCs w:val="20"/>
                <w:lang w:eastAsia="it-IT" w:bidi="it-IT"/>
              </w:rPr>
              <w:t>.</w:t>
            </w:r>
            <w:r w:rsidR="000849D2" w:rsidRPr="004D5731">
              <w:rPr>
                <w:rFonts w:ascii="Calibri" w:hAnsi="Calibri" w:cs="Calibri"/>
                <w:sz w:val="20"/>
                <w:szCs w:val="20"/>
                <w:lang w:eastAsia="it-IT" w:bidi="it-IT"/>
              </w:rPr>
              <w:t xml:space="preserve"> </w:t>
            </w:r>
            <w:r w:rsidR="00D80CBE" w:rsidRPr="004D5731">
              <w:rPr>
                <w:rFonts w:ascii="Calibri" w:hAnsi="Calibri" w:cs="Calibri"/>
                <w:sz w:val="20"/>
                <w:szCs w:val="20"/>
                <w:lang w:eastAsia="it-IT" w:bidi="it-IT"/>
              </w:rPr>
              <w:t xml:space="preserve">b) servizi </w:t>
            </w:r>
            <w:r w:rsidR="000849D2" w:rsidRPr="004D5731">
              <w:rPr>
                <w:rFonts w:ascii="Calibri" w:hAnsi="Calibri" w:cs="Calibri"/>
                <w:sz w:val="20"/>
                <w:szCs w:val="20"/>
                <w:lang w:eastAsia="it-IT" w:bidi="it-IT"/>
              </w:rPr>
              <w:t xml:space="preserve">di </w:t>
            </w:r>
            <w:r w:rsidR="00D80CBE" w:rsidRPr="004D5731">
              <w:rPr>
                <w:rFonts w:ascii="Calibri" w:hAnsi="Calibri" w:cs="Calibri"/>
                <w:sz w:val="20"/>
                <w:szCs w:val="20"/>
                <w:lang w:eastAsia="it-IT" w:bidi="it-IT"/>
              </w:rPr>
              <w:t>punta</w:t>
            </w:r>
          </w:p>
        </w:tc>
        <w:tc>
          <w:tcPr>
            <w:tcW w:w="1651" w:type="dxa"/>
            <w:vAlign w:val="center"/>
          </w:tcPr>
          <w:p w14:paraId="42225D3A" w14:textId="77777777" w:rsidR="00D80CBE" w:rsidRPr="004D5731" w:rsidRDefault="00D80CBE" w:rsidP="00D80CBE">
            <w:pPr>
              <w:spacing w:after="0"/>
              <w:rPr>
                <w:rFonts w:ascii="Calibri" w:hAnsi="Calibri" w:cs="Calibri"/>
                <w:sz w:val="20"/>
                <w:szCs w:val="20"/>
              </w:rPr>
            </w:pPr>
          </w:p>
        </w:tc>
        <w:tc>
          <w:tcPr>
            <w:tcW w:w="1651" w:type="dxa"/>
          </w:tcPr>
          <w:p w14:paraId="3B5F62AC" w14:textId="77777777" w:rsidR="00D80CBE" w:rsidRPr="004D5731" w:rsidRDefault="00D80CBE" w:rsidP="00D80CBE">
            <w:pPr>
              <w:spacing w:after="0"/>
              <w:rPr>
                <w:rFonts w:ascii="Calibri" w:hAnsi="Calibri" w:cs="Calibri"/>
                <w:sz w:val="20"/>
                <w:szCs w:val="20"/>
              </w:rPr>
            </w:pPr>
          </w:p>
        </w:tc>
        <w:tc>
          <w:tcPr>
            <w:tcW w:w="1651" w:type="dxa"/>
          </w:tcPr>
          <w:p w14:paraId="555929D7" w14:textId="77777777" w:rsidR="00D80CBE" w:rsidRPr="004D5731" w:rsidRDefault="00D80CBE" w:rsidP="00D80CBE">
            <w:pPr>
              <w:spacing w:after="0"/>
              <w:rPr>
                <w:rFonts w:ascii="Calibri" w:hAnsi="Calibri" w:cs="Calibri"/>
                <w:sz w:val="20"/>
                <w:szCs w:val="20"/>
              </w:rPr>
            </w:pPr>
          </w:p>
        </w:tc>
        <w:tc>
          <w:tcPr>
            <w:tcW w:w="1651" w:type="dxa"/>
          </w:tcPr>
          <w:p w14:paraId="58A6F046" w14:textId="77777777" w:rsidR="00D80CBE" w:rsidRPr="004D5731" w:rsidRDefault="00D80CBE" w:rsidP="00D80CBE">
            <w:pPr>
              <w:spacing w:after="0"/>
              <w:rPr>
                <w:rFonts w:ascii="Calibri" w:hAnsi="Calibri" w:cs="Calibri"/>
                <w:sz w:val="20"/>
                <w:szCs w:val="20"/>
              </w:rPr>
            </w:pPr>
          </w:p>
        </w:tc>
        <w:tc>
          <w:tcPr>
            <w:tcW w:w="1651" w:type="dxa"/>
          </w:tcPr>
          <w:p w14:paraId="175C9F19" w14:textId="77777777" w:rsidR="00D80CBE" w:rsidRPr="004D5731" w:rsidRDefault="00D80CBE" w:rsidP="00D80CBE">
            <w:pPr>
              <w:spacing w:after="0"/>
              <w:rPr>
                <w:rFonts w:ascii="Calibri" w:hAnsi="Calibri" w:cs="Calibri"/>
                <w:sz w:val="20"/>
                <w:szCs w:val="20"/>
              </w:rPr>
            </w:pPr>
          </w:p>
        </w:tc>
      </w:tr>
      <w:tr w:rsidR="00D80CBE" w:rsidRPr="004D5731" w14:paraId="56C08287" w14:textId="77777777" w:rsidTr="000F31F5">
        <w:tc>
          <w:tcPr>
            <w:tcW w:w="1658" w:type="dxa"/>
            <w:vAlign w:val="center"/>
          </w:tcPr>
          <w:p w14:paraId="3E4B3C48" w14:textId="77777777" w:rsidR="00D80CBE" w:rsidRPr="004D5731" w:rsidRDefault="000F31F5" w:rsidP="00D80CBE">
            <w:pPr>
              <w:spacing w:after="0"/>
              <w:rPr>
                <w:rFonts w:ascii="Calibri" w:hAnsi="Calibri" w:cs="Calibri"/>
                <w:sz w:val="20"/>
                <w:szCs w:val="20"/>
              </w:rPr>
            </w:pPr>
            <w:r>
              <w:rPr>
                <w:rFonts w:ascii="Calibri" w:hAnsi="Calibri" w:cs="Calibri"/>
                <w:color w:val="000000"/>
                <w:sz w:val="18"/>
                <w:szCs w:val="18"/>
              </w:rPr>
              <w:t>E.15</w:t>
            </w:r>
            <w:r w:rsidR="00D80CBE" w:rsidRPr="004D5731">
              <w:rPr>
                <w:rFonts w:ascii="Calibri" w:hAnsi="Calibri" w:cs="Calibri"/>
                <w:sz w:val="20"/>
                <w:szCs w:val="20"/>
              </w:rPr>
              <w:t xml:space="preserve"> </w:t>
            </w:r>
            <w:r w:rsidR="00D80CBE" w:rsidRPr="004D5731">
              <w:rPr>
                <w:rFonts w:ascii="Calibri" w:hAnsi="Calibri" w:cs="Calibri"/>
                <w:sz w:val="20"/>
                <w:szCs w:val="20"/>
              </w:rPr>
              <w:tab/>
              <w:t xml:space="preserve">1° </w:t>
            </w:r>
            <w:proofErr w:type="spellStart"/>
            <w:r w:rsidR="00D80CBE" w:rsidRPr="004D5731">
              <w:rPr>
                <w:rFonts w:ascii="Calibri" w:hAnsi="Calibri" w:cs="Calibri"/>
                <w:sz w:val="20"/>
                <w:szCs w:val="20"/>
              </w:rPr>
              <w:t>Serv</w:t>
            </w:r>
            <w:proofErr w:type="spellEnd"/>
            <w:r w:rsidR="00D80CBE" w:rsidRPr="004D5731">
              <w:rPr>
                <w:rFonts w:ascii="Calibri" w:hAnsi="Calibri" w:cs="Calibri"/>
                <w:sz w:val="20"/>
                <w:szCs w:val="20"/>
              </w:rPr>
              <w:t>.</w:t>
            </w:r>
          </w:p>
        </w:tc>
        <w:tc>
          <w:tcPr>
            <w:tcW w:w="1651" w:type="dxa"/>
            <w:vAlign w:val="center"/>
          </w:tcPr>
          <w:p w14:paraId="6754686D" w14:textId="77777777" w:rsidR="00D80CBE" w:rsidRPr="004D5731" w:rsidRDefault="00D80CBE" w:rsidP="00D80CBE">
            <w:pPr>
              <w:spacing w:after="0"/>
              <w:rPr>
                <w:rFonts w:ascii="Calibri" w:hAnsi="Calibri" w:cs="Calibri"/>
                <w:sz w:val="20"/>
                <w:szCs w:val="20"/>
              </w:rPr>
            </w:pPr>
            <w:r w:rsidRPr="004D5731">
              <w:rPr>
                <w:rFonts w:ascii="Calibri" w:hAnsi="Calibri" w:cs="Calibri"/>
                <w:sz w:val="20"/>
                <w:szCs w:val="20"/>
              </w:rPr>
              <w:t xml:space="preserve">€ </w:t>
            </w:r>
          </w:p>
        </w:tc>
        <w:tc>
          <w:tcPr>
            <w:tcW w:w="1651" w:type="dxa"/>
            <w:vAlign w:val="center"/>
          </w:tcPr>
          <w:p w14:paraId="2C37085F" w14:textId="77777777" w:rsidR="00D80CBE" w:rsidRPr="004D5731" w:rsidRDefault="00D80CBE" w:rsidP="00D80CBE">
            <w:pPr>
              <w:spacing w:after="0"/>
              <w:rPr>
                <w:rFonts w:ascii="Calibri" w:hAnsi="Calibri" w:cs="Calibri"/>
                <w:sz w:val="20"/>
                <w:szCs w:val="20"/>
              </w:rPr>
            </w:pPr>
            <w:r w:rsidRPr="004D5731">
              <w:rPr>
                <w:rFonts w:ascii="Calibri" w:hAnsi="Calibri" w:cs="Calibri"/>
                <w:sz w:val="20"/>
                <w:szCs w:val="20"/>
              </w:rPr>
              <w:t xml:space="preserve">€ </w:t>
            </w:r>
          </w:p>
        </w:tc>
        <w:tc>
          <w:tcPr>
            <w:tcW w:w="1651" w:type="dxa"/>
            <w:vAlign w:val="center"/>
          </w:tcPr>
          <w:p w14:paraId="5648F821" w14:textId="77777777" w:rsidR="00D80CBE" w:rsidRPr="004D5731" w:rsidRDefault="00D80CBE" w:rsidP="00D80CBE">
            <w:pPr>
              <w:spacing w:after="0"/>
              <w:rPr>
                <w:rFonts w:ascii="Calibri" w:hAnsi="Calibri" w:cs="Calibri"/>
                <w:sz w:val="20"/>
                <w:szCs w:val="20"/>
              </w:rPr>
            </w:pPr>
            <w:r w:rsidRPr="004D5731">
              <w:rPr>
                <w:rFonts w:ascii="Calibri" w:hAnsi="Calibri" w:cs="Calibri"/>
                <w:sz w:val="20"/>
                <w:szCs w:val="20"/>
              </w:rPr>
              <w:t xml:space="preserve">€ </w:t>
            </w:r>
          </w:p>
        </w:tc>
        <w:tc>
          <w:tcPr>
            <w:tcW w:w="1651" w:type="dxa"/>
            <w:vAlign w:val="center"/>
          </w:tcPr>
          <w:p w14:paraId="4863FF1A" w14:textId="77777777" w:rsidR="00D80CBE" w:rsidRPr="004D5731" w:rsidRDefault="00D80CBE" w:rsidP="00D80CBE">
            <w:pPr>
              <w:spacing w:after="0"/>
              <w:rPr>
                <w:rFonts w:ascii="Calibri" w:hAnsi="Calibri" w:cs="Calibri"/>
                <w:sz w:val="20"/>
                <w:szCs w:val="20"/>
              </w:rPr>
            </w:pPr>
            <w:r w:rsidRPr="004D5731">
              <w:rPr>
                <w:rFonts w:ascii="Calibri" w:hAnsi="Calibri" w:cs="Calibri"/>
                <w:sz w:val="20"/>
                <w:szCs w:val="20"/>
              </w:rPr>
              <w:t xml:space="preserve">€ </w:t>
            </w:r>
          </w:p>
        </w:tc>
        <w:tc>
          <w:tcPr>
            <w:tcW w:w="1651" w:type="dxa"/>
            <w:vAlign w:val="center"/>
          </w:tcPr>
          <w:p w14:paraId="3F3E5E9D" w14:textId="77777777" w:rsidR="00D80CBE" w:rsidRPr="004D5731" w:rsidRDefault="00D80CBE" w:rsidP="00D80CBE">
            <w:pPr>
              <w:spacing w:after="0"/>
              <w:rPr>
                <w:rFonts w:ascii="Calibri" w:hAnsi="Calibri" w:cs="Calibri"/>
                <w:sz w:val="20"/>
                <w:szCs w:val="20"/>
              </w:rPr>
            </w:pPr>
            <w:r w:rsidRPr="004D5731">
              <w:rPr>
                <w:rFonts w:ascii="Calibri" w:hAnsi="Calibri" w:cs="Calibri"/>
                <w:sz w:val="20"/>
                <w:szCs w:val="20"/>
              </w:rPr>
              <w:t>€</w:t>
            </w:r>
          </w:p>
        </w:tc>
      </w:tr>
      <w:tr w:rsidR="00D80CBE" w:rsidRPr="004D5731" w14:paraId="2FCD303E" w14:textId="77777777" w:rsidTr="000F31F5">
        <w:tc>
          <w:tcPr>
            <w:tcW w:w="1658" w:type="dxa"/>
            <w:vAlign w:val="center"/>
          </w:tcPr>
          <w:p w14:paraId="325C588D" w14:textId="77777777" w:rsidR="00D80CBE" w:rsidRPr="004D5731" w:rsidRDefault="000F31F5" w:rsidP="00D80CBE">
            <w:pPr>
              <w:spacing w:after="0"/>
              <w:rPr>
                <w:rFonts w:ascii="Calibri" w:hAnsi="Calibri" w:cs="Calibri"/>
                <w:sz w:val="20"/>
                <w:szCs w:val="20"/>
              </w:rPr>
            </w:pPr>
            <w:r>
              <w:rPr>
                <w:rFonts w:ascii="Calibri" w:hAnsi="Calibri" w:cs="Calibri"/>
                <w:color w:val="000000"/>
                <w:sz w:val="18"/>
                <w:szCs w:val="18"/>
              </w:rPr>
              <w:t>E.15</w:t>
            </w:r>
            <w:r w:rsidR="00D80CBE" w:rsidRPr="004D5731">
              <w:rPr>
                <w:rFonts w:ascii="Calibri" w:hAnsi="Calibri" w:cs="Calibri"/>
                <w:sz w:val="20"/>
                <w:szCs w:val="20"/>
              </w:rPr>
              <w:t xml:space="preserve"> </w:t>
            </w:r>
            <w:r w:rsidR="00D80CBE" w:rsidRPr="004D5731">
              <w:rPr>
                <w:rFonts w:ascii="Calibri" w:hAnsi="Calibri" w:cs="Calibri"/>
                <w:sz w:val="20"/>
                <w:szCs w:val="20"/>
              </w:rPr>
              <w:tab/>
              <w:t xml:space="preserve">2° </w:t>
            </w:r>
            <w:proofErr w:type="spellStart"/>
            <w:r w:rsidR="00D80CBE" w:rsidRPr="004D5731">
              <w:rPr>
                <w:rFonts w:ascii="Calibri" w:hAnsi="Calibri" w:cs="Calibri"/>
                <w:sz w:val="20"/>
                <w:szCs w:val="20"/>
              </w:rPr>
              <w:t>Serv</w:t>
            </w:r>
            <w:proofErr w:type="spellEnd"/>
            <w:r w:rsidR="00D80CBE" w:rsidRPr="004D5731">
              <w:rPr>
                <w:rFonts w:ascii="Calibri" w:hAnsi="Calibri" w:cs="Calibri"/>
                <w:sz w:val="20"/>
                <w:szCs w:val="20"/>
              </w:rPr>
              <w:t>.</w:t>
            </w:r>
          </w:p>
        </w:tc>
        <w:tc>
          <w:tcPr>
            <w:tcW w:w="1651" w:type="dxa"/>
            <w:vAlign w:val="center"/>
          </w:tcPr>
          <w:p w14:paraId="1BBDD518" w14:textId="77777777" w:rsidR="00D80CBE" w:rsidRPr="004D5731" w:rsidRDefault="00D80CBE" w:rsidP="00D80CBE">
            <w:pPr>
              <w:spacing w:after="0"/>
              <w:rPr>
                <w:rFonts w:ascii="Calibri" w:hAnsi="Calibri" w:cs="Calibri"/>
                <w:sz w:val="20"/>
                <w:szCs w:val="20"/>
              </w:rPr>
            </w:pPr>
            <w:r w:rsidRPr="004D5731">
              <w:rPr>
                <w:rFonts w:ascii="Calibri" w:hAnsi="Calibri" w:cs="Calibri"/>
                <w:sz w:val="20"/>
                <w:szCs w:val="20"/>
              </w:rPr>
              <w:t xml:space="preserve">€ </w:t>
            </w:r>
          </w:p>
        </w:tc>
        <w:tc>
          <w:tcPr>
            <w:tcW w:w="1651" w:type="dxa"/>
            <w:vAlign w:val="center"/>
          </w:tcPr>
          <w:p w14:paraId="5CA4B237" w14:textId="77777777" w:rsidR="00D80CBE" w:rsidRPr="004D5731" w:rsidRDefault="00D80CBE" w:rsidP="00D80CBE">
            <w:pPr>
              <w:spacing w:after="0"/>
              <w:rPr>
                <w:rFonts w:ascii="Calibri" w:hAnsi="Calibri" w:cs="Calibri"/>
                <w:sz w:val="20"/>
                <w:szCs w:val="20"/>
              </w:rPr>
            </w:pPr>
            <w:r w:rsidRPr="004D5731">
              <w:rPr>
                <w:rFonts w:ascii="Calibri" w:hAnsi="Calibri" w:cs="Calibri"/>
                <w:sz w:val="20"/>
                <w:szCs w:val="20"/>
              </w:rPr>
              <w:t xml:space="preserve">€ </w:t>
            </w:r>
          </w:p>
        </w:tc>
        <w:tc>
          <w:tcPr>
            <w:tcW w:w="1651" w:type="dxa"/>
            <w:vAlign w:val="center"/>
          </w:tcPr>
          <w:p w14:paraId="3555C02C" w14:textId="77777777" w:rsidR="00D80CBE" w:rsidRPr="004D5731" w:rsidRDefault="00D80CBE" w:rsidP="00D80CBE">
            <w:pPr>
              <w:spacing w:after="0"/>
              <w:rPr>
                <w:rFonts w:ascii="Calibri" w:hAnsi="Calibri" w:cs="Calibri"/>
                <w:sz w:val="20"/>
                <w:szCs w:val="20"/>
              </w:rPr>
            </w:pPr>
            <w:r w:rsidRPr="004D5731">
              <w:rPr>
                <w:rFonts w:ascii="Calibri" w:hAnsi="Calibri" w:cs="Calibri"/>
                <w:sz w:val="20"/>
                <w:szCs w:val="20"/>
              </w:rPr>
              <w:t xml:space="preserve">€ </w:t>
            </w:r>
          </w:p>
        </w:tc>
        <w:tc>
          <w:tcPr>
            <w:tcW w:w="1651" w:type="dxa"/>
            <w:vAlign w:val="center"/>
          </w:tcPr>
          <w:p w14:paraId="35BA29CF" w14:textId="77777777" w:rsidR="00D80CBE" w:rsidRPr="004D5731" w:rsidRDefault="00D80CBE" w:rsidP="00D80CBE">
            <w:pPr>
              <w:spacing w:after="0"/>
              <w:rPr>
                <w:rFonts w:ascii="Calibri" w:hAnsi="Calibri" w:cs="Calibri"/>
                <w:sz w:val="20"/>
                <w:szCs w:val="20"/>
              </w:rPr>
            </w:pPr>
            <w:r w:rsidRPr="004D5731">
              <w:rPr>
                <w:rFonts w:ascii="Calibri" w:hAnsi="Calibri" w:cs="Calibri"/>
                <w:sz w:val="20"/>
                <w:szCs w:val="20"/>
              </w:rPr>
              <w:t xml:space="preserve">€ </w:t>
            </w:r>
          </w:p>
        </w:tc>
        <w:tc>
          <w:tcPr>
            <w:tcW w:w="1651" w:type="dxa"/>
            <w:vAlign w:val="center"/>
          </w:tcPr>
          <w:p w14:paraId="41E2AB2A" w14:textId="77777777" w:rsidR="00D80CBE" w:rsidRPr="004D5731" w:rsidRDefault="00D80CBE" w:rsidP="00D80CBE">
            <w:pPr>
              <w:spacing w:after="0"/>
              <w:rPr>
                <w:rFonts w:ascii="Calibri" w:hAnsi="Calibri" w:cs="Calibri"/>
                <w:sz w:val="20"/>
                <w:szCs w:val="20"/>
              </w:rPr>
            </w:pPr>
            <w:r w:rsidRPr="004D5731">
              <w:rPr>
                <w:rFonts w:ascii="Calibri" w:hAnsi="Calibri" w:cs="Calibri"/>
                <w:sz w:val="20"/>
                <w:szCs w:val="20"/>
              </w:rPr>
              <w:t>€</w:t>
            </w:r>
          </w:p>
        </w:tc>
      </w:tr>
      <w:tr w:rsidR="00D80CBE" w:rsidRPr="004D5731" w14:paraId="781079D5" w14:textId="77777777" w:rsidTr="000F31F5">
        <w:tc>
          <w:tcPr>
            <w:tcW w:w="1658" w:type="dxa"/>
            <w:vAlign w:val="center"/>
          </w:tcPr>
          <w:p w14:paraId="6DC08706" w14:textId="77777777" w:rsidR="00D80CBE" w:rsidRPr="004D5731" w:rsidRDefault="000F31F5" w:rsidP="00D80CBE">
            <w:pPr>
              <w:spacing w:after="0"/>
              <w:rPr>
                <w:rFonts w:ascii="Calibri" w:hAnsi="Calibri" w:cs="Calibri"/>
                <w:sz w:val="20"/>
                <w:szCs w:val="20"/>
              </w:rPr>
            </w:pPr>
            <w:r>
              <w:rPr>
                <w:rFonts w:ascii="Calibri" w:hAnsi="Calibri" w:cs="Calibri"/>
                <w:color w:val="000000"/>
                <w:sz w:val="18"/>
                <w:szCs w:val="18"/>
              </w:rPr>
              <w:t>S.03</w:t>
            </w:r>
            <w:r w:rsidR="00D80CBE" w:rsidRPr="004D5731">
              <w:rPr>
                <w:rFonts w:ascii="Calibri" w:hAnsi="Calibri" w:cs="Calibri"/>
                <w:sz w:val="20"/>
                <w:szCs w:val="20"/>
              </w:rPr>
              <w:t xml:space="preserve"> </w:t>
            </w:r>
            <w:r w:rsidR="00D80CBE" w:rsidRPr="004D5731">
              <w:rPr>
                <w:rFonts w:ascii="Calibri" w:hAnsi="Calibri" w:cs="Calibri"/>
                <w:sz w:val="20"/>
                <w:szCs w:val="20"/>
              </w:rPr>
              <w:tab/>
              <w:t xml:space="preserve">1° </w:t>
            </w:r>
            <w:proofErr w:type="spellStart"/>
            <w:r w:rsidR="00D80CBE" w:rsidRPr="004D5731">
              <w:rPr>
                <w:rFonts w:ascii="Calibri" w:hAnsi="Calibri" w:cs="Calibri"/>
                <w:sz w:val="20"/>
                <w:szCs w:val="20"/>
              </w:rPr>
              <w:t>Serv</w:t>
            </w:r>
            <w:proofErr w:type="spellEnd"/>
            <w:r w:rsidR="00D80CBE" w:rsidRPr="004D5731">
              <w:rPr>
                <w:rFonts w:ascii="Calibri" w:hAnsi="Calibri" w:cs="Calibri"/>
                <w:sz w:val="20"/>
                <w:szCs w:val="20"/>
              </w:rPr>
              <w:t>.</w:t>
            </w:r>
          </w:p>
        </w:tc>
        <w:tc>
          <w:tcPr>
            <w:tcW w:w="1651" w:type="dxa"/>
            <w:vAlign w:val="center"/>
          </w:tcPr>
          <w:p w14:paraId="0E08DC7B" w14:textId="77777777" w:rsidR="00D80CBE" w:rsidRPr="004D5731" w:rsidRDefault="00D80CBE" w:rsidP="00D80CBE">
            <w:pPr>
              <w:spacing w:after="0"/>
              <w:rPr>
                <w:rFonts w:ascii="Calibri" w:hAnsi="Calibri" w:cs="Calibri"/>
                <w:sz w:val="20"/>
                <w:szCs w:val="20"/>
              </w:rPr>
            </w:pPr>
            <w:r w:rsidRPr="004D5731">
              <w:rPr>
                <w:rFonts w:ascii="Calibri" w:hAnsi="Calibri" w:cs="Calibri"/>
                <w:sz w:val="20"/>
                <w:szCs w:val="20"/>
              </w:rPr>
              <w:t xml:space="preserve">€ </w:t>
            </w:r>
          </w:p>
        </w:tc>
        <w:tc>
          <w:tcPr>
            <w:tcW w:w="1651" w:type="dxa"/>
            <w:vAlign w:val="center"/>
          </w:tcPr>
          <w:p w14:paraId="04FF125C" w14:textId="77777777" w:rsidR="00D80CBE" w:rsidRPr="004D5731" w:rsidRDefault="00D80CBE" w:rsidP="00D80CBE">
            <w:pPr>
              <w:spacing w:after="0"/>
              <w:rPr>
                <w:rFonts w:ascii="Calibri" w:hAnsi="Calibri" w:cs="Calibri"/>
                <w:sz w:val="20"/>
                <w:szCs w:val="20"/>
              </w:rPr>
            </w:pPr>
            <w:r w:rsidRPr="004D5731">
              <w:rPr>
                <w:rFonts w:ascii="Calibri" w:hAnsi="Calibri" w:cs="Calibri"/>
                <w:sz w:val="20"/>
                <w:szCs w:val="20"/>
              </w:rPr>
              <w:t xml:space="preserve">€ </w:t>
            </w:r>
          </w:p>
        </w:tc>
        <w:tc>
          <w:tcPr>
            <w:tcW w:w="1651" w:type="dxa"/>
            <w:vAlign w:val="center"/>
          </w:tcPr>
          <w:p w14:paraId="48700553" w14:textId="77777777" w:rsidR="00D80CBE" w:rsidRPr="004D5731" w:rsidRDefault="00D80CBE" w:rsidP="00D80CBE">
            <w:pPr>
              <w:spacing w:after="0"/>
              <w:rPr>
                <w:rFonts w:ascii="Calibri" w:hAnsi="Calibri" w:cs="Calibri"/>
                <w:sz w:val="20"/>
                <w:szCs w:val="20"/>
              </w:rPr>
            </w:pPr>
            <w:r w:rsidRPr="004D5731">
              <w:rPr>
                <w:rFonts w:ascii="Calibri" w:hAnsi="Calibri" w:cs="Calibri"/>
                <w:sz w:val="20"/>
                <w:szCs w:val="20"/>
              </w:rPr>
              <w:t xml:space="preserve">€ </w:t>
            </w:r>
          </w:p>
        </w:tc>
        <w:tc>
          <w:tcPr>
            <w:tcW w:w="1651" w:type="dxa"/>
            <w:vAlign w:val="center"/>
          </w:tcPr>
          <w:p w14:paraId="0C8919F2" w14:textId="77777777" w:rsidR="00D80CBE" w:rsidRPr="004D5731" w:rsidRDefault="00D80CBE" w:rsidP="00D80CBE">
            <w:pPr>
              <w:spacing w:after="0"/>
              <w:rPr>
                <w:rFonts w:ascii="Calibri" w:hAnsi="Calibri" w:cs="Calibri"/>
                <w:sz w:val="20"/>
                <w:szCs w:val="20"/>
              </w:rPr>
            </w:pPr>
            <w:r w:rsidRPr="004D5731">
              <w:rPr>
                <w:rFonts w:ascii="Calibri" w:hAnsi="Calibri" w:cs="Calibri"/>
                <w:sz w:val="20"/>
                <w:szCs w:val="20"/>
              </w:rPr>
              <w:t xml:space="preserve">€ </w:t>
            </w:r>
          </w:p>
        </w:tc>
        <w:tc>
          <w:tcPr>
            <w:tcW w:w="1651" w:type="dxa"/>
            <w:vAlign w:val="center"/>
          </w:tcPr>
          <w:p w14:paraId="02B515C3" w14:textId="77777777" w:rsidR="00D80CBE" w:rsidRPr="004D5731" w:rsidRDefault="00D80CBE" w:rsidP="00D80CBE">
            <w:pPr>
              <w:spacing w:after="0"/>
              <w:rPr>
                <w:rFonts w:ascii="Calibri" w:hAnsi="Calibri" w:cs="Calibri"/>
                <w:sz w:val="20"/>
                <w:szCs w:val="20"/>
              </w:rPr>
            </w:pPr>
            <w:r w:rsidRPr="004D5731">
              <w:rPr>
                <w:rFonts w:ascii="Calibri" w:hAnsi="Calibri" w:cs="Calibri"/>
                <w:sz w:val="20"/>
                <w:szCs w:val="20"/>
              </w:rPr>
              <w:t>€</w:t>
            </w:r>
          </w:p>
        </w:tc>
      </w:tr>
      <w:tr w:rsidR="00D80CBE" w:rsidRPr="004D5731" w14:paraId="4F84A33A" w14:textId="77777777" w:rsidTr="000F31F5">
        <w:tc>
          <w:tcPr>
            <w:tcW w:w="1658" w:type="dxa"/>
            <w:vAlign w:val="center"/>
          </w:tcPr>
          <w:p w14:paraId="2B1ECFBA" w14:textId="77777777" w:rsidR="00D80CBE" w:rsidRPr="004D5731" w:rsidRDefault="000F31F5" w:rsidP="00D80CBE">
            <w:pPr>
              <w:spacing w:after="0"/>
              <w:rPr>
                <w:rFonts w:ascii="Calibri" w:hAnsi="Calibri" w:cs="Calibri"/>
                <w:sz w:val="20"/>
                <w:szCs w:val="20"/>
              </w:rPr>
            </w:pPr>
            <w:r>
              <w:rPr>
                <w:rFonts w:ascii="Calibri" w:hAnsi="Calibri" w:cs="Calibri"/>
                <w:color w:val="000000"/>
                <w:sz w:val="18"/>
                <w:szCs w:val="18"/>
              </w:rPr>
              <w:t>S.03</w:t>
            </w:r>
            <w:r w:rsidR="00D80CBE" w:rsidRPr="004D5731">
              <w:rPr>
                <w:rFonts w:ascii="Calibri" w:hAnsi="Calibri" w:cs="Calibri"/>
                <w:sz w:val="20"/>
                <w:szCs w:val="20"/>
              </w:rPr>
              <w:t xml:space="preserve"> </w:t>
            </w:r>
            <w:r w:rsidR="00D80CBE" w:rsidRPr="004D5731">
              <w:rPr>
                <w:rFonts w:ascii="Calibri" w:hAnsi="Calibri" w:cs="Calibri"/>
                <w:sz w:val="20"/>
                <w:szCs w:val="20"/>
              </w:rPr>
              <w:tab/>
              <w:t xml:space="preserve">2° </w:t>
            </w:r>
            <w:proofErr w:type="spellStart"/>
            <w:r w:rsidR="00D80CBE" w:rsidRPr="004D5731">
              <w:rPr>
                <w:rFonts w:ascii="Calibri" w:hAnsi="Calibri" w:cs="Calibri"/>
                <w:sz w:val="20"/>
                <w:szCs w:val="20"/>
              </w:rPr>
              <w:t>Serv</w:t>
            </w:r>
            <w:proofErr w:type="spellEnd"/>
            <w:r w:rsidR="00D80CBE" w:rsidRPr="004D5731">
              <w:rPr>
                <w:rFonts w:ascii="Calibri" w:hAnsi="Calibri" w:cs="Calibri"/>
                <w:sz w:val="20"/>
                <w:szCs w:val="20"/>
              </w:rPr>
              <w:t>.</w:t>
            </w:r>
          </w:p>
        </w:tc>
        <w:tc>
          <w:tcPr>
            <w:tcW w:w="1651" w:type="dxa"/>
            <w:vAlign w:val="center"/>
          </w:tcPr>
          <w:p w14:paraId="5813D9FA" w14:textId="77777777" w:rsidR="00D80CBE" w:rsidRPr="004D5731" w:rsidRDefault="00D80CBE" w:rsidP="00D80CBE">
            <w:pPr>
              <w:spacing w:after="0"/>
              <w:rPr>
                <w:rFonts w:ascii="Calibri" w:hAnsi="Calibri" w:cs="Calibri"/>
                <w:sz w:val="20"/>
                <w:szCs w:val="20"/>
              </w:rPr>
            </w:pPr>
            <w:r w:rsidRPr="004D5731">
              <w:rPr>
                <w:rFonts w:ascii="Calibri" w:hAnsi="Calibri" w:cs="Calibri"/>
                <w:sz w:val="20"/>
                <w:szCs w:val="20"/>
              </w:rPr>
              <w:t xml:space="preserve">€ </w:t>
            </w:r>
          </w:p>
        </w:tc>
        <w:tc>
          <w:tcPr>
            <w:tcW w:w="1651" w:type="dxa"/>
            <w:vAlign w:val="center"/>
          </w:tcPr>
          <w:p w14:paraId="0C9E29A2" w14:textId="77777777" w:rsidR="00D80CBE" w:rsidRPr="004D5731" w:rsidRDefault="00D80CBE" w:rsidP="00D80CBE">
            <w:pPr>
              <w:spacing w:after="0"/>
              <w:rPr>
                <w:rFonts w:ascii="Calibri" w:hAnsi="Calibri" w:cs="Calibri"/>
                <w:sz w:val="20"/>
                <w:szCs w:val="20"/>
              </w:rPr>
            </w:pPr>
            <w:r w:rsidRPr="004D5731">
              <w:rPr>
                <w:rFonts w:ascii="Calibri" w:hAnsi="Calibri" w:cs="Calibri"/>
                <w:sz w:val="20"/>
                <w:szCs w:val="20"/>
              </w:rPr>
              <w:t xml:space="preserve">€ </w:t>
            </w:r>
          </w:p>
        </w:tc>
        <w:tc>
          <w:tcPr>
            <w:tcW w:w="1651" w:type="dxa"/>
            <w:vAlign w:val="center"/>
          </w:tcPr>
          <w:p w14:paraId="2AAFEF37" w14:textId="77777777" w:rsidR="00D80CBE" w:rsidRPr="004D5731" w:rsidRDefault="00D80CBE" w:rsidP="00D80CBE">
            <w:pPr>
              <w:spacing w:after="0"/>
              <w:rPr>
                <w:rFonts w:ascii="Calibri" w:hAnsi="Calibri" w:cs="Calibri"/>
                <w:sz w:val="20"/>
                <w:szCs w:val="20"/>
              </w:rPr>
            </w:pPr>
            <w:r w:rsidRPr="004D5731">
              <w:rPr>
                <w:rFonts w:ascii="Calibri" w:hAnsi="Calibri" w:cs="Calibri"/>
                <w:sz w:val="20"/>
                <w:szCs w:val="20"/>
              </w:rPr>
              <w:t xml:space="preserve">€ </w:t>
            </w:r>
          </w:p>
        </w:tc>
        <w:tc>
          <w:tcPr>
            <w:tcW w:w="1651" w:type="dxa"/>
            <w:vAlign w:val="center"/>
          </w:tcPr>
          <w:p w14:paraId="3A78CFC5" w14:textId="77777777" w:rsidR="00D80CBE" w:rsidRPr="004D5731" w:rsidRDefault="00D80CBE" w:rsidP="00D80CBE">
            <w:pPr>
              <w:spacing w:after="0"/>
              <w:rPr>
                <w:rFonts w:ascii="Calibri" w:hAnsi="Calibri" w:cs="Calibri"/>
                <w:sz w:val="20"/>
                <w:szCs w:val="20"/>
              </w:rPr>
            </w:pPr>
            <w:r w:rsidRPr="004D5731">
              <w:rPr>
                <w:rFonts w:ascii="Calibri" w:hAnsi="Calibri" w:cs="Calibri"/>
                <w:sz w:val="20"/>
                <w:szCs w:val="20"/>
              </w:rPr>
              <w:t xml:space="preserve">€ </w:t>
            </w:r>
          </w:p>
        </w:tc>
        <w:tc>
          <w:tcPr>
            <w:tcW w:w="1651" w:type="dxa"/>
            <w:vAlign w:val="center"/>
          </w:tcPr>
          <w:p w14:paraId="47C79AA6" w14:textId="77777777" w:rsidR="00D80CBE" w:rsidRPr="004D5731" w:rsidRDefault="00D80CBE" w:rsidP="00D80CBE">
            <w:pPr>
              <w:spacing w:after="0"/>
              <w:rPr>
                <w:rFonts w:ascii="Calibri" w:hAnsi="Calibri" w:cs="Calibri"/>
                <w:sz w:val="20"/>
                <w:szCs w:val="20"/>
              </w:rPr>
            </w:pPr>
            <w:r w:rsidRPr="004D5731">
              <w:rPr>
                <w:rFonts w:ascii="Calibri" w:hAnsi="Calibri" w:cs="Calibri"/>
                <w:sz w:val="20"/>
                <w:szCs w:val="20"/>
              </w:rPr>
              <w:t>€</w:t>
            </w:r>
          </w:p>
        </w:tc>
      </w:tr>
      <w:tr w:rsidR="000F31F5" w:rsidRPr="004D5731" w14:paraId="6C285597" w14:textId="77777777" w:rsidTr="000F31F5">
        <w:tc>
          <w:tcPr>
            <w:tcW w:w="1658" w:type="dxa"/>
            <w:vAlign w:val="center"/>
          </w:tcPr>
          <w:p w14:paraId="2E76C881" w14:textId="77777777" w:rsidR="000F31F5" w:rsidRPr="004D5731" w:rsidRDefault="000F31F5" w:rsidP="00C66F81">
            <w:pPr>
              <w:spacing w:after="0"/>
              <w:rPr>
                <w:rFonts w:ascii="Calibri" w:hAnsi="Calibri" w:cs="Calibri"/>
                <w:sz w:val="20"/>
                <w:szCs w:val="20"/>
              </w:rPr>
            </w:pPr>
            <w:r>
              <w:rPr>
                <w:rFonts w:ascii="Calibri" w:hAnsi="Calibri" w:cs="Calibri"/>
                <w:color w:val="000000"/>
                <w:sz w:val="18"/>
                <w:szCs w:val="18"/>
              </w:rPr>
              <w:t>IA.01</w:t>
            </w:r>
            <w:r w:rsidRPr="004D5731">
              <w:rPr>
                <w:rFonts w:ascii="Calibri" w:hAnsi="Calibri" w:cs="Calibri"/>
                <w:sz w:val="20"/>
                <w:szCs w:val="20"/>
              </w:rPr>
              <w:t xml:space="preserve"> </w:t>
            </w:r>
            <w:r w:rsidRPr="004D5731">
              <w:rPr>
                <w:rFonts w:ascii="Calibri" w:hAnsi="Calibri" w:cs="Calibri"/>
                <w:sz w:val="20"/>
                <w:szCs w:val="20"/>
              </w:rPr>
              <w:tab/>
              <w:t xml:space="preserve">1° </w:t>
            </w:r>
            <w:proofErr w:type="spellStart"/>
            <w:r w:rsidRPr="004D5731">
              <w:rPr>
                <w:rFonts w:ascii="Calibri" w:hAnsi="Calibri" w:cs="Calibri"/>
                <w:sz w:val="20"/>
                <w:szCs w:val="20"/>
              </w:rPr>
              <w:t>Serv</w:t>
            </w:r>
            <w:proofErr w:type="spellEnd"/>
            <w:r w:rsidRPr="004D5731">
              <w:rPr>
                <w:rFonts w:ascii="Calibri" w:hAnsi="Calibri" w:cs="Calibri"/>
                <w:sz w:val="20"/>
                <w:szCs w:val="20"/>
              </w:rPr>
              <w:t>.</w:t>
            </w:r>
          </w:p>
        </w:tc>
        <w:tc>
          <w:tcPr>
            <w:tcW w:w="1651" w:type="dxa"/>
            <w:vAlign w:val="center"/>
          </w:tcPr>
          <w:p w14:paraId="1DF6CDF0" w14:textId="77777777" w:rsidR="000F31F5" w:rsidRPr="004D5731" w:rsidRDefault="000F31F5" w:rsidP="00C66F81">
            <w:pPr>
              <w:spacing w:after="0"/>
              <w:rPr>
                <w:rFonts w:ascii="Calibri" w:hAnsi="Calibri" w:cs="Calibri"/>
                <w:sz w:val="20"/>
                <w:szCs w:val="20"/>
              </w:rPr>
            </w:pPr>
            <w:r w:rsidRPr="004D5731">
              <w:rPr>
                <w:rFonts w:ascii="Calibri" w:hAnsi="Calibri" w:cs="Calibri"/>
                <w:sz w:val="20"/>
                <w:szCs w:val="20"/>
              </w:rPr>
              <w:t xml:space="preserve">€ </w:t>
            </w:r>
          </w:p>
        </w:tc>
        <w:tc>
          <w:tcPr>
            <w:tcW w:w="1651" w:type="dxa"/>
            <w:vAlign w:val="center"/>
          </w:tcPr>
          <w:p w14:paraId="20473832" w14:textId="77777777" w:rsidR="000F31F5" w:rsidRPr="004D5731" w:rsidRDefault="000F31F5" w:rsidP="00C66F81">
            <w:pPr>
              <w:spacing w:after="0"/>
              <w:rPr>
                <w:rFonts w:ascii="Calibri" w:hAnsi="Calibri" w:cs="Calibri"/>
                <w:sz w:val="20"/>
                <w:szCs w:val="20"/>
              </w:rPr>
            </w:pPr>
            <w:r w:rsidRPr="004D5731">
              <w:rPr>
                <w:rFonts w:ascii="Calibri" w:hAnsi="Calibri" w:cs="Calibri"/>
                <w:sz w:val="20"/>
                <w:szCs w:val="20"/>
              </w:rPr>
              <w:t xml:space="preserve">€ </w:t>
            </w:r>
          </w:p>
        </w:tc>
        <w:tc>
          <w:tcPr>
            <w:tcW w:w="1651" w:type="dxa"/>
            <w:vAlign w:val="center"/>
          </w:tcPr>
          <w:p w14:paraId="67439EFE" w14:textId="77777777" w:rsidR="000F31F5" w:rsidRPr="004D5731" w:rsidRDefault="000F31F5" w:rsidP="00C66F81">
            <w:pPr>
              <w:spacing w:after="0"/>
              <w:rPr>
                <w:rFonts w:ascii="Calibri" w:hAnsi="Calibri" w:cs="Calibri"/>
                <w:sz w:val="20"/>
                <w:szCs w:val="20"/>
              </w:rPr>
            </w:pPr>
            <w:r w:rsidRPr="004D5731">
              <w:rPr>
                <w:rFonts w:ascii="Calibri" w:hAnsi="Calibri" w:cs="Calibri"/>
                <w:sz w:val="20"/>
                <w:szCs w:val="20"/>
              </w:rPr>
              <w:t xml:space="preserve">€ </w:t>
            </w:r>
          </w:p>
        </w:tc>
        <w:tc>
          <w:tcPr>
            <w:tcW w:w="1651" w:type="dxa"/>
            <w:vAlign w:val="center"/>
          </w:tcPr>
          <w:p w14:paraId="28376565" w14:textId="77777777" w:rsidR="000F31F5" w:rsidRPr="004D5731" w:rsidRDefault="000F31F5" w:rsidP="00C66F81">
            <w:pPr>
              <w:spacing w:after="0"/>
              <w:rPr>
                <w:rFonts w:ascii="Calibri" w:hAnsi="Calibri" w:cs="Calibri"/>
                <w:sz w:val="20"/>
                <w:szCs w:val="20"/>
              </w:rPr>
            </w:pPr>
            <w:r w:rsidRPr="004D5731">
              <w:rPr>
                <w:rFonts w:ascii="Calibri" w:hAnsi="Calibri" w:cs="Calibri"/>
                <w:sz w:val="20"/>
                <w:szCs w:val="20"/>
              </w:rPr>
              <w:t xml:space="preserve">€ </w:t>
            </w:r>
          </w:p>
        </w:tc>
        <w:tc>
          <w:tcPr>
            <w:tcW w:w="1651" w:type="dxa"/>
            <w:vAlign w:val="center"/>
          </w:tcPr>
          <w:p w14:paraId="7039957A" w14:textId="77777777" w:rsidR="000F31F5" w:rsidRPr="004D5731" w:rsidRDefault="000F31F5" w:rsidP="00C66F81">
            <w:pPr>
              <w:spacing w:after="0"/>
              <w:rPr>
                <w:rFonts w:ascii="Calibri" w:hAnsi="Calibri" w:cs="Calibri"/>
                <w:sz w:val="20"/>
                <w:szCs w:val="20"/>
              </w:rPr>
            </w:pPr>
            <w:r w:rsidRPr="004D5731">
              <w:rPr>
                <w:rFonts w:ascii="Calibri" w:hAnsi="Calibri" w:cs="Calibri"/>
                <w:sz w:val="20"/>
                <w:szCs w:val="20"/>
              </w:rPr>
              <w:t>€</w:t>
            </w:r>
          </w:p>
        </w:tc>
      </w:tr>
      <w:tr w:rsidR="000F31F5" w:rsidRPr="004D5731" w14:paraId="300284EA" w14:textId="77777777" w:rsidTr="000F31F5">
        <w:tc>
          <w:tcPr>
            <w:tcW w:w="1658" w:type="dxa"/>
            <w:vAlign w:val="center"/>
          </w:tcPr>
          <w:p w14:paraId="62686DD3" w14:textId="77777777" w:rsidR="000F31F5" w:rsidRPr="004D5731" w:rsidRDefault="000F31F5" w:rsidP="00C66F81">
            <w:pPr>
              <w:spacing w:after="0"/>
              <w:rPr>
                <w:rFonts w:ascii="Calibri" w:hAnsi="Calibri" w:cs="Calibri"/>
                <w:sz w:val="20"/>
                <w:szCs w:val="20"/>
              </w:rPr>
            </w:pPr>
            <w:r>
              <w:rPr>
                <w:rFonts w:ascii="Calibri" w:hAnsi="Calibri" w:cs="Calibri"/>
                <w:color w:val="000000"/>
                <w:sz w:val="18"/>
                <w:szCs w:val="18"/>
              </w:rPr>
              <w:t>IA.01</w:t>
            </w:r>
            <w:r w:rsidRPr="004D5731">
              <w:rPr>
                <w:rFonts w:ascii="Calibri" w:hAnsi="Calibri" w:cs="Calibri"/>
                <w:sz w:val="20"/>
                <w:szCs w:val="20"/>
              </w:rPr>
              <w:tab/>
              <w:t xml:space="preserve">2° </w:t>
            </w:r>
            <w:proofErr w:type="spellStart"/>
            <w:r w:rsidRPr="004D5731">
              <w:rPr>
                <w:rFonts w:ascii="Calibri" w:hAnsi="Calibri" w:cs="Calibri"/>
                <w:sz w:val="20"/>
                <w:szCs w:val="20"/>
              </w:rPr>
              <w:t>Serv</w:t>
            </w:r>
            <w:proofErr w:type="spellEnd"/>
            <w:r w:rsidRPr="004D5731">
              <w:rPr>
                <w:rFonts w:ascii="Calibri" w:hAnsi="Calibri" w:cs="Calibri"/>
                <w:sz w:val="20"/>
                <w:szCs w:val="20"/>
              </w:rPr>
              <w:t>.</w:t>
            </w:r>
          </w:p>
        </w:tc>
        <w:tc>
          <w:tcPr>
            <w:tcW w:w="1651" w:type="dxa"/>
            <w:vAlign w:val="center"/>
          </w:tcPr>
          <w:p w14:paraId="5B4A2E1D" w14:textId="77777777" w:rsidR="000F31F5" w:rsidRPr="004D5731" w:rsidRDefault="000F31F5" w:rsidP="00C66F81">
            <w:pPr>
              <w:spacing w:after="0"/>
              <w:rPr>
                <w:rFonts w:ascii="Calibri" w:hAnsi="Calibri" w:cs="Calibri"/>
                <w:sz w:val="20"/>
                <w:szCs w:val="20"/>
              </w:rPr>
            </w:pPr>
            <w:r w:rsidRPr="004D5731">
              <w:rPr>
                <w:rFonts w:ascii="Calibri" w:hAnsi="Calibri" w:cs="Calibri"/>
                <w:sz w:val="20"/>
                <w:szCs w:val="20"/>
              </w:rPr>
              <w:t xml:space="preserve">€ </w:t>
            </w:r>
          </w:p>
        </w:tc>
        <w:tc>
          <w:tcPr>
            <w:tcW w:w="1651" w:type="dxa"/>
            <w:vAlign w:val="center"/>
          </w:tcPr>
          <w:p w14:paraId="47D7EF0B" w14:textId="77777777" w:rsidR="000F31F5" w:rsidRPr="004D5731" w:rsidRDefault="000F31F5" w:rsidP="00C66F81">
            <w:pPr>
              <w:spacing w:after="0"/>
              <w:rPr>
                <w:rFonts w:ascii="Calibri" w:hAnsi="Calibri" w:cs="Calibri"/>
                <w:sz w:val="20"/>
                <w:szCs w:val="20"/>
              </w:rPr>
            </w:pPr>
            <w:r w:rsidRPr="004D5731">
              <w:rPr>
                <w:rFonts w:ascii="Calibri" w:hAnsi="Calibri" w:cs="Calibri"/>
                <w:sz w:val="20"/>
                <w:szCs w:val="20"/>
              </w:rPr>
              <w:t xml:space="preserve">€ </w:t>
            </w:r>
          </w:p>
        </w:tc>
        <w:tc>
          <w:tcPr>
            <w:tcW w:w="1651" w:type="dxa"/>
            <w:vAlign w:val="center"/>
          </w:tcPr>
          <w:p w14:paraId="41FA5109" w14:textId="77777777" w:rsidR="000F31F5" w:rsidRPr="004D5731" w:rsidRDefault="000F31F5" w:rsidP="00C66F81">
            <w:pPr>
              <w:spacing w:after="0"/>
              <w:rPr>
                <w:rFonts w:ascii="Calibri" w:hAnsi="Calibri" w:cs="Calibri"/>
                <w:sz w:val="20"/>
                <w:szCs w:val="20"/>
              </w:rPr>
            </w:pPr>
            <w:r w:rsidRPr="004D5731">
              <w:rPr>
                <w:rFonts w:ascii="Calibri" w:hAnsi="Calibri" w:cs="Calibri"/>
                <w:sz w:val="20"/>
                <w:szCs w:val="20"/>
              </w:rPr>
              <w:t xml:space="preserve">€ </w:t>
            </w:r>
          </w:p>
        </w:tc>
        <w:tc>
          <w:tcPr>
            <w:tcW w:w="1651" w:type="dxa"/>
            <w:vAlign w:val="center"/>
          </w:tcPr>
          <w:p w14:paraId="3B03B085" w14:textId="77777777" w:rsidR="000F31F5" w:rsidRPr="004D5731" w:rsidRDefault="000F31F5" w:rsidP="00C66F81">
            <w:pPr>
              <w:spacing w:after="0"/>
              <w:rPr>
                <w:rFonts w:ascii="Calibri" w:hAnsi="Calibri" w:cs="Calibri"/>
                <w:sz w:val="20"/>
                <w:szCs w:val="20"/>
              </w:rPr>
            </w:pPr>
            <w:r w:rsidRPr="004D5731">
              <w:rPr>
                <w:rFonts w:ascii="Calibri" w:hAnsi="Calibri" w:cs="Calibri"/>
                <w:sz w:val="20"/>
                <w:szCs w:val="20"/>
              </w:rPr>
              <w:t xml:space="preserve">€ </w:t>
            </w:r>
          </w:p>
        </w:tc>
        <w:tc>
          <w:tcPr>
            <w:tcW w:w="1651" w:type="dxa"/>
            <w:vAlign w:val="center"/>
          </w:tcPr>
          <w:p w14:paraId="1797A786" w14:textId="77777777" w:rsidR="000F31F5" w:rsidRPr="004D5731" w:rsidRDefault="000F31F5" w:rsidP="00C66F81">
            <w:pPr>
              <w:spacing w:after="0"/>
              <w:rPr>
                <w:rFonts w:ascii="Calibri" w:hAnsi="Calibri" w:cs="Calibri"/>
                <w:sz w:val="20"/>
                <w:szCs w:val="20"/>
              </w:rPr>
            </w:pPr>
            <w:r w:rsidRPr="004D5731">
              <w:rPr>
                <w:rFonts w:ascii="Calibri" w:hAnsi="Calibri" w:cs="Calibri"/>
                <w:sz w:val="20"/>
                <w:szCs w:val="20"/>
              </w:rPr>
              <w:t>€</w:t>
            </w:r>
          </w:p>
        </w:tc>
      </w:tr>
      <w:tr w:rsidR="000F31F5" w:rsidRPr="004D5731" w14:paraId="1271BD34" w14:textId="77777777" w:rsidTr="000F31F5">
        <w:tc>
          <w:tcPr>
            <w:tcW w:w="1658" w:type="dxa"/>
            <w:vAlign w:val="center"/>
          </w:tcPr>
          <w:p w14:paraId="6BB1D88D" w14:textId="77777777" w:rsidR="000F31F5" w:rsidRPr="004D5731" w:rsidRDefault="000F31F5" w:rsidP="00C66F81">
            <w:pPr>
              <w:spacing w:after="0"/>
              <w:rPr>
                <w:rFonts w:ascii="Calibri" w:hAnsi="Calibri" w:cs="Calibri"/>
                <w:sz w:val="20"/>
                <w:szCs w:val="20"/>
              </w:rPr>
            </w:pPr>
            <w:r w:rsidRPr="004D5731">
              <w:rPr>
                <w:rFonts w:ascii="Calibri" w:hAnsi="Calibri" w:cs="Calibri"/>
                <w:color w:val="000000"/>
                <w:sz w:val="18"/>
                <w:szCs w:val="18"/>
              </w:rPr>
              <w:t>IA.02</w:t>
            </w:r>
            <w:r w:rsidRPr="004D5731">
              <w:rPr>
                <w:rFonts w:ascii="Calibri" w:hAnsi="Calibri" w:cs="Calibri"/>
                <w:sz w:val="20"/>
                <w:szCs w:val="20"/>
              </w:rPr>
              <w:t xml:space="preserve"> </w:t>
            </w:r>
            <w:r w:rsidRPr="004D5731">
              <w:rPr>
                <w:rFonts w:ascii="Calibri" w:hAnsi="Calibri" w:cs="Calibri"/>
                <w:sz w:val="20"/>
                <w:szCs w:val="20"/>
              </w:rPr>
              <w:tab/>
              <w:t xml:space="preserve">1° </w:t>
            </w:r>
            <w:proofErr w:type="spellStart"/>
            <w:r w:rsidRPr="004D5731">
              <w:rPr>
                <w:rFonts w:ascii="Calibri" w:hAnsi="Calibri" w:cs="Calibri"/>
                <w:sz w:val="20"/>
                <w:szCs w:val="20"/>
              </w:rPr>
              <w:t>Serv</w:t>
            </w:r>
            <w:proofErr w:type="spellEnd"/>
            <w:r w:rsidRPr="004D5731">
              <w:rPr>
                <w:rFonts w:ascii="Calibri" w:hAnsi="Calibri" w:cs="Calibri"/>
                <w:sz w:val="20"/>
                <w:szCs w:val="20"/>
              </w:rPr>
              <w:t>.</w:t>
            </w:r>
          </w:p>
        </w:tc>
        <w:tc>
          <w:tcPr>
            <w:tcW w:w="1651" w:type="dxa"/>
            <w:vAlign w:val="center"/>
          </w:tcPr>
          <w:p w14:paraId="20CD875F" w14:textId="77777777" w:rsidR="000F31F5" w:rsidRPr="004D5731" w:rsidRDefault="000F31F5" w:rsidP="00C66F81">
            <w:pPr>
              <w:spacing w:after="0"/>
              <w:rPr>
                <w:rFonts w:ascii="Calibri" w:hAnsi="Calibri" w:cs="Calibri"/>
                <w:sz w:val="20"/>
                <w:szCs w:val="20"/>
              </w:rPr>
            </w:pPr>
            <w:r w:rsidRPr="004D5731">
              <w:rPr>
                <w:rFonts w:ascii="Calibri" w:hAnsi="Calibri" w:cs="Calibri"/>
                <w:sz w:val="20"/>
                <w:szCs w:val="20"/>
              </w:rPr>
              <w:t xml:space="preserve">€ </w:t>
            </w:r>
          </w:p>
        </w:tc>
        <w:tc>
          <w:tcPr>
            <w:tcW w:w="1651" w:type="dxa"/>
            <w:vAlign w:val="center"/>
          </w:tcPr>
          <w:p w14:paraId="07CEFB97" w14:textId="77777777" w:rsidR="000F31F5" w:rsidRPr="004D5731" w:rsidRDefault="000F31F5" w:rsidP="00C66F81">
            <w:pPr>
              <w:spacing w:after="0"/>
              <w:rPr>
                <w:rFonts w:ascii="Calibri" w:hAnsi="Calibri" w:cs="Calibri"/>
                <w:sz w:val="20"/>
                <w:szCs w:val="20"/>
              </w:rPr>
            </w:pPr>
            <w:r w:rsidRPr="004D5731">
              <w:rPr>
                <w:rFonts w:ascii="Calibri" w:hAnsi="Calibri" w:cs="Calibri"/>
                <w:sz w:val="20"/>
                <w:szCs w:val="20"/>
              </w:rPr>
              <w:t xml:space="preserve">€ </w:t>
            </w:r>
          </w:p>
        </w:tc>
        <w:tc>
          <w:tcPr>
            <w:tcW w:w="1651" w:type="dxa"/>
            <w:vAlign w:val="center"/>
          </w:tcPr>
          <w:p w14:paraId="2A968C8D" w14:textId="77777777" w:rsidR="000F31F5" w:rsidRPr="004D5731" w:rsidRDefault="000F31F5" w:rsidP="00C66F81">
            <w:pPr>
              <w:spacing w:after="0"/>
              <w:rPr>
                <w:rFonts w:ascii="Calibri" w:hAnsi="Calibri" w:cs="Calibri"/>
                <w:sz w:val="20"/>
                <w:szCs w:val="20"/>
              </w:rPr>
            </w:pPr>
            <w:r w:rsidRPr="004D5731">
              <w:rPr>
                <w:rFonts w:ascii="Calibri" w:hAnsi="Calibri" w:cs="Calibri"/>
                <w:sz w:val="20"/>
                <w:szCs w:val="20"/>
              </w:rPr>
              <w:t xml:space="preserve">€ </w:t>
            </w:r>
          </w:p>
        </w:tc>
        <w:tc>
          <w:tcPr>
            <w:tcW w:w="1651" w:type="dxa"/>
            <w:vAlign w:val="center"/>
          </w:tcPr>
          <w:p w14:paraId="6C9AB5A4" w14:textId="77777777" w:rsidR="000F31F5" w:rsidRPr="004D5731" w:rsidRDefault="000F31F5" w:rsidP="00C66F81">
            <w:pPr>
              <w:spacing w:after="0"/>
              <w:rPr>
                <w:rFonts w:ascii="Calibri" w:hAnsi="Calibri" w:cs="Calibri"/>
                <w:sz w:val="20"/>
                <w:szCs w:val="20"/>
              </w:rPr>
            </w:pPr>
            <w:r w:rsidRPr="004D5731">
              <w:rPr>
                <w:rFonts w:ascii="Calibri" w:hAnsi="Calibri" w:cs="Calibri"/>
                <w:sz w:val="20"/>
                <w:szCs w:val="20"/>
              </w:rPr>
              <w:t xml:space="preserve">€ </w:t>
            </w:r>
          </w:p>
        </w:tc>
        <w:tc>
          <w:tcPr>
            <w:tcW w:w="1651" w:type="dxa"/>
            <w:vAlign w:val="center"/>
          </w:tcPr>
          <w:p w14:paraId="06374C2B" w14:textId="77777777" w:rsidR="000F31F5" w:rsidRPr="004D5731" w:rsidRDefault="000F31F5" w:rsidP="00C66F81">
            <w:pPr>
              <w:spacing w:after="0"/>
              <w:rPr>
                <w:rFonts w:ascii="Calibri" w:hAnsi="Calibri" w:cs="Calibri"/>
                <w:sz w:val="20"/>
                <w:szCs w:val="20"/>
              </w:rPr>
            </w:pPr>
            <w:r w:rsidRPr="004D5731">
              <w:rPr>
                <w:rFonts w:ascii="Calibri" w:hAnsi="Calibri" w:cs="Calibri"/>
                <w:sz w:val="20"/>
                <w:szCs w:val="20"/>
              </w:rPr>
              <w:t>€</w:t>
            </w:r>
          </w:p>
        </w:tc>
      </w:tr>
      <w:tr w:rsidR="000F31F5" w:rsidRPr="004D5731" w14:paraId="462C9B75" w14:textId="77777777" w:rsidTr="000F31F5">
        <w:tc>
          <w:tcPr>
            <w:tcW w:w="1658" w:type="dxa"/>
            <w:vAlign w:val="center"/>
          </w:tcPr>
          <w:p w14:paraId="3074347B" w14:textId="77777777" w:rsidR="000F31F5" w:rsidRPr="004D5731" w:rsidRDefault="000F31F5" w:rsidP="00C66F81">
            <w:pPr>
              <w:spacing w:after="0"/>
              <w:rPr>
                <w:rFonts w:ascii="Calibri" w:hAnsi="Calibri" w:cs="Calibri"/>
                <w:sz w:val="20"/>
                <w:szCs w:val="20"/>
              </w:rPr>
            </w:pPr>
            <w:r w:rsidRPr="004D5731">
              <w:rPr>
                <w:rFonts w:ascii="Calibri" w:hAnsi="Calibri" w:cs="Calibri"/>
                <w:color w:val="000000"/>
                <w:sz w:val="18"/>
                <w:szCs w:val="18"/>
              </w:rPr>
              <w:t>IA.02</w:t>
            </w:r>
            <w:r w:rsidRPr="004D5731">
              <w:rPr>
                <w:rFonts w:ascii="Calibri" w:hAnsi="Calibri" w:cs="Calibri"/>
                <w:sz w:val="20"/>
                <w:szCs w:val="20"/>
              </w:rPr>
              <w:tab/>
              <w:t xml:space="preserve">2° </w:t>
            </w:r>
            <w:proofErr w:type="spellStart"/>
            <w:r w:rsidRPr="004D5731">
              <w:rPr>
                <w:rFonts w:ascii="Calibri" w:hAnsi="Calibri" w:cs="Calibri"/>
                <w:sz w:val="20"/>
                <w:szCs w:val="20"/>
              </w:rPr>
              <w:t>Serv</w:t>
            </w:r>
            <w:proofErr w:type="spellEnd"/>
            <w:r w:rsidRPr="004D5731">
              <w:rPr>
                <w:rFonts w:ascii="Calibri" w:hAnsi="Calibri" w:cs="Calibri"/>
                <w:sz w:val="20"/>
                <w:szCs w:val="20"/>
              </w:rPr>
              <w:t>.</w:t>
            </w:r>
          </w:p>
        </w:tc>
        <w:tc>
          <w:tcPr>
            <w:tcW w:w="1651" w:type="dxa"/>
            <w:vAlign w:val="center"/>
          </w:tcPr>
          <w:p w14:paraId="750E1C2F" w14:textId="77777777" w:rsidR="000F31F5" w:rsidRPr="004D5731" w:rsidRDefault="000F31F5" w:rsidP="00C66F81">
            <w:pPr>
              <w:spacing w:after="0"/>
              <w:rPr>
                <w:rFonts w:ascii="Calibri" w:hAnsi="Calibri" w:cs="Calibri"/>
                <w:sz w:val="20"/>
                <w:szCs w:val="20"/>
              </w:rPr>
            </w:pPr>
            <w:r w:rsidRPr="004D5731">
              <w:rPr>
                <w:rFonts w:ascii="Calibri" w:hAnsi="Calibri" w:cs="Calibri"/>
                <w:sz w:val="20"/>
                <w:szCs w:val="20"/>
              </w:rPr>
              <w:t xml:space="preserve">€ </w:t>
            </w:r>
          </w:p>
        </w:tc>
        <w:tc>
          <w:tcPr>
            <w:tcW w:w="1651" w:type="dxa"/>
            <w:vAlign w:val="center"/>
          </w:tcPr>
          <w:p w14:paraId="395C3E8C" w14:textId="77777777" w:rsidR="000F31F5" w:rsidRPr="004D5731" w:rsidRDefault="000F31F5" w:rsidP="00C66F81">
            <w:pPr>
              <w:spacing w:after="0"/>
              <w:rPr>
                <w:rFonts w:ascii="Calibri" w:hAnsi="Calibri" w:cs="Calibri"/>
                <w:sz w:val="20"/>
                <w:szCs w:val="20"/>
              </w:rPr>
            </w:pPr>
            <w:r w:rsidRPr="004D5731">
              <w:rPr>
                <w:rFonts w:ascii="Calibri" w:hAnsi="Calibri" w:cs="Calibri"/>
                <w:sz w:val="20"/>
                <w:szCs w:val="20"/>
              </w:rPr>
              <w:t xml:space="preserve">€ </w:t>
            </w:r>
          </w:p>
        </w:tc>
        <w:tc>
          <w:tcPr>
            <w:tcW w:w="1651" w:type="dxa"/>
            <w:vAlign w:val="center"/>
          </w:tcPr>
          <w:p w14:paraId="22D843EC" w14:textId="77777777" w:rsidR="000F31F5" w:rsidRPr="004D5731" w:rsidRDefault="000F31F5" w:rsidP="00C66F81">
            <w:pPr>
              <w:spacing w:after="0"/>
              <w:rPr>
                <w:rFonts w:ascii="Calibri" w:hAnsi="Calibri" w:cs="Calibri"/>
                <w:sz w:val="20"/>
                <w:szCs w:val="20"/>
              </w:rPr>
            </w:pPr>
            <w:r w:rsidRPr="004D5731">
              <w:rPr>
                <w:rFonts w:ascii="Calibri" w:hAnsi="Calibri" w:cs="Calibri"/>
                <w:sz w:val="20"/>
                <w:szCs w:val="20"/>
              </w:rPr>
              <w:t xml:space="preserve">€ </w:t>
            </w:r>
          </w:p>
        </w:tc>
        <w:tc>
          <w:tcPr>
            <w:tcW w:w="1651" w:type="dxa"/>
            <w:vAlign w:val="center"/>
          </w:tcPr>
          <w:p w14:paraId="5DB27E03" w14:textId="77777777" w:rsidR="000F31F5" w:rsidRPr="004D5731" w:rsidRDefault="000F31F5" w:rsidP="00C66F81">
            <w:pPr>
              <w:spacing w:after="0"/>
              <w:rPr>
                <w:rFonts w:ascii="Calibri" w:hAnsi="Calibri" w:cs="Calibri"/>
                <w:sz w:val="20"/>
                <w:szCs w:val="20"/>
              </w:rPr>
            </w:pPr>
            <w:r w:rsidRPr="004D5731">
              <w:rPr>
                <w:rFonts w:ascii="Calibri" w:hAnsi="Calibri" w:cs="Calibri"/>
                <w:sz w:val="20"/>
                <w:szCs w:val="20"/>
              </w:rPr>
              <w:t xml:space="preserve">€ </w:t>
            </w:r>
          </w:p>
        </w:tc>
        <w:tc>
          <w:tcPr>
            <w:tcW w:w="1651" w:type="dxa"/>
            <w:vAlign w:val="center"/>
          </w:tcPr>
          <w:p w14:paraId="23992BA8" w14:textId="77777777" w:rsidR="000F31F5" w:rsidRPr="004D5731" w:rsidRDefault="000F31F5" w:rsidP="00C66F81">
            <w:pPr>
              <w:spacing w:after="0"/>
              <w:rPr>
                <w:rFonts w:ascii="Calibri" w:hAnsi="Calibri" w:cs="Calibri"/>
                <w:sz w:val="20"/>
                <w:szCs w:val="20"/>
              </w:rPr>
            </w:pPr>
            <w:r w:rsidRPr="004D5731">
              <w:rPr>
                <w:rFonts w:ascii="Calibri" w:hAnsi="Calibri" w:cs="Calibri"/>
                <w:sz w:val="20"/>
                <w:szCs w:val="20"/>
              </w:rPr>
              <w:t>€</w:t>
            </w:r>
          </w:p>
        </w:tc>
      </w:tr>
      <w:tr w:rsidR="00D80CBE" w:rsidRPr="004D5731" w14:paraId="47C6B563" w14:textId="77777777" w:rsidTr="000F31F5">
        <w:tc>
          <w:tcPr>
            <w:tcW w:w="1658" w:type="dxa"/>
            <w:vAlign w:val="center"/>
          </w:tcPr>
          <w:p w14:paraId="38549FA9" w14:textId="77777777" w:rsidR="00D80CBE" w:rsidRPr="004D5731" w:rsidRDefault="00D80CBE" w:rsidP="00D80CBE">
            <w:pPr>
              <w:spacing w:after="0"/>
              <w:rPr>
                <w:rFonts w:ascii="Calibri" w:hAnsi="Calibri" w:cs="Calibri"/>
                <w:sz w:val="20"/>
                <w:szCs w:val="20"/>
              </w:rPr>
            </w:pPr>
            <w:r w:rsidRPr="004D5731">
              <w:rPr>
                <w:rFonts w:ascii="Calibri" w:hAnsi="Calibri" w:cs="Calibri"/>
                <w:color w:val="000000"/>
                <w:sz w:val="18"/>
                <w:szCs w:val="18"/>
              </w:rPr>
              <w:t>IA.0</w:t>
            </w:r>
            <w:r w:rsidR="004F73FB">
              <w:rPr>
                <w:rFonts w:ascii="Calibri" w:hAnsi="Calibri" w:cs="Calibri"/>
                <w:color w:val="000000"/>
                <w:sz w:val="18"/>
                <w:szCs w:val="18"/>
              </w:rPr>
              <w:t>3</w:t>
            </w:r>
            <w:r w:rsidRPr="004D5731">
              <w:rPr>
                <w:rFonts w:ascii="Calibri" w:hAnsi="Calibri" w:cs="Calibri"/>
                <w:sz w:val="20"/>
                <w:szCs w:val="20"/>
              </w:rPr>
              <w:tab/>
              <w:t xml:space="preserve">1° </w:t>
            </w:r>
            <w:proofErr w:type="spellStart"/>
            <w:r w:rsidRPr="004D5731">
              <w:rPr>
                <w:rFonts w:ascii="Calibri" w:hAnsi="Calibri" w:cs="Calibri"/>
                <w:sz w:val="20"/>
                <w:szCs w:val="20"/>
              </w:rPr>
              <w:t>Serv</w:t>
            </w:r>
            <w:proofErr w:type="spellEnd"/>
            <w:r w:rsidRPr="004D5731">
              <w:rPr>
                <w:rFonts w:ascii="Calibri" w:hAnsi="Calibri" w:cs="Calibri"/>
                <w:sz w:val="20"/>
                <w:szCs w:val="20"/>
              </w:rPr>
              <w:t>.</w:t>
            </w:r>
          </w:p>
        </w:tc>
        <w:tc>
          <w:tcPr>
            <w:tcW w:w="1651" w:type="dxa"/>
            <w:vAlign w:val="center"/>
          </w:tcPr>
          <w:p w14:paraId="217DED2A" w14:textId="77777777" w:rsidR="00D80CBE" w:rsidRPr="004D5731" w:rsidRDefault="00D80CBE" w:rsidP="00D80CBE">
            <w:pPr>
              <w:spacing w:after="0"/>
              <w:rPr>
                <w:rFonts w:ascii="Calibri" w:hAnsi="Calibri" w:cs="Calibri"/>
                <w:sz w:val="20"/>
                <w:szCs w:val="20"/>
              </w:rPr>
            </w:pPr>
            <w:r w:rsidRPr="004D5731">
              <w:rPr>
                <w:rFonts w:ascii="Calibri" w:hAnsi="Calibri" w:cs="Calibri"/>
                <w:sz w:val="20"/>
                <w:szCs w:val="20"/>
              </w:rPr>
              <w:t xml:space="preserve">€ </w:t>
            </w:r>
          </w:p>
        </w:tc>
        <w:tc>
          <w:tcPr>
            <w:tcW w:w="1651" w:type="dxa"/>
            <w:vAlign w:val="center"/>
          </w:tcPr>
          <w:p w14:paraId="770024C5" w14:textId="77777777" w:rsidR="00D80CBE" w:rsidRPr="004D5731" w:rsidRDefault="00D80CBE" w:rsidP="00D80CBE">
            <w:pPr>
              <w:spacing w:after="0"/>
              <w:rPr>
                <w:rFonts w:ascii="Calibri" w:hAnsi="Calibri" w:cs="Calibri"/>
                <w:sz w:val="20"/>
                <w:szCs w:val="20"/>
              </w:rPr>
            </w:pPr>
            <w:r w:rsidRPr="004D5731">
              <w:rPr>
                <w:rFonts w:ascii="Calibri" w:hAnsi="Calibri" w:cs="Calibri"/>
                <w:sz w:val="20"/>
                <w:szCs w:val="20"/>
              </w:rPr>
              <w:t xml:space="preserve">€ </w:t>
            </w:r>
          </w:p>
        </w:tc>
        <w:tc>
          <w:tcPr>
            <w:tcW w:w="1651" w:type="dxa"/>
            <w:vAlign w:val="center"/>
          </w:tcPr>
          <w:p w14:paraId="5B8F8277" w14:textId="77777777" w:rsidR="00D80CBE" w:rsidRPr="004D5731" w:rsidRDefault="00D80CBE" w:rsidP="00D80CBE">
            <w:pPr>
              <w:spacing w:after="0"/>
              <w:rPr>
                <w:rFonts w:ascii="Calibri" w:hAnsi="Calibri" w:cs="Calibri"/>
                <w:sz w:val="20"/>
                <w:szCs w:val="20"/>
              </w:rPr>
            </w:pPr>
            <w:r w:rsidRPr="004D5731">
              <w:rPr>
                <w:rFonts w:ascii="Calibri" w:hAnsi="Calibri" w:cs="Calibri"/>
                <w:sz w:val="20"/>
                <w:szCs w:val="20"/>
              </w:rPr>
              <w:t xml:space="preserve">€ </w:t>
            </w:r>
          </w:p>
        </w:tc>
        <w:tc>
          <w:tcPr>
            <w:tcW w:w="1651" w:type="dxa"/>
            <w:vAlign w:val="center"/>
          </w:tcPr>
          <w:p w14:paraId="2B8CF476" w14:textId="77777777" w:rsidR="00D80CBE" w:rsidRPr="004D5731" w:rsidRDefault="00D80CBE" w:rsidP="00D80CBE">
            <w:pPr>
              <w:spacing w:after="0"/>
              <w:rPr>
                <w:rFonts w:ascii="Calibri" w:hAnsi="Calibri" w:cs="Calibri"/>
                <w:sz w:val="20"/>
                <w:szCs w:val="20"/>
              </w:rPr>
            </w:pPr>
            <w:r w:rsidRPr="004D5731">
              <w:rPr>
                <w:rFonts w:ascii="Calibri" w:hAnsi="Calibri" w:cs="Calibri"/>
                <w:sz w:val="20"/>
                <w:szCs w:val="20"/>
              </w:rPr>
              <w:t xml:space="preserve">€ </w:t>
            </w:r>
          </w:p>
        </w:tc>
        <w:tc>
          <w:tcPr>
            <w:tcW w:w="1651" w:type="dxa"/>
            <w:vAlign w:val="center"/>
          </w:tcPr>
          <w:p w14:paraId="598B158D" w14:textId="77777777" w:rsidR="00D80CBE" w:rsidRPr="004D5731" w:rsidRDefault="00D80CBE" w:rsidP="00D80CBE">
            <w:pPr>
              <w:spacing w:after="0"/>
              <w:rPr>
                <w:rFonts w:ascii="Calibri" w:hAnsi="Calibri" w:cs="Calibri"/>
                <w:sz w:val="20"/>
                <w:szCs w:val="20"/>
              </w:rPr>
            </w:pPr>
            <w:r w:rsidRPr="004D5731">
              <w:rPr>
                <w:rFonts w:ascii="Calibri" w:hAnsi="Calibri" w:cs="Calibri"/>
                <w:sz w:val="20"/>
                <w:szCs w:val="20"/>
              </w:rPr>
              <w:t>€</w:t>
            </w:r>
          </w:p>
        </w:tc>
      </w:tr>
      <w:tr w:rsidR="00D80CBE" w:rsidRPr="004D5731" w14:paraId="3A163ABA" w14:textId="77777777" w:rsidTr="000F31F5">
        <w:tc>
          <w:tcPr>
            <w:tcW w:w="1658" w:type="dxa"/>
            <w:vAlign w:val="center"/>
          </w:tcPr>
          <w:p w14:paraId="2D2977C6" w14:textId="77777777" w:rsidR="00D80CBE" w:rsidRPr="004D5731" w:rsidRDefault="00D80CBE" w:rsidP="00D80CBE">
            <w:pPr>
              <w:spacing w:after="0"/>
              <w:rPr>
                <w:rFonts w:ascii="Calibri" w:hAnsi="Calibri" w:cs="Calibri"/>
                <w:sz w:val="20"/>
                <w:szCs w:val="20"/>
              </w:rPr>
            </w:pPr>
            <w:r w:rsidRPr="004D5731">
              <w:rPr>
                <w:rFonts w:ascii="Calibri" w:hAnsi="Calibri" w:cs="Calibri"/>
                <w:color w:val="000000"/>
                <w:sz w:val="18"/>
                <w:szCs w:val="18"/>
              </w:rPr>
              <w:t>IA.0</w:t>
            </w:r>
            <w:r w:rsidR="004F73FB">
              <w:rPr>
                <w:rFonts w:ascii="Calibri" w:hAnsi="Calibri" w:cs="Calibri"/>
                <w:color w:val="000000"/>
                <w:sz w:val="18"/>
                <w:szCs w:val="18"/>
              </w:rPr>
              <w:t>3</w:t>
            </w:r>
            <w:r w:rsidRPr="004D5731">
              <w:rPr>
                <w:rFonts w:ascii="Calibri" w:hAnsi="Calibri" w:cs="Calibri"/>
                <w:sz w:val="20"/>
                <w:szCs w:val="20"/>
              </w:rPr>
              <w:tab/>
              <w:t xml:space="preserve">2° </w:t>
            </w:r>
            <w:proofErr w:type="spellStart"/>
            <w:r w:rsidRPr="004D5731">
              <w:rPr>
                <w:rFonts w:ascii="Calibri" w:hAnsi="Calibri" w:cs="Calibri"/>
                <w:sz w:val="20"/>
                <w:szCs w:val="20"/>
              </w:rPr>
              <w:t>Serv</w:t>
            </w:r>
            <w:proofErr w:type="spellEnd"/>
            <w:r w:rsidRPr="004D5731">
              <w:rPr>
                <w:rFonts w:ascii="Calibri" w:hAnsi="Calibri" w:cs="Calibri"/>
                <w:sz w:val="20"/>
                <w:szCs w:val="20"/>
              </w:rPr>
              <w:t>.</w:t>
            </w:r>
          </w:p>
        </w:tc>
        <w:tc>
          <w:tcPr>
            <w:tcW w:w="1651" w:type="dxa"/>
            <w:vAlign w:val="center"/>
          </w:tcPr>
          <w:p w14:paraId="2AE4B47B" w14:textId="77777777" w:rsidR="00D80CBE" w:rsidRPr="004D5731" w:rsidRDefault="00D80CBE" w:rsidP="00D80CBE">
            <w:pPr>
              <w:spacing w:after="0"/>
              <w:rPr>
                <w:rFonts w:ascii="Calibri" w:hAnsi="Calibri" w:cs="Calibri"/>
                <w:sz w:val="20"/>
                <w:szCs w:val="20"/>
              </w:rPr>
            </w:pPr>
            <w:r w:rsidRPr="004D5731">
              <w:rPr>
                <w:rFonts w:ascii="Calibri" w:hAnsi="Calibri" w:cs="Calibri"/>
                <w:sz w:val="20"/>
                <w:szCs w:val="20"/>
              </w:rPr>
              <w:t xml:space="preserve">€ </w:t>
            </w:r>
          </w:p>
        </w:tc>
        <w:tc>
          <w:tcPr>
            <w:tcW w:w="1651" w:type="dxa"/>
            <w:vAlign w:val="center"/>
          </w:tcPr>
          <w:p w14:paraId="22ECAC73" w14:textId="77777777" w:rsidR="00D80CBE" w:rsidRPr="004D5731" w:rsidRDefault="00D80CBE" w:rsidP="00D80CBE">
            <w:pPr>
              <w:spacing w:after="0"/>
              <w:rPr>
                <w:rFonts w:ascii="Calibri" w:hAnsi="Calibri" w:cs="Calibri"/>
                <w:sz w:val="20"/>
                <w:szCs w:val="20"/>
              </w:rPr>
            </w:pPr>
            <w:r w:rsidRPr="004D5731">
              <w:rPr>
                <w:rFonts w:ascii="Calibri" w:hAnsi="Calibri" w:cs="Calibri"/>
                <w:sz w:val="20"/>
                <w:szCs w:val="20"/>
              </w:rPr>
              <w:t xml:space="preserve">€ </w:t>
            </w:r>
          </w:p>
        </w:tc>
        <w:tc>
          <w:tcPr>
            <w:tcW w:w="1651" w:type="dxa"/>
            <w:vAlign w:val="center"/>
          </w:tcPr>
          <w:p w14:paraId="6CA0827A" w14:textId="77777777" w:rsidR="00D80CBE" w:rsidRPr="004D5731" w:rsidRDefault="00D80CBE" w:rsidP="00D80CBE">
            <w:pPr>
              <w:spacing w:after="0"/>
              <w:rPr>
                <w:rFonts w:ascii="Calibri" w:hAnsi="Calibri" w:cs="Calibri"/>
                <w:sz w:val="20"/>
                <w:szCs w:val="20"/>
              </w:rPr>
            </w:pPr>
            <w:r w:rsidRPr="004D5731">
              <w:rPr>
                <w:rFonts w:ascii="Calibri" w:hAnsi="Calibri" w:cs="Calibri"/>
                <w:sz w:val="20"/>
                <w:szCs w:val="20"/>
              </w:rPr>
              <w:t xml:space="preserve">€ </w:t>
            </w:r>
          </w:p>
        </w:tc>
        <w:tc>
          <w:tcPr>
            <w:tcW w:w="1651" w:type="dxa"/>
            <w:vAlign w:val="center"/>
          </w:tcPr>
          <w:p w14:paraId="64BA8631" w14:textId="77777777" w:rsidR="00D80CBE" w:rsidRPr="004D5731" w:rsidRDefault="00D80CBE" w:rsidP="00D80CBE">
            <w:pPr>
              <w:spacing w:after="0"/>
              <w:rPr>
                <w:rFonts w:ascii="Calibri" w:hAnsi="Calibri" w:cs="Calibri"/>
                <w:sz w:val="20"/>
                <w:szCs w:val="20"/>
              </w:rPr>
            </w:pPr>
            <w:r w:rsidRPr="004D5731">
              <w:rPr>
                <w:rFonts w:ascii="Calibri" w:hAnsi="Calibri" w:cs="Calibri"/>
                <w:sz w:val="20"/>
                <w:szCs w:val="20"/>
              </w:rPr>
              <w:t xml:space="preserve">€ </w:t>
            </w:r>
          </w:p>
        </w:tc>
        <w:tc>
          <w:tcPr>
            <w:tcW w:w="1651" w:type="dxa"/>
            <w:vAlign w:val="center"/>
          </w:tcPr>
          <w:p w14:paraId="62BAFA03" w14:textId="77777777" w:rsidR="00D80CBE" w:rsidRPr="004D5731" w:rsidRDefault="00D80CBE" w:rsidP="00D80CBE">
            <w:pPr>
              <w:spacing w:after="0"/>
              <w:rPr>
                <w:rFonts w:ascii="Calibri" w:hAnsi="Calibri" w:cs="Calibri"/>
                <w:sz w:val="20"/>
                <w:szCs w:val="20"/>
              </w:rPr>
            </w:pPr>
            <w:r w:rsidRPr="004D5731">
              <w:rPr>
                <w:rFonts w:ascii="Calibri" w:hAnsi="Calibri" w:cs="Calibri"/>
                <w:sz w:val="20"/>
                <w:szCs w:val="20"/>
              </w:rPr>
              <w:t>€</w:t>
            </w:r>
          </w:p>
        </w:tc>
      </w:tr>
      <w:tr w:rsidR="00F834F8" w:rsidRPr="004D5731" w14:paraId="4287F1A6" w14:textId="77777777" w:rsidTr="000F31F5">
        <w:tc>
          <w:tcPr>
            <w:tcW w:w="1658" w:type="dxa"/>
            <w:vAlign w:val="center"/>
          </w:tcPr>
          <w:p w14:paraId="01D7D228" w14:textId="77777777" w:rsidR="00F834F8" w:rsidRPr="004D5731" w:rsidRDefault="004F73FB" w:rsidP="00F834F8">
            <w:pPr>
              <w:spacing w:after="0"/>
              <w:rPr>
                <w:rFonts w:cs="Calibri"/>
                <w:color w:val="000000"/>
                <w:sz w:val="18"/>
                <w:szCs w:val="18"/>
              </w:rPr>
            </w:pPr>
            <w:r>
              <w:rPr>
                <w:rFonts w:ascii="Calibri" w:hAnsi="Calibri" w:cs="Calibri"/>
                <w:color w:val="000000"/>
                <w:sz w:val="18"/>
                <w:szCs w:val="18"/>
              </w:rPr>
              <w:t>V.02</w:t>
            </w:r>
            <w:r w:rsidR="00F834F8" w:rsidRPr="004D5731">
              <w:rPr>
                <w:rFonts w:ascii="Calibri" w:hAnsi="Calibri" w:cs="Calibri"/>
                <w:sz w:val="20"/>
                <w:szCs w:val="20"/>
              </w:rPr>
              <w:tab/>
              <w:t xml:space="preserve">1° </w:t>
            </w:r>
            <w:proofErr w:type="spellStart"/>
            <w:r w:rsidR="00F834F8" w:rsidRPr="004D5731">
              <w:rPr>
                <w:rFonts w:ascii="Calibri" w:hAnsi="Calibri" w:cs="Calibri"/>
                <w:sz w:val="20"/>
                <w:szCs w:val="20"/>
              </w:rPr>
              <w:t>Serv</w:t>
            </w:r>
            <w:proofErr w:type="spellEnd"/>
            <w:r w:rsidR="00F834F8" w:rsidRPr="004D5731">
              <w:rPr>
                <w:rFonts w:ascii="Calibri" w:hAnsi="Calibri" w:cs="Calibri"/>
                <w:sz w:val="20"/>
                <w:szCs w:val="20"/>
              </w:rPr>
              <w:t>.</w:t>
            </w:r>
          </w:p>
        </w:tc>
        <w:tc>
          <w:tcPr>
            <w:tcW w:w="1651" w:type="dxa"/>
            <w:vAlign w:val="center"/>
          </w:tcPr>
          <w:p w14:paraId="4FA6012D" w14:textId="77777777" w:rsidR="00F834F8" w:rsidRPr="004D5731" w:rsidRDefault="00F834F8" w:rsidP="00D80CBE">
            <w:pPr>
              <w:spacing w:after="0"/>
              <w:rPr>
                <w:rFonts w:cs="Calibri"/>
                <w:sz w:val="20"/>
                <w:szCs w:val="20"/>
              </w:rPr>
            </w:pPr>
            <w:r w:rsidRPr="004D5731">
              <w:rPr>
                <w:rFonts w:ascii="Calibri" w:hAnsi="Calibri" w:cs="Calibri"/>
                <w:sz w:val="20"/>
                <w:szCs w:val="20"/>
              </w:rPr>
              <w:t xml:space="preserve">€ </w:t>
            </w:r>
          </w:p>
        </w:tc>
        <w:tc>
          <w:tcPr>
            <w:tcW w:w="1651" w:type="dxa"/>
            <w:vAlign w:val="center"/>
          </w:tcPr>
          <w:p w14:paraId="2E88017B" w14:textId="77777777" w:rsidR="00F834F8" w:rsidRPr="004D5731" w:rsidRDefault="00F834F8" w:rsidP="00D80CBE">
            <w:pPr>
              <w:spacing w:after="0"/>
              <w:rPr>
                <w:rFonts w:cs="Calibri"/>
                <w:sz w:val="20"/>
                <w:szCs w:val="20"/>
              </w:rPr>
            </w:pPr>
            <w:r w:rsidRPr="004D5731">
              <w:rPr>
                <w:rFonts w:ascii="Calibri" w:hAnsi="Calibri" w:cs="Calibri"/>
                <w:sz w:val="20"/>
                <w:szCs w:val="20"/>
              </w:rPr>
              <w:t xml:space="preserve">€ </w:t>
            </w:r>
          </w:p>
        </w:tc>
        <w:tc>
          <w:tcPr>
            <w:tcW w:w="1651" w:type="dxa"/>
            <w:vAlign w:val="center"/>
          </w:tcPr>
          <w:p w14:paraId="32AD85E7" w14:textId="77777777" w:rsidR="00F834F8" w:rsidRPr="004D5731" w:rsidRDefault="00F834F8" w:rsidP="00D80CBE">
            <w:pPr>
              <w:spacing w:after="0"/>
              <w:rPr>
                <w:rFonts w:cs="Calibri"/>
                <w:sz w:val="20"/>
                <w:szCs w:val="20"/>
              </w:rPr>
            </w:pPr>
            <w:r w:rsidRPr="004D5731">
              <w:rPr>
                <w:rFonts w:ascii="Calibri" w:hAnsi="Calibri" w:cs="Calibri"/>
                <w:sz w:val="20"/>
                <w:szCs w:val="20"/>
              </w:rPr>
              <w:t xml:space="preserve">€ </w:t>
            </w:r>
          </w:p>
        </w:tc>
        <w:tc>
          <w:tcPr>
            <w:tcW w:w="1651" w:type="dxa"/>
            <w:vAlign w:val="center"/>
          </w:tcPr>
          <w:p w14:paraId="45F6CDED" w14:textId="77777777" w:rsidR="00F834F8" w:rsidRPr="004D5731" w:rsidRDefault="00F834F8" w:rsidP="00D80CBE">
            <w:pPr>
              <w:spacing w:after="0"/>
              <w:rPr>
                <w:rFonts w:cs="Calibri"/>
                <w:sz w:val="20"/>
                <w:szCs w:val="20"/>
              </w:rPr>
            </w:pPr>
            <w:r w:rsidRPr="004D5731">
              <w:rPr>
                <w:rFonts w:ascii="Calibri" w:hAnsi="Calibri" w:cs="Calibri"/>
                <w:sz w:val="20"/>
                <w:szCs w:val="20"/>
              </w:rPr>
              <w:t xml:space="preserve">€ </w:t>
            </w:r>
          </w:p>
        </w:tc>
        <w:tc>
          <w:tcPr>
            <w:tcW w:w="1651" w:type="dxa"/>
            <w:vAlign w:val="center"/>
          </w:tcPr>
          <w:p w14:paraId="2846E33A" w14:textId="77777777" w:rsidR="00F834F8" w:rsidRPr="004D5731" w:rsidRDefault="00F834F8" w:rsidP="00D80CBE">
            <w:pPr>
              <w:spacing w:after="0"/>
              <w:rPr>
                <w:rFonts w:cs="Calibri"/>
                <w:sz w:val="20"/>
                <w:szCs w:val="20"/>
              </w:rPr>
            </w:pPr>
            <w:r w:rsidRPr="004D5731">
              <w:rPr>
                <w:rFonts w:ascii="Calibri" w:hAnsi="Calibri" w:cs="Calibri"/>
                <w:sz w:val="20"/>
                <w:szCs w:val="20"/>
              </w:rPr>
              <w:t>€</w:t>
            </w:r>
          </w:p>
        </w:tc>
      </w:tr>
      <w:tr w:rsidR="00F834F8" w:rsidRPr="004D5731" w14:paraId="7031F87B" w14:textId="77777777" w:rsidTr="000F31F5">
        <w:tc>
          <w:tcPr>
            <w:tcW w:w="1658" w:type="dxa"/>
            <w:vAlign w:val="center"/>
          </w:tcPr>
          <w:p w14:paraId="744E5561" w14:textId="77777777" w:rsidR="00F834F8" w:rsidRPr="004D5731" w:rsidRDefault="004F73FB" w:rsidP="00D80CBE">
            <w:pPr>
              <w:spacing w:after="0"/>
              <w:rPr>
                <w:rFonts w:cs="Calibri"/>
                <w:color w:val="000000"/>
                <w:sz w:val="18"/>
                <w:szCs w:val="18"/>
              </w:rPr>
            </w:pPr>
            <w:r>
              <w:rPr>
                <w:rFonts w:ascii="Calibri" w:hAnsi="Calibri" w:cs="Calibri"/>
                <w:color w:val="000000"/>
                <w:sz w:val="18"/>
                <w:szCs w:val="18"/>
              </w:rPr>
              <w:t>V.02</w:t>
            </w:r>
            <w:r w:rsidR="00F834F8" w:rsidRPr="004D5731">
              <w:rPr>
                <w:rFonts w:ascii="Calibri" w:hAnsi="Calibri" w:cs="Calibri"/>
                <w:sz w:val="20"/>
                <w:szCs w:val="20"/>
              </w:rPr>
              <w:tab/>
              <w:t xml:space="preserve">2° </w:t>
            </w:r>
            <w:proofErr w:type="spellStart"/>
            <w:r w:rsidR="00F834F8" w:rsidRPr="004D5731">
              <w:rPr>
                <w:rFonts w:ascii="Calibri" w:hAnsi="Calibri" w:cs="Calibri"/>
                <w:sz w:val="20"/>
                <w:szCs w:val="20"/>
              </w:rPr>
              <w:t>Serv</w:t>
            </w:r>
            <w:proofErr w:type="spellEnd"/>
            <w:r w:rsidR="00F834F8" w:rsidRPr="004D5731">
              <w:rPr>
                <w:rFonts w:ascii="Calibri" w:hAnsi="Calibri" w:cs="Calibri"/>
                <w:sz w:val="20"/>
                <w:szCs w:val="20"/>
              </w:rPr>
              <w:t>.</w:t>
            </w:r>
          </w:p>
        </w:tc>
        <w:tc>
          <w:tcPr>
            <w:tcW w:w="1651" w:type="dxa"/>
            <w:vAlign w:val="center"/>
          </w:tcPr>
          <w:p w14:paraId="7C2E4F8A" w14:textId="77777777" w:rsidR="00F834F8" w:rsidRPr="004D5731" w:rsidRDefault="00F834F8" w:rsidP="00D80CBE">
            <w:pPr>
              <w:spacing w:after="0"/>
              <w:rPr>
                <w:rFonts w:cs="Calibri"/>
                <w:sz w:val="20"/>
                <w:szCs w:val="20"/>
              </w:rPr>
            </w:pPr>
            <w:r w:rsidRPr="004D5731">
              <w:rPr>
                <w:rFonts w:ascii="Calibri" w:hAnsi="Calibri" w:cs="Calibri"/>
                <w:sz w:val="20"/>
                <w:szCs w:val="20"/>
              </w:rPr>
              <w:t xml:space="preserve">€ </w:t>
            </w:r>
          </w:p>
        </w:tc>
        <w:tc>
          <w:tcPr>
            <w:tcW w:w="1651" w:type="dxa"/>
            <w:vAlign w:val="center"/>
          </w:tcPr>
          <w:p w14:paraId="17AE5127" w14:textId="77777777" w:rsidR="00F834F8" w:rsidRPr="004D5731" w:rsidRDefault="00F834F8" w:rsidP="00D80CBE">
            <w:pPr>
              <w:spacing w:after="0"/>
              <w:rPr>
                <w:rFonts w:cs="Calibri"/>
                <w:sz w:val="20"/>
                <w:szCs w:val="20"/>
              </w:rPr>
            </w:pPr>
            <w:r w:rsidRPr="004D5731">
              <w:rPr>
                <w:rFonts w:ascii="Calibri" w:hAnsi="Calibri" w:cs="Calibri"/>
                <w:sz w:val="20"/>
                <w:szCs w:val="20"/>
              </w:rPr>
              <w:t xml:space="preserve">€ </w:t>
            </w:r>
          </w:p>
        </w:tc>
        <w:tc>
          <w:tcPr>
            <w:tcW w:w="1651" w:type="dxa"/>
            <w:vAlign w:val="center"/>
          </w:tcPr>
          <w:p w14:paraId="156C0DED" w14:textId="77777777" w:rsidR="00F834F8" w:rsidRPr="004D5731" w:rsidRDefault="00F834F8" w:rsidP="00D80CBE">
            <w:pPr>
              <w:spacing w:after="0"/>
              <w:rPr>
                <w:rFonts w:cs="Calibri"/>
                <w:sz w:val="20"/>
                <w:szCs w:val="20"/>
              </w:rPr>
            </w:pPr>
            <w:r w:rsidRPr="004D5731">
              <w:rPr>
                <w:rFonts w:ascii="Calibri" w:hAnsi="Calibri" w:cs="Calibri"/>
                <w:sz w:val="20"/>
                <w:szCs w:val="20"/>
              </w:rPr>
              <w:t xml:space="preserve">€ </w:t>
            </w:r>
          </w:p>
        </w:tc>
        <w:tc>
          <w:tcPr>
            <w:tcW w:w="1651" w:type="dxa"/>
            <w:vAlign w:val="center"/>
          </w:tcPr>
          <w:p w14:paraId="6D5EFEE2" w14:textId="77777777" w:rsidR="00F834F8" w:rsidRPr="004D5731" w:rsidRDefault="00F834F8" w:rsidP="00D80CBE">
            <w:pPr>
              <w:spacing w:after="0"/>
              <w:rPr>
                <w:rFonts w:cs="Calibri"/>
                <w:sz w:val="20"/>
                <w:szCs w:val="20"/>
              </w:rPr>
            </w:pPr>
            <w:r w:rsidRPr="004D5731">
              <w:rPr>
                <w:rFonts w:ascii="Calibri" w:hAnsi="Calibri" w:cs="Calibri"/>
                <w:sz w:val="20"/>
                <w:szCs w:val="20"/>
              </w:rPr>
              <w:t xml:space="preserve">€ </w:t>
            </w:r>
          </w:p>
        </w:tc>
        <w:tc>
          <w:tcPr>
            <w:tcW w:w="1651" w:type="dxa"/>
            <w:vAlign w:val="center"/>
          </w:tcPr>
          <w:p w14:paraId="7065105F" w14:textId="77777777" w:rsidR="00F834F8" w:rsidRPr="004D5731" w:rsidRDefault="00F834F8" w:rsidP="00D80CBE">
            <w:pPr>
              <w:spacing w:after="0"/>
              <w:rPr>
                <w:rFonts w:cs="Calibri"/>
                <w:sz w:val="20"/>
                <w:szCs w:val="20"/>
              </w:rPr>
            </w:pPr>
            <w:r w:rsidRPr="004D5731">
              <w:rPr>
                <w:rFonts w:ascii="Calibri" w:hAnsi="Calibri" w:cs="Calibri"/>
                <w:sz w:val="20"/>
                <w:szCs w:val="20"/>
              </w:rPr>
              <w:t>€</w:t>
            </w:r>
          </w:p>
        </w:tc>
      </w:tr>
    </w:tbl>
    <w:p w14:paraId="48167D25" w14:textId="77777777" w:rsidR="00D80CBE" w:rsidRPr="004D5731" w:rsidRDefault="00D80CBE" w:rsidP="00D80CBE">
      <w:pPr>
        <w:spacing w:after="0"/>
        <w:rPr>
          <w:rFonts w:cs="Calibri"/>
          <w:sz w:val="20"/>
          <w:szCs w:val="20"/>
        </w:rPr>
      </w:pPr>
    </w:p>
    <w:tbl>
      <w:tblPr>
        <w:tblStyle w:val="Grigliatabella"/>
        <w:tblW w:w="0" w:type="auto"/>
        <w:tblLook w:val="04A0" w:firstRow="1" w:lastRow="0" w:firstColumn="1" w:lastColumn="0" w:noHBand="0" w:noVBand="1"/>
      </w:tblPr>
      <w:tblGrid>
        <w:gridCol w:w="1677"/>
        <w:gridCol w:w="1677"/>
        <w:gridCol w:w="1677"/>
        <w:gridCol w:w="1677"/>
        <w:gridCol w:w="1677"/>
        <w:gridCol w:w="1678"/>
      </w:tblGrid>
      <w:tr w:rsidR="00D80CBE" w:rsidRPr="004D5731" w14:paraId="61083B2D" w14:textId="77777777" w:rsidTr="00C66F81">
        <w:tc>
          <w:tcPr>
            <w:tcW w:w="1677" w:type="dxa"/>
            <w:vAlign w:val="center"/>
          </w:tcPr>
          <w:p w14:paraId="21CBD507" w14:textId="77777777" w:rsidR="00D80CBE" w:rsidRPr="004D5731" w:rsidRDefault="00EB276E" w:rsidP="000849D2">
            <w:pPr>
              <w:spacing w:after="0"/>
              <w:rPr>
                <w:rFonts w:ascii="Calibri" w:hAnsi="Calibri" w:cs="Calibri"/>
                <w:sz w:val="20"/>
                <w:szCs w:val="20"/>
              </w:rPr>
            </w:pPr>
            <w:r>
              <w:rPr>
                <w:rFonts w:ascii="Calibri" w:hAnsi="Calibri" w:cs="Calibri"/>
                <w:sz w:val="20"/>
                <w:szCs w:val="20"/>
                <w:lang w:eastAsia="it-IT" w:bidi="it-IT"/>
              </w:rPr>
              <w:lastRenderedPageBreak/>
              <w:t>Para 7.3</w:t>
            </w:r>
            <w:r w:rsidR="00D80CBE" w:rsidRPr="004D5731">
              <w:rPr>
                <w:rFonts w:ascii="Calibri" w:hAnsi="Calibri" w:cs="Calibri"/>
                <w:sz w:val="20"/>
                <w:szCs w:val="20"/>
                <w:lang w:eastAsia="it-IT" w:bidi="it-IT"/>
              </w:rPr>
              <w:t xml:space="preserve"> </w:t>
            </w:r>
            <w:proofErr w:type="spellStart"/>
            <w:r w:rsidR="00D80CBE" w:rsidRPr="004D5731">
              <w:rPr>
                <w:rFonts w:ascii="Calibri" w:hAnsi="Calibri" w:cs="Calibri"/>
                <w:sz w:val="20"/>
                <w:szCs w:val="20"/>
                <w:lang w:eastAsia="it-IT" w:bidi="it-IT"/>
              </w:rPr>
              <w:t>let</w:t>
            </w:r>
            <w:proofErr w:type="spellEnd"/>
            <w:r w:rsidR="00D80CBE" w:rsidRPr="004D5731">
              <w:rPr>
                <w:rFonts w:ascii="Calibri" w:hAnsi="Calibri" w:cs="Calibri"/>
                <w:sz w:val="20"/>
                <w:szCs w:val="20"/>
                <w:lang w:eastAsia="it-IT" w:bidi="it-IT"/>
              </w:rPr>
              <w:t xml:space="preserve">. c) </w:t>
            </w:r>
            <w:r w:rsidR="00D80CBE" w:rsidRPr="004D5731">
              <w:rPr>
                <w:rFonts w:ascii="Calibri" w:hAnsi="Calibri" w:cs="Calibri"/>
                <w:sz w:val="20"/>
                <w:szCs w:val="20"/>
              </w:rPr>
              <w:t xml:space="preserve"> personale</w:t>
            </w:r>
            <w:r w:rsidR="000849D2" w:rsidRPr="004D5731">
              <w:rPr>
                <w:rFonts w:ascii="Calibri" w:hAnsi="Calibri" w:cs="Calibri"/>
                <w:sz w:val="20"/>
                <w:szCs w:val="20"/>
              </w:rPr>
              <w:t xml:space="preserve"> tecnico</w:t>
            </w:r>
          </w:p>
        </w:tc>
        <w:tc>
          <w:tcPr>
            <w:tcW w:w="1677" w:type="dxa"/>
            <w:vAlign w:val="center"/>
          </w:tcPr>
          <w:p w14:paraId="23B82631" w14:textId="77777777" w:rsidR="00D80CBE" w:rsidRPr="004D5731" w:rsidRDefault="00D80CBE" w:rsidP="00D80CBE">
            <w:pPr>
              <w:spacing w:after="0"/>
              <w:rPr>
                <w:rFonts w:ascii="Calibri" w:hAnsi="Calibri" w:cs="Calibri"/>
                <w:sz w:val="20"/>
                <w:szCs w:val="20"/>
              </w:rPr>
            </w:pPr>
            <w:r w:rsidRPr="004D5731">
              <w:rPr>
                <w:rFonts w:ascii="Calibri" w:hAnsi="Calibri" w:cs="Calibri"/>
                <w:sz w:val="20"/>
                <w:szCs w:val="20"/>
              </w:rPr>
              <w:t>N.</w:t>
            </w:r>
          </w:p>
        </w:tc>
        <w:tc>
          <w:tcPr>
            <w:tcW w:w="1677" w:type="dxa"/>
            <w:vAlign w:val="center"/>
          </w:tcPr>
          <w:p w14:paraId="6A9DE590" w14:textId="77777777" w:rsidR="00D80CBE" w:rsidRPr="004D5731" w:rsidRDefault="00D80CBE" w:rsidP="00D80CBE">
            <w:pPr>
              <w:spacing w:after="0"/>
              <w:rPr>
                <w:rFonts w:ascii="Calibri" w:hAnsi="Calibri" w:cs="Calibri"/>
                <w:sz w:val="20"/>
                <w:szCs w:val="20"/>
              </w:rPr>
            </w:pPr>
            <w:r w:rsidRPr="004D5731">
              <w:rPr>
                <w:rFonts w:ascii="Calibri" w:hAnsi="Calibri" w:cs="Calibri"/>
                <w:sz w:val="20"/>
                <w:szCs w:val="20"/>
              </w:rPr>
              <w:t>N.</w:t>
            </w:r>
          </w:p>
        </w:tc>
        <w:tc>
          <w:tcPr>
            <w:tcW w:w="1677" w:type="dxa"/>
            <w:vAlign w:val="center"/>
          </w:tcPr>
          <w:p w14:paraId="467CB541" w14:textId="77777777" w:rsidR="00D80CBE" w:rsidRPr="004D5731" w:rsidRDefault="00D80CBE" w:rsidP="00D80CBE">
            <w:pPr>
              <w:spacing w:after="0"/>
              <w:rPr>
                <w:rFonts w:ascii="Calibri" w:hAnsi="Calibri" w:cs="Calibri"/>
                <w:sz w:val="20"/>
                <w:szCs w:val="20"/>
              </w:rPr>
            </w:pPr>
            <w:r w:rsidRPr="004D5731">
              <w:rPr>
                <w:rFonts w:ascii="Calibri" w:hAnsi="Calibri" w:cs="Calibri"/>
                <w:sz w:val="20"/>
                <w:szCs w:val="20"/>
              </w:rPr>
              <w:t>N.</w:t>
            </w:r>
          </w:p>
        </w:tc>
        <w:tc>
          <w:tcPr>
            <w:tcW w:w="1677" w:type="dxa"/>
            <w:vAlign w:val="center"/>
          </w:tcPr>
          <w:p w14:paraId="394266B0" w14:textId="77777777" w:rsidR="00D80CBE" w:rsidRPr="004D5731" w:rsidRDefault="00D80CBE" w:rsidP="00D80CBE">
            <w:pPr>
              <w:spacing w:after="0"/>
              <w:rPr>
                <w:rFonts w:ascii="Calibri" w:hAnsi="Calibri" w:cs="Calibri"/>
                <w:sz w:val="20"/>
                <w:szCs w:val="20"/>
              </w:rPr>
            </w:pPr>
            <w:r w:rsidRPr="004D5731">
              <w:rPr>
                <w:rFonts w:ascii="Calibri" w:hAnsi="Calibri" w:cs="Calibri"/>
                <w:sz w:val="20"/>
                <w:szCs w:val="20"/>
              </w:rPr>
              <w:t>N.</w:t>
            </w:r>
          </w:p>
        </w:tc>
        <w:tc>
          <w:tcPr>
            <w:tcW w:w="1678" w:type="dxa"/>
            <w:vAlign w:val="center"/>
          </w:tcPr>
          <w:p w14:paraId="436A533E" w14:textId="77777777" w:rsidR="00D80CBE" w:rsidRPr="004D5731" w:rsidRDefault="00D80CBE" w:rsidP="00D80CBE">
            <w:pPr>
              <w:spacing w:after="0"/>
              <w:rPr>
                <w:rFonts w:ascii="Calibri" w:hAnsi="Calibri" w:cs="Calibri"/>
                <w:sz w:val="20"/>
                <w:szCs w:val="20"/>
              </w:rPr>
            </w:pPr>
            <w:r w:rsidRPr="004D5731">
              <w:rPr>
                <w:rFonts w:ascii="Calibri" w:hAnsi="Calibri" w:cs="Calibri"/>
                <w:sz w:val="20"/>
                <w:szCs w:val="20"/>
              </w:rPr>
              <w:t>N.</w:t>
            </w:r>
          </w:p>
        </w:tc>
      </w:tr>
    </w:tbl>
    <w:p w14:paraId="13D31C65" w14:textId="77777777" w:rsidR="00D80CBE" w:rsidRPr="004D5731" w:rsidRDefault="00D80CBE" w:rsidP="00D80CBE">
      <w:pPr>
        <w:spacing w:after="0"/>
        <w:rPr>
          <w:rFonts w:cs="Calibri"/>
          <w:sz w:val="20"/>
          <w:szCs w:val="20"/>
        </w:rPr>
      </w:pPr>
    </w:p>
    <w:tbl>
      <w:tblPr>
        <w:tblStyle w:val="Grigliatabella"/>
        <w:tblW w:w="0" w:type="auto"/>
        <w:tblLook w:val="04A0" w:firstRow="1" w:lastRow="0" w:firstColumn="1" w:lastColumn="0" w:noHBand="0" w:noVBand="1"/>
      </w:tblPr>
      <w:tblGrid>
        <w:gridCol w:w="1677"/>
        <w:gridCol w:w="1677"/>
        <w:gridCol w:w="1677"/>
        <w:gridCol w:w="1677"/>
        <w:gridCol w:w="1677"/>
        <w:gridCol w:w="1678"/>
      </w:tblGrid>
      <w:tr w:rsidR="00D80CBE" w:rsidRPr="004D5731" w14:paraId="5BCBBD95" w14:textId="77777777" w:rsidTr="00C66F81">
        <w:tc>
          <w:tcPr>
            <w:tcW w:w="1677" w:type="dxa"/>
            <w:vAlign w:val="center"/>
          </w:tcPr>
          <w:p w14:paraId="24F50983" w14:textId="77777777" w:rsidR="00D80CBE" w:rsidRPr="004D5731" w:rsidRDefault="00EB276E" w:rsidP="00D80CBE">
            <w:pPr>
              <w:spacing w:after="0"/>
              <w:rPr>
                <w:rFonts w:ascii="Calibri" w:hAnsi="Calibri" w:cs="Calibri"/>
                <w:sz w:val="20"/>
                <w:szCs w:val="20"/>
              </w:rPr>
            </w:pPr>
            <w:r>
              <w:rPr>
                <w:rFonts w:ascii="Calibri" w:hAnsi="Calibri" w:cs="Calibri"/>
                <w:sz w:val="20"/>
                <w:szCs w:val="20"/>
                <w:lang w:bidi="it-IT"/>
              </w:rPr>
              <w:t>Para 7.3</w:t>
            </w:r>
            <w:r w:rsidR="00D80CBE" w:rsidRPr="004D5731">
              <w:rPr>
                <w:rFonts w:ascii="Calibri" w:hAnsi="Calibri" w:cs="Calibri"/>
                <w:sz w:val="20"/>
                <w:szCs w:val="20"/>
                <w:lang w:bidi="it-IT"/>
              </w:rPr>
              <w:t xml:space="preserve"> </w:t>
            </w:r>
            <w:proofErr w:type="spellStart"/>
            <w:r w:rsidR="00D80CBE" w:rsidRPr="004D5731">
              <w:rPr>
                <w:rFonts w:ascii="Calibri" w:hAnsi="Calibri" w:cs="Calibri"/>
                <w:sz w:val="20"/>
                <w:szCs w:val="20"/>
                <w:lang w:bidi="it-IT"/>
              </w:rPr>
              <w:t>let</w:t>
            </w:r>
            <w:proofErr w:type="spellEnd"/>
            <w:r w:rsidR="00D80CBE" w:rsidRPr="004D5731">
              <w:rPr>
                <w:rFonts w:ascii="Calibri" w:hAnsi="Calibri" w:cs="Calibri"/>
                <w:sz w:val="20"/>
                <w:szCs w:val="20"/>
                <w:lang w:bidi="it-IT"/>
              </w:rPr>
              <w:t>. d) unita minime di tecnici</w:t>
            </w:r>
          </w:p>
        </w:tc>
        <w:tc>
          <w:tcPr>
            <w:tcW w:w="1677" w:type="dxa"/>
            <w:vAlign w:val="center"/>
          </w:tcPr>
          <w:p w14:paraId="677AB09E" w14:textId="77777777" w:rsidR="00D80CBE" w:rsidRPr="004D5731" w:rsidRDefault="00D80CBE" w:rsidP="00D80CBE">
            <w:pPr>
              <w:spacing w:after="0"/>
              <w:rPr>
                <w:rFonts w:ascii="Calibri" w:hAnsi="Calibri" w:cs="Calibri"/>
                <w:sz w:val="20"/>
                <w:szCs w:val="20"/>
              </w:rPr>
            </w:pPr>
            <w:r w:rsidRPr="004D5731">
              <w:rPr>
                <w:rFonts w:ascii="Calibri" w:hAnsi="Calibri" w:cs="Calibri"/>
                <w:sz w:val="20"/>
                <w:szCs w:val="20"/>
              </w:rPr>
              <w:t>N.</w:t>
            </w:r>
          </w:p>
        </w:tc>
        <w:tc>
          <w:tcPr>
            <w:tcW w:w="1677" w:type="dxa"/>
            <w:vAlign w:val="center"/>
          </w:tcPr>
          <w:p w14:paraId="68D688EB" w14:textId="77777777" w:rsidR="00D80CBE" w:rsidRPr="004D5731" w:rsidRDefault="00D80CBE" w:rsidP="00D80CBE">
            <w:pPr>
              <w:spacing w:after="0"/>
              <w:rPr>
                <w:rFonts w:ascii="Calibri" w:hAnsi="Calibri" w:cs="Calibri"/>
                <w:sz w:val="20"/>
                <w:szCs w:val="20"/>
              </w:rPr>
            </w:pPr>
            <w:r w:rsidRPr="004D5731">
              <w:rPr>
                <w:rFonts w:ascii="Calibri" w:hAnsi="Calibri" w:cs="Calibri"/>
                <w:sz w:val="20"/>
                <w:szCs w:val="20"/>
              </w:rPr>
              <w:t>N.</w:t>
            </w:r>
          </w:p>
        </w:tc>
        <w:tc>
          <w:tcPr>
            <w:tcW w:w="1677" w:type="dxa"/>
            <w:vAlign w:val="center"/>
          </w:tcPr>
          <w:p w14:paraId="094F9251" w14:textId="77777777" w:rsidR="00D80CBE" w:rsidRPr="004D5731" w:rsidRDefault="00D80CBE" w:rsidP="00D80CBE">
            <w:pPr>
              <w:spacing w:after="0"/>
              <w:rPr>
                <w:rFonts w:ascii="Calibri" w:hAnsi="Calibri" w:cs="Calibri"/>
                <w:sz w:val="20"/>
                <w:szCs w:val="20"/>
              </w:rPr>
            </w:pPr>
            <w:r w:rsidRPr="004D5731">
              <w:rPr>
                <w:rFonts w:ascii="Calibri" w:hAnsi="Calibri" w:cs="Calibri"/>
                <w:sz w:val="20"/>
                <w:szCs w:val="20"/>
              </w:rPr>
              <w:t>N.</w:t>
            </w:r>
          </w:p>
        </w:tc>
        <w:tc>
          <w:tcPr>
            <w:tcW w:w="1677" w:type="dxa"/>
            <w:vAlign w:val="center"/>
          </w:tcPr>
          <w:p w14:paraId="4CACD2F7" w14:textId="77777777" w:rsidR="00D80CBE" w:rsidRPr="004D5731" w:rsidRDefault="00D80CBE" w:rsidP="00D80CBE">
            <w:pPr>
              <w:spacing w:after="0"/>
              <w:rPr>
                <w:rFonts w:ascii="Calibri" w:hAnsi="Calibri" w:cs="Calibri"/>
                <w:sz w:val="20"/>
                <w:szCs w:val="20"/>
              </w:rPr>
            </w:pPr>
            <w:r w:rsidRPr="004D5731">
              <w:rPr>
                <w:rFonts w:ascii="Calibri" w:hAnsi="Calibri" w:cs="Calibri"/>
                <w:sz w:val="20"/>
                <w:szCs w:val="20"/>
              </w:rPr>
              <w:t>N.</w:t>
            </w:r>
          </w:p>
        </w:tc>
        <w:tc>
          <w:tcPr>
            <w:tcW w:w="1678" w:type="dxa"/>
            <w:vAlign w:val="center"/>
          </w:tcPr>
          <w:p w14:paraId="1D2627A6" w14:textId="77777777" w:rsidR="00D80CBE" w:rsidRPr="004D5731" w:rsidRDefault="00D80CBE" w:rsidP="00D80CBE">
            <w:pPr>
              <w:spacing w:after="0"/>
              <w:rPr>
                <w:rFonts w:ascii="Calibri" w:hAnsi="Calibri" w:cs="Calibri"/>
                <w:sz w:val="20"/>
                <w:szCs w:val="20"/>
              </w:rPr>
            </w:pPr>
            <w:r w:rsidRPr="004D5731">
              <w:rPr>
                <w:rFonts w:ascii="Calibri" w:hAnsi="Calibri" w:cs="Calibri"/>
                <w:sz w:val="20"/>
                <w:szCs w:val="20"/>
              </w:rPr>
              <w:t>N.</w:t>
            </w:r>
          </w:p>
        </w:tc>
      </w:tr>
    </w:tbl>
    <w:p w14:paraId="3234D266" w14:textId="77777777" w:rsidR="00D80CBE" w:rsidRPr="004D5731" w:rsidRDefault="00D80CBE" w:rsidP="0042061B">
      <w:pPr>
        <w:spacing w:after="0"/>
        <w:jc w:val="both"/>
        <w:rPr>
          <w:rFonts w:cs="Calibri"/>
          <w:b/>
          <w:spacing w:val="-1"/>
          <w:sz w:val="20"/>
          <w:szCs w:val="20"/>
          <w:u w:val="thick" w:color="000000"/>
        </w:rPr>
      </w:pPr>
    </w:p>
    <w:p w14:paraId="2F7861A8" w14:textId="77777777" w:rsidR="00D02FF0" w:rsidRPr="004D5731" w:rsidRDefault="00D02FF0" w:rsidP="0042061B">
      <w:pPr>
        <w:spacing w:after="0"/>
        <w:jc w:val="both"/>
        <w:rPr>
          <w:rFonts w:cs="Calibri"/>
          <w:sz w:val="20"/>
          <w:szCs w:val="20"/>
        </w:rPr>
      </w:pPr>
      <w:r w:rsidRPr="004D5731">
        <w:rPr>
          <w:rFonts w:cs="Calibri"/>
          <w:b/>
          <w:spacing w:val="-1"/>
          <w:sz w:val="20"/>
          <w:szCs w:val="20"/>
          <w:u w:val="thick" w:color="000000"/>
        </w:rPr>
        <w:t>Modalità</w:t>
      </w:r>
      <w:r w:rsidRPr="004D5731">
        <w:rPr>
          <w:rFonts w:cs="Calibri"/>
          <w:b/>
          <w:spacing w:val="15"/>
          <w:sz w:val="20"/>
          <w:szCs w:val="20"/>
          <w:u w:val="thick" w:color="000000"/>
        </w:rPr>
        <w:t xml:space="preserve"> </w:t>
      </w:r>
      <w:r w:rsidRPr="004D5731">
        <w:rPr>
          <w:rFonts w:cs="Calibri"/>
          <w:b/>
          <w:spacing w:val="-1"/>
          <w:sz w:val="20"/>
          <w:szCs w:val="20"/>
          <w:u w:val="thick" w:color="000000"/>
        </w:rPr>
        <w:t>di</w:t>
      </w:r>
      <w:r w:rsidRPr="004D5731">
        <w:rPr>
          <w:rFonts w:cs="Calibri"/>
          <w:b/>
          <w:spacing w:val="16"/>
          <w:sz w:val="20"/>
          <w:szCs w:val="20"/>
          <w:u w:val="thick" w:color="000000"/>
        </w:rPr>
        <w:t xml:space="preserve"> </w:t>
      </w:r>
      <w:r w:rsidRPr="004D5731">
        <w:rPr>
          <w:rFonts w:cs="Calibri"/>
          <w:b/>
          <w:spacing w:val="-1"/>
          <w:sz w:val="20"/>
          <w:szCs w:val="20"/>
          <w:u w:val="thick" w:color="000000"/>
        </w:rPr>
        <w:t>sottoscrizione</w:t>
      </w:r>
      <w:r w:rsidRPr="004D5731">
        <w:rPr>
          <w:rFonts w:cs="Calibri"/>
          <w:b/>
          <w:spacing w:val="15"/>
          <w:sz w:val="20"/>
          <w:szCs w:val="20"/>
          <w:u w:val="thick" w:color="000000"/>
        </w:rPr>
        <w:t xml:space="preserve"> </w:t>
      </w:r>
      <w:r w:rsidRPr="004D5731">
        <w:rPr>
          <w:rFonts w:cs="Calibri"/>
          <w:b/>
          <w:sz w:val="20"/>
          <w:szCs w:val="20"/>
          <w:u w:val="thick" w:color="000000"/>
        </w:rPr>
        <w:t>e</w:t>
      </w:r>
      <w:r w:rsidRPr="004D5731">
        <w:rPr>
          <w:rFonts w:cs="Calibri"/>
          <w:b/>
          <w:spacing w:val="16"/>
          <w:sz w:val="20"/>
          <w:szCs w:val="20"/>
          <w:u w:val="thick" w:color="000000"/>
        </w:rPr>
        <w:t xml:space="preserve"> </w:t>
      </w:r>
      <w:r w:rsidRPr="004D5731">
        <w:rPr>
          <w:rFonts w:cs="Calibri"/>
          <w:b/>
          <w:spacing w:val="-1"/>
          <w:sz w:val="20"/>
          <w:szCs w:val="20"/>
          <w:u w:val="thick" w:color="000000"/>
        </w:rPr>
        <w:t>compilazione</w:t>
      </w:r>
      <w:r w:rsidRPr="004D5731">
        <w:rPr>
          <w:rFonts w:cs="Calibri"/>
          <w:b/>
          <w:spacing w:val="16"/>
          <w:sz w:val="20"/>
          <w:szCs w:val="20"/>
          <w:u w:val="thick" w:color="000000"/>
        </w:rPr>
        <w:t xml:space="preserve"> </w:t>
      </w:r>
      <w:r w:rsidRPr="004D5731">
        <w:rPr>
          <w:rFonts w:cs="Calibri"/>
          <w:b/>
          <w:spacing w:val="-1"/>
          <w:sz w:val="20"/>
          <w:szCs w:val="20"/>
          <w:u w:val="thick" w:color="000000"/>
        </w:rPr>
        <w:t>ALLEGATO A:</w:t>
      </w:r>
    </w:p>
    <w:p w14:paraId="38473243" w14:textId="77777777" w:rsidR="00D02FF0" w:rsidRPr="004D5731" w:rsidRDefault="00D02FF0" w:rsidP="0042061B">
      <w:pPr>
        <w:spacing w:after="0"/>
        <w:ind w:left="109"/>
        <w:jc w:val="both"/>
        <w:rPr>
          <w:rFonts w:cs="Calibri"/>
          <w:sz w:val="20"/>
          <w:szCs w:val="20"/>
        </w:rPr>
      </w:pPr>
      <w:r w:rsidRPr="004D5731">
        <w:rPr>
          <w:rFonts w:cs="Calibri"/>
          <w:spacing w:val="-1"/>
          <w:sz w:val="20"/>
          <w:szCs w:val="20"/>
        </w:rPr>
        <w:t>La</w:t>
      </w:r>
      <w:r w:rsidRPr="004D5731">
        <w:rPr>
          <w:rFonts w:cs="Calibri"/>
          <w:spacing w:val="14"/>
          <w:sz w:val="20"/>
          <w:szCs w:val="20"/>
        </w:rPr>
        <w:t xml:space="preserve"> </w:t>
      </w:r>
      <w:r w:rsidRPr="004D5731">
        <w:rPr>
          <w:rFonts w:cs="Calibri"/>
          <w:spacing w:val="-1"/>
          <w:sz w:val="20"/>
          <w:szCs w:val="20"/>
        </w:rPr>
        <w:t>dichiarazione</w:t>
      </w:r>
      <w:r w:rsidRPr="004D5731">
        <w:rPr>
          <w:rFonts w:cs="Calibri"/>
          <w:spacing w:val="13"/>
          <w:sz w:val="20"/>
          <w:szCs w:val="20"/>
        </w:rPr>
        <w:t xml:space="preserve"> </w:t>
      </w:r>
      <w:r w:rsidRPr="004D5731">
        <w:rPr>
          <w:rFonts w:cs="Calibri"/>
          <w:spacing w:val="-1"/>
          <w:sz w:val="20"/>
          <w:szCs w:val="20"/>
        </w:rPr>
        <w:t>deve</w:t>
      </w:r>
      <w:r w:rsidRPr="004D5731">
        <w:rPr>
          <w:rFonts w:cs="Calibri"/>
          <w:spacing w:val="13"/>
          <w:sz w:val="20"/>
          <w:szCs w:val="20"/>
        </w:rPr>
        <w:t xml:space="preserve"> </w:t>
      </w:r>
      <w:r w:rsidRPr="004D5731">
        <w:rPr>
          <w:rFonts w:cs="Calibri"/>
          <w:spacing w:val="-1"/>
          <w:sz w:val="20"/>
          <w:szCs w:val="20"/>
        </w:rPr>
        <w:t>essere</w:t>
      </w:r>
      <w:r w:rsidRPr="004D5731">
        <w:rPr>
          <w:rFonts w:cs="Calibri"/>
          <w:spacing w:val="13"/>
          <w:sz w:val="20"/>
          <w:szCs w:val="20"/>
        </w:rPr>
        <w:t xml:space="preserve"> </w:t>
      </w:r>
      <w:r w:rsidRPr="004D5731">
        <w:rPr>
          <w:rFonts w:cs="Calibri"/>
          <w:spacing w:val="-1"/>
          <w:sz w:val="20"/>
          <w:szCs w:val="20"/>
        </w:rPr>
        <w:t>resa</w:t>
      </w:r>
      <w:r w:rsidRPr="004D5731">
        <w:rPr>
          <w:rFonts w:cs="Calibri"/>
          <w:spacing w:val="14"/>
          <w:sz w:val="20"/>
          <w:szCs w:val="20"/>
        </w:rPr>
        <w:t xml:space="preserve"> </w:t>
      </w:r>
      <w:r w:rsidRPr="004D5731">
        <w:rPr>
          <w:rFonts w:cs="Calibri"/>
          <w:sz w:val="20"/>
          <w:szCs w:val="20"/>
        </w:rPr>
        <w:t>e</w:t>
      </w:r>
      <w:r w:rsidRPr="004D5731">
        <w:rPr>
          <w:rFonts w:cs="Calibri"/>
          <w:spacing w:val="13"/>
          <w:sz w:val="20"/>
          <w:szCs w:val="20"/>
        </w:rPr>
        <w:t xml:space="preserve"> </w:t>
      </w:r>
      <w:r w:rsidRPr="004D5731">
        <w:rPr>
          <w:rFonts w:cs="Calibri"/>
          <w:spacing w:val="-1"/>
          <w:sz w:val="20"/>
          <w:szCs w:val="20"/>
        </w:rPr>
        <w:t>sottoscritta:</w:t>
      </w:r>
    </w:p>
    <w:p w14:paraId="1E601214" w14:textId="77777777" w:rsidR="00AB32E8" w:rsidRPr="004B352A" w:rsidRDefault="00AB32E8" w:rsidP="00AB32E8">
      <w:pPr>
        <w:widowControl w:val="0"/>
        <w:numPr>
          <w:ilvl w:val="0"/>
          <w:numId w:val="22"/>
        </w:numPr>
        <w:spacing w:after="0"/>
        <w:ind w:left="284" w:hanging="284"/>
        <w:jc w:val="both"/>
        <w:rPr>
          <w:rFonts w:asciiTheme="minorHAnsi" w:hAnsiTheme="minorHAnsi"/>
          <w:sz w:val="20"/>
          <w:szCs w:val="20"/>
          <w:lang w:eastAsia="it-IT"/>
        </w:rPr>
      </w:pPr>
      <w:r w:rsidRPr="004B352A">
        <w:rPr>
          <w:rFonts w:asciiTheme="minorHAnsi" w:hAnsiTheme="minorHAnsi"/>
          <w:sz w:val="20"/>
          <w:szCs w:val="20"/>
          <w:lang w:eastAsia="it-IT"/>
        </w:rPr>
        <w:t>nel caso di professionista singolo, dal professionista;</w:t>
      </w:r>
    </w:p>
    <w:p w14:paraId="66A245A8" w14:textId="77777777" w:rsidR="00AB32E8" w:rsidRPr="004B352A" w:rsidRDefault="00AB32E8" w:rsidP="00AB32E8">
      <w:pPr>
        <w:widowControl w:val="0"/>
        <w:numPr>
          <w:ilvl w:val="0"/>
          <w:numId w:val="22"/>
        </w:numPr>
        <w:spacing w:after="0"/>
        <w:ind w:left="284" w:hanging="284"/>
        <w:jc w:val="both"/>
        <w:rPr>
          <w:rFonts w:asciiTheme="minorHAnsi" w:hAnsiTheme="minorHAnsi"/>
          <w:sz w:val="20"/>
          <w:szCs w:val="20"/>
          <w:lang w:eastAsia="it-IT"/>
        </w:rPr>
      </w:pPr>
      <w:r w:rsidRPr="004B352A">
        <w:rPr>
          <w:rFonts w:asciiTheme="minorHAnsi" w:hAnsiTheme="minorHAnsi"/>
          <w:sz w:val="20"/>
          <w:szCs w:val="20"/>
          <w:lang w:eastAsia="it-IT"/>
        </w:rPr>
        <w:t>nel caso di studio associato, da tutti gli associati qualora lo Studio associato/associazione professionale nel suo Statuto indichi che la rappresentanza legale è conferita agli associati in modo congiunto;</w:t>
      </w:r>
    </w:p>
    <w:p w14:paraId="7A57274D" w14:textId="77777777" w:rsidR="00AB32E8" w:rsidRPr="004B352A" w:rsidRDefault="00AB32E8" w:rsidP="00AB32E8">
      <w:pPr>
        <w:widowControl w:val="0"/>
        <w:numPr>
          <w:ilvl w:val="0"/>
          <w:numId w:val="22"/>
        </w:numPr>
        <w:spacing w:after="0"/>
        <w:ind w:left="284" w:hanging="284"/>
        <w:jc w:val="both"/>
        <w:rPr>
          <w:rFonts w:asciiTheme="minorHAnsi" w:hAnsiTheme="minorHAnsi"/>
          <w:sz w:val="20"/>
          <w:szCs w:val="20"/>
          <w:lang w:eastAsia="it-IT"/>
        </w:rPr>
      </w:pPr>
      <w:r w:rsidRPr="004B352A">
        <w:rPr>
          <w:rFonts w:asciiTheme="minorHAnsi" w:hAnsiTheme="minorHAnsi"/>
          <w:sz w:val="20"/>
          <w:szCs w:val="20"/>
          <w:lang w:eastAsia="it-IT"/>
        </w:rPr>
        <w:t>nel caso di studio associato, dal Legale Rappresentante qualora lo Studio associato/associazione professionale nel suo Statuto indichi che la rappresentanza legale verso terzi è conferita ad un singolo professionista;</w:t>
      </w:r>
    </w:p>
    <w:p w14:paraId="7C8BBD0A" w14:textId="77777777" w:rsidR="00AB32E8" w:rsidRPr="004B352A" w:rsidRDefault="00AB32E8" w:rsidP="00AB32E8">
      <w:pPr>
        <w:widowControl w:val="0"/>
        <w:numPr>
          <w:ilvl w:val="0"/>
          <w:numId w:val="22"/>
        </w:numPr>
        <w:spacing w:after="0"/>
        <w:ind w:left="284" w:hanging="284"/>
        <w:jc w:val="both"/>
        <w:rPr>
          <w:rFonts w:asciiTheme="minorHAnsi" w:hAnsiTheme="minorHAnsi"/>
          <w:sz w:val="20"/>
          <w:szCs w:val="20"/>
          <w:lang w:eastAsia="it-IT"/>
        </w:rPr>
      </w:pPr>
      <w:r w:rsidRPr="004B352A">
        <w:rPr>
          <w:rFonts w:asciiTheme="minorHAnsi" w:hAnsiTheme="minorHAnsi"/>
          <w:sz w:val="20"/>
          <w:szCs w:val="20"/>
          <w:lang w:eastAsia="it-IT"/>
        </w:rPr>
        <w:t>nel caso di società o consorzi stabili, dal Legale Rappresentante;</w:t>
      </w:r>
    </w:p>
    <w:p w14:paraId="17E02371" w14:textId="77777777" w:rsidR="00AB32E8" w:rsidRPr="004B352A" w:rsidRDefault="00AB32E8" w:rsidP="00AB32E8">
      <w:pPr>
        <w:widowControl w:val="0"/>
        <w:numPr>
          <w:ilvl w:val="0"/>
          <w:numId w:val="22"/>
        </w:numPr>
        <w:spacing w:after="0"/>
        <w:ind w:left="284" w:hanging="284"/>
        <w:jc w:val="both"/>
        <w:rPr>
          <w:rFonts w:asciiTheme="minorHAnsi" w:hAnsiTheme="minorHAnsi"/>
          <w:sz w:val="20"/>
          <w:szCs w:val="20"/>
          <w:lang w:eastAsia="it-IT"/>
        </w:rPr>
      </w:pPr>
      <w:r w:rsidRPr="004B352A">
        <w:rPr>
          <w:rFonts w:asciiTheme="minorHAnsi" w:hAnsiTheme="minorHAnsi"/>
          <w:sz w:val="20"/>
          <w:szCs w:val="20"/>
          <w:lang w:eastAsia="it-IT"/>
        </w:rPr>
        <w:t>nel caso di raggruppamento temporaneo o consorzio ordinario costituiti, dal legale rappresentante della mandataria/capofila;</w:t>
      </w:r>
    </w:p>
    <w:p w14:paraId="0CBC74CE" w14:textId="77777777" w:rsidR="00AB32E8" w:rsidRPr="004B352A" w:rsidRDefault="00AB32E8" w:rsidP="00AB32E8">
      <w:pPr>
        <w:widowControl w:val="0"/>
        <w:numPr>
          <w:ilvl w:val="0"/>
          <w:numId w:val="22"/>
        </w:numPr>
        <w:spacing w:after="0"/>
        <w:ind w:left="284" w:hanging="284"/>
        <w:jc w:val="both"/>
        <w:rPr>
          <w:rFonts w:asciiTheme="minorHAnsi" w:hAnsiTheme="minorHAnsi"/>
          <w:sz w:val="20"/>
          <w:szCs w:val="20"/>
          <w:lang w:eastAsia="it-IT"/>
        </w:rPr>
      </w:pPr>
      <w:r w:rsidRPr="004B352A">
        <w:rPr>
          <w:rFonts w:asciiTheme="minorHAnsi" w:hAnsiTheme="minorHAnsi"/>
          <w:sz w:val="20"/>
          <w:szCs w:val="20"/>
          <w:lang w:eastAsia="it-IT"/>
        </w:rPr>
        <w:t>nel caso di raggruppamento temporaneo o consorzio ordinario non ancora costituiti, da legale rappresentante di ciascuno dei soggetti che costituiranno il raggruppamento o consorzio;</w:t>
      </w:r>
    </w:p>
    <w:p w14:paraId="34D9B2A4" w14:textId="77777777" w:rsidR="00AB32E8" w:rsidRPr="004B352A" w:rsidRDefault="00AB32E8" w:rsidP="00AB32E8">
      <w:pPr>
        <w:widowControl w:val="0"/>
        <w:numPr>
          <w:ilvl w:val="0"/>
          <w:numId w:val="22"/>
        </w:numPr>
        <w:spacing w:after="0"/>
        <w:ind w:left="284" w:hanging="284"/>
        <w:jc w:val="both"/>
        <w:rPr>
          <w:rFonts w:asciiTheme="minorHAnsi" w:hAnsiTheme="minorHAnsi"/>
          <w:sz w:val="20"/>
          <w:szCs w:val="20"/>
          <w:lang w:eastAsia="it-IT"/>
        </w:rPr>
      </w:pPr>
      <w:r w:rsidRPr="004B352A">
        <w:rPr>
          <w:rFonts w:asciiTheme="minorHAnsi" w:hAnsiTheme="minorHAnsi"/>
          <w:sz w:val="20"/>
          <w:szCs w:val="20"/>
          <w:lang w:eastAsia="it-IT"/>
        </w:rPr>
        <w:t>nel caso di aggregazioni di rete si fa riferimento alla disciplina prevista per i raggruppamenti temporanei, in quanto compatibile. In particolare:</w:t>
      </w:r>
    </w:p>
    <w:p w14:paraId="1EA71313" w14:textId="77777777" w:rsidR="00AB32E8" w:rsidRPr="004B352A" w:rsidRDefault="00AB32E8" w:rsidP="00AB32E8">
      <w:pPr>
        <w:widowControl w:val="0"/>
        <w:numPr>
          <w:ilvl w:val="4"/>
          <w:numId w:val="23"/>
        </w:numPr>
        <w:spacing w:after="0"/>
        <w:ind w:left="851"/>
        <w:jc w:val="both"/>
        <w:rPr>
          <w:rFonts w:asciiTheme="minorHAnsi" w:hAnsiTheme="minorHAnsi"/>
          <w:sz w:val="20"/>
          <w:szCs w:val="20"/>
        </w:rPr>
      </w:pPr>
      <w:r w:rsidRPr="004B352A">
        <w:rPr>
          <w:rFonts w:asciiTheme="minorHAnsi" w:hAnsiTheme="minorHAnsi"/>
          <w:sz w:val="20"/>
          <w:szCs w:val="20"/>
        </w:rPr>
        <w:t>se la rete è dotata di un organo comune con potere di rappresentanza e con soggettività giuridica (c.d. rete – soggetto), dal legale rappresentante dell’organo comune;</w:t>
      </w:r>
    </w:p>
    <w:p w14:paraId="0A937D0C" w14:textId="77777777" w:rsidR="00AB32E8" w:rsidRPr="004B352A" w:rsidRDefault="00AB32E8" w:rsidP="00AB32E8">
      <w:pPr>
        <w:widowControl w:val="0"/>
        <w:numPr>
          <w:ilvl w:val="4"/>
          <w:numId w:val="23"/>
        </w:numPr>
        <w:spacing w:after="0"/>
        <w:ind w:left="851"/>
        <w:jc w:val="both"/>
        <w:rPr>
          <w:rFonts w:asciiTheme="minorHAnsi" w:hAnsiTheme="minorHAnsi"/>
          <w:sz w:val="20"/>
          <w:szCs w:val="20"/>
        </w:rPr>
      </w:pPr>
      <w:r w:rsidRPr="004B352A">
        <w:rPr>
          <w:rFonts w:asciiTheme="minorHAnsi" w:hAnsiTheme="minorHAnsi"/>
          <w:sz w:val="20"/>
          <w:szCs w:val="20"/>
        </w:rPr>
        <w:t>se la rete è dotata di un organo comune con potere di rappresentanza ma è priva di soggettività giuridica (c.d. rete - contratto), dal legale rappresentante dell’organo comune nonché dal legale rappresentante di ciascuno degli operatori economici dell’aggregazione di rete;</w:t>
      </w:r>
    </w:p>
    <w:p w14:paraId="5730F13A" w14:textId="77777777" w:rsidR="00AB32E8" w:rsidRPr="004B352A" w:rsidRDefault="00AB32E8" w:rsidP="00E97FAB">
      <w:pPr>
        <w:widowControl w:val="0"/>
        <w:numPr>
          <w:ilvl w:val="4"/>
          <w:numId w:val="23"/>
        </w:numPr>
        <w:spacing w:after="120"/>
        <w:ind w:left="850" w:hanging="357"/>
        <w:jc w:val="both"/>
        <w:rPr>
          <w:rFonts w:asciiTheme="minorHAnsi" w:hAnsiTheme="minorHAnsi"/>
          <w:sz w:val="20"/>
          <w:szCs w:val="20"/>
        </w:rPr>
      </w:pPr>
      <w:r w:rsidRPr="004B352A">
        <w:rPr>
          <w:rFonts w:asciiTheme="minorHAnsi" w:hAnsiTheme="minorHAnsi"/>
          <w:sz w:val="20"/>
          <w:szCs w:val="20"/>
        </w:rPr>
        <w:t>se la rete è dotata di un organo comune privo del potere di rappresentanza o se è sprovvista di organo comune, oppure se l’organo comune è privo dei requisiti di qualificazione richiesti per assumere la veste di mandataria, dal legale rappresentante dell’operatore economico retista che riveste la qualifica di mandataria, ovvero, in caso di partecipazione nelle forme del raggruppamento da costituirsi, dal legale rappresentante di ciascuno degli operatori economici dell’aggregazione di rete</w:t>
      </w:r>
      <w:r w:rsidRPr="004B352A">
        <w:rPr>
          <w:rFonts w:asciiTheme="minorHAnsi" w:hAnsiTheme="minorHAnsi" w:cs="Calibri"/>
          <w:sz w:val="20"/>
          <w:szCs w:val="20"/>
          <w:lang w:eastAsia="it-IT"/>
        </w:rPr>
        <w:t>.</w:t>
      </w:r>
    </w:p>
    <w:p w14:paraId="0BA31CEF" w14:textId="24BC4EE5" w:rsidR="0042061B" w:rsidRPr="004D5731" w:rsidRDefault="00D02FF0" w:rsidP="0042061B">
      <w:pPr>
        <w:spacing w:after="0"/>
        <w:ind w:left="110" w:right="179"/>
        <w:jc w:val="both"/>
        <w:rPr>
          <w:rFonts w:cs="Calibri"/>
          <w:spacing w:val="-1"/>
          <w:sz w:val="20"/>
          <w:szCs w:val="20"/>
        </w:rPr>
      </w:pPr>
      <w:r w:rsidRPr="004D5731">
        <w:rPr>
          <w:rFonts w:cs="Calibri"/>
          <w:spacing w:val="-1"/>
          <w:sz w:val="20"/>
          <w:szCs w:val="20"/>
        </w:rPr>
        <w:t>La</w:t>
      </w:r>
      <w:r w:rsidRPr="004D5731">
        <w:rPr>
          <w:rFonts w:cs="Calibri"/>
          <w:sz w:val="20"/>
          <w:szCs w:val="20"/>
        </w:rPr>
        <w:t xml:space="preserve"> </w:t>
      </w:r>
      <w:r w:rsidRPr="004D5731">
        <w:rPr>
          <w:rFonts w:cs="Calibri"/>
          <w:spacing w:val="-1"/>
          <w:sz w:val="20"/>
          <w:szCs w:val="20"/>
        </w:rPr>
        <w:t>dichiarazione</w:t>
      </w:r>
      <w:r w:rsidRPr="004D5731">
        <w:rPr>
          <w:rFonts w:cs="Calibri"/>
          <w:sz w:val="20"/>
          <w:szCs w:val="20"/>
        </w:rPr>
        <w:t xml:space="preserve"> </w:t>
      </w:r>
      <w:r w:rsidRPr="004D5731">
        <w:rPr>
          <w:rFonts w:cs="Calibri"/>
          <w:spacing w:val="-1"/>
          <w:sz w:val="20"/>
          <w:szCs w:val="20"/>
        </w:rPr>
        <w:t>può</w:t>
      </w:r>
      <w:r w:rsidRPr="004D5731">
        <w:rPr>
          <w:rFonts w:cs="Calibri"/>
          <w:sz w:val="20"/>
          <w:szCs w:val="20"/>
        </w:rPr>
        <w:t xml:space="preserve"> </w:t>
      </w:r>
      <w:r w:rsidRPr="004D5731">
        <w:rPr>
          <w:rFonts w:cs="Calibri"/>
          <w:spacing w:val="-1"/>
          <w:sz w:val="20"/>
          <w:szCs w:val="20"/>
        </w:rPr>
        <w:t>essere</w:t>
      </w:r>
      <w:r w:rsidRPr="004D5731">
        <w:rPr>
          <w:rFonts w:cs="Calibri"/>
          <w:sz w:val="20"/>
          <w:szCs w:val="20"/>
        </w:rPr>
        <w:t xml:space="preserve"> </w:t>
      </w:r>
      <w:r w:rsidRPr="004D5731">
        <w:rPr>
          <w:rFonts w:cs="Calibri"/>
          <w:spacing w:val="-1"/>
          <w:sz w:val="20"/>
          <w:szCs w:val="20"/>
        </w:rPr>
        <w:t>sottoscritta</w:t>
      </w:r>
      <w:r w:rsidRPr="004D5731">
        <w:rPr>
          <w:rFonts w:cs="Calibri"/>
          <w:spacing w:val="18"/>
          <w:sz w:val="20"/>
          <w:szCs w:val="20"/>
        </w:rPr>
        <w:t xml:space="preserve"> </w:t>
      </w:r>
      <w:r w:rsidRPr="004D5731">
        <w:rPr>
          <w:rFonts w:cs="Calibri"/>
          <w:spacing w:val="-1"/>
          <w:sz w:val="20"/>
          <w:szCs w:val="20"/>
        </w:rPr>
        <w:t>anche</w:t>
      </w:r>
      <w:r w:rsidRPr="004D5731">
        <w:rPr>
          <w:rFonts w:cs="Calibri"/>
          <w:sz w:val="20"/>
          <w:szCs w:val="20"/>
        </w:rPr>
        <w:t xml:space="preserve"> </w:t>
      </w:r>
      <w:r w:rsidRPr="004D5731">
        <w:rPr>
          <w:rFonts w:cs="Calibri"/>
          <w:spacing w:val="-1"/>
          <w:sz w:val="20"/>
          <w:szCs w:val="20"/>
        </w:rPr>
        <w:t>dal</w:t>
      </w:r>
      <w:r w:rsidRPr="004D5731">
        <w:rPr>
          <w:rFonts w:cs="Calibri"/>
          <w:sz w:val="20"/>
          <w:szCs w:val="20"/>
        </w:rPr>
        <w:t xml:space="preserve"> </w:t>
      </w:r>
      <w:r w:rsidRPr="004D5731">
        <w:rPr>
          <w:rFonts w:cs="Calibri"/>
          <w:spacing w:val="-1"/>
          <w:sz w:val="20"/>
          <w:szCs w:val="20"/>
        </w:rPr>
        <w:t>procuratore</w:t>
      </w:r>
      <w:r w:rsidRPr="004D5731">
        <w:rPr>
          <w:rFonts w:cs="Calibri"/>
          <w:sz w:val="20"/>
          <w:szCs w:val="20"/>
        </w:rPr>
        <w:t xml:space="preserve"> </w:t>
      </w:r>
      <w:r w:rsidRPr="004D5731">
        <w:rPr>
          <w:rFonts w:cs="Calibri"/>
          <w:spacing w:val="-1"/>
          <w:sz w:val="20"/>
          <w:szCs w:val="20"/>
        </w:rPr>
        <w:t>legale</w:t>
      </w:r>
      <w:r w:rsidRPr="004D5731">
        <w:rPr>
          <w:rFonts w:cs="Calibri"/>
          <w:spacing w:val="17"/>
          <w:sz w:val="20"/>
          <w:szCs w:val="20"/>
        </w:rPr>
        <w:t xml:space="preserve"> </w:t>
      </w:r>
      <w:r w:rsidRPr="004D5731">
        <w:rPr>
          <w:rFonts w:cs="Calibri"/>
          <w:spacing w:val="-1"/>
          <w:sz w:val="20"/>
          <w:szCs w:val="20"/>
        </w:rPr>
        <w:t>del</w:t>
      </w:r>
      <w:r w:rsidRPr="004D5731">
        <w:rPr>
          <w:rFonts w:cs="Calibri"/>
          <w:sz w:val="20"/>
          <w:szCs w:val="20"/>
        </w:rPr>
        <w:t xml:space="preserve"> </w:t>
      </w:r>
      <w:r w:rsidRPr="004D5731">
        <w:rPr>
          <w:rFonts w:cs="Calibri"/>
          <w:spacing w:val="-1"/>
          <w:sz w:val="20"/>
          <w:szCs w:val="20"/>
        </w:rPr>
        <w:t>concorrente</w:t>
      </w:r>
      <w:r w:rsidRPr="004D5731">
        <w:rPr>
          <w:rFonts w:cs="Calibri"/>
          <w:spacing w:val="16"/>
          <w:sz w:val="20"/>
          <w:szCs w:val="20"/>
        </w:rPr>
        <w:t xml:space="preserve"> </w:t>
      </w:r>
      <w:r w:rsidRPr="004D5731">
        <w:rPr>
          <w:rFonts w:cs="Calibri"/>
          <w:sz w:val="20"/>
          <w:szCs w:val="20"/>
        </w:rPr>
        <w:t>ed</w:t>
      </w:r>
      <w:r w:rsidRPr="004D5731">
        <w:rPr>
          <w:rFonts w:cs="Calibri"/>
          <w:spacing w:val="18"/>
          <w:sz w:val="20"/>
          <w:szCs w:val="20"/>
        </w:rPr>
        <w:t xml:space="preserve"> </w:t>
      </w:r>
      <w:r w:rsidRPr="004D5731">
        <w:rPr>
          <w:rFonts w:cs="Calibri"/>
          <w:spacing w:val="-1"/>
          <w:sz w:val="20"/>
          <w:szCs w:val="20"/>
        </w:rPr>
        <w:t>in</w:t>
      </w:r>
      <w:r w:rsidRPr="004D5731">
        <w:rPr>
          <w:rFonts w:cs="Calibri"/>
          <w:spacing w:val="16"/>
          <w:sz w:val="20"/>
          <w:szCs w:val="20"/>
        </w:rPr>
        <w:t xml:space="preserve"> </w:t>
      </w:r>
      <w:r w:rsidRPr="004D5731">
        <w:rPr>
          <w:rFonts w:cs="Calibri"/>
          <w:spacing w:val="-1"/>
          <w:sz w:val="20"/>
          <w:szCs w:val="20"/>
        </w:rPr>
        <w:t>tal</w:t>
      </w:r>
      <w:r w:rsidRPr="004D5731">
        <w:rPr>
          <w:rFonts w:cs="Calibri"/>
          <w:sz w:val="20"/>
          <w:szCs w:val="20"/>
        </w:rPr>
        <w:t xml:space="preserve"> </w:t>
      </w:r>
      <w:r w:rsidRPr="004D5731">
        <w:rPr>
          <w:rFonts w:cs="Calibri"/>
          <w:spacing w:val="-1"/>
          <w:sz w:val="20"/>
          <w:szCs w:val="20"/>
        </w:rPr>
        <w:t>caso</w:t>
      </w:r>
      <w:r w:rsidRPr="004D5731">
        <w:rPr>
          <w:rFonts w:cs="Calibri"/>
          <w:spacing w:val="17"/>
          <w:sz w:val="20"/>
          <w:szCs w:val="20"/>
        </w:rPr>
        <w:t xml:space="preserve"> </w:t>
      </w:r>
      <w:r w:rsidR="00F460BE">
        <w:rPr>
          <w:rFonts w:cs="Calibri"/>
          <w:sz w:val="20"/>
          <w:szCs w:val="20"/>
        </w:rPr>
        <w:t>deve essere</w:t>
      </w:r>
      <w:r w:rsidR="00F460BE">
        <w:rPr>
          <w:rFonts w:cs="Calibri"/>
          <w:spacing w:val="53"/>
          <w:w w:val="102"/>
          <w:sz w:val="20"/>
          <w:szCs w:val="20"/>
        </w:rPr>
        <w:t xml:space="preserve"> </w:t>
      </w:r>
      <w:r w:rsidRPr="004D5731">
        <w:rPr>
          <w:rFonts w:cs="Calibri"/>
          <w:spacing w:val="-1"/>
          <w:sz w:val="20"/>
          <w:szCs w:val="20"/>
        </w:rPr>
        <w:t>trasmessa</w:t>
      </w:r>
      <w:r w:rsidRPr="004D5731">
        <w:rPr>
          <w:rFonts w:cs="Calibri"/>
          <w:spacing w:val="14"/>
          <w:sz w:val="20"/>
          <w:szCs w:val="20"/>
        </w:rPr>
        <w:t xml:space="preserve"> </w:t>
      </w:r>
      <w:r w:rsidRPr="004D5731">
        <w:rPr>
          <w:rFonts w:cs="Calibri"/>
          <w:sz w:val="20"/>
          <w:szCs w:val="20"/>
        </w:rPr>
        <w:t>la</w:t>
      </w:r>
      <w:r w:rsidRPr="004D5731">
        <w:rPr>
          <w:rFonts w:cs="Calibri"/>
          <w:spacing w:val="16"/>
          <w:sz w:val="20"/>
          <w:szCs w:val="20"/>
        </w:rPr>
        <w:t xml:space="preserve"> </w:t>
      </w:r>
      <w:r w:rsidRPr="004D5731">
        <w:rPr>
          <w:rFonts w:cs="Calibri"/>
          <w:spacing w:val="-1"/>
          <w:sz w:val="20"/>
          <w:szCs w:val="20"/>
        </w:rPr>
        <w:t>relativa</w:t>
      </w:r>
      <w:r w:rsidRPr="004D5731">
        <w:rPr>
          <w:rFonts w:cs="Calibri"/>
          <w:spacing w:val="17"/>
          <w:sz w:val="20"/>
          <w:szCs w:val="20"/>
        </w:rPr>
        <w:t xml:space="preserve"> </w:t>
      </w:r>
      <w:r w:rsidRPr="004D5731">
        <w:rPr>
          <w:rFonts w:cs="Calibri"/>
          <w:spacing w:val="-1"/>
          <w:sz w:val="20"/>
          <w:szCs w:val="20"/>
        </w:rPr>
        <w:t>procura</w:t>
      </w:r>
      <w:r w:rsidR="0042061B" w:rsidRPr="004D5731">
        <w:rPr>
          <w:rFonts w:cs="Calibri"/>
          <w:spacing w:val="-1"/>
          <w:sz w:val="20"/>
          <w:szCs w:val="20"/>
        </w:rPr>
        <w:t xml:space="preserve">. </w:t>
      </w:r>
    </w:p>
    <w:p w14:paraId="0B99AEA8" w14:textId="77777777" w:rsidR="0042061B" w:rsidRPr="004D5731" w:rsidRDefault="0042061B" w:rsidP="0042061B">
      <w:pPr>
        <w:spacing w:after="0"/>
        <w:ind w:left="110" w:right="179"/>
        <w:jc w:val="both"/>
        <w:rPr>
          <w:rFonts w:cs="Calibri"/>
          <w:spacing w:val="-1"/>
          <w:sz w:val="20"/>
          <w:szCs w:val="20"/>
        </w:rPr>
      </w:pPr>
      <w:r w:rsidRPr="004D5731">
        <w:rPr>
          <w:rFonts w:cs="Calibri"/>
          <w:spacing w:val="-1"/>
          <w:sz w:val="20"/>
          <w:szCs w:val="20"/>
        </w:rPr>
        <w:t>Alle dichiarazioni deve essere allegata (se non già allegata per alt</w:t>
      </w:r>
      <w:r w:rsidR="00F460BE">
        <w:rPr>
          <w:rFonts w:cs="Calibri"/>
          <w:spacing w:val="-1"/>
          <w:sz w:val="20"/>
          <w:szCs w:val="20"/>
        </w:rPr>
        <w:t>r</w:t>
      </w:r>
      <w:r w:rsidRPr="004D5731">
        <w:rPr>
          <w:rFonts w:cs="Calibri"/>
          <w:spacing w:val="-1"/>
          <w:sz w:val="20"/>
          <w:szCs w:val="20"/>
        </w:rPr>
        <w:t>e dichiarazioni) copia di un documento d’identità di ciascun sottoscrittore.</w:t>
      </w:r>
    </w:p>
    <w:p w14:paraId="21CE0E7E" w14:textId="77777777" w:rsidR="00D02FF0" w:rsidRPr="004D5731" w:rsidRDefault="00D02FF0" w:rsidP="00D02FF0">
      <w:pPr>
        <w:spacing w:line="278" w:lineRule="auto"/>
        <w:ind w:left="109" w:right="175"/>
        <w:jc w:val="both"/>
        <w:rPr>
          <w:rFonts w:cs="Calibri"/>
          <w:sz w:val="20"/>
          <w:szCs w:val="20"/>
        </w:rPr>
      </w:pPr>
    </w:p>
    <w:p w14:paraId="790EB8BC" w14:textId="77777777" w:rsidR="00D02FF0" w:rsidRPr="004D5731" w:rsidRDefault="00D02FF0" w:rsidP="00D02FF0">
      <w:pPr>
        <w:spacing w:before="4"/>
        <w:rPr>
          <w:rFonts w:cs="Calibri"/>
          <w:sz w:val="20"/>
          <w:szCs w:val="20"/>
        </w:rPr>
      </w:pPr>
      <w:r w:rsidRPr="004D5731">
        <w:rPr>
          <w:rFonts w:cs="Calibri"/>
          <w:sz w:val="20"/>
          <w:szCs w:val="20"/>
        </w:rPr>
        <w:t xml:space="preserve">Data </w:t>
      </w:r>
      <w:r w:rsidR="000B1C17" w:rsidRPr="004D5731">
        <w:rPr>
          <w:rFonts w:cs="Calibri"/>
          <w:sz w:val="20"/>
          <w:szCs w:val="20"/>
        </w:rPr>
        <w:t>_____________________</w:t>
      </w:r>
    </w:p>
    <w:p w14:paraId="44D1F0A5" w14:textId="77777777" w:rsidR="00D02FF0" w:rsidRPr="004D5731" w:rsidRDefault="00D02FF0" w:rsidP="00D02FF0">
      <w:pPr>
        <w:tabs>
          <w:tab w:val="left" w:pos="8348"/>
        </w:tabs>
        <w:spacing w:before="76"/>
        <w:ind w:left="5072"/>
        <w:rPr>
          <w:rFonts w:cs="Calibri"/>
          <w:sz w:val="20"/>
          <w:szCs w:val="20"/>
        </w:rPr>
      </w:pPr>
      <w:r w:rsidRPr="004D5731">
        <w:rPr>
          <w:rFonts w:cs="Calibri"/>
          <w:sz w:val="20"/>
          <w:szCs w:val="20"/>
        </w:rPr>
        <w:t>FIRMA</w:t>
      </w:r>
      <w:r w:rsidRPr="004D5731">
        <w:rPr>
          <w:rFonts w:cs="Calibri"/>
          <w:spacing w:val="6"/>
          <w:sz w:val="20"/>
          <w:szCs w:val="20"/>
        </w:rPr>
        <w:t xml:space="preserve"> </w:t>
      </w:r>
      <w:r w:rsidRPr="004D5731">
        <w:rPr>
          <w:rFonts w:cs="Calibri"/>
          <w:w w:val="101"/>
          <w:sz w:val="20"/>
          <w:szCs w:val="20"/>
          <w:u w:val="single" w:color="000000"/>
        </w:rPr>
        <w:t xml:space="preserve"> </w:t>
      </w:r>
      <w:r w:rsidRPr="004D5731">
        <w:rPr>
          <w:rFonts w:cs="Calibri"/>
          <w:sz w:val="20"/>
          <w:szCs w:val="20"/>
          <w:u w:val="single" w:color="000000"/>
        </w:rPr>
        <w:tab/>
      </w:r>
    </w:p>
    <w:p w14:paraId="4509B698" w14:textId="77777777" w:rsidR="008622EC" w:rsidRPr="004D5731" w:rsidRDefault="008622EC" w:rsidP="008622EC">
      <w:pPr>
        <w:tabs>
          <w:tab w:val="left" w:pos="8348"/>
        </w:tabs>
        <w:spacing w:before="76"/>
        <w:ind w:left="5072"/>
        <w:rPr>
          <w:rFonts w:cs="Calibri"/>
          <w:sz w:val="20"/>
          <w:szCs w:val="20"/>
        </w:rPr>
      </w:pPr>
      <w:r w:rsidRPr="004D5731">
        <w:rPr>
          <w:rFonts w:cs="Calibri"/>
          <w:sz w:val="20"/>
          <w:szCs w:val="20"/>
        </w:rPr>
        <w:t>FIRMA</w:t>
      </w:r>
      <w:r w:rsidRPr="004D5731">
        <w:rPr>
          <w:rFonts w:cs="Calibri"/>
          <w:spacing w:val="6"/>
          <w:sz w:val="20"/>
          <w:szCs w:val="20"/>
        </w:rPr>
        <w:t xml:space="preserve"> </w:t>
      </w:r>
      <w:r w:rsidRPr="004D5731">
        <w:rPr>
          <w:rFonts w:cs="Calibri"/>
          <w:w w:val="101"/>
          <w:sz w:val="20"/>
          <w:szCs w:val="20"/>
          <w:u w:val="single" w:color="000000"/>
        </w:rPr>
        <w:t xml:space="preserve"> </w:t>
      </w:r>
      <w:r w:rsidRPr="004D5731">
        <w:rPr>
          <w:rFonts w:cs="Calibri"/>
          <w:sz w:val="20"/>
          <w:szCs w:val="20"/>
          <w:u w:val="single" w:color="000000"/>
        </w:rPr>
        <w:tab/>
      </w:r>
    </w:p>
    <w:p w14:paraId="20AEB817" w14:textId="77777777" w:rsidR="00D02FF0" w:rsidRPr="004D5731" w:rsidRDefault="00D02FF0" w:rsidP="00D02FF0">
      <w:pPr>
        <w:tabs>
          <w:tab w:val="left" w:pos="8348"/>
        </w:tabs>
        <w:spacing w:before="76"/>
        <w:ind w:left="5072"/>
        <w:rPr>
          <w:rFonts w:cs="Calibri"/>
          <w:sz w:val="20"/>
          <w:szCs w:val="20"/>
        </w:rPr>
      </w:pPr>
      <w:r w:rsidRPr="004D5731">
        <w:rPr>
          <w:rFonts w:cs="Calibri"/>
          <w:sz w:val="20"/>
          <w:szCs w:val="20"/>
        </w:rPr>
        <w:t>FIRMA</w:t>
      </w:r>
      <w:r w:rsidRPr="004D5731">
        <w:rPr>
          <w:rFonts w:cs="Calibri"/>
          <w:spacing w:val="6"/>
          <w:sz w:val="20"/>
          <w:szCs w:val="20"/>
        </w:rPr>
        <w:t xml:space="preserve"> </w:t>
      </w:r>
      <w:r w:rsidRPr="004D5731">
        <w:rPr>
          <w:rFonts w:cs="Calibri"/>
          <w:w w:val="101"/>
          <w:sz w:val="20"/>
          <w:szCs w:val="20"/>
          <w:u w:val="single" w:color="000000"/>
        </w:rPr>
        <w:t xml:space="preserve"> </w:t>
      </w:r>
      <w:r w:rsidRPr="004D5731">
        <w:rPr>
          <w:rFonts w:cs="Calibri"/>
          <w:sz w:val="20"/>
          <w:szCs w:val="20"/>
          <w:u w:val="single" w:color="000000"/>
        </w:rPr>
        <w:tab/>
      </w:r>
    </w:p>
    <w:p w14:paraId="69D92025" w14:textId="77777777" w:rsidR="00D02FF0" w:rsidRPr="004D5731" w:rsidRDefault="008622EC" w:rsidP="00EC2788">
      <w:pPr>
        <w:tabs>
          <w:tab w:val="left" w:pos="8348"/>
        </w:tabs>
        <w:spacing w:before="76"/>
        <w:ind w:left="5072"/>
        <w:rPr>
          <w:rFonts w:cs="Calibri"/>
          <w:sz w:val="20"/>
          <w:szCs w:val="20"/>
        </w:rPr>
      </w:pPr>
      <w:r w:rsidRPr="004D5731">
        <w:rPr>
          <w:rFonts w:cs="Calibri"/>
          <w:sz w:val="20"/>
          <w:szCs w:val="20"/>
        </w:rPr>
        <w:t>FIRMA</w:t>
      </w:r>
      <w:r w:rsidRPr="004D5731">
        <w:rPr>
          <w:rFonts w:cs="Calibri"/>
          <w:spacing w:val="6"/>
          <w:sz w:val="20"/>
          <w:szCs w:val="20"/>
        </w:rPr>
        <w:t xml:space="preserve"> </w:t>
      </w:r>
      <w:r w:rsidRPr="004D5731">
        <w:rPr>
          <w:rFonts w:cs="Calibri"/>
          <w:w w:val="101"/>
          <w:sz w:val="20"/>
          <w:szCs w:val="20"/>
          <w:u w:val="single" w:color="000000"/>
        </w:rPr>
        <w:t xml:space="preserve"> </w:t>
      </w:r>
      <w:r w:rsidRPr="004D5731">
        <w:rPr>
          <w:rFonts w:cs="Calibri"/>
          <w:sz w:val="20"/>
          <w:szCs w:val="20"/>
          <w:u w:val="single" w:color="000000"/>
        </w:rPr>
        <w:tab/>
      </w:r>
    </w:p>
    <w:sectPr w:rsidR="00D02FF0" w:rsidRPr="004D5731" w:rsidSect="00E97FAB">
      <w:headerReference w:type="default" r:id="rId10"/>
      <w:footerReference w:type="default" r:id="rId11"/>
      <w:pgSz w:w="11906" w:h="16838"/>
      <w:pgMar w:top="851" w:right="849" w:bottom="709" w:left="1134" w:header="170"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B832EF4" w14:textId="77777777" w:rsidR="004F7CC1" w:rsidRDefault="004F7CC1" w:rsidP="008873ED">
      <w:pPr>
        <w:spacing w:after="0" w:line="240" w:lineRule="auto"/>
      </w:pPr>
      <w:r>
        <w:separator/>
      </w:r>
    </w:p>
  </w:endnote>
  <w:endnote w:type="continuationSeparator" w:id="0">
    <w:p w14:paraId="567EE375" w14:textId="77777777" w:rsidR="004F7CC1" w:rsidRDefault="004F7CC1" w:rsidP="008873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arlett">
    <w:panose1 w:val="00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Agency FB">
    <w:panose1 w:val="020B0503020202020204"/>
    <w:charset w:val="00"/>
    <w:family w:val="swiss"/>
    <w:pitch w:val="variable"/>
    <w:sig w:usb0="00000003" w:usb1="00000000" w:usb2="00000000" w:usb3="00000000" w:csb0="00000001" w:csb1="00000000"/>
  </w:font>
  <w:font w:name="Arial Unicode MS">
    <w:altName w:val="Yu Gothic"/>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920069986"/>
      <w:docPartObj>
        <w:docPartGallery w:val="Page Numbers (Bottom of Page)"/>
        <w:docPartUnique/>
      </w:docPartObj>
    </w:sdtPr>
    <w:sdtEndPr/>
    <w:sdtContent>
      <w:p w14:paraId="6D70574A" w14:textId="77777777" w:rsidR="00C66F81" w:rsidRPr="00D70927" w:rsidRDefault="00EC2788" w:rsidP="00D70927">
        <w:pPr>
          <w:pStyle w:val="Pidipagina"/>
          <w:pBdr>
            <w:top w:val="single" w:sz="4" w:space="1" w:color="auto"/>
          </w:pBdr>
          <w:rPr>
            <w:sz w:val="16"/>
            <w:szCs w:val="16"/>
          </w:rPr>
        </w:pPr>
        <w:r>
          <w:rPr>
            <w:noProof/>
            <w:sz w:val="18"/>
          </w:rPr>
          <w:t>CE. 1</w:t>
        </w:r>
        <w:r w:rsidRPr="000125D2">
          <w:rPr>
            <w:noProof/>
            <w:sz w:val="18"/>
          </w:rPr>
          <w:t>0</w:t>
        </w:r>
        <w:r>
          <w:rPr>
            <w:noProof/>
            <w:sz w:val="18"/>
          </w:rPr>
          <w:t>0319</w:t>
        </w:r>
        <w:r w:rsidR="00A40D7B">
          <w:rPr>
            <w:noProof/>
            <w:sz w:val="18"/>
          </w:rPr>
          <w:t xml:space="preserve"> – 367119  </w:t>
        </w:r>
        <w:r>
          <w:rPr>
            <w:noProof/>
            <w:sz w:val="18"/>
          </w:rPr>
          <w:t xml:space="preserve"> ROMA –</w:t>
        </w:r>
        <w:r w:rsidRPr="005E4DB4">
          <w:rPr>
            <w:noProof/>
            <w:sz w:val="18"/>
          </w:rPr>
          <w:t xml:space="preserve"> </w:t>
        </w:r>
        <w:r>
          <w:rPr>
            <w:noProof/>
            <w:sz w:val="18"/>
          </w:rPr>
          <w:t xml:space="preserve">CASERMA ZIGNANI                                                                                                                                 </w:t>
        </w:r>
        <w:r w:rsidR="00C66F81">
          <w:rPr>
            <w:noProof/>
            <w:sz w:val="18"/>
          </w:rPr>
          <w:t xml:space="preserve">Pag.  </w:t>
        </w:r>
        <w:r w:rsidR="009E0B39" w:rsidRPr="00ED0834">
          <w:rPr>
            <w:rFonts w:asciiTheme="minorHAnsi" w:hAnsiTheme="minorHAnsi"/>
            <w:b/>
            <w:bCs/>
            <w:sz w:val="18"/>
            <w:szCs w:val="18"/>
          </w:rPr>
          <w:fldChar w:fldCharType="begin"/>
        </w:r>
        <w:r w:rsidR="00C66F81" w:rsidRPr="00ED0834">
          <w:rPr>
            <w:rFonts w:asciiTheme="minorHAnsi" w:hAnsiTheme="minorHAnsi"/>
            <w:b/>
            <w:bCs/>
            <w:sz w:val="18"/>
            <w:szCs w:val="18"/>
          </w:rPr>
          <w:instrText>PAGE</w:instrText>
        </w:r>
        <w:r w:rsidR="009E0B39" w:rsidRPr="00ED0834">
          <w:rPr>
            <w:rFonts w:asciiTheme="minorHAnsi" w:hAnsiTheme="minorHAnsi"/>
            <w:b/>
            <w:bCs/>
            <w:sz w:val="18"/>
            <w:szCs w:val="18"/>
          </w:rPr>
          <w:fldChar w:fldCharType="separate"/>
        </w:r>
        <w:r w:rsidR="00A40D7B">
          <w:rPr>
            <w:rFonts w:asciiTheme="minorHAnsi" w:hAnsiTheme="minorHAnsi"/>
            <w:b/>
            <w:bCs/>
            <w:noProof/>
            <w:sz w:val="18"/>
            <w:szCs w:val="18"/>
          </w:rPr>
          <w:t>2</w:t>
        </w:r>
        <w:r w:rsidR="009E0B39" w:rsidRPr="00ED0834">
          <w:rPr>
            <w:rFonts w:asciiTheme="minorHAnsi" w:hAnsiTheme="minorHAnsi"/>
            <w:b/>
            <w:bCs/>
            <w:sz w:val="18"/>
            <w:szCs w:val="18"/>
          </w:rPr>
          <w:fldChar w:fldCharType="end"/>
        </w:r>
        <w:r w:rsidR="00C66F81">
          <w:rPr>
            <w:rFonts w:asciiTheme="minorHAnsi" w:hAnsiTheme="minorHAnsi"/>
            <w:b/>
            <w:bCs/>
            <w:sz w:val="18"/>
            <w:szCs w:val="18"/>
          </w:rPr>
          <w:t xml:space="preserve"> </w:t>
        </w:r>
        <w:r w:rsidR="00C66F81" w:rsidRPr="00E44621">
          <w:rPr>
            <w:rFonts w:asciiTheme="minorHAnsi" w:hAnsiTheme="minorHAnsi"/>
            <w:bCs/>
            <w:sz w:val="18"/>
            <w:szCs w:val="18"/>
          </w:rPr>
          <w:t>a</w:t>
        </w:r>
        <w:r w:rsidR="00C66F81">
          <w:rPr>
            <w:rFonts w:asciiTheme="minorHAnsi" w:hAnsiTheme="minorHAnsi"/>
            <w:sz w:val="18"/>
            <w:szCs w:val="18"/>
          </w:rPr>
          <w:t xml:space="preserve"> </w:t>
        </w:r>
        <w:r w:rsidR="009E0B39" w:rsidRPr="00ED0834">
          <w:rPr>
            <w:rFonts w:asciiTheme="minorHAnsi" w:hAnsiTheme="minorHAnsi"/>
            <w:b/>
            <w:bCs/>
            <w:sz w:val="18"/>
            <w:szCs w:val="18"/>
          </w:rPr>
          <w:fldChar w:fldCharType="begin"/>
        </w:r>
        <w:r w:rsidR="00C66F81" w:rsidRPr="00ED0834">
          <w:rPr>
            <w:rFonts w:asciiTheme="minorHAnsi" w:hAnsiTheme="minorHAnsi"/>
            <w:b/>
            <w:bCs/>
            <w:sz w:val="18"/>
            <w:szCs w:val="18"/>
          </w:rPr>
          <w:instrText>NUMPAGES</w:instrText>
        </w:r>
        <w:r w:rsidR="009E0B39" w:rsidRPr="00ED0834">
          <w:rPr>
            <w:rFonts w:asciiTheme="minorHAnsi" w:hAnsiTheme="minorHAnsi"/>
            <w:b/>
            <w:bCs/>
            <w:sz w:val="18"/>
            <w:szCs w:val="18"/>
          </w:rPr>
          <w:fldChar w:fldCharType="separate"/>
        </w:r>
        <w:r w:rsidR="00A40D7B">
          <w:rPr>
            <w:rFonts w:asciiTheme="minorHAnsi" w:hAnsiTheme="minorHAnsi"/>
            <w:b/>
            <w:bCs/>
            <w:noProof/>
            <w:sz w:val="18"/>
            <w:szCs w:val="18"/>
          </w:rPr>
          <w:t>8</w:t>
        </w:r>
        <w:r w:rsidR="009E0B39" w:rsidRPr="00ED0834">
          <w:rPr>
            <w:rFonts w:asciiTheme="minorHAnsi" w:hAnsiTheme="minorHAnsi"/>
            <w:b/>
            <w:bCs/>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7820879" w14:textId="77777777" w:rsidR="004F7CC1" w:rsidRDefault="004F7CC1" w:rsidP="008873ED">
      <w:pPr>
        <w:spacing w:after="0" w:line="240" w:lineRule="auto"/>
      </w:pPr>
      <w:r>
        <w:separator/>
      </w:r>
    </w:p>
  </w:footnote>
  <w:footnote w:type="continuationSeparator" w:id="0">
    <w:p w14:paraId="29EE6EF5" w14:textId="77777777" w:rsidR="004F7CC1" w:rsidRDefault="004F7CC1" w:rsidP="008873E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0B8153C" w14:textId="77777777" w:rsidR="00C66F81" w:rsidRPr="00F80DB4" w:rsidRDefault="00C66F81" w:rsidP="00F80DB4">
    <w:pPr>
      <w:jc w:val="center"/>
      <w:rPr>
        <w:rFonts w:cs="Calibri"/>
        <w:b/>
        <w:sz w:val="28"/>
        <w:szCs w:val="28"/>
      </w:rPr>
    </w:pPr>
    <w:r w:rsidRPr="00F80DB4">
      <w:rPr>
        <w:rFonts w:cs="Calibri"/>
        <w:b/>
        <w:sz w:val="28"/>
        <w:szCs w:val="28"/>
      </w:rPr>
      <w:t>Assolvimento bollo legale (€ 16,00/4 FACCIATE)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0292D3E8"/>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0000002"/>
    <w:multiLevelType w:val="singleLevel"/>
    <w:tmpl w:val="527CD74C"/>
    <w:name w:val="WW8Num2"/>
    <w:lvl w:ilvl="0">
      <w:start w:val="1"/>
      <w:numFmt w:val="decimal"/>
      <w:lvlText w:val="%1-"/>
      <w:lvlJc w:val="left"/>
      <w:pPr>
        <w:tabs>
          <w:tab w:val="num" w:pos="0"/>
        </w:tabs>
        <w:ind w:left="720" w:hanging="360"/>
      </w:pPr>
      <w:rPr>
        <w:b w:val="0"/>
      </w:rPr>
    </w:lvl>
  </w:abstractNum>
  <w:abstractNum w:abstractNumId="2" w15:restartNumberingAfterBreak="0">
    <w:nsid w:val="00000004"/>
    <w:multiLevelType w:val="singleLevel"/>
    <w:tmpl w:val="00000004"/>
    <w:name w:val="WW8Num4"/>
    <w:lvl w:ilvl="0">
      <w:start w:val="1"/>
      <w:numFmt w:val="bullet"/>
      <w:lvlText w:val=""/>
      <w:lvlJc w:val="left"/>
      <w:pPr>
        <w:tabs>
          <w:tab w:val="num" w:pos="0"/>
        </w:tabs>
        <w:ind w:left="720" w:hanging="360"/>
      </w:pPr>
      <w:rPr>
        <w:rFonts w:ascii="Symbol" w:hAnsi="Symbol"/>
      </w:rPr>
    </w:lvl>
  </w:abstractNum>
  <w:abstractNum w:abstractNumId="3" w15:restartNumberingAfterBreak="0">
    <w:nsid w:val="00000005"/>
    <w:multiLevelType w:val="singleLevel"/>
    <w:tmpl w:val="00000005"/>
    <w:name w:val="WW8Num5"/>
    <w:lvl w:ilvl="0">
      <w:start w:val="1"/>
      <w:numFmt w:val="lowerLetter"/>
      <w:lvlText w:val="%1)"/>
      <w:lvlJc w:val="left"/>
      <w:pPr>
        <w:tabs>
          <w:tab w:val="num" w:pos="915"/>
        </w:tabs>
        <w:ind w:left="915" w:hanging="360"/>
      </w:pPr>
      <w:rPr>
        <w:rFonts w:eastAsia="Marlett" w:cs="Marlett" w:hint="default"/>
        <w:b/>
        <w:sz w:val="24"/>
        <w:szCs w:val="24"/>
      </w:rPr>
    </w:lvl>
  </w:abstractNum>
  <w:abstractNum w:abstractNumId="4" w15:restartNumberingAfterBreak="0">
    <w:nsid w:val="0000000A"/>
    <w:multiLevelType w:val="singleLevel"/>
    <w:tmpl w:val="0000000A"/>
    <w:name w:val="WW8Num18"/>
    <w:lvl w:ilvl="0">
      <w:numFmt w:val="bullet"/>
      <w:lvlText w:val="-"/>
      <w:lvlJc w:val="left"/>
      <w:pPr>
        <w:tabs>
          <w:tab w:val="num" w:pos="1131"/>
        </w:tabs>
        <w:ind w:left="1131" w:hanging="705"/>
      </w:pPr>
      <w:rPr>
        <w:rFonts w:ascii="Trebuchet MS" w:hAnsi="Trebuchet MS" w:cs="Trebuchet MS"/>
      </w:rPr>
    </w:lvl>
  </w:abstractNum>
  <w:abstractNum w:abstractNumId="5" w15:restartNumberingAfterBreak="0">
    <w:nsid w:val="0000000E"/>
    <w:multiLevelType w:val="multilevel"/>
    <w:tmpl w:val="0000000E"/>
    <w:name w:val="WW8Num24"/>
    <w:lvl w:ilvl="0">
      <w:numFmt w:val="bullet"/>
      <w:lvlText w:val="-"/>
      <w:lvlJc w:val="left"/>
      <w:pPr>
        <w:tabs>
          <w:tab w:val="num" w:pos="360"/>
        </w:tabs>
        <w:ind w:left="360" w:hanging="360"/>
      </w:pPr>
      <w:rPr>
        <w:rFonts w:ascii="Verdana" w:hAnsi="Verdana"/>
        <w:i/>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000C769F"/>
    <w:multiLevelType w:val="hybridMultilevel"/>
    <w:tmpl w:val="F36AEB02"/>
    <w:lvl w:ilvl="0" w:tplc="7012F05E">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7" w15:restartNumberingAfterBreak="0">
    <w:nsid w:val="0CA37086"/>
    <w:multiLevelType w:val="hybridMultilevel"/>
    <w:tmpl w:val="14F0839A"/>
    <w:lvl w:ilvl="0" w:tplc="BEAED388">
      <w:start w:val="1"/>
      <w:numFmt w:val="bullet"/>
      <w:lvlText w:val=""/>
      <w:lvlJc w:val="left"/>
      <w:pPr>
        <w:tabs>
          <w:tab w:val="num" w:pos="360"/>
        </w:tabs>
        <w:ind w:left="360" w:hanging="360"/>
      </w:pPr>
      <w:rPr>
        <w:rFonts w:ascii="Wingdings" w:hAnsi="Wingdings" w:hint="default"/>
      </w:rPr>
    </w:lvl>
    <w:lvl w:ilvl="1" w:tplc="2BBE8D60">
      <w:numFmt w:val="bullet"/>
      <w:lvlText w:val="-"/>
      <w:lvlJc w:val="left"/>
      <w:pPr>
        <w:ind w:left="1440" w:hanging="360"/>
      </w:pPr>
      <w:rPr>
        <w:rFonts w:ascii="Calibri" w:eastAsia="Calibri" w:hAnsi="Calibri" w:cs="Calibri"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E922BC2"/>
    <w:multiLevelType w:val="hybridMultilevel"/>
    <w:tmpl w:val="E5EE8DB4"/>
    <w:lvl w:ilvl="0" w:tplc="1194CABC">
      <w:start w:val="1"/>
      <w:numFmt w:val="decimal"/>
      <w:pStyle w:val="Titolo5"/>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10A256C3"/>
    <w:multiLevelType w:val="hybridMultilevel"/>
    <w:tmpl w:val="B0B22E50"/>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1">
      <w:start w:val="1"/>
      <w:numFmt w:val="bullet"/>
      <w:lvlText w:val=""/>
      <w:lvlJc w:val="left"/>
      <w:pPr>
        <w:ind w:left="3240" w:hanging="360"/>
      </w:pPr>
      <w:rPr>
        <w:rFonts w:ascii="Symbol" w:hAnsi="Symbol"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0" w15:restartNumberingAfterBreak="0">
    <w:nsid w:val="12F7341B"/>
    <w:multiLevelType w:val="hybridMultilevel"/>
    <w:tmpl w:val="57223E4A"/>
    <w:lvl w:ilvl="0" w:tplc="5B842EC8">
      <w:start w:val="1"/>
      <w:numFmt w:val="decimal"/>
      <w:lvlText w:val="%1)"/>
      <w:lvlJc w:val="left"/>
      <w:pPr>
        <w:ind w:left="361" w:hanging="261"/>
      </w:pPr>
      <w:rPr>
        <w:rFonts w:ascii="Arial" w:eastAsia="Times New Roman" w:hAnsi="Arial" w:cs="Times New Roman" w:hint="default"/>
        <w:spacing w:val="1"/>
        <w:w w:val="101"/>
        <w:sz w:val="21"/>
        <w:szCs w:val="21"/>
      </w:rPr>
    </w:lvl>
    <w:lvl w:ilvl="1" w:tplc="3C947DC4">
      <w:start w:val="1"/>
      <w:numFmt w:val="lowerLetter"/>
      <w:lvlText w:val="%2)"/>
      <w:lvlJc w:val="left"/>
      <w:pPr>
        <w:ind w:left="396" w:hanging="264"/>
      </w:pPr>
      <w:rPr>
        <w:rFonts w:ascii="Arial" w:eastAsia="Times New Roman" w:hAnsi="Arial" w:cs="Times New Roman" w:hint="default"/>
        <w:b/>
        <w:bCs/>
        <w:w w:val="101"/>
        <w:sz w:val="21"/>
        <w:szCs w:val="21"/>
      </w:rPr>
    </w:lvl>
    <w:lvl w:ilvl="2" w:tplc="7012F05E">
      <w:start w:val="1"/>
      <w:numFmt w:val="bullet"/>
      <w:lvlText w:val=""/>
      <w:lvlJc w:val="left"/>
      <w:pPr>
        <w:ind w:left="550" w:hanging="131"/>
      </w:pPr>
      <w:rPr>
        <w:rFonts w:ascii="Symbol" w:hAnsi="Symbol" w:hint="default"/>
        <w:w w:val="101"/>
        <w:sz w:val="21"/>
      </w:rPr>
    </w:lvl>
    <w:lvl w:ilvl="3" w:tplc="64BE2DD4">
      <w:start w:val="1"/>
      <w:numFmt w:val="bullet"/>
      <w:lvlText w:val="•"/>
      <w:lvlJc w:val="left"/>
      <w:pPr>
        <w:ind w:left="550" w:hanging="131"/>
      </w:pPr>
      <w:rPr>
        <w:rFonts w:hint="default"/>
      </w:rPr>
    </w:lvl>
    <w:lvl w:ilvl="4" w:tplc="8B56D808">
      <w:start w:val="1"/>
      <w:numFmt w:val="bullet"/>
      <w:lvlText w:val="•"/>
      <w:lvlJc w:val="left"/>
      <w:pPr>
        <w:ind w:left="1886" w:hanging="131"/>
      </w:pPr>
      <w:rPr>
        <w:rFonts w:hint="default"/>
      </w:rPr>
    </w:lvl>
    <w:lvl w:ilvl="5" w:tplc="3E9E9EAE">
      <w:start w:val="1"/>
      <w:numFmt w:val="bullet"/>
      <w:lvlText w:val="•"/>
      <w:lvlJc w:val="left"/>
      <w:pPr>
        <w:ind w:left="3222" w:hanging="131"/>
      </w:pPr>
      <w:rPr>
        <w:rFonts w:hint="default"/>
      </w:rPr>
    </w:lvl>
    <w:lvl w:ilvl="6" w:tplc="E26AAE5C">
      <w:start w:val="1"/>
      <w:numFmt w:val="bullet"/>
      <w:lvlText w:val="•"/>
      <w:lvlJc w:val="left"/>
      <w:pPr>
        <w:ind w:left="4557" w:hanging="131"/>
      </w:pPr>
      <w:rPr>
        <w:rFonts w:hint="default"/>
      </w:rPr>
    </w:lvl>
    <w:lvl w:ilvl="7" w:tplc="6CA6BA86">
      <w:start w:val="1"/>
      <w:numFmt w:val="bullet"/>
      <w:lvlText w:val="•"/>
      <w:lvlJc w:val="left"/>
      <w:pPr>
        <w:ind w:left="5893" w:hanging="131"/>
      </w:pPr>
      <w:rPr>
        <w:rFonts w:hint="default"/>
      </w:rPr>
    </w:lvl>
    <w:lvl w:ilvl="8" w:tplc="21A6415C">
      <w:start w:val="1"/>
      <w:numFmt w:val="bullet"/>
      <w:lvlText w:val="•"/>
      <w:lvlJc w:val="left"/>
      <w:pPr>
        <w:ind w:left="7228" w:hanging="131"/>
      </w:pPr>
      <w:rPr>
        <w:rFonts w:hint="default"/>
      </w:rPr>
    </w:lvl>
  </w:abstractNum>
  <w:abstractNum w:abstractNumId="11" w15:restartNumberingAfterBreak="0">
    <w:nsid w:val="1C5D565E"/>
    <w:multiLevelType w:val="hybridMultilevel"/>
    <w:tmpl w:val="3EF842BA"/>
    <w:lvl w:ilvl="0" w:tplc="7012F05E">
      <w:start w:val="1"/>
      <w:numFmt w:val="bullet"/>
      <w:lvlText w:val=""/>
      <w:lvlJc w:val="left"/>
      <w:pPr>
        <w:ind w:left="849" w:hanging="360"/>
      </w:pPr>
      <w:rPr>
        <w:rFonts w:ascii="Symbol" w:hAnsi="Symbol" w:hint="default"/>
      </w:rPr>
    </w:lvl>
    <w:lvl w:ilvl="1" w:tplc="04100003" w:tentative="1">
      <w:start w:val="1"/>
      <w:numFmt w:val="bullet"/>
      <w:lvlText w:val="o"/>
      <w:lvlJc w:val="left"/>
      <w:pPr>
        <w:ind w:left="1569" w:hanging="360"/>
      </w:pPr>
      <w:rPr>
        <w:rFonts w:ascii="Courier New" w:hAnsi="Courier New" w:cs="Courier New" w:hint="default"/>
      </w:rPr>
    </w:lvl>
    <w:lvl w:ilvl="2" w:tplc="04100005" w:tentative="1">
      <w:start w:val="1"/>
      <w:numFmt w:val="bullet"/>
      <w:lvlText w:val=""/>
      <w:lvlJc w:val="left"/>
      <w:pPr>
        <w:ind w:left="2289" w:hanging="360"/>
      </w:pPr>
      <w:rPr>
        <w:rFonts w:ascii="Wingdings" w:hAnsi="Wingdings" w:hint="default"/>
      </w:rPr>
    </w:lvl>
    <w:lvl w:ilvl="3" w:tplc="04100001" w:tentative="1">
      <w:start w:val="1"/>
      <w:numFmt w:val="bullet"/>
      <w:lvlText w:val=""/>
      <w:lvlJc w:val="left"/>
      <w:pPr>
        <w:ind w:left="3009" w:hanging="360"/>
      </w:pPr>
      <w:rPr>
        <w:rFonts w:ascii="Symbol" w:hAnsi="Symbol" w:hint="default"/>
      </w:rPr>
    </w:lvl>
    <w:lvl w:ilvl="4" w:tplc="04100003" w:tentative="1">
      <w:start w:val="1"/>
      <w:numFmt w:val="bullet"/>
      <w:lvlText w:val="o"/>
      <w:lvlJc w:val="left"/>
      <w:pPr>
        <w:ind w:left="3729" w:hanging="360"/>
      </w:pPr>
      <w:rPr>
        <w:rFonts w:ascii="Courier New" w:hAnsi="Courier New" w:cs="Courier New" w:hint="default"/>
      </w:rPr>
    </w:lvl>
    <w:lvl w:ilvl="5" w:tplc="04100005" w:tentative="1">
      <w:start w:val="1"/>
      <w:numFmt w:val="bullet"/>
      <w:lvlText w:val=""/>
      <w:lvlJc w:val="left"/>
      <w:pPr>
        <w:ind w:left="4449" w:hanging="360"/>
      </w:pPr>
      <w:rPr>
        <w:rFonts w:ascii="Wingdings" w:hAnsi="Wingdings" w:hint="default"/>
      </w:rPr>
    </w:lvl>
    <w:lvl w:ilvl="6" w:tplc="04100001" w:tentative="1">
      <w:start w:val="1"/>
      <w:numFmt w:val="bullet"/>
      <w:lvlText w:val=""/>
      <w:lvlJc w:val="left"/>
      <w:pPr>
        <w:ind w:left="5169" w:hanging="360"/>
      </w:pPr>
      <w:rPr>
        <w:rFonts w:ascii="Symbol" w:hAnsi="Symbol" w:hint="default"/>
      </w:rPr>
    </w:lvl>
    <w:lvl w:ilvl="7" w:tplc="04100003" w:tentative="1">
      <w:start w:val="1"/>
      <w:numFmt w:val="bullet"/>
      <w:lvlText w:val="o"/>
      <w:lvlJc w:val="left"/>
      <w:pPr>
        <w:ind w:left="5889" w:hanging="360"/>
      </w:pPr>
      <w:rPr>
        <w:rFonts w:ascii="Courier New" w:hAnsi="Courier New" w:cs="Courier New" w:hint="default"/>
      </w:rPr>
    </w:lvl>
    <w:lvl w:ilvl="8" w:tplc="04100005" w:tentative="1">
      <w:start w:val="1"/>
      <w:numFmt w:val="bullet"/>
      <w:lvlText w:val=""/>
      <w:lvlJc w:val="left"/>
      <w:pPr>
        <w:ind w:left="6609" w:hanging="360"/>
      </w:pPr>
      <w:rPr>
        <w:rFonts w:ascii="Wingdings" w:hAnsi="Wingdings" w:hint="default"/>
      </w:rPr>
    </w:lvl>
  </w:abstractNum>
  <w:abstractNum w:abstractNumId="12" w15:restartNumberingAfterBreak="0">
    <w:nsid w:val="24620E5B"/>
    <w:multiLevelType w:val="hybridMultilevel"/>
    <w:tmpl w:val="DC7E73A8"/>
    <w:lvl w:ilvl="0" w:tplc="7012F05E">
      <w:start w:val="1"/>
      <w:numFmt w:val="bullet"/>
      <w:lvlText w:val=""/>
      <w:lvlJc w:val="left"/>
      <w:pPr>
        <w:ind w:left="1146" w:hanging="360"/>
      </w:pPr>
      <w:rPr>
        <w:rFonts w:ascii="Symbol" w:hAnsi="Symbol" w:hint="default"/>
        <w:w w:val="102"/>
        <w:sz w:val="19"/>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13" w15:restartNumberingAfterBreak="0">
    <w:nsid w:val="281319B8"/>
    <w:multiLevelType w:val="hybridMultilevel"/>
    <w:tmpl w:val="B35EB362"/>
    <w:lvl w:ilvl="0" w:tplc="7012F05E">
      <w:start w:val="1"/>
      <w:numFmt w:val="bullet"/>
      <w:lvlText w:val=""/>
      <w:lvlJc w:val="left"/>
      <w:pPr>
        <w:ind w:left="806" w:hanging="360"/>
      </w:pPr>
      <w:rPr>
        <w:rFonts w:ascii="Symbol" w:hAnsi="Symbol" w:hint="default"/>
      </w:rPr>
    </w:lvl>
    <w:lvl w:ilvl="1" w:tplc="04100003" w:tentative="1">
      <w:start w:val="1"/>
      <w:numFmt w:val="bullet"/>
      <w:lvlText w:val="o"/>
      <w:lvlJc w:val="left"/>
      <w:pPr>
        <w:ind w:left="1526" w:hanging="360"/>
      </w:pPr>
      <w:rPr>
        <w:rFonts w:ascii="Courier New" w:hAnsi="Courier New" w:cs="Courier New" w:hint="default"/>
      </w:rPr>
    </w:lvl>
    <w:lvl w:ilvl="2" w:tplc="04100005" w:tentative="1">
      <w:start w:val="1"/>
      <w:numFmt w:val="bullet"/>
      <w:lvlText w:val=""/>
      <w:lvlJc w:val="left"/>
      <w:pPr>
        <w:ind w:left="2246" w:hanging="360"/>
      </w:pPr>
      <w:rPr>
        <w:rFonts w:ascii="Wingdings" w:hAnsi="Wingdings" w:hint="default"/>
      </w:rPr>
    </w:lvl>
    <w:lvl w:ilvl="3" w:tplc="04100001" w:tentative="1">
      <w:start w:val="1"/>
      <w:numFmt w:val="bullet"/>
      <w:lvlText w:val=""/>
      <w:lvlJc w:val="left"/>
      <w:pPr>
        <w:ind w:left="2966" w:hanging="360"/>
      </w:pPr>
      <w:rPr>
        <w:rFonts w:ascii="Symbol" w:hAnsi="Symbol" w:hint="default"/>
      </w:rPr>
    </w:lvl>
    <w:lvl w:ilvl="4" w:tplc="04100003" w:tentative="1">
      <w:start w:val="1"/>
      <w:numFmt w:val="bullet"/>
      <w:lvlText w:val="o"/>
      <w:lvlJc w:val="left"/>
      <w:pPr>
        <w:ind w:left="3686" w:hanging="360"/>
      </w:pPr>
      <w:rPr>
        <w:rFonts w:ascii="Courier New" w:hAnsi="Courier New" w:cs="Courier New" w:hint="default"/>
      </w:rPr>
    </w:lvl>
    <w:lvl w:ilvl="5" w:tplc="04100005" w:tentative="1">
      <w:start w:val="1"/>
      <w:numFmt w:val="bullet"/>
      <w:lvlText w:val=""/>
      <w:lvlJc w:val="left"/>
      <w:pPr>
        <w:ind w:left="4406" w:hanging="360"/>
      </w:pPr>
      <w:rPr>
        <w:rFonts w:ascii="Wingdings" w:hAnsi="Wingdings" w:hint="default"/>
      </w:rPr>
    </w:lvl>
    <w:lvl w:ilvl="6" w:tplc="04100001" w:tentative="1">
      <w:start w:val="1"/>
      <w:numFmt w:val="bullet"/>
      <w:lvlText w:val=""/>
      <w:lvlJc w:val="left"/>
      <w:pPr>
        <w:ind w:left="5126" w:hanging="360"/>
      </w:pPr>
      <w:rPr>
        <w:rFonts w:ascii="Symbol" w:hAnsi="Symbol" w:hint="default"/>
      </w:rPr>
    </w:lvl>
    <w:lvl w:ilvl="7" w:tplc="04100003" w:tentative="1">
      <w:start w:val="1"/>
      <w:numFmt w:val="bullet"/>
      <w:lvlText w:val="o"/>
      <w:lvlJc w:val="left"/>
      <w:pPr>
        <w:ind w:left="5846" w:hanging="360"/>
      </w:pPr>
      <w:rPr>
        <w:rFonts w:ascii="Courier New" w:hAnsi="Courier New" w:cs="Courier New" w:hint="default"/>
      </w:rPr>
    </w:lvl>
    <w:lvl w:ilvl="8" w:tplc="04100005" w:tentative="1">
      <w:start w:val="1"/>
      <w:numFmt w:val="bullet"/>
      <w:lvlText w:val=""/>
      <w:lvlJc w:val="left"/>
      <w:pPr>
        <w:ind w:left="6566" w:hanging="360"/>
      </w:pPr>
      <w:rPr>
        <w:rFonts w:ascii="Wingdings" w:hAnsi="Wingdings" w:hint="default"/>
      </w:rPr>
    </w:lvl>
  </w:abstractNum>
  <w:abstractNum w:abstractNumId="14" w15:restartNumberingAfterBreak="0">
    <w:nsid w:val="2CD47ED9"/>
    <w:multiLevelType w:val="hybridMultilevel"/>
    <w:tmpl w:val="43EE7C66"/>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3A463DBD"/>
    <w:multiLevelType w:val="hybridMultilevel"/>
    <w:tmpl w:val="6486DF52"/>
    <w:lvl w:ilvl="0" w:tplc="7012F05E">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6" w15:restartNumberingAfterBreak="0">
    <w:nsid w:val="3B98668E"/>
    <w:multiLevelType w:val="hybridMultilevel"/>
    <w:tmpl w:val="802CAC38"/>
    <w:lvl w:ilvl="0" w:tplc="5B842EC8">
      <w:start w:val="1"/>
      <w:numFmt w:val="decimal"/>
      <w:lvlText w:val="%1)"/>
      <w:lvlJc w:val="left"/>
      <w:pPr>
        <w:ind w:left="361" w:hanging="261"/>
      </w:pPr>
      <w:rPr>
        <w:rFonts w:ascii="Arial" w:eastAsia="Times New Roman" w:hAnsi="Arial" w:cs="Times New Roman" w:hint="default"/>
        <w:spacing w:val="1"/>
        <w:w w:val="101"/>
        <w:sz w:val="21"/>
        <w:szCs w:val="21"/>
      </w:rPr>
    </w:lvl>
    <w:lvl w:ilvl="1" w:tplc="3C947DC4">
      <w:start w:val="1"/>
      <w:numFmt w:val="lowerLetter"/>
      <w:lvlText w:val="%2)"/>
      <w:lvlJc w:val="left"/>
      <w:pPr>
        <w:ind w:left="396" w:hanging="264"/>
      </w:pPr>
      <w:rPr>
        <w:rFonts w:ascii="Arial" w:eastAsia="Times New Roman" w:hAnsi="Arial" w:cs="Times New Roman" w:hint="default"/>
        <w:b/>
        <w:bCs/>
        <w:w w:val="101"/>
        <w:sz w:val="21"/>
        <w:szCs w:val="21"/>
      </w:rPr>
    </w:lvl>
    <w:lvl w:ilvl="2" w:tplc="508C9660">
      <w:start w:val="1"/>
      <w:numFmt w:val="bullet"/>
      <w:lvlText w:val="-"/>
      <w:lvlJc w:val="left"/>
      <w:pPr>
        <w:ind w:left="131" w:hanging="131"/>
      </w:pPr>
      <w:rPr>
        <w:rFonts w:ascii="Arial" w:eastAsia="Times New Roman" w:hAnsi="Arial" w:hint="default"/>
        <w:w w:val="101"/>
        <w:sz w:val="21"/>
      </w:rPr>
    </w:lvl>
    <w:lvl w:ilvl="3" w:tplc="64BE2DD4">
      <w:start w:val="1"/>
      <w:numFmt w:val="bullet"/>
      <w:lvlText w:val="•"/>
      <w:lvlJc w:val="left"/>
      <w:pPr>
        <w:ind w:left="550" w:hanging="131"/>
      </w:pPr>
      <w:rPr>
        <w:rFonts w:hint="default"/>
      </w:rPr>
    </w:lvl>
    <w:lvl w:ilvl="4" w:tplc="8B56D808">
      <w:start w:val="1"/>
      <w:numFmt w:val="bullet"/>
      <w:lvlText w:val="•"/>
      <w:lvlJc w:val="left"/>
      <w:pPr>
        <w:ind w:left="1886" w:hanging="131"/>
      </w:pPr>
      <w:rPr>
        <w:rFonts w:hint="default"/>
      </w:rPr>
    </w:lvl>
    <w:lvl w:ilvl="5" w:tplc="3E9E9EAE">
      <w:start w:val="1"/>
      <w:numFmt w:val="bullet"/>
      <w:lvlText w:val="•"/>
      <w:lvlJc w:val="left"/>
      <w:pPr>
        <w:ind w:left="3222" w:hanging="131"/>
      </w:pPr>
      <w:rPr>
        <w:rFonts w:hint="default"/>
      </w:rPr>
    </w:lvl>
    <w:lvl w:ilvl="6" w:tplc="E26AAE5C">
      <w:start w:val="1"/>
      <w:numFmt w:val="bullet"/>
      <w:lvlText w:val="•"/>
      <w:lvlJc w:val="left"/>
      <w:pPr>
        <w:ind w:left="4557" w:hanging="131"/>
      </w:pPr>
      <w:rPr>
        <w:rFonts w:hint="default"/>
      </w:rPr>
    </w:lvl>
    <w:lvl w:ilvl="7" w:tplc="6CA6BA86">
      <w:start w:val="1"/>
      <w:numFmt w:val="bullet"/>
      <w:lvlText w:val="•"/>
      <w:lvlJc w:val="left"/>
      <w:pPr>
        <w:ind w:left="5893" w:hanging="131"/>
      </w:pPr>
      <w:rPr>
        <w:rFonts w:hint="default"/>
      </w:rPr>
    </w:lvl>
    <w:lvl w:ilvl="8" w:tplc="21A6415C">
      <w:start w:val="1"/>
      <w:numFmt w:val="bullet"/>
      <w:lvlText w:val="•"/>
      <w:lvlJc w:val="left"/>
      <w:pPr>
        <w:ind w:left="7228" w:hanging="131"/>
      </w:pPr>
      <w:rPr>
        <w:rFonts w:hint="default"/>
      </w:rPr>
    </w:lvl>
  </w:abstractNum>
  <w:abstractNum w:abstractNumId="17" w15:restartNumberingAfterBreak="0">
    <w:nsid w:val="3C9676C2"/>
    <w:multiLevelType w:val="hybridMultilevel"/>
    <w:tmpl w:val="C896A702"/>
    <w:lvl w:ilvl="0" w:tplc="609835FE">
      <w:start w:val="1"/>
      <w:numFmt w:val="decimal"/>
      <w:pStyle w:val="Elenco1"/>
      <w:lvlText w:val="%1)"/>
      <w:lvlJc w:val="left"/>
      <w:pPr>
        <w:ind w:left="-66" w:hanging="360"/>
      </w:pPr>
      <w:rPr>
        <w:rFonts w:hint="default"/>
        <w:b w:val="0"/>
      </w:rPr>
    </w:lvl>
    <w:lvl w:ilvl="1" w:tplc="04100019" w:tentative="1">
      <w:start w:val="1"/>
      <w:numFmt w:val="lowerLetter"/>
      <w:lvlText w:val="%2."/>
      <w:lvlJc w:val="left"/>
      <w:pPr>
        <w:ind w:left="654" w:hanging="360"/>
      </w:pPr>
    </w:lvl>
    <w:lvl w:ilvl="2" w:tplc="0410001B">
      <w:start w:val="1"/>
      <w:numFmt w:val="lowerRoman"/>
      <w:lvlText w:val="%3."/>
      <w:lvlJc w:val="right"/>
      <w:pPr>
        <w:ind w:left="1374" w:hanging="180"/>
      </w:pPr>
    </w:lvl>
    <w:lvl w:ilvl="3" w:tplc="0410000F" w:tentative="1">
      <w:start w:val="1"/>
      <w:numFmt w:val="decimal"/>
      <w:lvlText w:val="%4."/>
      <w:lvlJc w:val="left"/>
      <w:pPr>
        <w:ind w:left="2094" w:hanging="360"/>
      </w:pPr>
    </w:lvl>
    <w:lvl w:ilvl="4" w:tplc="04100019" w:tentative="1">
      <w:start w:val="1"/>
      <w:numFmt w:val="lowerLetter"/>
      <w:lvlText w:val="%5."/>
      <w:lvlJc w:val="left"/>
      <w:pPr>
        <w:ind w:left="2814" w:hanging="360"/>
      </w:pPr>
    </w:lvl>
    <w:lvl w:ilvl="5" w:tplc="0410001B" w:tentative="1">
      <w:start w:val="1"/>
      <w:numFmt w:val="lowerRoman"/>
      <w:lvlText w:val="%6."/>
      <w:lvlJc w:val="right"/>
      <w:pPr>
        <w:ind w:left="3534" w:hanging="180"/>
      </w:pPr>
    </w:lvl>
    <w:lvl w:ilvl="6" w:tplc="0410000F" w:tentative="1">
      <w:start w:val="1"/>
      <w:numFmt w:val="decimal"/>
      <w:lvlText w:val="%7."/>
      <w:lvlJc w:val="left"/>
      <w:pPr>
        <w:ind w:left="4254" w:hanging="360"/>
      </w:pPr>
    </w:lvl>
    <w:lvl w:ilvl="7" w:tplc="04100019" w:tentative="1">
      <w:start w:val="1"/>
      <w:numFmt w:val="lowerLetter"/>
      <w:lvlText w:val="%8."/>
      <w:lvlJc w:val="left"/>
      <w:pPr>
        <w:ind w:left="4974" w:hanging="360"/>
      </w:pPr>
    </w:lvl>
    <w:lvl w:ilvl="8" w:tplc="0410001B" w:tentative="1">
      <w:start w:val="1"/>
      <w:numFmt w:val="lowerRoman"/>
      <w:lvlText w:val="%9."/>
      <w:lvlJc w:val="right"/>
      <w:pPr>
        <w:ind w:left="5694" w:hanging="180"/>
      </w:pPr>
    </w:lvl>
  </w:abstractNum>
  <w:abstractNum w:abstractNumId="18" w15:restartNumberingAfterBreak="0">
    <w:nsid w:val="4BB94105"/>
    <w:multiLevelType w:val="hybridMultilevel"/>
    <w:tmpl w:val="53BE15A4"/>
    <w:lvl w:ilvl="0" w:tplc="7012F05E">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4E3D44F4"/>
    <w:multiLevelType w:val="hybridMultilevel"/>
    <w:tmpl w:val="139452DA"/>
    <w:lvl w:ilvl="0" w:tplc="80B04064">
      <w:start w:val="1"/>
      <w:numFmt w:val="bullet"/>
      <w:lvlText w:val="-"/>
      <w:lvlJc w:val="left"/>
      <w:pPr>
        <w:ind w:left="360" w:hanging="360"/>
      </w:pPr>
      <w:rPr>
        <w:rFonts w:ascii="Agency FB" w:hAnsi="Agency FB" w:hint="default"/>
        <w:sz w:val="28"/>
      </w:rPr>
    </w:lvl>
    <w:lvl w:ilvl="1" w:tplc="04100019" w:tentative="1">
      <w:start w:val="1"/>
      <w:numFmt w:val="lowerLetter"/>
      <w:lvlText w:val="%2."/>
      <w:lvlJc w:val="left"/>
      <w:pPr>
        <w:ind w:left="1080" w:hanging="360"/>
      </w:pPr>
      <w:rPr>
        <w:rFonts w:cs="Times New Roman"/>
      </w:rPr>
    </w:lvl>
    <w:lvl w:ilvl="2" w:tplc="0410001B" w:tentative="1">
      <w:start w:val="1"/>
      <w:numFmt w:val="lowerRoman"/>
      <w:lvlText w:val="%3."/>
      <w:lvlJc w:val="right"/>
      <w:pPr>
        <w:ind w:left="1800" w:hanging="180"/>
      </w:pPr>
      <w:rPr>
        <w:rFonts w:cs="Times New Roman"/>
      </w:rPr>
    </w:lvl>
    <w:lvl w:ilvl="3" w:tplc="0410000F" w:tentative="1">
      <w:start w:val="1"/>
      <w:numFmt w:val="decimal"/>
      <w:lvlText w:val="%4."/>
      <w:lvlJc w:val="left"/>
      <w:pPr>
        <w:ind w:left="2520" w:hanging="360"/>
      </w:pPr>
      <w:rPr>
        <w:rFonts w:cs="Times New Roman"/>
      </w:rPr>
    </w:lvl>
    <w:lvl w:ilvl="4" w:tplc="04100019" w:tentative="1">
      <w:start w:val="1"/>
      <w:numFmt w:val="lowerLetter"/>
      <w:lvlText w:val="%5."/>
      <w:lvlJc w:val="left"/>
      <w:pPr>
        <w:ind w:left="3240" w:hanging="360"/>
      </w:pPr>
      <w:rPr>
        <w:rFonts w:cs="Times New Roman"/>
      </w:rPr>
    </w:lvl>
    <w:lvl w:ilvl="5" w:tplc="0410001B" w:tentative="1">
      <w:start w:val="1"/>
      <w:numFmt w:val="lowerRoman"/>
      <w:lvlText w:val="%6."/>
      <w:lvlJc w:val="right"/>
      <w:pPr>
        <w:ind w:left="3960" w:hanging="180"/>
      </w:pPr>
      <w:rPr>
        <w:rFonts w:cs="Times New Roman"/>
      </w:rPr>
    </w:lvl>
    <w:lvl w:ilvl="6" w:tplc="0410000F" w:tentative="1">
      <w:start w:val="1"/>
      <w:numFmt w:val="decimal"/>
      <w:lvlText w:val="%7."/>
      <w:lvlJc w:val="left"/>
      <w:pPr>
        <w:ind w:left="4680" w:hanging="360"/>
      </w:pPr>
      <w:rPr>
        <w:rFonts w:cs="Times New Roman"/>
      </w:rPr>
    </w:lvl>
    <w:lvl w:ilvl="7" w:tplc="04100019" w:tentative="1">
      <w:start w:val="1"/>
      <w:numFmt w:val="lowerLetter"/>
      <w:lvlText w:val="%8."/>
      <w:lvlJc w:val="left"/>
      <w:pPr>
        <w:ind w:left="5400" w:hanging="360"/>
      </w:pPr>
      <w:rPr>
        <w:rFonts w:cs="Times New Roman"/>
      </w:rPr>
    </w:lvl>
    <w:lvl w:ilvl="8" w:tplc="0410001B" w:tentative="1">
      <w:start w:val="1"/>
      <w:numFmt w:val="lowerRoman"/>
      <w:lvlText w:val="%9."/>
      <w:lvlJc w:val="right"/>
      <w:pPr>
        <w:ind w:left="6120" w:hanging="180"/>
      </w:pPr>
      <w:rPr>
        <w:rFonts w:cs="Times New Roman"/>
      </w:rPr>
    </w:lvl>
  </w:abstractNum>
  <w:abstractNum w:abstractNumId="20" w15:restartNumberingAfterBreak="0">
    <w:nsid w:val="52E026FF"/>
    <w:multiLevelType w:val="hybridMultilevel"/>
    <w:tmpl w:val="92D0DBAA"/>
    <w:lvl w:ilvl="0" w:tplc="5B842EC8">
      <w:start w:val="1"/>
      <w:numFmt w:val="decimal"/>
      <w:lvlText w:val="%1)"/>
      <w:lvlJc w:val="left"/>
      <w:pPr>
        <w:ind w:left="361" w:hanging="261"/>
      </w:pPr>
      <w:rPr>
        <w:rFonts w:ascii="Arial" w:eastAsia="Times New Roman" w:hAnsi="Arial" w:cs="Times New Roman" w:hint="default"/>
        <w:spacing w:val="1"/>
        <w:w w:val="101"/>
        <w:sz w:val="21"/>
        <w:szCs w:val="21"/>
      </w:rPr>
    </w:lvl>
    <w:lvl w:ilvl="1" w:tplc="3C947DC4">
      <w:start w:val="1"/>
      <w:numFmt w:val="lowerLetter"/>
      <w:lvlText w:val="%2)"/>
      <w:lvlJc w:val="left"/>
      <w:pPr>
        <w:ind w:left="396" w:hanging="264"/>
      </w:pPr>
      <w:rPr>
        <w:rFonts w:ascii="Arial" w:eastAsia="Times New Roman" w:hAnsi="Arial" w:cs="Times New Roman" w:hint="default"/>
        <w:b/>
        <w:bCs/>
        <w:w w:val="101"/>
        <w:sz w:val="21"/>
        <w:szCs w:val="21"/>
      </w:rPr>
    </w:lvl>
    <w:lvl w:ilvl="2" w:tplc="7012F05E">
      <w:start w:val="1"/>
      <w:numFmt w:val="bullet"/>
      <w:lvlText w:val=""/>
      <w:lvlJc w:val="left"/>
      <w:pPr>
        <w:ind w:left="550" w:hanging="131"/>
      </w:pPr>
      <w:rPr>
        <w:rFonts w:ascii="Symbol" w:hAnsi="Symbol" w:hint="default"/>
        <w:w w:val="101"/>
        <w:sz w:val="21"/>
      </w:rPr>
    </w:lvl>
    <w:lvl w:ilvl="3" w:tplc="64BE2DD4">
      <w:start w:val="1"/>
      <w:numFmt w:val="bullet"/>
      <w:lvlText w:val="•"/>
      <w:lvlJc w:val="left"/>
      <w:pPr>
        <w:ind w:left="550" w:hanging="131"/>
      </w:pPr>
      <w:rPr>
        <w:rFonts w:hint="default"/>
      </w:rPr>
    </w:lvl>
    <w:lvl w:ilvl="4" w:tplc="8B56D808">
      <w:start w:val="1"/>
      <w:numFmt w:val="bullet"/>
      <w:lvlText w:val="•"/>
      <w:lvlJc w:val="left"/>
      <w:pPr>
        <w:ind w:left="1886" w:hanging="131"/>
      </w:pPr>
      <w:rPr>
        <w:rFonts w:hint="default"/>
      </w:rPr>
    </w:lvl>
    <w:lvl w:ilvl="5" w:tplc="3E9E9EAE">
      <w:start w:val="1"/>
      <w:numFmt w:val="bullet"/>
      <w:lvlText w:val="•"/>
      <w:lvlJc w:val="left"/>
      <w:pPr>
        <w:ind w:left="3222" w:hanging="131"/>
      </w:pPr>
      <w:rPr>
        <w:rFonts w:hint="default"/>
      </w:rPr>
    </w:lvl>
    <w:lvl w:ilvl="6" w:tplc="E26AAE5C">
      <w:start w:val="1"/>
      <w:numFmt w:val="bullet"/>
      <w:lvlText w:val="•"/>
      <w:lvlJc w:val="left"/>
      <w:pPr>
        <w:ind w:left="4557" w:hanging="131"/>
      </w:pPr>
      <w:rPr>
        <w:rFonts w:hint="default"/>
      </w:rPr>
    </w:lvl>
    <w:lvl w:ilvl="7" w:tplc="6CA6BA86">
      <w:start w:val="1"/>
      <w:numFmt w:val="bullet"/>
      <w:lvlText w:val="•"/>
      <w:lvlJc w:val="left"/>
      <w:pPr>
        <w:ind w:left="5893" w:hanging="131"/>
      </w:pPr>
      <w:rPr>
        <w:rFonts w:hint="default"/>
      </w:rPr>
    </w:lvl>
    <w:lvl w:ilvl="8" w:tplc="21A6415C">
      <w:start w:val="1"/>
      <w:numFmt w:val="bullet"/>
      <w:lvlText w:val="•"/>
      <w:lvlJc w:val="left"/>
      <w:pPr>
        <w:ind w:left="7228" w:hanging="131"/>
      </w:pPr>
      <w:rPr>
        <w:rFonts w:hint="default"/>
      </w:rPr>
    </w:lvl>
  </w:abstractNum>
  <w:abstractNum w:abstractNumId="21" w15:restartNumberingAfterBreak="0">
    <w:nsid w:val="55BE3493"/>
    <w:multiLevelType w:val="hybridMultilevel"/>
    <w:tmpl w:val="525E6488"/>
    <w:lvl w:ilvl="0" w:tplc="5B842EC8">
      <w:start w:val="1"/>
      <w:numFmt w:val="decimal"/>
      <w:lvlText w:val="%1)"/>
      <w:lvlJc w:val="left"/>
      <w:pPr>
        <w:ind w:left="361" w:hanging="261"/>
      </w:pPr>
      <w:rPr>
        <w:rFonts w:ascii="Arial" w:eastAsia="Times New Roman" w:hAnsi="Arial" w:cs="Times New Roman" w:hint="default"/>
        <w:spacing w:val="1"/>
        <w:w w:val="101"/>
        <w:sz w:val="21"/>
        <w:szCs w:val="21"/>
      </w:rPr>
    </w:lvl>
    <w:lvl w:ilvl="1" w:tplc="3C947DC4">
      <w:start w:val="1"/>
      <w:numFmt w:val="lowerLetter"/>
      <w:lvlText w:val="%2)"/>
      <w:lvlJc w:val="left"/>
      <w:pPr>
        <w:ind w:left="396" w:hanging="264"/>
      </w:pPr>
      <w:rPr>
        <w:rFonts w:ascii="Arial" w:eastAsia="Times New Roman" w:hAnsi="Arial" w:cs="Times New Roman" w:hint="default"/>
        <w:b/>
        <w:bCs/>
        <w:w w:val="101"/>
        <w:sz w:val="21"/>
        <w:szCs w:val="21"/>
      </w:rPr>
    </w:lvl>
    <w:lvl w:ilvl="2" w:tplc="7012F05E">
      <w:start w:val="1"/>
      <w:numFmt w:val="bullet"/>
      <w:lvlText w:val=""/>
      <w:lvlJc w:val="left"/>
      <w:pPr>
        <w:ind w:left="550" w:hanging="131"/>
      </w:pPr>
      <w:rPr>
        <w:rFonts w:ascii="Symbol" w:hAnsi="Symbol" w:hint="default"/>
        <w:w w:val="101"/>
        <w:sz w:val="21"/>
      </w:rPr>
    </w:lvl>
    <w:lvl w:ilvl="3" w:tplc="64BE2DD4">
      <w:start w:val="1"/>
      <w:numFmt w:val="bullet"/>
      <w:lvlText w:val="•"/>
      <w:lvlJc w:val="left"/>
      <w:pPr>
        <w:ind w:left="550" w:hanging="131"/>
      </w:pPr>
      <w:rPr>
        <w:rFonts w:hint="default"/>
      </w:rPr>
    </w:lvl>
    <w:lvl w:ilvl="4" w:tplc="8B56D808">
      <w:start w:val="1"/>
      <w:numFmt w:val="bullet"/>
      <w:lvlText w:val="•"/>
      <w:lvlJc w:val="left"/>
      <w:pPr>
        <w:ind w:left="1886" w:hanging="131"/>
      </w:pPr>
      <w:rPr>
        <w:rFonts w:hint="default"/>
      </w:rPr>
    </w:lvl>
    <w:lvl w:ilvl="5" w:tplc="3E9E9EAE">
      <w:start w:val="1"/>
      <w:numFmt w:val="bullet"/>
      <w:lvlText w:val="•"/>
      <w:lvlJc w:val="left"/>
      <w:pPr>
        <w:ind w:left="3222" w:hanging="131"/>
      </w:pPr>
      <w:rPr>
        <w:rFonts w:hint="default"/>
      </w:rPr>
    </w:lvl>
    <w:lvl w:ilvl="6" w:tplc="E26AAE5C">
      <w:start w:val="1"/>
      <w:numFmt w:val="bullet"/>
      <w:lvlText w:val="•"/>
      <w:lvlJc w:val="left"/>
      <w:pPr>
        <w:ind w:left="4557" w:hanging="131"/>
      </w:pPr>
      <w:rPr>
        <w:rFonts w:hint="default"/>
      </w:rPr>
    </w:lvl>
    <w:lvl w:ilvl="7" w:tplc="6CA6BA86">
      <w:start w:val="1"/>
      <w:numFmt w:val="bullet"/>
      <w:lvlText w:val="•"/>
      <w:lvlJc w:val="left"/>
      <w:pPr>
        <w:ind w:left="5893" w:hanging="131"/>
      </w:pPr>
      <w:rPr>
        <w:rFonts w:hint="default"/>
      </w:rPr>
    </w:lvl>
    <w:lvl w:ilvl="8" w:tplc="21A6415C">
      <w:start w:val="1"/>
      <w:numFmt w:val="bullet"/>
      <w:lvlText w:val="•"/>
      <w:lvlJc w:val="left"/>
      <w:pPr>
        <w:ind w:left="7228" w:hanging="131"/>
      </w:pPr>
      <w:rPr>
        <w:rFonts w:hint="default"/>
      </w:rPr>
    </w:lvl>
  </w:abstractNum>
  <w:abstractNum w:abstractNumId="22" w15:restartNumberingAfterBreak="0">
    <w:nsid w:val="56C9259C"/>
    <w:multiLevelType w:val="hybridMultilevel"/>
    <w:tmpl w:val="1DC0B878"/>
    <w:lvl w:ilvl="0" w:tplc="29BEC1AE">
      <w:start w:val="3"/>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56F113CD"/>
    <w:multiLevelType w:val="hybridMultilevel"/>
    <w:tmpl w:val="C1E2B69E"/>
    <w:lvl w:ilvl="0" w:tplc="8C2029FC">
      <w:start w:val="1"/>
      <w:numFmt w:val="bullet"/>
      <w:lvlText w:val="-"/>
      <w:lvlJc w:val="left"/>
      <w:pPr>
        <w:ind w:left="110" w:hanging="114"/>
      </w:pPr>
      <w:rPr>
        <w:rFonts w:ascii="Times New Roman" w:eastAsia="Times New Roman" w:hAnsi="Times New Roman" w:hint="default"/>
        <w:w w:val="102"/>
        <w:sz w:val="19"/>
      </w:rPr>
    </w:lvl>
    <w:lvl w:ilvl="1" w:tplc="06E24D22">
      <w:start w:val="1"/>
      <w:numFmt w:val="bullet"/>
      <w:lvlText w:val="•"/>
      <w:lvlJc w:val="left"/>
      <w:pPr>
        <w:ind w:left="1095" w:hanging="114"/>
      </w:pPr>
      <w:rPr>
        <w:rFonts w:hint="default"/>
      </w:rPr>
    </w:lvl>
    <w:lvl w:ilvl="2" w:tplc="6D20D22E">
      <w:start w:val="1"/>
      <w:numFmt w:val="bullet"/>
      <w:lvlText w:val="•"/>
      <w:lvlJc w:val="left"/>
      <w:pPr>
        <w:ind w:left="2080" w:hanging="114"/>
      </w:pPr>
      <w:rPr>
        <w:rFonts w:hint="default"/>
      </w:rPr>
    </w:lvl>
    <w:lvl w:ilvl="3" w:tplc="CD98EA9C">
      <w:start w:val="1"/>
      <w:numFmt w:val="bullet"/>
      <w:lvlText w:val="•"/>
      <w:lvlJc w:val="left"/>
      <w:pPr>
        <w:ind w:left="3065" w:hanging="114"/>
      </w:pPr>
      <w:rPr>
        <w:rFonts w:hint="default"/>
      </w:rPr>
    </w:lvl>
    <w:lvl w:ilvl="4" w:tplc="07D4C36E">
      <w:start w:val="1"/>
      <w:numFmt w:val="bullet"/>
      <w:lvlText w:val="•"/>
      <w:lvlJc w:val="left"/>
      <w:pPr>
        <w:ind w:left="4050" w:hanging="114"/>
      </w:pPr>
      <w:rPr>
        <w:rFonts w:hint="default"/>
      </w:rPr>
    </w:lvl>
    <w:lvl w:ilvl="5" w:tplc="F918A248">
      <w:start w:val="1"/>
      <w:numFmt w:val="bullet"/>
      <w:lvlText w:val="•"/>
      <w:lvlJc w:val="left"/>
      <w:pPr>
        <w:ind w:left="5035" w:hanging="114"/>
      </w:pPr>
      <w:rPr>
        <w:rFonts w:hint="default"/>
      </w:rPr>
    </w:lvl>
    <w:lvl w:ilvl="6" w:tplc="2DE27E46">
      <w:start w:val="1"/>
      <w:numFmt w:val="bullet"/>
      <w:lvlText w:val="•"/>
      <w:lvlJc w:val="left"/>
      <w:pPr>
        <w:ind w:left="6020" w:hanging="114"/>
      </w:pPr>
      <w:rPr>
        <w:rFonts w:hint="default"/>
      </w:rPr>
    </w:lvl>
    <w:lvl w:ilvl="7" w:tplc="D3AA9CB4">
      <w:start w:val="1"/>
      <w:numFmt w:val="bullet"/>
      <w:lvlText w:val="•"/>
      <w:lvlJc w:val="left"/>
      <w:pPr>
        <w:ind w:left="7005" w:hanging="114"/>
      </w:pPr>
      <w:rPr>
        <w:rFonts w:hint="default"/>
      </w:rPr>
    </w:lvl>
    <w:lvl w:ilvl="8" w:tplc="26F4D92E">
      <w:start w:val="1"/>
      <w:numFmt w:val="bullet"/>
      <w:lvlText w:val="•"/>
      <w:lvlJc w:val="left"/>
      <w:pPr>
        <w:ind w:left="7990" w:hanging="114"/>
      </w:pPr>
      <w:rPr>
        <w:rFonts w:hint="default"/>
      </w:rPr>
    </w:lvl>
  </w:abstractNum>
  <w:abstractNum w:abstractNumId="24" w15:restartNumberingAfterBreak="0">
    <w:nsid w:val="587D6D45"/>
    <w:multiLevelType w:val="hybridMultilevel"/>
    <w:tmpl w:val="90129476"/>
    <w:lvl w:ilvl="0" w:tplc="8C2029FC">
      <w:start w:val="1"/>
      <w:numFmt w:val="bullet"/>
      <w:lvlText w:val="-"/>
      <w:lvlJc w:val="left"/>
      <w:pPr>
        <w:ind w:left="1146" w:hanging="360"/>
      </w:pPr>
      <w:rPr>
        <w:rFonts w:ascii="Times New Roman" w:eastAsia="Times New Roman" w:hAnsi="Times New Roman" w:hint="default"/>
        <w:w w:val="102"/>
        <w:sz w:val="19"/>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25" w15:restartNumberingAfterBreak="0">
    <w:nsid w:val="59DB02BB"/>
    <w:multiLevelType w:val="hybridMultilevel"/>
    <w:tmpl w:val="C644D58C"/>
    <w:lvl w:ilvl="0" w:tplc="4F9C8596">
      <w:start w:val="1"/>
      <w:numFmt w:val="bullet"/>
      <w:lvlText w:val="□"/>
      <w:lvlJc w:val="left"/>
      <w:pPr>
        <w:ind w:left="110" w:hanging="257"/>
      </w:pPr>
      <w:rPr>
        <w:rFonts w:ascii="Courier New" w:eastAsia="Times New Roman" w:hAnsi="Courier New" w:hint="default"/>
        <w:w w:val="101"/>
        <w:sz w:val="21"/>
      </w:rPr>
    </w:lvl>
    <w:lvl w:ilvl="1" w:tplc="67769142">
      <w:start w:val="1"/>
      <w:numFmt w:val="bullet"/>
      <w:lvlText w:val="•"/>
      <w:lvlJc w:val="left"/>
      <w:pPr>
        <w:ind w:left="1089" w:hanging="257"/>
      </w:pPr>
      <w:rPr>
        <w:rFonts w:hint="default"/>
      </w:rPr>
    </w:lvl>
    <w:lvl w:ilvl="2" w:tplc="283611F0">
      <w:start w:val="1"/>
      <w:numFmt w:val="bullet"/>
      <w:lvlText w:val="•"/>
      <w:lvlJc w:val="left"/>
      <w:pPr>
        <w:ind w:left="2068" w:hanging="257"/>
      </w:pPr>
      <w:rPr>
        <w:rFonts w:hint="default"/>
      </w:rPr>
    </w:lvl>
    <w:lvl w:ilvl="3" w:tplc="60B0AF56">
      <w:start w:val="1"/>
      <w:numFmt w:val="bullet"/>
      <w:lvlText w:val="•"/>
      <w:lvlJc w:val="left"/>
      <w:pPr>
        <w:ind w:left="3047" w:hanging="257"/>
      </w:pPr>
      <w:rPr>
        <w:rFonts w:hint="default"/>
      </w:rPr>
    </w:lvl>
    <w:lvl w:ilvl="4" w:tplc="27C29142">
      <w:start w:val="1"/>
      <w:numFmt w:val="bullet"/>
      <w:lvlText w:val="•"/>
      <w:lvlJc w:val="left"/>
      <w:pPr>
        <w:ind w:left="4026" w:hanging="257"/>
      </w:pPr>
      <w:rPr>
        <w:rFonts w:hint="default"/>
      </w:rPr>
    </w:lvl>
    <w:lvl w:ilvl="5" w:tplc="157EE280">
      <w:start w:val="1"/>
      <w:numFmt w:val="bullet"/>
      <w:lvlText w:val="•"/>
      <w:lvlJc w:val="left"/>
      <w:pPr>
        <w:ind w:left="5005" w:hanging="257"/>
      </w:pPr>
      <w:rPr>
        <w:rFonts w:hint="default"/>
      </w:rPr>
    </w:lvl>
    <w:lvl w:ilvl="6" w:tplc="DD742472">
      <w:start w:val="1"/>
      <w:numFmt w:val="bullet"/>
      <w:lvlText w:val="•"/>
      <w:lvlJc w:val="left"/>
      <w:pPr>
        <w:ind w:left="5984" w:hanging="257"/>
      </w:pPr>
      <w:rPr>
        <w:rFonts w:hint="default"/>
      </w:rPr>
    </w:lvl>
    <w:lvl w:ilvl="7" w:tplc="A5E6ECC0">
      <w:start w:val="1"/>
      <w:numFmt w:val="bullet"/>
      <w:lvlText w:val="•"/>
      <w:lvlJc w:val="left"/>
      <w:pPr>
        <w:ind w:left="6963" w:hanging="257"/>
      </w:pPr>
      <w:rPr>
        <w:rFonts w:hint="default"/>
      </w:rPr>
    </w:lvl>
    <w:lvl w:ilvl="8" w:tplc="46DE0CEA">
      <w:start w:val="1"/>
      <w:numFmt w:val="bullet"/>
      <w:lvlText w:val="•"/>
      <w:lvlJc w:val="left"/>
      <w:pPr>
        <w:ind w:left="7942" w:hanging="257"/>
      </w:pPr>
      <w:rPr>
        <w:rFonts w:hint="default"/>
      </w:rPr>
    </w:lvl>
  </w:abstractNum>
  <w:abstractNum w:abstractNumId="26" w15:restartNumberingAfterBreak="0">
    <w:nsid w:val="769C0E17"/>
    <w:multiLevelType w:val="hybridMultilevel"/>
    <w:tmpl w:val="8E561D86"/>
    <w:lvl w:ilvl="0" w:tplc="7012F05E">
      <w:start w:val="1"/>
      <w:numFmt w:val="bullet"/>
      <w:lvlText w:val=""/>
      <w:lvlJc w:val="left"/>
      <w:pPr>
        <w:ind w:left="852" w:hanging="360"/>
      </w:pPr>
      <w:rPr>
        <w:rFonts w:ascii="Symbol" w:hAnsi="Symbol" w:hint="default"/>
      </w:rPr>
    </w:lvl>
    <w:lvl w:ilvl="1" w:tplc="04100003" w:tentative="1">
      <w:start w:val="1"/>
      <w:numFmt w:val="bullet"/>
      <w:lvlText w:val="o"/>
      <w:lvlJc w:val="left"/>
      <w:pPr>
        <w:ind w:left="1572" w:hanging="360"/>
      </w:pPr>
      <w:rPr>
        <w:rFonts w:ascii="Courier New" w:hAnsi="Courier New" w:cs="Courier New" w:hint="default"/>
      </w:rPr>
    </w:lvl>
    <w:lvl w:ilvl="2" w:tplc="04100005" w:tentative="1">
      <w:start w:val="1"/>
      <w:numFmt w:val="bullet"/>
      <w:lvlText w:val=""/>
      <w:lvlJc w:val="left"/>
      <w:pPr>
        <w:ind w:left="2292" w:hanging="360"/>
      </w:pPr>
      <w:rPr>
        <w:rFonts w:ascii="Wingdings" w:hAnsi="Wingdings" w:hint="default"/>
      </w:rPr>
    </w:lvl>
    <w:lvl w:ilvl="3" w:tplc="04100001" w:tentative="1">
      <w:start w:val="1"/>
      <w:numFmt w:val="bullet"/>
      <w:lvlText w:val=""/>
      <w:lvlJc w:val="left"/>
      <w:pPr>
        <w:ind w:left="3012" w:hanging="360"/>
      </w:pPr>
      <w:rPr>
        <w:rFonts w:ascii="Symbol" w:hAnsi="Symbol" w:hint="default"/>
      </w:rPr>
    </w:lvl>
    <w:lvl w:ilvl="4" w:tplc="04100003" w:tentative="1">
      <w:start w:val="1"/>
      <w:numFmt w:val="bullet"/>
      <w:lvlText w:val="o"/>
      <w:lvlJc w:val="left"/>
      <w:pPr>
        <w:ind w:left="3732" w:hanging="360"/>
      </w:pPr>
      <w:rPr>
        <w:rFonts w:ascii="Courier New" w:hAnsi="Courier New" w:cs="Courier New" w:hint="default"/>
      </w:rPr>
    </w:lvl>
    <w:lvl w:ilvl="5" w:tplc="04100005" w:tentative="1">
      <w:start w:val="1"/>
      <w:numFmt w:val="bullet"/>
      <w:lvlText w:val=""/>
      <w:lvlJc w:val="left"/>
      <w:pPr>
        <w:ind w:left="4452" w:hanging="360"/>
      </w:pPr>
      <w:rPr>
        <w:rFonts w:ascii="Wingdings" w:hAnsi="Wingdings" w:hint="default"/>
      </w:rPr>
    </w:lvl>
    <w:lvl w:ilvl="6" w:tplc="04100001" w:tentative="1">
      <w:start w:val="1"/>
      <w:numFmt w:val="bullet"/>
      <w:lvlText w:val=""/>
      <w:lvlJc w:val="left"/>
      <w:pPr>
        <w:ind w:left="5172" w:hanging="360"/>
      </w:pPr>
      <w:rPr>
        <w:rFonts w:ascii="Symbol" w:hAnsi="Symbol" w:hint="default"/>
      </w:rPr>
    </w:lvl>
    <w:lvl w:ilvl="7" w:tplc="04100003" w:tentative="1">
      <w:start w:val="1"/>
      <w:numFmt w:val="bullet"/>
      <w:lvlText w:val="o"/>
      <w:lvlJc w:val="left"/>
      <w:pPr>
        <w:ind w:left="5892" w:hanging="360"/>
      </w:pPr>
      <w:rPr>
        <w:rFonts w:ascii="Courier New" w:hAnsi="Courier New" w:cs="Courier New" w:hint="default"/>
      </w:rPr>
    </w:lvl>
    <w:lvl w:ilvl="8" w:tplc="04100005" w:tentative="1">
      <w:start w:val="1"/>
      <w:numFmt w:val="bullet"/>
      <w:lvlText w:val=""/>
      <w:lvlJc w:val="left"/>
      <w:pPr>
        <w:ind w:left="6612" w:hanging="360"/>
      </w:pPr>
      <w:rPr>
        <w:rFonts w:ascii="Wingdings" w:hAnsi="Wingdings" w:hint="default"/>
      </w:rPr>
    </w:lvl>
  </w:abstractNum>
  <w:abstractNum w:abstractNumId="27" w15:restartNumberingAfterBreak="0">
    <w:nsid w:val="76F86131"/>
    <w:multiLevelType w:val="hybridMultilevel"/>
    <w:tmpl w:val="B7909FB6"/>
    <w:lvl w:ilvl="0" w:tplc="2DE632AC">
      <w:start w:val="1"/>
      <w:numFmt w:val="bullet"/>
      <w:lvlText w:val="□"/>
      <w:lvlJc w:val="left"/>
      <w:pPr>
        <w:ind w:left="435" w:hanging="342"/>
      </w:pPr>
      <w:rPr>
        <w:rFonts w:ascii="Arial Unicode MS" w:eastAsia="Arial Unicode MS" w:hAnsi="Arial Unicode MS" w:hint="default"/>
        <w:w w:val="101"/>
        <w:sz w:val="21"/>
      </w:rPr>
    </w:lvl>
    <w:lvl w:ilvl="1" w:tplc="64928E7E">
      <w:start w:val="1"/>
      <w:numFmt w:val="bullet"/>
      <w:lvlText w:val="•"/>
      <w:lvlJc w:val="left"/>
      <w:pPr>
        <w:ind w:left="1381" w:hanging="342"/>
      </w:pPr>
      <w:rPr>
        <w:rFonts w:hint="default"/>
      </w:rPr>
    </w:lvl>
    <w:lvl w:ilvl="2" w:tplc="F296F5C0">
      <w:start w:val="1"/>
      <w:numFmt w:val="bullet"/>
      <w:lvlText w:val="•"/>
      <w:lvlJc w:val="left"/>
      <w:pPr>
        <w:ind w:left="2328" w:hanging="342"/>
      </w:pPr>
      <w:rPr>
        <w:rFonts w:hint="default"/>
      </w:rPr>
    </w:lvl>
    <w:lvl w:ilvl="3" w:tplc="613A4610">
      <w:start w:val="1"/>
      <w:numFmt w:val="bullet"/>
      <w:lvlText w:val="•"/>
      <w:lvlJc w:val="left"/>
      <w:pPr>
        <w:ind w:left="3274" w:hanging="342"/>
      </w:pPr>
      <w:rPr>
        <w:rFonts w:hint="default"/>
      </w:rPr>
    </w:lvl>
    <w:lvl w:ilvl="4" w:tplc="4470FA06">
      <w:start w:val="1"/>
      <w:numFmt w:val="bullet"/>
      <w:lvlText w:val="•"/>
      <w:lvlJc w:val="left"/>
      <w:pPr>
        <w:ind w:left="4221" w:hanging="342"/>
      </w:pPr>
      <w:rPr>
        <w:rFonts w:hint="default"/>
      </w:rPr>
    </w:lvl>
    <w:lvl w:ilvl="5" w:tplc="4AAE5DDE">
      <w:start w:val="1"/>
      <w:numFmt w:val="bullet"/>
      <w:lvlText w:val="•"/>
      <w:lvlJc w:val="left"/>
      <w:pPr>
        <w:ind w:left="5167" w:hanging="342"/>
      </w:pPr>
      <w:rPr>
        <w:rFonts w:hint="default"/>
      </w:rPr>
    </w:lvl>
    <w:lvl w:ilvl="6" w:tplc="6A68B3B8">
      <w:start w:val="1"/>
      <w:numFmt w:val="bullet"/>
      <w:lvlText w:val="•"/>
      <w:lvlJc w:val="left"/>
      <w:pPr>
        <w:ind w:left="6114" w:hanging="342"/>
      </w:pPr>
      <w:rPr>
        <w:rFonts w:hint="default"/>
      </w:rPr>
    </w:lvl>
    <w:lvl w:ilvl="7" w:tplc="2DB4A78A">
      <w:start w:val="1"/>
      <w:numFmt w:val="bullet"/>
      <w:lvlText w:val="•"/>
      <w:lvlJc w:val="left"/>
      <w:pPr>
        <w:ind w:left="7060" w:hanging="342"/>
      </w:pPr>
      <w:rPr>
        <w:rFonts w:hint="default"/>
      </w:rPr>
    </w:lvl>
    <w:lvl w:ilvl="8" w:tplc="E51E5EDC">
      <w:start w:val="1"/>
      <w:numFmt w:val="bullet"/>
      <w:lvlText w:val="•"/>
      <w:lvlJc w:val="left"/>
      <w:pPr>
        <w:ind w:left="8007" w:hanging="342"/>
      </w:pPr>
      <w:rPr>
        <w:rFonts w:hint="default"/>
      </w:rPr>
    </w:lvl>
  </w:abstractNum>
  <w:abstractNum w:abstractNumId="28" w15:restartNumberingAfterBreak="0">
    <w:nsid w:val="7CDC5E77"/>
    <w:multiLevelType w:val="hybridMultilevel"/>
    <w:tmpl w:val="34562F8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8"/>
  </w:num>
  <w:num w:numId="2">
    <w:abstractNumId w:val="0"/>
  </w:num>
  <w:num w:numId="3">
    <w:abstractNumId w:val="17"/>
  </w:num>
  <w:num w:numId="4">
    <w:abstractNumId w:val="23"/>
  </w:num>
  <w:num w:numId="5">
    <w:abstractNumId w:val="16"/>
  </w:num>
  <w:num w:numId="6">
    <w:abstractNumId w:val="27"/>
  </w:num>
  <w:num w:numId="7">
    <w:abstractNumId w:val="25"/>
  </w:num>
  <w:num w:numId="8">
    <w:abstractNumId w:val="7"/>
  </w:num>
  <w:num w:numId="9">
    <w:abstractNumId w:val="6"/>
  </w:num>
  <w:num w:numId="10">
    <w:abstractNumId w:val="15"/>
  </w:num>
  <w:num w:numId="11">
    <w:abstractNumId w:val="24"/>
  </w:num>
  <w:num w:numId="12">
    <w:abstractNumId w:val="21"/>
  </w:num>
  <w:num w:numId="13">
    <w:abstractNumId w:val="26"/>
  </w:num>
  <w:num w:numId="14">
    <w:abstractNumId w:val="13"/>
  </w:num>
  <w:num w:numId="15">
    <w:abstractNumId w:val="11"/>
  </w:num>
  <w:num w:numId="16">
    <w:abstractNumId w:val="20"/>
  </w:num>
  <w:num w:numId="17">
    <w:abstractNumId w:val="10"/>
  </w:num>
  <w:num w:numId="18">
    <w:abstractNumId w:val="18"/>
  </w:num>
  <w:num w:numId="19">
    <w:abstractNumId w:val="12"/>
  </w:num>
  <w:num w:numId="20">
    <w:abstractNumId w:val="28"/>
  </w:num>
  <w:num w:numId="21">
    <w:abstractNumId w:val="19"/>
  </w:num>
  <w:num w:numId="22">
    <w:abstractNumId w:val="14"/>
  </w:num>
  <w:num w:numId="23">
    <w:abstractNumId w:val="9"/>
  </w:num>
  <w:num w:numId="24">
    <w:abstractNumId w:val="2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283"/>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3C4112"/>
    <w:rsid w:val="0000027F"/>
    <w:rsid w:val="00000777"/>
    <w:rsid w:val="00001440"/>
    <w:rsid w:val="000019EB"/>
    <w:rsid w:val="00003FF5"/>
    <w:rsid w:val="0001024C"/>
    <w:rsid w:val="000137BB"/>
    <w:rsid w:val="00014158"/>
    <w:rsid w:val="00015387"/>
    <w:rsid w:val="000162C3"/>
    <w:rsid w:val="00016B5B"/>
    <w:rsid w:val="00022813"/>
    <w:rsid w:val="00023B84"/>
    <w:rsid w:val="0002533E"/>
    <w:rsid w:val="00030523"/>
    <w:rsid w:val="000306FE"/>
    <w:rsid w:val="00030850"/>
    <w:rsid w:val="00032C69"/>
    <w:rsid w:val="00034497"/>
    <w:rsid w:val="000402CA"/>
    <w:rsid w:val="00041854"/>
    <w:rsid w:val="00041E01"/>
    <w:rsid w:val="00041F33"/>
    <w:rsid w:val="00041FEE"/>
    <w:rsid w:val="0004234F"/>
    <w:rsid w:val="00043417"/>
    <w:rsid w:val="0004486C"/>
    <w:rsid w:val="00045E8A"/>
    <w:rsid w:val="000470C6"/>
    <w:rsid w:val="00053FC7"/>
    <w:rsid w:val="00054F62"/>
    <w:rsid w:val="00057254"/>
    <w:rsid w:val="0006014C"/>
    <w:rsid w:val="00060336"/>
    <w:rsid w:val="00060747"/>
    <w:rsid w:val="00063685"/>
    <w:rsid w:val="00067766"/>
    <w:rsid w:val="00067DA0"/>
    <w:rsid w:val="00071CC9"/>
    <w:rsid w:val="00072BCA"/>
    <w:rsid w:val="0007437E"/>
    <w:rsid w:val="00080173"/>
    <w:rsid w:val="000807BB"/>
    <w:rsid w:val="00080861"/>
    <w:rsid w:val="00081390"/>
    <w:rsid w:val="00082D95"/>
    <w:rsid w:val="00082FB4"/>
    <w:rsid w:val="00083CA2"/>
    <w:rsid w:val="00083FCE"/>
    <w:rsid w:val="00084786"/>
    <w:rsid w:val="000849D2"/>
    <w:rsid w:val="00086D80"/>
    <w:rsid w:val="00087D29"/>
    <w:rsid w:val="000911A8"/>
    <w:rsid w:val="0009191F"/>
    <w:rsid w:val="000927CC"/>
    <w:rsid w:val="000927FD"/>
    <w:rsid w:val="0009335E"/>
    <w:rsid w:val="00093393"/>
    <w:rsid w:val="00093463"/>
    <w:rsid w:val="00094E2F"/>
    <w:rsid w:val="00095A2F"/>
    <w:rsid w:val="000973CE"/>
    <w:rsid w:val="0009786D"/>
    <w:rsid w:val="000A1D30"/>
    <w:rsid w:val="000A43B8"/>
    <w:rsid w:val="000A521B"/>
    <w:rsid w:val="000A6D81"/>
    <w:rsid w:val="000B1C17"/>
    <w:rsid w:val="000B2346"/>
    <w:rsid w:val="000B2A57"/>
    <w:rsid w:val="000B2DF4"/>
    <w:rsid w:val="000B4C8A"/>
    <w:rsid w:val="000B64A8"/>
    <w:rsid w:val="000B7071"/>
    <w:rsid w:val="000C0FE1"/>
    <w:rsid w:val="000C147E"/>
    <w:rsid w:val="000C1E62"/>
    <w:rsid w:val="000C2B36"/>
    <w:rsid w:val="000C3189"/>
    <w:rsid w:val="000C3F91"/>
    <w:rsid w:val="000C5C88"/>
    <w:rsid w:val="000C61E1"/>
    <w:rsid w:val="000C6695"/>
    <w:rsid w:val="000D0BC3"/>
    <w:rsid w:val="000D1950"/>
    <w:rsid w:val="000D1CD1"/>
    <w:rsid w:val="000D596C"/>
    <w:rsid w:val="000D7340"/>
    <w:rsid w:val="000E277C"/>
    <w:rsid w:val="000E2FF2"/>
    <w:rsid w:val="000E3107"/>
    <w:rsid w:val="000E4147"/>
    <w:rsid w:val="000E44E6"/>
    <w:rsid w:val="000E45A2"/>
    <w:rsid w:val="000E4C3F"/>
    <w:rsid w:val="000E604E"/>
    <w:rsid w:val="000E6891"/>
    <w:rsid w:val="000E7478"/>
    <w:rsid w:val="000E79B0"/>
    <w:rsid w:val="000F15AD"/>
    <w:rsid w:val="000F1C4D"/>
    <w:rsid w:val="000F31F5"/>
    <w:rsid w:val="000F40F7"/>
    <w:rsid w:val="000F423E"/>
    <w:rsid w:val="000F432D"/>
    <w:rsid w:val="000F5C63"/>
    <w:rsid w:val="000F61D8"/>
    <w:rsid w:val="000F7444"/>
    <w:rsid w:val="000F7820"/>
    <w:rsid w:val="000F786E"/>
    <w:rsid w:val="0010051D"/>
    <w:rsid w:val="001025FC"/>
    <w:rsid w:val="0010392A"/>
    <w:rsid w:val="0010434C"/>
    <w:rsid w:val="00104E9C"/>
    <w:rsid w:val="00105E63"/>
    <w:rsid w:val="0011054F"/>
    <w:rsid w:val="001107C4"/>
    <w:rsid w:val="00110B04"/>
    <w:rsid w:val="00111317"/>
    <w:rsid w:val="001114E8"/>
    <w:rsid w:val="00111C5D"/>
    <w:rsid w:val="00112FB8"/>
    <w:rsid w:val="00114363"/>
    <w:rsid w:val="0011639F"/>
    <w:rsid w:val="0011656D"/>
    <w:rsid w:val="00116C0D"/>
    <w:rsid w:val="00120132"/>
    <w:rsid w:val="0012066A"/>
    <w:rsid w:val="00120E15"/>
    <w:rsid w:val="00122921"/>
    <w:rsid w:val="00122F4B"/>
    <w:rsid w:val="0012332C"/>
    <w:rsid w:val="00123358"/>
    <w:rsid w:val="001235D7"/>
    <w:rsid w:val="00123ECD"/>
    <w:rsid w:val="001275F0"/>
    <w:rsid w:val="00127726"/>
    <w:rsid w:val="0012796D"/>
    <w:rsid w:val="001300DD"/>
    <w:rsid w:val="001329E0"/>
    <w:rsid w:val="001330F2"/>
    <w:rsid w:val="00133214"/>
    <w:rsid w:val="0013377F"/>
    <w:rsid w:val="00133D0F"/>
    <w:rsid w:val="00135B54"/>
    <w:rsid w:val="0013670F"/>
    <w:rsid w:val="001377C9"/>
    <w:rsid w:val="00137B49"/>
    <w:rsid w:val="00140BC5"/>
    <w:rsid w:val="001426FB"/>
    <w:rsid w:val="00142AC7"/>
    <w:rsid w:val="001449D2"/>
    <w:rsid w:val="001450F2"/>
    <w:rsid w:val="001453D1"/>
    <w:rsid w:val="001463F4"/>
    <w:rsid w:val="00147054"/>
    <w:rsid w:val="001473E5"/>
    <w:rsid w:val="001473F2"/>
    <w:rsid w:val="00147E69"/>
    <w:rsid w:val="0015025F"/>
    <w:rsid w:val="001503CC"/>
    <w:rsid w:val="001559C7"/>
    <w:rsid w:val="001568D8"/>
    <w:rsid w:val="00157251"/>
    <w:rsid w:val="00161578"/>
    <w:rsid w:val="0016220E"/>
    <w:rsid w:val="001629D2"/>
    <w:rsid w:val="00162BDE"/>
    <w:rsid w:val="00162FB1"/>
    <w:rsid w:val="0016471A"/>
    <w:rsid w:val="00166778"/>
    <w:rsid w:val="0016757B"/>
    <w:rsid w:val="00167B74"/>
    <w:rsid w:val="00170F82"/>
    <w:rsid w:val="00171669"/>
    <w:rsid w:val="001719DF"/>
    <w:rsid w:val="0017216E"/>
    <w:rsid w:val="00175593"/>
    <w:rsid w:val="00175F99"/>
    <w:rsid w:val="001762E8"/>
    <w:rsid w:val="00176D93"/>
    <w:rsid w:val="00177441"/>
    <w:rsid w:val="001806AD"/>
    <w:rsid w:val="001806DF"/>
    <w:rsid w:val="00180AE1"/>
    <w:rsid w:val="00181B01"/>
    <w:rsid w:val="00182B03"/>
    <w:rsid w:val="00187165"/>
    <w:rsid w:val="0018763E"/>
    <w:rsid w:val="001915C7"/>
    <w:rsid w:val="001921E0"/>
    <w:rsid w:val="00193421"/>
    <w:rsid w:val="001947DE"/>
    <w:rsid w:val="00195692"/>
    <w:rsid w:val="0019580B"/>
    <w:rsid w:val="0019652A"/>
    <w:rsid w:val="00197CB0"/>
    <w:rsid w:val="001A0923"/>
    <w:rsid w:val="001A1AFD"/>
    <w:rsid w:val="001A2049"/>
    <w:rsid w:val="001A3406"/>
    <w:rsid w:val="001A3C4C"/>
    <w:rsid w:val="001A43A1"/>
    <w:rsid w:val="001A4CA9"/>
    <w:rsid w:val="001A5F35"/>
    <w:rsid w:val="001A5FF5"/>
    <w:rsid w:val="001A63A0"/>
    <w:rsid w:val="001A72F0"/>
    <w:rsid w:val="001A78CC"/>
    <w:rsid w:val="001A7A8A"/>
    <w:rsid w:val="001B0357"/>
    <w:rsid w:val="001B22EC"/>
    <w:rsid w:val="001B289E"/>
    <w:rsid w:val="001B33A7"/>
    <w:rsid w:val="001B5BF5"/>
    <w:rsid w:val="001B6A82"/>
    <w:rsid w:val="001B786A"/>
    <w:rsid w:val="001B78CA"/>
    <w:rsid w:val="001B7F81"/>
    <w:rsid w:val="001C05B0"/>
    <w:rsid w:val="001C05B5"/>
    <w:rsid w:val="001C0A00"/>
    <w:rsid w:val="001C0AE1"/>
    <w:rsid w:val="001C0C4F"/>
    <w:rsid w:val="001C19D8"/>
    <w:rsid w:val="001C26A1"/>
    <w:rsid w:val="001C2A30"/>
    <w:rsid w:val="001C3E36"/>
    <w:rsid w:val="001C4591"/>
    <w:rsid w:val="001C462D"/>
    <w:rsid w:val="001C4CA3"/>
    <w:rsid w:val="001C5CE9"/>
    <w:rsid w:val="001C67F3"/>
    <w:rsid w:val="001C729D"/>
    <w:rsid w:val="001D1519"/>
    <w:rsid w:val="001D1548"/>
    <w:rsid w:val="001D2E4F"/>
    <w:rsid w:val="001D2FD3"/>
    <w:rsid w:val="001D3F45"/>
    <w:rsid w:val="001D46D3"/>
    <w:rsid w:val="001D6AB5"/>
    <w:rsid w:val="001D70CD"/>
    <w:rsid w:val="001D70F6"/>
    <w:rsid w:val="001E1096"/>
    <w:rsid w:val="001E1AEB"/>
    <w:rsid w:val="001E27EC"/>
    <w:rsid w:val="001E31A2"/>
    <w:rsid w:val="001E585E"/>
    <w:rsid w:val="001E6676"/>
    <w:rsid w:val="001E6801"/>
    <w:rsid w:val="001F0F14"/>
    <w:rsid w:val="001F1965"/>
    <w:rsid w:val="001F1F35"/>
    <w:rsid w:val="001F20FD"/>
    <w:rsid w:val="001F2856"/>
    <w:rsid w:val="001F3821"/>
    <w:rsid w:val="001F3F74"/>
    <w:rsid w:val="001F49B0"/>
    <w:rsid w:val="001F589A"/>
    <w:rsid w:val="001F65EE"/>
    <w:rsid w:val="001F774C"/>
    <w:rsid w:val="00200B1A"/>
    <w:rsid w:val="00201611"/>
    <w:rsid w:val="00201752"/>
    <w:rsid w:val="00201943"/>
    <w:rsid w:val="00203996"/>
    <w:rsid w:val="0020460C"/>
    <w:rsid w:val="00204EB5"/>
    <w:rsid w:val="00211BEE"/>
    <w:rsid w:val="00213C9F"/>
    <w:rsid w:val="0021506D"/>
    <w:rsid w:val="002155B9"/>
    <w:rsid w:val="00216F29"/>
    <w:rsid w:val="00217798"/>
    <w:rsid w:val="002208FA"/>
    <w:rsid w:val="00222024"/>
    <w:rsid w:val="002230F9"/>
    <w:rsid w:val="00225649"/>
    <w:rsid w:val="002256D8"/>
    <w:rsid w:val="002279D2"/>
    <w:rsid w:val="002301A3"/>
    <w:rsid w:val="00230AB5"/>
    <w:rsid w:val="002323CB"/>
    <w:rsid w:val="00233F39"/>
    <w:rsid w:val="0023555A"/>
    <w:rsid w:val="0023587C"/>
    <w:rsid w:val="00237177"/>
    <w:rsid w:val="0024068C"/>
    <w:rsid w:val="00240962"/>
    <w:rsid w:val="002434D5"/>
    <w:rsid w:val="0024424F"/>
    <w:rsid w:val="00244BBB"/>
    <w:rsid w:val="002453B0"/>
    <w:rsid w:val="002464C9"/>
    <w:rsid w:val="00246842"/>
    <w:rsid w:val="002468BA"/>
    <w:rsid w:val="002471F9"/>
    <w:rsid w:val="00250764"/>
    <w:rsid w:val="00250EA6"/>
    <w:rsid w:val="00250F1D"/>
    <w:rsid w:val="0025146A"/>
    <w:rsid w:val="00252915"/>
    <w:rsid w:val="002533F3"/>
    <w:rsid w:val="00253A70"/>
    <w:rsid w:val="00254E16"/>
    <w:rsid w:val="0025634D"/>
    <w:rsid w:val="002563D0"/>
    <w:rsid w:val="0025653C"/>
    <w:rsid w:val="00256930"/>
    <w:rsid w:val="00260AC3"/>
    <w:rsid w:val="0026470D"/>
    <w:rsid w:val="00264995"/>
    <w:rsid w:val="00264FBE"/>
    <w:rsid w:val="002708D7"/>
    <w:rsid w:val="00274914"/>
    <w:rsid w:val="00276A03"/>
    <w:rsid w:val="00276AC5"/>
    <w:rsid w:val="00280C63"/>
    <w:rsid w:val="002830B7"/>
    <w:rsid w:val="00283565"/>
    <w:rsid w:val="00283E8B"/>
    <w:rsid w:val="00284627"/>
    <w:rsid w:val="00284703"/>
    <w:rsid w:val="002849C3"/>
    <w:rsid w:val="0028566A"/>
    <w:rsid w:val="00286BEE"/>
    <w:rsid w:val="00290FAB"/>
    <w:rsid w:val="002910E2"/>
    <w:rsid w:val="00293D9D"/>
    <w:rsid w:val="0029487A"/>
    <w:rsid w:val="00295B5A"/>
    <w:rsid w:val="00295BE5"/>
    <w:rsid w:val="00295D31"/>
    <w:rsid w:val="002A0633"/>
    <w:rsid w:val="002A1EB7"/>
    <w:rsid w:val="002A30B3"/>
    <w:rsid w:val="002A683C"/>
    <w:rsid w:val="002B2D59"/>
    <w:rsid w:val="002B2DBE"/>
    <w:rsid w:val="002B4086"/>
    <w:rsid w:val="002C3BBF"/>
    <w:rsid w:val="002C3DB3"/>
    <w:rsid w:val="002C488D"/>
    <w:rsid w:val="002C491B"/>
    <w:rsid w:val="002C5A65"/>
    <w:rsid w:val="002D0A69"/>
    <w:rsid w:val="002D0C8F"/>
    <w:rsid w:val="002D0D64"/>
    <w:rsid w:val="002D17EB"/>
    <w:rsid w:val="002D1E2E"/>
    <w:rsid w:val="002D2E49"/>
    <w:rsid w:val="002D3420"/>
    <w:rsid w:val="002D4BE3"/>
    <w:rsid w:val="002D5C94"/>
    <w:rsid w:val="002D720D"/>
    <w:rsid w:val="002D7522"/>
    <w:rsid w:val="002E2907"/>
    <w:rsid w:val="002E41AB"/>
    <w:rsid w:val="002E4700"/>
    <w:rsid w:val="002E4FBF"/>
    <w:rsid w:val="002E5B9B"/>
    <w:rsid w:val="002F106E"/>
    <w:rsid w:val="002F1137"/>
    <w:rsid w:val="002F1517"/>
    <w:rsid w:val="002F26DA"/>
    <w:rsid w:val="002F2CA2"/>
    <w:rsid w:val="002F2EAD"/>
    <w:rsid w:val="002F4CE9"/>
    <w:rsid w:val="002F650E"/>
    <w:rsid w:val="002F67A2"/>
    <w:rsid w:val="002F7571"/>
    <w:rsid w:val="002F78E1"/>
    <w:rsid w:val="002F7C65"/>
    <w:rsid w:val="003016B4"/>
    <w:rsid w:val="003029EC"/>
    <w:rsid w:val="003030F1"/>
    <w:rsid w:val="003046A2"/>
    <w:rsid w:val="00305A16"/>
    <w:rsid w:val="003072C9"/>
    <w:rsid w:val="003111B1"/>
    <w:rsid w:val="00313DD5"/>
    <w:rsid w:val="0031404D"/>
    <w:rsid w:val="00317A48"/>
    <w:rsid w:val="00321FC7"/>
    <w:rsid w:val="003224F3"/>
    <w:rsid w:val="003225A6"/>
    <w:rsid w:val="00322681"/>
    <w:rsid w:val="00323CCB"/>
    <w:rsid w:val="003241CC"/>
    <w:rsid w:val="0032429A"/>
    <w:rsid w:val="00326223"/>
    <w:rsid w:val="00326F8D"/>
    <w:rsid w:val="00330CFE"/>
    <w:rsid w:val="00330F78"/>
    <w:rsid w:val="00331498"/>
    <w:rsid w:val="00331A06"/>
    <w:rsid w:val="00331DBA"/>
    <w:rsid w:val="00332397"/>
    <w:rsid w:val="00332EDB"/>
    <w:rsid w:val="003339CF"/>
    <w:rsid w:val="00333C38"/>
    <w:rsid w:val="00334906"/>
    <w:rsid w:val="00335D85"/>
    <w:rsid w:val="00336DE4"/>
    <w:rsid w:val="003378B0"/>
    <w:rsid w:val="00337FCB"/>
    <w:rsid w:val="00337FD1"/>
    <w:rsid w:val="00344F10"/>
    <w:rsid w:val="00345E8B"/>
    <w:rsid w:val="003500EA"/>
    <w:rsid w:val="00351DEA"/>
    <w:rsid w:val="00352153"/>
    <w:rsid w:val="00352A07"/>
    <w:rsid w:val="00352BA6"/>
    <w:rsid w:val="00353D5C"/>
    <w:rsid w:val="0035466A"/>
    <w:rsid w:val="00354F27"/>
    <w:rsid w:val="00356EAC"/>
    <w:rsid w:val="003578AD"/>
    <w:rsid w:val="00357AB6"/>
    <w:rsid w:val="00360434"/>
    <w:rsid w:val="00362BE8"/>
    <w:rsid w:val="00363878"/>
    <w:rsid w:val="00364E88"/>
    <w:rsid w:val="00370F4A"/>
    <w:rsid w:val="003712DA"/>
    <w:rsid w:val="00380075"/>
    <w:rsid w:val="003803B2"/>
    <w:rsid w:val="003809FC"/>
    <w:rsid w:val="003811FE"/>
    <w:rsid w:val="003831ED"/>
    <w:rsid w:val="00385B56"/>
    <w:rsid w:val="00385FA1"/>
    <w:rsid w:val="00387C20"/>
    <w:rsid w:val="00387F4B"/>
    <w:rsid w:val="00391506"/>
    <w:rsid w:val="00391828"/>
    <w:rsid w:val="003920AF"/>
    <w:rsid w:val="00392D64"/>
    <w:rsid w:val="003943E6"/>
    <w:rsid w:val="003951AF"/>
    <w:rsid w:val="00396A2F"/>
    <w:rsid w:val="00396E4E"/>
    <w:rsid w:val="0039732B"/>
    <w:rsid w:val="003A01FF"/>
    <w:rsid w:val="003A4ACB"/>
    <w:rsid w:val="003A6314"/>
    <w:rsid w:val="003A640F"/>
    <w:rsid w:val="003A6723"/>
    <w:rsid w:val="003A7A9F"/>
    <w:rsid w:val="003B0EBC"/>
    <w:rsid w:val="003B2204"/>
    <w:rsid w:val="003B29D7"/>
    <w:rsid w:val="003B3CF3"/>
    <w:rsid w:val="003B59DD"/>
    <w:rsid w:val="003B6DDF"/>
    <w:rsid w:val="003B788F"/>
    <w:rsid w:val="003C059E"/>
    <w:rsid w:val="003C0835"/>
    <w:rsid w:val="003C09AE"/>
    <w:rsid w:val="003C0F77"/>
    <w:rsid w:val="003C240E"/>
    <w:rsid w:val="003C285C"/>
    <w:rsid w:val="003C3776"/>
    <w:rsid w:val="003C4112"/>
    <w:rsid w:val="003C48D4"/>
    <w:rsid w:val="003C6C0F"/>
    <w:rsid w:val="003C74E7"/>
    <w:rsid w:val="003D0B97"/>
    <w:rsid w:val="003D17D7"/>
    <w:rsid w:val="003D2139"/>
    <w:rsid w:val="003D2D4B"/>
    <w:rsid w:val="003D348E"/>
    <w:rsid w:val="003D4A35"/>
    <w:rsid w:val="003D5CB7"/>
    <w:rsid w:val="003D67B2"/>
    <w:rsid w:val="003D6991"/>
    <w:rsid w:val="003E07E0"/>
    <w:rsid w:val="003E1ECF"/>
    <w:rsid w:val="003E33F5"/>
    <w:rsid w:val="003E4AE4"/>
    <w:rsid w:val="003E55E1"/>
    <w:rsid w:val="003E5695"/>
    <w:rsid w:val="003E60F8"/>
    <w:rsid w:val="003E6D01"/>
    <w:rsid w:val="003E76D1"/>
    <w:rsid w:val="003F0240"/>
    <w:rsid w:val="003F0258"/>
    <w:rsid w:val="003F08BC"/>
    <w:rsid w:val="003F0D7E"/>
    <w:rsid w:val="003F0F6F"/>
    <w:rsid w:val="003F1A9A"/>
    <w:rsid w:val="003F3A8B"/>
    <w:rsid w:val="003F4F78"/>
    <w:rsid w:val="00400DD1"/>
    <w:rsid w:val="00402E7E"/>
    <w:rsid w:val="00403A7D"/>
    <w:rsid w:val="004050DD"/>
    <w:rsid w:val="004053E9"/>
    <w:rsid w:val="00406044"/>
    <w:rsid w:val="004109BB"/>
    <w:rsid w:val="004109E7"/>
    <w:rsid w:val="00411E0E"/>
    <w:rsid w:val="00412ED2"/>
    <w:rsid w:val="0041329A"/>
    <w:rsid w:val="004135EA"/>
    <w:rsid w:val="0041366D"/>
    <w:rsid w:val="00413DB8"/>
    <w:rsid w:val="0041406F"/>
    <w:rsid w:val="004142DD"/>
    <w:rsid w:val="00415900"/>
    <w:rsid w:val="00415C33"/>
    <w:rsid w:val="00417DA4"/>
    <w:rsid w:val="004204F6"/>
    <w:rsid w:val="0042061B"/>
    <w:rsid w:val="00422B8A"/>
    <w:rsid w:val="0042693B"/>
    <w:rsid w:val="0042708A"/>
    <w:rsid w:val="00430FDE"/>
    <w:rsid w:val="00431D6C"/>
    <w:rsid w:val="00433882"/>
    <w:rsid w:val="00435460"/>
    <w:rsid w:val="004354FD"/>
    <w:rsid w:val="004360F4"/>
    <w:rsid w:val="00437FB1"/>
    <w:rsid w:val="00441919"/>
    <w:rsid w:val="004419BB"/>
    <w:rsid w:val="00441D8F"/>
    <w:rsid w:val="004466A3"/>
    <w:rsid w:val="00447F2D"/>
    <w:rsid w:val="00451656"/>
    <w:rsid w:val="0045251B"/>
    <w:rsid w:val="00452B5F"/>
    <w:rsid w:val="004535BF"/>
    <w:rsid w:val="0045523C"/>
    <w:rsid w:val="004553A0"/>
    <w:rsid w:val="00455A0C"/>
    <w:rsid w:val="0045725A"/>
    <w:rsid w:val="0046037F"/>
    <w:rsid w:val="004603F6"/>
    <w:rsid w:val="0046041E"/>
    <w:rsid w:val="004605C1"/>
    <w:rsid w:val="00461836"/>
    <w:rsid w:val="004621CC"/>
    <w:rsid w:val="00463546"/>
    <w:rsid w:val="00465A32"/>
    <w:rsid w:val="00466742"/>
    <w:rsid w:val="00466AEE"/>
    <w:rsid w:val="00467C05"/>
    <w:rsid w:val="00471374"/>
    <w:rsid w:val="00473089"/>
    <w:rsid w:val="004761CB"/>
    <w:rsid w:val="00477202"/>
    <w:rsid w:val="00480E87"/>
    <w:rsid w:val="00482BD5"/>
    <w:rsid w:val="00482EC3"/>
    <w:rsid w:val="00483368"/>
    <w:rsid w:val="00484FBB"/>
    <w:rsid w:val="0048542F"/>
    <w:rsid w:val="00485CB0"/>
    <w:rsid w:val="004870E2"/>
    <w:rsid w:val="004907B8"/>
    <w:rsid w:val="00490C7A"/>
    <w:rsid w:val="00490C7B"/>
    <w:rsid w:val="004913C6"/>
    <w:rsid w:val="0049217E"/>
    <w:rsid w:val="00495A52"/>
    <w:rsid w:val="00496175"/>
    <w:rsid w:val="004A4685"/>
    <w:rsid w:val="004A476B"/>
    <w:rsid w:val="004A4D30"/>
    <w:rsid w:val="004A6962"/>
    <w:rsid w:val="004A764B"/>
    <w:rsid w:val="004A7E07"/>
    <w:rsid w:val="004B28B7"/>
    <w:rsid w:val="004B2A8A"/>
    <w:rsid w:val="004B352A"/>
    <w:rsid w:val="004B4084"/>
    <w:rsid w:val="004B5214"/>
    <w:rsid w:val="004B77D1"/>
    <w:rsid w:val="004B77DC"/>
    <w:rsid w:val="004B7AD6"/>
    <w:rsid w:val="004C0147"/>
    <w:rsid w:val="004C1016"/>
    <w:rsid w:val="004C1B6F"/>
    <w:rsid w:val="004C3E72"/>
    <w:rsid w:val="004C3FA4"/>
    <w:rsid w:val="004C53F6"/>
    <w:rsid w:val="004C7949"/>
    <w:rsid w:val="004C7C4E"/>
    <w:rsid w:val="004C7D58"/>
    <w:rsid w:val="004D03BD"/>
    <w:rsid w:val="004D1A46"/>
    <w:rsid w:val="004D1F8F"/>
    <w:rsid w:val="004D2620"/>
    <w:rsid w:val="004D38DD"/>
    <w:rsid w:val="004D3D36"/>
    <w:rsid w:val="004D4239"/>
    <w:rsid w:val="004D42D6"/>
    <w:rsid w:val="004D5731"/>
    <w:rsid w:val="004D6501"/>
    <w:rsid w:val="004D6902"/>
    <w:rsid w:val="004D70F4"/>
    <w:rsid w:val="004E19EE"/>
    <w:rsid w:val="004E1ABA"/>
    <w:rsid w:val="004E40B4"/>
    <w:rsid w:val="004E532E"/>
    <w:rsid w:val="004E5B36"/>
    <w:rsid w:val="004E610A"/>
    <w:rsid w:val="004E78CA"/>
    <w:rsid w:val="004E7921"/>
    <w:rsid w:val="004F06CB"/>
    <w:rsid w:val="004F07E8"/>
    <w:rsid w:val="004F0F55"/>
    <w:rsid w:val="004F1063"/>
    <w:rsid w:val="004F14FC"/>
    <w:rsid w:val="004F27C2"/>
    <w:rsid w:val="004F334B"/>
    <w:rsid w:val="004F3C47"/>
    <w:rsid w:val="004F4261"/>
    <w:rsid w:val="004F42CA"/>
    <w:rsid w:val="004F5196"/>
    <w:rsid w:val="004F5751"/>
    <w:rsid w:val="004F7249"/>
    <w:rsid w:val="004F73FB"/>
    <w:rsid w:val="004F7CC1"/>
    <w:rsid w:val="004F7CFE"/>
    <w:rsid w:val="00500A49"/>
    <w:rsid w:val="00501434"/>
    <w:rsid w:val="00503907"/>
    <w:rsid w:val="005041CE"/>
    <w:rsid w:val="0050442E"/>
    <w:rsid w:val="00505566"/>
    <w:rsid w:val="005065EE"/>
    <w:rsid w:val="005078A7"/>
    <w:rsid w:val="00507CFA"/>
    <w:rsid w:val="005118F9"/>
    <w:rsid w:val="00511E39"/>
    <w:rsid w:val="00512284"/>
    <w:rsid w:val="00512732"/>
    <w:rsid w:val="00512754"/>
    <w:rsid w:val="00512E32"/>
    <w:rsid w:val="005138DC"/>
    <w:rsid w:val="00514854"/>
    <w:rsid w:val="005152B0"/>
    <w:rsid w:val="0051583A"/>
    <w:rsid w:val="005167A9"/>
    <w:rsid w:val="00516BFD"/>
    <w:rsid w:val="00516ED3"/>
    <w:rsid w:val="005179F8"/>
    <w:rsid w:val="00517F6E"/>
    <w:rsid w:val="00520918"/>
    <w:rsid w:val="005229AC"/>
    <w:rsid w:val="005254C9"/>
    <w:rsid w:val="0053348C"/>
    <w:rsid w:val="00534928"/>
    <w:rsid w:val="00535B6E"/>
    <w:rsid w:val="00536554"/>
    <w:rsid w:val="00536B5E"/>
    <w:rsid w:val="00536B78"/>
    <w:rsid w:val="00540498"/>
    <w:rsid w:val="00540900"/>
    <w:rsid w:val="00541E5A"/>
    <w:rsid w:val="0054208E"/>
    <w:rsid w:val="0054333E"/>
    <w:rsid w:val="00543AE5"/>
    <w:rsid w:val="00545B81"/>
    <w:rsid w:val="005479AA"/>
    <w:rsid w:val="00547DD1"/>
    <w:rsid w:val="005524C6"/>
    <w:rsid w:val="00553B64"/>
    <w:rsid w:val="0055452F"/>
    <w:rsid w:val="0055567A"/>
    <w:rsid w:val="00555775"/>
    <w:rsid w:val="00555BF3"/>
    <w:rsid w:val="00556319"/>
    <w:rsid w:val="005569DD"/>
    <w:rsid w:val="005617BD"/>
    <w:rsid w:val="00561F13"/>
    <w:rsid w:val="0056227B"/>
    <w:rsid w:val="005629B1"/>
    <w:rsid w:val="00563303"/>
    <w:rsid w:val="0056517B"/>
    <w:rsid w:val="00565A6E"/>
    <w:rsid w:val="00565FC5"/>
    <w:rsid w:val="005675E9"/>
    <w:rsid w:val="00571EF3"/>
    <w:rsid w:val="005720F7"/>
    <w:rsid w:val="0057278A"/>
    <w:rsid w:val="005763AF"/>
    <w:rsid w:val="0057644E"/>
    <w:rsid w:val="00576C28"/>
    <w:rsid w:val="00577C37"/>
    <w:rsid w:val="00580E88"/>
    <w:rsid w:val="00582318"/>
    <w:rsid w:val="00582F5E"/>
    <w:rsid w:val="00583781"/>
    <w:rsid w:val="005839D6"/>
    <w:rsid w:val="0058423B"/>
    <w:rsid w:val="00585F2F"/>
    <w:rsid w:val="00586F15"/>
    <w:rsid w:val="00590CBE"/>
    <w:rsid w:val="005922A9"/>
    <w:rsid w:val="00592595"/>
    <w:rsid w:val="00592F8F"/>
    <w:rsid w:val="00595C1F"/>
    <w:rsid w:val="0059645D"/>
    <w:rsid w:val="00596B18"/>
    <w:rsid w:val="00596DEC"/>
    <w:rsid w:val="00596F9D"/>
    <w:rsid w:val="00597EDE"/>
    <w:rsid w:val="005A026A"/>
    <w:rsid w:val="005A0E69"/>
    <w:rsid w:val="005A1161"/>
    <w:rsid w:val="005A5EC4"/>
    <w:rsid w:val="005A6313"/>
    <w:rsid w:val="005A7196"/>
    <w:rsid w:val="005A7747"/>
    <w:rsid w:val="005B0157"/>
    <w:rsid w:val="005B115D"/>
    <w:rsid w:val="005B1CBE"/>
    <w:rsid w:val="005B27D7"/>
    <w:rsid w:val="005B3EA5"/>
    <w:rsid w:val="005B51BD"/>
    <w:rsid w:val="005B55D1"/>
    <w:rsid w:val="005B5747"/>
    <w:rsid w:val="005B67B1"/>
    <w:rsid w:val="005B6E99"/>
    <w:rsid w:val="005B74A7"/>
    <w:rsid w:val="005C142C"/>
    <w:rsid w:val="005C2176"/>
    <w:rsid w:val="005C243E"/>
    <w:rsid w:val="005C32E0"/>
    <w:rsid w:val="005C616E"/>
    <w:rsid w:val="005C6B95"/>
    <w:rsid w:val="005C7B40"/>
    <w:rsid w:val="005D1834"/>
    <w:rsid w:val="005D1BFD"/>
    <w:rsid w:val="005D3B52"/>
    <w:rsid w:val="005D3E84"/>
    <w:rsid w:val="005D489B"/>
    <w:rsid w:val="005D5187"/>
    <w:rsid w:val="005D5580"/>
    <w:rsid w:val="005D5A09"/>
    <w:rsid w:val="005D6079"/>
    <w:rsid w:val="005D6707"/>
    <w:rsid w:val="005D69BF"/>
    <w:rsid w:val="005E00C4"/>
    <w:rsid w:val="005E075B"/>
    <w:rsid w:val="005E2A9D"/>
    <w:rsid w:val="005E3C3F"/>
    <w:rsid w:val="005E4F05"/>
    <w:rsid w:val="005E514A"/>
    <w:rsid w:val="005E5A2F"/>
    <w:rsid w:val="005E5C19"/>
    <w:rsid w:val="005F10BB"/>
    <w:rsid w:val="005F3159"/>
    <w:rsid w:val="005F3CE3"/>
    <w:rsid w:val="005F4464"/>
    <w:rsid w:val="005F58D9"/>
    <w:rsid w:val="005F7233"/>
    <w:rsid w:val="005F787D"/>
    <w:rsid w:val="00600A3D"/>
    <w:rsid w:val="006015C8"/>
    <w:rsid w:val="0060204A"/>
    <w:rsid w:val="00602D89"/>
    <w:rsid w:val="00603214"/>
    <w:rsid w:val="00604FE6"/>
    <w:rsid w:val="006061ED"/>
    <w:rsid w:val="0060732E"/>
    <w:rsid w:val="0061092E"/>
    <w:rsid w:val="00612174"/>
    <w:rsid w:val="00612CB5"/>
    <w:rsid w:val="006135AB"/>
    <w:rsid w:val="00617971"/>
    <w:rsid w:val="00621160"/>
    <w:rsid w:val="00621208"/>
    <w:rsid w:val="00621712"/>
    <w:rsid w:val="0062171A"/>
    <w:rsid w:val="00621943"/>
    <w:rsid w:val="006220DB"/>
    <w:rsid w:val="00623B8A"/>
    <w:rsid w:val="00623FE9"/>
    <w:rsid w:val="006263FC"/>
    <w:rsid w:val="00626E5E"/>
    <w:rsid w:val="00630094"/>
    <w:rsid w:val="0063112A"/>
    <w:rsid w:val="00632FCA"/>
    <w:rsid w:val="0063382E"/>
    <w:rsid w:val="00634D3F"/>
    <w:rsid w:val="0064388D"/>
    <w:rsid w:val="00644CAE"/>
    <w:rsid w:val="00645F3F"/>
    <w:rsid w:val="00646C2C"/>
    <w:rsid w:val="006501BB"/>
    <w:rsid w:val="00650B5F"/>
    <w:rsid w:val="00650EF8"/>
    <w:rsid w:val="006523D0"/>
    <w:rsid w:val="00654E8C"/>
    <w:rsid w:val="00655954"/>
    <w:rsid w:val="00655B09"/>
    <w:rsid w:val="0065686C"/>
    <w:rsid w:val="00656DEC"/>
    <w:rsid w:val="00661E57"/>
    <w:rsid w:val="006627EB"/>
    <w:rsid w:val="00663285"/>
    <w:rsid w:val="00664742"/>
    <w:rsid w:val="00664C3F"/>
    <w:rsid w:val="00671C08"/>
    <w:rsid w:val="00672093"/>
    <w:rsid w:val="00672606"/>
    <w:rsid w:val="006737A5"/>
    <w:rsid w:val="00675BD6"/>
    <w:rsid w:val="006766CA"/>
    <w:rsid w:val="006802E4"/>
    <w:rsid w:val="00682312"/>
    <w:rsid w:val="0068243C"/>
    <w:rsid w:val="006825ED"/>
    <w:rsid w:val="00682624"/>
    <w:rsid w:val="00683CE7"/>
    <w:rsid w:val="0068455A"/>
    <w:rsid w:val="00684783"/>
    <w:rsid w:val="006849A4"/>
    <w:rsid w:val="00684AD2"/>
    <w:rsid w:val="006852C7"/>
    <w:rsid w:val="0068547D"/>
    <w:rsid w:val="00686CC8"/>
    <w:rsid w:val="00691F29"/>
    <w:rsid w:val="006927B6"/>
    <w:rsid w:val="0069338B"/>
    <w:rsid w:val="00693A5D"/>
    <w:rsid w:val="00693B76"/>
    <w:rsid w:val="00693E87"/>
    <w:rsid w:val="00695789"/>
    <w:rsid w:val="00695FAC"/>
    <w:rsid w:val="006966CC"/>
    <w:rsid w:val="00697F7F"/>
    <w:rsid w:val="006A059E"/>
    <w:rsid w:val="006A1153"/>
    <w:rsid w:val="006A15B1"/>
    <w:rsid w:val="006A2BB2"/>
    <w:rsid w:val="006A3AB1"/>
    <w:rsid w:val="006A4E98"/>
    <w:rsid w:val="006A5D2A"/>
    <w:rsid w:val="006A5F1A"/>
    <w:rsid w:val="006A60E7"/>
    <w:rsid w:val="006A79BE"/>
    <w:rsid w:val="006B0E02"/>
    <w:rsid w:val="006B2A4C"/>
    <w:rsid w:val="006B382C"/>
    <w:rsid w:val="006B3B0C"/>
    <w:rsid w:val="006B6DE8"/>
    <w:rsid w:val="006B7CDD"/>
    <w:rsid w:val="006C07AF"/>
    <w:rsid w:val="006C0C75"/>
    <w:rsid w:val="006C0F23"/>
    <w:rsid w:val="006C1228"/>
    <w:rsid w:val="006C2330"/>
    <w:rsid w:val="006C2B66"/>
    <w:rsid w:val="006C2E3C"/>
    <w:rsid w:val="006C34F1"/>
    <w:rsid w:val="006C37DF"/>
    <w:rsid w:val="006C3E7E"/>
    <w:rsid w:val="006C3F15"/>
    <w:rsid w:val="006C5641"/>
    <w:rsid w:val="006C5BC5"/>
    <w:rsid w:val="006D0F48"/>
    <w:rsid w:val="006D1345"/>
    <w:rsid w:val="006D1E5F"/>
    <w:rsid w:val="006D34EF"/>
    <w:rsid w:val="006D3F01"/>
    <w:rsid w:val="006D4549"/>
    <w:rsid w:val="006D4C8B"/>
    <w:rsid w:val="006D54D9"/>
    <w:rsid w:val="006D58A8"/>
    <w:rsid w:val="006D70B2"/>
    <w:rsid w:val="006D7A92"/>
    <w:rsid w:val="006E018E"/>
    <w:rsid w:val="006E0C6B"/>
    <w:rsid w:val="006E0EAF"/>
    <w:rsid w:val="006E40F0"/>
    <w:rsid w:val="006E5140"/>
    <w:rsid w:val="006E7336"/>
    <w:rsid w:val="006E7481"/>
    <w:rsid w:val="006E75EB"/>
    <w:rsid w:val="006F0D34"/>
    <w:rsid w:val="006F111C"/>
    <w:rsid w:val="006F1713"/>
    <w:rsid w:val="006F1F0E"/>
    <w:rsid w:val="006F4FEC"/>
    <w:rsid w:val="006F6CCB"/>
    <w:rsid w:val="006F7448"/>
    <w:rsid w:val="006F7A75"/>
    <w:rsid w:val="006F7F02"/>
    <w:rsid w:val="00702012"/>
    <w:rsid w:val="00703916"/>
    <w:rsid w:val="007056E4"/>
    <w:rsid w:val="007056E9"/>
    <w:rsid w:val="00705976"/>
    <w:rsid w:val="007066DD"/>
    <w:rsid w:val="007072CF"/>
    <w:rsid w:val="007105F4"/>
    <w:rsid w:val="00711B7B"/>
    <w:rsid w:val="00713C88"/>
    <w:rsid w:val="00713E21"/>
    <w:rsid w:val="00715209"/>
    <w:rsid w:val="00716704"/>
    <w:rsid w:val="007176D0"/>
    <w:rsid w:val="00717B0E"/>
    <w:rsid w:val="00720599"/>
    <w:rsid w:val="00720759"/>
    <w:rsid w:val="0072267F"/>
    <w:rsid w:val="0072308D"/>
    <w:rsid w:val="007274A0"/>
    <w:rsid w:val="00731C67"/>
    <w:rsid w:val="00732C1E"/>
    <w:rsid w:val="0073370A"/>
    <w:rsid w:val="00734611"/>
    <w:rsid w:val="00737229"/>
    <w:rsid w:val="007372BD"/>
    <w:rsid w:val="007378CD"/>
    <w:rsid w:val="00740C3D"/>
    <w:rsid w:val="00740DC7"/>
    <w:rsid w:val="00742302"/>
    <w:rsid w:val="0074293D"/>
    <w:rsid w:val="00743BE0"/>
    <w:rsid w:val="00745855"/>
    <w:rsid w:val="00745926"/>
    <w:rsid w:val="00746472"/>
    <w:rsid w:val="00746558"/>
    <w:rsid w:val="00746FCA"/>
    <w:rsid w:val="007474ED"/>
    <w:rsid w:val="007504A5"/>
    <w:rsid w:val="00751049"/>
    <w:rsid w:val="00751277"/>
    <w:rsid w:val="0075303A"/>
    <w:rsid w:val="0075366F"/>
    <w:rsid w:val="00754653"/>
    <w:rsid w:val="00755069"/>
    <w:rsid w:val="0075529E"/>
    <w:rsid w:val="00757A01"/>
    <w:rsid w:val="007600C0"/>
    <w:rsid w:val="007601CF"/>
    <w:rsid w:val="00761DF2"/>
    <w:rsid w:val="00762D1B"/>
    <w:rsid w:val="007630DC"/>
    <w:rsid w:val="00764592"/>
    <w:rsid w:val="00764D6E"/>
    <w:rsid w:val="00765093"/>
    <w:rsid w:val="0076588F"/>
    <w:rsid w:val="0076678C"/>
    <w:rsid w:val="007704D1"/>
    <w:rsid w:val="00770BF7"/>
    <w:rsid w:val="007710F4"/>
    <w:rsid w:val="0077170A"/>
    <w:rsid w:val="00776375"/>
    <w:rsid w:val="00777486"/>
    <w:rsid w:val="00780222"/>
    <w:rsid w:val="0078075B"/>
    <w:rsid w:val="00780806"/>
    <w:rsid w:val="00782380"/>
    <w:rsid w:val="00782ED1"/>
    <w:rsid w:val="00785001"/>
    <w:rsid w:val="007856FD"/>
    <w:rsid w:val="00785FD2"/>
    <w:rsid w:val="0078655C"/>
    <w:rsid w:val="00786F4D"/>
    <w:rsid w:val="00790E63"/>
    <w:rsid w:val="007921BF"/>
    <w:rsid w:val="0079460E"/>
    <w:rsid w:val="00795227"/>
    <w:rsid w:val="00797C3D"/>
    <w:rsid w:val="007A04C7"/>
    <w:rsid w:val="007A3143"/>
    <w:rsid w:val="007A364E"/>
    <w:rsid w:val="007A38A1"/>
    <w:rsid w:val="007A3D27"/>
    <w:rsid w:val="007A3F16"/>
    <w:rsid w:val="007A4FA5"/>
    <w:rsid w:val="007A6E6D"/>
    <w:rsid w:val="007A7730"/>
    <w:rsid w:val="007A7E60"/>
    <w:rsid w:val="007B06D0"/>
    <w:rsid w:val="007B1713"/>
    <w:rsid w:val="007B1EFD"/>
    <w:rsid w:val="007B2345"/>
    <w:rsid w:val="007B325C"/>
    <w:rsid w:val="007B38E4"/>
    <w:rsid w:val="007B4F3C"/>
    <w:rsid w:val="007B4F80"/>
    <w:rsid w:val="007B5A83"/>
    <w:rsid w:val="007B5BA4"/>
    <w:rsid w:val="007B67AC"/>
    <w:rsid w:val="007B691F"/>
    <w:rsid w:val="007C0077"/>
    <w:rsid w:val="007C018B"/>
    <w:rsid w:val="007C39E6"/>
    <w:rsid w:val="007C3AF8"/>
    <w:rsid w:val="007C5DEC"/>
    <w:rsid w:val="007C756D"/>
    <w:rsid w:val="007C7B31"/>
    <w:rsid w:val="007D15AF"/>
    <w:rsid w:val="007D1742"/>
    <w:rsid w:val="007D367B"/>
    <w:rsid w:val="007D3D38"/>
    <w:rsid w:val="007D41FF"/>
    <w:rsid w:val="007D420C"/>
    <w:rsid w:val="007D43F6"/>
    <w:rsid w:val="007D52FA"/>
    <w:rsid w:val="007E0366"/>
    <w:rsid w:val="007E1C63"/>
    <w:rsid w:val="007E22D7"/>
    <w:rsid w:val="007E3D79"/>
    <w:rsid w:val="007E5BA7"/>
    <w:rsid w:val="007E6330"/>
    <w:rsid w:val="007E6A2D"/>
    <w:rsid w:val="007F07C4"/>
    <w:rsid w:val="007F11B1"/>
    <w:rsid w:val="007F1691"/>
    <w:rsid w:val="007F4482"/>
    <w:rsid w:val="007F4BAF"/>
    <w:rsid w:val="007F5D40"/>
    <w:rsid w:val="007F6492"/>
    <w:rsid w:val="007F7663"/>
    <w:rsid w:val="008000AA"/>
    <w:rsid w:val="008012B0"/>
    <w:rsid w:val="00801E8F"/>
    <w:rsid w:val="008021A2"/>
    <w:rsid w:val="00804169"/>
    <w:rsid w:val="008078A7"/>
    <w:rsid w:val="00810194"/>
    <w:rsid w:val="00810B85"/>
    <w:rsid w:val="008110A8"/>
    <w:rsid w:val="008113D9"/>
    <w:rsid w:val="00811608"/>
    <w:rsid w:val="0081283E"/>
    <w:rsid w:val="00812C16"/>
    <w:rsid w:val="00812F9D"/>
    <w:rsid w:val="008132ED"/>
    <w:rsid w:val="00815BFE"/>
    <w:rsid w:val="00817ABD"/>
    <w:rsid w:val="00820A53"/>
    <w:rsid w:val="00820F1E"/>
    <w:rsid w:val="00821436"/>
    <w:rsid w:val="00821B17"/>
    <w:rsid w:val="00822859"/>
    <w:rsid w:val="00824A89"/>
    <w:rsid w:val="00825BB8"/>
    <w:rsid w:val="00825E2C"/>
    <w:rsid w:val="00826C67"/>
    <w:rsid w:val="00826D58"/>
    <w:rsid w:val="00827C32"/>
    <w:rsid w:val="00833DAF"/>
    <w:rsid w:val="0083460C"/>
    <w:rsid w:val="008348D3"/>
    <w:rsid w:val="0083555D"/>
    <w:rsid w:val="008365EB"/>
    <w:rsid w:val="00836AF9"/>
    <w:rsid w:val="00837081"/>
    <w:rsid w:val="0084017D"/>
    <w:rsid w:val="00840311"/>
    <w:rsid w:val="00840C26"/>
    <w:rsid w:val="00841E93"/>
    <w:rsid w:val="00843340"/>
    <w:rsid w:val="0084352A"/>
    <w:rsid w:val="008437C4"/>
    <w:rsid w:val="00844425"/>
    <w:rsid w:val="00845CB3"/>
    <w:rsid w:val="00845E34"/>
    <w:rsid w:val="00847AA3"/>
    <w:rsid w:val="00850A2E"/>
    <w:rsid w:val="00850DDE"/>
    <w:rsid w:val="0085106A"/>
    <w:rsid w:val="0085128B"/>
    <w:rsid w:val="00851E43"/>
    <w:rsid w:val="008521E8"/>
    <w:rsid w:val="008530BF"/>
    <w:rsid w:val="008554C7"/>
    <w:rsid w:val="00856E08"/>
    <w:rsid w:val="00857CD1"/>
    <w:rsid w:val="00861718"/>
    <w:rsid w:val="00861BB1"/>
    <w:rsid w:val="00861C87"/>
    <w:rsid w:val="008622EC"/>
    <w:rsid w:val="00862397"/>
    <w:rsid w:val="00862DA0"/>
    <w:rsid w:val="00870044"/>
    <w:rsid w:val="00870949"/>
    <w:rsid w:val="00870A47"/>
    <w:rsid w:val="0087152B"/>
    <w:rsid w:val="008715C7"/>
    <w:rsid w:val="00874022"/>
    <w:rsid w:val="00877257"/>
    <w:rsid w:val="00877F1B"/>
    <w:rsid w:val="00881906"/>
    <w:rsid w:val="0088422C"/>
    <w:rsid w:val="00885F90"/>
    <w:rsid w:val="00885FCB"/>
    <w:rsid w:val="00886898"/>
    <w:rsid w:val="00886EC5"/>
    <w:rsid w:val="008873ED"/>
    <w:rsid w:val="008907DC"/>
    <w:rsid w:val="00890919"/>
    <w:rsid w:val="00894599"/>
    <w:rsid w:val="008948C5"/>
    <w:rsid w:val="008959F2"/>
    <w:rsid w:val="00895D88"/>
    <w:rsid w:val="0089728F"/>
    <w:rsid w:val="008A0D34"/>
    <w:rsid w:val="008A1ABE"/>
    <w:rsid w:val="008A219A"/>
    <w:rsid w:val="008A473F"/>
    <w:rsid w:val="008A4F8B"/>
    <w:rsid w:val="008A70A5"/>
    <w:rsid w:val="008A728C"/>
    <w:rsid w:val="008A73C4"/>
    <w:rsid w:val="008A7B7A"/>
    <w:rsid w:val="008B07B4"/>
    <w:rsid w:val="008B0BE6"/>
    <w:rsid w:val="008B0D07"/>
    <w:rsid w:val="008B0E1B"/>
    <w:rsid w:val="008B1441"/>
    <w:rsid w:val="008B3479"/>
    <w:rsid w:val="008B38C8"/>
    <w:rsid w:val="008B4725"/>
    <w:rsid w:val="008B4F72"/>
    <w:rsid w:val="008B5B7C"/>
    <w:rsid w:val="008B734B"/>
    <w:rsid w:val="008C1A9F"/>
    <w:rsid w:val="008C2391"/>
    <w:rsid w:val="008C32A4"/>
    <w:rsid w:val="008C44BF"/>
    <w:rsid w:val="008C51C9"/>
    <w:rsid w:val="008C6B7F"/>
    <w:rsid w:val="008D0059"/>
    <w:rsid w:val="008D3056"/>
    <w:rsid w:val="008D5BA6"/>
    <w:rsid w:val="008D7070"/>
    <w:rsid w:val="008D750A"/>
    <w:rsid w:val="008E1082"/>
    <w:rsid w:val="008E2C12"/>
    <w:rsid w:val="008E3406"/>
    <w:rsid w:val="008E527C"/>
    <w:rsid w:val="008E52E1"/>
    <w:rsid w:val="008E6696"/>
    <w:rsid w:val="008F086D"/>
    <w:rsid w:val="008F2DD5"/>
    <w:rsid w:val="008F2E84"/>
    <w:rsid w:val="008F5B5E"/>
    <w:rsid w:val="008F5C36"/>
    <w:rsid w:val="008F69F6"/>
    <w:rsid w:val="00900583"/>
    <w:rsid w:val="00900ED7"/>
    <w:rsid w:val="0090169C"/>
    <w:rsid w:val="00901B9D"/>
    <w:rsid w:val="00901D04"/>
    <w:rsid w:val="00901DD7"/>
    <w:rsid w:val="00903205"/>
    <w:rsid w:val="0090384A"/>
    <w:rsid w:val="00903A5B"/>
    <w:rsid w:val="0090417A"/>
    <w:rsid w:val="00906530"/>
    <w:rsid w:val="00906D95"/>
    <w:rsid w:val="00906E69"/>
    <w:rsid w:val="00907104"/>
    <w:rsid w:val="0091070D"/>
    <w:rsid w:val="00911E98"/>
    <w:rsid w:val="00912478"/>
    <w:rsid w:val="00912B14"/>
    <w:rsid w:val="00913480"/>
    <w:rsid w:val="009148EC"/>
    <w:rsid w:val="00914BFD"/>
    <w:rsid w:val="009152EA"/>
    <w:rsid w:val="0091596B"/>
    <w:rsid w:val="0091794F"/>
    <w:rsid w:val="00917BF5"/>
    <w:rsid w:val="009203F3"/>
    <w:rsid w:val="00920785"/>
    <w:rsid w:val="00921798"/>
    <w:rsid w:val="00923CB0"/>
    <w:rsid w:val="00923FF3"/>
    <w:rsid w:val="00924C17"/>
    <w:rsid w:val="009250A5"/>
    <w:rsid w:val="0092519A"/>
    <w:rsid w:val="00931FC1"/>
    <w:rsid w:val="0093238B"/>
    <w:rsid w:val="0093385A"/>
    <w:rsid w:val="00936539"/>
    <w:rsid w:val="00937DC6"/>
    <w:rsid w:val="009424CA"/>
    <w:rsid w:val="00942B82"/>
    <w:rsid w:val="00942EAD"/>
    <w:rsid w:val="00947C97"/>
    <w:rsid w:val="00947ED0"/>
    <w:rsid w:val="0095001E"/>
    <w:rsid w:val="0095021B"/>
    <w:rsid w:val="00951451"/>
    <w:rsid w:val="00951554"/>
    <w:rsid w:val="009540F8"/>
    <w:rsid w:val="00954146"/>
    <w:rsid w:val="00955227"/>
    <w:rsid w:val="009555E7"/>
    <w:rsid w:val="0095686A"/>
    <w:rsid w:val="00957F5C"/>
    <w:rsid w:val="009603AD"/>
    <w:rsid w:val="0096127B"/>
    <w:rsid w:val="00962612"/>
    <w:rsid w:val="009644D9"/>
    <w:rsid w:val="0096478A"/>
    <w:rsid w:val="00964A31"/>
    <w:rsid w:val="009650B1"/>
    <w:rsid w:val="00967662"/>
    <w:rsid w:val="00971E5B"/>
    <w:rsid w:val="00973007"/>
    <w:rsid w:val="009747B5"/>
    <w:rsid w:val="00977D88"/>
    <w:rsid w:val="00985287"/>
    <w:rsid w:val="0098679D"/>
    <w:rsid w:val="009876B1"/>
    <w:rsid w:val="009876D2"/>
    <w:rsid w:val="00987D5A"/>
    <w:rsid w:val="009926FB"/>
    <w:rsid w:val="009937DA"/>
    <w:rsid w:val="009946EE"/>
    <w:rsid w:val="00995E1F"/>
    <w:rsid w:val="00996165"/>
    <w:rsid w:val="009A04F8"/>
    <w:rsid w:val="009A0990"/>
    <w:rsid w:val="009A1E54"/>
    <w:rsid w:val="009A5026"/>
    <w:rsid w:val="009A60F1"/>
    <w:rsid w:val="009A7059"/>
    <w:rsid w:val="009B0303"/>
    <w:rsid w:val="009B0306"/>
    <w:rsid w:val="009B186A"/>
    <w:rsid w:val="009B273E"/>
    <w:rsid w:val="009B3F24"/>
    <w:rsid w:val="009B4F6E"/>
    <w:rsid w:val="009B7E22"/>
    <w:rsid w:val="009C1663"/>
    <w:rsid w:val="009C587F"/>
    <w:rsid w:val="009C5FB9"/>
    <w:rsid w:val="009C74EA"/>
    <w:rsid w:val="009C7AFD"/>
    <w:rsid w:val="009D2B7F"/>
    <w:rsid w:val="009D31B6"/>
    <w:rsid w:val="009D3711"/>
    <w:rsid w:val="009D5F2B"/>
    <w:rsid w:val="009D61AB"/>
    <w:rsid w:val="009D6C71"/>
    <w:rsid w:val="009E0987"/>
    <w:rsid w:val="009E0B39"/>
    <w:rsid w:val="009E3369"/>
    <w:rsid w:val="009E5146"/>
    <w:rsid w:val="009E604B"/>
    <w:rsid w:val="009E68C4"/>
    <w:rsid w:val="009F0E52"/>
    <w:rsid w:val="009F288D"/>
    <w:rsid w:val="009F4404"/>
    <w:rsid w:val="009F4928"/>
    <w:rsid w:val="009F5708"/>
    <w:rsid w:val="009F57C7"/>
    <w:rsid w:val="009F5829"/>
    <w:rsid w:val="009F6327"/>
    <w:rsid w:val="00A006B3"/>
    <w:rsid w:val="00A01932"/>
    <w:rsid w:val="00A01E8E"/>
    <w:rsid w:val="00A030D3"/>
    <w:rsid w:val="00A05AB6"/>
    <w:rsid w:val="00A05F8B"/>
    <w:rsid w:val="00A067A2"/>
    <w:rsid w:val="00A078A7"/>
    <w:rsid w:val="00A07AB7"/>
    <w:rsid w:val="00A10731"/>
    <w:rsid w:val="00A11421"/>
    <w:rsid w:val="00A11D29"/>
    <w:rsid w:val="00A13402"/>
    <w:rsid w:val="00A13460"/>
    <w:rsid w:val="00A136CD"/>
    <w:rsid w:val="00A1370F"/>
    <w:rsid w:val="00A13CFF"/>
    <w:rsid w:val="00A142E3"/>
    <w:rsid w:val="00A14D36"/>
    <w:rsid w:val="00A15050"/>
    <w:rsid w:val="00A22A47"/>
    <w:rsid w:val="00A2312D"/>
    <w:rsid w:val="00A2343E"/>
    <w:rsid w:val="00A23C33"/>
    <w:rsid w:val="00A23E9C"/>
    <w:rsid w:val="00A242D1"/>
    <w:rsid w:val="00A247F7"/>
    <w:rsid w:val="00A24B13"/>
    <w:rsid w:val="00A24F10"/>
    <w:rsid w:val="00A3039D"/>
    <w:rsid w:val="00A30A93"/>
    <w:rsid w:val="00A310D5"/>
    <w:rsid w:val="00A3368A"/>
    <w:rsid w:val="00A33834"/>
    <w:rsid w:val="00A33AF2"/>
    <w:rsid w:val="00A33B9A"/>
    <w:rsid w:val="00A34676"/>
    <w:rsid w:val="00A350B4"/>
    <w:rsid w:val="00A36085"/>
    <w:rsid w:val="00A3628D"/>
    <w:rsid w:val="00A36844"/>
    <w:rsid w:val="00A36CD4"/>
    <w:rsid w:val="00A40D7B"/>
    <w:rsid w:val="00A41452"/>
    <w:rsid w:val="00A41461"/>
    <w:rsid w:val="00A4162F"/>
    <w:rsid w:val="00A4198B"/>
    <w:rsid w:val="00A419E4"/>
    <w:rsid w:val="00A4449F"/>
    <w:rsid w:val="00A45207"/>
    <w:rsid w:val="00A50245"/>
    <w:rsid w:val="00A521DB"/>
    <w:rsid w:val="00A531D9"/>
    <w:rsid w:val="00A54898"/>
    <w:rsid w:val="00A54CF8"/>
    <w:rsid w:val="00A563CB"/>
    <w:rsid w:val="00A60B72"/>
    <w:rsid w:val="00A62B35"/>
    <w:rsid w:val="00A62FC5"/>
    <w:rsid w:val="00A63B24"/>
    <w:rsid w:val="00A6491B"/>
    <w:rsid w:val="00A64A7C"/>
    <w:rsid w:val="00A65238"/>
    <w:rsid w:val="00A67AAE"/>
    <w:rsid w:val="00A70CE5"/>
    <w:rsid w:val="00A7200E"/>
    <w:rsid w:val="00A72A92"/>
    <w:rsid w:val="00A73943"/>
    <w:rsid w:val="00A73944"/>
    <w:rsid w:val="00A76D7D"/>
    <w:rsid w:val="00A77E91"/>
    <w:rsid w:val="00A81706"/>
    <w:rsid w:val="00A82317"/>
    <w:rsid w:val="00A843F4"/>
    <w:rsid w:val="00A8480F"/>
    <w:rsid w:val="00A85000"/>
    <w:rsid w:val="00A85063"/>
    <w:rsid w:val="00A919D7"/>
    <w:rsid w:val="00A934FD"/>
    <w:rsid w:val="00A95527"/>
    <w:rsid w:val="00A96618"/>
    <w:rsid w:val="00AA109B"/>
    <w:rsid w:val="00AA1C3C"/>
    <w:rsid w:val="00AA3EF8"/>
    <w:rsid w:val="00AA6F5E"/>
    <w:rsid w:val="00AB29E8"/>
    <w:rsid w:val="00AB2D9D"/>
    <w:rsid w:val="00AB32E8"/>
    <w:rsid w:val="00AB3A54"/>
    <w:rsid w:val="00AB3C16"/>
    <w:rsid w:val="00AB3D35"/>
    <w:rsid w:val="00AB4B9D"/>
    <w:rsid w:val="00AB51A8"/>
    <w:rsid w:val="00AB7890"/>
    <w:rsid w:val="00AC0708"/>
    <w:rsid w:val="00AC1F40"/>
    <w:rsid w:val="00AC37F2"/>
    <w:rsid w:val="00AC3807"/>
    <w:rsid w:val="00AC43E7"/>
    <w:rsid w:val="00AC636A"/>
    <w:rsid w:val="00AC714E"/>
    <w:rsid w:val="00AC7C28"/>
    <w:rsid w:val="00AC7FB2"/>
    <w:rsid w:val="00AD0679"/>
    <w:rsid w:val="00AD1ED0"/>
    <w:rsid w:val="00AD321B"/>
    <w:rsid w:val="00AD6C4E"/>
    <w:rsid w:val="00AD6F69"/>
    <w:rsid w:val="00AD7D7D"/>
    <w:rsid w:val="00AE0AB4"/>
    <w:rsid w:val="00AE3164"/>
    <w:rsid w:val="00AE37ED"/>
    <w:rsid w:val="00AE3928"/>
    <w:rsid w:val="00AE4C8E"/>
    <w:rsid w:val="00AE5919"/>
    <w:rsid w:val="00AE6DBD"/>
    <w:rsid w:val="00AE7865"/>
    <w:rsid w:val="00AF1217"/>
    <w:rsid w:val="00AF3F6D"/>
    <w:rsid w:val="00AF4134"/>
    <w:rsid w:val="00AF4968"/>
    <w:rsid w:val="00AF4FDA"/>
    <w:rsid w:val="00AF7AAA"/>
    <w:rsid w:val="00AF7E1B"/>
    <w:rsid w:val="00B0013D"/>
    <w:rsid w:val="00B006E3"/>
    <w:rsid w:val="00B01412"/>
    <w:rsid w:val="00B01FE3"/>
    <w:rsid w:val="00B0225F"/>
    <w:rsid w:val="00B025E4"/>
    <w:rsid w:val="00B05D0D"/>
    <w:rsid w:val="00B07FEC"/>
    <w:rsid w:val="00B12318"/>
    <w:rsid w:val="00B12C11"/>
    <w:rsid w:val="00B144D3"/>
    <w:rsid w:val="00B15847"/>
    <w:rsid w:val="00B15CC7"/>
    <w:rsid w:val="00B160CE"/>
    <w:rsid w:val="00B16978"/>
    <w:rsid w:val="00B217A6"/>
    <w:rsid w:val="00B21861"/>
    <w:rsid w:val="00B22630"/>
    <w:rsid w:val="00B23B08"/>
    <w:rsid w:val="00B24322"/>
    <w:rsid w:val="00B24C35"/>
    <w:rsid w:val="00B25FC7"/>
    <w:rsid w:val="00B26307"/>
    <w:rsid w:val="00B269E4"/>
    <w:rsid w:val="00B26C94"/>
    <w:rsid w:val="00B27B82"/>
    <w:rsid w:val="00B3065C"/>
    <w:rsid w:val="00B33059"/>
    <w:rsid w:val="00B33440"/>
    <w:rsid w:val="00B3453B"/>
    <w:rsid w:val="00B35018"/>
    <w:rsid w:val="00B366AA"/>
    <w:rsid w:val="00B36B88"/>
    <w:rsid w:val="00B37B33"/>
    <w:rsid w:val="00B37F93"/>
    <w:rsid w:val="00B4040D"/>
    <w:rsid w:val="00B40E70"/>
    <w:rsid w:val="00B417D3"/>
    <w:rsid w:val="00B41AA8"/>
    <w:rsid w:val="00B42DEB"/>
    <w:rsid w:val="00B43F01"/>
    <w:rsid w:val="00B45853"/>
    <w:rsid w:val="00B47E23"/>
    <w:rsid w:val="00B50280"/>
    <w:rsid w:val="00B51B1F"/>
    <w:rsid w:val="00B52463"/>
    <w:rsid w:val="00B536A5"/>
    <w:rsid w:val="00B54290"/>
    <w:rsid w:val="00B550FA"/>
    <w:rsid w:val="00B55C1E"/>
    <w:rsid w:val="00B5641D"/>
    <w:rsid w:val="00B56D23"/>
    <w:rsid w:val="00B6084F"/>
    <w:rsid w:val="00B60DAB"/>
    <w:rsid w:val="00B60FF1"/>
    <w:rsid w:val="00B6303E"/>
    <w:rsid w:val="00B637CD"/>
    <w:rsid w:val="00B639E3"/>
    <w:rsid w:val="00B63DD1"/>
    <w:rsid w:val="00B6587A"/>
    <w:rsid w:val="00B65B32"/>
    <w:rsid w:val="00B67FD3"/>
    <w:rsid w:val="00B725DC"/>
    <w:rsid w:val="00B736C2"/>
    <w:rsid w:val="00B75B6E"/>
    <w:rsid w:val="00B75EA5"/>
    <w:rsid w:val="00B766CB"/>
    <w:rsid w:val="00B80C91"/>
    <w:rsid w:val="00B839C2"/>
    <w:rsid w:val="00B83ED6"/>
    <w:rsid w:val="00B841E1"/>
    <w:rsid w:val="00B85FF4"/>
    <w:rsid w:val="00B8703E"/>
    <w:rsid w:val="00B87966"/>
    <w:rsid w:val="00B925ED"/>
    <w:rsid w:val="00B938F3"/>
    <w:rsid w:val="00B93E5D"/>
    <w:rsid w:val="00B95637"/>
    <w:rsid w:val="00B97413"/>
    <w:rsid w:val="00B9791C"/>
    <w:rsid w:val="00BA1E0E"/>
    <w:rsid w:val="00BA291B"/>
    <w:rsid w:val="00BA2E08"/>
    <w:rsid w:val="00BA379F"/>
    <w:rsid w:val="00BA431B"/>
    <w:rsid w:val="00BA451D"/>
    <w:rsid w:val="00BA479D"/>
    <w:rsid w:val="00BA5AAC"/>
    <w:rsid w:val="00BA5D24"/>
    <w:rsid w:val="00BA68B4"/>
    <w:rsid w:val="00BA6BDE"/>
    <w:rsid w:val="00BA74B3"/>
    <w:rsid w:val="00BB011A"/>
    <w:rsid w:val="00BB02AC"/>
    <w:rsid w:val="00BB1930"/>
    <w:rsid w:val="00BB29FE"/>
    <w:rsid w:val="00BB5E35"/>
    <w:rsid w:val="00BC3E0E"/>
    <w:rsid w:val="00BC4240"/>
    <w:rsid w:val="00BC4835"/>
    <w:rsid w:val="00BC5408"/>
    <w:rsid w:val="00BC59D6"/>
    <w:rsid w:val="00BC6B63"/>
    <w:rsid w:val="00BD1D78"/>
    <w:rsid w:val="00BD3CA0"/>
    <w:rsid w:val="00BD4C35"/>
    <w:rsid w:val="00BD5444"/>
    <w:rsid w:val="00BD67D3"/>
    <w:rsid w:val="00BD7961"/>
    <w:rsid w:val="00BE05ED"/>
    <w:rsid w:val="00BE11BF"/>
    <w:rsid w:val="00BE58FF"/>
    <w:rsid w:val="00BE7179"/>
    <w:rsid w:val="00BE7499"/>
    <w:rsid w:val="00BE7B03"/>
    <w:rsid w:val="00BF1E5E"/>
    <w:rsid w:val="00BF2BBC"/>
    <w:rsid w:val="00BF40A4"/>
    <w:rsid w:val="00BF4715"/>
    <w:rsid w:val="00BF649F"/>
    <w:rsid w:val="00BF69C9"/>
    <w:rsid w:val="00BF6CB2"/>
    <w:rsid w:val="00BF71C0"/>
    <w:rsid w:val="00C0093F"/>
    <w:rsid w:val="00C0129C"/>
    <w:rsid w:val="00C03BE4"/>
    <w:rsid w:val="00C05880"/>
    <w:rsid w:val="00C06566"/>
    <w:rsid w:val="00C1015F"/>
    <w:rsid w:val="00C10F5D"/>
    <w:rsid w:val="00C136B9"/>
    <w:rsid w:val="00C1500C"/>
    <w:rsid w:val="00C170FB"/>
    <w:rsid w:val="00C178B9"/>
    <w:rsid w:val="00C17F3A"/>
    <w:rsid w:val="00C20505"/>
    <w:rsid w:val="00C21349"/>
    <w:rsid w:val="00C21A19"/>
    <w:rsid w:val="00C21A9F"/>
    <w:rsid w:val="00C2296B"/>
    <w:rsid w:val="00C22978"/>
    <w:rsid w:val="00C23519"/>
    <w:rsid w:val="00C25E77"/>
    <w:rsid w:val="00C274F8"/>
    <w:rsid w:val="00C27FC8"/>
    <w:rsid w:val="00C31AB0"/>
    <w:rsid w:val="00C32373"/>
    <w:rsid w:val="00C333E6"/>
    <w:rsid w:val="00C33F20"/>
    <w:rsid w:val="00C34E7D"/>
    <w:rsid w:val="00C364E5"/>
    <w:rsid w:val="00C36D0F"/>
    <w:rsid w:val="00C37CB4"/>
    <w:rsid w:val="00C41010"/>
    <w:rsid w:val="00C43747"/>
    <w:rsid w:val="00C47D79"/>
    <w:rsid w:val="00C47FEB"/>
    <w:rsid w:val="00C50304"/>
    <w:rsid w:val="00C50948"/>
    <w:rsid w:val="00C515F7"/>
    <w:rsid w:val="00C529D5"/>
    <w:rsid w:val="00C52FA8"/>
    <w:rsid w:val="00C53C4B"/>
    <w:rsid w:val="00C54DAB"/>
    <w:rsid w:val="00C55C4A"/>
    <w:rsid w:val="00C56FAA"/>
    <w:rsid w:val="00C62F21"/>
    <w:rsid w:val="00C63CA7"/>
    <w:rsid w:val="00C6486B"/>
    <w:rsid w:val="00C64879"/>
    <w:rsid w:val="00C65E03"/>
    <w:rsid w:val="00C66A64"/>
    <w:rsid w:val="00C66F81"/>
    <w:rsid w:val="00C679E0"/>
    <w:rsid w:val="00C72007"/>
    <w:rsid w:val="00C72A22"/>
    <w:rsid w:val="00C72CC7"/>
    <w:rsid w:val="00C740F1"/>
    <w:rsid w:val="00C75174"/>
    <w:rsid w:val="00C75FD6"/>
    <w:rsid w:val="00C76791"/>
    <w:rsid w:val="00C777A9"/>
    <w:rsid w:val="00C811F2"/>
    <w:rsid w:val="00C81A92"/>
    <w:rsid w:val="00C81D1D"/>
    <w:rsid w:val="00C82B9C"/>
    <w:rsid w:val="00C8302C"/>
    <w:rsid w:val="00C83149"/>
    <w:rsid w:val="00C8441F"/>
    <w:rsid w:val="00C84A7E"/>
    <w:rsid w:val="00C850B3"/>
    <w:rsid w:val="00C865F3"/>
    <w:rsid w:val="00C86784"/>
    <w:rsid w:val="00C86E0B"/>
    <w:rsid w:val="00C8741D"/>
    <w:rsid w:val="00C90AC9"/>
    <w:rsid w:val="00C917DC"/>
    <w:rsid w:val="00C9260E"/>
    <w:rsid w:val="00C927E4"/>
    <w:rsid w:val="00C92823"/>
    <w:rsid w:val="00C93038"/>
    <w:rsid w:val="00C945BD"/>
    <w:rsid w:val="00C94B5F"/>
    <w:rsid w:val="00C976C2"/>
    <w:rsid w:val="00C97E4C"/>
    <w:rsid w:val="00CA020A"/>
    <w:rsid w:val="00CA1215"/>
    <w:rsid w:val="00CA271E"/>
    <w:rsid w:val="00CA6E6D"/>
    <w:rsid w:val="00CA733E"/>
    <w:rsid w:val="00CA780F"/>
    <w:rsid w:val="00CB09FC"/>
    <w:rsid w:val="00CB29BD"/>
    <w:rsid w:val="00CB6828"/>
    <w:rsid w:val="00CB6C2E"/>
    <w:rsid w:val="00CB7180"/>
    <w:rsid w:val="00CC0364"/>
    <w:rsid w:val="00CC2CC7"/>
    <w:rsid w:val="00CC3277"/>
    <w:rsid w:val="00CC3CCD"/>
    <w:rsid w:val="00CC44E1"/>
    <w:rsid w:val="00CC4A36"/>
    <w:rsid w:val="00CC5059"/>
    <w:rsid w:val="00CC69DD"/>
    <w:rsid w:val="00CC6A79"/>
    <w:rsid w:val="00CC6CAB"/>
    <w:rsid w:val="00CC769E"/>
    <w:rsid w:val="00CC7704"/>
    <w:rsid w:val="00CD0C61"/>
    <w:rsid w:val="00CD2601"/>
    <w:rsid w:val="00CD31D8"/>
    <w:rsid w:val="00CD3423"/>
    <w:rsid w:val="00CD44B7"/>
    <w:rsid w:val="00CD56F9"/>
    <w:rsid w:val="00CD5771"/>
    <w:rsid w:val="00CD7CF1"/>
    <w:rsid w:val="00CE57DC"/>
    <w:rsid w:val="00CE650E"/>
    <w:rsid w:val="00CE6B1A"/>
    <w:rsid w:val="00CF05CE"/>
    <w:rsid w:val="00CF1092"/>
    <w:rsid w:val="00CF136D"/>
    <w:rsid w:val="00CF337D"/>
    <w:rsid w:val="00CF4CE8"/>
    <w:rsid w:val="00CF608D"/>
    <w:rsid w:val="00CF60A0"/>
    <w:rsid w:val="00CF635A"/>
    <w:rsid w:val="00CF65D8"/>
    <w:rsid w:val="00CF6C92"/>
    <w:rsid w:val="00D003EA"/>
    <w:rsid w:val="00D01F7D"/>
    <w:rsid w:val="00D0275D"/>
    <w:rsid w:val="00D02FF0"/>
    <w:rsid w:val="00D034F4"/>
    <w:rsid w:val="00D04A94"/>
    <w:rsid w:val="00D04D6C"/>
    <w:rsid w:val="00D06837"/>
    <w:rsid w:val="00D06909"/>
    <w:rsid w:val="00D06E8D"/>
    <w:rsid w:val="00D07461"/>
    <w:rsid w:val="00D106BD"/>
    <w:rsid w:val="00D10978"/>
    <w:rsid w:val="00D11270"/>
    <w:rsid w:val="00D1267F"/>
    <w:rsid w:val="00D12E58"/>
    <w:rsid w:val="00D14A06"/>
    <w:rsid w:val="00D14A48"/>
    <w:rsid w:val="00D14B94"/>
    <w:rsid w:val="00D1587B"/>
    <w:rsid w:val="00D16529"/>
    <w:rsid w:val="00D17CB5"/>
    <w:rsid w:val="00D2104C"/>
    <w:rsid w:val="00D21168"/>
    <w:rsid w:val="00D247BE"/>
    <w:rsid w:val="00D271C7"/>
    <w:rsid w:val="00D27965"/>
    <w:rsid w:val="00D30523"/>
    <w:rsid w:val="00D30B7C"/>
    <w:rsid w:val="00D31D6B"/>
    <w:rsid w:val="00D32104"/>
    <w:rsid w:val="00D34878"/>
    <w:rsid w:val="00D34AB4"/>
    <w:rsid w:val="00D35464"/>
    <w:rsid w:val="00D378A2"/>
    <w:rsid w:val="00D40053"/>
    <w:rsid w:val="00D4040A"/>
    <w:rsid w:val="00D40458"/>
    <w:rsid w:val="00D4057B"/>
    <w:rsid w:val="00D40D39"/>
    <w:rsid w:val="00D41F3D"/>
    <w:rsid w:val="00D42B8F"/>
    <w:rsid w:val="00D44AD0"/>
    <w:rsid w:val="00D4514C"/>
    <w:rsid w:val="00D451CD"/>
    <w:rsid w:val="00D45E28"/>
    <w:rsid w:val="00D46927"/>
    <w:rsid w:val="00D46B1C"/>
    <w:rsid w:val="00D46D7D"/>
    <w:rsid w:val="00D472CA"/>
    <w:rsid w:val="00D52542"/>
    <w:rsid w:val="00D532BB"/>
    <w:rsid w:val="00D53738"/>
    <w:rsid w:val="00D55C5E"/>
    <w:rsid w:val="00D565E0"/>
    <w:rsid w:val="00D56C52"/>
    <w:rsid w:val="00D5766E"/>
    <w:rsid w:val="00D6050C"/>
    <w:rsid w:val="00D60BC9"/>
    <w:rsid w:val="00D61502"/>
    <w:rsid w:val="00D62588"/>
    <w:rsid w:val="00D62BE5"/>
    <w:rsid w:val="00D633DE"/>
    <w:rsid w:val="00D64849"/>
    <w:rsid w:val="00D65502"/>
    <w:rsid w:val="00D658AB"/>
    <w:rsid w:val="00D66A02"/>
    <w:rsid w:val="00D70927"/>
    <w:rsid w:val="00D70C53"/>
    <w:rsid w:val="00D720E5"/>
    <w:rsid w:val="00D72BFC"/>
    <w:rsid w:val="00D7445F"/>
    <w:rsid w:val="00D763B4"/>
    <w:rsid w:val="00D80CBE"/>
    <w:rsid w:val="00D81B36"/>
    <w:rsid w:val="00D850B4"/>
    <w:rsid w:val="00D879E4"/>
    <w:rsid w:val="00D87A9A"/>
    <w:rsid w:val="00D901FB"/>
    <w:rsid w:val="00D908C2"/>
    <w:rsid w:val="00D931D3"/>
    <w:rsid w:val="00D9402E"/>
    <w:rsid w:val="00D942DA"/>
    <w:rsid w:val="00D95A20"/>
    <w:rsid w:val="00D96497"/>
    <w:rsid w:val="00D96E4C"/>
    <w:rsid w:val="00D97854"/>
    <w:rsid w:val="00D97FCA"/>
    <w:rsid w:val="00DA1546"/>
    <w:rsid w:val="00DA4173"/>
    <w:rsid w:val="00DA4B56"/>
    <w:rsid w:val="00DA71FC"/>
    <w:rsid w:val="00DB18D6"/>
    <w:rsid w:val="00DB2B50"/>
    <w:rsid w:val="00DB3077"/>
    <w:rsid w:val="00DB3B11"/>
    <w:rsid w:val="00DB5932"/>
    <w:rsid w:val="00DB7306"/>
    <w:rsid w:val="00DC09F2"/>
    <w:rsid w:val="00DC2C89"/>
    <w:rsid w:val="00DC2E1E"/>
    <w:rsid w:val="00DC39F4"/>
    <w:rsid w:val="00DC436F"/>
    <w:rsid w:val="00DC56D0"/>
    <w:rsid w:val="00DC5DB2"/>
    <w:rsid w:val="00DC63BD"/>
    <w:rsid w:val="00DD190D"/>
    <w:rsid w:val="00DD1E15"/>
    <w:rsid w:val="00DD42B6"/>
    <w:rsid w:val="00DD4780"/>
    <w:rsid w:val="00DD563A"/>
    <w:rsid w:val="00DD5EF0"/>
    <w:rsid w:val="00DD6086"/>
    <w:rsid w:val="00DD642A"/>
    <w:rsid w:val="00DD6DA0"/>
    <w:rsid w:val="00DD7738"/>
    <w:rsid w:val="00DE0578"/>
    <w:rsid w:val="00DE063F"/>
    <w:rsid w:val="00DE4B30"/>
    <w:rsid w:val="00DE6ED4"/>
    <w:rsid w:val="00DE7EFD"/>
    <w:rsid w:val="00DF06C2"/>
    <w:rsid w:val="00DF1182"/>
    <w:rsid w:val="00DF1C37"/>
    <w:rsid w:val="00DF1F16"/>
    <w:rsid w:val="00DF36D8"/>
    <w:rsid w:val="00DF590C"/>
    <w:rsid w:val="00DF5DD5"/>
    <w:rsid w:val="00DF60EF"/>
    <w:rsid w:val="00DF7C7B"/>
    <w:rsid w:val="00E00FD3"/>
    <w:rsid w:val="00E03D46"/>
    <w:rsid w:val="00E04715"/>
    <w:rsid w:val="00E06345"/>
    <w:rsid w:val="00E06A64"/>
    <w:rsid w:val="00E07786"/>
    <w:rsid w:val="00E11890"/>
    <w:rsid w:val="00E11A9A"/>
    <w:rsid w:val="00E121E1"/>
    <w:rsid w:val="00E13CD4"/>
    <w:rsid w:val="00E14C73"/>
    <w:rsid w:val="00E166F0"/>
    <w:rsid w:val="00E1799E"/>
    <w:rsid w:val="00E22E80"/>
    <w:rsid w:val="00E23E38"/>
    <w:rsid w:val="00E24CC6"/>
    <w:rsid w:val="00E2569F"/>
    <w:rsid w:val="00E27F88"/>
    <w:rsid w:val="00E301F9"/>
    <w:rsid w:val="00E305C9"/>
    <w:rsid w:val="00E33272"/>
    <w:rsid w:val="00E35525"/>
    <w:rsid w:val="00E355E5"/>
    <w:rsid w:val="00E36235"/>
    <w:rsid w:val="00E4291B"/>
    <w:rsid w:val="00E42BF1"/>
    <w:rsid w:val="00E43379"/>
    <w:rsid w:val="00E43712"/>
    <w:rsid w:val="00E4588E"/>
    <w:rsid w:val="00E460E4"/>
    <w:rsid w:val="00E4731E"/>
    <w:rsid w:val="00E4791F"/>
    <w:rsid w:val="00E47B21"/>
    <w:rsid w:val="00E47BDB"/>
    <w:rsid w:val="00E47EBA"/>
    <w:rsid w:val="00E501E4"/>
    <w:rsid w:val="00E50997"/>
    <w:rsid w:val="00E51CE9"/>
    <w:rsid w:val="00E54D68"/>
    <w:rsid w:val="00E5635E"/>
    <w:rsid w:val="00E57703"/>
    <w:rsid w:val="00E57D9B"/>
    <w:rsid w:val="00E605FA"/>
    <w:rsid w:val="00E6065C"/>
    <w:rsid w:val="00E60F76"/>
    <w:rsid w:val="00E61625"/>
    <w:rsid w:val="00E62344"/>
    <w:rsid w:val="00E62851"/>
    <w:rsid w:val="00E629CA"/>
    <w:rsid w:val="00E62AED"/>
    <w:rsid w:val="00E637DB"/>
    <w:rsid w:val="00E654CA"/>
    <w:rsid w:val="00E6665D"/>
    <w:rsid w:val="00E67A0B"/>
    <w:rsid w:val="00E67CE8"/>
    <w:rsid w:val="00E7082F"/>
    <w:rsid w:val="00E73531"/>
    <w:rsid w:val="00E745E8"/>
    <w:rsid w:val="00E765CB"/>
    <w:rsid w:val="00E76FE5"/>
    <w:rsid w:val="00E7762B"/>
    <w:rsid w:val="00E836A3"/>
    <w:rsid w:val="00E83E12"/>
    <w:rsid w:val="00E83FC3"/>
    <w:rsid w:val="00E86F25"/>
    <w:rsid w:val="00E8735A"/>
    <w:rsid w:val="00E9075D"/>
    <w:rsid w:val="00E914BA"/>
    <w:rsid w:val="00E927D2"/>
    <w:rsid w:val="00E930F2"/>
    <w:rsid w:val="00E937AF"/>
    <w:rsid w:val="00E948DC"/>
    <w:rsid w:val="00E95B3A"/>
    <w:rsid w:val="00E95FB5"/>
    <w:rsid w:val="00E96707"/>
    <w:rsid w:val="00E9687D"/>
    <w:rsid w:val="00E96BCF"/>
    <w:rsid w:val="00E97FAB"/>
    <w:rsid w:val="00EA0253"/>
    <w:rsid w:val="00EA057B"/>
    <w:rsid w:val="00EA14E0"/>
    <w:rsid w:val="00EA1FBF"/>
    <w:rsid w:val="00EA3FFF"/>
    <w:rsid w:val="00EA55CB"/>
    <w:rsid w:val="00EA6D80"/>
    <w:rsid w:val="00EB276E"/>
    <w:rsid w:val="00EB2D6B"/>
    <w:rsid w:val="00EB32E0"/>
    <w:rsid w:val="00EB4500"/>
    <w:rsid w:val="00EB51BB"/>
    <w:rsid w:val="00EB6682"/>
    <w:rsid w:val="00EB7DFB"/>
    <w:rsid w:val="00EC16C0"/>
    <w:rsid w:val="00EC1E77"/>
    <w:rsid w:val="00EC238A"/>
    <w:rsid w:val="00EC2788"/>
    <w:rsid w:val="00EC3884"/>
    <w:rsid w:val="00EC4197"/>
    <w:rsid w:val="00EC473D"/>
    <w:rsid w:val="00EC523B"/>
    <w:rsid w:val="00EC5B58"/>
    <w:rsid w:val="00EC5EFD"/>
    <w:rsid w:val="00EC63F8"/>
    <w:rsid w:val="00ED14E3"/>
    <w:rsid w:val="00ED5B61"/>
    <w:rsid w:val="00ED6E94"/>
    <w:rsid w:val="00EE2170"/>
    <w:rsid w:val="00EE34DE"/>
    <w:rsid w:val="00EE5373"/>
    <w:rsid w:val="00EE5457"/>
    <w:rsid w:val="00EE58FB"/>
    <w:rsid w:val="00EE5C8A"/>
    <w:rsid w:val="00EE5FE6"/>
    <w:rsid w:val="00EE779A"/>
    <w:rsid w:val="00EF297D"/>
    <w:rsid w:val="00EF3189"/>
    <w:rsid w:val="00EF5092"/>
    <w:rsid w:val="00EF5C48"/>
    <w:rsid w:val="00EF7EA7"/>
    <w:rsid w:val="00F04151"/>
    <w:rsid w:val="00F04769"/>
    <w:rsid w:val="00F04F8D"/>
    <w:rsid w:val="00F05412"/>
    <w:rsid w:val="00F058AE"/>
    <w:rsid w:val="00F06539"/>
    <w:rsid w:val="00F103E7"/>
    <w:rsid w:val="00F10BDE"/>
    <w:rsid w:val="00F116BC"/>
    <w:rsid w:val="00F11C7F"/>
    <w:rsid w:val="00F12307"/>
    <w:rsid w:val="00F14776"/>
    <w:rsid w:val="00F17C0D"/>
    <w:rsid w:val="00F20D28"/>
    <w:rsid w:val="00F21710"/>
    <w:rsid w:val="00F225B5"/>
    <w:rsid w:val="00F229B4"/>
    <w:rsid w:val="00F241D2"/>
    <w:rsid w:val="00F2446F"/>
    <w:rsid w:val="00F24B07"/>
    <w:rsid w:val="00F254A1"/>
    <w:rsid w:val="00F26CCF"/>
    <w:rsid w:val="00F31378"/>
    <w:rsid w:val="00F34515"/>
    <w:rsid w:val="00F35BC3"/>
    <w:rsid w:val="00F35DF4"/>
    <w:rsid w:val="00F3622D"/>
    <w:rsid w:val="00F369A3"/>
    <w:rsid w:val="00F36B9E"/>
    <w:rsid w:val="00F40D8A"/>
    <w:rsid w:val="00F41CE0"/>
    <w:rsid w:val="00F42C2C"/>
    <w:rsid w:val="00F4303A"/>
    <w:rsid w:val="00F43F5F"/>
    <w:rsid w:val="00F444B4"/>
    <w:rsid w:val="00F4484A"/>
    <w:rsid w:val="00F45185"/>
    <w:rsid w:val="00F45407"/>
    <w:rsid w:val="00F45EE6"/>
    <w:rsid w:val="00F460BE"/>
    <w:rsid w:val="00F4693D"/>
    <w:rsid w:val="00F47820"/>
    <w:rsid w:val="00F547C3"/>
    <w:rsid w:val="00F55797"/>
    <w:rsid w:val="00F57662"/>
    <w:rsid w:val="00F603A1"/>
    <w:rsid w:val="00F611BC"/>
    <w:rsid w:val="00F6154D"/>
    <w:rsid w:val="00F65091"/>
    <w:rsid w:val="00F67E57"/>
    <w:rsid w:val="00F701BC"/>
    <w:rsid w:val="00F7143D"/>
    <w:rsid w:val="00F73F68"/>
    <w:rsid w:val="00F73FD4"/>
    <w:rsid w:val="00F80DB4"/>
    <w:rsid w:val="00F825AA"/>
    <w:rsid w:val="00F82AFD"/>
    <w:rsid w:val="00F83454"/>
    <w:rsid w:val="00F834F8"/>
    <w:rsid w:val="00F84305"/>
    <w:rsid w:val="00F85FF5"/>
    <w:rsid w:val="00F87510"/>
    <w:rsid w:val="00F87C93"/>
    <w:rsid w:val="00F910EC"/>
    <w:rsid w:val="00F91383"/>
    <w:rsid w:val="00F915F9"/>
    <w:rsid w:val="00F916E7"/>
    <w:rsid w:val="00F92D48"/>
    <w:rsid w:val="00F92DBF"/>
    <w:rsid w:val="00F93393"/>
    <w:rsid w:val="00F95E50"/>
    <w:rsid w:val="00F97B7B"/>
    <w:rsid w:val="00F97FD0"/>
    <w:rsid w:val="00FA0206"/>
    <w:rsid w:val="00FA06D4"/>
    <w:rsid w:val="00FA077B"/>
    <w:rsid w:val="00FA21B1"/>
    <w:rsid w:val="00FA22DD"/>
    <w:rsid w:val="00FA3418"/>
    <w:rsid w:val="00FA3EBF"/>
    <w:rsid w:val="00FA3EF9"/>
    <w:rsid w:val="00FA43C3"/>
    <w:rsid w:val="00FA451B"/>
    <w:rsid w:val="00FA5AE2"/>
    <w:rsid w:val="00FA600C"/>
    <w:rsid w:val="00FA60E0"/>
    <w:rsid w:val="00FA6936"/>
    <w:rsid w:val="00FA780C"/>
    <w:rsid w:val="00FB1427"/>
    <w:rsid w:val="00FB36AC"/>
    <w:rsid w:val="00FB3911"/>
    <w:rsid w:val="00FB44F9"/>
    <w:rsid w:val="00FB59F0"/>
    <w:rsid w:val="00FB7E61"/>
    <w:rsid w:val="00FC0F82"/>
    <w:rsid w:val="00FC1DFB"/>
    <w:rsid w:val="00FC5585"/>
    <w:rsid w:val="00FC5723"/>
    <w:rsid w:val="00FC58AA"/>
    <w:rsid w:val="00FC6228"/>
    <w:rsid w:val="00FC7FA5"/>
    <w:rsid w:val="00FD0000"/>
    <w:rsid w:val="00FD06AB"/>
    <w:rsid w:val="00FD0C61"/>
    <w:rsid w:val="00FD1E1C"/>
    <w:rsid w:val="00FD258D"/>
    <w:rsid w:val="00FD5E13"/>
    <w:rsid w:val="00FD6025"/>
    <w:rsid w:val="00FD6E1C"/>
    <w:rsid w:val="00FE0A66"/>
    <w:rsid w:val="00FE0CDE"/>
    <w:rsid w:val="00FE1605"/>
    <w:rsid w:val="00FE19AF"/>
    <w:rsid w:val="00FE1EFF"/>
    <w:rsid w:val="00FE368C"/>
    <w:rsid w:val="00FE4470"/>
    <w:rsid w:val="00FE45A9"/>
    <w:rsid w:val="00FE4B20"/>
    <w:rsid w:val="00FE4FEC"/>
    <w:rsid w:val="00FE5A27"/>
    <w:rsid w:val="00FE5FCB"/>
    <w:rsid w:val="00FE6689"/>
    <w:rsid w:val="00FE7288"/>
    <w:rsid w:val="00FF0314"/>
    <w:rsid w:val="00FF0BD3"/>
    <w:rsid w:val="00FF217C"/>
    <w:rsid w:val="00FF49A0"/>
    <w:rsid w:val="00FF60A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21C9A64"/>
  <w15:docId w15:val="{C57DF914-D394-497C-863C-F8E2CA3A3C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1A72F0"/>
    <w:pPr>
      <w:spacing w:after="200" w:line="276" w:lineRule="auto"/>
    </w:pPr>
    <w:rPr>
      <w:sz w:val="22"/>
      <w:szCs w:val="22"/>
      <w:lang w:eastAsia="en-US"/>
    </w:rPr>
  </w:style>
  <w:style w:type="paragraph" w:styleId="Titolo1">
    <w:name w:val="heading 1"/>
    <w:basedOn w:val="Normale"/>
    <w:next w:val="Normale"/>
    <w:link w:val="Titolo1Carattere"/>
    <w:qFormat/>
    <w:rsid w:val="004D70F4"/>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link w:val="Titolo2Carattere"/>
    <w:unhideWhenUsed/>
    <w:qFormat/>
    <w:rsid w:val="004D70F4"/>
    <w:pPr>
      <w:keepNext/>
      <w:spacing w:before="240" w:after="60"/>
      <w:outlineLvl w:val="1"/>
    </w:pPr>
    <w:rPr>
      <w:rFonts w:ascii="Cambria" w:eastAsia="Times New Roman" w:hAnsi="Cambria"/>
      <w:b/>
      <w:bCs/>
      <w:i/>
      <w:iCs/>
      <w:sz w:val="28"/>
      <w:szCs w:val="28"/>
    </w:rPr>
  </w:style>
  <w:style w:type="paragraph" w:styleId="Titolo3">
    <w:name w:val="heading 3"/>
    <w:basedOn w:val="Normale"/>
    <w:next w:val="Normale"/>
    <w:link w:val="Titolo3Carattere"/>
    <w:unhideWhenUsed/>
    <w:qFormat/>
    <w:rsid w:val="004D70F4"/>
    <w:pPr>
      <w:keepNext/>
      <w:spacing w:before="240" w:after="60"/>
      <w:outlineLvl w:val="2"/>
    </w:pPr>
    <w:rPr>
      <w:rFonts w:ascii="Cambria" w:eastAsia="Times New Roman" w:hAnsi="Cambria"/>
      <w:b/>
      <w:bCs/>
      <w:sz w:val="26"/>
      <w:szCs w:val="26"/>
    </w:rPr>
  </w:style>
  <w:style w:type="paragraph" w:styleId="Titolo4">
    <w:name w:val="heading 4"/>
    <w:basedOn w:val="Normale"/>
    <w:next w:val="Normale"/>
    <w:link w:val="Titolo4Carattere"/>
    <w:unhideWhenUsed/>
    <w:qFormat/>
    <w:rsid w:val="004D70F4"/>
    <w:pPr>
      <w:keepNext/>
      <w:spacing w:before="240" w:after="60"/>
      <w:outlineLvl w:val="3"/>
    </w:pPr>
    <w:rPr>
      <w:rFonts w:eastAsia="Times New Roman"/>
      <w:b/>
      <w:bCs/>
      <w:sz w:val="28"/>
      <w:szCs w:val="28"/>
    </w:rPr>
  </w:style>
  <w:style w:type="paragraph" w:styleId="Titolo5">
    <w:name w:val="heading 5"/>
    <w:basedOn w:val="Normale"/>
    <w:next w:val="Normale"/>
    <w:link w:val="Titolo5Carattere"/>
    <w:uiPriority w:val="9"/>
    <w:unhideWhenUsed/>
    <w:qFormat/>
    <w:rsid w:val="003951AF"/>
    <w:pPr>
      <w:numPr>
        <w:numId w:val="1"/>
      </w:numPr>
      <w:spacing w:before="240" w:after="60"/>
      <w:outlineLvl w:val="4"/>
    </w:pPr>
    <w:rPr>
      <w:rFonts w:eastAsia="Times New Roman"/>
      <w:b/>
      <w:bCs/>
      <w:i/>
      <w:iCs/>
      <w:sz w:val="26"/>
      <w:szCs w:val="26"/>
    </w:rPr>
  </w:style>
  <w:style w:type="paragraph" w:styleId="Titolo6">
    <w:name w:val="heading 6"/>
    <w:basedOn w:val="Normale"/>
    <w:next w:val="Normale"/>
    <w:link w:val="Titolo6Carattere"/>
    <w:uiPriority w:val="9"/>
    <w:unhideWhenUsed/>
    <w:qFormat/>
    <w:rsid w:val="004D70F4"/>
    <w:pPr>
      <w:spacing w:before="240" w:after="60"/>
      <w:outlineLvl w:val="5"/>
    </w:pPr>
    <w:rPr>
      <w:rFonts w:eastAsia="Times New Roman"/>
      <w:b/>
      <w:bCs/>
    </w:rPr>
  </w:style>
  <w:style w:type="paragraph" w:styleId="Titolo7">
    <w:name w:val="heading 7"/>
    <w:basedOn w:val="Normale"/>
    <w:next w:val="Normale"/>
    <w:link w:val="Titolo7Carattere"/>
    <w:uiPriority w:val="9"/>
    <w:unhideWhenUsed/>
    <w:qFormat/>
    <w:rsid w:val="003951AF"/>
    <w:pPr>
      <w:spacing w:before="240" w:after="60"/>
      <w:outlineLvl w:val="6"/>
    </w:pPr>
    <w:rPr>
      <w:rFonts w:eastAsia="Times New Roman"/>
      <w:sz w:val="24"/>
      <w:szCs w:val="24"/>
    </w:rPr>
  </w:style>
  <w:style w:type="paragraph" w:styleId="Titolo9">
    <w:name w:val="heading 9"/>
    <w:basedOn w:val="Normale"/>
    <w:next w:val="Normale"/>
    <w:link w:val="Titolo9Carattere"/>
    <w:uiPriority w:val="9"/>
    <w:unhideWhenUsed/>
    <w:qFormat/>
    <w:rsid w:val="006C2330"/>
    <w:pPr>
      <w:spacing w:before="240" w:after="60"/>
      <w:outlineLvl w:val="8"/>
    </w:pPr>
    <w:rPr>
      <w:rFonts w:ascii="Cambria" w:eastAsia="Times New Roman" w:hAnsi="Cambria"/>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normale">
    <w:name w:val="Plain Text"/>
    <w:basedOn w:val="Normale"/>
    <w:link w:val="TestonormaleCarattere"/>
    <w:semiHidden/>
    <w:rsid w:val="003C4112"/>
    <w:pPr>
      <w:spacing w:after="0" w:line="240" w:lineRule="auto"/>
    </w:pPr>
    <w:rPr>
      <w:rFonts w:ascii="Courier New" w:eastAsia="Times New Roman" w:hAnsi="Courier New"/>
      <w:sz w:val="20"/>
      <w:szCs w:val="20"/>
      <w:lang w:eastAsia="it-IT"/>
    </w:rPr>
  </w:style>
  <w:style w:type="character" w:customStyle="1" w:styleId="TestonormaleCarattere">
    <w:name w:val="Testo normale Carattere"/>
    <w:link w:val="Testonormale"/>
    <w:semiHidden/>
    <w:rsid w:val="003C4112"/>
    <w:rPr>
      <w:rFonts w:ascii="Courier New" w:eastAsia="Times New Roman" w:hAnsi="Courier New" w:cs="Times New Roman"/>
      <w:sz w:val="20"/>
      <w:szCs w:val="20"/>
      <w:lang w:eastAsia="it-IT"/>
    </w:rPr>
  </w:style>
  <w:style w:type="paragraph" w:styleId="Intestazione">
    <w:name w:val="header"/>
    <w:basedOn w:val="Normale"/>
    <w:link w:val="IntestazioneCarattere"/>
    <w:uiPriority w:val="99"/>
    <w:unhideWhenUsed/>
    <w:rsid w:val="008873ED"/>
    <w:pPr>
      <w:tabs>
        <w:tab w:val="center" w:pos="4819"/>
        <w:tab w:val="right" w:pos="9638"/>
      </w:tabs>
    </w:pPr>
  </w:style>
  <w:style w:type="paragraph" w:styleId="Sommario1">
    <w:name w:val="toc 1"/>
    <w:basedOn w:val="Normale"/>
    <w:next w:val="Normale"/>
    <w:autoRedefine/>
    <w:uiPriority w:val="39"/>
    <w:unhideWhenUsed/>
    <w:qFormat/>
    <w:rsid w:val="00FB44F9"/>
    <w:pPr>
      <w:tabs>
        <w:tab w:val="left" w:pos="426"/>
        <w:tab w:val="right" w:leader="dot" w:pos="9628"/>
      </w:tabs>
      <w:spacing w:before="120" w:after="120"/>
    </w:pPr>
    <w:rPr>
      <w:rFonts w:cs="Calibri"/>
      <w:b/>
      <w:bCs/>
      <w:caps/>
      <w:sz w:val="20"/>
      <w:szCs w:val="20"/>
    </w:rPr>
  </w:style>
  <w:style w:type="character" w:customStyle="1" w:styleId="IntestazioneCarattere">
    <w:name w:val="Intestazione Carattere"/>
    <w:link w:val="Intestazione"/>
    <w:uiPriority w:val="99"/>
    <w:rsid w:val="008873ED"/>
    <w:rPr>
      <w:sz w:val="22"/>
      <w:szCs w:val="22"/>
      <w:lang w:eastAsia="en-US"/>
    </w:rPr>
  </w:style>
  <w:style w:type="paragraph" w:styleId="Pidipagina">
    <w:name w:val="footer"/>
    <w:basedOn w:val="Normale"/>
    <w:link w:val="PidipaginaCarattere"/>
    <w:uiPriority w:val="99"/>
    <w:unhideWhenUsed/>
    <w:rsid w:val="008873ED"/>
    <w:pPr>
      <w:tabs>
        <w:tab w:val="center" w:pos="4819"/>
        <w:tab w:val="right" w:pos="9638"/>
      </w:tabs>
    </w:pPr>
  </w:style>
  <w:style w:type="character" w:customStyle="1" w:styleId="PidipaginaCarattere">
    <w:name w:val="Piè di pagina Carattere"/>
    <w:link w:val="Pidipagina"/>
    <w:uiPriority w:val="99"/>
    <w:rsid w:val="008873ED"/>
    <w:rPr>
      <w:sz w:val="22"/>
      <w:szCs w:val="22"/>
      <w:lang w:eastAsia="en-US"/>
    </w:rPr>
  </w:style>
  <w:style w:type="paragraph" w:styleId="Testofumetto">
    <w:name w:val="Balloon Text"/>
    <w:basedOn w:val="Normale"/>
    <w:link w:val="TestofumettoCarattere"/>
    <w:semiHidden/>
    <w:unhideWhenUsed/>
    <w:rsid w:val="008873ED"/>
    <w:pPr>
      <w:spacing w:after="0" w:line="240" w:lineRule="auto"/>
    </w:pPr>
    <w:rPr>
      <w:rFonts w:ascii="Tahoma" w:hAnsi="Tahoma"/>
      <w:sz w:val="16"/>
      <w:szCs w:val="16"/>
    </w:rPr>
  </w:style>
  <w:style w:type="character" w:customStyle="1" w:styleId="TestofumettoCarattere">
    <w:name w:val="Testo fumetto Carattere"/>
    <w:link w:val="Testofumetto"/>
    <w:uiPriority w:val="99"/>
    <w:semiHidden/>
    <w:rsid w:val="008873ED"/>
    <w:rPr>
      <w:rFonts w:ascii="Tahoma" w:hAnsi="Tahoma" w:cs="Tahoma"/>
      <w:sz w:val="16"/>
      <w:szCs w:val="16"/>
      <w:lang w:eastAsia="en-US"/>
    </w:rPr>
  </w:style>
  <w:style w:type="character" w:styleId="Rimandocommento">
    <w:name w:val="annotation reference"/>
    <w:uiPriority w:val="99"/>
    <w:unhideWhenUsed/>
    <w:rsid w:val="007E22D7"/>
    <w:rPr>
      <w:sz w:val="16"/>
      <w:szCs w:val="16"/>
    </w:rPr>
  </w:style>
  <w:style w:type="paragraph" w:styleId="Testocommento">
    <w:name w:val="annotation text"/>
    <w:basedOn w:val="Normale"/>
    <w:link w:val="TestocommentoCarattere"/>
    <w:uiPriority w:val="99"/>
    <w:unhideWhenUsed/>
    <w:rsid w:val="007E22D7"/>
    <w:rPr>
      <w:sz w:val="20"/>
      <w:szCs w:val="20"/>
    </w:rPr>
  </w:style>
  <w:style w:type="character" w:customStyle="1" w:styleId="TestocommentoCarattere">
    <w:name w:val="Testo commento Carattere"/>
    <w:link w:val="Testocommento"/>
    <w:uiPriority w:val="99"/>
    <w:rsid w:val="007E22D7"/>
    <w:rPr>
      <w:lang w:eastAsia="en-US"/>
    </w:rPr>
  </w:style>
  <w:style w:type="paragraph" w:styleId="Soggettocommento">
    <w:name w:val="annotation subject"/>
    <w:basedOn w:val="Testocommento"/>
    <w:next w:val="Testocommento"/>
    <w:link w:val="SoggettocommentoCarattere"/>
    <w:uiPriority w:val="99"/>
    <w:semiHidden/>
    <w:unhideWhenUsed/>
    <w:rsid w:val="007E22D7"/>
    <w:rPr>
      <w:b/>
      <w:bCs/>
    </w:rPr>
  </w:style>
  <w:style w:type="character" w:customStyle="1" w:styleId="SoggettocommentoCarattere">
    <w:name w:val="Soggetto commento Carattere"/>
    <w:link w:val="Soggettocommento"/>
    <w:uiPriority w:val="99"/>
    <w:semiHidden/>
    <w:rsid w:val="007E22D7"/>
    <w:rPr>
      <w:b/>
      <w:bCs/>
      <w:lang w:eastAsia="en-US"/>
    </w:rPr>
  </w:style>
  <w:style w:type="paragraph" w:styleId="Rientrocorpodeltesto2">
    <w:name w:val="Body Text Indent 2"/>
    <w:basedOn w:val="Normale"/>
    <w:link w:val="Rientrocorpodeltesto2Carattere"/>
    <w:semiHidden/>
    <w:rsid w:val="00C0093F"/>
    <w:pPr>
      <w:spacing w:after="0" w:line="240" w:lineRule="auto"/>
      <w:ind w:left="360"/>
      <w:jc w:val="both"/>
    </w:pPr>
    <w:rPr>
      <w:rFonts w:ascii="Times New Roman" w:eastAsia="Times New Roman" w:hAnsi="Times New Roman"/>
      <w:sz w:val="24"/>
      <w:szCs w:val="20"/>
    </w:rPr>
  </w:style>
  <w:style w:type="character" w:customStyle="1" w:styleId="Rientrocorpodeltesto2Carattere">
    <w:name w:val="Rientro corpo del testo 2 Carattere"/>
    <w:link w:val="Rientrocorpodeltesto2"/>
    <w:semiHidden/>
    <w:rsid w:val="00C0093F"/>
    <w:rPr>
      <w:rFonts w:ascii="Times New Roman" w:eastAsia="Times New Roman" w:hAnsi="Times New Roman"/>
      <w:sz w:val="24"/>
    </w:rPr>
  </w:style>
  <w:style w:type="character" w:customStyle="1" w:styleId="Titolo1Carattere">
    <w:name w:val="Titolo 1 Carattere"/>
    <w:link w:val="Titolo1"/>
    <w:uiPriority w:val="9"/>
    <w:rsid w:val="004D70F4"/>
    <w:rPr>
      <w:rFonts w:ascii="Cambria" w:eastAsia="Times New Roman" w:hAnsi="Cambria" w:cs="Times New Roman"/>
      <w:b/>
      <w:bCs/>
      <w:kern w:val="32"/>
      <w:sz w:val="32"/>
      <w:szCs w:val="32"/>
      <w:lang w:eastAsia="en-US"/>
    </w:rPr>
  </w:style>
  <w:style w:type="character" w:customStyle="1" w:styleId="Titolo2Carattere">
    <w:name w:val="Titolo 2 Carattere"/>
    <w:link w:val="Titolo2"/>
    <w:uiPriority w:val="9"/>
    <w:rsid w:val="004D70F4"/>
    <w:rPr>
      <w:rFonts w:ascii="Cambria" w:eastAsia="Times New Roman" w:hAnsi="Cambria" w:cs="Times New Roman"/>
      <w:b/>
      <w:bCs/>
      <w:i/>
      <w:iCs/>
      <w:sz w:val="28"/>
      <w:szCs w:val="28"/>
      <w:lang w:eastAsia="en-US"/>
    </w:rPr>
  </w:style>
  <w:style w:type="character" w:customStyle="1" w:styleId="Titolo3Carattere">
    <w:name w:val="Titolo 3 Carattere"/>
    <w:link w:val="Titolo3"/>
    <w:uiPriority w:val="9"/>
    <w:rsid w:val="004D70F4"/>
    <w:rPr>
      <w:rFonts w:ascii="Cambria" w:eastAsia="Times New Roman" w:hAnsi="Cambria" w:cs="Times New Roman"/>
      <w:b/>
      <w:bCs/>
      <w:sz w:val="26"/>
      <w:szCs w:val="26"/>
      <w:lang w:eastAsia="en-US"/>
    </w:rPr>
  </w:style>
  <w:style w:type="character" w:customStyle="1" w:styleId="Titolo4Carattere">
    <w:name w:val="Titolo 4 Carattere"/>
    <w:link w:val="Titolo4"/>
    <w:uiPriority w:val="9"/>
    <w:rsid w:val="004D70F4"/>
    <w:rPr>
      <w:rFonts w:ascii="Calibri" w:eastAsia="Times New Roman" w:hAnsi="Calibri" w:cs="Times New Roman"/>
      <w:b/>
      <w:bCs/>
      <w:sz w:val="28"/>
      <w:szCs w:val="28"/>
      <w:lang w:eastAsia="en-US"/>
    </w:rPr>
  </w:style>
  <w:style w:type="character" w:customStyle="1" w:styleId="Titolo5Carattere">
    <w:name w:val="Titolo 5 Carattere"/>
    <w:link w:val="Titolo5"/>
    <w:uiPriority w:val="9"/>
    <w:rsid w:val="003951AF"/>
    <w:rPr>
      <w:rFonts w:eastAsia="Times New Roman"/>
      <w:b/>
      <w:bCs/>
      <w:i/>
      <w:iCs/>
      <w:sz w:val="26"/>
      <w:szCs w:val="26"/>
      <w:lang w:eastAsia="en-US"/>
    </w:rPr>
  </w:style>
  <w:style w:type="character" w:customStyle="1" w:styleId="Titolo6Carattere">
    <w:name w:val="Titolo 6 Carattere"/>
    <w:link w:val="Titolo6"/>
    <w:uiPriority w:val="9"/>
    <w:rsid w:val="004D70F4"/>
    <w:rPr>
      <w:rFonts w:ascii="Calibri" w:eastAsia="Times New Roman" w:hAnsi="Calibri" w:cs="Times New Roman"/>
      <w:b/>
      <w:bCs/>
      <w:sz w:val="22"/>
      <w:szCs w:val="22"/>
      <w:lang w:eastAsia="en-US"/>
    </w:rPr>
  </w:style>
  <w:style w:type="paragraph" w:styleId="NormaleWeb">
    <w:name w:val="Normal (Web)"/>
    <w:basedOn w:val="Normale"/>
    <w:semiHidden/>
    <w:unhideWhenUsed/>
    <w:rsid w:val="00E33272"/>
    <w:pPr>
      <w:spacing w:before="100" w:beforeAutospacing="1" w:after="100" w:afterAutospacing="1" w:line="240" w:lineRule="auto"/>
    </w:pPr>
    <w:rPr>
      <w:rFonts w:ascii="Times New Roman" w:eastAsia="Times New Roman" w:hAnsi="Times New Roman"/>
      <w:sz w:val="24"/>
      <w:szCs w:val="24"/>
      <w:lang w:eastAsia="it-IT"/>
    </w:rPr>
  </w:style>
  <w:style w:type="character" w:styleId="Collegamentoipertestuale">
    <w:name w:val="Hyperlink"/>
    <w:uiPriority w:val="99"/>
    <w:unhideWhenUsed/>
    <w:rsid w:val="00E33272"/>
    <w:rPr>
      <w:color w:val="0000FF"/>
      <w:u w:val="single"/>
    </w:rPr>
  </w:style>
  <w:style w:type="paragraph" w:styleId="Titolosommario">
    <w:name w:val="TOC Heading"/>
    <w:basedOn w:val="Titolo1"/>
    <w:next w:val="Normale"/>
    <w:uiPriority w:val="39"/>
    <w:unhideWhenUsed/>
    <w:qFormat/>
    <w:rsid w:val="003951AF"/>
    <w:pPr>
      <w:keepLines/>
      <w:spacing w:before="480" w:after="0"/>
      <w:outlineLvl w:val="9"/>
    </w:pPr>
    <w:rPr>
      <w:color w:val="365F91"/>
      <w:kern w:val="0"/>
      <w:sz w:val="28"/>
      <w:szCs w:val="28"/>
    </w:rPr>
  </w:style>
  <w:style w:type="paragraph" w:styleId="Sommario2">
    <w:name w:val="toc 2"/>
    <w:basedOn w:val="Normale"/>
    <w:next w:val="Normale"/>
    <w:autoRedefine/>
    <w:uiPriority w:val="39"/>
    <w:unhideWhenUsed/>
    <w:qFormat/>
    <w:rsid w:val="003951AF"/>
    <w:pPr>
      <w:spacing w:after="0"/>
      <w:ind w:left="220"/>
    </w:pPr>
    <w:rPr>
      <w:rFonts w:cs="Calibri"/>
      <w:smallCaps/>
      <w:sz w:val="20"/>
      <w:szCs w:val="20"/>
    </w:rPr>
  </w:style>
  <w:style w:type="paragraph" w:styleId="Sommario3">
    <w:name w:val="toc 3"/>
    <w:basedOn w:val="Normale"/>
    <w:next w:val="Normale"/>
    <w:autoRedefine/>
    <w:uiPriority w:val="39"/>
    <w:unhideWhenUsed/>
    <w:qFormat/>
    <w:rsid w:val="003951AF"/>
    <w:pPr>
      <w:spacing w:after="0"/>
      <w:ind w:left="440"/>
    </w:pPr>
    <w:rPr>
      <w:rFonts w:cs="Calibri"/>
      <w:i/>
      <w:iCs/>
      <w:sz w:val="20"/>
      <w:szCs w:val="20"/>
    </w:rPr>
  </w:style>
  <w:style w:type="paragraph" w:styleId="Titolo">
    <w:name w:val="Title"/>
    <w:basedOn w:val="Normale"/>
    <w:next w:val="Normale"/>
    <w:link w:val="TitoloCarattere"/>
    <w:qFormat/>
    <w:rsid w:val="003951AF"/>
    <w:pPr>
      <w:spacing w:before="240" w:after="60"/>
      <w:jc w:val="center"/>
      <w:outlineLvl w:val="0"/>
    </w:pPr>
    <w:rPr>
      <w:rFonts w:ascii="Cambria" w:eastAsia="Times New Roman" w:hAnsi="Cambria"/>
      <w:b/>
      <w:bCs/>
      <w:kern w:val="28"/>
      <w:sz w:val="32"/>
      <w:szCs w:val="32"/>
    </w:rPr>
  </w:style>
  <w:style w:type="character" w:customStyle="1" w:styleId="TitoloCarattere">
    <w:name w:val="Titolo Carattere"/>
    <w:link w:val="Titolo"/>
    <w:rsid w:val="003951AF"/>
    <w:rPr>
      <w:rFonts w:ascii="Cambria" w:eastAsia="Times New Roman" w:hAnsi="Cambria" w:cs="Times New Roman"/>
      <w:b/>
      <w:bCs/>
      <w:kern w:val="28"/>
      <w:sz w:val="32"/>
      <w:szCs w:val="32"/>
      <w:lang w:eastAsia="en-US"/>
    </w:rPr>
  </w:style>
  <w:style w:type="character" w:customStyle="1" w:styleId="Titolo7Carattere">
    <w:name w:val="Titolo 7 Carattere"/>
    <w:link w:val="Titolo7"/>
    <w:uiPriority w:val="9"/>
    <w:rsid w:val="003951AF"/>
    <w:rPr>
      <w:rFonts w:ascii="Calibri" w:eastAsia="Times New Roman" w:hAnsi="Calibri" w:cs="Times New Roman"/>
      <w:sz w:val="24"/>
      <w:szCs w:val="24"/>
      <w:lang w:eastAsia="en-US"/>
    </w:rPr>
  </w:style>
  <w:style w:type="paragraph" w:styleId="Sommario4">
    <w:name w:val="toc 4"/>
    <w:basedOn w:val="Normale"/>
    <w:next w:val="Normale"/>
    <w:autoRedefine/>
    <w:uiPriority w:val="39"/>
    <w:unhideWhenUsed/>
    <w:rsid w:val="00D87A9A"/>
    <w:pPr>
      <w:spacing w:after="0"/>
      <w:ind w:left="660"/>
    </w:pPr>
    <w:rPr>
      <w:rFonts w:cs="Calibri"/>
      <w:sz w:val="18"/>
      <w:szCs w:val="18"/>
    </w:rPr>
  </w:style>
  <w:style w:type="paragraph" w:styleId="Sommario5">
    <w:name w:val="toc 5"/>
    <w:basedOn w:val="Normale"/>
    <w:next w:val="Normale"/>
    <w:autoRedefine/>
    <w:uiPriority w:val="39"/>
    <w:unhideWhenUsed/>
    <w:rsid w:val="00D87A9A"/>
    <w:pPr>
      <w:spacing w:after="0"/>
      <w:ind w:left="880"/>
    </w:pPr>
    <w:rPr>
      <w:rFonts w:cs="Calibri"/>
      <w:sz w:val="18"/>
      <w:szCs w:val="18"/>
    </w:rPr>
  </w:style>
  <w:style w:type="paragraph" w:styleId="Sommario6">
    <w:name w:val="toc 6"/>
    <w:basedOn w:val="Normale"/>
    <w:next w:val="Normale"/>
    <w:autoRedefine/>
    <w:uiPriority w:val="39"/>
    <w:unhideWhenUsed/>
    <w:rsid w:val="00D87A9A"/>
    <w:pPr>
      <w:spacing w:after="0"/>
      <w:ind w:left="1100"/>
    </w:pPr>
    <w:rPr>
      <w:rFonts w:cs="Calibri"/>
      <w:sz w:val="18"/>
      <w:szCs w:val="18"/>
    </w:rPr>
  </w:style>
  <w:style w:type="paragraph" w:styleId="Sommario7">
    <w:name w:val="toc 7"/>
    <w:basedOn w:val="Normale"/>
    <w:next w:val="Normale"/>
    <w:autoRedefine/>
    <w:uiPriority w:val="39"/>
    <w:unhideWhenUsed/>
    <w:rsid w:val="00D87A9A"/>
    <w:pPr>
      <w:spacing w:after="0"/>
      <w:ind w:left="1320"/>
    </w:pPr>
    <w:rPr>
      <w:rFonts w:cs="Calibri"/>
      <w:sz w:val="18"/>
      <w:szCs w:val="18"/>
    </w:rPr>
  </w:style>
  <w:style w:type="paragraph" w:styleId="Sommario8">
    <w:name w:val="toc 8"/>
    <w:basedOn w:val="Normale"/>
    <w:next w:val="Normale"/>
    <w:autoRedefine/>
    <w:uiPriority w:val="39"/>
    <w:unhideWhenUsed/>
    <w:rsid w:val="00D87A9A"/>
    <w:pPr>
      <w:spacing w:after="0"/>
      <w:ind w:left="1540"/>
    </w:pPr>
    <w:rPr>
      <w:rFonts w:cs="Calibri"/>
      <w:sz w:val="18"/>
      <w:szCs w:val="18"/>
    </w:rPr>
  </w:style>
  <w:style w:type="paragraph" w:styleId="Sommario9">
    <w:name w:val="toc 9"/>
    <w:basedOn w:val="Normale"/>
    <w:next w:val="Normale"/>
    <w:autoRedefine/>
    <w:uiPriority w:val="39"/>
    <w:unhideWhenUsed/>
    <w:rsid w:val="00D87A9A"/>
    <w:pPr>
      <w:spacing w:after="0"/>
      <w:ind w:left="1760"/>
    </w:pPr>
    <w:rPr>
      <w:rFonts w:cs="Calibri"/>
      <w:sz w:val="18"/>
      <w:szCs w:val="18"/>
    </w:rPr>
  </w:style>
  <w:style w:type="character" w:customStyle="1" w:styleId="Titolo9Carattere">
    <w:name w:val="Titolo 9 Carattere"/>
    <w:link w:val="Titolo9"/>
    <w:uiPriority w:val="9"/>
    <w:rsid w:val="006C2330"/>
    <w:rPr>
      <w:rFonts w:ascii="Cambria" w:eastAsia="Times New Roman" w:hAnsi="Cambria" w:cs="Times New Roman"/>
      <w:sz w:val="22"/>
      <w:szCs w:val="22"/>
      <w:lang w:eastAsia="en-US"/>
    </w:rPr>
  </w:style>
  <w:style w:type="paragraph" w:customStyle="1" w:styleId="Default">
    <w:name w:val="Default"/>
    <w:rsid w:val="006501BB"/>
    <w:pPr>
      <w:autoSpaceDE w:val="0"/>
      <w:autoSpaceDN w:val="0"/>
      <w:adjustRightInd w:val="0"/>
    </w:pPr>
    <w:rPr>
      <w:rFonts w:ascii="Times New Roman" w:hAnsi="Times New Roman"/>
      <w:color w:val="000000"/>
      <w:sz w:val="24"/>
      <w:szCs w:val="24"/>
    </w:rPr>
  </w:style>
  <w:style w:type="paragraph" w:styleId="Paragrafoelenco">
    <w:name w:val="List Paragraph"/>
    <w:basedOn w:val="Normale"/>
    <w:link w:val="ParagrafoelencoCarattere"/>
    <w:uiPriority w:val="34"/>
    <w:qFormat/>
    <w:rsid w:val="00F35DF4"/>
    <w:pPr>
      <w:spacing w:after="0" w:line="240" w:lineRule="auto"/>
      <w:ind w:left="720"/>
      <w:contextualSpacing/>
    </w:pPr>
    <w:rPr>
      <w:rFonts w:ascii="Times New Roman" w:eastAsia="Times New Roman" w:hAnsi="Times New Roman"/>
      <w:sz w:val="20"/>
      <w:szCs w:val="20"/>
      <w:lang w:eastAsia="it-IT"/>
    </w:rPr>
  </w:style>
  <w:style w:type="paragraph" w:customStyle="1" w:styleId="Corpodeltesto21">
    <w:name w:val="Corpo del testo 21"/>
    <w:basedOn w:val="Normale"/>
    <w:rsid w:val="00CF6C92"/>
    <w:pPr>
      <w:spacing w:after="0" w:line="280" w:lineRule="exact"/>
      <w:jc w:val="both"/>
    </w:pPr>
    <w:rPr>
      <w:rFonts w:ascii="Arial" w:eastAsia="Times New Roman" w:hAnsi="Arial"/>
      <w:b/>
      <w:sz w:val="24"/>
      <w:szCs w:val="20"/>
      <w:lang w:eastAsia="it-IT"/>
    </w:rPr>
  </w:style>
  <w:style w:type="character" w:styleId="Enfasicorsivo">
    <w:name w:val="Emphasis"/>
    <w:uiPriority w:val="20"/>
    <w:qFormat/>
    <w:rsid w:val="0095686A"/>
    <w:rPr>
      <w:i/>
      <w:iCs/>
    </w:rPr>
  </w:style>
  <w:style w:type="paragraph" w:styleId="Revisione">
    <w:name w:val="Revision"/>
    <w:hidden/>
    <w:uiPriority w:val="99"/>
    <w:semiHidden/>
    <w:rsid w:val="008B0E1B"/>
    <w:rPr>
      <w:sz w:val="22"/>
      <w:szCs w:val="22"/>
      <w:lang w:eastAsia="en-US"/>
    </w:rPr>
  </w:style>
  <w:style w:type="paragraph" w:styleId="Puntoelenco">
    <w:name w:val="List Bullet"/>
    <w:basedOn w:val="Normale"/>
    <w:uiPriority w:val="99"/>
    <w:unhideWhenUsed/>
    <w:rsid w:val="000402CA"/>
    <w:pPr>
      <w:numPr>
        <w:numId w:val="2"/>
      </w:numPr>
      <w:contextualSpacing/>
    </w:pPr>
  </w:style>
  <w:style w:type="paragraph" w:styleId="Rientrocorpodeltesto">
    <w:name w:val="Body Text Indent"/>
    <w:basedOn w:val="Normale"/>
    <w:link w:val="RientrocorpodeltestoCarattere"/>
    <w:uiPriority w:val="99"/>
    <w:semiHidden/>
    <w:unhideWhenUsed/>
    <w:rsid w:val="00EC4197"/>
    <w:pPr>
      <w:spacing w:after="120"/>
      <w:ind w:left="283"/>
    </w:pPr>
  </w:style>
  <w:style w:type="character" w:customStyle="1" w:styleId="RientrocorpodeltestoCarattere">
    <w:name w:val="Rientro corpo del testo Carattere"/>
    <w:link w:val="Rientrocorpodeltesto"/>
    <w:uiPriority w:val="99"/>
    <w:semiHidden/>
    <w:rsid w:val="00EC4197"/>
    <w:rPr>
      <w:sz w:val="22"/>
      <w:szCs w:val="22"/>
      <w:lang w:eastAsia="en-US"/>
    </w:rPr>
  </w:style>
  <w:style w:type="paragraph" w:styleId="Corpotesto">
    <w:name w:val="Body Text"/>
    <w:basedOn w:val="Normale"/>
    <w:link w:val="CorpotestoCarattere"/>
    <w:semiHidden/>
    <w:unhideWhenUsed/>
    <w:rsid w:val="00EC4197"/>
    <w:pPr>
      <w:spacing w:after="120"/>
    </w:pPr>
  </w:style>
  <w:style w:type="character" w:customStyle="1" w:styleId="CorpotestoCarattere">
    <w:name w:val="Corpo testo Carattere"/>
    <w:link w:val="Corpotesto"/>
    <w:uiPriority w:val="99"/>
    <w:semiHidden/>
    <w:rsid w:val="00EC4197"/>
    <w:rPr>
      <w:sz w:val="22"/>
      <w:szCs w:val="22"/>
      <w:lang w:eastAsia="en-US"/>
    </w:rPr>
  </w:style>
  <w:style w:type="paragraph" w:styleId="Corpodeltesto3">
    <w:name w:val="Body Text 3"/>
    <w:basedOn w:val="Normale"/>
    <w:link w:val="Corpodeltesto3Carattere"/>
    <w:semiHidden/>
    <w:unhideWhenUsed/>
    <w:rsid w:val="00EE5373"/>
    <w:pPr>
      <w:spacing w:after="120"/>
    </w:pPr>
    <w:rPr>
      <w:sz w:val="16"/>
      <w:szCs w:val="16"/>
    </w:rPr>
  </w:style>
  <w:style w:type="character" w:customStyle="1" w:styleId="Corpodeltesto3Carattere">
    <w:name w:val="Corpo del testo 3 Carattere"/>
    <w:link w:val="Corpodeltesto3"/>
    <w:uiPriority w:val="99"/>
    <w:semiHidden/>
    <w:rsid w:val="00EE5373"/>
    <w:rPr>
      <w:sz w:val="16"/>
      <w:szCs w:val="16"/>
      <w:lang w:eastAsia="en-US"/>
    </w:rPr>
  </w:style>
  <w:style w:type="paragraph" w:styleId="Testonotaapidipagina">
    <w:name w:val="footnote text"/>
    <w:basedOn w:val="Normale"/>
    <w:link w:val="TestonotaapidipaginaCarattere"/>
    <w:semiHidden/>
    <w:unhideWhenUsed/>
    <w:rsid w:val="00F97B7B"/>
    <w:rPr>
      <w:sz w:val="20"/>
      <w:szCs w:val="20"/>
    </w:rPr>
  </w:style>
  <w:style w:type="character" w:customStyle="1" w:styleId="TestonotaapidipaginaCarattere">
    <w:name w:val="Testo nota a piè di pagina Carattere"/>
    <w:link w:val="Testonotaapidipagina"/>
    <w:uiPriority w:val="99"/>
    <w:semiHidden/>
    <w:rsid w:val="00F97B7B"/>
    <w:rPr>
      <w:lang w:eastAsia="en-US"/>
    </w:rPr>
  </w:style>
  <w:style w:type="character" w:styleId="Rimandonotaapidipagina">
    <w:name w:val="footnote reference"/>
    <w:rsid w:val="00F97B7B"/>
    <w:rPr>
      <w:rFonts w:cs="Times New Roman"/>
      <w:vertAlign w:val="superscript"/>
    </w:rPr>
  </w:style>
  <w:style w:type="paragraph" w:styleId="Sottotitolo">
    <w:name w:val="Subtitle"/>
    <w:basedOn w:val="Normale"/>
    <w:next w:val="Normale"/>
    <w:link w:val="SottotitoloCarattere"/>
    <w:uiPriority w:val="11"/>
    <w:qFormat/>
    <w:rsid w:val="006766CA"/>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ottotitoloCarattere">
    <w:name w:val="Sottotitolo Carattere"/>
    <w:basedOn w:val="Carpredefinitoparagrafo"/>
    <w:link w:val="Sottotitolo"/>
    <w:uiPriority w:val="11"/>
    <w:rsid w:val="006766CA"/>
    <w:rPr>
      <w:rFonts w:asciiTheme="majorHAnsi" w:eastAsiaTheme="majorEastAsia" w:hAnsiTheme="majorHAnsi" w:cstheme="majorBidi"/>
      <w:i/>
      <w:iCs/>
      <w:color w:val="4F81BD" w:themeColor="accent1"/>
      <w:spacing w:val="15"/>
      <w:sz w:val="24"/>
      <w:szCs w:val="24"/>
      <w:lang w:eastAsia="en-US"/>
    </w:rPr>
  </w:style>
  <w:style w:type="paragraph" w:customStyle="1" w:styleId="Corpodeltesto22">
    <w:name w:val="Corpo del testo 22"/>
    <w:basedOn w:val="Normale"/>
    <w:rsid w:val="006766CA"/>
    <w:pPr>
      <w:tabs>
        <w:tab w:val="num" w:pos="8463"/>
      </w:tabs>
      <w:spacing w:after="0" w:line="280" w:lineRule="exact"/>
      <w:jc w:val="both"/>
    </w:pPr>
    <w:rPr>
      <w:rFonts w:ascii="Arial" w:eastAsia="Times New Roman" w:hAnsi="Arial"/>
      <w:b/>
      <w:sz w:val="24"/>
      <w:szCs w:val="20"/>
      <w:lang w:eastAsia="it-IT"/>
    </w:rPr>
  </w:style>
  <w:style w:type="character" w:styleId="Collegamentovisitato">
    <w:name w:val="FollowedHyperlink"/>
    <w:basedOn w:val="Carpredefinitoparagrafo"/>
    <w:uiPriority w:val="99"/>
    <w:semiHidden/>
    <w:unhideWhenUsed/>
    <w:rsid w:val="00AB51A8"/>
    <w:rPr>
      <w:color w:val="800080" w:themeColor="followedHyperlink"/>
      <w:u w:val="single"/>
    </w:rPr>
  </w:style>
  <w:style w:type="paragraph" w:styleId="Nessunaspaziatura">
    <w:name w:val="No Spacing"/>
    <w:uiPriority w:val="1"/>
    <w:qFormat/>
    <w:rsid w:val="00C41010"/>
    <w:rPr>
      <w:sz w:val="22"/>
      <w:szCs w:val="22"/>
      <w:lang w:eastAsia="en-US"/>
    </w:rPr>
  </w:style>
  <w:style w:type="paragraph" w:customStyle="1" w:styleId="usoboll1">
    <w:name w:val="usoboll1"/>
    <w:basedOn w:val="Normale"/>
    <w:link w:val="usoboll1Carattere"/>
    <w:rsid w:val="001B289E"/>
    <w:pPr>
      <w:widowControl w:val="0"/>
      <w:suppressAutoHyphens/>
      <w:spacing w:after="0" w:line="482" w:lineRule="atLeast"/>
      <w:jc w:val="both"/>
    </w:pPr>
    <w:rPr>
      <w:rFonts w:ascii="Times New Roman" w:eastAsia="Times New Roman" w:hAnsi="Times New Roman"/>
      <w:sz w:val="24"/>
      <w:szCs w:val="20"/>
      <w:lang w:eastAsia="ar-SA"/>
    </w:rPr>
  </w:style>
  <w:style w:type="character" w:customStyle="1" w:styleId="usoboll1Carattere">
    <w:name w:val="usoboll1 Carattere"/>
    <w:link w:val="usoboll1"/>
    <w:rsid w:val="001B289E"/>
    <w:rPr>
      <w:rFonts w:ascii="Times New Roman" w:eastAsia="Times New Roman" w:hAnsi="Times New Roman"/>
      <w:sz w:val="24"/>
      <w:lang w:eastAsia="ar-SA"/>
    </w:rPr>
  </w:style>
  <w:style w:type="character" w:customStyle="1" w:styleId="Altro">
    <w:name w:val="Altro_"/>
    <w:basedOn w:val="Carpredefinitoparagrafo"/>
    <w:link w:val="Altro0"/>
    <w:rsid w:val="00900ED7"/>
    <w:rPr>
      <w:rFonts w:cs="Calibri"/>
      <w:sz w:val="22"/>
      <w:szCs w:val="22"/>
      <w:shd w:val="clear" w:color="auto" w:fill="FFFFFF"/>
    </w:rPr>
  </w:style>
  <w:style w:type="paragraph" w:customStyle="1" w:styleId="Altro0">
    <w:name w:val="Altro"/>
    <w:basedOn w:val="Normale"/>
    <w:link w:val="Altro"/>
    <w:rsid w:val="00900ED7"/>
    <w:pPr>
      <w:widowControl w:val="0"/>
      <w:shd w:val="clear" w:color="auto" w:fill="FFFFFF"/>
      <w:spacing w:after="120" w:line="271" w:lineRule="auto"/>
      <w:jc w:val="both"/>
    </w:pPr>
    <w:rPr>
      <w:rFonts w:cs="Calibri"/>
      <w:lang w:eastAsia="it-IT"/>
    </w:rPr>
  </w:style>
  <w:style w:type="character" w:customStyle="1" w:styleId="Corpodeltesto">
    <w:name w:val="Corpo del testo_"/>
    <w:basedOn w:val="Carpredefinitoparagrafo"/>
    <w:link w:val="Corpodeltesto1"/>
    <w:rsid w:val="00B93E5D"/>
    <w:rPr>
      <w:rFonts w:cs="Calibri"/>
      <w:sz w:val="22"/>
      <w:szCs w:val="22"/>
      <w:shd w:val="clear" w:color="auto" w:fill="FFFFFF"/>
    </w:rPr>
  </w:style>
  <w:style w:type="paragraph" w:customStyle="1" w:styleId="Corpodeltesto1">
    <w:name w:val="Corpo del testo1"/>
    <w:basedOn w:val="Normale"/>
    <w:link w:val="Corpodeltesto"/>
    <w:rsid w:val="00B93E5D"/>
    <w:pPr>
      <w:widowControl w:val="0"/>
      <w:shd w:val="clear" w:color="auto" w:fill="FFFFFF"/>
      <w:spacing w:after="120" w:line="271" w:lineRule="auto"/>
      <w:jc w:val="both"/>
    </w:pPr>
    <w:rPr>
      <w:rFonts w:cs="Calibri"/>
      <w:lang w:eastAsia="it-IT"/>
    </w:rPr>
  </w:style>
  <w:style w:type="character" w:customStyle="1" w:styleId="Titolo20">
    <w:name w:val="Titolo #2_"/>
    <w:basedOn w:val="Carpredefinitoparagrafo"/>
    <w:link w:val="Titolo21"/>
    <w:rsid w:val="00B93E5D"/>
    <w:rPr>
      <w:rFonts w:cs="Calibri"/>
      <w:b/>
      <w:bCs/>
      <w:sz w:val="22"/>
      <w:szCs w:val="22"/>
      <w:shd w:val="clear" w:color="auto" w:fill="FFFFFF"/>
    </w:rPr>
  </w:style>
  <w:style w:type="paragraph" w:customStyle="1" w:styleId="Titolo21">
    <w:name w:val="Titolo #2"/>
    <w:basedOn w:val="Normale"/>
    <w:link w:val="Titolo20"/>
    <w:rsid w:val="00B93E5D"/>
    <w:pPr>
      <w:widowControl w:val="0"/>
      <w:shd w:val="clear" w:color="auto" w:fill="FFFFFF"/>
      <w:spacing w:after="120" w:line="271" w:lineRule="auto"/>
      <w:jc w:val="both"/>
      <w:outlineLvl w:val="1"/>
    </w:pPr>
    <w:rPr>
      <w:rFonts w:cs="Calibri"/>
      <w:b/>
      <w:bCs/>
      <w:lang w:eastAsia="it-IT"/>
    </w:rPr>
  </w:style>
  <w:style w:type="character" w:customStyle="1" w:styleId="Corpodeltesto2">
    <w:name w:val="Corpo del testo (2)_"/>
    <w:basedOn w:val="Carpredefinitoparagrafo"/>
    <w:link w:val="Corpodeltesto20"/>
    <w:rsid w:val="00A4449F"/>
    <w:rPr>
      <w:rFonts w:cs="Calibri"/>
      <w:sz w:val="18"/>
      <w:szCs w:val="18"/>
      <w:shd w:val="clear" w:color="auto" w:fill="FFFFFF"/>
    </w:rPr>
  </w:style>
  <w:style w:type="paragraph" w:customStyle="1" w:styleId="Corpodeltesto20">
    <w:name w:val="Corpo del testo (2)"/>
    <w:basedOn w:val="Normale"/>
    <w:link w:val="Corpodeltesto2"/>
    <w:rsid w:val="00A4449F"/>
    <w:pPr>
      <w:widowControl w:val="0"/>
      <w:shd w:val="clear" w:color="auto" w:fill="FFFFFF"/>
      <w:spacing w:after="120" w:line="262" w:lineRule="auto"/>
      <w:ind w:right="540"/>
      <w:jc w:val="both"/>
    </w:pPr>
    <w:rPr>
      <w:rFonts w:cs="Calibri"/>
      <w:sz w:val="18"/>
      <w:szCs w:val="18"/>
      <w:lang w:eastAsia="it-IT"/>
    </w:rPr>
  </w:style>
  <w:style w:type="character" w:customStyle="1" w:styleId="Intestazioneopidipagina">
    <w:name w:val="Intestazione o piè di pagina_"/>
    <w:basedOn w:val="Carpredefinitoparagrafo"/>
    <w:link w:val="Intestazioneopidipagina0"/>
    <w:rsid w:val="0010051D"/>
    <w:rPr>
      <w:rFonts w:cs="Calibri"/>
      <w:sz w:val="18"/>
      <w:szCs w:val="18"/>
      <w:shd w:val="clear" w:color="auto" w:fill="FFFFFF"/>
    </w:rPr>
  </w:style>
  <w:style w:type="paragraph" w:customStyle="1" w:styleId="Intestazioneopidipagina0">
    <w:name w:val="Intestazione o piè di pagina"/>
    <w:basedOn w:val="Normale"/>
    <w:link w:val="Intestazioneopidipagina"/>
    <w:rsid w:val="0010051D"/>
    <w:pPr>
      <w:widowControl w:val="0"/>
      <w:shd w:val="clear" w:color="auto" w:fill="FFFFFF"/>
      <w:spacing w:after="0" w:line="240" w:lineRule="auto"/>
    </w:pPr>
    <w:rPr>
      <w:rFonts w:cs="Calibri"/>
      <w:sz w:val="18"/>
      <w:szCs w:val="18"/>
      <w:lang w:eastAsia="it-IT"/>
    </w:rPr>
  </w:style>
  <w:style w:type="table" w:styleId="Grigliatabella">
    <w:name w:val="Table Grid"/>
    <w:basedOn w:val="Tabellanormale"/>
    <w:uiPriority w:val="59"/>
    <w:rsid w:val="00985287"/>
    <w:rPr>
      <w:rFonts w:asciiTheme="minorHAnsi" w:eastAsiaTheme="minorEastAsia" w:hAnsiTheme="minorHAns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foelenco1">
    <w:name w:val="Paragrafo elenco1"/>
    <w:basedOn w:val="Normale"/>
    <w:rsid w:val="00654E8C"/>
    <w:pPr>
      <w:widowControl w:val="0"/>
      <w:spacing w:after="0" w:line="240" w:lineRule="auto"/>
    </w:pPr>
    <w:rPr>
      <w:rFonts w:eastAsia="Times New Roman"/>
      <w:lang w:val="en-US"/>
    </w:rPr>
  </w:style>
  <w:style w:type="character" w:customStyle="1" w:styleId="CarattereCarattere2">
    <w:name w:val="Carattere Carattere2"/>
    <w:semiHidden/>
    <w:locked/>
    <w:rsid w:val="00654E8C"/>
    <w:rPr>
      <w:rFonts w:ascii="Tahoma" w:hAnsi="Tahoma" w:cs="Tahoma"/>
      <w:sz w:val="16"/>
      <w:szCs w:val="16"/>
      <w:lang w:val="en-US" w:eastAsia="en-US" w:bidi="ar-SA"/>
    </w:rPr>
  </w:style>
  <w:style w:type="character" w:styleId="Numeropagina">
    <w:name w:val="page number"/>
    <w:basedOn w:val="Carpredefinitoparagrafo"/>
    <w:semiHidden/>
    <w:rsid w:val="00654E8C"/>
  </w:style>
  <w:style w:type="paragraph" w:styleId="Corpodeltesto23">
    <w:name w:val="Body Text 2"/>
    <w:basedOn w:val="Normale"/>
    <w:link w:val="Corpodeltesto2Carattere"/>
    <w:semiHidden/>
    <w:rsid w:val="00654E8C"/>
    <w:pPr>
      <w:widowControl w:val="0"/>
      <w:spacing w:after="120" w:line="480" w:lineRule="auto"/>
    </w:pPr>
    <w:rPr>
      <w:rFonts w:eastAsia="Times New Roman"/>
      <w:lang w:val="en-US"/>
    </w:rPr>
  </w:style>
  <w:style w:type="character" w:customStyle="1" w:styleId="Corpodeltesto2Carattere">
    <w:name w:val="Corpo del testo 2 Carattere"/>
    <w:basedOn w:val="Carpredefinitoparagrafo"/>
    <w:link w:val="Corpodeltesto23"/>
    <w:semiHidden/>
    <w:rsid w:val="00654E8C"/>
    <w:rPr>
      <w:rFonts w:eastAsia="Times New Roman"/>
      <w:sz w:val="22"/>
      <w:szCs w:val="22"/>
      <w:lang w:val="en-US" w:eastAsia="en-US"/>
    </w:rPr>
  </w:style>
  <w:style w:type="paragraph" w:styleId="PreformattatoHTML">
    <w:name w:val="HTML Preformatted"/>
    <w:basedOn w:val="Normale"/>
    <w:link w:val="PreformattatoHTMLCarattere"/>
    <w:semiHidden/>
    <w:rsid w:val="00654E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it-IT"/>
    </w:rPr>
  </w:style>
  <w:style w:type="character" w:customStyle="1" w:styleId="PreformattatoHTMLCarattere">
    <w:name w:val="Preformattato HTML Carattere"/>
    <w:basedOn w:val="Carpredefinitoparagrafo"/>
    <w:link w:val="PreformattatoHTML"/>
    <w:semiHidden/>
    <w:rsid w:val="00654E8C"/>
    <w:rPr>
      <w:rFonts w:ascii="Courier New" w:eastAsia="Times New Roman" w:hAnsi="Courier New" w:cs="Courier New"/>
    </w:rPr>
  </w:style>
  <w:style w:type="paragraph" w:customStyle="1" w:styleId="Elenco1">
    <w:name w:val="Elenco1"/>
    <w:basedOn w:val="Normale"/>
    <w:rsid w:val="00654E8C"/>
    <w:pPr>
      <w:widowControl w:val="0"/>
      <w:numPr>
        <w:numId w:val="3"/>
      </w:numPr>
      <w:adjustRightInd w:val="0"/>
      <w:spacing w:after="0" w:line="360" w:lineRule="atLeast"/>
      <w:jc w:val="both"/>
      <w:textAlignment w:val="baseline"/>
    </w:pPr>
    <w:rPr>
      <w:rFonts w:ascii="Times New Roman" w:hAnsi="Times New Roman"/>
      <w:sz w:val="24"/>
      <w:szCs w:val="24"/>
      <w:lang w:eastAsia="it-IT"/>
    </w:rPr>
  </w:style>
  <w:style w:type="character" w:customStyle="1" w:styleId="CarattereCarattere1">
    <w:name w:val="Carattere Carattere1"/>
    <w:semiHidden/>
    <w:locked/>
    <w:rsid w:val="00654E8C"/>
    <w:rPr>
      <w:rFonts w:ascii="Calibri" w:hAnsi="Calibri"/>
      <w:lang w:val="it-IT" w:eastAsia="en-US" w:bidi="ar-SA"/>
    </w:rPr>
  </w:style>
  <w:style w:type="character" w:customStyle="1" w:styleId="BLOCKBOLD">
    <w:name w:val="BLOCK BOLD"/>
    <w:rsid w:val="00654E8C"/>
    <w:rPr>
      <w:rFonts w:ascii="Trebuchet MS" w:hAnsi="Trebuchet MS"/>
      <w:b/>
      <w:caps/>
      <w:color w:val="auto"/>
      <w:sz w:val="20"/>
    </w:rPr>
  </w:style>
  <w:style w:type="character" w:customStyle="1" w:styleId="CharacterStyle2">
    <w:name w:val="Character Style 2"/>
    <w:rsid w:val="00654E8C"/>
    <w:rPr>
      <w:rFonts w:ascii="Arial" w:hAnsi="Arial"/>
      <w:sz w:val="20"/>
    </w:rPr>
  </w:style>
  <w:style w:type="paragraph" w:customStyle="1" w:styleId="Style14">
    <w:name w:val="Style 14"/>
    <w:rsid w:val="00654E8C"/>
    <w:pPr>
      <w:widowControl w:val="0"/>
      <w:autoSpaceDE w:val="0"/>
      <w:autoSpaceDN w:val="0"/>
      <w:ind w:left="576" w:right="288" w:hanging="432"/>
      <w:jc w:val="both"/>
    </w:pPr>
    <w:rPr>
      <w:rFonts w:ascii="Arial" w:hAnsi="Arial" w:cs="Arial"/>
    </w:rPr>
  </w:style>
  <w:style w:type="character" w:customStyle="1" w:styleId="CarattereCarattere">
    <w:name w:val="Carattere Carattere"/>
    <w:locked/>
    <w:rsid w:val="00654E8C"/>
    <w:rPr>
      <w:rFonts w:eastAsia="Calibri"/>
      <w:b/>
      <w:color w:val="000000"/>
      <w:sz w:val="23"/>
      <w:lang w:val="it-IT" w:eastAsia="it-IT" w:bidi="ar-SA"/>
    </w:rPr>
  </w:style>
  <w:style w:type="character" w:customStyle="1" w:styleId="FooterChar">
    <w:name w:val="Footer Char"/>
    <w:locked/>
    <w:rsid w:val="00654E8C"/>
    <w:rPr>
      <w:rFonts w:ascii="Calibri" w:hAnsi="Calibri"/>
      <w:sz w:val="22"/>
      <w:szCs w:val="22"/>
      <w:lang w:val="en-US" w:eastAsia="en-US" w:bidi="ar-SA"/>
    </w:rPr>
  </w:style>
  <w:style w:type="character" w:customStyle="1" w:styleId="FootnoteTextChar">
    <w:name w:val="Footnote Text Char"/>
    <w:semiHidden/>
    <w:locked/>
    <w:rsid w:val="00654E8C"/>
    <w:rPr>
      <w:rFonts w:cs="Times New Roman"/>
      <w:sz w:val="20"/>
      <w:szCs w:val="20"/>
    </w:rPr>
  </w:style>
  <w:style w:type="paragraph" w:customStyle="1" w:styleId="western">
    <w:name w:val="western"/>
    <w:basedOn w:val="Normale"/>
    <w:rsid w:val="00654E8C"/>
    <w:pPr>
      <w:spacing w:before="100" w:beforeAutospacing="1" w:after="0" w:line="240" w:lineRule="auto"/>
      <w:jc w:val="center"/>
    </w:pPr>
    <w:rPr>
      <w:rFonts w:ascii="Arial Unicode MS" w:eastAsia="Arial Unicode MS" w:hAnsi="Arial Unicode MS" w:cs="Arial Unicode MS"/>
      <w:b/>
      <w:bCs/>
      <w:sz w:val="24"/>
      <w:szCs w:val="24"/>
      <w:lang w:eastAsia="it-IT"/>
    </w:rPr>
  </w:style>
  <w:style w:type="character" w:customStyle="1" w:styleId="WW8Num7z0">
    <w:name w:val="WW8Num7z0"/>
    <w:rsid w:val="00654E8C"/>
    <w:rPr>
      <w:rFonts w:ascii="Times New Roman" w:eastAsia="Times New Roman" w:hAnsi="Times New Roman" w:cs="Times New Roman" w:hint="default"/>
      <w:color w:val="auto"/>
      <w:sz w:val="20"/>
    </w:rPr>
  </w:style>
  <w:style w:type="paragraph" w:customStyle="1" w:styleId="1CarattereCarattereCarattereCarattereCarattereCarattereCarattereCarattereCarattereCarattereCarattereCarattereCarattereCarattereCarattereCarattere">
    <w:name w:val="1 Carattere Carattere Carattere Carattere Carattere Carattere Carattere Carattere Carattere Carattere Carattere Carattere Carattere Carattere Carattere Carattere"/>
    <w:basedOn w:val="Normale"/>
    <w:uiPriority w:val="99"/>
    <w:rsid w:val="008622EC"/>
    <w:pPr>
      <w:spacing w:after="160" w:line="240" w:lineRule="exact"/>
    </w:pPr>
    <w:rPr>
      <w:rFonts w:ascii="Tahoma" w:eastAsia="Times New Roman" w:hAnsi="Tahoma" w:cs="Tahoma"/>
      <w:sz w:val="20"/>
      <w:szCs w:val="20"/>
      <w:lang w:val="en-US"/>
    </w:rPr>
  </w:style>
  <w:style w:type="character" w:customStyle="1" w:styleId="ParagrafoelencoCarattere">
    <w:name w:val="Paragrafo elenco Carattere"/>
    <w:basedOn w:val="Carpredefinitoparagrafo"/>
    <w:link w:val="Paragrafoelenco"/>
    <w:uiPriority w:val="34"/>
    <w:rsid w:val="00AB32E8"/>
    <w:rPr>
      <w:rFonts w:ascii="Times New Roman" w:eastAsia="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75388041">
      <w:bodyDiv w:val="1"/>
      <w:marLeft w:val="0"/>
      <w:marRight w:val="0"/>
      <w:marTop w:val="0"/>
      <w:marBottom w:val="0"/>
      <w:divBdr>
        <w:top w:val="none" w:sz="0" w:space="0" w:color="auto"/>
        <w:left w:val="none" w:sz="0" w:space="0" w:color="auto"/>
        <w:bottom w:val="none" w:sz="0" w:space="0" w:color="auto"/>
        <w:right w:val="none" w:sz="0" w:space="0" w:color="auto"/>
      </w:divBdr>
      <w:divsChild>
        <w:div w:id="16856906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48537499">
      <w:bodyDiv w:val="1"/>
      <w:marLeft w:val="0"/>
      <w:marRight w:val="0"/>
      <w:marTop w:val="0"/>
      <w:marBottom w:val="0"/>
      <w:divBdr>
        <w:top w:val="none" w:sz="0" w:space="0" w:color="auto"/>
        <w:left w:val="none" w:sz="0" w:space="0" w:color="auto"/>
        <w:bottom w:val="none" w:sz="0" w:space="0" w:color="auto"/>
        <w:right w:val="none" w:sz="0" w:space="0" w:color="auto"/>
      </w:divBdr>
    </w:div>
    <w:div w:id="459884499">
      <w:bodyDiv w:val="1"/>
      <w:marLeft w:val="0"/>
      <w:marRight w:val="0"/>
      <w:marTop w:val="0"/>
      <w:marBottom w:val="0"/>
      <w:divBdr>
        <w:top w:val="none" w:sz="0" w:space="0" w:color="auto"/>
        <w:left w:val="none" w:sz="0" w:space="0" w:color="auto"/>
        <w:bottom w:val="none" w:sz="0" w:space="0" w:color="auto"/>
        <w:right w:val="none" w:sz="0" w:space="0" w:color="auto"/>
      </w:divBdr>
    </w:div>
    <w:div w:id="695542112">
      <w:bodyDiv w:val="1"/>
      <w:marLeft w:val="0"/>
      <w:marRight w:val="0"/>
      <w:marTop w:val="0"/>
      <w:marBottom w:val="0"/>
      <w:divBdr>
        <w:top w:val="none" w:sz="0" w:space="0" w:color="auto"/>
        <w:left w:val="none" w:sz="0" w:space="0" w:color="auto"/>
        <w:bottom w:val="none" w:sz="0" w:space="0" w:color="auto"/>
        <w:right w:val="none" w:sz="0" w:space="0" w:color="auto"/>
      </w:divBdr>
    </w:div>
    <w:div w:id="1343624348">
      <w:bodyDiv w:val="1"/>
      <w:marLeft w:val="0"/>
      <w:marRight w:val="0"/>
      <w:marTop w:val="0"/>
      <w:marBottom w:val="0"/>
      <w:divBdr>
        <w:top w:val="none" w:sz="0" w:space="0" w:color="auto"/>
        <w:left w:val="none" w:sz="0" w:space="0" w:color="auto"/>
        <w:bottom w:val="none" w:sz="0" w:space="0" w:color="auto"/>
        <w:right w:val="none" w:sz="0" w:space="0" w:color="auto"/>
      </w:divBdr>
    </w:div>
    <w:div w:id="1516113252">
      <w:bodyDiv w:val="1"/>
      <w:marLeft w:val="0"/>
      <w:marRight w:val="0"/>
      <w:marTop w:val="0"/>
      <w:marBottom w:val="0"/>
      <w:divBdr>
        <w:top w:val="none" w:sz="0" w:space="0" w:color="auto"/>
        <w:left w:val="none" w:sz="0" w:space="0" w:color="auto"/>
        <w:bottom w:val="none" w:sz="0" w:space="0" w:color="auto"/>
        <w:right w:val="none" w:sz="0" w:space="0" w:color="auto"/>
      </w:divBdr>
    </w:div>
    <w:div w:id="1528830116">
      <w:bodyDiv w:val="1"/>
      <w:marLeft w:val="0"/>
      <w:marRight w:val="0"/>
      <w:marTop w:val="0"/>
      <w:marBottom w:val="0"/>
      <w:divBdr>
        <w:top w:val="none" w:sz="0" w:space="0" w:color="auto"/>
        <w:left w:val="none" w:sz="0" w:space="0" w:color="auto"/>
        <w:bottom w:val="none" w:sz="0" w:space="0" w:color="auto"/>
        <w:right w:val="none" w:sz="0" w:space="0" w:color="auto"/>
      </w:divBdr>
      <w:divsChild>
        <w:div w:id="17099190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891108905">
      <w:bodyDiv w:val="1"/>
      <w:marLeft w:val="0"/>
      <w:marRight w:val="0"/>
      <w:marTop w:val="0"/>
      <w:marBottom w:val="0"/>
      <w:divBdr>
        <w:top w:val="none" w:sz="0" w:space="0" w:color="auto"/>
        <w:left w:val="none" w:sz="0" w:space="0" w:color="auto"/>
        <w:bottom w:val="none" w:sz="0" w:space="0" w:color="auto"/>
        <w:right w:val="none" w:sz="0" w:space="0" w:color="auto"/>
      </w:divBdr>
      <w:divsChild>
        <w:div w:id="120586787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ifesa.it/SGD-DNA/Staff/DT/GENIODIFE/Bandi"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acquistinretepa.i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078B38-0324-41F3-9634-D0B7690A82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114</TotalTime>
  <Pages>7</Pages>
  <Words>2942</Words>
  <Characters>16770</Characters>
  <Application>Microsoft Office Word</Application>
  <DocSecurity>0</DocSecurity>
  <Lines>139</Lines>
  <Paragraphs>39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19673</CharactersWithSpaces>
  <SharedDoc>false</SharedDoc>
  <HLinks>
    <vt:vector size="192" baseType="variant">
      <vt:variant>
        <vt:i4>7471196</vt:i4>
      </vt:variant>
      <vt:variant>
        <vt:i4>255</vt:i4>
      </vt:variant>
      <vt:variant>
        <vt:i4>0</vt:i4>
      </vt:variant>
      <vt:variant>
        <vt:i4>5</vt:i4>
      </vt:variant>
      <vt:variant>
        <vt:lpwstr>http://www.bosettiegatti.com/info/norme/statali/1998_0252.htm</vt:lpwstr>
      </vt:variant>
      <vt:variant>
        <vt:lpwstr>11</vt:lpwstr>
      </vt:variant>
      <vt:variant>
        <vt:i4>7602260</vt:i4>
      </vt:variant>
      <vt:variant>
        <vt:i4>252</vt:i4>
      </vt:variant>
      <vt:variant>
        <vt:i4>0</vt:i4>
      </vt:variant>
      <vt:variant>
        <vt:i4>5</vt:i4>
      </vt:variant>
      <vt:variant>
        <vt:lpwstr>http://www.bosettiegatti.com/info/norme/statali/2006_0163.htm</vt:lpwstr>
      </vt:variant>
      <vt:variant>
        <vt:lpwstr>136</vt:lpwstr>
      </vt:variant>
      <vt:variant>
        <vt:i4>7602260</vt:i4>
      </vt:variant>
      <vt:variant>
        <vt:i4>249</vt:i4>
      </vt:variant>
      <vt:variant>
        <vt:i4>0</vt:i4>
      </vt:variant>
      <vt:variant>
        <vt:i4>5</vt:i4>
      </vt:variant>
      <vt:variant>
        <vt:lpwstr>http://www.bosettiegatti.com/info/norme/statali/2006_0163.htm</vt:lpwstr>
      </vt:variant>
      <vt:variant>
        <vt:lpwstr>135</vt:lpwstr>
      </vt:variant>
      <vt:variant>
        <vt:i4>1507382</vt:i4>
      </vt:variant>
      <vt:variant>
        <vt:i4>179</vt:i4>
      </vt:variant>
      <vt:variant>
        <vt:i4>0</vt:i4>
      </vt:variant>
      <vt:variant>
        <vt:i4>5</vt:i4>
      </vt:variant>
      <vt:variant>
        <vt:lpwstr/>
      </vt:variant>
      <vt:variant>
        <vt:lpwstr>_Toc412205067</vt:lpwstr>
      </vt:variant>
      <vt:variant>
        <vt:i4>1507382</vt:i4>
      </vt:variant>
      <vt:variant>
        <vt:i4>173</vt:i4>
      </vt:variant>
      <vt:variant>
        <vt:i4>0</vt:i4>
      </vt:variant>
      <vt:variant>
        <vt:i4>5</vt:i4>
      </vt:variant>
      <vt:variant>
        <vt:lpwstr/>
      </vt:variant>
      <vt:variant>
        <vt:lpwstr>_Toc412205066</vt:lpwstr>
      </vt:variant>
      <vt:variant>
        <vt:i4>1507382</vt:i4>
      </vt:variant>
      <vt:variant>
        <vt:i4>167</vt:i4>
      </vt:variant>
      <vt:variant>
        <vt:i4>0</vt:i4>
      </vt:variant>
      <vt:variant>
        <vt:i4>5</vt:i4>
      </vt:variant>
      <vt:variant>
        <vt:lpwstr/>
      </vt:variant>
      <vt:variant>
        <vt:lpwstr>_Toc412205065</vt:lpwstr>
      </vt:variant>
      <vt:variant>
        <vt:i4>1507382</vt:i4>
      </vt:variant>
      <vt:variant>
        <vt:i4>161</vt:i4>
      </vt:variant>
      <vt:variant>
        <vt:i4>0</vt:i4>
      </vt:variant>
      <vt:variant>
        <vt:i4>5</vt:i4>
      </vt:variant>
      <vt:variant>
        <vt:lpwstr/>
      </vt:variant>
      <vt:variant>
        <vt:lpwstr>_Toc412205064</vt:lpwstr>
      </vt:variant>
      <vt:variant>
        <vt:i4>1507382</vt:i4>
      </vt:variant>
      <vt:variant>
        <vt:i4>155</vt:i4>
      </vt:variant>
      <vt:variant>
        <vt:i4>0</vt:i4>
      </vt:variant>
      <vt:variant>
        <vt:i4>5</vt:i4>
      </vt:variant>
      <vt:variant>
        <vt:lpwstr/>
      </vt:variant>
      <vt:variant>
        <vt:lpwstr>_Toc412205063</vt:lpwstr>
      </vt:variant>
      <vt:variant>
        <vt:i4>1507382</vt:i4>
      </vt:variant>
      <vt:variant>
        <vt:i4>149</vt:i4>
      </vt:variant>
      <vt:variant>
        <vt:i4>0</vt:i4>
      </vt:variant>
      <vt:variant>
        <vt:i4>5</vt:i4>
      </vt:variant>
      <vt:variant>
        <vt:lpwstr/>
      </vt:variant>
      <vt:variant>
        <vt:lpwstr>_Toc412205062</vt:lpwstr>
      </vt:variant>
      <vt:variant>
        <vt:i4>1507382</vt:i4>
      </vt:variant>
      <vt:variant>
        <vt:i4>143</vt:i4>
      </vt:variant>
      <vt:variant>
        <vt:i4>0</vt:i4>
      </vt:variant>
      <vt:variant>
        <vt:i4>5</vt:i4>
      </vt:variant>
      <vt:variant>
        <vt:lpwstr/>
      </vt:variant>
      <vt:variant>
        <vt:lpwstr>_Toc412205061</vt:lpwstr>
      </vt:variant>
      <vt:variant>
        <vt:i4>1507382</vt:i4>
      </vt:variant>
      <vt:variant>
        <vt:i4>137</vt:i4>
      </vt:variant>
      <vt:variant>
        <vt:i4>0</vt:i4>
      </vt:variant>
      <vt:variant>
        <vt:i4>5</vt:i4>
      </vt:variant>
      <vt:variant>
        <vt:lpwstr/>
      </vt:variant>
      <vt:variant>
        <vt:lpwstr>_Toc412205060</vt:lpwstr>
      </vt:variant>
      <vt:variant>
        <vt:i4>1310774</vt:i4>
      </vt:variant>
      <vt:variant>
        <vt:i4>131</vt:i4>
      </vt:variant>
      <vt:variant>
        <vt:i4>0</vt:i4>
      </vt:variant>
      <vt:variant>
        <vt:i4>5</vt:i4>
      </vt:variant>
      <vt:variant>
        <vt:lpwstr/>
      </vt:variant>
      <vt:variant>
        <vt:lpwstr>_Toc412205059</vt:lpwstr>
      </vt:variant>
      <vt:variant>
        <vt:i4>1310774</vt:i4>
      </vt:variant>
      <vt:variant>
        <vt:i4>125</vt:i4>
      </vt:variant>
      <vt:variant>
        <vt:i4>0</vt:i4>
      </vt:variant>
      <vt:variant>
        <vt:i4>5</vt:i4>
      </vt:variant>
      <vt:variant>
        <vt:lpwstr/>
      </vt:variant>
      <vt:variant>
        <vt:lpwstr>_Toc412205058</vt:lpwstr>
      </vt:variant>
      <vt:variant>
        <vt:i4>1310774</vt:i4>
      </vt:variant>
      <vt:variant>
        <vt:i4>119</vt:i4>
      </vt:variant>
      <vt:variant>
        <vt:i4>0</vt:i4>
      </vt:variant>
      <vt:variant>
        <vt:i4>5</vt:i4>
      </vt:variant>
      <vt:variant>
        <vt:lpwstr/>
      </vt:variant>
      <vt:variant>
        <vt:lpwstr>_Toc412205057</vt:lpwstr>
      </vt:variant>
      <vt:variant>
        <vt:i4>1310774</vt:i4>
      </vt:variant>
      <vt:variant>
        <vt:i4>113</vt:i4>
      </vt:variant>
      <vt:variant>
        <vt:i4>0</vt:i4>
      </vt:variant>
      <vt:variant>
        <vt:i4>5</vt:i4>
      </vt:variant>
      <vt:variant>
        <vt:lpwstr/>
      </vt:variant>
      <vt:variant>
        <vt:lpwstr>_Toc412205056</vt:lpwstr>
      </vt:variant>
      <vt:variant>
        <vt:i4>1310774</vt:i4>
      </vt:variant>
      <vt:variant>
        <vt:i4>107</vt:i4>
      </vt:variant>
      <vt:variant>
        <vt:i4>0</vt:i4>
      </vt:variant>
      <vt:variant>
        <vt:i4>5</vt:i4>
      </vt:variant>
      <vt:variant>
        <vt:lpwstr/>
      </vt:variant>
      <vt:variant>
        <vt:lpwstr>_Toc412205055</vt:lpwstr>
      </vt:variant>
      <vt:variant>
        <vt:i4>1310774</vt:i4>
      </vt:variant>
      <vt:variant>
        <vt:i4>101</vt:i4>
      </vt:variant>
      <vt:variant>
        <vt:i4>0</vt:i4>
      </vt:variant>
      <vt:variant>
        <vt:i4>5</vt:i4>
      </vt:variant>
      <vt:variant>
        <vt:lpwstr/>
      </vt:variant>
      <vt:variant>
        <vt:lpwstr>_Toc412205054</vt:lpwstr>
      </vt:variant>
      <vt:variant>
        <vt:i4>1310774</vt:i4>
      </vt:variant>
      <vt:variant>
        <vt:i4>95</vt:i4>
      </vt:variant>
      <vt:variant>
        <vt:i4>0</vt:i4>
      </vt:variant>
      <vt:variant>
        <vt:i4>5</vt:i4>
      </vt:variant>
      <vt:variant>
        <vt:lpwstr/>
      </vt:variant>
      <vt:variant>
        <vt:lpwstr>_Toc412205053</vt:lpwstr>
      </vt:variant>
      <vt:variant>
        <vt:i4>1310774</vt:i4>
      </vt:variant>
      <vt:variant>
        <vt:i4>89</vt:i4>
      </vt:variant>
      <vt:variant>
        <vt:i4>0</vt:i4>
      </vt:variant>
      <vt:variant>
        <vt:i4>5</vt:i4>
      </vt:variant>
      <vt:variant>
        <vt:lpwstr/>
      </vt:variant>
      <vt:variant>
        <vt:lpwstr>_Toc412205052</vt:lpwstr>
      </vt:variant>
      <vt:variant>
        <vt:i4>1310774</vt:i4>
      </vt:variant>
      <vt:variant>
        <vt:i4>83</vt:i4>
      </vt:variant>
      <vt:variant>
        <vt:i4>0</vt:i4>
      </vt:variant>
      <vt:variant>
        <vt:i4>5</vt:i4>
      </vt:variant>
      <vt:variant>
        <vt:lpwstr/>
      </vt:variant>
      <vt:variant>
        <vt:lpwstr>_Toc412205051</vt:lpwstr>
      </vt:variant>
      <vt:variant>
        <vt:i4>1310774</vt:i4>
      </vt:variant>
      <vt:variant>
        <vt:i4>77</vt:i4>
      </vt:variant>
      <vt:variant>
        <vt:i4>0</vt:i4>
      </vt:variant>
      <vt:variant>
        <vt:i4>5</vt:i4>
      </vt:variant>
      <vt:variant>
        <vt:lpwstr/>
      </vt:variant>
      <vt:variant>
        <vt:lpwstr>_Toc412205050</vt:lpwstr>
      </vt:variant>
      <vt:variant>
        <vt:i4>1376310</vt:i4>
      </vt:variant>
      <vt:variant>
        <vt:i4>71</vt:i4>
      </vt:variant>
      <vt:variant>
        <vt:i4>0</vt:i4>
      </vt:variant>
      <vt:variant>
        <vt:i4>5</vt:i4>
      </vt:variant>
      <vt:variant>
        <vt:lpwstr/>
      </vt:variant>
      <vt:variant>
        <vt:lpwstr>_Toc412205049</vt:lpwstr>
      </vt:variant>
      <vt:variant>
        <vt:i4>1376310</vt:i4>
      </vt:variant>
      <vt:variant>
        <vt:i4>65</vt:i4>
      </vt:variant>
      <vt:variant>
        <vt:i4>0</vt:i4>
      </vt:variant>
      <vt:variant>
        <vt:i4>5</vt:i4>
      </vt:variant>
      <vt:variant>
        <vt:lpwstr/>
      </vt:variant>
      <vt:variant>
        <vt:lpwstr>_Toc412205048</vt:lpwstr>
      </vt:variant>
      <vt:variant>
        <vt:i4>1376310</vt:i4>
      </vt:variant>
      <vt:variant>
        <vt:i4>59</vt:i4>
      </vt:variant>
      <vt:variant>
        <vt:i4>0</vt:i4>
      </vt:variant>
      <vt:variant>
        <vt:i4>5</vt:i4>
      </vt:variant>
      <vt:variant>
        <vt:lpwstr/>
      </vt:variant>
      <vt:variant>
        <vt:lpwstr>_Toc412205047</vt:lpwstr>
      </vt:variant>
      <vt:variant>
        <vt:i4>1376310</vt:i4>
      </vt:variant>
      <vt:variant>
        <vt:i4>53</vt:i4>
      </vt:variant>
      <vt:variant>
        <vt:i4>0</vt:i4>
      </vt:variant>
      <vt:variant>
        <vt:i4>5</vt:i4>
      </vt:variant>
      <vt:variant>
        <vt:lpwstr/>
      </vt:variant>
      <vt:variant>
        <vt:lpwstr>_Toc412205046</vt:lpwstr>
      </vt:variant>
      <vt:variant>
        <vt:i4>1376310</vt:i4>
      </vt:variant>
      <vt:variant>
        <vt:i4>47</vt:i4>
      </vt:variant>
      <vt:variant>
        <vt:i4>0</vt:i4>
      </vt:variant>
      <vt:variant>
        <vt:i4>5</vt:i4>
      </vt:variant>
      <vt:variant>
        <vt:lpwstr/>
      </vt:variant>
      <vt:variant>
        <vt:lpwstr>_Toc412205045</vt:lpwstr>
      </vt:variant>
      <vt:variant>
        <vt:i4>1376310</vt:i4>
      </vt:variant>
      <vt:variant>
        <vt:i4>41</vt:i4>
      </vt:variant>
      <vt:variant>
        <vt:i4>0</vt:i4>
      </vt:variant>
      <vt:variant>
        <vt:i4>5</vt:i4>
      </vt:variant>
      <vt:variant>
        <vt:lpwstr/>
      </vt:variant>
      <vt:variant>
        <vt:lpwstr>_Toc412205044</vt:lpwstr>
      </vt:variant>
      <vt:variant>
        <vt:i4>1376310</vt:i4>
      </vt:variant>
      <vt:variant>
        <vt:i4>35</vt:i4>
      </vt:variant>
      <vt:variant>
        <vt:i4>0</vt:i4>
      </vt:variant>
      <vt:variant>
        <vt:i4>5</vt:i4>
      </vt:variant>
      <vt:variant>
        <vt:lpwstr/>
      </vt:variant>
      <vt:variant>
        <vt:lpwstr>_Toc412205043</vt:lpwstr>
      </vt:variant>
      <vt:variant>
        <vt:i4>1376310</vt:i4>
      </vt:variant>
      <vt:variant>
        <vt:i4>29</vt:i4>
      </vt:variant>
      <vt:variant>
        <vt:i4>0</vt:i4>
      </vt:variant>
      <vt:variant>
        <vt:i4>5</vt:i4>
      </vt:variant>
      <vt:variant>
        <vt:lpwstr/>
      </vt:variant>
      <vt:variant>
        <vt:lpwstr>_Toc412205042</vt:lpwstr>
      </vt:variant>
      <vt:variant>
        <vt:i4>1376310</vt:i4>
      </vt:variant>
      <vt:variant>
        <vt:i4>23</vt:i4>
      </vt:variant>
      <vt:variant>
        <vt:i4>0</vt:i4>
      </vt:variant>
      <vt:variant>
        <vt:i4>5</vt:i4>
      </vt:variant>
      <vt:variant>
        <vt:lpwstr/>
      </vt:variant>
      <vt:variant>
        <vt:lpwstr>_Toc412205041</vt:lpwstr>
      </vt:variant>
      <vt:variant>
        <vt:i4>1376310</vt:i4>
      </vt:variant>
      <vt:variant>
        <vt:i4>17</vt:i4>
      </vt:variant>
      <vt:variant>
        <vt:i4>0</vt:i4>
      </vt:variant>
      <vt:variant>
        <vt:i4>5</vt:i4>
      </vt:variant>
      <vt:variant>
        <vt:lpwstr/>
      </vt:variant>
      <vt:variant>
        <vt:lpwstr>_Toc412205040</vt:lpwstr>
      </vt:variant>
      <vt:variant>
        <vt:i4>1179702</vt:i4>
      </vt:variant>
      <vt:variant>
        <vt:i4>11</vt:i4>
      </vt:variant>
      <vt:variant>
        <vt:i4>0</vt:i4>
      </vt:variant>
      <vt:variant>
        <vt:i4>5</vt:i4>
      </vt:variant>
      <vt:variant>
        <vt:lpwstr/>
      </vt:variant>
      <vt:variant>
        <vt:lpwstr>_Toc412205039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fedele.rita</dc:creator>
  <cp:lastModifiedBy>Massimiliano Massimiliano</cp:lastModifiedBy>
  <cp:revision>13</cp:revision>
  <cp:lastPrinted>2019-09-19T13:54:00Z</cp:lastPrinted>
  <dcterms:created xsi:type="dcterms:W3CDTF">2020-11-17T14:46:00Z</dcterms:created>
  <dcterms:modified xsi:type="dcterms:W3CDTF">2021-03-23T10:01:00Z</dcterms:modified>
</cp:coreProperties>
</file>