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33E69" w14:textId="77777777" w:rsidR="009F41C0" w:rsidRPr="009F41C0" w:rsidRDefault="009F41C0" w:rsidP="009F41C0">
      <w:pPr>
        <w:spacing w:after="0" w:line="240" w:lineRule="auto"/>
        <w:rPr>
          <w:rFonts w:ascii="Times New Roman" w:hAnsi="Times New Roman"/>
          <w:b/>
          <w:bCs/>
          <w:sz w:val="24"/>
          <w:szCs w:val="24"/>
        </w:rPr>
      </w:pPr>
    </w:p>
    <w:p w14:paraId="03BE1997" w14:textId="77777777" w:rsidR="009F41C0" w:rsidRPr="009F41C0" w:rsidRDefault="009F41C0" w:rsidP="009F41C0">
      <w:pPr>
        <w:spacing w:after="0" w:line="240" w:lineRule="auto"/>
        <w:jc w:val="center"/>
        <w:rPr>
          <w:rFonts w:ascii="Times New Roman" w:hAnsi="Times New Roman"/>
          <w:b/>
          <w:bCs/>
          <w:sz w:val="24"/>
          <w:szCs w:val="24"/>
        </w:rPr>
      </w:pP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9F41C0" w:rsidRPr="009F41C0" w14:paraId="24F8553C" w14:textId="77777777" w:rsidTr="00E36932">
        <w:trPr>
          <w:trHeight w:val="599"/>
        </w:trPr>
        <w:tc>
          <w:tcPr>
            <w:tcW w:w="9640" w:type="dxa"/>
            <w:tcBorders>
              <w:left w:val="nil"/>
              <w:right w:val="nil"/>
            </w:tcBorders>
            <w:shd w:val="clear" w:color="auto" w:fill="C0C0C0"/>
          </w:tcPr>
          <w:p w14:paraId="2EE8685C" w14:textId="77777777" w:rsidR="009F41C0" w:rsidRPr="009F41C0" w:rsidRDefault="009F41C0" w:rsidP="009F41C0">
            <w:pPr>
              <w:keepNext/>
              <w:spacing w:before="240" w:after="60"/>
              <w:ind w:right="-108"/>
              <w:outlineLvl w:val="0"/>
              <w:rPr>
                <w:rFonts w:ascii="Times New Roman" w:eastAsia="Times New Roman" w:hAnsi="Times New Roman"/>
                <w:b/>
                <w:bCs/>
                <w:kern w:val="32"/>
                <w:sz w:val="28"/>
                <w:szCs w:val="28"/>
              </w:rPr>
            </w:pPr>
            <w:r w:rsidRPr="009F41C0">
              <w:rPr>
                <w:rFonts w:ascii="Times New Roman" w:eastAsia="Times New Roman" w:hAnsi="Times New Roman"/>
                <w:bCs/>
                <w:kern w:val="32"/>
                <w:sz w:val="24"/>
                <w:szCs w:val="24"/>
              </w:rPr>
              <w:br w:type="page"/>
            </w:r>
            <w:r w:rsidRPr="009F41C0">
              <w:rPr>
                <w:rFonts w:ascii="Times New Roman" w:eastAsia="Times New Roman" w:hAnsi="Times New Roman"/>
                <w:bCs/>
                <w:kern w:val="32"/>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82436675"/>
            <w:bookmarkEnd w:id="0"/>
            <w:r w:rsidRPr="009F41C0">
              <w:rPr>
                <w:rFonts w:ascii="Times New Roman" w:eastAsia="Times New Roman" w:hAnsi="Times New Roman"/>
                <w:b/>
                <w:bCs/>
                <w:kern w:val="32"/>
                <w:sz w:val="28"/>
                <w:szCs w:val="28"/>
              </w:rPr>
              <w:t>ALL. A -  DOMANDA DI PARTECIPAZIONE IMPRESA SINGOLA</w:t>
            </w:r>
            <w:bookmarkEnd w:id="1"/>
            <w:bookmarkEnd w:id="2"/>
            <w:bookmarkEnd w:id="3"/>
            <w:bookmarkEnd w:id="4"/>
            <w:r w:rsidRPr="009F41C0">
              <w:rPr>
                <w:rFonts w:ascii="Times New Roman" w:eastAsia="Times New Roman" w:hAnsi="Times New Roman"/>
                <w:b/>
                <w:bCs/>
                <w:kern w:val="32"/>
                <w:sz w:val="28"/>
                <w:szCs w:val="28"/>
              </w:rPr>
              <w:t xml:space="preserve">/ CONSORZIO STABILE </w:t>
            </w:r>
            <w:r w:rsidRPr="009F41C0">
              <w:rPr>
                <w:rFonts w:ascii="Times New Roman" w:eastAsia="Times New Roman" w:hAnsi="Times New Roman"/>
                <w:b/>
                <w:bCs/>
                <w:kern w:val="32"/>
                <w:sz w:val="24"/>
                <w:szCs w:val="28"/>
              </w:rPr>
              <w:t xml:space="preserve">EX ART. 45, COMMA 2, LETT. a) e c) </w:t>
            </w:r>
            <w:proofErr w:type="spellStart"/>
            <w:r w:rsidRPr="009F41C0">
              <w:rPr>
                <w:rFonts w:ascii="Times New Roman" w:eastAsia="Times New Roman" w:hAnsi="Times New Roman"/>
                <w:b/>
                <w:bCs/>
                <w:kern w:val="32"/>
                <w:sz w:val="24"/>
                <w:szCs w:val="28"/>
              </w:rPr>
              <w:t>D.Lgs.</w:t>
            </w:r>
            <w:proofErr w:type="spellEnd"/>
            <w:r w:rsidRPr="009F41C0">
              <w:rPr>
                <w:rFonts w:ascii="Times New Roman" w:eastAsia="Times New Roman" w:hAnsi="Times New Roman"/>
                <w:b/>
                <w:bCs/>
                <w:kern w:val="32"/>
                <w:sz w:val="24"/>
                <w:szCs w:val="28"/>
              </w:rPr>
              <w:t xml:space="preserve"> 50/2016</w:t>
            </w:r>
            <w:bookmarkEnd w:id="5"/>
            <w:bookmarkEnd w:id="6"/>
          </w:p>
        </w:tc>
      </w:tr>
    </w:tbl>
    <w:p w14:paraId="65EAA108" w14:textId="77777777" w:rsidR="009F41C0" w:rsidRPr="009F41C0" w:rsidRDefault="009F41C0" w:rsidP="009F41C0">
      <w:pPr>
        <w:widowControl w:val="0"/>
        <w:spacing w:after="0" w:line="240" w:lineRule="auto"/>
        <w:ind w:left="-142"/>
        <w:jc w:val="both"/>
        <w:rPr>
          <w:rFonts w:ascii="Times New Roman" w:hAnsi="Times New Roman"/>
          <w:sz w:val="20"/>
          <w:szCs w:val="20"/>
          <w:lang w:eastAsia="it-IT"/>
        </w:rPr>
      </w:pPr>
      <w:r w:rsidRPr="009F41C0">
        <w:rPr>
          <w:rFonts w:ascii="Times New Roman" w:hAnsi="Times New Roman"/>
          <w:b/>
          <w:bCs/>
          <w:sz w:val="20"/>
          <w:szCs w:val="20"/>
          <w:lang w:eastAsia="it-IT"/>
        </w:rPr>
        <w:t xml:space="preserve">Il presente documento di partecipazione, disponibile sul sito </w:t>
      </w:r>
      <w:hyperlink r:id="rId8" w:history="1">
        <w:r w:rsidRPr="009F41C0">
          <w:rPr>
            <w:rFonts w:ascii="Times New Roman" w:hAnsi="Times New Roman"/>
            <w:b/>
            <w:bCs/>
            <w:color w:val="0000FF"/>
            <w:sz w:val="20"/>
            <w:szCs w:val="20"/>
            <w:lang w:eastAsia="it-IT"/>
          </w:rPr>
          <w:t>www.difesa.it/SGD-DNA/Staff/DT/GENIODIFE/Bandi</w:t>
        </w:r>
      </w:hyperlink>
      <w:r w:rsidRPr="009F41C0">
        <w:rPr>
          <w:rFonts w:ascii="Times New Roman" w:hAnsi="Times New Roman"/>
          <w:b/>
          <w:bCs/>
          <w:color w:val="0000FF"/>
          <w:sz w:val="20"/>
          <w:szCs w:val="20"/>
          <w:lang w:eastAsia="it-IT"/>
        </w:rPr>
        <w:t xml:space="preserve"> </w:t>
      </w:r>
      <w:r w:rsidRPr="009F41C0">
        <w:rPr>
          <w:rFonts w:ascii="Times New Roman" w:hAnsi="Times New Roman"/>
          <w:b/>
          <w:bCs/>
          <w:sz w:val="20"/>
          <w:szCs w:val="20"/>
          <w:lang w:eastAsia="it-IT"/>
        </w:rPr>
        <w:t xml:space="preserve">e sul sito </w:t>
      </w:r>
      <w:hyperlink r:id="rId9" w:history="1">
        <w:proofErr w:type="gramStart"/>
        <w:r w:rsidRPr="009F41C0">
          <w:rPr>
            <w:rFonts w:ascii="Times New Roman" w:hAnsi="Times New Roman"/>
            <w:b/>
            <w:bCs/>
            <w:color w:val="0000FF"/>
            <w:sz w:val="20"/>
            <w:szCs w:val="20"/>
            <w:lang w:eastAsia="it-IT"/>
          </w:rPr>
          <w:t>www.acquistinretepa.it</w:t>
        </w:r>
      </w:hyperlink>
      <w:r w:rsidRPr="009F41C0">
        <w:rPr>
          <w:rFonts w:ascii="Times New Roman" w:hAnsi="Times New Roman"/>
          <w:b/>
          <w:bCs/>
          <w:color w:val="0000FF"/>
          <w:sz w:val="20"/>
          <w:szCs w:val="20"/>
          <w:lang w:eastAsia="it-IT"/>
        </w:rPr>
        <w:t xml:space="preserve"> </w:t>
      </w:r>
      <w:r w:rsidRPr="009F41C0">
        <w:rPr>
          <w:rFonts w:ascii="Times New Roman" w:hAnsi="Times New Roman"/>
          <w:b/>
          <w:bCs/>
          <w:sz w:val="20"/>
          <w:szCs w:val="20"/>
          <w:lang w:eastAsia="it-IT"/>
        </w:rPr>
        <w:t>,</w:t>
      </w:r>
      <w:proofErr w:type="gramEnd"/>
      <w:r w:rsidRPr="009F41C0">
        <w:rPr>
          <w:rFonts w:ascii="Times New Roman" w:hAnsi="Times New Roman"/>
          <w:b/>
          <w:bCs/>
          <w:sz w:val="20"/>
          <w:szCs w:val="20"/>
          <w:lang w:eastAsia="it-IT"/>
        </w:rPr>
        <w:t xml:space="preserve"> una volta compilato (a mano o dattiloscritto)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essere firmato digitalmente e inviato a corredo dell'offerta.</w:t>
      </w:r>
    </w:p>
    <w:p w14:paraId="75309F9F" w14:textId="77777777" w:rsidR="009F41C0" w:rsidRPr="009F41C0" w:rsidRDefault="009F41C0" w:rsidP="009F41C0">
      <w:pPr>
        <w:widowControl w:val="0"/>
        <w:spacing w:after="240" w:line="240" w:lineRule="auto"/>
        <w:ind w:left="-142"/>
        <w:jc w:val="both"/>
        <w:rPr>
          <w:rFonts w:ascii="Times New Roman" w:hAnsi="Times New Roman"/>
          <w:sz w:val="20"/>
          <w:szCs w:val="20"/>
          <w:lang w:eastAsia="it-IT"/>
        </w:rPr>
      </w:pPr>
      <w:r w:rsidRPr="009F41C0">
        <w:rPr>
          <w:rFonts w:ascii="Times New Roman" w:hAnsi="Times New Roman"/>
          <w:b/>
          <w:bCs/>
          <w:sz w:val="20"/>
          <w:szCs w:val="20"/>
          <w:lang w:eastAsia="it-IT"/>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9F41C0">
        <w:rPr>
          <w:rFonts w:ascii="Times New Roman" w:hAnsi="Times New Roman"/>
          <w:b/>
          <w:bCs/>
          <w:sz w:val="20"/>
          <w:szCs w:val="20"/>
          <w:lang w:eastAsia="it-IT" w:bidi="it-IT"/>
        </w:rPr>
        <w:t xml:space="preserve">così </w:t>
      </w:r>
      <w:r w:rsidRPr="009F41C0">
        <w:rPr>
          <w:rFonts w:ascii="Times New Roman" w:hAnsi="Times New Roman"/>
          <w:b/>
          <w:bCs/>
          <w:sz w:val="20"/>
          <w:szCs w:val="20"/>
          <w:lang w:eastAsia="it-IT"/>
        </w:rPr>
        <w:t xml:space="preserve">come specificato nel disciplinare di gara. Il presente documento di partecipazione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compilato in ogni sua parte. Nei punti ove </w:t>
      </w:r>
      <w:r w:rsidRPr="009F41C0">
        <w:rPr>
          <w:rFonts w:ascii="Times New Roman" w:hAnsi="Times New Roman"/>
          <w:b/>
          <w:bCs/>
          <w:sz w:val="20"/>
          <w:szCs w:val="20"/>
          <w:lang w:eastAsia="it-IT" w:bidi="it-IT"/>
        </w:rPr>
        <w:t xml:space="preserve">è </w:t>
      </w:r>
      <w:r w:rsidRPr="009F41C0">
        <w:rPr>
          <w:rFonts w:ascii="Times New Roman" w:hAnsi="Times New Roman"/>
          <w:b/>
          <w:bCs/>
          <w:sz w:val="20"/>
          <w:szCs w:val="20"/>
          <w:lang w:eastAsia="it-IT"/>
        </w:rPr>
        <w:t xml:space="preserve">prevista l'opzione tra due dichiarazioni differenti,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essere segnata la casella relativa alla dichiarazione scelta.</w:t>
      </w:r>
    </w:p>
    <w:p w14:paraId="6568904B"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MINISTERO DELLA DIFESA</w:t>
      </w:r>
    </w:p>
    <w:p w14:paraId="77747F0F"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i/>
          <w:sz w:val="24"/>
          <w:szCs w:val="24"/>
        </w:rPr>
        <w:t xml:space="preserve">     </w:t>
      </w:r>
      <w:r w:rsidRPr="009F41C0">
        <w:rPr>
          <w:rFonts w:ascii="Times New Roman" w:hAnsi="Times New Roman"/>
          <w:sz w:val="20"/>
          <w:szCs w:val="24"/>
        </w:rPr>
        <w:t>SEGRETARIATO GENERALE DELLA DIFESA E DIREZIONE NAZIONALE DEGLI ARMAMENTI</w:t>
      </w:r>
    </w:p>
    <w:p w14:paraId="4B3B5F48"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3FC3184F"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3A886FA8"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0"/>
          <w:szCs w:val="24"/>
        </w:rPr>
        <w:t>00196-  ROMA</w:t>
      </w:r>
    </w:p>
    <w:p w14:paraId="1F305B85" w14:textId="77777777" w:rsidR="009F41C0" w:rsidRPr="009F41C0" w:rsidRDefault="009F41C0" w:rsidP="009F41C0">
      <w:pPr>
        <w:jc w:val="both"/>
        <w:rPr>
          <w:rFonts w:ascii="Times New Roman" w:hAnsi="Times New Roman"/>
          <w:sz w:val="24"/>
          <w:szCs w:val="24"/>
        </w:rPr>
      </w:pPr>
    </w:p>
    <w:p w14:paraId="1D33CED7"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6792D98E" w14:textId="77777777" w:rsidR="009F41C0" w:rsidRPr="009F41C0" w:rsidRDefault="009F41C0" w:rsidP="009F41C0">
      <w:pPr>
        <w:jc w:val="both"/>
        <w:rPr>
          <w:rFonts w:ascii="Times New Roman" w:hAnsi="Times New Roman"/>
          <w:sz w:val="24"/>
          <w:szCs w:val="24"/>
        </w:rPr>
      </w:pPr>
    </w:p>
    <w:p w14:paraId="07B1196C"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3028E8E0" w14:textId="77777777" w:rsidR="009F41C0" w:rsidRPr="009F41C0" w:rsidRDefault="009F41C0" w:rsidP="009F41C0">
      <w:pPr>
        <w:jc w:val="center"/>
        <w:rPr>
          <w:rFonts w:ascii="Times New Roman" w:hAnsi="Times New Roman"/>
          <w:sz w:val="24"/>
          <w:szCs w:val="24"/>
        </w:rPr>
      </w:pPr>
    </w:p>
    <w:p w14:paraId="2C7AAC66" w14:textId="77777777" w:rsidR="009F41C0" w:rsidRPr="009F41C0" w:rsidRDefault="009F41C0" w:rsidP="009F41C0">
      <w:pPr>
        <w:rPr>
          <w:rFonts w:ascii="Times New Roman" w:hAnsi="Times New Roman"/>
          <w:sz w:val="24"/>
          <w:szCs w:val="24"/>
        </w:rPr>
      </w:pPr>
      <w:proofErr w:type="gramStart"/>
      <w:r w:rsidRPr="009F41C0">
        <w:rPr>
          <w:rFonts w:ascii="Times New Roman" w:hAnsi="Times New Roman"/>
          <w:sz w:val="24"/>
          <w:szCs w:val="24"/>
        </w:rPr>
        <w:t>con</w:t>
      </w:r>
      <w:proofErr w:type="gramEnd"/>
      <w:r w:rsidRPr="009F41C0">
        <w:rPr>
          <w:rFonts w:ascii="Times New Roman" w:hAnsi="Times New Roman"/>
          <w:sz w:val="24"/>
          <w:szCs w:val="24"/>
        </w:rPr>
        <w:t xml:space="preserve"> specifico riferimento alla procedura in oggetto</w:t>
      </w:r>
    </w:p>
    <w:p w14:paraId="7934826B" w14:textId="77777777" w:rsidR="009F41C0" w:rsidRPr="009F41C0" w:rsidRDefault="009F41C0" w:rsidP="009F41C0">
      <w:pPr>
        <w:jc w:val="center"/>
        <w:rPr>
          <w:rFonts w:ascii="Times New Roman" w:hAnsi="Times New Roman"/>
          <w:b/>
          <w:sz w:val="24"/>
          <w:szCs w:val="24"/>
        </w:rPr>
      </w:pPr>
    </w:p>
    <w:p w14:paraId="6E7C3A01" w14:textId="77777777" w:rsidR="009F41C0" w:rsidRPr="009F41C0" w:rsidRDefault="009F41C0" w:rsidP="009F41C0">
      <w:pPr>
        <w:jc w:val="center"/>
        <w:rPr>
          <w:rFonts w:ascii="Times New Roman" w:hAnsi="Times New Roman"/>
          <w:b/>
          <w:sz w:val="24"/>
          <w:szCs w:val="24"/>
        </w:rPr>
      </w:pPr>
    </w:p>
    <w:p w14:paraId="2ECA3160" w14:textId="77777777" w:rsidR="009F41C0" w:rsidRPr="009F41C0" w:rsidRDefault="009F41C0" w:rsidP="009F41C0">
      <w:pPr>
        <w:jc w:val="center"/>
        <w:rPr>
          <w:rFonts w:ascii="Times New Roman" w:hAnsi="Times New Roman"/>
          <w:b/>
          <w:sz w:val="24"/>
          <w:szCs w:val="24"/>
        </w:rPr>
      </w:pPr>
      <w:r w:rsidRPr="009F41C0">
        <w:rPr>
          <w:rFonts w:ascii="Times New Roman" w:hAnsi="Times New Roman"/>
          <w:b/>
          <w:sz w:val="24"/>
          <w:szCs w:val="24"/>
        </w:rPr>
        <w:t>CHIEDE</w:t>
      </w:r>
    </w:p>
    <w:p w14:paraId="1DD4F0D7" w14:textId="77777777" w:rsidR="009F41C0" w:rsidRPr="009F41C0" w:rsidRDefault="009F41C0" w:rsidP="009F41C0">
      <w:pPr>
        <w:ind w:left="426" w:hanging="426"/>
        <w:jc w:val="both"/>
        <w:rPr>
          <w:rFonts w:ascii="Times New Roman" w:hAnsi="Times New Roman"/>
          <w:sz w:val="24"/>
          <w:szCs w:val="24"/>
        </w:rPr>
      </w:pPr>
      <w:r w:rsidRPr="009F41C0">
        <w:rPr>
          <w:rFonts w:ascii="Times New Roman" w:hAnsi="Times New Roman"/>
          <w:sz w:val="24"/>
          <w:szCs w:val="24"/>
        </w:rPr>
        <w:lastRenderedPageBreak/>
        <w:t xml:space="preserve">□    di partecipare alla presente procedura di gara come impresa singola/ consorzio stabile, ex art. 45, co1, </w:t>
      </w:r>
      <w:proofErr w:type="spellStart"/>
      <w:r w:rsidRPr="009F41C0">
        <w:rPr>
          <w:rFonts w:ascii="Times New Roman" w:hAnsi="Times New Roman"/>
          <w:sz w:val="24"/>
          <w:szCs w:val="24"/>
        </w:rPr>
        <w:t>lett</w:t>
      </w:r>
      <w:proofErr w:type="spellEnd"/>
      <w:r w:rsidRPr="009F41C0">
        <w:rPr>
          <w:rFonts w:ascii="Times New Roman" w:hAnsi="Times New Roman"/>
          <w:sz w:val="24"/>
          <w:szCs w:val="24"/>
        </w:rPr>
        <w:t xml:space="preserve">. b e c del </w:t>
      </w:r>
      <w:proofErr w:type="spellStart"/>
      <w:r w:rsidRPr="009F41C0">
        <w:rPr>
          <w:rFonts w:ascii="Times New Roman" w:hAnsi="Times New Roman"/>
          <w:sz w:val="24"/>
          <w:szCs w:val="24"/>
        </w:rPr>
        <w:t>D.Lgs.</w:t>
      </w:r>
      <w:proofErr w:type="spellEnd"/>
      <w:r w:rsidRPr="009F41C0">
        <w:rPr>
          <w:rFonts w:ascii="Times New Roman" w:hAnsi="Times New Roman"/>
          <w:sz w:val="24"/>
          <w:szCs w:val="24"/>
        </w:rPr>
        <w:t xml:space="preserve"> 50/2016;</w:t>
      </w:r>
    </w:p>
    <w:p w14:paraId="0D282E18" w14:textId="77777777" w:rsidR="009F41C0" w:rsidRPr="009F41C0" w:rsidRDefault="009F41C0" w:rsidP="009F41C0">
      <w:pPr>
        <w:ind w:left="426" w:hanging="426"/>
        <w:jc w:val="both"/>
        <w:rPr>
          <w:rFonts w:ascii="Times New Roman" w:hAnsi="Times New Roman"/>
          <w:sz w:val="24"/>
          <w:szCs w:val="24"/>
        </w:rPr>
      </w:pPr>
      <w:r w:rsidRPr="009F41C0">
        <w:rPr>
          <w:rFonts w:ascii="Times New Roman" w:hAnsi="Times New Roman"/>
          <w:sz w:val="24"/>
          <w:szCs w:val="24"/>
        </w:rPr>
        <w:t xml:space="preserve">□   di partecipare alla presente procedura di gara </w:t>
      </w:r>
      <w:r w:rsidRPr="009F41C0">
        <w:rPr>
          <w:rFonts w:ascii="Times New Roman" w:hAnsi="Times New Roman"/>
          <w:bCs/>
          <w:sz w:val="24"/>
          <w:szCs w:val="24"/>
        </w:rPr>
        <w:t>come impresa singola</w:t>
      </w:r>
      <w:r w:rsidRPr="009F41C0">
        <w:rPr>
          <w:rFonts w:ascii="Times New Roman" w:hAnsi="Times New Roman"/>
          <w:sz w:val="24"/>
          <w:szCs w:val="24"/>
        </w:rPr>
        <w:t>, ricorrendo all’istituto dell’avvalimento;</w:t>
      </w:r>
    </w:p>
    <w:p w14:paraId="597CF4DB"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NOTA BENE I requisiti economico – finanziari e tecnico organizzativi richiesti dal bando di gara per la singola impresa o dal RTI o nel caso di ricorso all’avvalimento sono riassunti nell’ annessa tabella riassuntiva.</w:t>
      </w:r>
    </w:p>
    <w:p w14:paraId="29CA60DC" w14:textId="77777777" w:rsidR="009F41C0" w:rsidRPr="009F41C0" w:rsidRDefault="009F41C0" w:rsidP="009F41C0">
      <w:pPr>
        <w:jc w:val="center"/>
        <w:rPr>
          <w:rFonts w:ascii="Times New Roman" w:hAnsi="Times New Roman"/>
          <w:sz w:val="24"/>
          <w:szCs w:val="24"/>
        </w:rPr>
      </w:pPr>
      <w:proofErr w:type="gramStart"/>
      <w:r w:rsidRPr="009F41C0">
        <w:rPr>
          <w:rFonts w:ascii="Times New Roman" w:hAnsi="Times New Roman"/>
          <w:strike/>
          <w:sz w:val="24"/>
          <w:szCs w:val="24"/>
        </w:rPr>
        <w:t>e</w:t>
      </w:r>
      <w:r w:rsidRPr="009F41C0">
        <w:rPr>
          <w:rFonts w:ascii="Times New Roman" w:hAnsi="Times New Roman"/>
          <w:sz w:val="24"/>
          <w:szCs w:val="24"/>
        </w:rPr>
        <w:t xml:space="preserve">  </w:t>
      </w:r>
      <w:r w:rsidRPr="009F41C0">
        <w:rPr>
          <w:rFonts w:ascii="Times New Roman" w:hAnsi="Times New Roman"/>
          <w:b/>
          <w:sz w:val="24"/>
          <w:szCs w:val="24"/>
        </w:rPr>
        <w:t>DICHIARA</w:t>
      </w:r>
      <w:proofErr w:type="gramEnd"/>
      <w:r w:rsidRPr="009F41C0">
        <w:rPr>
          <w:rFonts w:ascii="Times New Roman" w:hAnsi="Times New Roman"/>
          <w:sz w:val="24"/>
          <w:szCs w:val="24"/>
        </w:rPr>
        <w:t>,</w:t>
      </w:r>
    </w:p>
    <w:p w14:paraId="53F28F98"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ai sensi degli art. 46 e 47 D.P.R. 445/2000, consapevole della responsabilità penale in cui incorre chi sottoscrive dichiarazioni mendaci o forma atti falsi, esibisce o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1B7B927D" w14:textId="77777777" w:rsidR="009F41C0" w:rsidRPr="009F41C0" w:rsidRDefault="009F41C0" w:rsidP="009F41C0">
      <w:pPr>
        <w:jc w:val="both"/>
        <w:rPr>
          <w:rFonts w:ascii="Times New Roman" w:hAnsi="Times New Roman"/>
          <w:iCs/>
          <w:sz w:val="24"/>
          <w:szCs w:val="24"/>
          <w:u w:val="single"/>
        </w:rPr>
      </w:pPr>
      <w:r w:rsidRPr="009F41C0">
        <w:rPr>
          <w:rFonts w:ascii="Times New Roman" w:hAnsi="Times New Roman"/>
          <w:iCs/>
          <w:sz w:val="24"/>
          <w:szCs w:val="24"/>
          <w:u w:val="single"/>
        </w:rPr>
        <w:t xml:space="preserve"> </w:t>
      </w:r>
      <w:proofErr w:type="gramStart"/>
      <w:r w:rsidRPr="009F41C0">
        <w:rPr>
          <w:rFonts w:ascii="Times New Roman" w:hAnsi="Times New Roman"/>
          <w:iCs/>
          <w:sz w:val="24"/>
          <w:szCs w:val="24"/>
          <w:u w:val="single"/>
        </w:rPr>
        <w:t>e</w:t>
      </w:r>
      <w:proofErr w:type="gramEnd"/>
      <w:r w:rsidRPr="009F41C0">
        <w:rPr>
          <w:rFonts w:ascii="Times New Roman" w:hAnsi="Times New Roman"/>
          <w:iCs/>
          <w:sz w:val="24"/>
          <w:szCs w:val="24"/>
          <w:u w:val="single"/>
        </w:rPr>
        <w:t xml:space="preserve"> all’uopo allega:</w:t>
      </w:r>
    </w:p>
    <w:p w14:paraId="6EAF77D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a) copia fotostatica di un documento di identità del sottoscrittore; la domanda può essere sottoscritta anche da un procuratore del legale rappresentante e, in tal caso, va allegata, a pena di esclusione, copia conforme all’originale della relativa procura;</w:t>
      </w:r>
    </w:p>
    <w:p w14:paraId="5C952FF2"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b) attestato di qualificazione SOA, copia fotostatica di un documento di identità del sottoscrittore;</w:t>
      </w:r>
    </w:p>
    <w:p w14:paraId="625D43A2" w14:textId="77777777" w:rsidR="009F41C0" w:rsidRPr="009F41C0" w:rsidRDefault="009F41C0" w:rsidP="009F41C0">
      <w:pPr>
        <w:jc w:val="both"/>
        <w:rPr>
          <w:rFonts w:ascii="Times New Roman" w:hAnsi="Times New Roman"/>
          <w:sz w:val="24"/>
          <w:szCs w:val="24"/>
          <w:u w:val="single"/>
        </w:rPr>
      </w:pPr>
      <w:proofErr w:type="gramStart"/>
      <w:r w:rsidRPr="009F41C0">
        <w:rPr>
          <w:rFonts w:ascii="Times New Roman" w:hAnsi="Times New Roman"/>
          <w:sz w:val="24"/>
          <w:szCs w:val="24"/>
          <w:u w:val="single"/>
        </w:rPr>
        <w:t>l’operatore</w:t>
      </w:r>
      <w:proofErr w:type="gramEnd"/>
      <w:r w:rsidRPr="009F41C0">
        <w:rPr>
          <w:rFonts w:ascii="Times New Roman" w:hAnsi="Times New Roman"/>
          <w:sz w:val="24"/>
          <w:szCs w:val="24"/>
          <w:u w:val="single"/>
        </w:rPr>
        <w:t xml:space="preserve"> economico attesta, ai sensi dell’art. 47 del D.P.R.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9F41C0">
        <w:rPr>
          <w:rFonts w:ascii="Times New Roman" w:hAnsi="Times New Roman"/>
          <w:sz w:val="24"/>
          <w:szCs w:val="24"/>
          <w:u w:val="single"/>
        </w:rPr>
        <w:t>lett</w:t>
      </w:r>
      <w:proofErr w:type="spellEnd"/>
      <w:r w:rsidRPr="009F41C0">
        <w:rPr>
          <w:rFonts w:ascii="Times New Roman" w:hAnsi="Times New Roman"/>
          <w:sz w:val="24"/>
          <w:szCs w:val="24"/>
          <w:u w:val="single"/>
        </w:rPr>
        <w:t>. a) b) e c), del Codice e l’esistenza della certificazione del sistema di qualità aziendale</w:t>
      </w:r>
    </w:p>
    <w:p w14:paraId="2EF88D32"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c) attestazione versamento della contribuzione ANAC di cui al paragrafo 11 del presente disciplinare di gara</w:t>
      </w:r>
    </w:p>
    <w:p w14:paraId="104D8DDC"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d) PASSOE di cui all’art. 2, comma 3.2, delibera n. 111 del 20 dicembre 2012 dell’AVCP.</w:t>
      </w:r>
    </w:p>
    <w:p w14:paraId="0A47EA78"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f) documento attestante la garanzia provvisoria con allegata la dichiarazione, di cui all’art. 93, comma 8, del Codice, concernente l’impegno a rilasciare la cauzione definitiva di cui al punto11.1 del disciplinare di gara nonché copia delle certificazioni previste dall’art. 93, comma 7, del Codice, con le modalità di cui medesimo punto 11.1.</w:t>
      </w:r>
    </w:p>
    <w:p w14:paraId="03FAC441" w14:textId="77777777" w:rsidR="009F41C0" w:rsidRPr="009F41C0" w:rsidRDefault="009F41C0" w:rsidP="009F41C0">
      <w:pPr>
        <w:jc w:val="both"/>
        <w:rPr>
          <w:rFonts w:ascii="Times New Roman" w:hAnsi="Times New Roman"/>
          <w:sz w:val="24"/>
          <w:szCs w:val="24"/>
        </w:rPr>
      </w:pPr>
    </w:p>
    <w:p w14:paraId="4647B01A" w14:textId="77777777" w:rsidR="009F41C0" w:rsidRPr="009F41C0" w:rsidRDefault="009F41C0" w:rsidP="009F41C0">
      <w:pPr>
        <w:jc w:val="both"/>
        <w:rPr>
          <w:rFonts w:ascii="Times New Roman" w:hAnsi="Times New Roman"/>
          <w:sz w:val="24"/>
          <w:szCs w:val="24"/>
        </w:rPr>
      </w:pPr>
    </w:p>
    <w:p w14:paraId="473BC20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Data ___________________</w:t>
      </w: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r>
    </w:p>
    <w:p w14:paraId="5A8EF4DC" w14:textId="77777777" w:rsidR="009F41C0" w:rsidRPr="009F41C0" w:rsidRDefault="009F41C0" w:rsidP="009F41C0">
      <w:pPr>
        <w:jc w:val="both"/>
        <w:rPr>
          <w:rFonts w:ascii="Times New Roman" w:hAnsi="Times New Roman"/>
          <w:sz w:val="24"/>
          <w:szCs w:val="24"/>
        </w:rPr>
      </w:pPr>
    </w:p>
    <w:p w14:paraId="39547ADB" w14:textId="77777777" w:rsidR="009F41C0" w:rsidRPr="009F41C0" w:rsidRDefault="009F41C0" w:rsidP="009F41C0">
      <w:pPr>
        <w:jc w:val="both"/>
        <w:rPr>
          <w:rFonts w:ascii="Times New Roman" w:hAnsi="Times New Roman"/>
          <w:sz w:val="24"/>
          <w:szCs w:val="24"/>
        </w:rPr>
      </w:pPr>
    </w:p>
    <w:p w14:paraId="78FA02B7" w14:textId="77777777" w:rsidR="009F41C0" w:rsidRPr="009F41C0" w:rsidRDefault="009F41C0" w:rsidP="009F41C0">
      <w:pPr>
        <w:ind w:left="3540" w:firstLine="708"/>
        <w:jc w:val="center"/>
        <w:rPr>
          <w:rFonts w:ascii="Times New Roman" w:hAnsi="Times New Roman"/>
          <w:sz w:val="24"/>
          <w:szCs w:val="24"/>
        </w:rPr>
      </w:pPr>
      <w:r w:rsidRPr="009F41C0">
        <w:rPr>
          <w:rFonts w:ascii="Times New Roman" w:hAnsi="Times New Roman"/>
          <w:sz w:val="24"/>
          <w:szCs w:val="24"/>
        </w:rPr>
        <w:t>IL CONCORRENTE</w:t>
      </w:r>
      <w:r w:rsidRPr="009F41C0">
        <w:rPr>
          <w:rFonts w:ascii="Times New Roman" w:hAnsi="Times New Roman"/>
          <w:sz w:val="24"/>
          <w:szCs w:val="24"/>
          <w:vertAlign w:val="superscript"/>
        </w:rPr>
        <w:footnoteReference w:id="1"/>
      </w:r>
      <w:r w:rsidRPr="009F41C0">
        <w:rPr>
          <w:rFonts w:ascii="Times New Roman" w:hAnsi="Times New Roman"/>
          <w:sz w:val="24"/>
          <w:szCs w:val="24"/>
        </w:rPr>
        <w:t xml:space="preserve">  </w:t>
      </w:r>
      <w:r w:rsidRPr="009F41C0">
        <w:rPr>
          <w:rFonts w:ascii="Times New Roman" w:hAnsi="Times New Roman"/>
          <w:sz w:val="24"/>
          <w:szCs w:val="24"/>
          <w:vertAlign w:val="superscript"/>
        </w:rPr>
        <w:footnoteReference w:id="2"/>
      </w:r>
    </w:p>
    <w:p w14:paraId="2A471A8C" w14:textId="77777777" w:rsidR="009F41C0" w:rsidRPr="009F41C0" w:rsidRDefault="009F41C0" w:rsidP="009F41C0">
      <w:pPr>
        <w:spacing w:after="0" w:line="240" w:lineRule="auto"/>
        <w:rPr>
          <w:rFonts w:ascii="Times New Roman" w:hAnsi="Times New Roman"/>
          <w:sz w:val="24"/>
          <w:szCs w:val="24"/>
        </w:rPr>
      </w:pPr>
      <w:r w:rsidRPr="009F41C0">
        <w:rPr>
          <w:rFonts w:ascii="Times New Roman" w:hAnsi="Times New Roman"/>
          <w:sz w:val="24"/>
          <w:szCs w:val="24"/>
        </w:rPr>
        <w:br w:type="page"/>
      </w:r>
    </w:p>
    <w:p w14:paraId="04D22E47" w14:textId="77777777" w:rsidR="009F41C0" w:rsidRPr="009F41C0" w:rsidRDefault="009F41C0" w:rsidP="009F41C0">
      <w:pPr>
        <w:jc w:val="both"/>
        <w:rPr>
          <w:rFonts w:ascii="Times New Roman" w:hAnsi="Times New Roman"/>
          <w:i/>
          <w:sz w:val="18"/>
          <w:szCs w:val="18"/>
        </w:rPr>
      </w:pPr>
      <w:bookmarkStart w:id="7" w:name="_Toc82436676"/>
      <w:r w:rsidRPr="009F41C0">
        <w:rPr>
          <w:rFonts w:ascii="Times New Roman" w:hAnsi="Times New Roman"/>
          <w:i/>
          <w:sz w:val="18"/>
          <w:szCs w:val="18"/>
        </w:rPr>
        <w:lastRenderedPageBreak/>
        <w:t>Tabella riassuntiva dell’allegato A – Annesso1</w:t>
      </w:r>
      <w:bookmarkEnd w:id="7"/>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9F41C0" w:rsidRPr="009F41C0" w14:paraId="118B0229" w14:textId="77777777" w:rsidTr="00E36932">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0E45FCDD" w14:textId="77777777" w:rsidR="009F41C0" w:rsidRPr="009F41C0" w:rsidRDefault="009F41C0" w:rsidP="009F41C0">
            <w:pPr>
              <w:ind w:left="19"/>
              <w:jc w:val="center"/>
              <w:rPr>
                <w:rFonts w:ascii="Times New Roman" w:hAnsi="Times New Roman"/>
                <w:b/>
                <w:sz w:val="24"/>
                <w:szCs w:val="24"/>
              </w:rPr>
            </w:pPr>
            <w:r w:rsidRPr="009F41C0">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2E025E10" w14:textId="77777777" w:rsidR="009F41C0" w:rsidRPr="009F41C0" w:rsidRDefault="009F41C0" w:rsidP="009F41C0">
            <w:pPr>
              <w:ind w:left="-108"/>
              <w:jc w:val="center"/>
              <w:rPr>
                <w:rFonts w:ascii="Times New Roman" w:hAnsi="Times New Roman"/>
                <w:b/>
                <w:sz w:val="24"/>
                <w:szCs w:val="24"/>
              </w:rPr>
            </w:pPr>
            <w:r w:rsidRPr="009F41C0">
              <w:rPr>
                <w:rFonts w:ascii="Times New Roman" w:hAnsi="Times New Roman"/>
                <w:b/>
                <w:sz w:val="24"/>
                <w:szCs w:val="24"/>
              </w:rPr>
              <w:t>CAPOGRUPPO/ IMPRESA SINGOLA</w:t>
            </w:r>
          </w:p>
        </w:tc>
        <w:tc>
          <w:tcPr>
            <w:tcW w:w="1724" w:type="dxa"/>
            <w:tcBorders>
              <w:top w:val="single" w:sz="12" w:space="0" w:color="auto"/>
              <w:left w:val="single" w:sz="4" w:space="0" w:color="auto"/>
              <w:bottom w:val="single" w:sz="4" w:space="0" w:color="auto"/>
              <w:right w:val="single" w:sz="4" w:space="0" w:color="auto"/>
            </w:tcBorders>
          </w:tcPr>
          <w:p w14:paraId="2BDF52FF" w14:textId="77777777" w:rsidR="009F41C0" w:rsidRPr="009F41C0" w:rsidRDefault="009F41C0" w:rsidP="009F41C0">
            <w:pPr>
              <w:ind w:left="-8"/>
              <w:jc w:val="center"/>
              <w:rPr>
                <w:rFonts w:ascii="Times New Roman" w:hAnsi="Times New Roman"/>
                <w:b/>
                <w:sz w:val="24"/>
                <w:szCs w:val="24"/>
              </w:rPr>
            </w:pPr>
            <w:r w:rsidRPr="009F41C0">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317FC98B" w14:textId="77777777" w:rsidR="009F41C0" w:rsidRPr="009F41C0" w:rsidRDefault="009F41C0" w:rsidP="009F41C0">
            <w:pPr>
              <w:jc w:val="center"/>
              <w:rPr>
                <w:rFonts w:ascii="Times New Roman" w:hAnsi="Times New Roman"/>
                <w:b/>
                <w:sz w:val="24"/>
                <w:szCs w:val="24"/>
              </w:rPr>
            </w:pPr>
            <w:r w:rsidRPr="009F41C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0E63A939" w14:textId="77777777" w:rsidR="009F41C0" w:rsidRPr="009F41C0" w:rsidRDefault="009F41C0" w:rsidP="009F41C0">
            <w:pPr>
              <w:ind w:left="-149"/>
              <w:jc w:val="center"/>
              <w:rPr>
                <w:rFonts w:ascii="Times New Roman" w:hAnsi="Times New Roman"/>
                <w:b/>
                <w:sz w:val="24"/>
                <w:szCs w:val="24"/>
              </w:rPr>
            </w:pPr>
            <w:r w:rsidRPr="009F41C0">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205FAD60" w14:textId="77777777" w:rsidR="009F41C0" w:rsidRPr="009F41C0" w:rsidRDefault="009F41C0" w:rsidP="009F41C0">
            <w:pPr>
              <w:ind w:left="-128"/>
              <w:jc w:val="center"/>
              <w:rPr>
                <w:rFonts w:ascii="Times New Roman" w:hAnsi="Times New Roman"/>
                <w:b/>
                <w:sz w:val="24"/>
                <w:szCs w:val="24"/>
              </w:rPr>
            </w:pPr>
            <w:r w:rsidRPr="009F41C0">
              <w:rPr>
                <w:rFonts w:ascii="Times New Roman" w:hAnsi="Times New Roman"/>
                <w:b/>
                <w:sz w:val="24"/>
                <w:szCs w:val="24"/>
              </w:rPr>
              <w:t>MANDANTE/AUSILIARIA</w:t>
            </w:r>
          </w:p>
        </w:tc>
      </w:tr>
      <w:tr w:rsidR="009F41C0" w:rsidRPr="009F41C0" w14:paraId="361DF545" w14:textId="77777777" w:rsidTr="00E3693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1CDEA0E9"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23CFBF19" w14:textId="77777777" w:rsidR="009F41C0" w:rsidRPr="009F41C0" w:rsidRDefault="009F41C0" w:rsidP="009F41C0">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73E2DB40" w14:textId="77777777" w:rsidR="009F41C0" w:rsidRPr="009F41C0" w:rsidRDefault="009F41C0" w:rsidP="009F41C0">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610216CA" w14:textId="77777777" w:rsidR="009F41C0" w:rsidRPr="009F41C0" w:rsidRDefault="009F41C0" w:rsidP="009F41C0">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28313CFE" w14:textId="77777777" w:rsidR="009F41C0" w:rsidRPr="009F41C0" w:rsidRDefault="009F41C0" w:rsidP="009F41C0">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03FDAE8C" w14:textId="77777777" w:rsidR="009F41C0" w:rsidRPr="009F41C0" w:rsidRDefault="009F41C0" w:rsidP="009F41C0">
            <w:pPr>
              <w:ind w:left="-426"/>
              <w:jc w:val="center"/>
              <w:rPr>
                <w:rFonts w:ascii="Times New Roman" w:hAnsi="Times New Roman"/>
                <w:sz w:val="24"/>
                <w:szCs w:val="24"/>
              </w:rPr>
            </w:pPr>
          </w:p>
        </w:tc>
      </w:tr>
      <w:tr w:rsidR="009F41C0" w:rsidRPr="009F41C0" w14:paraId="38B11B15"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6572BB0" w14:textId="77777777" w:rsidR="009F41C0" w:rsidRPr="009F41C0" w:rsidRDefault="009F41C0" w:rsidP="009F41C0">
            <w:pPr>
              <w:ind w:left="19"/>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933CDB0"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6366AF1A"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558744D"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D72917A"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0F43D78E"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63602E90"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7D68CCD1" w14:textId="77777777" w:rsidR="009F41C0" w:rsidRPr="009F41C0" w:rsidRDefault="009F41C0" w:rsidP="009F41C0">
            <w:pPr>
              <w:ind w:left="19"/>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3886661D"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17082780"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EE01F7C"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724A48C"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03C97A29"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0B79BFAE"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7BE748F0" w14:textId="77777777" w:rsidR="009F41C0" w:rsidRPr="009F41C0" w:rsidRDefault="009F41C0" w:rsidP="009F41C0">
            <w:pPr>
              <w:ind w:left="19"/>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2E61E57"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126D2E4"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49751BDE"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CBADF7B"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181C29BC"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077C7CE1"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58BB3A65" w14:textId="77777777" w:rsidR="009F41C0" w:rsidRPr="009F41C0" w:rsidRDefault="009F41C0" w:rsidP="009F41C0">
            <w:pPr>
              <w:ind w:left="19"/>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21BC19C6"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483575AE"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45F06941"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302C2AC"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0BF31515"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1A9884C7"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DCF8AB2" w14:textId="77777777" w:rsidR="009F41C0" w:rsidRPr="009F41C0" w:rsidRDefault="009F41C0" w:rsidP="009F41C0">
            <w:pPr>
              <w:ind w:left="19"/>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2E08A907"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1D494DA2"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033FC65"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5667F8B"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837AA99"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6F0FE608" w14:textId="77777777" w:rsidTr="00E36932">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682A8DEC" w14:textId="77777777" w:rsidR="009F41C0" w:rsidRPr="009F41C0" w:rsidRDefault="009F41C0" w:rsidP="009F41C0">
            <w:pPr>
              <w:ind w:left="19"/>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43938973"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0E0CDE24"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1EB2CAFF"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4C2249CA"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5A75AA37"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78D63700" w14:textId="77777777" w:rsidTr="00E36932">
        <w:trPr>
          <w:trHeight w:val="212"/>
        </w:trPr>
        <w:tc>
          <w:tcPr>
            <w:tcW w:w="1686" w:type="dxa"/>
            <w:tcBorders>
              <w:top w:val="single" w:sz="12" w:space="0" w:color="auto"/>
              <w:left w:val="single" w:sz="2" w:space="0" w:color="000000"/>
              <w:bottom w:val="single" w:sz="12" w:space="0" w:color="000000"/>
              <w:right w:val="single" w:sz="2" w:space="0" w:color="000000"/>
            </w:tcBorders>
          </w:tcPr>
          <w:p w14:paraId="4FF8A9E1" w14:textId="77777777" w:rsidR="009F41C0" w:rsidRPr="009F41C0" w:rsidRDefault="009F41C0" w:rsidP="009F41C0">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119A0903" w14:textId="77777777" w:rsidR="009F41C0" w:rsidRPr="009F41C0" w:rsidRDefault="009F41C0" w:rsidP="009F41C0">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5D587D9F" w14:textId="77777777" w:rsidR="009F41C0" w:rsidRPr="009F41C0" w:rsidRDefault="009F41C0" w:rsidP="009F41C0">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26D82C2F" w14:textId="77777777" w:rsidR="009F41C0" w:rsidRPr="009F41C0" w:rsidRDefault="009F41C0" w:rsidP="009F41C0">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E23BE5F" w14:textId="77777777" w:rsidR="009F41C0" w:rsidRPr="009F41C0" w:rsidRDefault="009F41C0" w:rsidP="009F41C0">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4C4B1E4C" w14:textId="77777777" w:rsidR="009F41C0" w:rsidRPr="009F41C0" w:rsidRDefault="009F41C0" w:rsidP="009F41C0">
            <w:pPr>
              <w:ind w:left="-426"/>
              <w:jc w:val="center"/>
              <w:rPr>
                <w:rFonts w:ascii="Times New Roman" w:hAnsi="Times New Roman"/>
                <w:sz w:val="24"/>
                <w:szCs w:val="24"/>
              </w:rPr>
            </w:pPr>
          </w:p>
        </w:tc>
      </w:tr>
      <w:tr w:rsidR="009F41C0" w:rsidRPr="009F41C0" w14:paraId="41322CF9" w14:textId="77777777" w:rsidTr="00E36932">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4D0902B2"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6DB93EB4" w14:textId="77777777" w:rsidR="009F41C0" w:rsidRPr="009F41C0" w:rsidRDefault="009F41C0" w:rsidP="009F41C0">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76A769A3" w14:textId="77777777" w:rsidR="009F41C0" w:rsidRPr="009F41C0" w:rsidRDefault="009F41C0" w:rsidP="009F41C0">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0F8C81F0" w14:textId="77777777" w:rsidR="009F41C0" w:rsidRPr="009F41C0" w:rsidRDefault="009F41C0" w:rsidP="009F41C0">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1C618112" w14:textId="77777777" w:rsidR="009F41C0" w:rsidRPr="009F41C0" w:rsidRDefault="009F41C0" w:rsidP="009F41C0">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63A161CF" w14:textId="77777777" w:rsidR="009F41C0" w:rsidRPr="009F41C0" w:rsidRDefault="009F41C0" w:rsidP="009F41C0">
            <w:pPr>
              <w:ind w:left="-426"/>
              <w:jc w:val="center"/>
              <w:rPr>
                <w:rFonts w:ascii="Times New Roman" w:hAnsi="Times New Roman"/>
                <w:sz w:val="24"/>
                <w:szCs w:val="24"/>
              </w:rPr>
            </w:pPr>
          </w:p>
        </w:tc>
      </w:tr>
      <w:tr w:rsidR="009F41C0" w:rsidRPr="009F41C0" w14:paraId="1322D942" w14:textId="77777777" w:rsidTr="00E3693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3CF42014"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7C7F6E03"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3FAC659F"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53C35A67"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87012DD"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4E905BE9"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5C121DDC" w14:textId="77777777" w:rsidTr="00E3693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3AF563C3"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7300FED0"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083C5CA4"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0EBAA26C"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28F5CE78"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78FEA523"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691F5686" w14:textId="77777777" w:rsidTr="00E36932">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3E105B5C"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148DBB7B"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1C5E161B"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6082DB07"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171997DA"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4BE346C8"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6F891795" w14:textId="77777777" w:rsidTr="00E3693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24733C9"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09A8F72"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347DD1C5"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59E545BC"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BB12EF6"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67638242"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0F89C522" w14:textId="77777777" w:rsidTr="00E3693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95AA7C3"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25E2CEC4"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922F07A"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1C701F6F"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472B81F"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100E4C17"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1145473D" w14:textId="77777777" w:rsidTr="00E3693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335C545D"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781D314C"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2F935AF"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7D8D44D3"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F965315"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34FE0CFE"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r w:rsidR="009F41C0" w:rsidRPr="009F41C0" w14:paraId="3EAD02A2" w14:textId="77777777" w:rsidTr="00E3693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29CAB645" w14:textId="77777777" w:rsidR="009F41C0" w:rsidRPr="009F41C0" w:rsidRDefault="009F41C0" w:rsidP="009F41C0">
            <w:pPr>
              <w:ind w:left="-123"/>
              <w:jc w:val="center"/>
              <w:rPr>
                <w:rFonts w:ascii="Times New Roman" w:hAnsi="Times New Roman"/>
                <w:szCs w:val="24"/>
              </w:rPr>
            </w:pPr>
            <w:r w:rsidRPr="009F41C0">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0BF3700"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22ADF536"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06A4D5EA"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CAF1572"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63D6B365" w14:textId="77777777" w:rsidR="009F41C0" w:rsidRPr="009F41C0" w:rsidRDefault="009F41C0" w:rsidP="009F41C0">
            <w:pPr>
              <w:ind w:left="-426"/>
              <w:jc w:val="center"/>
              <w:rPr>
                <w:rFonts w:ascii="Times New Roman" w:hAnsi="Times New Roman"/>
                <w:sz w:val="24"/>
                <w:szCs w:val="24"/>
              </w:rPr>
            </w:pPr>
            <w:r w:rsidRPr="009F41C0">
              <w:rPr>
                <w:rFonts w:ascii="Times New Roman" w:hAnsi="Times New Roman"/>
                <w:sz w:val="24"/>
                <w:szCs w:val="24"/>
              </w:rPr>
              <w:t>€</w:t>
            </w:r>
          </w:p>
        </w:tc>
      </w:tr>
    </w:tbl>
    <w:p w14:paraId="0E4ACBA2" w14:textId="77777777" w:rsidR="009F41C0" w:rsidRPr="009F41C0" w:rsidRDefault="009F41C0" w:rsidP="009F41C0">
      <w:pPr>
        <w:jc w:val="center"/>
        <w:rPr>
          <w:rFonts w:ascii="Times New Roman" w:hAnsi="Times New Roman"/>
          <w:sz w:val="24"/>
          <w:szCs w:val="24"/>
        </w:rPr>
      </w:pPr>
      <w:r w:rsidRPr="009F41C0">
        <w:rPr>
          <w:rFonts w:ascii="Times New Roman" w:hAnsi="Times New Roman"/>
          <w:b/>
          <w:sz w:val="18"/>
          <w:szCs w:val="18"/>
        </w:rPr>
        <w:t>OGGETTO: RIEPILOGO DEI REQUISITI ECONOMICO-FINANZIARI e TECNICO-ORGANIZZATIVI DICHIARATI DAI COMPONENTI IL RAGGRUPPAMENTO E/O IN CASO DI AVVALIMENTO</w:t>
      </w:r>
    </w:p>
    <w:p w14:paraId="6672C3F7" w14:textId="77777777" w:rsidR="009F41C0" w:rsidRPr="009F41C0" w:rsidRDefault="009F41C0" w:rsidP="009F41C0">
      <w:pPr>
        <w:jc w:val="center"/>
        <w:rPr>
          <w:rFonts w:ascii="Times New Roman" w:hAnsi="Times New Roman"/>
          <w:sz w:val="24"/>
          <w:szCs w:val="24"/>
        </w:rPr>
      </w:pPr>
    </w:p>
    <w:p w14:paraId="5BD4CAD2" w14:textId="77777777" w:rsidR="009F41C0" w:rsidRPr="009F41C0" w:rsidRDefault="009F41C0" w:rsidP="009F41C0">
      <w:pPr>
        <w:jc w:val="center"/>
        <w:rPr>
          <w:rFonts w:ascii="Times New Roman" w:hAnsi="Times New Roman"/>
          <w:sz w:val="24"/>
          <w:szCs w:val="24"/>
        </w:rPr>
      </w:pPr>
      <w:r w:rsidRPr="009F41C0">
        <w:rPr>
          <w:rFonts w:ascii="Times New Roman" w:hAnsi="Times New Roman"/>
          <w:sz w:val="24"/>
          <w:szCs w:val="24"/>
        </w:rPr>
        <w:t>IL CONCORRENTE                                                                L’AUSILIARIA</w:t>
      </w:r>
    </w:p>
    <w:p w14:paraId="0D75D04E" w14:textId="77777777" w:rsidR="009F41C0" w:rsidRPr="009F41C0" w:rsidRDefault="009F41C0" w:rsidP="009F41C0">
      <w:pPr>
        <w:jc w:val="both"/>
        <w:rPr>
          <w:rFonts w:ascii="Times New Roman" w:hAnsi="Times New Roman"/>
          <w:b/>
          <w:sz w:val="20"/>
          <w:szCs w:val="24"/>
        </w:rPr>
      </w:pPr>
      <w:r w:rsidRPr="009F41C0">
        <w:rPr>
          <w:rFonts w:ascii="Times New Roman" w:hAnsi="Times New Roman"/>
          <w:b/>
          <w:sz w:val="20"/>
          <w:szCs w:val="24"/>
        </w:rPr>
        <w:t>Nota: la dichiarazione dovrà, essere timbrata e sottoscritta dal concorrente e dall’ausiliaria/e.</w:t>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9F41C0" w:rsidRPr="009F41C0" w14:paraId="4E45DEAC" w14:textId="77777777" w:rsidTr="00E36932">
        <w:trPr>
          <w:trHeight w:val="2037"/>
        </w:trPr>
        <w:tc>
          <w:tcPr>
            <w:tcW w:w="9639" w:type="dxa"/>
            <w:tcBorders>
              <w:top w:val="single" w:sz="8" w:space="0" w:color="000000"/>
              <w:left w:val="nil"/>
              <w:right w:val="nil"/>
            </w:tcBorders>
            <w:shd w:val="clear" w:color="auto" w:fill="C0C0C0"/>
          </w:tcPr>
          <w:p w14:paraId="7BC4F708" w14:textId="77777777" w:rsidR="009F41C0" w:rsidRPr="009F41C0" w:rsidRDefault="009F41C0" w:rsidP="009F41C0">
            <w:pPr>
              <w:keepNext/>
              <w:spacing w:before="240" w:after="60"/>
              <w:jc w:val="both"/>
              <w:outlineLvl w:val="0"/>
              <w:rPr>
                <w:rFonts w:ascii="Times New Roman" w:eastAsia="Times New Roman" w:hAnsi="Times New Roman"/>
                <w:b/>
                <w:bCs/>
                <w:kern w:val="32"/>
                <w:sz w:val="24"/>
                <w:szCs w:val="24"/>
              </w:rPr>
            </w:pPr>
            <w:r w:rsidRPr="009F41C0">
              <w:rPr>
                <w:rFonts w:ascii="Times New Roman" w:eastAsia="Times New Roman" w:hAnsi="Times New Roman"/>
                <w:b/>
                <w:bCs/>
                <w:kern w:val="32"/>
                <w:sz w:val="24"/>
                <w:szCs w:val="24"/>
              </w:rPr>
              <w:lastRenderedPageBreak/>
              <w:br w:type="page"/>
            </w:r>
            <w:bookmarkStart w:id="8" w:name="_ALL._ABIS_-"/>
            <w:bookmarkStart w:id="9" w:name="_ALL._ABIS_–"/>
            <w:bookmarkStart w:id="10" w:name="_Toc419708956"/>
            <w:bookmarkStart w:id="11" w:name="_Toc414537343"/>
            <w:bookmarkStart w:id="12" w:name="_Toc414537601"/>
            <w:bookmarkStart w:id="13" w:name="_Toc415045937"/>
            <w:bookmarkStart w:id="14" w:name="_Toc422322844"/>
            <w:bookmarkStart w:id="15" w:name="_Toc82436677"/>
            <w:bookmarkEnd w:id="8"/>
            <w:bookmarkEnd w:id="9"/>
            <w:r w:rsidRPr="009F41C0">
              <w:rPr>
                <w:rFonts w:ascii="Times New Roman" w:eastAsia="Times New Roman" w:hAnsi="Times New Roman"/>
                <w:b/>
                <w:bCs/>
                <w:kern w:val="32"/>
                <w:sz w:val="28"/>
                <w:szCs w:val="24"/>
              </w:rPr>
              <w:t>ALL. ABIS –</w:t>
            </w:r>
            <w:bookmarkEnd w:id="10"/>
            <w:r w:rsidRPr="009F41C0">
              <w:rPr>
                <w:rFonts w:ascii="Times New Roman" w:eastAsia="Times New Roman" w:hAnsi="Times New Roman"/>
                <w:b/>
                <w:bCs/>
                <w:kern w:val="32"/>
                <w:sz w:val="28"/>
                <w:szCs w:val="24"/>
              </w:rPr>
              <w:t xml:space="preserve"> DOMANDA DI PARTECIPAZIONE IN RAGGRUPPAMENTO/DICHIARAZIONE DI IMPEGNO A COSTITUIRE UN RAGGRUPPAMENTO TEMPORANEO DI IMPRESE O EVENTUALE ATTO COSTITUTIVO DI RAGGRUPPAMENTO TEMPORANEO DI IMPRESE CONSORZIO ORDINARIO</w:t>
            </w:r>
            <w:bookmarkEnd w:id="11"/>
            <w:bookmarkEnd w:id="12"/>
            <w:bookmarkEnd w:id="13"/>
            <w:bookmarkEnd w:id="14"/>
            <w:bookmarkEnd w:id="15"/>
          </w:p>
        </w:tc>
      </w:tr>
    </w:tbl>
    <w:p w14:paraId="697C548F" w14:textId="77777777" w:rsidR="009F41C0" w:rsidRPr="009F41C0" w:rsidRDefault="009F41C0" w:rsidP="009F41C0">
      <w:pPr>
        <w:spacing w:after="0"/>
        <w:jc w:val="both"/>
        <w:rPr>
          <w:rFonts w:ascii="Times New Roman" w:hAnsi="Times New Roman"/>
          <w:b/>
          <w:bCs/>
          <w:sz w:val="20"/>
          <w:szCs w:val="20"/>
        </w:rPr>
      </w:pPr>
      <w:r w:rsidRPr="009F41C0">
        <w:rPr>
          <w:rFonts w:ascii="Times New Roman" w:hAnsi="Times New Roman"/>
          <w:b/>
          <w:bCs/>
          <w:sz w:val="20"/>
          <w:szCs w:val="20"/>
        </w:rPr>
        <w:t xml:space="preserve">Il presente documento di partecipazione, disponibile sul sito </w:t>
      </w:r>
      <w:hyperlink r:id="rId10" w:history="1">
        <w:r w:rsidRPr="009F41C0">
          <w:rPr>
            <w:b/>
            <w:bCs/>
            <w:color w:val="0000FF"/>
            <w:sz w:val="20"/>
            <w:szCs w:val="20"/>
            <w:u w:val="single"/>
          </w:rPr>
          <w:t>www.difesa.it/SGD-DNA/Staff/DT/GENIODIFE/Bandi</w:t>
        </w:r>
      </w:hyperlink>
      <w:r w:rsidRPr="009F41C0">
        <w:rPr>
          <w:rFonts w:ascii="Times New Roman" w:hAnsi="Times New Roman"/>
          <w:b/>
          <w:bCs/>
          <w:sz w:val="20"/>
          <w:szCs w:val="20"/>
        </w:rPr>
        <w:t xml:space="preserve"> e sul sito </w:t>
      </w:r>
      <w:hyperlink r:id="rId11" w:history="1">
        <w:r w:rsidRPr="009F41C0">
          <w:rPr>
            <w:b/>
            <w:bCs/>
            <w:color w:val="0000FF"/>
            <w:sz w:val="20"/>
            <w:szCs w:val="20"/>
            <w:u w:val="single"/>
          </w:rPr>
          <w:t>www.acquistinretepa.it</w:t>
        </w:r>
      </w:hyperlink>
      <w:r w:rsidRPr="009F41C0">
        <w:rPr>
          <w:rFonts w:ascii="Times New Roman" w:hAnsi="Times New Roman"/>
          <w:b/>
          <w:bCs/>
          <w:sz w:val="20"/>
          <w:szCs w:val="20"/>
        </w:rPr>
        <w:t xml:space="preserve">, una volta compilato (a mano o dattiloscritto) </w:t>
      </w:r>
      <w:r w:rsidRPr="009F41C0">
        <w:rPr>
          <w:rFonts w:ascii="Times New Roman" w:hAnsi="Times New Roman"/>
          <w:b/>
          <w:bCs/>
          <w:sz w:val="20"/>
          <w:szCs w:val="20"/>
          <w:lang w:bidi="it-IT"/>
        </w:rPr>
        <w:t xml:space="preserve">dovrà </w:t>
      </w:r>
      <w:r w:rsidRPr="009F41C0">
        <w:rPr>
          <w:rFonts w:ascii="Times New Roman" w:hAnsi="Times New Roman"/>
          <w:b/>
          <w:bCs/>
          <w:sz w:val="20"/>
          <w:szCs w:val="20"/>
        </w:rPr>
        <w:t>essere firmato digitalmente e inviato a corredo dell'offerta.</w:t>
      </w:r>
    </w:p>
    <w:p w14:paraId="61C4D740" w14:textId="77777777" w:rsidR="009F41C0" w:rsidRPr="009F41C0" w:rsidRDefault="009F41C0" w:rsidP="009F41C0">
      <w:pPr>
        <w:jc w:val="both"/>
        <w:rPr>
          <w:rFonts w:ascii="Times New Roman" w:hAnsi="Times New Roman"/>
          <w:sz w:val="20"/>
          <w:szCs w:val="20"/>
        </w:rPr>
      </w:pPr>
      <w:r w:rsidRPr="009F41C0">
        <w:rPr>
          <w:rFonts w:ascii="Times New Roman" w:hAnsi="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9F41C0">
        <w:rPr>
          <w:rFonts w:ascii="Times New Roman" w:hAnsi="Times New Roman"/>
          <w:b/>
          <w:bCs/>
          <w:sz w:val="20"/>
          <w:szCs w:val="20"/>
          <w:lang w:bidi="it-IT"/>
        </w:rPr>
        <w:t xml:space="preserve">dovrà </w:t>
      </w:r>
      <w:r w:rsidRPr="009F41C0">
        <w:rPr>
          <w:rFonts w:ascii="Times New Roman" w:hAnsi="Times New Roman"/>
          <w:b/>
          <w:bCs/>
          <w:sz w:val="20"/>
          <w:szCs w:val="20"/>
        </w:rPr>
        <w:t xml:space="preserve">essere allegata copia della relativa procura notarile (generale o speciale) o altro documento da cui evincere i poteri di rappresentanza, </w:t>
      </w:r>
      <w:r w:rsidRPr="009F41C0">
        <w:rPr>
          <w:rFonts w:ascii="Times New Roman" w:hAnsi="Times New Roman"/>
          <w:b/>
          <w:bCs/>
          <w:sz w:val="20"/>
          <w:szCs w:val="20"/>
          <w:lang w:bidi="it-IT"/>
        </w:rPr>
        <w:t xml:space="preserve">così </w:t>
      </w:r>
      <w:r w:rsidRPr="009F41C0">
        <w:rPr>
          <w:rFonts w:ascii="Times New Roman" w:hAnsi="Times New Roman"/>
          <w:b/>
          <w:bCs/>
          <w:sz w:val="20"/>
          <w:szCs w:val="20"/>
        </w:rPr>
        <w:t xml:space="preserve">come specificato nel disciplinare di gara. Il presente documento di partecipazione </w:t>
      </w:r>
      <w:r w:rsidRPr="009F41C0">
        <w:rPr>
          <w:rFonts w:ascii="Times New Roman" w:hAnsi="Times New Roman"/>
          <w:b/>
          <w:bCs/>
          <w:sz w:val="20"/>
          <w:szCs w:val="20"/>
          <w:lang w:bidi="it-IT"/>
        </w:rPr>
        <w:t xml:space="preserve">dovrà </w:t>
      </w:r>
      <w:r w:rsidRPr="009F41C0">
        <w:rPr>
          <w:rFonts w:ascii="Times New Roman" w:hAnsi="Times New Roman"/>
          <w:b/>
          <w:bCs/>
          <w:sz w:val="20"/>
          <w:szCs w:val="20"/>
        </w:rPr>
        <w:t xml:space="preserve">essere compilato in ogni sua parte. Nei punti ove </w:t>
      </w:r>
      <w:r w:rsidRPr="009F41C0">
        <w:rPr>
          <w:rFonts w:ascii="Times New Roman" w:hAnsi="Times New Roman"/>
          <w:b/>
          <w:bCs/>
          <w:sz w:val="20"/>
          <w:szCs w:val="20"/>
          <w:lang w:bidi="it-IT"/>
        </w:rPr>
        <w:t xml:space="preserve">è </w:t>
      </w:r>
      <w:r w:rsidRPr="009F41C0">
        <w:rPr>
          <w:rFonts w:ascii="Times New Roman" w:hAnsi="Times New Roman"/>
          <w:b/>
          <w:bCs/>
          <w:sz w:val="20"/>
          <w:szCs w:val="20"/>
        </w:rPr>
        <w:t xml:space="preserve">prevista l'opzione tra due dichiarazioni differenti, </w:t>
      </w:r>
      <w:r w:rsidRPr="009F41C0">
        <w:rPr>
          <w:rFonts w:ascii="Times New Roman" w:hAnsi="Times New Roman"/>
          <w:b/>
          <w:bCs/>
          <w:sz w:val="20"/>
          <w:szCs w:val="20"/>
          <w:lang w:bidi="it-IT"/>
        </w:rPr>
        <w:t xml:space="preserve">dovrà </w:t>
      </w:r>
      <w:r w:rsidRPr="009F41C0">
        <w:rPr>
          <w:rFonts w:ascii="Times New Roman" w:hAnsi="Times New Roman"/>
          <w:b/>
          <w:bCs/>
          <w:sz w:val="20"/>
          <w:szCs w:val="20"/>
        </w:rPr>
        <w:t>essere segnata la casella relativa alla dichiarazione scelta.</w:t>
      </w:r>
    </w:p>
    <w:p w14:paraId="5782A244"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 xml:space="preserve">MINISTERO DELLA DIFESA      </w:t>
      </w:r>
    </w:p>
    <w:p w14:paraId="4997F9BF" w14:textId="77777777" w:rsidR="009F41C0" w:rsidRPr="009F41C0" w:rsidRDefault="009F41C0" w:rsidP="009F41C0">
      <w:pPr>
        <w:spacing w:after="0"/>
        <w:jc w:val="right"/>
        <w:rPr>
          <w:rFonts w:ascii="Times New Roman" w:hAnsi="Times New Roman"/>
          <w:szCs w:val="24"/>
        </w:rPr>
      </w:pPr>
      <w:r w:rsidRPr="009F41C0">
        <w:rPr>
          <w:rFonts w:ascii="Times New Roman" w:hAnsi="Times New Roman"/>
          <w:szCs w:val="24"/>
        </w:rPr>
        <w:t xml:space="preserve"> SEGRETARIATO GENERALE DELLA DIFESA E DIREZIONE NAZIONALE DEGLI ARMAMENTI</w:t>
      </w:r>
    </w:p>
    <w:p w14:paraId="6654F591"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645DAC11"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789EF3B2"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0"/>
          <w:szCs w:val="24"/>
        </w:rPr>
        <w:t>00196 -  ROMA</w:t>
      </w:r>
    </w:p>
    <w:p w14:paraId="04F7E69C"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3556945D" w14:textId="77777777" w:rsidR="009F41C0" w:rsidRPr="009F41C0" w:rsidRDefault="009F41C0" w:rsidP="009F41C0">
      <w:pPr>
        <w:jc w:val="center"/>
        <w:rPr>
          <w:rFonts w:ascii="Times New Roman" w:hAnsi="Times New Roman"/>
          <w:sz w:val="24"/>
          <w:szCs w:val="24"/>
        </w:rPr>
      </w:pPr>
      <w:r w:rsidRPr="009F41C0">
        <w:rPr>
          <w:rFonts w:ascii="Times New Roman" w:hAnsi="Times New Roman"/>
          <w:sz w:val="24"/>
          <w:szCs w:val="24"/>
        </w:rPr>
        <w:t>Le sottoscritte imprese:</w:t>
      </w:r>
    </w:p>
    <w:p w14:paraId="5586754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1) 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9F41C0">
        <w:rPr>
          <w:rFonts w:ascii="Times New Roman" w:hAnsi="Times New Roman"/>
          <w:b/>
          <w:i/>
          <w:sz w:val="24"/>
          <w:szCs w:val="24"/>
          <w:u w:val="single"/>
        </w:rPr>
        <w:t>IMPRESA MANDATARIA</w:t>
      </w:r>
      <w:r w:rsidRPr="009F41C0">
        <w:rPr>
          <w:rFonts w:ascii="Times New Roman" w:hAnsi="Times New Roman"/>
          <w:sz w:val="24"/>
          <w:szCs w:val="24"/>
        </w:rPr>
        <w:t>.</w:t>
      </w:r>
    </w:p>
    <w:p w14:paraId="224DCED4" w14:textId="77777777" w:rsidR="009F41C0" w:rsidRPr="009F41C0" w:rsidRDefault="009F41C0" w:rsidP="009F41C0">
      <w:pPr>
        <w:jc w:val="both"/>
        <w:rPr>
          <w:rFonts w:ascii="Times New Roman" w:hAnsi="Times New Roman"/>
          <w:sz w:val="24"/>
          <w:szCs w:val="24"/>
        </w:rPr>
      </w:pPr>
    </w:p>
    <w:p w14:paraId="1E047109" w14:textId="77777777" w:rsidR="009F41C0" w:rsidRPr="009F41C0" w:rsidRDefault="009F41C0" w:rsidP="009F41C0">
      <w:pPr>
        <w:jc w:val="both"/>
        <w:rPr>
          <w:rFonts w:ascii="Times New Roman" w:hAnsi="Times New Roman"/>
          <w:sz w:val="24"/>
          <w:szCs w:val="24"/>
        </w:rPr>
      </w:pPr>
    </w:p>
    <w:p w14:paraId="2B712DD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2) La sottoscritta impresa ___________________________________________ con sede legale in ____________________________ alla via___________________________________ n._______  e sede operativa ________________________________________Codice Fiscale_____________ , </w:t>
      </w:r>
      <w:r w:rsidRPr="009F41C0">
        <w:rPr>
          <w:rFonts w:ascii="Times New Roman" w:hAnsi="Times New Roman"/>
          <w:sz w:val="24"/>
          <w:szCs w:val="24"/>
        </w:rPr>
        <w:lastRenderedPageBreak/>
        <w:t xml:space="preserve">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9F41C0">
        <w:rPr>
          <w:rFonts w:ascii="Times New Roman" w:hAnsi="Times New Roman"/>
          <w:b/>
          <w:i/>
          <w:sz w:val="24"/>
          <w:szCs w:val="24"/>
          <w:u w:val="single"/>
        </w:rPr>
        <w:t>IMPRESA MANDANTE</w:t>
      </w:r>
      <w:r w:rsidRPr="009F41C0">
        <w:rPr>
          <w:rFonts w:ascii="Times New Roman" w:hAnsi="Times New Roman"/>
          <w:sz w:val="24"/>
          <w:szCs w:val="24"/>
        </w:rPr>
        <w:t>.</w:t>
      </w:r>
    </w:p>
    <w:p w14:paraId="2FF7E36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3.</w:t>
      </w:r>
      <w:r w:rsidRPr="009F41C0">
        <w:rPr>
          <w:rFonts w:ascii="Times New Roman" w:hAnsi="Times New Roman"/>
          <w:sz w:val="24"/>
          <w:szCs w:val="24"/>
        </w:rPr>
        <w:tab/>
        <w:t>……….etc.</w:t>
      </w:r>
    </w:p>
    <w:p w14:paraId="53DBA189"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con</w:t>
      </w:r>
      <w:proofErr w:type="gramEnd"/>
      <w:r w:rsidRPr="009F41C0">
        <w:rPr>
          <w:rFonts w:ascii="Times New Roman" w:hAnsi="Times New Roman"/>
          <w:sz w:val="24"/>
          <w:szCs w:val="24"/>
        </w:rPr>
        <w:t xml:space="preserve"> specifico riferimento ai lavori indicati in oggetto, </w:t>
      </w:r>
    </w:p>
    <w:p w14:paraId="2BD0EAAC" w14:textId="77777777" w:rsidR="009F41C0" w:rsidRPr="009F41C0" w:rsidRDefault="009F41C0" w:rsidP="009F41C0">
      <w:pPr>
        <w:jc w:val="center"/>
        <w:rPr>
          <w:rFonts w:ascii="Times New Roman" w:hAnsi="Times New Roman"/>
          <w:sz w:val="24"/>
          <w:szCs w:val="24"/>
        </w:rPr>
      </w:pPr>
      <w:r w:rsidRPr="009F41C0">
        <w:rPr>
          <w:rFonts w:ascii="Times New Roman" w:hAnsi="Times New Roman"/>
          <w:b/>
          <w:sz w:val="24"/>
          <w:szCs w:val="24"/>
        </w:rPr>
        <w:t>CHIEDONO</w:t>
      </w:r>
    </w:p>
    <w:p w14:paraId="08C7A38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Di poter partecipare alla gara in oggetto, quale costituendo Raggruppamento Temporaneo di Imprese (O Consorzio Ordinario), ai sensi e per gli effetti degli artt. 45 e 48, co. 8, del Codice e </w:t>
      </w:r>
    </w:p>
    <w:p w14:paraId="6DD919C1" w14:textId="77777777" w:rsidR="009F41C0" w:rsidRPr="009F41C0" w:rsidRDefault="009F41C0" w:rsidP="009F41C0">
      <w:pPr>
        <w:jc w:val="center"/>
        <w:rPr>
          <w:rFonts w:ascii="Times New Roman" w:hAnsi="Times New Roman"/>
          <w:sz w:val="24"/>
          <w:szCs w:val="24"/>
        </w:rPr>
      </w:pPr>
      <w:r w:rsidRPr="009F41C0">
        <w:rPr>
          <w:rFonts w:ascii="Times New Roman" w:hAnsi="Times New Roman"/>
          <w:b/>
          <w:sz w:val="24"/>
          <w:szCs w:val="24"/>
        </w:rPr>
        <w:t>DICHIARANO</w:t>
      </w:r>
    </w:p>
    <w:p w14:paraId="3CBDE54B"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del Regolamento del Codice,  riunirsi in Raggruppamento Temporaneo d’Imprese (o Consorzio ordinario ) di tipo (_______________ specificare se ORIZZONTALE oppure VERTICALE oppure MISTO) e specificatamente:</w:t>
      </w:r>
    </w:p>
    <w:p w14:paraId="5C12428A"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Ai sensi dell’art.92, comma 2, del D.P.R. 207/2010</w:t>
      </w:r>
    </w:p>
    <w:p w14:paraId="438F8F3C"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L’impresa mandataria (capogruppo) __________________________ eseguirà le opere ricadenti nella/e categoria/e:</w:t>
      </w:r>
    </w:p>
    <w:p w14:paraId="7576C83C"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 xml:space="preserve">______(prevalente) per un importo </w:t>
      </w:r>
      <w:proofErr w:type="spellStart"/>
      <w:r w:rsidRPr="009F41C0">
        <w:rPr>
          <w:rFonts w:ascii="Times New Roman" w:hAnsi="Times New Roman"/>
          <w:sz w:val="24"/>
          <w:szCs w:val="24"/>
        </w:rPr>
        <w:t>di_________pari</w:t>
      </w:r>
      <w:proofErr w:type="spellEnd"/>
      <w:r w:rsidRPr="009F41C0">
        <w:rPr>
          <w:rFonts w:ascii="Times New Roman" w:hAnsi="Times New Roman"/>
          <w:sz w:val="24"/>
          <w:szCs w:val="24"/>
        </w:rPr>
        <w:t xml:space="preserve"> ad una percentuale degli oneri esecutivi complessivi di_________ %</w:t>
      </w:r>
    </w:p>
    <w:p w14:paraId="68ECA50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 xml:space="preserve">_______ per un importo </w:t>
      </w:r>
      <w:proofErr w:type="spellStart"/>
      <w:r w:rsidRPr="009F41C0">
        <w:rPr>
          <w:rFonts w:ascii="Times New Roman" w:hAnsi="Times New Roman"/>
          <w:sz w:val="24"/>
          <w:szCs w:val="24"/>
        </w:rPr>
        <w:t>di_________pari</w:t>
      </w:r>
      <w:proofErr w:type="spellEnd"/>
      <w:r w:rsidRPr="009F41C0">
        <w:rPr>
          <w:rFonts w:ascii="Times New Roman" w:hAnsi="Times New Roman"/>
          <w:sz w:val="24"/>
          <w:szCs w:val="24"/>
        </w:rPr>
        <w:t xml:space="preserve"> ad una percentuale degli oneri esecutivi complessivi di_________ %                   </w:t>
      </w:r>
    </w:p>
    <w:p w14:paraId="5983C180"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etc.</w:t>
      </w:r>
    </w:p>
    <w:p w14:paraId="2EA3420A"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L’impresa mandante____________ eseguirà le opere ricadenti nella/e categoria/e:</w:t>
      </w:r>
    </w:p>
    <w:p w14:paraId="48293ABF"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______(prevalente) per un importo di _____________ pari ad una percentuale degli oneri esecutivi complessivi di___________ %</w:t>
      </w:r>
    </w:p>
    <w:p w14:paraId="70BF854E"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 xml:space="preserve">_______ per un importo </w:t>
      </w:r>
      <w:proofErr w:type="spellStart"/>
      <w:r w:rsidRPr="009F41C0">
        <w:rPr>
          <w:rFonts w:ascii="Times New Roman" w:hAnsi="Times New Roman"/>
          <w:sz w:val="24"/>
          <w:szCs w:val="24"/>
        </w:rPr>
        <w:t>di_________pari</w:t>
      </w:r>
      <w:proofErr w:type="spellEnd"/>
      <w:r w:rsidRPr="009F41C0">
        <w:rPr>
          <w:rFonts w:ascii="Times New Roman" w:hAnsi="Times New Roman"/>
          <w:sz w:val="24"/>
          <w:szCs w:val="24"/>
        </w:rPr>
        <w:t xml:space="preserve"> ad una percentuale degli oneri esecutivi complessivi di_________ %                   </w:t>
      </w:r>
    </w:p>
    <w:p w14:paraId="7E69EBF5"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etc.</w:t>
      </w:r>
    </w:p>
    <w:p w14:paraId="408E0220"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(Qualora il caso) che l’impresa ____________________________________________ è associata ai sensi del co. 4 dell’art. 92 del Regolamento del Codice, non eseguirà oltre il 20% dell’importo </w:t>
      </w:r>
      <w:r w:rsidRPr="009F41C0">
        <w:rPr>
          <w:rFonts w:ascii="Times New Roman" w:hAnsi="Times New Roman"/>
          <w:sz w:val="24"/>
          <w:szCs w:val="24"/>
        </w:rPr>
        <w:lastRenderedPageBreak/>
        <w:t>complessivo dei lavori e che l’ammontare complessivo delle qualificazioni possedute dalla stessa non è inferiore all’importo dei lavori che eseguirà.</w:t>
      </w:r>
    </w:p>
    <w:p w14:paraId="22F463A9"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DICHIARANO INOLTRE</w:t>
      </w:r>
    </w:p>
    <w:p w14:paraId="14A022AA" w14:textId="77777777" w:rsidR="009F41C0" w:rsidRPr="009F41C0" w:rsidRDefault="009F41C0" w:rsidP="009F41C0">
      <w:pPr>
        <w:jc w:val="both"/>
        <w:rPr>
          <w:rFonts w:ascii="Times New Roman" w:hAnsi="Times New Roman"/>
          <w:sz w:val="24"/>
          <w:szCs w:val="24"/>
          <w:u w:val="single"/>
        </w:rPr>
      </w:pPr>
      <w:r w:rsidRPr="009F41C0">
        <w:rPr>
          <w:rFonts w:ascii="Times New Roman" w:hAnsi="Times New Roman"/>
          <w:sz w:val="24"/>
          <w:szCs w:val="24"/>
        </w:rPr>
        <w:t>a)</w:t>
      </w:r>
      <w:r w:rsidRPr="009F41C0">
        <w:rPr>
          <w:rFonts w:ascii="Times New Roman" w:hAnsi="Times New Roman"/>
          <w:sz w:val="24"/>
          <w:szCs w:val="24"/>
        </w:rPr>
        <w:tab/>
        <w:t xml:space="preserve"> il possesso di attestazione di qualificazione, o più attestazioni (se associate/</w:t>
      </w:r>
      <w:proofErr w:type="spellStart"/>
      <w:r w:rsidRPr="009F41C0">
        <w:rPr>
          <w:rFonts w:ascii="Times New Roman" w:hAnsi="Times New Roman"/>
          <w:sz w:val="24"/>
          <w:szCs w:val="24"/>
        </w:rPr>
        <w:t>associande</w:t>
      </w:r>
      <w:proofErr w:type="spellEnd"/>
      <w:r w:rsidRPr="009F41C0">
        <w:rPr>
          <w:rFonts w:ascii="Times New Roman" w:hAnsi="Times New Roman"/>
          <w:sz w:val="24"/>
          <w:szCs w:val="24"/>
        </w:rPr>
        <w:t xml:space="preserv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9F41C0">
        <w:rPr>
          <w:rFonts w:ascii="Times New Roman" w:hAnsi="Times New Roman"/>
          <w:sz w:val="24"/>
          <w:szCs w:val="24"/>
          <w:u w:val="single"/>
        </w:rPr>
        <w:t xml:space="preserve">l’operatore economico attesta, ai sensi dell’art. 47 del D.P.R.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9F41C0">
        <w:rPr>
          <w:rFonts w:ascii="Times New Roman" w:hAnsi="Times New Roman"/>
          <w:sz w:val="24"/>
          <w:szCs w:val="24"/>
          <w:u w:val="single"/>
        </w:rPr>
        <w:t>lett</w:t>
      </w:r>
      <w:proofErr w:type="spellEnd"/>
      <w:r w:rsidRPr="009F41C0">
        <w:rPr>
          <w:rFonts w:ascii="Times New Roman" w:hAnsi="Times New Roman"/>
          <w:sz w:val="24"/>
          <w:szCs w:val="24"/>
          <w:u w:val="single"/>
        </w:rPr>
        <w:t>. a) b) e c), del Codice e l’esistenza della certificazione del sistema di qualità aziendale;</w:t>
      </w:r>
    </w:p>
    <w:p w14:paraId="5E5E862F"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ovvero</w:t>
      </w:r>
      <w:proofErr w:type="gramEnd"/>
    </w:p>
    <w:p w14:paraId="6B4E9C4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per i concorrenti stabiliti in stati diversi dall’Italia che non possiedono l’attestazione di qualificazione, deve essere prodotta, a pena di esclusione, dichiarazione sostitutiva resa ai sensi degli artt. 46 e 47 del D.P.R.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14:paraId="41CE3C84"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e</w:t>
      </w:r>
      <w:proofErr w:type="gramEnd"/>
      <w:r w:rsidRPr="009F41C0">
        <w:rPr>
          <w:rFonts w:ascii="Times New Roman" w:hAnsi="Times New Roman"/>
          <w:sz w:val="24"/>
          <w:szCs w:val="24"/>
        </w:rPr>
        <w:t xml:space="preserve"> all’uopo allega:</w:t>
      </w:r>
    </w:p>
    <w:p w14:paraId="1FF45D03"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7CA0F362"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b) attestato di qualificazione SOA, copia fotostatica di un documento di identità dei sottoscrittori;</w:t>
      </w:r>
    </w:p>
    <w:p w14:paraId="45A5F8C1"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c) attestazione versamento della contribuzione ANAC di cui al paragrafo 13 del presente disciplinare di gara</w:t>
      </w:r>
    </w:p>
    <w:p w14:paraId="0B44CB39"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d) PASSOE di cui all’art. 2, comma 3.2, delibera n. 111 del 20 dicembre 2012 dell’ANAC.</w:t>
      </w:r>
    </w:p>
    <w:p w14:paraId="69350BA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f)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11.1.</w:t>
      </w:r>
    </w:p>
    <w:p w14:paraId="330C8CCA"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I partecipanti al Raggruppamento (o al Consorzio) si impegnano sin d’ora, Congiuntamente e solidamente nei confronti di Codesto Ente, ai sensi delle normative vigenti:</w:t>
      </w:r>
    </w:p>
    <w:p w14:paraId="0381DEAE" w14:textId="77777777" w:rsidR="009F41C0" w:rsidRPr="009F41C0" w:rsidRDefault="009F41C0" w:rsidP="009F41C0">
      <w:pPr>
        <w:spacing w:after="0" w:line="240" w:lineRule="auto"/>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 xml:space="preserve">in caso di aggiudicazione dei lavori di cui alla gara in oggetto, a conferire mandato collettivo speciale irrevocabile con rappresentanza all’impresa ___________________________________ </w:t>
      </w:r>
      <w:r w:rsidRPr="009F41C0">
        <w:rPr>
          <w:rFonts w:ascii="Times New Roman" w:hAnsi="Times New Roman"/>
          <w:sz w:val="24"/>
          <w:szCs w:val="24"/>
        </w:rPr>
        <w:lastRenderedPageBreak/>
        <w:t xml:space="preserve">con sede in ________________ via ________________________ C.F.___________________ FAX ____________, PEC__________________________ qualificata come impresa </w:t>
      </w:r>
      <w:r w:rsidRPr="009F41C0">
        <w:rPr>
          <w:rFonts w:ascii="Times New Roman" w:hAnsi="Times New Roman"/>
          <w:b/>
          <w:sz w:val="24"/>
          <w:szCs w:val="24"/>
        </w:rPr>
        <w:t>CAPOGRUPPO/MANDATARIA</w:t>
      </w:r>
      <w:r w:rsidRPr="009F41C0">
        <w:rPr>
          <w:rFonts w:ascii="Times New Roman" w:hAnsi="Times New Roman"/>
          <w:sz w:val="24"/>
          <w:szCs w:val="24"/>
        </w:rPr>
        <w:t>, la quale stipulerà il contratto in nome e per conto proprio e delle mandanti __________________________________________________________________</w:t>
      </w:r>
    </w:p>
    <w:p w14:paraId="28485CA7" w14:textId="77777777" w:rsidR="009F41C0" w:rsidRPr="009F41C0" w:rsidRDefault="009F41C0" w:rsidP="009F41C0">
      <w:pPr>
        <w:spacing w:after="0" w:line="240" w:lineRule="auto"/>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7B174948" w14:textId="77777777" w:rsidR="009F41C0" w:rsidRPr="009F41C0" w:rsidRDefault="009F41C0" w:rsidP="009F41C0">
      <w:pPr>
        <w:spacing w:after="0" w:line="240" w:lineRule="auto"/>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47634E76" w14:textId="77777777" w:rsidR="009F41C0" w:rsidRPr="009F41C0" w:rsidRDefault="009F41C0" w:rsidP="009F41C0">
      <w:pPr>
        <w:spacing w:after="0" w:line="240" w:lineRule="auto"/>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ad uniformarsi alla disciplina vigente in materia di lavori pubblici con riguardo ai Raggruppamenti Temporanee di Imprese e ai Consorzi ordinari.</w:t>
      </w:r>
    </w:p>
    <w:p w14:paraId="47C5CFB8" w14:textId="77777777" w:rsidR="009F41C0" w:rsidRPr="009F41C0" w:rsidRDefault="009F41C0" w:rsidP="009F41C0">
      <w:pPr>
        <w:jc w:val="both"/>
        <w:rPr>
          <w:rFonts w:ascii="Times New Roman" w:hAnsi="Times New Roman"/>
          <w:sz w:val="24"/>
          <w:szCs w:val="24"/>
        </w:rPr>
      </w:pPr>
    </w:p>
    <w:p w14:paraId="0ABEB14B"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L’IMPRESA CAPOGRUPPO/MANDATARIA</w:t>
      </w:r>
      <w:r w:rsidRPr="009F41C0">
        <w:rPr>
          <w:rFonts w:ascii="Times New Roman" w:hAnsi="Times New Roman"/>
          <w:sz w:val="24"/>
          <w:szCs w:val="24"/>
          <w:vertAlign w:val="superscript"/>
        </w:rPr>
        <w:footnoteReference w:id="3"/>
      </w:r>
      <w:r w:rsidRPr="009F41C0">
        <w:rPr>
          <w:rFonts w:ascii="Times New Roman" w:hAnsi="Times New Roman"/>
          <w:sz w:val="24"/>
          <w:szCs w:val="24"/>
        </w:rPr>
        <w:t xml:space="preserve">            </w:t>
      </w: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t xml:space="preserve">   </w:t>
      </w:r>
    </w:p>
    <w:p w14:paraId="50A44FDB" w14:textId="77777777" w:rsidR="009F41C0" w:rsidRPr="009F41C0" w:rsidRDefault="009F41C0" w:rsidP="009F41C0">
      <w:pPr>
        <w:jc w:val="right"/>
        <w:rPr>
          <w:rFonts w:ascii="Times New Roman" w:hAnsi="Times New Roman"/>
          <w:b/>
          <w:bCs/>
          <w:i/>
          <w:iCs/>
          <w:sz w:val="24"/>
          <w:szCs w:val="24"/>
        </w:rPr>
      </w:pPr>
      <w:r w:rsidRPr="009F41C0">
        <w:rPr>
          <w:rFonts w:ascii="Times New Roman" w:hAnsi="Times New Roman"/>
          <w:sz w:val="24"/>
          <w:szCs w:val="24"/>
        </w:rPr>
        <w:t>LE IMPRESE MANDANTI</w:t>
      </w:r>
      <w:r w:rsidRPr="009F41C0">
        <w:rPr>
          <w:rFonts w:ascii="Times New Roman" w:hAnsi="Times New Roman"/>
          <w:sz w:val="24"/>
          <w:szCs w:val="24"/>
          <w:vertAlign w:val="superscript"/>
        </w:rPr>
        <w:footnoteReference w:id="4"/>
      </w:r>
    </w:p>
    <w:tbl>
      <w:tblPr>
        <w:tblpPr w:leftFromText="141" w:rightFromText="141" w:vertAnchor="page" w:horzAnchor="margin" w:tblpXSpec="center" w:tblpY="1945"/>
        <w:tblW w:w="10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01"/>
        <w:gridCol w:w="1701"/>
        <w:gridCol w:w="1701"/>
        <w:gridCol w:w="1843"/>
      </w:tblGrid>
      <w:tr w:rsidR="009F41C0" w:rsidRPr="009F41C0" w14:paraId="50F1B1AB" w14:textId="77777777" w:rsidTr="00E36932">
        <w:trPr>
          <w:trHeight w:val="454"/>
        </w:trPr>
        <w:tc>
          <w:tcPr>
            <w:tcW w:w="10617" w:type="dxa"/>
            <w:gridSpan w:val="6"/>
            <w:tcBorders>
              <w:top w:val="single" w:sz="12" w:space="0" w:color="auto"/>
              <w:left w:val="single" w:sz="12" w:space="0" w:color="auto"/>
              <w:bottom w:val="single" w:sz="4" w:space="0" w:color="auto"/>
              <w:right w:val="single" w:sz="12" w:space="0" w:color="auto"/>
            </w:tcBorders>
          </w:tcPr>
          <w:p w14:paraId="4A985495"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lastRenderedPageBreak/>
              <w:t>TABELLA RIASSUNTIVA – ANNESSO 1</w:t>
            </w:r>
          </w:p>
        </w:tc>
      </w:tr>
      <w:tr w:rsidR="009F41C0" w:rsidRPr="009F41C0" w14:paraId="1D98823B" w14:textId="77777777" w:rsidTr="00E3693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6339C948"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3AEBB908"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CAPOGRUPPO/ IMPRESA SINGOLA</w:t>
            </w:r>
          </w:p>
        </w:tc>
        <w:tc>
          <w:tcPr>
            <w:tcW w:w="1701" w:type="dxa"/>
            <w:tcBorders>
              <w:top w:val="single" w:sz="12" w:space="0" w:color="auto"/>
              <w:left w:val="single" w:sz="4" w:space="0" w:color="auto"/>
              <w:bottom w:val="single" w:sz="4" w:space="0" w:color="auto"/>
              <w:right w:val="single" w:sz="4" w:space="0" w:color="auto"/>
            </w:tcBorders>
          </w:tcPr>
          <w:p w14:paraId="002634A3"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54BE04B1"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18C6CBFA"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MANDANTE/AUSILIARIA</w:t>
            </w:r>
          </w:p>
        </w:tc>
        <w:tc>
          <w:tcPr>
            <w:tcW w:w="1843" w:type="dxa"/>
            <w:tcBorders>
              <w:top w:val="single" w:sz="12" w:space="0" w:color="auto"/>
              <w:left w:val="single" w:sz="4" w:space="0" w:color="auto"/>
              <w:bottom w:val="single" w:sz="4" w:space="0" w:color="auto"/>
              <w:right w:val="single" w:sz="12" w:space="0" w:color="auto"/>
            </w:tcBorders>
          </w:tcPr>
          <w:p w14:paraId="1D8BF73C"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MANDANTE/AUSILIARIA</w:t>
            </w:r>
          </w:p>
        </w:tc>
      </w:tr>
      <w:tr w:rsidR="009F41C0" w:rsidRPr="009F41C0" w14:paraId="235F524D" w14:textId="77777777" w:rsidTr="00E3693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7EC8C535"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Categoria Generali </w:t>
            </w:r>
          </w:p>
        </w:tc>
        <w:tc>
          <w:tcPr>
            <w:tcW w:w="1985" w:type="dxa"/>
            <w:tcBorders>
              <w:top w:val="single" w:sz="12" w:space="0" w:color="auto"/>
              <w:left w:val="single" w:sz="4" w:space="0" w:color="auto"/>
              <w:bottom w:val="single" w:sz="4" w:space="0" w:color="auto"/>
              <w:right w:val="single" w:sz="4" w:space="0" w:color="auto"/>
            </w:tcBorders>
          </w:tcPr>
          <w:p w14:paraId="77426FCC"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4AC7D487"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F311CC7"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4A29E10C" w14:textId="77777777" w:rsidR="009F41C0" w:rsidRPr="009F41C0" w:rsidRDefault="009F41C0" w:rsidP="009F41C0">
            <w:pPr>
              <w:jc w:val="both"/>
              <w:rPr>
                <w:rFonts w:ascii="Times New Roman" w:hAnsi="Times New Roman"/>
                <w:b/>
                <w:sz w:val="24"/>
                <w:szCs w:val="24"/>
              </w:rPr>
            </w:pPr>
          </w:p>
        </w:tc>
        <w:tc>
          <w:tcPr>
            <w:tcW w:w="1843" w:type="dxa"/>
            <w:tcBorders>
              <w:top w:val="single" w:sz="12" w:space="0" w:color="auto"/>
              <w:left w:val="single" w:sz="4" w:space="0" w:color="auto"/>
              <w:bottom w:val="single" w:sz="4" w:space="0" w:color="auto"/>
              <w:right w:val="single" w:sz="12" w:space="0" w:color="auto"/>
            </w:tcBorders>
          </w:tcPr>
          <w:p w14:paraId="43AB72C9" w14:textId="77777777" w:rsidR="009F41C0" w:rsidRPr="009F41C0" w:rsidRDefault="009F41C0" w:rsidP="009F41C0">
            <w:pPr>
              <w:jc w:val="both"/>
              <w:rPr>
                <w:rFonts w:ascii="Times New Roman" w:hAnsi="Times New Roman"/>
                <w:b/>
                <w:sz w:val="24"/>
                <w:szCs w:val="24"/>
              </w:rPr>
            </w:pPr>
          </w:p>
        </w:tc>
      </w:tr>
      <w:tr w:rsidR="009F41C0" w:rsidRPr="009F41C0" w14:paraId="6A49B93A"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AE5202D"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3102DC5"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EB8CD15"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2A09BC3"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6844881"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0BDE4D57"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093EF6E7"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953CFDF"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F5A63C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9B25A87"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A47BE57"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D5DEC84"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774766C8"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3B5B2103"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F92B34A"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9F500A3"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726567D"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4D0DB1D"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B72E259"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516218B8"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5CAE8FD3"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20E459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89048A2"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23F511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216717D"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20CA09A"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797A1CC4"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73595FE9" w14:textId="77777777" w:rsidTr="00E3693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FD07EF9"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CA3F0D1"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85A8460"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39539DA"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ED95E60"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34065E38"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5509A4FC" w14:textId="77777777" w:rsidTr="00E36932">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46C1581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025E551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77F2ECD4"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3D7477E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3829BA0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auto"/>
              <w:left w:val="single" w:sz="4" w:space="0" w:color="auto"/>
              <w:bottom w:val="single" w:sz="12" w:space="0" w:color="auto"/>
              <w:right w:val="single" w:sz="12" w:space="0" w:color="auto"/>
            </w:tcBorders>
            <w:hideMark/>
          </w:tcPr>
          <w:p w14:paraId="33D387B3"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73AC635C" w14:textId="77777777" w:rsidTr="00E36932">
        <w:trPr>
          <w:trHeight w:val="212"/>
        </w:trPr>
        <w:tc>
          <w:tcPr>
            <w:tcW w:w="1686" w:type="dxa"/>
            <w:tcBorders>
              <w:top w:val="single" w:sz="12" w:space="0" w:color="auto"/>
              <w:left w:val="single" w:sz="2" w:space="0" w:color="000000"/>
              <w:bottom w:val="single" w:sz="12" w:space="0" w:color="000000"/>
              <w:right w:val="single" w:sz="2" w:space="0" w:color="000000"/>
            </w:tcBorders>
          </w:tcPr>
          <w:p w14:paraId="6E0B31E8" w14:textId="77777777" w:rsidR="009F41C0" w:rsidRPr="009F41C0" w:rsidRDefault="009F41C0" w:rsidP="009F41C0">
            <w:pPr>
              <w:jc w:val="both"/>
              <w:rPr>
                <w:rFonts w:ascii="Times New Roman" w:hAnsi="Times New Roman"/>
                <w:b/>
                <w:sz w:val="24"/>
                <w:szCs w:val="24"/>
              </w:rPr>
            </w:pPr>
          </w:p>
        </w:tc>
        <w:tc>
          <w:tcPr>
            <w:tcW w:w="1985" w:type="dxa"/>
            <w:tcBorders>
              <w:top w:val="single" w:sz="12" w:space="0" w:color="auto"/>
              <w:left w:val="single" w:sz="2" w:space="0" w:color="000000"/>
              <w:bottom w:val="single" w:sz="12" w:space="0" w:color="000000"/>
              <w:right w:val="single" w:sz="2" w:space="0" w:color="000000"/>
            </w:tcBorders>
          </w:tcPr>
          <w:p w14:paraId="3E8693BB"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BDE4FEA"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2AAC9BD3"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AE2C2FF" w14:textId="77777777" w:rsidR="009F41C0" w:rsidRPr="009F41C0" w:rsidRDefault="009F41C0" w:rsidP="009F41C0">
            <w:pPr>
              <w:jc w:val="both"/>
              <w:rPr>
                <w:rFonts w:ascii="Times New Roman" w:hAnsi="Times New Roman"/>
                <w:b/>
                <w:sz w:val="24"/>
                <w:szCs w:val="24"/>
              </w:rPr>
            </w:pPr>
          </w:p>
        </w:tc>
        <w:tc>
          <w:tcPr>
            <w:tcW w:w="1843" w:type="dxa"/>
            <w:tcBorders>
              <w:top w:val="single" w:sz="12" w:space="0" w:color="auto"/>
              <w:left w:val="single" w:sz="2" w:space="0" w:color="000000"/>
              <w:bottom w:val="single" w:sz="12" w:space="0" w:color="000000"/>
              <w:right w:val="single" w:sz="2" w:space="0" w:color="000000"/>
            </w:tcBorders>
          </w:tcPr>
          <w:p w14:paraId="285F8635" w14:textId="77777777" w:rsidR="009F41C0" w:rsidRPr="009F41C0" w:rsidRDefault="009F41C0" w:rsidP="009F41C0">
            <w:pPr>
              <w:jc w:val="both"/>
              <w:rPr>
                <w:rFonts w:ascii="Times New Roman" w:hAnsi="Times New Roman"/>
                <w:b/>
                <w:sz w:val="24"/>
                <w:szCs w:val="24"/>
              </w:rPr>
            </w:pPr>
          </w:p>
        </w:tc>
      </w:tr>
      <w:tr w:rsidR="009F41C0" w:rsidRPr="009F41C0" w14:paraId="6CB2A0BF" w14:textId="77777777" w:rsidTr="00E36932">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376CC4E5"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62CA646C"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097B7E45"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61A7DA48" w14:textId="77777777" w:rsidR="009F41C0" w:rsidRPr="009F41C0" w:rsidRDefault="009F41C0" w:rsidP="009F41C0">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7F6DE55A" w14:textId="77777777" w:rsidR="009F41C0" w:rsidRPr="009F41C0" w:rsidRDefault="009F41C0" w:rsidP="009F41C0">
            <w:pPr>
              <w:jc w:val="both"/>
              <w:rPr>
                <w:rFonts w:ascii="Times New Roman" w:hAnsi="Times New Roman"/>
                <w:b/>
                <w:sz w:val="24"/>
                <w:szCs w:val="24"/>
              </w:rPr>
            </w:pPr>
          </w:p>
        </w:tc>
        <w:tc>
          <w:tcPr>
            <w:tcW w:w="1843" w:type="dxa"/>
            <w:tcBorders>
              <w:top w:val="single" w:sz="12" w:space="0" w:color="000000"/>
              <w:left w:val="single" w:sz="2" w:space="0" w:color="000000"/>
              <w:bottom w:val="single" w:sz="2" w:space="0" w:color="000000"/>
              <w:right w:val="single" w:sz="12" w:space="0" w:color="000000"/>
            </w:tcBorders>
          </w:tcPr>
          <w:p w14:paraId="3604AECC" w14:textId="77777777" w:rsidR="009F41C0" w:rsidRPr="009F41C0" w:rsidRDefault="009F41C0" w:rsidP="009F41C0">
            <w:pPr>
              <w:jc w:val="both"/>
              <w:rPr>
                <w:rFonts w:ascii="Times New Roman" w:hAnsi="Times New Roman"/>
                <w:b/>
                <w:sz w:val="24"/>
                <w:szCs w:val="24"/>
              </w:rPr>
            </w:pPr>
          </w:p>
        </w:tc>
      </w:tr>
      <w:tr w:rsidR="009F41C0" w:rsidRPr="009F41C0" w14:paraId="28E32A76" w14:textId="77777777" w:rsidTr="00E3693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1BCDBB05"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E8C7D91"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2EB9F9D8"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2FB2A8F7"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408C8D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100EF53F"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50C3DFCE" w14:textId="77777777" w:rsidTr="00E3693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2DE0A9AA"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1ED9AC7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FB9EC35"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3AA76FB7"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4759DB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6F3148D4"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084101C5" w14:textId="77777777" w:rsidTr="00E36932">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056DC62B"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5F581B6A"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5220896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4543EA5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5982E998"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2" w:space="0" w:color="000000"/>
              <w:left w:val="single" w:sz="4" w:space="0" w:color="000000"/>
              <w:bottom w:val="single" w:sz="4" w:space="0" w:color="000000"/>
              <w:right w:val="single" w:sz="12" w:space="0" w:color="000000"/>
            </w:tcBorders>
            <w:hideMark/>
          </w:tcPr>
          <w:p w14:paraId="0E485712"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20114A43" w14:textId="77777777" w:rsidTr="00E3693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0ED86D5"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735A6FEB"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F8482B4"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99728C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7053297"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D7296D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7978D7EA" w14:textId="77777777" w:rsidTr="00E3693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525AC0DC"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7EA58D90"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034BEC1"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286CC40"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856A0CC"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6E637B29"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r w:rsidR="009F41C0" w:rsidRPr="009F41C0" w14:paraId="5A7C80C0" w14:textId="77777777" w:rsidTr="00E3693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2C002E4F"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1DFD61BF"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C9B9616"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7D9783A"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CE5FF52"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6E80B3BE" w14:textId="77777777" w:rsidR="009F41C0" w:rsidRPr="009F41C0" w:rsidRDefault="009F41C0" w:rsidP="009F41C0">
            <w:pPr>
              <w:jc w:val="both"/>
              <w:rPr>
                <w:rFonts w:ascii="Times New Roman" w:hAnsi="Times New Roman"/>
                <w:b/>
                <w:sz w:val="24"/>
                <w:szCs w:val="24"/>
              </w:rPr>
            </w:pPr>
            <w:r w:rsidRPr="009F41C0">
              <w:rPr>
                <w:rFonts w:ascii="Times New Roman" w:hAnsi="Times New Roman"/>
                <w:b/>
                <w:sz w:val="24"/>
                <w:szCs w:val="24"/>
              </w:rPr>
              <w:t>€</w:t>
            </w:r>
          </w:p>
        </w:tc>
      </w:tr>
    </w:tbl>
    <w:p w14:paraId="756421FC"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                Mandataria                                                                                           Mandanti</w:t>
      </w:r>
    </w:p>
    <w:p w14:paraId="1D78B16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L’IMPRESA CAPOGRUPPO/MANDATARIA             </w:t>
      </w:r>
      <w:r w:rsidRPr="009F41C0">
        <w:rPr>
          <w:rFonts w:ascii="Times New Roman" w:hAnsi="Times New Roman"/>
          <w:sz w:val="24"/>
          <w:szCs w:val="24"/>
        </w:rPr>
        <w:tab/>
        <w:t xml:space="preserve">               LE IMPRESE MANDANTI </w:t>
      </w:r>
      <w:r w:rsidRPr="009F41C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9F41C0" w:rsidRPr="009F41C0" w14:paraId="60D497C7" w14:textId="77777777" w:rsidTr="00E36932">
        <w:trPr>
          <w:trHeight w:val="761"/>
        </w:trPr>
        <w:tc>
          <w:tcPr>
            <w:tcW w:w="10056" w:type="dxa"/>
            <w:tcBorders>
              <w:top w:val="single" w:sz="8" w:space="0" w:color="000000"/>
              <w:left w:val="nil"/>
              <w:right w:val="nil"/>
            </w:tcBorders>
            <w:shd w:val="clear" w:color="auto" w:fill="C0C0C0"/>
          </w:tcPr>
          <w:p w14:paraId="3A3A1216" w14:textId="77777777" w:rsidR="009F41C0" w:rsidRPr="009F41C0" w:rsidRDefault="009F41C0" w:rsidP="009F41C0">
            <w:pPr>
              <w:keepNext/>
              <w:spacing w:before="240" w:after="60"/>
              <w:outlineLvl w:val="0"/>
              <w:rPr>
                <w:rFonts w:ascii="Times New Roman" w:eastAsia="Times New Roman" w:hAnsi="Times New Roman"/>
                <w:b/>
                <w:bCs/>
                <w:kern w:val="32"/>
                <w:sz w:val="24"/>
                <w:szCs w:val="24"/>
              </w:rPr>
            </w:pPr>
            <w:bookmarkStart w:id="16" w:name="_ALL._B_"/>
            <w:bookmarkStart w:id="17" w:name="_ALL._I_-"/>
            <w:bookmarkStart w:id="18" w:name="_ALL._F_-"/>
            <w:bookmarkStart w:id="19" w:name="_ALL._L_DICHIARAZIONE"/>
            <w:bookmarkStart w:id="20" w:name="_ALL.B_DICHIARAZIONE_DI"/>
            <w:bookmarkStart w:id="21" w:name="_Toc415045945"/>
            <w:bookmarkStart w:id="22" w:name="_Toc419708964"/>
            <w:bookmarkStart w:id="23" w:name="_Toc422322850"/>
            <w:bookmarkStart w:id="24" w:name="_Toc82436678"/>
            <w:bookmarkEnd w:id="16"/>
            <w:bookmarkEnd w:id="17"/>
            <w:bookmarkEnd w:id="18"/>
            <w:bookmarkEnd w:id="19"/>
            <w:bookmarkEnd w:id="20"/>
            <w:r w:rsidRPr="009F41C0">
              <w:rPr>
                <w:rFonts w:ascii="Times New Roman" w:eastAsia="Times New Roman" w:hAnsi="Times New Roman"/>
                <w:b/>
                <w:bCs/>
                <w:kern w:val="32"/>
                <w:sz w:val="28"/>
                <w:szCs w:val="24"/>
              </w:rPr>
              <w:lastRenderedPageBreak/>
              <w:t>ALL.B DICHIARAZIONE DI ACCETTAZIONE MULTIPLA</w:t>
            </w:r>
            <w:bookmarkEnd w:id="21"/>
            <w:bookmarkEnd w:id="22"/>
            <w:bookmarkEnd w:id="23"/>
            <w:bookmarkEnd w:id="24"/>
          </w:p>
        </w:tc>
      </w:tr>
    </w:tbl>
    <w:p w14:paraId="56CF9990" w14:textId="77777777" w:rsidR="009F41C0" w:rsidRPr="009F41C0" w:rsidRDefault="009F41C0" w:rsidP="009F41C0">
      <w:pPr>
        <w:spacing w:after="0" w:line="240" w:lineRule="auto"/>
        <w:jc w:val="center"/>
        <w:rPr>
          <w:rFonts w:ascii="Times New Roman" w:hAnsi="Times New Roman"/>
          <w:b/>
          <w:sz w:val="24"/>
          <w:szCs w:val="24"/>
        </w:rPr>
      </w:pPr>
    </w:p>
    <w:p w14:paraId="75431535" w14:textId="77777777" w:rsidR="009F41C0" w:rsidRPr="009F41C0" w:rsidRDefault="009F41C0" w:rsidP="009F41C0">
      <w:pPr>
        <w:spacing w:after="0" w:line="240" w:lineRule="auto"/>
        <w:jc w:val="center"/>
        <w:rPr>
          <w:rFonts w:ascii="Times New Roman" w:hAnsi="Times New Roman"/>
          <w:b/>
          <w:sz w:val="24"/>
          <w:szCs w:val="24"/>
        </w:rPr>
      </w:pPr>
      <w:r w:rsidRPr="009F41C0">
        <w:rPr>
          <w:rFonts w:ascii="Times New Roman" w:hAnsi="Times New Roman"/>
          <w:b/>
          <w:sz w:val="24"/>
          <w:szCs w:val="24"/>
        </w:rPr>
        <w:t>TRASCRIVERE SU CARTA BOLLATA</w:t>
      </w:r>
    </w:p>
    <w:p w14:paraId="299181AD" w14:textId="77777777" w:rsidR="009F41C0" w:rsidRPr="009F41C0" w:rsidRDefault="009F41C0" w:rsidP="009F41C0">
      <w:pPr>
        <w:spacing w:after="0"/>
        <w:jc w:val="both"/>
        <w:rPr>
          <w:rFonts w:ascii="Times New Roman" w:hAnsi="Times New Roman"/>
          <w:b/>
          <w:sz w:val="24"/>
          <w:szCs w:val="24"/>
        </w:rPr>
      </w:pPr>
      <w:r w:rsidRPr="009F41C0">
        <w:rPr>
          <w:rFonts w:ascii="Times New Roman" w:hAnsi="Times New Roman"/>
          <w:b/>
          <w:sz w:val="24"/>
          <w:szCs w:val="24"/>
        </w:rPr>
        <w:t xml:space="preserve">(Oppure: applicare marca da bollo da 16,00€ o allegare nell’apposita sezione “Comprova imposta di bollo </w:t>
      </w:r>
      <w:proofErr w:type="gramStart"/>
      <w:r w:rsidRPr="009F41C0">
        <w:rPr>
          <w:rFonts w:ascii="Times New Roman" w:hAnsi="Times New Roman"/>
          <w:b/>
          <w:sz w:val="24"/>
          <w:szCs w:val="24"/>
        </w:rPr>
        <w:t>“ copia</w:t>
      </w:r>
      <w:proofErr w:type="gramEnd"/>
      <w:r w:rsidRPr="009F41C0">
        <w:rPr>
          <w:rFonts w:ascii="Times New Roman" w:hAnsi="Times New Roman"/>
          <w:b/>
          <w:sz w:val="24"/>
          <w:szCs w:val="24"/>
        </w:rPr>
        <w:t xml:space="preserve"> informatica dell’F23 dalla quale risulti l’avvenuto pagamento dell’imposta di bollo)</w:t>
      </w:r>
    </w:p>
    <w:p w14:paraId="4E288138" w14:textId="77777777" w:rsidR="009F41C0" w:rsidRPr="009F41C0" w:rsidRDefault="009F41C0" w:rsidP="009F41C0">
      <w:pPr>
        <w:spacing w:after="0"/>
        <w:jc w:val="both"/>
        <w:rPr>
          <w:rFonts w:ascii="Times New Roman" w:hAnsi="Times New Roman"/>
          <w:b/>
          <w:sz w:val="24"/>
          <w:szCs w:val="24"/>
        </w:rPr>
      </w:pPr>
    </w:p>
    <w:p w14:paraId="02F2241A" w14:textId="77777777" w:rsidR="009F41C0" w:rsidRPr="009F41C0" w:rsidRDefault="009F41C0" w:rsidP="009F41C0">
      <w:pPr>
        <w:widowControl w:val="0"/>
        <w:spacing w:after="480" w:line="240" w:lineRule="auto"/>
        <w:ind w:left="-142"/>
        <w:jc w:val="both"/>
        <w:rPr>
          <w:rFonts w:ascii="Times New Roman" w:hAnsi="Times New Roman" w:cs="Calibri"/>
          <w:b/>
          <w:sz w:val="24"/>
          <w:szCs w:val="24"/>
          <w:lang w:eastAsia="it-IT"/>
        </w:rPr>
      </w:pPr>
      <w:r w:rsidRPr="009F41C0">
        <w:rPr>
          <w:rFonts w:ascii="Times New Roman" w:hAnsi="Times New Roman"/>
          <w:b/>
          <w:bCs/>
          <w:sz w:val="20"/>
          <w:szCs w:val="20"/>
          <w:lang w:eastAsia="it-IT"/>
        </w:rPr>
        <w:t>Il presente documento</w:t>
      </w:r>
      <w:r w:rsidRPr="009F41C0">
        <w:rPr>
          <w:rFonts w:ascii="Times New Roman" w:hAnsi="Times New Roman"/>
          <w:b/>
          <w:bCs/>
          <w:sz w:val="20"/>
          <w:szCs w:val="20"/>
          <w:lang w:eastAsia="it-IT" w:bidi="it-IT"/>
        </w:rPr>
        <w:t xml:space="preserve"> </w:t>
      </w:r>
      <w:r w:rsidRPr="009F41C0">
        <w:rPr>
          <w:rFonts w:ascii="Times New Roman" w:hAnsi="Times New Roman"/>
          <w:b/>
          <w:bCs/>
          <w:sz w:val="20"/>
          <w:szCs w:val="20"/>
          <w:lang w:eastAsia="it-IT"/>
        </w:rPr>
        <w:t xml:space="preserve">disponibile sul sito </w:t>
      </w:r>
      <w:hyperlink r:id="rId12" w:history="1">
        <w:r w:rsidRPr="009F41C0">
          <w:rPr>
            <w:rFonts w:ascii="Times New Roman" w:hAnsi="Times New Roman"/>
            <w:b/>
            <w:bCs/>
            <w:color w:val="0000FF"/>
            <w:sz w:val="20"/>
            <w:szCs w:val="20"/>
            <w:lang w:eastAsia="it-IT"/>
          </w:rPr>
          <w:t>www.difesa.it/SGD-DNA/Staff/DT/GENIODIFE/Bandi</w:t>
        </w:r>
      </w:hyperlink>
      <w:r w:rsidRPr="009F41C0">
        <w:rPr>
          <w:rFonts w:ascii="Times New Roman" w:hAnsi="Times New Roman"/>
          <w:b/>
          <w:bCs/>
          <w:color w:val="0000FF"/>
          <w:sz w:val="20"/>
          <w:szCs w:val="20"/>
          <w:lang w:eastAsia="it-IT"/>
        </w:rPr>
        <w:t xml:space="preserve"> </w:t>
      </w:r>
      <w:r w:rsidRPr="009F41C0">
        <w:rPr>
          <w:rFonts w:ascii="Times New Roman" w:hAnsi="Times New Roman"/>
          <w:b/>
          <w:bCs/>
          <w:sz w:val="20"/>
          <w:szCs w:val="20"/>
          <w:lang w:eastAsia="it-IT"/>
        </w:rPr>
        <w:t xml:space="preserve">e sul sito </w:t>
      </w:r>
      <w:hyperlink r:id="rId13" w:history="1">
        <w:proofErr w:type="gramStart"/>
        <w:r w:rsidRPr="009F41C0">
          <w:rPr>
            <w:rFonts w:ascii="Times New Roman" w:hAnsi="Times New Roman"/>
            <w:b/>
            <w:bCs/>
            <w:color w:val="0000FF"/>
            <w:sz w:val="20"/>
            <w:szCs w:val="20"/>
            <w:lang w:eastAsia="it-IT"/>
          </w:rPr>
          <w:t>www.acquistinretepa.it</w:t>
        </w:r>
      </w:hyperlink>
      <w:r w:rsidRPr="009F41C0">
        <w:rPr>
          <w:rFonts w:ascii="Times New Roman" w:hAnsi="Times New Roman"/>
          <w:b/>
          <w:bCs/>
          <w:color w:val="0000FF"/>
          <w:sz w:val="20"/>
          <w:szCs w:val="20"/>
          <w:lang w:eastAsia="it-IT"/>
        </w:rPr>
        <w:t xml:space="preserve"> </w:t>
      </w:r>
      <w:r w:rsidRPr="009F41C0">
        <w:rPr>
          <w:rFonts w:ascii="Times New Roman" w:hAnsi="Times New Roman"/>
          <w:b/>
          <w:bCs/>
          <w:sz w:val="20"/>
          <w:szCs w:val="20"/>
          <w:lang w:eastAsia="it-IT"/>
        </w:rPr>
        <w:t>,</w:t>
      </w:r>
      <w:proofErr w:type="gramEnd"/>
      <w:r w:rsidRPr="009F41C0">
        <w:rPr>
          <w:rFonts w:ascii="Times New Roman" w:hAnsi="Times New Roman"/>
          <w:b/>
          <w:bCs/>
          <w:sz w:val="20"/>
          <w:szCs w:val="20"/>
          <w:lang w:eastAsia="it-IT"/>
        </w:rPr>
        <w:t xml:space="preserve"> una volta compilato (a mano o dattiloscritto)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9F41C0">
        <w:rPr>
          <w:rFonts w:ascii="Times New Roman" w:hAnsi="Times New Roman"/>
          <w:b/>
          <w:bCs/>
          <w:sz w:val="20"/>
          <w:szCs w:val="20"/>
          <w:lang w:eastAsia="it-IT" w:bidi="it-IT"/>
        </w:rPr>
        <w:t xml:space="preserve">così </w:t>
      </w:r>
      <w:r w:rsidRPr="009F41C0">
        <w:rPr>
          <w:rFonts w:ascii="Times New Roman" w:hAnsi="Times New Roman"/>
          <w:b/>
          <w:bCs/>
          <w:sz w:val="20"/>
          <w:szCs w:val="20"/>
          <w:lang w:eastAsia="it-IT"/>
        </w:rPr>
        <w:t xml:space="preserve">come specificato nel disciplinare di gara. Il presente documento di partecipazione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compilato in ogni sua parte. Nei punti ove </w:t>
      </w:r>
      <w:r w:rsidRPr="009F41C0">
        <w:rPr>
          <w:rFonts w:ascii="Times New Roman" w:hAnsi="Times New Roman"/>
          <w:b/>
          <w:bCs/>
          <w:sz w:val="20"/>
          <w:szCs w:val="20"/>
          <w:lang w:eastAsia="it-IT" w:bidi="it-IT"/>
        </w:rPr>
        <w:t xml:space="preserve">è </w:t>
      </w:r>
      <w:r w:rsidRPr="009F41C0">
        <w:rPr>
          <w:rFonts w:ascii="Times New Roman" w:hAnsi="Times New Roman"/>
          <w:b/>
          <w:bCs/>
          <w:sz w:val="20"/>
          <w:szCs w:val="20"/>
          <w:lang w:eastAsia="it-IT"/>
        </w:rPr>
        <w:t xml:space="preserve">prevista l'opzione tra due dichiarazioni differenti,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essere segnata la casella relativa alla dichiarazione scelta.</w:t>
      </w:r>
    </w:p>
    <w:p w14:paraId="1E5FBC5C"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MINISTERO DELLA DIFESA</w:t>
      </w:r>
    </w:p>
    <w:p w14:paraId="59C9D0C4" w14:textId="77777777" w:rsidR="009F41C0" w:rsidRPr="009F41C0" w:rsidRDefault="009F41C0" w:rsidP="009F41C0">
      <w:pPr>
        <w:spacing w:after="0"/>
        <w:jc w:val="right"/>
        <w:rPr>
          <w:rFonts w:ascii="Times New Roman" w:hAnsi="Times New Roman"/>
          <w:szCs w:val="24"/>
        </w:rPr>
      </w:pPr>
      <w:r w:rsidRPr="009F41C0">
        <w:rPr>
          <w:rFonts w:ascii="Times New Roman" w:hAnsi="Times New Roman"/>
          <w:szCs w:val="24"/>
        </w:rPr>
        <w:t xml:space="preserve"> SEGRETARIATO GENERALE DELLA DIFESA E DIREZIONE NAZIONALE DEGLI ARMAMENTI</w:t>
      </w:r>
    </w:p>
    <w:p w14:paraId="2E5ADAA7"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6E82FE46"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3261B9D1" w14:textId="77777777" w:rsidR="009F41C0" w:rsidRPr="009F41C0" w:rsidRDefault="009F41C0" w:rsidP="009F41C0">
      <w:pPr>
        <w:jc w:val="right"/>
        <w:rPr>
          <w:rFonts w:ascii="Times New Roman" w:hAnsi="Times New Roman"/>
          <w:sz w:val="24"/>
          <w:szCs w:val="24"/>
        </w:rPr>
      </w:pPr>
      <w:r w:rsidRPr="009F41C0">
        <w:rPr>
          <w:rFonts w:ascii="Times New Roman" w:hAnsi="Times New Roman"/>
          <w:sz w:val="20"/>
          <w:szCs w:val="24"/>
        </w:rPr>
        <w:t>00196 -  ROMA</w:t>
      </w:r>
    </w:p>
    <w:p w14:paraId="6A226076"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43DB9164" w14:textId="77777777" w:rsidR="009F41C0" w:rsidRPr="009F41C0" w:rsidRDefault="009F41C0" w:rsidP="009F41C0">
      <w:pPr>
        <w:jc w:val="both"/>
        <w:rPr>
          <w:rFonts w:ascii="Times New Roman" w:hAnsi="Times New Roman"/>
          <w:sz w:val="24"/>
          <w:szCs w:val="24"/>
        </w:rPr>
      </w:pPr>
    </w:p>
    <w:p w14:paraId="59659333"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28CCFE9E" w14:textId="77777777" w:rsidR="009F41C0" w:rsidRPr="009F41C0" w:rsidRDefault="009F41C0" w:rsidP="009F41C0">
      <w:pPr>
        <w:rPr>
          <w:rFonts w:ascii="Times New Roman" w:hAnsi="Times New Roman"/>
          <w:sz w:val="24"/>
          <w:szCs w:val="24"/>
        </w:rPr>
      </w:pPr>
      <w:r w:rsidRPr="009F41C0">
        <w:rPr>
          <w:rFonts w:ascii="Times New Roman" w:hAnsi="Times New Roman"/>
          <w:sz w:val="24"/>
          <w:szCs w:val="24"/>
        </w:rPr>
        <w:t>DICHIARA, ai sensi degli art. 46 e 47 D.P.R. 445/2000,</w:t>
      </w:r>
    </w:p>
    <w:p w14:paraId="5B50CD3C"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consapevole</w:t>
      </w:r>
      <w:proofErr w:type="gramEnd"/>
      <w:r w:rsidRPr="009F41C0">
        <w:rPr>
          <w:rFonts w:ascii="Times New Roman" w:hAnsi="Times New Roman"/>
          <w:sz w:val="24"/>
          <w:szCs w:val="24"/>
        </w:rPr>
        <w:t xml:space="preserve"> della responsabilità penale in cui incorre chi sottoscrive dichiarazioni mendaci o forma atti falsi, esibisce o si avvale di atti falsi ovvero non più rispondenti a verità e delle relative sanzioni penali di cui all’art. 76 del D.P.R. 445/2000, nonché delle conseguenze amministrative e di </w:t>
      </w:r>
      <w:r w:rsidRPr="009F41C0">
        <w:rPr>
          <w:rFonts w:ascii="Times New Roman" w:hAnsi="Times New Roman"/>
          <w:sz w:val="24"/>
          <w:szCs w:val="24"/>
        </w:rPr>
        <w:lastRenderedPageBreak/>
        <w:t xml:space="preserve">decadenza dei benefici eventualmente conseguenti al provvedimento emanato,  che i fatti, stati e qualità riportati nei successivi paragrafi corrispondono a verità: </w:t>
      </w:r>
    </w:p>
    <w:p w14:paraId="45DE6ED5"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1) di non incorrere nelle cause di esclusione di cui all’art. 80, comma 4 </w:t>
      </w:r>
      <w:proofErr w:type="spellStart"/>
      <w:r w:rsidRPr="009F41C0">
        <w:rPr>
          <w:rFonts w:ascii="Times New Roman" w:hAnsi="Times New Roman"/>
          <w:lang w:bidi="en-US"/>
        </w:rPr>
        <w:t>lett</w:t>
      </w:r>
      <w:proofErr w:type="spellEnd"/>
      <w:r w:rsidRPr="009F41C0">
        <w:rPr>
          <w:rFonts w:ascii="Times New Roman" w:hAnsi="Times New Roman"/>
          <w:lang w:bidi="en-US"/>
        </w:rPr>
        <w:t xml:space="preserve">. b) comma 5, </w:t>
      </w:r>
      <w:proofErr w:type="spellStart"/>
      <w:r w:rsidRPr="009F41C0">
        <w:rPr>
          <w:rFonts w:ascii="Times New Roman" w:hAnsi="Times New Roman"/>
          <w:lang w:bidi="en-US"/>
        </w:rPr>
        <w:t>lett</w:t>
      </w:r>
      <w:proofErr w:type="spellEnd"/>
      <w:r w:rsidRPr="009F41C0">
        <w:rPr>
          <w:rFonts w:ascii="Times New Roman" w:hAnsi="Times New Roman"/>
          <w:lang w:bidi="en-US"/>
        </w:rPr>
        <w:t xml:space="preserve">. f) bis e f – ter del Codice dall’art. 80, comma2, del Codice, dall’art. 80, comma 5, </w:t>
      </w:r>
      <w:proofErr w:type="spellStart"/>
      <w:r w:rsidRPr="009F41C0">
        <w:rPr>
          <w:rFonts w:ascii="Times New Roman" w:hAnsi="Times New Roman"/>
          <w:lang w:bidi="en-US"/>
        </w:rPr>
        <w:t>lett</w:t>
      </w:r>
      <w:proofErr w:type="spellEnd"/>
      <w:r w:rsidRPr="009F41C0">
        <w:rPr>
          <w:rFonts w:ascii="Times New Roman" w:hAnsi="Times New Roman"/>
          <w:lang w:bidi="en-US"/>
        </w:rPr>
        <w:t xml:space="preserve">. </w:t>
      </w:r>
      <w:proofErr w:type="gramStart"/>
      <w:r w:rsidRPr="009F41C0">
        <w:rPr>
          <w:rFonts w:ascii="Times New Roman" w:hAnsi="Times New Roman"/>
          <w:lang w:bidi="en-US"/>
        </w:rPr>
        <w:t>f)g</w:t>
      </w:r>
      <w:proofErr w:type="gramEnd"/>
      <w:r w:rsidRPr="009F41C0">
        <w:rPr>
          <w:rFonts w:ascii="Times New Roman" w:hAnsi="Times New Roman"/>
          <w:lang w:bidi="en-US"/>
        </w:rPr>
        <w:t xml:space="preserve">) h) i) l)m) del Codice e dall’art. 53, comma 16 ter, del </w:t>
      </w:r>
      <w:proofErr w:type="spellStart"/>
      <w:r w:rsidRPr="009F41C0">
        <w:rPr>
          <w:rFonts w:ascii="Times New Roman" w:hAnsi="Times New Roman"/>
          <w:lang w:bidi="en-US"/>
        </w:rPr>
        <w:t>D.Lgs.</w:t>
      </w:r>
      <w:proofErr w:type="spellEnd"/>
      <w:r w:rsidRPr="009F41C0">
        <w:rPr>
          <w:rFonts w:ascii="Times New Roman" w:hAnsi="Times New Roman"/>
          <w:lang w:bidi="en-US"/>
        </w:rPr>
        <w:t xml:space="preserve"> 165/2001 e </w:t>
      </w:r>
      <w:proofErr w:type="spellStart"/>
      <w:r w:rsidRPr="009F41C0">
        <w:rPr>
          <w:rFonts w:ascii="Times New Roman" w:hAnsi="Times New Roman"/>
          <w:lang w:bidi="en-US"/>
        </w:rPr>
        <w:t>smi</w:t>
      </w:r>
      <w:proofErr w:type="spellEnd"/>
      <w:r w:rsidRPr="009F41C0">
        <w:rPr>
          <w:rFonts w:ascii="Times New Roman" w:hAnsi="Times New Roman"/>
          <w:lang w:bidi="en-US"/>
        </w:rPr>
        <w:t>;</w:t>
      </w:r>
    </w:p>
    <w:p w14:paraId="014EBAC6"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2) di conoscere ed incondizionatamente accettare il bando di gara e il relativo disciplinare con riferimento a tutte le clausole, dati e prescrizioni del capitolato ad esso allegato e completo di elaborati progettuali e relativo computo metrico;</w:t>
      </w:r>
    </w:p>
    <w:p w14:paraId="445FE5CB"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3) 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2DFF6880"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4) che l’offerta economica presentata è remunerativa giacché per la sua formulazione ha preso atto e tenuto conto:</w:t>
      </w:r>
    </w:p>
    <w:p w14:paraId="3A58CDF1"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-delle condizioni contrattuali e degli oneri compresi quelli eventuali relativi in materia di sicurezza, di assicurazione, di condizioni di lavoro e di previdenza e assistenza in vigore nel luogo dove devono essere svolti i lavori;</w:t>
      </w:r>
    </w:p>
    <w:p w14:paraId="7BE16F6A"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di tutte le circostanze generali, particolari e locali, nessuna esclusa ed eccettuata, che possono avere influito o influire sia sulla prestazione, sia sulla determinazione della propria offerta.</w:t>
      </w:r>
    </w:p>
    <w:p w14:paraId="127C1FAF"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5) 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dell’opera;</w:t>
      </w:r>
    </w:p>
    <w:p w14:paraId="3ED83EE3"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6) 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9F41C0">
        <w:rPr>
          <w:rFonts w:ascii="Times New Roman" w:hAnsi="Times New Roman"/>
          <w:lang w:bidi="en-US"/>
        </w:rPr>
        <w:t>nov</w:t>
      </w:r>
      <w:proofErr w:type="spellEnd"/>
      <w:r w:rsidRPr="009F41C0">
        <w:rPr>
          <w:rFonts w:ascii="Times New Roman" w:hAnsi="Times New Roman"/>
          <w:lang w:bidi="en-US"/>
        </w:rPr>
        <w:t>. 1971 n. 1086);</w:t>
      </w:r>
    </w:p>
    <w:p w14:paraId="08F15ACB"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7) di aver tenuto conto nel formulare la propria offerta economica, di eventuali maggiorazioni per lievitazione dei prezzi che dovessero intervenire durante l’esecuzione dell’appalto, rinunciando fin d’ora a qualsiasi azione o eccezione in merito;</w:t>
      </w:r>
    </w:p>
    <w:p w14:paraId="2E34C66F"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8) di aver effettuato uno studio approfondito del capitolato prestazionale e dello schema di contratto e di ritenerlo adeguato e realizzabile per il prezzo corrispondente all’offerta economica presentata; </w:t>
      </w:r>
    </w:p>
    <w:p w14:paraId="39AD5C01"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9) 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4AAF575F"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lastRenderedPageBreak/>
        <w:t>10) di conoscere ed accettare che l’Ente Appaltante, nel caso di ricorso ad operatori economici diversi da quelli indicati in sede di gara da parte del concorrente aggiudicatario, procederà alla risoluzione del contratto;</w:t>
      </w:r>
    </w:p>
    <w:p w14:paraId="43B7BC84"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11) di apportare le modifiche richieste dagli organi tecnici dell’Amministrazione Difesa; </w:t>
      </w:r>
    </w:p>
    <w:p w14:paraId="7AC7E818"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12) di apportare ogni modifica derivante da variazioni della normativa tecnica che dovessero intervenire prima della ultimazione dell’incarico e sua approvazione senza diritto a compensi aggiuntivi;</w:t>
      </w:r>
    </w:p>
    <w:p w14:paraId="621FE03F"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13) di impegnarsi ad avere, nel corso dell’espletamento dell’appalto, continui contatti con il Responsabile del Procedimento ed il Direttore dei Lavori designato dall’Amm.ne;</w:t>
      </w:r>
    </w:p>
    <w:p w14:paraId="7BEAB0B7"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14) di disporre e comunque avere la possibilità di procurarsi tutti i mezzi d’opera, la manodopera ed i materiali necessari all’esecuzione dei lavori, così come previsti nel capitolato d’appalto;</w:t>
      </w:r>
    </w:p>
    <w:p w14:paraId="758A68E5"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15) 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59E70251"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16) 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9F41C0">
        <w:rPr>
          <w:rFonts w:ascii="Times New Roman" w:hAnsi="Times New Roman"/>
          <w:lang w:bidi="en-US"/>
        </w:rPr>
        <w:t>Lgs</w:t>
      </w:r>
      <w:proofErr w:type="spellEnd"/>
      <w:r w:rsidRPr="009F41C0">
        <w:rPr>
          <w:rFonts w:ascii="Times New Roman" w:hAnsi="Times New Roman"/>
          <w:lang w:bidi="en-US"/>
        </w:rPr>
        <w:t>. 81/2008;</w:t>
      </w:r>
    </w:p>
    <w:p w14:paraId="0E50B146"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17) di impegnarsi, in caso di aggiudicazione, a stipulare il contratto entro il termine stabilito dalla Stazione Appaltante nel bando di gara. Qualora, entro i termini predetti, l’operatore economico non provveda agli adempimenti richiesti, l’Amministrazione potrà procedere senz’altro all’applicazione del disposto dell’art.93 del Codice;</w:t>
      </w:r>
    </w:p>
    <w:p w14:paraId="48AD87B9"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18) 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11 del disciplinare di gara, comporterà la decadenza dall’aggiudicazione e che la mancata presentazione della polizza esonera l’Amministrazione dal pagamento del saldo dell’importo dell’incarico;</w:t>
      </w:r>
    </w:p>
    <w:p w14:paraId="443C8E03"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19) di impegnarsi a presentare, su richiesta della stazione appaltante, e comunque in caso di aggiudicazione, l’originale della ricevuta del versamento della contribuzione a favore dell’ANAC, qualora presentata in copia in sede di gara;</w:t>
      </w:r>
    </w:p>
    <w:p w14:paraId="6220DFB5"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20) di impegnarsi ad espletare tutti i necessari incontri e sopralluoghi presso il sito di intervento, o di altra località fissata dal Committente</w:t>
      </w:r>
    </w:p>
    <w:p w14:paraId="2232FBB2"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21) 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9F41C0">
          <w:rPr>
            <w:bCs/>
            <w:color w:val="0000FF"/>
            <w:szCs w:val="24"/>
            <w:u w:val="single"/>
            <w:lang w:bidi="en-US"/>
          </w:rPr>
          <w:t>http://www.difesa.it/SGD-DNA/Staff/DT/GENIODIFE/Bandi</w:t>
        </w:r>
      </w:hyperlink>
      <w:r w:rsidRPr="009F41C0">
        <w:rPr>
          <w:rFonts w:ascii="Times New Roman" w:hAnsi="Times New Roman"/>
          <w:lang w:bidi="en-US"/>
        </w:rPr>
        <w:t xml:space="preserve"> nella specifica pagina dedicata alla pubblicazione del bando di gara in oggetto, e che tali precisazioni andranno ad integrare a tutti gli effetti la </w:t>
      </w:r>
      <w:proofErr w:type="spellStart"/>
      <w:r w:rsidRPr="009F41C0">
        <w:rPr>
          <w:rFonts w:ascii="Times New Roman" w:hAnsi="Times New Roman"/>
          <w:lang w:bidi="en-US"/>
        </w:rPr>
        <w:t>lex</w:t>
      </w:r>
      <w:proofErr w:type="spellEnd"/>
      <w:r w:rsidRPr="009F41C0">
        <w:rPr>
          <w:rFonts w:ascii="Times New Roman" w:hAnsi="Times New Roman"/>
          <w:lang w:bidi="en-US"/>
        </w:rPr>
        <w:t xml:space="preserve"> di gara;</w:t>
      </w:r>
    </w:p>
    <w:p w14:paraId="18EEA672"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lastRenderedPageBreak/>
        <w:t>22) 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16742188"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23) dichiara di essere a conoscenza del D.P.R. 16 aprile 2013, n.62, e del Regolamento recante Codice di Comportamento dei dipendenti pubblici, del Codice di Comportamento dei dipendenti del Ministero della Difesa, approvato il 29 gennaio 2014;</w:t>
      </w:r>
    </w:p>
    <w:p w14:paraId="00372824"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24) di impegnarsi, in caso di aggiudicazione, a stipulare il contratto entro il termine stabilito dall’Ente appaltante nel bando di gara, essendo, peraltro, a conoscenza che la mancata presentazione dell’impegno di cui al punto 6 del disciplinare di gara, comporterà </w:t>
      </w:r>
      <w:r w:rsidRPr="009F41C0">
        <w:rPr>
          <w:rFonts w:ascii="Times New Roman" w:hAnsi="Times New Roman"/>
          <w:b/>
          <w:lang w:bidi="en-US"/>
        </w:rPr>
        <w:t xml:space="preserve">la decadenza dall’aggiudicazione </w:t>
      </w:r>
      <w:r w:rsidRPr="009F41C0">
        <w:rPr>
          <w:rFonts w:ascii="Times New Roman" w:hAnsi="Times New Roman"/>
          <w:lang w:bidi="en-US"/>
        </w:rPr>
        <w:t>e che la mancata presentazione della polizza esonera l’Amministrazione dal pagamento del saldo dell’importo dell’incarico</w:t>
      </w:r>
    </w:p>
    <w:p w14:paraId="5F0B965D"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25) dichiara che gli indirizzi ai quali la Stazione appaltante, a sua scelta, potrà inviare le comunicazioni inerenti la procedura di gara sono i seguenti:</w:t>
      </w:r>
    </w:p>
    <w:p w14:paraId="5A944AD9"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a)</w:t>
      </w:r>
      <w:r w:rsidRPr="009F41C0">
        <w:rPr>
          <w:rFonts w:ascii="Times New Roman" w:hAnsi="Times New Roman"/>
          <w:lang w:bidi="en-US"/>
        </w:rPr>
        <w:tab/>
      </w:r>
      <w:proofErr w:type="gramStart"/>
      <w:r w:rsidRPr="009F41C0">
        <w:rPr>
          <w:rFonts w:ascii="Times New Roman" w:hAnsi="Times New Roman"/>
          <w:lang w:bidi="en-US"/>
        </w:rPr>
        <w:t xml:space="preserve">PEC:   </w:t>
      </w:r>
      <w:proofErr w:type="gramEnd"/>
      <w:r w:rsidRPr="009F41C0">
        <w:rPr>
          <w:rFonts w:ascii="Times New Roman" w:hAnsi="Times New Roman"/>
          <w:lang w:bidi="en-US"/>
        </w:rPr>
        <w:t xml:space="preserve">       _______________________________________________________________</w:t>
      </w:r>
    </w:p>
    <w:p w14:paraId="06083FA0"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b)</w:t>
      </w:r>
      <w:r w:rsidRPr="009F41C0">
        <w:rPr>
          <w:rFonts w:ascii="Times New Roman" w:hAnsi="Times New Roman"/>
          <w:lang w:bidi="en-US"/>
        </w:rPr>
        <w:tab/>
        <w:t>fax              ______________________________________________________________</w:t>
      </w:r>
    </w:p>
    <w:p w14:paraId="057D99F8"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c)</w:t>
      </w:r>
      <w:r w:rsidRPr="009F41C0">
        <w:rPr>
          <w:rFonts w:ascii="Times New Roman" w:hAnsi="Times New Roman"/>
          <w:lang w:bidi="en-US"/>
        </w:rPr>
        <w:tab/>
      </w:r>
      <w:proofErr w:type="gramStart"/>
      <w:r w:rsidRPr="009F41C0">
        <w:rPr>
          <w:rFonts w:ascii="Times New Roman" w:hAnsi="Times New Roman"/>
          <w:lang w:bidi="en-US"/>
        </w:rPr>
        <w:t>domicilio:  _</w:t>
      </w:r>
      <w:proofErr w:type="gramEnd"/>
      <w:r w:rsidRPr="009F41C0">
        <w:rPr>
          <w:rFonts w:ascii="Times New Roman" w:hAnsi="Times New Roman"/>
          <w:lang w:bidi="en-US"/>
        </w:rPr>
        <w:t>______________________________________________________________</w:t>
      </w:r>
    </w:p>
    <w:p w14:paraId="3E888574"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26) di impegnarsi, infine, a comunicare tempestivamente eventuali variazioni degli indirizzi di cui al punto precedente in quanto la Stazione appaltante non risponde di eventuali disguidi;</w:t>
      </w:r>
    </w:p>
    <w:p w14:paraId="16747C20"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26) di autorizzare, qualora un partecipante alla gara eserciti la facoltà di “accesso agli atti”, la stazione appaltante a rilasciare copia di tutta la documentazione presentata per la partecipazione alla gara oppure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9F41C0">
        <w:rPr>
          <w:rFonts w:ascii="Times New Roman" w:hAnsi="Times New Roman"/>
          <w:lang w:bidi="en-US"/>
        </w:rPr>
        <w:t>lett</w:t>
      </w:r>
      <w:proofErr w:type="spellEnd"/>
      <w:r w:rsidRPr="009F41C0">
        <w:rPr>
          <w:rFonts w:ascii="Times New Roman" w:hAnsi="Times New Roman"/>
          <w:lang w:bidi="en-US"/>
        </w:rPr>
        <w:t xml:space="preserve">. a), del Codice; </w:t>
      </w:r>
    </w:p>
    <w:p w14:paraId="0DCA87F5" w14:textId="77777777" w:rsidR="009F41C0" w:rsidRPr="009F41C0" w:rsidRDefault="009F41C0" w:rsidP="009F41C0">
      <w:pPr>
        <w:jc w:val="both"/>
        <w:rPr>
          <w:rFonts w:ascii="Times New Roman" w:hAnsi="Times New Roman"/>
          <w:b/>
          <w:lang w:bidi="en-US"/>
        </w:rPr>
      </w:pPr>
      <w:r w:rsidRPr="009F41C0">
        <w:rPr>
          <w:rFonts w:ascii="Times New Roman" w:hAnsi="Times New Roman"/>
          <w:b/>
          <w:lang w:bidi="en-US"/>
        </w:rPr>
        <w:t>NOTA BENE: IL CONCORRENTE DEVE INDICARE ANALITICAMENTE LE PARTI COPERTE DA SEGRETO TECNICO - COMMERCIALE (“KNOW – HOW” AZIENDALE).</w:t>
      </w:r>
    </w:p>
    <w:p w14:paraId="2DCE7B8D" w14:textId="77777777" w:rsidR="009F41C0" w:rsidRPr="009F41C0" w:rsidRDefault="009F41C0" w:rsidP="009F41C0">
      <w:pPr>
        <w:jc w:val="both"/>
        <w:rPr>
          <w:rFonts w:ascii="Times New Roman" w:hAnsi="Times New Roman"/>
          <w:b/>
          <w:lang w:bidi="en-US"/>
        </w:rPr>
      </w:pPr>
      <w:r w:rsidRPr="009F41C0">
        <w:rPr>
          <w:rFonts w:ascii="Times New Roman" w:hAnsi="Times New Roman"/>
          <w:b/>
          <w:lang w:bidi="en-US"/>
        </w:rPr>
        <w:t>NOTA BENE: LA STAZIONE APPALTANTE SI RISERVA LA FACOLTA’DI VALUTARE LA COMPATIBILITÀ DELL’ISTANZA DI RISERVATEZZA CON IL DIRITTO DI ACCESSO AGLI ATTI.</w:t>
      </w:r>
    </w:p>
    <w:p w14:paraId="656696E1"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27) 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14:paraId="2BB71A98" w14:textId="77777777" w:rsidR="009F41C0" w:rsidRPr="009F41C0" w:rsidRDefault="009F41C0" w:rsidP="009F41C0">
      <w:pPr>
        <w:widowControl w:val="0"/>
        <w:tabs>
          <w:tab w:val="left" w:pos="586"/>
        </w:tabs>
        <w:spacing w:after="0" w:line="240" w:lineRule="auto"/>
        <w:jc w:val="both"/>
        <w:rPr>
          <w:rFonts w:ascii="Times New Roman" w:hAnsi="Times New Roman"/>
          <w:lang w:eastAsia="it-IT"/>
        </w:rPr>
      </w:pPr>
      <w:r w:rsidRPr="009F41C0">
        <w:rPr>
          <w:rFonts w:ascii="Times New Roman" w:hAnsi="Times New Roman"/>
          <w:color w:val="000000"/>
          <w:lang w:val="en-US" w:bidi="en-US"/>
        </w:rPr>
        <w:t xml:space="preserve">28) </w:t>
      </w:r>
      <w:proofErr w:type="spellStart"/>
      <w:proofErr w:type="gramStart"/>
      <w:r w:rsidRPr="009F41C0">
        <w:rPr>
          <w:rFonts w:ascii="Times New Roman" w:hAnsi="Times New Roman"/>
          <w:color w:val="000000"/>
          <w:lang w:val="en-US" w:bidi="en-US"/>
        </w:rPr>
        <w:t>dichiara</w:t>
      </w:r>
      <w:proofErr w:type="spellEnd"/>
      <w:proofErr w:type="gramEnd"/>
      <w:r w:rsidRPr="009F41C0">
        <w:rPr>
          <w:rFonts w:ascii="Times New Roman" w:hAnsi="Times New Roman"/>
          <w:color w:val="000000"/>
          <w:lang w:val="en-US" w:bidi="en-US"/>
        </w:rPr>
        <w:t xml:space="preserve"> </w:t>
      </w:r>
      <w:proofErr w:type="spellStart"/>
      <w:r w:rsidRPr="009F41C0">
        <w:rPr>
          <w:rFonts w:ascii="Times New Roman" w:hAnsi="Times New Roman"/>
          <w:color w:val="000000"/>
          <w:lang w:val="en-US" w:bidi="en-US"/>
        </w:rPr>
        <w:t>i</w:t>
      </w:r>
      <w:proofErr w:type="spellEnd"/>
      <w:r w:rsidRPr="009F41C0">
        <w:rPr>
          <w:rFonts w:ascii="Times New Roman" w:hAnsi="Times New Roman"/>
          <w:color w:val="000000"/>
          <w:lang w:val="en-US" w:bidi="en-US"/>
        </w:rPr>
        <w:t xml:space="preserve"> </w:t>
      </w:r>
      <w:proofErr w:type="spellStart"/>
      <w:r w:rsidRPr="009F41C0">
        <w:rPr>
          <w:rFonts w:ascii="Times New Roman" w:hAnsi="Times New Roman"/>
          <w:color w:val="000000"/>
          <w:lang w:val="en-US" w:bidi="en-US"/>
        </w:rPr>
        <w:t>seguenti</w:t>
      </w:r>
      <w:proofErr w:type="spellEnd"/>
      <w:r w:rsidRPr="009F41C0">
        <w:rPr>
          <w:rFonts w:ascii="Times New Roman" w:hAnsi="Times New Roman"/>
          <w:color w:val="000000"/>
          <w:lang w:val="en-US" w:bidi="en-US"/>
        </w:rPr>
        <w:t xml:space="preserve"> </w:t>
      </w:r>
      <w:proofErr w:type="spellStart"/>
      <w:r w:rsidRPr="009F41C0">
        <w:rPr>
          <w:rFonts w:ascii="Times New Roman" w:hAnsi="Times New Roman"/>
          <w:color w:val="000000"/>
          <w:lang w:val="en-US" w:bidi="en-US"/>
        </w:rPr>
        <w:t>dati</w:t>
      </w:r>
      <w:proofErr w:type="spellEnd"/>
      <w:r w:rsidRPr="009F41C0">
        <w:rPr>
          <w:rFonts w:ascii="Times New Roman" w:hAnsi="Times New Roman"/>
          <w:color w:val="000000"/>
          <w:lang w:val="en-US" w:bidi="en-US"/>
        </w:rPr>
        <w:t>:</w:t>
      </w:r>
    </w:p>
    <w:p w14:paraId="2A83FF6E" w14:textId="77777777" w:rsidR="009F41C0" w:rsidRPr="009F41C0" w:rsidRDefault="009F41C0" w:rsidP="009F41C0">
      <w:pPr>
        <w:widowControl w:val="0"/>
        <w:tabs>
          <w:tab w:val="left" w:pos="586"/>
        </w:tabs>
        <w:spacing w:after="0" w:line="240" w:lineRule="auto"/>
        <w:ind w:left="1131"/>
        <w:jc w:val="both"/>
        <w:rPr>
          <w:rFonts w:ascii="Times New Roman" w:hAnsi="Times New Roman"/>
          <w:lang w:eastAsia="it-IT"/>
        </w:rPr>
      </w:pPr>
    </w:p>
    <w:p w14:paraId="24EADA02" w14:textId="77777777" w:rsidR="009F41C0" w:rsidRPr="009F41C0" w:rsidRDefault="009F41C0" w:rsidP="009F41C0">
      <w:pPr>
        <w:spacing w:after="0"/>
        <w:jc w:val="both"/>
        <w:rPr>
          <w:rFonts w:ascii="Times New Roman" w:hAnsi="Times New Roman"/>
          <w:b/>
        </w:rPr>
      </w:pPr>
      <w:r w:rsidRPr="009F41C0">
        <w:rPr>
          <w:rFonts w:ascii="Times New Roman" w:hAnsi="Times New Roman"/>
          <w:b/>
          <w:lang w:bidi="en-US"/>
        </w:rPr>
        <w:t>(Per gli operatori economici non residenti e privi di stabile organizzazione in Italia)</w:t>
      </w:r>
    </w:p>
    <w:p w14:paraId="60BA374C" w14:textId="77777777" w:rsidR="009F41C0" w:rsidRPr="009F41C0" w:rsidRDefault="009F41C0" w:rsidP="009F41C0">
      <w:pPr>
        <w:jc w:val="both"/>
        <w:rPr>
          <w:rFonts w:ascii="Times New Roman" w:hAnsi="Times New Roman"/>
        </w:rPr>
      </w:pPr>
      <w:proofErr w:type="gramStart"/>
      <w:r w:rsidRPr="009F41C0">
        <w:rPr>
          <w:rFonts w:ascii="Times New Roman" w:hAnsi="Times New Roman"/>
          <w:lang w:bidi="en-US"/>
        </w:rPr>
        <w:lastRenderedPageBreak/>
        <w:t>si</w:t>
      </w:r>
      <w:proofErr w:type="gramEnd"/>
      <w:r w:rsidRPr="009F41C0">
        <w:rPr>
          <w:rFonts w:ascii="Times New Roman" w:hAnsi="Times New Roman"/>
          <w:lang w:bidi="en-US"/>
        </w:rPr>
        <w:t xml:space="preserve"> impegna ad uniformarsi, in caso di aggiudicazione, alla disciplina di cui agli articoli 17, comma 2, e 53, comma 3 del </w:t>
      </w:r>
      <w:proofErr w:type="spellStart"/>
      <w:r w:rsidRPr="009F41C0">
        <w:rPr>
          <w:rFonts w:ascii="Times New Roman" w:hAnsi="Times New Roman"/>
          <w:lang w:bidi="en-US"/>
        </w:rPr>
        <w:t>d.p.r.</w:t>
      </w:r>
      <w:proofErr w:type="spellEnd"/>
      <w:r w:rsidRPr="009F41C0">
        <w:rPr>
          <w:rFonts w:ascii="Times New Roman" w:hAnsi="Times New Roman"/>
          <w:lang w:bidi="en-US"/>
        </w:rPr>
        <w:t xml:space="preserve"> 633/1972 e a comunicare alla stazione appaltante la nomina del proprio rappresentante fiscale, nelle forme di legge;</w:t>
      </w:r>
    </w:p>
    <w:p w14:paraId="62E83DC4" w14:textId="77777777" w:rsidR="009F41C0" w:rsidRPr="009F41C0" w:rsidRDefault="009F41C0" w:rsidP="009F41C0">
      <w:pPr>
        <w:jc w:val="both"/>
        <w:rPr>
          <w:rFonts w:ascii="Times New Roman" w:hAnsi="Times New Roman"/>
        </w:rPr>
      </w:pPr>
      <w:proofErr w:type="gramStart"/>
      <w:r w:rsidRPr="009F41C0">
        <w:rPr>
          <w:rFonts w:ascii="Times New Roman" w:hAnsi="Times New Roman"/>
          <w:lang w:bidi="en-US"/>
        </w:rPr>
        <w:t>indica</w:t>
      </w:r>
      <w:proofErr w:type="gramEnd"/>
      <w:r w:rsidRPr="009F41C0">
        <w:rPr>
          <w:rFonts w:ascii="Times New Roman" w:hAnsi="Times New Roman"/>
          <w:lang w:bidi="en-US"/>
        </w:rPr>
        <w:t xml:space="preserve"> i seguenti dati: domicilio fiscale ; codice fiscale, partita IVA ; indica l'indirizzo PEC </w:t>
      </w:r>
      <w:r w:rsidRPr="009F41C0">
        <w:rPr>
          <w:rFonts w:ascii="Times New Roman" w:hAnsi="Times New Roman"/>
          <w:b/>
          <w:bCs/>
          <w:lang w:bidi="en-US"/>
        </w:rPr>
        <w:t>oppure</w:t>
      </w:r>
      <w:r w:rsidRPr="009F41C0">
        <w:rPr>
          <w:rFonts w:ascii="Times New Roman" w:hAnsi="Times New Roman"/>
          <w:lang w:bidi="en-US"/>
        </w:rPr>
        <w:t>, solo in caso di concorrenti aventi sede in altri Stati membri, l'indirizzo di posta elettronica ai fini delle comunicazioni di cui all'art. 76 del Codice;</w:t>
      </w:r>
    </w:p>
    <w:p w14:paraId="02967C45" w14:textId="77777777" w:rsidR="009F41C0" w:rsidRPr="009F41C0" w:rsidRDefault="009F41C0" w:rsidP="009F41C0">
      <w:pPr>
        <w:jc w:val="both"/>
        <w:rPr>
          <w:rFonts w:ascii="Times New Roman" w:hAnsi="Times New Roman"/>
        </w:rPr>
      </w:pPr>
      <w:r w:rsidRPr="009F41C0">
        <w:rPr>
          <w:rFonts w:ascii="Times New Roman" w:hAnsi="Times New Roman"/>
          <w:lang w:bidi="en-US"/>
        </w:rPr>
        <w:t xml:space="preserve">Per gli operatori economici ammessi al concordato preventivo con </w:t>
      </w:r>
      <w:r w:rsidRPr="009F41C0">
        <w:rPr>
          <w:rFonts w:ascii="Times New Roman" w:hAnsi="Times New Roman"/>
          <w:lang w:bidi="it-IT"/>
        </w:rPr>
        <w:t xml:space="preserve">continuità </w:t>
      </w:r>
      <w:r w:rsidRPr="009F41C0">
        <w:rPr>
          <w:rFonts w:ascii="Times New Roman" w:hAnsi="Times New Roman"/>
          <w:lang w:bidi="en-US"/>
        </w:rPr>
        <w:t>aziendale di cui all'art. 186 bis del R.D. 16 marzo 1942, n. 267</w:t>
      </w:r>
    </w:p>
    <w:p w14:paraId="622A2467" w14:textId="77777777" w:rsidR="009F41C0" w:rsidRPr="009F41C0" w:rsidRDefault="009F41C0" w:rsidP="009F41C0">
      <w:pPr>
        <w:jc w:val="both"/>
        <w:rPr>
          <w:rFonts w:ascii="Times New Roman" w:hAnsi="Times New Roman"/>
          <w:lang w:bidi="en-US"/>
        </w:rPr>
      </w:pPr>
      <w:r w:rsidRPr="009F41C0">
        <w:rPr>
          <w:rFonts w:ascii="Times New Roman" w:hAnsi="Times New Roman"/>
          <w:lang w:bidi="en-US"/>
        </w:rPr>
        <w:t xml:space="preserve">indica, ad integrazione di quanto indicato nella parte III, sez. C, </w:t>
      </w:r>
      <w:proofErr w:type="spellStart"/>
      <w:r w:rsidRPr="009F41C0">
        <w:rPr>
          <w:rFonts w:ascii="Times New Roman" w:hAnsi="Times New Roman"/>
          <w:lang w:bidi="en-US"/>
        </w:rPr>
        <w:t>lett</w:t>
      </w:r>
      <w:proofErr w:type="spellEnd"/>
      <w:r w:rsidRPr="009F41C0">
        <w:rPr>
          <w:rFonts w:ascii="Times New Roman" w:hAnsi="Times New Roman"/>
          <w:lang w:bidi="en-US"/>
        </w:rPr>
        <w:t>. d) del DGUE, i seguenti estremi del provvedimento di ammissione al concordato e del provvedimento di autorizzazione a partecipare alle gare rilasciati dal Tribunale di____________</w:t>
      </w:r>
      <w:r w:rsidRPr="009F41C0">
        <w:rPr>
          <w:rFonts w:ascii="Times New Roman" w:hAnsi="Times New Roman"/>
          <w:lang w:bidi="en-US"/>
        </w:rPr>
        <w:tab/>
        <w:t xml:space="preserve"> </w:t>
      </w:r>
      <w:r w:rsidRPr="009F41C0">
        <w:rPr>
          <w:rFonts w:ascii="Times New Roman" w:hAnsi="Times New Roman"/>
          <w:lang w:bidi="it-IT"/>
        </w:rPr>
        <w:t xml:space="preserve">nonché </w:t>
      </w:r>
      <w:r w:rsidRPr="009F41C0">
        <w:rPr>
          <w:rFonts w:ascii="Times New Roman" w:hAnsi="Times New Roman"/>
          <w:lang w:bidi="en-US"/>
        </w:rPr>
        <w:t>dichiara di non partecipare alla gara quale mandatario di un raggruppamento temporaneo di professionisti e che gli altri soggetti aderenti al raggruppamento non sono assoggettati ad una procedura concorsuale ai sensi dell'art. 186 bis, comma 6 del R.D. 16 marzo 1942, n. 267.</w:t>
      </w:r>
    </w:p>
    <w:tbl>
      <w:tblPr>
        <w:tblStyle w:val="TableGrid1"/>
        <w:tblpPr w:leftFromText="142" w:rightFromText="142" w:vertAnchor="text" w:horzAnchor="margin" w:tblpY="2264"/>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9F41C0" w:rsidRPr="009F41C0" w14:paraId="0DDFB9DD" w14:textId="77777777" w:rsidTr="00E36932">
        <w:trPr>
          <w:trHeight w:val="878"/>
        </w:trPr>
        <w:tc>
          <w:tcPr>
            <w:tcW w:w="1340" w:type="dxa"/>
            <w:tcBorders>
              <w:top w:val="single" w:sz="4" w:space="0" w:color="000000"/>
              <w:left w:val="single" w:sz="4" w:space="0" w:color="000000"/>
              <w:bottom w:val="single" w:sz="4" w:space="0" w:color="000000"/>
              <w:right w:val="single" w:sz="4" w:space="0" w:color="000000"/>
            </w:tcBorders>
            <w:vAlign w:val="center"/>
          </w:tcPr>
          <w:p w14:paraId="05C36C40" w14:textId="77777777" w:rsidR="009F41C0" w:rsidRPr="009F41C0" w:rsidRDefault="009F41C0" w:rsidP="009F41C0">
            <w:pPr>
              <w:jc w:val="center"/>
              <w:rPr>
                <w:rFonts w:ascii="Times New Roman" w:eastAsia="Calibri" w:hAnsi="Times New Roman" w:cs="Times New Roman"/>
                <w:b/>
                <w:sz w:val="24"/>
                <w:szCs w:val="24"/>
                <w:lang w:bidi="en-US"/>
              </w:rPr>
            </w:pPr>
            <w:r w:rsidRPr="009F41C0">
              <w:rPr>
                <w:rFonts w:ascii="Times New Roman" w:eastAsia="Calibri" w:hAnsi="Times New Roman" w:cs="Times New Roman"/>
                <w:b/>
                <w:sz w:val="24"/>
                <w:szCs w:val="24"/>
                <w:lang w:bidi="en-US"/>
              </w:rPr>
              <w:t>COGNOME</w:t>
            </w:r>
          </w:p>
        </w:tc>
        <w:tc>
          <w:tcPr>
            <w:tcW w:w="833" w:type="dxa"/>
            <w:tcBorders>
              <w:top w:val="single" w:sz="4" w:space="0" w:color="000000"/>
              <w:left w:val="single" w:sz="4" w:space="0" w:color="000000"/>
              <w:bottom w:val="single" w:sz="4" w:space="0" w:color="000000"/>
              <w:right w:val="single" w:sz="4" w:space="0" w:color="000000"/>
            </w:tcBorders>
            <w:vAlign w:val="center"/>
          </w:tcPr>
          <w:p w14:paraId="351C7BCA" w14:textId="77777777" w:rsidR="009F41C0" w:rsidRPr="009F41C0" w:rsidRDefault="009F41C0" w:rsidP="009F41C0">
            <w:pPr>
              <w:jc w:val="center"/>
              <w:rPr>
                <w:rFonts w:ascii="Times New Roman" w:eastAsia="Calibri" w:hAnsi="Times New Roman" w:cs="Times New Roman"/>
                <w:b/>
                <w:sz w:val="24"/>
                <w:szCs w:val="24"/>
                <w:lang w:bidi="en-US"/>
              </w:rPr>
            </w:pPr>
            <w:r w:rsidRPr="009F41C0">
              <w:rPr>
                <w:rFonts w:ascii="Times New Roman" w:eastAsia="Calibri" w:hAnsi="Times New Roman" w:cs="Times New Roman"/>
                <w:b/>
                <w:sz w:val="24"/>
                <w:szCs w:val="24"/>
                <w:lang w:bidi="en-US"/>
              </w:rPr>
              <w:t>NOME</w:t>
            </w:r>
          </w:p>
        </w:tc>
        <w:tc>
          <w:tcPr>
            <w:tcW w:w="1515" w:type="dxa"/>
            <w:tcBorders>
              <w:top w:val="single" w:sz="4" w:space="0" w:color="000000"/>
              <w:left w:val="single" w:sz="4" w:space="0" w:color="000000"/>
              <w:bottom w:val="single" w:sz="4" w:space="0" w:color="000000"/>
              <w:right w:val="single" w:sz="4" w:space="0" w:color="000000"/>
            </w:tcBorders>
            <w:vAlign w:val="center"/>
          </w:tcPr>
          <w:p w14:paraId="20C5B220" w14:textId="77777777" w:rsidR="009F41C0" w:rsidRPr="009F41C0" w:rsidRDefault="009F41C0" w:rsidP="009F41C0">
            <w:pPr>
              <w:jc w:val="center"/>
              <w:rPr>
                <w:rFonts w:ascii="Times New Roman" w:eastAsia="Calibri" w:hAnsi="Times New Roman" w:cs="Times New Roman"/>
                <w:b/>
                <w:sz w:val="24"/>
                <w:szCs w:val="24"/>
                <w:lang w:bidi="en-US"/>
              </w:rPr>
            </w:pPr>
            <w:r w:rsidRPr="009F41C0">
              <w:rPr>
                <w:rFonts w:ascii="Times New Roman" w:eastAsia="Calibri" w:hAnsi="Times New Roman" w:cs="Times New Roman"/>
                <w:b/>
                <w:sz w:val="24"/>
                <w:szCs w:val="24"/>
                <w:lang w:bidi="en-US"/>
              </w:rPr>
              <w:t>LUOGO DI NASCITA</w:t>
            </w:r>
          </w:p>
        </w:tc>
        <w:tc>
          <w:tcPr>
            <w:tcW w:w="1359" w:type="dxa"/>
            <w:tcBorders>
              <w:top w:val="single" w:sz="4" w:space="0" w:color="000000"/>
              <w:left w:val="single" w:sz="4" w:space="0" w:color="000000"/>
              <w:bottom w:val="single" w:sz="4" w:space="0" w:color="000000"/>
              <w:right w:val="single" w:sz="4" w:space="0" w:color="000000"/>
            </w:tcBorders>
            <w:vAlign w:val="center"/>
          </w:tcPr>
          <w:p w14:paraId="5B4F42E0" w14:textId="77777777" w:rsidR="009F41C0" w:rsidRPr="009F41C0" w:rsidRDefault="009F41C0" w:rsidP="009F41C0">
            <w:pPr>
              <w:jc w:val="center"/>
              <w:rPr>
                <w:rFonts w:ascii="Times New Roman" w:eastAsia="Calibri" w:hAnsi="Times New Roman" w:cs="Times New Roman"/>
                <w:b/>
                <w:sz w:val="24"/>
                <w:szCs w:val="24"/>
                <w:lang w:bidi="en-US"/>
              </w:rPr>
            </w:pPr>
            <w:r w:rsidRPr="009F41C0">
              <w:rPr>
                <w:rFonts w:ascii="Times New Roman" w:eastAsia="Calibri" w:hAnsi="Times New Roman" w:cs="Times New Roman"/>
                <w:b/>
                <w:sz w:val="24"/>
                <w:szCs w:val="24"/>
                <w:lang w:bidi="en-US"/>
              </w:rPr>
              <w:t>DATA DI NASCITA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0AC56FA2" w14:textId="77777777" w:rsidR="009F41C0" w:rsidRPr="009F41C0" w:rsidRDefault="009F41C0" w:rsidP="009F41C0">
            <w:pPr>
              <w:jc w:val="center"/>
              <w:rPr>
                <w:rFonts w:ascii="Times New Roman" w:eastAsia="Calibri" w:hAnsi="Times New Roman" w:cs="Times New Roman"/>
                <w:b/>
                <w:sz w:val="24"/>
                <w:szCs w:val="24"/>
                <w:lang w:bidi="en-US"/>
              </w:rPr>
            </w:pPr>
            <w:r w:rsidRPr="009F41C0">
              <w:rPr>
                <w:rFonts w:ascii="Times New Roman" w:eastAsia="Calibri" w:hAnsi="Times New Roman" w:cs="Times New Roman"/>
                <w:b/>
                <w:sz w:val="24"/>
                <w:szCs w:val="24"/>
                <w:lang w:bidi="en-US"/>
              </w:rPr>
              <w:t>CODICE FISCALE</w:t>
            </w:r>
          </w:p>
        </w:tc>
        <w:tc>
          <w:tcPr>
            <w:tcW w:w="1755" w:type="dxa"/>
            <w:tcBorders>
              <w:top w:val="single" w:sz="4" w:space="0" w:color="000000"/>
              <w:left w:val="single" w:sz="4" w:space="0" w:color="000000"/>
              <w:bottom w:val="single" w:sz="4" w:space="0" w:color="000000"/>
              <w:right w:val="single" w:sz="4" w:space="0" w:color="000000"/>
            </w:tcBorders>
            <w:vAlign w:val="center"/>
          </w:tcPr>
          <w:p w14:paraId="53584EAD" w14:textId="77777777" w:rsidR="009F41C0" w:rsidRPr="009F41C0" w:rsidRDefault="009F41C0" w:rsidP="009F41C0">
            <w:pPr>
              <w:jc w:val="center"/>
              <w:rPr>
                <w:rFonts w:ascii="Times New Roman" w:eastAsia="Calibri" w:hAnsi="Times New Roman" w:cs="Times New Roman"/>
                <w:b/>
                <w:sz w:val="24"/>
                <w:szCs w:val="24"/>
                <w:lang w:bidi="en-US"/>
              </w:rPr>
            </w:pPr>
            <w:r w:rsidRPr="009F41C0">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7DCF1EDB" w14:textId="77777777" w:rsidR="009F41C0" w:rsidRPr="009F41C0" w:rsidRDefault="009F41C0" w:rsidP="009F41C0">
            <w:pPr>
              <w:jc w:val="center"/>
              <w:rPr>
                <w:rFonts w:ascii="Times New Roman" w:eastAsia="Calibri" w:hAnsi="Times New Roman" w:cs="Times New Roman"/>
                <w:b/>
                <w:sz w:val="24"/>
                <w:szCs w:val="24"/>
                <w:lang w:bidi="en-US"/>
              </w:rPr>
            </w:pPr>
            <w:r w:rsidRPr="009F41C0">
              <w:rPr>
                <w:rFonts w:ascii="Times New Roman" w:eastAsia="Calibri" w:hAnsi="Times New Roman" w:cs="Times New Roman"/>
                <w:b/>
                <w:sz w:val="24"/>
                <w:szCs w:val="24"/>
                <w:lang w:bidi="en-US"/>
              </w:rPr>
              <w:t>INDIRIZZO</w:t>
            </w:r>
          </w:p>
        </w:tc>
      </w:tr>
      <w:tr w:rsidR="009F41C0" w:rsidRPr="009F41C0" w14:paraId="5FCDAD52" w14:textId="77777777" w:rsidTr="00E36932">
        <w:trPr>
          <w:trHeight w:val="361"/>
        </w:trPr>
        <w:tc>
          <w:tcPr>
            <w:tcW w:w="1340" w:type="dxa"/>
            <w:tcBorders>
              <w:top w:val="single" w:sz="4" w:space="0" w:color="000000"/>
              <w:left w:val="single" w:sz="4" w:space="0" w:color="000000"/>
              <w:bottom w:val="single" w:sz="4" w:space="0" w:color="000000"/>
              <w:right w:val="single" w:sz="4" w:space="0" w:color="000000"/>
            </w:tcBorders>
          </w:tcPr>
          <w:p w14:paraId="5AEA01F7" w14:textId="77777777" w:rsidR="009F41C0" w:rsidRPr="009F41C0" w:rsidRDefault="009F41C0" w:rsidP="009F41C0">
            <w:pPr>
              <w:jc w:val="both"/>
              <w:rPr>
                <w:rFonts w:ascii="Times New Roman" w:eastAsia="Calibri" w:hAnsi="Times New Roman" w:cs="Times New Roman"/>
                <w:sz w:val="24"/>
                <w:szCs w:val="24"/>
                <w:lang w:bidi="en-US"/>
              </w:rPr>
            </w:pPr>
            <w:r w:rsidRPr="009F41C0">
              <w:rPr>
                <w:rFonts w:ascii="Times New Roman" w:eastAsia="Calibri" w:hAnsi="Times New Roman" w:cs="Times New Roman"/>
                <w:sz w:val="24"/>
                <w:szCs w:val="24"/>
                <w:lang w:bidi="en-US"/>
              </w:rPr>
              <w:t xml:space="preserve"> </w:t>
            </w:r>
          </w:p>
        </w:tc>
        <w:tc>
          <w:tcPr>
            <w:tcW w:w="833" w:type="dxa"/>
            <w:tcBorders>
              <w:top w:val="single" w:sz="4" w:space="0" w:color="000000"/>
              <w:left w:val="single" w:sz="4" w:space="0" w:color="000000"/>
              <w:bottom w:val="single" w:sz="4" w:space="0" w:color="000000"/>
              <w:right w:val="single" w:sz="4" w:space="0" w:color="000000"/>
            </w:tcBorders>
          </w:tcPr>
          <w:p w14:paraId="5E5A40C9" w14:textId="77777777" w:rsidR="009F41C0" w:rsidRPr="009F41C0" w:rsidRDefault="009F41C0" w:rsidP="009F41C0">
            <w:pPr>
              <w:jc w:val="both"/>
              <w:rPr>
                <w:rFonts w:ascii="Times New Roman" w:eastAsia="Calibri" w:hAnsi="Times New Roman" w:cs="Times New Roman"/>
                <w:sz w:val="24"/>
                <w:szCs w:val="24"/>
                <w:lang w:bidi="en-US"/>
              </w:rPr>
            </w:pPr>
            <w:r w:rsidRPr="009F41C0">
              <w:rPr>
                <w:rFonts w:ascii="Times New Roman" w:eastAsia="Calibri" w:hAnsi="Times New Roman" w:cs="Times New Roman"/>
                <w:sz w:val="24"/>
                <w:szCs w:val="24"/>
                <w:lang w:bidi="en-US"/>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477459FA" w14:textId="77777777" w:rsidR="009F41C0" w:rsidRPr="009F41C0" w:rsidRDefault="009F41C0" w:rsidP="009F41C0">
            <w:pPr>
              <w:jc w:val="both"/>
              <w:rPr>
                <w:rFonts w:ascii="Times New Roman" w:eastAsia="Calibri" w:hAnsi="Times New Roman" w:cs="Times New Roman"/>
                <w:sz w:val="24"/>
                <w:szCs w:val="24"/>
                <w:lang w:bidi="en-US"/>
              </w:rPr>
            </w:pPr>
            <w:r w:rsidRPr="009F41C0">
              <w:rPr>
                <w:rFonts w:ascii="Times New Roman" w:eastAsia="Calibri" w:hAnsi="Times New Roman" w:cs="Times New Roman"/>
                <w:sz w:val="24"/>
                <w:szCs w:val="24"/>
                <w:lang w:bidi="en-US"/>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55ACA86E" w14:textId="77777777" w:rsidR="009F41C0" w:rsidRPr="009F41C0" w:rsidRDefault="009F41C0" w:rsidP="009F41C0">
            <w:pPr>
              <w:jc w:val="both"/>
              <w:rPr>
                <w:rFonts w:ascii="Times New Roman" w:eastAsia="Calibri" w:hAnsi="Times New Roman" w:cs="Times New Roman"/>
                <w:sz w:val="24"/>
                <w:szCs w:val="24"/>
                <w:lang w:bidi="en-US"/>
              </w:rPr>
            </w:pPr>
            <w:r w:rsidRPr="009F41C0">
              <w:rPr>
                <w:rFonts w:ascii="Times New Roman" w:eastAsia="Calibri" w:hAnsi="Times New Roman" w:cs="Times New Roman"/>
                <w:sz w:val="24"/>
                <w:szCs w:val="24"/>
                <w:lang w:bidi="en-US"/>
              </w:rPr>
              <w:t xml:space="preserve"> </w:t>
            </w:r>
          </w:p>
        </w:tc>
        <w:tc>
          <w:tcPr>
            <w:tcW w:w="1312" w:type="dxa"/>
            <w:tcBorders>
              <w:top w:val="single" w:sz="4" w:space="0" w:color="000000"/>
              <w:left w:val="single" w:sz="4" w:space="0" w:color="000000"/>
              <w:bottom w:val="single" w:sz="4" w:space="0" w:color="000000"/>
              <w:right w:val="single" w:sz="4" w:space="0" w:color="000000"/>
            </w:tcBorders>
          </w:tcPr>
          <w:p w14:paraId="5BC67148" w14:textId="77777777" w:rsidR="009F41C0" w:rsidRPr="009F41C0" w:rsidRDefault="009F41C0" w:rsidP="009F41C0">
            <w:pPr>
              <w:jc w:val="both"/>
              <w:rPr>
                <w:rFonts w:ascii="Times New Roman" w:eastAsia="Calibri" w:hAnsi="Times New Roman" w:cs="Times New Roman"/>
                <w:sz w:val="24"/>
                <w:szCs w:val="24"/>
                <w:lang w:bidi="en-US"/>
              </w:rPr>
            </w:pPr>
            <w:r w:rsidRPr="009F41C0">
              <w:rPr>
                <w:rFonts w:ascii="Times New Roman" w:eastAsia="Calibri" w:hAnsi="Times New Roman" w:cs="Times New Roman"/>
                <w:sz w:val="24"/>
                <w:szCs w:val="24"/>
                <w:lang w:bidi="en-US"/>
              </w:rPr>
              <w:t xml:space="preserve"> </w:t>
            </w:r>
          </w:p>
        </w:tc>
        <w:tc>
          <w:tcPr>
            <w:tcW w:w="1755" w:type="dxa"/>
            <w:tcBorders>
              <w:top w:val="single" w:sz="4" w:space="0" w:color="000000"/>
              <w:left w:val="single" w:sz="4" w:space="0" w:color="000000"/>
              <w:bottom w:val="single" w:sz="4" w:space="0" w:color="000000"/>
              <w:right w:val="single" w:sz="4" w:space="0" w:color="000000"/>
            </w:tcBorders>
          </w:tcPr>
          <w:p w14:paraId="66F4B185" w14:textId="77777777" w:rsidR="009F41C0" w:rsidRPr="009F41C0" w:rsidRDefault="009F41C0" w:rsidP="009F41C0">
            <w:pPr>
              <w:jc w:val="both"/>
              <w:rPr>
                <w:rFonts w:ascii="Times New Roman" w:eastAsia="Calibri" w:hAnsi="Times New Roman" w:cs="Times New Roman"/>
                <w:sz w:val="24"/>
                <w:szCs w:val="24"/>
                <w:lang w:bidi="en-US"/>
              </w:rPr>
            </w:pPr>
            <w:r w:rsidRPr="009F41C0">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544B1767" w14:textId="77777777" w:rsidR="009F41C0" w:rsidRPr="009F41C0" w:rsidRDefault="009F41C0" w:rsidP="009F41C0">
            <w:pPr>
              <w:jc w:val="both"/>
              <w:rPr>
                <w:rFonts w:ascii="Times New Roman" w:eastAsia="Calibri" w:hAnsi="Times New Roman" w:cs="Times New Roman"/>
                <w:sz w:val="24"/>
                <w:szCs w:val="24"/>
                <w:lang w:bidi="en-US"/>
              </w:rPr>
            </w:pPr>
            <w:r w:rsidRPr="009F41C0">
              <w:rPr>
                <w:rFonts w:ascii="Times New Roman" w:eastAsia="Calibri" w:hAnsi="Times New Roman" w:cs="Times New Roman"/>
                <w:sz w:val="24"/>
                <w:szCs w:val="24"/>
                <w:lang w:bidi="en-US"/>
              </w:rPr>
              <w:t xml:space="preserve"> </w:t>
            </w:r>
          </w:p>
        </w:tc>
      </w:tr>
    </w:tbl>
    <w:p w14:paraId="707F19FF" w14:textId="77777777" w:rsidR="009F41C0" w:rsidRPr="009F41C0" w:rsidRDefault="009F41C0" w:rsidP="009F41C0">
      <w:pPr>
        <w:numPr>
          <w:ilvl w:val="0"/>
          <w:numId w:val="64"/>
        </w:numPr>
        <w:spacing w:after="0" w:line="240" w:lineRule="auto"/>
        <w:ind w:left="0" w:hanging="11"/>
        <w:contextualSpacing/>
        <w:jc w:val="both"/>
        <w:rPr>
          <w:rFonts w:ascii="Times New Roman" w:eastAsia="Times New Roman" w:hAnsi="Times New Roman"/>
          <w:sz w:val="24"/>
          <w:szCs w:val="24"/>
          <w:lang w:eastAsia="it-IT" w:bidi="en-US"/>
        </w:rPr>
      </w:pPr>
      <w:r w:rsidRPr="009F41C0">
        <w:rPr>
          <w:rFonts w:ascii="Times New Roman" w:eastAsia="Times New Roman" w:hAnsi="Times New Roman"/>
          <w:sz w:val="24"/>
          <w:szCs w:val="24"/>
          <w:lang w:eastAsia="it-IT" w:bidi="en-US"/>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57154B77" w14:textId="77777777" w:rsidR="009F41C0" w:rsidRPr="009F41C0" w:rsidRDefault="009F41C0" w:rsidP="009F41C0">
      <w:pPr>
        <w:spacing w:after="0" w:line="240" w:lineRule="auto"/>
        <w:contextualSpacing/>
        <w:jc w:val="both"/>
        <w:rPr>
          <w:rFonts w:ascii="Times New Roman" w:eastAsia="Times New Roman" w:hAnsi="Times New Roman"/>
          <w:sz w:val="24"/>
          <w:szCs w:val="24"/>
          <w:lang w:eastAsia="it-IT" w:bidi="en-US"/>
        </w:rPr>
      </w:pPr>
    </w:p>
    <w:p w14:paraId="66FCE992" w14:textId="77777777" w:rsidR="009F41C0" w:rsidRPr="009F41C0" w:rsidRDefault="009F41C0" w:rsidP="009F41C0">
      <w:pPr>
        <w:spacing w:after="0" w:line="240" w:lineRule="auto"/>
        <w:contextualSpacing/>
        <w:jc w:val="both"/>
        <w:rPr>
          <w:rFonts w:ascii="Times New Roman" w:eastAsia="Times New Roman" w:hAnsi="Times New Roman"/>
          <w:b/>
          <w:sz w:val="24"/>
          <w:szCs w:val="24"/>
          <w:lang w:eastAsia="it-IT" w:bidi="en-US"/>
        </w:rPr>
      </w:pPr>
      <w:r w:rsidRPr="009F41C0">
        <w:rPr>
          <w:rFonts w:ascii="Times New Roman" w:eastAsia="Times New Roman" w:hAnsi="Times New Roman"/>
          <w:b/>
          <w:sz w:val="24"/>
          <w:szCs w:val="24"/>
          <w:lang w:eastAsia="it-IT" w:bidi="en-US"/>
        </w:rPr>
        <w:t>NOTA BENE: SI RACCOMANDA LA CORRETTA E COMPLETA COMPILAZIONE DELLA RELATIVA TABELLA OVVERO DELLA DICHIARAZIONE NEGATIVA</w:t>
      </w:r>
    </w:p>
    <w:p w14:paraId="0F9981F9" w14:textId="77777777" w:rsidR="009F41C0" w:rsidRPr="009F41C0" w:rsidRDefault="009F41C0" w:rsidP="009F41C0">
      <w:pPr>
        <w:spacing w:after="0" w:line="240" w:lineRule="auto"/>
        <w:contextualSpacing/>
        <w:jc w:val="both"/>
        <w:rPr>
          <w:rFonts w:ascii="Times New Roman" w:eastAsia="Times New Roman" w:hAnsi="Times New Roman"/>
          <w:sz w:val="24"/>
          <w:szCs w:val="24"/>
          <w:lang w:eastAsia="it-IT" w:bidi="en-US"/>
        </w:rPr>
      </w:pPr>
    </w:p>
    <w:p w14:paraId="0F1BF192" w14:textId="77777777" w:rsidR="009F41C0" w:rsidRPr="009F41C0" w:rsidRDefault="009F41C0" w:rsidP="009F41C0">
      <w:pPr>
        <w:spacing w:after="0" w:line="240" w:lineRule="auto"/>
        <w:contextualSpacing/>
        <w:jc w:val="both"/>
        <w:rPr>
          <w:rFonts w:ascii="Times New Roman" w:eastAsia="Times New Roman" w:hAnsi="Times New Roman"/>
          <w:sz w:val="24"/>
          <w:szCs w:val="24"/>
          <w:lang w:eastAsia="it-IT" w:bidi="en-US"/>
        </w:rPr>
      </w:pPr>
    </w:p>
    <w:p w14:paraId="3E0F25C9" w14:textId="77777777" w:rsidR="009F41C0" w:rsidRPr="009F41C0" w:rsidRDefault="009F41C0" w:rsidP="009F41C0">
      <w:pPr>
        <w:spacing w:after="0" w:line="240" w:lineRule="auto"/>
        <w:contextualSpacing/>
        <w:jc w:val="both"/>
        <w:rPr>
          <w:rFonts w:ascii="Times New Roman" w:eastAsia="Times New Roman" w:hAnsi="Times New Roman"/>
          <w:sz w:val="24"/>
          <w:szCs w:val="24"/>
          <w:lang w:eastAsia="it-IT" w:bidi="en-US"/>
        </w:rPr>
      </w:pPr>
    </w:p>
    <w:p w14:paraId="66296F40" w14:textId="77777777" w:rsidR="009F41C0" w:rsidRPr="009F41C0" w:rsidRDefault="009F41C0" w:rsidP="009F41C0">
      <w:pPr>
        <w:jc w:val="both"/>
        <w:rPr>
          <w:rFonts w:ascii="Times New Roman" w:hAnsi="Times New Roman"/>
          <w:sz w:val="24"/>
          <w:szCs w:val="24"/>
          <w:lang w:bidi="en-US"/>
        </w:rPr>
      </w:pPr>
      <w:proofErr w:type="gramStart"/>
      <w:r w:rsidRPr="009F41C0">
        <w:rPr>
          <w:rFonts w:ascii="Times New Roman" w:hAnsi="Times New Roman"/>
          <w:sz w:val="24"/>
          <w:szCs w:val="24"/>
          <w:lang w:bidi="en-US"/>
        </w:rPr>
        <w:t>ovvero</w:t>
      </w:r>
      <w:proofErr w:type="gramEnd"/>
    </w:p>
    <w:p w14:paraId="5E9DE548" w14:textId="77777777" w:rsidR="009F41C0" w:rsidRPr="009F41C0" w:rsidRDefault="009F41C0" w:rsidP="009F41C0">
      <w:pPr>
        <w:jc w:val="both"/>
        <w:rPr>
          <w:rFonts w:ascii="Times New Roman" w:hAnsi="Times New Roman"/>
          <w:sz w:val="24"/>
          <w:szCs w:val="24"/>
          <w:lang w:bidi="en-US"/>
        </w:rPr>
      </w:pPr>
      <w:proofErr w:type="gramStart"/>
      <w:r w:rsidRPr="009F41C0">
        <w:rPr>
          <w:rFonts w:ascii="Times New Roman" w:hAnsi="Times New Roman"/>
          <w:sz w:val="24"/>
          <w:szCs w:val="24"/>
          <w:lang w:bidi="en-US"/>
        </w:rPr>
        <w:t>di</w:t>
      </w:r>
      <w:proofErr w:type="gramEnd"/>
      <w:r w:rsidRPr="009F41C0">
        <w:rPr>
          <w:rFonts w:ascii="Times New Roman" w:hAnsi="Times New Roman"/>
          <w:sz w:val="24"/>
          <w:szCs w:val="24"/>
          <w:lang w:bidi="en-US"/>
        </w:rPr>
        <w:t xml:space="preserve"> non avere familiari maggiorenni conviventi.</w:t>
      </w:r>
    </w:p>
    <w:p w14:paraId="6A71DEBC"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30) Dichiara, con riferimento, alla propria condizione assoggettabilità/ non assoggettabilità agli obblighi di assunzioni obbligatorie di cui alla legge 68/99 è la propria posizione è la seguente:</w:t>
      </w:r>
    </w:p>
    <w:p w14:paraId="2D7ABB7F"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Ovvero</w:t>
      </w:r>
    </w:p>
    <w:p w14:paraId="5877D1E0"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 xml:space="preserve">Di aver ottemperato agli obblighi di legge inerente la legge n. 68 del 12.3.99 così come modificata dall’art. 1 co. 53 della legge 247/2007 e come disciplinato dalle Circolari Ministeriali n. 41 del </w:t>
      </w:r>
    </w:p>
    <w:p w14:paraId="07BB56F2"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390329DA"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lastRenderedPageBreak/>
        <w:t xml:space="preserve">Ovvero </w:t>
      </w:r>
    </w:p>
    <w:p w14:paraId="496962EA"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6B04993A"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Ovvero</w:t>
      </w:r>
    </w:p>
    <w:p w14:paraId="2A772754"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382C92AA" w14:textId="77777777" w:rsidR="009F41C0" w:rsidRPr="009F41C0" w:rsidRDefault="009F41C0" w:rsidP="009F41C0">
      <w:pPr>
        <w:jc w:val="both"/>
        <w:rPr>
          <w:rFonts w:ascii="Times New Roman" w:hAnsi="Times New Roman"/>
          <w:sz w:val="24"/>
          <w:szCs w:val="24"/>
          <w:lang w:bidi="en-US"/>
        </w:rPr>
      </w:pPr>
      <w:r w:rsidRPr="009F41C0">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210352BC" w14:textId="77777777" w:rsidR="009F41C0" w:rsidRPr="009F41C0" w:rsidRDefault="009F41C0" w:rsidP="009F41C0">
      <w:pPr>
        <w:jc w:val="both"/>
        <w:rPr>
          <w:rFonts w:ascii="Times New Roman" w:hAnsi="Times New Roman"/>
          <w:b/>
          <w:bCs/>
          <w:sz w:val="24"/>
          <w:szCs w:val="24"/>
          <w:lang w:bidi="en-US"/>
        </w:rPr>
      </w:pPr>
    </w:p>
    <w:p w14:paraId="1789BB02"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vertAlign w:val="superscript"/>
        </w:rPr>
        <w:footnoteReference w:id="5"/>
      </w:r>
      <w:r w:rsidRPr="009F41C0">
        <w:rPr>
          <w:rFonts w:ascii="Times New Roman" w:hAnsi="Times New Roman"/>
          <w:sz w:val="24"/>
          <w:szCs w:val="24"/>
        </w:rPr>
        <w:t>)</w:t>
      </w:r>
      <w:r w:rsidRPr="009F41C0">
        <w:rPr>
          <w:rFonts w:ascii="Times New Roman" w:hAnsi="Times New Roman"/>
          <w:sz w:val="24"/>
          <w:szCs w:val="24"/>
        </w:rPr>
        <w:tab/>
        <w:t xml:space="preserve">______________________     </w:t>
      </w:r>
      <w:r w:rsidRPr="009F41C0">
        <w:rPr>
          <w:rFonts w:ascii="Times New Roman" w:hAnsi="Times New Roman"/>
          <w:sz w:val="24"/>
          <w:szCs w:val="24"/>
        </w:rPr>
        <w:tab/>
        <w:t>______________________</w:t>
      </w:r>
      <w:r w:rsidRPr="009F41C0">
        <w:rPr>
          <w:rFonts w:ascii="Times New Roman" w:hAnsi="Times New Roman"/>
          <w:sz w:val="24"/>
          <w:szCs w:val="24"/>
        </w:rPr>
        <w:br w:type="page"/>
      </w: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9F41C0" w:rsidRPr="009F41C0" w14:paraId="0F3F2A31" w14:textId="77777777" w:rsidTr="00E36932">
        <w:trPr>
          <w:trHeight w:val="1098"/>
        </w:trPr>
        <w:tc>
          <w:tcPr>
            <w:tcW w:w="9640" w:type="dxa"/>
            <w:tcBorders>
              <w:top w:val="single" w:sz="8" w:space="0" w:color="000000"/>
              <w:left w:val="nil"/>
              <w:right w:val="nil"/>
            </w:tcBorders>
            <w:shd w:val="clear" w:color="auto" w:fill="C0C0C0"/>
          </w:tcPr>
          <w:p w14:paraId="19D804DC" w14:textId="77777777" w:rsidR="009F41C0" w:rsidRPr="009F41C0" w:rsidRDefault="009F41C0" w:rsidP="009F41C0">
            <w:pPr>
              <w:keepNext/>
              <w:spacing w:before="240" w:after="60"/>
              <w:ind w:left="15" w:right="-249"/>
              <w:outlineLvl w:val="0"/>
              <w:rPr>
                <w:rFonts w:ascii="Times New Roman" w:eastAsia="Times New Roman" w:hAnsi="Times New Roman"/>
                <w:b/>
                <w:bCs/>
                <w:kern w:val="32"/>
                <w:sz w:val="24"/>
                <w:szCs w:val="24"/>
              </w:rPr>
            </w:pPr>
            <w:bookmarkStart w:id="25" w:name="_ALL._C-_DICHIARAZIONE"/>
            <w:bookmarkStart w:id="26" w:name="_Toc510790720"/>
            <w:bookmarkStart w:id="27" w:name="_Toc82436679"/>
            <w:bookmarkEnd w:id="25"/>
            <w:r w:rsidRPr="009F41C0">
              <w:rPr>
                <w:rFonts w:ascii="Times New Roman" w:eastAsia="Times New Roman" w:hAnsi="Times New Roman"/>
                <w:b/>
                <w:bCs/>
                <w:kern w:val="32"/>
                <w:sz w:val="28"/>
                <w:szCs w:val="24"/>
              </w:rPr>
              <w:lastRenderedPageBreak/>
              <w:t>ALL. C- DICHIARAZIONE DI SUBAPPALTO</w:t>
            </w:r>
            <w:bookmarkEnd w:id="26"/>
            <w:bookmarkEnd w:id="27"/>
            <w:r w:rsidRPr="009F41C0">
              <w:rPr>
                <w:rFonts w:ascii="Times New Roman" w:eastAsia="Times New Roman" w:hAnsi="Times New Roman"/>
                <w:b/>
                <w:bCs/>
                <w:kern w:val="32"/>
                <w:sz w:val="28"/>
                <w:szCs w:val="24"/>
              </w:rPr>
              <w:t xml:space="preserve"> </w:t>
            </w:r>
          </w:p>
        </w:tc>
      </w:tr>
    </w:tbl>
    <w:p w14:paraId="05424B1C" w14:textId="77777777" w:rsidR="009F41C0" w:rsidRPr="009F41C0" w:rsidRDefault="009F41C0" w:rsidP="009F41C0">
      <w:pPr>
        <w:ind w:left="-142"/>
        <w:jc w:val="both"/>
        <w:rPr>
          <w:rFonts w:ascii="Times New Roman" w:hAnsi="Times New Roman"/>
          <w:b/>
          <w:bCs/>
          <w:sz w:val="20"/>
          <w:szCs w:val="24"/>
          <w:lang w:bidi="it-IT"/>
        </w:rPr>
      </w:pPr>
      <w:r w:rsidRPr="009F41C0">
        <w:rPr>
          <w:rFonts w:ascii="Times New Roman" w:hAnsi="Times New Roman"/>
          <w:b/>
          <w:bCs/>
          <w:sz w:val="20"/>
          <w:szCs w:val="24"/>
          <w:lang w:bidi="it-IT"/>
        </w:rPr>
        <w:t xml:space="preserve">Il presente documento, disponibile sul sito </w:t>
      </w:r>
      <w:hyperlink r:id="rId15" w:history="1">
        <w:r w:rsidRPr="009F41C0">
          <w:rPr>
            <w:b/>
            <w:bCs/>
            <w:color w:val="0000FF"/>
            <w:sz w:val="20"/>
            <w:szCs w:val="24"/>
            <w:u w:val="single"/>
            <w:lang w:bidi="it-IT"/>
          </w:rPr>
          <w:t>www.difesa.it/SGD-DNA/Staff/DT/GENIODIFE/Bandi</w:t>
        </w:r>
      </w:hyperlink>
      <w:r w:rsidRPr="009F41C0">
        <w:rPr>
          <w:rFonts w:ascii="Times New Roman" w:hAnsi="Times New Roman"/>
          <w:b/>
          <w:bCs/>
          <w:sz w:val="20"/>
          <w:szCs w:val="24"/>
          <w:lang w:bidi="it-IT"/>
        </w:rPr>
        <w:t xml:space="preserve"> e sul sito </w:t>
      </w:r>
      <w:hyperlink r:id="rId16" w:history="1">
        <w:proofErr w:type="gramStart"/>
        <w:r w:rsidRPr="009F41C0">
          <w:rPr>
            <w:b/>
            <w:bCs/>
            <w:color w:val="0000FF"/>
            <w:sz w:val="20"/>
            <w:szCs w:val="24"/>
            <w:u w:val="single"/>
            <w:lang w:bidi="it-IT"/>
          </w:rPr>
          <w:t>www.acquistinretepa.it</w:t>
        </w:r>
      </w:hyperlink>
      <w:r w:rsidRPr="009F41C0">
        <w:rPr>
          <w:rFonts w:ascii="Times New Roman" w:hAnsi="Times New Roman"/>
          <w:b/>
          <w:bCs/>
          <w:sz w:val="20"/>
          <w:szCs w:val="24"/>
          <w:lang w:bidi="it-IT"/>
        </w:rPr>
        <w:t xml:space="preserve"> ,</w:t>
      </w:r>
      <w:proofErr w:type="gramEnd"/>
      <w:r w:rsidRPr="009F41C0">
        <w:rPr>
          <w:rFonts w:ascii="Times New Roman" w:hAnsi="Times New Roman"/>
          <w:b/>
          <w:bCs/>
          <w:sz w:val="20"/>
          <w:szCs w:val="24"/>
          <w:lang w:bidi="it-IT"/>
        </w:rPr>
        <w:t xml:space="preserve"> una volta compilato (a mano o dattiloscritto) dovrà essere firmato digitalmente e inviato a corredo dell'offerta. Il presente documento deve essere prodotto dal legale rappresentante di ogni operatore economico(singolo/raggruppato/raggruppando/consorziato/consorziando/ausiliato).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B481237"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 xml:space="preserve">MINISTERO DELLA DIFESA      </w:t>
      </w:r>
    </w:p>
    <w:p w14:paraId="76EFA5CA" w14:textId="77777777" w:rsidR="009F41C0" w:rsidRPr="009F41C0" w:rsidRDefault="009F41C0" w:rsidP="009F41C0">
      <w:pPr>
        <w:spacing w:after="0"/>
        <w:jc w:val="right"/>
        <w:rPr>
          <w:rFonts w:ascii="Times New Roman" w:hAnsi="Times New Roman"/>
          <w:szCs w:val="24"/>
        </w:rPr>
      </w:pPr>
      <w:r w:rsidRPr="009F41C0">
        <w:rPr>
          <w:rFonts w:ascii="Times New Roman" w:hAnsi="Times New Roman"/>
          <w:szCs w:val="24"/>
        </w:rPr>
        <w:t xml:space="preserve"> SEGRETARIATO GENERALE DELLA DIFESA E DIREZIONE NAZIONALE DEGLI ARMAMENTI</w:t>
      </w:r>
    </w:p>
    <w:p w14:paraId="62B8201B"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4CB49109"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462CEF52" w14:textId="77777777" w:rsidR="009F41C0" w:rsidRPr="009F41C0" w:rsidRDefault="009F41C0" w:rsidP="009F41C0">
      <w:pPr>
        <w:jc w:val="right"/>
        <w:rPr>
          <w:rFonts w:ascii="Times New Roman" w:hAnsi="Times New Roman"/>
          <w:sz w:val="24"/>
          <w:szCs w:val="24"/>
        </w:rPr>
      </w:pPr>
      <w:r w:rsidRPr="009F41C0">
        <w:rPr>
          <w:rFonts w:ascii="Times New Roman" w:hAnsi="Times New Roman"/>
          <w:sz w:val="20"/>
          <w:szCs w:val="24"/>
        </w:rPr>
        <w:t>00196 -  ROMA</w:t>
      </w:r>
    </w:p>
    <w:p w14:paraId="44E5E997"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433F26AA"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68BB154E" w14:textId="77777777" w:rsidR="009F41C0" w:rsidRPr="009F41C0" w:rsidRDefault="009F41C0" w:rsidP="009F41C0">
      <w:pPr>
        <w:jc w:val="center"/>
        <w:rPr>
          <w:rFonts w:ascii="Times New Roman" w:hAnsi="Times New Roman"/>
          <w:b/>
          <w:sz w:val="24"/>
          <w:szCs w:val="24"/>
        </w:rPr>
      </w:pPr>
      <w:r w:rsidRPr="009F41C0">
        <w:rPr>
          <w:rFonts w:ascii="Times New Roman" w:hAnsi="Times New Roman"/>
          <w:b/>
          <w:sz w:val="24"/>
          <w:szCs w:val="24"/>
          <w:u w:val="single"/>
        </w:rPr>
        <w:t>DICHIARA</w:t>
      </w:r>
    </w:p>
    <w:p w14:paraId="6C2D517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Ai sensi degli artt. 46 e 47 del D.P.R. n. 445 del 28.12.2000, consapevole delle sanzioni penali previste dall’art. 76 del medesimo D.P.R. nel caso di mendaci dichiarazioni, falsità negli atti, uso o esibizione di atti falsi, contenenti dati non più rispondenti a verità, che è sua intenzione, ai sensi e per gli effetti dell’art. 92 del Regolamento del Codice  riunirsi in Raggruppamento Temporanea d’Imprese (o Che in riferimento al bando di gara in epigrafe,  che in caso di  aggiudicazione intende subappaltare, ai sensi dell’art. 105 del Codice,  i lavori o le parti di opere appartenenti alle seguenti categorie:</w:t>
      </w:r>
    </w:p>
    <w:p w14:paraId="219B0CF0" w14:textId="77777777" w:rsidR="009F41C0" w:rsidRPr="009F41C0" w:rsidRDefault="009F41C0" w:rsidP="009F41C0">
      <w:pPr>
        <w:numPr>
          <w:ilvl w:val="0"/>
          <w:numId w:val="17"/>
        </w:numPr>
        <w:ind w:left="0" w:firstLine="0"/>
        <w:jc w:val="both"/>
        <w:rPr>
          <w:rFonts w:ascii="Times New Roman" w:hAnsi="Times New Roman"/>
          <w:sz w:val="24"/>
          <w:szCs w:val="24"/>
        </w:rPr>
      </w:pPr>
      <w:proofErr w:type="gramStart"/>
      <w:r w:rsidRPr="009F41C0">
        <w:rPr>
          <w:rFonts w:ascii="Times New Roman" w:hAnsi="Times New Roman"/>
          <w:sz w:val="24"/>
          <w:szCs w:val="24"/>
        </w:rPr>
        <w:t>categoria</w:t>
      </w:r>
      <w:proofErr w:type="gramEnd"/>
      <w:r w:rsidRPr="009F41C0">
        <w:rPr>
          <w:rFonts w:ascii="Times New Roman" w:hAnsi="Times New Roman"/>
          <w:sz w:val="24"/>
          <w:szCs w:val="24"/>
        </w:rPr>
        <w:t xml:space="preserve"> prevalente ____</w:t>
      </w:r>
    </w:p>
    <w:p w14:paraId="544C0A69"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lastRenderedPageBreak/>
        <w:t>eventuali</w:t>
      </w:r>
      <w:proofErr w:type="gramEnd"/>
      <w:r w:rsidRPr="009F41C0">
        <w:rPr>
          <w:rFonts w:ascii="Times New Roman" w:hAnsi="Times New Roman"/>
          <w:sz w:val="24"/>
          <w:szCs w:val="24"/>
        </w:rPr>
        <w:t xml:space="preserve"> parti di opere che si intendono subappaltare:</w:t>
      </w:r>
    </w:p>
    <w:p w14:paraId="043832F8"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7B07F8E1"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7BE3D70E"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6EBE3616" w14:textId="77777777" w:rsidR="009F41C0" w:rsidRPr="009F41C0" w:rsidRDefault="009F41C0" w:rsidP="009F41C0">
      <w:pPr>
        <w:jc w:val="both"/>
        <w:rPr>
          <w:rFonts w:ascii="Times New Roman" w:hAnsi="Times New Roman"/>
          <w:sz w:val="24"/>
          <w:szCs w:val="24"/>
        </w:rPr>
      </w:pPr>
      <w:proofErr w:type="spellStart"/>
      <w:proofErr w:type="gramStart"/>
      <w:r w:rsidRPr="009F41C0">
        <w:rPr>
          <w:rFonts w:ascii="Times New Roman" w:hAnsi="Times New Roman"/>
          <w:sz w:val="24"/>
          <w:szCs w:val="24"/>
        </w:rPr>
        <w:t>etc</w:t>
      </w:r>
      <w:proofErr w:type="spellEnd"/>
      <w:proofErr w:type="gramEnd"/>
      <w:r w:rsidRPr="009F41C0">
        <w:rPr>
          <w:rFonts w:ascii="Times New Roman" w:hAnsi="Times New Roman"/>
          <w:sz w:val="24"/>
          <w:szCs w:val="24"/>
        </w:rPr>
        <w:t>;</w:t>
      </w:r>
    </w:p>
    <w:p w14:paraId="122DC98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b) categoria generale (OG) ____________</w:t>
      </w:r>
    </w:p>
    <w:p w14:paraId="01990A4D"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eventuali</w:t>
      </w:r>
      <w:proofErr w:type="gramEnd"/>
      <w:r w:rsidRPr="009F41C0">
        <w:rPr>
          <w:rFonts w:ascii="Times New Roman" w:hAnsi="Times New Roman"/>
          <w:sz w:val="24"/>
          <w:szCs w:val="24"/>
        </w:rPr>
        <w:t xml:space="preserve"> parti di opere che si intendono subappaltare:</w:t>
      </w:r>
    </w:p>
    <w:p w14:paraId="672CDFAC"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3F8DB010"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39A82E4E"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04052DAC" w14:textId="77777777" w:rsidR="009F41C0" w:rsidRPr="009F41C0" w:rsidRDefault="009F41C0" w:rsidP="009F41C0">
      <w:pPr>
        <w:jc w:val="both"/>
        <w:rPr>
          <w:rFonts w:ascii="Times New Roman" w:hAnsi="Times New Roman"/>
          <w:sz w:val="24"/>
          <w:szCs w:val="24"/>
        </w:rPr>
      </w:pPr>
      <w:proofErr w:type="spellStart"/>
      <w:proofErr w:type="gramStart"/>
      <w:r w:rsidRPr="009F41C0">
        <w:rPr>
          <w:rFonts w:ascii="Times New Roman" w:hAnsi="Times New Roman"/>
          <w:sz w:val="24"/>
          <w:szCs w:val="24"/>
        </w:rPr>
        <w:t>etc</w:t>
      </w:r>
      <w:proofErr w:type="spellEnd"/>
      <w:proofErr w:type="gramEnd"/>
      <w:r w:rsidRPr="009F41C0">
        <w:rPr>
          <w:rFonts w:ascii="Times New Roman" w:hAnsi="Times New Roman"/>
          <w:sz w:val="24"/>
          <w:szCs w:val="24"/>
        </w:rPr>
        <w:t>;</w:t>
      </w:r>
    </w:p>
    <w:p w14:paraId="55B5CFF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c) categoria specialistica (OS</w:t>
      </w:r>
      <w:proofErr w:type="gramStart"/>
      <w:r w:rsidRPr="009F41C0">
        <w:rPr>
          <w:rFonts w:ascii="Times New Roman" w:hAnsi="Times New Roman"/>
          <w:sz w:val="24"/>
          <w:szCs w:val="24"/>
        </w:rPr>
        <w:t>)(</w:t>
      </w:r>
      <w:proofErr w:type="gramEnd"/>
      <w:r w:rsidRPr="009F41C0">
        <w:rPr>
          <w:rFonts w:ascii="Times New Roman" w:hAnsi="Times New Roman"/>
          <w:sz w:val="24"/>
          <w:szCs w:val="24"/>
        </w:rPr>
        <w:t>se del caso)____________</w:t>
      </w:r>
    </w:p>
    <w:p w14:paraId="3AF7FE36"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eventuali</w:t>
      </w:r>
      <w:proofErr w:type="gramEnd"/>
      <w:r w:rsidRPr="009F41C0">
        <w:rPr>
          <w:rFonts w:ascii="Times New Roman" w:hAnsi="Times New Roman"/>
          <w:sz w:val="24"/>
          <w:szCs w:val="24"/>
        </w:rPr>
        <w:t xml:space="preserve"> parti di opere che si intendono subappaltare:</w:t>
      </w:r>
    </w:p>
    <w:p w14:paraId="56E04265"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7460024B"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2244DCC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___________________________________________</w:t>
      </w:r>
    </w:p>
    <w:p w14:paraId="46D67690" w14:textId="77777777" w:rsidR="009F41C0" w:rsidRPr="009F41C0" w:rsidRDefault="009F41C0" w:rsidP="009F41C0">
      <w:pPr>
        <w:jc w:val="both"/>
        <w:rPr>
          <w:rFonts w:ascii="Times New Roman" w:hAnsi="Times New Roman"/>
          <w:sz w:val="24"/>
          <w:szCs w:val="24"/>
        </w:rPr>
      </w:pPr>
      <w:proofErr w:type="spellStart"/>
      <w:proofErr w:type="gramStart"/>
      <w:r w:rsidRPr="009F41C0">
        <w:rPr>
          <w:rFonts w:ascii="Times New Roman" w:hAnsi="Times New Roman"/>
          <w:sz w:val="24"/>
          <w:szCs w:val="24"/>
        </w:rPr>
        <w:t>etc</w:t>
      </w:r>
      <w:proofErr w:type="spellEnd"/>
      <w:proofErr w:type="gramEnd"/>
      <w:r w:rsidRPr="009F41C0">
        <w:rPr>
          <w:rFonts w:ascii="Times New Roman" w:hAnsi="Times New Roman"/>
          <w:sz w:val="24"/>
          <w:szCs w:val="24"/>
        </w:rPr>
        <w:t>;</w:t>
      </w:r>
    </w:p>
    <w:p w14:paraId="2C8F5BF7"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che</w:t>
      </w:r>
      <w:proofErr w:type="gramEnd"/>
      <w:r w:rsidRPr="009F41C0">
        <w:rPr>
          <w:rFonts w:ascii="Times New Roman" w:hAnsi="Times New Roman"/>
          <w:sz w:val="24"/>
          <w:szCs w:val="24"/>
        </w:rPr>
        <w:t xml:space="preserve"> la quota percentuale della parte da subappaltare è contenuta entro il limite massimo previsto dalla </w:t>
      </w:r>
      <w:proofErr w:type="spellStart"/>
      <w:r w:rsidRPr="009F41C0">
        <w:rPr>
          <w:rFonts w:ascii="Times New Roman" w:hAnsi="Times New Roman"/>
          <w:sz w:val="24"/>
          <w:szCs w:val="24"/>
        </w:rPr>
        <w:t>lex</w:t>
      </w:r>
      <w:proofErr w:type="spellEnd"/>
      <w:r w:rsidRPr="009F41C0">
        <w:rPr>
          <w:rFonts w:ascii="Times New Roman" w:hAnsi="Times New Roman"/>
          <w:sz w:val="24"/>
          <w:szCs w:val="24"/>
        </w:rPr>
        <w:t xml:space="preserve"> </w:t>
      </w:r>
      <w:proofErr w:type="spellStart"/>
      <w:r w:rsidRPr="009F41C0">
        <w:rPr>
          <w:rFonts w:ascii="Times New Roman" w:hAnsi="Times New Roman"/>
          <w:sz w:val="24"/>
          <w:szCs w:val="24"/>
        </w:rPr>
        <w:t>specialis</w:t>
      </w:r>
      <w:proofErr w:type="spellEnd"/>
      <w:r w:rsidRPr="009F41C0">
        <w:rPr>
          <w:rFonts w:ascii="Times New Roman" w:hAnsi="Times New Roman"/>
          <w:sz w:val="24"/>
          <w:szCs w:val="24"/>
        </w:rPr>
        <w:t>;</w:t>
      </w:r>
    </w:p>
    <w:p w14:paraId="12C7CA8E" w14:textId="77777777" w:rsidR="009F41C0" w:rsidRPr="009F41C0" w:rsidRDefault="009F41C0" w:rsidP="009F41C0">
      <w:pPr>
        <w:jc w:val="both"/>
        <w:rPr>
          <w:rFonts w:ascii="Times New Roman" w:hAnsi="Times New Roman"/>
          <w:sz w:val="24"/>
          <w:szCs w:val="24"/>
        </w:rPr>
      </w:pPr>
    </w:p>
    <w:p w14:paraId="15B2696E" w14:textId="77777777" w:rsidR="009F41C0" w:rsidRPr="009F41C0" w:rsidRDefault="009F41C0" w:rsidP="009F41C0">
      <w:pPr>
        <w:jc w:val="both"/>
        <w:rPr>
          <w:rFonts w:ascii="Times New Roman" w:hAnsi="Times New Roman"/>
          <w:i/>
          <w:sz w:val="24"/>
          <w:szCs w:val="24"/>
        </w:rPr>
      </w:pPr>
    </w:p>
    <w:p w14:paraId="78834B2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 lì _______________</w:t>
      </w:r>
    </w:p>
    <w:p w14:paraId="5FE6AE65"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proofErr w:type="gramStart"/>
      <w:r w:rsidRPr="009F41C0">
        <w:rPr>
          <w:rFonts w:ascii="Times New Roman" w:hAnsi="Times New Roman"/>
          <w:sz w:val="24"/>
          <w:szCs w:val="24"/>
        </w:rPr>
        <w:t>luogo</w:t>
      </w:r>
      <w:proofErr w:type="gramEnd"/>
      <w:r w:rsidRPr="009F41C0">
        <w:rPr>
          <w:rFonts w:ascii="Times New Roman" w:hAnsi="Times New Roman"/>
          <w:sz w:val="24"/>
          <w:szCs w:val="24"/>
        </w:rPr>
        <w:t>, data)</w:t>
      </w:r>
    </w:p>
    <w:p w14:paraId="2FBD3E85" w14:textId="77777777" w:rsidR="009F41C0" w:rsidRPr="009F41C0" w:rsidRDefault="009F41C0" w:rsidP="009F41C0">
      <w:pPr>
        <w:jc w:val="both"/>
        <w:rPr>
          <w:rFonts w:ascii="Times New Roman" w:hAnsi="Times New Roman"/>
          <w:sz w:val="24"/>
          <w:szCs w:val="24"/>
        </w:rPr>
      </w:pPr>
    </w:p>
    <w:p w14:paraId="0A14486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FIRMA del Legale Rappresentante/Procuratore</w:t>
      </w:r>
    </w:p>
    <w:p w14:paraId="4729D029"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______________________________________</w:t>
      </w:r>
    </w:p>
    <w:p w14:paraId="2A2398B3" w14:textId="77777777" w:rsidR="009F41C0" w:rsidRPr="009F41C0" w:rsidRDefault="009F41C0" w:rsidP="009F41C0">
      <w:pPr>
        <w:jc w:val="both"/>
        <w:rPr>
          <w:rFonts w:ascii="Times New Roman" w:hAnsi="Times New Roman"/>
          <w:i/>
          <w:iCs/>
          <w:sz w:val="24"/>
          <w:szCs w:val="24"/>
        </w:rPr>
      </w:pPr>
      <w:r w:rsidRPr="009F41C0">
        <w:rPr>
          <w:rFonts w:ascii="Times New Roman" w:hAnsi="Times New Roman"/>
          <w:i/>
          <w:iCs/>
          <w:sz w:val="24"/>
          <w:szCs w:val="24"/>
        </w:rPr>
        <w:t>(</w:t>
      </w:r>
      <w:proofErr w:type="gramStart"/>
      <w:r w:rsidRPr="009F41C0">
        <w:rPr>
          <w:rFonts w:ascii="Times New Roman" w:hAnsi="Times New Roman"/>
          <w:i/>
          <w:iCs/>
          <w:sz w:val="24"/>
          <w:szCs w:val="24"/>
        </w:rPr>
        <w:t>timbro</w:t>
      </w:r>
      <w:proofErr w:type="gramEnd"/>
      <w:r w:rsidRPr="009F41C0">
        <w:rPr>
          <w:rFonts w:ascii="Times New Roman" w:hAnsi="Times New Roman"/>
          <w:i/>
          <w:iCs/>
          <w:sz w:val="24"/>
          <w:szCs w:val="24"/>
        </w:rPr>
        <w:t xml:space="preserve"> e firma leggibile)</w:t>
      </w:r>
    </w:p>
    <w:p w14:paraId="32A5E2C5"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lastRenderedPageBreak/>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0F96DF2" w14:textId="77777777" w:rsidR="009F41C0" w:rsidRPr="009F41C0" w:rsidRDefault="009F41C0" w:rsidP="009F41C0">
      <w:pPr>
        <w:jc w:val="both"/>
        <w:rPr>
          <w:rFonts w:ascii="Times New Roman" w:hAnsi="Times New Roman"/>
          <w:sz w:val="24"/>
          <w:szCs w:val="24"/>
        </w:rPr>
      </w:pPr>
    </w:p>
    <w:p w14:paraId="1BFB903E"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Data ___________________</w:t>
      </w:r>
    </w:p>
    <w:p w14:paraId="1CD95E43"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IL CONCORRENTE</w:t>
      </w:r>
      <w:r w:rsidRPr="009F41C0">
        <w:rPr>
          <w:rFonts w:ascii="Times New Roman" w:hAnsi="Times New Roman"/>
          <w:sz w:val="24"/>
          <w:szCs w:val="24"/>
        </w:rPr>
        <w:t xml:space="preserve"> </w:t>
      </w:r>
    </w:p>
    <w:p w14:paraId="5A01EB9B"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(1)_____________________</w:t>
      </w:r>
    </w:p>
    <w:p w14:paraId="16B88D2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(2)_____________________</w:t>
      </w:r>
    </w:p>
    <w:p w14:paraId="410BBD9A" w14:textId="77777777" w:rsidR="009F41C0" w:rsidRPr="009F41C0" w:rsidRDefault="009F41C0" w:rsidP="009F41C0">
      <w:pPr>
        <w:jc w:val="both"/>
        <w:rPr>
          <w:rFonts w:ascii="Times New Roman" w:hAnsi="Times New Roman"/>
          <w:sz w:val="24"/>
          <w:szCs w:val="24"/>
        </w:rPr>
      </w:pPr>
    </w:p>
    <w:p w14:paraId="7A758BC4" w14:textId="77777777" w:rsidR="009F41C0" w:rsidRPr="009F41C0" w:rsidRDefault="009F41C0" w:rsidP="009F41C0">
      <w:pPr>
        <w:jc w:val="both"/>
        <w:rPr>
          <w:rFonts w:ascii="Times New Roman" w:hAnsi="Times New Roman"/>
          <w:sz w:val="24"/>
          <w:szCs w:val="24"/>
        </w:rPr>
      </w:pPr>
    </w:p>
    <w:p w14:paraId="0A7FE1B5" w14:textId="77777777" w:rsidR="009F41C0" w:rsidRPr="009F41C0" w:rsidRDefault="009F41C0" w:rsidP="009F41C0">
      <w:pPr>
        <w:jc w:val="both"/>
        <w:rPr>
          <w:rFonts w:ascii="Times New Roman" w:hAnsi="Times New Roman"/>
          <w:sz w:val="24"/>
          <w:szCs w:val="24"/>
        </w:rPr>
      </w:pPr>
    </w:p>
    <w:p w14:paraId="670287D6" w14:textId="77777777" w:rsidR="009F41C0" w:rsidRPr="009F41C0" w:rsidRDefault="009F41C0" w:rsidP="009F41C0">
      <w:pPr>
        <w:numPr>
          <w:ilvl w:val="0"/>
          <w:numId w:val="18"/>
        </w:numPr>
        <w:jc w:val="both"/>
        <w:rPr>
          <w:rFonts w:ascii="Times New Roman" w:hAnsi="Times New Roman"/>
          <w:sz w:val="24"/>
          <w:szCs w:val="24"/>
        </w:rPr>
      </w:pPr>
      <w:r w:rsidRPr="009F41C0">
        <w:rPr>
          <w:rFonts w:ascii="Times New Roman" w:hAnsi="Times New Roman"/>
          <w:sz w:val="24"/>
          <w:szCs w:val="24"/>
        </w:rPr>
        <w:t>Timbro e firma della persona fisica che ha titolo per impegnare legalmente il concorrente.</w:t>
      </w:r>
    </w:p>
    <w:p w14:paraId="67220796" w14:textId="77777777" w:rsidR="009F41C0" w:rsidRPr="009F41C0" w:rsidRDefault="009F41C0" w:rsidP="009F41C0">
      <w:pPr>
        <w:numPr>
          <w:ilvl w:val="0"/>
          <w:numId w:val="18"/>
        </w:numPr>
        <w:jc w:val="both"/>
        <w:rPr>
          <w:rFonts w:ascii="Times New Roman" w:hAnsi="Times New Roman"/>
          <w:sz w:val="24"/>
          <w:szCs w:val="24"/>
        </w:rPr>
      </w:pPr>
      <w:r w:rsidRPr="009F41C0">
        <w:rPr>
          <w:rFonts w:ascii="Times New Roman" w:hAnsi="Times New Roman"/>
          <w:sz w:val="24"/>
          <w:szCs w:val="24"/>
        </w:rPr>
        <w:t>In caso di costituendo R.T.I. la dichiarazione dovrà essere timbrata e sottoscritta da tutti componenti pena la non concessione del subappalto.</w:t>
      </w:r>
    </w:p>
    <w:p w14:paraId="1F8A0672"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9F41C0" w:rsidRPr="009F41C0" w14:paraId="07F5928B" w14:textId="77777777" w:rsidTr="00E36932">
        <w:trPr>
          <w:trHeight w:val="1098"/>
        </w:trPr>
        <w:tc>
          <w:tcPr>
            <w:tcW w:w="10056" w:type="dxa"/>
            <w:tcBorders>
              <w:top w:val="single" w:sz="8" w:space="0" w:color="000000"/>
              <w:left w:val="nil"/>
              <w:right w:val="nil"/>
            </w:tcBorders>
            <w:shd w:val="clear" w:color="auto" w:fill="C0C0C0"/>
          </w:tcPr>
          <w:p w14:paraId="0D260E0C" w14:textId="77777777" w:rsidR="009F41C0" w:rsidRPr="009F41C0" w:rsidRDefault="009F41C0" w:rsidP="009F41C0">
            <w:pPr>
              <w:keepNext/>
              <w:spacing w:before="240" w:after="60"/>
              <w:outlineLvl w:val="0"/>
              <w:rPr>
                <w:rFonts w:ascii="Times New Roman" w:eastAsia="Times New Roman" w:hAnsi="Times New Roman"/>
                <w:b/>
                <w:bCs/>
                <w:kern w:val="32"/>
                <w:sz w:val="24"/>
                <w:szCs w:val="24"/>
              </w:rPr>
            </w:pPr>
            <w:bookmarkStart w:id="28" w:name="_ALLEGATO_S_"/>
            <w:bookmarkStart w:id="29" w:name="_ALLEGATO_D_"/>
            <w:bookmarkStart w:id="30" w:name="_Toc414537348"/>
            <w:bookmarkStart w:id="31" w:name="_Toc414537606"/>
            <w:bookmarkStart w:id="32" w:name="_Toc419708971"/>
            <w:bookmarkStart w:id="33" w:name="_Toc422322848"/>
            <w:bookmarkStart w:id="34" w:name="_Toc82436680"/>
            <w:bookmarkEnd w:id="28"/>
            <w:bookmarkEnd w:id="29"/>
            <w:r w:rsidRPr="009F41C0">
              <w:rPr>
                <w:rFonts w:ascii="Times New Roman" w:eastAsia="Times New Roman" w:hAnsi="Times New Roman"/>
                <w:b/>
                <w:bCs/>
                <w:kern w:val="32"/>
                <w:sz w:val="28"/>
                <w:szCs w:val="24"/>
              </w:rPr>
              <w:lastRenderedPageBreak/>
              <w:t>ALLEGATO D - PATTO DI INTEGRITA’</w:t>
            </w:r>
            <w:bookmarkEnd w:id="30"/>
            <w:bookmarkEnd w:id="31"/>
            <w:bookmarkEnd w:id="32"/>
            <w:bookmarkEnd w:id="33"/>
            <w:bookmarkEnd w:id="34"/>
          </w:p>
        </w:tc>
      </w:tr>
    </w:tbl>
    <w:p w14:paraId="73038A1A" w14:textId="77777777" w:rsidR="009F41C0" w:rsidRPr="009F41C0" w:rsidRDefault="009F41C0" w:rsidP="009F41C0">
      <w:pPr>
        <w:ind w:left="-142" w:right="-425"/>
        <w:jc w:val="both"/>
        <w:rPr>
          <w:rFonts w:ascii="Times New Roman" w:hAnsi="Times New Roman"/>
          <w:szCs w:val="24"/>
        </w:rPr>
      </w:pPr>
      <w:r w:rsidRPr="009F41C0">
        <w:rPr>
          <w:rFonts w:ascii="Times New Roman" w:hAnsi="Times New Roman"/>
          <w:b/>
          <w:bCs/>
          <w:szCs w:val="24"/>
          <w:lang w:bidi="it-IT"/>
        </w:rPr>
        <w:t xml:space="preserve">Il presente documento, disponibile sul sito </w:t>
      </w:r>
      <w:hyperlink r:id="rId17" w:history="1">
        <w:r w:rsidRPr="009F41C0">
          <w:rPr>
            <w:b/>
            <w:bCs/>
            <w:color w:val="0000FF"/>
            <w:szCs w:val="24"/>
            <w:u w:val="single"/>
            <w:lang w:bidi="it-IT"/>
          </w:rPr>
          <w:t>www.difesa.it/SGD-DNA/Staff/DT/GENIODIFE/Bandi</w:t>
        </w:r>
      </w:hyperlink>
      <w:r w:rsidRPr="009F41C0">
        <w:rPr>
          <w:rFonts w:ascii="Times New Roman" w:hAnsi="Times New Roman"/>
          <w:b/>
          <w:bCs/>
          <w:szCs w:val="24"/>
          <w:lang w:bidi="it-IT"/>
        </w:rPr>
        <w:t xml:space="preserve"> e sul sito </w:t>
      </w:r>
      <w:hyperlink r:id="rId18" w:history="1">
        <w:proofErr w:type="gramStart"/>
        <w:r w:rsidRPr="009F41C0">
          <w:rPr>
            <w:b/>
            <w:bCs/>
            <w:color w:val="0000FF"/>
            <w:szCs w:val="24"/>
            <w:u w:val="single"/>
            <w:lang w:bidi="it-IT"/>
          </w:rPr>
          <w:t>www.acquistinretepa.it</w:t>
        </w:r>
      </w:hyperlink>
      <w:r w:rsidRPr="009F41C0">
        <w:rPr>
          <w:rFonts w:ascii="Times New Roman" w:hAnsi="Times New Roman"/>
          <w:b/>
          <w:bCs/>
          <w:szCs w:val="24"/>
          <w:lang w:bidi="it-IT"/>
        </w:rPr>
        <w:t xml:space="preserve"> ,</w:t>
      </w:r>
      <w:proofErr w:type="gramEnd"/>
      <w:r w:rsidRPr="009F41C0">
        <w:rPr>
          <w:rFonts w:ascii="Times New Roman" w:hAnsi="Times New Roman"/>
          <w:b/>
          <w:bCs/>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9D5FCB5" w14:textId="77777777" w:rsidR="009F41C0" w:rsidRPr="009F41C0" w:rsidRDefault="009F41C0" w:rsidP="009F41C0">
      <w:pPr>
        <w:ind w:left="-142"/>
        <w:jc w:val="both"/>
        <w:rPr>
          <w:rFonts w:ascii="Times New Roman" w:hAnsi="Times New Roman"/>
          <w:b/>
          <w:szCs w:val="24"/>
          <w:u w:val="single"/>
        </w:rPr>
      </w:pPr>
      <w:r w:rsidRPr="009F41C0">
        <w:rPr>
          <w:rFonts w:ascii="Times New Roman" w:hAnsi="Times New Roman"/>
          <w:b/>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14C8FEF"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 xml:space="preserve">MINISTERO DELLA DIFESA      </w:t>
      </w:r>
    </w:p>
    <w:p w14:paraId="013A980C" w14:textId="77777777" w:rsidR="009F41C0" w:rsidRPr="009F41C0" w:rsidRDefault="009F41C0" w:rsidP="009F41C0">
      <w:pPr>
        <w:spacing w:after="0"/>
        <w:jc w:val="right"/>
        <w:rPr>
          <w:rFonts w:ascii="Times New Roman" w:hAnsi="Times New Roman"/>
          <w:szCs w:val="24"/>
        </w:rPr>
      </w:pPr>
      <w:r w:rsidRPr="009F41C0">
        <w:rPr>
          <w:rFonts w:ascii="Times New Roman" w:hAnsi="Times New Roman"/>
          <w:szCs w:val="24"/>
        </w:rPr>
        <w:t xml:space="preserve"> SEGRETARIATO GENERALE DELLA DIFESA E DIREZIONE NAZIONALE DEGLI ARMAMENTI</w:t>
      </w:r>
    </w:p>
    <w:p w14:paraId="3FE7BE21"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3875D38D"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1B41AC2E" w14:textId="77777777" w:rsidR="009F41C0" w:rsidRPr="009F41C0" w:rsidRDefault="009F41C0" w:rsidP="009F41C0">
      <w:pPr>
        <w:jc w:val="right"/>
        <w:rPr>
          <w:rFonts w:ascii="Times New Roman" w:hAnsi="Times New Roman"/>
          <w:sz w:val="24"/>
          <w:szCs w:val="24"/>
        </w:rPr>
      </w:pPr>
      <w:r w:rsidRPr="009F41C0">
        <w:rPr>
          <w:rFonts w:ascii="Times New Roman" w:hAnsi="Times New Roman"/>
          <w:sz w:val="20"/>
          <w:szCs w:val="24"/>
        </w:rPr>
        <w:t>00196 -  ROMA</w:t>
      </w:r>
    </w:p>
    <w:p w14:paraId="41772007"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21472AE" w14:textId="77777777" w:rsidR="009F41C0" w:rsidRPr="009F41C0" w:rsidRDefault="009F41C0" w:rsidP="009F41C0">
      <w:pPr>
        <w:jc w:val="both"/>
        <w:rPr>
          <w:rFonts w:ascii="Times New Roman" w:hAnsi="Times New Roman"/>
          <w:b/>
          <w:sz w:val="24"/>
          <w:szCs w:val="24"/>
          <w:u w:val="single"/>
        </w:rPr>
      </w:pPr>
      <w:r w:rsidRPr="009F41C0">
        <w:rPr>
          <w:rFonts w:ascii="Times New Roman" w:hAnsi="Times New Roman"/>
          <w:b/>
          <w:sz w:val="24"/>
          <w:szCs w:val="24"/>
          <w:u w:val="single"/>
        </w:rPr>
        <w:t>PATTO DI INTEGRITA’</w:t>
      </w:r>
    </w:p>
    <w:p w14:paraId="35803149" w14:textId="77777777" w:rsidR="009F41C0" w:rsidRPr="009F41C0" w:rsidRDefault="009F41C0" w:rsidP="009F41C0">
      <w:pPr>
        <w:spacing w:line="240" w:lineRule="auto"/>
        <w:jc w:val="both"/>
        <w:rPr>
          <w:rFonts w:ascii="Times New Roman" w:hAnsi="Times New Roman"/>
          <w:sz w:val="24"/>
          <w:szCs w:val="24"/>
        </w:rPr>
      </w:pPr>
      <w:r w:rsidRPr="009F41C0">
        <w:rPr>
          <w:rFonts w:ascii="Times New Roman" w:hAnsi="Times New Roman"/>
          <w:sz w:val="24"/>
          <w:szCs w:val="24"/>
        </w:rPr>
        <w:t>TRA MINISTERO DELLA DIFESA - SEGRETARIATO GENERALE DELLA DIFESA E DIREZIONE NAZIONALE DEGLI ARMAMENTI - DIREZIONE DEI LAVORI E DEL DEMANIO</w:t>
      </w:r>
    </w:p>
    <w:p w14:paraId="11EFA094" w14:textId="77777777" w:rsidR="009F41C0" w:rsidRPr="009F41C0" w:rsidRDefault="009F41C0" w:rsidP="009F41C0">
      <w:pPr>
        <w:spacing w:line="240" w:lineRule="auto"/>
        <w:jc w:val="both"/>
        <w:rPr>
          <w:rFonts w:ascii="Times New Roman" w:hAnsi="Times New Roman"/>
          <w:sz w:val="24"/>
          <w:szCs w:val="24"/>
        </w:rPr>
      </w:pP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r>
      <w:r w:rsidRPr="009F41C0">
        <w:rPr>
          <w:rFonts w:ascii="Times New Roman" w:hAnsi="Times New Roman"/>
          <w:sz w:val="24"/>
          <w:szCs w:val="24"/>
        </w:rPr>
        <w:tab/>
        <w:t>E</w:t>
      </w:r>
    </w:p>
    <w:p w14:paraId="30F00630"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032A30AA" w14:textId="77777777" w:rsidR="009F41C0" w:rsidRPr="009F41C0" w:rsidRDefault="009F41C0" w:rsidP="009F41C0">
      <w:pPr>
        <w:jc w:val="both"/>
        <w:rPr>
          <w:rFonts w:ascii="Times New Roman" w:hAnsi="Times New Roman"/>
          <w:b/>
          <w:sz w:val="24"/>
          <w:szCs w:val="24"/>
          <w:u w:val="single"/>
        </w:rPr>
      </w:pPr>
      <w:r w:rsidRPr="009F41C0">
        <w:rPr>
          <w:rFonts w:ascii="Times New Roman" w:hAnsi="Times New Roman"/>
          <w:b/>
          <w:sz w:val="24"/>
          <w:szCs w:val="24"/>
          <w:u w:val="single"/>
        </w:rPr>
        <w:lastRenderedPageBreak/>
        <w:t>VISTO</w:t>
      </w:r>
    </w:p>
    <w:p w14:paraId="0499995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139C5F33"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14:paraId="70FCE1A9"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 -</w:t>
      </w:r>
      <w:r w:rsidRPr="009F41C0">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3069FF8D"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 </w:t>
      </w:r>
      <w:r w:rsidRPr="009F41C0">
        <w:rPr>
          <w:rFonts w:ascii="Times New Roman" w:hAnsi="Times New Roman"/>
          <w:sz w:val="24"/>
          <w:szCs w:val="24"/>
        </w:rPr>
        <w:tab/>
        <w:t>il Decreto del Presidente della Repubblica 16 aprile 2013, n. 62 con il quale è stato emanato il “Regolamento recante il codice di comportamento dei dipendenti pubblici”;</w:t>
      </w:r>
    </w:p>
    <w:p w14:paraId="6D7D9CB6" w14:textId="77777777" w:rsidR="009F41C0" w:rsidRPr="009F41C0" w:rsidRDefault="009F41C0" w:rsidP="009F41C0">
      <w:pPr>
        <w:numPr>
          <w:ilvl w:val="0"/>
          <w:numId w:val="6"/>
        </w:numPr>
        <w:jc w:val="both"/>
        <w:rPr>
          <w:rFonts w:ascii="Times New Roman" w:hAnsi="Times New Roman"/>
          <w:sz w:val="24"/>
          <w:szCs w:val="24"/>
        </w:rPr>
      </w:pP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“Codice di comportamento dei dipendenti del Ministero della Difesa”, approvato dal Ministro della Difesa il 29 gennaio 2014;</w:t>
      </w:r>
    </w:p>
    <w:p w14:paraId="06F1DFD1" w14:textId="77777777" w:rsidR="009F41C0" w:rsidRPr="009F41C0" w:rsidRDefault="009F41C0" w:rsidP="009F41C0">
      <w:pPr>
        <w:numPr>
          <w:ilvl w:val="0"/>
          <w:numId w:val="6"/>
        </w:numPr>
        <w:jc w:val="both"/>
        <w:rPr>
          <w:rFonts w:ascii="Times New Roman" w:hAnsi="Times New Roman"/>
          <w:sz w:val="24"/>
          <w:szCs w:val="24"/>
        </w:rPr>
      </w:pP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decreto- legge 24 giugno 2014, n. 90 recante “Misure urgenti per la semplificazione e la trasparenza amministrativa e per l’efficienza degli uffici giudiziari”, convertito con modificazioni dalla Legge 11 agosto 2014, n. 114;</w:t>
      </w:r>
    </w:p>
    <w:p w14:paraId="08240568" w14:textId="77777777" w:rsidR="009F41C0" w:rsidRPr="009F41C0" w:rsidRDefault="009F41C0" w:rsidP="009F41C0">
      <w:pPr>
        <w:numPr>
          <w:ilvl w:val="0"/>
          <w:numId w:val="6"/>
        </w:numPr>
        <w:jc w:val="both"/>
        <w:rPr>
          <w:rFonts w:ascii="Times New Roman" w:hAnsi="Times New Roman"/>
          <w:sz w:val="24"/>
          <w:szCs w:val="24"/>
        </w:rPr>
      </w:pP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Protocollo di intesa siglato tra il Ministero dell’Interno e l’Autorità Nazionale Anticorruzione il 15 luglio 2014;</w:t>
      </w:r>
    </w:p>
    <w:p w14:paraId="68F02E43" w14:textId="77777777" w:rsidR="009F41C0" w:rsidRPr="009F41C0" w:rsidRDefault="009F41C0" w:rsidP="009F41C0">
      <w:pPr>
        <w:numPr>
          <w:ilvl w:val="0"/>
          <w:numId w:val="6"/>
        </w:numPr>
        <w:tabs>
          <w:tab w:val="clear" w:pos="420"/>
          <w:tab w:val="num" w:pos="0"/>
        </w:tabs>
        <w:jc w:val="both"/>
        <w:rPr>
          <w:rFonts w:ascii="Times New Roman" w:hAnsi="Times New Roman"/>
          <w:sz w:val="24"/>
          <w:szCs w:val="24"/>
        </w:rPr>
      </w:pP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612BA51E" w14:textId="77777777" w:rsidR="009F41C0" w:rsidRPr="009F41C0" w:rsidRDefault="009F41C0" w:rsidP="009F41C0">
      <w:pPr>
        <w:numPr>
          <w:ilvl w:val="0"/>
          <w:numId w:val="6"/>
        </w:numPr>
        <w:jc w:val="both"/>
        <w:rPr>
          <w:rFonts w:ascii="Times New Roman" w:hAnsi="Times New Roman"/>
          <w:sz w:val="24"/>
          <w:szCs w:val="24"/>
        </w:rPr>
      </w:pPr>
      <w:proofErr w:type="gramStart"/>
      <w:r w:rsidRPr="009F41C0">
        <w:rPr>
          <w:rFonts w:ascii="Times New Roman" w:hAnsi="Times New Roman"/>
          <w:sz w:val="24"/>
          <w:szCs w:val="24"/>
        </w:rPr>
        <w:t>la</w:t>
      </w:r>
      <w:proofErr w:type="gramEnd"/>
      <w:r w:rsidRPr="009F41C0">
        <w:rPr>
          <w:rFonts w:ascii="Times New Roman" w:hAnsi="Times New Roman"/>
          <w:sz w:val="24"/>
          <w:szCs w:val="24"/>
        </w:rPr>
        <w:t xml:space="preserve"> Determinazione n. 12 del 28 ottobre 2015 con la quale l’Autorità Nazionale Anticorruzione ha adottato l’Aggiornamento 2015 al Piano Nazionale Anticorruzione;</w:t>
      </w:r>
    </w:p>
    <w:p w14:paraId="626A5580" w14:textId="77777777" w:rsidR="009F41C0" w:rsidRPr="009F41C0" w:rsidRDefault="009F41C0" w:rsidP="009F41C0">
      <w:pPr>
        <w:numPr>
          <w:ilvl w:val="0"/>
          <w:numId w:val="6"/>
        </w:numPr>
        <w:jc w:val="both"/>
        <w:rPr>
          <w:rFonts w:ascii="Times New Roman" w:hAnsi="Times New Roman"/>
          <w:sz w:val="24"/>
          <w:szCs w:val="24"/>
        </w:rPr>
      </w:pP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Piano Nazionale Anticorruzione (P.N.A.) emanato dall’Autorità Nazionale Anticorruzione approvato con Delibera n. 1064 del 13 novembre 2019, e relativi allegati;</w:t>
      </w:r>
    </w:p>
    <w:p w14:paraId="245EF508" w14:textId="77777777" w:rsidR="009F41C0" w:rsidRPr="009F41C0" w:rsidRDefault="009F41C0" w:rsidP="009F41C0">
      <w:pPr>
        <w:numPr>
          <w:ilvl w:val="0"/>
          <w:numId w:val="6"/>
        </w:numPr>
        <w:jc w:val="both"/>
        <w:rPr>
          <w:rFonts w:ascii="Times New Roman" w:hAnsi="Times New Roman"/>
          <w:sz w:val="24"/>
          <w:szCs w:val="24"/>
        </w:rPr>
      </w:pP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Piano Triennale di Prevenzione della Corruzione e della Trasparenza (PTPCT) 2021-2023 del Ministero della Difesa</w:t>
      </w:r>
    </w:p>
    <w:p w14:paraId="69EAEC1A" w14:textId="77777777" w:rsidR="009F41C0" w:rsidRPr="009F41C0" w:rsidRDefault="009F41C0" w:rsidP="009F41C0">
      <w:pPr>
        <w:jc w:val="center"/>
        <w:rPr>
          <w:rFonts w:ascii="Times New Roman" w:hAnsi="Times New Roman"/>
          <w:b/>
          <w:sz w:val="24"/>
          <w:szCs w:val="24"/>
          <w:u w:val="single"/>
        </w:rPr>
      </w:pPr>
      <w:r w:rsidRPr="009F41C0">
        <w:rPr>
          <w:rFonts w:ascii="Times New Roman" w:hAnsi="Times New Roman"/>
          <w:b/>
          <w:sz w:val="24"/>
          <w:szCs w:val="24"/>
          <w:u w:val="single"/>
        </w:rPr>
        <w:t>SI CONVIENE QUANTO SEGUE</w:t>
      </w:r>
    </w:p>
    <w:p w14:paraId="7470841F"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Art. 1</w:t>
      </w:r>
      <w:r w:rsidRPr="009F41C0">
        <w:rPr>
          <w:rFonts w:ascii="Times New Roman" w:hAnsi="Times New Roman"/>
          <w:sz w:val="24"/>
          <w:szCs w:val="24"/>
        </w:rPr>
        <w:t xml:space="preserve"> - Il presente Patto d’integrità stabilisce la formale obbligazione della Ditta che, ai fini della partecipazione alla gara in oggetto, si impegna:</w:t>
      </w:r>
    </w:p>
    <w:p w14:paraId="1B89A1EF"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 xml:space="preserve">a conformare i propri comportamenti ai principi di lealtà, trasparenza e correttezza nonché l’espresso impegno anti-corruzione a non offrire, accettare o richiedere somme di denaro o qualsiasi </w:t>
      </w:r>
      <w:r w:rsidRPr="009F41C0">
        <w:rPr>
          <w:rFonts w:ascii="Times New Roman" w:hAnsi="Times New Roman"/>
          <w:sz w:val="24"/>
          <w:szCs w:val="24"/>
        </w:rPr>
        <w:lastRenderedPageBreak/>
        <w:t>altra ricompensa, vantaggio o beneficio, sia direttamente che indirettamente tramite intermediari, al fine dell’assegnazione del contratto e/o al fine di distorcerne la relativa corretta esecuzione;</w:t>
      </w:r>
    </w:p>
    <w:p w14:paraId="0A160D4B"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0B08A3F5"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ad assicurare che non si è accordata e non si accorderà con altri partecipanti alla gara per limitare o eludere la concorrenza;</w:t>
      </w:r>
    </w:p>
    <w:p w14:paraId="658699D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ad informare puntualmente tutto il personale, di cui si avvale, del presente Patto di integrità e degli obblighi in esso contenuti;</w:t>
      </w:r>
    </w:p>
    <w:p w14:paraId="77C88A8B"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 vigilare affinché gli impegni sopra indicati siano osservati da tutti i collaboratori e dipendenti nell’esercizio dei compiti loro assegnati;</w:t>
      </w:r>
    </w:p>
    <w:p w14:paraId="6377F499"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0BEF8666"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Art. 2</w:t>
      </w:r>
      <w:r w:rsidRPr="009F41C0">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7F03B158"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esclusione del concorrente dalla gara;</w:t>
      </w:r>
    </w:p>
    <w:p w14:paraId="4BB7894F"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escussione della cauzione di validità dell’offerta;</w:t>
      </w:r>
    </w:p>
    <w:p w14:paraId="5B1B7DC7"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risoluzione del contratto;</w:t>
      </w:r>
    </w:p>
    <w:p w14:paraId="48B5329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escussione della cauzione di buona esecuzione del contratto;</w:t>
      </w:r>
    </w:p>
    <w:p w14:paraId="6A623832"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 xml:space="preserve">esclusione del concorrente dalle gare indette dalla stazione appaltante per 5 anni. </w:t>
      </w:r>
    </w:p>
    <w:p w14:paraId="5512CD99" w14:textId="77777777" w:rsidR="009F41C0" w:rsidRPr="009F41C0" w:rsidRDefault="009F41C0" w:rsidP="009F41C0">
      <w:pPr>
        <w:jc w:val="both"/>
        <w:rPr>
          <w:rFonts w:ascii="Times New Roman" w:hAnsi="Times New Roman"/>
          <w:sz w:val="24"/>
          <w:szCs w:val="24"/>
        </w:rPr>
      </w:pPr>
      <w:r w:rsidRPr="009F41C0">
        <w:rPr>
          <w:rFonts w:ascii="Times New Roman" w:hAnsi="Times New Roman"/>
          <w:b/>
          <w:bCs/>
          <w:sz w:val="24"/>
          <w:szCs w:val="24"/>
        </w:rPr>
        <w:t xml:space="preserve">Art. 3 – </w:t>
      </w:r>
      <w:r w:rsidRPr="009F41C0">
        <w:rPr>
          <w:rFonts w:ascii="Times New Roman" w:hAnsi="Times New Roman"/>
          <w:sz w:val="24"/>
          <w:szCs w:val="24"/>
        </w:rPr>
        <w:t xml:space="preserve">Fermo restando quanto previsto dai precedenti articoli 1 e 2, in aderenza alle prescrizioni in materia di anticorruzione contenute nel </w:t>
      </w:r>
      <w:proofErr w:type="spellStart"/>
      <w:r w:rsidRPr="009F41C0">
        <w:rPr>
          <w:rFonts w:ascii="Times New Roman" w:hAnsi="Times New Roman"/>
          <w:sz w:val="24"/>
          <w:szCs w:val="24"/>
        </w:rPr>
        <w:t>d.l.</w:t>
      </w:r>
      <w:proofErr w:type="spellEnd"/>
      <w:r w:rsidRPr="009F41C0">
        <w:rPr>
          <w:rFonts w:ascii="Times New Roman" w:hAnsi="Times New Roman"/>
          <w:sz w:val="24"/>
          <w:szCs w:val="24"/>
        </w:rPr>
        <w:t xml:space="preserve"> 90/2014 convertito dalla l. 114/2014: </w:t>
      </w:r>
    </w:p>
    <w:p w14:paraId="4D6654F3"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69D5DD78"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w:t>
      </w:r>
      <w:r w:rsidRPr="009F41C0">
        <w:rPr>
          <w:rFonts w:ascii="Times New Roman" w:hAnsi="Times New Roman"/>
          <w:sz w:val="24"/>
          <w:szCs w:val="24"/>
        </w:rPr>
        <w:lastRenderedPageBreak/>
        <w:t xml:space="preserve">taluno dei delitti di cui agli arti. 317 c.p., 318 c.p., 319 c.p., 319-bis c.p., 319-ter c.p., 319-quater c.p., 320 c.p., 322 c.p., 322-bis c.p., 346-bis c.p., 353 c.p. e 353-bis c.p. </w:t>
      </w:r>
    </w:p>
    <w:p w14:paraId="4C9E33B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9F41C0">
        <w:rPr>
          <w:rFonts w:ascii="Times New Roman" w:hAnsi="Times New Roman"/>
          <w:sz w:val="24"/>
          <w:szCs w:val="24"/>
        </w:rPr>
        <w:t>d.l.</w:t>
      </w:r>
      <w:proofErr w:type="spellEnd"/>
      <w:r w:rsidRPr="009F41C0">
        <w:rPr>
          <w:rFonts w:ascii="Times New Roman" w:hAnsi="Times New Roman"/>
          <w:sz w:val="24"/>
          <w:szCs w:val="24"/>
        </w:rPr>
        <w:t xml:space="preserve"> 90/2014.</w:t>
      </w:r>
    </w:p>
    <w:p w14:paraId="6C32B54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7060DDF9"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4F30856E"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137B9D10"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Luogo e data ………………….</w:t>
      </w:r>
      <w:r w:rsidRPr="009F41C0">
        <w:rPr>
          <w:rFonts w:ascii="Times New Roman" w:hAnsi="Times New Roman"/>
          <w:sz w:val="24"/>
          <w:szCs w:val="24"/>
        </w:rPr>
        <w:tab/>
      </w:r>
      <w:r w:rsidRPr="009F41C0">
        <w:rPr>
          <w:rFonts w:ascii="Times New Roman" w:hAnsi="Times New Roman"/>
          <w:sz w:val="24"/>
          <w:szCs w:val="24"/>
        </w:rPr>
        <w:tab/>
        <w:t>Per la ditta: _____________________________</w:t>
      </w:r>
    </w:p>
    <w:p w14:paraId="084528F6"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w:t>
      </w: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legale rappresentante) </w:t>
      </w:r>
      <w:r w:rsidRPr="009F41C0">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9F41C0" w:rsidRPr="009F41C0" w14:paraId="3C1DEB3F" w14:textId="77777777" w:rsidTr="00E36932">
        <w:trPr>
          <w:trHeight w:val="1098"/>
        </w:trPr>
        <w:tc>
          <w:tcPr>
            <w:tcW w:w="10056" w:type="dxa"/>
            <w:tcBorders>
              <w:top w:val="single" w:sz="8" w:space="0" w:color="000000"/>
              <w:left w:val="nil"/>
              <w:right w:val="nil"/>
            </w:tcBorders>
            <w:shd w:val="clear" w:color="auto" w:fill="C0C0C0"/>
          </w:tcPr>
          <w:p w14:paraId="6041170B" w14:textId="77777777" w:rsidR="009F41C0" w:rsidRPr="009F41C0" w:rsidRDefault="009F41C0" w:rsidP="009F41C0">
            <w:pPr>
              <w:keepNext/>
              <w:spacing w:before="240" w:after="60"/>
              <w:ind w:right="-98"/>
              <w:outlineLvl w:val="0"/>
              <w:rPr>
                <w:rFonts w:ascii="Times New Roman" w:eastAsia="Times New Roman" w:hAnsi="Times New Roman"/>
                <w:b/>
                <w:bCs/>
                <w:kern w:val="32"/>
                <w:sz w:val="24"/>
                <w:szCs w:val="24"/>
              </w:rPr>
            </w:pPr>
            <w:bookmarkStart w:id="35" w:name="_ALLEGATO_M_–"/>
            <w:bookmarkStart w:id="36" w:name="_ALL._N-_ATTESTATO"/>
            <w:bookmarkStart w:id="37" w:name="_ALL._I-_ATTESTATO"/>
            <w:bookmarkStart w:id="38" w:name="_ALL._E-_ATTESTATO"/>
            <w:bookmarkStart w:id="39" w:name="_Toc415045947"/>
            <w:bookmarkStart w:id="40" w:name="_Toc419708966"/>
            <w:bookmarkStart w:id="41" w:name="_Toc422322851"/>
            <w:bookmarkStart w:id="42" w:name="_Toc82436681"/>
            <w:bookmarkEnd w:id="35"/>
            <w:bookmarkEnd w:id="36"/>
            <w:bookmarkEnd w:id="37"/>
            <w:bookmarkEnd w:id="38"/>
            <w:r w:rsidRPr="009F41C0">
              <w:rPr>
                <w:rFonts w:ascii="Times New Roman" w:eastAsia="Times New Roman" w:hAnsi="Times New Roman"/>
                <w:b/>
                <w:bCs/>
                <w:kern w:val="32"/>
                <w:sz w:val="28"/>
                <w:szCs w:val="24"/>
              </w:rPr>
              <w:lastRenderedPageBreak/>
              <w:t xml:space="preserve">ALL. </w:t>
            </w:r>
            <w:bookmarkStart w:id="43" w:name="_Toc382298728"/>
            <w:r w:rsidRPr="009F41C0">
              <w:rPr>
                <w:rFonts w:ascii="Times New Roman" w:eastAsia="Times New Roman" w:hAnsi="Times New Roman"/>
                <w:b/>
                <w:bCs/>
                <w:kern w:val="32"/>
                <w:sz w:val="28"/>
                <w:szCs w:val="24"/>
              </w:rPr>
              <w:t>E- ATTESTATO DI SOPRALLUOGO</w:t>
            </w:r>
            <w:bookmarkEnd w:id="39"/>
            <w:bookmarkEnd w:id="40"/>
            <w:bookmarkEnd w:id="41"/>
            <w:bookmarkEnd w:id="42"/>
            <w:bookmarkEnd w:id="43"/>
          </w:p>
        </w:tc>
      </w:tr>
    </w:tbl>
    <w:p w14:paraId="62D69917" w14:textId="77777777" w:rsidR="009F41C0" w:rsidRPr="009F41C0" w:rsidRDefault="009F41C0" w:rsidP="009F41C0">
      <w:pPr>
        <w:jc w:val="center"/>
        <w:rPr>
          <w:rFonts w:ascii="Times New Roman" w:hAnsi="Times New Roman"/>
          <w:sz w:val="24"/>
          <w:szCs w:val="24"/>
        </w:rPr>
      </w:pPr>
    </w:p>
    <w:p w14:paraId="5DBBF2F3" w14:textId="77777777" w:rsidR="009F41C0" w:rsidRPr="009F41C0" w:rsidRDefault="009F41C0" w:rsidP="009F41C0">
      <w:pPr>
        <w:jc w:val="center"/>
        <w:rPr>
          <w:rFonts w:ascii="Times New Roman" w:hAnsi="Times New Roman"/>
          <w:i/>
          <w:sz w:val="24"/>
          <w:szCs w:val="24"/>
        </w:rPr>
      </w:pPr>
      <w:r w:rsidRPr="009F41C0">
        <w:rPr>
          <w:rFonts w:ascii="Times New Roman" w:hAnsi="Times New Roman"/>
          <w:i/>
          <w:sz w:val="24"/>
          <w:szCs w:val="24"/>
        </w:rPr>
        <w:t>TIMBRO DELL’ENTE RESPONSABILE DEL SOPRALLUOGO</w:t>
      </w:r>
    </w:p>
    <w:p w14:paraId="0E644E30" w14:textId="77777777" w:rsidR="009F41C0" w:rsidRPr="009F41C0" w:rsidRDefault="009F41C0" w:rsidP="009F41C0">
      <w:pPr>
        <w:jc w:val="center"/>
        <w:rPr>
          <w:rFonts w:ascii="Times New Roman" w:hAnsi="Times New Roman"/>
          <w:sz w:val="24"/>
          <w:szCs w:val="24"/>
        </w:rPr>
      </w:pPr>
      <w:r w:rsidRPr="009F41C0">
        <w:rPr>
          <w:rFonts w:ascii="Times New Roman" w:hAnsi="Times New Roman"/>
          <w:sz w:val="24"/>
          <w:szCs w:val="24"/>
        </w:rPr>
        <w:t xml:space="preserve">       </w:t>
      </w:r>
    </w:p>
    <w:p w14:paraId="39184F38" w14:textId="77777777" w:rsidR="009F41C0" w:rsidRPr="009F41C0" w:rsidRDefault="009F41C0" w:rsidP="009F41C0">
      <w:pPr>
        <w:jc w:val="center"/>
        <w:rPr>
          <w:rFonts w:ascii="Times New Roman" w:hAnsi="Times New Roman"/>
          <w:sz w:val="24"/>
          <w:szCs w:val="24"/>
        </w:rPr>
      </w:pPr>
    </w:p>
    <w:p w14:paraId="74A3F1A1"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5079A8F8" w14:textId="77777777" w:rsidR="009F41C0" w:rsidRPr="009F41C0" w:rsidRDefault="009F41C0" w:rsidP="009F41C0">
      <w:pPr>
        <w:jc w:val="center"/>
        <w:rPr>
          <w:rFonts w:ascii="Times New Roman" w:hAnsi="Times New Roman"/>
          <w:b/>
          <w:sz w:val="24"/>
          <w:szCs w:val="24"/>
          <w:u w:val="single"/>
        </w:rPr>
      </w:pPr>
      <w:r w:rsidRPr="009F41C0">
        <w:rPr>
          <w:rFonts w:ascii="Times New Roman" w:hAnsi="Times New Roman"/>
          <w:b/>
          <w:sz w:val="24"/>
          <w:szCs w:val="24"/>
          <w:u w:val="single"/>
        </w:rPr>
        <w:t>ATTESTATO DI ESEGUITO SOPRALLUOGO</w:t>
      </w:r>
    </w:p>
    <w:p w14:paraId="6654191E"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Si dichiara che il giorno ____ del mese di _________________ dell’anno __________, si è presentato presso questo Ente il Sig. ___________________________________ munito del documento ________________________ n° ____________ rilasciato il ____________ da_______________.</w:t>
      </w:r>
    </w:p>
    <w:p w14:paraId="43548ABC"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in</w:t>
      </w:r>
      <w:proofErr w:type="gramEnd"/>
      <w:r w:rsidRPr="009F41C0">
        <w:rPr>
          <w:rFonts w:ascii="Times New Roman" w:hAnsi="Times New Roman"/>
          <w:sz w:val="24"/>
          <w:szCs w:val="24"/>
        </w:rPr>
        <w:t xml:space="preserve"> qualità di:</w:t>
      </w:r>
    </w:p>
    <w:p w14:paraId="1D5B2B49"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Rappresentante legale dell’impresa/R.T.T. o Consorzio ________________________________ di __________________________</w:t>
      </w:r>
    </w:p>
    <w:p w14:paraId="4D9852F4"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 □ munito di delega dell’impresa/R.T.I. o Consorzio ___________________________________ di __________________________</w:t>
      </w:r>
    </w:p>
    <w:p w14:paraId="67B346C3" w14:textId="77777777" w:rsidR="009F41C0" w:rsidRPr="009F41C0" w:rsidRDefault="009F41C0" w:rsidP="009F41C0">
      <w:pPr>
        <w:jc w:val="both"/>
        <w:rPr>
          <w:rFonts w:ascii="Times New Roman" w:hAnsi="Times New Roman"/>
          <w:sz w:val="24"/>
          <w:szCs w:val="24"/>
        </w:rPr>
      </w:pPr>
      <w:proofErr w:type="gramStart"/>
      <w:r w:rsidRPr="009F41C0">
        <w:rPr>
          <w:rFonts w:ascii="Times New Roman" w:hAnsi="Times New Roman"/>
          <w:sz w:val="24"/>
          <w:szCs w:val="24"/>
        </w:rPr>
        <w:t>per</w:t>
      </w:r>
      <w:proofErr w:type="gramEnd"/>
      <w:r w:rsidRPr="009F41C0">
        <w:rPr>
          <w:rFonts w:ascii="Times New Roman" w:hAnsi="Times New Roman"/>
          <w:sz w:val="24"/>
          <w:szCs w:val="24"/>
        </w:rPr>
        <w:t xml:space="preserve"> prendere visione della località in cui dovranno essere eseguiti i lavori in oggetto.</w:t>
      </w:r>
    </w:p>
    <w:p w14:paraId="63AE84CC"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E’ stato pertanto autorizzato a visitare il sito stesso.</w:t>
      </w:r>
    </w:p>
    <w:p w14:paraId="39297DC5" w14:textId="77777777" w:rsidR="009F41C0" w:rsidRPr="009F41C0" w:rsidRDefault="009F41C0" w:rsidP="009F41C0">
      <w:pPr>
        <w:jc w:val="center"/>
        <w:rPr>
          <w:rFonts w:ascii="Times New Roman" w:hAnsi="Times New Roman"/>
          <w:sz w:val="24"/>
          <w:szCs w:val="24"/>
        </w:rPr>
      </w:pPr>
    </w:p>
    <w:p w14:paraId="07CACB7B" w14:textId="77777777" w:rsidR="009F41C0" w:rsidRPr="009F41C0" w:rsidRDefault="009F41C0" w:rsidP="009F41C0">
      <w:pPr>
        <w:jc w:val="center"/>
        <w:rPr>
          <w:rFonts w:ascii="Times New Roman" w:hAnsi="Times New Roman"/>
          <w:b/>
          <w:i/>
          <w:sz w:val="24"/>
          <w:szCs w:val="24"/>
        </w:rPr>
      </w:pPr>
      <w:r w:rsidRPr="009F41C0">
        <w:rPr>
          <w:rFonts w:ascii="Times New Roman" w:hAnsi="Times New Roman"/>
          <w:b/>
          <w:i/>
          <w:sz w:val="24"/>
          <w:szCs w:val="24"/>
        </w:rPr>
        <w:t xml:space="preserve">       TIMBRO E FIRMA </w:t>
      </w:r>
    </w:p>
    <w:p w14:paraId="09ECEA28" w14:textId="77777777" w:rsidR="009F41C0" w:rsidRPr="009F41C0" w:rsidRDefault="009F41C0" w:rsidP="009F41C0">
      <w:pPr>
        <w:jc w:val="center"/>
        <w:rPr>
          <w:rFonts w:ascii="Times New Roman" w:hAnsi="Times New Roman"/>
          <w:b/>
          <w:i/>
          <w:sz w:val="24"/>
          <w:szCs w:val="24"/>
        </w:rPr>
      </w:pPr>
      <w:r w:rsidRPr="009F41C0">
        <w:rPr>
          <w:rFonts w:ascii="Times New Roman" w:hAnsi="Times New Roman"/>
          <w:b/>
          <w:i/>
          <w:sz w:val="24"/>
          <w:szCs w:val="24"/>
        </w:rPr>
        <w:t xml:space="preserve">  DEL RESPONSABILE DELL’ENTE</w:t>
      </w:r>
    </w:p>
    <w:p w14:paraId="60DFA40C" w14:textId="77777777" w:rsidR="009F41C0" w:rsidRPr="009F41C0" w:rsidRDefault="009F41C0" w:rsidP="009F41C0">
      <w:pPr>
        <w:jc w:val="center"/>
        <w:rPr>
          <w:rFonts w:ascii="Times New Roman" w:hAnsi="Times New Roman"/>
          <w:sz w:val="24"/>
          <w:szCs w:val="24"/>
        </w:rPr>
      </w:pPr>
      <w:r w:rsidRPr="009F41C0">
        <w:rPr>
          <w:rFonts w:ascii="Times New Roman" w:hAnsi="Times New Roman"/>
          <w:sz w:val="24"/>
          <w:szCs w:val="24"/>
        </w:rPr>
        <w:t xml:space="preserve">                                                                                             </w:t>
      </w:r>
    </w:p>
    <w:p w14:paraId="7EA53DF1" w14:textId="77777777" w:rsidR="009F41C0" w:rsidRPr="009F41C0" w:rsidRDefault="009F41C0" w:rsidP="009F41C0">
      <w:pPr>
        <w:spacing w:after="0" w:line="240" w:lineRule="auto"/>
        <w:rPr>
          <w:rFonts w:ascii="Times New Roman" w:hAnsi="Times New Roman"/>
          <w:i/>
          <w:sz w:val="24"/>
          <w:szCs w:val="24"/>
        </w:rPr>
      </w:pPr>
      <w:bookmarkStart w:id="44" w:name="_ALL._O_–"/>
      <w:bookmarkStart w:id="45" w:name="_ALL._P_–"/>
      <w:bookmarkStart w:id="46" w:name="_ALL._L_–"/>
      <w:bookmarkEnd w:id="44"/>
      <w:bookmarkEnd w:id="45"/>
      <w:bookmarkEnd w:id="46"/>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9F41C0" w:rsidRPr="009F41C0" w14:paraId="65CFE0BC" w14:textId="77777777" w:rsidTr="00E36932">
        <w:trPr>
          <w:trHeight w:val="1098"/>
        </w:trPr>
        <w:tc>
          <w:tcPr>
            <w:tcW w:w="10056" w:type="dxa"/>
            <w:tcBorders>
              <w:top w:val="single" w:sz="8" w:space="0" w:color="000000"/>
              <w:left w:val="nil"/>
              <w:right w:val="nil"/>
            </w:tcBorders>
            <w:shd w:val="clear" w:color="auto" w:fill="C0C0C0"/>
          </w:tcPr>
          <w:p w14:paraId="244641BC" w14:textId="77777777" w:rsidR="009F41C0" w:rsidRPr="009F41C0" w:rsidRDefault="009F41C0" w:rsidP="009F41C0">
            <w:pPr>
              <w:keepNext/>
              <w:spacing w:before="240" w:after="60"/>
              <w:ind w:left="-108"/>
              <w:outlineLvl w:val="0"/>
              <w:rPr>
                <w:rFonts w:ascii="Times New Roman" w:eastAsia="Times New Roman" w:hAnsi="Times New Roman"/>
                <w:b/>
                <w:bCs/>
                <w:kern w:val="32"/>
                <w:sz w:val="28"/>
                <w:szCs w:val="24"/>
              </w:rPr>
            </w:pPr>
            <w:bookmarkStart w:id="47" w:name="_ALL._P_"/>
            <w:bookmarkStart w:id="48" w:name="_ALL._Q_"/>
            <w:bookmarkStart w:id="49" w:name="_ALL._M_"/>
            <w:bookmarkStart w:id="50" w:name="_ALL._F_"/>
            <w:bookmarkStart w:id="51" w:name="_Toc415045949"/>
            <w:bookmarkStart w:id="52" w:name="_Toc419708968"/>
            <w:bookmarkStart w:id="53" w:name="_Toc422322853"/>
            <w:bookmarkStart w:id="54" w:name="_Toc82436682"/>
            <w:bookmarkEnd w:id="47"/>
            <w:bookmarkEnd w:id="48"/>
            <w:bookmarkEnd w:id="49"/>
            <w:bookmarkEnd w:id="50"/>
            <w:r w:rsidRPr="009F41C0">
              <w:rPr>
                <w:rFonts w:ascii="Times New Roman" w:eastAsia="Times New Roman" w:hAnsi="Times New Roman"/>
                <w:b/>
                <w:bCs/>
                <w:kern w:val="32"/>
                <w:sz w:val="28"/>
                <w:szCs w:val="24"/>
              </w:rPr>
              <w:lastRenderedPageBreak/>
              <w:t xml:space="preserve">ALL. F </w:t>
            </w:r>
            <w:bookmarkStart w:id="55" w:name="_Toc382298730"/>
            <w:r w:rsidRPr="009F41C0">
              <w:rPr>
                <w:rFonts w:ascii="Times New Roman" w:eastAsia="Times New Roman" w:hAnsi="Times New Roman"/>
                <w:b/>
                <w:bCs/>
                <w:kern w:val="32"/>
                <w:sz w:val="28"/>
                <w:szCs w:val="24"/>
              </w:rPr>
              <w:t>– DICHIARAZIONE SOSTITUTIVA DELL’IMPRESA AUSILIARIA ATTESTANTE IL POSSESSO DEI REQUISITI PRESTATI AL CONCORRENTE PER LA</w:t>
            </w:r>
            <w:bookmarkEnd w:id="51"/>
            <w:bookmarkEnd w:id="52"/>
            <w:bookmarkEnd w:id="53"/>
            <w:bookmarkEnd w:id="55"/>
            <w:r w:rsidRPr="009F41C0">
              <w:rPr>
                <w:rFonts w:ascii="Times New Roman" w:eastAsia="Times New Roman" w:hAnsi="Times New Roman"/>
                <w:b/>
                <w:bCs/>
                <w:kern w:val="32"/>
                <w:sz w:val="28"/>
                <w:szCs w:val="24"/>
              </w:rPr>
              <w:t>VORI</w:t>
            </w:r>
            <w:bookmarkEnd w:id="54"/>
          </w:p>
          <w:p w14:paraId="36549473" w14:textId="77777777" w:rsidR="009F41C0" w:rsidRPr="009F41C0" w:rsidRDefault="009F41C0" w:rsidP="009F41C0">
            <w:pPr>
              <w:keepNext/>
              <w:spacing w:before="240" w:after="60"/>
              <w:ind w:left="-108"/>
              <w:outlineLvl w:val="0"/>
              <w:rPr>
                <w:rFonts w:ascii="Times New Roman" w:eastAsia="Times New Roman" w:hAnsi="Times New Roman"/>
                <w:b/>
                <w:bCs/>
                <w:kern w:val="32"/>
                <w:sz w:val="24"/>
                <w:szCs w:val="24"/>
              </w:rPr>
            </w:pPr>
          </w:p>
        </w:tc>
      </w:tr>
    </w:tbl>
    <w:p w14:paraId="72ED67C8" w14:textId="77777777" w:rsidR="009F41C0" w:rsidRPr="009F41C0" w:rsidRDefault="009F41C0" w:rsidP="009F41C0">
      <w:pPr>
        <w:widowControl w:val="0"/>
        <w:spacing w:after="180" w:line="194" w:lineRule="auto"/>
        <w:ind w:left="-142"/>
        <w:jc w:val="both"/>
        <w:rPr>
          <w:rFonts w:ascii="Times New Roman" w:hAnsi="Times New Roman"/>
          <w:b/>
          <w:bCs/>
          <w:sz w:val="20"/>
          <w:szCs w:val="20"/>
          <w:lang w:eastAsia="it-IT" w:bidi="it-IT"/>
        </w:rPr>
      </w:pPr>
    </w:p>
    <w:p w14:paraId="18B35B8B" w14:textId="77777777" w:rsidR="009F41C0" w:rsidRPr="009F41C0" w:rsidRDefault="009F41C0" w:rsidP="009F41C0">
      <w:pPr>
        <w:widowControl w:val="0"/>
        <w:spacing w:after="180" w:line="194" w:lineRule="auto"/>
        <w:ind w:left="-142"/>
        <w:jc w:val="both"/>
        <w:rPr>
          <w:rFonts w:ascii="Times New Roman" w:hAnsi="Times New Roman"/>
          <w:sz w:val="20"/>
          <w:szCs w:val="20"/>
          <w:lang w:eastAsia="it-IT"/>
        </w:rPr>
      </w:pPr>
      <w:r w:rsidRPr="009F41C0">
        <w:rPr>
          <w:rFonts w:ascii="Times New Roman" w:hAnsi="Times New Roman"/>
          <w:b/>
          <w:bCs/>
          <w:sz w:val="20"/>
          <w:szCs w:val="20"/>
          <w:lang w:eastAsia="it-IT" w:bidi="it-IT"/>
        </w:rPr>
        <w:t xml:space="preserve">Il presente documento, disponibile sul sito </w:t>
      </w:r>
      <w:hyperlink r:id="rId19" w:history="1">
        <w:r w:rsidRPr="009F41C0">
          <w:rPr>
            <w:rFonts w:ascii="Times New Roman" w:hAnsi="Times New Roman"/>
            <w:b/>
            <w:bCs/>
            <w:color w:val="0000FF"/>
            <w:sz w:val="20"/>
            <w:szCs w:val="20"/>
            <w:lang w:eastAsia="it-IT" w:bidi="it-IT"/>
          </w:rPr>
          <w:t>www.difesa.it/SGD-DNA/Staff/DT/GENIODIFE/Bandi</w:t>
        </w:r>
      </w:hyperlink>
      <w:r w:rsidRPr="009F41C0">
        <w:rPr>
          <w:rFonts w:ascii="Times New Roman" w:hAnsi="Times New Roman"/>
          <w:b/>
          <w:bCs/>
          <w:color w:val="0000FF"/>
          <w:sz w:val="20"/>
          <w:szCs w:val="20"/>
          <w:lang w:eastAsia="it-IT" w:bidi="it-IT"/>
        </w:rPr>
        <w:t xml:space="preserve"> </w:t>
      </w:r>
      <w:r w:rsidRPr="009F41C0">
        <w:rPr>
          <w:rFonts w:ascii="Times New Roman" w:hAnsi="Times New Roman"/>
          <w:b/>
          <w:bCs/>
          <w:sz w:val="20"/>
          <w:szCs w:val="20"/>
          <w:lang w:eastAsia="it-IT" w:bidi="it-IT"/>
        </w:rPr>
        <w:t xml:space="preserve">e sul sito </w:t>
      </w:r>
      <w:hyperlink r:id="rId20" w:history="1">
        <w:proofErr w:type="gramStart"/>
        <w:r w:rsidRPr="009F41C0">
          <w:rPr>
            <w:rFonts w:ascii="Times New Roman" w:hAnsi="Times New Roman"/>
            <w:b/>
            <w:bCs/>
            <w:color w:val="0000FF"/>
            <w:sz w:val="20"/>
            <w:szCs w:val="20"/>
            <w:lang w:eastAsia="it-IT" w:bidi="it-IT"/>
          </w:rPr>
          <w:t>www.acquistinretepa.it</w:t>
        </w:r>
      </w:hyperlink>
      <w:r w:rsidRPr="009F41C0">
        <w:rPr>
          <w:rFonts w:ascii="Times New Roman" w:hAnsi="Times New Roman"/>
          <w:b/>
          <w:bCs/>
          <w:color w:val="0000FF"/>
          <w:sz w:val="20"/>
          <w:szCs w:val="20"/>
          <w:lang w:eastAsia="it-IT" w:bidi="it-IT"/>
        </w:rPr>
        <w:t xml:space="preserve"> </w:t>
      </w:r>
      <w:r w:rsidRPr="009F41C0">
        <w:rPr>
          <w:rFonts w:ascii="Times New Roman" w:hAnsi="Times New Roman"/>
          <w:b/>
          <w:bCs/>
          <w:sz w:val="20"/>
          <w:szCs w:val="20"/>
          <w:lang w:eastAsia="it-IT" w:bidi="it-IT"/>
        </w:rPr>
        <w:t>,</w:t>
      </w:r>
      <w:proofErr w:type="gramEnd"/>
      <w:r w:rsidRPr="009F41C0">
        <w:rPr>
          <w:rFonts w:ascii="Times New Roman" w:hAnsi="Times New Roman"/>
          <w:b/>
          <w:bCs/>
          <w:sz w:val="20"/>
          <w:szCs w:val="20"/>
          <w:lang w:eastAsia="it-IT"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3CBAEF3" w14:textId="77777777" w:rsidR="009F41C0" w:rsidRPr="009F41C0" w:rsidRDefault="009F41C0" w:rsidP="009F41C0">
      <w:pPr>
        <w:jc w:val="right"/>
        <w:rPr>
          <w:rFonts w:ascii="Times New Roman" w:hAnsi="Times New Roman"/>
          <w:sz w:val="24"/>
          <w:szCs w:val="24"/>
        </w:rPr>
      </w:pPr>
      <w:r w:rsidRPr="009F41C0">
        <w:rPr>
          <w:rFonts w:ascii="Times New Roman" w:hAnsi="Times New Roman"/>
          <w:sz w:val="24"/>
          <w:szCs w:val="24"/>
        </w:rPr>
        <w:t xml:space="preserve">      </w:t>
      </w:r>
    </w:p>
    <w:p w14:paraId="280376BF"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 xml:space="preserve">MINISTERO DELLA DIFESA      </w:t>
      </w:r>
    </w:p>
    <w:p w14:paraId="27EF4864" w14:textId="77777777" w:rsidR="009F41C0" w:rsidRPr="009F41C0" w:rsidRDefault="009F41C0" w:rsidP="009F41C0">
      <w:pPr>
        <w:spacing w:after="0"/>
        <w:jc w:val="right"/>
        <w:rPr>
          <w:rFonts w:ascii="Times New Roman" w:hAnsi="Times New Roman"/>
          <w:szCs w:val="24"/>
        </w:rPr>
      </w:pPr>
      <w:r w:rsidRPr="009F41C0">
        <w:rPr>
          <w:rFonts w:ascii="Times New Roman" w:hAnsi="Times New Roman"/>
          <w:szCs w:val="24"/>
        </w:rPr>
        <w:t xml:space="preserve"> SEGRETARIATO GENERALE DELLA DIFESA E DIREZIONE NAZIONALE DEGLI ARMAMENTI</w:t>
      </w:r>
    </w:p>
    <w:p w14:paraId="21B8F75A"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4FF5F510"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29C73796" w14:textId="77777777" w:rsidR="009F41C0" w:rsidRPr="009F41C0" w:rsidRDefault="009F41C0" w:rsidP="009F41C0">
      <w:pPr>
        <w:jc w:val="right"/>
        <w:rPr>
          <w:rFonts w:ascii="Times New Roman" w:hAnsi="Times New Roman"/>
          <w:sz w:val="24"/>
          <w:szCs w:val="24"/>
        </w:rPr>
      </w:pPr>
      <w:r w:rsidRPr="009F41C0">
        <w:rPr>
          <w:rFonts w:ascii="Times New Roman" w:hAnsi="Times New Roman"/>
          <w:sz w:val="20"/>
          <w:szCs w:val="24"/>
        </w:rPr>
        <w:t>00196 -  ROMA</w:t>
      </w:r>
    </w:p>
    <w:p w14:paraId="5AAC47FD"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E528E3A" w14:textId="77777777" w:rsidR="009F41C0" w:rsidRPr="009F41C0" w:rsidRDefault="009F41C0" w:rsidP="009F41C0">
      <w:pPr>
        <w:jc w:val="center"/>
        <w:rPr>
          <w:rFonts w:ascii="Times New Roman" w:hAnsi="Times New Roman"/>
          <w:sz w:val="24"/>
          <w:szCs w:val="24"/>
        </w:rPr>
      </w:pPr>
    </w:p>
    <w:p w14:paraId="60270E53"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555D7C63" w14:textId="77777777" w:rsidR="009F41C0" w:rsidRPr="009F41C0" w:rsidRDefault="009F41C0" w:rsidP="009F41C0">
      <w:pPr>
        <w:jc w:val="both"/>
        <w:rPr>
          <w:rFonts w:ascii="Times New Roman" w:hAnsi="Times New Roman"/>
          <w:b/>
          <w:bCs/>
          <w:sz w:val="24"/>
          <w:szCs w:val="24"/>
          <w:u w:val="single"/>
        </w:rPr>
      </w:pPr>
      <w:r w:rsidRPr="009F41C0">
        <w:rPr>
          <w:rFonts w:ascii="Times New Roman" w:hAnsi="Times New Roman"/>
          <w:b/>
          <w:bCs/>
          <w:sz w:val="24"/>
          <w:szCs w:val="24"/>
          <w:u w:val="single"/>
        </w:rPr>
        <w:t xml:space="preserve">DICHIARA ai sensi e per gli effetti dell’art. 89 co. 1 del </w:t>
      </w:r>
      <w:proofErr w:type="spellStart"/>
      <w:r w:rsidRPr="009F41C0">
        <w:rPr>
          <w:rFonts w:ascii="Times New Roman" w:hAnsi="Times New Roman"/>
          <w:b/>
          <w:bCs/>
          <w:sz w:val="24"/>
          <w:szCs w:val="24"/>
          <w:u w:val="single"/>
        </w:rPr>
        <w:t>D.Lgs.</w:t>
      </w:r>
      <w:proofErr w:type="spellEnd"/>
      <w:r w:rsidRPr="009F41C0">
        <w:rPr>
          <w:rFonts w:ascii="Times New Roman" w:hAnsi="Times New Roman"/>
          <w:b/>
          <w:bCs/>
          <w:sz w:val="24"/>
          <w:szCs w:val="24"/>
          <w:u w:val="single"/>
        </w:rPr>
        <w:t xml:space="preserve"> n. 50/2016</w:t>
      </w:r>
    </w:p>
    <w:p w14:paraId="7E79D3ED" w14:textId="77777777" w:rsidR="009F41C0" w:rsidRPr="009F41C0" w:rsidRDefault="009F41C0" w:rsidP="009F41C0">
      <w:pPr>
        <w:numPr>
          <w:ilvl w:val="3"/>
          <w:numId w:val="49"/>
        </w:numPr>
        <w:spacing w:after="0" w:line="240" w:lineRule="auto"/>
        <w:ind w:left="0" w:firstLine="0"/>
        <w:contextualSpacing/>
        <w:jc w:val="both"/>
        <w:rPr>
          <w:rFonts w:ascii="Times New Roman" w:eastAsia="Times New Roman" w:hAnsi="Times New Roman"/>
          <w:b/>
          <w:bCs/>
          <w:sz w:val="24"/>
          <w:szCs w:val="24"/>
          <w:lang w:eastAsia="it-IT"/>
        </w:rPr>
      </w:pPr>
      <w:proofErr w:type="gramStart"/>
      <w:r w:rsidRPr="009F41C0">
        <w:rPr>
          <w:rFonts w:ascii="Times New Roman" w:eastAsia="Times New Roman" w:hAnsi="Times New Roman"/>
          <w:b/>
          <w:bCs/>
          <w:sz w:val="24"/>
          <w:szCs w:val="24"/>
          <w:lang w:eastAsia="it-IT"/>
        </w:rPr>
        <w:t>di</w:t>
      </w:r>
      <w:proofErr w:type="gramEnd"/>
      <w:r w:rsidRPr="009F41C0">
        <w:rPr>
          <w:rFonts w:ascii="Times New Roman" w:eastAsia="Times New Roman" w:hAnsi="Times New Roman"/>
          <w:b/>
          <w:bCs/>
          <w:sz w:val="24"/>
          <w:szCs w:val="24"/>
          <w:lang w:eastAsia="it-IT"/>
        </w:rPr>
        <w:t xml:space="preserve"> mettere a disposizione, per tutta la durata dell’appalto, le risorse necessarie di cui è carente il concorrente (Impresa/R.T.I./Consorzio</w:t>
      </w:r>
      <w:r w:rsidRPr="009F41C0">
        <w:rPr>
          <w:rFonts w:ascii="Times New Roman" w:eastAsia="Times New Roman" w:hAnsi="Times New Roman"/>
          <w:b/>
          <w:sz w:val="24"/>
          <w:szCs w:val="24"/>
          <w:lang w:eastAsia="it-IT"/>
        </w:rPr>
        <w:t>)</w:t>
      </w:r>
      <w:r w:rsidRPr="009F41C0">
        <w:rPr>
          <w:rFonts w:ascii="Times New Roman" w:eastAsia="Times New Roman" w:hAnsi="Times New Roman"/>
          <w:b/>
          <w:bCs/>
          <w:sz w:val="24"/>
          <w:szCs w:val="24"/>
          <w:lang w:eastAsia="it-IT"/>
        </w:rPr>
        <w:t xml:space="preserve"> _________________________________  e  in particolare:</w:t>
      </w:r>
    </w:p>
    <w:p w14:paraId="22C435DE" w14:textId="77777777" w:rsidR="009F41C0" w:rsidRPr="009F41C0" w:rsidRDefault="009F41C0" w:rsidP="009F41C0">
      <w:pPr>
        <w:jc w:val="both"/>
        <w:rPr>
          <w:rFonts w:ascii="Times New Roman" w:hAnsi="Times New Roman"/>
          <w:bCs/>
          <w:sz w:val="24"/>
          <w:szCs w:val="24"/>
        </w:rPr>
      </w:pPr>
      <w:r w:rsidRPr="009F41C0">
        <w:rPr>
          <w:rFonts w:ascii="Times New Roman" w:hAnsi="Times New Roman"/>
          <w:sz w:val="24"/>
          <w:szCs w:val="24"/>
        </w:rPr>
        <w:t>(</w:t>
      </w:r>
      <w:proofErr w:type="gramStart"/>
      <w:r w:rsidRPr="009F41C0">
        <w:rPr>
          <w:rFonts w:ascii="Times New Roman" w:hAnsi="Times New Roman"/>
          <w:iCs/>
          <w:sz w:val="24"/>
          <w:szCs w:val="24"/>
        </w:rPr>
        <w:t>omettere</w:t>
      </w:r>
      <w:proofErr w:type="gramEnd"/>
      <w:r w:rsidRPr="009F41C0">
        <w:rPr>
          <w:rFonts w:ascii="Times New Roman" w:hAnsi="Times New Roman"/>
          <w:iCs/>
          <w:sz w:val="24"/>
          <w:szCs w:val="24"/>
        </w:rPr>
        <w:t xml:space="preserve"> i requisiti che non vengono messi a disposizione):</w:t>
      </w:r>
    </w:p>
    <w:p w14:paraId="5C534868" w14:textId="77777777" w:rsidR="009F41C0" w:rsidRPr="009F41C0" w:rsidRDefault="009F41C0" w:rsidP="009F41C0">
      <w:pPr>
        <w:jc w:val="both"/>
        <w:rPr>
          <w:rFonts w:ascii="Times New Roman" w:hAnsi="Times New Roman"/>
          <w:b/>
          <w:bCs/>
          <w:sz w:val="24"/>
          <w:szCs w:val="24"/>
          <w:u w:val="single"/>
        </w:rPr>
      </w:pPr>
      <w:r w:rsidRPr="009F41C0">
        <w:rPr>
          <w:rFonts w:ascii="Times New Roman" w:hAnsi="Times New Roman"/>
          <w:b/>
          <w:bCs/>
          <w:sz w:val="24"/>
          <w:szCs w:val="24"/>
          <w:u w:val="single"/>
        </w:rPr>
        <w:lastRenderedPageBreak/>
        <w:t>Per i requisiti previsti per l’esecuzione dei lavori:</w:t>
      </w:r>
    </w:p>
    <w:p w14:paraId="020DB7EB" w14:textId="77777777" w:rsidR="009F41C0" w:rsidRPr="009F41C0" w:rsidRDefault="009F41C0" w:rsidP="009F41C0">
      <w:pPr>
        <w:numPr>
          <w:ilvl w:val="3"/>
          <w:numId w:val="4"/>
        </w:numPr>
        <w:tabs>
          <w:tab w:val="num" w:pos="426"/>
        </w:tabs>
        <w:ind w:left="0" w:hanging="45"/>
        <w:jc w:val="both"/>
        <w:rPr>
          <w:rFonts w:ascii="Times New Roman" w:hAnsi="Times New Roman"/>
          <w:bCs/>
          <w:sz w:val="24"/>
          <w:szCs w:val="24"/>
        </w:rPr>
      </w:pPr>
      <w:r w:rsidRPr="009F41C0">
        <w:rPr>
          <w:rFonts w:ascii="Times New Roman" w:hAnsi="Times New Roman"/>
          <w:bCs/>
          <w:sz w:val="24"/>
          <w:szCs w:val="24"/>
        </w:rPr>
        <w:t>Categoria _______ per un importo di ___________ pari ad una percentuale del _______dell’importo richiesto;</w:t>
      </w:r>
    </w:p>
    <w:p w14:paraId="635568B1" w14:textId="77777777" w:rsidR="009F41C0" w:rsidRPr="009F41C0" w:rsidRDefault="009F41C0" w:rsidP="009F41C0">
      <w:pPr>
        <w:numPr>
          <w:ilvl w:val="3"/>
          <w:numId w:val="4"/>
        </w:numPr>
        <w:tabs>
          <w:tab w:val="num" w:pos="426"/>
        </w:tabs>
        <w:ind w:left="0" w:hanging="45"/>
        <w:jc w:val="both"/>
        <w:rPr>
          <w:rFonts w:ascii="Times New Roman" w:hAnsi="Times New Roman"/>
          <w:bCs/>
          <w:sz w:val="24"/>
          <w:szCs w:val="24"/>
        </w:rPr>
      </w:pPr>
      <w:r w:rsidRPr="009F41C0">
        <w:rPr>
          <w:rFonts w:ascii="Times New Roman" w:hAnsi="Times New Roman"/>
          <w:bCs/>
          <w:sz w:val="24"/>
          <w:szCs w:val="24"/>
        </w:rPr>
        <w:t>Categoria ________ per un importo di ___________pari ad una percentuale del                  ______ dell’importo richiesto;</w:t>
      </w:r>
    </w:p>
    <w:p w14:paraId="5E9E4297" w14:textId="77777777" w:rsidR="009F41C0" w:rsidRPr="009F41C0" w:rsidRDefault="009F41C0" w:rsidP="009F41C0">
      <w:pPr>
        <w:numPr>
          <w:ilvl w:val="3"/>
          <w:numId w:val="4"/>
        </w:numPr>
        <w:tabs>
          <w:tab w:val="num" w:pos="426"/>
        </w:tabs>
        <w:ind w:left="0" w:hanging="45"/>
        <w:jc w:val="both"/>
        <w:rPr>
          <w:rFonts w:ascii="Times New Roman" w:hAnsi="Times New Roman"/>
          <w:bCs/>
          <w:sz w:val="24"/>
          <w:szCs w:val="24"/>
        </w:rPr>
      </w:pPr>
      <w:r w:rsidRPr="009F41C0">
        <w:rPr>
          <w:rFonts w:ascii="Times New Roman" w:hAnsi="Times New Roman"/>
          <w:bCs/>
          <w:sz w:val="24"/>
          <w:szCs w:val="24"/>
        </w:rPr>
        <w:t xml:space="preserve"> </w:t>
      </w:r>
      <w:proofErr w:type="spellStart"/>
      <w:r w:rsidRPr="009F41C0">
        <w:rPr>
          <w:rFonts w:ascii="Times New Roman" w:hAnsi="Times New Roman"/>
          <w:bCs/>
          <w:sz w:val="24"/>
          <w:szCs w:val="24"/>
        </w:rPr>
        <w:t>Etc</w:t>
      </w:r>
      <w:proofErr w:type="spellEnd"/>
      <w:r w:rsidRPr="009F41C0">
        <w:rPr>
          <w:rFonts w:ascii="Times New Roman" w:hAnsi="Times New Roman"/>
          <w:bCs/>
          <w:sz w:val="24"/>
          <w:szCs w:val="24"/>
        </w:rPr>
        <w:t>:</w:t>
      </w:r>
    </w:p>
    <w:p w14:paraId="786D8819" w14:textId="77777777" w:rsidR="009F41C0" w:rsidRPr="009F41C0" w:rsidRDefault="009F41C0" w:rsidP="009F41C0">
      <w:pPr>
        <w:numPr>
          <w:ilvl w:val="3"/>
          <w:numId w:val="49"/>
        </w:numPr>
        <w:spacing w:after="0" w:line="240" w:lineRule="auto"/>
        <w:ind w:left="0" w:hanging="39"/>
        <w:contextualSpacing/>
        <w:jc w:val="both"/>
        <w:rPr>
          <w:rFonts w:ascii="Times New Roman" w:hAnsi="Times New Roman"/>
          <w:b/>
          <w:bCs/>
          <w:sz w:val="24"/>
          <w:szCs w:val="24"/>
        </w:rPr>
      </w:pPr>
      <w:proofErr w:type="gramStart"/>
      <w:r w:rsidRPr="009F41C0">
        <w:rPr>
          <w:rFonts w:ascii="Times New Roman" w:hAnsi="Times New Roman"/>
          <w:b/>
          <w:bCs/>
          <w:sz w:val="24"/>
          <w:szCs w:val="24"/>
        </w:rPr>
        <w:t>che</w:t>
      </w:r>
      <w:proofErr w:type="gramEnd"/>
      <w:r w:rsidRPr="009F41C0">
        <w:rPr>
          <w:rFonts w:ascii="Times New Roman" w:hAnsi="Times New Roman"/>
          <w:b/>
          <w:bCs/>
          <w:sz w:val="24"/>
          <w:szCs w:val="24"/>
        </w:rPr>
        <w:t xml:space="preserve"> non partecipa alla gara in proprio o associato o consorziato ai sensi dell’art.45 del Codice né si trova in una situazione di cui all’art. 2359 del Codice Civile con altri concorrenti che partecipano alla gara;  </w:t>
      </w:r>
    </w:p>
    <w:p w14:paraId="1D0B20D8" w14:textId="77777777" w:rsidR="009F41C0" w:rsidRPr="009F41C0" w:rsidRDefault="009F41C0" w:rsidP="009F41C0">
      <w:pPr>
        <w:jc w:val="both"/>
        <w:rPr>
          <w:rFonts w:ascii="Times New Roman" w:hAnsi="Times New Roman"/>
          <w:b/>
          <w:bCs/>
          <w:sz w:val="24"/>
          <w:szCs w:val="24"/>
        </w:rPr>
      </w:pPr>
    </w:p>
    <w:p w14:paraId="4EF7B863" w14:textId="77777777" w:rsidR="009F41C0" w:rsidRPr="009F41C0" w:rsidRDefault="009F41C0" w:rsidP="009F41C0">
      <w:pPr>
        <w:numPr>
          <w:ilvl w:val="3"/>
          <w:numId w:val="49"/>
        </w:numPr>
        <w:spacing w:after="0" w:line="240" w:lineRule="auto"/>
        <w:ind w:left="0" w:hanging="39"/>
        <w:contextualSpacing/>
        <w:jc w:val="both"/>
        <w:rPr>
          <w:rFonts w:ascii="Times New Roman" w:hAnsi="Times New Roman"/>
          <w:b/>
          <w:bCs/>
          <w:sz w:val="24"/>
          <w:szCs w:val="24"/>
        </w:rPr>
      </w:pPr>
      <w:proofErr w:type="gramStart"/>
      <w:r w:rsidRPr="009F41C0">
        <w:rPr>
          <w:rFonts w:ascii="Times New Roman" w:hAnsi="Times New Roman"/>
          <w:b/>
          <w:bCs/>
          <w:sz w:val="24"/>
          <w:szCs w:val="24"/>
        </w:rPr>
        <w:t>che</w:t>
      </w:r>
      <w:proofErr w:type="gramEnd"/>
      <w:r w:rsidRPr="009F41C0">
        <w:rPr>
          <w:rFonts w:ascii="Times New Roman" w:hAnsi="Times New Roman"/>
          <w:b/>
          <w:bCs/>
          <w:sz w:val="24"/>
          <w:szCs w:val="24"/>
        </w:rPr>
        <w:t xml:space="preserve"> i requisiti economico-finanziari e tecnico-organizzativi che hanno consentito il rilascio dell’attestazione nella categoria messa a disposizione dell’impresa </w:t>
      </w:r>
      <w:proofErr w:type="spellStart"/>
      <w:r w:rsidRPr="009F41C0">
        <w:rPr>
          <w:rFonts w:ascii="Times New Roman" w:hAnsi="Times New Roman"/>
          <w:b/>
          <w:bCs/>
          <w:sz w:val="24"/>
          <w:szCs w:val="24"/>
        </w:rPr>
        <w:t>ausiliata</w:t>
      </w:r>
      <w:proofErr w:type="spellEnd"/>
      <w:r w:rsidRPr="009F41C0">
        <w:rPr>
          <w:rFonts w:ascii="Times New Roman" w:hAnsi="Times New Roman"/>
          <w:b/>
          <w:bCs/>
          <w:sz w:val="24"/>
          <w:szCs w:val="24"/>
        </w:rPr>
        <w:t xml:space="preserve"> non sono utilizzati in modo totale o frazionato nell’ambito dell’ appalto.</w:t>
      </w:r>
    </w:p>
    <w:p w14:paraId="10699778" w14:textId="77777777" w:rsidR="009F41C0" w:rsidRPr="009F41C0" w:rsidRDefault="009F41C0" w:rsidP="009F41C0">
      <w:pPr>
        <w:jc w:val="both"/>
        <w:rPr>
          <w:rFonts w:ascii="Times New Roman" w:hAnsi="Times New Roman"/>
          <w:i/>
          <w:sz w:val="24"/>
          <w:szCs w:val="24"/>
        </w:rPr>
      </w:pPr>
    </w:p>
    <w:p w14:paraId="3DE4807B" w14:textId="77777777" w:rsidR="009F41C0" w:rsidRPr="009F41C0" w:rsidRDefault="009F41C0" w:rsidP="009F41C0">
      <w:pPr>
        <w:jc w:val="both"/>
        <w:rPr>
          <w:rFonts w:ascii="Times New Roman" w:hAnsi="Times New Roman"/>
          <w:i/>
          <w:sz w:val="24"/>
          <w:szCs w:val="24"/>
        </w:rPr>
      </w:pPr>
      <w:r w:rsidRPr="009F41C0">
        <w:rPr>
          <w:rFonts w:ascii="Times New Roman" w:hAnsi="Times New Roman"/>
          <w:i/>
          <w:sz w:val="24"/>
          <w:szCs w:val="24"/>
        </w:rPr>
        <w:t>Data ___________________</w:t>
      </w:r>
    </w:p>
    <w:p w14:paraId="0221B6C5" w14:textId="77777777" w:rsidR="009F41C0" w:rsidRPr="009F41C0" w:rsidRDefault="009F41C0" w:rsidP="009F41C0">
      <w:pPr>
        <w:jc w:val="both"/>
        <w:rPr>
          <w:rFonts w:ascii="Times New Roman" w:hAnsi="Times New Roman"/>
          <w:b/>
          <w:bCs/>
          <w:sz w:val="24"/>
          <w:szCs w:val="24"/>
          <w:u w:val="single"/>
        </w:rPr>
      </w:pPr>
    </w:p>
    <w:p w14:paraId="626D4D00" w14:textId="77777777" w:rsidR="009F41C0" w:rsidRPr="009F41C0" w:rsidRDefault="009F41C0" w:rsidP="009F41C0">
      <w:pPr>
        <w:jc w:val="both"/>
        <w:rPr>
          <w:rFonts w:ascii="Times New Roman" w:hAnsi="Times New Roman"/>
          <w:b/>
          <w:bCs/>
          <w:sz w:val="24"/>
          <w:szCs w:val="24"/>
          <w:u w:val="single"/>
        </w:rPr>
      </w:pPr>
    </w:p>
    <w:p w14:paraId="162FE401" w14:textId="77777777" w:rsidR="009F41C0" w:rsidRPr="009F41C0" w:rsidRDefault="009F41C0" w:rsidP="009F41C0">
      <w:pPr>
        <w:jc w:val="both"/>
        <w:rPr>
          <w:rFonts w:ascii="Times New Roman" w:hAnsi="Times New Roman"/>
          <w:b/>
          <w:i/>
          <w:sz w:val="24"/>
          <w:szCs w:val="24"/>
        </w:rPr>
      </w:pPr>
      <w:r w:rsidRPr="009F41C0">
        <w:rPr>
          <w:rFonts w:ascii="Times New Roman" w:hAnsi="Times New Roman"/>
          <w:i/>
          <w:sz w:val="24"/>
          <w:szCs w:val="24"/>
        </w:rPr>
        <w:t xml:space="preserve">Data ___________________         </w:t>
      </w:r>
      <w:r w:rsidRPr="009F41C0">
        <w:rPr>
          <w:rFonts w:ascii="Times New Roman" w:hAnsi="Times New Roman"/>
          <w:i/>
          <w:sz w:val="24"/>
          <w:szCs w:val="24"/>
        </w:rPr>
        <w:tab/>
      </w:r>
      <w:r w:rsidRPr="009F41C0">
        <w:rPr>
          <w:rFonts w:ascii="Times New Roman" w:hAnsi="Times New Roman"/>
          <w:i/>
          <w:sz w:val="24"/>
          <w:szCs w:val="24"/>
        </w:rPr>
        <w:tab/>
      </w:r>
      <w:r w:rsidRPr="009F41C0">
        <w:rPr>
          <w:rFonts w:ascii="Times New Roman" w:hAnsi="Times New Roman"/>
          <w:i/>
          <w:sz w:val="24"/>
          <w:szCs w:val="24"/>
        </w:rPr>
        <w:tab/>
      </w:r>
      <w:r w:rsidRPr="009F41C0">
        <w:rPr>
          <w:rFonts w:ascii="Times New Roman" w:hAnsi="Times New Roman"/>
          <w:i/>
          <w:sz w:val="24"/>
          <w:szCs w:val="24"/>
        </w:rPr>
        <w:tab/>
      </w:r>
      <w:r w:rsidRPr="009F41C0">
        <w:rPr>
          <w:rFonts w:ascii="Times New Roman" w:hAnsi="Times New Roman"/>
          <w:i/>
          <w:sz w:val="24"/>
          <w:szCs w:val="24"/>
        </w:rPr>
        <w:tab/>
        <w:t xml:space="preserve">L’IMPRESA </w:t>
      </w:r>
      <w:r w:rsidRPr="009F41C0">
        <w:rPr>
          <w:rFonts w:ascii="Times New Roman" w:hAnsi="Times New Roman"/>
          <w:i/>
          <w:sz w:val="24"/>
          <w:szCs w:val="24"/>
          <w:vertAlign w:val="superscript"/>
        </w:rPr>
        <w:footnoteReference w:id="6"/>
      </w:r>
    </w:p>
    <w:p w14:paraId="464AAD2A" w14:textId="77777777" w:rsidR="009F41C0" w:rsidRPr="009F41C0" w:rsidRDefault="009F41C0" w:rsidP="009F41C0">
      <w:pPr>
        <w:ind w:left="3540" w:firstLine="708"/>
        <w:jc w:val="center"/>
        <w:rPr>
          <w:rFonts w:ascii="Times New Roman" w:hAnsi="Times New Roman"/>
          <w:i/>
          <w:sz w:val="24"/>
          <w:szCs w:val="24"/>
        </w:rPr>
      </w:pPr>
      <w:r w:rsidRPr="009F41C0">
        <w:rPr>
          <w:rFonts w:ascii="Times New Roman" w:hAnsi="Times New Roman"/>
          <w:i/>
          <w:sz w:val="24"/>
          <w:szCs w:val="24"/>
        </w:rPr>
        <w:t>_____________________</w:t>
      </w:r>
      <w:r w:rsidRPr="009F41C0">
        <w:rPr>
          <w:rFonts w:ascii="Times New Roman" w:hAnsi="Times New Roman"/>
          <w:i/>
          <w:sz w:val="24"/>
          <w:szCs w:val="24"/>
          <w:vertAlign w:val="superscript"/>
        </w:rPr>
        <w:footnoteReference w:id="7"/>
      </w:r>
      <w:r w:rsidRPr="009F41C0">
        <w:rPr>
          <w:rFonts w:ascii="Times New Roman" w:hAnsi="Times New Roman"/>
          <w:b/>
          <w:i/>
          <w:sz w:val="24"/>
          <w:szCs w:val="24"/>
        </w:rPr>
        <w:t xml:space="preserve">   </w:t>
      </w:r>
    </w:p>
    <w:p w14:paraId="39E203F1" w14:textId="77777777" w:rsidR="009F41C0" w:rsidRPr="009F41C0" w:rsidRDefault="009F41C0" w:rsidP="009F41C0">
      <w:pPr>
        <w:spacing w:after="0" w:line="240" w:lineRule="auto"/>
        <w:rPr>
          <w:rFonts w:ascii="Times New Roman" w:hAnsi="Times New Roman"/>
          <w:i/>
          <w:sz w:val="24"/>
          <w:szCs w:val="24"/>
        </w:rPr>
      </w:pPr>
      <w:r w:rsidRPr="009F41C0">
        <w:rPr>
          <w:rFonts w:ascii="Times New Roman" w:hAnsi="Times New Roman"/>
          <w:i/>
          <w:sz w:val="24"/>
          <w:szCs w:val="24"/>
        </w:rPr>
        <w:br w:type="page"/>
      </w: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9F41C0" w:rsidRPr="009F41C0" w14:paraId="21F629E8" w14:textId="77777777" w:rsidTr="00E36932">
        <w:trPr>
          <w:trHeight w:val="869"/>
        </w:trPr>
        <w:tc>
          <w:tcPr>
            <w:tcW w:w="9635" w:type="dxa"/>
            <w:tcBorders>
              <w:top w:val="single" w:sz="8" w:space="0" w:color="000000"/>
              <w:left w:val="nil"/>
              <w:right w:val="nil"/>
            </w:tcBorders>
            <w:shd w:val="clear" w:color="auto" w:fill="C0C0C0"/>
          </w:tcPr>
          <w:p w14:paraId="2EBE0CAB" w14:textId="77777777" w:rsidR="009F41C0" w:rsidRPr="009F41C0" w:rsidRDefault="009F41C0" w:rsidP="009F41C0">
            <w:pPr>
              <w:keepNext/>
              <w:spacing w:before="240" w:after="60"/>
              <w:ind w:left="318"/>
              <w:outlineLvl w:val="0"/>
              <w:rPr>
                <w:rFonts w:ascii="Times New Roman" w:eastAsia="Times New Roman" w:hAnsi="Times New Roman"/>
                <w:b/>
                <w:bCs/>
                <w:kern w:val="32"/>
                <w:sz w:val="28"/>
                <w:szCs w:val="24"/>
              </w:rPr>
            </w:pPr>
            <w:bookmarkStart w:id="56" w:name="_ALL._G_–"/>
            <w:bookmarkStart w:id="57" w:name="_Toc415045952"/>
            <w:bookmarkStart w:id="58" w:name="_Toc419708972"/>
            <w:bookmarkStart w:id="59" w:name="_Toc422322854"/>
            <w:bookmarkStart w:id="60" w:name="_Toc82436683"/>
            <w:bookmarkEnd w:id="56"/>
            <w:r w:rsidRPr="009F41C0">
              <w:rPr>
                <w:rFonts w:ascii="Times New Roman" w:eastAsia="Times New Roman" w:hAnsi="Times New Roman"/>
                <w:b/>
                <w:bCs/>
                <w:kern w:val="32"/>
                <w:sz w:val="28"/>
                <w:szCs w:val="24"/>
              </w:rPr>
              <w:lastRenderedPageBreak/>
              <w:t xml:space="preserve">ALL. </w:t>
            </w:r>
            <w:bookmarkStart w:id="61" w:name="_Toc382298733"/>
            <w:r w:rsidRPr="009F41C0">
              <w:rPr>
                <w:rFonts w:ascii="Times New Roman" w:eastAsia="Times New Roman" w:hAnsi="Times New Roman"/>
                <w:b/>
                <w:bCs/>
                <w:kern w:val="32"/>
                <w:sz w:val="28"/>
                <w:szCs w:val="24"/>
              </w:rPr>
              <w:t xml:space="preserve">G – </w:t>
            </w:r>
            <w:bookmarkEnd w:id="57"/>
            <w:bookmarkEnd w:id="58"/>
            <w:bookmarkEnd w:id="59"/>
            <w:bookmarkEnd w:id="61"/>
            <w:r w:rsidRPr="009F41C0">
              <w:rPr>
                <w:rFonts w:ascii="Times New Roman" w:eastAsia="Times New Roman" w:hAnsi="Times New Roman"/>
                <w:b/>
                <w:bCs/>
                <w:kern w:val="32"/>
                <w:sz w:val="28"/>
                <w:szCs w:val="24"/>
              </w:rPr>
              <w:t>DICHIARAZIONE OFFERTA ECONOMICA</w:t>
            </w:r>
            <w:bookmarkEnd w:id="60"/>
          </w:p>
          <w:p w14:paraId="4BF8C6F9" w14:textId="77777777" w:rsidR="009F41C0" w:rsidRPr="009F41C0" w:rsidRDefault="009F41C0" w:rsidP="009F41C0">
            <w:pPr>
              <w:ind w:left="318"/>
              <w:jc w:val="center"/>
              <w:rPr>
                <w:rFonts w:ascii="Times New Roman" w:hAnsi="Times New Roman"/>
                <w:bCs/>
                <w:sz w:val="24"/>
                <w:szCs w:val="24"/>
              </w:rPr>
            </w:pPr>
          </w:p>
        </w:tc>
      </w:tr>
    </w:tbl>
    <w:p w14:paraId="7BB26EE3" w14:textId="77777777" w:rsidR="009F41C0" w:rsidRPr="009F41C0" w:rsidRDefault="009F41C0" w:rsidP="009F41C0">
      <w:pPr>
        <w:jc w:val="both"/>
        <w:rPr>
          <w:rFonts w:ascii="Times New Roman" w:hAnsi="Times New Roman"/>
          <w:b/>
          <w:bCs/>
          <w:sz w:val="20"/>
          <w:szCs w:val="20"/>
          <w:lang w:bidi="it-IT"/>
        </w:rPr>
      </w:pPr>
      <w:bookmarkStart w:id="62" w:name="_ALL._Q._-"/>
      <w:bookmarkStart w:id="63" w:name="_ALL._R._-"/>
      <w:bookmarkStart w:id="64" w:name="_ALL._ALLEGATO_T"/>
      <w:bookmarkStart w:id="65" w:name="_ALL._N_-"/>
      <w:bookmarkStart w:id="66" w:name="_ALL._G_-"/>
      <w:bookmarkEnd w:id="62"/>
      <w:bookmarkEnd w:id="63"/>
      <w:bookmarkEnd w:id="64"/>
      <w:bookmarkEnd w:id="65"/>
      <w:bookmarkEnd w:id="66"/>
    </w:p>
    <w:p w14:paraId="0754F0DB" w14:textId="77777777" w:rsidR="009F41C0" w:rsidRPr="009F41C0" w:rsidRDefault="009F41C0" w:rsidP="009F41C0">
      <w:pPr>
        <w:jc w:val="both"/>
        <w:rPr>
          <w:rFonts w:ascii="Times New Roman" w:hAnsi="Times New Roman"/>
          <w:i/>
          <w:sz w:val="24"/>
          <w:szCs w:val="24"/>
        </w:rPr>
      </w:pPr>
      <w:r w:rsidRPr="009F41C0">
        <w:rPr>
          <w:rFonts w:ascii="Times New Roman" w:hAnsi="Times New Roman"/>
          <w:b/>
          <w:bCs/>
          <w:sz w:val="20"/>
          <w:szCs w:val="20"/>
          <w:lang w:bidi="it-IT"/>
        </w:rPr>
        <w:t xml:space="preserve">Il presente documento, disponibile sul sito </w:t>
      </w:r>
      <w:hyperlink r:id="rId21" w:history="1">
        <w:r w:rsidRPr="009F41C0">
          <w:rPr>
            <w:rFonts w:ascii="Times New Roman" w:hAnsi="Times New Roman"/>
            <w:b/>
            <w:bCs/>
            <w:color w:val="0000FF"/>
            <w:sz w:val="20"/>
            <w:szCs w:val="20"/>
            <w:lang w:bidi="it-IT"/>
          </w:rPr>
          <w:t>www.difesa.it/SGD-DNA/Staff/DT/GENIODIFE/Bandi</w:t>
        </w:r>
      </w:hyperlink>
      <w:r w:rsidRPr="009F41C0">
        <w:rPr>
          <w:rFonts w:ascii="Times New Roman" w:hAnsi="Times New Roman"/>
          <w:b/>
          <w:bCs/>
          <w:color w:val="0000FF"/>
          <w:sz w:val="20"/>
          <w:szCs w:val="20"/>
          <w:lang w:bidi="it-IT"/>
        </w:rPr>
        <w:t xml:space="preserve"> </w:t>
      </w:r>
      <w:r w:rsidRPr="009F41C0">
        <w:rPr>
          <w:rFonts w:ascii="Times New Roman" w:hAnsi="Times New Roman"/>
          <w:b/>
          <w:bCs/>
          <w:sz w:val="20"/>
          <w:szCs w:val="20"/>
          <w:lang w:bidi="it-IT"/>
        </w:rPr>
        <w:t xml:space="preserve">e sul sito </w:t>
      </w:r>
      <w:hyperlink r:id="rId22" w:history="1">
        <w:proofErr w:type="gramStart"/>
        <w:r w:rsidRPr="009F41C0">
          <w:rPr>
            <w:rFonts w:ascii="Times New Roman" w:hAnsi="Times New Roman"/>
            <w:b/>
            <w:bCs/>
            <w:color w:val="0000FF"/>
            <w:sz w:val="20"/>
            <w:szCs w:val="20"/>
            <w:lang w:bidi="it-IT"/>
          </w:rPr>
          <w:t>www.acquistinretepa.it</w:t>
        </w:r>
      </w:hyperlink>
      <w:r w:rsidRPr="009F41C0">
        <w:rPr>
          <w:rFonts w:ascii="Times New Roman" w:hAnsi="Times New Roman"/>
          <w:b/>
          <w:bCs/>
          <w:color w:val="0000FF"/>
          <w:sz w:val="20"/>
          <w:szCs w:val="20"/>
          <w:lang w:bidi="it-IT"/>
        </w:rPr>
        <w:t xml:space="preserve"> </w:t>
      </w:r>
      <w:r w:rsidRPr="009F41C0">
        <w:rPr>
          <w:rFonts w:ascii="Times New Roman" w:hAnsi="Times New Roman"/>
          <w:b/>
          <w:bCs/>
          <w:sz w:val="20"/>
          <w:szCs w:val="20"/>
          <w:lang w:bidi="it-IT"/>
        </w:rPr>
        <w:t>,</w:t>
      </w:r>
      <w:proofErr w:type="gramEnd"/>
      <w:r w:rsidRPr="009F41C0">
        <w:rPr>
          <w:rFonts w:ascii="Times New Roman" w:hAnsi="Times New Roman"/>
          <w:b/>
          <w:bCs/>
          <w:sz w:val="20"/>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0A8B4BC" w14:textId="77777777" w:rsidR="009F41C0" w:rsidRPr="009F41C0" w:rsidRDefault="009F41C0" w:rsidP="009F41C0">
      <w:pPr>
        <w:widowControl w:val="0"/>
        <w:spacing w:after="0" w:line="240" w:lineRule="auto"/>
        <w:ind w:left="660" w:right="880"/>
        <w:jc w:val="center"/>
        <w:rPr>
          <w:rFonts w:ascii="Times New Roman" w:hAnsi="Times New Roman"/>
          <w:b/>
          <w:i/>
          <w:sz w:val="24"/>
          <w:szCs w:val="24"/>
          <w:lang w:eastAsia="it-IT"/>
        </w:rPr>
      </w:pPr>
      <w:r w:rsidRPr="009F41C0">
        <w:rPr>
          <w:rFonts w:ascii="Times New Roman" w:hAnsi="Times New Roman"/>
          <w:b/>
          <w:i/>
          <w:sz w:val="24"/>
          <w:szCs w:val="24"/>
          <w:lang w:eastAsia="it-IT"/>
        </w:rPr>
        <w:t>TRASCRIVERE SU CARTA BOLLATA</w:t>
      </w:r>
    </w:p>
    <w:p w14:paraId="432A6C75" w14:textId="77777777" w:rsidR="009F41C0" w:rsidRPr="009F41C0" w:rsidRDefault="009F41C0" w:rsidP="009F41C0">
      <w:pPr>
        <w:spacing w:after="0" w:line="240" w:lineRule="auto"/>
        <w:jc w:val="both"/>
        <w:rPr>
          <w:rFonts w:ascii="Times New Roman" w:hAnsi="Times New Roman"/>
          <w:b/>
          <w:sz w:val="24"/>
          <w:szCs w:val="24"/>
        </w:rPr>
      </w:pPr>
      <w:r w:rsidRPr="009F41C0">
        <w:rPr>
          <w:rFonts w:ascii="Times New Roman" w:hAnsi="Times New Roman"/>
          <w:b/>
          <w:sz w:val="24"/>
          <w:szCs w:val="24"/>
        </w:rPr>
        <w:t xml:space="preserve">(Oppure: applicare marca da bollo da 16,00 € o allegare nell’apposita sezione “Comprova imposta di bollo </w:t>
      </w:r>
      <w:proofErr w:type="gramStart"/>
      <w:r w:rsidRPr="009F41C0">
        <w:rPr>
          <w:rFonts w:ascii="Times New Roman" w:hAnsi="Times New Roman"/>
          <w:b/>
          <w:sz w:val="24"/>
          <w:szCs w:val="24"/>
        </w:rPr>
        <w:t>“ copia</w:t>
      </w:r>
      <w:proofErr w:type="gramEnd"/>
      <w:r w:rsidRPr="009F41C0">
        <w:rPr>
          <w:rFonts w:ascii="Times New Roman" w:hAnsi="Times New Roman"/>
          <w:b/>
          <w:sz w:val="24"/>
          <w:szCs w:val="24"/>
        </w:rPr>
        <w:t xml:space="preserve"> informatica dell’F23 dalla quale risulti l’avvenuto pagamento dell’imposta di bollo)</w:t>
      </w:r>
    </w:p>
    <w:p w14:paraId="4D8FAE61" w14:textId="77777777" w:rsidR="009F41C0" w:rsidRPr="009F41C0" w:rsidRDefault="009F41C0" w:rsidP="009F41C0">
      <w:pPr>
        <w:spacing w:after="0" w:line="240" w:lineRule="auto"/>
        <w:jc w:val="center"/>
        <w:rPr>
          <w:rFonts w:ascii="Times New Roman" w:hAnsi="Times New Roman"/>
          <w:b/>
          <w:sz w:val="24"/>
          <w:szCs w:val="24"/>
        </w:rPr>
      </w:pPr>
    </w:p>
    <w:p w14:paraId="1C218BF8"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MINISTERO DELLA DIFESA</w:t>
      </w:r>
    </w:p>
    <w:p w14:paraId="4E035C92" w14:textId="77777777" w:rsidR="009F41C0" w:rsidRPr="009F41C0" w:rsidRDefault="009F41C0" w:rsidP="009F41C0">
      <w:pPr>
        <w:spacing w:after="0"/>
        <w:jc w:val="right"/>
        <w:rPr>
          <w:rFonts w:ascii="Times New Roman" w:hAnsi="Times New Roman"/>
          <w:szCs w:val="24"/>
        </w:rPr>
      </w:pPr>
      <w:r w:rsidRPr="009F41C0">
        <w:rPr>
          <w:rFonts w:ascii="Times New Roman" w:hAnsi="Times New Roman"/>
          <w:szCs w:val="24"/>
        </w:rPr>
        <w:t xml:space="preserve"> SEGRETARIATO GENERALE DELLA DIFESA E DIREZIONE NAZIONALE DEGLI ARMAMENTI</w:t>
      </w:r>
    </w:p>
    <w:p w14:paraId="72031EB5"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7CBE0581"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20E61A87" w14:textId="77777777" w:rsidR="009F41C0" w:rsidRPr="009F41C0" w:rsidRDefault="009F41C0" w:rsidP="009F41C0">
      <w:pPr>
        <w:jc w:val="right"/>
        <w:rPr>
          <w:rFonts w:ascii="Times New Roman" w:hAnsi="Times New Roman"/>
          <w:sz w:val="24"/>
          <w:szCs w:val="24"/>
        </w:rPr>
      </w:pPr>
      <w:r w:rsidRPr="009F41C0">
        <w:rPr>
          <w:rFonts w:ascii="Times New Roman" w:hAnsi="Times New Roman"/>
          <w:sz w:val="20"/>
          <w:szCs w:val="24"/>
        </w:rPr>
        <w:t>00196 -  ROMA</w:t>
      </w:r>
    </w:p>
    <w:p w14:paraId="36947FD7" w14:textId="77777777" w:rsidR="009F41C0" w:rsidRPr="009F41C0" w:rsidRDefault="009F41C0" w:rsidP="009F41C0">
      <w:pPr>
        <w:spacing w:after="0" w:line="240" w:lineRule="auto"/>
        <w:jc w:val="right"/>
        <w:rPr>
          <w:rFonts w:ascii="Times New Roman" w:hAnsi="Times New Roman"/>
          <w:sz w:val="24"/>
          <w:szCs w:val="24"/>
        </w:rPr>
      </w:pPr>
    </w:p>
    <w:p w14:paraId="79F929ED"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66CA6C98" w14:textId="77777777" w:rsidR="009F41C0" w:rsidRPr="009F41C0" w:rsidRDefault="009F41C0" w:rsidP="009F41C0">
      <w:pPr>
        <w:jc w:val="both"/>
        <w:rPr>
          <w:rFonts w:ascii="Times New Roman" w:hAnsi="Times New Roman"/>
          <w:sz w:val="24"/>
          <w:szCs w:val="24"/>
        </w:rPr>
      </w:pPr>
      <w:r w:rsidRPr="009F41C0">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in riferimento al bando di gara codice ____________, con riferimento all’appalto in oggetto, </w:t>
      </w:r>
    </w:p>
    <w:p w14:paraId="7EB4FB07" w14:textId="77777777" w:rsidR="009F41C0" w:rsidRPr="009F41C0" w:rsidRDefault="009F41C0" w:rsidP="009F41C0">
      <w:pPr>
        <w:contextualSpacing/>
        <w:jc w:val="center"/>
        <w:rPr>
          <w:rFonts w:ascii="Times New Roman" w:hAnsi="Times New Roman"/>
          <w:b/>
          <w:sz w:val="24"/>
          <w:szCs w:val="24"/>
          <w:u w:val="single"/>
        </w:rPr>
      </w:pPr>
      <w:proofErr w:type="gramStart"/>
      <w:r w:rsidRPr="009F41C0">
        <w:rPr>
          <w:rFonts w:ascii="Times New Roman" w:hAnsi="Times New Roman"/>
          <w:b/>
          <w:sz w:val="24"/>
          <w:szCs w:val="24"/>
          <w:u w:val="single"/>
        </w:rPr>
        <w:t>dichiara</w:t>
      </w:r>
      <w:proofErr w:type="gramEnd"/>
    </w:p>
    <w:p w14:paraId="000F2665"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lastRenderedPageBreak/>
        <w:t xml:space="preserve"> </w:t>
      </w:r>
      <w:proofErr w:type="gramStart"/>
      <w:r w:rsidRPr="009F41C0">
        <w:rPr>
          <w:rFonts w:ascii="Times New Roman" w:hAnsi="Times New Roman"/>
          <w:sz w:val="24"/>
          <w:szCs w:val="24"/>
        </w:rPr>
        <w:t>ad</w:t>
      </w:r>
      <w:proofErr w:type="gramEnd"/>
      <w:r w:rsidRPr="009F41C0">
        <w:rPr>
          <w:rFonts w:ascii="Times New Roman" w:hAnsi="Times New Roman"/>
          <w:sz w:val="24"/>
          <w:szCs w:val="24"/>
        </w:rPr>
        <w:t xml:space="preserve"> ogni effetto legale di aver esaminato lo schema di contratto e del capitolato ad esso allegato completo di elaborati progettuali accettandone i contenuti ritenendoli adeguati alla progettazione da realizzare.</w:t>
      </w:r>
    </w:p>
    <w:p w14:paraId="6040A511"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2B0955BE"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202B35F6"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w:t>
      </w:r>
      <w:r w:rsidRPr="009F41C0">
        <w:rPr>
          <w:rFonts w:ascii="Times New Roman" w:hAnsi="Times New Roman"/>
          <w:sz w:val="24"/>
          <w:szCs w:val="24"/>
        </w:rPr>
        <w:tab/>
        <w:t>di aver preso atto che gli oneri per la sicurezza a base di gara non assoggettabili al ribasso sono di € ____________;</w:t>
      </w:r>
    </w:p>
    <w:p w14:paraId="34C1F356"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0FA10356"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Ai sensi del predetto articolo, la sottoscritta impresa dichiara altresì che:</w:t>
      </w:r>
    </w:p>
    <w:p w14:paraId="2F09AC98" w14:textId="77777777" w:rsidR="009F41C0" w:rsidRPr="009F41C0" w:rsidRDefault="009F41C0" w:rsidP="009F41C0">
      <w:pPr>
        <w:numPr>
          <w:ilvl w:val="0"/>
          <w:numId w:val="50"/>
        </w:numPr>
        <w:ind w:left="426" w:hanging="426"/>
        <w:contextualSpacing/>
        <w:jc w:val="both"/>
        <w:rPr>
          <w:rFonts w:ascii="Times New Roman" w:hAnsi="Times New Roman"/>
          <w:sz w:val="24"/>
          <w:szCs w:val="24"/>
        </w:rPr>
      </w:pPr>
      <w:proofErr w:type="gramStart"/>
      <w:r w:rsidRPr="009F41C0">
        <w:rPr>
          <w:rFonts w:ascii="Times New Roman" w:hAnsi="Times New Roman"/>
          <w:sz w:val="24"/>
          <w:szCs w:val="24"/>
        </w:rPr>
        <w:t>i</w:t>
      </w:r>
      <w:proofErr w:type="gramEnd"/>
      <w:r w:rsidRPr="009F41C0">
        <w:rPr>
          <w:rFonts w:ascii="Times New Roman" w:hAnsi="Times New Roman"/>
          <w:sz w:val="24"/>
          <w:szCs w:val="24"/>
        </w:rPr>
        <w:t xml:space="preserve"> costi della sicurezza aziendale (oneri da rischio specifico) sono pari ad                €____________________(______________________);</w:t>
      </w:r>
    </w:p>
    <w:p w14:paraId="212F1F75" w14:textId="77777777" w:rsidR="009F41C0" w:rsidRPr="009F41C0" w:rsidRDefault="009F41C0" w:rsidP="009F41C0">
      <w:pPr>
        <w:numPr>
          <w:ilvl w:val="0"/>
          <w:numId w:val="50"/>
        </w:numPr>
        <w:ind w:left="426" w:hanging="426"/>
        <w:contextualSpacing/>
        <w:jc w:val="both"/>
        <w:rPr>
          <w:rFonts w:ascii="Times New Roman" w:hAnsi="Times New Roman"/>
          <w:sz w:val="24"/>
          <w:szCs w:val="24"/>
        </w:rPr>
      </w:pPr>
      <w:proofErr w:type="gramStart"/>
      <w:r w:rsidRPr="009F41C0">
        <w:rPr>
          <w:rFonts w:ascii="Times New Roman" w:hAnsi="Times New Roman"/>
          <w:sz w:val="24"/>
          <w:szCs w:val="24"/>
        </w:rPr>
        <w:t>i</w:t>
      </w:r>
      <w:proofErr w:type="gramEnd"/>
      <w:r w:rsidRPr="009F41C0">
        <w:rPr>
          <w:rFonts w:ascii="Times New Roman" w:hAnsi="Times New Roman"/>
          <w:sz w:val="24"/>
          <w:szCs w:val="24"/>
        </w:rPr>
        <w:t xml:space="preserve"> costi della manodopera utilizzata nell’esecuzione dell’appalto: sono pari ad €____________________(______________________);</w:t>
      </w:r>
    </w:p>
    <w:p w14:paraId="27D695FC"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 xml:space="preserve"> Il sottoscritto inoltre, preso atto:</w:t>
      </w:r>
    </w:p>
    <w:p w14:paraId="6E44AD26"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a)</w:t>
      </w:r>
      <w:r w:rsidRPr="009F41C0">
        <w:rPr>
          <w:rFonts w:ascii="Times New Roman" w:hAnsi="Times New Roman"/>
          <w:sz w:val="24"/>
          <w:szCs w:val="24"/>
        </w:rPr>
        <w:tab/>
        <w:t xml:space="preserve">che la stipula del contratto, in deroga a quanto previsto dall’art. 32, comma 5, del </w:t>
      </w:r>
      <w:proofErr w:type="spellStart"/>
      <w:r w:rsidRPr="009F41C0">
        <w:rPr>
          <w:rFonts w:ascii="Times New Roman" w:hAnsi="Times New Roman"/>
          <w:sz w:val="24"/>
          <w:szCs w:val="24"/>
        </w:rPr>
        <w:t>D.Lgs.</w:t>
      </w:r>
      <w:proofErr w:type="spellEnd"/>
      <w:r w:rsidRPr="009F41C0">
        <w:rPr>
          <w:rFonts w:ascii="Times New Roman" w:hAnsi="Times New Roman"/>
          <w:sz w:val="24"/>
          <w:szCs w:val="24"/>
        </w:rPr>
        <w:t xml:space="preserve"> 50/2016 e </w:t>
      </w:r>
      <w:proofErr w:type="spellStart"/>
      <w:r w:rsidRPr="009F41C0">
        <w:rPr>
          <w:rFonts w:ascii="Times New Roman" w:hAnsi="Times New Roman"/>
          <w:sz w:val="24"/>
          <w:szCs w:val="24"/>
        </w:rPr>
        <w:t>s.m.i</w:t>
      </w:r>
      <w:proofErr w:type="spellEnd"/>
      <w:r w:rsidRPr="009F41C0">
        <w:rPr>
          <w:rFonts w:ascii="Times New Roman" w:hAnsi="Times New Roman"/>
          <w:sz w:val="24"/>
          <w:szCs w:val="24"/>
        </w:rPr>
        <w:t>, avrà luogo entro 180 giorni dalla data di efficacia dell’aggiudicazione definitiva di cui al co. 8 dello stesso articolo;</w:t>
      </w:r>
    </w:p>
    <w:p w14:paraId="5BB38B61"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b)</w:t>
      </w:r>
      <w:r w:rsidRPr="009F41C0">
        <w:rPr>
          <w:rFonts w:ascii="Times New Roman" w:hAnsi="Times New Roman"/>
          <w:sz w:val="24"/>
          <w:szCs w:val="24"/>
        </w:rPr>
        <w:tab/>
        <w:t xml:space="preserve"> la validità dell’offerta, ai sensi del co. 8 del citato art. 32, è irrevocabile fino al suddetto termine;</w:t>
      </w:r>
    </w:p>
    <w:p w14:paraId="11F6FCC1" w14:textId="77777777" w:rsidR="009F41C0" w:rsidRPr="009F41C0" w:rsidRDefault="009F41C0" w:rsidP="009F41C0">
      <w:pPr>
        <w:contextualSpacing/>
        <w:jc w:val="both"/>
        <w:rPr>
          <w:rFonts w:ascii="Times New Roman" w:hAnsi="Times New Roman"/>
          <w:sz w:val="24"/>
          <w:szCs w:val="24"/>
        </w:rPr>
      </w:pPr>
      <w:proofErr w:type="gramStart"/>
      <w:r w:rsidRPr="009F41C0">
        <w:rPr>
          <w:rFonts w:ascii="Times New Roman" w:hAnsi="Times New Roman"/>
          <w:sz w:val="24"/>
          <w:szCs w:val="24"/>
        </w:rPr>
        <w:t>si</w:t>
      </w:r>
      <w:proofErr w:type="gramEnd"/>
      <w:r w:rsidRPr="009F41C0">
        <w:rPr>
          <w:rFonts w:ascii="Times New Roman" w:hAnsi="Times New Roman"/>
          <w:sz w:val="24"/>
          <w:szCs w:val="24"/>
        </w:rPr>
        <w:t xml:space="preserve"> impegna  a mantenere valida l’offerta per un minimo di 240 giorni naturali e consecutivi dal termine ultimo per il ricevimento dell’offerta e comunque ai sensi dell’art. 32 co. 4 del </w:t>
      </w:r>
      <w:proofErr w:type="spellStart"/>
      <w:r w:rsidRPr="009F41C0">
        <w:rPr>
          <w:rFonts w:ascii="Times New Roman" w:hAnsi="Times New Roman"/>
          <w:sz w:val="24"/>
          <w:szCs w:val="24"/>
        </w:rPr>
        <w:t>D.Lgs.</w:t>
      </w:r>
      <w:proofErr w:type="spellEnd"/>
      <w:r w:rsidRPr="009F41C0">
        <w:rPr>
          <w:rFonts w:ascii="Times New Roman" w:hAnsi="Times New Roman"/>
          <w:sz w:val="24"/>
          <w:szCs w:val="24"/>
        </w:rPr>
        <w:t xml:space="preserve"> 50/2016 e </w:t>
      </w:r>
      <w:proofErr w:type="spellStart"/>
      <w:r w:rsidRPr="009F41C0">
        <w:rPr>
          <w:rFonts w:ascii="Times New Roman" w:hAnsi="Times New Roman"/>
          <w:sz w:val="24"/>
          <w:szCs w:val="24"/>
        </w:rPr>
        <w:t>s.m.i.</w:t>
      </w:r>
      <w:proofErr w:type="spellEnd"/>
      <w:r w:rsidRPr="009F41C0">
        <w:rPr>
          <w:rFonts w:ascii="Times New Roman" w:hAnsi="Times New Roman"/>
          <w:sz w:val="24"/>
          <w:szCs w:val="24"/>
        </w:rPr>
        <w:t xml:space="preserve">, fino a 180 giorni naturali e consecutivi dalla data di efficacia dell’aggiudicazione definitiva. Il sottoscritto concorrente, qualora la stipulazione del contratto non avverrà entro il termine sopraindicato, potrà sciogliersi da ogni vincolo con le modalità e ai sensi dell’art. 32 co. 8 del </w:t>
      </w:r>
      <w:proofErr w:type="spellStart"/>
      <w:r w:rsidRPr="009F41C0">
        <w:rPr>
          <w:rFonts w:ascii="Times New Roman" w:hAnsi="Times New Roman"/>
          <w:sz w:val="24"/>
          <w:szCs w:val="24"/>
        </w:rPr>
        <w:t>D.Lgs.</w:t>
      </w:r>
      <w:proofErr w:type="spellEnd"/>
      <w:r w:rsidRPr="009F41C0">
        <w:rPr>
          <w:rFonts w:ascii="Times New Roman" w:hAnsi="Times New Roman"/>
          <w:sz w:val="24"/>
          <w:szCs w:val="24"/>
        </w:rPr>
        <w:t xml:space="preserve"> 50/2016 e </w:t>
      </w:r>
      <w:proofErr w:type="spellStart"/>
      <w:r w:rsidRPr="009F41C0">
        <w:rPr>
          <w:rFonts w:ascii="Times New Roman" w:hAnsi="Times New Roman"/>
          <w:sz w:val="24"/>
          <w:szCs w:val="24"/>
        </w:rPr>
        <w:t>s.m.i</w:t>
      </w:r>
      <w:proofErr w:type="spellEnd"/>
      <w:r w:rsidRPr="009F41C0">
        <w:rPr>
          <w:rFonts w:ascii="Times New Roman" w:hAnsi="Times New Roman"/>
          <w:sz w:val="24"/>
          <w:szCs w:val="24"/>
        </w:rPr>
        <w:t xml:space="preserve">… La sottoscritta impresa allega a parte i documenti necessari in adempimento a quanto richiesto dai punti del bando di gara in parola. </w:t>
      </w:r>
    </w:p>
    <w:p w14:paraId="4B4B3CE6"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Data ___________________IL CONCORRENTE</w:t>
      </w:r>
      <w:r w:rsidRPr="009F41C0">
        <w:rPr>
          <w:rFonts w:ascii="Times New Roman" w:hAnsi="Times New Roman"/>
          <w:sz w:val="24"/>
          <w:szCs w:val="24"/>
          <w:vertAlign w:val="superscript"/>
        </w:rPr>
        <w:footnoteReference w:id="8"/>
      </w:r>
      <w:r w:rsidRPr="009F41C0">
        <w:rPr>
          <w:rFonts w:ascii="Times New Roman" w:hAnsi="Times New Roman"/>
          <w:sz w:val="24"/>
          <w:szCs w:val="24"/>
        </w:rPr>
        <w:t>_____________________</w:t>
      </w:r>
      <w:r w:rsidRPr="009F41C0">
        <w:rPr>
          <w:rFonts w:ascii="Times New Roman" w:hAnsi="Times New Roman"/>
          <w:sz w:val="24"/>
          <w:szCs w:val="24"/>
          <w:vertAlign w:val="superscript"/>
        </w:rPr>
        <w:footnoteReference w:id="9"/>
      </w:r>
      <w:r w:rsidRPr="009F41C0">
        <w:rPr>
          <w:rFonts w:ascii="Times New Roman" w:hAnsi="Times New Roman"/>
          <w:sz w:val="24"/>
          <w:szCs w:val="24"/>
        </w:rPr>
        <w:t>_____________________</w:t>
      </w:r>
    </w:p>
    <w:p w14:paraId="206C13A8" w14:textId="77777777" w:rsidR="009F41C0" w:rsidRPr="009F41C0" w:rsidRDefault="009F41C0" w:rsidP="009F41C0">
      <w:pPr>
        <w:spacing w:after="0" w:line="240" w:lineRule="auto"/>
        <w:rPr>
          <w:rFonts w:ascii="Times New Roman" w:hAnsi="Times New Roman"/>
          <w:sz w:val="24"/>
          <w:szCs w:val="24"/>
        </w:rPr>
      </w:pPr>
      <w:r w:rsidRPr="009F41C0">
        <w:rPr>
          <w:rFonts w:ascii="Times New Roman" w:hAnsi="Times New Roman"/>
          <w:sz w:val="24"/>
          <w:szCs w:val="24"/>
        </w:rPr>
        <w:br w:type="page"/>
      </w:r>
    </w:p>
    <w:p w14:paraId="6D3ACE2C" w14:textId="77777777" w:rsidR="009F41C0" w:rsidRPr="009F41C0" w:rsidRDefault="009F41C0" w:rsidP="009F41C0">
      <w:pPr>
        <w:jc w:val="right"/>
        <w:rPr>
          <w:rFonts w:ascii="Times New Roman" w:hAnsi="Times New Roman"/>
          <w:sz w:val="24"/>
          <w:szCs w:val="24"/>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9F41C0" w:rsidRPr="009F41C0" w14:paraId="38BEFC4A" w14:textId="77777777" w:rsidTr="00E36932">
        <w:trPr>
          <w:trHeight w:val="547"/>
        </w:trPr>
        <w:tc>
          <w:tcPr>
            <w:tcW w:w="9674" w:type="dxa"/>
            <w:tcBorders>
              <w:top w:val="single" w:sz="8" w:space="0" w:color="000000"/>
              <w:left w:val="nil"/>
              <w:right w:val="nil"/>
            </w:tcBorders>
            <w:shd w:val="clear" w:color="auto" w:fill="C0C0C0"/>
            <w:vAlign w:val="center"/>
          </w:tcPr>
          <w:p w14:paraId="04046C64" w14:textId="77777777" w:rsidR="009F41C0" w:rsidRPr="009F41C0" w:rsidRDefault="009F41C0" w:rsidP="009F41C0">
            <w:pPr>
              <w:keepNext/>
              <w:spacing w:before="240" w:after="60"/>
              <w:outlineLvl w:val="0"/>
              <w:rPr>
                <w:rFonts w:ascii="Cambria" w:eastAsia="Times New Roman" w:hAnsi="Cambria"/>
                <w:b/>
                <w:bCs/>
                <w:kern w:val="32"/>
                <w:sz w:val="32"/>
                <w:szCs w:val="32"/>
              </w:rPr>
            </w:pPr>
            <w:bookmarkStart w:id="67" w:name="_ALLEGATO_H_–"/>
            <w:bookmarkStart w:id="68" w:name="_Toc18488509"/>
            <w:bookmarkStart w:id="69" w:name="_Toc61447734"/>
            <w:bookmarkStart w:id="70" w:name="_Toc63097364"/>
            <w:bookmarkStart w:id="71" w:name="_Toc82436684"/>
            <w:bookmarkEnd w:id="67"/>
            <w:r w:rsidRPr="009F41C0">
              <w:rPr>
                <w:rFonts w:ascii="Times New Roman" w:eastAsia="Times New Roman" w:hAnsi="Times New Roman"/>
                <w:b/>
                <w:bCs/>
                <w:kern w:val="32"/>
                <w:sz w:val="28"/>
                <w:szCs w:val="24"/>
              </w:rPr>
              <w:t>ALLEGATO H – DOCUMENTO GARA UNICO EUROPEO</w:t>
            </w:r>
            <w:bookmarkEnd w:id="68"/>
            <w:bookmarkEnd w:id="69"/>
            <w:bookmarkEnd w:id="70"/>
            <w:bookmarkEnd w:id="71"/>
          </w:p>
        </w:tc>
      </w:tr>
    </w:tbl>
    <w:p w14:paraId="11E1730F" w14:textId="77777777" w:rsidR="009F41C0" w:rsidRPr="009F41C0" w:rsidRDefault="009F41C0" w:rsidP="009F41C0">
      <w:pPr>
        <w:widowControl w:val="0"/>
        <w:jc w:val="both"/>
        <w:rPr>
          <w:rFonts w:asciiTheme="minorHAnsi" w:hAnsiTheme="minorHAnsi"/>
          <w:sz w:val="20"/>
          <w:lang w:bidi="it-IT"/>
        </w:rPr>
      </w:pPr>
    </w:p>
    <w:p w14:paraId="1107C791" w14:textId="77777777" w:rsidR="009F41C0" w:rsidRPr="009F41C0" w:rsidRDefault="009F41C0" w:rsidP="009F41C0">
      <w:pPr>
        <w:widowControl w:val="0"/>
        <w:jc w:val="both"/>
        <w:rPr>
          <w:rFonts w:asciiTheme="minorHAnsi" w:hAnsiTheme="minorHAnsi"/>
          <w:b/>
          <w:sz w:val="20"/>
          <w:u w:val="single"/>
          <w:lang w:bidi="it-IT"/>
        </w:rPr>
      </w:pPr>
      <w:r w:rsidRPr="009F41C0">
        <w:rPr>
          <w:rFonts w:asciiTheme="minorHAnsi" w:hAnsiTheme="minorHAnsi"/>
          <w:b/>
          <w:sz w:val="20"/>
          <w:lang w:bidi="it-IT"/>
        </w:rPr>
        <w:t>Modello di formulario per il documento di gara unico europeo (DGUE)</w:t>
      </w:r>
    </w:p>
    <w:p w14:paraId="727FB33B"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Parte I: Informazioni sulla procedura di appalto e sull'amministrazione aggiudicatrice o ente aggiudicatore</w:t>
      </w:r>
    </w:p>
    <w:p w14:paraId="280BC90F"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Per le procedure di appalto per le quali è stato pubblicato un avviso di indizione di gara nella </w:t>
      </w:r>
      <w:r w:rsidRPr="009F41C0">
        <w:rPr>
          <w:rFonts w:asciiTheme="minorHAnsi" w:hAnsiTheme="minorHAnsi"/>
          <w:b/>
          <w:i/>
          <w:sz w:val="20"/>
          <w:lang w:bidi="it-IT"/>
        </w:rPr>
        <w:t>Gazzetta ufficiale dell'Unione europea</w:t>
      </w:r>
      <w:r w:rsidRPr="009F41C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9F41C0">
        <w:rPr>
          <w:rFonts w:asciiTheme="minorHAnsi" w:hAnsiTheme="minorHAnsi"/>
          <w:b/>
          <w:sz w:val="20"/>
          <w:vertAlign w:val="superscript"/>
          <w:lang w:bidi="it-IT"/>
        </w:rPr>
        <w:footnoteReference w:id="10"/>
      </w:r>
      <w:r w:rsidRPr="009F41C0">
        <w:rPr>
          <w:rFonts w:asciiTheme="minorHAnsi" w:hAnsiTheme="minorHAnsi"/>
          <w:b/>
          <w:sz w:val="20"/>
          <w:lang w:bidi="it-IT"/>
        </w:rPr>
        <w:t xml:space="preserve">). Riferimento della pubblicazione del pertinente avviso o bando </w:t>
      </w:r>
      <w:proofErr w:type="gramStart"/>
      <w:r w:rsidRPr="009F41C0">
        <w:rPr>
          <w:rFonts w:asciiTheme="minorHAnsi" w:hAnsiTheme="minorHAnsi"/>
          <w:b/>
          <w:sz w:val="20"/>
          <w:lang w:bidi="it-IT"/>
        </w:rPr>
        <w:t>(</w:t>
      </w:r>
      <w:r w:rsidRPr="009F41C0">
        <w:rPr>
          <w:rFonts w:asciiTheme="minorHAnsi" w:hAnsiTheme="minorHAnsi"/>
          <w:b/>
          <w:sz w:val="20"/>
          <w:vertAlign w:val="superscript"/>
          <w:lang w:bidi="it-IT"/>
        </w:rPr>
        <w:footnoteReference w:id="11"/>
      </w:r>
      <w:r w:rsidRPr="009F41C0">
        <w:rPr>
          <w:rFonts w:asciiTheme="minorHAnsi" w:hAnsiTheme="minorHAnsi"/>
          <w:b/>
          <w:sz w:val="20"/>
          <w:lang w:bidi="it-IT"/>
        </w:rPr>
        <w:t>)  nella</w:t>
      </w:r>
      <w:proofErr w:type="gramEnd"/>
      <w:r w:rsidRPr="009F41C0">
        <w:rPr>
          <w:rFonts w:asciiTheme="minorHAnsi" w:hAnsiTheme="minorHAnsi"/>
          <w:b/>
          <w:sz w:val="20"/>
          <w:lang w:bidi="it-IT"/>
        </w:rPr>
        <w:t xml:space="preserve"> </w:t>
      </w:r>
      <w:r w:rsidRPr="009F41C0">
        <w:rPr>
          <w:rFonts w:asciiTheme="minorHAnsi" w:hAnsiTheme="minorHAnsi"/>
          <w:b/>
          <w:i/>
          <w:sz w:val="20"/>
          <w:lang w:bidi="it-IT"/>
        </w:rPr>
        <w:t>Gazzetta ufficiale dell'Unione europea</w:t>
      </w:r>
      <w:r w:rsidRPr="009F41C0">
        <w:rPr>
          <w:rFonts w:asciiTheme="minorHAnsi" w:hAnsiTheme="minorHAnsi"/>
          <w:b/>
          <w:sz w:val="20"/>
          <w:lang w:bidi="it-IT"/>
        </w:rPr>
        <w:t>:</w:t>
      </w:r>
    </w:p>
    <w:p w14:paraId="672D0A35"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GU UE S numero [], data [], pag. [], </w:t>
      </w:r>
    </w:p>
    <w:p w14:paraId="45ED7137"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Numero dell'avviso nella GU S: </w:t>
      </w:r>
      <w:proofErr w:type="gramStart"/>
      <w:r w:rsidRPr="009F41C0">
        <w:rPr>
          <w:rFonts w:asciiTheme="minorHAnsi" w:hAnsiTheme="minorHAnsi"/>
          <w:b/>
          <w:sz w:val="20"/>
          <w:lang w:bidi="it-IT"/>
        </w:rPr>
        <w:t>[ ]</w:t>
      </w:r>
      <w:proofErr w:type="gramEnd"/>
      <w:r w:rsidRPr="009F41C0">
        <w:rPr>
          <w:rFonts w:asciiTheme="minorHAnsi" w:hAnsiTheme="minorHAnsi"/>
          <w:b/>
          <w:sz w:val="20"/>
          <w:lang w:bidi="it-IT"/>
        </w:rPr>
        <w:t>[ ][ ][ ]/S [ ][ ][ ]–[ ][ ][ ][ ][ ][ ][ ]</w:t>
      </w:r>
    </w:p>
    <w:p w14:paraId="411D1C47"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4D2ACB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9F41C0">
        <w:rPr>
          <w:rFonts w:asciiTheme="minorHAnsi" w:hAnsiTheme="minorHAnsi"/>
          <w:b/>
          <w:sz w:val="20"/>
          <w:lang w:bidi="it-IT"/>
        </w:rPr>
        <w:t>[….</w:t>
      </w:r>
      <w:proofErr w:type="gramEnd"/>
      <w:r w:rsidRPr="009F41C0">
        <w:rPr>
          <w:rFonts w:asciiTheme="minorHAnsi" w:hAnsiTheme="minorHAnsi"/>
          <w:b/>
          <w:sz w:val="20"/>
          <w:lang w:bidi="it-IT"/>
        </w:rPr>
        <w:t>]</w:t>
      </w:r>
    </w:p>
    <w:p w14:paraId="71385838"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Informazioni sulla procedura di appalto</w:t>
      </w:r>
    </w:p>
    <w:p w14:paraId="199D4C97"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3BFF82ED" w14:textId="77777777" w:rsidTr="00E3693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8FF43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Identità del committente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12"/>
            </w:r>
            <w:r w:rsidRPr="009F41C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9937D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41983F61" w14:textId="77777777" w:rsidTr="00E3693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4E9FC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Nome: </w:t>
            </w:r>
          </w:p>
          <w:p w14:paraId="6755764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4A776D4"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Direzione Generale dei lavori e del Demanio</w:t>
            </w:r>
          </w:p>
          <w:p w14:paraId="3786989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80411120589</w:t>
            </w:r>
          </w:p>
        </w:tc>
      </w:tr>
      <w:tr w:rsidR="009F41C0" w:rsidRPr="009F41C0" w14:paraId="36B3A105" w14:textId="77777777" w:rsidTr="00E3693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C44F5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E25AEE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53EE57CF" w14:textId="77777777" w:rsidTr="00E3693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35133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Titolo o breve descrizione dell'appalto (</w:t>
            </w:r>
            <w:r w:rsidRPr="009F41C0">
              <w:rPr>
                <w:rFonts w:asciiTheme="minorHAnsi" w:hAnsiTheme="minorHAnsi"/>
                <w:sz w:val="20"/>
                <w:vertAlign w:val="superscript"/>
                <w:lang w:bidi="it-IT"/>
              </w:rPr>
              <w:footnoteReference w:id="13"/>
            </w:r>
            <w:r w:rsidRPr="009F41C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2EC2A7" w14:textId="77777777" w:rsidR="009F41C0" w:rsidRPr="009F41C0" w:rsidRDefault="009F41C0" w:rsidP="009F41C0">
            <w:pPr>
              <w:widowControl w:val="0"/>
              <w:jc w:val="both"/>
              <w:rPr>
                <w:rFonts w:asciiTheme="minorHAnsi" w:hAnsiTheme="minorHAnsi"/>
                <w:sz w:val="20"/>
              </w:rPr>
            </w:pPr>
          </w:p>
        </w:tc>
      </w:tr>
      <w:tr w:rsidR="009F41C0" w:rsidRPr="009F41C0" w14:paraId="6AF548EA" w14:textId="77777777" w:rsidTr="00E3693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B838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Numero di riferimento attribuito al fascicolo dall'amministrazione aggiudicatrice o ente </w:t>
            </w:r>
            <w:r w:rsidRPr="009F41C0">
              <w:rPr>
                <w:rFonts w:asciiTheme="minorHAnsi" w:hAnsiTheme="minorHAnsi"/>
                <w:sz w:val="20"/>
                <w:lang w:bidi="it-IT"/>
              </w:rPr>
              <w:lastRenderedPageBreak/>
              <w:t>aggiudicatore (ove esistente) (</w:t>
            </w:r>
            <w:r w:rsidRPr="009F41C0">
              <w:rPr>
                <w:rFonts w:asciiTheme="minorHAnsi" w:hAnsiTheme="minorHAnsi"/>
                <w:sz w:val="20"/>
                <w:vertAlign w:val="superscript"/>
                <w:lang w:bidi="it-IT"/>
              </w:rPr>
              <w:footnoteReference w:id="14"/>
            </w:r>
            <w:r w:rsidRPr="009F41C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3E2B2E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   ]</w:t>
            </w:r>
          </w:p>
        </w:tc>
      </w:tr>
      <w:tr w:rsidR="009F41C0" w:rsidRPr="009F41C0" w14:paraId="7C56F8DB" w14:textId="77777777" w:rsidTr="00E3693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B176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CIG </w:t>
            </w:r>
          </w:p>
          <w:p w14:paraId="61BE389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CUP (ove previsto)</w:t>
            </w:r>
          </w:p>
          <w:p w14:paraId="598EC99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Codice progetto (ove l’appalto sia finanziato o cofinanziato con fondi </w:t>
            </w:r>
            <w:proofErr w:type="gramStart"/>
            <w:r w:rsidRPr="009F41C0">
              <w:rPr>
                <w:rFonts w:asciiTheme="minorHAnsi" w:hAnsiTheme="minorHAnsi"/>
                <w:sz w:val="20"/>
                <w:lang w:bidi="it-IT"/>
              </w:rPr>
              <w:t>europei)</w:t>
            </w:r>
            <w:r w:rsidRPr="009F41C0">
              <w:rPr>
                <w:rFonts w:asciiTheme="minorHAnsi" w:hAnsiTheme="minorHAnsi"/>
                <w:sz w:val="20"/>
                <w:lang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5D83E3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63D7525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567FB53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 </w:t>
            </w:r>
          </w:p>
        </w:tc>
      </w:tr>
    </w:tbl>
    <w:p w14:paraId="2F95E484"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Tutte le altre informazioni in tutte le sezioni del DGUE devono essere inserite dall'operatore economico</w:t>
      </w:r>
    </w:p>
    <w:p w14:paraId="246C78A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Parte II: Informazioni sull'operatore economico</w:t>
      </w:r>
    </w:p>
    <w:p w14:paraId="705CF980"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770"/>
        <w:gridCol w:w="3738"/>
      </w:tblGrid>
      <w:tr w:rsidR="009F41C0" w:rsidRPr="009F41C0" w14:paraId="2307FE53"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DCA01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F7085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62A3FE81"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B46E4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F74F2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tc>
      </w:tr>
      <w:tr w:rsidR="009F41C0" w:rsidRPr="009F41C0" w14:paraId="30A167EC" w14:textId="77777777" w:rsidTr="00E36932">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67805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Partita IVA, se applicabile:</w:t>
            </w:r>
          </w:p>
          <w:p w14:paraId="45B27B0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262F4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32EFB28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tc>
      </w:tr>
      <w:tr w:rsidR="009F41C0" w:rsidRPr="009F41C0" w14:paraId="5B3A4F74"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1C920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1A6FA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5175987B" w14:textId="77777777" w:rsidTr="00E36932">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0703A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Persone di contatto (</w:t>
            </w:r>
            <w:r w:rsidRPr="009F41C0">
              <w:rPr>
                <w:rFonts w:asciiTheme="minorHAnsi" w:hAnsiTheme="minorHAnsi"/>
                <w:sz w:val="20"/>
                <w:vertAlign w:val="superscript"/>
                <w:lang w:bidi="it-IT"/>
              </w:rPr>
              <w:footnoteReference w:id="15"/>
            </w:r>
            <w:r w:rsidRPr="009F41C0">
              <w:rPr>
                <w:rFonts w:asciiTheme="minorHAnsi" w:hAnsiTheme="minorHAnsi"/>
                <w:sz w:val="20"/>
                <w:lang w:bidi="it-IT"/>
              </w:rPr>
              <w:t>):</w:t>
            </w:r>
          </w:p>
          <w:p w14:paraId="1324412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Telefono:</w:t>
            </w:r>
          </w:p>
          <w:p w14:paraId="70E4A8C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PEC o e-mail:</w:t>
            </w:r>
          </w:p>
          <w:p w14:paraId="0F2B767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Internet o sito web) (</w:t>
            </w:r>
            <w:r w:rsidRPr="009F41C0">
              <w:rPr>
                <w:rFonts w:asciiTheme="minorHAnsi" w:hAnsiTheme="minorHAnsi"/>
                <w:i/>
                <w:sz w:val="20"/>
                <w:lang w:bidi="it-IT"/>
              </w:rPr>
              <w:t>ove esistente</w:t>
            </w:r>
            <w:r w:rsidRPr="009F41C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6C987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0E21A98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3C72796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0EA7ABC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43AEFA32"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67807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B7867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733E1626"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C11E0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L'operatore economico è una </w:t>
            </w:r>
            <w:proofErr w:type="spellStart"/>
            <w:r w:rsidRPr="009F41C0">
              <w:rPr>
                <w:rFonts w:asciiTheme="minorHAnsi" w:hAnsiTheme="minorHAnsi"/>
                <w:sz w:val="20"/>
                <w:lang w:bidi="it-IT"/>
              </w:rPr>
              <w:t>microimpresa</w:t>
            </w:r>
            <w:proofErr w:type="spellEnd"/>
            <w:r w:rsidRPr="009F41C0">
              <w:rPr>
                <w:rFonts w:asciiTheme="minorHAnsi" w:hAnsiTheme="minorHAnsi"/>
                <w:sz w:val="20"/>
                <w:lang w:bidi="it-IT"/>
              </w:rPr>
              <w:t>, oppure un'impresa piccola o media (</w:t>
            </w:r>
            <w:r w:rsidRPr="009F41C0">
              <w:rPr>
                <w:rFonts w:asciiTheme="minorHAnsi" w:hAnsiTheme="minorHAnsi"/>
                <w:sz w:val="20"/>
                <w:vertAlign w:val="superscript"/>
                <w:lang w:bidi="it-IT"/>
              </w:rPr>
              <w:footnoteReference w:id="16"/>
            </w:r>
            <w:r w:rsidRPr="009F41C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A94EBA"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r w:rsidR="009F41C0" w:rsidRPr="009F41C0" w14:paraId="6ECBE741"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E4B52E"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Solo se l'appalto è riservato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17"/>
            </w:r>
            <w:r w:rsidRPr="009F41C0">
              <w:rPr>
                <w:rFonts w:asciiTheme="minorHAnsi" w:hAnsiTheme="minorHAnsi"/>
                <w:sz w:val="20"/>
                <w:lang w:bidi="it-IT"/>
              </w:rPr>
              <w:t>)</w:t>
            </w:r>
            <w:r w:rsidRPr="009F41C0">
              <w:rPr>
                <w:rFonts w:asciiTheme="minorHAnsi" w:hAnsiTheme="minorHAnsi"/>
                <w:b/>
                <w:sz w:val="20"/>
                <w:lang w:bidi="it-IT"/>
              </w:rPr>
              <w:t xml:space="preserve">: </w:t>
            </w:r>
            <w:r w:rsidRPr="009F41C0">
              <w:rPr>
                <w:rFonts w:asciiTheme="minorHAnsi" w:hAnsiTheme="minorHAnsi"/>
                <w:sz w:val="20"/>
                <w:lang w:bidi="it-IT"/>
              </w:rPr>
              <w:t xml:space="preserve">l'operatore economico è un laboratorio protetto, </w:t>
            </w:r>
            <w:proofErr w:type="gramStart"/>
            <w:r w:rsidRPr="009F41C0">
              <w:rPr>
                <w:rFonts w:asciiTheme="minorHAnsi" w:hAnsiTheme="minorHAnsi"/>
                <w:sz w:val="20"/>
                <w:lang w:bidi="it-IT"/>
              </w:rPr>
              <w:t>un' "</w:t>
            </w:r>
            <w:proofErr w:type="gramEnd"/>
            <w:r w:rsidRPr="009F41C0">
              <w:rPr>
                <w:rFonts w:asciiTheme="minorHAnsi" w:hAnsiTheme="minorHAnsi"/>
                <w:sz w:val="20"/>
                <w:lang w:bidi="it-IT"/>
              </w:rPr>
              <w:t>impresa sociale" (</w:t>
            </w:r>
            <w:r w:rsidRPr="009F41C0">
              <w:rPr>
                <w:rFonts w:asciiTheme="minorHAnsi" w:hAnsiTheme="minorHAnsi"/>
                <w:sz w:val="20"/>
                <w:vertAlign w:val="superscript"/>
                <w:lang w:bidi="it-IT"/>
              </w:rPr>
              <w:footnoteReference w:id="18"/>
            </w:r>
            <w:r w:rsidRPr="009F41C0">
              <w:rPr>
                <w:rFonts w:asciiTheme="minorHAnsi" w:hAnsiTheme="minorHAnsi"/>
                <w:sz w:val="20"/>
                <w:lang w:bidi="it-IT"/>
              </w:rPr>
              <w:t xml:space="preserve">) o provvede all'esecuzione del contratto nel contesto di programmi di lavoro </w:t>
            </w:r>
            <w:r w:rsidRPr="009F41C0">
              <w:rPr>
                <w:rFonts w:asciiTheme="minorHAnsi" w:hAnsiTheme="minorHAnsi"/>
                <w:sz w:val="20"/>
                <w:lang w:bidi="it-IT"/>
              </w:rPr>
              <w:lastRenderedPageBreak/>
              <w:t>protetti (articolo 112 del Codice)?</w:t>
            </w:r>
          </w:p>
          <w:p w14:paraId="74076579" w14:textId="77777777" w:rsidR="009F41C0" w:rsidRPr="009F41C0" w:rsidRDefault="009F41C0" w:rsidP="009F41C0">
            <w:pPr>
              <w:widowControl w:val="0"/>
              <w:jc w:val="both"/>
              <w:rPr>
                <w:rFonts w:asciiTheme="minorHAnsi" w:hAnsiTheme="minorHAnsi"/>
                <w:b/>
                <w:sz w:val="20"/>
                <w:lang w:bidi="it-IT"/>
              </w:rPr>
            </w:pPr>
          </w:p>
          <w:p w14:paraId="5ACCC2E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p>
          <w:p w14:paraId="7C5DD9C7" w14:textId="77777777" w:rsidR="009F41C0" w:rsidRPr="009F41C0" w:rsidRDefault="009F41C0" w:rsidP="009F41C0">
            <w:pPr>
              <w:widowControl w:val="0"/>
              <w:jc w:val="both"/>
              <w:rPr>
                <w:rFonts w:asciiTheme="minorHAnsi" w:hAnsiTheme="minorHAnsi"/>
                <w:sz w:val="20"/>
                <w:lang w:bidi="it-IT"/>
              </w:rPr>
            </w:pPr>
          </w:p>
          <w:p w14:paraId="37789A89"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qual</w:t>
            </w:r>
            <w:proofErr w:type="gramEnd"/>
            <w:r w:rsidRPr="009F41C0">
              <w:rPr>
                <w:rFonts w:asciiTheme="minorHAnsi" w:hAnsiTheme="minorHAnsi"/>
                <w:sz w:val="20"/>
                <w:lang w:bidi="it-IT"/>
              </w:rPr>
              <w:t xml:space="preserve"> è la percentuale corrispondente di lavoratori con disabilità o svantaggiati?</w:t>
            </w:r>
          </w:p>
          <w:p w14:paraId="28CD3B5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6A033E"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lastRenderedPageBreak/>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520B59C8" w14:textId="77777777" w:rsidR="009F41C0" w:rsidRPr="009F41C0" w:rsidRDefault="009F41C0" w:rsidP="009F41C0">
            <w:pPr>
              <w:widowControl w:val="0"/>
              <w:jc w:val="both"/>
              <w:rPr>
                <w:rFonts w:asciiTheme="minorHAnsi" w:hAnsiTheme="minorHAnsi"/>
                <w:sz w:val="20"/>
                <w:lang w:bidi="it-IT"/>
              </w:rPr>
            </w:pPr>
          </w:p>
          <w:p w14:paraId="18803BF4" w14:textId="77777777" w:rsidR="009F41C0" w:rsidRPr="009F41C0" w:rsidRDefault="009F41C0" w:rsidP="009F41C0">
            <w:pPr>
              <w:widowControl w:val="0"/>
              <w:jc w:val="both"/>
              <w:rPr>
                <w:rFonts w:asciiTheme="minorHAnsi" w:hAnsiTheme="minorHAnsi"/>
                <w:sz w:val="20"/>
                <w:lang w:bidi="it-IT"/>
              </w:rPr>
            </w:pPr>
          </w:p>
          <w:p w14:paraId="0A88C182" w14:textId="77777777" w:rsidR="009F41C0" w:rsidRPr="009F41C0" w:rsidRDefault="009F41C0" w:rsidP="009F41C0">
            <w:pPr>
              <w:widowControl w:val="0"/>
              <w:jc w:val="both"/>
              <w:rPr>
                <w:rFonts w:asciiTheme="minorHAnsi" w:hAnsiTheme="minorHAnsi"/>
                <w:sz w:val="20"/>
                <w:lang w:bidi="it-IT"/>
              </w:rPr>
            </w:pPr>
          </w:p>
          <w:p w14:paraId="3B743EBE" w14:textId="77777777" w:rsidR="009F41C0" w:rsidRPr="009F41C0" w:rsidRDefault="009F41C0" w:rsidP="009F41C0">
            <w:pPr>
              <w:widowControl w:val="0"/>
              <w:jc w:val="both"/>
              <w:rPr>
                <w:rFonts w:asciiTheme="minorHAnsi" w:hAnsiTheme="minorHAnsi"/>
                <w:sz w:val="20"/>
                <w:lang w:bidi="it-IT"/>
              </w:rPr>
            </w:pPr>
          </w:p>
          <w:p w14:paraId="7597C06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59BE521E" w14:textId="77777777" w:rsidR="009F41C0" w:rsidRPr="009F41C0" w:rsidRDefault="009F41C0" w:rsidP="009F41C0">
            <w:pPr>
              <w:widowControl w:val="0"/>
              <w:jc w:val="both"/>
              <w:rPr>
                <w:rFonts w:asciiTheme="minorHAnsi" w:hAnsiTheme="minorHAnsi"/>
                <w:sz w:val="20"/>
                <w:lang w:bidi="it-IT"/>
              </w:rPr>
            </w:pPr>
          </w:p>
          <w:p w14:paraId="75612309" w14:textId="77777777" w:rsidR="009F41C0" w:rsidRPr="009F41C0" w:rsidRDefault="009F41C0" w:rsidP="009F41C0">
            <w:pPr>
              <w:widowControl w:val="0"/>
              <w:jc w:val="both"/>
              <w:rPr>
                <w:rFonts w:asciiTheme="minorHAnsi" w:hAnsiTheme="minorHAnsi"/>
                <w:sz w:val="20"/>
                <w:lang w:bidi="it-IT"/>
              </w:rPr>
            </w:pPr>
          </w:p>
          <w:p w14:paraId="2A89FDD1" w14:textId="77777777" w:rsidR="009F41C0" w:rsidRPr="009F41C0" w:rsidRDefault="009F41C0" w:rsidP="009F41C0">
            <w:pPr>
              <w:widowControl w:val="0"/>
              <w:jc w:val="both"/>
              <w:rPr>
                <w:rFonts w:asciiTheme="minorHAnsi" w:hAnsiTheme="minorHAnsi"/>
                <w:sz w:val="20"/>
                <w:lang w:bidi="it-IT"/>
              </w:rPr>
            </w:pPr>
          </w:p>
          <w:p w14:paraId="0ADB03F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0F3491D9" w14:textId="77777777" w:rsidR="009F41C0" w:rsidRPr="009F41C0" w:rsidRDefault="009F41C0" w:rsidP="009F41C0">
            <w:pPr>
              <w:widowControl w:val="0"/>
              <w:jc w:val="both"/>
              <w:rPr>
                <w:rFonts w:asciiTheme="minorHAnsi" w:hAnsiTheme="minorHAnsi"/>
                <w:sz w:val="20"/>
                <w:lang w:bidi="it-IT"/>
              </w:rPr>
            </w:pPr>
          </w:p>
        </w:tc>
      </w:tr>
      <w:tr w:rsidR="009F41C0" w:rsidRPr="009F41C0" w14:paraId="6DBD09EE"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739603"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lastRenderedPageBreak/>
              <w:t xml:space="preserve">Se pertinente: l'operatore economico è iscritto in un elenco ufficiale </w:t>
            </w:r>
            <w:proofErr w:type="gramStart"/>
            <w:r w:rsidRPr="009F41C0">
              <w:rPr>
                <w:rFonts w:asciiTheme="minorHAnsi" w:hAnsiTheme="minorHAnsi"/>
                <w:sz w:val="20"/>
                <w:lang w:bidi="it-IT"/>
              </w:rPr>
              <w:t xml:space="preserve">di  </w:t>
            </w:r>
            <w:r w:rsidRPr="009F41C0">
              <w:rPr>
                <w:rFonts w:asciiTheme="minorHAnsi" w:hAnsiTheme="minorHAnsi"/>
                <w:bCs/>
                <w:sz w:val="20"/>
                <w:lang w:bidi="it-IT"/>
              </w:rPr>
              <w:t>imprenditori</w:t>
            </w:r>
            <w:proofErr w:type="gramEnd"/>
            <w:r w:rsidRPr="009F41C0">
              <w:rPr>
                <w:rFonts w:asciiTheme="minorHAnsi" w:hAnsiTheme="minorHAnsi"/>
                <w:bCs/>
                <w:sz w:val="20"/>
                <w:lang w:bidi="it-IT"/>
              </w:rPr>
              <w:t>, fornitori, o prestatori di servizi o possiede una certificazione rilasciata da organismi accreditati, ai sensi dell’articolo 90 del Codice</w:t>
            </w:r>
            <w:r w:rsidRPr="009F41C0">
              <w:rPr>
                <w:rFonts w:asciiTheme="minorHAnsi" w:hAnsiTheme="minorHAnsi"/>
                <w:sz w:val="20"/>
                <w:lang w:bidi="it-IT"/>
              </w:rPr>
              <w:t xml:space="preserve"> ?</w:t>
            </w:r>
          </w:p>
          <w:p w14:paraId="304EAC0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w:t>
            </w:r>
          </w:p>
          <w:p w14:paraId="552B936A" w14:textId="77777777" w:rsidR="009F41C0" w:rsidRPr="009F41C0" w:rsidRDefault="009F41C0" w:rsidP="009F41C0">
            <w:pPr>
              <w:widowControl w:val="0"/>
              <w:jc w:val="both"/>
              <w:rPr>
                <w:rFonts w:asciiTheme="minorHAnsi" w:hAnsiTheme="minorHAnsi"/>
                <w:sz w:val="20"/>
                <w:lang w:bidi="it-IT"/>
              </w:rPr>
            </w:pPr>
          </w:p>
          <w:p w14:paraId="03C32CC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9F41C0">
              <w:rPr>
                <w:rFonts w:asciiTheme="minorHAnsi" w:hAnsiTheme="minorHAnsi"/>
                <w:b/>
                <w:sz w:val="20"/>
                <w:lang w:bidi="it-IT"/>
              </w:rPr>
              <w:t>la  parte</w:t>
            </w:r>
            <w:proofErr w:type="gramEnd"/>
            <w:r w:rsidRPr="009F41C0">
              <w:rPr>
                <w:rFonts w:asciiTheme="minorHAnsi" w:hAnsiTheme="minorHAnsi"/>
                <w:b/>
                <w:sz w:val="20"/>
                <w:lang w:bidi="it-IT"/>
              </w:rPr>
              <w:t xml:space="preserve"> V se applicabile, e in ogni caso compilare e firmare la parte VI.</w:t>
            </w:r>
          </w:p>
          <w:p w14:paraId="719A0EB5" w14:textId="77777777" w:rsidR="009F41C0" w:rsidRPr="009F41C0" w:rsidRDefault="009F41C0" w:rsidP="009F41C0">
            <w:pPr>
              <w:widowControl w:val="0"/>
              <w:jc w:val="both"/>
              <w:rPr>
                <w:rFonts w:asciiTheme="minorHAnsi" w:hAnsiTheme="minorHAnsi"/>
                <w:sz w:val="20"/>
                <w:lang w:bidi="it-IT"/>
              </w:rPr>
            </w:pPr>
          </w:p>
          <w:p w14:paraId="3E3320FA" w14:textId="77777777" w:rsidR="009F41C0" w:rsidRPr="009F41C0" w:rsidRDefault="009F41C0" w:rsidP="009F41C0">
            <w:pPr>
              <w:widowControl w:val="0"/>
              <w:numPr>
                <w:ilvl w:val="0"/>
                <w:numId w:val="58"/>
              </w:numPr>
              <w:spacing w:after="0"/>
              <w:jc w:val="both"/>
              <w:rPr>
                <w:rFonts w:asciiTheme="minorHAnsi" w:hAnsiTheme="minorHAnsi"/>
                <w:i/>
                <w:sz w:val="20"/>
                <w:lang w:bidi="it-IT"/>
              </w:rPr>
            </w:pPr>
            <w:r w:rsidRPr="009F41C0">
              <w:rPr>
                <w:rFonts w:asciiTheme="minorHAnsi" w:hAnsiTheme="minorHAnsi"/>
                <w:sz w:val="20"/>
                <w:lang w:bidi="it-IT"/>
              </w:rPr>
              <w:t xml:space="preserve">Indicare la denominazione dell'elenco o del certificato e, se pertinente, il pertinente numero di iscrizione o della certificazione </w:t>
            </w:r>
          </w:p>
          <w:p w14:paraId="4A84EDF6" w14:textId="77777777" w:rsidR="009F41C0" w:rsidRPr="009F41C0" w:rsidRDefault="009F41C0" w:rsidP="009F41C0">
            <w:pPr>
              <w:widowControl w:val="0"/>
              <w:jc w:val="both"/>
              <w:rPr>
                <w:rFonts w:asciiTheme="minorHAnsi" w:hAnsiTheme="minorHAnsi"/>
                <w:i/>
                <w:sz w:val="20"/>
                <w:lang w:bidi="it-IT"/>
              </w:rPr>
            </w:pPr>
          </w:p>
          <w:p w14:paraId="68A9D9B8" w14:textId="77777777" w:rsidR="009F41C0" w:rsidRPr="009F41C0" w:rsidRDefault="009F41C0" w:rsidP="009F41C0">
            <w:pPr>
              <w:widowControl w:val="0"/>
              <w:jc w:val="both"/>
              <w:rPr>
                <w:rFonts w:asciiTheme="minorHAnsi" w:hAnsiTheme="minorHAnsi"/>
                <w:i/>
                <w:sz w:val="20"/>
                <w:lang w:bidi="it-IT"/>
              </w:rPr>
            </w:pPr>
          </w:p>
          <w:p w14:paraId="5712628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Se il certificato di iscrizione o la certificazione è disponibile elettronicamente, indicare:</w:t>
            </w:r>
          </w:p>
          <w:p w14:paraId="7759AF99" w14:textId="77777777" w:rsidR="009F41C0" w:rsidRPr="009F41C0" w:rsidRDefault="009F41C0" w:rsidP="009F41C0">
            <w:pPr>
              <w:widowControl w:val="0"/>
              <w:jc w:val="both"/>
              <w:rPr>
                <w:rFonts w:asciiTheme="minorHAnsi" w:hAnsiTheme="minorHAnsi"/>
                <w:sz w:val="20"/>
                <w:lang w:bidi="it-IT"/>
              </w:rPr>
            </w:pPr>
          </w:p>
          <w:p w14:paraId="46B27E63" w14:textId="77777777" w:rsidR="009F41C0" w:rsidRPr="009F41C0" w:rsidRDefault="009F41C0" w:rsidP="009F41C0">
            <w:pPr>
              <w:widowControl w:val="0"/>
              <w:jc w:val="both"/>
              <w:rPr>
                <w:rFonts w:asciiTheme="minorHAnsi" w:hAnsiTheme="minorHAnsi"/>
                <w:sz w:val="20"/>
                <w:lang w:bidi="it-IT"/>
              </w:rPr>
            </w:pPr>
          </w:p>
          <w:p w14:paraId="48A774E8" w14:textId="77777777" w:rsidR="009F41C0" w:rsidRPr="009F41C0" w:rsidRDefault="009F41C0" w:rsidP="009F41C0">
            <w:pPr>
              <w:widowControl w:val="0"/>
              <w:jc w:val="both"/>
              <w:rPr>
                <w:rFonts w:asciiTheme="minorHAnsi" w:hAnsiTheme="minorHAnsi"/>
                <w:sz w:val="20"/>
                <w:lang w:bidi="it-IT"/>
              </w:rPr>
            </w:pPr>
          </w:p>
          <w:p w14:paraId="5B3CB30F" w14:textId="77777777" w:rsidR="009F41C0" w:rsidRPr="009F41C0" w:rsidRDefault="009F41C0" w:rsidP="009F41C0">
            <w:pPr>
              <w:widowControl w:val="0"/>
              <w:jc w:val="both"/>
              <w:rPr>
                <w:rFonts w:asciiTheme="minorHAnsi" w:hAnsiTheme="minorHAnsi"/>
                <w:sz w:val="20"/>
                <w:lang w:bidi="it-IT"/>
              </w:rPr>
            </w:pPr>
          </w:p>
          <w:p w14:paraId="42AE2AE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c)    Indicare i riferimenti in base ai quali è stata ottenuta l'iscrizione o la certificazione e, se pertinente, la classificazione ricevuta </w:t>
            </w:r>
            <w:r w:rsidRPr="009F41C0">
              <w:rPr>
                <w:rFonts w:asciiTheme="minorHAnsi" w:hAnsiTheme="minorHAnsi"/>
                <w:sz w:val="20"/>
                <w:lang w:bidi="it-IT"/>
              </w:rPr>
              <w:lastRenderedPageBreak/>
              <w:t>nell'elenco ufficiale (</w:t>
            </w:r>
            <w:r w:rsidRPr="009F41C0">
              <w:rPr>
                <w:rFonts w:asciiTheme="minorHAnsi" w:hAnsiTheme="minorHAnsi"/>
                <w:sz w:val="20"/>
                <w:vertAlign w:val="superscript"/>
                <w:lang w:bidi="it-IT"/>
              </w:rPr>
              <w:footnoteReference w:id="19"/>
            </w:r>
            <w:r w:rsidRPr="009F41C0">
              <w:rPr>
                <w:rFonts w:asciiTheme="minorHAnsi" w:hAnsiTheme="minorHAnsi"/>
                <w:sz w:val="20"/>
                <w:lang w:bidi="it-IT"/>
              </w:rPr>
              <w:t>):</w:t>
            </w:r>
          </w:p>
          <w:p w14:paraId="2EB1B631"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d)    L'iscrizione o la certificazione comprende tutti i criteri di selezione richiesti?</w:t>
            </w:r>
          </w:p>
          <w:p w14:paraId="72A74572"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In caso di risposta negativa alla lettera d):</w:t>
            </w:r>
          </w:p>
          <w:p w14:paraId="162029D7" w14:textId="77777777" w:rsidR="009F41C0" w:rsidRPr="009F41C0" w:rsidRDefault="009F41C0" w:rsidP="009F41C0">
            <w:pPr>
              <w:widowControl w:val="0"/>
              <w:jc w:val="both"/>
              <w:rPr>
                <w:rFonts w:asciiTheme="minorHAnsi" w:hAnsiTheme="minorHAnsi"/>
                <w:b/>
                <w:i/>
                <w:sz w:val="20"/>
                <w:lang w:bidi="it-IT"/>
              </w:rPr>
            </w:pPr>
            <w:r w:rsidRPr="009F41C0">
              <w:rPr>
                <w:rFonts w:asciiTheme="minorHAnsi" w:hAnsiTheme="minorHAnsi"/>
                <w:b/>
                <w:sz w:val="20"/>
                <w:lang w:bidi="it-IT"/>
              </w:rPr>
              <w:t>Inserire inoltre tutte le informazioni mancanti nella parte IV, sezione A, B, C, o D secondo il caso</w:t>
            </w:r>
            <w:r w:rsidRPr="009F41C0">
              <w:rPr>
                <w:rFonts w:asciiTheme="minorHAnsi" w:hAnsiTheme="minorHAnsi"/>
                <w:sz w:val="20"/>
                <w:lang w:bidi="it-IT"/>
              </w:rPr>
              <w:t xml:space="preserve"> </w:t>
            </w:r>
          </w:p>
          <w:p w14:paraId="6AF1E7A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i/>
                <w:sz w:val="20"/>
                <w:lang w:bidi="it-IT"/>
              </w:rPr>
              <w:t>SOLO se richiesto dal pertinente avviso o bando o dai documenti di gara:</w:t>
            </w:r>
          </w:p>
          <w:p w14:paraId="5D510DF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e)  L'operatore economico potrà fornire un </w:t>
            </w:r>
            <w:r w:rsidRPr="009F41C0">
              <w:rPr>
                <w:rFonts w:asciiTheme="minorHAnsi" w:hAnsiTheme="minorHAnsi"/>
                <w:b/>
                <w:sz w:val="20"/>
                <w:lang w:bidi="it-IT"/>
              </w:rPr>
              <w:t>certificato</w:t>
            </w:r>
            <w:r w:rsidRPr="009F41C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F41C0">
              <w:rPr>
                <w:rFonts w:asciiTheme="minorHAnsi" w:hAnsiTheme="minorHAnsi"/>
                <w:sz w:val="20"/>
                <w:lang w:bidi="it-IT"/>
              </w:rPr>
              <w:br/>
            </w:r>
          </w:p>
          <w:p w14:paraId="0991B95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7FF4B4" w14:textId="77777777" w:rsidR="009F41C0" w:rsidRPr="009F41C0" w:rsidRDefault="009F41C0" w:rsidP="009F41C0">
            <w:pPr>
              <w:widowControl w:val="0"/>
              <w:jc w:val="both"/>
              <w:rPr>
                <w:rFonts w:asciiTheme="minorHAnsi" w:hAnsiTheme="minorHAnsi"/>
                <w:sz w:val="20"/>
                <w:lang w:bidi="it-IT"/>
              </w:rPr>
            </w:pPr>
          </w:p>
          <w:p w14:paraId="65DB7CC6" w14:textId="77777777" w:rsidR="009F41C0" w:rsidRPr="009F41C0" w:rsidRDefault="009F41C0" w:rsidP="009F41C0">
            <w:pPr>
              <w:widowControl w:val="0"/>
              <w:jc w:val="both"/>
              <w:rPr>
                <w:rFonts w:asciiTheme="minorHAnsi" w:hAnsiTheme="minorHAnsi"/>
                <w:sz w:val="20"/>
                <w:lang w:bidi="it-IT"/>
              </w:rPr>
            </w:pPr>
          </w:p>
          <w:p w14:paraId="304E9A89"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 [ ] Non applicabile</w:t>
            </w:r>
          </w:p>
          <w:p w14:paraId="528B551B" w14:textId="77777777" w:rsidR="009F41C0" w:rsidRPr="009F41C0" w:rsidRDefault="009F41C0" w:rsidP="009F41C0">
            <w:pPr>
              <w:widowControl w:val="0"/>
              <w:jc w:val="both"/>
              <w:rPr>
                <w:rFonts w:asciiTheme="minorHAnsi" w:hAnsiTheme="minorHAnsi"/>
                <w:sz w:val="20"/>
                <w:lang w:bidi="it-IT"/>
              </w:rPr>
            </w:pPr>
          </w:p>
          <w:p w14:paraId="464CD6C2" w14:textId="77777777" w:rsidR="009F41C0" w:rsidRPr="009F41C0" w:rsidRDefault="009F41C0" w:rsidP="009F41C0">
            <w:pPr>
              <w:widowControl w:val="0"/>
              <w:jc w:val="both"/>
              <w:rPr>
                <w:rFonts w:asciiTheme="minorHAnsi" w:hAnsiTheme="minorHAnsi"/>
                <w:sz w:val="20"/>
                <w:lang w:bidi="it-IT"/>
              </w:rPr>
            </w:pPr>
          </w:p>
          <w:p w14:paraId="0CD7A42D" w14:textId="77777777" w:rsidR="009F41C0" w:rsidRPr="009F41C0" w:rsidRDefault="009F41C0" w:rsidP="009F41C0">
            <w:pPr>
              <w:widowControl w:val="0"/>
              <w:numPr>
                <w:ilvl w:val="0"/>
                <w:numId w:val="55"/>
              </w:numPr>
              <w:tabs>
                <w:tab w:val="num" w:pos="0"/>
              </w:tabs>
              <w:spacing w:after="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br/>
            </w:r>
          </w:p>
          <w:p w14:paraId="47C201B4" w14:textId="77777777" w:rsidR="009F41C0" w:rsidRPr="009F41C0" w:rsidRDefault="009F41C0" w:rsidP="009F41C0">
            <w:pPr>
              <w:widowControl w:val="0"/>
              <w:jc w:val="both"/>
              <w:rPr>
                <w:rFonts w:asciiTheme="minorHAnsi" w:hAnsiTheme="minorHAnsi"/>
                <w:sz w:val="20"/>
                <w:lang w:bidi="it-IT"/>
              </w:rPr>
            </w:pPr>
          </w:p>
          <w:p w14:paraId="78C8286F" w14:textId="77777777" w:rsidR="009F41C0" w:rsidRPr="009F41C0" w:rsidRDefault="009F41C0" w:rsidP="009F41C0">
            <w:pPr>
              <w:widowControl w:val="0"/>
              <w:jc w:val="both"/>
              <w:rPr>
                <w:rFonts w:asciiTheme="minorHAnsi" w:hAnsiTheme="minorHAnsi"/>
                <w:sz w:val="20"/>
                <w:lang w:bidi="it-IT"/>
              </w:rPr>
            </w:pPr>
          </w:p>
          <w:p w14:paraId="31C4268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b) </w:t>
            </w:r>
            <w:proofErr w:type="gramStart"/>
            <w:r w:rsidRPr="009F41C0">
              <w:rPr>
                <w:rFonts w:asciiTheme="minorHAnsi" w:hAnsiTheme="minorHAnsi"/>
                <w:sz w:val="20"/>
                <w:lang w:bidi="it-IT"/>
              </w:rPr>
              <w:t xml:space="preserve">   (</w:t>
            </w:r>
            <w:proofErr w:type="gramEnd"/>
            <w:r w:rsidRPr="009F41C0">
              <w:rPr>
                <w:rFonts w:asciiTheme="minorHAnsi" w:hAnsiTheme="minorHAnsi"/>
                <w:sz w:val="20"/>
                <w:lang w:bidi="it-IT"/>
              </w:rPr>
              <w:t>indirizzo web, autorità o organismo di emanazione,  riferimento preciso della documentazione):</w:t>
            </w:r>
          </w:p>
          <w:p w14:paraId="4D07F5B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p w14:paraId="456A6F68" w14:textId="77777777" w:rsidR="009F41C0" w:rsidRPr="009F41C0" w:rsidRDefault="009F41C0" w:rsidP="009F41C0">
            <w:pPr>
              <w:widowControl w:val="0"/>
              <w:jc w:val="both"/>
              <w:rPr>
                <w:rFonts w:asciiTheme="minorHAnsi" w:hAnsiTheme="minorHAnsi"/>
                <w:sz w:val="20"/>
                <w:lang w:bidi="it-IT"/>
              </w:rPr>
            </w:pPr>
          </w:p>
          <w:p w14:paraId="1F40C14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c) [……</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t>d) [ ] Sì [ ] No</w:t>
            </w:r>
          </w:p>
          <w:p w14:paraId="124361C4" w14:textId="77777777" w:rsidR="009F41C0" w:rsidRPr="009F41C0" w:rsidRDefault="009F41C0" w:rsidP="009F41C0">
            <w:pPr>
              <w:widowControl w:val="0"/>
              <w:jc w:val="both"/>
              <w:rPr>
                <w:rFonts w:asciiTheme="minorHAnsi" w:hAnsiTheme="minorHAnsi"/>
                <w:sz w:val="20"/>
                <w:lang w:bidi="it-IT"/>
              </w:rPr>
            </w:pPr>
          </w:p>
          <w:p w14:paraId="3E0A4CAF" w14:textId="77777777" w:rsidR="009F41C0" w:rsidRPr="009F41C0" w:rsidRDefault="009F41C0" w:rsidP="009F41C0">
            <w:pPr>
              <w:widowControl w:val="0"/>
              <w:jc w:val="both"/>
              <w:rPr>
                <w:rFonts w:asciiTheme="minorHAnsi" w:hAnsiTheme="minorHAnsi"/>
                <w:sz w:val="20"/>
                <w:lang w:bidi="it-IT"/>
              </w:rPr>
            </w:pPr>
          </w:p>
          <w:p w14:paraId="2C2C9D0F" w14:textId="77777777" w:rsidR="009F41C0" w:rsidRPr="009F41C0" w:rsidRDefault="009F41C0" w:rsidP="009F41C0">
            <w:pPr>
              <w:widowControl w:val="0"/>
              <w:jc w:val="both"/>
              <w:rPr>
                <w:rFonts w:asciiTheme="minorHAnsi" w:hAnsiTheme="minorHAnsi"/>
                <w:sz w:val="20"/>
                <w:lang w:bidi="it-IT"/>
              </w:rPr>
            </w:pPr>
          </w:p>
          <w:p w14:paraId="469206DD" w14:textId="77777777" w:rsidR="009F41C0" w:rsidRPr="009F41C0" w:rsidRDefault="009F41C0" w:rsidP="009F41C0">
            <w:pPr>
              <w:widowControl w:val="0"/>
              <w:jc w:val="both"/>
              <w:rPr>
                <w:rFonts w:asciiTheme="minorHAnsi" w:hAnsiTheme="minorHAnsi"/>
                <w:sz w:val="20"/>
                <w:lang w:bidi="it-IT"/>
              </w:rPr>
            </w:pPr>
          </w:p>
          <w:p w14:paraId="6B1E31E3" w14:textId="77777777" w:rsidR="009F41C0" w:rsidRPr="009F41C0" w:rsidRDefault="009F41C0" w:rsidP="009F41C0">
            <w:pPr>
              <w:widowControl w:val="0"/>
              <w:jc w:val="both"/>
              <w:rPr>
                <w:rFonts w:asciiTheme="minorHAnsi" w:hAnsiTheme="minorHAnsi"/>
                <w:sz w:val="20"/>
                <w:lang w:bidi="it-IT"/>
              </w:rPr>
            </w:pPr>
          </w:p>
          <w:p w14:paraId="006CB6F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e) </w:t>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 xml:space="preserve">(indirizzo web, autorità o organismo di emanazione, riferimento preciso della documentazione) </w:t>
            </w:r>
          </w:p>
          <w:p w14:paraId="65B50CE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149616B3" w14:textId="77777777" w:rsidTr="00E36932">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832D91D" w14:textId="77777777" w:rsidR="009F41C0" w:rsidRPr="009F41C0" w:rsidRDefault="009F41C0" w:rsidP="009F41C0">
            <w:pPr>
              <w:widowControl w:val="0"/>
              <w:jc w:val="both"/>
              <w:rPr>
                <w:rFonts w:asciiTheme="minorHAnsi" w:hAnsiTheme="minorHAnsi"/>
                <w:bCs/>
                <w:sz w:val="20"/>
                <w:lang w:bidi="it-IT"/>
              </w:rPr>
            </w:pPr>
            <w:r w:rsidRPr="009F41C0">
              <w:rPr>
                <w:rFonts w:asciiTheme="minorHAnsi" w:hAnsiTheme="minorHAnsi"/>
                <w:sz w:val="20"/>
                <w:lang w:bidi="it-IT"/>
              </w:rPr>
              <w:lastRenderedPageBreak/>
              <w:t xml:space="preserve">Se pertinente: l'operatore economico, </w:t>
            </w:r>
            <w:r w:rsidRPr="009F41C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1BFE582" w14:textId="77777777" w:rsidR="009F41C0" w:rsidRPr="009F41C0" w:rsidRDefault="009F41C0" w:rsidP="009F41C0">
            <w:pPr>
              <w:widowControl w:val="0"/>
              <w:jc w:val="both"/>
              <w:rPr>
                <w:rFonts w:asciiTheme="minorHAnsi" w:hAnsiTheme="minorHAnsi"/>
                <w:bCs/>
                <w:sz w:val="20"/>
                <w:lang w:bidi="it-IT"/>
              </w:rPr>
            </w:pPr>
            <w:proofErr w:type="gramStart"/>
            <w:r w:rsidRPr="009F41C0">
              <w:rPr>
                <w:rFonts w:asciiTheme="minorHAnsi" w:hAnsiTheme="minorHAnsi"/>
                <w:bCs/>
                <w:sz w:val="20"/>
                <w:lang w:bidi="it-IT"/>
              </w:rPr>
              <w:t>ovvero</w:t>
            </w:r>
            <w:proofErr w:type="gramEnd"/>
            <w:r w:rsidRPr="009F41C0">
              <w:rPr>
                <w:rFonts w:asciiTheme="minorHAnsi" w:hAnsiTheme="minorHAnsi"/>
                <w:bCs/>
                <w:sz w:val="20"/>
                <w:lang w:bidi="it-IT"/>
              </w:rPr>
              <w:t>,</w:t>
            </w:r>
          </w:p>
          <w:p w14:paraId="59D47A00" w14:textId="77777777" w:rsidR="009F41C0" w:rsidRPr="009F41C0" w:rsidRDefault="009F41C0" w:rsidP="009F41C0">
            <w:pPr>
              <w:widowControl w:val="0"/>
              <w:jc w:val="both"/>
              <w:rPr>
                <w:rFonts w:asciiTheme="minorHAnsi" w:hAnsiTheme="minorHAnsi"/>
                <w:b/>
                <w:sz w:val="20"/>
                <w:lang w:bidi="it-IT"/>
              </w:rPr>
            </w:pPr>
            <w:proofErr w:type="gramStart"/>
            <w:r w:rsidRPr="009F41C0">
              <w:rPr>
                <w:rFonts w:asciiTheme="minorHAnsi" w:hAnsiTheme="minorHAnsi"/>
                <w:bCs/>
                <w:sz w:val="20"/>
                <w:lang w:bidi="it-IT"/>
              </w:rPr>
              <w:t>è</w:t>
            </w:r>
            <w:proofErr w:type="gramEnd"/>
            <w:r w:rsidRPr="009F41C0">
              <w:rPr>
                <w:rFonts w:asciiTheme="minorHAnsi" w:hAnsiTheme="minorHAnsi"/>
                <w:bCs/>
                <w:sz w:val="20"/>
                <w:lang w:bidi="it-IT"/>
              </w:rPr>
              <w:t xml:space="preserve"> in possesso di attestazione rilasciata  nell’ambito dei Sistemi di qualificazione di cui all’articolo 134 del Codice, previsti per i settori speciali</w:t>
            </w:r>
          </w:p>
          <w:p w14:paraId="475940A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w:t>
            </w:r>
          </w:p>
          <w:p w14:paraId="4612C4D3" w14:textId="77777777" w:rsidR="009F41C0" w:rsidRPr="009F41C0" w:rsidRDefault="009F41C0" w:rsidP="009F41C0">
            <w:pPr>
              <w:widowControl w:val="0"/>
              <w:jc w:val="both"/>
              <w:rPr>
                <w:rFonts w:asciiTheme="minorHAnsi" w:hAnsiTheme="minorHAnsi"/>
                <w:sz w:val="20"/>
                <w:lang w:bidi="it-IT"/>
              </w:rPr>
            </w:pPr>
          </w:p>
          <w:p w14:paraId="5915B149" w14:textId="77777777" w:rsidR="009F41C0" w:rsidRPr="009F41C0" w:rsidRDefault="009F41C0" w:rsidP="009F41C0">
            <w:pPr>
              <w:widowControl w:val="0"/>
              <w:numPr>
                <w:ilvl w:val="0"/>
                <w:numId w:val="60"/>
              </w:numPr>
              <w:spacing w:after="0"/>
              <w:jc w:val="both"/>
              <w:rPr>
                <w:rFonts w:asciiTheme="minorHAnsi" w:hAnsiTheme="minorHAnsi"/>
                <w:i/>
                <w:sz w:val="20"/>
                <w:lang w:bidi="it-IT"/>
              </w:rPr>
            </w:pPr>
            <w:r w:rsidRPr="009F41C0">
              <w:rPr>
                <w:rFonts w:asciiTheme="minorHAnsi" w:hAnsiTheme="minorHAnsi"/>
                <w:sz w:val="20"/>
                <w:lang w:bidi="it-IT"/>
              </w:rPr>
              <w:t xml:space="preserve">Indicare gli estremi dell’attestazione (denominazione dell’Organismo di attestazione ovvero Sistema di qualificazione, numero e data dell’attestazione) </w:t>
            </w:r>
          </w:p>
          <w:p w14:paraId="303F272B" w14:textId="77777777" w:rsidR="009F41C0" w:rsidRPr="009F41C0" w:rsidRDefault="009F41C0" w:rsidP="009F41C0">
            <w:pPr>
              <w:widowControl w:val="0"/>
              <w:jc w:val="both"/>
              <w:rPr>
                <w:rFonts w:asciiTheme="minorHAnsi" w:hAnsiTheme="minorHAnsi"/>
                <w:i/>
                <w:sz w:val="20"/>
                <w:lang w:bidi="it-IT"/>
              </w:rPr>
            </w:pPr>
          </w:p>
          <w:p w14:paraId="01CE7AC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Se l’attestazione di qualificazione è disponibile elettronicamente, indicare:</w:t>
            </w:r>
          </w:p>
          <w:p w14:paraId="694A1709" w14:textId="77777777" w:rsidR="009F41C0" w:rsidRPr="009F41C0" w:rsidRDefault="009F41C0" w:rsidP="009F41C0">
            <w:pPr>
              <w:widowControl w:val="0"/>
              <w:jc w:val="both"/>
              <w:rPr>
                <w:rFonts w:asciiTheme="minorHAnsi" w:hAnsiTheme="minorHAnsi"/>
                <w:sz w:val="20"/>
                <w:lang w:bidi="it-IT"/>
              </w:rPr>
            </w:pPr>
          </w:p>
          <w:p w14:paraId="5A62AB2F" w14:textId="77777777" w:rsidR="009F41C0" w:rsidRPr="009F41C0" w:rsidRDefault="009F41C0" w:rsidP="009F41C0">
            <w:pPr>
              <w:widowControl w:val="0"/>
              <w:jc w:val="both"/>
              <w:rPr>
                <w:rFonts w:asciiTheme="minorHAnsi" w:hAnsiTheme="minorHAnsi"/>
                <w:sz w:val="20"/>
                <w:lang w:bidi="it-IT"/>
              </w:rPr>
            </w:pPr>
          </w:p>
          <w:p w14:paraId="164DFEAC" w14:textId="77777777" w:rsidR="009F41C0" w:rsidRPr="009F41C0" w:rsidRDefault="009F41C0" w:rsidP="009F41C0">
            <w:pPr>
              <w:widowControl w:val="0"/>
              <w:jc w:val="both"/>
              <w:rPr>
                <w:rFonts w:asciiTheme="minorHAnsi" w:hAnsiTheme="minorHAnsi"/>
                <w:sz w:val="20"/>
                <w:lang w:bidi="it-IT"/>
              </w:rPr>
            </w:pPr>
          </w:p>
          <w:p w14:paraId="492FC2BB" w14:textId="77777777" w:rsidR="009F41C0" w:rsidRPr="009F41C0" w:rsidRDefault="009F41C0" w:rsidP="009F41C0">
            <w:pPr>
              <w:widowControl w:val="0"/>
              <w:jc w:val="both"/>
              <w:rPr>
                <w:rFonts w:asciiTheme="minorHAnsi" w:hAnsiTheme="minorHAnsi"/>
                <w:sz w:val="20"/>
                <w:lang w:bidi="it-IT"/>
              </w:rPr>
            </w:pPr>
          </w:p>
          <w:p w14:paraId="484E6D41" w14:textId="77777777" w:rsidR="009F41C0" w:rsidRPr="009F41C0" w:rsidRDefault="009F41C0" w:rsidP="009F41C0">
            <w:pPr>
              <w:widowControl w:val="0"/>
              <w:jc w:val="both"/>
              <w:rPr>
                <w:rFonts w:asciiTheme="minorHAnsi" w:hAnsiTheme="minorHAnsi"/>
                <w:sz w:val="20"/>
                <w:lang w:bidi="it-IT"/>
              </w:rPr>
            </w:pPr>
          </w:p>
          <w:p w14:paraId="03C230FB" w14:textId="77777777" w:rsidR="009F41C0" w:rsidRPr="009F41C0" w:rsidRDefault="009F41C0" w:rsidP="009F41C0">
            <w:pPr>
              <w:widowControl w:val="0"/>
              <w:jc w:val="both"/>
              <w:rPr>
                <w:rFonts w:asciiTheme="minorHAnsi" w:hAnsiTheme="minorHAnsi"/>
                <w:sz w:val="20"/>
                <w:lang w:bidi="it-IT"/>
              </w:rPr>
            </w:pPr>
          </w:p>
          <w:p w14:paraId="4BDDC2E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c)    Indicare, se pertinente, le categorie di qualificazione alla quale si riferisce l’attestazione:</w:t>
            </w:r>
          </w:p>
          <w:p w14:paraId="158B2131" w14:textId="77777777" w:rsidR="009F41C0" w:rsidRPr="009F41C0" w:rsidRDefault="009F41C0" w:rsidP="009F41C0">
            <w:pPr>
              <w:widowControl w:val="0"/>
              <w:jc w:val="both"/>
              <w:rPr>
                <w:rFonts w:asciiTheme="minorHAnsi" w:hAnsiTheme="minorHAnsi"/>
                <w:sz w:val="20"/>
                <w:lang w:bidi="it-IT"/>
              </w:rPr>
            </w:pPr>
          </w:p>
          <w:p w14:paraId="1584FF4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426CFC" w14:textId="77777777" w:rsidR="009F41C0" w:rsidRPr="009F41C0" w:rsidRDefault="009F41C0" w:rsidP="009F41C0">
            <w:pPr>
              <w:widowControl w:val="0"/>
              <w:jc w:val="both"/>
              <w:rPr>
                <w:rFonts w:asciiTheme="minorHAnsi" w:hAnsiTheme="minorHAnsi"/>
                <w:sz w:val="20"/>
                <w:lang w:bidi="it-IT"/>
              </w:rPr>
            </w:pPr>
          </w:p>
          <w:p w14:paraId="515BD4B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4AFD44A8" w14:textId="77777777" w:rsidR="009F41C0" w:rsidRPr="009F41C0" w:rsidRDefault="009F41C0" w:rsidP="009F41C0">
            <w:pPr>
              <w:widowControl w:val="0"/>
              <w:jc w:val="both"/>
              <w:rPr>
                <w:rFonts w:asciiTheme="minorHAnsi" w:hAnsiTheme="minorHAnsi"/>
                <w:sz w:val="20"/>
                <w:lang w:bidi="it-IT"/>
              </w:rPr>
            </w:pPr>
          </w:p>
          <w:p w14:paraId="713FAD61" w14:textId="77777777" w:rsidR="009F41C0" w:rsidRPr="009F41C0" w:rsidRDefault="009F41C0" w:rsidP="009F41C0">
            <w:pPr>
              <w:widowControl w:val="0"/>
              <w:jc w:val="both"/>
              <w:rPr>
                <w:rFonts w:asciiTheme="minorHAnsi" w:hAnsiTheme="minorHAnsi"/>
                <w:sz w:val="20"/>
                <w:lang w:bidi="it-IT"/>
              </w:rPr>
            </w:pPr>
          </w:p>
          <w:p w14:paraId="32EB65F7"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0BB374CC" w14:textId="77777777" w:rsidR="009F41C0" w:rsidRPr="009F41C0" w:rsidRDefault="009F41C0" w:rsidP="009F41C0">
            <w:pPr>
              <w:widowControl w:val="0"/>
              <w:jc w:val="both"/>
              <w:rPr>
                <w:rFonts w:asciiTheme="minorHAnsi" w:hAnsiTheme="minorHAnsi"/>
                <w:sz w:val="20"/>
                <w:lang w:bidi="it-IT"/>
              </w:rPr>
            </w:pPr>
          </w:p>
          <w:p w14:paraId="7E947532" w14:textId="77777777" w:rsidR="009F41C0" w:rsidRPr="009F41C0" w:rsidRDefault="009F41C0" w:rsidP="009F41C0">
            <w:pPr>
              <w:widowControl w:val="0"/>
              <w:numPr>
                <w:ilvl w:val="0"/>
                <w:numId w:val="59"/>
              </w:numPr>
              <w:spacing w:after="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br/>
            </w:r>
          </w:p>
          <w:p w14:paraId="2060FD1F" w14:textId="77777777" w:rsidR="009F41C0" w:rsidRPr="009F41C0" w:rsidRDefault="009F41C0" w:rsidP="009F41C0">
            <w:pPr>
              <w:widowControl w:val="0"/>
              <w:jc w:val="both"/>
              <w:rPr>
                <w:rFonts w:asciiTheme="minorHAnsi" w:hAnsiTheme="minorHAnsi"/>
                <w:sz w:val="20"/>
                <w:lang w:bidi="it-IT"/>
              </w:rPr>
            </w:pPr>
          </w:p>
          <w:p w14:paraId="43DB4EC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b) </w:t>
            </w:r>
            <w:proofErr w:type="gramStart"/>
            <w:r w:rsidRPr="009F41C0">
              <w:rPr>
                <w:rFonts w:asciiTheme="minorHAnsi" w:hAnsiTheme="minorHAnsi"/>
                <w:sz w:val="20"/>
                <w:lang w:bidi="it-IT"/>
              </w:rPr>
              <w:t xml:space="preserve">   (</w:t>
            </w:r>
            <w:proofErr w:type="gramEnd"/>
            <w:r w:rsidRPr="009F41C0">
              <w:rPr>
                <w:rFonts w:asciiTheme="minorHAnsi" w:hAnsiTheme="minorHAnsi"/>
                <w:sz w:val="20"/>
                <w:lang w:bidi="it-IT"/>
              </w:rPr>
              <w:t>indirizzo web, autorità o organismo di emanazione,  riferimento preciso della documentazione):</w:t>
            </w:r>
          </w:p>
          <w:p w14:paraId="4F69EAD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p w14:paraId="2D62AC3F" w14:textId="77777777" w:rsidR="009F41C0" w:rsidRPr="009F41C0" w:rsidRDefault="009F41C0" w:rsidP="009F41C0">
            <w:pPr>
              <w:widowControl w:val="0"/>
              <w:jc w:val="both"/>
              <w:rPr>
                <w:rFonts w:asciiTheme="minorHAnsi" w:hAnsiTheme="minorHAnsi"/>
                <w:sz w:val="20"/>
                <w:lang w:bidi="it-IT"/>
              </w:rPr>
            </w:pPr>
          </w:p>
          <w:p w14:paraId="3D76AF9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c)     […………..…]</w:t>
            </w:r>
            <w:r w:rsidRPr="009F41C0">
              <w:rPr>
                <w:rFonts w:asciiTheme="minorHAnsi" w:hAnsiTheme="minorHAnsi"/>
                <w:sz w:val="20"/>
                <w:lang w:bidi="it-IT"/>
              </w:rPr>
              <w:br/>
            </w:r>
            <w:r w:rsidRPr="009F41C0">
              <w:rPr>
                <w:rFonts w:asciiTheme="minorHAnsi" w:hAnsiTheme="minorHAnsi"/>
                <w:sz w:val="20"/>
                <w:lang w:bidi="it-IT"/>
              </w:rPr>
              <w:br/>
            </w:r>
          </w:p>
          <w:p w14:paraId="0D3A673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d) </w:t>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r w:rsidR="009F41C0" w:rsidRPr="009F41C0" w14:paraId="3C5D6D88" w14:textId="77777777" w:rsidTr="00E36932">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CF19E94"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lastRenderedPageBreak/>
              <w:t xml:space="preserve">Si evidenzia che </w:t>
            </w:r>
            <w:r w:rsidRPr="009F41C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F41C0" w:rsidRPr="009F41C0" w14:paraId="1916276D"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3FC51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79A0A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7472EC3A"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F34FE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L'operatore economico partecipa alla procedura di appalto insieme ad altri (</w:t>
            </w:r>
            <w:r w:rsidRPr="009F41C0">
              <w:rPr>
                <w:rFonts w:asciiTheme="minorHAnsi" w:hAnsiTheme="minorHAnsi"/>
                <w:sz w:val="20"/>
                <w:vertAlign w:val="superscript"/>
                <w:lang w:bidi="it-IT"/>
              </w:rPr>
              <w:footnoteReference w:id="20"/>
            </w:r>
            <w:r w:rsidRPr="009F41C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E4BFE97"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r w:rsidR="009F41C0" w:rsidRPr="009F41C0" w14:paraId="0442ED5A" w14:textId="77777777" w:rsidTr="00E36932">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7DD6A4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accertarsi che gli altri operatori interessati forniscano un DGUE distinto.</w:t>
            </w:r>
          </w:p>
        </w:tc>
      </w:tr>
      <w:tr w:rsidR="009F41C0" w:rsidRPr="009F41C0" w14:paraId="361B4FDC"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985B2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w:t>
            </w:r>
          </w:p>
          <w:p w14:paraId="6DEDCF9E" w14:textId="77777777" w:rsidR="009F41C0" w:rsidRPr="009F41C0" w:rsidRDefault="009F41C0" w:rsidP="009F41C0">
            <w:pPr>
              <w:widowControl w:val="0"/>
              <w:numPr>
                <w:ilvl w:val="0"/>
                <w:numId w:val="56"/>
              </w:numPr>
              <w:spacing w:after="0"/>
              <w:jc w:val="both"/>
              <w:rPr>
                <w:rFonts w:asciiTheme="minorHAnsi" w:hAnsiTheme="minorHAnsi"/>
                <w:sz w:val="20"/>
                <w:lang w:bidi="it-IT"/>
              </w:rPr>
            </w:pPr>
            <w:r w:rsidRPr="009F41C0">
              <w:rPr>
                <w:rFonts w:asciiTheme="minorHAnsi" w:hAnsiTheme="minorHAnsi"/>
                <w:sz w:val="20"/>
                <w:lang w:bidi="it-IT"/>
              </w:rPr>
              <w:t xml:space="preserve">Specificare il ruolo dell'operatore economico nel raggruppamento, ovvero consorzio, GEIE, rete di impresa di cui all’ art. 45, comma 2,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d), e), f) e g) e all’art. 46, comma 1,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a), b), c), d)</w:t>
            </w:r>
            <w:r w:rsidRPr="009F41C0">
              <w:rPr>
                <w:rFonts w:asciiTheme="minorHAnsi" w:hAnsiTheme="minorHAnsi"/>
                <w:sz w:val="20"/>
                <w:lang w:bidi="it-IT"/>
              </w:rPr>
              <w:t xml:space="preserve"> ed </w:t>
            </w:r>
            <w:r w:rsidRPr="009F41C0">
              <w:rPr>
                <w:rFonts w:asciiTheme="minorHAnsi" w:hAnsiTheme="minorHAnsi"/>
                <w:i/>
                <w:sz w:val="20"/>
                <w:lang w:bidi="it-IT"/>
              </w:rPr>
              <w:t>e</w:t>
            </w:r>
            <w:r w:rsidRPr="009F41C0">
              <w:rPr>
                <w:rFonts w:asciiTheme="minorHAnsi" w:hAnsiTheme="minorHAnsi"/>
                <w:sz w:val="20"/>
                <w:lang w:bidi="it-IT"/>
              </w:rPr>
              <w:t xml:space="preserve">) del Codice (capofila, responsabile di compiti </w:t>
            </w:r>
            <w:proofErr w:type="spellStart"/>
            <w:proofErr w:type="gramStart"/>
            <w:r w:rsidRPr="009F41C0">
              <w:rPr>
                <w:rFonts w:asciiTheme="minorHAnsi" w:hAnsiTheme="minorHAnsi"/>
                <w:sz w:val="20"/>
                <w:lang w:bidi="it-IT"/>
              </w:rPr>
              <w:t>specifici,ecc</w:t>
            </w:r>
            <w:proofErr w:type="spellEnd"/>
            <w:r w:rsidRPr="009F41C0">
              <w:rPr>
                <w:rFonts w:asciiTheme="minorHAnsi" w:hAnsiTheme="minorHAnsi"/>
                <w:sz w:val="20"/>
                <w:lang w:bidi="it-IT"/>
              </w:rPr>
              <w:t>.</w:t>
            </w:r>
            <w:proofErr w:type="gramEnd"/>
            <w:r w:rsidRPr="009F41C0">
              <w:rPr>
                <w:rFonts w:asciiTheme="minorHAnsi" w:hAnsiTheme="minorHAnsi"/>
                <w:sz w:val="20"/>
                <w:lang w:bidi="it-IT"/>
              </w:rPr>
              <w:t>):</w:t>
            </w:r>
          </w:p>
          <w:p w14:paraId="5742C22E" w14:textId="77777777" w:rsidR="009F41C0" w:rsidRPr="009F41C0" w:rsidRDefault="009F41C0" w:rsidP="009F41C0">
            <w:pPr>
              <w:widowControl w:val="0"/>
              <w:jc w:val="both"/>
              <w:rPr>
                <w:rFonts w:asciiTheme="minorHAnsi" w:hAnsiTheme="minorHAnsi"/>
                <w:sz w:val="20"/>
                <w:lang w:bidi="it-IT"/>
              </w:rPr>
            </w:pPr>
          </w:p>
          <w:p w14:paraId="37203A3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Indicare gli altri operatori economici che compartecipano alla procedura di appalto:</w:t>
            </w:r>
            <w:r w:rsidRPr="009F41C0">
              <w:rPr>
                <w:rFonts w:asciiTheme="minorHAnsi" w:hAnsiTheme="minorHAnsi"/>
                <w:sz w:val="20"/>
                <w:lang w:bidi="it-IT"/>
              </w:rPr>
              <w:br/>
            </w:r>
          </w:p>
          <w:p w14:paraId="6A65880C"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c)   Se pertinente, indicare il nome del raggruppamento partecipante:</w:t>
            </w:r>
          </w:p>
          <w:p w14:paraId="5421262D" w14:textId="77777777" w:rsidR="009F41C0" w:rsidRPr="009F41C0" w:rsidRDefault="009F41C0" w:rsidP="009F41C0">
            <w:pPr>
              <w:widowControl w:val="0"/>
              <w:jc w:val="both"/>
              <w:rPr>
                <w:rFonts w:asciiTheme="minorHAnsi" w:hAnsiTheme="minorHAnsi"/>
                <w:b/>
                <w:sz w:val="20"/>
                <w:lang w:bidi="it-IT"/>
              </w:rPr>
            </w:pPr>
          </w:p>
          <w:p w14:paraId="16C262D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d)  Se pertinente, indicare la denominazione degli operatori economici facenti parte di un consorzio di cui all’art. 45, comma 2,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b)</w:t>
            </w:r>
            <w:r w:rsidRPr="009F41C0">
              <w:rPr>
                <w:rFonts w:asciiTheme="minorHAnsi" w:hAnsiTheme="minorHAnsi"/>
                <w:sz w:val="20"/>
                <w:lang w:bidi="it-IT"/>
              </w:rPr>
              <w:t xml:space="preserve"> e </w:t>
            </w:r>
            <w:r w:rsidRPr="009F41C0">
              <w:rPr>
                <w:rFonts w:asciiTheme="minorHAnsi" w:hAnsiTheme="minorHAnsi"/>
                <w:i/>
                <w:sz w:val="20"/>
                <w:lang w:bidi="it-IT"/>
              </w:rPr>
              <w:t>c)</w:t>
            </w:r>
            <w:r w:rsidRPr="009F41C0">
              <w:rPr>
                <w:rFonts w:asciiTheme="minorHAnsi" w:hAnsiTheme="minorHAnsi"/>
                <w:sz w:val="20"/>
                <w:lang w:bidi="it-IT"/>
              </w:rPr>
              <w:t xml:space="preserve">, o di una società di professionisti di cui all’articolo 46, </w:t>
            </w:r>
            <w:r w:rsidRPr="009F41C0">
              <w:rPr>
                <w:rFonts w:asciiTheme="minorHAnsi" w:hAnsiTheme="minorHAnsi"/>
                <w:sz w:val="20"/>
                <w:lang w:bidi="it-IT"/>
              </w:rPr>
              <w:lastRenderedPageBreak/>
              <w:t xml:space="preserve">comma 1,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f)</w:t>
            </w:r>
            <w:r w:rsidRPr="009F41C0">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55B6EE" w14:textId="77777777" w:rsidR="009F41C0" w:rsidRPr="009F41C0" w:rsidRDefault="009F41C0" w:rsidP="009F41C0">
            <w:pPr>
              <w:widowControl w:val="0"/>
              <w:jc w:val="both"/>
              <w:rPr>
                <w:rFonts w:asciiTheme="minorHAnsi" w:hAnsiTheme="minorHAnsi"/>
                <w:sz w:val="20"/>
                <w:lang w:bidi="it-IT"/>
              </w:rPr>
            </w:pPr>
          </w:p>
          <w:p w14:paraId="05579B7C" w14:textId="77777777" w:rsidR="009F41C0" w:rsidRPr="009F41C0" w:rsidRDefault="009F41C0" w:rsidP="009F41C0">
            <w:pPr>
              <w:widowControl w:val="0"/>
              <w:jc w:val="both"/>
              <w:rPr>
                <w:rFonts w:asciiTheme="minorHAnsi" w:hAnsiTheme="minorHAnsi"/>
                <w:sz w:val="20"/>
                <w:lang w:bidi="it-IT"/>
              </w:rPr>
            </w:pPr>
          </w:p>
          <w:p w14:paraId="0CF4A16B" w14:textId="77777777" w:rsidR="009F41C0" w:rsidRPr="009F41C0" w:rsidRDefault="009F41C0" w:rsidP="009F41C0">
            <w:pPr>
              <w:widowControl w:val="0"/>
              <w:jc w:val="both"/>
              <w:rPr>
                <w:rFonts w:asciiTheme="minorHAnsi" w:hAnsiTheme="minorHAnsi"/>
                <w:sz w:val="20"/>
                <w:lang w:bidi="it-IT"/>
              </w:rPr>
            </w:pPr>
          </w:p>
          <w:p w14:paraId="1FE13048" w14:textId="77777777" w:rsidR="009F41C0" w:rsidRPr="009F41C0" w:rsidRDefault="009F41C0" w:rsidP="009F41C0">
            <w:pPr>
              <w:widowControl w:val="0"/>
              <w:jc w:val="both"/>
              <w:rPr>
                <w:rFonts w:asciiTheme="minorHAnsi" w:hAnsiTheme="minorHAnsi"/>
                <w:sz w:val="20"/>
                <w:lang w:bidi="it-IT"/>
              </w:rPr>
            </w:pPr>
          </w:p>
          <w:p w14:paraId="1D060CA8" w14:textId="77777777" w:rsidR="009F41C0" w:rsidRPr="009F41C0" w:rsidRDefault="009F41C0" w:rsidP="009F41C0">
            <w:pPr>
              <w:widowControl w:val="0"/>
              <w:jc w:val="both"/>
              <w:rPr>
                <w:rFonts w:asciiTheme="minorHAnsi" w:hAnsiTheme="minorHAnsi"/>
                <w:sz w:val="20"/>
                <w:lang w:bidi="it-IT"/>
              </w:rPr>
            </w:pPr>
          </w:p>
          <w:p w14:paraId="0C203BF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a</w:t>
            </w:r>
            <w:proofErr w:type="gramEnd"/>
            <w:r w:rsidRPr="009F41C0">
              <w:rPr>
                <w:rFonts w:asciiTheme="minorHAnsi" w:hAnsiTheme="minorHAnsi"/>
                <w:sz w:val="20"/>
                <w:lang w:bidi="it-IT"/>
              </w:rPr>
              <w:t>): […………..…]</w:t>
            </w:r>
            <w:r w:rsidRPr="009F41C0">
              <w:rPr>
                <w:rFonts w:asciiTheme="minorHAnsi" w:hAnsiTheme="minorHAnsi"/>
                <w:sz w:val="20"/>
                <w:lang w:bidi="it-IT"/>
              </w:rPr>
              <w:br/>
            </w:r>
          </w:p>
          <w:p w14:paraId="4BA9F9CE" w14:textId="77777777" w:rsidR="009F41C0" w:rsidRPr="009F41C0" w:rsidRDefault="009F41C0" w:rsidP="009F41C0">
            <w:pPr>
              <w:widowControl w:val="0"/>
              <w:jc w:val="both"/>
              <w:rPr>
                <w:rFonts w:asciiTheme="minorHAnsi" w:hAnsiTheme="minorHAnsi"/>
                <w:sz w:val="20"/>
                <w:lang w:bidi="it-IT"/>
              </w:rPr>
            </w:pPr>
          </w:p>
          <w:p w14:paraId="52E123B5"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b</w:t>
            </w:r>
            <w:proofErr w:type="gramEnd"/>
            <w:r w:rsidRPr="009F41C0">
              <w:rPr>
                <w:rFonts w:asciiTheme="minorHAnsi" w:hAnsiTheme="minorHAnsi"/>
                <w:sz w:val="20"/>
                <w:lang w:bidi="it-IT"/>
              </w:rPr>
              <w:t>): […………..…]</w:t>
            </w:r>
            <w:r w:rsidRPr="009F41C0">
              <w:rPr>
                <w:rFonts w:asciiTheme="minorHAnsi" w:hAnsiTheme="minorHAnsi"/>
                <w:sz w:val="20"/>
                <w:lang w:bidi="it-IT"/>
              </w:rPr>
              <w:br/>
            </w:r>
          </w:p>
          <w:p w14:paraId="2223C8B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c): [……</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w:t>
            </w:r>
          </w:p>
          <w:p w14:paraId="51D81F3F" w14:textId="77777777" w:rsidR="009F41C0" w:rsidRPr="009F41C0" w:rsidRDefault="009F41C0" w:rsidP="009F41C0">
            <w:pPr>
              <w:widowControl w:val="0"/>
              <w:jc w:val="both"/>
              <w:rPr>
                <w:rFonts w:asciiTheme="minorHAnsi" w:hAnsiTheme="minorHAnsi"/>
                <w:sz w:val="20"/>
                <w:lang w:bidi="it-IT"/>
              </w:rPr>
            </w:pPr>
          </w:p>
          <w:p w14:paraId="6B339D0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d): [</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w:t>
            </w:r>
          </w:p>
        </w:tc>
      </w:tr>
      <w:tr w:rsidR="009F41C0" w:rsidRPr="009F41C0" w14:paraId="0C694C9C"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D387C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0BF95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163185CB" w14:textId="77777777" w:rsidTr="00E3693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ACB38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26FCDA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tc>
      </w:tr>
    </w:tbl>
    <w:p w14:paraId="04E67579" w14:textId="77777777" w:rsidR="009F41C0" w:rsidRPr="009F41C0" w:rsidRDefault="009F41C0" w:rsidP="009F41C0">
      <w:pPr>
        <w:widowControl w:val="0"/>
        <w:jc w:val="both"/>
        <w:rPr>
          <w:rFonts w:asciiTheme="minorHAnsi" w:hAnsiTheme="minorHAnsi"/>
          <w:sz w:val="20"/>
          <w:lang w:bidi="it-IT"/>
        </w:rPr>
      </w:pPr>
    </w:p>
    <w:p w14:paraId="18355A55" w14:textId="77777777" w:rsidR="009F41C0" w:rsidRPr="009F41C0" w:rsidRDefault="009F41C0" w:rsidP="009F41C0">
      <w:pPr>
        <w:widowControl w:val="0"/>
        <w:jc w:val="both"/>
        <w:rPr>
          <w:rFonts w:asciiTheme="minorHAnsi" w:hAnsiTheme="minorHAnsi"/>
          <w:sz w:val="20"/>
          <w:lang w:bidi="it-IT"/>
        </w:rPr>
      </w:pPr>
    </w:p>
    <w:p w14:paraId="51D72B45" w14:textId="77777777" w:rsidR="009F41C0" w:rsidRPr="009F41C0" w:rsidRDefault="009F41C0" w:rsidP="009F41C0">
      <w:pPr>
        <w:widowControl w:val="0"/>
        <w:jc w:val="both"/>
        <w:rPr>
          <w:rFonts w:asciiTheme="minorHAnsi" w:hAnsiTheme="minorHAnsi"/>
          <w:b/>
          <w:i/>
          <w:sz w:val="20"/>
          <w:lang w:bidi="it-IT"/>
        </w:rPr>
      </w:pPr>
      <w:r w:rsidRPr="009F41C0">
        <w:rPr>
          <w:rFonts w:asciiTheme="minorHAnsi" w:hAnsiTheme="minorHAnsi"/>
          <w:sz w:val="20"/>
          <w:lang w:bidi="it-IT"/>
        </w:rPr>
        <w:t>B: Informazioni sui rappresentanti dell'operatore economico</w:t>
      </w:r>
    </w:p>
    <w:p w14:paraId="46A3DF57" w14:textId="77777777" w:rsidR="009F41C0" w:rsidRPr="009F41C0" w:rsidRDefault="009F41C0" w:rsidP="009F41C0">
      <w:pPr>
        <w:widowControl w:val="0"/>
        <w:jc w:val="both"/>
        <w:rPr>
          <w:rFonts w:asciiTheme="minorHAnsi" w:hAnsiTheme="minorHAnsi"/>
          <w:b/>
          <w:i/>
          <w:sz w:val="20"/>
          <w:lang w:bidi="it-IT"/>
        </w:rPr>
      </w:pPr>
      <w:r w:rsidRPr="009F41C0">
        <w:rPr>
          <w:rFonts w:asciiTheme="minorHAnsi" w:hAnsiTheme="minorHAnsi"/>
          <w:i/>
          <w:sz w:val="20"/>
          <w:lang w:bidi="it-IT"/>
        </w:rPr>
        <w:t>Se pertinente, indicare nome e indirizzo delle persone abilitate ad agire come rappresentanti,</w:t>
      </w:r>
      <w:r w:rsidRPr="009F41C0">
        <w:rPr>
          <w:rFonts w:asciiTheme="minorHAnsi" w:hAnsiTheme="minorHAnsi"/>
          <w:b/>
          <w:i/>
          <w:sz w:val="20"/>
          <w:lang w:bidi="it-IT"/>
        </w:rPr>
        <w:t xml:space="preserve"> </w:t>
      </w:r>
      <w:r w:rsidRPr="009F41C0">
        <w:rPr>
          <w:rFonts w:asciiTheme="minorHAnsi" w:hAnsiTheme="minorHAnsi"/>
          <w:i/>
          <w:sz w:val="20"/>
          <w:lang w:bidi="it-IT"/>
        </w:rPr>
        <w:t>ivi compresi procuratori e institori,</w:t>
      </w:r>
      <w:r w:rsidRPr="009F41C0">
        <w:rPr>
          <w:rFonts w:asciiTheme="minorHAnsi" w:hAnsiTheme="minorHAnsi"/>
          <w:b/>
          <w:i/>
          <w:sz w:val="20"/>
          <w:lang w:bidi="it-IT"/>
        </w:rPr>
        <w:t xml:space="preserve"> </w:t>
      </w:r>
      <w:r w:rsidRPr="009F41C0">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156E14E7"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BBEE5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B2478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18F975B9"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24B11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Nome completo; </w:t>
            </w:r>
            <w:r w:rsidRPr="009F41C0">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9ABA58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br/>
              <w:t>[…………….]</w:t>
            </w:r>
          </w:p>
        </w:tc>
      </w:tr>
      <w:tr w:rsidR="009F41C0" w:rsidRPr="009F41C0" w14:paraId="4F6322E4"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25F99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CE52FB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5F7B1224"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3E684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A32873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4FFAA156"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3C6E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A2148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4B0A7C17"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0C4AB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9B2C9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14492BC1"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47530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748F0C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56204675"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3A7651D7"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3BCAF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E59AF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48877B49"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2E7EB8" w14:textId="77777777" w:rsidR="009F41C0" w:rsidRPr="009F41C0" w:rsidRDefault="009F41C0" w:rsidP="009F41C0">
            <w:pPr>
              <w:widowControl w:val="0"/>
              <w:jc w:val="both"/>
              <w:rPr>
                <w:rFonts w:asciiTheme="minorHAnsi" w:hAnsiTheme="minorHAnsi"/>
                <w:b/>
                <w:iCs/>
                <w:sz w:val="20"/>
                <w:lang w:bidi="it-IT"/>
              </w:rPr>
            </w:pPr>
            <w:r w:rsidRPr="009F41C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AC03BF9" w14:textId="77777777" w:rsidR="009F41C0" w:rsidRPr="009F41C0" w:rsidRDefault="009F41C0" w:rsidP="009F41C0">
            <w:pPr>
              <w:widowControl w:val="0"/>
              <w:jc w:val="both"/>
              <w:rPr>
                <w:rFonts w:asciiTheme="minorHAnsi" w:hAnsiTheme="minorHAnsi"/>
                <w:iCs/>
                <w:sz w:val="20"/>
                <w:lang w:bidi="it-IT"/>
              </w:rPr>
            </w:pPr>
            <w:r w:rsidRPr="009F41C0">
              <w:rPr>
                <w:rFonts w:asciiTheme="minorHAnsi" w:hAnsiTheme="minorHAnsi"/>
                <w:b/>
                <w:iCs/>
                <w:sz w:val="20"/>
                <w:lang w:bidi="it-IT"/>
              </w:rPr>
              <w:t xml:space="preserve">In caso affermativo: </w:t>
            </w:r>
          </w:p>
          <w:p w14:paraId="1BC9A536" w14:textId="77777777" w:rsidR="009F41C0" w:rsidRPr="009F41C0" w:rsidRDefault="009F41C0" w:rsidP="009F41C0">
            <w:pPr>
              <w:widowControl w:val="0"/>
              <w:jc w:val="both"/>
              <w:rPr>
                <w:rFonts w:asciiTheme="minorHAnsi" w:hAnsiTheme="minorHAnsi"/>
                <w:iCs/>
                <w:sz w:val="20"/>
                <w:lang w:bidi="it-IT"/>
              </w:rPr>
            </w:pPr>
            <w:r w:rsidRPr="009F41C0">
              <w:rPr>
                <w:rFonts w:asciiTheme="minorHAnsi" w:hAnsiTheme="minorHAnsi"/>
                <w:iCs/>
                <w:sz w:val="20"/>
                <w:lang w:bidi="it-IT"/>
              </w:rPr>
              <w:t>Indicare la denominazione degli operatori economici di cui si intende avvalersi:</w:t>
            </w:r>
          </w:p>
          <w:p w14:paraId="21D3D5B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6BACA29"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]Sì</w:t>
            </w:r>
            <w:proofErr w:type="gramEnd"/>
            <w:r w:rsidRPr="009F41C0">
              <w:rPr>
                <w:rFonts w:asciiTheme="minorHAnsi" w:hAnsiTheme="minorHAnsi"/>
                <w:sz w:val="20"/>
                <w:lang w:bidi="it-IT"/>
              </w:rPr>
              <w:t xml:space="preserve"> [ ]No</w:t>
            </w:r>
          </w:p>
          <w:p w14:paraId="56EA6A53" w14:textId="77777777" w:rsidR="009F41C0" w:rsidRPr="009F41C0" w:rsidRDefault="009F41C0" w:rsidP="009F41C0">
            <w:pPr>
              <w:widowControl w:val="0"/>
              <w:jc w:val="both"/>
              <w:rPr>
                <w:rFonts w:asciiTheme="minorHAnsi" w:hAnsiTheme="minorHAnsi"/>
                <w:sz w:val="20"/>
                <w:lang w:bidi="it-IT"/>
              </w:rPr>
            </w:pPr>
          </w:p>
          <w:p w14:paraId="79FDCD69" w14:textId="77777777" w:rsidR="009F41C0" w:rsidRPr="009F41C0" w:rsidRDefault="009F41C0" w:rsidP="009F41C0">
            <w:pPr>
              <w:widowControl w:val="0"/>
              <w:jc w:val="both"/>
              <w:rPr>
                <w:rFonts w:asciiTheme="minorHAnsi" w:hAnsiTheme="minorHAnsi"/>
                <w:sz w:val="20"/>
                <w:lang w:bidi="it-IT"/>
              </w:rPr>
            </w:pPr>
          </w:p>
          <w:p w14:paraId="18BE3E7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5570194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109170F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i/>
          <w:sz w:val="20"/>
          <w:lang w:bidi="it-IT"/>
        </w:rPr>
        <w:t>In caso affermativo</w:t>
      </w:r>
      <w:r w:rsidRPr="009F41C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F41C0">
        <w:rPr>
          <w:rFonts w:asciiTheme="minorHAnsi" w:hAnsiTheme="minorHAnsi"/>
          <w:b/>
          <w:sz w:val="20"/>
          <w:lang w:bidi="it-IT"/>
        </w:rPr>
        <w:t>sezioni A e B della presente parte, dalla parte III, dalla parte IV ove pertinente e dalla parte VI.</w:t>
      </w:r>
    </w:p>
    <w:p w14:paraId="36A79E9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77B6E5A" w14:textId="77777777" w:rsidR="009F41C0" w:rsidRPr="009F41C0" w:rsidRDefault="009F41C0" w:rsidP="009F41C0">
      <w:pPr>
        <w:widowControl w:val="0"/>
        <w:jc w:val="both"/>
        <w:rPr>
          <w:rFonts w:asciiTheme="minorHAnsi" w:hAnsiTheme="minorHAnsi"/>
          <w:sz w:val="20"/>
          <w:lang w:bidi="it-IT"/>
        </w:rPr>
      </w:pPr>
    </w:p>
    <w:p w14:paraId="354563B0"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D: Informazioni concernenti i subappaltatori sulle cui capacità l'operatore economico non fa affidamento (Articolo 105 del Codice - Subappalto)</w:t>
      </w:r>
    </w:p>
    <w:p w14:paraId="420E2D7B"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2D76DE91"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F399A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05A90E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26C47072" w14:textId="77777777" w:rsidTr="00E36932">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52DEE"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L'operatore economico intende subappaltare parte del contratto a terzi?</w:t>
            </w:r>
            <w:r w:rsidRPr="009F41C0">
              <w:rPr>
                <w:rFonts w:asciiTheme="minorHAnsi" w:hAnsiTheme="minorHAnsi"/>
                <w:b/>
                <w:sz w:val="20"/>
                <w:lang w:bidi="it-IT"/>
              </w:rPr>
              <w:t xml:space="preserve"> </w:t>
            </w:r>
          </w:p>
          <w:p w14:paraId="2CFFCFB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p>
          <w:p w14:paraId="6CD15C0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Elencare le prestazioni o lavorazioni che si intende subappaltare e la relativa quota (espressa in percentuale) sull’importo contrattuale:  </w:t>
            </w:r>
          </w:p>
          <w:p w14:paraId="36C5491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9930167" w14:textId="77777777" w:rsidR="009F41C0" w:rsidRPr="009F41C0" w:rsidRDefault="009F41C0" w:rsidP="009F41C0">
            <w:pPr>
              <w:widowControl w:val="0"/>
              <w:jc w:val="both"/>
              <w:rPr>
                <w:rFonts w:asciiTheme="minorHAnsi" w:hAnsiTheme="minorHAnsi"/>
                <w:b/>
                <w:sz w:val="20"/>
                <w:lang w:bidi="it-IT"/>
              </w:rPr>
            </w:pPr>
            <w:proofErr w:type="gramStart"/>
            <w:r w:rsidRPr="009F41C0">
              <w:rPr>
                <w:rFonts w:asciiTheme="minorHAnsi" w:hAnsiTheme="minorHAnsi"/>
                <w:sz w:val="20"/>
                <w:lang w:bidi="it-IT"/>
              </w:rPr>
              <w:t>[ ]Sì</w:t>
            </w:r>
            <w:proofErr w:type="gramEnd"/>
            <w:r w:rsidRPr="009F41C0">
              <w:rPr>
                <w:rFonts w:asciiTheme="minorHAnsi" w:hAnsiTheme="minorHAnsi"/>
                <w:sz w:val="20"/>
                <w:lang w:bidi="it-IT"/>
              </w:rPr>
              <w:t xml:space="preserve"> [ ]No</w:t>
            </w:r>
            <w:r w:rsidRPr="009F41C0">
              <w:rPr>
                <w:rFonts w:asciiTheme="minorHAnsi" w:hAnsiTheme="minorHAnsi"/>
                <w:sz w:val="20"/>
                <w:lang w:bidi="it-IT"/>
              </w:rPr>
              <w:br/>
            </w:r>
          </w:p>
          <w:p w14:paraId="27A9AFC6" w14:textId="77777777" w:rsidR="009F41C0" w:rsidRPr="009F41C0" w:rsidRDefault="009F41C0" w:rsidP="009F41C0">
            <w:pPr>
              <w:widowControl w:val="0"/>
              <w:jc w:val="both"/>
              <w:rPr>
                <w:rFonts w:asciiTheme="minorHAnsi" w:hAnsiTheme="minorHAnsi"/>
                <w:b/>
                <w:sz w:val="20"/>
                <w:lang w:bidi="it-IT"/>
              </w:rPr>
            </w:pPr>
          </w:p>
          <w:p w14:paraId="33C9133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    [……………….]</w:t>
            </w:r>
          </w:p>
          <w:p w14:paraId="43F358CF" w14:textId="77777777" w:rsidR="009F41C0" w:rsidRPr="009F41C0" w:rsidRDefault="009F41C0" w:rsidP="009F41C0">
            <w:pPr>
              <w:widowControl w:val="0"/>
              <w:jc w:val="both"/>
              <w:rPr>
                <w:rFonts w:asciiTheme="minorHAnsi" w:hAnsiTheme="minorHAnsi"/>
                <w:sz w:val="20"/>
                <w:lang w:bidi="it-IT"/>
              </w:rPr>
            </w:pPr>
          </w:p>
          <w:p w14:paraId="69A2D4A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591A8939"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A0F384E" w14:textId="77777777" w:rsidR="009F41C0" w:rsidRPr="009F41C0" w:rsidRDefault="009F41C0" w:rsidP="009F41C0">
      <w:pPr>
        <w:widowControl w:val="0"/>
        <w:jc w:val="both"/>
        <w:rPr>
          <w:rFonts w:asciiTheme="minorHAnsi" w:hAnsiTheme="minorHAnsi"/>
          <w:b/>
          <w:sz w:val="20"/>
          <w:lang w:bidi="it-IT"/>
        </w:rPr>
      </w:pPr>
    </w:p>
    <w:p w14:paraId="64EFF80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Parte III: Motivi di esclusione </w:t>
      </w:r>
      <w:r w:rsidRPr="009F41C0">
        <w:rPr>
          <w:rFonts w:asciiTheme="minorHAnsi" w:hAnsiTheme="minorHAnsi"/>
          <w:sz w:val="20"/>
          <w:lang w:bidi="it-IT"/>
        </w:rPr>
        <w:t>(Articolo 80 del Codice)</w:t>
      </w:r>
    </w:p>
    <w:p w14:paraId="650C0441"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A: Motivi legati a condanne penali</w:t>
      </w:r>
    </w:p>
    <w:p w14:paraId="190C234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L'articolo 57, paragrafo 1, della direttiva 2014/24/UE stabilisce i seguenti motivi di esclusione (Articolo 80, comma 1, del Codice):</w:t>
      </w:r>
    </w:p>
    <w:p w14:paraId="01B249B1" w14:textId="77777777" w:rsidR="009F41C0" w:rsidRPr="009F41C0" w:rsidRDefault="009F41C0" w:rsidP="009F41C0">
      <w:pPr>
        <w:widowControl w:val="0"/>
        <w:numPr>
          <w:ilvl w:val="0"/>
          <w:numId w:val="57"/>
        </w:numPr>
        <w:spacing w:after="0"/>
        <w:jc w:val="both"/>
        <w:rPr>
          <w:rFonts w:asciiTheme="minorHAnsi" w:hAnsiTheme="minorHAnsi"/>
          <w:sz w:val="20"/>
          <w:lang w:bidi="it-IT"/>
        </w:rPr>
      </w:pPr>
      <w:r w:rsidRPr="009F41C0">
        <w:rPr>
          <w:rFonts w:asciiTheme="minorHAnsi" w:hAnsiTheme="minorHAnsi"/>
          <w:sz w:val="20"/>
          <w:lang w:bidi="it-IT"/>
        </w:rPr>
        <w:t>Partecipazione a un’organizzazione criminale (</w:t>
      </w:r>
      <w:r w:rsidRPr="009F41C0">
        <w:rPr>
          <w:rFonts w:asciiTheme="minorHAnsi" w:hAnsiTheme="minorHAnsi"/>
          <w:sz w:val="20"/>
          <w:vertAlign w:val="superscript"/>
          <w:lang w:bidi="it-IT"/>
        </w:rPr>
        <w:footnoteReference w:id="21"/>
      </w:r>
      <w:r w:rsidRPr="009F41C0">
        <w:rPr>
          <w:rFonts w:asciiTheme="minorHAnsi" w:hAnsiTheme="minorHAnsi"/>
          <w:sz w:val="20"/>
          <w:lang w:bidi="it-IT"/>
        </w:rPr>
        <w:t>)</w:t>
      </w:r>
    </w:p>
    <w:p w14:paraId="2FC1B82F" w14:textId="77777777" w:rsidR="009F41C0" w:rsidRPr="009F41C0" w:rsidRDefault="009F41C0" w:rsidP="009F41C0">
      <w:pPr>
        <w:widowControl w:val="0"/>
        <w:numPr>
          <w:ilvl w:val="0"/>
          <w:numId w:val="57"/>
        </w:numPr>
        <w:spacing w:after="0"/>
        <w:jc w:val="both"/>
        <w:rPr>
          <w:rFonts w:asciiTheme="minorHAnsi" w:hAnsiTheme="minorHAnsi"/>
          <w:sz w:val="20"/>
          <w:lang w:bidi="it-IT"/>
        </w:rPr>
      </w:pPr>
      <w:proofErr w:type="gramStart"/>
      <w:r w:rsidRPr="009F41C0">
        <w:rPr>
          <w:rFonts w:asciiTheme="minorHAnsi" w:hAnsiTheme="minorHAnsi"/>
          <w:sz w:val="20"/>
          <w:lang w:bidi="it-IT"/>
        </w:rPr>
        <w:t>Corruzione(</w:t>
      </w:r>
      <w:proofErr w:type="gramEnd"/>
      <w:r w:rsidRPr="009F41C0">
        <w:rPr>
          <w:rFonts w:asciiTheme="minorHAnsi" w:hAnsiTheme="minorHAnsi"/>
          <w:sz w:val="20"/>
          <w:vertAlign w:val="superscript"/>
          <w:lang w:bidi="it-IT"/>
        </w:rPr>
        <w:footnoteReference w:id="22"/>
      </w:r>
      <w:r w:rsidRPr="009F41C0">
        <w:rPr>
          <w:rFonts w:asciiTheme="minorHAnsi" w:hAnsiTheme="minorHAnsi"/>
          <w:sz w:val="20"/>
          <w:lang w:bidi="it-IT"/>
        </w:rPr>
        <w:t>)</w:t>
      </w:r>
    </w:p>
    <w:p w14:paraId="35C3B559" w14:textId="77777777" w:rsidR="009F41C0" w:rsidRPr="009F41C0" w:rsidRDefault="009F41C0" w:rsidP="009F41C0">
      <w:pPr>
        <w:widowControl w:val="0"/>
        <w:numPr>
          <w:ilvl w:val="0"/>
          <w:numId w:val="57"/>
        </w:numPr>
        <w:spacing w:after="0"/>
        <w:jc w:val="both"/>
        <w:rPr>
          <w:rFonts w:asciiTheme="minorHAnsi" w:hAnsiTheme="minorHAnsi"/>
          <w:sz w:val="20"/>
          <w:lang w:bidi="it-IT"/>
        </w:rPr>
      </w:pPr>
      <w:proofErr w:type="gramStart"/>
      <w:r w:rsidRPr="009F41C0">
        <w:rPr>
          <w:rFonts w:asciiTheme="minorHAnsi" w:hAnsiTheme="minorHAnsi"/>
          <w:sz w:val="20"/>
          <w:lang w:bidi="it-IT"/>
        </w:rPr>
        <w:t>Frode(</w:t>
      </w:r>
      <w:proofErr w:type="gramEnd"/>
      <w:r w:rsidRPr="009F41C0">
        <w:rPr>
          <w:rFonts w:asciiTheme="minorHAnsi" w:hAnsiTheme="minorHAnsi"/>
          <w:sz w:val="20"/>
          <w:vertAlign w:val="superscript"/>
          <w:lang w:bidi="it-IT"/>
        </w:rPr>
        <w:footnoteReference w:id="23"/>
      </w:r>
      <w:r w:rsidRPr="009F41C0">
        <w:rPr>
          <w:rFonts w:asciiTheme="minorHAnsi" w:hAnsiTheme="minorHAnsi"/>
          <w:sz w:val="20"/>
          <w:lang w:bidi="it-IT"/>
        </w:rPr>
        <w:t>);</w:t>
      </w:r>
    </w:p>
    <w:p w14:paraId="3010F2BF" w14:textId="77777777" w:rsidR="009F41C0" w:rsidRPr="009F41C0" w:rsidRDefault="009F41C0" w:rsidP="009F41C0">
      <w:pPr>
        <w:widowControl w:val="0"/>
        <w:numPr>
          <w:ilvl w:val="0"/>
          <w:numId w:val="57"/>
        </w:numPr>
        <w:spacing w:after="0"/>
        <w:jc w:val="both"/>
        <w:rPr>
          <w:rFonts w:asciiTheme="minorHAnsi" w:hAnsiTheme="minorHAnsi"/>
          <w:sz w:val="20"/>
          <w:lang w:bidi="it-IT"/>
        </w:rPr>
      </w:pPr>
      <w:r w:rsidRPr="009F41C0">
        <w:rPr>
          <w:rFonts w:asciiTheme="minorHAnsi" w:hAnsiTheme="minorHAnsi"/>
          <w:sz w:val="20"/>
          <w:lang w:bidi="it-IT"/>
        </w:rPr>
        <w:lastRenderedPageBreak/>
        <w:t>Reati terroristici o reati connessi alle attività terroristiche (</w:t>
      </w:r>
      <w:r w:rsidRPr="009F41C0">
        <w:rPr>
          <w:rFonts w:asciiTheme="minorHAnsi" w:hAnsiTheme="minorHAnsi"/>
          <w:sz w:val="20"/>
          <w:vertAlign w:val="superscript"/>
          <w:lang w:bidi="it-IT"/>
        </w:rPr>
        <w:footnoteReference w:id="24"/>
      </w:r>
      <w:r w:rsidRPr="009F41C0">
        <w:rPr>
          <w:rFonts w:asciiTheme="minorHAnsi" w:hAnsiTheme="minorHAnsi"/>
          <w:sz w:val="20"/>
          <w:lang w:bidi="it-IT"/>
        </w:rPr>
        <w:t>);</w:t>
      </w:r>
    </w:p>
    <w:p w14:paraId="153D53F1" w14:textId="77777777" w:rsidR="009F41C0" w:rsidRPr="009F41C0" w:rsidRDefault="009F41C0" w:rsidP="009F41C0">
      <w:pPr>
        <w:widowControl w:val="0"/>
        <w:numPr>
          <w:ilvl w:val="0"/>
          <w:numId w:val="57"/>
        </w:numPr>
        <w:spacing w:after="0"/>
        <w:jc w:val="both"/>
        <w:rPr>
          <w:rFonts w:asciiTheme="minorHAnsi" w:hAnsiTheme="minorHAnsi"/>
          <w:sz w:val="20"/>
          <w:lang w:bidi="it-IT"/>
        </w:rPr>
      </w:pPr>
      <w:r w:rsidRPr="009F41C0">
        <w:rPr>
          <w:rFonts w:asciiTheme="minorHAnsi" w:hAnsiTheme="minorHAnsi"/>
          <w:bCs/>
          <w:iCs/>
          <w:sz w:val="20"/>
          <w:lang w:bidi="it-IT"/>
        </w:rPr>
        <w:t>Riciclaggio di proventi</w:t>
      </w:r>
      <w:r w:rsidRPr="009F41C0">
        <w:rPr>
          <w:rFonts w:asciiTheme="minorHAnsi" w:hAnsiTheme="minorHAnsi"/>
          <w:sz w:val="20"/>
          <w:lang w:bidi="it-IT"/>
        </w:rPr>
        <w:t xml:space="preserve"> di attività criminose o finanziamento al terrorismo (</w:t>
      </w:r>
      <w:bookmarkStart w:id="72" w:name="_DV_C1915"/>
      <w:bookmarkEnd w:id="72"/>
      <w:r w:rsidRPr="009F41C0">
        <w:rPr>
          <w:rFonts w:asciiTheme="minorHAnsi" w:hAnsiTheme="minorHAnsi"/>
          <w:sz w:val="20"/>
          <w:vertAlign w:val="superscript"/>
          <w:lang w:bidi="it-IT"/>
        </w:rPr>
        <w:footnoteReference w:id="25"/>
      </w:r>
      <w:r w:rsidRPr="009F41C0">
        <w:rPr>
          <w:rFonts w:asciiTheme="minorHAnsi" w:hAnsiTheme="minorHAnsi"/>
          <w:sz w:val="20"/>
          <w:lang w:bidi="it-IT"/>
        </w:rPr>
        <w:t>);</w:t>
      </w:r>
    </w:p>
    <w:p w14:paraId="6CCA141F" w14:textId="77777777" w:rsidR="009F41C0" w:rsidRPr="009F41C0" w:rsidRDefault="009F41C0" w:rsidP="009F41C0">
      <w:pPr>
        <w:widowControl w:val="0"/>
        <w:numPr>
          <w:ilvl w:val="0"/>
          <w:numId w:val="57"/>
        </w:numPr>
        <w:spacing w:after="0"/>
        <w:jc w:val="both"/>
        <w:rPr>
          <w:rFonts w:asciiTheme="minorHAnsi" w:hAnsiTheme="minorHAnsi"/>
          <w:sz w:val="20"/>
          <w:lang w:bidi="it-IT"/>
        </w:rPr>
      </w:pPr>
      <w:r w:rsidRPr="009F41C0">
        <w:rPr>
          <w:rFonts w:asciiTheme="minorHAnsi" w:hAnsiTheme="minorHAnsi"/>
          <w:sz w:val="20"/>
          <w:lang w:bidi="it-IT"/>
        </w:rPr>
        <w:t xml:space="preserve">Lavoro minorile e altre forme di tratta di esseri </w:t>
      </w:r>
      <w:proofErr w:type="gramStart"/>
      <w:r w:rsidRPr="009F41C0">
        <w:rPr>
          <w:rFonts w:asciiTheme="minorHAnsi" w:hAnsiTheme="minorHAnsi"/>
          <w:sz w:val="20"/>
          <w:lang w:bidi="it-IT"/>
        </w:rPr>
        <w:t>umani(</w:t>
      </w:r>
      <w:proofErr w:type="gramEnd"/>
      <w:r w:rsidRPr="009F41C0">
        <w:rPr>
          <w:rFonts w:asciiTheme="minorHAnsi" w:hAnsiTheme="minorHAnsi"/>
          <w:sz w:val="20"/>
          <w:vertAlign w:val="superscript"/>
          <w:lang w:bidi="it-IT"/>
        </w:rPr>
        <w:footnoteReference w:id="26"/>
      </w:r>
      <w:r w:rsidRPr="009F41C0">
        <w:rPr>
          <w:rFonts w:asciiTheme="minorHAnsi" w:hAnsiTheme="minorHAnsi"/>
          <w:sz w:val="20"/>
          <w:lang w:bidi="it-IT"/>
        </w:rPr>
        <w:t>)</w:t>
      </w:r>
    </w:p>
    <w:p w14:paraId="1F72E5B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CODICE</w:t>
      </w:r>
    </w:p>
    <w:p w14:paraId="15E39272" w14:textId="77777777" w:rsidR="009F41C0" w:rsidRPr="009F41C0" w:rsidRDefault="009F41C0" w:rsidP="009F41C0">
      <w:pPr>
        <w:widowControl w:val="0"/>
        <w:numPr>
          <w:ilvl w:val="0"/>
          <w:numId w:val="57"/>
        </w:numPr>
        <w:spacing w:after="0"/>
        <w:jc w:val="both"/>
        <w:rPr>
          <w:rFonts w:asciiTheme="minorHAnsi" w:hAnsiTheme="minorHAnsi"/>
          <w:sz w:val="20"/>
          <w:lang w:bidi="it-IT"/>
        </w:rPr>
      </w:pPr>
      <w:r w:rsidRPr="009F41C0">
        <w:rPr>
          <w:rFonts w:asciiTheme="minorHAnsi" w:hAnsiTheme="minorHAnsi"/>
          <w:sz w:val="20"/>
          <w:lang w:bidi="it-IT"/>
        </w:rPr>
        <w:t xml:space="preserve">Ogni altro delitto da cui derivi, quale pena accessoria, l'incapacità di contrattare con la pubblica amministrazione (lettera </w:t>
      </w:r>
      <w:r w:rsidRPr="009F41C0">
        <w:rPr>
          <w:rFonts w:asciiTheme="minorHAnsi" w:hAnsiTheme="minorHAnsi"/>
          <w:i/>
          <w:sz w:val="20"/>
          <w:lang w:bidi="it-IT"/>
        </w:rPr>
        <w:t>g</w:t>
      </w:r>
      <w:r w:rsidRPr="009F41C0">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9F41C0" w:rsidRPr="009F41C0" w14:paraId="5356099A" w14:textId="77777777" w:rsidTr="00E36932">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75E7A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9F41C0">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044482A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36D06583" w14:textId="77777777" w:rsidTr="00E36932">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6BB423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 soggetti di cui all’art. 80, comma 3, del Codice sono stati </w:t>
            </w:r>
            <w:r w:rsidRPr="009F41C0">
              <w:rPr>
                <w:rFonts w:asciiTheme="minorHAnsi" w:hAnsiTheme="minorHAnsi"/>
                <w:b/>
                <w:sz w:val="20"/>
                <w:lang w:bidi="it-IT"/>
              </w:rPr>
              <w:t>condannati con sentenza definitiva</w:t>
            </w:r>
            <w:r w:rsidRPr="009F41C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78E8400C" w14:textId="77777777" w:rsidR="009F41C0" w:rsidRPr="009F41C0" w:rsidRDefault="009F41C0" w:rsidP="009F41C0">
            <w:pPr>
              <w:widowControl w:val="0"/>
              <w:jc w:val="both"/>
              <w:rPr>
                <w:rFonts w:asciiTheme="minorHAnsi" w:hAnsiTheme="minorHAnsi"/>
                <w:sz w:val="20"/>
                <w:lang w:bidi="it-IT"/>
              </w:rPr>
            </w:pPr>
          </w:p>
          <w:p w14:paraId="00EE072C" w14:textId="77777777" w:rsidR="009F41C0" w:rsidRPr="009F41C0" w:rsidRDefault="009F41C0" w:rsidP="009F41C0">
            <w:pPr>
              <w:widowControl w:val="0"/>
              <w:jc w:val="both"/>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4695CB5F"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7BA7D1AD" w14:textId="77777777" w:rsidR="009F41C0" w:rsidRPr="009F41C0" w:rsidRDefault="009F41C0" w:rsidP="009F41C0">
            <w:pPr>
              <w:widowControl w:val="0"/>
              <w:jc w:val="both"/>
              <w:rPr>
                <w:rFonts w:asciiTheme="minorHAnsi" w:hAnsiTheme="minorHAnsi"/>
                <w:sz w:val="20"/>
                <w:lang w:bidi="it-IT"/>
              </w:rPr>
            </w:pPr>
          </w:p>
          <w:p w14:paraId="7023E12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 (indirizzo web, autorità o organismo di emanazione, riferimento preciso della documentazione):</w:t>
            </w:r>
          </w:p>
          <w:p w14:paraId="2B820A4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r w:rsidRPr="009F41C0">
              <w:rPr>
                <w:rFonts w:asciiTheme="minorHAnsi" w:hAnsiTheme="minorHAnsi"/>
                <w:sz w:val="20"/>
                <w:vertAlign w:val="superscript"/>
                <w:lang w:bidi="it-IT"/>
              </w:rPr>
              <w:footnoteReference w:id="27"/>
            </w:r>
            <w:r w:rsidRPr="009F41C0">
              <w:rPr>
                <w:rFonts w:asciiTheme="minorHAnsi" w:hAnsiTheme="minorHAnsi"/>
                <w:sz w:val="20"/>
                <w:lang w:bidi="it-IT"/>
              </w:rPr>
              <w:t>)</w:t>
            </w:r>
          </w:p>
        </w:tc>
      </w:tr>
      <w:tr w:rsidR="009F41C0" w:rsidRPr="009F41C0" w14:paraId="41F9B26A" w14:textId="77777777" w:rsidTr="00E36932">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3D31CC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indicare (</w:t>
            </w:r>
            <w:r w:rsidRPr="009F41C0">
              <w:rPr>
                <w:rFonts w:asciiTheme="minorHAnsi" w:hAnsiTheme="minorHAnsi"/>
                <w:sz w:val="20"/>
                <w:vertAlign w:val="superscript"/>
                <w:lang w:bidi="it-IT"/>
              </w:rPr>
              <w:footnoteReference w:id="28"/>
            </w:r>
            <w:r w:rsidRPr="009F41C0">
              <w:rPr>
                <w:rFonts w:asciiTheme="minorHAnsi" w:hAnsiTheme="minorHAnsi"/>
                <w:sz w:val="20"/>
                <w:lang w:bidi="it-IT"/>
              </w:rPr>
              <w:t>):</w:t>
            </w:r>
            <w:r w:rsidRPr="009F41C0">
              <w:rPr>
                <w:rFonts w:asciiTheme="minorHAnsi" w:hAnsiTheme="minorHAnsi"/>
                <w:sz w:val="20"/>
                <w:lang w:bidi="it-IT"/>
              </w:rPr>
              <w:br/>
            </w:r>
          </w:p>
          <w:p w14:paraId="050384AA" w14:textId="77777777" w:rsidR="009F41C0" w:rsidRPr="009F41C0" w:rsidRDefault="009F41C0" w:rsidP="009F41C0">
            <w:pPr>
              <w:widowControl w:val="0"/>
              <w:numPr>
                <w:ilvl w:val="0"/>
                <w:numId w:val="52"/>
              </w:numPr>
              <w:tabs>
                <w:tab w:val="clear" w:pos="360"/>
                <w:tab w:val="num" w:pos="0"/>
              </w:tabs>
              <w:spacing w:after="0"/>
              <w:jc w:val="both"/>
              <w:rPr>
                <w:rFonts w:asciiTheme="minorHAnsi" w:hAnsiTheme="minorHAnsi"/>
                <w:sz w:val="20"/>
                <w:lang w:bidi="it-IT"/>
              </w:rPr>
            </w:pPr>
            <w:proofErr w:type="gramStart"/>
            <w:r w:rsidRPr="009F41C0">
              <w:rPr>
                <w:rFonts w:asciiTheme="minorHAnsi" w:hAnsiTheme="minorHAnsi"/>
                <w:sz w:val="20"/>
                <w:lang w:bidi="it-IT"/>
              </w:rPr>
              <w:t>la</w:t>
            </w:r>
            <w:proofErr w:type="gramEnd"/>
            <w:r w:rsidRPr="009F41C0">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9F41C0">
              <w:rPr>
                <w:rFonts w:asciiTheme="minorHAnsi" w:hAnsiTheme="minorHAnsi"/>
                <w:i/>
                <w:sz w:val="20"/>
                <w:lang w:bidi="it-IT"/>
              </w:rPr>
              <w:t>a)</w:t>
            </w:r>
            <w:r w:rsidRPr="009F41C0">
              <w:rPr>
                <w:rFonts w:asciiTheme="minorHAnsi" w:hAnsiTheme="minorHAnsi"/>
                <w:sz w:val="20"/>
                <w:lang w:bidi="it-IT"/>
              </w:rPr>
              <w:t xml:space="preserve"> a </w:t>
            </w:r>
            <w:r w:rsidRPr="009F41C0">
              <w:rPr>
                <w:rFonts w:asciiTheme="minorHAnsi" w:hAnsiTheme="minorHAnsi"/>
                <w:i/>
                <w:sz w:val="20"/>
                <w:lang w:bidi="it-IT"/>
              </w:rPr>
              <w:t>g)</w:t>
            </w:r>
            <w:r w:rsidRPr="009F41C0">
              <w:rPr>
                <w:rFonts w:asciiTheme="minorHAnsi" w:hAnsiTheme="minorHAnsi"/>
                <w:sz w:val="20"/>
                <w:lang w:bidi="it-IT"/>
              </w:rPr>
              <w:t xml:space="preserve"> del Codice e i motivi di condanna,</w:t>
            </w:r>
          </w:p>
          <w:p w14:paraId="7305322A" w14:textId="77777777" w:rsidR="009F41C0" w:rsidRPr="009F41C0" w:rsidRDefault="009F41C0" w:rsidP="009F41C0">
            <w:pPr>
              <w:widowControl w:val="0"/>
              <w:jc w:val="both"/>
              <w:rPr>
                <w:rFonts w:asciiTheme="minorHAnsi" w:hAnsiTheme="minorHAnsi"/>
                <w:sz w:val="20"/>
                <w:lang w:bidi="it-IT"/>
              </w:rPr>
            </w:pPr>
          </w:p>
          <w:p w14:paraId="29626F3E"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b) dati identificativi delle persone condannate </w:t>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w:t>
            </w:r>
            <w:r w:rsidRPr="009F41C0">
              <w:rPr>
                <w:rFonts w:asciiTheme="minorHAnsi" w:hAnsiTheme="minorHAnsi"/>
                <w:sz w:val="20"/>
                <w:lang w:bidi="it-IT"/>
              </w:rPr>
              <w:br/>
            </w:r>
          </w:p>
          <w:p w14:paraId="40526C4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c) </w:t>
            </w:r>
            <w:r w:rsidRPr="009F41C0">
              <w:rPr>
                <w:rFonts w:asciiTheme="minorHAnsi" w:hAnsiTheme="minorHAnsi"/>
                <w:sz w:val="20"/>
                <w:lang w:bidi="it-IT"/>
              </w:rPr>
              <w:t>se stabilita direttamente nella sentenza di condanna la durata della pena accessoria, indicare:</w:t>
            </w:r>
            <w:r w:rsidRPr="009F41C0">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5108F99" w14:textId="77777777" w:rsidR="009F41C0" w:rsidRPr="009F41C0" w:rsidRDefault="009F41C0" w:rsidP="009F41C0">
            <w:pPr>
              <w:widowControl w:val="0"/>
              <w:jc w:val="both"/>
              <w:rPr>
                <w:rFonts w:asciiTheme="minorHAnsi" w:hAnsiTheme="minorHAnsi"/>
                <w:sz w:val="20"/>
                <w:lang w:bidi="it-IT"/>
              </w:rPr>
            </w:pPr>
          </w:p>
          <w:p w14:paraId="5761B613" w14:textId="77777777" w:rsidR="009F41C0" w:rsidRPr="009F41C0" w:rsidRDefault="009F41C0" w:rsidP="009F41C0">
            <w:pPr>
              <w:widowControl w:val="0"/>
              <w:jc w:val="both"/>
              <w:rPr>
                <w:rFonts w:asciiTheme="minorHAnsi" w:hAnsiTheme="minorHAnsi"/>
                <w:sz w:val="20"/>
                <w:lang w:bidi="it-IT"/>
              </w:rPr>
            </w:pPr>
          </w:p>
          <w:p w14:paraId="5A92DA68" w14:textId="77777777" w:rsidR="009F41C0" w:rsidRPr="009F41C0" w:rsidRDefault="009F41C0" w:rsidP="009F41C0">
            <w:pPr>
              <w:widowControl w:val="0"/>
              <w:jc w:val="both"/>
              <w:rPr>
                <w:rFonts w:asciiTheme="minorHAnsi" w:hAnsiTheme="minorHAnsi"/>
                <w:sz w:val="20"/>
                <w:lang w:bidi="it-IT"/>
              </w:rPr>
            </w:pPr>
          </w:p>
          <w:p w14:paraId="4ED1AA0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a) </w:t>
            </w:r>
            <w:proofErr w:type="gramStart"/>
            <w:r w:rsidRPr="009F41C0">
              <w:rPr>
                <w:rFonts w:asciiTheme="minorHAnsi" w:hAnsiTheme="minorHAnsi"/>
                <w:sz w:val="20"/>
                <w:lang w:bidi="it-IT"/>
              </w:rPr>
              <w:t>Data:[</w:t>
            </w:r>
            <w:proofErr w:type="gramEnd"/>
            <w:r w:rsidRPr="009F41C0">
              <w:rPr>
                <w:rFonts w:asciiTheme="minorHAnsi" w:hAnsiTheme="minorHAnsi"/>
                <w:sz w:val="20"/>
                <w:lang w:bidi="it-IT"/>
              </w:rPr>
              <w:t xml:space="preserve">  ], durata [   ], lettera comma 1, articolo 80 [  ], motivi:[       ]</w:t>
            </w:r>
            <w:r w:rsidRPr="009F41C0">
              <w:rPr>
                <w:rFonts w:asciiTheme="minorHAnsi" w:hAnsiTheme="minorHAnsi"/>
                <w:i/>
                <w:sz w:val="20"/>
                <w:vertAlign w:val="superscript"/>
                <w:lang w:bidi="it-IT"/>
              </w:rPr>
              <w:t xml:space="preserve"> </w:t>
            </w:r>
            <w:r w:rsidRPr="009F41C0">
              <w:rPr>
                <w:rFonts w:asciiTheme="minorHAnsi" w:hAnsiTheme="minorHAnsi"/>
                <w:sz w:val="20"/>
                <w:lang w:bidi="it-IT"/>
              </w:rPr>
              <w:br/>
            </w:r>
          </w:p>
          <w:p w14:paraId="5C7413F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w:t>
            </w:r>
            <w:r w:rsidRPr="009F41C0">
              <w:rPr>
                <w:rFonts w:asciiTheme="minorHAnsi" w:hAnsiTheme="minorHAnsi"/>
                <w:sz w:val="20"/>
                <w:lang w:bidi="it-IT"/>
              </w:rPr>
              <w:br/>
            </w:r>
          </w:p>
          <w:p w14:paraId="6C2E297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c) durata del periodo d'esclusione </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 xml:space="preserve">…], lettera comma 1, </w:t>
            </w:r>
            <w:r w:rsidRPr="009F41C0">
              <w:rPr>
                <w:rFonts w:asciiTheme="minorHAnsi" w:hAnsiTheme="minorHAnsi"/>
                <w:sz w:val="20"/>
                <w:lang w:bidi="it-IT"/>
              </w:rPr>
              <w:lastRenderedPageBreak/>
              <w:t xml:space="preserve">articolo 80 [  ], </w:t>
            </w:r>
          </w:p>
        </w:tc>
      </w:tr>
      <w:tr w:rsidR="009F41C0" w:rsidRPr="009F41C0" w14:paraId="1F5E27D7" w14:textId="77777777" w:rsidTr="00E36932">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3E73D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9F41C0">
              <w:rPr>
                <w:rFonts w:asciiTheme="minorHAnsi" w:hAnsiTheme="minorHAnsi"/>
                <w:sz w:val="20"/>
                <w:vertAlign w:val="superscript"/>
                <w:lang w:bidi="it-IT"/>
              </w:rPr>
              <w:footnoteReference w:id="29"/>
            </w:r>
            <w:r w:rsidRPr="009F41C0">
              <w:rPr>
                <w:rFonts w:asciiTheme="minorHAnsi" w:hAnsiTheme="minorHAnsi"/>
                <w:sz w:val="20"/>
                <w:lang w:bidi="it-IT"/>
              </w:rPr>
              <w:t xml:space="preserve"> </w:t>
            </w:r>
            <w:r w:rsidRPr="009F41C0">
              <w:rPr>
                <w:rFonts w:asciiTheme="minorHAnsi" w:hAnsiTheme="minorHAnsi"/>
                <w:b/>
                <w:sz w:val="20"/>
                <w:lang w:bidi="it-IT"/>
              </w:rPr>
              <w:t>(autodisciplina o “Self-</w:t>
            </w:r>
            <w:proofErr w:type="spellStart"/>
            <w:r w:rsidRPr="009F41C0">
              <w:rPr>
                <w:rFonts w:asciiTheme="minorHAnsi" w:hAnsiTheme="minorHAnsi"/>
                <w:b/>
                <w:sz w:val="20"/>
                <w:lang w:bidi="it-IT"/>
              </w:rPr>
              <w:t>Cleaning</w:t>
            </w:r>
            <w:proofErr w:type="spellEnd"/>
            <w:r w:rsidRPr="009F41C0">
              <w:rPr>
                <w:rFonts w:asciiTheme="minorHAnsi" w:hAnsiTheme="minorHAnsi"/>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DEE9EBA" w14:textId="77777777" w:rsidR="009F41C0" w:rsidRPr="009F41C0" w:rsidRDefault="009F41C0" w:rsidP="009F41C0">
            <w:pPr>
              <w:widowControl w:val="0"/>
              <w:jc w:val="both"/>
              <w:rPr>
                <w:rFonts w:asciiTheme="minorHAnsi" w:hAnsiTheme="minorHAnsi"/>
                <w:sz w:val="20"/>
                <w:lang w:bidi="it-IT"/>
              </w:rPr>
            </w:pPr>
          </w:p>
          <w:p w14:paraId="364C121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r w:rsidR="009F41C0" w:rsidRPr="009F41C0" w14:paraId="29011278" w14:textId="77777777" w:rsidTr="00E36932">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A2B1AC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indicare:</w:t>
            </w:r>
          </w:p>
          <w:p w14:paraId="62AF1C8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1)</w:t>
            </w:r>
            <w:r w:rsidRPr="009F41C0">
              <w:rPr>
                <w:rFonts w:asciiTheme="minorHAnsi" w:hAnsiTheme="minorHAnsi"/>
                <w:sz w:val="20"/>
                <w:lang w:bidi="it-IT"/>
              </w:rPr>
              <w:tab/>
              <w:t>la sentenza di condanna definitiva ha riconosciuto l’attenuante della collaborazione come definita dalle singole fattispecie di reato?</w:t>
            </w:r>
          </w:p>
          <w:p w14:paraId="72E772E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2)</w:t>
            </w:r>
            <w:r w:rsidRPr="009F41C0">
              <w:rPr>
                <w:rFonts w:asciiTheme="minorHAnsi" w:hAnsiTheme="minorHAnsi"/>
                <w:sz w:val="20"/>
                <w:lang w:bidi="it-IT"/>
              </w:rPr>
              <w:tab/>
              <w:t>Se la sentenza definitiva di condanna prevede una pena detentiva non superiore a 18 mesi?</w:t>
            </w:r>
          </w:p>
          <w:p w14:paraId="342F5F9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3)</w:t>
            </w:r>
            <w:r w:rsidRPr="009F41C0">
              <w:rPr>
                <w:rFonts w:asciiTheme="minorHAnsi" w:hAnsiTheme="minorHAnsi"/>
                <w:sz w:val="20"/>
                <w:lang w:bidi="it-IT"/>
              </w:rPr>
              <w:tab/>
              <w:t>in caso di risposta affermativa per le ipotesi 1) e/o 2), i soggetti di cui all’art. 80, comma 3, del Codice:</w:t>
            </w:r>
          </w:p>
          <w:p w14:paraId="1873A1F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tab/>
              <w:t>hanno risarcito interamente il danno?</w:t>
            </w:r>
          </w:p>
          <w:p w14:paraId="27184BD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tab/>
              <w:t>si sono impegnati formalmente a risarcire il danno?</w:t>
            </w:r>
          </w:p>
          <w:p w14:paraId="6A22D7F7" w14:textId="77777777" w:rsidR="009F41C0" w:rsidRPr="009F41C0" w:rsidRDefault="009F41C0" w:rsidP="009F41C0">
            <w:pPr>
              <w:widowControl w:val="0"/>
              <w:jc w:val="both"/>
              <w:rPr>
                <w:rFonts w:asciiTheme="minorHAnsi" w:hAnsiTheme="minorHAnsi"/>
                <w:sz w:val="20"/>
                <w:lang w:bidi="it-IT"/>
              </w:rPr>
            </w:pPr>
          </w:p>
          <w:p w14:paraId="55C3FC8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4)</w:t>
            </w:r>
            <w:r w:rsidRPr="009F41C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9F41C0">
              <w:rPr>
                <w:rFonts w:asciiTheme="minorHAnsi" w:hAnsiTheme="minorHAnsi"/>
                <w:sz w:val="20"/>
                <w:lang w:bidi="it-IT"/>
              </w:rPr>
              <w:t>reati ?</w:t>
            </w:r>
            <w:proofErr w:type="gramEnd"/>
          </w:p>
          <w:p w14:paraId="5ABC23DB" w14:textId="77777777" w:rsidR="009F41C0" w:rsidRPr="009F41C0" w:rsidRDefault="009F41C0" w:rsidP="009F41C0">
            <w:pPr>
              <w:widowControl w:val="0"/>
              <w:jc w:val="both"/>
              <w:rPr>
                <w:rFonts w:asciiTheme="minorHAnsi" w:hAnsiTheme="minorHAnsi"/>
                <w:sz w:val="20"/>
                <w:lang w:bidi="it-IT"/>
              </w:rPr>
            </w:pPr>
          </w:p>
          <w:p w14:paraId="7EB86DB5" w14:textId="77777777" w:rsidR="009F41C0" w:rsidRPr="009F41C0" w:rsidRDefault="009F41C0" w:rsidP="009F41C0">
            <w:pPr>
              <w:widowControl w:val="0"/>
              <w:jc w:val="both"/>
              <w:rPr>
                <w:rFonts w:asciiTheme="minorHAnsi" w:hAnsiTheme="minorHAnsi"/>
                <w:sz w:val="20"/>
                <w:lang w:bidi="it-IT"/>
              </w:rPr>
            </w:pPr>
          </w:p>
          <w:p w14:paraId="0455C134"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5)</w:t>
            </w:r>
            <w:r w:rsidRPr="009F41C0">
              <w:rPr>
                <w:rFonts w:asciiTheme="minorHAnsi" w:hAnsiTheme="minorHAnsi"/>
                <w:b/>
                <w:bCs/>
                <w:sz w:val="20"/>
              </w:rPr>
              <w:t xml:space="preserve"> </w:t>
            </w:r>
            <w:r w:rsidRPr="009F41C0">
              <w:rPr>
                <w:rFonts w:asciiTheme="minorHAnsi" w:hAnsiTheme="minorHAnsi"/>
                <w:bCs/>
                <w:sz w:val="20"/>
              </w:rPr>
              <w:t xml:space="preserve">se le sentenze di </w:t>
            </w:r>
            <w:proofErr w:type="gramStart"/>
            <w:r w:rsidRPr="009F41C0">
              <w:rPr>
                <w:rFonts w:asciiTheme="minorHAnsi" w:hAnsiTheme="minorHAnsi"/>
                <w:bCs/>
                <w:sz w:val="20"/>
              </w:rPr>
              <w:t>condanne  sono</w:t>
            </w:r>
            <w:proofErr w:type="gramEnd"/>
            <w:r w:rsidRPr="009F41C0">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8E19286" w14:textId="77777777" w:rsidR="009F41C0" w:rsidRPr="009F41C0" w:rsidRDefault="009F41C0" w:rsidP="009F41C0">
            <w:pPr>
              <w:widowControl w:val="0"/>
              <w:jc w:val="both"/>
              <w:rPr>
                <w:rFonts w:asciiTheme="minorHAnsi" w:hAnsiTheme="minorHAnsi"/>
                <w:sz w:val="20"/>
                <w:lang w:bidi="it-IT"/>
              </w:rPr>
            </w:pPr>
          </w:p>
          <w:p w14:paraId="30BF061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2B592095" w14:textId="77777777" w:rsidR="009F41C0" w:rsidRPr="009F41C0" w:rsidRDefault="009F41C0" w:rsidP="009F41C0">
            <w:pPr>
              <w:widowControl w:val="0"/>
              <w:jc w:val="both"/>
              <w:rPr>
                <w:rFonts w:asciiTheme="minorHAnsi" w:hAnsiTheme="minorHAnsi"/>
                <w:sz w:val="20"/>
                <w:lang w:bidi="it-IT"/>
              </w:rPr>
            </w:pPr>
          </w:p>
          <w:p w14:paraId="1543BC8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62A3B2E6" w14:textId="77777777" w:rsidR="009F41C0" w:rsidRPr="009F41C0" w:rsidRDefault="009F41C0" w:rsidP="009F41C0">
            <w:pPr>
              <w:widowControl w:val="0"/>
              <w:jc w:val="both"/>
              <w:rPr>
                <w:rFonts w:asciiTheme="minorHAnsi" w:hAnsiTheme="minorHAnsi"/>
                <w:sz w:val="20"/>
                <w:lang w:bidi="it-IT"/>
              </w:rPr>
            </w:pPr>
          </w:p>
          <w:p w14:paraId="3D12FC12" w14:textId="77777777" w:rsidR="009F41C0" w:rsidRPr="009F41C0" w:rsidRDefault="009F41C0" w:rsidP="009F41C0">
            <w:pPr>
              <w:widowControl w:val="0"/>
              <w:jc w:val="both"/>
              <w:rPr>
                <w:rFonts w:asciiTheme="minorHAnsi" w:hAnsiTheme="minorHAnsi"/>
                <w:sz w:val="20"/>
                <w:lang w:bidi="it-IT"/>
              </w:rPr>
            </w:pPr>
          </w:p>
          <w:p w14:paraId="1C5D0234" w14:textId="77777777" w:rsidR="009F41C0" w:rsidRPr="009F41C0" w:rsidRDefault="009F41C0" w:rsidP="009F41C0">
            <w:pPr>
              <w:widowControl w:val="0"/>
              <w:jc w:val="both"/>
              <w:rPr>
                <w:rFonts w:asciiTheme="minorHAnsi" w:hAnsiTheme="minorHAnsi"/>
                <w:sz w:val="20"/>
                <w:lang w:bidi="it-IT"/>
              </w:rPr>
            </w:pPr>
          </w:p>
          <w:p w14:paraId="372A3931"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69E0DE65"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72C0C179" w14:textId="77777777" w:rsidR="009F41C0" w:rsidRPr="009F41C0" w:rsidRDefault="009F41C0" w:rsidP="009F41C0">
            <w:pPr>
              <w:widowControl w:val="0"/>
              <w:jc w:val="both"/>
              <w:rPr>
                <w:rFonts w:asciiTheme="minorHAnsi" w:hAnsiTheme="minorHAnsi"/>
                <w:sz w:val="20"/>
                <w:lang w:bidi="it-IT"/>
              </w:rPr>
            </w:pPr>
          </w:p>
          <w:p w14:paraId="67CB37AA"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7A23669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 caso affermativo elencare la documentazione pertinente </w:t>
            </w:r>
            <w:proofErr w:type="gramStart"/>
            <w:r w:rsidRPr="009F41C0">
              <w:rPr>
                <w:rFonts w:asciiTheme="minorHAnsi" w:hAnsiTheme="minorHAnsi"/>
                <w:sz w:val="20"/>
                <w:lang w:bidi="it-IT"/>
              </w:rPr>
              <w:t xml:space="preserve">[  </w:t>
            </w:r>
            <w:proofErr w:type="gramEnd"/>
            <w:r w:rsidRPr="009F41C0">
              <w:rPr>
                <w:rFonts w:asciiTheme="minorHAnsi" w:hAnsiTheme="minorHAnsi"/>
                <w:sz w:val="20"/>
                <w:lang w:bidi="it-IT"/>
              </w:rPr>
              <w:t xml:space="preserve">  ] e, se disponibile elettronicamente, indicare: (indirizzo web, autorità o organismo di emanazione, riferimento preciso della documentazione):</w:t>
            </w:r>
          </w:p>
          <w:p w14:paraId="3B22EBD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p w14:paraId="45BF952A" w14:textId="77777777" w:rsidR="009F41C0" w:rsidRPr="009F41C0" w:rsidRDefault="009F41C0" w:rsidP="009F41C0">
            <w:pPr>
              <w:widowControl w:val="0"/>
              <w:jc w:val="both"/>
              <w:rPr>
                <w:rFonts w:asciiTheme="minorHAnsi" w:hAnsiTheme="minorHAnsi"/>
                <w:sz w:val="20"/>
                <w:lang w:bidi="it-IT"/>
              </w:rPr>
            </w:pPr>
          </w:p>
          <w:p w14:paraId="61CA4D3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292E571E" w14:textId="77777777" w:rsidR="009F41C0" w:rsidRPr="009F41C0" w:rsidRDefault="009F41C0" w:rsidP="009F41C0">
      <w:pPr>
        <w:widowControl w:val="0"/>
        <w:jc w:val="both"/>
        <w:rPr>
          <w:rFonts w:asciiTheme="minorHAnsi" w:hAnsiTheme="minorHAnsi"/>
          <w:sz w:val="20"/>
          <w:lang w:bidi="it-IT"/>
        </w:rPr>
      </w:pPr>
    </w:p>
    <w:p w14:paraId="71D0E55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9F41C0" w:rsidRPr="009F41C0" w14:paraId="153E3F2E" w14:textId="77777777" w:rsidTr="00E3693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FB842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lastRenderedPageBreak/>
              <w:t xml:space="preserve">Pagamento di imposte, tasse o contributi previdenziali </w:t>
            </w:r>
            <w:r w:rsidRPr="009F41C0">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D0A0A6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0D7346FE" w14:textId="77777777" w:rsidTr="00E36932">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A83C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L'operatore economico ha soddisfatto tutti </w:t>
            </w:r>
            <w:r w:rsidRPr="009F41C0">
              <w:rPr>
                <w:rFonts w:asciiTheme="minorHAnsi" w:hAnsiTheme="minorHAnsi"/>
                <w:b/>
                <w:sz w:val="20"/>
                <w:lang w:bidi="it-IT"/>
              </w:rPr>
              <w:t>gli obblighi relativi al pagamento di imposte, tasse o contributi previdenziali,</w:t>
            </w:r>
            <w:r w:rsidRPr="009F41C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E6F433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r w:rsidR="009F41C0" w:rsidRPr="009F41C0" w14:paraId="4E9E2543" w14:textId="77777777" w:rsidTr="00E36932">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A772AD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br/>
              <w:t>In caso negativo</w:t>
            </w:r>
            <w:r w:rsidRPr="009F41C0">
              <w:rPr>
                <w:rFonts w:asciiTheme="minorHAnsi" w:hAnsiTheme="minorHAnsi"/>
                <w:sz w:val="20"/>
                <w:lang w:bidi="it-IT"/>
              </w:rPr>
              <w:t>, indicare:</w:t>
            </w:r>
            <w:r w:rsidRPr="009F41C0">
              <w:rPr>
                <w:rFonts w:asciiTheme="minorHAnsi" w:hAnsiTheme="minorHAnsi"/>
                <w:sz w:val="20"/>
                <w:lang w:bidi="it-IT"/>
              </w:rPr>
              <w:br/>
            </w:r>
          </w:p>
          <w:p w14:paraId="68B3F05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a)   Paese o Stato membro interessato</w:t>
            </w:r>
            <w:r w:rsidRPr="009F41C0">
              <w:rPr>
                <w:rFonts w:asciiTheme="minorHAnsi" w:hAnsiTheme="minorHAnsi"/>
                <w:sz w:val="20"/>
                <w:lang w:bidi="it-IT"/>
              </w:rPr>
              <w:br/>
            </w:r>
          </w:p>
          <w:p w14:paraId="5A174EA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Di quale importo si tratta</w:t>
            </w:r>
            <w:r w:rsidRPr="009F41C0">
              <w:rPr>
                <w:rFonts w:asciiTheme="minorHAnsi" w:hAnsiTheme="minorHAnsi"/>
                <w:sz w:val="20"/>
                <w:lang w:bidi="it-IT"/>
              </w:rPr>
              <w:br/>
            </w:r>
          </w:p>
          <w:p w14:paraId="4B3261B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c)   Come è stata stabilita tale inottemperanza:</w:t>
            </w:r>
            <w:r w:rsidRPr="009F41C0">
              <w:rPr>
                <w:rFonts w:asciiTheme="minorHAnsi" w:hAnsiTheme="minorHAnsi"/>
                <w:sz w:val="20"/>
                <w:lang w:bidi="it-IT"/>
              </w:rPr>
              <w:br/>
            </w:r>
          </w:p>
          <w:p w14:paraId="66DAC68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1)   Mediante una </w:t>
            </w:r>
            <w:r w:rsidRPr="009F41C0">
              <w:rPr>
                <w:rFonts w:asciiTheme="minorHAnsi" w:hAnsiTheme="minorHAnsi"/>
                <w:b/>
                <w:sz w:val="20"/>
                <w:lang w:bidi="it-IT"/>
              </w:rPr>
              <w:t>decisione</w:t>
            </w:r>
            <w:r w:rsidRPr="009F41C0">
              <w:rPr>
                <w:rFonts w:asciiTheme="minorHAnsi" w:hAnsiTheme="minorHAnsi"/>
                <w:sz w:val="20"/>
                <w:lang w:bidi="it-IT"/>
              </w:rPr>
              <w:t xml:space="preserve"> giudiziaria o amministrativa:</w:t>
            </w:r>
          </w:p>
          <w:p w14:paraId="71FDF85C" w14:textId="77777777" w:rsidR="009F41C0" w:rsidRPr="009F41C0" w:rsidRDefault="009F41C0" w:rsidP="009F41C0">
            <w:pPr>
              <w:widowControl w:val="0"/>
              <w:numPr>
                <w:ilvl w:val="0"/>
                <w:numId w:val="62"/>
              </w:numPr>
              <w:spacing w:after="0"/>
              <w:jc w:val="both"/>
              <w:rPr>
                <w:rFonts w:asciiTheme="minorHAnsi" w:hAnsiTheme="minorHAnsi"/>
                <w:sz w:val="20"/>
                <w:lang w:bidi="it-IT"/>
              </w:rPr>
            </w:pPr>
            <w:r w:rsidRPr="009F41C0">
              <w:rPr>
                <w:rFonts w:asciiTheme="minorHAnsi" w:hAnsiTheme="minorHAnsi"/>
                <w:sz w:val="20"/>
                <w:lang w:bidi="it-IT"/>
              </w:rPr>
              <w:t>Tale decisione è definitiva e vincolante?</w:t>
            </w:r>
          </w:p>
          <w:p w14:paraId="372DD5C9" w14:textId="77777777" w:rsidR="009F41C0" w:rsidRPr="009F41C0" w:rsidRDefault="009F41C0" w:rsidP="009F41C0">
            <w:pPr>
              <w:widowControl w:val="0"/>
              <w:numPr>
                <w:ilvl w:val="0"/>
                <w:numId w:val="62"/>
              </w:numPr>
              <w:spacing w:after="0"/>
              <w:jc w:val="both"/>
              <w:rPr>
                <w:rFonts w:asciiTheme="minorHAnsi" w:hAnsiTheme="minorHAnsi"/>
                <w:sz w:val="20"/>
                <w:lang w:bidi="it-IT"/>
              </w:rPr>
            </w:pPr>
            <w:r w:rsidRPr="009F41C0">
              <w:rPr>
                <w:rFonts w:asciiTheme="minorHAnsi" w:hAnsiTheme="minorHAnsi"/>
                <w:sz w:val="20"/>
                <w:lang w:bidi="it-IT"/>
              </w:rPr>
              <w:t>Indicare la data della sentenza di condanna o della decisione.</w:t>
            </w:r>
          </w:p>
          <w:p w14:paraId="746F5D4D" w14:textId="77777777" w:rsidR="009F41C0" w:rsidRPr="009F41C0" w:rsidRDefault="009F41C0" w:rsidP="009F41C0">
            <w:pPr>
              <w:widowControl w:val="0"/>
              <w:numPr>
                <w:ilvl w:val="0"/>
                <w:numId w:val="62"/>
              </w:numPr>
              <w:spacing w:after="0"/>
              <w:jc w:val="both"/>
              <w:rPr>
                <w:rFonts w:asciiTheme="minorHAnsi" w:hAnsiTheme="minorHAnsi"/>
                <w:sz w:val="20"/>
                <w:lang w:bidi="it-IT"/>
              </w:rPr>
            </w:pPr>
            <w:r w:rsidRPr="009F41C0">
              <w:rPr>
                <w:rFonts w:asciiTheme="minorHAnsi" w:hAnsiTheme="minorHAnsi"/>
                <w:sz w:val="20"/>
                <w:lang w:bidi="it-IT"/>
              </w:rPr>
              <w:t xml:space="preserve">Nel caso di una sentenza di condanna, </w:t>
            </w:r>
            <w:r w:rsidRPr="009F41C0">
              <w:rPr>
                <w:rFonts w:asciiTheme="minorHAnsi" w:hAnsiTheme="minorHAnsi"/>
                <w:b/>
                <w:sz w:val="20"/>
                <w:lang w:bidi="it-IT"/>
              </w:rPr>
              <w:t xml:space="preserve">se stabilita </w:t>
            </w:r>
            <w:r w:rsidRPr="009F41C0">
              <w:rPr>
                <w:rFonts w:asciiTheme="minorHAnsi" w:hAnsiTheme="minorHAnsi"/>
                <w:b/>
                <w:sz w:val="20"/>
                <w:u w:val="single"/>
                <w:lang w:bidi="it-IT"/>
              </w:rPr>
              <w:t xml:space="preserve">direttamente </w:t>
            </w:r>
            <w:r w:rsidRPr="009F41C0">
              <w:rPr>
                <w:rFonts w:asciiTheme="minorHAnsi" w:hAnsiTheme="minorHAnsi"/>
                <w:b/>
                <w:sz w:val="20"/>
                <w:lang w:bidi="it-IT"/>
              </w:rPr>
              <w:t>nella sentenza di condanna</w:t>
            </w:r>
            <w:r w:rsidRPr="009F41C0">
              <w:rPr>
                <w:rFonts w:asciiTheme="minorHAnsi" w:hAnsiTheme="minorHAnsi"/>
                <w:sz w:val="20"/>
                <w:lang w:bidi="it-IT"/>
              </w:rPr>
              <w:t>, la durata del periodo d'esclusione:</w:t>
            </w:r>
          </w:p>
          <w:p w14:paraId="6F5B58A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2)    In </w:t>
            </w:r>
            <w:r w:rsidRPr="009F41C0">
              <w:rPr>
                <w:rFonts w:asciiTheme="minorHAnsi" w:hAnsiTheme="minorHAnsi"/>
                <w:b/>
                <w:sz w:val="20"/>
                <w:lang w:bidi="it-IT"/>
              </w:rPr>
              <w:t>altro modo</w:t>
            </w:r>
            <w:r w:rsidRPr="009F41C0">
              <w:rPr>
                <w:rFonts w:asciiTheme="minorHAnsi" w:hAnsiTheme="minorHAnsi"/>
                <w:sz w:val="20"/>
                <w:lang w:bidi="it-IT"/>
              </w:rPr>
              <w:t>? Specificare:</w:t>
            </w:r>
          </w:p>
          <w:p w14:paraId="1E648D9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298464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6CDC22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Contributi previdenziali</w:t>
            </w:r>
          </w:p>
        </w:tc>
      </w:tr>
      <w:tr w:rsidR="009F41C0" w:rsidRPr="009F41C0" w14:paraId="3B04D3A0" w14:textId="77777777" w:rsidTr="00E36932">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408661D" w14:textId="77777777" w:rsidR="009F41C0" w:rsidRPr="009F41C0" w:rsidRDefault="009F41C0" w:rsidP="009F41C0">
            <w:pPr>
              <w:widowControl w:val="0"/>
              <w:jc w:val="both"/>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1423A27" w14:textId="77777777" w:rsidR="009F41C0" w:rsidRPr="009F41C0" w:rsidRDefault="009F41C0" w:rsidP="009F41C0">
            <w:pPr>
              <w:widowControl w:val="0"/>
              <w:jc w:val="both"/>
              <w:rPr>
                <w:rFonts w:asciiTheme="minorHAnsi" w:hAnsiTheme="minorHAnsi"/>
                <w:sz w:val="20"/>
                <w:lang w:bidi="it-IT"/>
              </w:rPr>
            </w:pPr>
          </w:p>
          <w:p w14:paraId="14BDDF4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a) [………..…]</w:t>
            </w:r>
            <w:r w:rsidRPr="009F41C0">
              <w:rPr>
                <w:rFonts w:asciiTheme="minorHAnsi" w:hAnsiTheme="minorHAnsi"/>
                <w:sz w:val="20"/>
                <w:lang w:bidi="it-IT"/>
              </w:rPr>
              <w:br/>
            </w:r>
          </w:p>
          <w:p w14:paraId="532BA36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w:t>
            </w:r>
            <w:r w:rsidRPr="009F41C0">
              <w:rPr>
                <w:rFonts w:asciiTheme="minorHAnsi" w:hAnsiTheme="minorHAnsi"/>
                <w:sz w:val="20"/>
                <w:lang w:bidi="it-IT"/>
              </w:rPr>
              <w:br/>
            </w:r>
            <w:r w:rsidRPr="009F41C0">
              <w:rPr>
                <w:rFonts w:asciiTheme="minorHAnsi" w:hAnsiTheme="minorHAnsi"/>
                <w:sz w:val="20"/>
                <w:lang w:bidi="it-IT"/>
              </w:rPr>
              <w:br/>
            </w:r>
          </w:p>
          <w:p w14:paraId="4C285C8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r>
            <w:proofErr w:type="gramStart"/>
            <w:r w:rsidRPr="009F41C0">
              <w:rPr>
                <w:rFonts w:asciiTheme="minorHAnsi" w:hAnsiTheme="minorHAnsi"/>
                <w:sz w:val="20"/>
                <w:lang w:bidi="it-IT"/>
              </w:rPr>
              <w:t>c</w:t>
            </w:r>
            <w:proofErr w:type="gramEnd"/>
            <w:r w:rsidRPr="009F41C0">
              <w:rPr>
                <w:rFonts w:asciiTheme="minorHAnsi" w:hAnsiTheme="minorHAnsi"/>
                <w:sz w:val="20"/>
                <w:lang w:bidi="it-IT"/>
              </w:rPr>
              <w:t>1) [ ] Sì [ ] No</w:t>
            </w:r>
          </w:p>
          <w:p w14:paraId="4372135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roofErr w:type="gramStart"/>
            <w:r w:rsidRPr="009F41C0">
              <w:rPr>
                <w:rFonts w:asciiTheme="minorHAnsi" w:hAnsiTheme="minorHAnsi"/>
                <w:sz w:val="20"/>
                <w:lang w:bidi="it-IT"/>
              </w:rPr>
              <w:t xml:space="preserve">   [</w:t>
            </w:r>
            <w:proofErr w:type="gramEnd"/>
            <w:r w:rsidRPr="009F41C0">
              <w:rPr>
                <w:rFonts w:asciiTheme="minorHAnsi" w:hAnsiTheme="minorHAnsi"/>
                <w:sz w:val="20"/>
                <w:lang w:bidi="it-IT"/>
              </w:rPr>
              <w:t xml:space="preserve"> ] Sì [ ] No</w:t>
            </w:r>
          </w:p>
          <w:p w14:paraId="0A5CACD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205FDC2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188E4793" w14:textId="77777777" w:rsidR="009F41C0" w:rsidRPr="009F41C0" w:rsidRDefault="009F41C0" w:rsidP="009F41C0">
            <w:pPr>
              <w:widowControl w:val="0"/>
              <w:jc w:val="both"/>
              <w:rPr>
                <w:rFonts w:asciiTheme="minorHAnsi" w:hAnsiTheme="minorHAnsi"/>
                <w:sz w:val="20"/>
                <w:lang w:bidi="it-IT"/>
              </w:rPr>
            </w:pPr>
          </w:p>
          <w:p w14:paraId="255C7FB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c</w:t>
            </w:r>
            <w:proofErr w:type="gramEnd"/>
            <w:r w:rsidRPr="009F41C0">
              <w:rPr>
                <w:rFonts w:asciiTheme="minorHAnsi" w:hAnsiTheme="minorHAnsi"/>
                <w:sz w:val="20"/>
                <w:lang w:bidi="it-IT"/>
              </w:rPr>
              <w:t>2) [………….…]</w:t>
            </w:r>
            <w:r w:rsidRPr="009F41C0">
              <w:rPr>
                <w:rFonts w:asciiTheme="minorHAnsi" w:hAnsiTheme="minorHAnsi"/>
                <w:sz w:val="20"/>
                <w:lang w:bidi="it-IT"/>
              </w:rPr>
              <w:br/>
            </w:r>
          </w:p>
          <w:p w14:paraId="689D2503"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d) </w:t>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6FA1DC7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2F94F05F" w14:textId="77777777" w:rsidR="009F41C0" w:rsidRPr="009F41C0" w:rsidRDefault="009F41C0" w:rsidP="009F41C0">
            <w:pPr>
              <w:widowControl w:val="0"/>
              <w:jc w:val="both"/>
              <w:rPr>
                <w:rFonts w:asciiTheme="minorHAnsi" w:hAnsiTheme="minorHAnsi"/>
                <w:sz w:val="20"/>
                <w:lang w:bidi="it-IT"/>
              </w:rPr>
            </w:pPr>
          </w:p>
          <w:p w14:paraId="7FD6264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a) [………..…]</w:t>
            </w:r>
            <w:r w:rsidRPr="009F41C0">
              <w:rPr>
                <w:rFonts w:asciiTheme="minorHAnsi" w:hAnsiTheme="minorHAnsi"/>
                <w:sz w:val="20"/>
                <w:lang w:bidi="it-IT"/>
              </w:rPr>
              <w:br/>
            </w:r>
          </w:p>
          <w:p w14:paraId="558773B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w:t>
            </w:r>
            <w:r w:rsidRPr="009F41C0">
              <w:rPr>
                <w:rFonts w:asciiTheme="minorHAnsi" w:hAnsiTheme="minorHAnsi"/>
                <w:sz w:val="20"/>
                <w:lang w:bidi="it-IT"/>
              </w:rPr>
              <w:br/>
            </w:r>
          </w:p>
          <w:p w14:paraId="486F327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r>
            <w:r w:rsidRPr="009F41C0">
              <w:rPr>
                <w:rFonts w:asciiTheme="minorHAnsi" w:hAnsiTheme="minorHAnsi"/>
                <w:sz w:val="20"/>
                <w:lang w:bidi="it-IT"/>
              </w:rPr>
              <w:br/>
            </w:r>
            <w:proofErr w:type="gramStart"/>
            <w:r w:rsidRPr="009F41C0">
              <w:rPr>
                <w:rFonts w:asciiTheme="minorHAnsi" w:hAnsiTheme="minorHAnsi"/>
                <w:sz w:val="20"/>
                <w:lang w:bidi="it-IT"/>
              </w:rPr>
              <w:t>c</w:t>
            </w:r>
            <w:proofErr w:type="gramEnd"/>
            <w:r w:rsidRPr="009F41C0">
              <w:rPr>
                <w:rFonts w:asciiTheme="minorHAnsi" w:hAnsiTheme="minorHAnsi"/>
                <w:sz w:val="20"/>
                <w:lang w:bidi="it-IT"/>
              </w:rPr>
              <w:t>1) [ ] Sì [ ] No</w:t>
            </w:r>
          </w:p>
          <w:p w14:paraId="6CF0945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roofErr w:type="gramStart"/>
            <w:r w:rsidRPr="009F41C0">
              <w:rPr>
                <w:rFonts w:asciiTheme="minorHAnsi" w:hAnsiTheme="minorHAnsi"/>
                <w:sz w:val="20"/>
                <w:lang w:bidi="it-IT"/>
              </w:rPr>
              <w:t xml:space="preserve">   [</w:t>
            </w:r>
            <w:proofErr w:type="gramEnd"/>
            <w:r w:rsidRPr="009F41C0">
              <w:rPr>
                <w:rFonts w:asciiTheme="minorHAnsi" w:hAnsiTheme="minorHAnsi"/>
                <w:sz w:val="20"/>
                <w:lang w:bidi="it-IT"/>
              </w:rPr>
              <w:t xml:space="preserve"> ] Sì [ ] No</w:t>
            </w:r>
          </w:p>
          <w:p w14:paraId="6476B60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3931F2D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4C3E5389" w14:textId="77777777" w:rsidR="009F41C0" w:rsidRPr="009F41C0" w:rsidRDefault="009F41C0" w:rsidP="009F41C0">
            <w:pPr>
              <w:widowControl w:val="0"/>
              <w:jc w:val="both"/>
              <w:rPr>
                <w:rFonts w:asciiTheme="minorHAnsi" w:hAnsiTheme="minorHAnsi"/>
                <w:sz w:val="20"/>
                <w:lang w:bidi="it-IT"/>
              </w:rPr>
            </w:pPr>
          </w:p>
          <w:p w14:paraId="0E178D68"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c</w:t>
            </w:r>
            <w:proofErr w:type="gramEnd"/>
            <w:r w:rsidRPr="009F41C0">
              <w:rPr>
                <w:rFonts w:asciiTheme="minorHAnsi" w:hAnsiTheme="minorHAnsi"/>
                <w:sz w:val="20"/>
                <w:lang w:bidi="it-IT"/>
              </w:rPr>
              <w:t>2) [………….…]</w:t>
            </w:r>
            <w:r w:rsidRPr="009F41C0">
              <w:rPr>
                <w:rFonts w:asciiTheme="minorHAnsi" w:hAnsiTheme="minorHAnsi"/>
                <w:sz w:val="20"/>
                <w:lang w:bidi="it-IT"/>
              </w:rPr>
              <w:br/>
            </w:r>
          </w:p>
          <w:p w14:paraId="38989211"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d) </w:t>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5028745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fornire informazioni dettagliate: [……]</w:t>
            </w:r>
          </w:p>
        </w:tc>
      </w:tr>
      <w:tr w:rsidR="009F41C0" w:rsidRPr="009F41C0" w14:paraId="52F1C148"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3771A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10B77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w:t>
            </w:r>
            <w:r w:rsidRPr="009F41C0">
              <w:rPr>
                <w:rFonts w:asciiTheme="minorHAnsi" w:hAnsiTheme="minorHAnsi"/>
                <w:sz w:val="20"/>
                <w:vertAlign w:val="superscript"/>
                <w:lang w:bidi="it-IT"/>
              </w:rPr>
              <w:footnoteReference w:id="30"/>
            </w:r>
            <w:r w:rsidRPr="009F41C0">
              <w:rPr>
                <w:rFonts w:asciiTheme="minorHAnsi" w:hAnsiTheme="minorHAnsi"/>
                <w:sz w:val="20"/>
                <w:lang w:bidi="it-IT"/>
              </w:rPr>
              <w:t xml:space="preserve">): </w:t>
            </w:r>
          </w:p>
          <w:p w14:paraId="395A295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1F90C199"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lastRenderedPageBreak/>
        <w:t>C: motivi legati a insolvenza, conflitto di interessi o illeciti professionali (</w:t>
      </w:r>
      <w:r w:rsidRPr="009F41C0">
        <w:rPr>
          <w:rFonts w:asciiTheme="minorHAnsi" w:hAnsiTheme="minorHAnsi"/>
          <w:sz w:val="20"/>
          <w:vertAlign w:val="superscript"/>
          <w:lang w:bidi="it-IT"/>
        </w:rPr>
        <w:footnoteReference w:id="31"/>
      </w:r>
      <w:r w:rsidRPr="009F41C0">
        <w:rPr>
          <w:rFonts w:asciiTheme="minorHAnsi" w:hAnsiTheme="minorHAnsi"/>
          <w:sz w:val="20"/>
          <w:lang w:bidi="it-IT"/>
        </w:rPr>
        <w:t>)</w:t>
      </w:r>
    </w:p>
    <w:p w14:paraId="0F5FC747"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5F8F32D5"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6CA73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57BA3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6BA5A929" w14:textId="77777777" w:rsidTr="00E36932">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39DFC5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L'operatore economico ha violato, </w:t>
            </w:r>
            <w:r w:rsidRPr="009F41C0">
              <w:rPr>
                <w:rFonts w:asciiTheme="minorHAnsi" w:hAnsiTheme="minorHAnsi"/>
                <w:b/>
                <w:sz w:val="20"/>
                <w:lang w:bidi="it-IT"/>
              </w:rPr>
              <w:t>per quanto di sua conoscenza</w:t>
            </w:r>
            <w:r w:rsidRPr="009F41C0">
              <w:rPr>
                <w:rFonts w:asciiTheme="minorHAnsi" w:hAnsiTheme="minorHAnsi"/>
                <w:sz w:val="20"/>
                <w:lang w:bidi="it-IT"/>
              </w:rPr>
              <w:t xml:space="preserve">, </w:t>
            </w:r>
            <w:r w:rsidRPr="009F41C0">
              <w:rPr>
                <w:rFonts w:asciiTheme="minorHAnsi" w:hAnsiTheme="minorHAnsi"/>
                <w:b/>
                <w:sz w:val="20"/>
                <w:lang w:bidi="it-IT"/>
              </w:rPr>
              <w:t>obblighi</w:t>
            </w:r>
            <w:r w:rsidRPr="009F41C0">
              <w:rPr>
                <w:rFonts w:asciiTheme="minorHAnsi" w:hAnsiTheme="minorHAnsi"/>
                <w:sz w:val="20"/>
                <w:lang w:bidi="it-IT"/>
              </w:rPr>
              <w:t xml:space="preserve"> applicabili in materia di salute e sicurezza sul lavoro,</w:t>
            </w:r>
            <w:r w:rsidRPr="009F41C0">
              <w:rPr>
                <w:rFonts w:asciiTheme="minorHAnsi" w:hAnsiTheme="minorHAnsi"/>
                <w:b/>
                <w:sz w:val="20"/>
                <w:lang w:bidi="it-IT"/>
              </w:rPr>
              <w:t xml:space="preserve"> di diritto ambientale, sociale e del lavoro,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32"/>
            </w:r>
            <w:r w:rsidRPr="009F41C0">
              <w:rPr>
                <w:rFonts w:asciiTheme="minorHAnsi" w:hAnsiTheme="minorHAnsi"/>
                <w:sz w:val="20"/>
                <w:lang w:bidi="it-IT"/>
              </w:rPr>
              <w:t xml:space="preserve">) di cui all’articolo 80, comma 5,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a)</w:t>
            </w:r>
            <w:r w:rsidRPr="009F41C0">
              <w:rPr>
                <w:rFonts w:asciiTheme="minorHAnsi" w:hAnsiTheme="minorHAnsi"/>
                <w:sz w:val="20"/>
                <w:lang w:bidi="it-IT"/>
              </w:rPr>
              <w:t xml:space="preserve">, del </w:t>
            </w:r>
            <w:proofErr w:type="gramStart"/>
            <w:r w:rsidRPr="009F41C0">
              <w:rPr>
                <w:rFonts w:asciiTheme="minorHAnsi" w:hAnsiTheme="minorHAnsi"/>
                <w:sz w:val="20"/>
                <w:lang w:bidi="it-IT"/>
              </w:rPr>
              <w:t>Codice ?</w:t>
            </w:r>
            <w:proofErr w:type="gramEnd"/>
          </w:p>
          <w:p w14:paraId="2EE61263" w14:textId="77777777" w:rsidR="009F41C0" w:rsidRPr="009F41C0" w:rsidRDefault="009F41C0" w:rsidP="009F41C0">
            <w:pPr>
              <w:widowControl w:val="0"/>
              <w:jc w:val="both"/>
              <w:rPr>
                <w:rFonts w:asciiTheme="minorHAnsi" w:hAnsiTheme="minorHAnsi"/>
                <w:sz w:val="20"/>
                <w:lang w:bidi="it-IT"/>
              </w:rPr>
            </w:pPr>
          </w:p>
          <w:p w14:paraId="4B5C1AB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27797B2E"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o</w:t>
            </w:r>
            <w:proofErr w:type="gramEnd"/>
            <w:r w:rsidRPr="009F41C0">
              <w:rPr>
                <w:rFonts w:asciiTheme="minorHAnsi" w:hAnsiTheme="minorHAnsi"/>
                <w:sz w:val="20"/>
                <w:lang w:bidi="it-IT"/>
              </w:rPr>
              <w:t xml:space="preserve"> “Self-</w:t>
            </w:r>
            <w:proofErr w:type="spellStart"/>
            <w:r w:rsidRPr="009F41C0">
              <w:rPr>
                <w:rFonts w:asciiTheme="minorHAnsi" w:hAnsiTheme="minorHAnsi"/>
                <w:sz w:val="20"/>
                <w:lang w:bidi="it-IT"/>
              </w:rPr>
              <w:t>Cleaning</w:t>
            </w:r>
            <w:proofErr w:type="spellEnd"/>
            <w:r w:rsidRPr="009F41C0">
              <w:rPr>
                <w:rFonts w:asciiTheme="minorHAnsi" w:hAnsiTheme="minorHAnsi"/>
                <w:sz w:val="20"/>
                <w:lang w:bidi="it-IT"/>
              </w:rPr>
              <w:t>, cfr. articolo 80, comma 7)?</w:t>
            </w:r>
          </w:p>
          <w:p w14:paraId="7A775CFD" w14:textId="77777777" w:rsidR="009F41C0" w:rsidRPr="009F41C0" w:rsidRDefault="009F41C0" w:rsidP="009F41C0">
            <w:pPr>
              <w:widowControl w:val="0"/>
              <w:jc w:val="both"/>
              <w:rPr>
                <w:rFonts w:asciiTheme="minorHAnsi" w:hAnsiTheme="minorHAnsi"/>
                <w:sz w:val="20"/>
                <w:lang w:bidi="it-IT"/>
              </w:rPr>
            </w:pPr>
          </w:p>
          <w:p w14:paraId="5037487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indicare:</w:t>
            </w:r>
          </w:p>
          <w:p w14:paraId="73E43FD1" w14:textId="77777777" w:rsidR="009F41C0" w:rsidRPr="009F41C0" w:rsidRDefault="009F41C0" w:rsidP="009F41C0">
            <w:pPr>
              <w:widowControl w:val="0"/>
              <w:jc w:val="both"/>
              <w:rPr>
                <w:rFonts w:asciiTheme="minorHAnsi" w:hAnsiTheme="minorHAnsi"/>
                <w:sz w:val="20"/>
                <w:lang w:bidi="it-IT"/>
              </w:rPr>
            </w:pPr>
          </w:p>
          <w:p w14:paraId="16712A6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1) L’operatore economico</w:t>
            </w:r>
          </w:p>
          <w:p w14:paraId="0E74F72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tab/>
              <w:t>ha risarcito interamente il danno?</w:t>
            </w:r>
          </w:p>
          <w:p w14:paraId="383A7A6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tab/>
            </w:r>
            <w:proofErr w:type="gramStart"/>
            <w:r w:rsidRPr="009F41C0">
              <w:rPr>
                <w:rFonts w:asciiTheme="minorHAnsi" w:hAnsiTheme="minorHAnsi"/>
                <w:sz w:val="20"/>
                <w:lang w:bidi="it-IT"/>
              </w:rPr>
              <w:t>si  è</w:t>
            </w:r>
            <w:proofErr w:type="gramEnd"/>
            <w:r w:rsidRPr="009F41C0">
              <w:rPr>
                <w:rFonts w:asciiTheme="minorHAnsi" w:hAnsiTheme="minorHAnsi"/>
                <w:sz w:val="20"/>
                <w:lang w:bidi="it-IT"/>
              </w:rPr>
              <w:t xml:space="preserve"> impegnato formalmente a risarcire il danno?</w:t>
            </w:r>
          </w:p>
          <w:p w14:paraId="36774040" w14:textId="77777777" w:rsidR="009F41C0" w:rsidRPr="009F41C0" w:rsidRDefault="009F41C0" w:rsidP="009F41C0">
            <w:pPr>
              <w:widowControl w:val="0"/>
              <w:jc w:val="both"/>
              <w:rPr>
                <w:rFonts w:asciiTheme="minorHAnsi" w:hAnsiTheme="minorHAnsi"/>
                <w:sz w:val="20"/>
                <w:lang w:bidi="it-IT"/>
              </w:rPr>
            </w:pPr>
          </w:p>
          <w:p w14:paraId="17E8A7E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2)</w:t>
            </w:r>
            <w:r w:rsidRPr="009F41C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9F41C0">
              <w:rPr>
                <w:rFonts w:asciiTheme="minorHAnsi" w:hAnsiTheme="minorHAnsi"/>
                <w:sz w:val="20"/>
                <w:lang w:bidi="it-IT"/>
              </w:rPr>
              <w:t>reati ?</w:t>
            </w:r>
            <w:proofErr w:type="gramEnd"/>
          </w:p>
          <w:p w14:paraId="537D00EF" w14:textId="77777777" w:rsidR="009F41C0" w:rsidRPr="009F41C0" w:rsidRDefault="009F41C0" w:rsidP="009F41C0">
            <w:pPr>
              <w:widowControl w:val="0"/>
              <w:jc w:val="both"/>
              <w:rPr>
                <w:rFonts w:asciiTheme="minorHAnsi" w:hAnsiTheme="minorHAnsi"/>
                <w:sz w:val="20"/>
                <w:lang w:bidi="it-IT"/>
              </w:rPr>
            </w:pPr>
          </w:p>
          <w:p w14:paraId="7D99B261" w14:textId="77777777" w:rsidR="009F41C0" w:rsidRPr="009F41C0" w:rsidRDefault="009F41C0" w:rsidP="009F41C0">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C5D201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r w:rsidR="009F41C0" w:rsidRPr="009F41C0" w14:paraId="3B5D60AC" w14:textId="77777777" w:rsidTr="00E36932">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D5785AD" w14:textId="77777777" w:rsidR="009F41C0" w:rsidRPr="009F41C0" w:rsidRDefault="009F41C0" w:rsidP="009F41C0">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B01A63" w14:textId="77777777" w:rsidR="009F41C0" w:rsidRPr="009F41C0" w:rsidRDefault="009F41C0" w:rsidP="009F41C0">
            <w:pPr>
              <w:widowControl w:val="0"/>
              <w:jc w:val="both"/>
              <w:rPr>
                <w:rFonts w:asciiTheme="minorHAnsi" w:hAnsiTheme="minorHAnsi"/>
                <w:sz w:val="20"/>
                <w:lang w:bidi="it-IT"/>
              </w:rPr>
            </w:pPr>
          </w:p>
          <w:p w14:paraId="4BF107F4" w14:textId="77777777" w:rsidR="009F41C0" w:rsidRPr="009F41C0" w:rsidRDefault="009F41C0" w:rsidP="009F41C0">
            <w:pPr>
              <w:widowControl w:val="0"/>
              <w:jc w:val="both"/>
              <w:rPr>
                <w:rFonts w:asciiTheme="minorHAnsi" w:hAnsiTheme="minorHAnsi"/>
                <w:sz w:val="20"/>
                <w:lang w:bidi="it-IT"/>
              </w:rPr>
            </w:pPr>
          </w:p>
          <w:p w14:paraId="78CAFA1F" w14:textId="77777777" w:rsidR="009F41C0" w:rsidRPr="009F41C0" w:rsidRDefault="009F41C0" w:rsidP="009F41C0">
            <w:pPr>
              <w:widowControl w:val="0"/>
              <w:jc w:val="both"/>
              <w:rPr>
                <w:rFonts w:asciiTheme="minorHAnsi" w:hAnsiTheme="minorHAnsi"/>
                <w:sz w:val="20"/>
                <w:lang w:bidi="it-IT"/>
              </w:rPr>
            </w:pPr>
          </w:p>
          <w:p w14:paraId="1DEA795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p w14:paraId="473DBEAB"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26C88B93" w14:textId="77777777" w:rsidR="009F41C0" w:rsidRPr="009F41C0" w:rsidRDefault="009F41C0" w:rsidP="009F41C0">
            <w:pPr>
              <w:widowControl w:val="0"/>
              <w:jc w:val="both"/>
              <w:rPr>
                <w:rFonts w:asciiTheme="minorHAnsi" w:hAnsiTheme="minorHAnsi"/>
                <w:sz w:val="20"/>
                <w:lang w:bidi="it-IT"/>
              </w:rPr>
            </w:pPr>
          </w:p>
          <w:p w14:paraId="769F5DFE" w14:textId="77777777" w:rsidR="009F41C0" w:rsidRPr="009F41C0" w:rsidRDefault="009F41C0" w:rsidP="009F41C0">
            <w:pPr>
              <w:widowControl w:val="0"/>
              <w:jc w:val="both"/>
              <w:rPr>
                <w:rFonts w:asciiTheme="minorHAnsi" w:hAnsiTheme="minorHAnsi"/>
                <w:sz w:val="20"/>
                <w:lang w:bidi="it-IT"/>
              </w:rPr>
            </w:pPr>
          </w:p>
          <w:p w14:paraId="5AE5C01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3B067AD6"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02A326BB"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4811963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 caso affermativo elencare la documentazione pertinente </w:t>
            </w:r>
            <w:proofErr w:type="gramStart"/>
            <w:r w:rsidRPr="009F41C0">
              <w:rPr>
                <w:rFonts w:asciiTheme="minorHAnsi" w:hAnsiTheme="minorHAnsi"/>
                <w:sz w:val="20"/>
                <w:lang w:bidi="it-IT"/>
              </w:rPr>
              <w:t xml:space="preserve">[  </w:t>
            </w:r>
            <w:proofErr w:type="gramEnd"/>
            <w:r w:rsidRPr="009F41C0">
              <w:rPr>
                <w:rFonts w:asciiTheme="minorHAnsi" w:hAnsiTheme="minorHAnsi"/>
                <w:sz w:val="20"/>
                <w:lang w:bidi="it-IT"/>
              </w:rPr>
              <w:t xml:space="preserve">  ] e, se disponibile elettronicamente, indicare: (indirizzo web, autorità o organismo di emanazione, riferimento preciso della documentazione):</w:t>
            </w:r>
          </w:p>
          <w:p w14:paraId="65BDBF3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tc>
      </w:tr>
      <w:tr w:rsidR="009F41C0" w:rsidRPr="009F41C0" w14:paraId="0E31FA49"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52691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 xml:space="preserve">L'operatore economico si trova in una delle seguenti situazioni oppure è sottoposto a un procedimento per l’accertamento di una delle seguenti situazioni di cui all’articolo 80, comma 5,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b)</w:t>
            </w:r>
            <w:r w:rsidRPr="009F41C0">
              <w:rPr>
                <w:rFonts w:asciiTheme="minorHAnsi" w:hAnsiTheme="minorHAnsi"/>
                <w:sz w:val="20"/>
                <w:lang w:bidi="it-IT"/>
              </w:rPr>
              <w:t>, del Codice:</w:t>
            </w:r>
          </w:p>
          <w:p w14:paraId="5C96A9EA" w14:textId="77777777" w:rsidR="009F41C0" w:rsidRPr="009F41C0" w:rsidRDefault="009F41C0" w:rsidP="009F41C0">
            <w:pPr>
              <w:widowControl w:val="0"/>
              <w:jc w:val="both"/>
              <w:rPr>
                <w:rFonts w:asciiTheme="minorHAnsi" w:hAnsiTheme="minorHAnsi"/>
                <w:sz w:val="20"/>
                <w:lang w:bidi="it-IT"/>
              </w:rPr>
            </w:pPr>
          </w:p>
          <w:p w14:paraId="1B015AF0"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a) fallimento</w:t>
            </w:r>
          </w:p>
          <w:p w14:paraId="1E0A765E" w14:textId="77777777" w:rsidR="009F41C0" w:rsidRPr="009F41C0" w:rsidRDefault="009F41C0" w:rsidP="009F41C0">
            <w:pPr>
              <w:widowControl w:val="0"/>
              <w:jc w:val="both"/>
              <w:rPr>
                <w:rFonts w:asciiTheme="minorHAnsi" w:hAnsiTheme="minorHAnsi"/>
                <w:b/>
                <w:sz w:val="20"/>
                <w:lang w:bidi="it-IT"/>
              </w:rPr>
            </w:pPr>
          </w:p>
          <w:p w14:paraId="126BAB1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In caso affermativo: </w:t>
            </w:r>
          </w:p>
          <w:p w14:paraId="478EB0D9" w14:textId="77777777" w:rsidR="009F41C0" w:rsidRPr="009F41C0" w:rsidRDefault="009F41C0" w:rsidP="009F41C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9F41C0">
              <w:rPr>
                <w:rFonts w:asciiTheme="minorHAnsi" w:hAnsiTheme="minorHAnsi"/>
                <w:sz w:val="20"/>
                <w:lang w:bidi="it-IT"/>
              </w:rPr>
              <w:t>il</w:t>
            </w:r>
            <w:proofErr w:type="gramEnd"/>
            <w:r w:rsidRPr="009F41C0">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(articolo 110, comma 3, lette. </w:t>
            </w:r>
            <w:r w:rsidRPr="009F41C0">
              <w:rPr>
                <w:rFonts w:asciiTheme="minorHAnsi" w:hAnsiTheme="minorHAnsi"/>
                <w:i/>
                <w:sz w:val="20"/>
                <w:lang w:bidi="it-IT"/>
              </w:rPr>
              <w:t>a)</w:t>
            </w:r>
            <w:r w:rsidRPr="009F41C0">
              <w:rPr>
                <w:rFonts w:asciiTheme="minorHAnsi" w:hAnsiTheme="minorHAnsi"/>
                <w:sz w:val="20"/>
                <w:lang w:bidi="it-IT"/>
              </w:rPr>
              <w:t xml:space="preserve"> del Codice</w:t>
            </w:r>
            <w:proofErr w:type="gramStart"/>
            <w:r w:rsidRPr="009F41C0">
              <w:rPr>
                <w:rFonts w:asciiTheme="minorHAnsi" w:hAnsiTheme="minorHAnsi"/>
                <w:sz w:val="20"/>
                <w:lang w:bidi="it-IT"/>
              </w:rPr>
              <w:t>) ?</w:t>
            </w:r>
            <w:proofErr w:type="gramEnd"/>
          </w:p>
          <w:p w14:paraId="48235078" w14:textId="77777777" w:rsidR="009F41C0" w:rsidRPr="009F41C0" w:rsidRDefault="009F41C0" w:rsidP="009F41C0">
            <w:pPr>
              <w:widowControl w:val="0"/>
              <w:jc w:val="both"/>
              <w:rPr>
                <w:rFonts w:asciiTheme="minorHAnsi" w:hAnsiTheme="minorHAnsi"/>
                <w:b/>
                <w:sz w:val="20"/>
                <w:lang w:bidi="it-IT"/>
              </w:rPr>
            </w:pPr>
          </w:p>
          <w:p w14:paraId="0DD2EB0E" w14:textId="77777777" w:rsidR="009F41C0" w:rsidRPr="009F41C0" w:rsidRDefault="009F41C0" w:rsidP="009F41C0">
            <w:pPr>
              <w:widowControl w:val="0"/>
              <w:jc w:val="both"/>
              <w:rPr>
                <w:rFonts w:asciiTheme="minorHAnsi" w:hAnsiTheme="minorHAnsi"/>
                <w:b/>
                <w:sz w:val="20"/>
                <w:lang w:bidi="it-IT"/>
              </w:rPr>
            </w:pPr>
          </w:p>
          <w:p w14:paraId="6F903B4B" w14:textId="77777777" w:rsidR="009F41C0" w:rsidRPr="009F41C0" w:rsidRDefault="009F41C0" w:rsidP="009F41C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9F41C0">
              <w:rPr>
                <w:rFonts w:asciiTheme="minorHAnsi" w:hAnsiTheme="minorHAnsi"/>
                <w:sz w:val="20"/>
                <w:lang w:bidi="it-IT"/>
              </w:rPr>
              <w:t>la</w:t>
            </w:r>
            <w:proofErr w:type="gramEnd"/>
            <w:r w:rsidRPr="009F41C0">
              <w:rPr>
                <w:rFonts w:asciiTheme="minorHAnsi" w:hAnsiTheme="minorHAnsi"/>
                <w:sz w:val="20"/>
                <w:lang w:bidi="it-IT"/>
              </w:rPr>
              <w:t xml:space="preserve"> partecipazione alla procedura di affidamento è stata subordinata ai sensi dell’art. 110, comma 5, all’avvalimento di altro operatore economico?</w:t>
            </w:r>
          </w:p>
          <w:p w14:paraId="0B3FA9D4" w14:textId="77777777" w:rsidR="009F41C0" w:rsidRPr="009F41C0" w:rsidRDefault="009F41C0" w:rsidP="009F41C0">
            <w:pPr>
              <w:widowControl w:val="0"/>
              <w:jc w:val="both"/>
              <w:rPr>
                <w:rFonts w:asciiTheme="minorHAnsi" w:hAnsiTheme="minorHAnsi"/>
                <w:sz w:val="20"/>
                <w:lang w:bidi="it-IT"/>
              </w:rPr>
            </w:pPr>
          </w:p>
          <w:p w14:paraId="2462EDF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liquidazione coatta</w:t>
            </w:r>
          </w:p>
          <w:p w14:paraId="02505FFF" w14:textId="77777777" w:rsidR="009F41C0" w:rsidRPr="009F41C0" w:rsidRDefault="009F41C0" w:rsidP="009F41C0">
            <w:pPr>
              <w:widowControl w:val="0"/>
              <w:jc w:val="both"/>
              <w:rPr>
                <w:rFonts w:asciiTheme="minorHAnsi" w:hAnsiTheme="minorHAnsi"/>
                <w:sz w:val="20"/>
                <w:lang w:bidi="it-IT"/>
              </w:rPr>
            </w:pPr>
          </w:p>
          <w:p w14:paraId="607F7ABF"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c) concordato preventivo</w:t>
            </w:r>
          </w:p>
          <w:p w14:paraId="1594EBA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p w14:paraId="0D2200C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d) è ammesso a concordato con continuità aziendale </w:t>
            </w:r>
          </w:p>
          <w:p w14:paraId="6C83825D" w14:textId="77777777" w:rsidR="009F41C0" w:rsidRPr="009F41C0" w:rsidRDefault="009F41C0" w:rsidP="009F41C0">
            <w:pPr>
              <w:widowControl w:val="0"/>
              <w:jc w:val="both"/>
              <w:rPr>
                <w:rFonts w:asciiTheme="minorHAnsi" w:hAnsiTheme="minorHAnsi"/>
                <w:sz w:val="20"/>
                <w:lang w:bidi="it-IT"/>
              </w:rPr>
            </w:pPr>
          </w:p>
          <w:p w14:paraId="0C2D27F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di risposta affermativa alla lettera d):</w:t>
            </w:r>
          </w:p>
          <w:p w14:paraId="3B630413" w14:textId="77777777" w:rsidR="009F41C0" w:rsidRPr="009F41C0" w:rsidRDefault="009F41C0" w:rsidP="009F41C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9F41C0">
              <w:rPr>
                <w:rFonts w:asciiTheme="minorHAnsi" w:hAnsiTheme="minorHAnsi"/>
                <w:sz w:val="20"/>
                <w:lang w:bidi="it-IT"/>
              </w:rPr>
              <w:t>è</w:t>
            </w:r>
            <w:proofErr w:type="gramEnd"/>
            <w:r w:rsidRPr="009F41C0">
              <w:rPr>
                <w:rFonts w:asciiTheme="minorHAnsi" w:hAnsiTheme="minorHAnsi"/>
                <w:sz w:val="20"/>
                <w:lang w:bidi="it-IT"/>
              </w:rPr>
              <w:t xml:space="preserve"> stato autorizzato dal giudice delegato ai sensi dell’ articolo 110, comma 3,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a</w:t>
            </w:r>
            <w:r w:rsidRPr="009F41C0">
              <w:rPr>
                <w:rFonts w:asciiTheme="minorHAnsi" w:hAnsiTheme="minorHAnsi"/>
                <w:sz w:val="20"/>
                <w:lang w:bidi="it-IT"/>
              </w:rPr>
              <w:t xml:space="preserve">) del Codice?  </w:t>
            </w:r>
          </w:p>
          <w:p w14:paraId="60A02278" w14:textId="77777777" w:rsidR="009F41C0" w:rsidRPr="009F41C0" w:rsidRDefault="009F41C0" w:rsidP="009F41C0">
            <w:pPr>
              <w:widowControl w:val="0"/>
              <w:jc w:val="both"/>
              <w:rPr>
                <w:rFonts w:asciiTheme="minorHAnsi" w:hAnsiTheme="minorHAnsi"/>
                <w:sz w:val="20"/>
                <w:lang w:bidi="it-IT"/>
              </w:rPr>
            </w:pPr>
          </w:p>
          <w:p w14:paraId="7A574010" w14:textId="77777777" w:rsidR="009F41C0" w:rsidRPr="009F41C0" w:rsidRDefault="009F41C0" w:rsidP="009F41C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9F41C0">
              <w:rPr>
                <w:rFonts w:asciiTheme="minorHAnsi" w:hAnsiTheme="minorHAnsi"/>
                <w:sz w:val="20"/>
                <w:lang w:bidi="it-IT"/>
              </w:rPr>
              <w:t>la</w:t>
            </w:r>
            <w:proofErr w:type="gramEnd"/>
            <w:r w:rsidRPr="009F41C0">
              <w:rPr>
                <w:rFonts w:asciiTheme="minorHAnsi" w:hAnsiTheme="minorHAnsi"/>
                <w:sz w:val="20"/>
                <w:lang w:bidi="it-IT"/>
              </w:rPr>
              <w:t xml:space="preserve"> partecipazione alla procedura di affidamento è stata subordinata ai sensi dell’art. 110, comma 5, all’avvalimento di altro operatore economico?</w:t>
            </w:r>
          </w:p>
          <w:p w14:paraId="0041AA4A" w14:textId="77777777" w:rsidR="009F41C0" w:rsidRPr="009F41C0" w:rsidRDefault="009F41C0" w:rsidP="009F41C0">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22E91C0" w14:textId="77777777" w:rsidR="009F41C0" w:rsidRPr="009F41C0" w:rsidRDefault="009F41C0" w:rsidP="009F41C0">
            <w:pPr>
              <w:widowControl w:val="0"/>
              <w:jc w:val="both"/>
              <w:rPr>
                <w:rFonts w:asciiTheme="minorHAnsi" w:hAnsiTheme="minorHAnsi"/>
                <w:sz w:val="20"/>
                <w:lang w:bidi="it-IT"/>
              </w:rPr>
            </w:pPr>
          </w:p>
          <w:p w14:paraId="7F9A6DC8" w14:textId="77777777" w:rsidR="009F41C0" w:rsidRPr="009F41C0" w:rsidRDefault="009F41C0" w:rsidP="009F41C0">
            <w:pPr>
              <w:widowControl w:val="0"/>
              <w:jc w:val="both"/>
              <w:rPr>
                <w:rFonts w:asciiTheme="minorHAnsi" w:hAnsiTheme="minorHAnsi"/>
                <w:sz w:val="20"/>
                <w:lang w:bidi="it-IT"/>
              </w:rPr>
            </w:pPr>
          </w:p>
          <w:p w14:paraId="6272839F" w14:textId="77777777" w:rsidR="009F41C0" w:rsidRPr="009F41C0" w:rsidRDefault="009F41C0" w:rsidP="009F41C0">
            <w:pPr>
              <w:widowControl w:val="0"/>
              <w:jc w:val="both"/>
              <w:rPr>
                <w:rFonts w:asciiTheme="minorHAnsi" w:hAnsiTheme="minorHAnsi"/>
                <w:sz w:val="20"/>
                <w:lang w:bidi="it-IT"/>
              </w:rPr>
            </w:pPr>
          </w:p>
          <w:p w14:paraId="5E304F3D" w14:textId="77777777" w:rsidR="009F41C0" w:rsidRPr="009F41C0" w:rsidRDefault="009F41C0" w:rsidP="009F41C0">
            <w:pPr>
              <w:widowControl w:val="0"/>
              <w:jc w:val="both"/>
              <w:rPr>
                <w:rFonts w:asciiTheme="minorHAnsi" w:hAnsiTheme="minorHAnsi"/>
                <w:sz w:val="20"/>
                <w:lang w:bidi="it-IT"/>
              </w:rPr>
            </w:pPr>
          </w:p>
          <w:p w14:paraId="7E5CC740" w14:textId="77777777" w:rsidR="009F41C0" w:rsidRPr="009F41C0" w:rsidRDefault="009F41C0" w:rsidP="009F41C0">
            <w:pPr>
              <w:widowControl w:val="0"/>
              <w:jc w:val="both"/>
              <w:rPr>
                <w:rFonts w:asciiTheme="minorHAnsi" w:hAnsiTheme="minorHAnsi"/>
                <w:sz w:val="20"/>
                <w:lang w:bidi="it-IT"/>
              </w:rPr>
            </w:pPr>
          </w:p>
          <w:p w14:paraId="4854D84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79F95F79" w14:textId="77777777" w:rsidR="009F41C0" w:rsidRPr="009F41C0" w:rsidRDefault="009F41C0" w:rsidP="009F41C0">
            <w:pPr>
              <w:widowControl w:val="0"/>
              <w:jc w:val="both"/>
              <w:rPr>
                <w:rFonts w:asciiTheme="minorHAnsi" w:hAnsiTheme="minorHAnsi"/>
                <w:sz w:val="20"/>
                <w:lang w:bidi="it-IT"/>
              </w:rPr>
            </w:pPr>
          </w:p>
          <w:p w14:paraId="6ED09CB1"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54181654" w14:textId="77777777" w:rsidR="009F41C0" w:rsidRPr="009F41C0" w:rsidRDefault="009F41C0" w:rsidP="009F41C0">
            <w:pPr>
              <w:widowControl w:val="0"/>
              <w:jc w:val="both"/>
              <w:rPr>
                <w:rFonts w:asciiTheme="minorHAnsi" w:hAnsiTheme="minorHAnsi"/>
                <w:sz w:val="20"/>
                <w:lang w:bidi="it-IT"/>
              </w:rPr>
            </w:pPr>
          </w:p>
          <w:p w14:paraId="3B1D813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 caso affermativo indicare gli estremi dei provvedimenti </w:t>
            </w:r>
          </w:p>
          <w:p w14:paraId="75F3CA2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p>
          <w:p w14:paraId="249E9DC6" w14:textId="77777777" w:rsidR="009F41C0" w:rsidRPr="009F41C0" w:rsidRDefault="009F41C0" w:rsidP="009F41C0">
            <w:pPr>
              <w:widowControl w:val="0"/>
              <w:jc w:val="both"/>
              <w:rPr>
                <w:rFonts w:asciiTheme="minorHAnsi" w:hAnsiTheme="minorHAnsi"/>
                <w:sz w:val="20"/>
                <w:lang w:bidi="it-IT"/>
              </w:rPr>
            </w:pPr>
          </w:p>
          <w:p w14:paraId="74176E8C" w14:textId="77777777" w:rsidR="009F41C0" w:rsidRPr="009F41C0" w:rsidRDefault="009F41C0" w:rsidP="009F41C0">
            <w:pPr>
              <w:widowControl w:val="0"/>
              <w:jc w:val="both"/>
              <w:rPr>
                <w:rFonts w:asciiTheme="minorHAnsi" w:hAnsiTheme="minorHAnsi"/>
                <w:sz w:val="20"/>
                <w:lang w:bidi="it-IT"/>
              </w:rPr>
            </w:pPr>
          </w:p>
          <w:p w14:paraId="41F8E4D9"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 </w:t>
            </w:r>
          </w:p>
          <w:p w14:paraId="0470399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 caso affermativo indicare l’Impresa ausiliaria </w:t>
            </w:r>
          </w:p>
          <w:p w14:paraId="605D364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72F75FDC" w14:textId="77777777" w:rsidR="009F41C0" w:rsidRPr="009F41C0" w:rsidRDefault="009F41C0" w:rsidP="009F41C0">
            <w:pPr>
              <w:widowControl w:val="0"/>
              <w:jc w:val="both"/>
              <w:rPr>
                <w:rFonts w:asciiTheme="minorHAnsi" w:hAnsiTheme="minorHAnsi"/>
                <w:sz w:val="20"/>
                <w:lang w:bidi="it-IT"/>
              </w:rPr>
            </w:pPr>
          </w:p>
          <w:p w14:paraId="17256B9E" w14:textId="77777777" w:rsidR="009F41C0" w:rsidRPr="009F41C0" w:rsidRDefault="009F41C0" w:rsidP="009F41C0">
            <w:pPr>
              <w:widowControl w:val="0"/>
              <w:jc w:val="both"/>
              <w:rPr>
                <w:rFonts w:asciiTheme="minorHAnsi" w:hAnsiTheme="minorHAnsi"/>
                <w:sz w:val="20"/>
                <w:lang w:bidi="it-IT"/>
              </w:rPr>
            </w:pPr>
          </w:p>
          <w:p w14:paraId="119E4712"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001939A3" w14:textId="77777777" w:rsidR="009F41C0" w:rsidRPr="009F41C0" w:rsidRDefault="009F41C0" w:rsidP="009F41C0">
            <w:pPr>
              <w:widowControl w:val="0"/>
              <w:jc w:val="both"/>
              <w:rPr>
                <w:rFonts w:asciiTheme="minorHAnsi" w:hAnsiTheme="minorHAnsi"/>
                <w:sz w:val="20"/>
                <w:lang w:bidi="it-IT"/>
              </w:rPr>
            </w:pPr>
          </w:p>
          <w:p w14:paraId="62C4C940"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32698E71"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 </w:t>
            </w:r>
          </w:p>
          <w:p w14:paraId="168A65A3" w14:textId="77777777" w:rsidR="009F41C0" w:rsidRPr="009F41C0" w:rsidRDefault="009F41C0" w:rsidP="009F41C0">
            <w:pPr>
              <w:widowControl w:val="0"/>
              <w:jc w:val="both"/>
              <w:rPr>
                <w:rFonts w:asciiTheme="minorHAnsi" w:hAnsiTheme="minorHAnsi"/>
                <w:sz w:val="20"/>
                <w:lang w:bidi="it-IT"/>
              </w:rPr>
            </w:pPr>
          </w:p>
          <w:p w14:paraId="5669D6D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 </w:t>
            </w:r>
          </w:p>
          <w:p w14:paraId="35649C0D" w14:textId="77777777" w:rsidR="009F41C0" w:rsidRPr="009F41C0" w:rsidRDefault="009F41C0" w:rsidP="009F41C0">
            <w:pPr>
              <w:widowControl w:val="0"/>
              <w:jc w:val="both"/>
              <w:rPr>
                <w:rFonts w:asciiTheme="minorHAnsi" w:hAnsiTheme="minorHAnsi"/>
                <w:sz w:val="20"/>
                <w:lang w:bidi="it-IT"/>
              </w:rPr>
            </w:pPr>
          </w:p>
          <w:p w14:paraId="6FC3684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 </w:t>
            </w:r>
          </w:p>
          <w:p w14:paraId="36853A0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 caso affermativo indicare l’Impresa ausiliaria </w:t>
            </w:r>
          </w:p>
          <w:p w14:paraId="3010C3B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 xml:space="preserve">[………..…] </w:t>
            </w:r>
          </w:p>
        </w:tc>
      </w:tr>
      <w:tr w:rsidR="009F41C0" w:rsidRPr="009F41C0" w14:paraId="54190D03" w14:textId="77777777" w:rsidTr="00E3693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5B8715"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lastRenderedPageBreak/>
              <w:t xml:space="preserve">L'operatore economico si è reso colpevole di </w:t>
            </w:r>
            <w:r w:rsidRPr="009F41C0">
              <w:rPr>
                <w:rFonts w:asciiTheme="minorHAnsi" w:hAnsiTheme="minorHAnsi"/>
                <w:b/>
                <w:sz w:val="20"/>
                <w:lang w:bidi="it-IT"/>
              </w:rPr>
              <w:t xml:space="preserve">gravi illeciti </w:t>
            </w:r>
            <w:proofErr w:type="gramStart"/>
            <w:r w:rsidRPr="009F41C0">
              <w:rPr>
                <w:rFonts w:asciiTheme="minorHAnsi" w:hAnsiTheme="minorHAnsi"/>
                <w:b/>
                <w:sz w:val="20"/>
                <w:lang w:bidi="it-IT"/>
              </w:rPr>
              <w:t>professionali</w:t>
            </w:r>
            <w:r w:rsidRPr="009F41C0">
              <w:rPr>
                <w:rFonts w:asciiTheme="minorHAnsi" w:hAnsiTheme="minorHAnsi"/>
                <w:sz w:val="20"/>
                <w:lang w:bidi="it-IT"/>
              </w:rPr>
              <w:t>(</w:t>
            </w:r>
            <w:proofErr w:type="gramEnd"/>
            <w:r w:rsidRPr="009F41C0">
              <w:rPr>
                <w:rFonts w:asciiTheme="minorHAnsi" w:hAnsiTheme="minorHAnsi"/>
                <w:sz w:val="20"/>
                <w:vertAlign w:val="superscript"/>
                <w:lang w:bidi="it-IT"/>
              </w:rPr>
              <w:footnoteReference w:id="33"/>
            </w:r>
            <w:r w:rsidRPr="009F41C0">
              <w:rPr>
                <w:rFonts w:asciiTheme="minorHAnsi" w:hAnsiTheme="minorHAnsi"/>
                <w:sz w:val="20"/>
                <w:lang w:bidi="it-IT"/>
              </w:rPr>
              <w:t xml:space="preserve">) di cui all’art. 80 comma 5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c)</w:t>
            </w:r>
            <w:r w:rsidRPr="009F41C0">
              <w:rPr>
                <w:rFonts w:asciiTheme="minorHAnsi" w:hAnsiTheme="minorHAnsi"/>
                <w:sz w:val="20"/>
                <w:lang w:bidi="it-IT"/>
              </w:rPr>
              <w:t xml:space="preserve"> del Codice? </w:t>
            </w:r>
            <w:r w:rsidRPr="009F41C0">
              <w:rPr>
                <w:rFonts w:asciiTheme="minorHAnsi" w:hAnsiTheme="minorHAnsi"/>
                <w:sz w:val="20"/>
                <w:lang w:bidi="it-IT"/>
              </w:rPr>
              <w:br/>
            </w:r>
          </w:p>
          <w:p w14:paraId="0859EBD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In caso affermativo, </w:t>
            </w:r>
            <w:r w:rsidRPr="009F41C0">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CB8C428"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t xml:space="preserve"> </w:t>
            </w:r>
          </w:p>
          <w:p w14:paraId="574A2FC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77406153" w14:textId="77777777" w:rsidTr="00E3693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150CBF"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xml:space="preserve">, l'operatore economico ha adottato misure di autodisciplina? </w:t>
            </w:r>
            <w:r w:rsidRPr="009F41C0">
              <w:rPr>
                <w:rFonts w:asciiTheme="minorHAnsi" w:hAnsiTheme="minorHAnsi"/>
                <w:sz w:val="20"/>
                <w:lang w:bidi="it-IT"/>
              </w:rPr>
              <w:br/>
            </w:r>
          </w:p>
          <w:p w14:paraId="2296E15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indicare:</w:t>
            </w:r>
          </w:p>
          <w:p w14:paraId="11508EC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1) L’operatore economico:</w:t>
            </w:r>
          </w:p>
          <w:p w14:paraId="5A82CBB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tab/>
              <w:t>ha risarcito interamente il danno?</w:t>
            </w:r>
          </w:p>
          <w:p w14:paraId="66CD769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tab/>
            </w:r>
            <w:proofErr w:type="gramStart"/>
            <w:r w:rsidRPr="009F41C0">
              <w:rPr>
                <w:rFonts w:asciiTheme="minorHAnsi" w:hAnsiTheme="minorHAnsi"/>
                <w:sz w:val="20"/>
                <w:lang w:bidi="it-IT"/>
              </w:rPr>
              <w:t>si  è</w:t>
            </w:r>
            <w:proofErr w:type="gramEnd"/>
            <w:r w:rsidRPr="009F41C0">
              <w:rPr>
                <w:rFonts w:asciiTheme="minorHAnsi" w:hAnsiTheme="minorHAnsi"/>
                <w:sz w:val="20"/>
                <w:lang w:bidi="it-IT"/>
              </w:rPr>
              <w:t xml:space="preserve"> impegnato formalmente a risarcire il danno?</w:t>
            </w:r>
          </w:p>
          <w:p w14:paraId="734B02D3" w14:textId="77777777" w:rsidR="009F41C0" w:rsidRPr="009F41C0" w:rsidRDefault="009F41C0" w:rsidP="009F41C0">
            <w:pPr>
              <w:widowControl w:val="0"/>
              <w:jc w:val="both"/>
              <w:rPr>
                <w:rFonts w:asciiTheme="minorHAnsi" w:hAnsiTheme="minorHAnsi"/>
                <w:sz w:val="20"/>
                <w:lang w:bidi="it-IT"/>
              </w:rPr>
            </w:pPr>
          </w:p>
          <w:p w14:paraId="1FB84A8C"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2)</w:t>
            </w:r>
            <w:r w:rsidRPr="009F41C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9F41C0">
              <w:rPr>
                <w:rFonts w:asciiTheme="minorHAnsi" w:hAnsiTheme="minorHAnsi"/>
                <w:sz w:val="20"/>
                <w:lang w:bidi="it-IT"/>
              </w:rPr>
              <w:t>reati ?</w:t>
            </w:r>
            <w:proofErr w:type="gramEnd"/>
          </w:p>
          <w:p w14:paraId="7C1093EE" w14:textId="77777777" w:rsidR="009F41C0" w:rsidRPr="009F41C0" w:rsidRDefault="009F41C0" w:rsidP="009F41C0">
            <w:pPr>
              <w:widowControl w:val="0"/>
              <w:jc w:val="both"/>
              <w:rPr>
                <w:rFonts w:asciiTheme="minorHAnsi" w:hAnsiTheme="minorHAnsi"/>
                <w:b/>
                <w:sz w:val="20"/>
                <w:lang w:bidi="it-IT"/>
              </w:rPr>
            </w:pPr>
          </w:p>
          <w:p w14:paraId="2307FEB5" w14:textId="77777777" w:rsidR="009F41C0" w:rsidRPr="009F41C0" w:rsidRDefault="009F41C0" w:rsidP="009F41C0">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4C3394E"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507A06C1" w14:textId="77777777" w:rsidR="009F41C0" w:rsidRPr="009F41C0" w:rsidRDefault="009F41C0" w:rsidP="009F41C0">
            <w:pPr>
              <w:widowControl w:val="0"/>
              <w:jc w:val="both"/>
              <w:rPr>
                <w:rFonts w:asciiTheme="minorHAnsi" w:hAnsiTheme="minorHAnsi"/>
                <w:sz w:val="20"/>
                <w:lang w:bidi="it-IT"/>
              </w:rPr>
            </w:pPr>
          </w:p>
          <w:p w14:paraId="7461F466" w14:textId="77777777" w:rsidR="009F41C0" w:rsidRPr="009F41C0" w:rsidRDefault="009F41C0" w:rsidP="009F41C0">
            <w:pPr>
              <w:widowControl w:val="0"/>
              <w:jc w:val="both"/>
              <w:rPr>
                <w:rFonts w:asciiTheme="minorHAnsi" w:hAnsiTheme="minorHAnsi"/>
                <w:sz w:val="20"/>
                <w:lang w:bidi="it-IT"/>
              </w:rPr>
            </w:pPr>
          </w:p>
          <w:p w14:paraId="6CE9E889" w14:textId="77777777" w:rsidR="009F41C0" w:rsidRPr="009F41C0" w:rsidRDefault="009F41C0" w:rsidP="009F41C0">
            <w:pPr>
              <w:widowControl w:val="0"/>
              <w:jc w:val="both"/>
              <w:rPr>
                <w:rFonts w:asciiTheme="minorHAnsi" w:hAnsiTheme="minorHAnsi"/>
                <w:sz w:val="20"/>
                <w:lang w:bidi="it-IT"/>
              </w:rPr>
            </w:pPr>
          </w:p>
          <w:p w14:paraId="648AB6CB"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389380A8"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0DBB90F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6FB5F93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 caso affermativo elencare la documentazione pertinente </w:t>
            </w:r>
            <w:proofErr w:type="gramStart"/>
            <w:r w:rsidRPr="009F41C0">
              <w:rPr>
                <w:rFonts w:asciiTheme="minorHAnsi" w:hAnsiTheme="minorHAnsi"/>
                <w:sz w:val="20"/>
                <w:lang w:bidi="it-IT"/>
              </w:rPr>
              <w:t xml:space="preserve">[  </w:t>
            </w:r>
            <w:proofErr w:type="gramEnd"/>
            <w:r w:rsidRPr="009F41C0">
              <w:rPr>
                <w:rFonts w:asciiTheme="minorHAnsi" w:hAnsiTheme="minorHAnsi"/>
                <w:sz w:val="20"/>
                <w:lang w:bidi="it-IT"/>
              </w:rPr>
              <w:t xml:space="preserve">  ] e, se disponibile elettronicamente, indicare: (indirizzo web, autorità o organismo di emanazione, riferimento preciso della documentazione):</w:t>
            </w:r>
          </w:p>
          <w:p w14:paraId="3326EC3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tc>
      </w:tr>
      <w:tr w:rsidR="009F41C0" w:rsidRPr="009F41C0" w14:paraId="7D29F7AC" w14:textId="77777777" w:rsidTr="00E36932">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E2B691"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L'operatore economico è a conoscenza di qualsiasi conflitto di </w:t>
            </w:r>
            <w:proofErr w:type="gramStart"/>
            <w:r w:rsidRPr="009F41C0">
              <w:rPr>
                <w:rFonts w:asciiTheme="minorHAnsi" w:hAnsiTheme="minorHAnsi"/>
                <w:b/>
                <w:sz w:val="20"/>
                <w:lang w:bidi="it-IT"/>
              </w:rPr>
              <w:t>interessi(</w:t>
            </w:r>
            <w:proofErr w:type="gramEnd"/>
            <w:r w:rsidRPr="009F41C0">
              <w:rPr>
                <w:rFonts w:asciiTheme="minorHAnsi" w:hAnsiTheme="minorHAnsi"/>
                <w:b/>
                <w:sz w:val="20"/>
                <w:vertAlign w:val="superscript"/>
                <w:lang w:bidi="it-IT"/>
              </w:rPr>
              <w:footnoteReference w:id="34"/>
            </w:r>
            <w:r w:rsidRPr="009F41C0">
              <w:rPr>
                <w:rFonts w:asciiTheme="minorHAnsi" w:hAnsiTheme="minorHAnsi"/>
                <w:b/>
                <w:sz w:val="20"/>
                <w:lang w:bidi="it-IT"/>
              </w:rPr>
              <w:t>)</w:t>
            </w:r>
            <w:r w:rsidRPr="009F41C0">
              <w:rPr>
                <w:rFonts w:asciiTheme="minorHAnsi" w:hAnsiTheme="minorHAnsi"/>
                <w:sz w:val="20"/>
                <w:lang w:bidi="it-IT"/>
              </w:rPr>
              <w:t xml:space="preserve"> legato alla sua partecipazione alla procedura di appalto (articolo 80, comma 5,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d)</w:t>
            </w:r>
            <w:r w:rsidRPr="009F41C0">
              <w:rPr>
                <w:rFonts w:asciiTheme="minorHAnsi" w:hAnsiTheme="minorHAnsi"/>
                <w:sz w:val="20"/>
                <w:lang w:bidi="it-IT"/>
              </w:rPr>
              <w:t xml:space="preserve"> del Codice)?</w:t>
            </w:r>
            <w:r w:rsidRPr="009F41C0">
              <w:rPr>
                <w:rFonts w:asciiTheme="minorHAnsi" w:hAnsiTheme="minorHAnsi"/>
                <w:sz w:val="20"/>
                <w:lang w:bidi="it-IT"/>
              </w:rPr>
              <w:br/>
            </w:r>
          </w:p>
          <w:p w14:paraId="4382DDF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8A78B2"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p>
          <w:p w14:paraId="7144F2F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56FC02CF" w14:textId="77777777" w:rsidTr="00E36932">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0F6AC2"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L'operatore economico o </w:t>
            </w:r>
            <w:r w:rsidRPr="009F41C0">
              <w:rPr>
                <w:rFonts w:asciiTheme="minorHAnsi" w:hAnsiTheme="minorHAnsi"/>
                <w:sz w:val="20"/>
                <w:lang w:bidi="it-IT"/>
              </w:rPr>
              <w:t xml:space="preserve">un'impresa a lui collegata </w:t>
            </w:r>
            <w:r w:rsidRPr="009F41C0">
              <w:rPr>
                <w:rFonts w:asciiTheme="minorHAnsi" w:hAnsiTheme="minorHAnsi"/>
                <w:b/>
                <w:sz w:val="20"/>
                <w:lang w:bidi="it-IT"/>
              </w:rPr>
              <w:t>ha fornito consulenza</w:t>
            </w:r>
            <w:r w:rsidRPr="009F41C0">
              <w:rPr>
                <w:rFonts w:asciiTheme="minorHAnsi" w:hAnsiTheme="minorHAnsi"/>
                <w:sz w:val="20"/>
                <w:lang w:bidi="it-IT"/>
              </w:rPr>
              <w:t xml:space="preserve"> all'amministrazione aggiudicatrice o all'ente aggiudicatore o ha altrimenti </w:t>
            </w:r>
            <w:r w:rsidRPr="009F41C0">
              <w:rPr>
                <w:rFonts w:asciiTheme="minorHAnsi" w:hAnsiTheme="minorHAnsi"/>
                <w:b/>
                <w:sz w:val="20"/>
                <w:lang w:bidi="it-IT"/>
              </w:rPr>
              <w:t>partecipato alla preparazione</w:t>
            </w:r>
            <w:r w:rsidRPr="009F41C0">
              <w:rPr>
                <w:rFonts w:asciiTheme="minorHAnsi" w:hAnsiTheme="minorHAnsi"/>
                <w:sz w:val="20"/>
                <w:lang w:bidi="it-IT"/>
              </w:rPr>
              <w:t xml:space="preserve"> della procedura d'aggiudicazione (articolo 80, comma 5,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e</w:t>
            </w:r>
            <w:r w:rsidRPr="009F41C0">
              <w:rPr>
                <w:rFonts w:asciiTheme="minorHAnsi" w:hAnsiTheme="minorHAnsi"/>
                <w:sz w:val="20"/>
                <w:lang w:bidi="it-IT"/>
              </w:rPr>
              <w:t>) del Codice?</w:t>
            </w:r>
            <w:r w:rsidRPr="009F41C0">
              <w:rPr>
                <w:rFonts w:asciiTheme="minorHAnsi" w:hAnsiTheme="minorHAnsi"/>
                <w:sz w:val="20"/>
                <w:lang w:bidi="it-IT"/>
              </w:rPr>
              <w:br/>
            </w:r>
          </w:p>
          <w:p w14:paraId="407F764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affermativo</w:t>
            </w:r>
            <w:r w:rsidRPr="009F41C0">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4E89D6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lastRenderedPageBreak/>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p>
          <w:p w14:paraId="1AEACFE2" w14:textId="77777777" w:rsidR="009F41C0" w:rsidRPr="009F41C0" w:rsidRDefault="009F41C0" w:rsidP="009F41C0">
            <w:pPr>
              <w:widowControl w:val="0"/>
              <w:jc w:val="both"/>
              <w:rPr>
                <w:rFonts w:asciiTheme="minorHAnsi" w:hAnsiTheme="minorHAnsi"/>
                <w:sz w:val="20"/>
                <w:lang w:bidi="it-IT"/>
              </w:rPr>
            </w:pPr>
          </w:p>
          <w:p w14:paraId="3D35E0C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tc>
      </w:tr>
      <w:tr w:rsidR="009F41C0" w:rsidRPr="009F41C0" w14:paraId="7E4783B1" w14:textId="77777777" w:rsidTr="00E36932">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04AFF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L'operatore economico può confermare di:</w:t>
            </w:r>
          </w:p>
          <w:p w14:paraId="57DF7EB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a) non essersi reso</w:t>
            </w:r>
            <w:r w:rsidRPr="009F41C0">
              <w:rPr>
                <w:rFonts w:asciiTheme="minorHAnsi" w:hAnsiTheme="minorHAnsi"/>
                <w:sz w:val="20"/>
                <w:lang w:bidi="it-IT"/>
              </w:rPr>
              <w:t xml:space="preserve"> gravemente colpevole di </w:t>
            </w:r>
            <w:r w:rsidRPr="009F41C0">
              <w:rPr>
                <w:rFonts w:asciiTheme="minorHAnsi" w:hAnsiTheme="minorHAnsi"/>
                <w:b/>
                <w:sz w:val="20"/>
                <w:lang w:bidi="it-IT"/>
              </w:rPr>
              <w:t>false dichiarazioni</w:t>
            </w:r>
            <w:r w:rsidRPr="009F41C0">
              <w:rPr>
                <w:rFonts w:asciiTheme="minorHAnsi" w:hAnsiTheme="minorHAnsi"/>
                <w:sz w:val="20"/>
                <w:lang w:bidi="it-IT"/>
              </w:rPr>
              <w:t xml:space="preserve"> nel fornire le informazioni richieste per verificare l'assenza di motivi di esclusione o il rispetto dei criteri di selezione,</w:t>
            </w:r>
          </w:p>
          <w:p w14:paraId="340DAA4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t xml:space="preserve">b)    </w:t>
            </w:r>
            <w:r w:rsidRPr="009F41C0">
              <w:rPr>
                <w:rFonts w:asciiTheme="minorHAnsi" w:hAnsiTheme="minorHAnsi"/>
                <w:b/>
                <w:sz w:val="20"/>
                <w:lang w:bidi="it-IT"/>
              </w:rPr>
              <w:t>non avere occultato</w:t>
            </w:r>
            <w:r w:rsidRPr="009F41C0">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B49E6D8" w14:textId="77777777" w:rsidR="009F41C0" w:rsidRPr="009F41C0" w:rsidRDefault="009F41C0" w:rsidP="009F41C0">
            <w:pPr>
              <w:widowControl w:val="0"/>
              <w:jc w:val="both"/>
              <w:rPr>
                <w:rFonts w:asciiTheme="minorHAnsi" w:hAnsiTheme="minorHAnsi"/>
                <w:sz w:val="20"/>
                <w:lang w:bidi="it-IT"/>
              </w:rPr>
            </w:pPr>
          </w:p>
          <w:p w14:paraId="2D29B4C7"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3408F4A2" w14:textId="77777777" w:rsidR="009F41C0" w:rsidRPr="009F41C0" w:rsidRDefault="009F41C0" w:rsidP="009F41C0">
            <w:pPr>
              <w:widowControl w:val="0"/>
              <w:jc w:val="both"/>
              <w:rPr>
                <w:rFonts w:asciiTheme="minorHAnsi" w:hAnsiTheme="minorHAnsi"/>
                <w:sz w:val="20"/>
                <w:lang w:bidi="it-IT"/>
              </w:rPr>
            </w:pPr>
          </w:p>
          <w:p w14:paraId="569DC97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bl>
    <w:p w14:paraId="189421DA" w14:textId="77777777" w:rsidR="009F41C0" w:rsidRPr="009F41C0" w:rsidRDefault="009F41C0" w:rsidP="009F41C0">
      <w:pPr>
        <w:widowControl w:val="0"/>
        <w:jc w:val="both"/>
        <w:rPr>
          <w:rFonts w:asciiTheme="minorHAnsi" w:hAnsiTheme="minorHAnsi"/>
          <w:sz w:val="20"/>
          <w:lang w:bidi="it-IT"/>
        </w:rPr>
      </w:pPr>
    </w:p>
    <w:p w14:paraId="05E3681D"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557C679F"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1DD1B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 xml:space="preserve">Motivi di esclusione previsti esclusivamente dalla legislazione nazionale </w:t>
            </w:r>
            <w:r w:rsidRPr="009F41C0">
              <w:rPr>
                <w:rFonts w:asciiTheme="minorHAnsi" w:hAnsiTheme="minorHAnsi"/>
                <w:sz w:val="20"/>
                <w:lang w:bidi="it-IT"/>
              </w:rPr>
              <w:t>(</w:t>
            </w:r>
            <w:proofErr w:type="gramStart"/>
            <w:r w:rsidRPr="009F41C0">
              <w:rPr>
                <w:rFonts w:asciiTheme="minorHAnsi" w:hAnsiTheme="minorHAnsi"/>
                <w:sz w:val="20"/>
                <w:lang w:bidi="it-IT"/>
              </w:rPr>
              <w:t>articolo  80</w:t>
            </w:r>
            <w:proofErr w:type="gramEnd"/>
            <w:r w:rsidRPr="009F41C0">
              <w:rPr>
                <w:rFonts w:asciiTheme="minorHAnsi" w:hAnsiTheme="minorHAnsi"/>
                <w:sz w:val="20"/>
                <w:lang w:bidi="it-IT"/>
              </w:rPr>
              <w:t xml:space="preserve">, comma 2 e comma 5,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f), g), h), i), l), m)</w:t>
            </w:r>
            <w:r w:rsidRPr="009F41C0">
              <w:rPr>
                <w:rFonts w:asciiTheme="minorHAnsi" w:hAnsiTheme="minorHAnsi"/>
                <w:sz w:val="20"/>
                <w:lang w:bidi="it-IT"/>
              </w:rPr>
              <w:t xml:space="preserve"> del Codice e art. 53 comma 16-ter del D. </w:t>
            </w:r>
            <w:proofErr w:type="spellStart"/>
            <w:r w:rsidRPr="009F41C0">
              <w:rPr>
                <w:rFonts w:asciiTheme="minorHAnsi" w:hAnsiTheme="minorHAnsi"/>
                <w:sz w:val="20"/>
                <w:lang w:bidi="it-IT"/>
              </w:rPr>
              <w:t>Lgs</w:t>
            </w:r>
            <w:proofErr w:type="spellEnd"/>
            <w:r w:rsidRPr="009F41C0">
              <w:rPr>
                <w:rFonts w:asciiTheme="minorHAnsi" w:hAnsiTheme="minorHAnsi"/>
                <w:sz w:val="20"/>
                <w:lang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3022CC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4E35F317"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A00FB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Sussistono  a carico dell’operatore economico cause di decadenza, di sospensione o di divieto previste dall'</w:t>
            </w:r>
            <w:hyperlink r:id="rId23" w:anchor="067" w:history="1">
              <w:r w:rsidRPr="009F41C0">
                <w:rPr>
                  <w:rFonts w:asciiTheme="minorHAnsi" w:hAnsiTheme="minorHAnsi"/>
                  <w:color w:val="0000FF"/>
                  <w:sz w:val="20"/>
                  <w:u w:val="single"/>
                  <w:lang w:bidi="it-IT"/>
                </w:rPr>
                <w:t>articolo 67 del decreto legislativo 6 settembre 2011, n. 159</w:t>
              </w:r>
            </w:hyperlink>
            <w:r w:rsidRPr="009F41C0">
              <w:rPr>
                <w:rFonts w:asciiTheme="minorHAnsi" w:hAnsiTheme="minorHAnsi"/>
                <w:sz w:val="20"/>
                <w:lang w:bidi="it-IT"/>
              </w:rPr>
              <w:t xml:space="preserve">  o di un tentativo di infiltrazione mafiosa di cui all'</w:t>
            </w:r>
            <w:hyperlink r:id="rId24" w:anchor="084" w:history="1">
              <w:r w:rsidRPr="009F41C0">
                <w:rPr>
                  <w:rFonts w:asciiTheme="minorHAnsi" w:hAnsiTheme="minorHAnsi"/>
                  <w:color w:val="0000FF"/>
                  <w:sz w:val="20"/>
                  <w:u w:val="single"/>
                  <w:lang w:bidi="it-IT"/>
                </w:rPr>
                <w:t>articolo 84, comma 4, del medesimo decreto</w:t>
              </w:r>
            </w:hyperlink>
            <w:r w:rsidRPr="009F41C0">
              <w:rPr>
                <w:rFonts w:asciiTheme="minorHAnsi" w:hAnsiTheme="minorHAnsi"/>
                <w:sz w:val="20"/>
                <w:lang w:bidi="it-IT"/>
              </w:rPr>
              <w:t xml:space="preserve">, fermo restando quanto previsto dagli </w:t>
            </w:r>
            <w:hyperlink r:id="rId25" w:anchor="088" w:history="1">
              <w:r w:rsidRPr="009F41C0">
                <w:rPr>
                  <w:rFonts w:asciiTheme="minorHAnsi" w:hAnsiTheme="minorHAnsi"/>
                  <w:color w:val="0000FF"/>
                  <w:sz w:val="20"/>
                  <w:u w:val="single"/>
                  <w:lang w:bidi="it-IT"/>
                </w:rPr>
                <w:t>articoli 88, comma 4-bis</w:t>
              </w:r>
            </w:hyperlink>
            <w:r w:rsidRPr="009F41C0">
              <w:rPr>
                <w:rFonts w:asciiTheme="minorHAnsi" w:hAnsiTheme="minorHAnsi"/>
                <w:sz w:val="20"/>
                <w:lang w:bidi="it-IT"/>
              </w:rPr>
              <w:t xml:space="preserve">, e </w:t>
            </w:r>
            <w:hyperlink r:id="rId26" w:anchor="092" w:history="1">
              <w:r w:rsidRPr="009F41C0">
                <w:rPr>
                  <w:rFonts w:asciiTheme="minorHAnsi" w:hAnsiTheme="minorHAnsi"/>
                  <w:color w:val="0000FF"/>
                  <w:sz w:val="20"/>
                  <w:u w:val="single"/>
                  <w:lang w:bidi="it-IT"/>
                </w:rPr>
                <w:t>92, commi 2 e 3, del decreto legislativo 6 settembre 2011, n. 159</w:t>
              </w:r>
            </w:hyperlink>
            <w:r w:rsidRPr="009F41C0">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788B4EE"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1291DE3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 (indirizzo web, autorità o organismo di emanazione, riferimento preciso della documentazione):</w:t>
            </w:r>
          </w:p>
          <w:p w14:paraId="0105951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w:t>
            </w:r>
            <w:r w:rsidRPr="009F41C0">
              <w:rPr>
                <w:rFonts w:asciiTheme="minorHAnsi" w:hAnsiTheme="minorHAnsi"/>
                <w:sz w:val="20"/>
                <w:vertAlign w:val="superscript"/>
                <w:lang w:bidi="it-IT"/>
              </w:rPr>
              <w:footnoteReference w:id="35"/>
            </w:r>
            <w:r w:rsidRPr="009F41C0">
              <w:rPr>
                <w:rFonts w:asciiTheme="minorHAnsi" w:hAnsiTheme="minorHAnsi"/>
                <w:sz w:val="20"/>
                <w:lang w:bidi="it-IT"/>
              </w:rPr>
              <w:t>)</w:t>
            </w:r>
          </w:p>
        </w:tc>
      </w:tr>
      <w:tr w:rsidR="009F41C0" w:rsidRPr="009F41C0" w14:paraId="688B4912"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BBA1B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L’operatore economico si trova in una delle seguenti </w:t>
            </w:r>
            <w:proofErr w:type="gramStart"/>
            <w:r w:rsidRPr="009F41C0">
              <w:rPr>
                <w:rFonts w:asciiTheme="minorHAnsi" w:hAnsiTheme="minorHAnsi"/>
                <w:sz w:val="20"/>
                <w:lang w:bidi="it-IT"/>
              </w:rPr>
              <w:t>situazioni ?</w:t>
            </w:r>
            <w:proofErr w:type="gramEnd"/>
          </w:p>
          <w:p w14:paraId="67386935" w14:textId="77777777" w:rsidR="009F41C0" w:rsidRPr="009F41C0" w:rsidRDefault="009F41C0" w:rsidP="009F41C0">
            <w:pPr>
              <w:widowControl w:val="0"/>
              <w:numPr>
                <w:ilvl w:val="0"/>
                <w:numId w:val="19"/>
              </w:numPr>
              <w:tabs>
                <w:tab w:val="clear" w:pos="1131"/>
                <w:tab w:val="num" w:pos="-360"/>
              </w:tabs>
              <w:spacing w:after="0"/>
              <w:ind w:left="207" w:hanging="207"/>
              <w:jc w:val="both"/>
              <w:rPr>
                <w:rFonts w:asciiTheme="minorHAnsi" w:hAnsiTheme="minorHAnsi"/>
                <w:sz w:val="20"/>
              </w:rPr>
            </w:pPr>
            <w:r w:rsidRPr="009F41C0">
              <w:rPr>
                <w:rFonts w:asciiTheme="minorHAnsi" w:hAnsiTheme="minorHAnsi"/>
                <w:sz w:val="20"/>
              </w:rPr>
              <w:t xml:space="preserve">è stato soggetto alla sanzione </w:t>
            </w:r>
            <w:proofErr w:type="spellStart"/>
            <w:r w:rsidRPr="009F41C0">
              <w:rPr>
                <w:rFonts w:asciiTheme="minorHAnsi" w:hAnsiTheme="minorHAnsi"/>
                <w:sz w:val="20"/>
              </w:rPr>
              <w:t>interdittiva</w:t>
            </w:r>
            <w:proofErr w:type="spellEnd"/>
            <w:r w:rsidRPr="009F41C0">
              <w:rPr>
                <w:rFonts w:asciiTheme="minorHAnsi" w:hAnsiTheme="minorHAnsi"/>
                <w:sz w:val="20"/>
              </w:rPr>
              <w:t xml:space="preserve"> di cui all'</w:t>
            </w:r>
            <w:hyperlink r:id="rId27" w:anchor="09" w:history="1">
              <w:r w:rsidRPr="009F41C0">
                <w:rPr>
                  <w:rFonts w:asciiTheme="minorHAnsi" w:hAnsiTheme="minorHAnsi"/>
                  <w:color w:val="0000FF"/>
                  <w:sz w:val="20"/>
                  <w:u w:val="single"/>
                </w:rPr>
                <w:t>articolo 9, comma 2, lettera c) del decreto legislativo 8 giugno 2001, n. 231</w:t>
              </w:r>
            </w:hyperlink>
            <w:r w:rsidRPr="009F41C0">
              <w:rPr>
                <w:rFonts w:asciiTheme="minorHAnsi" w:hAnsiTheme="minorHAnsi"/>
                <w:sz w:val="20"/>
              </w:rPr>
              <w:t xml:space="preserve"> o ad altra sanzione che comporta il divieto di contrarre con la pubblica amministrazione, compresi i provvedimenti </w:t>
            </w:r>
            <w:proofErr w:type="spellStart"/>
            <w:r w:rsidRPr="009F41C0">
              <w:rPr>
                <w:rFonts w:asciiTheme="minorHAnsi" w:hAnsiTheme="minorHAnsi"/>
                <w:sz w:val="20"/>
              </w:rPr>
              <w:t>interdittivi</w:t>
            </w:r>
            <w:proofErr w:type="spellEnd"/>
            <w:r w:rsidRPr="009F41C0">
              <w:rPr>
                <w:rFonts w:asciiTheme="minorHAnsi" w:hAnsiTheme="minorHAnsi"/>
                <w:sz w:val="20"/>
              </w:rPr>
              <w:t xml:space="preserve"> di cui all'</w:t>
            </w:r>
            <w:hyperlink r:id="rId28" w:anchor="014" w:history="1">
              <w:r w:rsidRPr="009F41C0">
                <w:rPr>
                  <w:rFonts w:asciiTheme="minorHAnsi" w:hAnsiTheme="minorHAnsi"/>
                  <w:color w:val="0000FF"/>
                  <w:sz w:val="20"/>
                  <w:u w:val="single"/>
                </w:rPr>
                <w:t>articolo 14 del decreto legislativo 9 aprile 2008, n. 81</w:t>
              </w:r>
            </w:hyperlink>
            <w:r w:rsidRPr="009F41C0">
              <w:rPr>
                <w:rFonts w:asciiTheme="minorHAnsi" w:hAnsiTheme="minorHAnsi"/>
                <w:sz w:val="20"/>
              </w:rPr>
              <w:t xml:space="preserve"> (Articolo 80, comma 5, lettera </w:t>
            </w:r>
            <w:r w:rsidRPr="009F41C0">
              <w:rPr>
                <w:rFonts w:asciiTheme="minorHAnsi" w:hAnsiTheme="minorHAnsi"/>
                <w:i/>
                <w:sz w:val="20"/>
              </w:rPr>
              <w:t>f)</w:t>
            </w:r>
            <w:r w:rsidRPr="009F41C0">
              <w:rPr>
                <w:rFonts w:asciiTheme="minorHAnsi" w:hAnsiTheme="minorHAnsi"/>
                <w:sz w:val="20"/>
              </w:rPr>
              <w:t xml:space="preserve">; </w:t>
            </w:r>
          </w:p>
          <w:p w14:paraId="7A291421" w14:textId="77777777" w:rsidR="009F41C0" w:rsidRPr="009F41C0" w:rsidRDefault="009F41C0" w:rsidP="009F41C0">
            <w:pPr>
              <w:widowControl w:val="0"/>
              <w:jc w:val="both"/>
              <w:rPr>
                <w:rFonts w:asciiTheme="minorHAnsi" w:hAnsiTheme="minorHAnsi"/>
                <w:sz w:val="20"/>
              </w:rPr>
            </w:pPr>
          </w:p>
          <w:p w14:paraId="14F63C30" w14:textId="77777777" w:rsidR="009F41C0" w:rsidRPr="009F41C0" w:rsidRDefault="009F41C0" w:rsidP="009F41C0">
            <w:pPr>
              <w:widowControl w:val="0"/>
              <w:jc w:val="both"/>
              <w:rPr>
                <w:rFonts w:asciiTheme="minorHAnsi" w:hAnsiTheme="minorHAnsi"/>
                <w:sz w:val="20"/>
              </w:rPr>
            </w:pPr>
          </w:p>
          <w:p w14:paraId="456FBD34" w14:textId="77777777" w:rsidR="009F41C0" w:rsidRPr="009F41C0" w:rsidRDefault="009F41C0" w:rsidP="009F41C0">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F41C0">
              <w:rPr>
                <w:rFonts w:asciiTheme="minorHAnsi" w:hAnsiTheme="minorHAnsi"/>
                <w:sz w:val="20"/>
              </w:rPr>
              <w:t>è</w:t>
            </w:r>
            <w:proofErr w:type="gramEnd"/>
            <w:r w:rsidRPr="009F41C0">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F41C0">
              <w:rPr>
                <w:rFonts w:asciiTheme="minorHAnsi" w:hAnsiTheme="minorHAnsi"/>
                <w:i/>
                <w:sz w:val="20"/>
              </w:rPr>
              <w:t>g</w:t>
            </w:r>
            <w:r w:rsidRPr="009F41C0">
              <w:rPr>
                <w:rFonts w:asciiTheme="minorHAnsi" w:hAnsiTheme="minorHAnsi"/>
                <w:sz w:val="20"/>
              </w:rPr>
              <w:t xml:space="preserve">); </w:t>
            </w:r>
          </w:p>
          <w:p w14:paraId="6ABA3D78" w14:textId="77777777" w:rsidR="009F41C0" w:rsidRPr="009F41C0" w:rsidRDefault="009F41C0" w:rsidP="009F41C0">
            <w:pPr>
              <w:widowControl w:val="0"/>
              <w:jc w:val="both"/>
              <w:rPr>
                <w:rFonts w:asciiTheme="minorHAnsi" w:hAnsiTheme="minorHAnsi"/>
                <w:sz w:val="20"/>
              </w:rPr>
            </w:pPr>
          </w:p>
          <w:p w14:paraId="05D50CAC" w14:textId="77777777" w:rsidR="009F41C0" w:rsidRPr="009F41C0" w:rsidRDefault="009F41C0" w:rsidP="009F41C0">
            <w:pPr>
              <w:widowControl w:val="0"/>
              <w:jc w:val="both"/>
              <w:rPr>
                <w:rFonts w:asciiTheme="minorHAnsi" w:hAnsiTheme="minorHAnsi"/>
                <w:sz w:val="20"/>
              </w:rPr>
            </w:pPr>
          </w:p>
          <w:p w14:paraId="5953E16C" w14:textId="77777777" w:rsidR="009F41C0" w:rsidRPr="009F41C0" w:rsidRDefault="009F41C0" w:rsidP="009F41C0">
            <w:pPr>
              <w:widowControl w:val="0"/>
              <w:jc w:val="both"/>
              <w:rPr>
                <w:rFonts w:asciiTheme="minorHAnsi" w:hAnsiTheme="minorHAnsi"/>
                <w:sz w:val="20"/>
              </w:rPr>
            </w:pPr>
          </w:p>
          <w:p w14:paraId="01FBDC42" w14:textId="77777777" w:rsidR="009F41C0" w:rsidRPr="009F41C0" w:rsidRDefault="009F41C0" w:rsidP="009F41C0">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F41C0">
              <w:rPr>
                <w:rFonts w:asciiTheme="minorHAnsi" w:hAnsiTheme="minorHAnsi"/>
                <w:sz w:val="20"/>
              </w:rPr>
              <w:t>ha</w:t>
            </w:r>
            <w:proofErr w:type="gramEnd"/>
            <w:r w:rsidRPr="009F41C0">
              <w:rPr>
                <w:rFonts w:asciiTheme="minorHAnsi" w:hAnsiTheme="minorHAnsi"/>
                <w:sz w:val="20"/>
              </w:rPr>
              <w:t xml:space="preserve"> violato il divieto di intestazione fiduciaria di cui all'articolo 17 della legge 19 marzo 1990, n. 55 (Articolo 80, comma 5, lettera </w:t>
            </w:r>
            <w:r w:rsidRPr="009F41C0">
              <w:rPr>
                <w:rFonts w:asciiTheme="minorHAnsi" w:hAnsiTheme="minorHAnsi"/>
                <w:i/>
                <w:sz w:val="20"/>
              </w:rPr>
              <w:t>h</w:t>
            </w:r>
            <w:r w:rsidRPr="009F41C0">
              <w:rPr>
                <w:rFonts w:asciiTheme="minorHAnsi" w:hAnsiTheme="minorHAnsi"/>
                <w:sz w:val="20"/>
              </w:rPr>
              <w:t xml:space="preserve">)? </w:t>
            </w:r>
          </w:p>
          <w:p w14:paraId="363D724B" w14:textId="77777777" w:rsidR="009F41C0" w:rsidRPr="009F41C0" w:rsidRDefault="009F41C0" w:rsidP="009F41C0">
            <w:pPr>
              <w:widowControl w:val="0"/>
              <w:jc w:val="both"/>
              <w:rPr>
                <w:rFonts w:asciiTheme="minorHAnsi" w:hAnsiTheme="minorHAnsi"/>
                <w:sz w:val="20"/>
                <w:lang w:bidi="it-IT"/>
              </w:rPr>
            </w:pPr>
          </w:p>
          <w:p w14:paraId="6E56886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In caso </w:t>
            </w:r>
            <w:proofErr w:type="gramStart"/>
            <w:r w:rsidRPr="009F41C0">
              <w:rPr>
                <w:rFonts w:asciiTheme="minorHAnsi" w:hAnsiTheme="minorHAnsi"/>
                <w:sz w:val="20"/>
                <w:lang w:bidi="it-IT"/>
              </w:rPr>
              <w:t>affermativo  :</w:t>
            </w:r>
            <w:proofErr w:type="gramEnd"/>
          </w:p>
          <w:p w14:paraId="08BCC4FF"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 indicare la data dell’accertamento definitivo e l’autorità o organismo di emanazione:</w:t>
            </w:r>
          </w:p>
          <w:p w14:paraId="4CDE26CE" w14:textId="77777777" w:rsidR="009F41C0" w:rsidRPr="009F41C0" w:rsidRDefault="009F41C0" w:rsidP="009F41C0">
            <w:pPr>
              <w:widowControl w:val="0"/>
              <w:jc w:val="both"/>
              <w:rPr>
                <w:rFonts w:asciiTheme="minorHAnsi" w:hAnsiTheme="minorHAnsi"/>
                <w:sz w:val="20"/>
              </w:rPr>
            </w:pPr>
          </w:p>
          <w:p w14:paraId="01838136"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 xml:space="preserve">- la violazione è stata </w:t>
            </w:r>
            <w:proofErr w:type="gramStart"/>
            <w:r w:rsidRPr="009F41C0">
              <w:rPr>
                <w:rFonts w:asciiTheme="minorHAnsi" w:hAnsiTheme="minorHAnsi"/>
                <w:sz w:val="20"/>
              </w:rPr>
              <w:t>rimossa ?</w:t>
            </w:r>
            <w:proofErr w:type="gramEnd"/>
          </w:p>
          <w:p w14:paraId="2D0095F6" w14:textId="77777777" w:rsidR="009F41C0" w:rsidRPr="009F41C0" w:rsidRDefault="009F41C0" w:rsidP="009F41C0">
            <w:pPr>
              <w:widowControl w:val="0"/>
              <w:jc w:val="both"/>
              <w:rPr>
                <w:rFonts w:asciiTheme="minorHAnsi" w:hAnsiTheme="minorHAnsi"/>
                <w:sz w:val="20"/>
              </w:rPr>
            </w:pPr>
          </w:p>
          <w:p w14:paraId="0A85D1B1" w14:textId="77777777" w:rsidR="009F41C0" w:rsidRPr="009F41C0" w:rsidRDefault="009F41C0" w:rsidP="009F41C0">
            <w:pPr>
              <w:widowControl w:val="0"/>
              <w:jc w:val="both"/>
              <w:rPr>
                <w:rFonts w:asciiTheme="minorHAnsi" w:hAnsiTheme="minorHAnsi"/>
                <w:sz w:val="20"/>
              </w:rPr>
            </w:pPr>
          </w:p>
          <w:p w14:paraId="4ACA31AE" w14:textId="77777777" w:rsidR="009F41C0" w:rsidRPr="009F41C0" w:rsidRDefault="009F41C0" w:rsidP="009F41C0">
            <w:pPr>
              <w:widowControl w:val="0"/>
              <w:jc w:val="both"/>
              <w:rPr>
                <w:rFonts w:asciiTheme="minorHAnsi" w:hAnsiTheme="minorHAnsi"/>
                <w:sz w:val="20"/>
              </w:rPr>
            </w:pPr>
          </w:p>
          <w:p w14:paraId="49E0AF26" w14:textId="77777777" w:rsidR="009F41C0" w:rsidRPr="009F41C0" w:rsidRDefault="009F41C0" w:rsidP="009F41C0">
            <w:pPr>
              <w:widowControl w:val="0"/>
              <w:jc w:val="both"/>
              <w:rPr>
                <w:rFonts w:asciiTheme="minorHAnsi" w:hAnsiTheme="minorHAnsi"/>
                <w:sz w:val="20"/>
              </w:rPr>
            </w:pPr>
          </w:p>
          <w:p w14:paraId="4BAC192C" w14:textId="77777777" w:rsidR="009F41C0" w:rsidRPr="009F41C0" w:rsidRDefault="009F41C0" w:rsidP="009F41C0">
            <w:pPr>
              <w:widowControl w:val="0"/>
              <w:jc w:val="both"/>
              <w:rPr>
                <w:rFonts w:asciiTheme="minorHAnsi" w:hAnsiTheme="minorHAnsi"/>
                <w:sz w:val="20"/>
              </w:rPr>
            </w:pPr>
          </w:p>
          <w:p w14:paraId="244E9B0E" w14:textId="77777777" w:rsidR="009F41C0" w:rsidRPr="009F41C0" w:rsidRDefault="009F41C0" w:rsidP="009F41C0">
            <w:pPr>
              <w:widowControl w:val="0"/>
              <w:jc w:val="both"/>
              <w:rPr>
                <w:rFonts w:asciiTheme="minorHAnsi" w:hAnsiTheme="minorHAnsi"/>
                <w:sz w:val="20"/>
              </w:rPr>
            </w:pPr>
          </w:p>
          <w:p w14:paraId="769F3B67" w14:textId="77777777" w:rsidR="009F41C0" w:rsidRPr="009F41C0" w:rsidRDefault="009F41C0" w:rsidP="009F41C0">
            <w:pPr>
              <w:widowControl w:val="0"/>
              <w:jc w:val="both"/>
              <w:rPr>
                <w:rFonts w:asciiTheme="minorHAnsi" w:hAnsiTheme="minorHAnsi"/>
                <w:sz w:val="20"/>
              </w:rPr>
            </w:pPr>
          </w:p>
          <w:p w14:paraId="55B6DE05" w14:textId="77777777" w:rsidR="009F41C0" w:rsidRPr="009F41C0" w:rsidRDefault="009F41C0" w:rsidP="009F41C0">
            <w:pPr>
              <w:widowControl w:val="0"/>
              <w:jc w:val="both"/>
              <w:rPr>
                <w:rFonts w:asciiTheme="minorHAnsi" w:hAnsiTheme="minorHAnsi"/>
                <w:sz w:val="20"/>
              </w:rPr>
            </w:pPr>
          </w:p>
          <w:p w14:paraId="63704C8B" w14:textId="77777777" w:rsidR="009F41C0" w:rsidRPr="009F41C0" w:rsidRDefault="009F41C0" w:rsidP="009F41C0">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F41C0">
              <w:rPr>
                <w:rFonts w:asciiTheme="minorHAnsi" w:hAnsiTheme="minorHAnsi"/>
                <w:sz w:val="20"/>
              </w:rPr>
              <w:t>è</w:t>
            </w:r>
            <w:proofErr w:type="gramEnd"/>
            <w:r w:rsidRPr="009F41C0">
              <w:rPr>
                <w:rFonts w:asciiTheme="minorHAnsi" w:hAnsiTheme="minorHAnsi"/>
                <w:sz w:val="20"/>
              </w:rPr>
              <w:t xml:space="preserve"> in regola con le norme che disciplinano il diritto al lavoro dei disabili di cui all</w:t>
            </w:r>
            <w:hyperlink r:id="rId29" w:anchor="17" w:history="1">
              <w:r w:rsidRPr="009F41C0">
                <w:rPr>
                  <w:rFonts w:asciiTheme="minorHAnsi" w:hAnsiTheme="minorHAnsi"/>
                  <w:color w:val="0000FF"/>
                  <w:sz w:val="20"/>
                  <w:u w:val="single"/>
                </w:rPr>
                <w:t>a legge 12 marzo 1999, n. 68</w:t>
              </w:r>
            </w:hyperlink>
          </w:p>
          <w:p w14:paraId="66354B75"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 xml:space="preserve">(Articolo 80, comma 5, lettera </w:t>
            </w:r>
            <w:r w:rsidRPr="009F41C0">
              <w:rPr>
                <w:rFonts w:asciiTheme="minorHAnsi" w:hAnsiTheme="minorHAnsi"/>
                <w:i/>
                <w:sz w:val="20"/>
              </w:rPr>
              <w:t>i</w:t>
            </w:r>
            <w:r w:rsidRPr="009F41C0">
              <w:rPr>
                <w:rFonts w:asciiTheme="minorHAnsi" w:hAnsiTheme="minorHAnsi"/>
                <w:sz w:val="20"/>
              </w:rPr>
              <w:t xml:space="preserve">); </w:t>
            </w:r>
          </w:p>
          <w:p w14:paraId="259CB4FA" w14:textId="77777777" w:rsidR="009F41C0" w:rsidRPr="009F41C0" w:rsidRDefault="009F41C0" w:rsidP="009F41C0">
            <w:pPr>
              <w:widowControl w:val="0"/>
              <w:jc w:val="both"/>
              <w:rPr>
                <w:rFonts w:asciiTheme="minorHAnsi" w:hAnsiTheme="minorHAnsi"/>
                <w:sz w:val="20"/>
              </w:rPr>
            </w:pPr>
          </w:p>
          <w:p w14:paraId="07D79CC3" w14:textId="77777777" w:rsidR="009F41C0" w:rsidRPr="009F41C0" w:rsidRDefault="009F41C0" w:rsidP="009F41C0">
            <w:pPr>
              <w:widowControl w:val="0"/>
              <w:jc w:val="both"/>
              <w:rPr>
                <w:rFonts w:asciiTheme="minorHAnsi" w:hAnsiTheme="minorHAnsi"/>
                <w:sz w:val="20"/>
              </w:rPr>
            </w:pPr>
          </w:p>
          <w:p w14:paraId="75A59252" w14:textId="77777777" w:rsidR="009F41C0" w:rsidRPr="009F41C0" w:rsidRDefault="009F41C0" w:rsidP="009F41C0">
            <w:pPr>
              <w:widowControl w:val="0"/>
              <w:jc w:val="both"/>
              <w:rPr>
                <w:rFonts w:asciiTheme="minorHAnsi" w:hAnsiTheme="minorHAnsi"/>
                <w:sz w:val="20"/>
              </w:rPr>
            </w:pPr>
          </w:p>
          <w:p w14:paraId="6BEB3771" w14:textId="77777777" w:rsidR="009F41C0" w:rsidRPr="009F41C0" w:rsidRDefault="009F41C0" w:rsidP="009F41C0">
            <w:pPr>
              <w:widowControl w:val="0"/>
              <w:jc w:val="both"/>
              <w:rPr>
                <w:rFonts w:asciiTheme="minorHAnsi" w:hAnsiTheme="minorHAnsi"/>
                <w:sz w:val="20"/>
              </w:rPr>
            </w:pPr>
          </w:p>
          <w:p w14:paraId="39BADA5E" w14:textId="77777777" w:rsidR="009F41C0" w:rsidRPr="009F41C0" w:rsidRDefault="009F41C0" w:rsidP="009F41C0">
            <w:pPr>
              <w:widowControl w:val="0"/>
              <w:jc w:val="both"/>
              <w:rPr>
                <w:rFonts w:asciiTheme="minorHAnsi" w:hAnsiTheme="minorHAnsi"/>
                <w:sz w:val="20"/>
              </w:rPr>
            </w:pPr>
          </w:p>
          <w:p w14:paraId="50582CC7" w14:textId="77777777" w:rsidR="009F41C0" w:rsidRPr="009F41C0" w:rsidRDefault="009F41C0" w:rsidP="009F41C0">
            <w:pPr>
              <w:widowControl w:val="0"/>
              <w:jc w:val="both"/>
              <w:rPr>
                <w:rFonts w:asciiTheme="minorHAnsi" w:hAnsiTheme="minorHAnsi"/>
                <w:sz w:val="20"/>
              </w:rPr>
            </w:pPr>
          </w:p>
          <w:p w14:paraId="61BAA5F5" w14:textId="77777777" w:rsidR="009F41C0" w:rsidRPr="009F41C0" w:rsidRDefault="009F41C0" w:rsidP="009F41C0">
            <w:pPr>
              <w:widowControl w:val="0"/>
              <w:jc w:val="both"/>
              <w:rPr>
                <w:rFonts w:asciiTheme="minorHAnsi" w:hAnsiTheme="minorHAnsi"/>
                <w:sz w:val="20"/>
              </w:rPr>
            </w:pPr>
          </w:p>
          <w:p w14:paraId="507D95C6" w14:textId="77777777" w:rsidR="009F41C0" w:rsidRPr="009F41C0" w:rsidRDefault="009F41C0" w:rsidP="009F41C0">
            <w:pPr>
              <w:widowControl w:val="0"/>
              <w:jc w:val="both"/>
              <w:rPr>
                <w:rFonts w:asciiTheme="minorHAnsi" w:hAnsiTheme="minorHAnsi"/>
                <w:sz w:val="20"/>
              </w:rPr>
            </w:pPr>
          </w:p>
          <w:p w14:paraId="7CE7AABD" w14:textId="77777777" w:rsidR="009F41C0" w:rsidRPr="009F41C0" w:rsidRDefault="009F41C0" w:rsidP="009F41C0">
            <w:pPr>
              <w:widowControl w:val="0"/>
              <w:jc w:val="both"/>
              <w:rPr>
                <w:rFonts w:asciiTheme="minorHAnsi" w:hAnsiTheme="minorHAnsi"/>
                <w:sz w:val="20"/>
              </w:rPr>
            </w:pPr>
          </w:p>
          <w:p w14:paraId="5E8DFE62" w14:textId="77777777" w:rsidR="009F41C0" w:rsidRPr="009F41C0" w:rsidRDefault="009F41C0" w:rsidP="009F41C0">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F41C0">
              <w:rPr>
                <w:rFonts w:asciiTheme="minorHAnsi" w:hAnsiTheme="minorHAnsi"/>
                <w:sz w:val="20"/>
              </w:rPr>
              <w:t>è</w:t>
            </w:r>
            <w:proofErr w:type="gramEnd"/>
            <w:r w:rsidRPr="009F41C0">
              <w:rPr>
                <w:rFonts w:asciiTheme="minorHAnsi" w:hAnsiTheme="minorHAnsi"/>
                <w:sz w:val="20"/>
              </w:rPr>
              <w:t xml:space="preserve"> stato vittima dei reati previsti e puniti dagli </w:t>
            </w:r>
            <w:hyperlink r:id="rId30" w:anchor="317" w:history="1">
              <w:r w:rsidRPr="009F41C0">
                <w:rPr>
                  <w:rFonts w:asciiTheme="minorHAnsi" w:hAnsiTheme="minorHAnsi"/>
                  <w:color w:val="0000FF"/>
                  <w:sz w:val="20"/>
                  <w:u w:val="single"/>
                </w:rPr>
                <w:t>articoli 317</w:t>
              </w:r>
            </w:hyperlink>
            <w:r w:rsidRPr="009F41C0">
              <w:rPr>
                <w:rFonts w:asciiTheme="minorHAnsi" w:hAnsiTheme="minorHAnsi"/>
                <w:sz w:val="20"/>
              </w:rPr>
              <w:t xml:space="preserve"> e </w:t>
            </w:r>
            <w:hyperlink r:id="rId31" w:anchor="629" w:history="1">
              <w:r w:rsidRPr="009F41C0">
                <w:rPr>
                  <w:rFonts w:asciiTheme="minorHAnsi" w:hAnsiTheme="minorHAnsi"/>
                  <w:color w:val="0000FF"/>
                  <w:sz w:val="20"/>
                  <w:u w:val="single"/>
                </w:rPr>
                <w:t>629 del codice penale</w:t>
              </w:r>
            </w:hyperlink>
            <w:r w:rsidRPr="009F41C0">
              <w:rPr>
                <w:rFonts w:asciiTheme="minorHAnsi" w:hAnsiTheme="minorHAnsi"/>
                <w:sz w:val="20"/>
              </w:rPr>
              <w:t xml:space="preserve"> aggravati ai sensi dell'articolo 7 del decreto-legge 13 maggio 1991, n. 152, convertito, con modificazioni, dalla legge 12 luglio 1991, n. 203?</w:t>
            </w:r>
          </w:p>
          <w:p w14:paraId="0864DAD5" w14:textId="77777777" w:rsidR="009F41C0" w:rsidRPr="009F41C0" w:rsidRDefault="009F41C0" w:rsidP="009F41C0">
            <w:pPr>
              <w:widowControl w:val="0"/>
              <w:jc w:val="both"/>
              <w:rPr>
                <w:rFonts w:asciiTheme="minorHAnsi" w:hAnsiTheme="minorHAnsi"/>
                <w:sz w:val="20"/>
              </w:rPr>
            </w:pPr>
          </w:p>
          <w:p w14:paraId="202BE011"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In caso affermativo:</w:t>
            </w:r>
          </w:p>
          <w:p w14:paraId="4E3FB8FA" w14:textId="77777777" w:rsidR="009F41C0" w:rsidRPr="009F41C0" w:rsidRDefault="009F41C0" w:rsidP="009F41C0">
            <w:pPr>
              <w:widowControl w:val="0"/>
              <w:jc w:val="both"/>
              <w:rPr>
                <w:rFonts w:asciiTheme="minorHAnsi" w:hAnsiTheme="minorHAnsi"/>
                <w:sz w:val="20"/>
              </w:rPr>
            </w:pPr>
          </w:p>
          <w:p w14:paraId="7DA82FA0"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 ha denunciato i fatti all’autorità giudiziaria?</w:t>
            </w:r>
          </w:p>
          <w:p w14:paraId="3838010A" w14:textId="77777777" w:rsidR="009F41C0" w:rsidRPr="009F41C0" w:rsidRDefault="009F41C0" w:rsidP="009F41C0">
            <w:pPr>
              <w:widowControl w:val="0"/>
              <w:jc w:val="both"/>
              <w:rPr>
                <w:rFonts w:asciiTheme="minorHAnsi" w:hAnsiTheme="minorHAnsi"/>
                <w:sz w:val="20"/>
              </w:rPr>
            </w:pPr>
          </w:p>
          <w:p w14:paraId="578CB679" w14:textId="77777777" w:rsidR="009F41C0" w:rsidRPr="009F41C0" w:rsidRDefault="009F41C0" w:rsidP="009F41C0">
            <w:pPr>
              <w:widowControl w:val="0"/>
              <w:jc w:val="both"/>
              <w:rPr>
                <w:rFonts w:asciiTheme="minorHAnsi" w:hAnsiTheme="minorHAnsi"/>
                <w:sz w:val="20"/>
              </w:rPr>
            </w:pPr>
            <w:r w:rsidRPr="009F41C0">
              <w:rPr>
                <w:rFonts w:asciiTheme="minorHAnsi" w:hAnsiTheme="minorHAnsi"/>
                <w:sz w:val="20"/>
              </w:rPr>
              <w:t>- ricorrono i casi previsti all’articolo 4, primo comma, della Legge 24 novembre 1981, n. 689 (articolo 80, comma 5, lettera l</w:t>
            </w:r>
            <w:proofErr w:type="gramStart"/>
            <w:r w:rsidRPr="009F41C0">
              <w:rPr>
                <w:rFonts w:asciiTheme="minorHAnsi" w:hAnsiTheme="minorHAnsi"/>
                <w:sz w:val="20"/>
              </w:rPr>
              <w:t>) ?</w:t>
            </w:r>
            <w:proofErr w:type="gramEnd"/>
            <w:r w:rsidRPr="009F41C0">
              <w:rPr>
                <w:rFonts w:asciiTheme="minorHAnsi" w:hAnsiTheme="minorHAnsi"/>
                <w:sz w:val="20"/>
              </w:rPr>
              <w:t xml:space="preserve"> </w:t>
            </w:r>
          </w:p>
          <w:p w14:paraId="4C4111A1" w14:textId="77777777" w:rsidR="009F41C0" w:rsidRPr="009F41C0" w:rsidRDefault="009F41C0" w:rsidP="009F41C0">
            <w:pPr>
              <w:widowControl w:val="0"/>
              <w:jc w:val="both"/>
              <w:rPr>
                <w:rFonts w:asciiTheme="minorHAnsi" w:hAnsiTheme="minorHAnsi"/>
                <w:sz w:val="20"/>
              </w:rPr>
            </w:pPr>
          </w:p>
          <w:p w14:paraId="774E26E0" w14:textId="77777777" w:rsidR="009F41C0" w:rsidRPr="009F41C0" w:rsidRDefault="009F41C0" w:rsidP="009F41C0">
            <w:pPr>
              <w:widowControl w:val="0"/>
              <w:jc w:val="both"/>
              <w:rPr>
                <w:rFonts w:asciiTheme="minorHAnsi" w:hAnsiTheme="minorHAnsi"/>
                <w:sz w:val="20"/>
              </w:rPr>
            </w:pPr>
          </w:p>
          <w:p w14:paraId="0C3653F8" w14:textId="77777777" w:rsidR="009F41C0" w:rsidRPr="009F41C0" w:rsidRDefault="009F41C0" w:rsidP="009F41C0">
            <w:pPr>
              <w:widowControl w:val="0"/>
              <w:jc w:val="both"/>
              <w:rPr>
                <w:rFonts w:asciiTheme="minorHAnsi" w:hAnsiTheme="minorHAnsi"/>
                <w:sz w:val="20"/>
              </w:rPr>
            </w:pPr>
          </w:p>
          <w:p w14:paraId="1B3FF67C" w14:textId="77777777" w:rsidR="009F41C0" w:rsidRPr="009F41C0" w:rsidRDefault="009F41C0" w:rsidP="009F41C0">
            <w:pPr>
              <w:widowControl w:val="0"/>
              <w:jc w:val="both"/>
              <w:rPr>
                <w:rFonts w:asciiTheme="minorHAnsi" w:hAnsiTheme="minorHAnsi"/>
                <w:sz w:val="20"/>
              </w:rPr>
            </w:pPr>
          </w:p>
          <w:p w14:paraId="7FDFBF05" w14:textId="77777777" w:rsidR="009F41C0" w:rsidRPr="009F41C0" w:rsidRDefault="009F41C0" w:rsidP="009F41C0">
            <w:pPr>
              <w:widowControl w:val="0"/>
              <w:jc w:val="both"/>
              <w:rPr>
                <w:rFonts w:asciiTheme="minorHAnsi" w:hAnsiTheme="minorHAnsi"/>
                <w:sz w:val="20"/>
              </w:rPr>
            </w:pPr>
          </w:p>
          <w:p w14:paraId="45B02A10" w14:textId="77777777" w:rsidR="009F41C0" w:rsidRPr="009F41C0" w:rsidRDefault="009F41C0" w:rsidP="009F41C0">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F41C0">
              <w:rPr>
                <w:rFonts w:asciiTheme="minorHAnsi" w:hAnsiTheme="minorHAnsi"/>
                <w:sz w:val="20"/>
              </w:rPr>
              <w:t>si</w:t>
            </w:r>
            <w:proofErr w:type="gramEnd"/>
            <w:r w:rsidRPr="009F41C0">
              <w:rPr>
                <w:rFonts w:asciiTheme="minorHAnsi" w:hAnsiTheme="minorHAnsi"/>
                <w:sz w:val="20"/>
              </w:rPr>
              <w:t xml:space="preserve"> trova rispetto ad un altro partecipante alla medesima procedura di affidamento, in una situazione di controllo di cui all'</w:t>
            </w:r>
            <w:hyperlink r:id="rId32" w:anchor="2359" w:history="1">
              <w:r w:rsidRPr="009F41C0">
                <w:rPr>
                  <w:rFonts w:asciiTheme="minorHAnsi" w:hAnsiTheme="minorHAnsi"/>
                  <w:color w:val="0000FF"/>
                  <w:sz w:val="20"/>
                  <w:u w:val="single"/>
                </w:rPr>
                <w:t>articolo 2359 del codice civile</w:t>
              </w:r>
            </w:hyperlink>
            <w:r w:rsidRPr="009F41C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4A7C69" w14:textId="77777777" w:rsidR="009F41C0" w:rsidRPr="009F41C0" w:rsidRDefault="009F41C0" w:rsidP="009F41C0">
            <w:pPr>
              <w:widowControl w:val="0"/>
              <w:jc w:val="both"/>
              <w:rPr>
                <w:rFonts w:asciiTheme="minorHAnsi" w:hAnsiTheme="minorHAnsi"/>
                <w:sz w:val="20"/>
                <w:lang w:bidi="it-IT"/>
              </w:rPr>
            </w:pPr>
          </w:p>
          <w:p w14:paraId="4E937E64"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0B64AFA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 indirizzo web, autorità o organismo di emanazione, riferimento preciso della documentazione):</w:t>
            </w:r>
          </w:p>
          <w:p w14:paraId="30B34DA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69B77535" w14:textId="77777777" w:rsidR="009F41C0" w:rsidRPr="009F41C0" w:rsidRDefault="009F41C0" w:rsidP="009F41C0">
            <w:pPr>
              <w:widowControl w:val="0"/>
              <w:jc w:val="both"/>
              <w:rPr>
                <w:rFonts w:asciiTheme="minorHAnsi" w:hAnsiTheme="minorHAnsi"/>
                <w:sz w:val="20"/>
                <w:lang w:bidi="it-IT"/>
              </w:rPr>
            </w:pPr>
          </w:p>
          <w:p w14:paraId="3E185529"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4687D6B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 indirizzo web, autorità o organismo di emanazione, riferimento preciso della documentazione):</w:t>
            </w:r>
          </w:p>
          <w:p w14:paraId="6446107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6EF3609A" w14:textId="77777777" w:rsidR="009F41C0" w:rsidRPr="009F41C0" w:rsidRDefault="009F41C0" w:rsidP="009F41C0">
            <w:pPr>
              <w:widowControl w:val="0"/>
              <w:jc w:val="both"/>
              <w:rPr>
                <w:rFonts w:asciiTheme="minorHAnsi" w:hAnsiTheme="minorHAnsi"/>
                <w:sz w:val="20"/>
                <w:lang w:bidi="it-IT"/>
              </w:rPr>
            </w:pPr>
          </w:p>
          <w:p w14:paraId="09CDE1F2"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3A61A6E7" w14:textId="77777777" w:rsidR="009F41C0" w:rsidRPr="009F41C0" w:rsidRDefault="009F41C0" w:rsidP="009F41C0">
            <w:pPr>
              <w:widowControl w:val="0"/>
              <w:jc w:val="both"/>
              <w:rPr>
                <w:rFonts w:asciiTheme="minorHAnsi" w:hAnsiTheme="minorHAnsi"/>
                <w:sz w:val="20"/>
                <w:lang w:bidi="it-IT"/>
              </w:rPr>
            </w:pPr>
          </w:p>
          <w:p w14:paraId="4F4CC94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4FD28F12" w14:textId="77777777" w:rsidR="009F41C0" w:rsidRPr="009F41C0" w:rsidRDefault="009F41C0" w:rsidP="009F41C0">
            <w:pPr>
              <w:widowControl w:val="0"/>
              <w:jc w:val="both"/>
              <w:rPr>
                <w:rFonts w:asciiTheme="minorHAnsi" w:hAnsiTheme="minorHAnsi"/>
                <w:sz w:val="20"/>
                <w:lang w:bidi="it-IT"/>
              </w:rPr>
            </w:pPr>
          </w:p>
          <w:p w14:paraId="5BC77D0E"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0F1561E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 indirizzo web, autorità o organismo di emanazione, riferimento preciso della documentazione):</w:t>
            </w:r>
          </w:p>
          <w:p w14:paraId="425A5A6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1F4BCA36" w14:textId="77777777" w:rsidR="009F41C0" w:rsidRPr="009F41C0" w:rsidRDefault="009F41C0" w:rsidP="009F41C0">
            <w:pPr>
              <w:widowControl w:val="0"/>
              <w:jc w:val="both"/>
              <w:rPr>
                <w:rFonts w:asciiTheme="minorHAnsi" w:hAnsiTheme="minorHAnsi"/>
                <w:sz w:val="20"/>
                <w:lang w:bidi="it-IT"/>
              </w:rPr>
            </w:pPr>
          </w:p>
          <w:p w14:paraId="39993F7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    [ ] Non è tenuto alla disciplina legge 68/1999</w:t>
            </w:r>
            <w:r w:rsidRPr="009F41C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472403B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4BAF03E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Nel caso in cui l’operatore non è tenuto alla disciplina legge 68/1999 indicare le motivazioni:</w:t>
            </w:r>
          </w:p>
          <w:p w14:paraId="14369EC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numero</w:t>
            </w:r>
            <w:proofErr w:type="gramEnd"/>
            <w:r w:rsidRPr="009F41C0">
              <w:rPr>
                <w:rFonts w:asciiTheme="minorHAnsi" w:hAnsiTheme="minorHAnsi"/>
                <w:sz w:val="20"/>
                <w:lang w:bidi="it-IT"/>
              </w:rPr>
              <w:t xml:space="preserve"> dipendenti e/o altro ) [………..…][……….…][……….…]</w:t>
            </w:r>
          </w:p>
          <w:p w14:paraId="0E74E4B3" w14:textId="77777777" w:rsidR="009F41C0" w:rsidRPr="009F41C0" w:rsidRDefault="009F41C0" w:rsidP="009F41C0">
            <w:pPr>
              <w:widowControl w:val="0"/>
              <w:jc w:val="both"/>
              <w:rPr>
                <w:rFonts w:asciiTheme="minorHAnsi" w:hAnsiTheme="minorHAnsi"/>
                <w:sz w:val="20"/>
                <w:lang w:bidi="it-IT"/>
              </w:rPr>
            </w:pPr>
          </w:p>
          <w:p w14:paraId="35765C4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18BFD56F" w14:textId="77777777" w:rsidR="009F41C0" w:rsidRPr="009F41C0" w:rsidRDefault="009F41C0" w:rsidP="009F41C0">
            <w:pPr>
              <w:widowControl w:val="0"/>
              <w:jc w:val="both"/>
              <w:rPr>
                <w:rFonts w:asciiTheme="minorHAnsi" w:hAnsiTheme="minorHAnsi"/>
                <w:sz w:val="20"/>
                <w:lang w:bidi="it-IT"/>
              </w:rPr>
            </w:pPr>
          </w:p>
          <w:p w14:paraId="126BC68A" w14:textId="77777777" w:rsidR="009F41C0" w:rsidRPr="009F41C0" w:rsidRDefault="009F41C0" w:rsidP="009F41C0">
            <w:pPr>
              <w:widowControl w:val="0"/>
              <w:jc w:val="both"/>
              <w:rPr>
                <w:rFonts w:asciiTheme="minorHAnsi" w:hAnsiTheme="minorHAnsi"/>
                <w:sz w:val="20"/>
                <w:lang w:bidi="it-IT"/>
              </w:rPr>
            </w:pPr>
          </w:p>
          <w:p w14:paraId="4BAC4CF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lastRenderedPageBreak/>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2C1249DF"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54A8C02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 indirizzo web, autorità o organismo di emanazione, riferimento preciso della documentazione):</w:t>
            </w:r>
          </w:p>
          <w:p w14:paraId="68E1B28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358B9F25" w14:textId="77777777" w:rsidR="009F41C0" w:rsidRPr="009F41C0" w:rsidRDefault="009F41C0" w:rsidP="009F41C0">
            <w:pPr>
              <w:widowControl w:val="0"/>
              <w:jc w:val="both"/>
              <w:rPr>
                <w:rFonts w:asciiTheme="minorHAnsi" w:hAnsiTheme="minorHAnsi"/>
                <w:sz w:val="20"/>
                <w:lang w:bidi="it-IT"/>
              </w:rPr>
            </w:pPr>
          </w:p>
          <w:p w14:paraId="486512B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r w:rsidR="009F41C0" w:rsidRPr="009F41C0" w14:paraId="627BDA9B"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7F34E5" w14:textId="77777777" w:rsidR="009F41C0" w:rsidRPr="009F41C0" w:rsidRDefault="009F41C0" w:rsidP="009F41C0">
            <w:pPr>
              <w:widowControl w:val="0"/>
              <w:numPr>
                <w:ilvl w:val="0"/>
                <w:numId w:val="19"/>
              </w:numPr>
              <w:tabs>
                <w:tab w:val="clear" w:pos="1131"/>
                <w:tab w:val="num" w:pos="-360"/>
              </w:tabs>
              <w:spacing w:after="0"/>
              <w:ind w:left="207" w:hanging="207"/>
              <w:jc w:val="both"/>
              <w:rPr>
                <w:rFonts w:asciiTheme="minorHAnsi" w:hAnsiTheme="minorHAnsi"/>
                <w:sz w:val="20"/>
                <w:lang w:bidi="it-IT"/>
              </w:rPr>
            </w:pPr>
            <w:r w:rsidRPr="009F41C0">
              <w:rPr>
                <w:rFonts w:asciiTheme="minorHAnsi" w:hAnsiTheme="minorHAnsi"/>
                <w:sz w:val="20"/>
              </w:rPr>
              <w:lastRenderedPageBreak/>
              <w:t>L’operatore</w:t>
            </w:r>
            <w:r w:rsidRPr="009F41C0">
              <w:rPr>
                <w:rFonts w:asciiTheme="minorHAnsi" w:hAnsiTheme="minorHAnsi"/>
                <w:sz w:val="20"/>
                <w:lang w:bidi="it-IT"/>
              </w:rPr>
              <w:t xml:space="preserve"> </w:t>
            </w:r>
            <w:proofErr w:type="gramStart"/>
            <w:r w:rsidRPr="009F41C0">
              <w:rPr>
                <w:rFonts w:asciiTheme="minorHAnsi" w:hAnsiTheme="minorHAnsi"/>
                <w:sz w:val="20"/>
                <w:lang w:bidi="it-IT"/>
              </w:rPr>
              <w:t>economico  si</w:t>
            </w:r>
            <w:proofErr w:type="gramEnd"/>
            <w:r w:rsidRPr="009F41C0">
              <w:rPr>
                <w:rFonts w:asciiTheme="minorHAnsi" w:hAnsiTheme="minorHAnsi"/>
                <w:sz w:val="20"/>
                <w:lang w:bidi="it-IT"/>
              </w:rPr>
              <w:t xml:space="preserve"> trova nella condizione prevista dall’art. 53 comma 16-ter del </w:t>
            </w:r>
            <w:proofErr w:type="spellStart"/>
            <w:r w:rsidRPr="009F41C0">
              <w:rPr>
                <w:rFonts w:asciiTheme="minorHAnsi" w:hAnsiTheme="minorHAnsi"/>
                <w:sz w:val="20"/>
                <w:lang w:bidi="it-IT"/>
              </w:rPr>
              <w:t>D.Lgs.</w:t>
            </w:r>
            <w:proofErr w:type="spellEnd"/>
            <w:r w:rsidRPr="009F41C0">
              <w:rPr>
                <w:rFonts w:asciiTheme="minorHAnsi" w:hAnsiTheme="minorHAnsi"/>
                <w:sz w:val="20"/>
                <w:lang w:bidi="it-IT"/>
              </w:rPr>
              <w:t xml:space="preserve"> </w:t>
            </w:r>
            <w:r w:rsidRPr="009F41C0">
              <w:rPr>
                <w:rFonts w:asciiTheme="minorHAnsi" w:hAnsiTheme="minorHAnsi"/>
                <w:sz w:val="20"/>
                <w:lang w:bidi="it-IT"/>
              </w:rPr>
              <w:lastRenderedPageBreak/>
              <w:t>165/2001 (</w:t>
            </w:r>
            <w:proofErr w:type="spellStart"/>
            <w:r w:rsidRPr="009F41C0">
              <w:rPr>
                <w:rFonts w:asciiTheme="minorHAnsi" w:hAnsiTheme="minorHAnsi"/>
                <w:sz w:val="20"/>
                <w:lang w:bidi="it-IT"/>
              </w:rPr>
              <w:t>pantouflage</w:t>
            </w:r>
            <w:proofErr w:type="spellEnd"/>
            <w:r w:rsidRPr="009F41C0">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9F41C0">
              <w:rPr>
                <w:rFonts w:asciiTheme="minorHAnsi" w:hAnsiTheme="minorHAnsi"/>
                <w:sz w:val="20"/>
                <w:lang w:bidi="it-IT"/>
              </w:rPr>
              <w:t>economico ?</w:t>
            </w:r>
            <w:proofErr w:type="gramEnd"/>
            <w:r w:rsidRPr="009F41C0">
              <w:rPr>
                <w:rFonts w:asciiTheme="minorHAnsi" w:hAnsiTheme="minorHAnsi"/>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1D0A9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lastRenderedPageBreak/>
              <w:t>[ ]</w:t>
            </w:r>
            <w:proofErr w:type="gramEnd"/>
            <w:r w:rsidRPr="009F41C0">
              <w:rPr>
                <w:rFonts w:asciiTheme="minorHAnsi" w:hAnsiTheme="minorHAnsi"/>
                <w:sz w:val="20"/>
                <w:lang w:bidi="it-IT"/>
              </w:rPr>
              <w:t xml:space="preserve"> Sì [ ] No</w:t>
            </w:r>
          </w:p>
          <w:p w14:paraId="662CDF3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 xml:space="preserve"> </w:t>
            </w:r>
          </w:p>
        </w:tc>
      </w:tr>
    </w:tbl>
    <w:p w14:paraId="447E4ACB" w14:textId="77777777" w:rsidR="009F41C0" w:rsidRPr="009F41C0" w:rsidRDefault="009F41C0" w:rsidP="009F41C0">
      <w:pPr>
        <w:widowControl w:val="0"/>
        <w:jc w:val="both"/>
        <w:rPr>
          <w:rFonts w:asciiTheme="minorHAnsi" w:hAnsiTheme="minorHAnsi"/>
          <w:sz w:val="20"/>
        </w:rPr>
      </w:pPr>
    </w:p>
    <w:p w14:paraId="3C082975" w14:textId="77777777" w:rsidR="009F41C0" w:rsidRPr="009F41C0" w:rsidRDefault="009F41C0" w:rsidP="009F41C0">
      <w:pPr>
        <w:widowControl w:val="0"/>
        <w:jc w:val="both"/>
        <w:rPr>
          <w:rFonts w:asciiTheme="minorHAnsi" w:hAnsiTheme="minorHAnsi"/>
          <w:sz w:val="20"/>
        </w:rPr>
      </w:pPr>
    </w:p>
    <w:p w14:paraId="202B53E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Parte IV: Criteri di selezione</w:t>
      </w:r>
    </w:p>
    <w:p w14:paraId="393FB6EA" w14:textId="77777777" w:rsidR="009F41C0" w:rsidRPr="009F41C0" w:rsidRDefault="009F41C0" w:rsidP="009F41C0">
      <w:pPr>
        <w:widowControl w:val="0"/>
        <w:jc w:val="both"/>
        <w:rPr>
          <w:rFonts w:asciiTheme="minorHAnsi" w:hAnsiTheme="minorHAnsi"/>
          <w:sz w:val="20"/>
          <w:lang w:bidi="it-IT"/>
        </w:rPr>
      </w:pPr>
    </w:p>
    <w:p w14:paraId="5C59069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In merito ai criteri di selezione (</w:t>
      </w:r>
      <w:proofErr w:type="gramStart"/>
      <w:r w:rsidRPr="009F41C0">
        <w:rPr>
          <w:rFonts w:asciiTheme="minorHAnsi" w:hAnsiTheme="minorHAnsi"/>
          <w:sz w:val="20"/>
          <w:lang w:bidi="it-IT"/>
        </w:rPr>
        <w:t xml:space="preserve">sezione </w:t>
      </w:r>
      <w:r w:rsidRPr="009F41C0">
        <w:rPr>
          <w:rFonts w:asciiTheme="minorHAnsi" w:hAnsiTheme="minorHAnsi"/>
          <w:sz w:val="20"/>
          <w:lang w:bidi="it-IT"/>
        </w:rPr>
        <w:t> o</w:t>
      </w:r>
      <w:proofErr w:type="gramEnd"/>
      <w:r w:rsidRPr="009F41C0">
        <w:rPr>
          <w:rFonts w:asciiTheme="minorHAnsi" w:hAnsiTheme="minorHAnsi"/>
          <w:sz w:val="20"/>
          <w:lang w:bidi="it-IT"/>
        </w:rPr>
        <w:t xml:space="preserve"> sezioni da A </w:t>
      </w:r>
      <w:proofErr w:type="spellStart"/>
      <w:r w:rsidRPr="009F41C0">
        <w:rPr>
          <w:rFonts w:asciiTheme="minorHAnsi" w:hAnsiTheme="minorHAnsi"/>
          <w:sz w:val="20"/>
          <w:lang w:bidi="it-IT"/>
        </w:rPr>
        <w:t>a</w:t>
      </w:r>
      <w:proofErr w:type="spellEnd"/>
      <w:r w:rsidRPr="009F41C0">
        <w:rPr>
          <w:rFonts w:asciiTheme="minorHAnsi" w:hAnsiTheme="minorHAnsi"/>
          <w:sz w:val="20"/>
          <w:lang w:bidi="it-IT"/>
        </w:rPr>
        <w:t xml:space="preserve"> D della presente parte) l'operatore economico dichiara che:</w:t>
      </w:r>
    </w:p>
    <w:p w14:paraId="5E5F0262" w14:textId="77777777" w:rsidR="009F41C0" w:rsidRPr="009F41C0" w:rsidRDefault="009F41C0" w:rsidP="009F41C0">
      <w:pPr>
        <w:widowControl w:val="0"/>
        <w:jc w:val="both"/>
        <w:rPr>
          <w:rFonts w:asciiTheme="minorHAnsi" w:hAnsiTheme="minorHAnsi"/>
          <w:sz w:val="20"/>
          <w:lang w:bidi="it-IT"/>
        </w:rPr>
      </w:pPr>
    </w:p>
    <w:p w14:paraId="7DEB4B88"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Indicazione globale per tutti i criteri di selezione</w:t>
      </w:r>
    </w:p>
    <w:p w14:paraId="46BD89C1" w14:textId="77777777" w:rsidR="009F41C0" w:rsidRPr="009F41C0" w:rsidRDefault="009F41C0" w:rsidP="009F41C0">
      <w:pPr>
        <w:widowControl w:val="0"/>
        <w:jc w:val="both"/>
        <w:rPr>
          <w:rFonts w:asciiTheme="minorHAnsi" w:hAnsiTheme="minorHAnsi"/>
          <w:b/>
          <w:bCs/>
          <w:sz w:val="20"/>
          <w:lang w:bidi="it-IT"/>
        </w:rPr>
      </w:pPr>
    </w:p>
    <w:p w14:paraId="705A99EF"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9F41C0">
        <w:rPr>
          <w:rFonts w:asciiTheme="minorHAnsi" w:hAnsiTheme="minorHAnsi"/>
          <w:b/>
          <w:sz w:val="20"/>
          <w:lang w:bidi="it-IT"/>
        </w:rPr>
        <w:t xml:space="preserve">sezione </w:t>
      </w:r>
      <w:r w:rsidRPr="009F41C0">
        <w:rPr>
          <w:rFonts w:asciiTheme="minorHAnsi" w:hAnsiTheme="minorHAnsi"/>
          <w:b/>
          <w:sz w:val="20"/>
          <w:lang w:bidi="it-IT"/>
        </w:rPr>
        <w:t> della</w:t>
      </w:r>
      <w:proofErr w:type="gramEnd"/>
      <w:r w:rsidRPr="009F41C0">
        <w:rPr>
          <w:rFonts w:asciiTheme="minorHAnsi" w:hAnsiTheme="minorHAnsi"/>
          <w:b/>
          <w:sz w:val="20"/>
          <w:lang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9F41C0" w:rsidRPr="009F41C0" w14:paraId="4F40FAA9" w14:textId="77777777" w:rsidTr="00E36932">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ED06A7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7C9084B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68597B7B" w14:textId="77777777" w:rsidTr="00E36932">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ADD01A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5B946E54"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tc>
      </w:tr>
    </w:tbl>
    <w:p w14:paraId="4BE31E43" w14:textId="77777777" w:rsidR="009F41C0" w:rsidRPr="009F41C0" w:rsidRDefault="009F41C0" w:rsidP="009F41C0">
      <w:pPr>
        <w:widowControl w:val="0"/>
        <w:jc w:val="both"/>
        <w:rPr>
          <w:rFonts w:asciiTheme="minorHAnsi" w:hAnsiTheme="minorHAnsi"/>
          <w:sz w:val="20"/>
          <w:lang w:bidi="it-IT"/>
        </w:rPr>
      </w:pPr>
    </w:p>
    <w:p w14:paraId="630CBE7D"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A: Idoneità (Articolo 83, comma 1, lettera </w:t>
      </w:r>
      <w:r w:rsidRPr="009F41C0">
        <w:rPr>
          <w:rFonts w:asciiTheme="minorHAnsi" w:hAnsiTheme="minorHAnsi"/>
          <w:i/>
          <w:sz w:val="20"/>
          <w:lang w:bidi="it-IT"/>
        </w:rPr>
        <w:t>a)</w:t>
      </w:r>
      <w:r w:rsidRPr="009F41C0">
        <w:rPr>
          <w:rFonts w:asciiTheme="minorHAnsi" w:hAnsiTheme="minorHAnsi"/>
          <w:sz w:val="20"/>
          <w:lang w:bidi="it-IT"/>
        </w:rPr>
        <w:t xml:space="preserve">, del Codice) </w:t>
      </w:r>
    </w:p>
    <w:p w14:paraId="7AF4AC8E"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45DD828F"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8CBA0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CCA3EF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550962FF"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E68E13" w14:textId="77777777" w:rsidR="009F41C0" w:rsidRPr="009F41C0" w:rsidRDefault="009F41C0" w:rsidP="009F41C0">
            <w:pPr>
              <w:widowControl w:val="0"/>
              <w:numPr>
                <w:ilvl w:val="0"/>
                <w:numId w:val="53"/>
              </w:numPr>
              <w:spacing w:after="0"/>
              <w:jc w:val="both"/>
              <w:rPr>
                <w:rFonts w:asciiTheme="minorHAnsi" w:hAnsiTheme="minorHAnsi"/>
                <w:sz w:val="20"/>
                <w:lang w:bidi="it-IT"/>
              </w:rPr>
            </w:pPr>
            <w:r w:rsidRPr="009F41C0">
              <w:rPr>
                <w:rFonts w:asciiTheme="minorHAnsi" w:hAnsiTheme="minorHAnsi"/>
                <w:b/>
                <w:sz w:val="20"/>
                <w:lang w:bidi="it-IT"/>
              </w:rPr>
              <w:t xml:space="preserve">Iscrizione in un registro professionale o commerciale tenuto nello Stato membro di stabilimento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36"/>
            </w:r>
            <w:r w:rsidRPr="009F41C0">
              <w:rPr>
                <w:rFonts w:asciiTheme="minorHAnsi" w:hAnsiTheme="minorHAnsi"/>
                <w:sz w:val="20"/>
                <w:lang w:bidi="it-IT"/>
              </w:rPr>
              <w:t>)</w:t>
            </w:r>
            <w:r w:rsidRPr="009F41C0">
              <w:rPr>
                <w:rFonts w:asciiTheme="minorHAnsi" w:hAnsiTheme="minorHAnsi"/>
                <w:sz w:val="20"/>
                <w:lang w:bidi="it-IT"/>
              </w:rPr>
              <w:br/>
            </w:r>
          </w:p>
          <w:p w14:paraId="70E55ED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746C8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(indirizzo web, autorità o organismo di emanazione, riferimento preciso della documentazione):</w:t>
            </w:r>
            <w:r w:rsidRPr="009F41C0">
              <w:rPr>
                <w:rFonts w:asciiTheme="minorHAnsi" w:hAnsiTheme="minorHAnsi"/>
                <w:i/>
                <w:sz w:val="20"/>
                <w:lang w:bidi="it-IT"/>
              </w:rPr>
              <w:t xml:space="preserve"> </w:t>
            </w:r>
          </w:p>
          <w:p w14:paraId="4F74F5E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5E093BC5" w14:textId="77777777" w:rsidTr="00E36932">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27BB8F" w14:textId="77777777" w:rsidR="009F41C0" w:rsidRPr="009F41C0" w:rsidRDefault="009F41C0" w:rsidP="009F41C0">
            <w:pPr>
              <w:widowControl w:val="0"/>
              <w:numPr>
                <w:ilvl w:val="0"/>
                <w:numId w:val="53"/>
              </w:numPr>
              <w:spacing w:after="0"/>
              <w:jc w:val="both"/>
              <w:rPr>
                <w:rFonts w:asciiTheme="minorHAnsi" w:hAnsiTheme="minorHAnsi"/>
                <w:sz w:val="20"/>
                <w:lang w:bidi="it-IT"/>
              </w:rPr>
            </w:pPr>
            <w:r w:rsidRPr="009F41C0">
              <w:rPr>
                <w:rFonts w:asciiTheme="minorHAnsi" w:hAnsiTheme="minorHAnsi"/>
                <w:b/>
                <w:sz w:val="20"/>
                <w:lang w:bidi="it-IT"/>
              </w:rPr>
              <w:lastRenderedPageBreak/>
              <w:t>Per gli appalti di servizi:</w:t>
            </w:r>
          </w:p>
          <w:p w14:paraId="63533E81" w14:textId="77777777" w:rsidR="009F41C0" w:rsidRPr="009F41C0" w:rsidRDefault="009F41C0" w:rsidP="009F41C0">
            <w:pPr>
              <w:widowControl w:val="0"/>
              <w:jc w:val="both"/>
              <w:rPr>
                <w:rFonts w:asciiTheme="minorHAnsi" w:hAnsiTheme="minorHAnsi"/>
                <w:sz w:val="20"/>
                <w:lang w:bidi="it-IT"/>
              </w:rPr>
            </w:pPr>
          </w:p>
          <w:p w14:paraId="0B91C7B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È richiesta una particolare </w:t>
            </w:r>
            <w:r w:rsidRPr="009F41C0">
              <w:rPr>
                <w:rFonts w:asciiTheme="minorHAnsi" w:hAnsiTheme="minorHAnsi"/>
                <w:b/>
                <w:sz w:val="20"/>
                <w:lang w:bidi="it-IT"/>
              </w:rPr>
              <w:t>autorizzazione o appartenenza</w:t>
            </w:r>
            <w:r w:rsidRPr="009F41C0">
              <w:rPr>
                <w:rFonts w:asciiTheme="minorHAnsi" w:hAnsiTheme="minorHAnsi"/>
                <w:sz w:val="20"/>
                <w:lang w:bidi="it-IT"/>
              </w:rPr>
              <w:t xml:space="preserve"> a una particolare organizzazione (elenchi, albi, ecc.) per poter prestare il servizio di cui trattasi nel paese di stabilimento dell'operatore economico? </w:t>
            </w:r>
            <w:r w:rsidRPr="009F41C0">
              <w:rPr>
                <w:rFonts w:asciiTheme="minorHAnsi" w:hAnsiTheme="minorHAnsi"/>
                <w:sz w:val="20"/>
                <w:lang w:bidi="it-IT"/>
              </w:rPr>
              <w:br/>
            </w:r>
          </w:p>
          <w:p w14:paraId="72A84E3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CD626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t>In caso affermativo, specificare quale documentazione e se l'operatore economico ne dispone: [ …] [ ] Sì [ ] No</w:t>
            </w:r>
            <w:r w:rsidRPr="009F41C0">
              <w:rPr>
                <w:rFonts w:asciiTheme="minorHAnsi" w:hAnsiTheme="minorHAnsi"/>
                <w:sz w:val="20"/>
                <w:lang w:bidi="it-IT"/>
              </w:rPr>
              <w:br/>
            </w:r>
          </w:p>
          <w:p w14:paraId="0B45F6B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 </w:t>
            </w:r>
          </w:p>
          <w:p w14:paraId="1615D14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2346E543" w14:textId="77777777" w:rsidR="009F41C0" w:rsidRPr="009F41C0" w:rsidRDefault="009F41C0" w:rsidP="009F41C0">
      <w:pPr>
        <w:widowControl w:val="0"/>
        <w:jc w:val="both"/>
        <w:rPr>
          <w:rFonts w:asciiTheme="minorHAnsi" w:hAnsiTheme="minorHAnsi"/>
          <w:b/>
          <w:sz w:val="20"/>
          <w:lang w:bidi="it-IT"/>
        </w:rPr>
      </w:pPr>
    </w:p>
    <w:p w14:paraId="71D5F602" w14:textId="77777777" w:rsidR="009F41C0" w:rsidRPr="009F41C0" w:rsidRDefault="009F41C0" w:rsidP="009F41C0">
      <w:pPr>
        <w:widowControl w:val="0"/>
        <w:jc w:val="both"/>
        <w:rPr>
          <w:rFonts w:asciiTheme="minorHAnsi" w:hAnsiTheme="minorHAnsi"/>
          <w:sz w:val="20"/>
          <w:lang w:bidi="it-IT"/>
        </w:rPr>
      </w:pPr>
    </w:p>
    <w:p w14:paraId="384B8D2F"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B: Capacità economica e finanziaria (Articolo 83, comma 1, lettera </w:t>
      </w:r>
      <w:r w:rsidRPr="009F41C0">
        <w:rPr>
          <w:rFonts w:asciiTheme="minorHAnsi" w:hAnsiTheme="minorHAnsi"/>
          <w:i/>
          <w:sz w:val="20"/>
          <w:lang w:bidi="it-IT"/>
        </w:rPr>
        <w:t>b)</w:t>
      </w:r>
      <w:r w:rsidRPr="009F41C0">
        <w:rPr>
          <w:rFonts w:asciiTheme="minorHAnsi" w:hAnsiTheme="minorHAnsi"/>
          <w:sz w:val="20"/>
          <w:lang w:bidi="it-IT"/>
        </w:rPr>
        <w:t>, del Codice)</w:t>
      </w:r>
    </w:p>
    <w:p w14:paraId="457411A0"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6BCB3FEA"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D500E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68FF58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r w:rsidRPr="009F41C0">
              <w:rPr>
                <w:rFonts w:asciiTheme="minorHAnsi" w:hAnsiTheme="minorHAnsi"/>
                <w:b/>
                <w:i/>
                <w:sz w:val="20"/>
                <w:lang w:bidi="it-IT"/>
              </w:rPr>
              <w:t>:</w:t>
            </w:r>
          </w:p>
        </w:tc>
      </w:tr>
      <w:tr w:rsidR="009F41C0" w:rsidRPr="009F41C0" w14:paraId="4AABC0B7"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5FE838"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1</w:t>
            </w:r>
            <w:proofErr w:type="gramStart"/>
            <w:r w:rsidRPr="009F41C0">
              <w:rPr>
                <w:rFonts w:asciiTheme="minorHAnsi" w:hAnsiTheme="minorHAnsi"/>
                <w:sz w:val="20"/>
                <w:lang w:bidi="it-IT"/>
              </w:rPr>
              <w:t>a)  Il</w:t>
            </w:r>
            <w:proofErr w:type="gramEnd"/>
            <w:r w:rsidRPr="009F41C0">
              <w:rPr>
                <w:rFonts w:asciiTheme="minorHAnsi" w:hAnsiTheme="minorHAnsi"/>
                <w:sz w:val="20"/>
                <w:lang w:bidi="it-IT"/>
              </w:rPr>
              <w:t xml:space="preserve"> </w:t>
            </w:r>
            <w:r w:rsidRPr="009F41C0">
              <w:rPr>
                <w:rFonts w:asciiTheme="minorHAnsi" w:hAnsiTheme="minorHAnsi"/>
                <w:b/>
                <w:sz w:val="20"/>
                <w:lang w:bidi="it-IT"/>
              </w:rPr>
              <w:t>fatturato annuo</w:t>
            </w:r>
            <w:r w:rsidRPr="009F41C0">
              <w:rPr>
                <w:rFonts w:asciiTheme="minorHAnsi" w:hAnsiTheme="minorHAnsi"/>
                <w:sz w:val="20"/>
                <w:lang w:bidi="it-IT"/>
              </w:rPr>
              <w:t xml:space="preserve"> ("generale") dell'operatore economico per il numero di esercizi richiesto nell'avviso o bando pertinente o nei documenti di gara è il seguente</w:t>
            </w:r>
            <w:r w:rsidRPr="009F41C0">
              <w:rPr>
                <w:rFonts w:asciiTheme="minorHAnsi" w:hAnsiTheme="minorHAnsi"/>
                <w:b/>
                <w:sz w:val="20"/>
                <w:lang w:bidi="it-IT"/>
              </w:rPr>
              <w:t>:</w:t>
            </w:r>
          </w:p>
          <w:p w14:paraId="4D5CA20E" w14:textId="77777777" w:rsidR="009F41C0" w:rsidRPr="009F41C0" w:rsidRDefault="009F41C0" w:rsidP="009F41C0">
            <w:pPr>
              <w:widowControl w:val="0"/>
              <w:jc w:val="both"/>
              <w:rPr>
                <w:rFonts w:asciiTheme="minorHAnsi" w:hAnsiTheme="minorHAnsi"/>
                <w:b/>
                <w:sz w:val="20"/>
                <w:lang w:bidi="it-IT"/>
              </w:rPr>
            </w:pPr>
          </w:p>
          <w:p w14:paraId="75C1DAB5"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b/>
                <w:sz w:val="20"/>
                <w:lang w:bidi="it-IT"/>
              </w:rPr>
              <w:t>e</w:t>
            </w:r>
            <w:proofErr w:type="gramEnd"/>
            <w:r w:rsidRPr="009F41C0">
              <w:rPr>
                <w:rFonts w:asciiTheme="minorHAnsi" w:hAnsiTheme="minorHAnsi"/>
                <w:b/>
                <w:sz w:val="20"/>
                <w:lang w:bidi="it-IT"/>
              </w:rPr>
              <w:t>/o,</w:t>
            </w:r>
          </w:p>
          <w:p w14:paraId="28F059FA" w14:textId="77777777" w:rsidR="009F41C0" w:rsidRPr="009F41C0" w:rsidRDefault="009F41C0" w:rsidP="009F41C0">
            <w:pPr>
              <w:widowControl w:val="0"/>
              <w:jc w:val="both"/>
              <w:rPr>
                <w:rFonts w:asciiTheme="minorHAnsi" w:hAnsiTheme="minorHAnsi"/>
                <w:sz w:val="20"/>
                <w:lang w:bidi="it-IT"/>
              </w:rPr>
            </w:pPr>
          </w:p>
          <w:p w14:paraId="27B887F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1</w:t>
            </w:r>
            <w:proofErr w:type="gramStart"/>
            <w:r w:rsidRPr="009F41C0">
              <w:rPr>
                <w:rFonts w:asciiTheme="minorHAnsi" w:hAnsiTheme="minorHAnsi"/>
                <w:sz w:val="20"/>
                <w:lang w:bidi="it-IT"/>
              </w:rPr>
              <w:t>b)  Il</w:t>
            </w:r>
            <w:proofErr w:type="gramEnd"/>
            <w:r w:rsidRPr="009F41C0">
              <w:rPr>
                <w:rFonts w:asciiTheme="minorHAnsi" w:hAnsiTheme="minorHAnsi"/>
                <w:sz w:val="20"/>
                <w:lang w:bidi="it-IT"/>
              </w:rPr>
              <w:t xml:space="preserve"> </w:t>
            </w:r>
            <w:r w:rsidRPr="009F41C0">
              <w:rPr>
                <w:rFonts w:asciiTheme="minorHAnsi" w:hAnsiTheme="minorHAnsi"/>
                <w:b/>
                <w:sz w:val="20"/>
                <w:lang w:bidi="it-IT"/>
              </w:rPr>
              <w:t>fatturato annuo medio</w:t>
            </w:r>
            <w:r w:rsidRPr="009F41C0">
              <w:rPr>
                <w:rFonts w:asciiTheme="minorHAnsi" w:hAnsiTheme="minorHAnsi"/>
                <w:sz w:val="20"/>
                <w:lang w:bidi="it-IT"/>
              </w:rPr>
              <w:t xml:space="preserve"> dell'operatore economico </w:t>
            </w:r>
            <w:r w:rsidRPr="009F41C0">
              <w:rPr>
                <w:rFonts w:asciiTheme="minorHAnsi" w:hAnsiTheme="minorHAnsi"/>
                <w:b/>
                <w:sz w:val="20"/>
                <w:lang w:bidi="it-IT"/>
              </w:rPr>
              <w:t xml:space="preserve">per il numero di esercizi richiesto nell'avviso o bando pertinente o nei documenti di gara è il seguente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37"/>
            </w:r>
            <w:r w:rsidRPr="009F41C0">
              <w:rPr>
                <w:rFonts w:asciiTheme="minorHAnsi" w:hAnsiTheme="minorHAnsi"/>
                <w:sz w:val="20"/>
                <w:lang w:bidi="it-IT"/>
              </w:rPr>
              <w:t>)</w:t>
            </w:r>
            <w:r w:rsidRPr="009F41C0">
              <w:rPr>
                <w:rFonts w:asciiTheme="minorHAnsi" w:hAnsiTheme="minorHAnsi"/>
                <w:b/>
                <w:sz w:val="20"/>
                <w:lang w:bidi="it-IT"/>
              </w:rPr>
              <w:t>:</w:t>
            </w:r>
          </w:p>
          <w:p w14:paraId="6D45C94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94796D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esercizio:  [</w:t>
            </w:r>
            <w:proofErr w:type="gramEnd"/>
            <w:r w:rsidRPr="009F41C0">
              <w:rPr>
                <w:rFonts w:asciiTheme="minorHAnsi" w:hAnsiTheme="minorHAnsi"/>
                <w:sz w:val="20"/>
                <w:lang w:bidi="it-IT"/>
              </w:rPr>
              <w:t>……] fatturato: [……] […] valuta</w:t>
            </w:r>
            <w:r w:rsidRPr="009F41C0">
              <w:rPr>
                <w:rFonts w:asciiTheme="minorHAnsi" w:hAnsiTheme="minorHAnsi"/>
                <w:sz w:val="20"/>
                <w:lang w:bidi="it-IT"/>
              </w:rPr>
              <w:br/>
              <w:t>esercizio:  [……] fatturato: [……] […] valuta</w:t>
            </w:r>
            <w:r w:rsidRPr="009F41C0">
              <w:rPr>
                <w:rFonts w:asciiTheme="minorHAnsi" w:hAnsiTheme="minorHAnsi"/>
                <w:sz w:val="20"/>
                <w:lang w:bidi="it-IT"/>
              </w:rPr>
              <w:br/>
              <w:t>esercizio:  [……] fatturato: [……] […] valuta</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(numero di esercizi, fatturato medio)</w:t>
            </w:r>
            <w:r w:rsidRPr="009F41C0">
              <w:rPr>
                <w:rFonts w:asciiTheme="minorHAnsi" w:hAnsiTheme="minorHAnsi"/>
                <w:b/>
                <w:sz w:val="20"/>
                <w:lang w:bidi="it-IT"/>
              </w:rPr>
              <w:t>:</w:t>
            </w:r>
            <w:r w:rsidRPr="009F41C0">
              <w:rPr>
                <w:rFonts w:asciiTheme="minorHAnsi" w:hAnsiTheme="minorHAnsi"/>
                <w:sz w:val="20"/>
                <w:lang w:bidi="it-IT"/>
              </w:rPr>
              <w:t xml:space="preserve">  </w:t>
            </w:r>
          </w:p>
          <w:p w14:paraId="3A736FA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 […] valuta</w:t>
            </w:r>
          </w:p>
          <w:p w14:paraId="7990466A" w14:textId="77777777" w:rsidR="009F41C0" w:rsidRPr="009F41C0" w:rsidRDefault="009F41C0" w:rsidP="009F41C0">
            <w:pPr>
              <w:widowControl w:val="0"/>
              <w:jc w:val="both"/>
              <w:rPr>
                <w:rFonts w:asciiTheme="minorHAnsi" w:hAnsiTheme="minorHAnsi"/>
                <w:sz w:val="20"/>
                <w:lang w:bidi="it-IT"/>
              </w:rPr>
            </w:pPr>
          </w:p>
          <w:p w14:paraId="2EEA5967" w14:textId="77777777" w:rsidR="009F41C0" w:rsidRPr="009F41C0" w:rsidRDefault="009F41C0" w:rsidP="009F41C0">
            <w:pPr>
              <w:widowControl w:val="0"/>
              <w:jc w:val="both"/>
              <w:rPr>
                <w:rFonts w:asciiTheme="minorHAnsi" w:hAnsiTheme="minorHAnsi"/>
                <w:sz w:val="20"/>
                <w:lang w:bidi="it-IT"/>
              </w:rPr>
            </w:pPr>
          </w:p>
          <w:p w14:paraId="6F7498D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 </w:t>
            </w:r>
          </w:p>
          <w:p w14:paraId="671924F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787B32FE"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0D1408"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2</w:t>
            </w:r>
            <w:proofErr w:type="gramStart"/>
            <w:r w:rsidRPr="009F41C0">
              <w:rPr>
                <w:rFonts w:asciiTheme="minorHAnsi" w:hAnsiTheme="minorHAnsi"/>
                <w:sz w:val="20"/>
                <w:lang w:bidi="it-IT"/>
              </w:rPr>
              <w:t>a)  Il</w:t>
            </w:r>
            <w:proofErr w:type="gramEnd"/>
            <w:r w:rsidRPr="009F41C0">
              <w:rPr>
                <w:rFonts w:asciiTheme="minorHAnsi" w:hAnsiTheme="minorHAnsi"/>
                <w:sz w:val="20"/>
                <w:lang w:bidi="it-IT"/>
              </w:rPr>
              <w:t xml:space="preserve"> </w:t>
            </w:r>
            <w:r w:rsidRPr="009F41C0">
              <w:rPr>
                <w:rFonts w:asciiTheme="minorHAnsi" w:hAnsiTheme="minorHAnsi"/>
                <w:b/>
                <w:sz w:val="20"/>
                <w:lang w:bidi="it-IT"/>
              </w:rPr>
              <w:t>fatturato</w:t>
            </w:r>
            <w:r w:rsidRPr="009F41C0">
              <w:rPr>
                <w:rFonts w:asciiTheme="minorHAnsi" w:hAnsiTheme="minorHAnsi"/>
                <w:sz w:val="20"/>
                <w:lang w:bidi="it-IT"/>
              </w:rPr>
              <w:t xml:space="preserve"> annuo ("specifico") dell'operatore economico</w:t>
            </w:r>
            <w:r w:rsidRPr="009F41C0">
              <w:rPr>
                <w:rFonts w:asciiTheme="minorHAnsi" w:hAnsiTheme="minorHAnsi"/>
                <w:b/>
                <w:sz w:val="20"/>
                <w:lang w:bidi="it-IT"/>
              </w:rPr>
              <w:t xml:space="preserve"> nel settore di attività oggetto dell'appalto</w:t>
            </w:r>
            <w:r w:rsidRPr="009F41C0">
              <w:rPr>
                <w:rFonts w:asciiTheme="minorHAnsi" w:hAnsiTheme="minorHAnsi"/>
                <w:sz w:val="20"/>
                <w:lang w:bidi="it-IT"/>
              </w:rPr>
              <w:t xml:space="preserve"> e specificato nell'avviso o bando pertinente o nei documenti di gara per il numero di esercizi richiesto è il seguente:</w:t>
            </w:r>
          </w:p>
          <w:p w14:paraId="22C651C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b/>
                <w:sz w:val="20"/>
                <w:lang w:bidi="it-IT"/>
              </w:rPr>
              <w:lastRenderedPageBreak/>
              <w:t>e</w:t>
            </w:r>
            <w:proofErr w:type="gramEnd"/>
            <w:r w:rsidRPr="009F41C0">
              <w:rPr>
                <w:rFonts w:asciiTheme="minorHAnsi" w:hAnsiTheme="minorHAnsi"/>
                <w:b/>
                <w:sz w:val="20"/>
                <w:lang w:bidi="it-IT"/>
              </w:rPr>
              <w:t>/o,</w:t>
            </w:r>
          </w:p>
          <w:p w14:paraId="2D3CBF4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2b) Il </w:t>
            </w:r>
            <w:r w:rsidRPr="009F41C0">
              <w:rPr>
                <w:rFonts w:asciiTheme="minorHAnsi" w:hAnsiTheme="minorHAnsi"/>
                <w:b/>
                <w:sz w:val="20"/>
                <w:lang w:bidi="it-IT"/>
              </w:rPr>
              <w:t>fatturato annuo medio</w:t>
            </w:r>
            <w:r w:rsidRPr="009F41C0">
              <w:rPr>
                <w:rFonts w:asciiTheme="minorHAnsi" w:hAnsiTheme="minorHAnsi"/>
                <w:sz w:val="20"/>
                <w:lang w:bidi="it-IT"/>
              </w:rPr>
              <w:t xml:space="preserve"> dell'operatore economico </w:t>
            </w:r>
            <w:r w:rsidRPr="009F41C0">
              <w:rPr>
                <w:rFonts w:asciiTheme="minorHAnsi" w:hAnsiTheme="minorHAnsi"/>
                <w:b/>
                <w:sz w:val="20"/>
                <w:lang w:bidi="it-IT"/>
              </w:rPr>
              <w:t xml:space="preserve">nel settore e per il numero di esercizi specificato nell'avviso o bando pertinente o nei documenti di gara è il seguente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38"/>
            </w:r>
            <w:r w:rsidRPr="009F41C0">
              <w:rPr>
                <w:rFonts w:asciiTheme="minorHAnsi" w:hAnsiTheme="minorHAnsi"/>
                <w:sz w:val="20"/>
                <w:lang w:bidi="it-IT"/>
              </w:rPr>
              <w:t>)</w:t>
            </w:r>
            <w:r w:rsidRPr="009F41C0">
              <w:rPr>
                <w:rFonts w:asciiTheme="minorHAnsi" w:hAnsiTheme="minorHAnsi"/>
                <w:b/>
                <w:sz w:val="20"/>
                <w:lang w:bidi="it-IT"/>
              </w:rPr>
              <w:t>:</w:t>
            </w:r>
          </w:p>
          <w:p w14:paraId="0E81C05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2BB6A2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lastRenderedPageBreak/>
              <w:t>esercizio</w:t>
            </w:r>
            <w:proofErr w:type="gramEnd"/>
            <w:r w:rsidRPr="009F41C0">
              <w:rPr>
                <w:rFonts w:asciiTheme="minorHAnsi" w:hAnsiTheme="minorHAnsi"/>
                <w:sz w:val="20"/>
                <w:lang w:bidi="it-IT"/>
              </w:rPr>
              <w:t>: [……] fatturato: [……] […]valuta</w:t>
            </w:r>
            <w:r w:rsidRPr="009F41C0">
              <w:rPr>
                <w:rFonts w:asciiTheme="minorHAnsi" w:hAnsiTheme="minorHAnsi"/>
                <w:sz w:val="20"/>
                <w:lang w:bidi="it-IT"/>
              </w:rPr>
              <w:br/>
              <w:t>esercizio: [……] fatturato: [……] […]valuta</w:t>
            </w:r>
            <w:r w:rsidRPr="009F41C0">
              <w:rPr>
                <w:rFonts w:asciiTheme="minorHAnsi" w:hAnsiTheme="minorHAnsi"/>
                <w:sz w:val="20"/>
                <w:lang w:bidi="it-IT"/>
              </w:rPr>
              <w:br/>
              <w:t>esercizio: [……] fatturato: [……] […]valuta</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lastRenderedPageBreak/>
              <w:t>(numero di esercizi, fatturato medio)</w:t>
            </w:r>
            <w:r w:rsidRPr="009F41C0">
              <w:rPr>
                <w:rFonts w:asciiTheme="minorHAnsi" w:hAnsiTheme="minorHAnsi"/>
                <w:b/>
                <w:sz w:val="20"/>
                <w:lang w:bidi="it-IT"/>
              </w:rPr>
              <w:t>:</w:t>
            </w:r>
            <w:r w:rsidRPr="009F41C0">
              <w:rPr>
                <w:rFonts w:asciiTheme="minorHAnsi" w:hAnsiTheme="minorHAnsi"/>
                <w:sz w:val="20"/>
                <w:lang w:bidi="it-IT"/>
              </w:rPr>
              <w:t xml:space="preserve"> </w:t>
            </w:r>
          </w:p>
          <w:p w14:paraId="0AE4DAC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 […] valuta</w:t>
            </w:r>
          </w:p>
          <w:p w14:paraId="08AAA28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 </w:t>
            </w:r>
          </w:p>
          <w:p w14:paraId="15299D1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7DD97421"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045B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5F58A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31710DBD"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49184B" w14:textId="77777777" w:rsidR="009F41C0" w:rsidRPr="009F41C0" w:rsidRDefault="009F41C0" w:rsidP="009F41C0">
            <w:pPr>
              <w:widowControl w:val="0"/>
              <w:numPr>
                <w:ilvl w:val="0"/>
                <w:numId w:val="54"/>
              </w:numPr>
              <w:tabs>
                <w:tab w:val="clear" w:pos="720"/>
                <w:tab w:val="num" w:pos="0"/>
              </w:tabs>
              <w:spacing w:after="0"/>
              <w:jc w:val="both"/>
              <w:rPr>
                <w:rFonts w:asciiTheme="minorHAnsi" w:hAnsiTheme="minorHAnsi"/>
                <w:sz w:val="20"/>
                <w:lang w:bidi="it-IT"/>
              </w:rPr>
            </w:pPr>
            <w:r w:rsidRPr="009F41C0">
              <w:rPr>
                <w:rFonts w:asciiTheme="minorHAnsi" w:hAnsiTheme="minorHAnsi"/>
                <w:sz w:val="20"/>
                <w:lang w:bidi="it-IT"/>
              </w:rPr>
              <w:t xml:space="preserve">Per quanto riguarda gli </w:t>
            </w:r>
            <w:r w:rsidRPr="009F41C0">
              <w:rPr>
                <w:rFonts w:asciiTheme="minorHAnsi" w:hAnsiTheme="minorHAnsi"/>
                <w:b/>
                <w:sz w:val="20"/>
                <w:lang w:bidi="it-IT"/>
              </w:rPr>
              <w:t xml:space="preserve">indici finanziari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39"/>
            </w:r>
            <w:r w:rsidRPr="009F41C0">
              <w:rPr>
                <w:rFonts w:asciiTheme="minorHAnsi" w:hAnsiTheme="minorHAnsi"/>
                <w:sz w:val="20"/>
                <w:lang w:bidi="it-IT"/>
              </w:rPr>
              <w:t xml:space="preserve">) specificati nell'avviso o bando pertinente o nei documenti di gara ai sensi dell’art. 83 comma 4, </w:t>
            </w:r>
            <w:proofErr w:type="spellStart"/>
            <w:r w:rsidRPr="009F41C0">
              <w:rPr>
                <w:rFonts w:asciiTheme="minorHAnsi" w:hAnsiTheme="minorHAnsi"/>
                <w:sz w:val="20"/>
                <w:lang w:bidi="it-IT"/>
              </w:rPr>
              <w:t>lett</w:t>
            </w:r>
            <w:proofErr w:type="spellEnd"/>
            <w:r w:rsidRPr="009F41C0">
              <w:rPr>
                <w:rFonts w:asciiTheme="minorHAnsi" w:hAnsiTheme="minorHAnsi"/>
                <w:sz w:val="20"/>
                <w:lang w:bidi="it-IT"/>
              </w:rPr>
              <w:t xml:space="preserve">. </w:t>
            </w:r>
            <w:r w:rsidRPr="009F41C0">
              <w:rPr>
                <w:rFonts w:asciiTheme="minorHAnsi" w:hAnsiTheme="minorHAnsi"/>
                <w:i/>
                <w:sz w:val="20"/>
                <w:lang w:bidi="it-IT"/>
              </w:rPr>
              <w:t>b)</w:t>
            </w:r>
            <w:r w:rsidRPr="009F41C0">
              <w:rPr>
                <w:rFonts w:asciiTheme="minorHAnsi" w:hAnsiTheme="minorHAnsi"/>
                <w:sz w:val="20"/>
                <w:lang w:bidi="it-IT"/>
              </w:rPr>
              <w:t>, del Codice, l'operatore economico dichiara che i valori attuali degli indici richiesti sono i seguenti:</w:t>
            </w:r>
          </w:p>
          <w:p w14:paraId="0135A3E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1DE9B2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indicazione</w:t>
            </w:r>
            <w:proofErr w:type="gramEnd"/>
            <w:r w:rsidRPr="009F41C0">
              <w:rPr>
                <w:rFonts w:asciiTheme="minorHAnsi" w:hAnsiTheme="minorHAnsi"/>
                <w:sz w:val="20"/>
                <w:lang w:bidi="it-IT"/>
              </w:rPr>
              <w:t xml:space="preserve"> dell'indice richiesto, come rapporto tra x e y (</w:t>
            </w:r>
            <w:r w:rsidRPr="009F41C0">
              <w:rPr>
                <w:rFonts w:asciiTheme="minorHAnsi" w:hAnsiTheme="minorHAnsi"/>
                <w:sz w:val="20"/>
                <w:vertAlign w:val="superscript"/>
                <w:lang w:bidi="it-IT"/>
              </w:rPr>
              <w:footnoteReference w:id="40"/>
            </w:r>
            <w:r w:rsidRPr="009F41C0">
              <w:rPr>
                <w:rFonts w:asciiTheme="minorHAnsi" w:hAnsiTheme="minorHAnsi"/>
                <w:sz w:val="20"/>
                <w:lang w:bidi="it-IT"/>
              </w:rPr>
              <w:t>), e valore)</w:t>
            </w:r>
            <w:r w:rsidRPr="009F41C0">
              <w:rPr>
                <w:rFonts w:asciiTheme="minorHAnsi" w:hAnsiTheme="minorHAnsi"/>
                <w:sz w:val="20"/>
                <w:lang w:bidi="it-IT"/>
              </w:rPr>
              <w:br/>
              <w:t>[……], [……] (</w:t>
            </w:r>
            <w:r w:rsidRPr="009F41C0">
              <w:rPr>
                <w:rFonts w:asciiTheme="minorHAnsi" w:hAnsiTheme="minorHAnsi"/>
                <w:sz w:val="20"/>
                <w:vertAlign w:val="superscript"/>
                <w:lang w:bidi="it-IT"/>
              </w:rPr>
              <w:footnoteReference w:id="41"/>
            </w:r>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i/>
                <w:sz w:val="20"/>
                <w:lang w:bidi="it-IT"/>
              </w:rPr>
              <w:br/>
            </w:r>
            <w:r w:rsidRPr="009F41C0">
              <w:rPr>
                <w:rFonts w:asciiTheme="minorHAnsi" w:hAnsiTheme="minorHAnsi"/>
                <w:sz w:val="20"/>
                <w:lang w:bidi="it-IT"/>
              </w:rPr>
              <w:t>(indirizzo web, autorità o organismo di emanazione, riferimento preciso della documentazione):</w:t>
            </w:r>
            <w:r w:rsidRPr="009F41C0">
              <w:rPr>
                <w:rFonts w:asciiTheme="minorHAnsi" w:hAnsiTheme="minorHAnsi"/>
                <w:i/>
                <w:sz w:val="20"/>
                <w:lang w:bidi="it-IT"/>
              </w:rPr>
              <w:t xml:space="preserve"> </w:t>
            </w:r>
          </w:p>
          <w:p w14:paraId="53F3222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44C18D78"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28CA4D" w14:textId="77777777" w:rsidR="009F41C0" w:rsidRPr="009F41C0" w:rsidRDefault="009F41C0" w:rsidP="009F41C0">
            <w:pPr>
              <w:widowControl w:val="0"/>
              <w:numPr>
                <w:ilvl w:val="0"/>
                <w:numId w:val="54"/>
              </w:numPr>
              <w:tabs>
                <w:tab w:val="clear" w:pos="720"/>
                <w:tab w:val="num" w:pos="0"/>
              </w:tabs>
              <w:spacing w:after="0"/>
              <w:jc w:val="both"/>
              <w:rPr>
                <w:rFonts w:asciiTheme="minorHAnsi" w:hAnsiTheme="minorHAnsi"/>
                <w:sz w:val="20"/>
                <w:lang w:bidi="it-IT"/>
              </w:rPr>
            </w:pPr>
            <w:r w:rsidRPr="009F41C0">
              <w:rPr>
                <w:rFonts w:asciiTheme="minorHAnsi" w:hAnsiTheme="minorHAnsi"/>
                <w:sz w:val="20"/>
                <w:lang w:bidi="it-IT"/>
              </w:rPr>
              <w:t xml:space="preserve">L'importo assicurato dalla </w:t>
            </w:r>
            <w:r w:rsidRPr="009F41C0">
              <w:rPr>
                <w:rFonts w:asciiTheme="minorHAnsi" w:hAnsiTheme="minorHAnsi"/>
                <w:b/>
                <w:sz w:val="20"/>
                <w:lang w:bidi="it-IT"/>
              </w:rPr>
              <w:t>copertura contro i rischi professional</w:t>
            </w:r>
            <w:r w:rsidRPr="009F41C0">
              <w:rPr>
                <w:rFonts w:asciiTheme="minorHAnsi" w:hAnsiTheme="minorHAnsi"/>
                <w:sz w:val="20"/>
                <w:lang w:bidi="it-IT"/>
              </w:rPr>
              <w:t xml:space="preserve">i è il seguente (articolo 83, comma 4, lettera </w:t>
            </w:r>
            <w:r w:rsidRPr="009F41C0">
              <w:rPr>
                <w:rFonts w:asciiTheme="minorHAnsi" w:hAnsiTheme="minorHAnsi"/>
                <w:i/>
                <w:sz w:val="20"/>
                <w:lang w:bidi="it-IT"/>
              </w:rPr>
              <w:t>c)</w:t>
            </w:r>
            <w:r w:rsidRPr="009F41C0">
              <w:rPr>
                <w:rFonts w:asciiTheme="minorHAnsi" w:hAnsiTheme="minorHAnsi"/>
                <w:sz w:val="20"/>
                <w:lang w:bidi="it-IT"/>
              </w:rPr>
              <w:t xml:space="preserve"> del Codice):</w:t>
            </w:r>
          </w:p>
          <w:p w14:paraId="0CE5C01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508181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 valuta</w:t>
            </w:r>
          </w:p>
          <w:p w14:paraId="028FFD80" w14:textId="77777777" w:rsidR="009F41C0" w:rsidRPr="009F41C0" w:rsidRDefault="009F41C0" w:rsidP="009F41C0">
            <w:pPr>
              <w:widowControl w:val="0"/>
              <w:jc w:val="both"/>
              <w:rPr>
                <w:rFonts w:asciiTheme="minorHAnsi" w:hAnsiTheme="minorHAnsi"/>
                <w:i/>
                <w:sz w:val="20"/>
                <w:lang w:bidi="it-IT"/>
              </w:rPr>
            </w:pPr>
            <w:r w:rsidRPr="009F41C0">
              <w:rPr>
                <w:rFonts w:asciiTheme="minorHAnsi" w:hAnsiTheme="minorHAnsi"/>
                <w:sz w:val="20"/>
                <w:lang w:bidi="it-IT"/>
              </w:rPr>
              <w:b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w:t>
            </w:r>
          </w:p>
          <w:p w14:paraId="68FCC94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i/>
                <w:sz w:val="20"/>
                <w:lang w:bidi="it-IT"/>
              </w:rPr>
              <w:t xml:space="preserve"> </w:t>
            </w:r>
            <w:r w:rsidRPr="009F41C0">
              <w:rPr>
                <w:rFonts w:asciiTheme="minorHAnsi" w:hAnsiTheme="minorHAnsi"/>
                <w:sz w:val="20"/>
                <w:lang w:bidi="it-IT"/>
              </w:rPr>
              <w:t>[……….…][…………][………..…]</w:t>
            </w:r>
          </w:p>
        </w:tc>
      </w:tr>
      <w:tr w:rsidR="009F41C0" w:rsidRPr="009F41C0" w14:paraId="148F6CB4"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5D10AE" w14:textId="77777777" w:rsidR="009F41C0" w:rsidRPr="009F41C0" w:rsidRDefault="009F41C0" w:rsidP="009F41C0">
            <w:pPr>
              <w:widowControl w:val="0"/>
              <w:numPr>
                <w:ilvl w:val="0"/>
                <w:numId w:val="54"/>
              </w:numPr>
              <w:tabs>
                <w:tab w:val="clear" w:pos="720"/>
                <w:tab w:val="num" w:pos="0"/>
              </w:tabs>
              <w:spacing w:after="0"/>
              <w:jc w:val="both"/>
              <w:rPr>
                <w:rFonts w:asciiTheme="minorHAnsi" w:hAnsiTheme="minorHAnsi"/>
                <w:sz w:val="20"/>
                <w:lang w:bidi="it-IT"/>
              </w:rPr>
            </w:pPr>
            <w:r w:rsidRPr="009F41C0">
              <w:rPr>
                <w:rFonts w:asciiTheme="minorHAnsi" w:hAnsiTheme="minorHAnsi"/>
                <w:sz w:val="20"/>
                <w:lang w:bidi="it-IT"/>
              </w:rPr>
              <w:t xml:space="preserve">Per quanto riguarda gli </w:t>
            </w:r>
            <w:r w:rsidRPr="009F41C0">
              <w:rPr>
                <w:rFonts w:asciiTheme="minorHAnsi" w:hAnsiTheme="minorHAnsi"/>
                <w:b/>
                <w:sz w:val="20"/>
                <w:lang w:bidi="it-IT"/>
              </w:rPr>
              <w:t>eventuali altri requisiti economici o finanziari</w:t>
            </w:r>
            <w:r w:rsidRPr="009F41C0">
              <w:rPr>
                <w:rFonts w:asciiTheme="minorHAnsi" w:hAnsiTheme="minorHAnsi"/>
                <w:sz w:val="20"/>
                <w:lang w:bidi="it-IT"/>
              </w:rPr>
              <w:t xml:space="preserve"> specificati nell'avviso o bando pertinente o nei documenti di gara, l'operatore economico dichiara che:</w:t>
            </w:r>
            <w:r w:rsidRPr="009F41C0">
              <w:rPr>
                <w:rFonts w:asciiTheme="minorHAnsi" w:hAnsiTheme="minorHAnsi"/>
                <w:sz w:val="20"/>
                <w:lang w:bidi="it-IT"/>
              </w:rPr>
              <w:br/>
            </w:r>
          </w:p>
          <w:p w14:paraId="1D55C61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Se la documentazione pertinente </w:t>
            </w:r>
            <w:r w:rsidRPr="009F41C0">
              <w:rPr>
                <w:rFonts w:asciiTheme="minorHAnsi" w:hAnsiTheme="minorHAnsi"/>
                <w:b/>
                <w:sz w:val="20"/>
                <w:lang w:bidi="it-IT"/>
              </w:rPr>
              <w:t>eventualmente</w:t>
            </w:r>
            <w:r w:rsidRPr="009F41C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E9E3DB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p>
          <w:p w14:paraId="17B3A1D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 </w:t>
            </w:r>
          </w:p>
          <w:p w14:paraId="6154FD8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5D49F980" w14:textId="77777777" w:rsidR="009F41C0" w:rsidRPr="009F41C0" w:rsidRDefault="009F41C0" w:rsidP="009F41C0">
      <w:pPr>
        <w:widowControl w:val="0"/>
        <w:jc w:val="both"/>
        <w:rPr>
          <w:rFonts w:asciiTheme="minorHAnsi" w:hAnsiTheme="minorHAnsi"/>
          <w:b/>
          <w:sz w:val="20"/>
          <w:lang w:bidi="it-IT"/>
        </w:rPr>
      </w:pPr>
    </w:p>
    <w:p w14:paraId="79F5819B" w14:textId="77777777" w:rsidR="009F41C0" w:rsidRPr="009F41C0" w:rsidRDefault="009F41C0" w:rsidP="009F41C0">
      <w:pPr>
        <w:widowControl w:val="0"/>
        <w:jc w:val="both"/>
        <w:rPr>
          <w:rFonts w:asciiTheme="minorHAnsi" w:hAnsiTheme="minorHAnsi"/>
          <w:b/>
          <w:bCs/>
          <w:sz w:val="20"/>
          <w:lang w:bidi="it-IT"/>
        </w:rPr>
      </w:pPr>
    </w:p>
    <w:p w14:paraId="5A7A1CE8"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C: Capacità tecniche e professionali (Articolo 83, comma 1, lettera </w:t>
      </w:r>
      <w:r w:rsidRPr="009F41C0">
        <w:rPr>
          <w:rFonts w:asciiTheme="minorHAnsi" w:hAnsiTheme="minorHAnsi"/>
          <w:i/>
          <w:sz w:val="20"/>
          <w:lang w:bidi="it-IT"/>
        </w:rPr>
        <w:t>c)</w:t>
      </w:r>
      <w:r w:rsidRPr="009F41C0">
        <w:rPr>
          <w:rFonts w:asciiTheme="minorHAnsi" w:hAnsiTheme="minorHAnsi"/>
          <w:sz w:val="20"/>
          <w:lang w:bidi="it-IT"/>
        </w:rPr>
        <w:t>, del Codice)</w:t>
      </w:r>
    </w:p>
    <w:p w14:paraId="19B3C507" w14:textId="77777777" w:rsidR="009F41C0" w:rsidRPr="009F41C0" w:rsidRDefault="009F41C0" w:rsidP="009F41C0">
      <w:pPr>
        <w:widowControl w:val="0"/>
        <w:jc w:val="both"/>
        <w:rPr>
          <w:rFonts w:asciiTheme="minorHAnsi" w:hAnsiTheme="minorHAnsi"/>
          <w:b/>
          <w:bCs/>
          <w:sz w:val="20"/>
          <w:lang w:bidi="it-IT"/>
        </w:rPr>
      </w:pPr>
    </w:p>
    <w:p w14:paraId="209A61BB"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6B1595EA"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A401A6" w14:textId="77777777" w:rsidR="009F41C0" w:rsidRPr="009F41C0" w:rsidRDefault="009F41C0" w:rsidP="009F41C0">
            <w:pPr>
              <w:widowControl w:val="0"/>
              <w:jc w:val="both"/>
              <w:rPr>
                <w:rFonts w:asciiTheme="minorHAnsi" w:hAnsiTheme="minorHAnsi"/>
                <w:sz w:val="20"/>
                <w:lang w:bidi="it-IT"/>
              </w:rPr>
            </w:pPr>
            <w:bookmarkStart w:id="73" w:name="_DV_M4301"/>
            <w:bookmarkStart w:id="74" w:name="_DV_M4300"/>
            <w:bookmarkEnd w:id="73"/>
            <w:bookmarkEnd w:id="74"/>
            <w:r w:rsidRPr="009F41C0">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E0186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r w:rsidRPr="009F41C0">
              <w:rPr>
                <w:rFonts w:asciiTheme="minorHAnsi" w:hAnsiTheme="minorHAnsi"/>
                <w:b/>
                <w:i/>
                <w:sz w:val="20"/>
                <w:lang w:bidi="it-IT"/>
              </w:rPr>
              <w:t>:</w:t>
            </w:r>
          </w:p>
        </w:tc>
      </w:tr>
      <w:tr w:rsidR="009F41C0" w:rsidRPr="009F41C0" w14:paraId="2C0A4522"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5122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1a) Unicamente per gli </w:t>
            </w:r>
            <w:r w:rsidRPr="009F41C0">
              <w:rPr>
                <w:rFonts w:asciiTheme="minorHAnsi" w:hAnsiTheme="minorHAnsi"/>
                <w:b/>
                <w:sz w:val="20"/>
                <w:lang w:bidi="it-IT"/>
              </w:rPr>
              <w:t xml:space="preserve">appalti pubblici di lavori, </w:t>
            </w:r>
            <w:r w:rsidRPr="009F41C0">
              <w:rPr>
                <w:rFonts w:asciiTheme="minorHAnsi" w:hAnsiTheme="minorHAnsi"/>
                <w:sz w:val="20"/>
                <w:lang w:bidi="it-IT"/>
              </w:rPr>
              <w:t xml:space="preserve">durante il periodo di </w:t>
            </w:r>
            <w:proofErr w:type="gramStart"/>
            <w:r w:rsidRPr="009F41C0">
              <w:rPr>
                <w:rFonts w:asciiTheme="minorHAnsi" w:hAnsiTheme="minorHAnsi"/>
                <w:sz w:val="20"/>
                <w:lang w:bidi="it-IT"/>
              </w:rPr>
              <w:t>riferimento(</w:t>
            </w:r>
            <w:proofErr w:type="gramEnd"/>
            <w:r w:rsidRPr="009F41C0">
              <w:rPr>
                <w:rFonts w:asciiTheme="minorHAnsi" w:hAnsiTheme="minorHAnsi"/>
                <w:sz w:val="20"/>
                <w:vertAlign w:val="superscript"/>
                <w:lang w:bidi="it-IT"/>
              </w:rPr>
              <w:footnoteReference w:id="42"/>
            </w:r>
            <w:r w:rsidRPr="009F41C0">
              <w:rPr>
                <w:rFonts w:asciiTheme="minorHAnsi" w:hAnsiTheme="minorHAnsi"/>
                <w:sz w:val="20"/>
                <w:lang w:bidi="it-IT"/>
              </w:rPr>
              <w:t xml:space="preserve">) l'operatore economico </w:t>
            </w:r>
            <w:r w:rsidRPr="009F41C0">
              <w:rPr>
                <w:rFonts w:asciiTheme="minorHAnsi" w:hAnsiTheme="minorHAnsi"/>
                <w:b/>
                <w:sz w:val="20"/>
                <w:lang w:bidi="it-IT"/>
              </w:rPr>
              <w:t>ha eseguito i seguenti lavori del tipo specificato</w:t>
            </w:r>
            <w:r w:rsidRPr="009F41C0">
              <w:rPr>
                <w:rFonts w:asciiTheme="minorHAnsi" w:hAnsiTheme="minorHAnsi"/>
                <w:sz w:val="20"/>
                <w:lang w:bidi="it-IT"/>
              </w:rPr>
              <w:t xml:space="preserve">: </w:t>
            </w:r>
          </w:p>
          <w:p w14:paraId="4735CAB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5AEADF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Numero di anni (periodo specificato nell'avviso o bando pertinente o nei documenti di gara): [</w:t>
            </w:r>
            <w:proofErr w:type="gramStart"/>
            <w:r w:rsidRPr="009F41C0">
              <w:rPr>
                <w:rFonts w:asciiTheme="minorHAnsi" w:hAnsiTheme="minorHAnsi"/>
                <w:sz w:val="20"/>
                <w:lang w:bidi="it-IT"/>
              </w:rPr>
              <w:t>…]</w:t>
            </w:r>
            <w:r w:rsidRPr="009F41C0">
              <w:rPr>
                <w:rFonts w:asciiTheme="minorHAnsi" w:hAnsiTheme="minorHAnsi"/>
                <w:sz w:val="20"/>
                <w:lang w:bidi="it-IT"/>
              </w:rPr>
              <w:br/>
              <w:t>Lavori</w:t>
            </w:r>
            <w:proofErr w:type="gramEnd"/>
            <w:r w:rsidRPr="009F41C0">
              <w:rPr>
                <w:rFonts w:asciiTheme="minorHAnsi" w:hAnsiTheme="minorHAnsi"/>
                <w:sz w:val="20"/>
                <w:lang w:bidi="it-IT"/>
              </w:rPr>
              <w:t>:  [……]</w:t>
            </w:r>
            <w:r w:rsidRPr="009F41C0">
              <w:rPr>
                <w:rFonts w:asciiTheme="minorHAnsi" w:hAnsiTheme="minorHAnsi"/>
                <w:sz w:val="20"/>
                <w:lang w:bidi="it-IT"/>
              </w:rPr>
              <w:br/>
            </w:r>
            <w:r w:rsidRPr="009F41C0">
              <w:rPr>
                <w:rFonts w:asciiTheme="minorHAnsi" w:hAnsiTheme="minorHAnsi"/>
                <w:sz w:val="20"/>
                <w:lang w:bidi="it-IT"/>
              </w:rPr>
              <w:br/>
              <w:t xml:space="preserve">(indirizzo web, autorità o organismo di emanazione, riferimento preciso della documentazione): </w:t>
            </w:r>
          </w:p>
          <w:p w14:paraId="4953B9C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179C115B"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0AF44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1</w:t>
            </w:r>
            <w:proofErr w:type="gramStart"/>
            <w:r w:rsidRPr="009F41C0">
              <w:rPr>
                <w:rFonts w:asciiTheme="minorHAnsi" w:hAnsiTheme="minorHAnsi"/>
                <w:sz w:val="20"/>
                <w:lang w:bidi="it-IT"/>
              </w:rPr>
              <w:t xml:space="preserve">b)   </w:t>
            </w:r>
            <w:proofErr w:type="gramEnd"/>
            <w:r w:rsidRPr="009F41C0">
              <w:rPr>
                <w:rFonts w:asciiTheme="minorHAnsi" w:hAnsiTheme="minorHAnsi"/>
                <w:sz w:val="20"/>
                <w:lang w:bidi="it-IT"/>
              </w:rPr>
              <w:t xml:space="preserve"> Unicamente per gli </w:t>
            </w:r>
            <w:r w:rsidRPr="009F41C0">
              <w:rPr>
                <w:rFonts w:asciiTheme="minorHAnsi" w:hAnsiTheme="minorHAnsi"/>
                <w:b/>
                <w:i/>
                <w:sz w:val="20"/>
                <w:lang w:bidi="it-IT"/>
              </w:rPr>
              <w:t>appalti pubblici di forniture e di servizi</w:t>
            </w:r>
            <w:r w:rsidRPr="009F41C0">
              <w:rPr>
                <w:rFonts w:asciiTheme="minorHAnsi" w:hAnsiTheme="minorHAnsi"/>
                <w:sz w:val="20"/>
                <w:lang w:bidi="it-IT"/>
              </w:rPr>
              <w:t>:</w:t>
            </w:r>
            <w:r w:rsidRPr="009F41C0">
              <w:rPr>
                <w:rFonts w:asciiTheme="minorHAnsi" w:hAnsiTheme="minorHAnsi"/>
                <w:sz w:val="20"/>
                <w:lang w:bidi="it-IT"/>
              </w:rPr>
              <w:br/>
            </w:r>
          </w:p>
          <w:p w14:paraId="3C4A3A3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Durante il periodo di riferimento l'operatore economico </w:t>
            </w:r>
            <w:r w:rsidRPr="009F41C0">
              <w:rPr>
                <w:rFonts w:asciiTheme="minorHAnsi" w:hAnsiTheme="minorHAnsi"/>
                <w:b/>
                <w:sz w:val="20"/>
                <w:lang w:bidi="it-IT"/>
              </w:rPr>
              <w:t xml:space="preserve">ha consegnato le seguenti forniture principali del tipo specificato o prestato i seguenti servizi principali del tipo specificato: </w:t>
            </w:r>
            <w:r w:rsidRPr="009F41C0">
              <w:rPr>
                <w:rFonts w:asciiTheme="minorHAnsi" w:hAnsiTheme="minorHAnsi"/>
                <w:sz w:val="20"/>
                <w:lang w:bidi="it-IT"/>
              </w:rPr>
              <w:t xml:space="preserve">Indicare nell'elenco gli importi, le date e i destinatari, pubblici o </w:t>
            </w:r>
            <w:proofErr w:type="gramStart"/>
            <w:r w:rsidRPr="009F41C0">
              <w:rPr>
                <w:rFonts w:asciiTheme="minorHAnsi" w:hAnsiTheme="minorHAnsi"/>
                <w:sz w:val="20"/>
                <w:lang w:bidi="it-IT"/>
              </w:rPr>
              <w:t>privati(</w:t>
            </w:r>
            <w:proofErr w:type="gramEnd"/>
            <w:r w:rsidRPr="009F41C0">
              <w:rPr>
                <w:rFonts w:asciiTheme="minorHAnsi" w:hAnsiTheme="minorHAnsi"/>
                <w:sz w:val="20"/>
                <w:vertAlign w:val="superscript"/>
                <w:lang w:bidi="it-IT"/>
              </w:rPr>
              <w:footnoteReference w:id="43"/>
            </w:r>
            <w:r w:rsidRPr="009F41C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6A7EB1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Numero di anni (periodo specificato nell'avviso o bando pertinente o nei documenti di gara): </w:t>
            </w:r>
          </w:p>
          <w:p w14:paraId="72F33B3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9F41C0" w:rsidRPr="009F41C0" w14:paraId="09C1E65E" w14:textId="77777777" w:rsidTr="00E36932">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833364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FB5E2F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FD1C95E"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E27039A"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destinatari</w:t>
                  </w:r>
                  <w:proofErr w:type="gramEnd"/>
                </w:p>
              </w:tc>
            </w:tr>
            <w:tr w:rsidR="009F41C0" w:rsidRPr="009F41C0" w14:paraId="47344CF6" w14:textId="77777777" w:rsidTr="00E36932">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EAF5932" w14:textId="77777777" w:rsidR="009F41C0" w:rsidRPr="009F41C0" w:rsidRDefault="009F41C0" w:rsidP="009F41C0">
                  <w:pPr>
                    <w:widowControl w:val="0"/>
                    <w:jc w:val="both"/>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7FDC414" w14:textId="77777777" w:rsidR="009F41C0" w:rsidRPr="009F41C0" w:rsidRDefault="009F41C0" w:rsidP="009F41C0">
                  <w:pPr>
                    <w:widowControl w:val="0"/>
                    <w:jc w:val="both"/>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D582947" w14:textId="77777777" w:rsidR="009F41C0" w:rsidRPr="009F41C0" w:rsidRDefault="009F41C0" w:rsidP="009F41C0">
                  <w:pPr>
                    <w:widowControl w:val="0"/>
                    <w:jc w:val="both"/>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A3465DA" w14:textId="77777777" w:rsidR="009F41C0" w:rsidRPr="009F41C0" w:rsidRDefault="009F41C0" w:rsidP="009F41C0">
                  <w:pPr>
                    <w:widowControl w:val="0"/>
                    <w:jc w:val="both"/>
                    <w:rPr>
                      <w:rFonts w:asciiTheme="minorHAnsi" w:hAnsiTheme="minorHAnsi"/>
                      <w:sz w:val="20"/>
                      <w:lang w:bidi="it-IT"/>
                    </w:rPr>
                  </w:pPr>
                </w:p>
              </w:tc>
            </w:tr>
          </w:tbl>
          <w:p w14:paraId="3C796171" w14:textId="77777777" w:rsidR="009F41C0" w:rsidRPr="009F41C0" w:rsidRDefault="009F41C0" w:rsidP="009F41C0">
            <w:pPr>
              <w:widowControl w:val="0"/>
              <w:jc w:val="both"/>
              <w:rPr>
                <w:rFonts w:asciiTheme="minorHAnsi" w:hAnsiTheme="minorHAnsi"/>
                <w:sz w:val="20"/>
                <w:lang w:bidi="it-IT"/>
              </w:rPr>
            </w:pPr>
          </w:p>
        </w:tc>
      </w:tr>
      <w:tr w:rsidR="009F41C0" w:rsidRPr="009F41C0" w14:paraId="31B4914C"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5299B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2)    Può disporre dei seguenti </w:t>
            </w:r>
            <w:r w:rsidRPr="009F41C0">
              <w:rPr>
                <w:rFonts w:asciiTheme="minorHAnsi" w:hAnsiTheme="minorHAnsi"/>
                <w:b/>
                <w:sz w:val="20"/>
                <w:lang w:bidi="it-IT"/>
              </w:rPr>
              <w:t xml:space="preserve">tecnici o organismi tecnici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44"/>
            </w:r>
            <w:r w:rsidRPr="009F41C0">
              <w:rPr>
                <w:rFonts w:asciiTheme="minorHAnsi" w:hAnsiTheme="minorHAnsi"/>
                <w:sz w:val="20"/>
                <w:lang w:bidi="it-IT"/>
              </w:rPr>
              <w:t>), citando in particolare quelli responsabili del controllo della qualità:</w:t>
            </w:r>
          </w:p>
          <w:p w14:paraId="50DFCA2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5B681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w:t>
            </w:r>
          </w:p>
        </w:tc>
      </w:tr>
      <w:tr w:rsidR="009F41C0" w:rsidRPr="009F41C0" w14:paraId="41EC5E7E"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6D5C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3)   Utilizza le seguenti </w:t>
            </w:r>
            <w:r w:rsidRPr="009F41C0">
              <w:rPr>
                <w:rFonts w:asciiTheme="minorHAnsi" w:hAnsiTheme="minorHAnsi"/>
                <w:b/>
                <w:sz w:val="20"/>
                <w:lang w:bidi="it-IT"/>
              </w:rPr>
              <w:t xml:space="preserve">attrezzature tecniche e adotta le seguenti misure per garantire la qualità </w:t>
            </w:r>
            <w:r w:rsidRPr="009F41C0">
              <w:rPr>
                <w:rFonts w:asciiTheme="minorHAnsi" w:hAnsiTheme="minorHAnsi"/>
                <w:sz w:val="20"/>
                <w:lang w:bidi="it-IT"/>
              </w:rPr>
              <w:t xml:space="preserve">e dispone degli </w:t>
            </w:r>
            <w:r w:rsidRPr="009F41C0">
              <w:rPr>
                <w:rFonts w:asciiTheme="minorHAnsi" w:hAnsiTheme="minorHAnsi"/>
                <w:b/>
                <w:sz w:val="20"/>
                <w:lang w:bidi="it-IT"/>
              </w:rPr>
              <w:t>strumenti di studio e ricerca</w:t>
            </w:r>
            <w:r w:rsidRPr="009F41C0">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DB3B32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14E1F3B3"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1EFA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4)  Potrà applicare i seguenti </w:t>
            </w:r>
            <w:r w:rsidRPr="009F41C0">
              <w:rPr>
                <w:rFonts w:asciiTheme="minorHAnsi" w:hAnsiTheme="minorHAnsi"/>
                <w:b/>
                <w:sz w:val="20"/>
                <w:lang w:bidi="it-IT"/>
              </w:rPr>
              <w:t>sistemi di gestione e di tracciabilità della catena di approvvigionamento</w:t>
            </w:r>
            <w:r w:rsidRPr="009F41C0">
              <w:rPr>
                <w:rFonts w:asciiTheme="minorHAnsi" w:hAnsiTheme="minorHAnsi"/>
                <w:sz w:val="20"/>
                <w:lang w:bidi="it-IT"/>
              </w:rPr>
              <w:t xml:space="preserve"> </w:t>
            </w:r>
            <w:r w:rsidRPr="009F41C0">
              <w:rPr>
                <w:rFonts w:asciiTheme="minorHAnsi" w:hAnsiTheme="minorHAnsi"/>
                <w:sz w:val="20"/>
                <w:lang w:bidi="it-IT"/>
              </w:rPr>
              <w:lastRenderedPageBreak/>
              <w:t>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3829D8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w:t>
            </w:r>
          </w:p>
        </w:tc>
      </w:tr>
      <w:tr w:rsidR="009F41C0" w:rsidRPr="009F41C0" w14:paraId="673EF31B"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4EE19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5)</w:t>
            </w:r>
            <w:r w:rsidRPr="009F41C0">
              <w:rPr>
                <w:rFonts w:asciiTheme="minorHAnsi" w:hAnsiTheme="minorHAnsi"/>
                <w:b/>
                <w:sz w:val="20"/>
                <w:lang w:bidi="it-IT"/>
              </w:rPr>
              <w:t xml:space="preserve">       Per la fornitura di prodotti o la prestazione di servizi complessi o, eccezionalmente, di prodotti o servizi richiesti per una finalità particolare:</w:t>
            </w:r>
            <w:r w:rsidRPr="009F41C0">
              <w:rPr>
                <w:rFonts w:asciiTheme="minorHAnsi" w:hAnsiTheme="minorHAnsi"/>
                <w:b/>
                <w:sz w:val="20"/>
                <w:lang w:bidi="it-IT"/>
              </w:rPr>
              <w:br/>
            </w:r>
          </w:p>
          <w:p w14:paraId="5C30FCE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L'operatore economico </w:t>
            </w:r>
            <w:r w:rsidRPr="009F41C0">
              <w:rPr>
                <w:rFonts w:asciiTheme="minorHAnsi" w:hAnsiTheme="minorHAnsi"/>
                <w:b/>
                <w:sz w:val="20"/>
                <w:lang w:bidi="it-IT"/>
              </w:rPr>
              <w:t>consentirà</w:t>
            </w:r>
            <w:r w:rsidRPr="009F41C0">
              <w:rPr>
                <w:rFonts w:asciiTheme="minorHAnsi" w:hAnsiTheme="minorHAnsi"/>
                <w:sz w:val="20"/>
                <w:lang w:bidi="it-IT"/>
              </w:rPr>
              <w:t xml:space="preserve"> l'esecuzione di </w:t>
            </w:r>
            <w:proofErr w:type="gramStart"/>
            <w:r w:rsidRPr="009F41C0">
              <w:rPr>
                <w:rFonts w:asciiTheme="minorHAnsi" w:hAnsiTheme="minorHAnsi"/>
                <w:b/>
                <w:sz w:val="20"/>
                <w:lang w:bidi="it-IT"/>
              </w:rPr>
              <w:t>verifiche</w:t>
            </w:r>
            <w:r w:rsidRPr="009F41C0">
              <w:rPr>
                <w:rFonts w:asciiTheme="minorHAnsi" w:hAnsiTheme="minorHAnsi"/>
                <w:sz w:val="20"/>
                <w:lang w:bidi="it-IT"/>
              </w:rPr>
              <w:t>(</w:t>
            </w:r>
            <w:proofErr w:type="gramEnd"/>
            <w:r w:rsidRPr="009F41C0">
              <w:rPr>
                <w:rFonts w:asciiTheme="minorHAnsi" w:hAnsiTheme="minorHAnsi"/>
                <w:sz w:val="20"/>
                <w:vertAlign w:val="superscript"/>
                <w:lang w:bidi="it-IT"/>
              </w:rPr>
              <w:footnoteReference w:id="45"/>
            </w:r>
            <w:r w:rsidRPr="009F41C0">
              <w:rPr>
                <w:rFonts w:asciiTheme="minorHAnsi" w:hAnsiTheme="minorHAnsi"/>
                <w:sz w:val="20"/>
                <w:lang w:bidi="it-IT"/>
              </w:rPr>
              <w:t>) delle sue capacità di</w:t>
            </w:r>
            <w:r w:rsidRPr="009F41C0">
              <w:rPr>
                <w:rFonts w:asciiTheme="minorHAnsi" w:hAnsiTheme="minorHAnsi"/>
                <w:b/>
                <w:sz w:val="20"/>
                <w:lang w:bidi="it-IT"/>
              </w:rPr>
              <w:t xml:space="preserve"> produzione</w:t>
            </w:r>
            <w:r w:rsidRPr="009F41C0">
              <w:rPr>
                <w:rFonts w:asciiTheme="minorHAnsi" w:hAnsiTheme="minorHAnsi"/>
                <w:sz w:val="20"/>
                <w:lang w:bidi="it-IT"/>
              </w:rPr>
              <w:t xml:space="preserve"> o </w:t>
            </w:r>
            <w:r w:rsidRPr="009F41C0">
              <w:rPr>
                <w:rFonts w:asciiTheme="minorHAnsi" w:hAnsiTheme="minorHAnsi"/>
                <w:b/>
                <w:sz w:val="20"/>
                <w:lang w:bidi="it-IT"/>
              </w:rPr>
              <w:t>strutture tecniche</w:t>
            </w:r>
            <w:r w:rsidRPr="009F41C0">
              <w:rPr>
                <w:rFonts w:asciiTheme="minorHAnsi" w:hAnsiTheme="minorHAnsi"/>
                <w:sz w:val="20"/>
                <w:lang w:bidi="it-IT"/>
              </w:rPr>
              <w:t xml:space="preserve"> e, se necessario, degli </w:t>
            </w:r>
            <w:r w:rsidRPr="009F41C0">
              <w:rPr>
                <w:rFonts w:asciiTheme="minorHAnsi" w:hAnsiTheme="minorHAnsi"/>
                <w:b/>
                <w:sz w:val="20"/>
                <w:lang w:bidi="it-IT"/>
              </w:rPr>
              <w:t>strumenti di studio e di ricerca</w:t>
            </w:r>
            <w:r w:rsidRPr="009F41C0">
              <w:rPr>
                <w:rFonts w:asciiTheme="minorHAnsi" w:hAnsiTheme="minorHAnsi"/>
                <w:sz w:val="20"/>
                <w:lang w:bidi="it-IT"/>
              </w:rPr>
              <w:t xml:space="preserve"> di cui egli dispone, nonché delle </w:t>
            </w:r>
            <w:r w:rsidRPr="009F41C0">
              <w:rPr>
                <w:rFonts w:asciiTheme="minorHAnsi" w:hAnsiTheme="minorHAnsi"/>
                <w:b/>
                <w:sz w:val="20"/>
                <w:lang w:bidi="it-IT"/>
              </w:rPr>
              <w:t>misure adottate per garantire la qualità</w:t>
            </w:r>
            <w:r w:rsidRPr="009F41C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E61FED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r>
            <w:r w:rsidRPr="009F41C0">
              <w:rPr>
                <w:rFonts w:asciiTheme="minorHAnsi" w:hAnsiTheme="minorHAnsi"/>
                <w:sz w:val="20"/>
                <w:lang w:bidi="it-IT"/>
              </w:rPr>
              <w:br/>
            </w:r>
          </w:p>
          <w:p w14:paraId="707AFD7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p>
          <w:p w14:paraId="395A72E8" w14:textId="77777777" w:rsidR="009F41C0" w:rsidRPr="009F41C0" w:rsidRDefault="009F41C0" w:rsidP="009F41C0">
            <w:pPr>
              <w:widowControl w:val="0"/>
              <w:jc w:val="both"/>
              <w:rPr>
                <w:rFonts w:asciiTheme="minorHAnsi" w:hAnsiTheme="minorHAnsi"/>
                <w:sz w:val="20"/>
                <w:lang w:bidi="it-IT"/>
              </w:rPr>
            </w:pPr>
          </w:p>
          <w:p w14:paraId="5DF6FC6E" w14:textId="77777777" w:rsidR="009F41C0" w:rsidRPr="009F41C0" w:rsidRDefault="009F41C0" w:rsidP="009F41C0">
            <w:pPr>
              <w:widowControl w:val="0"/>
              <w:jc w:val="both"/>
              <w:rPr>
                <w:rFonts w:asciiTheme="minorHAnsi" w:hAnsiTheme="minorHAnsi"/>
                <w:sz w:val="20"/>
                <w:lang w:bidi="it-IT"/>
              </w:rPr>
            </w:pPr>
          </w:p>
        </w:tc>
      </w:tr>
      <w:tr w:rsidR="009F41C0" w:rsidRPr="009F41C0" w14:paraId="3A3419A6"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01494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6)       Indicare i </w:t>
            </w:r>
            <w:r w:rsidRPr="009F41C0">
              <w:rPr>
                <w:rFonts w:asciiTheme="minorHAnsi" w:hAnsiTheme="minorHAnsi"/>
                <w:b/>
                <w:sz w:val="20"/>
                <w:lang w:bidi="it-IT"/>
              </w:rPr>
              <w:t>titoli di studio e professionali</w:t>
            </w:r>
            <w:r w:rsidRPr="009F41C0">
              <w:rPr>
                <w:rFonts w:asciiTheme="minorHAnsi" w:hAnsiTheme="minorHAnsi"/>
                <w:sz w:val="20"/>
                <w:lang w:bidi="it-IT"/>
              </w:rPr>
              <w:t xml:space="preserve"> di cui sono in possesso:</w:t>
            </w:r>
          </w:p>
          <w:p w14:paraId="4D64BC93" w14:textId="77777777" w:rsidR="009F41C0" w:rsidRPr="009F41C0" w:rsidRDefault="009F41C0" w:rsidP="009F41C0">
            <w:pPr>
              <w:widowControl w:val="0"/>
              <w:jc w:val="both"/>
              <w:rPr>
                <w:rFonts w:asciiTheme="minorHAnsi" w:hAnsiTheme="minorHAnsi"/>
                <w:b/>
                <w:i/>
                <w:sz w:val="20"/>
                <w:lang w:bidi="it-IT"/>
              </w:rPr>
            </w:pPr>
            <w:r w:rsidRPr="009F41C0">
              <w:rPr>
                <w:rFonts w:asciiTheme="minorHAnsi" w:hAnsiTheme="minorHAnsi"/>
                <w:sz w:val="20"/>
                <w:lang w:bidi="it-IT"/>
              </w:rPr>
              <w:t>a)       lo stesso prestatore di servizi o imprenditore,</w:t>
            </w:r>
          </w:p>
          <w:p w14:paraId="2CA32B72"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b/>
                <w:i/>
                <w:sz w:val="20"/>
                <w:lang w:bidi="it-IT"/>
              </w:rPr>
              <w:t>e</w:t>
            </w:r>
            <w:proofErr w:type="gramEnd"/>
            <w:r w:rsidRPr="009F41C0">
              <w:rPr>
                <w:rFonts w:asciiTheme="minorHAnsi" w:hAnsiTheme="minorHAnsi"/>
                <w:b/>
                <w:i/>
                <w:sz w:val="20"/>
                <w:lang w:bidi="it-IT"/>
              </w:rPr>
              <w:t>/o</w:t>
            </w:r>
            <w:r w:rsidRPr="009F41C0">
              <w:rPr>
                <w:rFonts w:asciiTheme="minorHAnsi" w:hAnsiTheme="minorHAnsi"/>
                <w:sz w:val="20"/>
                <w:lang w:bidi="it-IT"/>
              </w:rPr>
              <w:t xml:space="preserve"> (in funzione dei requisiti richiesti nell'avviso o bando pertinente o nei documenti di gara)</w:t>
            </w:r>
            <w:r w:rsidRPr="009F41C0">
              <w:rPr>
                <w:rFonts w:asciiTheme="minorHAnsi" w:hAnsiTheme="minorHAnsi"/>
                <w:sz w:val="20"/>
                <w:lang w:bidi="it-IT"/>
              </w:rPr>
              <w:br/>
            </w:r>
          </w:p>
          <w:p w14:paraId="0AC6784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01EB2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r>
          </w:p>
          <w:p w14:paraId="13A808F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t>a) [………..…]</w:t>
            </w:r>
            <w:r w:rsidRPr="009F41C0">
              <w:rPr>
                <w:rFonts w:asciiTheme="minorHAnsi" w:hAnsiTheme="minorHAnsi"/>
                <w:sz w:val="20"/>
                <w:lang w:bidi="it-IT"/>
              </w:rPr>
              <w:br/>
            </w:r>
            <w:r w:rsidRPr="009F41C0">
              <w:rPr>
                <w:rFonts w:asciiTheme="minorHAnsi" w:hAnsiTheme="minorHAnsi"/>
                <w:sz w:val="20"/>
                <w:lang w:bidi="it-IT"/>
              </w:rPr>
              <w:br/>
            </w:r>
          </w:p>
          <w:p w14:paraId="306BFF7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t>b) [………..…]</w:t>
            </w:r>
          </w:p>
        </w:tc>
      </w:tr>
      <w:tr w:rsidR="009F41C0" w:rsidRPr="009F41C0" w14:paraId="22AEFD45"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C8CF9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7)       L'operatore economico potrà applicare durante l'esecuzione dell'appalto le seguenti </w:t>
            </w:r>
            <w:r w:rsidRPr="009F41C0">
              <w:rPr>
                <w:rFonts w:asciiTheme="minorHAnsi" w:hAnsiTheme="minorHAnsi"/>
                <w:b/>
                <w:sz w:val="20"/>
                <w:lang w:bidi="it-IT"/>
              </w:rPr>
              <w:t>misure di gestione ambientale</w:t>
            </w:r>
            <w:r w:rsidRPr="009F41C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1D0CF5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270CE388"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37108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8)       L'</w:t>
            </w:r>
            <w:r w:rsidRPr="009F41C0">
              <w:rPr>
                <w:rFonts w:asciiTheme="minorHAnsi" w:hAnsiTheme="minorHAnsi"/>
                <w:b/>
                <w:sz w:val="20"/>
                <w:lang w:bidi="it-IT"/>
              </w:rPr>
              <w:t>organico medio annuo</w:t>
            </w:r>
            <w:r w:rsidRPr="009F41C0">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825B1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Anno, organico medio annuo:</w:t>
            </w:r>
          </w:p>
          <w:p w14:paraId="50EE77B2"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6772D3C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3B33A3F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4726A57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Anno, numero di dirigenti</w:t>
            </w:r>
          </w:p>
          <w:p w14:paraId="30A73C9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1ACC760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30D99A9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2BD54CAA"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81AD3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9)       Per l'esecuzione dell'appalto l'operatore economico disporrà dell'</w:t>
            </w:r>
            <w:r w:rsidRPr="009F41C0">
              <w:rPr>
                <w:rFonts w:asciiTheme="minorHAnsi" w:hAnsiTheme="minorHAnsi"/>
                <w:b/>
                <w:sz w:val="20"/>
                <w:lang w:bidi="it-IT"/>
              </w:rPr>
              <w:t>attrezzatura, del materiale e dell'equipaggiamento tecnico</w:t>
            </w:r>
            <w:r w:rsidRPr="009F41C0">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DF5539"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47EF8E61"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EAF16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 xml:space="preserve">10)     L'operatore economico </w:t>
            </w:r>
            <w:r w:rsidRPr="009F41C0">
              <w:rPr>
                <w:rFonts w:asciiTheme="minorHAnsi" w:hAnsiTheme="minorHAnsi"/>
                <w:b/>
                <w:sz w:val="20"/>
                <w:lang w:bidi="it-IT"/>
              </w:rPr>
              <w:t xml:space="preserve">intende eventualmente </w:t>
            </w:r>
            <w:proofErr w:type="gramStart"/>
            <w:r w:rsidRPr="009F41C0">
              <w:rPr>
                <w:rFonts w:asciiTheme="minorHAnsi" w:hAnsiTheme="minorHAnsi"/>
                <w:b/>
                <w:sz w:val="20"/>
                <w:lang w:bidi="it-IT"/>
              </w:rPr>
              <w:t>subappaltare</w:t>
            </w:r>
            <w:r w:rsidRPr="009F41C0">
              <w:rPr>
                <w:rFonts w:asciiTheme="minorHAnsi" w:hAnsiTheme="minorHAnsi"/>
                <w:sz w:val="20"/>
                <w:lang w:bidi="it-IT"/>
              </w:rPr>
              <w:t>(</w:t>
            </w:r>
            <w:proofErr w:type="gramEnd"/>
            <w:r w:rsidRPr="009F41C0">
              <w:rPr>
                <w:rFonts w:asciiTheme="minorHAnsi" w:hAnsiTheme="minorHAnsi"/>
                <w:sz w:val="20"/>
                <w:vertAlign w:val="superscript"/>
                <w:lang w:bidi="it-IT"/>
              </w:rPr>
              <w:footnoteReference w:id="46"/>
            </w:r>
            <w:r w:rsidRPr="009F41C0">
              <w:rPr>
                <w:rFonts w:asciiTheme="minorHAnsi" w:hAnsiTheme="minorHAnsi"/>
                <w:sz w:val="20"/>
                <w:lang w:bidi="it-IT"/>
              </w:rPr>
              <w:t xml:space="preserve">) la seguente </w:t>
            </w:r>
            <w:r w:rsidRPr="009F41C0">
              <w:rPr>
                <w:rFonts w:asciiTheme="minorHAnsi" w:hAnsiTheme="minorHAnsi"/>
                <w:b/>
                <w:sz w:val="20"/>
                <w:lang w:bidi="it-IT"/>
              </w:rPr>
              <w:t>quota (espressa in percentuale)</w:t>
            </w:r>
            <w:r w:rsidRPr="009F41C0">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3B8F2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469ACD2F"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5F67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11)     Per gli </w:t>
            </w:r>
            <w:r w:rsidRPr="009F41C0">
              <w:rPr>
                <w:rFonts w:asciiTheme="minorHAnsi" w:hAnsiTheme="minorHAnsi"/>
                <w:b/>
                <w:i/>
                <w:sz w:val="20"/>
                <w:lang w:bidi="it-IT"/>
              </w:rPr>
              <w:t>appalti pubblici di forniture</w:t>
            </w:r>
            <w:r w:rsidRPr="009F41C0">
              <w:rPr>
                <w:rFonts w:asciiTheme="minorHAnsi" w:hAnsiTheme="minorHAnsi"/>
                <w:sz w:val="20"/>
                <w:lang w:bidi="it-IT"/>
              </w:rPr>
              <w:t>:</w:t>
            </w:r>
            <w:r w:rsidRPr="009F41C0">
              <w:rPr>
                <w:rFonts w:asciiTheme="minorHAnsi" w:hAnsiTheme="minorHAnsi"/>
                <w:sz w:val="20"/>
                <w:lang w:bidi="it-IT"/>
              </w:rPr>
              <w:br/>
            </w:r>
          </w:p>
          <w:p w14:paraId="4D3CAA7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9F41C0">
              <w:rPr>
                <w:rFonts w:asciiTheme="minorHAnsi" w:hAnsiTheme="minorHAnsi"/>
                <w:sz w:val="20"/>
                <w:lang w:bidi="it-IT"/>
              </w:rPr>
              <w:br/>
            </w:r>
          </w:p>
          <w:p w14:paraId="2B646768"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se</w:t>
            </w:r>
            <w:proofErr w:type="gramEnd"/>
            <w:r w:rsidRPr="009F41C0">
              <w:rPr>
                <w:rFonts w:asciiTheme="minorHAnsi" w:hAnsiTheme="minorHAnsi"/>
                <w:sz w:val="20"/>
                <w:lang w:bidi="it-IT"/>
              </w:rPr>
              <w:t xml:space="preserve"> applicabile, l'operatore economico dichiara inoltre che provvederà a fornire le richieste certificazioni di autenticità.</w:t>
            </w:r>
            <w:r w:rsidRPr="009F41C0">
              <w:rPr>
                <w:rFonts w:asciiTheme="minorHAnsi" w:hAnsiTheme="minorHAnsi"/>
                <w:sz w:val="20"/>
                <w:lang w:bidi="it-IT"/>
              </w:rPr>
              <w:br/>
            </w:r>
          </w:p>
          <w:p w14:paraId="45DFC1E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1E421D" w14:textId="77777777" w:rsidR="009F41C0" w:rsidRPr="009F41C0" w:rsidRDefault="009F41C0" w:rsidP="009F41C0">
            <w:pPr>
              <w:widowControl w:val="0"/>
              <w:jc w:val="both"/>
              <w:rPr>
                <w:rFonts w:asciiTheme="minorHAnsi" w:hAnsiTheme="minorHAnsi"/>
                <w:sz w:val="20"/>
                <w:lang w:bidi="it-IT"/>
              </w:rPr>
            </w:pPr>
          </w:p>
          <w:p w14:paraId="07DB16CC" w14:textId="77777777" w:rsidR="009F41C0" w:rsidRPr="009F41C0" w:rsidRDefault="009F41C0" w:rsidP="009F41C0">
            <w:pPr>
              <w:widowControl w:val="0"/>
              <w:jc w:val="both"/>
              <w:rPr>
                <w:rFonts w:asciiTheme="minorHAnsi" w:hAnsiTheme="minorHAnsi"/>
                <w:sz w:val="20"/>
                <w:lang w:bidi="it-IT"/>
              </w:rPr>
            </w:pPr>
          </w:p>
          <w:p w14:paraId="7B0655CA"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3D1623BD" w14:textId="77777777" w:rsidR="009F41C0" w:rsidRPr="009F41C0" w:rsidRDefault="009F41C0" w:rsidP="009F41C0">
            <w:pPr>
              <w:widowControl w:val="0"/>
              <w:jc w:val="both"/>
              <w:rPr>
                <w:rFonts w:asciiTheme="minorHAnsi" w:hAnsiTheme="minorHAnsi"/>
                <w:sz w:val="20"/>
                <w:lang w:bidi="it-IT"/>
              </w:rPr>
            </w:pPr>
          </w:p>
          <w:p w14:paraId="1565DF28" w14:textId="77777777" w:rsidR="009F41C0" w:rsidRPr="009F41C0" w:rsidRDefault="009F41C0" w:rsidP="009F41C0">
            <w:pPr>
              <w:widowControl w:val="0"/>
              <w:jc w:val="both"/>
              <w:rPr>
                <w:rFonts w:asciiTheme="minorHAnsi" w:hAnsiTheme="minorHAnsi"/>
                <w:sz w:val="20"/>
                <w:lang w:bidi="it-IT"/>
              </w:rPr>
            </w:pPr>
          </w:p>
          <w:p w14:paraId="002EBEAD"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p>
          <w:p w14:paraId="1C55AEB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 </w:t>
            </w:r>
          </w:p>
          <w:p w14:paraId="1E1C815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78FEA7F2"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BE511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12)     Per gli </w:t>
            </w:r>
            <w:r w:rsidRPr="009F41C0">
              <w:rPr>
                <w:rFonts w:asciiTheme="minorHAnsi" w:hAnsiTheme="minorHAnsi"/>
                <w:b/>
                <w:i/>
                <w:sz w:val="20"/>
                <w:lang w:bidi="it-IT"/>
              </w:rPr>
              <w:t>appalti pubblici di forniture</w:t>
            </w:r>
            <w:r w:rsidRPr="009F41C0">
              <w:rPr>
                <w:rFonts w:asciiTheme="minorHAnsi" w:hAnsiTheme="minorHAnsi"/>
                <w:sz w:val="20"/>
                <w:lang w:bidi="it-IT"/>
              </w:rPr>
              <w:t>:</w:t>
            </w:r>
            <w:r w:rsidRPr="009F41C0">
              <w:rPr>
                <w:rFonts w:asciiTheme="minorHAnsi" w:hAnsiTheme="minorHAnsi"/>
                <w:sz w:val="20"/>
                <w:lang w:bidi="it-IT"/>
              </w:rPr>
              <w:br/>
            </w:r>
          </w:p>
          <w:p w14:paraId="0F3A21CC"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L'operatore economico può fornire i richiesti </w:t>
            </w:r>
            <w:r w:rsidRPr="009F41C0">
              <w:rPr>
                <w:rFonts w:asciiTheme="minorHAnsi" w:hAnsiTheme="minorHAnsi"/>
                <w:b/>
                <w:sz w:val="20"/>
                <w:lang w:bidi="it-IT"/>
              </w:rPr>
              <w:t>certificati</w:t>
            </w:r>
            <w:r w:rsidRPr="009F41C0">
              <w:rPr>
                <w:rFonts w:asciiTheme="minorHAnsi" w:hAnsiTheme="minorHAnsi"/>
                <w:sz w:val="20"/>
                <w:lang w:bidi="it-IT"/>
              </w:rPr>
              <w:t xml:space="preserve"> rilasciati da </w:t>
            </w:r>
            <w:r w:rsidRPr="009F41C0">
              <w:rPr>
                <w:rFonts w:asciiTheme="minorHAnsi" w:hAnsiTheme="minorHAnsi"/>
                <w:b/>
                <w:sz w:val="20"/>
                <w:lang w:bidi="it-IT"/>
              </w:rPr>
              <w:t>istituti o servizi ufficiali incaricati del controllo della qualità,</w:t>
            </w:r>
            <w:r w:rsidRPr="009F41C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9F41C0">
              <w:rPr>
                <w:rFonts w:asciiTheme="minorHAnsi" w:hAnsiTheme="minorHAnsi"/>
                <w:sz w:val="20"/>
                <w:lang w:bidi="it-IT"/>
              </w:rPr>
              <w:br/>
            </w:r>
          </w:p>
          <w:p w14:paraId="442F504C"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negativo</w:t>
            </w:r>
            <w:r w:rsidRPr="009F41C0">
              <w:rPr>
                <w:rFonts w:asciiTheme="minorHAnsi" w:hAnsiTheme="minorHAnsi"/>
                <w:sz w:val="20"/>
                <w:lang w:bidi="it-IT"/>
              </w:rPr>
              <w:t>, spiegare perché e precisare di quali altri mezzi di prova si dispone:</w:t>
            </w:r>
            <w:r w:rsidRPr="009F41C0">
              <w:rPr>
                <w:rFonts w:asciiTheme="minorHAnsi" w:hAnsiTheme="minorHAnsi"/>
                <w:sz w:val="20"/>
                <w:lang w:bidi="it-IT"/>
              </w:rPr>
              <w:br/>
            </w:r>
          </w:p>
          <w:p w14:paraId="66284E7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35844A4"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br/>
            </w: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p>
          <w:p w14:paraId="5C4E0DA2" w14:textId="77777777" w:rsidR="009F41C0" w:rsidRPr="009F41C0" w:rsidRDefault="009F41C0" w:rsidP="009F41C0">
            <w:pPr>
              <w:widowControl w:val="0"/>
              <w:jc w:val="both"/>
              <w:rPr>
                <w:rFonts w:asciiTheme="minorHAnsi" w:hAnsiTheme="minorHAnsi"/>
                <w:sz w:val="20"/>
                <w:lang w:bidi="it-IT"/>
              </w:rPr>
            </w:pPr>
          </w:p>
          <w:p w14:paraId="396DF9B0" w14:textId="77777777" w:rsidR="009F41C0" w:rsidRPr="009F41C0" w:rsidRDefault="009F41C0" w:rsidP="009F41C0">
            <w:pPr>
              <w:widowControl w:val="0"/>
              <w:jc w:val="both"/>
              <w:rPr>
                <w:rFonts w:asciiTheme="minorHAnsi" w:hAnsiTheme="minorHAnsi"/>
                <w:sz w:val="20"/>
                <w:lang w:bidi="it-IT"/>
              </w:rPr>
            </w:pPr>
          </w:p>
          <w:p w14:paraId="4B1095C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lang w:bidi="it-IT"/>
              </w:rPr>
              <w:br/>
            </w:r>
          </w:p>
          <w:p w14:paraId="564DC529" w14:textId="77777777" w:rsidR="009F41C0" w:rsidRPr="009F41C0" w:rsidRDefault="009F41C0" w:rsidP="009F41C0">
            <w:pPr>
              <w:widowControl w:val="0"/>
              <w:jc w:val="both"/>
              <w:rPr>
                <w:rFonts w:asciiTheme="minorHAnsi" w:hAnsiTheme="minorHAnsi"/>
                <w:sz w:val="20"/>
                <w:lang w:bidi="it-IT"/>
              </w:rPr>
            </w:pPr>
          </w:p>
          <w:p w14:paraId="00918AA5"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 </w:t>
            </w:r>
          </w:p>
          <w:p w14:paraId="6A8079C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p w14:paraId="5DCC12EB" w14:textId="77777777" w:rsidR="009F41C0" w:rsidRPr="009F41C0" w:rsidRDefault="009F41C0" w:rsidP="009F41C0">
            <w:pPr>
              <w:widowControl w:val="0"/>
              <w:jc w:val="both"/>
              <w:rPr>
                <w:rFonts w:asciiTheme="minorHAnsi" w:hAnsiTheme="minorHAnsi"/>
                <w:sz w:val="20"/>
                <w:lang w:bidi="it-IT"/>
              </w:rPr>
            </w:pPr>
          </w:p>
        </w:tc>
      </w:tr>
      <w:tr w:rsidR="009F41C0" w:rsidRPr="009F41C0" w14:paraId="23A9BC18"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7DE24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13)  Per quanto riguarda gli </w:t>
            </w:r>
            <w:r w:rsidRPr="009F41C0">
              <w:rPr>
                <w:rFonts w:asciiTheme="minorHAnsi" w:hAnsiTheme="minorHAnsi"/>
                <w:b/>
                <w:sz w:val="20"/>
                <w:lang w:bidi="it-IT"/>
              </w:rPr>
              <w:t>eventuali altri requisiti tecnici e professionali</w:t>
            </w:r>
            <w:r w:rsidRPr="009F41C0">
              <w:rPr>
                <w:rFonts w:asciiTheme="minorHAnsi" w:hAnsiTheme="minorHAnsi"/>
                <w:sz w:val="20"/>
                <w:lang w:bidi="it-IT"/>
              </w:rPr>
              <w:t xml:space="preserve"> specificati nell'avviso o bando pertinente o nei documenti di gara, l'operatore </w:t>
            </w:r>
            <w:r w:rsidRPr="009F41C0">
              <w:rPr>
                <w:rFonts w:asciiTheme="minorHAnsi" w:hAnsiTheme="minorHAnsi"/>
                <w:sz w:val="20"/>
                <w:lang w:bidi="it-IT"/>
              </w:rPr>
              <w:lastRenderedPageBreak/>
              <w:t>economico dichiara che:</w:t>
            </w:r>
            <w:r w:rsidRPr="009F41C0">
              <w:rPr>
                <w:rFonts w:asciiTheme="minorHAnsi" w:hAnsiTheme="minorHAnsi"/>
                <w:sz w:val="20"/>
                <w:lang w:bidi="it-IT"/>
              </w:rPr>
              <w:br/>
            </w:r>
          </w:p>
          <w:p w14:paraId="645F99A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Se la documentazione pertinente </w:t>
            </w:r>
            <w:r w:rsidRPr="009F41C0">
              <w:rPr>
                <w:rFonts w:asciiTheme="minorHAnsi" w:hAnsiTheme="minorHAnsi"/>
                <w:b/>
                <w:sz w:val="20"/>
                <w:lang w:bidi="it-IT"/>
              </w:rPr>
              <w:t>eventualmente</w:t>
            </w:r>
            <w:r w:rsidRPr="009F41C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97B62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lastRenderedPageBreak/>
              <w:t>[…</w:t>
            </w:r>
            <w:proofErr w:type="gramStart"/>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lastRenderedPageBreak/>
              <w:br/>
            </w:r>
            <w:r w:rsidRPr="009F41C0">
              <w:rPr>
                <w:rFonts w:asciiTheme="minorHAnsi" w:hAnsiTheme="minorHAnsi"/>
                <w:sz w:val="20"/>
                <w:lang w:bidi="it-IT"/>
              </w:rPr>
              <w:br/>
              <w:t>(</w:t>
            </w:r>
            <w:proofErr w:type="gramEnd"/>
            <w:r w:rsidRPr="009F41C0">
              <w:rPr>
                <w:rFonts w:asciiTheme="minorHAnsi" w:hAnsiTheme="minorHAnsi"/>
                <w:sz w:val="20"/>
                <w:lang w:bidi="it-IT"/>
              </w:rPr>
              <w:t xml:space="preserve">indirizzo web, autorità o organismo di emanazione, riferimento preciso della documentazione): </w:t>
            </w:r>
          </w:p>
          <w:p w14:paraId="5132C483"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bl>
    <w:p w14:paraId="41A1AAC7" w14:textId="77777777" w:rsidR="009F41C0" w:rsidRPr="009F41C0" w:rsidRDefault="009F41C0" w:rsidP="009F41C0">
      <w:pPr>
        <w:widowControl w:val="0"/>
        <w:jc w:val="both"/>
        <w:rPr>
          <w:rFonts w:asciiTheme="minorHAnsi" w:hAnsiTheme="minorHAnsi"/>
          <w:sz w:val="20"/>
          <w:lang w:bidi="it-IT"/>
        </w:rPr>
      </w:pPr>
    </w:p>
    <w:p w14:paraId="722167C3"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D: SISTEMI di garanzia della qualità e norme di gestione ambientale (Articolo 87 del Codice)</w:t>
      </w:r>
    </w:p>
    <w:p w14:paraId="06968B05"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010DCDFC"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5FF6F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49130E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56760DEC"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A3FBB7"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L'operatore economico potrà presentare </w:t>
            </w:r>
            <w:r w:rsidRPr="009F41C0">
              <w:rPr>
                <w:rFonts w:asciiTheme="minorHAnsi" w:hAnsiTheme="minorHAnsi"/>
                <w:b/>
                <w:sz w:val="20"/>
                <w:lang w:bidi="it-IT"/>
              </w:rPr>
              <w:t>certificati</w:t>
            </w:r>
            <w:r w:rsidRPr="009F41C0">
              <w:rPr>
                <w:rFonts w:asciiTheme="minorHAnsi" w:hAnsiTheme="minorHAnsi"/>
                <w:sz w:val="20"/>
                <w:lang w:bidi="it-IT"/>
              </w:rPr>
              <w:t xml:space="preserve"> rilasciati da organismi indipendenti per attestare che egli soddisfa determinate </w:t>
            </w:r>
            <w:r w:rsidRPr="009F41C0">
              <w:rPr>
                <w:rFonts w:asciiTheme="minorHAnsi" w:hAnsiTheme="minorHAnsi"/>
                <w:b/>
                <w:sz w:val="20"/>
                <w:lang w:bidi="it-IT"/>
              </w:rPr>
              <w:t>norme di garanzia della qualità</w:t>
            </w:r>
            <w:r w:rsidRPr="009F41C0">
              <w:rPr>
                <w:rFonts w:asciiTheme="minorHAnsi" w:hAnsiTheme="minorHAnsi"/>
                <w:sz w:val="20"/>
                <w:lang w:bidi="it-IT"/>
              </w:rPr>
              <w:t>, compresa l'accessibilità per le persone con disabilità?</w:t>
            </w:r>
          </w:p>
          <w:p w14:paraId="72FC53AD"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negativo</w:t>
            </w:r>
            <w:r w:rsidRPr="009F41C0">
              <w:rPr>
                <w:rFonts w:asciiTheme="minorHAnsi" w:hAnsiTheme="minorHAnsi"/>
                <w:sz w:val="20"/>
                <w:lang w:bidi="it-IT"/>
              </w:rPr>
              <w:t>, spiegare perché e precisare di quali altri mezzi di prova relativi al programma di garanzia della qualità si dispone:</w:t>
            </w:r>
          </w:p>
          <w:p w14:paraId="5523020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11B79C"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 [</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(indirizzo web, autorità o organismo di emanazione, riferimento preciso della documentazione):</w:t>
            </w:r>
          </w:p>
          <w:p w14:paraId="31BDB92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
        </w:tc>
      </w:tr>
      <w:tr w:rsidR="009F41C0" w:rsidRPr="009F41C0" w14:paraId="14039763"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10C60"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sz w:val="20"/>
                <w:lang w:bidi="it-IT"/>
              </w:rPr>
              <w:t xml:space="preserve">L'operatore economico potrà presentare </w:t>
            </w:r>
            <w:r w:rsidRPr="009F41C0">
              <w:rPr>
                <w:rFonts w:asciiTheme="minorHAnsi" w:hAnsiTheme="minorHAnsi"/>
                <w:b/>
                <w:sz w:val="20"/>
                <w:lang w:bidi="it-IT"/>
              </w:rPr>
              <w:t>certificati</w:t>
            </w:r>
            <w:r w:rsidRPr="009F41C0">
              <w:rPr>
                <w:rFonts w:asciiTheme="minorHAnsi" w:hAnsiTheme="minorHAnsi"/>
                <w:sz w:val="20"/>
                <w:lang w:bidi="it-IT"/>
              </w:rPr>
              <w:t xml:space="preserve"> rilasciati da organismi indipendenti per attestare che egli rispetta determinati </w:t>
            </w:r>
            <w:r w:rsidRPr="009F41C0">
              <w:rPr>
                <w:rFonts w:asciiTheme="minorHAnsi" w:hAnsiTheme="minorHAnsi"/>
                <w:b/>
                <w:sz w:val="20"/>
                <w:lang w:bidi="it-IT"/>
              </w:rPr>
              <w:t>sistemi o</w:t>
            </w:r>
            <w:r w:rsidRPr="009F41C0">
              <w:rPr>
                <w:rFonts w:asciiTheme="minorHAnsi" w:hAnsiTheme="minorHAnsi"/>
                <w:sz w:val="20"/>
                <w:lang w:bidi="it-IT"/>
              </w:rPr>
              <w:t xml:space="preserve"> </w:t>
            </w:r>
            <w:r w:rsidRPr="009F41C0">
              <w:rPr>
                <w:rFonts w:asciiTheme="minorHAnsi" w:hAnsiTheme="minorHAnsi"/>
                <w:b/>
                <w:sz w:val="20"/>
                <w:lang w:bidi="it-IT"/>
              </w:rPr>
              <w:t>norme di gestione ambientale</w:t>
            </w:r>
            <w:r w:rsidRPr="009F41C0">
              <w:rPr>
                <w:rFonts w:asciiTheme="minorHAnsi" w:hAnsiTheme="minorHAnsi"/>
                <w:sz w:val="20"/>
                <w:lang w:bidi="it-IT"/>
              </w:rPr>
              <w:t>?</w:t>
            </w:r>
          </w:p>
          <w:p w14:paraId="6544791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In caso negativo</w:t>
            </w:r>
            <w:r w:rsidRPr="009F41C0">
              <w:rPr>
                <w:rFonts w:asciiTheme="minorHAnsi" w:hAnsiTheme="minorHAnsi"/>
                <w:sz w:val="20"/>
                <w:lang w:bidi="it-IT"/>
              </w:rPr>
              <w:t xml:space="preserve">, spiegare perché e precisare di quali altri mezzi di prova relativi ai </w:t>
            </w:r>
            <w:r w:rsidRPr="009F41C0">
              <w:rPr>
                <w:rFonts w:asciiTheme="minorHAnsi" w:hAnsiTheme="minorHAnsi"/>
                <w:b/>
                <w:sz w:val="20"/>
                <w:lang w:bidi="it-IT"/>
              </w:rPr>
              <w:t>sistemi o</w:t>
            </w:r>
            <w:r w:rsidRPr="009F41C0">
              <w:rPr>
                <w:rFonts w:asciiTheme="minorHAnsi" w:hAnsiTheme="minorHAnsi"/>
                <w:sz w:val="20"/>
                <w:lang w:bidi="it-IT"/>
              </w:rPr>
              <w:t xml:space="preserve"> </w:t>
            </w:r>
            <w:r w:rsidRPr="009F41C0">
              <w:rPr>
                <w:rFonts w:asciiTheme="minorHAnsi" w:hAnsiTheme="minorHAnsi"/>
                <w:b/>
                <w:sz w:val="20"/>
                <w:lang w:bidi="it-IT"/>
              </w:rPr>
              <w:t>norme di gestione ambientale</w:t>
            </w:r>
            <w:r w:rsidRPr="009F41C0">
              <w:rPr>
                <w:rFonts w:asciiTheme="minorHAnsi" w:hAnsiTheme="minorHAnsi"/>
                <w:sz w:val="20"/>
                <w:lang w:bidi="it-IT"/>
              </w:rPr>
              <w:t xml:space="preserve"> si dispone:</w:t>
            </w:r>
          </w:p>
          <w:p w14:paraId="0EE66CB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8E601B3" w14:textId="77777777" w:rsidR="009F41C0" w:rsidRPr="009F41C0" w:rsidRDefault="009F41C0" w:rsidP="009F41C0">
            <w:pPr>
              <w:widowControl w:val="0"/>
              <w:jc w:val="both"/>
              <w:rPr>
                <w:rFonts w:asciiTheme="minorHAnsi" w:hAnsiTheme="minorHAnsi"/>
                <w:sz w:val="20"/>
                <w:lang w:bidi="it-IT"/>
              </w:rPr>
            </w:pPr>
            <w:proofErr w:type="gramStart"/>
            <w:r w:rsidRPr="009F41C0">
              <w:rPr>
                <w:rFonts w:asciiTheme="minorHAnsi" w:hAnsiTheme="minorHAnsi"/>
                <w:sz w:val="20"/>
                <w:lang w:bidi="it-IT"/>
              </w:rPr>
              <w:t>[ ]</w:t>
            </w:r>
            <w:proofErr w:type="gramEnd"/>
            <w:r w:rsidRPr="009F41C0">
              <w:rPr>
                <w:rFonts w:asciiTheme="minorHAnsi" w:hAnsiTheme="minorHAnsi"/>
                <w:sz w:val="20"/>
                <w:lang w:bidi="it-IT"/>
              </w:rPr>
              <w:t xml:space="preserve"> Sì [ ] No</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 [………</w:t>
            </w:r>
            <w:proofErr w:type="gramStart"/>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w:t>
            </w:r>
            <w:proofErr w:type="gramEnd"/>
            <w:r w:rsidRPr="009F41C0">
              <w:rPr>
                <w:rFonts w:asciiTheme="minorHAnsi" w:hAnsiTheme="minorHAnsi"/>
                <w:sz w:val="20"/>
                <w:lang w:bidi="it-IT"/>
              </w:rPr>
              <w:t>indirizzo web, autorità o organismo di emanazione, riferimento preciso della documentazione):</w:t>
            </w:r>
          </w:p>
          <w:p w14:paraId="6ADBF99B"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 […………][……..…][……..…]</w:t>
            </w:r>
          </w:p>
        </w:tc>
      </w:tr>
    </w:tbl>
    <w:p w14:paraId="68D36FF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Parte V: Riduzione del numero di candidati qualificati</w:t>
      </w:r>
      <w:r w:rsidRPr="009F41C0">
        <w:rPr>
          <w:rFonts w:asciiTheme="minorHAnsi" w:hAnsiTheme="minorHAnsi"/>
          <w:sz w:val="20"/>
          <w:lang w:bidi="it-IT"/>
        </w:rPr>
        <w:t xml:space="preserve"> (Articolo 91 del Codice)</w:t>
      </w:r>
    </w:p>
    <w:p w14:paraId="127BC0CF"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w:t>
      </w:r>
      <w:r w:rsidRPr="009F41C0">
        <w:rPr>
          <w:rFonts w:asciiTheme="minorHAnsi" w:hAnsiTheme="minorHAnsi"/>
          <w:b/>
          <w:sz w:val="20"/>
          <w:lang w:bidi="it-IT"/>
        </w:rPr>
        <w:lastRenderedPageBreak/>
        <w:t>eventualmente, sono riportate nell'avviso o bando pertinente o nei documenti di gara ivi citati.</w:t>
      </w:r>
    </w:p>
    <w:p w14:paraId="30A089C3"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Solo per le procedure ristrette, le procedure competitive con negoziazione, le procedure di dialogo competitivo e i partenariati per l'innovazione:</w:t>
      </w:r>
    </w:p>
    <w:p w14:paraId="19D1B909" w14:textId="77777777" w:rsidR="009F41C0" w:rsidRPr="009F41C0" w:rsidRDefault="009F41C0" w:rsidP="009F41C0">
      <w:pPr>
        <w:widowControl w:val="0"/>
        <w:jc w:val="both"/>
        <w:rPr>
          <w:rFonts w:asciiTheme="minorHAnsi" w:hAnsiTheme="minorHAnsi"/>
          <w:b/>
          <w:sz w:val="20"/>
          <w:lang w:bidi="it-IT"/>
        </w:rPr>
      </w:pPr>
      <w:r w:rsidRPr="009F41C0">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F41C0" w:rsidRPr="009F41C0" w14:paraId="6F443F11"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B454C8"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252D3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b/>
                <w:sz w:val="20"/>
                <w:lang w:bidi="it-IT"/>
              </w:rPr>
              <w:t>Risposta:</w:t>
            </w:r>
          </w:p>
        </w:tc>
      </w:tr>
      <w:tr w:rsidR="009F41C0" w:rsidRPr="009F41C0" w14:paraId="0B1ADDEA" w14:textId="77777777" w:rsidTr="00E3693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344FD6"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Di </w:t>
            </w:r>
            <w:r w:rsidRPr="009F41C0">
              <w:rPr>
                <w:rFonts w:asciiTheme="minorHAnsi" w:hAnsiTheme="minorHAnsi"/>
                <w:b/>
                <w:sz w:val="20"/>
                <w:lang w:bidi="it-IT"/>
              </w:rPr>
              <w:t>soddisfare</w:t>
            </w:r>
            <w:r w:rsidRPr="009F41C0">
              <w:rPr>
                <w:rFonts w:asciiTheme="minorHAnsi" w:hAnsiTheme="minorHAnsi"/>
                <w:sz w:val="20"/>
                <w:lang w:bidi="it-IT"/>
              </w:rPr>
              <w:t xml:space="preserve"> i criteri e le regole obiettivi e non discriminatori da applicare per limitare il numero di candidati, come di seguito </w:t>
            </w:r>
            <w:proofErr w:type="gramStart"/>
            <w:r w:rsidRPr="009F41C0">
              <w:rPr>
                <w:rFonts w:asciiTheme="minorHAnsi" w:hAnsiTheme="minorHAnsi"/>
                <w:sz w:val="20"/>
                <w:lang w:bidi="it-IT"/>
              </w:rPr>
              <w:t>indicato :</w:t>
            </w:r>
            <w:proofErr w:type="gramEnd"/>
          </w:p>
          <w:p w14:paraId="79E78481"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 xml:space="preserve">Se sono richiesti determinati certificati o altre forme di prove documentali, indicare per </w:t>
            </w:r>
            <w:r w:rsidRPr="009F41C0">
              <w:rPr>
                <w:rFonts w:asciiTheme="minorHAnsi" w:hAnsiTheme="minorHAnsi"/>
                <w:b/>
                <w:sz w:val="20"/>
                <w:lang w:bidi="it-IT"/>
              </w:rPr>
              <w:t>ciascun documento</w:t>
            </w:r>
            <w:r w:rsidRPr="009F41C0">
              <w:rPr>
                <w:rFonts w:asciiTheme="minorHAnsi" w:hAnsiTheme="minorHAnsi"/>
                <w:sz w:val="20"/>
                <w:lang w:bidi="it-IT"/>
              </w:rPr>
              <w:t xml:space="preserve"> se l'operatore economico dispone dei documenti richiesti:</w:t>
            </w:r>
          </w:p>
          <w:p w14:paraId="41D338CE"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Se alcuni di tali certificati o altre forme di prove documentali sono disponibili elettronicamente (</w:t>
            </w:r>
            <w:r w:rsidRPr="009F41C0">
              <w:rPr>
                <w:rFonts w:asciiTheme="minorHAnsi" w:hAnsiTheme="minorHAnsi"/>
                <w:sz w:val="20"/>
                <w:vertAlign w:val="superscript"/>
                <w:lang w:bidi="it-IT"/>
              </w:rPr>
              <w:footnoteReference w:id="47"/>
            </w:r>
            <w:r w:rsidRPr="009F41C0">
              <w:rPr>
                <w:rFonts w:asciiTheme="minorHAnsi" w:hAnsiTheme="minorHAnsi"/>
                <w:sz w:val="20"/>
                <w:lang w:bidi="it-IT"/>
              </w:rPr>
              <w:t xml:space="preserve">), indicare per </w:t>
            </w:r>
            <w:r w:rsidRPr="009F41C0">
              <w:rPr>
                <w:rFonts w:asciiTheme="minorHAnsi" w:hAnsiTheme="minorHAnsi"/>
                <w:b/>
                <w:sz w:val="20"/>
                <w:lang w:bidi="it-IT"/>
              </w:rPr>
              <w:t>ciascun documento</w:t>
            </w:r>
            <w:r w:rsidRPr="009F41C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371F0F"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t>[ ] Sì [ ] No (</w:t>
            </w:r>
            <w:r w:rsidRPr="009F41C0">
              <w:rPr>
                <w:rFonts w:asciiTheme="minorHAnsi" w:hAnsiTheme="minorHAnsi"/>
                <w:sz w:val="20"/>
                <w:vertAlign w:val="superscript"/>
                <w:lang w:bidi="it-IT"/>
              </w:rPr>
              <w:footnoteReference w:id="48"/>
            </w:r>
            <w:r w:rsidRPr="009F41C0">
              <w:rPr>
                <w:rFonts w:asciiTheme="minorHAnsi" w:hAnsiTheme="minorHAnsi"/>
                <w:sz w:val="20"/>
                <w:lang w:bidi="it-IT"/>
              </w:rPr>
              <w:t>)</w:t>
            </w:r>
            <w:r w:rsidRPr="009F41C0">
              <w:rPr>
                <w:rFonts w:asciiTheme="minorHAnsi" w:hAnsiTheme="minorHAnsi"/>
                <w:sz w:val="20"/>
                <w:lang w:bidi="it-IT"/>
              </w:rPr>
              <w:br/>
            </w:r>
            <w:r w:rsidRPr="009F41C0">
              <w:rPr>
                <w:rFonts w:asciiTheme="minorHAnsi" w:hAnsiTheme="minorHAnsi"/>
                <w:sz w:val="20"/>
                <w:lang w:bidi="it-IT"/>
              </w:rPr>
              <w:br/>
            </w:r>
            <w:r w:rsidRPr="009F41C0">
              <w:rPr>
                <w:rFonts w:asciiTheme="minorHAnsi" w:hAnsiTheme="minorHAnsi"/>
                <w:sz w:val="20"/>
                <w:lang w:bidi="it-IT"/>
              </w:rPr>
              <w:br/>
            </w:r>
          </w:p>
          <w:p w14:paraId="60AF75B0"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proofErr w:type="gramStart"/>
            <w:r w:rsidRPr="009F41C0">
              <w:rPr>
                <w:rFonts w:asciiTheme="minorHAnsi" w:hAnsiTheme="minorHAnsi"/>
                <w:sz w:val="20"/>
                <w:lang w:bidi="it-IT"/>
              </w:rPr>
              <w:t>indirizzo</w:t>
            </w:r>
            <w:proofErr w:type="gramEnd"/>
            <w:r w:rsidRPr="009F41C0">
              <w:rPr>
                <w:rFonts w:asciiTheme="minorHAnsi" w:hAnsiTheme="minorHAnsi"/>
                <w:sz w:val="20"/>
                <w:lang w:bidi="it-IT"/>
              </w:rPr>
              <w:t xml:space="preserve"> web, autorità o organismo di emanazione, riferimento preciso della documentazione): </w:t>
            </w:r>
          </w:p>
          <w:p w14:paraId="4642C8B7"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w:t>
            </w:r>
            <w:r w:rsidRPr="009F41C0">
              <w:rPr>
                <w:rFonts w:asciiTheme="minorHAnsi" w:hAnsiTheme="minorHAnsi"/>
                <w:sz w:val="20"/>
                <w:vertAlign w:val="superscript"/>
                <w:lang w:bidi="it-IT"/>
              </w:rPr>
              <w:footnoteReference w:id="49"/>
            </w:r>
            <w:r w:rsidRPr="009F41C0">
              <w:rPr>
                <w:rFonts w:asciiTheme="minorHAnsi" w:hAnsiTheme="minorHAnsi"/>
                <w:sz w:val="20"/>
                <w:lang w:bidi="it-IT"/>
              </w:rPr>
              <w:t>)</w:t>
            </w:r>
          </w:p>
        </w:tc>
      </w:tr>
    </w:tbl>
    <w:p w14:paraId="20C00DC9" w14:textId="77777777" w:rsidR="009F41C0" w:rsidRPr="009F41C0" w:rsidRDefault="009F41C0" w:rsidP="009F41C0">
      <w:pPr>
        <w:widowControl w:val="0"/>
        <w:jc w:val="both"/>
        <w:rPr>
          <w:rFonts w:asciiTheme="minorHAnsi" w:hAnsiTheme="minorHAnsi"/>
          <w:b/>
          <w:sz w:val="20"/>
          <w:lang w:bidi="it-IT"/>
        </w:rPr>
      </w:pPr>
    </w:p>
    <w:p w14:paraId="02DD9F35" w14:textId="77777777" w:rsidR="009F41C0" w:rsidRPr="009F41C0" w:rsidRDefault="009F41C0" w:rsidP="009F41C0">
      <w:pPr>
        <w:widowControl w:val="0"/>
        <w:jc w:val="both"/>
        <w:rPr>
          <w:rFonts w:asciiTheme="minorHAnsi" w:hAnsiTheme="minorHAnsi"/>
          <w:b/>
          <w:i/>
          <w:sz w:val="20"/>
          <w:lang w:bidi="it-IT"/>
        </w:rPr>
      </w:pPr>
      <w:r w:rsidRPr="009F41C0">
        <w:rPr>
          <w:rFonts w:asciiTheme="minorHAnsi" w:hAnsiTheme="minorHAnsi"/>
          <w:b/>
          <w:sz w:val="20"/>
          <w:lang w:bidi="it-IT"/>
        </w:rPr>
        <w:t>Parte VI: Dichiarazioni finali</w:t>
      </w:r>
    </w:p>
    <w:p w14:paraId="0B3156CD" w14:textId="77777777" w:rsidR="009F41C0" w:rsidRPr="009F41C0" w:rsidRDefault="009F41C0" w:rsidP="009F41C0">
      <w:pPr>
        <w:widowControl w:val="0"/>
        <w:jc w:val="both"/>
        <w:rPr>
          <w:rFonts w:asciiTheme="minorHAnsi" w:hAnsiTheme="minorHAnsi"/>
          <w:b/>
          <w:i/>
          <w:sz w:val="20"/>
          <w:lang w:bidi="it-IT"/>
        </w:rPr>
      </w:pPr>
      <w:r w:rsidRPr="009F41C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7EDB9FD5" w14:textId="77777777" w:rsidR="009F41C0" w:rsidRPr="009F41C0" w:rsidRDefault="009F41C0" w:rsidP="009F41C0">
      <w:pPr>
        <w:widowControl w:val="0"/>
        <w:jc w:val="both"/>
        <w:rPr>
          <w:rFonts w:asciiTheme="minorHAnsi" w:hAnsiTheme="minorHAnsi"/>
          <w:i/>
          <w:sz w:val="20"/>
          <w:lang w:bidi="it-IT"/>
        </w:rPr>
      </w:pPr>
      <w:r w:rsidRPr="009F41C0">
        <w:rPr>
          <w:rFonts w:asciiTheme="minorHAnsi" w:hAnsiTheme="minorHAnsi"/>
          <w:i/>
          <w:sz w:val="20"/>
          <w:lang w:bidi="it-IT"/>
        </w:rPr>
        <w:t xml:space="preserve">Ferme restando le disposizioni degli </w:t>
      </w:r>
      <w:proofErr w:type="gramStart"/>
      <w:r w:rsidRPr="009F41C0">
        <w:rPr>
          <w:rFonts w:asciiTheme="minorHAnsi" w:hAnsiTheme="minorHAnsi"/>
          <w:i/>
          <w:sz w:val="20"/>
          <w:lang w:bidi="it-IT"/>
        </w:rPr>
        <w:t>articoli  40</w:t>
      </w:r>
      <w:proofErr w:type="gramEnd"/>
      <w:r w:rsidRPr="009F41C0">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4A8FA967" w14:textId="77777777" w:rsidR="009F41C0" w:rsidRPr="009F41C0" w:rsidRDefault="009F41C0" w:rsidP="009F41C0">
      <w:pPr>
        <w:widowControl w:val="0"/>
        <w:jc w:val="both"/>
        <w:rPr>
          <w:rFonts w:asciiTheme="minorHAnsi" w:hAnsiTheme="minorHAnsi"/>
          <w:i/>
          <w:sz w:val="20"/>
          <w:lang w:bidi="it-IT"/>
        </w:rPr>
      </w:pPr>
      <w:r w:rsidRPr="009F41C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F41C0">
        <w:rPr>
          <w:rFonts w:asciiTheme="minorHAnsi" w:hAnsiTheme="minorHAnsi"/>
          <w:sz w:val="20"/>
          <w:lang w:bidi="it-IT"/>
        </w:rPr>
        <w:t>(</w:t>
      </w:r>
      <w:r w:rsidRPr="009F41C0">
        <w:rPr>
          <w:rFonts w:asciiTheme="minorHAnsi" w:hAnsiTheme="minorHAnsi"/>
          <w:sz w:val="20"/>
          <w:vertAlign w:val="superscript"/>
          <w:lang w:bidi="it-IT"/>
        </w:rPr>
        <w:footnoteReference w:id="50"/>
      </w:r>
      <w:r w:rsidRPr="009F41C0">
        <w:rPr>
          <w:rFonts w:asciiTheme="minorHAnsi" w:hAnsiTheme="minorHAnsi"/>
          <w:sz w:val="20"/>
          <w:lang w:bidi="it-IT"/>
        </w:rPr>
        <w:t>)</w:t>
      </w:r>
      <w:r w:rsidRPr="009F41C0">
        <w:rPr>
          <w:rFonts w:asciiTheme="minorHAnsi" w:hAnsiTheme="minorHAnsi"/>
          <w:i/>
          <w:sz w:val="20"/>
          <w:lang w:bidi="it-IT"/>
        </w:rPr>
        <w:t>, oppure</w:t>
      </w:r>
    </w:p>
    <w:p w14:paraId="0462A8DE" w14:textId="77777777" w:rsidR="009F41C0" w:rsidRPr="009F41C0" w:rsidRDefault="009F41C0" w:rsidP="009F41C0">
      <w:pPr>
        <w:widowControl w:val="0"/>
        <w:jc w:val="both"/>
        <w:rPr>
          <w:rFonts w:asciiTheme="minorHAnsi" w:hAnsiTheme="minorHAnsi"/>
          <w:i/>
          <w:sz w:val="20"/>
          <w:lang w:bidi="it-IT"/>
        </w:rPr>
      </w:pPr>
      <w:r w:rsidRPr="009F41C0">
        <w:rPr>
          <w:rFonts w:asciiTheme="minorHAnsi" w:hAnsiTheme="minorHAnsi"/>
          <w:i/>
          <w:sz w:val="20"/>
          <w:lang w:bidi="it-IT"/>
        </w:rPr>
        <w:t>b) a decorrere al più tardi dal 18 aprile 2018 (</w:t>
      </w:r>
      <w:r w:rsidRPr="009F41C0">
        <w:rPr>
          <w:rFonts w:asciiTheme="minorHAnsi" w:hAnsiTheme="minorHAnsi"/>
          <w:i/>
          <w:sz w:val="20"/>
          <w:vertAlign w:val="superscript"/>
          <w:lang w:bidi="it-IT"/>
        </w:rPr>
        <w:footnoteReference w:id="51"/>
      </w:r>
      <w:r w:rsidRPr="009F41C0">
        <w:rPr>
          <w:rFonts w:asciiTheme="minorHAnsi" w:hAnsiTheme="minorHAnsi"/>
          <w:i/>
          <w:sz w:val="20"/>
          <w:lang w:bidi="it-IT"/>
        </w:rPr>
        <w:t>), l'amministrazione aggiudicatrice o l'ente aggiudicatore sono già in possesso della documentazione in questione</w:t>
      </w:r>
      <w:r w:rsidRPr="009F41C0">
        <w:rPr>
          <w:rFonts w:asciiTheme="minorHAnsi" w:hAnsiTheme="minorHAnsi"/>
          <w:sz w:val="20"/>
          <w:lang w:bidi="it-IT"/>
        </w:rPr>
        <w:t>.</w:t>
      </w:r>
    </w:p>
    <w:p w14:paraId="57F4F4F5" w14:textId="77777777" w:rsidR="009F41C0" w:rsidRPr="009F41C0" w:rsidRDefault="009F41C0" w:rsidP="009F41C0">
      <w:pPr>
        <w:widowControl w:val="0"/>
        <w:jc w:val="both"/>
        <w:rPr>
          <w:rFonts w:asciiTheme="minorHAnsi" w:hAnsiTheme="minorHAnsi"/>
          <w:i/>
          <w:sz w:val="20"/>
          <w:lang w:bidi="it-IT"/>
        </w:rPr>
      </w:pPr>
      <w:r w:rsidRPr="009F41C0">
        <w:rPr>
          <w:rFonts w:asciiTheme="minorHAnsi" w:hAnsiTheme="minorHAnsi"/>
          <w:i/>
          <w:sz w:val="20"/>
          <w:lang w:bidi="it-IT"/>
        </w:rPr>
        <w:t xml:space="preserve">Il sottoscritto/I sottoscritti autorizza/autorizzano formalmente [nome dell'amministrazione aggiudicatrice o ente aggiudicatore di cui alla parte I, sezione A] ad accedere ai documenti complementari alle informazioni, di cui [alla </w:t>
      </w:r>
      <w:r w:rsidRPr="009F41C0">
        <w:rPr>
          <w:rFonts w:asciiTheme="minorHAnsi" w:hAnsiTheme="minorHAnsi"/>
          <w:i/>
          <w:sz w:val="20"/>
          <w:lang w:bidi="it-IT"/>
        </w:rPr>
        <w:lastRenderedPageBreak/>
        <w:t>parte/alla sezione/al punto o ai punti] del presente documento di gara unico europeo, ai fini della</w:t>
      </w:r>
      <w:r w:rsidRPr="009F41C0">
        <w:rPr>
          <w:rFonts w:asciiTheme="minorHAnsi" w:hAnsiTheme="minorHAnsi"/>
          <w:sz w:val="20"/>
          <w:lang w:bidi="it-IT"/>
        </w:rPr>
        <w:t xml:space="preserve"> [procedura di appalto: (descrizione sommaria, estremi della pubblicazione nella</w:t>
      </w:r>
      <w:r w:rsidRPr="009F41C0">
        <w:rPr>
          <w:rFonts w:asciiTheme="minorHAnsi" w:hAnsiTheme="minorHAnsi"/>
          <w:i/>
          <w:sz w:val="20"/>
          <w:lang w:bidi="it-IT"/>
        </w:rPr>
        <w:t xml:space="preserve"> Gazzetta ufficiale dell'Unione europea</w:t>
      </w:r>
      <w:r w:rsidRPr="009F41C0">
        <w:rPr>
          <w:rFonts w:asciiTheme="minorHAnsi" w:hAnsiTheme="minorHAnsi"/>
          <w:sz w:val="20"/>
          <w:lang w:bidi="it-IT"/>
        </w:rPr>
        <w:t>, numero di riferimento)]</w:t>
      </w:r>
      <w:r w:rsidRPr="009F41C0">
        <w:rPr>
          <w:rFonts w:asciiTheme="minorHAnsi" w:hAnsiTheme="minorHAnsi"/>
          <w:i/>
          <w:sz w:val="20"/>
          <w:lang w:bidi="it-IT"/>
        </w:rPr>
        <w:t>.</w:t>
      </w:r>
    </w:p>
    <w:p w14:paraId="6B665090" w14:textId="77777777" w:rsidR="009F41C0" w:rsidRPr="009F41C0" w:rsidRDefault="009F41C0" w:rsidP="009F41C0">
      <w:pPr>
        <w:widowControl w:val="0"/>
        <w:jc w:val="both"/>
        <w:rPr>
          <w:rFonts w:asciiTheme="minorHAnsi" w:hAnsiTheme="minorHAnsi"/>
          <w:i/>
          <w:sz w:val="20"/>
          <w:lang w:bidi="it-IT"/>
        </w:rPr>
      </w:pPr>
    </w:p>
    <w:p w14:paraId="4F2DA44A" w14:textId="77777777" w:rsidR="009F41C0" w:rsidRPr="009F41C0" w:rsidRDefault="009F41C0" w:rsidP="009F41C0">
      <w:pPr>
        <w:widowControl w:val="0"/>
        <w:jc w:val="both"/>
        <w:rPr>
          <w:rFonts w:asciiTheme="minorHAnsi" w:hAnsiTheme="minorHAnsi"/>
          <w:sz w:val="20"/>
          <w:lang w:bidi="it-IT"/>
        </w:rPr>
      </w:pPr>
      <w:r w:rsidRPr="009F41C0">
        <w:rPr>
          <w:rFonts w:asciiTheme="minorHAnsi" w:hAnsiTheme="minorHAnsi"/>
          <w:sz w:val="20"/>
          <w:lang w:bidi="it-IT"/>
        </w:rPr>
        <w:t>Data, luogo e, se richiesto o necessario, firma/firme: […………</w:t>
      </w:r>
      <w:proofErr w:type="gramStart"/>
      <w:r w:rsidRPr="009F41C0">
        <w:rPr>
          <w:rFonts w:asciiTheme="minorHAnsi" w:hAnsiTheme="minorHAnsi"/>
          <w:sz w:val="20"/>
          <w:lang w:bidi="it-IT"/>
        </w:rPr>
        <w:t>…….</w:t>
      </w:r>
      <w:proofErr w:type="gramEnd"/>
      <w:r w:rsidRPr="009F41C0">
        <w:rPr>
          <w:rFonts w:asciiTheme="minorHAnsi" w:hAnsiTheme="minorHAnsi"/>
          <w:sz w:val="20"/>
          <w:lang w:bidi="it-IT"/>
        </w:rPr>
        <w:t>……]</w:t>
      </w:r>
    </w:p>
    <w:p w14:paraId="25048E04" w14:textId="77777777" w:rsidR="009F41C0" w:rsidRPr="009F41C0" w:rsidRDefault="009F41C0" w:rsidP="009F41C0">
      <w:pPr>
        <w:jc w:val="both"/>
      </w:pPr>
    </w:p>
    <w:p w14:paraId="3AC8EED8" w14:textId="77777777" w:rsidR="009F41C0" w:rsidRPr="009F41C0" w:rsidRDefault="009F41C0" w:rsidP="009F41C0">
      <w:pPr>
        <w:rPr>
          <w:rFonts w:ascii="Times New Roman" w:hAnsi="Times New Roman"/>
          <w:sz w:val="24"/>
          <w:szCs w:val="24"/>
        </w:rPr>
      </w:pPr>
      <w:r w:rsidRPr="009F41C0">
        <w:rPr>
          <w:rFonts w:ascii="Times New Roman" w:hAnsi="Times New Roman"/>
          <w:sz w:val="24"/>
          <w:szCs w:val="24"/>
        </w:rPr>
        <w:br w:type="page"/>
      </w:r>
    </w:p>
    <w:p w14:paraId="497FA192" w14:textId="77777777" w:rsidR="009F41C0" w:rsidRPr="009F41C0" w:rsidRDefault="009F41C0" w:rsidP="009F41C0">
      <w:pPr>
        <w:rPr>
          <w:rFonts w:ascii="Times New Roman" w:hAnsi="Times New Roman"/>
          <w:sz w:val="24"/>
          <w:szCs w:val="24"/>
        </w:rPr>
      </w:pP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9F41C0" w:rsidRPr="009F41C0" w14:paraId="2BF36A7D" w14:textId="77777777" w:rsidTr="00E36932">
        <w:trPr>
          <w:trHeight w:val="869"/>
        </w:trPr>
        <w:tc>
          <w:tcPr>
            <w:tcW w:w="9635" w:type="dxa"/>
            <w:tcBorders>
              <w:top w:val="single" w:sz="8" w:space="0" w:color="000000"/>
              <w:left w:val="nil"/>
              <w:right w:val="nil"/>
            </w:tcBorders>
            <w:shd w:val="clear" w:color="auto" w:fill="C0C0C0"/>
          </w:tcPr>
          <w:p w14:paraId="4066345B" w14:textId="77777777" w:rsidR="009F41C0" w:rsidRPr="009F41C0" w:rsidRDefault="009F41C0" w:rsidP="009F41C0">
            <w:pPr>
              <w:keepNext/>
              <w:spacing w:before="240" w:after="60"/>
              <w:ind w:left="318"/>
              <w:outlineLvl w:val="0"/>
              <w:rPr>
                <w:rFonts w:ascii="Times New Roman" w:eastAsia="Times New Roman" w:hAnsi="Times New Roman"/>
                <w:b/>
                <w:bCs/>
                <w:kern w:val="32"/>
                <w:sz w:val="28"/>
                <w:szCs w:val="24"/>
              </w:rPr>
            </w:pPr>
            <w:bookmarkStart w:id="75" w:name="_Toc82436685"/>
            <w:r w:rsidRPr="009F41C0">
              <w:rPr>
                <w:rFonts w:ascii="Times New Roman" w:eastAsia="Times New Roman" w:hAnsi="Times New Roman"/>
                <w:b/>
                <w:bCs/>
                <w:kern w:val="32"/>
                <w:sz w:val="28"/>
                <w:szCs w:val="24"/>
              </w:rPr>
              <w:t xml:space="preserve">ALL. I – </w:t>
            </w:r>
            <w:bookmarkEnd w:id="75"/>
            <w:r w:rsidRPr="009F41C0">
              <w:rPr>
                <w:rFonts w:ascii="Times New Roman" w:eastAsia="Times New Roman" w:hAnsi="Times New Roman"/>
                <w:b/>
                <w:bCs/>
                <w:kern w:val="32"/>
                <w:sz w:val="28"/>
                <w:szCs w:val="24"/>
              </w:rPr>
              <w:t>DICHIARAZIONE OFFERTA TECNICA</w:t>
            </w:r>
          </w:p>
        </w:tc>
      </w:tr>
    </w:tbl>
    <w:p w14:paraId="344918AD" w14:textId="77777777" w:rsidR="009F41C0" w:rsidRPr="009F41C0" w:rsidRDefault="009F41C0" w:rsidP="009F41C0">
      <w:pPr>
        <w:spacing w:after="0" w:line="240" w:lineRule="auto"/>
        <w:rPr>
          <w:rFonts w:ascii="Times New Roman" w:hAnsi="Times New Roman"/>
          <w:sz w:val="24"/>
          <w:szCs w:val="24"/>
        </w:rPr>
      </w:pPr>
    </w:p>
    <w:p w14:paraId="73446176" w14:textId="77777777" w:rsidR="009F41C0" w:rsidRPr="009F41C0" w:rsidRDefault="009F41C0" w:rsidP="009F41C0">
      <w:pPr>
        <w:widowControl w:val="0"/>
        <w:spacing w:after="480" w:line="240" w:lineRule="auto"/>
        <w:ind w:left="-142"/>
        <w:jc w:val="both"/>
        <w:rPr>
          <w:rFonts w:ascii="Times New Roman" w:hAnsi="Times New Roman" w:cs="Calibri"/>
          <w:b/>
          <w:sz w:val="24"/>
          <w:szCs w:val="24"/>
          <w:lang w:eastAsia="it-IT"/>
        </w:rPr>
      </w:pPr>
      <w:r w:rsidRPr="009F41C0">
        <w:rPr>
          <w:rFonts w:ascii="Times New Roman" w:hAnsi="Times New Roman"/>
          <w:b/>
          <w:bCs/>
          <w:sz w:val="20"/>
          <w:szCs w:val="20"/>
          <w:lang w:eastAsia="it-IT"/>
        </w:rPr>
        <w:t>Il presente documento</w:t>
      </w:r>
      <w:r w:rsidRPr="009F41C0">
        <w:rPr>
          <w:rFonts w:ascii="Times New Roman" w:hAnsi="Times New Roman"/>
          <w:b/>
          <w:bCs/>
          <w:sz w:val="20"/>
          <w:szCs w:val="20"/>
          <w:lang w:eastAsia="it-IT" w:bidi="it-IT"/>
        </w:rPr>
        <w:t xml:space="preserve"> </w:t>
      </w:r>
      <w:r w:rsidRPr="009F41C0">
        <w:rPr>
          <w:rFonts w:ascii="Times New Roman" w:hAnsi="Times New Roman"/>
          <w:b/>
          <w:bCs/>
          <w:sz w:val="20"/>
          <w:szCs w:val="20"/>
          <w:lang w:eastAsia="it-IT"/>
        </w:rPr>
        <w:t xml:space="preserve">disponibile sul sito </w:t>
      </w:r>
      <w:hyperlink r:id="rId33" w:history="1">
        <w:r w:rsidRPr="009F41C0">
          <w:rPr>
            <w:rFonts w:ascii="Times New Roman" w:hAnsi="Times New Roman"/>
            <w:b/>
            <w:bCs/>
            <w:color w:val="0000FF"/>
            <w:sz w:val="20"/>
            <w:szCs w:val="20"/>
            <w:lang w:eastAsia="it-IT"/>
          </w:rPr>
          <w:t>www.difesa.it/SGD-DNA/Staff/DT/GENIODIFE/Bandi</w:t>
        </w:r>
      </w:hyperlink>
      <w:r w:rsidRPr="009F41C0">
        <w:rPr>
          <w:rFonts w:ascii="Times New Roman" w:hAnsi="Times New Roman"/>
          <w:b/>
          <w:bCs/>
          <w:color w:val="0000FF"/>
          <w:sz w:val="20"/>
          <w:szCs w:val="20"/>
          <w:lang w:eastAsia="it-IT"/>
        </w:rPr>
        <w:t xml:space="preserve"> </w:t>
      </w:r>
      <w:r w:rsidRPr="009F41C0">
        <w:rPr>
          <w:rFonts w:ascii="Times New Roman" w:hAnsi="Times New Roman"/>
          <w:b/>
          <w:bCs/>
          <w:sz w:val="20"/>
          <w:szCs w:val="20"/>
          <w:lang w:eastAsia="it-IT"/>
        </w:rPr>
        <w:t xml:space="preserve">e sul sito </w:t>
      </w:r>
      <w:hyperlink r:id="rId34" w:history="1">
        <w:proofErr w:type="gramStart"/>
        <w:r w:rsidRPr="009F41C0">
          <w:rPr>
            <w:rFonts w:ascii="Times New Roman" w:hAnsi="Times New Roman"/>
            <w:b/>
            <w:bCs/>
            <w:color w:val="0000FF"/>
            <w:sz w:val="20"/>
            <w:szCs w:val="20"/>
            <w:lang w:eastAsia="it-IT"/>
          </w:rPr>
          <w:t>www.acquistinretepa.it</w:t>
        </w:r>
      </w:hyperlink>
      <w:r w:rsidRPr="009F41C0">
        <w:rPr>
          <w:rFonts w:ascii="Times New Roman" w:hAnsi="Times New Roman"/>
          <w:b/>
          <w:bCs/>
          <w:color w:val="0000FF"/>
          <w:sz w:val="20"/>
          <w:szCs w:val="20"/>
          <w:lang w:eastAsia="it-IT"/>
        </w:rPr>
        <w:t xml:space="preserve"> </w:t>
      </w:r>
      <w:r w:rsidRPr="009F41C0">
        <w:rPr>
          <w:rFonts w:ascii="Times New Roman" w:hAnsi="Times New Roman"/>
          <w:b/>
          <w:bCs/>
          <w:sz w:val="20"/>
          <w:szCs w:val="20"/>
          <w:lang w:eastAsia="it-IT"/>
        </w:rPr>
        <w:t>,</w:t>
      </w:r>
      <w:proofErr w:type="gramEnd"/>
      <w:r w:rsidRPr="009F41C0">
        <w:rPr>
          <w:rFonts w:ascii="Times New Roman" w:hAnsi="Times New Roman"/>
          <w:b/>
          <w:bCs/>
          <w:sz w:val="20"/>
          <w:szCs w:val="20"/>
          <w:lang w:eastAsia="it-IT"/>
        </w:rPr>
        <w:t xml:space="preserve"> una volta compilato (a mano o dattiloscritto)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9F41C0">
        <w:rPr>
          <w:rFonts w:ascii="Times New Roman" w:hAnsi="Times New Roman"/>
          <w:b/>
          <w:bCs/>
          <w:sz w:val="20"/>
          <w:szCs w:val="20"/>
          <w:lang w:eastAsia="it-IT" w:bidi="it-IT"/>
        </w:rPr>
        <w:t xml:space="preserve">così </w:t>
      </w:r>
      <w:r w:rsidRPr="009F41C0">
        <w:rPr>
          <w:rFonts w:ascii="Times New Roman" w:hAnsi="Times New Roman"/>
          <w:b/>
          <w:bCs/>
          <w:sz w:val="20"/>
          <w:szCs w:val="20"/>
          <w:lang w:eastAsia="it-IT"/>
        </w:rPr>
        <w:t xml:space="preserve">come specificato nel disciplinare di gara. Il presente documento di partecipazione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 xml:space="preserve">essere compilato in ogni sua parte. Nei punti ove </w:t>
      </w:r>
      <w:r w:rsidRPr="009F41C0">
        <w:rPr>
          <w:rFonts w:ascii="Times New Roman" w:hAnsi="Times New Roman"/>
          <w:b/>
          <w:bCs/>
          <w:sz w:val="20"/>
          <w:szCs w:val="20"/>
          <w:lang w:eastAsia="it-IT" w:bidi="it-IT"/>
        </w:rPr>
        <w:t xml:space="preserve">è </w:t>
      </w:r>
      <w:r w:rsidRPr="009F41C0">
        <w:rPr>
          <w:rFonts w:ascii="Times New Roman" w:hAnsi="Times New Roman"/>
          <w:b/>
          <w:bCs/>
          <w:sz w:val="20"/>
          <w:szCs w:val="20"/>
          <w:lang w:eastAsia="it-IT"/>
        </w:rPr>
        <w:t xml:space="preserve">prevista l'opzione tra due dichiarazioni differenti, </w:t>
      </w:r>
      <w:r w:rsidRPr="009F41C0">
        <w:rPr>
          <w:rFonts w:ascii="Times New Roman" w:hAnsi="Times New Roman"/>
          <w:b/>
          <w:bCs/>
          <w:sz w:val="20"/>
          <w:szCs w:val="20"/>
          <w:lang w:eastAsia="it-IT" w:bidi="it-IT"/>
        </w:rPr>
        <w:t xml:space="preserve">dovrà </w:t>
      </w:r>
      <w:r w:rsidRPr="009F41C0">
        <w:rPr>
          <w:rFonts w:ascii="Times New Roman" w:hAnsi="Times New Roman"/>
          <w:b/>
          <w:bCs/>
          <w:sz w:val="20"/>
          <w:szCs w:val="20"/>
          <w:lang w:eastAsia="it-IT"/>
        </w:rPr>
        <w:t>essere segnata la casella relativa alla dichiarazione scelta.</w:t>
      </w:r>
    </w:p>
    <w:p w14:paraId="215BEA0C" w14:textId="77777777" w:rsidR="009F41C0" w:rsidRPr="009F41C0" w:rsidRDefault="009F41C0" w:rsidP="009F41C0">
      <w:pPr>
        <w:spacing w:after="0"/>
        <w:jc w:val="right"/>
        <w:rPr>
          <w:rFonts w:ascii="Times New Roman" w:hAnsi="Times New Roman"/>
          <w:sz w:val="24"/>
          <w:szCs w:val="24"/>
        </w:rPr>
      </w:pPr>
      <w:r w:rsidRPr="009F41C0">
        <w:rPr>
          <w:rFonts w:ascii="Times New Roman" w:hAnsi="Times New Roman"/>
          <w:sz w:val="24"/>
          <w:szCs w:val="24"/>
        </w:rPr>
        <w:t>MINISTERO DELLA DIFESA</w:t>
      </w:r>
    </w:p>
    <w:p w14:paraId="5E2EA3B4" w14:textId="77777777" w:rsidR="009F41C0" w:rsidRPr="009F41C0" w:rsidRDefault="009F41C0" w:rsidP="009F41C0">
      <w:pPr>
        <w:spacing w:after="0"/>
        <w:jc w:val="right"/>
        <w:rPr>
          <w:rFonts w:ascii="Times New Roman" w:hAnsi="Times New Roman"/>
          <w:szCs w:val="24"/>
        </w:rPr>
      </w:pPr>
      <w:r w:rsidRPr="009F41C0">
        <w:rPr>
          <w:rFonts w:ascii="Times New Roman" w:hAnsi="Times New Roman"/>
          <w:szCs w:val="24"/>
        </w:rPr>
        <w:t xml:space="preserve"> SEGRETARIATO GENERALE DELLA DIFESA E DIREZIONE NAZIONALE DEGLI ARMAMENTI</w:t>
      </w:r>
    </w:p>
    <w:p w14:paraId="3E4B05F6"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Direzione dei Lavori e del Demanio - 7^ Divisione </w:t>
      </w:r>
    </w:p>
    <w:p w14:paraId="5F30727A" w14:textId="77777777" w:rsidR="009F41C0" w:rsidRPr="009F41C0" w:rsidRDefault="009F41C0" w:rsidP="009F41C0">
      <w:pPr>
        <w:spacing w:after="0"/>
        <w:jc w:val="right"/>
        <w:rPr>
          <w:rFonts w:ascii="Times New Roman" w:hAnsi="Times New Roman"/>
          <w:sz w:val="20"/>
          <w:szCs w:val="24"/>
        </w:rPr>
      </w:pPr>
      <w:r w:rsidRPr="009F41C0">
        <w:rPr>
          <w:rFonts w:ascii="Times New Roman" w:hAnsi="Times New Roman"/>
          <w:sz w:val="20"/>
          <w:szCs w:val="24"/>
        </w:rPr>
        <w:t xml:space="preserve">Piazza della Marina, 4 </w:t>
      </w:r>
    </w:p>
    <w:p w14:paraId="60A4906E" w14:textId="77777777" w:rsidR="009F41C0" w:rsidRPr="009F41C0" w:rsidRDefault="009F41C0" w:rsidP="009F41C0">
      <w:pPr>
        <w:jc w:val="right"/>
        <w:rPr>
          <w:rFonts w:ascii="Times New Roman" w:hAnsi="Times New Roman"/>
          <w:sz w:val="24"/>
          <w:szCs w:val="24"/>
        </w:rPr>
      </w:pPr>
      <w:r w:rsidRPr="009F41C0">
        <w:rPr>
          <w:rFonts w:ascii="Times New Roman" w:hAnsi="Times New Roman"/>
          <w:sz w:val="20"/>
          <w:szCs w:val="24"/>
        </w:rPr>
        <w:t>00196 -  ROMA</w:t>
      </w:r>
    </w:p>
    <w:p w14:paraId="2445AB32" w14:textId="77777777" w:rsidR="009F41C0" w:rsidRPr="009F41C0" w:rsidRDefault="009F41C0" w:rsidP="009F41C0">
      <w:pPr>
        <w:jc w:val="both"/>
        <w:rPr>
          <w:rFonts w:ascii="Times New Roman" w:hAnsi="Times New Roman"/>
          <w:sz w:val="24"/>
          <w:szCs w:val="24"/>
        </w:rPr>
      </w:pPr>
      <w:r w:rsidRPr="009F41C0">
        <w:rPr>
          <w:rFonts w:ascii="Times New Roman" w:hAnsi="Times New Roman"/>
          <w:b/>
          <w:sz w:val="24"/>
          <w:szCs w:val="24"/>
        </w:rPr>
        <w:t>OGGETTO</w:t>
      </w:r>
      <w:r w:rsidRPr="009F41C0">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FC571D6" w14:textId="77777777" w:rsidR="009F41C0" w:rsidRPr="009F41C0" w:rsidRDefault="009F41C0" w:rsidP="009F41C0">
      <w:pPr>
        <w:jc w:val="both"/>
        <w:rPr>
          <w:rFonts w:ascii="Times New Roman" w:hAnsi="Times New Roman"/>
          <w:sz w:val="24"/>
          <w:szCs w:val="24"/>
        </w:rPr>
      </w:pPr>
    </w:p>
    <w:p w14:paraId="74ACDBF5"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con riferimento all’offerta presentata in sede di gara, ai sensi dell’art. 53 </w:t>
      </w:r>
      <w:proofErr w:type="spellStart"/>
      <w:r w:rsidRPr="009F41C0">
        <w:rPr>
          <w:rFonts w:ascii="Times New Roman" w:hAnsi="Times New Roman"/>
          <w:sz w:val="24"/>
          <w:szCs w:val="24"/>
        </w:rPr>
        <w:t>D.Lgs.</w:t>
      </w:r>
      <w:proofErr w:type="spellEnd"/>
      <w:r w:rsidRPr="009F41C0">
        <w:rPr>
          <w:rFonts w:ascii="Times New Roman" w:hAnsi="Times New Roman"/>
          <w:sz w:val="24"/>
          <w:szCs w:val="24"/>
        </w:rPr>
        <w:t xml:space="preserve"> 50/2016</w:t>
      </w:r>
    </w:p>
    <w:p w14:paraId="267F2F35" w14:textId="77777777" w:rsidR="009F41C0" w:rsidRPr="009F41C0" w:rsidRDefault="009F41C0" w:rsidP="009F41C0">
      <w:pPr>
        <w:spacing w:after="0" w:line="240" w:lineRule="auto"/>
        <w:rPr>
          <w:rFonts w:ascii="Times New Roman" w:hAnsi="Times New Roman"/>
          <w:sz w:val="24"/>
          <w:szCs w:val="24"/>
        </w:rPr>
      </w:pPr>
    </w:p>
    <w:p w14:paraId="7842B8A0" w14:textId="77777777" w:rsidR="009F41C0" w:rsidRPr="009F41C0" w:rsidRDefault="009F41C0" w:rsidP="009F41C0">
      <w:pPr>
        <w:contextualSpacing/>
        <w:jc w:val="center"/>
        <w:rPr>
          <w:rFonts w:ascii="Times New Roman" w:hAnsi="Times New Roman"/>
          <w:b/>
          <w:sz w:val="24"/>
          <w:szCs w:val="24"/>
        </w:rPr>
      </w:pPr>
      <w:r w:rsidRPr="009F41C0">
        <w:rPr>
          <w:rFonts w:ascii="Times New Roman" w:hAnsi="Times New Roman"/>
          <w:b/>
          <w:sz w:val="24"/>
          <w:szCs w:val="24"/>
        </w:rPr>
        <w:t>MANIFESTA</w:t>
      </w:r>
    </w:p>
    <w:p w14:paraId="32B1D10E" w14:textId="77777777" w:rsidR="009F41C0" w:rsidRPr="009F41C0" w:rsidRDefault="009F41C0" w:rsidP="009F41C0">
      <w:pPr>
        <w:contextualSpacing/>
        <w:jc w:val="center"/>
        <w:rPr>
          <w:rFonts w:ascii="Times New Roman" w:hAnsi="Times New Roman"/>
          <w:sz w:val="24"/>
          <w:szCs w:val="24"/>
        </w:rPr>
      </w:pPr>
    </w:p>
    <w:p w14:paraId="6AADD489" w14:textId="77777777" w:rsidR="009F41C0" w:rsidRPr="009F41C0" w:rsidRDefault="009F41C0" w:rsidP="009F41C0">
      <w:pPr>
        <w:contextualSpacing/>
        <w:jc w:val="both"/>
        <w:rPr>
          <w:rFonts w:ascii="Times New Roman" w:hAnsi="Times New Roman"/>
          <w:sz w:val="24"/>
          <w:szCs w:val="24"/>
        </w:rPr>
      </w:pPr>
      <w:proofErr w:type="gramStart"/>
      <w:r w:rsidRPr="009F41C0">
        <w:rPr>
          <w:rFonts w:ascii="Times New Roman" w:hAnsi="Times New Roman"/>
          <w:sz w:val="24"/>
          <w:szCs w:val="24"/>
        </w:rPr>
        <w:t>il</w:t>
      </w:r>
      <w:proofErr w:type="gramEnd"/>
      <w:r w:rsidRPr="009F41C0">
        <w:rPr>
          <w:rFonts w:ascii="Times New Roman" w:hAnsi="Times New Roman"/>
          <w:sz w:val="24"/>
          <w:szCs w:val="24"/>
        </w:rPr>
        <w:t xml:space="preserve"> consenso all’accesso integrale dell’offerta presentata</w:t>
      </w:r>
    </w:p>
    <w:p w14:paraId="29BF6C6E" w14:textId="77777777" w:rsidR="009F41C0" w:rsidRPr="009F41C0" w:rsidRDefault="009F41C0" w:rsidP="009F41C0">
      <w:pPr>
        <w:contextualSpacing/>
        <w:jc w:val="both"/>
        <w:rPr>
          <w:rFonts w:ascii="Times New Roman" w:hAnsi="Times New Roman"/>
          <w:sz w:val="24"/>
          <w:szCs w:val="24"/>
        </w:rPr>
      </w:pPr>
    </w:p>
    <w:p w14:paraId="2FAF7794"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OVVERO</w:t>
      </w:r>
    </w:p>
    <w:p w14:paraId="798B2468" w14:textId="77777777" w:rsidR="009F41C0" w:rsidRPr="009F41C0" w:rsidRDefault="009F41C0" w:rsidP="009F41C0">
      <w:pPr>
        <w:spacing w:after="0" w:line="240" w:lineRule="auto"/>
        <w:contextualSpacing/>
        <w:jc w:val="both"/>
        <w:rPr>
          <w:rFonts w:ascii="Times New Roman" w:hAnsi="Times New Roman"/>
          <w:sz w:val="24"/>
          <w:szCs w:val="24"/>
        </w:rPr>
      </w:pPr>
      <w:proofErr w:type="gramStart"/>
      <w:r w:rsidRPr="009F41C0">
        <w:rPr>
          <w:rFonts w:ascii="Times New Roman" w:hAnsi="Times New Roman"/>
          <w:sz w:val="24"/>
          <w:szCs w:val="24"/>
        </w:rPr>
        <w:lastRenderedPageBreak/>
        <w:t>il</w:t>
      </w:r>
      <w:proofErr w:type="gramEnd"/>
      <w:r w:rsidRPr="009F41C0">
        <w:rPr>
          <w:rFonts w:ascii="Times New Roman" w:hAnsi="Times New Roman"/>
          <w:sz w:val="24"/>
          <w:szCs w:val="24"/>
        </w:rPr>
        <w:t xml:space="preserve"> diniego all’</w:t>
      </w:r>
      <w:proofErr w:type="spellStart"/>
      <w:r w:rsidRPr="009F41C0">
        <w:rPr>
          <w:rFonts w:ascii="Times New Roman" w:hAnsi="Times New Roman"/>
          <w:sz w:val="24"/>
          <w:szCs w:val="24"/>
        </w:rPr>
        <w:t>ostensibilità</w:t>
      </w:r>
      <w:proofErr w:type="spellEnd"/>
      <w:r w:rsidRPr="009F41C0">
        <w:rPr>
          <w:rFonts w:ascii="Times New Roman" w:hAnsi="Times New Roman"/>
          <w:sz w:val="24"/>
          <w:szCs w:val="24"/>
        </w:rPr>
        <w:t xml:space="preserve"> e a ogni forma di divulgazione </w:t>
      </w:r>
      <w:r w:rsidRPr="009F41C0">
        <w:rPr>
          <w:rFonts w:ascii="Times New Roman" w:hAnsi="Times New Roman"/>
          <w:sz w:val="24"/>
          <w:szCs w:val="24"/>
          <w:u w:val="single"/>
        </w:rPr>
        <w:t>di parte degli elaborati</w:t>
      </w:r>
      <w:r w:rsidRPr="009F41C0">
        <w:rPr>
          <w:rFonts w:ascii="Times New Roman" w:hAnsi="Times New Roman"/>
          <w:sz w:val="24"/>
          <w:szCs w:val="24"/>
        </w:rPr>
        <w:t xml:space="preserve"> dell’offerta tecnica presentata in sede di gara, per il seguente motivo </w:t>
      </w:r>
      <w:r w:rsidRPr="009F41C0">
        <w:rPr>
          <w:rFonts w:ascii="Times New Roman" w:hAnsi="Times New Roman"/>
          <w:sz w:val="24"/>
          <w:szCs w:val="24"/>
          <w:vertAlign w:val="superscript"/>
        </w:rPr>
        <w:footnoteReference w:id="52"/>
      </w:r>
      <w:r w:rsidRPr="009F41C0">
        <w:rPr>
          <w:rFonts w:ascii="Times New Roman" w:hAnsi="Times New Roman"/>
          <w:sz w:val="24"/>
          <w:szCs w:val="24"/>
        </w:rPr>
        <w:t>:________________________________________</w:t>
      </w:r>
    </w:p>
    <w:p w14:paraId="6A009A19" w14:textId="77777777" w:rsidR="009F41C0" w:rsidRPr="009F41C0" w:rsidRDefault="009F41C0" w:rsidP="009F41C0">
      <w:pPr>
        <w:spacing w:after="0" w:line="240" w:lineRule="auto"/>
        <w:contextualSpacing/>
        <w:jc w:val="both"/>
        <w:rPr>
          <w:rFonts w:ascii="Times New Roman" w:hAnsi="Times New Roman"/>
          <w:sz w:val="24"/>
          <w:szCs w:val="24"/>
        </w:rPr>
      </w:pPr>
    </w:p>
    <w:p w14:paraId="342495B6" w14:textId="77777777" w:rsidR="009F41C0" w:rsidRPr="009F41C0" w:rsidRDefault="009F41C0" w:rsidP="009F41C0">
      <w:pPr>
        <w:spacing w:after="0" w:line="240" w:lineRule="auto"/>
        <w:contextualSpacing/>
        <w:jc w:val="both"/>
        <w:rPr>
          <w:rFonts w:ascii="Times New Roman" w:hAnsi="Times New Roman"/>
          <w:sz w:val="24"/>
          <w:szCs w:val="24"/>
        </w:rPr>
      </w:pPr>
      <w:r w:rsidRPr="009F41C0">
        <w:rPr>
          <w:rFonts w:ascii="Times New Roman" w:hAnsi="Times New Roman"/>
          <w:sz w:val="24"/>
          <w:szCs w:val="24"/>
        </w:rPr>
        <w:t xml:space="preserve">Conseguentemente, questa impresa consente l’accesso esclusivamente alle seguenti parti degli elaborati </w:t>
      </w:r>
      <w:proofErr w:type="gramStart"/>
      <w:r w:rsidRPr="009F41C0">
        <w:rPr>
          <w:rFonts w:ascii="Times New Roman" w:hAnsi="Times New Roman"/>
          <w:sz w:val="24"/>
          <w:szCs w:val="24"/>
        </w:rPr>
        <w:t xml:space="preserve">tecnici </w:t>
      </w:r>
      <w:r w:rsidRPr="009F41C0">
        <w:rPr>
          <w:rFonts w:ascii="Times New Roman" w:hAnsi="Times New Roman"/>
          <w:sz w:val="24"/>
          <w:szCs w:val="24"/>
          <w:vertAlign w:val="superscript"/>
        </w:rPr>
        <w:footnoteReference w:id="53"/>
      </w:r>
      <w:r w:rsidRPr="009F41C0">
        <w:rPr>
          <w:rFonts w:ascii="Times New Roman" w:hAnsi="Times New Roman"/>
          <w:sz w:val="24"/>
          <w:szCs w:val="24"/>
        </w:rPr>
        <w:t>:</w:t>
      </w:r>
      <w:proofErr w:type="gramEnd"/>
    </w:p>
    <w:p w14:paraId="7A903EC8" w14:textId="77777777" w:rsidR="009F41C0" w:rsidRPr="009F41C0" w:rsidRDefault="009F41C0" w:rsidP="009F41C0">
      <w:pPr>
        <w:numPr>
          <w:ilvl w:val="0"/>
          <w:numId w:val="19"/>
        </w:numPr>
        <w:tabs>
          <w:tab w:val="clear" w:pos="1131"/>
          <w:tab w:val="num" w:pos="993"/>
        </w:tabs>
        <w:spacing w:after="0" w:line="240" w:lineRule="auto"/>
        <w:ind w:left="1414"/>
        <w:contextualSpacing/>
        <w:jc w:val="both"/>
        <w:rPr>
          <w:rFonts w:ascii="Times New Roman" w:eastAsia="Times New Roman" w:hAnsi="Times New Roman"/>
          <w:sz w:val="24"/>
          <w:szCs w:val="24"/>
          <w:lang w:eastAsia="it-IT"/>
        </w:rPr>
      </w:pPr>
      <w:r w:rsidRPr="009F41C0">
        <w:rPr>
          <w:rFonts w:ascii="Times New Roman" w:eastAsia="Times New Roman" w:hAnsi="Times New Roman"/>
          <w:sz w:val="24"/>
          <w:szCs w:val="24"/>
          <w:lang w:eastAsia="it-IT"/>
        </w:rPr>
        <w:t>Elaborato ______: accesso consentito da pag. ____ a pag._____;</w:t>
      </w:r>
    </w:p>
    <w:p w14:paraId="0AC56C6E" w14:textId="77777777" w:rsidR="009F41C0" w:rsidRPr="009F41C0" w:rsidRDefault="009F41C0" w:rsidP="009F41C0">
      <w:pPr>
        <w:numPr>
          <w:ilvl w:val="0"/>
          <w:numId w:val="19"/>
        </w:numPr>
        <w:tabs>
          <w:tab w:val="clear" w:pos="1131"/>
          <w:tab w:val="num" w:pos="993"/>
        </w:tabs>
        <w:spacing w:after="0" w:line="240" w:lineRule="auto"/>
        <w:ind w:left="1414"/>
        <w:contextualSpacing/>
        <w:jc w:val="both"/>
        <w:rPr>
          <w:rFonts w:ascii="Times New Roman" w:eastAsia="Times New Roman" w:hAnsi="Times New Roman"/>
          <w:sz w:val="24"/>
          <w:szCs w:val="24"/>
          <w:lang w:eastAsia="it-IT"/>
        </w:rPr>
      </w:pPr>
      <w:r w:rsidRPr="009F41C0">
        <w:rPr>
          <w:rFonts w:ascii="Times New Roman" w:eastAsia="Times New Roman" w:hAnsi="Times New Roman"/>
          <w:sz w:val="24"/>
          <w:szCs w:val="24"/>
          <w:lang w:eastAsia="it-IT"/>
        </w:rPr>
        <w:t>Elaborato ______: accesso consentito da pag. ____ a pag._____.</w:t>
      </w:r>
    </w:p>
    <w:p w14:paraId="52DD6F7B" w14:textId="77777777" w:rsidR="009F41C0" w:rsidRPr="009F41C0" w:rsidRDefault="009F41C0" w:rsidP="009F41C0">
      <w:pPr>
        <w:spacing w:after="0" w:line="240" w:lineRule="auto"/>
        <w:contextualSpacing/>
        <w:jc w:val="both"/>
        <w:rPr>
          <w:rFonts w:ascii="Times New Roman" w:hAnsi="Times New Roman"/>
          <w:sz w:val="24"/>
          <w:szCs w:val="24"/>
        </w:rPr>
      </w:pPr>
    </w:p>
    <w:p w14:paraId="140AB261" w14:textId="77777777" w:rsidR="009F41C0" w:rsidRPr="009F41C0" w:rsidRDefault="009F41C0" w:rsidP="009F41C0">
      <w:pPr>
        <w:contextualSpacing/>
        <w:jc w:val="both"/>
        <w:rPr>
          <w:rFonts w:ascii="Times New Roman" w:hAnsi="Times New Roman"/>
          <w:sz w:val="24"/>
          <w:szCs w:val="24"/>
        </w:rPr>
      </w:pPr>
      <w:r w:rsidRPr="009F41C0">
        <w:rPr>
          <w:rFonts w:ascii="Times New Roman" w:hAnsi="Times New Roman"/>
          <w:sz w:val="24"/>
          <w:szCs w:val="24"/>
        </w:rPr>
        <w:t>Data ___________________</w:t>
      </w:r>
    </w:p>
    <w:p w14:paraId="7969EDE7" w14:textId="77777777" w:rsidR="009F41C0" w:rsidRPr="009F41C0" w:rsidRDefault="009F41C0" w:rsidP="009F41C0">
      <w:pPr>
        <w:contextualSpacing/>
        <w:jc w:val="both"/>
        <w:rPr>
          <w:rFonts w:ascii="Times New Roman" w:hAnsi="Times New Roman"/>
          <w:sz w:val="24"/>
          <w:szCs w:val="24"/>
        </w:rPr>
      </w:pPr>
    </w:p>
    <w:p w14:paraId="6FD8BFBC" w14:textId="77777777" w:rsidR="009F41C0" w:rsidRPr="009F41C0" w:rsidRDefault="009F41C0" w:rsidP="009F41C0">
      <w:pPr>
        <w:contextualSpacing/>
        <w:jc w:val="both"/>
        <w:rPr>
          <w:rFonts w:ascii="Times New Roman" w:hAnsi="Times New Roman"/>
          <w:sz w:val="24"/>
          <w:szCs w:val="24"/>
        </w:rPr>
      </w:pPr>
    </w:p>
    <w:p w14:paraId="69408335" w14:textId="77777777" w:rsidR="009F41C0" w:rsidRPr="009F41C0" w:rsidRDefault="009F41C0" w:rsidP="009F41C0">
      <w:pPr>
        <w:contextualSpacing/>
        <w:jc w:val="both"/>
        <w:rPr>
          <w:rFonts w:ascii="Times New Roman" w:hAnsi="Times New Roman"/>
          <w:sz w:val="24"/>
          <w:szCs w:val="24"/>
        </w:rPr>
      </w:pPr>
    </w:p>
    <w:p w14:paraId="6AF68874" w14:textId="77777777" w:rsidR="009F41C0" w:rsidRPr="009F41C0" w:rsidRDefault="009F41C0" w:rsidP="009F41C0">
      <w:pPr>
        <w:contextualSpacing/>
        <w:jc w:val="right"/>
        <w:rPr>
          <w:rFonts w:ascii="Times New Roman" w:hAnsi="Times New Roman"/>
          <w:sz w:val="24"/>
          <w:szCs w:val="24"/>
        </w:rPr>
      </w:pPr>
      <w:r w:rsidRPr="009F41C0">
        <w:rPr>
          <w:rFonts w:ascii="Times New Roman" w:hAnsi="Times New Roman"/>
          <w:sz w:val="24"/>
          <w:szCs w:val="24"/>
        </w:rPr>
        <w:t>IL CONCORRENTE</w:t>
      </w:r>
      <w:r w:rsidRPr="009F41C0">
        <w:rPr>
          <w:rFonts w:ascii="Times New Roman" w:hAnsi="Times New Roman"/>
          <w:sz w:val="24"/>
          <w:szCs w:val="24"/>
          <w:vertAlign w:val="superscript"/>
        </w:rPr>
        <w:footnoteReference w:id="54"/>
      </w:r>
      <w:r w:rsidRPr="009F41C0">
        <w:rPr>
          <w:rFonts w:ascii="Times New Roman" w:hAnsi="Times New Roman"/>
          <w:sz w:val="24"/>
          <w:szCs w:val="24"/>
        </w:rPr>
        <w:t>_____________________</w:t>
      </w:r>
    </w:p>
    <w:p w14:paraId="0EDDC22E" w14:textId="77777777" w:rsidR="009F41C0" w:rsidRPr="009F41C0" w:rsidRDefault="009F41C0" w:rsidP="009F41C0">
      <w:pPr>
        <w:spacing w:before="240"/>
        <w:contextualSpacing/>
        <w:jc w:val="right"/>
        <w:rPr>
          <w:rFonts w:ascii="Times New Roman" w:hAnsi="Times New Roman"/>
          <w:sz w:val="24"/>
          <w:szCs w:val="24"/>
        </w:rPr>
      </w:pPr>
      <w:r w:rsidRPr="009F41C0">
        <w:rPr>
          <w:rFonts w:ascii="Times New Roman" w:hAnsi="Times New Roman"/>
          <w:sz w:val="24"/>
          <w:szCs w:val="24"/>
        </w:rPr>
        <w:t>_____________________</w:t>
      </w:r>
    </w:p>
    <w:p w14:paraId="6C6F11E2" w14:textId="77777777" w:rsidR="009F41C0" w:rsidRPr="009F41C0" w:rsidRDefault="009F41C0" w:rsidP="009F41C0">
      <w:pPr>
        <w:spacing w:after="0" w:line="240" w:lineRule="auto"/>
        <w:rPr>
          <w:rFonts w:ascii="Times New Roman" w:hAnsi="Times New Roman"/>
          <w:sz w:val="24"/>
          <w:szCs w:val="24"/>
        </w:rPr>
      </w:pPr>
      <w:r w:rsidRPr="009F41C0">
        <w:rPr>
          <w:rFonts w:ascii="Times New Roman" w:hAnsi="Times New Roman"/>
          <w:sz w:val="24"/>
          <w:szCs w:val="24"/>
        </w:rPr>
        <w:br w:type="page"/>
      </w:r>
      <w:bookmarkStart w:id="76" w:name="_GoBack"/>
      <w:bookmarkEnd w:id="76"/>
    </w:p>
    <w:sectPr w:rsidR="009F41C0" w:rsidRPr="009F41C0" w:rsidSect="00F152A9">
      <w:footerReference w:type="default" r:id="rId35"/>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85132" w14:textId="77777777" w:rsidR="005E5189" w:rsidRDefault="005E5189" w:rsidP="008873ED">
      <w:pPr>
        <w:spacing w:after="0" w:line="240" w:lineRule="auto"/>
      </w:pPr>
      <w:r>
        <w:separator/>
      </w:r>
    </w:p>
  </w:endnote>
  <w:endnote w:type="continuationSeparator" w:id="0">
    <w:p w14:paraId="235982C6" w14:textId="77777777" w:rsidR="005E5189" w:rsidRDefault="005E5189"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5E5189" w:rsidRDefault="005E5189" w:rsidP="005921C6">
        <w:pPr>
          <w:pStyle w:val="Pidipagina"/>
          <w:jc w:val="both"/>
          <w:rPr>
            <w:b/>
          </w:rPr>
        </w:pPr>
      </w:p>
      <w:p w14:paraId="41C6B0FB" w14:textId="5D6732AE" w:rsidR="005E5189" w:rsidRDefault="005E5189" w:rsidP="000F242B">
        <w:pPr>
          <w:pStyle w:val="Pidipagina"/>
          <w:jc w:val="center"/>
        </w:pPr>
        <w:r>
          <w:rPr>
            <w:rFonts w:ascii="Times New Roman" w:hAnsi="Times New Roman"/>
            <w:b/>
            <w:i/>
            <w:sz w:val="18"/>
            <w:szCs w:val="18"/>
          </w:rPr>
          <w:t>CE 255211</w:t>
        </w:r>
        <w:r>
          <w:rPr>
            <w:rFonts w:ascii="Times New Roman" w:hAnsi="Times New Roman"/>
            <w:b/>
            <w:i/>
            <w:sz w:val="18"/>
            <w:szCs w:val="18"/>
          </w:rPr>
          <w:tab/>
          <w:t xml:space="preserve"> LOCALITA’ AMENDOLA (FG) - AFFIDAMENTO LAVORI</w:t>
        </w:r>
        <w:r>
          <w:rPr>
            <w:rFonts w:ascii="Times New Roman" w:hAnsi="Times New Roman"/>
            <w:b/>
            <w:i/>
            <w:sz w:val="18"/>
            <w:szCs w:val="18"/>
          </w:rPr>
          <w:tab/>
        </w:r>
        <w:r>
          <w:fldChar w:fldCharType="begin"/>
        </w:r>
        <w:r>
          <w:instrText>PAGE   \* MERGEFORMAT</w:instrText>
        </w:r>
        <w:r>
          <w:fldChar w:fldCharType="separate"/>
        </w:r>
        <w:r w:rsidR="009F41C0">
          <w:rPr>
            <w:noProof/>
          </w:rPr>
          <w:t>53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67134" w14:textId="77777777" w:rsidR="005E5189" w:rsidRDefault="005E5189" w:rsidP="008873ED">
      <w:pPr>
        <w:spacing w:after="0" w:line="240" w:lineRule="auto"/>
      </w:pPr>
      <w:r>
        <w:separator/>
      </w:r>
    </w:p>
  </w:footnote>
  <w:footnote w:type="continuationSeparator" w:id="0">
    <w:p w14:paraId="6F412180" w14:textId="77777777" w:rsidR="005E5189" w:rsidRDefault="005E5189" w:rsidP="008873ED">
      <w:pPr>
        <w:spacing w:after="0" w:line="240" w:lineRule="auto"/>
      </w:pPr>
      <w:r>
        <w:continuationSeparator/>
      </w:r>
    </w:p>
  </w:footnote>
  <w:footnote w:id="1">
    <w:p w14:paraId="1EC0F533" w14:textId="77777777" w:rsidR="009F41C0" w:rsidRDefault="009F41C0" w:rsidP="009F41C0">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6B8B5C4C" w14:textId="77777777" w:rsidR="009F41C0" w:rsidRDefault="009F41C0" w:rsidP="009F41C0">
      <w:pPr>
        <w:pStyle w:val="Testonotaapidipagina"/>
        <w:jc w:val="both"/>
      </w:pPr>
      <w:r>
        <w:rPr>
          <w:rStyle w:val="Rimandonotaapidipagina"/>
        </w:rPr>
        <w:footnoteRef/>
      </w:r>
      <w:r>
        <w:t xml:space="preserve"> Timbro della società e firma del legale rappresentante /procuratore che ha titolo per impegnare l’impresa.</w:t>
      </w:r>
    </w:p>
    <w:p w14:paraId="5C60C758" w14:textId="77777777" w:rsidR="009F41C0" w:rsidRDefault="009F41C0" w:rsidP="009F41C0">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07CC5F00" w14:textId="77777777" w:rsidR="009F41C0" w:rsidRPr="005A3E87" w:rsidRDefault="009F41C0" w:rsidP="009F41C0">
      <w:pPr>
        <w:pStyle w:val="Testonotaapidipagina"/>
        <w:jc w:val="both"/>
        <w:rPr>
          <w:rFonts w:ascii="Times New Roman" w:hAnsi="Times New Roman"/>
          <w:sz w:val="18"/>
          <w:szCs w:val="18"/>
        </w:rPr>
      </w:pPr>
    </w:p>
  </w:footnote>
  <w:footnote w:id="3">
    <w:p w14:paraId="46654948" w14:textId="77777777" w:rsidR="009F41C0" w:rsidRDefault="009F41C0" w:rsidP="009F41C0">
      <w:pPr>
        <w:pStyle w:val="Testonotaapidipagina"/>
        <w:jc w:val="both"/>
      </w:pPr>
      <w:r>
        <w:rPr>
          <w:rStyle w:val="Rimandonotaapidipagina"/>
        </w:rPr>
        <w:footnoteRef/>
      </w:r>
      <w:r>
        <w:t xml:space="preserve"> L</w:t>
      </w:r>
      <w:r w:rsidRPr="006E2F28">
        <w:t>a dichiarazione dovrà, a pena di</w:t>
      </w:r>
      <w:r>
        <w:t xml:space="preserve"> esclusione, essere timbrata e </w:t>
      </w:r>
      <w:r w:rsidRPr="006E2F28">
        <w:t xml:space="preserve">sottoscritta da tutte le </w:t>
      </w:r>
      <w:proofErr w:type="spellStart"/>
      <w:r w:rsidRPr="006E2F28">
        <w:t>associande</w:t>
      </w:r>
      <w:proofErr w:type="spellEnd"/>
      <w:r w:rsidRPr="006E2F28">
        <w:t xml:space="preserve"> al Raggruppamento o partecipanti al Consorzio ordinario</w:t>
      </w:r>
      <w:r>
        <w:t xml:space="preserve">.  </w:t>
      </w:r>
    </w:p>
  </w:footnote>
  <w:footnote w:id="4">
    <w:p w14:paraId="36B93788" w14:textId="77777777" w:rsidR="009F41C0" w:rsidRDefault="009F41C0" w:rsidP="009F41C0">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7A943737" w14:textId="77777777" w:rsidR="009F41C0" w:rsidRDefault="009F41C0" w:rsidP="009F41C0">
      <w:pPr>
        <w:pStyle w:val="Testonotaapidipagina"/>
      </w:pPr>
    </w:p>
    <w:p w14:paraId="23173EE1" w14:textId="77777777" w:rsidR="009F41C0" w:rsidRDefault="009F41C0" w:rsidP="009F41C0">
      <w:pPr>
        <w:pStyle w:val="Testonotaapidipagina"/>
      </w:pPr>
    </w:p>
    <w:p w14:paraId="4DD407FE" w14:textId="77777777" w:rsidR="009F41C0" w:rsidRDefault="009F41C0" w:rsidP="009F41C0">
      <w:pPr>
        <w:pStyle w:val="Testonotaapidipagina"/>
      </w:pPr>
    </w:p>
  </w:footnote>
  <w:footnote w:id="5">
    <w:p w14:paraId="5A437556" w14:textId="77777777" w:rsidR="009F41C0" w:rsidRDefault="009F41C0" w:rsidP="009F41C0">
      <w:pPr>
        <w:pStyle w:val="Testonotaapidipagina"/>
        <w:jc w:val="both"/>
      </w:pPr>
      <w:r>
        <w:rPr>
          <w:rStyle w:val="Rimandonotaapidipagina"/>
        </w:rPr>
        <w:footnoteRef/>
      </w:r>
      <w:r>
        <w:t xml:space="preserve"> </w:t>
      </w:r>
      <w:r w:rsidRPr="005644CF">
        <w:t>Timbro e firma della persona fisica che ha titolo per impegnare legalmente l’Impresa</w:t>
      </w:r>
      <w:r>
        <w:t>.</w:t>
      </w:r>
    </w:p>
    <w:p w14:paraId="68F94AD1" w14:textId="77777777" w:rsidR="009F41C0" w:rsidRDefault="009F41C0" w:rsidP="009F41C0">
      <w:pPr>
        <w:pStyle w:val="Testonotaapidipagina"/>
        <w:jc w:val="both"/>
      </w:pPr>
      <w:r w:rsidRPr="005644CF">
        <w:t>In caso di costituendo R.T.I. o Consorzio ord</w:t>
      </w:r>
      <w:r>
        <w:t>inario la dichiarazione dovrà,</w:t>
      </w:r>
      <w:r w:rsidRPr="005644CF">
        <w:t xml:space="preserve"> essere timbrata e sottoscritta da tutte i componenti.</w:t>
      </w:r>
    </w:p>
    <w:p w14:paraId="3EB82751" w14:textId="77777777" w:rsidR="009F41C0" w:rsidRDefault="009F41C0" w:rsidP="009F41C0">
      <w:pPr>
        <w:pStyle w:val="Testonotaapidipagina"/>
        <w:jc w:val="both"/>
      </w:pPr>
    </w:p>
    <w:p w14:paraId="39C91DC7" w14:textId="77777777" w:rsidR="009F41C0" w:rsidRDefault="009F41C0" w:rsidP="009F41C0">
      <w:pPr>
        <w:pStyle w:val="Testonotaapidipagina"/>
        <w:jc w:val="both"/>
      </w:pPr>
    </w:p>
    <w:p w14:paraId="73881C7A" w14:textId="77777777" w:rsidR="009F41C0" w:rsidRDefault="009F41C0" w:rsidP="009F41C0">
      <w:pPr>
        <w:pStyle w:val="Testonotaapidipagina"/>
      </w:pPr>
    </w:p>
  </w:footnote>
  <w:footnote w:id="6">
    <w:p w14:paraId="47B97592" w14:textId="77777777" w:rsidR="009F41C0" w:rsidRDefault="009F41C0" w:rsidP="009F41C0">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7">
    <w:p w14:paraId="30E0489E" w14:textId="77777777" w:rsidR="009F41C0" w:rsidRDefault="009F41C0" w:rsidP="009F41C0">
      <w:pPr>
        <w:pStyle w:val="Testonotaapidipagina"/>
      </w:pPr>
      <w:r>
        <w:rPr>
          <w:rStyle w:val="Rimandonotaapidipagina"/>
        </w:rPr>
        <w:footnoteRef/>
      </w:r>
      <w:r>
        <w:t xml:space="preserve"> </w:t>
      </w:r>
      <w:r w:rsidRPr="009728E1">
        <w:t xml:space="preserve">In caso di costituendo </w:t>
      </w:r>
      <w:proofErr w:type="spellStart"/>
      <w:r w:rsidRPr="009728E1">
        <w:t>R.T.I.o</w:t>
      </w:r>
      <w:proofErr w:type="spellEnd"/>
      <w:r w:rsidRPr="009728E1">
        <w:t xml:space="preserve"> Consorzio ordinario la dichiarazione deve, a pena di esclusione, essere timbrata e sottoscritta da tutte le </w:t>
      </w:r>
      <w:proofErr w:type="spellStart"/>
      <w:r w:rsidRPr="009728E1">
        <w:t>associande</w:t>
      </w:r>
      <w:proofErr w:type="spellEnd"/>
      <w:r w:rsidRPr="009728E1">
        <w:t xml:space="preserve"> al R.T.I. o partecipanti al Conso</w:t>
      </w:r>
      <w:r>
        <w:t>r</w:t>
      </w:r>
      <w:r w:rsidRPr="009728E1">
        <w:t>zio ordinario.</w:t>
      </w:r>
    </w:p>
  </w:footnote>
  <w:footnote w:id="8">
    <w:p w14:paraId="274EA26D" w14:textId="77777777" w:rsidR="009F41C0" w:rsidRDefault="009F41C0" w:rsidP="009F41C0">
      <w:pPr>
        <w:pStyle w:val="Testonotaapidipagina"/>
        <w:jc w:val="both"/>
      </w:pPr>
      <w:r>
        <w:rPr>
          <w:rStyle w:val="Rimandonotaapidipagina"/>
        </w:rPr>
        <w:footnoteRef/>
      </w:r>
      <w:r>
        <w:t xml:space="preserve"> Timbro e firma della persona fisica che ha titolo per impegnare legalmente l’impresa. In caso di costituendo R.T.I. o Consorzio </w:t>
      </w:r>
      <w:proofErr w:type="gramStart"/>
      <w:r>
        <w:t>ordinario  l’offerta</w:t>
      </w:r>
      <w:proofErr w:type="gramEnd"/>
      <w:r>
        <w:t xml:space="preserve"> dovrà, essere timbrata e sottoscritta da tutti i componenti (comma 8 art.48 </w:t>
      </w:r>
      <w:proofErr w:type="spellStart"/>
      <w:r>
        <w:t>D.Lgs.</w:t>
      </w:r>
      <w:proofErr w:type="spellEnd"/>
      <w:r>
        <w:t xml:space="preserve"> 50/2016 e </w:t>
      </w:r>
      <w:proofErr w:type="spellStart"/>
      <w:r>
        <w:t>smi</w:t>
      </w:r>
      <w:proofErr w:type="spellEnd"/>
    </w:p>
  </w:footnote>
  <w:footnote w:id="9">
    <w:p w14:paraId="0EB9FEF3" w14:textId="77777777" w:rsidR="009F41C0" w:rsidRDefault="009F41C0" w:rsidP="009F41C0">
      <w:pPr>
        <w:pStyle w:val="Testonotaapidipagina"/>
      </w:pPr>
      <w:r>
        <w:rPr>
          <w:rStyle w:val="Rimandonotaapidipagina"/>
        </w:rPr>
        <w:footnoteRef/>
      </w:r>
      <w:r>
        <w:t xml:space="preserve"> In</w:t>
      </w:r>
      <w:r w:rsidRPr="0041406F">
        <w:t xml:space="preserve"> caso di </w:t>
      </w:r>
      <w:proofErr w:type="gramStart"/>
      <w:r w:rsidRPr="0041406F">
        <w:t>offerta  composta</w:t>
      </w:r>
      <w:proofErr w:type="gramEnd"/>
      <w:r w:rsidRPr="0041406F">
        <w:t xml:space="preserve"> da più fogli separati, gli  stessi dovranno essere firmati tutti, </w:t>
      </w:r>
      <w:r w:rsidRPr="00C36F0C">
        <w:rPr>
          <w:b/>
        </w:rPr>
        <w:t>pena esclusione</w:t>
      </w:r>
      <w:r w:rsidRPr="0041406F">
        <w:t>, dai soggetti di cui all</w:t>
      </w:r>
      <w:r>
        <w:t xml:space="preserve">’art. 48, comma 8, del Codice secondo </w:t>
      </w:r>
      <w:r w:rsidRPr="0041406F">
        <w:t>il caso</w:t>
      </w:r>
      <w:r>
        <w:t>.</w:t>
      </w:r>
    </w:p>
  </w:footnote>
  <w:footnote w:id="10">
    <w:p w14:paraId="10767178" w14:textId="77777777" w:rsidR="009F41C0" w:rsidRPr="001F35A9" w:rsidRDefault="009F41C0" w:rsidP="009F41C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1">
    <w:p w14:paraId="2AEBBD1F" w14:textId="77777777" w:rsidR="009F41C0" w:rsidRPr="001F35A9" w:rsidRDefault="009F41C0" w:rsidP="009F41C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2">
    <w:p w14:paraId="30C30E67" w14:textId="77777777" w:rsidR="009F41C0" w:rsidRPr="001F35A9" w:rsidRDefault="009F41C0" w:rsidP="009F41C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3">
    <w:p w14:paraId="460C4B7A" w14:textId="77777777" w:rsidR="009F41C0" w:rsidRPr="001F35A9" w:rsidRDefault="009F41C0" w:rsidP="009F41C0">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4">
    <w:p w14:paraId="60B85ACA" w14:textId="77777777" w:rsidR="009F41C0" w:rsidRPr="001F35A9" w:rsidRDefault="009F41C0" w:rsidP="009F41C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5">
    <w:p w14:paraId="1B7FDE90" w14:textId="77777777" w:rsidR="009F41C0" w:rsidRPr="001F35A9" w:rsidRDefault="009F41C0" w:rsidP="009F41C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6">
    <w:p w14:paraId="1389F25D" w14:textId="77777777" w:rsidR="009F41C0" w:rsidRPr="001F35A9" w:rsidRDefault="009F41C0" w:rsidP="009F41C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E23882B" w14:textId="77777777" w:rsidR="009F41C0" w:rsidRPr="001F35A9" w:rsidRDefault="009F41C0" w:rsidP="009F41C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42B9DCF" w14:textId="77777777" w:rsidR="009F41C0" w:rsidRPr="001F35A9" w:rsidRDefault="009F41C0" w:rsidP="009F41C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851CCEA" w14:textId="77777777" w:rsidR="009F41C0" w:rsidRPr="001F35A9" w:rsidRDefault="009F41C0" w:rsidP="009F41C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7">
    <w:p w14:paraId="352F081F" w14:textId="77777777" w:rsidR="009F41C0" w:rsidRPr="001F35A9" w:rsidRDefault="009F41C0" w:rsidP="009F41C0">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8">
    <w:p w14:paraId="6857624E" w14:textId="77777777" w:rsidR="009F41C0" w:rsidRPr="001F35A9" w:rsidRDefault="009F41C0" w:rsidP="009F41C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9">
    <w:p w14:paraId="7B632A64" w14:textId="77777777" w:rsidR="009F41C0" w:rsidRPr="001F35A9" w:rsidRDefault="009F41C0" w:rsidP="009F41C0">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20">
    <w:p w14:paraId="265E394A" w14:textId="77777777" w:rsidR="009F41C0" w:rsidRPr="001F35A9" w:rsidRDefault="009F41C0" w:rsidP="009F41C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1">
    <w:p w14:paraId="07C88236" w14:textId="77777777" w:rsidR="009F41C0" w:rsidRPr="003E60D1" w:rsidRDefault="009F41C0" w:rsidP="009F41C0">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2">
    <w:p w14:paraId="3237F92E" w14:textId="77777777" w:rsidR="009F41C0" w:rsidRPr="003E60D1" w:rsidRDefault="009F41C0" w:rsidP="009F41C0">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3">
    <w:p w14:paraId="285F2FF5" w14:textId="77777777" w:rsidR="009F41C0" w:rsidRPr="003E60D1" w:rsidRDefault="009F41C0" w:rsidP="009F41C0">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4">
    <w:p w14:paraId="66BF801A" w14:textId="77777777" w:rsidR="009F41C0" w:rsidRPr="003E60D1" w:rsidRDefault="009F41C0" w:rsidP="009F41C0">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5">
    <w:p w14:paraId="5BA244D4" w14:textId="77777777" w:rsidR="009F41C0" w:rsidRPr="003E60D1" w:rsidRDefault="009F41C0" w:rsidP="009F41C0">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6">
    <w:p w14:paraId="7B375B9E" w14:textId="77777777" w:rsidR="009F41C0" w:rsidRPr="003E60D1" w:rsidRDefault="009F41C0" w:rsidP="009F41C0">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7">
    <w:p w14:paraId="15C2BE1A" w14:textId="77777777" w:rsidR="009F41C0" w:rsidRPr="003E60D1" w:rsidRDefault="009F41C0" w:rsidP="009F41C0">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8">
    <w:p w14:paraId="6B03AF1A" w14:textId="77777777" w:rsidR="009F41C0" w:rsidRPr="003E60D1" w:rsidRDefault="009F41C0" w:rsidP="009F41C0">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9">
    <w:p w14:paraId="0761797A" w14:textId="77777777" w:rsidR="009F41C0" w:rsidRPr="003E60D1" w:rsidRDefault="009F41C0" w:rsidP="009F41C0">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30">
    <w:p w14:paraId="417DE8B4" w14:textId="77777777" w:rsidR="009F41C0" w:rsidRPr="003E60D1" w:rsidRDefault="009F41C0" w:rsidP="009F41C0">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1">
    <w:p w14:paraId="165521C0" w14:textId="77777777" w:rsidR="009F41C0" w:rsidRPr="003E60D1" w:rsidRDefault="009F41C0" w:rsidP="009F41C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2">
    <w:p w14:paraId="5AFC8CDA" w14:textId="77777777" w:rsidR="009F41C0" w:rsidRPr="003E60D1" w:rsidRDefault="009F41C0" w:rsidP="009F41C0">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3">
    <w:p w14:paraId="25B479B0" w14:textId="77777777" w:rsidR="009F41C0" w:rsidRPr="003E60D1" w:rsidRDefault="009F41C0" w:rsidP="009F41C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4">
    <w:p w14:paraId="17AD1D65" w14:textId="77777777" w:rsidR="009F41C0" w:rsidRPr="003E60D1" w:rsidRDefault="009F41C0" w:rsidP="009F41C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5">
    <w:p w14:paraId="674D77F7" w14:textId="77777777" w:rsidR="009F41C0" w:rsidRPr="00BF74E1" w:rsidRDefault="009F41C0" w:rsidP="009F41C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6">
    <w:p w14:paraId="22003B7D" w14:textId="77777777" w:rsidR="009F41C0" w:rsidRPr="00F351F0" w:rsidRDefault="009F41C0" w:rsidP="009F41C0">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7">
    <w:p w14:paraId="7DF6EE71" w14:textId="77777777" w:rsidR="009F41C0" w:rsidRPr="003E60D1" w:rsidRDefault="009F41C0" w:rsidP="009F41C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8">
    <w:p w14:paraId="0526628F" w14:textId="77777777" w:rsidR="009F41C0" w:rsidRPr="003E60D1" w:rsidRDefault="009F41C0" w:rsidP="009F41C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9">
    <w:p w14:paraId="2C9FC504" w14:textId="77777777" w:rsidR="009F41C0" w:rsidRPr="003E60D1" w:rsidRDefault="009F41C0" w:rsidP="009F41C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085605B8" w14:textId="77777777" w:rsidR="009F41C0" w:rsidRPr="003E60D1" w:rsidRDefault="009F41C0" w:rsidP="009F41C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67262075" w14:textId="77777777" w:rsidR="009F41C0" w:rsidRPr="003E60D1" w:rsidRDefault="009F41C0" w:rsidP="009F41C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2">
    <w:p w14:paraId="3CB826AF" w14:textId="77777777" w:rsidR="009F41C0" w:rsidRPr="003E60D1" w:rsidRDefault="009F41C0" w:rsidP="009F41C0">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3">
    <w:p w14:paraId="7FB0DCEA" w14:textId="77777777" w:rsidR="009F41C0" w:rsidRPr="003E60D1" w:rsidRDefault="009F41C0" w:rsidP="009F41C0">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4">
    <w:p w14:paraId="3F17F8F1" w14:textId="77777777" w:rsidR="009F41C0" w:rsidRPr="003E60D1" w:rsidRDefault="009F41C0" w:rsidP="009F41C0">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5">
    <w:p w14:paraId="15B5F9D0" w14:textId="77777777" w:rsidR="009F41C0" w:rsidRPr="003E60D1" w:rsidRDefault="009F41C0" w:rsidP="009F41C0">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6">
    <w:p w14:paraId="013D6640" w14:textId="77777777" w:rsidR="009F41C0" w:rsidRPr="003E60D1" w:rsidRDefault="009F41C0" w:rsidP="009F41C0">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7">
    <w:p w14:paraId="2B8855E1" w14:textId="77777777" w:rsidR="009F41C0" w:rsidRPr="003E60D1" w:rsidRDefault="009F41C0" w:rsidP="009F41C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8">
    <w:p w14:paraId="28536E29" w14:textId="77777777" w:rsidR="009F41C0" w:rsidRPr="003E60D1" w:rsidRDefault="009F41C0" w:rsidP="009F41C0">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9">
    <w:p w14:paraId="23B5DC92" w14:textId="77777777" w:rsidR="009F41C0" w:rsidRPr="003E60D1" w:rsidRDefault="009F41C0" w:rsidP="009F41C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12DB9BAE" w14:textId="77777777" w:rsidR="009F41C0" w:rsidRPr="003E60D1" w:rsidRDefault="009F41C0" w:rsidP="009F41C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1">
    <w:p w14:paraId="0DF01ABF" w14:textId="77777777" w:rsidR="009F41C0" w:rsidRPr="003E60D1" w:rsidRDefault="009F41C0" w:rsidP="009F41C0">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 w:id="52">
    <w:p w14:paraId="4F3ED9E1" w14:textId="77777777" w:rsidR="009F41C0" w:rsidRDefault="009F41C0" w:rsidP="009F41C0">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t>c.d.know</w:t>
      </w:r>
      <w:proofErr w:type="spellEnd"/>
      <w:r>
        <w:t xml:space="preserve"> – </w:t>
      </w:r>
      <w:proofErr w:type="spellStart"/>
      <w:r>
        <w:t>how</w:t>
      </w:r>
      <w:proofErr w:type="spellEnd"/>
      <w:r>
        <w:t xml:space="preserve"> aziendale)</w:t>
      </w:r>
    </w:p>
  </w:footnote>
  <w:footnote w:id="53">
    <w:p w14:paraId="39396FAF" w14:textId="77777777" w:rsidR="009F41C0" w:rsidRDefault="009F41C0" w:rsidP="009F41C0">
      <w:pPr>
        <w:pStyle w:val="Testonotaapidipagina"/>
      </w:pPr>
      <w:r>
        <w:rPr>
          <w:rStyle w:val="Rimandonotaapidipagina"/>
        </w:rPr>
        <w:footnoteRef/>
      </w:r>
      <w:r>
        <w:t xml:space="preserve"> Indicare analiticamente il nome dell’elaborato e il numero delle pagine per le quali è consentito l’accesso</w:t>
      </w:r>
    </w:p>
  </w:footnote>
  <w:footnote w:id="54">
    <w:p w14:paraId="6B7E4DC2" w14:textId="77777777" w:rsidR="009F41C0" w:rsidRPr="00F02A7C" w:rsidRDefault="009F41C0" w:rsidP="009F41C0">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w:t>
      </w:r>
      <w:proofErr w:type="spellStart"/>
      <w:r w:rsidRPr="00F02A7C">
        <w:t>D.Lgs.</w:t>
      </w:r>
      <w:proofErr w:type="spellEnd"/>
      <w:r w:rsidRPr="00F02A7C">
        <w:t xml:space="preserve"> 50/2016 e </w:t>
      </w:r>
      <w:proofErr w:type="spellStart"/>
      <w:r w:rsidRPr="00F02A7C">
        <w:t>s.m.i.</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8"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9"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4"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5EA7850"/>
    <w:multiLevelType w:val="multilevel"/>
    <w:tmpl w:val="ED4405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0"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5"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6" w15:restartNumberingAfterBreak="0">
    <w:nsid w:val="20A75100"/>
    <w:multiLevelType w:val="hybridMultilevel"/>
    <w:tmpl w:val="5ED0A450"/>
    <w:lvl w:ilvl="0" w:tplc="F486515C">
      <w:start w:val="4"/>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8"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8"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9"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0"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BE46209"/>
    <w:multiLevelType w:val="hybridMultilevel"/>
    <w:tmpl w:val="F134E39A"/>
    <w:lvl w:ilvl="0" w:tplc="6AF849D6">
      <w:start w:val="7"/>
      <w:numFmt w:val="decimal"/>
      <w:lvlText w:val="%1."/>
      <w:lvlJc w:val="left"/>
      <w:pPr>
        <w:ind w:left="282" w:hanging="360"/>
      </w:pPr>
      <w:rPr>
        <w:rFonts w:hint="default"/>
      </w:rPr>
    </w:lvl>
    <w:lvl w:ilvl="1" w:tplc="04100019" w:tentative="1">
      <w:start w:val="1"/>
      <w:numFmt w:val="lowerLetter"/>
      <w:lvlText w:val="%2."/>
      <w:lvlJc w:val="left"/>
      <w:pPr>
        <w:ind w:left="1002" w:hanging="360"/>
      </w:pPr>
    </w:lvl>
    <w:lvl w:ilvl="2" w:tplc="0410001B" w:tentative="1">
      <w:start w:val="1"/>
      <w:numFmt w:val="lowerRoman"/>
      <w:lvlText w:val="%3."/>
      <w:lvlJc w:val="right"/>
      <w:pPr>
        <w:ind w:left="1722" w:hanging="180"/>
      </w:pPr>
    </w:lvl>
    <w:lvl w:ilvl="3" w:tplc="0410000F" w:tentative="1">
      <w:start w:val="1"/>
      <w:numFmt w:val="decimal"/>
      <w:lvlText w:val="%4."/>
      <w:lvlJc w:val="left"/>
      <w:pPr>
        <w:ind w:left="2442" w:hanging="360"/>
      </w:pPr>
    </w:lvl>
    <w:lvl w:ilvl="4" w:tplc="04100019" w:tentative="1">
      <w:start w:val="1"/>
      <w:numFmt w:val="lowerLetter"/>
      <w:lvlText w:val="%5."/>
      <w:lvlJc w:val="left"/>
      <w:pPr>
        <w:ind w:left="3162" w:hanging="360"/>
      </w:pPr>
    </w:lvl>
    <w:lvl w:ilvl="5" w:tplc="0410001B" w:tentative="1">
      <w:start w:val="1"/>
      <w:numFmt w:val="lowerRoman"/>
      <w:lvlText w:val="%6."/>
      <w:lvlJc w:val="right"/>
      <w:pPr>
        <w:ind w:left="3882" w:hanging="180"/>
      </w:pPr>
    </w:lvl>
    <w:lvl w:ilvl="6" w:tplc="0410000F" w:tentative="1">
      <w:start w:val="1"/>
      <w:numFmt w:val="decimal"/>
      <w:lvlText w:val="%7."/>
      <w:lvlJc w:val="left"/>
      <w:pPr>
        <w:ind w:left="4602" w:hanging="360"/>
      </w:pPr>
    </w:lvl>
    <w:lvl w:ilvl="7" w:tplc="04100019" w:tentative="1">
      <w:start w:val="1"/>
      <w:numFmt w:val="lowerLetter"/>
      <w:lvlText w:val="%8."/>
      <w:lvlJc w:val="left"/>
      <w:pPr>
        <w:ind w:left="5322" w:hanging="360"/>
      </w:pPr>
    </w:lvl>
    <w:lvl w:ilvl="8" w:tplc="0410001B" w:tentative="1">
      <w:start w:val="1"/>
      <w:numFmt w:val="lowerRoman"/>
      <w:lvlText w:val="%9."/>
      <w:lvlJc w:val="right"/>
      <w:pPr>
        <w:ind w:left="6042" w:hanging="180"/>
      </w:pPr>
    </w:lvl>
  </w:abstractNum>
  <w:abstractNum w:abstractNumId="43" w15:restartNumberingAfterBreak="0">
    <w:nsid w:val="3C9676C2"/>
    <w:multiLevelType w:val="hybridMultilevel"/>
    <w:tmpl w:val="A6B63D7E"/>
    <w:lvl w:ilvl="0" w:tplc="971EBEF0">
      <w:start w:val="1"/>
      <w:numFmt w:val="decimal"/>
      <w:lvlText w:val="%1)"/>
      <w:lvlJc w:val="left"/>
      <w:pPr>
        <w:ind w:left="-66" w:hanging="360"/>
      </w:pPr>
      <w:rPr>
        <w:rFonts w:hint="default"/>
        <w:b w:val="0"/>
        <w:i w:val="0"/>
        <w:color w:val="FF0000"/>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4"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5"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6"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48" w15:restartNumberingAfterBreak="0">
    <w:nsid w:val="490E52D9"/>
    <w:multiLevelType w:val="multilevel"/>
    <w:tmpl w:val="73DA0B90"/>
    <w:lvl w:ilvl="0">
      <w:start w:val="1"/>
      <w:numFmt w:val="lowerLetter"/>
      <w:lvlText w:val="%1)"/>
      <w:lvlJc w:val="left"/>
      <w:pPr>
        <w:ind w:left="360" w:hanging="360"/>
      </w:pPr>
      <w:rPr>
        <w:rFonts w:ascii="Arial" w:eastAsia="Times New Roman" w:hAnsi="Arial" w:cs="Arial"/>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9"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0"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57"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9BE1725"/>
    <w:multiLevelType w:val="hybridMultilevel"/>
    <w:tmpl w:val="4D448790"/>
    <w:lvl w:ilvl="0" w:tplc="2632CB8E">
      <w:start w:val="4"/>
      <w:numFmt w:val="bullet"/>
      <w:lvlText w:val="-"/>
      <w:lvlJc w:val="left"/>
      <w:pPr>
        <w:ind w:left="360" w:hanging="360"/>
      </w:pPr>
      <w:rPr>
        <w:rFonts w:ascii="Arial" w:eastAsia="Times New Roman" w:hAnsi="Arial" w:cs="Arial" w:hint="default"/>
        <w:b w:val="0"/>
      </w:rPr>
    </w:lvl>
    <w:lvl w:ilvl="1" w:tplc="F486515C">
      <w:start w:val="4"/>
      <w:numFmt w:val="bullet"/>
      <w:lvlText w:val="-"/>
      <w:lvlJc w:val="left"/>
      <w:pPr>
        <w:ind w:left="1290" w:hanging="57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9"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0"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2"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96E7215"/>
    <w:multiLevelType w:val="hybridMultilevel"/>
    <w:tmpl w:val="021A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65"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6"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68" w15:restartNumberingAfterBreak="0">
    <w:nsid w:val="7852469D"/>
    <w:multiLevelType w:val="hybridMultilevel"/>
    <w:tmpl w:val="C74C3F78"/>
    <w:lvl w:ilvl="0" w:tplc="67A48E9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B7C16C1"/>
    <w:multiLevelType w:val="hybridMultilevel"/>
    <w:tmpl w:val="36F8119A"/>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0"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1"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39"/>
  </w:num>
  <w:num w:numId="3">
    <w:abstractNumId w:val="0"/>
  </w:num>
  <w:num w:numId="4">
    <w:abstractNumId w:val="24"/>
  </w:num>
  <w:num w:numId="5">
    <w:abstractNumId w:val="53"/>
  </w:num>
  <w:num w:numId="6">
    <w:abstractNumId w:val="67"/>
  </w:num>
  <w:num w:numId="7">
    <w:abstractNumId w:val="32"/>
  </w:num>
  <w:num w:numId="8">
    <w:abstractNumId w:val="65"/>
  </w:num>
  <w:num w:numId="9">
    <w:abstractNumId w:val="49"/>
  </w:num>
  <w:num w:numId="10">
    <w:abstractNumId w:val="25"/>
  </w:num>
  <w:num w:numId="11">
    <w:abstractNumId w:val="57"/>
  </w:num>
  <w:num w:numId="12">
    <w:abstractNumId w:val="21"/>
  </w:num>
  <w:num w:numId="13">
    <w:abstractNumId w:val="13"/>
  </w:num>
  <w:num w:numId="14">
    <w:abstractNumId w:val="43"/>
  </w:num>
  <w:num w:numId="15">
    <w:abstractNumId w:val="61"/>
  </w:num>
  <w:num w:numId="16">
    <w:abstractNumId w:val="37"/>
  </w:num>
  <w:num w:numId="17">
    <w:abstractNumId w:val="27"/>
  </w:num>
  <w:num w:numId="18">
    <w:abstractNumId w:val="46"/>
  </w:num>
  <w:num w:numId="19">
    <w:abstractNumId w:val="8"/>
  </w:num>
  <w:num w:numId="20">
    <w:abstractNumId w:val="22"/>
  </w:num>
  <w:num w:numId="21">
    <w:abstractNumId w:val="54"/>
  </w:num>
  <w:num w:numId="22">
    <w:abstractNumId w:val="40"/>
  </w:num>
  <w:num w:numId="23">
    <w:abstractNumId w:val="72"/>
  </w:num>
  <w:num w:numId="24">
    <w:abstractNumId w:val="41"/>
  </w:num>
  <w:num w:numId="25">
    <w:abstractNumId w:val="50"/>
  </w:num>
  <w:num w:numId="26">
    <w:abstractNumId w:val="44"/>
  </w:num>
  <w:num w:numId="27">
    <w:abstractNumId w:val="60"/>
  </w:num>
  <w:num w:numId="28">
    <w:abstractNumId w:val="59"/>
  </w:num>
  <w:num w:numId="29">
    <w:abstractNumId w:val="52"/>
  </w:num>
  <w:num w:numId="30">
    <w:abstractNumId w:val="51"/>
  </w:num>
  <w:num w:numId="31">
    <w:abstractNumId w:val="34"/>
  </w:num>
  <w:num w:numId="32">
    <w:abstractNumId w:val="23"/>
  </w:num>
  <w:num w:numId="33">
    <w:abstractNumId w:val="14"/>
  </w:num>
  <w:num w:numId="34">
    <w:abstractNumId w:val="55"/>
  </w:num>
  <w:num w:numId="35">
    <w:abstractNumId w:val="70"/>
  </w:num>
  <w:num w:numId="36">
    <w:abstractNumId w:val="15"/>
  </w:num>
  <w:num w:numId="37">
    <w:abstractNumId w:val="66"/>
  </w:num>
  <w:num w:numId="38">
    <w:abstractNumId w:val="33"/>
  </w:num>
  <w:num w:numId="39">
    <w:abstractNumId w:val="29"/>
  </w:num>
  <w:num w:numId="40">
    <w:abstractNumId w:val="62"/>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31"/>
  </w:num>
  <w:num w:numId="44">
    <w:abstractNumId w:val="47"/>
  </w:num>
  <w:num w:numId="45">
    <w:abstractNumId w:val="42"/>
  </w:num>
  <w:num w:numId="46">
    <w:abstractNumId w:val="56"/>
  </w:num>
  <w:num w:numId="47">
    <w:abstractNumId w:val="45"/>
  </w:num>
  <w:num w:numId="48">
    <w:abstractNumId w:val="19"/>
  </w:num>
  <w:num w:numId="49">
    <w:abstractNumId w:val="64"/>
  </w:num>
  <w:num w:numId="50">
    <w:abstractNumId w:val="38"/>
  </w:num>
  <w:num w:numId="51">
    <w:abstractNumId w:val="35"/>
  </w:num>
  <w:num w:numId="52">
    <w:abstractNumId w:val="7"/>
  </w:num>
  <w:num w:numId="53">
    <w:abstractNumId w:val="2"/>
  </w:num>
  <w:num w:numId="54">
    <w:abstractNumId w:val="3"/>
  </w:num>
  <w:num w:numId="55">
    <w:abstractNumId w:val="4"/>
  </w:num>
  <w:num w:numId="56">
    <w:abstractNumId w:val="5"/>
  </w:num>
  <w:num w:numId="57">
    <w:abstractNumId w:val="6"/>
  </w:num>
  <w:num w:numId="58">
    <w:abstractNumId w:val="9"/>
  </w:num>
  <w:num w:numId="59">
    <w:abstractNumId w:val="10"/>
  </w:num>
  <w:num w:numId="60">
    <w:abstractNumId w:val="11"/>
  </w:num>
  <w:num w:numId="61">
    <w:abstractNumId w:val="12"/>
  </w:num>
  <w:num w:numId="62">
    <w:abstractNumId w:val="71"/>
  </w:num>
  <w:num w:numId="63">
    <w:abstractNumId w:val="36"/>
  </w:num>
  <w:num w:numId="64">
    <w:abstractNumId w:val="20"/>
  </w:num>
  <w:num w:numId="65">
    <w:abstractNumId w:val="17"/>
  </w:num>
  <w:num w:numId="66">
    <w:abstractNumId w:val="28"/>
  </w:num>
  <w:num w:numId="67">
    <w:abstractNumId w:val="69"/>
  </w:num>
  <w:num w:numId="68">
    <w:abstractNumId w:val="1"/>
  </w:num>
  <w:num w:numId="69">
    <w:abstractNumId w:val="48"/>
  </w:num>
  <w:num w:numId="70">
    <w:abstractNumId w:val="18"/>
  </w:num>
  <w:num w:numId="71">
    <w:abstractNumId w:val="26"/>
  </w:num>
  <w:num w:numId="72">
    <w:abstractNumId w:val="68"/>
  </w:num>
  <w:num w:numId="73">
    <w:abstractNumId w:val="58"/>
  </w:num>
  <w:num w:numId="74">
    <w:abstractNumId w:val="6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37"/>
  <w:hyphenationZone w:val="283"/>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8F5"/>
    <w:rsid w:val="00015387"/>
    <w:rsid w:val="000162C3"/>
    <w:rsid w:val="00016B5B"/>
    <w:rsid w:val="00017012"/>
    <w:rsid w:val="00020431"/>
    <w:rsid w:val="00022813"/>
    <w:rsid w:val="00022F30"/>
    <w:rsid w:val="00023B84"/>
    <w:rsid w:val="0002533E"/>
    <w:rsid w:val="000306FE"/>
    <w:rsid w:val="00030850"/>
    <w:rsid w:val="00032C69"/>
    <w:rsid w:val="00034497"/>
    <w:rsid w:val="0003713C"/>
    <w:rsid w:val="000402CA"/>
    <w:rsid w:val="00040B0B"/>
    <w:rsid w:val="0004166D"/>
    <w:rsid w:val="00041854"/>
    <w:rsid w:val="00041E01"/>
    <w:rsid w:val="00041F33"/>
    <w:rsid w:val="00041FEE"/>
    <w:rsid w:val="0004234F"/>
    <w:rsid w:val="0004306A"/>
    <w:rsid w:val="00043417"/>
    <w:rsid w:val="0004486C"/>
    <w:rsid w:val="00045E8A"/>
    <w:rsid w:val="00046A06"/>
    <w:rsid w:val="00046AD7"/>
    <w:rsid w:val="000470C6"/>
    <w:rsid w:val="0005206E"/>
    <w:rsid w:val="00053FC7"/>
    <w:rsid w:val="000540C9"/>
    <w:rsid w:val="00054524"/>
    <w:rsid w:val="00054F62"/>
    <w:rsid w:val="00055CBB"/>
    <w:rsid w:val="00057254"/>
    <w:rsid w:val="0006014C"/>
    <w:rsid w:val="00060336"/>
    <w:rsid w:val="00060747"/>
    <w:rsid w:val="00061656"/>
    <w:rsid w:val="00063685"/>
    <w:rsid w:val="00066656"/>
    <w:rsid w:val="00067766"/>
    <w:rsid w:val="00067DA0"/>
    <w:rsid w:val="00071CC9"/>
    <w:rsid w:val="0007261C"/>
    <w:rsid w:val="00072BCA"/>
    <w:rsid w:val="0007437E"/>
    <w:rsid w:val="00075C46"/>
    <w:rsid w:val="00075F7A"/>
    <w:rsid w:val="00077A4C"/>
    <w:rsid w:val="000807BB"/>
    <w:rsid w:val="00080861"/>
    <w:rsid w:val="00081390"/>
    <w:rsid w:val="00082D95"/>
    <w:rsid w:val="00082FB4"/>
    <w:rsid w:val="00083CA2"/>
    <w:rsid w:val="00083FCE"/>
    <w:rsid w:val="00084786"/>
    <w:rsid w:val="00086D80"/>
    <w:rsid w:val="00086DAB"/>
    <w:rsid w:val="00087D29"/>
    <w:rsid w:val="000911A8"/>
    <w:rsid w:val="0009191F"/>
    <w:rsid w:val="000927CC"/>
    <w:rsid w:val="000927FD"/>
    <w:rsid w:val="00093393"/>
    <w:rsid w:val="00093463"/>
    <w:rsid w:val="00094E2F"/>
    <w:rsid w:val="00095A2F"/>
    <w:rsid w:val="00095AB9"/>
    <w:rsid w:val="000965F5"/>
    <w:rsid w:val="000973CE"/>
    <w:rsid w:val="0009786D"/>
    <w:rsid w:val="0009797F"/>
    <w:rsid w:val="000A1D30"/>
    <w:rsid w:val="000A43B8"/>
    <w:rsid w:val="000A521B"/>
    <w:rsid w:val="000A555B"/>
    <w:rsid w:val="000A6D81"/>
    <w:rsid w:val="000B2346"/>
    <w:rsid w:val="000B2A57"/>
    <w:rsid w:val="000B2DF4"/>
    <w:rsid w:val="000B4AF0"/>
    <w:rsid w:val="000B4C8A"/>
    <w:rsid w:val="000B61B8"/>
    <w:rsid w:val="000B64A8"/>
    <w:rsid w:val="000B7071"/>
    <w:rsid w:val="000C0FE1"/>
    <w:rsid w:val="000C147E"/>
    <w:rsid w:val="000C1E62"/>
    <w:rsid w:val="000C2B36"/>
    <w:rsid w:val="000C3189"/>
    <w:rsid w:val="000C3B71"/>
    <w:rsid w:val="000C3F91"/>
    <w:rsid w:val="000C5C88"/>
    <w:rsid w:val="000C61E1"/>
    <w:rsid w:val="000C6695"/>
    <w:rsid w:val="000C6B46"/>
    <w:rsid w:val="000D0BC3"/>
    <w:rsid w:val="000D1950"/>
    <w:rsid w:val="000D1CD1"/>
    <w:rsid w:val="000D596C"/>
    <w:rsid w:val="000D7340"/>
    <w:rsid w:val="000E277C"/>
    <w:rsid w:val="000E2FF2"/>
    <w:rsid w:val="000E3107"/>
    <w:rsid w:val="000E3222"/>
    <w:rsid w:val="000E4147"/>
    <w:rsid w:val="000E421D"/>
    <w:rsid w:val="000E44E6"/>
    <w:rsid w:val="000E45A2"/>
    <w:rsid w:val="000E4C3F"/>
    <w:rsid w:val="000E604E"/>
    <w:rsid w:val="000E6442"/>
    <w:rsid w:val="000E6891"/>
    <w:rsid w:val="000E7478"/>
    <w:rsid w:val="000E79B0"/>
    <w:rsid w:val="000F15AD"/>
    <w:rsid w:val="000F1C4D"/>
    <w:rsid w:val="000F242B"/>
    <w:rsid w:val="000F423E"/>
    <w:rsid w:val="000F5C63"/>
    <w:rsid w:val="000F61D8"/>
    <w:rsid w:val="000F7444"/>
    <w:rsid w:val="000F7703"/>
    <w:rsid w:val="000F7820"/>
    <w:rsid w:val="000F786E"/>
    <w:rsid w:val="0010051D"/>
    <w:rsid w:val="00100C4A"/>
    <w:rsid w:val="001025FC"/>
    <w:rsid w:val="0010434C"/>
    <w:rsid w:val="00104576"/>
    <w:rsid w:val="00104E9C"/>
    <w:rsid w:val="00105E63"/>
    <w:rsid w:val="00106702"/>
    <w:rsid w:val="00106ADF"/>
    <w:rsid w:val="0011054F"/>
    <w:rsid w:val="001107C4"/>
    <w:rsid w:val="00110B04"/>
    <w:rsid w:val="00111317"/>
    <w:rsid w:val="001114E8"/>
    <w:rsid w:val="00111C5D"/>
    <w:rsid w:val="00112FB8"/>
    <w:rsid w:val="00114245"/>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4D"/>
    <w:rsid w:val="00125C87"/>
    <w:rsid w:val="001275F0"/>
    <w:rsid w:val="00127726"/>
    <w:rsid w:val="0012796D"/>
    <w:rsid w:val="001300DD"/>
    <w:rsid w:val="001329E0"/>
    <w:rsid w:val="001330F2"/>
    <w:rsid w:val="00133214"/>
    <w:rsid w:val="00133D0F"/>
    <w:rsid w:val="00135B54"/>
    <w:rsid w:val="0013670F"/>
    <w:rsid w:val="001377C9"/>
    <w:rsid w:val="00137B49"/>
    <w:rsid w:val="00140BC5"/>
    <w:rsid w:val="00142132"/>
    <w:rsid w:val="001426FB"/>
    <w:rsid w:val="00142AC7"/>
    <w:rsid w:val="001449D2"/>
    <w:rsid w:val="001450F2"/>
    <w:rsid w:val="001453D1"/>
    <w:rsid w:val="001463F4"/>
    <w:rsid w:val="00147054"/>
    <w:rsid w:val="001473E5"/>
    <w:rsid w:val="0014779A"/>
    <w:rsid w:val="00147E69"/>
    <w:rsid w:val="0015025F"/>
    <w:rsid w:val="001503CC"/>
    <w:rsid w:val="0015102D"/>
    <w:rsid w:val="001543D2"/>
    <w:rsid w:val="0015461B"/>
    <w:rsid w:val="001559C7"/>
    <w:rsid w:val="001568D8"/>
    <w:rsid w:val="00157251"/>
    <w:rsid w:val="00161578"/>
    <w:rsid w:val="0016220E"/>
    <w:rsid w:val="001629D2"/>
    <w:rsid w:val="00162BDE"/>
    <w:rsid w:val="00162FB1"/>
    <w:rsid w:val="0016471A"/>
    <w:rsid w:val="00166778"/>
    <w:rsid w:val="00167137"/>
    <w:rsid w:val="0016757B"/>
    <w:rsid w:val="00167982"/>
    <w:rsid w:val="00167B74"/>
    <w:rsid w:val="00170F82"/>
    <w:rsid w:val="00171669"/>
    <w:rsid w:val="001719DF"/>
    <w:rsid w:val="0017216E"/>
    <w:rsid w:val="00174641"/>
    <w:rsid w:val="00175593"/>
    <w:rsid w:val="00175EA7"/>
    <w:rsid w:val="00175F99"/>
    <w:rsid w:val="001762E8"/>
    <w:rsid w:val="00176D93"/>
    <w:rsid w:val="00177441"/>
    <w:rsid w:val="00180252"/>
    <w:rsid w:val="001806AD"/>
    <w:rsid w:val="001806DF"/>
    <w:rsid w:val="00180AE1"/>
    <w:rsid w:val="00181B01"/>
    <w:rsid w:val="00182B03"/>
    <w:rsid w:val="00187165"/>
    <w:rsid w:val="0018763E"/>
    <w:rsid w:val="00187778"/>
    <w:rsid w:val="00190727"/>
    <w:rsid w:val="00191997"/>
    <w:rsid w:val="001921E0"/>
    <w:rsid w:val="0019287B"/>
    <w:rsid w:val="00193421"/>
    <w:rsid w:val="00193DCB"/>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B0357"/>
    <w:rsid w:val="001B22EC"/>
    <w:rsid w:val="001B289E"/>
    <w:rsid w:val="001B29D7"/>
    <w:rsid w:val="001B33A7"/>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E36"/>
    <w:rsid w:val="001C4591"/>
    <w:rsid w:val="001C462D"/>
    <w:rsid w:val="001C4CA3"/>
    <w:rsid w:val="001C5CE9"/>
    <w:rsid w:val="001C63B5"/>
    <w:rsid w:val="001C67F3"/>
    <w:rsid w:val="001C6E0A"/>
    <w:rsid w:val="001C729D"/>
    <w:rsid w:val="001D04D9"/>
    <w:rsid w:val="001D0CD2"/>
    <w:rsid w:val="001D1519"/>
    <w:rsid w:val="001D1548"/>
    <w:rsid w:val="001D2E4F"/>
    <w:rsid w:val="001D2FD3"/>
    <w:rsid w:val="001D3F45"/>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820"/>
    <w:rsid w:val="00211BEE"/>
    <w:rsid w:val="00213C9F"/>
    <w:rsid w:val="00214AF5"/>
    <w:rsid w:val="0021506D"/>
    <w:rsid w:val="002155B9"/>
    <w:rsid w:val="00215662"/>
    <w:rsid w:val="00216F29"/>
    <w:rsid w:val="002208FA"/>
    <w:rsid w:val="00220C6A"/>
    <w:rsid w:val="0022110A"/>
    <w:rsid w:val="0022147F"/>
    <w:rsid w:val="00222024"/>
    <w:rsid w:val="002230F9"/>
    <w:rsid w:val="002237AD"/>
    <w:rsid w:val="002256D8"/>
    <w:rsid w:val="002279D2"/>
    <w:rsid w:val="002301A3"/>
    <w:rsid w:val="00230AB5"/>
    <w:rsid w:val="002323CB"/>
    <w:rsid w:val="00233F39"/>
    <w:rsid w:val="0023555A"/>
    <w:rsid w:val="0023587C"/>
    <w:rsid w:val="00236B9A"/>
    <w:rsid w:val="00237177"/>
    <w:rsid w:val="0024068C"/>
    <w:rsid w:val="00240962"/>
    <w:rsid w:val="0024337E"/>
    <w:rsid w:val="002434D5"/>
    <w:rsid w:val="0024424F"/>
    <w:rsid w:val="00244BBB"/>
    <w:rsid w:val="002453B0"/>
    <w:rsid w:val="00245DA7"/>
    <w:rsid w:val="00246842"/>
    <w:rsid w:val="002468BA"/>
    <w:rsid w:val="002471F9"/>
    <w:rsid w:val="00250764"/>
    <w:rsid w:val="00250EA6"/>
    <w:rsid w:val="00250F1D"/>
    <w:rsid w:val="0025146A"/>
    <w:rsid w:val="00252915"/>
    <w:rsid w:val="002533F3"/>
    <w:rsid w:val="00253A70"/>
    <w:rsid w:val="00254E16"/>
    <w:rsid w:val="0025634D"/>
    <w:rsid w:val="002563D0"/>
    <w:rsid w:val="0025653C"/>
    <w:rsid w:val="00256930"/>
    <w:rsid w:val="0025710B"/>
    <w:rsid w:val="002606DF"/>
    <w:rsid w:val="00260AC3"/>
    <w:rsid w:val="002635BB"/>
    <w:rsid w:val="0026470D"/>
    <w:rsid w:val="00264995"/>
    <w:rsid w:val="00264FBE"/>
    <w:rsid w:val="002708D7"/>
    <w:rsid w:val="00272B87"/>
    <w:rsid w:val="0027316E"/>
    <w:rsid w:val="00274914"/>
    <w:rsid w:val="00276A03"/>
    <w:rsid w:val="00276AC5"/>
    <w:rsid w:val="00277DB0"/>
    <w:rsid w:val="00280AAB"/>
    <w:rsid w:val="00280C63"/>
    <w:rsid w:val="002830B7"/>
    <w:rsid w:val="00283565"/>
    <w:rsid w:val="00283E8B"/>
    <w:rsid w:val="00284703"/>
    <w:rsid w:val="002849C3"/>
    <w:rsid w:val="0028566A"/>
    <w:rsid w:val="00286BEE"/>
    <w:rsid w:val="00290FAB"/>
    <w:rsid w:val="002910E2"/>
    <w:rsid w:val="00293C9F"/>
    <w:rsid w:val="00293D9D"/>
    <w:rsid w:val="0029487A"/>
    <w:rsid w:val="00294F8D"/>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C09F9"/>
    <w:rsid w:val="002C3847"/>
    <w:rsid w:val="002C3BBF"/>
    <w:rsid w:val="002C3DB3"/>
    <w:rsid w:val="002C488D"/>
    <w:rsid w:val="002C491B"/>
    <w:rsid w:val="002C58B0"/>
    <w:rsid w:val="002C5A65"/>
    <w:rsid w:val="002C6967"/>
    <w:rsid w:val="002D0A69"/>
    <w:rsid w:val="002D0C8F"/>
    <w:rsid w:val="002D0D64"/>
    <w:rsid w:val="002D17EB"/>
    <w:rsid w:val="002D1E2E"/>
    <w:rsid w:val="002D2CA6"/>
    <w:rsid w:val="002D2E49"/>
    <w:rsid w:val="002D4BE3"/>
    <w:rsid w:val="002D4DF8"/>
    <w:rsid w:val="002D5C94"/>
    <w:rsid w:val="002D6352"/>
    <w:rsid w:val="002D720D"/>
    <w:rsid w:val="002D72DD"/>
    <w:rsid w:val="002D7522"/>
    <w:rsid w:val="002D797F"/>
    <w:rsid w:val="002E0BC2"/>
    <w:rsid w:val="002E2754"/>
    <w:rsid w:val="002E2907"/>
    <w:rsid w:val="002E384F"/>
    <w:rsid w:val="002E41AB"/>
    <w:rsid w:val="002E4700"/>
    <w:rsid w:val="002E4FBF"/>
    <w:rsid w:val="002E5B9B"/>
    <w:rsid w:val="002E6CF3"/>
    <w:rsid w:val="002F106E"/>
    <w:rsid w:val="002F1137"/>
    <w:rsid w:val="002F1517"/>
    <w:rsid w:val="002F26DA"/>
    <w:rsid w:val="002F2CA2"/>
    <w:rsid w:val="002F2EAD"/>
    <w:rsid w:val="002F4A3B"/>
    <w:rsid w:val="002F4CE9"/>
    <w:rsid w:val="002F4F04"/>
    <w:rsid w:val="002F650E"/>
    <w:rsid w:val="002F67A2"/>
    <w:rsid w:val="002F7571"/>
    <w:rsid w:val="002F78E1"/>
    <w:rsid w:val="002F7C65"/>
    <w:rsid w:val="003016B4"/>
    <w:rsid w:val="003029EC"/>
    <w:rsid w:val="003030F1"/>
    <w:rsid w:val="00304029"/>
    <w:rsid w:val="00304233"/>
    <w:rsid w:val="003046A2"/>
    <w:rsid w:val="00305A16"/>
    <w:rsid w:val="003072C9"/>
    <w:rsid w:val="00310766"/>
    <w:rsid w:val="003111B1"/>
    <w:rsid w:val="0031179A"/>
    <w:rsid w:val="00312F1E"/>
    <w:rsid w:val="00313DD5"/>
    <w:rsid w:val="0031404D"/>
    <w:rsid w:val="00317A48"/>
    <w:rsid w:val="00317B6D"/>
    <w:rsid w:val="00321DFF"/>
    <w:rsid w:val="00321FC7"/>
    <w:rsid w:val="003224F3"/>
    <w:rsid w:val="00322681"/>
    <w:rsid w:val="00323CCB"/>
    <w:rsid w:val="003241CC"/>
    <w:rsid w:val="0032429A"/>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4F10"/>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2505"/>
    <w:rsid w:val="00362BE8"/>
    <w:rsid w:val="0036313E"/>
    <w:rsid w:val="00363878"/>
    <w:rsid w:val="00364E88"/>
    <w:rsid w:val="00370F4A"/>
    <w:rsid w:val="003710F6"/>
    <w:rsid w:val="003712DA"/>
    <w:rsid w:val="00371AE9"/>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43E6"/>
    <w:rsid w:val="003951AF"/>
    <w:rsid w:val="00395C16"/>
    <w:rsid w:val="00396E4E"/>
    <w:rsid w:val="0039732B"/>
    <w:rsid w:val="003977AD"/>
    <w:rsid w:val="003A01FF"/>
    <w:rsid w:val="003A2608"/>
    <w:rsid w:val="003A4ACB"/>
    <w:rsid w:val="003A6314"/>
    <w:rsid w:val="003A640F"/>
    <w:rsid w:val="003A6723"/>
    <w:rsid w:val="003A7A9F"/>
    <w:rsid w:val="003B0EBC"/>
    <w:rsid w:val="003B2204"/>
    <w:rsid w:val="003B29D7"/>
    <w:rsid w:val="003B31B8"/>
    <w:rsid w:val="003B3CF3"/>
    <w:rsid w:val="003B59DD"/>
    <w:rsid w:val="003B6DDF"/>
    <w:rsid w:val="003C059E"/>
    <w:rsid w:val="003C0835"/>
    <w:rsid w:val="003C09AE"/>
    <w:rsid w:val="003C0F77"/>
    <w:rsid w:val="003C240E"/>
    <w:rsid w:val="003C2542"/>
    <w:rsid w:val="003C285C"/>
    <w:rsid w:val="003C312E"/>
    <w:rsid w:val="003C3776"/>
    <w:rsid w:val="003C4112"/>
    <w:rsid w:val="003C436D"/>
    <w:rsid w:val="003C4433"/>
    <w:rsid w:val="003C48D4"/>
    <w:rsid w:val="003C74E7"/>
    <w:rsid w:val="003D0B97"/>
    <w:rsid w:val="003D1D65"/>
    <w:rsid w:val="003D2139"/>
    <w:rsid w:val="003D2D4B"/>
    <w:rsid w:val="003D348E"/>
    <w:rsid w:val="003D405C"/>
    <w:rsid w:val="003D4A35"/>
    <w:rsid w:val="003D58E1"/>
    <w:rsid w:val="003D5CB7"/>
    <w:rsid w:val="003D67B2"/>
    <w:rsid w:val="003D6991"/>
    <w:rsid w:val="003E12A0"/>
    <w:rsid w:val="003E1ECF"/>
    <w:rsid w:val="003E33F5"/>
    <w:rsid w:val="003E36CD"/>
    <w:rsid w:val="003E4AE4"/>
    <w:rsid w:val="003E55E1"/>
    <w:rsid w:val="003E5695"/>
    <w:rsid w:val="003E60F8"/>
    <w:rsid w:val="003E6150"/>
    <w:rsid w:val="003E6D01"/>
    <w:rsid w:val="003E721F"/>
    <w:rsid w:val="003E76D1"/>
    <w:rsid w:val="003F0240"/>
    <w:rsid w:val="003F0258"/>
    <w:rsid w:val="003F08BC"/>
    <w:rsid w:val="003F0D7E"/>
    <w:rsid w:val="003F0F6F"/>
    <w:rsid w:val="003F1A9A"/>
    <w:rsid w:val="003F3A8B"/>
    <w:rsid w:val="003F4F78"/>
    <w:rsid w:val="003F6973"/>
    <w:rsid w:val="00400DD1"/>
    <w:rsid w:val="00400FC9"/>
    <w:rsid w:val="00402E7E"/>
    <w:rsid w:val="00403A7D"/>
    <w:rsid w:val="00404B6C"/>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B8A"/>
    <w:rsid w:val="0042693B"/>
    <w:rsid w:val="0042708A"/>
    <w:rsid w:val="00427347"/>
    <w:rsid w:val="00430FDE"/>
    <w:rsid w:val="00431D6C"/>
    <w:rsid w:val="00433882"/>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050"/>
    <w:rsid w:val="0046037F"/>
    <w:rsid w:val="004603F6"/>
    <w:rsid w:val="0046041E"/>
    <w:rsid w:val="004605C1"/>
    <w:rsid w:val="00460A51"/>
    <w:rsid w:val="00461836"/>
    <w:rsid w:val="00461933"/>
    <w:rsid w:val="004621CC"/>
    <w:rsid w:val="00463546"/>
    <w:rsid w:val="00465A32"/>
    <w:rsid w:val="00466742"/>
    <w:rsid w:val="00466AEE"/>
    <w:rsid w:val="00467222"/>
    <w:rsid w:val="00467C05"/>
    <w:rsid w:val="00471374"/>
    <w:rsid w:val="00473089"/>
    <w:rsid w:val="00474BD2"/>
    <w:rsid w:val="004761CB"/>
    <w:rsid w:val="00477202"/>
    <w:rsid w:val="0047786A"/>
    <w:rsid w:val="00480E87"/>
    <w:rsid w:val="00482EC3"/>
    <w:rsid w:val="00483368"/>
    <w:rsid w:val="00483420"/>
    <w:rsid w:val="00484A8E"/>
    <w:rsid w:val="00484FBB"/>
    <w:rsid w:val="0048542F"/>
    <w:rsid w:val="00485CB0"/>
    <w:rsid w:val="004870E2"/>
    <w:rsid w:val="004907B8"/>
    <w:rsid w:val="00490C7A"/>
    <w:rsid w:val="00490C7B"/>
    <w:rsid w:val="004913C6"/>
    <w:rsid w:val="0049217E"/>
    <w:rsid w:val="004940AF"/>
    <w:rsid w:val="00495A52"/>
    <w:rsid w:val="00496175"/>
    <w:rsid w:val="004A039E"/>
    <w:rsid w:val="004A4685"/>
    <w:rsid w:val="004A476B"/>
    <w:rsid w:val="004A4D30"/>
    <w:rsid w:val="004A6962"/>
    <w:rsid w:val="004A701B"/>
    <w:rsid w:val="004A764B"/>
    <w:rsid w:val="004A7E07"/>
    <w:rsid w:val="004B1547"/>
    <w:rsid w:val="004B197C"/>
    <w:rsid w:val="004B28B7"/>
    <w:rsid w:val="004B2A8A"/>
    <w:rsid w:val="004B4F24"/>
    <w:rsid w:val="004B77D1"/>
    <w:rsid w:val="004B77DC"/>
    <w:rsid w:val="004B7AD6"/>
    <w:rsid w:val="004C0147"/>
    <w:rsid w:val="004C1016"/>
    <w:rsid w:val="004C1233"/>
    <w:rsid w:val="004C132C"/>
    <w:rsid w:val="004C1B6F"/>
    <w:rsid w:val="004C374F"/>
    <w:rsid w:val="004C3E72"/>
    <w:rsid w:val="004C3FA4"/>
    <w:rsid w:val="004C53F6"/>
    <w:rsid w:val="004C58A3"/>
    <w:rsid w:val="004C7949"/>
    <w:rsid w:val="004C7C4E"/>
    <w:rsid w:val="004C7D58"/>
    <w:rsid w:val="004D03BD"/>
    <w:rsid w:val="004D10ED"/>
    <w:rsid w:val="004D1A46"/>
    <w:rsid w:val="004D1F8F"/>
    <w:rsid w:val="004D2620"/>
    <w:rsid w:val="004D3775"/>
    <w:rsid w:val="004D38DD"/>
    <w:rsid w:val="004D3D36"/>
    <w:rsid w:val="004D4239"/>
    <w:rsid w:val="004D42D6"/>
    <w:rsid w:val="004D6501"/>
    <w:rsid w:val="004D70F4"/>
    <w:rsid w:val="004E063B"/>
    <w:rsid w:val="004E19EE"/>
    <w:rsid w:val="004E1ABA"/>
    <w:rsid w:val="004E40B4"/>
    <w:rsid w:val="004E532E"/>
    <w:rsid w:val="004E5B36"/>
    <w:rsid w:val="004E78CA"/>
    <w:rsid w:val="004E7921"/>
    <w:rsid w:val="004E7951"/>
    <w:rsid w:val="004F06CB"/>
    <w:rsid w:val="004F07E8"/>
    <w:rsid w:val="004F0F55"/>
    <w:rsid w:val="004F1063"/>
    <w:rsid w:val="004F14FC"/>
    <w:rsid w:val="004F27C2"/>
    <w:rsid w:val="004F334B"/>
    <w:rsid w:val="004F3C47"/>
    <w:rsid w:val="004F4261"/>
    <w:rsid w:val="004F42CA"/>
    <w:rsid w:val="004F5190"/>
    <w:rsid w:val="004F5196"/>
    <w:rsid w:val="004F5751"/>
    <w:rsid w:val="004F7249"/>
    <w:rsid w:val="004F7CFE"/>
    <w:rsid w:val="00500A49"/>
    <w:rsid w:val="00500AF8"/>
    <w:rsid w:val="00503907"/>
    <w:rsid w:val="005041CE"/>
    <w:rsid w:val="0050442E"/>
    <w:rsid w:val="00505566"/>
    <w:rsid w:val="005065EE"/>
    <w:rsid w:val="005078A7"/>
    <w:rsid w:val="00507CFA"/>
    <w:rsid w:val="00507F64"/>
    <w:rsid w:val="00510DBF"/>
    <w:rsid w:val="005118F9"/>
    <w:rsid w:val="00511E39"/>
    <w:rsid w:val="00511F87"/>
    <w:rsid w:val="00512284"/>
    <w:rsid w:val="00512732"/>
    <w:rsid w:val="00512E32"/>
    <w:rsid w:val="005138DC"/>
    <w:rsid w:val="00514854"/>
    <w:rsid w:val="00515635"/>
    <w:rsid w:val="0051583A"/>
    <w:rsid w:val="005164B5"/>
    <w:rsid w:val="005167A9"/>
    <w:rsid w:val="00516BFD"/>
    <w:rsid w:val="00516ED3"/>
    <w:rsid w:val="00517F6E"/>
    <w:rsid w:val="00520918"/>
    <w:rsid w:val="005228E7"/>
    <w:rsid w:val="005229AC"/>
    <w:rsid w:val="005254C9"/>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C22"/>
    <w:rsid w:val="00547DD1"/>
    <w:rsid w:val="005514ED"/>
    <w:rsid w:val="005524C6"/>
    <w:rsid w:val="00553B64"/>
    <w:rsid w:val="00553DAA"/>
    <w:rsid w:val="0055567A"/>
    <w:rsid w:val="00555775"/>
    <w:rsid w:val="00555BF3"/>
    <w:rsid w:val="00556319"/>
    <w:rsid w:val="005569DD"/>
    <w:rsid w:val="00560113"/>
    <w:rsid w:val="005617BD"/>
    <w:rsid w:val="00561F13"/>
    <w:rsid w:val="0056227B"/>
    <w:rsid w:val="005629B1"/>
    <w:rsid w:val="00563303"/>
    <w:rsid w:val="0056517B"/>
    <w:rsid w:val="00565A6E"/>
    <w:rsid w:val="00565FC5"/>
    <w:rsid w:val="00566BF2"/>
    <w:rsid w:val="005675E9"/>
    <w:rsid w:val="0057031F"/>
    <w:rsid w:val="00571EF3"/>
    <w:rsid w:val="005720F7"/>
    <w:rsid w:val="0057278A"/>
    <w:rsid w:val="005735A5"/>
    <w:rsid w:val="00573B80"/>
    <w:rsid w:val="00575BE3"/>
    <w:rsid w:val="005763AF"/>
    <w:rsid w:val="0057644E"/>
    <w:rsid w:val="00576C28"/>
    <w:rsid w:val="00577415"/>
    <w:rsid w:val="00577C37"/>
    <w:rsid w:val="005804EC"/>
    <w:rsid w:val="00580E88"/>
    <w:rsid w:val="005818F8"/>
    <w:rsid w:val="00582318"/>
    <w:rsid w:val="00582F5E"/>
    <w:rsid w:val="00583733"/>
    <w:rsid w:val="00583781"/>
    <w:rsid w:val="005839D6"/>
    <w:rsid w:val="0058423B"/>
    <w:rsid w:val="00585F2F"/>
    <w:rsid w:val="005865AA"/>
    <w:rsid w:val="00586F15"/>
    <w:rsid w:val="00587C88"/>
    <w:rsid w:val="00590CBE"/>
    <w:rsid w:val="005921A0"/>
    <w:rsid w:val="005921C6"/>
    <w:rsid w:val="005922A9"/>
    <w:rsid w:val="00592595"/>
    <w:rsid w:val="00592F8F"/>
    <w:rsid w:val="00595C1F"/>
    <w:rsid w:val="0059645D"/>
    <w:rsid w:val="00596B18"/>
    <w:rsid w:val="00596DEC"/>
    <w:rsid w:val="00596F9D"/>
    <w:rsid w:val="00597EDE"/>
    <w:rsid w:val="005A013B"/>
    <w:rsid w:val="005A026A"/>
    <w:rsid w:val="005A0E69"/>
    <w:rsid w:val="005A1161"/>
    <w:rsid w:val="005A5EC4"/>
    <w:rsid w:val="005A6313"/>
    <w:rsid w:val="005A7196"/>
    <w:rsid w:val="005A7747"/>
    <w:rsid w:val="005B0157"/>
    <w:rsid w:val="005B115D"/>
    <w:rsid w:val="005B1CBE"/>
    <w:rsid w:val="005B2757"/>
    <w:rsid w:val="005B27D7"/>
    <w:rsid w:val="005B2974"/>
    <w:rsid w:val="005B3EA5"/>
    <w:rsid w:val="005B51BD"/>
    <w:rsid w:val="005B55D1"/>
    <w:rsid w:val="005B5747"/>
    <w:rsid w:val="005B634F"/>
    <w:rsid w:val="005B67B1"/>
    <w:rsid w:val="005B6E99"/>
    <w:rsid w:val="005B74A7"/>
    <w:rsid w:val="005C09BC"/>
    <w:rsid w:val="005C0F54"/>
    <w:rsid w:val="005C142C"/>
    <w:rsid w:val="005C2176"/>
    <w:rsid w:val="005C243E"/>
    <w:rsid w:val="005C32E0"/>
    <w:rsid w:val="005C5A75"/>
    <w:rsid w:val="005C616E"/>
    <w:rsid w:val="005C6B01"/>
    <w:rsid w:val="005C6B95"/>
    <w:rsid w:val="005C7B40"/>
    <w:rsid w:val="005D1834"/>
    <w:rsid w:val="005D1BFD"/>
    <w:rsid w:val="005D2D2B"/>
    <w:rsid w:val="005D3B52"/>
    <w:rsid w:val="005D3E84"/>
    <w:rsid w:val="005D489B"/>
    <w:rsid w:val="005D5187"/>
    <w:rsid w:val="005D5580"/>
    <w:rsid w:val="005D5A09"/>
    <w:rsid w:val="005D6079"/>
    <w:rsid w:val="005D6707"/>
    <w:rsid w:val="005D69BF"/>
    <w:rsid w:val="005D72E2"/>
    <w:rsid w:val="005E00C4"/>
    <w:rsid w:val="005E1F8A"/>
    <w:rsid w:val="005E2A9D"/>
    <w:rsid w:val="005E3C3F"/>
    <w:rsid w:val="005E3F79"/>
    <w:rsid w:val="005E4F05"/>
    <w:rsid w:val="005E514A"/>
    <w:rsid w:val="005E5189"/>
    <w:rsid w:val="005F10BB"/>
    <w:rsid w:val="005F12C8"/>
    <w:rsid w:val="005F1C02"/>
    <w:rsid w:val="005F3159"/>
    <w:rsid w:val="005F3855"/>
    <w:rsid w:val="005F3CE3"/>
    <w:rsid w:val="005F4464"/>
    <w:rsid w:val="005F51F0"/>
    <w:rsid w:val="005F58D9"/>
    <w:rsid w:val="005F7233"/>
    <w:rsid w:val="005F787D"/>
    <w:rsid w:val="00600A3D"/>
    <w:rsid w:val="0060204A"/>
    <w:rsid w:val="0060228C"/>
    <w:rsid w:val="00602D89"/>
    <w:rsid w:val="00603214"/>
    <w:rsid w:val="00604FE6"/>
    <w:rsid w:val="006061ED"/>
    <w:rsid w:val="006072A9"/>
    <w:rsid w:val="0060732E"/>
    <w:rsid w:val="00610846"/>
    <w:rsid w:val="00611709"/>
    <w:rsid w:val="00612174"/>
    <w:rsid w:val="00612CB5"/>
    <w:rsid w:val="00614A73"/>
    <w:rsid w:val="0061559D"/>
    <w:rsid w:val="0061651C"/>
    <w:rsid w:val="00617971"/>
    <w:rsid w:val="00621160"/>
    <w:rsid w:val="00621208"/>
    <w:rsid w:val="00621712"/>
    <w:rsid w:val="0062171A"/>
    <w:rsid w:val="006220DB"/>
    <w:rsid w:val="00623B8A"/>
    <w:rsid w:val="00623FE9"/>
    <w:rsid w:val="006263FC"/>
    <w:rsid w:val="00626E5E"/>
    <w:rsid w:val="00630094"/>
    <w:rsid w:val="006310E0"/>
    <w:rsid w:val="0063112A"/>
    <w:rsid w:val="00632FCA"/>
    <w:rsid w:val="0063382E"/>
    <w:rsid w:val="00634D3F"/>
    <w:rsid w:val="0063643C"/>
    <w:rsid w:val="006376C5"/>
    <w:rsid w:val="0064388D"/>
    <w:rsid w:val="006441FF"/>
    <w:rsid w:val="00645F3F"/>
    <w:rsid w:val="00646C2C"/>
    <w:rsid w:val="00646F3E"/>
    <w:rsid w:val="00647C82"/>
    <w:rsid w:val="006501BB"/>
    <w:rsid w:val="00650B5F"/>
    <w:rsid w:val="00650EF8"/>
    <w:rsid w:val="00651688"/>
    <w:rsid w:val="006516FC"/>
    <w:rsid w:val="006523D0"/>
    <w:rsid w:val="0065577D"/>
    <w:rsid w:val="00655954"/>
    <w:rsid w:val="00655B09"/>
    <w:rsid w:val="0065686C"/>
    <w:rsid w:val="00656DEC"/>
    <w:rsid w:val="00657125"/>
    <w:rsid w:val="00661E57"/>
    <w:rsid w:val="00661F9C"/>
    <w:rsid w:val="006627EB"/>
    <w:rsid w:val="00663285"/>
    <w:rsid w:val="00664742"/>
    <w:rsid w:val="00664C3F"/>
    <w:rsid w:val="006659F3"/>
    <w:rsid w:val="006711B5"/>
    <w:rsid w:val="00671C08"/>
    <w:rsid w:val="00672093"/>
    <w:rsid w:val="006737A5"/>
    <w:rsid w:val="00673C83"/>
    <w:rsid w:val="00673EAA"/>
    <w:rsid w:val="00675518"/>
    <w:rsid w:val="00675BD6"/>
    <w:rsid w:val="006766CA"/>
    <w:rsid w:val="006769D2"/>
    <w:rsid w:val="006802E4"/>
    <w:rsid w:val="00682312"/>
    <w:rsid w:val="0068243C"/>
    <w:rsid w:val="006825ED"/>
    <w:rsid w:val="00682624"/>
    <w:rsid w:val="00683366"/>
    <w:rsid w:val="00683CE7"/>
    <w:rsid w:val="0068455A"/>
    <w:rsid w:val="00684783"/>
    <w:rsid w:val="00684896"/>
    <w:rsid w:val="006849A4"/>
    <w:rsid w:val="006849E0"/>
    <w:rsid w:val="00684AD2"/>
    <w:rsid w:val="006852C7"/>
    <w:rsid w:val="0068547D"/>
    <w:rsid w:val="00686CC8"/>
    <w:rsid w:val="00691F29"/>
    <w:rsid w:val="006927B6"/>
    <w:rsid w:val="0069338B"/>
    <w:rsid w:val="00693A5D"/>
    <w:rsid w:val="00693B76"/>
    <w:rsid w:val="00693E87"/>
    <w:rsid w:val="00695789"/>
    <w:rsid w:val="00695FAC"/>
    <w:rsid w:val="006966CC"/>
    <w:rsid w:val="00697864"/>
    <w:rsid w:val="00697F7F"/>
    <w:rsid w:val="006A059E"/>
    <w:rsid w:val="006A1153"/>
    <w:rsid w:val="006A15B1"/>
    <w:rsid w:val="006A2BB2"/>
    <w:rsid w:val="006A3AB1"/>
    <w:rsid w:val="006A4A73"/>
    <w:rsid w:val="006A4E98"/>
    <w:rsid w:val="006A5D2A"/>
    <w:rsid w:val="006A5F1A"/>
    <w:rsid w:val="006A605E"/>
    <w:rsid w:val="006A60E7"/>
    <w:rsid w:val="006A79BE"/>
    <w:rsid w:val="006B0E02"/>
    <w:rsid w:val="006B2A4C"/>
    <w:rsid w:val="006B382C"/>
    <w:rsid w:val="006B38C8"/>
    <w:rsid w:val="006B5CF5"/>
    <w:rsid w:val="006B6029"/>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8A7"/>
    <w:rsid w:val="006D3F01"/>
    <w:rsid w:val="006D4549"/>
    <w:rsid w:val="006D4612"/>
    <w:rsid w:val="006D4C8B"/>
    <w:rsid w:val="006D54D9"/>
    <w:rsid w:val="006D58A8"/>
    <w:rsid w:val="006D70B2"/>
    <w:rsid w:val="006D7A92"/>
    <w:rsid w:val="006E018E"/>
    <w:rsid w:val="006E0C6B"/>
    <w:rsid w:val="006E0EAF"/>
    <w:rsid w:val="006E2782"/>
    <w:rsid w:val="006E3129"/>
    <w:rsid w:val="006E338C"/>
    <w:rsid w:val="006E3EE1"/>
    <w:rsid w:val="006E40F0"/>
    <w:rsid w:val="006E48EE"/>
    <w:rsid w:val="006E4CD0"/>
    <w:rsid w:val="006E5140"/>
    <w:rsid w:val="006E7336"/>
    <w:rsid w:val="006E7481"/>
    <w:rsid w:val="006E75EB"/>
    <w:rsid w:val="006F0B7A"/>
    <w:rsid w:val="006F0D34"/>
    <w:rsid w:val="006F111C"/>
    <w:rsid w:val="006F1713"/>
    <w:rsid w:val="006F26F0"/>
    <w:rsid w:val="006F4FEC"/>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105F4"/>
    <w:rsid w:val="00711B7B"/>
    <w:rsid w:val="00712C7D"/>
    <w:rsid w:val="00713C88"/>
    <w:rsid w:val="00713E21"/>
    <w:rsid w:val="00714E96"/>
    <w:rsid w:val="00715209"/>
    <w:rsid w:val="00715648"/>
    <w:rsid w:val="00716704"/>
    <w:rsid w:val="007171FA"/>
    <w:rsid w:val="007176D0"/>
    <w:rsid w:val="00717B0E"/>
    <w:rsid w:val="00717E9C"/>
    <w:rsid w:val="00720599"/>
    <w:rsid w:val="00720759"/>
    <w:rsid w:val="007209F5"/>
    <w:rsid w:val="0072267F"/>
    <w:rsid w:val="0072308D"/>
    <w:rsid w:val="007238A8"/>
    <w:rsid w:val="007274A0"/>
    <w:rsid w:val="007300BD"/>
    <w:rsid w:val="0073087F"/>
    <w:rsid w:val="00731C67"/>
    <w:rsid w:val="00732000"/>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2A9"/>
    <w:rsid w:val="0078393B"/>
    <w:rsid w:val="00784140"/>
    <w:rsid w:val="00784B14"/>
    <w:rsid w:val="00785001"/>
    <w:rsid w:val="007856FD"/>
    <w:rsid w:val="00785861"/>
    <w:rsid w:val="00785FD2"/>
    <w:rsid w:val="0078655C"/>
    <w:rsid w:val="00786762"/>
    <w:rsid w:val="00786F4D"/>
    <w:rsid w:val="00790E63"/>
    <w:rsid w:val="007921BF"/>
    <w:rsid w:val="0079460E"/>
    <w:rsid w:val="00795227"/>
    <w:rsid w:val="007977A8"/>
    <w:rsid w:val="00797C3D"/>
    <w:rsid w:val="00797E68"/>
    <w:rsid w:val="007A04C7"/>
    <w:rsid w:val="007A3143"/>
    <w:rsid w:val="007A364E"/>
    <w:rsid w:val="007A38A1"/>
    <w:rsid w:val="007A3CC6"/>
    <w:rsid w:val="007A3F16"/>
    <w:rsid w:val="007A4FA5"/>
    <w:rsid w:val="007A6E6D"/>
    <w:rsid w:val="007A7730"/>
    <w:rsid w:val="007A7E60"/>
    <w:rsid w:val="007B06D0"/>
    <w:rsid w:val="007B1713"/>
    <w:rsid w:val="007B1EFD"/>
    <w:rsid w:val="007B2345"/>
    <w:rsid w:val="007B2A61"/>
    <w:rsid w:val="007B325C"/>
    <w:rsid w:val="007B38E4"/>
    <w:rsid w:val="007B4E6B"/>
    <w:rsid w:val="007B4F3C"/>
    <w:rsid w:val="007B4F80"/>
    <w:rsid w:val="007B5A83"/>
    <w:rsid w:val="007B5BA4"/>
    <w:rsid w:val="007B67AC"/>
    <w:rsid w:val="007B691F"/>
    <w:rsid w:val="007C0077"/>
    <w:rsid w:val="007C018B"/>
    <w:rsid w:val="007C04E0"/>
    <w:rsid w:val="007C39E6"/>
    <w:rsid w:val="007C3AF8"/>
    <w:rsid w:val="007C5DEC"/>
    <w:rsid w:val="007C61B8"/>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6330"/>
    <w:rsid w:val="007E6A2D"/>
    <w:rsid w:val="007E6A88"/>
    <w:rsid w:val="007F07C4"/>
    <w:rsid w:val="007F0C8A"/>
    <w:rsid w:val="007F11B1"/>
    <w:rsid w:val="007F1691"/>
    <w:rsid w:val="007F21D1"/>
    <w:rsid w:val="007F4482"/>
    <w:rsid w:val="007F4BAF"/>
    <w:rsid w:val="007F5D40"/>
    <w:rsid w:val="007F6492"/>
    <w:rsid w:val="007F7663"/>
    <w:rsid w:val="008000AA"/>
    <w:rsid w:val="008012B0"/>
    <w:rsid w:val="00801E8F"/>
    <w:rsid w:val="00802E83"/>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20489"/>
    <w:rsid w:val="00820A53"/>
    <w:rsid w:val="00820F1E"/>
    <w:rsid w:val="00821436"/>
    <w:rsid w:val="00821B17"/>
    <w:rsid w:val="008224F3"/>
    <w:rsid w:val="00822859"/>
    <w:rsid w:val="00824A89"/>
    <w:rsid w:val="00825B05"/>
    <w:rsid w:val="00825BB8"/>
    <w:rsid w:val="00825E2C"/>
    <w:rsid w:val="00826D58"/>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311"/>
    <w:rsid w:val="00840C26"/>
    <w:rsid w:val="00841317"/>
    <w:rsid w:val="0084187E"/>
    <w:rsid w:val="00841A50"/>
    <w:rsid w:val="00843340"/>
    <w:rsid w:val="0084352A"/>
    <w:rsid w:val="008437C4"/>
    <w:rsid w:val="00844425"/>
    <w:rsid w:val="0084568E"/>
    <w:rsid w:val="00845CB3"/>
    <w:rsid w:val="00845E34"/>
    <w:rsid w:val="0084799E"/>
    <w:rsid w:val="00847AA3"/>
    <w:rsid w:val="00850A2E"/>
    <w:rsid w:val="00850DDE"/>
    <w:rsid w:val="0085106A"/>
    <w:rsid w:val="00851E43"/>
    <w:rsid w:val="008521E8"/>
    <w:rsid w:val="008530BF"/>
    <w:rsid w:val="008554C7"/>
    <w:rsid w:val="00856E08"/>
    <w:rsid w:val="00857CD1"/>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0C7A"/>
    <w:rsid w:val="00890D87"/>
    <w:rsid w:val="0089171B"/>
    <w:rsid w:val="00893521"/>
    <w:rsid w:val="00894599"/>
    <w:rsid w:val="008948C5"/>
    <w:rsid w:val="0089554A"/>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67E"/>
    <w:rsid w:val="008B5B7C"/>
    <w:rsid w:val="008B734B"/>
    <w:rsid w:val="008B7DD6"/>
    <w:rsid w:val="008C03BA"/>
    <w:rsid w:val="008C1A5B"/>
    <w:rsid w:val="008C1A9F"/>
    <w:rsid w:val="008C2391"/>
    <w:rsid w:val="008C32A4"/>
    <w:rsid w:val="008C51C9"/>
    <w:rsid w:val="008C6B7F"/>
    <w:rsid w:val="008C6CD0"/>
    <w:rsid w:val="008C76DF"/>
    <w:rsid w:val="008D0059"/>
    <w:rsid w:val="008D04DD"/>
    <w:rsid w:val="008D3056"/>
    <w:rsid w:val="008D5BA6"/>
    <w:rsid w:val="008D7070"/>
    <w:rsid w:val="008D750A"/>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881"/>
    <w:rsid w:val="008F69F6"/>
    <w:rsid w:val="008F7082"/>
    <w:rsid w:val="00900583"/>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1039C"/>
    <w:rsid w:val="0091070D"/>
    <w:rsid w:val="00911F13"/>
    <w:rsid w:val="0091247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3979"/>
    <w:rsid w:val="00936539"/>
    <w:rsid w:val="00936AFE"/>
    <w:rsid w:val="00937DC6"/>
    <w:rsid w:val="009424CA"/>
    <w:rsid w:val="00942B82"/>
    <w:rsid w:val="00942EAD"/>
    <w:rsid w:val="009434A4"/>
    <w:rsid w:val="00943899"/>
    <w:rsid w:val="00943952"/>
    <w:rsid w:val="00946ECA"/>
    <w:rsid w:val="00947648"/>
    <w:rsid w:val="00947BBC"/>
    <w:rsid w:val="00947C97"/>
    <w:rsid w:val="00947ED0"/>
    <w:rsid w:val="0095021B"/>
    <w:rsid w:val="0095068D"/>
    <w:rsid w:val="00951451"/>
    <w:rsid w:val="00951554"/>
    <w:rsid w:val="009540F8"/>
    <w:rsid w:val="00954146"/>
    <w:rsid w:val="00955227"/>
    <w:rsid w:val="009553AF"/>
    <w:rsid w:val="009554E6"/>
    <w:rsid w:val="009555E7"/>
    <w:rsid w:val="0095686A"/>
    <w:rsid w:val="00957F5C"/>
    <w:rsid w:val="009603AD"/>
    <w:rsid w:val="0096127B"/>
    <w:rsid w:val="00962612"/>
    <w:rsid w:val="009644D9"/>
    <w:rsid w:val="00964A31"/>
    <w:rsid w:val="0096526E"/>
    <w:rsid w:val="00967662"/>
    <w:rsid w:val="00971E5B"/>
    <w:rsid w:val="00973007"/>
    <w:rsid w:val="009747B5"/>
    <w:rsid w:val="0097760F"/>
    <w:rsid w:val="00977D88"/>
    <w:rsid w:val="00982BC1"/>
    <w:rsid w:val="00984090"/>
    <w:rsid w:val="0098679D"/>
    <w:rsid w:val="009876B1"/>
    <w:rsid w:val="009876D2"/>
    <w:rsid w:val="00987D5A"/>
    <w:rsid w:val="009926FB"/>
    <w:rsid w:val="009937DA"/>
    <w:rsid w:val="009946EE"/>
    <w:rsid w:val="00995E1F"/>
    <w:rsid w:val="00996165"/>
    <w:rsid w:val="009A0990"/>
    <w:rsid w:val="009A1E54"/>
    <w:rsid w:val="009A5026"/>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87F"/>
    <w:rsid w:val="009C5FB9"/>
    <w:rsid w:val="009C74EA"/>
    <w:rsid w:val="009C7AFD"/>
    <w:rsid w:val="009D0A2C"/>
    <w:rsid w:val="009D31B6"/>
    <w:rsid w:val="009D3711"/>
    <w:rsid w:val="009D48B1"/>
    <w:rsid w:val="009D5F2B"/>
    <w:rsid w:val="009D61AB"/>
    <w:rsid w:val="009D6C71"/>
    <w:rsid w:val="009E0987"/>
    <w:rsid w:val="009E1CE5"/>
    <w:rsid w:val="009E1F59"/>
    <w:rsid w:val="009E3369"/>
    <w:rsid w:val="009E5146"/>
    <w:rsid w:val="009E518D"/>
    <w:rsid w:val="009E5FEE"/>
    <w:rsid w:val="009E604B"/>
    <w:rsid w:val="009E6165"/>
    <w:rsid w:val="009E68C4"/>
    <w:rsid w:val="009F0E52"/>
    <w:rsid w:val="009F3105"/>
    <w:rsid w:val="009F41C0"/>
    <w:rsid w:val="009F4404"/>
    <w:rsid w:val="009F4928"/>
    <w:rsid w:val="009F5708"/>
    <w:rsid w:val="009F57C7"/>
    <w:rsid w:val="009F5829"/>
    <w:rsid w:val="009F6327"/>
    <w:rsid w:val="00A006B3"/>
    <w:rsid w:val="00A01932"/>
    <w:rsid w:val="00A01E8E"/>
    <w:rsid w:val="00A030D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749B"/>
    <w:rsid w:val="00A17B55"/>
    <w:rsid w:val="00A201C2"/>
    <w:rsid w:val="00A2127A"/>
    <w:rsid w:val="00A22A47"/>
    <w:rsid w:val="00A2312D"/>
    <w:rsid w:val="00A23C33"/>
    <w:rsid w:val="00A23E9C"/>
    <w:rsid w:val="00A242D1"/>
    <w:rsid w:val="00A24676"/>
    <w:rsid w:val="00A24B13"/>
    <w:rsid w:val="00A24F10"/>
    <w:rsid w:val="00A278A7"/>
    <w:rsid w:val="00A3039D"/>
    <w:rsid w:val="00A30A93"/>
    <w:rsid w:val="00A310D5"/>
    <w:rsid w:val="00A3368A"/>
    <w:rsid w:val="00A33834"/>
    <w:rsid w:val="00A33B9A"/>
    <w:rsid w:val="00A34676"/>
    <w:rsid w:val="00A350B4"/>
    <w:rsid w:val="00A35FFE"/>
    <w:rsid w:val="00A36085"/>
    <w:rsid w:val="00A3628D"/>
    <w:rsid w:val="00A36CD4"/>
    <w:rsid w:val="00A41452"/>
    <w:rsid w:val="00A41461"/>
    <w:rsid w:val="00A4162F"/>
    <w:rsid w:val="00A4198B"/>
    <w:rsid w:val="00A419E4"/>
    <w:rsid w:val="00A41E58"/>
    <w:rsid w:val="00A4356E"/>
    <w:rsid w:val="00A4449F"/>
    <w:rsid w:val="00A44C05"/>
    <w:rsid w:val="00A45207"/>
    <w:rsid w:val="00A465B0"/>
    <w:rsid w:val="00A500DB"/>
    <w:rsid w:val="00A50245"/>
    <w:rsid w:val="00A521DB"/>
    <w:rsid w:val="00A531D9"/>
    <w:rsid w:val="00A53C65"/>
    <w:rsid w:val="00A54898"/>
    <w:rsid w:val="00A54CF8"/>
    <w:rsid w:val="00A563CB"/>
    <w:rsid w:val="00A56591"/>
    <w:rsid w:val="00A60B72"/>
    <w:rsid w:val="00A62B35"/>
    <w:rsid w:val="00A62FC5"/>
    <w:rsid w:val="00A63B24"/>
    <w:rsid w:val="00A64A7C"/>
    <w:rsid w:val="00A65238"/>
    <w:rsid w:val="00A67AAE"/>
    <w:rsid w:val="00A70CE5"/>
    <w:rsid w:val="00A7200E"/>
    <w:rsid w:val="00A72A92"/>
    <w:rsid w:val="00A72AE4"/>
    <w:rsid w:val="00A73943"/>
    <w:rsid w:val="00A73944"/>
    <w:rsid w:val="00A76D7D"/>
    <w:rsid w:val="00A7716E"/>
    <w:rsid w:val="00A77E91"/>
    <w:rsid w:val="00A81706"/>
    <w:rsid w:val="00A82317"/>
    <w:rsid w:val="00A843F4"/>
    <w:rsid w:val="00A8480F"/>
    <w:rsid w:val="00A85000"/>
    <w:rsid w:val="00A85063"/>
    <w:rsid w:val="00A90504"/>
    <w:rsid w:val="00A919D7"/>
    <w:rsid w:val="00A934FD"/>
    <w:rsid w:val="00A95132"/>
    <w:rsid w:val="00A95527"/>
    <w:rsid w:val="00A96618"/>
    <w:rsid w:val="00A97A7A"/>
    <w:rsid w:val="00AA109B"/>
    <w:rsid w:val="00AA1C3C"/>
    <w:rsid w:val="00AA3EF8"/>
    <w:rsid w:val="00AA61AE"/>
    <w:rsid w:val="00AA6F5E"/>
    <w:rsid w:val="00AB0DAC"/>
    <w:rsid w:val="00AB2747"/>
    <w:rsid w:val="00AB29E8"/>
    <w:rsid w:val="00AB2D9D"/>
    <w:rsid w:val="00AB3A54"/>
    <w:rsid w:val="00AB3C16"/>
    <w:rsid w:val="00AB3D35"/>
    <w:rsid w:val="00AB450B"/>
    <w:rsid w:val="00AB4B4D"/>
    <w:rsid w:val="00AB4B9D"/>
    <w:rsid w:val="00AB51A8"/>
    <w:rsid w:val="00AB5BEB"/>
    <w:rsid w:val="00AB7890"/>
    <w:rsid w:val="00AC0708"/>
    <w:rsid w:val="00AC37F2"/>
    <w:rsid w:val="00AC43E7"/>
    <w:rsid w:val="00AC636A"/>
    <w:rsid w:val="00AC714E"/>
    <w:rsid w:val="00AC7C28"/>
    <w:rsid w:val="00AC7FB2"/>
    <w:rsid w:val="00AD0679"/>
    <w:rsid w:val="00AD09AD"/>
    <w:rsid w:val="00AD13EF"/>
    <w:rsid w:val="00AD1ED0"/>
    <w:rsid w:val="00AD250F"/>
    <w:rsid w:val="00AD321B"/>
    <w:rsid w:val="00AD3988"/>
    <w:rsid w:val="00AD477C"/>
    <w:rsid w:val="00AD6C4E"/>
    <w:rsid w:val="00AD6F69"/>
    <w:rsid w:val="00AD7D7D"/>
    <w:rsid w:val="00AE0591"/>
    <w:rsid w:val="00AE0AB4"/>
    <w:rsid w:val="00AE2583"/>
    <w:rsid w:val="00AE3164"/>
    <w:rsid w:val="00AE37ED"/>
    <w:rsid w:val="00AE3928"/>
    <w:rsid w:val="00AE4C8E"/>
    <w:rsid w:val="00AE5919"/>
    <w:rsid w:val="00AE5C9E"/>
    <w:rsid w:val="00AE6DBD"/>
    <w:rsid w:val="00AE70BB"/>
    <w:rsid w:val="00AE7865"/>
    <w:rsid w:val="00AF1217"/>
    <w:rsid w:val="00AF3F6D"/>
    <w:rsid w:val="00AF4134"/>
    <w:rsid w:val="00AF4968"/>
    <w:rsid w:val="00AF4FDA"/>
    <w:rsid w:val="00AF67F6"/>
    <w:rsid w:val="00AF6A8C"/>
    <w:rsid w:val="00AF7AAA"/>
    <w:rsid w:val="00AF7E1B"/>
    <w:rsid w:val="00B0013D"/>
    <w:rsid w:val="00B006E3"/>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314"/>
    <w:rsid w:val="00B27880"/>
    <w:rsid w:val="00B27B82"/>
    <w:rsid w:val="00B27BE5"/>
    <w:rsid w:val="00B3065C"/>
    <w:rsid w:val="00B33059"/>
    <w:rsid w:val="00B33440"/>
    <w:rsid w:val="00B33615"/>
    <w:rsid w:val="00B3453B"/>
    <w:rsid w:val="00B35018"/>
    <w:rsid w:val="00B366AA"/>
    <w:rsid w:val="00B36B88"/>
    <w:rsid w:val="00B37B33"/>
    <w:rsid w:val="00B37F93"/>
    <w:rsid w:val="00B4040D"/>
    <w:rsid w:val="00B40E70"/>
    <w:rsid w:val="00B417D3"/>
    <w:rsid w:val="00B41AA8"/>
    <w:rsid w:val="00B42DEB"/>
    <w:rsid w:val="00B42FE3"/>
    <w:rsid w:val="00B43F01"/>
    <w:rsid w:val="00B45853"/>
    <w:rsid w:val="00B45EBE"/>
    <w:rsid w:val="00B469FB"/>
    <w:rsid w:val="00B50280"/>
    <w:rsid w:val="00B505F9"/>
    <w:rsid w:val="00B51B1F"/>
    <w:rsid w:val="00B52090"/>
    <w:rsid w:val="00B52463"/>
    <w:rsid w:val="00B536A5"/>
    <w:rsid w:val="00B54290"/>
    <w:rsid w:val="00B550FA"/>
    <w:rsid w:val="00B55C1E"/>
    <w:rsid w:val="00B5641D"/>
    <w:rsid w:val="00B56988"/>
    <w:rsid w:val="00B56D23"/>
    <w:rsid w:val="00B6084F"/>
    <w:rsid w:val="00B60DAB"/>
    <w:rsid w:val="00B6303E"/>
    <w:rsid w:val="00B637CD"/>
    <w:rsid w:val="00B639E3"/>
    <w:rsid w:val="00B63DD1"/>
    <w:rsid w:val="00B6587A"/>
    <w:rsid w:val="00B65B32"/>
    <w:rsid w:val="00B67FD3"/>
    <w:rsid w:val="00B725DC"/>
    <w:rsid w:val="00B736C2"/>
    <w:rsid w:val="00B75B6E"/>
    <w:rsid w:val="00B75EA5"/>
    <w:rsid w:val="00B766CB"/>
    <w:rsid w:val="00B80C91"/>
    <w:rsid w:val="00B83806"/>
    <w:rsid w:val="00B839C2"/>
    <w:rsid w:val="00B83ED6"/>
    <w:rsid w:val="00B841E1"/>
    <w:rsid w:val="00B84FB3"/>
    <w:rsid w:val="00B85FF4"/>
    <w:rsid w:val="00B8703E"/>
    <w:rsid w:val="00B87966"/>
    <w:rsid w:val="00B87C8F"/>
    <w:rsid w:val="00B90730"/>
    <w:rsid w:val="00B925ED"/>
    <w:rsid w:val="00B938F3"/>
    <w:rsid w:val="00B93E5D"/>
    <w:rsid w:val="00B94B0D"/>
    <w:rsid w:val="00B95637"/>
    <w:rsid w:val="00B97413"/>
    <w:rsid w:val="00B9791C"/>
    <w:rsid w:val="00BA1E0E"/>
    <w:rsid w:val="00BA1F05"/>
    <w:rsid w:val="00BA1FF9"/>
    <w:rsid w:val="00BA291B"/>
    <w:rsid w:val="00BA2E08"/>
    <w:rsid w:val="00BA379F"/>
    <w:rsid w:val="00BA451D"/>
    <w:rsid w:val="00BA479D"/>
    <w:rsid w:val="00BA5AAC"/>
    <w:rsid w:val="00BA5D24"/>
    <w:rsid w:val="00BA6242"/>
    <w:rsid w:val="00BA68B4"/>
    <w:rsid w:val="00BA6BDE"/>
    <w:rsid w:val="00BA74B3"/>
    <w:rsid w:val="00BA79E5"/>
    <w:rsid w:val="00BA7E87"/>
    <w:rsid w:val="00BB011A"/>
    <w:rsid w:val="00BB02AC"/>
    <w:rsid w:val="00BB1930"/>
    <w:rsid w:val="00BB29FE"/>
    <w:rsid w:val="00BB479E"/>
    <w:rsid w:val="00BB5E35"/>
    <w:rsid w:val="00BC3E0E"/>
    <w:rsid w:val="00BC4209"/>
    <w:rsid w:val="00BC4240"/>
    <w:rsid w:val="00BC4835"/>
    <w:rsid w:val="00BC5408"/>
    <w:rsid w:val="00BC59D6"/>
    <w:rsid w:val="00BC6B63"/>
    <w:rsid w:val="00BC7AA7"/>
    <w:rsid w:val="00BD09FA"/>
    <w:rsid w:val="00BD1D78"/>
    <w:rsid w:val="00BD3B17"/>
    <w:rsid w:val="00BD3CA0"/>
    <w:rsid w:val="00BD4C35"/>
    <w:rsid w:val="00BD4C69"/>
    <w:rsid w:val="00BD4C9D"/>
    <w:rsid w:val="00BD5444"/>
    <w:rsid w:val="00BD67D3"/>
    <w:rsid w:val="00BD6C25"/>
    <w:rsid w:val="00BE01BF"/>
    <w:rsid w:val="00BE05ED"/>
    <w:rsid w:val="00BE0A35"/>
    <w:rsid w:val="00BE11BF"/>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3BE4"/>
    <w:rsid w:val="00C04435"/>
    <w:rsid w:val="00C045BD"/>
    <w:rsid w:val="00C05880"/>
    <w:rsid w:val="00C06566"/>
    <w:rsid w:val="00C1015F"/>
    <w:rsid w:val="00C1017E"/>
    <w:rsid w:val="00C10F5D"/>
    <w:rsid w:val="00C136B9"/>
    <w:rsid w:val="00C13CFB"/>
    <w:rsid w:val="00C1498D"/>
    <w:rsid w:val="00C1500C"/>
    <w:rsid w:val="00C15934"/>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5F03"/>
    <w:rsid w:val="00C364E5"/>
    <w:rsid w:val="00C36D0F"/>
    <w:rsid w:val="00C37CB4"/>
    <w:rsid w:val="00C41010"/>
    <w:rsid w:val="00C4262E"/>
    <w:rsid w:val="00C43747"/>
    <w:rsid w:val="00C4534E"/>
    <w:rsid w:val="00C46836"/>
    <w:rsid w:val="00C50304"/>
    <w:rsid w:val="00C505A0"/>
    <w:rsid w:val="00C50948"/>
    <w:rsid w:val="00C515F7"/>
    <w:rsid w:val="00C529D5"/>
    <w:rsid w:val="00C52FA8"/>
    <w:rsid w:val="00C54DAB"/>
    <w:rsid w:val="00C55C4A"/>
    <w:rsid w:val="00C56FAA"/>
    <w:rsid w:val="00C62585"/>
    <w:rsid w:val="00C62F21"/>
    <w:rsid w:val="00C63628"/>
    <w:rsid w:val="00C63B74"/>
    <w:rsid w:val="00C63CA7"/>
    <w:rsid w:val="00C647FC"/>
    <w:rsid w:val="00C6486B"/>
    <w:rsid w:val="00C64879"/>
    <w:rsid w:val="00C65E03"/>
    <w:rsid w:val="00C66A64"/>
    <w:rsid w:val="00C679E0"/>
    <w:rsid w:val="00C71617"/>
    <w:rsid w:val="00C72007"/>
    <w:rsid w:val="00C72903"/>
    <w:rsid w:val="00C72A22"/>
    <w:rsid w:val="00C72CC7"/>
    <w:rsid w:val="00C740F1"/>
    <w:rsid w:val="00C74FD8"/>
    <w:rsid w:val="00C75174"/>
    <w:rsid w:val="00C75FD6"/>
    <w:rsid w:val="00C76791"/>
    <w:rsid w:val="00C777A9"/>
    <w:rsid w:val="00C811F2"/>
    <w:rsid w:val="00C81A92"/>
    <w:rsid w:val="00C81D1D"/>
    <w:rsid w:val="00C82B9C"/>
    <w:rsid w:val="00C8302C"/>
    <w:rsid w:val="00C8441F"/>
    <w:rsid w:val="00C84447"/>
    <w:rsid w:val="00C84A7E"/>
    <w:rsid w:val="00C850B3"/>
    <w:rsid w:val="00C865F3"/>
    <w:rsid w:val="00C86784"/>
    <w:rsid w:val="00C86E0B"/>
    <w:rsid w:val="00C8741D"/>
    <w:rsid w:val="00C90AC9"/>
    <w:rsid w:val="00C917DC"/>
    <w:rsid w:val="00C9260E"/>
    <w:rsid w:val="00C927E4"/>
    <w:rsid w:val="00C92823"/>
    <w:rsid w:val="00C93038"/>
    <w:rsid w:val="00C93135"/>
    <w:rsid w:val="00C93EDB"/>
    <w:rsid w:val="00C945BD"/>
    <w:rsid w:val="00C94B5F"/>
    <w:rsid w:val="00C954D8"/>
    <w:rsid w:val="00C95BD1"/>
    <w:rsid w:val="00C97354"/>
    <w:rsid w:val="00C976C2"/>
    <w:rsid w:val="00C97E4C"/>
    <w:rsid w:val="00CA020A"/>
    <w:rsid w:val="00CA1215"/>
    <w:rsid w:val="00CA271E"/>
    <w:rsid w:val="00CA404D"/>
    <w:rsid w:val="00CA6D7E"/>
    <w:rsid w:val="00CA6EB2"/>
    <w:rsid w:val="00CA780F"/>
    <w:rsid w:val="00CB09FC"/>
    <w:rsid w:val="00CB1A1B"/>
    <w:rsid w:val="00CB29BD"/>
    <w:rsid w:val="00CB3A71"/>
    <w:rsid w:val="00CB4C64"/>
    <w:rsid w:val="00CB6828"/>
    <w:rsid w:val="00CB6C2E"/>
    <w:rsid w:val="00CB7180"/>
    <w:rsid w:val="00CC0364"/>
    <w:rsid w:val="00CC2CC7"/>
    <w:rsid w:val="00CC3038"/>
    <w:rsid w:val="00CC3277"/>
    <w:rsid w:val="00CC44E1"/>
    <w:rsid w:val="00CC4A36"/>
    <w:rsid w:val="00CC5059"/>
    <w:rsid w:val="00CC5070"/>
    <w:rsid w:val="00CC69DD"/>
    <w:rsid w:val="00CC6A79"/>
    <w:rsid w:val="00CC6CAB"/>
    <w:rsid w:val="00CC769E"/>
    <w:rsid w:val="00CC7704"/>
    <w:rsid w:val="00CD0C61"/>
    <w:rsid w:val="00CD1CF7"/>
    <w:rsid w:val="00CD2601"/>
    <w:rsid w:val="00CD31D8"/>
    <w:rsid w:val="00CD3423"/>
    <w:rsid w:val="00CD44B7"/>
    <w:rsid w:val="00CD56F9"/>
    <w:rsid w:val="00CD5771"/>
    <w:rsid w:val="00CD7450"/>
    <w:rsid w:val="00CD7CF1"/>
    <w:rsid w:val="00CE0AA5"/>
    <w:rsid w:val="00CE2BF0"/>
    <w:rsid w:val="00CE51F7"/>
    <w:rsid w:val="00CE57DC"/>
    <w:rsid w:val="00CE58D5"/>
    <w:rsid w:val="00CE6B1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1F7D"/>
    <w:rsid w:val="00D0275D"/>
    <w:rsid w:val="00D034F4"/>
    <w:rsid w:val="00D04A94"/>
    <w:rsid w:val="00D04D6C"/>
    <w:rsid w:val="00D06837"/>
    <w:rsid w:val="00D06909"/>
    <w:rsid w:val="00D07461"/>
    <w:rsid w:val="00D078C8"/>
    <w:rsid w:val="00D106BD"/>
    <w:rsid w:val="00D10978"/>
    <w:rsid w:val="00D11270"/>
    <w:rsid w:val="00D1257D"/>
    <w:rsid w:val="00D1267F"/>
    <w:rsid w:val="00D12E58"/>
    <w:rsid w:val="00D13791"/>
    <w:rsid w:val="00D144BF"/>
    <w:rsid w:val="00D14A06"/>
    <w:rsid w:val="00D14A48"/>
    <w:rsid w:val="00D1587B"/>
    <w:rsid w:val="00D16529"/>
    <w:rsid w:val="00D17965"/>
    <w:rsid w:val="00D17CB5"/>
    <w:rsid w:val="00D2104C"/>
    <w:rsid w:val="00D21168"/>
    <w:rsid w:val="00D21823"/>
    <w:rsid w:val="00D21965"/>
    <w:rsid w:val="00D247BE"/>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D39"/>
    <w:rsid w:val="00D41F3D"/>
    <w:rsid w:val="00D42B8F"/>
    <w:rsid w:val="00D44AD0"/>
    <w:rsid w:val="00D4514C"/>
    <w:rsid w:val="00D451CD"/>
    <w:rsid w:val="00D45E28"/>
    <w:rsid w:val="00D46724"/>
    <w:rsid w:val="00D46927"/>
    <w:rsid w:val="00D46B1C"/>
    <w:rsid w:val="00D46D7D"/>
    <w:rsid w:val="00D472CA"/>
    <w:rsid w:val="00D473F6"/>
    <w:rsid w:val="00D52542"/>
    <w:rsid w:val="00D532BB"/>
    <w:rsid w:val="00D53729"/>
    <w:rsid w:val="00D53738"/>
    <w:rsid w:val="00D55C5E"/>
    <w:rsid w:val="00D565E0"/>
    <w:rsid w:val="00D56C52"/>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70C53"/>
    <w:rsid w:val="00D718EC"/>
    <w:rsid w:val="00D720E5"/>
    <w:rsid w:val="00D7224A"/>
    <w:rsid w:val="00D72BFC"/>
    <w:rsid w:val="00D7445F"/>
    <w:rsid w:val="00D7524D"/>
    <w:rsid w:val="00D75E81"/>
    <w:rsid w:val="00D81B36"/>
    <w:rsid w:val="00D850B4"/>
    <w:rsid w:val="00D8658F"/>
    <w:rsid w:val="00D879E4"/>
    <w:rsid w:val="00D87A9A"/>
    <w:rsid w:val="00D901FB"/>
    <w:rsid w:val="00D927C9"/>
    <w:rsid w:val="00D931D3"/>
    <w:rsid w:val="00D9402E"/>
    <w:rsid w:val="00D942DA"/>
    <w:rsid w:val="00D95A20"/>
    <w:rsid w:val="00D96497"/>
    <w:rsid w:val="00D96E4C"/>
    <w:rsid w:val="00D97854"/>
    <w:rsid w:val="00D97FCA"/>
    <w:rsid w:val="00DA1546"/>
    <w:rsid w:val="00DA2B86"/>
    <w:rsid w:val="00DA3663"/>
    <w:rsid w:val="00DA390C"/>
    <w:rsid w:val="00DA4173"/>
    <w:rsid w:val="00DA432D"/>
    <w:rsid w:val="00DA4B56"/>
    <w:rsid w:val="00DA636B"/>
    <w:rsid w:val="00DA6578"/>
    <w:rsid w:val="00DB18D6"/>
    <w:rsid w:val="00DB21A6"/>
    <w:rsid w:val="00DB2B50"/>
    <w:rsid w:val="00DB3077"/>
    <w:rsid w:val="00DB5932"/>
    <w:rsid w:val="00DB5A0B"/>
    <w:rsid w:val="00DB7306"/>
    <w:rsid w:val="00DC09F2"/>
    <w:rsid w:val="00DC2E1E"/>
    <w:rsid w:val="00DC39F4"/>
    <w:rsid w:val="00DC436F"/>
    <w:rsid w:val="00DC50C3"/>
    <w:rsid w:val="00DC5DB2"/>
    <w:rsid w:val="00DD190D"/>
    <w:rsid w:val="00DD42B6"/>
    <w:rsid w:val="00DD4780"/>
    <w:rsid w:val="00DD563A"/>
    <w:rsid w:val="00DD6086"/>
    <w:rsid w:val="00DD642A"/>
    <w:rsid w:val="00DD6DA0"/>
    <w:rsid w:val="00DD7737"/>
    <w:rsid w:val="00DD7738"/>
    <w:rsid w:val="00DE0578"/>
    <w:rsid w:val="00DE063F"/>
    <w:rsid w:val="00DE09E8"/>
    <w:rsid w:val="00DE4393"/>
    <w:rsid w:val="00DE4B30"/>
    <w:rsid w:val="00DE546F"/>
    <w:rsid w:val="00DE5CE4"/>
    <w:rsid w:val="00DE6ED4"/>
    <w:rsid w:val="00DE7EFD"/>
    <w:rsid w:val="00DF06C2"/>
    <w:rsid w:val="00DF1182"/>
    <w:rsid w:val="00DF1C37"/>
    <w:rsid w:val="00DF1F16"/>
    <w:rsid w:val="00DF5360"/>
    <w:rsid w:val="00DF590C"/>
    <w:rsid w:val="00DF5DD5"/>
    <w:rsid w:val="00DF60EF"/>
    <w:rsid w:val="00DF6751"/>
    <w:rsid w:val="00DF7C7B"/>
    <w:rsid w:val="00E00FD3"/>
    <w:rsid w:val="00E0140A"/>
    <w:rsid w:val="00E03D46"/>
    <w:rsid w:val="00E04715"/>
    <w:rsid w:val="00E0582E"/>
    <w:rsid w:val="00E06345"/>
    <w:rsid w:val="00E06A64"/>
    <w:rsid w:val="00E07786"/>
    <w:rsid w:val="00E10FB0"/>
    <w:rsid w:val="00E11890"/>
    <w:rsid w:val="00E11A9A"/>
    <w:rsid w:val="00E121E1"/>
    <w:rsid w:val="00E12CF4"/>
    <w:rsid w:val="00E13CD4"/>
    <w:rsid w:val="00E143AB"/>
    <w:rsid w:val="00E14C73"/>
    <w:rsid w:val="00E15790"/>
    <w:rsid w:val="00E15D08"/>
    <w:rsid w:val="00E166F0"/>
    <w:rsid w:val="00E1799E"/>
    <w:rsid w:val="00E22E80"/>
    <w:rsid w:val="00E23E38"/>
    <w:rsid w:val="00E24CC6"/>
    <w:rsid w:val="00E2569F"/>
    <w:rsid w:val="00E275A9"/>
    <w:rsid w:val="00E27F88"/>
    <w:rsid w:val="00E301F9"/>
    <w:rsid w:val="00E311C5"/>
    <w:rsid w:val="00E33272"/>
    <w:rsid w:val="00E33916"/>
    <w:rsid w:val="00E35525"/>
    <w:rsid w:val="00E355E5"/>
    <w:rsid w:val="00E35BA0"/>
    <w:rsid w:val="00E36235"/>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997"/>
    <w:rsid w:val="00E51CE9"/>
    <w:rsid w:val="00E51DA9"/>
    <w:rsid w:val="00E52C85"/>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6FC9"/>
    <w:rsid w:val="00E67A0B"/>
    <w:rsid w:val="00E67CE8"/>
    <w:rsid w:val="00E7082F"/>
    <w:rsid w:val="00E713A3"/>
    <w:rsid w:val="00E72F12"/>
    <w:rsid w:val="00E73531"/>
    <w:rsid w:val="00E74536"/>
    <w:rsid w:val="00E745E8"/>
    <w:rsid w:val="00E765CB"/>
    <w:rsid w:val="00E76FE5"/>
    <w:rsid w:val="00E7762B"/>
    <w:rsid w:val="00E81E1E"/>
    <w:rsid w:val="00E836A3"/>
    <w:rsid w:val="00E83E12"/>
    <w:rsid w:val="00E83FC3"/>
    <w:rsid w:val="00E84EC8"/>
    <w:rsid w:val="00E86F25"/>
    <w:rsid w:val="00E8735A"/>
    <w:rsid w:val="00E87AF3"/>
    <w:rsid w:val="00E90086"/>
    <w:rsid w:val="00E9075D"/>
    <w:rsid w:val="00E914BA"/>
    <w:rsid w:val="00E927D2"/>
    <w:rsid w:val="00E930F2"/>
    <w:rsid w:val="00E937AF"/>
    <w:rsid w:val="00E946F8"/>
    <w:rsid w:val="00E948DC"/>
    <w:rsid w:val="00E95B3A"/>
    <w:rsid w:val="00E95FB5"/>
    <w:rsid w:val="00E96707"/>
    <w:rsid w:val="00E9687D"/>
    <w:rsid w:val="00EA0253"/>
    <w:rsid w:val="00EA057B"/>
    <w:rsid w:val="00EA3FFF"/>
    <w:rsid w:val="00EA55CB"/>
    <w:rsid w:val="00EA6D80"/>
    <w:rsid w:val="00EB2D6B"/>
    <w:rsid w:val="00EB32E0"/>
    <w:rsid w:val="00EB35DE"/>
    <w:rsid w:val="00EB4500"/>
    <w:rsid w:val="00EB51BB"/>
    <w:rsid w:val="00EB6682"/>
    <w:rsid w:val="00EC1E77"/>
    <w:rsid w:val="00EC238A"/>
    <w:rsid w:val="00EC3884"/>
    <w:rsid w:val="00EC3F00"/>
    <w:rsid w:val="00EC4197"/>
    <w:rsid w:val="00EC473D"/>
    <w:rsid w:val="00EC523B"/>
    <w:rsid w:val="00EC5B58"/>
    <w:rsid w:val="00EC5EFD"/>
    <w:rsid w:val="00EC65EB"/>
    <w:rsid w:val="00ED14E3"/>
    <w:rsid w:val="00ED4248"/>
    <w:rsid w:val="00ED5B61"/>
    <w:rsid w:val="00ED6E94"/>
    <w:rsid w:val="00EE2170"/>
    <w:rsid w:val="00EE2C70"/>
    <w:rsid w:val="00EE324B"/>
    <w:rsid w:val="00EE34DE"/>
    <w:rsid w:val="00EE3F70"/>
    <w:rsid w:val="00EE5373"/>
    <w:rsid w:val="00EE5457"/>
    <w:rsid w:val="00EE58FB"/>
    <w:rsid w:val="00EE5C8A"/>
    <w:rsid w:val="00EE5FE6"/>
    <w:rsid w:val="00EE6316"/>
    <w:rsid w:val="00EE63F4"/>
    <w:rsid w:val="00EE779A"/>
    <w:rsid w:val="00EF297D"/>
    <w:rsid w:val="00EF2ADD"/>
    <w:rsid w:val="00EF3189"/>
    <w:rsid w:val="00EF4715"/>
    <w:rsid w:val="00EF5092"/>
    <w:rsid w:val="00EF5C48"/>
    <w:rsid w:val="00EF65E3"/>
    <w:rsid w:val="00EF7EA7"/>
    <w:rsid w:val="00F02A7C"/>
    <w:rsid w:val="00F04151"/>
    <w:rsid w:val="00F04769"/>
    <w:rsid w:val="00F04CD7"/>
    <w:rsid w:val="00F04F8D"/>
    <w:rsid w:val="00F05412"/>
    <w:rsid w:val="00F058AE"/>
    <w:rsid w:val="00F06539"/>
    <w:rsid w:val="00F1033E"/>
    <w:rsid w:val="00F103E7"/>
    <w:rsid w:val="00F10BDE"/>
    <w:rsid w:val="00F116BC"/>
    <w:rsid w:val="00F119F6"/>
    <w:rsid w:val="00F11C7F"/>
    <w:rsid w:val="00F12307"/>
    <w:rsid w:val="00F125C4"/>
    <w:rsid w:val="00F140C4"/>
    <w:rsid w:val="00F14776"/>
    <w:rsid w:val="00F152A9"/>
    <w:rsid w:val="00F17C0D"/>
    <w:rsid w:val="00F20D28"/>
    <w:rsid w:val="00F21710"/>
    <w:rsid w:val="00F223A0"/>
    <w:rsid w:val="00F225B5"/>
    <w:rsid w:val="00F229B4"/>
    <w:rsid w:val="00F2446F"/>
    <w:rsid w:val="00F24B07"/>
    <w:rsid w:val="00F24CF7"/>
    <w:rsid w:val="00F254A1"/>
    <w:rsid w:val="00F26CCF"/>
    <w:rsid w:val="00F276B0"/>
    <w:rsid w:val="00F30B7C"/>
    <w:rsid w:val="00F31378"/>
    <w:rsid w:val="00F3204C"/>
    <w:rsid w:val="00F33D5C"/>
    <w:rsid w:val="00F34515"/>
    <w:rsid w:val="00F35BC3"/>
    <w:rsid w:val="00F35DF4"/>
    <w:rsid w:val="00F3622D"/>
    <w:rsid w:val="00F369A3"/>
    <w:rsid w:val="00F36B9E"/>
    <w:rsid w:val="00F40D8A"/>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3D36"/>
    <w:rsid w:val="00F547C3"/>
    <w:rsid w:val="00F55279"/>
    <w:rsid w:val="00F55797"/>
    <w:rsid w:val="00F57662"/>
    <w:rsid w:val="00F603A1"/>
    <w:rsid w:val="00F611BC"/>
    <w:rsid w:val="00F6154D"/>
    <w:rsid w:val="00F65091"/>
    <w:rsid w:val="00F66EA9"/>
    <w:rsid w:val="00F67E57"/>
    <w:rsid w:val="00F701BC"/>
    <w:rsid w:val="00F7143D"/>
    <w:rsid w:val="00F73F68"/>
    <w:rsid w:val="00F73FD4"/>
    <w:rsid w:val="00F825AA"/>
    <w:rsid w:val="00F82AFD"/>
    <w:rsid w:val="00F83454"/>
    <w:rsid w:val="00F84305"/>
    <w:rsid w:val="00F85FF5"/>
    <w:rsid w:val="00F87510"/>
    <w:rsid w:val="00F87C93"/>
    <w:rsid w:val="00F87E61"/>
    <w:rsid w:val="00F910EC"/>
    <w:rsid w:val="00F91383"/>
    <w:rsid w:val="00F915F9"/>
    <w:rsid w:val="00F916E7"/>
    <w:rsid w:val="00F92D48"/>
    <w:rsid w:val="00F93393"/>
    <w:rsid w:val="00F95A0A"/>
    <w:rsid w:val="00F95E50"/>
    <w:rsid w:val="00F97B7B"/>
    <w:rsid w:val="00F97FD0"/>
    <w:rsid w:val="00FA0206"/>
    <w:rsid w:val="00FA06D4"/>
    <w:rsid w:val="00FA077B"/>
    <w:rsid w:val="00FA21B1"/>
    <w:rsid w:val="00FA22DD"/>
    <w:rsid w:val="00FA3418"/>
    <w:rsid w:val="00FA35BE"/>
    <w:rsid w:val="00FA3EBF"/>
    <w:rsid w:val="00FA3EF9"/>
    <w:rsid w:val="00FA43C3"/>
    <w:rsid w:val="00FA451B"/>
    <w:rsid w:val="00FA5AE2"/>
    <w:rsid w:val="00FA600C"/>
    <w:rsid w:val="00FA60E0"/>
    <w:rsid w:val="00FA6936"/>
    <w:rsid w:val="00FA780C"/>
    <w:rsid w:val="00FB36AC"/>
    <w:rsid w:val="00FB3911"/>
    <w:rsid w:val="00FB44F9"/>
    <w:rsid w:val="00FB59F0"/>
    <w:rsid w:val="00FB7E61"/>
    <w:rsid w:val="00FC0260"/>
    <w:rsid w:val="00FC0F82"/>
    <w:rsid w:val="00FC1DFB"/>
    <w:rsid w:val="00FC5585"/>
    <w:rsid w:val="00FC5723"/>
    <w:rsid w:val="00FC58AA"/>
    <w:rsid w:val="00FC6228"/>
    <w:rsid w:val="00FC6F82"/>
    <w:rsid w:val="00FC7FA5"/>
    <w:rsid w:val="00FD0000"/>
    <w:rsid w:val="00FD06AB"/>
    <w:rsid w:val="00FD0C61"/>
    <w:rsid w:val="00FD0F8F"/>
    <w:rsid w:val="00FD1E1C"/>
    <w:rsid w:val="00FD258D"/>
    <w:rsid w:val="00FD3740"/>
    <w:rsid w:val="00FD5E13"/>
    <w:rsid w:val="00FD6025"/>
    <w:rsid w:val="00FD6E1C"/>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F18"/>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1233"/>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FB44F9"/>
    <w:pPr>
      <w:tabs>
        <w:tab w:val="left" w:pos="426"/>
        <w:tab w:val="right" w:leader="dot" w:pos="9628"/>
      </w:tabs>
      <w:spacing w:before="120" w:after="120"/>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9F41C0"/>
  </w:style>
  <w:style w:type="table" w:customStyle="1" w:styleId="Grigliatabella4">
    <w:name w:val="Griglia tabella4"/>
    <w:basedOn w:val="Tabellanormale"/>
    <w:next w:val="Grigliatabella"/>
    <w:uiPriority w:val="59"/>
    <w:rsid w:val="009F4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9F41C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9F41C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9F41C0"/>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1">
    <w:name w:val="Griglia tabella21"/>
    <w:basedOn w:val="Tabellanormale"/>
    <w:next w:val="Grigliatabella"/>
    <w:uiPriority w:val="59"/>
    <w:rsid w:val="009F41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hyperlink" Target="http://www.acquistinretepa.it" TargetMode="Externa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difesa.it/SGD-DNA/Staff/DT/GENIODIFE/Bandi" TargetMode="Externa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36" Type="http://schemas.openxmlformats.org/officeDocument/2006/relationships/fontTable" Target="fontTable.xm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3D275-E0F7-42DB-98DB-4C2699873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55</Pages>
  <Words>15401</Words>
  <Characters>87792</Characters>
  <Application>Microsoft Office Word</Application>
  <DocSecurity>0</DocSecurity>
  <Lines>731</Lines>
  <Paragraphs>205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102988</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Fedele, Funz. Amm. Rita - GENIODIFE</cp:lastModifiedBy>
  <cp:revision>5</cp:revision>
  <cp:lastPrinted>2021-12-01T13:34:00Z</cp:lastPrinted>
  <dcterms:created xsi:type="dcterms:W3CDTF">2021-12-03T11:22:00Z</dcterms:created>
  <dcterms:modified xsi:type="dcterms:W3CDTF">2021-12-10T10:22:00Z</dcterms:modified>
</cp:coreProperties>
</file>