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51D03A" w14:textId="3C575333" w:rsidR="00310CB7" w:rsidRPr="00BC1ED1" w:rsidRDefault="00310CB7" w:rsidP="00BC1ED1">
      <w:pPr>
        <w:pStyle w:val="Titolo1"/>
        <w:rPr>
          <w:rFonts w:ascii="Times New Roman" w:hAnsi="Times New Roman" w:cs="Times New Roman"/>
          <w:i w:val="0"/>
          <w:sz w:val="24"/>
          <w:szCs w:val="24"/>
          <w:lang w:val="en-US"/>
        </w:rPr>
      </w:pPr>
      <w:bookmarkStart w:id="0" w:name="_Toc154676900"/>
      <w:bookmarkStart w:id="1" w:name="_Toc162600947"/>
      <w:bookmarkStart w:id="2" w:name="_GoBack"/>
      <w:bookmarkEnd w:id="2"/>
      <w:r w:rsidRPr="00BC1ED1">
        <w:rPr>
          <w:rFonts w:ascii="Times New Roman" w:hAnsi="Times New Roman" w:cs="Times New Roman"/>
          <w:i w:val="0"/>
          <w:sz w:val="24"/>
          <w:szCs w:val="24"/>
          <w:lang w:val="en-US"/>
        </w:rPr>
        <w:t>ALLEGATI</w:t>
      </w:r>
      <w:bookmarkEnd w:id="0"/>
      <w:bookmarkEnd w:id="1"/>
      <w:r w:rsidRPr="00BC1ED1">
        <w:rPr>
          <w:rFonts w:ascii="Times New Roman" w:hAnsi="Times New Roman" w:cs="Times New Roman"/>
          <w:i w:val="0"/>
          <w:sz w:val="24"/>
          <w:szCs w:val="24"/>
          <w:lang w:val="en-US"/>
        </w:rPr>
        <w:t xml:space="preserve"> </w:t>
      </w:r>
    </w:p>
    <w:tbl>
      <w:tblPr>
        <w:tblW w:w="972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723"/>
      </w:tblGrid>
      <w:tr w:rsidR="00383494" w:rsidRPr="00310CB7" w14:paraId="02065B3E" w14:textId="77777777" w:rsidTr="00383494">
        <w:trPr>
          <w:trHeight w:val="23"/>
        </w:trPr>
        <w:tc>
          <w:tcPr>
            <w:tcW w:w="9723" w:type="dxa"/>
            <w:shd w:val="clear" w:color="auto" w:fill="C0C0C0"/>
            <w:vAlign w:val="bottom"/>
          </w:tcPr>
          <w:p w14:paraId="31937BEF" w14:textId="168C2A4E" w:rsidR="00383494" w:rsidRPr="00BC1ED1" w:rsidRDefault="00383494" w:rsidP="00CF1303">
            <w:pPr>
              <w:pStyle w:val="Titolo2"/>
              <w:ind w:left="0"/>
              <w:rPr>
                <w:i/>
                <w:snapToGrid w:val="0"/>
                <w:sz w:val="24"/>
                <w:lang w:bidi="it-IT"/>
              </w:rPr>
            </w:pPr>
            <w:bookmarkStart w:id="3" w:name="_Hlk152320151"/>
            <w:r w:rsidRPr="00BC1ED1">
              <w:rPr>
                <w:snapToGrid w:val="0"/>
                <w:sz w:val="24"/>
                <w:lang w:bidi="it-IT"/>
              </w:rPr>
              <w:br w:type="page"/>
            </w:r>
            <w:bookmarkStart w:id="4" w:name="_Toc154676901"/>
            <w:bookmarkStart w:id="5" w:name="_Toc162600948"/>
            <w:r w:rsidR="00CF1303">
              <w:rPr>
                <w:snapToGrid w:val="0"/>
                <w:sz w:val="24"/>
                <w:lang w:bidi="it-IT"/>
              </w:rPr>
              <w:t xml:space="preserve">ALLEGATO </w:t>
            </w:r>
            <w:r w:rsidRPr="00BC1ED1">
              <w:rPr>
                <w:snapToGrid w:val="0"/>
                <w:sz w:val="24"/>
                <w:lang w:bidi="it-IT"/>
              </w:rPr>
              <w:t>A - DOMANDA DI PARTECIPAZIONE</w:t>
            </w:r>
            <w:bookmarkEnd w:id="4"/>
            <w:r w:rsidRPr="00BC1ED1">
              <w:rPr>
                <w:snapToGrid w:val="0"/>
                <w:sz w:val="24"/>
                <w:lang w:bidi="it-IT"/>
              </w:rPr>
              <w:t xml:space="preserve"> DELL’OPERATORE ECONOMICO</w:t>
            </w:r>
            <w:bookmarkEnd w:id="5"/>
          </w:p>
        </w:tc>
      </w:tr>
    </w:tbl>
    <w:bookmarkEnd w:id="3"/>
    <w:p w14:paraId="18C0B24F" w14:textId="77777777" w:rsidR="00310CB7" w:rsidRPr="00310CB7" w:rsidRDefault="00310CB7" w:rsidP="002025C2">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8" w:history="1">
        <w:r w:rsidRPr="00310CB7">
          <w:rPr>
            <w:rFonts w:cs="Times New Roman"/>
            <w:bCs/>
            <w:color w:val="0000FF"/>
            <w:sz w:val="20"/>
            <w:szCs w:val="20"/>
            <w:u w:val="single"/>
          </w:rPr>
          <w:t>www.difesa.it/SGD-DNA/Staff/DT/GENIODIFE/Bandi</w:t>
        </w:r>
      </w:hyperlink>
      <w:r w:rsidRPr="00310CB7">
        <w:rPr>
          <w:rFonts w:cs="Times New Roman"/>
          <w:bCs/>
          <w:sz w:val="20"/>
          <w:szCs w:val="20"/>
        </w:rPr>
        <w:t xml:space="preserve"> e sul sito </w:t>
      </w:r>
      <w:hyperlink r:id="rId9"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3852CFA" w14:textId="77777777" w:rsidR="00310CB7" w:rsidRPr="00310CB7" w:rsidRDefault="00310CB7" w:rsidP="002025C2">
      <w:pPr>
        <w:widowControl/>
        <w:adjustRightInd w:val="0"/>
        <w:jc w:val="both"/>
        <w:rPr>
          <w:rFonts w:cs="Times New Roman"/>
          <w:bCs/>
          <w:sz w:val="20"/>
          <w:szCs w:val="20"/>
        </w:rPr>
      </w:pPr>
      <w:r w:rsidRPr="00310CB7">
        <w:rPr>
          <w:rFonts w:cs="Times New Roman"/>
          <w:bCs/>
          <w:sz w:val="20"/>
          <w:szCs w:val="20"/>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171B5273" w14:textId="77777777" w:rsidR="00310CB7" w:rsidRPr="00310CB7" w:rsidRDefault="00310CB7" w:rsidP="002025C2">
      <w:pPr>
        <w:widowControl/>
        <w:autoSpaceDE/>
        <w:autoSpaceDN/>
        <w:spacing w:after="200" w:line="276" w:lineRule="auto"/>
        <w:contextualSpacing/>
        <w:jc w:val="both"/>
        <w:rPr>
          <w:rFonts w:cs="Times New Roman"/>
          <w:szCs w:val="24"/>
        </w:rPr>
      </w:pPr>
    </w:p>
    <w:p w14:paraId="0E36CF10" w14:textId="77777777" w:rsidR="00310CB7" w:rsidRPr="00310CB7" w:rsidRDefault="00310CB7" w:rsidP="002025C2">
      <w:pPr>
        <w:widowControl/>
        <w:autoSpaceDE/>
        <w:autoSpaceDN/>
        <w:spacing w:after="200" w:line="276" w:lineRule="auto"/>
        <w:contextualSpacing/>
        <w:jc w:val="right"/>
        <w:rPr>
          <w:rFonts w:cs="Times New Roman"/>
          <w:b w:val="0"/>
          <w:szCs w:val="24"/>
        </w:rPr>
      </w:pPr>
      <w:r w:rsidRPr="00310CB7">
        <w:rPr>
          <w:rFonts w:cs="Times New Roman"/>
          <w:b w:val="0"/>
          <w:szCs w:val="24"/>
        </w:rPr>
        <w:t>A: MINISTERO DELLA DIFESA</w:t>
      </w:r>
    </w:p>
    <w:p w14:paraId="67B23EA6" w14:textId="3CFE50BD" w:rsidR="00310CB7" w:rsidRPr="00310CB7" w:rsidRDefault="00310CB7" w:rsidP="002025C2">
      <w:pPr>
        <w:widowControl/>
        <w:autoSpaceDE/>
        <w:autoSpaceDN/>
        <w:spacing w:after="200" w:line="276" w:lineRule="auto"/>
        <w:contextualSpacing/>
        <w:jc w:val="right"/>
        <w:rPr>
          <w:rFonts w:cs="Times New Roman"/>
          <w:b w:val="0"/>
          <w:szCs w:val="24"/>
        </w:rPr>
      </w:pPr>
      <w:r w:rsidRPr="00310CB7">
        <w:rPr>
          <w:rFonts w:cs="Times New Roman"/>
          <w:b w:val="0"/>
          <w:szCs w:val="24"/>
        </w:rPr>
        <w:t xml:space="preserve">Direzione Generale dei Lavori </w:t>
      </w:r>
      <w:r w:rsidR="00383494" w:rsidRPr="00310CB7">
        <w:rPr>
          <w:rFonts w:cs="Times New Roman"/>
          <w:b w:val="0"/>
          <w:szCs w:val="24"/>
        </w:rPr>
        <w:t xml:space="preserve">– </w:t>
      </w:r>
      <w:r w:rsidRPr="00310CB7">
        <w:rPr>
          <w:rFonts w:cs="Times New Roman"/>
          <w:b w:val="0"/>
          <w:szCs w:val="24"/>
        </w:rPr>
        <w:t>3° Reparto – 7^ Divisione</w:t>
      </w:r>
    </w:p>
    <w:p w14:paraId="3C1A5C18" w14:textId="77777777" w:rsidR="00310CB7" w:rsidRPr="00310CB7" w:rsidRDefault="00310CB7" w:rsidP="002025C2">
      <w:pPr>
        <w:widowControl/>
        <w:autoSpaceDE/>
        <w:autoSpaceDN/>
        <w:spacing w:after="200" w:line="276" w:lineRule="auto"/>
        <w:contextualSpacing/>
        <w:jc w:val="right"/>
        <w:rPr>
          <w:rFonts w:cs="Times New Roman"/>
          <w:b w:val="0"/>
          <w:szCs w:val="24"/>
        </w:rPr>
      </w:pPr>
      <w:r w:rsidRPr="00310CB7">
        <w:rPr>
          <w:rFonts w:cs="Times New Roman"/>
          <w:b w:val="0"/>
          <w:szCs w:val="24"/>
        </w:rPr>
        <w:t>Piazza della Marina, 4 – 00196 – ROMA</w:t>
      </w:r>
    </w:p>
    <w:p w14:paraId="5A4BCCE0" w14:textId="77777777" w:rsidR="00310CB7" w:rsidRPr="00310CB7" w:rsidRDefault="00310CB7" w:rsidP="002025C2">
      <w:pPr>
        <w:widowControl/>
        <w:autoSpaceDE/>
        <w:autoSpaceDN/>
        <w:spacing w:after="200" w:line="276" w:lineRule="auto"/>
        <w:contextualSpacing/>
        <w:jc w:val="right"/>
        <w:rPr>
          <w:rFonts w:cs="Times New Roman"/>
          <w:b w:val="0"/>
          <w:szCs w:val="24"/>
        </w:rPr>
      </w:pPr>
    </w:p>
    <w:p w14:paraId="28FF8425" w14:textId="66EFF37C" w:rsidR="00310CB7" w:rsidRPr="00310CB7" w:rsidRDefault="00310CB7" w:rsidP="002025C2">
      <w:pPr>
        <w:widowControl/>
        <w:autoSpaceDE/>
        <w:autoSpaceDN/>
        <w:spacing w:after="160" w:line="259" w:lineRule="auto"/>
        <w:jc w:val="both"/>
        <w:rPr>
          <w:rFonts w:eastAsia="Times New Roman" w:cs="Times New Roman"/>
          <w:color w:val="000000"/>
          <w:szCs w:val="24"/>
          <w:lang w:eastAsia="it-IT"/>
        </w:rPr>
      </w:pPr>
      <w:r w:rsidRPr="00310CB7">
        <w:rPr>
          <w:rFonts w:cs="Times New Roman"/>
          <w:szCs w:val="24"/>
        </w:rPr>
        <w:t>OGGETTO:</w:t>
      </w:r>
      <w:r w:rsidRPr="00310CB7">
        <w:rPr>
          <w:rFonts w:cs="Times New Roman"/>
          <w:b w:val="0"/>
          <w:szCs w:val="24"/>
        </w:rPr>
        <w:t xml:space="preserve"> </w:t>
      </w:r>
      <w:r w:rsidRPr="00310CB7">
        <w:rPr>
          <w:rFonts w:eastAsia="Times New Roman" w:cs="Times New Roman"/>
          <w:color w:val="000000"/>
          <w:szCs w:val="24"/>
          <w:lang w:eastAsia="it-IT"/>
        </w:rPr>
        <w:t>GARA TELEMATICA EUROPEA CON PROCEDURA APERTA PER L'AFFIDAMENTO DEI LAVORI DI “REALIZZAZIONE DI UN’AVIORIMESSA PER CENTRO MANUTENZIONE 2° LIVELLO TEC</w:t>
      </w:r>
      <w:r w:rsidR="00BC1ED1">
        <w:rPr>
          <w:rFonts w:eastAsia="Times New Roman" w:cs="Times New Roman"/>
          <w:color w:val="000000"/>
          <w:szCs w:val="24"/>
          <w:lang w:eastAsia="it-IT"/>
        </w:rPr>
        <w:t xml:space="preserve">NICO VELIVOLI C-130J E C27 J” </w:t>
      </w:r>
    </w:p>
    <w:p w14:paraId="6D7D3FF4" w14:textId="508EB3DA"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 xml:space="preserve">LOCALITÀ: </w:t>
      </w:r>
      <w:r w:rsidR="006D1255">
        <w:rPr>
          <w:rFonts w:eastAsia="Times New Roman" w:cs="Times New Roman"/>
          <w:sz w:val="20"/>
          <w:szCs w:val="20"/>
        </w:rPr>
        <w:t xml:space="preserve">PISA (PI) </w:t>
      </w:r>
      <w:r w:rsidRPr="006D1255">
        <w:rPr>
          <w:rFonts w:eastAsia="Times New Roman" w:cs="Times New Roman"/>
          <w:sz w:val="20"/>
          <w:szCs w:val="20"/>
        </w:rPr>
        <w:t xml:space="preserve">- </w:t>
      </w:r>
      <w:r w:rsidR="006D1255" w:rsidRPr="00E01816">
        <w:rPr>
          <w:rFonts w:eastAsia="Times New Roman" w:cs="Times New Roman"/>
          <w:sz w:val="20"/>
          <w:szCs w:val="20"/>
        </w:rPr>
        <w:t>ID 2783</w:t>
      </w:r>
    </w:p>
    <w:p w14:paraId="6C5D8243" w14:textId="77777777" w:rsidR="00905F40" w:rsidRDefault="00905F40" w:rsidP="002025C2">
      <w:pPr>
        <w:autoSpaceDE/>
        <w:autoSpaceDN/>
        <w:spacing w:after="60" w:line="276" w:lineRule="auto"/>
        <w:jc w:val="both"/>
        <w:rPr>
          <w:rFonts w:cs="Times New Roman"/>
          <w:b w:val="0"/>
          <w:bCs/>
          <w:szCs w:val="24"/>
        </w:rPr>
      </w:pPr>
      <w:r>
        <w:rPr>
          <w:rFonts w:eastAsia="Times New Roman" w:cs="Times New Roman"/>
          <w:sz w:val="20"/>
          <w:szCs w:val="20"/>
        </w:rPr>
        <w:t xml:space="preserve">CIG: </w:t>
      </w:r>
      <w:r w:rsidRPr="00905F40">
        <w:rPr>
          <w:rFonts w:eastAsia="Times New Roman" w:cs="Times New Roman"/>
          <w:sz w:val="20"/>
          <w:szCs w:val="20"/>
        </w:rPr>
        <w:t>B109321C11</w:t>
      </w:r>
    </w:p>
    <w:p w14:paraId="43E9FF5C" w14:textId="5A5B2CCA"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CUP: D57B23000180001</w:t>
      </w:r>
    </w:p>
    <w:p w14:paraId="02F6558D" w14:textId="2BE98EF3" w:rsidR="00310CB7" w:rsidRPr="00310CB7" w:rsidRDefault="00310CB7" w:rsidP="002025C2">
      <w:pPr>
        <w:autoSpaceDE/>
        <w:autoSpaceDN/>
        <w:spacing w:after="60" w:line="276" w:lineRule="auto"/>
        <w:jc w:val="both"/>
        <w:rPr>
          <w:rFonts w:eastAsia="Times New Roman" w:cs="Times New Roman"/>
        </w:rPr>
      </w:pPr>
      <w:r w:rsidRPr="00310CB7">
        <w:rPr>
          <w:rFonts w:eastAsia="Times New Roman" w:cs="Times New Roman"/>
          <w:color w:val="000000"/>
          <w:szCs w:val="24"/>
          <w:lang w:eastAsia="it-IT"/>
        </w:rPr>
        <w:t xml:space="preserve">Importo a base di gara € </w:t>
      </w:r>
      <w:r w:rsidR="00126CD3" w:rsidRPr="00126CD3">
        <w:rPr>
          <w:rFonts w:eastAsia="Times New Roman" w:cs="Times New Roman"/>
          <w:color w:val="000000"/>
          <w:szCs w:val="24"/>
          <w:lang w:eastAsia="it-IT"/>
        </w:rPr>
        <w:t xml:space="preserve">38.877.444,12 </w:t>
      </w:r>
      <w:r w:rsidRPr="00310CB7">
        <w:rPr>
          <w:rFonts w:eastAsia="Times New Roman" w:cs="Times New Roman"/>
          <w:color w:val="000000"/>
          <w:szCs w:val="24"/>
          <w:lang w:eastAsia="it-IT"/>
        </w:rPr>
        <w:t>IVA non imponibile</w:t>
      </w:r>
      <w:r w:rsidRPr="00310CB7">
        <w:rPr>
          <w:rFonts w:eastAsia="Times New Roman" w:cs="Times New Roman"/>
        </w:rPr>
        <w:t xml:space="preserve"> </w:t>
      </w:r>
    </w:p>
    <w:p w14:paraId="3F3CAFA1" w14:textId="77777777" w:rsidR="00310CB7" w:rsidRPr="00310CB7" w:rsidRDefault="00310CB7" w:rsidP="002025C2">
      <w:pPr>
        <w:widowControl/>
        <w:autoSpaceDE/>
        <w:autoSpaceDN/>
        <w:spacing w:after="160" w:line="259" w:lineRule="auto"/>
        <w:jc w:val="both"/>
        <w:rPr>
          <w:rFonts w:eastAsia="Times New Roman" w:cs="Times New Roman"/>
          <w:b w:val="0"/>
          <w:color w:val="000000"/>
          <w:szCs w:val="24"/>
          <w:lang w:eastAsia="it-IT"/>
        </w:rPr>
      </w:pPr>
    </w:p>
    <w:p w14:paraId="162A902E" w14:textId="77777777" w:rsidR="00310CB7" w:rsidRPr="00310CB7" w:rsidRDefault="00310CB7" w:rsidP="002025C2">
      <w:pPr>
        <w:autoSpaceDE/>
        <w:autoSpaceDN/>
        <w:spacing w:after="200" w:line="276" w:lineRule="auto"/>
        <w:jc w:val="both"/>
        <w:rPr>
          <w:rFonts w:eastAsia="Times New Roman" w:cs="Times New Roman"/>
          <w:bCs/>
          <w:sz w:val="22"/>
          <w:szCs w:val="24"/>
          <w:lang w:eastAsia="it-IT"/>
        </w:rPr>
      </w:pPr>
      <w:bookmarkStart w:id="6" w:name="_Hlk153383752"/>
      <w:r w:rsidRPr="00310CB7">
        <w:rPr>
          <w:rFonts w:eastAsia="Times New Roman" w:cs="Times New Roman"/>
          <w:b w:val="0"/>
          <w:bCs/>
          <w:sz w:val="22"/>
          <w:szCs w:val="24"/>
          <w:lang w:eastAsia="it-IT"/>
        </w:rPr>
        <w:t>Il sottoscritto ____________________________________________________________________________</w:t>
      </w:r>
    </w:p>
    <w:p w14:paraId="79E9F346"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4"/>
          <w:lang w:eastAsia="it-IT"/>
        </w:rPr>
      </w:pPr>
      <w:r w:rsidRPr="00310CB7">
        <w:rPr>
          <w:rFonts w:eastAsia="Times New Roman" w:cs="Times New Roman"/>
          <w:b w:val="0"/>
          <w:bCs/>
          <w:szCs w:val="24"/>
          <w:lang w:eastAsia="it-IT"/>
        </w:rPr>
        <w:t>nato a ____________________________________ (prov. di ___________) il __________________</w:t>
      </w:r>
    </w:p>
    <w:p w14:paraId="1F26B7F9"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4"/>
          <w:lang w:eastAsia="it-IT"/>
        </w:rPr>
      </w:pPr>
      <w:r w:rsidRPr="00310CB7">
        <w:rPr>
          <w:rFonts w:eastAsia="Times New Roman" w:cs="Times New Roman"/>
          <w:b w:val="0"/>
          <w:bCs/>
          <w:szCs w:val="24"/>
          <w:lang w:eastAsia="it-IT"/>
        </w:rPr>
        <w:t xml:space="preserve">codice fiscale      __________________________________________________________________ </w:t>
      </w:r>
    </w:p>
    <w:p w14:paraId="2B6C8288"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4"/>
          <w:lang w:eastAsia="it-IT"/>
        </w:rPr>
      </w:pPr>
      <w:r w:rsidRPr="00310CB7">
        <w:rPr>
          <w:rFonts w:eastAsia="Times New Roman" w:cs="Times New Roman"/>
          <w:b w:val="0"/>
          <w:bCs/>
          <w:szCs w:val="24"/>
          <w:lang w:eastAsia="it-IT"/>
        </w:rPr>
        <w:t>in qualità di ______________________________________________________________________</w:t>
      </w:r>
    </w:p>
    <w:p w14:paraId="7CD86249"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4"/>
          <w:lang w:eastAsia="it-IT"/>
        </w:rPr>
      </w:pPr>
      <w:r w:rsidRPr="00310CB7">
        <w:rPr>
          <w:rFonts w:eastAsia="Times New Roman" w:cs="Times New Roman"/>
          <w:b w:val="0"/>
          <w:bCs/>
          <w:szCs w:val="24"/>
          <w:lang w:eastAsia="it-IT"/>
        </w:rPr>
        <w:t xml:space="preserve">dell'Impresa ______________________________________________________________________ </w:t>
      </w:r>
    </w:p>
    <w:p w14:paraId="143F8448"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4"/>
          <w:lang w:eastAsia="it-IT"/>
        </w:rPr>
      </w:pPr>
      <w:r w:rsidRPr="00310CB7">
        <w:rPr>
          <w:rFonts w:eastAsia="Times New Roman" w:cs="Times New Roman"/>
          <w:b w:val="0"/>
          <w:bCs/>
          <w:szCs w:val="24"/>
          <w:lang w:eastAsia="it-IT"/>
        </w:rPr>
        <w:t>con sede legale in _________________________________________ (prov. di ________________)</w:t>
      </w:r>
    </w:p>
    <w:p w14:paraId="63C27813"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4"/>
          <w:lang w:eastAsia="it-IT"/>
        </w:rPr>
      </w:pPr>
      <w:r w:rsidRPr="00310CB7">
        <w:rPr>
          <w:rFonts w:eastAsia="Times New Roman" w:cs="Times New Roman"/>
          <w:b w:val="0"/>
          <w:bCs/>
          <w:szCs w:val="24"/>
          <w:lang w:eastAsia="it-IT"/>
        </w:rPr>
        <w:t>Via/Piazza _______________________________________________________________________</w:t>
      </w:r>
    </w:p>
    <w:p w14:paraId="36855A67"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4"/>
          <w:lang w:eastAsia="it-IT"/>
        </w:rPr>
      </w:pPr>
      <w:r w:rsidRPr="00310CB7">
        <w:rPr>
          <w:rFonts w:eastAsia="Times New Roman" w:cs="Times New Roman"/>
          <w:b w:val="0"/>
          <w:bCs/>
          <w:szCs w:val="24"/>
          <w:lang w:eastAsia="it-IT"/>
        </w:rPr>
        <w:t xml:space="preserve">forma giuridica ___________________________________________________________________ </w:t>
      </w:r>
    </w:p>
    <w:p w14:paraId="34E9F1AB"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4"/>
          <w:lang w:eastAsia="it-IT"/>
        </w:rPr>
      </w:pPr>
      <w:r w:rsidRPr="00310CB7">
        <w:rPr>
          <w:rFonts w:eastAsia="Times New Roman" w:cs="Times New Roman"/>
          <w:b w:val="0"/>
          <w:bCs/>
          <w:szCs w:val="24"/>
          <w:lang w:eastAsia="it-IT"/>
        </w:rPr>
        <w:t>codice fiscale ___________________________________ Partita I.V.A. ______________________</w:t>
      </w:r>
    </w:p>
    <w:p w14:paraId="0DE8F535" w14:textId="77777777" w:rsidR="00310CB7" w:rsidRPr="00310CB7" w:rsidRDefault="00310CB7" w:rsidP="002025C2">
      <w:pPr>
        <w:widowControl/>
        <w:tabs>
          <w:tab w:val="num" w:pos="8463"/>
        </w:tabs>
        <w:autoSpaceDE/>
        <w:autoSpaceDN/>
        <w:spacing w:line="276" w:lineRule="auto"/>
        <w:jc w:val="both"/>
        <w:rPr>
          <w:rFonts w:eastAsia="Times New Roman" w:cs="Times New Roman"/>
          <w:szCs w:val="24"/>
          <w:lang w:eastAsia="it-IT"/>
        </w:rPr>
      </w:pPr>
      <w:r w:rsidRPr="00310CB7">
        <w:rPr>
          <w:rFonts w:eastAsia="Times New Roman" w:cs="Times New Roman"/>
          <w:b w:val="0"/>
          <w:bCs/>
          <w:szCs w:val="24"/>
          <w:lang w:eastAsia="it-IT"/>
        </w:rPr>
        <w:t>Tel./cell. n° _____________________________ PEC _____________________________________</w:t>
      </w:r>
      <w:r w:rsidRPr="00310CB7">
        <w:rPr>
          <w:rFonts w:eastAsia="Times New Roman" w:cs="Times New Roman"/>
          <w:szCs w:val="24"/>
          <w:lang w:eastAsia="it-IT"/>
        </w:rPr>
        <w:t xml:space="preserve"> </w:t>
      </w:r>
    </w:p>
    <w:bookmarkEnd w:id="6"/>
    <w:p w14:paraId="3D139BB1" w14:textId="340AF45C" w:rsidR="00310CB7" w:rsidRPr="00310CB7" w:rsidRDefault="00310CB7" w:rsidP="002025C2">
      <w:pPr>
        <w:widowControl/>
        <w:autoSpaceDE/>
        <w:autoSpaceDN/>
        <w:spacing w:before="113" w:beforeAutospacing="1" w:after="113" w:afterAutospacing="1" w:line="276" w:lineRule="auto"/>
        <w:jc w:val="center"/>
        <w:rPr>
          <w:rFonts w:eastAsia="Times New Roman" w:cs="Times New Roman"/>
          <w:b w:val="0"/>
          <w:szCs w:val="24"/>
          <w:lang w:eastAsia="it-IT"/>
        </w:rPr>
      </w:pPr>
      <w:r w:rsidRPr="00310CB7">
        <w:rPr>
          <w:rFonts w:eastAsia="Times New Roman" w:cs="Times New Roman"/>
          <w:szCs w:val="24"/>
          <w:lang w:eastAsia="it-IT"/>
        </w:rPr>
        <w:t>CHIEDE</w:t>
      </w:r>
      <w:r w:rsidR="00383494">
        <w:rPr>
          <w:rFonts w:eastAsia="Times New Roman" w:cs="Times New Roman"/>
          <w:szCs w:val="24"/>
          <w:lang w:eastAsia="it-IT"/>
        </w:rPr>
        <w:t xml:space="preserve"> DI PARTECIPARE</w:t>
      </w:r>
    </w:p>
    <w:p w14:paraId="344899F0" w14:textId="543A5BF1" w:rsidR="00310CB7" w:rsidRPr="00310CB7" w:rsidRDefault="00383494" w:rsidP="002025C2">
      <w:pPr>
        <w:shd w:val="clear" w:color="auto" w:fill="FFFFFF"/>
        <w:kinsoku w:val="0"/>
        <w:overflowPunct w:val="0"/>
        <w:autoSpaceDE/>
        <w:autoSpaceDN/>
        <w:spacing w:after="120" w:line="276" w:lineRule="auto"/>
        <w:ind w:right="-36"/>
        <w:jc w:val="both"/>
        <w:rPr>
          <w:rFonts w:cs="Times New Roman"/>
          <w:b w:val="0"/>
          <w:spacing w:val="23"/>
          <w:szCs w:val="24"/>
          <w:lang w:eastAsia="it-IT"/>
        </w:rPr>
      </w:pPr>
      <w:r>
        <w:rPr>
          <w:rFonts w:cs="Times New Roman"/>
          <w:b w:val="0"/>
          <w:szCs w:val="24"/>
          <w:lang w:eastAsia="it-IT"/>
        </w:rPr>
        <w:t xml:space="preserve">Con la seguente forma di partecipazione: </w:t>
      </w:r>
    </w:p>
    <w:p w14:paraId="60464E59" w14:textId="1190C495" w:rsidR="00310CB7" w:rsidRPr="00310CB7" w:rsidRDefault="00310CB7" w:rsidP="002025C2">
      <w:pPr>
        <w:shd w:val="clear" w:color="auto" w:fill="FFFFFF"/>
        <w:kinsoku w:val="0"/>
        <w:overflowPunct w:val="0"/>
        <w:autoSpaceDE/>
        <w:autoSpaceDN/>
        <w:spacing w:after="120" w:line="276" w:lineRule="auto"/>
        <w:ind w:right="-36"/>
        <w:jc w:val="both"/>
        <w:rPr>
          <w:rFonts w:cs="Times New Roman"/>
          <w:b w:val="0"/>
          <w:spacing w:val="-1"/>
          <w:szCs w:val="24"/>
          <w:lang w:eastAsia="it-IT"/>
        </w:rPr>
      </w:pPr>
      <w:r w:rsidRPr="00310CB7">
        <w:rPr>
          <w:rFonts w:cs="Times New Roman"/>
          <w:b w:val="0"/>
          <w:spacing w:val="-1"/>
          <w:szCs w:val="24"/>
          <w:lang w:eastAsia="it-IT"/>
        </w:rPr>
        <w:t>(</w:t>
      </w:r>
      <w:r w:rsidR="00383494">
        <w:rPr>
          <w:rFonts w:cs="Times New Roman"/>
          <w:b w:val="0"/>
          <w:i/>
          <w:spacing w:val="-1"/>
          <w:szCs w:val="24"/>
          <w:lang w:eastAsia="it-IT"/>
        </w:rPr>
        <w:t xml:space="preserve">compilare </w:t>
      </w:r>
      <w:r w:rsidRPr="00310CB7">
        <w:rPr>
          <w:rFonts w:cs="Times New Roman"/>
          <w:b w:val="0"/>
          <w:i/>
          <w:spacing w:val="-1"/>
          <w:szCs w:val="24"/>
          <w:lang w:eastAsia="it-IT"/>
        </w:rPr>
        <w:t>la</w:t>
      </w:r>
      <w:r w:rsidRPr="00310CB7">
        <w:rPr>
          <w:rFonts w:cs="Times New Roman"/>
          <w:b w:val="0"/>
          <w:i/>
          <w:spacing w:val="22"/>
          <w:szCs w:val="24"/>
          <w:lang w:eastAsia="it-IT"/>
        </w:rPr>
        <w:t xml:space="preserve"> </w:t>
      </w:r>
      <w:r w:rsidRPr="00310CB7">
        <w:rPr>
          <w:rFonts w:cs="Times New Roman"/>
          <w:b w:val="0"/>
          <w:i/>
          <w:spacing w:val="-1"/>
          <w:szCs w:val="24"/>
          <w:lang w:eastAsia="it-IT"/>
        </w:rPr>
        <w:t>casella</w:t>
      </w:r>
      <w:r w:rsidRPr="00310CB7">
        <w:rPr>
          <w:rFonts w:cs="Times New Roman"/>
          <w:b w:val="0"/>
          <w:i/>
          <w:spacing w:val="23"/>
          <w:szCs w:val="24"/>
          <w:lang w:eastAsia="it-IT"/>
        </w:rPr>
        <w:t xml:space="preserve"> </w:t>
      </w:r>
      <w:r w:rsidRPr="00310CB7">
        <w:rPr>
          <w:rFonts w:cs="Times New Roman"/>
          <w:b w:val="0"/>
          <w:i/>
          <w:spacing w:val="-1"/>
          <w:szCs w:val="24"/>
          <w:lang w:eastAsia="it-IT"/>
        </w:rPr>
        <w:t>corrispondente</w:t>
      </w:r>
      <w:r w:rsidRPr="00310CB7">
        <w:rPr>
          <w:rFonts w:cs="Times New Roman"/>
          <w:b w:val="0"/>
          <w:i/>
          <w:spacing w:val="23"/>
          <w:szCs w:val="24"/>
          <w:lang w:eastAsia="it-IT"/>
        </w:rPr>
        <w:t xml:space="preserve"> </w:t>
      </w:r>
      <w:r w:rsidRPr="00310CB7">
        <w:rPr>
          <w:rFonts w:cs="Times New Roman"/>
          <w:b w:val="0"/>
          <w:i/>
          <w:spacing w:val="-1"/>
          <w:szCs w:val="24"/>
          <w:lang w:eastAsia="it-IT"/>
        </w:rPr>
        <w:t>alla</w:t>
      </w:r>
      <w:r w:rsidRPr="00310CB7">
        <w:rPr>
          <w:rFonts w:cs="Times New Roman"/>
          <w:b w:val="0"/>
          <w:i/>
          <w:spacing w:val="22"/>
          <w:szCs w:val="24"/>
          <w:lang w:eastAsia="it-IT"/>
        </w:rPr>
        <w:t xml:space="preserve"> </w:t>
      </w:r>
      <w:r w:rsidRPr="00310CB7">
        <w:rPr>
          <w:rFonts w:cs="Times New Roman"/>
          <w:b w:val="0"/>
          <w:i/>
          <w:spacing w:val="-1"/>
          <w:szCs w:val="24"/>
          <w:lang w:eastAsia="it-IT"/>
        </w:rPr>
        <w:t>modalità</w:t>
      </w:r>
      <w:r w:rsidRPr="00310CB7">
        <w:rPr>
          <w:rFonts w:cs="Times New Roman"/>
          <w:b w:val="0"/>
          <w:i/>
          <w:spacing w:val="23"/>
          <w:szCs w:val="24"/>
          <w:lang w:eastAsia="it-IT"/>
        </w:rPr>
        <w:t xml:space="preserve"> </w:t>
      </w:r>
      <w:r w:rsidRPr="00310CB7">
        <w:rPr>
          <w:rFonts w:cs="Times New Roman"/>
          <w:b w:val="0"/>
          <w:i/>
          <w:szCs w:val="24"/>
          <w:lang w:eastAsia="it-IT"/>
        </w:rPr>
        <w:t>di</w:t>
      </w:r>
      <w:r w:rsidRPr="00310CB7">
        <w:rPr>
          <w:rFonts w:cs="Times New Roman"/>
          <w:b w:val="0"/>
          <w:i/>
          <w:spacing w:val="22"/>
          <w:szCs w:val="24"/>
          <w:lang w:eastAsia="it-IT"/>
        </w:rPr>
        <w:t xml:space="preserve"> </w:t>
      </w:r>
      <w:r w:rsidRPr="00310CB7">
        <w:rPr>
          <w:rFonts w:cs="Times New Roman"/>
          <w:b w:val="0"/>
          <w:i/>
          <w:spacing w:val="-1"/>
          <w:szCs w:val="24"/>
          <w:lang w:eastAsia="it-IT"/>
        </w:rPr>
        <w:t>partecipazione</w:t>
      </w:r>
      <w:r w:rsidR="00383494">
        <w:rPr>
          <w:rFonts w:cs="Times New Roman"/>
          <w:b w:val="0"/>
          <w:i/>
          <w:spacing w:val="123"/>
          <w:w w:val="99"/>
          <w:szCs w:val="24"/>
          <w:lang w:eastAsia="it-IT"/>
        </w:rPr>
        <w:t xml:space="preserve"> </w:t>
      </w:r>
      <w:r w:rsidRPr="00310CB7">
        <w:rPr>
          <w:rFonts w:cs="Times New Roman"/>
          <w:b w:val="0"/>
          <w:i/>
          <w:spacing w:val="-1"/>
          <w:szCs w:val="24"/>
          <w:lang w:eastAsia="it-IT"/>
        </w:rPr>
        <w:t>dell’operatore</w:t>
      </w:r>
      <w:r w:rsidRPr="00310CB7">
        <w:rPr>
          <w:rFonts w:cs="Times New Roman"/>
          <w:b w:val="0"/>
          <w:i/>
          <w:spacing w:val="-17"/>
          <w:szCs w:val="24"/>
          <w:lang w:eastAsia="it-IT"/>
        </w:rPr>
        <w:t xml:space="preserve"> </w:t>
      </w:r>
      <w:r w:rsidRPr="00310CB7">
        <w:rPr>
          <w:rFonts w:cs="Times New Roman"/>
          <w:b w:val="0"/>
          <w:i/>
          <w:spacing w:val="-1"/>
          <w:szCs w:val="24"/>
          <w:lang w:eastAsia="it-IT"/>
        </w:rPr>
        <w:t>economico</w:t>
      </w:r>
      <w:r w:rsidRPr="00310CB7">
        <w:rPr>
          <w:rFonts w:cs="Times New Roman"/>
          <w:b w:val="0"/>
          <w:i/>
          <w:spacing w:val="-14"/>
          <w:szCs w:val="24"/>
          <w:lang w:eastAsia="it-IT"/>
        </w:rPr>
        <w:t xml:space="preserve"> </w:t>
      </w:r>
      <w:r w:rsidRPr="00310CB7">
        <w:rPr>
          <w:rFonts w:cs="Times New Roman"/>
          <w:b w:val="0"/>
          <w:i/>
          <w:spacing w:val="-1"/>
          <w:szCs w:val="24"/>
          <w:lang w:eastAsia="it-IT"/>
        </w:rPr>
        <w:t>richiedente</w:t>
      </w:r>
      <w:r w:rsidR="00383494">
        <w:rPr>
          <w:rFonts w:cs="Times New Roman"/>
          <w:b w:val="0"/>
          <w:i/>
          <w:spacing w:val="-1"/>
          <w:szCs w:val="24"/>
          <w:lang w:eastAsia="it-IT"/>
        </w:rPr>
        <w:t xml:space="preserve"> scelta e barrare le parti di testo non attinenti alla particolare forma di partecipazione </w:t>
      </w:r>
      <w:r w:rsidRPr="00310CB7">
        <w:rPr>
          <w:rFonts w:cs="Times New Roman"/>
          <w:b w:val="0"/>
          <w:spacing w:val="-1"/>
          <w:szCs w:val="24"/>
          <w:lang w:eastAsia="it-IT"/>
        </w:rPr>
        <w:t>)</w:t>
      </w:r>
    </w:p>
    <w:p w14:paraId="04389516" w14:textId="77777777" w:rsidR="00310CB7" w:rsidRPr="00310CB7" w:rsidRDefault="00310CB7" w:rsidP="002025C2">
      <w:pPr>
        <w:shd w:val="clear" w:color="auto" w:fill="FFFFFF"/>
        <w:kinsoku w:val="0"/>
        <w:overflowPunct w:val="0"/>
        <w:autoSpaceDE/>
        <w:autoSpaceDN/>
        <w:spacing w:after="120" w:line="276" w:lineRule="auto"/>
        <w:ind w:right="-36"/>
        <w:jc w:val="both"/>
        <w:rPr>
          <w:rFonts w:cs="Times New Roman"/>
          <w:b w:val="0"/>
          <w:spacing w:val="-1"/>
          <w:szCs w:val="24"/>
          <w:lang w:eastAsia="it-IT"/>
        </w:rPr>
      </w:pPr>
    </w:p>
    <w:p w14:paraId="09BC1DED" w14:textId="77777777" w:rsidR="00310CB7" w:rsidRPr="00310CB7" w:rsidRDefault="00310CB7" w:rsidP="002025C2">
      <w:pPr>
        <w:tabs>
          <w:tab w:val="left" w:pos="9214"/>
        </w:tabs>
        <w:autoSpaceDE/>
        <w:autoSpaceDN/>
        <w:spacing w:line="276" w:lineRule="auto"/>
        <w:ind w:right="-568"/>
        <w:jc w:val="both"/>
        <w:rPr>
          <w:rFonts w:eastAsia="Times New Roman" w:cs="Times New Roman"/>
          <w:b w:val="0"/>
          <w:szCs w:val="24"/>
          <w:lang w:eastAsia="it-IT"/>
        </w:rPr>
      </w:pPr>
      <w:r w:rsidRPr="00310CB7">
        <w:rPr>
          <w:rFonts w:eastAsia="Times New Roman" w:cs="Times New Roman"/>
          <w:b w:val="0"/>
          <w:szCs w:val="24"/>
          <w:lang w:eastAsia="it-IT"/>
        </w:rPr>
        <w:fldChar w:fldCharType="begin">
          <w:ffData>
            <w:name w:val="Controllo1"/>
            <w:enabled/>
            <w:calcOnExit w:val="0"/>
            <w:checkBox>
              <w:sizeAuto/>
              <w:default w:val="0"/>
            </w:checkBox>
          </w:ffData>
        </w:fldChar>
      </w:r>
      <w:bookmarkStart w:id="7" w:name="Controllo1"/>
      <w:r w:rsidRPr="00310CB7">
        <w:rPr>
          <w:rFonts w:eastAsia="Times New Roman" w:cs="Times New Roman"/>
          <w:b w:val="0"/>
          <w:szCs w:val="24"/>
          <w:lang w:eastAsia="it-IT"/>
        </w:rPr>
        <w:instrText xml:space="preserve"> FORMCHECKBOX </w:instrText>
      </w:r>
      <w:r w:rsidR="00B64426">
        <w:rPr>
          <w:rFonts w:eastAsia="Times New Roman" w:cs="Times New Roman"/>
          <w:b w:val="0"/>
          <w:szCs w:val="24"/>
          <w:lang w:eastAsia="it-IT"/>
        </w:rPr>
      </w:r>
      <w:r w:rsidR="00B64426">
        <w:rPr>
          <w:rFonts w:eastAsia="Times New Roman" w:cs="Times New Roman"/>
          <w:b w:val="0"/>
          <w:szCs w:val="24"/>
          <w:lang w:eastAsia="it-IT"/>
        </w:rPr>
        <w:fldChar w:fldCharType="separate"/>
      </w:r>
      <w:r w:rsidRPr="00310CB7">
        <w:rPr>
          <w:rFonts w:eastAsia="Times New Roman" w:cs="Times New Roman"/>
          <w:b w:val="0"/>
          <w:szCs w:val="24"/>
          <w:lang w:eastAsia="it-IT"/>
        </w:rPr>
        <w:fldChar w:fldCharType="end"/>
      </w:r>
      <w:bookmarkEnd w:id="7"/>
      <w:r w:rsidRPr="00310CB7">
        <w:rPr>
          <w:rFonts w:eastAsia="Times New Roman" w:cs="Times New Roman"/>
          <w:b w:val="0"/>
          <w:szCs w:val="24"/>
          <w:lang w:eastAsia="it-IT"/>
        </w:rPr>
        <w:t xml:space="preserve">  IMPRESA INDIVIDUALE / SOCIETÀ </w:t>
      </w:r>
      <w:r w:rsidRPr="00310CB7">
        <w:rPr>
          <w:rFonts w:eastAsia="Times New Roman" w:cs="Times New Roman"/>
          <w:b w:val="0"/>
          <w:i/>
          <w:iCs/>
          <w:szCs w:val="24"/>
          <w:lang w:eastAsia="it-IT"/>
        </w:rPr>
        <w:t>(specificare tipo)</w:t>
      </w:r>
      <w:r w:rsidRPr="00310CB7">
        <w:rPr>
          <w:rFonts w:eastAsia="Times New Roman" w:cs="Times New Roman"/>
          <w:b w:val="0"/>
          <w:szCs w:val="24"/>
          <w:lang w:eastAsia="it-IT"/>
        </w:rPr>
        <w:t xml:space="preserve"> (D.Lgs. 36/2023, art. 65, comma 2, lett. a);</w:t>
      </w:r>
    </w:p>
    <w:p w14:paraId="10D4B1AA" w14:textId="77777777" w:rsidR="00310CB7" w:rsidRPr="00310CB7" w:rsidRDefault="00310CB7" w:rsidP="002025C2">
      <w:pPr>
        <w:tabs>
          <w:tab w:val="left" w:pos="9214"/>
        </w:tabs>
        <w:autoSpaceDE/>
        <w:autoSpaceDN/>
        <w:spacing w:line="276" w:lineRule="auto"/>
        <w:ind w:right="-1"/>
        <w:jc w:val="both"/>
        <w:rPr>
          <w:rFonts w:eastAsia="Times New Roman" w:cs="Times New Roman"/>
          <w:b w:val="0"/>
          <w:szCs w:val="24"/>
          <w:lang w:eastAsia="it-IT"/>
        </w:rPr>
      </w:pPr>
      <w:r w:rsidRPr="00310CB7">
        <w:rPr>
          <w:rFonts w:eastAsia="Times New Roman" w:cs="Times New Roman"/>
          <w:b w:val="0"/>
          <w:szCs w:val="24"/>
          <w:lang w:eastAsia="it-IT"/>
        </w:rPr>
        <w:fldChar w:fldCharType="begin">
          <w:ffData>
            <w:name w:val="Controllo3"/>
            <w:enabled/>
            <w:calcOnExit w:val="0"/>
            <w:checkBox>
              <w:sizeAuto/>
              <w:default w:val="0"/>
            </w:checkBox>
          </w:ffData>
        </w:fldChar>
      </w:r>
      <w:bookmarkStart w:id="8" w:name="Controllo3"/>
      <w:r w:rsidRPr="00310CB7">
        <w:rPr>
          <w:rFonts w:eastAsia="Times New Roman" w:cs="Times New Roman"/>
          <w:b w:val="0"/>
          <w:szCs w:val="24"/>
          <w:lang w:eastAsia="it-IT"/>
        </w:rPr>
        <w:instrText xml:space="preserve"> FORMCHECKBOX </w:instrText>
      </w:r>
      <w:r w:rsidR="00B64426">
        <w:rPr>
          <w:rFonts w:eastAsia="Times New Roman" w:cs="Times New Roman"/>
          <w:b w:val="0"/>
          <w:szCs w:val="24"/>
          <w:lang w:eastAsia="it-IT"/>
        </w:rPr>
      </w:r>
      <w:r w:rsidR="00B64426">
        <w:rPr>
          <w:rFonts w:eastAsia="Times New Roman" w:cs="Times New Roman"/>
          <w:b w:val="0"/>
          <w:szCs w:val="24"/>
          <w:lang w:eastAsia="it-IT"/>
        </w:rPr>
        <w:fldChar w:fldCharType="separate"/>
      </w:r>
      <w:r w:rsidRPr="00310CB7">
        <w:rPr>
          <w:rFonts w:eastAsia="Times New Roman" w:cs="Times New Roman"/>
          <w:b w:val="0"/>
          <w:szCs w:val="24"/>
          <w:lang w:eastAsia="it-IT"/>
        </w:rPr>
        <w:fldChar w:fldCharType="end"/>
      </w:r>
      <w:bookmarkEnd w:id="8"/>
      <w:r w:rsidRPr="00310CB7">
        <w:rPr>
          <w:rFonts w:eastAsia="Times New Roman" w:cs="Times New Roman"/>
          <w:b w:val="0"/>
          <w:szCs w:val="24"/>
          <w:lang w:eastAsia="it-IT"/>
        </w:rPr>
        <w:t xml:space="preserve">  CONSORZIO fra SOCIETA’ COOPERATIVE di PRODUZIONE e LAVORO (D.Lgs. 36/2023, art. 65, comma 2, lett. b);</w:t>
      </w:r>
    </w:p>
    <w:p w14:paraId="4AB092CF" w14:textId="77777777" w:rsidR="00310CB7" w:rsidRPr="00310CB7" w:rsidRDefault="00310CB7" w:rsidP="002025C2">
      <w:pPr>
        <w:tabs>
          <w:tab w:val="left" w:pos="9214"/>
        </w:tabs>
        <w:autoSpaceDE/>
        <w:autoSpaceDN/>
        <w:spacing w:line="276" w:lineRule="auto"/>
        <w:ind w:right="-1"/>
        <w:jc w:val="both"/>
        <w:rPr>
          <w:rFonts w:eastAsia="Times New Roman" w:cs="Times New Roman"/>
          <w:b w:val="0"/>
          <w:szCs w:val="24"/>
          <w:lang w:eastAsia="it-IT"/>
        </w:rPr>
      </w:pPr>
      <w:r w:rsidRPr="00310CB7">
        <w:rPr>
          <w:rFonts w:eastAsia="Times New Roman" w:cs="Times New Roman"/>
          <w:b w:val="0"/>
          <w:szCs w:val="24"/>
          <w:lang w:eastAsia="it-IT"/>
        </w:rPr>
        <w:fldChar w:fldCharType="begin">
          <w:ffData>
            <w:name w:val="Controllo4"/>
            <w:enabled/>
            <w:calcOnExit w:val="0"/>
            <w:checkBox>
              <w:sizeAuto/>
              <w:default w:val="0"/>
            </w:checkBox>
          </w:ffData>
        </w:fldChar>
      </w:r>
      <w:bookmarkStart w:id="9" w:name="Controllo4"/>
      <w:r w:rsidRPr="00310CB7">
        <w:rPr>
          <w:rFonts w:eastAsia="Times New Roman" w:cs="Times New Roman"/>
          <w:b w:val="0"/>
          <w:szCs w:val="24"/>
          <w:lang w:eastAsia="it-IT"/>
        </w:rPr>
        <w:instrText xml:space="preserve"> FORMCHECKBOX </w:instrText>
      </w:r>
      <w:r w:rsidR="00B64426">
        <w:rPr>
          <w:rFonts w:eastAsia="Times New Roman" w:cs="Times New Roman"/>
          <w:b w:val="0"/>
          <w:szCs w:val="24"/>
          <w:lang w:eastAsia="it-IT"/>
        </w:rPr>
      </w:r>
      <w:r w:rsidR="00B64426">
        <w:rPr>
          <w:rFonts w:eastAsia="Times New Roman" w:cs="Times New Roman"/>
          <w:b w:val="0"/>
          <w:szCs w:val="24"/>
          <w:lang w:eastAsia="it-IT"/>
        </w:rPr>
        <w:fldChar w:fldCharType="separate"/>
      </w:r>
      <w:r w:rsidRPr="00310CB7">
        <w:rPr>
          <w:rFonts w:eastAsia="Times New Roman" w:cs="Times New Roman"/>
          <w:b w:val="0"/>
          <w:szCs w:val="24"/>
          <w:lang w:eastAsia="it-IT"/>
        </w:rPr>
        <w:fldChar w:fldCharType="end"/>
      </w:r>
      <w:bookmarkEnd w:id="9"/>
      <w:r w:rsidRPr="00310CB7">
        <w:rPr>
          <w:rFonts w:eastAsia="Times New Roman" w:cs="Times New Roman"/>
          <w:b w:val="0"/>
          <w:szCs w:val="24"/>
          <w:lang w:eastAsia="it-IT"/>
        </w:rPr>
        <w:t xml:space="preserve">  CONSORZIO tra IMPRESE ARTIGIANE (D.Lgs. 36/2023, art. 65, comma 2, lett. c);</w:t>
      </w:r>
    </w:p>
    <w:p w14:paraId="72FCF70C" w14:textId="77777777" w:rsidR="00310CB7" w:rsidRPr="00310CB7" w:rsidRDefault="00310CB7" w:rsidP="002025C2">
      <w:pPr>
        <w:tabs>
          <w:tab w:val="left" w:pos="9214"/>
        </w:tabs>
        <w:autoSpaceDE/>
        <w:autoSpaceDN/>
        <w:spacing w:line="276" w:lineRule="auto"/>
        <w:ind w:right="-1"/>
        <w:jc w:val="both"/>
        <w:rPr>
          <w:rFonts w:eastAsia="Times New Roman" w:cs="Times New Roman"/>
          <w:b w:val="0"/>
          <w:szCs w:val="24"/>
          <w:lang w:eastAsia="it-IT"/>
        </w:rPr>
      </w:pPr>
      <w:r w:rsidRPr="00310CB7">
        <w:rPr>
          <w:rFonts w:eastAsia="Times New Roman" w:cs="Times New Roman"/>
          <w:b w:val="0"/>
          <w:szCs w:val="24"/>
          <w:lang w:eastAsia="it-IT"/>
        </w:rPr>
        <w:fldChar w:fldCharType="begin">
          <w:ffData>
            <w:name w:val="Controllo5"/>
            <w:enabled/>
            <w:calcOnExit w:val="0"/>
            <w:checkBox>
              <w:sizeAuto/>
              <w:default w:val="0"/>
            </w:checkBox>
          </w:ffData>
        </w:fldChar>
      </w:r>
      <w:bookmarkStart w:id="10" w:name="Controllo5"/>
      <w:r w:rsidRPr="00310CB7">
        <w:rPr>
          <w:rFonts w:eastAsia="Times New Roman" w:cs="Times New Roman"/>
          <w:b w:val="0"/>
          <w:szCs w:val="24"/>
          <w:lang w:eastAsia="it-IT"/>
        </w:rPr>
        <w:instrText xml:space="preserve"> FORMCHECKBOX </w:instrText>
      </w:r>
      <w:r w:rsidR="00B64426">
        <w:rPr>
          <w:rFonts w:eastAsia="Times New Roman" w:cs="Times New Roman"/>
          <w:b w:val="0"/>
          <w:szCs w:val="24"/>
          <w:lang w:eastAsia="it-IT"/>
        </w:rPr>
      </w:r>
      <w:r w:rsidR="00B64426">
        <w:rPr>
          <w:rFonts w:eastAsia="Times New Roman" w:cs="Times New Roman"/>
          <w:b w:val="0"/>
          <w:szCs w:val="24"/>
          <w:lang w:eastAsia="it-IT"/>
        </w:rPr>
        <w:fldChar w:fldCharType="separate"/>
      </w:r>
      <w:r w:rsidRPr="00310CB7">
        <w:rPr>
          <w:rFonts w:eastAsia="Times New Roman" w:cs="Times New Roman"/>
          <w:b w:val="0"/>
          <w:szCs w:val="24"/>
          <w:lang w:eastAsia="it-IT"/>
        </w:rPr>
        <w:fldChar w:fldCharType="end"/>
      </w:r>
      <w:bookmarkEnd w:id="10"/>
      <w:r w:rsidRPr="00310CB7">
        <w:rPr>
          <w:rFonts w:eastAsia="Times New Roman" w:cs="Times New Roman"/>
          <w:b w:val="0"/>
          <w:szCs w:val="24"/>
          <w:lang w:eastAsia="it-IT"/>
        </w:rPr>
        <w:t xml:space="preserve">  CONSORZIO STABILE (D.Lgs. 36/2023, art. 65, comma 2, lett. d);</w:t>
      </w:r>
    </w:p>
    <w:p w14:paraId="6D9E7E1E" w14:textId="77777777" w:rsidR="00310CB7" w:rsidRPr="00310CB7" w:rsidRDefault="00310CB7" w:rsidP="002025C2">
      <w:pPr>
        <w:tabs>
          <w:tab w:val="left" w:pos="9214"/>
        </w:tabs>
        <w:autoSpaceDE/>
        <w:autoSpaceDN/>
        <w:spacing w:line="276" w:lineRule="auto"/>
        <w:ind w:right="-568"/>
        <w:jc w:val="both"/>
        <w:rPr>
          <w:rFonts w:eastAsia="Times New Roman" w:cs="Times New Roman"/>
          <w:i/>
          <w:szCs w:val="24"/>
          <w:lang w:eastAsia="it-IT"/>
        </w:rPr>
      </w:pPr>
      <w:r w:rsidRPr="00310CB7">
        <w:rPr>
          <w:rFonts w:eastAsia="Times New Roman" w:cs="Times New Roman"/>
          <w:i/>
          <w:szCs w:val="24"/>
          <w:lang w:eastAsia="it-IT"/>
        </w:rPr>
        <w:t>ovvero</w:t>
      </w:r>
    </w:p>
    <w:p w14:paraId="7459415A"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r w:rsidRPr="00310CB7">
        <w:rPr>
          <w:rFonts w:eastAsia="Times New Roman" w:cs="Times New Roman"/>
          <w:b w:val="0"/>
          <w:szCs w:val="24"/>
          <w:lang w:eastAsia="it-IT"/>
        </w:rPr>
        <w:fldChar w:fldCharType="begin">
          <w:ffData>
            <w:name w:val="Controllo7"/>
            <w:enabled/>
            <w:calcOnExit w:val="0"/>
            <w:checkBox>
              <w:sizeAuto/>
              <w:default w:val="0"/>
            </w:checkBox>
          </w:ffData>
        </w:fldChar>
      </w:r>
      <w:bookmarkStart w:id="11" w:name="Controllo7"/>
      <w:r w:rsidRPr="00310CB7">
        <w:rPr>
          <w:rFonts w:eastAsia="Times New Roman" w:cs="Times New Roman"/>
          <w:b w:val="0"/>
          <w:szCs w:val="24"/>
          <w:lang w:eastAsia="it-IT"/>
        </w:rPr>
        <w:instrText xml:space="preserve"> FORMCHECKBOX </w:instrText>
      </w:r>
      <w:r w:rsidR="00B64426">
        <w:rPr>
          <w:rFonts w:eastAsia="Times New Roman" w:cs="Times New Roman"/>
          <w:b w:val="0"/>
          <w:szCs w:val="24"/>
          <w:lang w:eastAsia="it-IT"/>
        </w:rPr>
      </w:r>
      <w:r w:rsidR="00B64426">
        <w:rPr>
          <w:rFonts w:eastAsia="Times New Roman" w:cs="Times New Roman"/>
          <w:b w:val="0"/>
          <w:szCs w:val="24"/>
          <w:lang w:eastAsia="it-IT"/>
        </w:rPr>
        <w:fldChar w:fldCharType="separate"/>
      </w:r>
      <w:r w:rsidRPr="00310CB7">
        <w:rPr>
          <w:rFonts w:eastAsia="Times New Roman" w:cs="Times New Roman"/>
          <w:b w:val="0"/>
          <w:szCs w:val="24"/>
          <w:lang w:eastAsia="it-IT"/>
        </w:rPr>
        <w:fldChar w:fldCharType="end"/>
      </w:r>
      <w:bookmarkEnd w:id="11"/>
      <w:r w:rsidRPr="00310CB7">
        <w:rPr>
          <w:rFonts w:eastAsia="Times New Roman" w:cs="Times New Roman"/>
          <w:b w:val="0"/>
          <w:szCs w:val="24"/>
          <w:lang w:eastAsia="it-IT"/>
        </w:rPr>
        <w:t xml:space="preserve">  CAPOGRUPPO/MANDATARIO    </w:t>
      </w:r>
      <w:r w:rsidRPr="00310CB7">
        <w:rPr>
          <w:rFonts w:eastAsia="Times New Roman" w:cs="Times New Roman"/>
          <w:i/>
          <w:szCs w:val="24"/>
          <w:lang w:eastAsia="it-IT"/>
        </w:rPr>
        <w:t>ovvero</w:t>
      </w:r>
      <w:r w:rsidRPr="00310CB7">
        <w:rPr>
          <w:rFonts w:eastAsia="Times New Roman" w:cs="Times New Roman"/>
          <w:b w:val="0"/>
          <w:szCs w:val="24"/>
          <w:lang w:eastAsia="it-IT"/>
        </w:rPr>
        <w:t xml:space="preserve">               </w:t>
      </w:r>
      <w:r w:rsidRPr="00310CB7">
        <w:rPr>
          <w:rFonts w:eastAsia="Times New Roman" w:cs="Times New Roman"/>
          <w:b w:val="0"/>
          <w:szCs w:val="24"/>
          <w:lang w:eastAsia="it-IT"/>
        </w:rPr>
        <w:fldChar w:fldCharType="begin">
          <w:ffData>
            <w:name w:val="Controllo8"/>
            <w:enabled/>
            <w:calcOnExit w:val="0"/>
            <w:checkBox>
              <w:sizeAuto/>
              <w:default w:val="0"/>
            </w:checkBox>
          </w:ffData>
        </w:fldChar>
      </w:r>
      <w:bookmarkStart w:id="12" w:name="Controllo8"/>
      <w:r w:rsidRPr="00310CB7">
        <w:rPr>
          <w:rFonts w:eastAsia="Times New Roman" w:cs="Times New Roman"/>
          <w:b w:val="0"/>
          <w:szCs w:val="24"/>
          <w:lang w:eastAsia="it-IT"/>
        </w:rPr>
        <w:instrText xml:space="preserve"> FORMCHECKBOX </w:instrText>
      </w:r>
      <w:r w:rsidR="00B64426">
        <w:rPr>
          <w:rFonts w:eastAsia="Times New Roman" w:cs="Times New Roman"/>
          <w:b w:val="0"/>
          <w:szCs w:val="24"/>
          <w:lang w:eastAsia="it-IT"/>
        </w:rPr>
      </w:r>
      <w:r w:rsidR="00B64426">
        <w:rPr>
          <w:rFonts w:eastAsia="Times New Roman" w:cs="Times New Roman"/>
          <w:b w:val="0"/>
          <w:szCs w:val="24"/>
          <w:lang w:eastAsia="it-IT"/>
        </w:rPr>
        <w:fldChar w:fldCharType="separate"/>
      </w:r>
      <w:r w:rsidRPr="00310CB7">
        <w:rPr>
          <w:rFonts w:eastAsia="Times New Roman" w:cs="Times New Roman"/>
          <w:b w:val="0"/>
          <w:szCs w:val="24"/>
          <w:lang w:eastAsia="it-IT"/>
        </w:rPr>
        <w:fldChar w:fldCharType="end"/>
      </w:r>
      <w:bookmarkEnd w:id="12"/>
      <w:r w:rsidRPr="00310CB7">
        <w:rPr>
          <w:rFonts w:eastAsia="Times New Roman" w:cs="Times New Roman"/>
          <w:b w:val="0"/>
          <w:szCs w:val="24"/>
          <w:lang w:eastAsia="it-IT"/>
        </w:rPr>
        <w:t xml:space="preserve">  MANDANTE </w:t>
      </w:r>
    </w:p>
    <w:p w14:paraId="1F2D0EA9"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r w:rsidRPr="00310CB7">
        <w:rPr>
          <w:rFonts w:eastAsia="Times New Roman" w:cs="Times New Roman"/>
          <w:b w:val="0"/>
          <w:szCs w:val="24"/>
          <w:lang w:eastAsia="it-IT"/>
        </w:rPr>
        <w:fldChar w:fldCharType="begin">
          <w:ffData>
            <w:name w:val="Controllo6"/>
            <w:enabled/>
            <w:calcOnExit w:val="0"/>
            <w:checkBox>
              <w:sizeAuto/>
              <w:default w:val="0"/>
            </w:checkBox>
          </w:ffData>
        </w:fldChar>
      </w:r>
      <w:bookmarkStart w:id="13" w:name="Controllo6"/>
      <w:r w:rsidRPr="00310CB7">
        <w:rPr>
          <w:rFonts w:eastAsia="Times New Roman" w:cs="Times New Roman"/>
          <w:b w:val="0"/>
          <w:szCs w:val="24"/>
          <w:lang w:eastAsia="it-IT"/>
        </w:rPr>
        <w:instrText xml:space="preserve"> FORMCHECKBOX </w:instrText>
      </w:r>
      <w:r w:rsidR="00B64426">
        <w:rPr>
          <w:rFonts w:eastAsia="Times New Roman" w:cs="Times New Roman"/>
          <w:b w:val="0"/>
          <w:szCs w:val="24"/>
          <w:lang w:eastAsia="it-IT"/>
        </w:rPr>
      </w:r>
      <w:r w:rsidR="00B64426">
        <w:rPr>
          <w:rFonts w:eastAsia="Times New Roman" w:cs="Times New Roman"/>
          <w:b w:val="0"/>
          <w:szCs w:val="24"/>
          <w:lang w:eastAsia="it-IT"/>
        </w:rPr>
        <w:fldChar w:fldCharType="separate"/>
      </w:r>
      <w:r w:rsidRPr="00310CB7">
        <w:rPr>
          <w:rFonts w:eastAsia="Times New Roman" w:cs="Times New Roman"/>
          <w:b w:val="0"/>
          <w:szCs w:val="24"/>
          <w:lang w:eastAsia="it-IT"/>
        </w:rPr>
        <w:fldChar w:fldCharType="end"/>
      </w:r>
      <w:bookmarkEnd w:id="13"/>
      <w:r w:rsidRPr="00310CB7">
        <w:rPr>
          <w:rFonts w:eastAsia="Times New Roman" w:cs="Times New Roman"/>
          <w:b w:val="0"/>
          <w:szCs w:val="24"/>
          <w:lang w:eastAsia="it-IT"/>
        </w:rPr>
        <w:t xml:space="preserve">  di un RAGGRUPPAMENTO TEMPORANEO DI IMPRESE (D.Lgs. 36/2023, art. 65, comma 2, lett. e)</w:t>
      </w:r>
    </w:p>
    <w:p w14:paraId="1E9831B4" w14:textId="0FE06364"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r w:rsidRPr="00310CB7">
        <w:rPr>
          <w:rFonts w:eastAsia="Times New Roman" w:cs="Times New Roman"/>
          <w:b w:val="0"/>
          <w:szCs w:val="24"/>
          <w:lang w:eastAsia="it-IT"/>
        </w:rPr>
        <w:fldChar w:fldCharType="begin">
          <w:ffData>
            <w:name w:val="Controllo14"/>
            <w:enabled/>
            <w:calcOnExit w:val="0"/>
            <w:checkBox>
              <w:sizeAuto/>
              <w:default w:val="0"/>
            </w:checkBox>
          </w:ffData>
        </w:fldChar>
      </w:r>
      <w:bookmarkStart w:id="14" w:name="Controllo14"/>
      <w:r w:rsidRPr="00310CB7">
        <w:rPr>
          <w:rFonts w:eastAsia="Times New Roman" w:cs="Times New Roman"/>
          <w:b w:val="0"/>
          <w:szCs w:val="24"/>
          <w:lang w:eastAsia="it-IT"/>
        </w:rPr>
        <w:instrText xml:space="preserve"> FORMCHECKBOX </w:instrText>
      </w:r>
      <w:r w:rsidR="00B64426">
        <w:rPr>
          <w:rFonts w:eastAsia="Times New Roman" w:cs="Times New Roman"/>
          <w:b w:val="0"/>
          <w:szCs w:val="24"/>
          <w:lang w:eastAsia="it-IT"/>
        </w:rPr>
      </w:r>
      <w:r w:rsidR="00B64426">
        <w:rPr>
          <w:rFonts w:eastAsia="Times New Roman" w:cs="Times New Roman"/>
          <w:b w:val="0"/>
          <w:szCs w:val="24"/>
          <w:lang w:eastAsia="it-IT"/>
        </w:rPr>
        <w:fldChar w:fldCharType="separate"/>
      </w:r>
      <w:r w:rsidRPr="00310CB7">
        <w:rPr>
          <w:rFonts w:eastAsia="Times New Roman" w:cs="Times New Roman"/>
          <w:b w:val="0"/>
          <w:szCs w:val="24"/>
          <w:lang w:eastAsia="it-IT"/>
        </w:rPr>
        <w:fldChar w:fldCharType="end"/>
      </w:r>
      <w:bookmarkEnd w:id="14"/>
      <w:r w:rsidR="00383494">
        <w:rPr>
          <w:rFonts w:eastAsia="Times New Roman" w:cs="Times New Roman"/>
          <w:b w:val="0"/>
          <w:szCs w:val="24"/>
          <w:lang w:eastAsia="it-IT"/>
        </w:rPr>
        <w:t xml:space="preserve">  </w:t>
      </w:r>
      <w:r w:rsidRPr="00310CB7">
        <w:rPr>
          <w:rFonts w:eastAsia="Times New Roman" w:cs="Times New Roman"/>
          <w:b w:val="0"/>
          <w:szCs w:val="24"/>
          <w:lang w:eastAsia="it-IT"/>
        </w:rPr>
        <w:t xml:space="preserve">già costituito                                </w:t>
      </w:r>
      <w:r w:rsidR="00383494">
        <w:rPr>
          <w:rFonts w:eastAsia="Times New Roman" w:cs="Times New Roman"/>
          <w:b w:val="0"/>
          <w:szCs w:val="24"/>
          <w:lang w:eastAsia="it-IT"/>
        </w:rPr>
        <w:t xml:space="preserve">                             </w:t>
      </w:r>
      <w:r w:rsidRPr="00310CB7">
        <w:rPr>
          <w:rFonts w:eastAsia="Times New Roman" w:cs="Times New Roman"/>
          <w:b w:val="0"/>
          <w:szCs w:val="24"/>
          <w:lang w:eastAsia="it-IT"/>
        </w:rPr>
        <w:t xml:space="preserve">   </w:t>
      </w:r>
      <w:r w:rsidRPr="00310CB7">
        <w:rPr>
          <w:rFonts w:eastAsia="Times New Roman" w:cs="Times New Roman"/>
          <w:b w:val="0"/>
          <w:szCs w:val="24"/>
          <w:lang w:eastAsia="it-IT"/>
        </w:rPr>
        <w:fldChar w:fldCharType="begin">
          <w:ffData>
            <w:name w:val="Controllo15"/>
            <w:enabled/>
            <w:calcOnExit w:val="0"/>
            <w:checkBox>
              <w:sizeAuto/>
              <w:default w:val="0"/>
            </w:checkBox>
          </w:ffData>
        </w:fldChar>
      </w:r>
      <w:bookmarkStart w:id="15" w:name="Controllo15"/>
      <w:r w:rsidRPr="00310CB7">
        <w:rPr>
          <w:rFonts w:eastAsia="Times New Roman" w:cs="Times New Roman"/>
          <w:b w:val="0"/>
          <w:szCs w:val="24"/>
          <w:lang w:eastAsia="it-IT"/>
        </w:rPr>
        <w:instrText xml:space="preserve"> FORMCHECKBOX </w:instrText>
      </w:r>
      <w:r w:rsidR="00B64426">
        <w:rPr>
          <w:rFonts w:eastAsia="Times New Roman" w:cs="Times New Roman"/>
          <w:b w:val="0"/>
          <w:szCs w:val="24"/>
          <w:lang w:eastAsia="it-IT"/>
        </w:rPr>
      </w:r>
      <w:r w:rsidR="00B64426">
        <w:rPr>
          <w:rFonts w:eastAsia="Times New Roman" w:cs="Times New Roman"/>
          <w:b w:val="0"/>
          <w:szCs w:val="24"/>
          <w:lang w:eastAsia="it-IT"/>
        </w:rPr>
        <w:fldChar w:fldCharType="separate"/>
      </w:r>
      <w:r w:rsidRPr="00310CB7">
        <w:rPr>
          <w:rFonts w:eastAsia="Times New Roman" w:cs="Times New Roman"/>
          <w:b w:val="0"/>
          <w:szCs w:val="24"/>
          <w:lang w:eastAsia="it-IT"/>
        </w:rPr>
        <w:fldChar w:fldCharType="end"/>
      </w:r>
      <w:bookmarkEnd w:id="15"/>
      <w:r w:rsidRPr="00310CB7">
        <w:rPr>
          <w:rFonts w:eastAsia="Times New Roman" w:cs="Times New Roman"/>
          <w:b w:val="0"/>
          <w:szCs w:val="24"/>
          <w:lang w:eastAsia="it-IT"/>
        </w:rPr>
        <w:t xml:space="preserve"> o da costituirsi;</w:t>
      </w:r>
    </w:p>
    <w:p w14:paraId="4FB784BB"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r w:rsidRPr="00310CB7">
        <w:rPr>
          <w:rFonts w:eastAsia="Times New Roman" w:cs="Times New Roman"/>
          <w:b w:val="0"/>
          <w:szCs w:val="24"/>
          <w:lang w:eastAsia="it-IT"/>
        </w:rPr>
        <w:fldChar w:fldCharType="begin">
          <w:ffData>
            <w:name w:val="Controllo9"/>
            <w:enabled/>
            <w:calcOnExit w:val="0"/>
            <w:checkBox>
              <w:sizeAuto/>
              <w:default w:val="0"/>
            </w:checkBox>
          </w:ffData>
        </w:fldChar>
      </w:r>
      <w:bookmarkStart w:id="16" w:name="Controllo9"/>
      <w:r w:rsidRPr="00310CB7">
        <w:rPr>
          <w:rFonts w:eastAsia="Times New Roman" w:cs="Times New Roman"/>
          <w:b w:val="0"/>
          <w:szCs w:val="24"/>
          <w:lang w:eastAsia="it-IT"/>
        </w:rPr>
        <w:instrText xml:space="preserve"> FORMCHECKBOX </w:instrText>
      </w:r>
      <w:r w:rsidR="00B64426">
        <w:rPr>
          <w:rFonts w:eastAsia="Times New Roman" w:cs="Times New Roman"/>
          <w:b w:val="0"/>
          <w:szCs w:val="24"/>
          <w:lang w:eastAsia="it-IT"/>
        </w:rPr>
      </w:r>
      <w:r w:rsidR="00B64426">
        <w:rPr>
          <w:rFonts w:eastAsia="Times New Roman" w:cs="Times New Roman"/>
          <w:b w:val="0"/>
          <w:szCs w:val="24"/>
          <w:lang w:eastAsia="it-IT"/>
        </w:rPr>
        <w:fldChar w:fldCharType="separate"/>
      </w:r>
      <w:r w:rsidRPr="00310CB7">
        <w:rPr>
          <w:rFonts w:eastAsia="Times New Roman" w:cs="Times New Roman"/>
          <w:b w:val="0"/>
          <w:szCs w:val="24"/>
          <w:lang w:eastAsia="it-IT"/>
        </w:rPr>
        <w:fldChar w:fldCharType="end"/>
      </w:r>
      <w:bookmarkEnd w:id="16"/>
      <w:r w:rsidRPr="00310CB7">
        <w:rPr>
          <w:rFonts w:eastAsia="Times New Roman" w:cs="Times New Roman"/>
          <w:b w:val="0"/>
          <w:szCs w:val="24"/>
          <w:lang w:eastAsia="it-IT"/>
        </w:rPr>
        <w:t xml:space="preserve">  di un CONSORZIO ORDINARIO (D.Lgs. 36/2023, art. 65, comma 2, lett. f);</w:t>
      </w:r>
    </w:p>
    <w:p w14:paraId="1A601C54" w14:textId="1B2453C8" w:rsidR="00310CB7" w:rsidRPr="00310CB7" w:rsidRDefault="00310CB7" w:rsidP="00383494">
      <w:pPr>
        <w:tabs>
          <w:tab w:val="left" w:pos="9214"/>
        </w:tabs>
        <w:autoSpaceDE/>
        <w:autoSpaceDN/>
        <w:spacing w:line="276" w:lineRule="auto"/>
        <w:jc w:val="both"/>
        <w:rPr>
          <w:rFonts w:eastAsia="Times New Roman" w:cs="Times New Roman"/>
          <w:b w:val="0"/>
          <w:szCs w:val="24"/>
          <w:lang w:eastAsia="it-IT"/>
        </w:rPr>
      </w:pPr>
      <w:r w:rsidRPr="00310CB7">
        <w:rPr>
          <w:rFonts w:eastAsia="Times New Roman" w:cs="Times New Roman"/>
          <w:b w:val="0"/>
          <w:szCs w:val="24"/>
          <w:lang w:eastAsia="it-IT"/>
        </w:rPr>
        <w:fldChar w:fldCharType="begin">
          <w:ffData>
            <w:name w:val="Controllo10"/>
            <w:enabled/>
            <w:calcOnExit w:val="0"/>
            <w:checkBox>
              <w:sizeAuto/>
              <w:default w:val="0"/>
            </w:checkBox>
          </w:ffData>
        </w:fldChar>
      </w:r>
      <w:bookmarkStart w:id="17" w:name="Controllo10"/>
      <w:r w:rsidRPr="00310CB7">
        <w:rPr>
          <w:rFonts w:eastAsia="Times New Roman" w:cs="Times New Roman"/>
          <w:b w:val="0"/>
          <w:szCs w:val="24"/>
          <w:lang w:eastAsia="it-IT"/>
        </w:rPr>
        <w:instrText xml:space="preserve"> FORMCHECKBOX </w:instrText>
      </w:r>
      <w:r w:rsidR="00B64426">
        <w:rPr>
          <w:rFonts w:eastAsia="Times New Roman" w:cs="Times New Roman"/>
          <w:b w:val="0"/>
          <w:szCs w:val="24"/>
          <w:lang w:eastAsia="it-IT"/>
        </w:rPr>
      </w:r>
      <w:r w:rsidR="00B64426">
        <w:rPr>
          <w:rFonts w:eastAsia="Times New Roman" w:cs="Times New Roman"/>
          <w:b w:val="0"/>
          <w:szCs w:val="24"/>
          <w:lang w:eastAsia="it-IT"/>
        </w:rPr>
        <w:fldChar w:fldCharType="separate"/>
      </w:r>
      <w:r w:rsidRPr="00310CB7">
        <w:rPr>
          <w:rFonts w:eastAsia="Times New Roman" w:cs="Times New Roman"/>
          <w:b w:val="0"/>
          <w:szCs w:val="24"/>
          <w:lang w:eastAsia="it-IT"/>
        </w:rPr>
        <w:fldChar w:fldCharType="end"/>
      </w:r>
      <w:bookmarkEnd w:id="17"/>
      <w:r w:rsidRPr="00310CB7">
        <w:rPr>
          <w:rFonts w:eastAsia="Times New Roman" w:cs="Times New Roman"/>
          <w:b w:val="0"/>
          <w:szCs w:val="24"/>
          <w:lang w:eastAsia="it-IT"/>
        </w:rPr>
        <w:t xml:space="preserve">  di un GEIE (D.Lgs. 36/2023, art. 65, comma 2, lett. h); </w:t>
      </w:r>
    </w:p>
    <w:p w14:paraId="742B7A56"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1616"/>
      </w:tblGrid>
      <w:tr w:rsidR="00310CB7" w:rsidRPr="00310CB7" w14:paraId="0379A079" w14:textId="77777777" w:rsidTr="00250239">
        <w:trPr>
          <w:jc w:val="center"/>
        </w:trPr>
        <w:tc>
          <w:tcPr>
            <w:tcW w:w="6946" w:type="dxa"/>
            <w:shd w:val="clear" w:color="auto" w:fill="auto"/>
          </w:tcPr>
          <w:p w14:paraId="43011B72"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r w:rsidRPr="00310CB7">
              <w:rPr>
                <w:rFonts w:eastAsia="Times New Roman" w:cs="Times New Roman"/>
                <w:szCs w:val="24"/>
                <w:lang w:eastAsia="it-IT"/>
              </w:rPr>
              <w:t>RTI/Consorzio/GEIE</w:t>
            </w:r>
            <w:r w:rsidRPr="00310CB7">
              <w:rPr>
                <w:rFonts w:eastAsia="Times New Roman" w:cs="Times New Roman"/>
                <w:b w:val="0"/>
                <w:szCs w:val="24"/>
                <w:lang w:eastAsia="it-IT"/>
              </w:rPr>
              <w:t xml:space="preserve"> formato da: </w:t>
            </w:r>
          </w:p>
          <w:p w14:paraId="1C86B4F7"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p>
        </w:tc>
        <w:tc>
          <w:tcPr>
            <w:tcW w:w="1382" w:type="dxa"/>
            <w:shd w:val="clear" w:color="auto" w:fill="auto"/>
          </w:tcPr>
          <w:p w14:paraId="76D92552"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r w:rsidRPr="00310CB7">
              <w:rPr>
                <w:rFonts w:eastAsia="Times New Roman" w:cs="Times New Roman"/>
                <w:b w:val="0"/>
                <w:szCs w:val="24"/>
                <w:lang w:eastAsia="it-IT"/>
              </w:rPr>
              <w:t xml:space="preserve">% partecipazione </w:t>
            </w:r>
          </w:p>
        </w:tc>
      </w:tr>
      <w:tr w:rsidR="00310CB7" w:rsidRPr="00310CB7" w14:paraId="67BDD4AC" w14:textId="77777777" w:rsidTr="00250239">
        <w:trPr>
          <w:trHeight w:hRule="exact" w:val="454"/>
          <w:jc w:val="center"/>
        </w:trPr>
        <w:tc>
          <w:tcPr>
            <w:tcW w:w="6946" w:type="dxa"/>
            <w:shd w:val="clear" w:color="auto" w:fill="auto"/>
            <w:vAlign w:val="center"/>
          </w:tcPr>
          <w:p w14:paraId="6C0DE1CD"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r w:rsidRPr="00310CB7">
              <w:rPr>
                <w:rFonts w:eastAsia="Times New Roman" w:cs="Times New Roman"/>
                <w:b w:val="0"/>
                <w:szCs w:val="24"/>
                <w:lang w:val="en-US" w:eastAsia="it-IT"/>
              </w:rPr>
              <w:t>(Capogruppo) ____________________________________________</w:t>
            </w:r>
          </w:p>
        </w:tc>
        <w:tc>
          <w:tcPr>
            <w:tcW w:w="1382" w:type="dxa"/>
            <w:shd w:val="clear" w:color="auto" w:fill="auto"/>
            <w:vAlign w:val="center"/>
          </w:tcPr>
          <w:p w14:paraId="6B9C56E1"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p>
        </w:tc>
      </w:tr>
      <w:tr w:rsidR="00310CB7" w:rsidRPr="00310CB7" w14:paraId="7C95A151" w14:textId="77777777" w:rsidTr="00250239">
        <w:trPr>
          <w:trHeight w:hRule="exact" w:val="454"/>
          <w:jc w:val="center"/>
        </w:trPr>
        <w:tc>
          <w:tcPr>
            <w:tcW w:w="6946" w:type="dxa"/>
            <w:shd w:val="clear" w:color="auto" w:fill="auto"/>
            <w:vAlign w:val="center"/>
          </w:tcPr>
          <w:p w14:paraId="7894A9B7"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r w:rsidRPr="00310CB7">
              <w:rPr>
                <w:rFonts w:eastAsia="Times New Roman" w:cs="Times New Roman"/>
                <w:b w:val="0"/>
                <w:szCs w:val="24"/>
                <w:lang w:val="en-US" w:eastAsia="it-IT"/>
              </w:rPr>
              <w:t>(Mandante) ______________________________________________</w:t>
            </w:r>
          </w:p>
        </w:tc>
        <w:tc>
          <w:tcPr>
            <w:tcW w:w="1382" w:type="dxa"/>
            <w:shd w:val="clear" w:color="auto" w:fill="auto"/>
            <w:vAlign w:val="center"/>
          </w:tcPr>
          <w:p w14:paraId="7A3FCC82"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p>
        </w:tc>
      </w:tr>
      <w:tr w:rsidR="00310CB7" w:rsidRPr="00310CB7" w14:paraId="3CB3C547" w14:textId="77777777" w:rsidTr="00250239">
        <w:trPr>
          <w:trHeight w:hRule="exact" w:val="454"/>
          <w:jc w:val="center"/>
        </w:trPr>
        <w:tc>
          <w:tcPr>
            <w:tcW w:w="6946" w:type="dxa"/>
            <w:shd w:val="clear" w:color="auto" w:fill="auto"/>
            <w:vAlign w:val="center"/>
          </w:tcPr>
          <w:p w14:paraId="135A97A4"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r w:rsidRPr="00310CB7">
              <w:rPr>
                <w:rFonts w:eastAsia="Times New Roman" w:cs="Times New Roman"/>
                <w:b w:val="0"/>
                <w:szCs w:val="24"/>
                <w:lang w:val="en-US" w:eastAsia="it-IT"/>
              </w:rPr>
              <w:t>(Mandante) ______________________________________________</w:t>
            </w:r>
          </w:p>
        </w:tc>
        <w:tc>
          <w:tcPr>
            <w:tcW w:w="1382" w:type="dxa"/>
            <w:shd w:val="clear" w:color="auto" w:fill="auto"/>
            <w:vAlign w:val="center"/>
          </w:tcPr>
          <w:p w14:paraId="157821C2"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p>
        </w:tc>
      </w:tr>
      <w:tr w:rsidR="00310CB7" w:rsidRPr="00310CB7" w14:paraId="7B5860A6" w14:textId="77777777" w:rsidTr="00250239">
        <w:trPr>
          <w:trHeight w:hRule="exact" w:val="454"/>
          <w:jc w:val="center"/>
        </w:trPr>
        <w:tc>
          <w:tcPr>
            <w:tcW w:w="6946" w:type="dxa"/>
            <w:shd w:val="clear" w:color="auto" w:fill="auto"/>
            <w:vAlign w:val="center"/>
          </w:tcPr>
          <w:p w14:paraId="57A3F84D"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r w:rsidRPr="00310CB7">
              <w:rPr>
                <w:rFonts w:eastAsia="Times New Roman" w:cs="Times New Roman"/>
                <w:b w:val="0"/>
                <w:szCs w:val="24"/>
                <w:lang w:val="en-US" w:eastAsia="it-IT"/>
              </w:rPr>
              <w:t>(Mandante) ______________________________________________</w:t>
            </w:r>
          </w:p>
        </w:tc>
        <w:tc>
          <w:tcPr>
            <w:tcW w:w="1382" w:type="dxa"/>
            <w:shd w:val="clear" w:color="auto" w:fill="auto"/>
            <w:vAlign w:val="center"/>
          </w:tcPr>
          <w:p w14:paraId="48799510"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p>
        </w:tc>
      </w:tr>
      <w:tr w:rsidR="00310CB7" w:rsidRPr="00310CB7" w14:paraId="4814569A" w14:textId="77777777" w:rsidTr="00250239">
        <w:trPr>
          <w:trHeight w:hRule="exact" w:val="454"/>
          <w:jc w:val="center"/>
        </w:trPr>
        <w:tc>
          <w:tcPr>
            <w:tcW w:w="6946" w:type="dxa"/>
            <w:shd w:val="clear" w:color="auto" w:fill="auto"/>
            <w:vAlign w:val="center"/>
          </w:tcPr>
          <w:p w14:paraId="0880B858"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r w:rsidRPr="00310CB7">
              <w:rPr>
                <w:rFonts w:eastAsia="Times New Roman" w:cs="Times New Roman"/>
                <w:b w:val="0"/>
                <w:szCs w:val="24"/>
                <w:lang w:val="en-US" w:eastAsia="it-IT"/>
              </w:rPr>
              <w:t>(Mandante) ______________________________________________</w:t>
            </w:r>
          </w:p>
        </w:tc>
        <w:tc>
          <w:tcPr>
            <w:tcW w:w="1382" w:type="dxa"/>
            <w:shd w:val="clear" w:color="auto" w:fill="auto"/>
            <w:vAlign w:val="center"/>
          </w:tcPr>
          <w:p w14:paraId="4D2CBB25"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p>
        </w:tc>
      </w:tr>
    </w:tbl>
    <w:p w14:paraId="4F4B3BD2" w14:textId="77777777" w:rsidR="00310CB7" w:rsidRPr="00310CB7" w:rsidRDefault="00310CB7" w:rsidP="002025C2">
      <w:pPr>
        <w:tabs>
          <w:tab w:val="left" w:pos="9214"/>
        </w:tabs>
        <w:autoSpaceDE/>
        <w:autoSpaceDN/>
        <w:spacing w:line="276" w:lineRule="auto"/>
        <w:ind w:right="-568"/>
        <w:jc w:val="both"/>
        <w:rPr>
          <w:rFonts w:eastAsia="Times New Roman" w:cs="Times New Roman"/>
          <w:i/>
          <w:szCs w:val="24"/>
          <w:lang w:eastAsia="it-IT"/>
        </w:rPr>
      </w:pPr>
    </w:p>
    <w:p w14:paraId="1442B405" w14:textId="77777777" w:rsidR="00310CB7" w:rsidRPr="00310CB7" w:rsidRDefault="00310CB7" w:rsidP="002025C2">
      <w:pPr>
        <w:tabs>
          <w:tab w:val="left" w:pos="9214"/>
        </w:tabs>
        <w:autoSpaceDE/>
        <w:autoSpaceDN/>
        <w:spacing w:line="276" w:lineRule="auto"/>
        <w:ind w:right="-568"/>
        <w:jc w:val="both"/>
        <w:rPr>
          <w:rFonts w:eastAsia="Times New Roman" w:cs="Times New Roman"/>
          <w:i/>
          <w:szCs w:val="24"/>
          <w:lang w:eastAsia="it-IT"/>
        </w:rPr>
      </w:pPr>
      <w:r w:rsidRPr="00310CB7">
        <w:rPr>
          <w:rFonts w:eastAsia="Times New Roman" w:cs="Times New Roman"/>
          <w:i/>
          <w:szCs w:val="24"/>
          <w:lang w:eastAsia="it-IT"/>
        </w:rPr>
        <w:t>ovvero</w:t>
      </w:r>
    </w:p>
    <w:p w14:paraId="5E00D74A" w14:textId="77777777" w:rsidR="00310CB7" w:rsidRPr="00310CB7" w:rsidRDefault="00310CB7" w:rsidP="002025C2">
      <w:pPr>
        <w:tabs>
          <w:tab w:val="left" w:pos="9214"/>
        </w:tabs>
        <w:autoSpaceDE/>
        <w:autoSpaceDN/>
        <w:spacing w:line="276" w:lineRule="auto"/>
        <w:ind w:right="-568"/>
        <w:jc w:val="both"/>
        <w:rPr>
          <w:rFonts w:eastAsia="Times New Roman" w:cs="Times New Roman"/>
          <w:i/>
          <w:szCs w:val="24"/>
          <w:lang w:eastAsia="it-IT"/>
        </w:rPr>
      </w:pPr>
    </w:p>
    <w:p w14:paraId="615029EB"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r w:rsidRPr="00310CB7">
        <w:rPr>
          <w:rFonts w:eastAsia="Times New Roman" w:cs="Times New Roman"/>
          <w:b w:val="0"/>
          <w:szCs w:val="24"/>
          <w:lang w:eastAsia="it-IT"/>
        </w:rPr>
        <w:fldChar w:fldCharType="begin">
          <w:ffData>
            <w:name w:val="Controllo16"/>
            <w:enabled/>
            <w:calcOnExit w:val="0"/>
            <w:checkBox>
              <w:sizeAuto/>
              <w:default w:val="0"/>
            </w:checkBox>
          </w:ffData>
        </w:fldChar>
      </w:r>
      <w:bookmarkStart w:id="18" w:name="Controllo16"/>
      <w:r w:rsidRPr="00310CB7">
        <w:rPr>
          <w:rFonts w:eastAsia="Times New Roman" w:cs="Times New Roman"/>
          <w:b w:val="0"/>
          <w:szCs w:val="24"/>
          <w:lang w:eastAsia="it-IT"/>
        </w:rPr>
        <w:instrText xml:space="preserve"> FORMCHECKBOX </w:instrText>
      </w:r>
      <w:r w:rsidR="00B64426">
        <w:rPr>
          <w:rFonts w:eastAsia="Times New Roman" w:cs="Times New Roman"/>
          <w:b w:val="0"/>
          <w:szCs w:val="24"/>
          <w:lang w:eastAsia="it-IT"/>
        </w:rPr>
      </w:r>
      <w:r w:rsidR="00B64426">
        <w:rPr>
          <w:rFonts w:eastAsia="Times New Roman" w:cs="Times New Roman"/>
          <w:b w:val="0"/>
          <w:szCs w:val="24"/>
          <w:lang w:eastAsia="it-IT"/>
        </w:rPr>
        <w:fldChar w:fldCharType="separate"/>
      </w:r>
      <w:r w:rsidRPr="00310CB7">
        <w:rPr>
          <w:rFonts w:eastAsia="Times New Roman" w:cs="Times New Roman"/>
          <w:b w:val="0"/>
          <w:szCs w:val="24"/>
          <w:lang w:eastAsia="it-IT"/>
        </w:rPr>
        <w:fldChar w:fldCharType="end"/>
      </w:r>
      <w:bookmarkEnd w:id="18"/>
      <w:r w:rsidRPr="00310CB7">
        <w:rPr>
          <w:rFonts w:eastAsia="Times New Roman" w:cs="Times New Roman"/>
          <w:b w:val="0"/>
          <w:szCs w:val="24"/>
          <w:lang w:eastAsia="it-IT"/>
        </w:rPr>
        <w:t xml:space="preserve">  aggregazione di imprese di rete (D.Lgs. 36/2023, art. 65, comma 2, lett. g);</w:t>
      </w:r>
    </w:p>
    <w:p w14:paraId="5B64F5C2"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r w:rsidRPr="00310CB7">
        <w:rPr>
          <w:rFonts w:eastAsia="Times New Roman" w:cs="Times New Roman"/>
          <w:b w:val="0"/>
          <w:szCs w:val="24"/>
          <w:lang w:eastAsia="it-IT"/>
        </w:rPr>
        <w:t xml:space="preserve">          </w:t>
      </w:r>
    </w:p>
    <w:p w14:paraId="4B350811"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r w:rsidRPr="00310CB7">
        <w:rPr>
          <w:rFonts w:eastAsia="Times New Roman" w:cs="Times New Roman"/>
          <w:b w:val="0"/>
          <w:szCs w:val="24"/>
          <w:lang w:eastAsia="it-IT"/>
        </w:rPr>
        <w:fldChar w:fldCharType="begin">
          <w:ffData>
            <w:name w:val="Controllo17"/>
            <w:enabled/>
            <w:calcOnExit w:val="0"/>
            <w:checkBox>
              <w:sizeAuto/>
              <w:default w:val="0"/>
            </w:checkBox>
          </w:ffData>
        </w:fldChar>
      </w:r>
      <w:bookmarkStart w:id="19" w:name="Controllo17"/>
      <w:r w:rsidRPr="00310CB7">
        <w:rPr>
          <w:rFonts w:eastAsia="Times New Roman" w:cs="Times New Roman"/>
          <w:b w:val="0"/>
          <w:szCs w:val="24"/>
          <w:lang w:eastAsia="it-IT"/>
        </w:rPr>
        <w:instrText xml:space="preserve"> FORMCHECKBOX </w:instrText>
      </w:r>
      <w:r w:rsidR="00B64426">
        <w:rPr>
          <w:rFonts w:eastAsia="Times New Roman" w:cs="Times New Roman"/>
          <w:b w:val="0"/>
          <w:szCs w:val="24"/>
          <w:lang w:eastAsia="it-IT"/>
        </w:rPr>
      </w:r>
      <w:r w:rsidR="00B64426">
        <w:rPr>
          <w:rFonts w:eastAsia="Times New Roman" w:cs="Times New Roman"/>
          <w:b w:val="0"/>
          <w:szCs w:val="24"/>
          <w:lang w:eastAsia="it-IT"/>
        </w:rPr>
        <w:fldChar w:fldCharType="separate"/>
      </w:r>
      <w:r w:rsidRPr="00310CB7">
        <w:rPr>
          <w:rFonts w:eastAsia="Times New Roman" w:cs="Times New Roman"/>
          <w:b w:val="0"/>
          <w:szCs w:val="24"/>
          <w:lang w:eastAsia="it-IT"/>
        </w:rPr>
        <w:fldChar w:fldCharType="end"/>
      </w:r>
      <w:bookmarkEnd w:id="19"/>
      <w:r w:rsidRPr="00310CB7">
        <w:rPr>
          <w:rFonts w:eastAsia="Times New Roman" w:cs="Times New Roman"/>
          <w:b w:val="0"/>
          <w:szCs w:val="24"/>
          <w:lang w:eastAsia="it-IT"/>
        </w:rPr>
        <w:t xml:space="preserve"> dotata di un organo comune con potere di rappresentanza e di soggettività giuridica;</w:t>
      </w:r>
    </w:p>
    <w:p w14:paraId="4C833FEE"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p>
    <w:p w14:paraId="62385970" w14:textId="77777777" w:rsidR="00310CB7" w:rsidRPr="00310CB7" w:rsidRDefault="00310CB7" w:rsidP="002025C2">
      <w:pPr>
        <w:widowControl/>
        <w:autoSpaceDE/>
        <w:autoSpaceDN/>
        <w:spacing w:after="160" w:line="276" w:lineRule="auto"/>
        <w:jc w:val="both"/>
        <w:rPr>
          <w:rFonts w:eastAsia="Times New Roman" w:cs="Times New Roman"/>
          <w:b w:val="0"/>
          <w:szCs w:val="24"/>
          <w:lang w:eastAsia="it-IT"/>
        </w:rPr>
      </w:pPr>
      <w:r w:rsidRPr="00310CB7">
        <w:rPr>
          <w:rFonts w:eastAsia="Times New Roman" w:cs="Times New Roman"/>
          <w:b w:val="0"/>
          <w:szCs w:val="24"/>
          <w:lang w:eastAsia="it-IT"/>
        </w:rPr>
        <w:fldChar w:fldCharType="begin">
          <w:ffData>
            <w:name w:val="Controllo18"/>
            <w:enabled/>
            <w:calcOnExit w:val="0"/>
            <w:checkBox>
              <w:sizeAuto/>
              <w:default w:val="0"/>
            </w:checkBox>
          </w:ffData>
        </w:fldChar>
      </w:r>
      <w:bookmarkStart w:id="20" w:name="Controllo18"/>
      <w:r w:rsidRPr="00310CB7">
        <w:rPr>
          <w:rFonts w:eastAsia="Times New Roman" w:cs="Times New Roman"/>
          <w:b w:val="0"/>
          <w:szCs w:val="24"/>
          <w:lang w:eastAsia="it-IT"/>
        </w:rPr>
        <w:instrText xml:space="preserve"> FORMCHECKBOX </w:instrText>
      </w:r>
      <w:r w:rsidR="00B64426">
        <w:rPr>
          <w:rFonts w:eastAsia="Times New Roman" w:cs="Times New Roman"/>
          <w:b w:val="0"/>
          <w:szCs w:val="24"/>
          <w:lang w:eastAsia="it-IT"/>
        </w:rPr>
      </w:r>
      <w:r w:rsidR="00B64426">
        <w:rPr>
          <w:rFonts w:eastAsia="Times New Roman" w:cs="Times New Roman"/>
          <w:b w:val="0"/>
          <w:szCs w:val="24"/>
          <w:lang w:eastAsia="it-IT"/>
        </w:rPr>
        <w:fldChar w:fldCharType="separate"/>
      </w:r>
      <w:r w:rsidRPr="00310CB7">
        <w:rPr>
          <w:rFonts w:eastAsia="Times New Roman" w:cs="Times New Roman"/>
          <w:b w:val="0"/>
          <w:szCs w:val="24"/>
          <w:lang w:eastAsia="it-IT"/>
        </w:rPr>
        <w:fldChar w:fldCharType="end"/>
      </w:r>
      <w:bookmarkEnd w:id="20"/>
      <w:r w:rsidRPr="00310CB7">
        <w:rPr>
          <w:rFonts w:eastAsia="Times New Roman" w:cs="Times New Roman"/>
          <w:b w:val="0"/>
          <w:szCs w:val="24"/>
          <w:lang w:eastAsia="it-IT"/>
        </w:rPr>
        <w:t xml:space="preserve"> dotata di un organo comune con potere di rappresentanza ma priva di soggettività giuridica; </w:t>
      </w:r>
    </w:p>
    <w:p w14:paraId="26CBFE92" w14:textId="2E51A262" w:rsidR="00310CB7" w:rsidRPr="00310CB7" w:rsidRDefault="00383494" w:rsidP="002025C2">
      <w:pPr>
        <w:widowControl/>
        <w:autoSpaceDE/>
        <w:autoSpaceDN/>
        <w:spacing w:after="160" w:line="276" w:lineRule="auto"/>
        <w:ind w:hanging="284"/>
        <w:jc w:val="both"/>
        <w:rPr>
          <w:rFonts w:eastAsia="Times New Roman" w:cs="Times New Roman"/>
          <w:b w:val="0"/>
          <w:szCs w:val="24"/>
          <w:lang w:eastAsia="it-IT"/>
        </w:rPr>
      </w:pPr>
      <w:r>
        <w:rPr>
          <w:rFonts w:eastAsia="Times New Roman" w:cs="Times New Roman"/>
          <w:b w:val="0"/>
          <w:szCs w:val="24"/>
          <w:lang w:eastAsia="it-IT"/>
        </w:rPr>
        <w:t xml:space="preserve">     </w:t>
      </w:r>
      <w:r w:rsidR="00310CB7" w:rsidRPr="00310CB7">
        <w:rPr>
          <w:rFonts w:eastAsia="Times New Roman" w:cs="Times New Roman"/>
          <w:b w:val="0"/>
          <w:szCs w:val="24"/>
          <w:lang w:eastAsia="it-IT"/>
        </w:rPr>
        <w:fldChar w:fldCharType="begin">
          <w:ffData>
            <w:name w:val="Controllo19"/>
            <w:enabled/>
            <w:calcOnExit w:val="0"/>
            <w:checkBox>
              <w:sizeAuto/>
              <w:default w:val="0"/>
            </w:checkBox>
          </w:ffData>
        </w:fldChar>
      </w:r>
      <w:bookmarkStart w:id="21" w:name="Controllo19"/>
      <w:r w:rsidR="00310CB7" w:rsidRPr="00310CB7">
        <w:rPr>
          <w:rFonts w:eastAsia="Times New Roman" w:cs="Times New Roman"/>
          <w:b w:val="0"/>
          <w:szCs w:val="24"/>
          <w:lang w:eastAsia="it-IT"/>
        </w:rPr>
        <w:instrText xml:space="preserve"> FORMCHECKBOX </w:instrText>
      </w:r>
      <w:r w:rsidR="00B64426">
        <w:rPr>
          <w:rFonts w:eastAsia="Times New Roman" w:cs="Times New Roman"/>
          <w:b w:val="0"/>
          <w:szCs w:val="24"/>
          <w:lang w:eastAsia="it-IT"/>
        </w:rPr>
      </w:r>
      <w:r w:rsidR="00B64426">
        <w:rPr>
          <w:rFonts w:eastAsia="Times New Roman" w:cs="Times New Roman"/>
          <w:b w:val="0"/>
          <w:szCs w:val="24"/>
          <w:lang w:eastAsia="it-IT"/>
        </w:rPr>
        <w:fldChar w:fldCharType="separate"/>
      </w:r>
      <w:r w:rsidR="00310CB7" w:rsidRPr="00310CB7">
        <w:rPr>
          <w:rFonts w:eastAsia="Times New Roman" w:cs="Times New Roman"/>
          <w:b w:val="0"/>
          <w:szCs w:val="24"/>
          <w:lang w:eastAsia="it-IT"/>
        </w:rPr>
        <w:fldChar w:fldCharType="end"/>
      </w:r>
      <w:bookmarkEnd w:id="21"/>
      <w:r w:rsidR="00310CB7" w:rsidRPr="00310CB7">
        <w:rPr>
          <w:rFonts w:eastAsia="Times New Roman" w:cs="Times New Roman"/>
          <w:b w:val="0"/>
          <w:szCs w:val="24"/>
          <w:lang w:eastAsia="it-IT"/>
        </w:rPr>
        <w:t xml:space="preserve"> dotata di un organo comune privo del potere di rappresentanza o di rete sprovvista di organo comune, ovvero, dotata di organo comune privo dei requisiti di qualificazione richiesti per assumere la veste di mandataria; </w:t>
      </w:r>
    </w:p>
    <w:p w14:paraId="7AF1FB8E" w14:textId="77777777" w:rsidR="00310CB7" w:rsidRPr="00310CB7" w:rsidRDefault="00310CB7" w:rsidP="002025C2">
      <w:pPr>
        <w:tabs>
          <w:tab w:val="left" w:pos="9214"/>
        </w:tabs>
        <w:autoSpaceDE/>
        <w:autoSpaceDN/>
        <w:spacing w:line="276" w:lineRule="auto"/>
        <w:jc w:val="both"/>
        <w:rPr>
          <w:rFonts w:eastAsia="Times New Roman" w:cs="Times New Roman"/>
          <w:b w:val="0"/>
          <w:szCs w:val="24"/>
          <w:lang w:eastAsia="it-IT"/>
        </w:rPr>
      </w:pPr>
      <w:r w:rsidRPr="00310CB7">
        <w:rPr>
          <w:rFonts w:eastAsia="Times New Roman" w:cs="Times New Roman"/>
          <w:b w:val="0"/>
          <w:szCs w:val="24"/>
          <w:lang w:eastAsia="it-IT"/>
        </w:rPr>
        <w:t xml:space="preserve">   </w:t>
      </w:r>
    </w:p>
    <w:p w14:paraId="304C7298" w14:textId="77777777" w:rsidR="00310CB7" w:rsidRPr="00310CB7" w:rsidRDefault="00310CB7" w:rsidP="002025C2">
      <w:pPr>
        <w:widowControl/>
        <w:autoSpaceDE/>
        <w:autoSpaceDN/>
        <w:spacing w:after="120" w:line="276" w:lineRule="auto"/>
        <w:jc w:val="both"/>
        <w:rPr>
          <w:rFonts w:eastAsia="Times New Roman" w:cs="Times New Roman"/>
          <w:b w:val="0"/>
          <w:i/>
          <w:szCs w:val="24"/>
          <w:lang w:eastAsia="it-IT"/>
        </w:rPr>
      </w:pPr>
      <w:r w:rsidRPr="00310CB7">
        <w:rPr>
          <w:rFonts w:eastAsia="Times New Roman" w:cs="Times New Roman"/>
          <w:b w:val="0"/>
          <w:i/>
          <w:szCs w:val="24"/>
          <w:lang w:eastAsia="it-IT"/>
        </w:rPr>
        <w:t xml:space="preserve">A tal fine, in conformità alle disposizioni del D.P.R. 445/2000, articoli 46 e 47 in particolare, e consapevole della responsabilità penale in cui incorre chi sottoscrive dichiarazioni mendaci e delle relative sanzioni penali di cui all’art.76 dello stesso Decreto, nonché delle conseguenze amministrative di decadenza dai benefici eventualmente conseguiti al provvedimento emanato, </w:t>
      </w:r>
    </w:p>
    <w:p w14:paraId="7FD4FC5E" w14:textId="77777777" w:rsidR="00310CB7" w:rsidRPr="00310CB7" w:rsidRDefault="00310CB7" w:rsidP="002025C2">
      <w:pPr>
        <w:widowControl/>
        <w:tabs>
          <w:tab w:val="left" w:pos="9214"/>
        </w:tabs>
        <w:autoSpaceDE/>
        <w:autoSpaceDN/>
        <w:spacing w:line="276" w:lineRule="auto"/>
        <w:ind w:right="-568"/>
        <w:jc w:val="both"/>
        <w:rPr>
          <w:rFonts w:eastAsia="Times New Roman" w:cs="Times New Roman"/>
          <w:b w:val="0"/>
          <w:szCs w:val="24"/>
          <w:lang w:eastAsia="it-IT"/>
        </w:rPr>
      </w:pPr>
    </w:p>
    <w:p w14:paraId="28E2A978" w14:textId="77777777" w:rsidR="00310CB7" w:rsidRPr="00310CB7" w:rsidRDefault="00310CB7" w:rsidP="002025C2">
      <w:pPr>
        <w:widowControl/>
        <w:tabs>
          <w:tab w:val="left" w:pos="9214"/>
        </w:tabs>
        <w:autoSpaceDE/>
        <w:autoSpaceDN/>
        <w:spacing w:line="276" w:lineRule="auto"/>
        <w:ind w:right="-568"/>
        <w:jc w:val="center"/>
        <w:rPr>
          <w:rFonts w:eastAsia="Times New Roman" w:cs="Times New Roman"/>
          <w:szCs w:val="24"/>
          <w:lang w:eastAsia="it-IT"/>
        </w:rPr>
      </w:pPr>
      <w:r w:rsidRPr="00310CB7">
        <w:rPr>
          <w:rFonts w:eastAsia="Times New Roman" w:cs="Times New Roman"/>
          <w:szCs w:val="24"/>
          <w:lang w:eastAsia="it-IT"/>
        </w:rPr>
        <w:t>DICHIARA:</w:t>
      </w:r>
    </w:p>
    <w:p w14:paraId="1A8C3C3C" w14:textId="77777777" w:rsidR="00310CB7" w:rsidRPr="00310CB7" w:rsidRDefault="00310CB7" w:rsidP="002025C2">
      <w:pPr>
        <w:tabs>
          <w:tab w:val="left" w:pos="0"/>
        </w:tabs>
        <w:autoSpaceDE/>
        <w:autoSpaceDN/>
        <w:spacing w:line="276" w:lineRule="auto"/>
        <w:jc w:val="both"/>
        <w:rPr>
          <w:rFonts w:eastAsia="Times New Roman" w:cs="Times New Roman"/>
          <w:b w:val="0"/>
          <w:i/>
          <w:szCs w:val="24"/>
          <w:lang w:eastAsia="it-IT"/>
        </w:rPr>
      </w:pPr>
    </w:p>
    <w:p w14:paraId="10EF82E5" w14:textId="1BC6F623" w:rsidR="00310CB7" w:rsidRPr="00310CB7" w:rsidRDefault="00310CB7" w:rsidP="00383494">
      <w:pPr>
        <w:widowControl/>
        <w:numPr>
          <w:ilvl w:val="0"/>
          <w:numId w:val="185"/>
        </w:numPr>
        <w:tabs>
          <w:tab w:val="left" w:pos="0"/>
          <w:tab w:val="left" w:pos="284"/>
        </w:tabs>
        <w:autoSpaceDE/>
        <w:autoSpaceDN/>
        <w:spacing w:before="120" w:after="160" w:line="276" w:lineRule="auto"/>
        <w:ind w:left="0" w:firstLine="0"/>
        <w:jc w:val="both"/>
        <w:rPr>
          <w:rFonts w:eastAsia="Times New Roman" w:cs="Times New Roman"/>
          <w:b w:val="0"/>
          <w:szCs w:val="24"/>
          <w:lang w:eastAsia="it-IT"/>
        </w:rPr>
      </w:pPr>
      <w:r w:rsidRPr="00310CB7">
        <w:rPr>
          <w:rFonts w:eastAsia="Times New Roman" w:cs="Times New Roman"/>
          <w:b w:val="0"/>
          <w:i/>
          <w:szCs w:val="24"/>
          <w:lang w:eastAsia="it-IT"/>
        </w:rPr>
        <w:tab/>
      </w:r>
      <w:r w:rsidRPr="00310CB7">
        <w:rPr>
          <w:rFonts w:eastAsia="Times New Roman" w:cs="Times New Roman"/>
          <w:i/>
          <w:szCs w:val="24"/>
          <w:lang w:eastAsia="it-IT"/>
        </w:rPr>
        <w:t xml:space="preserve">nel caso di consorzi stabili, consorzi di cooperative e di consorzi di imprese artigiane </w:t>
      </w:r>
      <w:r w:rsidRPr="00310CB7">
        <w:rPr>
          <w:rFonts w:eastAsia="Times New Roman" w:cs="Times New Roman"/>
          <w:b w:val="0"/>
          <w:i/>
          <w:szCs w:val="24"/>
          <w:lang w:eastAsia="it-IT"/>
        </w:rPr>
        <w:t>(</w:t>
      </w:r>
      <w:r w:rsidR="00383494">
        <w:rPr>
          <w:rFonts w:eastAsia="Times New Roman" w:cs="Times New Roman"/>
          <w:b w:val="0"/>
          <w:i/>
          <w:szCs w:val="24"/>
          <w:lang w:eastAsia="it-IT"/>
        </w:rPr>
        <w:t xml:space="preserve">compilare </w:t>
      </w:r>
      <w:r w:rsidRPr="00310CB7">
        <w:rPr>
          <w:rFonts w:eastAsia="Times New Roman" w:cs="Times New Roman"/>
          <w:b w:val="0"/>
          <w:i/>
          <w:szCs w:val="24"/>
          <w:lang w:eastAsia="it-IT"/>
        </w:rPr>
        <w:t xml:space="preserve"> la cas</w:t>
      </w:r>
      <w:r w:rsidR="00383494">
        <w:rPr>
          <w:rFonts w:eastAsia="Times New Roman" w:cs="Times New Roman"/>
          <w:b w:val="0"/>
          <w:i/>
          <w:szCs w:val="24"/>
          <w:lang w:eastAsia="it-IT"/>
        </w:rPr>
        <w:t>ella che interessa e completare</w:t>
      </w:r>
      <w:r w:rsidRPr="00310CB7">
        <w:rPr>
          <w:rFonts w:eastAsia="Times New Roman" w:cs="Times New Roman"/>
          <w:b w:val="0"/>
          <w:i/>
          <w:szCs w:val="24"/>
          <w:lang w:eastAsia="it-IT"/>
        </w:rPr>
        <w:t>):</w:t>
      </w:r>
    </w:p>
    <w:p w14:paraId="4F7D4E67" w14:textId="77777777" w:rsidR="00310CB7" w:rsidRPr="00310CB7" w:rsidRDefault="00310CB7" w:rsidP="002025C2">
      <w:pPr>
        <w:widowControl/>
        <w:tabs>
          <w:tab w:val="left" w:pos="9214"/>
        </w:tabs>
        <w:autoSpaceDE/>
        <w:autoSpaceDN/>
        <w:spacing w:before="120" w:line="276" w:lineRule="auto"/>
        <w:ind w:firstLine="1"/>
        <w:jc w:val="both"/>
        <w:rPr>
          <w:rFonts w:eastAsia="Times New Roman" w:cs="Times New Roman"/>
          <w:b w:val="0"/>
          <w:szCs w:val="24"/>
          <w:lang w:eastAsia="it-IT"/>
        </w:rPr>
      </w:pPr>
      <w:r w:rsidRPr="00310CB7">
        <w:rPr>
          <w:rFonts w:eastAsia="Times New Roman" w:cs="Times New Roman"/>
          <w:b w:val="0"/>
          <w:szCs w:val="24"/>
          <w:lang w:eastAsia="it-IT"/>
        </w:rPr>
        <w:fldChar w:fldCharType="begin">
          <w:ffData>
            <w:name w:val="Controllo29"/>
            <w:enabled/>
            <w:calcOnExit w:val="0"/>
            <w:checkBox>
              <w:sizeAuto/>
              <w:default w:val="0"/>
            </w:checkBox>
          </w:ffData>
        </w:fldChar>
      </w:r>
      <w:bookmarkStart w:id="22" w:name="Controllo29"/>
      <w:r w:rsidRPr="00310CB7">
        <w:rPr>
          <w:rFonts w:eastAsia="Times New Roman" w:cs="Times New Roman"/>
          <w:b w:val="0"/>
          <w:szCs w:val="24"/>
          <w:lang w:eastAsia="it-IT"/>
        </w:rPr>
        <w:instrText xml:space="preserve"> FORMCHECKBOX </w:instrText>
      </w:r>
      <w:r w:rsidR="00B64426">
        <w:rPr>
          <w:rFonts w:eastAsia="Times New Roman" w:cs="Times New Roman"/>
          <w:b w:val="0"/>
          <w:szCs w:val="24"/>
          <w:lang w:eastAsia="it-IT"/>
        </w:rPr>
      </w:r>
      <w:r w:rsidR="00B64426">
        <w:rPr>
          <w:rFonts w:eastAsia="Times New Roman" w:cs="Times New Roman"/>
          <w:b w:val="0"/>
          <w:szCs w:val="24"/>
          <w:lang w:eastAsia="it-IT"/>
        </w:rPr>
        <w:fldChar w:fldCharType="separate"/>
      </w:r>
      <w:r w:rsidRPr="00310CB7">
        <w:rPr>
          <w:rFonts w:eastAsia="Times New Roman" w:cs="Times New Roman"/>
          <w:b w:val="0"/>
          <w:szCs w:val="24"/>
          <w:lang w:eastAsia="it-IT"/>
        </w:rPr>
        <w:fldChar w:fldCharType="end"/>
      </w:r>
      <w:bookmarkEnd w:id="22"/>
      <w:r w:rsidRPr="00310CB7">
        <w:rPr>
          <w:rFonts w:eastAsia="Times New Roman" w:cs="Times New Roman"/>
          <w:b w:val="0"/>
          <w:szCs w:val="24"/>
          <w:lang w:eastAsia="it-IT"/>
        </w:rPr>
        <w:t xml:space="preserve">  di partecipare in proprio; </w:t>
      </w:r>
    </w:p>
    <w:p w14:paraId="15359CA3" w14:textId="2D6FE25E" w:rsidR="00310CB7" w:rsidRPr="00310CB7" w:rsidRDefault="00383494" w:rsidP="002025C2">
      <w:pPr>
        <w:widowControl/>
        <w:tabs>
          <w:tab w:val="left" w:pos="9214"/>
        </w:tabs>
        <w:autoSpaceDE/>
        <w:autoSpaceDN/>
        <w:spacing w:before="120" w:line="276" w:lineRule="auto"/>
        <w:ind w:hanging="425"/>
        <w:jc w:val="both"/>
        <w:rPr>
          <w:rFonts w:eastAsia="Times New Roman" w:cs="Times New Roman"/>
          <w:b w:val="0"/>
          <w:szCs w:val="24"/>
          <w:lang w:eastAsia="it-IT"/>
        </w:rPr>
      </w:pPr>
      <w:r>
        <w:rPr>
          <w:rFonts w:eastAsia="Times New Roman" w:cs="Times New Roman"/>
          <w:b w:val="0"/>
          <w:szCs w:val="24"/>
          <w:lang w:eastAsia="it-IT"/>
        </w:rPr>
        <w:t xml:space="preserve">       </w:t>
      </w:r>
      <w:r w:rsidR="00310CB7" w:rsidRPr="00310CB7">
        <w:rPr>
          <w:rFonts w:eastAsia="Times New Roman" w:cs="Times New Roman"/>
          <w:b w:val="0"/>
          <w:szCs w:val="24"/>
          <w:lang w:eastAsia="it-IT"/>
        </w:rPr>
        <w:fldChar w:fldCharType="begin">
          <w:ffData>
            <w:name w:val="Controllo30"/>
            <w:enabled/>
            <w:calcOnExit w:val="0"/>
            <w:checkBox>
              <w:sizeAuto/>
              <w:default w:val="0"/>
            </w:checkBox>
          </w:ffData>
        </w:fldChar>
      </w:r>
      <w:bookmarkStart w:id="23" w:name="Controllo30"/>
      <w:r w:rsidR="00310CB7" w:rsidRPr="00310CB7">
        <w:rPr>
          <w:rFonts w:eastAsia="Times New Roman" w:cs="Times New Roman"/>
          <w:b w:val="0"/>
          <w:szCs w:val="24"/>
          <w:lang w:eastAsia="it-IT"/>
        </w:rPr>
        <w:instrText xml:space="preserve"> FORMCHECKBOX </w:instrText>
      </w:r>
      <w:r w:rsidR="00B64426">
        <w:rPr>
          <w:rFonts w:eastAsia="Times New Roman" w:cs="Times New Roman"/>
          <w:b w:val="0"/>
          <w:szCs w:val="24"/>
          <w:lang w:eastAsia="it-IT"/>
        </w:rPr>
      </w:r>
      <w:r w:rsidR="00B64426">
        <w:rPr>
          <w:rFonts w:eastAsia="Times New Roman" w:cs="Times New Roman"/>
          <w:b w:val="0"/>
          <w:szCs w:val="24"/>
          <w:lang w:eastAsia="it-IT"/>
        </w:rPr>
        <w:fldChar w:fldCharType="separate"/>
      </w:r>
      <w:r w:rsidR="00310CB7" w:rsidRPr="00310CB7">
        <w:rPr>
          <w:rFonts w:eastAsia="Times New Roman" w:cs="Times New Roman"/>
          <w:b w:val="0"/>
          <w:szCs w:val="24"/>
          <w:lang w:eastAsia="it-IT"/>
        </w:rPr>
        <w:fldChar w:fldCharType="end"/>
      </w:r>
      <w:bookmarkEnd w:id="23"/>
      <w:r w:rsidR="00310CB7" w:rsidRPr="00310CB7">
        <w:rPr>
          <w:rFonts w:eastAsia="Times New Roman" w:cs="Times New Roman"/>
          <w:b w:val="0"/>
          <w:szCs w:val="24"/>
          <w:lang w:eastAsia="it-IT"/>
        </w:rPr>
        <w:t xml:space="preserve">  che il consorzio concorre per i seguenti consorziati </w:t>
      </w:r>
      <w:r w:rsidR="00310CB7" w:rsidRPr="00310CB7">
        <w:rPr>
          <w:rFonts w:eastAsia="Times New Roman" w:cs="Times New Roman"/>
          <w:b w:val="0"/>
          <w:i/>
          <w:szCs w:val="24"/>
          <w:lang w:eastAsia="it-IT"/>
        </w:rPr>
        <w:t>(indicare la ragione sociale, la forma giuridica e la sede legale di ciascun consorziato):</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310CB7" w:rsidRPr="00310CB7" w14:paraId="50E8F049" w14:textId="77777777" w:rsidTr="00383494">
        <w:trPr>
          <w:trHeight w:val="699"/>
        </w:trPr>
        <w:tc>
          <w:tcPr>
            <w:tcW w:w="9498" w:type="dxa"/>
          </w:tcPr>
          <w:p w14:paraId="44C6DD2D" w14:textId="384BF35C" w:rsidR="00310CB7" w:rsidRPr="00310CB7" w:rsidRDefault="00310CB7" w:rsidP="002025C2">
            <w:pPr>
              <w:tabs>
                <w:tab w:val="left" w:pos="1276"/>
                <w:tab w:val="left" w:pos="9214"/>
              </w:tabs>
              <w:autoSpaceDE/>
              <w:autoSpaceDN/>
              <w:spacing w:before="120" w:line="276" w:lineRule="auto"/>
              <w:jc w:val="both"/>
              <w:rPr>
                <w:rFonts w:eastAsia="Times New Roman" w:cs="Times New Roman"/>
                <w:b w:val="0"/>
                <w:szCs w:val="24"/>
                <w:lang w:eastAsia="it-IT"/>
              </w:rPr>
            </w:pPr>
            <w:r w:rsidRPr="00310CB7">
              <w:rPr>
                <w:rFonts w:eastAsia="Times New Roman" w:cs="Times New Roman"/>
                <w:b w:val="0"/>
                <w:szCs w:val="24"/>
                <w:lang w:eastAsia="it-IT"/>
              </w:rPr>
              <w:t>Ragione sociale                                  Forma giuridica                                       Sede legale</w:t>
            </w:r>
          </w:p>
          <w:p w14:paraId="1C1FD786" w14:textId="77777777" w:rsidR="00310CB7" w:rsidRPr="00310CB7" w:rsidRDefault="00310CB7" w:rsidP="002025C2">
            <w:pPr>
              <w:widowControl/>
              <w:numPr>
                <w:ilvl w:val="0"/>
                <w:numId w:val="186"/>
              </w:numPr>
              <w:tabs>
                <w:tab w:val="num" w:pos="284"/>
                <w:tab w:val="left" w:pos="1276"/>
                <w:tab w:val="left" w:pos="9214"/>
              </w:tabs>
              <w:autoSpaceDE/>
              <w:autoSpaceDN/>
              <w:spacing w:before="120" w:after="160" w:line="276" w:lineRule="auto"/>
              <w:ind w:left="0" w:hanging="284"/>
              <w:jc w:val="both"/>
              <w:rPr>
                <w:rFonts w:eastAsia="Times New Roman" w:cs="Times New Roman"/>
                <w:b w:val="0"/>
                <w:szCs w:val="24"/>
                <w:lang w:eastAsia="it-IT"/>
              </w:rPr>
            </w:pPr>
            <w:r w:rsidRPr="00310CB7">
              <w:rPr>
                <w:rFonts w:eastAsia="Times New Roman" w:cs="Times New Roman"/>
                <w:b w:val="0"/>
                <w:szCs w:val="24"/>
                <w:lang w:eastAsia="it-IT"/>
              </w:rPr>
              <w:t>____________________________________________________________________________</w:t>
            </w:r>
          </w:p>
          <w:p w14:paraId="0C9BF0CC" w14:textId="77777777" w:rsidR="00310CB7" w:rsidRPr="00310CB7" w:rsidRDefault="00310CB7" w:rsidP="002025C2">
            <w:pPr>
              <w:widowControl/>
              <w:numPr>
                <w:ilvl w:val="0"/>
                <w:numId w:val="186"/>
              </w:numPr>
              <w:tabs>
                <w:tab w:val="num" w:pos="284"/>
                <w:tab w:val="left" w:pos="1276"/>
                <w:tab w:val="left" w:pos="9214"/>
              </w:tabs>
              <w:autoSpaceDE/>
              <w:autoSpaceDN/>
              <w:spacing w:before="120" w:after="160" w:line="276" w:lineRule="auto"/>
              <w:ind w:left="0" w:hanging="284"/>
              <w:jc w:val="both"/>
              <w:rPr>
                <w:rFonts w:eastAsia="Times New Roman" w:cs="Times New Roman"/>
                <w:b w:val="0"/>
                <w:szCs w:val="24"/>
                <w:lang w:eastAsia="it-IT"/>
              </w:rPr>
            </w:pPr>
            <w:r w:rsidRPr="00310CB7">
              <w:rPr>
                <w:rFonts w:eastAsia="Times New Roman" w:cs="Times New Roman"/>
                <w:b w:val="0"/>
                <w:szCs w:val="24"/>
                <w:lang w:eastAsia="it-IT"/>
              </w:rPr>
              <w:t>____________________________________________________________________________</w:t>
            </w:r>
          </w:p>
          <w:p w14:paraId="55716FAA" w14:textId="77777777" w:rsidR="00310CB7" w:rsidRPr="00310CB7" w:rsidRDefault="00310CB7" w:rsidP="002025C2">
            <w:pPr>
              <w:widowControl/>
              <w:numPr>
                <w:ilvl w:val="0"/>
                <w:numId w:val="186"/>
              </w:numPr>
              <w:tabs>
                <w:tab w:val="num" w:pos="284"/>
                <w:tab w:val="left" w:pos="1276"/>
                <w:tab w:val="left" w:pos="9214"/>
              </w:tabs>
              <w:autoSpaceDE/>
              <w:autoSpaceDN/>
              <w:spacing w:before="120" w:after="160" w:line="276" w:lineRule="auto"/>
              <w:ind w:left="0" w:hanging="284"/>
              <w:jc w:val="both"/>
              <w:rPr>
                <w:rFonts w:eastAsia="Times New Roman" w:cs="Times New Roman"/>
                <w:b w:val="0"/>
                <w:szCs w:val="24"/>
                <w:lang w:eastAsia="it-IT"/>
              </w:rPr>
            </w:pPr>
            <w:r w:rsidRPr="00310CB7">
              <w:rPr>
                <w:rFonts w:eastAsia="Times New Roman" w:cs="Times New Roman"/>
                <w:b w:val="0"/>
                <w:szCs w:val="24"/>
                <w:lang w:eastAsia="it-IT"/>
              </w:rPr>
              <w:t>____________________________________________________________________________</w:t>
            </w:r>
          </w:p>
          <w:p w14:paraId="7BD5B761" w14:textId="77777777" w:rsidR="00310CB7" w:rsidRPr="00310CB7" w:rsidRDefault="00310CB7" w:rsidP="002025C2">
            <w:pPr>
              <w:widowControl/>
              <w:numPr>
                <w:ilvl w:val="0"/>
                <w:numId w:val="186"/>
              </w:numPr>
              <w:tabs>
                <w:tab w:val="num" w:pos="284"/>
                <w:tab w:val="left" w:pos="1276"/>
                <w:tab w:val="left" w:pos="9214"/>
              </w:tabs>
              <w:autoSpaceDE/>
              <w:autoSpaceDN/>
              <w:spacing w:before="120" w:after="160" w:line="276" w:lineRule="auto"/>
              <w:ind w:left="0" w:hanging="284"/>
              <w:jc w:val="both"/>
              <w:rPr>
                <w:rFonts w:eastAsia="Times New Roman" w:cs="Times New Roman"/>
                <w:b w:val="0"/>
                <w:szCs w:val="24"/>
                <w:lang w:eastAsia="it-IT"/>
              </w:rPr>
            </w:pPr>
            <w:r w:rsidRPr="00310CB7">
              <w:rPr>
                <w:rFonts w:eastAsia="Times New Roman" w:cs="Times New Roman"/>
                <w:b w:val="0"/>
                <w:szCs w:val="24"/>
                <w:lang w:eastAsia="it-IT"/>
              </w:rPr>
              <w:t xml:space="preserve">____________________________________________________________________________ </w:t>
            </w:r>
          </w:p>
        </w:tc>
      </w:tr>
    </w:tbl>
    <w:p w14:paraId="1356F7AA" w14:textId="77777777" w:rsidR="00310CB7" w:rsidRPr="00310CB7" w:rsidRDefault="00310CB7" w:rsidP="002025C2">
      <w:pPr>
        <w:widowControl/>
        <w:tabs>
          <w:tab w:val="left" w:pos="1276"/>
          <w:tab w:val="left" w:pos="9214"/>
        </w:tabs>
        <w:autoSpaceDE/>
        <w:autoSpaceDN/>
        <w:spacing w:before="120" w:line="276" w:lineRule="auto"/>
        <w:jc w:val="both"/>
        <w:rPr>
          <w:rFonts w:eastAsia="Times New Roman" w:cs="Times New Roman"/>
          <w:b w:val="0"/>
          <w:szCs w:val="24"/>
          <w:lang w:eastAsia="it-IT"/>
        </w:rPr>
      </w:pPr>
      <w:r w:rsidRPr="00310CB7">
        <w:rPr>
          <w:rFonts w:eastAsia="Times New Roman" w:cs="Times New Roman"/>
          <w:b w:val="0"/>
          <w:i/>
          <w:szCs w:val="24"/>
          <w:lang w:eastAsia="it-IT"/>
        </w:rPr>
        <w:t>(relativamente a questi consorziati, opera il divieto di partecipare alla gara in qualsiasi altra forma; in caso di violazione sono esclusi dalla gara sia il consorzio sia il consorziato; in caso di aggiudicazione, i soggetti assegnatari dell’esecuzione dei lavori non possono essere diversi da quelli indicati)</w:t>
      </w:r>
      <w:r w:rsidRPr="00310CB7">
        <w:rPr>
          <w:rFonts w:eastAsia="Times New Roman" w:cs="Times New Roman"/>
          <w:b w:val="0"/>
          <w:szCs w:val="24"/>
          <w:lang w:eastAsia="it-IT"/>
        </w:rPr>
        <w:t>;</w:t>
      </w:r>
    </w:p>
    <w:p w14:paraId="50B2270B" w14:textId="29B008AE" w:rsidR="00310CB7" w:rsidRPr="00310CB7" w:rsidRDefault="00310CB7" w:rsidP="002025C2">
      <w:pPr>
        <w:widowControl/>
        <w:tabs>
          <w:tab w:val="left" w:pos="1276"/>
          <w:tab w:val="left" w:pos="9214"/>
        </w:tabs>
        <w:autoSpaceDE/>
        <w:autoSpaceDN/>
        <w:spacing w:before="120" w:line="276" w:lineRule="auto"/>
        <w:jc w:val="both"/>
        <w:rPr>
          <w:rFonts w:eastAsia="Times New Roman" w:cs="Times New Roman"/>
          <w:b w:val="0"/>
          <w:szCs w:val="24"/>
          <w:lang w:eastAsia="it-IT"/>
        </w:rPr>
      </w:pPr>
      <w:r w:rsidRPr="00310CB7">
        <w:rPr>
          <w:rFonts w:eastAsia="Times New Roman" w:cs="Times New Roman"/>
          <w:szCs w:val="24"/>
          <w:u w:val="single"/>
          <w:lang w:eastAsia="it-IT"/>
        </w:rPr>
        <w:t>ALLEGA</w:t>
      </w:r>
      <w:r w:rsidRPr="00310CB7">
        <w:rPr>
          <w:rFonts w:eastAsia="Times New Roman" w:cs="Times New Roman"/>
          <w:b w:val="0"/>
          <w:szCs w:val="24"/>
          <w:lang w:eastAsia="it-IT"/>
        </w:rPr>
        <w:t xml:space="preserve"> atto costitutivo e statuto del consorzio in copia autentica, con indicazione delle imprese consorziate.</w:t>
      </w:r>
    </w:p>
    <w:p w14:paraId="5D90B819" w14:textId="77777777" w:rsidR="00310CB7" w:rsidRPr="00310CB7" w:rsidRDefault="00310CB7" w:rsidP="00383494">
      <w:pPr>
        <w:widowControl/>
        <w:numPr>
          <w:ilvl w:val="0"/>
          <w:numId w:val="185"/>
        </w:numPr>
        <w:tabs>
          <w:tab w:val="left" w:pos="0"/>
        </w:tabs>
        <w:autoSpaceDE/>
        <w:autoSpaceDN/>
        <w:spacing w:before="120" w:after="160" w:line="276" w:lineRule="auto"/>
        <w:ind w:left="0" w:firstLine="0"/>
        <w:jc w:val="both"/>
        <w:rPr>
          <w:rFonts w:eastAsia="Times New Roman" w:cs="Times New Roman"/>
          <w:b w:val="0"/>
          <w:szCs w:val="24"/>
          <w:lang w:eastAsia="it-IT"/>
        </w:rPr>
      </w:pPr>
      <w:r w:rsidRPr="00310CB7">
        <w:rPr>
          <w:rFonts w:eastAsia="Times New Roman" w:cs="Times New Roman"/>
          <w:i/>
          <w:szCs w:val="24"/>
          <w:lang w:eastAsia="it-IT"/>
        </w:rPr>
        <w:t xml:space="preserve">nel caso di raggruppamento temporaneo o consorzio ordinario di concorrenti o GEIE </w:t>
      </w:r>
      <w:r w:rsidRPr="00310CB7">
        <w:rPr>
          <w:rFonts w:eastAsia="Times New Roman" w:cs="Times New Roman"/>
          <w:i/>
          <w:szCs w:val="24"/>
          <w:u w:val="single"/>
          <w:lang w:eastAsia="it-IT"/>
        </w:rPr>
        <w:t>non ancora costituiti</w:t>
      </w:r>
      <w:r w:rsidRPr="00310CB7">
        <w:rPr>
          <w:rFonts w:eastAsia="Times New Roman" w:cs="Times New Roman"/>
          <w:b w:val="0"/>
          <w:i/>
          <w:szCs w:val="24"/>
          <w:lang w:eastAsia="it-IT"/>
        </w:rPr>
        <w:t xml:space="preserve"> </w:t>
      </w:r>
    </w:p>
    <w:p w14:paraId="13F36E87" w14:textId="77777777" w:rsidR="00310CB7" w:rsidRPr="00310CB7" w:rsidRDefault="00310CB7" w:rsidP="00383494">
      <w:pPr>
        <w:widowControl/>
        <w:numPr>
          <w:ilvl w:val="0"/>
          <w:numId w:val="187"/>
        </w:numPr>
        <w:tabs>
          <w:tab w:val="left" w:pos="567"/>
          <w:tab w:val="left" w:pos="9214"/>
        </w:tabs>
        <w:autoSpaceDE/>
        <w:autoSpaceDN/>
        <w:spacing w:before="120" w:after="160" w:line="276" w:lineRule="auto"/>
        <w:ind w:left="0" w:firstLine="0"/>
        <w:jc w:val="both"/>
        <w:rPr>
          <w:rFonts w:eastAsia="Times New Roman" w:cs="Times New Roman"/>
          <w:szCs w:val="24"/>
          <w:lang w:eastAsia="it-IT"/>
        </w:rPr>
      </w:pPr>
      <w:r w:rsidRPr="00310CB7">
        <w:rPr>
          <w:rFonts w:eastAsia="Times New Roman" w:cs="Times New Roman"/>
          <w:b w:val="0"/>
          <w:szCs w:val="24"/>
          <w:lang w:eastAsia="it-IT"/>
        </w:rPr>
        <w:t xml:space="preserve">che, </w:t>
      </w:r>
      <w:r w:rsidRPr="00310CB7">
        <w:rPr>
          <w:rFonts w:eastAsia="Times New Roman" w:cs="Times New Roman"/>
          <w:szCs w:val="24"/>
          <w:lang w:eastAsia="it-IT"/>
        </w:rPr>
        <w:t>in caso di aggiudicazione, sarà conferito mandato collettivo speciale con rappresentanza e funzioni di capogruppo all’impresa</w:t>
      </w:r>
      <w:r w:rsidRPr="00310CB7">
        <w:rPr>
          <w:rFonts w:eastAsia="Times New Roman" w:cs="Times New Roman"/>
          <w:b w:val="0"/>
          <w:szCs w:val="24"/>
          <w:lang w:eastAsia="it-IT"/>
        </w:rPr>
        <w:t>:</w:t>
      </w:r>
    </w:p>
    <w:p w14:paraId="7CE3E38B" w14:textId="77691522" w:rsidR="00310CB7" w:rsidRPr="00310CB7" w:rsidRDefault="00310CB7" w:rsidP="002025C2">
      <w:pPr>
        <w:tabs>
          <w:tab w:val="left" w:pos="709"/>
          <w:tab w:val="left" w:pos="9214"/>
        </w:tabs>
        <w:autoSpaceDE/>
        <w:autoSpaceDN/>
        <w:spacing w:before="120" w:line="276" w:lineRule="auto"/>
        <w:jc w:val="both"/>
        <w:rPr>
          <w:rFonts w:eastAsia="Times New Roman" w:cs="Times New Roman"/>
          <w:b w:val="0"/>
          <w:szCs w:val="24"/>
          <w:lang w:eastAsia="it-IT"/>
        </w:rPr>
      </w:pPr>
      <w:r w:rsidRPr="00310CB7">
        <w:rPr>
          <w:rFonts w:eastAsia="Times New Roman" w:cs="Times New Roman"/>
          <w:b w:val="0"/>
          <w:szCs w:val="24"/>
          <w:lang w:eastAsia="it-IT"/>
        </w:rPr>
        <w:t>________________________________________________________________________</w:t>
      </w:r>
      <w:r w:rsidR="00383494">
        <w:rPr>
          <w:rFonts w:eastAsia="Times New Roman" w:cs="Times New Roman"/>
          <w:b w:val="0"/>
          <w:szCs w:val="24"/>
          <w:lang w:eastAsia="it-IT"/>
        </w:rPr>
        <w:t>_____</w:t>
      </w:r>
      <w:r w:rsidRPr="00310CB7">
        <w:rPr>
          <w:rFonts w:eastAsia="Times New Roman" w:cs="Times New Roman"/>
          <w:b w:val="0"/>
          <w:szCs w:val="24"/>
          <w:lang w:eastAsia="it-IT"/>
        </w:rPr>
        <w:t xml:space="preserve">___ </w:t>
      </w:r>
    </w:p>
    <w:p w14:paraId="4D9D35AB" w14:textId="155CAE78" w:rsidR="00310CB7" w:rsidRPr="00310CB7" w:rsidRDefault="00310CB7" w:rsidP="002025C2">
      <w:pPr>
        <w:tabs>
          <w:tab w:val="left" w:pos="709"/>
          <w:tab w:val="left" w:pos="9214"/>
        </w:tabs>
        <w:autoSpaceDE/>
        <w:autoSpaceDN/>
        <w:spacing w:before="120" w:line="276" w:lineRule="auto"/>
        <w:jc w:val="both"/>
        <w:rPr>
          <w:rFonts w:eastAsia="Times New Roman" w:cs="Times New Roman"/>
          <w:szCs w:val="24"/>
          <w:lang w:eastAsia="it-IT"/>
        </w:rPr>
      </w:pPr>
      <w:r w:rsidRPr="00310CB7">
        <w:rPr>
          <w:rFonts w:eastAsia="Times New Roman" w:cs="Times New Roman"/>
          <w:b w:val="0"/>
          <w:szCs w:val="24"/>
          <w:lang w:eastAsia="it-IT"/>
        </w:rPr>
        <w:t>con sede in ____________________________________________________</w:t>
      </w:r>
      <w:r w:rsidR="00383494">
        <w:rPr>
          <w:rFonts w:eastAsia="Times New Roman" w:cs="Times New Roman"/>
          <w:b w:val="0"/>
          <w:szCs w:val="24"/>
          <w:lang w:eastAsia="it-IT"/>
        </w:rPr>
        <w:t>_____</w:t>
      </w:r>
      <w:r w:rsidRPr="00310CB7">
        <w:rPr>
          <w:rFonts w:eastAsia="Times New Roman" w:cs="Times New Roman"/>
          <w:b w:val="0"/>
          <w:szCs w:val="24"/>
          <w:lang w:eastAsia="it-IT"/>
        </w:rPr>
        <w:t>______________ e si impegna ad uniformarsi alla disciplina vigente in materia, con riguardo ai raggruppamenti temporanei o consorzi ordinari di concorrenti o GEIE</w:t>
      </w:r>
      <w:r w:rsidRPr="00310CB7">
        <w:rPr>
          <w:rFonts w:eastAsia="Times New Roman" w:cs="Times New Roman"/>
          <w:szCs w:val="24"/>
          <w:lang w:eastAsia="it-IT"/>
        </w:rPr>
        <w:t>;</w:t>
      </w:r>
    </w:p>
    <w:p w14:paraId="2320C9CC" w14:textId="77777777" w:rsidR="00310CB7" w:rsidRPr="00310CB7" w:rsidRDefault="00310CB7" w:rsidP="00383494">
      <w:pPr>
        <w:widowControl/>
        <w:numPr>
          <w:ilvl w:val="0"/>
          <w:numId w:val="188"/>
        </w:numPr>
        <w:tabs>
          <w:tab w:val="left" w:pos="567"/>
        </w:tabs>
        <w:autoSpaceDE/>
        <w:autoSpaceDN/>
        <w:adjustRightInd w:val="0"/>
        <w:spacing w:before="120" w:after="160" w:line="276" w:lineRule="auto"/>
        <w:ind w:left="0" w:firstLine="0"/>
        <w:jc w:val="both"/>
        <w:rPr>
          <w:rFonts w:eastAsia="Times New Roman" w:cs="Times New Roman"/>
          <w:b w:val="0"/>
          <w:szCs w:val="24"/>
          <w:lang w:eastAsia="it-IT"/>
        </w:rPr>
      </w:pPr>
      <w:r w:rsidRPr="00310CB7">
        <w:rPr>
          <w:rFonts w:eastAsia="Times New Roman" w:cs="Times New Roman"/>
          <w:b w:val="0"/>
          <w:szCs w:val="24"/>
          <w:lang w:eastAsia="it-IT"/>
        </w:rPr>
        <w:t>che i soggetti componenti la costituenda ATI/CONSORZIO/GEIE partecipano alla presente gara ed eseguiranno i servizi secondo le percentuali suindicate;</w:t>
      </w:r>
    </w:p>
    <w:p w14:paraId="3BEA676F" w14:textId="77777777" w:rsidR="00310CB7" w:rsidRPr="00310CB7" w:rsidRDefault="00310CB7" w:rsidP="00383494">
      <w:pPr>
        <w:widowControl/>
        <w:numPr>
          <w:ilvl w:val="0"/>
          <w:numId w:val="188"/>
        </w:numPr>
        <w:tabs>
          <w:tab w:val="left" w:pos="567"/>
        </w:tabs>
        <w:autoSpaceDE/>
        <w:autoSpaceDN/>
        <w:adjustRightInd w:val="0"/>
        <w:spacing w:before="120" w:after="160" w:line="276" w:lineRule="auto"/>
        <w:ind w:left="0" w:firstLine="0"/>
        <w:jc w:val="both"/>
        <w:rPr>
          <w:rFonts w:eastAsia="Times New Roman" w:cs="Times New Roman"/>
          <w:b w:val="0"/>
          <w:szCs w:val="24"/>
          <w:lang w:eastAsia="it-IT"/>
        </w:rPr>
      </w:pPr>
      <w:r w:rsidRPr="00310CB7">
        <w:rPr>
          <w:rFonts w:eastAsia="Times New Roman" w:cs="Times New Roman"/>
          <w:b w:val="0"/>
          <w:szCs w:val="24"/>
          <w:lang w:eastAsia="it-IT"/>
        </w:rPr>
        <w:t>che nessun soggetto indicato per l’esecuzione dell’appalto partecipa alla gara d’appalto medesima in altra forma, neppure individuale;</w:t>
      </w:r>
    </w:p>
    <w:p w14:paraId="45A91A8D" w14:textId="4975EE73" w:rsidR="00310CB7" w:rsidRPr="00383494" w:rsidRDefault="00310CB7" w:rsidP="002025C2">
      <w:pPr>
        <w:widowControl/>
        <w:numPr>
          <w:ilvl w:val="0"/>
          <w:numId w:val="189"/>
        </w:numPr>
        <w:tabs>
          <w:tab w:val="left" w:pos="567"/>
        </w:tabs>
        <w:autoSpaceDE/>
        <w:autoSpaceDN/>
        <w:adjustRightInd w:val="0"/>
        <w:spacing w:before="120" w:after="160" w:line="276" w:lineRule="auto"/>
        <w:ind w:firstLine="0"/>
        <w:jc w:val="both"/>
        <w:rPr>
          <w:rFonts w:eastAsia="Times New Roman" w:cs="Times New Roman"/>
          <w:b w:val="0"/>
          <w:szCs w:val="24"/>
          <w:lang w:eastAsia="it-IT"/>
        </w:rPr>
      </w:pPr>
      <w:r w:rsidRPr="00310CB7">
        <w:rPr>
          <w:rFonts w:eastAsia="Times New Roman" w:cs="Times New Roman"/>
          <w:b w:val="0"/>
          <w:szCs w:val="24"/>
          <w:lang w:eastAsia="it-IT"/>
        </w:rPr>
        <w:t>si impegna a non modificare successivamente la composizione del raggruppamento temporaneo o del consorzio ordinario o del GEIE e di impegnarsi a rispettare tutte le norme vigenti in materia.</w:t>
      </w:r>
    </w:p>
    <w:p w14:paraId="036C7E99" w14:textId="77777777" w:rsidR="00310CB7" w:rsidRPr="00310CB7" w:rsidRDefault="00310CB7" w:rsidP="00383494">
      <w:pPr>
        <w:widowControl/>
        <w:numPr>
          <w:ilvl w:val="0"/>
          <w:numId w:val="185"/>
        </w:numPr>
        <w:tabs>
          <w:tab w:val="left" w:pos="0"/>
          <w:tab w:val="left" w:pos="426"/>
          <w:tab w:val="left" w:pos="9214"/>
        </w:tabs>
        <w:autoSpaceDE/>
        <w:autoSpaceDN/>
        <w:spacing w:before="120" w:after="160" w:line="276" w:lineRule="auto"/>
        <w:ind w:left="0" w:firstLine="0"/>
        <w:jc w:val="both"/>
        <w:rPr>
          <w:rFonts w:eastAsia="Times New Roman" w:cs="Times New Roman"/>
          <w:b w:val="0"/>
          <w:szCs w:val="24"/>
          <w:lang w:eastAsia="it-IT"/>
        </w:rPr>
      </w:pPr>
      <w:r w:rsidRPr="00310CB7">
        <w:rPr>
          <w:rFonts w:eastAsia="Times New Roman" w:cs="Times New Roman"/>
          <w:i/>
          <w:szCs w:val="24"/>
          <w:lang w:eastAsia="it-IT"/>
        </w:rPr>
        <w:t xml:space="preserve">nel caso di raggruppamento temporaneo </w:t>
      </w:r>
      <w:r w:rsidRPr="00310CB7">
        <w:rPr>
          <w:rFonts w:eastAsia="Times New Roman" w:cs="Times New Roman"/>
          <w:i/>
          <w:szCs w:val="24"/>
          <w:u w:val="single"/>
          <w:lang w:eastAsia="it-IT"/>
        </w:rPr>
        <w:t>costituito</w:t>
      </w:r>
    </w:p>
    <w:p w14:paraId="74417238" w14:textId="77777777" w:rsidR="00310CB7" w:rsidRPr="00310CB7" w:rsidRDefault="00310CB7" w:rsidP="002025C2">
      <w:pPr>
        <w:widowControl/>
        <w:tabs>
          <w:tab w:val="left" w:pos="851"/>
          <w:tab w:val="left" w:pos="8496"/>
          <w:tab w:val="left" w:pos="9214"/>
        </w:tabs>
        <w:suppressAutoHyphens/>
        <w:autoSpaceDE/>
        <w:autoSpaceDN/>
        <w:spacing w:before="120" w:line="276" w:lineRule="auto"/>
        <w:jc w:val="both"/>
        <w:rPr>
          <w:rFonts w:eastAsia="Times New Roman" w:cs="Times New Roman"/>
          <w:b w:val="0"/>
          <w:szCs w:val="24"/>
          <w:lang w:eastAsia="it-IT"/>
        </w:rPr>
      </w:pPr>
      <w:r w:rsidRPr="00310CB7">
        <w:rPr>
          <w:rFonts w:eastAsia="Times New Roman" w:cs="Times New Roman"/>
          <w:szCs w:val="24"/>
          <w:u w:val="single"/>
          <w:lang w:eastAsia="it-IT"/>
        </w:rPr>
        <w:t>ALLEGA</w:t>
      </w:r>
      <w:r w:rsidRPr="00310CB7">
        <w:rPr>
          <w:rFonts w:eastAsia="Times New Roman" w:cs="Times New Roman"/>
          <w:b w:val="0"/>
          <w:szCs w:val="24"/>
          <w:lang w:eastAsia="it-IT"/>
        </w:rPr>
        <w:t xml:space="preserve"> copia autentica del mandato collettivo speciale con rappresentanza, conferito alla mandataria per atto pubblico o scrittura privata autenticata con indicazione del soggetto designato quale mandatario. </w:t>
      </w:r>
    </w:p>
    <w:p w14:paraId="0DC7C8DB" w14:textId="77777777" w:rsidR="00310CB7" w:rsidRPr="00310CB7" w:rsidRDefault="00310CB7" w:rsidP="00383494">
      <w:pPr>
        <w:widowControl/>
        <w:numPr>
          <w:ilvl w:val="0"/>
          <w:numId w:val="188"/>
        </w:numPr>
        <w:tabs>
          <w:tab w:val="left" w:pos="567"/>
        </w:tabs>
        <w:autoSpaceDE/>
        <w:autoSpaceDN/>
        <w:adjustRightInd w:val="0"/>
        <w:spacing w:before="120" w:after="160" w:line="276" w:lineRule="auto"/>
        <w:ind w:left="0" w:firstLine="0"/>
        <w:jc w:val="both"/>
        <w:rPr>
          <w:rFonts w:eastAsia="Times New Roman" w:cs="Times New Roman"/>
          <w:b w:val="0"/>
          <w:szCs w:val="24"/>
          <w:lang w:eastAsia="it-IT"/>
        </w:rPr>
      </w:pPr>
      <w:r w:rsidRPr="00310CB7">
        <w:rPr>
          <w:rFonts w:eastAsia="Times New Roman" w:cs="Times New Roman"/>
          <w:b w:val="0"/>
          <w:szCs w:val="24"/>
          <w:lang w:eastAsia="it-IT"/>
        </w:rPr>
        <w:t>che i componenti del costituito RTI partecipano alla presente gara ed eseguiranno i lavori e i servizi secondo le percentuali suindicate;</w:t>
      </w:r>
    </w:p>
    <w:p w14:paraId="44712C6F" w14:textId="77777777" w:rsidR="00310CB7" w:rsidRPr="00310CB7" w:rsidRDefault="00310CB7" w:rsidP="00383494">
      <w:pPr>
        <w:widowControl/>
        <w:numPr>
          <w:ilvl w:val="0"/>
          <w:numId w:val="188"/>
        </w:numPr>
        <w:tabs>
          <w:tab w:val="left" w:pos="567"/>
        </w:tabs>
        <w:autoSpaceDE/>
        <w:autoSpaceDN/>
        <w:adjustRightInd w:val="0"/>
        <w:spacing w:before="120" w:after="160" w:line="276" w:lineRule="auto"/>
        <w:ind w:left="0" w:firstLine="0"/>
        <w:jc w:val="both"/>
        <w:rPr>
          <w:rFonts w:eastAsia="Times New Roman" w:cs="Times New Roman"/>
          <w:b w:val="0"/>
          <w:szCs w:val="24"/>
          <w:lang w:eastAsia="it-IT"/>
        </w:rPr>
      </w:pPr>
      <w:r w:rsidRPr="00310CB7">
        <w:rPr>
          <w:rFonts w:eastAsia="Times New Roman" w:cs="Times New Roman"/>
          <w:b w:val="0"/>
          <w:szCs w:val="24"/>
          <w:lang w:eastAsia="it-IT"/>
        </w:rPr>
        <w:t>che nessun soggetto indicato per l’esecuzione del contratto partecipa alla gara d’appalto medesima in altra forma, neppure individuale;</w:t>
      </w:r>
    </w:p>
    <w:p w14:paraId="75743ED0" w14:textId="0B669DB6" w:rsidR="00310CB7" w:rsidRPr="00383494" w:rsidRDefault="00310CB7" w:rsidP="002025C2">
      <w:pPr>
        <w:widowControl/>
        <w:numPr>
          <w:ilvl w:val="0"/>
          <w:numId w:val="188"/>
        </w:numPr>
        <w:tabs>
          <w:tab w:val="left" w:pos="567"/>
        </w:tabs>
        <w:autoSpaceDE/>
        <w:autoSpaceDN/>
        <w:adjustRightInd w:val="0"/>
        <w:spacing w:before="120" w:after="160" w:line="276" w:lineRule="auto"/>
        <w:ind w:left="0" w:firstLine="0"/>
        <w:jc w:val="both"/>
        <w:rPr>
          <w:rFonts w:eastAsia="Times New Roman" w:cs="Times New Roman"/>
          <w:b w:val="0"/>
          <w:szCs w:val="24"/>
          <w:lang w:eastAsia="it-IT"/>
        </w:rPr>
      </w:pPr>
      <w:r w:rsidRPr="00310CB7">
        <w:rPr>
          <w:rFonts w:eastAsia="Times New Roman" w:cs="Times New Roman"/>
          <w:b w:val="0"/>
          <w:szCs w:val="24"/>
          <w:lang w:eastAsia="it-IT"/>
        </w:rPr>
        <w:t>si impegna a non modificare successivamente la composizione del raggruppamento temporaneo e di impegnarsi a rispettare tutte le norme vigenti in materia</w:t>
      </w:r>
    </w:p>
    <w:p w14:paraId="079AA328" w14:textId="77777777" w:rsidR="00310CB7" w:rsidRPr="00310CB7" w:rsidRDefault="00310CB7" w:rsidP="00383494">
      <w:pPr>
        <w:widowControl/>
        <w:numPr>
          <w:ilvl w:val="0"/>
          <w:numId w:val="185"/>
        </w:numPr>
        <w:tabs>
          <w:tab w:val="left" w:pos="0"/>
          <w:tab w:val="left" w:pos="426"/>
          <w:tab w:val="left" w:pos="9214"/>
        </w:tabs>
        <w:autoSpaceDE/>
        <w:autoSpaceDN/>
        <w:spacing w:before="120" w:after="160" w:line="276" w:lineRule="auto"/>
        <w:ind w:left="0" w:firstLine="0"/>
        <w:jc w:val="both"/>
        <w:rPr>
          <w:rFonts w:eastAsia="Times New Roman" w:cs="Times New Roman"/>
          <w:b w:val="0"/>
          <w:szCs w:val="24"/>
          <w:lang w:eastAsia="it-IT"/>
        </w:rPr>
      </w:pPr>
      <w:r w:rsidRPr="00310CB7">
        <w:rPr>
          <w:rFonts w:eastAsia="Times New Roman" w:cs="Times New Roman"/>
          <w:i/>
          <w:szCs w:val="24"/>
          <w:lang w:eastAsia="it-IT"/>
        </w:rPr>
        <w:t xml:space="preserve">nel caso di consorzio ordinario di concorrenti o GEIE </w:t>
      </w:r>
      <w:r w:rsidRPr="00310CB7">
        <w:rPr>
          <w:rFonts w:eastAsia="Times New Roman" w:cs="Times New Roman"/>
          <w:i/>
          <w:szCs w:val="24"/>
          <w:u w:val="single"/>
          <w:lang w:eastAsia="it-IT"/>
        </w:rPr>
        <w:t>costituit</w:t>
      </w:r>
      <w:r w:rsidRPr="00310CB7">
        <w:rPr>
          <w:rFonts w:eastAsia="Times New Roman" w:cs="Times New Roman"/>
          <w:i/>
          <w:szCs w:val="24"/>
          <w:lang w:eastAsia="it-IT"/>
        </w:rPr>
        <w:t>i</w:t>
      </w:r>
    </w:p>
    <w:p w14:paraId="5271F718" w14:textId="77777777" w:rsidR="00310CB7" w:rsidRPr="00310CB7" w:rsidRDefault="00310CB7" w:rsidP="002025C2">
      <w:pPr>
        <w:widowControl/>
        <w:tabs>
          <w:tab w:val="left" w:pos="851"/>
          <w:tab w:val="left" w:pos="8496"/>
          <w:tab w:val="left" w:pos="9214"/>
        </w:tabs>
        <w:suppressAutoHyphens/>
        <w:autoSpaceDE/>
        <w:autoSpaceDN/>
        <w:spacing w:before="120" w:line="276" w:lineRule="auto"/>
        <w:jc w:val="both"/>
        <w:rPr>
          <w:rFonts w:eastAsia="Times New Roman" w:cs="Times New Roman"/>
          <w:b w:val="0"/>
          <w:szCs w:val="24"/>
          <w:lang w:eastAsia="it-IT"/>
        </w:rPr>
      </w:pPr>
      <w:r w:rsidRPr="00310CB7">
        <w:rPr>
          <w:rFonts w:eastAsia="Times New Roman" w:cs="Times New Roman"/>
          <w:szCs w:val="24"/>
          <w:u w:val="single"/>
          <w:lang w:eastAsia="it-IT"/>
        </w:rPr>
        <w:t>ALLEGA</w:t>
      </w:r>
      <w:r w:rsidRPr="00310CB7">
        <w:rPr>
          <w:rFonts w:eastAsia="Times New Roman" w:cs="Times New Roman"/>
          <w:b w:val="0"/>
          <w:szCs w:val="24"/>
          <w:lang w:eastAsia="it-IT"/>
        </w:rPr>
        <w:t xml:space="preserve"> atto costitutivo e statuto del consorzio o GEIE in copia autentica con indicazione del soggetto designato quale capogruppo. </w:t>
      </w:r>
    </w:p>
    <w:p w14:paraId="79212B15" w14:textId="77777777" w:rsidR="00310CB7" w:rsidRPr="00310CB7" w:rsidRDefault="00310CB7" w:rsidP="00383494">
      <w:pPr>
        <w:widowControl/>
        <w:numPr>
          <w:ilvl w:val="0"/>
          <w:numId w:val="188"/>
        </w:numPr>
        <w:tabs>
          <w:tab w:val="left" w:pos="567"/>
        </w:tabs>
        <w:autoSpaceDE/>
        <w:autoSpaceDN/>
        <w:adjustRightInd w:val="0"/>
        <w:spacing w:before="120" w:after="160" w:line="276" w:lineRule="auto"/>
        <w:ind w:left="0" w:firstLine="0"/>
        <w:jc w:val="both"/>
        <w:rPr>
          <w:rFonts w:eastAsia="Times New Roman" w:cs="Times New Roman"/>
          <w:b w:val="0"/>
          <w:szCs w:val="24"/>
          <w:lang w:eastAsia="it-IT"/>
        </w:rPr>
      </w:pPr>
      <w:r w:rsidRPr="00310CB7">
        <w:rPr>
          <w:rFonts w:eastAsia="Times New Roman" w:cs="Times New Roman"/>
          <w:b w:val="0"/>
          <w:szCs w:val="24"/>
          <w:lang w:eastAsia="it-IT"/>
        </w:rPr>
        <w:t>che i componenti del costituito consorzio o GEIE partecipano alla presente gara ed eseguiranno i servizi secondo le percentuali suindicate</w:t>
      </w:r>
    </w:p>
    <w:p w14:paraId="087EBCE4" w14:textId="77777777" w:rsidR="00310CB7" w:rsidRPr="00310CB7" w:rsidRDefault="00310CB7" w:rsidP="00383494">
      <w:pPr>
        <w:widowControl/>
        <w:numPr>
          <w:ilvl w:val="0"/>
          <w:numId w:val="188"/>
        </w:numPr>
        <w:tabs>
          <w:tab w:val="left" w:pos="567"/>
        </w:tabs>
        <w:autoSpaceDE/>
        <w:autoSpaceDN/>
        <w:adjustRightInd w:val="0"/>
        <w:spacing w:before="120" w:after="160" w:line="276" w:lineRule="auto"/>
        <w:ind w:left="0" w:firstLine="0"/>
        <w:jc w:val="both"/>
        <w:rPr>
          <w:rFonts w:eastAsia="Times New Roman" w:cs="Times New Roman"/>
          <w:b w:val="0"/>
          <w:szCs w:val="24"/>
          <w:lang w:eastAsia="it-IT"/>
        </w:rPr>
      </w:pPr>
      <w:r w:rsidRPr="00310CB7">
        <w:rPr>
          <w:rFonts w:eastAsia="Times New Roman" w:cs="Times New Roman"/>
          <w:b w:val="0"/>
          <w:szCs w:val="24"/>
          <w:lang w:eastAsia="it-IT"/>
        </w:rPr>
        <w:t>che nessun soggetto indicato per l’esecuzione dell’appalto partecipa alla gara d’appalto medesima in altra forma, neppure individuale;</w:t>
      </w:r>
    </w:p>
    <w:p w14:paraId="01213ED7" w14:textId="77777777" w:rsidR="00310CB7" w:rsidRPr="00310CB7" w:rsidRDefault="00310CB7" w:rsidP="00383494">
      <w:pPr>
        <w:widowControl/>
        <w:numPr>
          <w:ilvl w:val="0"/>
          <w:numId w:val="188"/>
        </w:numPr>
        <w:tabs>
          <w:tab w:val="left" w:pos="567"/>
        </w:tabs>
        <w:autoSpaceDE/>
        <w:autoSpaceDN/>
        <w:adjustRightInd w:val="0"/>
        <w:spacing w:before="120" w:after="160" w:line="276" w:lineRule="auto"/>
        <w:ind w:left="0" w:firstLine="0"/>
        <w:jc w:val="both"/>
        <w:rPr>
          <w:rFonts w:eastAsia="Times New Roman" w:cs="Times New Roman"/>
          <w:b w:val="0"/>
          <w:szCs w:val="24"/>
          <w:lang w:eastAsia="it-IT"/>
        </w:rPr>
      </w:pPr>
      <w:r w:rsidRPr="00310CB7">
        <w:rPr>
          <w:rFonts w:eastAsia="Times New Roman" w:cs="Times New Roman"/>
          <w:b w:val="0"/>
          <w:szCs w:val="24"/>
          <w:lang w:eastAsia="it-IT"/>
        </w:rPr>
        <w:t>si impegna a non modificare successivamente la composizione del consorzio o GEIE e di impegnarsi a rispettare tutte le norme vigenti in materia</w:t>
      </w:r>
    </w:p>
    <w:p w14:paraId="52A9B028" w14:textId="77777777" w:rsidR="00310CB7" w:rsidRPr="00310CB7" w:rsidRDefault="00310CB7" w:rsidP="00383494">
      <w:pPr>
        <w:widowControl/>
        <w:numPr>
          <w:ilvl w:val="0"/>
          <w:numId w:val="185"/>
        </w:numPr>
        <w:tabs>
          <w:tab w:val="left" w:pos="0"/>
        </w:tabs>
        <w:autoSpaceDE/>
        <w:autoSpaceDN/>
        <w:spacing w:before="120" w:after="160" w:line="276" w:lineRule="auto"/>
        <w:ind w:left="0" w:firstLine="0"/>
        <w:jc w:val="both"/>
        <w:rPr>
          <w:rFonts w:eastAsia="Times New Roman" w:cs="Times New Roman"/>
          <w:b w:val="0"/>
          <w:szCs w:val="24"/>
          <w:lang w:eastAsia="it-IT"/>
        </w:rPr>
      </w:pPr>
      <w:r w:rsidRPr="00310CB7">
        <w:rPr>
          <w:rFonts w:eastAsia="Times New Roman" w:cs="Times New Roman"/>
          <w:bCs/>
          <w:i/>
          <w:iCs/>
          <w:spacing w:val="-2"/>
          <w:szCs w:val="24"/>
        </w:rPr>
        <w:t xml:space="preserve">nel caso di aggregazioni di imprese aderenti al contratto di rete: </w:t>
      </w:r>
      <w:r w:rsidRPr="00310CB7">
        <w:rPr>
          <w:rFonts w:eastAsia="Times New Roman" w:cs="Times New Roman"/>
          <w:i/>
          <w:szCs w:val="24"/>
          <w:u w:val="single"/>
        </w:rPr>
        <w:t>se la rete è dotata di un organo comune con potere di rappresentanza e di soggettività giuridica</w:t>
      </w:r>
    </w:p>
    <w:p w14:paraId="52D7E24B" w14:textId="77777777" w:rsidR="00310CB7" w:rsidRPr="00310CB7" w:rsidRDefault="00310CB7" w:rsidP="002025C2">
      <w:pPr>
        <w:widowControl/>
        <w:tabs>
          <w:tab w:val="left" w:pos="851"/>
          <w:tab w:val="left" w:pos="8496"/>
          <w:tab w:val="left" w:pos="9214"/>
        </w:tabs>
        <w:suppressAutoHyphens/>
        <w:autoSpaceDE/>
        <w:autoSpaceDN/>
        <w:spacing w:before="120" w:line="276" w:lineRule="auto"/>
        <w:jc w:val="both"/>
        <w:rPr>
          <w:rFonts w:eastAsia="Times New Roman" w:cs="Times New Roman"/>
          <w:b w:val="0"/>
          <w:szCs w:val="24"/>
        </w:rPr>
      </w:pPr>
      <w:r w:rsidRPr="00310CB7">
        <w:rPr>
          <w:rFonts w:eastAsia="Times New Roman" w:cs="Times New Roman"/>
          <w:szCs w:val="24"/>
          <w:u w:val="single"/>
          <w:lang w:eastAsia="it-IT"/>
        </w:rPr>
        <w:t>ALLEGA</w:t>
      </w:r>
      <w:r w:rsidRPr="00310CB7">
        <w:rPr>
          <w:rFonts w:eastAsia="Times New Roman" w:cs="Times New Roman"/>
          <w:b w:val="0"/>
          <w:szCs w:val="24"/>
          <w:lang w:eastAsia="it-IT"/>
        </w:rPr>
        <w:t xml:space="preserve"> copia autentica del contratto di rete, </w:t>
      </w:r>
      <w:r w:rsidRPr="00310CB7">
        <w:rPr>
          <w:rFonts w:eastAsia="Times New Roman" w:cs="Times New Roman"/>
          <w:b w:val="0"/>
          <w:szCs w:val="24"/>
        </w:rPr>
        <w:t>redatto per atto pubblico o scrittura privata autenticata, ovvero per atto firmato digitalmente a norma dell’art. 25 del CAD con indicazione dell’organo comune che agisce in rappresentanza della rete;</w:t>
      </w:r>
    </w:p>
    <w:p w14:paraId="3F114970" w14:textId="77777777" w:rsidR="00310CB7" w:rsidRPr="00310CB7" w:rsidRDefault="00310CB7" w:rsidP="00383494">
      <w:pPr>
        <w:widowControl/>
        <w:numPr>
          <w:ilvl w:val="0"/>
          <w:numId w:val="188"/>
        </w:numPr>
        <w:tabs>
          <w:tab w:val="left" w:pos="567"/>
        </w:tabs>
        <w:autoSpaceDE/>
        <w:autoSpaceDN/>
        <w:adjustRightInd w:val="0"/>
        <w:spacing w:before="120" w:after="160" w:line="276" w:lineRule="auto"/>
        <w:ind w:left="0" w:firstLine="0"/>
        <w:jc w:val="both"/>
        <w:rPr>
          <w:rFonts w:eastAsia="Times New Roman" w:cs="Times New Roman"/>
          <w:b w:val="0"/>
          <w:szCs w:val="24"/>
          <w:lang w:eastAsia="it-IT"/>
        </w:rPr>
      </w:pPr>
      <w:r w:rsidRPr="00310CB7">
        <w:rPr>
          <w:rFonts w:eastAsia="Times New Roman" w:cs="Times New Roman"/>
          <w:b w:val="0"/>
          <w:szCs w:val="24"/>
          <w:lang w:eastAsia="it-IT"/>
        </w:rPr>
        <w:t xml:space="preserve">che la rete concorre per le seguenti imprese </w:t>
      </w:r>
      <w:r w:rsidRPr="00310CB7">
        <w:rPr>
          <w:rFonts w:eastAsia="Times New Roman" w:cs="Times New Roman"/>
          <w:b w:val="0"/>
          <w:i/>
          <w:szCs w:val="24"/>
          <w:lang w:eastAsia="it-IT"/>
        </w:rPr>
        <w:t>(indicare la ragione sociale, la forma giuridica e la sede legale di ciascun consorziato):</w:t>
      </w:r>
    </w:p>
    <w:tbl>
      <w:tblPr>
        <w:tblW w:w="9683" w:type="dxa"/>
        <w:tblLook w:val="04A0" w:firstRow="1" w:lastRow="0" w:firstColumn="1" w:lastColumn="0" w:noHBand="0" w:noVBand="1"/>
      </w:tblPr>
      <w:tblGrid>
        <w:gridCol w:w="9683"/>
      </w:tblGrid>
      <w:tr w:rsidR="00310CB7" w:rsidRPr="00310CB7" w14:paraId="1628A598" w14:textId="77777777" w:rsidTr="00383494">
        <w:trPr>
          <w:trHeight w:val="699"/>
        </w:trPr>
        <w:tc>
          <w:tcPr>
            <w:tcW w:w="9683" w:type="dxa"/>
          </w:tcPr>
          <w:p w14:paraId="153B20A3" w14:textId="77777777" w:rsidR="00310CB7" w:rsidRPr="00310CB7" w:rsidRDefault="00310CB7" w:rsidP="002025C2">
            <w:pPr>
              <w:tabs>
                <w:tab w:val="left" w:pos="425"/>
                <w:tab w:val="left" w:pos="9214"/>
              </w:tabs>
              <w:autoSpaceDE/>
              <w:autoSpaceDN/>
              <w:spacing w:before="120" w:line="276" w:lineRule="auto"/>
              <w:ind w:firstLine="425"/>
              <w:jc w:val="both"/>
              <w:rPr>
                <w:rFonts w:eastAsia="Times New Roman" w:cs="Times New Roman"/>
                <w:b w:val="0"/>
                <w:szCs w:val="24"/>
                <w:lang w:eastAsia="it-IT"/>
              </w:rPr>
            </w:pPr>
            <w:r w:rsidRPr="00310CB7">
              <w:rPr>
                <w:rFonts w:eastAsia="Times New Roman" w:cs="Times New Roman"/>
                <w:b w:val="0"/>
                <w:szCs w:val="24"/>
                <w:lang w:eastAsia="it-IT"/>
              </w:rPr>
              <w:t xml:space="preserve"> Ragione sociale                            Forma giuridica                           Sede legale              </w:t>
            </w:r>
          </w:p>
          <w:p w14:paraId="185FC39E" w14:textId="5A42D2F6" w:rsidR="00310CB7" w:rsidRPr="00310CB7" w:rsidRDefault="00310CB7" w:rsidP="002025C2">
            <w:pPr>
              <w:widowControl/>
              <w:numPr>
                <w:ilvl w:val="0"/>
                <w:numId w:val="186"/>
              </w:numPr>
              <w:tabs>
                <w:tab w:val="num" w:pos="284"/>
                <w:tab w:val="left" w:pos="1276"/>
                <w:tab w:val="left" w:pos="9214"/>
              </w:tabs>
              <w:autoSpaceDE/>
              <w:autoSpaceDN/>
              <w:spacing w:before="120" w:after="160" w:line="276" w:lineRule="auto"/>
              <w:ind w:left="0" w:hanging="284"/>
              <w:jc w:val="both"/>
              <w:rPr>
                <w:rFonts w:eastAsia="Times New Roman" w:cs="Times New Roman"/>
                <w:b w:val="0"/>
                <w:szCs w:val="24"/>
                <w:lang w:eastAsia="it-IT"/>
              </w:rPr>
            </w:pPr>
            <w:r w:rsidRPr="00310CB7">
              <w:rPr>
                <w:rFonts w:eastAsia="Times New Roman" w:cs="Times New Roman"/>
                <w:b w:val="0"/>
                <w:szCs w:val="24"/>
                <w:lang w:eastAsia="it-IT"/>
              </w:rPr>
              <w:t>__________________________________________________________________________</w:t>
            </w:r>
          </w:p>
          <w:p w14:paraId="2CE032EE" w14:textId="44209CBC" w:rsidR="00310CB7" w:rsidRPr="00310CB7" w:rsidRDefault="00310CB7" w:rsidP="002025C2">
            <w:pPr>
              <w:widowControl/>
              <w:numPr>
                <w:ilvl w:val="0"/>
                <w:numId w:val="186"/>
              </w:numPr>
              <w:tabs>
                <w:tab w:val="num" w:pos="284"/>
                <w:tab w:val="left" w:pos="1276"/>
                <w:tab w:val="left" w:pos="9214"/>
              </w:tabs>
              <w:autoSpaceDE/>
              <w:autoSpaceDN/>
              <w:spacing w:before="120" w:after="160" w:line="276" w:lineRule="auto"/>
              <w:ind w:left="0" w:hanging="284"/>
              <w:jc w:val="both"/>
              <w:rPr>
                <w:rFonts w:eastAsia="Times New Roman" w:cs="Times New Roman"/>
                <w:b w:val="0"/>
                <w:szCs w:val="24"/>
                <w:lang w:eastAsia="it-IT"/>
              </w:rPr>
            </w:pPr>
            <w:r w:rsidRPr="00310CB7">
              <w:rPr>
                <w:rFonts w:eastAsia="Times New Roman" w:cs="Times New Roman"/>
                <w:b w:val="0"/>
                <w:szCs w:val="24"/>
                <w:lang w:eastAsia="it-IT"/>
              </w:rPr>
              <w:t>__________________________________________________________________________</w:t>
            </w:r>
          </w:p>
          <w:p w14:paraId="300EA695" w14:textId="0EB1DA62" w:rsidR="00310CB7" w:rsidRPr="00310CB7" w:rsidRDefault="00310CB7" w:rsidP="002025C2">
            <w:pPr>
              <w:widowControl/>
              <w:numPr>
                <w:ilvl w:val="0"/>
                <w:numId w:val="186"/>
              </w:numPr>
              <w:tabs>
                <w:tab w:val="num" w:pos="284"/>
                <w:tab w:val="left" w:pos="1276"/>
                <w:tab w:val="left" w:pos="9214"/>
              </w:tabs>
              <w:autoSpaceDE/>
              <w:autoSpaceDN/>
              <w:spacing w:before="120" w:after="160" w:line="276" w:lineRule="auto"/>
              <w:ind w:left="0" w:hanging="284"/>
              <w:jc w:val="both"/>
              <w:rPr>
                <w:rFonts w:eastAsia="Times New Roman" w:cs="Times New Roman"/>
                <w:b w:val="0"/>
                <w:szCs w:val="24"/>
                <w:lang w:eastAsia="it-IT"/>
              </w:rPr>
            </w:pPr>
            <w:r w:rsidRPr="00310CB7">
              <w:rPr>
                <w:rFonts w:eastAsia="Times New Roman" w:cs="Times New Roman"/>
                <w:b w:val="0"/>
                <w:szCs w:val="24"/>
                <w:lang w:eastAsia="it-IT"/>
              </w:rPr>
              <w:t>__________________________________________________________________________</w:t>
            </w:r>
          </w:p>
          <w:p w14:paraId="3D197EF7" w14:textId="57E6D515" w:rsidR="00310CB7" w:rsidRPr="00310CB7" w:rsidRDefault="00310CB7" w:rsidP="002025C2">
            <w:pPr>
              <w:widowControl/>
              <w:numPr>
                <w:ilvl w:val="0"/>
                <w:numId w:val="186"/>
              </w:numPr>
              <w:tabs>
                <w:tab w:val="num" w:pos="284"/>
                <w:tab w:val="left" w:pos="1276"/>
                <w:tab w:val="left" w:pos="9214"/>
              </w:tabs>
              <w:autoSpaceDE/>
              <w:autoSpaceDN/>
              <w:spacing w:before="120" w:after="160" w:line="276" w:lineRule="auto"/>
              <w:ind w:left="0" w:hanging="284"/>
              <w:jc w:val="both"/>
              <w:rPr>
                <w:rFonts w:eastAsia="Times New Roman" w:cs="Times New Roman"/>
                <w:b w:val="0"/>
                <w:szCs w:val="24"/>
                <w:lang w:eastAsia="it-IT"/>
              </w:rPr>
            </w:pPr>
            <w:r w:rsidRPr="00310CB7">
              <w:rPr>
                <w:rFonts w:eastAsia="Times New Roman" w:cs="Times New Roman"/>
                <w:b w:val="0"/>
                <w:szCs w:val="24"/>
                <w:lang w:eastAsia="it-IT"/>
              </w:rPr>
              <w:t xml:space="preserve">__________________________________________________________________________ </w:t>
            </w:r>
          </w:p>
        </w:tc>
      </w:tr>
    </w:tbl>
    <w:p w14:paraId="41DAEF8E" w14:textId="52F3A12E" w:rsidR="00310CB7" w:rsidRPr="00383494" w:rsidRDefault="00310CB7" w:rsidP="002025C2">
      <w:pPr>
        <w:widowControl/>
        <w:numPr>
          <w:ilvl w:val="0"/>
          <w:numId w:val="188"/>
        </w:numPr>
        <w:tabs>
          <w:tab w:val="left" w:pos="567"/>
        </w:tabs>
        <w:autoSpaceDE/>
        <w:autoSpaceDN/>
        <w:adjustRightInd w:val="0"/>
        <w:spacing w:before="120" w:after="160" w:line="276" w:lineRule="auto"/>
        <w:ind w:left="0" w:firstLine="0"/>
        <w:jc w:val="both"/>
        <w:rPr>
          <w:rFonts w:eastAsia="Times New Roman" w:cs="Times New Roman"/>
          <w:b w:val="0"/>
          <w:szCs w:val="24"/>
          <w:lang w:eastAsia="it-IT"/>
        </w:rPr>
      </w:pPr>
      <w:r w:rsidRPr="00310CB7">
        <w:rPr>
          <w:rFonts w:eastAsia="Times New Roman" w:cs="Times New Roman"/>
          <w:b w:val="0"/>
          <w:szCs w:val="24"/>
          <w:lang w:eastAsia="it-IT"/>
        </w:rPr>
        <w:t xml:space="preserve">che le quote di partecipazione all’aggregazione e le quote di esecuzione che verranno assunte dalle imprese di rete sono quelle suindicate. </w:t>
      </w:r>
    </w:p>
    <w:p w14:paraId="0724F2EE" w14:textId="77777777" w:rsidR="00310CB7" w:rsidRPr="00310CB7" w:rsidRDefault="00310CB7" w:rsidP="00383494">
      <w:pPr>
        <w:widowControl/>
        <w:numPr>
          <w:ilvl w:val="0"/>
          <w:numId w:val="185"/>
        </w:numPr>
        <w:tabs>
          <w:tab w:val="left" w:pos="0"/>
        </w:tabs>
        <w:autoSpaceDE/>
        <w:autoSpaceDN/>
        <w:spacing w:before="120" w:after="160" w:line="276" w:lineRule="auto"/>
        <w:ind w:left="0" w:firstLine="0"/>
        <w:jc w:val="both"/>
        <w:rPr>
          <w:rFonts w:eastAsia="Times New Roman" w:cs="Times New Roman"/>
          <w:b w:val="0"/>
          <w:szCs w:val="24"/>
          <w:lang w:eastAsia="it-IT"/>
        </w:rPr>
      </w:pPr>
      <w:r w:rsidRPr="00310CB7">
        <w:rPr>
          <w:rFonts w:eastAsia="Times New Roman" w:cs="Times New Roman"/>
          <w:bCs/>
          <w:i/>
          <w:iCs/>
          <w:spacing w:val="-2"/>
          <w:szCs w:val="24"/>
        </w:rPr>
        <w:t xml:space="preserve">nel caso di aggregazioni di imprese aderenti al contratto di rete: </w:t>
      </w:r>
      <w:r w:rsidRPr="00310CB7">
        <w:rPr>
          <w:rFonts w:eastAsia="Times New Roman" w:cs="Times New Roman"/>
          <w:i/>
          <w:szCs w:val="24"/>
          <w:u w:val="single"/>
        </w:rPr>
        <w:t>se la rete è dotata di un organo comune con potere di rappresentanza ma è priva di soggettività giuridica</w:t>
      </w:r>
    </w:p>
    <w:p w14:paraId="2F884DDB" w14:textId="77777777" w:rsidR="00310CB7" w:rsidRPr="00310CB7" w:rsidRDefault="00310CB7" w:rsidP="002025C2">
      <w:pPr>
        <w:widowControl/>
        <w:tabs>
          <w:tab w:val="left" w:pos="851"/>
          <w:tab w:val="left" w:pos="8496"/>
          <w:tab w:val="left" w:pos="9214"/>
        </w:tabs>
        <w:suppressAutoHyphens/>
        <w:autoSpaceDE/>
        <w:autoSpaceDN/>
        <w:spacing w:before="120" w:line="276" w:lineRule="auto"/>
        <w:jc w:val="both"/>
        <w:rPr>
          <w:rFonts w:eastAsia="Times New Roman" w:cs="Times New Roman"/>
          <w:b w:val="0"/>
          <w:szCs w:val="24"/>
        </w:rPr>
      </w:pPr>
      <w:r w:rsidRPr="00310CB7">
        <w:rPr>
          <w:rFonts w:eastAsia="Times New Roman" w:cs="Times New Roman"/>
          <w:szCs w:val="24"/>
          <w:u w:val="single"/>
          <w:lang w:eastAsia="it-IT"/>
        </w:rPr>
        <w:t>ALLEGA</w:t>
      </w:r>
      <w:r w:rsidRPr="00310CB7">
        <w:rPr>
          <w:rFonts w:eastAsia="Times New Roman" w:cs="Times New Roman"/>
          <w:b w:val="0"/>
          <w:szCs w:val="24"/>
          <w:lang w:eastAsia="it-IT"/>
        </w:rPr>
        <w:t xml:space="preserve"> copia autentica del contratto di rete, </w:t>
      </w:r>
      <w:r w:rsidRPr="00310CB7">
        <w:rPr>
          <w:rFonts w:eastAsia="Times New Roman" w:cs="Times New Roman"/>
          <w:b w:val="0"/>
          <w:szCs w:val="24"/>
        </w:rPr>
        <w:t xml:space="preserve">redatto per atto pubblico o scrittura privata autenticata, ovvero per atto </w:t>
      </w:r>
      <w:r w:rsidRPr="00310CB7">
        <w:rPr>
          <w:rFonts w:eastAsia="Times New Roman" w:cs="Times New Roman"/>
          <w:b w:val="0"/>
          <w:szCs w:val="24"/>
          <w:lang w:eastAsia="it-IT"/>
        </w:rPr>
        <w:t>firmato</w:t>
      </w:r>
      <w:r w:rsidRPr="00310CB7">
        <w:rPr>
          <w:rFonts w:eastAsia="Times New Roman" w:cs="Times New Roman"/>
          <w:b w:val="0"/>
          <w:szCs w:val="24"/>
        </w:rPr>
        <w:t xml:space="preserve"> digitalmente a norma dell’art. 25 del C.A.D., recante il mandato collettivo irrevocabile con rappresentanza conferito alla impresa mandataria, con l’indicazione del soggetto designato quale mandatario e delle parti del servizio o della fornitura che saranno eseguite dai singoli operatori economici aggregati in rete;</w:t>
      </w:r>
    </w:p>
    <w:p w14:paraId="1B1FA9A5" w14:textId="77777777" w:rsidR="00310CB7" w:rsidRPr="00310CB7" w:rsidRDefault="00310CB7" w:rsidP="00383494">
      <w:pPr>
        <w:widowControl/>
        <w:numPr>
          <w:ilvl w:val="0"/>
          <w:numId w:val="188"/>
        </w:numPr>
        <w:tabs>
          <w:tab w:val="left" w:pos="567"/>
        </w:tabs>
        <w:autoSpaceDE/>
        <w:autoSpaceDN/>
        <w:adjustRightInd w:val="0"/>
        <w:spacing w:before="120" w:after="160" w:line="276" w:lineRule="auto"/>
        <w:ind w:left="0" w:firstLine="0"/>
        <w:jc w:val="both"/>
        <w:rPr>
          <w:rFonts w:eastAsia="Times New Roman" w:cs="Times New Roman"/>
          <w:b w:val="0"/>
          <w:szCs w:val="24"/>
          <w:lang w:eastAsia="it-IT"/>
        </w:rPr>
      </w:pPr>
      <w:r w:rsidRPr="00310CB7">
        <w:rPr>
          <w:rFonts w:eastAsia="Times New Roman" w:cs="Times New Roman"/>
          <w:b w:val="0"/>
          <w:szCs w:val="24"/>
          <w:lang w:eastAsia="it-IT"/>
        </w:rPr>
        <w:t xml:space="preserve">che le quote di partecipazione all’aggregazione e le quote di esecuzione che verranno assunte dalle imprese di rete sono quelle suindicate. </w:t>
      </w:r>
    </w:p>
    <w:p w14:paraId="28BBE5AD" w14:textId="77777777" w:rsidR="00310CB7" w:rsidRPr="00310CB7" w:rsidRDefault="00310CB7" w:rsidP="002025C2">
      <w:pPr>
        <w:widowControl/>
        <w:tabs>
          <w:tab w:val="left" w:pos="284"/>
        </w:tabs>
        <w:autoSpaceDE/>
        <w:autoSpaceDN/>
        <w:spacing w:before="120" w:line="276" w:lineRule="auto"/>
        <w:jc w:val="both"/>
        <w:rPr>
          <w:rFonts w:eastAsia="Times New Roman" w:cs="Times New Roman"/>
          <w:b w:val="0"/>
          <w:szCs w:val="24"/>
          <w:lang w:eastAsia="it-IT"/>
        </w:rPr>
      </w:pPr>
    </w:p>
    <w:p w14:paraId="4B66E34E" w14:textId="77777777" w:rsidR="00310CB7" w:rsidRPr="00310CB7" w:rsidRDefault="00310CB7" w:rsidP="00383494">
      <w:pPr>
        <w:widowControl/>
        <w:numPr>
          <w:ilvl w:val="0"/>
          <w:numId w:val="185"/>
        </w:numPr>
        <w:tabs>
          <w:tab w:val="left" w:pos="0"/>
        </w:tabs>
        <w:autoSpaceDE/>
        <w:autoSpaceDN/>
        <w:spacing w:before="120" w:after="160" w:line="276" w:lineRule="auto"/>
        <w:ind w:left="0" w:firstLine="0"/>
        <w:jc w:val="both"/>
        <w:rPr>
          <w:rFonts w:eastAsia="Times New Roman" w:cs="Times New Roman"/>
          <w:b w:val="0"/>
          <w:szCs w:val="24"/>
          <w:lang w:eastAsia="it-IT"/>
        </w:rPr>
      </w:pPr>
      <w:r w:rsidRPr="00310CB7">
        <w:rPr>
          <w:rFonts w:eastAsia="Times New Roman" w:cs="Times New Roman"/>
          <w:bCs/>
          <w:i/>
          <w:iCs/>
          <w:spacing w:val="-2"/>
          <w:szCs w:val="24"/>
        </w:rPr>
        <w:t xml:space="preserve">nel caso di aggregazioni di imprese aderenti al contratto di rete: </w:t>
      </w:r>
      <w:r w:rsidRPr="00310CB7">
        <w:rPr>
          <w:rFonts w:eastAsia="Times New Roman" w:cs="Times New Roman"/>
          <w:i/>
          <w:szCs w:val="24"/>
          <w:u w:val="single"/>
        </w:rPr>
        <w:t>se la rete è dotata di un organo comune privo del potere di rappresentanza o se la rete è sprovvista di organo comune, ovvero, se l’organo comune è privo dei requisiti di qualificazione richiesti</w:t>
      </w:r>
    </w:p>
    <w:p w14:paraId="452B0FC9" w14:textId="77777777" w:rsidR="00310CB7" w:rsidRPr="00310CB7" w:rsidRDefault="00310CB7" w:rsidP="002025C2">
      <w:pPr>
        <w:widowControl/>
        <w:tabs>
          <w:tab w:val="left" w:pos="851"/>
          <w:tab w:val="left" w:pos="8496"/>
          <w:tab w:val="left" w:pos="9214"/>
        </w:tabs>
        <w:suppressAutoHyphens/>
        <w:autoSpaceDE/>
        <w:autoSpaceDN/>
        <w:spacing w:before="120" w:line="276" w:lineRule="auto"/>
        <w:jc w:val="both"/>
        <w:rPr>
          <w:rFonts w:eastAsia="Times New Roman" w:cs="Times New Roman"/>
          <w:b w:val="0"/>
          <w:szCs w:val="24"/>
        </w:rPr>
      </w:pPr>
      <w:r w:rsidRPr="00310CB7">
        <w:rPr>
          <w:rFonts w:eastAsia="Times New Roman" w:cs="Times New Roman"/>
          <w:szCs w:val="24"/>
          <w:u w:val="single"/>
          <w:lang w:eastAsia="it-IT"/>
        </w:rPr>
        <w:t>ALLEGA</w:t>
      </w:r>
      <w:r w:rsidRPr="00310CB7">
        <w:rPr>
          <w:rFonts w:eastAsia="Times New Roman" w:cs="Times New Roman"/>
          <w:b w:val="0"/>
          <w:szCs w:val="24"/>
          <w:lang w:eastAsia="it-IT"/>
        </w:rPr>
        <w:t xml:space="preserve"> copia autentica del contratto di rete, </w:t>
      </w:r>
      <w:r w:rsidRPr="00310CB7">
        <w:rPr>
          <w:rFonts w:eastAsia="Times New Roman" w:cs="Times New Roman"/>
          <w:b w:val="0"/>
          <w:szCs w:val="24"/>
        </w:rPr>
        <w:t>redatto per atto pubblico o scrittura privata autenticata, ovvero per atto firmato digitalmente a norma dell’art. 25 del CAD, nonché il mandato collettivo irrevocabile con rappresentanza conferito alla mandataria, recante l’indicazione del soggetto designato quale mandatario e delle quote di partecipazione all’aggregazione di imprese che partecipa alla gara e delle quote di esecuzione che verranno assunte dalle singole imprese di rete;</w:t>
      </w:r>
    </w:p>
    <w:p w14:paraId="200973CE" w14:textId="77777777" w:rsidR="00310CB7" w:rsidRPr="00310CB7" w:rsidRDefault="00310CB7" w:rsidP="002025C2">
      <w:pPr>
        <w:widowControl/>
        <w:tabs>
          <w:tab w:val="left" w:pos="426"/>
        </w:tabs>
        <w:autoSpaceDE/>
        <w:autoSpaceDN/>
        <w:spacing w:before="120" w:line="276" w:lineRule="auto"/>
        <w:jc w:val="both"/>
        <w:rPr>
          <w:rFonts w:eastAsia="Times New Roman" w:cs="Times New Roman"/>
          <w:b w:val="0"/>
          <w:szCs w:val="24"/>
          <w:lang w:eastAsia="it-IT"/>
        </w:rPr>
      </w:pPr>
      <w:r w:rsidRPr="00310CB7">
        <w:rPr>
          <w:rFonts w:eastAsia="Times New Roman" w:cs="Times New Roman"/>
          <w:b w:val="0"/>
          <w:szCs w:val="24"/>
          <w:lang w:eastAsia="it-IT"/>
        </w:rPr>
        <w:t>(</w:t>
      </w:r>
      <w:r w:rsidRPr="00310CB7">
        <w:rPr>
          <w:rFonts w:eastAsia="Times New Roman" w:cs="Times New Roman"/>
          <w:b w:val="0"/>
          <w:i/>
          <w:szCs w:val="24"/>
          <w:lang w:eastAsia="it-IT"/>
        </w:rPr>
        <w:t xml:space="preserve">oppure, qualora </w:t>
      </w:r>
      <w:r w:rsidRPr="00310CB7">
        <w:rPr>
          <w:rFonts w:eastAsia="Times New Roman" w:cs="Times New Roman"/>
          <w:b w:val="0"/>
          <w:i/>
          <w:szCs w:val="24"/>
        </w:rPr>
        <w:t>il contratto di rete sia stato redatto con mera firma digitale non autenticata ai sensi dell’art. 24 del C.A.D., completare</w:t>
      </w:r>
      <w:r w:rsidRPr="00310CB7">
        <w:rPr>
          <w:rFonts w:eastAsia="Times New Roman" w:cs="Times New Roman"/>
          <w:b w:val="0"/>
          <w:szCs w:val="24"/>
          <w:lang w:eastAsia="it-IT"/>
        </w:rPr>
        <w:t>)</w:t>
      </w:r>
    </w:p>
    <w:p w14:paraId="25AC5AE3" w14:textId="77777777" w:rsidR="00310CB7" w:rsidRPr="00310CB7" w:rsidRDefault="00310CB7" w:rsidP="00383494">
      <w:pPr>
        <w:widowControl/>
        <w:numPr>
          <w:ilvl w:val="0"/>
          <w:numId w:val="188"/>
        </w:numPr>
        <w:tabs>
          <w:tab w:val="left" w:pos="567"/>
        </w:tabs>
        <w:autoSpaceDE/>
        <w:autoSpaceDN/>
        <w:adjustRightInd w:val="0"/>
        <w:spacing w:before="120" w:after="160" w:line="276" w:lineRule="auto"/>
        <w:ind w:left="0" w:firstLine="0"/>
        <w:jc w:val="both"/>
        <w:rPr>
          <w:rFonts w:eastAsia="Times New Roman" w:cs="Times New Roman"/>
          <w:szCs w:val="24"/>
          <w:lang w:eastAsia="it-IT"/>
        </w:rPr>
      </w:pPr>
      <w:r w:rsidRPr="00310CB7">
        <w:rPr>
          <w:rFonts w:eastAsia="Times New Roman" w:cs="Times New Roman"/>
          <w:b w:val="0"/>
          <w:szCs w:val="24"/>
          <w:lang w:eastAsia="it-IT"/>
        </w:rPr>
        <w:t xml:space="preserve">che, in caso di aggiudicazione, sarà conferito mandato collettivo speciale con rappresentanza o funzioni di </w:t>
      </w:r>
      <w:r w:rsidRPr="00310CB7">
        <w:rPr>
          <w:rFonts w:eastAsia="Times New Roman" w:cs="Times New Roman"/>
          <w:szCs w:val="24"/>
          <w:lang w:eastAsia="it-IT"/>
        </w:rPr>
        <w:t>capogruppo</w:t>
      </w:r>
      <w:r w:rsidRPr="00310CB7">
        <w:rPr>
          <w:rFonts w:eastAsia="Times New Roman" w:cs="Times New Roman"/>
          <w:b w:val="0"/>
          <w:szCs w:val="24"/>
          <w:lang w:eastAsia="it-IT"/>
        </w:rPr>
        <w:t xml:space="preserve"> all’impresa</w:t>
      </w:r>
    </w:p>
    <w:p w14:paraId="60278104" w14:textId="6AA8E984" w:rsidR="00310CB7" w:rsidRPr="00310CB7" w:rsidRDefault="00310CB7" w:rsidP="002025C2">
      <w:pPr>
        <w:widowControl/>
        <w:tabs>
          <w:tab w:val="left" w:pos="851"/>
        </w:tabs>
        <w:adjustRightInd w:val="0"/>
        <w:spacing w:before="120" w:line="276" w:lineRule="auto"/>
        <w:ind w:right="-30"/>
        <w:jc w:val="both"/>
        <w:rPr>
          <w:rFonts w:eastAsia="Times New Roman" w:cs="Times New Roman"/>
          <w:szCs w:val="24"/>
          <w:lang w:eastAsia="it-IT"/>
        </w:rPr>
      </w:pPr>
      <w:r w:rsidRPr="00310CB7">
        <w:rPr>
          <w:rFonts w:eastAsia="Times New Roman" w:cs="Times New Roman"/>
          <w:b w:val="0"/>
          <w:szCs w:val="24"/>
          <w:lang w:eastAsia="it-IT"/>
        </w:rPr>
        <w:t xml:space="preserve"> __________________________________________________________</w:t>
      </w:r>
      <w:r w:rsidR="00383494">
        <w:rPr>
          <w:rFonts w:eastAsia="Times New Roman" w:cs="Times New Roman"/>
          <w:b w:val="0"/>
          <w:szCs w:val="24"/>
          <w:lang w:eastAsia="it-IT"/>
        </w:rPr>
        <w:t>_____</w:t>
      </w:r>
      <w:r w:rsidRPr="00310CB7">
        <w:rPr>
          <w:rFonts w:eastAsia="Times New Roman" w:cs="Times New Roman"/>
          <w:b w:val="0"/>
          <w:szCs w:val="24"/>
          <w:lang w:eastAsia="it-IT"/>
        </w:rPr>
        <w:t>_________________ con sede in ______________________________________________________</w:t>
      </w:r>
      <w:r w:rsidR="00383494">
        <w:rPr>
          <w:rFonts w:eastAsia="Times New Roman" w:cs="Times New Roman"/>
          <w:b w:val="0"/>
          <w:szCs w:val="24"/>
          <w:lang w:eastAsia="it-IT"/>
        </w:rPr>
        <w:t>_____</w:t>
      </w:r>
      <w:r w:rsidRPr="00310CB7">
        <w:rPr>
          <w:rFonts w:eastAsia="Times New Roman" w:cs="Times New Roman"/>
          <w:b w:val="0"/>
          <w:szCs w:val="24"/>
          <w:lang w:eastAsia="it-IT"/>
        </w:rPr>
        <w:t>____________ e si impegna ad uniformarsi alla disciplina vigente in materia, con riguardo ai raggruppamenti temporanei</w:t>
      </w:r>
      <w:r w:rsidRPr="00310CB7">
        <w:rPr>
          <w:rFonts w:eastAsia="Times New Roman" w:cs="Times New Roman"/>
          <w:szCs w:val="24"/>
          <w:lang w:eastAsia="it-IT"/>
        </w:rPr>
        <w:t>;</w:t>
      </w:r>
    </w:p>
    <w:p w14:paraId="668D6C63" w14:textId="77777777" w:rsidR="00310CB7" w:rsidRPr="00310CB7" w:rsidRDefault="00310CB7" w:rsidP="00383494">
      <w:pPr>
        <w:widowControl/>
        <w:numPr>
          <w:ilvl w:val="0"/>
          <w:numId w:val="188"/>
        </w:numPr>
        <w:tabs>
          <w:tab w:val="left" w:pos="567"/>
        </w:tabs>
        <w:autoSpaceDE/>
        <w:autoSpaceDN/>
        <w:adjustRightInd w:val="0"/>
        <w:spacing w:before="120" w:after="160" w:line="276" w:lineRule="auto"/>
        <w:ind w:left="0" w:firstLine="0"/>
        <w:jc w:val="both"/>
        <w:rPr>
          <w:rFonts w:eastAsia="Times New Roman" w:cs="Times New Roman"/>
          <w:b w:val="0"/>
          <w:szCs w:val="24"/>
          <w:lang w:eastAsia="it-IT"/>
        </w:rPr>
      </w:pPr>
      <w:r w:rsidRPr="00310CB7">
        <w:rPr>
          <w:rFonts w:eastAsia="Times New Roman" w:cs="Times New Roman"/>
          <w:b w:val="0"/>
          <w:szCs w:val="24"/>
          <w:lang w:eastAsia="it-IT"/>
        </w:rPr>
        <w:t>che le quote di partecipazione all’aggregazione e le quote di esecuzione che verranno assunte dalle imprese di rete sono quelle suindicate temporaneo o del consorzio ordinario o del GEIE e di impegnarsi a rispettare tutte le norme vigenti in materia.</w:t>
      </w:r>
    </w:p>
    <w:p w14:paraId="172A13C3" w14:textId="77777777" w:rsidR="00310CB7" w:rsidRPr="00310CB7" w:rsidRDefault="00310CB7" w:rsidP="002025C2">
      <w:pPr>
        <w:widowControl/>
        <w:tabs>
          <w:tab w:val="left" w:pos="9214"/>
        </w:tabs>
        <w:autoSpaceDE/>
        <w:autoSpaceDN/>
        <w:spacing w:line="276" w:lineRule="auto"/>
        <w:ind w:right="-568"/>
        <w:jc w:val="both"/>
        <w:rPr>
          <w:rFonts w:eastAsia="Times New Roman" w:cs="Times New Roman"/>
          <w:b w:val="0"/>
          <w:szCs w:val="24"/>
          <w:lang w:eastAsia="it-IT"/>
        </w:rPr>
      </w:pPr>
    </w:p>
    <w:p w14:paraId="4444E11A" w14:textId="77777777" w:rsidR="00310CB7" w:rsidRPr="00310CB7" w:rsidRDefault="00310CB7" w:rsidP="002025C2">
      <w:pPr>
        <w:widowControl/>
        <w:tabs>
          <w:tab w:val="left" w:pos="9214"/>
        </w:tabs>
        <w:autoSpaceDE/>
        <w:autoSpaceDN/>
        <w:spacing w:line="276" w:lineRule="auto"/>
        <w:ind w:right="-568"/>
        <w:jc w:val="center"/>
        <w:rPr>
          <w:rFonts w:eastAsia="Times New Roman" w:cs="Times New Roman"/>
          <w:szCs w:val="24"/>
          <w:lang w:eastAsia="it-IT"/>
        </w:rPr>
      </w:pPr>
      <w:r w:rsidRPr="00310CB7">
        <w:rPr>
          <w:rFonts w:eastAsia="Times New Roman" w:cs="Times New Roman"/>
          <w:szCs w:val="24"/>
          <w:lang w:eastAsia="it-IT"/>
        </w:rPr>
        <w:t>DICHIARA INOLTRE:</w:t>
      </w:r>
    </w:p>
    <w:p w14:paraId="217C844E" w14:textId="77777777" w:rsidR="00310CB7" w:rsidRPr="00310CB7" w:rsidRDefault="00310CB7" w:rsidP="002025C2">
      <w:pPr>
        <w:widowControl/>
        <w:tabs>
          <w:tab w:val="left" w:pos="9214"/>
        </w:tabs>
        <w:autoSpaceDE/>
        <w:autoSpaceDN/>
        <w:spacing w:line="276" w:lineRule="auto"/>
        <w:ind w:right="-568"/>
        <w:jc w:val="both"/>
        <w:rPr>
          <w:rFonts w:eastAsia="Times New Roman" w:cs="Times New Roman"/>
          <w:szCs w:val="24"/>
          <w:lang w:eastAsia="it-IT"/>
        </w:rPr>
      </w:pPr>
    </w:p>
    <w:p w14:paraId="40EC605B" w14:textId="77777777" w:rsidR="00310CB7" w:rsidRPr="00310CB7" w:rsidRDefault="00310CB7" w:rsidP="002025C2">
      <w:pPr>
        <w:widowControl/>
        <w:tabs>
          <w:tab w:val="left" w:pos="9214"/>
        </w:tabs>
        <w:autoSpaceDE/>
        <w:autoSpaceDN/>
        <w:spacing w:line="276" w:lineRule="auto"/>
        <w:ind w:right="-30" w:hanging="284"/>
        <w:jc w:val="both"/>
        <w:rPr>
          <w:rFonts w:eastAsia="Times New Roman" w:cs="Times New Roman"/>
          <w:b w:val="0"/>
          <w:bCs/>
          <w:spacing w:val="-1"/>
          <w:szCs w:val="24"/>
          <w:lang w:eastAsia="it-IT"/>
        </w:rPr>
      </w:pPr>
      <w:r w:rsidRPr="00310CB7">
        <w:rPr>
          <w:rFonts w:eastAsia="Times New Roman" w:cs="Times New Roman"/>
          <w:szCs w:val="24"/>
          <w:lang w:eastAsia="it-IT"/>
        </w:rPr>
        <w:t xml:space="preserve">- </w:t>
      </w:r>
      <w:r w:rsidRPr="00310CB7">
        <w:rPr>
          <w:rFonts w:eastAsia="Times New Roman" w:cs="Times New Roman"/>
          <w:szCs w:val="24"/>
          <w:lang w:eastAsia="it-IT"/>
        </w:rPr>
        <w:tab/>
      </w:r>
      <w:r w:rsidRPr="00310CB7">
        <w:rPr>
          <w:rFonts w:eastAsia="Times New Roman" w:cs="Times New Roman"/>
          <w:b w:val="0"/>
          <w:bCs/>
          <w:szCs w:val="24"/>
          <w:lang w:eastAsia="it-IT"/>
        </w:rPr>
        <w:t>di</w:t>
      </w:r>
      <w:r w:rsidRPr="00310CB7">
        <w:rPr>
          <w:rFonts w:eastAsia="Times New Roman" w:cs="Times New Roman"/>
          <w:b w:val="0"/>
          <w:bCs/>
          <w:spacing w:val="6"/>
          <w:szCs w:val="24"/>
          <w:lang w:eastAsia="it-IT"/>
        </w:rPr>
        <w:t xml:space="preserve"> </w:t>
      </w:r>
      <w:r w:rsidRPr="00310CB7">
        <w:rPr>
          <w:rFonts w:eastAsia="Times New Roman" w:cs="Times New Roman"/>
          <w:b w:val="0"/>
          <w:bCs/>
          <w:spacing w:val="-1"/>
          <w:szCs w:val="24"/>
          <w:lang w:eastAsia="it-IT"/>
        </w:rPr>
        <w:t>accettare,</w:t>
      </w:r>
      <w:r w:rsidRPr="00310CB7">
        <w:rPr>
          <w:rFonts w:eastAsia="Times New Roman" w:cs="Times New Roman"/>
          <w:b w:val="0"/>
          <w:bCs/>
          <w:spacing w:val="6"/>
          <w:szCs w:val="24"/>
          <w:lang w:eastAsia="it-IT"/>
        </w:rPr>
        <w:t xml:space="preserve"> </w:t>
      </w:r>
      <w:r w:rsidRPr="00310CB7">
        <w:rPr>
          <w:rFonts w:eastAsia="Times New Roman" w:cs="Times New Roman"/>
          <w:b w:val="0"/>
          <w:bCs/>
          <w:spacing w:val="-1"/>
          <w:szCs w:val="24"/>
          <w:lang w:eastAsia="it-IT"/>
        </w:rPr>
        <w:t>senza</w:t>
      </w:r>
      <w:r w:rsidRPr="00310CB7">
        <w:rPr>
          <w:rFonts w:eastAsia="Times New Roman" w:cs="Times New Roman"/>
          <w:b w:val="0"/>
          <w:bCs/>
          <w:spacing w:val="6"/>
          <w:szCs w:val="24"/>
          <w:lang w:eastAsia="it-IT"/>
        </w:rPr>
        <w:t xml:space="preserve"> </w:t>
      </w:r>
      <w:r w:rsidRPr="00310CB7">
        <w:rPr>
          <w:rFonts w:eastAsia="Times New Roman" w:cs="Times New Roman"/>
          <w:b w:val="0"/>
          <w:bCs/>
          <w:spacing w:val="-1"/>
          <w:szCs w:val="24"/>
          <w:lang w:eastAsia="it-IT"/>
        </w:rPr>
        <w:t>riserva</w:t>
      </w:r>
      <w:r w:rsidRPr="00310CB7">
        <w:rPr>
          <w:rFonts w:eastAsia="Times New Roman" w:cs="Times New Roman"/>
          <w:b w:val="0"/>
          <w:bCs/>
          <w:spacing w:val="6"/>
          <w:szCs w:val="24"/>
          <w:lang w:eastAsia="it-IT"/>
        </w:rPr>
        <w:t xml:space="preserve"> </w:t>
      </w:r>
      <w:r w:rsidRPr="00310CB7">
        <w:rPr>
          <w:rFonts w:eastAsia="Times New Roman" w:cs="Times New Roman"/>
          <w:b w:val="0"/>
          <w:bCs/>
          <w:spacing w:val="-1"/>
          <w:szCs w:val="24"/>
          <w:lang w:eastAsia="it-IT"/>
        </w:rPr>
        <w:t>alcuna,</w:t>
      </w:r>
      <w:r w:rsidRPr="00310CB7">
        <w:rPr>
          <w:rFonts w:eastAsia="Times New Roman" w:cs="Times New Roman"/>
          <w:b w:val="0"/>
          <w:bCs/>
          <w:spacing w:val="6"/>
          <w:szCs w:val="24"/>
          <w:lang w:eastAsia="it-IT"/>
        </w:rPr>
        <w:t xml:space="preserve"> </w:t>
      </w:r>
      <w:r w:rsidRPr="00310CB7">
        <w:rPr>
          <w:rFonts w:eastAsia="Times New Roman" w:cs="Times New Roman"/>
          <w:b w:val="0"/>
          <w:bCs/>
          <w:spacing w:val="-1"/>
          <w:szCs w:val="24"/>
          <w:lang w:eastAsia="it-IT"/>
        </w:rPr>
        <w:t>le</w:t>
      </w:r>
      <w:r w:rsidRPr="00310CB7">
        <w:rPr>
          <w:rFonts w:eastAsia="Times New Roman" w:cs="Times New Roman"/>
          <w:b w:val="0"/>
          <w:bCs/>
          <w:spacing w:val="6"/>
          <w:szCs w:val="24"/>
          <w:lang w:eastAsia="it-IT"/>
        </w:rPr>
        <w:t xml:space="preserve"> </w:t>
      </w:r>
      <w:r w:rsidRPr="00310CB7">
        <w:rPr>
          <w:rFonts w:eastAsia="Times New Roman" w:cs="Times New Roman"/>
          <w:b w:val="0"/>
          <w:bCs/>
          <w:spacing w:val="-1"/>
          <w:szCs w:val="24"/>
          <w:lang w:eastAsia="it-IT"/>
        </w:rPr>
        <w:t>clausole</w:t>
      </w:r>
      <w:r w:rsidRPr="00310CB7">
        <w:rPr>
          <w:rFonts w:eastAsia="Times New Roman" w:cs="Times New Roman"/>
          <w:b w:val="0"/>
          <w:bCs/>
          <w:spacing w:val="6"/>
          <w:szCs w:val="24"/>
          <w:lang w:eastAsia="it-IT"/>
        </w:rPr>
        <w:t xml:space="preserve"> </w:t>
      </w:r>
      <w:r w:rsidRPr="00310CB7">
        <w:rPr>
          <w:rFonts w:eastAsia="Times New Roman" w:cs="Times New Roman"/>
          <w:b w:val="0"/>
          <w:bCs/>
          <w:spacing w:val="-1"/>
          <w:szCs w:val="24"/>
          <w:lang w:eastAsia="it-IT"/>
        </w:rPr>
        <w:t>contenute</w:t>
      </w:r>
      <w:r w:rsidRPr="00310CB7">
        <w:rPr>
          <w:rFonts w:eastAsia="Times New Roman" w:cs="Times New Roman"/>
          <w:b w:val="0"/>
          <w:bCs/>
          <w:spacing w:val="4"/>
          <w:szCs w:val="24"/>
          <w:lang w:eastAsia="it-IT"/>
        </w:rPr>
        <w:t xml:space="preserve"> </w:t>
      </w:r>
      <w:r w:rsidRPr="00310CB7">
        <w:rPr>
          <w:rFonts w:eastAsia="Times New Roman" w:cs="Times New Roman"/>
          <w:b w:val="0"/>
          <w:bCs/>
          <w:szCs w:val="24"/>
          <w:lang w:eastAsia="it-IT"/>
        </w:rPr>
        <w:t>nel</w:t>
      </w:r>
      <w:r w:rsidRPr="00310CB7">
        <w:rPr>
          <w:rFonts w:eastAsia="Times New Roman" w:cs="Times New Roman"/>
          <w:b w:val="0"/>
          <w:bCs/>
          <w:spacing w:val="5"/>
          <w:szCs w:val="24"/>
          <w:lang w:eastAsia="it-IT"/>
        </w:rPr>
        <w:t xml:space="preserve"> </w:t>
      </w:r>
      <w:r w:rsidRPr="00310CB7">
        <w:rPr>
          <w:rFonts w:eastAsia="Times New Roman" w:cs="Times New Roman"/>
          <w:b w:val="0"/>
          <w:bCs/>
          <w:szCs w:val="24"/>
          <w:lang w:eastAsia="it-IT"/>
        </w:rPr>
        <w:t>Bando</w:t>
      </w:r>
      <w:r w:rsidRPr="00310CB7">
        <w:rPr>
          <w:rFonts w:eastAsia="Times New Roman" w:cs="Times New Roman"/>
          <w:b w:val="0"/>
          <w:bCs/>
          <w:spacing w:val="4"/>
          <w:szCs w:val="24"/>
          <w:lang w:eastAsia="it-IT"/>
        </w:rPr>
        <w:t xml:space="preserve"> </w:t>
      </w:r>
      <w:r w:rsidRPr="00310CB7">
        <w:rPr>
          <w:rFonts w:eastAsia="Times New Roman" w:cs="Times New Roman"/>
          <w:b w:val="0"/>
          <w:bCs/>
          <w:szCs w:val="24"/>
          <w:lang w:eastAsia="it-IT"/>
        </w:rPr>
        <w:t>di</w:t>
      </w:r>
      <w:r w:rsidRPr="00310CB7">
        <w:rPr>
          <w:rFonts w:eastAsia="Times New Roman" w:cs="Times New Roman"/>
          <w:b w:val="0"/>
          <w:bCs/>
          <w:spacing w:val="4"/>
          <w:szCs w:val="24"/>
          <w:lang w:eastAsia="it-IT"/>
        </w:rPr>
        <w:t xml:space="preserve"> </w:t>
      </w:r>
      <w:r w:rsidRPr="00310CB7">
        <w:rPr>
          <w:rFonts w:eastAsia="Times New Roman" w:cs="Times New Roman"/>
          <w:b w:val="0"/>
          <w:bCs/>
          <w:szCs w:val="24"/>
          <w:lang w:eastAsia="it-IT"/>
        </w:rPr>
        <w:t>Gara,</w:t>
      </w:r>
      <w:r w:rsidRPr="00310CB7">
        <w:rPr>
          <w:rFonts w:eastAsia="Times New Roman" w:cs="Times New Roman"/>
          <w:b w:val="0"/>
          <w:bCs/>
          <w:spacing w:val="3"/>
          <w:szCs w:val="24"/>
          <w:lang w:eastAsia="it-IT"/>
        </w:rPr>
        <w:t xml:space="preserve"> </w:t>
      </w:r>
      <w:r w:rsidRPr="00310CB7">
        <w:rPr>
          <w:rFonts w:eastAsia="Times New Roman" w:cs="Times New Roman"/>
          <w:b w:val="0"/>
          <w:bCs/>
          <w:szCs w:val="24"/>
          <w:lang w:eastAsia="it-IT"/>
        </w:rPr>
        <w:t>nel</w:t>
      </w:r>
      <w:r w:rsidRPr="00310CB7">
        <w:rPr>
          <w:rFonts w:eastAsia="Times New Roman" w:cs="Times New Roman"/>
          <w:b w:val="0"/>
          <w:bCs/>
          <w:spacing w:val="5"/>
          <w:szCs w:val="24"/>
          <w:lang w:eastAsia="it-IT"/>
        </w:rPr>
        <w:t xml:space="preserve"> </w:t>
      </w:r>
      <w:r w:rsidRPr="00310CB7">
        <w:rPr>
          <w:rFonts w:eastAsia="Times New Roman" w:cs="Times New Roman"/>
          <w:b w:val="0"/>
          <w:bCs/>
          <w:spacing w:val="-1"/>
          <w:szCs w:val="24"/>
          <w:lang w:eastAsia="it-IT"/>
        </w:rPr>
        <w:t>Disciplinare</w:t>
      </w:r>
      <w:r w:rsidRPr="00310CB7">
        <w:rPr>
          <w:rFonts w:eastAsia="Times New Roman" w:cs="Times New Roman"/>
          <w:b w:val="0"/>
          <w:bCs/>
          <w:spacing w:val="6"/>
          <w:szCs w:val="24"/>
          <w:lang w:eastAsia="it-IT"/>
        </w:rPr>
        <w:t xml:space="preserve"> </w:t>
      </w:r>
      <w:r w:rsidRPr="00310CB7">
        <w:rPr>
          <w:rFonts w:eastAsia="Times New Roman" w:cs="Times New Roman"/>
          <w:b w:val="0"/>
          <w:bCs/>
          <w:szCs w:val="24"/>
          <w:lang w:eastAsia="it-IT"/>
        </w:rPr>
        <w:t>di</w:t>
      </w:r>
      <w:r w:rsidRPr="00310CB7">
        <w:rPr>
          <w:rFonts w:eastAsia="Times New Roman" w:cs="Times New Roman"/>
          <w:b w:val="0"/>
          <w:bCs/>
          <w:spacing w:val="4"/>
          <w:szCs w:val="24"/>
          <w:lang w:eastAsia="it-IT"/>
        </w:rPr>
        <w:t xml:space="preserve"> </w:t>
      </w:r>
      <w:r w:rsidRPr="00310CB7">
        <w:rPr>
          <w:rFonts w:eastAsia="Times New Roman" w:cs="Times New Roman"/>
          <w:b w:val="0"/>
          <w:bCs/>
          <w:szCs w:val="24"/>
          <w:lang w:eastAsia="it-IT"/>
        </w:rPr>
        <w:t>Gara</w:t>
      </w:r>
      <w:r w:rsidRPr="00310CB7">
        <w:rPr>
          <w:rFonts w:eastAsia="Times New Roman" w:cs="Times New Roman"/>
          <w:b w:val="0"/>
          <w:bCs/>
          <w:spacing w:val="109"/>
          <w:w w:val="99"/>
          <w:szCs w:val="24"/>
          <w:lang w:eastAsia="it-IT"/>
        </w:rPr>
        <w:t xml:space="preserve"> </w:t>
      </w:r>
      <w:r w:rsidRPr="00310CB7">
        <w:rPr>
          <w:rFonts w:eastAsia="Times New Roman" w:cs="Times New Roman"/>
          <w:b w:val="0"/>
          <w:bCs/>
          <w:szCs w:val="24"/>
          <w:lang w:eastAsia="it-IT"/>
        </w:rPr>
        <w:t>e</w:t>
      </w:r>
      <w:r w:rsidRPr="00310CB7">
        <w:rPr>
          <w:rFonts w:eastAsia="Times New Roman" w:cs="Times New Roman"/>
          <w:b w:val="0"/>
          <w:bCs/>
          <w:spacing w:val="22"/>
          <w:szCs w:val="24"/>
          <w:lang w:eastAsia="it-IT"/>
        </w:rPr>
        <w:t xml:space="preserve"> </w:t>
      </w:r>
      <w:r w:rsidRPr="00310CB7">
        <w:rPr>
          <w:rFonts w:eastAsia="Times New Roman" w:cs="Times New Roman"/>
          <w:b w:val="0"/>
          <w:bCs/>
          <w:szCs w:val="24"/>
          <w:lang w:eastAsia="it-IT"/>
        </w:rPr>
        <w:t>negli</w:t>
      </w:r>
      <w:r w:rsidRPr="00310CB7">
        <w:rPr>
          <w:rFonts w:eastAsia="Times New Roman" w:cs="Times New Roman"/>
          <w:b w:val="0"/>
          <w:bCs/>
          <w:spacing w:val="22"/>
          <w:szCs w:val="24"/>
          <w:lang w:eastAsia="it-IT"/>
        </w:rPr>
        <w:t xml:space="preserve"> </w:t>
      </w:r>
      <w:r w:rsidRPr="00310CB7">
        <w:rPr>
          <w:rFonts w:eastAsia="Times New Roman" w:cs="Times New Roman"/>
          <w:b w:val="0"/>
          <w:bCs/>
          <w:spacing w:val="-1"/>
          <w:szCs w:val="24"/>
          <w:lang w:eastAsia="it-IT"/>
        </w:rPr>
        <w:t>allegati</w:t>
      </w:r>
      <w:r w:rsidRPr="00310CB7">
        <w:rPr>
          <w:rFonts w:eastAsia="Times New Roman" w:cs="Times New Roman"/>
          <w:b w:val="0"/>
          <w:bCs/>
          <w:spacing w:val="22"/>
          <w:szCs w:val="24"/>
          <w:lang w:eastAsia="it-IT"/>
        </w:rPr>
        <w:t xml:space="preserve"> </w:t>
      </w:r>
      <w:r w:rsidRPr="00310CB7">
        <w:rPr>
          <w:rFonts w:eastAsia="Times New Roman" w:cs="Times New Roman"/>
          <w:b w:val="0"/>
          <w:bCs/>
          <w:spacing w:val="-1"/>
          <w:szCs w:val="24"/>
          <w:lang w:eastAsia="it-IT"/>
        </w:rPr>
        <w:t>che</w:t>
      </w:r>
      <w:r w:rsidRPr="00310CB7">
        <w:rPr>
          <w:rFonts w:eastAsia="Times New Roman" w:cs="Times New Roman"/>
          <w:b w:val="0"/>
          <w:bCs/>
          <w:spacing w:val="22"/>
          <w:szCs w:val="24"/>
          <w:lang w:eastAsia="it-IT"/>
        </w:rPr>
        <w:t xml:space="preserve"> </w:t>
      </w:r>
      <w:r w:rsidRPr="00310CB7">
        <w:rPr>
          <w:rFonts w:eastAsia="Times New Roman" w:cs="Times New Roman"/>
          <w:b w:val="0"/>
          <w:bCs/>
          <w:spacing w:val="-1"/>
          <w:szCs w:val="24"/>
          <w:lang w:eastAsia="it-IT"/>
        </w:rPr>
        <w:t>lo</w:t>
      </w:r>
      <w:r w:rsidRPr="00310CB7">
        <w:rPr>
          <w:rFonts w:eastAsia="Times New Roman" w:cs="Times New Roman"/>
          <w:b w:val="0"/>
          <w:bCs/>
          <w:spacing w:val="23"/>
          <w:szCs w:val="24"/>
          <w:lang w:eastAsia="it-IT"/>
        </w:rPr>
        <w:t xml:space="preserve"> </w:t>
      </w:r>
      <w:r w:rsidRPr="00310CB7">
        <w:rPr>
          <w:rFonts w:eastAsia="Times New Roman" w:cs="Times New Roman"/>
          <w:b w:val="0"/>
          <w:bCs/>
          <w:spacing w:val="-1"/>
          <w:szCs w:val="24"/>
          <w:lang w:eastAsia="it-IT"/>
        </w:rPr>
        <w:t>integrano.</w:t>
      </w:r>
    </w:p>
    <w:p w14:paraId="4739497E" w14:textId="77777777" w:rsidR="00310CB7" w:rsidRPr="00310CB7" w:rsidRDefault="00310CB7" w:rsidP="002025C2">
      <w:pPr>
        <w:widowControl/>
        <w:tabs>
          <w:tab w:val="left" w:pos="9214"/>
        </w:tabs>
        <w:autoSpaceDE/>
        <w:autoSpaceDN/>
        <w:spacing w:line="276" w:lineRule="auto"/>
        <w:ind w:right="-568" w:hanging="284"/>
        <w:jc w:val="both"/>
        <w:rPr>
          <w:rFonts w:eastAsia="Times New Roman" w:cs="Times New Roman"/>
          <w:b w:val="0"/>
          <w:bCs/>
          <w:spacing w:val="-1"/>
          <w:szCs w:val="24"/>
          <w:lang w:eastAsia="it-IT"/>
        </w:rPr>
      </w:pPr>
    </w:p>
    <w:p w14:paraId="7BC536B8" w14:textId="77777777" w:rsidR="00310CB7" w:rsidRPr="00310CB7" w:rsidRDefault="00310CB7" w:rsidP="002025C2">
      <w:pPr>
        <w:widowControl/>
        <w:tabs>
          <w:tab w:val="left" w:pos="9214"/>
        </w:tabs>
        <w:autoSpaceDE/>
        <w:autoSpaceDN/>
        <w:spacing w:line="276" w:lineRule="auto"/>
        <w:ind w:right="-30" w:hanging="284"/>
        <w:jc w:val="both"/>
        <w:rPr>
          <w:rFonts w:eastAsia="Times New Roman" w:cs="Times New Roman"/>
          <w:b w:val="0"/>
          <w:bCs/>
          <w:szCs w:val="24"/>
          <w:lang w:eastAsia="it-IT"/>
        </w:rPr>
      </w:pPr>
      <w:r w:rsidRPr="00310CB7">
        <w:rPr>
          <w:rFonts w:eastAsia="Times New Roman" w:cs="Times New Roman"/>
          <w:b w:val="0"/>
          <w:bCs/>
          <w:szCs w:val="24"/>
          <w:lang w:eastAsia="it-IT"/>
        </w:rPr>
        <w:t xml:space="preserve">- </w:t>
      </w:r>
      <w:r w:rsidRPr="00310CB7">
        <w:rPr>
          <w:rFonts w:eastAsia="Times New Roman" w:cs="Times New Roman"/>
          <w:b w:val="0"/>
          <w:bCs/>
          <w:szCs w:val="24"/>
          <w:lang w:eastAsia="it-IT"/>
        </w:rPr>
        <w:tab/>
        <w:t xml:space="preserve">di autorizzare l'uso, ad ogni effetto di legge, per il ricevimento di tutte le </w:t>
      </w:r>
      <w:r w:rsidRPr="00310CB7">
        <w:rPr>
          <w:rFonts w:eastAsia="Times New Roman" w:cs="Times New Roman"/>
          <w:b w:val="0"/>
          <w:bCs/>
          <w:spacing w:val="5"/>
          <w:szCs w:val="24"/>
          <w:lang w:eastAsia="it-IT"/>
        </w:rPr>
        <w:t xml:space="preserve">comunicazioni </w:t>
      </w:r>
      <w:r w:rsidRPr="00310CB7">
        <w:rPr>
          <w:rFonts w:eastAsia="Times New Roman" w:cs="Times New Roman"/>
          <w:b w:val="0"/>
          <w:bCs/>
          <w:szCs w:val="24"/>
          <w:lang w:eastAsia="it-IT"/>
        </w:rPr>
        <w:t>inerenti alla suindicata procedura del seguente unico indirizzo PEC: _____________________________</w:t>
      </w:r>
    </w:p>
    <w:p w14:paraId="57D129C7" w14:textId="77777777" w:rsidR="00310CB7" w:rsidRPr="00310CB7" w:rsidRDefault="00310CB7" w:rsidP="002025C2">
      <w:pPr>
        <w:widowControl/>
        <w:tabs>
          <w:tab w:val="left" w:pos="9214"/>
        </w:tabs>
        <w:autoSpaceDE/>
        <w:autoSpaceDN/>
        <w:spacing w:line="276" w:lineRule="auto"/>
        <w:ind w:right="-30"/>
        <w:jc w:val="both"/>
        <w:rPr>
          <w:rFonts w:eastAsia="Times New Roman" w:cs="Times New Roman"/>
          <w:b w:val="0"/>
          <w:bCs/>
          <w:szCs w:val="24"/>
          <w:lang w:eastAsia="it-IT"/>
        </w:rPr>
      </w:pPr>
    </w:p>
    <w:p w14:paraId="0E3C97BB" w14:textId="77777777" w:rsidR="00310CB7" w:rsidRPr="00310CB7" w:rsidRDefault="00310CB7" w:rsidP="002025C2">
      <w:pPr>
        <w:widowControl/>
        <w:tabs>
          <w:tab w:val="left" w:pos="9214"/>
        </w:tabs>
        <w:autoSpaceDE/>
        <w:autoSpaceDN/>
        <w:spacing w:line="276" w:lineRule="auto"/>
        <w:ind w:right="-30" w:hanging="284"/>
        <w:jc w:val="both"/>
        <w:rPr>
          <w:rFonts w:eastAsia="Times New Roman" w:cs="Times New Roman"/>
          <w:b w:val="0"/>
          <w:bCs/>
          <w:szCs w:val="24"/>
          <w:lang w:eastAsia="it-IT"/>
        </w:rPr>
      </w:pPr>
      <w:r w:rsidRPr="00310CB7">
        <w:rPr>
          <w:rFonts w:eastAsia="Times New Roman" w:cs="Times New Roman"/>
          <w:b w:val="0"/>
          <w:bCs/>
          <w:szCs w:val="24"/>
          <w:lang w:eastAsia="it-IT"/>
        </w:rPr>
        <w:t xml:space="preserve">- </w:t>
      </w:r>
      <w:r w:rsidRPr="00310CB7">
        <w:rPr>
          <w:rFonts w:eastAsia="Times New Roman" w:cs="Times New Roman"/>
          <w:b w:val="0"/>
          <w:bCs/>
          <w:szCs w:val="24"/>
          <w:lang w:eastAsia="it-IT"/>
        </w:rPr>
        <w:tab/>
        <w:t>di autorizzare il trattamento dei dati personali ai sensi e per gli effetti del Regolamento (UE) n. 679/2016 e del D.Lgs. n. 196 del 30 giugno 2003 secondo le modalità indicate nel disciplinare di gara.</w:t>
      </w:r>
    </w:p>
    <w:p w14:paraId="45958BA5" w14:textId="77777777" w:rsidR="00310CB7" w:rsidRPr="00310CB7" w:rsidRDefault="00310CB7" w:rsidP="002025C2">
      <w:pPr>
        <w:widowControl/>
        <w:tabs>
          <w:tab w:val="left" w:pos="9214"/>
        </w:tabs>
        <w:autoSpaceDE/>
        <w:autoSpaceDN/>
        <w:spacing w:line="276" w:lineRule="auto"/>
        <w:ind w:right="-568"/>
        <w:jc w:val="both"/>
        <w:rPr>
          <w:rFonts w:eastAsia="Times New Roman" w:cs="Times New Roman"/>
          <w:b w:val="0"/>
          <w:bCs/>
          <w:szCs w:val="24"/>
          <w:lang w:eastAsia="it-IT"/>
        </w:rPr>
      </w:pPr>
    </w:p>
    <w:p w14:paraId="151B00F3" w14:textId="77777777" w:rsidR="00310CB7" w:rsidRPr="00310CB7" w:rsidRDefault="00310CB7" w:rsidP="002025C2">
      <w:pPr>
        <w:shd w:val="clear" w:color="auto" w:fill="FFFFFF"/>
        <w:kinsoku w:val="0"/>
        <w:overflowPunct w:val="0"/>
        <w:autoSpaceDE/>
        <w:autoSpaceDN/>
        <w:spacing w:after="120" w:line="276" w:lineRule="auto"/>
        <w:ind w:right="-36"/>
        <w:jc w:val="both"/>
        <w:rPr>
          <w:rFonts w:cs="Times New Roman"/>
          <w:b w:val="0"/>
          <w:spacing w:val="-1"/>
          <w:szCs w:val="24"/>
          <w:lang w:eastAsia="it-IT"/>
        </w:rPr>
      </w:pPr>
    </w:p>
    <w:p w14:paraId="4800331C" w14:textId="77777777" w:rsidR="00310CB7" w:rsidRPr="00310CB7" w:rsidRDefault="00310CB7" w:rsidP="002025C2">
      <w:pPr>
        <w:shd w:val="clear" w:color="auto" w:fill="FFFFFF"/>
        <w:kinsoku w:val="0"/>
        <w:overflowPunct w:val="0"/>
        <w:autoSpaceDE/>
        <w:autoSpaceDN/>
        <w:spacing w:after="120" w:line="276" w:lineRule="auto"/>
        <w:ind w:right="-36"/>
        <w:jc w:val="both"/>
        <w:rPr>
          <w:rFonts w:cs="Times New Roman"/>
          <w:b w:val="0"/>
          <w:bCs/>
          <w:spacing w:val="-1"/>
          <w:szCs w:val="24"/>
          <w:lang w:eastAsia="it-IT"/>
        </w:rPr>
      </w:pPr>
      <w:r w:rsidRPr="00310CB7">
        <w:rPr>
          <w:rFonts w:cs="Times New Roman"/>
          <w:b w:val="0"/>
          <w:spacing w:val="-1"/>
          <w:szCs w:val="24"/>
          <w:lang w:eastAsia="it-IT"/>
        </w:rPr>
        <w:t xml:space="preserve">Luogo ..................................................................... </w:t>
      </w:r>
      <w:r w:rsidRPr="00310CB7">
        <w:rPr>
          <w:rFonts w:cs="Times New Roman"/>
          <w:b w:val="0"/>
          <w:spacing w:val="-1"/>
          <w:szCs w:val="24"/>
          <w:lang w:eastAsia="it-IT"/>
        </w:rPr>
        <w:tab/>
      </w:r>
      <w:r w:rsidRPr="00310CB7">
        <w:rPr>
          <w:rFonts w:cs="Times New Roman"/>
          <w:b w:val="0"/>
          <w:spacing w:val="-1"/>
          <w:szCs w:val="24"/>
          <w:lang w:eastAsia="it-IT"/>
        </w:rPr>
        <w:tab/>
      </w:r>
      <w:r w:rsidRPr="00310CB7">
        <w:rPr>
          <w:rFonts w:cs="Times New Roman"/>
          <w:b w:val="0"/>
          <w:szCs w:val="24"/>
          <w:lang w:eastAsia="it-IT"/>
        </w:rPr>
        <w:t>data</w:t>
      </w:r>
      <w:r w:rsidRPr="00310CB7">
        <w:rPr>
          <w:rFonts w:cs="Times New Roman"/>
          <w:b w:val="0"/>
          <w:spacing w:val="-3"/>
          <w:szCs w:val="24"/>
          <w:lang w:eastAsia="it-IT"/>
        </w:rPr>
        <w:t xml:space="preserve"> </w:t>
      </w:r>
      <w:r w:rsidRPr="00310CB7">
        <w:rPr>
          <w:rFonts w:cs="Times New Roman"/>
          <w:b w:val="0"/>
          <w:bCs/>
          <w:spacing w:val="-1"/>
          <w:szCs w:val="24"/>
          <w:lang w:eastAsia="it-IT"/>
        </w:rPr>
        <w:t>…….........…………..</w:t>
      </w:r>
    </w:p>
    <w:p w14:paraId="4AB581ED" w14:textId="77777777" w:rsidR="00310CB7" w:rsidRPr="00310CB7" w:rsidRDefault="00310CB7" w:rsidP="002025C2">
      <w:pPr>
        <w:shd w:val="clear" w:color="auto" w:fill="FFFFFF"/>
        <w:kinsoku w:val="0"/>
        <w:overflowPunct w:val="0"/>
        <w:autoSpaceDE/>
        <w:autoSpaceDN/>
        <w:spacing w:after="120" w:line="276" w:lineRule="auto"/>
        <w:ind w:right="-36"/>
        <w:jc w:val="both"/>
        <w:rPr>
          <w:rFonts w:cs="Times New Roman"/>
          <w:b w:val="0"/>
          <w:szCs w:val="24"/>
          <w:lang w:eastAsia="it-IT"/>
        </w:rPr>
      </w:pPr>
    </w:p>
    <w:p w14:paraId="30464940" w14:textId="77777777" w:rsidR="00310CB7" w:rsidRPr="00310CB7" w:rsidRDefault="00310CB7" w:rsidP="002025C2">
      <w:pPr>
        <w:shd w:val="clear" w:color="auto" w:fill="FFFFFF"/>
        <w:kinsoku w:val="0"/>
        <w:overflowPunct w:val="0"/>
        <w:autoSpaceDE/>
        <w:autoSpaceDN/>
        <w:spacing w:after="120" w:line="276" w:lineRule="auto"/>
        <w:ind w:right="-36"/>
        <w:jc w:val="both"/>
        <w:rPr>
          <w:rFonts w:cs="Times New Roman"/>
          <w:b w:val="0"/>
          <w:szCs w:val="24"/>
          <w:lang w:eastAsia="it-IT"/>
        </w:rPr>
      </w:pPr>
    </w:p>
    <w:p w14:paraId="1374E229" w14:textId="77777777" w:rsidR="00310CB7" w:rsidRPr="00310CB7" w:rsidRDefault="00310CB7" w:rsidP="002025C2">
      <w:pPr>
        <w:shd w:val="clear" w:color="auto" w:fill="FFFFFF"/>
        <w:kinsoku w:val="0"/>
        <w:overflowPunct w:val="0"/>
        <w:autoSpaceDE/>
        <w:autoSpaceDN/>
        <w:spacing w:after="120" w:line="276" w:lineRule="auto"/>
        <w:ind w:right="-36"/>
        <w:jc w:val="both"/>
        <w:rPr>
          <w:rFonts w:cs="Times New Roman"/>
          <w:b w:val="0"/>
          <w:spacing w:val="-1"/>
          <w:szCs w:val="24"/>
          <w:lang w:eastAsia="it-IT"/>
        </w:rPr>
      </w:pPr>
      <w:r w:rsidRPr="00310CB7">
        <w:rPr>
          <w:rFonts w:cs="Times New Roman"/>
          <w:b w:val="0"/>
          <w:szCs w:val="24"/>
          <w:lang w:eastAsia="it-IT"/>
        </w:rPr>
        <w:t>Il/i</w:t>
      </w:r>
      <w:r w:rsidRPr="00310CB7">
        <w:rPr>
          <w:rFonts w:cs="Times New Roman"/>
          <w:b w:val="0"/>
          <w:spacing w:val="-9"/>
          <w:szCs w:val="24"/>
          <w:lang w:eastAsia="it-IT"/>
        </w:rPr>
        <w:t xml:space="preserve"> </w:t>
      </w:r>
      <w:r w:rsidRPr="00310CB7">
        <w:rPr>
          <w:rFonts w:cs="Times New Roman"/>
          <w:b w:val="0"/>
          <w:szCs w:val="24"/>
          <w:lang w:eastAsia="it-IT"/>
        </w:rPr>
        <w:t>Legale/i</w:t>
      </w:r>
      <w:r w:rsidRPr="00310CB7">
        <w:rPr>
          <w:rFonts w:cs="Times New Roman"/>
          <w:b w:val="0"/>
          <w:spacing w:val="-8"/>
          <w:szCs w:val="24"/>
          <w:lang w:eastAsia="it-IT"/>
        </w:rPr>
        <w:t xml:space="preserve"> </w:t>
      </w:r>
      <w:r w:rsidRPr="00310CB7">
        <w:rPr>
          <w:rFonts w:cs="Times New Roman"/>
          <w:b w:val="0"/>
          <w:spacing w:val="-1"/>
          <w:szCs w:val="24"/>
          <w:lang w:eastAsia="it-IT"/>
        </w:rPr>
        <w:t>Rappresentante/i</w:t>
      </w:r>
      <w:r w:rsidRPr="00310CB7">
        <w:rPr>
          <w:rFonts w:cs="Times New Roman"/>
          <w:b w:val="0"/>
          <w:spacing w:val="-9"/>
          <w:szCs w:val="24"/>
          <w:lang w:eastAsia="it-IT"/>
        </w:rPr>
        <w:t xml:space="preserve"> </w:t>
      </w:r>
      <w:r w:rsidRPr="00310CB7">
        <w:rPr>
          <w:rFonts w:cs="Times New Roman"/>
          <w:b w:val="0"/>
          <w:szCs w:val="24"/>
          <w:lang w:eastAsia="it-IT"/>
        </w:rPr>
        <w:t>o</w:t>
      </w:r>
      <w:r w:rsidRPr="00310CB7">
        <w:rPr>
          <w:rFonts w:cs="Times New Roman"/>
          <w:b w:val="0"/>
          <w:spacing w:val="-7"/>
          <w:szCs w:val="24"/>
          <w:lang w:eastAsia="it-IT"/>
        </w:rPr>
        <w:t xml:space="preserve"> </w:t>
      </w:r>
      <w:r w:rsidRPr="00310CB7">
        <w:rPr>
          <w:rFonts w:cs="Times New Roman"/>
          <w:b w:val="0"/>
          <w:spacing w:val="-1"/>
          <w:szCs w:val="24"/>
          <w:lang w:eastAsia="it-IT"/>
        </w:rPr>
        <w:t xml:space="preserve">Procuratore/i </w:t>
      </w:r>
      <w:r w:rsidRPr="00310CB7">
        <w:rPr>
          <w:rFonts w:cs="Times New Roman"/>
          <w:b w:val="0"/>
          <w:spacing w:val="-1"/>
          <w:szCs w:val="24"/>
          <w:lang w:eastAsia="it-IT"/>
        </w:rPr>
        <w:tab/>
      </w:r>
      <w:r w:rsidRPr="00310CB7">
        <w:rPr>
          <w:rFonts w:cs="Times New Roman"/>
          <w:b w:val="0"/>
          <w:spacing w:val="-1"/>
          <w:szCs w:val="24"/>
          <w:lang w:eastAsia="it-IT"/>
        </w:rPr>
        <w:tab/>
      </w:r>
      <w:r w:rsidRPr="00310CB7">
        <w:rPr>
          <w:rFonts w:cs="Times New Roman"/>
          <w:b w:val="0"/>
          <w:spacing w:val="-1"/>
          <w:szCs w:val="24"/>
          <w:lang w:eastAsia="it-IT"/>
        </w:rPr>
        <w:tab/>
      </w:r>
      <w:r w:rsidRPr="00310CB7">
        <w:rPr>
          <w:rFonts w:cs="Times New Roman"/>
          <w:b w:val="0"/>
          <w:spacing w:val="-1"/>
          <w:szCs w:val="24"/>
          <w:lang w:eastAsia="it-IT"/>
        </w:rPr>
        <w:tab/>
        <w:t>Firma</w:t>
      </w:r>
    </w:p>
    <w:p w14:paraId="0615046F" w14:textId="77777777" w:rsidR="00310CB7" w:rsidRPr="00310CB7" w:rsidRDefault="00310CB7" w:rsidP="002025C2">
      <w:pPr>
        <w:shd w:val="clear" w:color="auto" w:fill="FFFFFF"/>
        <w:kinsoku w:val="0"/>
        <w:overflowPunct w:val="0"/>
        <w:autoSpaceDE/>
        <w:autoSpaceDN/>
        <w:spacing w:after="120" w:line="276" w:lineRule="auto"/>
        <w:ind w:right="-36"/>
        <w:jc w:val="both"/>
        <w:rPr>
          <w:rFonts w:cs="Times New Roman"/>
          <w:b w:val="0"/>
          <w:spacing w:val="-1"/>
          <w:szCs w:val="24"/>
          <w:lang w:eastAsia="it-IT"/>
        </w:rPr>
      </w:pPr>
    </w:p>
    <w:p w14:paraId="6F57B903" w14:textId="77777777" w:rsidR="00310CB7" w:rsidRPr="00310CB7" w:rsidRDefault="00310CB7" w:rsidP="002025C2">
      <w:pPr>
        <w:shd w:val="clear" w:color="auto" w:fill="FFFFFF"/>
        <w:kinsoku w:val="0"/>
        <w:overflowPunct w:val="0"/>
        <w:autoSpaceDE/>
        <w:autoSpaceDN/>
        <w:spacing w:before="360" w:after="120" w:line="276" w:lineRule="auto"/>
        <w:ind w:right="-34"/>
        <w:jc w:val="both"/>
        <w:rPr>
          <w:rFonts w:cs="Times New Roman"/>
          <w:b w:val="0"/>
          <w:szCs w:val="24"/>
          <w:lang w:eastAsia="it-IT"/>
        </w:rPr>
      </w:pPr>
      <w:r w:rsidRPr="00310CB7">
        <w:rPr>
          <w:rFonts w:cs="Times New Roman"/>
          <w:b w:val="0"/>
          <w:szCs w:val="24"/>
          <w:lang w:eastAsia="it-IT"/>
        </w:rPr>
        <w:t>……………………………………………………</w:t>
      </w:r>
      <w:r w:rsidRPr="00310CB7">
        <w:rPr>
          <w:rFonts w:cs="Times New Roman"/>
          <w:b w:val="0"/>
          <w:szCs w:val="24"/>
          <w:lang w:eastAsia="it-IT"/>
        </w:rPr>
        <w:tab/>
      </w:r>
      <w:r w:rsidRPr="00310CB7">
        <w:rPr>
          <w:rFonts w:cs="Times New Roman"/>
          <w:b w:val="0"/>
          <w:szCs w:val="24"/>
          <w:lang w:eastAsia="it-IT"/>
        </w:rPr>
        <w:tab/>
        <w:t>....................................................</w:t>
      </w:r>
    </w:p>
    <w:p w14:paraId="1361AC1E" w14:textId="77777777" w:rsidR="00310CB7" w:rsidRPr="00310CB7" w:rsidRDefault="00310CB7" w:rsidP="002025C2">
      <w:pPr>
        <w:shd w:val="clear" w:color="auto" w:fill="FFFFFF"/>
        <w:kinsoku w:val="0"/>
        <w:overflowPunct w:val="0"/>
        <w:autoSpaceDE/>
        <w:autoSpaceDN/>
        <w:spacing w:before="360" w:after="120" w:line="276" w:lineRule="auto"/>
        <w:ind w:right="-34"/>
        <w:jc w:val="both"/>
        <w:rPr>
          <w:rFonts w:cs="Times New Roman"/>
          <w:b w:val="0"/>
          <w:szCs w:val="24"/>
          <w:lang w:eastAsia="it-IT"/>
        </w:rPr>
      </w:pPr>
      <w:r w:rsidRPr="00310CB7">
        <w:rPr>
          <w:rFonts w:cs="Times New Roman"/>
          <w:b w:val="0"/>
          <w:szCs w:val="24"/>
          <w:lang w:eastAsia="it-IT"/>
        </w:rPr>
        <w:t>……………………………………………………</w:t>
      </w:r>
      <w:r w:rsidRPr="00310CB7">
        <w:rPr>
          <w:rFonts w:cs="Times New Roman"/>
          <w:b w:val="0"/>
          <w:szCs w:val="24"/>
          <w:lang w:eastAsia="it-IT"/>
        </w:rPr>
        <w:tab/>
      </w:r>
      <w:r w:rsidRPr="00310CB7">
        <w:rPr>
          <w:rFonts w:cs="Times New Roman"/>
          <w:b w:val="0"/>
          <w:szCs w:val="24"/>
          <w:lang w:eastAsia="it-IT"/>
        </w:rPr>
        <w:tab/>
        <w:t>....................................................</w:t>
      </w:r>
    </w:p>
    <w:p w14:paraId="2514B079" w14:textId="77777777" w:rsidR="00310CB7" w:rsidRPr="00310CB7" w:rsidRDefault="00310CB7" w:rsidP="002025C2">
      <w:pPr>
        <w:shd w:val="clear" w:color="auto" w:fill="FFFFFF"/>
        <w:kinsoku w:val="0"/>
        <w:overflowPunct w:val="0"/>
        <w:autoSpaceDE/>
        <w:autoSpaceDN/>
        <w:spacing w:before="360" w:after="120" w:line="276" w:lineRule="auto"/>
        <w:ind w:right="-34"/>
        <w:jc w:val="both"/>
        <w:rPr>
          <w:rFonts w:cs="Times New Roman"/>
          <w:b w:val="0"/>
          <w:szCs w:val="24"/>
          <w:lang w:eastAsia="it-IT"/>
        </w:rPr>
      </w:pPr>
      <w:r w:rsidRPr="00310CB7">
        <w:rPr>
          <w:rFonts w:cs="Times New Roman"/>
          <w:b w:val="0"/>
          <w:szCs w:val="24"/>
          <w:lang w:eastAsia="it-IT"/>
        </w:rPr>
        <w:t>……………………………………………………</w:t>
      </w:r>
      <w:r w:rsidRPr="00310CB7">
        <w:rPr>
          <w:rFonts w:cs="Times New Roman"/>
          <w:b w:val="0"/>
          <w:szCs w:val="24"/>
          <w:lang w:eastAsia="it-IT"/>
        </w:rPr>
        <w:tab/>
      </w:r>
      <w:r w:rsidRPr="00310CB7">
        <w:rPr>
          <w:rFonts w:cs="Times New Roman"/>
          <w:b w:val="0"/>
          <w:szCs w:val="24"/>
          <w:lang w:eastAsia="it-IT"/>
        </w:rPr>
        <w:tab/>
        <w:t>....................................................</w:t>
      </w:r>
    </w:p>
    <w:p w14:paraId="25C2E6ED" w14:textId="77777777" w:rsidR="00310CB7" w:rsidRPr="00310CB7" w:rsidRDefault="00310CB7" w:rsidP="002025C2">
      <w:pPr>
        <w:shd w:val="clear" w:color="auto" w:fill="FFFFFF"/>
        <w:kinsoku w:val="0"/>
        <w:overflowPunct w:val="0"/>
        <w:autoSpaceDE/>
        <w:autoSpaceDN/>
        <w:spacing w:before="360" w:after="120" w:line="276" w:lineRule="auto"/>
        <w:ind w:right="-34"/>
        <w:jc w:val="both"/>
        <w:rPr>
          <w:rFonts w:cs="Times New Roman"/>
          <w:b w:val="0"/>
          <w:szCs w:val="24"/>
          <w:lang w:eastAsia="it-IT"/>
        </w:rPr>
      </w:pPr>
      <w:r w:rsidRPr="00310CB7">
        <w:rPr>
          <w:rFonts w:cs="Times New Roman"/>
          <w:b w:val="0"/>
          <w:szCs w:val="24"/>
          <w:lang w:eastAsia="it-IT"/>
        </w:rPr>
        <w:t>……………………………………………………</w:t>
      </w:r>
      <w:r w:rsidRPr="00310CB7">
        <w:rPr>
          <w:rFonts w:cs="Times New Roman"/>
          <w:b w:val="0"/>
          <w:szCs w:val="24"/>
          <w:lang w:eastAsia="it-IT"/>
        </w:rPr>
        <w:tab/>
      </w:r>
      <w:r w:rsidRPr="00310CB7">
        <w:rPr>
          <w:rFonts w:cs="Times New Roman"/>
          <w:b w:val="0"/>
          <w:szCs w:val="24"/>
          <w:lang w:eastAsia="it-IT"/>
        </w:rPr>
        <w:tab/>
        <w:t>....................................................</w:t>
      </w:r>
    </w:p>
    <w:p w14:paraId="4121EB30" w14:textId="77777777" w:rsidR="00310CB7" w:rsidRPr="00310CB7" w:rsidRDefault="00310CB7" w:rsidP="002025C2">
      <w:pPr>
        <w:shd w:val="clear" w:color="auto" w:fill="FFFFFF"/>
        <w:kinsoku w:val="0"/>
        <w:overflowPunct w:val="0"/>
        <w:autoSpaceDE/>
        <w:autoSpaceDN/>
        <w:spacing w:before="360" w:after="120" w:line="276" w:lineRule="auto"/>
        <w:ind w:right="-34"/>
        <w:jc w:val="both"/>
        <w:rPr>
          <w:rFonts w:cs="Times New Roman"/>
          <w:b w:val="0"/>
          <w:szCs w:val="24"/>
          <w:lang w:eastAsia="it-IT"/>
        </w:rPr>
      </w:pPr>
      <w:r w:rsidRPr="00310CB7">
        <w:rPr>
          <w:rFonts w:cs="Times New Roman"/>
          <w:b w:val="0"/>
          <w:szCs w:val="24"/>
          <w:lang w:eastAsia="it-IT"/>
        </w:rPr>
        <w:t>……………………………………………………</w:t>
      </w:r>
      <w:r w:rsidRPr="00310CB7">
        <w:rPr>
          <w:rFonts w:cs="Times New Roman"/>
          <w:b w:val="0"/>
          <w:szCs w:val="24"/>
          <w:lang w:eastAsia="it-IT"/>
        </w:rPr>
        <w:tab/>
      </w:r>
      <w:r w:rsidRPr="00310CB7">
        <w:rPr>
          <w:rFonts w:cs="Times New Roman"/>
          <w:b w:val="0"/>
          <w:szCs w:val="24"/>
          <w:lang w:eastAsia="it-IT"/>
        </w:rPr>
        <w:tab/>
        <w:t>....................................................</w:t>
      </w:r>
    </w:p>
    <w:p w14:paraId="4D486927" w14:textId="77777777" w:rsidR="00310CB7" w:rsidRPr="00310CB7" w:rsidRDefault="00310CB7" w:rsidP="002025C2">
      <w:pPr>
        <w:widowControl/>
        <w:autoSpaceDE/>
        <w:autoSpaceDN/>
        <w:spacing w:line="276" w:lineRule="auto"/>
        <w:jc w:val="both"/>
        <w:rPr>
          <w:rFonts w:eastAsia="Times New Roman" w:cs="Times New Roman"/>
          <w:bCs/>
          <w:szCs w:val="24"/>
          <w:u w:val="single"/>
          <w:lang w:eastAsia="it-IT"/>
        </w:rPr>
      </w:pPr>
    </w:p>
    <w:p w14:paraId="6DF6D967" w14:textId="77777777" w:rsidR="00310CB7" w:rsidRPr="00310CB7" w:rsidRDefault="00310CB7" w:rsidP="002025C2">
      <w:pPr>
        <w:widowControl/>
        <w:autoSpaceDE/>
        <w:autoSpaceDN/>
        <w:spacing w:line="276" w:lineRule="auto"/>
        <w:jc w:val="both"/>
        <w:rPr>
          <w:rFonts w:eastAsia="Times New Roman" w:cs="Times New Roman"/>
          <w:bCs/>
          <w:i/>
          <w:szCs w:val="24"/>
          <w:u w:val="single"/>
          <w:lang w:eastAsia="it-IT"/>
        </w:rPr>
      </w:pPr>
      <w:r w:rsidRPr="00310CB7">
        <w:rPr>
          <w:rFonts w:eastAsia="Times New Roman" w:cs="Times New Roman"/>
          <w:bCs/>
          <w:szCs w:val="24"/>
          <w:u w:val="single"/>
          <w:lang w:eastAsia="it-IT"/>
        </w:rPr>
        <w:t>N.B.</w:t>
      </w:r>
    </w:p>
    <w:p w14:paraId="31FF3543" w14:textId="77777777" w:rsidR="00310CB7" w:rsidRPr="00310CB7" w:rsidRDefault="00310CB7" w:rsidP="002025C2">
      <w:pPr>
        <w:widowControl/>
        <w:autoSpaceDE/>
        <w:autoSpaceDN/>
        <w:spacing w:after="160" w:line="276" w:lineRule="auto"/>
        <w:jc w:val="both"/>
        <w:rPr>
          <w:rFonts w:eastAsia="Times New Roman" w:cs="Times New Roman"/>
          <w:b w:val="0"/>
          <w:sz w:val="22"/>
          <w:szCs w:val="24"/>
          <w:lang w:eastAsia="it-IT"/>
        </w:rPr>
      </w:pPr>
      <w:r w:rsidRPr="00310CB7">
        <w:rPr>
          <w:rFonts w:eastAsia="Times New Roman" w:cs="Times New Roman"/>
          <w:b w:val="0"/>
          <w:sz w:val="22"/>
          <w:szCs w:val="24"/>
          <w:lang w:eastAsia="it-IT"/>
        </w:rPr>
        <w:t xml:space="preserve">La </w:t>
      </w:r>
      <w:r w:rsidRPr="00310CB7">
        <w:rPr>
          <w:rFonts w:eastAsia="Times New Roman" w:cs="Times New Roman"/>
          <w:sz w:val="22"/>
          <w:szCs w:val="24"/>
          <w:lang w:eastAsia="it-IT"/>
        </w:rPr>
        <w:t>domanda di partecipazione</w:t>
      </w:r>
      <w:r w:rsidRPr="00310CB7">
        <w:rPr>
          <w:rFonts w:eastAsia="Times New Roman" w:cs="Times New Roman"/>
          <w:b w:val="0"/>
          <w:sz w:val="22"/>
          <w:szCs w:val="24"/>
          <w:lang w:eastAsia="it-IT"/>
        </w:rPr>
        <w:t xml:space="preserve"> deve essere sottoscritta dal legale rappresentante/procuratore legale:</w:t>
      </w:r>
    </w:p>
    <w:p w14:paraId="26AB1419" w14:textId="77777777" w:rsidR="00310CB7" w:rsidRPr="00310CB7" w:rsidRDefault="00310CB7" w:rsidP="002025C2">
      <w:pPr>
        <w:widowControl/>
        <w:numPr>
          <w:ilvl w:val="0"/>
          <w:numId w:val="190"/>
        </w:numPr>
        <w:autoSpaceDE/>
        <w:autoSpaceDN/>
        <w:spacing w:after="160" w:line="276" w:lineRule="auto"/>
        <w:ind w:left="0" w:hanging="284"/>
        <w:contextualSpacing/>
        <w:jc w:val="both"/>
        <w:rPr>
          <w:rFonts w:eastAsia="Times New Roman" w:cs="Times New Roman"/>
          <w:b w:val="0"/>
          <w:sz w:val="22"/>
          <w:szCs w:val="24"/>
          <w:lang w:eastAsia="it-IT"/>
        </w:rPr>
      </w:pPr>
      <w:r w:rsidRPr="00310CB7">
        <w:rPr>
          <w:rFonts w:eastAsia="Times New Roman" w:cs="Times New Roman"/>
          <w:b w:val="0"/>
          <w:sz w:val="22"/>
          <w:szCs w:val="24"/>
          <w:lang w:eastAsia="it-IT"/>
        </w:rPr>
        <w:t xml:space="preserve">di ciascun soggetto che costituirà il raggruppamento o il consorzio (inclusi gli o.e. per l’affidamento dei servizi di ingegneria e architettura), in caso di RTI/consorzi ordinari non formalmente costituiti al momento della presentazione dell’offerta; </w:t>
      </w:r>
    </w:p>
    <w:p w14:paraId="0C2EC4DF" w14:textId="77777777" w:rsidR="00310CB7" w:rsidRPr="00310CB7" w:rsidRDefault="00310CB7" w:rsidP="002025C2">
      <w:pPr>
        <w:widowControl/>
        <w:numPr>
          <w:ilvl w:val="0"/>
          <w:numId w:val="190"/>
        </w:numPr>
        <w:autoSpaceDE/>
        <w:autoSpaceDN/>
        <w:spacing w:after="160" w:line="276" w:lineRule="auto"/>
        <w:ind w:left="0" w:hanging="284"/>
        <w:contextualSpacing/>
        <w:jc w:val="both"/>
        <w:rPr>
          <w:rFonts w:eastAsia="Times New Roman" w:cs="Times New Roman"/>
          <w:b w:val="0"/>
          <w:sz w:val="22"/>
          <w:szCs w:val="24"/>
          <w:lang w:eastAsia="it-IT"/>
        </w:rPr>
      </w:pPr>
      <w:r w:rsidRPr="00310CB7">
        <w:rPr>
          <w:rFonts w:eastAsia="Times New Roman" w:cs="Times New Roman"/>
          <w:b w:val="0"/>
          <w:sz w:val="22"/>
          <w:szCs w:val="24"/>
          <w:lang w:eastAsia="it-IT"/>
        </w:rPr>
        <w:t>dell’impresa mandataria ovvero del Consorzio, in caso di RTI/consorzio ordinario formalmente costituiti prima della presentazione dell’offerta;</w:t>
      </w:r>
    </w:p>
    <w:p w14:paraId="794364EB" w14:textId="696F2C75" w:rsidR="00310CB7" w:rsidRPr="00310CB7" w:rsidRDefault="00310CB7" w:rsidP="002025C2">
      <w:pPr>
        <w:widowControl/>
        <w:numPr>
          <w:ilvl w:val="0"/>
          <w:numId w:val="190"/>
        </w:numPr>
        <w:autoSpaceDE/>
        <w:autoSpaceDN/>
        <w:spacing w:after="160" w:line="276" w:lineRule="auto"/>
        <w:ind w:left="0" w:hanging="284"/>
        <w:contextualSpacing/>
        <w:jc w:val="both"/>
        <w:rPr>
          <w:rFonts w:eastAsia="Times New Roman" w:cs="Times New Roman"/>
          <w:b w:val="0"/>
          <w:sz w:val="22"/>
          <w:szCs w:val="24"/>
          <w:lang w:eastAsia="it-IT"/>
        </w:rPr>
      </w:pPr>
      <w:r w:rsidRPr="00310CB7">
        <w:rPr>
          <w:rFonts w:eastAsia="Times New Roman" w:cs="Times New Roman"/>
          <w:b w:val="0"/>
          <w:sz w:val="22"/>
          <w:szCs w:val="24"/>
          <w:lang w:eastAsia="it-IT"/>
        </w:rPr>
        <w:t>del Consorzio, in caso di Consorzi di cui all’art.65 comma 2, lett. b), c) e d) D.Lgs. 36/2023 e ss.mm.ii</w:t>
      </w:r>
      <w:r w:rsidR="00BC1ED1">
        <w:rPr>
          <w:rFonts w:eastAsia="Times New Roman" w:cs="Times New Roman"/>
          <w:b w:val="0"/>
          <w:sz w:val="22"/>
          <w:szCs w:val="24"/>
          <w:lang w:eastAsia="it-IT"/>
        </w:rPr>
        <w:t>.</w:t>
      </w:r>
      <w:r w:rsidRPr="00310CB7">
        <w:rPr>
          <w:rFonts w:eastAsia="Times New Roman" w:cs="Times New Roman"/>
          <w:b w:val="0"/>
          <w:sz w:val="22"/>
          <w:szCs w:val="24"/>
          <w:lang w:eastAsia="it-IT"/>
        </w:rPr>
        <w:t>;</w:t>
      </w:r>
    </w:p>
    <w:p w14:paraId="29837745" w14:textId="77777777" w:rsidR="00310CB7" w:rsidRPr="00310CB7" w:rsidRDefault="00310CB7" w:rsidP="002025C2">
      <w:pPr>
        <w:widowControl/>
        <w:numPr>
          <w:ilvl w:val="0"/>
          <w:numId w:val="190"/>
        </w:numPr>
        <w:autoSpaceDE/>
        <w:autoSpaceDN/>
        <w:spacing w:after="160" w:line="276" w:lineRule="auto"/>
        <w:ind w:left="0" w:hanging="284"/>
        <w:contextualSpacing/>
        <w:jc w:val="both"/>
        <w:rPr>
          <w:rFonts w:eastAsia="Times New Roman" w:cs="Times New Roman"/>
          <w:b w:val="0"/>
          <w:sz w:val="22"/>
          <w:szCs w:val="24"/>
          <w:lang w:eastAsia="it-IT"/>
        </w:rPr>
      </w:pPr>
      <w:r w:rsidRPr="00310CB7">
        <w:rPr>
          <w:rFonts w:eastAsia="Times New Roman" w:cs="Times New Roman"/>
          <w:b w:val="0"/>
          <w:sz w:val="22"/>
          <w:szCs w:val="24"/>
          <w:lang w:eastAsia="it-IT"/>
        </w:rPr>
        <w:t>di tutte le imprese aderenti al contratto di rete che partecipano alla gara, ovvero in caso di rete dotato di un organo in comune con potere di rappresentanza e soggettività giuridica, dal legale rappresentante dell’impresa che riveste la funzione di organo comune.</w:t>
      </w:r>
    </w:p>
    <w:p w14:paraId="26ECB9CC" w14:textId="77777777" w:rsidR="00CC5041" w:rsidRDefault="00CC5041">
      <w:r>
        <w:br w:type="page"/>
      </w:r>
    </w:p>
    <w:tbl>
      <w:tblPr>
        <w:tblW w:w="0" w:type="auto"/>
        <w:jc w:val="center"/>
        <w:tblCellMar>
          <w:left w:w="10" w:type="dxa"/>
          <w:right w:w="10" w:type="dxa"/>
        </w:tblCellMar>
        <w:tblLook w:val="04A0" w:firstRow="1" w:lastRow="0" w:firstColumn="1" w:lastColumn="0" w:noHBand="0" w:noVBand="1"/>
      </w:tblPr>
      <w:tblGrid>
        <w:gridCol w:w="9544"/>
      </w:tblGrid>
      <w:tr w:rsidR="00310CB7" w:rsidRPr="00310CB7" w14:paraId="5B29E685" w14:textId="77777777" w:rsidTr="00BC1ED1">
        <w:trPr>
          <w:trHeight w:val="522"/>
          <w:jc w:val="center"/>
        </w:trPr>
        <w:tc>
          <w:tcPr>
            <w:tcW w:w="9544" w:type="dxa"/>
            <w:tcBorders>
              <w:top w:val="single" w:sz="18" w:space="0" w:color="000000"/>
              <w:left w:val="single" w:sz="18" w:space="0" w:color="000000"/>
              <w:bottom w:val="single" w:sz="18" w:space="0" w:color="000000"/>
              <w:right w:val="single" w:sz="18" w:space="0" w:color="000000"/>
            </w:tcBorders>
            <w:shd w:val="clear" w:color="auto" w:fill="C0C0C0"/>
            <w:tcMar>
              <w:top w:w="0" w:type="dxa"/>
              <w:left w:w="108" w:type="dxa"/>
              <w:bottom w:w="0" w:type="dxa"/>
              <w:right w:w="108" w:type="dxa"/>
            </w:tcMar>
            <w:vAlign w:val="center"/>
          </w:tcPr>
          <w:p w14:paraId="514B91EC" w14:textId="644E324E" w:rsidR="00310CB7" w:rsidRPr="00BC1ED1" w:rsidRDefault="00BC1ED1" w:rsidP="00BC1ED1">
            <w:pPr>
              <w:keepNext/>
              <w:keepLines/>
              <w:widowControl/>
              <w:autoSpaceDE/>
              <w:autoSpaceDN/>
              <w:ind w:left="11" w:right="395"/>
              <w:jc w:val="center"/>
              <w:outlineLvl w:val="1"/>
              <w:rPr>
                <w:rFonts w:eastAsia="CIDFont+F2" w:cs="Times New Roman"/>
                <w:b w:val="0"/>
                <w:bCs/>
                <w:snapToGrid w:val="0"/>
                <w:color w:val="000000"/>
                <w:szCs w:val="24"/>
                <w:lang w:eastAsia="it-IT" w:bidi="it-IT"/>
              </w:rPr>
            </w:pPr>
            <w:bookmarkStart w:id="24" w:name="_Toc162600949"/>
            <w:r w:rsidRPr="00A47F72">
              <w:rPr>
                <w:rStyle w:val="Titolo2Carattere"/>
                <w:b/>
                <w:sz w:val="24"/>
              </w:rPr>
              <w:t>ALLEGATO Abis – DICHIARAZIONE DI IMPEGNO A COSTITUIRE RAGGUPPAMENTO ORDINARIO DI IMPRESE O CONSORZIO ORDINARIO</w:t>
            </w:r>
            <w:bookmarkEnd w:id="24"/>
          </w:p>
        </w:tc>
      </w:tr>
    </w:tbl>
    <w:p w14:paraId="717D69B6" w14:textId="77777777" w:rsidR="00310CB7" w:rsidRPr="00310CB7" w:rsidRDefault="00310CB7" w:rsidP="002025C2">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10" w:history="1">
        <w:r w:rsidRPr="00310CB7">
          <w:rPr>
            <w:rFonts w:cs="Times New Roman"/>
            <w:bCs/>
            <w:color w:val="0000FF"/>
            <w:sz w:val="20"/>
            <w:szCs w:val="20"/>
            <w:u w:val="single"/>
          </w:rPr>
          <w:t>www.difesa.it/SGD-DNA/Staff/DT/GENIODIFE/Bandi</w:t>
        </w:r>
      </w:hyperlink>
      <w:r w:rsidRPr="00310CB7">
        <w:rPr>
          <w:rFonts w:cs="Times New Roman"/>
          <w:bCs/>
          <w:sz w:val="20"/>
          <w:szCs w:val="20"/>
        </w:rPr>
        <w:t xml:space="preserve"> e sul sito </w:t>
      </w:r>
      <w:hyperlink r:id="rId11"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734D4C72" w14:textId="77777777" w:rsidR="00310CB7" w:rsidRPr="00310CB7" w:rsidRDefault="00310CB7" w:rsidP="002025C2">
      <w:pPr>
        <w:widowControl/>
        <w:adjustRightInd w:val="0"/>
        <w:jc w:val="both"/>
        <w:rPr>
          <w:rFonts w:cs="Times New Roman"/>
          <w:bCs/>
          <w:sz w:val="20"/>
          <w:szCs w:val="20"/>
        </w:rPr>
      </w:pPr>
      <w:r w:rsidRPr="00310CB7">
        <w:rPr>
          <w:rFonts w:cs="Times New Roman"/>
          <w:bCs/>
          <w:sz w:val="20"/>
          <w:szCs w:val="20"/>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777AAFD1" w14:textId="77777777" w:rsidR="00310CB7" w:rsidRPr="00310CB7" w:rsidRDefault="00310CB7" w:rsidP="002025C2">
      <w:pPr>
        <w:widowControl/>
        <w:autoSpaceDE/>
        <w:autoSpaceDN/>
        <w:spacing w:after="200" w:line="276" w:lineRule="auto"/>
        <w:jc w:val="both"/>
        <w:rPr>
          <w:rFonts w:eastAsia="Times New Roman" w:cs="Times New Roman"/>
          <w:b w:val="0"/>
          <w:sz w:val="22"/>
          <w:lang w:eastAsia="it-IT"/>
        </w:rPr>
      </w:pPr>
      <w:r w:rsidRPr="00310CB7">
        <w:rPr>
          <w:rFonts w:cs="Times New Roman"/>
          <w:bCs/>
          <w:szCs w:val="24"/>
          <w:lang w:eastAsia="it-IT" w:bidi="it-IT"/>
        </w:rPr>
        <w:t>.</w:t>
      </w:r>
    </w:p>
    <w:p w14:paraId="38B7CF40"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b w:val="0"/>
          <w:szCs w:val="24"/>
        </w:rPr>
        <w:t xml:space="preserve">A: </w:t>
      </w:r>
      <w:r w:rsidRPr="00310CB7">
        <w:rPr>
          <w:rFonts w:cs="Times New Roman"/>
          <w:szCs w:val="24"/>
        </w:rPr>
        <w:t>MINISTERO DELLA DIFESA</w:t>
      </w:r>
    </w:p>
    <w:p w14:paraId="7E969A7F"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szCs w:val="24"/>
        </w:rPr>
        <w:t>Direzione Generale dei Lavori - 3° Reparto – 7^ Divisione</w:t>
      </w:r>
    </w:p>
    <w:p w14:paraId="72B1E894"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szCs w:val="24"/>
        </w:rPr>
        <w:t>Piazza della Marina, 4 – 00196 – ROMA</w:t>
      </w:r>
    </w:p>
    <w:p w14:paraId="2E346C14" w14:textId="77777777" w:rsidR="00310CB7" w:rsidRPr="00310CB7" w:rsidRDefault="00310CB7" w:rsidP="002025C2">
      <w:pPr>
        <w:widowControl/>
        <w:autoSpaceDE/>
        <w:autoSpaceDN/>
        <w:spacing w:after="200" w:line="276" w:lineRule="auto"/>
        <w:contextualSpacing/>
        <w:jc w:val="right"/>
        <w:rPr>
          <w:rFonts w:cs="Times New Roman"/>
          <w:b w:val="0"/>
          <w:szCs w:val="24"/>
        </w:rPr>
      </w:pPr>
    </w:p>
    <w:p w14:paraId="2C230DEA" w14:textId="77777777" w:rsidR="00310CB7" w:rsidRPr="00310CB7" w:rsidRDefault="00310CB7" w:rsidP="002025C2">
      <w:pPr>
        <w:widowControl/>
        <w:autoSpaceDE/>
        <w:autoSpaceDN/>
        <w:spacing w:after="160" w:line="259" w:lineRule="auto"/>
        <w:jc w:val="both"/>
        <w:rPr>
          <w:rFonts w:eastAsia="Times New Roman" w:cs="Times New Roman"/>
          <w:color w:val="000000"/>
          <w:szCs w:val="24"/>
          <w:lang w:eastAsia="it-IT"/>
        </w:rPr>
      </w:pPr>
      <w:r w:rsidRPr="00310CB7">
        <w:rPr>
          <w:rFonts w:cs="Times New Roman"/>
          <w:szCs w:val="24"/>
        </w:rPr>
        <w:t>OGGETTO:</w:t>
      </w:r>
      <w:r w:rsidRPr="00310CB7">
        <w:rPr>
          <w:rFonts w:cs="Times New Roman"/>
          <w:b w:val="0"/>
          <w:szCs w:val="24"/>
        </w:rPr>
        <w:t xml:space="preserve"> </w:t>
      </w:r>
      <w:r w:rsidRPr="00310CB7">
        <w:rPr>
          <w:rFonts w:eastAsia="Times New Roman" w:cs="Times New Roman"/>
          <w:color w:val="000000"/>
          <w:szCs w:val="24"/>
          <w:lang w:eastAsia="it-IT"/>
        </w:rPr>
        <w:t xml:space="preserve">GARA TELEMATICA EUROPEA CON PROCEDURA APERTA PER L'AFFIDAMENTO DEI LAVORI DI “REALIZZAZIONE DI UN’AVIORIMESSA PER CENTRO MANUTENZIONE 2° LIVELLO TECNICO VELIVOLI C-130J E C27 J” – </w:t>
      </w:r>
    </w:p>
    <w:p w14:paraId="57D98AE5" w14:textId="6778C439"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 xml:space="preserve">LOCALITÀ: </w:t>
      </w:r>
      <w:r w:rsidR="006D1255">
        <w:rPr>
          <w:rFonts w:eastAsia="Times New Roman" w:cs="Times New Roman"/>
          <w:sz w:val="20"/>
          <w:szCs w:val="20"/>
        </w:rPr>
        <w:t>PISA (</w:t>
      </w:r>
      <w:r w:rsidR="006D1255" w:rsidRPr="006D1255">
        <w:rPr>
          <w:rFonts w:eastAsia="Times New Roman" w:cs="Times New Roman"/>
          <w:sz w:val="20"/>
          <w:szCs w:val="20"/>
        </w:rPr>
        <w:t xml:space="preserve">PI) </w:t>
      </w:r>
      <w:r w:rsidRPr="006D1255">
        <w:rPr>
          <w:rFonts w:eastAsia="Times New Roman" w:cs="Times New Roman"/>
          <w:sz w:val="20"/>
          <w:szCs w:val="20"/>
        </w:rPr>
        <w:t xml:space="preserve">- </w:t>
      </w:r>
      <w:r w:rsidR="006D1255" w:rsidRPr="00E01816">
        <w:rPr>
          <w:rFonts w:eastAsia="Times New Roman" w:cs="Times New Roman"/>
          <w:sz w:val="20"/>
          <w:szCs w:val="20"/>
        </w:rPr>
        <w:t>ID 2783</w:t>
      </w:r>
    </w:p>
    <w:p w14:paraId="4FB25892" w14:textId="0A621070"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CIG:</w:t>
      </w:r>
      <w:r w:rsidR="00905F40" w:rsidRPr="00905F40">
        <w:rPr>
          <w:rFonts w:eastAsia="Times New Roman" w:cs="Times New Roman"/>
          <w:sz w:val="20"/>
          <w:szCs w:val="20"/>
        </w:rPr>
        <w:t xml:space="preserve"> B109321C11</w:t>
      </w:r>
    </w:p>
    <w:p w14:paraId="07FCA9AA" w14:textId="77777777"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CUP: D57B23000180001</w:t>
      </w:r>
    </w:p>
    <w:p w14:paraId="2CAC3A4C" w14:textId="77777777" w:rsidR="00126CD3" w:rsidRPr="00310CB7" w:rsidRDefault="00126CD3" w:rsidP="00126CD3">
      <w:pPr>
        <w:autoSpaceDE/>
        <w:autoSpaceDN/>
        <w:spacing w:after="60" w:line="276" w:lineRule="auto"/>
        <w:jc w:val="both"/>
        <w:rPr>
          <w:rFonts w:eastAsia="Times New Roman" w:cs="Times New Roman"/>
        </w:rPr>
      </w:pPr>
      <w:r w:rsidRPr="00310CB7">
        <w:rPr>
          <w:rFonts w:eastAsia="Times New Roman" w:cs="Times New Roman"/>
          <w:color w:val="000000"/>
          <w:szCs w:val="24"/>
          <w:lang w:eastAsia="it-IT"/>
        </w:rPr>
        <w:t xml:space="preserve">Importo a base di gara € </w:t>
      </w:r>
      <w:r w:rsidRPr="00126CD3">
        <w:rPr>
          <w:rFonts w:eastAsia="Times New Roman" w:cs="Times New Roman"/>
          <w:color w:val="000000"/>
          <w:szCs w:val="24"/>
          <w:lang w:eastAsia="it-IT"/>
        </w:rPr>
        <w:t xml:space="preserve">38.877.444,12 </w:t>
      </w:r>
      <w:r w:rsidRPr="00310CB7">
        <w:rPr>
          <w:rFonts w:eastAsia="Times New Roman" w:cs="Times New Roman"/>
          <w:color w:val="000000"/>
          <w:szCs w:val="24"/>
          <w:lang w:eastAsia="it-IT"/>
        </w:rPr>
        <w:t>IVA non imponibile</w:t>
      </w:r>
      <w:r w:rsidRPr="00310CB7">
        <w:rPr>
          <w:rFonts w:eastAsia="Times New Roman" w:cs="Times New Roman"/>
        </w:rPr>
        <w:t xml:space="preserve"> </w:t>
      </w:r>
    </w:p>
    <w:p w14:paraId="0A573BFC"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4FA4F90E"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I sottoscritti:</w:t>
      </w:r>
    </w:p>
    <w:p w14:paraId="06F37C00" w14:textId="77777777" w:rsidR="00310CB7" w:rsidRPr="00310CB7" w:rsidRDefault="00310CB7" w:rsidP="002025C2">
      <w:pPr>
        <w:widowControl/>
        <w:numPr>
          <w:ilvl w:val="0"/>
          <w:numId w:val="184"/>
        </w:numPr>
        <w:suppressAutoHyphens/>
        <w:autoSpaceDE/>
        <w:autoSpaceDN/>
        <w:spacing w:after="60" w:line="276" w:lineRule="auto"/>
        <w:ind w:left="0"/>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__________________________________________________________________________</w:t>
      </w:r>
    </w:p>
    <w:p w14:paraId="45E8C219"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nato a _____________________________________________ (_____) il _____________________</w:t>
      </w:r>
    </w:p>
    <w:p w14:paraId="0D6B1878"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residente a __________________________________________ (_____) C.A.P. ________________</w:t>
      </w:r>
    </w:p>
    <w:p w14:paraId="60966FD6"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via/piazza ______________________________________________ n. ______________</w:t>
      </w:r>
    </w:p>
    <w:p w14:paraId="064D4015"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codice fiscale ___________________________________________</w:t>
      </w:r>
    </w:p>
    <w:p w14:paraId="5CA02936"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0759F6AE"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 in qualità di legale rappresentante dell’impresa _____________________ con sede in _________________________ Via ______________________ P.IVA ____________________.</w:t>
      </w:r>
    </w:p>
    <w:p w14:paraId="21592091"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73432CB8" w14:textId="77777777" w:rsidR="00310CB7" w:rsidRPr="00310CB7" w:rsidRDefault="00310CB7" w:rsidP="002025C2">
      <w:pPr>
        <w:suppressAutoHyphens/>
        <w:autoSpaceDE/>
        <w:spacing w:after="60" w:line="276" w:lineRule="auto"/>
        <w:ind w:hanging="2"/>
        <w:jc w:val="both"/>
        <w:textAlignment w:val="baseline"/>
        <w:rPr>
          <w:rFonts w:eastAsia="Arial" w:cs="Times New Roman"/>
          <w:i/>
          <w:kern w:val="3"/>
          <w:szCs w:val="24"/>
          <w:lang w:eastAsia="ar-SA"/>
        </w:rPr>
      </w:pPr>
      <w:r w:rsidRPr="00310CB7">
        <w:rPr>
          <w:rFonts w:eastAsia="Arial" w:cs="Times New Roman"/>
          <w:i/>
          <w:kern w:val="3"/>
          <w:szCs w:val="24"/>
          <w:lang w:eastAsia="ar-SA"/>
        </w:rPr>
        <w:t>(nel caso di consorzi stabili)</w:t>
      </w:r>
    </w:p>
    <w:p w14:paraId="73178B12"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in qualità di ___________________ del consorzio stabile ___________________ con sede in ___________________ Via ___________________  n. ______ CAP ___________________ P.IVA _____________________</w:t>
      </w:r>
    </w:p>
    <w:p w14:paraId="693F3808"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39558CE8" w14:textId="77777777" w:rsidR="00310CB7" w:rsidRPr="00310CB7" w:rsidRDefault="00310CB7" w:rsidP="002025C2">
      <w:pPr>
        <w:suppressAutoHyphens/>
        <w:autoSpaceDE/>
        <w:spacing w:after="60" w:line="276" w:lineRule="auto"/>
        <w:ind w:hanging="2"/>
        <w:jc w:val="both"/>
        <w:textAlignment w:val="baseline"/>
        <w:rPr>
          <w:rFonts w:eastAsia="Arial" w:cs="Times New Roman"/>
          <w:i/>
          <w:kern w:val="3"/>
          <w:szCs w:val="24"/>
          <w:lang w:eastAsia="ar-SA"/>
        </w:rPr>
      </w:pPr>
      <w:r w:rsidRPr="00310CB7">
        <w:rPr>
          <w:rFonts w:eastAsia="Arial" w:cs="Times New Roman"/>
          <w:i/>
          <w:kern w:val="3"/>
          <w:szCs w:val="24"/>
          <w:lang w:eastAsia="ar-SA"/>
        </w:rPr>
        <w:t>(nel caso di consorziata del consorzio stabile)</w:t>
      </w:r>
    </w:p>
    <w:p w14:paraId="220B7FBE"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in qualità di ___________________ della ___________________ avente forma giuridica di ______________________________ (indicare se trattasi si società di professionisti o società di ingegneria) con sede in ___________________ Via ___________________  n. ______ CAP ___________________  P.IVA _____________________, consorziata del consorzio stabile concorrente _________________________________ con sede in ___________________ Via ___________________  n. ______ CAP ___________________ P.IVA _____________________</w:t>
      </w:r>
    </w:p>
    <w:p w14:paraId="2E305F3C"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10C25804" w14:textId="77777777" w:rsidR="00310CB7" w:rsidRPr="00310CB7" w:rsidRDefault="00310CB7" w:rsidP="002025C2">
      <w:pPr>
        <w:widowControl/>
        <w:numPr>
          <w:ilvl w:val="0"/>
          <w:numId w:val="182"/>
        </w:numPr>
        <w:suppressAutoHyphens/>
        <w:autoSpaceDE/>
        <w:autoSpaceDN/>
        <w:spacing w:after="60" w:line="276" w:lineRule="auto"/>
        <w:ind w:left="0"/>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__________________________________________________________________________</w:t>
      </w:r>
    </w:p>
    <w:p w14:paraId="0AB7556B"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nato a _____________________________________________ (_____) il _____________________</w:t>
      </w:r>
    </w:p>
    <w:p w14:paraId="365493AF"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residente a __________________________________________ (_____) C.A.P. ________________</w:t>
      </w:r>
    </w:p>
    <w:p w14:paraId="65B261AF"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via/piazza ______________________________________________ n. ______________</w:t>
      </w:r>
    </w:p>
    <w:p w14:paraId="075A70DC"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codice fiscale ___________________________________________</w:t>
      </w:r>
    </w:p>
    <w:p w14:paraId="33A86C2F"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5F4B0CC2" w14:textId="77777777" w:rsidR="00310CB7" w:rsidRPr="00310CB7" w:rsidRDefault="00310CB7" w:rsidP="002025C2">
      <w:pPr>
        <w:suppressAutoHyphens/>
        <w:autoSpaceDE/>
        <w:spacing w:after="60" w:line="276" w:lineRule="auto"/>
        <w:ind w:hanging="2"/>
        <w:jc w:val="both"/>
        <w:textAlignment w:val="baseline"/>
        <w:rPr>
          <w:rFonts w:eastAsia="Arial" w:cs="Times New Roman"/>
          <w:i/>
          <w:kern w:val="3"/>
          <w:szCs w:val="24"/>
          <w:lang w:eastAsia="ar-SA"/>
        </w:rPr>
      </w:pPr>
      <w:r w:rsidRPr="00310CB7">
        <w:rPr>
          <w:rFonts w:eastAsia="Arial" w:cs="Times New Roman"/>
          <w:i/>
          <w:kern w:val="3"/>
          <w:szCs w:val="24"/>
          <w:lang w:eastAsia="ar-SA"/>
        </w:rPr>
        <w:t>(nel caso di consorzi stabili)</w:t>
      </w:r>
    </w:p>
    <w:p w14:paraId="5D354578"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in qualità di ___________________ del consorzio stabile ___________________ con sede in ___________________ Via ___________________  n. ______ CAP ___________________ P.IVA _____________________</w:t>
      </w:r>
    </w:p>
    <w:p w14:paraId="5FB6E203"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060969A1" w14:textId="77777777" w:rsidR="00310CB7" w:rsidRPr="00310CB7" w:rsidRDefault="00310CB7" w:rsidP="002025C2">
      <w:pPr>
        <w:suppressAutoHyphens/>
        <w:autoSpaceDE/>
        <w:spacing w:after="60" w:line="276" w:lineRule="auto"/>
        <w:ind w:hanging="2"/>
        <w:jc w:val="both"/>
        <w:textAlignment w:val="baseline"/>
        <w:rPr>
          <w:rFonts w:eastAsia="Arial" w:cs="Times New Roman"/>
          <w:i/>
          <w:kern w:val="3"/>
          <w:szCs w:val="24"/>
          <w:lang w:eastAsia="ar-SA"/>
        </w:rPr>
      </w:pPr>
      <w:r w:rsidRPr="00310CB7">
        <w:rPr>
          <w:rFonts w:eastAsia="Arial" w:cs="Times New Roman"/>
          <w:i/>
          <w:kern w:val="3"/>
          <w:szCs w:val="24"/>
          <w:lang w:eastAsia="ar-SA"/>
        </w:rPr>
        <w:t>(nel caso di consorziata del consorzio stabile)</w:t>
      </w:r>
    </w:p>
    <w:p w14:paraId="3226057A"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in qualità di ___________________ della ___________________ avente forma giuridica di ______________________________ con sede in ___________________ Via ___________________ n. ______ CAP ___________________  P.IVA _____________________, consorziata del consorzio stabile concorrente _________________________________ con sede in ___________________ Via ___________________  n. ______ CAP ___________________ P.IVA _____________________</w:t>
      </w:r>
    </w:p>
    <w:p w14:paraId="77ACF7CD"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41AB758C" w14:textId="77777777" w:rsidR="00310CB7" w:rsidRPr="00310CB7" w:rsidRDefault="00310CB7" w:rsidP="002025C2">
      <w:pPr>
        <w:widowControl/>
        <w:numPr>
          <w:ilvl w:val="0"/>
          <w:numId w:val="182"/>
        </w:numPr>
        <w:suppressAutoHyphens/>
        <w:autoSpaceDE/>
        <w:autoSpaceDN/>
        <w:spacing w:after="60" w:line="276" w:lineRule="auto"/>
        <w:ind w:left="0"/>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__________________________________________________________________________</w:t>
      </w:r>
    </w:p>
    <w:p w14:paraId="69C96249"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nato a _____________________________________________ (_____) il _____________________</w:t>
      </w:r>
    </w:p>
    <w:p w14:paraId="6DCC6FF8"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residente a __________________________________________ (_____) C.A.P. ________________</w:t>
      </w:r>
    </w:p>
    <w:p w14:paraId="56F07B0C"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via/piazza ______________________________________________ n. ______________</w:t>
      </w:r>
    </w:p>
    <w:p w14:paraId="62AD623C"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codice fiscale ___________________________________________</w:t>
      </w:r>
    </w:p>
    <w:p w14:paraId="309E80B3"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4BBC11E4" w14:textId="77777777" w:rsidR="00310CB7" w:rsidRPr="00310CB7" w:rsidRDefault="00310CB7" w:rsidP="002025C2">
      <w:pPr>
        <w:suppressAutoHyphens/>
        <w:autoSpaceDE/>
        <w:spacing w:after="60" w:line="276" w:lineRule="auto"/>
        <w:ind w:hanging="2"/>
        <w:jc w:val="both"/>
        <w:textAlignment w:val="baseline"/>
        <w:rPr>
          <w:rFonts w:eastAsia="Arial" w:cs="Times New Roman"/>
          <w:i/>
          <w:kern w:val="3"/>
          <w:szCs w:val="24"/>
          <w:lang w:eastAsia="ar-SA"/>
        </w:rPr>
      </w:pPr>
      <w:r w:rsidRPr="00310CB7">
        <w:rPr>
          <w:rFonts w:eastAsia="Arial" w:cs="Times New Roman"/>
          <w:i/>
          <w:kern w:val="3"/>
          <w:szCs w:val="24"/>
          <w:lang w:eastAsia="ar-SA"/>
        </w:rPr>
        <w:t>(nel caso di consorzi stabili)</w:t>
      </w:r>
    </w:p>
    <w:p w14:paraId="090740E2"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in qualità di ___________________ del consorzio stabile ___________________ con sede in ___________________ Via ___________________ n. ______ CAP ___________________ P.IVA _____________________</w:t>
      </w:r>
    </w:p>
    <w:p w14:paraId="7650C489"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1390C2F1" w14:textId="77777777" w:rsidR="00310CB7" w:rsidRPr="00310CB7" w:rsidRDefault="00310CB7" w:rsidP="002025C2">
      <w:pPr>
        <w:suppressAutoHyphens/>
        <w:autoSpaceDE/>
        <w:spacing w:after="60" w:line="276" w:lineRule="auto"/>
        <w:ind w:hanging="2"/>
        <w:jc w:val="both"/>
        <w:textAlignment w:val="baseline"/>
        <w:rPr>
          <w:rFonts w:eastAsia="Arial" w:cs="Times New Roman"/>
          <w:i/>
          <w:kern w:val="3"/>
          <w:szCs w:val="24"/>
          <w:lang w:eastAsia="ar-SA"/>
        </w:rPr>
      </w:pPr>
      <w:r w:rsidRPr="00310CB7">
        <w:rPr>
          <w:rFonts w:eastAsia="Arial" w:cs="Times New Roman"/>
          <w:i/>
          <w:kern w:val="3"/>
          <w:szCs w:val="24"/>
          <w:lang w:eastAsia="ar-SA"/>
        </w:rPr>
        <w:t>(nel caso di consorziata del consorzio stabile)</w:t>
      </w:r>
    </w:p>
    <w:p w14:paraId="3393651A"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in qualità di ___________________ della ___________________ avente forma giuridica di ______________________________ con sede in ___________________ Via ___________________ n. ______ CAP ___________________  P.IVA _____________________, consorziata del consorzio stabile concorrente _________________________________ con sede in ___________________ Via ___________________  n. ______ CAP ___________________ P.IVA _____________________</w:t>
      </w:r>
    </w:p>
    <w:p w14:paraId="389A7036"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17CF9253" w14:textId="77777777" w:rsidR="00310CB7" w:rsidRPr="00310CB7" w:rsidRDefault="00310CB7" w:rsidP="002025C2">
      <w:pPr>
        <w:widowControl/>
        <w:numPr>
          <w:ilvl w:val="0"/>
          <w:numId w:val="182"/>
        </w:numPr>
        <w:suppressAutoHyphens/>
        <w:autoSpaceDE/>
        <w:autoSpaceDN/>
        <w:spacing w:after="60" w:line="276" w:lineRule="auto"/>
        <w:ind w:left="0"/>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__________________________________________________________________________</w:t>
      </w:r>
    </w:p>
    <w:p w14:paraId="112D314E"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nato a _____________________________________________ (_____) il _____________________</w:t>
      </w:r>
    </w:p>
    <w:p w14:paraId="0DC924D4"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residente a __________________________________________ (_____) C.A.P. ________________</w:t>
      </w:r>
    </w:p>
    <w:p w14:paraId="789681EC"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via/piazza ______________________________________________ n. ______________</w:t>
      </w:r>
    </w:p>
    <w:p w14:paraId="410341AE"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codice fiscale ___________________________________________</w:t>
      </w:r>
    </w:p>
    <w:p w14:paraId="34FB8F4C"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31B51D58" w14:textId="77777777" w:rsidR="00310CB7" w:rsidRPr="00310CB7" w:rsidRDefault="00310CB7" w:rsidP="002025C2">
      <w:pPr>
        <w:suppressAutoHyphens/>
        <w:autoSpaceDE/>
        <w:spacing w:after="60" w:line="276" w:lineRule="auto"/>
        <w:ind w:hanging="2"/>
        <w:jc w:val="both"/>
        <w:textAlignment w:val="baseline"/>
        <w:rPr>
          <w:rFonts w:eastAsia="Arial" w:cs="Times New Roman"/>
          <w:i/>
          <w:kern w:val="3"/>
          <w:szCs w:val="24"/>
          <w:lang w:eastAsia="ar-SA"/>
        </w:rPr>
      </w:pPr>
      <w:r w:rsidRPr="00310CB7">
        <w:rPr>
          <w:rFonts w:eastAsia="Arial" w:cs="Times New Roman"/>
          <w:i/>
          <w:kern w:val="3"/>
          <w:szCs w:val="24"/>
          <w:lang w:eastAsia="ar-SA"/>
        </w:rPr>
        <w:t>(nel caso di consorzi stabili)</w:t>
      </w:r>
    </w:p>
    <w:p w14:paraId="0C337E6E"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in qualità di ___________________ del consorzio stabile ___________________ con sede in ___________________ Via ___________________ n. ______ CAP ___________________ P.IVA _____________________</w:t>
      </w:r>
    </w:p>
    <w:p w14:paraId="2E86040D"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66562224" w14:textId="77777777" w:rsidR="00310CB7" w:rsidRPr="00310CB7" w:rsidRDefault="00310CB7" w:rsidP="002025C2">
      <w:pPr>
        <w:suppressAutoHyphens/>
        <w:autoSpaceDE/>
        <w:spacing w:after="60" w:line="276" w:lineRule="auto"/>
        <w:ind w:hanging="2"/>
        <w:jc w:val="both"/>
        <w:textAlignment w:val="baseline"/>
        <w:rPr>
          <w:rFonts w:eastAsia="Arial" w:cs="Times New Roman"/>
          <w:i/>
          <w:kern w:val="3"/>
          <w:szCs w:val="24"/>
          <w:lang w:eastAsia="ar-SA"/>
        </w:rPr>
      </w:pPr>
      <w:r w:rsidRPr="00310CB7">
        <w:rPr>
          <w:rFonts w:eastAsia="Arial" w:cs="Times New Roman"/>
          <w:i/>
          <w:kern w:val="3"/>
          <w:szCs w:val="24"/>
          <w:lang w:eastAsia="ar-SA"/>
        </w:rPr>
        <w:t>(nel caso di consorziata del consorzio stabile)</w:t>
      </w:r>
    </w:p>
    <w:p w14:paraId="11689A7E"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in qualità di ___________________ della ___________________ avente forma giuridica di ______________________________ con sede in ___________________ Via ___________________ n. ______ CAP ___________________  P.IVA _____________________, consorziata del consorzio stabile concorrente _________________________________ con sede in ___________________ Via ___________________  n. ______ CAP ___________________ P.IVA _____________________</w:t>
      </w:r>
    </w:p>
    <w:p w14:paraId="74FB9E53"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73F5CC16" w14:textId="77777777" w:rsidR="00310CB7" w:rsidRPr="00310CB7" w:rsidRDefault="00310CB7" w:rsidP="002025C2">
      <w:pPr>
        <w:widowControl/>
        <w:numPr>
          <w:ilvl w:val="0"/>
          <w:numId w:val="182"/>
        </w:numPr>
        <w:suppressAutoHyphens/>
        <w:autoSpaceDE/>
        <w:autoSpaceDN/>
        <w:spacing w:after="60" w:line="276" w:lineRule="auto"/>
        <w:ind w:left="0"/>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__________________________________________________________________________</w:t>
      </w:r>
    </w:p>
    <w:p w14:paraId="37A36499"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nato a _____________________________________________ (_____) il _____________________</w:t>
      </w:r>
    </w:p>
    <w:p w14:paraId="12571E1F"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residente a __________________________________________ (_____) C.A.P. ________________</w:t>
      </w:r>
    </w:p>
    <w:p w14:paraId="332B4B40"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via/piazza ______________________________________________ n. ______________</w:t>
      </w:r>
    </w:p>
    <w:p w14:paraId="1EF2B4BD"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codice fiscale ___________________________________________</w:t>
      </w:r>
    </w:p>
    <w:p w14:paraId="600C6C02"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57986F27" w14:textId="77777777" w:rsidR="00310CB7" w:rsidRPr="00310CB7" w:rsidRDefault="00310CB7" w:rsidP="002025C2">
      <w:pPr>
        <w:suppressAutoHyphens/>
        <w:autoSpaceDE/>
        <w:spacing w:after="60" w:line="276" w:lineRule="auto"/>
        <w:ind w:hanging="2"/>
        <w:jc w:val="both"/>
        <w:textAlignment w:val="baseline"/>
        <w:rPr>
          <w:rFonts w:eastAsia="Arial" w:cs="Times New Roman"/>
          <w:i/>
          <w:kern w:val="3"/>
          <w:szCs w:val="24"/>
          <w:lang w:eastAsia="ar-SA"/>
        </w:rPr>
      </w:pPr>
      <w:r w:rsidRPr="00310CB7">
        <w:rPr>
          <w:rFonts w:eastAsia="Arial" w:cs="Times New Roman"/>
          <w:i/>
          <w:kern w:val="3"/>
          <w:szCs w:val="24"/>
          <w:lang w:eastAsia="ar-SA"/>
        </w:rPr>
        <w:t>(nel caso di consorzi stabili)</w:t>
      </w:r>
    </w:p>
    <w:p w14:paraId="0DED10A0"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in qualità di ___________________ del consorzio stabile ___________________ con sede in ___________________ Via ___________________ n. ______ CAP ___________________ P.IVA _____________________</w:t>
      </w:r>
    </w:p>
    <w:p w14:paraId="5AA37B5A"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4CC0127F" w14:textId="77777777" w:rsidR="00310CB7" w:rsidRPr="00310CB7" w:rsidRDefault="00310CB7" w:rsidP="002025C2">
      <w:pPr>
        <w:suppressAutoHyphens/>
        <w:autoSpaceDE/>
        <w:spacing w:after="60" w:line="276" w:lineRule="auto"/>
        <w:ind w:hanging="2"/>
        <w:jc w:val="both"/>
        <w:textAlignment w:val="baseline"/>
        <w:rPr>
          <w:rFonts w:eastAsia="Arial" w:cs="Times New Roman"/>
          <w:i/>
          <w:kern w:val="3"/>
          <w:szCs w:val="24"/>
          <w:lang w:eastAsia="ar-SA"/>
        </w:rPr>
      </w:pPr>
      <w:r w:rsidRPr="00310CB7">
        <w:rPr>
          <w:rFonts w:eastAsia="Arial" w:cs="Times New Roman"/>
          <w:i/>
          <w:kern w:val="3"/>
          <w:szCs w:val="24"/>
          <w:lang w:eastAsia="ar-SA"/>
        </w:rPr>
        <w:t>(nel caso di consorziata del consorzio stabile)</w:t>
      </w:r>
    </w:p>
    <w:p w14:paraId="7F927410"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in qualità di ___________________ della ___________________ avente forma giuridica di ______________________________(indicare se trattasi si società di professionisti o società di ingegneria) con sede in ___________________ Via ___________________ n. ______ CAP ___________________  P.IVA _____________________, consorziata del consorzio stabile concorrente _________________________________ con sede in ___________________ Via ___________________  n. ______ CAP ___________________ P.IVA _____________________</w:t>
      </w:r>
    </w:p>
    <w:p w14:paraId="307B9987"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10BD9282"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53AA3D1F" w14:textId="77777777" w:rsidR="00310CB7" w:rsidRPr="00310CB7" w:rsidRDefault="00310CB7" w:rsidP="002025C2">
      <w:pPr>
        <w:suppressAutoHyphens/>
        <w:autoSpaceDE/>
        <w:spacing w:after="60" w:line="276" w:lineRule="auto"/>
        <w:ind w:hanging="2"/>
        <w:jc w:val="center"/>
        <w:textAlignment w:val="baseline"/>
        <w:rPr>
          <w:rFonts w:eastAsia="Arial" w:cs="Times New Roman"/>
          <w:kern w:val="3"/>
          <w:szCs w:val="24"/>
          <w:lang w:eastAsia="ar-SA"/>
        </w:rPr>
      </w:pPr>
      <w:r w:rsidRPr="00310CB7">
        <w:rPr>
          <w:rFonts w:eastAsia="Arial" w:cs="Times New Roman"/>
          <w:kern w:val="3"/>
          <w:szCs w:val="24"/>
          <w:lang w:eastAsia="ar-SA"/>
        </w:rPr>
        <w:t>PREMESSO</w:t>
      </w:r>
    </w:p>
    <w:p w14:paraId="44F7BB6F"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6EDE5DC0" w14:textId="77777777" w:rsidR="00310CB7" w:rsidRPr="00310CB7" w:rsidRDefault="00310CB7" w:rsidP="002025C2">
      <w:pPr>
        <w:widowControl/>
        <w:numPr>
          <w:ilvl w:val="0"/>
          <w:numId w:val="180"/>
        </w:numPr>
        <w:suppressAutoHyphens/>
        <w:autoSpaceDE/>
        <w:autoSpaceDN/>
        <w:spacing w:after="60" w:line="276" w:lineRule="auto"/>
        <w:ind w:left="0"/>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che per la partecipazione alla gara in oggetto le parti ritengono opportuna un’organizzazione comune delle attività relative e connesse alle operazioni conseguenti;</w:t>
      </w:r>
    </w:p>
    <w:p w14:paraId="63BF7314" w14:textId="0D5282C7" w:rsidR="00310CB7" w:rsidRPr="00310CB7" w:rsidRDefault="00310CB7" w:rsidP="002025C2">
      <w:pPr>
        <w:widowControl/>
        <w:numPr>
          <w:ilvl w:val="0"/>
          <w:numId w:val="180"/>
        </w:numPr>
        <w:suppressAutoHyphens/>
        <w:autoSpaceDE/>
        <w:autoSpaceDN/>
        <w:spacing w:after="60" w:line="276" w:lineRule="auto"/>
        <w:ind w:left="0"/>
        <w:jc w:val="both"/>
        <w:textAlignment w:val="baseline"/>
        <w:rPr>
          <w:rFonts w:ascii="Calibri" w:eastAsia="Times New Roman" w:hAnsi="Calibri"/>
          <w:b w:val="0"/>
          <w:kern w:val="3"/>
          <w:position w:val="-11"/>
          <w:sz w:val="22"/>
          <w:lang w:eastAsia="ar-SA"/>
        </w:rPr>
      </w:pPr>
      <w:r w:rsidRPr="00310CB7">
        <w:rPr>
          <w:rFonts w:eastAsia="Arial" w:cs="Times New Roman"/>
          <w:b w:val="0"/>
          <w:kern w:val="3"/>
          <w:szCs w:val="24"/>
          <w:lang w:eastAsia="ar-SA"/>
        </w:rPr>
        <w:t>che le parti sono consapevoli del fatto che, in caso di mendace dichiarazione verranno applicate nei  propri riguardi, ai sensi dell’</w:t>
      </w:r>
      <w:r w:rsidR="00A90503">
        <w:rPr>
          <w:rFonts w:eastAsia="Arial" w:cs="Times New Roman"/>
          <w:b w:val="0"/>
          <w:kern w:val="3"/>
          <w:szCs w:val="24"/>
          <w:lang w:eastAsia="ar-SA"/>
        </w:rPr>
        <w:t>art.</w:t>
      </w:r>
      <w:r w:rsidRPr="00310CB7">
        <w:rPr>
          <w:rFonts w:eastAsia="Arial" w:cs="Times New Roman"/>
          <w:b w:val="0"/>
          <w:kern w:val="3"/>
          <w:szCs w:val="24"/>
          <w:lang w:eastAsia="ar-SA"/>
        </w:rPr>
        <w:t xml:space="preserve"> 76 del </w:t>
      </w:r>
      <w:hyperlink r:id="rId12" w:history="1">
        <w:r w:rsidRPr="00310CB7">
          <w:rPr>
            <w:rFonts w:eastAsia="Times New Roman" w:cs="Times New Roman"/>
            <w:b w:val="0"/>
            <w:kern w:val="3"/>
            <w:szCs w:val="24"/>
            <w:lang w:eastAsia="ar-SA"/>
          </w:rPr>
          <w:t>D.P.R. n. 445 del 28 dicembre 2000</w:t>
        </w:r>
      </w:hyperlink>
      <w:r w:rsidRPr="00310CB7">
        <w:rPr>
          <w:rFonts w:eastAsia="Arial" w:cs="Times New Roman"/>
          <w:b w:val="0"/>
          <w:kern w:val="3"/>
          <w:szCs w:val="24"/>
          <w:lang w:eastAsia="ar-SA"/>
        </w:rPr>
        <w:t>, le sanzioni previste dal codice penale e dalle leggi speciali in materia di falsità negli atti, oltre alle conseguenze amministrative previste per le procedure relative agli appalti pubblici</w:t>
      </w:r>
    </w:p>
    <w:p w14:paraId="42AEA87F"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4182EEFF" w14:textId="77777777" w:rsidR="00310CB7" w:rsidRPr="00310CB7" w:rsidRDefault="00310CB7" w:rsidP="002025C2">
      <w:pPr>
        <w:suppressAutoHyphens/>
        <w:autoSpaceDE/>
        <w:spacing w:after="60" w:line="276" w:lineRule="auto"/>
        <w:ind w:hanging="2"/>
        <w:jc w:val="center"/>
        <w:textAlignment w:val="baseline"/>
        <w:rPr>
          <w:rFonts w:eastAsia="Arial" w:cs="Times New Roman"/>
          <w:kern w:val="3"/>
          <w:szCs w:val="24"/>
          <w:lang w:eastAsia="ar-SA"/>
        </w:rPr>
      </w:pPr>
      <w:r w:rsidRPr="00310CB7">
        <w:rPr>
          <w:rFonts w:eastAsia="Arial" w:cs="Times New Roman"/>
          <w:kern w:val="3"/>
          <w:szCs w:val="24"/>
          <w:lang w:eastAsia="ar-SA"/>
        </w:rPr>
        <w:t>DICHIARANO</w:t>
      </w:r>
    </w:p>
    <w:p w14:paraId="571784D4"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3C4F8AD6" w14:textId="77777777" w:rsidR="00310CB7" w:rsidRPr="00310CB7" w:rsidRDefault="00310CB7" w:rsidP="002025C2">
      <w:pPr>
        <w:widowControl/>
        <w:numPr>
          <w:ilvl w:val="0"/>
          <w:numId w:val="181"/>
        </w:numPr>
        <w:suppressAutoHyphens/>
        <w:autoSpaceDE/>
        <w:autoSpaceDN/>
        <w:spacing w:after="160" w:line="276" w:lineRule="auto"/>
        <w:ind w:left="0"/>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di partecipare alla procedura in oggetto congiuntamente, ed a tal fine, di impegnarsi in caso di  aggiudicazione, ai sensi e per gli effetti di quanto previsto dall’art. 68 del D. Lgs. 36/2023:</w:t>
      </w:r>
    </w:p>
    <w:p w14:paraId="528E1B11" w14:textId="77777777" w:rsidR="00310CB7" w:rsidRPr="00310CB7" w:rsidRDefault="00310CB7" w:rsidP="002025C2">
      <w:pPr>
        <w:suppressAutoHyphens/>
        <w:autoSpaceDE/>
        <w:spacing w:line="276" w:lineRule="auto"/>
        <w:ind w:hanging="2"/>
        <w:jc w:val="both"/>
        <w:textAlignment w:val="baseline"/>
        <w:rPr>
          <w:rFonts w:eastAsia="Arial" w:cs="Times New Roman"/>
          <w:b w:val="0"/>
          <w:kern w:val="3"/>
          <w:szCs w:val="24"/>
          <w:lang w:eastAsia="ar-SA"/>
        </w:rPr>
      </w:pPr>
    </w:p>
    <w:p w14:paraId="30B14786" w14:textId="77777777" w:rsidR="00310CB7" w:rsidRPr="00126CD3" w:rsidRDefault="00310CB7" w:rsidP="00126CD3">
      <w:pPr>
        <w:pStyle w:val="Paragrafoelenco"/>
        <w:numPr>
          <w:ilvl w:val="0"/>
          <w:numId w:val="183"/>
        </w:numPr>
        <w:suppressAutoHyphens/>
        <w:autoSpaceDE/>
        <w:spacing w:line="276" w:lineRule="auto"/>
        <w:ind w:left="284" w:hanging="284"/>
        <w:jc w:val="both"/>
        <w:textAlignment w:val="baseline"/>
        <w:rPr>
          <w:rFonts w:eastAsia="Arial" w:cs="Times New Roman"/>
          <w:b w:val="0"/>
          <w:kern w:val="3"/>
          <w:szCs w:val="24"/>
          <w:lang w:eastAsia="ar-SA"/>
        </w:rPr>
      </w:pPr>
      <w:r w:rsidRPr="00126CD3">
        <w:rPr>
          <w:rFonts w:eastAsia="Arial" w:cs="Times New Roman"/>
          <w:b w:val="0"/>
          <w:kern w:val="3"/>
          <w:szCs w:val="24"/>
          <w:lang w:eastAsia="ar-SA"/>
        </w:rPr>
        <w:t xml:space="preserve">a costituire il </w:t>
      </w:r>
      <w:r w:rsidRPr="00126CD3">
        <w:rPr>
          <w:rFonts w:eastAsia="Arial" w:cs="Times New Roman"/>
          <w:kern w:val="3"/>
          <w:szCs w:val="24"/>
          <w:lang w:eastAsia="ar-SA"/>
        </w:rPr>
        <w:t>raggruppamento temporaneo di imprese</w:t>
      </w:r>
      <w:r w:rsidRPr="00126CD3">
        <w:rPr>
          <w:rFonts w:eastAsia="Arial" w:cs="Times New Roman"/>
          <w:b w:val="0"/>
          <w:kern w:val="3"/>
          <w:szCs w:val="24"/>
          <w:lang w:eastAsia="ar-SA"/>
        </w:rPr>
        <w:t xml:space="preserve"> in osservanza delle specifiche disposizioni di cui alla lettera d’invito – disciplinare di gara;</w:t>
      </w:r>
    </w:p>
    <w:p w14:paraId="1C11AC2F" w14:textId="77777777" w:rsidR="00310CB7" w:rsidRPr="00126CD3" w:rsidRDefault="00310CB7" w:rsidP="00126CD3">
      <w:pPr>
        <w:widowControl/>
        <w:numPr>
          <w:ilvl w:val="0"/>
          <w:numId w:val="183"/>
        </w:numPr>
        <w:suppressAutoHyphens/>
        <w:autoSpaceDE/>
        <w:autoSpaceDN/>
        <w:spacing w:after="60" w:line="276" w:lineRule="auto"/>
        <w:ind w:left="284" w:hanging="284"/>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 xml:space="preserve">a conferire mandato collettivo speciale con rappresentanza, ai sensi dell’art. 68, comma 1 del </w:t>
      </w:r>
      <w:hyperlink r:id="rId13" w:history="1">
        <w:r w:rsidRPr="00126CD3">
          <w:rPr>
            <w:rFonts w:eastAsia="Arial" w:cs="Times New Roman"/>
            <w:b w:val="0"/>
            <w:kern w:val="3"/>
            <w:szCs w:val="24"/>
            <w:lang w:eastAsia="ar-SA"/>
          </w:rPr>
          <w:t>D.Lgs. n. 36/2023</w:t>
        </w:r>
      </w:hyperlink>
      <w:r w:rsidRPr="00310CB7">
        <w:rPr>
          <w:rFonts w:eastAsia="Arial" w:cs="Times New Roman"/>
          <w:b w:val="0"/>
          <w:kern w:val="3"/>
          <w:szCs w:val="24"/>
          <w:lang w:eastAsia="ar-SA"/>
        </w:rPr>
        <w:t>, al legale rappresentante del soggetto mandatario di seguito indicato, il quale stipulerà il contratto in nome e per conto proprio dei mandanti:</w:t>
      </w:r>
    </w:p>
    <w:tbl>
      <w:tblPr>
        <w:tblW w:w="8930" w:type="dxa"/>
        <w:tblInd w:w="495" w:type="dxa"/>
        <w:tblLayout w:type="fixed"/>
        <w:tblCellMar>
          <w:left w:w="10" w:type="dxa"/>
          <w:right w:w="10" w:type="dxa"/>
        </w:tblCellMar>
        <w:tblLook w:val="04A0" w:firstRow="1" w:lastRow="0" w:firstColumn="1" w:lastColumn="0" w:noHBand="0" w:noVBand="1"/>
      </w:tblPr>
      <w:tblGrid>
        <w:gridCol w:w="1842"/>
        <w:gridCol w:w="7088"/>
      </w:tblGrid>
      <w:tr w:rsidR="00310CB7" w:rsidRPr="00310CB7" w14:paraId="1504FF2F" w14:textId="77777777" w:rsidTr="00250239">
        <w:trPr>
          <w:trHeight w:val="397"/>
        </w:trPr>
        <w:tc>
          <w:tcPr>
            <w:tcW w:w="1842"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14:paraId="6D074C01" w14:textId="77777777" w:rsidR="00310CB7" w:rsidRPr="00310CB7" w:rsidRDefault="00310CB7" w:rsidP="002025C2">
            <w:pPr>
              <w:widowControl/>
              <w:suppressAutoHyphens/>
              <w:autoSpaceDE/>
              <w:spacing w:after="60" w:line="276" w:lineRule="auto"/>
              <w:ind w:hanging="2"/>
              <w:jc w:val="both"/>
              <w:textAlignment w:val="baseline"/>
              <w:rPr>
                <w:rFonts w:eastAsia="Arial" w:cs="Times New Roman"/>
                <w:kern w:val="3"/>
                <w:szCs w:val="24"/>
                <w:lang w:eastAsia="ar-SA"/>
              </w:rPr>
            </w:pPr>
            <w:r w:rsidRPr="00310CB7">
              <w:rPr>
                <w:rFonts w:eastAsia="Arial" w:cs="Times New Roman"/>
                <w:kern w:val="3"/>
                <w:szCs w:val="24"/>
                <w:lang w:eastAsia="ar-SA"/>
              </w:rPr>
              <w:t>Denominazione</w:t>
            </w:r>
          </w:p>
        </w:tc>
        <w:tc>
          <w:tcPr>
            <w:tcW w:w="7088"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BFBC6C3" w14:textId="77777777" w:rsidR="00310CB7" w:rsidRPr="00310CB7" w:rsidRDefault="00310CB7" w:rsidP="002025C2">
            <w:pPr>
              <w:widowControl/>
              <w:suppressAutoHyphens/>
              <w:autoSpaceDE/>
              <w:spacing w:after="60" w:line="276" w:lineRule="auto"/>
              <w:ind w:hanging="2"/>
              <w:jc w:val="both"/>
              <w:textAlignment w:val="baseline"/>
              <w:rPr>
                <w:rFonts w:eastAsia="Arial" w:cs="Times New Roman"/>
                <w:b w:val="0"/>
                <w:kern w:val="3"/>
                <w:szCs w:val="24"/>
                <w:lang w:eastAsia="ar-SA"/>
              </w:rPr>
            </w:pPr>
          </w:p>
        </w:tc>
      </w:tr>
      <w:tr w:rsidR="00310CB7" w:rsidRPr="00310CB7" w14:paraId="1D41EB05" w14:textId="77777777" w:rsidTr="00250239">
        <w:trPr>
          <w:trHeight w:val="397"/>
        </w:trPr>
        <w:tc>
          <w:tcPr>
            <w:tcW w:w="1842"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14:paraId="7BBE6777" w14:textId="77777777" w:rsidR="00310CB7" w:rsidRPr="00310CB7" w:rsidRDefault="00310CB7" w:rsidP="002025C2">
            <w:pPr>
              <w:widowControl/>
              <w:suppressAutoHyphens/>
              <w:autoSpaceDE/>
              <w:spacing w:after="60" w:line="276" w:lineRule="auto"/>
              <w:ind w:hanging="2"/>
              <w:jc w:val="both"/>
              <w:textAlignment w:val="baseline"/>
              <w:rPr>
                <w:rFonts w:eastAsia="Arial" w:cs="Times New Roman"/>
                <w:kern w:val="3"/>
                <w:szCs w:val="24"/>
                <w:lang w:eastAsia="ar-SA"/>
              </w:rPr>
            </w:pPr>
            <w:r w:rsidRPr="00310CB7">
              <w:rPr>
                <w:rFonts w:eastAsia="Arial" w:cs="Times New Roman"/>
                <w:kern w:val="3"/>
                <w:szCs w:val="24"/>
                <w:lang w:eastAsia="ar-SA"/>
              </w:rPr>
              <w:t>Cod. Fisc. - P. IVA</w:t>
            </w:r>
          </w:p>
        </w:tc>
        <w:tc>
          <w:tcPr>
            <w:tcW w:w="7088"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29445AD" w14:textId="77777777" w:rsidR="00310CB7" w:rsidRPr="00310CB7" w:rsidRDefault="00310CB7" w:rsidP="002025C2">
            <w:pPr>
              <w:widowControl/>
              <w:suppressAutoHyphens/>
              <w:autoSpaceDE/>
              <w:spacing w:after="60" w:line="276" w:lineRule="auto"/>
              <w:ind w:hanging="2"/>
              <w:jc w:val="both"/>
              <w:textAlignment w:val="baseline"/>
              <w:rPr>
                <w:rFonts w:eastAsia="Arial" w:cs="Times New Roman"/>
                <w:b w:val="0"/>
                <w:kern w:val="3"/>
                <w:szCs w:val="24"/>
                <w:lang w:eastAsia="ar-SA"/>
              </w:rPr>
            </w:pPr>
          </w:p>
        </w:tc>
      </w:tr>
      <w:tr w:rsidR="00310CB7" w:rsidRPr="00310CB7" w14:paraId="31F0C65A" w14:textId="77777777" w:rsidTr="00250239">
        <w:trPr>
          <w:trHeight w:val="397"/>
        </w:trPr>
        <w:tc>
          <w:tcPr>
            <w:tcW w:w="1842"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14:paraId="04E1EB3F" w14:textId="77777777" w:rsidR="00310CB7" w:rsidRPr="00310CB7" w:rsidRDefault="00310CB7" w:rsidP="002025C2">
            <w:pPr>
              <w:widowControl/>
              <w:suppressAutoHyphens/>
              <w:autoSpaceDE/>
              <w:spacing w:after="60" w:line="276" w:lineRule="auto"/>
              <w:ind w:hanging="2"/>
              <w:jc w:val="both"/>
              <w:textAlignment w:val="baseline"/>
              <w:rPr>
                <w:rFonts w:eastAsia="Arial" w:cs="Times New Roman"/>
                <w:kern w:val="3"/>
                <w:szCs w:val="24"/>
                <w:lang w:eastAsia="ar-SA"/>
              </w:rPr>
            </w:pPr>
            <w:r w:rsidRPr="00310CB7">
              <w:rPr>
                <w:rFonts w:eastAsia="Arial" w:cs="Times New Roman"/>
                <w:kern w:val="3"/>
                <w:szCs w:val="24"/>
                <w:lang w:eastAsia="ar-SA"/>
              </w:rPr>
              <w:t>Sede legale</w:t>
            </w:r>
          </w:p>
        </w:tc>
        <w:tc>
          <w:tcPr>
            <w:tcW w:w="7088"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A0A8DDA" w14:textId="77777777" w:rsidR="00310CB7" w:rsidRPr="00310CB7" w:rsidRDefault="00310CB7" w:rsidP="002025C2">
            <w:pPr>
              <w:widowControl/>
              <w:suppressAutoHyphens/>
              <w:autoSpaceDE/>
              <w:spacing w:after="60" w:line="276" w:lineRule="auto"/>
              <w:ind w:hanging="2"/>
              <w:jc w:val="both"/>
              <w:textAlignment w:val="baseline"/>
              <w:rPr>
                <w:rFonts w:eastAsia="Arial" w:cs="Times New Roman"/>
                <w:b w:val="0"/>
                <w:kern w:val="3"/>
                <w:szCs w:val="24"/>
                <w:lang w:eastAsia="ar-SA"/>
              </w:rPr>
            </w:pPr>
          </w:p>
        </w:tc>
      </w:tr>
    </w:tbl>
    <w:p w14:paraId="7CF64295" w14:textId="77777777" w:rsidR="00310CB7" w:rsidRPr="00310CB7" w:rsidRDefault="00310CB7" w:rsidP="002025C2">
      <w:pPr>
        <w:widowControl/>
        <w:suppressAutoHyphens/>
        <w:autoSpaceDE/>
        <w:spacing w:after="60" w:line="276" w:lineRule="auto"/>
        <w:ind w:hanging="2"/>
        <w:jc w:val="both"/>
        <w:textAlignment w:val="baseline"/>
        <w:rPr>
          <w:rFonts w:eastAsia="Arial" w:cs="Times New Roman"/>
          <w:b w:val="0"/>
          <w:kern w:val="3"/>
          <w:szCs w:val="24"/>
          <w:lang w:eastAsia="ar-SA"/>
        </w:rPr>
      </w:pPr>
    </w:p>
    <w:p w14:paraId="0E6550CF" w14:textId="77777777" w:rsidR="00310CB7" w:rsidRPr="00310CB7" w:rsidRDefault="00310CB7" w:rsidP="00126CD3">
      <w:pPr>
        <w:pStyle w:val="Paragrafoelenco"/>
        <w:numPr>
          <w:ilvl w:val="0"/>
          <w:numId w:val="183"/>
        </w:numPr>
        <w:suppressAutoHyphens/>
        <w:autoSpaceDE/>
        <w:spacing w:line="276" w:lineRule="auto"/>
        <w:ind w:left="284" w:hanging="284"/>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a produrre atto notarile di Raggruppamento temporaneo entro il termine indicato nella comunicazione di affidamento dell’appalto;</w:t>
      </w:r>
    </w:p>
    <w:p w14:paraId="5FD9C048" w14:textId="77777777" w:rsidR="00310CB7" w:rsidRPr="00310CB7" w:rsidRDefault="00310CB7" w:rsidP="002025C2">
      <w:pPr>
        <w:widowControl/>
        <w:suppressAutoHyphens/>
        <w:autoSpaceDE/>
        <w:spacing w:after="60" w:line="276" w:lineRule="auto"/>
        <w:ind w:hanging="2"/>
        <w:jc w:val="both"/>
        <w:textAlignment w:val="baseline"/>
        <w:rPr>
          <w:rFonts w:eastAsia="Arial" w:cs="Times New Roman"/>
          <w:b w:val="0"/>
          <w:kern w:val="3"/>
          <w:szCs w:val="24"/>
          <w:lang w:eastAsia="ar-SA"/>
        </w:rPr>
      </w:pPr>
    </w:p>
    <w:p w14:paraId="3FB27501" w14:textId="77777777" w:rsidR="00310CB7" w:rsidRPr="00310CB7" w:rsidRDefault="00310CB7" w:rsidP="002025C2">
      <w:pPr>
        <w:widowControl/>
        <w:numPr>
          <w:ilvl w:val="0"/>
          <w:numId w:val="181"/>
        </w:numPr>
        <w:suppressAutoHyphens/>
        <w:autoSpaceDE/>
        <w:autoSpaceDN/>
        <w:spacing w:after="60" w:line="276" w:lineRule="auto"/>
        <w:ind w:left="0"/>
        <w:jc w:val="both"/>
        <w:textAlignment w:val="baseline"/>
        <w:rPr>
          <w:rFonts w:ascii="Calibri" w:eastAsia="Times New Roman" w:hAnsi="Calibri"/>
          <w:b w:val="0"/>
          <w:kern w:val="3"/>
          <w:position w:val="-11"/>
          <w:sz w:val="22"/>
          <w:lang w:eastAsia="ar-SA"/>
        </w:rPr>
      </w:pPr>
      <w:r w:rsidRPr="00310CB7">
        <w:rPr>
          <w:rFonts w:eastAsia="Arial" w:cs="Times New Roman"/>
          <w:b w:val="0"/>
          <w:kern w:val="3"/>
          <w:szCs w:val="24"/>
          <w:lang w:eastAsia="ar-SA"/>
        </w:rPr>
        <w:t xml:space="preserve">di uniformarsi alla disciplina vigente con riguardo ai raggruppamenti temporanei di concorrenti, ai sensi dell’art. 68 del </w:t>
      </w:r>
      <w:hyperlink r:id="rId14" w:history="1">
        <w:r w:rsidRPr="00310CB7">
          <w:rPr>
            <w:rFonts w:eastAsia="Times New Roman" w:cs="Times New Roman"/>
            <w:b w:val="0"/>
            <w:kern w:val="3"/>
            <w:szCs w:val="24"/>
            <w:lang w:eastAsia="ar-SA"/>
          </w:rPr>
          <w:t>D.Lgs. n. 36/2023</w:t>
        </w:r>
      </w:hyperlink>
    </w:p>
    <w:p w14:paraId="3C3F81F4" w14:textId="77777777" w:rsidR="00310CB7" w:rsidRPr="00310CB7" w:rsidRDefault="00310CB7" w:rsidP="002025C2">
      <w:pPr>
        <w:widowControl/>
        <w:suppressAutoHyphens/>
        <w:autoSpaceDE/>
        <w:spacing w:after="60" w:line="276" w:lineRule="auto"/>
        <w:ind w:hanging="2"/>
        <w:jc w:val="both"/>
        <w:textAlignment w:val="baseline"/>
        <w:rPr>
          <w:rFonts w:eastAsia="Arial" w:cs="Times New Roman"/>
          <w:b w:val="0"/>
          <w:kern w:val="3"/>
          <w:szCs w:val="24"/>
          <w:lang w:eastAsia="ar-SA"/>
        </w:rPr>
      </w:pPr>
    </w:p>
    <w:p w14:paraId="6B693844" w14:textId="642CCF5A" w:rsidR="00310CB7" w:rsidRPr="00310CB7" w:rsidRDefault="00310CB7" w:rsidP="002025C2">
      <w:pPr>
        <w:widowControl/>
        <w:numPr>
          <w:ilvl w:val="0"/>
          <w:numId w:val="181"/>
        </w:numPr>
        <w:suppressAutoHyphens/>
        <w:autoSpaceDE/>
        <w:autoSpaceDN/>
        <w:spacing w:after="60" w:line="276" w:lineRule="auto"/>
        <w:ind w:left="0"/>
        <w:jc w:val="both"/>
        <w:textAlignment w:val="baseline"/>
        <w:rPr>
          <w:rFonts w:ascii="Calibri" w:eastAsia="Times New Roman" w:hAnsi="Calibri"/>
          <w:b w:val="0"/>
          <w:kern w:val="3"/>
          <w:position w:val="-11"/>
          <w:sz w:val="22"/>
          <w:lang w:eastAsia="ar-SA"/>
        </w:rPr>
      </w:pPr>
      <w:r w:rsidRPr="00310CB7">
        <w:rPr>
          <w:rFonts w:eastAsia="Arial" w:cs="Times New Roman"/>
          <w:b w:val="0"/>
          <w:kern w:val="3"/>
          <w:szCs w:val="24"/>
          <w:lang w:eastAsia="ar-SA"/>
        </w:rPr>
        <w:t>che, ai sensi dell’art. 68 – comma 2 – del D.Lgs. n. 36/2023, le</w:t>
      </w:r>
      <w:r w:rsidR="00126CD3">
        <w:rPr>
          <w:rFonts w:eastAsia="Arial" w:cs="Times New Roman"/>
          <w:b w:val="0"/>
          <w:kern w:val="3"/>
          <w:szCs w:val="24"/>
          <w:lang w:eastAsia="ar-SA"/>
        </w:rPr>
        <w:t xml:space="preserve"> parti delle prestazioni (</w:t>
      </w:r>
      <w:r w:rsidRPr="00310CB7">
        <w:rPr>
          <w:rFonts w:eastAsia="Arial" w:cs="Times New Roman"/>
          <w:b w:val="0"/>
          <w:kern w:val="3"/>
          <w:szCs w:val="24"/>
          <w:lang w:eastAsia="ar-SA"/>
        </w:rPr>
        <w:t>lavori e/o servizi) che saranno eseguite dagli operatori economici riuniti, come in precedenza individuati, sono le seguenti:</w:t>
      </w:r>
    </w:p>
    <w:tbl>
      <w:tblPr>
        <w:tblW w:w="9638" w:type="dxa"/>
        <w:tblLayout w:type="fixed"/>
        <w:tblCellMar>
          <w:left w:w="10" w:type="dxa"/>
          <w:right w:w="10" w:type="dxa"/>
        </w:tblCellMar>
        <w:tblLook w:val="04A0" w:firstRow="1" w:lastRow="0" w:firstColumn="1" w:lastColumn="0" w:noHBand="0" w:noVBand="1"/>
      </w:tblPr>
      <w:tblGrid>
        <w:gridCol w:w="1485"/>
        <w:gridCol w:w="1670"/>
        <w:gridCol w:w="2086"/>
        <w:gridCol w:w="2693"/>
        <w:gridCol w:w="1704"/>
      </w:tblGrid>
      <w:tr w:rsidR="00310CB7" w:rsidRPr="00310CB7" w14:paraId="77382A32" w14:textId="77777777" w:rsidTr="00250239">
        <w:tc>
          <w:tcPr>
            <w:tcW w:w="148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F3283B8"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167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FF3FFB6"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r w:rsidRPr="00126CD3">
              <w:rPr>
                <w:rFonts w:eastAsia="Arial" w:cs="Times New Roman"/>
                <w:b w:val="0"/>
                <w:kern w:val="3"/>
                <w:sz w:val="18"/>
                <w:szCs w:val="24"/>
                <w:lang w:eastAsia="ar-SA"/>
              </w:rPr>
              <w:t>Denominazione operatore</w:t>
            </w:r>
          </w:p>
        </w:tc>
        <w:tc>
          <w:tcPr>
            <w:tcW w:w="20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EA5C91B"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r w:rsidRPr="00126CD3">
              <w:rPr>
                <w:rFonts w:eastAsia="Arial" w:cs="Times New Roman"/>
                <w:b w:val="0"/>
                <w:kern w:val="3"/>
                <w:sz w:val="18"/>
                <w:szCs w:val="24"/>
                <w:lang w:eastAsia="ar-SA"/>
              </w:rPr>
              <w:t>Parti/Categorie delle prestazioni   da eseguire</w:t>
            </w:r>
          </w:p>
          <w:p w14:paraId="0920B813" w14:textId="77777777" w:rsidR="00310CB7" w:rsidRPr="00126CD3" w:rsidRDefault="00310CB7" w:rsidP="002025C2">
            <w:pPr>
              <w:suppressAutoHyphens/>
              <w:autoSpaceDE/>
              <w:spacing w:after="60" w:line="276" w:lineRule="auto"/>
              <w:ind w:hanging="2"/>
              <w:jc w:val="both"/>
              <w:textAlignment w:val="baseline"/>
              <w:rPr>
                <w:rFonts w:ascii="Calibri" w:eastAsia="Times New Roman" w:hAnsi="Calibri"/>
                <w:b w:val="0"/>
                <w:kern w:val="3"/>
                <w:position w:val="-11"/>
                <w:sz w:val="18"/>
                <w:lang w:eastAsia="ar-SA"/>
              </w:rPr>
            </w:pPr>
            <w:r w:rsidRPr="00126CD3">
              <w:rPr>
                <w:rFonts w:eastAsia="Arial" w:cs="Times New Roman"/>
                <w:b w:val="0"/>
                <w:kern w:val="3"/>
                <w:sz w:val="18"/>
                <w:szCs w:val="24"/>
                <w:lang w:eastAsia="ar-SA"/>
              </w:rPr>
              <w:t>(</w:t>
            </w:r>
            <w:r w:rsidRPr="00126CD3">
              <w:rPr>
                <w:rFonts w:eastAsia="Arial" w:cs="Times New Roman"/>
                <w:i/>
                <w:kern w:val="3"/>
                <w:sz w:val="18"/>
                <w:szCs w:val="24"/>
                <w:lang w:eastAsia="ar-SA"/>
              </w:rPr>
              <w:t>specificare prestazioni da svolgere in riferimento all’oggetto ed a ciascuna categoria lavori o ID opere oggetto di appalto)</w:t>
            </w:r>
          </w:p>
        </w:tc>
        <w:tc>
          <w:tcPr>
            <w:tcW w:w="26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7426B45"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r w:rsidRPr="00126CD3">
              <w:rPr>
                <w:rFonts w:eastAsia="Arial" w:cs="Times New Roman"/>
                <w:b w:val="0"/>
                <w:kern w:val="3"/>
                <w:sz w:val="18"/>
                <w:szCs w:val="24"/>
                <w:lang w:eastAsia="ar-SA"/>
              </w:rPr>
              <w:t>Requisito di qualificazione</w:t>
            </w:r>
          </w:p>
          <w:p w14:paraId="5A1A2303" w14:textId="77777777" w:rsidR="00310CB7" w:rsidRPr="00126CD3" w:rsidRDefault="00310CB7" w:rsidP="002025C2">
            <w:pPr>
              <w:suppressAutoHyphens/>
              <w:autoSpaceDE/>
              <w:spacing w:after="60" w:line="276" w:lineRule="auto"/>
              <w:ind w:hanging="2"/>
              <w:jc w:val="both"/>
              <w:textAlignment w:val="baseline"/>
              <w:rPr>
                <w:rFonts w:ascii="Calibri" w:eastAsia="Times New Roman" w:hAnsi="Calibri"/>
                <w:b w:val="0"/>
                <w:kern w:val="3"/>
                <w:position w:val="-11"/>
                <w:sz w:val="18"/>
                <w:lang w:eastAsia="ar-SA"/>
              </w:rPr>
            </w:pPr>
            <w:r w:rsidRPr="00126CD3">
              <w:rPr>
                <w:rFonts w:eastAsia="Arial" w:cs="Times New Roman"/>
                <w:b w:val="0"/>
                <w:kern w:val="3"/>
                <w:sz w:val="18"/>
                <w:szCs w:val="24"/>
                <w:lang w:eastAsia="ar-SA"/>
              </w:rPr>
              <w:t>(</w:t>
            </w:r>
            <w:r w:rsidRPr="00126CD3">
              <w:rPr>
                <w:rFonts w:eastAsia="Arial" w:cs="Times New Roman"/>
                <w:b w:val="0"/>
                <w:i/>
                <w:kern w:val="3"/>
                <w:sz w:val="18"/>
                <w:szCs w:val="24"/>
                <w:lang w:eastAsia="ar-SA"/>
              </w:rPr>
              <w:t>specificare il requisito in possesso)</w:t>
            </w:r>
          </w:p>
        </w:tc>
        <w:tc>
          <w:tcPr>
            <w:tcW w:w="170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7BE07FA"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r w:rsidRPr="00126CD3">
              <w:rPr>
                <w:rFonts w:eastAsia="Arial" w:cs="Times New Roman"/>
                <w:b w:val="0"/>
                <w:kern w:val="3"/>
                <w:sz w:val="18"/>
                <w:szCs w:val="24"/>
                <w:lang w:eastAsia="ar-SA"/>
              </w:rPr>
              <w:t>% Quota</w:t>
            </w:r>
          </w:p>
          <w:p w14:paraId="1044CC27"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r w:rsidRPr="00126CD3">
              <w:rPr>
                <w:rFonts w:eastAsia="Arial" w:cs="Times New Roman"/>
                <w:b w:val="0"/>
                <w:kern w:val="3"/>
                <w:sz w:val="18"/>
                <w:szCs w:val="24"/>
                <w:lang w:eastAsia="ar-SA"/>
              </w:rPr>
              <w:t>di partecipazione al raggruppamento</w:t>
            </w:r>
          </w:p>
          <w:p w14:paraId="3A58AED6"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r>
      <w:tr w:rsidR="00310CB7" w:rsidRPr="00310CB7" w14:paraId="326F6175" w14:textId="77777777" w:rsidTr="00250239">
        <w:tc>
          <w:tcPr>
            <w:tcW w:w="148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0B7B3EE"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r w:rsidRPr="00126CD3">
              <w:rPr>
                <w:rFonts w:eastAsia="Arial" w:cs="Times New Roman"/>
                <w:b w:val="0"/>
                <w:kern w:val="3"/>
                <w:sz w:val="18"/>
                <w:szCs w:val="24"/>
                <w:lang w:eastAsia="ar-SA"/>
              </w:rPr>
              <w:t>Mandataria</w:t>
            </w:r>
          </w:p>
          <w:p w14:paraId="627E7D5D"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p w14:paraId="299C32B3"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167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851D5AA"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p w14:paraId="267ED664"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p w14:paraId="6AF388ED"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20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BD8DAB2"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26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94A9609"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170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D6ABA06"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r>
      <w:tr w:rsidR="00310CB7" w:rsidRPr="00310CB7" w14:paraId="17CF28EC" w14:textId="77777777" w:rsidTr="00250239">
        <w:tc>
          <w:tcPr>
            <w:tcW w:w="148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5FA80EB"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r w:rsidRPr="00126CD3">
              <w:rPr>
                <w:rFonts w:eastAsia="Arial" w:cs="Times New Roman"/>
                <w:b w:val="0"/>
                <w:kern w:val="3"/>
                <w:sz w:val="18"/>
                <w:szCs w:val="24"/>
                <w:lang w:eastAsia="ar-SA"/>
              </w:rPr>
              <w:t>Mandante</w:t>
            </w:r>
          </w:p>
        </w:tc>
        <w:tc>
          <w:tcPr>
            <w:tcW w:w="167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630B926"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p w14:paraId="363BB15C"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p w14:paraId="2B0FE5FF"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20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BF73DBB"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26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707FD75"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170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8935922"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r>
      <w:tr w:rsidR="00310CB7" w:rsidRPr="00310CB7" w14:paraId="3FC85B88" w14:textId="77777777" w:rsidTr="00250239">
        <w:tc>
          <w:tcPr>
            <w:tcW w:w="148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161A8B9"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r w:rsidRPr="00126CD3">
              <w:rPr>
                <w:rFonts w:eastAsia="Arial" w:cs="Times New Roman"/>
                <w:b w:val="0"/>
                <w:kern w:val="3"/>
                <w:sz w:val="18"/>
                <w:szCs w:val="24"/>
                <w:lang w:eastAsia="ar-SA"/>
              </w:rPr>
              <w:t>Mandante</w:t>
            </w:r>
          </w:p>
        </w:tc>
        <w:tc>
          <w:tcPr>
            <w:tcW w:w="167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A928385"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p w14:paraId="01CC55A5"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p w14:paraId="16FE4F22"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20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52E7F51"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26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3D722D9"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170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F60CDE9"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r>
      <w:tr w:rsidR="00310CB7" w:rsidRPr="00310CB7" w14:paraId="0C7A0457" w14:textId="77777777" w:rsidTr="00250239">
        <w:tc>
          <w:tcPr>
            <w:tcW w:w="148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46C3BDD"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r w:rsidRPr="00126CD3">
              <w:rPr>
                <w:rFonts w:eastAsia="Arial" w:cs="Times New Roman"/>
                <w:b w:val="0"/>
                <w:kern w:val="3"/>
                <w:sz w:val="18"/>
                <w:szCs w:val="24"/>
                <w:lang w:eastAsia="ar-SA"/>
              </w:rPr>
              <w:t>Mandante</w:t>
            </w:r>
          </w:p>
        </w:tc>
        <w:tc>
          <w:tcPr>
            <w:tcW w:w="167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7413D64"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p w14:paraId="2CDCF055"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p w14:paraId="32FCBFE7"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20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55ABE49"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26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542C74B"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170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DE45ABF" w14:textId="77777777" w:rsidR="00310CB7" w:rsidRPr="00126CD3" w:rsidRDefault="00310CB7" w:rsidP="002025C2">
            <w:pPr>
              <w:suppressAutoHyphens/>
              <w:autoSpaceDE/>
              <w:spacing w:after="60" w:line="276" w:lineRule="auto"/>
              <w:ind w:hanging="2"/>
              <w:jc w:val="both"/>
              <w:textAlignment w:val="baseline"/>
              <w:rPr>
                <w:rFonts w:eastAsia="Arial" w:cs="Times New Roman"/>
                <w:b w:val="0"/>
                <w:kern w:val="3"/>
                <w:sz w:val="18"/>
                <w:szCs w:val="24"/>
                <w:lang w:eastAsia="ar-SA"/>
              </w:rPr>
            </w:pPr>
          </w:p>
        </w:tc>
      </w:tr>
    </w:tbl>
    <w:p w14:paraId="400544DD" w14:textId="77777777" w:rsidR="00310CB7" w:rsidRPr="00310CB7" w:rsidRDefault="00310CB7" w:rsidP="002025C2">
      <w:pPr>
        <w:suppressAutoHyphens/>
        <w:autoSpaceDE/>
        <w:spacing w:after="60" w:line="276" w:lineRule="auto"/>
        <w:ind w:hanging="2"/>
        <w:jc w:val="both"/>
        <w:textAlignment w:val="baseline"/>
        <w:rPr>
          <w:rFonts w:eastAsia="Arial" w:cs="Times New Roman"/>
          <w:b w:val="0"/>
          <w:kern w:val="3"/>
          <w:szCs w:val="24"/>
          <w:lang w:eastAsia="ar-SA"/>
        </w:rPr>
      </w:pPr>
    </w:p>
    <w:p w14:paraId="252FA229" w14:textId="77777777" w:rsidR="00310CB7" w:rsidRPr="00310CB7" w:rsidRDefault="00310CB7" w:rsidP="002025C2">
      <w:pPr>
        <w:widowControl/>
        <w:suppressAutoHyphens/>
        <w:autoSpaceDE/>
        <w:spacing w:before="57" w:after="113" w:line="276" w:lineRule="auto"/>
        <w:ind w:hanging="2"/>
        <w:jc w:val="both"/>
        <w:textAlignment w:val="baseline"/>
        <w:rPr>
          <w:rFonts w:ascii="Calibri" w:eastAsia="Times New Roman" w:hAnsi="Calibri"/>
          <w:b w:val="0"/>
          <w:kern w:val="3"/>
          <w:position w:val="-11"/>
          <w:sz w:val="22"/>
          <w:lang w:eastAsia="ar-SA"/>
        </w:rPr>
      </w:pPr>
      <w:r w:rsidRPr="00310CB7">
        <w:rPr>
          <w:rFonts w:eastAsia="Arial" w:cs="Times New Roman"/>
          <w:b w:val="0"/>
          <w:kern w:val="3"/>
          <w:szCs w:val="24"/>
          <w:lang w:eastAsia="ar-SA"/>
        </w:rPr>
        <w:t>In conformità ai disposti dell’art. 68, comma 8, del D.Lgs. 36/2023 il presente mandato non determina alcuna organizzazione o associazione tra i componenti del R.T.I. i quali, conservano la propria autonomia ai fini della gestione, degli adempimenti fiscali e degli oneri sociali.</w:t>
      </w:r>
    </w:p>
    <w:p w14:paraId="2F6CCA80" w14:textId="77777777" w:rsidR="00310CB7" w:rsidRPr="00310CB7" w:rsidRDefault="00310CB7" w:rsidP="002025C2">
      <w:pPr>
        <w:widowControl/>
        <w:suppressAutoHyphens/>
        <w:autoSpaceDE/>
        <w:spacing w:before="280" w:after="113" w:line="276" w:lineRule="auto"/>
        <w:ind w:hanging="2"/>
        <w:jc w:val="both"/>
        <w:textAlignment w:val="baseline"/>
        <w:rPr>
          <w:rFonts w:ascii="Calibri" w:eastAsia="Times New Roman" w:hAnsi="Calibri"/>
          <w:b w:val="0"/>
          <w:kern w:val="3"/>
          <w:position w:val="-11"/>
          <w:sz w:val="22"/>
          <w:lang w:eastAsia="ar-SA"/>
        </w:rPr>
      </w:pPr>
      <w:r w:rsidRPr="00310CB7">
        <w:rPr>
          <w:rFonts w:eastAsia="Arial" w:cs="Times New Roman"/>
          <w:b w:val="0"/>
          <w:kern w:val="3"/>
          <w:szCs w:val="24"/>
          <w:lang w:eastAsia="ar-SA"/>
        </w:rPr>
        <w:t>Luogo e data _____________________                                       Firme digitali mandataria e mandanti</w:t>
      </w:r>
    </w:p>
    <w:p w14:paraId="0F1A828E" w14:textId="69509B1C" w:rsidR="00CC5041" w:rsidRDefault="00CC5041">
      <w:pPr>
        <w:rPr>
          <w:rFonts w:eastAsia="Times New Roman" w:cs="Times New Roman"/>
          <w:b w:val="0"/>
          <w:szCs w:val="24"/>
          <w:lang w:eastAsia="it-IT"/>
        </w:rPr>
      </w:pPr>
      <w:r>
        <w:rPr>
          <w:rFonts w:eastAsia="Times New Roman" w:cs="Times New Roman"/>
          <w:b w:val="0"/>
          <w:szCs w:val="24"/>
          <w:lang w:eastAsia="it-IT"/>
        </w:rPr>
        <w:br w:type="page"/>
      </w:r>
    </w:p>
    <w:tbl>
      <w:tblPr>
        <w:tblW w:w="961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616"/>
      </w:tblGrid>
      <w:tr w:rsidR="00126CD3" w:rsidRPr="00310CB7" w14:paraId="6586FEC1" w14:textId="77777777" w:rsidTr="00A47F72">
        <w:trPr>
          <w:trHeight w:val="20"/>
        </w:trPr>
        <w:tc>
          <w:tcPr>
            <w:tcW w:w="9616" w:type="dxa"/>
            <w:shd w:val="clear" w:color="auto" w:fill="C0C0C0"/>
            <w:vAlign w:val="bottom"/>
          </w:tcPr>
          <w:p w14:paraId="17B3BDD9" w14:textId="340E4825" w:rsidR="00126CD3" w:rsidRPr="00310CB7" w:rsidRDefault="00126CD3" w:rsidP="00842C9F">
            <w:pPr>
              <w:pStyle w:val="Titolo2"/>
              <w:rPr>
                <w:snapToGrid w:val="0"/>
                <w:lang w:eastAsia="it-IT" w:bidi="it-IT"/>
              </w:rPr>
            </w:pPr>
            <w:bookmarkStart w:id="25" w:name="_Hlk153383676"/>
            <w:bookmarkStart w:id="26" w:name="_Hlk152586852"/>
            <w:r w:rsidRPr="00310CB7">
              <w:rPr>
                <w:snapToGrid w:val="0"/>
                <w:lang w:eastAsia="it-IT" w:bidi="it-IT"/>
              </w:rPr>
              <w:br w:type="page"/>
            </w:r>
            <w:bookmarkStart w:id="27" w:name="_Toc99467087"/>
            <w:bookmarkStart w:id="28" w:name="_Toc138867873"/>
            <w:bookmarkStart w:id="29" w:name="_Toc154676903"/>
            <w:bookmarkStart w:id="30" w:name="_Toc162600950"/>
            <w:r w:rsidRPr="00310CB7">
              <w:rPr>
                <w:snapToGrid w:val="0"/>
                <w:lang w:eastAsia="it-IT" w:bidi="it-IT"/>
              </w:rPr>
              <w:t>A</w:t>
            </w:r>
            <w:r w:rsidR="00CF1303">
              <w:rPr>
                <w:snapToGrid w:val="0"/>
                <w:lang w:eastAsia="it-IT" w:bidi="it-IT"/>
              </w:rPr>
              <w:t xml:space="preserve">LLEGATO </w:t>
            </w:r>
            <w:r w:rsidRPr="00310CB7">
              <w:rPr>
                <w:snapToGrid w:val="0"/>
                <w:lang w:eastAsia="it-IT" w:bidi="it-IT"/>
              </w:rPr>
              <w:t>B – DICHIARAZION</w:t>
            </w:r>
            <w:bookmarkEnd w:id="27"/>
            <w:bookmarkEnd w:id="28"/>
            <w:r w:rsidRPr="00310CB7">
              <w:rPr>
                <w:snapToGrid w:val="0"/>
                <w:lang w:eastAsia="it-IT" w:bidi="it-IT"/>
              </w:rPr>
              <w:t xml:space="preserve">E </w:t>
            </w:r>
            <w:bookmarkEnd w:id="29"/>
            <w:r w:rsidR="00ED5EBA">
              <w:rPr>
                <w:snapToGrid w:val="0"/>
                <w:lang w:eastAsia="it-IT" w:bidi="it-IT"/>
              </w:rPr>
              <w:t>INTEGRATIVE ALLA DOMANDA DI P</w:t>
            </w:r>
            <w:r>
              <w:rPr>
                <w:snapToGrid w:val="0"/>
                <w:lang w:eastAsia="it-IT" w:bidi="it-IT"/>
              </w:rPr>
              <w:t>ARTECIPAZIONE</w:t>
            </w:r>
            <w:bookmarkEnd w:id="30"/>
          </w:p>
        </w:tc>
      </w:tr>
    </w:tbl>
    <w:p w14:paraId="72764C96" w14:textId="77777777" w:rsidR="00310CB7" w:rsidRPr="00310CB7" w:rsidRDefault="00310CB7" w:rsidP="002025C2">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15" w:history="1">
        <w:r w:rsidRPr="00310CB7">
          <w:rPr>
            <w:rFonts w:cs="Times New Roman"/>
            <w:bCs/>
            <w:color w:val="0000FF"/>
            <w:sz w:val="20"/>
            <w:szCs w:val="20"/>
            <w:u w:val="single"/>
          </w:rPr>
          <w:t>www.difesa.it/SGD-DNA/Staff/DT/GENIODIFE/Bandi</w:t>
        </w:r>
      </w:hyperlink>
      <w:r w:rsidRPr="00310CB7">
        <w:rPr>
          <w:rFonts w:cs="Times New Roman"/>
          <w:bCs/>
          <w:sz w:val="20"/>
          <w:szCs w:val="20"/>
        </w:rPr>
        <w:t xml:space="preserve"> e sul sito </w:t>
      </w:r>
      <w:hyperlink r:id="rId16"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230AC916" w14:textId="2A1979D5" w:rsidR="00310CB7" w:rsidRPr="00126CD3" w:rsidRDefault="00310CB7" w:rsidP="00126CD3">
      <w:pPr>
        <w:widowControl/>
        <w:adjustRightInd w:val="0"/>
        <w:jc w:val="both"/>
        <w:rPr>
          <w:rFonts w:cs="Times New Roman"/>
          <w:bCs/>
          <w:sz w:val="20"/>
          <w:szCs w:val="20"/>
        </w:rPr>
      </w:pPr>
      <w:r w:rsidRPr="00310CB7">
        <w:rPr>
          <w:rFonts w:cs="Times New Roman"/>
          <w:bCs/>
          <w:sz w:val="20"/>
          <w:szCs w:val="20"/>
        </w:rPr>
        <w:t>Il presente documento deve essere obbligatoriamente sottoscritto e presentato insieme all’offerta- da ciascun partecipante alla gara in oggetto. La mancata consegna del presente documento, debitamente sottoscritto, comporterà l’esclusione automatica dalla g</w:t>
      </w:r>
      <w:r w:rsidR="00126CD3">
        <w:rPr>
          <w:rFonts w:cs="Times New Roman"/>
          <w:bCs/>
          <w:sz w:val="20"/>
          <w:szCs w:val="20"/>
        </w:rPr>
        <w:t>ara</w:t>
      </w:r>
    </w:p>
    <w:bookmarkEnd w:id="25"/>
    <w:p w14:paraId="6FD11F37"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szCs w:val="24"/>
        </w:rPr>
        <w:t>A: MINISTERO DELLA DIFESA</w:t>
      </w:r>
    </w:p>
    <w:p w14:paraId="44A77319"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szCs w:val="24"/>
        </w:rPr>
        <w:t>Direzione Generale dei Lavori - 3° Reparto – 7^ Divisione</w:t>
      </w:r>
    </w:p>
    <w:p w14:paraId="66F75222"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szCs w:val="24"/>
        </w:rPr>
        <w:t>Piazza della Marina, 4 – 00196 – ROMA</w:t>
      </w:r>
    </w:p>
    <w:p w14:paraId="3916CA34" w14:textId="77777777" w:rsidR="00310CB7" w:rsidRPr="00310CB7" w:rsidRDefault="00310CB7" w:rsidP="002025C2">
      <w:pPr>
        <w:widowControl/>
        <w:autoSpaceDE/>
        <w:autoSpaceDN/>
        <w:spacing w:after="200" w:line="276" w:lineRule="auto"/>
        <w:contextualSpacing/>
        <w:jc w:val="right"/>
        <w:rPr>
          <w:rFonts w:cs="Times New Roman"/>
          <w:b w:val="0"/>
          <w:szCs w:val="24"/>
        </w:rPr>
      </w:pPr>
    </w:p>
    <w:p w14:paraId="3A57FD4A" w14:textId="77777777" w:rsidR="00310CB7" w:rsidRPr="00310CB7" w:rsidRDefault="00310CB7" w:rsidP="002025C2">
      <w:pPr>
        <w:widowControl/>
        <w:autoSpaceDE/>
        <w:autoSpaceDN/>
        <w:spacing w:after="160" w:line="259" w:lineRule="auto"/>
        <w:jc w:val="both"/>
        <w:rPr>
          <w:rFonts w:eastAsia="Times New Roman" w:cs="Times New Roman"/>
          <w:color w:val="000000"/>
          <w:szCs w:val="24"/>
          <w:lang w:eastAsia="it-IT"/>
        </w:rPr>
      </w:pPr>
      <w:r w:rsidRPr="00310CB7">
        <w:rPr>
          <w:rFonts w:cs="Times New Roman"/>
          <w:szCs w:val="24"/>
        </w:rPr>
        <w:t>OGGETTO:</w:t>
      </w:r>
      <w:r w:rsidRPr="00310CB7">
        <w:rPr>
          <w:rFonts w:cs="Times New Roman"/>
          <w:b w:val="0"/>
          <w:szCs w:val="24"/>
        </w:rPr>
        <w:t xml:space="preserve"> </w:t>
      </w:r>
      <w:r w:rsidRPr="00310CB7">
        <w:rPr>
          <w:rFonts w:eastAsia="Times New Roman" w:cs="Times New Roman"/>
          <w:color w:val="000000"/>
          <w:szCs w:val="24"/>
          <w:lang w:eastAsia="it-IT"/>
        </w:rPr>
        <w:t xml:space="preserve">GARA TELEMATICA EUROPEA CON PROCEDURA APERTA PER L'AFFIDAMENTO DEI LAVORI DI “REALIZZAZIONE DI UN’AVIORIMESSA PER CENTRO MANUTENZIONE 2° LIVELLO TECNICO VELIVOLI C-130J E C27 J” – </w:t>
      </w:r>
    </w:p>
    <w:p w14:paraId="5C9CD5E6" w14:textId="46D104A5"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 xml:space="preserve">LOCALITÀ: </w:t>
      </w:r>
      <w:r w:rsidR="006D1255" w:rsidRPr="006D1255">
        <w:rPr>
          <w:rFonts w:eastAsia="Times New Roman" w:cs="Times New Roman"/>
          <w:sz w:val="20"/>
          <w:szCs w:val="20"/>
        </w:rPr>
        <w:t xml:space="preserve">PISA (PI) </w:t>
      </w:r>
      <w:r w:rsidRPr="006D1255">
        <w:rPr>
          <w:rFonts w:eastAsia="Times New Roman" w:cs="Times New Roman"/>
          <w:sz w:val="20"/>
          <w:szCs w:val="20"/>
        </w:rPr>
        <w:t xml:space="preserve">- </w:t>
      </w:r>
      <w:r w:rsidR="006D1255" w:rsidRPr="00E01816">
        <w:rPr>
          <w:rFonts w:eastAsia="Times New Roman" w:cs="Times New Roman"/>
          <w:sz w:val="20"/>
          <w:szCs w:val="20"/>
        </w:rPr>
        <w:t>ID 2783</w:t>
      </w:r>
    </w:p>
    <w:p w14:paraId="07C6C67A" w14:textId="52B7B0A7"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 xml:space="preserve">CIG: </w:t>
      </w:r>
      <w:r w:rsidR="00905F40" w:rsidRPr="00905F40">
        <w:rPr>
          <w:rFonts w:eastAsia="Times New Roman" w:cs="Times New Roman"/>
          <w:sz w:val="20"/>
          <w:szCs w:val="20"/>
        </w:rPr>
        <w:t>B109321C11</w:t>
      </w:r>
    </w:p>
    <w:p w14:paraId="6FB8FBB4" w14:textId="77777777"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CUP: D57B23000180001</w:t>
      </w:r>
    </w:p>
    <w:p w14:paraId="698B591F" w14:textId="77777777" w:rsidR="001D7B36" w:rsidRPr="00310CB7" w:rsidRDefault="001D7B36" w:rsidP="001D7B36">
      <w:pPr>
        <w:autoSpaceDE/>
        <w:autoSpaceDN/>
        <w:spacing w:after="60" w:line="276" w:lineRule="auto"/>
        <w:jc w:val="both"/>
        <w:rPr>
          <w:rFonts w:eastAsia="Times New Roman" w:cs="Times New Roman"/>
        </w:rPr>
      </w:pPr>
      <w:r w:rsidRPr="00310CB7">
        <w:rPr>
          <w:rFonts w:eastAsia="Times New Roman" w:cs="Times New Roman"/>
          <w:color w:val="000000"/>
          <w:szCs w:val="24"/>
          <w:lang w:eastAsia="it-IT"/>
        </w:rPr>
        <w:t xml:space="preserve">Importo a base di gara € </w:t>
      </w:r>
      <w:r w:rsidRPr="00126CD3">
        <w:rPr>
          <w:rFonts w:eastAsia="Times New Roman" w:cs="Times New Roman"/>
          <w:color w:val="000000"/>
          <w:szCs w:val="24"/>
          <w:lang w:eastAsia="it-IT"/>
        </w:rPr>
        <w:t xml:space="preserve">38.877.444,12 </w:t>
      </w:r>
      <w:r w:rsidRPr="00310CB7">
        <w:rPr>
          <w:rFonts w:eastAsia="Times New Roman" w:cs="Times New Roman"/>
          <w:color w:val="000000"/>
          <w:szCs w:val="24"/>
          <w:lang w:eastAsia="it-IT"/>
        </w:rPr>
        <w:t>IVA non imponibile</w:t>
      </w:r>
      <w:r w:rsidRPr="00310CB7">
        <w:rPr>
          <w:rFonts w:eastAsia="Times New Roman" w:cs="Times New Roman"/>
        </w:rPr>
        <w:t xml:space="preserve"> </w:t>
      </w:r>
    </w:p>
    <w:p w14:paraId="719095FD"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Il sottoscritto _____________________________________________________________________</w:t>
      </w:r>
    </w:p>
    <w:p w14:paraId="52D6ECEA"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nato a ____________________________________ (prov. di ___________) il __________________</w:t>
      </w:r>
    </w:p>
    <w:p w14:paraId="1A4BBD54"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 xml:space="preserve">codice fiscale      __________________________________________________________________ </w:t>
      </w:r>
    </w:p>
    <w:p w14:paraId="66AAFDB4"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in qualità di ______________________________________________________________________</w:t>
      </w:r>
    </w:p>
    <w:p w14:paraId="48D3D974"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 xml:space="preserve">dell'Impresa ______________________________________________________________________ </w:t>
      </w:r>
    </w:p>
    <w:p w14:paraId="024A02AC"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 xml:space="preserve">con sede legale in _________________________________________ (prov. di _______________ ) </w:t>
      </w:r>
    </w:p>
    <w:p w14:paraId="6C55378E"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Via/Piazza _______________________________________________________________________</w:t>
      </w:r>
    </w:p>
    <w:p w14:paraId="1C412FD6"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 xml:space="preserve">forma giuridica ___________________________________________________________________ </w:t>
      </w:r>
    </w:p>
    <w:p w14:paraId="0BD4E8DB"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codice fiscale ___________________________________ Partita I.V.A. ______________________</w:t>
      </w:r>
    </w:p>
    <w:p w14:paraId="01F5D14F" w14:textId="2A9DCC44" w:rsidR="00310CB7" w:rsidRPr="00310CB7" w:rsidRDefault="00310CB7" w:rsidP="002025C2">
      <w:pPr>
        <w:widowControl/>
        <w:autoSpaceDE/>
        <w:autoSpaceDN/>
        <w:spacing w:after="120" w:line="276" w:lineRule="auto"/>
        <w:ind w:right="-1"/>
        <w:jc w:val="both"/>
        <w:rPr>
          <w:rFonts w:eastAsia="Times New Roman" w:cs="Times New Roman"/>
          <w:b w:val="0"/>
          <w:szCs w:val="24"/>
          <w:lang w:eastAsia="it-IT"/>
        </w:rPr>
      </w:pPr>
      <w:r w:rsidRPr="00310CB7">
        <w:rPr>
          <w:rFonts w:eastAsia="Times New Roman" w:cs="Times New Roman"/>
          <w:b w:val="0"/>
          <w:bCs/>
          <w:szCs w:val="24"/>
          <w:lang w:eastAsia="it-IT"/>
        </w:rPr>
        <w:t>Tel./cell. n° _________________________ PEC _________________________________________</w:t>
      </w:r>
      <w:bookmarkEnd w:id="26"/>
    </w:p>
    <w:p w14:paraId="4E6B7C92" w14:textId="29BD5BFA" w:rsidR="00310CB7" w:rsidRPr="00310CB7" w:rsidRDefault="00310CB7" w:rsidP="002025C2">
      <w:pPr>
        <w:widowControl/>
        <w:autoSpaceDE/>
        <w:autoSpaceDN/>
        <w:spacing w:after="120" w:line="276" w:lineRule="auto"/>
        <w:ind w:right="397"/>
        <w:jc w:val="both"/>
        <w:rPr>
          <w:rFonts w:eastAsia="Times New Roman" w:cs="Times New Roman"/>
          <w:b w:val="0"/>
          <w:szCs w:val="24"/>
          <w:lang w:eastAsia="it-IT"/>
        </w:rPr>
      </w:pPr>
      <w:r w:rsidRPr="00310CB7">
        <w:rPr>
          <w:rFonts w:eastAsia="Times New Roman" w:cs="Times New Roman"/>
          <w:b w:val="0"/>
          <w:szCs w:val="24"/>
          <w:lang w:eastAsia="it-IT"/>
        </w:rPr>
        <w:t>ai sensi degli articoli 46 e 47 del Decreto del Presidente della Repubblica 28 dicembre 2000, n. 445/2000, consapevole delle sanzioni penali previste dall’</w:t>
      </w:r>
      <w:r w:rsidR="00A90503">
        <w:rPr>
          <w:rFonts w:eastAsia="Times New Roman" w:cs="Times New Roman"/>
          <w:b w:val="0"/>
          <w:szCs w:val="24"/>
          <w:lang w:eastAsia="it-IT"/>
        </w:rPr>
        <w:t>art.</w:t>
      </w:r>
      <w:r w:rsidRPr="00310CB7">
        <w:rPr>
          <w:rFonts w:eastAsia="Times New Roman" w:cs="Times New Roman"/>
          <w:b w:val="0"/>
          <w:szCs w:val="24"/>
          <w:lang w:eastAsia="it-IT"/>
        </w:rPr>
        <w:t xml:space="preserve"> 76 del medesimo D.P.R. n. 445/2000, per le ipotesi di falsità in atti e dichiarazioni mendaci ivi indicate:</w:t>
      </w:r>
    </w:p>
    <w:p w14:paraId="0C96C1B7" w14:textId="77777777" w:rsidR="00310CB7" w:rsidRPr="00310CB7" w:rsidRDefault="00310CB7" w:rsidP="002025C2">
      <w:pPr>
        <w:widowControl/>
        <w:autoSpaceDE/>
        <w:autoSpaceDN/>
        <w:spacing w:after="120" w:line="276" w:lineRule="auto"/>
        <w:ind w:right="397"/>
        <w:jc w:val="both"/>
        <w:rPr>
          <w:rFonts w:eastAsia="Times New Roman" w:cs="Times New Roman"/>
          <w:b w:val="0"/>
          <w:noProof/>
          <w:szCs w:val="24"/>
          <w:lang w:eastAsia="it-IT"/>
        </w:rPr>
      </w:pPr>
    </w:p>
    <w:p w14:paraId="0E923757" w14:textId="77777777" w:rsidR="00310CB7" w:rsidRPr="00310CB7" w:rsidRDefault="00310CB7" w:rsidP="00E01816">
      <w:pPr>
        <w:widowControl/>
        <w:autoSpaceDE/>
        <w:autoSpaceDN/>
        <w:spacing w:line="259" w:lineRule="auto"/>
        <w:jc w:val="center"/>
        <w:rPr>
          <w:rFonts w:eastAsia="Times New Roman" w:cs="Times New Roman"/>
          <w:szCs w:val="24"/>
          <w:lang w:eastAsia="it-IT"/>
        </w:rPr>
      </w:pPr>
      <w:r w:rsidRPr="00310CB7">
        <w:rPr>
          <w:rFonts w:eastAsia="Times New Roman" w:cs="Times New Roman"/>
          <w:szCs w:val="24"/>
          <w:lang w:eastAsia="it-IT"/>
        </w:rPr>
        <w:t>DICHIARA</w:t>
      </w:r>
    </w:p>
    <w:p w14:paraId="32D14470" w14:textId="77777777" w:rsidR="00310CB7" w:rsidRPr="00E01816" w:rsidRDefault="00310CB7" w:rsidP="00E01816">
      <w:pPr>
        <w:widowControl/>
        <w:tabs>
          <w:tab w:val="left" w:pos="474"/>
        </w:tabs>
        <w:autoSpaceDE/>
        <w:autoSpaceDN/>
        <w:spacing w:after="240"/>
        <w:ind w:right="397"/>
        <w:contextualSpacing/>
        <w:jc w:val="center"/>
        <w:rPr>
          <w:rFonts w:eastAsia="Times New Roman" w:cs="Times New Roman"/>
          <w:b w:val="0"/>
          <w:i/>
          <w:sz w:val="22"/>
          <w:szCs w:val="24"/>
          <w:lang w:eastAsia="it-IT"/>
        </w:rPr>
      </w:pPr>
      <w:r w:rsidRPr="00E01816">
        <w:rPr>
          <w:rFonts w:eastAsia="Times New Roman" w:cs="Times New Roman"/>
          <w:b w:val="0"/>
          <w:i/>
          <w:sz w:val="22"/>
          <w:szCs w:val="24"/>
          <w:lang w:eastAsia="it-IT"/>
        </w:rPr>
        <w:t>(valorizzare con una X negli appositi spazi solo l’opzione che</w:t>
      </w:r>
      <w:r w:rsidRPr="00E01816">
        <w:rPr>
          <w:rFonts w:eastAsia="Times New Roman" w:cs="Times New Roman"/>
          <w:b w:val="0"/>
          <w:i/>
          <w:spacing w:val="-26"/>
          <w:sz w:val="22"/>
          <w:szCs w:val="24"/>
          <w:lang w:eastAsia="it-IT"/>
        </w:rPr>
        <w:t xml:space="preserve"> </w:t>
      </w:r>
      <w:r w:rsidRPr="00E01816">
        <w:rPr>
          <w:rFonts w:eastAsia="Times New Roman" w:cs="Times New Roman"/>
          <w:b w:val="0"/>
          <w:i/>
          <w:sz w:val="22"/>
          <w:szCs w:val="24"/>
          <w:lang w:eastAsia="it-IT"/>
        </w:rPr>
        <w:t>interessa)</w:t>
      </w:r>
    </w:p>
    <w:p w14:paraId="213B552E" w14:textId="77777777" w:rsidR="00310CB7" w:rsidRPr="00310CB7" w:rsidRDefault="00310CB7" w:rsidP="002025C2">
      <w:pPr>
        <w:widowControl/>
        <w:numPr>
          <w:ilvl w:val="0"/>
          <w:numId w:val="125"/>
        </w:numPr>
        <w:autoSpaceDE/>
        <w:autoSpaceDN/>
        <w:spacing w:after="160" w:line="259" w:lineRule="auto"/>
        <w:ind w:left="0" w:hanging="357"/>
        <w:contextualSpacing/>
        <w:jc w:val="both"/>
        <w:rPr>
          <w:rFonts w:eastAsia="Times New Roman" w:cs="Times New Roman"/>
          <w:b w:val="0"/>
          <w:color w:val="000000"/>
          <w:szCs w:val="24"/>
          <w:lang w:eastAsia="it-IT" w:bidi="en-US"/>
        </w:rPr>
      </w:pPr>
      <w:r w:rsidRPr="00310CB7">
        <w:rPr>
          <w:rFonts w:eastAsia="Times New Roman" w:cs="Times New Roman"/>
          <w:b w:val="0"/>
          <w:color w:val="000000"/>
          <w:szCs w:val="24"/>
          <w:lang w:eastAsia="it-IT"/>
        </w:rPr>
        <w:t>di non incorrere nelle cause di esclusione di cui agli artt. 94 e 95 del Codice ovvero indicare eventuali misure di cui all’art. 96 del Codice;</w:t>
      </w:r>
    </w:p>
    <w:p w14:paraId="7C3F8D0A" w14:textId="77777777" w:rsidR="00310CB7" w:rsidRPr="00310CB7" w:rsidRDefault="00310CB7" w:rsidP="002025C2">
      <w:pPr>
        <w:widowControl/>
        <w:numPr>
          <w:ilvl w:val="0"/>
          <w:numId w:val="125"/>
        </w:numPr>
        <w:autoSpaceDE/>
        <w:autoSpaceDN/>
        <w:spacing w:after="60" w:line="259" w:lineRule="auto"/>
        <w:ind w:left="0" w:hanging="357"/>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di conoscere ed incondizionatamente accettare il disciplinare di gara con riferimento a tutte le clausole, dati e prescrizioni della documentazione posta a base di gara;</w:t>
      </w:r>
    </w:p>
    <w:p w14:paraId="2D12B5D7" w14:textId="77777777" w:rsidR="00310CB7" w:rsidRPr="00310CB7" w:rsidRDefault="00310CB7" w:rsidP="002025C2">
      <w:pPr>
        <w:widowControl/>
        <w:numPr>
          <w:ilvl w:val="0"/>
          <w:numId w:val="125"/>
        </w:numPr>
        <w:autoSpaceDE/>
        <w:autoSpaceDN/>
        <w:spacing w:after="60" w:line="259" w:lineRule="auto"/>
        <w:ind w:left="0" w:hanging="357"/>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di accettare, senza condizione o riserva alcuna, tutte le norme e disposizioni contenute nel bando di gara, nel disciplinare, nel PFTE e nella documentazione ad esso allegata, nel PEF, nello schema di convenzione, comprese le previsioni relativa divieto di subappalto delle prestazioni affidate come definite al paragrafo 11 del presente disciplinare;</w:t>
      </w:r>
    </w:p>
    <w:p w14:paraId="41D6C0AA" w14:textId="77777777" w:rsidR="00310CB7" w:rsidRPr="00310CB7" w:rsidRDefault="00310CB7" w:rsidP="002025C2">
      <w:pPr>
        <w:widowControl/>
        <w:numPr>
          <w:ilvl w:val="0"/>
          <w:numId w:val="125"/>
        </w:numPr>
        <w:autoSpaceDE/>
        <w:autoSpaceDN/>
        <w:spacing w:after="60" w:line="259" w:lineRule="auto"/>
        <w:ind w:left="0" w:hanging="357"/>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di ritenere remunerativa l’offerta economica presentata giacché per la sua formulazione ha preso atto e tenuto conto:</w:t>
      </w:r>
    </w:p>
    <w:p w14:paraId="66A9FF24" w14:textId="77777777" w:rsidR="00310CB7" w:rsidRPr="00310CB7" w:rsidRDefault="00310CB7" w:rsidP="002025C2">
      <w:pPr>
        <w:widowControl/>
        <w:autoSpaceDE/>
        <w:autoSpaceDN/>
        <w:spacing w:after="60" w:line="259" w:lineRule="auto"/>
        <w:ind w:hanging="357"/>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a) delle condizioni contrattuali e degli oneri relativi alle disposizioni in materia di sicurezza, di assicurazione, di condizioni di lavoro e di previdenza ed assistenza;</w:t>
      </w:r>
    </w:p>
    <w:p w14:paraId="22ADE990" w14:textId="77777777" w:rsidR="00310CB7" w:rsidRPr="00310CB7" w:rsidRDefault="00310CB7" w:rsidP="002025C2">
      <w:pPr>
        <w:widowControl/>
        <w:autoSpaceDE/>
        <w:autoSpaceDN/>
        <w:spacing w:after="60" w:line="259" w:lineRule="auto"/>
        <w:ind w:hanging="357"/>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b) di tutte le circostanze generali, particolari e locali, nessuna esclusa e eccettuata che possono aver influito o influire sia sull’esecuzione delle prestazioni oggetto del contratto, sia sulla determinazione della propria offerta.</w:t>
      </w:r>
    </w:p>
    <w:p w14:paraId="04E5F8DB" w14:textId="77777777"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di aver preso esatta cognizione della natura dell’affidamento e di tutte le circostanze generali e particolari che possono influire sulla sua esecuzione; di aver esaminato la documentazione posta a base di gara che risulta adeguata a consentire l’esecuzione delle prestazioni oggetto di affidamento nei modi e nei tempi previsti ed è altresì sufficientemente definita ai fini dello svolgimento delle prestazioni richieste;</w:t>
      </w:r>
    </w:p>
    <w:p w14:paraId="05889E3D" w14:textId="77777777"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 xml:space="preserve">di aver effettuato uno studio approfondito di tutti gli oneri e obblighi previsti nel PE e nella documentazione allegata e di ritenerli adeguati e di ritenere altresì realizzabili le prestazioni per il prezzo corrispondente all’offerta economica presentata; </w:t>
      </w:r>
    </w:p>
    <w:p w14:paraId="652B31DF" w14:textId="77777777"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di aver tenuto conto, nel formulare la propria offerta economica, di eventuali maggiorazioni per lievitazione dei prezzi che dovessero intervenire rinunciando fin d’ora a qualsiasi azione o eccezione in merito;</w:t>
      </w:r>
    </w:p>
    <w:p w14:paraId="45251C31" w14:textId="77777777"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di conoscere ed accettare che l’A.D. si riserva la facoltà di annullare, revocare il bando di gara, di non pervenire all’aggiudicazione e/o non stipulare il contratto senza incorrere in responsabilità e/o richieste di risarcimento danni, indennizzi o compensi di qualsiasi tipo, neanche ai sensi degli articoli 1337 e 1338 del codice civile e pertanto di accettarne il rischio conseguente;</w:t>
      </w:r>
    </w:p>
    <w:p w14:paraId="3BB75805" w14:textId="77777777"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di apportare agli elaborati le modifiche richieste dagli organi tecnici dell’Amministrazione Difesa preposti all’approvazione del progetto e notificate per iscritto esclusivamente dal Responsabile del Progetto designato dalla Stazione Appaltante;</w:t>
      </w:r>
    </w:p>
    <w:p w14:paraId="03B897F4" w14:textId="77777777"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di apportare agli elaborati in fase di redazione ogni modifica derivante da variazioni della normativa tecnica che dovessero intervenire prima della ultimazione dell’incarico e sua approvazione senza diritto a compensi aggiuntivi;</w:t>
      </w:r>
    </w:p>
    <w:p w14:paraId="5BAA20D7" w14:textId="77777777"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di impegnarsi ad avere, nel corso dell’espletamento degli impegni contrattuali assunti, continui contatti con il Responsabile del Progetto e del Direttore Lavori designato dall’Amministrazione;</w:t>
      </w:r>
    </w:p>
    <w:p w14:paraId="28BAB099" w14:textId="77777777"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di impegnarsi ad adottare tutte le norme in vigore relative alla tutela della sicurezza;</w:t>
      </w:r>
    </w:p>
    <w:p w14:paraId="1D15A4EB" w14:textId="77777777"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 xml:space="preserve">di impegnarsi ad espletare tutti i necessari incontri presso il sito di intervento, o di altra località fissata dal committente; </w:t>
      </w:r>
    </w:p>
    <w:p w14:paraId="62647BD9" w14:textId="77777777"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di impegnarsi a presentare, su richiesta della Stazione Appaltante, e comunque in caso di aggiudicazione, l’originale della ricevuta del versamento della contribuzione a favore dell’ANAC, qualora presentata in copia in sede di gara;</w:t>
      </w:r>
    </w:p>
    <w:p w14:paraId="43F021AD" w14:textId="77777777"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di accettare di ricevere risposta a richiesta d’informazioni complementari e comunicazioni inerenti alla procedura di gara per via PEC o in alternativa via fax;</w:t>
      </w:r>
    </w:p>
    <w:p w14:paraId="6E48CEA0" w14:textId="77777777"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di indicare gli indirizzi ai quali, a sua scelta, potrà inviare le comunicazioni inerenti alla procedura di gara;</w:t>
      </w:r>
    </w:p>
    <w:p w14:paraId="7A2BB5B9" w14:textId="77777777"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di impegnarsi, a comunicare tempestivamente eventuali variazioni degli indirizzi di cui al punto precedente in quanto l’Ente Concedente non risponde di eventuali disguidi;</w:t>
      </w:r>
    </w:p>
    <w:p w14:paraId="79E78618" w14:textId="77777777" w:rsidR="00310CB7" w:rsidRPr="00310CB7" w:rsidRDefault="00310CB7" w:rsidP="00E268F1">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 xml:space="preserve">di autorizzare, qualora un partecipante alla gara eserciti la facoltà di “accesso agli atti”, la Stazione Appaltante a rilasciare copia di tutta la documentazione presentata per la partecipazione alla gara oppure non autorizzare, qualora un partecipante alla gara eserciti la facoltà di “accesso agli atti”, l’Amministrazione a rilasciare copia dell’offerta tecnica e delle spiegazioni che saranno eventualmente richieste in sede di verifica delle offerte anomale, in quanto coperte da segreto tecnico/commerciale. Tale dichiarazione dovrà essere adeguatamente motivata e comprovata ai sensi dell’art. 35, comma 4, lett. a), del Codice; al riguardo si precisa che </w:t>
      </w:r>
      <w:r w:rsidRPr="00310CB7">
        <w:rPr>
          <w:rFonts w:eastAsia="Times New Roman" w:cs="Times New Roman"/>
          <w:bCs/>
          <w:color w:val="000000"/>
          <w:szCs w:val="24"/>
          <w:lang w:eastAsia="it-IT"/>
        </w:rPr>
        <w:t>il concorrente dovrà indicare analiticamente le parti coperte da segreto tecnico - commerciale (“know- how” aziendale). L'ente concedente si riserva di valutare la compatibilità dell’istanza di riservatezza con il diritto di accesso agli atti.</w:t>
      </w:r>
    </w:p>
    <w:p w14:paraId="42104BB7" w14:textId="3D04527E"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di attestare di essere informato, ai sensi e per gli effetti dell’</w:t>
      </w:r>
      <w:r w:rsidR="00A90503">
        <w:rPr>
          <w:rFonts w:eastAsia="Times New Roman" w:cs="Times New Roman"/>
          <w:b w:val="0"/>
          <w:color w:val="000000"/>
          <w:szCs w:val="24"/>
          <w:lang w:eastAsia="it-IT"/>
        </w:rPr>
        <w:t>art.</w:t>
      </w:r>
      <w:r w:rsidRPr="00310CB7">
        <w:rPr>
          <w:rFonts w:eastAsia="Times New Roman" w:cs="Times New Roman"/>
          <w:b w:val="0"/>
          <w:color w:val="000000"/>
          <w:szCs w:val="24"/>
          <w:lang w:eastAsia="it-IT"/>
        </w:rPr>
        <w:t xml:space="preserve"> 13 del decreto legislativo 30 giugno 2003, n. 196 e del Regolamento (CE) 27 aprile 2016, n. 2016/679/UE, che i dati personali raccolti saranno trattati, anche con strumenti informatici, esclusivamente nell’ambito della presente gara, nonché dell’esistenza dei diritti di cui all’</w:t>
      </w:r>
      <w:r w:rsidR="00A90503">
        <w:rPr>
          <w:rFonts w:eastAsia="Times New Roman" w:cs="Times New Roman"/>
          <w:b w:val="0"/>
          <w:color w:val="000000"/>
          <w:szCs w:val="24"/>
          <w:lang w:eastAsia="it-IT"/>
        </w:rPr>
        <w:t>art.</w:t>
      </w:r>
      <w:r w:rsidRPr="00310CB7">
        <w:rPr>
          <w:rFonts w:eastAsia="Times New Roman" w:cs="Times New Roman"/>
          <w:b w:val="0"/>
          <w:color w:val="000000"/>
          <w:szCs w:val="24"/>
          <w:lang w:eastAsia="it-IT"/>
        </w:rPr>
        <w:t xml:space="preserve"> 7 del medesimo decreto legislativo, nonché del Regolamento (CE);</w:t>
      </w:r>
    </w:p>
    <w:p w14:paraId="06359535" w14:textId="77777777"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di autorizzare espressamente la Stazione Appaltante a rendere, mediante il sistema di messaggistica del portale di negoziazione, ovvero mediante PEC (posta elettronica certificata), o altro strumento analogo in caso di operatori concorrenti appartenenti ad altri Stati membri, le comunicazioni di cui all’art. 90 del Codice, con particolare riferimento alle decisioni prese in ordine alle ammissioni, esclusioni, richieste documentali e di chiarimenti, nonché all’aggiudicazione;</w:t>
      </w:r>
    </w:p>
    <w:p w14:paraId="50A9D10B" w14:textId="77777777"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 xml:space="preserve">di essere edotto degli obblighi derivanti dal Codice di comportamento adottato dalla Stazione Appaltante con D.P.R.  16 aprile 2013, n.62, e del Codice di Comportamento dei dipendenti del Ministero della Difesa, approvato il 29 gennaio 2014 reperibili rispettivamente presso il sito </w:t>
      </w:r>
      <w:r w:rsidRPr="00310CB7">
        <w:rPr>
          <w:rFonts w:eastAsia="Times New Roman" w:cs="Times New Roman"/>
          <w:b w:val="0"/>
          <w:i/>
          <w:color w:val="000000"/>
          <w:szCs w:val="24"/>
          <w:u w:val="single"/>
          <w:lang w:eastAsia="it-IT"/>
        </w:rPr>
        <w:t>https://www.difesa.it/Amministrazionetrasparente/persociv/civile/Documents/ATTI%20GENERALI/codice_di_comportamento.pdf</w:t>
      </w:r>
      <w:r w:rsidRPr="00310CB7">
        <w:rPr>
          <w:rFonts w:eastAsia="Times New Roman" w:cs="Times New Roman"/>
          <w:b w:val="0"/>
          <w:color w:val="000000"/>
          <w:szCs w:val="24"/>
          <w:lang w:eastAsia="it-IT"/>
        </w:rPr>
        <w:t xml:space="preserve"> e si impegna, in caso di aggiudicazione, ad osservare e a far osservare ai propri dipendenti e collaboratori, per quanto applicabile, il suddetto codice, pena la risoluzione del Contratto;</w:t>
      </w:r>
    </w:p>
    <w:p w14:paraId="1DC57514" w14:textId="60ABD730"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Cs/>
          <w:color w:val="000000"/>
          <w:szCs w:val="24"/>
          <w:lang w:eastAsia="it-IT"/>
        </w:rPr>
      </w:pPr>
      <w:r w:rsidRPr="00310CB7">
        <w:rPr>
          <w:rFonts w:eastAsia="Times New Roman" w:cs="Times New Roman"/>
          <w:b w:val="0"/>
          <w:i/>
          <w:iCs/>
          <w:color w:val="000000"/>
          <w:szCs w:val="24"/>
          <w:lang w:eastAsia="it-IT"/>
        </w:rPr>
        <w:t>(Per gli operatori economici che hanno depositato la domanda di cui all'</w:t>
      </w:r>
      <w:r w:rsidR="00A90503">
        <w:rPr>
          <w:rFonts w:eastAsia="Times New Roman" w:cs="Times New Roman"/>
          <w:b w:val="0"/>
          <w:i/>
          <w:iCs/>
          <w:color w:val="000000"/>
          <w:szCs w:val="24"/>
          <w:lang w:eastAsia="it-IT"/>
        </w:rPr>
        <w:t>art.</w:t>
      </w:r>
      <w:r w:rsidRPr="00310CB7">
        <w:rPr>
          <w:rFonts w:eastAsia="Times New Roman" w:cs="Times New Roman"/>
          <w:b w:val="0"/>
          <w:i/>
          <w:iCs/>
          <w:color w:val="000000"/>
          <w:szCs w:val="24"/>
          <w:lang w:eastAsia="it-IT"/>
        </w:rPr>
        <w:t xml:space="preserve"> 161, co. 6, del R.D. 16 marzo 1942, n. 267, e fino all’ammissione al concordato preventivo con continuità aziendale di cui all’</w:t>
      </w:r>
      <w:r w:rsidR="00A90503">
        <w:rPr>
          <w:rFonts w:eastAsia="Times New Roman" w:cs="Times New Roman"/>
          <w:b w:val="0"/>
          <w:i/>
          <w:iCs/>
          <w:color w:val="000000"/>
          <w:szCs w:val="24"/>
          <w:lang w:eastAsia="it-IT"/>
        </w:rPr>
        <w:t>art.</w:t>
      </w:r>
      <w:r w:rsidRPr="00310CB7">
        <w:rPr>
          <w:rFonts w:eastAsia="Times New Roman" w:cs="Times New Roman"/>
          <w:b w:val="0"/>
          <w:i/>
          <w:iCs/>
          <w:color w:val="000000"/>
          <w:szCs w:val="24"/>
          <w:lang w:eastAsia="it-IT"/>
        </w:rPr>
        <w:t xml:space="preserve"> 186 bis del medesimo Regio Decreto),</w:t>
      </w:r>
      <w:r w:rsidRPr="00310CB7">
        <w:rPr>
          <w:rFonts w:eastAsia="Times New Roman" w:cs="Times New Roman"/>
          <w:bCs/>
          <w:color w:val="000000"/>
          <w:szCs w:val="24"/>
          <w:lang w:eastAsia="it-IT"/>
        </w:rPr>
        <w:t xml:space="preserve"> </w:t>
      </w:r>
      <w:r w:rsidRPr="00310CB7">
        <w:rPr>
          <w:rFonts w:eastAsia="Times New Roman" w:cs="Times New Roman"/>
          <w:b w:val="0"/>
          <w:color w:val="000000"/>
          <w:szCs w:val="24"/>
          <w:lang w:eastAsia="it-IT"/>
        </w:rPr>
        <w:t>ad integrazione di quanto indicato nella parte III, sez. C, del DGUE, dichiara:</w:t>
      </w:r>
    </w:p>
    <w:p w14:paraId="3B295130" w14:textId="3B395509" w:rsidR="00310CB7" w:rsidRPr="00310CB7" w:rsidRDefault="00310CB7" w:rsidP="002025C2">
      <w:pPr>
        <w:widowControl/>
        <w:autoSpaceDE/>
        <w:autoSpaceDN/>
        <w:spacing w:after="160" w:line="259" w:lineRule="auto"/>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 gli estremi del provvedimento di autorizzazione a partecipare alle gare rilasciato dal Tribunale competente, ai sensi dell’</w:t>
      </w:r>
      <w:r w:rsidR="00A90503">
        <w:rPr>
          <w:rFonts w:eastAsia="Times New Roman" w:cs="Times New Roman"/>
          <w:b w:val="0"/>
          <w:color w:val="000000"/>
          <w:szCs w:val="24"/>
          <w:lang w:eastAsia="it-IT"/>
        </w:rPr>
        <w:t>art.</w:t>
      </w:r>
      <w:r w:rsidRPr="00310CB7">
        <w:rPr>
          <w:rFonts w:eastAsia="Times New Roman" w:cs="Times New Roman"/>
          <w:b w:val="0"/>
          <w:color w:val="000000"/>
          <w:szCs w:val="24"/>
          <w:lang w:eastAsia="it-IT"/>
        </w:rPr>
        <w:t xml:space="preserve"> 186 bis, comma 4 del R.D. n. 267/1942 e dell’</w:t>
      </w:r>
      <w:r w:rsidR="00A90503">
        <w:rPr>
          <w:rFonts w:eastAsia="Times New Roman" w:cs="Times New Roman"/>
          <w:b w:val="0"/>
          <w:color w:val="000000"/>
          <w:szCs w:val="24"/>
          <w:lang w:eastAsia="it-IT"/>
        </w:rPr>
        <w:t>art.</w:t>
      </w:r>
      <w:r w:rsidRPr="00310CB7">
        <w:rPr>
          <w:rFonts w:eastAsia="Times New Roman" w:cs="Times New Roman"/>
          <w:b w:val="0"/>
          <w:color w:val="000000"/>
          <w:szCs w:val="24"/>
          <w:lang w:eastAsia="it-IT"/>
        </w:rPr>
        <w:t xml:space="preserve"> 95, comma 3 del d.lgs. n. 14/2019;</w:t>
      </w:r>
    </w:p>
    <w:p w14:paraId="3B1C7EDF" w14:textId="4679CB69" w:rsidR="00310CB7" w:rsidRPr="00310CB7" w:rsidRDefault="00310CB7" w:rsidP="002025C2">
      <w:pPr>
        <w:widowControl/>
        <w:autoSpaceDE/>
        <w:autoSpaceDN/>
        <w:spacing w:after="160" w:line="259" w:lineRule="auto"/>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 di non partecipare alla gara quale Mandataria di un raggruppamento temporaneo e che le altre imprese aderenti al raggruppamento non sono assoggettate ad una procedura concorsuale ai sensi dell’</w:t>
      </w:r>
      <w:r w:rsidR="00A90503">
        <w:rPr>
          <w:rFonts w:eastAsia="Times New Roman" w:cs="Times New Roman"/>
          <w:b w:val="0"/>
          <w:color w:val="000000"/>
          <w:szCs w:val="24"/>
          <w:lang w:eastAsia="it-IT"/>
        </w:rPr>
        <w:t>art.</w:t>
      </w:r>
      <w:r w:rsidRPr="00310CB7">
        <w:rPr>
          <w:rFonts w:eastAsia="Times New Roman" w:cs="Times New Roman"/>
          <w:b w:val="0"/>
          <w:color w:val="000000"/>
          <w:szCs w:val="24"/>
          <w:lang w:eastAsia="it-IT"/>
        </w:rPr>
        <w:t xml:space="preserve"> 186 bis, co. 6, del R.D. n. 267/1942 e 95, comma 5 del D.Lgs. n. 14/2019;</w:t>
      </w:r>
    </w:p>
    <w:p w14:paraId="4F3C0215" w14:textId="657D5862" w:rsidR="00310CB7" w:rsidRPr="00310CB7" w:rsidRDefault="00310CB7" w:rsidP="002025C2">
      <w:pPr>
        <w:widowControl/>
        <w:autoSpaceDE/>
        <w:autoSpaceDN/>
        <w:spacing w:after="160" w:line="259" w:lineRule="auto"/>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 una relazione di un professionista in possesso dei requisiti di cui all'</w:t>
      </w:r>
      <w:r w:rsidR="00A90503">
        <w:rPr>
          <w:rFonts w:eastAsia="Times New Roman" w:cs="Times New Roman"/>
          <w:b w:val="0"/>
          <w:color w:val="000000"/>
          <w:szCs w:val="24"/>
          <w:lang w:eastAsia="it-IT"/>
        </w:rPr>
        <w:t>art.</w:t>
      </w:r>
      <w:r w:rsidRPr="00310CB7">
        <w:rPr>
          <w:rFonts w:eastAsia="Times New Roman" w:cs="Times New Roman"/>
          <w:b w:val="0"/>
          <w:color w:val="000000"/>
          <w:szCs w:val="24"/>
          <w:lang w:eastAsia="it-IT"/>
        </w:rPr>
        <w:t xml:space="preserve"> 2, comma 1, lettera o) del decreto legislativo n. 14 del 2019 che attesta la conformità al piano e la ragionevole capacità di adempimento del contratto, ai sensi degli artt. 186 bis, comma 5, lett. a) e 95, comma 4 del D.Lgs. n. 14/2019.</w:t>
      </w:r>
    </w:p>
    <w:p w14:paraId="4C28CDFF" w14:textId="70E143A7" w:rsidR="00310CB7" w:rsidRPr="00310CB7" w:rsidRDefault="00310CB7" w:rsidP="002025C2">
      <w:pPr>
        <w:widowControl/>
        <w:autoSpaceDE/>
        <w:autoSpaceDN/>
        <w:spacing w:after="160" w:line="259" w:lineRule="auto"/>
        <w:contextualSpacing/>
        <w:jc w:val="both"/>
        <w:rPr>
          <w:rFonts w:eastAsia="Times New Roman" w:cs="Times New Roman"/>
          <w:bCs/>
          <w:color w:val="000000"/>
          <w:szCs w:val="24"/>
          <w:lang w:eastAsia="it-IT"/>
        </w:rPr>
      </w:pPr>
      <w:r w:rsidRPr="00310CB7">
        <w:rPr>
          <w:rFonts w:eastAsia="Times New Roman" w:cs="Times New Roman"/>
          <w:b w:val="0"/>
          <w:i/>
          <w:iCs/>
          <w:color w:val="000000"/>
          <w:szCs w:val="24"/>
          <w:lang w:eastAsia="it-IT"/>
        </w:rPr>
        <w:t>(Per gli operatori economici già ammessi al concordato preventivo con continuità aziendale di cui all’</w:t>
      </w:r>
      <w:r w:rsidR="00A90503">
        <w:rPr>
          <w:rFonts w:eastAsia="Times New Roman" w:cs="Times New Roman"/>
          <w:b w:val="0"/>
          <w:i/>
          <w:iCs/>
          <w:color w:val="000000"/>
          <w:szCs w:val="24"/>
          <w:lang w:eastAsia="it-IT"/>
        </w:rPr>
        <w:t>art.</w:t>
      </w:r>
      <w:r w:rsidRPr="00310CB7">
        <w:rPr>
          <w:rFonts w:eastAsia="Times New Roman" w:cs="Times New Roman"/>
          <w:b w:val="0"/>
          <w:i/>
          <w:iCs/>
          <w:color w:val="000000"/>
          <w:szCs w:val="24"/>
          <w:lang w:eastAsia="it-IT"/>
        </w:rPr>
        <w:t xml:space="preserve"> 186 bis del R.D. n. 267/1942, successivamente al deposito del decreto di apertura della procedura),</w:t>
      </w:r>
      <w:r w:rsidRPr="00310CB7">
        <w:rPr>
          <w:rFonts w:eastAsia="Times New Roman" w:cs="Times New Roman"/>
          <w:bCs/>
          <w:color w:val="000000"/>
          <w:szCs w:val="24"/>
          <w:lang w:eastAsia="it-IT"/>
        </w:rPr>
        <w:t xml:space="preserve"> </w:t>
      </w:r>
      <w:r w:rsidRPr="00310CB7">
        <w:rPr>
          <w:rFonts w:eastAsia="Times New Roman" w:cs="Times New Roman"/>
          <w:b w:val="0"/>
          <w:color w:val="000000"/>
          <w:szCs w:val="24"/>
          <w:lang w:eastAsia="it-IT"/>
        </w:rPr>
        <w:t>ad integrazione di quanto indicato nella parte III, sez. C, del DGUE, dichiara:</w:t>
      </w:r>
    </w:p>
    <w:p w14:paraId="54739ED4" w14:textId="07CFB601" w:rsidR="00310CB7" w:rsidRPr="00310CB7" w:rsidRDefault="00310CB7" w:rsidP="002025C2">
      <w:pPr>
        <w:widowControl/>
        <w:autoSpaceDE/>
        <w:autoSpaceDN/>
        <w:spacing w:after="160" w:line="259" w:lineRule="auto"/>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 gli estremi del provvedimento di autorizzazione a partecipare alle gare rilasciati dal giudice delegato, ove disponibile, acquisito il parere del commissario giudiziale ove già nominato, ai sensi ai sensi dell’</w:t>
      </w:r>
      <w:r w:rsidR="00A90503">
        <w:rPr>
          <w:rFonts w:eastAsia="Times New Roman" w:cs="Times New Roman"/>
          <w:b w:val="0"/>
          <w:color w:val="000000"/>
          <w:szCs w:val="24"/>
          <w:lang w:eastAsia="it-IT"/>
        </w:rPr>
        <w:t>art.</w:t>
      </w:r>
      <w:r w:rsidRPr="00310CB7">
        <w:rPr>
          <w:rFonts w:eastAsia="Times New Roman" w:cs="Times New Roman"/>
          <w:b w:val="0"/>
          <w:color w:val="000000"/>
          <w:szCs w:val="24"/>
          <w:lang w:eastAsia="it-IT"/>
        </w:rPr>
        <w:t xml:space="preserve"> 186 bis, comma 4 del R.D. n. 267/1942 e dell’art. 95, comma 3 del D.Lgs. n. 14/2019; </w:t>
      </w:r>
    </w:p>
    <w:p w14:paraId="72A11A22" w14:textId="45F0A3E3" w:rsidR="00310CB7" w:rsidRPr="00310CB7" w:rsidRDefault="00310CB7" w:rsidP="002025C2">
      <w:pPr>
        <w:widowControl/>
        <w:autoSpaceDE/>
        <w:autoSpaceDN/>
        <w:spacing w:after="160" w:line="259" w:lineRule="auto"/>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 di non partecipare alla gara quale Mandataria di un raggruppamento temporaneo e che le altre imprese aderenti al raggruppamento non sono assoggettate ad una procedura concorsuale ai sensi dell’</w:t>
      </w:r>
      <w:r w:rsidR="00A90503">
        <w:rPr>
          <w:rFonts w:eastAsia="Times New Roman" w:cs="Times New Roman"/>
          <w:b w:val="0"/>
          <w:color w:val="000000"/>
          <w:szCs w:val="24"/>
          <w:lang w:eastAsia="it-IT"/>
        </w:rPr>
        <w:t>art.</w:t>
      </w:r>
      <w:r w:rsidRPr="00310CB7">
        <w:rPr>
          <w:rFonts w:eastAsia="Times New Roman" w:cs="Times New Roman"/>
          <w:b w:val="0"/>
          <w:color w:val="000000"/>
          <w:szCs w:val="24"/>
          <w:lang w:eastAsia="it-IT"/>
        </w:rPr>
        <w:t xml:space="preserve"> 186 bis, co. 6, del R.D. n. 267/1942 e dell’</w:t>
      </w:r>
      <w:r w:rsidR="00A90503">
        <w:rPr>
          <w:rFonts w:eastAsia="Times New Roman" w:cs="Times New Roman"/>
          <w:b w:val="0"/>
          <w:color w:val="000000"/>
          <w:szCs w:val="24"/>
          <w:lang w:eastAsia="it-IT"/>
        </w:rPr>
        <w:t>art.</w:t>
      </w:r>
      <w:r w:rsidRPr="00310CB7">
        <w:rPr>
          <w:rFonts w:eastAsia="Times New Roman" w:cs="Times New Roman"/>
          <w:b w:val="0"/>
          <w:color w:val="000000"/>
          <w:szCs w:val="24"/>
          <w:lang w:eastAsia="it-IT"/>
        </w:rPr>
        <w:t xml:space="preserve"> 95, comma 4 del D.Lgs. n. 14/2019; </w:t>
      </w:r>
    </w:p>
    <w:p w14:paraId="29747281" w14:textId="1F62C29F" w:rsidR="00310CB7" w:rsidRPr="00310CB7" w:rsidRDefault="00310CB7" w:rsidP="002025C2">
      <w:pPr>
        <w:widowControl/>
        <w:autoSpaceDE/>
        <w:autoSpaceDN/>
        <w:spacing w:after="160" w:line="259" w:lineRule="auto"/>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 di presentare una relazione di un professionista in possesso dei requisiti di cui all'</w:t>
      </w:r>
      <w:r w:rsidR="00A90503">
        <w:rPr>
          <w:rFonts w:eastAsia="Times New Roman" w:cs="Times New Roman"/>
          <w:b w:val="0"/>
          <w:color w:val="000000"/>
          <w:szCs w:val="24"/>
          <w:lang w:eastAsia="it-IT"/>
        </w:rPr>
        <w:t>art.</w:t>
      </w:r>
      <w:r w:rsidRPr="00310CB7">
        <w:rPr>
          <w:rFonts w:eastAsia="Times New Roman" w:cs="Times New Roman"/>
          <w:b w:val="0"/>
          <w:color w:val="000000"/>
          <w:szCs w:val="24"/>
          <w:lang w:eastAsia="it-IT"/>
        </w:rPr>
        <w:t xml:space="preserve"> 2, comma 1, lettera o) del decreto legislativo n. 14 del 2019 che attesta la conformità al piano e la ragionevole capacità di adempimento del contratto, ai sensi ai sensi degli artt. 186 bis, comma 5, lett. a) e 95, comma 4 del D.Lgs. n. 14/2019.)</w:t>
      </w:r>
    </w:p>
    <w:p w14:paraId="735984EB" w14:textId="77777777" w:rsidR="00310CB7" w:rsidRPr="00310CB7" w:rsidRDefault="00310CB7" w:rsidP="002025C2">
      <w:pPr>
        <w:widowControl/>
        <w:numPr>
          <w:ilvl w:val="0"/>
          <w:numId w:val="125"/>
        </w:numPr>
        <w:autoSpaceDE/>
        <w:autoSpaceDN/>
        <w:spacing w:after="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 xml:space="preserve">di essere consapevole delle sanzioni penali in caso di dichiarazioni false e della conseguente decadenza dai benefici eventualmente conseguiti (ai sensi degli artt. 75 e 76 D.P.R. n. 445/2000), per cui, sotto la propria responsabilità, dichiara, ai sensi del D.lgs. 85, comma 3, D.lgs. 159/2011 e successive modificazioni e integrazioni le generalità dei familiari conviventi di maggiore età, oppure di non avere familiari maggiorenni conviventi. </w:t>
      </w:r>
    </w:p>
    <w:p w14:paraId="4C4D2534" w14:textId="77777777" w:rsidR="00310CB7" w:rsidRPr="00310CB7" w:rsidRDefault="00310CB7" w:rsidP="002025C2">
      <w:pPr>
        <w:widowControl/>
        <w:numPr>
          <w:ilvl w:val="0"/>
          <w:numId w:val="125"/>
        </w:numPr>
        <w:autoSpaceDE/>
        <w:autoSpaceDN/>
        <w:spacing w:after="1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 xml:space="preserve">la propria condizione di assoggettabilità agli obblighi di assunzioni obbligatorie di cui alla legge 68/99 e di aver ottemperato agli obblighi previsti dalla legge n. 68 del 12.3.99 </w:t>
      </w:r>
    </w:p>
    <w:p w14:paraId="46992337" w14:textId="77777777" w:rsidR="00310CB7" w:rsidRPr="00310CB7" w:rsidRDefault="00310CB7" w:rsidP="002025C2">
      <w:pPr>
        <w:widowControl/>
        <w:autoSpaceDE/>
        <w:autoSpaceDN/>
        <w:spacing w:after="160" w:line="259" w:lineRule="auto"/>
        <w:contextualSpacing/>
        <w:jc w:val="both"/>
        <w:rPr>
          <w:rFonts w:eastAsia="Times New Roman" w:cs="Times New Roman"/>
          <w:b w:val="0"/>
          <w:i/>
          <w:iCs/>
          <w:color w:val="000000"/>
          <w:szCs w:val="24"/>
          <w:lang w:eastAsia="it-IT"/>
        </w:rPr>
      </w:pPr>
      <w:r w:rsidRPr="00310CB7">
        <w:rPr>
          <w:rFonts w:eastAsia="Times New Roman" w:cs="Times New Roman"/>
          <w:b w:val="0"/>
          <w:i/>
          <w:iCs/>
          <w:color w:val="000000"/>
          <w:szCs w:val="24"/>
          <w:lang w:eastAsia="it-IT"/>
        </w:rPr>
        <w:t xml:space="preserve">ovvero </w:t>
      </w:r>
    </w:p>
    <w:p w14:paraId="7BE8E153" w14:textId="77777777" w:rsidR="00310CB7" w:rsidRPr="00310CB7" w:rsidRDefault="00310CB7" w:rsidP="002025C2">
      <w:pPr>
        <w:widowControl/>
        <w:autoSpaceDE/>
        <w:autoSpaceDN/>
        <w:spacing w:after="160" w:line="259" w:lineRule="auto"/>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la propria condizione di non assoggettabilità agli obblighi di assunzioni obbligatorie di cui alla legge 68/99 in quanto occupa meno di 15 dipendenti.</w:t>
      </w:r>
    </w:p>
    <w:p w14:paraId="30192005" w14:textId="77777777" w:rsidR="00310CB7" w:rsidRPr="00310CB7" w:rsidRDefault="00310CB7" w:rsidP="002025C2">
      <w:pPr>
        <w:widowControl/>
        <w:numPr>
          <w:ilvl w:val="0"/>
          <w:numId w:val="125"/>
        </w:numPr>
        <w:autoSpaceDE/>
        <w:autoSpaceDN/>
        <w:spacing w:after="160" w:line="259" w:lineRule="auto"/>
        <w:ind w:left="0" w:hanging="426"/>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 xml:space="preserve">di essersi avvalso </w:t>
      </w:r>
    </w:p>
    <w:p w14:paraId="4EEE24D3" w14:textId="77777777" w:rsidR="00310CB7" w:rsidRPr="00310CB7" w:rsidRDefault="00310CB7" w:rsidP="002025C2">
      <w:pPr>
        <w:widowControl/>
        <w:autoSpaceDE/>
        <w:autoSpaceDN/>
        <w:spacing w:after="160" w:line="259" w:lineRule="auto"/>
        <w:contextualSpacing/>
        <w:jc w:val="both"/>
        <w:rPr>
          <w:rFonts w:eastAsia="Times New Roman" w:cs="Times New Roman"/>
          <w:b w:val="0"/>
          <w:color w:val="000000"/>
          <w:szCs w:val="24"/>
          <w:lang w:eastAsia="it-IT"/>
        </w:rPr>
      </w:pPr>
      <w:r w:rsidRPr="00310CB7">
        <w:rPr>
          <w:rFonts w:eastAsia="Times New Roman" w:cs="Times New Roman"/>
          <w:b w:val="0"/>
          <w:i/>
          <w:iCs/>
          <w:color w:val="000000"/>
          <w:szCs w:val="24"/>
          <w:lang w:eastAsia="it-IT"/>
        </w:rPr>
        <w:t>oppure</w:t>
      </w:r>
      <w:r w:rsidRPr="00310CB7">
        <w:rPr>
          <w:rFonts w:eastAsia="Times New Roman" w:cs="Times New Roman"/>
          <w:b w:val="0"/>
          <w:color w:val="000000"/>
          <w:szCs w:val="24"/>
          <w:lang w:eastAsia="it-IT"/>
        </w:rPr>
        <w:t xml:space="preserve"> </w:t>
      </w:r>
    </w:p>
    <w:p w14:paraId="210797A8" w14:textId="32FD86BC" w:rsidR="00310CB7" w:rsidRPr="00310CB7" w:rsidRDefault="00310CB7" w:rsidP="002025C2">
      <w:pPr>
        <w:widowControl/>
        <w:autoSpaceDE/>
        <w:autoSpaceDN/>
        <w:spacing w:after="160" w:line="259" w:lineRule="auto"/>
        <w:contextualSpacing/>
        <w:jc w:val="both"/>
        <w:rPr>
          <w:rFonts w:eastAsia="Times New Roman" w:cs="Times New Roman"/>
          <w:b w:val="0"/>
          <w:color w:val="000000"/>
          <w:szCs w:val="24"/>
          <w:lang w:eastAsia="it-IT"/>
        </w:rPr>
      </w:pPr>
      <w:r w:rsidRPr="00310CB7">
        <w:rPr>
          <w:rFonts w:eastAsia="Times New Roman" w:cs="Times New Roman"/>
          <w:b w:val="0"/>
          <w:color w:val="000000"/>
          <w:szCs w:val="24"/>
          <w:lang w:eastAsia="it-IT"/>
        </w:rPr>
        <w:t>di non essersi avvalso di piani individuali di emersione di cui all’</w:t>
      </w:r>
      <w:r w:rsidR="00A90503">
        <w:rPr>
          <w:rFonts w:eastAsia="Times New Roman" w:cs="Times New Roman"/>
          <w:b w:val="0"/>
          <w:color w:val="000000"/>
          <w:szCs w:val="24"/>
          <w:lang w:eastAsia="it-IT"/>
        </w:rPr>
        <w:t>art.</w:t>
      </w:r>
      <w:r w:rsidRPr="00310CB7">
        <w:rPr>
          <w:rFonts w:eastAsia="Times New Roman" w:cs="Times New Roman"/>
          <w:b w:val="0"/>
          <w:color w:val="000000"/>
          <w:szCs w:val="24"/>
          <w:lang w:eastAsia="it-IT"/>
        </w:rPr>
        <w:t xml:space="preserve"> 1 bis, comma 14, della legge18 ottobre 2001, n. 383, come sostituito dal decreto legge 25 settembre 2002, n. 210, convertito, con modificazioni dalla legge 22 novembre 2002, n. 266.</w:t>
      </w:r>
    </w:p>
    <w:p w14:paraId="3B51DC2D" w14:textId="77777777" w:rsidR="00310CB7" w:rsidRPr="00310CB7" w:rsidRDefault="00310CB7" w:rsidP="002025C2">
      <w:pPr>
        <w:widowControl/>
        <w:tabs>
          <w:tab w:val="left" w:pos="4304"/>
          <w:tab w:val="left" w:pos="8079"/>
        </w:tabs>
        <w:autoSpaceDE/>
        <w:autoSpaceDN/>
        <w:spacing w:after="120" w:line="276" w:lineRule="auto"/>
        <w:ind w:right="397"/>
        <w:jc w:val="both"/>
        <w:rPr>
          <w:rFonts w:eastAsia="Times New Roman" w:cs="Times New Roman"/>
          <w:b w:val="0"/>
          <w:szCs w:val="24"/>
          <w:lang w:eastAsia="it-IT"/>
        </w:rPr>
      </w:pPr>
    </w:p>
    <w:p w14:paraId="4E788383" w14:textId="77777777" w:rsidR="00310CB7" w:rsidRPr="00310CB7" w:rsidRDefault="00310CB7" w:rsidP="002025C2">
      <w:pPr>
        <w:widowControl/>
        <w:tabs>
          <w:tab w:val="left" w:pos="4304"/>
          <w:tab w:val="left" w:pos="7797"/>
        </w:tabs>
        <w:autoSpaceDE/>
        <w:autoSpaceDN/>
        <w:spacing w:after="120" w:line="276" w:lineRule="auto"/>
        <w:ind w:right="397"/>
        <w:jc w:val="both"/>
        <w:rPr>
          <w:rFonts w:eastAsia="Times New Roman" w:cs="Times New Roman"/>
          <w:b w:val="0"/>
          <w:szCs w:val="24"/>
          <w:lang w:eastAsia="it-IT"/>
        </w:rPr>
      </w:pPr>
      <w:r w:rsidRPr="00310CB7">
        <w:rPr>
          <w:rFonts w:eastAsia="Times New Roman" w:cs="Times New Roman"/>
          <w:b w:val="0"/>
          <w:szCs w:val="24"/>
          <w:lang w:eastAsia="it-IT"/>
        </w:rPr>
        <w:t>Luogo e</w:t>
      </w:r>
      <w:r w:rsidRPr="00310CB7">
        <w:rPr>
          <w:rFonts w:eastAsia="Times New Roman" w:cs="Times New Roman"/>
          <w:b w:val="0"/>
          <w:spacing w:val="-9"/>
          <w:szCs w:val="24"/>
          <w:lang w:eastAsia="it-IT"/>
        </w:rPr>
        <w:t xml:space="preserve"> </w:t>
      </w:r>
      <w:r w:rsidRPr="00310CB7">
        <w:rPr>
          <w:rFonts w:eastAsia="Times New Roman" w:cs="Times New Roman"/>
          <w:b w:val="0"/>
          <w:szCs w:val="24"/>
          <w:lang w:eastAsia="it-IT"/>
        </w:rPr>
        <w:t>data,</w:t>
      </w:r>
      <w:r w:rsidRPr="00310CB7">
        <w:rPr>
          <w:rFonts w:eastAsia="Times New Roman" w:cs="Times New Roman"/>
          <w:b w:val="0"/>
          <w:szCs w:val="24"/>
          <w:u w:val="single" w:color="001E5E"/>
          <w:lang w:eastAsia="it-IT"/>
        </w:rPr>
        <w:t xml:space="preserve"> </w:t>
      </w:r>
      <w:r w:rsidRPr="00310CB7">
        <w:rPr>
          <w:rFonts w:eastAsia="Times New Roman" w:cs="Times New Roman"/>
          <w:b w:val="0"/>
          <w:szCs w:val="24"/>
          <w:u w:val="single" w:color="001E5E"/>
          <w:lang w:eastAsia="it-IT"/>
        </w:rPr>
        <w:tab/>
      </w:r>
      <w:r w:rsidRPr="00310CB7">
        <w:rPr>
          <w:rFonts w:eastAsia="Times New Roman" w:cs="Times New Roman"/>
          <w:b w:val="0"/>
          <w:szCs w:val="24"/>
          <w:lang w:eastAsia="it-IT"/>
        </w:rPr>
        <w:tab/>
        <w:t>Firma</w:t>
      </w:r>
    </w:p>
    <w:p w14:paraId="005A1847" w14:textId="43E74301" w:rsidR="00CC5041" w:rsidRDefault="00CC5041">
      <w:pPr>
        <w:rPr>
          <w:rFonts w:eastAsia="Times New Roman" w:cs="Times New Roman"/>
          <w:b w:val="0"/>
          <w:szCs w:val="24"/>
          <w:lang w:eastAsia="it-IT"/>
        </w:rPr>
      </w:pPr>
      <w:r>
        <w:rPr>
          <w:rFonts w:eastAsia="Times New Roman" w:cs="Times New Roman"/>
          <w:b w:val="0"/>
          <w:szCs w:val="24"/>
          <w:lang w:eastAsia="it-IT"/>
        </w:rPr>
        <w:br w:type="page"/>
      </w:r>
    </w:p>
    <w:tbl>
      <w:tblPr>
        <w:tblW w:w="94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468"/>
      </w:tblGrid>
      <w:tr w:rsidR="00310CB7" w:rsidRPr="00310CB7" w14:paraId="1BAE7EB7" w14:textId="77777777" w:rsidTr="003512F1">
        <w:trPr>
          <w:trHeight w:val="393"/>
        </w:trPr>
        <w:tc>
          <w:tcPr>
            <w:tcW w:w="9468" w:type="dxa"/>
            <w:shd w:val="clear" w:color="auto" w:fill="C0C0C0"/>
            <w:vAlign w:val="center"/>
          </w:tcPr>
          <w:p w14:paraId="1B620D8C" w14:textId="28E2F829" w:rsidR="00310CB7" w:rsidRPr="00310CB7" w:rsidRDefault="00310CB7" w:rsidP="003512F1">
            <w:pPr>
              <w:pStyle w:val="Titolo2"/>
              <w:jc w:val="center"/>
              <w:rPr>
                <w:snapToGrid w:val="0"/>
                <w:lang w:eastAsia="it-IT" w:bidi="it-IT"/>
              </w:rPr>
            </w:pPr>
            <w:bookmarkStart w:id="31" w:name="_Toc99467091"/>
            <w:bookmarkStart w:id="32" w:name="_Toc138853038"/>
            <w:bookmarkStart w:id="33" w:name="_Toc154676905"/>
            <w:bookmarkStart w:id="34" w:name="_Toc154676902"/>
            <w:bookmarkStart w:id="35" w:name="_Toc162600951"/>
            <w:r w:rsidRPr="00310CB7">
              <w:rPr>
                <w:snapToGrid w:val="0"/>
                <w:lang w:eastAsia="it-IT" w:bidi="it-IT"/>
              </w:rPr>
              <w:t>A</w:t>
            </w:r>
            <w:r w:rsidR="00CF1303">
              <w:rPr>
                <w:snapToGrid w:val="0"/>
                <w:lang w:eastAsia="it-IT" w:bidi="it-IT"/>
              </w:rPr>
              <w:t>LLEGATO</w:t>
            </w:r>
            <w:r w:rsidR="001344A9">
              <w:rPr>
                <w:snapToGrid w:val="0"/>
                <w:lang w:eastAsia="it-IT" w:bidi="it-IT"/>
              </w:rPr>
              <w:t xml:space="preserve"> </w:t>
            </w:r>
            <w:r w:rsidRPr="00310CB7">
              <w:rPr>
                <w:snapToGrid w:val="0"/>
                <w:lang w:eastAsia="it-IT" w:bidi="it-IT"/>
              </w:rPr>
              <w:t>C - PATTO DI INTEGRITA’</w:t>
            </w:r>
            <w:bookmarkEnd w:id="31"/>
            <w:bookmarkEnd w:id="32"/>
            <w:bookmarkEnd w:id="33"/>
            <w:bookmarkEnd w:id="35"/>
          </w:p>
        </w:tc>
      </w:tr>
    </w:tbl>
    <w:p w14:paraId="104005F4" w14:textId="77777777" w:rsidR="00310CB7" w:rsidRPr="00310CB7" w:rsidRDefault="00310CB7" w:rsidP="002025C2">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17" w:history="1">
        <w:r w:rsidRPr="00310CB7">
          <w:rPr>
            <w:rFonts w:cs="Times New Roman"/>
            <w:bCs/>
            <w:color w:val="0000FF"/>
            <w:sz w:val="20"/>
            <w:szCs w:val="20"/>
            <w:u w:val="single"/>
          </w:rPr>
          <w:t>www.difesa.it/SGD-DNA/Staff/DT/GENIODIFE/Bandi</w:t>
        </w:r>
      </w:hyperlink>
      <w:r w:rsidRPr="00310CB7">
        <w:rPr>
          <w:rFonts w:cs="Times New Roman"/>
          <w:bCs/>
          <w:sz w:val="20"/>
          <w:szCs w:val="20"/>
        </w:rPr>
        <w:t xml:space="preserve"> e sul sito </w:t>
      </w:r>
      <w:hyperlink r:id="rId18"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03312275" w14:textId="77777777" w:rsidR="00310CB7" w:rsidRPr="00310CB7" w:rsidRDefault="00310CB7" w:rsidP="002025C2">
      <w:pPr>
        <w:widowControl/>
        <w:adjustRightInd w:val="0"/>
        <w:jc w:val="both"/>
        <w:rPr>
          <w:rFonts w:cs="Times New Roman"/>
          <w:bCs/>
          <w:sz w:val="20"/>
          <w:szCs w:val="20"/>
        </w:rPr>
      </w:pPr>
      <w:r w:rsidRPr="00310CB7">
        <w:rPr>
          <w:rFonts w:cs="Times New Roman"/>
          <w:bCs/>
          <w:sz w:val="20"/>
          <w:szCs w:val="20"/>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0F039A8E" w14:textId="77777777" w:rsidR="00310CB7" w:rsidRPr="00310CB7" w:rsidRDefault="00310CB7" w:rsidP="002025C2">
      <w:pPr>
        <w:widowControl/>
        <w:autoSpaceDE/>
        <w:autoSpaceDN/>
        <w:spacing w:after="200" w:line="276" w:lineRule="auto"/>
        <w:contextualSpacing/>
        <w:jc w:val="both"/>
        <w:rPr>
          <w:rFonts w:cs="Times New Roman"/>
          <w:szCs w:val="24"/>
          <w:u w:val="single"/>
        </w:rPr>
      </w:pPr>
      <w:r w:rsidRPr="00310CB7">
        <w:rPr>
          <w:rFonts w:cs="Times New Roman"/>
          <w:szCs w:val="24"/>
          <w:u w:val="single"/>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184CE7F9" w14:textId="77777777" w:rsidR="00310CB7" w:rsidRPr="00310CB7" w:rsidRDefault="00310CB7" w:rsidP="002025C2">
      <w:pPr>
        <w:widowControl/>
        <w:autoSpaceDE/>
        <w:autoSpaceDN/>
        <w:spacing w:after="200" w:line="276" w:lineRule="auto"/>
        <w:contextualSpacing/>
        <w:jc w:val="right"/>
        <w:rPr>
          <w:rFonts w:cs="Times New Roman"/>
          <w:b w:val="0"/>
          <w:szCs w:val="24"/>
        </w:rPr>
      </w:pPr>
    </w:p>
    <w:p w14:paraId="596BF048"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b w:val="0"/>
          <w:szCs w:val="24"/>
        </w:rPr>
        <w:t xml:space="preserve">A: </w:t>
      </w:r>
      <w:r w:rsidRPr="00310CB7">
        <w:rPr>
          <w:rFonts w:cs="Times New Roman"/>
          <w:szCs w:val="24"/>
        </w:rPr>
        <w:t>MINISTERO DELLA DIFESA</w:t>
      </w:r>
    </w:p>
    <w:p w14:paraId="1CEDD62C"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szCs w:val="24"/>
        </w:rPr>
        <w:t>Direzione Generale dei Lavori - 3° Reparto – 7^ Divisione</w:t>
      </w:r>
    </w:p>
    <w:p w14:paraId="6B3E0B8E"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szCs w:val="24"/>
        </w:rPr>
        <w:t>Piazza della Marina, 4 – 00196 – ROMA</w:t>
      </w:r>
    </w:p>
    <w:p w14:paraId="464E41EB" w14:textId="77777777" w:rsidR="00310CB7" w:rsidRPr="00310CB7" w:rsidRDefault="00310CB7" w:rsidP="002025C2">
      <w:pPr>
        <w:widowControl/>
        <w:autoSpaceDE/>
        <w:autoSpaceDN/>
        <w:spacing w:after="200" w:line="276" w:lineRule="auto"/>
        <w:contextualSpacing/>
        <w:jc w:val="right"/>
        <w:rPr>
          <w:rFonts w:cs="Times New Roman"/>
          <w:b w:val="0"/>
          <w:szCs w:val="24"/>
        </w:rPr>
      </w:pPr>
    </w:p>
    <w:p w14:paraId="4343AD9C" w14:textId="77777777" w:rsidR="00310CB7" w:rsidRPr="00310CB7" w:rsidRDefault="00310CB7" w:rsidP="002025C2">
      <w:pPr>
        <w:widowControl/>
        <w:autoSpaceDE/>
        <w:autoSpaceDN/>
        <w:spacing w:after="160" w:line="259" w:lineRule="auto"/>
        <w:jc w:val="both"/>
        <w:rPr>
          <w:rFonts w:eastAsia="Times New Roman" w:cs="Times New Roman"/>
          <w:color w:val="000000"/>
          <w:szCs w:val="24"/>
          <w:lang w:eastAsia="it-IT"/>
        </w:rPr>
      </w:pPr>
      <w:r w:rsidRPr="00310CB7">
        <w:rPr>
          <w:rFonts w:cs="Times New Roman"/>
          <w:szCs w:val="24"/>
        </w:rPr>
        <w:t>OGGETTO:</w:t>
      </w:r>
      <w:r w:rsidRPr="00310CB7">
        <w:rPr>
          <w:rFonts w:cs="Times New Roman"/>
          <w:b w:val="0"/>
          <w:szCs w:val="24"/>
        </w:rPr>
        <w:t xml:space="preserve"> </w:t>
      </w:r>
      <w:r w:rsidRPr="00310CB7">
        <w:rPr>
          <w:rFonts w:eastAsia="Times New Roman" w:cs="Times New Roman"/>
          <w:color w:val="000000"/>
          <w:szCs w:val="24"/>
          <w:lang w:eastAsia="it-IT"/>
        </w:rPr>
        <w:t xml:space="preserve">GARA TELEMATICA EUROPEA CON PROCEDURA APERTA PER L'AFFIDAMENTO DEI LAVORI DI “REALIZZAZIONE DI UN’AVIORIMESSA PER CENTRO MANUTENZIONE 2° LIVELLO TECNICO VELIVOLI C-130J E C27 J” – </w:t>
      </w:r>
    </w:p>
    <w:p w14:paraId="16682054" w14:textId="4191FECB"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 xml:space="preserve">LOCALITÀ: </w:t>
      </w:r>
      <w:r w:rsidR="006D1255">
        <w:rPr>
          <w:rFonts w:eastAsia="Times New Roman" w:cs="Times New Roman"/>
          <w:sz w:val="20"/>
          <w:szCs w:val="20"/>
        </w:rPr>
        <w:t>PISA (PI</w:t>
      </w:r>
      <w:r w:rsidR="006D1255" w:rsidRPr="006D1255">
        <w:rPr>
          <w:rFonts w:eastAsia="Times New Roman" w:cs="Times New Roman"/>
          <w:sz w:val="20"/>
          <w:szCs w:val="20"/>
        </w:rPr>
        <w:t xml:space="preserve">) </w:t>
      </w:r>
      <w:r w:rsidRPr="006D1255">
        <w:rPr>
          <w:rFonts w:eastAsia="Times New Roman" w:cs="Times New Roman"/>
          <w:sz w:val="20"/>
          <w:szCs w:val="20"/>
        </w:rPr>
        <w:t xml:space="preserve">- </w:t>
      </w:r>
      <w:r w:rsidR="006D1255" w:rsidRPr="00E01816">
        <w:rPr>
          <w:rFonts w:eastAsia="Times New Roman" w:cs="Times New Roman"/>
          <w:sz w:val="20"/>
          <w:szCs w:val="20"/>
        </w:rPr>
        <w:t>ID 2783</w:t>
      </w:r>
    </w:p>
    <w:p w14:paraId="33ACE426" w14:textId="76F85523"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 xml:space="preserve">CIG: </w:t>
      </w:r>
      <w:r w:rsidR="00905F40" w:rsidRPr="00905F40">
        <w:rPr>
          <w:rFonts w:eastAsia="Times New Roman" w:cs="Times New Roman"/>
          <w:sz w:val="20"/>
          <w:szCs w:val="20"/>
        </w:rPr>
        <w:t>B109321C11</w:t>
      </w:r>
    </w:p>
    <w:p w14:paraId="0AB95109" w14:textId="77777777"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CUP: D57B23000180001</w:t>
      </w:r>
    </w:p>
    <w:p w14:paraId="34969F3E" w14:textId="77777777" w:rsidR="001D7B36" w:rsidRPr="00310CB7" w:rsidRDefault="001D7B36" w:rsidP="001D7B36">
      <w:pPr>
        <w:autoSpaceDE/>
        <w:autoSpaceDN/>
        <w:spacing w:after="60" w:line="276" w:lineRule="auto"/>
        <w:jc w:val="both"/>
        <w:rPr>
          <w:rFonts w:eastAsia="Times New Roman" w:cs="Times New Roman"/>
        </w:rPr>
      </w:pPr>
      <w:r w:rsidRPr="00310CB7">
        <w:rPr>
          <w:rFonts w:eastAsia="Times New Roman" w:cs="Times New Roman"/>
          <w:color w:val="000000"/>
          <w:szCs w:val="24"/>
          <w:lang w:eastAsia="it-IT"/>
        </w:rPr>
        <w:t xml:space="preserve">Importo a base di gara € </w:t>
      </w:r>
      <w:r w:rsidRPr="00126CD3">
        <w:rPr>
          <w:rFonts w:eastAsia="Times New Roman" w:cs="Times New Roman"/>
          <w:color w:val="000000"/>
          <w:szCs w:val="24"/>
          <w:lang w:eastAsia="it-IT"/>
        </w:rPr>
        <w:t xml:space="preserve">38.877.444,12 </w:t>
      </w:r>
      <w:r w:rsidRPr="00310CB7">
        <w:rPr>
          <w:rFonts w:eastAsia="Times New Roman" w:cs="Times New Roman"/>
          <w:color w:val="000000"/>
          <w:szCs w:val="24"/>
          <w:lang w:eastAsia="it-IT"/>
        </w:rPr>
        <w:t>IVA non imponibile</w:t>
      </w:r>
      <w:r w:rsidRPr="00310CB7">
        <w:rPr>
          <w:rFonts w:eastAsia="Times New Roman" w:cs="Times New Roman"/>
        </w:rPr>
        <w:t xml:space="preserve"> </w:t>
      </w:r>
    </w:p>
    <w:p w14:paraId="3275CDBF" w14:textId="77777777" w:rsidR="00310CB7" w:rsidRPr="00310CB7" w:rsidRDefault="00310CB7" w:rsidP="002025C2">
      <w:pPr>
        <w:widowControl/>
        <w:autoSpaceDE/>
        <w:autoSpaceDN/>
        <w:spacing w:after="200" w:line="276" w:lineRule="auto"/>
        <w:contextualSpacing/>
        <w:jc w:val="both"/>
        <w:rPr>
          <w:rFonts w:cs="Times New Roman"/>
          <w:b w:val="0"/>
          <w:szCs w:val="24"/>
        </w:rPr>
      </w:pPr>
    </w:p>
    <w:p w14:paraId="141CEC97" w14:textId="77777777" w:rsidR="002774EB" w:rsidRPr="002774EB" w:rsidRDefault="002774EB" w:rsidP="002774EB">
      <w:pPr>
        <w:rPr>
          <w:rFonts w:cs="Times New Roman"/>
          <w:b w:val="0"/>
          <w:szCs w:val="24"/>
        </w:rPr>
      </w:pPr>
      <w:r w:rsidRPr="002774EB">
        <w:rPr>
          <w:rFonts w:cs="Times New Roman"/>
          <w:b w:val="0"/>
          <w:szCs w:val="24"/>
        </w:rPr>
        <w:t>la Ditta …………………..…………………………………………. (di seguito denominata Ditta),</w:t>
      </w:r>
    </w:p>
    <w:p w14:paraId="34AD1919" w14:textId="77777777" w:rsidR="002774EB" w:rsidRPr="002774EB" w:rsidRDefault="002774EB" w:rsidP="002774EB">
      <w:pPr>
        <w:rPr>
          <w:rFonts w:cs="Times New Roman"/>
          <w:b w:val="0"/>
          <w:szCs w:val="24"/>
        </w:rPr>
      </w:pPr>
      <w:r w:rsidRPr="002774EB">
        <w:rPr>
          <w:rFonts w:cs="Times New Roman"/>
          <w:b w:val="0"/>
          <w:szCs w:val="24"/>
        </w:rPr>
        <w:t>sede legale in ………………………….., via ………………………………………….……n…….</w:t>
      </w:r>
    </w:p>
    <w:p w14:paraId="6FA8AF6B" w14:textId="77777777" w:rsidR="002774EB" w:rsidRPr="002774EB" w:rsidRDefault="002774EB" w:rsidP="002774EB">
      <w:pPr>
        <w:rPr>
          <w:rFonts w:cs="Times New Roman"/>
          <w:b w:val="0"/>
          <w:szCs w:val="24"/>
        </w:rPr>
      </w:pPr>
      <w:r w:rsidRPr="002774EB">
        <w:rPr>
          <w:rFonts w:cs="Times New Roman"/>
          <w:b w:val="0"/>
          <w:szCs w:val="24"/>
        </w:rPr>
        <w:t>codice fiscale/P.IVA ……………………….………., rappresentata da ……………………………..</w:t>
      </w:r>
    </w:p>
    <w:p w14:paraId="355E85D2" w14:textId="77777777" w:rsidR="002774EB" w:rsidRPr="002774EB" w:rsidRDefault="002774EB" w:rsidP="002774EB">
      <w:pPr>
        <w:rPr>
          <w:rFonts w:cs="Times New Roman"/>
          <w:b w:val="0"/>
          <w:szCs w:val="24"/>
        </w:rPr>
      </w:pPr>
      <w:r w:rsidRPr="002774EB">
        <w:rPr>
          <w:rFonts w:cs="Times New Roman"/>
          <w:b w:val="0"/>
          <w:szCs w:val="24"/>
        </w:rPr>
        <w:t>……………………………….... in qualità di ………..……………………………………………..</w:t>
      </w:r>
    </w:p>
    <w:p w14:paraId="6D3C2319" w14:textId="77777777" w:rsidR="002774EB" w:rsidRPr="002774EB" w:rsidRDefault="002774EB" w:rsidP="002774EB">
      <w:pPr>
        <w:jc w:val="center"/>
        <w:rPr>
          <w:rFonts w:cs="Times New Roman"/>
          <w:b w:val="0"/>
          <w:szCs w:val="24"/>
        </w:rPr>
      </w:pPr>
      <w:r w:rsidRPr="002774EB">
        <w:rPr>
          <w:rFonts w:cs="Times New Roman"/>
          <w:b w:val="0"/>
          <w:szCs w:val="24"/>
        </w:rPr>
        <w:t>VISTO</w:t>
      </w:r>
    </w:p>
    <w:p w14:paraId="2EBEB7EF" w14:textId="3637284B" w:rsidR="002774EB" w:rsidRPr="002774EB" w:rsidRDefault="002774EB" w:rsidP="002774EB">
      <w:pPr>
        <w:jc w:val="both"/>
        <w:rPr>
          <w:rFonts w:cs="Times New Roman"/>
          <w:b w:val="0"/>
          <w:szCs w:val="24"/>
        </w:rPr>
      </w:pPr>
      <w:r w:rsidRPr="002774EB">
        <w:rPr>
          <w:rFonts w:cs="Times New Roman"/>
          <w:b w:val="0"/>
          <w:szCs w:val="24"/>
        </w:rPr>
        <w:t>- la Legge 6 novembre 2012 n. 190, art. 1, comma 17 recante “Disposizioni per la prevenzione e la</w:t>
      </w:r>
      <w:r>
        <w:rPr>
          <w:rFonts w:cs="Times New Roman"/>
          <w:b w:val="0"/>
          <w:szCs w:val="24"/>
        </w:rPr>
        <w:t xml:space="preserve"> </w:t>
      </w:r>
      <w:r w:rsidRPr="002774EB">
        <w:rPr>
          <w:rFonts w:cs="Times New Roman"/>
          <w:b w:val="0"/>
          <w:szCs w:val="24"/>
        </w:rPr>
        <w:t>repressione della corruzione e dell'illegalità nella pubblica amministrazione”;</w:t>
      </w:r>
    </w:p>
    <w:p w14:paraId="472CA742" w14:textId="6D294C6D" w:rsidR="002774EB" w:rsidRPr="002774EB" w:rsidRDefault="002774EB" w:rsidP="002774EB">
      <w:pPr>
        <w:jc w:val="both"/>
        <w:rPr>
          <w:rFonts w:cs="Times New Roman"/>
          <w:b w:val="0"/>
          <w:szCs w:val="24"/>
        </w:rPr>
      </w:pPr>
      <w:r w:rsidRPr="002774EB">
        <w:rPr>
          <w:rFonts w:cs="Times New Roman"/>
          <w:b w:val="0"/>
          <w:szCs w:val="24"/>
        </w:rPr>
        <w:t>- il Decreto legislativo 14 marzo 2013, n. 33 avente per oggetto il “Riordino della disciplina riguardante</w:t>
      </w:r>
      <w:r>
        <w:rPr>
          <w:rFonts w:cs="Times New Roman"/>
          <w:b w:val="0"/>
          <w:szCs w:val="24"/>
        </w:rPr>
        <w:t xml:space="preserve"> </w:t>
      </w:r>
      <w:r w:rsidRPr="002774EB">
        <w:rPr>
          <w:rFonts w:cs="Times New Roman"/>
          <w:b w:val="0"/>
          <w:szCs w:val="24"/>
        </w:rPr>
        <w:t>gli obblighi di pubblicità, trasparenza e diffusione di informazioni da parte delle pubbliche</w:t>
      </w:r>
      <w:r>
        <w:rPr>
          <w:rFonts w:cs="Times New Roman"/>
          <w:b w:val="0"/>
          <w:szCs w:val="24"/>
        </w:rPr>
        <w:t xml:space="preserve"> </w:t>
      </w:r>
      <w:r w:rsidRPr="002774EB">
        <w:rPr>
          <w:rFonts w:cs="Times New Roman"/>
          <w:b w:val="0"/>
          <w:szCs w:val="24"/>
        </w:rPr>
        <w:t>amministrazioni”;</w:t>
      </w:r>
    </w:p>
    <w:p w14:paraId="459A62CE" w14:textId="366A3240" w:rsidR="002774EB" w:rsidRPr="002774EB" w:rsidRDefault="002774EB" w:rsidP="002774EB">
      <w:pPr>
        <w:jc w:val="both"/>
        <w:rPr>
          <w:rFonts w:cs="Times New Roman"/>
          <w:b w:val="0"/>
          <w:szCs w:val="24"/>
        </w:rPr>
      </w:pPr>
      <w:r w:rsidRPr="002774EB">
        <w:rPr>
          <w:rFonts w:cs="Times New Roman"/>
          <w:b w:val="0"/>
          <w:szCs w:val="24"/>
        </w:rPr>
        <w:t>- il Decreto del Presidente della Repubblica 16 aprile 2013, n. 62 con il quale è stato emanato il</w:t>
      </w:r>
      <w:r>
        <w:rPr>
          <w:rFonts w:cs="Times New Roman"/>
          <w:b w:val="0"/>
          <w:szCs w:val="24"/>
        </w:rPr>
        <w:t xml:space="preserve"> </w:t>
      </w:r>
      <w:r w:rsidRPr="002774EB">
        <w:rPr>
          <w:rFonts w:cs="Times New Roman"/>
          <w:b w:val="0"/>
          <w:szCs w:val="24"/>
        </w:rPr>
        <w:t>“Regolamento recante il codice di comportamento dei dipendenti pubblici”;</w:t>
      </w:r>
    </w:p>
    <w:p w14:paraId="4ECD4689" w14:textId="77777777" w:rsidR="002774EB" w:rsidRPr="002774EB" w:rsidRDefault="002774EB" w:rsidP="002774EB">
      <w:pPr>
        <w:jc w:val="both"/>
        <w:rPr>
          <w:rFonts w:cs="Times New Roman"/>
          <w:b w:val="0"/>
          <w:szCs w:val="24"/>
        </w:rPr>
      </w:pPr>
      <w:r w:rsidRPr="002774EB">
        <w:rPr>
          <w:rFonts w:cs="Times New Roman"/>
          <w:b w:val="0"/>
          <w:szCs w:val="24"/>
        </w:rPr>
        <w:t>- il Protocollo d’intesa siglato tra il Ministero dell’Interno e l’Autorità Nazionale Anticorruzione il 15</w:t>
      </w:r>
    </w:p>
    <w:p w14:paraId="3417DD79" w14:textId="77777777" w:rsidR="002774EB" w:rsidRPr="002774EB" w:rsidRDefault="002774EB" w:rsidP="002774EB">
      <w:pPr>
        <w:jc w:val="both"/>
        <w:rPr>
          <w:rFonts w:cs="Times New Roman"/>
          <w:b w:val="0"/>
          <w:szCs w:val="24"/>
        </w:rPr>
      </w:pPr>
      <w:r w:rsidRPr="002774EB">
        <w:rPr>
          <w:rFonts w:cs="Times New Roman"/>
          <w:b w:val="0"/>
          <w:szCs w:val="24"/>
        </w:rPr>
        <w:t>luglio 2014;</w:t>
      </w:r>
    </w:p>
    <w:p w14:paraId="12982D6C" w14:textId="77777777" w:rsidR="002774EB" w:rsidRPr="002774EB" w:rsidRDefault="002774EB" w:rsidP="002774EB">
      <w:pPr>
        <w:jc w:val="both"/>
        <w:rPr>
          <w:rFonts w:cs="Times New Roman"/>
          <w:b w:val="0"/>
          <w:szCs w:val="24"/>
        </w:rPr>
      </w:pPr>
      <w:r w:rsidRPr="002774EB">
        <w:rPr>
          <w:rFonts w:cs="Times New Roman"/>
          <w:b w:val="0"/>
          <w:szCs w:val="24"/>
        </w:rPr>
        <w:t>- il decreto-legge 24 giugno 2014, n. 90 recante “Misure urgenti per la semplificazione e la trasparenza</w:t>
      </w:r>
    </w:p>
    <w:p w14:paraId="44901F29" w14:textId="287B3BE1" w:rsidR="002774EB" w:rsidRPr="002774EB" w:rsidRDefault="002774EB" w:rsidP="002774EB">
      <w:pPr>
        <w:jc w:val="both"/>
        <w:rPr>
          <w:rFonts w:cs="Times New Roman"/>
          <w:b w:val="0"/>
          <w:szCs w:val="24"/>
        </w:rPr>
      </w:pPr>
      <w:r w:rsidRPr="002774EB">
        <w:rPr>
          <w:rFonts w:cs="Times New Roman"/>
          <w:b w:val="0"/>
          <w:szCs w:val="24"/>
        </w:rPr>
        <w:t>amministrativa e per l'efficienza degli uffici giudiziari” convertito, con modificazioni, dalla legge 11</w:t>
      </w:r>
      <w:r>
        <w:rPr>
          <w:rFonts w:cs="Times New Roman"/>
          <w:b w:val="0"/>
          <w:szCs w:val="24"/>
        </w:rPr>
        <w:t xml:space="preserve"> </w:t>
      </w:r>
      <w:r w:rsidRPr="002774EB">
        <w:rPr>
          <w:rFonts w:cs="Times New Roman"/>
          <w:b w:val="0"/>
          <w:szCs w:val="24"/>
        </w:rPr>
        <w:t>agosto 2014, n. 114;</w:t>
      </w:r>
    </w:p>
    <w:p w14:paraId="68083465" w14:textId="77777777" w:rsidR="002774EB" w:rsidRPr="002774EB" w:rsidRDefault="002774EB" w:rsidP="002774EB">
      <w:pPr>
        <w:jc w:val="both"/>
        <w:rPr>
          <w:rFonts w:cs="Times New Roman"/>
          <w:b w:val="0"/>
          <w:szCs w:val="24"/>
        </w:rPr>
      </w:pPr>
      <w:r w:rsidRPr="002774EB">
        <w:rPr>
          <w:rFonts w:cs="Times New Roman"/>
          <w:b w:val="0"/>
          <w:szCs w:val="24"/>
        </w:rPr>
        <w:t>- il Protocollo d’intesa siglato tra il Ministero dell’Interno e l’Autorità Nazionale Anticorruzione il 15</w:t>
      </w:r>
    </w:p>
    <w:p w14:paraId="1DCEF1FE" w14:textId="77777777" w:rsidR="002774EB" w:rsidRPr="002774EB" w:rsidRDefault="002774EB" w:rsidP="002774EB">
      <w:pPr>
        <w:jc w:val="both"/>
        <w:rPr>
          <w:rFonts w:cs="Times New Roman"/>
          <w:b w:val="0"/>
          <w:szCs w:val="24"/>
        </w:rPr>
      </w:pPr>
      <w:r w:rsidRPr="002774EB">
        <w:rPr>
          <w:rFonts w:cs="Times New Roman"/>
          <w:b w:val="0"/>
          <w:szCs w:val="24"/>
        </w:rPr>
        <w:t>luglio 2014;</w:t>
      </w:r>
    </w:p>
    <w:p w14:paraId="7B2EDD7F" w14:textId="3F244546" w:rsidR="002774EB" w:rsidRPr="002774EB" w:rsidRDefault="002774EB" w:rsidP="002774EB">
      <w:pPr>
        <w:jc w:val="both"/>
        <w:rPr>
          <w:rFonts w:cs="Times New Roman"/>
          <w:b w:val="0"/>
          <w:szCs w:val="24"/>
        </w:rPr>
      </w:pPr>
      <w:r w:rsidRPr="002774EB">
        <w:rPr>
          <w:rFonts w:cs="Times New Roman"/>
          <w:b w:val="0"/>
          <w:szCs w:val="24"/>
        </w:rPr>
        <w:t>- il “Regolamento in materia di esercizio del pot</w:t>
      </w:r>
      <w:r>
        <w:rPr>
          <w:rFonts w:cs="Times New Roman"/>
          <w:b w:val="0"/>
          <w:szCs w:val="24"/>
        </w:rPr>
        <w:t xml:space="preserve">ere sanzionatorio dell’Autorità </w:t>
      </w:r>
      <w:r w:rsidRPr="002774EB">
        <w:rPr>
          <w:rFonts w:cs="Times New Roman"/>
          <w:b w:val="0"/>
          <w:szCs w:val="24"/>
        </w:rPr>
        <w:t>Nazionale</w:t>
      </w:r>
      <w:r>
        <w:rPr>
          <w:rFonts w:cs="Times New Roman"/>
          <w:b w:val="0"/>
          <w:szCs w:val="24"/>
        </w:rPr>
        <w:t xml:space="preserve"> </w:t>
      </w:r>
      <w:r w:rsidRPr="002774EB">
        <w:rPr>
          <w:rFonts w:cs="Times New Roman"/>
          <w:b w:val="0"/>
          <w:szCs w:val="24"/>
        </w:rPr>
        <w:t>Anticorruzione per l’omessa adozione dei Piani triennali di prevenzione della corruzione, dei</w:t>
      </w:r>
      <w:r>
        <w:rPr>
          <w:rFonts w:cs="Times New Roman"/>
          <w:b w:val="0"/>
          <w:szCs w:val="24"/>
        </w:rPr>
        <w:t xml:space="preserve"> </w:t>
      </w:r>
      <w:r w:rsidRPr="002774EB">
        <w:rPr>
          <w:rFonts w:cs="Times New Roman"/>
          <w:b w:val="0"/>
          <w:szCs w:val="24"/>
        </w:rPr>
        <w:t>Programmi triennali di trasparenza, dei Codici di comportamento” emanato dall’Autorità Nazionale</w:t>
      </w:r>
    </w:p>
    <w:p w14:paraId="4FF45AB4" w14:textId="77777777" w:rsidR="002774EB" w:rsidRPr="002774EB" w:rsidRDefault="002774EB" w:rsidP="002774EB">
      <w:pPr>
        <w:jc w:val="both"/>
        <w:rPr>
          <w:rFonts w:cs="Times New Roman"/>
          <w:b w:val="0"/>
          <w:szCs w:val="24"/>
        </w:rPr>
      </w:pPr>
      <w:r w:rsidRPr="002774EB">
        <w:rPr>
          <w:rFonts w:cs="Times New Roman"/>
          <w:b w:val="0"/>
          <w:szCs w:val="24"/>
        </w:rPr>
        <w:t>Anticorruzione con delibera del 9 settembre 2014;</w:t>
      </w:r>
    </w:p>
    <w:p w14:paraId="6C48981C" w14:textId="77777777" w:rsidR="002774EB" w:rsidRPr="002774EB" w:rsidRDefault="002774EB" w:rsidP="002774EB">
      <w:pPr>
        <w:jc w:val="both"/>
        <w:rPr>
          <w:rFonts w:cs="Times New Roman"/>
          <w:b w:val="0"/>
          <w:szCs w:val="24"/>
        </w:rPr>
      </w:pPr>
      <w:r w:rsidRPr="002774EB">
        <w:rPr>
          <w:rFonts w:cs="Times New Roman"/>
          <w:b w:val="0"/>
          <w:szCs w:val="24"/>
        </w:rPr>
        <w:t>- il “Codice di comportamento dei dipendenti del Ministero della Difesa” approvato dal Ministro della</w:t>
      </w:r>
    </w:p>
    <w:p w14:paraId="38005984" w14:textId="77777777" w:rsidR="002774EB" w:rsidRPr="002774EB" w:rsidRDefault="002774EB" w:rsidP="002774EB">
      <w:pPr>
        <w:jc w:val="both"/>
        <w:rPr>
          <w:rFonts w:cs="Times New Roman"/>
          <w:b w:val="0"/>
          <w:szCs w:val="24"/>
        </w:rPr>
      </w:pPr>
      <w:r w:rsidRPr="002774EB">
        <w:rPr>
          <w:rFonts w:cs="Times New Roman"/>
          <w:b w:val="0"/>
          <w:szCs w:val="24"/>
        </w:rPr>
        <w:t>Difesa il 23 marzo 2018;</w:t>
      </w:r>
    </w:p>
    <w:p w14:paraId="6E73A097" w14:textId="3C744CEF" w:rsidR="002774EB" w:rsidRPr="002774EB" w:rsidRDefault="002774EB" w:rsidP="002774EB">
      <w:pPr>
        <w:jc w:val="both"/>
        <w:rPr>
          <w:rFonts w:cs="Times New Roman"/>
          <w:b w:val="0"/>
          <w:szCs w:val="24"/>
        </w:rPr>
      </w:pPr>
      <w:r w:rsidRPr="002774EB">
        <w:rPr>
          <w:rFonts w:cs="Times New Roman"/>
          <w:b w:val="0"/>
          <w:szCs w:val="24"/>
        </w:rPr>
        <w:t>- il Piano Nazionale Anticorruzione (PNA) emanato dall’Autorità Nazionale Anticorruzione approvato</w:t>
      </w:r>
      <w:r>
        <w:rPr>
          <w:rFonts w:cs="Times New Roman"/>
          <w:b w:val="0"/>
          <w:szCs w:val="24"/>
        </w:rPr>
        <w:t xml:space="preserve"> </w:t>
      </w:r>
      <w:r w:rsidRPr="002774EB">
        <w:rPr>
          <w:rFonts w:cs="Times New Roman"/>
          <w:b w:val="0"/>
          <w:szCs w:val="24"/>
        </w:rPr>
        <w:t>con Delibera n. 7 del 17 gennaio 2023, e relativi allegati;</w:t>
      </w:r>
    </w:p>
    <w:p w14:paraId="64E4A5A2" w14:textId="77777777" w:rsidR="002774EB" w:rsidRPr="002774EB" w:rsidRDefault="002774EB" w:rsidP="002774EB">
      <w:pPr>
        <w:jc w:val="both"/>
        <w:rPr>
          <w:rFonts w:cs="Times New Roman"/>
          <w:b w:val="0"/>
          <w:szCs w:val="24"/>
        </w:rPr>
      </w:pPr>
      <w:r w:rsidRPr="002774EB">
        <w:rPr>
          <w:rFonts w:cs="Times New Roman"/>
          <w:b w:val="0"/>
          <w:szCs w:val="24"/>
        </w:rPr>
        <w:t>- il Piano Integrato di Attività e Organizzazione (PIAO) 2024-2026 del Ministero della Difesa;</w:t>
      </w:r>
    </w:p>
    <w:p w14:paraId="32B32912" w14:textId="77777777" w:rsidR="002774EB" w:rsidRPr="002774EB" w:rsidRDefault="002774EB" w:rsidP="002774EB">
      <w:pPr>
        <w:jc w:val="center"/>
        <w:rPr>
          <w:rFonts w:cs="Times New Roman"/>
          <w:szCs w:val="24"/>
        </w:rPr>
      </w:pPr>
      <w:r w:rsidRPr="002774EB">
        <w:rPr>
          <w:rFonts w:cs="Times New Roman"/>
          <w:szCs w:val="24"/>
        </w:rPr>
        <w:t>SI CONVIENE QUANTO SEGUE</w:t>
      </w:r>
    </w:p>
    <w:p w14:paraId="665D2BBB" w14:textId="7DE7CB96" w:rsidR="002774EB" w:rsidRPr="002774EB" w:rsidRDefault="002774EB" w:rsidP="002774EB">
      <w:pPr>
        <w:jc w:val="both"/>
        <w:rPr>
          <w:rFonts w:cs="Times New Roman"/>
          <w:b w:val="0"/>
          <w:szCs w:val="24"/>
        </w:rPr>
      </w:pPr>
      <w:r w:rsidRPr="002774EB">
        <w:rPr>
          <w:rFonts w:cs="Times New Roman"/>
          <w:b w:val="0"/>
          <w:szCs w:val="24"/>
        </w:rPr>
        <w:t>Art. 1 - Il presente Patto d’integrità stabilisce la formale obbligazione della Ditta che, ai fini della</w:t>
      </w:r>
      <w:r>
        <w:rPr>
          <w:rFonts w:cs="Times New Roman"/>
          <w:b w:val="0"/>
          <w:szCs w:val="24"/>
        </w:rPr>
        <w:t xml:space="preserve">  </w:t>
      </w:r>
      <w:r w:rsidRPr="002774EB">
        <w:rPr>
          <w:rFonts w:cs="Times New Roman"/>
          <w:b w:val="0"/>
          <w:szCs w:val="24"/>
        </w:rPr>
        <w:t>partecipazione alla gara in oggetto, si impegna:</w:t>
      </w:r>
    </w:p>
    <w:p w14:paraId="0210DCAE" w14:textId="30E9DFE5" w:rsidR="002774EB" w:rsidRPr="002774EB" w:rsidRDefault="002774EB" w:rsidP="002774EB">
      <w:pPr>
        <w:jc w:val="both"/>
        <w:rPr>
          <w:rFonts w:cs="Times New Roman"/>
          <w:b w:val="0"/>
          <w:szCs w:val="24"/>
        </w:rPr>
      </w:pPr>
      <w:r w:rsidRPr="002774EB">
        <w:rPr>
          <w:rFonts w:cs="Times New Roman"/>
          <w:b w:val="0"/>
          <w:szCs w:val="24"/>
        </w:rPr>
        <w:t>- a conformare i propri comportamenti ai principi di lealtà, trasparenza e correttezza, a non offrire,</w:t>
      </w:r>
      <w:r>
        <w:rPr>
          <w:rFonts w:cs="Times New Roman"/>
          <w:b w:val="0"/>
          <w:szCs w:val="24"/>
        </w:rPr>
        <w:t xml:space="preserve"> </w:t>
      </w:r>
      <w:r w:rsidRPr="002774EB">
        <w:rPr>
          <w:rFonts w:cs="Times New Roman"/>
          <w:b w:val="0"/>
          <w:szCs w:val="24"/>
        </w:rPr>
        <w:t>accettare o richiedere somme di denaro o qualsiasi altra ricompensa, vantaggio o beneficio, sia</w:t>
      </w:r>
      <w:r>
        <w:rPr>
          <w:rFonts w:cs="Times New Roman"/>
          <w:b w:val="0"/>
          <w:szCs w:val="24"/>
        </w:rPr>
        <w:t xml:space="preserve"> </w:t>
      </w:r>
      <w:r w:rsidRPr="002774EB">
        <w:rPr>
          <w:rFonts w:cs="Times New Roman"/>
          <w:b w:val="0"/>
          <w:szCs w:val="24"/>
        </w:rPr>
        <w:t>direttamente che indirettamente tramite intermediari, al fine dell’assegnazione del contratto e/o al fine</w:t>
      </w:r>
    </w:p>
    <w:p w14:paraId="5BEEC2B8" w14:textId="77777777" w:rsidR="002774EB" w:rsidRPr="002774EB" w:rsidRDefault="002774EB" w:rsidP="002774EB">
      <w:pPr>
        <w:jc w:val="both"/>
        <w:rPr>
          <w:rFonts w:cs="Times New Roman"/>
          <w:b w:val="0"/>
          <w:szCs w:val="24"/>
        </w:rPr>
      </w:pPr>
      <w:r w:rsidRPr="002774EB">
        <w:rPr>
          <w:rFonts w:cs="Times New Roman"/>
          <w:b w:val="0"/>
          <w:szCs w:val="24"/>
        </w:rPr>
        <w:t>di distorcerne la relativa corretta esecuzione;</w:t>
      </w:r>
    </w:p>
    <w:p w14:paraId="69BDBCE0" w14:textId="7541F2B1" w:rsidR="002774EB" w:rsidRPr="002774EB" w:rsidRDefault="002774EB" w:rsidP="002774EB">
      <w:pPr>
        <w:jc w:val="both"/>
        <w:rPr>
          <w:rFonts w:cs="Times New Roman"/>
          <w:b w:val="0"/>
          <w:szCs w:val="24"/>
        </w:rPr>
      </w:pPr>
      <w:r w:rsidRPr="002774EB">
        <w:rPr>
          <w:rFonts w:cs="Times New Roman"/>
          <w:b w:val="0"/>
          <w:szCs w:val="24"/>
        </w:rPr>
        <w:t>- a segnalare alla Stazione Appaltante qualsiasi tentativo di turbativa, irregolarità o distorsione nelle</w:t>
      </w:r>
      <w:r>
        <w:rPr>
          <w:rFonts w:cs="Times New Roman"/>
          <w:b w:val="0"/>
          <w:szCs w:val="24"/>
        </w:rPr>
        <w:t xml:space="preserve"> </w:t>
      </w:r>
      <w:r w:rsidRPr="002774EB">
        <w:rPr>
          <w:rFonts w:cs="Times New Roman"/>
          <w:b w:val="0"/>
          <w:szCs w:val="24"/>
        </w:rPr>
        <w:t>fasi di svolgimento della gara e/o durante l’esecuzione dei contratti, da parte di ogni interessato o</w:t>
      </w:r>
      <w:r>
        <w:rPr>
          <w:rFonts w:cs="Times New Roman"/>
          <w:b w:val="0"/>
          <w:szCs w:val="24"/>
        </w:rPr>
        <w:t xml:space="preserve"> </w:t>
      </w:r>
      <w:r w:rsidRPr="002774EB">
        <w:rPr>
          <w:rFonts w:cs="Times New Roman"/>
          <w:b w:val="0"/>
          <w:szCs w:val="24"/>
        </w:rPr>
        <w:t>addetto o di chiunque possa influenzare le decisioni relative alla gara in oggetto;</w:t>
      </w:r>
    </w:p>
    <w:p w14:paraId="2F03C587" w14:textId="77777777" w:rsidR="002774EB" w:rsidRPr="002774EB" w:rsidRDefault="002774EB" w:rsidP="002774EB">
      <w:pPr>
        <w:jc w:val="both"/>
        <w:rPr>
          <w:rFonts w:cs="Times New Roman"/>
          <w:b w:val="0"/>
          <w:szCs w:val="24"/>
        </w:rPr>
      </w:pPr>
      <w:r w:rsidRPr="002774EB">
        <w:rPr>
          <w:rFonts w:cs="Times New Roman"/>
          <w:b w:val="0"/>
          <w:szCs w:val="24"/>
        </w:rPr>
        <w:t>- ad assicurare che non si è accordata e non si accorderà con altri partecipanti alla gara per limitare o</w:t>
      </w:r>
    </w:p>
    <w:p w14:paraId="3EBD91F4" w14:textId="77777777" w:rsidR="002774EB" w:rsidRPr="002774EB" w:rsidRDefault="002774EB" w:rsidP="002774EB">
      <w:pPr>
        <w:jc w:val="both"/>
        <w:rPr>
          <w:rFonts w:cs="Times New Roman"/>
          <w:b w:val="0"/>
          <w:szCs w:val="24"/>
        </w:rPr>
      </w:pPr>
      <w:r w:rsidRPr="002774EB">
        <w:rPr>
          <w:rFonts w:cs="Times New Roman"/>
          <w:b w:val="0"/>
          <w:szCs w:val="24"/>
        </w:rPr>
        <w:t>eludere la concorrenza e, comunque, di non trovarsi in altre situazioni ritenute incompatibili con la</w:t>
      </w:r>
    </w:p>
    <w:p w14:paraId="34A79E67" w14:textId="25DC2A82" w:rsidR="002774EB" w:rsidRPr="002774EB" w:rsidRDefault="002774EB" w:rsidP="002774EB">
      <w:pPr>
        <w:jc w:val="both"/>
        <w:rPr>
          <w:rFonts w:cs="Times New Roman"/>
          <w:b w:val="0"/>
          <w:szCs w:val="24"/>
        </w:rPr>
      </w:pPr>
      <w:r w:rsidRPr="002774EB">
        <w:rPr>
          <w:rFonts w:cs="Times New Roman"/>
          <w:b w:val="0"/>
          <w:szCs w:val="24"/>
        </w:rPr>
        <w:t>partecipazione alle gare dal Codice degli Appalti, dal Codice Civile o dalle altre disposizioni</w:t>
      </w:r>
      <w:r>
        <w:rPr>
          <w:rFonts w:cs="Times New Roman"/>
          <w:b w:val="0"/>
          <w:szCs w:val="24"/>
        </w:rPr>
        <w:t xml:space="preserve"> </w:t>
      </w:r>
      <w:r w:rsidRPr="002774EB">
        <w:rPr>
          <w:rFonts w:cs="Times New Roman"/>
          <w:b w:val="0"/>
          <w:szCs w:val="24"/>
        </w:rPr>
        <w:t>normative vigenti;</w:t>
      </w:r>
    </w:p>
    <w:p w14:paraId="1D74B315" w14:textId="77777777" w:rsidR="002774EB" w:rsidRPr="002774EB" w:rsidRDefault="002774EB" w:rsidP="002774EB">
      <w:pPr>
        <w:jc w:val="both"/>
        <w:rPr>
          <w:rFonts w:cs="Times New Roman"/>
          <w:b w:val="0"/>
          <w:szCs w:val="24"/>
        </w:rPr>
      </w:pPr>
      <w:r w:rsidRPr="002774EB">
        <w:rPr>
          <w:rFonts w:cs="Times New Roman"/>
          <w:b w:val="0"/>
          <w:szCs w:val="24"/>
        </w:rPr>
        <w:t>- ad informare puntualmente tutto il personale, di cui si avvale, del presente Patto di integrità e degli</w:t>
      </w:r>
    </w:p>
    <w:p w14:paraId="2106E20E" w14:textId="77777777" w:rsidR="002774EB" w:rsidRPr="002774EB" w:rsidRDefault="002774EB" w:rsidP="002774EB">
      <w:pPr>
        <w:jc w:val="both"/>
        <w:rPr>
          <w:rFonts w:cs="Times New Roman"/>
          <w:b w:val="0"/>
          <w:szCs w:val="24"/>
        </w:rPr>
      </w:pPr>
      <w:r w:rsidRPr="002774EB">
        <w:rPr>
          <w:rFonts w:cs="Times New Roman"/>
          <w:b w:val="0"/>
          <w:szCs w:val="24"/>
        </w:rPr>
        <w:t>obblighi in esso contenuti;</w:t>
      </w:r>
    </w:p>
    <w:p w14:paraId="45FA323B" w14:textId="5D4B38D9" w:rsidR="002774EB" w:rsidRPr="002774EB" w:rsidRDefault="002774EB" w:rsidP="002774EB">
      <w:pPr>
        <w:jc w:val="both"/>
        <w:rPr>
          <w:rFonts w:cs="Times New Roman"/>
          <w:b w:val="0"/>
          <w:szCs w:val="24"/>
        </w:rPr>
      </w:pPr>
      <w:r w:rsidRPr="002774EB">
        <w:rPr>
          <w:rFonts w:cs="Times New Roman"/>
          <w:b w:val="0"/>
          <w:szCs w:val="24"/>
        </w:rPr>
        <w:t>- a vigilare affinché gli impegni sopra indicati siano osservati da tutti i collaboratori e dipendenti</w:t>
      </w:r>
      <w:r>
        <w:rPr>
          <w:rFonts w:cs="Times New Roman"/>
          <w:b w:val="0"/>
          <w:szCs w:val="24"/>
        </w:rPr>
        <w:t xml:space="preserve"> </w:t>
      </w:r>
      <w:r w:rsidRPr="002774EB">
        <w:rPr>
          <w:rFonts w:cs="Times New Roman"/>
          <w:b w:val="0"/>
          <w:szCs w:val="24"/>
        </w:rPr>
        <w:t>nell’esercizio dei compiti loro assegnati;</w:t>
      </w:r>
    </w:p>
    <w:p w14:paraId="20520156" w14:textId="46EB76EF" w:rsidR="002774EB" w:rsidRPr="002774EB" w:rsidRDefault="002774EB" w:rsidP="002774EB">
      <w:pPr>
        <w:jc w:val="both"/>
        <w:rPr>
          <w:rFonts w:cs="Times New Roman"/>
          <w:b w:val="0"/>
          <w:szCs w:val="24"/>
        </w:rPr>
      </w:pPr>
      <w:r w:rsidRPr="002774EB">
        <w:rPr>
          <w:rFonts w:cs="Times New Roman"/>
          <w:b w:val="0"/>
          <w:szCs w:val="24"/>
        </w:rPr>
        <w:t>- a denunciare alla Pubblica Autorità competente ogni irregolarità o distorsione di cui sia venuta a</w:t>
      </w:r>
      <w:r>
        <w:rPr>
          <w:rFonts w:cs="Times New Roman"/>
          <w:b w:val="0"/>
          <w:szCs w:val="24"/>
        </w:rPr>
        <w:t xml:space="preserve"> </w:t>
      </w:r>
      <w:r w:rsidRPr="002774EB">
        <w:rPr>
          <w:rFonts w:cs="Times New Roman"/>
          <w:b w:val="0"/>
          <w:szCs w:val="24"/>
        </w:rPr>
        <w:t>conoscenza per quanto attiene l’attività di cui all’oggetto della gara in causa.</w:t>
      </w:r>
    </w:p>
    <w:p w14:paraId="050A0D92" w14:textId="77777777" w:rsidR="002774EB" w:rsidRPr="002774EB" w:rsidRDefault="002774EB" w:rsidP="002774EB">
      <w:pPr>
        <w:jc w:val="both"/>
        <w:rPr>
          <w:rFonts w:cs="Times New Roman"/>
          <w:b w:val="0"/>
          <w:szCs w:val="24"/>
        </w:rPr>
      </w:pPr>
      <w:r w:rsidRPr="002774EB">
        <w:rPr>
          <w:rFonts w:cs="Times New Roman"/>
          <w:b w:val="0"/>
          <w:szCs w:val="24"/>
        </w:rPr>
        <w:t>Il legale rappresentante della Ditta, inoltre, dichiara:</w:t>
      </w:r>
    </w:p>
    <w:p w14:paraId="6DB75EE5" w14:textId="77777777" w:rsidR="002774EB" w:rsidRPr="002774EB" w:rsidRDefault="002774EB" w:rsidP="002774EB">
      <w:pPr>
        <w:jc w:val="both"/>
        <w:rPr>
          <w:rFonts w:cs="Times New Roman"/>
          <w:b w:val="0"/>
          <w:szCs w:val="24"/>
        </w:rPr>
      </w:pPr>
      <w:r w:rsidRPr="002774EB">
        <w:rPr>
          <w:rFonts w:cs="Times New Roman"/>
          <w:b w:val="0"/>
          <w:szCs w:val="24"/>
        </w:rPr>
        <w:t>- di non aver conferito incarichi ai soggetti di cui all’art. 53, comma 16-ter, del D.Lgs.. n. 165 del 30</w:t>
      </w:r>
    </w:p>
    <w:p w14:paraId="2846D44D" w14:textId="41F14BBE" w:rsidR="002774EB" w:rsidRPr="002774EB" w:rsidRDefault="002774EB" w:rsidP="002774EB">
      <w:pPr>
        <w:jc w:val="both"/>
        <w:rPr>
          <w:rFonts w:cs="Times New Roman"/>
          <w:b w:val="0"/>
          <w:szCs w:val="24"/>
        </w:rPr>
      </w:pPr>
      <w:r w:rsidRPr="002774EB">
        <w:rPr>
          <w:rFonts w:cs="Times New Roman"/>
          <w:b w:val="0"/>
          <w:szCs w:val="24"/>
        </w:rPr>
        <w:t>marzo 2001, così come integrato dall’art. 21 del D.Lgs. 8 aprile 2013 n. 39 e di non aver stipulato</w:t>
      </w:r>
      <w:r>
        <w:rPr>
          <w:rFonts w:cs="Times New Roman"/>
          <w:b w:val="0"/>
          <w:szCs w:val="24"/>
        </w:rPr>
        <w:t xml:space="preserve"> </w:t>
      </w:r>
      <w:r w:rsidRPr="002774EB">
        <w:rPr>
          <w:rFonts w:cs="Times New Roman"/>
          <w:b w:val="0"/>
          <w:szCs w:val="24"/>
        </w:rPr>
        <w:t>contratti di lavoro subordinato o autonomo con i medesimi soggetti;</w:t>
      </w:r>
    </w:p>
    <w:p w14:paraId="23FAB4DB" w14:textId="7C3DD0CC" w:rsidR="002774EB" w:rsidRDefault="002774EB" w:rsidP="002774EB">
      <w:pPr>
        <w:jc w:val="both"/>
        <w:rPr>
          <w:rFonts w:cs="Times New Roman"/>
          <w:b w:val="0"/>
          <w:szCs w:val="24"/>
        </w:rPr>
      </w:pPr>
      <w:r w:rsidRPr="002774EB">
        <w:rPr>
          <w:rFonts w:cs="Times New Roman"/>
          <w:b w:val="0"/>
          <w:szCs w:val="24"/>
        </w:rPr>
        <w:t>- di essere consapevole che, qualora emerga la violazione del suddetto divieto verrà disposta</w:t>
      </w:r>
      <w:r>
        <w:rPr>
          <w:rFonts w:cs="Times New Roman"/>
          <w:b w:val="0"/>
          <w:szCs w:val="24"/>
        </w:rPr>
        <w:t xml:space="preserve"> </w:t>
      </w:r>
      <w:r w:rsidRPr="002774EB">
        <w:rPr>
          <w:rFonts w:cs="Times New Roman"/>
          <w:b w:val="0"/>
          <w:szCs w:val="24"/>
        </w:rPr>
        <w:t>l’immediata esclusione dalla partecipazione alla procedura di affidamento.</w:t>
      </w:r>
    </w:p>
    <w:p w14:paraId="6A801E1D" w14:textId="77777777" w:rsidR="002774EB" w:rsidRPr="002774EB" w:rsidRDefault="002774EB" w:rsidP="002774EB">
      <w:pPr>
        <w:jc w:val="both"/>
        <w:rPr>
          <w:rFonts w:cs="Times New Roman"/>
          <w:b w:val="0"/>
          <w:szCs w:val="24"/>
        </w:rPr>
      </w:pPr>
    </w:p>
    <w:p w14:paraId="5F58ACB5" w14:textId="181043AF" w:rsidR="002774EB" w:rsidRPr="002774EB" w:rsidRDefault="002774EB" w:rsidP="002774EB">
      <w:pPr>
        <w:jc w:val="both"/>
        <w:rPr>
          <w:rFonts w:cs="Times New Roman"/>
          <w:b w:val="0"/>
          <w:szCs w:val="24"/>
        </w:rPr>
      </w:pPr>
      <w:r w:rsidRPr="002774EB">
        <w:rPr>
          <w:rFonts w:cs="Times New Roman"/>
          <w:b w:val="0"/>
          <w:szCs w:val="24"/>
        </w:rPr>
        <w:t>Art. 2 - La Ditta prende nota e accetta che nel caso di mancato rispetto degli impegni anticorruzione</w:t>
      </w:r>
      <w:r>
        <w:rPr>
          <w:rFonts w:cs="Times New Roman"/>
          <w:b w:val="0"/>
          <w:szCs w:val="24"/>
        </w:rPr>
        <w:t xml:space="preserve"> </w:t>
      </w:r>
      <w:r w:rsidRPr="002774EB">
        <w:rPr>
          <w:rFonts w:cs="Times New Roman"/>
          <w:b w:val="0"/>
          <w:szCs w:val="24"/>
        </w:rPr>
        <w:t>assunti con il presente Patto di integrità, comunque accertato dall’Amministrazione, potranno essere</w:t>
      </w:r>
    </w:p>
    <w:p w14:paraId="67E68134" w14:textId="77777777" w:rsidR="002774EB" w:rsidRPr="002774EB" w:rsidRDefault="002774EB" w:rsidP="002774EB">
      <w:pPr>
        <w:jc w:val="both"/>
        <w:rPr>
          <w:rFonts w:cs="Times New Roman"/>
          <w:b w:val="0"/>
          <w:szCs w:val="24"/>
        </w:rPr>
      </w:pPr>
      <w:r w:rsidRPr="002774EB">
        <w:rPr>
          <w:rFonts w:cs="Times New Roman"/>
          <w:b w:val="0"/>
          <w:szCs w:val="24"/>
        </w:rPr>
        <w:t>applicate le seguenti sanzioni:</w:t>
      </w:r>
    </w:p>
    <w:p w14:paraId="10F7A5D9" w14:textId="77777777" w:rsidR="002774EB" w:rsidRPr="002774EB" w:rsidRDefault="002774EB" w:rsidP="002774EB">
      <w:pPr>
        <w:jc w:val="both"/>
        <w:rPr>
          <w:rFonts w:cs="Times New Roman"/>
          <w:b w:val="0"/>
          <w:szCs w:val="24"/>
        </w:rPr>
      </w:pPr>
      <w:r w:rsidRPr="002774EB">
        <w:rPr>
          <w:rFonts w:cs="Times New Roman"/>
          <w:b w:val="0"/>
          <w:szCs w:val="24"/>
        </w:rPr>
        <w:t>- esclusione del concorrente dalla gara;</w:t>
      </w:r>
    </w:p>
    <w:p w14:paraId="07A23646" w14:textId="77777777" w:rsidR="002774EB" w:rsidRPr="002774EB" w:rsidRDefault="002774EB" w:rsidP="002774EB">
      <w:pPr>
        <w:jc w:val="both"/>
        <w:rPr>
          <w:rFonts w:cs="Times New Roman"/>
          <w:b w:val="0"/>
          <w:szCs w:val="24"/>
        </w:rPr>
      </w:pPr>
      <w:r w:rsidRPr="002774EB">
        <w:rPr>
          <w:rFonts w:cs="Times New Roman"/>
          <w:b w:val="0"/>
          <w:szCs w:val="24"/>
        </w:rPr>
        <w:t>- escussione della cauzione di validità dell’offerta;</w:t>
      </w:r>
    </w:p>
    <w:p w14:paraId="7508D6FF" w14:textId="77777777" w:rsidR="002774EB" w:rsidRPr="002774EB" w:rsidRDefault="002774EB" w:rsidP="002774EB">
      <w:pPr>
        <w:jc w:val="both"/>
        <w:rPr>
          <w:rFonts w:cs="Times New Roman"/>
          <w:b w:val="0"/>
          <w:szCs w:val="24"/>
        </w:rPr>
      </w:pPr>
      <w:r w:rsidRPr="002774EB">
        <w:rPr>
          <w:rFonts w:cs="Times New Roman"/>
          <w:b w:val="0"/>
          <w:szCs w:val="24"/>
        </w:rPr>
        <w:t>- risoluzione del contratto;</w:t>
      </w:r>
    </w:p>
    <w:p w14:paraId="6F2CDDFC" w14:textId="77777777" w:rsidR="002774EB" w:rsidRPr="002774EB" w:rsidRDefault="002774EB" w:rsidP="002774EB">
      <w:pPr>
        <w:jc w:val="both"/>
        <w:rPr>
          <w:rFonts w:cs="Times New Roman"/>
          <w:b w:val="0"/>
          <w:szCs w:val="24"/>
        </w:rPr>
      </w:pPr>
      <w:r w:rsidRPr="002774EB">
        <w:rPr>
          <w:rFonts w:cs="Times New Roman"/>
          <w:b w:val="0"/>
          <w:szCs w:val="24"/>
        </w:rPr>
        <w:t>- escussione della cauzione di buona esecuzione del contratto;</w:t>
      </w:r>
    </w:p>
    <w:p w14:paraId="274CF560" w14:textId="77777777" w:rsidR="002774EB" w:rsidRDefault="002774EB" w:rsidP="002774EB">
      <w:pPr>
        <w:jc w:val="both"/>
        <w:rPr>
          <w:rFonts w:cs="Times New Roman"/>
          <w:b w:val="0"/>
          <w:szCs w:val="24"/>
        </w:rPr>
      </w:pPr>
      <w:r w:rsidRPr="002774EB">
        <w:rPr>
          <w:rFonts w:cs="Times New Roman"/>
          <w:b w:val="0"/>
          <w:szCs w:val="24"/>
        </w:rPr>
        <w:t>- esclusione del concorrente dalle gare indette dalla stazione appaltante per 5 anni.</w:t>
      </w:r>
    </w:p>
    <w:p w14:paraId="430145B3" w14:textId="77777777" w:rsidR="002774EB" w:rsidRPr="002774EB" w:rsidRDefault="002774EB" w:rsidP="002774EB">
      <w:pPr>
        <w:jc w:val="both"/>
        <w:rPr>
          <w:rFonts w:cs="Times New Roman"/>
          <w:b w:val="0"/>
          <w:szCs w:val="24"/>
        </w:rPr>
      </w:pPr>
    </w:p>
    <w:p w14:paraId="4E6E1BD9" w14:textId="77777777" w:rsidR="002774EB" w:rsidRPr="002774EB" w:rsidRDefault="002774EB" w:rsidP="002774EB">
      <w:pPr>
        <w:jc w:val="both"/>
        <w:rPr>
          <w:rFonts w:cs="Times New Roman"/>
          <w:b w:val="0"/>
          <w:szCs w:val="24"/>
        </w:rPr>
      </w:pPr>
      <w:r w:rsidRPr="002774EB">
        <w:rPr>
          <w:rFonts w:cs="Times New Roman"/>
          <w:b w:val="0"/>
          <w:szCs w:val="24"/>
        </w:rPr>
        <w:t>Art. 3 – Fermo restando quanto previsto dai precedenti articoli 1 e 2, in aderenza alle prescrizioni in</w:t>
      </w:r>
    </w:p>
    <w:p w14:paraId="712F219B" w14:textId="77777777" w:rsidR="002774EB" w:rsidRPr="002774EB" w:rsidRDefault="002774EB" w:rsidP="002774EB">
      <w:pPr>
        <w:jc w:val="both"/>
        <w:rPr>
          <w:rFonts w:cs="Times New Roman"/>
          <w:b w:val="0"/>
          <w:szCs w:val="24"/>
        </w:rPr>
      </w:pPr>
      <w:r w:rsidRPr="002774EB">
        <w:rPr>
          <w:rFonts w:cs="Times New Roman"/>
          <w:b w:val="0"/>
          <w:szCs w:val="24"/>
        </w:rPr>
        <w:t>materia di anticorruzione contenute nel D.L. 90/2014 convertito dalla L. 114/2014 e ss.mm.ii.:</w:t>
      </w:r>
    </w:p>
    <w:p w14:paraId="382925FA" w14:textId="77777777" w:rsidR="002774EB" w:rsidRPr="002774EB" w:rsidRDefault="002774EB" w:rsidP="002774EB">
      <w:pPr>
        <w:jc w:val="both"/>
        <w:rPr>
          <w:rFonts w:cs="Times New Roman"/>
          <w:b w:val="0"/>
          <w:szCs w:val="24"/>
        </w:rPr>
      </w:pPr>
      <w:r w:rsidRPr="002774EB">
        <w:rPr>
          <w:rFonts w:cs="Times New Roman"/>
          <w:b w:val="0"/>
          <w:szCs w:val="24"/>
        </w:rPr>
        <w:t>- la Ditta si impegna a dare comunicazione tempestiva alla Stazione appaltante di tentativi di</w:t>
      </w:r>
    </w:p>
    <w:p w14:paraId="098FEF30" w14:textId="61D0ADAC" w:rsidR="002774EB" w:rsidRPr="002774EB" w:rsidRDefault="002774EB" w:rsidP="002774EB">
      <w:pPr>
        <w:jc w:val="both"/>
        <w:rPr>
          <w:rFonts w:cs="Times New Roman"/>
          <w:b w:val="0"/>
          <w:szCs w:val="24"/>
        </w:rPr>
      </w:pPr>
      <w:r w:rsidRPr="002774EB">
        <w:rPr>
          <w:rFonts w:cs="Times New Roman"/>
          <w:b w:val="0"/>
          <w:szCs w:val="24"/>
        </w:rPr>
        <w:t>concussione che si siano, in qualsiasi modo, manifestati nei confronti dell'imprenditore, degli organi</w:t>
      </w:r>
      <w:r>
        <w:rPr>
          <w:rFonts w:cs="Times New Roman"/>
          <w:b w:val="0"/>
          <w:szCs w:val="24"/>
        </w:rPr>
        <w:t xml:space="preserve"> </w:t>
      </w:r>
      <w:r w:rsidRPr="002774EB">
        <w:rPr>
          <w:rFonts w:cs="Times New Roman"/>
          <w:b w:val="0"/>
          <w:szCs w:val="24"/>
        </w:rPr>
        <w:t>sociali o dei dirigenti di impresa. Il predetto adempimento ha natura essenziale ai fini della esecuzione</w:t>
      </w:r>
    </w:p>
    <w:p w14:paraId="2777429F" w14:textId="76C24826" w:rsidR="002774EB" w:rsidRPr="002774EB" w:rsidRDefault="002774EB" w:rsidP="002774EB">
      <w:pPr>
        <w:jc w:val="both"/>
        <w:rPr>
          <w:rFonts w:cs="Times New Roman"/>
          <w:b w:val="0"/>
          <w:szCs w:val="24"/>
        </w:rPr>
      </w:pPr>
      <w:r w:rsidRPr="002774EB">
        <w:rPr>
          <w:rFonts w:cs="Times New Roman"/>
          <w:b w:val="0"/>
          <w:szCs w:val="24"/>
        </w:rPr>
        <w:t>del contratto. Ne consegue, pertanto, che il relativo inadempimento darà luogo alla risoluzione</w:t>
      </w:r>
      <w:r>
        <w:rPr>
          <w:rFonts w:cs="Times New Roman"/>
          <w:b w:val="0"/>
          <w:szCs w:val="24"/>
        </w:rPr>
        <w:t xml:space="preserve"> </w:t>
      </w:r>
      <w:r w:rsidRPr="002774EB">
        <w:rPr>
          <w:rFonts w:cs="Times New Roman"/>
          <w:b w:val="0"/>
          <w:szCs w:val="24"/>
        </w:rPr>
        <w:t>espressa del contratto stesso, ai sensi dell'art. 1456 c.c., qualora la mancata comunicazione del</w:t>
      </w:r>
      <w:r>
        <w:rPr>
          <w:rFonts w:cs="Times New Roman"/>
          <w:b w:val="0"/>
          <w:szCs w:val="24"/>
        </w:rPr>
        <w:t xml:space="preserve"> </w:t>
      </w:r>
      <w:r w:rsidRPr="002774EB">
        <w:rPr>
          <w:rFonts w:cs="Times New Roman"/>
          <w:b w:val="0"/>
          <w:szCs w:val="24"/>
        </w:rPr>
        <w:t>tentativo di concussione subito risulti da una misura cautelare o dal disposto rinvio a giudizio, nei</w:t>
      </w:r>
      <w:r>
        <w:rPr>
          <w:rFonts w:cs="Times New Roman"/>
          <w:b w:val="0"/>
          <w:szCs w:val="24"/>
        </w:rPr>
        <w:t xml:space="preserve"> </w:t>
      </w:r>
      <w:r w:rsidRPr="002774EB">
        <w:rPr>
          <w:rFonts w:cs="Times New Roman"/>
          <w:b w:val="0"/>
          <w:szCs w:val="24"/>
        </w:rPr>
        <w:t>confronti di pubblici amministratori che abbiano esercitato funzioni relative alla stipula ed esecuzione</w:t>
      </w:r>
    </w:p>
    <w:p w14:paraId="25438C07" w14:textId="77777777" w:rsidR="002774EB" w:rsidRPr="002774EB" w:rsidRDefault="002774EB" w:rsidP="002774EB">
      <w:pPr>
        <w:jc w:val="both"/>
        <w:rPr>
          <w:rFonts w:cs="Times New Roman"/>
          <w:b w:val="0"/>
          <w:szCs w:val="24"/>
        </w:rPr>
      </w:pPr>
      <w:r w:rsidRPr="002774EB">
        <w:rPr>
          <w:rFonts w:cs="Times New Roman"/>
          <w:b w:val="0"/>
          <w:szCs w:val="24"/>
        </w:rPr>
        <w:t>del contratto, per il delitto previsto dall'art. 317 c.p.</w:t>
      </w:r>
    </w:p>
    <w:p w14:paraId="2B5FC036" w14:textId="77777777" w:rsidR="002774EB" w:rsidRPr="002774EB" w:rsidRDefault="002774EB" w:rsidP="002774EB">
      <w:pPr>
        <w:jc w:val="both"/>
        <w:rPr>
          <w:rFonts w:cs="Times New Roman"/>
          <w:b w:val="0"/>
          <w:szCs w:val="24"/>
        </w:rPr>
      </w:pPr>
      <w:r w:rsidRPr="002774EB">
        <w:rPr>
          <w:rFonts w:cs="Times New Roman"/>
          <w:b w:val="0"/>
          <w:szCs w:val="24"/>
        </w:rPr>
        <w:t>- la Stazione appaltante si impegna ad avvalersi della clausola risolutiva espressa, di cui all'art. 1456</w:t>
      </w:r>
    </w:p>
    <w:p w14:paraId="09AA86FE" w14:textId="1CE2314E" w:rsidR="002774EB" w:rsidRPr="002774EB" w:rsidRDefault="002774EB" w:rsidP="002774EB">
      <w:pPr>
        <w:jc w:val="both"/>
        <w:rPr>
          <w:rFonts w:cs="Times New Roman"/>
          <w:b w:val="0"/>
          <w:szCs w:val="24"/>
        </w:rPr>
      </w:pPr>
      <w:r w:rsidRPr="002774EB">
        <w:rPr>
          <w:rFonts w:cs="Times New Roman"/>
          <w:b w:val="0"/>
          <w:szCs w:val="24"/>
        </w:rPr>
        <w:t>c.c., ogni qualvolta nei confronti dell'imprenditore o dei componenti la compagine sociale, o dei</w:t>
      </w:r>
      <w:r>
        <w:rPr>
          <w:rFonts w:cs="Times New Roman"/>
          <w:b w:val="0"/>
          <w:szCs w:val="24"/>
        </w:rPr>
        <w:t xml:space="preserve"> </w:t>
      </w:r>
      <w:r w:rsidRPr="002774EB">
        <w:rPr>
          <w:rFonts w:cs="Times New Roman"/>
          <w:b w:val="0"/>
          <w:szCs w:val="24"/>
        </w:rPr>
        <w:t>dirigenti dell'impresa, sia stata disposta misura cautelare o sia intervenuto rinvio a giudizio per taluno</w:t>
      </w:r>
    </w:p>
    <w:p w14:paraId="7DBF0900" w14:textId="50C0DC38" w:rsidR="002774EB" w:rsidRPr="002774EB" w:rsidRDefault="002774EB" w:rsidP="002774EB">
      <w:pPr>
        <w:jc w:val="both"/>
        <w:rPr>
          <w:rFonts w:cs="Times New Roman"/>
          <w:b w:val="0"/>
          <w:szCs w:val="24"/>
        </w:rPr>
      </w:pPr>
      <w:r w:rsidRPr="002774EB">
        <w:rPr>
          <w:rFonts w:cs="Times New Roman"/>
          <w:b w:val="0"/>
          <w:szCs w:val="24"/>
        </w:rPr>
        <w:t>dei delitti di cui agli arti. 317 c.p., 318 c.p., 319 c.p., 319-bis c.p., 319-ter c.p., 319-quater c.p., 320</w:t>
      </w:r>
      <w:r>
        <w:rPr>
          <w:rFonts w:cs="Times New Roman"/>
          <w:b w:val="0"/>
          <w:szCs w:val="24"/>
        </w:rPr>
        <w:t xml:space="preserve"> </w:t>
      </w:r>
      <w:r w:rsidRPr="002774EB">
        <w:rPr>
          <w:rFonts w:cs="Times New Roman"/>
          <w:b w:val="0"/>
          <w:szCs w:val="24"/>
        </w:rPr>
        <w:t>c.p., 322 c.p., 322-bis c.p., 346-bis c.p., 353 c.p. e 353-bis c.p.</w:t>
      </w:r>
    </w:p>
    <w:p w14:paraId="25B1B638" w14:textId="15EB6292" w:rsidR="002774EB" w:rsidRPr="002774EB" w:rsidRDefault="002774EB" w:rsidP="002774EB">
      <w:pPr>
        <w:jc w:val="both"/>
        <w:rPr>
          <w:rFonts w:cs="Times New Roman"/>
          <w:b w:val="0"/>
          <w:szCs w:val="24"/>
        </w:rPr>
      </w:pPr>
      <w:r w:rsidRPr="002774EB">
        <w:rPr>
          <w:rFonts w:cs="Times New Roman"/>
          <w:b w:val="0"/>
          <w:szCs w:val="24"/>
        </w:rPr>
        <w:t>Nei casi di cui al presente articolo, l’esercizio della potestà risolutoria da parte della Stazione appaltante</w:t>
      </w:r>
      <w:r>
        <w:rPr>
          <w:rFonts w:cs="Times New Roman"/>
          <w:b w:val="0"/>
          <w:szCs w:val="24"/>
        </w:rPr>
        <w:t xml:space="preserve"> </w:t>
      </w:r>
      <w:r w:rsidRPr="002774EB">
        <w:rPr>
          <w:rFonts w:cs="Times New Roman"/>
          <w:b w:val="0"/>
          <w:szCs w:val="24"/>
        </w:rPr>
        <w:t>è subordinato alla previa intesa con l'Autorità Nazionale Anticorruzione. La Stazione appaltante,</w:t>
      </w:r>
      <w:r>
        <w:rPr>
          <w:rFonts w:cs="Times New Roman"/>
          <w:b w:val="0"/>
          <w:szCs w:val="24"/>
        </w:rPr>
        <w:t xml:space="preserve"> </w:t>
      </w:r>
      <w:r w:rsidRPr="002774EB">
        <w:rPr>
          <w:rFonts w:cs="Times New Roman"/>
          <w:b w:val="0"/>
          <w:szCs w:val="24"/>
        </w:rPr>
        <w:t>pertanto, comunicherà la propria volontà di avvalersi della clausola risolutiva espressa al Responsabil</w:t>
      </w:r>
      <w:r>
        <w:rPr>
          <w:rFonts w:cs="Times New Roman"/>
          <w:b w:val="0"/>
          <w:szCs w:val="24"/>
        </w:rPr>
        <w:t xml:space="preserve">e </w:t>
      </w:r>
      <w:r w:rsidRPr="002774EB">
        <w:rPr>
          <w:rFonts w:cs="Times New Roman"/>
          <w:b w:val="0"/>
          <w:szCs w:val="24"/>
        </w:rPr>
        <w:t>per la prevenzione della corruzione che ne darà comunicazione all’Autorità Nazionale Anticorruzione.</w:t>
      </w:r>
    </w:p>
    <w:p w14:paraId="51335E87" w14:textId="0283C592" w:rsidR="002774EB" w:rsidRDefault="002774EB" w:rsidP="002774EB">
      <w:pPr>
        <w:jc w:val="both"/>
        <w:rPr>
          <w:rFonts w:cs="Times New Roman"/>
          <w:b w:val="0"/>
          <w:szCs w:val="24"/>
        </w:rPr>
      </w:pPr>
      <w:r w:rsidRPr="002774EB">
        <w:rPr>
          <w:rFonts w:cs="Times New Roman"/>
          <w:b w:val="0"/>
          <w:szCs w:val="24"/>
        </w:rPr>
        <w:t>Quest’ultima potrà valutare se, in alternativa all'ipotesi risolutoria, ricorrano i presupposti per la</w:t>
      </w:r>
      <w:r>
        <w:rPr>
          <w:rFonts w:cs="Times New Roman"/>
          <w:b w:val="0"/>
          <w:szCs w:val="24"/>
        </w:rPr>
        <w:t xml:space="preserve"> </w:t>
      </w:r>
      <w:r w:rsidRPr="002774EB">
        <w:rPr>
          <w:rFonts w:cs="Times New Roman"/>
          <w:b w:val="0"/>
          <w:szCs w:val="24"/>
        </w:rPr>
        <w:t xml:space="preserve">prosecuzione del rapporto contrattuale tra Stazione appaltante ed impresa </w:t>
      </w:r>
      <w:r>
        <w:rPr>
          <w:rFonts w:cs="Times New Roman"/>
          <w:b w:val="0"/>
          <w:szCs w:val="24"/>
        </w:rPr>
        <w:t xml:space="preserve">aggiudicataria, alle condizioni </w:t>
      </w:r>
      <w:r w:rsidRPr="002774EB">
        <w:rPr>
          <w:rFonts w:cs="Times New Roman"/>
          <w:b w:val="0"/>
          <w:szCs w:val="24"/>
        </w:rPr>
        <w:t>di cui al D.L. 90/2014.</w:t>
      </w:r>
    </w:p>
    <w:p w14:paraId="03E6DB09" w14:textId="77777777" w:rsidR="002774EB" w:rsidRPr="002774EB" w:rsidRDefault="002774EB" w:rsidP="002774EB">
      <w:pPr>
        <w:jc w:val="both"/>
        <w:rPr>
          <w:rFonts w:cs="Times New Roman"/>
          <w:b w:val="0"/>
          <w:szCs w:val="24"/>
        </w:rPr>
      </w:pPr>
    </w:p>
    <w:p w14:paraId="623E5A1C" w14:textId="222516C2" w:rsidR="002774EB" w:rsidRDefault="002774EB" w:rsidP="002774EB">
      <w:pPr>
        <w:jc w:val="both"/>
        <w:rPr>
          <w:rFonts w:cs="Times New Roman"/>
          <w:b w:val="0"/>
          <w:szCs w:val="24"/>
        </w:rPr>
      </w:pPr>
      <w:r w:rsidRPr="002774EB">
        <w:rPr>
          <w:rFonts w:cs="Times New Roman"/>
          <w:b w:val="0"/>
          <w:szCs w:val="24"/>
        </w:rPr>
        <w:t>Art. 4 - Il contenuto del Patto di integrità e le relative sanzioni applicabili resteranno in vigore sino alla</w:t>
      </w:r>
      <w:r>
        <w:rPr>
          <w:rFonts w:cs="Times New Roman"/>
          <w:b w:val="0"/>
          <w:szCs w:val="24"/>
        </w:rPr>
        <w:t xml:space="preserve"> </w:t>
      </w:r>
      <w:r w:rsidRPr="002774EB">
        <w:rPr>
          <w:rFonts w:cs="Times New Roman"/>
          <w:b w:val="0"/>
          <w:szCs w:val="24"/>
        </w:rPr>
        <w:t>completa esecuzione del contratto. Il presente Patto dovrà essere richiamato dal contratto quale allegato</w:t>
      </w:r>
      <w:r>
        <w:rPr>
          <w:rFonts w:cs="Times New Roman"/>
          <w:b w:val="0"/>
          <w:szCs w:val="24"/>
        </w:rPr>
        <w:t xml:space="preserve"> </w:t>
      </w:r>
      <w:r w:rsidRPr="002774EB">
        <w:rPr>
          <w:rFonts w:cs="Times New Roman"/>
          <w:b w:val="0"/>
          <w:szCs w:val="24"/>
        </w:rPr>
        <w:t>allo stesso onde formarne parte integrante, sostanziale e pattizia.</w:t>
      </w:r>
    </w:p>
    <w:p w14:paraId="4A6D917B" w14:textId="77777777" w:rsidR="002774EB" w:rsidRPr="002774EB" w:rsidRDefault="002774EB" w:rsidP="002774EB">
      <w:pPr>
        <w:jc w:val="both"/>
        <w:rPr>
          <w:rFonts w:cs="Times New Roman"/>
          <w:b w:val="0"/>
          <w:szCs w:val="24"/>
        </w:rPr>
      </w:pPr>
    </w:p>
    <w:p w14:paraId="0D13C655" w14:textId="77777777" w:rsidR="002774EB" w:rsidRPr="002774EB" w:rsidRDefault="002774EB" w:rsidP="002774EB">
      <w:pPr>
        <w:jc w:val="both"/>
        <w:rPr>
          <w:rFonts w:cs="Times New Roman"/>
          <w:b w:val="0"/>
          <w:szCs w:val="24"/>
        </w:rPr>
      </w:pPr>
      <w:r w:rsidRPr="002774EB">
        <w:rPr>
          <w:rFonts w:cs="Times New Roman"/>
          <w:b w:val="0"/>
          <w:szCs w:val="24"/>
        </w:rPr>
        <w:t>Art. 5 - Il presente Patto deve essere obbligatoriamente sottoscritto in calce ed in ogni sua pagina, dal</w:t>
      </w:r>
    </w:p>
    <w:p w14:paraId="4AAC5C68" w14:textId="77777777" w:rsidR="002774EB" w:rsidRPr="002774EB" w:rsidRDefault="002774EB" w:rsidP="002774EB">
      <w:pPr>
        <w:jc w:val="both"/>
        <w:rPr>
          <w:rFonts w:cs="Times New Roman"/>
          <w:b w:val="0"/>
          <w:szCs w:val="24"/>
        </w:rPr>
      </w:pPr>
      <w:r w:rsidRPr="002774EB">
        <w:rPr>
          <w:rFonts w:cs="Times New Roman"/>
          <w:b w:val="0"/>
          <w:szCs w:val="24"/>
        </w:rPr>
        <w:t>legale rappresentante della Ditta partecipante ovvero, in caso di consorzi o raggruppamenti temporanei</w:t>
      </w:r>
    </w:p>
    <w:p w14:paraId="5161DE18" w14:textId="77777777" w:rsidR="002774EB" w:rsidRPr="002774EB" w:rsidRDefault="002774EB" w:rsidP="002774EB">
      <w:pPr>
        <w:jc w:val="both"/>
        <w:rPr>
          <w:rFonts w:cs="Times New Roman"/>
          <w:b w:val="0"/>
          <w:szCs w:val="24"/>
        </w:rPr>
      </w:pPr>
      <w:r w:rsidRPr="002774EB">
        <w:rPr>
          <w:rFonts w:cs="Times New Roman"/>
          <w:b w:val="0"/>
          <w:szCs w:val="24"/>
        </w:rPr>
        <w:t>di imprese, dal rappresentante degli stessi e deve essere presentato unitamente all'offerta. La mancata</w:t>
      </w:r>
    </w:p>
    <w:p w14:paraId="3292102B" w14:textId="77777777" w:rsidR="002774EB" w:rsidRDefault="002774EB" w:rsidP="002774EB">
      <w:pPr>
        <w:jc w:val="both"/>
        <w:rPr>
          <w:rFonts w:cs="Times New Roman"/>
          <w:b w:val="0"/>
          <w:szCs w:val="24"/>
        </w:rPr>
      </w:pPr>
      <w:r w:rsidRPr="002774EB">
        <w:rPr>
          <w:rFonts w:cs="Times New Roman"/>
          <w:b w:val="0"/>
          <w:szCs w:val="24"/>
        </w:rPr>
        <w:t>consegna di tale Patto debitamente sottoscritto comporterà l'esclusione dalla gara.</w:t>
      </w:r>
    </w:p>
    <w:p w14:paraId="6872F1C6" w14:textId="77777777" w:rsidR="002774EB" w:rsidRPr="002774EB" w:rsidRDefault="002774EB" w:rsidP="002774EB">
      <w:pPr>
        <w:jc w:val="both"/>
        <w:rPr>
          <w:rFonts w:cs="Times New Roman"/>
          <w:b w:val="0"/>
          <w:szCs w:val="24"/>
        </w:rPr>
      </w:pPr>
    </w:p>
    <w:p w14:paraId="2883061B" w14:textId="77777777" w:rsidR="002774EB" w:rsidRPr="002774EB" w:rsidRDefault="002774EB" w:rsidP="002774EB">
      <w:pPr>
        <w:jc w:val="both"/>
        <w:rPr>
          <w:rFonts w:cs="Times New Roman"/>
          <w:b w:val="0"/>
          <w:szCs w:val="24"/>
        </w:rPr>
      </w:pPr>
      <w:r w:rsidRPr="002774EB">
        <w:rPr>
          <w:rFonts w:cs="Times New Roman"/>
          <w:b w:val="0"/>
          <w:szCs w:val="24"/>
        </w:rPr>
        <w:t>Art. 6 - Ogni controversia relativa all’interpretazione ed esecuzione del Patto d’integrità fra la Stazione</w:t>
      </w:r>
    </w:p>
    <w:p w14:paraId="458E1466" w14:textId="77777777" w:rsidR="002774EB" w:rsidRDefault="002774EB" w:rsidP="002774EB">
      <w:pPr>
        <w:jc w:val="both"/>
        <w:rPr>
          <w:rFonts w:cs="Times New Roman"/>
          <w:b w:val="0"/>
          <w:szCs w:val="24"/>
        </w:rPr>
      </w:pPr>
      <w:r w:rsidRPr="002774EB">
        <w:rPr>
          <w:rFonts w:cs="Times New Roman"/>
          <w:b w:val="0"/>
          <w:szCs w:val="24"/>
        </w:rPr>
        <w:t>appaltante ed i concorrenti e tra gli stessi concorrenti sarà risolta dall’Autorità Giudiziaria competente.</w:t>
      </w:r>
    </w:p>
    <w:p w14:paraId="1CB22DD2" w14:textId="77777777" w:rsidR="002774EB" w:rsidRPr="002774EB" w:rsidRDefault="002774EB" w:rsidP="002774EB">
      <w:pPr>
        <w:jc w:val="both"/>
        <w:rPr>
          <w:rFonts w:cs="Times New Roman"/>
          <w:b w:val="0"/>
          <w:szCs w:val="24"/>
        </w:rPr>
      </w:pPr>
    </w:p>
    <w:p w14:paraId="76B157AE" w14:textId="77777777" w:rsidR="002774EB" w:rsidRPr="002774EB" w:rsidRDefault="002774EB" w:rsidP="002774EB">
      <w:pPr>
        <w:jc w:val="both"/>
        <w:rPr>
          <w:rFonts w:cs="Times New Roman"/>
          <w:b w:val="0"/>
          <w:szCs w:val="24"/>
        </w:rPr>
      </w:pPr>
      <w:r w:rsidRPr="002774EB">
        <w:rPr>
          <w:rFonts w:cs="Times New Roman"/>
          <w:b w:val="0"/>
          <w:szCs w:val="24"/>
        </w:rPr>
        <w:t>Luogo e data ………………….</w:t>
      </w:r>
    </w:p>
    <w:p w14:paraId="0C7DAB1F" w14:textId="77777777" w:rsidR="002774EB" w:rsidRPr="002774EB" w:rsidRDefault="002774EB" w:rsidP="002774EB">
      <w:pPr>
        <w:jc w:val="both"/>
        <w:rPr>
          <w:rFonts w:cs="Times New Roman"/>
          <w:b w:val="0"/>
          <w:szCs w:val="24"/>
        </w:rPr>
      </w:pPr>
      <w:r w:rsidRPr="002774EB">
        <w:rPr>
          <w:rFonts w:cs="Times New Roman"/>
          <w:b w:val="0"/>
          <w:szCs w:val="24"/>
        </w:rPr>
        <w:t>Per la Ditta:</w:t>
      </w:r>
    </w:p>
    <w:p w14:paraId="4C1A6FF2" w14:textId="77777777" w:rsidR="002774EB" w:rsidRPr="002774EB" w:rsidRDefault="002774EB" w:rsidP="002774EB">
      <w:pPr>
        <w:jc w:val="both"/>
        <w:rPr>
          <w:rFonts w:cs="Times New Roman"/>
          <w:b w:val="0"/>
          <w:szCs w:val="24"/>
        </w:rPr>
      </w:pPr>
      <w:r w:rsidRPr="002774EB">
        <w:rPr>
          <w:rFonts w:cs="Times New Roman"/>
          <w:b w:val="0"/>
          <w:szCs w:val="24"/>
        </w:rPr>
        <w:t>______________________________</w:t>
      </w:r>
    </w:p>
    <w:p w14:paraId="2D456CC9" w14:textId="77777777" w:rsidR="002774EB" w:rsidRPr="002774EB" w:rsidRDefault="002774EB" w:rsidP="002774EB">
      <w:pPr>
        <w:jc w:val="both"/>
        <w:rPr>
          <w:rFonts w:cs="Times New Roman"/>
          <w:b w:val="0"/>
          <w:szCs w:val="24"/>
        </w:rPr>
      </w:pPr>
      <w:r w:rsidRPr="002774EB">
        <w:rPr>
          <w:rFonts w:cs="Times New Roman"/>
          <w:b w:val="0"/>
          <w:szCs w:val="24"/>
        </w:rPr>
        <w:t>(il legale rappresentante)</w:t>
      </w:r>
    </w:p>
    <w:p w14:paraId="5B6B14A3" w14:textId="77777777" w:rsidR="002774EB" w:rsidRPr="002774EB" w:rsidRDefault="002774EB" w:rsidP="002774EB">
      <w:pPr>
        <w:jc w:val="both"/>
        <w:rPr>
          <w:rFonts w:cs="Times New Roman"/>
          <w:b w:val="0"/>
          <w:szCs w:val="24"/>
        </w:rPr>
      </w:pPr>
      <w:r w:rsidRPr="002774EB">
        <w:rPr>
          <w:rFonts w:cs="Times New Roman"/>
          <w:b w:val="0"/>
          <w:szCs w:val="24"/>
        </w:rPr>
        <w:t>______________________________</w:t>
      </w:r>
    </w:p>
    <w:p w14:paraId="768AFA33" w14:textId="44E59CA0" w:rsidR="005858E8" w:rsidRDefault="002774EB" w:rsidP="002774EB">
      <w:pPr>
        <w:jc w:val="both"/>
        <w:rPr>
          <w:rFonts w:cs="Times New Roman"/>
          <w:b w:val="0"/>
          <w:szCs w:val="24"/>
        </w:rPr>
      </w:pPr>
      <w:r w:rsidRPr="002774EB">
        <w:rPr>
          <w:rFonts w:cs="Times New Roman"/>
          <w:b w:val="0"/>
          <w:szCs w:val="24"/>
        </w:rPr>
        <w:t xml:space="preserve">(firma leggibile) </w:t>
      </w:r>
      <w:r w:rsidR="005858E8">
        <w:rPr>
          <w:rFonts w:cs="Times New Roman"/>
          <w:b w:val="0"/>
          <w:szCs w:val="24"/>
        </w:rPr>
        <w:br w:type="page"/>
      </w:r>
    </w:p>
    <w:tbl>
      <w:tblPr>
        <w:tblW w:w="9639" w:type="dxa"/>
        <w:tblBorders>
          <w:top w:val="single" w:sz="8" w:space="0" w:color="000000"/>
          <w:bottom w:val="single" w:sz="8" w:space="0" w:color="000000"/>
        </w:tblBorders>
        <w:tblLook w:val="0000" w:firstRow="0" w:lastRow="0" w:firstColumn="0" w:lastColumn="0" w:noHBand="0" w:noVBand="0"/>
      </w:tblPr>
      <w:tblGrid>
        <w:gridCol w:w="9639"/>
      </w:tblGrid>
      <w:tr w:rsidR="00ED5EBA" w:rsidRPr="00310CB7" w14:paraId="7E4A8559" w14:textId="77777777" w:rsidTr="00A47F72">
        <w:trPr>
          <w:trHeight w:val="408"/>
        </w:trPr>
        <w:tc>
          <w:tcPr>
            <w:tcW w:w="9639" w:type="dxa"/>
            <w:tcBorders>
              <w:top w:val="single" w:sz="8" w:space="0" w:color="000000"/>
              <w:left w:val="nil"/>
              <w:right w:val="nil"/>
            </w:tcBorders>
            <w:shd w:val="clear" w:color="auto" w:fill="C0C0C0"/>
            <w:vAlign w:val="center"/>
          </w:tcPr>
          <w:p w14:paraId="78514B61" w14:textId="38BEF957" w:rsidR="00CF1303" w:rsidRDefault="00ED5EBA" w:rsidP="003512F1">
            <w:pPr>
              <w:pStyle w:val="Titolo2"/>
              <w:jc w:val="center"/>
              <w:rPr>
                <w:rFonts w:eastAsia="CIDFont+F2"/>
                <w:snapToGrid w:val="0"/>
                <w:color w:val="000000"/>
                <w:lang w:eastAsia="it-IT" w:bidi="it-IT"/>
              </w:rPr>
            </w:pPr>
            <w:bookmarkStart w:id="36" w:name="_Toc162600952"/>
            <w:r w:rsidRPr="00310CB7">
              <w:rPr>
                <w:rFonts w:eastAsia="CIDFont+F2"/>
                <w:snapToGrid w:val="0"/>
                <w:color w:val="000000"/>
                <w:lang w:eastAsia="it-IT" w:bidi="it-IT"/>
              </w:rPr>
              <w:t>A</w:t>
            </w:r>
            <w:r w:rsidR="00CF1303">
              <w:rPr>
                <w:rFonts w:eastAsia="CIDFont+F2"/>
                <w:snapToGrid w:val="0"/>
                <w:color w:val="000000"/>
                <w:lang w:eastAsia="it-IT" w:bidi="it-IT"/>
              </w:rPr>
              <w:t>LLEGATO</w:t>
            </w:r>
            <w:r w:rsidRPr="00310CB7">
              <w:rPr>
                <w:rFonts w:eastAsia="CIDFont+F2"/>
                <w:snapToGrid w:val="0"/>
                <w:color w:val="000000"/>
                <w:lang w:eastAsia="it-IT" w:bidi="it-IT"/>
              </w:rPr>
              <w:t xml:space="preserve"> D - DICHIARAZIONE DELL’AUSILIARIO/A</w:t>
            </w:r>
            <w:bookmarkEnd w:id="36"/>
          </w:p>
          <w:p w14:paraId="3A26D1C7" w14:textId="61C5D1A8" w:rsidR="00ED5EBA" w:rsidRPr="00653363" w:rsidRDefault="00ED5EBA" w:rsidP="00653363">
            <w:pPr>
              <w:pStyle w:val="Corpotesto"/>
              <w:jc w:val="center"/>
              <w:rPr>
                <w:b/>
                <w:snapToGrid w:val="0"/>
                <w:sz w:val="20"/>
                <w:szCs w:val="20"/>
                <w:lang w:val="x-none" w:bidi="it-IT"/>
              </w:rPr>
            </w:pPr>
            <w:r w:rsidRPr="00653363">
              <w:rPr>
                <w:b/>
                <w:snapToGrid w:val="0"/>
                <w:sz w:val="20"/>
                <w:szCs w:val="20"/>
                <w:lang w:eastAsia="it-IT" w:bidi="it-IT"/>
              </w:rPr>
              <w:t>(in caso di AVVALIMENTO)</w:t>
            </w:r>
          </w:p>
        </w:tc>
      </w:tr>
    </w:tbl>
    <w:bookmarkEnd w:id="34"/>
    <w:p w14:paraId="12BD9E96" w14:textId="77777777" w:rsidR="00310CB7" w:rsidRPr="00310CB7" w:rsidRDefault="00310CB7" w:rsidP="002025C2">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19" w:history="1">
        <w:r w:rsidRPr="00310CB7">
          <w:rPr>
            <w:rFonts w:cs="Times New Roman"/>
            <w:bCs/>
            <w:color w:val="0000FF"/>
            <w:sz w:val="20"/>
            <w:szCs w:val="20"/>
            <w:u w:val="single"/>
          </w:rPr>
          <w:t>www.difesa.it/SGD-DNA/Staff/DT/GENIODIFE/Bandi</w:t>
        </w:r>
      </w:hyperlink>
      <w:r w:rsidRPr="00310CB7">
        <w:rPr>
          <w:rFonts w:cs="Times New Roman"/>
          <w:bCs/>
          <w:sz w:val="20"/>
          <w:szCs w:val="20"/>
        </w:rPr>
        <w:t xml:space="preserve"> e sul sito </w:t>
      </w:r>
      <w:hyperlink r:id="rId20"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0F79904D" w14:textId="77777777" w:rsidR="00310CB7" w:rsidRPr="00310CB7" w:rsidRDefault="00310CB7" w:rsidP="002025C2">
      <w:pPr>
        <w:widowControl/>
        <w:adjustRightInd w:val="0"/>
        <w:jc w:val="both"/>
        <w:rPr>
          <w:rFonts w:cs="Times New Roman"/>
          <w:bCs/>
          <w:sz w:val="20"/>
          <w:szCs w:val="20"/>
        </w:rPr>
      </w:pPr>
      <w:r w:rsidRPr="00310CB7">
        <w:rPr>
          <w:rFonts w:cs="Times New Roman"/>
          <w:bCs/>
          <w:sz w:val="20"/>
          <w:szCs w:val="20"/>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45A1891A" w14:textId="77777777" w:rsidR="00310CB7" w:rsidRPr="00310CB7" w:rsidRDefault="00310CB7" w:rsidP="002025C2">
      <w:pPr>
        <w:widowControl/>
        <w:autoSpaceDE/>
        <w:autoSpaceDN/>
        <w:spacing w:after="200" w:line="276" w:lineRule="auto"/>
        <w:contextualSpacing/>
        <w:jc w:val="both"/>
        <w:rPr>
          <w:rFonts w:cs="Times New Roman"/>
          <w:b w:val="0"/>
          <w:szCs w:val="24"/>
        </w:rPr>
      </w:pPr>
      <w:r w:rsidRPr="00310CB7">
        <w:rPr>
          <w:rFonts w:cs="Times New Roman"/>
          <w:b w:val="0"/>
          <w:szCs w:val="24"/>
        </w:rPr>
        <w:t>.</w:t>
      </w:r>
    </w:p>
    <w:p w14:paraId="1FD7FE32" w14:textId="77777777" w:rsidR="006D1255" w:rsidRPr="00310CB7" w:rsidRDefault="006D1255" w:rsidP="002025C2">
      <w:pPr>
        <w:widowControl/>
        <w:autoSpaceDE/>
        <w:autoSpaceDN/>
        <w:spacing w:after="200" w:line="276" w:lineRule="auto"/>
        <w:contextualSpacing/>
        <w:jc w:val="right"/>
        <w:rPr>
          <w:rFonts w:cs="Times New Roman"/>
          <w:szCs w:val="24"/>
        </w:rPr>
      </w:pPr>
      <w:r w:rsidRPr="00310CB7">
        <w:rPr>
          <w:rFonts w:cs="Times New Roman"/>
          <w:b w:val="0"/>
          <w:szCs w:val="24"/>
        </w:rPr>
        <w:t xml:space="preserve">A: </w:t>
      </w:r>
      <w:r w:rsidRPr="00310CB7">
        <w:rPr>
          <w:rFonts w:cs="Times New Roman"/>
          <w:szCs w:val="24"/>
        </w:rPr>
        <w:t>MINISTERO DELLA DIFESA</w:t>
      </w:r>
    </w:p>
    <w:p w14:paraId="3C3F81C1" w14:textId="77777777" w:rsidR="006D1255" w:rsidRPr="00310CB7" w:rsidRDefault="006D1255" w:rsidP="002025C2">
      <w:pPr>
        <w:widowControl/>
        <w:autoSpaceDE/>
        <w:autoSpaceDN/>
        <w:spacing w:after="200" w:line="276" w:lineRule="auto"/>
        <w:contextualSpacing/>
        <w:jc w:val="right"/>
        <w:rPr>
          <w:rFonts w:cs="Times New Roman"/>
          <w:szCs w:val="24"/>
        </w:rPr>
      </w:pPr>
      <w:r w:rsidRPr="00310CB7">
        <w:rPr>
          <w:rFonts w:cs="Times New Roman"/>
          <w:szCs w:val="24"/>
        </w:rPr>
        <w:t>Direzione Generale dei Lavori - 3° Reparto – 7^ Divisione</w:t>
      </w:r>
    </w:p>
    <w:p w14:paraId="6B61AECA" w14:textId="77777777" w:rsidR="006D1255" w:rsidRPr="00310CB7" w:rsidRDefault="006D1255" w:rsidP="002025C2">
      <w:pPr>
        <w:widowControl/>
        <w:autoSpaceDE/>
        <w:autoSpaceDN/>
        <w:spacing w:after="200" w:line="276" w:lineRule="auto"/>
        <w:contextualSpacing/>
        <w:jc w:val="right"/>
        <w:rPr>
          <w:rFonts w:cs="Times New Roman"/>
          <w:szCs w:val="24"/>
        </w:rPr>
      </w:pPr>
      <w:r w:rsidRPr="00310CB7">
        <w:rPr>
          <w:rFonts w:cs="Times New Roman"/>
          <w:szCs w:val="24"/>
        </w:rPr>
        <w:t>Piazza della Marina, 4 – 00196 – ROMA</w:t>
      </w:r>
    </w:p>
    <w:p w14:paraId="1D7B67E2" w14:textId="77777777" w:rsidR="006D1255" w:rsidRPr="00310CB7" w:rsidRDefault="006D1255" w:rsidP="002025C2">
      <w:pPr>
        <w:widowControl/>
        <w:autoSpaceDE/>
        <w:autoSpaceDN/>
        <w:spacing w:after="200" w:line="276" w:lineRule="auto"/>
        <w:contextualSpacing/>
        <w:jc w:val="right"/>
        <w:rPr>
          <w:rFonts w:cs="Times New Roman"/>
          <w:b w:val="0"/>
          <w:szCs w:val="24"/>
        </w:rPr>
      </w:pPr>
    </w:p>
    <w:p w14:paraId="224CFD2E" w14:textId="77777777" w:rsidR="006D1255" w:rsidRPr="00310CB7" w:rsidRDefault="006D1255" w:rsidP="002025C2">
      <w:pPr>
        <w:widowControl/>
        <w:autoSpaceDE/>
        <w:autoSpaceDN/>
        <w:spacing w:after="160" w:line="259" w:lineRule="auto"/>
        <w:jc w:val="both"/>
        <w:rPr>
          <w:rFonts w:eastAsia="Times New Roman" w:cs="Times New Roman"/>
          <w:color w:val="000000"/>
          <w:szCs w:val="24"/>
          <w:lang w:eastAsia="it-IT"/>
        </w:rPr>
      </w:pPr>
      <w:r w:rsidRPr="00310CB7">
        <w:rPr>
          <w:rFonts w:cs="Times New Roman"/>
          <w:szCs w:val="24"/>
        </w:rPr>
        <w:t>OGGETTO:</w:t>
      </w:r>
      <w:r w:rsidRPr="00310CB7">
        <w:rPr>
          <w:rFonts w:cs="Times New Roman"/>
          <w:b w:val="0"/>
          <w:szCs w:val="24"/>
        </w:rPr>
        <w:t xml:space="preserve"> </w:t>
      </w:r>
      <w:r w:rsidRPr="00310CB7">
        <w:rPr>
          <w:rFonts w:eastAsia="Times New Roman" w:cs="Times New Roman"/>
          <w:color w:val="000000"/>
          <w:szCs w:val="24"/>
          <w:lang w:eastAsia="it-IT"/>
        </w:rPr>
        <w:t xml:space="preserve">GARA TELEMATICA EUROPEA CON PROCEDURA APERTA PER L'AFFIDAMENTO DEI LAVORI DI “REALIZZAZIONE DI UN’AVIORIMESSA PER CENTRO MANUTENZIONE 2° LIVELLO TECNICO VELIVOLI C-130J E C27 J” – </w:t>
      </w:r>
    </w:p>
    <w:p w14:paraId="7E998A66" w14:textId="77777777" w:rsidR="006D1255" w:rsidRPr="00310CB7" w:rsidRDefault="006D1255"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 xml:space="preserve">LOCALITÀ: </w:t>
      </w:r>
      <w:r>
        <w:rPr>
          <w:rFonts w:eastAsia="Times New Roman" w:cs="Times New Roman"/>
          <w:sz w:val="20"/>
          <w:szCs w:val="20"/>
        </w:rPr>
        <w:t>PISA (PI</w:t>
      </w:r>
      <w:r w:rsidRPr="00937ED7">
        <w:rPr>
          <w:rFonts w:eastAsia="Times New Roman" w:cs="Times New Roman"/>
          <w:sz w:val="20"/>
          <w:szCs w:val="20"/>
        </w:rPr>
        <w:t>) - ID 2783</w:t>
      </w:r>
    </w:p>
    <w:p w14:paraId="635F7033" w14:textId="4E256A1F" w:rsidR="006D1255" w:rsidRPr="00310CB7" w:rsidRDefault="006D1255"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 xml:space="preserve">CIG: </w:t>
      </w:r>
      <w:r w:rsidR="00905F40" w:rsidRPr="00905F40">
        <w:rPr>
          <w:rFonts w:eastAsia="Times New Roman" w:cs="Times New Roman"/>
          <w:sz w:val="20"/>
          <w:szCs w:val="20"/>
        </w:rPr>
        <w:t>B109321C11</w:t>
      </w:r>
    </w:p>
    <w:p w14:paraId="5F604C30" w14:textId="77777777" w:rsidR="006D1255" w:rsidRPr="00310CB7" w:rsidRDefault="006D1255"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CUP: D57B23000180001</w:t>
      </w:r>
    </w:p>
    <w:p w14:paraId="1167CAAB" w14:textId="77777777" w:rsidR="001D7B36" w:rsidRPr="00310CB7" w:rsidRDefault="001D7B36" w:rsidP="001D7B36">
      <w:pPr>
        <w:autoSpaceDE/>
        <w:autoSpaceDN/>
        <w:spacing w:after="60" w:line="276" w:lineRule="auto"/>
        <w:jc w:val="both"/>
        <w:rPr>
          <w:rFonts w:eastAsia="Times New Roman" w:cs="Times New Roman"/>
        </w:rPr>
      </w:pPr>
      <w:r w:rsidRPr="00310CB7">
        <w:rPr>
          <w:rFonts w:eastAsia="Times New Roman" w:cs="Times New Roman"/>
          <w:color w:val="000000"/>
          <w:szCs w:val="24"/>
          <w:lang w:eastAsia="it-IT"/>
        </w:rPr>
        <w:t xml:space="preserve">Importo a base di gara € </w:t>
      </w:r>
      <w:r w:rsidRPr="00126CD3">
        <w:rPr>
          <w:rFonts w:eastAsia="Times New Roman" w:cs="Times New Roman"/>
          <w:color w:val="000000"/>
          <w:szCs w:val="24"/>
          <w:lang w:eastAsia="it-IT"/>
        </w:rPr>
        <w:t xml:space="preserve">38.877.444,12 </w:t>
      </w:r>
      <w:r w:rsidRPr="00310CB7">
        <w:rPr>
          <w:rFonts w:eastAsia="Times New Roman" w:cs="Times New Roman"/>
          <w:color w:val="000000"/>
          <w:szCs w:val="24"/>
          <w:lang w:eastAsia="it-IT"/>
        </w:rPr>
        <w:t>IVA non imponibile</w:t>
      </w:r>
      <w:r w:rsidRPr="00310CB7">
        <w:rPr>
          <w:rFonts w:eastAsia="Times New Roman" w:cs="Times New Roman"/>
        </w:rPr>
        <w:t xml:space="preserve"> </w:t>
      </w:r>
    </w:p>
    <w:p w14:paraId="3F6719FF" w14:textId="77777777" w:rsidR="00310CB7" w:rsidRPr="00310CB7" w:rsidRDefault="00310CB7" w:rsidP="002025C2">
      <w:pPr>
        <w:autoSpaceDE/>
        <w:autoSpaceDN/>
        <w:spacing w:before="120" w:after="60" w:line="276" w:lineRule="auto"/>
        <w:jc w:val="center"/>
        <w:rPr>
          <w:rFonts w:eastAsia="Times New Roman" w:cs="Times New Roman"/>
        </w:rPr>
      </w:pPr>
      <w:r w:rsidRPr="00310CB7">
        <w:rPr>
          <w:rFonts w:eastAsia="Times New Roman" w:cs="Times New Roman"/>
        </w:rPr>
        <w:t>*****************************</w:t>
      </w:r>
    </w:p>
    <w:p w14:paraId="715D216D" w14:textId="01CB7D1A" w:rsidR="00310CB7" w:rsidRPr="00310CB7" w:rsidRDefault="00310CB7" w:rsidP="002025C2">
      <w:pPr>
        <w:adjustRightInd w:val="0"/>
        <w:spacing w:after="60" w:line="276" w:lineRule="auto"/>
        <w:jc w:val="both"/>
        <w:rPr>
          <w:rFonts w:cs="Times New Roman"/>
          <w:b w:val="0"/>
          <w:color w:val="000000"/>
          <w:lang w:eastAsia="it-IT"/>
        </w:rPr>
      </w:pPr>
      <w:r w:rsidRPr="00310CB7">
        <w:rPr>
          <w:rFonts w:cs="Times New Roman"/>
          <w:b w:val="0"/>
          <w:color w:val="000000"/>
          <w:lang w:eastAsia="it-IT"/>
        </w:rPr>
        <w:t>Il/La sottoscritto/a ___________________________ nato/a a _____________________ il _________ CF___________________ residente a ____________________ (___), via ____________________ n.______  (</w:t>
      </w:r>
      <w:r w:rsidRPr="00310CB7">
        <w:rPr>
          <w:rFonts w:cs="Times New Roman"/>
          <w:b w:val="0"/>
          <w:i/>
          <w:color w:val="000000"/>
          <w:lang w:eastAsia="it-IT"/>
        </w:rPr>
        <w:t>Legale rappresentante/Procuratore</w:t>
      </w:r>
      <w:r w:rsidRPr="00310CB7">
        <w:rPr>
          <w:rFonts w:cs="Times New Roman"/>
          <w:b w:val="0"/>
          <w:color w:val="000000"/>
          <w:lang w:eastAsia="it-IT"/>
        </w:rPr>
        <w:t>) dell’O.E. _______________________________ con sede legale in ___________________________ alla via ______________ n.____</w:t>
      </w:r>
      <w:r w:rsidR="005858E8" w:rsidRPr="00310CB7">
        <w:rPr>
          <w:rFonts w:cs="Times New Roman"/>
          <w:b w:val="0"/>
          <w:color w:val="000000"/>
          <w:lang w:eastAsia="it-IT"/>
        </w:rPr>
        <w:t xml:space="preserve"> </w:t>
      </w:r>
      <w:r w:rsidRPr="00310CB7">
        <w:rPr>
          <w:rFonts w:cs="Times New Roman"/>
          <w:b w:val="0"/>
          <w:color w:val="000000"/>
          <w:lang w:eastAsia="it-IT"/>
        </w:rPr>
        <w:t xml:space="preserve">__ e sede operativa ____________________________ Cod. Fisc. ________________ , Partita IVA _________________ iscritta alla C.C.I.A.A. di _______________ al n. _________, Tel./Fax _____________, PEC ____________________, con riferimento alla procedura di gara in oggetto alla quale partecipa come </w:t>
      </w:r>
      <w:r w:rsidRPr="00310CB7">
        <w:rPr>
          <w:rFonts w:cs="Times New Roman"/>
          <w:b w:val="0"/>
          <w:smallCaps/>
          <w:lang w:eastAsia="it-IT"/>
        </w:rPr>
        <w:t>Ausiliaria</w:t>
      </w:r>
      <w:r w:rsidRPr="00310CB7">
        <w:rPr>
          <w:rFonts w:cs="Times New Roman"/>
          <w:b w:val="0"/>
          <w:color w:val="000000"/>
          <w:lang w:eastAsia="it-IT"/>
        </w:rPr>
        <w:t>, del seguente concorrente: O.E. (</w:t>
      </w:r>
      <w:r w:rsidRPr="00310CB7">
        <w:rPr>
          <w:rFonts w:cs="Times New Roman"/>
          <w:b w:val="0"/>
          <w:smallCaps/>
          <w:lang w:eastAsia="it-IT"/>
        </w:rPr>
        <w:t>Ausiliata</w:t>
      </w:r>
      <w:r w:rsidRPr="00310CB7">
        <w:rPr>
          <w:rFonts w:cs="Times New Roman"/>
          <w:b w:val="0"/>
          <w:color w:val="000000"/>
          <w:lang w:eastAsia="it-IT"/>
        </w:rPr>
        <w:t>) ____________________________ con sede legale in ____________________ alla via ______________ n._______ Cod. Fisc. _______________ , Partita IVA _______________________</w:t>
      </w:r>
    </w:p>
    <w:p w14:paraId="1CD851FA" w14:textId="77777777" w:rsidR="00310CB7" w:rsidRPr="00310CB7" w:rsidRDefault="00310CB7" w:rsidP="002025C2">
      <w:pPr>
        <w:adjustRightInd w:val="0"/>
        <w:spacing w:after="60" w:line="276" w:lineRule="auto"/>
        <w:jc w:val="center"/>
        <w:rPr>
          <w:rFonts w:cs="Times New Roman"/>
          <w:b w:val="0"/>
          <w:color w:val="000000"/>
          <w:lang w:eastAsia="it-IT"/>
        </w:rPr>
      </w:pPr>
      <w:r w:rsidRPr="00310CB7">
        <w:rPr>
          <w:rFonts w:cs="Times New Roman"/>
          <w:b w:val="0"/>
          <w:color w:val="000000"/>
          <w:lang w:eastAsia="it-IT"/>
        </w:rPr>
        <w:t>**********************</w:t>
      </w:r>
    </w:p>
    <w:p w14:paraId="31CDB591" w14:textId="77777777" w:rsidR="00310CB7" w:rsidRPr="00310CB7" w:rsidRDefault="00310CB7" w:rsidP="002025C2">
      <w:pPr>
        <w:autoSpaceDE/>
        <w:autoSpaceDN/>
        <w:spacing w:after="60" w:line="276" w:lineRule="auto"/>
        <w:jc w:val="both"/>
        <w:rPr>
          <w:rFonts w:eastAsia="Times New Roman" w:cs="Times New Roman"/>
          <w:b w:val="0"/>
        </w:rPr>
      </w:pPr>
      <w:r w:rsidRPr="00310CB7">
        <w:rPr>
          <w:rFonts w:eastAsia="Times New Roman" w:cs="Times New Roman"/>
          <w:b w:val="0"/>
        </w:rPr>
        <w:t xml:space="preserve">Al fine dell’ammissione alla procedura di gara, </w:t>
      </w:r>
      <w:r w:rsidRPr="00310CB7">
        <w:rPr>
          <w:rFonts w:eastAsia="Times New Roman" w:cs="Times New Roman"/>
          <w:b w:val="0"/>
          <w:color w:val="000000"/>
        </w:rPr>
        <w:t xml:space="preserve">ai sensi degli art. 46 e 47 D.P.R. 445/2000, </w:t>
      </w:r>
      <w:r w:rsidRPr="00310CB7">
        <w:rPr>
          <w:rFonts w:eastAsia="Times New Roman" w:cs="Times New Roman"/>
          <w:b w:val="0"/>
        </w:rPr>
        <w:t>consapevole delle sanzioni penali nel caso di dichiarazioni non veritiere, di formazione o uso di atti falsi, richiamate dall’art. 76 del D.P.R. 445 del 28 dicembre 2000,</w:t>
      </w:r>
    </w:p>
    <w:p w14:paraId="3BBB5C09" w14:textId="77777777" w:rsidR="00310CB7" w:rsidRPr="00310CB7" w:rsidRDefault="00310CB7" w:rsidP="002025C2">
      <w:pPr>
        <w:adjustRightInd w:val="0"/>
        <w:spacing w:before="240" w:after="120" w:line="276" w:lineRule="auto"/>
        <w:jc w:val="center"/>
        <w:textAlignment w:val="baseline"/>
        <w:rPr>
          <w:rFonts w:eastAsia="Times New Roman" w:cs="Times New Roman"/>
          <w:b w:val="0"/>
          <w:bCs/>
          <w:color w:val="000000"/>
        </w:rPr>
      </w:pPr>
      <w:r w:rsidRPr="00310CB7">
        <w:rPr>
          <w:rFonts w:eastAsia="Times New Roman" w:cs="Times New Roman"/>
          <w:b w:val="0"/>
          <w:bCs/>
          <w:color w:val="000000"/>
        </w:rPr>
        <w:t>DICHIARA</w:t>
      </w:r>
    </w:p>
    <w:p w14:paraId="1DC68F60" w14:textId="77777777" w:rsidR="00310CB7" w:rsidRPr="00310CB7" w:rsidRDefault="00310CB7" w:rsidP="002025C2">
      <w:pPr>
        <w:adjustRightInd w:val="0"/>
        <w:spacing w:after="60" w:line="276" w:lineRule="auto"/>
        <w:jc w:val="center"/>
        <w:textAlignment w:val="baseline"/>
        <w:rPr>
          <w:rFonts w:eastAsia="Times New Roman" w:cs="Times New Roman"/>
          <w:b w:val="0"/>
          <w:sz w:val="20"/>
          <w:szCs w:val="23"/>
          <w:u w:val="single"/>
        </w:rPr>
      </w:pPr>
      <w:r w:rsidRPr="00310CB7">
        <w:rPr>
          <w:rFonts w:eastAsia="Times New Roman" w:cs="Times New Roman"/>
          <w:b w:val="0"/>
          <w:sz w:val="20"/>
          <w:szCs w:val="23"/>
          <w:u w:val="single"/>
        </w:rPr>
        <w:t>ad integrazione del proprio Documento di Gara Unico Europeo, presentato per il presente appalto</w:t>
      </w:r>
    </w:p>
    <w:p w14:paraId="65772200" w14:textId="77777777" w:rsidR="00310CB7" w:rsidRPr="00310CB7" w:rsidRDefault="00310CB7" w:rsidP="002025C2">
      <w:pPr>
        <w:widowControl/>
        <w:numPr>
          <w:ilvl w:val="0"/>
          <w:numId w:val="51"/>
        </w:numPr>
        <w:autoSpaceDE/>
        <w:autoSpaceDN/>
        <w:spacing w:after="60" w:line="276" w:lineRule="auto"/>
        <w:ind w:left="0" w:hanging="284"/>
        <w:jc w:val="both"/>
        <w:rPr>
          <w:rFonts w:cs="Times New Roman"/>
          <w:b w:val="0"/>
          <w:lang w:eastAsia="it-IT"/>
        </w:rPr>
      </w:pPr>
      <w:r w:rsidRPr="00310CB7">
        <w:rPr>
          <w:rFonts w:cs="Times New Roman"/>
          <w:b w:val="0"/>
          <w:lang w:eastAsia="it-IT"/>
        </w:rPr>
        <w:t>di essere in possesso dei requisiti generali di cui agli artt. 94 e 95, nonché di possedere i requisiti speciali di capacità economica - finanziaria e tecnica - professionale e le risorse così come prescritti nella documentazione di gara, di cui il concorrente si avvale per poter essere ammesso e che sono oggetto di avvalimento.</w:t>
      </w:r>
    </w:p>
    <w:p w14:paraId="266048D2" w14:textId="77777777" w:rsidR="00310CB7" w:rsidRPr="00310CB7" w:rsidRDefault="00310CB7" w:rsidP="002025C2">
      <w:pPr>
        <w:widowControl/>
        <w:numPr>
          <w:ilvl w:val="0"/>
          <w:numId w:val="51"/>
        </w:numPr>
        <w:autoSpaceDE/>
        <w:autoSpaceDN/>
        <w:spacing w:after="60" w:line="276" w:lineRule="auto"/>
        <w:ind w:left="0" w:hanging="284"/>
        <w:jc w:val="both"/>
        <w:rPr>
          <w:rFonts w:cs="Times New Roman"/>
          <w:b w:val="0"/>
          <w:lang w:eastAsia="it-IT"/>
        </w:rPr>
      </w:pPr>
      <w:r w:rsidRPr="00310CB7">
        <w:rPr>
          <w:rFonts w:cs="Times New Roman"/>
          <w:b w:val="0"/>
          <w:lang w:eastAsia="it-IT"/>
        </w:rPr>
        <w:t>di obbligarsi ai sensi dell’art. 104, comma 1, del D.lgs. n.36/2023 verso il soggetto concorrente (Ausiliato) e verso la Stazione Appaltante a mettere a disposizione, per tutta la durata dell’appalto, i requisiti speciali e le risorse necessarie di cui è carente il concorrente. In particolare, mette a disposizione i seguenti requisiti</w:t>
      </w:r>
    </w:p>
    <w:p w14:paraId="56D66C91" w14:textId="77777777" w:rsidR="00310CB7" w:rsidRPr="00310CB7" w:rsidRDefault="00310CB7" w:rsidP="002025C2">
      <w:pPr>
        <w:widowControl/>
        <w:autoSpaceDE/>
        <w:autoSpaceDN/>
        <w:spacing w:after="60" w:line="276" w:lineRule="auto"/>
        <w:jc w:val="both"/>
        <w:rPr>
          <w:rFonts w:cs="Times New Roman"/>
          <w:b w:val="0"/>
          <w:color w:val="000000"/>
          <w:lang w:eastAsia="it-IT"/>
        </w:rPr>
      </w:pPr>
      <w:r w:rsidRPr="00310CB7">
        <w:rPr>
          <w:rFonts w:cs="Times New Roman"/>
          <w:b w:val="0"/>
          <w:bCs/>
          <w:color w:val="000000"/>
        </w:rPr>
        <w:t>di cui è carente il concorrente (Impresa/R.T.I./Consorzio) ________________________________ e in particolare:</w:t>
      </w:r>
    </w:p>
    <w:p w14:paraId="7B0FCD11" w14:textId="77777777" w:rsidR="00310CB7" w:rsidRPr="00310CB7" w:rsidRDefault="00310CB7" w:rsidP="002025C2">
      <w:pPr>
        <w:tabs>
          <w:tab w:val="left" w:pos="284"/>
        </w:tabs>
        <w:autoSpaceDE/>
        <w:autoSpaceDN/>
        <w:spacing w:after="60" w:line="276" w:lineRule="auto"/>
        <w:jc w:val="both"/>
        <w:rPr>
          <w:rFonts w:eastAsia="Times New Roman" w:cs="Times New Roman"/>
          <w:b w:val="0"/>
        </w:rPr>
      </w:pPr>
      <w:r w:rsidRPr="00310CB7">
        <w:rPr>
          <w:rFonts w:eastAsia="Times New Roman" w:cs="Times New Roman"/>
          <w:b w:val="0"/>
        </w:rPr>
        <w:t>_____________________________________________________________________________</w:t>
      </w:r>
    </w:p>
    <w:p w14:paraId="283AEF93" w14:textId="77777777" w:rsidR="00310CB7" w:rsidRPr="00310CB7" w:rsidRDefault="00310CB7" w:rsidP="002025C2">
      <w:pPr>
        <w:widowControl/>
        <w:numPr>
          <w:ilvl w:val="0"/>
          <w:numId w:val="51"/>
        </w:numPr>
        <w:autoSpaceDE/>
        <w:autoSpaceDN/>
        <w:spacing w:after="60" w:line="276" w:lineRule="auto"/>
        <w:ind w:left="0" w:hanging="284"/>
        <w:jc w:val="both"/>
        <w:rPr>
          <w:rFonts w:cs="Times New Roman"/>
          <w:b w:val="0"/>
          <w:lang w:eastAsia="it-IT"/>
        </w:rPr>
      </w:pPr>
      <w:r w:rsidRPr="00310CB7">
        <w:rPr>
          <w:rFonts w:cs="Times New Roman"/>
          <w:b w:val="0"/>
          <w:lang w:eastAsia="it-IT"/>
        </w:rPr>
        <w:t>di non partecipare a sua volta alla stessa procedura di affidamento, né in forma singola, né in forma associata, né in qualità di ausiliaria di altro soggetto concorrente, ai sensi comma 12 del citato art. 104 del Codice.</w:t>
      </w:r>
    </w:p>
    <w:p w14:paraId="7805B18A" w14:textId="65C81A51" w:rsidR="00310CB7" w:rsidRPr="00310CB7" w:rsidRDefault="00310CB7" w:rsidP="002025C2">
      <w:pPr>
        <w:widowControl/>
        <w:numPr>
          <w:ilvl w:val="0"/>
          <w:numId w:val="51"/>
        </w:numPr>
        <w:autoSpaceDE/>
        <w:autoSpaceDN/>
        <w:spacing w:after="60" w:line="276" w:lineRule="auto"/>
        <w:ind w:left="0" w:hanging="284"/>
        <w:jc w:val="both"/>
        <w:rPr>
          <w:rFonts w:cs="Times New Roman"/>
          <w:b w:val="0"/>
          <w:lang w:eastAsia="it-IT"/>
        </w:rPr>
      </w:pPr>
      <w:r w:rsidRPr="00310CB7">
        <w:rPr>
          <w:rFonts w:cs="Times New Roman"/>
          <w:b w:val="0"/>
          <w:lang w:eastAsia="it-IT"/>
        </w:rPr>
        <w:t>che non si trova in una situazione di controllo di cui all’</w:t>
      </w:r>
      <w:r w:rsidR="00A90503">
        <w:rPr>
          <w:rFonts w:cs="Times New Roman"/>
          <w:b w:val="0"/>
          <w:lang w:eastAsia="it-IT"/>
        </w:rPr>
        <w:t>art.</w:t>
      </w:r>
      <w:r w:rsidRPr="00310CB7">
        <w:rPr>
          <w:rFonts w:cs="Times New Roman"/>
          <w:b w:val="0"/>
          <w:lang w:eastAsia="it-IT"/>
        </w:rPr>
        <w:t xml:space="preserve"> 2359 del Codice Civile con altri concorrenti che partecipano alla gara.</w:t>
      </w:r>
    </w:p>
    <w:p w14:paraId="0D7904DB" w14:textId="77777777" w:rsidR="00310CB7" w:rsidRPr="00310CB7" w:rsidRDefault="00310CB7" w:rsidP="002025C2">
      <w:pPr>
        <w:widowControl/>
        <w:numPr>
          <w:ilvl w:val="0"/>
          <w:numId w:val="51"/>
        </w:numPr>
        <w:autoSpaceDE/>
        <w:autoSpaceDN/>
        <w:spacing w:after="60" w:line="276" w:lineRule="auto"/>
        <w:ind w:left="0" w:hanging="284"/>
        <w:jc w:val="both"/>
        <w:rPr>
          <w:rFonts w:cs="Times New Roman"/>
          <w:b w:val="0"/>
          <w:lang w:eastAsia="it-IT"/>
        </w:rPr>
      </w:pPr>
      <w:r w:rsidRPr="00310CB7">
        <w:rPr>
          <w:rFonts w:cs="Times New Roman"/>
          <w:b w:val="0"/>
          <w:lang w:eastAsia="it-IT"/>
        </w:rPr>
        <w:t xml:space="preserve">di essere consapevole che: </w:t>
      </w:r>
      <w:r w:rsidRPr="00310CB7">
        <w:rPr>
          <w:rFonts w:cs="Times New Roman"/>
          <w:b w:val="0"/>
          <w:i/>
          <w:lang w:eastAsia="it-IT"/>
        </w:rPr>
        <w:t>non è ammesso il cumulo di requisiti di più soggetti ausiliari; ci si può avvalere di un solo operatore economico ausiliario per ciascuno requisito; ci si può avvalere di un solo operatore ausiliario per ciascuna delle categorie</w:t>
      </w:r>
      <w:r w:rsidRPr="00310CB7">
        <w:rPr>
          <w:rFonts w:cs="Times New Roman"/>
          <w:b w:val="0"/>
          <w:lang w:eastAsia="it-IT"/>
        </w:rPr>
        <w:t>.</w:t>
      </w:r>
    </w:p>
    <w:p w14:paraId="76BBF3A3" w14:textId="77777777" w:rsidR="00310CB7" w:rsidRPr="00310CB7" w:rsidRDefault="00310CB7" w:rsidP="002025C2">
      <w:pPr>
        <w:widowControl/>
        <w:numPr>
          <w:ilvl w:val="0"/>
          <w:numId w:val="51"/>
        </w:numPr>
        <w:autoSpaceDE/>
        <w:autoSpaceDN/>
        <w:spacing w:after="60" w:line="276" w:lineRule="auto"/>
        <w:ind w:left="0" w:hanging="284"/>
        <w:jc w:val="both"/>
        <w:rPr>
          <w:rFonts w:cs="Times New Roman"/>
          <w:b w:val="0"/>
          <w:lang w:eastAsia="it-IT"/>
        </w:rPr>
      </w:pPr>
      <w:r w:rsidRPr="00310CB7">
        <w:rPr>
          <w:rFonts w:cs="Times New Roman"/>
          <w:b w:val="0"/>
          <w:lang w:eastAsia="it-IT"/>
        </w:rPr>
        <w:t>di non incorrere nelle cause di esclusione di cui agli artt. 94 e 95 del Codice;</w:t>
      </w:r>
    </w:p>
    <w:p w14:paraId="237EA941" w14:textId="77777777" w:rsidR="00310CB7" w:rsidRPr="00310CB7" w:rsidRDefault="00310CB7" w:rsidP="002025C2">
      <w:pPr>
        <w:widowControl/>
        <w:numPr>
          <w:ilvl w:val="0"/>
          <w:numId w:val="51"/>
        </w:numPr>
        <w:autoSpaceDE/>
        <w:autoSpaceDN/>
        <w:spacing w:after="60" w:line="276" w:lineRule="auto"/>
        <w:ind w:left="0" w:hanging="284"/>
        <w:jc w:val="both"/>
        <w:rPr>
          <w:rFonts w:cs="Times New Roman"/>
          <w:b w:val="0"/>
          <w:lang w:eastAsia="it-IT"/>
        </w:rPr>
      </w:pPr>
      <w:r w:rsidRPr="00310CB7">
        <w:rPr>
          <w:rFonts w:cs="Times New Roman"/>
          <w:b w:val="0"/>
          <w:lang w:eastAsia="it-IT"/>
        </w:rPr>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p w14:paraId="4D2FF1F6" w14:textId="77777777" w:rsidR="00310CB7" w:rsidRPr="00310CB7" w:rsidRDefault="00310CB7" w:rsidP="002025C2">
      <w:pPr>
        <w:widowControl/>
        <w:numPr>
          <w:ilvl w:val="0"/>
          <w:numId w:val="51"/>
        </w:numPr>
        <w:autoSpaceDE/>
        <w:autoSpaceDN/>
        <w:spacing w:after="60" w:line="276" w:lineRule="auto"/>
        <w:ind w:left="0" w:hanging="284"/>
        <w:jc w:val="both"/>
        <w:rPr>
          <w:rFonts w:cs="Times New Roman"/>
          <w:b w:val="0"/>
          <w:lang w:eastAsia="it-IT"/>
        </w:rPr>
      </w:pPr>
      <w:r w:rsidRPr="00310CB7">
        <w:rPr>
          <w:rFonts w:cs="Times New Roman"/>
          <w:b w:val="0"/>
          <w:lang w:eastAsia="it-IT"/>
        </w:rPr>
        <w:t>di accettare il patto di integrità allegato alla documentazione di gara;</w:t>
      </w:r>
    </w:p>
    <w:p w14:paraId="436251EB" w14:textId="77777777" w:rsidR="00310CB7" w:rsidRPr="00310CB7" w:rsidRDefault="00310CB7" w:rsidP="002025C2">
      <w:pPr>
        <w:widowControl/>
        <w:numPr>
          <w:ilvl w:val="0"/>
          <w:numId w:val="51"/>
        </w:numPr>
        <w:autoSpaceDE/>
        <w:autoSpaceDN/>
        <w:spacing w:after="60" w:line="276" w:lineRule="auto"/>
        <w:ind w:left="0" w:hanging="284"/>
        <w:jc w:val="both"/>
        <w:rPr>
          <w:rFonts w:cs="Times New Roman"/>
          <w:b w:val="0"/>
          <w:lang w:eastAsia="it-IT"/>
        </w:rPr>
      </w:pPr>
      <w:r w:rsidRPr="00310CB7">
        <w:rPr>
          <w:rFonts w:cs="Times New Roman"/>
          <w:b w:val="0"/>
          <w:lang w:eastAsia="it-IT"/>
        </w:rPr>
        <w:t>di essere a conoscenza del D.P.R. 16 aprile 2013, n.62, del Regolamento recante Codice di Comportamento dei dipendenti pubblici, e del Piano Integrato di Attività e Organizzazione (PIAO) 2023 – 2025 approvato dal Ministro della Difesa il 31/03/2023;</w:t>
      </w:r>
    </w:p>
    <w:p w14:paraId="2DED7F43" w14:textId="29C3C667" w:rsidR="00310CB7" w:rsidRPr="00310CB7" w:rsidRDefault="00310CB7" w:rsidP="002025C2">
      <w:pPr>
        <w:widowControl/>
        <w:numPr>
          <w:ilvl w:val="0"/>
          <w:numId w:val="51"/>
        </w:numPr>
        <w:autoSpaceDE/>
        <w:autoSpaceDN/>
        <w:spacing w:after="60" w:line="276" w:lineRule="auto"/>
        <w:ind w:left="0" w:hanging="284"/>
        <w:jc w:val="both"/>
        <w:rPr>
          <w:rFonts w:cs="Times New Roman"/>
          <w:b w:val="0"/>
          <w:lang w:eastAsia="it-IT"/>
        </w:rPr>
      </w:pPr>
      <w:r w:rsidRPr="00310CB7">
        <w:rPr>
          <w:rFonts w:cs="Times New Roman"/>
          <w:b w:val="0"/>
          <w:lang w:eastAsia="it-IT"/>
        </w:rPr>
        <w:t>di attestare di essere informato, ai sensi e per gli effetti dell’</w:t>
      </w:r>
      <w:r w:rsidR="00A90503">
        <w:rPr>
          <w:rFonts w:cs="Times New Roman"/>
          <w:b w:val="0"/>
          <w:lang w:eastAsia="it-IT"/>
        </w:rPr>
        <w:t>art.</w:t>
      </w:r>
      <w:r w:rsidRPr="00310CB7">
        <w:rPr>
          <w:rFonts w:cs="Times New Roman"/>
          <w:b w:val="0"/>
          <w:lang w:eastAsia="it-IT"/>
        </w:rPr>
        <w:t xml:space="preserve"> 13 del decreto legislativo 30 giugno 2003, n. 196 e del Regolamento (CE) 27 aprile 2016, n. 2016/679/UE, che i dati personali raccolti saranno trattati, anche con strumenti informatici, esclusivamente nell’ambito della presente gara, nonché dell’esistenza dei diritti di cui all’</w:t>
      </w:r>
      <w:r w:rsidR="00A90503">
        <w:rPr>
          <w:rFonts w:cs="Times New Roman"/>
          <w:b w:val="0"/>
          <w:lang w:eastAsia="it-IT"/>
        </w:rPr>
        <w:t>art.</w:t>
      </w:r>
      <w:r w:rsidRPr="00310CB7">
        <w:rPr>
          <w:rFonts w:cs="Times New Roman"/>
          <w:b w:val="0"/>
          <w:lang w:eastAsia="it-IT"/>
        </w:rPr>
        <w:t xml:space="preserve"> 7 del medesimo decreto legislativo, nonché del Regolamento (CE);</w:t>
      </w:r>
    </w:p>
    <w:p w14:paraId="0B37ED7B" w14:textId="77777777" w:rsidR="00310CB7" w:rsidRPr="00310CB7" w:rsidRDefault="00310CB7" w:rsidP="002025C2">
      <w:pPr>
        <w:widowControl/>
        <w:adjustRightInd w:val="0"/>
        <w:spacing w:after="60" w:line="276" w:lineRule="auto"/>
        <w:ind w:hanging="284"/>
        <w:jc w:val="both"/>
        <w:rPr>
          <w:rFonts w:cs="Times New Roman"/>
          <w:b w:val="0"/>
          <w:lang w:eastAsia="it-IT"/>
        </w:rPr>
      </w:pPr>
      <w:r w:rsidRPr="00310CB7">
        <w:rPr>
          <w:rFonts w:cs="Times New Roman"/>
          <w:b w:val="0"/>
          <w:lang w:eastAsia="it-IT"/>
        </w:rPr>
        <w:t>(Per gli operatori economici non residenti e privi di stabile organizzazione in Italia)</w:t>
      </w:r>
    </w:p>
    <w:p w14:paraId="7B9E4DBD" w14:textId="77777777" w:rsidR="00310CB7" w:rsidRPr="00310CB7" w:rsidRDefault="00310CB7" w:rsidP="002025C2">
      <w:pPr>
        <w:widowControl/>
        <w:numPr>
          <w:ilvl w:val="0"/>
          <w:numId w:val="51"/>
        </w:numPr>
        <w:autoSpaceDE/>
        <w:autoSpaceDN/>
        <w:spacing w:after="60" w:line="276" w:lineRule="auto"/>
        <w:ind w:left="0" w:hanging="284"/>
        <w:jc w:val="both"/>
        <w:rPr>
          <w:rFonts w:cs="Times New Roman"/>
          <w:b w:val="0"/>
          <w:lang w:eastAsia="it-IT"/>
        </w:rPr>
      </w:pPr>
      <w:r w:rsidRPr="00310CB7">
        <w:rPr>
          <w:rFonts w:cs="Times New Roman"/>
          <w:b w:val="0"/>
          <w:lang w:eastAsia="it-IT"/>
        </w:rPr>
        <w:t>si impegna ad uniformarsi, in caso di aggiudicazione, alla disciplina di cui agli articoli 17, comma 2, e 53, comma 3 del d.p.r. 633/1972 e a comunicare alla stazione appaltante la nomina del proprio rappresentante fiscale, nelle forme di legge;</w:t>
      </w:r>
    </w:p>
    <w:p w14:paraId="0319457F" w14:textId="77777777" w:rsidR="00310CB7" w:rsidRPr="00310CB7" w:rsidRDefault="00310CB7" w:rsidP="002025C2">
      <w:pPr>
        <w:widowControl/>
        <w:adjustRightInd w:val="0"/>
        <w:spacing w:after="60" w:line="276" w:lineRule="auto"/>
        <w:jc w:val="both"/>
        <w:rPr>
          <w:rFonts w:cs="Times New Roman"/>
          <w:b w:val="0"/>
          <w:lang w:eastAsia="it-IT"/>
        </w:rPr>
      </w:pPr>
      <w:r w:rsidRPr="00310CB7">
        <w:rPr>
          <w:rFonts w:cs="Times New Roman"/>
          <w:b w:val="0"/>
          <w:lang w:eastAsia="it-IT"/>
        </w:rPr>
        <w:t>(Per gli operatori economici ammessi al concordato preventivo con continuità aziendale di cui all’art. 186 bis del R.D. 16 marzo 1942, n. 267)</w:t>
      </w:r>
    </w:p>
    <w:p w14:paraId="7B8BDA19" w14:textId="77777777" w:rsidR="00310CB7" w:rsidRPr="00310CB7" w:rsidRDefault="00310CB7" w:rsidP="002025C2">
      <w:pPr>
        <w:widowControl/>
        <w:numPr>
          <w:ilvl w:val="0"/>
          <w:numId w:val="51"/>
        </w:numPr>
        <w:autoSpaceDE/>
        <w:autoSpaceDN/>
        <w:spacing w:after="60" w:line="276" w:lineRule="auto"/>
        <w:ind w:left="0" w:hanging="284"/>
        <w:jc w:val="both"/>
        <w:rPr>
          <w:rFonts w:cs="Times New Roman"/>
          <w:b w:val="0"/>
          <w:lang w:eastAsia="it-IT"/>
        </w:rPr>
      </w:pPr>
      <w:r w:rsidRPr="00310CB7">
        <w:rPr>
          <w:rFonts w:cs="Times New Roman"/>
          <w:b w:val="0"/>
          <w:lang w:eastAsia="it-IT"/>
        </w:rPr>
        <w:t>indica, ad integrazione di quanto indicato nella parte III, sez. C, lett. d) del DGUE,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3F3ADD6E" w14:textId="77777777" w:rsidR="00310CB7" w:rsidRPr="00310CB7" w:rsidRDefault="00310CB7" w:rsidP="002025C2">
      <w:pPr>
        <w:autoSpaceDE/>
        <w:autoSpaceDN/>
        <w:spacing w:after="60" w:line="276" w:lineRule="auto"/>
        <w:rPr>
          <w:rFonts w:eastAsia="Times New Roman" w:cs="Times New Roman"/>
          <w:b w:val="0"/>
          <w:sz w:val="4"/>
        </w:rPr>
      </w:pPr>
    </w:p>
    <w:p w14:paraId="504DA88A" w14:textId="77777777" w:rsidR="00310CB7" w:rsidRPr="00310CB7" w:rsidRDefault="00310CB7" w:rsidP="002025C2">
      <w:pPr>
        <w:autoSpaceDE/>
        <w:autoSpaceDN/>
        <w:spacing w:after="60" w:line="276" w:lineRule="auto"/>
        <w:rPr>
          <w:rFonts w:eastAsia="Times New Roman" w:cs="Times New Roman"/>
          <w:b w:val="0"/>
        </w:rPr>
      </w:pPr>
      <w:r w:rsidRPr="00310CB7">
        <w:rPr>
          <w:rFonts w:eastAsia="Times New Roman" w:cs="Times New Roman"/>
          <w:b w:val="0"/>
        </w:rPr>
        <w:t>Luogo e data ………………….</w:t>
      </w:r>
      <w:r w:rsidRPr="00310CB7">
        <w:rPr>
          <w:rFonts w:eastAsia="Times New Roman" w:cs="Times New Roman"/>
          <w:b w:val="0"/>
        </w:rPr>
        <w:tab/>
      </w:r>
      <w:r w:rsidRPr="00310CB7">
        <w:rPr>
          <w:rFonts w:eastAsia="Times New Roman" w:cs="Times New Roman"/>
          <w:b w:val="0"/>
        </w:rPr>
        <w:tab/>
        <w:t xml:space="preserve">                                                                  </w:t>
      </w:r>
      <w:r w:rsidRPr="00310CB7">
        <w:rPr>
          <w:rFonts w:eastAsia="Times New Roman" w:cs="Times New Roman"/>
          <w:b w:val="0"/>
        </w:rPr>
        <w:tab/>
      </w:r>
    </w:p>
    <w:p w14:paraId="4E479F55" w14:textId="77777777" w:rsidR="00310CB7" w:rsidRPr="00310CB7" w:rsidRDefault="00310CB7" w:rsidP="002025C2">
      <w:pPr>
        <w:autoSpaceDE/>
        <w:autoSpaceDN/>
        <w:spacing w:after="60" w:line="276" w:lineRule="auto"/>
        <w:jc w:val="center"/>
        <w:rPr>
          <w:rFonts w:eastAsia="Times New Roman" w:cs="Times New Roman"/>
          <w:b w:val="0"/>
        </w:rPr>
      </w:pPr>
      <w:r w:rsidRPr="00310CB7">
        <w:rPr>
          <w:rFonts w:eastAsia="Times New Roman" w:cs="Times New Roman"/>
        </w:rPr>
        <w:tab/>
      </w:r>
      <w:r w:rsidRPr="00310CB7">
        <w:rPr>
          <w:rFonts w:eastAsia="Times New Roman" w:cs="Times New Roman"/>
          <w:b w:val="0"/>
        </w:rPr>
        <w:t>L’AUSILIARIO</w:t>
      </w:r>
    </w:p>
    <w:p w14:paraId="2CB85A9E" w14:textId="77777777" w:rsidR="00310CB7" w:rsidRPr="00310CB7" w:rsidRDefault="00310CB7" w:rsidP="002025C2">
      <w:pPr>
        <w:autoSpaceDE/>
        <w:autoSpaceDN/>
        <w:spacing w:after="60" w:line="276" w:lineRule="auto"/>
        <w:jc w:val="center"/>
        <w:rPr>
          <w:rFonts w:eastAsia="Times New Roman" w:cs="Times New Roman"/>
          <w:b w:val="0"/>
          <w:i/>
        </w:rPr>
      </w:pPr>
      <w:r w:rsidRPr="00310CB7">
        <w:rPr>
          <w:rFonts w:eastAsia="Times New Roman" w:cs="Times New Roman"/>
          <w:b w:val="0"/>
          <w:i/>
        </w:rPr>
        <w:t>Nome e Cognome e potere di firma</w:t>
      </w:r>
    </w:p>
    <w:p w14:paraId="377937F7" w14:textId="77777777" w:rsidR="00310CB7" w:rsidRPr="00310CB7" w:rsidRDefault="00310CB7" w:rsidP="002025C2">
      <w:pPr>
        <w:autoSpaceDE/>
        <w:autoSpaceDN/>
        <w:spacing w:after="60" w:line="276" w:lineRule="auto"/>
        <w:jc w:val="center"/>
        <w:rPr>
          <w:rFonts w:eastAsia="Times New Roman" w:cs="Times New Roman"/>
          <w:b w:val="0"/>
          <w:i/>
        </w:rPr>
      </w:pPr>
      <w:r w:rsidRPr="00310CB7">
        <w:rPr>
          <w:rFonts w:eastAsia="Times New Roman" w:cs="Times New Roman"/>
          <w:b w:val="0"/>
          <w:i/>
        </w:rPr>
        <w:t>firmato digitalmente</w:t>
      </w:r>
    </w:p>
    <w:p w14:paraId="3DC5474D" w14:textId="77777777" w:rsidR="00310CB7" w:rsidRPr="00310CB7" w:rsidRDefault="00310CB7" w:rsidP="002025C2">
      <w:pPr>
        <w:widowControl/>
        <w:adjustRightInd w:val="0"/>
        <w:jc w:val="both"/>
        <w:rPr>
          <w:rFonts w:cs="Times New Roman"/>
          <w:b w:val="0"/>
          <w:bCs/>
          <w:sz w:val="20"/>
          <w:szCs w:val="20"/>
        </w:rPr>
      </w:pPr>
    </w:p>
    <w:p w14:paraId="544D2D03" w14:textId="77777777" w:rsidR="00310CB7" w:rsidRPr="00310CB7" w:rsidRDefault="00310CB7" w:rsidP="002025C2">
      <w:pPr>
        <w:widowControl/>
        <w:numPr>
          <w:ilvl w:val="0"/>
          <w:numId w:val="53"/>
        </w:numPr>
        <w:autoSpaceDE/>
        <w:autoSpaceDN/>
        <w:spacing w:after="60" w:line="276" w:lineRule="auto"/>
        <w:ind w:left="0" w:hanging="284"/>
        <w:jc w:val="both"/>
        <w:rPr>
          <w:rFonts w:cs="Times New Roman"/>
          <w:b w:val="0"/>
          <w:bCs/>
          <w:i/>
          <w:sz w:val="18"/>
          <w:lang w:eastAsia="it-IT"/>
        </w:rPr>
      </w:pPr>
      <w:r w:rsidRPr="00310CB7">
        <w:rPr>
          <w:rFonts w:cs="Times New Roman"/>
          <w:b w:val="0"/>
          <w:bCs/>
          <w:i/>
          <w:sz w:val="18"/>
          <w:lang w:eastAsia="it-IT"/>
        </w:rPr>
        <w:t>Allegare il documento di identità in corso di validità del firmatario.</w:t>
      </w:r>
    </w:p>
    <w:p w14:paraId="2FC4B657" w14:textId="77777777" w:rsidR="00310CB7" w:rsidRPr="00310CB7" w:rsidRDefault="00310CB7" w:rsidP="002025C2">
      <w:pPr>
        <w:widowControl/>
        <w:autoSpaceDE/>
        <w:autoSpaceDN/>
        <w:spacing w:after="160" w:line="259" w:lineRule="auto"/>
        <w:rPr>
          <w:rFonts w:eastAsia="Times New Roman" w:cs="Times New Roman"/>
          <w:b w:val="0"/>
          <w:szCs w:val="24"/>
          <w:lang w:eastAsia="it-IT"/>
        </w:rPr>
      </w:pPr>
      <w:r w:rsidRPr="00310CB7">
        <w:rPr>
          <w:rFonts w:eastAsia="Times New Roman" w:cs="Times New Roman"/>
          <w:sz w:val="11"/>
        </w:rPr>
        <w:br w:type="page"/>
      </w: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310CB7" w:rsidRPr="00310CB7" w14:paraId="4E8A20CC" w14:textId="77777777" w:rsidTr="00ED5EBA">
        <w:trPr>
          <w:trHeight w:val="408"/>
        </w:trPr>
        <w:tc>
          <w:tcPr>
            <w:tcW w:w="9674" w:type="dxa"/>
            <w:tcBorders>
              <w:top w:val="single" w:sz="8" w:space="0" w:color="000000"/>
              <w:left w:val="nil"/>
              <w:right w:val="nil"/>
            </w:tcBorders>
            <w:shd w:val="clear" w:color="auto" w:fill="C0C0C0"/>
            <w:vAlign w:val="center"/>
          </w:tcPr>
          <w:p w14:paraId="2893F0D0" w14:textId="7A43E640" w:rsidR="00310CB7" w:rsidRPr="00310CB7" w:rsidRDefault="00310CB7" w:rsidP="003512F1">
            <w:pPr>
              <w:pStyle w:val="Titolo2"/>
              <w:jc w:val="center"/>
              <w:rPr>
                <w:snapToGrid w:val="0"/>
                <w:sz w:val="28"/>
                <w:szCs w:val="28"/>
                <w:lang w:val="x-none" w:bidi="it-IT"/>
              </w:rPr>
            </w:pPr>
            <w:bookmarkStart w:id="37" w:name="_Toc162600953"/>
            <w:r w:rsidRPr="00310CB7">
              <w:rPr>
                <w:snapToGrid w:val="0"/>
                <w:lang w:eastAsia="it-IT" w:bidi="it-IT"/>
              </w:rPr>
              <w:t>A</w:t>
            </w:r>
            <w:r w:rsidR="00CF1303">
              <w:rPr>
                <w:snapToGrid w:val="0"/>
                <w:lang w:eastAsia="it-IT" w:bidi="it-IT"/>
              </w:rPr>
              <w:t>LLEGATO</w:t>
            </w:r>
            <w:r w:rsidR="001344A9">
              <w:rPr>
                <w:snapToGrid w:val="0"/>
                <w:lang w:eastAsia="it-IT" w:bidi="it-IT"/>
              </w:rPr>
              <w:t xml:space="preserve"> </w:t>
            </w:r>
            <w:r w:rsidRPr="00310CB7">
              <w:rPr>
                <w:snapToGrid w:val="0"/>
                <w:lang w:eastAsia="it-IT" w:bidi="it-IT"/>
              </w:rPr>
              <w:t>E - ATTESTATO DI SOPRALLUOGO</w:t>
            </w:r>
            <w:bookmarkEnd w:id="37"/>
          </w:p>
        </w:tc>
      </w:tr>
    </w:tbl>
    <w:p w14:paraId="241905A8" w14:textId="77777777" w:rsidR="00310CB7" w:rsidRPr="00310CB7" w:rsidRDefault="00310CB7" w:rsidP="002025C2">
      <w:pPr>
        <w:autoSpaceDE/>
        <w:autoSpaceDN/>
        <w:spacing w:after="60" w:line="276" w:lineRule="auto"/>
        <w:rPr>
          <w:rFonts w:eastAsia="Times New Roman" w:cs="Times New Roman"/>
          <w:sz w:val="16"/>
          <w:szCs w:val="16"/>
        </w:rPr>
      </w:pPr>
    </w:p>
    <w:p w14:paraId="6EFAC5CF" w14:textId="4950D04D" w:rsidR="00310CB7" w:rsidRPr="00310CB7" w:rsidRDefault="006D1255" w:rsidP="002025C2">
      <w:pPr>
        <w:autoSpaceDE/>
        <w:autoSpaceDN/>
        <w:spacing w:after="60" w:line="276" w:lineRule="auto"/>
        <w:jc w:val="center"/>
        <w:rPr>
          <w:rFonts w:eastAsia="Times New Roman" w:cs="Times New Roman"/>
          <w:szCs w:val="20"/>
        </w:rPr>
      </w:pPr>
      <w:r>
        <w:rPr>
          <w:rFonts w:eastAsia="Times New Roman" w:cs="Times New Roman"/>
          <w:szCs w:val="20"/>
        </w:rPr>
        <w:t xml:space="preserve">201° SERVIZIO </w:t>
      </w:r>
      <w:r w:rsidR="00310CB7" w:rsidRPr="00310CB7">
        <w:rPr>
          <w:rFonts w:eastAsia="Times New Roman" w:cs="Times New Roman"/>
          <w:szCs w:val="20"/>
        </w:rPr>
        <w:t>TECNICO DISTACCATO INFRASTRUTTURE</w:t>
      </w:r>
    </w:p>
    <w:p w14:paraId="258396DA" w14:textId="77777777" w:rsidR="00310CB7" w:rsidRPr="00310CB7" w:rsidRDefault="00310CB7" w:rsidP="002025C2">
      <w:pPr>
        <w:autoSpaceDE/>
        <w:autoSpaceDN/>
        <w:spacing w:after="60" w:line="276" w:lineRule="auto"/>
        <w:jc w:val="center"/>
        <w:rPr>
          <w:rFonts w:eastAsia="Times New Roman" w:cs="Times New Roman"/>
          <w:b w:val="0"/>
          <w:bCs/>
          <w:szCs w:val="24"/>
          <w:lang w:eastAsia="it-IT"/>
        </w:rPr>
      </w:pPr>
      <w:r w:rsidRPr="00310CB7">
        <w:rPr>
          <w:rFonts w:eastAsia="Times New Roman" w:cs="Times New Roman"/>
          <w:b w:val="0"/>
          <w:bCs/>
          <w:szCs w:val="24"/>
          <w:lang w:eastAsia="it-IT"/>
        </w:rPr>
        <w:t>Via Caduti di Sarajevo, 31</w:t>
      </w:r>
    </w:p>
    <w:p w14:paraId="443EFE64" w14:textId="77777777" w:rsidR="00310CB7" w:rsidRPr="00310CB7" w:rsidRDefault="00310CB7" w:rsidP="002025C2">
      <w:pPr>
        <w:autoSpaceDE/>
        <w:autoSpaceDN/>
        <w:spacing w:after="60" w:line="276" w:lineRule="auto"/>
        <w:jc w:val="center"/>
        <w:rPr>
          <w:rFonts w:eastAsia="Times New Roman" w:cs="Times New Roman"/>
          <w:sz w:val="28"/>
          <w:szCs w:val="20"/>
        </w:rPr>
      </w:pPr>
      <w:r w:rsidRPr="00310CB7">
        <w:rPr>
          <w:rFonts w:eastAsia="Times New Roman" w:cs="Times New Roman"/>
          <w:b w:val="0"/>
          <w:bCs/>
          <w:szCs w:val="24"/>
          <w:lang w:eastAsia="it-IT"/>
        </w:rPr>
        <w:t>56121 PISA (PI)</w:t>
      </w:r>
    </w:p>
    <w:p w14:paraId="3FB209F6" w14:textId="77777777" w:rsidR="00310CB7" w:rsidRPr="00310CB7" w:rsidRDefault="00310CB7" w:rsidP="002025C2">
      <w:pPr>
        <w:autoSpaceDE/>
        <w:autoSpaceDN/>
        <w:spacing w:after="60" w:line="276" w:lineRule="auto"/>
        <w:jc w:val="center"/>
        <w:rPr>
          <w:rFonts w:eastAsia="Times New Roman" w:cs="Times New Roman"/>
          <w:color w:val="000000"/>
          <w:szCs w:val="20"/>
        </w:rPr>
      </w:pPr>
      <w:r w:rsidRPr="00310CB7">
        <w:rPr>
          <w:rFonts w:eastAsia="Times New Roman" w:cs="Times New Roman"/>
          <w:color w:val="000000"/>
          <w:szCs w:val="20"/>
        </w:rPr>
        <w:t>____________________________________</w:t>
      </w:r>
    </w:p>
    <w:p w14:paraId="2C34EEB8" w14:textId="77777777" w:rsidR="00310CB7" w:rsidRPr="00310CB7" w:rsidRDefault="00310CB7" w:rsidP="002025C2">
      <w:pPr>
        <w:autoSpaceDE/>
        <w:autoSpaceDN/>
        <w:spacing w:after="60" w:line="276" w:lineRule="auto"/>
        <w:rPr>
          <w:rFonts w:eastAsia="Times New Roman" w:cs="Times New Roman"/>
          <w:color w:val="000000"/>
          <w:sz w:val="16"/>
          <w:szCs w:val="16"/>
        </w:rPr>
      </w:pPr>
    </w:p>
    <w:p w14:paraId="05B6E635" w14:textId="77777777" w:rsidR="00310CB7" w:rsidRPr="00310CB7" w:rsidRDefault="00310CB7" w:rsidP="002025C2">
      <w:pPr>
        <w:autoSpaceDE/>
        <w:autoSpaceDN/>
        <w:spacing w:after="60" w:line="276" w:lineRule="auto"/>
        <w:rPr>
          <w:rFonts w:eastAsia="Times New Roman" w:cs="Times New Roman"/>
          <w:color w:val="000000"/>
          <w:sz w:val="13"/>
        </w:rPr>
      </w:pPr>
    </w:p>
    <w:p w14:paraId="54AA3F2B"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b w:val="0"/>
          <w:szCs w:val="24"/>
        </w:rPr>
        <w:t xml:space="preserve">A: </w:t>
      </w:r>
      <w:r w:rsidRPr="00310CB7">
        <w:rPr>
          <w:rFonts w:cs="Times New Roman"/>
          <w:szCs w:val="24"/>
        </w:rPr>
        <w:t>MINISTERO DELLA DIFESA</w:t>
      </w:r>
    </w:p>
    <w:p w14:paraId="22462C24"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szCs w:val="24"/>
        </w:rPr>
        <w:t>Direzione Generale dei Lavori - 3° Reparto – 7^ Divisione</w:t>
      </w:r>
    </w:p>
    <w:p w14:paraId="79181A8C"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szCs w:val="24"/>
        </w:rPr>
        <w:t>Piazza della Marina, 4 – 00196 – ROMA</w:t>
      </w:r>
    </w:p>
    <w:p w14:paraId="2CBF52EA" w14:textId="77777777" w:rsidR="00310CB7" w:rsidRPr="00310CB7" w:rsidRDefault="00310CB7" w:rsidP="002025C2">
      <w:pPr>
        <w:widowControl/>
        <w:autoSpaceDE/>
        <w:autoSpaceDN/>
        <w:spacing w:after="200" w:line="276" w:lineRule="auto"/>
        <w:contextualSpacing/>
        <w:jc w:val="right"/>
        <w:rPr>
          <w:rFonts w:cs="Times New Roman"/>
          <w:b w:val="0"/>
          <w:szCs w:val="24"/>
        </w:rPr>
      </w:pPr>
    </w:p>
    <w:p w14:paraId="42DC9DC5" w14:textId="6EC29845" w:rsidR="00310CB7" w:rsidRPr="00310CB7" w:rsidRDefault="00310CB7" w:rsidP="002025C2">
      <w:pPr>
        <w:widowControl/>
        <w:autoSpaceDE/>
        <w:autoSpaceDN/>
        <w:spacing w:after="160" w:line="259" w:lineRule="auto"/>
        <w:jc w:val="both"/>
        <w:rPr>
          <w:rFonts w:eastAsia="Times New Roman" w:cs="Times New Roman"/>
          <w:b w:val="0"/>
          <w:sz w:val="20"/>
          <w:szCs w:val="20"/>
        </w:rPr>
      </w:pPr>
      <w:r w:rsidRPr="00310CB7">
        <w:rPr>
          <w:rFonts w:cs="Times New Roman"/>
          <w:szCs w:val="24"/>
        </w:rPr>
        <w:t>OGGETTO:</w:t>
      </w:r>
      <w:r w:rsidRPr="00310CB7">
        <w:rPr>
          <w:rFonts w:cs="Times New Roman"/>
          <w:b w:val="0"/>
          <w:szCs w:val="24"/>
        </w:rPr>
        <w:t xml:space="preserve"> </w:t>
      </w:r>
      <w:r w:rsidRPr="00310CB7">
        <w:rPr>
          <w:rFonts w:eastAsia="Times New Roman" w:cs="Times New Roman"/>
          <w:color w:val="000000"/>
          <w:szCs w:val="24"/>
          <w:lang w:eastAsia="it-IT"/>
        </w:rPr>
        <w:t>GARA TELEMATICA EUROPEA CON PROCEDURA APERTA PER L'AFFIDAMENTO DEI LAVORI DI “REALIZZAZIONE DI UN’AVIORIMESSA PER CENTRO MANUTENZIONE 2° LIVELLO TECNICO VELIVOLI C-130J E C</w:t>
      </w:r>
      <w:r w:rsidR="00CF1303">
        <w:rPr>
          <w:rFonts w:eastAsia="Times New Roman" w:cs="Times New Roman"/>
          <w:color w:val="000000"/>
          <w:szCs w:val="24"/>
          <w:lang w:eastAsia="it-IT"/>
        </w:rPr>
        <w:t xml:space="preserve">27 J” </w:t>
      </w:r>
    </w:p>
    <w:p w14:paraId="249D6257" w14:textId="69F8B799"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 xml:space="preserve">LOCALITÀ: </w:t>
      </w:r>
      <w:r w:rsidRPr="006D1255">
        <w:rPr>
          <w:rFonts w:eastAsia="Times New Roman" w:cs="Times New Roman"/>
          <w:sz w:val="20"/>
          <w:szCs w:val="20"/>
        </w:rPr>
        <w:t xml:space="preserve">PISA (PI) - </w:t>
      </w:r>
      <w:r w:rsidR="006D1255" w:rsidRPr="00E01816">
        <w:rPr>
          <w:rFonts w:eastAsia="Times New Roman" w:cs="Times New Roman"/>
          <w:sz w:val="20"/>
          <w:szCs w:val="20"/>
        </w:rPr>
        <w:t>ID 2783</w:t>
      </w:r>
    </w:p>
    <w:p w14:paraId="44D259EE" w14:textId="1A6F2E0B"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 xml:space="preserve">CIG: </w:t>
      </w:r>
      <w:r w:rsidR="00905F40" w:rsidRPr="00905F40">
        <w:rPr>
          <w:rFonts w:eastAsia="Times New Roman" w:cs="Times New Roman"/>
          <w:sz w:val="20"/>
          <w:szCs w:val="20"/>
        </w:rPr>
        <w:t>B109321C11</w:t>
      </w:r>
    </w:p>
    <w:p w14:paraId="54D0CD63" w14:textId="77777777"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 xml:space="preserve">CUP: </w:t>
      </w:r>
      <w:r w:rsidRPr="00310CB7">
        <w:rPr>
          <w:rFonts w:eastAsia="Times New Roman" w:cs="Times New Roman"/>
          <w:bCs/>
          <w:iCs/>
          <w:sz w:val="20"/>
          <w:szCs w:val="20"/>
        </w:rPr>
        <w:t>D57B23000180001</w:t>
      </w:r>
    </w:p>
    <w:p w14:paraId="55D6BDFD" w14:textId="77777777" w:rsidR="001D7B36" w:rsidRPr="00310CB7" w:rsidRDefault="001D7B36" w:rsidP="001D7B36">
      <w:pPr>
        <w:autoSpaceDE/>
        <w:autoSpaceDN/>
        <w:spacing w:after="60" w:line="276" w:lineRule="auto"/>
        <w:jc w:val="both"/>
        <w:rPr>
          <w:rFonts w:eastAsia="Times New Roman" w:cs="Times New Roman"/>
        </w:rPr>
      </w:pPr>
      <w:r w:rsidRPr="00310CB7">
        <w:rPr>
          <w:rFonts w:eastAsia="Times New Roman" w:cs="Times New Roman"/>
          <w:color w:val="000000"/>
          <w:szCs w:val="24"/>
          <w:lang w:eastAsia="it-IT"/>
        </w:rPr>
        <w:t xml:space="preserve">Importo a base di gara € </w:t>
      </w:r>
      <w:r w:rsidRPr="00126CD3">
        <w:rPr>
          <w:rFonts w:eastAsia="Times New Roman" w:cs="Times New Roman"/>
          <w:color w:val="000000"/>
          <w:szCs w:val="24"/>
          <w:lang w:eastAsia="it-IT"/>
        </w:rPr>
        <w:t xml:space="preserve">38.877.444,12 </w:t>
      </w:r>
      <w:r w:rsidRPr="00310CB7">
        <w:rPr>
          <w:rFonts w:eastAsia="Times New Roman" w:cs="Times New Roman"/>
          <w:color w:val="000000"/>
          <w:szCs w:val="24"/>
          <w:lang w:eastAsia="it-IT"/>
        </w:rPr>
        <w:t>IVA non imponibile</w:t>
      </w:r>
      <w:r w:rsidRPr="00310CB7">
        <w:rPr>
          <w:rFonts w:eastAsia="Times New Roman" w:cs="Times New Roman"/>
        </w:rPr>
        <w:t xml:space="preserve"> </w:t>
      </w:r>
    </w:p>
    <w:p w14:paraId="41F43EB7" w14:textId="77777777" w:rsidR="00310CB7" w:rsidRPr="00310CB7" w:rsidRDefault="00310CB7" w:rsidP="002025C2">
      <w:pPr>
        <w:autoSpaceDE/>
        <w:autoSpaceDN/>
        <w:spacing w:before="360" w:after="240" w:line="276" w:lineRule="auto"/>
        <w:jc w:val="center"/>
        <w:rPr>
          <w:rFonts w:eastAsia="Times New Roman" w:cs="Times New Roman"/>
          <w:b w:val="0"/>
          <w:szCs w:val="20"/>
        </w:rPr>
      </w:pPr>
      <w:r w:rsidRPr="00310CB7">
        <w:rPr>
          <w:rFonts w:eastAsia="Times New Roman" w:cs="Times New Roman"/>
          <w:b w:val="0"/>
          <w:szCs w:val="20"/>
        </w:rPr>
        <w:t>ATTESTATO DI ESEGUITO SOPRALLUOGO</w:t>
      </w:r>
    </w:p>
    <w:p w14:paraId="5216D1DD" w14:textId="77777777" w:rsidR="00310CB7" w:rsidRPr="00310CB7" w:rsidRDefault="00310CB7" w:rsidP="002025C2">
      <w:pPr>
        <w:autoSpaceDE/>
        <w:autoSpaceDN/>
        <w:spacing w:after="120" w:line="276" w:lineRule="auto"/>
        <w:jc w:val="both"/>
        <w:rPr>
          <w:rFonts w:eastAsia="Times New Roman" w:cs="Times New Roman"/>
          <w:sz w:val="20"/>
          <w:szCs w:val="20"/>
        </w:rPr>
      </w:pPr>
      <w:r w:rsidRPr="00310CB7">
        <w:rPr>
          <w:rFonts w:eastAsia="Times New Roman" w:cs="Times New Roman"/>
          <w:sz w:val="20"/>
          <w:szCs w:val="20"/>
        </w:rPr>
        <w:t>Si dichiara che il giorno ____ del mese di _________________ dell’anno ___________ si è presentato presso questo Ente il Sig. ______________________________________ munito del documento ______________________________ n° ____________ del _______________ in qualità di:</w:t>
      </w:r>
    </w:p>
    <w:p w14:paraId="507DEDE4" w14:textId="77777777"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36"/>
          <w:szCs w:val="20"/>
        </w:rPr>
        <w:t>□</w:t>
      </w:r>
      <w:r w:rsidRPr="00310CB7">
        <w:rPr>
          <w:rFonts w:eastAsia="Times New Roman" w:cs="Times New Roman"/>
          <w:sz w:val="20"/>
          <w:szCs w:val="20"/>
        </w:rPr>
        <w:t xml:space="preserve"> rappresentante legale dell’O.E./R.T.I. o Consorzio ____________________________________ di _______________</w:t>
      </w:r>
    </w:p>
    <w:p w14:paraId="0A1C1F2B" w14:textId="77777777"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36"/>
          <w:szCs w:val="20"/>
        </w:rPr>
        <w:t>□</w:t>
      </w:r>
      <w:r w:rsidRPr="00310CB7">
        <w:rPr>
          <w:rFonts w:eastAsia="Times New Roman" w:cs="Times New Roman"/>
          <w:sz w:val="20"/>
          <w:szCs w:val="20"/>
        </w:rPr>
        <w:t xml:space="preserve"> delegato dall’O.E./R.T.I. o Consorzio ______________________________________ di ________________________</w:t>
      </w:r>
    </w:p>
    <w:p w14:paraId="73E47834" w14:textId="77777777"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per l’effettuazione del previsto sopralluogo finalizzato alla presa visione e conoscenza delle aree, luoghi e immobile oggetto della prestazione, nonché di tutte le circostanze locali che possano influire sul regolare svolgimento della prestazione e sulla formulazione dell’offerta.</w:t>
      </w:r>
    </w:p>
    <w:p w14:paraId="1EE45CF3" w14:textId="77777777"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E’ stato pertanto autorizzato a visitare il sito stesso.</w:t>
      </w:r>
    </w:p>
    <w:p w14:paraId="39CEAC12" w14:textId="77777777" w:rsidR="00310CB7" w:rsidRPr="00310CB7" w:rsidRDefault="00310CB7" w:rsidP="002025C2">
      <w:pPr>
        <w:autoSpaceDE/>
        <w:autoSpaceDN/>
        <w:spacing w:after="60" w:line="276" w:lineRule="auto"/>
        <w:jc w:val="both"/>
        <w:rPr>
          <w:rFonts w:eastAsia="Times New Roman" w:cs="Times New Roman"/>
          <w:sz w:val="20"/>
          <w:szCs w:val="20"/>
        </w:rPr>
      </w:pPr>
    </w:p>
    <w:p w14:paraId="48AC078E" w14:textId="77777777" w:rsidR="00310CB7" w:rsidRPr="00310CB7" w:rsidRDefault="00310CB7" w:rsidP="002025C2">
      <w:pPr>
        <w:autoSpaceDE/>
        <w:autoSpaceDN/>
        <w:spacing w:after="60" w:line="276" w:lineRule="auto"/>
        <w:jc w:val="center"/>
        <w:rPr>
          <w:rFonts w:eastAsia="Times New Roman" w:cs="Times New Roman"/>
          <w:sz w:val="20"/>
          <w:szCs w:val="20"/>
        </w:rPr>
      </w:pPr>
      <w:r w:rsidRPr="00310CB7">
        <w:rPr>
          <w:rFonts w:eastAsia="Times New Roman" w:cs="Times New Roman"/>
          <w:sz w:val="20"/>
          <w:szCs w:val="20"/>
        </w:rPr>
        <w:t>Per il Concorrente</w:t>
      </w:r>
    </w:p>
    <w:p w14:paraId="0AAAA456" w14:textId="77777777" w:rsidR="00310CB7" w:rsidRPr="00310CB7" w:rsidRDefault="00310CB7" w:rsidP="002025C2">
      <w:pPr>
        <w:autoSpaceDE/>
        <w:autoSpaceDN/>
        <w:spacing w:after="60" w:line="276" w:lineRule="auto"/>
        <w:jc w:val="center"/>
        <w:rPr>
          <w:rFonts w:eastAsia="Times New Roman" w:cs="Times New Roman"/>
          <w:sz w:val="20"/>
          <w:szCs w:val="20"/>
        </w:rPr>
      </w:pPr>
      <w:r w:rsidRPr="00310CB7">
        <w:rPr>
          <w:rFonts w:eastAsia="Times New Roman" w:cs="Times New Roman"/>
          <w:sz w:val="20"/>
          <w:szCs w:val="20"/>
        </w:rPr>
        <w:t>TIMBRO E FIRMA</w:t>
      </w:r>
    </w:p>
    <w:p w14:paraId="3A587C8A" w14:textId="77777777" w:rsidR="00CF1303" w:rsidRDefault="00CF1303" w:rsidP="002025C2">
      <w:pPr>
        <w:autoSpaceDE/>
        <w:autoSpaceDN/>
        <w:spacing w:after="60" w:line="276" w:lineRule="auto"/>
        <w:ind w:firstLine="228"/>
        <w:jc w:val="both"/>
        <w:rPr>
          <w:rFonts w:eastAsia="Times New Roman" w:cs="Times New Roman"/>
          <w:sz w:val="20"/>
          <w:szCs w:val="20"/>
        </w:rPr>
      </w:pPr>
    </w:p>
    <w:p w14:paraId="4F6F313C" w14:textId="77777777" w:rsidR="00310CB7" w:rsidRPr="00310CB7" w:rsidRDefault="00310CB7" w:rsidP="002025C2">
      <w:pPr>
        <w:autoSpaceDE/>
        <w:autoSpaceDN/>
        <w:spacing w:after="60" w:line="276" w:lineRule="auto"/>
        <w:ind w:firstLine="228"/>
        <w:jc w:val="both"/>
        <w:rPr>
          <w:rFonts w:eastAsia="Times New Roman" w:cs="Times New Roman"/>
          <w:sz w:val="20"/>
          <w:szCs w:val="20"/>
        </w:rPr>
      </w:pPr>
      <w:r w:rsidRPr="00310CB7">
        <w:rPr>
          <w:rFonts w:eastAsia="Times New Roman" w:cs="Times New Roman"/>
          <w:sz w:val="20"/>
          <w:szCs w:val="20"/>
        </w:rPr>
        <w:t>Legale rappresentante/Delegato</w:t>
      </w:r>
    </w:p>
    <w:p w14:paraId="77C0BB43" w14:textId="77777777" w:rsidR="00310CB7" w:rsidRPr="00310CB7" w:rsidRDefault="00310CB7" w:rsidP="002025C2">
      <w:pPr>
        <w:autoSpaceDE/>
        <w:autoSpaceDN/>
        <w:spacing w:after="60" w:line="276" w:lineRule="auto"/>
        <w:ind w:right="4536"/>
        <w:jc w:val="center"/>
        <w:rPr>
          <w:rFonts w:eastAsia="Times New Roman" w:cs="Times New Roman"/>
          <w:sz w:val="20"/>
          <w:szCs w:val="20"/>
        </w:rPr>
      </w:pPr>
      <w:r w:rsidRPr="00310CB7">
        <w:rPr>
          <w:rFonts w:eastAsia="Times New Roman" w:cs="Times New Roman"/>
          <w:sz w:val="20"/>
          <w:szCs w:val="20"/>
        </w:rPr>
        <w:t>Per l’Amministrazione</w:t>
      </w:r>
    </w:p>
    <w:p w14:paraId="37DCEBD5" w14:textId="77777777" w:rsidR="00310CB7" w:rsidRPr="00310CB7" w:rsidRDefault="00310CB7" w:rsidP="002025C2">
      <w:pPr>
        <w:autoSpaceDE/>
        <w:autoSpaceDN/>
        <w:spacing w:after="60" w:line="276" w:lineRule="auto"/>
        <w:ind w:right="4536"/>
        <w:jc w:val="center"/>
        <w:rPr>
          <w:rFonts w:eastAsia="Times New Roman" w:cs="Times New Roman"/>
          <w:sz w:val="20"/>
          <w:szCs w:val="20"/>
        </w:rPr>
      </w:pPr>
      <w:r w:rsidRPr="00310CB7">
        <w:rPr>
          <w:rFonts w:eastAsia="Times New Roman" w:cs="Times New Roman"/>
          <w:sz w:val="20"/>
          <w:szCs w:val="20"/>
        </w:rPr>
        <w:t>TIMBRO E FIRMA</w:t>
      </w:r>
    </w:p>
    <w:p w14:paraId="315012D6" w14:textId="77777777" w:rsidR="00310CB7" w:rsidRDefault="00310CB7" w:rsidP="002025C2">
      <w:pPr>
        <w:autoSpaceDE/>
        <w:autoSpaceDN/>
        <w:spacing w:after="60" w:line="276" w:lineRule="auto"/>
        <w:ind w:right="4536"/>
        <w:jc w:val="center"/>
        <w:rPr>
          <w:rFonts w:eastAsia="Times New Roman" w:cs="Times New Roman"/>
          <w:sz w:val="20"/>
          <w:szCs w:val="20"/>
        </w:rPr>
      </w:pPr>
      <w:r w:rsidRPr="00310CB7">
        <w:rPr>
          <w:rFonts w:eastAsia="Times New Roman" w:cs="Times New Roman"/>
          <w:sz w:val="20"/>
          <w:szCs w:val="20"/>
        </w:rPr>
        <w:t>DEL RESPONSABILE DELL’ENTE</w:t>
      </w:r>
    </w:p>
    <w:p w14:paraId="3DA189C2" w14:textId="792EB07D" w:rsidR="005858E8" w:rsidRDefault="005858E8" w:rsidP="002025C2">
      <w:pPr>
        <w:rPr>
          <w:rFonts w:eastAsia="Times New Roman" w:cs="Times New Roman"/>
          <w:sz w:val="20"/>
          <w:szCs w:val="20"/>
        </w:rPr>
      </w:pPr>
      <w:r>
        <w:rPr>
          <w:rFonts w:eastAsia="Times New Roman" w:cs="Times New Roman"/>
          <w:sz w:val="20"/>
          <w:szCs w:val="20"/>
        </w:rPr>
        <w:br w:type="page"/>
      </w: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310CB7" w:rsidRPr="00310CB7" w14:paraId="66765E35" w14:textId="77777777" w:rsidTr="00250239">
        <w:trPr>
          <w:trHeight w:val="408"/>
        </w:trPr>
        <w:tc>
          <w:tcPr>
            <w:tcW w:w="9674" w:type="dxa"/>
            <w:tcBorders>
              <w:top w:val="single" w:sz="8" w:space="0" w:color="000000"/>
              <w:left w:val="nil"/>
              <w:right w:val="nil"/>
            </w:tcBorders>
            <w:shd w:val="clear" w:color="auto" w:fill="C0C0C0"/>
            <w:vAlign w:val="center"/>
          </w:tcPr>
          <w:p w14:paraId="67EF6804" w14:textId="503562CE" w:rsidR="00310CB7" w:rsidRPr="00310CB7" w:rsidRDefault="00310CB7" w:rsidP="003512F1">
            <w:pPr>
              <w:pStyle w:val="Titolo2"/>
              <w:jc w:val="center"/>
              <w:rPr>
                <w:snapToGrid w:val="0"/>
                <w:sz w:val="28"/>
                <w:szCs w:val="28"/>
                <w:lang w:bidi="it-IT"/>
              </w:rPr>
            </w:pPr>
            <w:bookmarkStart w:id="38" w:name="_Toc162600954"/>
            <w:r w:rsidRPr="00310CB7">
              <w:rPr>
                <w:snapToGrid w:val="0"/>
                <w:lang w:eastAsia="it-IT" w:bidi="it-IT"/>
              </w:rPr>
              <w:t>A</w:t>
            </w:r>
            <w:r w:rsidR="00CF1303">
              <w:rPr>
                <w:snapToGrid w:val="0"/>
                <w:lang w:eastAsia="it-IT" w:bidi="it-IT"/>
              </w:rPr>
              <w:t xml:space="preserve">LLEGATO </w:t>
            </w:r>
            <w:r w:rsidRPr="00310CB7">
              <w:rPr>
                <w:snapToGrid w:val="0"/>
                <w:lang w:eastAsia="it-IT" w:bidi="it-IT"/>
              </w:rPr>
              <w:t>F – DICHIARAZIONE DI OFFERTA TECNICA</w:t>
            </w:r>
            <w:bookmarkEnd w:id="38"/>
          </w:p>
        </w:tc>
      </w:tr>
    </w:tbl>
    <w:p w14:paraId="660901A6" w14:textId="77777777" w:rsidR="00310CB7" w:rsidRPr="00310CB7" w:rsidRDefault="00310CB7" w:rsidP="002025C2">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21" w:history="1">
        <w:r w:rsidRPr="00310CB7">
          <w:rPr>
            <w:rFonts w:cs="Times New Roman"/>
            <w:bCs/>
            <w:color w:val="0000FF"/>
            <w:sz w:val="20"/>
            <w:szCs w:val="20"/>
            <w:u w:val="single"/>
          </w:rPr>
          <w:t>www.difesa.it/SGD-DNA/Staff/DT/GENIODIFE/Bandi</w:t>
        </w:r>
      </w:hyperlink>
      <w:r w:rsidRPr="00310CB7">
        <w:rPr>
          <w:rFonts w:cs="Times New Roman"/>
          <w:bCs/>
          <w:sz w:val="20"/>
          <w:szCs w:val="20"/>
        </w:rPr>
        <w:t xml:space="preserve"> e sul sito </w:t>
      </w:r>
      <w:hyperlink r:id="rId22"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02913AD0" w14:textId="076292CD" w:rsidR="00310CB7" w:rsidRPr="00310CB7" w:rsidRDefault="00310CB7" w:rsidP="002025C2">
      <w:pPr>
        <w:widowControl/>
        <w:adjustRightInd w:val="0"/>
        <w:jc w:val="both"/>
        <w:rPr>
          <w:rFonts w:cs="Times New Roman"/>
          <w:bCs/>
          <w:sz w:val="20"/>
          <w:szCs w:val="20"/>
        </w:rPr>
      </w:pPr>
      <w:r w:rsidRPr="00310CB7">
        <w:rPr>
          <w:rFonts w:cs="Times New Roman"/>
          <w:bCs/>
          <w:sz w:val="20"/>
          <w:szCs w:val="20"/>
        </w:rPr>
        <w:t xml:space="preserve">Il presente documento deve essere obbligatoriamente sottoscritto e presentato insieme all’offerta- da ciascun partecipante alla gara in oggetto. </w:t>
      </w:r>
    </w:p>
    <w:p w14:paraId="1889FA8F" w14:textId="77777777" w:rsidR="00310CB7" w:rsidRPr="00310CB7" w:rsidRDefault="00310CB7" w:rsidP="002025C2">
      <w:pPr>
        <w:autoSpaceDE/>
        <w:autoSpaceDN/>
        <w:spacing w:after="60" w:line="276" w:lineRule="auto"/>
        <w:rPr>
          <w:rFonts w:eastAsia="Times New Roman" w:cs="Times New Roman"/>
          <w:sz w:val="16"/>
          <w:szCs w:val="16"/>
        </w:rPr>
      </w:pPr>
    </w:p>
    <w:p w14:paraId="005DEDE3"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b w:val="0"/>
          <w:szCs w:val="24"/>
        </w:rPr>
        <w:t xml:space="preserve">A: </w:t>
      </w:r>
      <w:r w:rsidRPr="00310CB7">
        <w:rPr>
          <w:rFonts w:cs="Times New Roman"/>
          <w:szCs w:val="24"/>
        </w:rPr>
        <w:t>MINISTERO DELLA DIFESA</w:t>
      </w:r>
    </w:p>
    <w:p w14:paraId="2E7BCED8"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szCs w:val="24"/>
        </w:rPr>
        <w:t>Direzione Generale dei Lavori - 3° Reparto – 7^ Divisione</w:t>
      </w:r>
    </w:p>
    <w:p w14:paraId="5EBB02D8"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szCs w:val="24"/>
        </w:rPr>
        <w:t>Piazza della Marina, 4 – 00196 – ROMA</w:t>
      </w:r>
    </w:p>
    <w:p w14:paraId="4769008B" w14:textId="77777777" w:rsidR="00310CB7" w:rsidRPr="00310CB7" w:rsidRDefault="00310CB7" w:rsidP="002025C2">
      <w:pPr>
        <w:widowControl/>
        <w:autoSpaceDE/>
        <w:autoSpaceDN/>
        <w:spacing w:after="200" w:line="276" w:lineRule="auto"/>
        <w:contextualSpacing/>
        <w:jc w:val="right"/>
        <w:rPr>
          <w:rFonts w:cs="Times New Roman"/>
          <w:szCs w:val="24"/>
        </w:rPr>
      </w:pPr>
    </w:p>
    <w:p w14:paraId="2246B9CD" w14:textId="0BEB6E5A" w:rsidR="00310CB7" w:rsidRPr="00310CB7" w:rsidRDefault="00310CB7" w:rsidP="002025C2">
      <w:pPr>
        <w:widowControl/>
        <w:autoSpaceDE/>
        <w:autoSpaceDN/>
        <w:spacing w:after="160" w:line="259" w:lineRule="auto"/>
        <w:jc w:val="both"/>
        <w:rPr>
          <w:rFonts w:eastAsia="Times New Roman" w:cs="Times New Roman"/>
          <w:color w:val="000000"/>
          <w:szCs w:val="24"/>
          <w:lang w:eastAsia="it-IT"/>
        </w:rPr>
      </w:pPr>
      <w:r w:rsidRPr="00310CB7">
        <w:rPr>
          <w:rFonts w:cs="Times New Roman"/>
          <w:szCs w:val="24"/>
        </w:rPr>
        <w:t>OGGETTO:</w:t>
      </w:r>
      <w:r w:rsidRPr="00310CB7">
        <w:rPr>
          <w:rFonts w:cs="Times New Roman"/>
          <w:b w:val="0"/>
          <w:szCs w:val="24"/>
        </w:rPr>
        <w:t xml:space="preserve"> </w:t>
      </w:r>
      <w:r w:rsidRPr="00310CB7">
        <w:rPr>
          <w:rFonts w:eastAsia="Times New Roman" w:cs="Times New Roman"/>
          <w:color w:val="000000"/>
          <w:szCs w:val="24"/>
          <w:lang w:eastAsia="it-IT"/>
        </w:rPr>
        <w:t xml:space="preserve">GARA TELEMATICA EUROPEA CON PROCEDURA APERTA PER L'AFFIDAMENTO DEI LAVORI DI “REALIZZAZIONE DI UN’AVIORIMESSA PER CENTRO MANUTENZIONE 2° LIVELLO TECNICO VELIVOLI C-130J E C27 J”  </w:t>
      </w:r>
    </w:p>
    <w:p w14:paraId="0E52B721" w14:textId="035F188D"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 xml:space="preserve">LOCALITÀ: </w:t>
      </w:r>
      <w:r w:rsidR="006D1255">
        <w:rPr>
          <w:rFonts w:eastAsia="Times New Roman" w:cs="Times New Roman"/>
          <w:sz w:val="20"/>
          <w:szCs w:val="20"/>
        </w:rPr>
        <w:t>PISA (PI</w:t>
      </w:r>
      <w:r w:rsidR="006D1255" w:rsidRPr="006D1255">
        <w:rPr>
          <w:rFonts w:eastAsia="Times New Roman" w:cs="Times New Roman"/>
          <w:sz w:val="20"/>
          <w:szCs w:val="20"/>
        </w:rPr>
        <w:t xml:space="preserve">) </w:t>
      </w:r>
      <w:r w:rsidRPr="006D1255">
        <w:rPr>
          <w:rFonts w:eastAsia="Times New Roman" w:cs="Times New Roman"/>
          <w:sz w:val="20"/>
          <w:szCs w:val="20"/>
        </w:rPr>
        <w:t xml:space="preserve">- </w:t>
      </w:r>
      <w:r w:rsidR="006D1255" w:rsidRPr="00E01816">
        <w:rPr>
          <w:rFonts w:eastAsia="Times New Roman" w:cs="Times New Roman"/>
          <w:sz w:val="20"/>
          <w:szCs w:val="20"/>
        </w:rPr>
        <w:t>ID 2783</w:t>
      </w:r>
    </w:p>
    <w:p w14:paraId="164835AC" w14:textId="730FD8B6"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 xml:space="preserve">CIG: </w:t>
      </w:r>
      <w:r w:rsidR="00905F40" w:rsidRPr="00905F40">
        <w:rPr>
          <w:rFonts w:eastAsia="Times New Roman" w:cs="Times New Roman"/>
          <w:sz w:val="20"/>
          <w:szCs w:val="20"/>
        </w:rPr>
        <w:t>B109321C11</w:t>
      </w:r>
    </w:p>
    <w:p w14:paraId="6B3FC24D" w14:textId="77777777"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CUP: D57B23000180001</w:t>
      </w:r>
    </w:p>
    <w:p w14:paraId="2A4371C5" w14:textId="77777777" w:rsidR="001D7B36" w:rsidRPr="00310CB7" w:rsidRDefault="001D7B36" w:rsidP="001D7B36">
      <w:pPr>
        <w:autoSpaceDE/>
        <w:autoSpaceDN/>
        <w:spacing w:after="60" w:line="276" w:lineRule="auto"/>
        <w:jc w:val="both"/>
        <w:rPr>
          <w:rFonts w:eastAsia="Times New Roman" w:cs="Times New Roman"/>
        </w:rPr>
      </w:pPr>
      <w:r w:rsidRPr="00310CB7">
        <w:rPr>
          <w:rFonts w:eastAsia="Times New Roman" w:cs="Times New Roman"/>
          <w:color w:val="000000"/>
          <w:szCs w:val="24"/>
          <w:lang w:eastAsia="it-IT"/>
        </w:rPr>
        <w:t xml:space="preserve">Importo a base di gara € </w:t>
      </w:r>
      <w:r w:rsidRPr="00126CD3">
        <w:rPr>
          <w:rFonts w:eastAsia="Times New Roman" w:cs="Times New Roman"/>
          <w:color w:val="000000"/>
          <w:szCs w:val="24"/>
          <w:lang w:eastAsia="it-IT"/>
        </w:rPr>
        <w:t xml:space="preserve">38.877.444,12 </w:t>
      </w:r>
      <w:r w:rsidRPr="00310CB7">
        <w:rPr>
          <w:rFonts w:eastAsia="Times New Roman" w:cs="Times New Roman"/>
          <w:color w:val="000000"/>
          <w:szCs w:val="24"/>
          <w:lang w:eastAsia="it-IT"/>
        </w:rPr>
        <w:t>IVA non imponibile</w:t>
      </w:r>
      <w:r w:rsidRPr="00310CB7">
        <w:rPr>
          <w:rFonts w:eastAsia="Times New Roman" w:cs="Times New Roman"/>
        </w:rPr>
        <w:t xml:space="preserve"> </w:t>
      </w:r>
    </w:p>
    <w:p w14:paraId="1A647F4F" w14:textId="77777777" w:rsidR="00310CB7" w:rsidRPr="00310CB7" w:rsidRDefault="00310CB7" w:rsidP="002025C2">
      <w:pPr>
        <w:autoSpaceDE/>
        <w:autoSpaceDN/>
        <w:spacing w:after="60" w:line="276" w:lineRule="auto"/>
        <w:jc w:val="both"/>
        <w:rPr>
          <w:rFonts w:eastAsia="Times New Roman" w:cs="Times New Roman"/>
        </w:rPr>
      </w:pPr>
    </w:p>
    <w:p w14:paraId="1C74C647" w14:textId="77777777" w:rsidR="00310CB7" w:rsidRPr="00310CB7" w:rsidRDefault="00310CB7" w:rsidP="002025C2">
      <w:pPr>
        <w:autoSpaceDE/>
        <w:autoSpaceDN/>
        <w:spacing w:after="60" w:line="276" w:lineRule="auto"/>
        <w:jc w:val="center"/>
        <w:rPr>
          <w:rFonts w:eastAsia="Times New Roman" w:cs="Times New Roman"/>
        </w:rPr>
      </w:pPr>
      <w:r w:rsidRPr="00310CB7">
        <w:rPr>
          <w:rFonts w:eastAsia="Times New Roman" w:cs="Times New Roman"/>
        </w:rPr>
        <w:t>*****************************</w:t>
      </w:r>
    </w:p>
    <w:p w14:paraId="46E75DB2" w14:textId="77777777" w:rsidR="00310CB7" w:rsidRPr="00310CB7" w:rsidRDefault="00310CB7" w:rsidP="002025C2">
      <w:pPr>
        <w:autoSpaceDE/>
        <w:autoSpaceDN/>
        <w:spacing w:after="60" w:line="276" w:lineRule="auto"/>
        <w:jc w:val="center"/>
        <w:rPr>
          <w:rFonts w:eastAsia="Times New Roman" w:cs="Times New Roman"/>
        </w:rPr>
      </w:pPr>
    </w:p>
    <w:p w14:paraId="35024F94" w14:textId="77777777" w:rsidR="00310CB7" w:rsidRPr="00310CB7" w:rsidRDefault="00310CB7" w:rsidP="002025C2">
      <w:pPr>
        <w:adjustRightInd w:val="0"/>
        <w:spacing w:after="60" w:line="276" w:lineRule="auto"/>
        <w:jc w:val="both"/>
        <w:rPr>
          <w:rFonts w:eastAsia="Times New Roman" w:cs="Times New Roman"/>
          <w:b w:val="0"/>
          <w:color w:val="000000"/>
        </w:rPr>
      </w:pPr>
      <w:r w:rsidRPr="00310CB7">
        <w:rPr>
          <w:rFonts w:eastAsia="Times New Roman" w:cs="Times New Roman"/>
          <w:b w:val="0"/>
          <w:color w:val="000000"/>
        </w:rPr>
        <w:t xml:space="preserve">Il/La sottoscritto/a ___________________________ nato/a a _____________________ il _________ CF___________________ residente a ____________________ (___), via ____________________ n.______  (Legale rappresentante/Procuratore)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 PEC _____________________, che con riferimento alla procedura di gara in oggetto, </w:t>
      </w:r>
    </w:p>
    <w:p w14:paraId="34B3B968" w14:textId="77777777" w:rsidR="00310CB7" w:rsidRPr="00310CB7" w:rsidRDefault="00310CB7" w:rsidP="002025C2">
      <w:pPr>
        <w:widowControl/>
        <w:autoSpaceDE/>
        <w:autoSpaceDN/>
        <w:spacing w:after="200" w:line="276" w:lineRule="auto"/>
        <w:contextualSpacing/>
        <w:jc w:val="center"/>
        <w:rPr>
          <w:rFonts w:cs="Times New Roman"/>
          <w:b w:val="0"/>
          <w:szCs w:val="24"/>
        </w:rPr>
      </w:pPr>
      <w:r w:rsidRPr="00310CB7">
        <w:rPr>
          <w:rFonts w:cs="Times New Roman"/>
          <w:b w:val="0"/>
          <w:szCs w:val="24"/>
        </w:rPr>
        <w:t>MANIFESTA</w:t>
      </w:r>
    </w:p>
    <w:p w14:paraId="6DDCA00C" w14:textId="77777777" w:rsidR="00310CB7" w:rsidRPr="00310CB7" w:rsidRDefault="00310CB7" w:rsidP="002025C2">
      <w:pPr>
        <w:widowControl/>
        <w:autoSpaceDE/>
        <w:autoSpaceDN/>
        <w:spacing w:after="200" w:line="276" w:lineRule="auto"/>
        <w:contextualSpacing/>
        <w:jc w:val="center"/>
        <w:rPr>
          <w:rFonts w:cs="Times New Roman"/>
          <w:b w:val="0"/>
          <w:szCs w:val="24"/>
        </w:rPr>
      </w:pPr>
    </w:p>
    <w:p w14:paraId="43F4E153" w14:textId="77777777" w:rsidR="00310CB7" w:rsidRPr="00310CB7" w:rsidRDefault="00310CB7" w:rsidP="002025C2">
      <w:pPr>
        <w:widowControl/>
        <w:autoSpaceDE/>
        <w:autoSpaceDN/>
        <w:spacing w:after="200" w:line="276" w:lineRule="auto"/>
        <w:contextualSpacing/>
        <w:jc w:val="both"/>
        <w:rPr>
          <w:rFonts w:cs="Times New Roman"/>
          <w:b w:val="0"/>
          <w:szCs w:val="24"/>
        </w:rPr>
      </w:pPr>
      <w:r w:rsidRPr="00310CB7">
        <w:rPr>
          <w:rFonts w:cs="Times New Roman"/>
          <w:b w:val="0"/>
          <w:szCs w:val="24"/>
        </w:rPr>
        <w:t>il consenso all’accesso integrale dell’offerta presentata</w:t>
      </w:r>
    </w:p>
    <w:p w14:paraId="2474F576" w14:textId="77777777" w:rsidR="00310CB7" w:rsidRPr="00310CB7" w:rsidRDefault="00310CB7" w:rsidP="002025C2">
      <w:pPr>
        <w:widowControl/>
        <w:autoSpaceDE/>
        <w:autoSpaceDN/>
        <w:spacing w:after="200" w:line="276" w:lineRule="auto"/>
        <w:contextualSpacing/>
        <w:jc w:val="both"/>
        <w:rPr>
          <w:rFonts w:cs="Times New Roman"/>
          <w:b w:val="0"/>
          <w:szCs w:val="24"/>
        </w:rPr>
      </w:pPr>
    </w:p>
    <w:p w14:paraId="35F96E35" w14:textId="77777777" w:rsidR="00310CB7" w:rsidRPr="00310CB7" w:rsidRDefault="00310CB7" w:rsidP="002025C2">
      <w:pPr>
        <w:widowControl/>
        <w:autoSpaceDE/>
        <w:autoSpaceDN/>
        <w:spacing w:after="200" w:line="276" w:lineRule="auto"/>
        <w:contextualSpacing/>
        <w:jc w:val="both"/>
        <w:rPr>
          <w:rFonts w:cs="Times New Roman"/>
          <w:b w:val="0"/>
          <w:szCs w:val="24"/>
        </w:rPr>
      </w:pPr>
      <w:r w:rsidRPr="00310CB7">
        <w:rPr>
          <w:rFonts w:cs="Times New Roman"/>
          <w:b w:val="0"/>
          <w:szCs w:val="24"/>
        </w:rPr>
        <w:t>OVVERO</w:t>
      </w:r>
    </w:p>
    <w:p w14:paraId="3D05C5E4" w14:textId="77777777" w:rsidR="00310CB7" w:rsidRPr="00310CB7" w:rsidRDefault="00310CB7" w:rsidP="002025C2">
      <w:pPr>
        <w:widowControl/>
        <w:autoSpaceDE/>
        <w:autoSpaceDN/>
        <w:contextualSpacing/>
        <w:jc w:val="both"/>
        <w:rPr>
          <w:rFonts w:cs="Times New Roman"/>
          <w:b w:val="0"/>
          <w:szCs w:val="24"/>
        </w:rPr>
      </w:pPr>
      <w:r w:rsidRPr="00310CB7">
        <w:rPr>
          <w:rFonts w:cs="Times New Roman"/>
          <w:b w:val="0"/>
          <w:szCs w:val="24"/>
        </w:rPr>
        <w:t xml:space="preserve">il diniego all’ostensibilità e a ogni forma di divulgazione </w:t>
      </w:r>
      <w:r w:rsidRPr="00310CB7">
        <w:rPr>
          <w:rFonts w:cs="Times New Roman"/>
          <w:b w:val="0"/>
          <w:szCs w:val="24"/>
          <w:u w:val="single"/>
        </w:rPr>
        <w:t>di parte degli elaborati</w:t>
      </w:r>
      <w:r w:rsidRPr="00310CB7">
        <w:rPr>
          <w:rFonts w:cs="Times New Roman"/>
          <w:b w:val="0"/>
          <w:szCs w:val="24"/>
        </w:rPr>
        <w:t xml:space="preserve"> dell’offerta tecnica presentata in sede di gara, per il seguente motivo </w:t>
      </w:r>
      <w:r w:rsidRPr="00310CB7">
        <w:rPr>
          <w:rFonts w:cs="Times New Roman"/>
          <w:b w:val="0"/>
          <w:szCs w:val="24"/>
          <w:vertAlign w:val="superscript"/>
        </w:rPr>
        <w:footnoteReference w:id="1"/>
      </w:r>
      <w:r w:rsidRPr="00310CB7">
        <w:rPr>
          <w:rFonts w:cs="Times New Roman"/>
          <w:b w:val="0"/>
          <w:szCs w:val="24"/>
        </w:rPr>
        <w:t>:________________________________________</w:t>
      </w:r>
    </w:p>
    <w:p w14:paraId="21857F1E" w14:textId="77777777" w:rsidR="00310CB7" w:rsidRPr="00310CB7" w:rsidRDefault="00310CB7" w:rsidP="002025C2">
      <w:pPr>
        <w:widowControl/>
        <w:autoSpaceDE/>
        <w:autoSpaceDN/>
        <w:contextualSpacing/>
        <w:jc w:val="both"/>
        <w:rPr>
          <w:rFonts w:cs="Times New Roman"/>
          <w:b w:val="0"/>
          <w:szCs w:val="24"/>
        </w:rPr>
      </w:pPr>
    </w:p>
    <w:p w14:paraId="196A59B9" w14:textId="77777777" w:rsidR="00310CB7" w:rsidRPr="00310CB7" w:rsidRDefault="00310CB7" w:rsidP="002025C2">
      <w:pPr>
        <w:widowControl/>
        <w:autoSpaceDE/>
        <w:autoSpaceDN/>
        <w:contextualSpacing/>
        <w:jc w:val="both"/>
        <w:rPr>
          <w:rFonts w:cs="Times New Roman"/>
          <w:b w:val="0"/>
          <w:szCs w:val="24"/>
        </w:rPr>
      </w:pPr>
      <w:r w:rsidRPr="00310CB7">
        <w:rPr>
          <w:rFonts w:cs="Times New Roman"/>
          <w:b w:val="0"/>
          <w:szCs w:val="24"/>
        </w:rPr>
        <w:t xml:space="preserve">Conseguentemente, questa impresa consente l’accesso esclusivamente alle seguenti parti degli elaborati tecnici </w:t>
      </w:r>
      <w:r w:rsidRPr="00310CB7">
        <w:rPr>
          <w:rFonts w:cs="Times New Roman"/>
          <w:b w:val="0"/>
          <w:szCs w:val="24"/>
          <w:vertAlign w:val="superscript"/>
        </w:rPr>
        <w:footnoteReference w:id="2"/>
      </w:r>
      <w:r w:rsidRPr="00310CB7">
        <w:rPr>
          <w:rFonts w:cs="Times New Roman"/>
          <w:b w:val="0"/>
          <w:szCs w:val="24"/>
        </w:rPr>
        <w:t>:</w:t>
      </w:r>
    </w:p>
    <w:p w14:paraId="2000CE0C" w14:textId="77777777" w:rsidR="00310CB7" w:rsidRPr="00310CB7" w:rsidRDefault="00310CB7" w:rsidP="002025C2">
      <w:pPr>
        <w:widowControl/>
        <w:numPr>
          <w:ilvl w:val="0"/>
          <w:numId w:val="42"/>
        </w:numPr>
        <w:tabs>
          <w:tab w:val="num" w:pos="993"/>
        </w:tabs>
        <w:autoSpaceDE/>
        <w:autoSpaceDN/>
        <w:spacing w:after="160" w:line="276" w:lineRule="auto"/>
        <w:ind w:left="0"/>
        <w:contextualSpacing/>
        <w:jc w:val="both"/>
        <w:rPr>
          <w:rFonts w:eastAsia="Times New Roman" w:cs="Times New Roman"/>
          <w:b w:val="0"/>
          <w:szCs w:val="24"/>
        </w:rPr>
      </w:pPr>
      <w:r w:rsidRPr="00310CB7">
        <w:rPr>
          <w:rFonts w:eastAsia="Times New Roman" w:cs="Times New Roman"/>
          <w:b w:val="0"/>
          <w:szCs w:val="24"/>
        </w:rPr>
        <w:t>Elaborato ______: accesso consentito da pag. ____ a pag._____;</w:t>
      </w:r>
    </w:p>
    <w:p w14:paraId="59ED72E8" w14:textId="77777777" w:rsidR="00310CB7" w:rsidRPr="00310CB7" w:rsidRDefault="00310CB7" w:rsidP="002025C2">
      <w:pPr>
        <w:widowControl/>
        <w:numPr>
          <w:ilvl w:val="0"/>
          <w:numId w:val="42"/>
        </w:numPr>
        <w:tabs>
          <w:tab w:val="num" w:pos="993"/>
        </w:tabs>
        <w:autoSpaceDE/>
        <w:autoSpaceDN/>
        <w:spacing w:after="160" w:line="276" w:lineRule="auto"/>
        <w:ind w:left="0"/>
        <w:contextualSpacing/>
        <w:jc w:val="both"/>
        <w:rPr>
          <w:rFonts w:eastAsia="Times New Roman" w:cs="Times New Roman"/>
          <w:b w:val="0"/>
          <w:szCs w:val="24"/>
        </w:rPr>
      </w:pPr>
      <w:r w:rsidRPr="00310CB7">
        <w:rPr>
          <w:rFonts w:eastAsia="Times New Roman" w:cs="Times New Roman"/>
          <w:b w:val="0"/>
          <w:szCs w:val="24"/>
        </w:rPr>
        <w:t>Elaborato ______: accesso consentito da pag. ____ a pag._____.</w:t>
      </w:r>
    </w:p>
    <w:p w14:paraId="055E123D" w14:textId="77777777" w:rsidR="00310CB7" w:rsidRPr="00310CB7" w:rsidRDefault="00310CB7" w:rsidP="002025C2">
      <w:pPr>
        <w:adjustRightInd w:val="0"/>
        <w:spacing w:after="60" w:line="276" w:lineRule="auto"/>
        <w:jc w:val="both"/>
        <w:rPr>
          <w:rFonts w:eastAsia="Times New Roman" w:cs="Times New Roman"/>
          <w:b w:val="0"/>
          <w:color w:val="000000"/>
        </w:rPr>
      </w:pPr>
    </w:p>
    <w:p w14:paraId="04EE6D7A" w14:textId="77777777" w:rsidR="00310CB7" w:rsidRPr="00310CB7" w:rsidRDefault="00310CB7" w:rsidP="002025C2">
      <w:pPr>
        <w:autoSpaceDE/>
        <w:autoSpaceDN/>
        <w:spacing w:after="60" w:line="276" w:lineRule="auto"/>
        <w:ind w:hanging="284"/>
        <w:jc w:val="both"/>
        <w:rPr>
          <w:rFonts w:eastAsia="Times New Roman" w:cs="Times New Roman"/>
          <w:sz w:val="13"/>
        </w:rPr>
      </w:pPr>
      <w:r w:rsidRPr="00310CB7">
        <w:rPr>
          <w:rFonts w:eastAsia="Times New Roman" w:cs="Times New Roman"/>
          <w:b w:val="0"/>
        </w:rPr>
        <w:t>Luogo e data ………………….</w:t>
      </w:r>
    </w:p>
    <w:p w14:paraId="49EAA774" w14:textId="77777777" w:rsidR="00310CB7" w:rsidRPr="00310CB7" w:rsidRDefault="00310CB7" w:rsidP="002025C2">
      <w:pPr>
        <w:autoSpaceDE/>
        <w:autoSpaceDN/>
        <w:spacing w:after="60" w:line="276" w:lineRule="auto"/>
        <w:ind w:hanging="284"/>
        <w:jc w:val="both"/>
        <w:rPr>
          <w:rFonts w:eastAsia="Times New Roman" w:cs="Times New Roman"/>
          <w:sz w:val="13"/>
        </w:rPr>
      </w:pPr>
    </w:p>
    <w:p w14:paraId="4A26E794" w14:textId="77777777" w:rsidR="00310CB7" w:rsidRPr="00310CB7" w:rsidRDefault="00310CB7" w:rsidP="002025C2">
      <w:pPr>
        <w:adjustRightInd w:val="0"/>
        <w:spacing w:after="60" w:line="276" w:lineRule="auto"/>
        <w:jc w:val="center"/>
        <w:textAlignment w:val="baseline"/>
        <w:rPr>
          <w:rFonts w:eastAsia="Times New Roman" w:cs="Times New Roman"/>
          <w:b w:val="0"/>
          <w:color w:val="000000"/>
        </w:rPr>
      </w:pPr>
      <w:r w:rsidRPr="00310CB7">
        <w:rPr>
          <w:rFonts w:eastAsia="Times New Roman" w:cs="Times New Roman"/>
          <w:b w:val="0"/>
          <w:color w:val="000000"/>
        </w:rPr>
        <w:t>IL CONCORRENTE</w:t>
      </w:r>
      <w:r w:rsidRPr="00310CB7">
        <w:rPr>
          <w:rFonts w:eastAsia="Times New Roman" w:cs="Times New Roman"/>
          <w:b w:val="0"/>
          <w:color w:val="000000"/>
          <w:vertAlign w:val="superscript"/>
        </w:rPr>
        <w:footnoteReference w:id="3"/>
      </w:r>
    </w:p>
    <w:p w14:paraId="518EFBD2" w14:textId="77777777" w:rsidR="00310CB7" w:rsidRPr="00310CB7" w:rsidRDefault="00310CB7" w:rsidP="002025C2">
      <w:pPr>
        <w:adjustRightInd w:val="0"/>
        <w:spacing w:after="60" w:line="276" w:lineRule="auto"/>
        <w:jc w:val="center"/>
        <w:textAlignment w:val="baseline"/>
        <w:rPr>
          <w:rFonts w:eastAsia="Times New Roman" w:cs="Times New Roman"/>
          <w:i/>
          <w:color w:val="000000"/>
          <w:sz w:val="20"/>
        </w:rPr>
      </w:pPr>
      <w:r w:rsidRPr="00310CB7">
        <w:rPr>
          <w:rFonts w:eastAsia="Times New Roman" w:cs="Times New Roman"/>
          <w:i/>
          <w:color w:val="000000"/>
          <w:sz w:val="20"/>
        </w:rPr>
        <w:t>(nome e cognome e potere di firma)</w:t>
      </w:r>
    </w:p>
    <w:p w14:paraId="755F8612" w14:textId="77777777" w:rsidR="00310CB7" w:rsidRPr="00310CB7" w:rsidRDefault="00310CB7" w:rsidP="002025C2">
      <w:pPr>
        <w:widowControl/>
        <w:adjustRightInd w:val="0"/>
        <w:rPr>
          <w:rFonts w:cs="Times New Roman"/>
          <w:b w:val="0"/>
          <w:bCs/>
          <w:sz w:val="20"/>
          <w:szCs w:val="20"/>
        </w:rPr>
      </w:pPr>
    </w:p>
    <w:p w14:paraId="6CA7581F" w14:textId="77777777" w:rsidR="00310CB7" w:rsidRPr="00310CB7" w:rsidRDefault="00310CB7" w:rsidP="002025C2">
      <w:pPr>
        <w:rPr>
          <w:rFonts w:eastAsia="Times New Roman" w:cs="Times New Roman"/>
          <w:sz w:val="11"/>
        </w:rPr>
      </w:pPr>
      <w:r w:rsidRPr="00310CB7">
        <w:rPr>
          <w:rFonts w:eastAsia="Times New Roman" w:cs="Times New Roman"/>
          <w:sz w:val="11"/>
        </w:rPr>
        <w:br w:type="page"/>
      </w:r>
    </w:p>
    <w:p w14:paraId="11CC36B5" w14:textId="77777777" w:rsidR="00310CB7" w:rsidRPr="00310CB7" w:rsidRDefault="00310CB7" w:rsidP="002025C2">
      <w:pPr>
        <w:widowControl/>
        <w:autoSpaceDE/>
        <w:autoSpaceDN/>
        <w:spacing w:line="276" w:lineRule="auto"/>
        <w:rPr>
          <w:rFonts w:eastAsia="Times New Roman" w:cs="Times New Roman"/>
          <w:sz w:val="2"/>
          <w:highlight w:val="red"/>
          <w:lang w:bidi="it-IT"/>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310CB7" w:rsidRPr="00310CB7" w14:paraId="4A22B8C1" w14:textId="77777777" w:rsidTr="00250239">
        <w:trPr>
          <w:trHeight w:val="408"/>
        </w:trPr>
        <w:tc>
          <w:tcPr>
            <w:tcW w:w="9674" w:type="dxa"/>
            <w:tcBorders>
              <w:top w:val="single" w:sz="8" w:space="0" w:color="000000"/>
              <w:left w:val="nil"/>
              <w:right w:val="nil"/>
            </w:tcBorders>
            <w:shd w:val="clear" w:color="auto" w:fill="C0C0C0"/>
            <w:vAlign w:val="center"/>
          </w:tcPr>
          <w:p w14:paraId="625B67F0" w14:textId="1885F0BC" w:rsidR="00310CB7" w:rsidRPr="00310CB7" w:rsidRDefault="00310CB7" w:rsidP="003512F1">
            <w:pPr>
              <w:pStyle w:val="Titolo2"/>
              <w:jc w:val="center"/>
              <w:rPr>
                <w:snapToGrid w:val="0"/>
                <w:lang w:eastAsia="it-IT" w:bidi="it-IT"/>
              </w:rPr>
            </w:pPr>
            <w:bookmarkStart w:id="39" w:name="_Toc162600955"/>
            <w:r w:rsidRPr="00310CB7">
              <w:rPr>
                <w:snapToGrid w:val="0"/>
                <w:lang w:eastAsia="it-IT" w:bidi="it-IT"/>
              </w:rPr>
              <w:t>A</w:t>
            </w:r>
            <w:r w:rsidR="00CF1303">
              <w:rPr>
                <w:snapToGrid w:val="0"/>
                <w:lang w:eastAsia="it-IT" w:bidi="it-IT"/>
              </w:rPr>
              <w:t xml:space="preserve">LLEGATO </w:t>
            </w:r>
            <w:r w:rsidRPr="00310CB7">
              <w:rPr>
                <w:snapToGrid w:val="0"/>
                <w:lang w:eastAsia="it-IT" w:bidi="it-IT"/>
              </w:rPr>
              <w:t>G - DICHIARAZIONE OFFERTA ECONOMICA</w:t>
            </w:r>
            <w:bookmarkEnd w:id="39"/>
          </w:p>
          <w:p w14:paraId="67AF4624" w14:textId="756A3EC7" w:rsidR="00310CB7" w:rsidRPr="00B45226" w:rsidRDefault="00310CB7" w:rsidP="00B45226">
            <w:pPr>
              <w:pStyle w:val="Corpotesto"/>
              <w:jc w:val="center"/>
              <w:rPr>
                <w:b/>
                <w:snapToGrid w:val="0"/>
                <w:szCs w:val="28"/>
                <w:lang w:val="x-none" w:bidi="it-IT"/>
              </w:rPr>
            </w:pPr>
            <w:r w:rsidRPr="00B45226">
              <w:rPr>
                <w:b/>
                <w:snapToGrid w:val="0"/>
                <w:sz w:val="20"/>
                <w:lang w:eastAsia="it-IT" w:bidi="it-IT"/>
              </w:rPr>
              <w:t>(partecipazione come O.E. Singolo)</w:t>
            </w:r>
          </w:p>
        </w:tc>
      </w:tr>
    </w:tbl>
    <w:p w14:paraId="3116B09C" w14:textId="77777777" w:rsidR="00310CB7" w:rsidRDefault="00310CB7" w:rsidP="002025C2">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23" w:history="1">
        <w:r w:rsidRPr="00310CB7">
          <w:rPr>
            <w:rFonts w:cs="Times New Roman"/>
            <w:bCs/>
            <w:color w:val="0000FF"/>
            <w:sz w:val="20"/>
            <w:szCs w:val="20"/>
            <w:u w:val="single"/>
          </w:rPr>
          <w:t>www.difesa.it/SGD-DNA/Staff/DT/GENIODIFE/Bandi</w:t>
        </w:r>
      </w:hyperlink>
      <w:r w:rsidRPr="00310CB7">
        <w:rPr>
          <w:rFonts w:cs="Times New Roman"/>
          <w:bCs/>
          <w:sz w:val="20"/>
          <w:szCs w:val="20"/>
        </w:rPr>
        <w:t xml:space="preserve"> e sul sito </w:t>
      </w:r>
      <w:hyperlink r:id="rId24"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2B9828D1" w14:textId="77777777" w:rsidR="00CC5041" w:rsidRPr="00310CB7" w:rsidRDefault="00CC5041" w:rsidP="00CC5041">
      <w:pPr>
        <w:widowControl/>
        <w:adjustRightInd w:val="0"/>
        <w:jc w:val="both"/>
        <w:rPr>
          <w:rFonts w:cs="Times New Roman"/>
          <w:bCs/>
          <w:sz w:val="20"/>
          <w:szCs w:val="20"/>
        </w:rPr>
      </w:pPr>
      <w:r w:rsidRPr="00310CB7">
        <w:rPr>
          <w:rFonts w:cs="Times New Roman"/>
          <w:bCs/>
          <w:sz w:val="20"/>
          <w:szCs w:val="20"/>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4EDE914B" w14:textId="77777777" w:rsidR="00CC5041" w:rsidRPr="00310CB7" w:rsidRDefault="00CC5041" w:rsidP="002025C2">
      <w:pPr>
        <w:widowControl/>
        <w:adjustRightInd w:val="0"/>
        <w:jc w:val="both"/>
        <w:rPr>
          <w:rFonts w:cs="Times New Roman"/>
          <w:bCs/>
          <w:sz w:val="20"/>
          <w:szCs w:val="20"/>
        </w:rPr>
      </w:pPr>
    </w:p>
    <w:p w14:paraId="4E822B1C" w14:textId="77777777" w:rsidR="00310CB7" w:rsidRPr="00310CB7" w:rsidRDefault="00310CB7" w:rsidP="002025C2">
      <w:pPr>
        <w:autoSpaceDE/>
        <w:autoSpaceDN/>
        <w:spacing w:after="60" w:line="276" w:lineRule="auto"/>
        <w:rPr>
          <w:rFonts w:eastAsia="Times New Roman" w:cs="Times New Roman"/>
          <w:sz w:val="10"/>
        </w:rPr>
      </w:pPr>
    </w:p>
    <w:p w14:paraId="72BCB439"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b w:val="0"/>
          <w:szCs w:val="24"/>
        </w:rPr>
        <w:t xml:space="preserve">A: </w:t>
      </w:r>
      <w:r w:rsidRPr="00310CB7">
        <w:rPr>
          <w:rFonts w:cs="Times New Roman"/>
          <w:szCs w:val="24"/>
        </w:rPr>
        <w:t>MINISTERO DELLA DIFESA</w:t>
      </w:r>
    </w:p>
    <w:p w14:paraId="4C5AF3DB"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szCs w:val="24"/>
        </w:rPr>
        <w:t>Direzione Generale dei Lavori - 3° Reparto – 7^ Divisione</w:t>
      </w:r>
    </w:p>
    <w:p w14:paraId="5849E9DB" w14:textId="77777777" w:rsidR="00310CB7" w:rsidRPr="00310CB7" w:rsidRDefault="00310CB7" w:rsidP="002025C2">
      <w:pPr>
        <w:widowControl/>
        <w:autoSpaceDE/>
        <w:autoSpaceDN/>
        <w:spacing w:after="200" w:line="276" w:lineRule="auto"/>
        <w:contextualSpacing/>
        <w:jc w:val="right"/>
        <w:rPr>
          <w:rFonts w:cs="Times New Roman"/>
          <w:b w:val="0"/>
          <w:szCs w:val="24"/>
        </w:rPr>
      </w:pPr>
      <w:r w:rsidRPr="00310CB7">
        <w:rPr>
          <w:rFonts w:cs="Times New Roman"/>
          <w:szCs w:val="24"/>
        </w:rPr>
        <w:t>Piazza della Marina, 4 – 00196 – ROMA</w:t>
      </w:r>
    </w:p>
    <w:p w14:paraId="269D5379" w14:textId="77777777" w:rsidR="00310CB7" w:rsidRPr="00310CB7" w:rsidRDefault="00310CB7" w:rsidP="002025C2">
      <w:pPr>
        <w:widowControl/>
        <w:autoSpaceDE/>
        <w:autoSpaceDN/>
        <w:spacing w:after="200" w:line="276" w:lineRule="auto"/>
        <w:contextualSpacing/>
        <w:jc w:val="right"/>
        <w:rPr>
          <w:rFonts w:cs="Times New Roman"/>
          <w:b w:val="0"/>
          <w:szCs w:val="24"/>
        </w:rPr>
      </w:pPr>
    </w:p>
    <w:p w14:paraId="7C98056C" w14:textId="67FB1663" w:rsidR="00310CB7" w:rsidRPr="006D1255" w:rsidRDefault="00310CB7" w:rsidP="002025C2">
      <w:pPr>
        <w:widowControl/>
        <w:autoSpaceDE/>
        <w:autoSpaceDN/>
        <w:spacing w:after="160" w:line="259" w:lineRule="auto"/>
        <w:jc w:val="both"/>
        <w:rPr>
          <w:rFonts w:eastAsia="Times New Roman" w:cs="Times New Roman"/>
          <w:color w:val="000000"/>
          <w:szCs w:val="24"/>
          <w:lang w:eastAsia="it-IT"/>
        </w:rPr>
      </w:pPr>
      <w:r w:rsidRPr="00310CB7">
        <w:rPr>
          <w:rFonts w:cs="Times New Roman"/>
          <w:szCs w:val="24"/>
        </w:rPr>
        <w:t>OGGETTO:</w:t>
      </w:r>
      <w:r w:rsidRPr="00310CB7">
        <w:rPr>
          <w:rFonts w:cs="Times New Roman"/>
          <w:b w:val="0"/>
          <w:szCs w:val="24"/>
        </w:rPr>
        <w:t xml:space="preserve"> </w:t>
      </w:r>
      <w:r w:rsidRPr="00310CB7">
        <w:rPr>
          <w:rFonts w:eastAsia="Times New Roman" w:cs="Times New Roman"/>
          <w:color w:val="000000"/>
          <w:szCs w:val="24"/>
          <w:lang w:eastAsia="it-IT"/>
        </w:rPr>
        <w:t xml:space="preserve">GARA TELEMATICA EUROPEA CON PROCEDURA APERTA PER L'AFFIDAMENTO DEI LAVORI DI “REALIZZAZIONE DI UN’AVIORIMESSA PER </w:t>
      </w:r>
      <w:r w:rsidRPr="006D1255">
        <w:rPr>
          <w:rFonts w:eastAsia="Times New Roman" w:cs="Times New Roman"/>
          <w:color w:val="000000"/>
          <w:szCs w:val="24"/>
          <w:lang w:eastAsia="it-IT"/>
        </w:rPr>
        <w:t xml:space="preserve">CENTRO MANUTENZIONE 2° LIVELLO TECNICO VELIVOLI C-130J E C27 J” </w:t>
      </w:r>
    </w:p>
    <w:p w14:paraId="6F14F079" w14:textId="3BD8DCE5" w:rsidR="00310CB7" w:rsidRPr="00310CB7" w:rsidRDefault="00310CB7" w:rsidP="002025C2">
      <w:pPr>
        <w:autoSpaceDE/>
        <w:autoSpaceDN/>
        <w:spacing w:after="60" w:line="276" w:lineRule="auto"/>
        <w:jc w:val="both"/>
        <w:rPr>
          <w:rFonts w:eastAsia="Times New Roman" w:cs="Times New Roman"/>
          <w:sz w:val="20"/>
          <w:szCs w:val="20"/>
        </w:rPr>
      </w:pPr>
      <w:r w:rsidRPr="006D1255">
        <w:rPr>
          <w:rFonts w:eastAsia="Times New Roman" w:cs="Times New Roman"/>
          <w:sz w:val="20"/>
          <w:szCs w:val="20"/>
        </w:rPr>
        <w:t xml:space="preserve">LOCALITÀ: </w:t>
      </w:r>
      <w:r w:rsidR="006D1255" w:rsidRPr="006D1255">
        <w:rPr>
          <w:rFonts w:eastAsia="Times New Roman" w:cs="Times New Roman"/>
          <w:sz w:val="20"/>
          <w:szCs w:val="20"/>
        </w:rPr>
        <w:t xml:space="preserve">PISA (PI) </w:t>
      </w:r>
      <w:r w:rsidRPr="006D1255">
        <w:rPr>
          <w:rFonts w:eastAsia="Times New Roman" w:cs="Times New Roman"/>
          <w:sz w:val="20"/>
          <w:szCs w:val="20"/>
        </w:rPr>
        <w:t xml:space="preserve">- </w:t>
      </w:r>
      <w:r w:rsidR="006D1255" w:rsidRPr="00E01816">
        <w:rPr>
          <w:rFonts w:eastAsia="Times New Roman" w:cs="Times New Roman"/>
          <w:sz w:val="20"/>
          <w:szCs w:val="20"/>
        </w:rPr>
        <w:t>ID 2783</w:t>
      </w:r>
    </w:p>
    <w:p w14:paraId="115A560F" w14:textId="25DBD7F8"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 xml:space="preserve">CIG: </w:t>
      </w:r>
      <w:r w:rsidR="00905F40" w:rsidRPr="00905F40">
        <w:rPr>
          <w:rFonts w:eastAsia="Times New Roman" w:cs="Times New Roman"/>
          <w:sz w:val="20"/>
          <w:szCs w:val="20"/>
        </w:rPr>
        <w:t>B109321C11</w:t>
      </w:r>
    </w:p>
    <w:p w14:paraId="51A439EA" w14:textId="77777777"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CUP: D57B23000180001</w:t>
      </w:r>
    </w:p>
    <w:p w14:paraId="78706AC1" w14:textId="77777777" w:rsidR="001D7B36" w:rsidRPr="00310CB7" w:rsidRDefault="001D7B36" w:rsidP="001D7B36">
      <w:pPr>
        <w:autoSpaceDE/>
        <w:autoSpaceDN/>
        <w:spacing w:after="60" w:line="276" w:lineRule="auto"/>
        <w:jc w:val="both"/>
        <w:rPr>
          <w:rFonts w:eastAsia="Times New Roman" w:cs="Times New Roman"/>
        </w:rPr>
      </w:pPr>
      <w:r w:rsidRPr="00310CB7">
        <w:rPr>
          <w:rFonts w:eastAsia="Times New Roman" w:cs="Times New Roman"/>
          <w:color w:val="000000"/>
          <w:szCs w:val="24"/>
          <w:lang w:eastAsia="it-IT"/>
        </w:rPr>
        <w:t xml:space="preserve">Importo a base di gara € </w:t>
      </w:r>
      <w:r w:rsidRPr="00126CD3">
        <w:rPr>
          <w:rFonts w:eastAsia="Times New Roman" w:cs="Times New Roman"/>
          <w:color w:val="000000"/>
          <w:szCs w:val="24"/>
          <w:lang w:eastAsia="it-IT"/>
        </w:rPr>
        <w:t xml:space="preserve">38.877.444,12 </w:t>
      </w:r>
      <w:r w:rsidRPr="00310CB7">
        <w:rPr>
          <w:rFonts w:eastAsia="Times New Roman" w:cs="Times New Roman"/>
          <w:color w:val="000000"/>
          <w:szCs w:val="24"/>
          <w:lang w:eastAsia="it-IT"/>
        </w:rPr>
        <w:t>IVA non imponibile</w:t>
      </w:r>
      <w:r w:rsidRPr="00310CB7">
        <w:rPr>
          <w:rFonts w:eastAsia="Times New Roman" w:cs="Times New Roman"/>
        </w:rPr>
        <w:t xml:space="preserve"> </w:t>
      </w:r>
    </w:p>
    <w:p w14:paraId="7AB292D5" w14:textId="77777777" w:rsidR="00310CB7" w:rsidRPr="00310CB7" w:rsidRDefault="00310CB7" w:rsidP="002025C2">
      <w:pPr>
        <w:autoSpaceDE/>
        <w:autoSpaceDN/>
        <w:spacing w:after="60" w:line="276" w:lineRule="auto"/>
        <w:jc w:val="both"/>
        <w:rPr>
          <w:rFonts w:eastAsia="Times New Roman" w:cs="Times New Roman"/>
          <w:sz w:val="20"/>
          <w:szCs w:val="20"/>
        </w:rPr>
      </w:pPr>
    </w:p>
    <w:p w14:paraId="2FB7F090" w14:textId="77777777" w:rsidR="00310CB7" w:rsidRPr="00310CB7" w:rsidRDefault="00310CB7" w:rsidP="002025C2">
      <w:pPr>
        <w:autoSpaceDE/>
        <w:autoSpaceDN/>
        <w:spacing w:after="60" w:line="276" w:lineRule="auto"/>
        <w:jc w:val="center"/>
        <w:rPr>
          <w:rFonts w:eastAsia="Times New Roman" w:cs="Times New Roman"/>
        </w:rPr>
      </w:pPr>
      <w:r w:rsidRPr="00310CB7">
        <w:rPr>
          <w:rFonts w:eastAsia="Times New Roman" w:cs="Times New Roman"/>
        </w:rPr>
        <w:t>*****************************</w:t>
      </w:r>
    </w:p>
    <w:p w14:paraId="3E948F77" w14:textId="77777777" w:rsidR="00310CB7" w:rsidRPr="00310CB7" w:rsidRDefault="00310CB7" w:rsidP="002025C2">
      <w:pPr>
        <w:adjustRightInd w:val="0"/>
        <w:spacing w:after="60" w:line="276" w:lineRule="auto"/>
        <w:jc w:val="both"/>
        <w:rPr>
          <w:rFonts w:eastAsia="Times New Roman" w:cs="Times New Roman"/>
          <w:b w:val="0"/>
          <w:color w:val="000000"/>
        </w:rPr>
      </w:pPr>
      <w:r w:rsidRPr="00310CB7">
        <w:rPr>
          <w:rFonts w:eastAsia="Times New Roman" w:cs="Times New Roman"/>
          <w:b w:val="0"/>
          <w:color w:val="000000"/>
        </w:rPr>
        <w:t xml:space="preserve">Il/La sottoscritto/a ___________________________ nato/a a _____________________ il _________ CF___________________ residente a ____________________ (___), via ____________________ n.______  (Legale rappresentante/Procuratore)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 PEC _____________________, che con riferimento alla procedura di gara in oggetto, </w:t>
      </w:r>
    </w:p>
    <w:p w14:paraId="6450A930" w14:textId="77777777" w:rsidR="00310CB7" w:rsidRPr="00310CB7" w:rsidRDefault="00310CB7" w:rsidP="002025C2">
      <w:pPr>
        <w:autoSpaceDE/>
        <w:autoSpaceDN/>
        <w:spacing w:after="60" w:line="276" w:lineRule="auto"/>
        <w:jc w:val="both"/>
        <w:rPr>
          <w:rFonts w:eastAsia="Times New Roman" w:cs="Times New Roman"/>
          <w:b w:val="0"/>
          <w:bCs/>
          <w:color w:val="000000"/>
        </w:rPr>
      </w:pPr>
      <w:r w:rsidRPr="00310CB7">
        <w:rPr>
          <w:rFonts w:eastAsia="Times New Roman" w:cs="Times New Roman"/>
          <w:b w:val="0"/>
          <w:sz w:val="21"/>
        </w:rPr>
        <w:t xml:space="preserve">Al fine di partecipare e presentare idonea offerta per la gara in oggetto, </w:t>
      </w:r>
      <w:r w:rsidRPr="00310CB7">
        <w:rPr>
          <w:rFonts w:eastAsia="Times New Roman" w:cs="Times New Roman"/>
          <w:b w:val="0"/>
          <w:color w:val="000000"/>
          <w:sz w:val="21"/>
        </w:rPr>
        <w:t xml:space="preserve">ai sensi degli art. 46 e 47 D.P.R. 445/2000, </w:t>
      </w:r>
      <w:r w:rsidRPr="00310CB7">
        <w:rPr>
          <w:rFonts w:eastAsia="Times New Roman" w:cs="Times New Roman"/>
          <w:b w:val="0"/>
          <w:sz w:val="21"/>
        </w:rPr>
        <w:t>consapevole delle sanzioni penali nel caso di dichiarazioni non veritiere, di formazione o uso di atti falsi, richiamate dall’art. 76 del D.P.R. 445 del 28 dicembre 2000,</w:t>
      </w:r>
      <w:r w:rsidRPr="00310CB7">
        <w:rPr>
          <w:rFonts w:eastAsia="Times New Roman" w:cs="Times New Roman"/>
          <w:b w:val="0"/>
          <w:bCs/>
          <w:color w:val="000000"/>
        </w:rPr>
        <w:t xml:space="preserve">nel formulare la propria offerta economica, </w:t>
      </w:r>
    </w:p>
    <w:p w14:paraId="057771EE" w14:textId="77777777" w:rsidR="00310CB7" w:rsidRPr="00310CB7" w:rsidRDefault="00310CB7" w:rsidP="002025C2">
      <w:pPr>
        <w:autoSpaceDE/>
        <w:autoSpaceDN/>
        <w:spacing w:after="60" w:line="276" w:lineRule="auto"/>
        <w:jc w:val="center"/>
        <w:rPr>
          <w:rFonts w:eastAsia="Times New Roman" w:cs="Times New Roman"/>
          <w:bCs/>
          <w:color w:val="000000"/>
        </w:rPr>
      </w:pPr>
      <w:r w:rsidRPr="00310CB7">
        <w:rPr>
          <w:rFonts w:eastAsia="Times New Roman" w:cs="Times New Roman"/>
          <w:bCs/>
          <w:color w:val="000000"/>
        </w:rPr>
        <w:t>DICHIARA</w:t>
      </w:r>
    </w:p>
    <w:p w14:paraId="525A629E" w14:textId="478BE597" w:rsidR="00310CB7" w:rsidRPr="00310CB7" w:rsidRDefault="00310CB7" w:rsidP="002025C2">
      <w:pPr>
        <w:widowControl/>
        <w:numPr>
          <w:ilvl w:val="0"/>
          <w:numId w:val="34"/>
        </w:numPr>
        <w:suppressAutoHyphens/>
        <w:autoSpaceDE/>
        <w:autoSpaceDN/>
        <w:spacing w:after="60" w:line="276" w:lineRule="auto"/>
        <w:ind w:left="0" w:hanging="284"/>
        <w:jc w:val="both"/>
        <w:rPr>
          <w:rFonts w:eastAsia="Times New Roman" w:cs="Times New Roman"/>
          <w:b w:val="0"/>
          <w:sz w:val="21"/>
        </w:rPr>
      </w:pPr>
      <w:r w:rsidRPr="00310CB7">
        <w:rPr>
          <w:rFonts w:eastAsia="Times New Roman" w:cs="Times New Roman"/>
          <w:b w:val="0"/>
          <w:sz w:val="21"/>
        </w:rPr>
        <w:t xml:space="preserve">l’impegno a mantenere valida </w:t>
      </w:r>
      <w:r w:rsidRPr="00FD38A1">
        <w:rPr>
          <w:rFonts w:eastAsia="Times New Roman" w:cs="Times New Roman"/>
          <w:b w:val="0"/>
          <w:sz w:val="21"/>
        </w:rPr>
        <w:t xml:space="preserve">l’offerta </w:t>
      </w:r>
      <w:r w:rsidRPr="00E01816">
        <w:rPr>
          <w:rFonts w:eastAsia="Times New Roman" w:cs="Times New Roman"/>
          <w:b w:val="0"/>
          <w:sz w:val="21"/>
        </w:rPr>
        <w:t xml:space="preserve">per </w:t>
      </w:r>
      <w:r w:rsidRPr="00E01816">
        <w:rPr>
          <w:rFonts w:eastAsia="Times New Roman" w:cs="Times New Roman"/>
          <w:sz w:val="21"/>
        </w:rPr>
        <w:t>2</w:t>
      </w:r>
      <w:r w:rsidR="006945D9" w:rsidRPr="00E01816">
        <w:rPr>
          <w:rFonts w:eastAsia="Times New Roman" w:cs="Times New Roman"/>
          <w:sz w:val="21"/>
        </w:rPr>
        <w:t>4</w:t>
      </w:r>
      <w:r w:rsidRPr="00E01816">
        <w:rPr>
          <w:rFonts w:eastAsia="Times New Roman" w:cs="Times New Roman"/>
          <w:sz w:val="21"/>
        </w:rPr>
        <w:t>0</w:t>
      </w:r>
      <w:r w:rsidRPr="00E01816">
        <w:rPr>
          <w:rFonts w:eastAsia="Times New Roman" w:cs="Times New Roman"/>
          <w:b w:val="0"/>
          <w:sz w:val="21"/>
        </w:rPr>
        <w:t xml:space="preserve"> (</w:t>
      </w:r>
      <w:r w:rsidRPr="00E01816">
        <w:rPr>
          <w:rFonts w:eastAsia="Times New Roman" w:cs="Times New Roman"/>
          <w:sz w:val="21"/>
        </w:rPr>
        <w:t>duecento</w:t>
      </w:r>
      <w:r w:rsidR="00FD38A1" w:rsidRPr="00E01816">
        <w:rPr>
          <w:rFonts w:eastAsia="Times New Roman" w:cs="Times New Roman"/>
          <w:sz w:val="21"/>
        </w:rPr>
        <w:t>quaranta</w:t>
      </w:r>
      <w:r w:rsidRPr="00FD38A1">
        <w:rPr>
          <w:rFonts w:eastAsia="Times New Roman" w:cs="Times New Roman"/>
          <w:b w:val="0"/>
          <w:sz w:val="21"/>
        </w:rPr>
        <w:t xml:space="preserve">) gg solari </w:t>
      </w:r>
      <w:r w:rsidRPr="00310CB7">
        <w:rPr>
          <w:rFonts w:eastAsia="Times New Roman" w:cs="Times New Roman"/>
          <w:b w:val="0"/>
          <w:sz w:val="21"/>
        </w:rPr>
        <w:t>e consecutivi dal termine ultimo per il ricevimento delle offerte, come indicato nei documenti di gara, ai sensi dell’art. 17, comma 4, del Codice.</w:t>
      </w:r>
    </w:p>
    <w:p w14:paraId="70863936" w14:textId="77777777" w:rsidR="00310CB7" w:rsidRPr="009451B5" w:rsidRDefault="00310CB7" w:rsidP="002025C2">
      <w:pPr>
        <w:widowControl/>
        <w:numPr>
          <w:ilvl w:val="0"/>
          <w:numId w:val="34"/>
        </w:numPr>
        <w:suppressAutoHyphens/>
        <w:autoSpaceDE/>
        <w:autoSpaceDN/>
        <w:spacing w:after="60" w:line="276" w:lineRule="auto"/>
        <w:ind w:left="0" w:hanging="284"/>
        <w:jc w:val="both"/>
        <w:rPr>
          <w:rFonts w:eastAsia="Times New Roman" w:cs="Times New Roman"/>
          <w:b w:val="0"/>
          <w:sz w:val="21"/>
        </w:rPr>
      </w:pPr>
      <w:r w:rsidRPr="009451B5">
        <w:rPr>
          <w:rFonts w:eastAsia="Times New Roman" w:cs="Times New Roman"/>
          <w:b w:val="0"/>
          <w:sz w:val="21"/>
        </w:rPr>
        <w:t xml:space="preserve">di prendere atto ed accettare senza riserva alcuna che la stipula del contratto, in deroga a quanto previsto dall’art. 18 co. 2 del Codice, </w:t>
      </w:r>
      <w:r w:rsidRPr="009451B5">
        <w:rPr>
          <w:rFonts w:eastAsia="Times New Roman" w:cs="Times New Roman"/>
          <w:sz w:val="21"/>
        </w:rPr>
        <w:t>avrà luogo entro 180 giorni dalla data di efficacia dell’aggiudicazione</w:t>
      </w:r>
      <w:r w:rsidRPr="009451B5">
        <w:rPr>
          <w:rFonts w:eastAsia="Times New Roman" w:cs="Times New Roman"/>
          <w:b w:val="0"/>
          <w:sz w:val="21"/>
        </w:rPr>
        <w:t xml:space="preserve"> definitiva di cui al co. 5 dell’art. 17. Se la stipulazione del contratto non avviene nel termine fissato sopra, l’aggiudicatario può, mediante atto notificato alla stazione appaltante, sciogliersi da ogni vincolo o recedere dal contratto. All’aggiudicatario non spetta alcun indennizzo, salvo il rimborso delle spese contrattuali documentate. Pertanto l’offerta dell’aggiudicatario è irrevocabile fino al termine stabilito sopra, giusta art. 17, co. 6 del Codice.</w:t>
      </w:r>
    </w:p>
    <w:p w14:paraId="684DC972" w14:textId="4070CBA3" w:rsidR="00310CB7" w:rsidRPr="009451B5" w:rsidRDefault="009451B5" w:rsidP="009451B5">
      <w:pPr>
        <w:widowControl/>
        <w:numPr>
          <w:ilvl w:val="0"/>
          <w:numId w:val="34"/>
        </w:numPr>
        <w:suppressAutoHyphens/>
        <w:autoSpaceDE/>
        <w:autoSpaceDN/>
        <w:spacing w:after="60" w:line="276" w:lineRule="auto"/>
        <w:ind w:left="0" w:hanging="284"/>
        <w:jc w:val="both"/>
        <w:rPr>
          <w:rFonts w:eastAsia="Times New Roman" w:cs="Times New Roman"/>
          <w:b w:val="0"/>
          <w:sz w:val="21"/>
        </w:rPr>
      </w:pPr>
      <w:r w:rsidRPr="009451B5">
        <w:rPr>
          <w:rFonts w:eastAsia="Times New Roman" w:cs="Times New Roman"/>
          <w:b w:val="0"/>
          <w:sz w:val="21"/>
        </w:rPr>
        <w:t>di avere controllato ed analizzato tutti gli elaborati posti a base di gara ed in particolare il progetto esecutivo, quelli costituenti parte integrante del contratto</w:t>
      </w:r>
      <w:r w:rsidR="00310CB7" w:rsidRPr="009451B5">
        <w:rPr>
          <w:rFonts w:eastAsia="Times New Roman" w:cs="Times New Roman"/>
          <w:b w:val="0"/>
          <w:sz w:val="21"/>
        </w:rPr>
        <w:t>, ritenendoli adeguati allo scopo, accettandone i contenuti. Conseguentemente l’offerta economica formulata è remunerativa e tiene conto di ogni onere necessario a garantire l’assolvimento di tutti gli obblighi contrattuali, nonché di eventuali spese necessarie anche se non ben evidenziate nella stima dei costi a base di gara.</w:t>
      </w:r>
    </w:p>
    <w:p w14:paraId="0B360BEF" w14:textId="77777777" w:rsidR="00310CB7" w:rsidRPr="009451B5" w:rsidRDefault="00310CB7" w:rsidP="002025C2">
      <w:pPr>
        <w:widowControl/>
        <w:numPr>
          <w:ilvl w:val="0"/>
          <w:numId w:val="34"/>
        </w:numPr>
        <w:suppressAutoHyphens/>
        <w:autoSpaceDE/>
        <w:autoSpaceDN/>
        <w:spacing w:after="60" w:line="276" w:lineRule="auto"/>
        <w:ind w:left="0" w:hanging="284"/>
        <w:jc w:val="both"/>
        <w:rPr>
          <w:rFonts w:eastAsia="Times New Roman" w:cs="Times New Roman"/>
          <w:b w:val="0"/>
          <w:sz w:val="21"/>
        </w:rPr>
      </w:pPr>
      <w:r w:rsidRPr="009451B5">
        <w:rPr>
          <w:rFonts w:eastAsia="Times New Roman" w:cs="Times New Roman"/>
          <w:b w:val="0"/>
          <w:sz w:val="21"/>
        </w:rPr>
        <w:t>di aver tenuto conto delle eventuali discordanze nelle indicazioni qualitative e quantitative delle voci rilevabili nella stima dei costi del lavoro e che nella formulazione dell’offerta, riferita all’esecuzione del lavoro secondo la documentazione a base di gara, resta comunque fissa ed invariabile.</w:t>
      </w:r>
    </w:p>
    <w:p w14:paraId="33748A6B" w14:textId="77777777" w:rsidR="00310CB7" w:rsidRPr="009451B5" w:rsidRDefault="00310CB7" w:rsidP="002025C2">
      <w:pPr>
        <w:widowControl/>
        <w:numPr>
          <w:ilvl w:val="0"/>
          <w:numId w:val="34"/>
        </w:numPr>
        <w:suppressAutoHyphens/>
        <w:autoSpaceDE/>
        <w:autoSpaceDN/>
        <w:spacing w:after="360" w:line="276" w:lineRule="auto"/>
        <w:ind w:left="0" w:hanging="284"/>
        <w:jc w:val="both"/>
        <w:rPr>
          <w:rFonts w:eastAsia="Times New Roman" w:cs="Times New Roman"/>
          <w:b w:val="0"/>
          <w:sz w:val="21"/>
        </w:rPr>
      </w:pPr>
      <w:r w:rsidRPr="009451B5">
        <w:rPr>
          <w:rFonts w:eastAsia="Times New Roman" w:cs="Times New Roman"/>
          <w:b w:val="0"/>
          <w:sz w:val="21"/>
        </w:rPr>
        <w:t>di aver tenuto conto nel formulare l’offerta economica, che il contratto sarà registrato a tassa fissa ai sensi dell'art. 40 D.P.R. 26.04.86 n.131 e s.m.i. e che le spese di pubblicità (ove previste), di bollo, di registrazione e copia sono a carico dell’affidatario ai sensi dell’art. 16bis e 16 ter del R.D. 2440 del 10 novembre 1923, così come modificati dalla Legge 27 dicembre 1975, n. 790. La mancanza, l'insufficienza o l'irregolarità del bollo comportano, il successivo invio dei documenti al competente Ufficio del Registro, per la loro regolarizzazione a norma di legge.</w:t>
      </w:r>
    </w:p>
    <w:p w14:paraId="18EF065C" w14:textId="77777777" w:rsidR="00310CB7" w:rsidRPr="00310CB7" w:rsidRDefault="00310CB7" w:rsidP="002025C2">
      <w:pPr>
        <w:autoSpaceDE/>
        <w:autoSpaceDN/>
        <w:spacing w:after="60" w:line="276" w:lineRule="auto"/>
        <w:ind w:hanging="284"/>
        <w:jc w:val="both"/>
        <w:rPr>
          <w:rFonts w:eastAsia="Times New Roman" w:cs="Times New Roman"/>
          <w:b w:val="0"/>
          <w:sz w:val="20"/>
          <w:szCs w:val="20"/>
        </w:rPr>
      </w:pPr>
      <w:r w:rsidRPr="00310CB7">
        <w:rPr>
          <w:rFonts w:eastAsia="Times New Roman" w:cs="Times New Roman"/>
          <w:b w:val="0"/>
          <w:sz w:val="20"/>
          <w:szCs w:val="20"/>
        </w:rPr>
        <w:t>Luogo e data ………………….</w:t>
      </w:r>
    </w:p>
    <w:p w14:paraId="24D3C8F2" w14:textId="77777777" w:rsidR="00310CB7" w:rsidRPr="00310CB7" w:rsidRDefault="00310CB7" w:rsidP="002025C2">
      <w:pPr>
        <w:adjustRightInd w:val="0"/>
        <w:spacing w:after="60" w:line="276" w:lineRule="auto"/>
        <w:jc w:val="center"/>
        <w:textAlignment w:val="baseline"/>
        <w:rPr>
          <w:rFonts w:eastAsia="Times New Roman" w:cs="Times New Roman"/>
          <w:b w:val="0"/>
          <w:color w:val="000000"/>
        </w:rPr>
      </w:pPr>
      <w:r w:rsidRPr="00310CB7">
        <w:rPr>
          <w:rFonts w:eastAsia="Times New Roman" w:cs="Times New Roman"/>
          <w:b w:val="0"/>
          <w:color w:val="000000"/>
        </w:rPr>
        <w:t>IL CONCORRENTE</w:t>
      </w:r>
      <w:r w:rsidRPr="00310CB7">
        <w:rPr>
          <w:rFonts w:eastAsia="Times New Roman" w:cs="Times New Roman"/>
          <w:b w:val="0"/>
          <w:color w:val="000000"/>
          <w:vertAlign w:val="superscript"/>
        </w:rPr>
        <w:footnoteReference w:id="4"/>
      </w:r>
    </w:p>
    <w:p w14:paraId="6BD0B75D" w14:textId="77777777" w:rsidR="00310CB7" w:rsidRPr="00310CB7" w:rsidRDefault="00310CB7" w:rsidP="002025C2">
      <w:pPr>
        <w:adjustRightInd w:val="0"/>
        <w:spacing w:after="240" w:line="276" w:lineRule="auto"/>
        <w:jc w:val="center"/>
        <w:textAlignment w:val="baseline"/>
        <w:rPr>
          <w:rFonts w:eastAsia="Times New Roman" w:cs="Times New Roman"/>
          <w:i/>
          <w:color w:val="000000"/>
          <w:sz w:val="18"/>
        </w:rPr>
      </w:pPr>
      <w:r w:rsidRPr="00310CB7">
        <w:rPr>
          <w:rFonts w:eastAsia="Times New Roman" w:cs="Times New Roman"/>
          <w:i/>
          <w:color w:val="000000"/>
          <w:sz w:val="18"/>
        </w:rPr>
        <w:t xml:space="preserve">nome e cognome del firmatario </w:t>
      </w:r>
      <w:r w:rsidRPr="00310CB7">
        <w:rPr>
          <w:rFonts w:eastAsia="Times New Roman" w:cs="Times New Roman"/>
          <w:i/>
          <w:color w:val="000000"/>
          <w:sz w:val="18"/>
          <w:vertAlign w:val="superscript"/>
        </w:rPr>
        <w:footnoteReference w:id="5"/>
      </w:r>
    </w:p>
    <w:p w14:paraId="4117679E" w14:textId="77777777" w:rsidR="00310CB7" w:rsidRPr="00310CB7" w:rsidRDefault="00310CB7" w:rsidP="002025C2">
      <w:pPr>
        <w:autoSpaceDE/>
        <w:autoSpaceDN/>
        <w:spacing w:after="60" w:line="276" w:lineRule="auto"/>
        <w:jc w:val="both"/>
        <w:rPr>
          <w:rFonts w:eastAsia="Times New Roman" w:cs="Times New Roman"/>
          <w:b w:val="0"/>
          <w:bCs/>
          <w:i/>
          <w:sz w:val="18"/>
          <w:u w:val="single"/>
        </w:rPr>
      </w:pPr>
    </w:p>
    <w:p w14:paraId="39EEE38D" w14:textId="77777777" w:rsidR="00310CB7" w:rsidRPr="00310CB7" w:rsidRDefault="00310CB7" w:rsidP="002025C2">
      <w:pPr>
        <w:autoSpaceDE/>
        <w:autoSpaceDN/>
        <w:spacing w:after="60" w:line="276" w:lineRule="auto"/>
        <w:jc w:val="both"/>
        <w:rPr>
          <w:rFonts w:eastAsia="Times New Roman" w:cs="Times New Roman"/>
          <w:b w:val="0"/>
          <w:bCs/>
          <w:i/>
          <w:sz w:val="18"/>
          <w:u w:val="single"/>
        </w:rPr>
      </w:pPr>
      <w:r w:rsidRPr="00310CB7">
        <w:rPr>
          <w:rFonts w:eastAsia="Times New Roman" w:cs="Times New Roman"/>
          <w:b w:val="0"/>
          <w:bCs/>
          <w:i/>
          <w:sz w:val="18"/>
          <w:u w:val="single"/>
        </w:rPr>
        <w:t>NOTA BENE:</w:t>
      </w:r>
    </w:p>
    <w:p w14:paraId="1C9C792F" w14:textId="77777777" w:rsidR="00310CB7" w:rsidRPr="00310CB7" w:rsidRDefault="00310CB7" w:rsidP="002025C2">
      <w:pPr>
        <w:widowControl/>
        <w:adjustRightInd w:val="0"/>
        <w:jc w:val="both"/>
        <w:rPr>
          <w:rFonts w:cs="Times New Roman"/>
          <w:bCs/>
          <w:sz w:val="20"/>
          <w:szCs w:val="20"/>
        </w:rPr>
      </w:pPr>
      <w:r w:rsidRPr="00310CB7">
        <w:rPr>
          <w:rFonts w:cs="Times New Roman"/>
          <w:bCs/>
          <w:sz w:val="20"/>
          <w:szCs w:val="20"/>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39E1B533" w14:textId="77777777" w:rsidR="00310CB7" w:rsidRPr="00310CB7" w:rsidRDefault="00310CB7" w:rsidP="002025C2">
      <w:pPr>
        <w:widowControl/>
        <w:adjustRightInd w:val="0"/>
        <w:jc w:val="both"/>
        <w:rPr>
          <w:rFonts w:cs="Times New Roman"/>
          <w:b w:val="0"/>
          <w:bCs/>
          <w:sz w:val="20"/>
          <w:szCs w:val="20"/>
        </w:rPr>
      </w:pPr>
    </w:p>
    <w:p w14:paraId="32C821EE" w14:textId="77777777" w:rsidR="00310CB7" w:rsidRPr="00310CB7" w:rsidRDefault="00310CB7" w:rsidP="002025C2">
      <w:pPr>
        <w:widowControl/>
        <w:numPr>
          <w:ilvl w:val="0"/>
          <w:numId w:val="54"/>
        </w:numPr>
        <w:autoSpaceDE/>
        <w:autoSpaceDN/>
        <w:spacing w:after="60" w:line="276" w:lineRule="auto"/>
        <w:ind w:left="0" w:hanging="284"/>
        <w:jc w:val="both"/>
        <w:rPr>
          <w:rFonts w:cs="Times New Roman"/>
          <w:b w:val="0"/>
          <w:bCs/>
          <w:i/>
          <w:sz w:val="18"/>
          <w:szCs w:val="18"/>
          <w:lang w:eastAsia="it-IT"/>
        </w:rPr>
      </w:pPr>
      <w:r w:rsidRPr="00310CB7">
        <w:rPr>
          <w:rFonts w:cs="Times New Roman"/>
          <w:b w:val="0"/>
          <w:bCs/>
          <w:i/>
          <w:sz w:val="18"/>
          <w:szCs w:val="18"/>
          <w:lang w:eastAsia="it-IT"/>
        </w:rPr>
        <w:t>Allegare il documento di identità in corso di validità del firmatario.</w:t>
      </w:r>
    </w:p>
    <w:p w14:paraId="42CA7A7B" w14:textId="77777777" w:rsidR="00310CB7" w:rsidRPr="00310CB7" w:rsidRDefault="00310CB7" w:rsidP="002025C2">
      <w:pPr>
        <w:widowControl/>
        <w:numPr>
          <w:ilvl w:val="0"/>
          <w:numId w:val="54"/>
        </w:numPr>
        <w:autoSpaceDE/>
        <w:autoSpaceDN/>
        <w:spacing w:after="60" w:line="276" w:lineRule="auto"/>
        <w:ind w:left="0" w:hanging="284"/>
        <w:jc w:val="both"/>
        <w:rPr>
          <w:rFonts w:cs="Times New Roman"/>
          <w:b w:val="0"/>
          <w:bCs/>
          <w:i/>
          <w:sz w:val="18"/>
          <w:szCs w:val="18"/>
          <w:lang w:eastAsia="it-IT"/>
        </w:rPr>
      </w:pPr>
      <w:r w:rsidRPr="00310CB7">
        <w:rPr>
          <w:rFonts w:cs="Times New Roman"/>
          <w:b w:val="0"/>
          <w:bCs/>
          <w:i/>
          <w:sz w:val="18"/>
          <w:szCs w:val="18"/>
          <w:lang w:eastAsia="it-IT"/>
        </w:rPr>
        <w:t>Il presente documento deve essere presentato dal concorrente (singolo, consorzio stabile), debitamente compilato in ogni sua parte, preferibilmente secondo le indicazioni ivi riportate e firmato digitalmente a cura del legale rappresentante. Nel caso procuratore, allegare la procura notarile (generale o speciale).</w:t>
      </w:r>
    </w:p>
    <w:p w14:paraId="6CC9A469" w14:textId="77777777" w:rsidR="00310CB7" w:rsidRPr="00310CB7" w:rsidRDefault="00310CB7" w:rsidP="002025C2">
      <w:pPr>
        <w:widowControl/>
        <w:autoSpaceDE/>
        <w:autoSpaceDN/>
        <w:spacing w:after="60" w:line="276" w:lineRule="auto"/>
        <w:rPr>
          <w:rFonts w:eastAsia="Times New Roman" w:cs="Times New Roman"/>
          <w:sz w:val="20"/>
          <w:lang w:bidi="it-IT"/>
        </w:rPr>
      </w:pPr>
      <w:r w:rsidRPr="00310CB7">
        <w:rPr>
          <w:rFonts w:eastAsia="Times New Roman" w:cs="Times New Roman"/>
          <w:sz w:val="20"/>
          <w:lang w:bidi="it-IT"/>
        </w:rPr>
        <w:br w:type="page"/>
      </w: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310CB7" w:rsidRPr="00310CB7" w14:paraId="09E18B1E" w14:textId="77777777" w:rsidTr="00250239">
        <w:trPr>
          <w:trHeight w:val="408"/>
        </w:trPr>
        <w:tc>
          <w:tcPr>
            <w:tcW w:w="9674" w:type="dxa"/>
            <w:tcBorders>
              <w:top w:val="single" w:sz="8" w:space="0" w:color="000000"/>
              <w:left w:val="nil"/>
              <w:right w:val="nil"/>
            </w:tcBorders>
            <w:shd w:val="clear" w:color="auto" w:fill="C0C0C0"/>
            <w:vAlign w:val="center"/>
          </w:tcPr>
          <w:p w14:paraId="4EA70AB9" w14:textId="03C4DAFA" w:rsidR="00310CB7" w:rsidRPr="00310CB7" w:rsidRDefault="00310CB7" w:rsidP="003512F1">
            <w:pPr>
              <w:pStyle w:val="Titolo2"/>
              <w:jc w:val="center"/>
              <w:rPr>
                <w:rFonts w:eastAsia="CIDFont+F2"/>
                <w:snapToGrid w:val="0"/>
                <w:color w:val="000000"/>
                <w:szCs w:val="24"/>
                <w:lang w:eastAsia="it-IT" w:bidi="it-IT"/>
              </w:rPr>
            </w:pPr>
            <w:bookmarkStart w:id="40" w:name="_Toc162600956"/>
            <w:r w:rsidRPr="00310CB7">
              <w:rPr>
                <w:rFonts w:eastAsia="CIDFont+F2"/>
                <w:snapToGrid w:val="0"/>
                <w:color w:val="000000"/>
                <w:szCs w:val="24"/>
                <w:lang w:eastAsia="it-IT" w:bidi="it-IT"/>
              </w:rPr>
              <w:t>A</w:t>
            </w:r>
            <w:r w:rsidR="00CF1303">
              <w:rPr>
                <w:rFonts w:eastAsia="CIDFont+F2"/>
                <w:snapToGrid w:val="0"/>
                <w:color w:val="000000"/>
                <w:szCs w:val="24"/>
                <w:lang w:eastAsia="it-IT" w:bidi="it-IT"/>
              </w:rPr>
              <w:t>LLEGATO</w:t>
            </w:r>
            <w:r w:rsidRPr="00310CB7">
              <w:rPr>
                <w:rFonts w:eastAsia="CIDFont+F2"/>
                <w:snapToGrid w:val="0"/>
                <w:color w:val="000000"/>
                <w:szCs w:val="24"/>
                <w:lang w:eastAsia="it-IT" w:bidi="it-IT"/>
              </w:rPr>
              <w:t xml:space="preserve"> G BIS - DICHIARAZIONE OFFERTA ECONOMICA</w:t>
            </w:r>
            <w:bookmarkEnd w:id="40"/>
          </w:p>
          <w:p w14:paraId="79534095" w14:textId="5ABFF2B2" w:rsidR="00310CB7" w:rsidRPr="00B45226" w:rsidRDefault="00310CB7" w:rsidP="00B45226">
            <w:pPr>
              <w:pStyle w:val="Corpotesto"/>
              <w:jc w:val="center"/>
              <w:rPr>
                <w:b/>
                <w:i/>
                <w:snapToGrid w:val="0"/>
                <w:sz w:val="16"/>
                <w:szCs w:val="16"/>
                <w:lang w:val="x-none" w:bidi="it-IT"/>
              </w:rPr>
            </w:pPr>
            <w:r w:rsidRPr="00B45226">
              <w:rPr>
                <w:b/>
                <w:snapToGrid w:val="0"/>
                <w:sz w:val="16"/>
                <w:szCs w:val="16"/>
                <w:lang w:eastAsia="it-IT" w:bidi="it-IT"/>
              </w:rPr>
              <w:t>(partecipazione in raggruppamento)</w:t>
            </w:r>
          </w:p>
        </w:tc>
      </w:tr>
    </w:tbl>
    <w:p w14:paraId="2CA2C276" w14:textId="77777777" w:rsidR="00310CB7" w:rsidRPr="00310CB7" w:rsidRDefault="00310CB7" w:rsidP="002025C2">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25" w:history="1">
        <w:r w:rsidRPr="00310CB7">
          <w:rPr>
            <w:rFonts w:cs="Times New Roman"/>
            <w:bCs/>
            <w:color w:val="0000FF"/>
            <w:sz w:val="20"/>
            <w:szCs w:val="20"/>
            <w:u w:val="single"/>
          </w:rPr>
          <w:t>www.difesa.it/SGD-DNA/Staff/DT/GENIODIFE/Bandi</w:t>
        </w:r>
      </w:hyperlink>
      <w:r w:rsidRPr="00310CB7">
        <w:rPr>
          <w:rFonts w:cs="Times New Roman"/>
          <w:bCs/>
          <w:sz w:val="20"/>
          <w:szCs w:val="20"/>
        </w:rPr>
        <w:t xml:space="preserve"> e sul sito </w:t>
      </w:r>
      <w:hyperlink r:id="rId26"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7B0AE40F" w14:textId="77777777" w:rsidR="00310CB7" w:rsidRPr="00310CB7" w:rsidRDefault="00310CB7" w:rsidP="002025C2">
      <w:pPr>
        <w:widowControl/>
        <w:adjustRightInd w:val="0"/>
        <w:jc w:val="both"/>
        <w:rPr>
          <w:rFonts w:cs="Times New Roman"/>
          <w:bCs/>
          <w:sz w:val="20"/>
          <w:szCs w:val="20"/>
        </w:rPr>
      </w:pPr>
      <w:r w:rsidRPr="00310CB7">
        <w:rPr>
          <w:rFonts w:cs="Times New Roman"/>
          <w:bCs/>
          <w:sz w:val="20"/>
          <w:szCs w:val="20"/>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6BDC0051"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b w:val="0"/>
          <w:szCs w:val="24"/>
        </w:rPr>
        <w:t xml:space="preserve">A: </w:t>
      </w:r>
      <w:r w:rsidRPr="00310CB7">
        <w:rPr>
          <w:rFonts w:cs="Times New Roman"/>
          <w:szCs w:val="24"/>
        </w:rPr>
        <w:t>MINISTERO DELLA DIFESA</w:t>
      </w:r>
    </w:p>
    <w:p w14:paraId="720520C7"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szCs w:val="24"/>
        </w:rPr>
        <w:t>Direzione Generale dei Lavori - 3° Reparto – 7^ Divisione</w:t>
      </w:r>
    </w:p>
    <w:p w14:paraId="49C76E26" w14:textId="77777777" w:rsidR="00310CB7" w:rsidRPr="00310CB7" w:rsidRDefault="00310CB7" w:rsidP="002025C2">
      <w:pPr>
        <w:widowControl/>
        <w:autoSpaceDE/>
        <w:autoSpaceDN/>
        <w:spacing w:after="200" w:line="276" w:lineRule="auto"/>
        <w:contextualSpacing/>
        <w:jc w:val="right"/>
        <w:rPr>
          <w:rFonts w:cs="Times New Roman"/>
          <w:b w:val="0"/>
          <w:szCs w:val="24"/>
        </w:rPr>
      </w:pPr>
      <w:r w:rsidRPr="00310CB7">
        <w:rPr>
          <w:rFonts w:cs="Times New Roman"/>
          <w:szCs w:val="24"/>
        </w:rPr>
        <w:t>Piazza della Marina, 4 – 00196 – ROMA</w:t>
      </w:r>
    </w:p>
    <w:p w14:paraId="02D98B63" w14:textId="77777777" w:rsidR="00310CB7" w:rsidRPr="00310CB7" w:rsidRDefault="00310CB7" w:rsidP="002025C2">
      <w:pPr>
        <w:widowControl/>
        <w:autoSpaceDE/>
        <w:autoSpaceDN/>
        <w:spacing w:after="200" w:line="276" w:lineRule="auto"/>
        <w:contextualSpacing/>
        <w:jc w:val="right"/>
        <w:rPr>
          <w:rFonts w:cs="Times New Roman"/>
          <w:b w:val="0"/>
          <w:szCs w:val="24"/>
        </w:rPr>
      </w:pPr>
    </w:p>
    <w:p w14:paraId="6EC517CC" w14:textId="77777777" w:rsidR="00310CB7" w:rsidRPr="006D1255" w:rsidRDefault="00310CB7" w:rsidP="002025C2">
      <w:pPr>
        <w:widowControl/>
        <w:autoSpaceDE/>
        <w:autoSpaceDN/>
        <w:spacing w:after="160" w:line="259" w:lineRule="auto"/>
        <w:jc w:val="both"/>
        <w:rPr>
          <w:rFonts w:eastAsia="Times New Roman" w:cs="Times New Roman"/>
          <w:color w:val="000000"/>
          <w:szCs w:val="24"/>
          <w:lang w:eastAsia="it-IT"/>
        </w:rPr>
      </w:pPr>
      <w:r w:rsidRPr="006D1255">
        <w:rPr>
          <w:rFonts w:cs="Times New Roman"/>
          <w:szCs w:val="24"/>
        </w:rPr>
        <w:t>OGGETTO:</w:t>
      </w:r>
      <w:r w:rsidRPr="006D1255">
        <w:rPr>
          <w:rFonts w:cs="Times New Roman"/>
          <w:b w:val="0"/>
          <w:szCs w:val="24"/>
        </w:rPr>
        <w:t xml:space="preserve"> </w:t>
      </w:r>
      <w:r w:rsidRPr="006D1255">
        <w:rPr>
          <w:rFonts w:eastAsia="Times New Roman" w:cs="Times New Roman"/>
          <w:color w:val="000000"/>
          <w:szCs w:val="24"/>
          <w:lang w:eastAsia="it-IT"/>
        </w:rPr>
        <w:t xml:space="preserve">GARA TELEMATICA EUROPEA CON PROCEDURA APERTA PER L'AFFIDAMENTO DEI LAVORI DI “REALIZZAZIONE DI UN’AVIORIMESSA PER CENTRO MANUTENZIONE 2° LIVELLO TECNICO VELIVOLI C-130J E C27 J” – </w:t>
      </w:r>
    </w:p>
    <w:p w14:paraId="1A2EEE37" w14:textId="33D986E5" w:rsidR="00310CB7" w:rsidRPr="00310CB7" w:rsidRDefault="00310CB7" w:rsidP="002025C2">
      <w:pPr>
        <w:autoSpaceDE/>
        <w:autoSpaceDN/>
        <w:spacing w:after="60" w:line="276" w:lineRule="auto"/>
        <w:jc w:val="both"/>
        <w:rPr>
          <w:rFonts w:eastAsia="Times New Roman" w:cs="Times New Roman"/>
          <w:sz w:val="20"/>
          <w:szCs w:val="20"/>
        </w:rPr>
      </w:pPr>
      <w:r w:rsidRPr="006D1255">
        <w:rPr>
          <w:rFonts w:eastAsia="Times New Roman" w:cs="Times New Roman"/>
          <w:sz w:val="20"/>
          <w:szCs w:val="20"/>
        </w:rPr>
        <w:t xml:space="preserve">LOCALITÀ: </w:t>
      </w:r>
      <w:r w:rsidR="006D1255" w:rsidRPr="006D1255">
        <w:rPr>
          <w:rFonts w:eastAsia="Times New Roman" w:cs="Times New Roman"/>
          <w:sz w:val="20"/>
          <w:szCs w:val="20"/>
        </w:rPr>
        <w:t xml:space="preserve">PISA (PI) </w:t>
      </w:r>
      <w:r w:rsidRPr="006D1255">
        <w:rPr>
          <w:rFonts w:eastAsia="Times New Roman" w:cs="Times New Roman"/>
          <w:sz w:val="20"/>
          <w:szCs w:val="20"/>
        </w:rPr>
        <w:t xml:space="preserve">- </w:t>
      </w:r>
      <w:r w:rsidR="006D1255" w:rsidRPr="00E01816">
        <w:rPr>
          <w:rFonts w:eastAsia="Times New Roman" w:cs="Times New Roman"/>
          <w:sz w:val="20"/>
          <w:szCs w:val="20"/>
        </w:rPr>
        <w:t>ID 2783</w:t>
      </w:r>
    </w:p>
    <w:p w14:paraId="15757D30" w14:textId="54A99C19"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 xml:space="preserve">CIG: </w:t>
      </w:r>
      <w:r w:rsidR="00905F40" w:rsidRPr="00905F40">
        <w:rPr>
          <w:rFonts w:eastAsia="Times New Roman" w:cs="Times New Roman"/>
          <w:sz w:val="20"/>
          <w:szCs w:val="20"/>
        </w:rPr>
        <w:t>B109321C11</w:t>
      </w:r>
    </w:p>
    <w:p w14:paraId="57505FAC" w14:textId="77777777"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CUP: D57B23000180001</w:t>
      </w:r>
    </w:p>
    <w:p w14:paraId="47295316" w14:textId="77777777" w:rsidR="00637D61" w:rsidRPr="00310CB7" w:rsidRDefault="00637D61" w:rsidP="00637D61">
      <w:pPr>
        <w:autoSpaceDE/>
        <w:autoSpaceDN/>
        <w:spacing w:after="60" w:line="276" w:lineRule="auto"/>
        <w:jc w:val="both"/>
        <w:rPr>
          <w:rFonts w:eastAsia="Times New Roman" w:cs="Times New Roman"/>
        </w:rPr>
      </w:pPr>
      <w:r w:rsidRPr="00310CB7">
        <w:rPr>
          <w:rFonts w:eastAsia="Times New Roman" w:cs="Times New Roman"/>
          <w:color w:val="000000"/>
          <w:szCs w:val="24"/>
          <w:lang w:eastAsia="it-IT"/>
        </w:rPr>
        <w:t xml:space="preserve">Importo a base di gara € </w:t>
      </w:r>
      <w:r w:rsidRPr="00126CD3">
        <w:rPr>
          <w:rFonts w:eastAsia="Times New Roman" w:cs="Times New Roman"/>
          <w:color w:val="000000"/>
          <w:szCs w:val="24"/>
          <w:lang w:eastAsia="it-IT"/>
        </w:rPr>
        <w:t xml:space="preserve">38.877.444,12 </w:t>
      </w:r>
      <w:r w:rsidRPr="00310CB7">
        <w:rPr>
          <w:rFonts w:eastAsia="Times New Roman" w:cs="Times New Roman"/>
          <w:color w:val="000000"/>
          <w:szCs w:val="24"/>
          <w:lang w:eastAsia="it-IT"/>
        </w:rPr>
        <w:t>IVA non imponibile</w:t>
      </w:r>
      <w:r w:rsidRPr="00310CB7">
        <w:rPr>
          <w:rFonts w:eastAsia="Times New Roman" w:cs="Times New Roman"/>
        </w:rPr>
        <w:t xml:space="preserve"> </w:t>
      </w:r>
    </w:p>
    <w:p w14:paraId="782D83AF" w14:textId="77777777" w:rsidR="00310CB7" w:rsidRPr="00310CB7" w:rsidRDefault="00310CB7" w:rsidP="002025C2">
      <w:pPr>
        <w:autoSpaceDE/>
        <w:autoSpaceDN/>
        <w:spacing w:after="60" w:line="276" w:lineRule="auto"/>
        <w:jc w:val="both"/>
        <w:rPr>
          <w:rFonts w:eastAsia="Times New Roman" w:cs="Times New Roman"/>
          <w:sz w:val="20"/>
          <w:szCs w:val="20"/>
        </w:rPr>
      </w:pPr>
    </w:p>
    <w:p w14:paraId="0521D13B" w14:textId="77777777" w:rsidR="00310CB7" w:rsidRPr="00310CB7" w:rsidRDefault="00310CB7" w:rsidP="002025C2">
      <w:pPr>
        <w:autoSpaceDE/>
        <w:autoSpaceDN/>
        <w:spacing w:after="60" w:line="276" w:lineRule="auto"/>
        <w:jc w:val="center"/>
        <w:rPr>
          <w:rFonts w:eastAsia="Times New Roman" w:cs="Times New Roman"/>
        </w:rPr>
      </w:pPr>
      <w:r w:rsidRPr="00310CB7">
        <w:rPr>
          <w:rFonts w:eastAsia="Times New Roman" w:cs="Times New Roman"/>
        </w:rPr>
        <w:t>*****************************</w:t>
      </w:r>
    </w:p>
    <w:p w14:paraId="7D647343" w14:textId="77777777" w:rsidR="00310CB7" w:rsidRPr="005858E8" w:rsidRDefault="00310CB7" w:rsidP="002025C2">
      <w:pPr>
        <w:widowControl/>
        <w:numPr>
          <w:ilvl w:val="0"/>
          <w:numId w:val="55"/>
        </w:numPr>
        <w:autoSpaceDE/>
        <w:autoSpaceDN/>
        <w:adjustRightInd w:val="0"/>
        <w:spacing w:after="60" w:line="276" w:lineRule="auto"/>
        <w:ind w:left="0" w:hanging="284"/>
        <w:jc w:val="both"/>
        <w:rPr>
          <w:rFonts w:cs="Times New Roman"/>
          <w:b w:val="0"/>
          <w:color w:val="000000"/>
          <w:lang w:eastAsia="it-IT"/>
        </w:rPr>
      </w:pPr>
      <w:r w:rsidRPr="005858E8">
        <w:rPr>
          <w:rFonts w:cs="Times New Roman"/>
          <w:b w:val="0"/>
          <w:color w:val="000000"/>
          <w:lang w:eastAsia="it-IT"/>
        </w:rPr>
        <w:t>Il/La sottoscritto/a ___________________________ nato/a a _____________________ il _________ CF___________________ residente a ____________________ (___), via ____________________ n.______  (</w:t>
      </w:r>
      <w:r w:rsidRPr="005858E8">
        <w:rPr>
          <w:rFonts w:cs="Times New Roman"/>
          <w:b w:val="0"/>
          <w:i/>
          <w:color w:val="000000"/>
          <w:lang w:eastAsia="it-IT"/>
        </w:rPr>
        <w:t>Legale rappresentante/Procuratore</w:t>
      </w:r>
      <w:r w:rsidRPr="005858E8">
        <w:rPr>
          <w:rFonts w:cs="Times New Roman"/>
          <w:b w:val="0"/>
          <w:color w:val="000000"/>
          <w:lang w:eastAsia="it-IT"/>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5858E8">
        <w:rPr>
          <w:rFonts w:cs="Times New Roman"/>
          <w:b w:val="0"/>
          <w:smallCaps/>
          <w:lang w:eastAsia="it-IT"/>
        </w:rPr>
        <w:t>Mandataria/Capogruppo;</w:t>
      </w:r>
    </w:p>
    <w:p w14:paraId="11A6BF56" w14:textId="77777777" w:rsidR="00310CB7" w:rsidRPr="005858E8" w:rsidRDefault="00310CB7" w:rsidP="002025C2">
      <w:pPr>
        <w:adjustRightInd w:val="0"/>
        <w:spacing w:after="60" w:line="276" w:lineRule="auto"/>
        <w:jc w:val="center"/>
        <w:textAlignment w:val="baseline"/>
        <w:rPr>
          <w:rFonts w:eastAsia="Times New Roman" w:cs="Times New Roman"/>
          <w:b w:val="0"/>
          <w:color w:val="000000"/>
        </w:rPr>
      </w:pPr>
      <w:r w:rsidRPr="005858E8">
        <w:rPr>
          <w:rFonts w:eastAsia="Times New Roman" w:cs="Times New Roman"/>
          <w:b w:val="0"/>
          <w:color w:val="000000"/>
        </w:rPr>
        <w:t>**********************</w:t>
      </w:r>
    </w:p>
    <w:p w14:paraId="45071298" w14:textId="77777777" w:rsidR="00310CB7" w:rsidRPr="005858E8" w:rsidRDefault="00310CB7" w:rsidP="002025C2">
      <w:pPr>
        <w:widowControl/>
        <w:numPr>
          <w:ilvl w:val="0"/>
          <w:numId w:val="55"/>
        </w:numPr>
        <w:autoSpaceDE/>
        <w:autoSpaceDN/>
        <w:adjustRightInd w:val="0"/>
        <w:spacing w:after="60" w:line="276" w:lineRule="auto"/>
        <w:ind w:left="0" w:hanging="284"/>
        <w:jc w:val="both"/>
        <w:rPr>
          <w:rFonts w:cs="Times New Roman"/>
          <w:b w:val="0"/>
          <w:color w:val="000000"/>
          <w:lang w:eastAsia="it-IT"/>
        </w:rPr>
      </w:pPr>
      <w:r w:rsidRPr="005858E8">
        <w:rPr>
          <w:rFonts w:cs="Times New Roman"/>
          <w:b w:val="0"/>
          <w:color w:val="000000"/>
          <w:lang w:eastAsia="it-IT"/>
        </w:rPr>
        <w:t>Il/La sottoscritto/a ___________________________ nato/a a _____________________ il _________ CF___________________ residente a ____________________ (___), via ____________________ n.______  (</w:t>
      </w:r>
      <w:r w:rsidRPr="005858E8">
        <w:rPr>
          <w:rFonts w:cs="Times New Roman"/>
          <w:b w:val="0"/>
          <w:i/>
          <w:color w:val="000000"/>
          <w:lang w:eastAsia="it-IT"/>
        </w:rPr>
        <w:t>Legale rappresentante/Procuratore</w:t>
      </w:r>
      <w:r w:rsidRPr="005858E8">
        <w:rPr>
          <w:rFonts w:cs="Times New Roman"/>
          <w:b w:val="0"/>
          <w:color w:val="000000"/>
          <w:lang w:eastAsia="it-IT"/>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5858E8">
        <w:rPr>
          <w:rFonts w:cs="Times New Roman"/>
          <w:b w:val="0"/>
          <w:smallCaps/>
          <w:lang w:eastAsia="it-IT"/>
        </w:rPr>
        <w:t>Mandante/Consorziata;</w:t>
      </w:r>
    </w:p>
    <w:p w14:paraId="3B612E94" w14:textId="77777777" w:rsidR="00310CB7" w:rsidRPr="005858E8" w:rsidRDefault="00310CB7" w:rsidP="002025C2">
      <w:pPr>
        <w:adjustRightInd w:val="0"/>
        <w:spacing w:after="60" w:line="276" w:lineRule="auto"/>
        <w:jc w:val="center"/>
        <w:textAlignment w:val="baseline"/>
        <w:rPr>
          <w:rFonts w:eastAsia="Times New Roman" w:cs="Times New Roman"/>
          <w:b w:val="0"/>
          <w:color w:val="000000"/>
        </w:rPr>
      </w:pPr>
      <w:r w:rsidRPr="005858E8">
        <w:rPr>
          <w:rFonts w:eastAsia="Times New Roman" w:cs="Times New Roman"/>
          <w:b w:val="0"/>
          <w:color w:val="000000"/>
        </w:rPr>
        <w:t>**********************</w:t>
      </w:r>
    </w:p>
    <w:p w14:paraId="1A44CA0C" w14:textId="77777777" w:rsidR="00310CB7" w:rsidRPr="005858E8" w:rsidRDefault="00310CB7" w:rsidP="002025C2">
      <w:pPr>
        <w:widowControl/>
        <w:numPr>
          <w:ilvl w:val="0"/>
          <w:numId w:val="55"/>
        </w:numPr>
        <w:autoSpaceDE/>
        <w:autoSpaceDN/>
        <w:adjustRightInd w:val="0"/>
        <w:spacing w:after="60" w:line="276" w:lineRule="auto"/>
        <w:ind w:left="0" w:hanging="284"/>
        <w:jc w:val="both"/>
        <w:rPr>
          <w:rFonts w:cs="Times New Roman"/>
          <w:b w:val="0"/>
          <w:color w:val="000000"/>
          <w:lang w:eastAsia="it-IT"/>
        </w:rPr>
      </w:pPr>
      <w:r w:rsidRPr="005858E8">
        <w:rPr>
          <w:rFonts w:cs="Times New Roman"/>
          <w:b w:val="0"/>
          <w:color w:val="000000"/>
          <w:lang w:eastAsia="it-IT"/>
        </w:rPr>
        <w:t>Il/La sottoscritto/a ___________________________ nato/a a _____________________ il _________ CF___________________ residente a ____________________ (___), via ____________________ n.______  (</w:t>
      </w:r>
      <w:r w:rsidRPr="005858E8">
        <w:rPr>
          <w:rFonts w:cs="Times New Roman"/>
          <w:b w:val="0"/>
          <w:i/>
          <w:color w:val="000000"/>
          <w:lang w:eastAsia="it-IT"/>
        </w:rPr>
        <w:t>Legale rappresentante/Procuratore</w:t>
      </w:r>
      <w:r w:rsidRPr="005858E8">
        <w:rPr>
          <w:rFonts w:cs="Times New Roman"/>
          <w:b w:val="0"/>
          <w:color w:val="000000"/>
          <w:lang w:eastAsia="it-IT"/>
        </w:rPr>
        <w:t xml:space="preserve">) dell’O.E. _______________________________ con sede legale in ___________________________ alla via ______________ n._______ e sede operativa ______________________________ Cod. Fisc. ________________ , Partita IVA _________________ iscritta alla C.C.I.A.A. di _______________ al n. _________, per l’attività ___________________________________, Iscritto all’Ordine/Collegio degli/dei ___________________ della prov. di ___________________ al n. _____; Tel./Fax _____________, PEC ____________________, in qualità di </w:t>
      </w:r>
      <w:r w:rsidRPr="005858E8">
        <w:rPr>
          <w:rFonts w:cs="Times New Roman"/>
          <w:b w:val="0"/>
          <w:smallCaps/>
          <w:lang w:eastAsia="it-IT"/>
        </w:rPr>
        <w:t>Mandante/Consorziata;</w:t>
      </w:r>
    </w:p>
    <w:p w14:paraId="5C07DF83" w14:textId="77777777" w:rsidR="00310CB7" w:rsidRPr="005858E8" w:rsidRDefault="00310CB7" w:rsidP="002025C2">
      <w:pPr>
        <w:autoSpaceDE/>
        <w:autoSpaceDN/>
        <w:spacing w:after="60" w:line="276" w:lineRule="auto"/>
        <w:ind w:hanging="284"/>
        <w:jc w:val="both"/>
        <w:rPr>
          <w:rFonts w:eastAsia="Times New Roman" w:cs="Times New Roman"/>
          <w:b w:val="0"/>
        </w:rPr>
      </w:pPr>
      <w:r w:rsidRPr="005858E8">
        <w:rPr>
          <w:rFonts w:eastAsia="Times New Roman" w:cs="Times New Roman"/>
          <w:b w:val="0"/>
        </w:rPr>
        <w:t>………etc. etc.</w:t>
      </w:r>
    </w:p>
    <w:p w14:paraId="3516846D" w14:textId="77777777" w:rsidR="00310CB7" w:rsidRPr="005858E8" w:rsidRDefault="00310CB7" w:rsidP="002025C2">
      <w:pPr>
        <w:adjustRightInd w:val="0"/>
        <w:spacing w:after="60" w:line="276" w:lineRule="auto"/>
        <w:jc w:val="center"/>
        <w:textAlignment w:val="baseline"/>
        <w:rPr>
          <w:rFonts w:eastAsia="Times New Roman" w:cs="Times New Roman"/>
          <w:b w:val="0"/>
          <w:color w:val="000000"/>
        </w:rPr>
      </w:pPr>
      <w:r w:rsidRPr="005858E8">
        <w:rPr>
          <w:rFonts w:eastAsia="Times New Roman" w:cs="Times New Roman"/>
          <w:b w:val="0"/>
          <w:color w:val="000000"/>
        </w:rPr>
        <w:t>**********************</w:t>
      </w:r>
    </w:p>
    <w:p w14:paraId="0FE81E7F" w14:textId="7C1C67D2" w:rsidR="00310CB7" w:rsidRPr="005858E8" w:rsidRDefault="00310CB7" w:rsidP="002025C2">
      <w:pPr>
        <w:autoSpaceDE/>
        <w:autoSpaceDN/>
        <w:spacing w:after="60" w:line="276" w:lineRule="auto"/>
        <w:jc w:val="both"/>
        <w:rPr>
          <w:rFonts w:eastAsia="Times New Roman" w:cs="Times New Roman"/>
          <w:b w:val="0"/>
          <w:bCs/>
          <w:color w:val="000000"/>
        </w:rPr>
      </w:pPr>
      <w:r w:rsidRPr="005858E8">
        <w:rPr>
          <w:rFonts w:eastAsia="Times New Roman" w:cs="Times New Roman"/>
          <w:b w:val="0"/>
        </w:rPr>
        <w:t xml:space="preserve">Al fine di partecipare e presentare idonea offerta per la gara in oggetto, </w:t>
      </w:r>
      <w:r w:rsidRPr="005858E8">
        <w:rPr>
          <w:rFonts w:eastAsia="Times New Roman" w:cs="Times New Roman"/>
          <w:b w:val="0"/>
          <w:color w:val="000000"/>
        </w:rPr>
        <w:t xml:space="preserve">ai sensi degli art. 46 e 47 D.P.R. 445/2000, </w:t>
      </w:r>
      <w:r w:rsidRPr="005858E8">
        <w:rPr>
          <w:rFonts w:eastAsia="Times New Roman" w:cs="Times New Roman"/>
          <w:b w:val="0"/>
        </w:rPr>
        <w:t>consapevole delle sanzioni penali nel caso di dichiarazioni non veritiere, di formazione o uso di atti falsi, richiamate dall’art. 76 del D.P.R. 445 del 28 dicembre 2000,</w:t>
      </w:r>
      <w:r w:rsidR="005858E8">
        <w:rPr>
          <w:rFonts w:eastAsia="Times New Roman" w:cs="Times New Roman"/>
          <w:b w:val="0"/>
        </w:rPr>
        <w:t xml:space="preserve"> </w:t>
      </w:r>
      <w:r w:rsidRPr="005858E8">
        <w:rPr>
          <w:rFonts w:eastAsia="Times New Roman" w:cs="Times New Roman"/>
          <w:b w:val="0"/>
          <w:bCs/>
          <w:color w:val="000000"/>
        </w:rPr>
        <w:t xml:space="preserve">nel formulare la propria offerta economica, </w:t>
      </w:r>
    </w:p>
    <w:p w14:paraId="56E6B3F8" w14:textId="77777777" w:rsidR="00310CB7" w:rsidRPr="00FD38A1" w:rsidRDefault="00310CB7" w:rsidP="002025C2">
      <w:pPr>
        <w:adjustRightInd w:val="0"/>
        <w:spacing w:after="60" w:line="276" w:lineRule="auto"/>
        <w:jc w:val="center"/>
        <w:textAlignment w:val="baseline"/>
        <w:rPr>
          <w:rFonts w:eastAsia="Times New Roman" w:cs="Times New Roman"/>
          <w:b w:val="0"/>
          <w:bCs/>
          <w:color w:val="000000"/>
        </w:rPr>
      </w:pPr>
      <w:r w:rsidRPr="00FD38A1">
        <w:rPr>
          <w:rFonts w:eastAsia="Times New Roman" w:cs="Times New Roman"/>
          <w:b w:val="0"/>
          <w:bCs/>
          <w:color w:val="000000"/>
        </w:rPr>
        <w:t>DICHIARANO</w:t>
      </w:r>
    </w:p>
    <w:p w14:paraId="6B931605" w14:textId="6FCB1A3E" w:rsidR="00310CB7" w:rsidRPr="005858E8" w:rsidRDefault="00310CB7" w:rsidP="002025C2">
      <w:pPr>
        <w:widowControl/>
        <w:numPr>
          <w:ilvl w:val="0"/>
          <w:numId w:val="34"/>
        </w:numPr>
        <w:suppressAutoHyphens/>
        <w:autoSpaceDE/>
        <w:autoSpaceDN/>
        <w:spacing w:after="60" w:line="276" w:lineRule="auto"/>
        <w:ind w:left="0" w:hanging="284"/>
        <w:jc w:val="both"/>
        <w:rPr>
          <w:rFonts w:eastAsia="Times New Roman" w:cs="Times New Roman"/>
          <w:b w:val="0"/>
          <w:szCs w:val="24"/>
        </w:rPr>
      </w:pPr>
      <w:r w:rsidRPr="00FD38A1">
        <w:rPr>
          <w:rFonts w:eastAsia="Times New Roman" w:cs="Times New Roman"/>
          <w:b w:val="0"/>
          <w:szCs w:val="24"/>
        </w:rPr>
        <w:t xml:space="preserve">l’impegno a mantenere valida l’offerta </w:t>
      </w:r>
      <w:r w:rsidRPr="00E01816">
        <w:rPr>
          <w:rFonts w:eastAsia="Times New Roman" w:cs="Times New Roman"/>
          <w:b w:val="0"/>
          <w:szCs w:val="24"/>
        </w:rPr>
        <w:t xml:space="preserve">per </w:t>
      </w:r>
      <w:r w:rsidRPr="00E01816">
        <w:rPr>
          <w:rFonts w:eastAsia="Times New Roman" w:cs="Times New Roman"/>
          <w:szCs w:val="24"/>
        </w:rPr>
        <w:t>2</w:t>
      </w:r>
      <w:r w:rsidR="00FD38A1" w:rsidRPr="00E01816">
        <w:rPr>
          <w:rFonts w:eastAsia="Times New Roman" w:cs="Times New Roman"/>
          <w:szCs w:val="24"/>
        </w:rPr>
        <w:t>4</w:t>
      </w:r>
      <w:r w:rsidRPr="00E01816">
        <w:rPr>
          <w:rFonts w:eastAsia="Times New Roman" w:cs="Times New Roman"/>
          <w:szCs w:val="24"/>
        </w:rPr>
        <w:t>0</w:t>
      </w:r>
      <w:r w:rsidRPr="00E01816">
        <w:rPr>
          <w:rFonts w:eastAsia="Times New Roman" w:cs="Times New Roman"/>
          <w:b w:val="0"/>
          <w:szCs w:val="24"/>
        </w:rPr>
        <w:t xml:space="preserve"> (</w:t>
      </w:r>
      <w:r w:rsidRPr="00E01816">
        <w:rPr>
          <w:rFonts w:eastAsia="Times New Roman" w:cs="Times New Roman"/>
          <w:szCs w:val="24"/>
        </w:rPr>
        <w:t>duecento</w:t>
      </w:r>
      <w:r w:rsidR="00FD38A1" w:rsidRPr="00E01816">
        <w:rPr>
          <w:rFonts w:eastAsia="Times New Roman" w:cs="Times New Roman"/>
          <w:szCs w:val="24"/>
        </w:rPr>
        <w:t>quara</w:t>
      </w:r>
      <w:r w:rsidRPr="00E01816">
        <w:rPr>
          <w:rFonts w:eastAsia="Times New Roman" w:cs="Times New Roman"/>
          <w:szCs w:val="24"/>
        </w:rPr>
        <w:t>nta</w:t>
      </w:r>
      <w:r w:rsidRPr="00FD38A1">
        <w:rPr>
          <w:rFonts w:eastAsia="Times New Roman" w:cs="Times New Roman"/>
          <w:b w:val="0"/>
          <w:szCs w:val="24"/>
        </w:rPr>
        <w:t>) gg solari e consecutivi</w:t>
      </w:r>
      <w:r w:rsidRPr="005858E8">
        <w:rPr>
          <w:rFonts w:eastAsia="Times New Roman" w:cs="Times New Roman"/>
          <w:b w:val="0"/>
          <w:szCs w:val="24"/>
        </w:rPr>
        <w:t xml:space="preserve"> dal termine ultimo per il ricevimento delle offerte, come indicato nei documenti di gara, ai sensi dell’art. 17, comma 4, del Codice.</w:t>
      </w:r>
    </w:p>
    <w:p w14:paraId="04C0B15C" w14:textId="77777777" w:rsidR="00310CB7" w:rsidRPr="005858E8" w:rsidRDefault="00310CB7" w:rsidP="002025C2">
      <w:pPr>
        <w:widowControl/>
        <w:numPr>
          <w:ilvl w:val="0"/>
          <w:numId w:val="34"/>
        </w:numPr>
        <w:suppressAutoHyphens/>
        <w:autoSpaceDE/>
        <w:autoSpaceDN/>
        <w:spacing w:after="60" w:line="276" w:lineRule="auto"/>
        <w:ind w:left="0" w:hanging="284"/>
        <w:jc w:val="both"/>
        <w:rPr>
          <w:rFonts w:eastAsia="Times New Roman" w:cs="Times New Roman"/>
          <w:b w:val="0"/>
          <w:szCs w:val="24"/>
        </w:rPr>
      </w:pPr>
      <w:r w:rsidRPr="005858E8">
        <w:rPr>
          <w:rFonts w:eastAsia="Times New Roman" w:cs="Times New Roman"/>
          <w:b w:val="0"/>
          <w:szCs w:val="24"/>
        </w:rPr>
        <w:t>di prendere atto ed accettare senza riserva alcuna che la stipula del contratto, in deroga a quanto previsto dall’art. 18 co. 2 del Codice, avrà luogo entro 180 giorni dalla data di efficacia dell’aggiudicazione definitiva di cui al co. 5 dell’art. 17. Se la stipulazione del contratto non avviene nel termine fissato sopra, l’aggiudicatario può, mediante atto notificato alla stazione appaltante, sciogliersi da ogni vincolo o recedere dal contratto. All’aggiudicatario non spetta alcun indennizzo, salvo il rimborso delle spese contrattuali documentate. Pertanto l’offerta dell’aggiudicatario è irrevocabile fino al termine stabilito sopra, giusta art. 17, co. 6 del Codice.</w:t>
      </w:r>
    </w:p>
    <w:p w14:paraId="6F60CD7E" w14:textId="496846CC" w:rsidR="00310CB7" w:rsidRPr="00637D61" w:rsidRDefault="009451B5" w:rsidP="00637D61">
      <w:pPr>
        <w:widowControl/>
        <w:numPr>
          <w:ilvl w:val="0"/>
          <w:numId w:val="34"/>
        </w:numPr>
        <w:suppressAutoHyphens/>
        <w:autoSpaceDE/>
        <w:autoSpaceDN/>
        <w:spacing w:after="60" w:line="276" w:lineRule="auto"/>
        <w:ind w:left="0" w:hanging="284"/>
        <w:jc w:val="both"/>
        <w:rPr>
          <w:rFonts w:eastAsia="Times New Roman" w:cs="Times New Roman"/>
          <w:b w:val="0"/>
          <w:szCs w:val="24"/>
        </w:rPr>
      </w:pPr>
      <w:r w:rsidRPr="009451B5">
        <w:rPr>
          <w:rFonts w:eastAsia="Times New Roman" w:cs="Times New Roman"/>
          <w:b w:val="0"/>
          <w:szCs w:val="24"/>
        </w:rPr>
        <w:t>di avere controllato ed analizzato tutti gli elaborati posti a base di gara ed in particolare il progetto esecutivo, quelli costituenti parte integrante del contratto</w:t>
      </w:r>
      <w:r w:rsidR="00637D61" w:rsidRPr="00637D61">
        <w:rPr>
          <w:rFonts w:eastAsia="Times New Roman" w:cs="Times New Roman"/>
          <w:b w:val="0"/>
          <w:szCs w:val="24"/>
        </w:rPr>
        <w:t>, ritenendoli adeguati allo scopo, accettandone i contenuti. Conseguentemente l’offerta economica formulata è remunerativa e tiene conto di ogni onere necessario a garantire l’assolvimento di tutti gli obblighi contrattuali, nonché di eventuali spese necessarie anche se non ben evidenziate nella stima dei costi a base di gara.</w:t>
      </w:r>
    </w:p>
    <w:p w14:paraId="6FB84804" w14:textId="77777777" w:rsidR="00310CB7" w:rsidRPr="005858E8" w:rsidRDefault="00310CB7" w:rsidP="002025C2">
      <w:pPr>
        <w:widowControl/>
        <w:numPr>
          <w:ilvl w:val="0"/>
          <w:numId w:val="34"/>
        </w:numPr>
        <w:suppressAutoHyphens/>
        <w:autoSpaceDE/>
        <w:autoSpaceDN/>
        <w:spacing w:after="60" w:line="276" w:lineRule="auto"/>
        <w:ind w:left="0" w:hanging="284"/>
        <w:jc w:val="both"/>
        <w:rPr>
          <w:rFonts w:eastAsia="Times New Roman" w:cs="Times New Roman"/>
          <w:b w:val="0"/>
          <w:szCs w:val="24"/>
        </w:rPr>
      </w:pPr>
      <w:r w:rsidRPr="005858E8">
        <w:rPr>
          <w:rFonts w:eastAsia="Times New Roman" w:cs="Times New Roman"/>
          <w:b w:val="0"/>
          <w:szCs w:val="24"/>
        </w:rPr>
        <w:t>di aver tenuto conto delle eventuali discordanze nelle indicazioni qualitative e quantitative delle voci rilevabili nella stima dei costi del servizio e che nella formulazione dell’offerta, riferita all’esecuzione del servizio secondo la documentazione a base di gara, resta comunque fissa ed invariabile.</w:t>
      </w:r>
    </w:p>
    <w:p w14:paraId="0BAFBB5D" w14:textId="77777777" w:rsidR="00310CB7" w:rsidRPr="005858E8" w:rsidRDefault="00310CB7" w:rsidP="002025C2">
      <w:pPr>
        <w:widowControl/>
        <w:numPr>
          <w:ilvl w:val="0"/>
          <w:numId w:val="34"/>
        </w:numPr>
        <w:suppressAutoHyphens/>
        <w:autoSpaceDE/>
        <w:autoSpaceDN/>
        <w:spacing w:after="60" w:line="276" w:lineRule="auto"/>
        <w:ind w:left="0" w:hanging="284"/>
        <w:jc w:val="both"/>
        <w:rPr>
          <w:rFonts w:eastAsia="Times New Roman" w:cs="Times New Roman"/>
          <w:b w:val="0"/>
          <w:szCs w:val="24"/>
        </w:rPr>
      </w:pPr>
      <w:r w:rsidRPr="005858E8">
        <w:rPr>
          <w:rFonts w:eastAsia="Times New Roman" w:cs="Times New Roman"/>
          <w:b w:val="0"/>
          <w:szCs w:val="24"/>
        </w:rPr>
        <w:t>di aver tenuto conto nel formulare l’offerta economica, che il contratto sarà registrato a tassa fissa ai sensi dell'art. 40 D.P.R. 26.04.86 n.131 e s.m.i. e che le spese di pubblicità (ove previste), di bollo, di registrazione e copia sono a carico dell’affidatario ai sensi dell’art. 16bis e 16 ter del R.D. 2440 del 10 novembre 1923, così come modificati dalla Legge 27 dicembre 1975, n. 790. La mancanza, l'insufficienza o l'irregolarità del bollo comportano, il successivo invio dei documenti al competente Ufficio del Registro, per la loro regolarizzazione a norma di legge.</w:t>
      </w:r>
    </w:p>
    <w:p w14:paraId="6FB3A6A4" w14:textId="77777777" w:rsidR="00310CB7" w:rsidRPr="005858E8" w:rsidRDefault="00310CB7" w:rsidP="002025C2">
      <w:pPr>
        <w:autoSpaceDE/>
        <w:autoSpaceDN/>
        <w:spacing w:after="60" w:line="276" w:lineRule="auto"/>
        <w:rPr>
          <w:rFonts w:eastAsia="Times New Roman" w:cs="Times New Roman"/>
          <w:b w:val="0"/>
          <w:szCs w:val="24"/>
          <w:lang w:bidi="it-IT"/>
        </w:rPr>
      </w:pPr>
    </w:p>
    <w:p w14:paraId="5A0CC2D5" w14:textId="77777777" w:rsidR="00310CB7" w:rsidRPr="005858E8" w:rsidRDefault="00310CB7" w:rsidP="002025C2">
      <w:pPr>
        <w:autoSpaceDE/>
        <w:autoSpaceDN/>
        <w:spacing w:after="360" w:line="276" w:lineRule="auto"/>
        <w:ind w:hanging="284"/>
        <w:jc w:val="both"/>
        <w:rPr>
          <w:rFonts w:eastAsia="Times New Roman" w:cs="Times New Roman"/>
          <w:szCs w:val="24"/>
        </w:rPr>
      </w:pPr>
      <w:r w:rsidRPr="005858E8">
        <w:rPr>
          <w:rFonts w:eastAsia="Times New Roman" w:cs="Times New Roman"/>
          <w:b w:val="0"/>
          <w:szCs w:val="24"/>
        </w:rPr>
        <w:t>Luogo e data ………………….</w:t>
      </w:r>
      <w:r w:rsidRPr="005858E8">
        <w:rPr>
          <w:rFonts w:eastAsia="Times New Roman" w:cs="Times New Roman"/>
          <w:b w:val="0"/>
          <w:i/>
          <w:szCs w:val="24"/>
        </w:rPr>
        <w:tab/>
      </w:r>
      <w:r w:rsidRPr="005858E8">
        <w:rPr>
          <w:rFonts w:eastAsia="Times New Roman" w:cs="Times New Roman"/>
          <w:b w:val="0"/>
          <w:i/>
          <w:szCs w:val="24"/>
        </w:rPr>
        <w:tab/>
      </w:r>
      <w:r w:rsidRPr="005858E8">
        <w:rPr>
          <w:rFonts w:eastAsia="Times New Roman" w:cs="Times New Roman"/>
          <w:b w:val="0"/>
          <w:i/>
          <w:szCs w:val="24"/>
        </w:rPr>
        <w:tab/>
      </w:r>
      <w:r w:rsidRPr="005858E8">
        <w:rPr>
          <w:rFonts w:eastAsia="Times New Roman" w:cs="Times New Roman"/>
          <w:b w:val="0"/>
          <w:i/>
          <w:szCs w:val="24"/>
        </w:rPr>
        <w:tab/>
      </w:r>
      <w:r w:rsidRPr="005858E8">
        <w:rPr>
          <w:rFonts w:eastAsia="Times New Roman" w:cs="Times New Roman"/>
          <w:b w:val="0"/>
          <w:i/>
          <w:szCs w:val="24"/>
        </w:rPr>
        <w:tab/>
      </w:r>
      <w:r w:rsidRPr="005858E8">
        <w:rPr>
          <w:rFonts w:eastAsia="Times New Roman" w:cs="Times New Roman"/>
          <w:b w:val="0"/>
          <w:i/>
          <w:szCs w:val="24"/>
        </w:rPr>
        <w:tab/>
      </w:r>
      <w:r w:rsidRPr="005858E8">
        <w:rPr>
          <w:rFonts w:eastAsia="Times New Roman" w:cs="Times New Roman"/>
          <w:b w:val="0"/>
          <w:i/>
          <w:szCs w:val="24"/>
        </w:rPr>
        <w:tab/>
      </w:r>
      <w:r w:rsidRPr="005858E8">
        <w:rPr>
          <w:rFonts w:eastAsia="Times New Roman" w:cs="Times New Roman"/>
          <w:b w:val="0"/>
          <w:i/>
          <w:szCs w:val="24"/>
        </w:rPr>
        <w:tab/>
      </w:r>
      <w:r w:rsidRPr="005858E8">
        <w:rPr>
          <w:rFonts w:eastAsia="Times New Roman" w:cs="Times New Roman"/>
          <w:b w:val="0"/>
          <w:i/>
          <w:szCs w:val="24"/>
        </w:rPr>
        <w:tab/>
      </w:r>
      <w:r w:rsidRPr="005858E8">
        <w:rPr>
          <w:rFonts w:eastAsia="Times New Roman" w:cs="Times New Roman"/>
          <w:i/>
          <w:szCs w:val="24"/>
        </w:rPr>
        <w:tab/>
      </w:r>
    </w:p>
    <w:tbl>
      <w:tblPr>
        <w:tblStyle w:val="Grigliatabella1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310CB7" w:rsidRPr="00310CB7" w14:paraId="2B19548C" w14:textId="77777777" w:rsidTr="00250239">
        <w:tc>
          <w:tcPr>
            <w:tcW w:w="4814" w:type="dxa"/>
          </w:tcPr>
          <w:p w14:paraId="369B5CE4" w14:textId="77777777" w:rsidR="00310CB7" w:rsidRPr="00310CB7" w:rsidRDefault="00310CB7" w:rsidP="002025C2">
            <w:pPr>
              <w:adjustRightInd w:val="0"/>
              <w:spacing w:after="60" w:line="276" w:lineRule="auto"/>
              <w:jc w:val="center"/>
              <w:textAlignment w:val="baseline"/>
              <w:rPr>
                <w:rFonts w:eastAsia="Times New Roman" w:cs="Times New Roman"/>
                <w:b w:val="0"/>
                <w:color w:val="000000"/>
              </w:rPr>
            </w:pPr>
            <w:r w:rsidRPr="00310CB7">
              <w:rPr>
                <w:rFonts w:eastAsia="Times New Roman" w:cs="Times New Roman"/>
                <w:b w:val="0"/>
              </w:rPr>
              <w:t>MANDATARIO/CAPO GRUPPO</w:t>
            </w:r>
          </w:p>
        </w:tc>
        <w:tc>
          <w:tcPr>
            <w:tcW w:w="4815" w:type="dxa"/>
          </w:tcPr>
          <w:p w14:paraId="014765CF" w14:textId="77777777" w:rsidR="00310CB7" w:rsidRPr="00310CB7" w:rsidRDefault="00310CB7" w:rsidP="002025C2">
            <w:pPr>
              <w:adjustRightInd w:val="0"/>
              <w:spacing w:after="60" w:line="276" w:lineRule="auto"/>
              <w:jc w:val="center"/>
              <w:textAlignment w:val="baseline"/>
              <w:rPr>
                <w:rFonts w:eastAsia="Times New Roman" w:cs="Times New Roman"/>
                <w:b w:val="0"/>
                <w:color w:val="000000"/>
              </w:rPr>
            </w:pPr>
            <w:r w:rsidRPr="00310CB7">
              <w:rPr>
                <w:rFonts w:eastAsia="Times New Roman" w:cs="Times New Roman"/>
                <w:b w:val="0"/>
              </w:rPr>
              <w:t>MANDANTI/CONSORZIATE</w:t>
            </w:r>
          </w:p>
        </w:tc>
      </w:tr>
      <w:tr w:rsidR="00310CB7" w:rsidRPr="00310CB7" w14:paraId="27B039AD" w14:textId="77777777" w:rsidTr="00250239">
        <w:tc>
          <w:tcPr>
            <w:tcW w:w="4814" w:type="dxa"/>
          </w:tcPr>
          <w:p w14:paraId="05CD47FF" w14:textId="77777777" w:rsidR="00310CB7" w:rsidRPr="00310CB7" w:rsidRDefault="00310CB7" w:rsidP="002025C2">
            <w:pPr>
              <w:adjustRightInd w:val="0"/>
              <w:spacing w:after="60" w:line="276" w:lineRule="auto"/>
              <w:jc w:val="center"/>
              <w:textAlignment w:val="baseline"/>
              <w:rPr>
                <w:rFonts w:eastAsia="Times New Roman" w:cs="Times New Roman"/>
                <w:i/>
                <w:sz w:val="18"/>
              </w:rPr>
            </w:pPr>
            <w:r w:rsidRPr="00310CB7">
              <w:rPr>
                <w:rFonts w:eastAsia="Times New Roman" w:cs="Times New Roman"/>
                <w:i/>
                <w:sz w:val="18"/>
              </w:rPr>
              <w:t>Nome e Cognome del firmatario</w:t>
            </w:r>
          </w:p>
          <w:p w14:paraId="2F4FA50B" w14:textId="77777777" w:rsidR="00310CB7" w:rsidRPr="00310CB7" w:rsidRDefault="00310CB7" w:rsidP="002025C2">
            <w:pPr>
              <w:adjustRightInd w:val="0"/>
              <w:spacing w:after="60" w:line="276" w:lineRule="auto"/>
              <w:jc w:val="center"/>
              <w:textAlignment w:val="baseline"/>
              <w:rPr>
                <w:rFonts w:eastAsia="Times New Roman" w:cs="Times New Roman"/>
                <w:color w:val="000000"/>
              </w:rPr>
            </w:pPr>
            <w:r w:rsidRPr="00310CB7">
              <w:rPr>
                <w:rFonts w:eastAsia="Times New Roman" w:cs="Times New Roman"/>
                <w:i/>
                <w:sz w:val="18"/>
              </w:rPr>
              <w:t>firmato digitalmente</w:t>
            </w:r>
          </w:p>
        </w:tc>
        <w:tc>
          <w:tcPr>
            <w:tcW w:w="4815" w:type="dxa"/>
          </w:tcPr>
          <w:p w14:paraId="1D7B56F3" w14:textId="77777777" w:rsidR="00310CB7" w:rsidRPr="00310CB7" w:rsidRDefault="00310CB7" w:rsidP="002025C2">
            <w:pPr>
              <w:adjustRightInd w:val="0"/>
              <w:spacing w:after="60" w:line="276" w:lineRule="auto"/>
              <w:jc w:val="center"/>
              <w:textAlignment w:val="baseline"/>
              <w:rPr>
                <w:rFonts w:eastAsia="Times New Roman" w:cs="Times New Roman"/>
                <w:i/>
                <w:sz w:val="18"/>
              </w:rPr>
            </w:pPr>
            <w:r w:rsidRPr="00310CB7">
              <w:rPr>
                <w:rFonts w:eastAsia="Times New Roman" w:cs="Times New Roman"/>
                <w:i/>
                <w:sz w:val="18"/>
              </w:rPr>
              <w:t>Nome e Cognome del firmatario</w:t>
            </w:r>
          </w:p>
          <w:p w14:paraId="1FC37019" w14:textId="77777777" w:rsidR="00310CB7" w:rsidRPr="00310CB7" w:rsidRDefault="00310CB7" w:rsidP="002025C2">
            <w:pPr>
              <w:adjustRightInd w:val="0"/>
              <w:spacing w:after="60" w:line="276" w:lineRule="auto"/>
              <w:jc w:val="center"/>
              <w:textAlignment w:val="baseline"/>
              <w:rPr>
                <w:rFonts w:eastAsia="Times New Roman" w:cs="Times New Roman"/>
                <w:color w:val="000000"/>
              </w:rPr>
            </w:pPr>
            <w:r w:rsidRPr="00310CB7">
              <w:rPr>
                <w:rFonts w:eastAsia="Times New Roman" w:cs="Times New Roman"/>
                <w:i/>
                <w:sz w:val="18"/>
              </w:rPr>
              <w:t>firmato digitalmente</w:t>
            </w:r>
          </w:p>
        </w:tc>
      </w:tr>
    </w:tbl>
    <w:p w14:paraId="2EA161BA" w14:textId="77777777" w:rsidR="00310CB7" w:rsidRPr="00310CB7" w:rsidRDefault="00310CB7" w:rsidP="002025C2">
      <w:pPr>
        <w:adjustRightInd w:val="0"/>
        <w:spacing w:after="60" w:line="276" w:lineRule="auto"/>
        <w:jc w:val="both"/>
        <w:textAlignment w:val="baseline"/>
        <w:rPr>
          <w:rFonts w:eastAsia="Times New Roman" w:cs="Times New Roman"/>
          <w:color w:val="000000"/>
          <w:sz w:val="20"/>
        </w:rPr>
      </w:pPr>
    </w:p>
    <w:p w14:paraId="002EDD6D" w14:textId="77777777" w:rsidR="00310CB7" w:rsidRPr="00310CB7" w:rsidRDefault="00310CB7" w:rsidP="002025C2">
      <w:pPr>
        <w:adjustRightInd w:val="0"/>
        <w:spacing w:after="60" w:line="276" w:lineRule="auto"/>
        <w:jc w:val="both"/>
        <w:textAlignment w:val="baseline"/>
        <w:rPr>
          <w:rFonts w:eastAsia="Times New Roman" w:cs="Times New Roman"/>
          <w:color w:val="000000"/>
          <w:sz w:val="20"/>
        </w:rPr>
      </w:pPr>
    </w:p>
    <w:p w14:paraId="62027F40" w14:textId="5D2E0DCE" w:rsidR="00310CB7" w:rsidRPr="00310CB7" w:rsidRDefault="00637D61" w:rsidP="002025C2">
      <w:pPr>
        <w:autoSpaceDE/>
        <w:autoSpaceDN/>
        <w:spacing w:after="60" w:line="276" w:lineRule="auto"/>
        <w:jc w:val="both"/>
        <w:rPr>
          <w:rFonts w:eastAsia="Times New Roman" w:cs="Times New Roman"/>
          <w:b w:val="0"/>
          <w:bCs/>
          <w:i/>
          <w:sz w:val="18"/>
          <w:u w:val="single"/>
        </w:rPr>
      </w:pPr>
      <w:r>
        <w:rPr>
          <w:rFonts w:eastAsia="Times New Roman" w:cs="Times New Roman"/>
          <w:b w:val="0"/>
          <w:bCs/>
          <w:i/>
          <w:sz w:val="18"/>
          <w:u w:val="single"/>
        </w:rPr>
        <w:t>NOTA BENE</w:t>
      </w:r>
    </w:p>
    <w:p w14:paraId="14D89B49" w14:textId="77777777" w:rsidR="00310CB7" w:rsidRPr="00310CB7" w:rsidRDefault="00310CB7" w:rsidP="002025C2">
      <w:pPr>
        <w:widowControl/>
        <w:numPr>
          <w:ilvl w:val="0"/>
          <w:numId w:val="54"/>
        </w:numPr>
        <w:autoSpaceDE/>
        <w:autoSpaceDN/>
        <w:spacing w:after="60" w:line="276" w:lineRule="auto"/>
        <w:ind w:left="0" w:hanging="284"/>
        <w:jc w:val="both"/>
        <w:rPr>
          <w:rFonts w:cs="Times New Roman"/>
          <w:b w:val="0"/>
          <w:bCs/>
          <w:i/>
          <w:sz w:val="18"/>
          <w:lang w:eastAsia="it-IT"/>
        </w:rPr>
      </w:pPr>
      <w:r w:rsidRPr="00310CB7">
        <w:rPr>
          <w:rFonts w:cs="Times New Roman"/>
          <w:b w:val="0"/>
          <w:bCs/>
          <w:i/>
          <w:sz w:val="18"/>
          <w:lang w:eastAsia="it-IT"/>
        </w:rPr>
        <w:t>Allegare il documento di identità in corso di validità dei firmatari che sottoscrivono congiuntamente.</w:t>
      </w:r>
    </w:p>
    <w:p w14:paraId="54C9FB9C" w14:textId="77777777" w:rsidR="00310CB7" w:rsidRPr="00310CB7" w:rsidRDefault="00310CB7" w:rsidP="002025C2">
      <w:pPr>
        <w:widowControl/>
        <w:numPr>
          <w:ilvl w:val="0"/>
          <w:numId w:val="54"/>
        </w:numPr>
        <w:autoSpaceDE/>
        <w:autoSpaceDN/>
        <w:spacing w:after="60" w:line="276" w:lineRule="auto"/>
        <w:ind w:left="0" w:hanging="284"/>
        <w:jc w:val="both"/>
        <w:rPr>
          <w:rFonts w:cs="Times New Roman"/>
          <w:b w:val="0"/>
          <w:bCs/>
          <w:i/>
          <w:sz w:val="18"/>
          <w:lang w:eastAsia="it-IT"/>
        </w:rPr>
      </w:pPr>
      <w:r w:rsidRPr="00310CB7">
        <w:rPr>
          <w:rFonts w:cs="Times New Roman"/>
          <w:b w:val="0"/>
          <w:bCs/>
          <w:i/>
          <w:sz w:val="18"/>
          <w:lang w:eastAsia="it-IT"/>
        </w:rPr>
        <w:t>Il presente documento deve essere presentato dal Raggruppamento, debitamente compilato in ogni sua parte e firmato digitalmente a cura del legale rappresentante di ogni componente (congiuntamente). Nel caso procuratore, allegare la procura notarile (generale o speciale).</w:t>
      </w:r>
    </w:p>
    <w:p w14:paraId="63C6836F" w14:textId="77777777" w:rsidR="00310CB7" w:rsidRPr="00310CB7" w:rsidRDefault="00310CB7" w:rsidP="002025C2">
      <w:pPr>
        <w:widowControl/>
        <w:numPr>
          <w:ilvl w:val="0"/>
          <w:numId w:val="54"/>
        </w:numPr>
        <w:autoSpaceDE/>
        <w:autoSpaceDN/>
        <w:spacing w:after="60" w:line="276" w:lineRule="auto"/>
        <w:ind w:left="0" w:hanging="284"/>
        <w:jc w:val="both"/>
        <w:rPr>
          <w:rFonts w:cs="Times New Roman"/>
          <w:b w:val="0"/>
          <w:bCs/>
          <w:i/>
          <w:sz w:val="18"/>
          <w:lang w:eastAsia="it-IT"/>
        </w:rPr>
      </w:pPr>
      <w:r w:rsidRPr="00310CB7">
        <w:rPr>
          <w:rFonts w:cs="Times New Roman"/>
          <w:b w:val="0"/>
          <w:bCs/>
          <w:i/>
          <w:sz w:val="18"/>
          <w:lang w:eastAsia="it-IT"/>
        </w:rPr>
        <w:t>Deve essere sottoscritta, a pena di esclusione, congiuntamente da tutte le associande al Raggruppamento/Consorzio ordinario.</w:t>
      </w:r>
    </w:p>
    <w:p w14:paraId="51AD2B84" w14:textId="77777777" w:rsidR="00310CB7" w:rsidRPr="00310CB7" w:rsidRDefault="00310CB7" w:rsidP="002025C2">
      <w:pPr>
        <w:widowControl/>
        <w:autoSpaceDE/>
        <w:autoSpaceDN/>
        <w:spacing w:after="160" w:line="259" w:lineRule="auto"/>
        <w:rPr>
          <w:rFonts w:eastAsia="Times New Roman" w:cs="Times New Roman"/>
          <w:b w:val="0"/>
          <w:szCs w:val="24"/>
          <w:lang w:eastAsia="it-IT"/>
        </w:rPr>
      </w:pPr>
      <w:r w:rsidRPr="00310CB7">
        <w:rPr>
          <w:rFonts w:eastAsia="Times New Roman" w:cs="Times New Roman"/>
          <w:b w:val="0"/>
          <w:szCs w:val="24"/>
          <w:lang w:eastAsia="it-IT"/>
        </w:rPr>
        <w:br w:type="page"/>
      </w:r>
    </w:p>
    <w:p w14:paraId="7B6B39E5" w14:textId="77777777" w:rsidR="00310CB7" w:rsidRPr="00310CB7" w:rsidRDefault="00310CB7" w:rsidP="002025C2">
      <w:pPr>
        <w:widowControl/>
        <w:autoSpaceDE/>
        <w:autoSpaceDN/>
        <w:spacing w:after="160" w:line="259" w:lineRule="auto"/>
        <w:rPr>
          <w:rFonts w:eastAsia="Times New Roman" w:cs="Times New Roman"/>
          <w:b w:val="0"/>
          <w:szCs w:val="24"/>
          <w:lang w:eastAsia="it-IT"/>
        </w:rPr>
      </w:pPr>
    </w:p>
    <w:tbl>
      <w:tblPr>
        <w:tblW w:w="961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616"/>
      </w:tblGrid>
      <w:tr w:rsidR="00310CB7" w:rsidRPr="00310CB7" w14:paraId="19073D79" w14:textId="77777777" w:rsidTr="003512F1">
        <w:trPr>
          <w:trHeight w:val="454"/>
        </w:trPr>
        <w:tc>
          <w:tcPr>
            <w:tcW w:w="9616" w:type="dxa"/>
            <w:shd w:val="clear" w:color="auto" w:fill="C0C0C0"/>
            <w:vAlign w:val="center"/>
          </w:tcPr>
          <w:p w14:paraId="5B990951" w14:textId="2857510D" w:rsidR="00310CB7" w:rsidRPr="00310CB7" w:rsidRDefault="00310CB7" w:rsidP="003512F1">
            <w:pPr>
              <w:pStyle w:val="Titolo2"/>
              <w:jc w:val="center"/>
              <w:rPr>
                <w:snapToGrid w:val="0"/>
                <w:lang w:eastAsia="it-IT" w:bidi="it-IT"/>
              </w:rPr>
            </w:pPr>
            <w:bookmarkStart w:id="41" w:name="_Toc510790720"/>
            <w:bookmarkStart w:id="42" w:name="_Toc99467090"/>
            <w:bookmarkStart w:id="43" w:name="_Toc138853037"/>
            <w:bookmarkStart w:id="44" w:name="_Toc154676904"/>
            <w:bookmarkStart w:id="45" w:name="_Toc162600957"/>
            <w:r w:rsidRPr="00310CB7">
              <w:rPr>
                <w:snapToGrid w:val="0"/>
                <w:lang w:eastAsia="it-IT" w:bidi="it-IT"/>
              </w:rPr>
              <w:t>A</w:t>
            </w:r>
            <w:r w:rsidR="00CF1303">
              <w:rPr>
                <w:snapToGrid w:val="0"/>
                <w:lang w:eastAsia="it-IT" w:bidi="it-IT"/>
              </w:rPr>
              <w:t>LLEGATO</w:t>
            </w:r>
            <w:r w:rsidRPr="00310CB7">
              <w:rPr>
                <w:snapToGrid w:val="0"/>
                <w:lang w:eastAsia="it-IT" w:bidi="it-IT"/>
              </w:rPr>
              <w:t xml:space="preserve"> H - DICHIARAZIONE DI SUBAPPALTO</w:t>
            </w:r>
            <w:bookmarkEnd w:id="41"/>
            <w:bookmarkEnd w:id="42"/>
            <w:bookmarkEnd w:id="43"/>
            <w:bookmarkEnd w:id="44"/>
            <w:bookmarkEnd w:id="45"/>
          </w:p>
        </w:tc>
      </w:tr>
    </w:tbl>
    <w:p w14:paraId="45CE04A7" w14:textId="77777777" w:rsidR="00310CB7" w:rsidRPr="00310CB7" w:rsidRDefault="00310CB7" w:rsidP="002025C2">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27" w:history="1">
        <w:r w:rsidRPr="00310CB7">
          <w:rPr>
            <w:rFonts w:cs="Times New Roman"/>
            <w:bCs/>
            <w:color w:val="0000FF"/>
            <w:sz w:val="20"/>
            <w:szCs w:val="20"/>
            <w:u w:val="single"/>
          </w:rPr>
          <w:t>www.difesa.it/SGD-DNA/Staff/DT/GENIODIFE/Bandi</w:t>
        </w:r>
      </w:hyperlink>
      <w:r w:rsidRPr="00310CB7">
        <w:rPr>
          <w:rFonts w:cs="Times New Roman"/>
          <w:bCs/>
          <w:sz w:val="20"/>
          <w:szCs w:val="20"/>
        </w:rPr>
        <w:t xml:space="preserve"> e sul sito </w:t>
      </w:r>
      <w:hyperlink r:id="rId28"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0B954F44" w14:textId="77777777" w:rsidR="00310CB7" w:rsidRPr="00310CB7" w:rsidRDefault="00310CB7" w:rsidP="002025C2">
      <w:pPr>
        <w:widowControl/>
        <w:adjustRightInd w:val="0"/>
        <w:jc w:val="both"/>
        <w:rPr>
          <w:rFonts w:cs="Times New Roman"/>
          <w:bCs/>
          <w:sz w:val="20"/>
          <w:szCs w:val="20"/>
        </w:rPr>
      </w:pPr>
      <w:r w:rsidRPr="00310CB7">
        <w:rPr>
          <w:rFonts w:cs="Times New Roman"/>
          <w:bCs/>
          <w:sz w:val="20"/>
          <w:szCs w:val="20"/>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7A0E99F3" w14:textId="77777777" w:rsidR="00310CB7" w:rsidRPr="00310CB7" w:rsidRDefault="00310CB7" w:rsidP="002025C2">
      <w:pPr>
        <w:widowControl/>
        <w:autoSpaceDE/>
        <w:autoSpaceDN/>
        <w:spacing w:after="200" w:line="276" w:lineRule="auto"/>
        <w:contextualSpacing/>
        <w:jc w:val="both"/>
        <w:rPr>
          <w:rFonts w:cs="Times New Roman"/>
          <w:szCs w:val="24"/>
          <w:lang w:eastAsia="it-IT"/>
        </w:rPr>
      </w:pPr>
    </w:p>
    <w:p w14:paraId="1D34EC9A"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b w:val="0"/>
          <w:szCs w:val="24"/>
        </w:rPr>
        <w:t xml:space="preserve">A: </w:t>
      </w:r>
      <w:r w:rsidRPr="00310CB7">
        <w:rPr>
          <w:rFonts w:cs="Times New Roman"/>
          <w:szCs w:val="24"/>
        </w:rPr>
        <w:t>MINISTERO DELLA DIFESA</w:t>
      </w:r>
    </w:p>
    <w:p w14:paraId="12658406" w14:textId="77777777" w:rsidR="00310CB7" w:rsidRPr="00310CB7" w:rsidRDefault="00310CB7" w:rsidP="002025C2">
      <w:pPr>
        <w:widowControl/>
        <w:autoSpaceDE/>
        <w:autoSpaceDN/>
        <w:spacing w:after="200" w:line="276" w:lineRule="auto"/>
        <w:contextualSpacing/>
        <w:jc w:val="right"/>
        <w:rPr>
          <w:rFonts w:cs="Times New Roman"/>
          <w:szCs w:val="24"/>
        </w:rPr>
      </w:pPr>
      <w:r w:rsidRPr="00310CB7">
        <w:rPr>
          <w:rFonts w:cs="Times New Roman"/>
          <w:szCs w:val="24"/>
        </w:rPr>
        <w:t>Direzione Generale dei Lavori - 3° Reparto – 7^ Divisione</w:t>
      </w:r>
    </w:p>
    <w:p w14:paraId="5B8696DF" w14:textId="77777777" w:rsidR="00310CB7" w:rsidRPr="00310CB7" w:rsidRDefault="00310CB7" w:rsidP="002025C2">
      <w:pPr>
        <w:widowControl/>
        <w:autoSpaceDE/>
        <w:autoSpaceDN/>
        <w:spacing w:after="200" w:line="276" w:lineRule="auto"/>
        <w:contextualSpacing/>
        <w:jc w:val="right"/>
        <w:rPr>
          <w:rFonts w:cs="Times New Roman"/>
          <w:b w:val="0"/>
          <w:szCs w:val="24"/>
        </w:rPr>
      </w:pPr>
      <w:r w:rsidRPr="00310CB7">
        <w:rPr>
          <w:rFonts w:cs="Times New Roman"/>
          <w:szCs w:val="24"/>
        </w:rPr>
        <w:t>Piazza della Marina, 4 – 00196 – ROMA</w:t>
      </w:r>
    </w:p>
    <w:p w14:paraId="5556C7CC" w14:textId="77777777" w:rsidR="00310CB7" w:rsidRPr="00310CB7" w:rsidRDefault="00310CB7" w:rsidP="002025C2">
      <w:pPr>
        <w:widowControl/>
        <w:autoSpaceDE/>
        <w:autoSpaceDN/>
        <w:spacing w:after="200" w:line="276" w:lineRule="auto"/>
        <w:contextualSpacing/>
        <w:jc w:val="right"/>
        <w:rPr>
          <w:rFonts w:cs="Times New Roman"/>
          <w:b w:val="0"/>
          <w:szCs w:val="24"/>
        </w:rPr>
      </w:pPr>
    </w:p>
    <w:p w14:paraId="7D3BAE54" w14:textId="77777777" w:rsidR="00310CB7" w:rsidRPr="006D1255" w:rsidRDefault="00310CB7" w:rsidP="002025C2">
      <w:pPr>
        <w:widowControl/>
        <w:autoSpaceDE/>
        <w:autoSpaceDN/>
        <w:spacing w:after="160" w:line="259" w:lineRule="auto"/>
        <w:jc w:val="both"/>
        <w:rPr>
          <w:rFonts w:eastAsia="Times New Roman" w:cs="Times New Roman"/>
          <w:color w:val="000000"/>
          <w:szCs w:val="24"/>
          <w:lang w:eastAsia="it-IT"/>
        </w:rPr>
      </w:pPr>
      <w:r w:rsidRPr="00310CB7">
        <w:rPr>
          <w:rFonts w:cs="Times New Roman"/>
          <w:szCs w:val="24"/>
        </w:rPr>
        <w:t>OGGETTO:</w:t>
      </w:r>
      <w:r w:rsidRPr="00310CB7">
        <w:rPr>
          <w:rFonts w:cs="Times New Roman"/>
          <w:b w:val="0"/>
          <w:szCs w:val="24"/>
        </w:rPr>
        <w:t xml:space="preserve"> </w:t>
      </w:r>
      <w:r w:rsidRPr="00310CB7">
        <w:rPr>
          <w:rFonts w:eastAsia="Times New Roman" w:cs="Times New Roman"/>
          <w:color w:val="000000"/>
          <w:szCs w:val="24"/>
          <w:lang w:eastAsia="it-IT"/>
        </w:rPr>
        <w:t xml:space="preserve">GARA TELEMATICA EUROPEA CON PROCEDURA APERTA PER L'AFFIDAMENTO DEI LAVORI DI “REALIZZAZIONE DI UN’AVIORIMESSA PER </w:t>
      </w:r>
      <w:r w:rsidRPr="006D1255">
        <w:rPr>
          <w:rFonts w:eastAsia="Times New Roman" w:cs="Times New Roman"/>
          <w:color w:val="000000"/>
          <w:szCs w:val="24"/>
          <w:lang w:eastAsia="it-IT"/>
        </w:rPr>
        <w:t xml:space="preserve">CENTRO MANUTENZIONE 2° LIVELLO TECNICO VELIVOLI C-130J E C27 J” – </w:t>
      </w:r>
    </w:p>
    <w:p w14:paraId="759BC8D2" w14:textId="413FB11E" w:rsidR="00310CB7" w:rsidRPr="00310CB7" w:rsidRDefault="00310CB7" w:rsidP="002025C2">
      <w:pPr>
        <w:autoSpaceDE/>
        <w:autoSpaceDN/>
        <w:spacing w:after="60" w:line="276" w:lineRule="auto"/>
        <w:jc w:val="both"/>
        <w:rPr>
          <w:rFonts w:eastAsia="Times New Roman" w:cs="Times New Roman"/>
          <w:sz w:val="20"/>
          <w:szCs w:val="20"/>
        </w:rPr>
      </w:pPr>
      <w:r w:rsidRPr="006D1255">
        <w:rPr>
          <w:rFonts w:eastAsia="Times New Roman" w:cs="Times New Roman"/>
          <w:sz w:val="20"/>
          <w:szCs w:val="20"/>
        </w:rPr>
        <w:t xml:space="preserve">LOCALITÀ: </w:t>
      </w:r>
      <w:r w:rsidR="006D1255" w:rsidRPr="006D1255">
        <w:rPr>
          <w:rFonts w:eastAsia="Times New Roman" w:cs="Times New Roman"/>
          <w:sz w:val="20"/>
          <w:szCs w:val="20"/>
        </w:rPr>
        <w:t xml:space="preserve">PISA (PI) </w:t>
      </w:r>
      <w:r w:rsidRPr="006D1255">
        <w:rPr>
          <w:rFonts w:eastAsia="Times New Roman" w:cs="Times New Roman"/>
          <w:sz w:val="20"/>
          <w:szCs w:val="20"/>
        </w:rPr>
        <w:t xml:space="preserve">- </w:t>
      </w:r>
      <w:r w:rsidR="006D1255" w:rsidRPr="00E01816">
        <w:rPr>
          <w:rFonts w:eastAsia="Times New Roman" w:cs="Times New Roman"/>
          <w:sz w:val="20"/>
          <w:szCs w:val="20"/>
        </w:rPr>
        <w:t>ID 2783</w:t>
      </w:r>
    </w:p>
    <w:p w14:paraId="74740750" w14:textId="7B446D3B"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 xml:space="preserve">CIG: </w:t>
      </w:r>
      <w:r w:rsidR="00905F40" w:rsidRPr="00905F40">
        <w:rPr>
          <w:rFonts w:eastAsia="Times New Roman" w:cs="Times New Roman"/>
          <w:sz w:val="20"/>
          <w:szCs w:val="20"/>
        </w:rPr>
        <w:t>B109321C11</w:t>
      </w:r>
    </w:p>
    <w:p w14:paraId="22497EFA" w14:textId="77777777" w:rsidR="00310CB7" w:rsidRPr="00310CB7" w:rsidRDefault="00310CB7" w:rsidP="002025C2">
      <w:pPr>
        <w:autoSpaceDE/>
        <w:autoSpaceDN/>
        <w:spacing w:after="60" w:line="276" w:lineRule="auto"/>
        <w:jc w:val="both"/>
        <w:rPr>
          <w:rFonts w:eastAsia="Times New Roman" w:cs="Times New Roman"/>
          <w:sz w:val="20"/>
          <w:szCs w:val="20"/>
        </w:rPr>
      </w:pPr>
      <w:r w:rsidRPr="00310CB7">
        <w:rPr>
          <w:rFonts w:eastAsia="Times New Roman" w:cs="Times New Roman"/>
          <w:sz w:val="20"/>
          <w:szCs w:val="20"/>
        </w:rPr>
        <w:t>CUP: D57B23000180001</w:t>
      </w:r>
    </w:p>
    <w:p w14:paraId="52EBCD96" w14:textId="77777777" w:rsidR="00637D61" w:rsidRPr="00310CB7" w:rsidRDefault="00637D61" w:rsidP="00637D61">
      <w:pPr>
        <w:autoSpaceDE/>
        <w:autoSpaceDN/>
        <w:spacing w:after="60" w:line="276" w:lineRule="auto"/>
        <w:jc w:val="both"/>
        <w:rPr>
          <w:rFonts w:eastAsia="Times New Roman" w:cs="Times New Roman"/>
        </w:rPr>
      </w:pPr>
      <w:r w:rsidRPr="00310CB7">
        <w:rPr>
          <w:rFonts w:eastAsia="Times New Roman" w:cs="Times New Roman"/>
          <w:color w:val="000000"/>
          <w:szCs w:val="24"/>
          <w:lang w:eastAsia="it-IT"/>
        </w:rPr>
        <w:t xml:space="preserve">Importo a base di gara € </w:t>
      </w:r>
      <w:r w:rsidRPr="00126CD3">
        <w:rPr>
          <w:rFonts w:eastAsia="Times New Roman" w:cs="Times New Roman"/>
          <w:color w:val="000000"/>
          <w:szCs w:val="24"/>
          <w:lang w:eastAsia="it-IT"/>
        </w:rPr>
        <w:t xml:space="preserve">38.877.444,12 </w:t>
      </w:r>
      <w:r w:rsidRPr="00310CB7">
        <w:rPr>
          <w:rFonts w:eastAsia="Times New Roman" w:cs="Times New Roman"/>
          <w:color w:val="000000"/>
          <w:szCs w:val="24"/>
          <w:lang w:eastAsia="it-IT"/>
        </w:rPr>
        <w:t>IVA non imponibile</w:t>
      </w:r>
      <w:r w:rsidRPr="00310CB7">
        <w:rPr>
          <w:rFonts w:eastAsia="Times New Roman" w:cs="Times New Roman"/>
        </w:rPr>
        <w:t xml:space="preserve"> </w:t>
      </w:r>
    </w:p>
    <w:p w14:paraId="1FCE53B2" w14:textId="77777777" w:rsidR="00310CB7" w:rsidRPr="00310CB7" w:rsidRDefault="00310CB7" w:rsidP="002025C2">
      <w:pPr>
        <w:widowControl/>
        <w:autoSpaceDE/>
        <w:autoSpaceDN/>
        <w:spacing w:after="160" w:line="259" w:lineRule="auto"/>
        <w:jc w:val="both"/>
        <w:rPr>
          <w:rFonts w:eastAsia="Times New Roman" w:cs="Times New Roman"/>
          <w:color w:val="000000"/>
          <w:szCs w:val="24"/>
          <w:lang w:eastAsia="it-IT"/>
        </w:rPr>
      </w:pPr>
    </w:p>
    <w:p w14:paraId="496D95D3"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Il sottoscritto _____________________________________________________________________</w:t>
      </w:r>
    </w:p>
    <w:p w14:paraId="0C19A868"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nato a ____________________________________ (prov. di ___________) il __________________</w:t>
      </w:r>
    </w:p>
    <w:p w14:paraId="4F5E4EB5"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 xml:space="preserve">codice fiscale      __________________________________________________________________ </w:t>
      </w:r>
    </w:p>
    <w:p w14:paraId="6FFE670B"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in qualità di ______________________________________________________________________</w:t>
      </w:r>
    </w:p>
    <w:p w14:paraId="0DC4036A"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 xml:space="preserve">dell'Impresa ______________________________________________________________________ </w:t>
      </w:r>
    </w:p>
    <w:p w14:paraId="33C3BB12"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 xml:space="preserve">con sede legale in _________________________________________ (prov. di ________________) </w:t>
      </w:r>
    </w:p>
    <w:p w14:paraId="76EC78E7"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Via/Piazza _______________________________________________________________________</w:t>
      </w:r>
    </w:p>
    <w:p w14:paraId="68E72E2D"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 xml:space="preserve">forma giuridica ___________________________________________________________________ </w:t>
      </w:r>
    </w:p>
    <w:p w14:paraId="07E362B9" w14:textId="77777777" w:rsidR="00310CB7" w:rsidRPr="00310CB7" w:rsidRDefault="00310CB7" w:rsidP="002025C2">
      <w:pPr>
        <w:widowControl/>
        <w:tabs>
          <w:tab w:val="num" w:pos="8463"/>
        </w:tabs>
        <w:autoSpaceDE/>
        <w:autoSpaceDN/>
        <w:spacing w:line="276" w:lineRule="auto"/>
        <w:jc w:val="both"/>
        <w:rPr>
          <w:rFonts w:eastAsia="Times New Roman" w:cs="Times New Roman"/>
          <w:b w:val="0"/>
          <w:bCs/>
          <w:szCs w:val="20"/>
          <w:lang w:eastAsia="it-IT"/>
        </w:rPr>
      </w:pPr>
      <w:r w:rsidRPr="00310CB7">
        <w:rPr>
          <w:rFonts w:eastAsia="Times New Roman" w:cs="Times New Roman"/>
          <w:b w:val="0"/>
          <w:bCs/>
          <w:szCs w:val="20"/>
          <w:lang w:eastAsia="it-IT"/>
        </w:rPr>
        <w:t>codice fiscale ___________________________________ Partita I.V.A. ______________________</w:t>
      </w:r>
    </w:p>
    <w:p w14:paraId="394EF5AD" w14:textId="77777777" w:rsidR="00310CB7" w:rsidRPr="00310CB7" w:rsidRDefault="00310CB7" w:rsidP="002025C2">
      <w:pPr>
        <w:widowControl/>
        <w:tabs>
          <w:tab w:val="num" w:pos="8463"/>
        </w:tabs>
        <w:autoSpaceDE/>
        <w:autoSpaceDN/>
        <w:spacing w:line="276" w:lineRule="auto"/>
        <w:jc w:val="both"/>
        <w:rPr>
          <w:rFonts w:eastAsia="Times New Roman" w:cs="Times New Roman"/>
          <w:szCs w:val="20"/>
          <w:lang w:eastAsia="it-IT"/>
        </w:rPr>
      </w:pPr>
      <w:r w:rsidRPr="00310CB7">
        <w:rPr>
          <w:rFonts w:eastAsia="Times New Roman" w:cs="Times New Roman"/>
          <w:b w:val="0"/>
          <w:bCs/>
          <w:szCs w:val="20"/>
          <w:lang w:eastAsia="it-IT"/>
        </w:rPr>
        <w:t xml:space="preserve">Tel./cell. n° _____________________________ PEC </w:t>
      </w:r>
      <w:r w:rsidRPr="00310CB7">
        <w:rPr>
          <w:rFonts w:eastAsia="Times New Roman" w:cs="Times New Roman"/>
          <w:bCs/>
          <w:szCs w:val="20"/>
          <w:lang w:eastAsia="it-IT"/>
        </w:rPr>
        <w:t>_____________________________________</w:t>
      </w:r>
      <w:r w:rsidRPr="00310CB7">
        <w:rPr>
          <w:rFonts w:eastAsia="Times New Roman" w:cs="Times New Roman"/>
          <w:szCs w:val="20"/>
          <w:lang w:eastAsia="it-IT"/>
        </w:rPr>
        <w:t xml:space="preserve"> </w:t>
      </w:r>
    </w:p>
    <w:p w14:paraId="2533B69B" w14:textId="77777777" w:rsidR="00310CB7" w:rsidRPr="00310CB7" w:rsidRDefault="00310CB7" w:rsidP="002025C2">
      <w:pPr>
        <w:widowControl/>
        <w:autoSpaceDE/>
        <w:autoSpaceDN/>
        <w:spacing w:after="200" w:line="276" w:lineRule="auto"/>
        <w:contextualSpacing/>
        <w:jc w:val="center"/>
        <w:rPr>
          <w:rFonts w:cs="Times New Roman"/>
          <w:szCs w:val="24"/>
          <w:u w:val="single"/>
          <w:lang w:eastAsia="it-IT"/>
        </w:rPr>
      </w:pPr>
    </w:p>
    <w:p w14:paraId="4BF11A18" w14:textId="77777777" w:rsidR="00310CB7" w:rsidRPr="00310CB7" w:rsidRDefault="00310CB7" w:rsidP="002025C2">
      <w:pPr>
        <w:widowControl/>
        <w:autoSpaceDE/>
        <w:autoSpaceDN/>
        <w:spacing w:after="200" w:line="276" w:lineRule="auto"/>
        <w:contextualSpacing/>
        <w:jc w:val="center"/>
        <w:rPr>
          <w:rFonts w:cs="Times New Roman"/>
          <w:szCs w:val="24"/>
          <w:u w:val="single"/>
          <w:lang w:eastAsia="it-IT"/>
        </w:rPr>
      </w:pPr>
      <w:r w:rsidRPr="00310CB7">
        <w:rPr>
          <w:rFonts w:cs="Times New Roman"/>
          <w:szCs w:val="24"/>
          <w:u w:val="single"/>
          <w:lang w:eastAsia="it-IT"/>
        </w:rPr>
        <w:t>DICHIARA</w:t>
      </w:r>
    </w:p>
    <w:p w14:paraId="7B82F6FD" w14:textId="77777777" w:rsidR="00310CB7" w:rsidRPr="00310CB7" w:rsidRDefault="00310CB7" w:rsidP="002025C2">
      <w:pPr>
        <w:widowControl/>
        <w:autoSpaceDE/>
        <w:autoSpaceDN/>
        <w:spacing w:after="200" w:line="276" w:lineRule="auto"/>
        <w:contextualSpacing/>
        <w:jc w:val="both"/>
        <w:rPr>
          <w:rFonts w:cs="Times New Roman"/>
          <w:szCs w:val="24"/>
          <w:lang w:eastAsia="it-IT"/>
        </w:rPr>
      </w:pPr>
    </w:p>
    <w:p w14:paraId="6A4A33CE" w14:textId="77777777" w:rsidR="00310CB7" w:rsidRPr="00310CB7" w:rsidRDefault="00310CB7" w:rsidP="002025C2">
      <w:pPr>
        <w:widowControl/>
        <w:autoSpaceDE/>
        <w:autoSpaceDN/>
        <w:spacing w:after="200" w:line="276" w:lineRule="auto"/>
        <w:contextualSpacing/>
        <w:jc w:val="both"/>
        <w:rPr>
          <w:rFonts w:cs="Times New Roman"/>
          <w:b w:val="0"/>
          <w:szCs w:val="24"/>
          <w:lang w:eastAsia="it-IT"/>
        </w:rPr>
      </w:pPr>
      <w:r w:rsidRPr="00310CB7">
        <w:rPr>
          <w:rFonts w:cs="Times New Roman"/>
          <w:b w:val="0"/>
          <w:szCs w:val="24"/>
          <w:lang w:eastAsia="it-IT"/>
        </w:rPr>
        <w:t>Ai sensi degli artt. 46 e 47 del D.P.R. n. 445 del 28.12.2000, consapevole delle sanzioni penali previste dall’art. 76 del medesimo D.P.R. nel caso di mendaci dichiarazioni, falsità negli atti, uso o esibizione di atti falsi, contenenti dati non più rispondenti a verità, che, in caso di aggiudicazione,</w:t>
      </w:r>
    </w:p>
    <w:p w14:paraId="3BB25541" w14:textId="77777777" w:rsidR="00310CB7" w:rsidRPr="00310CB7" w:rsidRDefault="00310CB7" w:rsidP="002025C2">
      <w:pPr>
        <w:widowControl/>
        <w:numPr>
          <w:ilvl w:val="0"/>
          <w:numId w:val="178"/>
        </w:numPr>
        <w:autoSpaceDE/>
        <w:autoSpaceDN/>
        <w:spacing w:after="160" w:line="276" w:lineRule="auto"/>
        <w:ind w:left="0" w:firstLine="0"/>
        <w:contextualSpacing/>
        <w:jc w:val="both"/>
        <w:rPr>
          <w:rFonts w:eastAsia="Times New Roman" w:cs="Times New Roman"/>
          <w:b w:val="0"/>
          <w:szCs w:val="24"/>
          <w:lang w:eastAsia="it-IT"/>
        </w:rPr>
      </w:pPr>
      <w:r w:rsidRPr="00310CB7">
        <w:rPr>
          <w:rFonts w:eastAsia="Times New Roman" w:cs="Times New Roman"/>
          <w:b w:val="0"/>
          <w:szCs w:val="24"/>
          <w:lang w:eastAsia="it-IT"/>
        </w:rPr>
        <w:t>intende avvalersi del subappalto, nel rispetto delle previsioni dell’art. 119 del Codice;</w:t>
      </w:r>
    </w:p>
    <w:p w14:paraId="437D7C46" w14:textId="77777777" w:rsidR="00310CB7" w:rsidRPr="00310CB7" w:rsidRDefault="00310CB7" w:rsidP="002025C2">
      <w:pPr>
        <w:widowControl/>
        <w:numPr>
          <w:ilvl w:val="0"/>
          <w:numId w:val="178"/>
        </w:numPr>
        <w:autoSpaceDE/>
        <w:autoSpaceDN/>
        <w:spacing w:after="160" w:line="276" w:lineRule="auto"/>
        <w:ind w:left="0" w:hanging="709"/>
        <w:contextualSpacing/>
        <w:jc w:val="both"/>
        <w:rPr>
          <w:rFonts w:eastAsia="Times New Roman" w:cs="Times New Roman"/>
          <w:b w:val="0"/>
          <w:szCs w:val="24"/>
          <w:lang w:eastAsia="it-IT"/>
        </w:rPr>
      </w:pPr>
      <w:r w:rsidRPr="00310CB7">
        <w:rPr>
          <w:rFonts w:eastAsia="Times New Roman" w:cs="Times New Roman"/>
          <w:b w:val="0"/>
          <w:szCs w:val="24"/>
          <w:lang w:eastAsia="it-IT"/>
        </w:rPr>
        <w:t xml:space="preserve">che la quota percentuale della parte da subappaltare è contenuta entro il limite massimo previsto dalla </w:t>
      </w:r>
      <w:r w:rsidRPr="00310CB7">
        <w:rPr>
          <w:rFonts w:eastAsia="Times New Roman" w:cs="Times New Roman"/>
          <w:b w:val="0"/>
          <w:i/>
          <w:iCs/>
          <w:szCs w:val="24"/>
          <w:lang w:eastAsia="it-IT"/>
        </w:rPr>
        <w:t>lex specialis</w:t>
      </w:r>
      <w:r w:rsidRPr="00310CB7">
        <w:rPr>
          <w:rFonts w:eastAsia="Times New Roman" w:cs="Times New Roman"/>
          <w:b w:val="0"/>
          <w:szCs w:val="24"/>
          <w:lang w:eastAsia="it-IT"/>
        </w:rPr>
        <w:t>;</w:t>
      </w:r>
    </w:p>
    <w:p w14:paraId="40156538" w14:textId="77777777" w:rsidR="00310CB7" w:rsidRPr="00310CB7" w:rsidRDefault="00310CB7" w:rsidP="002025C2">
      <w:pPr>
        <w:widowControl/>
        <w:autoSpaceDE/>
        <w:autoSpaceDN/>
        <w:spacing w:after="200" w:line="276" w:lineRule="auto"/>
        <w:contextualSpacing/>
        <w:jc w:val="both"/>
        <w:rPr>
          <w:rFonts w:cs="Times New Roman"/>
          <w:b w:val="0"/>
          <w:szCs w:val="24"/>
          <w:lang w:eastAsia="it-IT"/>
        </w:rPr>
      </w:pPr>
    </w:p>
    <w:p w14:paraId="0FD8DC61" w14:textId="77777777" w:rsidR="00310CB7" w:rsidRPr="00310CB7" w:rsidRDefault="00310CB7" w:rsidP="002025C2">
      <w:pPr>
        <w:widowControl/>
        <w:autoSpaceDE/>
        <w:autoSpaceDN/>
        <w:spacing w:after="200" w:line="276" w:lineRule="auto"/>
        <w:contextualSpacing/>
        <w:jc w:val="both"/>
        <w:rPr>
          <w:rFonts w:cs="Times New Roman"/>
          <w:b w:val="0"/>
          <w:szCs w:val="24"/>
          <w:lang w:eastAsia="it-IT"/>
        </w:rPr>
      </w:pPr>
    </w:p>
    <w:p w14:paraId="0D8B3036" w14:textId="77777777" w:rsidR="00310CB7" w:rsidRPr="00310CB7" w:rsidRDefault="00310CB7" w:rsidP="002025C2">
      <w:pPr>
        <w:widowControl/>
        <w:autoSpaceDE/>
        <w:autoSpaceDN/>
        <w:spacing w:after="200" w:line="276" w:lineRule="auto"/>
        <w:contextualSpacing/>
        <w:jc w:val="both"/>
        <w:rPr>
          <w:rFonts w:cs="Times New Roman"/>
          <w:b w:val="0"/>
          <w:szCs w:val="24"/>
          <w:lang w:eastAsia="it-IT"/>
        </w:rPr>
      </w:pPr>
    </w:p>
    <w:p w14:paraId="2FC53939" w14:textId="77777777" w:rsidR="00310CB7" w:rsidRPr="00310CB7" w:rsidRDefault="00310CB7" w:rsidP="002025C2">
      <w:pPr>
        <w:widowControl/>
        <w:autoSpaceDE/>
        <w:autoSpaceDN/>
        <w:spacing w:after="200" w:line="276" w:lineRule="auto"/>
        <w:contextualSpacing/>
        <w:jc w:val="both"/>
        <w:rPr>
          <w:rFonts w:cs="Times New Roman"/>
          <w:b w:val="0"/>
          <w:szCs w:val="24"/>
          <w:lang w:eastAsia="it-IT"/>
        </w:rPr>
      </w:pPr>
      <w:r w:rsidRPr="00310CB7">
        <w:rPr>
          <w:rFonts w:cs="Times New Roman"/>
          <w:b w:val="0"/>
          <w:szCs w:val="24"/>
          <w:lang w:eastAsia="it-IT"/>
        </w:rPr>
        <w:t>(luogo, data)</w:t>
      </w:r>
    </w:p>
    <w:p w14:paraId="3C30FCA0" w14:textId="77777777" w:rsidR="00310CB7" w:rsidRPr="00310CB7" w:rsidRDefault="00310CB7" w:rsidP="002025C2">
      <w:pPr>
        <w:widowControl/>
        <w:autoSpaceDE/>
        <w:autoSpaceDN/>
        <w:spacing w:after="200" w:line="276" w:lineRule="auto"/>
        <w:contextualSpacing/>
        <w:jc w:val="both"/>
        <w:rPr>
          <w:rFonts w:cs="Times New Roman"/>
          <w:b w:val="0"/>
          <w:szCs w:val="24"/>
          <w:lang w:eastAsia="it-IT"/>
        </w:rPr>
      </w:pPr>
      <w:r w:rsidRPr="00310CB7">
        <w:rPr>
          <w:rFonts w:cs="Times New Roman"/>
          <w:b w:val="0"/>
          <w:szCs w:val="24"/>
          <w:lang w:eastAsia="it-IT"/>
        </w:rPr>
        <w:t>______________________________</w:t>
      </w:r>
    </w:p>
    <w:p w14:paraId="3E585374" w14:textId="77777777" w:rsidR="00310CB7" w:rsidRPr="00310CB7" w:rsidRDefault="00310CB7" w:rsidP="002025C2">
      <w:pPr>
        <w:widowControl/>
        <w:autoSpaceDE/>
        <w:autoSpaceDN/>
        <w:spacing w:after="200" w:line="276" w:lineRule="auto"/>
        <w:contextualSpacing/>
        <w:jc w:val="both"/>
        <w:rPr>
          <w:rFonts w:cs="Times New Roman"/>
          <w:b w:val="0"/>
          <w:szCs w:val="24"/>
          <w:lang w:eastAsia="it-IT"/>
        </w:rPr>
      </w:pPr>
    </w:p>
    <w:p w14:paraId="5D864E00" w14:textId="77777777" w:rsidR="00310CB7" w:rsidRPr="00310CB7" w:rsidRDefault="00310CB7" w:rsidP="002025C2">
      <w:pPr>
        <w:widowControl/>
        <w:autoSpaceDE/>
        <w:autoSpaceDN/>
        <w:spacing w:after="200" w:line="276" w:lineRule="auto"/>
        <w:contextualSpacing/>
        <w:jc w:val="right"/>
        <w:rPr>
          <w:rFonts w:cs="Times New Roman"/>
          <w:b w:val="0"/>
          <w:szCs w:val="24"/>
          <w:lang w:eastAsia="it-IT"/>
        </w:rPr>
      </w:pPr>
      <w:r w:rsidRPr="00310CB7">
        <w:rPr>
          <w:rFonts w:cs="Times New Roman"/>
          <w:b w:val="0"/>
          <w:szCs w:val="24"/>
          <w:lang w:eastAsia="it-IT"/>
        </w:rPr>
        <w:t>FIRMA del Legale Rappresentante/Procuratore</w:t>
      </w:r>
    </w:p>
    <w:p w14:paraId="046B2D12" w14:textId="77777777" w:rsidR="00310CB7" w:rsidRPr="00310CB7" w:rsidRDefault="00310CB7" w:rsidP="002025C2">
      <w:pPr>
        <w:widowControl/>
        <w:autoSpaceDE/>
        <w:autoSpaceDN/>
        <w:spacing w:after="200" w:line="276" w:lineRule="auto"/>
        <w:contextualSpacing/>
        <w:jc w:val="right"/>
        <w:rPr>
          <w:rFonts w:cs="Times New Roman"/>
          <w:b w:val="0"/>
          <w:szCs w:val="24"/>
          <w:lang w:eastAsia="it-IT"/>
        </w:rPr>
      </w:pPr>
      <w:r w:rsidRPr="00310CB7">
        <w:rPr>
          <w:rFonts w:cs="Times New Roman"/>
          <w:b w:val="0"/>
          <w:szCs w:val="24"/>
          <w:lang w:eastAsia="it-IT"/>
        </w:rPr>
        <w:t>______________________________________</w:t>
      </w:r>
    </w:p>
    <w:p w14:paraId="1EACC191" w14:textId="77777777" w:rsidR="00310CB7" w:rsidRPr="00310CB7" w:rsidRDefault="00310CB7" w:rsidP="002025C2">
      <w:pPr>
        <w:widowControl/>
        <w:autoSpaceDE/>
        <w:autoSpaceDN/>
        <w:spacing w:after="200" w:line="276" w:lineRule="auto"/>
        <w:contextualSpacing/>
        <w:jc w:val="right"/>
        <w:rPr>
          <w:rFonts w:cs="Times New Roman"/>
          <w:b w:val="0"/>
          <w:i/>
          <w:iCs/>
          <w:szCs w:val="24"/>
          <w:lang w:eastAsia="it-IT"/>
        </w:rPr>
      </w:pPr>
      <w:r w:rsidRPr="00310CB7">
        <w:rPr>
          <w:rFonts w:cs="Times New Roman"/>
          <w:b w:val="0"/>
          <w:i/>
          <w:iCs/>
          <w:szCs w:val="24"/>
          <w:lang w:eastAsia="it-IT"/>
        </w:rPr>
        <w:t>(timbro e firma leggibile)</w:t>
      </w:r>
    </w:p>
    <w:p w14:paraId="648A89BA" w14:textId="77777777" w:rsidR="00310CB7" w:rsidRPr="00310CB7" w:rsidRDefault="00310CB7" w:rsidP="002025C2">
      <w:pPr>
        <w:widowControl/>
        <w:autoSpaceDE/>
        <w:autoSpaceDN/>
        <w:spacing w:after="200" w:line="276" w:lineRule="auto"/>
        <w:contextualSpacing/>
        <w:jc w:val="both"/>
        <w:rPr>
          <w:rFonts w:cs="Times New Roman"/>
          <w:b w:val="0"/>
          <w:szCs w:val="24"/>
          <w:lang w:eastAsia="it-IT"/>
        </w:rPr>
      </w:pPr>
    </w:p>
    <w:p w14:paraId="31D28B4C" w14:textId="77777777" w:rsidR="00310CB7" w:rsidRPr="00310CB7" w:rsidRDefault="00310CB7" w:rsidP="002025C2">
      <w:pPr>
        <w:widowControl/>
        <w:autoSpaceDE/>
        <w:autoSpaceDN/>
        <w:spacing w:after="200" w:line="276" w:lineRule="auto"/>
        <w:contextualSpacing/>
        <w:jc w:val="both"/>
        <w:rPr>
          <w:rFonts w:cs="Times New Roman"/>
          <w:b w:val="0"/>
          <w:szCs w:val="24"/>
          <w:lang w:eastAsia="it-IT"/>
        </w:rPr>
      </w:pPr>
    </w:p>
    <w:p w14:paraId="7536BD92" w14:textId="77777777" w:rsidR="00310CB7" w:rsidRPr="00310CB7" w:rsidRDefault="00310CB7" w:rsidP="002025C2">
      <w:pPr>
        <w:widowControl/>
        <w:autoSpaceDE/>
        <w:autoSpaceDN/>
        <w:spacing w:after="200" w:line="276" w:lineRule="auto"/>
        <w:contextualSpacing/>
        <w:jc w:val="both"/>
        <w:rPr>
          <w:rFonts w:cs="Times New Roman"/>
          <w:b w:val="0"/>
          <w:szCs w:val="24"/>
          <w:lang w:eastAsia="it-IT"/>
        </w:rPr>
      </w:pPr>
    </w:p>
    <w:p w14:paraId="50137782" w14:textId="77777777" w:rsidR="00310CB7" w:rsidRPr="00310CB7" w:rsidRDefault="00310CB7" w:rsidP="002025C2">
      <w:pPr>
        <w:widowControl/>
        <w:autoSpaceDE/>
        <w:autoSpaceDN/>
        <w:spacing w:after="200" w:line="276" w:lineRule="auto"/>
        <w:contextualSpacing/>
        <w:jc w:val="both"/>
        <w:rPr>
          <w:rFonts w:cs="Times New Roman"/>
          <w:b w:val="0"/>
          <w:sz w:val="20"/>
          <w:szCs w:val="20"/>
          <w:lang w:eastAsia="it-IT"/>
        </w:rPr>
      </w:pPr>
      <w:r w:rsidRPr="00310CB7">
        <w:rPr>
          <w:rFonts w:cs="Times New Roman"/>
          <w:b w:val="0"/>
          <w:sz w:val="20"/>
          <w:szCs w:val="20"/>
          <w:lang w:eastAsia="it-IT"/>
        </w:rPr>
        <w:t>N.B. Alla presente dichiarazione deve essere allegata copia fotostatica di un documento di identità in corso di validità del soggetto firmatario. Qualora la documentazione venga sottoscritta dal “procuratore/i” della società dovrà essere allegata copia della relativa procura notarile (GENERALE O SPECIALE) o altro documento da cui evincere i poteri di rappresentanza.</w:t>
      </w:r>
    </w:p>
    <w:p w14:paraId="15DC9E9B" w14:textId="77777777" w:rsidR="00310CB7" w:rsidRPr="00310CB7" w:rsidRDefault="00310CB7" w:rsidP="002025C2">
      <w:pPr>
        <w:widowControl/>
        <w:autoSpaceDE/>
        <w:autoSpaceDN/>
        <w:spacing w:after="200" w:line="276" w:lineRule="auto"/>
        <w:contextualSpacing/>
        <w:jc w:val="both"/>
        <w:rPr>
          <w:rFonts w:cs="Times New Roman"/>
          <w:b w:val="0"/>
          <w:sz w:val="20"/>
          <w:szCs w:val="20"/>
          <w:lang w:eastAsia="it-IT"/>
        </w:rPr>
      </w:pPr>
    </w:p>
    <w:p w14:paraId="4BBD54C2" w14:textId="77777777" w:rsidR="00310CB7" w:rsidRPr="00310CB7" w:rsidRDefault="00310CB7" w:rsidP="002025C2">
      <w:pPr>
        <w:widowControl/>
        <w:autoSpaceDE/>
        <w:autoSpaceDN/>
        <w:spacing w:after="200" w:line="276" w:lineRule="auto"/>
        <w:contextualSpacing/>
        <w:jc w:val="both"/>
        <w:rPr>
          <w:rFonts w:cs="Times New Roman"/>
          <w:b w:val="0"/>
          <w:sz w:val="20"/>
          <w:szCs w:val="20"/>
          <w:lang w:eastAsia="it-IT"/>
        </w:rPr>
      </w:pPr>
      <w:r w:rsidRPr="00310CB7">
        <w:rPr>
          <w:rFonts w:cs="Times New Roman"/>
          <w:b w:val="0"/>
          <w:sz w:val="20"/>
          <w:szCs w:val="20"/>
          <w:lang w:eastAsia="it-IT"/>
        </w:rPr>
        <w:t>Timbro e firma della persona fisica che ha titolo per impegnare legalmente il concorrente.</w:t>
      </w:r>
    </w:p>
    <w:p w14:paraId="39697603" w14:textId="77777777" w:rsidR="00310CB7" w:rsidRPr="00310CB7" w:rsidRDefault="00310CB7" w:rsidP="002025C2">
      <w:pPr>
        <w:widowControl/>
        <w:autoSpaceDE/>
        <w:autoSpaceDN/>
        <w:spacing w:after="200" w:line="276" w:lineRule="auto"/>
        <w:contextualSpacing/>
        <w:jc w:val="both"/>
        <w:rPr>
          <w:rFonts w:cs="Times New Roman"/>
          <w:b w:val="0"/>
          <w:sz w:val="20"/>
          <w:szCs w:val="20"/>
          <w:lang w:eastAsia="it-IT"/>
        </w:rPr>
      </w:pPr>
      <w:r w:rsidRPr="00310CB7">
        <w:rPr>
          <w:rFonts w:cs="Times New Roman"/>
          <w:b w:val="0"/>
          <w:sz w:val="20"/>
          <w:szCs w:val="20"/>
          <w:lang w:eastAsia="it-IT"/>
        </w:rPr>
        <w:t>In caso di costituendo R.T.I. la dichiarazione dovrà essere timbrata e sottoscritta da tutti componenti pena la non concessione del subappalto.</w:t>
      </w:r>
    </w:p>
    <w:p w14:paraId="1DE11B45" w14:textId="77777777" w:rsidR="00310CB7" w:rsidRPr="00310CB7" w:rsidRDefault="00310CB7" w:rsidP="002025C2">
      <w:pPr>
        <w:widowControl/>
        <w:autoSpaceDE/>
        <w:autoSpaceDN/>
        <w:spacing w:after="200" w:line="276" w:lineRule="auto"/>
        <w:contextualSpacing/>
        <w:jc w:val="both"/>
        <w:rPr>
          <w:rFonts w:cs="Times New Roman"/>
          <w:b w:val="0"/>
          <w:szCs w:val="24"/>
          <w:lang w:eastAsia="it-IT"/>
        </w:rPr>
      </w:pPr>
    </w:p>
    <w:p w14:paraId="5FDFF929" w14:textId="77777777" w:rsidR="00310CB7" w:rsidRPr="00310CB7" w:rsidRDefault="00310CB7" w:rsidP="002025C2">
      <w:pPr>
        <w:widowControl/>
        <w:autoSpaceDE/>
        <w:autoSpaceDN/>
        <w:spacing w:after="160" w:line="276" w:lineRule="auto"/>
        <w:rPr>
          <w:rFonts w:eastAsia="Times New Roman" w:cs="Times New Roman"/>
          <w:b w:val="0"/>
          <w:szCs w:val="24"/>
          <w:lang w:eastAsia="it-IT"/>
        </w:rPr>
      </w:pPr>
    </w:p>
    <w:p w14:paraId="172C6C69" w14:textId="2B17D821" w:rsidR="00BF410E" w:rsidRPr="00CF1303" w:rsidRDefault="00250239" w:rsidP="002025C2">
      <w:pPr>
        <w:rPr>
          <w:rFonts w:eastAsia="Times New Roman" w:cs="Times New Roman"/>
          <w:b w:val="0"/>
          <w:szCs w:val="24"/>
          <w:lang w:eastAsia="it-IT"/>
        </w:rPr>
      </w:pPr>
      <w:r>
        <w:rPr>
          <w:rFonts w:eastAsia="Times New Roman" w:cs="Times New Roman"/>
          <w:b w:val="0"/>
          <w:szCs w:val="24"/>
          <w:lang w:eastAsia="it-IT"/>
        </w:rPr>
        <w:br w:type="page"/>
      </w: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BF410E" w:rsidRPr="00F01CE8" w14:paraId="3F47BC28" w14:textId="77777777" w:rsidTr="003512F1">
        <w:trPr>
          <w:trHeight w:val="414"/>
        </w:trPr>
        <w:tc>
          <w:tcPr>
            <w:tcW w:w="9753" w:type="dxa"/>
            <w:shd w:val="clear" w:color="auto" w:fill="D9D9D9" w:themeFill="background1" w:themeFillShade="D9"/>
            <w:vAlign w:val="center"/>
          </w:tcPr>
          <w:p w14:paraId="13BA566D" w14:textId="77777777" w:rsidR="00BF410E" w:rsidRPr="00BF410E" w:rsidRDefault="00BF410E" w:rsidP="003512F1">
            <w:pPr>
              <w:jc w:val="center"/>
              <w:rPr>
                <w:sz w:val="14"/>
              </w:rPr>
            </w:pPr>
          </w:p>
          <w:p w14:paraId="6E925947" w14:textId="032ED508" w:rsidR="00BF410E" w:rsidRDefault="00BF410E" w:rsidP="003512F1">
            <w:pPr>
              <w:pStyle w:val="Titolo2"/>
              <w:jc w:val="center"/>
            </w:pPr>
            <w:bookmarkStart w:id="46" w:name="_Toc162600958"/>
            <w:r>
              <w:t>SCHEDE DI</w:t>
            </w:r>
            <w:r w:rsidRPr="00BF410E">
              <w:t xml:space="preserve"> OFFERTA TECNICA</w:t>
            </w:r>
            <w:bookmarkEnd w:id="46"/>
          </w:p>
          <w:p w14:paraId="1E47B06B" w14:textId="68AAED71" w:rsidR="00BF410E" w:rsidRPr="00BF410E" w:rsidRDefault="00BF410E" w:rsidP="003512F1">
            <w:pPr>
              <w:jc w:val="center"/>
              <w:rPr>
                <w:b w:val="0"/>
                <w:sz w:val="12"/>
              </w:rPr>
            </w:pPr>
          </w:p>
        </w:tc>
      </w:tr>
      <w:tr w:rsidR="00BF410E" w:rsidRPr="00F01CE8" w14:paraId="5B91AF18" w14:textId="77777777" w:rsidTr="00BF410E">
        <w:tc>
          <w:tcPr>
            <w:tcW w:w="9753" w:type="dxa"/>
            <w:shd w:val="clear" w:color="auto" w:fill="auto"/>
          </w:tcPr>
          <w:p w14:paraId="7B71E601" w14:textId="77777777" w:rsidR="00BF410E" w:rsidRDefault="00BF410E" w:rsidP="002025C2">
            <w:pPr>
              <w:jc w:val="center"/>
            </w:pPr>
          </w:p>
        </w:tc>
      </w:tr>
      <w:tr w:rsidR="00BF410E" w:rsidRPr="00F01CE8" w14:paraId="585E713E" w14:textId="77777777" w:rsidTr="003512F1">
        <w:tc>
          <w:tcPr>
            <w:tcW w:w="9753" w:type="dxa"/>
            <w:shd w:val="clear" w:color="auto" w:fill="D9D9D9" w:themeFill="background1" w:themeFillShade="D9"/>
            <w:vAlign w:val="center"/>
          </w:tcPr>
          <w:p w14:paraId="4085641D" w14:textId="6CC9A2C6" w:rsidR="00BF410E" w:rsidRPr="003512F1" w:rsidRDefault="00BF410E" w:rsidP="003512F1">
            <w:pPr>
              <w:pStyle w:val="Titolo3"/>
              <w:jc w:val="center"/>
              <w:rPr>
                <w:rFonts w:ascii="Times New Roman" w:hAnsi="Times New Roman" w:cs="Times New Roman"/>
                <w:sz w:val="20"/>
                <w:szCs w:val="20"/>
              </w:rPr>
            </w:pPr>
            <w:bookmarkStart w:id="47" w:name="_Toc162600959"/>
            <w:r w:rsidRPr="003512F1">
              <w:rPr>
                <w:rFonts w:ascii="Times New Roman" w:hAnsi="Times New Roman" w:cs="Times New Roman"/>
                <w:sz w:val="20"/>
                <w:szCs w:val="20"/>
              </w:rPr>
              <w:t>OFFERTA TECNICA - SCHEDA “A”</w:t>
            </w:r>
            <w:bookmarkEnd w:id="47"/>
          </w:p>
        </w:tc>
      </w:tr>
      <w:tr w:rsidR="00BF410E" w:rsidRPr="00BF0BB1" w14:paraId="7F0F04A8" w14:textId="77777777" w:rsidTr="00BF410E">
        <w:tc>
          <w:tcPr>
            <w:tcW w:w="9753" w:type="dxa"/>
          </w:tcPr>
          <w:p w14:paraId="3E0A28B7" w14:textId="77777777" w:rsidR="00BF410E" w:rsidRPr="00525953" w:rsidRDefault="00BF410E" w:rsidP="002025C2">
            <w:pPr>
              <w:rPr>
                <w:b w:val="0"/>
              </w:rPr>
            </w:pPr>
            <w:r w:rsidRPr="00525953">
              <w:t xml:space="preserve">ORGANIZZAZIONE ED ESPERIENZA CHE L’OFFERENTE METTE IN CAMPO PER LA REALIZZAZIONE DELLE OPERE </w:t>
            </w:r>
          </w:p>
          <w:p w14:paraId="26C8DAAF" w14:textId="77777777" w:rsidR="00BF410E" w:rsidRPr="00525953" w:rsidRDefault="00BF410E" w:rsidP="002025C2">
            <w:pPr>
              <w:rPr>
                <w:bCs/>
              </w:rPr>
            </w:pPr>
            <w:r w:rsidRPr="00525953">
              <w:rPr>
                <w:bCs/>
              </w:rPr>
              <w:t xml:space="preserve">L’Offerente dovrà presentare una relazione illustrativa per ogni sub-criterio sotto riportato, contenente gli elementi specificati nella sottostante sezione “Argomento”. </w:t>
            </w:r>
          </w:p>
          <w:p w14:paraId="027A3C20" w14:textId="77777777" w:rsidR="00BF410E" w:rsidRDefault="00BF410E" w:rsidP="002025C2">
            <w:pPr>
              <w:rPr>
                <w:bCs/>
              </w:rPr>
            </w:pPr>
            <w:r w:rsidRPr="00525953">
              <w:t>Inoltre, potrà presentare a corredo della scheda A una ulteriore scheda denominata SCHEDA “A cert” nella quale inserire certificazioni, attestati, schede tecniche, brevetti, curricula e quant’altro ritenuto utile a dimostrare la bontà dell’offerta tecnica relativa al criterio di valutazione. La scheda “A cert” è unica per tutti i sub criteri e dovrà essere composta da un massimo di n. 10 facciate in formato A4 -  carattere corpo minimo 10 pt. La parte di proposta eccedente rispetto ai limiti sopra riportati, ovvero la presentazione di ulteriori elaborati, non verrà esaminata dalla commissione</w:t>
            </w:r>
          </w:p>
          <w:p w14:paraId="26615538" w14:textId="77777777" w:rsidR="00BF410E" w:rsidRPr="006A599A" w:rsidRDefault="00BF410E" w:rsidP="002025C2">
            <w:pPr>
              <w:rPr>
                <w:bCs/>
              </w:rPr>
            </w:pPr>
          </w:p>
        </w:tc>
      </w:tr>
      <w:tr w:rsidR="00BF410E" w:rsidRPr="00F01CE8" w14:paraId="77DEC6DA" w14:textId="77777777" w:rsidTr="00BF410E">
        <w:trPr>
          <w:trHeight w:val="335"/>
        </w:trPr>
        <w:tc>
          <w:tcPr>
            <w:tcW w:w="9753" w:type="dxa"/>
            <w:shd w:val="clear" w:color="auto" w:fill="auto"/>
          </w:tcPr>
          <w:p w14:paraId="7E32A487" w14:textId="77777777" w:rsidR="00BF410E" w:rsidRPr="00F01CE8" w:rsidRDefault="00BF410E" w:rsidP="002025C2">
            <w:pPr>
              <w:jc w:val="center"/>
              <w:rPr>
                <w:b w:val="0"/>
              </w:rPr>
            </w:pPr>
            <w:r w:rsidRPr="00F01CE8">
              <w:t>Argomento</w:t>
            </w:r>
          </w:p>
        </w:tc>
      </w:tr>
      <w:tr w:rsidR="00BF410E" w:rsidRPr="00AC7BA9" w14:paraId="1FFB18DB" w14:textId="77777777" w:rsidTr="00BF410E">
        <w:tc>
          <w:tcPr>
            <w:tcW w:w="9753" w:type="dxa"/>
          </w:tcPr>
          <w:p w14:paraId="382AE54C" w14:textId="77777777" w:rsidR="00BF410E" w:rsidRDefault="00BF410E" w:rsidP="002025C2">
            <w:pPr>
              <w:rPr>
                <w:u w:val="single"/>
              </w:rPr>
            </w:pPr>
          </w:p>
          <w:p w14:paraId="387F841E" w14:textId="77777777" w:rsidR="00BF410E" w:rsidRDefault="00BF410E" w:rsidP="002025C2">
            <w:pPr>
              <w:rPr>
                <w:u w:val="single"/>
              </w:rPr>
            </w:pPr>
            <w:r w:rsidRPr="00BF410E">
              <w:rPr>
                <w:u w:val="single"/>
              </w:rPr>
              <w:t>Sub-Criterio “A.1.”</w:t>
            </w:r>
          </w:p>
          <w:p w14:paraId="60AB7830" w14:textId="77777777" w:rsidR="00BF410E" w:rsidRPr="00BF410E" w:rsidRDefault="00BF410E" w:rsidP="002025C2">
            <w:pPr>
              <w:rPr>
                <w:b w:val="0"/>
                <w:u w:val="single"/>
              </w:rPr>
            </w:pPr>
          </w:p>
          <w:p w14:paraId="0EFC5489" w14:textId="77777777" w:rsidR="00BF410E" w:rsidRPr="0092675A" w:rsidRDefault="00BF410E" w:rsidP="002025C2">
            <w:pPr>
              <w:rPr>
                <w:b w:val="0"/>
              </w:rPr>
            </w:pPr>
            <w:r>
              <w:t>Primo Lavoro di riferimento</w:t>
            </w:r>
          </w:p>
          <w:p w14:paraId="0143B2E3" w14:textId="77777777" w:rsidR="00BF410E" w:rsidRDefault="00BF410E" w:rsidP="002025C2">
            <w:r>
              <w:t xml:space="preserve">Sarà oggetto di valutazione la descrizione di un (primo) </w:t>
            </w:r>
            <w:r w:rsidRPr="00493E6F">
              <w:rPr>
                <w:u w:val="single"/>
              </w:rPr>
              <w:t>lavoro avente caratteristiche similari</w:t>
            </w:r>
            <w:r>
              <w:t xml:space="preserve"> eseguito dall’Offerente</w:t>
            </w:r>
            <w:r w:rsidRPr="000955B3">
              <w:t>, da cui evincere</w:t>
            </w:r>
            <w:r>
              <w:t xml:space="preserve"> principalmente i seguenti aspetti:</w:t>
            </w:r>
          </w:p>
          <w:p w14:paraId="1D325AE6" w14:textId="77777777" w:rsidR="00BF410E" w:rsidRDefault="00BF410E" w:rsidP="002025C2">
            <w:pPr>
              <w:ind w:hanging="596"/>
            </w:pPr>
            <w:r>
              <w:t>-</w:t>
            </w:r>
            <w:r>
              <w:tab/>
              <w:t xml:space="preserve">Metodologia realizzativa e principali caratteristiche </w:t>
            </w:r>
            <w:r w:rsidRPr="00495706">
              <w:t>di similitudine con le opere oggetto di affidamento</w:t>
            </w:r>
            <w:r>
              <w:t>;</w:t>
            </w:r>
          </w:p>
          <w:p w14:paraId="2FD5F862" w14:textId="77777777" w:rsidR="00BF410E" w:rsidRDefault="00BF410E" w:rsidP="002025C2">
            <w:r>
              <w:t>-</w:t>
            </w:r>
            <w:r>
              <w:tab/>
              <w:t>Capacità organizzativa dell’impresa;</w:t>
            </w:r>
          </w:p>
          <w:p w14:paraId="3EA689E0" w14:textId="77777777" w:rsidR="00BF410E" w:rsidRDefault="00BF410E" w:rsidP="002025C2">
            <w:r>
              <w:t>-</w:t>
            </w:r>
            <w:r>
              <w:tab/>
              <w:t>Rapporti con la committenza e gli enti esterni;</w:t>
            </w:r>
          </w:p>
          <w:p w14:paraId="16043666" w14:textId="77777777" w:rsidR="00BF410E" w:rsidRDefault="00BF410E" w:rsidP="002025C2">
            <w:r>
              <w:t>-</w:t>
            </w:r>
            <w:r>
              <w:tab/>
              <w:t>Tempi di esecuzione rispetto al cronoprogramma di progetto;</w:t>
            </w:r>
          </w:p>
          <w:p w14:paraId="3AA7A4F2" w14:textId="77777777" w:rsidR="00BF410E" w:rsidRDefault="00BF410E" w:rsidP="002025C2">
            <w:r>
              <w:t>-</w:t>
            </w:r>
            <w:r>
              <w:tab/>
              <w:t>Varianti in corso d’opera;</w:t>
            </w:r>
          </w:p>
          <w:p w14:paraId="4C6FB31A" w14:textId="77777777" w:rsidR="00BF410E" w:rsidRDefault="00BF410E" w:rsidP="002025C2">
            <w:r>
              <w:t>-</w:t>
            </w:r>
            <w:r>
              <w:tab/>
              <w:t>Esiti del collaudo tecnico amministrativo.</w:t>
            </w:r>
          </w:p>
          <w:p w14:paraId="7436C874" w14:textId="77777777" w:rsidR="00BF410E" w:rsidRDefault="00BF410E" w:rsidP="002025C2"/>
          <w:p w14:paraId="74B50C70" w14:textId="77777777" w:rsidR="00BF410E" w:rsidRDefault="00BF410E" w:rsidP="002025C2">
            <w:r w:rsidRPr="00493E6F">
              <w:t>Si precisa che con l’accezione “</w:t>
            </w:r>
            <w:r w:rsidRPr="00493E6F">
              <w:rPr>
                <w:u w:val="single"/>
              </w:rPr>
              <w:t>lavoro avente caratteristiche similari</w:t>
            </w:r>
            <w:r w:rsidRPr="00493E6F">
              <w:t>” si intende opere</w:t>
            </w:r>
            <w:r>
              <w:t xml:space="preserve"> </w:t>
            </w:r>
            <w:r w:rsidRPr="00493E6F">
              <w:t xml:space="preserve">aventi una complessità tecnica (relativamente alle strutture, impianti e contesto operativo) il più possibile equivalente all’opera oggetto di appalto, </w:t>
            </w:r>
            <w:r>
              <w:t xml:space="preserve">e </w:t>
            </w:r>
            <w:r w:rsidRPr="00493E6F">
              <w:t>non di entità economica comparabile</w:t>
            </w:r>
            <w:r>
              <w:t>.</w:t>
            </w:r>
          </w:p>
          <w:p w14:paraId="7F77F625" w14:textId="77777777" w:rsidR="00BF410E" w:rsidRDefault="00BF410E" w:rsidP="002025C2">
            <w:r>
              <w:t>La relazione andrà redatta complessivamente in massimo 4 facciate in formato A4, carattere corpo minimo 10 pt, e dovranno essere allegate 4 facciate A3 riproducenti i disegni grafici o la documentazione fotografica ritenuti più rappresentativi.</w:t>
            </w:r>
          </w:p>
          <w:p w14:paraId="60AB2018" w14:textId="77777777" w:rsidR="00BF410E" w:rsidRPr="008127A2" w:rsidRDefault="00BF410E" w:rsidP="002025C2"/>
        </w:tc>
      </w:tr>
      <w:tr w:rsidR="00BF410E" w:rsidRPr="00AC7BA9" w14:paraId="162890A5" w14:textId="77777777" w:rsidTr="00BF410E">
        <w:trPr>
          <w:trHeight w:val="416"/>
        </w:trPr>
        <w:tc>
          <w:tcPr>
            <w:tcW w:w="9753" w:type="dxa"/>
          </w:tcPr>
          <w:p w14:paraId="2D2EB2A3" w14:textId="77777777" w:rsidR="00BF410E" w:rsidRDefault="00BF410E" w:rsidP="002025C2"/>
          <w:p w14:paraId="7EF53EC1" w14:textId="77777777" w:rsidR="00BF410E" w:rsidRPr="00BF410E" w:rsidRDefault="00BF410E" w:rsidP="002025C2">
            <w:pPr>
              <w:rPr>
                <w:u w:val="single"/>
              </w:rPr>
            </w:pPr>
            <w:r w:rsidRPr="00BF410E">
              <w:rPr>
                <w:u w:val="single"/>
              </w:rPr>
              <w:t>Sub-Criterio “A.2.”</w:t>
            </w:r>
          </w:p>
          <w:p w14:paraId="7387F1F3" w14:textId="77777777" w:rsidR="00BF410E" w:rsidRPr="000B6A70" w:rsidRDefault="00BF410E" w:rsidP="002025C2">
            <w:pPr>
              <w:rPr>
                <w:b w:val="0"/>
              </w:rPr>
            </w:pPr>
          </w:p>
          <w:p w14:paraId="217570F8" w14:textId="77777777" w:rsidR="00BF410E" w:rsidRPr="0092675A" w:rsidRDefault="00BF410E" w:rsidP="002025C2">
            <w:pPr>
              <w:rPr>
                <w:b w:val="0"/>
              </w:rPr>
            </w:pPr>
            <w:r>
              <w:t>Secondo Lavoro di riferimento</w:t>
            </w:r>
          </w:p>
          <w:p w14:paraId="317BA180" w14:textId="77777777" w:rsidR="00BF410E" w:rsidRDefault="00BF410E" w:rsidP="002025C2">
            <w:r>
              <w:t xml:space="preserve">Sarà oggetto di valutazione la descrizione di un (primo) </w:t>
            </w:r>
            <w:r w:rsidRPr="00493E6F">
              <w:rPr>
                <w:u w:val="single"/>
              </w:rPr>
              <w:t>lavoro avente caratteristiche similari</w:t>
            </w:r>
            <w:r>
              <w:t xml:space="preserve"> eseguito dall’Offerente, </w:t>
            </w:r>
            <w:r w:rsidRPr="000955B3">
              <w:t>da cui evincere</w:t>
            </w:r>
            <w:r>
              <w:t xml:space="preserve"> principalmente i seguenti aspetti:</w:t>
            </w:r>
          </w:p>
          <w:p w14:paraId="6EEF894F" w14:textId="77777777" w:rsidR="00BF410E" w:rsidRDefault="00BF410E" w:rsidP="002025C2">
            <w:pPr>
              <w:ind w:hanging="596"/>
            </w:pPr>
            <w:r>
              <w:t>-</w:t>
            </w:r>
            <w:r>
              <w:tab/>
              <w:t xml:space="preserve">Metodologia realizzativa e principali caratteristiche </w:t>
            </w:r>
            <w:r w:rsidRPr="00E936A5">
              <w:t>di similitudine con le opere oggetto di affidamento</w:t>
            </w:r>
            <w:r>
              <w:t>;</w:t>
            </w:r>
          </w:p>
          <w:p w14:paraId="7673856C" w14:textId="77777777" w:rsidR="00BF410E" w:rsidRDefault="00BF410E" w:rsidP="002025C2">
            <w:r>
              <w:t>-</w:t>
            </w:r>
            <w:r>
              <w:tab/>
              <w:t>Capacità organizzativa dell’impresa;</w:t>
            </w:r>
          </w:p>
          <w:p w14:paraId="48D26576" w14:textId="77777777" w:rsidR="00BF410E" w:rsidRDefault="00BF410E" w:rsidP="002025C2">
            <w:r>
              <w:t>-</w:t>
            </w:r>
            <w:r>
              <w:tab/>
              <w:t>Rapporti con la committenza e gli enti esterni;</w:t>
            </w:r>
          </w:p>
          <w:p w14:paraId="4A8B48FE" w14:textId="77777777" w:rsidR="00BF410E" w:rsidRDefault="00BF410E" w:rsidP="002025C2">
            <w:r>
              <w:t>-</w:t>
            </w:r>
            <w:r>
              <w:tab/>
              <w:t>Tempi di esecuzione rispetto al cronoprogramma di progetto;</w:t>
            </w:r>
          </w:p>
          <w:p w14:paraId="5C7C0C0B" w14:textId="77777777" w:rsidR="00BF410E" w:rsidRDefault="00BF410E" w:rsidP="002025C2">
            <w:r>
              <w:t>-</w:t>
            </w:r>
            <w:r>
              <w:tab/>
              <w:t>Varianti in corso d’opera;</w:t>
            </w:r>
          </w:p>
          <w:p w14:paraId="1DE6DEAF" w14:textId="77777777" w:rsidR="00BF410E" w:rsidRDefault="00BF410E" w:rsidP="002025C2">
            <w:r>
              <w:t>-</w:t>
            </w:r>
            <w:r>
              <w:tab/>
              <w:t>Esiti del collaudo tecnico amministrativo.</w:t>
            </w:r>
          </w:p>
          <w:p w14:paraId="3CF9AD80" w14:textId="77777777" w:rsidR="00BF410E" w:rsidRDefault="00BF410E" w:rsidP="002025C2"/>
          <w:p w14:paraId="5181DDBE" w14:textId="77777777" w:rsidR="00BF410E" w:rsidRDefault="00BF410E" w:rsidP="002025C2">
            <w:r w:rsidRPr="00493E6F">
              <w:t>Si precisa che con l’accezione “</w:t>
            </w:r>
            <w:r w:rsidRPr="00493E6F">
              <w:rPr>
                <w:u w:val="single"/>
              </w:rPr>
              <w:t>lavoro avente caratteristiche similari</w:t>
            </w:r>
            <w:r w:rsidRPr="00493E6F">
              <w:t>” si intende opere</w:t>
            </w:r>
            <w:r>
              <w:t xml:space="preserve"> </w:t>
            </w:r>
            <w:r w:rsidRPr="00493E6F">
              <w:t xml:space="preserve">aventi una complessità tecnica (relativamente alle strutture, impianti e contesto operativo) il più possibile equivalente all’opera oggetto di appalto, </w:t>
            </w:r>
            <w:r>
              <w:t xml:space="preserve">e </w:t>
            </w:r>
            <w:r w:rsidRPr="00493E6F">
              <w:t>non di entità economica comparabile</w:t>
            </w:r>
            <w:r>
              <w:t>.</w:t>
            </w:r>
          </w:p>
          <w:p w14:paraId="7E249E7B" w14:textId="77777777" w:rsidR="00BF410E" w:rsidRDefault="00BF410E" w:rsidP="002025C2">
            <w:r>
              <w:t>La relazione andrà redatta complessivamente in massimo 4 facciate in formato A4, carattere corpo minimo 10 pt, e dovranno essere allegate 4 facciate A3 riproducenti i disegni grafici o la documentazione fotografica ritenuti più rappresentativi.</w:t>
            </w:r>
          </w:p>
          <w:p w14:paraId="5DE0DA6E" w14:textId="77777777" w:rsidR="00BF410E" w:rsidRPr="000B6A70" w:rsidRDefault="00BF410E" w:rsidP="002025C2"/>
        </w:tc>
      </w:tr>
      <w:tr w:rsidR="00BF410E" w:rsidRPr="00AC7BA9" w14:paraId="69334D5C" w14:textId="77777777" w:rsidTr="00BF410E">
        <w:trPr>
          <w:trHeight w:val="2700"/>
        </w:trPr>
        <w:tc>
          <w:tcPr>
            <w:tcW w:w="9753" w:type="dxa"/>
          </w:tcPr>
          <w:p w14:paraId="4159F635" w14:textId="77777777" w:rsidR="00BF410E" w:rsidRDefault="00BF410E" w:rsidP="002025C2"/>
          <w:p w14:paraId="2D41C5E3" w14:textId="77777777" w:rsidR="00BF410E" w:rsidRPr="00BF410E" w:rsidRDefault="00BF410E" w:rsidP="002025C2">
            <w:pPr>
              <w:rPr>
                <w:b w:val="0"/>
                <w:u w:val="single"/>
              </w:rPr>
            </w:pPr>
            <w:r w:rsidRPr="00BF410E">
              <w:rPr>
                <w:u w:val="single"/>
              </w:rPr>
              <w:t>Sub-Criterio “A.3.”</w:t>
            </w:r>
          </w:p>
          <w:p w14:paraId="33471DB4" w14:textId="77777777" w:rsidR="00BF410E" w:rsidRDefault="00BF410E" w:rsidP="002025C2"/>
          <w:p w14:paraId="4F5154EE" w14:textId="77777777" w:rsidR="00BF410E" w:rsidRDefault="00BF410E" w:rsidP="002025C2">
            <w:pPr>
              <w:rPr>
                <w:b w:val="0"/>
              </w:rPr>
            </w:pPr>
            <w:r w:rsidRPr="00223ED7">
              <w:t>Struttura tecnico/operativa messa a disposizione per lo svolgimento delle attività richieste dall’appalto</w:t>
            </w:r>
          </w:p>
          <w:p w14:paraId="7E340287" w14:textId="77777777" w:rsidR="00BF410E" w:rsidRDefault="00BF410E" w:rsidP="002025C2"/>
          <w:p w14:paraId="2C51ED9B" w14:textId="77777777" w:rsidR="00BF410E" w:rsidRDefault="00BF410E" w:rsidP="002025C2">
            <w:r>
              <w:t>La proposta deve illustrare la qualificata struttura tecnica operativa e la relativa organizzazione che l’impresa concorrente intende impiegare per aumentare la sicurezza, l’affidabilità ed efficienza nella gestione del contratto di appalto in oggetto. Verranno valutate positivamente le competenze professionali specifiche e/o certificate possedute in relazione ai contenuti tecnici del progetto posto a base di gara ed in relazione all’incremento della collaborazione e comunicazione con la Stazione appaltante.</w:t>
            </w:r>
          </w:p>
          <w:p w14:paraId="5E1510D3" w14:textId="77777777" w:rsidR="00BF410E" w:rsidRPr="000B6A70" w:rsidRDefault="00BF410E" w:rsidP="002025C2">
            <w:pPr>
              <w:rPr>
                <w:b w:val="0"/>
              </w:rPr>
            </w:pPr>
            <w:r>
              <w:t>La relazione andrà redatta complessivamente in massimo 4 facciate in formato A4 (in alternativa 2 facciate in formato A3), carattere corpo minimo 10 pt, comprensive di eventuali rappresentazioni grafiche/tabellari.</w:t>
            </w:r>
          </w:p>
        </w:tc>
      </w:tr>
    </w:tbl>
    <w:p w14:paraId="702BB309" w14:textId="77777777" w:rsidR="00BF410E" w:rsidRDefault="00BF410E" w:rsidP="002025C2">
      <w:r>
        <w:br w:type="page"/>
      </w: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BF410E" w:rsidRPr="00AC7BA9" w14:paraId="730A7363" w14:textId="77777777" w:rsidTr="00BF410E">
        <w:tc>
          <w:tcPr>
            <w:tcW w:w="9753" w:type="dxa"/>
            <w:shd w:val="clear" w:color="auto" w:fill="D9D9D9" w:themeFill="background1" w:themeFillShade="D9"/>
          </w:tcPr>
          <w:p w14:paraId="578060B2" w14:textId="43C8739B" w:rsidR="00BF410E" w:rsidRPr="003512F1" w:rsidRDefault="00BF410E" w:rsidP="003512F1">
            <w:pPr>
              <w:pStyle w:val="Titolo3"/>
              <w:jc w:val="center"/>
              <w:rPr>
                <w:rFonts w:ascii="Times New Roman" w:hAnsi="Times New Roman" w:cs="Times New Roman"/>
                <w:sz w:val="22"/>
                <w:szCs w:val="22"/>
              </w:rPr>
            </w:pPr>
            <w:bookmarkStart w:id="48" w:name="_Toc162600960"/>
            <w:r w:rsidRPr="003512F1">
              <w:rPr>
                <w:rFonts w:ascii="Times New Roman" w:hAnsi="Times New Roman" w:cs="Times New Roman"/>
                <w:sz w:val="20"/>
                <w:szCs w:val="22"/>
              </w:rPr>
              <w:t>OFFERTA TECNICA - SCHEDA “B”</w:t>
            </w:r>
            <w:bookmarkEnd w:id="48"/>
          </w:p>
        </w:tc>
      </w:tr>
      <w:tr w:rsidR="00BF410E" w:rsidRPr="00AC7BA9" w14:paraId="07887495" w14:textId="77777777" w:rsidTr="00BF410E">
        <w:trPr>
          <w:trHeight w:val="855"/>
        </w:trPr>
        <w:tc>
          <w:tcPr>
            <w:tcW w:w="9753" w:type="dxa"/>
          </w:tcPr>
          <w:p w14:paraId="3878639F" w14:textId="77777777" w:rsidR="00BF410E" w:rsidRDefault="00BF410E" w:rsidP="002025C2">
            <w:pPr>
              <w:spacing w:before="60" w:after="60" w:line="280" w:lineRule="exact"/>
            </w:pPr>
          </w:p>
          <w:p w14:paraId="72F99E4A" w14:textId="77777777" w:rsidR="00BF410E" w:rsidRDefault="00BF410E" w:rsidP="002025C2">
            <w:pPr>
              <w:spacing w:before="60" w:after="60" w:line="280" w:lineRule="exact"/>
              <w:rPr>
                <w:b w:val="0"/>
              </w:rPr>
            </w:pPr>
            <w:r>
              <w:t>GESTIONE DEL CANTIERE</w:t>
            </w:r>
          </w:p>
          <w:p w14:paraId="6D3A6A80" w14:textId="77777777" w:rsidR="00BF410E" w:rsidRDefault="00BF410E" w:rsidP="002025C2">
            <w:r>
              <w:t>L’O</w:t>
            </w:r>
            <w:r w:rsidRPr="00205FE8">
              <w:t xml:space="preserve">fferente </w:t>
            </w:r>
            <w:r>
              <w:t>dovrà presentare una relazione illustrativa per ogni sub-criterio sotto riportato, contenente gli elementi specificati nella sottostante sezione “Argomento”.</w:t>
            </w:r>
          </w:p>
          <w:p w14:paraId="7514A6CF" w14:textId="77777777" w:rsidR="00BF410E" w:rsidRDefault="00BF410E" w:rsidP="002025C2"/>
          <w:p w14:paraId="34504C36" w14:textId="77777777" w:rsidR="00BF410E" w:rsidRPr="00BF0BB1" w:rsidRDefault="00BF410E" w:rsidP="002025C2">
            <w:pPr>
              <w:rPr>
                <w:b w:val="0"/>
              </w:rPr>
            </w:pPr>
          </w:p>
        </w:tc>
      </w:tr>
      <w:tr w:rsidR="00BF410E" w:rsidRPr="00AC7BA9" w14:paraId="6074AB09" w14:textId="77777777" w:rsidTr="00BF410E">
        <w:trPr>
          <w:trHeight w:val="448"/>
        </w:trPr>
        <w:tc>
          <w:tcPr>
            <w:tcW w:w="9753" w:type="dxa"/>
            <w:shd w:val="clear" w:color="auto" w:fill="auto"/>
          </w:tcPr>
          <w:p w14:paraId="18ED3E1D" w14:textId="77777777" w:rsidR="00BF410E" w:rsidRDefault="00BF410E" w:rsidP="002025C2">
            <w:pPr>
              <w:spacing w:before="60" w:after="60" w:line="280" w:lineRule="exact"/>
              <w:jc w:val="center"/>
              <w:rPr>
                <w:b w:val="0"/>
              </w:rPr>
            </w:pPr>
            <w:r w:rsidRPr="00F01CE8">
              <w:t>Argomento</w:t>
            </w:r>
          </w:p>
        </w:tc>
      </w:tr>
      <w:tr w:rsidR="00BF410E" w:rsidRPr="00AC7BA9" w14:paraId="27ECED8D" w14:textId="77777777" w:rsidTr="00BF410E">
        <w:tc>
          <w:tcPr>
            <w:tcW w:w="9753" w:type="dxa"/>
          </w:tcPr>
          <w:p w14:paraId="4A4B630C" w14:textId="77777777" w:rsidR="00BF410E" w:rsidRDefault="00BF410E" w:rsidP="002025C2">
            <w:bookmarkStart w:id="49" w:name="_Hlk89976575"/>
          </w:p>
          <w:p w14:paraId="76D26390" w14:textId="77777777" w:rsidR="00BF410E" w:rsidRPr="00BF410E" w:rsidRDefault="00BF410E" w:rsidP="002025C2">
            <w:pPr>
              <w:rPr>
                <w:b w:val="0"/>
                <w:u w:val="single"/>
              </w:rPr>
            </w:pPr>
            <w:r w:rsidRPr="00BF410E">
              <w:rPr>
                <w:u w:val="single"/>
              </w:rPr>
              <w:t>Criterio “B”</w:t>
            </w:r>
          </w:p>
          <w:p w14:paraId="4923A956" w14:textId="77777777" w:rsidR="00BF410E" w:rsidRDefault="00BF410E" w:rsidP="002025C2"/>
          <w:p w14:paraId="00428FB7" w14:textId="77777777" w:rsidR="00BF410E" w:rsidRPr="00525953" w:rsidRDefault="00BF410E" w:rsidP="002025C2">
            <w:r w:rsidRPr="00525953">
              <w:t>Sarà oggetto di valutazione la modalità con cui l’Impresa Appaltatrice gestirà e coordinerà le interferenze tra le lavorazioni in tutte le fasi dell’avanzamento del cantiere e rispetto all’impatto sull’attività operativa del Sedime Aeroportuale.</w:t>
            </w:r>
          </w:p>
          <w:p w14:paraId="14901176" w14:textId="77777777" w:rsidR="00BF410E" w:rsidRPr="00525953" w:rsidRDefault="00BF410E" w:rsidP="002025C2">
            <w:r w:rsidRPr="00525953">
              <w:t xml:space="preserve">Dovrà essere illustrata la struttura ed i servizi manageriali che l’offerente metterà a disposizione per lo svolgimento dell’appalto, dimostrando un costante ed efficace controllo al fine di garantire il conseguimento degli obiettivi prefissati. </w:t>
            </w:r>
          </w:p>
          <w:p w14:paraId="75FA9543" w14:textId="77777777" w:rsidR="00BF410E" w:rsidRPr="00525953" w:rsidRDefault="00BF410E" w:rsidP="002025C2">
            <w:r w:rsidRPr="00525953">
              <w:t>La relazione andrà redatta complessivamente in massimo 5 pagine (10 facciate) in formato A4, carattere corpo minimo 10 pt, e potranno essere allegate 5 pagine (10 facciate) (A3 riproducenti i disegni grafici o la documentazione fotografica ritenuti più rappresentativi.</w:t>
            </w:r>
          </w:p>
          <w:p w14:paraId="293D18CB" w14:textId="77777777" w:rsidR="00BF410E" w:rsidRPr="00490F2A" w:rsidRDefault="00BF410E" w:rsidP="002025C2"/>
        </w:tc>
      </w:tr>
      <w:bookmarkEnd w:id="49"/>
    </w:tbl>
    <w:p w14:paraId="476210D7" w14:textId="77777777" w:rsidR="00BF410E" w:rsidRDefault="00BF410E" w:rsidP="002025C2">
      <w:r>
        <w:br w:type="page"/>
      </w:r>
    </w:p>
    <w:p w14:paraId="182CE10C" w14:textId="77777777" w:rsidR="00BF410E" w:rsidRDefault="00BF410E" w:rsidP="002025C2"/>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BF410E" w:rsidRPr="00F01CE8" w14:paraId="1622A732" w14:textId="77777777" w:rsidTr="00BF410E">
        <w:tc>
          <w:tcPr>
            <w:tcW w:w="9753" w:type="dxa"/>
            <w:shd w:val="clear" w:color="auto" w:fill="D9D9D9" w:themeFill="background1" w:themeFillShade="D9"/>
          </w:tcPr>
          <w:p w14:paraId="0CC25424" w14:textId="2FCE216F" w:rsidR="00BF410E" w:rsidRPr="003512F1" w:rsidRDefault="00BF410E" w:rsidP="003512F1">
            <w:pPr>
              <w:pStyle w:val="Titolo3"/>
              <w:jc w:val="center"/>
              <w:rPr>
                <w:rFonts w:ascii="Times New Roman" w:hAnsi="Times New Roman" w:cs="Times New Roman"/>
              </w:rPr>
            </w:pPr>
            <w:bookmarkStart w:id="50" w:name="_Toc162600961"/>
            <w:r w:rsidRPr="003512F1">
              <w:rPr>
                <w:rFonts w:ascii="Times New Roman" w:hAnsi="Times New Roman" w:cs="Times New Roman"/>
                <w:sz w:val="20"/>
              </w:rPr>
              <w:t>OFFERTA TECNICA - SCHEDA “C”</w:t>
            </w:r>
            <w:bookmarkEnd w:id="50"/>
          </w:p>
        </w:tc>
      </w:tr>
      <w:tr w:rsidR="00BF410E" w:rsidRPr="00F01CE8" w14:paraId="758AB706" w14:textId="77777777" w:rsidTr="00BF410E">
        <w:tc>
          <w:tcPr>
            <w:tcW w:w="9753" w:type="dxa"/>
          </w:tcPr>
          <w:p w14:paraId="7D929790" w14:textId="77777777" w:rsidR="00BF410E" w:rsidRDefault="00BF410E" w:rsidP="002025C2"/>
          <w:p w14:paraId="4A74F2E5" w14:textId="77777777" w:rsidR="00BF410E" w:rsidRDefault="00BF410E" w:rsidP="002025C2">
            <w:pPr>
              <w:rPr>
                <w:b w:val="0"/>
              </w:rPr>
            </w:pPr>
            <w:r w:rsidRPr="006A5E7E">
              <w:t xml:space="preserve">PREGIO TECNICO E QUALITA’ DEI MATERIALI </w:t>
            </w:r>
          </w:p>
          <w:p w14:paraId="03970AD8" w14:textId="77777777" w:rsidR="00BF410E" w:rsidRDefault="00BF410E" w:rsidP="002025C2">
            <w:r>
              <w:t>L’O</w:t>
            </w:r>
            <w:r w:rsidRPr="00205FE8">
              <w:t xml:space="preserve">fferente </w:t>
            </w:r>
            <w:r>
              <w:t>dovrà presentare una relazione illustrativa per ogni sub-criterio sotto riportato, contenente gli elementi specificati nella sottostante sezione “Argomento”.</w:t>
            </w:r>
          </w:p>
          <w:p w14:paraId="5487B72A" w14:textId="77777777" w:rsidR="00BF410E" w:rsidRPr="00BF0BB1" w:rsidRDefault="00BF410E" w:rsidP="002025C2"/>
        </w:tc>
      </w:tr>
      <w:tr w:rsidR="00BF410E" w:rsidRPr="00AC7BA9" w14:paraId="37B0480C" w14:textId="77777777" w:rsidTr="00BF410E">
        <w:trPr>
          <w:trHeight w:val="452"/>
        </w:trPr>
        <w:tc>
          <w:tcPr>
            <w:tcW w:w="9753" w:type="dxa"/>
            <w:shd w:val="clear" w:color="auto" w:fill="D9D9D9" w:themeFill="background1" w:themeFillShade="D9"/>
          </w:tcPr>
          <w:p w14:paraId="659C492E" w14:textId="77777777" w:rsidR="00BF410E" w:rsidRPr="00F01CE8" w:rsidRDefault="00BF410E" w:rsidP="002025C2">
            <w:pPr>
              <w:jc w:val="center"/>
              <w:rPr>
                <w:b w:val="0"/>
              </w:rPr>
            </w:pPr>
            <w:r w:rsidRPr="00F01CE8">
              <w:t>Argomento</w:t>
            </w:r>
          </w:p>
        </w:tc>
      </w:tr>
      <w:tr w:rsidR="00BF410E" w:rsidRPr="00AC7BA9" w14:paraId="4D0D032D" w14:textId="77777777" w:rsidTr="00BF410E">
        <w:trPr>
          <w:trHeight w:val="156"/>
        </w:trPr>
        <w:tc>
          <w:tcPr>
            <w:tcW w:w="9753" w:type="dxa"/>
          </w:tcPr>
          <w:p w14:paraId="38899D7A" w14:textId="77777777" w:rsidR="00DC77D3" w:rsidRDefault="00DC77D3" w:rsidP="002025C2">
            <w:bookmarkStart w:id="51" w:name="_Hlk89977543"/>
            <w:bookmarkStart w:id="52" w:name="_Hlk89977596"/>
          </w:p>
          <w:p w14:paraId="00C8C224" w14:textId="77777777" w:rsidR="00BF410E" w:rsidRPr="00DC77D3" w:rsidRDefault="00BF410E" w:rsidP="002025C2">
            <w:pPr>
              <w:rPr>
                <w:b w:val="0"/>
                <w:u w:val="single"/>
              </w:rPr>
            </w:pPr>
            <w:r w:rsidRPr="00DC77D3">
              <w:rPr>
                <w:u w:val="single"/>
              </w:rPr>
              <w:t>Sub-Criterio “C.1.”</w:t>
            </w:r>
          </w:p>
          <w:p w14:paraId="126B2492" w14:textId="77777777" w:rsidR="00DC77D3" w:rsidRDefault="00DC77D3" w:rsidP="002025C2"/>
          <w:p w14:paraId="30CC8106" w14:textId="77777777" w:rsidR="00BF410E" w:rsidRPr="00525953" w:rsidRDefault="00BF410E" w:rsidP="002025C2">
            <w:pPr>
              <w:rPr>
                <w:b w:val="0"/>
              </w:rPr>
            </w:pPr>
            <w:r w:rsidRPr="00525953">
              <w:t xml:space="preserve">Miglioramento delle prestazioni energetiche dei componenti opachi dell’involucro edilizio </w:t>
            </w:r>
          </w:p>
          <w:p w14:paraId="307E8186" w14:textId="77777777" w:rsidR="00BF410E" w:rsidRPr="00525953" w:rsidRDefault="00BF410E" w:rsidP="002025C2">
            <w:r w:rsidRPr="00525953">
              <w:t>Saranno valutate proposte di miglioramento in termini di efficacia delle prestazioni termiche dell’involucro opaco, che non variano dimensioni e tipologia costruttiva di quelli previsti in progetto, con riferimento a:</w:t>
            </w:r>
          </w:p>
          <w:p w14:paraId="003BB575" w14:textId="77777777" w:rsidR="00BF410E" w:rsidRPr="00525953" w:rsidRDefault="00BF410E" w:rsidP="002025C2">
            <w:pPr>
              <w:pStyle w:val="Paragrafoelenco"/>
              <w:widowControl/>
              <w:numPr>
                <w:ilvl w:val="0"/>
                <w:numId w:val="192"/>
              </w:numPr>
              <w:overflowPunct w:val="0"/>
              <w:adjustRightInd w:val="0"/>
              <w:spacing w:before="120"/>
              <w:ind w:left="0"/>
              <w:jc w:val="both"/>
              <w:textAlignment w:val="baseline"/>
            </w:pPr>
            <w:r w:rsidRPr="00525953">
              <w:t>Isolamento termico ed acustico in termini di trasmittanza in W/m2K potere fonoisolante dB degli elementi verticali di facciata confinanti con l’esterno e, ove ricorra, con ambienti non riscaldati. Il miglioramento del valore di del componente opaco verticale con riferimento di base al valore previsto nella documentazione del progetto esecutivo I parametri di valutazione riguarderanno il comportamento delle prestazioni in regime invernale;</w:t>
            </w:r>
          </w:p>
          <w:p w14:paraId="0DACF514" w14:textId="77777777" w:rsidR="00BF410E" w:rsidRPr="00525953" w:rsidRDefault="00BF410E" w:rsidP="002025C2">
            <w:pPr>
              <w:pStyle w:val="Paragrafoelenco"/>
              <w:widowControl/>
              <w:numPr>
                <w:ilvl w:val="0"/>
                <w:numId w:val="192"/>
              </w:numPr>
              <w:overflowPunct w:val="0"/>
              <w:adjustRightInd w:val="0"/>
              <w:spacing w:before="120"/>
              <w:ind w:left="0"/>
              <w:jc w:val="both"/>
              <w:textAlignment w:val="baseline"/>
            </w:pPr>
            <w:r w:rsidRPr="00525953">
              <w:t>Isolamento termico ed acustico in termini di trasmittanza in W/m2K potere fonoisolante dB degli elementi opachi orizzontali delimitanti l’involucro verso l’esterno e, ove ricorra, verso ambienti non riscaldati o verso il terreno. I parametri di valutazione riguarderanno il comportamento delle prestazioni in regime invernale per i componenti di copertura, le dispersioni per solai interpiano con altri ambienti non riscaldati/ambiente esterno (caso solaio su pilotis) o verso il terreno per il solaio di fondazione.</w:t>
            </w:r>
          </w:p>
          <w:p w14:paraId="3F42B880" w14:textId="77777777" w:rsidR="00BF410E" w:rsidRPr="00525953" w:rsidRDefault="00BF410E" w:rsidP="002025C2">
            <w:r w:rsidRPr="00525953">
              <w:t>L’offerente dovrà produrre e presentare nell’offerta tecnica, altresì la seguente documentazione:</w:t>
            </w:r>
          </w:p>
          <w:p w14:paraId="7DACE7D9" w14:textId="77777777" w:rsidR="00BF410E" w:rsidRPr="00525953" w:rsidRDefault="00BF410E" w:rsidP="002025C2">
            <w:pPr>
              <w:pStyle w:val="Paragrafoelenco"/>
              <w:widowControl/>
              <w:numPr>
                <w:ilvl w:val="0"/>
                <w:numId w:val="193"/>
              </w:numPr>
              <w:overflowPunct w:val="0"/>
              <w:adjustRightInd w:val="0"/>
              <w:spacing w:before="120"/>
              <w:ind w:left="0"/>
              <w:jc w:val="both"/>
              <w:textAlignment w:val="baseline"/>
            </w:pPr>
            <w:r w:rsidRPr="00525953">
              <w:t>una tabella riepilogativa dei valori di prestazione raggiunti con le migliorie proposte. Il punteggio verrà pesato sulla base di tutte le migliorie proposte.</w:t>
            </w:r>
          </w:p>
          <w:p w14:paraId="6D47664B" w14:textId="77777777" w:rsidR="00BF410E" w:rsidRPr="00525953" w:rsidRDefault="00BF410E" w:rsidP="002025C2">
            <w:pPr>
              <w:pStyle w:val="Paragrafoelenco"/>
              <w:widowControl/>
              <w:numPr>
                <w:ilvl w:val="0"/>
                <w:numId w:val="193"/>
              </w:numPr>
              <w:overflowPunct w:val="0"/>
              <w:adjustRightInd w:val="0"/>
              <w:spacing w:before="120"/>
              <w:ind w:left="0"/>
              <w:jc w:val="both"/>
              <w:textAlignment w:val="baseline"/>
            </w:pPr>
            <w:r w:rsidRPr="00525953">
              <w:t>certificazioni rilasciate dal produttore o laboratorio/ente attestanti le prestazioni offerte nelle migliorie.</w:t>
            </w:r>
          </w:p>
          <w:p w14:paraId="672C2BD4" w14:textId="77777777" w:rsidR="00BF410E" w:rsidRDefault="00BF410E" w:rsidP="002025C2">
            <w:r w:rsidRPr="00525953">
              <w:t>La relazione andrà redatta complessivamente in massimo 5 pagine (10 facciate) in formato A4, carattere corpo minimo 10 pt, e potranno essere allegate 5 pagine (10 facciate) (A3 riproducenti i disegni grafici o la documentazione fotografica ritenuti più rappresentativi.</w:t>
            </w:r>
          </w:p>
          <w:bookmarkEnd w:id="51"/>
          <w:p w14:paraId="249A431A" w14:textId="77777777" w:rsidR="00BF410E" w:rsidRPr="00F01CE8" w:rsidRDefault="00BF410E" w:rsidP="002025C2">
            <w:pPr>
              <w:jc w:val="center"/>
              <w:rPr>
                <w:b w:val="0"/>
              </w:rPr>
            </w:pPr>
          </w:p>
        </w:tc>
      </w:tr>
      <w:tr w:rsidR="00BF410E" w:rsidRPr="00AC7BA9" w14:paraId="522B6053" w14:textId="77777777" w:rsidTr="00BF410E">
        <w:trPr>
          <w:trHeight w:val="156"/>
        </w:trPr>
        <w:tc>
          <w:tcPr>
            <w:tcW w:w="9753" w:type="dxa"/>
          </w:tcPr>
          <w:p w14:paraId="3366A0F3" w14:textId="77777777" w:rsidR="00DC77D3" w:rsidRDefault="00DC77D3" w:rsidP="002025C2"/>
          <w:p w14:paraId="073FC12C" w14:textId="77777777" w:rsidR="00BF410E" w:rsidRPr="00DC77D3" w:rsidRDefault="00BF410E" w:rsidP="002025C2">
            <w:pPr>
              <w:rPr>
                <w:b w:val="0"/>
                <w:u w:val="single"/>
              </w:rPr>
            </w:pPr>
            <w:r w:rsidRPr="00DC77D3">
              <w:rPr>
                <w:u w:val="single"/>
              </w:rPr>
              <w:t>Sub-Criterio “C.2.”</w:t>
            </w:r>
          </w:p>
          <w:p w14:paraId="03394EB1" w14:textId="77777777" w:rsidR="00DC77D3" w:rsidRDefault="00DC77D3" w:rsidP="002025C2"/>
          <w:p w14:paraId="33E27712" w14:textId="77777777" w:rsidR="00BF410E" w:rsidRPr="00525953" w:rsidRDefault="00BF410E" w:rsidP="002025C2">
            <w:pPr>
              <w:rPr>
                <w:b w:val="0"/>
              </w:rPr>
            </w:pPr>
            <w:r w:rsidRPr="00525953">
              <w:t>Miglioramento delle prestazioni energetiche e funzionali dei serramenti</w:t>
            </w:r>
          </w:p>
          <w:p w14:paraId="11FECF53" w14:textId="77777777" w:rsidR="00BF410E" w:rsidRPr="00525953" w:rsidRDefault="00BF410E" w:rsidP="002025C2">
            <w:r w:rsidRPr="00525953">
              <w:t>Saranno valutate proposte di miglioramento in termini di efficacia delle prestazioni termiche e di comfort abitativo del serramento in estate e in inverno con l’impiego di vetri basso-emissivi, profili performanti e distanziali ottimizzati termicamente, quali ad esempio l’uso di canalina distanziatore calda e l’inserimento nel profilo di eventuali rinforzi termici che garantiscano la riduzione di ponti termici ed evitino la formazione di condensa.</w:t>
            </w:r>
          </w:p>
          <w:p w14:paraId="77645833" w14:textId="77777777" w:rsidR="00BF410E" w:rsidRPr="00525953" w:rsidRDefault="00BF410E" w:rsidP="002025C2">
            <w:r w:rsidRPr="00525953">
              <w:t>Saranno premiate le soluzioni che dimostreranno:</w:t>
            </w:r>
          </w:p>
          <w:p w14:paraId="5F988D71" w14:textId="77777777" w:rsidR="00BF410E" w:rsidRPr="00525953" w:rsidRDefault="00BF410E" w:rsidP="002025C2">
            <w:r w:rsidRPr="00525953">
              <w:t>a) il miglioramento del valore di trasmittanza in W/m2K del componente vetrato (infisso + vetro) con riferimento al valore previsto negli elaborati del progetto esecutivo;</w:t>
            </w:r>
          </w:p>
          <w:p w14:paraId="7A771E0F" w14:textId="77777777" w:rsidR="00BF410E" w:rsidRPr="00525953" w:rsidRDefault="00BF410E" w:rsidP="002025C2">
            <w:r w:rsidRPr="00525953">
              <w:t>b) il miglioramento del valore di medio di trasmittanza termica U in W/m2K complessiva delle chiusure tecniche trasparenti e opache e dei cassonetti (ove presenti), degli infissi, verso l’esterno e verso ambienti non climatizzati;</w:t>
            </w:r>
          </w:p>
          <w:p w14:paraId="46C928E0" w14:textId="77777777" w:rsidR="00BF410E" w:rsidRPr="00525953" w:rsidRDefault="00BF410E" w:rsidP="002025C2">
            <w:r w:rsidRPr="00525953">
              <w:t>c) il miglioramento del potere fonoisolante del serramento Rw (C;Ctr) con riferimento a quanto previsto nella documentazione del progetto esecutivo.</w:t>
            </w:r>
          </w:p>
          <w:p w14:paraId="2E31E3EE" w14:textId="77777777" w:rsidR="00BF410E" w:rsidRPr="00525953" w:rsidRDefault="00BF410E" w:rsidP="002025C2">
            <w:r w:rsidRPr="00525953">
              <w:t>Saranno altresì valutati ulteriori prestazioni/aspetti di dettaglio migliorativi.</w:t>
            </w:r>
          </w:p>
          <w:p w14:paraId="4B01F109" w14:textId="77777777" w:rsidR="00BF410E" w:rsidRPr="00525953" w:rsidRDefault="00BF410E" w:rsidP="002025C2">
            <w:pPr>
              <w:spacing w:before="40"/>
              <w:ind w:right="142"/>
            </w:pPr>
            <w:r w:rsidRPr="00525953">
              <w:t>L’offerente dovrà produrre e presentare nell’offerta tecnica, altresì la seguente documentazione:</w:t>
            </w:r>
          </w:p>
          <w:p w14:paraId="2488BC5D" w14:textId="77777777" w:rsidR="00BF410E" w:rsidRPr="00525953" w:rsidRDefault="00BF410E" w:rsidP="002025C2">
            <w:pPr>
              <w:pStyle w:val="Paragrafoelenco"/>
              <w:numPr>
                <w:ilvl w:val="0"/>
                <w:numId w:val="196"/>
              </w:numPr>
              <w:autoSpaceDE/>
              <w:autoSpaceDN/>
              <w:spacing w:before="40" w:after="200" w:line="276" w:lineRule="auto"/>
              <w:ind w:left="0" w:right="142" w:hanging="278"/>
              <w:contextualSpacing/>
              <w:jc w:val="both"/>
            </w:pPr>
            <w:r w:rsidRPr="00525953">
              <w:t>una tabella riepilogativa dei valori di prestazione raggiunti con le migliorie proposte. Il punteggio verrà pesato sulla base di tutte le migliorie proposte.</w:t>
            </w:r>
          </w:p>
          <w:p w14:paraId="2CAF0A50" w14:textId="77777777" w:rsidR="00BF410E" w:rsidRPr="00A6143F" w:rsidRDefault="00BF410E" w:rsidP="002025C2">
            <w:pPr>
              <w:pStyle w:val="Paragrafoelenco"/>
              <w:numPr>
                <w:ilvl w:val="0"/>
                <w:numId w:val="196"/>
              </w:numPr>
              <w:autoSpaceDE/>
              <w:autoSpaceDN/>
              <w:spacing w:before="40" w:after="200" w:line="276" w:lineRule="auto"/>
              <w:ind w:left="0" w:right="142" w:hanging="278"/>
              <w:contextualSpacing/>
              <w:jc w:val="both"/>
              <w:rPr>
                <w:b w:val="0"/>
              </w:rPr>
            </w:pPr>
            <w:r w:rsidRPr="00525953">
              <w:t>certificazioni rilasciate dal produttore o laboratorio/ente attestanti le prestazioni offerte nelle soluzioni finalizzate all’ottimizzazione delle caratteristiche prestazionali e funzionali.</w:t>
            </w:r>
          </w:p>
        </w:tc>
      </w:tr>
      <w:tr w:rsidR="00BF410E" w:rsidRPr="00AC7BA9" w14:paraId="6E8F93D4" w14:textId="77777777" w:rsidTr="00BF410E">
        <w:trPr>
          <w:trHeight w:val="156"/>
        </w:trPr>
        <w:tc>
          <w:tcPr>
            <w:tcW w:w="9753" w:type="dxa"/>
          </w:tcPr>
          <w:p w14:paraId="488C898F" w14:textId="77777777" w:rsidR="00DC77D3" w:rsidRDefault="00DC77D3" w:rsidP="002025C2">
            <w:pPr>
              <w:rPr>
                <w:bCs/>
              </w:rPr>
            </w:pPr>
          </w:p>
          <w:p w14:paraId="651B3202" w14:textId="77777777" w:rsidR="00BF410E" w:rsidRPr="00DC77D3" w:rsidRDefault="00BF410E" w:rsidP="002025C2">
            <w:pPr>
              <w:rPr>
                <w:b w:val="0"/>
                <w:bCs/>
                <w:u w:val="single"/>
              </w:rPr>
            </w:pPr>
            <w:r w:rsidRPr="00DC77D3">
              <w:rPr>
                <w:bCs/>
                <w:u w:val="single"/>
              </w:rPr>
              <w:t>Sub-Criterio “C.3.”</w:t>
            </w:r>
          </w:p>
          <w:p w14:paraId="528601B3" w14:textId="77777777" w:rsidR="00DC77D3" w:rsidRDefault="00DC77D3" w:rsidP="002025C2"/>
          <w:p w14:paraId="5F5A591B" w14:textId="77777777" w:rsidR="00BF410E" w:rsidRPr="00A6143F" w:rsidRDefault="00BF410E" w:rsidP="002025C2">
            <w:pPr>
              <w:rPr>
                <w:b w:val="0"/>
              </w:rPr>
            </w:pPr>
            <w:r w:rsidRPr="00A6143F">
              <w:t>Sistemi di gestione e controllo dei servizi energetici dell’edificio.</w:t>
            </w:r>
          </w:p>
          <w:p w14:paraId="28194D9B" w14:textId="77777777" w:rsidR="00BF410E" w:rsidRDefault="00BF410E" w:rsidP="002025C2">
            <w:r w:rsidRPr="00525953">
              <w:t>Saranno valutate le soluzioni tecniche offerte relativamente alla realizzazione di sistemi di Building Automation dell’edificio riguardanti l’utilizzazione di sistemi di regolazione degli impianti tecnologici (elettrici, idrici, antincendio, illuminazione, riscaldamento/raffrescamento, etc.) in risposta al mutare delle condizioni ambientali esterne al fine di assicurare sempre il massimo comfort possibile agli occupanti dell’edificio ed ottimizzare il risparmio energetico nelle diverse condizioni d’uso dell’edificio stesso.</w:t>
            </w:r>
          </w:p>
          <w:p w14:paraId="6DC30341" w14:textId="77777777" w:rsidR="00BF410E" w:rsidRPr="00525953" w:rsidRDefault="00BF410E" w:rsidP="002025C2">
            <w:r w:rsidRPr="00525953">
              <w:t>L’offerente dovrà produrre e presentare nell’offerta tecnica, altresì la seguente documentazione:</w:t>
            </w:r>
          </w:p>
          <w:p w14:paraId="6D60CD8C" w14:textId="77777777" w:rsidR="00BF410E" w:rsidRPr="00525953" w:rsidRDefault="00BF410E" w:rsidP="002025C2">
            <w:pPr>
              <w:pStyle w:val="Paragrafoelenco"/>
              <w:widowControl/>
              <w:numPr>
                <w:ilvl w:val="0"/>
                <w:numId w:val="195"/>
              </w:numPr>
              <w:overflowPunct w:val="0"/>
              <w:adjustRightInd w:val="0"/>
              <w:spacing w:before="120"/>
              <w:ind w:left="0"/>
              <w:jc w:val="both"/>
              <w:textAlignment w:val="baseline"/>
            </w:pPr>
            <w:r w:rsidRPr="00525953">
              <w:t>una tabella riepilogativa delle migliorie proposte. Il punteggio verrà pesato sulla base di tutte le migliorie proposte.</w:t>
            </w:r>
          </w:p>
          <w:p w14:paraId="35BA544B" w14:textId="77777777" w:rsidR="00BF410E" w:rsidRPr="00525953" w:rsidRDefault="00BF410E" w:rsidP="002025C2">
            <w:pPr>
              <w:pStyle w:val="Paragrafoelenco"/>
              <w:widowControl/>
              <w:numPr>
                <w:ilvl w:val="0"/>
                <w:numId w:val="195"/>
              </w:numPr>
              <w:overflowPunct w:val="0"/>
              <w:adjustRightInd w:val="0"/>
              <w:spacing w:before="120"/>
              <w:ind w:left="0"/>
              <w:jc w:val="both"/>
              <w:textAlignment w:val="baseline"/>
            </w:pPr>
            <w:r w:rsidRPr="00525953">
              <w:t>certificazioni rilasciate dal produttore o laboratorio/ente attestanti le prestazioni offerte nelle migliorie</w:t>
            </w:r>
          </w:p>
          <w:p w14:paraId="48409265" w14:textId="77777777" w:rsidR="00BF410E" w:rsidRPr="00A6143F" w:rsidRDefault="00BF410E" w:rsidP="002025C2">
            <w:r w:rsidRPr="00525953">
              <w:t>La relazione andrà redatta complessivamente in massimo 4 facciate in formato A4, carattere corpo minimo 10 pt, e potrà contenere in allegato 2 facciate A3 riproducenti i disegni grafici ritenuti più rappresentativi e le specifiche.</w:t>
            </w:r>
          </w:p>
          <w:p w14:paraId="703CFBAA" w14:textId="77777777" w:rsidR="00BF410E" w:rsidRPr="00A6143F" w:rsidRDefault="00BF410E" w:rsidP="002025C2"/>
        </w:tc>
      </w:tr>
      <w:bookmarkEnd w:id="52"/>
    </w:tbl>
    <w:p w14:paraId="15271B96" w14:textId="77777777" w:rsidR="00BF410E" w:rsidRDefault="00BF410E" w:rsidP="002025C2">
      <w:pPr>
        <w:framePr w:hSpace="141" w:wrap="around" w:vAnchor="text" w:hAnchor="margin" w:x="-39" w:y="152"/>
        <w:adjustRightInd w:val="0"/>
        <w:rPr>
          <w:b w:val="0"/>
        </w:rPr>
      </w:pPr>
    </w:p>
    <w:p w14:paraId="185A0ECE" w14:textId="77777777" w:rsidR="00BF410E" w:rsidRDefault="00BF410E" w:rsidP="002025C2"/>
    <w:p w14:paraId="7EBDB591" w14:textId="4CCB258E" w:rsidR="00BF410E" w:rsidRDefault="00BF410E" w:rsidP="002025C2">
      <w:r>
        <w:br w:type="page"/>
      </w: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BF410E" w:rsidRPr="00AC7BA9" w14:paraId="3B1BD723" w14:textId="77777777" w:rsidTr="00BF410E">
        <w:tc>
          <w:tcPr>
            <w:tcW w:w="9753" w:type="dxa"/>
            <w:shd w:val="clear" w:color="auto" w:fill="D9D9D9" w:themeFill="background1" w:themeFillShade="D9"/>
          </w:tcPr>
          <w:p w14:paraId="4EEB7CB4" w14:textId="655A4DBC" w:rsidR="00BF410E" w:rsidRPr="003512F1" w:rsidRDefault="00BF410E" w:rsidP="003512F1">
            <w:pPr>
              <w:pStyle w:val="Titolo3"/>
              <w:jc w:val="center"/>
              <w:rPr>
                <w:rFonts w:ascii="Times New Roman" w:hAnsi="Times New Roman" w:cs="Times New Roman"/>
              </w:rPr>
            </w:pPr>
            <w:bookmarkStart w:id="53" w:name="_Toc162600962"/>
            <w:r w:rsidRPr="003512F1">
              <w:rPr>
                <w:rFonts w:ascii="Times New Roman" w:hAnsi="Times New Roman" w:cs="Times New Roman"/>
                <w:sz w:val="20"/>
              </w:rPr>
              <w:t>OFFERTA TECNICA - SCHEDA “D”</w:t>
            </w:r>
            <w:bookmarkEnd w:id="53"/>
          </w:p>
        </w:tc>
      </w:tr>
      <w:tr w:rsidR="00BF410E" w:rsidRPr="00AC7BA9" w14:paraId="00D5B503" w14:textId="77777777" w:rsidTr="00BF410E">
        <w:tc>
          <w:tcPr>
            <w:tcW w:w="9753" w:type="dxa"/>
          </w:tcPr>
          <w:p w14:paraId="79FC1D32" w14:textId="77777777" w:rsidR="00DC77D3" w:rsidRDefault="00DC77D3" w:rsidP="002025C2"/>
          <w:p w14:paraId="7CB1B13F" w14:textId="77777777" w:rsidR="00BF410E" w:rsidRDefault="00BF410E" w:rsidP="002025C2">
            <w:r w:rsidRPr="00667431">
              <w:t>DURABILITÀ DELLE OPERA E FACILITÀ D’ESECUZIONE DEGLI INTERVENTI MANUTENTIVI</w:t>
            </w:r>
            <w:r>
              <w:t xml:space="preserve"> </w:t>
            </w:r>
            <w:r w:rsidRPr="00490F2A">
              <w:t xml:space="preserve">L’Offerente dovrà presentare una relazione illustrativa contenente gli elementi specificati nella </w:t>
            </w:r>
            <w:r>
              <w:t>sottostante sezione “Argomento”.</w:t>
            </w:r>
          </w:p>
          <w:p w14:paraId="36193A13" w14:textId="77777777" w:rsidR="00DC77D3" w:rsidRPr="00BF0BB1" w:rsidRDefault="00DC77D3" w:rsidP="002025C2">
            <w:pPr>
              <w:rPr>
                <w:b w:val="0"/>
              </w:rPr>
            </w:pPr>
          </w:p>
        </w:tc>
      </w:tr>
      <w:tr w:rsidR="00BF410E" w:rsidRPr="00AC7BA9" w14:paraId="59EB6F04" w14:textId="77777777" w:rsidTr="00DC77D3">
        <w:tc>
          <w:tcPr>
            <w:tcW w:w="9753" w:type="dxa"/>
            <w:shd w:val="clear" w:color="auto" w:fill="D9D9D9" w:themeFill="background1" w:themeFillShade="D9"/>
          </w:tcPr>
          <w:p w14:paraId="218DD9DB" w14:textId="77777777" w:rsidR="00BF410E" w:rsidRPr="00F01CE8" w:rsidRDefault="00BF410E" w:rsidP="002025C2">
            <w:pPr>
              <w:jc w:val="center"/>
              <w:rPr>
                <w:b w:val="0"/>
              </w:rPr>
            </w:pPr>
            <w:r w:rsidRPr="00F01CE8">
              <w:t>Argomento</w:t>
            </w:r>
          </w:p>
        </w:tc>
      </w:tr>
      <w:tr w:rsidR="00BF410E" w:rsidRPr="00AC7BA9" w14:paraId="126A8FDF" w14:textId="77777777" w:rsidTr="00BF410E">
        <w:tc>
          <w:tcPr>
            <w:tcW w:w="9753" w:type="dxa"/>
          </w:tcPr>
          <w:p w14:paraId="57F8F9F4" w14:textId="77777777" w:rsidR="00DC77D3" w:rsidRDefault="00DC77D3" w:rsidP="002025C2"/>
          <w:p w14:paraId="380EC43C" w14:textId="77777777" w:rsidR="00BF410E" w:rsidRPr="00DC77D3" w:rsidRDefault="00BF410E" w:rsidP="002025C2">
            <w:pPr>
              <w:rPr>
                <w:b w:val="0"/>
                <w:u w:val="single"/>
              </w:rPr>
            </w:pPr>
            <w:r w:rsidRPr="00DC77D3">
              <w:rPr>
                <w:u w:val="single"/>
              </w:rPr>
              <w:t>Criterio “D”</w:t>
            </w:r>
          </w:p>
          <w:p w14:paraId="0599E9F9" w14:textId="77777777" w:rsidR="00DC77D3" w:rsidRDefault="00DC77D3" w:rsidP="002025C2"/>
          <w:p w14:paraId="298AF070" w14:textId="77777777" w:rsidR="00BF410E" w:rsidRPr="00A5098E" w:rsidRDefault="00BF410E" w:rsidP="002025C2">
            <w:r w:rsidRPr="00A5098E">
              <w:t>Saranno oggetto di valutazione proposte e soluzioni migliorative riguardanti:</w:t>
            </w:r>
          </w:p>
          <w:p w14:paraId="5236CCD5" w14:textId="77777777" w:rsidR="00BF410E" w:rsidRPr="00A5098E" w:rsidRDefault="00BF410E" w:rsidP="002025C2">
            <w:pPr>
              <w:pStyle w:val="Paragrafoelenco"/>
              <w:widowControl/>
              <w:numPr>
                <w:ilvl w:val="0"/>
                <w:numId w:val="194"/>
              </w:numPr>
              <w:overflowPunct w:val="0"/>
              <w:adjustRightInd w:val="0"/>
              <w:spacing w:before="120"/>
              <w:ind w:left="0"/>
              <w:jc w:val="both"/>
              <w:textAlignment w:val="baseline"/>
            </w:pPr>
            <w:r w:rsidRPr="00A5098E">
              <w:t>maggior facilità ed economia nella gestione della manutenzione delle strutture e degli impianti;</w:t>
            </w:r>
          </w:p>
          <w:p w14:paraId="1B5CE08C" w14:textId="77777777" w:rsidR="00BF410E" w:rsidRPr="00A5098E" w:rsidRDefault="00BF410E" w:rsidP="002025C2">
            <w:pPr>
              <w:pStyle w:val="Paragrafoelenco"/>
              <w:widowControl/>
              <w:numPr>
                <w:ilvl w:val="0"/>
                <w:numId w:val="194"/>
              </w:numPr>
              <w:overflowPunct w:val="0"/>
              <w:adjustRightInd w:val="0"/>
              <w:spacing w:before="120"/>
              <w:ind w:left="0"/>
              <w:jc w:val="both"/>
              <w:textAlignment w:val="baseline"/>
            </w:pPr>
            <w:r w:rsidRPr="00A5098E">
              <w:t>durabilità dei materiali e componenti d’impianti proposti, tenendo in debita considerazione il ciclo di vita utile e l’efficienza degli stessi.</w:t>
            </w:r>
          </w:p>
          <w:p w14:paraId="551F142E" w14:textId="77777777" w:rsidR="00BF410E" w:rsidRDefault="00BF410E" w:rsidP="00CF1303">
            <w:pPr>
              <w:jc w:val="both"/>
            </w:pPr>
            <w:r w:rsidRPr="00A5098E">
              <w:t>La relazione andrà redatta complessivamente in massimo 5 pagine (10 facciate) in formato A4, carattere corpo minimo 10 pt, e potranno essere allegate 5 pagine (10 facciate) (A3 riproducenti i disegni grafici o la documentazione fotografica ritenuti più rappresentativi.</w:t>
            </w:r>
          </w:p>
          <w:p w14:paraId="245600D4" w14:textId="77777777" w:rsidR="00BF410E" w:rsidRPr="00490F2A" w:rsidRDefault="00BF410E" w:rsidP="002025C2"/>
        </w:tc>
      </w:tr>
    </w:tbl>
    <w:p w14:paraId="1D1E2319" w14:textId="77777777" w:rsidR="00BF410E" w:rsidRDefault="00BF410E" w:rsidP="002025C2"/>
    <w:p w14:paraId="680FDA11" w14:textId="77777777" w:rsidR="0070693C" w:rsidRDefault="0070693C" w:rsidP="002025C2"/>
    <w:p w14:paraId="432DA98C" w14:textId="77777777" w:rsidR="0070693C" w:rsidRDefault="0070693C" w:rsidP="002025C2"/>
    <w:p w14:paraId="49CE44DD" w14:textId="77777777" w:rsidR="0070693C" w:rsidRDefault="0070693C" w:rsidP="002025C2"/>
    <w:p w14:paraId="0934A66F" w14:textId="77777777" w:rsidR="0070693C" w:rsidRDefault="0070693C" w:rsidP="002025C2"/>
    <w:p w14:paraId="43E1A320" w14:textId="77777777" w:rsidR="0070693C" w:rsidRDefault="0070693C" w:rsidP="002025C2"/>
    <w:p w14:paraId="423BE24F" w14:textId="77777777" w:rsidR="0070693C" w:rsidRDefault="0070693C" w:rsidP="002025C2"/>
    <w:p w14:paraId="0E65C8D1" w14:textId="77777777" w:rsidR="0070693C" w:rsidRDefault="0070693C" w:rsidP="002025C2"/>
    <w:p w14:paraId="71D5C4C7" w14:textId="77777777" w:rsidR="0070693C" w:rsidRDefault="0070693C" w:rsidP="002025C2"/>
    <w:p w14:paraId="30EAF1BE" w14:textId="77777777" w:rsidR="0070693C" w:rsidRDefault="0070693C" w:rsidP="002025C2"/>
    <w:p w14:paraId="4048CBC8" w14:textId="77777777" w:rsidR="0070693C" w:rsidRDefault="0070693C" w:rsidP="002025C2"/>
    <w:p w14:paraId="43BE959E" w14:textId="77777777" w:rsidR="0070693C" w:rsidRDefault="0070693C" w:rsidP="002025C2"/>
    <w:p w14:paraId="017E9FB3" w14:textId="77777777" w:rsidR="0070693C" w:rsidRDefault="0070693C" w:rsidP="002025C2"/>
    <w:p w14:paraId="71C14C93" w14:textId="77777777" w:rsidR="0070693C" w:rsidRDefault="0070693C" w:rsidP="002025C2"/>
    <w:p w14:paraId="1FA3863C" w14:textId="77777777" w:rsidR="0070693C" w:rsidRDefault="0070693C" w:rsidP="002025C2"/>
    <w:p w14:paraId="5F61814A" w14:textId="77777777" w:rsidR="0070693C" w:rsidRDefault="0070693C" w:rsidP="002025C2"/>
    <w:p w14:paraId="3AA9D763" w14:textId="77777777" w:rsidR="0070693C" w:rsidRDefault="0070693C" w:rsidP="002025C2"/>
    <w:p w14:paraId="20B8D333" w14:textId="77777777" w:rsidR="0070693C" w:rsidRDefault="0070693C" w:rsidP="002025C2"/>
    <w:p w14:paraId="6D8B0405" w14:textId="77777777" w:rsidR="0070693C" w:rsidRDefault="0070693C" w:rsidP="002025C2"/>
    <w:p w14:paraId="09263260" w14:textId="77777777" w:rsidR="0070693C" w:rsidRDefault="0070693C" w:rsidP="002025C2"/>
    <w:p w14:paraId="19673869" w14:textId="77777777" w:rsidR="0070693C" w:rsidRDefault="0070693C" w:rsidP="002025C2"/>
    <w:p w14:paraId="27EBDC14" w14:textId="77777777" w:rsidR="0070693C" w:rsidRDefault="0070693C" w:rsidP="002025C2"/>
    <w:p w14:paraId="1E66AD21" w14:textId="77777777" w:rsidR="0070693C" w:rsidRDefault="0070693C" w:rsidP="002025C2"/>
    <w:p w14:paraId="640C97DD" w14:textId="77777777" w:rsidR="0070693C" w:rsidRDefault="0070693C" w:rsidP="002025C2"/>
    <w:p w14:paraId="522AE10F" w14:textId="77777777" w:rsidR="0070693C" w:rsidRDefault="0070693C" w:rsidP="002025C2"/>
    <w:p w14:paraId="5208EC3E" w14:textId="77777777" w:rsidR="0070693C" w:rsidRDefault="0070693C" w:rsidP="002025C2"/>
    <w:p w14:paraId="3B5BE0AA" w14:textId="77777777" w:rsidR="0070693C" w:rsidRDefault="0070693C" w:rsidP="002025C2"/>
    <w:p w14:paraId="13D82631" w14:textId="77777777" w:rsidR="003512F1" w:rsidRDefault="003512F1" w:rsidP="002025C2"/>
    <w:p w14:paraId="4EC6A0F0" w14:textId="77777777" w:rsidR="0070693C" w:rsidRDefault="0070693C" w:rsidP="002025C2"/>
    <w:p w14:paraId="35190675" w14:textId="77777777" w:rsidR="0070693C" w:rsidRDefault="0070693C" w:rsidP="002025C2"/>
    <w:p w14:paraId="1C19863B" w14:textId="77777777" w:rsidR="0070693C" w:rsidRDefault="0070693C" w:rsidP="002025C2"/>
    <w:p w14:paraId="1A3F431A" w14:textId="77777777" w:rsidR="0070693C" w:rsidRDefault="0070693C" w:rsidP="002025C2"/>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3"/>
      </w:tblGrid>
      <w:tr w:rsidR="00BF410E" w:rsidRPr="00AC7BA9" w14:paraId="1D3FC554" w14:textId="77777777" w:rsidTr="00BF410E">
        <w:tc>
          <w:tcPr>
            <w:tcW w:w="9753" w:type="dxa"/>
            <w:shd w:val="clear" w:color="auto" w:fill="D9D9D9" w:themeFill="background1" w:themeFillShade="D9"/>
          </w:tcPr>
          <w:p w14:paraId="28353BB1" w14:textId="5F69A87C" w:rsidR="00BF410E" w:rsidRPr="003512F1" w:rsidRDefault="00BF410E" w:rsidP="003512F1">
            <w:pPr>
              <w:pStyle w:val="Titolo3"/>
              <w:jc w:val="center"/>
              <w:rPr>
                <w:rFonts w:ascii="Times New Roman" w:hAnsi="Times New Roman" w:cs="Times New Roman"/>
              </w:rPr>
            </w:pPr>
            <w:bookmarkStart w:id="54" w:name="_Toc162600963"/>
            <w:r w:rsidRPr="003512F1">
              <w:rPr>
                <w:rFonts w:ascii="Times New Roman" w:hAnsi="Times New Roman" w:cs="Times New Roman"/>
                <w:sz w:val="20"/>
              </w:rPr>
              <w:t>OFFERTA TECNICA - SCHEDA “E”</w:t>
            </w:r>
            <w:bookmarkEnd w:id="54"/>
          </w:p>
        </w:tc>
      </w:tr>
      <w:tr w:rsidR="00BF410E" w:rsidRPr="00AC7BA9" w14:paraId="31712E87" w14:textId="77777777" w:rsidTr="00BF410E">
        <w:tc>
          <w:tcPr>
            <w:tcW w:w="9753" w:type="dxa"/>
          </w:tcPr>
          <w:p w14:paraId="2D56799D" w14:textId="77777777" w:rsidR="00DC77D3" w:rsidRDefault="00DC77D3" w:rsidP="002025C2"/>
          <w:p w14:paraId="3281DAB1" w14:textId="77777777" w:rsidR="00BF410E" w:rsidRDefault="00BF410E" w:rsidP="002025C2">
            <w:pPr>
              <w:rPr>
                <w:b w:val="0"/>
              </w:rPr>
            </w:pPr>
            <w:r>
              <w:t>RATING DI LEGALITÁ</w:t>
            </w:r>
            <w:r w:rsidRPr="00BF0BB1">
              <w:t xml:space="preserve"> </w:t>
            </w:r>
          </w:p>
          <w:p w14:paraId="69843F3E" w14:textId="77777777" w:rsidR="00DC77D3" w:rsidRDefault="00DC77D3" w:rsidP="002025C2"/>
          <w:p w14:paraId="3AAF9477" w14:textId="77777777" w:rsidR="00BF410E" w:rsidRDefault="00BF410E" w:rsidP="002025C2">
            <w:r>
              <w:t xml:space="preserve">La scheda “E” dovrà essere presentata nel rispetto del seguente format: </w:t>
            </w:r>
          </w:p>
          <w:p w14:paraId="7CDF5CBD" w14:textId="77777777" w:rsidR="00BF410E" w:rsidRDefault="00BF410E" w:rsidP="002025C2">
            <w:r>
              <w:t>• relazione, sottoscritta dal concorrente, in formato A4, font: Arial 11, interlinea 1.15 e margini superiore, inferiore destro e sinistro non inferiori a 2 cm;</w:t>
            </w:r>
          </w:p>
          <w:p w14:paraId="1FF5B1C1" w14:textId="77777777" w:rsidR="00BF410E" w:rsidRDefault="00BF410E" w:rsidP="002025C2">
            <w:r>
              <w:t xml:space="preserve"> I citati limiti della relazione e degli elaborati grafici si intendono comprensivi di frontespizi, indice, immagini, abachi, ecc.</w:t>
            </w:r>
          </w:p>
          <w:p w14:paraId="2FB0EC97" w14:textId="77777777" w:rsidR="00BF410E" w:rsidRPr="00BF0BB1" w:rsidRDefault="00BF410E" w:rsidP="002025C2">
            <w:pPr>
              <w:rPr>
                <w:b w:val="0"/>
              </w:rPr>
            </w:pPr>
            <w:r>
              <w:t>La parte di proposta eccedente rispetto ai limiti sopra riportati, ovvero la presentazione di ulteriori elaborati non verranno esaminati dalla commissione.</w:t>
            </w:r>
          </w:p>
        </w:tc>
      </w:tr>
      <w:tr w:rsidR="00BF410E" w:rsidRPr="00AC7BA9" w14:paraId="11ECD28D" w14:textId="77777777" w:rsidTr="00BF410E">
        <w:tc>
          <w:tcPr>
            <w:tcW w:w="9753" w:type="dxa"/>
          </w:tcPr>
          <w:p w14:paraId="5E12CA6E" w14:textId="77777777" w:rsidR="00BF410E" w:rsidRPr="00B86791" w:rsidRDefault="00BF410E" w:rsidP="002025C2">
            <w:pPr>
              <w:rPr>
                <w:b w:val="0"/>
              </w:rPr>
            </w:pPr>
            <w:r w:rsidRPr="00B86791">
              <w:t>Limiti specifici per il criterio nel rispetto del format sopra esposto:</w:t>
            </w:r>
          </w:p>
        </w:tc>
      </w:tr>
      <w:tr w:rsidR="00BF410E" w:rsidRPr="00AC7BA9" w14:paraId="56F62ECB" w14:textId="77777777" w:rsidTr="00BF410E">
        <w:tc>
          <w:tcPr>
            <w:tcW w:w="9753" w:type="dxa"/>
          </w:tcPr>
          <w:p w14:paraId="455636FA" w14:textId="77777777" w:rsidR="00BF410E" w:rsidRPr="0054421E" w:rsidRDefault="00BF410E" w:rsidP="002025C2">
            <w:pPr>
              <w:rPr>
                <w:b w:val="0"/>
              </w:rPr>
            </w:pPr>
            <w:r>
              <w:t>Criterio “E”</w:t>
            </w:r>
          </w:p>
          <w:p w14:paraId="1787E0CD" w14:textId="77777777" w:rsidR="00BF410E" w:rsidRDefault="00BF410E" w:rsidP="002025C2">
            <w:r>
              <w:t>• Certificato in copia conforme di rating di legalità in corso di validità o dichiarazione sostitutiva del suddetto certificato o dichiarazione sostitutiva di cui alla descrizione del criterio nel caso di micro/nuove imprese/imprese estere Stati membri U.E., resa ai sensi del D.P.R. 445/2000.</w:t>
            </w:r>
          </w:p>
          <w:p w14:paraId="117B2B1B" w14:textId="77777777" w:rsidR="00BF410E" w:rsidRDefault="00BF410E" w:rsidP="002025C2">
            <w:r>
              <w:t xml:space="preserve"> • relazione composta da un massimo di n. 4 facciate in formato A4</w:t>
            </w:r>
          </w:p>
          <w:p w14:paraId="52C7D2FE" w14:textId="77777777" w:rsidR="00DC77D3" w:rsidRPr="00490F2A" w:rsidRDefault="00DC77D3" w:rsidP="002025C2"/>
        </w:tc>
      </w:tr>
    </w:tbl>
    <w:p w14:paraId="0FCA4B67" w14:textId="16411ECD" w:rsidR="00332B21" w:rsidRPr="00100E8A" w:rsidRDefault="00332B21" w:rsidP="002025C2"/>
    <w:sectPr w:rsidR="00332B21" w:rsidRPr="00100E8A" w:rsidSect="00B018DD">
      <w:headerReference w:type="default" r:id="rId29"/>
      <w:footnotePr>
        <w:numRestart w:val="eachPage"/>
      </w:footnotePr>
      <w:pgSz w:w="11910" w:h="16840"/>
      <w:pgMar w:top="1340" w:right="900" w:bottom="568" w:left="1320" w:header="683" w:footer="81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78D7A0" w14:textId="77777777" w:rsidR="007A77EA" w:rsidRDefault="007A77EA">
      <w:r>
        <w:separator/>
      </w:r>
    </w:p>
  </w:endnote>
  <w:endnote w:type="continuationSeparator" w:id="0">
    <w:p w14:paraId="3F11DFBF" w14:textId="77777777" w:rsidR="007A77EA" w:rsidRDefault="007A7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Device Font 10cpi"/>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Noto Sans Symbols">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OpenSymbol">
    <w:altName w:val="Times New Roman"/>
    <w:charset w:val="00"/>
    <w:family w:val="auto"/>
    <w:pitch w:val="variable"/>
    <w:sig w:usb0="800000AF" w:usb1="1001ECEA"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IDFont+F2">
    <w:altName w:val="Yu Gothic"/>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9E2F77" w14:textId="77777777" w:rsidR="007A77EA" w:rsidRDefault="007A77EA">
      <w:r>
        <w:separator/>
      </w:r>
    </w:p>
  </w:footnote>
  <w:footnote w:type="continuationSeparator" w:id="0">
    <w:p w14:paraId="4ED53E87" w14:textId="77777777" w:rsidR="007A77EA" w:rsidRDefault="007A77EA">
      <w:r>
        <w:continuationSeparator/>
      </w:r>
    </w:p>
  </w:footnote>
  <w:footnote w:id="1">
    <w:p w14:paraId="2DF987DF" w14:textId="77777777" w:rsidR="007A77EA" w:rsidRPr="001D5196" w:rsidRDefault="007A77EA" w:rsidP="00310CB7">
      <w:pPr>
        <w:pStyle w:val="Testonotaapidipagina"/>
        <w:rPr>
          <w:rFonts w:ascii="Times New Roman" w:hAnsi="Times New Roman"/>
          <w:sz w:val="16"/>
          <w:szCs w:val="16"/>
        </w:rPr>
      </w:pPr>
      <w:r w:rsidRPr="001D5196">
        <w:rPr>
          <w:rStyle w:val="Rimandonotaapidipagina"/>
          <w:rFonts w:ascii="Times New Roman" w:hAnsi="Times New Roman"/>
          <w:bCs/>
          <w:sz w:val="16"/>
          <w:szCs w:val="16"/>
        </w:rPr>
        <w:footnoteRef/>
      </w:r>
      <w:r w:rsidRPr="001D5196">
        <w:rPr>
          <w:rFonts w:ascii="Times New Roman" w:hAnsi="Times New Roman"/>
          <w:sz w:val="16"/>
          <w:szCs w:val="16"/>
        </w:rPr>
        <w:t xml:space="preserve"> Si precisa che nell’ambito dell’offerta, il diniego è consentito solo in caso di motivazione che attesti la presenza di specifiche e riservate capacità tecnico-industriali o in genere gestionali proprie dell’impresa in gara (il c.d.know – how aziendale)</w:t>
      </w:r>
    </w:p>
  </w:footnote>
  <w:footnote w:id="2">
    <w:p w14:paraId="58DE48E2" w14:textId="77777777" w:rsidR="007A77EA" w:rsidRPr="00222538" w:rsidRDefault="007A77EA" w:rsidP="00310CB7">
      <w:pPr>
        <w:pStyle w:val="Testonotaapidipagina"/>
        <w:rPr>
          <w:rFonts w:ascii="Times New Roman" w:hAnsi="Times New Roman"/>
          <w:color w:val="000000"/>
          <w:sz w:val="16"/>
          <w:szCs w:val="16"/>
        </w:rPr>
      </w:pPr>
      <w:r w:rsidRPr="00222538">
        <w:rPr>
          <w:rStyle w:val="Rimandonotaapidipagina"/>
          <w:rFonts w:ascii="Times New Roman" w:hAnsi="Times New Roman"/>
          <w:bCs/>
          <w:color w:val="000000"/>
          <w:sz w:val="16"/>
          <w:szCs w:val="16"/>
        </w:rPr>
        <w:footnoteRef/>
      </w:r>
      <w:r w:rsidRPr="00222538">
        <w:rPr>
          <w:rFonts w:ascii="Times New Roman" w:hAnsi="Times New Roman"/>
          <w:color w:val="000000"/>
          <w:sz w:val="16"/>
          <w:szCs w:val="16"/>
        </w:rPr>
        <w:t xml:space="preserve"> Indicare analiticamente il nome dell’elaborato e il numero delle pagine per le quali è consentito l’accesso</w:t>
      </w:r>
    </w:p>
  </w:footnote>
  <w:footnote w:id="3">
    <w:p w14:paraId="629EDBE5" w14:textId="77777777" w:rsidR="007A77EA" w:rsidRPr="00402E5D" w:rsidRDefault="007A77EA" w:rsidP="00310CB7">
      <w:pPr>
        <w:pStyle w:val="Testonotaapidipagina"/>
      </w:pPr>
      <w:r w:rsidRPr="00222538">
        <w:rPr>
          <w:bCs/>
          <w:color w:val="000000"/>
          <w:sz w:val="16"/>
          <w:szCs w:val="16"/>
        </w:rPr>
        <w:footnoteRef/>
      </w:r>
      <w:r w:rsidRPr="00222538">
        <w:rPr>
          <w:rFonts w:ascii="Times New Roman" w:hAnsi="Times New Roman"/>
          <w:color w:val="000000"/>
          <w:sz w:val="16"/>
          <w:szCs w:val="16"/>
        </w:rPr>
        <w:t xml:space="preserve"> Timbro e firma della persona fisica che ha titolo per impegnare legalmente l’impresa. In caso di costituendo R.T.I. o Consorzio ordinario, il documento dovrà </w:t>
      </w:r>
      <w:r w:rsidRPr="00222538">
        <w:rPr>
          <w:rFonts w:ascii="Times New Roman" w:hAnsi="Times New Roman"/>
          <w:color w:val="000000"/>
          <w:sz w:val="16"/>
          <w:szCs w:val="16"/>
          <w:u w:val="single"/>
        </w:rPr>
        <w:t>essere timbrato e sottoscritto da tutti i componenti</w:t>
      </w:r>
      <w:r w:rsidRPr="00222538">
        <w:rPr>
          <w:rFonts w:ascii="Times New Roman" w:hAnsi="Times New Roman"/>
          <w:color w:val="000000"/>
          <w:sz w:val="16"/>
          <w:szCs w:val="16"/>
        </w:rPr>
        <w:t xml:space="preserve"> (art.68 del Codice).</w:t>
      </w:r>
    </w:p>
  </w:footnote>
  <w:footnote w:id="4">
    <w:p w14:paraId="0366B936" w14:textId="77777777" w:rsidR="007A77EA" w:rsidRPr="005B357C" w:rsidRDefault="007A77EA" w:rsidP="00310CB7">
      <w:pPr>
        <w:adjustRightInd w:val="0"/>
        <w:jc w:val="both"/>
        <w:rPr>
          <w:rFonts w:eastAsia="Times New Roman" w:cs="Times New Roman"/>
          <w:sz w:val="16"/>
          <w:szCs w:val="16"/>
          <w:lang w:val="x-none"/>
        </w:rPr>
      </w:pPr>
      <w:r w:rsidRPr="005B357C">
        <w:rPr>
          <w:rStyle w:val="Rimandonotaapidipagina"/>
          <w:sz w:val="18"/>
        </w:rPr>
        <w:footnoteRef/>
      </w:r>
      <w:r w:rsidRPr="005B357C">
        <w:t xml:space="preserve"> </w:t>
      </w:r>
      <w:r w:rsidRPr="005B357C">
        <w:rPr>
          <w:rFonts w:eastAsia="Times New Roman" w:cs="Times New Roman"/>
          <w:sz w:val="16"/>
          <w:szCs w:val="16"/>
          <w:lang w:val="x-none"/>
        </w:rPr>
        <w:t>Timbro e firma della persona fisica che ha titolo per impegnare legalmente l’impresa. In caso di costituendo R.T.I. o</w:t>
      </w:r>
      <w:r w:rsidRPr="005B357C">
        <w:rPr>
          <w:rFonts w:eastAsia="Times New Roman" w:cs="Times New Roman"/>
          <w:sz w:val="16"/>
          <w:szCs w:val="16"/>
        </w:rPr>
        <w:t xml:space="preserve"> </w:t>
      </w:r>
      <w:r w:rsidRPr="005B357C">
        <w:rPr>
          <w:rFonts w:eastAsia="Times New Roman" w:cs="Times New Roman"/>
          <w:sz w:val="16"/>
          <w:szCs w:val="16"/>
          <w:lang w:val="x-none"/>
        </w:rPr>
        <w:t xml:space="preserve">Consorzio ordinario l’offerta dovrà, essere timbrata e sottoscritta da tutti i componenti </w:t>
      </w:r>
      <w:r w:rsidRPr="005B357C">
        <w:rPr>
          <w:rFonts w:eastAsia="Times New Roman" w:cs="Times New Roman"/>
          <w:sz w:val="16"/>
          <w:szCs w:val="16"/>
        </w:rPr>
        <w:t>di cui all’</w:t>
      </w:r>
      <w:r w:rsidRPr="005B357C">
        <w:rPr>
          <w:rFonts w:eastAsia="Times New Roman" w:cs="Times New Roman"/>
          <w:sz w:val="16"/>
          <w:szCs w:val="16"/>
          <w:lang w:val="x-none"/>
        </w:rPr>
        <w:t>art.</w:t>
      </w:r>
      <w:r w:rsidRPr="005B357C">
        <w:rPr>
          <w:rFonts w:eastAsia="Times New Roman" w:cs="Times New Roman"/>
          <w:sz w:val="16"/>
          <w:szCs w:val="16"/>
        </w:rPr>
        <w:t>6</w:t>
      </w:r>
      <w:r w:rsidRPr="005B357C">
        <w:rPr>
          <w:rFonts w:eastAsia="Times New Roman" w:cs="Times New Roman"/>
          <w:sz w:val="16"/>
          <w:szCs w:val="16"/>
          <w:lang w:val="x-none"/>
        </w:rPr>
        <w:t xml:space="preserve">8 </w:t>
      </w:r>
      <w:r w:rsidRPr="005B357C">
        <w:rPr>
          <w:rFonts w:eastAsia="Times New Roman" w:cs="Times New Roman"/>
          <w:sz w:val="16"/>
          <w:szCs w:val="16"/>
        </w:rPr>
        <w:t>del Codice</w:t>
      </w:r>
      <w:r w:rsidRPr="005B357C">
        <w:rPr>
          <w:rFonts w:eastAsia="Times New Roman" w:cs="Times New Roman"/>
          <w:sz w:val="16"/>
          <w:szCs w:val="16"/>
          <w:lang w:val="x-none"/>
        </w:rPr>
        <w:t>.</w:t>
      </w:r>
    </w:p>
  </w:footnote>
  <w:footnote w:id="5">
    <w:p w14:paraId="16DBF801" w14:textId="77777777" w:rsidR="007A77EA" w:rsidRPr="005B357C" w:rsidRDefault="007A77EA" w:rsidP="00310CB7">
      <w:pPr>
        <w:adjustRightInd w:val="0"/>
        <w:jc w:val="both"/>
      </w:pPr>
      <w:r w:rsidRPr="005B357C">
        <w:rPr>
          <w:rFonts w:eastAsia="Times New Roman"/>
          <w:sz w:val="16"/>
          <w:szCs w:val="16"/>
          <w:lang w:val="x-none"/>
        </w:rPr>
        <w:footnoteRef/>
      </w:r>
      <w:r w:rsidRPr="005B357C">
        <w:rPr>
          <w:rFonts w:eastAsia="Times New Roman" w:cs="Times New Roman"/>
          <w:sz w:val="16"/>
          <w:szCs w:val="16"/>
          <w:lang w:val="x-none"/>
        </w:rPr>
        <w:t xml:space="preserve"> </w:t>
      </w:r>
      <w:r w:rsidRPr="005B357C">
        <w:rPr>
          <w:rFonts w:eastAsia="Times New Roman" w:cs="Times New Roman"/>
          <w:sz w:val="16"/>
          <w:szCs w:val="16"/>
        </w:rPr>
        <w:t>I</w:t>
      </w:r>
      <w:r w:rsidRPr="005B357C">
        <w:rPr>
          <w:rFonts w:eastAsia="Times New Roman" w:cs="Times New Roman"/>
          <w:sz w:val="16"/>
          <w:szCs w:val="16"/>
          <w:lang w:val="x-none"/>
        </w:rPr>
        <w:t>n caso di offerta composta da più fogli separati, gli stessi dovranno essere firmati tutti, pena esclusione, dai soggetti</w:t>
      </w:r>
      <w:r w:rsidRPr="005B357C">
        <w:rPr>
          <w:rFonts w:eastAsia="Times New Roman" w:cs="Times New Roman"/>
          <w:sz w:val="16"/>
          <w:szCs w:val="16"/>
        </w:rPr>
        <w:t xml:space="preserve"> </w:t>
      </w:r>
      <w:r w:rsidRPr="005B357C">
        <w:rPr>
          <w:rFonts w:eastAsia="Times New Roman" w:cs="Times New Roman"/>
          <w:sz w:val="16"/>
          <w:szCs w:val="16"/>
          <w:lang w:val="x-none"/>
        </w:rPr>
        <w:t>di cui all’art. 68 del Codice secondo il caso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6BD6A" w14:textId="7BB54C31" w:rsidR="007A77EA" w:rsidRDefault="007A77EA" w:rsidP="00676B50">
    <w:pPr>
      <w:pStyle w:val="Corpotes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singleLevel"/>
    <w:tmpl w:val="02B421F8"/>
    <w:name w:val="WW8Num5"/>
    <w:lvl w:ilvl="0">
      <w:start w:val="1"/>
      <w:numFmt w:val="lowerLetter"/>
      <w:lvlText w:val="%1)"/>
      <w:lvlJc w:val="left"/>
      <w:pPr>
        <w:tabs>
          <w:tab w:val="num" w:pos="644"/>
        </w:tabs>
        <w:ind w:left="644" w:hanging="360"/>
      </w:pPr>
      <w:rPr>
        <w:rFonts w:eastAsia="Marlett" w:cs="Marlett" w:hint="default"/>
        <w:b w:val="0"/>
        <w:bCs/>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93FA85A8"/>
    <w:name w:val="WW8Num17"/>
    <w:lvl w:ilvl="0">
      <w:start w:val="1"/>
      <w:numFmt w:val="lowerLetter"/>
      <w:lvlText w:val="%1)"/>
      <w:lvlJc w:val="left"/>
      <w:pPr>
        <w:tabs>
          <w:tab w:val="num" w:pos="360"/>
        </w:tabs>
        <w:ind w:left="360" w:hanging="360"/>
      </w:pPr>
      <w:rPr>
        <w:b w:val="0"/>
        <w:bCs/>
      </w:r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E"/>
    <w:multiLevelType w:val="multilevel"/>
    <w:tmpl w:val="E6FE1D9C"/>
    <w:name w:val="WW8Num24"/>
    <w:lvl w:ilvl="0">
      <w:numFmt w:val="bullet"/>
      <w:lvlText w:val="-"/>
      <w:lvlJc w:val="left"/>
      <w:pPr>
        <w:tabs>
          <w:tab w:val="num" w:pos="360"/>
        </w:tabs>
        <w:ind w:left="360" w:hanging="360"/>
      </w:pPr>
      <w:rPr>
        <w:rFonts w:ascii="Garamond" w:eastAsia="Times New Roman" w:hAnsi="Garamond" w:cs="Arial" w:hint="default"/>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376559"/>
    <w:multiLevelType w:val="multilevel"/>
    <w:tmpl w:val="B628B136"/>
    <w:lvl w:ilvl="0">
      <w:start w:val="2"/>
      <w:numFmt w:val="decimal"/>
      <w:lvlText w:val="%1"/>
      <w:lvlJc w:val="left"/>
      <w:pPr>
        <w:ind w:left="360" w:hanging="360"/>
      </w:pPr>
      <w:rPr>
        <w:rFonts w:hint="default"/>
        <w:w w:val="75"/>
        <w:vertAlign w:val="superscript"/>
      </w:rPr>
    </w:lvl>
    <w:lvl w:ilvl="1">
      <w:start w:val="1"/>
      <w:numFmt w:val="decimal"/>
      <w:lvlText w:val="%1.%2"/>
      <w:lvlJc w:val="left"/>
      <w:pPr>
        <w:ind w:left="474" w:hanging="360"/>
      </w:pPr>
      <w:rPr>
        <w:rFonts w:hint="default"/>
        <w:w w:val="100"/>
      </w:rPr>
    </w:lvl>
    <w:lvl w:ilvl="2">
      <w:start w:val="1"/>
      <w:numFmt w:val="decimal"/>
      <w:lvlText w:val="%3)"/>
      <w:lvlJc w:val="left"/>
      <w:pPr>
        <w:ind w:left="948" w:hanging="720"/>
      </w:pPr>
      <w:rPr>
        <w:w w:val="75"/>
      </w:rPr>
    </w:lvl>
    <w:lvl w:ilvl="3">
      <w:start w:val="1"/>
      <w:numFmt w:val="decimal"/>
      <w:lvlText w:val="%1.%2.%3.%4"/>
      <w:lvlJc w:val="left"/>
      <w:pPr>
        <w:ind w:left="1062" w:hanging="720"/>
      </w:pPr>
      <w:rPr>
        <w:rFonts w:hint="default"/>
        <w:w w:val="75"/>
      </w:rPr>
    </w:lvl>
    <w:lvl w:ilvl="4">
      <w:start w:val="1"/>
      <w:numFmt w:val="decimal"/>
      <w:lvlText w:val="%1.%2.%3.%4.%5"/>
      <w:lvlJc w:val="left"/>
      <w:pPr>
        <w:ind w:left="1536" w:hanging="1080"/>
      </w:pPr>
      <w:rPr>
        <w:rFonts w:hint="default"/>
        <w:w w:val="75"/>
      </w:rPr>
    </w:lvl>
    <w:lvl w:ilvl="5">
      <w:start w:val="1"/>
      <w:numFmt w:val="decimal"/>
      <w:lvlText w:val="%1.%2.%3.%4.%5.%6"/>
      <w:lvlJc w:val="left"/>
      <w:pPr>
        <w:ind w:left="1650" w:hanging="1080"/>
      </w:pPr>
      <w:rPr>
        <w:rFonts w:hint="default"/>
        <w:w w:val="75"/>
      </w:rPr>
    </w:lvl>
    <w:lvl w:ilvl="6">
      <w:start w:val="1"/>
      <w:numFmt w:val="decimal"/>
      <w:lvlText w:val="%1.%2.%3.%4.%5.%6.%7"/>
      <w:lvlJc w:val="left"/>
      <w:pPr>
        <w:ind w:left="2124" w:hanging="1440"/>
      </w:pPr>
      <w:rPr>
        <w:rFonts w:hint="default"/>
        <w:w w:val="75"/>
      </w:rPr>
    </w:lvl>
    <w:lvl w:ilvl="7">
      <w:start w:val="1"/>
      <w:numFmt w:val="decimal"/>
      <w:lvlText w:val="%1.%2.%3.%4.%5.%6.%7.%8"/>
      <w:lvlJc w:val="left"/>
      <w:pPr>
        <w:ind w:left="2238" w:hanging="1440"/>
      </w:pPr>
      <w:rPr>
        <w:rFonts w:hint="default"/>
        <w:w w:val="75"/>
      </w:rPr>
    </w:lvl>
    <w:lvl w:ilvl="8">
      <w:start w:val="1"/>
      <w:numFmt w:val="decimal"/>
      <w:lvlText w:val="%1.%2.%3.%4.%5.%6.%7.%8.%9"/>
      <w:lvlJc w:val="left"/>
      <w:pPr>
        <w:ind w:left="2712" w:hanging="1800"/>
      </w:pPr>
      <w:rPr>
        <w:rFonts w:hint="default"/>
        <w:w w:val="75"/>
      </w:rPr>
    </w:lvl>
  </w:abstractNum>
  <w:abstractNum w:abstractNumId="12" w15:restartNumberingAfterBreak="0">
    <w:nsid w:val="0061264B"/>
    <w:multiLevelType w:val="hybridMultilevel"/>
    <w:tmpl w:val="F1AE5D68"/>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013626F9"/>
    <w:multiLevelType w:val="hybridMultilevel"/>
    <w:tmpl w:val="31722B86"/>
    <w:lvl w:ilvl="0" w:tplc="948A0592">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13A2BEA"/>
    <w:multiLevelType w:val="hybridMultilevel"/>
    <w:tmpl w:val="BFB4161C"/>
    <w:lvl w:ilvl="0" w:tplc="1A965A92">
      <w:start w:val="1"/>
      <w:numFmt w:val="lowerLetter"/>
      <w:lvlText w:val="%1)"/>
      <w:lvlJc w:val="left"/>
      <w:pPr>
        <w:ind w:left="578" w:hanging="360"/>
      </w:pPr>
      <w:rPr>
        <w:rFonts w:hint="default"/>
      </w:rPr>
    </w:lvl>
    <w:lvl w:ilvl="1" w:tplc="04100019" w:tentative="1">
      <w:start w:val="1"/>
      <w:numFmt w:val="lowerLetter"/>
      <w:lvlText w:val="%2."/>
      <w:lvlJc w:val="left"/>
      <w:pPr>
        <w:ind w:left="1549" w:hanging="360"/>
      </w:pPr>
    </w:lvl>
    <w:lvl w:ilvl="2" w:tplc="0410001B" w:tentative="1">
      <w:start w:val="1"/>
      <w:numFmt w:val="lowerRoman"/>
      <w:lvlText w:val="%3."/>
      <w:lvlJc w:val="right"/>
      <w:pPr>
        <w:ind w:left="2269" w:hanging="180"/>
      </w:pPr>
    </w:lvl>
    <w:lvl w:ilvl="3" w:tplc="0410000F" w:tentative="1">
      <w:start w:val="1"/>
      <w:numFmt w:val="decimal"/>
      <w:lvlText w:val="%4."/>
      <w:lvlJc w:val="left"/>
      <w:pPr>
        <w:ind w:left="2989" w:hanging="360"/>
      </w:pPr>
    </w:lvl>
    <w:lvl w:ilvl="4" w:tplc="04100019" w:tentative="1">
      <w:start w:val="1"/>
      <w:numFmt w:val="lowerLetter"/>
      <w:lvlText w:val="%5."/>
      <w:lvlJc w:val="left"/>
      <w:pPr>
        <w:ind w:left="3709" w:hanging="360"/>
      </w:pPr>
    </w:lvl>
    <w:lvl w:ilvl="5" w:tplc="0410001B" w:tentative="1">
      <w:start w:val="1"/>
      <w:numFmt w:val="lowerRoman"/>
      <w:lvlText w:val="%6."/>
      <w:lvlJc w:val="right"/>
      <w:pPr>
        <w:ind w:left="4429" w:hanging="180"/>
      </w:pPr>
    </w:lvl>
    <w:lvl w:ilvl="6" w:tplc="0410000F" w:tentative="1">
      <w:start w:val="1"/>
      <w:numFmt w:val="decimal"/>
      <w:lvlText w:val="%7."/>
      <w:lvlJc w:val="left"/>
      <w:pPr>
        <w:ind w:left="5149" w:hanging="360"/>
      </w:pPr>
    </w:lvl>
    <w:lvl w:ilvl="7" w:tplc="04100019" w:tentative="1">
      <w:start w:val="1"/>
      <w:numFmt w:val="lowerLetter"/>
      <w:lvlText w:val="%8."/>
      <w:lvlJc w:val="left"/>
      <w:pPr>
        <w:ind w:left="5869" w:hanging="360"/>
      </w:pPr>
    </w:lvl>
    <w:lvl w:ilvl="8" w:tplc="0410001B" w:tentative="1">
      <w:start w:val="1"/>
      <w:numFmt w:val="lowerRoman"/>
      <w:lvlText w:val="%9."/>
      <w:lvlJc w:val="right"/>
      <w:pPr>
        <w:ind w:left="6589" w:hanging="180"/>
      </w:pPr>
    </w:lvl>
  </w:abstractNum>
  <w:abstractNum w:abstractNumId="15" w15:restartNumberingAfterBreak="0">
    <w:nsid w:val="01B47F43"/>
    <w:multiLevelType w:val="hybridMultilevel"/>
    <w:tmpl w:val="15DA8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02B332F0"/>
    <w:multiLevelType w:val="multilevel"/>
    <w:tmpl w:val="8B3E3B02"/>
    <w:lvl w:ilvl="0">
      <w:start w:val="1"/>
      <w:numFmt w:val="decimal"/>
      <w:lvlText w:val="%1."/>
      <w:lvlJc w:val="left"/>
      <w:pPr>
        <w:ind w:left="588" w:hanging="360"/>
      </w:pPr>
      <w:rPr>
        <w:rFonts w:hint="default"/>
        <w:w w:val="90"/>
      </w:rPr>
    </w:lvl>
    <w:lvl w:ilvl="1">
      <w:start w:val="1"/>
      <w:numFmt w:val="decimal"/>
      <w:isLgl/>
      <w:lvlText w:val="%1.%2"/>
      <w:lvlJc w:val="left"/>
      <w:pPr>
        <w:ind w:left="928" w:hanging="360"/>
      </w:pPr>
      <w:rPr>
        <w:rFonts w:hint="default"/>
      </w:rPr>
    </w:lvl>
    <w:lvl w:ilvl="2">
      <w:start w:val="1"/>
      <w:numFmt w:val="decimal"/>
      <w:isLgl/>
      <w:lvlText w:val="%1.%2.%3"/>
      <w:lvlJc w:val="left"/>
      <w:pPr>
        <w:ind w:left="588" w:hanging="360"/>
      </w:pPr>
      <w:rPr>
        <w:rFonts w:hint="default"/>
      </w:rPr>
    </w:lvl>
    <w:lvl w:ilvl="3">
      <w:start w:val="1"/>
      <w:numFmt w:val="decimal"/>
      <w:isLgl/>
      <w:lvlText w:val="%1.%2.%3.%4"/>
      <w:lvlJc w:val="left"/>
      <w:pPr>
        <w:ind w:left="948" w:hanging="720"/>
      </w:pPr>
      <w:rPr>
        <w:rFonts w:hint="default"/>
      </w:rPr>
    </w:lvl>
    <w:lvl w:ilvl="4">
      <w:start w:val="1"/>
      <w:numFmt w:val="decimal"/>
      <w:isLgl/>
      <w:lvlText w:val="%1.%2.%3.%4.%5"/>
      <w:lvlJc w:val="left"/>
      <w:pPr>
        <w:ind w:left="948" w:hanging="720"/>
      </w:pPr>
      <w:rPr>
        <w:rFonts w:hint="default"/>
      </w:rPr>
    </w:lvl>
    <w:lvl w:ilvl="5">
      <w:start w:val="1"/>
      <w:numFmt w:val="decimal"/>
      <w:isLgl/>
      <w:lvlText w:val="%1.%2.%3.%4.%5.%6"/>
      <w:lvlJc w:val="left"/>
      <w:pPr>
        <w:ind w:left="1308" w:hanging="1080"/>
      </w:pPr>
      <w:rPr>
        <w:rFonts w:hint="default"/>
      </w:rPr>
    </w:lvl>
    <w:lvl w:ilvl="6">
      <w:start w:val="1"/>
      <w:numFmt w:val="decimal"/>
      <w:isLgl/>
      <w:lvlText w:val="%1.%2.%3.%4.%5.%6.%7"/>
      <w:lvlJc w:val="left"/>
      <w:pPr>
        <w:ind w:left="1308" w:hanging="1080"/>
      </w:pPr>
      <w:rPr>
        <w:rFonts w:hint="default"/>
      </w:rPr>
    </w:lvl>
    <w:lvl w:ilvl="7">
      <w:start w:val="1"/>
      <w:numFmt w:val="decimal"/>
      <w:isLgl/>
      <w:lvlText w:val="%1.%2.%3.%4.%5.%6.%7.%8"/>
      <w:lvlJc w:val="left"/>
      <w:pPr>
        <w:ind w:left="1308" w:hanging="1080"/>
      </w:pPr>
      <w:rPr>
        <w:rFonts w:hint="default"/>
      </w:rPr>
    </w:lvl>
    <w:lvl w:ilvl="8">
      <w:start w:val="1"/>
      <w:numFmt w:val="decimal"/>
      <w:isLgl/>
      <w:lvlText w:val="%1.%2.%3.%4.%5.%6.%7.%8.%9"/>
      <w:lvlJc w:val="left"/>
      <w:pPr>
        <w:ind w:left="1668" w:hanging="1440"/>
      </w:pPr>
      <w:rPr>
        <w:rFonts w:hint="default"/>
      </w:rPr>
    </w:lvl>
  </w:abstractNum>
  <w:abstractNum w:abstractNumId="18" w15:restartNumberingAfterBreak="0">
    <w:nsid w:val="03090EB4"/>
    <w:multiLevelType w:val="hybridMultilevel"/>
    <w:tmpl w:val="802488B4"/>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9" w15:restartNumberingAfterBreak="0">
    <w:nsid w:val="034C35D5"/>
    <w:multiLevelType w:val="hybridMultilevel"/>
    <w:tmpl w:val="93C4730A"/>
    <w:lvl w:ilvl="0" w:tplc="418858F0">
      <w:start w:val="1"/>
      <w:numFmt w:val="decimal"/>
      <w:lvlText w:val="C.%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047357D8"/>
    <w:multiLevelType w:val="hybridMultilevel"/>
    <w:tmpl w:val="6C9275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048C24E2"/>
    <w:multiLevelType w:val="multilevel"/>
    <w:tmpl w:val="40AA0CCE"/>
    <w:styleLink w:val="WWNum3"/>
    <w:lvl w:ilvl="0">
      <w:start w:val="1"/>
      <w:numFmt w:val="decimal"/>
      <w:lvlText w:val="%1)"/>
      <w:lvlJc w:val="left"/>
      <w:pPr>
        <w:ind w:left="720" w:hanging="360"/>
      </w:pPr>
      <w:rPr>
        <w:position w:val="0"/>
        <w:vertAlign w:val="baseline"/>
      </w:rPr>
    </w:lvl>
    <w:lvl w:ilvl="1">
      <w:start w:val="1"/>
      <w:numFmt w:val="lowerLetter"/>
      <w:lvlText w:val="%2."/>
      <w:lvlJc w:val="left"/>
      <w:pPr>
        <w:ind w:left="1440" w:hanging="360"/>
      </w:pPr>
      <w:rPr>
        <w:position w:val="0"/>
        <w:vertAlign w:val="baseline"/>
      </w:rPr>
    </w:lvl>
    <w:lvl w:ilvl="2">
      <w:start w:val="1"/>
      <w:numFmt w:val="lowerRoman"/>
      <w:lvlText w:val="%1.%2.%3."/>
      <w:lvlJc w:val="right"/>
      <w:pPr>
        <w:ind w:left="2160" w:hanging="180"/>
      </w:pPr>
      <w:rPr>
        <w:position w:val="0"/>
        <w:vertAlign w:val="baseline"/>
      </w:rPr>
    </w:lvl>
    <w:lvl w:ilvl="3">
      <w:start w:val="1"/>
      <w:numFmt w:val="decimal"/>
      <w:lvlText w:val="%1.%2.%3.%4."/>
      <w:lvlJc w:val="left"/>
      <w:pPr>
        <w:ind w:left="2880" w:hanging="360"/>
      </w:pPr>
      <w:rPr>
        <w:position w:val="0"/>
        <w:vertAlign w:val="baseline"/>
      </w:rPr>
    </w:lvl>
    <w:lvl w:ilvl="4">
      <w:start w:val="1"/>
      <w:numFmt w:val="lowerLetter"/>
      <w:lvlText w:val="%1.%2.%3.%4.%5."/>
      <w:lvlJc w:val="left"/>
      <w:pPr>
        <w:ind w:left="3600" w:hanging="360"/>
      </w:pPr>
      <w:rPr>
        <w:position w:val="0"/>
        <w:vertAlign w:val="baseline"/>
      </w:rPr>
    </w:lvl>
    <w:lvl w:ilvl="5">
      <w:start w:val="1"/>
      <w:numFmt w:val="lowerRoman"/>
      <w:lvlText w:val="%1.%2.%3.%4.%5.%6."/>
      <w:lvlJc w:val="right"/>
      <w:pPr>
        <w:ind w:left="4320" w:hanging="180"/>
      </w:pPr>
      <w:rPr>
        <w:position w:val="0"/>
        <w:vertAlign w:val="baseline"/>
      </w:rPr>
    </w:lvl>
    <w:lvl w:ilvl="6">
      <w:start w:val="1"/>
      <w:numFmt w:val="decimal"/>
      <w:lvlText w:val="%1.%2.%3.%4.%5.%6.%7."/>
      <w:lvlJc w:val="left"/>
      <w:pPr>
        <w:ind w:left="5040" w:hanging="360"/>
      </w:pPr>
      <w:rPr>
        <w:position w:val="0"/>
        <w:vertAlign w:val="baseline"/>
      </w:rPr>
    </w:lvl>
    <w:lvl w:ilvl="7">
      <w:start w:val="1"/>
      <w:numFmt w:val="lowerLetter"/>
      <w:lvlText w:val="%1.%2.%3.%4.%5.%6.%7.%8."/>
      <w:lvlJc w:val="left"/>
      <w:pPr>
        <w:ind w:left="5760" w:hanging="360"/>
      </w:pPr>
      <w:rPr>
        <w:position w:val="0"/>
        <w:vertAlign w:val="baseline"/>
      </w:rPr>
    </w:lvl>
    <w:lvl w:ilvl="8">
      <w:start w:val="1"/>
      <w:numFmt w:val="lowerRoman"/>
      <w:lvlText w:val="%1.%2.%3.%4.%5.%6.%7.%8.%9."/>
      <w:lvlJc w:val="right"/>
      <w:pPr>
        <w:ind w:left="6480" w:hanging="180"/>
      </w:pPr>
      <w:rPr>
        <w:position w:val="0"/>
        <w:vertAlign w:val="baseline"/>
      </w:rPr>
    </w:lvl>
  </w:abstractNum>
  <w:abstractNum w:abstractNumId="22" w15:restartNumberingAfterBreak="0">
    <w:nsid w:val="05623400"/>
    <w:multiLevelType w:val="multilevel"/>
    <w:tmpl w:val="5088C4A2"/>
    <w:lvl w:ilvl="0">
      <w:start w:val="17"/>
      <w:numFmt w:val="decimal"/>
      <w:lvlText w:val="%1"/>
      <w:lvlJc w:val="left"/>
      <w:pPr>
        <w:ind w:left="420" w:hanging="420"/>
      </w:pPr>
      <w:rPr>
        <w:rFonts w:hint="default"/>
      </w:rPr>
    </w:lvl>
    <w:lvl w:ilvl="1">
      <w:start w:val="2"/>
      <w:numFmt w:val="decimal"/>
      <w:lvlText w:val="%1.%2"/>
      <w:lvlJc w:val="left"/>
      <w:pPr>
        <w:ind w:left="647" w:hanging="420"/>
      </w:pPr>
      <w:rPr>
        <w:rFonts w:hint="default"/>
      </w:rPr>
    </w:lvl>
    <w:lvl w:ilvl="2">
      <w:start w:val="1"/>
      <w:numFmt w:val="decimal"/>
      <w:lvlText w:val="%1.%2.%3"/>
      <w:lvlJc w:val="left"/>
      <w:pPr>
        <w:ind w:left="1174" w:hanging="720"/>
      </w:pPr>
      <w:rPr>
        <w:rFonts w:hint="default"/>
      </w:rPr>
    </w:lvl>
    <w:lvl w:ilvl="3">
      <w:start w:val="1"/>
      <w:numFmt w:val="decimal"/>
      <w:lvlText w:val="%1.%2.%3.%4"/>
      <w:lvlJc w:val="left"/>
      <w:pPr>
        <w:ind w:left="1401" w:hanging="720"/>
      </w:pPr>
      <w:rPr>
        <w:rFonts w:hint="default"/>
      </w:rPr>
    </w:lvl>
    <w:lvl w:ilvl="4">
      <w:start w:val="1"/>
      <w:numFmt w:val="decimal"/>
      <w:lvlText w:val="%1.%2.%3.%4.%5"/>
      <w:lvlJc w:val="left"/>
      <w:pPr>
        <w:ind w:left="1988" w:hanging="1080"/>
      </w:pPr>
      <w:rPr>
        <w:rFonts w:hint="default"/>
      </w:rPr>
    </w:lvl>
    <w:lvl w:ilvl="5">
      <w:start w:val="1"/>
      <w:numFmt w:val="decimal"/>
      <w:lvlText w:val="%1.%2.%3.%4.%5.%6"/>
      <w:lvlJc w:val="left"/>
      <w:pPr>
        <w:ind w:left="2215" w:hanging="1080"/>
      </w:pPr>
      <w:rPr>
        <w:rFonts w:hint="default"/>
      </w:rPr>
    </w:lvl>
    <w:lvl w:ilvl="6">
      <w:start w:val="1"/>
      <w:numFmt w:val="decimal"/>
      <w:lvlText w:val="%1.%2.%3.%4.%5.%6.%7"/>
      <w:lvlJc w:val="left"/>
      <w:pPr>
        <w:ind w:left="2802" w:hanging="1440"/>
      </w:pPr>
      <w:rPr>
        <w:rFonts w:hint="default"/>
      </w:rPr>
    </w:lvl>
    <w:lvl w:ilvl="7">
      <w:start w:val="1"/>
      <w:numFmt w:val="decimal"/>
      <w:lvlText w:val="%1.%2.%3.%4.%5.%6.%7.%8"/>
      <w:lvlJc w:val="left"/>
      <w:pPr>
        <w:ind w:left="3029" w:hanging="1440"/>
      </w:pPr>
      <w:rPr>
        <w:rFonts w:hint="default"/>
      </w:rPr>
    </w:lvl>
    <w:lvl w:ilvl="8">
      <w:start w:val="1"/>
      <w:numFmt w:val="decimal"/>
      <w:lvlText w:val="%1.%2.%3.%4.%5.%6.%7.%8.%9"/>
      <w:lvlJc w:val="left"/>
      <w:pPr>
        <w:ind w:left="3616" w:hanging="1800"/>
      </w:pPr>
      <w:rPr>
        <w:rFonts w:hint="default"/>
      </w:rPr>
    </w:lvl>
  </w:abstractNum>
  <w:abstractNum w:abstractNumId="23" w15:restartNumberingAfterBreak="0">
    <w:nsid w:val="05720924"/>
    <w:multiLevelType w:val="hybridMultilevel"/>
    <w:tmpl w:val="37CABA54"/>
    <w:lvl w:ilvl="0" w:tplc="0F242D18">
      <w:start w:val="1"/>
      <w:numFmt w:val="bullet"/>
      <w:lvlText w:val="-"/>
      <w:lvlJc w:val="left"/>
      <w:pPr>
        <w:ind w:left="720" w:hanging="360"/>
      </w:pPr>
      <w:rPr>
        <w:rFonts w:ascii="Arial" w:hAnsi="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5C87D03"/>
    <w:multiLevelType w:val="multilevel"/>
    <w:tmpl w:val="F8080964"/>
    <w:lvl w:ilvl="0">
      <w:start w:val="1"/>
      <w:numFmt w:val="lowerLetter"/>
      <w:lvlText w:val="%1."/>
      <w:lvlJc w:val="left"/>
      <w:pPr>
        <w:ind w:left="1429" w:hanging="360"/>
      </w:pPr>
      <w:rPr>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15:restartNumberingAfterBreak="0">
    <w:nsid w:val="05FA028A"/>
    <w:multiLevelType w:val="hybridMultilevel"/>
    <w:tmpl w:val="12CC73E6"/>
    <w:lvl w:ilvl="0" w:tplc="23C2444C">
      <w:numFmt w:val="bullet"/>
      <w:lvlText w:val="-"/>
      <w:lvlJc w:val="left"/>
      <w:pPr>
        <w:ind w:left="720" w:hanging="360"/>
      </w:pPr>
      <w:rPr>
        <w:rFonts w:ascii="Garamond" w:eastAsia="Garamond" w:hAnsi="Garamond" w:cs="Garamond" w:hint="default"/>
        <w:b/>
        <w:bCs/>
        <w:i w:val="0"/>
        <w:iCs w:val="0"/>
        <w:w w:val="100"/>
        <w:sz w:val="18"/>
        <w:szCs w:val="18"/>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095A04F7"/>
    <w:multiLevelType w:val="hybridMultilevel"/>
    <w:tmpl w:val="4C7A4712"/>
    <w:lvl w:ilvl="0" w:tplc="04100017">
      <w:start w:val="1"/>
      <w:numFmt w:val="lowerLetter"/>
      <w:lvlText w:val="%1)"/>
      <w:lvlJc w:val="left"/>
      <w:pPr>
        <w:ind w:left="948" w:hanging="360"/>
      </w:pPr>
      <w:rPr>
        <w:rFonts w:hint="default"/>
      </w:rPr>
    </w:lvl>
    <w:lvl w:ilvl="1" w:tplc="62AE2C32">
      <w:start w:val="1"/>
      <w:numFmt w:val="lowerRoman"/>
      <w:lvlText w:val="%2."/>
      <w:lvlJc w:val="right"/>
      <w:pPr>
        <w:ind w:left="1668" w:hanging="360"/>
      </w:pPr>
      <w:rPr>
        <w:rFonts w:hint="default"/>
        <w:i/>
        <w:sz w:val="22"/>
        <w:szCs w:val="22"/>
      </w:rPr>
    </w:lvl>
    <w:lvl w:ilvl="2" w:tplc="0410001B">
      <w:start w:val="1"/>
      <w:numFmt w:val="lowerRoman"/>
      <w:lvlText w:val="%3."/>
      <w:lvlJc w:val="right"/>
      <w:pPr>
        <w:ind w:left="2388" w:hanging="360"/>
      </w:pPr>
      <w:rPr>
        <w:rFonts w:hint="default"/>
      </w:rPr>
    </w:lvl>
    <w:lvl w:ilvl="3" w:tplc="B9381BCA">
      <w:start w:val="1"/>
      <w:numFmt w:val="upperLetter"/>
      <w:lvlText w:val="(%4)"/>
      <w:lvlJc w:val="left"/>
      <w:pPr>
        <w:ind w:left="3108" w:hanging="360"/>
      </w:pPr>
      <w:rPr>
        <w:rFonts w:hint="default"/>
      </w:rPr>
    </w:lvl>
    <w:lvl w:ilvl="4" w:tplc="04100003" w:tentative="1">
      <w:start w:val="1"/>
      <w:numFmt w:val="bullet"/>
      <w:lvlText w:val="o"/>
      <w:lvlJc w:val="left"/>
      <w:pPr>
        <w:ind w:left="3828" w:hanging="360"/>
      </w:pPr>
      <w:rPr>
        <w:rFonts w:ascii="Courier New" w:hAnsi="Courier New" w:cs="Courier New" w:hint="default"/>
      </w:rPr>
    </w:lvl>
    <w:lvl w:ilvl="5" w:tplc="04100005" w:tentative="1">
      <w:start w:val="1"/>
      <w:numFmt w:val="bullet"/>
      <w:lvlText w:val=""/>
      <w:lvlJc w:val="left"/>
      <w:pPr>
        <w:ind w:left="4548" w:hanging="360"/>
      </w:pPr>
      <w:rPr>
        <w:rFonts w:ascii="Wingdings" w:hAnsi="Wingdings" w:hint="default"/>
      </w:rPr>
    </w:lvl>
    <w:lvl w:ilvl="6" w:tplc="04100001" w:tentative="1">
      <w:start w:val="1"/>
      <w:numFmt w:val="bullet"/>
      <w:lvlText w:val=""/>
      <w:lvlJc w:val="left"/>
      <w:pPr>
        <w:ind w:left="5268" w:hanging="360"/>
      </w:pPr>
      <w:rPr>
        <w:rFonts w:ascii="Symbol" w:hAnsi="Symbol" w:hint="default"/>
      </w:rPr>
    </w:lvl>
    <w:lvl w:ilvl="7" w:tplc="04100003" w:tentative="1">
      <w:start w:val="1"/>
      <w:numFmt w:val="bullet"/>
      <w:lvlText w:val="o"/>
      <w:lvlJc w:val="left"/>
      <w:pPr>
        <w:ind w:left="5988" w:hanging="360"/>
      </w:pPr>
      <w:rPr>
        <w:rFonts w:ascii="Courier New" w:hAnsi="Courier New" w:cs="Courier New" w:hint="default"/>
      </w:rPr>
    </w:lvl>
    <w:lvl w:ilvl="8" w:tplc="04100005" w:tentative="1">
      <w:start w:val="1"/>
      <w:numFmt w:val="bullet"/>
      <w:lvlText w:val=""/>
      <w:lvlJc w:val="left"/>
      <w:pPr>
        <w:ind w:left="6708" w:hanging="360"/>
      </w:pPr>
      <w:rPr>
        <w:rFonts w:ascii="Wingdings" w:hAnsi="Wingdings" w:hint="default"/>
      </w:rPr>
    </w:lvl>
  </w:abstractNum>
  <w:abstractNum w:abstractNumId="29" w15:restartNumberingAfterBreak="0">
    <w:nsid w:val="098908F7"/>
    <w:multiLevelType w:val="hybridMultilevel"/>
    <w:tmpl w:val="92D45CDC"/>
    <w:lvl w:ilvl="0" w:tplc="23C2444C">
      <w:numFmt w:val="bullet"/>
      <w:lvlText w:val="-"/>
      <w:lvlJc w:val="left"/>
      <w:pPr>
        <w:ind w:left="654" w:hanging="285"/>
      </w:pPr>
      <w:rPr>
        <w:rFonts w:ascii="Garamond" w:eastAsia="Garamond" w:hAnsi="Garamond" w:cs="Garamond" w:hint="default"/>
        <w:b/>
        <w:bCs/>
        <w:i w:val="0"/>
        <w:iCs w:val="0"/>
        <w:w w:val="100"/>
        <w:sz w:val="18"/>
        <w:szCs w:val="18"/>
        <w:lang w:val="it-IT" w:eastAsia="en-US" w:bidi="ar-SA"/>
      </w:rPr>
    </w:lvl>
    <w:lvl w:ilvl="1" w:tplc="DA0A65E0">
      <w:start w:val="1"/>
      <w:numFmt w:val="lowerLetter"/>
      <w:lvlText w:val="%2)"/>
      <w:lvlJc w:val="left"/>
      <w:pPr>
        <w:ind w:left="937" w:hanging="284"/>
      </w:pPr>
      <w:rPr>
        <w:rFonts w:hint="default"/>
        <w:b w:val="0"/>
        <w:bCs w:val="0"/>
        <w:i w:val="0"/>
        <w:iCs w:val="0"/>
        <w:spacing w:val="-1"/>
        <w:w w:val="98"/>
        <w:sz w:val="24"/>
        <w:szCs w:val="24"/>
        <w:lang w:val="it-IT" w:eastAsia="en-US" w:bidi="ar-SA"/>
      </w:rPr>
    </w:lvl>
    <w:lvl w:ilvl="2" w:tplc="28C0A022">
      <w:numFmt w:val="bullet"/>
      <w:lvlText w:val="•"/>
      <w:lvlJc w:val="left"/>
      <w:pPr>
        <w:ind w:left="1911" w:hanging="284"/>
      </w:pPr>
      <w:rPr>
        <w:rFonts w:hint="default"/>
        <w:lang w:val="it-IT" w:eastAsia="en-US" w:bidi="ar-SA"/>
      </w:rPr>
    </w:lvl>
    <w:lvl w:ilvl="3" w:tplc="C19C1E56">
      <w:numFmt w:val="bullet"/>
      <w:lvlText w:val="•"/>
      <w:lvlJc w:val="left"/>
      <w:pPr>
        <w:ind w:left="2883" w:hanging="284"/>
      </w:pPr>
      <w:rPr>
        <w:rFonts w:hint="default"/>
        <w:lang w:val="it-IT" w:eastAsia="en-US" w:bidi="ar-SA"/>
      </w:rPr>
    </w:lvl>
    <w:lvl w:ilvl="4" w:tplc="53763D68">
      <w:numFmt w:val="bullet"/>
      <w:lvlText w:val="•"/>
      <w:lvlJc w:val="left"/>
      <w:pPr>
        <w:ind w:left="3855" w:hanging="284"/>
      </w:pPr>
      <w:rPr>
        <w:rFonts w:hint="default"/>
        <w:lang w:val="it-IT" w:eastAsia="en-US" w:bidi="ar-SA"/>
      </w:rPr>
    </w:lvl>
    <w:lvl w:ilvl="5" w:tplc="34E0C466">
      <w:numFmt w:val="bullet"/>
      <w:lvlText w:val="•"/>
      <w:lvlJc w:val="left"/>
      <w:pPr>
        <w:ind w:left="4827" w:hanging="284"/>
      </w:pPr>
      <w:rPr>
        <w:rFonts w:hint="default"/>
        <w:lang w:val="it-IT" w:eastAsia="en-US" w:bidi="ar-SA"/>
      </w:rPr>
    </w:lvl>
    <w:lvl w:ilvl="6" w:tplc="16DA0172">
      <w:numFmt w:val="bullet"/>
      <w:lvlText w:val="•"/>
      <w:lvlJc w:val="left"/>
      <w:pPr>
        <w:ind w:left="5799" w:hanging="284"/>
      </w:pPr>
      <w:rPr>
        <w:rFonts w:hint="default"/>
        <w:lang w:val="it-IT" w:eastAsia="en-US" w:bidi="ar-SA"/>
      </w:rPr>
    </w:lvl>
    <w:lvl w:ilvl="7" w:tplc="ABD8FD66">
      <w:numFmt w:val="bullet"/>
      <w:lvlText w:val="•"/>
      <w:lvlJc w:val="left"/>
      <w:pPr>
        <w:ind w:left="6770" w:hanging="284"/>
      </w:pPr>
      <w:rPr>
        <w:rFonts w:hint="default"/>
        <w:lang w:val="it-IT" w:eastAsia="en-US" w:bidi="ar-SA"/>
      </w:rPr>
    </w:lvl>
    <w:lvl w:ilvl="8" w:tplc="B8EE39D0">
      <w:numFmt w:val="bullet"/>
      <w:lvlText w:val="•"/>
      <w:lvlJc w:val="left"/>
      <w:pPr>
        <w:ind w:left="7742" w:hanging="284"/>
      </w:pPr>
      <w:rPr>
        <w:rFonts w:hint="default"/>
        <w:lang w:val="it-IT" w:eastAsia="en-US" w:bidi="ar-SA"/>
      </w:rPr>
    </w:lvl>
  </w:abstractNum>
  <w:abstractNum w:abstractNumId="30"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A2D1BFC"/>
    <w:multiLevelType w:val="hybridMultilevel"/>
    <w:tmpl w:val="620AAB6C"/>
    <w:lvl w:ilvl="0" w:tplc="9F7CF07C">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0A60389D"/>
    <w:multiLevelType w:val="hybridMultilevel"/>
    <w:tmpl w:val="2F9A6F1E"/>
    <w:lvl w:ilvl="0" w:tplc="04100001">
      <w:start w:val="1"/>
      <w:numFmt w:val="bullet"/>
      <w:lvlText w:val=""/>
      <w:lvlJc w:val="left"/>
      <w:pPr>
        <w:ind w:left="437" w:hanging="360"/>
      </w:pPr>
      <w:rPr>
        <w:rFonts w:ascii="Symbol" w:hAnsi="Symbol" w:hint="default"/>
      </w:rPr>
    </w:lvl>
    <w:lvl w:ilvl="1" w:tplc="04100003" w:tentative="1">
      <w:start w:val="1"/>
      <w:numFmt w:val="bullet"/>
      <w:lvlText w:val="o"/>
      <w:lvlJc w:val="left"/>
      <w:pPr>
        <w:ind w:left="1157" w:hanging="360"/>
      </w:pPr>
      <w:rPr>
        <w:rFonts w:ascii="Courier New" w:hAnsi="Courier New" w:cs="Courier New" w:hint="default"/>
      </w:rPr>
    </w:lvl>
    <w:lvl w:ilvl="2" w:tplc="04100005" w:tentative="1">
      <w:start w:val="1"/>
      <w:numFmt w:val="bullet"/>
      <w:lvlText w:val=""/>
      <w:lvlJc w:val="left"/>
      <w:pPr>
        <w:ind w:left="1877" w:hanging="360"/>
      </w:pPr>
      <w:rPr>
        <w:rFonts w:ascii="Wingdings" w:hAnsi="Wingdings" w:hint="default"/>
      </w:rPr>
    </w:lvl>
    <w:lvl w:ilvl="3" w:tplc="04100001" w:tentative="1">
      <w:start w:val="1"/>
      <w:numFmt w:val="bullet"/>
      <w:lvlText w:val=""/>
      <w:lvlJc w:val="left"/>
      <w:pPr>
        <w:ind w:left="2597" w:hanging="360"/>
      </w:pPr>
      <w:rPr>
        <w:rFonts w:ascii="Symbol" w:hAnsi="Symbol" w:hint="default"/>
      </w:rPr>
    </w:lvl>
    <w:lvl w:ilvl="4" w:tplc="04100003" w:tentative="1">
      <w:start w:val="1"/>
      <w:numFmt w:val="bullet"/>
      <w:lvlText w:val="o"/>
      <w:lvlJc w:val="left"/>
      <w:pPr>
        <w:ind w:left="3317" w:hanging="360"/>
      </w:pPr>
      <w:rPr>
        <w:rFonts w:ascii="Courier New" w:hAnsi="Courier New" w:cs="Courier New" w:hint="default"/>
      </w:rPr>
    </w:lvl>
    <w:lvl w:ilvl="5" w:tplc="04100005" w:tentative="1">
      <w:start w:val="1"/>
      <w:numFmt w:val="bullet"/>
      <w:lvlText w:val=""/>
      <w:lvlJc w:val="left"/>
      <w:pPr>
        <w:ind w:left="4037" w:hanging="360"/>
      </w:pPr>
      <w:rPr>
        <w:rFonts w:ascii="Wingdings" w:hAnsi="Wingdings" w:hint="default"/>
      </w:rPr>
    </w:lvl>
    <w:lvl w:ilvl="6" w:tplc="04100001" w:tentative="1">
      <w:start w:val="1"/>
      <w:numFmt w:val="bullet"/>
      <w:lvlText w:val=""/>
      <w:lvlJc w:val="left"/>
      <w:pPr>
        <w:ind w:left="4757" w:hanging="360"/>
      </w:pPr>
      <w:rPr>
        <w:rFonts w:ascii="Symbol" w:hAnsi="Symbol" w:hint="default"/>
      </w:rPr>
    </w:lvl>
    <w:lvl w:ilvl="7" w:tplc="04100003" w:tentative="1">
      <w:start w:val="1"/>
      <w:numFmt w:val="bullet"/>
      <w:lvlText w:val="o"/>
      <w:lvlJc w:val="left"/>
      <w:pPr>
        <w:ind w:left="5477" w:hanging="360"/>
      </w:pPr>
      <w:rPr>
        <w:rFonts w:ascii="Courier New" w:hAnsi="Courier New" w:cs="Courier New" w:hint="default"/>
      </w:rPr>
    </w:lvl>
    <w:lvl w:ilvl="8" w:tplc="04100005" w:tentative="1">
      <w:start w:val="1"/>
      <w:numFmt w:val="bullet"/>
      <w:lvlText w:val=""/>
      <w:lvlJc w:val="left"/>
      <w:pPr>
        <w:ind w:left="6197" w:hanging="360"/>
      </w:pPr>
      <w:rPr>
        <w:rFonts w:ascii="Wingdings" w:hAnsi="Wingdings" w:hint="default"/>
      </w:rPr>
    </w:lvl>
  </w:abstractNum>
  <w:abstractNum w:abstractNumId="34" w15:restartNumberingAfterBreak="0">
    <w:nsid w:val="0AF6360E"/>
    <w:multiLevelType w:val="hybridMultilevel"/>
    <w:tmpl w:val="7364442A"/>
    <w:lvl w:ilvl="0" w:tplc="DCDC9A30">
      <w:start w:val="3"/>
      <w:numFmt w:val="bullet"/>
      <w:lvlText w:val="-"/>
      <w:lvlJc w:val="left"/>
      <w:pPr>
        <w:ind w:left="588" w:hanging="360"/>
      </w:pPr>
      <w:rPr>
        <w:rFonts w:ascii="Tahoma" w:eastAsia="Tahoma" w:hAnsi="Tahoma" w:cs="Tahoma" w:hint="default"/>
      </w:rPr>
    </w:lvl>
    <w:lvl w:ilvl="1" w:tplc="6ED0B75A">
      <w:numFmt w:val="bullet"/>
      <w:lvlText w:val="-"/>
      <w:lvlJc w:val="left"/>
      <w:pPr>
        <w:ind w:left="1733" w:hanging="360"/>
      </w:pPr>
      <w:rPr>
        <w:rFonts w:ascii="Times New Roman" w:eastAsia="Times New Roman" w:hAnsi="Times New Roman" w:cs="Times New Roman" w:hint="default"/>
      </w:rPr>
    </w:lvl>
    <w:lvl w:ilvl="2" w:tplc="C9160174">
      <w:start w:val="1"/>
      <w:numFmt w:val="lowerLetter"/>
      <w:lvlText w:val="%3)"/>
      <w:lvlJc w:val="left"/>
      <w:pPr>
        <w:ind w:left="2633" w:hanging="360"/>
      </w:pPr>
      <w:rPr>
        <w:rFonts w:hint="default"/>
      </w:rPr>
    </w:lvl>
    <w:lvl w:ilvl="3" w:tplc="0410000F" w:tentative="1">
      <w:start w:val="1"/>
      <w:numFmt w:val="decimal"/>
      <w:lvlText w:val="%4."/>
      <w:lvlJc w:val="left"/>
      <w:pPr>
        <w:ind w:left="3173" w:hanging="360"/>
      </w:pPr>
    </w:lvl>
    <w:lvl w:ilvl="4" w:tplc="04100019" w:tentative="1">
      <w:start w:val="1"/>
      <w:numFmt w:val="lowerLetter"/>
      <w:lvlText w:val="%5."/>
      <w:lvlJc w:val="left"/>
      <w:pPr>
        <w:ind w:left="3893" w:hanging="360"/>
      </w:pPr>
    </w:lvl>
    <w:lvl w:ilvl="5" w:tplc="0410001B" w:tentative="1">
      <w:start w:val="1"/>
      <w:numFmt w:val="lowerRoman"/>
      <w:lvlText w:val="%6."/>
      <w:lvlJc w:val="right"/>
      <w:pPr>
        <w:ind w:left="4613" w:hanging="180"/>
      </w:pPr>
    </w:lvl>
    <w:lvl w:ilvl="6" w:tplc="0410000F" w:tentative="1">
      <w:start w:val="1"/>
      <w:numFmt w:val="decimal"/>
      <w:lvlText w:val="%7."/>
      <w:lvlJc w:val="left"/>
      <w:pPr>
        <w:ind w:left="5333" w:hanging="360"/>
      </w:pPr>
    </w:lvl>
    <w:lvl w:ilvl="7" w:tplc="04100019" w:tentative="1">
      <w:start w:val="1"/>
      <w:numFmt w:val="lowerLetter"/>
      <w:lvlText w:val="%8."/>
      <w:lvlJc w:val="left"/>
      <w:pPr>
        <w:ind w:left="6053" w:hanging="360"/>
      </w:pPr>
    </w:lvl>
    <w:lvl w:ilvl="8" w:tplc="0410001B" w:tentative="1">
      <w:start w:val="1"/>
      <w:numFmt w:val="lowerRoman"/>
      <w:lvlText w:val="%9."/>
      <w:lvlJc w:val="right"/>
      <w:pPr>
        <w:ind w:left="6773" w:hanging="180"/>
      </w:pPr>
    </w:lvl>
  </w:abstractNum>
  <w:abstractNum w:abstractNumId="35" w15:restartNumberingAfterBreak="0">
    <w:nsid w:val="0D872827"/>
    <w:multiLevelType w:val="hybridMultilevel"/>
    <w:tmpl w:val="E7621B24"/>
    <w:lvl w:ilvl="0" w:tplc="04100001">
      <w:start w:val="1"/>
      <w:numFmt w:val="bullet"/>
      <w:lvlText w:val=""/>
      <w:lvlJc w:val="left"/>
      <w:pPr>
        <w:ind w:left="2018" w:hanging="360"/>
      </w:pPr>
      <w:rPr>
        <w:rFonts w:ascii="Symbol" w:hAnsi="Symbol" w:hint="default"/>
      </w:rPr>
    </w:lvl>
    <w:lvl w:ilvl="1" w:tplc="04100019" w:tentative="1">
      <w:start w:val="1"/>
      <w:numFmt w:val="lowerLetter"/>
      <w:lvlText w:val="%2."/>
      <w:lvlJc w:val="left"/>
      <w:pPr>
        <w:ind w:left="2989" w:hanging="360"/>
      </w:pPr>
    </w:lvl>
    <w:lvl w:ilvl="2" w:tplc="0410001B" w:tentative="1">
      <w:start w:val="1"/>
      <w:numFmt w:val="lowerRoman"/>
      <w:lvlText w:val="%3."/>
      <w:lvlJc w:val="right"/>
      <w:pPr>
        <w:ind w:left="3709" w:hanging="180"/>
      </w:pPr>
    </w:lvl>
    <w:lvl w:ilvl="3" w:tplc="0410000F" w:tentative="1">
      <w:start w:val="1"/>
      <w:numFmt w:val="decimal"/>
      <w:lvlText w:val="%4."/>
      <w:lvlJc w:val="left"/>
      <w:pPr>
        <w:ind w:left="4429" w:hanging="360"/>
      </w:pPr>
    </w:lvl>
    <w:lvl w:ilvl="4" w:tplc="04100019" w:tentative="1">
      <w:start w:val="1"/>
      <w:numFmt w:val="lowerLetter"/>
      <w:lvlText w:val="%5."/>
      <w:lvlJc w:val="left"/>
      <w:pPr>
        <w:ind w:left="5149" w:hanging="360"/>
      </w:pPr>
    </w:lvl>
    <w:lvl w:ilvl="5" w:tplc="0410001B" w:tentative="1">
      <w:start w:val="1"/>
      <w:numFmt w:val="lowerRoman"/>
      <w:lvlText w:val="%6."/>
      <w:lvlJc w:val="right"/>
      <w:pPr>
        <w:ind w:left="5869" w:hanging="180"/>
      </w:pPr>
    </w:lvl>
    <w:lvl w:ilvl="6" w:tplc="0410000F" w:tentative="1">
      <w:start w:val="1"/>
      <w:numFmt w:val="decimal"/>
      <w:lvlText w:val="%7."/>
      <w:lvlJc w:val="left"/>
      <w:pPr>
        <w:ind w:left="6589" w:hanging="360"/>
      </w:pPr>
    </w:lvl>
    <w:lvl w:ilvl="7" w:tplc="04100019" w:tentative="1">
      <w:start w:val="1"/>
      <w:numFmt w:val="lowerLetter"/>
      <w:lvlText w:val="%8."/>
      <w:lvlJc w:val="left"/>
      <w:pPr>
        <w:ind w:left="7309" w:hanging="360"/>
      </w:pPr>
    </w:lvl>
    <w:lvl w:ilvl="8" w:tplc="0410001B" w:tentative="1">
      <w:start w:val="1"/>
      <w:numFmt w:val="lowerRoman"/>
      <w:lvlText w:val="%9."/>
      <w:lvlJc w:val="right"/>
      <w:pPr>
        <w:ind w:left="8029" w:hanging="180"/>
      </w:pPr>
    </w:lvl>
  </w:abstractNum>
  <w:abstractNum w:abstractNumId="36" w15:restartNumberingAfterBreak="0">
    <w:nsid w:val="0DAB18E0"/>
    <w:multiLevelType w:val="hybridMultilevel"/>
    <w:tmpl w:val="EED60EE2"/>
    <w:lvl w:ilvl="0" w:tplc="4704D172">
      <w:numFmt w:val="bullet"/>
      <w:lvlText w:val="-"/>
      <w:lvlJc w:val="left"/>
      <w:pPr>
        <w:ind w:left="1824" w:hanging="360"/>
      </w:pPr>
      <w:rPr>
        <w:rFonts w:ascii="Arial" w:eastAsia="Arial" w:hAnsi="Arial" w:cs="Arial" w:hint="default"/>
        <w:b/>
        <w:bCs/>
        <w:i/>
        <w:iCs/>
        <w:spacing w:val="0"/>
        <w:w w:val="99"/>
        <w:sz w:val="22"/>
        <w:szCs w:val="22"/>
        <w:lang w:val="it-IT" w:eastAsia="en-US" w:bidi="ar-SA"/>
      </w:rPr>
    </w:lvl>
    <w:lvl w:ilvl="1" w:tplc="7E1EBA98">
      <w:numFmt w:val="bullet"/>
      <w:lvlText w:val="•"/>
      <w:lvlJc w:val="left"/>
      <w:pPr>
        <w:ind w:left="2794" w:hanging="360"/>
      </w:pPr>
      <w:rPr>
        <w:rFonts w:hint="default"/>
        <w:lang w:val="it-IT" w:eastAsia="en-US" w:bidi="ar-SA"/>
      </w:rPr>
    </w:lvl>
    <w:lvl w:ilvl="2" w:tplc="DF184BE6">
      <w:numFmt w:val="bullet"/>
      <w:lvlText w:val="•"/>
      <w:lvlJc w:val="left"/>
      <w:pPr>
        <w:ind w:left="3768" w:hanging="360"/>
      </w:pPr>
      <w:rPr>
        <w:rFonts w:hint="default"/>
        <w:lang w:val="it-IT" w:eastAsia="en-US" w:bidi="ar-SA"/>
      </w:rPr>
    </w:lvl>
    <w:lvl w:ilvl="3" w:tplc="4AE4A030">
      <w:numFmt w:val="bullet"/>
      <w:lvlText w:val="•"/>
      <w:lvlJc w:val="left"/>
      <w:pPr>
        <w:ind w:left="4743" w:hanging="360"/>
      </w:pPr>
      <w:rPr>
        <w:rFonts w:hint="default"/>
        <w:lang w:val="it-IT" w:eastAsia="en-US" w:bidi="ar-SA"/>
      </w:rPr>
    </w:lvl>
    <w:lvl w:ilvl="4" w:tplc="FF2A8B36">
      <w:numFmt w:val="bullet"/>
      <w:lvlText w:val="•"/>
      <w:lvlJc w:val="left"/>
      <w:pPr>
        <w:ind w:left="5717" w:hanging="360"/>
      </w:pPr>
      <w:rPr>
        <w:rFonts w:hint="default"/>
        <w:lang w:val="it-IT" w:eastAsia="en-US" w:bidi="ar-SA"/>
      </w:rPr>
    </w:lvl>
    <w:lvl w:ilvl="5" w:tplc="FB6CF112">
      <w:numFmt w:val="bullet"/>
      <w:lvlText w:val="•"/>
      <w:lvlJc w:val="left"/>
      <w:pPr>
        <w:ind w:left="6692" w:hanging="360"/>
      </w:pPr>
      <w:rPr>
        <w:rFonts w:hint="default"/>
        <w:lang w:val="it-IT" w:eastAsia="en-US" w:bidi="ar-SA"/>
      </w:rPr>
    </w:lvl>
    <w:lvl w:ilvl="6" w:tplc="C4661EBC">
      <w:numFmt w:val="bullet"/>
      <w:lvlText w:val="•"/>
      <w:lvlJc w:val="left"/>
      <w:pPr>
        <w:ind w:left="7666" w:hanging="360"/>
      </w:pPr>
      <w:rPr>
        <w:rFonts w:hint="default"/>
        <w:lang w:val="it-IT" w:eastAsia="en-US" w:bidi="ar-SA"/>
      </w:rPr>
    </w:lvl>
    <w:lvl w:ilvl="7" w:tplc="69B60D3A">
      <w:numFmt w:val="bullet"/>
      <w:lvlText w:val="•"/>
      <w:lvlJc w:val="left"/>
      <w:pPr>
        <w:ind w:left="8641" w:hanging="360"/>
      </w:pPr>
      <w:rPr>
        <w:rFonts w:hint="default"/>
        <w:lang w:val="it-IT" w:eastAsia="en-US" w:bidi="ar-SA"/>
      </w:rPr>
    </w:lvl>
    <w:lvl w:ilvl="8" w:tplc="D31E9BCA">
      <w:numFmt w:val="bullet"/>
      <w:lvlText w:val="•"/>
      <w:lvlJc w:val="left"/>
      <w:pPr>
        <w:ind w:left="9615" w:hanging="360"/>
      </w:pPr>
      <w:rPr>
        <w:rFonts w:hint="default"/>
        <w:lang w:val="it-IT" w:eastAsia="en-US" w:bidi="ar-SA"/>
      </w:rPr>
    </w:lvl>
  </w:abstractNum>
  <w:abstractNum w:abstractNumId="37" w15:restartNumberingAfterBreak="0">
    <w:nsid w:val="0DD43FCC"/>
    <w:multiLevelType w:val="hybridMultilevel"/>
    <w:tmpl w:val="65B66B3A"/>
    <w:lvl w:ilvl="0" w:tplc="04100017">
      <w:start w:val="1"/>
      <w:numFmt w:val="lowerLetter"/>
      <w:lvlText w:val="%1)"/>
      <w:lvlJc w:val="left"/>
      <w:pPr>
        <w:ind w:left="436" w:hanging="360"/>
      </w:pPr>
    </w:lvl>
    <w:lvl w:ilvl="1" w:tplc="0410000F">
      <w:start w:val="1"/>
      <w:numFmt w:val="decimal"/>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38" w15:restartNumberingAfterBreak="0">
    <w:nsid w:val="0EA87BEC"/>
    <w:multiLevelType w:val="hybridMultilevel"/>
    <w:tmpl w:val="E2D812D0"/>
    <w:lvl w:ilvl="0" w:tplc="BB24CDAA">
      <w:numFmt w:val="bullet"/>
      <w:lvlText w:val="-"/>
      <w:lvlJc w:val="left"/>
      <w:pPr>
        <w:ind w:left="720" w:hanging="360"/>
      </w:pPr>
      <w:rPr>
        <w:rFonts w:ascii="Garamond" w:eastAsia="Times New Roman" w:hAnsi="Garamond" w:cs="Arial" w:hint="default"/>
      </w:rPr>
    </w:lvl>
    <w:lvl w:ilvl="1" w:tplc="BB24CDAA">
      <w:numFmt w:val="bullet"/>
      <w:lvlText w:val="-"/>
      <w:lvlJc w:val="left"/>
      <w:pPr>
        <w:ind w:left="1440" w:hanging="360"/>
      </w:pPr>
      <w:rPr>
        <w:rFonts w:ascii="Garamond" w:eastAsia="Times New Roman" w:hAnsi="Garamond"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0F3A6491"/>
    <w:multiLevelType w:val="hybridMultilevel"/>
    <w:tmpl w:val="CF04845A"/>
    <w:lvl w:ilvl="0" w:tplc="F474A9EA">
      <w:start w:val="1"/>
      <w:numFmt w:val="lowerLetter"/>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0F847925"/>
    <w:multiLevelType w:val="hybridMultilevel"/>
    <w:tmpl w:val="832CAF80"/>
    <w:lvl w:ilvl="0" w:tplc="EA86D3F2">
      <w:start w:val="2"/>
      <w:numFmt w:val="bullet"/>
      <w:lvlText w:val="-"/>
      <w:lvlJc w:val="left"/>
      <w:pPr>
        <w:ind w:left="720" w:hanging="360"/>
      </w:pPr>
      <w:rPr>
        <w:rFonts w:ascii="Calibri" w:eastAsia="Times New Roman" w:hAnsi="Calibri" w:cs="Calibri" w:hint="default"/>
      </w:rPr>
    </w:lvl>
    <w:lvl w:ilvl="1" w:tplc="B4DE32CC">
      <w:start w:val="1"/>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0FB00F40"/>
    <w:multiLevelType w:val="hybridMultilevel"/>
    <w:tmpl w:val="9F12F764"/>
    <w:lvl w:ilvl="0" w:tplc="04100001">
      <w:start w:val="1"/>
      <w:numFmt w:val="bullet"/>
      <w:lvlText w:val=""/>
      <w:lvlJc w:val="left"/>
      <w:pPr>
        <w:ind w:left="948" w:hanging="360"/>
      </w:pPr>
      <w:rPr>
        <w:rFonts w:ascii="Symbol" w:hAnsi="Symbol" w:hint="default"/>
        <w:b w:val="0"/>
        <w:bCs w:val="0"/>
        <w:i w:val="0"/>
        <w:iCs w:val="0"/>
        <w:w w:val="100"/>
        <w:sz w:val="18"/>
        <w:szCs w:val="18"/>
        <w:lang w:val="it-IT" w:eastAsia="en-US" w:bidi="ar-SA"/>
      </w:rPr>
    </w:lvl>
    <w:lvl w:ilvl="1" w:tplc="0FF47190">
      <w:numFmt w:val="bullet"/>
      <w:lvlText w:val="•"/>
      <w:lvlJc w:val="left"/>
      <w:pPr>
        <w:ind w:left="1814" w:hanging="360"/>
      </w:pPr>
      <w:rPr>
        <w:rFonts w:hint="default"/>
        <w:lang w:val="it-IT" w:eastAsia="en-US" w:bidi="ar-SA"/>
      </w:rPr>
    </w:lvl>
    <w:lvl w:ilvl="2" w:tplc="0294335E">
      <w:numFmt w:val="bullet"/>
      <w:lvlText w:val="•"/>
      <w:lvlJc w:val="left"/>
      <w:pPr>
        <w:ind w:left="2689" w:hanging="360"/>
      </w:pPr>
      <w:rPr>
        <w:rFonts w:hint="default"/>
        <w:lang w:val="it-IT" w:eastAsia="en-US" w:bidi="ar-SA"/>
      </w:rPr>
    </w:lvl>
    <w:lvl w:ilvl="3" w:tplc="205A7E16">
      <w:numFmt w:val="bullet"/>
      <w:lvlText w:val="•"/>
      <w:lvlJc w:val="left"/>
      <w:pPr>
        <w:ind w:left="3563" w:hanging="360"/>
      </w:pPr>
      <w:rPr>
        <w:rFonts w:hint="default"/>
        <w:lang w:val="it-IT" w:eastAsia="en-US" w:bidi="ar-SA"/>
      </w:rPr>
    </w:lvl>
    <w:lvl w:ilvl="4" w:tplc="75104702">
      <w:numFmt w:val="bullet"/>
      <w:lvlText w:val="•"/>
      <w:lvlJc w:val="left"/>
      <w:pPr>
        <w:ind w:left="4438" w:hanging="360"/>
      </w:pPr>
      <w:rPr>
        <w:rFonts w:hint="default"/>
        <w:lang w:val="it-IT" w:eastAsia="en-US" w:bidi="ar-SA"/>
      </w:rPr>
    </w:lvl>
    <w:lvl w:ilvl="5" w:tplc="6C7AEB2E">
      <w:numFmt w:val="bullet"/>
      <w:lvlText w:val="•"/>
      <w:lvlJc w:val="left"/>
      <w:pPr>
        <w:ind w:left="5313" w:hanging="360"/>
      </w:pPr>
      <w:rPr>
        <w:rFonts w:hint="default"/>
        <w:lang w:val="it-IT" w:eastAsia="en-US" w:bidi="ar-SA"/>
      </w:rPr>
    </w:lvl>
    <w:lvl w:ilvl="6" w:tplc="C1A4419A">
      <w:numFmt w:val="bullet"/>
      <w:lvlText w:val="•"/>
      <w:lvlJc w:val="left"/>
      <w:pPr>
        <w:ind w:left="6187" w:hanging="360"/>
      </w:pPr>
      <w:rPr>
        <w:rFonts w:hint="default"/>
        <w:lang w:val="it-IT" w:eastAsia="en-US" w:bidi="ar-SA"/>
      </w:rPr>
    </w:lvl>
    <w:lvl w:ilvl="7" w:tplc="350EB496">
      <w:numFmt w:val="bullet"/>
      <w:lvlText w:val="•"/>
      <w:lvlJc w:val="left"/>
      <w:pPr>
        <w:ind w:left="7062" w:hanging="360"/>
      </w:pPr>
      <w:rPr>
        <w:rFonts w:hint="default"/>
        <w:lang w:val="it-IT" w:eastAsia="en-US" w:bidi="ar-SA"/>
      </w:rPr>
    </w:lvl>
    <w:lvl w:ilvl="8" w:tplc="696CC71E">
      <w:numFmt w:val="bullet"/>
      <w:lvlText w:val="•"/>
      <w:lvlJc w:val="left"/>
      <w:pPr>
        <w:ind w:left="7937" w:hanging="360"/>
      </w:pPr>
      <w:rPr>
        <w:rFonts w:hint="default"/>
        <w:lang w:val="it-IT" w:eastAsia="en-US" w:bidi="ar-SA"/>
      </w:rPr>
    </w:lvl>
  </w:abstractNum>
  <w:abstractNum w:abstractNumId="42" w15:restartNumberingAfterBreak="0">
    <w:nsid w:val="0FB133F6"/>
    <w:multiLevelType w:val="hybridMultilevel"/>
    <w:tmpl w:val="74E27332"/>
    <w:lvl w:ilvl="0" w:tplc="8D48A744">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3" w15:restartNumberingAfterBreak="0">
    <w:nsid w:val="105F4D85"/>
    <w:multiLevelType w:val="hybridMultilevel"/>
    <w:tmpl w:val="713211E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08A43A3"/>
    <w:multiLevelType w:val="hybridMultilevel"/>
    <w:tmpl w:val="118EBE1A"/>
    <w:lvl w:ilvl="0" w:tplc="04100001">
      <w:start w:val="1"/>
      <w:numFmt w:val="bullet"/>
      <w:lvlText w:val=""/>
      <w:lvlJc w:val="left"/>
      <w:pPr>
        <w:ind w:left="720" w:hanging="360"/>
      </w:pPr>
      <w:rPr>
        <w:rFonts w:ascii="Symbol" w:hAnsi="Symbol" w:hint="default"/>
        <w:b/>
        <w:bCs/>
        <w:i w:val="0"/>
        <w:iCs w:val="0"/>
        <w:w w:val="100"/>
        <w:sz w:val="18"/>
        <w:szCs w:val="18"/>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116C13A2"/>
    <w:multiLevelType w:val="hybridMultilevel"/>
    <w:tmpl w:val="A322CC68"/>
    <w:lvl w:ilvl="0" w:tplc="04100001">
      <w:start w:val="1"/>
      <w:numFmt w:val="bullet"/>
      <w:lvlText w:val=""/>
      <w:lvlJc w:val="left"/>
      <w:pPr>
        <w:ind w:left="829" w:hanging="360"/>
      </w:pPr>
      <w:rPr>
        <w:rFonts w:ascii="Symbol" w:hAnsi="Symbol" w:hint="default"/>
      </w:rPr>
    </w:lvl>
    <w:lvl w:ilvl="1" w:tplc="04100003" w:tentative="1">
      <w:start w:val="1"/>
      <w:numFmt w:val="bullet"/>
      <w:lvlText w:val="o"/>
      <w:lvlJc w:val="left"/>
      <w:pPr>
        <w:ind w:left="1549" w:hanging="360"/>
      </w:pPr>
      <w:rPr>
        <w:rFonts w:ascii="Courier New" w:hAnsi="Courier New" w:cs="Courier New" w:hint="default"/>
      </w:rPr>
    </w:lvl>
    <w:lvl w:ilvl="2" w:tplc="04100005" w:tentative="1">
      <w:start w:val="1"/>
      <w:numFmt w:val="bullet"/>
      <w:lvlText w:val=""/>
      <w:lvlJc w:val="left"/>
      <w:pPr>
        <w:ind w:left="2269" w:hanging="360"/>
      </w:pPr>
      <w:rPr>
        <w:rFonts w:ascii="Wingdings" w:hAnsi="Wingdings" w:hint="default"/>
      </w:rPr>
    </w:lvl>
    <w:lvl w:ilvl="3" w:tplc="04100001">
      <w:start w:val="1"/>
      <w:numFmt w:val="bullet"/>
      <w:lvlText w:val=""/>
      <w:lvlJc w:val="left"/>
      <w:pPr>
        <w:ind w:left="2989" w:hanging="360"/>
      </w:pPr>
      <w:rPr>
        <w:rFonts w:ascii="Symbol" w:hAnsi="Symbol" w:hint="default"/>
      </w:rPr>
    </w:lvl>
    <w:lvl w:ilvl="4" w:tplc="04100003">
      <w:start w:val="1"/>
      <w:numFmt w:val="bullet"/>
      <w:lvlText w:val="o"/>
      <w:lvlJc w:val="left"/>
      <w:pPr>
        <w:ind w:left="3709" w:hanging="360"/>
      </w:pPr>
      <w:rPr>
        <w:rFonts w:ascii="Courier New" w:hAnsi="Courier New" w:cs="Courier New" w:hint="default"/>
      </w:rPr>
    </w:lvl>
    <w:lvl w:ilvl="5" w:tplc="04100005" w:tentative="1">
      <w:start w:val="1"/>
      <w:numFmt w:val="bullet"/>
      <w:lvlText w:val=""/>
      <w:lvlJc w:val="left"/>
      <w:pPr>
        <w:ind w:left="4429" w:hanging="360"/>
      </w:pPr>
      <w:rPr>
        <w:rFonts w:ascii="Wingdings" w:hAnsi="Wingdings" w:hint="default"/>
      </w:rPr>
    </w:lvl>
    <w:lvl w:ilvl="6" w:tplc="04100001" w:tentative="1">
      <w:start w:val="1"/>
      <w:numFmt w:val="bullet"/>
      <w:lvlText w:val=""/>
      <w:lvlJc w:val="left"/>
      <w:pPr>
        <w:ind w:left="5149" w:hanging="360"/>
      </w:pPr>
      <w:rPr>
        <w:rFonts w:ascii="Symbol" w:hAnsi="Symbol" w:hint="default"/>
      </w:rPr>
    </w:lvl>
    <w:lvl w:ilvl="7" w:tplc="04100003" w:tentative="1">
      <w:start w:val="1"/>
      <w:numFmt w:val="bullet"/>
      <w:lvlText w:val="o"/>
      <w:lvlJc w:val="left"/>
      <w:pPr>
        <w:ind w:left="5869" w:hanging="360"/>
      </w:pPr>
      <w:rPr>
        <w:rFonts w:ascii="Courier New" w:hAnsi="Courier New" w:cs="Courier New" w:hint="default"/>
      </w:rPr>
    </w:lvl>
    <w:lvl w:ilvl="8" w:tplc="04100005" w:tentative="1">
      <w:start w:val="1"/>
      <w:numFmt w:val="bullet"/>
      <w:lvlText w:val=""/>
      <w:lvlJc w:val="left"/>
      <w:pPr>
        <w:ind w:left="6589" w:hanging="360"/>
      </w:pPr>
      <w:rPr>
        <w:rFonts w:ascii="Wingdings" w:hAnsi="Wingdings" w:hint="default"/>
      </w:rPr>
    </w:lvl>
  </w:abstractNum>
  <w:abstractNum w:abstractNumId="46" w15:restartNumberingAfterBreak="0">
    <w:nsid w:val="11872BE3"/>
    <w:multiLevelType w:val="hybridMultilevel"/>
    <w:tmpl w:val="DC44BE4E"/>
    <w:lvl w:ilvl="0" w:tplc="0F242D18">
      <w:start w:val="1"/>
      <w:numFmt w:val="bullet"/>
      <w:lvlText w:val="-"/>
      <w:lvlJc w:val="left"/>
      <w:pPr>
        <w:ind w:left="1080" w:hanging="360"/>
      </w:pPr>
      <w:rPr>
        <w:rFonts w:ascii="Arial" w:hAnsi="Arial" w:hint="default"/>
      </w:rPr>
    </w:lvl>
    <w:lvl w:ilvl="1" w:tplc="04100001">
      <w:start w:val="1"/>
      <w:numFmt w:val="bullet"/>
      <w:lvlText w:val=""/>
      <w:lvlJc w:val="left"/>
      <w:pPr>
        <w:ind w:left="1800" w:hanging="360"/>
      </w:pPr>
      <w:rPr>
        <w:rFonts w:ascii="Symbol" w:hAnsi="Symbol"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7" w15:restartNumberingAfterBreak="0">
    <w:nsid w:val="11E109B5"/>
    <w:multiLevelType w:val="hybridMultilevel"/>
    <w:tmpl w:val="363AC5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12A20628"/>
    <w:multiLevelType w:val="hybridMultilevel"/>
    <w:tmpl w:val="354607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131F31DD"/>
    <w:multiLevelType w:val="multilevel"/>
    <w:tmpl w:val="C9427570"/>
    <w:lvl w:ilvl="0">
      <w:start w:val="12"/>
      <w:numFmt w:val="decimal"/>
      <w:lvlText w:val="%1."/>
      <w:lvlJc w:val="left"/>
      <w:pPr>
        <w:ind w:left="469" w:hanging="360"/>
      </w:pPr>
      <w:rPr>
        <w:rFonts w:hint="default"/>
      </w:rPr>
    </w:lvl>
    <w:lvl w:ilvl="1">
      <w:start w:val="1"/>
      <w:numFmt w:val="decimal"/>
      <w:isLgl/>
      <w:lvlText w:val="%1.%2"/>
      <w:lvlJc w:val="left"/>
      <w:pPr>
        <w:ind w:left="647" w:hanging="420"/>
      </w:pPr>
      <w:rPr>
        <w:rFonts w:hint="default"/>
      </w:rPr>
    </w:lvl>
    <w:lvl w:ilvl="2">
      <w:start w:val="1"/>
      <w:numFmt w:val="decimal"/>
      <w:isLgl/>
      <w:lvlText w:val="%1.%2.%3"/>
      <w:lvlJc w:val="left"/>
      <w:pPr>
        <w:ind w:left="1065" w:hanging="720"/>
      </w:pPr>
      <w:rPr>
        <w:rFonts w:hint="default"/>
      </w:rPr>
    </w:lvl>
    <w:lvl w:ilvl="3">
      <w:start w:val="1"/>
      <w:numFmt w:val="decimal"/>
      <w:isLgl/>
      <w:lvlText w:val="%1.%2.%3.%4"/>
      <w:lvlJc w:val="left"/>
      <w:pPr>
        <w:ind w:left="1183" w:hanging="720"/>
      </w:pPr>
      <w:rPr>
        <w:rFonts w:hint="default"/>
      </w:rPr>
    </w:lvl>
    <w:lvl w:ilvl="4">
      <w:start w:val="1"/>
      <w:numFmt w:val="decimal"/>
      <w:isLgl/>
      <w:lvlText w:val="%1.%2.%3.%4.%5"/>
      <w:lvlJc w:val="left"/>
      <w:pPr>
        <w:ind w:left="1661" w:hanging="1080"/>
      </w:pPr>
      <w:rPr>
        <w:rFonts w:hint="default"/>
      </w:rPr>
    </w:lvl>
    <w:lvl w:ilvl="5">
      <w:start w:val="1"/>
      <w:numFmt w:val="decimal"/>
      <w:isLgl/>
      <w:lvlText w:val="%1.%2.%3.%4.%5.%6"/>
      <w:lvlJc w:val="left"/>
      <w:pPr>
        <w:ind w:left="1779" w:hanging="1080"/>
      </w:pPr>
      <w:rPr>
        <w:rFonts w:hint="default"/>
      </w:rPr>
    </w:lvl>
    <w:lvl w:ilvl="6">
      <w:start w:val="1"/>
      <w:numFmt w:val="decimal"/>
      <w:isLgl/>
      <w:lvlText w:val="%1.%2.%3.%4.%5.%6.%7"/>
      <w:lvlJc w:val="left"/>
      <w:pPr>
        <w:ind w:left="2257" w:hanging="1440"/>
      </w:pPr>
      <w:rPr>
        <w:rFonts w:hint="default"/>
      </w:rPr>
    </w:lvl>
    <w:lvl w:ilvl="7">
      <w:start w:val="1"/>
      <w:numFmt w:val="decimal"/>
      <w:isLgl/>
      <w:lvlText w:val="%1.%2.%3.%4.%5.%6.%7.%8"/>
      <w:lvlJc w:val="left"/>
      <w:pPr>
        <w:ind w:left="2375" w:hanging="1440"/>
      </w:pPr>
      <w:rPr>
        <w:rFonts w:hint="default"/>
      </w:rPr>
    </w:lvl>
    <w:lvl w:ilvl="8">
      <w:start w:val="1"/>
      <w:numFmt w:val="decimal"/>
      <w:isLgl/>
      <w:lvlText w:val="%1.%2.%3.%4.%5.%6.%7.%8.%9"/>
      <w:lvlJc w:val="left"/>
      <w:pPr>
        <w:ind w:left="2853" w:hanging="1800"/>
      </w:pPr>
      <w:rPr>
        <w:rFonts w:hint="default"/>
      </w:rPr>
    </w:lvl>
  </w:abstractNum>
  <w:abstractNum w:abstractNumId="50" w15:restartNumberingAfterBreak="0">
    <w:nsid w:val="13317A72"/>
    <w:multiLevelType w:val="hybridMultilevel"/>
    <w:tmpl w:val="2A66079E"/>
    <w:lvl w:ilvl="0" w:tplc="1A965A92">
      <w:start w:val="1"/>
      <w:numFmt w:val="lowerLetter"/>
      <w:lvlText w:val="%1)"/>
      <w:lvlJc w:val="left"/>
      <w:pPr>
        <w:ind w:left="469" w:hanging="360"/>
      </w:pPr>
      <w:rPr>
        <w:rFonts w:hint="default"/>
      </w:rPr>
    </w:lvl>
    <w:lvl w:ilvl="1" w:tplc="04100019" w:tentative="1">
      <w:start w:val="1"/>
      <w:numFmt w:val="lowerLetter"/>
      <w:lvlText w:val="%2."/>
      <w:lvlJc w:val="left"/>
      <w:pPr>
        <w:ind w:left="1189" w:hanging="360"/>
      </w:pPr>
    </w:lvl>
    <w:lvl w:ilvl="2" w:tplc="0410001B" w:tentative="1">
      <w:start w:val="1"/>
      <w:numFmt w:val="lowerRoman"/>
      <w:lvlText w:val="%3."/>
      <w:lvlJc w:val="right"/>
      <w:pPr>
        <w:ind w:left="1909" w:hanging="180"/>
      </w:pPr>
    </w:lvl>
    <w:lvl w:ilvl="3" w:tplc="0410000F" w:tentative="1">
      <w:start w:val="1"/>
      <w:numFmt w:val="decimal"/>
      <w:lvlText w:val="%4."/>
      <w:lvlJc w:val="left"/>
      <w:pPr>
        <w:ind w:left="2629" w:hanging="360"/>
      </w:pPr>
    </w:lvl>
    <w:lvl w:ilvl="4" w:tplc="04100019" w:tentative="1">
      <w:start w:val="1"/>
      <w:numFmt w:val="lowerLetter"/>
      <w:lvlText w:val="%5."/>
      <w:lvlJc w:val="left"/>
      <w:pPr>
        <w:ind w:left="3349" w:hanging="360"/>
      </w:pPr>
    </w:lvl>
    <w:lvl w:ilvl="5" w:tplc="0410001B" w:tentative="1">
      <w:start w:val="1"/>
      <w:numFmt w:val="lowerRoman"/>
      <w:lvlText w:val="%6."/>
      <w:lvlJc w:val="right"/>
      <w:pPr>
        <w:ind w:left="4069" w:hanging="180"/>
      </w:pPr>
    </w:lvl>
    <w:lvl w:ilvl="6" w:tplc="0410000F" w:tentative="1">
      <w:start w:val="1"/>
      <w:numFmt w:val="decimal"/>
      <w:lvlText w:val="%7."/>
      <w:lvlJc w:val="left"/>
      <w:pPr>
        <w:ind w:left="4789" w:hanging="360"/>
      </w:pPr>
    </w:lvl>
    <w:lvl w:ilvl="7" w:tplc="04100019" w:tentative="1">
      <w:start w:val="1"/>
      <w:numFmt w:val="lowerLetter"/>
      <w:lvlText w:val="%8."/>
      <w:lvlJc w:val="left"/>
      <w:pPr>
        <w:ind w:left="5509" w:hanging="360"/>
      </w:pPr>
    </w:lvl>
    <w:lvl w:ilvl="8" w:tplc="0410001B" w:tentative="1">
      <w:start w:val="1"/>
      <w:numFmt w:val="lowerRoman"/>
      <w:lvlText w:val="%9."/>
      <w:lvlJc w:val="right"/>
      <w:pPr>
        <w:ind w:left="6229" w:hanging="180"/>
      </w:pPr>
    </w:lvl>
  </w:abstractNum>
  <w:abstractNum w:abstractNumId="51" w15:restartNumberingAfterBreak="0">
    <w:nsid w:val="137068FF"/>
    <w:multiLevelType w:val="hybridMultilevel"/>
    <w:tmpl w:val="8B689D2E"/>
    <w:lvl w:ilvl="0" w:tplc="04100001">
      <w:start w:val="1"/>
      <w:numFmt w:val="bullet"/>
      <w:lvlText w:val=""/>
      <w:lvlJc w:val="left"/>
      <w:pPr>
        <w:ind w:left="437" w:hanging="360"/>
      </w:pPr>
      <w:rPr>
        <w:rFonts w:ascii="Symbol" w:hAnsi="Symbol" w:hint="default"/>
      </w:rPr>
    </w:lvl>
    <w:lvl w:ilvl="1" w:tplc="04100003" w:tentative="1">
      <w:start w:val="1"/>
      <w:numFmt w:val="bullet"/>
      <w:lvlText w:val="o"/>
      <w:lvlJc w:val="left"/>
      <w:pPr>
        <w:ind w:left="1157" w:hanging="360"/>
      </w:pPr>
      <w:rPr>
        <w:rFonts w:ascii="Courier New" w:hAnsi="Courier New" w:cs="Courier New" w:hint="default"/>
      </w:rPr>
    </w:lvl>
    <w:lvl w:ilvl="2" w:tplc="04100005" w:tentative="1">
      <w:start w:val="1"/>
      <w:numFmt w:val="bullet"/>
      <w:lvlText w:val=""/>
      <w:lvlJc w:val="left"/>
      <w:pPr>
        <w:ind w:left="1877" w:hanging="360"/>
      </w:pPr>
      <w:rPr>
        <w:rFonts w:ascii="Wingdings" w:hAnsi="Wingdings" w:hint="default"/>
      </w:rPr>
    </w:lvl>
    <w:lvl w:ilvl="3" w:tplc="04100001" w:tentative="1">
      <w:start w:val="1"/>
      <w:numFmt w:val="bullet"/>
      <w:lvlText w:val=""/>
      <w:lvlJc w:val="left"/>
      <w:pPr>
        <w:ind w:left="2597" w:hanging="360"/>
      </w:pPr>
      <w:rPr>
        <w:rFonts w:ascii="Symbol" w:hAnsi="Symbol" w:hint="default"/>
      </w:rPr>
    </w:lvl>
    <w:lvl w:ilvl="4" w:tplc="04100003" w:tentative="1">
      <w:start w:val="1"/>
      <w:numFmt w:val="bullet"/>
      <w:lvlText w:val="o"/>
      <w:lvlJc w:val="left"/>
      <w:pPr>
        <w:ind w:left="3317" w:hanging="360"/>
      </w:pPr>
      <w:rPr>
        <w:rFonts w:ascii="Courier New" w:hAnsi="Courier New" w:cs="Courier New" w:hint="default"/>
      </w:rPr>
    </w:lvl>
    <w:lvl w:ilvl="5" w:tplc="04100005" w:tentative="1">
      <w:start w:val="1"/>
      <w:numFmt w:val="bullet"/>
      <w:lvlText w:val=""/>
      <w:lvlJc w:val="left"/>
      <w:pPr>
        <w:ind w:left="4037" w:hanging="360"/>
      </w:pPr>
      <w:rPr>
        <w:rFonts w:ascii="Wingdings" w:hAnsi="Wingdings" w:hint="default"/>
      </w:rPr>
    </w:lvl>
    <w:lvl w:ilvl="6" w:tplc="04100001" w:tentative="1">
      <w:start w:val="1"/>
      <w:numFmt w:val="bullet"/>
      <w:lvlText w:val=""/>
      <w:lvlJc w:val="left"/>
      <w:pPr>
        <w:ind w:left="4757" w:hanging="360"/>
      </w:pPr>
      <w:rPr>
        <w:rFonts w:ascii="Symbol" w:hAnsi="Symbol" w:hint="default"/>
      </w:rPr>
    </w:lvl>
    <w:lvl w:ilvl="7" w:tplc="04100003" w:tentative="1">
      <w:start w:val="1"/>
      <w:numFmt w:val="bullet"/>
      <w:lvlText w:val="o"/>
      <w:lvlJc w:val="left"/>
      <w:pPr>
        <w:ind w:left="5477" w:hanging="360"/>
      </w:pPr>
      <w:rPr>
        <w:rFonts w:ascii="Courier New" w:hAnsi="Courier New" w:cs="Courier New" w:hint="default"/>
      </w:rPr>
    </w:lvl>
    <w:lvl w:ilvl="8" w:tplc="04100005" w:tentative="1">
      <w:start w:val="1"/>
      <w:numFmt w:val="bullet"/>
      <w:lvlText w:val=""/>
      <w:lvlJc w:val="left"/>
      <w:pPr>
        <w:ind w:left="6197" w:hanging="360"/>
      </w:pPr>
      <w:rPr>
        <w:rFonts w:ascii="Wingdings" w:hAnsi="Wingdings" w:hint="default"/>
      </w:rPr>
    </w:lvl>
  </w:abstractNum>
  <w:abstractNum w:abstractNumId="52" w15:restartNumberingAfterBreak="0">
    <w:nsid w:val="13F96702"/>
    <w:multiLevelType w:val="hybridMultilevel"/>
    <w:tmpl w:val="41746AA8"/>
    <w:lvl w:ilvl="0" w:tplc="26F4B1AC">
      <w:start w:val="1"/>
      <w:numFmt w:val="upperLetter"/>
      <w:lvlText w:val="%1."/>
      <w:lvlJc w:val="left"/>
      <w:pPr>
        <w:ind w:left="361" w:hanging="361"/>
      </w:pPr>
      <w:rPr>
        <w:rFonts w:hint="default"/>
        <w:b/>
        <w:bCs/>
        <w:spacing w:val="-1"/>
        <w:w w:val="100"/>
        <w:sz w:val="22"/>
        <w:szCs w:val="22"/>
        <w:lang w:val="it-IT" w:eastAsia="en-US" w:bidi="ar-SA"/>
      </w:rPr>
    </w:lvl>
    <w:lvl w:ilvl="1" w:tplc="BF3C1582">
      <w:start w:val="1"/>
      <w:numFmt w:val="upperLetter"/>
      <w:lvlText w:val="%2."/>
      <w:lvlJc w:val="left"/>
      <w:pPr>
        <w:ind w:left="721" w:hanging="360"/>
      </w:pPr>
      <w:rPr>
        <w:rFonts w:ascii="Cambria" w:eastAsia="Cambria" w:hAnsi="Cambria" w:cs="Cambria" w:hint="default"/>
        <w:b/>
        <w:bCs/>
        <w:w w:val="100"/>
        <w:sz w:val="22"/>
        <w:szCs w:val="22"/>
        <w:lang w:val="it-IT" w:eastAsia="en-US" w:bidi="ar-SA"/>
      </w:rPr>
    </w:lvl>
    <w:lvl w:ilvl="2" w:tplc="69DED79C">
      <w:numFmt w:val="bullet"/>
      <w:lvlText w:val="•"/>
      <w:lvlJc w:val="left"/>
      <w:pPr>
        <w:ind w:left="1826" w:hanging="360"/>
      </w:pPr>
      <w:rPr>
        <w:rFonts w:hint="default"/>
        <w:lang w:val="it-IT" w:eastAsia="en-US" w:bidi="ar-SA"/>
      </w:rPr>
    </w:lvl>
    <w:lvl w:ilvl="3" w:tplc="0C7A06FC">
      <w:numFmt w:val="bullet"/>
      <w:lvlText w:val="•"/>
      <w:lvlJc w:val="left"/>
      <w:pPr>
        <w:ind w:left="2924" w:hanging="360"/>
      </w:pPr>
      <w:rPr>
        <w:rFonts w:hint="default"/>
        <w:lang w:val="it-IT" w:eastAsia="en-US" w:bidi="ar-SA"/>
      </w:rPr>
    </w:lvl>
    <w:lvl w:ilvl="4" w:tplc="6568AE74">
      <w:numFmt w:val="bullet"/>
      <w:lvlText w:val="•"/>
      <w:lvlJc w:val="left"/>
      <w:pPr>
        <w:ind w:left="4022" w:hanging="360"/>
      </w:pPr>
      <w:rPr>
        <w:rFonts w:hint="default"/>
        <w:lang w:val="it-IT" w:eastAsia="en-US" w:bidi="ar-SA"/>
      </w:rPr>
    </w:lvl>
    <w:lvl w:ilvl="5" w:tplc="4B44D49A">
      <w:numFmt w:val="bullet"/>
      <w:lvlText w:val="•"/>
      <w:lvlJc w:val="left"/>
      <w:pPr>
        <w:ind w:left="5120" w:hanging="360"/>
      </w:pPr>
      <w:rPr>
        <w:rFonts w:hint="default"/>
        <w:lang w:val="it-IT" w:eastAsia="en-US" w:bidi="ar-SA"/>
      </w:rPr>
    </w:lvl>
    <w:lvl w:ilvl="6" w:tplc="B43AC616">
      <w:numFmt w:val="bullet"/>
      <w:lvlText w:val="•"/>
      <w:lvlJc w:val="left"/>
      <w:pPr>
        <w:ind w:left="6219" w:hanging="360"/>
      </w:pPr>
      <w:rPr>
        <w:rFonts w:hint="default"/>
        <w:lang w:val="it-IT" w:eastAsia="en-US" w:bidi="ar-SA"/>
      </w:rPr>
    </w:lvl>
    <w:lvl w:ilvl="7" w:tplc="CA9EA4CA">
      <w:numFmt w:val="bullet"/>
      <w:lvlText w:val="•"/>
      <w:lvlJc w:val="left"/>
      <w:pPr>
        <w:ind w:left="7317" w:hanging="360"/>
      </w:pPr>
      <w:rPr>
        <w:rFonts w:hint="default"/>
        <w:lang w:val="it-IT" w:eastAsia="en-US" w:bidi="ar-SA"/>
      </w:rPr>
    </w:lvl>
    <w:lvl w:ilvl="8" w:tplc="47FC07EC">
      <w:numFmt w:val="bullet"/>
      <w:lvlText w:val="•"/>
      <w:lvlJc w:val="left"/>
      <w:pPr>
        <w:ind w:left="8415" w:hanging="360"/>
      </w:pPr>
      <w:rPr>
        <w:rFonts w:hint="default"/>
        <w:lang w:val="it-IT" w:eastAsia="en-US" w:bidi="ar-SA"/>
      </w:rPr>
    </w:lvl>
  </w:abstractNum>
  <w:abstractNum w:abstractNumId="53" w15:restartNumberingAfterBreak="0">
    <w:nsid w:val="14F649FE"/>
    <w:multiLevelType w:val="hybridMultilevel"/>
    <w:tmpl w:val="A3766118"/>
    <w:lvl w:ilvl="0" w:tplc="04100001">
      <w:start w:val="1"/>
      <w:numFmt w:val="bullet"/>
      <w:lvlText w:val=""/>
      <w:lvlJc w:val="left"/>
      <w:pPr>
        <w:ind w:left="437" w:hanging="360"/>
      </w:pPr>
      <w:rPr>
        <w:rFonts w:ascii="Symbol" w:hAnsi="Symbol" w:hint="default"/>
      </w:rPr>
    </w:lvl>
    <w:lvl w:ilvl="1" w:tplc="04100003" w:tentative="1">
      <w:start w:val="1"/>
      <w:numFmt w:val="bullet"/>
      <w:lvlText w:val="o"/>
      <w:lvlJc w:val="left"/>
      <w:pPr>
        <w:ind w:left="1157" w:hanging="360"/>
      </w:pPr>
      <w:rPr>
        <w:rFonts w:ascii="Courier New" w:hAnsi="Courier New" w:cs="Courier New" w:hint="default"/>
      </w:rPr>
    </w:lvl>
    <w:lvl w:ilvl="2" w:tplc="04100005" w:tentative="1">
      <w:start w:val="1"/>
      <w:numFmt w:val="bullet"/>
      <w:lvlText w:val=""/>
      <w:lvlJc w:val="left"/>
      <w:pPr>
        <w:ind w:left="1877" w:hanging="360"/>
      </w:pPr>
      <w:rPr>
        <w:rFonts w:ascii="Wingdings" w:hAnsi="Wingdings" w:hint="default"/>
      </w:rPr>
    </w:lvl>
    <w:lvl w:ilvl="3" w:tplc="04100001" w:tentative="1">
      <w:start w:val="1"/>
      <w:numFmt w:val="bullet"/>
      <w:lvlText w:val=""/>
      <w:lvlJc w:val="left"/>
      <w:pPr>
        <w:ind w:left="2597" w:hanging="360"/>
      </w:pPr>
      <w:rPr>
        <w:rFonts w:ascii="Symbol" w:hAnsi="Symbol" w:hint="default"/>
      </w:rPr>
    </w:lvl>
    <w:lvl w:ilvl="4" w:tplc="04100003" w:tentative="1">
      <w:start w:val="1"/>
      <w:numFmt w:val="bullet"/>
      <w:lvlText w:val="o"/>
      <w:lvlJc w:val="left"/>
      <w:pPr>
        <w:ind w:left="3317" w:hanging="360"/>
      </w:pPr>
      <w:rPr>
        <w:rFonts w:ascii="Courier New" w:hAnsi="Courier New" w:cs="Courier New" w:hint="default"/>
      </w:rPr>
    </w:lvl>
    <w:lvl w:ilvl="5" w:tplc="04100005" w:tentative="1">
      <w:start w:val="1"/>
      <w:numFmt w:val="bullet"/>
      <w:lvlText w:val=""/>
      <w:lvlJc w:val="left"/>
      <w:pPr>
        <w:ind w:left="4037" w:hanging="360"/>
      </w:pPr>
      <w:rPr>
        <w:rFonts w:ascii="Wingdings" w:hAnsi="Wingdings" w:hint="default"/>
      </w:rPr>
    </w:lvl>
    <w:lvl w:ilvl="6" w:tplc="04100001" w:tentative="1">
      <w:start w:val="1"/>
      <w:numFmt w:val="bullet"/>
      <w:lvlText w:val=""/>
      <w:lvlJc w:val="left"/>
      <w:pPr>
        <w:ind w:left="4757" w:hanging="360"/>
      </w:pPr>
      <w:rPr>
        <w:rFonts w:ascii="Symbol" w:hAnsi="Symbol" w:hint="default"/>
      </w:rPr>
    </w:lvl>
    <w:lvl w:ilvl="7" w:tplc="04100003" w:tentative="1">
      <w:start w:val="1"/>
      <w:numFmt w:val="bullet"/>
      <w:lvlText w:val="o"/>
      <w:lvlJc w:val="left"/>
      <w:pPr>
        <w:ind w:left="5477" w:hanging="360"/>
      </w:pPr>
      <w:rPr>
        <w:rFonts w:ascii="Courier New" w:hAnsi="Courier New" w:cs="Courier New" w:hint="default"/>
      </w:rPr>
    </w:lvl>
    <w:lvl w:ilvl="8" w:tplc="04100005" w:tentative="1">
      <w:start w:val="1"/>
      <w:numFmt w:val="bullet"/>
      <w:lvlText w:val=""/>
      <w:lvlJc w:val="left"/>
      <w:pPr>
        <w:ind w:left="6197" w:hanging="360"/>
      </w:pPr>
      <w:rPr>
        <w:rFonts w:ascii="Wingdings" w:hAnsi="Wingdings" w:hint="default"/>
      </w:rPr>
    </w:lvl>
  </w:abstractNum>
  <w:abstractNum w:abstractNumId="54" w15:restartNumberingAfterBreak="0">
    <w:nsid w:val="15E40D68"/>
    <w:multiLevelType w:val="hybridMultilevel"/>
    <w:tmpl w:val="F7A642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6" w15:restartNumberingAfterBreak="0">
    <w:nsid w:val="16AF79B8"/>
    <w:multiLevelType w:val="multilevel"/>
    <w:tmpl w:val="398C2B66"/>
    <w:lvl w:ilvl="0">
      <w:start w:val="1"/>
      <w:numFmt w:val="decimal"/>
      <w:lvlText w:val="%1."/>
      <w:lvlJc w:val="left"/>
      <w:pPr>
        <w:ind w:left="585" w:hanging="358"/>
      </w:pPr>
      <w:rPr>
        <w:rFonts w:ascii="Arial Black" w:eastAsia="Arial Black" w:hAnsi="Arial Black" w:cs="Arial Black" w:hint="default"/>
        <w:b w:val="0"/>
        <w:bCs w:val="0"/>
        <w:i w:val="0"/>
        <w:iCs w:val="0"/>
        <w:w w:val="81"/>
        <w:sz w:val="18"/>
        <w:szCs w:val="18"/>
        <w:lang w:val="it-IT" w:eastAsia="en-US" w:bidi="ar-SA"/>
      </w:rPr>
    </w:lvl>
    <w:lvl w:ilvl="1">
      <w:start w:val="1"/>
      <w:numFmt w:val="decimal"/>
      <w:lvlText w:val="%1.%2."/>
      <w:lvlJc w:val="left"/>
      <w:pPr>
        <w:ind w:left="654" w:hanging="432"/>
      </w:pPr>
      <w:rPr>
        <w:rFonts w:ascii="Arial Black" w:eastAsia="Arial Black" w:hAnsi="Arial Black" w:cs="Arial Black" w:hint="default"/>
        <w:b w:val="0"/>
        <w:bCs w:val="0"/>
        <w:i w:val="0"/>
        <w:iCs w:val="0"/>
        <w:spacing w:val="-3"/>
        <w:w w:val="81"/>
        <w:sz w:val="18"/>
        <w:szCs w:val="18"/>
        <w:lang w:val="it-IT" w:eastAsia="en-US" w:bidi="ar-SA"/>
      </w:rPr>
    </w:lvl>
    <w:lvl w:ilvl="2">
      <w:start w:val="1"/>
      <w:numFmt w:val="lowerLetter"/>
      <w:lvlText w:val="%3)"/>
      <w:lvlJc w:val="left"/>
      <w:pPr>
        <w:ind w:left="937" w:hanging="358"/>
      </w:pPr>
      <w:rPr>
        <w:rFonts w:ascii="Calibri" w:eastAsia="Calibri" w:hAnsi="Calibri" w:cs="Calibri" w:hint="default"/>
        <w:b w:val="0"/>
        <w:bCs w:val="0"/>
        <w:i w:val="0"/>
        <w:iCs w:val="0"/>
        <w:spacing w:val="-1"/>
        <w:w w:val="97"/>
        <w:sz w:val="18"/>
        <w:szCs w:val="18"/>
        <w:lang w:val="it-IT" w:eastAsia="en-US" w:bidi="ar-SA"/>
      </w:rPr>
    </w:lvl>
    <w:lvl w:ilvl="3">
      <w:start w:val="1"/>
      <w:numFmt w:val="bullet"/>
      <w:lvlText w:val=""/>
      <w:lvlJc w:val="left"/>
      <w:pPr>
        <w:ind w:left="1362" w:hanging="360"/>
      </w:pPr>
      <w:rPr>
        <w:rFonts w:ascii="Symbol" w:hAnsi="Symbol" w:hint="default"/>
        <w:b w:val="0"/>
        <w:bCs w:val="0"/>
        <w:i w:val="0"/>
        <w:iCs w:val="0"/>
        <w:w w:val="100"/>
        <w:sz w:val="18"/>
        <w:szCs w:val="18"/>
        <w:lang w:val="it-IT" w:eastAsia="en-US" w:bidi="ar-SA"/>
      </w:rPr>
    </w:lvl>
    <w:lvl w:ilvl="4">
      <w:start w:val="1"/>
      <w:numFmt w:val="lowerRoman"/>
      <w:lvlText w:val="%5."/>
      <w:lvlJc w:val="left"/>
      <w:pPr>
        <w:ind w:left="1864" w:hanging="455"/>
        <w:jc w:val="right"/>
      </w:pPr>
      <w:rPr>
        <w:rFonts w:hint="default"/>
        <w:w w:val="100"/>
        <w:lang w:val="it-IT" w:eastAsia="en-US" w:bidi="ar-SA"/>
      </w:rPr>
    </w:lvl>
    <w:lvl w:ilvl="5">
      <w:numFmt w:val="bullet"/>
      <w:lvlText w:val="•"/>
      <w:lvlJc w:val="left"/>
      <w:pPr>
        <w:ind w:left="1860" w:hanging="455"/>
      </w:pPr>
      <w:rPr>
        <w:rFonts w:hint="default"/>
        <w:lang w:val="it-IT" w:eastAsia="en-US" w:bidi="ar-SA"/>
      </w:rPr>
    </w:lvl>
    <w:lvl w:ilvl="6">
      <w:numFmt w:val="bullet"/>
      <w:lvlText w:val="•"/>
      <w:lvlJc w:val="left"/>
      <w:pPr>
        <w:ind w:left="3425" w:hanging="455"/>
      </w:pPr>
      <w:rPr>
        <w:rFonts w:hint="default"/>
        <w:lang w:val="it-IT" w:eastAsia="en-US" w:bidi="ar-SA"/>
      </w:rPr>
    </w:lvl>
    <w:lvl w:ilvl="7">
      <w:numFmt w:val="bullet"/>
      <w:lvlText w:val="•"/>
      <w:lvlJc w:val="left"/>
      <w:pPr>
        <w:ind w:left="4990" w:hanging="455"/>
      </w:pPr>
      <w:rPr>
        <w:rFonts w:hint="default"/>
        <w:lang w:val="it-IT" w:eastAsia="en-US" w:bidi="ar-SA"/>
      </w:rPr>
    </w:lvl>
    <w:lvl w:ilvl="8">
      <w:numFmt w:val="bullet"/>
      <w:lvlText w:val="•"/>
      <w:lvlJc w:val="left"/>
      <w:pPr>
        <w:ind w:left="6555" w:hanging="455"/>
      </w:pPr>
      <w:rPr>
        <w:rFonts w:hint="default"/>
        <w:lang w:val="it-IT" w:eastAsia="en-US" w:bidi="ar-SA"/>
      </w:rPr>
    </w:lvl>
  </w:abstractNum>
  <w:abstractNum w:abstractNumId="57" w15:restartNumberingAfterBreak="0">
    <w:nsid w:val="16D65658"/>
    <w:multiLevelType w:val="multilevel"/>
    <w:tmpl w:val="16D65658"/>
    <w:lvl w:ilvl="0">
      <w:start w:val="1"/>
      <w:numFmt w:val="bullet"/>
      <w:lvlText w:val="-"/>
      <w:lvlJc w:val="left"/>
      <w:pPr>
        <w:ind w:left="791" w:hanging="360"/>
      </w:pPr>
      <w:rPr>
        <w:rFonts w:ascii="Times New Roman" w:eastAsia="Times New Roman" w:hAnsi="Times New Roman" w:hint="default"/>
      </w:rPr>
    </w:lvl>
    <w:lvl w:ilvl="1">
      <w:start w:val="1"/>
      <w:numFmt w:val="bullet"/>
      <w:lvlText w:val="o"/>
      <w:lvlJc w:val="left"/>
      <w:pPr>
        <w:ind w:left="1511" w:hanging="360"/>
      </w:pPr>
      <w:rPr>
        <w:rFonts w:ascii="Courier New" w:hAnsi="Courier New" w:cs="Courier New" w:hint="default"/>
      </w:rPr>
    </w:lvl>
    <w:lvl w:ilvl="2">
      <w:start w:val="1"/>
      <w:numFmt w:val="bullet"/>
      <w:lvlText w:val=""/>
      <w:lvlJc w:val="left"/>
      <w:pPr>
        <w:ind w:left="2231" w:hanging="360"/>
      </w:pPr>
      <w:rPr>
        <w:rFonts w:ascii="Wingdings" w:hAnsi="Wingdings" w:hint="default"/>
      </w:rPr>
    </w:lvl>
    <w:lvl w:ilvl="3">
      <w:start w:val="1"/>
      <w:numFmt w:val="bullet"/>
      <w:lvlText w:val=""/>
      <w:lvlJc w:val="left"/>
      <w:pPr>
        <w:ind w:left="2951" w:hanging="360"/>
      </w:pPr>
      <w:rPr>
        <w:rFonts w:ascii="Symbol" w:hAnsi="Symbol" w:hint="default"/>
      </w:rPr>
    </w:lvl>
    <w:lvl w:ilvl="4">
      <w:start w:val="1"/>
      <w:numFmt w:val="bullet"/>
      <w:lvlText w:val="o"/>
      <w:lvlJc w:val="left"/>
      <w:pPr>
        <w:ind w:left="3671" w:hanging="360"/>
      </w:pPr>
      <w:rPr>
        <w:rFonts w:ascii="Courier New" w:hAnsi="Courier New" w:cs="Courier New" w:hint="default"/>
      </w:rPr>
    </w:lvl>
    <w:lvl w:ilvl="5">
      <w:start w:val="1"/>
      <w:numFmt w:val="bullet"/>
      <w:lvlText w:val=""/>
      <w:lvlJc w:val="left"/>
      <w:pPr>
        <w:ind w:left="4391" w:hanging="360"/>
      </w:pPr>
      <w:rPr>
        <w:rFonts w:ascii="Wingdings" w:hAnsi="Wingdings" w:hint="default"/>
      </w:rPr>
    </w:lvl>
    <w:lvl w:ilvl="6">
      <w:start w:val="1"/>
      <w:numFmt w:val="bullet"/>
      <w:lvlText w:val=""/>
      <w:lvlJc w:val="left"/>
      <w:pPr>
        <w:ind w:left="5111" w:hanging="360"/>
      </w:pPr>
      <w:rPr>
        <w:rFonts w:ascii="Symbol" w:hAnsi="Symbol" w:hint="default"/>
      </w:rPr>
    </w:lvl>
    <w:lvl w:ilvl="7">
      <w:start w:val="1"/>
      <w:numFmt w:val="bullet"/>
      <w:lvlText w:val="o"/>
      <w:lvlJc w:val="left"/>
      <w:pPr>
        <w:ind w:left="5831" w:hanging="360"/>
      </w:pPr>
      <w:rPr>
        <w:rFonts w:ascii="Courier New" w:hAnsi="Courier New" w:cs="Courier New" w:hint="default"/>
      </w:rPr>
    </w:lvl>
    <w:lvl w:ilvl="8">
      <w:start w:val="1"/>
      <w:numFmt w:val="bullet"/>
      <w:lvlText w:val=""/>
      <w:lvlJc w:val="left"/>
      <w:pPr>
        <w:ind w:left="6551" w:hanging="360"/>
      </w:pPr>
      <w:rPr>
        <w:rFonts w:ascii="Wingdings" w:hAnsi="Wingdings" w:hint="default"/>
      </w:rPr>
    </w:lvl>
  </w:abstractNum>
  <w:abstractNum w:abstractNumId="58" w15:restartNumberingAfterBreak="0">
    <w:nsid w:val="17EC6795"/>
    <w:multiLevelType w:val="hybridMultilevel"/>
    <w:tmpl w:val="1A8276E8"/>
    <w:lvl w:ilvl="0" w:tplc="04100001">
      <w:start w:val="1"/>
      <w:numFmt w:val="bullet"/>
      <w:lvlText w:val=""/>
      <w:lvlJc w:val="left"/>
      <w:pPr>
        <w:ind w:left="862" w:hanging="360"/>
      </w:pPr>
      <w:rPr>
        <w:rFonts w:ascii="Symbol" w:hAnsi="Symbol" w:hint="default"/>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9" w15:restartNumberingAfterBreak="0">
    <w:nsid w:val="18913929"/>
    <w:multiLevelType w:val="hybridMultilevel"/>
    <w:tmpl w:val="3F2A99C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19016D8E"/>
    <w:multiLevelType w:val="hybridMultilevel"/>
    <w:tmpl w:val="BB46FD8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1A2A746C"/>
    <w:multiLevelType w:val="hybridMultilevel"/>
    <w:tmpl w:val="44BE957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3" w15:restartNumberingAfterBreak="0">
    <w:nsid w:val="1A956E57"/>
    <w:multiLevelType w:val="hybridMultilevel"/>
    <w:tmpl w:val="26947754"/>
    <w:lvl w:ilvl="0" w:tplc="09BE00EA">
      <w:numFmt w:val="bullet"/>
      <w:lvlText w:val="-"/>
      <w:lvlJc w:val="left"/>
      <w:pPr>
        <w:ind w:left="360" w:hanging="360"/>
      </w:pPr>
      <w:rPr>
        <w:rFonts w:ascii="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4" w15:restartNumberingAfterBreak="0">
    <w:nsid w:val="1AC24ADC"/>
    <w:multiLevelType w:val="hybridMultilevel"/>
    <w:tmpl w:val="1B028EAA"/>
    <w:lvl w:ilvl="0" w:tplc="32C07362">
      <w:numFmt w:val="bullet"/>
      <w:lvlText w:val=""/>
      <w:lvlJc w:val="left"/>
      <w:pPr>
        <w:ind w:left="1004" w:hanging="360"/>
      </w:pPr>
      <w:rPr>
        <w:rFonts w:ascii="Symbol" w:eastAsia="Symbol" w:hAnsi="Symbol" w:cs="Symbol" w:hint="default"/>
        <w:b w:val="0"/>
        <w:bCs w:val="0"/>
        <w:i w:val="0"/>
        <w:iCs w:val="0"/>
        <w:w w:val="100"/>
        <w:sz w:val="18"/>
        <w:szCs w:val="18"/>
        <w:lang w:val="it-IT" w:eastAsia="en-US" w:bidi="ar-SA"/>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5" w15:restartNumberingAfterBreak="0">
    <w:nsid w:val="1AD514A0"/>
    <w:multiLevelType w:val="multilevel"/>
    <w:tmpl w:val="E872F20E"/>
    <w:lvl w:ilvl="0">
      <w:start w:val="9"/>
      <w:numFmt w:val="decimal"/>
      <w:pStyle w:val="Stilenox"/>
      <w:lvlText w:val="%1."/>
      <w:lvlJc w:val="left"/>
      <w:pPr>
        <w:ind w:left="587" w:hanging="360"/>
      </w:pPr>
      <w:rPr>
        <w:rFonts w:hint="default"/>
        <w:w w:val="100"/>
      </w:rPr>
    </w:lvl>
    <w:lvl w:ilvl="1">
      <w:start w:val="2"/>
      <w:numFmt w:val="decimal"/>
      <w:isLgl/>
      <w:lvlText w:val="%1.%2"/>
      <w:lvlJc w:val="left"/>
      <w:pPr>
        <w:ind w:left="587" w:hanging="360"/>
      </w:pPr>
      <w:rPr>
        <w:rFonts w:hint="default"/>
      </w:rPr>
    </w:lvl>
    <w:lvl w:ilvl="2">
      <w:start w:val="1"/>
      <w:numFmt w:val="decimal"/>
      <w:isLgl/>
      <w:lvlText w:val="%1.%2.%3"/>
      <w:lvlJc w:val="left"/>
      <w:pPr>
        <w:ind w:left="947" w:hanging="720"/>
      </w:pPr>
      <w:rPr>
        <w:rFonts w:hint="default"/>
      </w:rPr>
    </w:lvl>
    <w:lvl w:ilvl="3">
      <w:start w:val="1"/>
      <w:numFmt w:val="decimal"/>
      <w:isLgl/>
      <w:lvlText w:val="%1.%2.%3.%4"/>
      <w:lvlJc w:val="left"/>
      <w:pPr>
        <w:ind w:left="947" w:hanging="720"/>
      </w:pPr>
      <w:rPr>
        <w:rFonts w:hint="default"/>
      </w:rPr>
    </w:lvl>
    <w:lvl w:ilvl="4">
      <w:start w:val="1"/>
      <w:numFmt w:val="decimal"/>
      <w:isLgl/>
      <w:lvlText w:val="%1.%2.%3.%4.%5"/>
      <w:lvlJc w:val="left"/>
      <w:pPr>
        <w:ind w:left="1307" w:hanging="1080"/>
      </w:pPr>
      <w:rPr>
        <w:rFonts w:hint="default"/>
      </w:rPr>
    </w:lvl>
    <w:lvl w:ilvl="5">
      <w:start w:val="1"/>
      <w:numFmt w:val="decimal"/>
      <w:isLgl/>
      <w:lvlText w:val="%1.%2.%3.%4.%5.%6"/>
      <w:lvlJc w:val="left"/>
      <w:pPr>
        <w:ind w:left="1307" w:hanging="1080"/>
      </w:pPr>
      <w:rPr>
        <w:rFonts w:hint="default"/>
      </w:rPr>
    </w:lvl>
    <w:lvl w:ilvl="6">
      <w:start w:val="1"/>
      <w:numFmt w:val="decimal"/>
      <w:isLgl/>
      <w:lvlText w:val="%1.%2.%3.%4.%5.%6.%7"/>
      <w:lvlJc w:val="left"/>
      <w:pPr>
        <w:ind w:left="1667" w:hanging="1440"/>
      </w:pPr>
      <w:rPr>
        <w:rFonts w:hint="default"/>
      </w:rPr>
    </w:lvl>
    <w:lvl w:ilvl="7">
      <w:start w:val="1"/>
      <w:numFmt w:val="decimal"/>
      <w:isLgl/>
      <w:lvlText w:val="%1.%2.%3.%4.%5.%6.%7.%8"/>
      <w:lvlJc w:val="left"/>
      <w:pPr>
        <w:ind w:left="1667" w:hanging="1440"/>
      </w:pPr>
      <w:rPr>
        <w:rFonts w:hint="default"/>
      </w:rPr>
    </w:lvl>
    <w:lvl w:ilvl="8">
      <w:start w:val="1"/>
      <w:numFmt w:val="decimal"/>
      <w:isLgl/>
      <w:lvlText w:val="%1.%2.%3.%4.%5.%6.%7.%8.%9"/>
      <w:lvlJc w:val="left"/>
      <w:pPr>
        <w:ind w:left="2027" w:hanging="1800"/>
      </w:pPr>
      <w:rPr>
        <w:rFonts w:hint="default"/>
      </w:rPr>
    </w:lvl>
  </w:abstractNum>
  <w:abstractNum w:abstractNumId="66" w15:restartNumberingAfterBreak="0">
    <w:nsid w:val="1BB9329B"/>
    <w:multiLevelType w:val="hybridMultilevel"/>
    <w:tmpl w:val="65CA5B2C"/>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7" w15:restartNumberingAfterBreak="0">
    <w:nsid w:val="1CAF20A4"/>
    <w:multiLevelType w:val="hybridMultilevel"/>
    <w:tmpl w:val="C60EB50C"/>
    <w:lvl w:ilvl="0" w:tplc="377A9842">
      <w:start w:val="1"/>
      <w:numFmt w:val="bullet"/>
      <w:lvlText w:val="-"/>
      <w:lvlJc w:val="left"/>
      <w:pPr>
        <w:ind w:left="720" w:hanging="360"/>
      </w:pPr>
      <w:rPr>
        <w:rFonts w:ascii="Calibri" w:eastAsiaTheme="minorHAnsi" w:hAnsi="Calibri" w:cs="Calibri" w:hint="default"/>
        <w:b/>
        <w:bCs/>
        <w:i w:val="0"/>
        <w:iCs w:val="0"/>
        <w:w w:val="100"/>
        <w:sz w:val="18"/>
        <w:szCs w:val="18"/>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1D087C7A"/>
    <w:multiLevelType w:val="hybridMultilevel"/>
    <w:tmpl w:val="72CEA326"/>
    <w:lvl w:ilvl="0" w:tplc="04100005">
      <w:start w:val="1"/>
      <w:numFmt w:val="bullet"/>
      <w:lvlText w:val=""/>
      <w:lvlJc w:val="left"/>
      <w:pPr>
        <w:ind w:left="0" w:hanging="360"/>
      </w:pPr>
      <w:rPr>
        <w:rFonts w:ascii="Wingdings" w:hAnsi="Wingdings" w:hint="default"/>
      </w:rPr>
    </w:lvl>
    <w:lvl w:ilvl="1" w:tplc="04100003" w:tentative="1">
      <w:start w:val="1"/>
      <w:numFmt w:val="bullet"/>
      <w:lvlText w:val="o"/>
      <w:lvlJc w:val="left"/>
      <w:pPr>
        <w:ind w:left="720" w:hanging="360"/>
      </w:pPr>
      <w:rPr>
        <w:rFonts w:ascii="Courier New" w:hAnsi="Courier New" w:cs="Courier New" w:hint="default"/>
      </w:rPr>
    </w:lvl>
    <w:lvl w:ilvl="2" w:tplc="04100005" w:tentative="1">
      <w:start w:val="1"/>
      <w:numFmt w:val="bullet"/>
      <w:lvlText w:val=""/>
      <w:lvlJc w:val="left"/>
      <w:pPr>
        <w:ind w:left="1440" w:hanging="360"/>
      </w:pPr>
      <w:rPr>
        <w:rFonts w:ascii="Wingdings" w:hAnsi="Wingdings" w:hint="default"/>
      </w:rPr>
    </w:lvl>
    <w:lvl w:ilvl="3" w:tplc="04100001" w:tentative="1">
      <w:start w:val="1"/>
      <w:numFmt w:val="bullet"/>
      <w:lvlText w:val=""/>
      <w:lvlJc w:val="left"/>
      <w:pPr>
        <w:ind w:left="2160" w:hanging="360"/>
      </w:pPr>
      <w:rPr>
        <w:rFonts w:ascii="Symbol" w:hAnsi="Symbol" w:hint="default"/>
      </w:rPr>
    </w:lvl>
    <w:lvl w:ilvl="4" w:tplc="04100003" w:tentative="1">
      <w:start w:val="1"/>
      <w:numFmt w:val="bullet"/>
      <w:lvlText w:val="o"/>
      <w:lvlJc w:val="left"/>
      <w:pPr>
        <w:ind w:left="2880" w:hanging="360"/>
      </w:pPr>
      <w:rPr>
        <w:rFonts w:ascii="Courier New" w:hAnsi="Courier New" w:cs="Courier New" w:hint="default"/>
      </w:rPr>
    </w:lvl>
    <w:lvl w:ilvl="5" w:tplc="04100005" w:tentative="1">
      <w:start w:val="1"/>
      <w:numFmt w:val="bullet"/>
      <w:lvlText w:val=""/>
      <w:lvlJc w:val="left"/>
      <w:pPr>
        <w:ind w:left="3600" w:hanging="360"/>
      </w:pPr>
      <w:rPr>
        <w:rFonts w:ascii="Wingdings" w:hAnsi="Wingdings" w:hint="default"/>
      </w:rPr>
    </w:lvl>
    <w:lvl w:ilvl="6" w:tplc="04100001" w:tentative="1">
      <w:start w:val="1"/>
      <w:numFmt w:val="bullet"/>
      <w:lvlText w:val=""/>
      <w:lvlJc w:val="left"/>
      <w:pPr>
        <w:ind w:left="4320" w:hanging="360"/>
      </w:pPr>
      <w:rPr>
        <w:rFonts w:ascii="Symbol" w:hAnsi="Symbol" w:hint="default"/>
      </w:rPr>
    </w:lvl>
    <w:lvl w:ilvl="7" w:tplc="04100003" w:tentative="1">
      <w:start w:val="1"/>
      <w:numFmt w:val="bullet"/>
      <w:lvlText w:val="o"/>
      <w:lvlJc w:val="left"/>
      <w:pPr>
        <w:ind w:left="5040" w:hanging="360"/>
      </w:pPr>
      <w:rPr>
        <w:rFonts w:ascii="Courier New" w:hAnsi="Courier New" w:cs="Courier New" w:hint="default"/>
      </w:rPr>
    </w:lvl>
    <w:lvl w:ilvl="8" w:tplc="04100005" w:tentative="1">
      <w:start w:val="1"/>
      <w:numFmt w:val="bullet"/>
      <w:lvlText w:val=""/>
      <w:lvlJc w:val="left"/>
      <w:pPr>
        <w:ind w:left="5760" w:hanging="360"/>
      </w:pPr>
      <w:rPr>
        <w:rFonts w:ascii="Wingdings" w:hAnsi="Wingdings" w:hint="default"/>
      </w:rPr>
    </w:lvl>
  </w:abstractNum>
  <w:abstractNum w:abstractNumId="69" w15:restartNumberingAfterBreak="0">
    <w:nsid w:val="1D394C78"/>
    <w:multiLevelType w:val="hybridMultilevel"/>
    <w:tmpl w:val="D5C6B8F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0" w15:restartNumberingAfterBreak="0">
    <w:nsid w:val="1D5F01FC"/>
    <w:multiLevelType w:val="hybridMultilevel"/>
    <w:tmpl w:val="1A8E1AAA"/>
    <w:lvl w:ilvl="0" w:tplc="0DD02574">
      <w:start w:val="1"/>
      <w:numFmt w:val="lowerLetter"/>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1" w15:restartNumberingAfterBreak="0">
    <w:nsid w:val="1D991D76"/>
    <w:multiLevelType w:val="hybridMultilevel"/>
    <w:tmpl w:val="1B7E0F24"/>
    <w:lvl w:ilvl="0" w:tplc="0410000B">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2" w15:restartNumberingAfterBreak="0">
    <w:nsid w:val="1DAF7A13"/>
    <w:multiLevelType w:val="hybridMultilevel"/>
    <w:tmpl w:val="6CE86778"/>
    <w:lvl w:ilvl="0" w:tplc="04100017">
      <w:start w:val="1"/>
      <w:numFmt w:val="lowerLetter"/>
      <w:lvlText w:val="%1)"/>
      <w:lvlJc w:val="left"/>
      <w:pPr>
        <w:ind w:left="436" w:hanging="360"/>
      </w:pPr>
    </w:lvl>
    <w:lvl w:ilvl="1" w:tplc="FB5A75D8">
      <w:start w:val="1"/>
      <w:numFmt w:val="decimal"/>
      <w:lvlText w:val="%2."/>
      <w:lvlJc w:val="left"/>
      <w:pPr>
        <w:ind w:left="1156" w:hanging="360"/>
      </w:pPr>
      <w:rPr>
        <w:b/>
        <w:sz w:val="18"/>
        <w:szCs w:val="18"/>
      </w:r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73" w15:restartNumberingAfterBreak="0">
    <w:nsid w:val="1FC74A7E"/>
    <w:multiLevelType w:val="hybridMultilevel"/>
    <w:tmpl w:val="E82211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1FFF34D7"/>
    <w:multiLevelType w:val="hybridMultilevel"/>
    <w:tmpl w:val="9FC268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20146195"/>
    <w:multiLevelType w:val="multilevel"/>
    <w:tmpl w:val="C04E032A"/>
    <w:lvl w:ilvl="0">
      <w:start w:val="3"/>
      <w:numFmt w:val="decimal"/>
      <w:lvlText w:val="%1"/>
      <w:lvlJc w:val="left"/>
      <w:pPr>
        <w:ind w:left="360" w:hanging="360"/>
      </w:pPr>
      <w:rPr>
        <w:rFonts w:hint="default"/>
        <w:w w:val="75"/>
        <w:vertAlign w:val="superscript"/>
      </w:rPr>
    </w:lvl>
    <w:lvl w:ilvl="1">
      <w:start w:val="1"/>
      <w:numFmt w:val="decimal"/>
      <w:lvlText w:val="%1.%2"/>
      <w:lvlJc w:val="left"/>
      <w:pPr>
        <w:ind w:left="474" w:hanging="360"/>
      </w:pPr>
      <w:rPr>
        <w:rFonts w:hint="default"/>
        <w:w w:val="100"/>
      </w:rPr>
    </w:lvl>
    <w:lvl w:ilvl="2">
      <w:start w:val="1"/>
      <w:numFmt w:val="decimal"/>
      <w:lvlText w:val="%3)"/>
      <w:lvlJc w:val="left"/>
      <w:pPr>
        <w:ind w:left="948" w:hanging="720"/>
      </w:pPr>
      <w:rPr>
        <w:rFonts w:hint="default"/>
        <w:w w:val="75"/>
      </w:rPr>
    </w:lvl>
    <w:lvl w:ilvl="3">
      <w:start w:val="1"/>
      <w:numFmt w:val="decimal"/>
      <w:lvlText w:val="%1.%2.%3.%4"/>
      <w:lvlJc w:val="left"/>
      <w:pPr>
        <w:ind w:left="1062" w:hanging="720"/>
      </w:pPr>
      <w:rPr>
        <w:rFonts w:hint="default"/>
        <w:w w:val="75"/>
      </w:rPr>
    </w:lvl>
    <w:lvl w:ilvl="4">
      <w:start w:val="1"/>
      <w:numFmt w:val="decimal"/>
      <w:lvlText w:val="%1.%2.%3.%4.%5"/>
      <w:lvlJc w:val="left"/>
      <w:pPr>
        <w:ind w:left="1536" w:hanging="1080"/>
      </w:pPr>
      <w:rPr>
        <w:rFonts w:hint="default"/>
        <w:w w:val="75"/>
      </w:rPr>
    </w:lvl>
    <w:lvl w:ilvl="5">
      <w:start w:val="1"/>
      <w:numFmt w:val="decimal"/>
      <w:lvlText w:val="%1.%2.%3.%4.%5.%6"/>
      <w:lvlJc w:val="left"/>
      <w:pPr>
        <w:ind w:left="1650" w:hanging="1080"/>
      </w:pPr>
      <w:rPr>
        <w:rFonts w:hint="default"/>
        <w:w w:val="75"/>
      </w:rPr>
    </w:lvl>
    <w:lvl w:ilvl="6">
      <w:start w:val="1"/>
      <w:numFmt w:val="decimal"/>
      <w:lvlText w:val="%1.%2.%3.%4.%5.%6.%7"/>
      <w:lvlJc w:val="left"/>
      <w:pPr>
        <w:ind w:left="2124" w:hanging="1440"/>
      </w:pPr>
      <w:rPr>
        <w:rFonts w:hint="default"/>
        <w:w w:val="75"/>
      </w:rPr>
    </w:lvl>
    <w:lvl w:ilvl="7">
      <w:start w:val="1"/>
      <w:numFmt w:val="decimal"/>
      <w:lvlText w:val="%1.%2.%3.%4.%5.%6.%7.%8"/>
      <w:lvlJc w:val="left"/>
      <w:pPr>
        <w:ind w:left="2238" w:hanging="1440"/>
      </w:pPr>
      <w:rPr>
        <w:rFonts w:hint="default"/>
        <w:w w:val="75"/>
      </w:rPr>
    </w:lvl>
    <w:lvl w:ilvl="8">
      <w:start w:val="1"/>
      <w:numFmt w:val="decimal"/>
      <w:lvlText w:val="%1.%2.%3.%4.%5.%6.%7.%8.%9"/>
      <w:lvlJc w:val="left"/>
      <w:pPr>
        <w:ind w:left="2712" w:hanging="1800"/>
      </w:pPr>
      <w:rPr>
        <w:rFonts w:hint="default"/>
        <w:w w:val="75"/>
      </w:rPr>
    </w:lvl>
  </w:abstractNum>
  <w:abstractNum w:abstractNumId="76" w15:restartNumberingAfterBreak="0">
    <w:nsid w:val="20674114"/>
    <w:multiLevelType w:val="hybridMultilevel"/>
    <w:tmpl w:val="4252BD74"/>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1">
      <w:start w:val="1"/>
      <w:numFmt w:val="decimal"/>
      <w:lvlText w:val="%3)"/>
      <w:lvlJc w:val="left"/>
      <w:pPr>
        <w:ind w:left="948" w:hanging="36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7" w15:restartNumberingAfterBreak="0">
    <w:nsid w:val="216B4DB4"/>
    <w:multiLevelType w:val="hybridMultilevel"/>
    <w:tmpl w:val="69427BA2"/>
    <w:lvl w:ilvl="0" w:tplc="0410000F">
      <w:start w:val="1"/>
      <w:numFmt w:val="decimal"/>
      <w:lvlText w:val="%1."/>
      <w:lvlJc w:val="left"/>
      <w:pPr>
        <w:ind w:left="781" w:hanging="360"/>
      </w:pPr>
    </w:lvl>
    <w:lvl w:ilvl="1" w:tplc="04100019" w:tentative="1">
      <w:start w:val="1"/>
      <w:numFmt w:val="lowerLetter"/>
      <w:lvlText w:val="%2."/>
      <w:lvlJc w:val="left"/>
      <w:pPr>
        <w:ind w:left="1501" w:hanging="360"/>
      </w:pPr>
    </w:lvl>
    <w:lvl w:ilvl="2" w:tplc="0410001B" w:tentative="1">
      <w:start w:val="1"/>
      <w:numFmt w:val="lowerRoman"/>
      <w:lvlText w:val="%3."/>
      <w:lvlJc w:val="right"/>
      <w:pPr>
        <w:ind w:left="2221" w:hanging="180"/>
      </w:pPr>
    </w:lvl>
    <w:lvl w:ilvl="3" w:tplc="0410000F" w:tentative="1">
      <w:start w:val="1"/>
      <w:numFmt w:val="decimal"/>
      <w:lvlText w:val="%4."/>
      <w:lvlJc w:val="left"/>
      <w:pPr>
        <w:ind w:left="2941" w:hanging="360"/>
      </w:pPr>
    </w:lvl>
    <w:lvl w:ilvl="4" w:tplc="04100019" w:tentative="1">
      <w:start w:val="1"/>
      <w:numFmt w:val="lowerLetter"/>
      <w:lvlText w:val="%5."/>
      <w:lvlJc w:val="left"/>
      <w:pPr>
        <w:ind w:left="3661" w:hanging="360"/>
      </w:pPr>
    </w:lvl>
    <w:lvl w:ilvl="5" w:tplc="0410001B" w:tentative="1">
      <w:start w:val="1"/>
      <w:numFmt w:val="lowerRoman"/>
      <w:lvlText w:val="%6."/>
      <w:lvlJc w:val="right"/>
      <w:pPr>
        <w:ind w:left="4381" w:hanging="180"/>
      </w:pPr>
    </w:lvl>
    <w:lvl w:ilvl="6" w:tplc="0410000F" w:tentative="1">
      <w:start w:val="1"/>
      <w:numFmt w:val="decimal"/>
      <w:lvlText w:val="%7."/>
      <w:lvlJc w:val="left"/>
      <w:pPr>
        <w:ind w:left="5101" w:hanging="360"/>
      </w:pPr>
    </w:lvl>
    <w:lvl w:ilvl="7" w:tplc="04100019" w:tentative="1">
      <w:start w:val="1"/>
      <w:numFmt w:val="lowerLetter"/>
      <w:lvlText w:val="%8."/>
      <w:lvlJc w:val="left"/>
      <w:pPr>
        <w:ind w:left="5821" w:hanging="360"/>
      </w:pPr>
    </w:lvl>
    <w:lvl w:ilvl="8" w:tplc="0410001B" w:tentative="1">
      <w:start w:val="1"/>
      <w:numFmt w:val="lowerRoman"/>
      <w:lvlText w:val="%9."/>
      <w:lvlJc w:val="right"/>
      <w:pPr>
        <w:ind w:left="6541" w:hanging="180"/>
      </w:pPr>
    </w:lvl>
  </w:abstractNum>
  <w:abstractNum w:abstractNumId="78" w15:restartNumberingAfterBreak="0">
    <w:nsid w:val="218B7AA7"/>
    <w:multiLevelType w:val="hybridMultilevel"/>
    <w:tmpl w:val="564C151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236F1200"/>
    <w:multiLevelType w:val="hybridMultilevel"/>
    <w:tmpl w:val="D31A23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24114EAF"/>
    <w:multiLevelType w:val="hybridMultilevel"/>
    <w:tmpl w:val="7760FEEA"/>
    <w:lvl w:ilvl="0" w:tplc="04100017">
      <w:start w:val="1"/>
      <w:numFmt w:val="low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242425AB"/>
    <w:multiLevelType w:val="hybridMultilevel"/>
    <w:tmpl w:val="150E12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242E2015"/>
    <w:multiLevelType w:val="hybridMultilevel"/>
    <w:tmpl w:val="01FEE528"/>
    <w:lvl w:ilvl="0" w:tplc="C02E2C1E">
      <w:start w:val="1"/>
      <w:numFmt w:val="lowerLetter"/>
      <w:lvlText w:val="%1)"/>
      <w:lvlJc w:val="left"/>
      <w:pPr>
        <w:ind w:left="76" w:hanging="360"/>
      </w:pPr>
      <w:rPr>
        <w:rFonts w:hint="default"/>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8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84" w15:restartNumberingAfterBreak="0">
    <w:nsid w:val="24977DC1"/>
    <w:multiLevelType w:val="hybridMultilevel"/>
    <w:tmpl w:val="04C2FD4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5" w15:restartNumberingAfterBreak="0">
    <w:nsid w:val="26D31E9D"/>
    <w:multiLevelType w:val="hybridMultilevel"/>
    <w:tmpl w:val="3FCA9480"/>
    <w:lvl w:ilvl="0" w:tplc="32C07362">
      <w:numFmt w:val="bullet"/>
      <w:lvlText w:val=""/>
      <w:lvlJc w:val="left"/>
      <w:pPr>
        <w:ind w:left="654" w:hanging="285"/>
      </w:pPr>
      <w:rPr>
        <w:rFonts w:ascii="Symbol" w:eastAsia="Symbol" w:hAnsi="Symbol" w:cs="Symbol" w:hint="default"/>
        <w:b w:val="0"/>
        <w:bCs w:val="0"/>
        <w:i w:val="0"/>
        <w:iCs w:val="0"/>
        <w:w w:val="100"/>
        <w:sz w:val="18"/>
        <w:szCs w:val="18"/>
        <w:lang w:val="it-IT" w:eastAsia="en-US" w:bidi="ar-SA"/>
      </w:rPr>
    </w:lvl>
    <w:lvl w:ilvl="1" w:tplc="A0B4A706">
      <w:start w:val="1"/>
      <w:numFmt w:val="lowerLetter"/>
      <w:lvlText w:val="%2."/>
      <w:lvlJc w:val="left"/>
      <w:pPr>
        <w:ind w:left="937" w:hanging="284"/>
      </w:pPr>
      <w:rPr>
        <w:rFonts w:ascii="Calibri" w:eastAsia="Calibri" w:hAnsi="Calibri" w:cs="Calibri" w:hint="default"/>
        <w:b w:val="0"/>
        <w:bCs w:val="0"/>
        <w:i w:val="0"/>
        <w:iCs w:val="0"/>
        <w:spacing w:val="-1"/>
        <w:w w:val="98"/>
        <w:sz w:val="18"/>
        <w:szCs w:val="18"/>
        <w:lang w:val="it-IT" w:eastAsia="en-US" w:bidi="ar-SA"/>
      </w:rPr>
    </w:lvl>
    <w:lvl w:ilvl="2" w:tplc="28C0A022">
      <w:numFmt w:val="bullet"/>
      <w:lvlText w:val="•"/>
      <w:lvlJc w:val="left"/>
      <w:pPr>
        <w:ind w:left="1911" w:hanging="284"/>
      </w:pPr>
      <w:rPr>
        <w:rFonts w:hint="default"/>
        <w:lang w:val="it-IT" w:eastAsia="en-US" w:bidi="ar-SA"/>
      </w:rPr>
    </w:lvl>
    <w:lvl w:ilvl="3" w:tplc="C19C1E56">
      <w:numFmt w:val="bullet"/>
      <w:lvlText w:val="•"/>
      <w:lvlJc w:val="left"/>
      <w:pPr>
        <w:ind w:left="2883" w:hanging="284"/>
      </w:pPr>
      <w:rPr>
        <w:rFonts w:hint="default"/>
        <w:lang w:val="it-IT" w:eastAsia="en-US" w:bidi="ar-SA"/>
      </w:rPr>
    </w:lvl>
    <w:lvl w:ilvl="4" w:tplc="53763D68">
      <w:numFmt w:val="bullet"/>
      <w:lvlText w:val="•"/>
      <w:lvlJc w:val="left"/>
      <w:pPr>
        <w:ind w:left="3855" w:hanging="284"/>
      </w:pPr>
      <w:rPr>
        <w:rFonts w:hint="default"/>
        <w:lang w:val="it-IT" w:eastAsia="en-US" w:bidi="ar-SA"/>
      </w:rPr>
    </w:lvl>
    <w:lvl w:ilvl="5" w:tplc="34E0C466">
      <w:numFmt w:val="bullet"/>
      <w:lvlText w:val="•"/>
      <w:lvlJc w:val="left"/>
      <w:pPr>
        <w:ind w:left="4827" w:hanging="284"/>
      </w:pPr>
      <w:rPr>
        <w:rFonts w:hint="default"/>
        <w:lang w:val="it-IT" w:eastAsia="en-US" w:bidi="ar-SA"/>
      </w:rPr>
    </w:lvl>
    <w:lvl w:ilvl="6" w:tplc="16DA0172">
      <w:numFmt w:val="bullet"/>
      <w:lvlText w:val="•"/>
      <w:lvlJc w:val="left"/>
      <w:pPr>
        <w:ind w:left="5799" w:hanging="284"/>
      </w:pPr>
      <w:rPr>
        <w:rFonts w:hint="default"/>
        <w:lang w:val="it-IT" w:eastAsia="en-US" w:bidi="ar-SA"/>
      </w:rPr>
    </w:lvl>
    <w:lvl w:ilvl="7" w:tplc="ABD8FD66">
      <w:numFmt w:val="bullet"/>
      <w:lvlText w:val="•"/>
      <w:lvlJc w:val="left"/>
      <w:pPr>
        <w:ind w:left="6770" w:hanging="284"/>
      </w:pPr>
      <w:rPr>
        <w:rFonts w:hint="default"/>
        <w:lang w:val="it-IT" w:eastAsia="en-US" w:bidi="ar-SA"/>
      </w:rPr>
    </w:lvl>
    <w:lvl w:ilvl="8" w:tplc="B8EE39D0">
      <w:numFmt w:val="bullet"/>
      <w:lvlText w:val="•"/>
      <w:lvlJc w:val="left"/>
      <w:pPr>
        <w:ind w:left="7742" w:hanging="284"/>
      </w:pPr>
      <w:rPr>
        <w:rFonts w:hint="default"/>
        <w:lang w:val="it-IT" w:eastAsia="en-US" w:bidi="ar-SA"/>
      </w:rPr>
    </w:lvl>
  </w:abstractNum>
  <w:abstractNum w:abstractNumId="86"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29793391"/>
    <w:multiLevelType w:val="hybridMultilevel"/>
    <w:tmpl w:val="DB46C33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9" w15:restartNumberingAfterBreak="0">
    <w:nsid w:val="2A5669E6"/>
    <w:multiLevelType w:val="hybridMultilevel"/>
    <w:tmpl w:val="36501B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2B1F094A"/>
    <w:multiLevelType w:val="hybridMultilevel"/>
    <w:tmpl w:val="3418D8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1" w15:restartNumberingAfterBreak="0">
    <w:nsid w:val="2B330737"/>
    <w:multiLevelType w:val="multilevel"/>
    <w:tmpl w:val="A71A1756"/>
    <w:lvl w:ilvl="0">
      <w:numFmt w:val="bullet"/>
      <w:lvlText w:val="−"/>
      <w:lvlJc w:val="left"/>
      <w:pPr>
        <w:ind w:left="360" w:hanging="360"/>
      </w:pPr>
      <w:rPr>
        <w:rFonts w:ascii="Times New Roman" w:eastAsia="Times New Roman" w:hAnsi="Times New Roman"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2" w15:restartNumberingAfterBreak="0">
    <w:nsid w:val="2D0B3957"/>
    <w:multiLevelType w:val="hybridMultilevel"/>
    <w:tmpl w:val="DB0294D4"/>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3" w15:restartNumberingAfterBreak="0">
    <w:nsid w:val="2D537E9A"/>
    <w:multiLevelType w:val="hybridMultilevel"/>
    <w:tmpl w:val="619AD55A"/>
    <w:lvl w:ilvl="0" w:tplc="04100001">
      <w:start w:val="1"/>
      <w:numFmt w:val="bullet"/>
      <w:lvlText w:val=""/>
      <w:lvlJc w:val="left"/>
      <w:pPr>
        <w:ind w:left="1080" w:hanging="360"/>
      </w:pPr>
      <w:rPr>
        <w:rFonts w:ascii="Symbol" w:hAnsi="Symbol" w:hint="default"/>
      </w:rPr>
    </w:lvl>
    <w:lvl w:ilvl="1" w:tplc="04100001">
      <w:start w:val="1"/>
      <w:numFmt w:val="bullet"/>
      <w:lvlText w:val=""/>
      <w:lvlJc w:val="left"/>
      <w:pPr>
        <w:ind w:left="1800" w:hanging="360"/>
      </w:pPr>
      <w:rPr>
        <w:rFonts w:ascii="Symbol" w:hAnsi="Symbol"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4" w15:restartNumberingAfterBreak="0">
    <w:nsid w:val="2D6839B8"/>
    <w:multiLevelType w:val="hybridMultilevel"/>
    <w:tmpl w:val="1440376C"/>
    <w:lvl w:ilvl="0" w:tplc="04100017">
      <w:start w:val="1"/>
      <w:numFmt w:val="lowerLetter"/>
      <w:lvlText w:val="%1)"/>
      <w:lvlJc w:val="left"/>
      <w:pPr>
        <w:ind w:left="829" w:hanging="360"/>
      </w:pPr>
    </w:lvl>
    <w:lvl w:ilvl="1" w:tplc="04100019" w:tentative="1">
      <w:start w:val="1"/>
      <w:numFmt w:val="lowerLetter"/>
      <w:lvlText w:val="%2."/>
      <w:lvlJc w:val="left"/>
      <w:pPr>
        <w:ind w:left="1549" w:hanging="360"/>
      </w:pPr>
    </w:lvl>
    <w:lvl w:ilvl="2" w:tplc="0410001B" w:tentative="1">
      <w:start w:val="1"/>
      <w:numFmt w:val="lowerRoman"/>
      <w:lvlText w:val="%3."/>
      <w:lvlJc w:val="right"/>
      <w:pPr>
        <w:ind w:left="2269" w:hanging="180"/>
      </w:pPr>
    </w:lvl>
    <w:lvl w:ilvl="3" w:tplc="0410000F" w:tentative="1">
      <w:start w:val="1"/>
      <w:numFmt w:val="decimal"/>
      <w:lvlText w:val="%4."/>
      <w:lvlJc w:val="left"/>
      <w:pPr>
        <w:ind w:left="2989" w:hanging="360"/>
      </w:pPr>
    </w:lvl>
    <w:lvl w:ilvl="4" w:tplc="04100019" w:tentative="1">
      <w:start w:val="1"/>
      <w:numFmt w:val="lowerLetter"/>
      <w:lvlText w:val="%5."/>
      <w:lvlJc w:val="left"/>
      <w:pPr>
        <w:ind w:left="3709" w:hanging="360"/>
      </w:pPr>
    </w:lvl>
    <w:lvl w:ilvl="5" w:tplc="0410001B" w:tentative="1">
      <w:start w:val="1"/>
      <w:numFmt w:val="lowerRoman"/>
      <w:lvlText w:val="%6."/>
      <w:lvlJc w:val="right"/>
      <w:pPr>
        <w:ind w:left="4429" w:hanging="180"/>
      </w:pPr>
    </w:lvl>
    <w:lvl w:ilvl="6" w:tplc="0410000F" w:tentative="1">
      <w:start w:val="1"/>
      <w:numFmt w:val="decimal"/>
      <w:lvlText w:val="%7."/>
      <w:lvlJc w:val="left"/>
      <w:pPr>
        <w:ind w:left="5149" w:hanging="360"/>
      </w:pPr>
    </w:lvl>
    <w:lvl w:ilvl="7" w:tplc="04100019" w:tentative="1">
      <w:start w:val="1"/>
      <w:numFmt w:val="lowerLetter"/>
      <w:lvlText w:val="%8."/>
      <w:lvlJc w:val="left"/>
      <w:pPr>
        <w:ind w:left="5869" w:hanging="360"/>
      </w:pPr>
    </w:lvl>
    <w:lvl w:ilvl="8" w:tplc="0410001B" w:tentative="1">
      <w:start w:val="1"/>
      <w:numFmt w:val="lowerRoman"/>
      <w:lvlText w:val="%9."/>
      <w:lvlJc w:val="right"/>
      <w:pPr>
        <w:ind w:left="6589" w:hanging="180"/>
      </w:pPr>
    </w:lvl>
  </w:abstractNum>
  <w:abstractNum w:abstractNumId="95" w15:restartNumberingAfterBreak="0">
    <w:nsid w:val="2DEE335F"/>
    <w:multiLevelType w:val="multilevel"/>
    <w:tmpl w:val="E5B0447E"/>
    <w:styleLink w:val="WWNum2"/>
    <w:lvl w:ilvl="0">
      <w:start w:val="1"/>
      <w:numFmt w:val="decimal"/>
      <w:lvlText w:val="%1."/>
      <w:lvlJc w:val="left"/>
      <w:pPr>
        <w:ind w:left="644" w:hanging="359"/>
      </w:pPr>
      <w:rPr>
        <w:b/>
        <w:position w:val="0"/>
        <w:vertAlign w:val="baseline"/>
      </w:rPr>
    </w:lvl>
    <w:lvl w:ilvl="1">
      <w:start w:val="1"/>
      <w:numFmt w:val="lowerLetter"/>
      <w:lvlText w:val="%2."/>
      <w:lvlJc w:val="left"/>
      <w:pPr>
        <w:ind w:left="1364" w:hanging="360"/>
      </w:pPr>
      <w:rPr>
        <w:position w:val="0"/>
        <w:vertAlign w:val="baseline"/>
      </w:rPr>
    </w:lvl>
    <w:lvl w:ilvl="2">
      <w:start w:val="1"/>
      <w:numFmt w:val="lowerRoman"/>
      <w:lvlText w:val="%1.%2.%3."/>
      <w:lvlJc w:val="right"/>
      <w:pPr>
        <w:ind w:left="2084" w:hanging="180"/>
      </w:pPr>
      <w:rPr>
        <w:position w:val="0"/>
        <w:vertAlign w:val="baseline"/>
      </w:rPr>
    </w:lvl>
    <w:lvl w:ilvl="3">
      <w:start w:val="1"/>
      <w:numFmt w:val="decimal"/>
      <w:lvlText w:val="%1.%2.%3.%4."/>
      <w:lvlJc w:val="left"/>
      <w:pPr>
        <w:ind w:left="2804" w:hanging="360"/>
      </w:pPr>
      <w:rPr>
        <w:position w:val="0"/>
        <w:vertAlign w:val="baseline"/>
      </w:rPr>
    </w:lvl>
    <w:lvl w:ilvl="4">
      <w:start w:val="1"/>
      <w:numFmt w:val="lowerLetter"/>
      <w:lvlText w:val="%1.%2.%3.%4.%5."/>
      <w:lvlJc w:val="left"/>
      <w:pPr>
        <w:ind w:left="3524" w:hanging="360"/>
      </w:pPr>
      <w:rPr>
        <w:position w:val="0"/>
        <w:vertAlign w:val="baseline"/>
      </w:rPr>
    </w:lvl>
    <w:lvl w:ilvl="5">
      <w:start w:val="1"/>
      <w:numFmt w:val="lowerRoman"/>
      <w:lvlText w:val="%1.%2.%3.%4.%5.%6."/>
      <w:lvlJc w:val="right"/>
      <w:pPr>
        <w:ind w:left="4244" w:hanging="180"/>
      </w:pPr>
      <w:rPr>
        <w:position w:val="0"/>
        <w:vertAlign w:val="baseline"/>
      </w:rPr>
    </w:lvl>
    <w:lvl w:ilvl="6">
      <w:start w:val="1"/>
      <w:numFmt w:val="decimal"/>
      <w:lvlText w:val="%1.%2.%3.%4.%5.%6.%7."/>
      <w:lvlJc w:val="left"/>
      <w:pPr>
        <w:ind w:left="4964" w:hanging="360"/>
      </w:pPr>
      <w:rPr>
        <w:position w:val="0"/>
        <w:vertAlign w:val="baseline"/>
      </w:rPr>
    </w:lvl>
    <w:lvl w:ilvl="7">
      <w:start w:val="1"/>
      <w:numFmt w:val="lowerLetter"/>
      <w:lvlText w:val="%1.%2.%3.%4.%5.%6.%7.%8."/>
      <w:lvlJc w:val="left"/>
      <w:pPr>
        <w:ind w:left="5684" w:hanging="360"/>
      </w:pPr>
      <w:rPr>
        <w:position w:val="0"/>
        <w:vertAlign w:val="baseline"/>
      </w:rPr>
    </w:lvl>
    <w:lvl w:ilvl="8">
      <w:start w:val="1"/>
      <w:numFmt w:val="lowerRoman"/>
      <w:lvlText w:val="%1.%2.%3.%4.%5.%6.%7.%8.%9."/>
      <w:lvlJc w:val="right"/>
      <w:pPr>
        <w:ind w:left="6404" w:hanging="180"/>
      </w:pPr>
      <w:rPr>
        <w:position w:val="0"/>
        <w:vertAlign w:val="baseline"/>
      </w:rPr>
    </w:lvl>
  </w:abstractNum>
  <w:abstractNum w:abstractNumId="96" w15:restartNumberingAfterBreak="0">
    <w:nsid w:val="2DFC4CF9"/>
    <w:multiLevelType w:val="hybridMultilevel"/>
    <w:tmpl w:val="43543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327628B3"/>
    <w:multiLevelType w:val="hybridMultilevel"/>
    <w:tmpl w:val="2CDEA756"/>
    <w:lvl w:ilvl="0" w:tplc="04100017">
      <w:start w:val="1"/>
      <w:numFmt w:val="lowerLetter"/>
      <w:lvlText w:val="%1)"/>
      <w:lvlJc w:val="left"/>
      <w:pPr>
        <w:ind w:left="437" w:hanging="360"/>
      </w:pPr>
    </w:lvl>
    <w:lvl w:ilvl="1" w:tplc="04100019" w:tentative="1">
      <w:start w:val="1"/>
      <w:numFmt w:val="lowerLetter"/>
      <w:lvlText w:val="%2."/>
      <w:lvlJc w:val="left"/>
      <w:pPr>
        <w:ind w:left="1157" w:hanging="360"/>
      </w:pPr>
    </w:lvl>
    <w:lvl w:ilvl="2" w:tplc="0410001B" w:tentative="1">
      <w:start w:val="1"/>
      <w:numFmt w:val="lowerRoman"/>
      <w:lvlText w:val="%3."/>
      <w:lvlJc w:val="right"/>
      <w:pPr>
        <w:ind w:left="1877" w:hanging="180"/>
      </w:pPr>
    </w:lvl>
    <w:lvl w:ilvl="3" w:tplc="0410000F" w:tentative="1">
      <w:start w:val="1"/>
      <w:numFmt w:val="decimal"/>
      <w:lvlText w:val="%4."/>
      <w:lvlJc w:val="left"/>
      <w:pPr>
        <w:ind w:left="2597" w:hanging="360"/>
      </w:pPr>
    </w:lvl>
    <w:lvl w:ilvl="4" w:tplc="04100019" w:tentative="1">
      <w:start w:val="1"/>
      <w:numFmt w:val="lowerLetter"/>
      <w:lvlText w:val="%5."/>
      <w:lvlJc w:val="left"/>
      <w:pPr>
        <w:ind w:left="3317" w:hanging="360"/>
      </w:pPr>
    </w:lvl>
    <w:lvl w:ilvl="5" w:tplc="0410001B" w:tentative="1">
      <w:start w:val="1"/>
      <w:numFmt w:val="lowerRoman"/>
      <w:lvlText w:val="%6."/>
      <w:lvlJc w:val="right"/>
      <w:pPr>
        <w:ind w:left="4037" w:hanging="180"/>
      </w:pPr>
    </w:lvl>
    <w:lvl w:ilvl="6" w:tplc="0410000F" w:tentative="1">
      <w:start w:val="1"/>
      <w:numFmt w:val="decimal"/>
      <w:lvlText w:val="%7."/>
      <w:lvlJc w:val="left"/>
      <w:pPr>
        <w:ind w:left="4757" w:hanging="360"/>
      </w:pPr>
    </w:lvl>
    <w:lvl w:ilvl="7" w:tplc="04100019" w:tentative="1">
      <w:start w:val="1"/>
      <w:numFmt w:val="lowerLetter"/>
      <w:lvlText w:val="%8."/>
      <w:lvlJc w:val="left"/>
      <w:pPr>
        <w:ind w:left="5477" w:hanging="360"/>
      </w:pPr>
    </w:lvl>
    <w:lvl w:ilvl="8" w:tplc="0410001B" w:tentative="1">
      <w:start w:val="1"/>
      <w:numFmt w:val="lowerRoman"/>
      <w:lvlText w:val="%9."/>
      <w:lvlJc w:val="right"/>
      <w:pPr>
        <w:ind w:left="6197" w:hanging="180"/>
      </w:pPr>
    </w:lvl>
  </w:abstractNum>
  <w:abstractNum w:abstractNumId="98"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9" w15:restartNumberingAfterBreak="0">
    <w:nsid w:val="33767D60"/>
    <w:multiLevelType w:val="hybridMultilevel"/>
    <w:tmpl w:val="426C9DB0"/>
    <w:lvl w:ilvl="0" w:tplc="0F242D18">
      <w:start w:val="1"/>
      <w:numFmt w:val="bullet"/>
      <w:lvlText w:val="-"/>
      <w:lvlJc w:val="left"/>
      <w:pPr>
        <w:ind w:left="1526" w:hanging="360"/>
      </w:pPr>
      <w:rPr>
        <w:rFonts w:ascii="Arial" w:hAnsi="Arial" w:hint="default"/>
      </w:rPr>
    </w:lvl>
    <w:lvl w:ilvl="1" w:tplc="04100003">
      <w:start w:val="1"/>
      <w:numFmt w:val="bullet"/>
      <w:lvlText w:val="o"/>
      <w:lvlJc w:val="left"/>
      <w:pPr>
        <w:ind w:left="2246" w:hanging="360"/>
      </w:pPr>
      <w:rPr>
        <w:rFonts w:ascii="Courier New" w:hAnsi="Courier New" w:hint="default"/>
      </w:rPr>
    </w:lvl>
    <w:lvl w:ilvl="2" w:tplc="04100005">
      <w:start w:val="1"/>
      <w:numFmt w:val="bullet"/>
      <w:lvlText w:val=""/>
      <w:lvlJc w:val="left"/>
      <w:pPr>
        <w:ind w:left="2966" w:hanging="360"/>
      </w:pPr>
      <w:rPr>
        <w:rFonts w:ascii="Wingdings" w:hAnsi="Wingdings" w:hint="default"/>
      </w:rPr>
    </w:lvl>
    <w:lvl w:ilvl="3" w:tplc="04100001" w:tentative="1">
      <w:start w:val="1"/>
      <w:numFmt w:val="bullet"/>
      <w:lvlText w:val=""/>
      <w:lvlJc w:val="left"/>
      <w:pPr>
        <w:ind w:left="3686" w:hanging="360"/>
      </w:pPr>
      <w:rPr>
        <w:rFonts w:ascii="Symbol" w:hAnsi="Symbol" w:hint="default"/>
      </w:rPr>
    </w:lvl>
    <w:lvl w:ilvl="4" w:tplc="04100003" w:tentative="1">
      <w:start w:val="1"/>
      <w:numFmt w:val="bullet"/>
      <w:lvlText w:val="o"/>
      <w:lvlJc w:val="left"/>
      <w:pPr>
        <w:ind w:left="4406" w:hanging="360"/>
      </w:pPr>
      <w:rPr>
        <w:rFonts w:ascii="Courier New" w:hAnsi="Courier New" w:hint="default"/>
      </w:rPr>
    </w:lvl>
    <w:lvl w:ilvl="5" w:tplc="04100005" w:tentative="1">
      <w:start w:val="1"/>
      <w:numFmt w:val="bullet"/>
      <w:lvlText w:val=""/>
      <w:lvlJc w:val="left"/>
      <w:pPr>
        <w:ind w:left="5126" w:hanging="360"/>
      </w:pPr>
      <w:rPr>
        <w:rFonts w:ascii="Wingdings" w:hAnsi="Wingdings" w:hint="default"/>
      </w:rPr>
    </w:lvl>
    <w:lvl w:ilvl="6" w:tplc="04100001" w:tentative="1">
      <w:start w:val="1"/>
      <w:numFmt w:val="bullet"/>
      <w:lvlText w:val=""/>
      <w:lvlJc w:val="left"/>
      <w:pPr>
        <w:ind w:left="5846" w:hanging="360"/>
      </w:pPr>
      <w:rPr>
        <w:rFonts w:ascii="Symbol" w:hAnsi="Symbol" w:hint="default"/>
      </w:rPr>
    </w:lvl>
    <w:lvl w:ilvl="7" w:tplc="04100003" w:tentative="1">
      <w:start w:val="1"/>
      <w:numFmt w:val="bullet"/>
      <w:lvlText w:val="o"/>
      <w:lvlJc w:val="left"/>
      <w:pPr>
        <w:ind w:left="6566" w:hanging="360"/>
      </w:pPr>
      <w:rPr>
        <w:rFonts w:ascii="Courier New" w:hAnsi="Courier New" w:hint="default"/>
      </w:rPr>
    </w:lvl>
    <w:lvl w:ilvl="8" w:tplc="04100005" w:tentative="1">
      <w:start w:val="1"/>
      <w:numFmt w:val="bullet"/>
      <w:lvlText w:val=""/>
      <w:lvlJc w:val="left"/>
      <w:pPr>
        <w:ind w:left="7286" w:hanging="360"/>
      </w:pPr>
      <w:rPr>
        <w:rFonts w:ascii="Wingdings" w:hAnsi="Wingdings" w:hint="default"/>
      </w:rPr>
    </w:lvl>
  </w:abstractNum>
  <w:abstractNum w:abstractNumId="100" w15:restartNumberingAfterBreak="0">
    <w:nsid w:val="33A32DED"/>
    <w:multiLevelType w:val="hybridMultilevel"/>
    <w:tmpl w:val="36BAFBE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1" w15:restartNumberingAfterBreak="0">
    <w:nsid w:val="34AA2E42"/>
    <w:multiLevelType w:val="hybridMultilevel"/>
    <w:tmpl w:val="A6523E24"/>
    <w:lvl w:ilvl="0" w:tplc="3EB4E35C">
      <w:numFmt w:val="bullet"/>
      <w:lvlText w:val=""/>
      <w:lvlJc w:val="left"/>
      <w:pPr>
        <w:ind w:left="828" w:hanging="360"/>
      </w:pPr>
      <w:rPr>
        <w:rFonts w:ascii="Symbol" w:eastAsia="Symbol" w:hAnsi="Symbol" w:cs="Symbol" w:hint="default"/>
        <w:w w:val="100"/>
        <w:sz w:val="22"/>
        <w:szCs w:val="22"/>
        <w:lang w:val="it-IT" w:eastAsia="en-US" w:bidi="ar-SA"/>
      </w:rPr>
    </w:lvl>
    <w:lvl w:ilvl="1" w:tplc="E36E9032">
      <w:numFmt w:val="bullet"/>
      <w:lvlText w:val="•"/>
      <w:lvlJc w:val="left"/>
      <w:pPr>
        <w:ind w:left="1712" w:hanging="360"/>
      </w:pPr>
      <w:rPr>
        <w:rFonts w:hint="default"/>
        <w:lang w:val="it-IT" w:eastAsia="en-US" w:bidi="ar-SA"/>
      </w:rPr>
    </w:lvl>
    <w:lvl w:ilvl="2" w:tplc="54549954">
      <w:numFmt w:val="bullet"/>
      <w:lvlText w:val="•"/>
      <w:lvlJc w:val="left"/>
      <w:pPr>
        <w:ind w:left="2605" w:hanging="360"/>
      </w:pPr>
      <w:rPr>
        <w:rFonts w:hint="default"/>
        <w:lang w:val="it-IT" w:eastAsia="en-US" w:bidi="ar-SA"/>
      </w:rPr>
    </w:lvl>
    <w:lvl w:ilvl="3" w:tplc="D2EE9228">
      <w:numFmt w:val="bullet"/>
      <w:lvlText w:val="•"/>
      <w:lvlJc w:val="left"/>
      <w:pPr>
        <w:ind w:left="3497" w:hanging="360"/>
      </w:pPr>
      <w:rPr>
        <w:rFonts w:hint="default"/>
        <w:lang w:val="it-IT" w:eastAsia="en-US" w:bidi="ar-SA"/>
      </w:rPr>
    </w:lvl>
    <w:lvl w:ilvl="4" w:tplc="740EA04E">
      <w:numFmt w:val="bullet"/>
      <w:lvlText w:val="•"/>
      <w:lvlJc w:val="left"/>
      <w:pPr>
        <w:ind w:left="4390" w:hanging="360"/>
      </w:pPr>
      <w:rPr>
        <w:rFonts w:hint="default"/>
        <w:lang w:val="it-IT" w:eastAsia="en-US" w:bidi="ar-SA"/>
      </w:rPr>
    </w:lvl>
    <w:lvl w:ilvl="5" w:tplc="65B65166">
      <w:numFmt w:val="bullet"/>
      <w:lvlText w:val="•"/>
      <w:lvlJc w:val="left"/>
      <w:pPr>
        <w:ind w:left="5283" w:hanging="360"/>
      </w:pPr>
      <w:rPr>
        <w:rFonts w:hint="default"/>
        <w:lang w:val="it-IT" w:eastAsia="en-US" w:bidi="ar-SA"/>
      </w:rPr>
    </w:lvl>
    <w:lvl w:ilvl="6" w:tplc="3BA2418A">
      <w:numFmt w:val="bullet"/>
      <w:lvlText w:val="•"/>
      <w:lvlJc w:val="left"/>
      <w:pPr>
        <w:ind w:left="6175" w:hanging="360"/>
      </w:pPr>
      <w:rPr>
        <w:rFonts w:hint="default"/>
        <w:lang w:val="it-IT" w:eastAsia="en-US" w:bidi="ar-SA"/>
      </w:rPr>
    </w:lvl>
    <w:lvl w:ilvl="7" w:tplc="B21C7A94">
      <w:numFmt w:val="bullet"/>
      <w:lvlText w:val="•"/>
      <w:lvlJc w:val="left"/>
      <w:pPr>
        <w:ind w:left="7068" w:hanging="360"/>
      </w:pPr>
      <w:rPr>
        <w:rFonts w:hint="default"/>
        <w:lang w:val="it-IT" w:eastAsia="en-US" w:bidi="ar-SA"/>
      </w:rPr>
    </w:lvl>
    <w:lvl w:ilvl="8" w:tplc="EAC659BA">
      <w:numFmt w:val="bullet"/>
      <w:lvlText w:val="•"/>
      <w:lvlJc w:val="left"/>
      <w:pPr>
        <w:ind w:left="7960" w:hanging="360"/>
      </w:pPr>
      <w:rPr>
        <w:rFonts w:hint="default"/>
        <w:lang w:val="it-IT" w:eastAsia="en-US" w:bidi="ar-SA"/>
      </w:rPr>
    </w:lvl>
  </w:abstractNum>
  <w:abstractNum w:abstractNumId="102" w15:restartNumberingAfterBreak="0">
    <w:nsid w:val="353F6EB3"/>
    <w:multiLevelType w:val="hybridMultilevel"/>
    <w:tmpl w:val="E58240CC"/>
    <w:lvl w:ilvl="0" w:tplc="B40A57A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3" w15:restartNumberingAfterBreak="0">
    <w:nsid w:val="35571989"/>
    <w:multiLevelType w:val="hybridMultilevel"/>
    <w:tmpl w:val="A10CDA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4" w15:restartNumberingAfterBreak="0">
    <w:nsid w:val="355A6D84"/>
    <w:multiLevelType w:val="hybridMultilevel"/>
    <w:tmpl w:val="481E2EFA"/>
    <w:lvl w:ilvl="0" w:tplc="04100001">
      <w:start w:val="1"/>
      <w:numFmt w:val="bullet"/>
      <w:lvlText w:val=""/>
      <w:lvlJc w:val="left"/>
      <w:pPr>
        <w:ind w:left="437" w:hanging="360"/>
      </w:pPr>
      <w:rPr>
        <w:rFonts w:ascii="Symbol" w:hAnsi="Symbol" w:hint="default"/>
      </w:rPr>
    </w:lvl>
    <w:lvl w:ilvl="1" w:tplc="04100003" w:tentative="1">
      <w:start w:val="1"/>
      <w:numFmt w:val="bullet"/>
      <w:lvlText w:val="o"/>
      <w:lvlJc w:val="left"/>
      <w:pPr>
        <w:ind w:left="1157" w:hanging="360"/>
      </w:pPr>
      <w:rPr>
        <w:rFonts w:ascii="Courier New" w:hAnsi="Courier New" w:cs="Courier New" w:hint="default"/>
      </w:rPr>
    </w:lvl>
    <w:lvl w:ilvl="2" w:tplc="04100005" w:tentative="1">
      <w:start w:val="1"/>
      <w:numFmt w:val="bullet"/>
      <w:lvlText w:val=""/>
      <w:lvlJc w:val="left"/>
      <w:pPr>
        <w:ind w:left="1877" w:hanging="360"/>
      </w:pPr>
      <w:rPr>
        <w:rFonts w:ascii="Wingdings" w:hAnsi="Wingdings" w:hint="default"/>
      </w:rPr>
    </w:lvl>
    <w:lvl w:ilvl="3" w:tplc="04100001" w:tentative="1">
      <w:start w:val="1"/>
      <w:numFmt w:val="bullet"/>
      <w:lvlText w:val=""/>
      <w:lvlJc w:val="left"/>
      <w:pPr>
        <w:ind w:left="2597" w:hanging="360"/>
      </w:pPr>
      <w:rPr>
        <w:rFonts w:ascii="Symbol" w:hAnsi="Symbol" w:hint="default"/>
      </w:rPr>
    </w:lvl>
    <w:lvl w:ilvl="4" w:tplc="04100003" w:tentative="1">
      <w:start w:val="1"/>
      <w:numFmt w:val="bullet"/>
      <w:lvlText w:val="o"/>
      <w:lvlJc w:val="left"/>
      <w:pPr>
        <w:ind w:left="3317" w:hanging="360"/>
      </w:pPr>
      <w:rPr>
        <w:rFonts w:ascii="Courier New" w:hAnsi="Courier New" w:cs="Courier New" w:hint="default"/>
      </w:rPr>
    </w:lvl>
    <w:lvl w:ilvl="5" w:tplc="04100005" w:tentative="1">
      <w:start w:val="1"/>
      <w:numFmt w:val="bullet"/>
      <w:lvlText w:val=""/>
      <w:lvlJc w:val="left"/>
      <w:pPr>
        <w:ind w:left="4037" w:hanging="360"/>
      </w:pPr>
      <w:rPr>
        <w:rFonts w:ascii="Wingdings" w:hAnsi="Wingdings" w:hint="default"/>
      </w:rPr>
    </w:lvl>
    <w:lvl w:ilvl="6" w:tplc="04100001" w:tentative="1">
      <w:start w:val="1"/>
      <w:numFmt w:val="bullet"/>
      <w:lvlText w:val=""/>
      <w:lvlJc w:val="left"/>
      <w:pPr>
        <w:ind w:left="4757" w:hanging="360"/>
      </w:pPr>
      <w:rPr>
        <w:rFonts w:ascii="Symbol" w:hAnsi="Symbol" w:hint="default"/>
      </w:rPr>
    </w:lvl>
    <w:lvl w:ilvl="7" w:tplc="04100003" w:tentative="1">
      <w:start w:val="1"/>
      <w:numFmt w:val="bullet"/>
      <w:lvlText w:val="o"/>
      <w:lvlJc w:val="left"/>
      <w:pPr>
        <w:ind w:left="5477" w:hanging="360"/>
      </w:pPr>
      <w:rPr>
        <w:rFonts w:ascii="Courier New" w:hAnsi="Courier New" w:cs="Courier New" w:hint="default"/>
      </w:rPr>
    </w:lvl>
    <w:lvl w:ilvl="8" w:tplc="04100005" w:tentative="1">
      <w:start w:val="1"/>
      <w:numFmt w:val="bullet"/>
      <w:lvlText w:val=""/>
      <w:lvlJc w:val="left"/>
      <w:pPr>
        <w:ind w:left="6197" w:hanging="360"/>
      </w:pPr>
      <w:rPr>
        <w:rFonts w:ascii="Wingdings" w:hAnsi="Wingdings" w:hint="default"/>
      </w:rPr>
    </w:lvl>
  </w:abstractNum>
  <w:abstractNum w:abstractNumId="105" w15:restartNumberingAfterBreak="0">
    <w:nsid w:val="35AA0403"/>
    <w:multiLevelType w:val="hybridMultilevel"/>
    <w:tmpl w:val="193A0B10"/>
    <w:lvl w:ilvl="0" w:tplc="04100017">
      <w:start w:val="1"/>
      <w:numFmt w:val="lowerLetter"/>
      <w:lvlText w:val="%1)"/>
      <w:lvlJc w:val="left"/>
      <w:pPr>
        <w:ind w:left="948" w:hanging="360"/>
      </w:pPr>
    </w:lvl>
    <w:lvl w:ilvl="1" w:tplc="04100019" w:tentative="1">
      <w:start w:val="1"/>
      <w:numFmt w:val="lowerLetter"/>
      <w:lvlText w:val="%2."/>
      <w:lvlJc w:val="left"/>
      <w:pPr>
        <w:ind w:left="1668" w:hanging="360"/>
      </w:pPr>
    </w:lvl>
    <w:lvl w:ilvl="2" w:tplc="0410001B" w:tentative="1">
      <w:start w:val="1"/>
      <w:numFmt w:val="lowerRoman"/>
      <w:lvlText w:val="%3."/>
      <w:lvlJc w:val="right"/>
      <w:pPr>
        <w:ind w:left="2388" w:hanging="180"/>
      </w:pPr>
    </w:lvl>
    <w:lvl w:ilvl="3" w:tplc="0410000F" w:tentative="1">
      <w:start w:val="1"/>
      <w:numFmt w:val="decimal"/>
      <w:lvlText w:val="%4."/>
      <w:lvlJc w:val="left"/>
      <w:pPr>
        <w:ind w:left="3108" w:hanging="360"/>
      </w:pPr>
    </w:lvl>
    <w:lvl w:ilvl="4" w:tplc="04100019" w:tentative="1">
      <w:start w:val="1"/>
      <w:numFmt w:val="lowerLetter"/>
      <w:lvlText w:val="%5."/>
      <w:lvlJc w:val="left"/>
      <w:pPr>
        <w:ind w:left="3828" w:hanging="360"/>
      </w:pPr>
    </w:lvl>
    <w:lvl w:ilvl="5" w:tplc="0410001B" w:tentative="1">
      <w:start w:val="1"/>
      <w:numFmt w:val="lowerRoman"/>
      <w:lvlText w:val="%6."/>
      <w:lvlJc w:val="right"/>
      <w:pPr>
        <w:ind w:left="4548" w:hanging="180"/>
      </w:pPr>
    </w:lvl>
    <w:lvl w:ilvl="6" w:tplc="0410000F" w:tentative="1">
      <w:start w:val="1"/>
      <w:numFmt w:val="decimal"/>
      <w:lvlText w:val="%7."/>
      <w:lvlJc w:val="left"/>
      <w:pPr>
        <w:ind w:left="5268" w:hanging="360"/>
      </w:pPr>
    </w:lvl>
    <w:lvl w:ilvl="7" w:tplc="04100019" w:tentative="1">
      <w:start w:val="1"/>
      <w:numFmt w:val="lowerLetter"/>
      <w:lvlText w:val="%8."/>
      <w:lvlJc w:val="left"/>
      <w:pPr>
        <w:ind w:left="5988" w:hanging="360"/>
      </w:pPr>
    </w:lvl>
    <w:lvl w:ilvl="8" w:tplc="0410001B" w:tentative="1">
      <w:start w:val="1"/>
      <w:numFmt w:val="lowerRoman"/>
      <w:lvlText w:val="%9."/>
      <w:lvlJc w:val="right"/>
      <w:pPr>
        <w:ind w:left="6708" w:hanging="180"/>
      </w:pPr>
    </w:lvl>
  </w:abstractNum>
  <w:abstractNum w:abstractNumId="106" w15:restartNumberingAfterBreak="0">
    <w:nsid w:val="35DA1E3A"/>
    <w:multiLevelType w:val="hybridMultilevel"/>
    <w:tmpl w:val="E006DE16"/>
    <w:lvl w:ilvl="0" w:tplc="A09C1046">
      <w:start w:val="1"/>
      <w:numFmt w:val="lowerLetter"/>
      <w:lvlText w:val="%1)"/>
      <w:lvlJc w:val="left"/>
      <w:pPr>
        <w:ind w:left="644" w:hanging="360"/>
      </w:pPr>
      <w:rPr>
        <w:rFonts w:hint="default"/>
        <w:i w:val="0"/>
        <w:strike w:val="0"/>
        <w:w w:val="105"/>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7" w15:restartNumberingAfterBreak="0">
    <w:nsid w:val="369C32F6"/>
    <w:multiLevelType w:val="hybridMultilevel"/>
    <w:tmpl w:val="486A9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8" w15:restartNumberingAfterBreak="0">
    <w:nsid w:val="36FB69F8"/>
    <w:multiLevelType w:val="hybridMultilevel"/>
    <w:tmpl w:val="51FEDE14"/>
    <w:lvl w:ilvl="0" w:tplc="0C6A81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9" w15:restartNumberingAfterBreak="0">
    <w:nsid w:val="374E6EC6"/>
    <w:multiLevelType w:val="hybridMultilevel"/>
    <w:tmpl w:val="078AA7CC"/>
    <w:lvl w:ilvl="0" w:tplc="09BE00EA">
      <w:numFmt w:val="bullet"/>
      <w:lvlText w:val="-"/>
      <w:lvlJc w:val="left"/>
      <w:pPr>
        <w:ind w:left="360" w:hanging="360"/>
      </w:pPr>
      <w:rPr>
        <w:rFonts w:ascii="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0" w15:restartNumberingAfterBreak="0">
    <w:nsid w:val="37C669E4"/>
    <w:multiLevelType w:val="multilevel"/>
    <w:tmpl w:val="53042A68"/>
    <w:lvl w:ilvl="0">
      <w:start w:val="18"/>
      <w:numFmt w:val="decimal"/>
      <w:lvlText w:val="%1"/>
      <w:lvlJc w:val="left"/>
      <w:pPr>
        <w:ind w:left="420" w:hanging="420"/>
      </w:pPr>
      <w:rPr>
        <w:rFonts w:hint="default"/>
      </w:rPr>
    </w:lvl>
    <w:lvl w:ilvl="1">
      <w:start w:val="6"/>
      <w:numFmt w:val="decimal"/>
      <w:lvlText w:val="%1.%2"/>
      <w:lvlJc w:val="left"/>
      <w:pPr>
        <w:ind w:left="647" w:hanging="420"/>
      </w:pPr>
      <w:rPr>
        <w:rFonts w:hint="default"/>
      </w:rPr>
    </w:lvl>
    <w:lvl w:ilvl="2">
      <w:start w:val="1"/>
      <w:numFmt w:val="decimal"/>
      <w:lvlText w:val="%1.%2.%3"/>
      <w:lvlJc w:val="left"/>
      <w:pPr>
        <w:ind w:left="1174" w:hanging="720"/>
      </w:pPr>
      <w:rPr>
        <w:rFonts w:hint="default"/>
      </w:rPr>
    </w:lvl>
    <w:lvl w:ilvl="3">
      <w:start w:val="1"/>
      <w:numFmt w:val="decimal"/>
      <w:lvlText w:val="%1.%2.%3.%4"/>
      <w:lvlJc w:val="left"/>
      <w:pPr>
        <w:ind w:left="1401" w:hanging="720"/>
      </w:pPr>
      <w:rPr>
        <w:rFonts w:hint="default"/>
      </w:rPr>
    </w:lvl>
    <w:lvl w:ilvl="4">
      <w:start w:val="1"/>
      <w:numFmt w:val="decimal"/>
      <w:lvlText w:val="%1.%2.%3.%4.%5"/>
      <w:lvlJc w:val="left"/>
      <w:pPr>
        <w:ind w:left="1988" w:hanging="1080"/>
      </w:pPr>
      <w:rPr>
        <w:rFonts w:hint="default"/>
      </w:rPr>
    </w:lvl>
    <w:lvl w:ilvl="5">
      <w:start w:val="1"/>
      <w:numFmt w:val="decimal"/>
      <w:lvlText w:val="%1.%2.%3.%4.%5.%6"/>
      <w:lvlJc w:val="left"/>
      <w:pPr>
        <w:ind w:left="2215" w:hanging="1080"/>
      </w:pPr>
      <w:rPr>
        <w:rFonts w:hint="default"/>
      </w:rPr>
    </w:lvl>
    <w:lvl w:ilvl="6">
      <w:start w:val="1"/>
      <w:numFmt w:val="decimal"/>
      <w:lvlText w:val="%1.%2.%3.%4.%5.%6.%7"/>
      <w:lvlJc w:val="left"/>
      <w:pPr>
        <w:ind w:left="2802" w:hanging="1440"/>
      </w:pPr>
      <w:rPr>
        <w:rFonts w:hint="default"/>
      </w:rPr>
    </w:lvl>
    <w:lvl w:ilvl="7">
      <w:start w:val="1"/>
      <w:numFmt w:val="decimal"/>
      <w:lvlText w:val="%1.%2.%3.%4.%5.%6.%7.%8"/>
      <w:lvlJc w:val="left"/>
      <w:pPr>
        <w:ind w:left="3029" w:hanging="1440"/>
      </w:pPr>
      <w:rPr>
        <w:rFonts w:hint="default"/>
      </w:rPr>
    </w:lvl>
    <w:lvl w:ilvl="8">
      <w:start w:val="1"/>
      <w:numFmt w:val="decimal"/>
      <w:lvlText w:val="%1.%2.%3.%4.%5.%6.%7.%8.%9"/>
      <w:lvlJc w:val="left"/>
      <w:pPr>
        <w:ind w:left="3616" w:hanging="1800"/>
      </w:pPr>
      <w:rPr>
        <w:rFonts w:hint="default"/>
      </w:rPr>
    </w:lvl>
  </w:abstractNum>
  <w:abstractNum w:abstractNumId="111"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2"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113" w15:restartNumberingAfterBreak="0">
    <w:nsid w:val="3AAC0EDF"/>
    <w:multiLevelType w:val="multilevel"/>
    <w:tmpl w:val="69823534"/>
    <w:styleLink w:val="WWNum1"/>
    <w:lvl w:ilvl="0">
      <w:numFmt w:val="bullet"/>
      <w:lvlText w:val="-"/>
      <w:lvlJc w:val="left"/>
      <w:pPr>
        <w:ind w:left="720" w:hanging="360"/>
      </w:pPr>
      <w:rPr>
        <w:rFonts w:ascii="Times New Roman" w:eastAsia="Times New Roman" w:hAnsi="Times New Roman" w:cs="Times New Roman"/>
        <w:position w:val="0"/>
        <w:vertAlign w:val="baseline"/>
      </w:rPr>
    </w:lvl>
    <w:lvl w:ilvl="1">
      <w:start w:val="1"/>
      <w:numFmt w:val="lowerLetter"/>
      <w:lvlText w:val="%2."/>
      <w:lvlJc w:val="left"/>
      <w:pPr>
        <w:ind w:left="1440" w:hanging="360"/>
      </w:pPr>
      <w:rPr>
        <w:position w:val="0"/>
        <w:vertAlign w:val="baseline"/>
      </w:rPr>
    </w:lvl>
    <w:lvl w:ilvl="2">
      <w:start w:val="1"/>
      <w:numFmt w:val="lowerRoman"/>
      <w:lvlText w:val="%1.%2.%3."/>
      <w:lvlJc w:val="right"/>
      <w:pPr>
        <w:ind w:left="2160" w:hanging="180"/>
      </w:pPr>
      <w:rPr>
        <w:position w:val="0"/>
        <w:vertAlign w:val="baseline"/>
      </w:rPr>
    </w:lvl>
    <w:lvl w:ilvl="3">
      <w:start w:val="1"/>
      <w:numFmt w:val="decimal"/>
      <w:lvlText w:val="%1.%2.%3.%4."/>
      <w:lvlJc w:val="left"/>
      <w:pPr>
        <w:ind w:left="2880" w:hanging="360"/>
      </w:pPr>
      <w:rPr>
        <w:position w:val="0"/>
        <w:vertAlign w:val="baseline"/>
      </w:rPr>
    </w:lvl>
    <w:lvl w:ilvl="4">
      <w:start w:val="1"/>
      <w:numFmt w:val="lowerLetter"/>
      <w:lvlText w:val="%1.%2.%3.%4.%5."/>
      <w:lvlJc w:val="left"/>
      <w:pPr>
        <w:ind w:left="3600" w:hanging="360"/>
      </w:pPr>
      <w:rPr>
        <w:position w:val="0"/>
        <w:vertAlign w:val="baseline"/>
      </w:rPr>
    </w:lvl>
    <w:lvl w:ilvl="5">
      <w:start w:val="1"/>
      <w:numFmt w:val="lowerRoman"/>
      <w:lvlText w:val="%1.%2.%3.%4.%5.%6."/>
      <w:lvlJc w:val="right"/>
      <w:pPr>
        <w:ind w:left="4320" w:hanging="180"/>
      </w:pPr>
      <w:rPr>
        <w:position w:val="0"/>
        <w:vertAlign w:val="baseline"/>
      </w:rPr>
    </w:lvl>
    <w:lvl w:ilvl="6">
      <w:start w:val="1"/>
      <w:numFmt w:val="decimal"/>
      <w:lvlText w:val="%1.%2.%3.%4.%5.%6.%7."/>
      <w:lvlJc w:val="left"/>
      <w:pPr>
        <w:ind w:left="5040" w:hanging="360"/>
      </w:pPr>
      <w:rPr>
        <w:position w:val="0"/>
        <w:vertAlign w:val="baseline"/>
      </w:rPr>
    </w:lvl>
    <w:lvl w:ilvl="7">
      <w:start w:val="1"/>
      <w:numFmt w:val="lowerLetter"/>
      <w:lvlText w:val="%1.%2.%3.%4.%5.%6.%7.%8."/>
      <w:lvlJc w:val="left"/>
      <w:pPr>
        <w:ind w:left="5760" w:hanging="360"/>
      </w:pPr>
      <w:rPr>
        <w:position w:val="0"/>
        <w:vertAlign w:val="baseline"/>
      </w:rPr>
    </w:lvl>
    <w:lvl w:ilvl="8">
      <w:start w:val="1"/>
      <w:numFmt w:val="lowerRoman"/>
      <w:lvlText w:val="%1.%2.%3.%4.%5.%6.%7.%8.%9."/>
      <w:lvlJc w:val="right"/>
      <w:pPr>
        <w:ind w:left="6480" w:hanging="180"/>
      </w:pPr>
      <w:rPr>
        <w:position w:val="0"/>
        <w:vertAlign w:val="baseline"/>
      </w:rPr>
    </w:lvl>
  </w:abstractNum>
  <w:abstractNum w:abstractNumId="114" w15:restartNumberingAfterBreak="0">
    <w:nsid w:val="3B556F10"/>
    <w:multiLevelType w:val="multilevel"/>
    <w:tmpl w:val="0DB2D6F6"/>
    <w:styleLink w:val="WWNum4"/>
    <w:lvl w:ilvl="0">
      <w:start w:val="1"/>
      <w:numFmt w:val="bullet"/>
      <w:lvlText w:val="-"/>
      <w:lvlJc w:val="left"/>
      <w:pPr>
        <w:ind w:left="720" w:hanging="360"/>
      </w:pPr>
      <w:rPr>
        <w:rFonts w:ascii="Calibri" w:eastAsiaTheme="minorHAnsi" w:hAnsi="Calibri" w:cs="Calibri" w:hint="default"/>
        <w:position w:val="0"/>
        <w:vertAlign w:val="baseline"/>
      </w:rPr>
    </w:lvl>
    <w:lvl w:ilvl="1">
      <w:start w:val="1"/>
      <w:numFmt w:val="lowerLetter"/>
      <w:lvlText w:val="%2."/>
      <w:lvlJc w:val="left"/>
      <w:pPr>
        <w:ind w:left="1440" w:hanging="360"/>
      </w:pPr>
      <w:rPr>
        <w:position w:val="0"/>
        <w:vertAlign w:val="baseline"/>
      </w:rPr>
    </w:lvl>
    <w:lvl w:ilvl="2">
      <w:start w:val="1"/>
      <w:numFmt w:val="lowerRoman"/>
      <w:lvlText w:val="%1.%2.%3."/>
      <w:lvlJc w:val="right"/>
      <w:pPr>
        <w:ind w:left="2160" w:hanging="180"/>
      </w:pPr>
      <w:rPr>
        <w:position w:val="0"/>
        <w:vertAlign w:val="baseline"/>
      </w:rPr>
    </w:lvl>
    <w:lvl w:ilvl="3">
      <w:start w:val="1"/>
      <w:numFmt w:val="decimal"/>
      <w:lvlText w:val="%1.%2.%3.%4."/>
      <w:lvlJc w:val="left"/>
      <w:pPr>
        <w:ind w:left="2880" w:hanging="360"/>
      </w:pPr>
      <w:rPr>
        <w:position w:val="0"/>
        <w:vertAlign w:val="baseline"/>
      </w:rPr>
    </w:lvl>
    <w:lvl w:ilvl="4">
      <w:start w:val="1"/>
      <w:numFmt w:val="lowerLetter"/>
      <w:lvlText w:val="%1.%2.%3.%4.%5."/>
      <w:lvlJc w:val="left"/>
      <w:pPr>
        <w:ind w:left="3600" w:hanging="360"/>
      </w:pPr>
      <w:rPr>
        <w:position w:val="0"/>
        <w:vertAlign w:val="baseline"/>
      </w:rPr>
    </w:lvl>
    <w:lvl w:ilvl="5">
      <w:start w:val="1"/>
      <w:numFmt w:val="lowerRoman"/>
      <w:lvlText w:val="%1.%2.%3.%4.%5.%6."/>
      <w:lvlJc w:val="right"/>
      <w:pPr>
        <w:ind w:left="4320" w:hanging="180"/>
      </w:pPr>
      <w:rPr>
        <w:position w:val="0"/>
        <w:vertAlign w:val="baseline"/>
      </w:rPr>
    </w:lvl>
    <w:lvl w:ilvl="6">
      <w:start w:val="1"/>
      <w:numFmt w:val="decimal"/>
      <w:lvlText w:val="%1.%2.%3.%4.%5.%6.%7."/>
      <w:lvlJc w:val="left"/>
      <w:pPr>
        <w:ind w:left="5040" w:hanging="360"/>
      </w:pPr>
      <w:rPr>
        <w:position w:val="0"/>
        <w:vertAlign w:val="baseline"/>
      </w:rPr>
    </w:lvl>
    <w:lvl w:ilvl="7">
      <w:start w:val="1"/>
      <w:numFmt w:val="lowerLetter"/>
      <w:lvlText w:val="%1.%2.%3.%4.%5.%6.%7.%8."/>
      <w:lvlJc w:val="left"/>
      <w:pPr>
        <w:ind w:left="5760" w:hanging="360"/>
      </w:pPr>
      <w:rPr>
        <w:position w:val="0"/>
        <w:vertAlign w:val="baseline"/>
      </w:rPr>
    </w:lvl>
    <w:lvl w:ilvl="8">
      <w:start w:val="1"/>
      <w:numFmt w:val="lowerRoman"/>
      <w:lvlText w:val="%1.%2.%3.%4.%5.%6.%7.%8.%9."/>
      <w:lvlJc w:val="right"/>
      <w:pPr>
        <w:ind w:left="6480" w:hanging="180"/>
      </w:pPr>
      <w:rPr>
        <w:position w:val="0"/>
        <w:vertAlign w:val="baseline"/>
      </w:rPr>
    </w:lvl>
  </w:abstractNum>
  <w:abstractNum w:abstractNumId="115" w15:restartNumberingAfterBreak="0">
    <w:nsid w:val="3B706EF4"/>
    <w:multiLevelType w:val="hybridMultilevel"/>
    <w:tmpl w:val="8F7E3DA0"/>
    <w:lvl w:ilvl="0" w:tplc="8558F4CE">
      <w:numFmt w:val="bullet"/>
      <w:lvlText w:val=""/>
      <w:lvlJc w:val="left"/>
      <w:pPr>
        <w:ind w:left="828" w:hanging="360"/>
      </w:pPr>
      <w:rPr>
        <w:rFonts w:ascii="Symbol" w:eastAsia="Symbol" w:hAnsi="Symbol" w:cs="Symbol" w:hint="default"/>
        <w:w w:val="100"/>
        <w:sz w:val="22"/>
        <w:szCs w:val="22"/>
        <w:lang w:val="it-IT" w:eastAsia="en-US" w:bidi="ar-SA"/>
      </w:rPr>
    </w:lvl>
    <w:lvl w:ilvl="1" w:tplc="249CC798">
      <w:numFmt w:val="bullet"/>
      <w:lvlText w:val="•"/>
      <w:lvlJc w:val="left"/>
      <w:pPr>
        <w:ind w:left="1712" w:hanging="360"/>
      </w:pPr>
      <w:rPr>
        <w:rFonts w:hint="default"/>
        <w:lang w:val="it-IT" w:eastAsia="en-US" w:bidi="ar-SA"/>
      </w:rPr>
    </w:lvl>
    <w:lvl w:ilvl="2" w:tplc="8F182764">
      <w:numFmt w:val="bullet"/>
      <w:lvlText w:val="•"/>
      <w:lvlJc w:val="left"/>
      <w:pPr>
        <w:ind w:left="2605" w:hanging="360"/>
      </w:pPr>
      <w:rPr>
        <w:rFonts w:hint="default"/>
        <w:lang w:val="it-IT" w:eastAsia="en-US" w:bidi="ar-SA"/>
      </w:rPr>
    </w:lvl>
    <w:lvl w:ilvl="3" w:tplc="902A2266">
      <w:numFmt w:val="bullet"/>
      <w:lvlText w:val="•"/>
      <w:lvlJc w:val="left"/>
      <w:pPr>
        <w:ind w:left="3497" w:hanging="360"/>
      </w:pPr>
      <w:rPr>
        <w:rFonts w:hint="default"/>
        <w:lang w:val="it-IT" w:eastAsia="en-US" w:bidi="ar-SA"/>
      </w:rPr>
    </w:lvl>
    <w:lvl w:ilvl="4" w:tplc="29CCFDB4">
      <w:numFmt w:val="bullet"/>
      <w:lvlText w:val="•"/>
      <w:lvlJc w:val="left"/>
      <w:pPr>
        <w:ind w:left="4390" w:hanging="360"/>
      </w:pPr>
      <w:rPr>
        <w:rFonts w:hint="default"/>
        <w:lang w:val="it-IT" w:eastAsia="en-US" w:bidi="ar-SA"/>
      </w:rPr>
    </w:lvl>
    <w:lvl w:ilvl="5" w:tplc="9B2A42F0">
      <w:numFmt w:val="bullet"/>
      <w:lvlText w:val="•"/>
      <w:lvlJc w:val="left"/>
      <w:pPr>
        <w:ind w:left="5283" w:hanging="360"/>
      </w:pPr>
      <w:rPr>
        <w:rFonts w:hint="default"/>
        <w:lang w:val="it-IT" w:eastAsia="en-US" w:bidi="ar-SA"/>
      </w:rPr>
    </w:lvl>
    <w:lvl w:ilvl="6" w:tplc="46F23128">
      <w:numFmt w:val="bullet"/>
      <w:lvlText w:val="•"/>
      <w:lvlJc w:val="left"/>
      <w:pPr>
        <w:ind w:left="6175" w:hanging="360"/>
      </w:pPr>
      <w:rPr>
        <w:rFonts w:hint="default"/>
        <w:lang w:val="it-IT" w:eastAsia="en-US" w:bidi="ar-SA"/>
      </w:rPr>
    </w:lvl>
    <w:lvl w:ilvl="7" w:tplc="1D36FB18">
      <w:numFmt w:val="bullet"/>
      <w:lvlText w:val="•"/>
      <w:lvlJc w:val="left"/>
      <w:pPr>
        <w:ind w:left="7068" w:hanging="360"/>
      </w:pPr>
      <w:rPr>
        <w:rFonts w:hint="default"/>
        <w:lang w:val="it-IT" w:eastAsia="en-US" w:bidi="ar-SA"/>
      </w:rPr>
    </w:lvl>
    <w:lvl w:ilvl="8" w:tplc="900A594E">
      <w:numFmt w:val="bullet"/>
      <w:lvlText w:val="•"/>
      <w:lvlJc w:val="left"/>
      <w:pPr>
        <w:ind w:left="7960" w:hanging="360"/>
      </w:pPr>
      <w:rPr>
        <w:rFonts w:hint="default"/>
        <w:lang w:val="it-IT" w:eastAsia="en-US" w:bidi="ar-SA"/>
      </w:rPr>
    </w:lvl>
  </w:abstractNum>
  <w:abstractNum w:abstractNumId="116"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7" w15:restartNumberingAfterBreak="0">
    <w:nsid w:val="3C2400E8"/>
    <w:multiLevelType w:val="hybridMultilevel"/>
    <w:tmpl w:val="7C08B41C"/>
    <w:lvl w:ilvl="0" w:tplc="A072D6DE">
      <w:start w:val="2"/>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8"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9" w15:restartNumberingAfterBreak="0">
    <w:nsid w:val="3C9561CF"/>
    <w:multiLevelType w:val="hybridMultilevel"/>
    <w:tmpl w:val="1A1851AC"/>
    <w:lvl w:ilvl="0" w:tplc="1BE6B9F4">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0" w15:restartNumberingAfterBreak="0">
    <w:nsid w:val="3D34424B"/>
    <w:multiLevelType w:val="hybridMultilevel"/>
    <w:tmpl w:val="1A8E1AAA"/>
    <w:lvl w:ilvl="0" w:tplc="0DD02574">
      <w:start w:val="1"/>
      <w:numFmt w:val="lowerLetter"/>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21" w15:restartNumberingAfterBreak="0">
    <w:nsid w:val="3D4D055C"/>
    <w:multiLevelType w:val="hybridMultilevel"/>
    <w:tmpl w:val="8B10909E"/>
    <w:lvl w:ilvl="0" w:tplc="976C8E8C">
      <w:start w:val="1"/>
      <w:numFmt w:val="decimal"/>
      <w:lvlText w:val="%1)"/>
      <w:lvlJc w:val="left"/>
      <w:pPr>
        <w:ind w:left="948" w:hanging="360"/>
      </w:pPr>
      <w:rPr>
        <w:b w:val="0"/>
        <w:bCs w:val="0"/>
        <w:i w:val="0"/>
        <w:iCs w:val="0"/>
        <w:w w:val="101"/>
        <w:sz w:val="20"/>
        <w:szCs w:val="20"/>
        <w:lang w:val="it-IT" w:eastAsia="en-US" w:bidi="ar-SA"/>
      </w:rPr>
    </w:lvl>
    <w:lvl w:ilvl="1" w:tplc="3D741BF4">
      <w:numFmt w:val="bullet"/>
      <w:lvlText w:val="•"/>
      <w:lvlJc w:val="left"/>
      <w:pPr>
        <w:ind w:left="1814" w:hanging="360"/>
      </w:pPr>
      <w:rPr>
        <w:rFonts w:hint="default"/>
        <w:lang w:val="it-IT" w:eastAsia="en-US" w:bidi="ar-SA"/>
      </w:rPr>
    </w:lvl>
    <w:lvl w:ilvl="2" w:tplc="B4C4769A">
      <w:numFmt w:val="bullet"/>
      <w:lvlText w:val="•"/>
      <w:lvlJc w:val="left"/>
      <w:pPr>
        <w:ind w:left="2689" w:hanging="360"/>
      </w:pPr>
      <w:rPr>
        <w:rFonts w:hint="default"/>
        <w:lang w:val="it-IT" w:eastAsia="en-US" w:bidi="ar-SA"/>
      </w:rPr>
    </w:lvl>
    <w:lvl w:ilvl="3" w:tplc="60F4E5A0">
      <w:numFmt w:val="bullet"/>
      <w:lvlText w:val="•"/>
      <w:lvlJc w:val="left"/>
      <w:pPr>
        <w:ind w:left="3563" w:hanging="360"/>
      </w:pPr>
      <w:rPr>
        <w:rFonts w:hint="default"/>
        <w:lang w:val="it-IT" w:eastAsia="en-US" w:bidi="ar-SA"/>
      </w:rPr>
    </w:lvl>
    <w:lvl w:ilvl="4" w:tplc="E1980258">
      <w:numFmt w:val="bullet"/>
      <w:lvlText w:val="•"/>
      <w:lvlJc w:val="left"/>
      <w:pPr>
        <w:ind w:left="4438" w:hanging="360"/>
      </w:pPr>
      <w:rPr>
        <w:rFonts w:hint="default"/>
        <w:lang w:val="it-IT" w:eastAsia="en-US" w:bidi="ar-SA"/>
      </w:rPr>
    </w:lvl>
    <w:lvl w:ilvl="5" w:tplc="4962C948">
      <w:numFmt w:val="bullet"/>
      <w:lvlText w:val="•"/>
      <w:lvlJc w:val="left"/>
      <w:pPr>
        <w:ind w:left="5313" w:hanging="360"/>
      </w:pPr>
      <w:rPr>
        <w:rFonts w:hint="default"/>
        <w:lang w:val="it-IT" w:eastAsia="en-US" w:bidi="ar-SA"/>
      </w:rPr>
    </w:lvl>
    <w:lvl w:ilvl="6" w:tplc="72581760">
      <w:numFmt w:val="bullet"/>
      <w:lvlText w:val="•"/>
      <w:lvlJc w:val="left"/>
      <w:pPr>
        <w:ind w:left="6187" w:hanging="360"/>
      </w:pPr>
      <w:rPr>
        <w:rFonts w:hint="default"/>
        <w:lang w:val="it-IT" w:eastAsia="en-US" w:bidi="ar-SA"/>
      </w:rPr>
    </w:lvl>
    <w:lvl w:ilvl="7" w:tplc="409AB872">
      <w:numFmt w:val="bullet"/>
      <w:lvlText w:val="•"/>
      <w:lvlJc w:val="left"/>
      <w:pPr>
        <w:ind w:left="7062" w:hanging="360"/>
      </w:pPr>
      <w:rPr>
        <w:rFonts w:hint="default"/>
        <w:lang w:val="it-IT" w:eastAsia="en-US" w:bidi="ar-SA"/>
      </w:rPr>
    </w:lvl>
    <w:lvl w:ilvl="8" w:tplc="70C483BC">
      <w:numFmt w:val="bullet"/>
      <w:lvlText w:val="•"/>
      <w:lvlJc w:val="left"/>
      <w:pPr>
        <w:ind w:left="7937" w:hanging="360"/>
      </w:pPr>
      <w:rPr>
        <w:rFonts w:hint="default"/>
        <w:lang w:val="it-IT" w:eastAsia="en-US" w:bidi="ar-SA"/>
      </w:rPr>
    </w:lvl>
  </w:abstractNum>
  <w:abstractNum w:abstractNumId="122" w15:restartNumberingAfterBreak="0">
    <w:nsid w:val="3D4F4291"/>
    <w:multiLevelType w:val="hybridMultilevel"/>
    <w:tmpl w:val="F20674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3" w15:restartNumberingAfterBreak="0">
    <w:nsid w:val="3EA87A39"/>
    <w:multiLevelType w:val="hybridMultilevel"/>
    <w:tmpl w:val="5228436E"/>
    <w:lvl w:ilvl="0" w:tplc="23C2444C">
      <w:numFmt w:val="bullet"/>
      <w:lvlText w:val="-"/>
      <w:lvlJc w:val="left"/>
      <w:pPr>
        <w:ind w:left="1080" w:hanging="360"/>
      </w:pPr>
      <w:rPr>
        <w:rFonts w:ascii="Garamond" w:eastAsia="Garamond" w:hAnsi="Garamond" w:cs="Garamond" w:hint="default"/>
        <w:b/>
        <w:bCs/>
        <w:i w:val="0"/>
        <w:iCs w:val="0"/>
        <w:w w:val="100"/>
        <w:sz w:val="18"/>
        <w:szCs w:val="18"/>
        <w:lang w:val="it-IT" w:eastAsia="en-US" w:bidi="ar-SA"/>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4" w15:restartNumberingAfterBreak="0">
    <w:nsid w:val="40D14A4D"/>
    <w:multiLevelType w:val="hybridMultilevel"/>
    <w:tmpl w:val="B7FCE2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5" w15:restartNumberingAfterBreak="0">
    <w:nsid w:val="413D08C4"/>
    <w:multiLevelType w:val="hybridMultilevel"/>
    <w:tmpl w:val="DD5CB0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6" w15:restartNumberingAfterBreak="0">
    <w:nsid w:val="414C5050"/>
    <w:multiLevelType w:val="hybridMultilevel"/>
    <w:tmpl w:val="9CA0129A"/>
    <w:lvl w:ilvl="0" w:tplc="FB429B42">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27"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8" w15:restartNumberingAfterBreak="0">
    <w:nsid w:val="42E871E0"/>
    <w:multiLevelType w:val="hybridMultilevel"/>
    <w:tmpl w:val="215075A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29" w15:restartNumberingAfterBreak="0">
    <w:nsid w:val="43137CBE"/>
    <w:multiLevelType w:val="hybridMultilevel"/>
    <w:tmpl w:val="AB7410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0" w15:restartNumberingAfterBreak="0">
    <w:nsid w:val="43210ACD"/>
    <w:multiLevelType w:val="hybridMultilevel"/>
    <w:tmpl w:val="FD4E27B4"/>
    <w:lvl w:ilvl="0" w:tplc="04100001">
      <w:start w:val="1"/>
      <w:numFmt w:val="bullet"/>
      <w:lvlText w:val=""/>
      <w:lvlJc w:val="left"/>
      <w:pPr>
        <w:ind w:left="437" w:hanging="360"/>
      </w:pPr>
      <w:rPr>
        <w:rFonts w:ascii="Symbol" w:hAnsi="Symbol" w:hint="default"/>
      </w:rPr>
    </w:lvl>
    <w:lvl w:ilvl="1" w:tplc="04100003" w:tentative="1">
      <w:start w:val="1"/>
      <w:numFmt w:val="bullet"/>
      <w:lvlText w:val="o"/>
      <w:lvlJc w:val="left"/>
      <w:pPr>
        <w:ind w:left="1157" w:hanging="360"/>
      </w:pPr>
      <w:rPr>
        <w:rFonts w:ascii="Courier New" w:hAnsi="Courier New" w:cs="Courier New" w:hint="default"/>
      </w:rPr>
    </w:lvl>
    <w:lvl w:ilvl="2" w:tplc="04100005" w:tentative="1">
      <w:start w:val="1"/>
      <w:numFmt w:val="bullet"/>
      <w:lvlText w:val=""/>
      <w:lvlJc w:val="left"/>
      <w:pPr>
        <w:ind w:left="1877" w:hanging="360"/>
      </w:pPr>
      <w:rPr>
        <w:rFonts w:ascii="Wingdings" w:hAnsi="Wingdings" w:hint="default"/>
      </w:rPr>
    </w:lvl>
    <w:lvl w:ilvl="3" w:tplc="04100001" w:tentative="1">
      <w:start w:val="1"/>
      <w:numFmt w:val="bullet"/>
      <w:lvlText w:val=""/>
      <w:lvlJc w:val="left"/>
      <w:pPr>
        <w:ind w:left="2597" w:hanging="360"/>
      </w:pPr>
      <w:rPr>
        <w:rFonts w:ascii="Symbol" w:hAnsi="Symbol" w:hint="default"/>
      </w:rPr>
    </w:lvl>
    <w:lvl w:ilvl="4" w:tplc="04100003" w:tentative="1">
      <w:start w:val="1"/>
      <w:numFmt w:val="bullet"/>
      <w:lvlText w:val="o"/>
      <w:lvlJc w:val="left"/>
      <w:pPr>
        <w:ind w:left="3317" w:hanging="360"/>
      </w:pPr>
      <w:rPr>
        <w:rFonts w:ascii="Courier New" w:hAnsi="Courier New" w:cs="Courier New" w:hint="default"/>
      </w:rPr>
    </w:lvl>
    <w:lvl w:ilvl="5" w:tplc="04100005" w:tentative="1">
      <w:start w:val="1"/>
      <w:numFmt w:val="bullet"/>
      <w:lvlText w:val=""/>
      <w:lvlJc w:val="left"/>
      <w:pPr>
        <w:ind w:left="4037" w:hanging="360"/>
      </w:pPr>
      <w:rPr>
        <w:rFonts w:ascii="Wingdings" w:hAnsi="Wingdings" w:hint="default"/>
      </w:rPr>
    </w:lvl>
    <w:lvl w:ilvl="6" w:tplc="04100001" w:tentative="1">
      <w:start w:val="1"/>
      <w:numFmt w:val="bullet"/>
      <w:lvlText w:val=""/>
      <w:lvlJc w:val="left"/>
      <w:pPr>
        <w:ind w:left="4757" w:hanging="360"/>
      </w:pPr>
      <w:rPr>
        <w:rFonts w:ascii="Symbol" w:hAnsi="Symbol" w:hint="default"/>
      </w:rPr>
    </w:lvl>
    <w:lvl w:ilvl="7" w:tplc="04100003" w:tentative="1">
      <w:start w:val="1"/>
      <w:numFmt w:val="bullet"/>
      <w:lvlText w:val="o"/>
      <w:lvlJc w:val="left"/>
      <w:pPr>
        <w:ind w:left="5477" w:hanging="360"/>
      </w:pPr>
      <w:rPr>
        <w:rFonts w:ascii="Courier New" w:hAnsi="Courier New" w:cs="Courier New" w:hint="default"/>
      </w:rPr>
    </w:lvl>
    <w:lvl w:ilvl="8" w:tplc="04100005" w:tentative="1">
      <w:start w:val="1"/>
      <w:numFmt w:val="bullet"/>
      <w:lvlText w:val=""/>
      <w:lvlJc w:val="left"/>
      <w:pPr>
        <w:ind w:left="6197" w:hanging="360"/>
      </w:pPr>
      <w:rPr>
        <w:rFonts w:ascii="Wingdings" w:hAnsi="Wingdings" w:hint="default"/>
      </w:rPr>
    </w:lvl>
  </w:abstractNum>
  <w:abstractNum w:abstractNumId="131" w15:restartNumberingAfterBreak="0">
    <w:nsid w:val="43956391"/>
    <w:multiLevelType w:val="multilevel"/>
    <w:tmpl w:val="E116A5C8"/>
    <w:lvl w:ilvl="0">
      <w:start w:val="1"/>
      <w:numFmt w:val="decimal"/>
      <w:lvlText w:val="%1"/>
      <w:lvlJc w:val="left"/>
      <w:pPr>
        <w:ind w:left="360" w:hanging="360"/>
      </w:pPr>
      <w:rPr>
        <w:rFonts w:hint="default"/>
      </w:rPr>
    </w:lvl>
    <w:lvl w:ilvl="1">
      <w:start w:val="2"/>
      <w:numFmt w:val="decimal"/>
      <w:lvlText w:val="%1.%2"/>
      <w:lvlJc w:val="left"/>
      <w:pPr>
        <w:ind w:left="473" w:hanging="360"/>
      </w:pPr>
      <w:rPr>
        <w:rFonts w:hint="default"/>
      </w:rPr>
    </w:lvl>
    <w:lvl w:ilvl="2">
      <w:start w:val="2"/>
      <w:numFmt w:val="decimal"/>
      <w:lvlText w:val="%1.%2.%3"/>
      <w:lvlJc w:val="left"/>
      <w:pPr>
        <w:ind w:left="586" w:hanging="36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172" w:hanging="72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1758" w:hanging="1080"/>
      </w:pPr>
      <w:rPr>
        <w:rFonts w:hint="default"/>
      </w:rPr>
    </w:lvl>
    <w:lvl w:ilvl="7">
      <w:start w:val="1"/>
      <w:numFmt w:val="decimal"/>
      <w:lvlText w:val="%1.%2.%3.%4.%5.%6.%7.%8"/>
      <w:lvlJc w:val="left"/>
      <w:pPr>
        <w:ind w:left="1871" w:hanging="1080"/>
      </w:pPr>
      <w:rPr>
        <w:rFonts w:hint="default"/>
      </w:rPr>
    </w:lvl>
    <w:lvl w:ilvl="8">
      <w:start w:val="1"/>
      <w:numFmt w:val="decimal"/>
      <w:lvlText w:val="%1.%2.%3.%4.%5.%6.%7.%8.%9"/>
      <w:lvlJc w:val="left"/>
      <w:pPr>
        <w:ind w:left="2344" w:hanging="1440"/>
      </w:pPr>
      <w:rPr>
        <w:rFonts w:hint="default"/>
      </w:rPr>
    </w:lvl>
  </w:abstractNum>
  <w:abstractNum w:abstractNumId="132" w15:restartNumberingAfterBreak="0">
    <w:nsid w:val="4485634F"/>
    <w:multiLevelType w:val="hybridMultilevel"/>
    <w:tmpl w:val="320C6D8C"/>
    <w:lvl w:ilvl="0" w:tplc="09BE00EA">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3" w15:restartNumberingAfterBreak="0">
    <w:nsid w:val="45063D56"/>
    <w:multiLevelType w:val="hybridMultilevel"/>
    <w:tmpl w:val="80F82306"/>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4" w15:restartNumberingAfterBreak="0">
    <w:nsid w:val="456C7DB9"/>
    <w:multiLevelType w:val="hybridMultilevel"/>
    <w:tmpl w:val="FABC9C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5" w15:restartNumberingAfterBreak="0">
    <w:nsid w:val="45C55DE5"/>
    <w:multiLevelType w:val="hybridMultilevel"/>
    <w:tmpl w:val="AD1457D8"/>
    <w:lvl w:ilvl="0" w:tplc="57B2C0C6">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6" w15:restartNumberingAfterBreak="0">
    <w:nsid w:val="45CE2B93"/>
    <w:multiLevelType w:val="multilevel"/>
    <w:tmpl w:val="9D542D0C"/>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788" w:hanging="504"/>
      </w:pPr>
      <w:rPr>
        <w:rFonts w:eastAsia="Times New Roman" w:cs="Calibri"/>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46514C83"/>
    <w:multiLevelType w:val="multilevel"/>
    <w:tmpl w:val="EB4EA8C6"/>
    <w:lvl w:ilvl="0">
      <w:start w:val="18"/>
      <w:numFmt w:val="decimal"/>
      <w:lvlText w:val="%1"/>
      <w:lvlJc w:val="left"/>
      <w:pPr>
        <w:ind w:left="420" w:hanging="420"/>
      </w:pPr>
      <w:rPr>
        <w:rFonts w:hint="default"/>
      </w:rPr>
    </w:lvl>
    <w:lvl w:ilvl="1">
      <w:start w:val="9"/>
      <w:numFmt w:val="decimal"/>
      <w:lvlText w:val="%1.%2"/>
      <w:lvlJc w:val="left"/>
      <w:pPr>
        <w:ind w:left="647" w:hanging="420"/>
      </w:pPr>
      <w:rPr>
        <w:rFonts w:hint="default"/>
      </w:rPr>
    </w:lvl>
    <w:lvl w:ilvl="2">
      <w:start w:val="1"/>
      <w:numFmt w:val="decimal"/>
      <w:lvlText w:val="%1.%2.%3"/>
      <w:lvlJc w:val="left"/>
      <w:pPr>
        <w:ind w:left="1174" w:hanging="720"/>
      </w:pPr>
      <w:rPr>
        <w:rFonts w:hint="default"/>
      </w:rPr>
    </w:lvl>
    <w:lvl w:ilvl="3">
      <w:start w:val="1"/>
      <w:numFmt w:val="decimal"/>
      <w:lvlText w:val="%1.%2.%3.%4"/>
      <w:lvlJc w:val="left"/>
      <w:pPr>
        <w:ind w:left="1401" w:hanging="720"/>
      </w:pPr>
      <w:rPr>
        <w:rFonts w:hint="default"/>
      </w:rPr>
    </w:lvl>
    <w:lvl w:ilvl="4">
      <w:start w:val="1"/>
      <w:numFmt w:val="decimal"/>
      <w:lvlText w:val="%1.%2.%3.%4.%5"/>
      <w:lvlJc w:val="left"/>
      <w:pPr>
        <w:ind w:left="1988" w:hanging="1080"/>
      </w:pPr>
      <w:rPr>
        <w:rFonts w:hint="default"/>
      </w:rPr>
    </w:lvl>
    <w:lvl w:ilvl="5">
      <w:start w:val="1"/>
      <w:numFmt w:val="decimal"/>
      <w:lvlText w:val="%1.%2.%3.%4.%5.%6"/>
      <w:lvlJc w:val="left"/>
      <w:pPr>
        <w:ind w:left="2215" w:hanging="1080"/>
      </w:pPr>
      <w:rPr>
        <w:rFonts w:hint="default"/>
      </w:rPr>
    </w:lvl>
    <w:lvl w:ilvl="6">
      <w:start w:val="1"/>
      <w:numFmt w:val="decimal"/>
      <w:lvlText w:val="%1.%2.%3.%4.%5.%6.%7"/>
      <w:lvlJc w:val="left"/>
      <w:pPr>
        <w:ind w:left="2802" w:hanging="1440"/>
      </w:pPr>
      <w:rPr>
        <w:rFonts w:hint="default"/>
      </w:rPr>
    </w:lvl>
    <w:lvl w:ilvl="7">
      <w:start w:val="1"/>
      <w:numFmt w:val="decimal"/>
      <w:lvlText w:val="%1.%2.%3.%4.%5.%6.%7.%8"/>
      <w:lvlJc w:val="left"/>
      <w:pPr>
        <w:ind w:left="3029" w:hanging="1440"/>
      </w:pPr>
      <w:rPr>
        <w:rFonts w:hint="default"/>
      </w:rPr>
    </w:lvl>
    <w:lvl w:ilvl="8">
      <w:start w:val="1"/>
      <w:numFmt w:val="decimal"/>
      <w:lvlText w:val="%1.%2.%3.%4.%5.%6.%7.%8.%9"/>
      <w:lvlJc w:val="left"/>
      <w:pPr>
        <w:ind w:left="3616" w:hanging="1800"/>
      </w:pPr>
      <w:rPr>
        <w:rFonts w:hint="default"/>
      </w:rPr>
    </w:lvl>
  </w:abstractNum>
  <w:abstractNum w:abstractNumId="138" w15:restartNumberingAfterBreak="0">
    <w:nsid w:val="467121A0"/>
    <w:multiLevelType w:val="hybridMultilevel"/>
    <w:tmpl w:val="87704278"/>
    <w:lvl w:ilvl="0" w:tplc="EA86D3F2">
      <w:start w:val="2"/>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9" w15:restartNumberingAfterBreak="0">
    <w:nsid w:val="47025C24"/>
    <w:multiLevelType w:val="hybridMultilevel"/>
    <w:tmpl w:val="3D903B54"/>
    <w:lvl w:ilvl="0" w:tplc="80A22EB2">
      <w:start w:val="1"/>
      <w:numFmt w:val="lowerLetter"/>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40" w15:restartNumberingAfterBreak="0">
    <w:nsid w:val="481168C9"/>
    <w:multiLevelType w:val="hybridMultilevel"/>
    <w:tmpl w:val="AE26741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1" w15:restartNumberingAfterBreak="0">
    <w:nsid w:val="482F67F2"/>
    <w:multiLevelType w:val="hybridMultilevel"/>
    <w:tmpl w:val="DC8EC1E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2" w15:restartNumberingAfterBreak="0">
    <w:nsid w:val="487B491F"/>
    <w:multiLevelType w:val="hybridMultilevel"/>
    <w:tmpl w:val="B6B4D0D8"/>
    <w:lvl w:ilvl="0" w:tplc="04100017">
      <w:start w:val="1"/>
      <w:numFmt w:val="lowerLetter"/>
      <w:lvlText w:val="%1)"/>
      <w:lvlJc w:val="left"/>
      <w:pPr>
        <w:ind w:left="947" w:hanging="360"/>
      </w:pPr>
    </w:lvl>
    <w:lvl w:ilvl="1" w:tplc="04100019" w:tentative="1">
      <w:start w:val="1"/>
      <w:numFmt w:val="lowerLetter"/>
      <w:lvlText w:val="%2."/>
      <w:lvlJc w:val="left"/>
      <w:pPr>
        <w:ind w:left="1667" w:hanging="360"/>
      </w:pPr>
    </w:lvl>
    <w:lvl w:ilvl="2" w:tplc="04100017">
      <w:start w:val="1"/>
      <w:numFmt w:val="lowerLetter"/>
      <w:lvlText w:val="%3)"/>
      <w:lvlJc w:val="left"/>
      <w:pPr>
        <w:ind w:left="2387" w:hanging="180"/>
      </w:pPr>
    </w:lvl>
    <w:lvl w:ilvl="3" w:tplc="0410000F" w:tentative="1">
      <w:start w:val="1"/>
      <w:numFmt w:val="decimal"/>
      <w:lvlText w:val="%4."/>
      <w:lvlJc w:val="left"/>
      <w:pPr>
        <w:ind w:left="3107" w:hanging="360"/>
      </w:pPr>
    </w:lvl>
    <w:lvl w:ilvl="4" w:tplc="04100019" w:tentative="1">
      <w:start w:val="1"/>
      <w:numFmt w:val="lowerLetter"/>
      <w:lvlText w:val="%5."/>
      <w:lvlJc w:val="left"/>
      <w:pPr>
        <w:ind w:left="3827" w:hanging="360"/>
      </w:pPr>
    </w:lvl>
    <w:lvl w:ilvl="5" w:tplc="0410001B" w:tentative="1">
      <w:start w:val="1"/>
      <w:numFmt w:val="lowerRoman"/>
      <w:lvlText w:val="%6."/>
      <w:lvlJc w:val="right"/>
      <w:pPr>
        <w:ind w:left="4547" w:hanging="180"/>
      </w:pPr>
    </w:lvl>
    <w:lvl w:ilvl="6" w:tplc="0410000F" w:tentative="1">
      <w:start w:val="1"/>
      <w:numFmt w:val="decimal"/>
      <w:lvlText w:val="%7."/>
      <w:lvlJc w:val="left"/>
      <w:pPr>
        <w:ind w:left="5267" w:hanging="360"/>
      </w:pPr>
    </w:lvl>
    <w:lvl w:ilvl="7" w:tplc="04100019" w:tentative="1">
      <w:start w:val="1"/>
      <w:numFmt w:val="lowerLetter"/>
      <w:lvlText w:val="%8."/>
      <w:lvlJc w:val="left"/>
      <w:pPr>
        <w:ind w:left="5987" w:hanging="360"/>
      </w:pPr>
    </w:lvl>
    <w:lvl w:ilvl="8" w:tplc="0410001B" w:tentative="1">
      <w:start w:val="1"/>
      <w:numFmt w:val="lowerRoman"/>
      <w:lvlText w:val="%9."/>
      <w:lvlJc w:val="right"/>
      <w:pPr>
        <w:ind w:left="6707" w:hanging="180"/>
      </w:pPr>
    </w:lvl>
  </w:abstractNum>
  <w:abstractNum w:abstractNumId="143" w15:restartNumberingAfterBreak="0">
    <w:nsid w:val="48F762FA"/>
    <w:multiLevelType w:val="hybridMultilevel"/>
    <w:tmpl w:val="8E3E81F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4" w15:restartNumberingAfterBreak="0">
    <w:nsid w:val="49690A8C"/>
    <w:multiLevelType w:val="hybridMultilevel"/>
    <w:tmpl w:val="8C6C88FC"/>
    <w:lvl w:ilvl="0" w:tplc="0410000B">
      <w:start w:val="1"/>
      <w:numFmt w:val="bullet"/>
      <w:lvlText w:val=""/>
      <w:lvlJc w:val="left"/>
      <w:pPr>
        <w:ind w:left="1026" w:hanging="360"/>
      </w:pPr>
      <w:rPr>
        <w:rFonts w:ascii="Wingdings" w:hAnsi="Wingdings" w:hint="default"/>
      </w:rPr>
    </w:lvl>
    <w:lvl w:ilvl="1" w:tplc="04100003" w:tentative="1">
      <w:start w:val="1"/>
      <w:numFmt w:val="bullet"/>
      <w:lvlText w:val="o"/>
      <w:lvlJc w:val="left"/>
      <w:pPr>
        <w:ind w:left="1746" w:hanging="360"/>
      </w:pPr>
      <w:rPr>
        <w:rFonts w:ascii="Courier New" w:hAnsi="Courier New" w:cs="Courier New" w:hint="default"/>
      </w:rPr>
    </w:lvl>
    <w:lvl w:ilvl="2" w:tplc="04100005" w:tentative="1">
      <w:start w:val="1"/>
      <w:numFmt w:val="bullet"/>
      <w:lvlText w:val=""/>
      <w:lvlJc w:val="left"/>
      <w:pPr>
        <w:ind w:left="2466" w:hanging="360"/>
      </w:pPr>
      <w:rPr>
        <w:rFonts w:ascii="Wingdings" w:hAnsi="Wingdings" w:hint="default"/>
      </w:rPr>
    </w:lvl>
    <w:lvl w:ilvl="3" w:tplc="04100001" w:tentative="1">
      <w:start w:val="1"/>
      <w:numFmt w:val="bullet"/>
      <w:lvlText w:val=""/>
      <w:lvlJc w:val="left"/>
      <w:pPr>
        <w:ind w:left="3186" w:hanging="360"/>
      </w:pPr>
      <w:rPr>
        <w:rFonts w:ascii="Symbol" w:hAnsi="Symbol" w:hint="default"/>
      </w:rPr>
    </w:lvl>
    <w:lvl w:ilvl="4" w:tplc="04100003" w:tentative="1">
      <w:start w:val="1"/>
      <w:numFmt w:val="bullet"/>
      <w:lvlText w:val="o"/>
      <w:lvlJc w:val="left"/>
      <w:pPr>
        <w:ind w:left="3906" w:hanging="360"/>
      </w:pPr>
      <w:rPr>
        <w:rFonts w:ascii="Courier New" w:hAnsi="Courier New" w:cs="Courier New" w:hint="default"/>
      </w:rPr>
    </w:lvl>
    <w:lvl w:ilvl="5" w:tplc="04100005" w:tentative="1">
      <w:start w:val="1"/>
      <w:numFmt w:val="bullet"/>
      <w:lvlText w:val=""/>
      <w:lvlJc w:val="left"/>
      <w:pPr>
        <w:ind w:left="4626" w:hanging="360"/>
      </w:pPr>
      <w:rPr>
        <w:rFonts w:ascii="Wingdings" w:hAnsi="Wingdings" w:hint="default"/>
      </w:rPr>
    </w:lvl>
    <w:lvl w:ilvl="6" w:tplc="04100001" w:tentative="1">
      <w:start w:val="1"/>
      <w:numFmt w:val="bullet"/>
      <w:lvlText w:val=""/>
      <w:lvlJc w:val="left"/>
      <w:pPr>
        <w:ind w:left="5346" w:hanging="360"/>
      </w:pPr>
      <w:rPr>
        <w:rFonts w:ascii="Symbol" w:hAnsi="Symbol" w:hint="default"/>
      </w:rPr>
    </w:lvl>
    <w:lvl w:ilvl="7" w:tplc="04100003" w:tentative="1">
      <w:start w:val="1"/>
      <w:numFmt w:val="bullet"/>
      <w:lvlText w:val="o"/>
      <w:lvlJc w:val="left"/>
      <w:pPr>
        <w:ind w:left="6066" w:hanging="360"/>
      </w:pPr>
      <w:rPr>
        <w:rFonts w:ascii="Courier New" w:hAnsi="Courier New" w:cs="Courier New" w:hint="default"/>
      </w:rPr>
    </w:lvl>
    <w:lvl w:ilvl="8" w:tplc="04100005" w:tentative="1">
      <w:start w:val="1"/>
      <w:numFmt w:val="bullet"/>
      <w:lvlText w:val=""/>
      <w:lvlJc w:val="left"/>
      <w:pPr>
        <w:ind w:left="6786" w:hanging="360"/>
      </w:pPr>
      <w:rPr>
        <w:rFonts w:ascii="Wingdings" w:hAnsi="Wingdings" w:hint="default"/>
      </w:rPr>
    </w:lvl>
  </w:abstractNum>
  <w:abstractNum w:abstractNumId="145" w15:restartNumberingAfterBreak="0">
    <w:nsid w:val="49E04E96"/>
    <w:multiLevelType w:val="hybridMultilevel"/>
    <w:tmpl w:val="4E044C7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6" w15:restartNumberingAfterBreak="0">
    <w:nsid w:val="4A7A66D1"/>
    <w:multiLevelType w:val="hybridMultilevel"/>
    <w:tmpl w:val="5916F69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7" w15:restartNumberingAfterBreak="0">
    <w:nsid w:val="4B136A1F"/>
    <w:multiLevelType w:val="hybridMultilevel"/>
    <w:tmpl w:val="EFD2054E"/>
    <w:lvl w:ilvl="0" w:tplc="04100001">
      <w:start w:val="1"/>
      <w:numFmt w:val="bullet"/>
      <w:lvlText w:val=""/>
      <w:lvlJc w:val="left"/>
      <w:pPr>
        <w:ind w:left="797" w:hanging="360"/>
      </w:pPr>
      <w:rPr>
        <w:rFonts w:ascii="Symbol" w:hAnsi="Symbol" w:hint="default"/>
      </w:rPr>
    </w:lvl>
    <w:lvl w:ilvl="1" w:tplc="04100003" w:tentative="1">
      <w:start w:val="1"/>
      <w:numFmt w:val="bullet"/>
      <w:lvlText w:val="o"/>
      <w:lvlJc w:val="left"/>
      <w:pPr>
        <w:ind w:left="1517" w:hanging="360"/>
      </w:pPr>
      <w:rPr>
        <w:rFonts w:ascii="Courier New" w:hAnsi="Courier New" w:cs="Courier New" w:hint="default"/>
      </w:rPr>
    </w:lvl>
    <w:lvl w:ilvl="2" w:tplc="04100005" w:tentative="1">
      <w:start w:val="1"/>
      <w:numFmt w:val="bullet"/>
      <w:lvlText w:val=""/>
      <w:lvlJc w:val="left"/>
      <w:pPr>
        <w:ind w:left="2237" w:hanging="360"/>
      </w:pPr>
      <w:rPr>
        <w:rFonts w:ascii="Wingdings" w:hAnsi="Wingdings" w:hint="default"/>
      </w:rPr>
    </w:lvl>
    <w:lvl w:ilvl="3" w:tplc="04100001" w:tentative="1">
      <w:start w:val="1"/>
      <w:numFmt w:val="bullet"/>
      <w:lvlText w:val=""/>
      <w:lvlJc w:val="left"/>
      <w:pPr>
        <w:ind w:left="2957" w:hanging="360"/>
      </w:pPr>
      <w:rPr>
        <w:rFonts w:ascii="Symbol" w:hAnsi="Symbol" w:hint="default"/>
      </w:rPr>
    </w:lvl>
    <w:lvl w:ilvl="4" w:tplc="04100003" w:tentative="1">
      <w:start w:val="1"/>
      <w:numFmt w:val="bullet"/>
      <w:lvlText w:val="o"/>
      <w:lvlJc w:val="left"/>
      <w:pPr>
        <w:ind w:left="3677" w:hanging="360"/>
      </w:pPr>
      <w:rPr>
        <w:rFonts w:ascii="Courier New" w:hAnsi="Courier New" w:cs="Courier New" w:hint="default"/>
      </w:rPr>
    </w:lvl>
    <w:lvl w:ilvl="5" w:tplc="04100005" w:tentative="1">
      <w:start w:val="1"/>
      <w:numFmt w:val="bullet"/>
      <w:lvlText w:val=""/>
      <w:lvlJc w:val="left"/>
      <w:pPr>
        <w:ind w:left="4397" w:hanging="360"/>
      </w:pPr>
      <w:rPr>
        <w:rFonts w:ascii="Wingdings" w:hAnsi="Wingdings" w:hint="default"/>
      </w:rPr>
    </w:lvl>
    <w:lvl w:ilvl="6" w:tplc="04100001" w:tentative="1">
      <w:start w:val="1"/>
      <w:numFmt w:val="bullet"/>
      <w:lvlText w:val=""/>
      <w:lvlJc w:val="left"/>
      <w:pPr>
        <w:ind w:left="5117" w:hanging="360"/>
      </w:pPr>
      <w:rPr>
        <w:rFonts w:ascii="Symbol" w:hAnsi="Symbol" w:hint="default"/>
      </w:rPr>
    </w:lvl>
    <w:lvl w:ilvl="7" w:tplc="04100003" w:tentative="1">
      <w:start w:val="1"/>
      <w:numFmt w:val="bullet"/>
      <w:lvlText w:val="o"/>
      <w:lvlJc w:val="left"/>
      <w:pPr>
        <w:ind w:left="5837" w:hanging="360"/>
      </w:pPr>
      <w:rPr>
        <w:rFonts w:ascii="Courier New" w:hAnsi="Courier New" w:cs="Courier New" w:hint="default"/>
      </w:rPr>
    </w:lvl>
    <w:lvl w:ilvl="8" w:tplc="04100005" w:tentative="1">
      <w:start w:val="1"/>
      <w:numFmt w:val="bullet"/>
      <w:lvlText w:val=""/>
      <w:lvlJc w:val="left"/>
      <w:pPr>
        <w:ind w:left="6557" w:hanging="360"/>
      </w:pPr>
      <w:rPr>
        <w:rFonts w:ascii="Wingdings" w:hAnsi="Wingdings" w:hint="default"/>
      </w:rPr>
    </w:lvl>
  </w:abstractNum>
  <w:abstractNum w:abstractNumId="148" w15:restartNumberingAfterBreak="0">
    <w:nsid w:val="4B8C0B59"/>
    <w:multiLevelType w:val="multilevel"/>
    <w:tmpl w:val="D6261D54"/>
    <w:lvl w:ilvl="0">
      <w:start w:val="1"/>
      <w:numFmt w:val="decimal"/>
      <w:lvlText w:val="%1."/>
      <w:lvlJc w:val="left"/>
      <w:pPr>
        <w:ind w:left="585" w:hanging="358"/>
      </w:pPr>
      <w:rPr>
        <w:rFonts w:ascii="Arial Black" w:eastAsia="Arial Black" w:hAnsi="Arial Black" w:cs="Arial Black" w:hint="default"/>
        <w:b w:val="0"/>
        <w:bCs w:val="0"/>
        <w:i w:val="0"/>
        <w:iCs w:val="0"/>
        <w:w w:val="81"/>
        <w:sz w:val="18"/>
        <w:szCs w:val="18"/>
        <w:lang w:val="it-IT" w:eastAsia="en-US" w:bidi="ar-SA"/>
      </w:rPr>
    </w:lvl>
    <w:lvl w:ilvl="1">
      <w:start w:val="1"/>
      <w:numFmt w:val="decimal"/>
      <w:lvlText w:val="%1.%2."/>
      <w:lvlJc w:val="left"/>
      <w:pPr>
        <w:ind w:left="654" w:hanging="432"/>
      </w:pPr>
      <w:rPr>
        <w:rFonts w:ascii="Arial Black" w:eastAsia="Arial Black" w:hAnsi="Arial Black" w:cs="Arial Black" w:hint="default"/>
        <w:b w:val="0"/>
        <w:bCs w:val="0"/>
        <w:i w:val="0"/>
        <w:iCs w:val="0"/>
        <w:spacing w:val="-3"/>
        <w:w w:val="81"/>
        <w:sz w:val="18"/>
        <w:szCs w:val="18"/>
        <w:lang w:val="it-IT" w:eastAsia="en-US" w:bidi="ar-SA"/>
      </w:rPr>
    </w:lvl>
    <w:lvl w:ilvl="2">
      <w:start w:val="1"/>
      <w:numFmt w:val="lowerLetter"/>
      <w:lvlText w:val="%3)"/>
      <w:lvlJc w:val="left"/>
      <w:pPr>
        <w:ind w:left="937" w:hanging="358"/>
      </w:pPr>
      <w:rPr>
        <w:rFonts w:ascii="Calibri" w:eastAsia="Calibri" w:hAnsi="Calibri" w:cs="Calibri" w:hint="default"/>
        <w:b w:val="0"/>
        <w:bCs w:val="0"/>
        <w:i w:val="0"/>
        <w:iCs w:val="0"/>
        <w:spacing w:val="-1"/>
        <w:w w:val="97"/>
        <w:sz w:val="18"/>
        <w:szCs w:val="18"/>
        <w:lang w:val="it-IT" w:eastAsia="en-US" w:bidi="ar-SA"/>
      </w:rPr>
    </w:lvl>
    <w:lvl w:ilvl="3">
      <w:start w:val="1"/>
      <w:numFmt w:val="bullet"/>
      <w:lvlText w:val=""/>
      <w:lvlJc w:val="left"/>
      <w:pPr>
        <w:ind w:left="1362" w:hanging="360"/>
      </w:pPr>
      <w:rPr>
        <w:rFonts w:ascii="Wingdings" w:hAnsi="Wingdings" w:hint="default"/>
      </w:rPr>
    </w:lvl>
    <w:lvl w:ilvl="4">
      <w:start w:val="1"/>
      <w:numFmt w:val="lowerRoman"/>
      <w:lvlText w:val="%5."/>
      <w:lvlJc w:val="left"/>
      <w:pPr>
        <w:ind w:left="1864" w:hanging="455"/>
        <w:jc w:val="right"/>
      </w:pPr>
      <w:rPr>
        <w:rFonts w:hint="default"/>
        <w:w w:val="100"/>
        <w:lang w:val="it-IT" w:eastAsia="en-US" w:bidi="ar-SA"/>
      </w:rPr>
    </w:lvl>
    <w:lvl w:ilvl="5">
      <w:numFmt w:val="bullet"/>
      <w:lvlText w:val="•"/>
      <w:lvlJc w:val="left"/>
      <w:pPr>
        <w:ind w:left="1860" w:hanging="455"/>
      </w:pPr>
      <w:rPr>
        <w:rFonts w:hint="default"/>
        <w:lang w:val="it-IT" w:eastAsia="en-US" w:bidi="ar-SA"/>
      </w:rPr>
    </w:lvl>
    <w:lvl w:ilvl="6">
      <w:numFmt w:val="bullet"/>
      <w:lvlText w:val="•"/>
      <w:lvlJc w:val="left"/>
      <w:pPr>
        <w:ind w:left="3425" w:hanging="455"/>
      </w:pPr>
      <w:rPr>
        <w:rFonts w:hint="default"/>
        <w:lang w:val="it-IT" w:eastAsia="en-US" w:bidi="ar-SA"/>
      </w:rPr>
    </w:lvl>
    <w:lvl w:ilvl="7">
      <w:numFmt w:val="bullet"/>
      <w:lvlText w:val="•"/>
      <w:lvlJc w:val="left"/>
      <w:pPr>
        <w:ind w:left="4990" w:hanging="455"/>
      </w:pPr>
      <w:rPr>
        <w:rFonts w:hint="default"/>
        <w:lang w:val="it-IT" w:eastAsia="en-US" w:bidi="ar-SA"/>
      </w:rPr>
    </w:lvl>
    <w:lvl w:ilvl="8">
      <w:numFmt w:val="bullet"/>
      <w:lvlText w:val="•"/>
      <w:lvlJc w:val="left"/>
      <w:pPr>
        <w:ind w:left="6555" w:hanging="455"/>
      </w:pPr>
      <w:rPr>
        <w:rFonts w:hint="default"/>
        <w:lang w:val="it-IT" w:eastAsia="en-US" w:bidi="ar-SA"/>
      </w:rPr>
    </w:lvl>
  </w:abstractNum>
  <w:abstractNum w:abstractNumId="149" w15:restartNumberingAfterBreak="0">
    <w:nsid w:val="4CD70B14"/>
    <w:multiLevelType w:val="hybridMultilevel"/>
    <w:tmpl w:val="8006C8F4"/>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0" w15:restartNumberingAfterBreak="0">
    <w:nsid w:val="4CF0592B"/>
    <w:multiLevelType w:val="hybridMultilevel"/>
    <w:tmpl w:val="40B021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1" w15:restartNumberingAfterBreak="0">
    <w:nsid w:val="4D8066F4"/>
    <w:multiLevelType w:val="hybridMultilevel"/>
    <w:tmpl w:val="B6A8D19C"/>
    <w:lvl w:ilvl="0" w:tplc="04100001">
      <w:start w:val="1"/>
      <w:numFmt w:val="bullet"/>
      <w:lvlText w:val=""/>
      <w:lvlJc w:val="left"/>
      <w:pPr>
        <w:ind w:left="797" w:hanging="360"/>
      </w:pPr>
      <w:rPr>
        <w:rFonts w:ascii="Symbol" w:hAnsi="Symbol" w:hint="default"/>
      </w:rPr>
    </w:lvl>
    <w:lvl w:ilvl="1" w:tplc="04100003" w:tentative="1">
      <w:start w:val="1"/>
      <w:numFmt w:val="bullet"/>
      <w:lvlText w:val="o"/>
      <w:lvlJc w:val="left"/>
      <w:pPr>
        <w:ind w:left="1517" w:hanging="360"/>
      </w:pPr>
      <w:rPr>
        <w:rFonts w:ascii="Courier New" w:hAnsi="Courier New" w:cs="Courier New" w:hint="default"/>
      </w:rPr>
    </w:lvl>
    <w:lvl w:ilvl="2" w:tplc="04100005" w:tentative="1">
      <w:start w:val="1"/>
      <w:numFmt w:val="bullet"/>
      <w:lvlText w:val=""/>
      <w:lvlJc w:val="left"/>
      <w:pPr>
        <w:ind w:left="2237" w:hanging="360"/>
      </w:pPr>
      <w:rPr>
        <w:rFonts w:ascii="Wingdings" w:hAnsi="Wingdings" w:hint="default"/>
      </w:rPr>
    </w:lvl>
    <w:lvl w:ilvl="3" w:tplc="04100001" w:tentative="1">
      <w:start w:val="1"/>
      <w:numFmt w:val="bullet"/>
      <w:lvlText w:val=""/>
      <w:lvlJc w:val="left"/>
      <w:pPr>
        <w:ind w:left="2957" w:hanging="360"/>
      </w:pPr>
      <w:rPr>
        <w:rFonts w:ascii="Symbol" w:hAnsi="Symbol" w:hint="default"/>
      </w:rPr>
    </w:lvl>
    <w:lvl w:ilvl="4" w:tplc="04100003" w:tentative="1">
      <w:start w:val="1"/>
      <w:numFmt w:val="bullet"/>
      <w:lvlText w:val="o"/>
      <w:lvlJc w:val="left"/>
      <w:pPr>
        <w:ind w:left="3677" w:hanging="360"/>
      </w:pPr>
      <w:rPr>
        <w:rFonts w:ascii="Courier New" w:hAnsi="Courier New" w:cs="Courier New" w:hint="default"/>
      </w:rPr>
    </w:lvl>
    <w:lvl w:ilvl="5" w:tplc="04100005" w:tentative="1">
      <w:start w:val="1"/>
      <w:numFmt w:val="bullet"/>
      <w:lvlText w:val=""/>
      <w:lvlJc w:val="left"/>
      <w:pPr>
        <w:ind w:left="4397" w:hanging="360"/>
      </w:pPr>
      <w:rPr>
        <w:rFonts w:ascii="Wingdings" w:hAnsi="Wingdings" w:hint="default"/>
      </w:rPr>
    </w:lvl>
    <w:lvl w:ilvl="6" w:tplc="04100001" w:tentative="1">
      <w:start w:val="1"/>
      <w:numFmt w:val="bullet"/>
      <w:lvlText w:val=""/>
      <w:lvlJc w:val="left"/>
      <w:pPr>
        <w:ind w:left="5117" w:hanging="360"/>
      </w:pPr>
      <w:rPr>
        <w:rFonts w:ascii="Symbol" w:hAnsi="Symbol" w:hint="default"/>
      </w:rPr>
    </w:lvl>
    <w:lvl w:ilvl="7" w:tplc="04100003" w:tentative="1">
      <w:start w:val="1"/>
      <w:numFmt w:val="bullet"/>
      <w:lvlText w:val="o"/>
      <w:lvlJc w:val="left"/>
      <w:pPr>
        <w:ind w:left="5837" w:hanging="360"/>
      </w:pPr>
      <w:rPr>
        <w:rFonts w:ascii="Courier New" w:hAnsi="Courier New" w:cs="Courier New" w:hint="default"/>
      </w:rPr>
    </w:lvl>
    <w:lvl w:ilvl="8" w:tplc="04100005" w:tentative="1">
      <w:start w:val="1"/>
      <w:numFmt w:val="bullet"/>
      <w:lvlText w:val=""/>
      <w:lvlJc w:val="left"/>
      <w:pPr>
        <w:ind w:left="6557" w:hanging="360"/>
      </w:pPr>
      <w:rPr>
        <w:rFonts w:ascii="Wingdings" w:hAnsi="Wingdings" w:hint="default"/>
      </w:rPr>
    </w:lvl>
  </w:abstractNum>
  <w:abstractNum w:abstractNumId="152" w15:restartNumberingAfterBreak="0">
    <w:nsid w:val="4D810C32"/>
    <w:multiLevelType w:val="hybridMultilevel"/>
    <w:tmpl w:val="68C0F606"/>
    <w:lvl w:ilvl="0" w:tplc="418858F0">
      <w:start w:val="1"/>
      <w:numFmt w:val="decimal"/>
      <w:lvlText w:val="C.%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3"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4" w15:restartNumberingAfterBreak="0">
    <w:nsid w:val="4FFB0694"/>
    <w:multiLevelType w:val="hybridMultilevel"/>
    <w:tmpl w:val="16D8C596"/>
    <w:lvl w:ilvl="0" w:tplc="C6984FBE">
      <w:start w:val="1"/>
      <w:numFmt w:val="decimal"/>
      <w:lvlText w:val="%1."/>
      <w:lvlJc w:val="left"/>
      <w:pPr>
        <w:ind w:left="360" w:hanging="360"/>
      </w:pPr>
      <w:rPr>
        <w:rFonts w:ascii="Times New Roman" w:eastAsiaTheme="minorEastAsia" w:hAnsi="Times New Roman" w:cs="Times New Roman"/>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5"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6" w15:restartNumberingAfterBreak="0">
    <w:nsid w:val="51591991"/>
    <w:multiLevelType w:val="hybridMultilevel"/>
    <w:tmpl w:val="E5EC2982"/>
    <w:lvl w:ilvl="0" w:tplc="DCDC9A30">
      <w:start w:val="3"/>
      <w:numFmt w:val="bullet"/>
      <w:lvlText w:val="-"/>
      <w:lvlJc w:val="left"/>
      <w:pPr>
        <w:ind w:left="720" w:hanging="360"/>
      </w:pPr>
      <w:rPr>
        <w:rFonts w:ascii="Tahoma" w:eastAsia="Tahom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7" w15:restartNumberingAfterBreak="0">
    <w:nsid w:val="517420CF"/>
    <w:multiLevelType w:val="hybridMultilevel"/>
    <w:tmpl w:val="7958849E"/>
    <w:lvl w:ilvl="0" w:tplc="41EA4412">
      <w:start w:val="1"/>
      <w:numFmt w:val="bullet"/>
      <w:lvlText w:val="-"/>
      <w:lvlJc w:val="left"/>
      <w:pPr>
        <w:ind w:left="720" w:hanging="360"/>
      </w:pPr>
      <w:rPr>
        <w:rFonts w:ascii="Arial" w:hAnsi="Arial" w:hint="default"/>
        <w:b w:val="0"/>
        <w:i w:val="0"/>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8" w15:restartNumberingAfterBreak="0">
    <w:nsid w:val="52112274"/>
    <w:multiLevelType w:val="hybridMultilevel"/>
    <w:tmpl w:val="20A0E6AC"/>
    <w:lvl w:ilvl="0" w:tplc="377A9842">
      <w:start w:val="1"/>
      <w:numFmt w:val="bullet"/>
      <w:lvlText w:val="-"/>
      <w:lvlJc w:val="left"/>
      <w:pPr>
        <w:ind w:left="2444" w:hanging="360"/>
      </w:pPr>
      <w:rPr>
        <w:rFonts w:ascii="Calibri" w:eastAsiaTheme="minorHAnsi" w:hAnsi="Calibri" w:cs="Calibri" w:hint="default"/>
      </w:rPr>
    </w:lvl>
    <w:lvl w:ilvl="1" w:tplc="04100003" w:tentative="1">
      <w:start w:val="1"/>
      <w:numFmt w:val="bullet"/>
      <w:lvlText w:val="o"/>
      <w:lvlJc w:val="left"/>
      <w:pPr>
        <w:ind w:left="3164" w:hanging="360"/>
      </w:pPr>
      <w:rPr>
        <w:rFonts w:ascii="Courier New" w:hAnsi="Courier New" w:cs="Courier New" w:hint="default"/>
      </w:rPr>
    </w:lvl>
    <w:lvl w:ilvl="2" w:tplc="04100005" w:tentative="1">
      <w:start w:val="1"/>
      <w:numFmt w:val="bullet"/>
      <w:lvlText w:val=""/>
      <w:lvlJc w:val="left"/>
      <w:pPr>
        <w:ind w:left="3884" w:hanging="360"/>
      </w:pPr>
      <w:rPr>
        <w:rFonts w:ascii="Wingdings" w:hAnsi="Wingdings" w:hint="default"/>
      </w:rPr>
    </w:lvl>
    <w:lvl w:ilvl="3" w:tplc="04100001" w:tentative="1">
      <w:start w:val="1"/>
      <w:numFmt w:val="bullet"/>
      <w:lvlText w:val=""/>
      <w:lvlJc w:val="left"/>
      <w:pPr>
        <w:ind w:left="4604" w:hanging="360"/>
      </w:pPr>
      <w:rPr>
        <w:rFonts w:ascii="Symbol" w:hAnsi="Symbol" w:hint="default"/>
      </w:rPr>
    </w:lvl>
    <w:lvl w:ilvl="4" w:tplc="04100003" w:tentative="1">
      <w:start w:val="1"/>
      <w:numFmt w:val="bullet"/>
      <w:lvlText w:val="o"/>
      <w:lvlJc w:val="left"/>
      <w:pPr>
        <w:ind w:left="5324" w:hanging="360"/>
      </w:pPr>
      <w:rPr>
        <w:rFonts w:ascii="Courier New" w:hAnsi="Courier New" w:cs="Courier New" w:hint="default"/>
      </w:rPr>
    </w:lvl>
    <w:lvl w:ilvl="5" w:tplc="04100005" w:tentative="1">
      <w:start w:val="1"/>
      <w:numFmt w:val="bullet"/>
      <w:lvlText w:val=""/>
      <w:lvlJc w:val="left"/>
      <w:pPr>
        <w:ind w:left="6044" w:hanging="360"/>
      </w:pPr>
      <w:rPr>
        <w:rFonts w:ascii="Wingdings" w:hAnsi="Wingdings" w:hint="default"/>
      </w:rPr>
    </w:lvl>
    <w:lvl w:ilvl="6" w:tplc="04100001" w:tentative="1">
      <w:start w:val="1"/>
      <w:numFmt w:val="bullet"/>
      <w:lvlText w:val=""/>
      <w:lvlJc w:val="left"/>
      <w:pPr>
        <w:ind w:left="6764" w:hanging="360"/>
      </w:pPr>
      <w:rPr>
        <w:rFonts w:ascii="Symbol" w:hAnsi="Symbol" w:hint="default"/>
      </w:rPr>
    </w:lvl>
    <w:lvl w:ilvl="7" w:tplc="04100003" w:tentative="1">
      <w:start w:val="1"/>
      <w:numFmt w:val="bullet"/>
      <w:lvlText w:val="o"/>
      <w:lvlJc w:val="left"/>
      <w:pPr>
        <w:ind w:left="7484" w:hanging="360"/>
      </w:pPr>
      <w:rPr>
        <w:rFonts w:ascii="Courier New" w:hAnsi="Courier New" w:cs="Courier New" w:hint="default"/>
      </w:rPr>
    </w:lvl>
    <w:lvl w:ilvl="8" w:tplc="04100005" w:tentative="1">
      <w:start w:val="1"/>
      <w:numFmt w:val="bullet"/>
      <w:lvlText w:val=""/>
      <w:lvlJc w:val="left"/>
      <w:pPr>
        <w:ind w:left="8204" w:hanging="360"/>
      </w:pPr>
      <w:rPr>
        <w:rFonts w:ascii="Wingdings" w:hAnsi="Wingdings" w:hint="default"/>
      </w:rPr>
    </w:lvl>
  </w:abstractNum>
  <w:abstractNum w:abstractNumId="159" w15:restartNumberingAfterBreak="0">
    <w:nsid w:val="534B267D"/>
    <w:multiLevelType w:val="hybridMultilevel"/>
    <w:tmpl w:val="6DEED904"/>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0" w15:restartNumberingAfterBreak="0">
    <w:nsid w:val="547604C2"/>
    <w:multiLevelType w:val="hybridMultilevel"/>
    <w:tmpl w:val="52FACDB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1" w15:restartNumberingAfterBreak="0">
    <w:nsid w:val="55393911"/>
    <w:multiLevelType w:val="hybridMultilevel"/>
    <w:tmpl w:val="C1323D1A"/>
    <w:lvl w:ilvl="0" w:tplc="04100017">
      <w:start w:val="1"/>
      <w:numFmt w:val="lowerLetter"/>
      <w:lvlText w:val="%1)"/>
      <w:lvlJc w:val="left"/>
      <w:pPr>
        <w:ind w:left="437" w:hanging="360"/>
      </w:pPr>
    </w:lvl>
    <w:lvl w:ilvl="1" w:tplc="04100019" w:tentative="1">
      <w:start w:val="1"/>
      <w:numFmt w:val="lowerLetter"/>
      <w:lvlText w:val="%2."/>
      <w:lvlJc w:val="left"/>
      <w:pPr>
        <w:ind w:left="1157" w:hanging="360"/>
      </w:pPr>
    </w:lvl>
    <w:lvl w:ilvl="2" w:tplc="0410001B" w:tentative="1">
      <w:start w:val="1"/>
      <w:numFmt w:val="lowerRoman"/>
      <w:lvlText w:val="%3."/>
      <w:lvlJc w:val="right"/>
      <w:pPr>
        <w:ind w:left="1877" w:hanging="180"/>
      </w:pPr>
    </w:lvl>
    <w:lvl w:ilvl="3" w:tplc="0410000F" w:tentative="1">
      <w:start w:val="1"/>
      <w:numFmt w:val="decimal"/>
      <w:lvlText w:val="%4."/>
      <w:lvlJc w:val="left"/>
      <w:pPr>
        <w:ind w:left="2597" w:hanging="360"/>
      </w:pPr>
    </w:lvl>
    <w:lvl w:ilvl="4" w:tplc="04100019" w:tentative="1">
      <w:start w:val="1"/>
      <w:numFmt w:val="lowerLetter"/>
      <w:lvlText w:val="%5."/>
      <w:lvlJc w:val="left"/>
      <w:pPr>
        <w:ind w:left="3317" w:hanging="360"/>
      </w:pPr>
    </w:lvl>
    <w:lvl w:ilvl="5" w:tplc="0410001B" w:tentative="1">
      <w:start w:val="1"/>
      <w:numFmt w:val="lowerRoman"/>
      <w:lvlText w:val="%6."/>
      <w:lvlJc w:val="right"/>
      <w:pPr>
        <w:ind w:left="4037" w:hanging="180"/>
      </w:pPr>
    </w:lvl>
    <w:lvl w:ilvl="6" w:tplc="0410000F" w:tentative="1">
      <w:start w:val="1"/>
      <w:numFmt w:val="decimal"/>
      <w:lvlText w:val="%7."/>
      <w:lvlJc w:val="left"/>
      <w:pPr>
        <w:ind w:left="4757" w:hanging="360"/>
      </w:pPr>
    </w:lvl>
    <w:lvl w:ilvl="7" w:tplc="04100019" w:tentative="1">
      <w:start w:val="1"/>
      <w:numFmt w:val="lowerLetter"/>
      <w:lvlText w:val="%8."/>
      <w:lvlJc w:val="left"/>
      <w:pPr>
        <w:ind w:left="5477" w:hanging="360"/>
      </w:pPr>
    </w:lvl>
    <w:lvl w:ilvl="8" w:tplc="0410001B" w:tentative="1">
      <w:start w:val="1"/>
      <w:numFmt w:val="lowerRoman"/>
      <w:lvlText w:val="%9."/>
      <w:lvlJc w:val="right"/>
      <w:pPr>
        <w:ind w:left="6197" w:hanging="180"/>
      </w:pPr>
    </w:lvl>
  </w:abstractNum>
  <w:abstractNum w:abstractNumId="162" w15:restartNumberingAfterBreak="0">
    <w:nsid w:val="5561389F"/>
    <w:multiLevelType w:val="multilevel"/>
    <w:tmpl w:val="ADC60614"/>
    <w:styleLink w:val="Elencocorrente1"/>
    <w:lvl w:ilvl="0">
      <w:start w:val="1"/>
      <w:numFmt w:val="decimal"/>
      <w:lvlText w:val="%1)"/>
      <w:lvlJc w:val="left"/>
      <w:pPr>
        <w:ind w:left="948" w:hanging="360"/>
      </w:pPr>
      <w:rPr>
        <w:rFonts w:ascii="Times New Roman" w:eastAsia="Calibri" w:hAnsi="Times New Roman" w:cs="Times New Roman"/>
        <w:b w:val="0"/>
        <w:bCs w:val="0"/>
        <w:i w:val="0"/>
        <w:iCs w:val="0"/>
        <w:w w:val="101"/>
        <w:sz w:val="18"/>
        <w:szCs w:val="18"/>
        <w:lang w:val="it-IT" w:eastAsia="en-US" w:bidi="ar-SA"/>
      </w:rPr>
    </w:lvl>
    <w:lvl w:ilvl="1">
      <w:numFmt w:val="bullet"/>
      <w:lvlText w:val="•"/>
      <w:lvlJc w:val="left"/>
      <w:pPr>
        <w:ind w:left="1814" w:hanging="360"/>
      </w:pPr>
      <w:rPr>
        <w:rFonts w:hint="default"/>
        <w:lang w:val="it-IT" w:eastAsia="en-US" w:bidi="ar-SA"/>
      </w:rPr>
    </w:lvl>
    <w:lvl w:ilvl="2">
      <w:numFmt w:val="bullet"/>
      <w:lvlText w:val="•"/>
      <w:lvlJc w:val="left"/>
      <w:pPr>
        <w:ind w:left="2689" w:hanging="360"/>
      </w:pPr>
      <w:rPr>
        <w:rFonts w:hint="default"/>
        <w:lang w:val="it-IT" w:eastAsia="en-US" w:bidi="ar-SA"/>
      </w:rPr>
    </w:lvl>
    <w:lvl w:ilvl="3">
      <w:numFmt w:val="bullet"/>
      <w:lvlText w:val="•"/>
      <w:lvlJc w:val="left"/>
      <w:pPr>
        <w:ind w:left="3563" w:hanging="360"/>
      </w:pPr>
      <w:rPr>
        <w:rFonts w:hint="default"/>
        <w:lang w:val="it-IT" w:eastAsia="en-US" w:bidi="ar-SA"/>
      </w:rPr>
    </w:lvl>
    <w:lvl w:ilvl="4">
      <w:numFmt w:val="bullet"/>
      <w:lvlText w:val="•"/>
      <w:lvlJc w:val="left"/>
      <w:pPr>
        <w:ind w:left="4438" w:hanging="360"/>
      </w:pPr>
      <w:rPr>
        <w:rFonts w:hint="default"/>
        <w:lang w:val="it-IT" w:eastAsia="en-US" w:bidi="ar-SA"/>
      </w:rPr>
    </w:lvl>
    <w:lvl w:ilvl="5">
      <w:numFmt w:val="bullet"/>
      <w:lvlText w:val="•"/>
      <w:lvlJc w:val="left"/>
      <w:pPr>
        <w:ind w:left="5313" w:hanging="360"/>
      </w:pPr>
      <w:rPr>
        <w:rFonts w:hint="default"/>
        <w:lang w:val="it-IT" w:eastAsia="en-US" w:bidi="ar-SA"/>
      </w:rPr>
    </w:lvl>
    <w:lvl w:ilvl="6">
      <w:numFmt w:val="bullet"/>
      <w:lvlText w:val="•"/>
      <w:lvlJc w:val="left"/>
      <w:pPr>
        <w:ind w:left="6187" w:hanging="360"/>
      </w:pPr>
      <w:rPr>
        <w:rFonts w:hint="default"/>
        <w:lang w:val="it-IT" w:eastAsia="en-US" w:bidi="ar-SA"/>
      </w:rPr>
    </w:lvl>
    <w:lvl w:ilvl="7">
      <w:numFmt w:val="bullet"/>
      <w:lvlText w:val="•"/>
      <w:lvlJc w:val="left"/>
      <w:pPr>
        <w:ind w:left="7062" w:hanging="360"/>
      </w:pPr>
      <w:rPr>
        <w:rFonts w:hint="default"/>
        <w:lang w:val="it-IT" w:eastAsia="en-US" w:bidi="ar-SA"/>
      </w:rPr>
    </w:lvl>
    <w:lvl w:ilvl="8">
      <w:numFmt w:val="bullet"/>
      <w:lvlText w:val="•"/>
      <w:lvlJc w:val="left"/>
      <w:pPr>
        <w:ind w:left="7937" w:hanging="360"/>
      </w:pPr>
      <w:rPr>
        <w:rFonts w:hint="default"/>
        <w:lang w:val="it-IT" w:eastAsia="en-US" w:bidi="ar-SA"/>
      </w:rPr>
    </w:lvl>
  </w:abstractNum>
  <w:abstractNum w:abstractNumId="163" w15:restartNumberingAfterBreak="0">
    <w:nsid w:val="55F270FC"/>
    <w:multiLevelType w:val="hybridMultilevel"/>
    <w:tmpl w:val="78E69E9E"/>
    <w:lvl w:ilvl="0" w:tplc="020A8CD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4" w15:restartNumberingAfterBreak="0">
    <w:nsid w:val="56210AC2"/>
    <w:multiLevelType w:val="hybridMultilevel"/>
    <w:tmpl w:val="D5D00D0C"/>
    <w:lvl w:ilvl="0" w:tplc="DE82B940">
      <w:numFmt w:val="bullet"/>
      <w:lvlText w:val=""/>
      <w:lvlJc w:val="left"/>
      <w:pPr>
        <w:ind w:left="432" w:hanging="432"/>
      </w:pPr>
      <w:rPr>
        <w:rFonts w:ascii="Wingdings" w:eastAsia="Wingdings" w:hAnsi="Wingdings" w:cs="Wingdings" w:hint="default"/>
        <w:b/>
        <w:bCs/>
        <w:w w:val="100"/>
        <w:sz w:val="22"/>
        <w:szCs w:val="22"/>
        <w:lang w:val="it-IT" w:eastAsia="en-US" w:bidi="ar-SA"/>
      </w:rPr>
    </w:lvl>
    <w:lvl w:ilvl="1" w:tplc="FFFFFFFF">
      <w:numFmt w:val="bullet"/>
      <w:lvlText w:val=""/>
      <w:lvlJc w:val="left"/>
      <w:pPr>
        <w:ind w:left="566" w:hanging="425"/>
      </w:pPr>
      <w:rPr>
        <w:rFonts w:ascii="Wingdings" w:eastAsia="Wingdings" w:hAnsi="Wingdings" w:cs="Wingdings" w:hint="default"/>
        <w:w w:val="100"/>
        <w:sz w:val="24"/>
        <w:szCs w:val="24"/>
        <w:lang w:val="it-IT" w:eastAsia="en-US" w:bidi="ar-SA"/>
      </w:rPr>
    </w:lvl>
    <w:lvl w:ilvl="2" w:tplc="FFFFFFFF">
      <w:numFmt w:val="bullet"/>
      <w:lvlText w:val="•"/>
      <w:lvlJc w:val="left"/>
      <w:pPr>
        <w:ind w:left="1648" w:hanging="425"/>
      </w:pPr>
      <w:rPr>
        <w:rFonts w:hint="default"/>
        <w:lang w:val="it-IT" w:eastAsia="en-US" w:bidi="ar-SA"/>
      </w:rPr>
    </w:lvl>
    <w:lvl w:ilvl="3" w:tplc="FFFFFFFF">
      <w:numFmt w:val="bullet"/>
      <w:lvlText w:val="•"/>
      <w:lvlJc w:val="left"/>
      <w:pPr>
        <w:ind w:left="2733" w:hanging="425"/>
      </w:pPr>
      <w:rPr>
        <w:rFonts w:hint="default"/>
        <w:lang w:val="it-IT" w:eastAsia="en-US" w:bidi="ar-SA"/>
      </w:rPr>
    </w:lvl>
    <w:lvl w:ilvl="4" w:tplc="FFFFFFFF">
      <w:numFmt w:val="bullet"/>
      <w:lvlText w:val="•"/>
      <w:lvlJc w:val="left"/>
      <w:pPr>
        <w:ind w:left="3818" w:hanging="425"/>
      </w:pPr>
      <w:rPr>
        <w:rFonts w:hint="default"/>
        <w:lang w:val="it-IT" w:eastAsia="en-US" w:bidi="ar-SA"/>
      </w:rPr>
    </w:lvl>
    <w:lvl w:ilvl="5" w:tplc="FFFFFFFF">
      <w:numFmt w:val="bullet"/>
      <w:lvlText w:val="•"/>
      <w:lvlJc w:val="left"/>
      <w:pPr>
        <w:ind w:left="4903" w:hanging="425"/>
      </w:pPr>
      <w:rPr>
        <w:rFonts w:hint="default"/>
        <w:lang w:val="it-IT" w:eastAsia="en-US" w:bidi="ar-SA"/>
      </w:rPr>
    </w:lvl>
    <w:lvl w:ilvl="6" w:tplc="FFFFFFFF">
      <w:numFmt w:val="bullet"/>
      <w:lvlText w:val="•"/>
      <w:lvlJc w:val="left"/>
      <w:pPr>
        <w:ind w:left="5988" w:hanging="425"/>
      </w:pPr>
      <w:rPr>
        <w:rFonts w:hint="default"/>
        <w:lang w:val="it-IT" w:eastAsia="en-US" w:bidi="ar-SA"/>
      </w:rPr>
    </w:lvl>
    <w:lvl w:ilvl="7" w:tplc="FFFFFFFF">
      <w:numFmt w:val="bullet"/>
      <w:lvlText w:val="•"/>
      <w:lvlJc w:val="left"/>
      <w:pPr>
        <w:ind w:left="7073" w:hanging="425"/>
      </w:pPr>
      <w:rPr>
        <w:rFonts w:hint="default"/>
        <w:lang w:val="it-IT" w:eastAsia="en-US" w:bidi="ar-SA"/>
      </w:rPr>
    </w:lvl>
    <w:lvl w:ilvl="8" w:tplc="FFFFFFFF">
      <w:numFmt w:val="bullet"/>
      <w:lvlText w:val="•"/>
      <w:lvlJc w:val="left"/>
      <w:pPr>
        <w:ind w:left="8158" w:hanging="425"/>
      </w:pPr>
      <w:rPr>
        <w:rFonts w:hint="default"/>
        <w:lang w:val="it-IT" w:eastAsia="en-US" w:bidi="ar-SA"/>
      </w:rPr>
    </w:lvl>
  </w:abstractNum>
  <w:abstractNum w:abstractNumId="165"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166" w15:restartNumberingAfterBreak="0">
    <w:nsid w:val="57ED7A33"/>
    <w:multiLevelType w:val="hybridMultilevel"/>
    <w:tmpl w:val="F32EB6C4"/>
    <w:lvl w:ilvl="0" w:tplc="04100005">
      <w:start w:val="1"/>
      <w:numFmt w:val="bullet"/>
      <w:lvlText w:val=""/>
      <w:lvlJc w:val="left"/>
      <w:pPr>
        <w:ind w:left="538" w:hanging="360"/>
      </w:pPr>
      <w:rPr>
        <w:rFonts w:ascii="Wingdings" w:hAnsi="Wingdings" w:hint="default"/>
        <w:b/>
        <w:i w:val="0"/>
      </w:rPr>
    </w:lvl>
    <w:lvl w:ilvl="1" w:tplc="04100003" w:tentative="1">
      <w:start w:val="1"/>
      <w:numFmt w:val="bullet"/>
      <w:lvlText w:val="o"/>
      <w:lvlJc w:val="left"/>
      <w:pPr>
        <w:ind w:left="1258" w:hanging="360"/>
      </w:pPr>
      <w:rPr>
        <w:rFonts w:ascii="Courier New" w:hAnsi="Courier New" w:cs="Courier New" w:hint="default"/>
      </w:rPr>
    </w:lvl>
    <w:lvl w:ilvl="2" w:tplc="04100005" w:tentative="1">
      <w:start w:val="1"/>
      <w:numFmt w:val="bullet"/>
      <w:lvlText w:val=""/>
      <w:lvlJc w:val="left"/>
      <w:pPr>
        <w:ind w:left="1978" w:hanging="360"/>
      </w:pPr>
      <w:rPr>
        <w:rFonts w:ascii="Wingdings" w:hAnsi="Wingdings" w:hint="default"/>
      </w:rPr>
    </w:lvl>
    <w:lvl w:ilvl="3" w:tplc="04100001" w:tentative="1">
      <w:start w:val="1"/>
      <w:numFmt w:val="bullet"/>
      <w:lvlText w:val=""/>
      <w:lvlJc w:val="left"/>
      <w:pPr>
        <w:ind w:left="2698" w:hanging="360"/>
      </w:pPr>
      <w:rPr>
        <w:rFonts w:ascii="Symbol" w:hAnsi="Symbol" w:hint="default"/>
      </w:rPr>
    </w:lvl>
    <w:lvl w:ilvl="4" w:tplc="04100003" w:tentative="1">
      <w:start w:val="1"/>
      <w:numFmt w:val="bullet"/>
      <w:lvlText w:val="o"/>
      <w:lvlJc w:val="left"/>
      <w:pPr>
        <w:ind w:left="3418" w:hanging="360"/>
      </w:pPr>
      <w:rPr>
        <w:rFonts w:ascii="Courier New" w:hAnsi="Courier New" w:cs="Courier New" w:hint="default"/>
      </w:rPr>
    </w:lvl>
    <w:lvl w:ilvl="5" w:tplc="04100005" w:tentative="1">
      <w:start w:val="1"/>
      <w:numFmt w:val="bullet"/>
      <w:lvlText w:val=""/>
      <w:lvlJc w:val="left"/>
      <w:pPr>
        <w:ind w:left="4138" w:hanging="360"/>
      </w:pPr>
      <w:rPr>
        <w:rFonts w:ascii="Wingdings" w:hAnsi="Wingdings" w:hint="default"/>
      </w:rPr>
    </w:lvl>
    <w:lvl w:ilvl="6" w:tplc="04100001" w:tentative="1">
      <w:start w:val="1"/>
      <w:numFmt w:val="bullet"/>
      <w:lvlText w:val=""/>
      <w:lvlJc w:val="left"/>
      <w:pPr>
        <w:ind w:left="4858" w:hanging="360"/>
      </w:pPr>
      <w:rPr>
        <w:rFonts w:ascii="Symbol" w:hAnsi="Symbol" w:hint="default"/>
      </w:rPr>
    </w:lvl>
    <w:lvl w:ilvl="7" w:tplc="04100003" w:tentative="1">
      <w:start w:val="1"/>
      <w:numFmt w:val="bullet"/>
      <w:lvlText w:val="o"/>
      <w:lvlJc w:val="left"/>
      <w:pPr>
        <w:ind w:left="5578" w:hanging="360"/>
      </w:pPr>
      <w:rPr>
        <w:rFonts w:ascii="Courier New" w:hAnsi="Courier New" w:cs="Courier New" w:hint="default"/>
      </w:rPr>
    </w:lvl>
    <w:lvl w:ilvl="8" w:tplc="04100005" w:tentative="1">
      <w:start w:val="1"/>
      <w:numFmt w:val="bullet"/>
      <w:lvlText w:val=""/>
      <w:lvlJc w:val="left"/>
      <w:pPr>
        <w:ind w:left="6298" w:hanging="360"/>
      </w:pPr>
      <w:rPr>
        <w:rFonts w:ascii="Wingdings" w:hAnsi="Wingdings" w:hint="default"/>
      </w:rPr>
    </w:lvl>
  </w:abstractNum>
  <w:abstractNum w:abstractNumId="16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168"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9" w15:restartNumberingAfterBreak="0">
    <w:nsid w:val="585505AC"/>
    <w:multiLevelType w:val="hybridMultilevel"/>
    <w:tmpl w:val="12F6E5EE"/>
    <w:lvl w:ilvl="0" w:tplc="04100005">
      <w:start w:val="1"/>
      <w:numFmt w:val="bullet"/>
      <w:lvlText w:val=""/>
      <w:lvlJc w:val="left"/>
      <w:pPr>
        <w:ind w:left="1854" w:hanging="360"/>
      </w:pPr>
      <w:rPr>
        <w:rFonts w:ascii="Wingdings" w:hAnsi="Wingdings"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170" w15:restartNumberingAfterBreak="0">
    <w:nsid w:val="58C3007D"/>
    <w:multiLevelType w:val="multilevel"/>
    <w:tmpl w:val="D72C7022"/>
    <w:lvl w:ilvl="0">
      <w:start w:val="1"/>
      <w:numFmt w:val="bullet"/>
      <w:lvlText w:val="-"/>
      <w:lvlJc w:val="left"/>
      <w:pPr>
        <w:ind w:left="644" w:hanging="359"/>
      </w:pPr>
    </w:lvl>
    <w:lvl w:ilvl="1">
      <w:start w:val="1"/>
      <w:numFmt w:val="bullet"/>
      <w:lvlText w:val="-"/>
      <w:lvlJc w:val="left"/>
      <w:pPr>
        <w:ind w:left="1364" w:hanging="360"/>
      </w:p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71" w15:restartNumberingAfterBreak="0">
    <w:nsid w:val="5ACD32B0"/>
    <w:multiLevelType w:val="multilevel"/>
    <w:tmpl w:val="04F697D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24"/>
        <w:szCs w:val="2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2" w15:restartNumberingAfterBreak="0">
    <w:nsid w:val="5B5108A0"/>
    <w:multiLevelType w:val="hybridMultilevel"/>
    <w:tmpl w:val="1F8A612A"/>
    <w:lvl w:ilvl="0" w:tplc="04100017">
      <w:start w:val="1"/>
      <w:numFmt w:val="lowerLetter"/>
      <w:lvlText w:val="%1)"/>
      <w:lvlJc w:val="left"/>
      <w:pPr>
        <w:ind w:left="436" w:hanging="360"/>
      </w:pPr>
    </w:lvl>
    <w:lvl w:ilvl="1" w:tplc="04100019">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173"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4" w15:restartNumberingAfterBreak="0">
    <w:nsid w:val="5CA61821"/>
    <w:multiLevelType w:val="hybridMultilevel"/>
    <w:tmpl w:val="9D1EFC5A"/>
    <w:lvl w:ilvl="0" w:tplc="289EB51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75" w15:restartNumberingAfterBreak="0">
    <w:nsid w:val="5D0C6EDD"/>
    <w:multiLevelType w:val="hybridMultilevel"/>
    <w:tmpl w:val="1E261006"/>
    <w:lvl w:ilvl="0" w:tplc="04100001">
      <w:start w:val="1"/>
      <w:numFmt w:val="bullet"/>
      <w:lvlText w:val=""/>
      <w:lvlJc w:val="left"/>
      <w:pPr>
        <w:ind w:left="1667" w:hanging="360"/>
      </w:pPr>
      <w:rPr>
        <w:rFonts w:ascii="Symbol" w:hAnsi="Symbol" w:hint="default"/>
      </w:rPr>
    </w:lvl>
    <w:lvl w:ilvl="1" w:tplc="04100003" w:tentative="1">
      <w:start w:val="1"/>
      <w:numFmt w:val="bullet"/>
      <w:lvlText w:val="o"/>
      <w:lvlJc w:val="left"/>
      <w:pPr>
        <w:ind w:left="2387" w:hanging="360"/>
      </w:pPr>
      <w:rPr>
        <w:rFonts w:ascii="Courier New" w:hAnsi="Courier New" w:cs="Courier New" w:hint="default"/>
      </w:rPr>
    </w:lvl>
    <w:lvl w:ilvl="2" w:tplc="04100005" w:tentative="1">
      <w:start w:val="1"/>
      <w:numFmt w:val="bullet"/>
      <w:lvlText w:val=""/>
      <w:lvlJc w:val="left"/>
      <w:pPr>
        <w:ind w:left="3107" w:hanging="360"/>
      </w:pPr>
      <w:rPr>
        <w:rFonts w:ascii="Wingdings" w:hAnsi="Wingdings" w:hint="default"/>
      </w:rPr>
    </w:lvl>
    <w:lvl w:ilvl="3" w:tplc="04100001" w:tentative="1">
      <w:start w:val="1"/>
      <w:numFmt w:val="bullet"/>
      <w:lvlText w:val=""/>
      <w:lvlJc w:val="left"/>
      <w:pPr>
        <w:ind w:left="3827" w:hanging="360"/>
      </w:pPr>
      <w:rPr>
        <w:rFonts w:ascii="Symbol" w:hAnsi="Symbol" w:hint="default"/>
      </w:rPr>
    </w:lvl>
    <w:lvl w:ilvl="4" w:tplc="04100003" w:tentative="1">
      <w:start w:val="1"/>
      <w:numFmt w:val="bullet"/>
      <w:lvlText w:val="o"/>
      <w:lvlJc w:val="left"/>
      <w:pPr>
        <w:ind w:left="4547" w:hanging="360"/>
      </w:pPr>
      <w:rPr>
        <w:rFonts w:ascii="Courier New" w:hAnsi="Courier New" w:cs="Courier New" w:hint="default"/>
      </w:rPr>
    </w:lvl>
    <w:lvl w:ilvl="5" w:tplc="04100005" w:tentative="1">
      <w:start w:val="1"/>
      <w:numFmt w:val="bullet"/>
      <w:lvlText w:val=""/>
      <w:lvlJc w:val="left"/>
      <w:pPr>
        <w:ind w:left="5267" w:hanging="360"/>
      </w:pPr>
      <w:rPr>
        <w:rFonts w:ascii="Wingdings" w:hAnsi="Wingdings" w:hint="default"/>
      </w:rPr>
    </w:lvl>
    <w:lvl w:ilvl="6" w:tplc="04100001" w:tentative="1">
      <w:start w:val="1"/>
      <w:numFmt w:val="bullet"/>
      <w:lvlText w:val=""/>
      <w:lvlJc w:val="left"/>
      <w:pPr>
        <w:ind w:left="5987" w:hanging="360"/>
      </w:pPr>
      <w:rPr>
        <w:rFonts w:ascii="Symbol" w:hAnsi="Symbol" w:hint="default"/>
      </w:rPr>
    </w:lvl>
    <w:lvl w:ilvl="7" w:tplc="04100003" w:tentative="1">
      <w:start w:val="1"/>
      <w:numFmt w:val="bullet"/>
      <w:lvlText w:val="o"/>
      <w:lvlJc w:val="left"/>
      <w:pPr>
        <w:ind w:left="6707" w:hanging="360"/>
      </w:pPr>
      <w:rPr>
        <w:rFonts w:ascii="Courier New" w:hAnsi="Courier New" w:cs="Courier New" w:hint="default"/>
      </w:rPr>
    </w:lvl>
    <w:lvl w:ilvl="8" w:tplc="04100005" w:tentative="1">
      <w:start w:val="1"/>
      <w:numFmt w:val="bullet"/>
      <w:lvlText w:val=""/>
      <w:lvlJc w:val="left"/>
      <w:pPr>
        <w:ind w:left="7427" w:hanging="360"/>
      </w:pPr>
      <w:rPr>
        <w:rFonts w:ascii="Wingdings" w:hAnsi="Wingdings" w:hint="default"/>
      </w:rPr>
    </w:lvl>
  </w:abstractNum>
  <w:abstractNum w:abstractNumId="176" w15:restartNumberingAfterBreak="0">
    <w:nsid w:val="5F395E7C"/>
    <w:multiLevelType w:val="hybridMultilevel"/>
    <w:tmpl w:val="0A8601F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7" w15:restartNumberingAfterBreak="0">
    <w:nsid w:val="5FB57274"/>
    <w:multiLevelType w:val="multilevel"/>
    <w:tmpl w:val="29CE45D8"/>
    <w:lvl w:ilvl="0">
      <w:start w:val="1"/>
      <w:numFmt w:val="decimal"/>
      <w:lvlText w:val="%1"/>
      <w:lvlJc w:val="left"/>
      <w:pPr>
        <w:ind w:left="43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01" w:hanging="576"/>
      </w:pPr>
      <w:rPr>
        <w:i w:val="0"/>
        <w:sz w:val="28"/>
        <w:szCs w:val="28"/>
      </w:rPr>
    </w:lvl>
    <w:lvl w:ilvl="2">
      <w:start w:val="1"/>
      <w:numFmt w:val="decimal"/>
      <w:lvlText w:val="%1.%2.%3"/>
      <w:lvlJc w:val="left"/>
      <w:pPr>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3984" w:hanging="864"/>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8" w15:restartNumberingAfterBreak="0">
    <w:nsid w:val="5FBC6829"/>
    <w:multiLevelType w:val="hybridMultilevel"/>
    <w:tmpl w:val="77CAEE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9" w15:restartNumberingAfterBreak="0">
    <w:nsid w:val="5FF17CA2"/>
    <w:multiLevelType w:val="hybridMultilevel"/>
    <w:tmpl w:val="5DA02EB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0" w15:restartNumberingAfterBreak="0">
    <w:nsid w:val="604D4512"/>
    <w:multiLevelType w:val="hybridMultilevel"/>
    <w:tmpl w:val="F26CC216"/>
    <w:lvl w:ilvl="0" w:tplc="32C07362">
      <w:numFmt w:val="bullet"/>
      <w:lvlText w:val=""/>
      <w:lvlJc w:val="left"/>
      <w:pPr>
        <w:ind w:left="720" w:hanging="360"/>
      </w:pPr>
      <w:rPr>
        <w:rFonts w:ascii="Symbol" w:eastAsia="Symbol" w:hAnsi="Symbol" w:cs="Symbol" w:hint="default"/>
        <w:b w:val="0"/>
        <w:bCs w:val="0"/>
        <w:i w:val="0"/>
        <w:iCs w:val="0"/>
        <w:w w:val="100"/>
        <w:sz w:val="18"/>
        <w:szCs w:val="18"/>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1" w15:restartNumberingAfterBreak="0">
    <w:nsid w:val="60F27168"/>
    <w:multiLevelType w:val="hybridMultilevel"/>
    <w:tmpl w:val="C206D998"/>
    <w:lvl w:ilvl="0" w:tplc="5E52C90E">
      <w:start w:val="1"/>
      <w:numFmt w:val="lowerLetter"/>
      <w:lvlText w:val="%1)"/>
      <w:lvlJc w:val="left"/>
      <w:pPr>
        <w:ind w:left="948" w:hanging="360"/>
      </w:pPr>
      <w:rPr>
        <w:rFonts w:hint="default"/>
      </w:rPr>
    </w:lvl>
    <w:lvl w:ilvl="1" w:tplc="04100019" w:tentative="1">
      <w:start w:val="1"/>
      <w:numFmt w:val="lowerLetter"/>
      <w:lvlText w:val="%2."/>
      <w:lvlJc w:val="left"/>
      <w:pPr>
        <w:ind w:left="1668" w:hanging="360"/>
      </w:pPr>
    </w:lvl>
    <w:lvl w:ilvl="2" w:tplc="0410001B" w:tentative="1">
      <w:start w:val="1"/>
      <w:numFmt w:val="lowerRoman"/>
      <w:lvlText w:val="%3."/>
      <w:lvlJc w:val="right"/>
      <w:pPr>
        <w:ind w:left="2388" w:hanging="180"/>
      </w:pPr>
    </w:lvl>
    <w:lvl w:ilvl="3" w:tplc="0410000F" w:tentative="1">
      <w:start w:val="1"/>
      <w:numFmt w:val="decimal"/>
      <w:lvlText w:val="%4."/>
      <w:lvlJc w:val="left"/>
      <w:pPr>
        <w:ind w:left="3108" w:hanging="360"/>
      </w:pPr>
    </w:lvl>
    <w:lvl w:ilvl="4" w:tplc="04100019" w:tentative="1">
      <w:start w:val="1"/>
      <w:numFmt w:val="lowerLetter"/>
      <w:lvlText w:val="%5."/>
      <w:lvlJc w:val="left"/>
      <w:pPr>
        <w:ind w:left="3828" w:hanging="360"/>
      </w:pPr>
    </w:lvl>
    <w:lvl w:ilvl="5" w:tplc="0410001B" w:tentative="1">
      <w:start w:val="1"/>
      <w:numFmt w:val="lowerRoman"/>
      <w:lvlText w:val="%6."/>
      <w:lvlJc w:val="right"/>
      <w:pPr>
        <w:ind w:left="4548" w:hanging="180"/>
      </w:pPr>
    </w:lvl>
    <w:lvl w:ilvl="6" w:tplc="0410000F" w:tentative="1">
      <w:start w:val="1"/>
      <w:numFmt w:val="decimal"/>
      <w:lvlText w:val="%7."/>
      <w:lvlJc w:val="left"/>
      <w:pPr>
        <w:ind w:left="5268" w:hanging="360"/>
      </w:pPr>
    </w:lvl>
    <w:lvl w:ilvl="7" w:tplc="04100019" w:tentative="1">
      <w:start w:val="1"/>
      <w:numFmt w:val="lowerLetter"/>
      <w:lvlText w:val="%8."/>
      <w:lvlJc w:val="left"/>
      <w:pPr>
        <w:ind w:left="5988" w:hanging="360"/>
      </w:pPr>
    </w:lvl>
    <w:lvl w:ilvl="8" w:tplc="0410001B" w:tentative="1">
      <w:start w:val="1"/>
      <w:numFmt w:val="lowerRoman"/>
      <w:lvlText w:val="%9."/>
      <w:lvlJc w:val="right"/>
      <w:pPr>
        <w:ind w:left="6708" w:hanging="180"/>
      </w:pPr>
    </w:lvl>
  </w:abstractNum>
  <w:abstractNum w:abstractNumId="182" w15:restartNumberingAfterBreak="0">
    <w:nsid w:val="61066D37"/>
    <w:multiLevelType w:val="hybridMultilevel"/>
    <w:tmpl w:val="264CA902"/>
    <w:lvl w:ilvl="0" w:tplc="23C2444C">
      <w:numFmt w:val="bullet"/>
      <w:lvlText w:val="-"/>
      <w:lvlJc w:val="left"/>
      <w:pPr>
        <w:ind w:left="654" w:hanging="285"/>
      </w:pPr>
      <w:rPr>
        <w:rFonts w:ascii="Garamond" w:eastAsia="Garamond" w:hAnsi="Garamond" w:cs="Garamond" w:hint="default"/>
        <w:b/>
        <w:bCs/>
        <w:i w:val="0"/>
        <w:iCs w:val="0"/>
        <w:w w:val="100"/>
        <w:sz w:val="18"/>
        <w:szCs w:val="18"/>
        <w:lang w:val="it-IT" w:eastAsia="en-US" w:bidi="ar-SA"/>
      </w:rPr>
    </w:lvl>
    <w:lvl w:ilvl="1" w:tplc="A0B4A706">
      <w:start w:val="1"/>
      <w:numFmt w:val="lowerLetter"/>
      <w:lvlText w:val="%2."/>
      <w:lvlJc w:val="left"/>
      <w:pPr>
        <w:ind w:left="937" w:hanging="284"/>
      </w:pPr>
      <w:rPr>
        <w:rFonts w:ascii="Calibri" w:eastAsia="Calibri" w:hAnsi="Calibri" w:cs="Calibri" w:hint="default"/>
        <w:b w:val="0"/>
        <w:bCs w:val="0"/>
        <w:i w:val="0"/>
        <w:iCs w:val="0"/>
        <w:spacing w:val="-1"/>
        <w:w w:val="98"/>
        <w:sz w:val="18"/>
        <w:szCs w:val="18"/>
        <w:lang w:val="it-IT" w:eastAsia="en-US" w:bidi="ar-SA"/>
      </w:rPr>
    </w:lvl>
    <w:lvl w:ilvl="2" w:tplc="28C0A022">
      <w:numFmt w:val="bullet"/>
      <w:lvlText w:val="•"/>
      <w:lvlJc w:val="left"/>
      <w:pPr>
        <w:ind w:left="1911" w:hanging="284"/>
      </w:pPr>
      <w:rPr>
        <w:rFonts w:hint="default"/>
        <w:lang w:val="it-IT" w:eastAsia="en-US" w:bidi="ar-SA"/>
      </w:rPr>
    </w:lvl>
    <w:lvl w:ilvl="3" w:tplc="C19C1E56">
      <w:numFmt w:val="bullet"/>
      <w:lvlText w:val="•"/>
      <w:lvlJc w:val="left"/>
      <w:pPr>
        <w:ind w:left="2883" w:hanging="284"/>
      </w:pPr>
      <w:rPr>
        <w:rFonts w:hint="default"/>
        <w:lang w:val="it-IT" w:eastAsia="en-US" w:bidi="ar-SA"/>
      </w:rPr>
    </w:lvl>
    <w:lvl w:ilvl="4" w:tplc="53763D68">
      <w:numFmt w:val="bullet"/>
      <w:lvlText w:val="•"/>
      <w:lvlJc w:val="left"/>
      <w:pPr>
        <w:ind w:left="3855" w:hanging="284"/>
      </w:pPr>
      <w:rPr>
        <w:rFonts w:hint="default"/>
        <w:lang w:val="it-IT" w:eastAsia="en-US" w:bidi="ar-SA"/>
      </w:rPr>
    </w:lvl>
    <w:lvl w:ilvl="5" w:tplc="34E0C466">
      <w:numFmt w:val="bullet"/>
      <w:lvlText w:val="•"/>
      <w:lvlJc w:val="left"/>
      <w:pPr>
        <w:ind w:left="4827" w:hanging="284"/>
      </w:pPr>
      <w:rPr>
        <w:rFonts w:hint="default"/>
        <w:lang w:val="it-IT" w:eastAsia="en-US" w:bidi="ar-SA"/>
      </w:rPr>
    </w:lvl>
    <w:lvl w:ilvl="6" w:tplc="16DA0172">
      <w:numFmt w:val="bullet"/>
      <w:lvlText w:val="•"/>
      <w:lvlJc w:val="left"/>
      <w:pPr>
        <w:ind w:left="5799" w:hanging="284"/>
      </w:pPr>
      <w:rPr>
        <w:rFonts w:hint="default"/>
        <w:lang w:val="it-IT" w:eastAsia="en-US" w:bidi="ar-SA"/>
      </w:rPr>
    </w:lvl>
    <w:lvl w:ilvl="7" w:tplc="ABD8FD66">
      <w:numFmt w:val="bullet"/>
      <w:lvlText w:val="•"/>
      <w:lvlJc w:val="left"/>
      <w:pPr>
        <w:ind w:left="6770" w:hanging="284"/>
      </w:pPr>
      <w:rPr>
        <w:rFonts w:hint="default"/>
        <w:lang w:val="it-IT" w:eastAsia="en-US" w:bidi="ar-SA"/>
      </w:rPr>
    </w:lvl>
    <w:lvl w:ilvl="8" w:tplc="B8EE39D0">
      <w:numFmt w:val="bullet"/>
      <w:lvlText w:val="•"/>
      <w:lvlJc w:val="left"/>
      <w:pPr>
        <w:ind w:left="7742" w:hanging="284"/>
      </w:pPr>
      <w:rPr>
        <w:rFonts w:hint="default"/>
        <w:lang w:val="it-IT" w:eastAsia="en-US" w:bidi="ar-SA"/>
      </w:rPr>
    </w:lvl>
  </w:abstractNum>
  <w:abstractNum w:abstractNumId="183"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4" w15:restartNumberingAfterBreak="0">
    <w:nsid w:val="633B1508"/>
    <w:multiLevelType w:val="hybridMultilevel"/>
    <w:tmpl w:val="04C2FD4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5" w15:restartNumberingAfterBreak="0">
    <w:nsid w:val="6388362B"/>
    <w:multiLevelType w:val="hybridMultilevel"/>
    <w:tmpl w:val="3FC6DFA6"/>
    <w:lvl w:ilvl="0" w:tplc="04100017">
      <w:start w:val="1"/>
      <w:numFmt w:val="lowerLetter"/>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6" w15:restartNumberingAfterBreak="0">
    <w:nsid w:val="64415A42"/>
    <w:multiLevelType w:val="hybridMultilevel"/>
    <w:tmpl w:val="C374B0CA"/>
    <w:lvl w:ilvl="0" w:tplc="04100001">
      <w:start w:val="1"/>
      <w:numFmt w:val="bullet"/>
      <w:lvlText w:val=""/>
      <w:lvlJc w:val="left"/>
      <w:pPr>
        <w:ind w:left="437" w:hanging="360"/>
      </w:pPr>
      <w:rPr>
        <w:rFonts w:ascii="Symbol" w:hAnsi="Symbol" w:hint="default"/>
      </w:rPr>
    </w:lvl>
    <w:lvl w:ilvl="1" w:tplc="04100003" w:tentative="1">
      <w:start w:val="1"/>
      <w:numFmt w:val="bullet"/>
      <w:lvlText w:val="o"/>
      <w:lvlJc w:val="left"/>
      <w:pPr>
        <w:ind w:left="1157" w:hanging="360"/>
      </w:pPr>
      <w:rPr>
        <w:rFonts w:ascii="Courier New" w:hAnsi="Courier New" w:cs="Courier New" w:hint="default"/>
      </w:rPr>
    </w:lvl>
    <w:lvl w:ilvl="2" w:tplc="04100005" w:tentative="1">
      <w:start w:val="1"/>
      <w:numFmt w:val="bullet"/>
      <w:lvlText w:val=""/>
      <w:lvlJc w:val="left"/>
      <w:pPr>
        <w:ind w:left="1877" w:hanging="360"/>
      </w:pPr>
      <w:rPr>
        <w:rFonts w:ascii="Wingdings" w:hAnsi="Wingdings" w:hint="default"/>
      </w:rPr>
    </w:lvl>
    <w:lvl w:ilvl="3" w:tplc="04100001" w:tentative="1">
      <w:start w:val="1"/>
      <w:numFmt w:val="bullet"/>
      <w:lvlText w:val=""/>
      <w:lvlJc w:val="left"/>
      <w:pPr>
        <w:ind w:left="2597" w:hanging="360"/>
      </w:pPr>
      <w:rPr>
        <w:rFonts w:ascii="Symbol" w:hAnsi="Symbol" w:hint="default"/>
      </w:rPr>
    </w:lvl>
    <w:lvl w:ilvl="4" w:tplc="04100003" w:tentative="1">
      <w:start w:val="1"/>
      <w:numFmt w:val="bullet"/>
      <w:lvlText w:val="o"/>
      <w:lvlJc w:val="left"/>
      <w:pPr>
        <w:ind w:left="3317" w:hanging="360"/>
      </w:pPr>
      <w:rPr>
        <w:rFonts w:ascii="Courier New" w:hAnsi="Courier New" w:cs="Courier New" w:hint="default"/>
      </w:rPr>
    </w:lvl>
    <w:lvl w:ilvl="5" w:tplc="04100005" w:tentative="1">
      <w:start w:val="1"/>
      <w:numFmt w:val="bullet"/>
      <w:lvlText w:val=""/>
      <w:lvlJc w:val="left"/>
      <w:pPr>
        <w:ind w:left="4037" w:hanging="360"/>
      </w:pPr>
      <w:rPr>
        <w:rFonts w:ascii="Wingdings" w:hAnsi="Wingdings" w:hint="default"/>
      </w:rPr>
    </w:lvl>
    <w:lvl w:ilvl="6" w:tplc="04100001" w:tentative="1">
      <w:start w:val="1"/>
      <w:numFmt w:val="bullet"/>
      <w:lvlText w:val=""/>
      <w:lvlJc w:val="left"/>
      <w:pPr>
        <w:ind w:left="4757" w:hanging="360"/>
      </w:pPr>
      <w:rPr>
        <w:rFonts w:ascii="Symbol" w:hAnsi="Symbol" w:hint="default"/>
      </w:rPr>
    </w:lvl>
    <w:lvl w:ilvl="7" w:tplc="04100003" w:tentative="1">
      <w:start w:val="1"/>
      <w:numFmt w:val="bullet"/>
      <w:lvlText w:val="o"/>
      <w:lvlJc w:val="left"/>
      <w:pPr>
        <w:ind w:left="5477" w:hanging="360"/>
      </w:pPr>
      <w:rPr>
        <w:rFonts w:ascii="Courier New" w:hAnsi="Courier New" w:cs="Courier New" w:hint="default"/>
      </w:rPr>
    </w:lvl>
    <w:lvl w:ilvl="8" w:tplc="04100005" w:tentative="1">
      <w:start w:val="1"/>
      <w:numFmt w:val="bullet"/>
      <w:lvlText w:val=""/>
      <w:lvlJc w:val="left"/>
      <w:pPr>
        <w:ind w:left="6197" w:hanging="360"/>
      </w:pPr>
      <w:rPr>
        <w:rFonts w:ascii="Wingdings" w:hAnsi="Wingdings" w:hint="default"/>
      </w:rPr>
    </w:lvl>
  </w:abstractNum>
  <w:abstractNum w:abstractNumId="187" w15:restartNumberingAfterBreak="0">
    <w:nsid w:val="654F6234"/>
    <w:multiLevelType w:val="hybridMultilevel"/>
    <w:tmpl w:val="7BC847D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8" w15:restartNumberingAfterBreak="0">
    <w:nsid w:val="66202AD3"/>
    <w:multiLevelType w:val="hybridMultilevel"/>
    <w:tmpl w:val="4FB2B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9" w15:restartNumberingAfterBreak="0">
    <w:nsid w:val="66440A8D"/>
    <w:multiLevelType w:val="hybridMultilevel"/>
    <w:tmpl w:val="CB5656AA"/>
    <w:lvl w:ilvl="0" w:tplc="377A9842">
      <w:start w:val="1"/>
      <w:numFmt w:val="bullet"/>
      <w:lvlText w:val="-"/>
      <w:lvlJc w:val="left"/>
      <w:pPr>
        <w:ind w:left="718" w:hanging="360"/>
      </w:pPr>
      <w:rPr>
        <w:rFonts w:ascii="Calibri" w:eastAsiaTheme="minorHAnsi" w:hAnsi="Calibri" w:cs="Calibri" w:hint="default"/>
      </w:rPr>
    </w:lvl>
    <w:lvl w:ilvl="1" w:tplc="04100003" w:tentative="1">
      <w:start w:val="1"/>
      <w:numFmt w:val="bullet"/>
      <w:lvlText w:val="o"/>
      <w:lvlJc w:val="left"/>
      <w:pPr>
        <w:ind w:left="1438" w:hanging="360"/>
      </w:pPr>
      <w:rPr>
        <w:rFonts w:ascii="Courier New" w:hAnsi="Courier New" w:cs="Courier New" w:hint="default"/>
      </w:rPr>
    </w:lvl>
    <w:lvl w:ilvl="2" w:tplc="04100005" w:tentative="1">
      <w:start w:val="1"/>
      <w:numFmt w:val="bullet"/>
      <w:lvlText w:val=""/>
      <w:lvlJc w:val="left"/>
      <w:pPr>
        <w:ind w:left="2158" w:hanging="360"/>
      </w:pPr>
      <w:rPr>
        <w:rFonts w:ascii="Wingdings" w:hAnsi="Wingdings" w:hint="default"/>
      </w:rPr>
    </w:lvl>
    <w:lvl w:ilvl="3" w:tplc="04100001" w:tentative="1">
      <w:start w:val="1"/>
      <w:numFmt w:val="bullet"/>
      <w:lvlText w:val=""/>
      <w:lvlJc w:val="left"/>
      <w:pPr>
        <w:ind w:left="2878" w:hanging="360"/>
      </w:pPr>
      <w:rPr>
        <w:rFonts w:ascii="Symbol" w:hAnsi="Symbol" w:hint="default"/>
      </w:rPr>
    </w:lvl>
    <w:lvl w:ilvl="4" w:tplc="04100003" w:tentative="1">
      <w:start w:val="1"/>
      <w:numFmt w:val="bullet"/>
      <w:lvlText w:val="o"/>
      <w:lvlJc w:val="left"/>
      <w:pPr>
        <w:ind w:left="3598" w:hanging="360"/>
      </w:pPr>
      <w:rPr>
        <w:rFonts w:ascii="Courier New" w:hAnsi="Courier New" w:cs="Courier New" w:hint="default"/>
      </w:rPr>
    </w:lvl>
    <w:lvl w:ilvl="5" w:tplc="04100005" w:tentative="1">
      <w:start w:val="1"/>
      <w:numFmt w:val="bullet"/>
      <w:lvlText w:val=""/>
      <w:lvlJc w:val="left"/>
      <w:pPr>
        <w:ind w:left="4318" w:hanging="360"/>
      </w:pPr>
      <w:rPr>
        <w:rFonts w:ascii="Wingdings" w:hAnsi="Wingdings" w:hint="default"/>
      </w:rPr>
    </w:lvl>
    <w:lvl w:ilvl="6" w:tplc="04100001" w:tentative="1">
      <w:start w:val="1"/>
      <w:numFmt w:val="bullet"/>
      <w:lvlText w:val=""/>
      <w:lvlJc w:val="left"/>
      <w:pPr>
        <w:ind w:left="5038" w:hanging="360"/>
      </w:pPr>
      <w:rPr>
        <w:rFonts w:ascii="Symbol" w:hAnsi="Symbol" w:hint="default"/>
      </w:rPr>
    </w:lvl>
    <w:lvl w:ilvl="7" w:tplc="04100003" w:tentative="1">
      <w:start w:val="1"/>
      <w:numFmt w:val="bullet"/>
      <w:lvlText w:val="o"/>
      <w:lvlJc w:val="left"/>
      <w:pPr>
        <w:ind w:left="5758" w:hanging="360"/>
      </w:pPr>
      <w:rPr>
        <w:rFonts w:ascii="Courier New" w:hAnsi="Courier New" w:cs="Courier New" w:hint="default"/>
      </w:rPr>
    </w:lvl>
    <w:lvl w:ilvl="8" w:tplc="04100005" w:tentative="1">
      <w:start w:val="1"/>
      <w:numFmt w:val="bullet"/>
      <w:lvlText w:val=""/>
      <w:lvlJc w:val="left"/>
      <w:pPr>
        <w:ind w:left="6478" w:hanging="360"/>
      </w:pPr>
      <w:rPr>
        <w:rFonts w:ascii="Wingdings" w:hAnsi="Wingdings" w:hint="default"/>
      </w:rPr>
    </w:lvl>
  </w:abstractNum>
  <w:abstractNum w:abstractNumId="190" w15:restartNumberingAfterBreak="0">
    <w:nsid w:val="66593963"/>
    <w:multiLevelType w:val="hybridMultilevel"/>
    <w:tmpl w:val="354607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1" w15:restartNumberingAfterBreak="0">
    <w:nsid w:val="666E4925"/>
    <w:multiLevelType w:val="hybridMultilevel"/>
    <w:tmpl w:val="093E0D12"/>
    <w:lvl w:ilvl="0" w:tplc="9C4A513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92" w15:restartNumberingAfterBreak="0">
    <w:nsid w:val="67C25D6D"/>
    <w:multiLevelType w:val="hybridMultilevel"/>
    <w:tmpl w:val="F33E1E42"/>
    <w:lvl w:ilvl="0" w:tplc="948A0592">
      <w:start w:val="1"/>
      <w:numFmt w:val="decimal"/>
      <w:lvlText w:val="%1."/>
      <w:lvlJc w:val="left"/>
      <w:pPr>
        <w:ind w:left="1004" w:hanging="360"/>
      </w:pPr>
      <w:rPr>
        <w:rFonts w:hint="default"/>
        <w:b/>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93" w15:restartNumberingAfterBreak="0">
    <w:nsid w:val="67F57328"/>
    <w:multiLevelType w:val="hybridMultilevel"/>
    <w:tmpl w:val="07080A2C"/>
    <w:lvl w:ilvl="0" w:tplc="12828356">
      <w:start w:val="1"/>
      <w:numFmt w:val="decimal"/>
      <w:lvlText w:val="A.%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4" w15:restartNumberingAfterBreak="0">
    <w:nsid w:val="68060EAD"/>
    <w:multiLevelType w:val="hybridMultilevel"/>
    <w:tmpl w:val="BB00988E"/>
    <w:lvl w:ilvl="0" w:tplc="0DB06BC4">
      <w:start w:val="1"/>
      <w:numFmt w:val="lowerLetter"/>
      <w:lvlText w:val="%1)"/>
      <w:lvlJc w:val="left"/>
      <w:pPr>
        <w:ind w:left="720" w:hanging="360"/>
      </w:pPr>
      <w:rPr>
        <w:rFonts w:ascii="Times New Roman" w:eastAsiaTheme="minorEastAsia" w:hAnsi="Times New Roman" w:cs="Times New Roman"/>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5"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97" w15:restartNumberingAfterBreak="0">
    <w:nsid w:val="69F11B55"/>
    <w:multiLevelType w:val="hybridMultilevel"/>
    <w:tmpl w:val="E3163E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8" w15:restartNumberingAfterBreak="0">
    <w:nsid w:val="6A691453"/>
    <w:multiLevelType w:val="hybridMultilevel"/>
    <w:tmpl w:val="C9EC01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9" w15:restartNumberingAfterBreak="0">
    <w:nsid w:val="6AF04F6A"/>
    <w:multiLevelType w:val="hybridMultilevel"/>
    <w:tmpl w:val="A15CC49A"/>
    <w:lvl w:ilvl="0" w:tplc="D4E02B82">
      <w:numFmt w:val="bullet"/>
      <w:lvlText w:val=""/>
      <w:lvlJc w:val="left"/>
      <w:pPr>
        <w:ind w:left="828" w:hanging="360"/>
      </w:pPr>
      <w:rPr>
        <w:rFonts w:ascii="Symbol" w:eastAsia="Symbol" w:hAnsi="Symbol" w:cs="Symbol" w:hint="default"/>
        <w:w w:val="100"/>
        <w:sz w:val="22"/>
        <w:szCs w:val="22"/>
        <w:lang w:val="it-IT" w:eastAsia="en-US" w:bidi="ar-SA"/>
      </w:rPr>
    </w:lvl>
    <w:lvl w:ilvl="1" w:tplc="75F6F10A">
      <w:numFmt w:val="bullet"/>
      <w:lvlText w:val="•"/>
      <w:lvlJc w:val="left"/>
      <w:pPr>
        <w:ind w:left="1712" w:hanging="360"/>
      </w:pPr>
      <w:rPr>
        <w:rFonts w:hint="default"/>
        <w:lang w:val="it-IT" w:eastAsia="en-US" w:bidi="ar-SA"/>
      </w:rPr>
    </w:lvl>
    <w:lvl w:ilvl="2" w:tplc="D55483A8">
      <w:numFmt w:val="bullet"/>
      <w:lvlText w:val="•"/>
      <w:lvlJc w:val="left"/>
      <w:pPr>
        <w:ind w:left="2605" w:hanging="360"/>
      </w:pPr>
      <w:rPr>
        <w:rFonts w:hint="default"/>
        <w:lang w:val="it-IT" w:eastAsia="en-US" w:bidi="ar-SA"/>
      </w:rPr>
    </w:lvl>
    <w:lvl w:ilvl="3" w:tplc="61D0D012">
      <w:numFmt w:val="bullet"/>
      <w:lvlText w:val="•"/>
      <w:lvlJc w:val="left"/>
      <w:pPr>
        <w:ind w:left="3497" w:hanging="360"/>
      </w:pPr>
      <w:rPr>
        <w:rFonts w:hint="default"/>
        <w:lang w:val="it-IT" w:eastAsia="en-US" w:bidi="ar-SA"/>
      </w:rPr>
    </w:lvl>
    <w:lvl w:ilvl="4" w:tplc="D42047BC">
      <w:numFmt w:val="bullet"/>
      <w:lvlText w:val="•"/>
      <w:lvlJc w:val="left"/>
      <w:pPr>
        <w:ind w:left="4390" w:hanging="360"/>
      </w:pPr>
      <w:rPr>
        <w:rFonts w:hint="default"/>
        <w:lang w:val="it-IT" w:eastAsia="en-US" w:bidi="ar-SA"/>
      </w:rPr>
    </w:lvl>
    <w:lvl w:ilvl="5" w:tplc="6E70187C">
      <w:numFmt w:val="bullet"/>
      <w:lvlText w:val="•"/>
      <w:lvlJc w:val="left"/>
      <w:pPr>
        <w:ind w:left="5283" w:hanging="360"/>
      </w:pPr>
      <w:rPr>
        <w:rFonts w:hint="default"/>
        <w:lang w:val="it-IT" w:eastAsia="en-US" w:bidi="ar-SA"/>
      </w:rPr>
    </w:lvl>
    <w:lvl w:ilvl="6" w:tplc="BE8213C2">
      <w:numFmt w:val="bullet"/>
      <w:lvlText w:val="•"/>
      <w:lvlJc w:val="left"/>
      <w:pPr>
        <w:ind w:left="6175" w:hanging="360"/>
      </w:pPr>
      <w:rPr>
        <w:rFonts w:hint="default"/>
        <w:lang w:val="it-IT" w:eastAsia="en-US" w:bidi="ar-SA"/>
      </w:rPr>
    </w:lvl>
    <w:lvl w:ilvl="7" w:tplc="7FD48260">
      <w:numFmt w:val="bullet"/>
      <w:lvlText w:val="•"/>
      <w:lvlJc w:val="left"/>
      <w:pPr>
        <w:ind w:left="7068" w:hanging="360"/>
      </w:pPr>
      <w:rPr>
        <w:rFonts w:hint="default"/>
        <w:lang w:val="it-IT" w:eastAsia="en-US" w:bidi="ar-SA"/>
      </w:rPr>
    </w:lvl>
    <w:lvl w:ilvl="8" w:tplc="375C5344">
      <w:numFmt w:val="bullet"/>
      <w:lvlText w:val="•"/>
      <w:lvlJc w:val="left"/>
      <w:pPr>
        <w:ind w:left="7960" w:hanging="360"/>
      </w:pPr>
      <w:rPr>
        <w:rFonts w:hint="default"/>
        <w:lang w:val="it-IT" w:eastAsia="en-US" w:bidi="ar-SA"/>
      </w:rPr>
    </w:lvl>
  </w:abstractNum>
  <w:abstractNum w:abstractNumId="200" w15:restartNumberingAfterBreak="0">
    <w:nsid w:val="6B4469E9"/>
    <w:multiLevelType w:val="hybridMultilevel"/>
    <w:tmpl w:val="45600A2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1" w15:restartNumberingAfterBreak="0">
    <w:nsid w:val="6BF13EC5"/>
    <w:multiLevelType w:val="hybridMultilevel"/>
    <w:tmpl w:val="AF802F0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2"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203" w15:restartNumberingAfterBreak="0">
    <w:nsid w:val="6CFC3DE6"/>
    <w:multiLevelType w:val="hybridMultilevel"/>
    <w:tmpl w:val="E54046B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4" w15:restartNumberingAfterBreak="0">
    <w:nsid w:val="6D977E3B"/>
    <w:multiLevelType w:val="hybridMultilevel"/>
    <w:tmpl w:val="05666102"/>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5" w15:restartNumberingAfterBreak="0">
    <w:nsid w:val="6E573CD4"/>
    <w:multiLevelType w:val="hybridMultilevel"/>
    <w:tmpl w:val="A3380E2E"/>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6" w15:restartNumberingAfterBreak="0">
    <w:nsid w:val="6F8B7867"/>
    <w:multiLevelType w:val="hybridMultilevel"/>
    <w:tmpl w:val="11809FB2"/>
    <w:lvl w:ilvl="0" w:tplc="04100001">
      <w:start w:val="1"/>
      <w:numFmt w:val="bullet"/>
      <w:lvlText w:val=""/>
      <w:lvlJc w:val="left"/>
      <w:pPr>
        <w:ind w:left="1446" w:hanging="360"/>
      </w:pPr>
      <w:rPr>
        <w:rFonts w:ascii="Symbol" w:hAnsi="Symbol" w:hint="default"/>
      </w:rPr>
    </w:lvl>
    <w:lvl w:ilvl="1" w:tplc="04100003" w:tentative="1">
      <w:start w:val="1"/>
      <w:numFmt w:val="bullet"/>
      <w:lvlText w:val="o"/>
      <w:lvlJc w:val="left"/>
      <w:pPr>
        <w:ind w:left="2166" w:hanging="360"/>
      </w:pPr>
      <w:rPr>
        <w:rFonts w:ascii="Courier New" w:hAnsi="Courier New" w:cs="Courier New" w:hint="default"/>
      </w:rPr>
    </w:lvl>
    <w:lvl w:ilvl="2" w:tplc="04100005" w:tentative="1">
      <w:start w:val="1"/>
      <w:numFmt w:val="bullet"/>
      <w:lvlText w:val=""/>
      <w:lvlJc w:val="left"/>
      <w:pPr>
        <w:ind w:left="2886" w:hanging="360"/>
      </w:pPr>
      <w:rPr>
        <w:rFonts w:ascii="Wingdings" w:hAnsi="Wingdings" w:hint="default"/>
      </w:rPr>
    </w:lvl>
    <w:lvl w:ilvl="3" w:tplc="04100001" w:tentative="1">
      <w:start w:val="1"/>
      <w:numFmt w:val="bullet"/>
      <w:lvlText w:val=""/>
      <w:lvlJc w:val="left"/>
      <w:pPr>
        <w:ind w:left="3606" w:hanging="360"/>
      </w:pPr>
      <w:rPr>
        <w:rFonts w:ascii="Symbol" w:hAnsi="Symbol" w:hint="default"/>
      </w:rPr>
    </w:lvl>
    <w:lvl w:ilvl="4" w:tplc="04100003" w:tentative="1">
      <w:start w:val="1"/>
      <w:numFmt w:val="bullet"/>
      <w:lvlText w:val="o"/>
      <w:lvlJc w:val="left"/>
      <w:pPr>
        <w:ind w:left="4326" w:hanging="360"/>
      </w:pPr>
      <w:rPr>
        <w:rFonts w:ascii="Courier New" w:hAnsi="Courier New" w:cs="Courier New" w:hint="default"/>
      </w:rPr>
    </w:lvl>
    <w:lvl w:ilvl="5" w:tplc="04100005" w:tentative="1">
      <w:start w:val="1"/>
      <w:numFmt w:val="bullet"/>
      <w:lvlText w:val=""/>
      <w:lvlJc w:val="left"/>
      <w:pPr>
        <w:ind w:left="5046" w:hanging="360"/>
      </w:pPr>
      <w:rPr>
        <w:rFonts w:ascii="Wingdings" w:hAnsi="Wingdings" w:hint="default"/>
      </w:rPr>
    </w:lvl>
    <w:lvl w:ilvl="6" w:tplc="04100001" w:tentative="1">
      <w:start w:val="1"/>
      <w:numFmt w:val="bullet"/>
      <w:lvlText w:val=""/>
      <w:lvlJc w:val="left"/>
      <w:pPr>
        <w:ind w:left="5766" w:hanging="360"/>
      </w:pPr>
      <w:rPr>
        <w:rFonts w:ascii="Symbol" w:hAnsi="Symbol" w:hint="default"/>
      </w:rPr>
    </w:lvl>
    <w:lvl w:ilvl="7" w:tplc="04100003" w:tentative="1">
      <w:start w:val="1"/>
      <w:numFmt w:val="bullet"/>
      <w:lvlText w:val="o"/>
      <w:lvlJc w:val="left"/>
      <w:pPr>
        <w:ind w:left="6486" w:hanging="360"/>
      </w:pPr>
      <w:rPr>
        <w:rFonts w:ascii="Courier New" w:hAnsi="Courier New" w:cs="Courier New" w:hint="default"/>
      </w:rPr>
    </w:lvl>
    <w:lvl w:ilvl="8" w:tplc="04100005" w:tentative="1">
      <w:start w:val="1"/>
      <w:numFmt w:val="bullet"/>
      <w:lvlText w:val=""/>
      <w:lvlJc w:val="left"/>
      <w:pPr>
        <w:ind w:left="7206" w:hanging="360"/>
      </w:pPr>
      <w:rPr>
        <w:rFonts w:ascii="Wingdings" w:hAnsi="Wingdings" w:hint="default"/>
      </w:rPr>
    </w:lvl>
  </w:abstractNum>
  <w:abstractNum w:abstractNumId="207" w15:restartNumberingAfterBreak="0">
    <w:nsid w:val="6FAC606E"/>
    <w:multiLevelType w:val="hybridMultilevel"/>
    <w:tmpl w:val="0C904452"/>
    <w:lvl w:ilvl="0" w:tplc="0410000F">
      <w:start w:val="1"/>
      <w:numFmt w:val="decimal"/>
      <w:lvlText w:val="%1."/>
      <w:lvlJc w:val="left"/>
      <w:pPr>
        <w:ind w:left="1004" w:hanging="360"/>
      </w:pPr>
      <w:rPr>
        <w:rFont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8" w15:restartNumberingAfterBreak="0">
    <w:nsid w:val="70390FD3"/>
    <w:multiLevelType w:val="hybridMultilevel"/>
    <w:tmpl w:val="DF92A900"/>
    <w:lvl w:ilvl="0" w:tplc="948A0592">
      <w:start w:val="1"/>
      <w:numFmt w:val="decimal"/>
      <w:lvlText w:val="%1."/>
      <w:lvlJc w:val="left"/>
      <w:pPr>
        <w:ind w:left="469" w:hanging="360"/>
      </w:pPr>
      <w:rPr>
        <w:rFonts w:hint="default"/>
        <w:b/>
      </w:rPr>
    </w:lvl>
    <w:lvl w:ilvl="1" w:tplc="04100019" w:tentative="1">
      <w:start w:val="1"/>
      <w:numFmt w:val="lowerLetter"/>
      <w:lvlText w:val="%2."/>
      <w:lvlJc w:val="left"/>
      <w:pPr>
        <w:ind w:left="1189" w:hanging="360"/>
      </w:pPr>
    </w:lvl>
    <w:lvl w:ilvl="2" w:tplc="0410001B" w:tentative="1">
      <w:start w:val="1"/>
      <w:numFmt w:val="lowerRoman"/>
      <w:lvlText w:val="%3."/>
      <w:lvlJc w:val="right"/>
      <w:pPr>
        <w:ind w:left="1909" w:hanging="180"/>
      </w:pPr>
    </w:lvl>
    <w:lvl w:ilvl="3" w:tplc="0410000F" w:tentative="1">
      <w:start w:val="1"/>
      <w:numFmt w:val="decimal"/>
      <w:lvlText w:val="%4."/>
      <w:lvlJc w:val="left"/>
      <w:pPr>
        <w:ind w:left="2629" w:hanging="360"/>
      </w:pPr>
    </w:lvl>
    <w:lvl w:ilvl="4" w:tplc="04100019" w:tentative="1">
      <w:start w:val="1"/>
      <w:numFmt w:val="lowerLetter"/>
      <w:lvlText w:val="%5."/>
      <w:lvlJc w:val="left"/>
      <w:pPr>
        <w:ind w:left="3349" w:hanging="360"/>
      </w:pPr>
    </w:lvl>
    <w:lvl w:ilvl="5" w:tplc="0410001B" w:tentative="1">
      <w:start w:val="1"/>
      <w:numFmt w:val="lowerRoman"/>
      <w:lvlText w:val="%6."/>
      <w:lvlJc w:val="right"/>
      <w:pPr>
        <w:ind w:left="4069" w:hanging="180"/>
      </w:pPr>
    </w:lvl>
    <w:lvl w:ilvl="6" w:tplc="0410000F" w:tentative="1">
      <w:start w:val="1"/>
      <w:numFmt w:val="decimal"/>
      <w:lvlText w:val="%7."/>
      <w:lvlJc w:val="left"/>
      <w:pPr>
        <w:ind w:left="4789" w:hanging="360"/>
      </w:pPr>
    </w:lvl>
    <w:lvl w:ilvl="7" w:tplc="04100019" w:tentative="1">
      <w:start w:val="1"/>
      <w:numFmt w:val="lowerLetter"/>
      <w:lvlText w:val="%8."/>
      <w:lvlJc w:val="left"/>
      <w:pPr>
        <w:ind w:left="5509" w:hanging="360"/>
      </w:pPr>
    </w:lvl>
    <w:lvl w:ilvl="8" w:tplc="0410001B" w:tentative="1">
      <w:start w:val="1"/>
      <w:numFmt w:val="lowerRoman"/>
      <w:lvlText w:val="%9."/>
      <w:lvlJc w:val="right"/>
      <w:pPr>
        <w:ind w:left="6229" w:hanging="180"/>
      </w:pPr>
    </w:lvl>
  </w:abstractNum>
  <w:abstractNum w:abstractNumId="209" w15:restartNumberingAfterBreak="0">
    <w:nsid w:val="70F7127F"/>
    <w:multiLevelType w:val="hybridMultilevel"/>
    <w:tmpl w:val="491ABB66"/>
    <w:lvl w:ilvl="0" w:tplc="BB24CDAA">
      <w:numFmt w:val="bullet"/>
      <w:lvlText w:val="-"/>
      <w:lvlJc w:val="left"/>
      <w:pPr>
        <w:ind w:left="1146" w:hanging="360"/>
      </w:pPr>
      <w:rPr>
        <w:rFonts w:ascii="Garamond" w:eastAsia="Times New Roman" w:hAnsi="Garamond"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0" w15:restartNumberingAfterBreak="0">
    <w:nsid w:val="72BE42F0"/>
    <w:multiLevelType w:val="hybridMultilevel"/>
    <w:tmpl w:val="148A2F5E"/>
    <w:lvl w:ilvl="0" w:tplc="09BE00EA">
      <w:numFmt w:val="bullet"/>
      <w:lvlText w:val="-"/>
      <w:lvlJc w:val="left"/>
      <w:pPr>
        <w:ind w:left="2520" w:hanging="360"/>
      </w:pPr>
      <w:rPr>
        <w:rFonts w:ascii="Times New Roman" w:hAnsi="Times New Roman" w:hint="default"/>
      </w:rPr>
    </w:lvl>
    <w:lvl w:ilvl="1" w:tplc="04100019" w:tentative="1">
      <w:start w:val="1"/>
      <w:numFmt w:val="lowerLetter"/>
      <w:lvlText w:val="%2."/>
      <w:lvlJc w:val="left"/>
      <w:pPr>
        <w:ind w:left="3240" w:hanging="360"/>
      </w:pPr>
    </w:lvl>
    <w:lvl w:ilvl="2" w:tplc="0410001B" w:tentative="1">
      <w:start w:val="1"/>
      <w:numFmt w:val="lowerRoman"/>
      <w:lvlText w:val="%3."/>
      <w:lvlJc w:val="right"/>
      <w:pPr>
        <w:ind w:left="3960" w:hanging="180"/>
      </w:pPr>
    </w:lvl>
    <w:lvl w:ilvl="3" w:tplc="0410000F" w:tentative="1">
      <w:start w:val="1"/>
      <w:numFmt w:val="decimal"/>
      <w:lvlText w:val="%4."/>
      <w:lvlJc w:val="left"/>
      <w:pPr>
        <w:ind w:left="4680" w:hanging="360"/>
      </w:pPr>
    </w:lvl>
    <w:lvl w:ilvl="4" w:tplc="04100019" w:tentative="1">
      <w:start w:val="1"/>
      <w:numFmt w:val="lowerLetter"/>
      <w:lvlText w:val="%5."/>
      <w:lvlJc w:val="left"/>
      <w:pPr>
        <w:ind w:left="5400" w:hanging="360"/>
      </w:pPr>
    </w:lvl>
    <w:lvl w:ilvl="5" w:tplc="0410001B" w:tentative="1">
      <w:start w:val="1"/>
      <w:numFmt w:val="lowerRoman"/>
      <w:lvlText w:val="%6."/>
      <w:lvlJc w:val="right"/>
      <w:pPr>
        <w:ind w:left="6120" w:hanging="180"/>
      </w:pPr>
    </w:lvl>
    <w:lvl w:ilvl="6" w:tplc="0410000F" w:tentative="1">
      <w:start w:val="1"/>
      <w:numFmt w:val="decimal"/>
      <w:lvlText w:val="%7."/>
      <w:lvlJc w:val="left"/>
      <w:pPr>
        <w:ind w:left="6840" w:hanging="360"/>
      </w:pPr>
    </w:lvl>
    <w:lvl w:ilvl="7" w:tplc="04100019" w:tentative="1">
      <w:start w:val="1"/>
      <w:numFmt w:val="lowerLetter"/>
      <w:lvlText w:val="%8."/>
      <w:lvlJc w:val="left"/>
      <w:pPr>
        <w:ind w:left="7560" w:hanging="360"/>
      </w:pPr>
    </w:lvl>
    <w:lvl w:ilvl="8" w:tplc="0410001B" w:tentative="1">
      <w:start w:val="1"/>
      <w:numFmt w:val="lowerRoman"/>
      <w:lvlText w:val="%9."/>
      <w:lvlJc w:val="right"/>
      <w:pPr>
        <w:ind w:left="8280" w:hanging="180"/>
      </w:pPr>
    </w:lvl>
  </w:abstractNum>
  <w:abstractNum w:abstractNumId="211" w15:restartNumberingAfterBreak="0">
    <w:nsid w:val="72CF2EFB"/>
    <w:multiLevelType w:val="hybridMultilevel"/>
    <w:tmpl w:val="1B62C146"/>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2" w15:restartNumberingAfterBreak="0">
    <w:nsid w:val="746E7B5E"/>
    <w:multiLevelType w:val="hybridMultilevel"/>
    <w:tmpl w:val="89AAC4C6"/>
    <w:lvl w:ilvl="0" w:tplc="04100017">
      <w:start w:val="1"/>
      <w:numFmt w:val="lowerLetter"/>
      <w:lvlText w:val="%1)"/>
      <w:lvlJc w:val="left"/>
      <w:pPr>
        <w:ind w:left="948" w:hanging="360"/>
      </w:pPr>
    </w:lvl>
    <w:lvl w:ilvl="1" w:tplc="04100019" w:tentative="1">
      <w:start w:val="1"/>
      <w:numFmt w:val="lowerLetter"/>
      <w:lvlText w:val="%2."/>
      <w:lvlJc w:val="left"/>
      <w:pPr>
        <w:ind w:left="1668" w:hanging="360"/>
      </w:pPr>
    </w:lvl>
    <w:lvl w:ilvl="2" w:tplc="0410001B" w:tentative="1">
      <w:start w:val="1"/>
      <w:numFmt w:val="lowerRoman"/>
      <w:lvlText w:val="%3."/>
      <w:lvlJc w:val="right"/>
      <w:pPr>
        <w:ind w:left="2388" w:hanging="180"/>
      </w:pPr>
    </w:lvl>
    <w:lvl w:ilvl="3" w:tplc="0410000F" w:tentative="1">
      <w:start w:val="1"/>
      <w:numFmt w:val="decimal"/>
      <w:lvlText w:val="%4."/>
      <w:lvlJc w:val="left"/>
      <w:pPr>
        <w:ind w:left="3108" w:hanging="360"/>
      </w:pPr>
    </w:lvl>
    <w:lvl w:ilvl="4" w:tplc="04100019" w:tentative="1">
      <w:start w:val="1"/>
      <w:numFmt w:val="lowerLetter"/>
      <w:lvlText w:val="%5."/>
      <w:lvlJc w:val="left"/>
      <w:pPr>
        <w:ind w:left="3828" w:hanging="360"/>
      </w:pPr>
    </w:lvl>
    <w:lvl w:ilvl="5" w:tplc="0410001B" w:tentative="1">
      <w:start w:val="1"/>
      <w:numFmt w:val="lowerRoman"/>
      <w:lvlText w:val="%6."/>
      <w:lvlJc w:val="right"/>
      <w:pPr>
        <w:ind w:left="4548" w:hanging="180"/>
      </w:pPr>
    </w:lvl>
    <w:lvl w:ilvl="6" w:tplc="0410000F" w:tentative="1">
      <w:start w:val="1"/>
      <w:numFmt w:val="decimal"/>
      <w:lvlText w:val="%7."/>
      <w:lvlJc w:val="left"/>
      <w:pPr>
        <w:ind w:left="5268" w:hanging="360"/>
      </w:pPr>
    </w:lvl>
    <w:lvl w:ilvl="7" w:tplc="04100019" w:tentative="1">
      <w:start w:val="1"/>
      <w:numFmt w:val="lowerLetter"/>
      <w:lvlText w:val="%8."/>
      <w:lvlJc w:val="left"/>
      <w:pPr>
        <w:ind w:left="5988" w:hanging="360"/>
      </w:pPr>
    </w:lvl>
    <w:lvl w:ilvl="8" w:tplc="0410001B" w:tentative="1">
      <w:start w:val="1"/>
      <w:numFmt w:val="lowerRoman"/>
      <w:lvlText w:val="%9."/>
      <w:lvlJc w:val="right"/>
      <w:pPr>
        <w:ind w:left="6708" w:hanging="180"/>
      </w:pPr>
    </w:lvl>
  </w:abstractNum>
  <w:abstractNum w:abstractNumId="213" w15:restartNumberingAfterBreak="0">
    <w:nsid w:val="751A4138"/>
    <w:multiLevelType w:val="hybridMultilevel"/>
    <w:tmpl w:val="AB961BE2"/>
    <w:lvl w:ilvl="0" w:tplc="0C6A81A8">
      <w:start w:val="1"/>
      <w:numFmt w:val="bullet"/>
      <w:lvlText w:val=""/>
      <w:lvlJc w:val="left"/>
      <w:pPr>
        <w:ind w:left="948" w:hanging="360"/>
      </w:pPr>
      <w:rPr>
        <w:rFonts w:ascii="Symbol" w:hAnsi="Symbol" w:hint="default"/>
      </w:rPr>
    </w:lvl>
    <w:lvl w:ilvl="1" w:tplc="04100003" w:tentative="1">
      <w:start w:val="1"/>
      <w:numFmt w:val="bullet"/>
      <w:lvlText w:val="o"/>
      <w:lvlJc w:val="left"/>
      <w:pPr>
        <w:ind w:left="1668" w:hanging="360"/>
      </w:pPr>
      <w:rPr>
        <w:rFonts w:ascii="Courier New" w:hAnsi="Courier New" w:cs="Courier New" w:hint="default"/>
      </w:rPr>
    </w:lvl>
    <w:lvl w:ilvl="2" w:tplc="04100005" w:tentative="1">
      <w:start w:val="1"/>
      <w:numFmt w:val="bullet"/>
      <w:lvlText w:val=""/>
      <w:lvlJc w:val="left"/>
      <w:pPr>
        <w:ind w:left="2388" w:hanging="360"/>
      </w:pPr>
      <w:rPr>
        <w:rFonts w:ascii="Wingdings" w:hAnsi="Wingdings" w:hint="default"/>
      </w:rPr>
    </w:lvl>
    <w:lvl w:ilvl="3" w:tplc="04100001" w:tentative="1">
      <w:start w:val="1"/>
      <w:numFmt w:val="bullet"/>
      <w:lvlText w:val=""/>
      <w:lvlJc w:val="left"/>
      <w:pPr>
        <w:ind w:left="3108" w:hanging="360"/>
      </w:pPr>
      <w:rPr>
        <w:rFonts w:ascii="Symbol" w:hAnsi="Symbol" w:hint="default"/>
      </w:rPr>
    </w:lvl>
    <w:lvl w:ilvl="4" w:tplc="04100003" w:tentative="1">
      <w:start w:val="1"/>
      <w:numFmt w:val="bullet"/>
      <w:lvlText w:val="o"/>
      <w:lvlJc w:val="left"/>
      <w:pPr>
        <w:ind w:left="3828" w:hanging="360"/>
      </w:pPr>
      <w:rPr>
        <w:rFonts w:ascii="Courier New" w:hAnsi="Courier New" w:cs="Courier New" w:hint="default"/>
      </w:rPr>
    </w:lvl>
    <w:lvl w:ilvl="5" w:tplc="04100005" w:tentative="1">
      <w:start w:val="1"/>
      <w:numFmt w:val="bullet"/>
      <w:lvlText w:val=""/>
      <w:lvlJc w:val="left"/>
      <w:pPr>
        <w:ind w:left="4548" w:hanging="360"/>
      </w:pPr>
      <w:rPr>
        <w:rFonts w:ascii="Wingdings" w:hAnsi="Wingdings" w:hint="default"/>
      </w:rPr>
    </w:lvl>
    <w:lvl w:ilvl="6" w:tplc="04100001" w:tentative="1">
      <w:start w:val="1"/>
      <w:numFmt w:val="bullet"/>
      <w:lvlText w:val=""/>
      <w:lvlJc w:val="left"/>
      <w:pPr>
        <w:ind w:left="5268" w:hanging="360"/>
      </w:pPr>
      <w:rPr>
        <w:rFonts w:ascii="Symbol" w:hAnsi="Symbol" w:hint="default"/>
      </w:rPr>
    </w:lvl>
    <w:lvl w:ilvl="7" w:tplc="04100003" w:tentative="1">
      <w:start w:val="1"/>
      <w:numFmt w:val="bullet"/>
      <w:lvlText w:val="o"/>
      <w:lvlJc w:val="left"/>
      <w:pPr>
        <w:ind w:left="5988" w:hanging="360"/>
      </w:pPr>
      <w:rPr>
        <w:rFonts w:ascii="Courier New" w:hAnsi="Courier New" w:cs="Courier New" w:hint="default"/>
      </w:rPr>
    </w:lvl>
    <w:lvl w:ilvl="8" w:tplc="04100005" w:tentative="1">
      <w:start w:val="1"/>
      <w:numFmt w:val="bullet"/>
      <w:lvlText w:val=""/>
      <w:lvlJc w:val="left"/>
      <w:pPr>
        <w:ind w:left="6708" w:hanging="360"/>
      </w:pPr>
      <w:rPr>
        <w:rFonts w:ascii="Wingdings" w:hAnsi="Wingdings" w:hint="default"/>
      </w:rPr>
    </w:lvl>
  </w:abstractNum>
  <w:abstractNum w:abstractNumId="214"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215" w15:restartNumberingAfterBreak="0">
    <w:nsid w:val="76597AB0"/>
    <w:multiLevelType w:val="hybridMultilevel"/>
    <w:tmpl w:val="2EF4C9B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6" w15:restartNumberingAfterBreak="0">
    <w:nsid w:val="77097785"/>
    <w:multiLevelType w:val="hybridMultilevel"/>
    <w:tmpl w:val="FEA810FE"/>
    <w:lvl w:ilvl="0" w:tplc="04100001">
      <w:start w:val="1"/>
      <w:numFmt w:val="bullet"/>
      <w:lvlText w:val=""/>
      <w:lvlJc w:val="left"/>
      <w:pPr>
        <w:ind w:left="720" w:hanging="360"/>
      </w:pPr>
      <w:rPr>
        <w:rFonts w:ascii="Symbol" w:hAnsi="Symbol" w:hint="default"/>
      </w:rPr>
    </w:lvl>
    <w:lvl w:ilvl="1" w:tplc="0000000A">
      <w:numFmt w:val="bullet"/>
      <w:lvlText w:val="-"/>
      <w:lvlJc w:val="left"/>
      <w:pPr>
        <w:ind w:left="1440" w:hanging="360"/>
      </w:pPr>
      <w:rPr>
        <w:rFonts w:ascii="Trebuchet MS" w:hAnsi="Trebuchet MS" w:cs="Trebuchet M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7" w15:restartNumberingAfterBreak="0">
    <w:nsid w:val="771E197A"/>
    <w:multiLevelType w:val="hybridMultilevel"/>
    <w:tmpl w:val="4EFA34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8" w15:restartNumberingAfterBreak="0">
    <w:nsid w:val="7777731A"/>
    <w:multiLevelType w:val="hybridMultilevel"/>
    <w:tmpl w:val="092C239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9" w15:restartNumberingAfterBreak="0">
    <w:nsid w:val="7A7B2099"/>
    <w:multiLevelType w:val="hybridMultilevel"/>
    <w:tmpl w:val="CE5E675A"/>
    <w:lvl w:ilvl="0" w:tplc="36B8AD54">
      <w:numFmt w:val="bullet"/>
      <w:lvlText w:val="-"/>
      <w:lvlJc w:val="left"/>
      <w:pPr>
        <w:tabs>
          <w:tab w:val="num" w:pos="1440"/>
        </w:tabs>
        <w:ind w:left="1440" w:hanging="360"/>
      </w:pPr>
      <w:rPr>
        <w:rFonts w:ascii="Arial" w:eastAsia="Times New Roman" w:hAnsi="Arial" w:cs="Arial" w:hint="default"/>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220" w15:restartNumberingAfterBreak="0">
    <w:nsid w:val="7B746EAB"/>
    <w:multiLevelType w:val="hybridMultilevel"/>
    <w:tmpl w:val="F08245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1" w15:restartNumberingAfterBreak="0">
    <w:nsid w:val="7BC51ACA"/>
    <w:multiLevelType w:val="hybridMultilevel"/>
    <w:tmpl w:val="BEFC83BA"/>
    <w:lvl w:ilvl="0" w:tplc="0410000F">
      <w:start w:val="1"/>
      <w:numFmt w:val="decimal"/>
      <w:lvlText w:val="%1."/>
      <w:lvlJc w:val="left"/>
      <w:pPr>
        <w:ind w:left="1080" w:hanging="360"/>
      </w:pPr>
      <w:rPr>
        <w:rFonts w:hint="default"/>
        <w:b/>
        <w:bCs/>
        <w:i w:val="0"/>
        <w:iCs w:val="0"/>
        <w:w w:val="100"/>
        <w:sz w:val="18"/>
        <w:szCs w:val="18"/>
        <w:lang w:val="it-IT" w:eastAsia="en-US" w:bidi="ar-SA"/>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2" w15:restartNumberingAfterBreak="0">
    <w:nsid w:val="7BE855C0"/>
    <w:multiLevelType w:val="hybridMultilevel"/>
    <w:tmpl w:val="FFF871E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3"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4" w15:restartNumberingAfterBreak="0">
    <w:nsid w:val="7D725F33"/>
    <w:multiLevelType w:val="hybridMultilevel"/>
    <w:tmpl w:val="5E64BEEA"/>
    <w:lvl w:ilvl="0" w:tplc="04100001">
      <w:start w:val="1"/>
      <w:numFmt w:val="bullet"/>
      <w:lvlText w:val=""/>
      <w:lvlJc w:val="left"/>
      <w:pPr>
        <w:ind w:left="5006" w:hanging="360"/>
      </w:pPr>
      <w:rPr>
        <w:rFonts w:ascii="Symbol" w:hAnsi="Symbol" w:hint="default"/>
      </w:rPr>
    </w:lvl>
    <w:lvl w:ilvl="1" w:tplc="04100003" w:tentative="1">
      <w:start w:val="1"/>
      <w:numFmt w:val="bullet"/>
      <w:lvlText w:val="o"/>
      <w:lvlJc w:val="left"/>
      <w:pPr>
        <w:ind w:left="5726" w:hanging="360"/>
      </w:pPr>
      <w:rPr>
        <w:rFonts w:ascii="Courier New" w:hAnsi="Courier New" w:cs="Courier New" w:hint="default"/>
      </w:rPr>
    </w:lvl>
    <w:lvl w:ilvl="2" w:tplc="04100005" w:tentative="1">
      <w:start w:val="1"/>
      <w:numFmt w:val="bullet"/>
      <w:lvlText w:val=""/>
      <w:lvlJc w:val="left"/>
      <w:pPr>
        <w:ind w:left="6446" w:hanging="360"/>
      </w:pPr>
      <w:rPr>
        <w:rFonts w:ascii="Wingdings" w:hAnsi="Wingdings" w:hint="default"/>
      </w:rPr>
    </w:lvl>
    <w:lvl w:ilvl="3" w:tplc="04100001" w:tentative="1">
      <w:start w:val="1"/>
      <w:numFmt w:val="bullet"/>
      <w:lvlText w:val=""/>
      <w:lvlJc w:val="left"/>
      <w:pPr>
        <w:ind w:left="7166" w:hanging="360"/>
      </w:pPr>
      <w:rPr>
        <w:rFonts w:ascii="Symbol" w:hAnsi="Symbol" w:hint="default"/>
      </w:rPr>
    </w:lvl>
    <w:lvl w:ilvl="4" w:tplc="04100003" w:tentative="1">
      <w:start w:val="1"/>
      <w:numFmt w:val="bullet"/>
      <w:lvlText w:val="o"/>
      <w:lvlJc w:val="left"/>
      <w:pPr>
        <w:ind w:left="7886" w:hanging="360"/>
      </w:pPr>
      <w:rPr>
        <w:rFonts w:ascii="Courier New" w:hAnsi="Courier New" w:cs="Courier New" w:hint="default"/>
      </w:rPr>
    </w:lvl>
    <w:lvl w:ilvl="5" w:tplc="04100005" w:tentative="1">
      <w:start w:val="1"/>
      <w:numFmt w:val="bullet"/>
      <w:lvlText w:val=""/>
      <w:lvlJc w:val="left"/>
      <w:pPr>
        <w:ind w:left="8606" w:hanging="360"/>
      </w:pPr>
      <w:rPr>
        <w:rFonts w:ascii="Wingdings" w:hAnsi="Wingdings" w:hint="default"/>
      </w:rPr>
    </w:lvl>
    <w:lvl w:ilvl="6" w:tplc="04100001" w:tentative="1">
      <w:start w:val="1"/>
      <w:numFmt w:val="bullet"/>
      <w:lvlText w:val=""/>
      <w:lvlJc w:val="left"/>
      <w:pPr>
        <w:ind w:left="9326" w:hanging="360"/>
      </w:pPr>
      <w:rPr>
        <w:rFonts w:ascii="Symbol" w:hAnsi="Symbol" w:hint="default"/>
      </w:rPr>
    </w:lvl>
    <w:lvl w:ilvl="7" w:tplc="04100003" w:tentative="1">
      <w:start w:val="1"/>
      <w:numFmt w:val="bullet"/>
      <w:lvlText w:val="o"/>
      <w:lvlJc w:val="left"/>
      <w:pPr>
        <w:ind w:left="10046" w:hanging="360"/>
      </w:pPr>
      <w:rPr>
        <w:rFonts w:ascii="Courier New" w:hAnsi="Courier New" w:cs="Courier New" w:hint="default"/>
      </w:rPr>
    </w:lvl>
    <w:lvl w:ilvl="8" w:tplc="04100005" w:tentative="1">
      <w:start w:val="1"/>
      <w:numFmt w:val="bullet"/>
      <w:lvlText w:val=""/>
      <w:lvlJc w:val="left"/>
      <w:pPr>
        <w:ind w:left="10766" w:hanging="360"/>
      </w:pPr>
      <w:rPr>
        <w:rFonts w:ascii="Wingdings" w:hAnsi="Wingdings" w:hint="default"/>
      </w:rPr>
    </w:lvl>
  </w:abstractNum>
  <w:abstractNum w:abstractNumId="225" w15:restartNumberingAfterBreak="0">
    <w:nsid w:val="7D882B70"/>
    <w:multiLevelType w:val="hybridMultilevel"/>
    <w:tmpl w:val="3F38AC18"/>
    <w:lvl w:ilvl="0" w:tplc="23C2444C">
      <w:numFmt w:val="bullet"/>
      <w:lvlText w:val="-"/>
      <w:lvlJc w:val="left"/>
      <w:pPr>
        <w:ind w:left="1004" w:hanging="360"/>
      </w:pPr>
      <w:rPr>
        <w:rFonts w:ascii="Garamond" w:eastAsia="Garamond" w:hAnsi="Garamond" w:cs="Garamond" w:hint="default"/>
        <w:b/>
        <w:bCs/>
        <w:i w:val="0"/>
        <w:iCs w:val="0"/>
        <w:w w:val="100"/>
        <w:sz w:val="18"/>
        <w:szCs w:val="18"/>
        <w:lang w:val="it-IT" w:eastAsia="en-US" w:bidi="ar-SA"/>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6"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7"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8" w15:restartNumberingAfterBreak="0">
    <w:nsid w:val="7E8F0901"/>
    <w:multiLevelType w:val="hybridMultilevel"/>
    <w:tmpl w:val="35DA6FDC"/>
    <w:lvl w:ilvl="0" w:tplc="04100017">
      <w:start w:val="1"/>
      <w:numFmt w:val="lowerLetter"/>
      <w:lvlText w:val="%1)"/>
      <w:lvlJc w:val="left"/>
      <w:pPr>
        <w:ind w:left="948" w:hanging="360"/>
      </w:pPr>
    </w:lvl>
    <w:lvl w:ilvl="1" w:tplc="04100019" w:tentative="1">
      <w:start w:val="1"/>
      <w:numFmt w:val="lowerLetter"/>
      <w:lvlText w:val="%2."/>
      <w:lvlJc w:val="left"/>
      <w:pPr>
        <w:ind w:left="1668" w:hanging="360"/>
      </w:pPr>
    </w:lvl>
    <w:lvl w:ilvl="2" w:tplc="0410001B" w:tentative="1">
      <w:start w:val="1"/>
      <w:numFmt w:val="lowerRoman"/>
      <w:lvlText w:val="%3."/>
      <w:lvlJc w:val="right"/>
      <w:pPr>
        <w:ind w:left="2388" w:hanging="180"/>
      </w:pPr>
    </w:lvl>
    <w:lvl w:ilvl="3" w:tplc="0410000F" w:tentative="1">
      <w:start w:val="1"/>
      <w:numFmt w:val="decimal"/>
      <w:lvlText w:val="%4."/>
      <w:lvlJc w:val="left"/>
      <w:pPr>
        <w:ind w:left="3108" w:hanging="360"/>
      </w:pPr>
    </w:lvl>
    <w:lvl w:ilvl="4" w:tplc="04100019" w:tentative="1">
      <w:start w:val="1"/>
      <w:numFmt w:val="lowerLetter"/>
      <w:lvlText w:val="%5."/>
      <w:lvlJc w:val="left"/>
      <w:pPr>
        <w:ind w:left="3828" w:hanging="360"/>
      </w:pPr>
    </w:lvl>
    <w:lvl w:ilvl="5" w:tplc="0410001B" w:tentative="1">
      <w:start w:val="1"/>
      <w:numFmt w:val="lowerRoman"/>
      <w:lvlText w:val="%6."/>
      <w:lvlJc w:val="right"/>
      <w:pPr>
        <w:ind w:left="4548" w:hanging="180"/>
      </w:pPr>
    </w:lvl>
    <w:lvl w:ilvl="6" w:tplc="0410000F" w:tentative="1">
      <w:start w:val="1"/>
      <w:numFmt w:val="decimal"/>
      <w:lvlText w:val="%7."/>
      <w:lvlJc w:val="left"/>
      <w:pPr>
        <w:ind w:left="5268" w:hanging="360"/>
      </w:pPr>
    </w:lvl>
    <w:lvl w:ilvl="7" w:tplc="04100019" w:tentative="1">
      <w:start w:val="1"/>
      <w:numFmt w:val="lowerLetter"/>
      <w:lvlText w:val="%8."/>
      <w:lvlJc w:val="left"/>
      <w:pPr>
        <w:ind w:left="5988" w:hanging="360"/>
      </w:pPr>
    </w:lvl>
    <w:lvl w:ilvl="8" w:tplc="0410001B" w:tentative="1">
      <w:start w:val="1"/>
      <w:numFmt w:val="lowerRoman"/>
      <w:lvlText w:val="%9."/>
      <w:lvlJc w:val="right"/>
      <w:pPr>
        <w:ind w:left="6708" w:hanging="180"/>
      </w:pPr>
    </w:lvl>
  </w:abstractNum>
  <w:abstractNum w:abstractNumId="229" w15:restartNumberingAfterBreak="0">
    <w:nsid w:val="7E9F6698"/>
    <w:multiLevelType w:val="hybridMultilevel"/>
    <w:tmpl w:val="FA4A7D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0" w15:restartNumberingAfterBreak="0">
    <w:nsid w:val="7F30253B"/>
    <w:multiLevelType w:val="multilevel"/>
    <w:tmpl w:val="EDFEB510"/>
    <w:lvl w:ilvl="0">
      <w:start w:val="18"/>
      <w:numFmt w:val="decimal"/>
      <w:lvlText w:val="%1"/>
      <w:lvlJc w:val="left"/>
      <w:pPr>
        <w:ind w:left="420" w:hanging="420"/>
      </w:pPr>
      <w:rPr>
        <w:rFonts w:hint="default"/>
      </w:rPr>
    </w:lvl>
    <w:lvl w:ilvl="1">
      <w:start w:val="2"/>
      <w:numFmt w:val="decimal"/>
      <w:lvlText w:val="%1.%2"/>
      <w:lvlJc w:val="left"/>
      <w:pPr>
        <w:ind w:left="647" w:hanging="420"/>
      </w:pPr>
      <w:rPr>
        <w:rFonts w:hint="default"/>
      </w:rPr>
    </w:lvl>
    <w:lvl w:ilvl="2">
      <w:start w:val="1"/>
      <w:numFmt w:val="decimal"/>
      <w:lvlText w:val="%1.%2.%3"/>
      <w:lvlJc w:val="left"/>
      <w:pPr>
        <w:ind w:left="1174" w:hanging="720"/>
      </w:pPr>
      <w:rPr>
        <w:rFonts w:hint="default"/>
      </w:rPr>
    </w:lvl>
    <w:lvl w:ilvl="3">
      <w:start w:val="1"/>
      <w:numFmt w:val="decimal"/>
      <w:lvlText w:val="%1.%2.%3.%4"/>
      <w:lvlJc w:val="left"/>
      <w:pPr>
        <w:ind w:left="1401" w:hanging="720"/>
      </w:pPr>
      <w:rPr>
        <w:rFonts w:hint="default"/>
      </w:rPr>
    </w:lvl>
    <w:lvl w:ilvl="4">
      <w:start w:val="1"/>
      <w:numFmt w:val="decimal"/>
      <w:lvlText w:val="%1.%2.%3.%4.%5"/>
      <w:lvlJc w:val="left"/>
      <w:pPr>
        <w:ind w:left="1988" w:hanging="1080"/>
      </w:pPr>
      <w:rPr>
        <w:rFonts w:hint="default"/>
      </w:rPr>
    </w:lvl>
    <w:lvl w:ilvl="5">
      <w:start w:val="1"/>
      <w:numFmt w:val="decimal"/>
      <w:lvlText w:val="%1.%2.%3.%4.%5.%6"/>
      <w:lvlJc w:val="left"/>
      <w:pPr>
        <w:ind w:left="2215" w:hanging="1080"/>
      </w:pPr>
      <w:rPr>
        <w:rFonts w:hint="default"/>
      </w:rPr>
    </w:lvl>
    <w:lvl w:ilvl="6">
      <w:start w:val="1"/>
      <w:numFmt w:val="decimal"/>
      <w:lvlText w:val="%1.%2.%3.%4.%5.%6.%7"/>
      <w:lvlJc w:val="left"/>
      <w:pPr>
        <w:ind w:left="2802" w:hanging="1440"/>
      </w:pPr>
      <w:rPr>
        <w:rFonts w:hint="default"/>
      </w:rPr>
    </w:lvl>
    <w:lvl w:ilvl="7">
      <w:start w:val="1"/>
      <w:numFmt w:val="decimal"/>
      <w:lvlText w:val="%1.%2.%3.%4.%5.%6.%7.%8"/>
      <w:lvlJc w:val="left"/>
      <w:pPr>
        <w:ind w:left="3029" w:hanging="1440"/>
      </w:pPr>
      <w:rPr>
        <w:rFonts w:hint="default"/>
      </w:rPr>
    </w:lvl>
    <w:lvl w:ilvl="8">
      <w:start w:val="1"/>
      <w:numFmt w:val="decimal"/>
      <w:lvlText w:val="%1.%2.%3.%4.%5.%6.%7.%8.%9"/>
      <w:lvlJc w:val="left"/>
      <w:pPr>
        <w:ind w:left="3616" w:hanging="1800"/>
      </w:pPr>
      <w:rPr>
        <w:rFonts w:hint="default"/>
      </w:rPr>
    </w:lvl>
  </w:abstractNum>
  <w:abstractNum w:abstractNumId="231" w15:restartNumberingAfterBreak="0">
    <w:nsid w:val="7F9C5667"/>
    <w:multiLevelType w:val="hybridMultilevel"/>
    <w:tmpl w:val="E73C9874"/>
    <w:lvl w:ilvl="0" w:tplc="32C07362">
      <w:numFmt w:val="bullet"/>
      <w:lvlText w:val=""/>
      <w:lvlJc w:val="left"/>
      <w:pPr>
        <w:ind w:left="948" w:hanging="360"/>
      </w:pPr>
      <w:rPr>
        <w:rFonts w:ascii="Symbol" w:eastAsia="Symbol" w:hAnsi="Symbol" w:cs="Symbol" w:hint="default"/>
        <w:b w:val="0"/>
        <w:bCs w:val="0"/>
        <w:i w:val="0"/>
        <w:iCs w:val="0"/>
        <w:w w:val="100"/>
        <w:sz w:val="18"/>
        <w:szCs w:val="18"/>
        <w:lang w:val="it-IT" w:eastAsia="en-US" w:bidi="ar-SA"/>
      </w:rPr>
    </w:lvl>
    <w:lvl w:ilvl="1" w:tplc="0FF47190">
      <w:numFmt w:val="bullet"/>
      <w:lvlText w:val="•"/>
      <w:lvlJc w:val="left"/>
      <w:pPr>
        <w:ind w:left="1814" w:hanging="360"/>
      </w:pPr>
      <w:rPr>
        <w:rFonts w:hint="default"/>
        <w:lang w:val="it-IT" w:eastAsia="en-US" w:bidi="ar-SA"/>
      </w:rPr>
    </w:lvl>
    <w:lvl w:ilvl="2" w:tplc="0294335E">
      <w:numFmt w:val="bullet"/>
      <w:lvlText w:val="•"/>
      <w:lvlJc w:val="left"/>
      <w:pPr>
        <w:ind w:left="2689" w:hanging="360"/>
      </w:pPr>
      <w:rPr>
        <w:rFonts w:hint="default"/>
        <w:lang w:val="it-IT" w:eastAsia="en-US" w:bidi="ar-SA"/>
      </w:rPr>
    </w:lvl>
    <w:lvl w:ilvl="3" w:tplc="205A7E16">
      <w:numFmt w:val="bullet"/>
      <w:lvlText w:val="•"/>
      <w:lvlJc w:val="left"/>
      <w:pPr>
        <w:ind w:left="3563" w:hanging="360"/>
      </w:pPr>
      <w:rPr>
        <w:rFonts w:hint="default"/>
        <w:lang w:val="it-IT" w:eastAsia="en-US" w:bidi="ar-SA"/>
      </w:rPr>
    </w:lvl>
    <w:lvl w:ilvl="4" w:tplc="75104702">
      <w:numFmt w:val="bullet"/>
      <w:lvlText w:val="•"/>
      <w:lvlJc w:val="left"/>
      <w:pPr>
        <w:ind w:left="4438" w:hanging="360"/>
      </w:pPr>
      <w:rPr>
        <w:rFonts w:hint="default"/>
        <w:lang w:val="it-IT" w:eastAsia="en-US" w:bidi="ar-SA"/>
      </w:rPr>
    </w:lvl>
    <w:lvl w:ilvl="5" w:tplc="6C7AEB2E">
      <w:numFmt w:val="bullet"/>
      <w:lvlText w:val="•"/>
      <w:lvlJc w:val="left"/>
      <w:pPr>
        <w:ind w:left="5313" w:hanging="360"/>
      </w:pPr>
      <w:rPr>
        <w:rFonts w:hint="default"/>
        <w:lang w:val="it-IT" w:eastAsia="en-US" w:bidi="ar-SA"/>
      </w:rPr>
    </w:lvl>
    <w:lvl w:ilvl="6" w:tplc="C1A4419A">
      <w:numFmt w:val="bullet"/>
      <w:lvlText w:val="•"/>
      <w:lvlJc w:val="left"/>
      <w:pPr>
        <w:ind w:left="6187" w:hanging="360"/>
      </w:pPr>
      <w:rPr>
        <w:rFonts w:hint="default"/>
        <w:lang w:val="it-IT" w:eastAsia="en-US" w:bidi="ar-SA"/>
      </w:rPr>
    </w:lvl>
    <w:lvl w:ilvl="7" w:tplc="350EB496">
      <w:numFmt w:val="bullet"/>
      <w:lvlText w:val="•"/>
      <w:lvlJc w:val="left"/>
      <w:pPr>
        <w:ind w:left="7062" w:hanging="360"/>
      </w:pPr>
      <w:rPr>
        <w:rFonts w:hint="default"/>
        <w:lang w:val="it-IT" w:eastAsia="en-US" w:bidi="ar-SA"/>
      </w:rPr>
    </w:lvl>
    <w:lvl w:ilvl="8" w:tplc="696CC71E">
      <w:numFmt w:val="bullet"/>
      <w:lvlText w:val="•"/>
      <w:lvlJc w:val="left"/>
      <w:pPr>
        <w:ind w:left="7937" w:hanging="360"/>
      </w:pPr>
      <w:rPr>
        <w:rFonts w:hint="default"/>
        <w:lang w:val="it-IT" w:eastAsia="en-US" w:bidi="ar-SA"/>
      </w:rPr>
    </w:lvl>
  </w:abstractNum>
  <w:num w:numId="1">
    <w:abstractNumId w:val="231"/>
  </w:num>
  <w:num w:numId="2">
    <w:abstractNumId w:val="182"/>
  </w:num>
  <w:num w:numId="3">
    <w:abstractNumId w:val="121"/>
  </w:num>
  <w:num w:numId="4">
    <w:abstractNumId w:val="175"/>
  </w:num>
  <w:num w:numId="5">
    <w:abstractNumId w:val="142"/>
  </w:num>
  <w:num w:numId="6">
    <w:abstractNumId w:val="105"/>
  </w:num>
  <w:num w:numId="7">
    <w:abstractNumId w:val="213"/>
  </w:num>
  <w:num w:numId="8">
    <w:abstractNumId w:val="181"/>
  </w:num>
  <w:num w:numId="9">
    <w:abstractNumId w:val="71"/>
  </w:num>
  <w:num w:numId="10">
    <w:abstractNumId w:val="56"/>
  </w:num>
  <w:num w:numId="11">
    <w:abstractNumId w:val="86"/>
  </w:num>
  <w:num w:numId="12">
    <w:abstractNumId w:val="17"/>
  </w:num>
  <w:num w:numId="13">
    <w:abstractNumId w:val="28"/>
  </w:num>
  <w:num w:numId="14">
    <w:abstractNumId w:val="131"/>
  </w:num>
  <w:num w:numId="15">
    <w:abstractNumId w:val="11"/>
  </w:num>
  <w:num w:numId="16">
    <w:abstractNumId w:val="207"/>
  </w:num>
  <w:num w:numId="17">
    <w:abstractNumId w:val="12"/>
  </w:num>
  <w:num w:numId="18">
    <w:abstractNumId w:val="65"/>
  </w:num>
  <w:num w:numId="19">
    <w:abstractNumId w:val="65"/>
  </w:num>
  <w:num w:numId="20">
    <w:abstractNumId w:val="65"/>
    <w:lvlOverride w:ilvl="0">
      <w:startOverride w:val="5"/>
    </w:lvlOverride>
    <w:lvlOverride w:ilvl="1">
      <w:startOverride w:val="2"/>
    </w:lvlOverride>
  </w:num>
  <w:num w:numId="21">
    <w:abstractNumId w:val="65"/>
  </w:num>
  <w:num w:numId="22">
    <w:abstractNumId w:val="65"/>
    <w:lvlOverride w:ilvl="0">
      <w:startOverride w:val="7"/>
    </w:lvlOverride>
    <w:lvlOverride w:ilvl="1">
      <w:startOverride w:val="2"/>
    </w:lvlOverride>
  </w:num>
  <w:num w:numId="23">
    <w:abstractNumId w:val="65"/>
    <w:lvlOverride w:ilvl="0">
      <w:startOverride w:val="7"/>
    </w:lvlOverride>
    <w:lvlOverride w:ilvl="1">
      <w:startOverride w:val="1"/>
    </w:lvlOverride>
  </w:num>
  <w:num w:numId="24">
    <w:abstractNumId w:val="42"/>
  </w:num>
  <w:num w:numId="25">
    <w:abstractNumId w:val="174"/>
  </w:num>
  <w:num w:numId="26">
    <w:abstractNumId w:val="106"/>
  </w:num>
  <w:num w:numId="27">
    <w:abstractNumId w:val="126"/>
  </w:num>
  <w:num w:numId="28">
    <w:abstractNumId w:val="162"/>
  </w:num>
  <w:num w:numId="29">
    <w:abstractNumId w:val="65"/>
  </w:num>
  <w:num w:numId="30">
    <w:abstractNumId w:val="23"/>
  </w:num>
  <w:num w:numId="31">
    <w:abstractNumId w:val="65"/>
    <w:lvlOverride w:ilvl="0">
      <w:startOverride w:val="15"/>
    </w:lvlOverride>
    <w:lvlOverride w:ilvl="1">
      <w:startOverride w:val="1"/>
    </w:lvlOverride>
  </w:num>
  <w:num w:numId="32">
    <w:abstractNumId w:val="65"/>
    <w:lvlOverride w:ilvl="0">
      <w:startOverride w:val="15"/>
    </w:lvlOverride>
    <w:lvlOverride w:ilvl="1">
      <w:startOverride w:val="4"/>
    </w:lvlOverride>
  </w:num>
  <w:num w:numId="33">
    <w:abstractNumId w:val="66"/>
  </w:num>
  <w:num w:numId="34">
    <w:abstractNumId w:val="173"/>
  </w:num>
  <w:num w:numId="35">
    <w:abstractNumId w:val="128"/>
  </w:num>
  <w:num w:numId="36">
    <w:abstractNumId w:val="5"/>
  </w:num>
  <w:num w:numId="37">
    <w:abstractNumId w:val="118"/>
  </w:num>
  <w:num w:numId="38">
    <w:abstractNumId w:val="102"/>
  </w:num>
  <w:num w:numId="39">
    <w:abstractNumId w:val="76"/>
  </w:num>
  <w:num w:numId="40">
    <w:abstractNumId w:val="70"/>
  </w:num>
  <w:num w:numId="41">
    <w:abstractNumId w:val="196"/>
  </w:num>
  <w:num w:numId="42">
    <w:abstractNumId w:val="7"/>
  </w:num>
  <w:num w:numId="43">
    <w:abstractNumId w:val="167"/>
    <w:lvlOverride w:ilvl="0"/>
    <w:lvlOverride w:ilvl="1">
      <w:startOverride w:val="1"/>
    </w:lvlOverride>
    <w:lvlOverride w:ilvl="2"/>
    <w:lvlOverride w:ilvl="3"/>
    <w:lvlOverride w:ilvl="4"/>
    <w:lvlOverride w:ilvl="5"/>
    <w:lvlOverride w:ilvl="6"/>
    <w:lvlOverride w:ilvl="7"/>
    <w:lvlOverride w:ilvl="8"/>
  </w:num>
  <w:num w:numId="44">
    <w:abstractNumId w:val="16"/>
  </w:num>
  <w:num w:numId="45">
    <w:abstractNumId w:val="183"/>
  </w:num>
  <w:num w:numId="46">
    <w:abstractNumId w:val="226"/>
  </w:num>
  <w:num w:numId="47">
    <w:abstractNumId w:val="195"/>
  </w:num>
  <w:num w:numId="48">
    <w:abstractNumId w:val="223"/>
  </w:num>
  <w:num w:numId="49">
    <w:abstractNumId w:val="155"/>
  </w:num>
  <w:num w:numId="50">
    <w:abstractNumId w:val="26"/>
  </w:num>
  <w:num w:numId="51">
    <w:abstractNumId w:val="127"/>
  </w:num>
  <w:num w:numId="52">
    <w:abstractNumId w:val="227"/>
  </w:num>
  <w:num w:numId="53">
    <w:abstractNumId w:val="88"/>
  </w:num>
  <w:num w:numId="54">
    <w:abstractNumId w:val="157"/>
  </w:num>
  <w:num w:numId="55">
    <w:abstractNumId w:val="98"/>
  </w:num>
  <w:num w:numId="56">
    <w:abstractNumId w:val="165"/>
  </w:num>
  <w:num w:numId="57">
    <w:abstractNumId w:val="197"/>
  </w:num>
  <w:num w:numId="58">
    <w:abstractNumId w:val="193"/>
  </w:num>
  <w:num w:numId="59">
    <w:abstractNumId w:val="119"/>
  </w:num>
  <w:num w:numId="60">
    <w:abstractNumId w:val="138"/>
  </w:num>
  <w:num w:numId="61">
    <w:abstractNumId w:val="40"/>
  </w:num>
  <w:num w:numId="62">
    <w:abstractNumId w:val="184"/>
  </w:num>
  <w:num w:numId="63">
    <w:abstractNumId w:val="19"/>
  </w:num>
  <w:num w:numId="64">
    <w:abstractNumId w:val="152"/>
  </w:num>
  <w:num w:numId="65">
    <w:abstractNumId w:val="84"/>
  </w:num>
  <w:num w:numId="66">
    <w:abstractNumId w:val="108"/>
  </w:num>
  <w:num w:numId="67">
    <w:abstractNumId w:val="224"/>
  </w:num>
  <w:num w:numId="68">
    <w:abstractNumId w:val="148"/>
  </w:num>
  <w:num w:numId="69">
    <w:abstractNumId w:val="43"/>
  </w:num>
  <w:num w:numId="70">
    <w:abstractNumId w:val="139"/>
  </w:num>
  <w:num w:numId="71">
    <w:abstractNumId w:val="169"/>
  </w:num>
  <w:num w:numId="72">
    <w:abstractNumId w:val="202"/>
  </w:num>
  <w:num w:numId="73">
    <w:abstractNumId w:val="225"/>
  </w:num>
  <w:num w:numId="74">
    <w:abstractNumId w:val="25"/>
  </w:num>
  <w:num w:numId="75">
    <w:abstractNumId w:val="134"/>
  </w:num>
  <w:num w:numId="76">
    <w:abstractNumId w:val="160"/>
  </w:num>
  <w:num w:numId="77">
    <w:abstractNumId w:val="91"/>
  </w:num>
  <w:num w:numId="78">
    <w:abstractNumId w:val="99"/>
  </w:num>
  <w:num w:numId="79">
    <w:abstractNumId w:val="135"/>
  </w:num>
  <w:num w:numId="80">
    <w:abstractNumId w:val="216"/>
  </w:num>
  <w:num w:numId="81">
    <w:abstractNumId w:val="120"/>
  </w:num>
  <w:num w:numId="82">
    <w:abstractNumId w:val="75"/>
  </w:num>
  <w:num w:numId="83">
    <w:abstractNumId w:val="205"/>
  </w:num>
  <w:num w:numId="84">
    <w:abstractNumId w:val="191"/>
  </w:num>
  <w:num w:numId="85">
    <w:abstractNumId w:val="29"/>
  </w:num>
  <w:num w:numId="86">
    <w:abstractNumId w:val="65"/>
  </w:num>
  <w:num w:numId="87">
    <w:abstractNumId w:val="65"/>
  </w:num>
  <w:num w:numId="88">
    <w:abstractNumId w:val="158"/>
  </w:num>
  <w:num w:numId="89">
    <w:abstractNumId w:val="204"/>
  </w:num>
  <w:num w:numId="90">
    <w:abstractNumId w:val="228"/>
  </w:num>
  <w:num w:numId="91">
    <w:abstractNumId w:val="18"/>
  </w:num>
  <w:num w:numId="92">
    <w:abstractNumId w:val="217"/>
  </w:num>
  <w:num w:numId="93">
    <w:abstractNumId w:val="65"/>
  </w:num>
  <w:num w:numId="94">
    <w:abstractNumId w:val="220"/>
  </w:num>
  <w:num w:numId="95">
    <w:abstractNumId w:val="6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65"/>
  </w:num>
  <w:num w:numId="97">
    <w:abstractNumId w:val="65"/>
  </w:num>
  <w:num w:numId="98">
    <w:abstractNumId w:val="65"/>
  </w:num>
  <w:num w:numId="99">
    <w:abstractNumId w:val="65"/>
  </w:num>
  <w:num w:numId="100">
    <w:abstractNumId w:val="34"/>
  </w:num>
  <w:num w:numId="101">
    <w:abstractNumId w:val="212"/>
  </w:num>
  <w:num w:numId="102">
    <w:abstractNumId w:val="208"/>
  </w:num>
  <w:num w:numId="103">
    <w:abstractNumId w:val="192"/>
  </w:num>
  <w:num w:numId="104">
    <w:abstractNumId w:val="49"/>
  </w:num>
  <w:num w:numId="105">
    <w:abstractNumId w:val="65"/>
  </w:num>
  <w:num w:numId="106">
    <w:abstractNumId w:val="65"/>
  </w:num>
  <w:num w:numId="107">
    <w:abstractNumId w:val="94"/>
  </w:num>
  <w:num w:numId="108">
    <w:abstractNumId w:val="50"/>
  </w:num>
  <w:num w:numId="109">
    <w:abstractNumId w:val="35"/>
  </w:num>
  <w:num w:numId="110">
    <w:abstractNumId w:val="14"/>
  </w:num>
  <w:num w:numId="111">
    <w:abstractNumId w:val="45"/>
  </w:num>
  <w:num w:numId="112">
    <w:abstractNumId w:val="65"/>
  </w:num>
  <w:num w:numId="113">
    <w:abstractNumId w:val="22"/>
  </w:num>
  <w:num w:numId="114">
    <w:abstractNumId w:val="65"/>
  </w:num>
  <w:num w:numId="115">
    <w:abstractNumId w:val="230"/>
  </w:num>
  <w:num w:numId="116">
    <w:abstractNumId w:val="65"/>
  </w:num>
  <w:num w:numId="117">
    <w:abstractNumId w:val="65"/>
  </w:num>
  <w:num w:numId="118">
    <w:abstractNumId w:val="110"/>
  </w:num>
  <w:num w:numId="119">
    <w:abstractNumId w:val="137"/>
  </w:num>
  <w:num w:numId="120">
    <w:abstractNumId w:val="65"/>
  </w:num>
  <w:num w:numId="121">
    <w:abstractNumId w:val="112"/>
  </w:num>
  <w:num w:numId="122">
    <w:abstractNumId w:val="0"/>
  </w:num>
  <w:num w:numId="1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83"/>
  </w:num>
  <w:num w:numId="125">
    <w:abstractNumId w:val="154"/>
  </w:num>
  <w:num w:numId="126">
    <w:abstractNumId w:val="168"/>
  </w:num>
  <w:num w:numId="127">
    <w:abstractNumId w:val="87"/>
  </w:num>
  <w:num w:numId="128">
    <w:abstractNumId w:val="177"/>
  </w:num>
  <w:num w:numId="129">
    <w:abstractNumId w:val="63"/>
  </w:num>
  <w:num w:numId="130">
    <w:abstractNumId w:val="170"/>
  </w:num>
  <w:num w:numId="131">
    <w:abstractNumId w:val="194"/>
  </w:num>
  <w:num w:numId="132">
    <w:abstractNumId w:val="215"/>
  </w:num>
  <w:num w:numId="133">
    <w:abstractNumId w:val="36"/>
  </w:num>
  <w:num w:numId="134">
    <w:abstractNumId w:val="100"/>
  </w:num>
  <w:num w:numId="135">
    <w:abstractNumId w:val="2"/>
  </w:num>
  <w:num w:numId="136">
    <w:abstractNumId w:val="3"/>
  </w:num>
  <w:num w:numId="137">
    <w:abstractNumId w:val="132"/>
  </w:num>
  <w:num w:numId="138">
    <w:abstractNumId w:val="13"/>
  </w:num>
  <w:num w:numId="139">
    <w:abstractNumId w:val="109"/>
  </w:num>
  <w:num w:numId="140">
    <w:abstractNumId w:val="140"/>
  </w:num>
  <w:num w:numId="141">
    <w:abstractNumId w:val="143"/>
  </w:num>
  <w:num w:numId="14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85"/>
  </w:num>
  <w:num w:numId="14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96"/>
  </w:num>
  <w:num w:numId="146">
    <w:abstractNumId w:val="111"/>
  </w:num>
  <w:num w:numId="147">
    <w:abstractNumId w:val="60"/>
  </w:num>
  <w:num w:numId="148">
    <w:abstractNumId w:val="164"/>
  </w:num>
  <w:num w:numId="149">
    <w:abstractNumId w:val="52"/>
  </w:num>
  <w:num w:numId="150">
    <w:abstractNumId w:val="199"/>
  </w:num>
  <w:num w:numId="151">
    <w:abstractNumId w:val="101"/>
  </w:num>
  <w:num w:numId="152">
    <w:abstractNumId w:val="115"/>
  </w:num>
  <w:num w:numId="153">
    <w:abstractNumId w:val="171"/>
  </w:num>
  <w:num w:numId="154">
    <w:abstractNumId w:val="55"/>
  </w:num>
  <w:num w:numId="155">
    <w:abstractNumId w:val="24"/>
  </w:num>
  <w:num w:numId="156">
    <w:abstractNumId w:val="32"/>
  </w:num>
  <w:num w:numId="157">
    <w:abstractNumId w:val="27"/>
  </w:num>
  <w:num w:numId="158">
    <w:abstractNumId w:val="136"/>
  </w:num>
  <w:num w:numId="159">
    <w:abstractNumId w:val="62"/>
  </w:num>
  <w:num w:numId="160">
    <w:abstractNumId w:val="116"/>
  </w:num>
  <w:num w:numId="161">
    <w:abstractNumId w:val="38"/>
  </w:num>
  <w:num w:numId="162">
    <w:abstractNumId w:val="146"/>
  </w:num>
  <w:num w:numId="163">
    <w:abstractNumId w:val="39"/>
  </w:num>
  <w:num w:numId="164">
    <w:abstractNumId w:val="58"/>
  </w:num>
  <w:num w:numId="165">
    <w:abstractNumId w:val="187"/>
  </w:num>
  <w:num w:numId="166">
    <w:abstractNumId w:val="125"/>
  </w:num>
  <w:num w:numId="167">
    <w:abstractNumId w:val="122"/>
  </w:num>
  <w:num w:numId="168">
    <w:abstractNumId w:val="156"/>
  </w:num>
  <w:num w:numId="169">
    <w:abstractNumId w:val="209"/>
  </w:num>
  <w:num w:numId="170">
    <w:abstractNumId w:val="77"/>
  </w:num>
  <w:num w:numId="171">
    <w:abstractNumId w:val="1"/>
  </w:num>
  <w:num w:numId="172">
    <w:abstractNumId w:val="4"/>
  </w:num>
  <w:num w:numId="173">
    <w:abstractNumId w:val="6"/>
  </w:num>
  <w:num w:numId="174">
    <w:abstractNumId w:val="8"/>
  </w:num>
  <w:num w:numId="175">
    <w:abstractNumId w:val="9"/>
  </w:num>
  <w:num w:numId="176">
    <w:abstractNumId w:val="10"/>
  </w:num>
  <w:num w:numId="177">
    <w:abstractNumId w:val="153"/>
  </w:num>
  <w:num w:numId="178">
    <w:abstractNumId w:val="30"/>
  </w:num>
  <w:num w:numId="179">
    <w:abstractNumId w:val="214"/>
  </w:num>
  <w:num w:numId="180">
    <w:abstractNumId w:val="113"/>
  </w:num>
  <w:num w:numId="181">
    <w:abstractNumId w:val="95"/>
  </w:num>
  <w:num w:numId="182">
    <w:abstractNumId w:val="21"/>
  </w:num>
  <w:num w:numId="183">
    <w:abstractNumId w:val="114"/>
  </w:num>
  <w:num w:numId="184">
    <w:abstractNumId w:val="21"/>
    <w:lvlOverride w:ilvl="0">
      <w:startOverride w:val="1"/>
    </w:lvlOverride>
  </w:num>
  <w:num w:numId="185">
    <w:abstractNumId w:val="80"/>
  </w:num>
  <w:num w:numId="186">
    <w:abstractNumId w:val="219"/>
  </w:num>
  <w:num w:numId="187">
    <w:abstractNumId w:val="74"/>
  </w:num>
  <w:num w:numId="188">
    <w:abstractNumId w:val="176"/>
  </w:num>
  <w:num w:numId="189">
    <w:abstractNumId w:val="68"/>
  </w:num>
  <w:num w:numId="190">
    <w:abstractNumId w:val="163"/>
  </w:num>
  <w:num w:numId="191">
    <w:abstractNumId w:val="117"/>
  </w:num>
  <w:num w:numId="192">
    <w:abstractNumId w:val="54"/>
  </w:num>
  <w:num w:numId="193">
    <w:abstractNumId w:val="124"/>
  </w:num>
  <w:num w:numId="194">
    <w:abstractNumId w:val="89"/>
  </w:num>
  <w:num w:numId="195">
    <w:abstractNumId w:val="73"/>
  </w:num>
  <w:num w:numId="196">
    <w:abstractNumId w:val="57"/>
  </w:num>
  <w:num w:numId="197">
    <w:abstractNumId w:val="46"/>
  </w:num>
  <w:num w:numId="198">
    <w:abstractNumId w:val="93"/>
  </w:num>
  <w:num w:numId="199">
    <w:abstractNumId w:val="65"/>
  </w:num>
  <w:num w:numId="200">
    <w:abstractNumId w:val="65"/>
  </w:num>
  <w:num w:numId="201">
    <w:abstractNumId w:val="65"/>
  </w:num>
  <w:num w:numId="202">
    <w:abstractNumId w:val="149"/>
  </w:num>
  <w:num w:numId="203">
    <w:abstractNumId w:val="211"/>
  </w:num>
  <w:num w:numId="204">
    <w:abstractNumId w:val="20"/>
  </w:num>
  <w:num w:numId="205">
    <w:abstractNumId w:val="59"/>
  </w:num>
  <w:num w:numId="206">
    <w:abstractNumId w:val="47"/>
  </w:num>
  <w:num w:numId="207">
    <w:abstractNumId w:val="229"/>
  </w:num>
  <w:num w:numId="208">
    <w:abstractNumId w:val="15"/>
  </w:num>
  <w:num w:numId="209">
    <w:abstractNumId w:val="179"/>
  </w:num>
  <w:num w:numId="210">
    <w:abstractNumId w:val="178"/>
  </w:num>
  <w:num w:numId="211">
    <w:abstractNumId w:val="218"/>
  </w:num>
  <w:num w:numId="212">
    <w:abstractNumId w:val="188"/>
  </w:num>
  <w:num w:numId="213">
    <w:abstractNumId w:val="103"/>
  </w:num>
  <w:num w:numId="214">
    <w:abstractNumId w:val="69"/>
  </w:num>
  <w:num w:numId="215">
    <w:abstractNumId w:val="79"/>
  </w:num>
  <w:num w:numId="216">
    <w:abstractNumId w:val="61"/>
  </w:num>
  <w:num w:numId="217">
    <w:abstractNumId w:val="129"/>
  </w:num>
  <w:num w:numId="218">
    <w:abstractNumId w:val="107"/>
  </w:num>
  <w:num w:numId="219">
    <w:abstractNumId w:val="200"/>
  </w:num>
  <w:num w:numId="220">
    <w:abstractNumId w:val="210"/>
  </w:num>
  <w:num w:numId="221">
    <w:abstractNumId w:val="150"/>
  </w:num>
  <w:num w:numId="222">
    <w:abstractNumId w:val="222"/>
  </w:num>
  <w:num w:numId="223">
    <w:abstractNumId w:val="159"/>
  </w:num>
  <w:num w:numId="224">
    <w:abstractNumId w:val="166"/>
  </w:num>
  <w:num w:numId="225">
    <w:abstractNumId w:val="85"/>
  </w:num>
  <w:num w:numId="226">
    <w:abstractNumId w:val="201"/>
  </w:num>
  <w:num w:numId="227">
    <w:abstractNumId w:val="180"/>
  </w:num>
  <w:num w:numId="228">
    <w:abstractNumId w:val="144"/>
  </w:num>
  <w:num w:numId="229">
    <w:abstractNumId w:val="203"/>
  </w:num>
  <w:num w:numId="230">
    <w:abstractNumId w:val="64"/>
  </w:num>
  <w:num w:numId="231">
    <w:abstractNumId w:val="31"/>
  </w:num>
  <w:num w:numId="232">
    <w:abstractNumId w:val="33"/>
  </w:num>
  <w:num w:numId="233">
    <w:abstractNumId w:val="130"/>
  </w:num>
  <w:num w:numId="234">
    <w:abstractNumId w:val="51"/>
  </w:num>
  <w:num w:numId="235">
    <w:abstractNumId w:val="172"/>
  </w:num>
  <w:num w:numId="236">
    <w:abstractNumId w:val="104"/>
  </w:num>
  <w:num w:numId="237">
    <w:abstractNumId w:val="53"/>
  </w:num>
  <w:num w:numId="238">
    <w:abstractNumId w:val="161"/>
  </w:num>
  <w:num w:numId="239">
    <w:abstractNumId w:val="147"/>
  </w:num>
  <w:num w:numId="240">
    <w:abstractNumId w:val="97"/>
  </w:num>
  <w:num w:numId="241">
    <w:abstractNumId w:val="151"/>
  </w:num>
  <w:num w:numId="242">
    <w:abstractNumId w:val="123"/>
  </w:num>
  <w:num w:numId="243">
    <w:abstractNumId w:val="82"/>
  </w:num>
  <w:num w:numId="244">
    <w:abstractNumId w:val="221"/>
  </w:num>
  <w:num w:numId="245">
    <w:abstractNumId w:val="37"/>
  </w:num>
  <w:num w:numId="246">
    <w:abstractNumId w:val="72"/>
  </w:num>
  <w:num w:numId="247">
    <w:abstractNumId w:val="186"/>
  </w:num>
  <w:num w:numId="248">
    <w:abstractNumId w:val="81"/>
  </w:num>
  <w:num w:numId="249">
    <w:abstractNumId w:val="78"/>
  </w:num>
  <w:num w:numId="250">
    <w:abstractNumId w:val="48"/>
  </w:num>
  <w:num w:numId="251">
    <w:abstractNumId w:val="90"/>
  </w:num>
  <w:num w:numId="252">
    <w:abstractNumId w:val="198"/>
  </w:num>
  <w:num w:numId="253">
    <w:abstractNumId w:val="206"/>
  </w:num>
  <w:num w:numId="254">
    <w:abstractNumId w:val="67"/>
  </w:num>
  <w:num w:numId="255">
    <w:abstractNumId w:val="44"/>
  </w:num>
  <w:num w:numId="256">
    <w:abstractNumId w:val="145"/>
  </w:num>
  <w:num w:numId="257">
    <w:abstractNumId w:val="141"/>
  </w:num>
  <w:num w:numId="258">
    <w:abstractNumId w:val="133"/>
  </w:num>
  <w:num w:numId="259">
    <w:abstractNumId w:val="41"/>
  </w:num>
  <w:num w:numId="260">
    <w:abstractNumId w:val="190"/>
  </w:num>
  <w:num w:numId="261">
    <w:abstractNumId w:val="189"/>
  </w:num>
  <w:numIdMacAtCleanup w:val="2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20"/>
  <w:hyphenationZone w:val="283"/>
  <w:drawingGridHorizontalSpacing w:val="110"/>
  <w:displayHorizontalDrawingGridEvery w:val="2"/>
  <w:characterSpacingControl w:val="doNotCompress"/>
  <w:hdrShapeDefaults>
    <o:shapedefaults v:ext="edit" spidmax="8193"/>
  </w:hdrShapeDefaults>
  <w:footnotePr>
    <w:numRestart w:val="eachPage"/>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4AC"/>
    <w:rsid w:val="00000BB6"/>
    <w:rsid w:val="00001B6D"/>
    <w:rsid w:val="00002DBC"/>
    <w:rsid w:val="00002FDE"/>
    <w:rsid w:val="00005621"/>
    <w:rsid w:val="00005D3D"/>
    <w:rsid w:val="00013C2A"/>
    <w:rsid w:val="00015D21"/>
    <w:rsid w:val="00017E2D"/>
    <w:rsid w:val="00020BCB"/>
    <w:rsid w:val="00020F5A"/>
    <w:rsid w:val="000248A7"/>
    <w:rsid w:val="0002689B"/>
    <w:rsid w:val="00027209"/>
    <w:rsid w:val="0003005D"/>
    <w:rsid w:val="00031072"/>
    <w:rsid w:val="00031217"/>
    <w:rsid w:val="00031D90"/>
    <w:rsid w:val="000352CE"/>
    <w:rsid w:val="00036701"/>
    <w:rsid w:val="00037160"/>
    <w:rsid w:val="00037350"/>
    <w:rsid w:val="000425F7"/>
    <w:rsid w:val="000432C4"/>
    <w:rsid w:val="00043E40"/>
    <w:rsid w:val="00044487"/>
    <w:rsid w:val="0004614A"/>
    <w:rsid w:val="00050954"/>
    <w:rsid w:val="000510EA"/>
    <w:rsid w:val="00051199"/>
    <w:rsid w:val="000516E0"/>
    <w:rsid w:val="00051F53"/>
    <w:rsid w:val="00052264"/>
    <w:rsid w:val="00060F95"/>
    <w:rsid w:val="000618BF"/>
    <w:rsid w:val="00065E42"/>
    <w:rsid w:val="00071941"/>
    <w:rsid w:val="00072987"/>
    <w:rsid w:val="00073494"/>
    <w:rsid w:val="00073A38"/>
    <w:rsid w:val="00074E87"/>
    <w:rsid w:val="000754BF"/>
    <w:rsid w:val="00075B50"/>
    <w:rsid w:val="00075B6F"/>
    <w:rsid w:val="00075C2B"/>
    <w:rsid w:val="00075D37"/>
    <w:rsid w:val="00076D4F"/>
    <w:rsid w:val="00080B12"/>
    <w:rsid w:val="000844E8"/>
    <w:rsid w:val="00086292"/>
    <w:rsid w:val="000865B9"/>
    <w:rsid w:val="0008736C"/>
    <w:rsid w:val="00087615"/>
    <w:rsid w:val="00090B6D"/>
    <w:rsid w:val="00090E7D"/>
    <w:rsid w:val="00093672"/>
    <w:rsid w:val="00095CEB"/>
    <w:rsid w:val="0009658B"/>
    <w:rsid w:val="000975E2"/>
    <w:rsid w:val="000A1702"/>
    <w:rsid w:val="000A1F86"/>
    <w:rsid w:val="000A241B"/>
    <w:rsid w:val="000A2BCD"/>
    <w:rsid w:val="000A467C"/>
    <w:rsid w:val="000B19AF"/>
    <w:rsid w:val="000B1F8C"/>
    <w:rsid w:val="000B236F"/>
    <w:rsid w:val="000B33A4"/>
    <w:rsid w:val="000B4041"/>
    <w:rsid w:val="000B5239"/>
    <w:rsid w:val="000B5E21"/>
    <w:rsid w:val="000C06A0"/>
    <w:rsid w:val="000C1C80"/>
    <w:rsid w:val="000C204C"/>
    <w:rsid w:val="000C3542"/>
    <w:rsid w:val="000C42AA"/>
    <w:rsid w:val="000C7E6F"/>
    <w:rsid w:val="000D05B7"/>
    <w:rsid w:val="000D0F1F"/>
    <w:rsid w:val="000D29FB"/>
    <w:rsid w:val="000D3776"/>
    <w:rsid w:val="000D409B"/>
    <w:rsid w:val="000D4100"/>
    <w:rsid w:val="000D50F1"/>
    <w:rsid w:val="000E0525"/>
    <w:rsid w:val="000E3227"/>
    <w:rsid w:val="000F3854"/>
    <w:rsid w:val="000F4986"/>
    <w:rsid w:val="000F4A7F"/>
    <w:rsid w:val="000F4D69"/>
    <w:rsid w:val="000F5538"/>
    <w:rsid w:val="000F62D3"/>
    <w:rsid w:val="000F658B"/>
    <w:rsid w:val="000F7710"/>
    <w:rsid w:val="00100E8A"/>
    <w:rsid w:val="001017B6"/>
    <w:rsid w:val="00103D43"/>
    <w:rsid w:val="001041F6"/>
    <w:rsid w:val="00104C58"/>
    <w:rsid w:val="001054BC"/>
    <w:rsid w:val="001058C3"/>
    <w:rsid w:val="00105BE5"/>
    <w:rsid w:val="00106B52"/>
    <w:rsid w:val="00106DAE"/>
    <w:rsid w:val="001079C3"/>
    <w:rsid w:val="00112F36"/>
    <w:rsid w:val="00116E53"/>
    <w:rsid w:val="00116EBB"/>
    <w:rsid w:val="00117570"/>
    <w:rsid w:val="00117E58"/>
    <w:rsid w:val="001202B9"/>
    <w:rsid w:val="001207F9"/>
    <w:rsid w:val="001213E9"/>
    <w:rsid w:val="00123265"/>
    <w:rsid w:val="00126CD3"/>
    <w:rsid w:val="001274DD"/>
    <w:rsid w:val="0012766A"/>
    <w:rsid w:val="001344A9"/>
    <w:rsid w:val="00136A9F"/>
    <w:rsid w:val="0014055E"/>
    <w:rsid w:val="001411F1"/>
    <w:rsid w:val="00143A5C"/>
    <w:rsid w:val="00143DDD"/>
    <w:rsid w:val="00144018"/>
    <w:rsid w:val="00145759"/>
    <w:rsid w:val="001509CA"/>
    <w:rsid w:val="001531A1"/>
    <w:rsid w:val="00156357"/>
    <w:rsid w:val="0015714D"/>
    <w:rsid w:val="00162D0F"/>
    <w:rsid w:val="00162D24"/>
    <w:rsid w:val="00162F14"/>
    <w:rsid w:val="00163D18"/>
    <w:rsid w:val="00164305"/>
    <w:rsid w:val="001709C0"/>
    <w:rsid w:val="00170E95"/>
    <w:rsid w:val="00173559"/>
    <w:rsid w:val="00173A31"/>
    <w:rsid w:val="00175E52"/>
    <w:rsid w:val="0018021C"/>
    <w:rsid w:val="00181C9C"/>
    <w:rsid w:val="0018371C"/>
    <w:rsid w:val="00184EEE"/>
    <w:rsid w:val="001872DE"/>
    <w:rsid w:val="00190AC7"/>
    <w:rsid w:val="00191793"/>
    <w:rsid w:val="001925A8"/>
    <w:rsid w:val="001943A4"/>
    <w:rsid w:val="00196715"/>
    <w:rsid w:val="00197EB3"/>
    <w:rsid w:val="001A0D18"/>
    <w:rsid w:val="001A3706"/>
    <w:rsid w:val="001B1790"/>
    <w:rsid w:val="001B2CAA"/>
    <w:rsid w:val="001B54EE"/>
    <w:rsid w:val="001B6B31"/>
    <w:rsid w:val="001C0499"/>
    <w:rsid w:val="001C0DD0"/>
    <w:rsid w:val="001C0E20"/>
    <w:rsid w:val="001C2CB4"/>
    <w:rsid w:val="001C314E"/>
    <w:rsid w:val="001C49C4"/>
    <w:rsid w:val="001C4E24"/>
    <w:rsid w:val="001C52C1"/>
    <w:rsid w:val="001C572B"/>
    <w:rsid w:val="001D034B"/>
    <w:rsid w:val="001D16A2"/>
    <w:rsid w:val="001D41B1"/>
    <w:rsid w:val="001D42CB"/>
    <w:rsid w:val="001D4F23"/>
    <w:rsid w:val="001D50D1"/>
    <w:rsid w:val="001D73D6"/>
    <w:rsid w:val="001D7B36"/>
    <w:rsid w:val="001E0373"/>
    <w:rsid w:val="001E1557"/>
    <w:rsid w:val="001E16C0"/>
    <w:rsid w:val="001E42FC"/>
    <w:rsid w:val="001E6B25"/>
    <w:rsid w:val="001E7500"/>
    <w:rsid w:val="001F477C"/>
    <w:rsid w:val="001F5577"/>
    <w:rsid w:val="001F5DA5"/>
    <w:rsid w:val="001F6473"/>
    <w:rsid w:val="001F6C5B"/>
    <w:rsid w:val="001F7E75"/>
    <w:rsid w:val="002025C2"/>
    <w:rsid w:val="00203F5E"/>
    <w:rsid w:val="0020596E"/>
    <w:rsid w:val="00206C6C"/>
    <w:rsid w:val="0021073C"/>
    <w:rsid w:val="00213254"/>
    <w:rsid w:val="0021410F"/>
    <w:rsid w:val="002142FA"/>
    <w:rsid w:val="00214EBC"/>
    <w:rsid w:val="00217DD0"/>
    <w:rsid w:val="00221DE4"/>
    <w:rsid w:val="00223121"/>
    <w:rsid w:val="00226569"/>
    <w:rsid w:val="0022793C"/>
    <w:rsid w:val="00227A15"/>
    <w:rsid w:val="00232291"/>
    <w:rsid w:val="002370C4"/>
    <w:rsid w:val="00237AEF"/>
    <w:rsid w:val="00237FF9"/>
    <w:rsid w:val="002407AB"/>
    <w:rsid w:val="00243545"/>
    <w:rsid w:val="00243ACD"/>
    <w:rsid w:val="00245656"/>
    <w:rsid w:val="00246D64"/>
    <w:rsid w:val="00246DFF"/>
    <w:rsid w:val="00247067"/>
    <w:rsid w:val="00247403"/>
    <w:rsid w:val="00250239"/>
    <w:rsid w:val="002507BD"/>
    <w:rsid w:val="00251CF0"/>
    <w:rsid w:val="00252A42"/>
    <w:rsid w:val="00254139"/>
    <w:rsid w:val="002546DC"/>
    <w:rsid w:val="002564A5"/>
    <w:rsid w:val="00256871"/>
    <w:rsid w:val="00256CE9"/>
    <w:rsid w:val="00257165"/>
    <w:rsid w:val="00257274"/>
    <w:rsid w:val="00257370"/>
    <w:rsid w:val="002576CD"/>
    <w:rsid w:val="0026022F"/>
    <w:rsid w:val="00261425"/>
    <w:rsid w:val="00261DC0"/>
    <w:rsid w:val="0026715F"/>
    <w:rsid w:val="00271E76"/>
    <w:rsid w:val="002732D3"/>
    <w:rsid w:val="00273C6C"/>
    <w:rsid w:val="00276887"/>
    <w:rsid w:val="00277079"/>
    <w:rsid w:val="002774EB"/>
    <w:rsid w:val="00280906"/>
    <w:rsid w:val="00280E32"/>
    <w:rsid w:val="0028264B"/>
    <w:rsid w:val="0028272A"/>
    <w:rsid w:val="00284718"/>
    <w:rsid w:val="00285ADF"/>
    <w:rsid w:val="00287BB3"/>
    <w:rsid w:val="00291275"/>
    <w:rsid w:val="00293183"/>
    <w:rsid w:val="0029342D"/>
    <w:rsid w:val="00294595"/>
    <w:rsid w:val="002A5D6E"/>
    <w:rsid w:val="002A66D6"/>
    <w:rsid w:val="002B1C65"/>
    <w:rsid w:val="002B42C6"/>
    <w:rsid w:val="002B6EA1"/>
    <w:rsid w:val="002C4CA7"/>
    <w:rsid w:val="002C7D17"/>
    <w:rsid w:val="002D09CA"/>
    <w:rsid w:val="002D156E"/>
    <w:rsid w:val="002D31B6"/>
    <w:rsid w:val="002D3DB3"/>
    <w:rsid w:val="002D4E78"/>
    <w:rsid w:val="002D592A"/>
    <w:rsid w:val="002D6647"/>
    <w:rsid w:val="002E08C1"/>
    <w:rsid w:val="002E15F6"/>
    <w:rsid w:val="002E1726"/>
    <w:rsid w:val="002E2C7A"/>
    <w:rsid w:val="002E72E8"/>
    <w:rsid w:val="002F0075"/>
    <w:rsid w:val="002F20A8"/>
    <w:rsid w:val="002F29F9"/>
    <w:rsid w:val="002F358F"/>
    <w:rsid w:val="002F45CE"/>
    <w:rsid w:val="002F6B4F"/>
    <w:rsid w:val="002F7EC3"/>
    <w:rsid w:val="00301867"/>
    <w:rsid w:val="00301AD0"/>
    <w:rsid w:val="00301F9D"/>
    <w:rsid w:val="0030259D"/>
    <w:rsid w:val="003051A1"/>
    <w:rsid w:val="00310CB7"/>
    <w:rsid w:val="00310E29"/>
    <w:rsid w:val="00311D41"/>
    <w:rsid w:val="00320D8E"/>
    <w:rsid w:val="00323618"/>
    <w:rsid w:val="00325028"/>
    <w:rsid w:val="00325B54"/>
    <w:rsid w:val="00327D9F"/>
    <w:rsid w:val="00330065"/>
    <w:rsid w:val="003324BE"/>
    <w:rsid w:val="00332B21"/>
    <w:rsid w:val="00334666"/>
    <w:rsid w:val="003355E4"/>
    <w:rsid w:val="0033592A"/>
    <w:rsid w:val="00336734"/>
    <w:rsid w:val="0034306C"/>
    <w:rsid w:val="003435B7"/>
    <w:rsid w:val="00343F2F"/>
    <w:rsid w:val="00344F6A"/>
    <w:rsid w:val="00345091"/>
    <w:rsid w:val="00345B73"/>
    <w:rsid w:val="00345CBD"/>
    <w:rsid w:val="00346934"/>
    <w:rsid w:val="00346CE5"/>
    <w:rsid w:val="00346EC4"/>
    <w:rsid w:val="003512F1"/>
    <w:rsid w:val="003515EB"/>
    <w:rsid w:val="00351D25"/>
    <w:rsid w:val="003522A2"/>
    <w:rsid w:val="00353706"/>
    <w:rsid w:val="00353FEF"/>
    <w:rsid w:val="003617C6"/>
    <w:rsid w:val="00363786"/>
    <w:rsid w:val="00363967"/>
    <w:rsid w:val="00364B3D"/>
    <w:rsid w:val="0037357C"/>
    <w:rsid w:val="00373841"/>
    <w:rsid w:val="00375848"/>
    <w:rsid w:val="0038229F"/>
    <w:rsid w:val="00382F30"/>
    <w:rsid w:val="00383494"/>
    <w:rsid w:val="00384542"/>
    <w:rsid w:val="00385E75"/>
    <w:rsid w:val="0038617B"/>
    <w:rsid w:val="00387049"/>
    <w:rsid w:val="00390584"/>
    <w:rsid w:val="00392499"/>
    <w:rsid w:val="00396150"/>
    <w:rsid w:val="003A5CCA"/>
    <w:rsid w:val="003A5F5D"/>
    <w:rsid w:val="003A6DCE"/>
    <w:rsid w:val="003A7A14"/>
    <w:rsid w:val="003B29FB"/>
    <w:rsid w:val="003B4D23"/>
    <w:rsid w:val="003B69E9"/>
    <w:rsid w:val="003B7A05"/>
    <w:rsid w:val="003C5202"/>
    <w:rsid w:val="003C5AC7"/>
    <w:rsid w:val="003C5BFF"/>
    <w:rsid w:val="003C6B4E"/>
    <w:rsid w:val="003C7983"/>
    <w:rsid w:val="003D7CE0"/>
    <w:rsid w:val="003E25F9"/>
    <w:rsid w:val="003E2A2C"/>
    <w:rsid w:val="003E4AE5"/>
    <w:rsid w:val="003E5DCB"/>
    <w:rsid w:val="003E75EC"/>
    <w:rsid w:val="003E7C87"/>
    <w:rsid w:val="003F2256"/>
    <w:rsid w:val="003F2903"/>
    <w:rsid w:val="003F2EB4"/>
    <w:rsid w:val="003F34FD"/>
    <w:rsid w:val="003F5114"/>
    <w:rsid w:val="0040000C"/>
    <w:rsid w:val="00402433"/>
    <w:rsid w:val="004055F9"/>
    <w:rsid w:val="00406D40"/>
    <w:rsid w:val="00406F39"/>
    <w:rsid w:val="0041054C"/>
    <w:rsid w:val="004109EE"/>
    <w:rsid w:val="004133AA"/>
    <w:rsid w:val="00414A7B"/>
    <w:rsid w:val="00414FDA"/>
    <w:rsid w:val="004152BC"/>
    <w:rsid w:val="0041598A"/>
    <w:rsid w:val="0042377D"/>
    <w:rsid w:val="0042400A"/>
    <w:rsid w:val="0042488F"/>
    <w:rsid w:val="00425D09"/>
    <w:rsid w:val="004263BB"/>
    <w:rsid w:val="00426E1B"/>
    <w:rsid w:val="004307B9"/>
    <w:rsid w:val="004324E0"/>
    <w:rsid w:val="00434DB5"/>
    <w:rsid w:val="00436A7D"/>
    <w:rsid w:val="004430C6"/>
    <w:rsid w:val="0045006A"/>
    <w:rsid w:val="00452585"/>
    <w:rsid w:val="0045575C"/>
    <w:rsid w:val="00456D1D"/>
    <w:rsid w:val="00461BA9"/>
    <w:rsid w:val="0046366C"/>
    <w:rsid w:val="004643D6"/>
    <w:rsid w:val="00466169"/>
    <w:rsid w:val="0046702D"/>
    <w:rsid w:val="00472108"/>
    <w:rsid w:val="00473A75"/>
    <w:rsid w:val="00473E31"/>
    <w:rsid w:val="004750D7"/>
    <w:rsid w:val="0048074B"/>
    <w:rsid w:val="00480E4E"/>
    <w:rsid w:val="00483BCC"/>
    <w:rsid w:val="00484630"/>
    <w:rsid w:val="0048543C"/>
    <w:rsid w:val="00491731"/>
    <w:rsid w:val="004930D4"/>
    <w:rsid w:val="0049395D"/>
    <w:rsid w:val="00494089"/>
    <w:rsid w:val="00496524"/>
    <w:rsid w:val="00496DF7"/>
    <w:rsid w:val="004A085E"/>
    <w:rsid w:val="004A0FC5"/>
    <w:rsid w:val="004A237E"/>
    <w:rsid w:val="004A299B"/>
    <w:rsid w:val="004A3E57"/>
    <w:rsid w:val="004A4BA3"/>
    <w:rsid w:val="004A6C45"/>
    <w:rsid w:val="004A6D68"/>
    <w:rsid w:val="004A6E0D"/>
    <w:rsid w:val="004A7675"/>
    <w:rsid w:val="004B07FF"/>
    <w:rsid w:val="004B37D8"/>
    <w:rsid w:val="004B46B6"/>
    <w:rsid w:val="004B4A44"/>
    <w:rsid w:val="004B6101"/>
    <w:rsid w:val="004B65C4"/>
    <w:rsid w:val="004B68DF"/>
    <w:rsid w:val="004C16B2"/>
    <w:rsid w:val="004C1BEB"/>
    <w:rsid w:val="004C4D6E"/>
    <w:rsid w:val="004C66AD"/>
    <w:rsid w:val="004D166D"/>
    <w:rsid w:val="004D2D99"/>
    <w:rsid w:val="004D4772"/>
    <w:rsid w:val="004D76E1"/>
    <w:rsid w:val="004E4660"/>
    <w:rsid w:val="004E5316"/>
    <w:rsid w:val="004E54C3"/>
    <w:rsid w:val="004E561B"/>
    <w:rsid w:val="004E5D69"/>
    <w:rsid w:val="004E626D"/>
    <w:rsid w:val="004F4B6C"/>
    <w:rsid w:val="004F62B5"/>
    <w:rsid w:val="004F657A"/>
    <w:rsid w:val="004F7754"/>
    <w:rsid w:val="0050350C"/>
    <w:rsid w:val="00504669"/>
    <w:rsid w:val="00505AF8"/>
    <w:rsid w:val="00507998"/>
    <w:rsid w:val="00510D37"/>
    <w:rsid w:val="00513E23"/>
    <w:rsid w:val="00523E68"/>
    <w:rsid w:val="0052478F"/>
    <w:rsid w:val="00527303"/>
    <w:rsid w:val="00527B39"/>
    <w:rsid w:val="00527EF3"/>
    <w:rsid w:val="00534523"/>
    <w:rsid w:val="00535BF7"/>
    <w:rsid w:val="00535D7D"/>
    <w:rsid w:val="005401A5"/>
    <w:rsid w:val="00544212"/>
    <w:rsid w:val="00544C88"/>
    <w:rsid w:val="00545753"/>
    <w:rsid w:val="00545BF5"/>
    <w:rsid w:val="005503F6"/>
    <w:rsid w:val="00550ABD"/>
    <w:rsid w:val="00551F62"/>
    <w:rsid w:val="0055272A"/>
    <w:rsid w:val="005539D2"/>
    <w:rsid w:val="0055531D"/>
    <w:rsid w:val="00556871"/>
    <w:rsid w:val="0056238A"/>
    <w:rsid w:val="0056786C"/>
    <w:rsid w:val="00570E50"/>
    <w:rsid w:val="00571095"/>
    <w:rsid w:val="00571232"/>
    <w:rsid w:val="005715CD"/>
    <w:rsid w:val="005737D4"/>
    <w:rsid w:val="00575683"/>
    <w:rsid w:val="00576001"/>
    <w:rsid w:val="005773C2"/>
    <w:rsid w:val="00577A7C"/>
    <w:rsid w:val="00577B48"/>
    <w:rsid w:val="005858E8"/>
    <w:rsid w:val="0058710B"/>
    <w:rsid w:val="005905AD"/>
    <w:rsid w:val="00593B1E"/>
    <w:rsid w:val="005A00D7"/>
    <w:rsid w:val="005A09BE"/>
    <w:rsid w:val="005A4BCA"/>
    <w:rsid w:val="005A610B"/>
    <w:rsid w:val="005B1977"/>
    <w:rsid w:val="005B285F"/>
    <w:rsid w:val="005B357C"/>
    <w:rsid w:val="005B7257"/>
    <w:rsid w:val="005C12AD"/>
    <w:rsid w:val="005D1408"/>
    <w:rsid w:val="005D2323"/>
    <w:rsid w:val="005D2968"/>
    <w:rsid w:val="005D4B7D"/>
    <w:rsid w:val="005D5379"/>
    <w:rsid w:val="005D67C2"/>
    <w:rsid w:val="005D72D1"/>
    <w:rsid w:val="005E141B"/>
    <w:rsid w:val="005E15EB"/>
    <w:rsid w:val="005E57B5"/>
    <w:rsid w:val="005E65A5"/>
    <w:rsid w:val="005E6DC6"/>
    <w:rsid w:val="005F1FFF"/>
    <w:rsid w:val="005F270C"/>
    <w:rsid w:val="00601241"/>
    <w:rsid w:val="00603062"/>
    <w:rsid w:val="006073CB"/>
    <w:rsid w:val="00611141"/>
    <w:rsid w:val="00611164"/>
    <w:rsid w:val="00611B2E"/>
    <w:rsid w:val="006211E0"/>
    <w:rsid w:val="00624E1A"/>
    <w:rsid w:val="00630049"/>
    <w:rsid w:val="00633852"/>
    <w:rsid w:val="0063704F"/>
    <w:rsid w:val="00637D61"/>
    <w:rsid w:val="00641BF4"/>
    <w:rsid w:val="00641D6F"/>
    <w:rsid w:val="0064315F"/>
    <w:rsid w:val="006439C9"/>
    <w:rsid w:val="00645C42"/>
    <w:rsid w:val="006520C6"/>
    <w:rsid w:val="00653363"/>
    <w:rsid w:val="006543E5"/>
    <w:rsid w:val="00656260"/>
    <w:rsid w:val="00660F60"/>
    <w:rsid w:val="00666FD6"/>
    <w:rsid w:val="006671D7"/>
    <w:rsid w:val="006672F0"/>
    <w:rsid w:val="006679C6"/>
    <w:rsid w:val="006710AC"/>
    <w:rsid w:val="00673491"/>
    <w:rsid w:val="00676B50"/>
    <w:rsid w:val="00676BC5"/>
    <w:rsid w:val="00677124"/>
    <w:rsid w:val="00684065"/>
    <w:rsid w:val="00685B80"/>
    <w:rsid w:val="00685BF7"/>
    <w:rsid w:val="00686451"/>
    <w:rsid w:val="0069025E"/>
    <w:rsid w:val="0069061A"/>
    <w:rsid w:val="00690996"/>
    <w:rsid w:val="0069366F"/>
    <w:rsid w:val="006940F1"/>
    <w:rsid w:val="006945D9"/>
    <w:rsid w:val="00694E19"/>
    <w:rsid w:val="0069651A"/>
    <w:rsid w:val="00696BC9"/>
    <w:rsid w:val="006A0ABE"/>
    <w:rsid w:val="006A2DC0"/>
    <w:rsid w:val="006A5255"/>
    <w:rsid w:val="006A62EB"/>
    <w:rsid w:val="006A7A8E"/>
    <w:rsid w:val="006B1AC1"/>
    <w:rsid w:val="006B3629"/>
    <w:rsid w:val="006B394C"/>
    <w:rsid w:val="006B7AFA"/>
    <w:rsid w:val="006C3D03"/>
    <w:rsid w:val="006C40BB"/>
    <w:rsid w:val="006C55B0"/>
    <w:rsid w:val="006C5733"/>
    <w:rsid w:val="006C64AC"/>
    <w:rsid w:val="006C6A1B"/>
    <w:rsid w:val="006C6A86"/>
    <w:rsid w:val="006C6BF4"/>
    <w:rsid w:val="006C6DF5"/>
    <w:rsid w:val="006C6E25"/>
    <w:rsid w:val="006C7856"/>
    <w:rsid w:val="006C7992"/>
    <w:rsid w:val="006C7D50"/>
    <w:rsid w:val="006D06E1"/>
    <w:rsid w:val="006D1255"/>
    <w:rsid w:val="006D408B"/>
    <w:rsid w:val="006D47A0"/>
    <w:rsid w:val="006D61F6"/>
    <w:rsid w:val="006D7221"/>
    <w:rsid w:val="006E038C"/>
    <w:rsid w:val="006E14F5"/>
    <w:rsid w:val="006E1536"/>
    <w:rsid w:val="006E2727"/>
    <w:rsid w:val="006F003F"/>
    <w:rsid w:val="006F1C52"/>
    <w:rsid w:val="006F31D5"/>
    <w:rsid w:val="006F517C"/>
    <w:rsid w:val="00702DD0"/>
    <w:rsid w:val="00704D08"/>
    <w:rsid w:val="00705520"/>
    <w:rsid w:val="00705C63"/>
    <w:rsid w:val="0070693C"/>
    <w:rsid w:val="00710349"/>
    <w:rsid w:val="00714468"/>
    <w:rsid w:val="007146BF"/>
    <w:rsid w:val="007178B2"/>
    <w:rsid w:val="00720B08"/>
    <w:rsid w:val="007228D1"/>
    <w:rsid w:val="00725380"/>
    <w:rsid w:val="0072680F"/>
    <w:rsid w:val="007321DC"/>
    <w:rsid w:val="007323FF"/>
    <w:rsid w:val="0073377D"/>
    <w:rsid w:val="00733C19"/>
    <w:rsid w:val="007360CC"/>
    <w:rsid w:val="007362E0"/>
    <w:rsid w:val="0073658A"/>
    <w:rsid w:val="00741EB6"/>
    <w:rsid w:val="007426BB"/>
    <w:rsid w:val="00742CC5"/>
    <w:rsid w:val="00743B93"/>
    <w:rsid w:val="00743D10"/>
    <w:rsid w:val="00743E14"/>
    <w:rsid w:val="00746349"/>
    <w:rsid w:val="00750F61"/>
    <w:rsid w:val="0075475A"/>
    <w:rsid w:val="00755289"/>
    <w:rsid w:val="007557CB"/>
    <w:rsid w:val="007577E1"/>
    <w:rsid w:val="00757F81"/>
    <w:rsid w:val="00761F7F"/>
    <w:rsid w:val="0076443D"/>
    <w:rsid w:val="00770E7B"/>
    <w:rsid w:val="00771229"/>
    <w:rsid w:val="00781F83"/>
    <w:rsid w:val="00782407"/>
    <w:rsid w:val="0078772E"/>
    <w:rsid w:val="00793854"/>
    <w:rsid w:val="00795945"/>
    <w:rsid w:val="007961A2"/>
    <w:rsid w:val="007A59F1"/>
    <w:rsid w:val="007A5E60"/>
    <w:rsid w:val="007A777E"/>
    <w:rsid w:val="007A77EA"/>
    <w:rsid w:val="007B28FA"/>
    <w:rsid w:val="007B3596"/>
    <w:rsid w:val="007B3A0E"/>
    <w:rsid w:val="007B3B8D"/>
    <w:rsid w:val="007B4E45"/>
    <w:rsid w:val="007B4E51"/>
    <w:rsid w:val="007C1F75"/>
    <w:rsid w:val="007C3D73"/>
    <w:rsid w:val="007C488A"/>
    <w:rsid w:val="007C4A8C"/>
    <w:rsid w:val="007C538A"/>
    <w:rsid w:val="007D2201"/>
    <w:rsid w:val="007D42BE"/>
    <w:rsid w:val="007D51CA"/>
    <w:rsid w:val="007D6CB8"/>
    <w:rsid w:val="007D7627"/>
    <w:rsid w:val="007E20BB"/>
    <w:rsid w:val="007E5757"/>
    <w:rsid w:val="007F2181"/>
    <w:rsid w:val="007F341D"/>
    <w:rsid w:val="007F4CE3"/>
    <w:rsid w:val="007F4FB9"/>
    <w:rsid w:val="007F55D4"/>
    <w:rsid w:val="007F59EB"/>
    <w:rsid w:val="007F689E"/>
    <w:rsid w:val="007F6E6C"/>
    <w:rsid w:val="007F7F26"/>
    <w:rsid w:val="00801854"/>
    <w:rsid w:val="0080211D"/>
    <w:rsid w:val="00802C48"/>
    <w:rsid w:val="008037FA"/>
    <w:rsid w:val="0080605C"/>
    <w:rsid w:val="00807349"/>
    <w:rsid w:val="008074AA"/>
    <w:rsid w:val="00807730"/>
    <w:rsid w:val="00807B05"/>
    <w:rsid w:val="00811598"/>
    <w:rsid w:val="00812228"/>
    <w:rsid w:val="00812DFB"/>
    <w:rsid w:val="00813221"/>
    <w:rsid w:val="00816BB5"/>
    <w:rsid w:val="00816D51"/>
    <w:rsid w:val="0081767B"/>
    <w:rsid w:val="00820545"/>
    <w:rsid w:val="00822731"/>
    <w:rsid w:val="008229E2"/>
    <w:rsid w:val="00825DA3"/>
    <w:rsid w:val="00826C86"/>
    <w:rsid w:val="008270BC"/>
    <w:rsid w:val="00827C7A"/>
    <w:rsid w:val="00827DE6"/>
    <w:rsid w:val="00830646"/>
    <w:rsid w:val="008323EC"/>
    <w:rsid w:val="008325B0"/>
    <w:rsid w:val="00832A02"/>
    <w:rsid w:val="00840153"/>
    <w:rsid w:val="00840D3C"/>
    <w:rsid w:val="00842863"/>
    <w:rsid w:val="00842C9F"/>
    <w:rsid w:val="008456CB"/>
    <w:rsid w:val="0084754E"/>
    <w:rsid w:val="0085141C"/>
    <w:rsid w:val="0085169B"/>
    <w:rsid w:val="008529FA"/>
    <w:rsid w:val="00852B37"/>
    <w:rsid w:val="008535C3"/>
    <w:rsid w:val="008603A0"/>
    <w:rsid w:val="00863A79"/>
    <w:rsid w:val="00864097"/>
    <w:rsid w:val="00866261"/>
    <w:rsid w:val="0086680B"/>
    <w:rsid w:val="0087095B"/>
    <w:rsid w:val="0087176F"/>
    <w:rsid w:val="00871D97"/>
    <w:rsid w:val="00873185"/>
    <w:rsid w:val="00873FBF"/>
    <w:rsid w:val="008742E2"/>
    <w:rsid w:val="0088006E"/>
    <w:rsid w:val="0088392E"/>
    <w:rsid w:val="00883F9A"/>
    <w:rsid w:val="008878E1"/>
    <w:rsid w:val="008901AC"/>
    <w:rsid w:val="00890DA8"/>
    <w:rsid w:val="00891678"/>
    <w:rsid w:val="00891D3B"/>
    <w:rsid w:val="008924FA"/>
    <w:rsid w:val="00897AB9"/>
    <w:rsid w:val="008A1A60"/>
    <w:rsid w:val="008A2269"/>
    <w:rsid w:val="008A3360"/>
    <w:rsid w:val="008A3DF5"/>
    <w:rsid w:val="008A698B"/>
    <w:rsid w:val="008A728B"/>
    <w:rsid w:val="008B0D1C"/>
    <w:rsid w:val="008B1476"/>
    <w:rsid w:val="008B151D"/>
    <w:rsid w:val="008B1538"/>
    <w:rsid w:val="008B1970"/>
    <w:rsid w:val="008B1D05"/>
    <w:rsid w:val="008B4340"/>
    <w:rsid w:val="008B488A"/>
    <w:rsid w:val="008B4FD1"/>
    <w:rsid w:val="008C06F7"/>
    <w:rsid w:val="008C1178"/>
    <w:rsid w:val="008C1516"/>
    <w:rsid w:val="008C5BF9"/>
    <w:rsid w:val="008C5D69"/>
    <w:rsid w:val="008C74C2"/>
    <w:rsid w:val="008D292C"/>
    <w:rsid w:val="008D2A40"/>
    <w:rsid w:val="008D44B9"/>
    <w:rsid w:val="008D471C"/>
    <w:rsid w:val="008D582F"/>
    <w:rsid w:val="008D5FF3"/>
    <w:rsid w:val="008D6F20"/>
    <w:rsid w:val="008E0881"/>
    <w:rsid w:val="008E0FE5"/>
    <w:rsid w:val="008E356B"/>
    <w:rsid w:val="008E3B0E"/>
    <w:rsid w:val="008E4ACE"/>
    <w:rsid w:val="008E5203"/>
    <w:rsid w:val="008E5628"/>
    <w:rsid w:val="008E5F52"/>
    <w:rsid w:val="008F139A"/>
    <w:rsid w:val="008F26B4"/>
    <w:rsid w:val="008F5DB5"/>
    <w:rsid w:val="008F76A0"/>
    <w:rsid w:val="00905F40"/>
    <w:rsid w:val="00910B70"/>
    <w:rsid w:val="00912A44"/>
    <w:rsid w:val="00914793"/>
    <w:rsid w:val="00914A82"/>
    <w:rsid w:val="00914F70"/>
    <w:rsid w:val="00917357"/>
    <w:rsid w:val="00917C73"/>
    <w:rsid w:val="0092229B"/>
    <w:rsid w:val="009238A0"/>
    <w:rsid w:val="00926339"/>
    <w:rsid w:val="00927D32"/>
    <w:rsid w:val="0093333B"/>
    <w:rsid w:val="0093342A"/>
    <w:rsid w:val="009340F6"/>
    <w:rsid w:val="00935436"/>
    <w:rsid w:val="0093779D"/>
    <w:rsid w:val="00941F66"/>
    <w:rsid w:val="00942922"/>
    <w:rsid w:val="009451B5"/>
    <w:rsid w:val="009478BD"/>
    <w:rsid w:val="00950D1C"/>
    <w:rsid w:val="00951368"/>
    <w:rsid w:val="0095333C"/>
    <w:rsid w:val="009537A8"/>
    <w:rsid w:val="0095402C"/>
    <w:rsid w:val="00956444"/>
    <w:rsid w:val="009606B3"/>
    <w:rsid w:val="00960D95"/>
    <w:rsid w:val="00962E07"/>
    <w:rsid w:val="0096302F"/>
    <w:rsid w:val="009651A1"/>
    <w:rsid w:val="00966310"/>
    <w:rsid w:val="00967BC8"/>
    <w:rsid w:val="00967EF0"/>
    <w:rsid w:val="00973F30"/>
    <w:rsid w:val="00975023"/>
    <w:rsid w:val="00977A46"/>
    <w:rsid w:val="00981F82"/>
    <w:rsid w:val="00986650"/>
    <w:rsid w:val="00986C4C"/>
    <w:rsid w:val="009870B2"/>
    <w:rsid w:val="0098723A"/>
    <w:rsid w:val="0098726E"/>
    <w:rsid w:val="00991483"/>
    <w:rsid w:val="00992E2B"/>
    <w:rsid w:val="00993760"/>
    <w:rsid w:val="00996026"/>
    <w:rsid w:val="009962D6"/>
    <w:rsid w:val="00996312"/>
    <w:rsid w:val="009A21B0"/>
    <w:rsid w:val="009A26A7"/>
    <w:rsid w:val="009A369E"/>
    <w:rsid w:val="009A4026"/>
    <w:rsid w:val="009A45CF"/>
    <w:rsid w:val="009B5F89"/>
    <w:rsid w:val="009C1126"/>
    <w:rsid w:val="009C2CB7"/>
    <w:rsid w:val="009C75CE"/>
    <w:rsid w:val="009C769F"/>
    <w:rsid w:val="009D012F"/>
    <w:rsid w:val="009D05D6"/>
    <w:rsid w:val="009D10AA"/>
    <w:rsid w:val="009D1AB1"/>
    <w:rsid w:val="009D3F74"/>
    <w:rsid w:val="009D4F42"/>
    <w:rsid w:val="009E0807"/>
    <w:rsid w:val="009E13D4"/>
    <w:rsid w:val="009E1D1E"/>
    <w:rsid w:val="009E4801"/>
    <w:rsid w:val="009E4E39"/>
    <w:rsid w:val="009E5EE2"/>
    <w:rsid w:val="009E7914"/>
    <w:rsid w:val="009E7B3B"/>
    <w:rsid w:val="009E7E3B"/>
    <w:rsid w:val="009F0A00"/>
    <w:rsid w:val="009F4383"/>
    <w:rsid w:val="009F5406"/>
    <w:rsid w:val="009F565F"/>
    <w:rsid w:val="00A025DE"/>
    <w:rsid w:val="00A1025E"/>
    <w:rsid w:val="00A11C9D"/>
    <w:rsid w:val="00A13230"/>
    <w:rsid w:val="00A1380E"/>
    <w:rsid w:val="00A1540D"/>
    <w:rsid w:val="00A163D3"/>
    <w:rsid w:val="00A1748E"/>
    <w:rsid w:val="00A22BB0"/>
    <w:rsid w:val="00A265B3"/>
    <w:rsid w:val="00A266FD"/>
    <w:rsid w:val="00A27026"/>
    <w:rsid w:val="00A27692"/>
    <w:rsid w:val="00A27915"/>
    <w:rsid w:val="00A32B8C"/>
    <w:rsid w:val="00A33B1B"/>
    <w:rsid w:val="00A33C1E"/>
    <w:rsid w:val="00A345CB"/>
    <w:rsid w:val="00A35D66"/>
    <w:rsid w:val="00A4191B"/>
    <w:rsid w:val="00A42A7C"/>
    <w:rsid w:val="00A43C04"/>
    <w:rsid w:val="00A43C67"/>
    <w:rsid w:val="00A441E5"/>
    <w:rsid w:val="00A458D1"/>
    <w:rsid w:val="00A47F72"/>
    <w:rsid w:val="00A53117"/>
    <w:rsid w:val="00A53C57"/>
    <w:rsid w:val="00A54135"/>
    <w:rsid w:val="00A556EE"/>
    <w:rsid w:val="00A55B0C"/>
    <w:rsid w:val="00A60E71"/>
    <w:rsid w:val="00A65A7D"/>
    <w:rsid w:val="00A65C3B"/>
    <w:rsid w:val="00A664B8"/>
    <w:rsid w:val="00A667B5"/>
    <w:rsid w:val="00A667DE"/>
    <w:rsid w:val="00A6685F"/>
    <w:rsid w:val="00A67D74"/>
    <w:rsid w:val="00A70D7F"/>
    <w:rsid w:val="00A720B1"/>
    <w:rsid w:val="00A737E4"/>
    <w:rsid w:val="00A745F1"/>
    <w:rsid w:val="00A758A7"/>
    <w:rsid w:val="00A7618E"/>
    <w:rsid w:val="00A768A9"/>
    <w:rsid w:val="00A802E4"/>
    <w:rsid w:val="00A828AA"/>
    <w:rsid w:val="00A835F9"/>
    <w:rsid w:val="00A85517"/>
    <w:rsid w:val="00A85B11"/>
    <w:rsid w:val="00A85C6F"/>
    <w:rsid w:val="00A860DE"/>
    <w:rsid w:val="00A8677D"/>
    <w:rsid w:val="00A90141"/>
    <w:rsid w:val="00A90503"/>
    <w:rsid w:val="00A926D9"/>
    <w:rsid w:val="00A936F8"/>
    <w:rsid w:val="00A93B68"/>
    <w:rsid w:val="00A940F4"/>
    <w:rsid w:val="00A94696"/>
    <w:rsid w:val="00A94F80"/>
    <w:rsid w:val="00A95076"/>
    <w:rsid w:val="00A96041"/>
    <w:rsid w:val="00A965D9"/>
    <w:rsid w:val="00A96875"/>
    <w:rsid w:val="00A9791D"/>
    <w:rsid w:val="00AA2317"/>
    <w:rsid w:val="00AA2DE7"/>
    <w:rsid w:val="00AB0BCD"/>
    <w:rsid w:val="00AB0EE9"/>
    <w:rsid w:val="00AB2D29"/>
    <w:rsid w:val="00AB34B6"/>
    <w:rsid w:val="00AB43A2"/>
    <w:rsid w:val="00AB6EF4"/>
    <w:rsid w:val="00AC030F"/>
    <w:rsid w:val="00AC08F4"/>
    <w:rsid w:val="00AC1A44"/>
    <w:rsid w:val="00AC50E8"/>
    <w:rsid w:val="00AC6648"/>
    <w:rsid w:val="00AC7A30"/>
    <w:rsid w:val="00AD0CAC"/>
    <w:rsid w:val="00AD1122"/>
    <w:rsid w:val="00AD3F73"/>
    <w:rsid w:val="00AD40CF"/>
    <w:rsid w:val="00AD6AAA"/>
    <w:rsid w:val="00AD73A6"/>
    <w:rsid w:val="00AE3841"/>
    <w:rsid w:val="00AE3E6B"/>
    <w:rsid w:val="00AE5A48"/>
    <w:rsid w:val="00AE5FFB"/>
    <w:rsid w:val="00AE73FF"/>
    <w:rsid w:val="00AF050C"/>
    <w:rsid w:val="00AF19C1"/>
    <w:rsid w:val="00AF1EDE"/>
    <w:rsid w:val="00AF2C2A"/>
    <w:rsid w:val="00AF2CBF"/>
    <w:rsid w:val="00AF5130"/>
    <w:rsid w:val="00AF6656"/>
    <w:rsid w:val="00AF7452"/>
    <w:rsid w:val="00AF777B"/>
    <w:rsid w:val="00AF7B34"/>
    <w:rsid w:val="00AF7DA5"/>
    <w:rsid w:val="00B018DD"/>
    <w:rsid w:val="00B05B78"/>
    <w:rsid w:val="00B10414"/>
    <w:rsid w:val="00B2150C"/>
    <w:rsid w:val="00B22B42"/>
    <w:rsid w:val="00B30C6F"/>
    <w:rsid w:val="00B30EC4"/>
    <w:rsid w:val="00B31A19"/>
    <w:rsid w:val="00B31BFC"/>
    <w:rsid w:val="00B34FC0"/>
    <w:rsid w:val="00B41B54"/>
    <w:rsid w:val="00B41DAB"/>
    <w:rsid w:val="00B430CC"/>
    <w:rsid w:val="00B45226"/>
    <w:rsid w:val="00B452F3"/>
    <w:rsid w:val="00B46484"/>
    <w:rsid w:val="00B471E8"/>
    <w:rsid w:val="00B47574"/>
    <w:rsid w:val="00B5151C"/>
    <w:rsid w:val="00B537CB"/>
    <w:rsid w:val="00B54930"/>
    <w:rsid w:val="00B56937"/>
    <w:rsid w:val="00B64426"/>
    <w:rsid w:val="00B65976"/>
    <w:rsid w:val="00B75BED"/>
    <w:rsid w:val="00B761C5"/>
    <w:rsid w:val="00B778BA"/>
    <w:rsid w:val="00B77B5D"/>
    <w:rsid w:val="00B77C19"/>
    <w:rsid w:val="00B77E3D"/>
    <w:rsid w:val="00B77F49"/>
    <w:rsid w:val="00B84D45"/>
    <w:rsid w:val="00B85F80"/>
    <w:rsid w:val="00B9523A"/>
    <w:rsid w:val="00B961CC"/>
    <w:rsid w:val="00B97459"/>
    <w:rsid w:val="00BA0E93"/>
    <w:rsid w:val="00BA3E46"/>
    <w:rsid w:val="00BA6F00"/>
    <w:rsid w:val="00BB3252"/>
    <w:rsid w:val="00BB34F9"/>
    <w:rsid w:val="00BB3C55"/>
    <w:rsid w:val="00BB4164"/>
    <w:rsid w:val="00BB4518"/>
    <w:rsid w:val="00BB4587"/>
    <w:rsid w:val="00BB4FA7"/>
    <w:rsid w:val="00BB56A5"/>
    <w:rsid w:val="00BB6CDF"/>
    <w:rsid w:val="00BC0DD7"/>
    <w:rsid w:val="00BC14D1"/>
    <w:rsid w:val="00BC1ED1"/>
    <w:rsid w:val="00BC3D9D"/>
    <w:rsid w:val="00BD0722"/>
    <w:rsid w:val="00BD121C"/>
    <w:rsid w:val="00BD2718"/>
    <w:rsid w:val="00BD2B8E"/>
    <w:rsid w:val="00BD3E68"/>
    <w:rsid w:val="00BD422A"/>
    <w:rsid w:val="00BD7BE8"/>
    <w:rsid w:val="00BE0B4D"/>
    <w:rsid w:val="00BE127F"/>
    <w:rsid w:val="00BE2194"/>
    <w:rsid w:val="00BE4191"/>
    <w:rsid w:val="00BE6F94"/>
    <w:rsid w:val="00BF099C"/>
    <w:rsid w:val="00BF102B"/>
    <w:rsid w:val="00BF19F5"/>
    <w:rsid w:val="00BF2AF3"/>
    <w:rsid w:val="00BF32EC"/>
    <w:rsid w:val="00BF3AF0"/>
    <w:rsid w:val="00BF410E"/>
    <w:rsid w:val="00BF4C0D"/>
    <w:rsid w:val="00C000AD"/>
    <w:rsid w:val="00C007A9"/>
    <w:rsid w:val="00C02E36"/>
    <w:rsid w:val="00C052B9"/>
    <w:rsid w:val="00C06CE2"/>
    <w:rsid w:val="00C114C3"/>
    <w:rsid w:val="00C12532"/>
    <w:rsid w:val="00C13274"/>
    <w:rsid w:val="00C200DE"/>
    <w:rsid w:val="00C203B2"/>
    <w:rsid w:val="00C2348C"/>
    <w:rsid w:val="00C24DDF"/>
    <w:rsid w:val="00C26B9A"/>
    <w:rsid w:val="00C27A43"/>
    <w:rsid w:val="00C3017F"/>
    <w:rsid w:val="00C31FBB"/>
    <w:rsid w:val="00C328DB"/>
    <w:rsid w:val="00C33054"/>
    <w:rsid w:val="00C3405E"/>
    <w:rsid w:val="00C37940"/>
    <w:rsid w:val="00C4082E"/>
    <w:rsid w:val="00C41B4A"/>
    <w:rsid w:val="00C41BD5"/>
    <w:rsid w:val="00C41CE5"/>
    <w:rsid w:val="00C42927"/>
    <w:rsid w:val="00C4446C"/>
    <w:rsid w:val="00C45A54"/>
    <w:rsid w:val="00C460F2"/>
    <w:rsid w:val="00C46841"/>
    <w:rsid w:val="00C46D8E"/>
    <w:rsid w:val="00C47A07"/>
    <w:rsid w:val="00C5105E"/>
    <w:rsid w:val="00C53CB9"/>
    <w:rsid w:val="00C56B1F"/>
    <w:rsid w:val="00C64A90"/>
    <w:rsid w:val="00C740EB"/>
    <w:rsid w:val="00C741E4"/>
    <w:rsid w:val="00C74329"/>
    <w:rsid w:val="00C752F4"/>
    <w:rsid w:val="00C7690B"/>
    <w:rsid w:val="00C76D90"/>
    <w:rsid w:val="00C77D22"/>
    <w:rsid w:val="00C8051C"/>
    <w:rsid w:val="00C82E5B"/>
    <w:rsid w:val="00C8337E"/>
    <w:rsid w:val="00C87D46"/>
    <w:rsid w:val="00C92684"/>
    <w:rsid w:val="00C9454D"/>
    <w:rsid w:val="00C97688"/>
    <w:rsid w:val="00CA257D"/>
    <w:rsid w:val="00CA2B2E"/>
    <w:rsid w:val="00CA61C1"/>
    <w:rsid w:val="00CA6C70"/>
    <w:rsid w:val="00CB53EC"/>
    <w:rsid w:val="00CC1578"/>
    <w:rsid w:val="00CC174D"/>
    <w:rsid w:val="00CC5041"/>
    <w:rsid w:val="00CC7081"/>
    <w:rsid w:val="00CC73C5"/>
    <w:rsid w:val="00CC7458"/>
    <w:rsid w:val="00CC74F6"/>
    <w:rsid w:val="00CD150A"/>
    <w:rsid w:val="00CD1AAE"/>
    <w:rsid w:val="00CD1DBD"/>
    <w:rsid w:val="00CD205A"/>
    <w:rsid w:val="00CD21CE"/>
    <w:rsid w:val="00CD2CC9"/>
    <w:rsid w:val="00CD4EF2"/>
    <w:rsid w:val="00CD5226"/>
    <w:rsid w:val="00CD6321"/>
    <w:rsid w:val="00CD6665"/>
    <w:rsid w:val="00CE0B67"/>
    <w:rsid w:val="00CE2693"/>
    <w:rsid w:val="00CE2894"/>
    <w:rsid w:val="00CE456D"/>
    <w:rsid w:val="00CE6D5C"/>
    <w:rsid w:val="00CF1303"/>
    <w:rsid w:val="00CF2D67"/>
    <w:rsid w:val="00CF341B"/>
    <w:rsid w:val="00CF65EB"/>
    <w:rsid w:val="00CF73E2"/>
    <w:rsid w:val="00D0022E"/>
    <w:rsid w:val="00D00BDA"/>
    <w:rsid w:val="00D01B45"/>
    <w:rsid w:val="00D01FA9"/>
    <w:rsid w:val="00D030D1"/>
    <w:rsid w:val="00D03A31"/>
    <w:rsid w:val="00D03C4D"/>
    <w:rsid w:val="00D03DA1"/>
    <w:rsid w:val="00D05314"/>
    <w:rsid w:val="00D053EC"/>
    <w:rsid w:val="00D05DA3"/>
    <w:rsid w:val="00D075E2"/>
    <w:rsid w:val="00D07AF8"/>
    <w:rsid w:val="00D1080E"/>
    <w:rsid w:val="00D20514"/>
    <w:rsid w:val="00D21713"/>
    <w:rsid w:val="00D21DDD"/>
    <w:rsid w:val="00D23DC1"/>
    <w:rsid w:val="00D27382"/>
    <w:rsid w:val="00D27467"/>
    <w:rsid w:val="00D279C3"/>
    <w:rsid w:val="00D279ED"/>
    <w:rsid w:val="00D31BDC"/>
    <w:rsid w:val="00D35479"/>
    <w:rsid w:val="00D36988"/>
    <w:rsid w:val="00D40D73"/>
    <w:rsid w:val="00D42357"/>
    <w:rsid w:val="00D43368"/>
    <w:rsid w:val="00D4400C"/>
    <w:rsid w:val="00D44058"/>
    <w:rsid w:val="00D45460"/>
    <w:rsid w:val="00D45660"/>
    <w:rsid w:val="00D474E5"/>
    <w:rsid w:val="00D51708"/>
    <w:rsid w:val="00D518A7"/>
    <w:rsid w:val="00D53336"/>
    <w:rsid w:val="00D53C6E"/>
    <w:rsid w:val="00D54416"/>
    <w:rsid w:val="00D5769F"/>
    <w:rsid w:val="00D57A49"/>
    <w:rsid w:val="00D610D2"/>
    <w:rsid w:val="00D62DAD"/>
    <w:rsid w:val="00D6485E"/>
    <w:rsid w:val="00D72F2F"/>
    <w:rsid w:val="00D74385"/>
    <w:rsid w:val="00D761F9"/>
    <w:rsid w:val="00D82FF1"/>
    <w:rsid w:val="00D8323B"/>
    <w:rsid w:val="00D8370B"/>
    <w:rsid w:val="00D877EB"/>
    <w:rsid w:val="00D87A8A"/>
    <w:rsid w:val="00D90EB5"/>
    <w:rsid w:val="00D9274E"/>
    <w:rsid w:val="00D9544F"/>
    <w:rsid w:val="00D9577B"/>
    <w:rsid w:val="00D95A61"/>
    <w:rsid w:val="00D977C6"/>
    <w:rsid w:val="00DA14E1"/>
    <w:rsid w:val="00DA6293"/>
    <w:rsid w:val="00DB0C11"/>
    <w:rsid w:val="00DB0CAF"/>
    <w:rsid w:val="00DB0D2F"/>
    <w:rsid w:val="00DB16BB"/>
    <w:rsid w:val="00DB3A3B"/>
    <w:rsid w:val="00DB4D04"/>
    <w:rsid w:val="00DC2FB7"/>
    <w:rsid w:val="00DC33DC"/>
    <w:rsid w:val="00DC66F0"/>
    <w:rsid w:val="00DC77D3"/>
    <w:rsid w:val="00DD0881"/>
    <w:rsid w:val="00DD118D"/>
    <w:rsid w:val="00DD35F3"/>
    <w:rsid w:val="00DD438D"/>
    <w:rsid w:val="00DD516C"/>
    <w:rsid w:val="00DD6326"/>
    <w:rsid w:val="00DE1CE7"/>
    <w:rsid w:val="00DE354E"/>
    <w:rsid w:val="00DE3FF8"/>
    <w:rsid w:val="00DF149C"/>
    <w:rsid w:val="00DF3709"/>
    <w:rsid w:val="00DF54A3"/>
    <w:rsid w:val="00DF5BED"/>
    <w:rsid w:val="00DF628F"/>
    <w:rsid w:val="00DF65AA"/>
    <w:rsid w:val="00DF65E3"/>
    <w:rsid w:val="00DF739F"/>
    <w:rsid w:val="00DF7C44"/>
    <w:rsid w:val="00E01816"/>
    <w:rsid w:val="00E037FB"/>
    <w:rsid w:val="00E07B0C"/>
    <w:rsid w:val="00E101B9"/>
    <w:rsid w:val="00E12823"/>
    <w:rsid w:val="00E13550"/>
    <w:rsid w:val="00E1478F"/>
    <w:rsid w:val="00E157BB"/>
    <w:rsid w:val="00E1714B"/>
    <w:rsid w:val="00E255A1"/>
    <w:rsid w:val="00E268F1"/>
    <w:rsid w:val="00E27E0F"/>
    <w:rsid w:val="00E300FF"/>
    <w:rsid w:val="00E309CB"/>
    <w:rsid w:val="00E319B8"/>
    <w:rsid w:val="00E3272F"/>
    <w:rsid w:val="00E332E8"/>
    <w:rsid w:val="00E33356"/>
    <w:rsid w:val="00E33C89"/>
    <w:rsid w:val="00E35352"/>
    <w:rsid w:val="00E43146"/>
    <w:rsid w:val="00E44D32"/>
    <w:rsid w:val="00E4671D"/>
    <w:rsid w:val="00E50C51"/>
    <w:rsid w:val="00E53F41"/>
    <w:rsid w:val="00E56099"/>
    <w:rsid w:val="00E566F5"/>
    <w:rsid w:val="00E603F9"/>
    <w:rsid w:val="00E610D4"/>
    <w:rsid w:val="00E615AF"/>
    <w:rsid w:val="00E6221A"/>
    <w:rsid w:val="00E622FF"/>
    <w:rsid w:val="00E6247F"/>
    <w:rsid w:val="00E628A1"/>
    <w:rsid w:val="00E63792"/>
    <w:rsid w:val="00E644D3"/>
    <w:rsid w:val="00E67C0D"/>
    <w:rsid w:val="00E73016"/>
    <w:rsid w:val="00E73906"/>
    <w:rsid w:val="00E73D90"/>
    <w:rsid w:val="00E74239"/>
    <w:rsid w:val="00E81CE8"/>
    <w:rsid w:val="00E83FE1"/>
    <w:rsid w:val="00E85E4E"/>
    <w:rsid w:val="00E903A1"/>
    <w:rsid w:val="00E93E41"/>
    <w:rsid w:val="00E93F3F"/>
    <w:rsid w:val="00E95BC1"/>
    <w:rsid w:val="00E96D8B"/>
    <w:rsid w:val="00EA1188"/>
    <w:rsid w:val="00EA5B57"/>
    <w:rsid w:val="00EB0C02"/>
    <w:rsid w:val="00EB22B3"/>
    <w:rsid w:val="00EB5387"/>
    <w:rsid w:val="00EB5A47"/>
    <w:rsid w:val="00EB6429"/>
    <w:rsid w:val="00EB7366"/>
    <w:rsid w:val="00EC0723"/>
    <w:rsid w:val="00EC0DFE"/>
    <w:rsid w:val="00EC11A8"/>
    <w:rsid w:val="00EC3CCD"/>
    <w:rsid w:val="00EC5788"/>
    <w:rsid w:val="00EC673A"/>
    <w:rsid w:val="00ED0629"/>
    <w:rsid w:val="00ED5EBA"/>
    <w:rsid w:val="00ED5F03"/>
    <w:rsid w:val="00EE1770"/>
    <w:rsid w:val="00EE2F4C"/>
    <w:rsid w:val="00EF04E7"/>
    <w:rsid w:val="00EF3B44"/>
    <w:rsid w:val="00EF469A"/>
    <w:rsid w:val="00EF4941"/>
    <w:rsid w:val="00EF6C6C"/>
    <w:rsid w:val="00EF7612"/>
    <w:rsid w:val="00F00C4D"/>
    <w:rsid w:val="00F012CB"/>
    <w:rsid w:val="00F02795"/>
    <w:rsid w:val="00F02DB1"/>
    <w:rsid w:val="00F0326C"/>
    <w:rsid w:val="00F05C5A"/>
    <w:rsid w:val="00F1179E"/>
    <w:rsid w:val="00F139DD"/>
    <w:rsid w:val="00F14564"/>
    <w:rsid w:val="00F14C55"/>
    <w:rsid w:val="00F1688A"/>
    <w:rsid w:val="00F16F0F"/>
    <w:rsid w:val="00F20750"/>
    <w:rsid w:val="00F21069"/>
    <w:rsid w:val="00F21298"/>
    <w:rsid w:val="00F21943"/>
    <w:rsid w:val="00F31A8C"/>
    <w:rsid w:val="00F35376"/>
    <w:rsid w:val="00F3727F"/>
    <w:rsid w:val="00F37B46"/>
    <w:rsid w:val="00F4001C"/>
    <w:rsid w:val="00F406B6"/>
    <w:rsid w:val="00F40CC4"/>
    <w:rsid w:val="00F419F2"/>
    <w:rsid w:val="00F41A4A"/>
    <w:rsid w:val="00F44696"/>
    <w:rsid w:val="00F44ADB"/>
    <w:rsid w:val="00F44C20"/>
    <w:rsid w:val="00F4588A"/>
    <w:rsid w:val="00F45EB0"/>
    <w:rsid w:val="00F46385"/>
    <w:rsid w:val="00F47582"/>
    <w:rsid w:val="00F5004F"/>
    <w:rsid w:val="00F53302"/>
    <w:rsid w:val="00F5615E"/>
    <w:rsid w:val="00F57456"/>
    <w:rsid w:val="00F6124F"/>
    <w:rsid w:val="00F634BD"/>
    <w:rsid w:val="00F675BC"/>
    <w:rsid w:val="00F67955"/>
    <w:rsid w:val="00F679FA"/>
    <w:rsid w:val="00F7029F"/>
    <w:rsid w:val="00F70D8B"/>
    <w:rsid w:val="00F729C0"/>
    <w:rsid w:val="00F7301F"/>
    <w:rsid w:val="00F75959"/>
    <w:rsid w:val="00F75C42"/>
    <w:rsid w:val="00F75FB7"/>
    <w:rsid w:val="00F77001"/>
    <w:rsid w:val="00F80333"/>
    <w:rsid w:val="00F828DB"/>
    <w:rsid w:val="00F87BA9"/>
    <w:rsid w:val="00F87FE9"/>
    <w:rsid w:val="00F94525"/>
    <w:rsid w:val="00F957C3"/>
    <w:rsid w:val="00F95B8E"/>
    <w:rsid w:val="00F96320"/>
    <w:rsid w:val="00F96706"/>
    <w:rsid w:val="00F97330"/>
    <w:rsid w:val="00FA31D7"/>
    <w:rsid w:val="00FA32C6"/>
    <w:rsid w:val="00FA3D3C"/>
    <w:rsid w:val="00FA417B"/>
    <w:rsid w:val="00FA539B"/>
    <w:rsid w:val="00FA6D02"/>
    <w:rsid w:val="00FA7200"/>
    <w:rsid w:val="00FB18F9"/>
    <w:rsid w:val="00FB20F4"/>
    <w:rsid w:val="00FB5DC8"/>
    <w:rsid w:val="00FC1627"/>
    <w:rsid w:val="00FC58B4"/>
    <w:rsid w:val="00FC64A4"/>
    <w:rsid w:val="00FC6CCC"/>
    <w:rsid w:val="00FD3388"/>
    <w:rsid w:val="00FD38A1"/>
    <w:rsid w:val="00FD443F"/>
    <w:rsid w:val="00FE0063"/>
    <w:rsid w:val="00FE06C2"/>
    <w:rsid w:val="00FE3380"/>
    <w:rsid w:val="00FE3BCA"/>
    <w:rsid w:val="00FE71AC"/>
    <w:rsid w:val="00FE7D54"/>
    <w:rsid w:val="00FF108B"/>
    <w:rsid w:val="00FF1962"/>
    <w:rsid w:val="00FF1C13"/>
    <w:rsid w:val="00FF4E9C"/>
    <w:rsid w:val="00FF6166"/>
    <w:rsid w:val="00FF663B"/>
    <w:rsid w:val="00FF79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CAC09F"/>
  <w15:docId w15:val="{C8008C58-9A60-47D8-9029-FEC327BB5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AD73A6"/>
    <w:rPr>
      <w:rFonts w:ascii="Times New Roman" w:eastAsia="Calibri" w:hAnsi="Times New Roman" w:cs="Calibri"/>
      <w:b/>
      <w:sz w:val="24"/>
      <w:lang w:val="it-IT"/>
    </w:rPr>
  </w:style>
  <w:style w:type="paragraph" w:styleId="Titolo1">
    <w:name w:val="heading 1"/>
    <w:basedOn w:val="Normale"/>
    <w:link w:val="Titolo1Carattere"/>
    <w:uiPriority w:val="9"/>
    <w:qFormat/>
    <w:pPr>
      <w:spacing w:before="36"/>
      <w:ind w:left="109"/>
      <w:jc w:val="both"/>
      <w:outlineLvl w:val="0"/>
    </w:pPr>
    <w:rPr>
      <w:rFonts w:ascii="Trebuchet MS" w:eastAsia="Trebuchet MS" w:hAnsi="Trebuchet MS" w:cs="Trebuchet MS"/>
      <w:i/>
      <w:iCs/>
      <w:sz w:val="19"/>
      <w:szCs w:val="19"/>
    </w:rPr>
  </w:style>
  <w:style w:type="paragraph" w:styleId="Titolo2">
    <w:name w:val="heading 2"/>
    <w:basedOn w:val="Normale"/>
    <w:link w:val="Titolo2Carattere"/>
    <w:uiPriority w:val="9"/>
    <w:qFormat/>
    <w:rsid w:val="00AD73A6"/>
    <w:pPr>
      <w:ind w:left="228"/>
      <w:jc w:val="both"/>
      <w:outlineLvl w:val="1"/>
    </w:pPr>
    <w:rPr>
      <w:bCs/>
      <w:iCs/>
      <w:sz w:val="20"/>
      <w:szCs w:val="18"/>
    </w:rPr>
  </w:style>
  <w:style w:type="paragraph" w:styleId="Titolo3">
    <w:name w:val="heading 3"/>
    <w:basedOn w:val="Normale"/>
    <w:link w:val="Titolo3Carattere"/>
    <w:uiPriority w:val="9"/>
    <w:qFormat/>
    <w:pPr>
      <w:ind w:left="585" w:hanging="358"/>
      <w:outlineLvl w:val="2"/>
    </w:pPr>
    <w:rPr>
      <w:rFonts w:ascii="Arial Black" w:eastAsia="Arial Black" w:hAnsi="Arial Black" w:cs="Arial Black"/>
      <w:sz w:val="18"/>
      <w:szCs w:val="18"/>
    </w:rPr>
  </w:style>
  <w:style w:type="paragraph" w:styleId="Titolo4">
    <w:name w:val="heading 4"/>
    <w:basedOn w:val="Titolo3"/>
    <w:next w:val="Normale"/>
    <w:link w:val="Titolo4Carattere"/>
    <w:uiPriority w:val="9"/>
    <w:unhideWhenUsed/>
    <w:qFormat/>
    <w:rsid w:val="004B46B6"/>
    <w:pPr>
      <w:keepNext/>
      <w:widowControl/>
      <w:autoSpaceDE/>
      <w:autoSpaceDN/>
      <w:spacing w:before="240" w:after="60" w:line="276" w:lineRule="auto"/>
      <w:ind w:left="720" w:hanging="720"/>
      <w:jc w:val="both"/>
      <w:outlineLvl w:val="3"/>
    </w:pPr>
    <w:rPr>
      <w:rFonts w:asciiTheme="minorHAnsi" w:eastAsia="Times New Roman" w:hAnsiTheme="minorHAnsi" w:cstheme="minorHAnsi"/>
      <w:bCs/>
      <w:sz w:val="22"/>
      <w:szCs w:val="26"/>
    </w:rPr>
  </w:style>
  <w:style w:type="paragraph" w:styleId="Titolo5">
    <w:name w:val="heading 5"/>
    <w:basedOn w:val="Normale"/>
    <w:next w:val="Normale"/>
    <w:link w:val="Titolo5Carattere"/>
    <w:uiPriority w:val="9"/>
    <w:unhideWhenUsed/>
    <w:qFormat/>
    <w:rsid w:val="007362E0"/>
    <w:pPr>
      <w:widowControl/>
      <w:autoSpaceDE/>
      <w:autoSpaceDN/>
      <w:spacing w:before="240" w:after="60" w:line="276" w:lineRule="auto"/>
      <w:jc w:val="both"/>
      <w:outlineLvl w:val="4"/>
    </w:pPr>
    <w:rPr>
      <w:rFonts w:ascii="Garamond" w:eastAsia="Times New Roman" w:hAnsi="Garamond" w:cs="Times New Roman"/>
      <w:b w:val="0"/>
      <w:bCs/>
      <w:i/>
      <w:iCs/>
      <w:sz w:val="26"/>
      <w:szCs w:val="26"/>
      <w:lang w:val="x-none"/>
    </w:rPr>
  </w:style>
  <w:style w:type="paragraph" w:styleId="Titolo6">
    <w:name w:val="heading 6"/>
    <w:basedOn w:val="Normale"/>
    <w:next w:val="Normale"/>
    <w:link w:val="Titolo6Carattere"/>
    <w:uiPriority w:val="9"/>
    <w:unhideWhenUsed/>
    <w:qFormat/>
    <w:rsid w:val="007362E0"/>
    <w:pPr>
      <w:widowControl/>
      <w:autoSpaceDE/>
      <w:autoSpaceDN/>
      <w:spacing w:before="240" w:after="60" w:line="276" w:lineRule="auto"/>
      <w:jc w:val="both"/>
      <w:outlineLvl w:val="5"/>
    </w:pPr>
    <w:rPr>
      <w:rFonts w:eastAsia="Times New Roman" w:cs="Times New Roman"/>
      <w:b w:val="0"/>
      <w:bCs/>
    </w:rPr>
  </w:style>
  <w:style w:type="paragraph" w:styleId="Titolo7">
    <w:name w:val="heading 7"/>
    <w:basedOn w:val="Normale"/>
    <w:next w:val="Normale"/>
    <w:link w:val="Titolo7Carattere"/>
    <w:uiPriority w:val="9"/>
    <w:unhideWhenUsed/>
    <w:qFormat/>
    <w:rsid w:val="007362E0"/>
    <w:pPr>
      <w:widowControl/>
      <w:autoSpaceDE/>
      <w:autoSpaceDN/>
      <w:spacing w:before="240" w:after="60" w:line="276" w:lineRule="auto"/>
      <w:jc w:val="both"/>
      <w:outlineLvl w:val="6"/>
    </w:pPr>
    <w:rPr>
      <w:rFonts w:eastAsia="Times New Roman" w:cs="Times New Roman"/>
      <w:szCs w:val="24"/>
    </w:rPr>
  </w:style>
  <w:style w:type="paragraph" w:styleId="Titolo8">
    <w:name w:val="heading 8"/>
    <w:basedOn w:val="Normale"/>
    <w:next w:val="Normale"/>
    <w:link w:val="Titolo8Carattere"/>
    <w:uiPriority w:val="9"/>
    <w:semiHidden/>
    <w:unhideWhenUsed/>
    <w:qFormat/>
    <w:rsid w:val="007362E0"/>
    <w:pPr>
      <w:keepNext/>
      <w:keepLines/>
      <w:spacing w:before="40"/>
      <w:outlineLvl w:val="7"/>
    </w:pPr>
    <w:rPr>
      <w:rFonts w:ascii="Cambria" w:eastAsia="MS Gothic" w:hAnsi="Cambria" w:cs="Times New Roman"/>
      <w:color w:val="404040"/>
      <w:lang w:val="en-US"/>
    </w:rPr>
  </w:style>
  <w:style w:type="paragraph" w:styleId="Titolo9">
    <w:name w:val="heading 9"/>
    <w:basedOn w:val="Normale"/>
    <w:next w:val="Normale"/>
    <w:link w:val="Titolo9Carattere"/>
    <w:uiPriority w:val="9"/>
    <w:unhideWhenUsed/>
    <w:qFormat/>
    <w:rsid w:val="007362E0"/>
    <w:pPr>
      <w:widowControl/>
      <w:autoSpaceDE/>
      <w:autoSpaceDN/>
      <w:spacing w:before="240" w:after="60" w:line="276" w:lineRule="auto"/>
      <w:jc w:val="both"/>
      <w:outlineLvl w:val="8"/>
    </w:pPr>
    <w:rPr>
      <w:rFonts w:ascii="Cambria" w:eastAsia="Times New Roman" w:hAnsi="Cambria"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39"/>
      <w:ind w:left="668" w:hanging="441"/>
    </w:pPr>
    <w:rPr>
      <w:sz w:val="20"/>
      <w:szCs w:val="20"/>
    </w:rPr>
  </w:style>
  <w:style w:type="paragraph" w:styleId="Sommario2">
    <w:name w:val="toc 2"/>
    <w:basedOn w:val="Normale"/>
    <w:uiPriority w:val="39"/>
    <w:qFormat/>
    <w:pPr>
      <w:spacing w:before="132"/>
      <w:ind w:left="668" w:hanging="441"/>
    </w:pPr>
    <w:rPr>
      <w:rFonts w:ascii="Trebuchet MS" w:eastAsia="Trebuchet MS" w:hAnsi="Trebuchet MS" w:cs="Trebuchet MS"/>
      <w:b w:val="0"/>
      <w:bCs/>
      <w:i/>
      <w:iCs/>
    </w:rPr>
  </w:style>
  <w:style w:type="paragraph" w:styleId="Sommario3">
    <w:name w:val="toc 3"/>
    <w:basedOn w:val="Normale"/>
    <w:uiPriority w:val="39"/>
    <w:qFormat/>
    <w:pPr>
      <w:spacing w:before="30"/>
      <w:ind w:left="1124" w:hanging="456"/>
    </w:pPr>
    <w:rPr>
      <w:sz w:val="20"/>
      <w:szCs w:val="20"/>
    </w:rPr>
  </w:style>
  <w:style w:type="paragraph" w:styleId="Corpotesto">
    <w:name w:val="Body Text"/>
    <w:aliases w:val="Corpo del testo"/>
    <w:basedOn w:val="Normale"/>
    <w:link w:val="CorpotestoCarattere"/>
    <w:qFormat/>
    <w:rsid w:val="00AD73A6"/>
    <w:pPr>
      <w:ind w:left="284"/>
      <w:jc w:val="both"/>
    </w:pPr>
    <w:rPr>
      <w:rFonts w:cs="Times New Roman"/>
      <w:b w:val="0"/>
      <w:w w:val="105"/>
      <w:szCs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pPr>
      <w:ind w:left="937"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nhideWhenUsed/>
    <w:rsid w:val="00BB3252"/>
    <w:pPr>
      <w:tabs>
        <w:tab w:val="center" w:pos="4819"/>
        <w:tab w:val="right" w:pos="9638"/>
      </w:tabs>
    </w:pPr>
  </w:style>
  <w:style w:type="character" w:customStyle="1" w:styleId="IntestazioneCarattere">
    <w:name w:val="Intestazione Carattere"/>
    <w:basedOn w:val="Carpredefinitoparagrafo"/>
    <w:link w:val="Intestazione"/>
    <w:rsid w:val="00BB3252"/>
    <w:rPr>
      <w:rFonts w:ascii="Calibri" w:eastAsia="Calibri" w:hAnsi="Calibri" w:cs="Calibri"/>
      <w:lang w:val="it-IT"/>
    </w:rPr>
  </w:style>
  <w:style w:type="paragraph" w:styleId="Pidipagina">
    <w:name w:val="footer"/>
    <w:basedOn w:val="Normale"/>
    <w:link w:val="PidipaginaCarattere"/>
    <w:uiPriority w:val="99"/>
    <w:unhideWhenUsed/>
    <w:rsid w:val="00BB3252"/>
    <w:pPr>
      <w:tabs>
        <w:tab w:val="center" w:pos="4819"/>
        <w:tab w:val="right" w:pos="9638"/>
      </w:tabs>
    </w:pPr>
  </w:style>
  <w:style w:type="character" w:customStyle="1" w:styleId="PidipaginaCarattere">
    <w:name w:val="Piè di pagina Carattere"/>
    <w:basedOn w:val="Carpredefinitoparagrafo"/>
    <w:link w:val="Pidipagina"/>
    <w:uiPriority w:val="99"/>
    <w:rsid w:val="00BB3252"/>
    <w:rPr>
      <w:rFonts w:ascii="Calibri" w:eastAsia="Calibri" w:hAnsi="Calibri" w:cs="Calibri"/>
      <w:lang w:val="it-IT"/>
    </w:rPr>
  </w:style>
  <w:style w:type="paragraph" w:styleId="Testonormale">
    <w:name w:val="Plain Text"/>
    <w:aliases w:val=" Carattere1,Carattere1"/>
    <w:basedOn w:val="Normale"/>
    <w:link w:val="TestonormaleCarattere"/>
    <w:rsid w:val="00BB3252"/>
    <w:pPr>
      <w:widowControl/>
      <w:autoSpaceDE/>
      <w:autoSpaceDN/>
      <w:spacing w:line="276" w:lineRule="auto"/>
    </w:pPr>
    <w:rPr>
      <w:rFonts w:ascii="Garamond" w:eastAsia="Times New Roman" w:hAnsi="Garamond" w:cs="Consolas"/>
      <w:szCs w:val="21"/>
    </w:rPr>
  </w:style>
  <w:style w:type="character" w:customStyle="1" w:styleId="TestonormaleCarattere">
    <w:name w:val="Testo normale Carattere"/>
    <w:aliases w:val=" Carattere1 Carattere,Carattere1 Carattere"/>
    <w:basedOn w:val="Carpredefinitoparagrafo"/>
    <w:link w:val="Testonormale"/>
    <w:rsid w:val="00BB3252"/>
    <w:rPr>
      <w:rFonts w:ascii="Garamond" w:eastAsia="Times New Roman" w:hAnsi="Garamond" w:cs="Consolas"/>
      <w:sz w:val="24"/>
      <w:szCs w:val="21"/>
      <w:lang w:val="it-IT"/>
    </w:rPr>
  </w:style>
  <w:style w:type="character" w:styleId="Collegamentoipertestuale">
    <w:name w:val="Hyperlink"/>
    <w:basedOn w:val="Carpredefinitoparagrafo"/>
    <w:uiPriority w:val="99"/>
    <w:unhideWhenUsed/>
    <w:rsid w:val="004F657A"/>
    <w:rPr>
      <w:color w:val="0000FF" w:themeColor="hyperlink"/>
      <w:u w:val="single"/>
    </w:rPr>
  </w:style>
  <w:style w:type="character" w:styleId="Collegamentovisitato">
    <w:name w:val="FollowedHyperlink"/>
    <w:basedOn w:val="Carpredefinitoparagrafo"/>
    <w:uiPriority w:val="99"/>
    <w:unhideWhenUsed/>
    <w:rsid w:val="004F657A"/>
    <w:rPr>
      <w:color w:val="800080" w:themeColor="followedHyperlink"/>
      <w:u w:val="single"/>
    </w:rPr>
  </w:style>
  <w:style w:type="paragraph" w:styleId="Testocommento">
    <w:name w:val="annotation text"/>
    <w:basedOn w:val="Normale"/>
    <w:link w:val="TestocommentoCarattere"/>
    <w:uiPriority w:val="99"/>
    <w:unhideWhenUsed/>
    <w:qFormat/>
    <w:rsid w:val="009C769F"/>
    <w:rPr>
      <w:sz w:val="20"/>
      <w:szCs w:val="20"/>
    </w:rPr>
  </w:style>
  <w:style w:type="character" w:customStyle="1" w:styleId="TestocommentoCarattere">
    <w:name w:val="Testo commento Carattere"/>
    <w:basedOn w:val="Carpredefinitoparagrafo"/>
    <w:link w:val="Testocommento"/>
    <w:uiPriority w:val="99"/>
    <w:qFormat/>
    <w:rsid w:val="009C769F"/>
    <w:rPr>
      <w:rFonts w:ascii="Calibri" w:eastAsia="Calibri" w:hAnsi="Calibri" w:cs="Calibri"/>
      <w:sz w:val="20"/>
      <w:szCs w:val="20"/>
      <w:lang w:val="it-IT"/>
    </w:rPr>
  </w:style>
  <w:style w:type="character" w:customStyle="1" w:styleId="CorpotestoCarattere">
    <w:name w:val="Corpo testo Carattere"/>
    <w:aliases w:val="Corpo del testo Carattere1"/>
    <w:basedOn w:val="Carpredefinitoparagrafo"/>
    <w:link w:val="Corpotesto"/>
    <w:rsid w:val="00AD73A6"/>
    <w:rPr>
      <w:rFonts w:ascii="Times New Roman" w:eastAsia="Calibri" w:hAnsi="Times New Roman" w:cs="Times New Roman"/>
      <w:w w:val="105"/>
      <w:sz w:val="24"/>
      <w:szCs w:val="24"/>
      <w:lang w:val="it-IT"/>
    </w:rPr>
  </w:style>
  <w:style w:type="table" w:styleId="Grigliatabella">
    <w:name w:val="Table Grid"/>
    <w:basedOn w:val="Tabellanormale"/>
    <w:uiPriority w:val="39"/>
    <w:rsid w:val="00A940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basedOn w:val="Carpredefinitoparagrafo"/>
    <w:link w:val="Paragrafoelenco"/>
    <w:uiPriority w:val="34"/>
    <w:qFormat/>
    <w:rsid w:val="00DF54A3"/>
    <w:rPr>
      <w:rFonts w:ascii="Calibri" w:eastAsia="Calibri" w:hAnsi="Calibri" w:cs="Calibri"/>
      <w:lang w:val="it-IT"/>
    </w:rPr>
  </w:style>
  <w:style w:type="paragraph" w:customStyle="1" w:styleId="Default">
    <w:name w:val="Default"/>
    <w:rsid w:val="00392499"/>
    <w:pPr>
      <w:widowControl/>
      <w:adjustRightInd w:val="0"/>
    </w:pPr>
    <w:rPr>
      <w:rFonts w:ascii="Times New Roman" w:hAnsi="Times New Roman" w:cs="Times New Roman"/>
      <w:color w:val="000000"/>
      <w:sz w:val="24"/>
      <w:szCs w:val="24"/>
      <w:lang w:val="it-IT"/>
    </w:rPr>
  </w:style>
  <w:style w:type="table" w:customStyle="1" w:styleId="Grigliatabella3">
    <w:name w:val="Griglia tabella3"/>
    <w:basedOn w:val="Tabellanormale"/>
    <w:next w:val="Grigliatabella"/>
    <w:rsid w:val="003B29FB"/>
    <w:pPr>
      <w:widowControl/>
      <w:autoSpaceDE/>
      <w:autoSpaceDN/>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unhideWhenUsed/>
    <w:rsid w:val="00D05DA3"/>
    <w:rPr>
      <w:sz w:val="16"/>
      <w:szCs w:val="16"/>
    </w:rPr>
  </w:style>
  <w:style w:type="paragraph" w:styleId="Soggettocommento">
    <w:name w:val="annotation subject"/>
    <w:basedOn w:val="Testocommento"/>
    <w:next w:val="Testocommento"/>
    <w:link w:val="SoggettocommentoCarattere"/>
    <w:uiPriority w:val="99"/>
    <w:unhideWhenUsed/>
    <w:rsid w:val="00D05DA3"/>
    <w:rPr>
      <w:b w:val="0"/>
      <w:bCs/>
    </w:rPr>
  </w:style>
  <w:style w:type="character" w:customStyle="1" w:styleId="SoggettocommentoCarattere">
    <w:name w:val="Soggetto commento Carattere"/>
    <w:basedOn w:val="TestocommentoCarattere"/>
    <w:link w:val="Soggettocommento"/>
    <w:uiPriority w:val="99"/>
    <w:rsid w:val="00D05DA3"/>
    <w:rPr>
      <w:rFonts w:ascii="Calibri" w:eastAsia="Calibri" w:hAnsi="Calibri" w:cs="Calibri"/>
      <w:b/>
      <w:bCs/>
      <w:sz w:val="20"/>
      <w:szCs w:val="20"/>
      <w:lang w:val="it-IT"/>
    </w:rPr>
  </w:style>
  <w:style w:type="paragraph" w:styleId="Testofumetto">
    <w:name w:val="Balloon Text"/>
    <w:basedOn w:val="Normale"/>
    <w:link w:val="TestofumettoCarattere"/>
    <w:uiPriority w:val="99"/>
    <w:semiHidden/>
    <w:unhideWhenUsed/>
    <w:rsid w:val="00D05DA3"/>
    <w:rPr>
      <w:rFonts w:ascii="Segoe UI" w:hAnsi="Segoe UI" w:cs="Segoe UI"/>
      <w:sz w:val="18"/>
      <w:szCs w:val="18"/>
    </w:rPr>
  </w:style>
  <w:style w:type="character" w:customStyle="1" w:styleId="TestofumettoCarattere">
    <w:name w:val="Testo fumetto Carattere"/>
    <w:basedOn w:val="Carpredefinitoparagrafo"/>
    <w:link w:val="Testofumetto"/>
    <w:uiPriority w:val="99"/>
    <w:rsid w:val="00D05DA3"/>
    <w:rPr>
      <w:rFonts w:ascii="Segoe UI" w:eastAsia="Calibri" w:hAnsi="Segoe UI" w:cs="Segoe UI"/>
      <w:sz w:val="18"/>
      <w:szCs w:val="18"/>
      <w:lang w:val="it-IT"/>
    </w:rPr>
  </w:style>
  <w:style w:type="paragraph" w:styleId="Titolosommario">
    <w:name w:val="TOC Heading"/>
    <w:basedOn w:val="Titolo1"/>
    <w:next w:val="Normale"/>
    <w:uiPriority w:val="39"/>
    <w:unhideWhenUsed/>
    <w:qFormat/>
    <w:rsid w:val="0095333C"/>
    <w:pPr>
      <w:keepNext/>
      <w:keepLines/>
      <w:widowControl/>
      <w:autoSpaceDE/>
      <w:autoSpaceDN/>
      <w:spacing w:before="240" w:line="259" w:lineRule="auto"/>
      <w:ind w:left="0"/>
      <w:jc w:val="left"/>
      <w:outlineLvl w:val="9"/>
    </w:pPr>
    <w:rPr>
      <w:rFonts w:asciiTheme="majorHAnsi" w:eastAsiaTheme="majorEastAsia" w:hAnsiTheme="majorHAnsi" w:cstheme="majorBidi"/>
      <w:i w:val="0"/>
      <w:iCs w:val="0"/>
      <w:color w:val="365F91" w:themeColor="accent1" w:themeShade="BF"/>
      <w:sz w:val="32"/>
      <w:szCs w:val="32"/>
      <w:lang w:eastAsia="it-IT"/>
    </w:rPr>
  </w:style>
  <w:style w:type="paragraph" w:styleId="Revisione">
    <w:name w:val="Revision"/>
    <w:hidden/>
    <w:uiPriority w:val="99"/>
    <w:semiHidden/>
    <w:rsid w:val="00942922"/>
    <w:pPr>
      <w:widowControl/>
      <w:autoSpaceDE/>
      <w:autoSpaceDN/>
    </w:pPr>
    <w:rPr>
      <w:rFonts w:ascii="Calibri" w:eastAsia="Calibri" w:hAnsi="Calibri" w:cs="Calibri"/>
      <w:lang w:val="it-IT"/>
    </w:rPr>
  </w:style>
  <w:style w:type="paragraph" w:customStyle="1" w:styleId="Stilenox">
    <w:name w:val="Stilenox"/>
    <w:basedOn w:val="Titolo3"/>
    <w:link w:val="StilenoxCarattere"/>
    <w:uiPriority w:val="1"/>
    <w:qFormat/>
    <w:rsid w:val="006C3D03"/>
    <w:pPr>
      <w:numPr>
        <w:numId w:val="29"/>
      </w:numPr>
    </w:pPr>
    <w:rPr>
      <w:rFonts w:ascii="Times New Roman" w:hAnsi="Times New Roman"/>
      <w:b w:val="0"/>
      <w:w w:val="90"/>
      <w:sz w:val="24"/>
    </w:rPr>
  </w:style>
  <w:style w:type="character" w:customStyle="1" w:styleId="Titolo3Carattere">
    <w:name w:val="Titolo 3 Carattere"/>
    <w:basedOn w:val="Carpredefinitoparagrafo"/>
    <w:link w:val="Titolo3"/>
    <w:uiPriority w:val="9"/>
    <w:rsid w:val="006C3D03"/>
    <w:rPr>
      <w:rFonts w:ascii="Arial Black" w:eastAsia="Arial Black" w:hAnsi="Arial Black" w:cs="Arial Black"/>
      <w:sz w:val="18"/>
      <w:szCs w:val="18"/>
      <w:lang w:val="it-IT"/>
    </w:rPr>
  </w:style>
  <w:style w:type="character" w:customStyle="1" w:styleId="StilenoxCarattere">
    <w:name w:val="Stilenox Carattere"/>
    <w:basedOn w:val="Titolo3Carattere"/>
    <w:link w:val="Stilenox"/>
    <w:uiPriority w:val="1"/>
    <w:rsid w:val="006C3D03"/>
    <w:rPr>
      <w:rFonts w:ascii="Times New Roman" w:eastAsia="Arial Black" w:hAnsi="Times New Roman" w:cs="Arial Black"/>
      <w:b/>
      <w:w w:val="90"/>
      <w:sz w:val="24"/>
      <w:szCs w:val="18"/>
      <w:lang w:val="it-IT"/>
    </w:rPr>
  </w:style>
  <w:style w:type="character" w:customStyle="1" w:styleId="Titolo4Carattere">
    <w:name w:val="Titolo 4 Carattere"/>
    <w:basedOn w:val="Carpredefinitoparagrafo"/>
    <w:link w:val="Titolo4"/>
    <w:uiPriority w:val="9"/>
    <w:rsid w:val="004B46B6"/>
    <w:rPr>
      <w:rFonts w:eastAsia="Times New Roman" w:cstheme="minorHAnsi"/>
      <w:bCs/>
      <w:szCs w:val="26"/>
      <w:lang w:val="it-IT"/>
    </w:rPr>
  </w:style>
  <w:style w:type="character" w:customStyle="1" w:styleId="Menzionenonrisolta1">
    <w:name w:val="Menzione non risolta1"/>
    <w:basedOn w:val="Carpredefinitoparagrafo"/>
    <w:uiPriority w:val="99"/>
    <w:semiHidden/>
    <w:unhideWhenUsed/>
    <w:rsid w:val="0038229F"/>
    <w:rPr>
      <w:color w:val="605E5C"/>
      <w:shd w:val="clear" w:color="auto" w:fill="E1DFDD"/>
    </w:rPr>
  </w:style>
  <w:style w:type="numbering" w:customStyle="1" w:styleId="Elencocorrente1">
    <w:name w:val="Elenco corrente1"/>
    <w:uiPriority w:val="99"/>
    <w:rsid w:val="00EB7366"/>
    <w:pPr>
      <w:numPr>
        <w:numId w:val="28"/>
      </w:numPr>
    </w:pPr>
  </w:style>
  <w:style w:type="character" w:styleId="Rimandonotadichiusura">
    <w:name w:val="endnote reference"/>
    <w:rsid w:val="00197EB3"/>
    <w:rPr>
      <w:vertAlign w:val="superscript"/>
    </w:rPr>
  </w:style>
  <w:style w:type="character" w:customStyle="1" w:styleId="Titolo5Carattere">
    <w:name w:val="Titolo 5 Carattere"/>
    <w:basedOn w:val="Carpredefinitoparagrafo"/>
    <w:link w:val="Titolo5"/>
    <w:uiPriority w:val="9"/>
    <w:rsid w:val="007362E0"/>
    <w:rPr>
      <w:rFonts w:ascii="Garamond" w:eastAsia="Times New Roman" w:hAnsi="Garamond" w:cs="Times New Roman"/>
      <w:b/>
      <w:bCs/>
      <w:i/>
      <w:iCs/>
      <w:sz w:val="26"/>
      <w:szCs w:val="26"/>
      <w:lang w:val="x-none"/>
    </w:rPr>
  </w:style>
  <w:style w:type="character" w:customStyle="1" w:styleId="Titolo6Carattere">
    <w:name w:val="Titolo 6 Carattere"/>
    <w:basedOn w:val="Carpredefinitoparagrafo"/>
    <w:link w:val="Titolo6"/>
    <w:uiPriority w:val="9"/>
    <w:rsid w:val="007362E0"/>
    <w:rPr>
      <w:rFonts w:ascii="Calibri" w:eastAsia="Times New Roman" w:hAnsi="Calibri" w:cs="Times New Roman"/>
      <w:b/>
      <w:bCs/>
      <w:lang w:val="it-IT"/>
    </w:rPr>
  </w:style>
  <w:style w:type="character" w:customStyle="1" w:styleId="Titolo7Carattere">
    <w:name w:val="Titolo 7 Carattere"/>
    <w:basedOn w:val="Carpredefinitoparagrafo"/>
    <w:link w:val="Titolo7"/>
    <w:uiPriority w:val="9"/>
    <w:rsid w:val="007362E0"/>
    <w:rPr>
      <w:rFonts w:ascii="Calibri" w:eastAsia="Times New Roman" w:hAnsi="Calibri" w:cs="Times New Roman"/>
      <w:sz w:val="24"/>
      <w:szCs w:val="24"/>
      <w:lang w:val="it-IT"/>
    </w:rPr>
  </w:style>
  <w:style w:type="paragraph" w:customStyle="1" w:styleId="Titolo81">
    <w:name w:val="Titolo 81"/>
    <w:basedOn w:val="Normale"/>
    <w:next w:val="Normale"/>
    <w:uiPriority w:val="9"/>
    <w:semiHidden/>
    <w:unhideWhenUsed/>
    <w:qFormat/>
    <w:locked/>
    <w:rsid w:val="007362E0"/>
    <w:pPr>
      <w:keepNext/>
      <w:keepLines/>
      <w:widowControl/>
      <w:autoSpaceDE/>
      <w:autoSpaceDN/>
      <w:spacing w:before="200" w:line="276" w:lineRule="auto"/>
      <w:jc w:val="both"/>
      <w:outlineLvl w:val="7"/>
    </w:pPr>
    <w:rPr>
      <w:rFonts w:ascii="Cambria" w:eastAsia="MS Gothic" w:hAnsi="Cambria" w:cs="Times New Roman"/>
      <w:color w:val="404040"/>
      <w:sz w:val="20"/>
      <w:szCs w:val="20"/>
    </w:rPr>
  </w:style>
  <w:style w:type="character" w:customStyle="1" w:styleId="Titolo9Carattere">
    <w:name w:val="Titolo 9 Carattere"/>
    <w:basedOn w:val="Carpredefinitoparagrafo"/>
    <w:link w:val="Titolo9"/>
    <w:uiPriority w:val="9"/>
    <w:rsid w:val="007362E0"/>
    <w:rPr>
      <w:rFonts w:ascii="Cambria" w:eastAsia="Times New Roman" w:hAnsi="Cambria" w:cs="Times New Roman"/>
      <w:lang w:val="it-IT"/>
    </w:rPr>
  </w:style>
  <w:style w:type="numbering" w:customStyle="1" w:styleId="Nessunelenco1">
    <w:name w:val="Nessun elenco1"/>
    <w:next w:val="Nessunelenco"/>
    <w:uiPriority w:val="99"/>
    <w:semiHidden/>
    <w:unhideWhenUsed/>
    <w:rsid w:val="007362E0"/>
  </w:style>
  <w:style w:type="character" w:customStyle="1" w:styleId="Titolo1Carattere">
    <w:name w:val="Titolo 1 Carattere"/>
    <w:link w:val="Titolo1"/>
    <w:uiPriority w:val="9"/>
    <w:locked/>
    <w:rsid w:val="007362E0"/>
    <w:rPr>
      <w:rFonts w:ascii="Trebuchet MS" w:eastAsia="Trebuchet MS" w:hAnsi="Trebuchet MS" w:cs="Trebuchet MS"/>
      <w:i/>
      <w:iCs/>
      <w:sz w:val="19"/>
      <w:szCs w:val="19"/>
      <w:lang w:val="it-IT"/>
    </w:rPr>
  </w:style>
  <w:style w:type="paragraph" w:customStyle="1" w:styleId="Paragrafoelenco1">
    <w:name w:val="Paragrafo elenco1"/>
    <w:basedOn w:val="Normale"/>
    <w:rsid w:val="007362E0"/>
    <w:pPr>
      <w:widowControl/>
      <w:autoSpaceDE/>
      <w:autoSpaceDN/>
      <w:spacing w:before="100" w:beforeAutospacing="1" w:after="100" w:afterAutospacing="1" w:line="240" w:lineRule="atLeast"/>
      <w:ind w:left="720"/>
      <w:contextualSpacing/>
      <w:jc w:val="both"/>
    </w:pPr>
    <w:rPr>
      <w:rFonts w:ascii="Garamond" w:hAnsi="Garamond" w:cs="Times New Roman"/>
      <w:lang w:eastAsia="it-IT"/>
    </w:rPr>
  </w:style>
  <w:style w:type="paragraph" w:styleId="Testonotaapidipagina">
    <w:name w:val="footnote text"/>
    <w:basedOn w:val="Normale"/>
    <w:link w:val="TestonotaapidipaginaCarattere"/>
    <w:uiPriority w:val="99"/>
    <w:rsid w:val="007362E0"/>
    <w:pPr>
      <w:widowControl/>
      <w:autoSpaceDE/>
      <w:autoSpaceDN/>
      <w:spacing w:before="100" w:beforeAutospacing="1" w:afterAutospacing="1"/>
      <w:jc w:val="both"/>
    </w:pPr>
    <w:rPr>
      <w:rFonts w:ascii="Garamond" w:eastAsia="Times New Roman" w:hAnsi="Garamond" w:cs="Times New Roman"/>
      <w:sz w:val="20"/>
      <w:szCs w:val="20"/>
      <w:lang w:val="x-none" w:eastAsia="it-IT"/>
    </w:rPr>
  </w:style>
  <w:style w:type="character" w:customStyle="1" w:styleId="TestonotaapidipaginaCarattere">
    <w:name w:val="Testo nota a piè di pagina Carattere"/>
    <w:basedOn w:val="Carpredefinitoparagrafo"/>
    <w:link w:val="Testonotaapidipagina"/>
    <w:uiPriority w:val="99"/>
    <w:rsid w:val="007362E0"/>
    <w:rPr>
      <w:rFonts w:ascii="Garamond" w:eastAsia="Times New Roman" w:hAnsi="Garamond" w:cs="Times New Roman"/>
      <w:sz w:val="20"/>
      <w:szCs w:val="20"/>
      <w:lang w:val="x-none" w:eastAsia="it-IT"/>
    </w:rPr>
  </w:style>
  <w:style w:type="character" w:styleId="Rimandonotaapidipagina">
    <w:name w:val="footnote reference"/>
    <w:uiPriority w:val="99"/>
    <w:rsid w:val="007362E0"/>
    <w:rPr>
      <w:rFonts w:cs="Times New Roman"/>
      <w:vertAlign w:val="superscript"/>
    </w:rPr>
  </w:style>
  <w:style w:type="paragraph" w:customStyle="1" w:styleId="provvr0">
    <w:name w:val="provv_r0"/>
    <w:basedOn w:val="Normale"/>
    <w:rsid w:val="007362E0"/>
    <w:pPr>
      <w:widowControl/>
      <w:autoSpaceDE/>
      <w:autoSpaceDN/>
      <w:spacing w:before="100" w:beforeAutospacing="1" w:after="100" w:afterAutospacing="1"/>
      <w:jc w:val="both"/>
    </w:pPr>
    <w:rPr>
      <w:rFonts w:cs="Times New Roman"/>
      <w:szCs w:val="24"/>
      <w:lang w:eastAsia="it-IT"/>
    </w:rPr>
  </w:style>
  <w:style w:type="paragraph" w:customStyle="1" w:styleId="popolo">
    <w:name w:val="popolo"/>
    <w:basedOn w:val="Normale"/>
    <w:rsid w:val="007362E0"/>
    <w:pPr>
      <w:widowControl/>
      <w:autoSpaceDE/>
      <w:autoSpaceDN/>
      <w:spacing w:before="100" w:beforeAutospacing="1" w:after="100" w:afterAutospacing="1"/>
      <w:jc w:val="both"/>
    </w:pPr>
    <w:rPr>
      <w:rFonts w:ascii="Garamond" w:hAnsi="Garamond" w:cs="Times New Roman"/>
      <w:sz w:val="30"/>
      <w:szCs w:val="30"/>
      <w:lang w:eastAsia="it-IT"/>
    </w:rPr>
  </w:style>
  <w:style w:type="paragraph" w:customStyle="1" w:styleId="Stile1">
    <w:name w:val="Stile1"/>
    <w:basedOn w:val="Titolo1"/>
    <w:link w:val="Stile1Carattere"/>
    <w:qFormat/>
    <w:rsid w:val="007362E0"/>
    <w:pPr>
      <w:keepNext/>
      <w:keepLines/>
      <w:widowControl/>
      <w:autoSpaceDE/>
      <w:autoSpaceDN/>
      <w:spacing w:before="100" w:beforeAutospacing="1" w:line="240" w:lineRule="atLeast"/>
      <w:ind w:left="0"/>
      <w:jc w:val="center"/>
    </w:pPr>
    <w:rPr>
      <w:rFonts w:ascii="Times New Roman" w:eastAsia="Calibri" w:hAnsi="Times New Roman" w:cs="Times New Roman"/>
      <w:b w:val="0"/>
      <w:bCs/>
      <w:i w:val="0"/>
      <w:iCs w:val="0"/>
      <w:sz w:val="28"/>
      <w:szCs w:val="28"/>
      <w:lang w:val="x-none" w:eastAsia="it-IT"/>
    </w:rPr>
  </w:style>
  <w:style w:type="character" w:customStyle="1" w:styleId="Stile1Carattere">
    <w:name w:val="Stile1 Carattere"/>
    <w:link w:val="Stile1"/>
    <w:locked/>
    <w:rsid w:val="007362E0"/>
    <w:rPr>
      <w:rFonts w:ascii="Times New Roman" w:eastAsia="Calibri" w:hAnsi="Times New Roman" w:cs="Times New Roman"/>
      <w:b/>
      <w:bCs/>
      <w:sz w:val="28"/>
      <w:szCs w:val="28"/>
      <w:lang w:val="x-none" w:eastAsia="it-IT"/>
    </w:rPr>
  </w:style>
  <w:style w:type="paragraph" w:customStyle="1" w:styleId="Nessunaspaziatura1">
    <w:name w:val="Nessuna spaziatura1"/>
    <w:link w:val="NoSpacingChar"/>
    <w:rsid w:val="007362E0"/>
    <w:pPr>
      <w:widowControl/>
      <w:autoSpaceDE/>
      <w:autoSpaceDN/>
      <w:spacing w:line="276" w:lineRule="auto"/>
      <w:jc w:val="both"/>
    </w:pPr>
    <w:rPr>
      <w:rFonts w:ascii="Calibri" w:eastAsia="Calibri" w:hAnsi="Calibri" w:cs="Times New Roman"/>
      <w:lang w:val="it-IT"/>
    </w:rPr>
  </w:style>
  <w:style w:type="character" w:customStyle="1" w:styleId="NoSpacingChar">
    <w:name w:val="No Spacing Char"/>
    <w:link w:val="Nessunaspaziatura1"/>
    <w:locked/>
    <w:rsid w:val="007362E0"/>
    <w:rPr>
      <w:rFonts w:ascii="Calibri" w:eastAsia="Calibri" w:hAnsi="Calibri" w:cs="Times New Roman"/>
      <w:lang w:val="it-IT"/>
    </w:rPr>
  </w:style>
  <w:style w:type="character" w:styleId="Enfasicorsivo">
    <w:name w:val="Emphasis"/>
    <w:uiPriority w:val="20"/>
    <w:qFormat/>
    <w:rsid w:val="007362E0"/>
    <w:rPr>
      <w:rFonts w:cs="Times New Roman"/>
      <w:i/>
      <w:iCs/>
    </w:rPr>
  </w:style>
  <w:style w:type="paragraph" w:styleId="NormaleWeb">
    <w:name w:val="Normal (Web)"/>
    <w:basedOn w:val="Normale"/>
    <w:rsid w:val="007362E0"/>
    <w:pPr>
      <w:widowControl/>
      <w:autoSpaceDE/>
      <w:autoSpaceDN/>
      <w:spacing w:before="100" w:beforeAutospacing="1" w:after="100" w:afterAutospacing="1" w:line="240" w:lineRule="atLeast"/>
      <w:jc w:val="both"/>
    </w:pPr>
    <w:rPr>
      <w:rFonts w:ascii="Arial" w:hAnsi="Arial" w:cs="Arial"/>
      <w:color w:val="2A2A2A"/>
      <w:sz w:val="18"/>
      <w:szCs w:val="18"/>
      <w:lang w:eastAsia="it-IT"/>
    </w:rPr>
  </w:style>
  <w:style w:type="paragraph" w:customStyle="1" w:styleId="Titolosommario1">
    <w:name w:val="Titolo sommario1"/>
    <w:basedOn w:val="Titolo1"/>
    <w:next w:val="Normale"/>
    <w:semiHidden/>
    <w:rsid w:val="007362E0"/>
    <w:pPr>
      <w:keepNext/>
      <w:keepLines/>
      <w:widowControl/>
      <w:autoSpaceDE/>
      <w:autoSpaceDN/>
      <w:spacing w:before="100" w:beforeAutospacing="1" w:line="276" w:lineRule="auto"/>
      <w:ind w:left="0"/>
      <w:jc w:val="center"/>
      <w:outlineLvl w:val="9"/>
    </w:pPr>
    <w:rPr>
      <w:rFonts w:ascii="Calibri" w:eastAsia="Calibri" w:hAnsi="Calibri" w:cs="Times New Roman"/>
      <w:b w:val="0"/>
      <w:bCs/>
      <w:i w:val="0"/>
      <w:iCs w:val="0"/>
      <w:sz w:val="28"/>
      <w:szCs w:val="28"/>
      <w:lang w:val="x-none" w:eastAsia="x-none"/>
    </w:rPr>
  </w:style>
  <w:style w:type="table" w:customStyle="1" w:styleId="Grigliatabella1">
    <w:name w:val="Griglia tabella1"/>
    <w:basedOn w:val="Tabellanormale"/>
    <w:next w:val="Grigliatabella"/>
    <w:uiPriority w:val="59"/>
    <w:rsid w:val="007362E0"/>
    <w:pPr>
      <w:widowControl/>
      <w:autoSpaceDE/>
      <w:autoSpaceDN/>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7362E0"/>
    <w:pPr>
      <w:widowControl/>
      <w:autoSpaceDE/>
      <w:autoSpaceDN/>
      <w:spacing w:line="276" w:lineRule="auto"/>
      <w:jc w:val="both"/>
    </w:pPr>
    <w:rPr>
      <w:rFonts w:ascii="Garamond" w:eastAsia="Times New Roman" w:hAnsi="Garamond" w:cs="Times New Roman"/>
      <w:sz w:val="20"/>
      <w:szCs w:val="20"/>
      <w:lang w:val="x-none"/>
    </w:rPr>
  </w:style>
  <w:style w:type="character" w:customStyle="1" w:styleId="TestonotadichiusuraCarattere">
    <w:name w:val="Testo nota di chiusura Carattere"/>
    <w:basedOn w:val="Carpredefinitoparagrafo"/>
    <w:link w:val="Testonotadichiusura"/>
    <w:rsid w:val="007362E0"/>
    <w:rPr>
      <w:rFonts w:ascii="Garamond" w:eastAsia="Times New Roman" w:hAnsi="Garamond" w:cs="Times New Roman"/>
      <w:sz w:val="20"/>
      <w:szCs w:val="20"/>
      <w:lang w:val="x-none"/>
    </w:rPr>
  </w:style>
  <w:style w:type="character" w:customStyle="1" w:styleId="descrizione">
    <w:name w:val="descrizione"/>
    <w:rsid w:val="007362E0"/>
    <w:rPr>
      <w:b/>
      <w:bCs/>
      <w:color w:val="5B76A0"/>
      <w:sz w:val="28"/>
      <w:szCs w:val="28"/>
    </w:rPr>
  </w:style>
  <w:style w:type="character" w:styleId="Enfasigrassetto">
    <w:name w:val="Strong"/>
    <w:uiPriority w:val="99"/>
    <w:qFormat/>
    <w:rsid w:val="007362E0"/>
    <w:rPr>
      <w:b/>
      <w:bCs/>
    </w:rPr>
  </w:style>
  <w:style w:type="paragraph" w:customStyle="1" w:styleId="provvr1">
    <w:name w:val="provv_r1"/>
    <w:basedOn w:val="Normale"/>
    <w:rsid w:val="007362E0"/>
    <w:pPr>
      <w:widowControl/>
      <w:autoSpaceDE/>
      <w:autoSpaceDN/>
      <w:spacing w:before="100" w:beforeAutospacing="1" w:after="100" w:afterAutospacing="1"/>
      <w:ind w:firstLine="400"/>
      <w:jc w:val="both"/>
    </w:pPr>
    <w:rPr>
      <w:rFonts w:eastAsia="Times New Roman" w:cs="Times New Roman"/>
      <w:szCs w:val="24"/>
      <w:lang w:eastAsia="it-IT"/>
    </w:rPr>
  </w:style>
  <w:style w:type="character" w:customStyle="1" w:styleId="provvrubrica">
    <w:name w:val="provv_rubrica"/>
    <w:rsid w:val="007362E0"/>
    <w:rPr>
      <w:i/>
      <w:iCs/>
    </w:rPr>
  </w:style>
  <w:style w:type="paragraph" w:customStyle="1" w:styleId="stile10">
    <w:name w:val="stile1"/>
    <w:basedOn w:val="Normale"/>
    <w:rsid w:val="007362E0"/>
    <w:pPr>
      <w:widowControl/>
      <w:autoSpaceDE/>
      <w:autoSpaceDN/>
      <w:spacing w:before="100" w:beforeAutospacing="1" w:after="100" w:afterAutospacing="1"/>
      <w:jc w:val="both"/>
    </w:pPr>
    <w:rPr>
      <w:rFonts w:eastAsia="Times New Roman" w:cs="Times New Roman"/>
      <w:szCs w:val="24"/>
      <w:lang w:eastAsia="it-IT"/>
    </w:rPr>
  </w:style>
  <w:style w:type="character" w:customStyle="1" w:styleId="provvnumcomma">
    <w:name w:val="provv_numcomma"/>
    <w:basedOn w:val="Carpredefinitoparagrafo"/>
    <w:rsid w:val="007362E0"/>
  </w:style>
  <w:style w:type="paragraph" w:customStyle="1" w:styleId="bollo">
    <w:name w:val="bollo"/>
    <w:basedOn w:val="Normale"/>
    <w:rsid w:val="007362E0"/>
    <w:pPr>
      <w:widowControl/>
      <w:autoSpaceDE/>
      <w:autoSpaceDN/>
      <w:spacing w:line="567" w:lineRule="atLeast"/>
      <w:jc w:val="both"/>
    </w:pPr>
    <w:rPr>
      <w:rFonts w:eastAsia="Times New Roman" w:cs="Times New Roman"/>
      <w:szCs w:val="20"/>
      <w:lang w:eastAsia="it-IT"/>
    </w:rPr>
  </w:style>
  <w:style w:type="paragraph" w:customStyle="1" w:styleId="provvnota">
    <w:name w:val="provv_nota"/>
    <w:basedOn w:val="Normale"/>
    <w:rsid w:val="007362E0"/>
    <w:pPr>
      <w:widowControl/>
      <w:autoSpaceDE/>
      <w:autoSpaceDN/>
      <w:spacing w:before="100" w:beforeAutospacing="1" w:after="100" w:afterAutospacing="1"/>
      <w:jc w:val="both"/>
    </w:pPr>
    <w:rPr>
      <w:rFonts w:eastAsia="Times New Roman" w:cs="Times New Roman"/>
      <w:szCs w:val="24"/>
      <w:lang w:eastAsia="it-IT"/>
    </w:rPr>
  </w:style>
  <w:style w:type="paragraph" w:customStyle="1" w:styleId="provvestremo">
    <w:name w:val="provv_estremo"/>
    <w:basedOn w:val="Normale"/>
    <w:rsid w:val="007362E0"/>
    <w:pPr>
      <w:widowControl/>
      <w:autoSpaceDE/>
      <w:autoSpaceDN/>
      <w:spacing w:before="100" w:beforeAutospacing="1" w:after="100" w:afterAutospacing="1"/>
      <w:jc w:val="both"/>
    </w:pPr>
    <w:rPr>
      <w:rFonts w:eastAsia="Times New Roman" w:cs="Times New Roman"/>
      <w:b w:val="0"/>
      <w:bCs/>
      <w:szCs w:val="24"/>
      <w:lang w:eastAsia="it-IT"/>
    </w:rPr>
  </w:style>
  <w:style w:type="character" w:customStyle="1" w:styleId="anchorantimarker">
    <w:name w:val="anchor_anti_marker"/>
    <w:rsid w:val="007362E0"/>
    <w:rPr>
      <w:color w:val="000000"/>
    </w:rPr>
  </w:style>
  <w:style w:type="character" w:customStyle="1" w:styleId="linkneltesto">
    <w:name w:val="link_nel_testo"/>
    <w:rsid w:val="007362E0"/>
    <w:rPr>
      <w:i/>
      <w:iCs/>
    </w:rPr>
  </w:style>
  <w:style w:type="paragraph" w:customStyle="1" w:styleId="Paragrafoelenco11">
    <w:name w:val="Paragrafo elenco11"/>
    <w:basedOn w:val="Normale"/>
    <w:rsid w:val="007362E0"/>
    <w:pPr>
      <w:widowControl/>
      <w:autoSpaceDE/>
      <w:autoSpaceDN/>
      <w:spacing w:before="100" w:beforeAutospacing="1" w:after="100" w:afterAutospacing="1" w:line="240" w:lineRule="atLeast"/>
      <w:ind w:left="720"/>
      <w:contextualSpacing/>
      <w:jc w:val="both"/>
    </w:pPr>
    <w:rPr>
      <w:rFonts w:ascii="Garamond" w:hAnsi="Garamond" w:cs="Times New Roman"/>
      <w:lang w:eastAsia="it-IT"/>
    </w:rPr>
  </w:style>
  <w:style w:type="character" w:customStyle="1" w:styleId="CorpotestoCarattere1">
    <w:name w:val="Corpo testo Carattere1"/>
    <w:aliases w:val="Corpo del testo Carattere"/>
    <w:rsid w:val="007362E0"/>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7362E0"/>
    <w:pPr>
      <w:widowControl/>
      <w:autoSpaceDE/>
      <w:autoSpaceDN/>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
    <w:name w:val="Rientro corpo del testo 3 Carattere"/>
    <w:basedOn w:val="Carpredefinitoparagrafo"/>
    <w:link w:val="Rientrocorpodeltesto3"/>
    <w:uiPriority w:val="99"/>
    <w:rsid w:val="007362E0"/>
    <w:rPr>
      <w:rFonts w:ascii="Garamond" w:eastAsia="Times New Roman" w:hAnsi="Garamond" w:cs="Times New Roman"/>
      <w:sz w:val="16"/>
      <w:szCs w:val="16"/>
      <w:lang w:val="x-none"/>
    </w:rPr>
  </w:style>
  <w:style w:type="paragraph" w:customStyle="1" w:styleId="Rub1">
    <w:name w:val="Rub1"/>
    <w:basedOn w:val="Normale"/>
    <w:rsid w:val="007362E0"/>
    <w:pPr>
      <w:widowControl/>
      <w:tabs>
        <w:tab w:val="left" w:pos="1276"/>
      </w:tabs>
      <w:autoSpaceDE/>
      <w:autoSpaceDN/>
      <w:jc w:val="both"/>
    </w:pPr>
    <w:rPr>
      <w:rFonts w:eastAsia="Times New Roman" w:cs="Times New Roman"/>
      <w:b w:val="0"/>
      <w:smallCaps/>
      <w:sz w:val="20"/>
      <w:szCs w:val="20"/>
      <w:lang w:eastAsia="it-IT"/>
    </w:rPr>
  </w:style>
  <w:style w:type="paragraph" w:styleId="Corpodeltesto2">
    <w:name w:val="Body Text 2"/>
    <w:basedOn w:val="Normale"/>
    <w:link w:val="Corpodeltesto2Carattere"/>
    <w:uiPriority w:val="99"/>
    <w:rsid w:val="007362E0"/>
    <w:pPr>
      <w:widowControl/>
      <w:autoSpaceDE/>
      <w:autoSpaceDN/>
      <w:spacing w:after="120" w:line="480" w:lineRule="auto"/>
      <w:jc w:val="both"/>
    </w:pPr>
    <w:rPr>
      <w:rFonts w:ascii="Garamond" w:eastAsia="Times New Roman" w:hAnsi="Garamond" w:cs="Times New Roman"/>
      <w:lang w:val="x-none"/>
    </w:rPr>
  </w:style>
  <w:style w:type="character" w:customStyle="1" w:styleId="Corpodeltesto2Carattere">
    <w:name w:val="Corpo del testo 2 Carattere"/>
    <w:basedOn w:val="Carpredefinitoparagrafo"/>
    <w:link w:val="Corpodeltesto2"/>
    <w:uiPriority w:val="99"/>
    <w:rsid w:val="007362E0"/>
    <w:rPr>
      <w:rFonts w:ascii="Garamond" w:eastAsia="Times New Roman" w:hAnsi="Garamond" w:cs="Times New Roman"/>
      <w:sz w:val="24"/>
      <w:lang w:val="x-none"/>
    </w:rPr>
  </w:style>
  <w:style w:type="paragraph" w:customStyle="1" w:styleId="Rientrocorpodeltesto21">
    <w:name w:val="Rientro corpo del testo 21"/>
    <w:basedOn w:val="Normale"/>
    <w:rsid w:val="007362E0"/>
    <w:pPr>
      <w:widowControl/>
      <w:autoSpaceDE/>
      <w:autoSpaceDN/>
      <w:ind w:left="360"/>
      <w:jc w:val="both"/>
    </w:pPr>
    <w:rPr>
      <w:rFonts w:eastAsia="Times New Roman" w:cs="Times New Roman"/>
      <w:szCs w:val="20"/>
      <w:lang w:eastAsia="it-IT"/>
    </w:rPr>
  </w:style>
  <w:style w:type="paragraph" w:customStyle="1" w:styleId="noteapi">
    <w:name w:val="note a piè"/>
    <w:basedOn w:val="Testonotaapidipagina"/>
    <w:link w:val="noteapiCarattere"/>
    <w:rsid w:val="007362E0"/>
    <w:rPr>
      <w:rFonts w:ascii="Times New Roman" w:hAnsi="Times New Roman"/>
    </w:rPr>
  </w:style>
  <w:style w:type="character" w:customStyle="1" w:styleId="Titolo2Carattere">
    <w:name w:val="Titolo 2 Carattere"/>
    <w:link w:val="Titolo2"/>
    <w:uiPriority w:val="9"/>
    <w:rsid w:val="00AD73A6"/>
    <w:rPr>
      <w:rFonts w:ascii="Times New Roman" w:eastAsia="Calibri" w:hAnsi="Times New Roman" w:cs="Calibri"/>
      <w:b/>
      <w:bCs/>
      <w:iCs/>
      <w:sz w:val="20"/>
      <w:szCs w:val="18"/>
      <w:lang w:val="it-IT"/>
    </w:rPr>
  </w:style>
  <w:style w:type="character" w:customStyle="1" w:styleId="noteapiCarattere">
    <w:name w:val="note a piè Carattere"/>
    <w:link w:val="noteapi"/>
    <w:rsid w:val="007362E0"/>
    <w:rPr>
      <w:rFonts w:ascii="Times New Roman" w:eastAsia="Times New Roman" w:hAnsi="Times New Roman" w:cs="Times New Roman"/>
      <w:sz w:val="20"/>
      <w:szCs w:val="20"/>
      <w:lang w:val="x-none" w:eastAsia="it-IT"/>
    </w:rPr>
  </w:style>
  <w:style w:type="character" w:customStyle="1" w:styleId="provvnumart">
    <w:name w:val="provv_numart"/>
    <w:rsid w:val="007362E0"/>
    <w:rPr>
      <w:b/>
      <w:bCs/>
    </w:rPr>
  </w:style>
  <w:style w:type="paragraph" w:styleId="Mappadocumento">
    <w:name w:val="Document Map"/>
    <w:basedOn w:val="Normale"/>
    <w:link w:val="MappadocumentoCarattere"/>
    <w:rsid w:val="007362E0"/>
    <w:pPr>
      <w:widowControl/>
      <w:autoSpaceDE/>
      <w:autoSpaceDN/>
      <w:spacing w:line="276" w:lineRule="auto"/>
      <w:jc w:val="both"/>
    </w:pPr>
    <w:rPr>
      <w:rFonts w:ascii="Tahoma" w:eastAsia="Times New Roman" w:hAnsi="Tahoma" w:cs="Times New Roman"/>
      <w:sz w:val="16"/>
      <w:szCs w:val="16"/>
      <w:lang w:val="x-none"/>
    </w:rPr>
  </w:style>
  <w:style w:type="character" w:customStyle="1" w:styleId="MappadocumentoCarattere">
    <w:name w:val="Mappa documento Carattere"/>
    <w:basedOn w:val="Carpredefinitoparagrafo"/>
    <w:link w:val="Mappadocumento"/>
    <w:rsid w:val="007362E0"/>
    <w:rPr>
      <w:rFonts w:ascii="Tahoma" w:eastAsia="Times New Roman" w:hAnsi="Tahoma" w:cs="Times New Roman"/>
      <w:sz w:val="16"/>
      <w:szCs w:val="16"/>
      <w:lang w:val="x-none"/>
    </w:rPr>
  </w:style>
  <w:style w:type="character" w:customStyle="1" w:styleId="provvvigore">
    <w:name w:val="provv_vigore"/>
    <w:rsid w:val="007362E0"/>
    <w:rPr>
      <w:vanish/>
      <w:webHidden w:val="0"/>
      <w:specVanish w:val="0"/>
    </w:rPr>
  </w:style>
  <w:style w:type="paragraph" w:customStyle="1" w:styleId="grassetto1">
    <w:name w:val="grassetto1"/>
    <w:basedOn w:val="Normale"/>
    <w:rsid w:val="007362E0"/>
    <w:pPr>
      <w:widowControl/>
      <w:autoSpaceDE/>
      <w:autoSpaceDN/>
      <w:spacing w:after="24"/>
    </w:pPr>
    <w:rPr>
      <w:rFonts w:eastAsia="Times New Roman" w:cs="Times New Roman"/>
      <w:b w:val="0"/>
      <w:bCs/>
      <w:szCs w:val="24"/>
      <w:lang w:eastAsia="it-IT"/>
    </w:rPr>
  </w:style>
  <w:style w:type="character" w:customStyle="1" w:styleId="riferimento1">
    <w:name w:val="riferimento1"/>
    <w:rsid w:val="007362E0"/>
    <w:rPr>
      <w:i/>
      <w:iCs/>
      <w:color w:val="058940"/>
    </w:rPr>
  </w:style>
  <w:style w:type="paragraph" w:styleId="Sottotitolo">
    <w:name w:val="Subtitle"/>
    <w:basedOn w:val="Normale"/>
    <w:next w:val="Normale"/>
    <w:link w:val="SottotitoloCarattere"/>
    <w:uiPriority w:val="11"/>
    <w:qFormat/>
    <w:rsid w:val="007362E0"/>
    <w:pPr>
      <w:widowControl/>
      <w:autoSpaceDE/>
      <w:autoSpaceDN/>
      <w:spacing w:after="60" w:line="276" w:lineRule="auto"/>
      <w:jc w:val="center"/>
      <w:outlineLvl w:val="1"/>
    </w:pPr>
    <w:rPr>
      <w:rFonts w:ascii="Cambria" w:eastAsia="Times New Roman" w:hAnsi="Cambria" w:cs="Times New Roman"/>
      <w:szCs w:val="24"/>
      <w:lang w:val="x-none"/>
    </w:rPr>
  </w:style>
  <w:style w:type="character" w:customStyle="1" w:styleId="SottotitoloCarattere">
    <w:name w:val="Sottotitolo Carattere"/>
    <w:basedOn w:val="Carpredefinitoparagrafo"/>
    <w:link w:val="Sottotitolo"/>
    <w:uiPriority w:val="11"/>
    <w:rsid w:val="007362E0"/>
    <w:rPr>
      <w:rFonts w:ascii="Cambria" w:eastAsia="Times New Roman" w:hAnsi="Cambria" w:cs="Times New Roman"/>
      <w:sz w:val="24"/>
      <w:szCs w:val="24"/>
      <w:lang w:val="x-none"/>
    </w:rPr>
  </w:style>
  <w:style w:type="paragraph" w:customStyle="1" w:styleId="provvc">
    <w:name w:val="provv_c"/>
    <w:basedOn w:val="Normale"/>
    <w:rsid w:val="007362E0"/>
    <w:pPr>
      <w:widowControl/>
      <w:autoSpaceDE/>
      <w:autoSpaceDN/>
      <w:spacing w:before="100" w:beforeAutospacing="1" w:after="100" w:afterAutospacing="1"/>
      <w:jc w:val="center"/>
    </w:pPr>
    <w:rPr>
      <w:rFonts w:eastAsia="Times New Roman" w:cs="Times New Roman"/>
      <w:szCs w:val="24"/>
      <w:lang w:eastAsia="it-IT"/>
    </w:rPr>
  </w:style>
  <w:style w:type="paragraph" w:styleId="Titolo">
    <w:name w:val="Title"/>
    <w:basedOn w:val="Normale"/>
    <w:next w:val="Normale"/>
    <w:link w:val="TitoloCarattere"/>
    <w:uiPriority w:val="10"/>
    <w:qFormat/>
    <w:rsid w:val="007362E0"/>
    <w:pPr>
      <w:widowControl/>
      <w:autoSpaceDE/>
      <w:autoSpaceDN/>
      <w:spacing w:before="240" w:after="60" w:line="276" w:lineRule="auto"/>
      <w:jc w:val="center"/>
      <w:outlineLvl w:val="0"/>
    </w:pPr>
    <w:rPr>
      <w:rFonts w:ascii="Cambria" w:eastAsia="Times New Roman" w:hAnsi="Cambria" w:cs="Times New Roman"/>
      <w:b w:val="0"/>
      <w:bCs/>
      <w:kern w:val="28"/>
      <w:sz w:val="32"/>
      <w:szCs w:val="32"/>
      <w:lang w:val="x-none"/>
    </w:rPr>
  </w:style>
  <w:style w:type="character" w:customStyle="1" w:styleId="TitoloCarattere">
    <w:name w:val="Titolo Carattere"/>
    <w:basedOn w:val="Carpredefinitoparagrafo"/>
    <w:link w:val="Titolo"/>
    <w:uiPriority w:val="10"/>
    <w:rsid w:val="007362E0"/>
    <w:rPr>
      <w:rFonts w:ascii="Cambria" w:eastAsia="Times New Roman" w:hAnsi="Cambria" w:cs="Times New Roman"/>
      <w:b/>
      <w:bCs/>
      <w:kern w:val="28"/>
      <w:sz w:val="32"/>
      <w:szCs w:val="32"/>
      <w:lang w:val="x-none"/>
    </w:rPr>
  </w:style>
  <w:style w:type="paragraph" w:customStyle="1" w:styleId="Rientrocorpodeltesto211">
    <w:name w:val="Rientro corpo del testo 211"/>
    <w:basedOn w:val="Normale"/>
    <w:rsid w:val="007362E0"/>
    <w:pPr>
      <w:widowControl/>
      <w:autoSpaceDE/>
      <w:autoSpaceDN/>
      <w:ind w:left="360"/>
      <w:jc w:val="both"/>
    </w:pPr>
    <w:rPr>
      <w:rFonts w:eastAsia="Times New Roman" w:cs="Times New Roman"/>
      <w:szCs w:val="20"/>
      <w:lang w:eastAsia="it-IT"/>
    </w:rPr>
  </w:style>
  <w:style w:type="numbering" w:customStyle="1" w:styleId="Nessunelenco11">
    <w:name w:val="Nessun elenco11"/>
    <w:next w:val="Nessunelenco"/>
    <w:uiPriority w:val="99"/>
    <w:semiHidden/>
    <w:unhideWhenUsed/>
    <w:rsid w:val="007362E0"/>
  </w:style>
  <w:style w:type="paragraph" w:styleId="Rientrocorpodeltesto2">
    <w:name w:val="Body Text Indent 2"/>
    <w:basedOn w:val="Normale"/>
    <w:link w:val="Rientrocorpodeltesto2Carattere"/>
    <w:rsid w:val="007362E0"/>
    <w:pPr>
      <w:widowControl/>
      <w:tabs>
        <w:tab w:val="left" w:pos="1068"/>
      </w:tabs>
      <w:autoSpaceDE/>
      <w:autoSpaceDN/>
      <w:ind w:left="720"/>
      <w:jc w:val="both"/>
    </w:pPr>
    <w:rPr>
      <w:rFonts w:eastAsia="Times New Roman" w:cs="Times New Roman"/>
      <w:szCs w:val="24"/>
      <w:lang w:eastAsia="it-IT"/>
    </w:rPr>
  </w:style>
  <w:style w:type="character" w:customStyle="1" w:styleId="Rientrocorpodeltesto2Carattere">
    <w:name w:val="Rientro corpo del testo 2 Carattere"/>
    <w:basedOn w:val="Carpredefinitoparagrafo"/>
    <w:link w:val="Rientrocorpodeltesto2"/>
    <w:rsid w:val="007362E0"/>
    <w:rPr>
      <w:rFonts w:ascii="Times New Roman" w:eastAsia="Times New Roman" w:hAnsi="Times New Roman" w:cs="Times New Roman"/>
      <w:sz w:val="24"/>
      <w:szCs w:val="24"/>
      <w:lang w:val="it-IT" w:eastAsia="it-IT"/>
    </w:rPr>
  </w:style>
  <w:style w:type="paragraph" w:customStyle="1" w:styleId="sche3">
    <w:name w:val="sche_3"/>
    <w:rsid w:val="007362E0"/>
    <w:pPr>
      <w:overflowPunct w:val="0"/>
      <w:adjustRightInd w:val="0"/>
      <w:jc w:val="both"/>
      <w:textAlignment w:val="baseline"/>
    </w:pPr>
    <w:rPr>
      <w:rFonts w:ascii="Times New Roman" w:eastAsia="Times New Roman" w:hAnsi="Times New Roman" w:cs="Times New Roman"/>
      <w:sz w:val="20"/>
      <w:szCs w:val="20"/>
      <w:lang w:eastAsia="it-IT"/>
    </w:rPr>
  </w:style>
  <w:style w:type="character" w:styleId="Numeropagina">
    <w:name w:val="page number"/>
    <w:rsid w:val="007362E0"/>
  </w:style>
  <w:style w:type="paragraph" w:customStyle="1" w:styleId="Text2">
    <w:name w:val="Text 2"/>
    <w:basedOn w:val="Normale"/>
    <w:rsid w:val="007362E0"/>
    <w:pPr>
      <w:widowControl/>
      <w:tabs>
        <w:tab w:val="left" w:pos="2161"/>
      </w:tabs>
      <w:autoSpaceDE/>
      <w:autoSpaceDN/>
      <w:spacing w:after="240"/>
      <w:ind w:left="1077"/>
      <w:jc w:val="both"/>
    </w:pPr>
    <w:rPr>
      <w:rFonts w:eastAsia="Times New Roman" w:cs="Times New Roman"/>
      <w:szCs w:val="20"/>
      <w:lang w:eastAsia="it-IT"/>
    </w:rPr>
  </w:style>
  <w:style w:type="paragraph" w:styleId="Rientrocorpodeltesto">
    <w:name w:val="Body Text Indent"/>
    <w:basedOn w:val="Normale"/>
    <w:link w:val="RientrocorpodeltestoCarattere"/>
    <w:uiPriority w:val="99"/>
    <w:rsid w:val="007362E0"/>
    <w:pPr>
      <w:widowControl/>
      <w:tabs>
        <w:tab w:val="left" w:pos="0"/>
        <w:tab w:val="left" w:pos="1725"/>
        <w:tab w:val="left" w:pos="8496"/>
      </w:tabs>
      <w:suppressAutoHyphens/>
      <w:autoSpaceDE/>
      <w:autoSpaceDN/>
      <w:ind w:left="708"/>
      <w:jc w:val="both"/>
    </w:pPr>
    <w:rPr>
      <w:rFonts w:eastAsia="Times New Roman" w:cs="Times New Roman"/>
      <w:b w:val="0"/>
      <w:bCs/>
      <w:i/>
      <w:iCs/>
      <w:sz w:val="20"/>
      <w:szCs w:val="20"/>
      <w:lang w:eastAsia="it-IT"/>
    </w:rPr>
  </w:style>
  <w:style w:type="character" w:customStyle="1" w:styleId="RientrocorpodeltestoCarattere">
    <w:name w:val="Rientro corpo del testo Carattere"/>
    <w:basedOn w:val="Carpredefinitoparagrafo"/>
    <w:link w:val="Rientrocorpodeltesto"/>
    <w:uiPriority w:val="99"/>
    <w:rsid w:val="007362E0"/>
    <w:rPr>
      <w:rFonts w:ascii="Times New Roman" w:eastAsia="Times New Roman" w:hAnsi="Times New Roman" w:cs="Times New Roman"/>
      <w:b/>
      <w:bCs/>
      <w:i/>
      <w:iCs/>
      <w:sz w:val="20"/>
      <w:szCs w:val="20"/>
      <w:lang w:val="it-IT" w:eastAsia="it-IT"/>
    </w:rPr>
  </w:style>
  <w:style w:type="paragraph" w:styleId="Corpodeltesto3">
    <w:name w:val="Body Text 3"/>
    <w:basedOn w:val="Normale"/>
    <w:link w:val="Corpodeltesto3Carattere"/>
    <w:uiPriority w:val="99"/>
    <w:rsid w:val="007362E0"/>
    <w:pPr>
      <w:widowControl/>
      <w:tabs>
        <w:tab w:val="left" w:pos="0"/>
        <w:tab w:val="left" w:pos="8496"/>
      </w:tabs>
      <w:suppressAutoHyphens/>
      <w:autoSpaceDE/>
      <w:autoSpaceDN/>
      <w:spacing w:before="240" w:after="120"/>
      <w:jc w:val="both"/>
    </w:pPr>
    <w:rPr>
      <w:rFonts w:eastAsia="Times New Roman" w:cs="Times New Roman"/>
      <w:b w:val="0"/>
      <w:bCs/>
      <w:i/>
      <w:iCs/>
      <w:sz w:val="20"/>
      <w:szCs w:val="24"/>
      <w:lang w:eastAsia="it-IT"/>
    </w:rPr>
  </w:style>
  <w:style w:type="character" w:customStyle="1" w:styleId="Corpodeltesto3Carattere">
    <w:name w:val="Corpo del testo 3 Carattere"/>
    <w:basedOn w:val="Carpredefinitoparagrafo"/>
    <w:link w:val="Corpodeltesto3"/>
    <w:uiPriority w:val="99"/>
    <w:rsid w:val="007362E0"/>
    <w:rPr>
      <w:rFonts w:ascii="Times New Roman" w:eastAsia="Times New Roman" w:hAnsi="Times New Roman" w:cs="Times New Roman"/>
      <w:b/>
      <w:bCs/>
      <w:i/>
      <w:iCs/>
      <w:sz w:val="20"/>
      <w:szCs w:val="24"/>
      <w:lang w:val="it-IT" w:eastAsia="it-IT"/>
    </w:rPr>
  </w:style>
  <w:style w:type="paragraph" w:customStyle="1" w:styleId="Rub3">
    <w:name w:val="Rub3"/>
    <w:basedOn w:val="Normale"/>
    <w:next w:val="Normale"/>
    <w:rsid w:val="007362E0"/>
    <w:pPr>
      <w:widowControl/>
      <w:tabs>
        <w:tab w:val="left" w:pos="709"/>
      </w:tabs>
      <w:autoSpaceDE/>
      <w:autoSpaceDN/>
      <w:jc w:val="both"/>
    </w:pPr>
    <w:rPr>
      <w:rFonts w:eastAsia="Times New Roman" w:cs="Times New Roman"/>
      <w:b w:val="0"/>
      <w:i/>
      <w:sz w:val="20"/>
      <w:szCs w:val="20"/>
      <w:lang w:eastAsia="it-IT"/>
    </w:rPr>
  </w:style>
  <w:style w:type="table" w:customStyle="1" w:styleId="Grigliatabella11">
    <w:name w:val="Griglia tabella11"/>
    <w:basedOn w:val="Tabellanormale"/>
    <w:next w:val="Grigliatabella"/>
    <w:rsid w:val="007362E0"/>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7362E0"/>
    <w:rPr>
      <w:sz w:val="26"/>
      <w:szCs w:val="24"/>
      <w:lang w:val="it-IT" w:eastAsia="it-IT" w:bidi="ar-SA"/>
    </w:rPr>
  </w:style>
  <w:style w:type="character" w:customStyle="1" w:styleId="st1">
    <w:name w:val="st1"/>
    <w:rsid w:val="007362E0"/>
  </w:style>
  <w:style w:type="paragraph" w:customStyle="1" w:styleId="Titoloparagrafobandotipo">
    <w:name w:val="Titolo paragrafo bando tipo"/>
    <w:basedOn w:val="Sottotitolo"/>
    <w:autoRedefine/>
    <w:qFormat/>
    <w:rsid w:val="007362E0"/>
    <w:pPr>
      <w:keepNext/>
      <w:spacing w:before="300" w:after="120" w:line="240" w:lineRule="auto"/>
      <w:ind w:left="-142"/>
      <w:jc w:val="left"/>
      <w:outlineLvl w:val="0"/>
    </w:pPr>
    <w:rPr>
      <w:rFonts w:ascii="Calibri" w:hAnsi="Calibri"/>
      <w:b w:val="0"/>
      <w:i/>
      <w:szCs w:val="22"/>
      <w:lang w:val="it-IT" w:eastAsia="it-IT"/>
    </w:rPr>
  </w:style>
  <w:style w:type="table" w:customStyle="1" w:styleId="Grigliatabella111">
    <w:name w:val="Griglia tabella111"/>
    <w:basedOn w:val="Tabellanormale"/>
    <w:next w:val="Grigliatabella"/>
    <w:uiPriority w:val="59"/>
    <w:rsid w:val="007362E0"/>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7362E0"/>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7362E0"/>
    <w:pPr>
      <w:keepNext/>
      <w:widowControl/>
      <w:autoSpaceDE/>
      <w:autoSpaceDN/>
      <w:spacing w:before="120" w:after="120"/>
      <w:ind w:left="0" w:firstLine="0"/>
      <w:jc w:val="both"/>
    </w:pPr>
    <w:rPr>
      <w:rFonts w:ascii="Garamond" w:eastAsia="Times New Roman" w:hAnsi="Garamond" w:cs="Times New Roman"/>
      <w:b w:val="0"/>
      <w:i/>
      <w:szCs w:val="24"/>
    </w:rPr>
  </w:style>
  <w:style w:type="paragraph" w:customStyle="1" w:styleId="CM11">
    <w:name w:val="CM1+1"/>
    <w:basedOn w:val="Default"/>
    <w:next w:val="Default"/>
    <w:uiPriority w:val="99"/>
    <w:rsid w:val="007362E0"/>
    <w:rPr>
      <w:rFonts w:ascii="EUAlbertina" w:eastAsia="Calibri" w:hAnsi="EUAlbertina"/>
      <w:color w:val="auto"/>
      <w:lang w:eastAsia="it-IT"/>
    </w:rPr>
  </w:style>
  <w:style w:type="paragraph" w:customStyle="1" w:styleId="CM31">
    <w:name w:val="CM3+1"/>
    <w:basedOn w:val="Default"/>
    <w:next w:val="Default"/>
    <w:uiPriority w:val="99"/>
    <w:rsid w:val="007362E0"/>
    <w:rPr>
      <w:rFonts w:ascii="EUAlbertina" w:eastAsia="Calibri" w:hAnsi="EUAlbertina"/>
      <w:color w:val="auto"/>
      <w:lang w:eastAsia="it-IT"/>
    </w:rPr>
  </w:style>
  <w:style w:type="paragraph" w:styleId="Nessunaspaziatura">
    <w:name w:val="No Spacing"/>
    <w:uiPriority w:val="1"/>
    <w:qFormat/>
    <w:rsid w:val="007362E0"/>
    <w:pPr>
      <w:widowControl/>
      <w:autoSpaceDE/>
      <w:autoSpaceDN/>
      <w:jc w:val="both"/>
    </w:pPr>
    <w:rPr>
      <w:rFonts w:ascii="Calibri" w:eastAsia="Times New Roman" w:hAnsi="Calibri" w:cs="Times New Roman"/>
      <w:lang w:val="it-IT"/>
    </w:rPr>
  </w:style>
  <w:style w:type="paragraph" w:customStyle="1" w:styleId="Sommariodisciplinare">
    <w:name w:val="Sommario disciplinare"/>
    <w:basedOn w:val="Sommario1"/>
    <w:next w:val="Titolo2"/>
    <w:link w:val="SommariodisciplinareCarattere"/>
    <w:autoRedefine/>
    <w:qFormat/>
    <w:rsid w:val="004133AA"/>
    <w:pPr>
      <w:widowControl/>
      <w:tabs>
        <w:tab w:val="left" w:leader="dot" w:pos="284"/>
        <w:tab w:val="right" w:leader="dot" w:pos="9629"/>
      </w:tabs>
      <w:autoSpaceDE/>
      <w:autoSpaceDN/>
      <w:spacing w:before="0" w:line="276" w:lineRule="auto"/>
      <w:ind w:left="0" w:firstLine="284"/>
    </w:pPr>
    <w:rPr>
      <w:rFonts w:eastAsia="Times New Roman"/>
      <w:bCs/>
      <w:sz w:val="24"/>
      <w:szCs w:val="24"/>
      <w:lang w:eastAsia="it-IT"/>
    </w:rPr>
  </w:style>
  <w:style w:type="paragraph" w:customStyle="1" w:styleId="Sommario41">
    <w:name w:val="Sommario 41"/>
    <w:basedOn w:val="Normale"/>
    <w:next w:val="Normale"/>
    <w:autoRedefine/>
    <w:uiPriority w:val="39"/>
    <w:locked/>
    <w:rsid w:val="007362E0"/>
    <w:pPr>
      <w:widowControl/>
      <w:autoSpaceDE/>
      <w:autoSpaceDN/>
      <w:spacing w:line="276" w:lineRule="auto"/>
      <w:ind w:left="660"/>
    </w:pPr>
    <w:rPr>
      <w:rFonts w:eastAsia="Times New Roman" w:cs="Times New Roman"/>
      <w:sz w:val="18"/>
      <w:szCs w:val="18"/>
    </w:rPr>
  </w:style>
  <w:style w:type="paragraph" w:customStyle="1" w:styleId="Sommario51">
    <w:name w:val="Sommario 51"/>
    <w:basedOn w:val="Normale"/>
    <w:next w:val="Normale"/>
    <w:autoRedefine/>
    <w:uiPriority w:val="39"/>
    <w:locked/>
    <w:rsid w:val="007362E0"/>
    <w:pPr>
      <w:widowControl/>
      <w:autoSpaceDE/>
      <w:autoSpaceDN/>
      <w:spacing w:line="276" w:lineRule="auto"/>
      <w:ind w:left="880"/>
    </w:pPr>
    <w:rPr>
      <w:rFonts w:eastAsia="Times New Roman" w:cs="Times New Roman"/>
      <w:sz w:val="18"/>
      <w:szCs w:val="18"/>
    </w:rPr>
  </w:style>
  <w:style w:type="paragraph" w:customStyle="1" w:styleId="Sommario61">
    <w:name w:val="Sommario 61"/>
    <w:basedOn w:val="Normale"/>
    <w:next w:val="Normale"/>
    <w:autoRedefine/>
    <w:uiPriority w:val="39"/>
    <w:locked/>
    <w:rsid w:val="007362E0"/>
    <w:pPr>
      <w:widowControl/>
      <w:autoSpaceDE/>
      <w:autoSpaceDN/>
      <w:spacing w:line="276" w:lineRule="auto"/>
      <w:ind w:left="1100"/>
    </w:pPr>
    <w:rPr>
      <w:rFonts w:eastAsia="Times New Roman" w:cs="Times New Roman"/>
      <w:sz w:val="18"/>
      <w:szCs w:val="18"/>
    </w:rPr>
  </w:style>
  <w:style w:type="paragraph" w:customStyle="1" w:styleId="Sommario71">
    <w:name w:val="Sommario 71"/>
    <w:basedOn w:val="Normale"/>
    <w:next w:val="Normale"/>
    <w:autoRedefine/>
    <w:uiPriority w:val="39"/>
    <w:locked/>
    <w:rsid w:val="007362E0"/>
    <w:pPr>
      <w:widowControl/>
      <w:autoSpaceDE/>
      <w:autoSpaceDN/>
      <w:spacing w:line="276" w:lineRule="auto"/>
      <w:ind w:left="1320"/>
    </w:pPr>
    <w:rPr>
      <w:rFonts w:eastAsia="Times New Roman" w:cs="Times New Roman"/>
      <w:sz w:val="18"/>
      <w:szCs w:val="18"/>
    </w:rPr>
  </w:style>
  <w:style w:type="paragraph" w:customStyle="1" w:styleId="Sommario81">
    <w:name w:val="Sommario 81"/>
    <w:basedOn w:val="Normale"/>
    <w:next w:val="Normale"/>
    <w:autoRedefine/>
    <w:uiPriority w:val="39"/>
    <w:locked/>
    <w:rsid w:val="007362E0"/>
    <w:pPr>
      <w:widowControl/>
      <w:autoSpaceDE/>
      <w:autoSpaceDN/>
      <w:spacing w:line="276" w:lineRule="auto"/>
      <w:ind w:left="1540"/>
    </w:pPr>
    <w:rPr>
      <w:rFonts w:eastAsia="Times New Roman" w:cs="Times New Roman"/>
      <w:sz w:val="18"/>
      <w:szCs w:val="18"/>
    </w:rPr>
  </w:style>
  <w:style w:type="paragraph" w:customStyle="1" w:styleId="Sommario91">
    <w:name w:val="Sommario 91"/>
    <w:basedOn w:val="Normale"/>
    <w:next w:val="Normale"/>
    <w:autoRedefine/>
    <w:uiPriority w:val="39"/>
    <w:locked/>
    <w:rsid w:val="007362E0"/>
    <w:pPr>
      <w:widowControl/>
      <w:autoSpaceDE/>
      <w:autoSpaceDN/>
      <w:spacing w:line="276" w:lineRule="auto"/>
      <w:ind w:left="1760"/>
    </w:pPr>
    <w:rPr>
      <w:rFonts w:eastAsia="Times New Roman" w:cs="Times New Roman"/>
      <w:sz w:val="18"/>
      <w:szCs w:val="18"/>
    </w:rPr>
  </w:style>
  <w:style w:type="numbering" w:customStyle="1" w:styleId="Stile2">
    <w:name w:val="Stile2"/>
    <w:uiPriority w:val="99"/>
    <w:rsid w:val="007362E0"/>
    <w:pPr>
      <w:numPr>
        <w:numId w:val="41"/>
      </w:numPr>
    </w:pPr>
  </w:style>
  <w:style w:type="character" w:styleId="Testosegnaposto">
    <w:name w:val="Placeholder Text"/>
    <w:basedOn w:val="Carpredefinitoparagrafo"/>
    <w:uiPriority w:val="99"/>
    <w:semiHidden/>
    <w:rsid w:val="007362E0"/>
    <w:rPr>
      <w:color w:val="808080"/>
    </w:rPr>
  </w:style>
  <w:style w:type="character" w:customStyle="1" w:styleId="SommariodisciplinareCarattere">
    <w:name w:val="Sommario disciplinare Carattere"/>
    <w:basedOn w:val="Titolo1Carattere"/>
    <w:link w:val="Sommariodisciplinare"/>
    <w:rsid w:val="004133AA"/>
    <w:rPr>
      <w:rFonts w:ascii="Times New Roman" w:eastAsia="Times New Roman" w:hAnsi="Times New Roman" w:cs="Calibri"/>
      <w:b/>
      <w:bCs/>
      <w:i w:val="0"/>
      <w:iCs w:val="0"/>
      <w:sz w:val="24"/>
      <w:szCs w:val="24"/>
      <w:lang w:val="it-IT" w:eastAsia="it-IT"/>
    </w:rPr>
  </w:style>
  <w:style w:type="character" w:customStyle="1" w:styleId="apple-converted-space">
    <w:name w:val="apple-converted-space"/>
    <w:basedOn w:val="Carpredefinitoparagrafo"/>
    <w:rsid w:val="007362E0"/>
  </w:style>
  <w:style w:type="paragraph" w:customStyle="1" w:styleId="usoboll1">
    <w:name w:val="usoboll1"/>
    <w:basedOn w:val="Normale"/>
    <w:link w:val="usoboll1Carattere"/>
    <w:qFormat/>
    <w:rsid w:val="007362E0"/>
    <w:pPr>
      <w:suppressAutoHyphens/>
      <w:autoSpaceDE/>
      <w:autoSpaceDN/>
      <w:spacing w:line="482" w:lineRule="atLeast"/>
      <w:jc w:val="both"/>
    </w:pPr>
    <w:rPr>
      <w:rFonts w:eastAsia="Times New Roman" w:cs="Times New Roman"/>
      <w:szCs w:val="20"/>
      <w:lang w:eastAsia="ar-SA"/>
    </w:rPr>
  </w:style>
  <w:style w:type="character" w:customStyle="1" w:styleId="usoboll1Carattere">
    <w:name w:val="usoboll1 Carattere"/>
    <w:link w:val="usoboll1"/>
    <w:rsid w:val="007362E0"/>
    <w:rPr>
      <w:rFonts w:ascii="Times New Roman" w:eastAsia="Times New Roman" w:hAnsi="Times New Roman" w:cs="Times New Roman"/>
      <w:sz w:val="24"/>
      <w:szCs w:val="20"/>
      <w:lang w:val="it-IT" w:eastAsia="ar-SA"/>
    </w:rPr>
  </w:style>
  <w:style w:type="character" w:customStyle="1" w:styleId="Corsivo">
    <w:name w:val="Corsivo"/>
    <w:rsid w:val="007362E0"/>
    <w:rPr>
      <w:rFonts w:ascii="Trebuchet MS" w:hAnsi="Trebuchet MS" w:cs="Trebuchet MS"/>
      <w:i/>
      <w:iCs/>
      <w:sz w:val="20"/>
    </w:rPr>
  </w:style>
  <w:style w:type="character" w:customStyle="1" w:styleId="CorsivobluCarattere">
    <w:name w:val="Corsivo blu Carattere"/>
    <w:link w:val="Corsivoblu"/>
    <w:rsid w:val="007362E0"/>
    <w:rPr>
      <w:rFonts w:ascii="Trebuchet MS" w:hAnsi="Trebuchet MS" w:cs="Trebuchet MS"/>
      <w:i/>
      <w:color w:val="0000FF"/>
      <w:lang w:val="it-IT" w:eastAsia="ar-SA"/>
    </w:rPr>
  </w:style>
  <w:style w:type="character" w:customStyle="1" w:styleId="GrassettoblucorsivoCarattere">
    <w:name w:val="Grassetto blu corsivo Carattere"/>
    <w:rsid w:val="007362E0"/>
    <w:rPr>
      <w:rFonts w:ascii="Trebuchet MS" w:hAnsi="Trebuchet MS" w:cs="Trebuchet MS"/>
      <w:b/>
      <w:i/>
      <w:color w:val="0000FF"/>
      <w:lang w:val="it-IT" w:eastAsia="ar-SA" w:bidi="ar-SA"/>
    </w:rPr>
  </w:style>
  <w:style w:type="paragraph" w:customStyle="1" w:styleId="Numeroelenco1">
    <w:name w:val="Numero elenco1"/>
    <w:basedOn w:val="Normale"/>
    <w:rsid w:val="007362E0"/>
    <w:pPr>
      <w:widowControl/>
      <w:tabs>
        <w:tab w:val="left" w:pos="360"/>
      </w:tabs>
      <w:suppressAutoHyphens/>
      <w:autoSpaceDE/>
      <w:autoSpaceDN/>
      <w:spacing w:line="520" w:lineRule="exact"/>
      <w:ind w:left="357" w:hanging="357"/>
    </w:pPr>
    <w:rPr>
      <w:rFonts w:eastAsia="Times New Roman" w:cs="Times New Roman"/>
      <w:szCs w:val="20"/>
      <w:lang w:eastAsia="ar-SA"/>
    </w:rPr>
  </w:style>
  <w:style w:type="paragraph" w:customStyle="1" w:styleId="Corpodeltesto31">
    <w:name w:val="Corpo del testo 31"/>
    <w:basedOn w:val="Normale"/>
    <w:rsid w:val="007362E0"/>
    <w:pPr>
      <w:widowControl/>
      <w:suppressAutoHyphens/>
      <w:autoSpaceDE/>
      <w:autoSpaceDN/>
      <w:jc w:val="center"/>
    </w:pPr>
    <w:rPr>
      <w:rFonts w:eastAsia="Times New Roman" w:cs="Times New Roman"/>
      <w:b w:val="0"/>
      <w:szCs w:val="20"/>
      <w:u w:val="single"/>
      <w:lang w:eastAsia="ar-SA"/>
    </w:rPr>
  </w:style>
  <w:style w:type="paragraph" w:customStyle="1" w:styleId="StileCorpodeltesto3TrebuchetMS14ptNonGrassettoNessu">
    <w:name w:val="Stile Corpo del testo 3 + Trebuchet MS 14 pt Non Grassetto Nessu..."/>
    <w:basedOn w:val="Corpodeltesto31"/>
    <w:rsid w:val="007362E0"/>
    <w:pPr>
      <w:spacing w:line="360" w:lineRule="auto"/>
      <w:ind w:right="-535"/>
      <w:jc w:val="left"/>
    </w:pPr>
    <w:rPr>
      <w:rFonts w:ascii="Trebuchet MS" w:hAnsi="Trebuchet MS" w:cs="Trebuchet MS"/>
      <w:b/>
      <w:sz w:val="28"/>
      <w:u w:val="none"/>
    </w:rPr>
  </w:style>
  <w:style w:type="character" w:customStyle="1" w:styleId="PuntoelencoCarattere">
    <w:name w:val="Punto elenco Carattere"/>
    <w:link w:val="Puntoelenco"/>
    <w:uiPriority w:val="99"/>
    <w:locked/>
    <w:rsid w:val="007362E0"/>
    <w:rPr>
      <w:rFonts w:ascii="Trebuchet MS" w:hAnsi="Trebuchet MS"/>
      <w:kern w:val="2"/>
      <w:szCs w:val="24"/>
    </w:rPr>
  </w:style>
  <w:style w:type="paragraph" w:styleId="Puntoelenco">
    <w:name w:val="List Bullet"/>
    <w:basedOn w:val="Normale"/>
    <w:link w:val="PuntoelencoCarattere"/>
    <w:uiPriority w:val="99"/>
    <w:unhideWhenUsed/>
    <w:rsid w:val="007362E0"/>
    <w:pPr>
      <w:widowControl/>
      <w:numPr>
        <w:numId w:val="43"/>
      </w:numPr>
      <w:autoSpaceDE/>
      <w:autoSpaceDN/>
      <w:spacing w:line="300" w:lineRule="exact"/>
      <w:ind w:left="0" w:firstLine="0"/>
      <w:jc w:val="both"/>
    </w:pPr>
    <w:rPr>
      <w:rFonts w:ascii="Trebuchet MS" w:eastAsiaTheme="minorHAnsi" w:hAnsi="Trebuchet MS" w:cstheme="minorBidi"/>
      <w:kern w:val="2"/>
      <w:szCs w:val="24"/>
      <w:lang w:val="en-US"/>
    </w:rPr>
  </w:style>
  <w:style w:type="paragraph" w:customStyle="1" w:styleId="Puntoelenco1">
    <w:name w:val="Punto elenco1"/>
    <w:basedOn w:val="Normale"/>
    <w:rsid w:val="007362E0"/>
    <w:pPr>
      <w:widowControl/>
      <w:tabs>
        <w:tab w:val="left" w:pos="284"/>
        <w:tab w:val="left" w:pos="360"/>
        <w:tab w:val="left" w:pos="1134"/>
      </w:tabs>
      <w:suppressAutoHyphens/>
      <w:autoSpaceDE/>
      <w:autoSpaceDN/>
      <w:spacing w:line="280" w:lineRule="atLeast"/>
      <w:ind w:left="284" w:hanging="284"/>
    </w:pPr>
    <w:rPr>
      <w:rFonts w:eastAsia="Times New Roman" w:cs="Times New Roman"/>
      <w:szCs w:val="20"/>
      <w:lang w:val="en-US" w:eastAsia="ar-SA"/>
    </w:rPr>
  </w:style>
  <w:style w:type="paragraph" w:customStyle="1" w:styleId="testo1">
    <w:name w:val="testo1"/>
    <w:basedOn w:val="Normale"/>
    <w:uiPriority w:val="99"/>
    <w:rsid w:val="007362E0"/>
    <w:pPr>
      <w:widowControl/>
      <w:suppressAutoHyphens/>
      <w:autoSpaceDE/>
      <w:autoSpaceDN/>
      <w:spacing w:after="240"/>
      <w:ind w:left="284"/>
      <w:jc w:val="both"/>
    </w:pPr>
    <w:rPr>
      <w:rFonts w:eastAsia="Times New Roman" w:cs="Times New Roman"/>
      <w:szCs w:val="20"/>
      <w:lang w:eastAsia="ar-SA"/>
    </w:rPr>
  </w:style>
  <w:style w:type="paragraph" w:styleId="PreformattatoHTML">
    <w:name w:val="HTML Preformatted"/>
    <w:basedOn w:val="Normale"/>
    <w:link w:val="PreformattatoHTMLCarattere"/>
    <w:uiPriority w:val="99"/>
    <w:rsid w:val="007362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pPr>
    <w:rPr>
      <w:rFonts w:ascii="Courier New" w:eastAsia="Times New Roman"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7362E0"/>
    <w:rPr>
      <w:rFonts w:ascii="Courier New" w:eastAsia="Times New Roman" w:hAnsi="Courier New" w:cs="Courier New"/>
      <w:sz w:val="20"/>
      <w:szCs w:val="20"/>
      <w:lang w:val="it-IT" w:eastAsia="ar-SA"/>
    </w:rPr>
  </w:style>
  <w:style w:type="paragraph" w:styleId="Firma">
    <w:name w:val="Signature"/>
    <w:basedOn w:val="Normale"/>
    <w:next w:val="Normale"/>
    <w:link w:val="FirmaCarattere"/>
    <w:autoRedefine/>
    <w:unhideWhenUsed/>
    <w:rsid w:val="007362E0"/>
    <w:pPr>
      <w:widowControl/>
      <w:tabs>
        <w:tab w:val="left" w:pos="4536"/>
      </w:tabs>
      <w:autoSpaceDE/>
      <w:autoSpaceDN/>
      <w:spacing w:line="300" w:lineRule="exact"/>
      <w:jc w:val="both"/>
    </w:pPr>
    <w:rPr>
      <w:rFonts w:eastAsia="Times New Roman" w:cs="Times New Roman"/>
      <w:sz w:val="20"/>
      <w:szCs w:val="20"/>
      <w:lang w:eastAsia="it-IT"/>
    </w:rPr>
  </w:style>
  <w:style w:type="character" w:customStyle="1" w:styleId="FirmaCarattere">
    <w:name w:val="Firma Carattere"/>
    <w:basedOn w:val="Carpredefinitoparagrafo"/>
    <w:link w:val="Firma"/>
    <w:rsid w:val="007362E0"/>
    <w:rPr>
      <w:rFonts w:ascii="Calibri" w:eastAsia="Times New Roman" w:hAnsi="Calibri" w:cs="Times New Roman"/>
      <w:sz w:val="20"/>
      <w:szCs w:val="20"/>
      <w:lang w:val="it-IT" w:eastAsia="it-IT"/>
    </w:rPr>
  </w:style>
  <w:style w:type="paragraph" w:customStyle="1" w:styleId="Corpodeltesto21">
    <w:name w:val="Corpo del testo 21"/>
    <w:basedOn w:val="Normale"/>
    <w:rsid w:val="007362E0"/>
    <w:pPr>
      <w:widowControl/>
      <w:suppressAutoHyphens/>
      <w:autoSpaceDE/>
      <w:autoSpaceDN/>
      <w:jc w:val="both"/>
    </w:pPr>
    <w:rPr>
      <w:rFonts w:eastAsia="Times New Roman" w:cs="Times New Roman"/>
      <w:szCs w:val="20"/>
      <w:lang w:eastAsia="ar-SA"/>
    </w:rPr>
  </w:style>
  <w:style w:type="character" w:customStyle="1" w:styleId="WW8Num44z0">
    <w:name w:val="WW8Num44z0"/>
    <w:rsid w:val="007362E0"/>
    <w:rPr>
      <w:b/>
      <w:i/>
    </w:rPr>
  </w:style>
  <w:style w:type="paragraph" w:styleId="Didascalia">
    <w:name w:val="caption"/>
    <w:basedOn w:val="Normale"/>
    <w:next w:val="Normale"/>
    <w:uiPriority w:val="35"/>
    <w:qFormat/>
    <w:rsid w:val="007362E0"/>
    <w:pPr>
      <w:widowControl/>
      <w:autoSpaceDE/>
      <w:autoSpaceDN/>
      <w:spacing w:before="120" w:after="120"/>
    </w:pPr>
    <w:rPr>
      <w:rFonts w:ascii="Trebuchet MS" w:eastAsia="Times New Roman" w:hAnsi="Trebuchet MS" w:cs="Times New Roman"/>
      <w:b w:val="0"/>
      <w:bCs/>
      <w:sz w:val="20"/>
      <w:szCs w:val="20"/>
      <w:lang w:eastAsia="it-IT"/>
    </w:rPr>
  </w:style>
  <w:style w:type="paragraph" w:customStyle="1" w:styleId="Indicedellefigure1">
    <w:name w:val="Indice delle figure1"/>
    <w:basedOn w:val="Normale"/>
    <w:next w:val="Normale"/>
    <w:rsid w:val="007362E0"/>
    <w:pPr>
      <w:widowControl/>
      <w:tabs>
        <w:tab w:val="left" w:pos="1134"/>
      </w:tabs>
      <w:suppressAutoHyphens/>
      <w:autoSpaceDE/>
      <w:autoSpaceDN/>
      <w:spacing w:before="120"/>
      <w:ind w:left="567" w:hanging="567"/>
      <w:jc w:val="both"/>
    </w:pPr>
    <w:rPr>
      <w:rFonts w:eastAsia="Times New Roman" w:cs="Times New Roman"/>
      <w:szCs w:val="20"/>
      <w:lang w:val="en-US" w:eastAsia="ar-SA"/>
    </w:rPr>
  </w:style>
  <w:style w:type="paragraph" w:customStyle="1" w:styleId="Corsivoblu">
    <w:name w:val="Corsivo blu"/>
    <w:basedOn w:val="Normale"/>
    <w:link w:val="CorsivobluCarattere"/>
    <w:rsid w:val="007362E0"/>
    <w:pPr>
      <w:adjustRightInd w:val="0"/>
      <w:spacing w:line="300" w:lineRule="exact"/>
      <w:jc w:val="both"/>
    </w:pPr>
    <w:rPr>
      <w:rFonts w:ascii="Trebuchet MS" w:eastAsiaTheme="minorHAnsi" w:hAnsi="Trebuchet MS" w:cs="Trebuchet MS"/>
      <w:i/>
      <w:color w:val="0000FF"/>
      <w:lang w:eastAsia="ar-SA"/>
    </w:rPr>
  </w:style>
  <w:style w:type="paragraph" w:customStyle="1" w:styleId="Corsivorosso">
    <w:name w:val="Corsivo rosso"/>
    <w:basedOn w:val="Normale"/>
    <w:link w:val="CorsivorossoCarattere"/>
    <w:rsid w:val="007362E0"/>
    <w:pPr>
      <w:autoSpaceDE/>
      <w:autoSpaceDN/>
      <w:spacing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7362E0"/>
    <w:rPr>
      <w:rFonts w:ascii="Trebuchet MS" w:eastAsia="Times New Roman" w:hAnsi="Trebuchet MS" w:cs="Times New Roman"/>
      <w:i/>
      <w:color w:val="FF0000"/>
      <w:sz w:val="20"/>
      <w:szCs w:val="20"/>
      <w:lang w:val="it-IT" w:eastAsia="it-IT"/>
    </w:rPr>
  </w:style>
  <w:style w:type="paragraph" w:customStyle="1" w:styleId="BodyText22">
    <w:name w:val="Body Text 22"/>
    <w:basedOn w:val="Normale"/>
    <w:rsid w:val="007362E0"/>
    <w:pPr>
      <w:widowControl/>
      <w:suppressAutoHyphens/>
      <w:autoSpaceDE/>
      <w:autoSpaceDN/>
      <w:jc w:val="both"/>
    </w:pPr>
    <w:rPr>
      <w:rFonts w:eastAsia="Times New Roman" w:cs="Times New Roman"/>
      <w:szCs w:val="20"/>
      <w:lang w:eastAsia="ar-SA"/>
    </w:rPr>
  </w:style>
  <w:style w:type="character" w:customStyle="1" w:styleId="linkgazzetta">
    <w:name w:val="link_gazzetta"/>
    <w:basedOn w:val="Carpredefinitoparagrafo"/>
    <w:rsid w:val="007362E0"/>
  </w:style>
  <w:style w:type="paragraph" w:styleId="Numeroelenco">
    <w:name w:val="List Number"/>
    <w:basedOn w:val="Normale"/>
    <w:link w:val="NumeroelencoCarattere"/>
    <w:rsid w:val="007362E0"/>
    <w:pPr>
      <w:numPr>
        <w:numId w:val="44"/>
      </w:numPr>
      <w:adjustRightInd w:val="0"/>
      <w:spacing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362E0"/>
    <w:rPr>
      <w:rFonts w:ascii="Trebuchet MS" w:eastAsia="Times New Roman" w:hAnsi="Trebuchet MS" w:cs="Times New Roman"/>
      <w:kern w:val="2"/>
      <w:sz w:val="20"/>
      <w:szCs w:val="24"/>
      <w:lang w:val="it-IT" w:eastAsia="it-IT"/>
    </w:rPr>
  </w:style>
  <w:style w:type="character" w:customStyle="1" w:styleId="Titolo8Carattere">
    <w:name w:val="Titolo 8 Carattere"/>
    <w:basedOn w:val="Carpredefinitoparagrafo"/>
    <w:link w:val="Titolo8"/>
    <w:uiPriority w:val="9"/>
    <w:semiHidden/>
    <w:rsid w:val="007362E0"/>
    <w:rPr>
      <w:rFonts w:ascii="Cambria" w:eastAsia="MS Gothic" w:hAnsi="Cambria" w:cs="Times New Roman"/>
      <w:color w:val="404040"/>
      <w:lang w:eastAsia="en-US"/>
    </w:rPr>
  </w:style>
  <w:style w:type="paragraph" w:customStyle="1" w:styleId="Corpodeltesto22">
    <w:name w:val="Corpo del testo 22"/>
    <w:basedOn w:val="Normale"/>
    <w:rsid w:val="007362E0"/>
    <w:pPr>
      <w:widowControl/>
      <w:tabs>
        <w:tab w:val="num" w:pos="8463"/>
      </w:tabs>
      <w:autoSpaceDE/>
      <w:autoSpaceDN/>
      <w:spacing w:line="280" w:lineRule="exact"/>
      <w:jc w:val="both"/>
    </w:pPr>
    <w:rPr>
      <w:rFonts w:ascii="Arial" w:eastAsia="Times New Roman" w:hAnsi="Arial" w:cs="Times New Roman"/>
      <w:b w:val="0"/>
      <w:szCs w:val="20"/>
      <w:lang w:eastAsia="it-IT"/>
    </w:rPr>
  </w:style>
  <w:style w:type="paragraph" w:customStyle="1" w:styleId="Stile3">
    <w:name w:val="Stile3"/>
    <w:basedOn w:val="Normale"/>
    <w:link w:val="Stile3Carattere"/>
    <w:qFormat/>
    <w:rsid w:val="007362E0"/>
    <w:pPr>
      <w:widowControl/>
      <w:numPr>
        <w:ilvl w:val="2"/>
        <w:numId w:val="45"/>
      </w:numPr>
      <w:autoSpaceDE/>
      <w:autoSpaceDN/>
      <w:spacing w:after="120"/>
      <w:ind w:left="504"/>
      <w:jc w:val="both"/>
    </w:pPr>
    <w:rPr>
      <w:rFonts w:eastAsia="Times New Roman"/>
      <w:b w:val="0"/>
      <w:lang w:eastAsia="it-IT"/>
    </w:rPr>
  </w:style>
  <w:style w:type="character" w:customStyle="1" w:styleId="Stile2Carattere">
    <w:name w:val="Stile2 Carattere"/>
    <w:basedOn w:val="ParagrafoelencoCarattere"/>
    <w:rsid w:val="007362E0"/>
    <w:rPr>
      <w:rFonts w:ascii="Garamond" w:eastAsia="Calibri" w:hAnsi="Garamond" w:cs="Calibri"/>
      <w:b/>
      <w:bCs/>
      <w:sz w:val="24"/>
      <w:szCs w:val="22"/>
      <w:lang w:val="it-IT"/>
    </w:rPr>
  </w:style>
  <w:style w:type="character" w:customStyle="1" w:styleId="Stile3Carattere">
    <w:name w:val="Stile3 Carattere"/>
    <w:basedOn w:val="Carpredefinitoparagrafo"/>
    <w:link w:val="Stile3"/>
    <w:rsid w:val="007362E0"/>
    <w:rPr>
      <w:rFonts w:ascii="Calibri" w:eastAsia="Times New Roman" w:hAnsi="Calibri" w:cs="Calibri"/>
      <w:b/>
      <w:lang w:val="it-IT" w:eastAsia="it-IT"/>
    </w:rPr>
  </w:style>
  <w:style w:type="paragraph" w:customStyle="1" w:styleId="titolo10">
    <w:name w:val="titolo1"/>
    <w:basedOn w:val="Normale"/>
    <w:link w:val="titolo1Carattere0"/>
    <w:qFormat/>
    <w:rsid w:val="007362E0"/>
    <w:pPr>
      <w:widowControl/>
      <w:autoSpaceDE/>
      <w:autoSpaceDN/>
      <w:spacing w:line="276" w:lineRule="auto"/>
      <w:jc w:val="both"/>
    </w:pPr>
    <w:rPr>
      <w:rFonts w:cs="Times New Roman"/>
      <w:b w:val="0"/>
      <w:sz w:val="28"/>
      <w:szCs w:val="28"/>
    </w:rPr>
  </w:style>
  <w:style w:type="character" w:customStyle="1" w:styleId="titolo1Carattere0">
    <w:name w:val="titolo1 Carattere"/>
    <w:basedOn w:val="Carpredefinitoparagrafo"/>
    <w:link w:val="titolo10"/>
    <w:rsid w:val="007362E0"/>
    <w:rPr>
      <w:rFonts w:ascii="Calibri" w:eastAsia="Calibri" w:hAnsi="Calibri" w:cs="Times New Roman"/>
      <w:b/>
      <w:sz w:val="28"/>
      <w:szCs w:val="28"/>
      <w:lang w:val="it-IT"/>
    </w:rPr>
  </w:style>
  <w:style w:type="paragraph" w:customStyle="1" w:styleId="Stile4">
    <w:name w:val="Stile4"/>
    <w:basedOn w:val="Stile3"/>
    <w:link w:val="Stile4Carattere"/>
    <w:qFormat/>
    <w:rsid w:val="007362E0"/>
    <w:pPr>
      <w:ind w:left="930"/>
    </w:pPr>
  </w:style>
  <w:style w:type="paragraph" w:customStyle="1" w:styleId="Stile5">
    <w:name w:val="Stile5"/>
    <w:basedOn w:val="Stile3"/>
    <w:link w:val="Stile5Carattere"/>
    <w:qFormat/>
    <w:rsid w:val="007362E0"/>
    <w:rPr>
      <w:b/>
    </w:rPr>
  </w:style>
  <w:style w:type="character" w:customStyle="1" w:styleId="Stile4Carattere">
    <w:name w:val="Stile4 Carattere"/>
    <w:basedOn w:val="Stile3Carattere"/>
    <w:link w:val="Stile4"/>
    <w:rsid w:val="007362E0"/>
    <w:rPr>
      <w:rFonts w:ascii="Calibri" w:eastAsia="Times New Roman" w:hAnsi="Calibri" w:cs="Calibri"/>
      <w:b/>
      <w:lang w:val="it-IT" w:eastAsia="it-IT"/>
    </w:rPr>
  </w:style>
  <w:style w:type="character" w:customStyle="1" w:styleId="Stile5Carattere">
    <w:name w:val="Stile5 Carattere"/>
    <w:basedOn w:val="Stile3Carattere"/>
    <w:link w:val="Stile5"/>
    <w:rsid w:val="007362E0"/>
    <w:rPr>
      <w:rFonts w:ascii="Calibri" w:eastAsia="Times New Roman" w:hAnsi="Calibri" w:cs="Calibri"/>
      <w:b w:val="0"/>
      <w:lang w:val="it-IT" w:eastAsia="it-IT"/>
    </w:rPr>
  </w:style>
  <w:style w:type="numbering" w:customStyle="1" w:styleId="Nessunelenco2">
    <w:name w:val="Nessun elenco2"/>
    <w:next w:val="Nessunelenco"/>
    <w:uiPriority w:val="99"/>
    <w:semiHidden/>
    <w:unhideWhenUsed/>
    <w:rsid w:val="007362E0"/>
  </w:style>
  <w:style w:type="character" w:customStyle="1" w:styleId="Carpredefinitoparagrafo1">
    <w:name w:val="Car. predefinito paragrafo1"/>
    <w:rsid w:val="007362E0"/>
  </w:style>
  <w:style w:type="character" w:customStyle="1" w:styleId="NormalBoldChar">
    <w:name w:val="NormalBold Char"/>
    <w:rsid w:val="007362E0"/>
    <w:rPr>
      <w:rFonts w:ascii="Times New Roman" w:eastAsia="Times New Roman" w:hAnsi="Times New Roman" w:cs="Times New Roman"/>
      <w:b/>
      <w:sz w:val="24"/>
      <w:lang w:eastAsia="it-IT" w:bidi="it-IT"/>
    </w:rPr>
  </w:style>
  <w:style w:type="character" w:customStyle="1" w:styleId="DeltaViewInsertion">
    <w:name w:val="DeltaView Insertion"/>
    <w:rsid w:val="007362E0"/>
    <w:rPr>
      <w:b/>
      <w:i/>
      <w:spacing w:val="0"/>
    </w:rPr>
  </w:style>
  <w:style w:type="character" w:customStyle="1" w:styleId="Rimandonotaapidipagina1">
    <w:name w:val="Rimando nota a piè di pagina1"/>
    <w:rsid w:val="007362E0"/>
    <w:rPr>
      <w:shd w:val="clear" w:color="auto" w:fill="FFFFFF"/>
      <w:vertAlign w:val="superscript"/>
    </w:rPr>
  </w:style>
  <w:style w:type="character" w:customStyle="1" w:styleId="ListLabel1">
    <w:name w:val="ListLabel 1"/>
    <w:rsid w:val="007362E0"/>
    <w:rPr>
      <w:color w:val="000000"/>
    </w:rPr>
  </w:style>
  <w:style w:type="character" w:customStyle="1" w:styleId="ListLabel2">
    <w:name w:val="ListLabel 2"/>
    <w:rsid w:val="007362E0"/>
    <w:rPr>
      <w:sz w:val="16"/>
      <w:szCs w:val="16"/>
    </w:rPr>
  </w:style>
  <w:style w:type="character" w:customStyle="1" w:styleId="ListLabel3">
    <w:name w:val="ListLabel 3"/>
    <w:rsid w:val="007362E0"/>
    <w:rPr>
      <w:rFonts w:ascii="Arial" w:hAnsi="Arial"/>
      <w:b/>
      <w:i w:val="0"/>
      <w:sz w:val="15"/>
    </w:rPr>
  </w:style>
  <w:style w:type="character" w:customStyle="1" w:styleId="ListLabel4">
    <w:name w:val="ListLabel 4"/>
    <w:rsid w:val="007362E0"/>
    <w:rPr>
      <w:i w:val="0"/>
    </w:rPr>
  </w:style>
  <w:style w:type="character" w:customStyle="1" w:styleId="ListLabel5">
    <w:name w:val="ListLabel 5"/>
    <w:rsid w:val="007362E0"/>
    <w:rPr>
      <w:rFonts w:ascii="Arial" w:hAnsi="Arial"/>
      <w:i w:val="0"/>
      <w:sz w:val="15"/>
    </w:rPr>
  </w:style>
  <w:style w:type="character" w:customStyle="1" w:styleId="ListLabel6">
    <w:name w:val="ListLabel 6"/>
    <w:rsid w:val="007362E0"/>
    <w:rPr>
      <w:color w:val="000000"/>
    </w:rPr>
  </w:style>
  <w:style w:type="character" w:customStyle="1" w:styleId="ListLabel7">
    <w:name w:val="ListLabel 7"/>
    <w:rsid w:val="007362E0"/>
    <w:rPr>
      <w:rFonts w:eastAsia="Calibri" w:cs="Arial"/>
      <w:b w:val="0"/>
      <w:color w:val="00000A"/>
    </w:rPr>
  </w:style>
  <w:style w:type="character" w:customStyle="1" w:styleId="ListLabel8">
    <w:name w:val="ListLabel 8"/>
    <w:rsid w:val="007362E0"/>
    <w:rPr>
      <w:rFonts w:cs="Courier New"/>
    </w:rPr>
  </w:style>
  <w:style w:type="character" w:customStyle="1" w:styleId="ListLabel9">
    <w:name w:val="ListLabel 9"/>
    <w:rsid w:val="007362E0"/>
    <w:rPr>
      <w:rFonts w:cs="Courier New"/>
    </w:rPr>
  </w:style>
  <w:style w:type="character" w:customStyle="1" w:styleId="ListLabel10">
    <w:name w:val="ListLabel 10"/>
    <w:rsid w:val="007362E0"/>
    <w:rPr>
      <w:rFonts w:cs="Courier New"/>
    </w:rPr>
  </w:style>
  <w:style w:type="character" w:customStyle="1" w:styleId="ListLabel11">
    <w:name w:val="ListLabel 11"/>
    <w:rsid w:val="007362E0"/>
    <w:rPr>
      <w:rFonts w:eastAsia="Calibri" w:cs="Arial"/>
    </w:rPr>
  </w:style>
  <w:style w:type="character" w:customStyle="1" w:styleId="ListLabel12">
    <w:name w:val="ListLabel 12"/>
    <w:rsid w:val="007362E0"/>
    <w:rPr>
      <w:rFonts w:cs="Courier New"/>
    </w:rPr>
  </w:style>
  <w:style w:type="character" w:customStyle="1" w:styleId="ListLabel13">
    <w:name w:val="ListLabel 13"/>
    <w:rsid w:val="007362E0"/>
    <w:rPr>
      <w:rFonts w:cs="Courier New"/>
    </w:rPr>
  </w:style>
  <w:style w:type="character" w:customStyle="1" w:styleId="ListLabel14">
    <w:name w:val="ListLabel 14"/>
    <w:rsid w:val="007362E0"/>
    <w:rPr>
      <w:rFonts w:cs="Courier New"/>
    </w:rPr>
  </w:style>
  <w:style w:type="character" w:customStyle="1" w:styleId="ListLabel15">
    <w:name w:val="ListLabel 15"/>
    <w:rsid w:val="007362E0"/>
    <w:rPr>
      <w:rFonts w:eastAsia="Calibri" w:cs="Arial"/>
      <w:color w:val="FF0000"/>
    </w:rPr>
  </w:style>
  <w:style w:type="character" w:customStyle="1" w:styleId="ListLabel16">
    <w:name w:val="ListLabel 16"/>
    <w:rsid w:val="007362E0"/>
    <w:rPr>
      <w:rFonts w:cs="Courier New"/>
    </w:rPr>
  </w:style>
  <w:style w:type="character" w:customStyle="1" w:styleId="ListLabel17">
    <w:name w:val="ListLabel 17"/>
    <w:rsid w:val="007362E0"/>
    <w:rPr>
      <w:rFonts w:cs="Courier New"/>
    </w:rPr>
  </w:style>
  <w:style w:type="character" w:customStyle="1" w:styleId="ListLabel18">
    <w:name w:val="ListLabel 18"/>
    <w:rsid w:val="007362E0"/>
    <w:rPr>
      <w:rFonts w:cs="Courier New"/>
    </w:rPr>
  </w:style>
  <w:style w:type="character" w:customStyle="1" w:styleId="ListLabel19">
    <w:name w:val="ListLabel 19"/>
    <w:rsid w:val="007362E0"/>
    <w:rPr>
      <w:rFonts w:cs="Courier New"/>
    </w:rPr>
  </w:style>
  <w:style w:type="character" w:customStyle="1" w:styleId="ListLabel20">
    <w:name w:val="ListLabel 20"/>
    <w:rsid w:val="007362E0"/>
    <w:rPr>
      <w:rFonts w:cs="Courier New"/>
    </w:rPr>
  </w:style>
  <w:style w:type="character" w:customStyle="1" w:styleId="ListLabel21">
    <w:name w:val="ListLabel 21"/>
    <w:rsid w:val="007362E0"/>
    <w:rPr>
      <w:rFonts w:cs="Courier New"/>
    </w:rPr>
  </w:style>
  <w:style w:type="character" w:customStyle="1" w:styleId="Caratterenotaapidipagina">
    <w:name w:val="Carattere nota a piè di pagina"/>
    <w:rsid w:val="007362E0"/>
  </w:style>
  <w:style w:type="character" w:customStyle="1" w:styleId="Caratterenotadichiusura">
    <w:name w:val="Carattere nota di chiusura"/>
    <w:rsid w:val="007362E0"/>
  </w:style>
  <w:style w:type="character" w:customStyle="1" w:styleId="ListLabel22">
    <w:name w:val="ListLabel 22"/>
    <w:rsid w:val="007362E0"/>
    <w:rPr>
      <w:sz w:val="16"/>
      <w:szCs w:val="16"/>
    </w:rPr>
  </w:style>
  <w:style w:type="character" w:customStyle="1" w:styleId="ListLabel23">
    <w:name w:val="ListLabel 23"/>
    <w:rsid w:val="007362E0"/>
    <w:rPr>
      <w:rFonts w:ascii="Arial" w:hAnsi="Arial" w:cs="Symbol"/>
      <w:sz w:val="15"/>
    </w:rPr>
  </w:style>
  <w:style w:type="character" w:customStyle="1" w:styleId="ListLabel24">
    <w:name w:val="ListLabel 24"/>
    <w:rsid w:val="007362E0"/>
    <w:rPr>
      <w:rFonts w:ascii="Arial" w:hAnsi="Arial"/>
      <w:b/>
      <w:i w:val="0"/>
      <w:sz w:val="15"/>
    </w:rPr>
  </w:style>
  <w:style w:type="character" w:customStyle="1" w:styleId="ListLabel25">
    <w:name w:val="ListLabel 25"/>
    <w:rsid w:val="007362E0"/>
    <w:rPr>
      <w:rFonts w:ascii="Arial" w:hAnsi="Arial"/>
      <w:i w:val="0"/>
      <w:sz w:val="15"/>
    </w:rPr>
  </w:style>
  <w:style w:type="character" w:customStyle="1" w:styleId="ListLabel26">
    <w:name w:val="ListLabel 26"/>
    <w:rsid w:val="007362E0"/>
    <w:rPr>
      <w:rFonts w:ascii="Arial" w:hAnsi="Arial" w:cs="Symbol"/>
      <w:sz w:val="15"/>
    </w:rPr>
  </w:style>
  <w:style w:type="character" w:customStyle="1" w:styleId="ListLabel27">
    <w:name w:val="ListLabel 27"/>
    <w:rsid w:val="007362E0"/>
    <w:rPr>
      <w:rFonts w:ascii="Arial" w:hAnsi="Arial" w:cs="Courier New"/>
      <w:sz w:val="14"/>
    </w:rPr>
  </w:style>
  <w:style w:type="character" w:customStyle="1" w:styleId="ListLabel28">
    <w:name w:val="ListLabel 28"/>
    <w:rsid w:val="007362E0"/>
    <w:rPr>
      <w:rFonts w:cs="Courier New"/>
    </w:rPr>
  </w:style>
  <w:style w:type="character" w:customStyle="1" w:styleId="ListLabel29">
    <w:name w:val="ListLabel 29"/>
    <w:rsid w:val="007362E0"/>
    <w:rPr>
      <w:rFonts w:cs="Wingdings"/>
    </w:rPr>
  </w:style>
  <w:style w:type="character" w:customStyle="1" w:styleId="ListLabel30">
    <w:name w:val="ListLabel 30"/>
    <w:rsid w:val="007362E0"/>
    <w:rPr>
      <w:rFonts w:cs="Symbol"/>
    </w:rPr>
  </w:style>
  <w:style w:type="character" w:customStyle="1" w:styleId="ListLabel31">
    <w:name w:val="ListLabel 31"/>
    <w:rsid w:val="007362E0"/>
    <w:rPr>
      <w:rFonts w:cs="Courier New"/>
    </w:rPr>
  </w:style>
  <w:style w:type="character" w:customStyle="1" w:styleId="ListLabel32">
    <w:name w:val="ListLabel 32"/>
    <w:rsid w:val="007362E0"/>
    <w:rPr>
      <w:rFonts w:cs="Wingdings"/>
    </w:rPr>
  </w:style>
  <w:style w:type="character" w:customStyle="1" w:styleId="ListLabel33">
    <w:name w:val="ListLabel 33"/>
    <w:rsid w:val="007362E0"/>
    <w:rPr>
      <w:rFonts w:cs="Symbol"/>
    </w:rPr>
  </w:style>
  <w:style w:type="character" w:customStyle="1" w:styleId="ListLabel34">
    <w:name w:val="ListLabel 34"/>
    <w:rsid w:val="007362E0"/>
    <w:rPr>
      <w:rFonts w:cs="Courier New"/>
    </w:rPr>
  </w:style>
  <w:style w:type="character" w:customStyle="1" w:styleId="ListLabel35">
    <w:name w:val="ListLabel 35"/>
    <w:rsid w:val="007362E0"/>
    <w:rPr>
      <w:rFonts w:cs="Wingdings"/>
    </w:rPr>
  </w:style>
  <w:style w:type="character" w:customStyle="1" w:styleId="ListLabel36">
    <w:name w:val="ListLabel 36"/>
    <w:rsid w:val="007362E0"/>
    <w:rPr>
      <w:rFonts w:ascii="Arial" w:hAnsi="Arial" w:cs="Symbol"/>
      <w:sz w:val="15"/>
    </w:rPr>
  </w:style>
  <w:style w:type="character" w:customStyle="1" w:styleId="ListLabel37">
    <w:name w:val="ListLabel 37"/>
    <w:rsid w:val="007362E0"/>
    <w:rPr>
      <w:rFonts w:ascii="Arial" w:hAnsi="Arial"/>
      <w:b/>
      <w:i w:val="0"/>
      <w:sz w:val="15"/>
    </w:rPr>
  </w:style>
  <w:style w:type="character" w:customStyle="1" w:styleId="ListLabel38">
    <w:name w:val="ListLabel 38"/>
    <w:rsid w:val="007362E0"/>
    <w:rPr>
      <w:rFonts w:ascii="Arial" w:hAnsi="Arial"/>
      <w:i w:val="0"/>
      <w:sz w:val="15"/>
    </w:rPr>
  </w:style>
  <w:style w:type="character" w:customStyle="1" w:styleId="ListLabel39">
    <w:name w:val="ListLabel 39"/>
    <w:rsid w:val="007362E0"/>
    <w:rPr>
      <w:rFonts w:ascii="Arial" w:hAnsi="Arial" w:cs="Symbol"/>
      <w:sz w:val="15"/>
    </w:rPr>
  </w:style>
  <w:style w:type="character" w:customStyle="1" w:styleId="ListLabel40">
    <w:name w:val="ListLabel 40"/>
    <w:rsid w:val="007362E0"/>
    <w:rPr>
      <w:rFonts w:cs="Courier New"/>
      <w:sz w:val="14"/>
    </w:rPr>
  </w:style>
  <w:style w:type="character" w:customStyle="1" w:styleId="ListLabel41">
    <w:name w:val="ListLabel 41"/>
    <w:rsid w:val="007362E0"/>
    <w:rPr>
      <w:rFonts w:cs="Courier New"/>
    </w:rPr>
  </w:style>
  <w:style w:type="character" w:customStyle="1" w:styleId="ListLabel42">
    <w:name w:val="ListLabel 42"/>
    <w:rsid w:val="007362E0"/>
    <w:rPr>
      <w:rFonts w:cs="Wingdings"/>
    </w:rPr>
  </w:style>
  <w:style w:type="character" w:customStyle="1" w:styleId="ListLabel43">
    <w:name w:val="ListLabel 43"/>
    <w:rsid w:val="007362E0"/>
    <w:rPr>
      <w:rFonts w:cs="Symbol"/>
    </w:rPr>
  </w:style>
  <w:style w:type="character" w:customStyle="1" w:styleId="ListLabel44">
    <w:name w:val="ListLabel 44"/>
    <w:rsid w:val="007362E0"/>
    <w:rPr>
      <w:rFonts w:cs="Courier New"/>
    </w:rPr>
  </w:style>
  <w:style w:type="character" w:customStyle="1" w:styleId="ListLabel45">
    <w:name w:val="ListLabel 45"/>
    <w:rsid w:val="007362E0"/>
    <w:rPr>
      <w:rFonts w:cs="Wingdings"/>
    </w:rPr>
  </w:style>
  <w:style w:type="character" w:customStyle="1" w:styleId="ListLabel46">
    <w:name w:val="ListLabel 46"/>
    <w:rsid w:val="007362E0"/>
    <w:rPr>
      <w:rFonts w:cs="Symbol"/>
    </w:rPr>
  </w:style>
  <w:style w:type="character" w:customStyle="1" w:styleId="ListLabel47">
    <w:name w:val="ListLabel 47"/>
    <w:rsid w:val="007362E0"/>
    <w:rPr>
      <w:rFonts w:cs="Courier New"/>
    </w:rPr>
  </w:style>
  <w:style w:type="character" w:customStyle="1" w:styleId="ListLabel48">
    <w:name w:val="ListLabel 48"/>
    <w:rsid w:val="007362E0"/>
    <w:rPr>
      <w:rFonts w:cs="Wingdings"/>
    </w:rPr>
  </w:style>
  <w:style w:type="character" w:customStyle="1" w:styleId="ListLabel49">
    <w:name w:val="ListLabel 49"/>
    <w:rsid w:val="007362E0"/>
    <w:rPr>
      <w:rFonts w:ascii="Arial" w:hAnsi="Arial" w:cs="Symbol"/>
      <w:sz w:val="15"/>
    </w:rPr>
  </w:style>
  <w:style w:type="character" w:customStyle="1" w:styleId="ListLabel50">
    <w:name w:val="ListLabel 50"/>
    <w:rsid w:val="007362E0"/>
    <w:rPr>
      <w:rFonts w:ascii="Arial" w:hAnsi="Arial"/>
      <w:b/>
      <w:i w:val="0"/>
      <w:sz w:val="15"/>
    </w:rPr>
  </w:style>
  <w:style w:type="character" w:customStyle="1" w:styleId="ListLabel51">
    <w:name w:val="ListLabel 51"/>
    <w:rsid w:val="007362E0"/>
    <w:rPr>
      <w:rFonts w:ascii="Arial" w:hAnsi="Arial"/>
      <w:i w:val="0"/>
      <w:sz w:val="15"/>
    </w:rPr>
  </w:style>
  <w:style w:type="character" w:customStyle="1" w:styleId="ListLabel52">
    <w:name w:val="ListLabel 52"/>
    <w:rsid w:val="007362E0"/>
    <w:rPr>
      <w:rFonts w:ascii="Arial" w:hAnsi="Arial" w:cs="Symbol"/>
      <w:sz w:val="15"/>
    </w:rPr>
  </w:style>
  <w:style w:type="character" w:customStyle="1" w:styleId="ListLabel53">
    <w:name w:val="ListLabel 53"/>
    <w:rsid w:val="007362E0"/>
    <w:rPr>
      <w:rFonts w:cs="Courier New"/>
      <w:sz w:val="14"/>
    </w:rPr>
  </w:style>
  <w:style w:type="character" w:customStyle="1" w:styleId="ListLabel54">
    <w:name w:val="ListLabel 54"/>
    <w:rsid w:val="007362E0"/>
    <w:rPr>
      <w:rFonts w:cs="Courier New"/>
    </w:rPr>
  </w:style>
  <w:style w:type="character" w:customStyle="1" w:styleId="ListLabel55">
    <w:name w:val="ListLabel 55"/>
    <w:rsid w:val="007362E0"/>
    <w:rPr>
      <w:rFonts w:cs="Wingdings"/>
    </w:rPr>
  </w:style>
  <w:style w:type="character" w:customStyle="1" w:styleId="ListLabel56">
    <w:name w:val="ListLabel 56"/>
    <w:rsid w:val="007362E0"/>
    <w:rPr>
      <w:rFonts w:cs="Symbol"/>
    </w:rPr>
  </w:style>
  <w:style w:type="character" w:customStyle="1" w:styleId="ListLabel57">
    <w:name w:val="ListLabel 57"/>
    <w:rsid w:val="007362E0"/>
    <w:rPr>
      <w:rFonts w:cs="Courier New"/>
    </w:rPr>
  </w:style>
  <w:style w:type="character" w:customStyle="1" w:styleId="ListLabel58">
    <w:name w:val="ListLabel 58"/>
    <w:rsid w:val="007362E0"/>
    <w:rPr>
      <w:rFonts w:cs="Wingdings"/>
    </w:rPr>
  </w:style>
  <w:style w:type="character" w:customStyle="1" w:styleId="ListLabel59">
    <w:name w:val="ListLabel 59"/>
    <w:rsid w:val="007362E0"/>
    <w:rPr>
      <w:rFonts w:cs="Symbol"/>
    </w:rPr>
  </w:style>
  <w:style w:type="character" w:customStyle="1" w:styleId="ListLabel60">
    <w:name w:val="ListLabel 60"/>
    <w:rsid w:val="007362E0"/>
    <w:rPr>
      <w:rFonts w:cs="Courier New"/>
    </w:rPr>
  </w:style>
  <w:style w:type="character" w:customStyle="1" w:styleId="ListLabel61">
    <w:name w:val="ListLabel 61"/>
    <w:rsid w:val="007362E0"/>
    <w:rPr>
      <w:rFonts w:cs="Wingdings"/>
    </w:rPr>
  </w:style>
  <w:style w:type="character" w:customStyle="1" w:styleId="ListLabel62">
    <w:name w:val="ListLabel 62"/>
    <w:rsid w:val="007362E0"/>
    <w:rPr>
      <w:rFonts w:ascii="Arial" w:hAnsi="Arial" w:cs="Symbol"/>
      <w:sz w:val="15"/>
    </w:rPr>
  </w:style>
  <w:style w:type="character" w:customStyle="1" w:styleId="ListLabel63">
    <w:name w:val="ListLabel 63"/>
    <w:rsid w:val="007362E0"/>
    <w:rPr>
      <w:rFonts w:ascii="Arial" w:hAnsi="Arial"/>
      <w:b/>
      <w:i w:val="0"/>
      <w:sz w:val="15"/>
    </w:rPr>
  </w:style>
  <w:style w:type="character" w:customStyle="1" w:styleId="ListLabel64">
    <w:name w:val="ListLabel 64"/>
    <w:rsid w:val="007362E0"/>
    <w:rPr>
      <w:rFonts w:ascii="Arial" w:hAnsi="Arial"/>
      <w:i w:val="0"/>
      <w:sz w:val="15"/>
    </w:rPr>
  </w:style>
  <w:style w:type="character" w:customStyle="1" w:styleId="ListLabel65">
    <w:name w:val="ListLabel 65"/>
    <w:rsid w:val="007362E0"/>
    <w:rPr>
      <w:rFonts w:ascii="Arial" w:hAnsi="Arial" w:cs="Symbol"/>
      <w:sz w:val="15"/>
    </w:rPr>
  </w:style>
  <w:style w:type="character" w:customStyle="1" w:styleId="ListLabel66">
    <w:name w:val="ListLabel 66"/>
    <w:rsid w:val="007362E0"/>
    <w:rPr>
      <w:rFonts w:cs="Courier New"/>
      <w:sz w:val="14"/>
    </w:rPr>
  </w:style>
  <w:style w:type="character" w:customStyle="1" w:styleId="ListLabel67">
    <w:name w:val="ListLabel 67"/>
    <w:rsid w:val="007362E0"/>
    <w:rPr>
      <w:rFonts w:cs="Courier New"/>
    </w:rPr>
  </w:style>
  <w:style w:type="character" w:customStyle="1" w:styleId="ListLabel68">
    <w:name w:val="ListLabel 68"/>
    <w:rsid w:val="007362E0"/>
    <w:rPr>
      <w:rFonts w:cs="Wingdings"/>
    </w:rPr>
  </w:style>
  <w:style w:type="character" w:customStyle="1" w:styleId="ListLabel69">
    <w:name w:val="ListLabel 69"/>
    <w:rsid w:val="007362E0"/>
    <w:rPr>
      <w:rFonts w:cs="Symbol"/>
    </w:rPr>
  </w:style>
  <w:style w:type="character" w:customStyle="1" w:styleId="ListLabel70">
    <w:name w:val="ListLabel 70"/>
    <w:rsid w:val="007362E0"/>
    <w:rPr>
      <w:rFonts w:cs="Courier New"/>
    </w:rPr>
  </w:style>
  <w:style w:type="character" w:customStyle="1" w:styleId="ListLabel71">
    <w:name w:val="ListLabel 71"/>
    <w:rsid w:val="007362E0"/>
    <w:rPr>
      <w:rFonts w:cs="Wingdings"/>
    </w:rPr>
  </w:style>
  <w:style w:type="character" w:customStyle="1" w:styleId="ListLabel72">
    <w:name w:val="ListLabel 72"/>
    <w:rsid w:val="007362E0"/>
    <w:rPr>
      <w:rFonts w:cs="Symbol"/>
    </w:rPr>
  </w:style>
  <w:style w:type="character" w:customStyle="1" w:styleId="ListLabel73">
    <w:name w:val="ListLabel 73"/>
    <w:rsid w:val="007362E0"/>
    <w:rPr>
      <w:rFonts w:cs="Courier New"/>
    </w:rPr>
  </w:style>
  <w:style w:type="character" w:customStyle="1" w:styleId="ListLabel74">
    <w:name w:val="ListLabel 74"/>
    <w:rsid w:val="007362E0"/>
    <w:rPr>
      <w:rFonts w:cs="Wingdings"/>
    </w:rPr>
  </w:style>
  <w:style w:type="paragraph" w:customStyle="1" w:styleId="Titolo11">
    <w:name w:val="Titolo1"/>
    <w:basedOn w:val="Normale"/>
    <w:next w:val="Corpotesto"/>
    <w:rsid w:val="007362E0"/>
    <w:pPr>
      <w:keepNext/>
      <w:widowControl/>
      <w:suppressAutoHyphens/>
      <w:autoSpaceDE/>
      <w:autoSpaceDN/>
      <w:spacing w:before="240" w:after="120"/>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7362E0"/>
    <w:pPr>
      <w:widowControl/>
      <w:suppressAutoHyphens/>
      <w:autoSpaceDE/>
      <w:autoSpaceDN/>
      <w:spacing w:after="140" w:line="288" w:lineRule="auto"/>
      <w:ind w:left="0"/>
      <w:jc w:val="left"/>
    </w:pPr>
    <w:rPr>
      <w:rFonts w:cs="Mangal"/>
      <w:color w:val="00000A"/>
      <w:w w:val="100"/>
      <w:kern w:val="1"/>
      <w:szCs w:val="22"/>
      <w:lang w:eastAsia="it-IT" w:bidi="it-IT"/>
    </w:rPr>
  </w:style>
  <w:style w:type="paragraph" w:customStyle="1" w:styleId="Indice">
    <w:name w:val="Indice"/>
    <w:basedOn w:val="Normale"/>
    <w:rsid w:val="007362E0"/>
    <w:pPr>
      <w:widowControl/>
      <w:suppressLineNumbers/>
      <w:suppressAutoHyphens/>
      <w:autoSpaceDE/>
      <w:autoSpaceDN/>
      <w:spacing w:before="120" w:after="120"/>
    </w:pPr>
    <w:rPr>
      <w:rFonts w:cs="Mangal"/>
      <w:color w:val="00000A"/>
      <w:kern w:val="1"/>
      <w:lang w:eastAsia="it-IT" w:bidi="it-IT"/>
    </w:rPr>
  </w:style>
  <w:style w:type="paragraph" w:customStyle="1" w:styleId="NormalBold">
    <w:name w:val="NormalBold"/>
    <w:basedOn w:val="Normale"/>
    <w:rsid w:val="007362E0"/>
    <w:pPr>
      <w:suppressAutoHyphens/>
      <w:autoSpaceDE/>
      <w:autoSpaceDN/>
    </w:pPr>
    <w:rPr>
      <w:rFonts w:eastAsia="Times New Roman" w:cs="Times New Roman"/>
      <w:b w:val="0"/>
      <w:color w:val="00000A"/>
      <w:kern w:val="1"/>
      <w:lang w:eastAsia="it-IT" w:bidi="it-IT"/>
    </w:rPr>
  </w:style>
  <w:style w:type="paragraph" w:customStyle="1" w:styleId="Testonotaapidipagina1">
    <w:name w:val="Testo nota a piè di pagina1"/>
    <w:basedOn w:val="Normale"/>
    <w:rsid w:val="007362E0"/>
    <w:pPr>
      <w:widowControl/>
      <w:suppressAutoHyphens/>
      <w:autoSpaceDE/>
      <w:autoSpaceDN/>
      <w:ind w:left="720" w:hanging="720"/>
    </w:pPr>
    <w:rPr>
      <w:rFonts w:cs="Times New Roman"/>
      <w:color w:val="00000A"/>
      <w:kern w:val="1"/>
      <w:sz w:val="20"/>
      <w:szCs w:val="20"/>
      <w:lang w:eastAsia="it-IT" w:bidi="it-IT"/>
    </w:rPr>
  </w:style>
  <w:style w:type="paragraph" w:customStyle="1" w:styleId="Text1">
    <w:name w:val="Text 1"/>
    <w:basedOn w:val="Normale"/>
    <w:rsid w:val="007362E0"/>
    <w:pPr>
      <w:widowControl/>
      <w:suppressAutoHyphens/>
      <w:autoSpaceDE/>
      <w:autoSpaceDN/>
      <w:spacing w:before="120" w:after="120"/>
      <w:ind w:left="850"/>
    </w:pPr>
    <w:rPr>
      <w:rFonts w:cs="Times New Roman"/>
      <w:color w:val="00000A"/>
      <w:kern w:val="1"/>
      <w:lang w:eastAsia="it-IT" w:bidi="it-IT"/>
    </w:rPr>
  </w:style>
  <w:style w:type="paragraph" w:customStyle="1" w:styleId="NormalLeft">
    <w:name w:val="Normal Left"/>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Tiret0">
    <w:name w:val="Tiret 0"/>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Tiret1">
    <w:name w:val="Tiret 1"/>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NumPar1">
    <w:name w:val="NumPar 1"/>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NumPar2">
    <w:name w:val="NumPar 2"/>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NumPar3">
    <w:name w:val="NumPar 3"/>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NumPar4">
    <w:name w:val="NumPar 4"/>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ChapterTitle">
    <w:name w:val="ChapterTitle"/>
    <w:basedOn w:val="Normale"/>
    <w:rsid w:val="007362E0"/>
    <w:pPr>
      <w:keepNext/>
      <w:widowControl/>
      <w:suppressAutoHyphens/>
      <w:autoSpaceDE/>
      <w:autoSpaceDN/>
      <w:spacing w:before="120" w:after="360"/>
      <w:jc w:val="center"/>
    </w:pPr>
    <w:rPr>
      <w:rFonts w:cs="Times New Roman"/>
      <w:b w:val="0"/>
      <w:color w:val="00000A"/>
      <w:kern w:val="1"/>
      <w:sz w:val="32"/>
      <w:lang w:eastAsia="it-IT" w:bidi="it-IT"/>
    </w:rPr>
  </w:style>
  <w:style w:type="paragraph" w:customStyle="1" w:styleId="SectionTitle">
    <w:name w:val="SectionTitle"/>
    <w:basedOn w:val="Normale"/>
    <w:rsid w:val="007362E0"/>
    <w:pPr>
      <w:keepNext/>
      <w:widowControl/>
      <w:suppressAutoHyphens/>
      <w:autoSpaceDE/>
      <w:autoSpaceDN/>
      <w:spacing w:before="120" w:after="360"/>
      <w:jc w:val="center"/>
    </w:pPr>
    <w:rPr>
      <w:rFonts w:cs="Times New Roman"/>
      <w:b w:val="0"/>
      <w:smallCaps/>
      <w:color w:val="00000A"/>
      <w:kern w:val="1"/>
      <w:sz w:val="28"/>
      <w:lang w:eastAsia="it-IT" w:bidi="it-IT"/>
    </w:rPr>
  </w:style>
  <w:style w:type="paragraph" w:customStyle="1" w:styleId="Annexetitre">
    <w:name w:val="Annexe titre"/>
    <w:basedOn w:val="Normale"/>
    <w:rsid w:val="007362E0"/>
    <w:pPr>
      <w:widowControl/>
      <w:suppressAutoHyphens/>
      <w:autoSpaceDE/>
      <w:autoSpaceDN/>
      <w:spacing w:before="120" w:after="120"/>
      <w:jc w:val="center"/>
    </w:pPr>
    <w:rPr>
      <w:rFonts w:cs="Times New Roman"/>
      <w:b w:val="0"/>
      <w:color w:val="00000A"/>
      <w:kern w:val="1"/>
      <w:u w:val="single"/>
      <w:lang w:eastAsia="it-IT" w:bidi="it-IT"/>
    </w:rPr>
  </w:style>
  <w:style w:type="paragraph" w:customStyle="1" w:styleId="Titrearticle">
    <w:name w:val="Titre article"/>
    <w:basedOn w:val="Normale"/>
    <w:rsid w:val="007362E0"/>
    <w:pPr>
      <w:keepNext/>
      <w:widowControl/>
      <w:suppressAutoHyphens/>
      <w:autoSpaceDE/>
      <w:autoSpaceDN/>
      <w:spacing w:before="360" w:after="120"/>
      <w:jc w:val="center"/>
    </w:pPr>
    <w:rPr>
      <w:rFonts w:cs="Times New Roman"/>
      <w:i/>
      <w:color w:val="00000A"/>
      <w:kern w:val="1"/>
      <w:lang w:eastAsia="it-IT" w:bidi="it-IT"/>
    </w:rPr>
  </w:style>
  <w:style w:type="paragraph" w:customStyle="1" w:styleId="Testofumetto1">
    <w:name w:val="Testo fumetto1"/>
    <w:basedOn w:val="Normale"/>
    <w:rsid w:val="007362E0"/>
    <w:pPr>
      <w:widowControl/>
      <w:suppressAutoHyphens/>
      <w:autoSpaceDE/>
      <w:autoSpaceDN/>
    </w:pPr>
    <w:rPr>
      <w:rFonts w:ascii="Tahoma" w:hAnsi="Tahoma" w:cs="Tahoma"/>
      <w:color w:val="00000A"/>
      <w:kern w:val="1"/>
      <w:sz w:val="16"/>
      <w:szCs w:val="16"/>
      <w:lang w:eastAsia="it-IT" w:bidi="it-IT"/>
    </w:rPr>
  </w:style>
  <w:style w:type="paragraph" w:customStyle="1" w:styleId="NormaleWeb1">
    <w:name w:val="Normale (Web)1"/>
    <w:basedOn w:val="Normale"/>
    <w:rsid w:val="007362E0"/>
    <w:pPr>
      <w:widowControl/>
      <w:suppressAutoHyphens/>
      <w:autoSpaceDE/>
      <w:autoSpaceDN/>
      <w:spacing w:before="280" w:after="280"/>
    </w:pPr>
    <w:rPr>
      <w:rFonts w:eastAsia="Times New Roman" w:cs="Times New Roman"/>
      <w:color w:val="00000A"/>
      <w:kern w:val="1"/>
      <w:szCs w:val="24"/>
      <w:lang w:eastAsia="it-IT"/>
    </w:rPr>
  </w:style>
  <w:style w:type="paragraph" w:customStyle="1" w:styleId="Contenutotabella">
    <w:name w:val="Contenuto tabella"/>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Titolotabella">
    <w:name w:val="Titolo tabella"/>
    <w:basedOn w:val="Contenutotabella"/>
    <w:rsid w:val="007362E0"/>
  </w:style>
  <w:style w:type="paragraph" w:customStyle="1" w:styleId="western">
    <w:name w:val="western"/>
    <w:basedOn w:val="Normale"/>
    <w:rsid w:val="007362E0"/>
    <w:pPr>
      <w:widowControl/>
      <w:autoSpaceDE/>
      <w:autoSpaceDN/>
      <w:spacing w:before="100" w:beforeAutospacing="1" w:after="142" w:line="288" w:lineRule="auto"/>
    </w:pPr>
    <w:rPr>
      <w:rFonts w:eastAsia="Times New Roman" w:cs="Times New Roman"/>
      <w:szCs w:val="24"/>
      <w:lang w:eastAsia="it-IT"/>
    </w:rPr>
  </w:style>
  <w:style w:type="character" w:customStyle="1" w:styleId="small">
    <w:name w:val="small"/>
    <w:basedOn w:val="Carpredefinitoparagrafo"/>
    <w:rsid w:val="007362E0"/>
  </w:style>
  <w:style w:type="character" w:customStyle="1" w:styleId="TestofumettoCarattere1">
    <w:name w:val="Testo fumetto Carattere1"/>
    <w:uiPriority w:val="99"/>
    <w:semiHidden/>
    <w:rsid w:val="007362E0"/>
    <w:rPr>
      <w:rFonts w:ascii="Tahoma" w:eastAsia="Calibri" w:hAnsi="Tahoma" w:cs="Tahoma"/>
      <w:color w:val="00000A"/>
      <w:kern w:val="1"/>
      <w:sz w:val="16"/>
      <w:szCs w:val="16"/>
      <w:lang w:bidi="it-IT"/>
    </w:rPr>
  </w:style>
  <w:style w:type="character" w:customStyle="1" w:styleId="Corpodeltesto">
    <w:name w:val="Corpo del testo_"/>
    <w:basedOn w:val="Carpredefinitoparagrafo"/>
    <w:link w:val="Corpodeltesto1"/>
    <w:rsid w:val="007362E0"/>
    <w:rPr>
      <w:rFonts w:cs="Calibri"/>
      <w:sz w:val="22"/>
      <w:szCs w:val="22"/>
      <w:shd w:val="clear" w:color="auto" w:fill="FFFFFF"/>
    </w:rPr>
  </w:style>
  <w:style w:type="numbering" w:customStyle="1" w:styleId="Nessunelenco3">
    <w:name w:val="Nessun elenco3"/>
    <w:next w:val="Nessunelenco"/>
    <w:uiPriority w:val="99"/>
    <w:semiHidden/>
    <w:unhideWhenUsed/>
    <w:rsid w:val="007362E0"/>
  </w:style>
  <w:style w:type="numbering" w:customStyle="1" w:styleId="Nessunelenco111">
    <w:name w:val="Nessun elenco111"/>
    <w:next w:val="Nessunelenco"/>
    <w:uiPriority w:val="99"/>
    <w:semiHidden/>
    <w:unhideWhenUsed/>
    <w:rsid w:val="007362E0"/>
  </w:style>
  <w:style w:type="table" w:customStyle="1" w:styleId="Grigliatabella12">
    <w:name w:val="Griglia tabella12"/>
    <w:basedOn w:val="Tabellanormale"/>
    <w:next w:val="Grigliatabella"/>
    <w:rsid w:val="007362E0"/>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7362E0"/>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7362E0"/>
  </w:style>
  <w:style w:type="numbering" w:customStyle="1" w:styleId="Nessunelenco21">
    <w:name w:val="Nessun elenco21"/>
    <w:next w:val="Nessunelenco"/>
    <w:uiPriority w:val="99"/>
    <w:semiHidden/>
    <w:unhideWhenUsed/>
    <w:rsid w:val="007362E0"/>
  </w:style>
  <w:style w:type="table" w:customStyle="1" w:styleId="Grigliatabella4">
    <w:name w:val="Griglia tabella4"/>
    <w:basedOn w:val="Tabellanormale"/>
    <w:next w:val="Grigliatabella"/>
    <w:rsid w:val="007362E0"/>
    <w:pPr>
      <w:widowControl/>
      <w:autoSpaceDE/>
      <w:autoSpaceDN/>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8Carattere1">
    <w:name w:val="Titolo 8 Carattere1"/>
    <w:basedOn w:val="Carpredefinitoparagrafo"/>
    <w:uiPriority w:val="9"/>
    <w:semiHidden/>
    <w:rsid w:val="007362E0"/>
    <w:rPr>
      <w:rFonts w:asciiTheme="majorHAnsi" w:eastAsiaTheme="majorEastAsia" w:hAnsiTheme="majorHAnsi" w:cstheme="majorBidi"/>
      <w:color w:val="272727" w:themeColor="text1" w:themeTint="D8"/>
      <w:sz w:val="21"/>
      <w:szCs w:val="21"/>
      <w:lang w:val="it-IT"/>
    </w:rPr>
  </w:style>
  <w:style w:type="numbering" w:customStyle="1" w:styleId="Nessunelenco4">
    <w:name w:val="Nessun elenco4"/>
    <w:next w:val="Nessunelenco"/>
    <w:uiPriority w:val="99"/>
    <w:semiHidden/>
    <w:unhideWhenUsed/>
    <w:rsid w:val="00261425"/>
  </w:style>
  <w:style w:type="table" w:customStyle="1" w:styleId="TableNormal1">
    <w:name w:val="Table Normal1"/>
    <w:uiPriority w:val="99"/>
    <w:semiHidden/>
    <w:rsid w:val="00261425"/>
    <w:rPr>
      <w:rFonts w:ascii="Calibri" w:eastAsia="Calibri" w:hAnsi="Calibri" w:cs="Times New Roman"/>
    </w:rPr>
    <w:tblPr>
      <w:tblInd w:w="0" w:type="dxa"/>
      <w:tblCellMar>
        <w:top w:w="0" w:type="dxa"/>
        <w:left w:w="0" w:type="dxa"/>
        <w:bottom w:w="0" w:type="dxa"/>
        <w:right w:w="0" w:type="dxa"/>
      </w:tblCellMar>
    </w:tblPr>
  </w:style>
  <w:style w:type="character" w:customStyle="1" w:styleId="Menzionenonrisolta2">
    <w:name w:val="Menzione non risolta2"/>
    <w:basedOn w:val="Carpredefinitoparagrafo"/>
    <w:uiPriority w:val="99"/>
    <w:semiHidden/>
    <w:unhideWhenUsed/>
    <w:rsid w:val="00D0022E"/>
    <w:rPr>
      <w:color w:val="605E5C"/>
      <w:shd w:val="clear" w:color="auto" w:fill="E1DFDD"/>
    </w:rPr>
  </w:style>
  <w:style w:type="character" w:customStyle="1" w:styleId="w8qarf">
    <w:name w:val="w8qarf"/>
    <w:basedOn w:val="Carpredefinitoparagrafo"/>
    <w:rsid w:val="00527EF3"/>
  </w:style>
  <w:style w:type="character" w:customStyle="1" w:styleId="lrzxr">
    <w:name w:val="lrzxr"/>
    <w:basedOn w:val="Carpredefinitoparagrafo"/>
    <w:rsid w:val="00527EF3"/>
  </w:style>
  <w:style w:type="character" w:customStyle="1" w:styleId="UnresolvedMention">
    <w:name w:val="Unresolved Mention"/>
    <w:basedOn w:val="Carpredefinitoparagrafo"/>
    <w:uiPriority w:val="99"/>
    <w:semiHidden/>
    <w:unhideWhenUsed/>
    <w:rsid w:val="005E141B"/>
    <w:rPr>
      <w:color w:val="605E5C"/>
      <w:shd w:val="clear" w:color="auto" w:fill="E1DFDD"/>
    </w:rPr>
  </w:style>
  <w:style w:type="numbering" w:customStyle="1" w:styleId="Nessunelenco5">
    <w:name w:val="Nessun elenco5"/>
    <w:next w:val="Nessunelenco"/>
    <w:uiPriority w:val="99"/>
    <w:semiHidden/>
    <w:unhideWhenUsed/>
    <w:rsid w:val="00310CB7"/>
  </w:style>
  <w:style w:type="paragraph" w:styleId="Sommario4">
    <w:name w:val="toc 4"/>
    <w:basedOn w:val="Normale"/>
    <w:next w:val="Normale"/>
    <w:autoRedefine/>
    <w:uiPriority w:val="39"/>
    <w:unhideWhenUsed/>
    <w:rsid w:val="00310CB7"/>
    <w:pPr>
      <w:widowControl/>
      <w:autoSpaceDE/>
      <w:autoSpaceDN/>
      <w:spacing w:line="259" w:lineRule="auto"/>
      <w:ind w:left="660"/>
    </w:pPr>
    <w:rPr>
      <w:rFonts w:ascii="Calibri" w:eastAsia="Times New Roman" w:hAnsi="Calibri"/>
      <w:b w:val="0"/>
      <w:sz w:val="18"/>
      <w:szCs w:val="18"/>
      <w:lang w:eastAsia="it-IT"/>
    </w:rPr>
  </w:style>
  <w:style w:type="paragraph" w:styleId="Sommario5">
    <w:name w:val="toc 5"/>
    <w:basedOn w:val="Normale"/>
    <w:next w:val="Normale"/>
    <w:autoRedefine/>
    <w:uiPriority w:val="39"/>
    <w:unhideWhenUsed/>
    <w:rsid w:val="00310CB7"/>
    <w:pPr>
      <w:widowControl/>
      <w:autoSpaceDE/>
      <w:autoSpaceDN/>
      <w:spacing w:line="259" w:lineRule="auto"/>
      <w:ind w:left="880"/>
    </w:pPr>
    <w:rPr>
      <w:rFonts w:ascii="Calibri" w:eastAsia="Times New Roman" w:hAnsi="Calibri"/>
      <w:b w:val="0"/>
      <w:sz w:val="18"/>
      <w:szCs w:val="18"/>
      <w:lang w:eastAsia="it-IT"/>
    </w:rPr>
  </w:style>
  <w:style w:type="paragraph" w:styleId="Sommario6">
    <w:name w:val="toc 6"/>
    <w:basedOn w:val="Normale"/>
    <w:next w:val="Normale"/>
    <w:autoRedefine/>
    <w:uiPriority w:val="39"/>
    <w:unhideWhenUsed/>
    <w:rsid w:val="00310CB7"/>
    <w:pPr>
      <w:widowControl/>
      <w:autoSpaceDE/>
      <w:autoSpaceDN/>
      <w:spacing w:line="259" w:lineRule="auto"/>
      <w:ind w:left="1100"/>
    </w:pPr>
    <w:rPr>
      <w:rFonts w:ascii="Calibri" w:eastAsia="Times New Roman" w:hAnsi="Calibri"/>
      <w:b w:val="0"/>
      <w:sz w:val="18"/>
      <w:szCs w:val="18"/>
      <w:lang w:eastAsia="it-IT"/>
    </w:rPr>
  </w:style>
  <w:style w:type="paragraph" w:styleId="Sommario7">
    <w:name w:val="toc 7"/>
    <w:basedOn w:val="Normale"/>
    <w:next w:val="Normale"/>
    <w:autoRedefine/>
    <w:uiPriority w:val="39"/>
    <w:unhideWhenUsed/>
    <w:rsid w:val="00310CB7"/>
    <w:pPr>
      <w:widowControl/>
      <w:autoSpaceDE/>
      <w:autoSpaceDN/>
      <w:spacing w:line="259" w:lineRule="auto"/>
      <w:ind w:left="1320"/>
    </w:pPr>
    <w:rPr>
      <w:rFonts w:ascii="Calibri" w:eastAsia="Times New Roman" w:hAnsi="Calibri"/>
      <w:b w:val="0"/>
      <w:sz w:val="18"/>
      <w:szCs w:val="18"/>
      <w:lang w:eastAsia="it-IT"/>
    </w:rPr>
  </w:style>
  <w:style w:type="paragraph" w:styleId="Sommario8">
    <w:name w:val="toc 8"/>
    <w:basedOn w:val="Normale"/>
    <w:next w:val="Normale"/>
    <w:autoRedefine/>
    <w:uiPriority w:val="39"/>
    <w:unhideWhenUsed/>
    <w:rsid w:val="00310CB7"/>
    <w:pPr>
      <w:widowControl/>
      <w:autoSpaceDE/>
      <w:autoSpaceDN/>
      <w:spacing w:line="259" w:lineRule="auto"/>
      <w:ind w:left="1540"/>
    </w:pPr>
    <w:rPr>
      <w:rFonts w:ascii="Calibri" w:eastAsia="Times New Roman" w:hAnsi="Calibri"/>
      <w:b w:val="0"/>
      <w:sz w:val="18"/>
      <w:szCs w:val="18"/>
      <w:lang w:eastAsia="it-IT"/>
    </w:rPr>
  </w:style>
  <w:style w:type="paragraph" w:styleId="Sommario9">
    <w:name w:val="toc 9"/>
    <w:basedOn w:val="Normale"/>
    <w:next w:val="Normale"/>
    <w:autoRedefine/>
    <w:uiPriority w:val="39"/>
    <w:unhideWhenUsed/>
    <w:rsid w:val="00310CB7"/>
    <w:pPr>
      <w:widowControl/>
      <w:autoSpaceDE/>
      <w:autoSpaceDN/>
      <w:spacing w:line="259" w:lineRule="auto"/>
      <w:ind w:left="1760"/>
    </w:pPr>
    <w:rPr>
      <w:rFonts w:ascii="Calibri" w:eastAsia="Times New Roman" w:hAnsi="Calibri"/>
      <w:b w:val="0"/>
      <w:sz w:val="18"/>
      <w:szCs w:val="18"/>
      <w:lang w:eastAsia="it-IT"/>
    </w:rPr>
  </w:style>
  <w:style w:type="character" w:customStyle="1" w:styleId="Altro">
    <w:name w:val="Altro_"/>
    <w:basedOn w:val="Carpredefinitoparagrafo"/>
    <w:link w:val="Altro0"/>
    <w:rsid w:val="00310CB7"/>
    <w:rPr>
      <w:rFonts w:cs="Calibri"/>
      <w:shd w:val="clear" w:color="auto" w:fill="FFFFFF"/>
    </w:rPr>
  </w:style>
  <w:style w:type="paragraph" w:customStyle="1" w:styleId="Altro0">
    <w:name w:val="Altro"/>
    <w:basedOn w:val="Normale"/>
    <w:link w:val="Altro"/>
    <w:rsid w:val="00310CB7"/>
    <w:pPr>
      <w:shd w:val="clear" w:color="auto" w:fill="FFFFFF"/>
      <w:autoSpaceDE/>
      <w:autoSpaceDN/>
      <w:spacing w:after="120" w:line="271" w:lineRule="auto"/>
      <w:jc w:val="both"/>
    </w:pPr>
    <w:rPr>
      <w:rFonts w:asciiTheme="minorHAnsi" w:eastAsiaTheme="minorHAnsi" w:hAnsiTheme="minorHAnsi"/>
      <w:b w:val="0"/>
      <w:sz w:val="22"/>
      <w:lang w:val="en-US"/>
    </w:rPr>
  </w:style>
  <w:style w:type="paragraph" w:customStyle="1" w:styleId="Corpodeltesto1">
    <w:name w:val="Corpo del testo1"/>
    <w:basedOn w:val="Normale"/>
    <w:link w:val="Corpodeltesto"/>
    <w:rsid w:val="00310CB7"/>
    <w:pPr>
      <w:shd w:val="clear" w:color="auto" w:fill="FFFFFF"/>
      <w:autoSpaceDE/>
      <w:autoSpaceDN/>
      <w:spacing w:after="120" w:line="271" w:lineRule="auto"/>
      <w:jc w:val="both"/>
    </w:pPr>
    <w:rPr>
      <w:rFonts w:asciiTheme="minorHAnsi" w:eastAsiaTheme="minorHAnsi" w:hAnsiTheme="minorHAnsi"/>
      <w:b w:val="0"/>
      <w:sz w:val="22"/>
      <w:lang w:val="en-US"/>
    </w:rPr>
  </w:style>
  <w:style w:type="character" w:customStyle="1" w:styleId="Titolo20">
    <w:name w:val="Titolo #2_"/>
    <w:basedOn w:val="Carpredefinitoparagrafo"/>
    <w:link w:val="Titolo21"/>
    <w:rsid w:val="00310CB7"/>
    <w:rPr>
      <w:rFonts w:cs="Calibri"/>
      <w:b/>
      <w:bCs/>
      <w:shd w:val="clear" w:color="auto" w:fill="FFFFFF"/>
    </w:rPr>
  </w:style>
  <w:style w:type="paragraph" w:customStyle="1" w:styleId="Titolo21">
    <w:name w:val="Titolo #2"/>
    <w:basedOn w:val="Normale"/>
    <w:link w:val="Titolo20"/>
    <w:rsid w:val="00310CB7"/>
    <w:pPr>
      <w:shd w:val="clear" w:color="auto" w:fill="FFFFFF"/>
      <w:autoSpaceDE/>
      <w:autoSpaceDN/>
      <w:spacing w:after="120" w:line="271" w:lineRule="auto"/>
      <w:jc w:val="both"/>
      <w:outlineLvl w:val="1"/>
    </w:pPr>
    <w:rPr>
      <w:rFonts w:asciiTheme="minorHAnsi" w:eastAsiaTheme="minorHAnsi" w:hAnsiTheme="minorHAnsi"/>
      <w:bCs/>
      <w:sz w:val="22"/>
      <w:lang w:val="en-US"/>
    </w:rPr>
  </w:style>
  <w:style w:type="character" w:customStyle="1" w:styleId="Corpodeltesto20">
    <w:name w:val="Corpo del testo (2)_"/>
    <w:basedOn w:val="Carpredefinitoparagrafo"/>
    <w:link w:val="Corpodeltesto23"/>
    <w:rsid w:val="00310CB7"/>
    <w:rPr>
      <w:rFonts w:cs="Calibri"/>
      <w:sz w:val="18"/>
      <w:szCs w:val="18"/>
      <w:shd w:val="clear" w:color="auto" w:fill="FFFFFF"/>
    </w:rPr>
  </w:style>
  <w:style w:type="paragraph" w:customStyle="1" w:styleId="Corpodeltesto23">
    <w:name w:val="Corpo del testo (2)"/>
    <w:basedOn w:val="Normale"/>
    <w:link w:val="Corpodeltesto20"/>
    <w:rsid w:val="00310CB7"/>
    <w:pPr>
      <w:shd w:val="clear" w:color="auto" w:fill="FFFFFF"/>
      <w:autoSpaceDE/>
      <w:autoSpaceDN/>
      <w:spacing w:after="120" w:line="262" w:lineRule="auto"/>
      <w:ind w:right="540"/>
      <w:jc w:val="both"/>
    </w:pPr>
    <w:rPr>
      <w:rFonts w:asciiTheme="minorHAnsi" w:eastAsiaTheme="minorHAnsi" w:hAnsiTheme="minorHAnsi"/>
      <w:b w:val="0"/>
      <w:sz w:val="18"/>
      <w:szCs w:val="18"/>
      <w:lang w:val="en-US"/>
    </w:rPr>
  </w:style>
  <w:style w:type="character" w:customStyle="1" w:styleId="Intestazioneopidipagina">
    <w:name w:val="Intestazione o piè di pagina_"/>
    <w:basedOn w:val="Carpredefinitoparagrafo"/>
    <w:link w:val="Intestazioneopidipagina0"/>
    <w:rsid w:val="00310CB7"/>
    <w:rPr>
      <w:rFonts w:cs="Calibri"/>
      <w:sz w:val="18"/>
      <w:szCs w:val="18"/>
      <w:shd w:val="clear" w:color="auto" w:fill="FFFFFF"/>
    </w:rPr>
  </w:style>
  <w:style w:type="paragraph" w:customStyle="1" w:styleId="Intestazioneopidipagina0">
    <w:name w:val="Intestazione o piè di pagina"/>
    <w:basedOn w:val="Normale"/>
    <w:link w:val="Intestazioneopidipagina"/>
    <w:rsid w:val="00310CB7"/>
    <w:pPr>
      <w:shd w:val="clear" w:color="auto" w:fill="FFFFFF"/>
      <w:autoSpaceDE/>
      <w:autoSpaceDN/>
    </w:pPr>
    <w:rPr>
      <w:rFonts w:asciiTheme="minorHAnsi" w:eastAsiaTheme="minorHAnsi" w:hAnsiTheme="minorHAnsi"/>
      <w:b w:val="0"/>
      <w:sz w:val="18"/>
      <w:szCs w:val="18"/>
      <w:lang w:val="en-US"/>
    </w:rPr>
  </w:style>
  <w:style w:type="table" w:customStyle="1" w:styleId="Grigliatabella5">
    <w:name w:val="Griglia tabella5"/>
    <w:basedOn w:val="Tabellanormale"/>
    <w:next w:val="Grigliatabella"/>
    <w:uiPriority w:val="59"/>
    <w:rsid w:val="00310CB7"/>
    <w:pPr>
      <w:widowControl/>
      <w:autoSpaceDE/>
      <w:autoSpaceDN/>
      <w:spacing w:after="160" w:line="259" w:lineRule="auto"/>
    </w:pPr>
    <w:rPr>
      <w:rFonts w:eastAsia="Times New Roman"/>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3">
    <w:name w:val="Griglia tabella13"/>
    <w:basedOn w:val="Tabellanormale"/>
    <w:next w:val="Grigliatabella"/>
    <w:rsid w:val="00310CB7"/>
    <w:pPr>
      <w:widowControl/>
      <w:autoSpaceDE/>
      <w:autoSpaceDN/>
      <w:spacing w:after="160" w:line="259" w:lineRule="auto"/>
    </w:pPr>
    <w:rPr>
      <w:rFonts w:eastAsia="Times New Roman"/>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next w:val="Grigliatabella"/>
    <w:rsid w:val="00310CB7"/>
    <w:pPr>
      <w:widowControl/>
      <w:autoSpaceDE/>
      <w:autoSpaceDN/>
      <w:spacing w:after="160" w:line="259" w:lineRule="auto"/>
    </w:pPr>
    <w:rPr>
      <w:rFonts w:eastAsia="Times New Roman"/>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10CB7"/>
    <w:pPr>
      <w:widowControl/>
      <w:autoSpaceDE/>
      <w:autoSpaceDN/>
      <w:spacing w:after="160" w:line="259" w:lineRule="auto"/>
    </w:pPr>
    <w:rPr>
      <w:rFonts w:eastAsia="Times New Roman"/>
      <w:lang w:val="it-IT" w:eastAsia="it-IT"/>
    </w:rPr>
    <w:tblPr>
      <w:tblCellMar>
        <w:top w:w="0" w:type="dxa"/>
        <w:left w:w="0" w:type="dxa"/>
        <w:bottom w:w="0" w:type="dxa"/>
        <w:right w:w="0" w:type="dxa"/>
      </w:tblCellMar>
    </w:tblPr>
  </w:style>
  <w:style w:type="table" w:customStyle="1" w:styleId="Grigliatabella22">
    <w:name w:val="Griglia tabella22"/>
    <w:basedOn w:val="Tabellanormale"/>
    <w:next w:val="Grigliatabella"/>
    <w:uiPriority w:val="59"/>
    <w:rsid w:val="00310CB7"/>
    <w:pPr>
      <w:widowControl/>
      <w:autoSpaceDE/>
      <w:autoSpaceDN/>
      <w:spacing w:after="160" w:line="259" w:lineRule="auto"/>
    </w:pPr>
    <w:rPr>
      <w:rFonts w:eastAsia="Times New Roman"/>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
    <w:name w:val="Griglia tabella112"/>
    <w:basedOn w:val="Tabellanormale"/>
    <w:next w:val="Grigliatabella"/>
    <w:rsid w:val="00310CB7"/>
    <w:pPr>
      <w:widowControl/>
      <w:autoSpaceDE/>
      <w:autoSpaceDN/>
      <w:spacing w:after="160" w:line="259" w:lineRule="auto"/>
    </w:pPr>
    <w:rPr>
      <w:rFonts w:eastAsia="Times New Roman"/>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310CB7"/>
    <w:pPr>
      <w:widowControl/>
      <w:autoSpaceDE/>
      <w:autoSpaceDN/>
      <w:spacing w:after="160" w:line="259" w:lineRule="auto"/>
    </w:pPr>
    <w:rPr>
      <w:rFonts w:eastAsia="Times New Roman"/>
      <w:lang w:val="it-IT" w:eastAsia="it-IT"/>
    </w:rPr>
    <w:tblPr>
      <w:tblCellMar>
        <w:top w:w="0" w:type="dxa"/>
        <w:left w:w="0" w:type="dxa"/>
        <w:bottom w:w="0" w:type="dxa"/>
        <w:right w:w="0" w:type="dxa"/>
      </w:tblCellMar>
    </w:tblPr>
  </w:style>
  <w:style w:type="table" w:customStyle="1" w:styleId="Grigliatabella1111">
    <w:name w:val="Griglia tabella1111"/>
    <w:basedOn w:val="Tabellanormale"/>
    <w:next w:val="Grigliatabella"/>
    <w:uiPriority w:val="59"/>
    <w:rsid w:val="00310CB7"/>
    <w:pPr>
      <w:widowControl/>
      <w:autoSpaceDE/>
      <w:autoSpaceDN/>
      <w:spacing w:after="160" w:line="259" w:lineRule="auto"/>
    </w:pPr>
    <w:rPr>
      <w:rFonts w:eastAsia="Times New Roman"/>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310CB7"/>
  </w:style>
  <w:style w:type="character" w:customStyle="1" w:styleId="WW8Num1z1">
    <w:name w:val="WW8Num1z1"/>
    <w:rsid w:val="00310CB7"/>
  </w:style>
  <w:style w:type="character" w:customStyle="1" w:styleId="WW8Num1z2">
    <w:name w:val="WW8Num1z2"/>
    <w:rsid w:val="00310CB7"/>
  </w:style>
  <w:style w:type="character" w:customStyle="1" w:styleId="WW8Num1z3">
    <w:name w:val="WW8Num1z3"/>
    <w:rsid w:val="00310CB7"/>
  </w:style>
  <w:style w:type="character" w:customStyle="1" w:styleId="WW8Num1z4">
    <w:name w:val="WW8Num1z4"/>
    <w:rsid w:val="00310CB7"/>
  </w:style>
  <w:style w:type="character" w:customStyle="1" w:styleId="WW8Num1z5">
    <w:name w:val="WW8Num1z5"/>
    <w:rsid w:val="00310CB7"/>
  </w:style>
  <w:style w:type="character" w:customStyle="1" w:styleId="WW8Num1z6">
    <w:name w:val="WW8Num1z6"/>
    <w:rsid w:val="00310CB7"/>
  </w:style>
  <w:style w:type="character" w:customStyle="1" w:styleId="WW8Num1z7">
    <w:name w:val="WW8Num1z7"/>
    <w:rsid w:val="00310CB7"/>
  </w:style>
  <w:style w:type="character" w:customStyle="1" w:styleId="WW8Num1z8">
    <w:name w:val="WW8Num1z8"/>
    <w:rsid w:val="00310CB7"/>
  </w:style>
  <w:style w:type="character" w:customStyle="1" w:styleId="WW8Num2z0">
    <w:name w:val="WW8Num2z0"/>
    <w:rsid w:val="00310CB7"/>
    <w:rPr>
      <w:rFonts w:eastAsia="Tahoma" w:cs="Arial"/>
      <w:b/>
      <w:strike w:val="0"/>
      <w:dstrike w:val="0"/>
      <w:color w:val="000000"/>
      <w:spacing w:val="0"/>
      <w:w w:val="100"/>
      <w:position w:val="0"/>
      <w:sz w:val="18"/>
      <w:vertAlign w:val="baseline"/>
      <w:lang w:val="en-US"/>
    </w:rPr>
  </w:style>
  <w:style w:type="character" w:customStyle="1" w:styleId="WW8Num2z1">
    <w:name w:val="WW8Num2z1"/>
    <w:rsid w:val="00310CB7"/>
  </w:style>
  <w:style w:type="character" w:customStyle="1" w:styleId="WW8Num2z2">
    <w:name w:val="WW8Num2z2"/>
    <w:rsid w:val="00310CB7"/>
  </w:style>
  <w:style w:type="character" w:customStyle="1" w:styleId="WW8Num2z3">
    <w:name w:val="WW8Num2z3"/>
    <w:rsid w:val="00310CB7"/>
  </w:style>
  <w:style w:type="character" w:customStyle="1" w:styleId="WW8Num2z4">
    <w:name w:val="WW8Num2z4"/>
    <w:rsid w:val="00310CB7"/>
  </w:style>
  <w:style w:type="character" w:customStyle="1" w:styleId="WW8Num2z5">
    <w:name w:val="WW8Num2z5"/>
    <w:rsid w:val="00310CB7"/>
  </w:style>
  <w:style w:type="character" w:customStyle="1" w:styleId="WW8Num2z6">
    <w:name w:val="WW8Num2z6"/>
    <w:rsid w:val="00310CB7"/>
  </w:style>
  <w:style w:type="character" w:customStyle="1" w:styleId="WW8Num2z7">
    <w:name w:val="WW8Num2z7"/>
    <w:rsid w:val="00310CB7"/>
  </w:style>
  <w:style w:type="character" w:customStyle="1" w:styleId="WW8Num2z8">
    <w:name w:val="WW8Num2z8"/>
    <w:rsid w:val="00310CB7"/>
  </w:style>
  <w:style w:type="character" w:customStyle="1" w:styleId="WW8Num3z0">
    <w:name w:val="WW8Num3z0"/>
    <w:rsid w:val="00310CB7"/>
    <w:rPr>
      <w:rFonts w:eastAsia="Tahoma" w:cs="Arial"/>
      <w:strike w:val="0"/>
      <w:dstrike w:val="0"/>
      <w:color w:val="000000"/>
      <w:spacing w:val="2"/>
      <w:w w:val="100"/>
      <w:position w:val="0"/>
      <w:sz w:val="19"/>
      <w:vertAlign w:val="baseline"/>
      <w:lang w:val="en-US"/>
    </w:rPr>
  </w:style>
  <w:style w:type="character" w:customStyle="1" w:styleId="WW8Num3z1">
    <w:name w:val="WW8Num3z1"/>
    <w:rsid w:val="00310CB7"/>
  </w:style>
  <w:style w:type="character" w:customStyle="1" w:styleId="WW8Num3z2">
    <w:name w:val="WW8Num3z2"/>
    <w:rsid w:val="00310CB7"/>
  </w:style>
  <w:style w:type="character" w:customStyle="1" w:styleId="WW8Num3z3">
    <w:name w:val="WW8Num3z3"/>
    <w:rsid w:val="00310CB7"/>
  </w:style>
  <w:style w:type="character" w:customStyle="1" w:styleId="WW8Num3z4">
    <w:name w:val="WW8Num3z4"/>
    <w:rsid w:val="00310CB7"/>
  </w:style>
  <w:style w:type="character" w:customStyle="1" w:styleId="WW8Num3z5">
    <w:name w:val="WW8Num3z5"/>
    <w:rsid w:val="00310CB7"/>
  </w:style>
  <w:style w:type="character" w:customStyle="1" w:styleId="WW8Num3z6">
    <w:name w:val="WW8Num3z6"/>
    <w:rsid w:val="00310CB7"/>
  </w:style>
  <w:style w:type="character" w:customStyle="1" w:styleId="WW8Num3z7">
    <w:name w:val="WW8Num3z7"/>
    <w:rsid w:val="00310CB7"/>
  </w:style>
  <w:style w:type="character" w:customStyle="1" w:styleId="WW8Num3z8">
    <w:name w:val="WW8Num3z8"/>
    <w:rsid w:val="00310CB7"/>
  </w:style>
  <w:style w:type="character" w:customStyle="1" w:styleId="WW8Num4z0">
    <w:name w:val="WW8Num4z0"/>
    <w:rsid w:val="00310CB7"/>
    <w:rPr>
      <w:rFonts w:eastAsia="Tahoma" w:cs="Arial"/>
      <w:b/>
      <w:strike w:val="0"/>
      <w:dstrike w:val="0"/>
      <w:color w:val="000000"/>
      <w:spacing w:val="0"/>
      <w:w w:val="100"/>
      <w:position w:val="0"/>
      <w:sz w:val="18"/>
      <w:vertAlign w:val="baseline"/>
      <w:lang w:val="en-US"/>
    </w:rPr>
  </w:style>
  <w:style w:type="character" w:customStyle="1" w:styleId="WW8Num4z1">
    <w:name w:val="WW8Num4z1"/>
    <w:rsid w:val="00310CB7"/>
  </w:style>
  <w:style w:type="character" w:customStyle="1" w:styleId="WW8Num4z2">
    <w:name w:val="WW8Num4z2"/>
    <w:rsid w:val="00310CB7"/>
  </w:style>
  <w:style w:type="character" w:customStyle="1" w:styleId="WW8Num4z3">
    <w:name w:val="WW8Num4z3"/>
    <w:rsid w:val="00310CB7"/>
  </w:style>
  <w:style w:type="character" w:customStyle="1" w:styleId="WW8Num4z4">
    <w:name w:val="WW8Num4z4"/>
    <w:rsid w:val="00310CB7"/>
  </w:style>
  <w:style w:type="character" w:customStyle="1" w:styleId="WW8Num4z5">
    <w:name w:val="WW8Num4z5"/>
    <w:rsid w:val="00310CB7"/>
  </w:style>
  <w:style w:type="character" w:customStyle="1" w:styleId="WW8Num4z6">
    <w:name w:val="WW8Num4z6"/>
    <w:rsid w:val="00310CB7"/>
  </w:style>
  <w:style w:type="character" w:customStyle="1" w:styleId="WW8Num4z7">
    <w:name w:val="WW8Num4z7"/>
    <w:rsid w:val="00310CB7"/>
  </w:style>
  <w:style w:type="character" w:customStyle="1" w:styleId="WW8Num4z8">
    <w:name w:val="WW8Num4z8"/>
    <w:rsid w:val="00310CB7"/>
  </w:style>
  <w:style w:type="character" w:customStyle="1" w:styleId="WW8Num5z0">
    <w:name w:val="WW8Num5z0"/>
    <w:rsid w:val="00310CB7"/>
    <w:rPr>
      <w:rFonts w:eastAsia="Tahoma"/>
      <w:b/>
      <w:strike w:val="0"/>
      <w:dstrike w:val="0"/>
      <w:color w:val="000000"/>
      <w:spacing w:val="-8"/>
      <w:w w:val="100"/>
      <w:position w:val="0"/>
      <w:sz w:val="18"/>
      <w:vertAlign w:val="baseline"/>
      <w:lang w:val="en-US"/>
    </w:rPr>
  </w:style>
  <w:style w:type="character" w:customStyle="1" w:styleId="WW8Num5z1">
    <w:name w:val="WW8Num5z1"/>
    <w:rsid w:val="00310CB7"/>
  </w:style>
  <w:style w:type="character" w:customStyle="1" w:styleId="WW8Num5z2">
    <w:name w:val="WW8Num5z2"/>
    <w:rsid w:val="00310CB7"/>
  </w:style>
  <w:style w:type="character" w:customStyle="1" w:styleId="WW8Num5z3">
    <w:name w:val="WW8Num5z3"/>
    <w:rsid w:val="00310CB7"/>
  </w:style>
  <w:style w:type="character" w:customStyle="1" w:styleId="WW8Num5z4">
    <w:name w:val="WW8Num5z4"/>
    <w:rsid w:val="00310CB7"/>
  </w:style>
  <w:style w:type="character" w:customStyle="1" w:styleId="WW8Num5z5">
    <w:name w:val="WW8Num5z5"/>
    <w:rsid w:val="00310CB7"/>
  </w:style>
  <w:style w:type="character" w:customStyle="1" w:styleId="WW8Num5z6">
    <w:name w:val="WW8Num5z6"/>
    <w:rsid w:val="00310CB7"/>
  </w:style>
  <w:style w:type="character" w:customStyle="1" w:styleId="WW8Num5z7">
    <w:name w:val="WW8Num5z7"/>
    <w:rsid w:val="00310CB7"/>
  </w:style>
  <w:style w:type="character" w:customStyle="1" w:styleId="WW8Num5z8">
    <w:name w:val="WW8Num5z8"/>
    <w:rsid w:val="00310CB7"/>
  </w:style>
  <w:style w:type="character" w:customStyle="1" w:styleId="WW8Num6z0">
    <w:name w:val="WW8Num6z0"/>
    <w:rsid w:val="00310CB7"/>
    <w:rPr>
      <w:rFonts w:ascii="Symbol" w:eastAsia="Symbol" w:hAnsi="Symbol" w:cs="Symbol"/>
      <w:strike w:val="0"/>
      <w:dstrike w:val="0"/>
      <w:color w:val="000000"/>
      <w:spacing w:val="0"/>
      <w:w w:val="100"/>
      <w:position w:val="0"/>
      <w:sz w:val="19"/>
      <w:vertAlign w:val="baseline"/>
      <w:lang w:val="en-US"/>
    </w:rPr>
  </w:style>
  <w:style w:type="character" w:customStyle="1" w:styleId="WW8Num6z1">
    <w:name w:val="WW8Num6z1"/>
    <w:rsid w:val="00310CB7"/>
  </w:style>
  <w:style w:type="character" w:customStyle="1" w:styleId="WW8Num6z2">
    <w:name w:val="WW8Num6z2"/>
    <w:rsid w:val="00310CB7"/>
  </w:style>
  <w:style w:type="character" w:customStyle="1" w:styleId="WW8Num6z3">
    <w:name w:val="WW8Num6z3"/>
    <w:rsid w:val="00310CB7"/>
  </w:style>
  <w:style w:type="character" w:customStyle="1" w:styleId="WW8Num6z4">
    <w:name w:val="WW8Num6z4"/>
    <w:rsid w:val="00310CB7"/>
  </w:style>
  <w:style w:type="character" w:customStyle="1" w:styleId="WW8Num6z5">
    <w:name w:val="WW8Num6z5"/>
    <w:rsid w:val="00310CB7"/>
  </w:style>
  <w:style w:type="character" w:customStyle="1" w:styleId="WW8Num6z6">
    <w:name w:val="WW8Num6z6"/>
    <w:rsid w:val="00310CB7"/>
  </w:style>
  <w:style w:type="character" w:customStyle="1" w:styleId="WW8Num6z7">
    <w:name w:val="WW8Num6z7"/>
    <w:rsid w:val="00310CB7"/>
  </w:style>
  <w:style w:type="character" w:customStyle="1" w:styleId="WW8Num6z8">
    <w:name w:val="WW8Num6z8"/>
    <w:rsid w:val="00310CB7"/>
  </w:style>
  <w:style w:type="character" w:customStyle="1" w:styleId="WW8Num7z0">
    <w:name w:val="WW8Num7z0"/>
    <w:rsid w:val="00310CB7"/>
    <w:rPr>
      <w:rFonts w:ascii="Arial" w:eastAsia="Arial" w:hAnsi="Arial" w:cs="Arial"/>
      <w:strike w:val="0"/>
      <w:dstrike w:val="0"/>
      <w:color w:val="000000"/>
      <w:spacing w:val="0"/>
      <w:w w:val="100"/>
      <w:position w:val="0"/>
      <w:sz w:val="20"/>
      <w:szCs w:val="20"/>
      <w:vertAlign w:val="baseline"/>
      <w:lang w:val="en-US"/>
    </w:rPr>
  </w:style>
  <w:style w:type="character" w:customStyle="1" w:styleId="WW8Num7z1">
    <w:name w:val="WW8Num7z1"/>
    <w:rsid w:val="00310CB7"/>
  </w:style>
  <w:style w:type="character" w:customStyle="1" w:styleId="WW8Num7z2">
    <w:name w:val="WW8Num7z2"/>
    <w:rsid w:val="00310CB7"/>
  </w:style>
  <w:style w:type="character" w:customStyle="1" w:styleId="WW8Num7z3">
    <w:name w:val="WW8Num7z3"/>
    <w:rsid w:val="00310CB7"/>
  </w:style>
  <w:style w:type="character" w:customStyle="1" w:styleId="WW8Num7z4">
    <w:name w:val="WW8Num7z4"/>
    <w:rsid w:val="00310CB7"/>
  </w:style>
  <w:style w:type="character" w:customStyle="1" w:styleId="WW8Num7z5">
    <w:name w:val="WW8Num7z5"/>
    <w:rsid w:val="00310CB7"/>
  </w:style>
  <w:style w:type="character" w:customStyle="1" w:styleId="WW8Num7z6">
    <w:name w:val="WW8Num7z6"/>
    <w:rsid w:val="00310CB7"/>
  </w:style>
  <w:style w:type="character" w:customStyle="1" w:styleId="WW8Num7z7">
    <w:name w:val="WW8Num7z7"/>
    <w:rsid w:val="00310CB7"/>
  </w:style>
  <w:style w:type="character" w:customStyle="1" w:styleId="WW8Num7z8">
    <w:name w:val="WW8Num7z8"/>
    <w:rsid w:val="00310CB7"/>
  </w:style>
  <w:style w:type="character" w:customStyle="1" w:styleId="WW8Num8z0">
    <w:name w:val="WW8Num8z0"/>
    <w:rsid w:val="00310CB7"/>
    <w:rPr>
      <w:rFonts w:eastAsia="Tahoma" w:cs="Arial"/>
      <w:strike w:val="0"/>
      <w:dstrike w:val="0"/>
      <w:color w:val="000000"/>
      <w:spacing w:val="5"/>
      <w:w w:val="100"/>
      <w:position w:val="0"/>
      <w:sz w:val="19"/>
      <w:vertAlign w:val="baseline"/>
      <w:lang w:val="en-US"/>
    </w:rPr>
  </w:style>
  <w:style w:type="character" w:customStyle="1" w:styleId="WW8Num8z1">
    <w:name w:val="WW8Num8z1"/>
    <w:rsid w:val="00310CB7"/>
  </w:style>
  <w:style w:type="character" w:customStyle="1" w:styleId="WW8Num8z2">
    <w:name w:val="WW8Num8z2"/>
    <w:rsid w:val="00310CB7"/>
  </w:style>
  <w:style w:type="character" w:customStyle="1" w:styleId="WW8Num8z3">
    <w:name w:val="WW8Num8z3"/>
    <w:rsid w:val="00310CB7"/>
  </w:style>
  <w:style w:type="character" w:customStyle="1" w:styleId="WW8Num8z4">
    <w:name w:val="WW8Num8z4"/>
    <w:rsid w:val="00310CB7"/>
  </w:style>
  <w:style w:type="character" w:customStyle="1" w:styleId="WW8Num8z5">
    <w:name w:val="WW8Num8z5"/>
    <w:rsid w:val="00310CB7"/>
  </w:style>
  <w:style w:type="character" w:customStyle="1" w:styleId="WW8Num8z6">
    <w:name w:val="WW8Num8z6"/>
    <w:rsid w:val="00310CB7"/>
  </w:style>
  <w:style w:type="character" w:customStyle="1" w:styleId="WW8Num8z7">
    <w:name w:val="WW8Num8z7"/>
    <w:rsid w:val="00310CB7"/>
  </w:style>
  <w:style w:type="character" w:customStyle="1" w:styleId="WW8Num8z8">
    <w:name w:val="WW8Num8z8"/>
    <w:rsid w:val="00310CB7"/>
  </w:style>
  <w:style w:type="character" w:customStyle="1" w:styleId="WW8Num9z0">
    <w:name w:val="WW8Num9z0"/>
    <w:rsid w:val="00310CB7"/>
    <w:rPr>
      <w:rFonts w:ascii="Symbol" w:hAnsi="Symbol" w:cs="Symbol"/>
      <w:strike w:val="0"/>
      <w:dstrike w:val="0"/>
      <w:color w:val="000000"/>
      <w:spacing w:val="5"/>
      <w:w w:val="100"/>
      <w:position w:val="0"/>
      <w:sz w:val="19"/>
      <w:vertAlign w:val="baseline"/>
      <w:lang w:val="en-US"/>
    </w:rPr>
  </w:style>
  <w:style w:type="character" w:customStyle="1" w:styleId="WW8Num9z1">
    <w:name w:val="WW8Num9z1"/>
    <w:rsid w:val="00310CB7"/>
  </w:style>
  <w:style w:type="character" w:customStyle="1" w:styleId="WW8Num9z2">
    <w:name w:val="WW8Num9z2"/>
    <w:rsid w:val="00310CB7"/>
  </w:style>
  <w:style w:type="character" w:customStyle="1" w:styleId="WW8Num9z3">
    <w:name w:val="WW8Num9z3"/>
    <w:rsid w:val="00310CB7"/>
  </w:style>
  <w:style w:type="character" w:customStyle="1" w:styleId="WW8Num9z4">
    <w:name w:val="WW8Num9z4"/>
    <w:rsid w:val="00310CB7"/>
  </w:style>
  <w:style w:type="character" w:customStyle="1" w:styleId="WW8Num9z5">
    <w:name w:val="WW8Num9z5"/>
    <w:rsid w:val="00310CB7"/>
  </w:style>
  <w:style w:type="character" w:customStyle="1" w:styleId="WW8Num9z6">
    <w:name w:val="WW8Num9z6"/>
    <w:rsid w:val="00310CB7"/>
  </w:style>
  <w:style w:type="character" w:customStyle="1" w:styleId="WW8Num9z7">
    <w:name w:val="WW8Num9z7"/>
    <w:rsid w:val="00310CB7"/>
  </w:style>
  <w:style w:type="character" w:customStyle="1" w:styleId="WW8Num9z8">
    <w:name w:val="WW8Num9z8"/>
    <w:rsid w:val="00310CB7"/>
  </w:style>
  <w:style w:type="character" w:customStyle="1" w:styleId="WW8Num10z0">
    <w:name w:val="WW8Num10z0"/>
    <w:rsid w:val="00310CB7"/>
    <w:rPr>
      <w:rFonts w:eastAsia="Tahoma" w:cs="Arial"/>
      <w:b/>
      <w:strike w:val="0"/>
      <w:dstrike w:val="0"/>
      <w:color w:val="000000"/>
      <w:spacing w:val="1"/>
      <w:w w:val="100"/>
      <w:position w:val="0"/>
      <w:sz w:val="17"/>
      <w:vertAlign w:val="baseline"/>
      <w:lang w:val="en-US"/>
    </w:rPr>
  </w:style>
  <w:style w:type="character" w:customStyle="1" w:styleId="WW8Num10z1">
    <w:name w:val="WW8Num10z1"/>
    <w:rsid w:val="00310CB7"/>
  </w:style>
  <w:style w:type="character" w:customStyle="1" w:styleId="WW8Num10z2">
    <w:name w:val="WW8Num10z2"/>
    <w:rsid w:val="00310CB7"/>
  </w:style>
  <w:style w:type="character" w:customStyle="1" w:styleId="WW8Num10z3">
    <w:name w:val="WW8Num10z3"/>
    <w:rsid w:val="00310CB7"/>
  </w:style>
  <w:style w:type="character" w:customStyle="1" w:styleId="WW8Num10z4">
    <w:name w:val="WW8Num10z4"/>
    <w:rsid w:val="00310CB7"/>
  </w:style>
  <w:style w:type="character" w:customStyle="1" w:styleId="WW8Num10z5">
    <w:name w:val="WW8Num10z5"/>
    <w:rsid w:val="00310CB7"/>
  </w:style>
  <w:style w:type="character" w:customStyle="1" w:styleId="WW8Num10z6">
    <w:name w:val="WW8Num10z6"/>
    <w:rsid w:val="00310CB7"/>
  </w:style>
  <w:style w:type="character" w:customStyle="1" w:styleId="WW8Num10z7">
    <w:name w:val="WW8Num10z7"/>
    <w:rsid w:val="00310CB7"/>
  </w:style>
  <w:style w:type="character" w:customStyle="1" w:styleId="WW8Num10z8">
    <w:name w:val="WW8Num10z8"/>
    <w:rsid w:val="00310CB7"/>
  </w:style>
  <w:style w:type="character" w:customStyle="1" w:styleId="WW8Num11z0">
    <w:name w:val="WW8Num11z0"/>
    <w:rsid w:val="00310CB7"/>
    <w:rPr>
      <w:rFonts w:ascii="Arial" w:eastAsia="Tahoma" w:hAnsi="Arial" w:cs="Arial"/>
      <w:strike w:val="0"/>
      <w:dstrike w:val="0"/>
      <w:color w:val="000000"/>
      <w:spacing w:val="0"/>
      <w:w w:val="100"/>
      <w:position w:val="0"/>
      <w:sz w:val="19"/>
      <w:szCs w:val="20"/>
      <w:u w:val="single"/>
      <w:vertAlign w:val="baseline"/>
      <w:lang w:val="en-US"/>
    </w:rPr>
  </w:style>
  <w:style w:type="character" w:customStyle="1" w:styleId="WW8Num11z1">
    <w:name w:val="WW8Num11z1"/>
    <w:rsid w:val="00310CB7"/>
  </w:style>
  <w:style w:type="character" w:customStyle="1" w:styleId="WW8Num11z2">
    <w:name w:val="WW8Num11z2"/>
    <w:rsid w:val="00310CB7"/>
  </w:style>
  <w:style w:type="character" w:customStyle="1" w:styleId="WW8Num11z3">
    <w:name w:val="WW8Num11z3"/>
    <w:rsid w:val="00310CB7"/>
  </w:style>
  <w:style w:type="character" w:customStyle="1" w:styleId="WW8Num11z4">
    <w:name w:val="WW8Num11z4"/>
    <w:rsid w:val="00310CB7"/>
  </w:style>
  <w:style w:type="character" w:customStyle="1" w:styleId="WW8Num11z5">
    <w:name w:val="WW8Num11z5"/>
    <w:rsid w:val="00310CB7"/>
  </w:style>
  <w:style w:type="character" w:customStyle="1" w:styleId="WW8Num11z6">
    <w:name w:val="WW8Num11z6"/>
    <w:rsid w:val="00310CB7"/>
  </w:style>
  <w:style w:type="character" w:customStyle="1" w:styleId="WW8Num11z7">
    <w:name w:val="WW8Num11z7"/>
    <w:rsid w:val="00310CB7"/>
  </w:style>
  <w:style w:type="character" w:customStyle="1" w:styleId="WW8Num11z8">
    <w:name w:val="WW8Num11z8"/>
    <w:rsid w:val="00310CB7"/>
  </w:style>
  <w:style w:type="character" w:customStyle="1" w:styleId="WW8Num12z0">
    <w:name w:val="WW8Num12z0"/>
    <w:rsid w:val="00310CB7"/>
    <w:rPr>
      <w:rFonts w:ascii="Symbol" w:hAnsi="Symbol" w:cs="Symbol"/>
      <w:strike w:val="0"/>
      <w:dstrike w:val="0"/>
      <w:color w:val="000000"/>
      <w:spacing w:val="0"/>
      <w:w w:val="100"/>
      <w:position w:val="0"/>
      <w:sz w:val="19"/>
      <w:vertAlign w:val="baseline"/>
      <w:lang w:val="en-US"/>
    </w:rPr>
  </w:style>
  <w:style w:type="character" w:customStyle="1" w:styleId="WW8Num12z1">
    <w:name w:val="WW8Num12z1"/>
    <w:rsid w:val="00310CB7"/>
  </w:style>
  <w:style w:type="character" w:customStyle="1" w:styleId="WW8Num12z2">
    <w:name w:val="WW8Num12z2"/>
    <w:rsid w:val="00310CB7"/>
  </w:style>
  <w:style w:type="character" w:customStyle="1" w:styleId="WW8Num12z3">
    <w:name w:val="WW8Num12z3"/>
    <w:rsid w:val="00310CB7"/>
  </w:style>
  <w:style w:type="character" w:customStyle="1" w:styleId="WW8Num12z4">
    <w:name w:val="WW8Num12z4"/>
    <w:rsid w:val="00310CB7"/>
  </w:style>
  <w:style w:type="character" w:customStyle="1" w:styleId="WW8Num12z5">
    <w:name w:val="WW8Num12z5"/>
    <w:rsid w:val="00310CB7"/>
  </w:style>
  <w:style w:type="character" w:customStyle="1" w:styleId="WW8Num12z6">
    <w:name w:val="WW8Num12z6"/>
    <w:rsid w:val="00310CB7"/>
  </w:style>
  <w:style w:type="character" w:customStyle="1" w:styleId="WW8Num12z7">
    <w:name w:val="WW8Num12z7"/>
    <w:rsid w:val="00310CB7"/>
  </w:style>
  <w:style w:type="character" w:customStyle="1" w:styleId="WW8Num12z8">
    <w:name w:val="WW8Num12z8"/>
    <w:rsid w:val="00310CB7"/>
  </w:style>
  <w:style w:type="character" w:customStyle="1" w:styleId="WW8Num13z0">
    <w:name w:val="WW8Num13z0"/>
    <w:rsid w:val="00310CB7"/>
    <w:rPr>
      <w:rFonts w:ascii="Symbol" w:hAnsi="Symbol" w:cs="OpenSymbol"/>
    </w:rPr>
  </w:style>
  <w:style w:type="character" w:customStyle="1" w:styleId="WW8Num13z1">
    <w:name w:val="WW8Num13z1"/>
    <w:rsid w:val="00310CB7"/>
  </w:style>
  <w:style w:type="character" w:customStyle="1" w:styleId="WW8Num13z2">
    <w:name w:val="WW8Num13z2"/>
    <w:rsid w:val="00310CB7"/>
  </w:style>
  <w:style w:type="character" w:customStyle="1" w:styleId="WW8Num13z3">
    <w:name w:val="WW8Num13z3"/>
    <w:rsid w:val="00310CB7"/>
  </w:style>
  <w:style w:type="character" w:customStyle="1" w:styleId="WW8Num13z4">
    <w:name w:val="WW8Num13z4"/>
    <w:rsid w:val="00310CB7"/>
  </w:style>
  <w:style w:type="character" w:customStyle="1" w:styleId="WW8Num13z5">
    <w:name w:val="WW8Num13z5"/>
    <w:rsid w:val="00310CB7"/>
  </w:style>
  <w:style w:type="character" w:customStyle="1" w:styleId="WW8Num13z6">
    <w:name w:val="WW8Num13z6"/>
    <w:rsid w:val="00310CB7"/>
  </w:style>
  <w:style w:type="character" w:customStyle="1" w:styleId="WW8Num13z7">
    <w:name w:val="WW8Num13z7"/>
    <w:rsid w:val="00310CB7"/>
  </w:style>
  <w:style w:type="character" w:customStyle="1" w:styleId="WW8Num13z8">
    <w:name w:val="WW8Num13z8"/>
    <w:rsid w:val="00310CB7"/>
  </w:style>
  <w:style w:type="character" w:customStyle="1" w:styleId="WW8Num14z0">
    <w:name w:val="WW8Num14z0"/>
    <w:rsid w:val="00310CB7"/>
    <w:rPr>
      <w:rFonts w:ascii="Symbol" w:hAnsi="Symbol" w:cs="OpenSymbol"/>
    </w:rPr>
  </w:style>
  <w:style w:type="character" w:customStyle="1" w:styleId="WW8Num15z0">
    <w:name w:val="WW8Num15z0"/>
    <w:rsid w:val="00310CB7"/>
    <w:rPr>
      <w:rFonts w:ascii="Arial" w:hAnsi="Arial" w:cs="Arial"/>
      <w:b/>
      <w:bCs/>
      <w:sz w:val="20"/>
      <w:szCs w:val="20"/>
      <w:lang w:val="it-IT"/>
    </w:rPr>
  </w:style>
  <w:style w:type="character" w:customStyle="1" w:styleId="WW8Num16z0">
    <w:name w:val="WW8Num16z0"/>
    <w:rsid w:val="00310CB7"/>
    <w:rPr>
      <w:rFonts w:ascii="Symbol" w:hAnsi="Symbol" w:cs="OpenSymbol"/>
    </w:rPr>
  </w:style>
  <w:style w:type="character" w:customStyle="1" w:styleId="WW8Num16z1">
    <w:name w:val="WW8Num16z1"/>
    <w:rsid w:val="00310CB7"/>
  </w:style>
  <w:style w:type="character" w:customStyle="1" w:styleId="WW8Num16z2">
    <w:name w:val="WW8Num16z2"/>
    <w:rsid w:val="00310CB7"/>
  </w:style>
  <w:style w:type="character" w:customStyle="1" w:styleId="WW8Num16z3">
    <w:name w:val="WW8Num16z3"/>
    <w:rsid w:val="00310CB7"/>
  </w:style>
  <w:style w:type="character" w:customStyle="1" w:styleId="WW8Num16z4">
    <w:name w:val="WW8Num16z4"/>
    <w:rsid w:val="00310CB7"/>
  </w:style>
  <w:style w:type="character" w:customStyle="1" w:styleId="WW8Num16z5">
    <w:name w:val="WW8Num16z5"/>
    <w:rsid w:val="00310CB7"/>
  </w:style>
  <w:style w:type="character" w:customStyle="1" w:styleId="WW8Num16z6">
    <w:name w:val="WW8Num16z6"/>
    <w:rsid w:val="00310CB7"/>
  </w:style>
  <w:style w:type="character" w:customStyle="1" w:styleId="WW8Num16z7">
    <w:name w:val="WW8Num16z7"/>
    <w:rsid w:val="00310CB7"/>
  </w:style>
  <w:style w:type="character" w:customStyle="1" w:styleId="WW8Num16z8">
    <w:name w:val="WW8Num16z8"/>
    <w:rsid w:val="00310CB7"/>
  </w:style>
  <w:style w:type="character" w:customStyle="1" w:styleId="WW8Num17z0">
    <w:name w:val="WW8Num17z0"/>
    <w:rsid w:val="00310CB7"/>
    <w:rPr>
      <w:rFonts w:ascii="Arial" w:hAnsi="Arial" w:cs="Arial"/>
      <w:b/>
      <w:bCs/>
      <w:sz w:val="20"/>
      <w:szCs w:val="20"/>
    </w:rPr>
  </w:style>
  <w:style w:type="character" w:customStyle="1" w:styleId="WW8Num18z0">
    <w:name w:val="WW8Num18z0"/>
    <w:rsid w:val="00310CB7"/>
    <w:rPr>
      <w:rFonts w:ascii="Symbol" w:hAnsi="Symbol" w:cs="OpenSymbol"/>
    </w:rPr>
  </w:style>
  <w:style w:type="character" w:customStyle="1" w:styleId="WW8Num18z2">
    <w:name w:val="WW8Num18z2"/>
    <w:rsid w:val="00310CB7"/>
  </w:style>
  <w:style w:type="character" w:customStyle="1" w:styleId="WW8Num18z3">
    <w:name w:val="WW8Num18z3"/>
    <w:rsid w:val="00310CB7"/>
  </w:style>
  <w:style w:type="character" w:customStyle="1" w:styleId="WW8Num18z4">
    <w:name w:val="WW8Num18z4"/>
    <w:rsid w:val="00310CB7"/>
  </w:style>
  <w:style w:type="character" w:customStyle="1" w:styleId="WW8Num18z5">
    <w:name w:val="WW8Num18z5"/>
    <w:rsid w:val="00310CB7"/>
  </w:style>
  <w:style w:type="character" w:customStyle="1" w:styleId="WW8Num18z6">
    <w:name w:val="WW8Num18z6"/>
    <w:rsid w:val="00310CB7"/>
  </w:style>
  <w:style w:type="character" w:customStyle="1" w:styleId="WW8Num18z7">
    <w:name w:val="WW8Num18z7"/>
    <w:rsid w:val="00310CB7"/>
  </w:style>
  <w:style w:type="character" w:customStyle="1" w:styleId="WW8Num18z8">
    <w:name w:val="WW8Num18z8"/>
    <w:rsid w:val="00310CB7"/>
  </w:style>
  <w:style w:type="character" w:customStyle="1" w:styleId="WW8Num19z0">
    <w:name w:val="WW8Num19z0"/>
    <w:rsid w:val="00310CB7"/>
    <w:rPr>
      <w:rFonts w:ascii="Arial" w:hAnsi="Arial" w:cs="Arial"/>
      <w:b/>
      <w:bCs/>
      <w:sz w:val="20"/>
      <w:szCs w:val="20"/>
    </w:rPr>
  </w:style>
  <w:style w:type="character" w:customStyle="1" w:styleId="WW8Num19z1">
    <w:name w:val="WW8Num19z1"/>
    <w:rsid w:val="00310CB7"/>
  </w:style>
  <w:style w:type="character" w:customStyle="1" w:styleId="WW8Num19z2">
    <w:name w:val="WW8Num19z2"/>
    <w:rsid w:val="00310CB7"/>
  </w:style>
  <w:style w:type="character" w:customStyle="1" w:styleId="WW8Num19z3">
    <w:name w:val="WW8Num19z3"/>
    <w:rsid w:val="00310CB7"/>
  </w:style>
  <w:style w:type="character" w:customStyle="1" w:styleId="WW8Num19z4">
    <w:name w:val="WW8Num19z4"/>
    <w:rsid w:val="00310CB7"/>
  </w:style>
  <w:style w:type="character" w:customStyle="1" w:styleId="WW8Num19z5">
    <w:name w:val="WW8Num19z5"/>
    <w:rsid w:val="00310CB7"/>
  </w:style>
  <w:style w:type="character" w:customStyle="1" w:styleId="WW8Num19z6">
    <w:name w:val="WW8Num19z6"/>
    <w:rsid w:val="00310CB7"/>
  </w:style>
  <w:style w:type="character" w:customStyle="1" w:styleId="WW8Num19z7">
    <w:name w:val="WW8Num19z7"/>
    <w:rsid w:val="00310CB7"/>
  </w:style>
  <w:style w:type="character" w:customStyle="1" w:styleId="WW8Num19z8">
    <w:name w:val="WW8Num19z8"/>
    <w:rsid w:val="00310CB7"/>
  </w:style>
  <w:style w:type="character" w:customStyle="1" w:styleId="WW8Num20z0">
    <w:name w:val="WW8Num20z0"/>
    <w:rsid w:val="00310CB7"/>
    <w:rPr>
      <w:rFonts w:ascii="Arial" w:eastAsia="Arial" w:hAnsi="Arial" w:cs="Arial"/>
      <w:b/>
      <w:bCs/>
      <w:color w:val="auto"/>
      <w:spacing w:val="4"/>
      <w:sz w:val="20"/>
      <w:szCs w:val="20"/>
      <w:shd w:val="clear" w:color="auto" w:fill="auto"/>
    </w:rPr>
  </w:style>
  <w:style w:type="character" w:customStyle="1" w:styleId="WW8Num21z0">
    <w:name w:val="WW8Num21z0"/>
    <w:rsid w:val="00310CB7"/>
    <w:rPr>
      <w:rFonts w:ascii="Arial" w:eastAsia="Tahoma" w:hAnsi="Arial" w:cs="Arial"/>
      <w:b/>
      <w:bCs/>
      <w:color w:val="000000"/>
      <w:spacing w:val="4"/>
      <w:sz w:val="20"/>
      <w:szCs w:val="20"/>
    </w:rPr>
  </w:style>
  <w:style w:type="character" w:customStyle="1" w:styleId="WW8Num22z0">
    <w:name w:val="WW8Num22z0"/>
    <w:rsid w:val="00310CB7"/>
    <w:rPr>
      <w:rFonts w:ascii="Arial" w:eastAsia="Tahoma" w:hAnsi="Arial" w:cs="Arial"/>
      <w:b/>
      <w:bCs/>
      <w:color w:val="auto"/>
      <w:spacing w:val="4"/>
      <w:sz w:val="20"/>
      <w:szCs w:val="20"/>
      <w:shd w:val="clear" w:color="auto" w:fill="FFFF99"/>
    </w:rPr>
  </w:style>
  <w:style w:type="character" w:customStyle="1" w:styleId="WW8Num22z2">
    <w:name w:val="WW8Num22z2"/>
    <w:rsid w:val="00310CB7"/>
  </w:style>
  <w:style w:type="character" w:customStyle="1" w:styleId="WW8Num22z3">
    <w:name w:val="WW8Num22z3"/>
    <w:rsid w:val="00310CB7"/>
  </w:style>
  <w:style w:type="character" w:customStyle="1" w:styleId="WW8Num22z4">
    <w:name w:val="WW8Num22z4"/>
    <w:rsid w:val="00310CB7"/>
  </w:style>
  <w:style w:type="character" w:customStyle="1" w:styleId="WW8Num22z5">
    <w:name w:val="WW8Num22z5"/>
    <w:rsid w:val="00310CB7"/>
  </w:style>
  <w:style w:type="character" w:customStyle="1" w:styleId="WW8Num22z6">
    <w:name w:val="WW8Num22z6"/>
    <w:rsid w:val="00310CB7"/>
  </w:style>
  <w:style w:type="character" w:customStyle="1" w:styleId="WW8Num22z7">
    <w:name w:val="WW8Num22z7"/>
    <w:rsid w:val="00310CB7"/>
  </w:style>
  <w:style w:type="character" w:customStyle="1" w:styleId="WW8Num22z8">
    <w:name w:val="WW8Num22z8"/>
    <w:rsid w:val="00310CB7"/>
  </w:style>
  <w:style w:type="character" w:customStyle="1" w:styleId="WW8Num23z0">
    <w:name w:val="WW8Num23z0"/>
    <w:rsid w:val="00310CB7"/>
    <w:rPr>
      <w:rFonts w:ascii="Symbol" w:eastAsia="Tahoma" w:hAnsi="Symbol" w:cs="OpenSymbol"/>
      <w:color w:val="auto"/>
      <w:spacing w:val="4"/>
      <w:sz w:val="20"/>
      <w:szCs w:val="20"/>
      <w:shd w:val="clear" w:color="auto" w:fill="FFFF99"/>
    </w:rPr>
  </w:style>
  <w:style w:type="character" w:customStyle="1" w:styleId="WW8Num23z1">
    <w:name w:val="WW8Num23z1"/>
    <w:rsid w:val="00310CB7"/>
  </w:style>
  <w:style w:type="character" w:customStyle="1" w:styleId="WW8Num23z2">
    <w:name w:val="WW8Num23z2"/>
    <w:rsid w:val="00310CB7"/>
  </w:style>
  <w:style w:type="character" w:customStyle="1" w:styleId="WW8Num23z3">
    <w:name w:val="WW8Num23z3"/>
    <w:rsid w:val="00310CB7"/>
  </w:style>
  <w:style w:type="character" w:customStyle="1" w:styleId="WW8Num23z4">
    <w:name w:val="WW8Num23z4"/>
    <w:rsid w:val="00310CB7"/>
  </w:style>
  <w:style w:type="character" w:customStyle="1" w:styleId="WW8Num23z5">
    <w:name w:val="WW8Num23z5"/>
    <w:rsid w:val="00310CB7"/>
  </w:style>
  <w:style w:type="character" w:customStyle="1" w:styleId="WW8Num23z6">
    <w:name w:val="WW8Num23z6"/>
    <w:rsid w:val="00310CB7"/>
  </w:style>
  <w:style w:type="character" w:customStyle="1" w:styleId="WW8Num23z7">
    <w:name w:val="WW8Num23z7"/>
    <w:rsid w:val="00310CB7"/>
  </w:style>
  <w:style w:type="character" w:customStyle="1" w:styleId="WW8Num23z8">
    <w:name w:val="WW8Num23z8"/>
    <w:rsid w:val="00310CB7"/>
  </w:style>
  <w:style w:type="character" w:customStyle="1" w:styleId="WW8Num24z0">
    <w:name w:val="WW8Num24z0"/>
    <w:rsid w:val="00310CB7"/>
    <w:rPr>
      <w:rFonts w:ascii="Arial" w:hAnsi="Arial" w:cs="Arial"/>
      <w:b/>
      <w:bCs/>
      <w:sz w:val="20"/>
      <w:szCs w:val="20"/>
    </w:rPr>
  </w:style>
  <w:style w:type="character" w:customStyle="1" w:styleId="WW8Num25z0">
    <w:name w:val="WW8Num25z0"/>
    <w:rsid w:val="00310CB7"/>
    <w:rPr>
      <w:rFonts w:ascii="Arial" w:hAnsi="Arial" w:cs="Arial"/>
      <w:b/>
      <w:bCs/>
      <w:sz w:val="20"/>
      <w:szCs w:val="20"/>
    </w:rPr>
  </w:style>
  <w:style w:type="character" w:customStyle="1" w:styleId="WW8Num25z1">
    <w:name w:val="WW8Num25z1"/>
    <w:rsid w:val="00310CB7"/>
  </w:style>
  <w:style w:type="character" w:customStyle="1" w:styleId="WW8Num25z2">
    <w:name w:val="WW8Num25z2"/>
    <w:rsid w:val="00310CB7"/>
  </w:style>
  <w:style w:type="character" w:customStyle="1" w:styleId="WW8Num25z3">
    <w:name w:val="WW8Num25z3"/>
    <w:rsid w:val="00310CB7"/>
  </w:style>
  <w:style w:type="character" w:customStyle="1" w:styleId="WW8Num25z4">
    <w:name w:val="WW8Num25z4"/>
    <w:rsid w:val="00310CB7"/>
  </w:style>
  <w:style w:type="character" w:customStyle="1" w:styleId="WW8Num25z5">
    <w:name w:val="WW8Num25z5"/>
    <w:rsid w:val="00310CB7"/>
  </w:style>
  <w:style w:type="character" w:customStyle="1" w:styleId="WW8Num25z6">
    <w:name w:val="WW8Num25z6"/>
    <w:rsid w:val="00310CB7"/>
  </w:style>
  <w:style w:type="character" w:customStyle="1" w:styleId="WW8Num25z7">
    <w:name w:val="WW8Num25z7"/>
    <w:rsid w:val="00310CB7"/>
  </w:style>
  <w:style w:type="character" w:customStyle="1" w:styleId="WW8Num25z8">
    <w:name w:val="WW8Num25z8"/>
    <w:rsid w:val="00310CB7"/>
  </w:style>
  <w:style w:type="character" w:customStyle="1" w:styleId="WW8Num24z1">
    <w:name w:val="WW8Num24z1"/>
    <w:rsid w:val="00310CB7"/>
  </w:style>
  <w:style w:type="character" w:customStyle="1" w:styleId="WW8Num24z2">
    <w:name w:val="WW8Num24z2"/>
    <w:rsid w:val="00310CB7"/>
  </w:style>
  <w:style w:type="character" w:customStyle="1" w:styleId="WW8Num24z3">
    <w:name w:val="WW8Num24z3"/>
    <w:rsid w:val="00310CB7"/>
  </w:style>
  <w:style w:type="character" w:customStyle="1" w:styleId="WW8Num24z4">
    <w:name w:val="WW8Num24z4"/>
    <w:rsid w:val="00310CB7"/>
  </w:style>
  <w:style w:type="character" w:customStyle="1" w:styleId="WW8Num24z5">
    <w:name w:val="WW8Num24z5"/>
    <w:rsid w:val="00310CB7"/>
  </w:style>
  <w:style w:type="character" w:customStyle="1" w:styleId="WW8Num24z6">
    <w:name w:val="WW8Num24z6"/>
    <w:rsid w:val="00310CB7"/>
  </w:style>
  <w:style w:type="character" w:customStyle="1" w:styleId="WW8Num24z7">
    <w:name w:val="WW8Num24z7"/>
    <w:rsid w:val="00310CB7"/>
  </w:style>
  <w:style w:type="character" w:customStyle="1" w:styleId="WW8Num24z8">
    <w:name w:val="WW8Num24z8"/>
    <w:rsid w:val="00310CB7"/>
  </w:style>
  <w:style w:type="character" w:customStyle="1" w:styleId="WW8Num26z0">
    <w:name w:val="WW8Num26z0"/>
    <w:rsid w:val="00310CB7"/>
    <w:rPr>
      <w:rFonts w:ascii="Symbol" w:hAnsi="Symbol" w:cs="OpenSymbol"/>
    </w:rPr>
  </w:style>
  <w:style w:type="character" w:customStyle="1" w:styleId="WW8Num26z1">
    <w:name w:val="WW8Num26z1"/>
    <w:rsid w:val="00310CB7"/>
  </w:style>
  <w:style w:type="character" w:customStyle="1" w:styleId="WW8Num26z2">
    <w:name w:val="WW8Num26z2"/>
    <w:rsid w:val="00310CB7"/>
  </w:style>
  <w:style w:type="character" w:customStyle="1" w:styleId="WW8Num26z3">
    <w:name w:val="WW8Num26z3"/>
    <w:rsid w:val="00310CB7"/>
  </w:style>
  <w:style w:type="character" w:customStyle="1" w:styleId="WW8Num26z4">
    <w:name w:val="WW8Num26z4"/>
    <w:rsid w:val="00310CB7"/>
  </w:style>
  <w:style w:type="character" w:customStyle="1" w:styleId="WW8Num26z5">
    <w:name w:val="WW8Num26z5"/>
    <w:rsid w:val="00310CB7"/>
  </w:style>
  <w:style w:type="character" w:customStyle="1" w:styleId="WW8Num26z6">
    <w:name w:val="WW8Num26z6"/>
    <w:rsid w:val="00310CB7"/>
  </w:style>
  <w:style w:type="character" w:customStyle="1" w:styleId="WW8Num26z7">
    <w:name w:val="WW8Num26z7"/>
    <w:rsid w:val="00310CB7"/>
  </w:style>
  <w:style w:type="character" w:customStyle="1" w:styleId="WW8Num26z8">
    <w:name w:val="WW8Num26z8"/>
    <w:rsid w:val="00310CB7"/>
  </w:style>
  <w:style w:type="character" w:customStyle="1" w:styleId="WW8Num20z1">
    <w:name w:val="WW8Num20z1"/>
    <w:rsid w:val="00310CB7"/>
  </w:style>
  <w:style w:type="character" w:customStyle="1" w:styleId="WW8Num20z2">
    <w:name w:val="WW8Num20z2"/>
    <w:rsid w:val="00310CB7"/>
  </w:style>
  <w:style w:type="character" w:customStyle="1" w:styleId="WW8Num20z3">
    <w:name w:val="WW8Num20z3"/>
    <w:rsid w:val="00310CB7"/>
  </w:style>
  <w:style w:type="character" w:customStyle="1" w:styleId="WW8Num20z4">
    <w:name w:val="WW8Num20z4"/>
    <w:rsid w:val="00310CB7"/>
  </w:style>
  <w:style w:type="character" w:customStyle="1" w:styleId="WW8Num20z5">
    <w:name w:val="WW8Num20z5"/>
    <w:rsid w:val="00310CB7"/>
  </w:style>
  <w:style w:type="character" w:customStyle="1" w:styleId="WW8Num20z6">
    <w:name w:val="WW8Num20z6"/>
    <w:rsid w:val="00310CB7"/>
  </w:style>
  <w:style w:type="character" w:customStyle="1" w:styleId="WW8Num20z7">
    <w:name w:val="WW8Num20z7"/>
    <w:rsid w:val="00310CB7"/>
  </w:style>
  <w:style w:type="character" w:customStyle="1" w:styleId="WW8Num20z8">
    <w:name w:val="WW8Num20z8"/>
    <w:rsid w:val="00310CB7"/>
  </w:style>
  <w:style w:type="character" w:customStyle="1" w:styleId="WW8Num14z1">
    <w:name w:val="WW8Num14z1"/>
    <w:rsid w:val="00310CB7"/>
  </w:style>
  <w:style w:type="character" w:customStyle="1" w:styleId="WW8Num14z2">
    <w:name w:val="WW8Num14z2"/>
    <w:rsid w:val="00310CB7"/>
  </w:style>
  <w:style w:type="character" w:customStyle="1" w:styleId="WW8Num14z3">
    <w:name w:val="WW8Num14z3"/>
    <w:rsid w:val="00310CB7"/>
  </w:style>
  <w:style w:type="character" w:customStyle="1" w:styleId="WW8Num14z4">
    <w:name w:val="WW8Num14z4"/>
    <w:rsid w:val="00310CB7"/>
  </w:style>
  <w:style w:type="character" w:customStyle="1" w:styleId="WW8Num14z5">
    <w:name w:val="WW8Num14z5"/>
    <w:rsid w:val="00310CB7"/>
  </w:style>
  <w:style w:type="character" w:customStyle="1" w:styleId="WW8Num14z6">
    <w:name w:val="WW8Num14z6"/>
    <w:rsid w:val="00310CB7"/>
  </w:style>
  <w:style w:type="character" w:customStyle="1" w:styleId="WW8Num14z7">
    <w:name w:val="WW8Num14z7"/>
    <w:rsid w:val="00310CB7"/>
  </w:style>
  <w:style w:type="character" w:customStyle="1" w:styleId="WW8Num14z8">
    <w:name w:val="WW8Num14z8"/>
    <w:rsid w:val="00310CB7"/>
  </w:style>
  <w:style w:type="character" w:customStyle="1" w:styleId="WW8Num15z1">
    <w:name w:val="WW8Num15z1"/>
    <w:rsid w:val="00310CB7"/>
  </w:style>
  <w:style w:type="character" w:customStyle="1" w:styleId="WW8Num15z2">
    <w:name w:val="WW8Num15z2"/>
    <w:rsid w:val="00310CB7"/>
  </w:style>
  <w:style w:type="character" w:customStyle="1" w:styleId="WW8Num15z3">
    <w:name w:val="WW8Num15z3"/>
    <w:rsid w:val="00310CB7"/>
  </w:style>
  <w:style w:type="character" w:customStyle="1" w:styleId="WW8Num15z4">
    <w:name w:val="WW8Num15z4"/>
    <w:rsid w:val="00310CB7"/>
  </w:style>
  <w:style w:type="character" w:customStyle="1" w:styleId="WW8Num15z5">
    <w:name w:val="WW8Num15z5"/>
    <w:rsid w:val="00310CB7"/>
  </w:style>
  <w:style w:type="character" w:customStyle="1" w:styleId="WW8Num15z6">
    <w:name w:val="WW8Num15z6"/>
    <w:rsid w:val="00310CB7"/>
  </w:style>
  <w:style w:type="character" w:customStyle="1" w:styleId="WW8Num15z7">
    <w:name w:val="WW8Num15z7"/>
    <w:rsid w:val="00310CB7"/>
  </w:style>
  <w:style w:type="character" w:customStyle="1" w:styleId="WW8Num15z8">
    <w:name w:val="WW8Num15z8"/>
    <w:rsid w:val="00310CB7"/>
  </w:style>
  <w:style w:type="character" w:customStyle="1" w:styleId="WW8Num18z1">
    <w:name w:val="WW8Num18z1"/>
    <w:rsid w:val="00310CB7"/>
  </w:style>
  <w:style w:type="character" w:customStyle="1" w:styleId="WW8Num21z1">
    <w:name w:val="WW8Num21z1"/>
    <w:rsid w:val="00310CB7"/>
  </w:style>
  <w:style w:type="character" w:customStyle="1" w:styleId="WW8Num21z2">
    <w:name w:val="WW8Num21z2"/>
    <w:rsid w:val="00310CB7"/>
  </w:style>
  <w:style w:type="character" w:customStyle="1" w:styleId="WW8Num21z3">
    <w:name w:val="WW8Num21z3"/>
    <w:rsid w:val="00310CB7"/>
  </w:style>
  <w:style w:type="character" w:customStyle="1" w:styleId="WW8Num21z4">
    <w:name w:val="WW8Num21z4"/>
    <w:rsid w:val="00310CB7"/>
  </w:style>
  <w:style w:type="character" w:customStyle="1" w:styleId="WW8Num21z5">
    <w:name w:val="WW8Num21z5"/>
    <w:rsid w:val="00310CB7"/>
  </w:style>
  <w:style w:type="character" w:customStyle="1" w:styleId="WW8Num21z6">
    <w:name w:val="WW8Num21z6"/>
    <w:rsid w:val="00310CB7"/>
  </w:style>
  <w:style w:type="character" w:customStyle="1" w:styleId="WW8Num21z7">
    <w:name w:val="WW8Num21z7"/>
    <w:rsid w:val="00310CB7"/>
  </w:style>
  <w:style w:type="character" w:customStyle="1" w:styleId="WW8Num21z8">
    <w:name w:val="WW8Num21z8"/>
    <w:rsid w:val="00310CB7"/>
  </w:style>
  <w:style w:type="character" w:customStyle="1" w:styleId="WW8Num22z1">
    <w:name w:val="WW8Num22z1"/>
    <w:rsid w:val="00310CB7"/>
  </w:style>
  <w:style w:type="character" w:customStyle="1" w:styleId="WW8Num17z1">
    <w:name w:val="WW8Num17z1"/>
    <w:rsid w:val="00310CB7"/>
  </w:style>
  <w:style w:type="character" w:customStyle="1" w:styleId="WW8Num17z2">
    <w:name w:val="WW8Num17z2"/>
    <w:rsid w:val="00310CB7"/>
  </w:style>
  <w:style w:type="character" w:customStyle="1" w:styleId="WW8Num17z3">
    <w:name w:val="WW8Num17z3"/>
    <w:rsid w:val="00310CB7"/>
  </w:style>
  <w:style w:type="character" w:customStyle="1" w:styleId="WW8Num17z4">
    <w:name w:val="WW8Num17z4"/>
    <w:rsid w:val="00310CB7"/>
  </w:style>
  <w:style w:type="character" w:customStyle="1" w:styleId="WW8Num17z5">
    <w:name w:val="WW8Num17z5"/>
    <w:rsid w:val="00310CB7"/>
  </w:style>
  <w:style w:type="character" w:customStyle="1" w:styleId="WW8Num17z6">
    <w:name w:val="WW8Num17z6"/>
    <w:rsid w:val="00310CB7"/>
  </w:style>
  <w:style w:type="character" w:customStyle="1" w:styleId="WW8Num17z7">
    <w:name w:val="WW8Num17z7"/>
    <w:rsid w:val="00310CB7"/>
  </w:style>
  <w:style w:type="character" w:customStyle="1" w:styleId="WW8Num17z8">
    <w:name w:val="WW8Num17z8"/>
    <w:rsid w:val="00310CB7"/>
  </w:style>
  <w:style w:type="character" w:customStyle="1" w:styleId="WW8Num27z0">
    <w:name w:val="WW8Num27z0"/>
    <w:rsid w:val="00310CB7"/>
    <w:rPr>
      <w:rFonts w:ascii="Symbol" w:hAnsi="Symbol" w:cs="OpenSymbol"/>
    </w:rPr>
  </w:style>
  <w:style w:type="character" w:customStyle="1" w:styleId="WW8Num28z0">
    <w:name w:val="WW8Num28z0"/>
    <w:rsid w:val="00310CB7"/>
    <w:rPr>
      <w:rFonts w:ascii="Symbol" w:eastAsia="Arial" w:hAnsi="Symbol" w:cs="OpenSymbol"/>
      <w:color w:val="000000"/>
      <w:spacing w:val="1"/>
      <w:sz w:val="20"/>
      <w:szCs w:val="20"/>
    </w:rPr>
  </w:style>
  <w:style w:type="character" w:customStyle="1" w:styleId="WW8Num29z0">
    <w:name w:val="WW8Num29z0"/>
    <w:rsid w:val="00310CB7"/>
    <w:rPr>
      <w:rFonts w:ascii="Arial" w:hAnsi="Arial" w:cs="Arial"/>
      <w:b/>
      <w:bCs/>
      <w:sz w:val="20"/>
      <w:szCs w:val="20"/>
    </w:rPr>
  </w:style>
  <w:style w:type="character" w:customStyle="1" w:styleId="WW8Num29z2">
    <w:name w:val="WW8Num29z2"/>
    <w:rsid w:val="00310CB7"/>
  </w:style>
  <w:style w:type="character" w:customStyle="1" w:styleId="WW8Num29z3">
    <w:name w:val="WW8Num29z3"/>
    <w:rsid w:val="00310CB7"/>
  </w:style>
  <w:style w:type="character" w:customStyle="1" w:styleId="WW8Num29z4">
    <w:name w:val="WW8Num29z4"/>
    <w:rsid w:val="00310CB7"/>
  </w:style>
  <w:style w:type="character" w:customStyle="1" w:styleId="WW8Num29z5">
    <w:name w:val="WW8Num29z5"/>
    <w:rsid w:val="00310CB7"/>
  </w:style>
  <w:style w:type="character" w:customStyle="1" w:styleId="WW8Num29z6">
    <w:name w:val="WW8Num29z6"/>
    <w:rsid w:val="00310CB7"/>
  </w:style>
  <w:style w:type="character" w:customStyle="1" w:styleId="WW8Num29z7">
    <w:name w:val="WW8Num29z7"/>
    <w:rsid w:val="00310CB7"/>
  </w:style>
  <w:style w:type="character" w:customStyle="1" w:styleId="WW8Num29z8">
    <w:name w:val="WW8Num29z8"/>
    <w:rsid w:val="00310CB7"/>
  </w:style>
  <w:style w:type="character" w:customStyle="1" w:styleId="WW8Num30z0">
    <w:name w:val="WW8Num30z0"/>
    <w:rsid w:val="00310CB7"/>
    <w:rPr>
      <w:rFonts w:ascii="Symbol" w:hAnsi="Symbol" w:cs="OpenSymbol"/>
    </w:rPr>
  </w:style>
  <w:style w:type="character" w:customStyle="1" w:styleId="WW8Num31z0">
    <w:name w:val="WW8Num31z0"/>
    <w:rsid w:val="00310CB7"/>
    <w:rPr>
      <w:rFonts w:ascii="Symbol" w:eastAsia="Arial Narrow" w:hAnsi="Symbol" w:cs="OpenSymbol"/>
      <w:color w:val="000000"/>
      <w:sz w:val="20"/>
      <w:szCs w:val="20"/>
    </w:rPr>
  </w:style>
  <w:style w:type="character" w:customStyle="1" w:styleId="WW8Num32z0">
    <w:name w:val="WW8Num32z0"/>
    <w:rsid w:val="00310CB7"/>
    <w:rPr>
      <w:rFonts w:ascii="Symbol" w:hAnsi="Symbol" w:cs="OpenSymbol"/>
    </w:rPr>
  </w:style>
  <w:style w:type="character" w:customStyle="1" w:styleId="Bullets">
    <w:name w:val="Bullets"/>
    <w:rsid w:val="00310CB7"/>
    <w:rPr>
      <w:rFonts w:ascii="OpenSymbol" w:eastAsia="OpenSymbol" w:hAnsi="OpenSymbol" w:cs="OpenSymbol"/>
    </w:rPr>
  </w:style>
  <w:style w:type="character" w:customStyle="1" w:styleId="NumberingSymbols">
    <w:name w:val="Numbering Symbols"/>
    <w:rsid w:val="00310CB7"/>
    <w:rPr>
      <w:rFonts w:ascii="Arial" w:hAnsi="Arial" w:cs="Arial"/>
      <w:b w:val="0"/>
      <w:bCs w:val="0"/>
      <w:sz w:val="20"/>
      <w:szCs w:val="20"/>
    </w:rPr>
  </w:style>
  <w:style w:type="paragraph" w:customStyle="1" w:styleId="Heading">
    <w:name w:val="Heading"/>
    <w:basedOn w:val="Normale"/>
    <w:next w:val="Corpotesto"/>
    <w:rsid w:val="00310CB7"/>
    <w:pPr>
      <w:keepNext/>
      <w:suppressAutoHyphens/>
      <w:autoSpaceDE/>
      <w:autoSpaceDN/>
      <w:spacing w:before="240" w:after="120"/>
    </w:pPr>
    <w:rPr>
      <w:rFonts w:ascii="Arial" w:eastAsia="Arial Unicode MS" w:hAnsi="Arial" w:cs="Arial Unicode MS"/>
      <w:b w:val="0"/>
      <w:kern w:val="1"/>
      <w:sz w:val="28"/>
      <w:szCs w:val="28"/>
      <w:lang w:eastAsia="hi-IN" w:bidi="hi-IN"/>
    </w:rPr>
  </w:style>
  <w:style w:type="paragraph" w:customStyle="1" w:styleId="Didascalia1">
    <w:name w:val="Didascalia1"/>
    <w:basedOn w:val="Normale"/>
    <w:rsid w:val="00310CB7"/>
    <w:pPr>
      <w:suppressLineNumbers/>
      <w:suppressAutoHyphens/>
      <w:autoSpaceDE/>
      <w:autoSpaceDN/>
      <w:spacing w:before="120" w:after="120"/>
    </w:pPr>
    <w:rPr>
      <w:rFonts w:eastAsia="Arial Unicode MS" w:cs="Arial Unicode MS"/>
      <w:b w:val="0"/>
      <w:i/>
      <w:iCs/>
      <w:kern w:val="1"/>
      <w:szCs w:val="24"/>
      <w:lang w:eastAsia="hi-IN" w:bidi="hi-IN"/>
    </w:rPr>
  </w:style>
  <w:style w:type="paragraph" w:customStyle="1" w:styleId="Index">
    <w:name w:val="Index"/>
    <w:basedOn w:val="Normale"/>
    <w:rsid w:val="00310CB7"/>
    <w:pPr>
      <w:suppressLineNumbers/>
      <w:suppressAutoHyphens/>
      <w:autoSpaceDE/>
      <w:autoSpaceDN/>
    </w:pPr>
    <w:rPr>
      <w:rFonts w:eastAsia="Arial Unicode MS" w:cs="Arial Unicode MS"/>
      <w:b w:val="0"/>
      <w:kern w:val="1"/>
      <w:szCs w:val="24"/>
      <w:lang w:eastAsia="hi-IN" w:bidi="hi-IN"/>
    </w:rPr>
  </w:style>
  <w:style w:type="paragraph" w:customStyle="1" w:styleId="TableContents">
    <w:name w:val="Table Contents"/>
    <w:basedOn w:val="Normale"/>
    <w:rsid w:val="00310CB7"/>
    <w:pPr>
      <w:suppressLineNumbers/>
      <w:suppressAutoHyphens/>
      <w:autoSpaceDE/>
      <w:autoSpaceDN/>
    </w:pPr>
    <w:rPr>
      <w:rFonts w:eastAsia="Arial Unicode MS" w:cs="Arial Unicode MS"/>
      <w:b w:val="0"/>
      <w:kern w:val="1"/>
      <w:szCs w:val="24"/>
      <w:lang w:eastAsia="hi-IN" w:bidi="hi-IN"/>
    </w:rPr>
  </w:style>
  <w:style w:type="paragraph" w:customStyle="1" w:styleId="TableHeading">
    <w:name w:val="Table Heading"/>
    <w:basedOn w:val="TableContents"/>
    <w:rsid w:val="00310CB7"/>
    <w:pPr>
      <w:jc w:val="center"/>
    </w:pPr>
    <w:rPr>
      <w:b/>
      <w:bCs/>
    </w:rPr>
  </w:style>
  <w:style w:type="paragraph" w:customStyle="1" w:styleId="Oggettoconpuntadifreccia">
    <w:name w:val="Oggetto con punta di freccia"/>
    <w:basedOn w:val="Normale"/>
    <w:rsid w:val="00310CB7"/>
    <w:pPr>
      <w:suppressAutoHyphens/>
      <w:autoSpaceDE/>
      <w:autoSpaceDN/>
    </w:pPr>
    <w:rPr>
      <w:rFonts w:eastAsia="Arial Unicode MS" w:cs="Arial Unicode MS"/>
      <w:b w:val="0"/>
      <w:kern w:val="1"/>
      <w:szCs w:val="24"/>
      <w:lang w:eastAsia="hi-IN" w:bidi="hi-IN"/>
    </w:rPr>
  </w:style>
  <w:style w:type="paragraph" w:customStyle="1" w:styleId="Oggettoconombra">
    <w:name w:val="Oggetto con ombra"/>
    <w:basedOn w:val="Normale"/>
    <w:rsid w:val="00310CB7"/>
    <w:pPr>
      <w:suppressAutoHyphens/>
      <w:autoSpaceDE/>
      <w:autoSpaceDN/>
    </w:pPr>
    <w:rPr>
      <w:rFonts w:eastAsia="Arial Unicode MS" w:cs="Arial Unicode MS"/>
      <w:b w:val="0"/>
      <w:kern w:val="1"/>
      <w:szCs w:val="24"/>
      <w:lang w:eastAsia="hi-IN" w:bidi="hi-IN"/>
    </w:rPr>
  </w:style>
  <w:style w:type="paragraph" w:customStyle="1" w:styleId="Oggettosenzariempimento">
    <w:name w:val="Oggetto senza riempimento"/>
    <w:basedOn w:val="Normale"/>
    <w:rsid w:val="00310CB7"/>
    <w:pPr>
      <w:suppressAutoHyphens/>
      <w:autoSpaceDE/>
      <w:autoSpaceDN/>
    </w:pPr>
    <w:rPr>
      <w:rFonts w:eastAsia="Arial Unicode MS" w:cs="Arial Unicode MS"/>
      <w:b w:val="0"/>
      <w:kern w:val="1"/>
      <w:szCs w:val="24"/>
      <w:lang w:eastAsia="hi-IN" w:bidi="hi-IN"/>
    </w:rPr>
  </w:style>
  <w:style w:type="paragraph" w:customStyle="1" w:styleId="Oggettosenzariempimentoelinea">
    <w:name w:val="Oggetto senza riempimento e linea"/>
    <w:basedOn w:val="Normale"/>
    <w:rsid w:val="00310CB7"/>
    <w:pPr>
      <w:suppressAutoHyphens/>
      <w:autoSpaceDE/>
      <w:autoSpaceDN/>
    </w:pPr>
    <w:rPr>
      <w:rFonts w:eastAsia="Arial Unicode MS" w:cs="Arial Unicode MS"/>
      <w:b w:val="0"/>
      <w:kern w:val="1"/>
      <w:szCs w:val="24"/>
      <w:lang w:eastAsia="hi-IN" w:bidi="hi-IN"/>
    </w:rPr>
  </w:style>
  <w:style w:type="paragraph" w:customStyle="1" w:styleId="Text">
    <w:name w:val="Text"/>
    <w:basedOn w:val="Didascalia1"/>
    <w:rsid w:val="00310CB7"/>
  </w:style>
  <w:style w:type="paragraph" w:customStyle="1" w:styleId="Corpotestogiustificato">
    <w:name w:val="Corpo testo giustificato"/>
    <w:basedOn w:val="Normale"/>
    <w:rsid w:val="00310CB7"/>
    <w:pPr>
      <w:suppressAutoHyphens/>
      <w:autoSpaceDE/>
      <w:autoSpaceDN/>
    </w:pPr>
    <w:rPr>
      <w:rFonts w:eastAsia="Arial Unicode MS" w:cs="Arial Unicode MS"/>
      <w:b w:val="0"/>
      <w:kern w:val="1"/>
      <w:szCs w:val="24"/>
      <w:lang w:eastAsia="hi-IN" w:bidi="hi-IN"/>
    </w:rPr>
  </w:style>
  <w:style w:type="paragraph" w:customStyle="1" w:styleId="Rientrodellaprimalinea">
    <w:name w:val="Rientro della prima linea"/>
    <w:basedOn w:val="Normale"/>
    <w:rsid w:val="00310CB7"/>
    <w:pPr>
      <w:suppressAutoHyphens/>
      <w:autoSpaceDE/>
      <w:autoSpaceDN/>
      <w:ind w:firstLine="340"/>
    </w:pPr>
    <w:rPr>
      <w:rFonts w:eastAsia="Arial Unicode MS" w:cs="Arial Unicode MS"/>
      <w:b w:val="0"/>
      <w:kern w:val="1"/>
      <w:szCs w:val="24"/>
      <w:lang w:eastAsia="hi-IN" w:bidi="hi-IN"/>
    </w:rPr>
  </w:style>
  <w:style w:type="paragraph" w:customStyle="1" w:styleId="Titolo22">
    <w:name w:val="Titolo2"/>
    <w:basedOn w:val="Normale"/>
    <w:rsid w:val="00310CB7"/>
    <w:pPr>
      <w:suppressAutoHyphens/>
      <w:autoSpaceDE/>
      <w:autoSpaceDN/>
      <w:spacing w:before="57" w:after="57"/>
      <w:ind w:right="113"/>
      <w:jc w:val="center"/>
    </w:pPr>
    <w:rPr>
      <w:rFonts w:eastAsia="Arial Unicode MS" w:cs="Arial Unicode MS"/>
      <w:b w:val="0"/>
      <w:kern w:val="1"/>
      <w:szCs w:val="24"/>
      <w:lang w:eastAsia="hi-IN" w:bidi="hi-IN"/>
    </w:rPr>
  </w:style>
  <w:style w:type="paragraph" w:customStyle="1" w:styleId="Intestazione1">
    <w:name w:val="Intestazione1"/>
    <w:basedOn w:val="Normale"/>
    <w:rsid w:val="00310CB7"/>
    <w:pPr>
      <w:suppressAutoHyphens/>
      <w:autoSpaceDE/>
      <w:autoSpaceDN/>
      <w:spacing w:before="238" w:after="119"/>
    </w:pPr>
    <w:rPr>
      <w:rFonts w:eastAsia="Arial Unicode MS" w:cs="Arial Unicode MS"/>
      <w:b w:val="0"/>
      <w:kern w:val="1"/>
      <w:szCs w:val="24"/>
      <w:lang w:eastAsia="hi-IN" w:bidi="hi-IN"/>
    </w:rPr>
  </w:style>
  <w:style w:type="paragraph" w:customStyle="1" w:styleId="Intestazione2">
    <w:name w:val="Intestazione2"/>
    <w:basedOn w:val="Normale"/>
    <w:rsid w:val="00310CB7"/>
    <w:pPr>
      <w:suppressAutoHyphens/>
      <w:autoSpaceDE/>
      <w:autoSpaceDN/>
      <w:spacing w:before="238" w:after="119"/>
    </w:pPr>
    <w:rPr>
      <w:rFonts w:eastAsia="Arial Unicode MS" w:cs="Arial Unicode MS"/>
      <w:b w:val="0"/>
      <w:kern w:val="1"/>
      <w:szCs w:val="24"/>
      <w:lang w:eastAsia="hi-IN" w:bidi="hi-IN"/>
    </w:rPr>
  </w:style>
  <w:style w:type="paragraph" w:customStyle="1" w:styleId="Lineadiquotatura">
    <w:name w:val="Linea di quotatura"/>
    <w:basedOn w:val="Normale"/>
    <w:rsid w:val="00310CB7"/>
    <w:pPr>
      <w:suppressAutoHyphens/>
      <w:autoSpaceDE/>
      <w:autoSpaceDN/>
    </w:pPr>
    <w:rPr>
      <w:rFonts w:eastAsia="Arial Unicode MS" w:cs="Arial Unicode MS"/>
      <w:b w:val="0"/>
      <w:kern w:val="1"/>
      <w:szCs w:val="24"/>
      <w:lang w:eastAsia="hi-IN" w:bidi="hi-IN"/>
    </w:rPr>
  </w:style>
  <w:style w:type="paragraph" w:customStyle="1" w:styleId="PredefinitoLTGliederung1">
    <w:name w:val="Predefinito~LT~Gliederung 1"/>
    <w:rsid w:val="00310CB7"/>
    <w:pPr>
      <w:suppressAutoHyphens/>
      <w:autoSpaceDN/>
      <w:spacing w:after="283" w:line="216" w:lineRule="auto"/>
    </w:pPr>
    <w:rPr>
      <w:rFonts w:ascii="Arial Unicode MS" w:eastAsia="Arial Unicode MS" w:hAnsi="Arial Unicode MS" w:cs="Arial Unicode MS"/>
      <w:color w:val="000000"/>
      <w:kern w:val="1"/>
      <w:sz w:val="56"/>
      <w:szCs w:val="56"/>
      <w:lang w:val="it-IT" w:eastAsia="hi-IN" w:bidi="hi-IN"/>
    </w:rPr>
  </w:style>
  <w:style w:type="paragraph" w:customStyle="1" w:styleId="PredefinitoLTGliederung2">
    <w:name w:val="Predefinito~LT~Gliederung 2"/>
    <w:basedOn w:val="PredefinitoLTGliederung1"/>
    <w:rsid w:val="00310CB7"/>
    <w:pPr>
      <w:spacing w:after="227"/>
    </w:pPr>
    <w:rPr>
      <w:sz w:val="40"/>
      <w:szCs w:val="40"/>
    </w:rPr>
  </w:style>
  <w:style w:type="paragraph" w:customStyle="1" w:styleId="PredefinitoLTGliederung3">
    <w:name w:val="Predefinito~LT~Gliederung 3"/>
    <w:basedOn w:val="PredefinitoLTGliederung2"/>
    <w:rsid w:val="00310CB7"/>
    <w:pPr>
      <w:spacing w:after="170"/>
    </w:pPr>
    <w:rPr>
      <w:sz w:val="36"/>
      <w:szCs w:val="36"/>
    </w:rPr>
  </w:style>
  <w:style w:type="paragraph" w:customStyle="1" w:styleId="PredefinitoLTGliederung4">
    <w:name w:val="Predefinito~LT~Gliederung 4"/>
    <w:basedOn w:val="PredefinitoLTGliederung3"/>
    <w:rsid w:val="00310CB7"/>
    <w:pPr>
      <w:spacing w:after="113"/>
    </w:pPr>
  </w:style>
  <w:style w:type="paragraph" w:customStyle="1" w:styleId="PredefinitoLTGliederung5">
    <w:name w:val="Predefinito~LT~Gliederung 5"/>
    <w:basedOn w:val="PredefinitoLTGliederung4"/>
    <w:rsid w:val="00310CB7"/>
    <w:pPr>
      <w:spacing w:after="57"/>
    </w:pPr>
    <w:rPr>
      <w:sz w:val="40"/>
      <w:szCs w:val="40"/>
    </w:rPr>
  </w:style>
  <w:style w:type="paragraph" w:customStyle="1" w:styleId="PredefinitoLTGliederung6">
    <w:name w:val="Predefinito~LT~Gliederung 6"/>
    <w:basedOn w:val="PredefinitoLTGliederung5"/>
    <w:rsid w:val="00310CB7"/>
  </w:style>
  <w:style w:type="paragraph" w:customStyle="1" w:styleId="PredefinitoLTGliederung7">
    <w:name w:val="Predefinito~LT~Gliederung 7"/>
    <w:basedOn w:val="PredefinitoLTGliederung6"/>
    <w:rsid w:val="00310CB7"/>
  </w:style>
  <w:style w:type="paragraph" w:customStyle="1" w:styleId="PredefinitoLTGliederung8">
    <w:name w:val="Predefinito~LT~Gliederung 8"/>
    <w:basedOn w:val="PredefinitoLTGliederung7"/>
    <w:rsid w:val="00310CB7"/>
  </w:style>
  <w:style w:type="paragraph" w:customStyle="1" w:styleId="PredefinitoLTGliederung9">
    <w:name w:val="Predefinito~LT~Gliederung 9"/>
    <w:basedOn w:val="PredefinitoLTGliederung8"/>
    <w:rsid w:val="00310CB7"/>
  </w:style>
  <w:style w:type="paragraph" w:customStyle="1" w:styleId="PredefinitoLTTitel">
    <w:name w:val="Predefinito~LT~Titel"/>
    <w:rsid w:val="00310CB7"/>
    <w:pPr>
      <w:suppressAutoHyphens/>
      <w:autoSpaceDN/>
      <w:spacing w:after="160" w:line="216" w:lineRule="auto"/>
    </w:pPr>
    <w:rPr>
      <w:rFonts w:ascii="Arial Unicode MS" w:eastAsia="Arial Unicode MS" w:hAnsi="Arial Unicode MS" w:cs="Arial Unicode MS"/>
      <w:color w:val="000000"/>
      <w:kern w:val="1"/>
      <w:sz w:val="36"/>
      <w:szCs w:val="36"/>
      <w:lang w:val="it-IT" w:eastAsia="hi-IN" w:bidi="hi-IN"/>
    </w:rPr>
  </w:style>
  <w:style w:type="paragraph" w:customStyle="1" w:styleId="PredefinitoLTUntertitel">
    <w:name w:val="Predefinito~LT~Untertitel"/>
    <w:rsid w:val="00310CB7"/>
    <w:pPr>
      <w:suppressAutoHyphens/>
      <w:autoSpaceDN/>
      <w:spacing w:after="160" w:line="259" w:lineRule="auto"/>
      <w:jc w:val="center"/>
    </w:pPr>
    <w:rPr>
      <w:rFonts w:ascii="Arial Unicode MS" w:eastAsia="Arial Unicode MS" w:hAnsi="Arial Unicode MS" w:cs="Arial Unicode MS"/>
      <w:kern w:val="1"/>
      <w:sz w:val="64"/>
      <w:szCs w:val="64"/>
      <w:lang w:val="it-IT" w:eastAsia="hi-IN" w:bidi="hi-IN"/>
    </w:rPr>
  </w:style>
  <w:style w:type="paragraph" w:customStyle="1" w:styleId="PredefinitoLTNotizen">
    <w:name w:val="Predefinito~LT~Notizen"/>
    <w:rsid w:val="00310CB7"/>
    <w:pPr>
      <w:suppressAutoHyphens/>
      <w:autoSpaceDN/>
      <w:spacing w:after="160" w:line="259" w:lineRule="auto"/>
      <w:ind w:left="340" w:hanging="340"/>
    </w:pPr>
    <w:rPr>
      <w:rFonts w:ascii="Arial Unicode MS" w:eastAsia="Arial Unicode MS" w:hAnsi="Arial Unicode MS" w:cs="Arial Unicode MS"/>
      <w:kern w:val="1"/>
      <w:sz w:val="40"/>
      <w:szCs w:val="40"/>
      <w:lang w:val="it-IT" w:eastAsia="hi-IN" w:bidi="hi-IN"/>
    </w:rPr>
  </w:style>
  <w:style w:type="paragraph" w:customStyle="1" w:styleId="PredefinitoLTHintergrundobjekte">
    <w:name w:val="Predefinito~LT~Hintergrundobjekte"/>
    <w:rsid w:val="00310CB7"/>
    <w:pPr>
      <w:suppressAutoHyphens/>
      <w:autoSpaceDN/>
      <w:spacing w:after="160" w:line="259" w:lineRule="auto"/>
    </w:pPr>
    <w:rPr>
      <w:rFonts w:ascii="Times New Roman" w:eastAsia="Arial Unicode MS" w:hAnsi="Times New Roman" w:cs="Arial Unicode MS"/>
      <w:kern w:val="1"/>
      <w:sz w:val="24"/>
      <w:szCs w:val="24"/>
      <w:lang w:val="it-IT" w:eastAsia="hi-IN" w:bidi="hi-IN"/>
    </w:rPr>
  </w:style>
  <w:style w:type="paragraph" w:customStyle="1" w:styleId="PredefinitoLTHintergrund">
    <w:name w:val="Predefinito~LT~Hintergrund"/>
    <w:rsid w:val="00310CB7"/>
    <w:pPr>
      <w:suppressAutoHyphens/>
      <w:autoSpaceDN/>
      <w:spacing w:after="160" w:line="259" w:lineRule="auto"/>
    </w:pPr>
    <w:rPr>
      <w:rFonts w:ascii="Times New Roman" w:eastAsia="Arial Unicode MS" w:hAnsi="Times New Roman" w:cs="Arial Unicode MS"/>
      <w:kern w:val="1"/>
      <w:sz w:val="24"/>
      <w:szCs w:val="24"/>
      <w:lang w:val="it-IT" w:eastAsia="hi-IN" w:bidi="hi-IN"/>
    </w:rPr>
  </w:style>
  <w:style w:type="paragraph" w:customStyle="1" w:styleId="default0">
    <w:name w:val="default"/>
    <w:rsid w:val="00310CB7"/>
    <w:pPr>
      <w:suppressAutoHyphens/>
      <w:autoSpaceDN/>
      <w:spacing w:after="160" w:line="200" w:lineRule="atLeast"/>
    </w:pPr>
    <w:rPr>
      <w:rFonts w:ascii="Arial Unicode MS" w:eastAsia="Arial Unicode MS" w:hAnsi="Arial Unicode MS" w:cs="Arial Unicode MS"/>
      <w:kern w:val="1"/>
      <w:sz w:val="36"/>
      <w:szCs w:val="36"/>
      <w:lang w:val="it-IT" w:eastAsia="hi-IN" w:bidi="hi-IN"/>
    </w:rPr>
  </w:style>
  <w:style w:type="paragraph" w:customStyle="1" w:styleId="blue1">
    <w:name w:val="blue1"/>
    <w:basedOn w:val="default0"/>
    <w:rsid w:val="00310CB7"/>
  </w:style>
  <w:style w:type="paragraph" w:customStyle="1" w:styleId="blue2">
    <w:name w:val="blue2"/>
    <w:basedOn w:val="default0"/>
    <w:rsid w:val="00310CB7"/>
  </w:style>
  <w:style w:type="paragraph" w:customStyle="1" w:styleId="blue3">
    <w:name w:val="blue3"/>
    <w:basedOn w:val="default0"/>
    <w:rsid w:val="00310CB7"/>
  </w:style>
  <w:style w:type="paragraph" w:customStyle="1" w:styleId="bw1">
    <w:name w:val="bw1"/>
    <w:basedOn w:val="default0"/>
    <w:rsid w:val="00310CB7"/>
  </w:style>
  <w:style w:type="paragraph" w:customStyle="1" w:styleId="bw2">
    <w:name w:val="bw2"/>
    <w:basedOn w:val="default0"/>
    <w:rsid w:val="00310CB7"/>
  </w:style>
  <w:style w:type="paragraph" w:customStyle="1" w:styleId="bw3">
    <w:name w:val="bw3"/>
    <w:basedOn w:val="default0"/>
    <w:rsid w:val="00310CB7"/>
  </w:style>
  <w:style w:type="paragraph" w:customStyle="1" w:styleId="orange1">
    <w:name w:val="orange1"/>
    <w:basedOn w:val="default0"/>
    <w:rsid w:val="00310CB7"/>
  </w:style>
  <w:style w:type="paragraph" w:customStyle="1" w:styleId="orange2">
    <w:name w:val="orange2"/>
    <w:basedOn w:val="default0"/>
    <w:rsid w:val="00310CB7"/>
  </w:style>
  <w:style w:type="paragraph" w:customStyle="1" w:styleId="orange3">
    <w:name w:val="orange3"/>
    <w:basedOn w:val="default0"/>
    <w:rsid w:val="00310CB7"/>
  </w:style>
  <w:style w:type="paragraph" w:customStyle="1" w:styleId="turquise1">
    <w:name w:val="turquise1"/>
    <w:basedOn w:val="default0"/>
    <w:rsid w:val="00310CB7"/>
  </w:style>
  <w:style w:type="paragraph" w:customStyle="1" w:styleId="turquise2">
    <w:name w:val="turquise2"/>
    <w:basedOn w:val="default0"/>
    <w:rsid w:val="00310CB7"/>
  </w:style>
  <w:style w:type="paragraph" w:customStyle="1" w:styleId="turquise3">
    <w:name w:val="turquise3"/>
    <w:basedOn w:val="default0"/>
    <w:rsid w:val="00310CB7"/>
  </w:style>
  <w:style w:type="paragraph" w:customStyle="1" w:styleId="gray1">
    <w:name w:val="gray1"/>
    <w:basedOn w:val="default0"/>
    <w:rsid w:val="00310CB7"/>
  </w:style>
  <w:style w:type="paragraph" w:customStyle="1" w:styleId="gray2">
    <w:name w:val="gray2"/>
    <w:basedOn w:val="default0"/>
    <w:rsid w:val="00310CB7"/>
  </w:style>
  <w:style w:type="paragraph" w:customStyle="1" w:styleId="gray3">
    <w:name w:val="gray3"/>
    <w:basedOn w:val="default0"/>
    <w:rsid w:val="00310CB7"/>
  </w:style>
  <w:style w:type="paragraph" w:customStyle="1" w:styleId="sun1">
    <w:name w:val="sun1"/>
    <w:basedOn w:val="default0"/>
    <w:rsid w:val="00310CB7"/>
  </w:style>
  <w:style w:type="paragraph" w:customStyle="1" w:styleId="sun2">
    <w:name w:val="sun2"/>
    <w:basedOn w:val="default0"/>
    <w:rsid w:val="00310CB7"/>
  </w:style>
  <w:style w:type="paragraph" w:customStyle="1" w:styleId="sun3">
    <w:name w:val="sun3"/>
    <w:basedOn w:val="default0"/>
    <w:rsid w:val="00310CB7"/>
  </w:style>
  <w:style w:type="paragraph" w:customStyle="1" w:styleId="earth1">
    <w:name w:val="earth1"/>
    <w:basedOn w:val="default0"/>
    <w:rsid w:val="00310CB7"/>
  </w:style>
  <w:style w:type="paragraph" w:customStyle="1" w:styleId="earth2">
    <w:name w:val="earth2"/>
    <w:basedOn w:val="default0"/>
    <w:rsid w:val="00310CB7"/>
  </w:style>
  <w:style w:type="paragraph" w:customStyle="1" w:styleId="earth3">
    <w:name w:val="earth3"/>
    <w:basedOn w:val="default0"/>
    <w:rsid w:val="00310CB7"/>
  </w:style>
  <w:style w:type="paragraph" w:customStyle="1" w:styleId="green1">
    <w:name w:val="green1"/>
    <w:basedOn w:val="default0"/>
    <w:rsid w:val="00310CB7"/>
  </w:style>
  <w:style w:type="paragraph" w:customStyle="1" w:styleId="green2">
    <w:name w:val="green2"/>
    <w:basedOn w:val="default0"/>
    <w:rsid w:val="00310CB7"/>
  </w:style>
  <w:style w:type="paragraph" w:customStyle="1" w:styleId="green3">
    <w:name w:val="green3"/>
    <w:basedOn w:val="default0"/>
    <w:rsid w:val="00310CB7"/>
  </w:style>
  <w:style w:type="paragraph" w:customStyle="1" w:styleId="seetang1">
    <w:name w:val="seetang1"/>
    <w:basedOn w:val="default0"/>
    <w:rsid w:val="00310CB7"/>
  </w:style>
  <w:style w:type="paragraph" w:customStyle="1" w:styleId="seetang2">
    <w:name w:val="seetang2"/>
    <w:basedOn w:val="default0"/>
    <w:rsid w:val="00310CB7"/>
  </w:style>
  <w:style w:type="paragraph" w:customStyle="1" w:styleId="seetang3">
    <w:name w:val="seetang3"/>
    <w:basedOn w:val="default0"/>
    <w:rsid w:val="00310CB7"/>
  </w:style>
  <w:style w:type="paragraph" w:customStyle="1" w:styleId="lightblue1">
    <w:name w:val="lightblue1"/>
    <w:basedOn w:val="default0"/>
    <w:rsid w:val="00310CB7"/>
  </w:style>
  <w:style w:type="paragraph" w:customStyle="1" w:styleId="lightblue2">
    <w:name w:val="lightblue2"/>
    <w:basedOn w:val="default0"/>
    <w:rsid w:val="00310CB7"/>
  </w:style>
  <w:style w:type="paragraph" w:customStyle="1" w:styleId="lightblue3">
    <w:name w:val="lightblue3"/>
    <w:basedOn w:val="default0"/>
    <w:rsid w:val="00310CB7"/>
  </w:style>
  <w:style w:type="paragraph" w:customStyle="1" w:styleId="yellow1">
    <w:name w:val="yellow1"/>
    <w:basedOn w:val="default0"/>
    <w:rsid w:val="00310CB7"/>
  </w:style>
  <w:style w:type="paragraph" w:customStyle="1" w:styleId="yellow2">
    <w:name w:val="yellow2"/>
    <w:basedOn w:val="default0"/>
    <w:rsid w:val="00310CB7"/>
  </w:style>
  <w:style w:type="paragraph" w:customStyle="1" w:styleId="yellow3">
    <w:name w:val="yellow3"/>
    <w:basedOn w:val="default0"/>
    <w:rsid w:val="00310CB7"/>
  </w:style>
  <w:style w:type="paragraph" w:customStyle="1" w:styleId="WW-Titolo">
    <w:name w:val="WW-Titolo"/>
    <w:rsid w:val="00310CB7"/>
    <w:pPr>
      <w:suppressAutoHyphens/>
      <w:autoSpaceDN/>
      <w:spacing w:after="160" w:line="259" w:lineRule="auto"/>
    </w:pPr>
    <w:rPr>
      <w:rFonts w:ascii="Arial Unicode MS" w:eastAsia="Arial Unicode MS" w:hAnsi="Arial Unicode MS" w:cs="Arial Unicode MS"/>
      <w:color w:val="000000"/>
      <w:kern w:val="1"/>
      <w:sz w:val="36"/>
      <w:szCs w:val="36"/>
      <w:lang w:val="it-IT" w:eastAsia="hi-IN" w:bidi="hi-IN"/>
    </w:rPr>
  </w:style>
  <w:style w:type="paragraph" w:customStyle="1" w:styleId="Oggettidisfondo">
    <w:name w:val="Oggetti di sfondo"/>
    <w:rsid w:val="00310CB7"/>
    <w:pPr>
      <w:suppressAutoHyphens/>
      <w:autoSpaceDN/>
      <w:spacing w:after="160" w:line="259" w:lineRule="auto"/>
    </w:pPr>
    <w:rPr>
      <w:rFonts w:ascii="Times New Roman" w:eastAsia="Arial Unicode MS" w:hAnsi="Times New Roman" w:cs="Arial Unicode MS"/>
      <w:kern w:val="1"/>
      <w:sz w:val="24"/>
      <w:szCs w:val="24"/>
      <w:lang w:val="it-IT" w:eastAsia="hi-IN" w:bidi="hi-IN"/>
    </w:rPr>
  </w:style>
  <w:style w:type="paragraph" w:customStyle="1" w:styleId="Sfondo">
    <w:name w:val="Sfondo"/>
    <w:rsid w:val="00310CB7"/>
    <w:pPr>
      <w:suppressAutoHyphens/>
      <w:autoSpaceDN/>
      <w:spacing w:after="160" w:line="259" w:lineRule="auto"/>
    </w:pPr>
    <w:rPr>
      <w:rFonts w:ascii="Times New Roman" w:eastAsia="Arial Unicode MS" w:hAnsi="Times New Roman" w:cs="Arial Unicode MS"/>
      <w:kern w:val="1"/>
      <w:sz w:val="24"/>
      <w:szCs w:val="24"/>
      <w:lang w:val="it-IT" w:eastAsia="hi-IN" w:bidi="hi-IN"/>
    </w:rPr>
  </w:style>
  <w:style w:type="paragraph" w:customStyle="1" w:styleId="Note">
    <w:name w:val="Note"/>
    <w:rsid w:val="00310CB7"/>
    <w:pPr>
      <w:suppressAutoHyphens/>
      <w:autoSpaceDN/>
      <w:spacing w:after="160" w:line="259" w:lineRule="auto"/>
      <w:ind w:left="340" w:hanging="340"/>
    </w:pPr>
    <w:rPr>
      <w:rFonts w:ascii="Arial Unicode MS" w:eastAsia="Arial Unicode MS" w:hAnsi="Arial Unicode MS" w:cs="Arial Unicode MS"/>
      <w:kern w:val="1"/>
      <w:sz w:val="40"/>
      <w:szCs w:val="40"/>
      <w:lang w:val="it-IT" w:eastAsia="hi-IN" w:bidi="hi-IN"/>
    </w:rPr>
  </w:style>
  <w:style w:type="paragraph" w:customStyle="1" w:styleId="Struttura1">
    <w:name w:val="Struttura 1"/>
    <w:rsid w:val="00310CB7"/>
    <w:pPr>
      <w:suppressAutoHyphens/>
      <w:autoSpaceDN/>
      <w:spacing w:after="283" w:line="259" w:lineRule="auto"/>
    </w:pPr>
    <w:rPr>
      <w:rFonts w:ascii="Arial Unicode MS" w:eastAsia="Arial Unicode MS" w:hAnsi="Arial Unicode MS" w:cs="Arial Unicode MS"/>
      <w:color w:val="000000"/>
      <w:kern w:val="1"/>
      <w:sz w:val="64"/>
      <w:szCs w:val="64"/>
      <w:lang w:val="it-IT" w:eastAsia="hi-IN" w:bidi="hi-IN"/>
    </w:rPr>
  </w:style>
  <w:style w:type="paragraph" w:customStyle="1" w:styleId="Struttura2">
    <w:name w:val="Struttura 2"/>
    <w:basedOn w:val="Struttura1"/>
    <w:rsid w:val="00310CB7"/>
    <w:pPr>
      <w:spacing w:after="227"/>
    </w:pPr>
    <w:rPr>
      <w:sz w:val="48"/>
      <w:szCs w:val="48"/>
    </w:rPr>
  </w:style>
  <w:style w:type="paragraph" w:customStyle="1" w:styleId="Struttura3">
    <w:name w:val="Struttura 3"/>
    <w:basedOn w:val="Struttura2"/>
    <w:rsid w:val="00310CB7"/>
    <w:pPr>
      <w:spacing w:after="170"/>
    </w:pPr>
    <w:rPr>
      <w:sz w:val="40"/>
      <w:szCs w:val="40"/>
    </w:rPr>
  </w:style>
  <w:style w:type="paragraph" w:customStyle="1" w:styleId="Struttura4">
    <w:name w:val="Struttura 4"/>
    <w:basedOn w:val="Struttura3"/>
    <w:rsid w:val="00310CB7"/>
    <w:pPr>
      <w:spacing w:after="113"/>
    </w:pPr>
  </w:style>
  <w:style w:type="paragraph" w:customStyle="1" w:styleId="Struttura5">
    <w:name w:val="Struttura 5"/>
    <w:basedOn w:val="Struttura4"/>
    <w:rsid w:val="00310CB7"/>
    <w:pPr>
      <w:spacing w:after="57"/>
    </w:pPr>
  </w:style>
  <w:style w:type="paragraph" w:customStyle="1" w:styleId="Struttura6">
    <w:name w:val="Struttura 6"/>
    <w:basedOn w:val="Struttura5"/>
    <w:rsid w:val="00310CB7"/>
  </w:style>
  <w:style w:type="paragraph" w:customStyle="1" w:styleId="Struttura7">
    <w:name w:val="Struttura 7"/>
    <w:basedOn w:val="Struttura6"/>
    <w:rsid w:val="00310CB7"/>
  </w:style>
  <w:style w:type="paragraph" w:customStyle="1" w:styleId="Struttura8">
    <w:name w:val="Struttura 8"/>
    <w:basedOn w:val="Struttura7"/>
    <w:rsid w:val="00310CB7"/>
  </w:style>
  <w:style w:type="paragraph" w:customStyle="1" w:styleId="Struttura9">
    <w:name w:val="Struttura 9"/>
    <w:basedOn w:val="Struttura8"/>
    <w:rsid w:val="00310CB7"/>
  </w:style>
  <w:style w:type="paragraph" w:customStyle="1" w:styleId="Predefinito1LTGliederung1">
    <w:name w:val="Predefinito 1~LT~Gliederung 1"/>
    <w:rsid w:val="00310CB7"/>
    <w:pPr>
      <w:suppressAutoHyphens/>
      <w:autoSpaceDN/>
      <w:spacing w:after="283" w:line="259" w:lineRule="auto"/>
    </w:pPr>
    <w:rPr>
      <w:rFonts w:ascii="Arial Unicode MS" w:eastAsia="Arial Unicode MS" w:hAnsi="Arial Unicode MS" w:cs="Arial Unicode MS"/>
      <w:color w:val="000000"/>
      <w:kern w:val="1"/>
      <w:sz w:val="64"/>
      <w:szCs w:val="64"/>
      <w:lang w:val="it-IT" w:eastAsia="hi-IN" w:bidi="hi-IN"/>
    </w:rPr>
  </w:style>
  <w:style w:type="paragraph" w:customStyle="1" w:styleId="Predefinito1LTGliederung2">
    <w:name w:val="Predefinito 1~LT~Gliederung 2"/>
    <w:basedOn w:val="Predefinito1LTGliederung1"/>
    <w:rsid w:val="00310CB7"/>
    <w:pPr>
      <w:spacing w:after="227"/>
    </w:pPr>
    <w:rPr>
      <w:sz w:val="48"/>
      <w:szCs w:val="48"/>
    </w:rPr>
  </w:style>
  <w:style w:type="paragraph" w:customStyle="1" w:styleId="Predefinito1LTGliederung3">
    <w:name w:val="Predefinito 1~LT~Gliederung 3"/>
    <w:basedOn w:val="Predefinito1LTGliederung2"/>
    <w:rsid w:val="00310CB7"/>
    <w:pPr>
      <w:spacing w:after="170"/>
    </w:pPr>
    <w:rPr>
      <w:sz w:val="40"/>
      <w:szCs w:val="40"/>
    </w:rPr>
  </w:style>
  <w:style w:type="paragraph" w:customStyle="1" w:styleId="Predefinito1LTGliederung4">
    <w:name w:val="Predefinito 1~LT~Gliederung 4"/>
    <w:basedOn w:val="Predefinito1LTGliederung3"/>
    <w:rsid w:val="00310CB7"/>
    <w:pPr>
      <w:spacing w:after="113"/>
    </w:pPr>
  </w:style>
  <w:style w:type="paragraph" w:customStyle="1" w:styleId="Predefinito1LTGliederung5">
    <w:name w:val="Predefinito 1~LT~Gliederung 5"/>
    <w:basedOn w:val="Predefinito1LTGliederung4"/>
    <w:rsid w:val="00310CB7"/>
    <w:pPr>
      <w:spacing w:after="57"/>
    </w:pPr>
  </w:style>
  <w:style w:type="paragraph" w:customStyle="1" w:styleId="Predefinito1LTGliederung6">
    <w:name w:val="Predefinito 1~LT~Gliederung 6"/>
    <w:basedOn w:val="Predefinito1LTGliederung5"/>
    <w:rsid w:val="00310CB7"/>
  </w:style>
  <w:style w:type="paragraph" w:customStyle="1" w:styleId="Predefinito1LTGliederung7">
    <w:name w:val="Predefinito 1~LT~Gliederung 7"/>
    <w:basedOn w:val="Predefinito1LTGliederung6"/>
    <w:rsid w:val="00310CB7"/>
  </w:style>
  <w:style w:type="paragraph" w:customStyle="1" w:styleId="Predefinito1LTGliederung8">
    <w:name w:val="Predefinito 1~LT~Gliederung 8"/>
    <w:basedOn w:val="Predefinito1LTGliederung7"/>
    <w:rsid w:val="00310CB7"/>
  </w:style>
  <w:style w:type="paragraph" w:customStyle="1" w:styleId="Predefinito1LTGliederung9">
    <w:name w:val="Predefinito 1~LT~Gliederung 9"/>
    <w:basedOn w:val="Predefinito1LTGliederung8"/>
    <w:rsid w:val="00310CB7"/>
  </w:style>
  <w:style w:type="paragraph" w:customStyle="1" w:styleId="Predefinito1LTTitel">
    <w:name w:val="Predefinito 1~LT~Titel"/>
    <w:rsid w:val="00310CB7"/>
    <w:pPr>
      <w:suppressAutoHyphens/>
      <w:autoSpaceDN/>
      <w:spacing w:after="160" w:line="259" w:lineRule="auto"/>
    </w:pPr>
    <w:rPr>
      <w:rFonts w:ascii="Arial Unicode MS" w:eastAsia="Arial Unicode MS" w:hAnsi="Arial Unicode MS" w:cs="Arial Unicode MS"/>
      <w:color w:val="000000"/>
      <w:kern w:val="1"/>
      <w:sz w:val="36"/>
      <w:szCs w:val="36"/>
      <w:lang w:val="it-IT" w:eastAsia="hi-IN" w:bidi="hi-IN"/>
    </w:rPr>
  </w:style>
  <w:style w:type="paragraph" w:customStyle="1" w:styleId="Predefinito1LTUntertitel">
    <w:name w:val="Predefinito 1~LT~Untertitel"/>
    <w:rsid w:val="00310CB7"/>
    <w:pPr>
      <w:suppressAutoHyphens/>
      <w:autoSpaceDN/>
      <w:spacing w:after="160" w:line="259" w:lineRule="auto"/>
      <w:jc w:val="center"/>
    </w:pPr>
    <w:rPr>
      <w:rFonts w:ascii="Arial Unicode MS" w:eastAsia="Arial Unicode MS" w:hAnsi="Arial Unicode MS" w:cs="Arial Unicode MS"/>
      <w:kern w:val="1"/>
      <w:sz w:val="64"/>
      <w:szCs w:val="64"/>
      <w:lang w:val="it-IT" w:eastAsia="hi-IN" w:bidi="hi-IN"/>
    </w:rPr>
  </w:style>
  <w:style w:type="paragraph" w:customStyle="1" w:styleId="Predefinito1LTNotizen">
    <w:name w:val="Predefinito 1~LT~Notizen"/>
    <w:rsid w:val="00310CB7"/>
    <w:pPr>
      <w:suppressAutoHyphens/>
      <w:autoSpaceDN/>
      <w:spacing w:after="160" w:line="259" w:lineRule="auto"/>
      <w:ind w:left="340" w:hanging="340"/>
    </w:pPr>
    <w:rPr>
      <w:rFonts w:ascii="Arial Unicode MS" w:eastAsia="Arial Unicode MS" w:hAnsi="Arial Unicode MS" w:cs="Arial Unicode MS"/>
      <w:kern w:val="1"/>
      <w:sz w:val="40"/>
      <w:szCs w:val="40"/>
      <w:lang w:val="it-IT" w:eastAsia="hi-IN" w:bidi="hi-IN"/>
    </w:rPr>
  </w:style>
  <w:style w:type="paragraph" w:customStyle="1" w:styleId="Predefinito1LTHintergrundobjekte">
    <w:name w:val="Predefinito 1~LT~Hintergrundobjekte"/>
    <w:rsid w:val="00310CB7"/>
    <w:pPr>
      <w:suppressAutoHyphens/>
      <w:autoSpaceDN/>
      <w:spacing w:after="160" w:line="259" w:lineRule="auto"/>
    </w:pPr>
    <w:rPr>
      <w:rFonts w:ascii="Times New Roman" w:eastAsia="Arial Unicode MS" w:hAnsi="Times New Roman" w:cs="Arial Unicode MS"/>
      <w:kern w:val="1"/>
      <w:sz w:val="24"/>
      <w:szCs w:val="24"/>
      <w:lang w:val="it-IT" w:eastAsia="hi-IN" w:bidi="hi-IN"/>
    </w:rPr>
  </w:style>
  <w:style w:type="paragraph" w:customStyle="1" w:styleId="Predefinito1LTHintergrund">
    <w:name w:val="Predefinito 1~LT~Hintergrund"/>
    <w:rsid w:val="00310CB7"/>
    <w:pPr>
      <w:suppressAutoHyphens/>
      <w:autoSpaceDN/>
      <w:spacing w:after="160" w:line="259" w:lineRule="auto"/>
    </w:pPr>
    <w:rPr>
      <w:rFonts w:ascii="Times New Roman" w:eastAsia="Arial Unicode MS" w:hAnsi="Times New Roman" w:cs="Arial Unicode MS"/>
      <w:kern w:val="1"/>
      <w:sz w:val="24"/>
      <w:szCs w:val="24"/>
      <w:lang w:val="it-IT" w:eastAsia="hi-IN" w:bidi="hi-IN"/>
    </w:rPr>
  </w:style>
  <w:style w:type="paragraph" w:customStyle="1" w:styleId="Predefinito2LTGliederung1">
    <w:name w:val="Predefinito 2~LT~Gliederung 1"/>
    <w:rsid w:val="00310CB7"/>
    <w:pPr>
      <w:suppressAutoHyphens/>
      <w:autoSpaceDN/>
      <w:spacing w:after="283" w:line="259" w:lineRule="auto"/>
    </w:pPr>
    <w:rPr>
      <w:rFonts w:ascii="Arial Unicode MS" w:eastAsia="Arial Unicode MS" w:hAnsi="Arial Unicode MS" w:cs="Arial Unicode MS"/>
      <w:color w:val="000000"/>
      <w:kern w:val="1"/>
      <w:sz w:val="64"/>
      <w:szCs w:val="64"/>
      <w:lang w:val="it-IT" w:eastAsia="hi-IN" w:bidi="hi-IN"/>
    </w:rPr>
  </w:style>
  <w:style w:type="paragraph" w:customStyle="1" w:styleId="Predefinito2LTGliederung2">
    <w:name w:val="Predefinito 2~LT~Gliederung 2"/>
    <w:basedOn w:val="Predefinito2LTGliederung1"/>
    <w:rsid w:val="00310CB7"/>
    <w:pPr>
      <w:spacing w:after="227"/>
    </w:pPr>
    <w:rPr>
      <w:sz w:val="48"/>
      <w:szCs w:val="48"/>
    </w:rPr>
  </w:style>
  <w:style w:type="paragraph" w:customStyle="1" w:styleId="Predefinito2LTGliederung3">
    <w:name w:val="Predefinito 2~LT~Gliederung 3"/>
    <w:basedOn w:val="Predefinito2LTGliederung2"/>
    <w:rsid w:val="00310CB7"/>
    <w:pPr>
      <w:spacing w:after="170"/>
    </w:pPr>
    <w:rPr>
      <w:sz w:val="40"/>
      <w:szCs w:val="40"/>
    </w:rPr>
  </w:style>
  <w:style w:type="paragraph" w:customStyle="1" w:styleId="Predefinito2LTGliederung4">
    <w:name w:val="Predefinito 2~LT~Gliederung 4"/>
    <w:basedOn w:val="Predefinito2LTGliederung3"/>
    <w:rsid w:val="00310CB7"/>
    <w:pPr>
      <w:spacing w:after="113"/>
    </w:pPr>
  </w:style>
  <w:style w:type="paragraph" w:customStyle="1" w:styleId="Predefinito2LTGliederung5">
    <w:name w:val="Predefinito 2~LT~Gliederung 5"/>
    <w:basedOn w:val="Predefinito2LTGliederung4"/>
    <w:rsid w:val="00310CB7"/>
    <w:pPr>
      <w:spacing w:after="57"/>
    </w:pPr>
  </w:style>
  <w:style w:type="paragraph" w:customStyle="1" w:styleId="Predefinito2LTGliederung6">
    <w:name w:val="Predefinito 2~LT~Gliederung 6"/>
    <w:basedOn w:val="Predefinito2LTGliederung5"/>
    <w:rsid w:val="00310CB7"/>
  </w:style>
  <w:style w:type="paragraph" w:customStyle="1" w:styleId="Predefinito2LTGliederung7">
    <w:name w:val="Predefinito 2~LT~Gliederung 7"/>
    <w:basedOn w:val="Predefinito2LTGliederung6"/>
    <w:rsid w:val="00310CB7"/>
  </w:style>
  <w:style w:type="paragraph" w:customStyle="1" w:styleId="Predefinito2LTGliederung8">
    <w:name w:val="Predefinito 2~LT~Gliederung 8"/>
    <w:basedOn w:val="Predefinito2LTGliederung7"/>
    <w:rsid w:val="00310CB7"/>
  </w:style>
  <w:style w:type="paragraph" w:customStyle="1" w:styleId="Predefinito2LTGliederung9">
    <w:name w:val="Predefinito 2~LT~Gliederung 9"/>
    <w:basedOn w:val="Predefinito2LTGliederung8"/>
    <w:rsid w:val="00310CB7"/>
  </w:style>
  <w:style w:type="paragraph" w:customStyle="1" w:styleId="Predefinito2LTTitel">
    <w:name w:val="Predefinito 2~LT~Titel"/>
    <w:rsid w:val="00310CB7"/>
    <w:pPr>
      <w:suppressAutoHyphens/>
      <w:autoSpaceDN/>
      <w:spacing w:after="160" w:line="259" w:lineRule="auto"/>
    </w:pPr>
    <w:rPr>
      <w:rFonts w:ascii="Arial Unicode MS" w:eastAsia="Arial Unicode MS" w:hAnsi="Arial Unicode MS" w:cs="Arial Unicode MS"/>
      <w:color w:val="000000"/>
      <w:kern w:val="1"/>
      <w:sz w:val="36"/>
      <w:szCs w:val="36"/>
      <w:lang w:val="it-IT" w:eastAsia="hi-IN" w:bidi="hi-IN"/>
    </w:rPr>
  </w:style>
  <w:style w:type="paragraph" w:customStyle="1" w:styleId="Predefinito2LTUntertitel">
    <w:name w:val="Predefinito 2~LT~Untertitel"/>
    <w:rsid w:val="00310CB7"/>
    <w:pPr>
      <w:suppressAutoHyphens/>
      <w:autoSpaceDN/>
      <w:spacing w:after="160" w:line="259" w:lineRule="auto"/>
      <w:jc w:val="center"/>
    </w:pPr>
    <w:rPr>
      <w:rFonts w:ascii="Arial Unicode MS" w:eastAsia="Arial Unicode MS" w:hAnsi="Arial Unicode MS" w:cs="Arial Unicode MS"/>
      <w:kern w:val="1"/>
      <w:sz w:val="64"/>
      <w:szCs w:val="64"/>
      <w:lang w:val="it-IT" w:eastAsia="hi-IN" w:bidi="hi-IN"/>
    </w:rPr>
  </w:style>
  <w:style w:type="paragraph" w:customStyle="1" w:styleId="Predefinito2LTNotizen">
    <w:name w:val="Predefinito 2~LT~Notizen"/>
    <w:rsid w:val="00310CB7"/>
    <w:pPr>
      <w:suppressAutoHyphens/>
      <w:autoSpaceDN/>
      <w:spacing w:after="160" w:line="259" w:lineRule="auto"/>
      <w:ind w:left="340" w:hanging="340"/>
    </w:pPr>
    <w:rPr>
      <w:rFonts w:ascii="Arial Unicode MS" w:eastAsia="Arial Unicode MS" w:hAnsi="Arial Unicode MS" w:cs="Arial Unicode MS"/>
      <w:kern w:val="1"/>
      <w:sz w:val="40"/>
      <w:szCs w:val="40"/>
      <w:lang w:val="it-IT" w:eastAsia="hi-IN" w:bidi="hi-IN"/>
    </w:rPr>
  </w:style>
  <w:style w:type="paragraph" w:customStyle="1" w:styleId="Predefinito2LTHintergrundobjekte">
    <w:name w:val="Predefinito 2~LT~Hintergrundobjekte"/>
    <w:rsid w:val="00310CB7"/>
    <w:pPr>
      <w:suppressAutoHyphens/>
      <w:autoSpaceDN/>
      <w:spacing w:after="160" w:line="259" w:lineRule="auto"/>
    </w:pPr>
    <w:rPr>
      <w:rFonts w:ascii="Times New Roman" w:eastAsia="Arial Unicode MS" w:hAnsi="Times New Roman" w:cs="Arial Unicode MS"/>
      <w:kern w:val="1"/>
      <w:sz w:val="24"/>
      <w:szCs w:val="24"/>
      <w:lang w:val="it-IT" w:eastAsia="hi-IN" w:bidi="hi-IN"/>
    </w:rPr>
  </w:style>
  <w:style w:type="paragraph" w:customStyle="1" w:styleId="Predefinito2LTHintergrund">
    <w:name w:val="Predefinito 2~LT~Hintergrund"/>
    <w:rsid w:val="00310CB7"/>
    <w:pPr>
      <w:suppressAutoHyphens/>
      <w:autoSpaceDN/>
      <w:spacing w:after="160" w:line="259" w:lineRule="auto"/>
    </w:pPr>
    <w:rPr>
      <w:rFonts w:ascii="Times New Roman" w:eastAsia="Arial Unicode MS" w:hAnsi="Times New Roman" w:cs="Arial Unicode MS"/>
      <w:kern w:val="1"/>
      <w:sz w:val="24"/>
      <w:szCs w:val="24"/>
      <w:lang w:val="it-IT" w:eastAsia="hi-IN" w:bidi="hi-IN"/>
    </w:rPr>
  </w:style>
  <w:style w:type="paragraph" w:customStyle="1" w:styleId="Predefinito3LTGliederung1">
    <w:name w:val="Predefinito 3~LT~Gliederung 1"/>
    <w:rsid w:val="00310CB7"/>
    <w:pPr>
      <w:suppressAutoHyphens/>
      <w:autoSpaceDN/>
      <w:spacing w:after="283" w:line="259" w:lineRule="auto"/>
    </w:pPr>
    <w:rPr>
      <w:rFonts w:ascii="Arial Unicode MS" w:eastAsia="Arial Unicode MS" w:hAnsi="Arial Unicode MS" w:cs="Arial Unicode MS"/>
      <w:color w:val="000000"/>
      <w:kern w:val="1"/>
      <w:sz w:val="64"/>
      <w:szCs w:val="64"/>
      <w:lang w:val="it-IT" w:eastAsia="hi-IN" w:bidi="hi-IN"/>
    </w:rPr>
  </w:style>
  <w:style w:type="paragraph" w:customStyle="1" w:styleId="Predefinito3LTGliederung2">
    <w:name w:val="Predefinito 3~LT~Gliederung 2"/>
    <w:basedOn w:val="Predefinito3LTGliederung1"/>
    <w:rsid w:val="00310CB7"/>
    <w:pPr>
      <w:spacing w:after="227"/>
    </w:pPr>
    <w:rPr>
      <w:sz w:val="48"/>
      <w:szCs w:val="48"/>
    </w:rPr>
  </w:style>
  <w:style w:type="paragraph" w:customStyle="1" w:styleId="Predefinito3LTGliederung3">
    <w:name w:val="Predefinito 3~LT~Gliederung 3"/>
    <w:basedOn w:val="Predefinito3LTGliederung2"/>
    <w:rsid w:val="00310CB7"/>
    <w:pPr>
      <w:spacing w:after="170"/>
    </w:pPr>
    <w:rPr>
      <w:sz w:val="40"/>
      <w:szCs w:val="40"/>
    </w:rPr>
  </w:style>
  <w:style w:type="paragraph" w:customStyle="1" w:styleId="Predefinito3LTGliederung4">
    <w:name w:val="Predefinito 3~LT~Gliederung 4"/>
    <w:basedOn w:val="Predefinito3LTGliederung3"/>
    <w:rsid w:val="00310CB7"/>
    <w:pPr>
      <w:spacing w:after="113"/>
    </w:pPr>
  </w:style>
  <w:style w:type="paragraph" w:customStyle="1" w:styleId="Predefinito3LTGliederung5">
    <w:name w:val="Predefinito 3~LT~Gliederung 5"/>
    <w:basedOn w:val="Predefinito3LTGliederung4"/>
    <w:rsid w:val="00310CB7"/>
    <w:pPr>
      <w:spacing w:after="57"/>
    </w:pPr>
  </w:style>
  <w:style w:type="paragraph" w:customStyle="1" w:styleId="Predefinito3LTGliederung6">
    <w:name w:val="Predefinito 3~LT~Gliederung 6"/>
    <w:basedOn w:val="Predefinito3LTGliederung5"/>
    <w:rsid w:val="00310CB7"/>
  </w:style>
  <w:style w:type="paragraph" w:customStyle="1" w:styleId="Predefinito3LTGliederung7">
    <w:name w:val="Predefinito 3~LT~Gliederung 7"/>
    <w:basedOn w:val="Predefinito3LTGliederung6"/>
    <w:rsid w:val="00310CB7"/>
  </w:style>
  <w:style w:type="paragraph" w:customStyle="1" w:styleId="Predefinito3LTGliederung8">
    <w:name w:val="Predefinito 3~LT~Gliederung 8"/>
    <w:basedOn w:val="Predefinito3LTGliederung7"/>
    <w:rsid w:val="00310CB7"/>
  </w:style>
  <w:style w:type="paragraph" w:customStyle="1" w:styleId="Predefinito3LTGliederung9">
    <w:name w:val="Predefinito 3~LT~Gliederung 9"/>
    <w:basedOn w:val="Predefinito3LTGliederung8"/>
    <w:rsid w:val="00310CB7"/>
  </w:style>
  <w:style w:type="paragraph" w:customStyle="1" w:styleId="Predefinito3LTTitel">
    <w:name w:val="Predefinito 3~LT~Titel"/>
    <w:rsid w:val="00310CB7"/>
    <w:pPr>
      <w:suppressAutoHyphens/>
      <w:autoSpaceDN/>
      <w:spacing w:after="160" w:line="259" w:lineRule="auto"/>
    </w:pPr>
    <w:rPr>
      <w:rFonts w:ascii="Arial Unicode MS" w:eastAsia="Arial Unicode MS" w:hAnsi="Arial Unicode MS" w:cs="Arial Unicode MS"/>
      <w:color w:val="000000"/>
      <w:kern w:val="1"/>
      <w:sz w:val="36"/>
      <w:szCs w:val="36"/>
      <w:lang w:val="it-IT" w:eastAsia="hi-IN" w:bidi="hi-IN"/>
    </w:rPr>
  </w:style>
  <w:style w:type="paragraph" w:customStyle="1" w:styleId="Predefinito3LTUntertitel">
    <w:name w:val="Predefinito 3~LT~Untertitel"/>
    <w:rsid w:val="00310CB7"/>
    <w:pPr>
      <w:suppressAutoHyphens/>
      <w:autoSpaceDN/>
      <w:spacing w:after="160" w:line="259" w:lineRule="auto"/>
      <w:jc w:val="center"/>
    </w:pPr>
    <w:rPr>
      <w:rFonts w:ascii="Arial Unicode MS" w:eastAsia="Arial Unicode MS" w:hAnsi="Arial Unicode MS" w:cs="Arial Unicode MS"/>
      <w:kern w:val="1"/>
      <w:sz w:val="64"/>
      <w:szCs w:val="64"/>
      <w:lang w:val="it-IT" w:eastAsia="hi-IN" w:bidi="hi-IN"/>
    </w:rPr>
  </w:style>
  <w:style w:type="paragraph" w:customStyle="1" w:styleId="Predefinito3LTNotizen">
    <w:name w:val="Predefinito 3~LT~Notizen"/>
    <w:rsid w:val="00310CB7"/>
    <w:pPr>
      <w:suppressAutoHyphens/>
      <w:autoSpaceDN/>
      <w:spacing w:after="160" w:line="259" w:lineRule="auto"/>
      <w:ind w:left="340" w:hanging="340"/>
    </w:pPr>
    <w:rPr>
      <w:rFonts w:ascii="Arial Unicode MS" w:eastAsia="Arial Unicode MS" w:hAnsi="Arial Unicode MS" w:cs="Arial Unicode MS"/>
      <w:kern w:val="1"/>
      <w:sz w:val="40"/>
      <w:szCs w:val="40"/>
      <w:lang w:val="it-IT" w:eastAsia="hi-IN" w:bidi="hi-IN"/>
    </w:rPr>
  </w:style>
  <w:style w:type="paragraph" w:customStyle="1" w:styleId="Predefinito3LTHintergrundobjekte">
    <w:name w:val="Predefinito 3~LT~Hintergrundobjekte"/>
    <w:rsid w:val="00310CB7"/>
    <w:pPr>
      <w:suppressAutoHyphens/>
      <w:autoSpaceDN/>
      <w:spacing w:after="160" w:line="259" w:lineRule="auto"/>
    </w:pPr>
    <w:rPr>
      <w:rFonts w:ascii="Times New Roman" w:eastAsia="Arial Unicode MS" w:hAnsi="Times New Roman" w:cs="Arial Unicode MS"/>
      <w:kern w:val="1"/>
      <w:sz w:val="24"/>
      <w:szCs w:val="24"/>
      <w:lang w:val="it-IT" w:eastAsia="hi-IN" w:bidi="hi-IN"/>
    </w:rPr>
  </w:style>
  <w:style w:type="paragraph" w:customStyle="1" w:styleId="Predefinito3LTHintergrund">
    <w:name w:val="Predefinito 3~LT~Hintergrund"/>
    <w:rsid w:val="00310CB7"/>
    <w:pPr>
      <w:suppressAutoHyphens/>
      <w:autoSpaceDN/>
      <w:spacing w:after="160" w:line="259" w:lineRule="auto"/>
    </w:pPr>
    <w:rPr>
      <w:rFonts w:ascii="Times New Roman" w:eastAsia="Arial Unicode MS" w:hAnsi="Times New Roman" w:cs="Arial Unicode MS"/>
      <w:kern w:val="1"/>
      <w:sz w:val="24"/>
      <w:szCs w:val="24"/>
      <w:lang w:val="it-IT" w:eastAsia="hi-IN" w:bidi="hi-IN"/>
    </w:rPr>
  </w:style>
  <w:style w:type="paragraph" w:customStyle="1" w:styleId="Normale1">
    <w:name w:val="Normale1"/>
    <w:rsid w:val="00310CB7"/>
    <w:pPr>
      <w:suppressAutoHyphens/>
      <w:autoSpaceDE/>
      <w:autoSpaceDN/>
      <w:spacing w:after="160" w:line="259" w:lineRule="auto"/>
    </w:pPr>
    <w:rPr>
      <w:rFonts w:ascii="Times New Roman" w:eastAsia="Arial Unicode MS" w:hAnsi="Times New Roman" w:cs="Arial Unicode MS"/>
      <w:kern w:val="1"/>
      <w:sz w:val="24"/>
      <w:szCs w:val="24"/>
      <w:lang w:val="it-IT" w:eastAsia="hi-IN" w:bidi="hi-IN"/>
    </w:rPr>
  </w:style>
  <w:style w:type="paragraph" w:styleId="Indice1">
    <w:name w:val="index 1"/>
    <w:basedOn w:val="Normale"/>
    <w:next w:val="Normale"/>
    <w:autoRedefine/>
    <w:uiPriority w:val="99"/>
    <w:semiHidden/>
    <w:unhideWhenUsed/>
    <w:rsid w:val="00310CB7"/>
    <w:pPr>
      <w:widowControl/>
      <w:autoSpaceDE/>
      <w:autoSpaceDN/>
      <w:ind w:left="220" w:hanging="220"/>
    </w:pPr>
    <w:rPr>
      <w:rFonts w:ascii="Calibri" w:eastAsia="Times New Roman" w:hAnsi="Calibri" w:cs="Times New Roman"/>
      <w:b w:val="0"/>
      <w:sz w:val="22"/>
      <w:lang w:eastAsia="it-IT"/>
    </w:rPr>
  </w:style>
  <w:style w:type="paragraph" w:customStyle="1" w:styleId="Citazione1">
    <w:name w:val="Citazione1"/>
    <w:basedOn w:val="Normale"/>
    <w:next w:val="Normale"/>
    <w:uiPriority w:val="29"/>
    <w:qFormat/>
    <w:rsid w:val="00310CB7"/>
    <w:pPr>
      <w:widowControl/>
      <w:autoSpaceDE/>
      <w:autoSpaceDN/>
      <w:spacing w:before="160" w:after="160" w:line="259" w:lineRule="auto"/>
      <w:ind w:left="720" w:right="720"/>
    </w:pPr>
    <w:rPr>
      <w:rFonts w:ascii="Calibri" w:eastAsia="Times New Roman" w:hAnsi="Calibri" w:cs="Times New Roman"/>
      <w:b w:val="0"/>
      <w:i/>
      <w:iCs/>
      <w:color w:val="000000"/>
      <w:sz w:val="22"/>
      <w:lang w:eastAsia="it-IT"/>
    </w:rPr>
  </w:style>
  <w:style w:type="character" w:customStyle="1" w:styleId="CitazioneCarattere">
    <w:name w:val="Citazione Carattere"/>
    <w:basedOn w:val="Carpredefinitoparagrafo"/>
    <w:link w:val="Citazione"/>
    <w:uiPriority w:val="29"/>
    <w:rsid w:val="00310CB7"/>
    <w:rPr>
      <w:i/>
      <w:iCs/>
      <w:color w:val="000000"/>
    </w:rPr>
  </w:style>
  <w:style w:type="paragraph" w:customStyle="1" w:styleId="Citazioneintensa1">
    <w:name w:val="Citazione intensa1"/>
    <w:basedOn w:val="Normale"/>
    <w:next w:val="Normale"/>
    <w:uiPriority w:val="30"/>
    <w:qFormat/>
    <w:rsid w:val="00310CB7"/>
    <w:pPr>
      <w:widowControl/>
      <w:pBdr>
        <w:top w:val="single" w:sz="24" w:space="1" w:color="F2F2F2"/>
        <w:bottom w:val="single" w:sz="24" w:space="1" w:color="F2F2F2"/>
      </w:pBdr>
      <w:shd w:val="clear" w:color="auto" w:fill="F2F2F2"/>
      <w:autoSpaceDE/>
      <w:autoSpaceDN/>
      <w:spacing w:before="240" w:after="240" w:line="259" w:lineRule="auto"/>
      <w:ind w:left="936" w:right="936"/>
      <w:jc w:val="center"/>
    </w:pPr>
    <w:rPr>
      <w:rFonts w:ascii="Calibri" w:eastAsia="Times New Roman" w:hAnsi="Calibri" w:cs="Times New Roman"/>
      <w:b w:val="0"/>
      <w:color w:val="000000"/>
      <w:sz w:val="22"/>
      <w:lang w:eastAsia="it-IT"/>
    </w:rPr>
  </w:style>
  <w:style w:type="character" w:customStyle="1" w:styleId="CitazioneintensaCarattere">
    <w:name w:val="Citazione intensa Carattere"/>
    <w:basedOn w:val="Carpredefinitoparagrafo"/>
    <w:link w:val="Citazioneintensa"/>
    <w:uiPriority w:val="30"/>
    <w:rsid w:val="00310CB7"/>
    <w:rPr>
      <w:color w:val="000000"/>
      <w:shd w:val="clear" w:color="auto" w:fill="F2F2F2"/>
    </w:rPr>
  </w:style>
  <w:style w:type="character" w:customStyle="1" w:styleId="Enfasidelicata1">
    <w:name w:val="Enfasi delicata1"/>
    <w:basedOn w:val="Carpredefinitoparagrafo"/>
    <w:uiPriority w:val="19"/>
    <w:qFormat/>
    <w:rsid w:val="00310CB7"/>
    <w:rPr>
      <w:i/>
      <w:iCs/>
      <w:color w:val="404040"/>
    </w:rPr>
  </w:style>
  <w:style w:type="character" w:styleId="Enfasiintensa">
    <w:name w:val="Intense Emphasis"/>
    <w:basedOn w:val="Carpredefinitoparagrafo"/>
    <w:uiPriority w:val="21"/>
    <w:qFormat/>
    <w:rsid w:val="00310CB7"/>
    <w:rPr>
      <w:b/>
      <w:bCs/>
      <w:i/>
      <w:iCs/>
      <w:caps/>
    </w:rPr>
  </w:style>
  <w:style w:type="character" w:customStyle="1" w:styleId="Riferimentodelicato1">
    <w:name w:val="Riferimento delicato1"/>
    <w:basedOn w:val="Carpredefinitoparagrafo"/>
    <w:uiPriority w:val="31"/>
    <w:qFormat/>
    <w:rsid w:val="00310CB7"/>
    <w:rPr>
      <w:smallCaps/>
      <w:color w:val="404040"/>
      <w:u w:val="single" w:color="7F7F7F"/>
    </w:rPr>
  </w:style>
  <w:style w:type="character" w:styleId="Riferimentointenso">
    <w:name w:val="Intense Reference"/>
    <w:basedOn w:val="Carpredefinitoparagrafo"/>
    <w:uiPriority w:val="32"/>
    <w:qFormat/>
    <w:rsid w:val="00310CB7"/>
    <w:rPr>
      <w:b/>
      <w:bCs/>
      <w:smallCaps/>
      <w:u w:val="single"/>
    </w:rPr>
  </w:style>
  <w:style w:type="character" w:styleId="Titolodellibro">
    <w:name w:val="Book Title"/>
    <w:basedOn w:val="Carpredefinitoparagrafo"/>
    <w:uiPriority w:val="33"/>
    <w:qFormat/>
    <w:rsid w:val="00310CB7"/>
    <w:rPr>
      <w:b w:val="0"/>
      <w:bCs w:val="0"/>
      <w:smallCaps/>
      <w:spacing w:val="5"/>
    </w:rPr>
  </w:style>
  <w:style w:type="table" w:customStyle="1" w:styleId="Grigliatabella41">
    <w:name w:val="Griglia tabella41"/>
    <w:basedOn w:val="Tabellanormale"/>
    <w:next w:val="Grigliatabella"/>
    <w:uiPriority w:val="59"/>
    <w:rsid w:val="00310CB7"/>
    <w:pPr>
      <w:widowControl/>
      <w:autoSpaceDE/>
      <w:autoSpaceDN/>
    </w:pPr>
    <w:rPr>
      <w:rFonts w:eastAsia="Times New Roman" w:cs="Times New Roman"/>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legamentoInternet">
    <w:name w:val="Collegamento Internet"/>
    <w:basedOn w:val="Carpredefinitoparagrafo"/>
    <w:uiPriority w:val="99"/>
    <w:unhideWhenUsed/>
    <w:rsid w:val="00310CB7"/>
    <w:rPr>
      <w:color w:val="0000FF"/>
      <w:u w:val="single"/>
    </w:rPr>
  </w:style>
  <w:style w:type="paragraph" w:customStyle="1" w:styleId="m8195685528443142373msolistparagraph">
    <w:name w:val="m_8195685528443142373msolistparagraph"/>
    <w:basedOn w:val="Normale"/>
    <w:rsid w:val="00310CB7"/>
    <w:pPr>
      <w:widowControl/>
      <w:autoSpaceDE/>
      <w:autoSpaceDN/>
      <w:spacing w:before="100" w:beforeAutospacing="1" w:after="100" w:afterAutospacing="1"/>
    </w:pPr>
    <w:rPr>
      <w:rFonts w:eastAsia="Times New Roman" w:cs="Times New Roman"/>
      <w:b w:val="0"/>
      <w:szCs w:val="24"/>
      <w:lang w:eastAsia="it-IT"/>
    </w:rPr>
  </w:style>
  <w:style w:type="paragraph" w:customStyle="1" w:styleId="Testonotaapidipagina2">
    <w:name w:val="Testo nota a piè di pagina2"/>
    <w:basedOn w:val="Normale"/>
    <w:rsid w:val="00310CB7"/>
    <w:pPr>
      <w:widowControl/>
      <w:suppressAutoHyphens/>
      <w:autoSpaceDE/>
      <w:autoSpaceDN/>
      <w:ind w:left="720" w:hanging="720"/>
    </w:pPr>
    <w:rPr>
      <w:rFonts w:cs="Times New Roman"/>
      <w:b w:val="0"/>
      <w:color w:val="00000A"/>
      <w:kern w:val="1"/>
      <w:sz w:val="20"/>
      <w:szCs w:val="20"/>
      <w:lang w:eastAsia="it-IT" w:bidi="it-IT"/>
    </w:rPr>
  </w:style>
  <w:style w:type="paragraph" w:customStyle="1" w:styleId="Paragrafoelenco2">
    <w:name w:val="Paragrafo elenco2"/>
    <w:basedOn w:val="Normale"/>
    <w:rsid w:val="00310CB7"/>
    <w:pPr>
      <w:widowControl/>
      <w:suppressAutoHyphens/>
      <w:autoSpaceDE/>
      <w:autoSpaceDN/>
      <w:spacing w:before="120" w:after="120"/>
      <w:ind w:left="720"/>
      <w:contextualSpacing/>
    </w:pPr>
    <w:rPr>
      <w:rFonts w:cs="Times New Roman"/>
      <w:b w:val="0"/>
      <w:color w:val="00000A"/>
      <w:kern w:val="1"/>
      <w:lang w:eastAsia="it-IT" w:bidi="it-IT"/>
    </w:rPr>
  </w:style>
  <w:style w:type="paragraph" w:customStyle="1" w:styleId="NormaleWeb2">
    <w:name w:val="Normale (Web)2"/>
    <w:basedOn w:val="Normale"/>
    <w:rsid w:val="00310CB7"/>
    <w:pPr>
      <w:widowControl/>
      <w:suppressAutoHyphens/>
      <w:autoSpaceDE/>
      <w:autoSpaceDN/>
      <w:spacing w:before="280" w:after="280"/>
    </w:pPr>
    <w:rPr>
      <w:rFonts w:eastAsia="Times New Roman" w:cs="Times New Roman"/>
      <w:b w:val="0"/>
      <w:color w:val="00000A"/>
      <w:kern w:val="1"/>
      <w:szCs w:val="24"/>
      <w:lang w:eastAsia="it-IT"/>
    </w:rPr>
  </w:style>
  <w:style w:type="paragraph" w:customStyle="1" w:styleId="Standard">
    <w:name w:val="Standard"/>
    <w:rsid w:val="00310CB7"/>
    <w:pPr>
      <w:widowControl/>
      <w:suppressAutoHyphens/>
      <w:autoSpaceDE/>
      <w:spacing w:after="200" w:line="276" w:lineRule="auto"/>
      <w:ind w:left="-1" w:hanging="1"/>
      <w:textAlignment w:val="baseline"/>
      <w:outlineLvl w:val="0"/>
    </w:pPr>
    <w:rPr>
      <w:rFonts w:ascii="Calibri" w:eastAsia="Times New Roman" w:hAnsi="Calibri" w:cs="Calibri"/>
      <w:kern w:val="3"/>
      <w:position w:val="-11"/>
      <w:lang w:val="it-IT" w:eastAsia="ar-SA"/>
    </w:rPr>
  </w:style>
  <w:style w:type="numbering" w:customStyle="1" w:styleId="WWNum1">
    <w:name w:val="WWNum1"/>
    <w:basedOn w:val="Nessunelenco"/>
    <w:rsid w:val="00310CB7"/>
    <w:pPr>
      <w:numPr>
        <w:numId w:val="180"/>
      </w:numPr>
    </w:pPr>
  </w:style>
  <w:style w:type="numbering" w:customStyle="1" w:styleId="WWNum2">
    <w:name w:val="WWNum2"/>
    <w:basedOn w:val="Nessunelenco"/>
    <w:rsid w:val="00310CB7"/>
    <w:pPr>
      <w:numPr>
        <w:numId w:val="181"/>
      </w:numPr>
    </w:pPr>
  </w:style>
  <w:style w:type="numbering" w:customStyle="1" w:styleId="WWNum3">
    <w:name w:val="WWNum3"/>
    <w:basedOn w:val="Nessunelenco"/>
    <w:rsid w:val="00310CB7"/>
    <w:pPr>
      <w:numPr>
        <w:numId w:val="182"/>
      </w:numPr>
    </w:pPr>
  </w:style>
  <w:style w:type="numbering" w:customStyle="1" w:styleId="WWNum4">
    <w:name w:val="WWNum4"/>
    <w:basedOn w:val="Nessunelenco"/>
    <w:rsid w:val="00310CB7"/>
    <w:pPr>
      <w:numPr>
        <w:numId w:val="183"/>
      </w:numPr>
    </w:pPr>
  </w:style>
  <w:style w:type="table" w:customStyle="1" w:styleId="Grigliatabella121">
    <w:name w:val="Griglia tabella121"/>
    <w:basedOn w:val="Tabellanormale"/>
    <w:next w:val="Grigliatabella"/>
    <w:uiPriority w:val="59"/>
    <w:rsid w:val="00310CB7"/>
    <w:pPr>
      <w:widowControl/>
      <w:autoSpaceDE/>
      <w:autoSpaceDN/>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zione">
    <w:name w:val="Quote"/>
    <w:basedOn w:val="Normale"/>
    <w:next w:val="Normale"/>
    <w:link w:val="CitazioneCarattere"/>
    <w:uiPriority w:val="29"/>
    <w:qFormat/>
    <w:rsid w:val="00310CB7"/>
    <w:pPr>
      <w:spacing w:before="200" w:after="160"/>
      <w:ind w:left="864" w:right="864"/>
      <w:jc w:val="center"/>
    </w:pPr>
    <w:rPr>
      <w:rFonts w:asciiTheme="minorHAnsi" w:eastAsiaTheme="minorHAnsi" w:hAnsiTheme="minorHAnsi" w:cstheme="minorBidi"/>
      <w:b w:val="0"/>
      <w:i/>
      <w:iCs/>
      <w:color w:val="000000"/>
      <w:sz w:val="22"/>
      <w:lang w:val="en-US"/>
    </w:rPr>
  </w:style>
  <w:style w:type="character" w:customStyle="1" w:styleId="CitazioneCarattere1">
    <w:name w:val="Citazione Carattere1"/>
    <w:basedOn w:val="Carpredefinitoparagrafo"/>
    <w:uiPriority w:val="29"/>
    <w:rsid w:val="00310CB7"/>
    <w:rPr>
      <w:rFonts w:ascii="Times New Roman" w:eastAsia="Calibri" w:hAnsi="Times New Roman" w:cs="Calibri"/>
      <w:b/>
      <w:i/>
      <w:iCs/>
      <w:color w:val="404040" w:themeColor="text1" w:themeTint="BF"/>
      <w:sz w:val="24"/>
      <w:lang w:val="it-IT"/>
    </w:rPr>
  </w:style>
  <w:style w:type="paragraph" w:styleId="Citazioneintensa">
    <w:name w:val="Intense Quote"/>
    <w:basedOn w:val="Normale"/>
    <w:next w:val="Normale"/>
    <w:link w:val="CitazioneintensaCarattere"/>
    <w:uiPriority w:val="30"/>
    <w:qFormat/>
    <w:rsid w:val="00310CB7"/>
    <w:pPr>
      <w:pBdr>
        <w:top w:val="single" w:sz="4" w:space="10" w:color="4F81BD" w:themeColor="accent1"/>
        <w:bottom w:val="single" w:sz="4" w:space="10" w:color="4F81BD" w:themeColor="accent1"/>
      </w:pBdr>
      <w:spacing w:before="360" w:after="360"/>
      <w:ind w:left="864" w:right="864"/>
      <w:jc w:val="center"/>
    </w:pPr>
    <w:rPr>
      <w:rFonts w:asciiTheme="minorHAnsi" w:eastAsiaTheme="minorHAnsi" w:hAnsiTheme="minorHAnsi" w:cstheme="minorBidi"/>
      <w:b w:val="0"/>
      <w:color w:val="000000"/>
      <w:sz w:val="22"/>
      <w:lang w:val="en-US"/>
    </w:rPr>
  </w:style>
  <w:style w:type="character" w:customStyle="1" w:styleId="CitazioneintensaCarattere1">
    <w:name w:val="Citazione intensa Carattere1"/>
    <w:basedOn w:val="Carpredefinitoparagrafo"/>
    <w:uiPriority w:val="30"/>
    <w:rsid w:val="00310CB7"/>
    <w:rPr>
      <w:rFonts w:ascii="Times New Roman" w:eastAsia="Calibri" w:hAnsi="Times New Roman" w:cs="Calibri"/>
      <w:b/>
      <w:i/>
      <w:iCs/>
      <w:color w:val="4F81BD" w:themeColor="accent1"/>
      <w:sz w:val="24"/>
      <w:lang w:val="it-IT"/>
    </w:rPr>
  </w:style>
  <w:style w:type="character" w:styleId="Enfasidelicata">
    <w:name w:val="Subtle Emphasis"/>
    <w:basedOn w:val="Carpredefinitoparagrafo"/>
    <w:uiPriority w:val="19"/>
    <w:qFormat/>
    <w:rsid w:val="00310CB7"/>
    <w:rPr>
      <w:i/>
      <w:iCs/>
      <w:color w:val="404040" w:themeColor="text1" w:themeTint="BF"/>
    </w:rPr>
  </w:style>
  <w:style w:type="character" w:styleId="Riferimentodelicato">
    <w:name w:val="Subtle Reference"/>
    <w:basedOn w:val="Carpredefinitoparagrafo"/>
    <w:uiPriority w:val="31"/>
    <w:qFormat/>
    <w:rsid w:val="00310CB7"/>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62398">
      <w:bodyDiv w:val="1"/>
      <w:marLeft w:val="0"/>
      <w:marRight w:val="0"/>
      <w:marTop w:val="0"/>
      <w:marBottom w:val="0"/>
      <w:divBdr>
        <w:top w:val="none" w:sz="0" w:space="0" w:color="auto"/>
        <w:left w:val="none" w:sz="0" w:space="0" w:color="auto"/>
        <w:bottom w:val="none" w:sz="0" w:space="0" w:color="auto"/>
        <w:right w:val="none" w:sz="0" w:space="0" w:color="auto"/>
      </w:divBdr>
    </w:div>
    <w:div w:id="209803357">
      <w:bodyDiv w:val="1"/>
      <w:marLeft w:val="0"/>
      <w:marRight w:val="0"/>
      <w:marTop w:val="0"/>
      <w:marBottom w:val="0"/>
      <w:divBdr>
        <w:top w:val="none" w:sz="0" w:space="0" w:color="auto"/>
        <w:left w:val="none" w:sz="0" w:space="0" w:color="auto"/>
        <w:bottom w:val="none" w:sz="0" w:space="0" w:color="auto"/>
        <w:right w:val="none" w:sz="0" w:space="0" w:color="auto"/>
      </w:divBdr>
    </w:div>
    <w:div w:id="300234509">
      <w:bodyDiv w:val="1"/>
      <w:marLeft w:val="0"/>
      <w:marRight w:val="0"/>
      <w:marTop w:val="0"/>
      <w:marBottom w:val="0"/>
      <w:divBdr>
        <w:top w:val="none" w:sz="0" w:space="0" w:color="auto"/>
        <w:left w:val="none" w:sz="0" w:space="0" w:color="auto"/>
        <w:bottom w:val="none" w:sz="0" w:space="0" w:color="auto"/>
        <w:right w:val="none" w:sz="0" w:space="0" w:color="auto"/>
      </w:divBdr>
    </w:div>
    <w:div w:id="551890320">
      <w:bodyDiv w:val="1"/>
      <w:marLeft w:val="0"/>
      <w:marRight w:val="0"/>
      <w:marTop w:val="0"/>
      <w:marBottom w:val="0"/>
      <w:divBdr>
        <w:top w:val="none" w:sz="0" w:space="0" w:color="auto"/>
        <w:left w:val="none" w:sz="0" w:space="0" w:color="auto"/>
        <w:bottom w:val="none" w:sz="0" w:space="0" w:color="auto"/>
        <w:right w:val="none" w:sz="0" w:space="0" w:color="auto"/>
      </w:divBdr>
    </w:div>
    <w:div w:id="629365591">
      <w:bodyDiv w:val="1"/>
      <w:marLeft w:val="0"/>
      <w:marRight w:val="0"/>
      <w:marTop w:val="0"/>
      <w:marBottom w:val="0"/>
      <w:divBdr>
        <w:top w:val="none" w:sz="0" w:space="0" w:color="auto"/>
        <w:left w:val="none" w:sz="0" w:space="0" w:color="auto"/>
        <w:bottom w:val="none" w:sz="0" w:space="0" w:color="auto"/>
        <w:right w:val="none" w:sz="0" w:space="0" w:color="auto"/>
      </w:divBdr>
    </w:div>
    <w:div w:id="958879485">
      <w:bodyDiv w:val="1"/>
      <w:marLeft w:val="0"/>
      <w:marRight w:val="0"/>
      <w:marTop w:val="0"/>
      <w:marBottom w:val="0"/>
      <w:divBdr>
        <w:top w:val="none" w:sz="0" w:space="0" w:color="auto"/>
        <w:left w:val="none" w:sz="0" w:space="0" w:color="auto"/>
        <w:bottom w:val="none" w:sz="0" w:space="0" w:color="auto"/>
        <w:right w:val="none" w:sz="0" w:space="0" w:color="auto"/>
      </w:divBdr>
    </w:div>
    <w:div w:id="1297182088">
      <w:bodyDiv w:val="1"/>
      <w:marLeft w:val="0"/>
      <w:marRight w:val="0"/>
      <w:marTop w:val="0"/>
      <w:marBottom w:val="0"/>
      <w:divBdr>
        <w:top w:val="none" w:sz="0" w:space="0" w:color="auto"/>
        <w:left w:val="none" w:sz="0" w:space="0" w:color="auto"/>
        <w:bottom w:val="none" w:sz="0" w:space="0" w:color="auto"/>
        <w:right w:val="none" w:sz="0" w:space="0" w:color="auto"/>
      </w:divBdr>
    </w:div>
    <w:div w:id="1611006107">
      <w:bodyDiv w:val="1"/>
      <w:marLeft w:val="0"/>
      <w:marRight w:val="0"/>
      <w:marTop w:val="0"/>
      <w:marBottom w:val="0"/>
      <w:divBdr>
        <w:top w:val="none" w:sz="0" w:space="0" w:color="auto"/>
        <w:left w:val="none" w:sz="0" w:space="0" w:color="auto"/>
        <w:bottom w:val="none" w:sz="0" w:space="0" w:color="auto"/>
        <w:right w:val="none" w:sz="0" w:space="0" w:color="auto"/>
      </w:divBdr>
    </w:div>
    <w:div w:id="1612783602">
      <w:bodyDiv w:val="1"/>
      <w:marLeft w:val="0"/>
      <w:marRight w:val="0"/>
      <w:marTop w:val="0"/>
      <w:marBottom w:val="0"/>
      <w:divBdr>
        <w:top w:val="none" w:sz="0" w:space="0" w:color="auto"/>
        <w:left w:val="none" w:sz="0" w:space="0" w:color="auto"/>
        <w:bottom w:val="none" w:sz="0" w:space="0" w:color="auto"/>
        <w:right w:val="none" w:sz="0" w:space="0" w:color="auto"/>
      </w:divBdr>
    </w:div>
    <w:div w:id="1705059743">
      <w:bodyDiv w:val="1"/>
      <w:marLeft w:val="0"/>
      <w:marRight w:val="0"/>
      <w:marTop w:val="0"/>
      <w:marBottom w:val="0"/>
      <w:divBdr>
        <w:top w:val="none" w:sz="0" w:space="0" w:color="auto"/>
        <w:left w:val="none" w:sz="0" w:space="0" w:color="auto"/>
        <w:bottom w:val="none" w:sz="0" w:space="0" w:color="auto"/>
        <w:right w:val="none" w:sz="0" w:space="0" w:color="auto"/>
      </w:divBdr>
    </w:div>
    <w:div w:id="1954508790">
      <w:bodyDiv w:val="1"/>
      <w:marLeft w:val="0"/>
      <w:marRight w:val="0"/>
      <w:marTop w:val="0"/>
      <w:marBottom w:val="0"/>
      <w:divBdr>
        <w:top w:val="none" w:sz="0" w:space="0" w:color="auto"/>
        <w:left w:val="none" w:sz="0" w:space="0" w:color="auto"/>
        <w:bottom w:val="none" w:sz="0" w:space="0" w:color="auto"/>
        <w:right w:val="none" w:sz="0" w:space="0" w:color="auto"/>
      </w:divBdr>
    </w:div>
    <w:div w:id="20878048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13" Type="http://schemas.openxmlformats.org/officeDocument/2006/relationships/hyperlink" Target="http://www.sistema-bdi.it/index.php?bdinr=021&amp;docnr=96060&amp;stato=lext" TargetMode="External"/><Relationship Id="rId18" Type="http://schemas.openxmlformats.org/officeDocument/2006/relationships/hyperlink" Target="http://www.acquistinretepa.it" TargetMode="External"/><Relationship Id="rId26" Type="http://schemas.openxmlformats.org/officeDocument/2006/relationships/hyperlink" Target="http://www.acquistinretepa.it" TargetMode="External"/><Relationship Id="rId3" Type="http://schemas.openxmlformats.org/officeDocument/2006/relationships/styles" Target="styles.xml"/><Relationship Id="rId21" Type="http://schemas.openxmlformats.org/officeDocument/2006/relationships/hyperlink" Target="http://www.difesa.it/SGD-DNA/Staff/DT/GENIODIFE/Bandi" TargetMode="External"/><Relationship Id="rId7" Type="http://schemas.openxmlformats.org/officeDocument/2006/relationships/endnotes" Target="endnotes.xml"/><Relationship Id="rId12" Type="http://schemas.openxmlformats.org/officeDocument/2006/relationships/hyperlink" Target="http://www.sistema-bdi.it/index.php?bdinr=021&amp;docnr=36378%20&amp;stato=lext" TargetMode="External"/><Relationship Id="rId17" Type="http://schemas.openxmlformats.org/officeDocument/2006/relationships/hyperlink" Target="http://www.difesa.it/SGD-DNA/Staff/DT/GENIODIFE/Bandi" TargetMode="External"/><Relationship Id="rId25" Type="http://schemas.openxmlformats.org/officeDocument/2006/relationships/hyperlink" Target="http://www.difesa.it/SGD-DNA/Staff/DT/GENIODIFE/Bandi" TargetMode="External"/><Relationship Id="rId2" Type="http://schemas.openxmlformats.org/officeDocument/2006/relationships/numbering" Target="numbering.xml"/><Relationship Id="rId16" Type="http://schemas.openxmlformats.org/officeDocument/2006/relationships/hyperlink" Target="http://www.acquistinretepa.it" TargetMode="External"/><Relationship Id="rId20" Type="http://schemas.openxmlformats.org/officeDocument/2006/relationships/hyperlink" Target="http://www.acquistinretepa.it"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yperlink" Target="http://www.acquistinretepa.it" TargetMode="External"/><Relationship Id="rId5" Type="http://schemas.openxmlformats.org/officeDocument/2006/relationships/webSettings" Target="webSettings.xml"/><Relationship Id="rId15" Type="http://schemas.openxmlformats.org/officeDocument/2006/relationships/hyperlink" Target="http://www.difesa.it/SGD-DNA/Staff/DT/GENIODIFE/Bandi" TargetMode="External"/><Relationship Id="rId23" Type="http://schemas.openxmlformats.org/officeDocument/2006/relationships/hyperlink" Target="http://www.difesa.it/SGD-DNA/Staff/DT/GENIODIFE/Bandi" TargetMode="External"/><Relationship Id="rId28" Type="http://schemas.openxmlformats.org/officeDocument/2006/relationships/hyperlink" Target="http://www.acquistinretepa.it" TargetMode="External"/><Relationship Id="rId10" Type="http://schemas.openxmlformats.org/officeDocument/2006/relationships/hyperlink" Target="http://www.difesa.it/SGD-DNA/Staff/DT/GENIODIFE/Bandi" TargetMode="External"/><Relationship Id="rId19" Type="http://schemas.openxmlformats.org/officeDocument/2006/relationships/hyperlink" Target="http://www.difesa.it/SGD-DNA/Staff/DT/GENIODIFE/Band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hyperlink" Target="http://www.sistema-bdi.it/index.php?bdinr=021&amp;docnr=96060&amp;stato=lext" TargetMode="External"/><Relationship Id="rId22" Type="http://schemas.openxmlformats.org/officeDocument/2006/relationships/hyperlink" Target="http://www.acquistinretepa.it" TargetMode="External"/><Relationship Id="rId27" Type="http://schemas.openxmlformats.org/officeDocument/2006/relationships/hyperlink" Target="http://www.difesa.it/SGD-DNA/Staff/DT/GENIODIFE/Bandi"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3A8A5-74C8-4A48-B14D-8F4A1903A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13194</Words>
  <Characters>75209</Characters>
  <Application>Microsoft Office Word</Application>
  <DocSecurity>0</DocSecurity>
  <Lines>626</Lines>
  <Paragraphs>176</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88227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DE LUISE, Funz. Amm. Federica - GENIODIFE</cp:lastModifiedBy>
  <cp:revision>2</cp:revision>
  <cp:lastPrinted>2024-03-29T09:38:00Z</cp:lastPrinted>
  <dcterms:created xsi:type="dcterms:W3CDTF">2024-03-29T09:39:00Z</dcterms:created>
  <dcterms:modified xsi:type="dcterms:W3CDTF">2024-03-29T09:39:00Z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2023-04-21T00:00:00Z</vt:filetime>
  </property>
  <property fmtid="{D5CDD505-2E9C-101B-9397-08002B2CF9AE}" pid="4" name="Creator">
    <vt:lpwstr>Acrobat PDFMaker 23 per Word</vt:lpwstr>
  </property>
  <property fmtid="{D5CDD505-2E9C-101B-9397-08002B2CF9AE}" pid="5" name="DocSecurity">
    <vt:lpwstr>0</vt:lpwstr>
  </property>
  <property fmtid="{D5CDD505-2E9C-101B-9397-08002B2CF9AE}" pid="6" name="DocumentEncoding">
    <vt:lpwstr>utf-8</vt:lpwstr>
  </property>
  <property fmtid="{D5CDD505-2E9C-101B-9397-08002B2CF9AE}" pid="7" name="HTML">
    <vt:lpwstr>1</vt:lpwstr>
  </property>
  <property fmtid="{D5CDD505-2E9C-101B-9397-08002B2CF9AE}" pid="8" name="HyperlinksChanged">
    <vt:lpwstr>0</vt:lpwstr>
  </property>
  <property fmtid="{D5CDD505-2E9C-101B-9397-08002B2CF9AE}" pid="9" name="LastSaved">
    <vt:filetime>2023-07-03T00:00:00Z</vt:filetime>
  </property>
  <property fmtid="{D5CDD505-2E9C-101B-9397-08002B2CF9AE}" pid="10" name="LinksUpToDate">
    <vt:lpwstr>0</vt:lpwstr>
  </property>
  <property fmtid="{D5CDD505-2E9C-101B-9397-08002B2CF9AE}" pid="11" name="Producer">
    <vt:lpwstr>Adobe PDF Library 23.1.175</vt:lpwstr>
  </property>
  <property fmtid="{D5CDD505-2E9C-101B-9397-08002B2CF9AE}" pid="12" name="ScaleCrop">
    <vt:lpwstr>0</vt:lpwstr>
  </property>
  <property fmtid="{D5CDD505-2E9C-101B-9397-08002B2CF9AE}" pid="13" name="ShareDoc">
    <vt:lpwstr>0</vt:lpwstr>
  </property>
  <property fmtid="{D5CDD505-2E9C-101B-9397-08002B2CF9AE}" pid="14" name="SourceModified">
    <vt:lpwstr>D:20230421090003</vt:lpwstr>
  </property>
</Properties>
</file>